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054D97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007DA" w:rsidRDefault="00B007DA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007DA" w:rsidRPr="00881784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007DA" w:rsidRPr="00E40B10" w:rsidRDefault="00B007DA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E40B10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E40B10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02998" w:rsidRPr="00554D75" w:rsidRDefault="00702998" w:rsidP="00702998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702998" w:rsidRPr="00554D75" w:rsidRDefault="00702998" w:rsidP="0070299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702998" w:rsidRPr="00554D75" w:rsidRDefault="00702998" w:rsidP="0070299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702998" w:rsidRPr="00554D75" w:rsidRDefault="00702998" w:rsidP="0070299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702998" w:rsidRDefault="00702998" w:rsidP="0070299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702998" w:rsidRDefault="00702998" w:rsidP="00702998">
      <w:pPr>
        <w:ind w:firstLine="6"/>
        <w:jc w:val="right"/>
        <w:rPr>
          <w:sz w:val="24"/>
          <w:szCs w:val="24"/>
        </w:rPr>
      </w:pPr>
    </w:p>
    <w:p w:rsidR="00702998" w:rsidRPr="00554D75" w:rsidRDefault="00702998" w:rsidP="00702998">
      <w:pPr>
        <w:ind w:firstLine="6"/>
        <w:rPr>
          <w:sz w:val="24"/>
          <w:szCs w:val="24"/>
        </w:rPr>
      </w:pPr>
    </w:p>
    <w:p w:rsidR="00702998" w:rsidRPr="00554D75" w:rsidRDefault="00702998" w:rsidP="00702998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Богатырев М.А.- М.</w:t>
      </w:r>
    </w:p>
    <w:p w:rsidR="00702998" w:rsidRPr="00554D75" w:rsidRDefault="00702998" w:rsidP="00702998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24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702998" w:rsidRPr="00382A07" w:rsidRDefault="00702998" w:rsidP="00702998">
      <w:pPr>
        <w:ind w:firstLine="0"/>
        <w:jc w:val="left"/>
        <w:rPr>
          <w:sz w:val="24"/>
          <w:szCs w:val="24"/>
        </w:rPr>
      </w:pP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0458-ВР-17</w:t>
      </w:r>
    </w:p>
    <w:p w:rsidR="00702998" w:rsidRPr="00382A07" w:rsidRDefault="00702998" w:rsidP="0070299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24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7556FF" w:rsidRPr="008D4CA8">
        <w:rPr>
          <w:b/>
          <w:sz w:val="24"/>
          <w:szCs w:val="24"/>
        </w:rPr>
        <w:t>Договор</w:t>
      </w:r>
      <w:r w:rsidR="008D4CA8" w:rsidRPr="008D4CA8">
        <w:rPr>
          <w:b/>
          <w:sz w:val="24"/>
          <w:szCs w:val="24"/>
        </w:rPr>
        <w:t>а</w:t>
      </w:r>
      <w:r w:rsidR="007556FF" w:rsidRPr="008D4CA8">
        <w:rPr>
          <w:b/>
          <w:sz w:val="24"/>
          <w:szCs w:val="24"/>
        </w:rPr>
        <w:t xml:space="preserve"> </w:t>
      </w:r>
      <w:r w:rsidR="008D4CA8" w:rsidRPr="008D4CA8">
        <w:rPr>
          <w:b/>
          <w:sz w:val="24"/>
          <w:szCs w:val="24"/>
        </w:rPr>
        <w:t>на поставку провода СИП</w:t>
      </w:r>
      <w:r w:rsidR="007556FF" w:rsidRPr="008D4CA8">
        <w:rPr>
          <w:b/>
          <w:sz w:val="24"/>
          <w:szCs w:val="24"/>
        </w:rPr>
        <w:t xml:space="preserve"> для нужд ПАО «МРСК Центра» (филиал</w:t>
      </w:r>
      <w:r w:rsidR="008D4CA8" w:rsidRPr="008D4CA8">
        <w:rPr>
          <w:b/>
          <w:sz w:val="24"/>
          <w:szCs w:val="24"/>
        </w:rPr>
        <w:t>а</w:t>
      </w:r>
      <w:r w:rsidR="007556FF" w:rsidRPr="008D4CA8">
        <w:rPr>
          <w:b/>
          <w:sz w:val="24"/>
          <w:szCs w:val="24"/>
        </w:rPr>
        <w:t xml:space="preserve"> «Воронежэнерго»)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8D4CA8">
        <w:rPr>
          <w:sz w:val="24"/>
          <w:szCs w:val="24"/>
        </w:rPr>
        <w:t>Воронеж</w:t>
      </w:r>
      <w:r w:rsidRPr="00D053CF">
        <w:rPr>
          <w:sz w:val="24"/>
          <w:szCs w:val="24"/>
        </w:rPr>
        <w:br/>
        <w:t>201</w:t>
      </w:r>
      <w:r w:rsidR="00773E0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235064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4831FB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9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12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14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24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29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34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36</w:t>
      </w:r>
      <w:r w:rsidR="00235064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37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43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47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49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51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53</w:t>
      </w:r>
      <w:r w:rsidR="00235064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55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62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66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70</w:t>
      </w:r>
      <w:r w:rsidR="00235064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235064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235064">
        <w:rPr>
          <w:noProof/>
        </w:rPr>
      </w:r>
      <w:r w:rsidR="00235064">
        <w:rPr>
          <w:noProof/>
        </w:rPr>
        <w:fldChar w:fldCharType="separate"/>
      </w:r>
      <w:r w:rsidR="004831FB">
        <w:rPr>
          <w:noProof/>
        </w:rPr>
        <w:t>72</w:t>
      </w:r>
      <w:r w:rsidR="00235064">
        <w:rPr>
          <w:noProof/>
        </w:rPr>
        <w:fldChar w:fldCharType="end"/>
      </w:r>
    </w:p>
    <w:p w:rsidR="00717F60" w:rsidRPr="00D053CF" w:rsidRDefault="00235064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39781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 xml:space="preserve">Общие </w:t>
      </w:r>
      <w:r w:rsidRPr="00397814">
        <w:t>сведения о процедуре запроса предложений</w:t>
      </w:r>
      <w:bookmarkEnd w:id="9"/>
    </w:p>
    <w:p w:rsidR="005B75A6" w:rsidRPr="00F348B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9781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97814">
        <w:rPr>
          <w:iCs/>
          <w:sz w:val="24"/>
          <w:szCs w:val="24"/>
        </w:rPr>
        <w:t>– ПАО «МРСК Центра» (далее – Заказчик или Организатор)</w:t>
      </w:r>
      <w:r w:rsidRPr="0039781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97814">
        <w:rPr>
          <w:iCs/>
          <w:sz w:val="24"/>
          <w:szCs w:val="24"/>
        </w:rPr>
        <w:t xml:space="preserve"> РФ, 127018, г. Москва, ул. 2-я Ямская, 4</w:t>
      </w:r>
      <w:r w:rsidR="00EC1043" w:rsidRPr="00397814">
        <w:rPr>
          <w:iCs/>
          <w:sz w:val="24"/>
          <w:szCs w:val="24"/>
        </w:rPr>
        <w:t>, с</w:t>
      </w:r>
      <w:r w:rsidRPr="00397814">
        <w:rPr>
          <w:iCs/>
          <w:sz w:val="24"/>
          <w:szCs w:val="24"/>
        </w:rPr>
        <w:t xml:space="preserve">екретарь Закупочной комиссии – </w:t>
      </w:r>
      <w:r w:rsidR="00EC61B6" w:rsidRPr="00397814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</w:t>
      </w:r>
      <w:r w:rsidR="00EC61B6" w:rsidRPr="00397814">
        <w:rPr>
          <w:sz w:val="24"/>
          <w:szCs w:val="24"/>
        </w:rPr>
        <w:t xml:space="preserve">адрес электронной почты: </w:t>
      </w:r>
      <w:r w:rsidR="00EC61B6" w:rsidRPr="00397814">
        <w:rPr>
          <w:iCs/>
          <w:sz w:val="24"/>
          <w:szCs w:val="24"/>
        </w:rPr>
        <w:t xml:space="preserve"> </w:t>
      </w:r>
      <w:hyperlink r:id="rId18" w:history="1">
        <w:r w:rsidR="00EC61B6" w:rsidRPr="00397814">
          <w:rPr>
            <w:rStyle w:val="a7"/>
            <w:sz w:val="24"/>
            <w:szCs w:val="24"/>
            <w:lang w:val="en-US"/>
          </w:rPr>
          <w:t>Zaitseva</w:t>
        </w:r>
        <w:r w:rsidR="00EC61B6" w:rsidRPr="00397814">
          <w:rPr>
            <w:rStyle w:val="a7"/>
            <w:sz w:val="24"/>
            <w:szCs w:val="24"/>
          </w:rPr>
          <w:t>.</w:t>
        </w:r>
        <w:r w:rsidR="00EC61B6" w:rsidRPr="00397814">
          <w:rPr>
            <w:rStyle w:val="a7"/>
            <w:sz w:val="24"/>
            <w:szCs w:val="24"/>
            <w:lang w:val="en-US"/>
          </w:rPr>
          <w:t>AA</w:t>
        </w:r>
        <w:r w:rsidR="00EC61B6" w:rsidRPr="00397814">
          <w:rPr>
            <w:rStyle w:val="a7"/>
            <w:sz w:val="24"/>
            <w:szCs w:val="24"/>
          </w:rPr>
          <w:t>@mrsk-1.ru</w:t>
        </w:r>
      </w:hyperlink>
      <w:r w:rsidR="00EC61B6" w:rsidRPr="00397814">
        <w:rPr>
          <w:iCs/>
          <w:sz w:val="24"/>
          <w:szCs w:val="24"/>
        </w:rPr>
        <w:t>, ответственное лицо –</w:t>
      </w:r>
      <w:r w:rsidR="00EC61B6" w:rsidRPr="00397814">
        <w:rPr>
          <w:sz w:val="24"/>
          <w:szCs w:val="24"/>
        </w:rPr>
        <w:t xml:space="preserve"> Лещева Екатерина Николаевна, контактный телефон - </w:t>
      </w:r>
      <w:r w:rsidR="00EC61B6" w:rsidRPr="00397814">
        <w:rPr>
          <w:iCs/>
          <w:sz w:val="24"/>
          <w:szCs w:val="24"/>
        </w:rPr>
        <w:t>(473) 257-94-66</w:t>
      </w:r>
      <w:r w:rsidR="00EC61B6" w:rsidRPr="00397814">
        <w:rPr>
          <w:sz w:val="24"/>
          <w:szCs w:val="24"/>
        </w:rPr>
        <w:t xml:space="preserve">, адрес электронной почты: </w:t>
      </w:r>
      <w:hyperlink r:id="rId19" w:history="1">
        <w:r w:rsidR="00EC61B6" w:rsidRPr="00397814">
          <w:rPr>
            <w:rStyle w:val="a7"/>
            <w:sz w:val="24"/>
            <w:szCs w:val="24"/>
            <w:lang w:val="en-US"/>
          </w:rPr>
          <w:t>Lescheva</w:t>
        </w:r>
        <w:r w:rsidR="00EC61B6" w:rsidRPr="00397814">
          <w:rPr>
            <w:rStyle w:val="a7"/>
            <w:sz w:val="24"/>
            <w:szCs w:val="24"/>
          </w:rPr>
          <w:t>.ЕN@mrsk-1.ru</w:t>
        </w:r>
      </w:hyperlink>
      <w:r w:rsidR="00480F43" w:rsidRPr="00397814">
        <w:rPr>
          <w:sz w:val="24"/>
          <w:szCs w:val="24"/>
        </w:rPr>
        <w:t xml:space="preserve">. </w:t>
      </w:r>
      <w:proofErr w:type="gramStart"/>
      <w:r w:rsidR="004B5EB3" w:rsidRPr="00397814">
        <w:rPr>
          <w:iCs/>
          <w:sz w:val="24"/>
          <w:szCs w:val="24"/>
        </w:rPr>
        <w:t>Извещени</w:t>
      </w:r>
      <w:r w:rsidRPr="00397814">
        <w:rPr>
          <w:iCs/>
          <w:sz w:val="24"/>
          <w:szCs w:val="24"/>
        </w:rPr>
        <w:t>ем</w:t>
      </w:r>
      <w:r w:rsidRPr="00397814">
        <w:rPr>
          <w:sz w:val="24"/>
          <w:szCs w:val="24"/>
        </w:rPr>
        <w:t xml:space="preserve"> о проведении </w:t>
      </w:r>
      <w:r w:rsidRPr="00397814">
        <w:rPr>
          <w:iCs/>
          <w:sz w:val="24"/>
          <w:szCs w:val="24"/>
        </w:rPr>
        <w:t>запроса предложений</w:t>
      </w:r>
      <w:r w:rsidRPr="00397814">
        <w:rPr>
          <w:sz w:val="24"/>
          <w:szCs w:val="24"/>
        </w:rPr>
        <w:t xml:space="preserve">, опубликованным </w:t>
      </w:r>
      <w:r w:rsidRPr="00397814">
        <w:rPr>
          <w:b/>
          <w:sz w:val="24"/>
          <w:szCs w:val="24"/>
        </w:rPr>
        <w:t>«</w:t>
      </w:r>
      <w:r w:rsidR="00EC61B6" w:rsidRPr="00397814">
        <w:rPr>
          <w:b/>
          <w:sz w:val="24"/>
          <w:szCs w:val="24"/>
        </w:rPr>
        <w:t>2</w:t>
      </w:r>
      <w:r w:rsidR="005773B0" w:rsidRPr="00397814">
        <w:rPr>
          <w:b/>
          <w:sz w:val="24"/>
          <w:szCs w:val="24"/>
        </w:rPr>
        <w:t>7</w:t>
      </w:r>
      <w:r w:rsidRPr="00397814">
        <w:rPr>
          <w:b/>
          <w:sz w:val="24"/>
          <w:szCs w:val="24"/>
        </w:rPr>
        <w:t xml:space="preserve">» </w:t>
      </w:r>
      <w:r w:rsidR="00EC61B6" w:rsidRPr="00397814">
        <w:rPr>
          <w:b/>
          <w:sz w:val="24"/>
          <w:szCs w:val="24"/>
        </w:rPr>
        <w:t>ноября</w:t>
      </w:r>
      <w:r w:rsidRPr="00397814">
        <w:rPr>
          <w:b/>
          <w:sz w:val="24"/>
          <w:szCs w:val="24"/>
        </w:rPr>
        <w:t xml:space="preserve"> 20</w:t>
      </w:r>
      <w:r w:rsidR="00C12FA4" w:rsidRPr="00397814">
        <w:rPr>
          <w:b/>
          <w:sz w:val="24"/>
          <w:szCs w:val="24"/>
        </w:rPr>
        <w:t>1</w:t>
      </w:r>
      <w:r w:rsidR="00773E05" w:rsidRPr="00397814">
        <w:rPr>
          <w:b/>
          <w:sz w:val="24"/>
          <w:szCs w:val="24"/>
        </w:rPr>
        <w:t>7</w:t>
      </w:r>
      <w:r w:rsidRPr="00397814">
        <w:rPr>
          <w:b/>
          <w:sz w:val="24"/>
          <w:szCs w:val="24"/>
        </w:rPr>
        <w:t xml:space="preserve"> г.</w:t>
      </w:r>
      <w:r w:rsidRPr="0039781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97814">
          <w:rPr>
            <w:rStyle w:val="a7"/>
            <w:color w:val="auto"/>
            <w:sz w:val="24"/>
            <w:szCs w:val="24"/>
          </w:rPr>
          <w:t>www.zakupki.</w:t>
        </w:r>
        <w:r w:rsidR="00345CCA" w:rsidRPr="0039781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97814">
          <w:rPr>
            <w:rStyle w:val="a7"/>
            <w:color w:val="auto"/>
            <w:sz w:val="24"/>
            <w:szCs w:val="24"/>
          </w:rPr>
          <w:t>.ru</w:t>
        </w:r>
      </w:hyperlink>
      <w:r w:rsidRPr="00397814">
        <w:rPr>
          <w:sz w:val="24"/>
          <w:szCs w:val="24"/>
        </w:rPr>
        <w:t>),</w:t>
      </w:r>
      <w:r w:rsidR="009D7F01" w:rsidRPr="00397814">
        <w:rPr>
          <w:iCs/>
          <w:sz w:val="24"/>
          <w:szCs w:val="24"/>
        </w:rPr>
        <w:t xml:space="preserve"> </w:t>
      </w:r>
      <w:r w:rsidR="009D7F01" w:rsidRPr="00397814">
        <w:rPr>
          <w:sz w:val="24"/>
          <w:szCs w:val="24"/>
        </w:rPr>
        <w:t xml:space="preserve">на сайте </w:t>
      </w:r>
      <w:r w:rsidR="007556FF" w:rsidRPr="00397814">
        <w:rPr>
          <w:iCs/>
          <w:sz w:val="24"/>
          <w:szCs w:val="24"/>
        </w:rPr>
        <w:t>ПАО «МРСК Центра»</w:t>
      </w:r>
      <w:r w:rsidR="009D7F01" w:rsidRPr="00397814">
        <w:rPr>
          <w:sz w:val="24"/>
          <w:szCs w:val="24"/>
        </w:rPr>
        <w:t xml:space="preserve"> (</w:t>
      </w:r>
      <w:hyperlink r:id="rId21" w:history="1">
        <w:r w:rsidR="007556FF" w:rsidRPr="0039781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97814">
        <w:rPr>
          <w:sz w:val="24"/>
          <w:szCs w:val="24"/>
        </w:rPr>
        <w:t>)</w:t>
      </w:r>
      <w:r w:rsidR="00702B2C" w:rsidRPr="00397814">
        <w:rPr>
          <w:sz w:val="24"/>
          <w:szCs w:val="24"/>
        </w:rPr>
        <w:t xml:space="preserve">, на сайте ЭТП, указанном в п. </w:t>
      </w:r>
      <w:r w:rsidR="0088468E" w:rsidRPr="00397814">
        <w:rPr>
          <w:sz w:val="24"/>
          <w:szCs w:val="24"/>
        </w:rPr>
        <w:fldChar w:fldCharType="begin"/>
      </w:r>
      <w:r w:rsidR="0088468E" w:rsidRPr="00397814">
        <w:rPr>
          <w:sz w:val="24"/>
          <w:szCs w:val="24"/>
        </w:rPr>
        <w:instrText xml:space="preserve"> REF _Ref440269836 \r \h  \* MERGEFORMAT </w:instrText>
      </w:r>
      <w:r w:rsidR="0088468E" w:rsidRPr="00397814">
        <w:rPr>
          <w:sz w:val="24"/>
          <w:szCs w:val="24"/>
        </w:rPr>
      </w:r>
      <w:r w:rsidR="0088468E" w:rsidRPr="00397814">
        <w:rPr>
          <w:sz w:val="24"/>
          <w:szCs w:val="24"/>
        </w:rPr>
        <w:fldChar w:fldCharType="separate"/>
      </w:r>
      <w:r w:rsidR="004831FB" w:rsidRPr="00397814">
        <w:rPr>
          <w:sz w:val="24"/>
          <w:szCs w:val="24"/>
        </w:rPr>
        <w:t>1.1.3</w:t>
      </w:r>
      <w:r w:rsidR="0088468E" w:rsidRPr="00397814">
        <w:rPr>
          <w:sz w:val="24"/>
          <w:szCs w:val="24"/>
        </w:rPr>
        <w:fldChar w:fldCharType="end"/>
      </w:r>
      <w:r w:rsidR="00702B2C" w:rsidRPr="00397814">
        <w:rPr>
          <w:sz w:val="24"/>
          <w:szCs w:val="24"/>
        </w:rPr>
        <w:t xml:space="preserve"> настоящей Документации</w:t>
      </w:r>
      <w:r w:rsidR="003B6795" w:rsidRPr="00397814">
        <w:rPr>
          <w:sz w:val="24"/>
          <w:szCs w:val="24"/>
        </w:rPr>
        <w:t xml:space="preserve">, </w:t>
      </w:r>
      <w:r w:rsidRPr="00397814">
        <w:rPr>
          <w:iCs/>
          <w:sz w:val="24"/>
          <w:szCs w:val="24"/>
        </w:rPr>
        <w:t>приг</w:t>
      </w:r>
      <w:r w:rsidRPr="00397814">
        <w:rPr>
          <w:sz w:val="24"/>
          <w:szCs w:val="24"/>
        </w:rPr>
        <w:t>ласило юридических лиц</w:t>
      </w:r>
      <w:r w:rsidR="005B75A6" w:rsidRPr="00397814">
        <w:rPr>
          <w:sz w:val="24"/>
          <w:szCs w:val="24"/>
        </w:rPr>
        <w:t xml:space="preserve"> и физических лиц (в т.</w:t>
      </w:r>
      <w:r w:rsidR="003129D4" w:rsidRPr="00397814">
        <w:rPr>
          <w:sz w:val="24"/>
          <w:szCs w:val="24"/>
        </w:rPr>
        <w:t xml:space="preserve"> </w:t>
      </w:r>
      <w:r w:rsidR="005B75A6" w:rsidRPr="00397814">
        <w:rPr>
          <w:sz w:val="24"/>
          <w:szCs w:val="24"/>
        </w:rPr>
        <w:t>ч. индивидуальных предпринимателей)</w:t>
      </w:r>
      <w:r w:rsidR="001C2F0C" w:rsidRPr="00397814">
        <w:rPr>
          <w:sz w:val="24"/>
          <w:szCs w:val="24"/>
        </w:rPr>
        <w:t xml:space="preserve">, соответствующих требованиям п. </w:t>
      </w:r>
      <w:r w:rsidR="0088468E" w:rsidRPr="00397814">
        <w:rPr>
          <w:sz w:val="24"/>
          <w:szCs w:val="24"/>
        </w:rPr>
        <w:fldChar w:fldCharType="begin"/>
      </w:r>
      <w:r w:rsidR="0088468E" w:rsidRPr="00397814">
        <w:rPr>
          <w:sz w:val="24"/>
          <w:szCs w:val="24"/>
        </w:rPr>
        <w:instrText xml:space="preserve"> REF _Ref440357582 \r \h  \* MERGEFORMAT </w:instrText>
      </w:r>
      <w:r w:rsidR="0088468E" w:rsidRPr="00397814">
        <w:rPr>
          <w:sz w:val="24"/>
          <w:szCs w:val="24"/>
        </w:rPr>
      </w:r>
      <w:r w:rsidR="0088468E" w:rsidRPr="00397814">
        <w:rPr>
          <w:sz w:val="24"/>
          <w:szCs w:val="24"/>
        </w:rPr>
        <w:fldChar w:fldCharType="separate"/>
      </w:r>
      <w:r w:rsidR="004831FB" w:rsidRPr="00397814">
        <w:rPr>
          <w:sz w:val="24"/>
          <w:szCs w:val="24"/>
        </w:rPr>
        <w:t>1.1.2</w:t>
      </w:r>
      <w:r w:rsidR="0088468E" w:rsidRPr="00397814">
        <w:rPr>
          <w:sz w:val="24"/>
          <w:szCs w:val="24"/>
        </w:rPr>
        <w:fldChar w:fldCharType="end"/>
      </w:r>
      <w:r w:rsidR="0006460D" w:rsidRPr="00397814">
        <w:rPr>
          <w:sz w:val="24"/>
          <w:szCs w:val="24"/>
        </w:rPr>
        <w:t xml:space="preserve"> (далее – </w:t>
      </w:r>
      <w:r w:rsidR="0006460D" w:rsidRPr="00F348BA">
        <w:rPr>
          <w:sz w:val="24"/>
          <w:szCs w:val="24"/>
        </w:rPr>
        <w:t>Участники)</w:t>
      </w:r>
      <w:r w:rsidR="001C2F0C" w:rsidRPr="00F348BA">
        <w:rPr>
          <w:sz w:val="24"/>
          <w:szCs w:val="24"/>
        </w:rPr>
        <w:t xml:space="preserve">, </w:t>
      </w:r>
      <w:r w:rsidR="004B5EB3" w:rsidRPr="00F348BA">
        <w:rPr>
          <w:sz w:val="24"/>
          <w:szCs w:val="24"/>
        </w:rPr>
        <w:t xml:space="preserve">к участию в процедуре </w:t>
      </w:r>
      <w:r w:rsidR="00075C00" w:rsidRPr="00F348BA">
        <w:rPr>
          <w:sz w:val="24"/>
          <w:szCs w:val="24"/>
        </w:rPr>
        <w:t>запроса предложений</w:t>
      </w:r>
      <w:r w:rsidRPr="00F348BA">
        <w:rPr>
          <w:sz w:val="24"/>
          <w:szCs w:val="24"/>
        </w:rPr>
        <w:t xml:space="preserve"> </w:t>
      </w:r>
      <w:bookmarkEnd w:id="10"/>
      <w:r w:rsidR="004B5EB3" w:rsidRPr="00F348BA">
        <w:rPr>
          <w:sz w:val="24"/>
          <w:szCs w:val="24"/>
        </w:rPr>
        <w:t>на право заключения</w:t>
      </w:r>
      <w:proofErr w:type="gramEnd"/>
      <w:r w:rsidR="004B5EB3" w:rsidRPr="00F348BA">
        <w:rPr>
          <w:sz w:val="24"/>
          <w:szCs w:val="24"/>
        </w:rPr>
        <w:t xml:space="preserve"> </w:t>
      </w:r>
      <w:r w:rsidR="00EC61B6" w:rsidRPr="00F348BA">
        <w:rPr>
          <w:sz w:val="24"/>
          <w:szCs w:val="24"/>
        </w:rPr>
        <w:t>Договора</w:t>
      </w:r>
      <w:r w:rsidR="00702B2C" w:rsidRPr="00F348BA">
        <w:rPr>
          <w:sz w:val="24"/>
          <w:szCs w:val="24"/>
        </w:rPr>
        <w:t xml:space="preserve"> на поставку </w:t>
      </w:r>
      <w:r w:rsidR="00EC61B6" w:rsidRPr="00F348BA">
        <w:rPr>
          <w:rStyle w:val="fielddisplayvalue"/>
          <w:sz w:val="24"/>
          <w:szCs w:val="24"/>
        </w:rPr>
        <w:t>провода СИП</w:t>
      </w:r>
      <w:r w:rsidR="00EC61B6" w:rsidRPr="00F348BA">
        <w:rPr>
          <w:snapToGrid w:val="0"/>
          <w:sz w:val="24"/>
          <w:szCs w:val="24"/>
        </w:rPr>
        <w:t xml:space="preserve"> </w:t>
      </w:r>
      <w:r w:rsidR="00702B2C" w:rsidRPr="00F348BA">
        <w:rPr>
          <w:sz w:val="24"/>
          <w:szCs w:val="24"/>
        </w:rPr>
        <w:t xml:space="preserve">для нужд ПАО «МРСК Центра» </w:t>
      </w:r>
      <w:r w:rsidR="00862664" w:rsidRPr="00F348BA">
        <w:rPr>
          <w:sz w:val="24"/>
          <w:szCs w:val="24"/>
        </w:rPr>
        <w:t>(филиала «Воронежэнерго»</w:t>
      </w:r>
      <w:r w:rsidR="00EC61B6" w:rsidRPr="00F348BA">
        <w:rPr>
          <w:sz w:val="24"/>
          <w:szCs w:val="24"/>
        </w:rPr>
        <w:t>)</w:t>
      </w:r>
      <w:r w:rsidR="00862664" w:rsidRPr="00F348BA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F348BA">
        <w:rPr>
          <w:sz w:val="24"/>
          <w:szCs w:val="24"/>
        </w:rPr>
        <w:t>Арзамасская</w:t>
      </w:r>
      <w:proofErr w:type="spellEnd"/>
      <w:r w:rsidR="00862664" w:rsidRPr="00F348BA">
        <w:rPr>
          <w:sz w:val="24"/>
          <w:szCs w:val="24"/>
        </w:rPr>
        <w:t>, 2</w:t>
      </w:r>
      <w:r w:rsidRPr="00F348BA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F348BA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F348BA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F348BA">
        <w:rPr>
          <w:sz w:val="24"/>
          <w:szCs w:val="24"/>
        </w:rPr>
        <w:t>Участники</w:t>
      </w:r>
      <w:r w:rsidRPr="00F348BA">
        <w:rPr>
          <w:sz w:val="24"/>
          <w:szCs w:val="24"/>
        </w:rPr>
        <w:t xml:space="preserve">, признанные Победителями </w:t>
      </w:r>
      <w:r w:rsidR="003F4558" w:rsidRPr="00F348BA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</w:t>
      </w:r>
      <w:proofErr w:type="spellStart"/>
      <w:r w:rsidR="003F4558" w:rsidRPr="00F348BA">
        <w:rPr>
          <w:sz w:val="24"/>
          <w:szCs w:val="24"/>
        </w:rPr>
        <w:t>Россети</w:t>
      </w:r>
      <w:proofErr w:type="spellEnd"/>
      <w:r w:rsidR="003F4558" w:rsidRPr="00F348BA">
        <w:rPr>
          <w:sz w:val="24"/>
          <w:szCs w:val="24"/>
        </w:rPr>
        <w:t>» по Лоту №2 - «</w:t>
      </w:r>
      <w:r w:rsidR="00EC61B6" w:rsidRPr="00F348BA">
        <w:rPr>
          <w:sz w:val="24"/>
          <w:szCs w:val="24"/>
        </w:rPr>
        <w:t>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самонесущего изолированного провода (СИП) на</w:t>
      </w:r>
      <w:proofErr w:type="gramEnd"/>
      <w:r w:rsidR="00EC61B6" w:rsidRPr="00F348BA">
        <w:rPr>
          <w:sz w:val="24"/>
          <w:szCs w:val="24"/>
        </w:rPr>
        <w:t xml:space="preserve"> напряжение до 35 </w:t>
      </w:r>
      <w:proofErr w:type="spellStart"/>
      <w:r w:rsidR="00EC61B6" w:rsidRPr="00F348BA">
        <w:rPr>
          <w:sz w:val="24"/>
          <w:szCs w:val="24"/>
        </w:rPr>
        <w:t>кВ</w:t>
      </w:r>
      <w:proofErr w:type="spellEnd"/>
      <w:r w:rsidR="00EC61B6" w:rsidRPr="00F348BA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EC61B6" w:rsidRPr="00F348BA">
        <w:rPr>
          <w:sz w:val="24"/>
          <w:szCs w:val="24"/>
        </w:rPr>
        <w:t>Россети</w:t>
      </w:r>
      <w:proofErr w:type="spellEnd"/>
      <w:r w:rsidR="00EC61B6" w:rsidRPr="00F348BA">
        <w:rPr>
          <w:sz w:val="24"/>
          <w:szCs w:val="24"/>
        </w:rPr>
        <w:t>» №16/712413 от 25.04.2017 г.</w:t>
      </w:r>
      <w:r w:rsidR="003F4558" w:rsidRPr="00F348BA">
        <w:rPr>
          <w:sz w:val="24"/>
          <w:szCs w:val="24"/>
        </w:rPr>
        <w:t xml:space="preserve"> </w:t>
      </w:r>
      <w:r w:rsidRPr="00F348BA">
        <w:rPr>
          <w:sz w:val="24"/>
          <w:szCs w:val="24"/>
        </w:rPr>
        <w:t>и заключившие соответствующие Рамо</w:t>
      </w:r>
      <w:r w:rsidR="00F901DE" w:rsidRPr="00F348BA">
        <w:rPr>
          <w:sz w:val="24"/>
          <w:szCs w:val="24"/>
        </w:rPr>
        <w:t>чные соглашения</w:t>
      </w:r>
      <w:r w:rsidRPr="00F348BA">
        <w:rPr>
          <w:sz w:val="24"/>
          <w:szCs w:val="24"/>
        </w:rPr>
        <w:t>.</w:t>
      </w:r>
      <w:bookmarkEnd w:id="14"/>
    </w:p>
    <w:p w:rsidR="00717F60" w:rsidRPr="00F348B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F348BA">
        <w:rPr>
          <w:sz w:val="24"/>
          <w:szCs w:val="24"/>
        </w:rPr>
        <w:t xml:space="preserve">Настоящий </w:t>
      </w:r>
      <w:r w:rsidR="004B5EB3" w:rsidRPr="00F348BA">
        <w:rPr>
          <w:sz w:val="24"/>
          <w:szCs w:val="24"/>
        </w:rPr>
        <w:t>З</w:t>
      </w:r>
      <w:r w:rsidRPr="00F348B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348BA">
        <w:rPr>
          <w:sz w:val="24"/>
          <w:szCs w:val="24"/>
        </w:rPr>
        <w:t>электронной торговой площадк</w:t>
      </w:r>
      <w:r w:rsidR="00414AB1" w:rsidRPr="00F348BA">
        <w:rPr>
          <w:sz w:val="24"/>
          <w:szCs w:val="24"/>
        </w:rPr>
        <w:t>и</w:t>
      </w:r>
      <w:r w:rsidR="00702B2C" w:rsidRPr="00F348BA">
        <w:rPr>
          <w:sz w:val="24"/>
          <w:szCs w:val="24"/>
        </w:rPr>
        <w:t xml:space="preserve"> </w:t>
      </w:r>
      <w:r w:rsidR="000D70B6" w:rsidRPr="00F348BA">
        <w:rPr>
          <w:sz w:val="24"/>
          <w:szCs w:val="24"/>
        </w:rPr>
        <w:t>П</w:t>
      </w:r>
      <w:r w:rsidR="00702B2C" w:rsidRPr="00F348BA">
        <w:rPr>
          <w:sz w:val="24"/>
          <w:szCs w:val="24"/>
        </w:rPr>
        <w:t>АО «</w:t>
      </w:r>
      <w:proofErr w:type="spellStart"/>
      <w:r w:rsidR="00702B2C" w:rsidRPr="00F348BA">
        <w:rPr>
          <w:sz w:val="24"/>
          <w:szCs w:val="24"/>
        </w:rPr>
        <w:t>Россети</w:t>
      </w:r>
      <w:proofErr w:type="spellEnd"/>
      <w:r w:rsidR="00702B2C" w:rsidRPr="00F348BA">
        <w:rPr>
          <w:sz w:val="24"/>
          <w:szCs w:val="24"/>
        </w:rPr>
        <w:t xml:space="preserve">» </w:t>
      </w:r>
      <w:hyperlink r:id="rId22" w:history="1">
        <w:r w:rsidR="00702B2C" w:rsidRPr="00F348BA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F348BA">
        <w:rPr>
          <w:sz w:val="24"/>
          <w:szCs w:val="24"/>
        </w:rPr>
        <w:t xml:space="preserve"> (далее — ЭТП)</w:t>
      </w:r>
      <w:r w:rsidR="005B75A6" w:rsidRPr="00F348BA">
        <w:rPr>
          <w:sz w:val="24"/>
          <w:szCs w:val="24"/>
        </w:rPr>
        <w:t>.</w:t>
      </w:r>
      <w:bookmarkEnd w:id="15"/>
    </w:p>
    <w:p w:rsidR="00717F60" w:rsidRPr="00F348BA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F348BA">
        <w:rPr>
          <w:sz w:val="24"/>
          <w:szCs w:val="24"/>
        </w:rPr>
        <w:t>Заказчик</w:t>
      </w:r>
      <w:r w:rsidR="00702B2C" w:rsidRPr="00F348BA">
        <w:rPr>
          <w:sz w:val="24"/>
          <w:szCs w:val="24"/>
        </w:rPr>
        <w:t xml:space="preserve">: </w:t>
      </w:r>
      <w:r w:rsidRPr="00F348BA">
        <w:rPr>
          <w:sz w:val="24"/>
          <w:szCs w:val="24"/>
        </w:rPr>
        <w:t xml:space="preserve"> </w:t>
      </w:r>
      <w:r w:rsidR="00702B2C" w:rsidRPr="00F348BA">
        <w:rPr>
          <w:iCs/>
          <w:sz w:val="24"/>
          <w:szCs w:val="24"/>
        </w:rPr>
        <w:t>ПАО «МРСК Центра».</w:t>
      </w:r>
      <w:r w:rsidRPr="00F348BA">
        <w:rPr>
          <w:rStyle w:val="aa"/>
          <w:sz w:val="24"/>
          <w:szCs w:val="24"/>
        </w:rPr>
        <w:t xml:space="preserve"> </w:t>
      </w:r>
      <w:bookmarkEnd w:id="16"/>
    </w:p>
    <w:p w:rsidR="008C4223" w:rsidRPr="00F348BA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F348BA">
        <w:rPr>
          <w:sz w:val="24"/>
          <w:szCs w:val="24"/>
        </w:rPr>
        <w:t>Предмет З</w:t>
      </w:r>
      <w:r w:rsidR="00717F60" w:rsidRPr="00F348BA">
        <w:rPr>
          <w:sz w:val="24"/>
          <w:szCs w:val="24"/>
        </w:rPr>
        <w:t>апроса предложений</w:t>
      </w:r>
      <w:r w:rsidR="00702B2C" w:rsidRPr="00F348BA">
        <w:rPr>
          <w:sz w:val="24"/>
          <w:szCs w:val="24"/>
        </w:rPr>
        <w:t>:</w:t>
      </w:r>
      <w:bookmarkEnd w:id="17"/>
    </w:p>
    <w:p w:rsidR="00A40714" w:rsidRPr="00F348BA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348BA">
        <w:rPr>
          <w:b/>
          <w:sz w:val="24"/>
          <w:szCs w:val="24"/>
          <w:u w:val="single"/>
        </w:rPr>
        <w:t xml:space="preserve">Лот </w:t>
      </w:r>
      <w:r w:rsidRPr="00F348BA">
        <w:rPr>
          <w:sz w:val="24"/>
          <w:szCs w:val="24"/>
        </w:rPr>
        <w:t>№1:</w:t>
      </w:r>
      <w:r w:rsidR="00717F60" w:rsidRPr="00F348BA">
        <w:rPr>
          <w:sz w:val="24"/>
          <w:szCs w:val="24"/>
        </w:rPr>
        <w:t xml:space="preserve"> право заключения </w:t>
      </w:r>
      <w:r w:rsidR="00123C70" w:rsidRPr="00F348BA">
        <w:rPr>
          <w:sz w:val="24"/>
          <w:szCs w:val="24"/>
        </w:rPr>
        <w:t>Договор</w:t>
      </w:r>
      <w:r w:rsidR="00EC61B6" w:rsidRPr="00F348BA">
        <w:rPr>
          <w:sz w:val="24"/>
          <w:szCs w:val="24"/>
        </w:rPr>
        <w:t>а</w:t>
      </w:r>
      <w:r w:rsidR="00A40714" w:rsidRPr="00F348BA">
        <w:rPr>
          <w:sz w:val="24"/>
          <w:szCs w:val="24"/>
        </w:rPr>
        <w:t xml:space="preserve"> </w:t>
      </w:r>
      <w:r w:rsidR="00EC61B6" w:rsidRPr="00F348BA">
        <w:rPr>
          <w:sz w:val="24"/>
          <w:szCs w:val="24"/>
        </w:rPr>
        <w:t xml:space="preserve">на поставку провода СИП </w:t>
      </w:r>
      <w:r w:rsidR="00702B2C" w:rsidRPr="00F348BA">
        <w:rPr>
          <w:sz w:val="24"/>
          <w:szCs w:val="24"/>
        </w:rPr>
        <w:t>для нужд ПАО «МРСК Центра» (филиал</w:t>
      </w:r>
      <w:r w:rsidR="00EC61B6" w:rsidRPr="00F348BA">
        <w:rPr>
          <w:sz w:val="24"/>
          <w:szCs w:val="24"/>
        </w:rPr>
        <w:t>а</w:t>
      </w:r>
      <w:r w:rsidR="00702B2C" w:rsidRPr="00F348BA">
        <w:rPr>
          <w:sz w:val="24"/>
          <w:szCs w:val="24"/>
        </w:rPr>
        <w:t xml:space="preserve"> «Воронежэнерго</w:t>
      </w:r>
      <w:r w:rsidR="00862664" w:rsidRPr="00F348BA">
        <w:rPr>
          <w:sz w:val="24"/>
          <w:szCs w:val="24"/>
        </w:rPr>
        <w:t>»</w:t>
      </w:r>
      <w:r w:rsidR="00702B2C" w:rsidRPr="00F348BA">
        <w:rPr>
          <w:sz w:val="24"/>
          <w:szCs w:val="24"/>
        </w:rPr>
        <w:t>)</w:t>
      </w:r>
      <w:bookmarkEnd w:id="18"/>
      <w:r w:rsidR="00702B2C" w:rsidRPr="00F348BA">
        <w:rPr>
          <w:sz w:val="24"/>
          <w:szCs w:val="24"/>
        </w:rPr>
        <w:t>.</w:t>
      </w:r>
    </w:p>
    <w:p w:rsidR="008C4223" w:rsidRPr="00F348BA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48BA">
        <w:rPr>
          <w:sz w:val="24"/>
          <w:szCs w:val="24"/>
        </w:rPr>
        <w:t xml:space="preserve">Количество лотов: </w:t>
      </w:r>
      <w:r w:rsidRPr="00F348BA">
        <w:rPr>
          <w:b/>
          <w:sz w:val="24"/>
          <w:szCs w:val="24"/>
        </w:rPr>
        <w:t>1 (один)</w:t>
      </w:r>
      <w:r w:rsidRPr="00F348BA">
        <w:rPr>
          <w:sz w:val="24"/>
          <w:szCs w:val="24"/>
        </w:rPr>
        <w:t>.</w:t>
      </w:r>
    </w:p>
    <w:bookmarkEnd w:id="19"/>
    <w:p w:rsidR="009D7F01" w:rsidRPr="0046025B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через заводы-изготовителей либо их дилеров, и несет ответственность за ее обоснованность перед Организатором и </w:t>
      </w:r>
      <w:r w:rsidRPr="0046025B">
        <w:rPr>
          <w:i/>
          <w:snapToGrid w:val="0"/>
          <w:sz w:val="24"/>
          <w:szCs w:val="24"/>
          <w:shd w:val="clear" w:color="auto" w:fill="FFFF99"/>
          <w:lang w:eastAsia="ru-RU"/>
        </w:rPr>
        <w:t>Заказчиком</w:t>
      </w:r>
      <w:r w:rsidRPr="0046025B">
        <w:rPr>
          <w:sz w:val="24"/>
          <w:szCs w:val="24"/>
          <w:lang w:eastAsia="ru-RU"/>
        </w:rPr>
        <w:t>.</w:t>
      </w:r>
    </w:p>
    <w:p w:rsidR="00804801" w:rsidRPr="0046025B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6025B">
        <w:rPr>
          <w:sz w:val="24"/>
          <w:szCs w:val="24"/>
        </w:rPr>
        <w:t>Частичное выполнение</w:t>
      </w:r>
      <w:r w:rsidR="002946EF" w:rsidRPr="0046025B">
        <w:rPr>
          <w:sz w:val="24"/>
          <w:szCs w:val="24"/>
        </w:rPr>
        <w:t xml:space="preserve"> </w:t>
      </w:r>
      <w:r w:rsidR="004D17BD" w:rsidRPr="0046025B">
        <w:rPr>
          <w:sz w:val="24"/>
          <w:szCs w:val="24"/>
        </w:rPr>
        <w:t xml:space="preserve">поставок, </w:t>
      </w:r>
      <w:r w:rsidR="00AD3EBC" w:rsidRPr="0046025B">
        <w:rPr>
          <w:sz w:val="24"/>
          <w:szCs w:val="24"/>
        </w:rPr>
        <w:t>работ (услуг)</w:t>
      </w:r>
      <w:r w:rsidRPr="0046025B">
        <w:rPr>
          <w:sz w:val="24"/>
          <w:szCs w:val="24"/>
        </w:rPr>
        <w:t xml:space="preserve"> не допускается.</w:t>
      </w:r>
    </w:p>
    <w:p w:rsidR="00717F60" w:rsidRPr="0046025B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6025B">
        <w:rPr>
          <w:sz w:val="24"/>
          <w:szCs w:val="24"/>
        </w:rPr>
        <w:t>Сроки</w:t>
      </w:r>
      <w:r w:rsidR="00717F60" w:rsidRPr="0046025B">
        <w:rPr>
          <w:sz w:val="24"/>
          <w:szCs w:val="24"/>
        </w:rPr>
        <w:t xml:space="preserve"> </w:t>
      </w:r>
      <w:r w:rsidR="002946EF" w:rsidRPr="0046025B">
        <w:rPr>
          <w:sz w:val="24"/>
          <w:szCs w:val="24"/>
        </w:rPr>
        <w:t xml:space="preserve">выполнения </w:t>
      </w:r>
      <w:r w:rsidR="00702B2C" w:rsidRPr="0046025B">
        <w:rPr>
          <w:sz w:val="24"/>
          <w:szCs w:val="24"/>
        </w:rPr>
        <w:t>поставок</w:t>
      </w:r>
      <w:r w:rsidR="00717F60" w:rsidRPr="0046025B">
        <w:rPr>
          <w:sz w:val="24"/>
          <w:szCs w:val="24"/>
        </w:rPr>
        <w:t xml:space="preserve">: </w:t>
      </w:r>
      <w:r w:rsidR="00EF300F" w:rsidRPr="0046025B">
        <w:rPr>
          <w:sz w:val="24"/>
          <w:szCs w:val="24"/>
        </w:rPr>
        <w:t>с момента заключения договора до 29.12.2017 г.</w:t>
      </w:r>
      <w:bookmarkEnd w:id="20"/>
    </w:p>
    <w:p w:rsidR="008D2928" w:rsidRPr="0046025B" w:rsidRDefault="002A47D1" w:rsidP="00EF300F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46025B">
        <w:rPr>
          <w:sz w:val="24"/>
          <w:szCs w:val="24"/>
        </w:rPr>
        <w:t xml:space="preserve">Отгрузочные реквизиты/базис поставки: </w:t>
      </w:r>
      <w:bookmarkEnd w:id="21"/>
      <w:r w:rsidR="00EF300F" w:rsidRPr="0046025B">
        <w:rPr>
          <w:sz w:val="24"/>
          <w:szCs w:val="24"/>
        </w:rPr>
        <w:t>на условиях DDP (Согласно ИНКОТЕРМС 2010) по адресу филиала ПАО «МРСК Центра - «Воронежэнерго», РФ, 394026, г. Воронеж, ул. 9 Января, 205 (Центральный склад)</w:t>
      </w:r>
      <w:r w:rsidR="008D2928" w:rsidRPr="0046025B">
        <w:rPr>
          <w:sz w:val="24"/>
          <w:szCs w:val="24"/>
        </w:rPr>
        <w:t>;</w:t>
      </w:r>
    </w:p>
    <w:p w:rsidR="00717F60" w:rsidRPr="0046025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рабочих дней с момента подписания </w:t>
      </w:r>
      <w:r w:rsidRPr="0046025B">
        <w:rPr>
          <w:iCs/>
          <w:sz w:val="24"/>
          <w:szCs w:val="24"/>
        </w:rPr>
        <w:t>Сторонами накладной, предоставления счета-фактуры  и иных документов, предусмотренных договором.</w:t>
      </w:r>
      <w:bookmarkEnd w:id="22"/>
      <w:r w:rsidR="005F2981" w:rsidRPr="0046025B">
        <w:rPr>
          <w:iCs/>
          <w:sz w:val="24"/>
          <w:szCs w:val="24"/>
        </w:rPr>
        <w:t xml:space="preserve"> В случае</w:t>
      </w:r>
      <w:proofErr w:type="gramStart"/>
      <w:r w:rsidR="005F2981" w:rsidRPr="0046025B">
        <w:rPr>
          <w:iCs/>
          <w:sz w:val="24"/>
          <w:szCs w:val="24"/>
        </w:rPr>
        <w:t>,</w:t>
      </w:r>
      <w:proofErr w:type="gramEnd"/>
      <w:r w:rsidR="005F2981" w:rsidRPr="0046025B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6025B">
        <w:rPr>
          <w:iCs/>
          <w:sz w:val="24"/>
          <w:szCs w:val="24"/>
        </w:rPr>
        <w:t xml:space="preserve">Порядок проведения </w:t>
      </w:r>
      <w:r w:rsidR="00C05EF6" w:rsidRPr="0046025B">
        <w:rPr>
          <w:iCs/>
          <w:sz w:val="24"/>
          <w:szCs w:val="24"/>
        </w:rPr>
        <w:t xml:space="preserve">запроса предложений </w:t>
      </w:r>
      <w:r w:rsidRPr="0046025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46025B">
        <w:rPr>
          <w:sz w:val="24"/>
          <w:szCs w:val="24"/>
        </w:rPr>
        <w:t>заявок</w:t>
      </w:r>
      <w:r w:rsidRPr="0046025B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_Ref311232052 \r \h  \* MERGEFORMAT </w:instrText>
      </w:r>
      <w:r w:rsidR="0088468E">
        <w:fldChar w:fldCharType="separate"/>
      </w:r>
      <w:r w:rsidR="004831FB">
        <w:t>3</w:t>
      </w:r>
      <w:r w:rsidR="0088468E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88468E">
        <w:fldChar w:fldCharType="begin"/>
      </w:r>
      <w:r w:rsidR="0088468E">
        <w:instrText xml:space="preserve"> REF _Ref440270568 \r \h  \* MERGEFORMAT </w:instrText>
      </w:r>
      <w:r w:rsidR="0088468E">
        <w:fldChar w:fldCharType="separate"/>
      </w:r>
      <w:r w:rsidR="004831FB">
        <w:t>4</w:t>
      </w:r>
      <w:r w:rsidR="0088468E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88468E">
        <w:fldChar w:fldCharType="begin"/>
      </w:r>
      <w:r w:rsidR="0088468E">
        <w:instrText xml:space="preserve"> REF _Ref305973574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88468E">
        <w:fldChar w:fldCharType="begin"/>
      </w:r>
      <w:r w:rsidR="0088468E">
        <w:instrText xml:space="preserve"> REF _Ref440270602 \r \h  \* MERGEFORMAT </w:instrText>
      </w:r>
      <w:r w:rsidR="0088468E">
        <w:fldChar w:fldCharType="separate"/>
      </w:r>
      <w:r w:rsidR="004831FB">
        <w:t>5</w:t>
      </w:r>
      <w:r w:rsidR="0088468E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Pr="0046025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_Ref440270637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1.1.6</w:t>
      </w:r>
      <w:r w:rsidR="0088468E">
        <w:fldChar w:fldCharType="end"/>
      </w:r>
      <w:r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_Ref440270651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1.1.7</w:t>
      </w:r>
      <w:r w:rsidR="0088468E">
        <w:fldChar w:fldCharType="end"/>
      </w:r>
      <w:r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_Ref440270663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1.1.8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r w:rsidRPr="0046025B">
        <w:rPr>
          <w:sz w:val="24"/>
          <w:szCs w:val="24"/>
        </w:rPr>
        <w:t xml:space="preserve">указанными в </w:t>
      </w:r>
      <w:proofErr w:type="spellStart"/>
      <w:r w:rsidRPr="0046025B">
        <w:rPr>
          <w:sz w:val="24"/>
          <w:szCs w:val="24"/>
        </w:rPr>
        <w:t>п.п</w:t>
      </w:r>
      <w:proofErr w:type="spellEnd"/>
      <w:r w:rsidRPr="0046025B">
        <w:rPr>
          <w:sz w:val="24"/>
          <w:szCs w:val="24"/>
        </w:rPr>
        <w:t xml:space="preserve">. </w:t>
      </w:r>
      <w:r w:rsidR="0088468E" w:rsidRPr="0046025B">
        <w:fldChar w:fldCharType="begin"/>
      </w:r>
      <w:r w:rsidR="0088468E" w:rsidRPr="0046025B">
        <w:instrText xml:space="preserve"> REF _Ref440270637 \r \h  \* MERGEFORMAT </w:instrText>
      </w:r>
      <w:r w:rsidR="0088468E" w:rsidRPr="0046025B">
        <w:fldChar w:fldCharType="separate"/>
      </w:r>
      <w:r w:rsidR="004831FB" w:rsidRPr="0046025B">
        <w:rPr>
          <w:sz w:val="24"/>
          <w:szCs w:val="24"/>
        </w:rPr>
        <w:t>1.1.6</w:t>
      </w:r>
      <w:r w:rsidR="0088468E" w:rsidRPr="0046025B">
        <w:fldChar w:fldCharType="end"/>
      </w:r>
      <w:r w:rsidR="008D2928" w:rsidRPr="0046025B">
        <w:rPr>
          <w:sz w:val="24"/>
          <w:szCs w:val="24"/>
        </w:rPr>
        <w:t xml:space="preserve">, </w:t>
      </w:r>
      <w:r w:rsidR="0088468E" w:rsidRPr="0046025B">
        <w:fldChar w:fldCharType="begin"/>
      </w:r>
      <w:r w:rsidR="0088468E" w:rsidRPr="0046025B">
        <w:instrText xml:space="preserve"> REF _Ref440270651 \r \h  \* MERGEFORMAT </w:instrText>
      </w:r>
      <w:r w:rsidR="0088468E" w:rsidRPr="0046025B">
        <w:fldChar w:fldCharType="separate"/>
      </w:r>
      <w:r w:rsidR="004831FB" w:rsidRPr="0046025B">
        <w:rPr>
          <w:sz w:val="24"/>
          <w:szCs w:val="24"/>
        </w:rPr>
        <w:t>1.1.7</w:t>
      </w:r>
      <w:r w:rsidR="0088468E" w:rsidRPr="0046025B">
        <w:fldChar w:fldCharType="end"/>
      </w:r>
      <w:r w:rsidR="008D2928" w:rsidRPr="0046025B">
        <w:rPr>
          <w:sz w:val="24"/>
          <w:szCs w:val="24"/>
        </w:rPr>
        <w:t xml:space="preserve">, </w:t>
      </w:r>
      <w:r w:rsidR="0088468E" w:rsidRPr="0046025B">
        <w:fldChar w:fldCharType="begin"/>
      </w:r>
      <w:r w:rsidR="0088468E" w:rsidRPr="0046025B">
        <w:instrText xml:space="preserve"> REF _Ref440270663 \r \h  \* MERGEFORMAT </w:instrText>
      </w:r>
      <w:r w:rsidR="0088468E" w:rsidRPr="0046025B">
        <w:fldChar w:fldCharType="separate"/>
      </w:r>
      <w:r w:rsidR="004831FB" w:rsidRPr="0046025B">
        <w:rPr>
          <w:sz w:val="24"/>
          <w:szCs w:val="24"/>
        </w:rPr>
        <w:t>1.1.8</w:t>
      </w:r>
      <w:r w:rsidR="0088468E" w:rsidRPr="0046025B">
        <w:fldChar w:fldCharType="end"/>
      </w:r>
      <w:r w:rsidRPr="0046025B">
        <w:rPr>
          <w:sz w:val="24"/>
          <w:szCs w:val="24"/>
        </w:rPr>
        <w:t xml:space="preserve"> настоящей Документации.</w:t>
      </w:r>
    </w:p>
    <w:p w:rsidR="0059260F" w:rsidRPr="00D053CF" w:rsidRDefault="0059260F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6025B">
        <w:rPr>
          <w:sz w:val="24"/>
          <w:szCs w:val="24"/>
        </w:rPr>
        <w:t>В случае</w:t>
      </w:r>
      <w:proofErr w:type="gramStart"/>
      <w:r w:rsidRPr="0046025B">
        <w:rPr>
          <w:sz w:val="24"/>
          <w:szCs w:val="24"/>
        </w:rPr>
        <w:t>,</w:t>
      </w:r>
      <w:proofErr w:type="gramEnd"/>
      <w:r w:rsidRPr="0046025B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</w:t>
      </w:r>
      <w:r w:rsidR="003A5A4D" w:rsidRPr="0046025B">
        <w:rPr>
          <w:sz w:val="24"/>
          <w:szCs w:val="24"/>
        </w:rPr>
        <w:t xml:space="preserve"> и объемом поставляемой продукции</w:t>
      </w:r>
      <w:r w:rsidRPr="0046025B">
        <w:rPr>
          <w:sz w:val="24"/>
          <w:szCs w:val="24"/>
        </w:rPr>
        <w:t>, указанными в Задании на логистику</w:t>
      </w:r>
      <w:r>
        <w:rPr>
          <w:sz w:val="24"/>
          <w:szCs w:val="24"/>
        </w:rPr>
        <w:t>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88468E">
        <w:fldChar w:fldCharType="begin"/>
      </w:r>
      <w:r w:rsidR="0088468E">
        <w:instrText xml:space="preserve"> REF _Ref440270637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1.1.6</w:t>
      </w:r>
      <w:r w:rsidR="0088468E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88468E">
        <w:fldChar w:fldCharType="begin"/>
      </w:r>
      <w:r w:rsidR="0088468E">
        <w:instrText xml:space="preserve"> REF _Ref440270663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1.1.8</w:t>
      </w:r>
      <w:r w:rsidR="0088468E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_Ref305973033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3.2</w:t>
      </w:r>
      <w:r w:rsidR="0088468E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88468E">
        <w:fldChar w:fldCharType="begin"/>
      </w:r>
      <w:r w:rsidR="0088468E">
        <w:instrText xml:space="preserve"> REF _Ref191386109 \n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3.3.2</w:t>
      </w:r>
      <w:r w:rsidR="0088468E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lastRenderedPageBreak/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88468E">
        <w:fldChar w:fldCharType="begin"/>
      </w:r>
      <w:r w:rsidR="0088468E">
        <w:instrText xml:space="preserve"> REF _Ref191386164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 xml:space="preserve"> 1.4.1 </w:t>
      </w:r>
      <w:r w:rsidR="0088468E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468E">
        <w:fldChar w:fldCharType="begin"/>
      </w:r>
      <w:r w:rsidR="0088468E">
        <w:instrText xml:space="preserve"> REF _Ref306978606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 xml:space="preserve"> 1.4.2 </w:t>
      </w:r>
      <w:r w:rsidR="0088468E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_Ref306114966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3.3.11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88468E">
        <w:fldChar w:fldCharType="begin"/>
      </w:r>
      <w:r w:rsidR="0088468E">
        <w:instrText xml:space="preserve"> REF _Ref440275279 \r \h  \* MERGEFORMAT </w:instrText>
      </w:r>
      <w:r w:rsidR="0088468E">
        <w:fldChar w:fldCharType="separate"/>
      </w:r>
      <w:r w:rsidR="004831FB" w:rsidRPr="004831FB">
        <w:rPr>
          <w:b w:val="0"/>
        </w:rPr>
        <w:t>1.1.5</w:t>
      </w:r>
      <w:r w:rsidR="0088468E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88468E">
        <w:fldChar w:fldCharType="begin"/>
      </w:r>
      <w:r w:rsidR="0088468E">
        <w:instrText xml:space="preserve"> REF _Ref440357740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3.3</w:t>
      </w:r>
      <w:r w:rsidR="0088468E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5.1</w:t>
      </w:r>
      <w:r w:rsidR="0088468E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88468E">
        <w:fldChar w:fldCharType="begin"/>
      </w:r>
      <w:r w:rsidR="0088468E">
        <w:instrText xml:space="preserve"> REF _Ref440284918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5.2</w:t>
      </w:r>
      <w:r w:rsidR="0088468E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5.3</w:t>
      </w:r>
      <w:r w:rsidR="0088468E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_Ref440284947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5.4</w:t>
      </w:r>
      <w:r w:rsidR="0088468E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5.5</w:t>
      </w:r>
      <w:r w:rsidR="0088468E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88468E">
        <w:fldChar w:fldCharType="begin"/>
      </w:r>
      <w:r w:rsidR="0088468E">
        <w:instrText xml:space="preserve"> REF _Ref305973250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3.6</w:t>
      </w:r>
      <w:r w:rsidR="0088468E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235064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235064">
        <w:fldChar w:fldCharType="separate"/>
      </w:r>
      <w:r w:rsidR="004831FB">
        <w:rPr>
          <w:b w:val="0"/>
          <w:szCs w:val="24"/>
        </w:rPr>
        <w:t>3.9</w:t>
      </w:r>
      <w:r w:rsidR="00235064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 w:val="0"/>
        </w:rPr>
        <w:t>5.5</w:t>
      </w:r>
      <w:r w:rsidR="0088468E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8468E">
        <w:fldChar w:fldCharType="begin"/>
      </w:r>
      <w:r w:rsidR="0088468E">
        <w:instrText xml:space="preserve"> REF _Ref440270867 \r \h  \* MERGEFORMAT </w:instrText>
      </w:r>
      <w:r w:rsidR="0088468E">
        <w:fldChar w:fldCharType="separate"/>
      </w:r>
      <w:r w:rsidR="004831FB" w:rsidRPr="004831FB">
        <w:rPr>
          <w:b w:val="0"/>
        </w:rPr>
        <w:t>2.2.3</w:t>
      </w:r>
      <w:r w:rsidR="0088468E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235064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235064">
        <w:rPr>
          <w:b w:val="0"/>
        </w:rPr>
      </w:r>
      <w:r w:rsidR="00235064">
        <w:rPr>
          <w:b w:val="0"/>
        </w:rPr>
        <w:fldChar w:fldCharType="separate"/>
      </w:r>
      <w:r w:rsidR="004831FB">
        <w:rPr>
          <w:b w:val="0"/>
        </w:rPr>
        <w:t>2.3.3</w:t>
      </w:r>
      <w:r w:rsidR="00235064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468E">
        <w:fldChar w:fldCharType="begin"/>
      </w:r>
      <w:r w:rsidR="0088468E">
        <w:instrText xml:space="preserve"> REF _Ref305973033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468E">
        <w:fldChar w:fldCharType="begin"/>
      </w:r>
      <w:r w:rsidR="0088468E">
        <w:instrText xml:space="preserve"> REF _Ref440357740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</w:t>
      </w:r>
      <w:r w:rsidR="0088468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88468E">
        <w:fldChar w:fldCharType="begin"/>
      </w:r>
      <w:r w:rsidR="0088468E">
        <w:instrText xml:space="preserve"> REF _Ref462236869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</w:t>
      </w:r>
      <w:r w:rsidR="0088468E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_Ref303683883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3.5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_Ref305973250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</w:t>
      </w:r>
      <w:r w:rsidR="0088468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88468E">
        <w:fldChar w:fldCharType="begin"/>
      </w:r>
      <w:r w:rsidR="0088468E">
        <w:instrText xml:space="preserve"> REF _Ref303250967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3.7</w:t>
      </w:r>
      <w:r w:rsidR="0088468E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235064">
        <w:fldChar w:fldCharType="separate"/>
      </w:r>
      <w:r w:rsidR="004831FB">
        <w:rPr>
          <w:bCs w:val="0"/>
          <w:sz w:val="24"/>
          <w:szCs w:val="24"/>
        </w:rPr>
        <w:t>3.9</w:t>
      </w:r>
      <w:r w:rsidR="00235064">
        <w:fldChar w:fldCharType="end"/>
      </w:r>
      <w:r w:rsidR="00235064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235064" w:rsidRPr="00D053CF">
        <w:rPr>
          <w:bCs w:val="0"/>
          <w:sz w:val="24"/>
          <w:szCs w:val="24"/>
        </w:rPr>
      </w:r>
      <w:r w:rsidR="00235064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235064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235064">
        <w:fldChar w:fldCharType="separate"/>
      </w:r>
      <w:r w:rsidR="004831FB">
        <w:rPr>
          <w:bCs w:val="0"/>
          <w:sz w:val="24"/>
          <w:szCs w:val="24"/>
        </w:rPr>
        <w:t>3.12</w:t>
      </w:r>
      <w:r w:rsidR="00235064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88468E">
        <w:fldChar w:fldCharType="begin"/>
      </w:r>
      <w:r w:rsidR="0088468E">
        <w:instrText xml:space="preserve"> REF _Ref472417185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3.13</w:t>
      </w:r>
      <w:r w:rsidR="0088468E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88468E">
        <w:fldChar w:fldCharType="begin"/>
      </w:r>
      <w:r w:rsidR="0088468E">
        <w:instrText xml:space="preserve"> REF _Ref306140451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3.14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88468E">
        <w:fldChar w:fldCharType="begin"/>
      </w:r>
      <w:r w:rsidR="0088468E">
        <w:instrText xml:space="preserve"> REF _Ref302563524 \n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1.1.1</w:t>
      </w:r>
      <w:r w:rsidR="0088468E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pacing w:val="-1"/>
          <w:sz w:val="24"/>
          <w:szCs w:val="24"/>
        </w:rPr>
        <w:t>5.3</w:t>
      </w:r>
      <w:r w:rsidR="0088468E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_Ref440271036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5.4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_Ref191386407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</w:t>
      </w:r>
      <w:r w:rsidR="0088468E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5.5</w:t>
      </w:r>
      <w:r w:rsidR="0088468E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5.1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88468E">
        <w:fldChar w:fldCharType="begin"/>
      </w:r>
      <w:r w:rsidR="0088468E">
        <w:instrText xml:space="preserve"> REF _Ref440271964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5.1.3</w:t>
      </w:r>
      <w:r w:rsidR="0088468E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_Ref440279062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а)</w:t>
      </w:r>
      <w:r w:rsidR="0088468E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3.3.8.3</w:t>
      </w:r>
      <w:r w:rsidR="0088468E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5.3</w:t>
      </w:r>
      <w:r w:rsidR="0088468E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_Ref440274913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5.2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_Ref440274902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5.4</w:t>
      </w:r>
      <w:r w:rsidR="0088468E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_Ref93264992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5.5</w:t>
      </w:r>
      <w:r w:rsidR="0088468E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88468E">
        <w:fldChar w:fldCharType="begin"/>
      </w:r>
      <w:r w:rsidR="0088468E">
        <w:instrText xml:space="preserve"> REF _Ref444162540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eastAsia="ru-RU"/>
        </w:rPr>
        <w:t>5.6.1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 w:rsidR="004831FB"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3.3.8.3</w:t>
      </w:r>
      <w:r w:rsidR="0088468E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_Ref440279062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а)</w:t>
      </w:r>
      <w:r w:rsidR="0088468E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_Ref440372317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в)</w:t>
      </w:r>
      <w:r w:rsidR="0088468E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_Ref440371826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е)</w:t>
      </w:r>
      <w:r w:rsidR="0088468E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_Ref440371846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ж)</w:t>
      </w:r>
      <w:r w:rsidR="0088468E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3.3.8.3</w:t>
      </w:r>
      <w:r w:rsidR="0088468E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468E">
        <w:fldChar w:fldCharType="begin"/>
      </w:r>
      <w:r w:rsidR="0088468E">
        <w:instrText xml:space="preserve"> REF _Ref462233515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3.3.10.7</w:t>
      </w:r>
      <w:r w:rsidR="0088468E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88468E">
        <w:fldChar w:fldCharType="begin"/>
      </w:r>
      <w:r w:rsidR="0088468E">
        <w:instrText xml:space="preserve"> REF _Ref440270602 \r \h  \* MERGEFORMAT </w:instrText>
      </w:r>
      <w:r w:rsidR="0088468E">
        <w:fldChar w:fldCharType="separate"/>
      </w:r>
      <w:r w:rsidR="004831FB">
        <w:t>5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468E">
        <w:fldChar w:fldCharType="begin"/>
      </w:r>
      <w:r w:rsidR="0088468E">
        <w:instrText xml:space="preserve"> REF _Ref191386419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pacing w:val="-1"/>
          <w:sz w:val="24"/>
          <w:szCs w:val="24"/>
        </w:rPr>
        <w:t>5.3</w:t>
      </w:r>
      <w:r w:rsidR="0088468E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Cs w:val="0"/>
          <w:spacing w:val="-1"/>
          <w:sz w:val="24"/>
          <w:szCs w:val="24"/>
        </w:rPr>
        <w:t>5.3</w:t>
      </w:r>
      <w:r w:rsidR="0088468E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88468E">
        <w:fldChar w:fldCharType="begin"/>
      </w:r>
      <w:r w:rsidR="0088468E">
        <w:instrText xml:space="preserve"> REF _Ref440271182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3.3.1.9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88468E">
        <w:fldChar w:fldCharType="begin"/>
      </w:r>
      <w:r w:rsidR="0088468E">
        <w:instrText xml:space="preserve"> REF _Ref440271036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5.4</w:t>
      </w:r>
      <w:r w:rsidR="0088468E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717F60" w:rsidRPr="00AD77A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AD77A3">
        <w:rPr>
          <w:b/>
          <w:bCs w:val="0"/>
          <w:sz w:val="24"/>
          <w:szCs w:val="24"/>
          <w:u w:val="single"/>
        </w:rPr>
        <w:t>По Лоту №1:</w:t>
      </w:r>
      <w:r w:rsidR="00717F60" w:rsidRPr="00AD77A3">
        <w:rPr>
          <w:bCs w:val="0"/>
          <w:sz w:val="24"/>
          <w:szCs w:val="24"/>
        </w:rPr>
        <w:t xml:space="preserve"> </w:t>
      </w:r>
      <w:r w:rsidR="00EF300F" w:rsidRPr="00AD77A3">
        <w:rPr>
          <w:b/>
          <w:sz w:val="24"/>
          <w:szCs w:val="24"/>
        </w:rPr>
        <w:t>1 614 700,00</w:t>
      </w:r>
      <w:r w:rsidR="00EF300F" w:rsidRPr="00AD77A3">
        <w:rPr>
          <w:sz w:val="24"/>
          <w:szCs w:val="24"/>
        </w:rPr>
        <w:t xml:space="preserve"> (Один миллион шестьсот четырнадцать тысяч семьсот) рублей 00 копеек РФ, без учета НДС; НДС составляет </w:t>
      </w:r>
      <w:r w:rsidR="00EF300F" w:rsidRPr="00AD77A3">
        <w:rPr>
          <w:b/>
          <w:sz w:val="24"/>
          <w:szCs w:val="24"/>
        </w:rPr>
        <w:t>290 646,00</w:t>
      </w:r>
      <w:r w:rsidR="00EF300F" w:rsidRPr="00AD77A3">
        <w:rPr>
          <w:sz w:val="24"/>
          <w:szCs w:val="24"/>
        </w:rPr>
        <w:t xml:space="preserve"> (Двести девяносто тысяч шестьсот сорок шесть) рублей 00 копеек РФ; </w:t>
      </w:r>
      <w:r w:rsidR="00EF300F" w:rsidRPr="00AD77A3">
        <w:rPr>
          <w:b/>
          <w:sz w:val="24"/>
          <w:szCs w:val="24"/>
        </w:rPr>
        <w:t>1 905 346,00</w:t>
      </w:r>
      <w:r w:rsidR="00EF300F" w:rsidRPr="00AD77A3">
        <w:rPr>
          <w:sz w:val="24"/>
          <w:szCs w:val="24"/>
        </w:rPr>
        <w:t xml:space="preserve"> (Один миллион девятьсот пять тысяч триста сорок шесть) рублей 00 копеек РФ, с учетом НДС.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468E">
        <w:fldChar w:fldCharType="begin"/>
      </w:r>
      <w:r w:rsidR="0088468E">
        <w:instrText xml:space="preserve"> REF _Ref306138385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3.6.4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468E">
        <w:fldChar w:fldCharType="begin"/>
      </w:r>
      <w:r w:rsidR="0088468E">
        <w:instrText xml:space="preserve"> REF _Ref465670219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3.11</w:t>
      </w:r>
      <w:r w:rsidR="0088468E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88468E">
        <w:fldChar w:fldCharType="begin"/>
      </w:r>
      <w:r w:rsidR="0088468E">
        <w:instrText xml:space="preserve"> REF _Ref440357582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1.1.2</w:t>
      </w:r>
      <w:r w:rsidR="0088468E">
        <w:fldChar w:fldCharType="end"/>
      </w:r>
      <w:r w:rsidR="00343106" w:rsidRPr="00FD4E6C">
        <w:rPr>
          <w:bCs w:val="0"/>
          <w:sz w:val="24"/>
          <w:szCs w:val="24"/>
        </w:rPr>
        <w:t xml:space="preserve">. Привлечение </w:t>
      </w:r>
      <w:proofErr w:type="spellStart"/>
      <w:r w:rsidR="00343106" w:rsidRPr="00FD4E6C">
        <w:rPr>
          <w:bCs w:val="0"/>
          <w:sz w:val="24"/>
          <w:szCs w:val="24"/>
        </w:rPr>
        <w:t>со</w:t>
      </w:r>
      <w:r w:rsidR="003B6795" w:rsidRPr="00FD4E6C">
        <w:rPr>
          <w:bCs w:val="0"/>
          <w:sz w:val="24"/>
          <w:szCs w:val="24"/>
        </w:rPr>
        <w:t>поставщиков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88468E">
        <w:fldChar w:fldCharType="begin"/>
      </w:r>
      <w:r w:rsidR="0088468E">
        <w:instrText xml:space="preserve"> REF _Ref440271628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3.3.9</w:t>
      </w:r>
      <w:r w:rsidR="0088468E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88468E">
        <w:fldChar w:fldCharType="begin"/>
      </w:r>
      <w:r w:rsidR="0088468E">
        <w:instrText xml:space="preserve"> REF _Ref191386461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3.3.10</w:t>
      </w:r>
      <w:r w:rsidR="0088468E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88468E">
        <w:fldChar w:fldCharType="begin"/>
      </w:r>
      <w:r w:rsidR="0088468E">
        <w:instrText xml:space="preserve"> REF _Ref440291364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3.3.8.1</w:t>
      </w:r>
      <w:r w:rsidR="0088468E">
        <w:fldChar w:fldCharType="end"/>
      </w:r>
      <w:r w:rsidRPr="00D053CF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_Ref303669127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D053CF">
        <w:rPr>
          <w:sz w:val="24"/>
          <w:szCs w:val="24"/>
        </w:rPr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  <w:proofErr w:type="gramEnd"/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_Ref440271964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5.1.3</w:t>
      </w:r>
      <w:r w:rsidR="0088468E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_Ref440272035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5.7</w:t>
      </w:r>
      <w:r w:rsidR="0088468E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_Ref440272051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5.7</w:t>
      </w:r>
      <w:r w:rsidR="004831FB">
        <w:t>.2.18</w:t>
      </w:r>
      <w:r w:rsidR="0088468E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_Ref440272119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5.6.1</w:t>
      </w:r>
      <w:r w:rsidR="0088468E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2350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rPr>
          <w:sz w:val="24"/>
          <w:szCs w:val="24"/>
        </w:rPr>
      </w:r>
      <w:r w:rsidR="00235064">
        <w:rPr>
          <w:sz w:val="24"/>
          <w:szCs w:val="24"/>
        </w:rPr>
        <w:fldChar w:fldCharType="separate"/>
      </w:r>
      <w:r w:rsidR="004831FB">
        <w:rPr>
          <w:sz w:val="24"/>
          <w:szCs w:val="24"/>
        </w:rPr>
        <w:t>5.6.2</w:t>
      </w:r>
      <w:r w:rsidR="00235064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_Ref440272274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5.9</w:t>
      </w:r>
      <w:r w:rsidR="0088468E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3.11.2</w:t>
      </w:r>
      <w:r w:rsidR="0088468E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proofErr w:type="spellStart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_Ref191386482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3.3.8.1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468E">
        <w:fldChar w:fldCharType="begin"/>
      </w:r>
      <w:r w:rsidR="0088468E">
        <w:instrText xml:space="preserve"> REF _Ref191386407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</w:t>
      </w:r>
      <w:r w:rsidR="0088468E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235064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235064">
        <w:fldChar w:fldCharType="separate"/>
      </w:r>
      <w:r w:rsidR="004831FB">
        <w:rPr>
          <w:bCs w:val="0"/>
          <w:sz w:val="24"/>
          <w:szCs w:val="24"/>
        </w:rPr>
        <w:t>3.3.8.2</w:t>
      </w:r>
      <w:r w:rsidR="00235064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88468E">
        <w:fldChar w:fldCharType="begin"/>
      </w:r>
      <w:r w:rsidR="0088468E">
        <w:instrText xml:space="preserve"> REF _Ref307563248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val="en-US"/>
        </w:rPr>
        <w:t>a</w:t>
      </w:r>
      <w:r w:rsidR="004831FB" w:rsidRPr="004831FB">
        <w:rPr>
          <w:bCs w:val="0"/>
          <w:sz w:val="24"/>
          <w:szCs w:val="24"/>
        </w:rPr>
        <w:t>)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88468E">
        <w:fldChar w:fldCharType="begin"/>
      </w:r>
      <w:r w:rsidR="0088468E">
        <w:instrText xml:space="preserve"> REF _Ref307563262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  <w:lang w:val="en-US"/>
        </w:rPr>
        <w:t>g</w:t>
      </w:r>
      <w:r w:rsidR="004831FB" w:rsidRPr="004831FB">
        <w:rPr>
          <w:bCs w:val="0"/>
          <w:sz w:val="24"/>
          <w:szCs w:val="24"/>
        </w:rPr>
        <w:t>)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88468E">
        <w:fldChar w:fldCharType="begin"/>
      </w:r>
      <w:r w:rsidR="0088468E">
        <w:instrText xml:space="preserve"> REF _Ref306032591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3.3.10.4</w:t>
      </w:r>
      <w:r w:rsidR="0088468E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_Ref303669127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3.3.8.2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_Ref465332160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и)</w:t>
      </w:r>
      <w:r w:rsidR="0088468E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88468E">
        <w:fldChar w:fldCharType="begin"/>
      </w:r>
      <w:r w:rsidR="0088468E">
        <w:instrText xml:space="preserve"> REF _Ref306005578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3.3.8.3</w:t>
      </w:r>
      <w:r w:rsidR="0088468E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_Ref440272510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5.10</w:t>
      </w:r>
      <w:r w:rsidR="0088468E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_Ref440291364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3.3.8.1</w:t>
      </w:r>
      <w:r w:rsidR="0088468E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 xml:space="preserve">и вправе обратиться </w:t>
      </w:r>
      <w:r w:rsidRPr="00D053CF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_Ref440969644 \r \h  \* MERGEFORMAT </w:instrText>
      </w:r>
      <w:r w:rsidR="0088468E">
        <w:fldChar w:fldCharType="separate"/>
      </w:r>
      <w:r w:rsidR="004831FB" w:rsidRPr="004831FB">
        <w:rPr>
          <w:bCs w:val="0"/>
          <w:iCs/>
          <w:sz w:val="24"/>
          <w:szCs w:val="24"/>
        </w:rPr>
        <w:t>3.3.12</w:t>
      </w:r>
      <w:r w:rsidR="0088468E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468E">
        <w:fldChar w:fldCharType="begin"/>
      </w:r>
      <w:r w:rsidR="0088468E">
        <w:instrText xml:space="preserve"> REF _Ref440289401 \r \h  \* MERGEFORMAT </w:instrText>
      </w:r>
      <w:r w:rsidR="0088468E">
        <w:fldChar w:fldCharType="separate"/>
      </w:r>
      <w:r w:rsidR="004831FB" w:rsidRPr="004831FB">
        <w:rPr>
          <w:bCs w:val="0"/>
          <w:iCs/>
          <w:sz w:val="24"/>
          <w:szCs w:val="24"/>
        </w:rPr>
        <w:t>3.3.13</w:t>
      </w:r>
      <w:r w:rsidR="0088468E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</w:t>
      </w:r>
      <w:r w:rsidRPr="00D053CF">
        <w:rPr>
          <w:bCs w:val="0"/>
          <w:sz w:val="24"/>
          <w:szCs w:val="24"/>
        </w:rPr>
        <w:lastRenderedPageBreak/>
        <w:t xml:space="preserve">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</w:t>
      </w:r>
      <w:r w:rsidR="002B5044" w:rsidRPr="00F946C4">
        <w:rPr>
          <w:b/>
          <w:bCs w:val="0"/>
          <w:sz w:val="24"/>
          <w:szCs w:val="24"/>
        </w:rPr>
        <w:t xml:space="preserve">минут </w:t>
      </w:r>
      <w:r w:rsidR="005818B2" w:rsidRPr="00F946C4">
        <w:rPr>
          <w:b/>
          <w:bCs w:val="0"/>
          <w:sz w:val="24"/>
          <w:szCs w:val="24"/>
        </w:rPr>
        <w:t>1</w:t>
      </w:r>
      <w:r w:rsidR="00EF300F" w:rsidRPr="00F946C4">
        <w:rPr>
          <w:b/>
          <w:bCs w:val="0"/>
          <w:sz w:val="24"/>
          <w:szCs w:val="24"/>
        </w:rPr>
        <w:t>2</w:t>
      </w:r>
      <w:r w:rsidR="002B5044" w:rsidRPr="00F946C4">
        <w:rPr>
          <w:b/>
          <w:bCs w:val="0"/>
          <w:sz w:val="24"/>
          <w:szCs w:val="24"/>
        </w:rPr>
        <w:t xml:space="preserve"> </w:t>
      </w:r>
      <w:r w:rsidR="00EF300F" w:rsidRPr="00F946C4">
        <w:rPr>
          <w:b/>
          <w:bCs w:val="0"/>
          <w:sz w:val="24"/>
          <w:szCs w:val="24"/>
        </w:rPr>
        <w:t>декабр</w:t>
      </w:r>
      <w:r w:rsidR="002B5044" w:rsidRPr="00F946C4">
        <w:rPr>
          <w:b/>
          <w:bCs w:val="0"/>
          <w:sz w:val="24"/>
          <w:szCs w:val="24"/>
        </w:rPr>
        <w:t>я 201</w:t>
      </w:r>
      <w:r w:rsidR="00773E05" w:rsidRPr="00F946C4">
        <w:rPr>
          <w:b/>
          <w:bCs w:val="0"/>
          <w:sz w:val="24"/>
          <w:szCs w:val="24"/>
        </w:rPr>
        <w:t>7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5.1</w:t>
      </w:r>
      <w:r w:rsidR="0088468E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88468E">
        <w:fldChar w:fldCharType="begin"/>
      </w:r>
      <w:r w:rsidR="0088468E">
        <w:instrText xml:space="preserve"> REF _Ref440289953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3.4.1.3</w:t>
      </w:r>
      <w:r w:rsidR="0088468E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468E">
        <w:fldChar w:fldCharType="begin"/>
      </w:r>
      <w:r w:rsidR="0088468E">
        <w:instrText xml:space="preserve"> REF _Ref55279015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3.3.1.6</w:t>
      </w:r>
      <w:r w:rsidR="0088468E">
        <w:fldChar w:fldCharType="end"/>
      </w:r>
      <w:r w:rsidRPr="00D053CF">
        <w:rPr>
          <w:sz w:val="24"/>
          <w:szCs w:val="24"/>
        </w:rPr>
        <w:t xml:space="preserve">, </w:t>
      </w:r>
      <w:r w:rsidR="0088468E">
        <w:fldChar w:fldCharType="begin"/>
      </w:r>
      <w:r w:rsidR="0088468E">
        <w:instrText xml:space="preserve"> REF _Ref195087786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3.3.1.7</w:t>
      </w:r>
      <w:r w:rsidR="0088468E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</w:t>
      </w:r>
      <w:r w:rsidR="00717F60" w:rsidRPr="00D053CF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468E">
        <w:fldChar w:fldCharType="begin"/>
      </w:r>
      <w:r w:rsidR="0088468E">
        <w:instrText xml:space="preserve"> REF _Ref93089454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3.6.2</w:t>
      </w:r>
      <w:r w:rsidR="0088468E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468E">
        <w:fldChar w:fldCharType="begin"/>
      </w:r>
      <w:r w:rsidR="0088468E">
        <w:instrText xml:space="preserve"> REF _Ref303670674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3.6.3</w:t>
      </w:r>
      <w:r w:rsidR="0088468E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_Ref306138385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3.6.4</w:t>
      </w:r>
      <w:r w:rsidR="0088468E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7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7"/>
    </w:p>
    <w:p w:rsidR="00775238" w:rsidRPr="00D053CF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D053CF">
        <w:rPr>
          <w:sz w:val="24"/>
          <w:szCs w:val="24"/>
        </w:rPr>
        <w:t>;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D053CF">
        <w:rPr>
          <w:sz w:val="24"/>
          <w:szCs w:val="24"/>
        </w:rPr>
        <w:t xml:space="preserve"> </w:t>
      </w:r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D053CF">
        <w:rPr>
          <w:sz w:val="24"/>
          <w:szCs w:val="24"/>
        </w:rPr>
        <w:t>;</w:t>
      </w:r>
    </w:p>
    <w:p w:rsidR="00AE57F2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D053CF">
        <w:rPr>
          <w:sz w:val="24"/>
          <w:szCs w:val="24"/>
        </w:rPr>
        <w:t xml:space="preserve"> которых не согласился Участник;</w:t>
      </w:r>
    </w:p>
    <w:p w:rsidR="00BE26DC" w:rsidRPr="00D053CF" w:rsidRDefault="00BE26DC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поданы с нарушением порядка подачи </w:t>
      </w:r>
      <w:r w:rsidR="007813AA" w:rsidRPr="00D053CF">
        <w:rPr>
          <w:sz w:val="24"/>
          <w:szCs w:val="24"/>
        </w:rPr>
        <w:t xml:space="preserve">Заявок, установленного </w:t>
      </w:r>
      <w:r w:rsidR="006E2794" w:rsidRPr="00D053CF">
        <w:rPr>
          <w:sz w:val="24"/>
          <w:szCs w:val="24"/>
        </w:rPr>
        <w:t xml:space="preserve">в настоящей </w:t>
      </w:r>
      <w:r w:rsidR="006E2794" w:rsidRPr="00D053CF">
        <w:rPr>
          <w:sz w:val="24"/>
          <w:szCs w:val="24"/>
        </w:rPr>
        <w:lastRenderedPageBreak/>
        <w:t>документации;</w:t>
      </w:r>
      <w:proofErr w:type="gramEnd"/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19" w:name="_Ref303670674"/>
      <w:bookmarkStart w:id="620" w:name="_Toc439323713"/>
      <w:bookmarkStart w:id="621" w:name="_Toc440297047"/>
      <w:bookmarkStart w:id="622" w:name="_Toc440356608"/>
      <w:bookmarkStart w:id="623" w:name="_Toc440631743"/>
      <w:bookmarkStart w:id="624" w:name="_Toc440876528"/>
      <w:bookmarkStart w:id="625" w:name="_Toc441130600"/>
      <w:bookmarkStart w:id="626" w:name="_Toc441157103"/>
      <w:bookmarkStart w:id="627" w:name="_Toc447292122"/>
      <w:bookmarkStart w:id="628" w:name="_Toc462234880"/>
      <w:bookmarkStart w:id="629" w:name="_Toc466966846"/>
      <w:bookmarkStart w:id="630" w:name="_Toc468806096"/>
      <w:bookmarkStart w:id="631" w:name="_Toc469480363"/>
      <w:bookmarkStart w:id="632" w:name="_Toc472416879"/>
      <w:bookmarkStart w:id="633" w:name="_Toc498523109"/>
      <w:r w:rsidRPr="00D053CF">
        <w:rPr>
          <w:szCs w:val="24"/>
        </w:rPr>
        <w:t>Проведение переговоров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4" w:name="_Ref306138385"/>
      <w:bookmarkStart w:id="635" w:name="_Toc439323714"/>
      <w:bookmarkStart w:id="636" w:name="_Toc440297048"/>
      <w:bookmarkStart w:id="637" w:name="_Toc440356609"/>
      <w:bookmarkStart w:id="638" w:name="_Toc440631744"/>
      <w:bookmarkStart w:id="639" w:name="_Toc440876529"/>
      <w:bookmarkStart w:id="640" w:name="_Toc441130601"/>
      <w:bookmarkStart w:id="641" w:name="_Toc441157104"/>
      <w:bookmarkStart w:id="642" w:name="_Toc447292123"/>
      <w:bookmarkStart w:id="643" w:name="_Toc462234881"/>
      <w:bookmarkStart w:id="644" w:name="_Toc466966847"/>
      <w:bookmarkStart w:id="645" w:name="_Toc468806097"/>
      <w:bookmarkStart w:id="646" w:name="_Toc469480364"/>
      <w:bookmarkStart w:id="647" w:name="_Toc472416880"/>
      <w:bookmarkStart w:id="648" w:name="_Toc498523110"/>
      <w:r w:rsidRPr="00D053CF">
        <w:rPr>
          <w:szCs w:val="24"/>
        </w:rPr>
        <w:t>Оценочная стадия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88468E">
        <w:fldChar w:fldCharType="begin"/>
      </w:r>
      <w:r w:rsidR="0088468E">
        <w:instrText xml:space="preserve"> REF _Ref471821960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3.8</w:t>
      </w:r>
      <w:r w:rsidR="0088468E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49" w:name="_Ref303250967"/>
      <w:bookmarkStart w:id="650" w:name="_Toc305697378"/>
      <w:bookmarkStart w:id="651" w:name="_Toc498523111"/>
      <w:bookmarkStart w:id="652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49"/>
      <w:bookmarkEnd w:id="650"/>
      <w:bookmarkEnd w:id="651"/>
      <w:r w:rsidRPr="00D053CF">
        <w:t xml:space="preserve"> </w:t>
      </w:r>
    </w:p>
    <w:bookmarkEnd w:id="652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3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3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4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</w:t>
      </w:r>
      <w:r w:rsidRPr="00D053CF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468E">
        <w:fldChar w:fldCharType="begin"/>
      </w:r>
      <w:r w:rsidR="0088468E">
        <w:instrText xml:space="preserve"> REF _Ref465849801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  <w:lang w:eastAsia="ru-RU"/>
        </w:rPr>
        <w:t>3.7.9</w:t>
      </w:r>
      <w:r w:rsidR="0088468E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8468E">
        <w:fldChar w:fldCharType="begin"/>
      </w:r>
      <w:r w:rsidR="0088468E">
        <w:instrText xml:space="preserve"> REF _Ref306352987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  <w:lang w:eastAsia="ru-RU"/>
        </w:rPr>
        <w:t>3.7.3</w:t>
      </w:r>
      <w:r w:rsidR="0088468E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88468E">
        <w:fldChar w:fldCharType="begin"/>
      </w:r>
      <w:r w:rsidR="0088468E">
        <w:instrText xml:space="preserve"> REF _Ref306353005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  <w:lang w:eastAsia="ru-RU"/>
        </w:rPr>
        <w:t>3.7.5</w:t>
      </w:r>
      <w:r w:rsidR="0088468E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5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6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468E">
        <w:fldChar w:fldCharType="begin"/>
      </w:r>
      <w:r w:rsidR="0088468E">
        <w:instrText xml:space="preserve"> REF _Ref465670219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</w:t>
      </w:r>
      <w:r w:rsidR="0088468E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_Ref468805718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3.7.8</w:t>
      </w:r>
      <w:r w:rsidR="0088468E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3.11.2</w:t>
      </w:r>
      <w:r w:rsidR="0088468E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3.11.2</w:t>
      </w:r>
      <w:r w:rsidR="0088468E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7" w:name="_Ref471821960"/>
      <w:bookmarkStart w:id="658" w:name="_Toc471986593"/>
      <w:bookmarkStart w:id="659" w:name="_Toc472409204"/>
      <w:bookmarkStart w:id="660" w:name="_Toc472411818"/>
      <w:bookmarkStart w:id="661" w:name="_Toc498523112"/>
      <w:bookmarkStart w:id="662" w:name="_Ref303681924"/>
      <w:bookmarkStart w:id="663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7"/>
      <w:bookmarkEnd w:id="658"/>
      <w:bookmarkEnd w:id="659"/>
      <w:bookmarkEnd w:id="660"/>
      <w:bookmarkEnd w:id="661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3C6D0A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8468E">
        <w:fldChar w:fldCharType="begin"/>
      </w:r>
      <w:r w:rsidR="0088468E">
        <w:instrText xml:space="preserve"> REF _Ref303251044 \r \h  \* MERGEFORMAT </w:instrText>
      </w:r>
      <w:r w:rsidR="0088468E">
        <w:fldChar w:fldCharType="separate"/>
      </w:r>
      <w:r w:rsidR="004831FB" w:rsidRPr="004831FB">
        <w:rPr>
          <w:rFonts w:ascii="Times New Roman" w:hAnsi="Times New Roman" w:cs="Times New Roman"/>
          <w:sz w:val="24"/>
          <w:szCs w:val="24"/>
        </w:rPr>
        <w:t>3.10</w:t>
      </w:r>
      <w:r w:rsidR="0088468E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макс) ед.) на коэффициент изменения начальной (максимальной) цены договора по результатам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88468E">
        <w:fldChar w:fldCharType="begin"/>
      </w:r>
      <w:r w:rsidR="0088468E">
        <w:instrText xml:space="preserve"> REF _Ref472416470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3.3.7.1</w:t>
      </w:r>
      <w:r w:rsidR="0088468E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72416955"/>
      <w:bookmarkStart w:id="665" w:name="_Ref472416971"/>
      <w:bookmarkStart w:id="666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2"/>
      <w:bookmarkEnd w:id="663"/>
      <w:bookmarkEnd w:id="664"/>
      <w:bookmarkEnd w:id="665"/>
      <w:bookmarkEnd w:id="666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7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lastRenderedPageBreak/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7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251044"/>
      <w:bookmarkStart w:id="669" w:name="_Toc498523114"/>
      <w:bookmarkStart w:id="670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8"/>
      <w:bookmarkEnd w:id="669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1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1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2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3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3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68462453"/>
      <w:bookmarkStart w:id="675" w:name="_Toc468441704"/>
      <w:bookmarkStart w:id="676" w:name="_Ref465670219"/>
      <w:bookmarkStart w:id="677" w:name="_Toc498523115"/>
      <w:bookmarkStart w:id="678" w:name="_Ref303683929"/>
      <w:r w:rsidRPr="00FD4E6C">
        <w:rPr>
          <w:bCs w:val="0"/>
        </w:rPr>
        <w:t>Антидемпинговые меры</w:t>
      </w:r>
      <w:bookmarkEnd w:id="674"/>
      <w:bookmarkEnd w:id="675"/>
      <w:bookmarkEnd w:id="676"/>
      <w:bookmarkEnd w:id="677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88468E">
        <w:fldChar w:fldCharType="begin"/>
      </w:r>
      <w:r w:rsidR="0088468E">
        <w:instrText xml:space="preserve"> REF _Ref468805747 \r \h  \* MERGEFORMAT </w:instrText>
      </w:r>
      <w:r w:rsidR="0088468E">
        <w:fldChar w:fldCharType="separate"/>
      </w:r>
      <w:r w:rsidR="004831FB" w:rsidRPr="004831FB">
        <w:rPr>
          <w:rFonts w:eastAsia="Times New Roman,Italic"/>
          <w:iCs/>
          <w:sz w:val="24"/>
          <w:szCs w:val="24"/>
        </w:rPr>
        <w:t>3.3.7</w:t>
      </w:r>
      <w:r w:rsidR="0088468E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9" w:name="_Ref465675151"/>
      <w:r w:rsidRPr="00FD4E6C">
        <w:rPr>
          <w:rFonts w:eastAsia="Times New Roman,Italic"/>
          <w:bCs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79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88468E">
        <w:fldChar w:fldCharType="begin"/>
      </w:r>
      <w:r w:rsidR="0088468E">
        <w:instrText xml:space="preserve"> REF _Ref465675151 \r \h  \* MERGEFORMAT </w:instrText>
      </w:r>
      <w:r w:rsidR="0088468E">
        <w:fldChar w:fldCharType="separate"/>
      </w:r>
      <w:r w:rsidR="004831FB" w:rsidRPr="004831FB">
        <w:rPr>
          <w:rFonts w:eastAsia="Times New Roman,Italic"/>
          <w:bCs/>
          <w:iCs/>
          <w:sz w:val="24"/>
          <w:szCs w:val="24"/>
        </w:rPr>
        <w:t>3.11.2</w:t>
      </w:r>
      <w:r w:rsidR="0088468E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88468E">
        <w:fldChar w:fldCharType="begin"/>
      </w:r>
      <w:r w:rsidR="0088468E">
        <w:instrText xml:space="preserve"> REF _Ref468805797 \r \h  \* MERGEFORMAT </w:instrText>
      </w:r>
      <w:r w:rsidR="0088468E">
        <w:fldChar w:fldCharType="separate"/>
      </w:r>
      <w:r w:rsidR="004831FB" w:rsidRPr="004831FB">
        <w:rPr>
          <w:rFonts w:eastAsia="Times New Roman,Italic"/>
          <w:bCs/>
          <w:iCs/>
          <w:sz w:val="24"/>
          <w:szCs w:val="24"/>
        </w:rPr>
        <w:t>3.6.2.5</w:t>
      </w:r>
      <w:r w:rsidR="0088468E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Pr="007310E1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_Ref472417478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3.13.4</w:t>
      </w:r>
      <w:r w:rsidR="0088468E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="00F91CA3" w:rsidRPr="007310E1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_Ref472417478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3.13.4</w:t>
      </w:r>
      <w:r w:rsidR="0088468E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68805820"/>
      <w:bookmarkStart w:id="681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0"/>
      <w:bookmarkEnd w:id="678"/>
      <w:bookmarkEnd w:id="680"/>
      <w:bookmarkEnd w:id="681"/>
    </w:p>
    <w:p w:rsidR="00717F60" w:rsidRPr="00D053CF" w:rsidRDefault="00717F60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053C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053CF">
        <w:rPr>
          <w:bCs w:val="0"/>
          <w:i/>
          <w:sz w:val="24"/>
          <w:szCs w:val="24"/>
        </w:rPr>
        <w:t>Извещени</w:t>
      </w:r>
      <w:r w:rsidRPr="00D053CF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лучшей,</w:t>
      </w:r>
      <w:r w:rsidRPr="00D053CF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053CF">
        <w:rPr>
          <w:bCs w:val="0"/>
          <w:i/>
          <w:sz w:val="24"/>
          <w:szCs w:val="24"/>
        </w:rPr>
        <w:t>д</w:t>
      </w:r>
      <w:r w:rsidR="00123C70" w:rsidRPr="00D053CF">
        <w:rPr>
          <w:bCs w:val="0"/>
          <w:i/>
          <w:sz w:val="24"/>
          <w:szCs w:val="24"/>
        </w:rPr>
        <w:t>оговор</w:t>
      </w:r>
      <w:r w:rsidRPr="00D053CF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053CF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053CF">
        <w:rPr>
          <w:bCs w:val="0"/>
          <w:i/>
          <w:sz w:val="24"/>
          <w:szCs w:val="24"/>
        </w:rPr>
        <w:t>й части</w:t>
      </w:r>
      <w:r w:rsidRPr="00D053CF">
        <w:rPr>
          <w:bCs w:val="0"/>
          <w:i/>
          <w:sz w:val="24"/>
          <w:szCs w:val="24"/>
        </w:rPr>
        <w:t xml:space="preserve"> </w:t>
      </w:r>
      <w:r w:rsidR="004B5EB3" w:rsidRPr="00D053CF">
        <w:rPr>
          <w:bCs w:val="0"/>
          <w:i/>
          <w:sz w:val="24"/>
          <w:szCs w:val="24"/>
        </w:rPr>
        <w:t>Заявк</w:t>
      </w:r>
      <w:r w:rsidRPr="00D053CF">
        <w:rPr>
          <w:bCs w:val="0"/>
          <w:i/>
          <w:sz w:val="24"/>
          <w:szCs w:val="24"/>
        </w:rPr>
        <w:t>и</w:t>
      </w:r>
      <w:r w:rsidR="0087407B" w:rsidRPr="00D053CF">
        <w:rPr>
          <w:bCs w:val="0"/>
          <w:i/>
          <w:sz w:val="24"/>
          <w:szCs w:val="24"/>
        </w:rPr>
        <w:t>, признанной лучшей</w:t>
      </w:r>
      <w:r w:rsidRPr="00D053CF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053CF">
        <w:rPr>
          <w:bCs w:val="0"/>
          <w:i/>
          <w:sz w:val="24"/>
          <w:szCs w:val="24"/>
        </w:rPr>
        <w:t>Участник</w:t>
      </w:r>
      <w:r w:rsidR="0087407B" w:rsidRPr="00D053CF">
        <w:rPr>
          <w:bCs w:val="0"/>
          <w:i/>
          <w:sz w:val="24"/>
          <w:szCs w:val="24"/>
        </w:rPr>
        <w:t xml:space="preserve">у </w:t>
      </w:r>
      <w:r w:rsidRPr="00D053CF">
        <w:rPr>
          <w:bCs w:val="0"/>
          <w:i/>
          <w:sz w:val="24"/>
          <w:szCs w:val="24"/>
        </w:rPr>
        <w:t>запроса предложений</w:t>
      </w:r>
      <w:r w:rsidR="0087407B" w:rsidRPr="00D053CF">
        <w:rPr>
          <w:bCs w:val="0"/>
          <w:i/>
          <w:sz w:val="24"/>
          <w:szCs w:val="24"/>
        </w:rPr>
        <w:t xml:space="preserve">, </w:t>
      </w:r>
      <w:r w:rsidR="0087407B" w:rsidRPr="00D053CF">
        <w:rPr>
          <w:i/>
          <w:sz w:val="24"/>
          <w:szCs w:val="24"/>
        </w:rPr>
        <w:t xml:space="preserve">чья </w:t>
      </w:r>
      <w:r w:rsidR="004B5EB3" w:rsidRPr="00D053CF">
        <w:rPr>
          <w:i/>
          <w:sz w:val="24"/>
          <w:szCs w:val="24"/>
        </w:rPr>
        <w:t>Заявк</w:t>
      </w:r>
      <w:r w:rsidR="0087407B" w:rsidRPr="00D053CF">
        <w:rPr>
          <w:i/>
          <w:sz w:val="24"/>
          <w:szCs w:val="24"/>
        </w:rPr>
        <w:t>а признана лучшей,</w:t>
      </w:r>
      <w:r w:rsidRPr="00D053CF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053CF">
        <w:rPr>
          <w:bCs w:val="0"/>
          <w:sz w:val="24"/>
          <w:szCs w:val="24"/>
        </w:rPr>
        <w:t>.</w:t>
      </w:r>
      <w:proofErr w:type="gramEnd"/>
    </w:p>
    <w:p w:rsidR="00717F60" w:rsidRPr="00D053CF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053CF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053CF">
        <w:rPr>
          <w:rStyle w:val="adskobk"/>
          <w:i/>
          <w:sz w:val="24"/>
          <w:szCs w:val="24"/>
        </w:rPr>
        <w:t>д</w:t>
      </w:r>
      <w:r w:rsidR="00123C70" w:rsidRPr="00D053CF">
        <w:rPr>
          <w:rStyle w:val="adskobk"/>
          <w:i/>
          <w:sz w:val="24"/>
          <w:szCs w:val="24"/>
        </w:rPr>
        <w:t>оговор</w:t>
      </w:r>
      <w:r w:rsidRPr="00D053CF">
        <w:rPr>
          <w:rStyle w:val="adskobk"/>
          <w:i/>
          <w:sz w:val="24"/>
          <w:szCs w:val="24"/>
        </w:rPr>
        <w:t>ных переговоров</w:t>
      </w:r>
      <w:r w:rsidR="00E60F8E" w:rsidRPr="00D053CF">
        <w:rPr>
          <w:rStyle w:val="adskobk"/>
          <w:i/>
          <w:sz w:val="24"/>
          <w:szCs w:val="24"/>
        </w:rPr>
        <w:t>,</w:t>
      </w:r>
      <w:r w:rsidR="00E60F8E" w:rsidRPr="00D053CF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053CF">
        <w:rPr>
          <w:rStyle w:val="adskobk"/>
          <w:i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2" w:name="_Ref294695403"/>
      <w:bookmarkStart w:id="683" w:name="_Ref306320315"/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 между Заказчиком и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ом, чья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 xml:space="preserve">а признана лучшей,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2"/>
      <w:bookmarkEnd w:id="683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4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88468E">
        <w:fldChar w:fldCharType="begin"/>
      </w:r>
      <w:r w:rsidR="0088468E">
        <w:instrText xml:space="preserve"> REF _Ref465670219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3.11</w:t>
      </w:r>
      <w:r w:rsidR="0088468E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b/>
          <w:bCs w:val="0"/>
          <w:sz w:val="24"/>
          <w:szCs w:val="24"/>
        </w:rPr>
        <w:t>3.13.2</w:t>
      </w:r>
      <w:r w:rsidR="0088468E">
        <w:fldChar w:fldCharType="end"/>
      </w:r>
      <w:r w:rsidRPr="00F91CA3">
        <w:rPr>
          <w:sz w:val="24"/>
          <w:szCs w:val="24"/>
        </w:rPr>
        <w:t>-</w:t>
      </w:r>
      <w:r w:rsidR="0088468E">
        <w:fldChar w:fldCharType="begin"/>
      </w:r>
      <w:r w:rsidR="0088468E">
        <w:instrText xml:space="preserve"> REF _Ref472417478 \r \h  \* MERGEFORMAT </w:instrText>
      </w:r>
      <w:r w:rsidR="0088468E">
        <w:fldChar w:fldCharType="separate"/>
      </w:r>
      <w:r w:rsidR="004831FB" w:rsidRPr="004831FB">
        <w:rPr>
          <w:b/>
          <w:sz w:val="24"/>
          <w:szCs w:val="24"/>
        </w:rPr>
        <w:t>3.13.4</w:t>
      </w:r>
      <w:r w:rsidR="0088468E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4"/>
      <w:bookmarkEnd w:id="685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88468E">
        <w:fldChar w:fldCharType="begin"/>
      </w:r>
      <w:r w:rsidR="0088468E">
        <w:instrText xml:space="preserve"> REF _Ref294695546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 xml:space="preserve"> 1.2.6 </w:t>
      </w:r>
      <w:r w:rsidR="0088468E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_Ref294695403 \n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3.12.3</w:t>
      </w:r>
      <w:r w:rsidR="0088468E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235064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235064">
        <w:rPr>
          <w:bCs w:val="0"/>
          <w:sz w:val="24"/>
          <w:szCs w:val="24"/>
        </w:rPr>
      </w:r>
      <w:r w:rsidR="00235064">
        <w:rPr>
          <w:bCs w:val="0"/>
          <w:sz w:val="24"/>
          <w:szCs w:val="24"/>
        </w:rPr>
        <w:fldChar w:fldCharType="separate"/>
      </w:r>
      <w:r w:rsidR="004831FB">
        <w:rPr>
          <w:bCs w:val="0"/>
          <w:sz w:val="24"/>
          <w:szCs w:val="24"/>
        </w:rPr>
        <w:t>3.13</w:t>
      </w:r>
      <w:r w:rsidR="00235064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88468E">
        <w:fldChar w:fldCharType="begin"/>
      </w:r>
      <w:r w:rsidR="0088468E">
        <w:instrText xml:space="preserve"> REF _Ref466909528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3.3.8.9</w:t>
      </w:r>
      <w:r w:rsidR="0088468E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6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_Ref468805899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3.12.5</w:t>
      </w:r>
      <w:r w:rsidR="0088468E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6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Toc181693189"/>
      <w:bookmarkStart w:id="689" w:name="_Ref190680463"/>
      <w:bookmarkStart w:id="690" w:name="_Ref306140410"/>
      <w:bookmarkStart w:id="691" w:name="_Ref306142159"/>
      <w:bookmarkStart w:id="692" w:name="_Ref468202077"/>
      <w:bookmarkStart w:id="693" w:name="_Ref303102866"/>
      <w:bookmarkStart w:id="694" w:name="_Toc305835589"/>
      <w:bookmarkStart w:id="695" w:name="_Ref303683952"/>
      <w:bookmarkStart w:id="696" w:name="__RefNumPara__840_922829174"/>
      <w:bookmarkEnd w:id="687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</w:t>
      </w:r>
      <w:r w:rsidRPr="003C6D0A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88468E">
        <w:fldChar w:fldCharType="begin"/>
      </w:r>
      <w:r w:rsidR="0088468E">
        <w:instrText xml:space="preserve"> REF _Ref471821960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3.8</w:t>
      </w:r>
      <w:r w:rsidR="0088468E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2417185"/>
      <w:bookmarkStart w:id="698" w:name="_Ref472417616"/>
      <w:bookmarkStart w:id="699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8"/>
      <w:bookmarkEnd w:id="689"/>
      <w:bookmarkEnd w:id="690"/>
      <w:bookmarkEnd w:id="691"/>
      <w:bookmarkEnd w:id="692"/>
      <w:bookmarkEnd w:id="697"/>
      <w:bookmarkEnd w:id="698"/>
      <w:bookmarkEnd w:id="699"/>
      <w:r w:rsidRPr="003C6D0A">
        <w:t xml:space="preserve"> </w:t>
      </w:r>
      <w:bookmarkEnd w:id="693"/>
      <w:bookmarkEnd w:id="694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88468E">
        <w:fldChar w:fldCharType="begin"/>
      </w:r>
      <w:r w:rsidR="0088468E">
        <w:instrText xml:space="preserve"> REF _Ref440272931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0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0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88468E">
        <w:fldChar w:fldCharType="begin"/>
      </w:r>
      <w:r w:rsidR="0088468E">
        <w:instrText xml:space="preserve"> REF _Ref468974799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3.13.3.1</w:t>
      </w:r>
      <w:r w:rsidR="0088468E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8468E">
        <w:fldChar w:fldCharType="begin"/>
      </w:r>
      <w:r w:rsidR="0088468E">
        <w:instrText xml:space="preserve"> REF _Ref440272931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88468E">
        <w:fldChar w:fldCharType="begin"/>
      </w:r>
      <w:r w:rsidR="0088468E">
        <w:instrText xml:space="preserve"> REF _Ref465437572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3.13.2</w:t>
      </w:r>
      <w:r w:rsidR="0088468E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88468E">
        <w:fldChar w:fldCharType="begin"/>
      </w:r>
      <w:r w:rsidR="0088468E">
        <w:instrText xml:space="preserve"> REF _Ref468805820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3.12</w:t>
      </w:r>
      <w:r w:rsidR="0088468E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1" w:name="_Ref468974799"/>
      <w:bookmarkStart w:id="702" w:name="_Ref465440181"/>
      <w:r w:rsidRPr="00A222A8">
        <w:rPr>
          <w:sz w:val="24"/>
          <w:szCs w:val="24"/>
        </w:rPr>
        <w:t>Реквизиты Заказчика:</w:t>
      </w:r>
      <w:bookmarkEnd w:id="701"/>
    </w:p>
    <w:p w:rsidR="00A222A8" w:rsidRPr="007713F0" w:rsidRDefault="00A222A8" w:rsidP="00FD4E6C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7713F0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778"/>
        <w:jc w:val="center"/>
        <w:rPr>
          <w:sz w:val="24"/>
          <w:szCs w:val="24"/>
        </w:rPr>
      </w:pPr>
      <w:r w:rsidRPr="007713F0">
        <w:rPr>
          <w:sz w:val="24"/>
          <w:szCs w:val="24"/>
        </w:rPr>
        <w:t>127018, Россия, г. Москва, ул. 2-я Ямская, д.4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ИНН 6901067107 КПП 997450001 (771501001)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ОГРН 1046900099498, 17/12/2004, МИФНС №1 по Тверской области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Филиал ПАО «МРСК Центра» - «Воронежэнерго»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C635C5">
        <w:rPr>
          <w:sz w:val="24"/>
          <w:szCs w:val="24"/>
        </w:rPr>
        <w:t>Арзамасская</w:t>
      </w:r>
      <w:proofErr w:type="spellEnd"/>
      <w:proofErr w:type="gramEnd"/>
      <w:r w:rsidRPr="00C635C5">
        <w:rPr>
          <w:sz w:val="24"/>
          <w:szCs w:val="24"/>
        </w:rPr>
        <w:t>, д. 2</w:t>
      </w:r>
    </w:p>
    <w:p w:rsidR="007713F0" w:rsidRPr="00C635C5" w:rsidRDefault="007713F0" w:rsidP="007713F0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78"/>
        <w:jc w:val="center"/>
        <w:rPr>
          <w:sz w:val="24"/>
          <w:szCs w:val="24"/>
        </w:rPr>
      </w:pPr>
      <w:r w:rsidRPr="00C635C5">
        <w:rPr>
          <w:sz w:val="24"/>
          <w:szCs w:val="24"/>
        </w:rPr>
        <w:t>ИНН 6901067107 КПП 366302001</w:t>
      </w:r>
    </w:p>
    <w:p w:rsidR="007713F0" w:rsidRDefault="007713F0" w:rsidP="007713F0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</w:rPr>
      </w:pPr>
      <w:r w:rsidRPr="00C635C5">
        <w:rPr>
          <w:sz w:val="24"/>
          <w:szCs w:val="24"/>
        </w:rPr>
        <w:t xml:space="preserve">Банковские реквизиты </w:t>
      </w:r>
      <w:proofErr w:type="gramStart"/>
      <w:r w:rsidRPr="00C635C5">
        <w:rPr>
          <w:sz w:val="24"/>
          <w:szCs w:val="24"/>
        </w:rPr>
        <w:t>р</w:t>
      </w:r>
      <w:proofErr w:type="gramEnd"/>
      <w:r w:rsidRPr="00C635C5">
        <w:rPr>
          <w:sz w:val="24"/>
          <w:szCs w:val="24"/>
        </w:rPr>
        <w:t>/с 40702810900250005153 в Филиале ПАО Банк ВТБ в г. Воронеже к/с 30101810100000000835 БИК 042007835</w:t>
      </w:r>
    </w:p>
    <w:p w:rsidR="007713F0" w:rsidRPr="00FD4E6C" w:rsidRDefault="007713F0" w:rsidP="007713F0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highlight w:val="red"/>
          <w:u w:val="single"/>
        </w:rPr>
      </w:pP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3" w:name="_Ref472417478"/>
      <w:r w:rsidRPr="00FD4E6C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_Ref468805929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3.12.6</w:t>
      </w:r>
      <w:r w:rsidR="0088468E">
        <w:fldChar w:fldCharType="end"/>
      </w:r>
      <w:r w:rsidRPr="00FD4E6C">
        <w:rPr>
          <w:sz w:val="24"/>
          <w:szCs w:val="24"/>
        </w:rPr>
        <w:t>.</w:t>
      </w:r>
      <w:bookmarkEnd w:id="702"/>
      <w:bookmarkEnd w:id="703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Ref303694483"/>
      <w:bookmarkStart w:id="705" w:name="_Toc305835590"/>
      <w:bookmarkStart w:id="706" w:name="_Ref306140451"/>
      <w:bookmarkStart w:id="707" w:name="_Toc498523118"/>
      <w:r w:rsidRPr="00D053CF">
        <w:t xml:space="preserve">Уведомление о результатах </w:t>
      </w:r>
      <w:bookmarkEnd w:id="704"/>
      <w:bookmarkEnd w:id="705"/>
      <w:r w:rsidRPr="00D053CF">
        <w:t>запроса предложений</w:t>
      </w:r>
      <w:bookmarkEnd w:id="706"/>
      <w:bookmarkEnd w:id="707"/>
    </w:p>
    <w:bookmarkEnd w:id="695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88468E">
        <w:fldChar w:fldCharType="begin"/>
      </w:r>
      <w:r w:rsidR="0088468E">
        <w:instrText xml:space="preserve"> REF _Ref191386085 \r \h  \* MERGEFORMAT </w:instrText>
      </w:r>
      <w:r w:rsidR="0088468E">
        <w:fldChar w:fldCharType="separate"/>
      </w:r>
      <w:r w:rsidR="004831FB" w:rsidRPr="004831FB">
        <w:rPr>
          <w:iCs/>
          <w:sz w:val="24"/>
          <w:szCs w:val="24"/>
        </w:rPr>
        <w:t>1.1.1</w:t>
      </w:r>
      <w:r w:rsidR="0088468E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8" w:name="_Ref440270568"/>
      <w:bookmarkStart w:id="709" w:name="_Ref440274159"/>
      <w:bookmarkStart w:id="710" w:name="_Ref440292555"/>
      <w:bookmarkStart w:id="711" w:name="_Ref440292779"/>
      <w:bookmarkStart w:id="712" w:name="_Toc498523119"/>
      <w:r w:rsidRPr="00D053CF">
        <w:rPr>
          <w:szCs w:val="24"/>
        </w:rPr>
        <w:lastRenderedPageBreak/>
        <w:t>Техническая часть</w:t>
      </w:r>
      <w:bookmarkEnd w:id="708"/>
      <w:bookmarkEnd w:id="709"/>
      <w:bookmarkEnd w:id="710"/>
      <w:bookmarkEnd w:id="711"/>
      <w:bookmarkEnd w:id="712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3" w:name="_Toc176064096"/>
      <w:bookmarkStart w:id="714" w:name="_Toc176338524"/>
      <w:bookmarkStart w:id="715" w:name="_Toc180399752"/>
      <w:bookmarkStart w:id="716" w:name="_Toc191205941"/>
      <w:bookmarkStart w:id="717" w:name="_Toc194315544"/>
      <w:bookmarkStart w:id="718" w:name="_Toc423421725"/>
      <w:bookmarkStart w:id="719" w:name="_Toc498523120"/>
      <w:r w:rsidRPr="00D053CF">
        <w:t>Общие требования к условиям поставки продукции</w:t>
      </w:r>
      <w:bookmarkStart w:id="720" w:name="_Toc176064097"/>
      <w:bookmarkStart w:id="721" w:name="_Toc176338525"/>
      <w:bookmarkStart w:id="722" w:name="_Toc180399753"/>
      <w:bookmarkStart w:id="723" w:name="_Toc189457101"/>
      <w:bookmarkStart w:id="724" w:name="_Toc189461737"/>
      <w:bookmarkStart w:id="725" w:name="_Toc189462011"/>
      <w:bookmarkStart w:id="726" w:name="_Toc191273610"/>
      <w:bookmarkStart w:id="727" w:name="_Toc167189319"/>
      <w:bookmarkStart w:id="728" w:name="_Toc168725254"/>
      <w:bookmarkEnd w:id="713"/>
      <w:bookmarkEnd w:id="714"/>
      <w:bookmarkEnd w:id="715"/>
      <w:bookmarkEnd w:id="716"/>
      <w:bookmarkEnd w:id="717"/>
      <w:bookmarkEnd w:id="718"/>
      <w:bookmarkEnd w:id="71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9" w:name="_Toc439166308"/>
      <w:bookmarkStart w:id="730" w:name="_Toc439170656"/>
      <w:bookmarkStart w:id="731" w:name="_Toc439172758"/>
      <w:bookmarkStart w:id="732" w:name="_Toc439173202"/>
      <w:bookmarkStart w:id="733" w:name="_Toc439238196"/>
      <w:bookmarkStart w:id="734" w:name="_Toc439252748"/>
      <w:bookmarkStart w:id="735" w:name="_Toc439323606"/>
      <w:bookmarkStart w:id="736" w:name="_Toc439323722"/>
      <w:bookmarkStart w:id="737" w:name="_Toc440297056"/>
      <w:bookmarkStart w:id="738" w:name="_Toc440356617"/>
      <w:bookmarkStart w:id="739" w:name="_Toc440631753"/>
      <w:bookmarkStart w:id="740" w:name="_Toc440876538"/>
      <w:bookmarkStart w:id="741" w:name="_Toc441130610"/>
      <w:bookmarkStart w:id="742" w:name="_Toc441157113"/>
      <w:bookmarkStart w:id="743" w:name="_Toc447292132"/>
      <w:bookmarkStart w:id="744" w:name="_Toc462234890"/>
      <w:bookmarkStart w:id="745" w:name="_Toc466966856"/>
      <w:bookmarkStart w:id="746" w:name="_Toc468806107"/>
      <w:bookmarkStart w:id="747" w:name="_Toc469480374"/>
      <w:bookmarkStart w:id="748" w:name="_Toc472416891"/>
      <w:bookmarkStart w:id="749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0" w:name="_Toc439166309"/>
      <w:bookmarkStart w:id="751" w:name="_Toc439170657"/>
      <w:bookmarkStart w:id="752" w:name="_Toc439172759"/>
      <w:bookmarkStart w:id="753" w:name="_Toc439173203"/>
      <w:bookmarkStart w:id="754" w:name="_Toc439238197"/>
      <w:bookmarkStart w:id="755" w:name="_Toc439252749"/>
      <w:bookmarkStart w:id="756" w:name="_Toc439323607"/>
      <w:bookmarkStart w:id="757" w:name="_Toc439323723"/>
      <w:bookmarkStart w:id="758" w:name="_Toc440297057"/>
      <w:bookmarkStart w:id="759" w:name="_Toc440356618"/>
      <w:bookmarkStart w:id="760" w:name="_Toc440631754"/>
      <w:bookmarkStart w:id="761" w:name="_Toc440876539"/>
      <w:bookmarkStart w:id="762" w:name="_Toc441130611"/>
      <w:bookmarkStart w:id="763" w:name="_Toc441157114"/>
      <w:bookmarkStart w:id="764" w:name="_Toc447292133"/>
      <w:bookmarkStart w:id="765" w:name="_Toc462234891"/>
      <w:bookmarkStart w:id="766" w:name="_Toc466966857"/>
      <w:bookmarkStart w:id="767" w:name="_Toc468806108"/>
      <w:bookmarkStart w:id="768" w:name="_Toc469480375"/>
      <w:bookmarkStart w:id="769" w:name="_Toc472416892"/>
      <w:bookmarkStart w:id="770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2B5044" w:rsidRPr="00F946C4" w:rsidRDefault="002B5044" w:rsidP="0021751A">
      <w:pPr>
        <w:pStyle w:val="2"/>
        <w:ind w:left="1701" w:hanging="1134"/>
      </w:pPr>
      <w:bookmarkStart w:id="771" w:name="_Toc423421726"/>
      <w:bookmarkStart w:id="772" w:name="_Ref450652998"/>
      <w:bookmarkStart w:id="773" w:name="_Toc498523123"/>
      <w:r w:rsidRPr="00D053CF">
        <w:t xml:space="preserve">Перечень, объемы и </w:t>
      </w:r>
      <w:bookmarkStart w:id="774" w:name="_GoBack"/>
      <w:bookmarkEnd w:id="774"/>
      <w:r w:rsidRPr="00F946C4">
        <w:t>характеристики закупаемой продукции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71"/>
      <w:bookmarkEnd w:id="772"/>
      <w:bookmarkEnd w:id="773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F946C4">
        <w:rPr>
          <w:b w:val="0"/>
          <w:szCs w:val="24"/>
        </w:rPr>
        <w:t>Техническ</w:t>
      </w:r>
      <w:r w:rsidR="003776BB" w:rsidRPr="00F946C4">
        <w:rPr>
          <w:b w:val="0"/>
          <w:szCs w:val="24"/>
        </w:rPr>
        <w:t>о</w:t>
      </w:r>
      <w:proofErr w:type="gramStart"/>
      <w:r w:rsidR="003776BB" w:rsidRPr="00F946C4">
        <w:rPr>
          <w:b w:val="0"/>
          <w:szCs w:val="24"/>
        </w:rPr>
        <w:t>е(</w:t>
      </w:r>
      <w:proofErr w:type="spellStart"/>
      <w:proofErr w:type="gramEnd"/>
      <w:r w:rsidRPr="00F946C4">
        <w:rPr>
          <w:b w:val="0"/>
          <w:szCs w:val="24"/>
        </w:rPr>
        <w:t>ие</w:t>
      </w:r>
      <w:proofErr w:type="spellEnd"/>
      <w:r w:rsidR="003776BB" w:rsidRPr="00F946C4">
        <w:rPr>
          <w:b w:val="0"/>
          <w:szCs w:val="24"/>
        </w:rPr>
        <w:t>)</w:t>
      </w:r>
      <w:r w:rsidRPr="00F946C4">
        <w:rPr>
          <w:b w:val="0"/>
          <w:szCs w:val="24"/>
        </w:rPr>
        <w:t xml:space="preserve"> задани</w:t>
      </w:r>
      <w:r w:rsidR="003776BB" w:rsidRPr="00F946C4">
        <w:rPr>
          <w:b w:val="0"/>
          <w:szCs w:val="24"/>
        </w:rPr>
        <w:t>е(</w:t>
      </w:r>
      <w:r w:rsidRPr="00F946C4">
        <w:rPr>
          <w:b w:val="0"/>
          <w:szCs w:val="24"/>
        </w:rPr>
        <w:t>я</w:t>
      </w:r>
      <w:r w:rsidR="003776BB" w:rsidRPr="00F946C4">
        <w:rPr>
          <w:b w:val="0"/>
          <w:szCs w:val="24"/>
        </w:rPr>
        <w:t>)</w:t>
      </w:r>
      <w:r w:rsidRPr="00F946C4">
        <w:rPr>
          <w:b w:val="0"/>
          <w:szCs w:val="24"/>
        </w:rPr>
        <w:t xml:space="preserve"> </w:t>
      </w:r>
      <w:r w:rsidR="00A154B7" w:rsidRPr="00F946C4">
        <w:rPr>
          <w:b w:val="0"/>
          <w:szCs w:val="24"/>
        </w:rPr>
        <w:t>по Лоту №1 (подраздел</w:t>
      </w:r>
      <w:r w:rsidR="00A154B7" w:rsidRPr="00D053CF">
        <w:rPr>
          <w:b w:val="0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_Ref440275279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1.1.5</w:t>
      </w:r>
      <w:r w:rsidR="0088468E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5.3</w:t>
      </w:r>
      <w:r w:rsidR="0088468E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b w:val="0"/>
          <w:szCs w:val="24"/>
        </w:rPr>
        <w:t>5.3</w:t>
      </w:r>
      <w:r w:rsidR="0088468E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7"/>
      <w:bookmarkEnd w:id="728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6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8468E">
        <w:fldChar w:fldCharType="begin"/>
      </w:r>
      <w:r w:rsidR="0088468E">
        <w:instrText xml:space="preserve"> REF _Ref306008743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3.3.4</w:t>
      </w:r>
      <w:r w:rsidR="0088468E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8468E">
        <w:fldChar w:fldCharType="begin"/>
      </w:r>
      <w:r w:rsidR="0088468E">
        <w:instrText xml:space="preserve"> REF _Ref55279015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3.3.1.6</w:t>
      </w:r>
      <w:r w:rsidR="0088468E">
        <w:fldChar w:fldCharType="end"/>
      </w:r>
      <w:r w:rsidRPr="00D053CF">
        <w:rPr>
          <w:sz w:val="24"/>
          <w:szCs w:val="24"/>
        </w:rPr>
        <w:t xml:space="preserve"> и </w:t>
      </w:r>
      <w:r w:rsidR="0088468E">
        <w:fldChar w:fldCharType="begin"/>
      </w:r>
      <w:r w:rsidR="0088468E">
        <w:instrText xml:space="preserve"> REF _Ref195087786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3.3.1.7</w:t>
      </w:r>
      <w:r w:rsidR="0088468E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943D9B">
            <w:pPr>
              <w:suppressAutoHyphens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</w:t>
            </w:r>
            <w:r w:rsidRPr="00943D9B">
              <w:rPr>
                <w:b/>
                <w:bCs w:val="0"/>
                <w:sz w:val="18"/>
                <w:szCs w:val="18"/>
              </w:rPr>
              <w:t>МРСК Центра» «</w:t>
            </w:r>
            <w:r w:rsidR="00943D9B" w:rsidRPr="00943D9B">
              <w:rPr>
                <w:b/>
                <w:bCs w:val="0"/>
                <w:sz w:val="18"/>
                <w:szCs w:val="18"/>
              </w:rPr>
              <w:t>Воронежэнерго</w:t>
            </w:r>
            <w:r w:rsidRPr="00943D9B">
              <w:rPr>
                <w:b/>
                <w:bCs w:val="0"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943D9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</w:t>
            </w:r>
            <w:r w:rsidR="00943D9B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3</w:t>
            </w:r>
            <w:r w:rsidR="00943D9B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="00943D9B" w:rsidRPr="00943D9B">
              <w:rPr>
                <w:b/>
                <w:bCs w:val="0"/>
                <w:sz w:val="18"/>
                <w:szCs w:val="18"/>
              </w:rPr>
              <w:t>Воронежэнерго</w:t>
            </w:r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88468E">
        <w:fldChar w:fldCharType="begin"/>
      </w:r>
      <w:r w:rsidR="0088468E">
        <w:instrText xml:space="preserve"> REF _Ref450652998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4.2</w:t>
      </w:r>
      <w:r w:rsidR="0088468E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88468E">
        <w:fldChar w:fldCharType="begin"/>
      </w:r>
      <w:r w:rsidR="0088468E">
        <w:instrText xml:space="preserve"> REF _Ref86826666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5.3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_Ref440292752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3C6D0A">
        <w:rPr>
          <w:sz w:val="24"/>
          <w:szCs w:val="24"/>
        </w:rPr>
        <w:t xml:space="preserve"> и </w:t>
      </w:r>
      <w:r w:rsidR="0088468E">
        <w:fldChar w:fldCharType="begin"/>
      </w:r>
      <w:r w:rsidR="0088468E">
        <w:instrText xml:space="preserve"> REF _Ref440292779 \r \h  \* MERGEFORMAT </w:instrText>
      </w:r>
      <w:r w:rsidR="0088468E">
        <w:fldChar w:fldCharType="separate"/>
      </w:r>
      <w:r w:rsidR="004831FB">
        <w:t>4</w:t>
      </w:r>
      <w:r w:rsidR="0088468E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88468E">
        <w:fldChar w:fldCharType="begin"/>
      </w:r>
      <w:r w:rsidR="0088468E">
        <w:instrText xml:space="preserve"> REF _Ref440271072 \r \h  \* MERGEFORMAT </w:instrText>
      </w:r>
      <w:r w:rsidR="0088468E">
        <w:fldChar w:fldCharType="separate"/>
      </w:r>
      <w:r w:rsidR="004831FB" w:rsidRPr="004831FB">
        <w:rPr>
          <w:bCs w:val="0"/>
          <w:sz w:val="24"/>
          <w:szCs w:val="24"/>
        </w:rPr>
        <w:t>5.2</w:t>
      </w:r>
      <w:r w:rsidR="0088468E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3F5BAC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="003F5BAC" w:rsidRPr="003F5BAC">
              <w:t>Воронежэнерго</w:t>
            </w:r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88468E">
        <w:fldChar w:fldCharType="begin"/>
      </w:r>
      <w:r w:rsidR="0088468E">
        <w:instrText xml:space="preserve"> REF _Ref440292555 \r \h  \* MERGEFORMAT </w:instrText>
      </w:r>
      <w:r w:rsidR="0088468E">
        <w:fldChar w:fldCharType="separate"/>
      </w:r>
      <w:r w:rsidR="004831FB">
        <w:t>4</w:t>
      </w:r>
      <w:r w:rsidR="0088468E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88468E">
        <w:fldChar w:fldCharType="begin"/>
      </w:r>
      <w:r w:rsidR="0088468E">
        <w:instrText xml:space="preserve"> REF _Ref440271182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3.3.1.9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88468E">
        <w:fldChar w:fldCharType="begin"/>
      </w:r>
      <w:r w:rsidR="0088468E">
        <w:instrText xml:space="preserve"> REF _Ref440292618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4.4.1</w:t>
      </w:r>
      <w:r w:rsidR="0088468E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CA57F3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CA57F3">
              <w:rPr>
                <w:bCs w:val="0"/>
              </w:rPr>
              <w:t xml:space="preserve"> «</w:t>
            </w:r>
            <w:r w:rsidR="00CA57F3" w:rsidRPr="00CA57F3">
              <w:rPr>
                <w:bCs w:val="0"/>
              </w:rPr>
              <w:t>Воронежэнерго</w:t>
            </w:r>
            <w:r w:rsidRPr="00CA57F3">
              <w:rPr>
                <w:bCs w:val="0"/>
              </w:rPr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_Ref440273986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5.2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88468E">
              <w:fldChar w:fldCharType="begin"/>
            </w:r>
            <w:r w:rsidR="0088468E">
              <w:instrText xml:space="preserve"> REF _Ref440272931 \r \h  \* MERGEFORMAT </w:instrText>
            </w:r>
            <w:r w:rsidR="0088468E">
              <w:fldChar w:fldCharType="separate"/>
            </w:r>
            <w:r w:rsidR="004831FB">
              <w:t>2</w:t>
            </w:r>
            <w:r w:rsidR="0088468E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88468E">
              <w:fldChar w:fldCharType="begin"/>
            </w:r>
            <w:r w:rsidR="0088468E">
              <w:instrText xml:space="preserve"> REF _Ref440272931 \r \h  \* MERGEFORMAT </w:instrText>
            </w:r>
            <w:r w:rsidR="0088468E">
              <w:fldChar w:fldCharType="separate"/>
            </w:r>
            <w:r w:rsidR="004831FB">
              <w:t>2</w:t>
            </w:r>
            <w:r w:rsidR="0088468E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88468E">
        <w:fldChar w:fldCharType="begin"/>
      </w:r>
      <w:r w:rsidR="0088468E">
        <w:instrText xml:space="preserve"> REF _Ref440274025 \r \h  \* MERGEFORMAT </w:instrText>
      </w:r>
      <w:r w:rsidR="0088468E">
        <w:fldChar w:fldCharType="separate"/>
      </w:r>
      <w:r w:rsidR="004831FB">
        <w:t>2</w:t>
      </w:r>
      <w:r w:rsidR="0088468E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88468E">
        <w:fldChar w:fldCharType="begin"/>
      </w:r>
      <w:r w:rsidR="0088468E">
        <w:instrText xml:space="preserve"> REF _Ref294695546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 xml:space="preserve"> 1.2.6 </w:t>
      </w:r>
      <w:r w:rsidR="0088468E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9E2C8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9E2C8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9E2C8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235064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235064">
        <w:fldChar w:fldCharType="separate"/>
      </w:r>
      <w:r w:rsidR="004831FB">
        <w:rPr>
          <w:sz w:val="24"/>
          <w:szCs w:val="24"/>
        </w:rPr>
        <w:t>5.6.2</w:t>
      </w:r>
      <w:r w:rsidR="00235064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</w:p>
    <w:p w:rsidR="004F4D80" w:rsidRPr="00E40B10" w:rsidRDefault="00E40B10" w:rsidP="00E40B10">
      <w:pPr>
        <w:pStyle w:val="3"/>
        <w:rPr>
          <w:szCs w:val="24"/>
        </w:rPr>
      </w:pPr>
      <w:bookmarkStart w:id="1316" w:name="_Toc343690584"/>
      <w:bookmarkStart w:id="1317" w:name="_Toc372294428"/>
      <w:bookmarkStart w:id="1318" w:name="_Toc379288896"/>
      <w:bookmarkStart w:id="1319" w:name="_Toc384734780"/>
      <w:bookmarkStart w:id="1320" w:name="_Toc396984078"/>
      <w:bookmarkStart w:id="1321" w:name="_Toc423423681"/>
      <w:bookmarkStart w:id="1322" w:name="_Toc439170710"/>
      <w:bookmarkStart w:id="1323" w:name="_Toc439172812"/>
      <w:bookmarkStart w:id="1324" w:name="_Toc439173253"/>
      <w:bookmarkStart w:id="1325" w:name="_Toc439238249"/>
      <w:bookmarkStart w:id="1326" w:name="_Toc439252796"/>
      <w:bookmarkStart w:id="1327" w:name="_Toc439323770"/>
      <w:bookmarkStart w:id="1328" w:name="_Toc440361405"/>
      <w:bookmarkStart w:id="1329" w:name="_Toc440376287"/>
      <w:bookmarkStart w:id="1330" w:name="_Toc440382545"/>
      <w:bookmarkStart w:id="1331" w:name="_Toc440447215"/>
      <w:bookmarkStart w:id="1332" w:name="_Toc440632376"/>
      <w:bookmarkStart w:id="1333" w:name="_Toc440875148"/>
      <w:bookmarkStart w:id="1334" w:name="_Toc441131135"/>
      <w:bookmarkStart w:id="1335" w:name="_Toc441572140"/>
      <w:bookmarkStart w:id="1336" w:name="_Toc441575232"/>
      <w:bookmarkStart w:id="1337" w:name="_Toc442195898"/>
      <w:bookmarkStart w:id="1338" w:name="_Toc442251940"/>
      <w:bookmarkStart w:id="1339" w:name="_Toc442258889"/>
      <w:bookmarkStart w:id="1340" w:name="_Toc442259129"/>
      <w:bookmarkStart w:id="1341" w:name="_Toc447292892"/>
      <w:bookmarkStart w:id="1342" w:name="_Toc461808964"/>
      <w:bookmarkStart w:id="1343" w:name="_Toc463514796"/>
      <w:bookmarkStart w:id="1344" w:name="_Toc466967523"/>
      <w:bookmarkStart w:id="1345" w:name="_Toc467574715"/>
      <w:bookmarkStart w:id="1346" w:name="_Toc468441758"/>
      <w:bookmarkStart w:id="1347" w:name="_Toc469480233"/>
      <w:bookmarkStart w:id="1348" w:name="_Toc472409262"/>
      <w:bookmarkStart w:id="1349" w:name="_Toc498417409"/>
      <w:bookmarkStart w:id="1350" w:name="_Toc498523160"/>
      <w:r w:rsidRPr="00E40B10">
        <w:rPr>
          <w:szCs w:val="24"/>
        </w:rPr>
        <w:t xml:space="preserve">Форма 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49"/>
      <w:bookmarkEnd w:id="1350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E754E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E754E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1" w:name="_Toc343690585"/>
      <w:bookmarkStart w:id="1352" w:name="_Toc372294429"/>
      <w:bookmarkStart w:id="1353" w:name="_Toc379288897"/>
      <w:bookmarkStart w:id="1354" w:name="_Toc384734781"/>
      <w:bookmarkStart w:id="1355" w:name="_Toc396984079"/>
      <w:bookmarkStart w:id="1356" w:name="_Toc423423682"/>
      <w:bookmarkStart w:id="1357" w:name="_Toc439170711"/>
      <w:bookmarkStart w:id="1358" w:name="_Toc439172813"/>
      <w:bookmarkStart w:id="1359" w:name="_Toc439173254"/>
      <w:bookmarkStart w:id="1360" w:name="_Toc439238250"/>
      <w:bookmarkStart w:id="1361" w:name="_Toc439252797"/>
      <w:bookmarkStart w:id="1362" w:name="_Toc439323771"/>
      <w:bookmarkStart w:id="1363" w:name="_Toc440297093"/>
      <w:bookmarkStart w:id="1364" w:name="_Toc440356654"/>
      <w:bookmarkStart w:id="1365" w:name="_Toc440631790"/>
      <w:bookmarkStart w:id="1366" w:name="_Toc440876574"/>
      <w:bookmarkStart w:id="1367" w:name="_Toc441130646"/>
      <w:bookmarkStart w:id="1368" w:name="_Toc441157149"/>
      <w:bookmarkStart w:id="1369" w:name="_Toc447292171"/>
      <w:bookmarkStart w:id="1370" w:name="_Toc462234931"/>
      <w:bookmarkStart w:id="1371" w:name="_Toc466966896"/>
      <w:bookmarkStart w:id="1372" w:name="_Toc468806147"/>
      <w:bookmarkStart w:id="1373" w:name="_Toc469480414"/>
      <w:bookmarkStart w:id="1374" w:name="_Toc472416931"/>
      <w:bookmarkStart w:id="1375" w:name="_Toc498523161"/>
      <w:r w:rsidRPr="00E40B10">
        <w:rPr>
          <w:szCs w:val="24"/>
        </w:rPr>
        <w:lastRenderedPageBreak/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6" w:name="_Toc329588495"/>
      <w:bookmarkStart w:id="1377" w:name="_Toc423423683"/>
      <w:bookmarkStart w:id="1378" w:name="_Ref440272051"/>
      <w:bookmarkStart w:id="1379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E754E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E754E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E754E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E754E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0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6"/>
      <w:bookmarkEnd w:id="1377"/>
      <w:bookmarkEnd w:id="1378"/>
      <w:bookmarkEnd w:id="1379"/>
      <w:bookmarkEnd w:id="1380"/>
    </w:p>
    <w:p w:rsidR="004F4D80" w:rsidRPr="00D053CF" w:rsidRDefault="004F4D80" w:rsidP="004F4D80">
      <w:pPr>
        <w:pStyle w:val="3"/>
        <w:rPr>
          <w:szCs w:val="24"/>
        </w:rPr>
      </w:pPr>
      <w:bookmarkStart w:id="1381" w:name="_Toc343690587"/>
      <w:bookmarkStart w:id="1382" w:name="_Toc372294431"/>
      <w:bookmarkStart w:id="1383" w:name="_Toc379288899"/>
      <w:bookmarkStart w:id="1384" w:name="_Toc384734783"/>
      <w:bookmarkStart w:id="1385" w:name="_Toc396984081"/>
      <w:bookmarkStart w:id="1386" w:name="_Toc423423684"/>
      <w:bookmarkStart w:id="1387" w:name="_Toc439170713"/>
      <w:bookmarkStart w:id="1388" w:name="_Toc439172815"/>
      <w:bookmarkStart w:id="1389" w:name="_Toc439173256"/>
      <w:bookmarkStart w:id="1390" w:name="_Toc439238252"/>
      <w:bookmarkStart w:id="1391" w:name="_Toc439252799"/>
      <w:bookmarkStart w:id="1392" w:name="_Toc439323773"/>
      <w:bookmarkStart w:id="1393" w:name="_Toc440297095"/>
      <w:bookmarkStart w:id="1394" w:name="_Toc440356656"/>
      <w:bookmarkStart w:id="1395" w:name="_Toc440631792"/>
      <w:bookmarkStart w:id="1396" w:name="_Toc440876576"/>
      <w:bookmarkStart w:id="1397" w:name="_Toc441130648"/>
      <w:bookmarkStart w:id="1398" w:name="_Toc441157151"/>
      <w:bookmarkStart w:id="1399" w:name="_Toc447292173"/>
      <w:bookmarkStart w:id="1400" w:name="_Toc462234933"/>
      <w:bookmarkStart w:id="1401" w:name="_Toc466966898"/>
      <w:bookmarkStart w:id="1402" w:name="_Toc468806149"/>
      <w:bookmarkStart w:id="1403" w:name="_Toc469480416"/>
      <w:bookmarkStart w:id="1404" w:name="_Toc472416933"/>
      <w:bookmarkStart w:id="1405" w:name="_Toc498523163"/>
      <w:r w:rsidRPr="00D053CF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r w:rsidR="000D70B6" w:rsidRPr="00D053CF">
        <w:rPr>
          <w:szCs w:val="24"/>
        </w:rPr>
        <w:t>Согласия на обработку персональных данных</w:t>
      </w:r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D053CF">
        <w:rPr>
          <w:snapToGrid w:val="0"/>
          <w:sz w:val="24"/>
          <w:szCs w:val="24"/>
        </w:rPr>
        <w:t>Россети</w:t>
      </w:r>
      <w:proofErr w:type="spellEnd"/>
      <w:r w:rsidRPr="00D053C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6" w:name="_Toc439252801"/>
      <w:bookmarkStart w:id="1407" w:name="_Toc439323774"/>
      <w:bookmarkStart w:id="1408" w:name="_Toc440297096"/>
      <w:bookmarkStart w:id="1409" w:name="_Toc440356657"/>
      <w:bookmarkStart w:id="1410" w:name="_Toc440631793"/>
      <w:bookmarkStart w:id="1411" w:name="_Toc440876577"/>
      <w:bookmarkStart w:id="1412" w:name="_Toc441130649"/>
      <w:bookmarkStart w:id="1413" w:name="_Toc441157152"/>
      <w:bookmarkStart w:id="1414" w:name="_Toc447292174"/>
      <w:bookmarkStart w:id="1415" w:name="_Toc462234934"/>
      <w:bookmarkStart w:id="1416" w:name="_Toc466966899"/>
      <w:bookmarkStart w:id="1417" w:name="_Toc468806150"/>
      <w:bookmarkStart w:id="1418" w:name="_Toc469480417"/>
      <w:bookmarkStart w:id="1419" w:name="_Toc472416934"/>
      <w:bookmarkStart w:id="1420" w:name="_Toc498523164"/>
      <w:r w:rsidRPr="00D053CF">
        <w:rPr>
          <w:szCs w:val="24"/>
        </w:rPr>
        <w:lastRenderedPageBreak/>
        <w:t>Инструкции по заполнению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D053CF">
        <w:rPr>
          <w:bCs w:val="0"/>
          <w:sz w:val="24"/>
          <w:szCs w:val="24"/>
        </w:rPr>
        <w:t>Россети</w:t>
      </w:r>
      <w:proofErr w:type="spellEnd"/>
      <w:r w:rsidRPr="00D053C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1" w:name="_Toc462216791"/>
      <w:bookmarkStart w:id="1422" w:name="_Toc462234935"/>
      <w:bookmarkStart w:id="1423" w:name="_Toc466966900"/>
      <w:bookmarkStart w:id="1424" w:name="_Toc468806151"/>
      <w:bookmarkStart w:id="1425" w:name="_Toc469480418"/>
      <w:bookmarkStart w:id="1426" w:name="_Toc472416935"/>
      <w:bookmarkStart w:id="1427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1"/>
      <w:bookmarkEnd w:id="1422"/>
      <w:bookmarkEnd w:id="1423"/>
      <w:bookmarkEnd w:id="1424"/>
      <w:bookmarkEnd w:id="1425"/>
      <w:bookmarkEnd w:id="1426"/>
      <w:bookmarkEnd w:id="1427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8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8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29" w:name="_Toc461809100"/>
      <w:bookmarkStart w:id="1430" w:name="_Toc462216792"/>
      <w:bookmarkStart w:id="1431" w:name="_Toc462234936"/>
      <w:bookmarkStart w:id="1432" w:name="_Toc466966901"/>
      <w:bookmarkStart w:id="1433" w:name="_Toc468806152"/>
      <w:bookmarkStart w:id="1434" w:name="_Toc469480419"/>
      <w:bookmarkStart w:id="1435" w:name="_Toc472416936"/>
      <w:bookmarkStart w:id="1436" w:name="_Toc498523166"/>
      <w:r w:rsidRPr="00D053CF">
        <w:rPr>
          <w:szCs w:val="24"/>
        </w:rPr>
        <w:lastRenderedPageBreak/>
        <w:t>Инструкции по заполнению</w:t>
      </w:r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D053CF">
        <w:rPr>
          <w:b/>
          <w:bCs w:val="0"/>
          <w:sz w:val="24"/>
          <w:szCs w:val="24"/>
        </w:rPr>
        <w:t>Россети</w:t>
      </w:r>
      <w:proofErr w:type="spellEnd"/>
      <w:r w:rsidRPr="00D053C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7" w:name="_Ref440272274"/>
      <w:bookmarkStart w:id="1438" w:name="_Ref440274756"/>
      <w:bookmarkStart w:id="1439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7"/>
      <w:bookmarkEnd w:id="1438"/>
      <w:bookmarkEnd w:id="1439"/>
    </w:p>
    <w:p w:rsidR="007857E5" w:rsidRPr="00D053CF" w:rsidRDefault="007857E5" w:rsidP="007857E5">
      <w:pPr>
        <w:pStyle w:val="3"/>
        <w:rPr>
          <w:szCs w:val="24"/>
        </w:rPr>
      </w:pPr>
      <w:bookmarkStart w:id="1440" w:name="_Toc439170718"/>
      <w:bookmarkStart w:id="1441" w:name="_Toc439172820"/>
      <w:bookmarkStart w:id="1442" w:name="_Toc439173262"/>
      <w:bookmarkStart w:id="1443" w:name="_Toc439238258"/>
      <w:bookmarkStart w:id="1444" w:name="_Toc439252806"/>
      <w:bookmarkStart w:id="1445" w:name="_Toc439323779"/>
      <w:bookmarkStart w:id="1446" w:name="_Toc440297101"/>
      <w:bookmarkStart w:id="1447" w:name="_Toc440356662"/>
      <w:bookmarkStart w:id="1448" w:name="_Toc440631798"/>
      <w:bookmarkStart w:id="1449" w:name="_Toc440876582"/>
      <w:bookmarkStart w:id="1450" w:name="_Toc441130654"/>
      <w:bookmarkStart w:id="1451" w:name="_Toc441157154"/>
      <w:bookmarkStart w:id="1452" w:name="_Toc447292176"/>
      <w:bookmarkStart w:id="1453" w:name="_Toc462234938"/>
      <w:bookmarkStart w:id="1454" w:name="_Toc466966903"/>
      <w:bookmarkStart w:id="1455" w:name="_Toc468806154"/>
      <w:bookmarkStart w:id="1456" w:name="_Toc469480421"/>
      <w:bookmarkStart w:id="1457" w:name="_Toc472416938"/>
      <w:bookmarkStart w:id="1458" w:name="_Toc498523168"/>
      <w:r w:rsidRPr="00D053CF">
        <w:rPr>
          <w:szCs w:val="24"/>
        </w:rPr>
        <w:t xml:space="preserve">Форма </w:t>
      </w:r>
      <w:bookmarkEnd w:id="1440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59" w:name="_Toc300142269"/>
      <w:bookmarkStart w:id="1460" w:name="_Toc309735391"/>
      <w:bookmarkStart w:id="1461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59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0"/>
      <w:bookmarkEnd w:id="1461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2" w:name="_Toc439170719"/>
      <w:bookmarkStart w:id="1463" w:name="_Toc439172821"/>
      <w:bookmarkStart w:id="1464" w:name="_Toc439173263"/>
      <w:bookmarkStart w:id="1465" w:name="_Toc439238259"/>
      <w:bookmarkStart w:id="1466" w:name="_Toc439252807"/>
      <w:bookmarkStart w:id="1467" w:name="_Toc439323780"/>
      <w:bookmarkStart w:id="1468" w:name="_Toc440297102"/>
      <w:bookmarkStart w:id="1469" w:name="_Toc440356663"/>
      <w:bookmarkStart w:id="1470" w:name="_Toc440631799"/>
      <w:bookmarkStart w:id="1471" w:name="_Toc440876583"/>
      <w:bookmarkStart w:id="1472" w:name="_Toc441130655"/>
      <w:bookmarkStart w:id="1473" w:name="_Toc441157155"/>
      <w:bookmarkStart w:id="1474" w:name="_Toc447292177"/>
      <w:bookmarkStart w:id="1475" w:name="_Toc462234939"/>
      <w:bookmarkStart w:id="1476" w:name="_Toc466966904"/>
      <w:bookmarkStart w:id="1477" w:name="_Toc468806155"/>
      <w:bookmarkStart w:id="1478" w:name="_Toc469480422"/>
      <w:bookmarkStart w:id="1479" w:name="_Toc472416939"/>
      <w:bookmarkStart w:id="1480" w:name="_Toc498523169"/>
      <w:r w:rsidRPr="00D053CF">
        <w:rPr>
          <w:szCs w:val="24"/>
        </w:rPr>
        <w:lastRenderedPageBreak/>
        <w:t>Инструкции по заполнению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1" w:name="_Ref93268095"/>
      <w:bookmarkStart w:id="1482" w:name="_Ref93268099"/>
      <w:bookmarkStart w:id="1483" w:name="_Toc98253958"/>
      <w:bookmarkStart w:id="1484" w:name="_Toc165173884"/>
      <w:bookmarkStart w:id="1485" w:name="_Toc423423678"/>
      <w:bookmarkStart w:id="1486" w:name="_Ref440272510"/>
      <w:bookmarkStart w:id="1487" w:name="_Ref440274961"/>
      <w:bookmarkStart w:id="1488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</w:p>
    <w:p w:rsidR="00635719" w:rsidRPr="00D053CF" w:rsidRDefault="00635719" w:rsidP="00635719">
      <w:pPr>
        <w:pStyle w:val="3"/>
        <w:rPr>
          <w:szCs w:val="24"/>
        </w:rPr>
      </w:pPr>
      <w:bookmarkStart w:id="1489" w:name="_Toc90385125"/>
      <w:bookmarkStart w:id="1490" w:name="_Toc439170705"/>
      <w:bookmarkStart w:id="1491" w:name="_Toc439172807"/>
      <w:bookmarkStart w:id="1492" w:name="_Toc439173268"/>
      <w:bookmarkStart w:id="1493" w:name="_Toc439238264"/>
      <w:bookmarkStart w:id="1494" w:name="_Toc439252812"/>
      <w:bookmarkStart w:id="1495" w:name="_Toc439323785"/>
      <w:bookmarkStart w:id="1496" w:name="_Toc440297104"/>
      <w:bookmarkStart w:id="1497" w:name="_Toc440356665"/>
      <w:bookmarkStart w:id="1498" w:name="_Toc440631801"/>
      <w:bookmarkStart w:id="1499" w:name="_Toc440876585"/>
      <w:bookmarkStart w:id="1500" w:name="_Toc441130657"/>
      <w:bookmarkStart w:id="1501" w:name="_Toc441157157"/>
      <w:bookmarkStart w:id="1502" w:name="_Toc447292179"/>
      <w:bookmarkStart w:id="1503" w:name="_Toc462234941"/>
      <w:bookmarkStart w:id="1504" w:name="_Toc466966906"/>
      <w:bookmarkStart w:id="1505" w:name="_Toc468806157"/>
      <w:bookmarkStart w:id="1506" w:name="_Toc469480424"/>
      <w:bookmarkStart w:id="1507" w:name="_Toc472416941"/>
      <w:bookmarkStart w:id="1508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0385126"/>
      <w:bookmarkStart w:id="1510" w:name="_Toc98253959"/>
      <w:bookmarkStart w:id="1511" w:name="_Toc157248211"/>
      <w:bookmarkStart w:id="1512" w:name="_Toc157496580"/>
      <w:bookmarkStart w:id="1513" w:name="_Toc158206119"/>
      <w:bookmarkStart w:id="1514" w:name="_Toc164057804"/>
      <w:bookmarkStart w:id="1515" w:name="_Toc164137154"/>
      <w:bookmarkStart w:id="1516" w:name="_Toc164161314"/>
      <w:bookmarkStart w:id="1517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8" w:name="_Toc439170706"/>
      <w:bookmarkStart w:id="1519" w:name="_Toc439172808"/>
      <w:bookmarkStart w:id="1520" w:name="_Toc439173269"/>
      <w:bookmarkStart w:id="1521" w:name="_Toc439238265"/>
      <w:bookmarkStart w:id="1522" w:name="_Toc439252813"/>
      <w:bookmarkStart w:id="1523" w:name="_Toc439323786"/>
      <w:bookmarkStart w:id="1524" w:name="_Toc440297105"/>
      <w:bookmarkStart w:id="1525" w:name="_Toc440356666"/>
      <w:bookmarkStart w:id="1526" w:name="_Toc440631802"/>
      <w:bookmarkStart w:id="1527" w:name="_Toc440876586"/>
      <w:bookmarkStart w:id="1528" w:name="_Toc441130658"/>
      <w:bookmarkStart w:id="1529" w:name="_Toc441157158"/>
      <w:bookmarkStart w:id="1530" w:name="_Toc447292180"/>
      <w:bookmarkStart w:id="1531" w:name="_Toc462234942"/>
      <w:bookmarkStart w:id="1532" w:name="_Toc466966907"/>
      <w:bookmarkStart w:id="1533" w:name="_Toc468806158"/>
      <w:bookmarkStart w:id="1534" w:name="_Toc469480425"/>
      <w:bookmarkStart w:id="1535" w:name="_Toc472416942"/>
      <w:bookmarkStart w:id="1536" w:name="_Toc498523172"/>
      <w:r w:rsidRPr="00D053C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88468E">
        <w:fldChar w:fldCharType="begin"/>
      </w:r>
      <w:r w:rsidR="0088468E">
        <w:instrText xml:space="preserve"> REF _Ref191386461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3.3.10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88468E">
        <w:fldChar w:fldCharType="begin"/>
      </w:r>
      <w:r w:rsidR="0088468E">
        <w:instrText xml:space="preserve"> REF _Ref55336310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5.1</w:t>
      </w:r>
      <w:r w:rsidR="0088468E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88468E">
        <w:fldChar w:fldCharType="begin"/>
      </w:r>
      <w:r w:rsidR="0088468E">
        <w:instrText xml:space="preserve"> REF _Ref440274337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5.2</w:t>
      </w:r>
      <w:r w:rsidR="0088468E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88468E">
        <w:fldChar w:fldCharType="begin"/>
      </w:r>
      <w:r w:rsidR="0088468E">
        <w:instrText xml:space="preserve"> REF _Ref440274366 \r \h  \* MERGEFORMAT </w:instrText>
      </w:r>
      <w:r w:rsidR="0088468E">
        <w:fldChar w:fldCharType="separate"/>
      </w:r>
      <w:r w:rsidR="004831FB" w:rsidRPr="004831FB">
        <w:rPr>
          <w:sz w:val="24"/>
          <w:szCs w:val="24"/>
        </w:rPr>
        <w:t>5.4</w:t>
      </w:r>
      <w:r w:rsidR="0088468E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97" w:rsidRDefault="00054D97">
      <w:pPr>
        <w:spacing w:line="240" w:lineRule="auto"/>
      </w:pPr>
      <w:r>
        <w:separator/>
      </w:r>
    </w:p>
  </w:endnote>
  <w:endnote w:type="continuationSeparator" w:id="0">
    <w:p w:rsidR="00054D97" w:rsidRDefault="00054D97">
      <w:pPr>
        <w:spacing w:line="240" w:lineRule="auto"/>
      </w:pPr>
      <w:r>
        <w:continuationSeparator/>
      </w:r>
    </w:p>
  </w:endnote>
  <w:endnote w:id="1">
    <w:p w:rsidR="00BF4A02" w:rsidRPr="00E40B10" w:rsidRDefault="00BF4A0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23506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007D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7DA" w:rsidRDefault="00B007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FA0376" w:rsidRDefault="00B007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235064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235064" w:rsidRPr="00FA0376">
      <w:rPr>
        <w:sz w:val="16"/>
        <w:szCs w:val="16"/>
        <w:lang w:eastAsia="ru-RU"/>
      </w:rPr>
      <w:fldChar w:fldCharType="separate"/>
    </w:r>
    <w:r w:rsidR="00F946C4">
      <w:rPr>
        <w:noProof/>
        <w:sz w:val="16"/>
        <w:szCs w:val="16"/>
        <w:lang w:eastAsia="ru-RU"/>
      </w:rPr>
      <w:t>72</w:t>
    </w:r>
    <w:r w:rsidR="00235064" w:rsidRPr="00FA0376">
      <w:rPr>
        <w:sz w:val="16"/>
        <w:szCs w:val="16"/>
        <w:lang w:eastAsia="ru-RU"/>
      </w:rPr>
      <w:fldChar w:fldCharType="end"/>
    </w:r>
  </w:p>
  <w:p w:rsidR="00B007DA" w:rsidRPr="00EE0539" w:rsidRDefault="00B007D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D4CA8">
      <w:rPr>
        <w:sz w:val="18"/>
        <w:szCs w:val="18"/>
      </w:rPr>
      <w:t>Договор</w:t>
    </w:r>
    <w:r w:rsidR="008D4CA8" w:rsidRPr="008D4CA8">
      <w:rPr>
        <w:sz w:val="18"/>
        <w:szCs w:val="18"/>
      </w:rPr>
      <w:t>а</w:t>
    </w:r>
    <w:r w:rsidRPr="008D4CA8">
      <w:rPr>
        <w:sz w:val="18"/>
        <w:szCs w:val="18"/>
      </w:rPr>
      <w:t xml:space="preserve"> </w:t>
    </w:r>
    <w:r w:rsidR="008D4CA8" w:rsidRPr="008D4CA8">
      <w:rPr>
        <w:sz w:val="18"/>
        <w:szCs w:val="18"/>
      </w:rPr>
      <w:t>на поставку провода СИП</w:t>
    </w:r>
    <w:r w:rsidRPr="008D4CA8">
      <w:rPr>
        <w:sz w:val="18"/>
        <w:szCs w:val="18"/>
      </w:rPr>
      <w:t xml:space="preserve"> для нужд ПАО «МРСК Центра» (филиал</w:t>
    </w:r>
    <w:r w:rsidR="008D4CA8">
      <w:rPr>
        <w:sz w:val="18"/>
        <w:szCs w:val="18"/>
      </w:rPr>
      <w:t xml:space="preserve">а </w:t>
    </w:r>
    <w:r w:rsidRPr="008D4CA8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97" w:rsidRDefault="00054D97">
      <w:pPr>
        <w:spacing w:line="240" w:lineRule="auto"/>
      </w:pPr>
      <w:r>
        <w:separator/>
      </w:r>
    </w:p>
  </w:footnote>
  <w:footnote w:type="continuationSeparator" w:id="0">
    <w:p w:rsidR="00054D97" w:rsidRDefault="00054D97">
      <w:pPr>
        <w:spacing w:line="240" w:lineRule="auto"/>
      </w:pPr>
      <w:r>
        <w:continuationSeparator/>
      </w:r>
    </w:p>
  </w:footnote>
  <w:footnote w:id="1">
    <w:p w:rsidR="00B007DA" w:rsidRPr="00B36685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7DA" w:rsidRDefault="00B007DA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7DA" w:rsidRDefault="00B007DA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3175" w:rsidRPr="00F83889" w:rsidRDefault="00283175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7DA" w:rsidRDefault="00B007DA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Pr="00930031" w:rsidRDefault="00B007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DA" w:rsidRDefault="00B007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1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3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4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1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6"/>
  </w:num>
  <w:num w:numId="22">
    <w:abstractNumId w:val="122"/>
  </w:num>
  <w:num w:numId="23">
    <w:abstractNumId w:val="95"/>
  </w:num>
  <w:num w:numId="24">
    <w:abstractNumId w:val="123"/>
  </w:num>
  <w:num w:numId="25">
    <w:abstractNumId w:val="112"/>
  </w:num>
  <w:num w:numId="26">
    <w:abstractNumId w:val="102"/>
  </w:num>
  <w:num w:numId="27">
    <w:abstractNumId w:val="76"/>
  </w:num>
  <w:num w:numId="28">
    <w:abstractNumId w:val="94"/>
  </w:num>
  <w:num w:numId="29">
    <w:abstractNumId w:val="124"/>
  </w:num>
  <w:num w:numId="30">
    <w:abstractNumId w:val="90"/>
  </w:num>
  <w:num w:numId="31">
    <w:abstractNumId w:val="91"/>
  </w:num>
  <w:num w:numId="32">
    <w:abstractNumId w:val="109"/>
  </w:num>
  <w:num w:numId="33">
    <w:abstractNumId w:val="127"/>
  </w:num>
  <w:num w:numId="34">
    <w:abstractNumId w:val="115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6"/>
  </w:num>
  <w:num w:numId="44">
    <w:abstractNumId w:val="96"/>
  </w:num>
  <w:num w:numId="45">
    <w:abstractNumId w:val="120"/>
  </w:num>
  <w:num w:numId="46">
    <w:abstractNumId w:val="0"/>
  </w:num>
  <w:num w:numId="47">
    <w:abstractNumId w:val="117"/>
  </w:num>
  <w:num w:numId="48">
    <w:abstractNumId w:val="121"/>
  </w:num>
  <w:num w:numId="49">
    <w:abstractNumId w:val="113"/>
  </w:num>
  <w:num w:numId="50">
    <w:abstractNumId w:val="133"/>
  </w:num>
  <w:num w:numId="51">
    <w:abstractNumId w:val="88"/>
  </w:num>
  <w:num w:numId="52">
    <w:abstractNumId w:val="98"/>
  </w:num>
  <w:num w:numId="53">
    <w:abstractNumId w:val="108"/>
  </w:num>
  <w:num w:numId="54">
    <w:abstractNumId w:val="71"/>
  </w:num>
  <w:num w:numId="55">
    <w:abstractNumId w:val="72"/>
  </w:num>
  <w:num w:numId="56">
    <w:abstractNumId w:val="128"/>
  </w:num>
  <w:num w:numId="5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9"/>
  </w:num>
  <w:num w:numId="59">
    <w:abstractNumId w:val="125"/>
    <w:lvlOverride w:ilvl="0">
      <w:startOverride w:val="1"/>
    </w:lvlOverride>
  </w:num>
  <w:num w:numId="60">
    <w:abstractNumId w:val="130"/>
  </w:num>
  <w:num w:numId="61">
    <w:abstractNumId w:val="82"/>
  </w:num>
  <w:num w:numId="62">
    <w:abstractNumId w:val="103"/>
  </w:num>
  <w:num w:numId="63">
    <w:abstractNumId w:val="93"/>
  </w:num>
  <w:num w:numId="64">
    <w:abstractNumId w:val="107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18"/>
  </w:num>
  <w:num w:numId="67">
    <w:abstractNumId w:val="129"/>
  </w:num>
  <w:num w:numId="68">
    <w:abstractNumId w:val="85"/>
  </w:num>
  <w:num w:numId="69">
    <w:abstractNumId w:val="132"/>
  </w:num>
  <w:num w:numId="70">
    <w:abstractNumId w:val="87"/>
  </w:num>
  <w:num w:numId="71">
    <w:abstractNumId w:val="73"/>
  </w:num>
  <w:num w:numId="72">
    <w:abstractNumId w:val="106"/>
  </w:num>
  <w:num w:numId="73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0"/>
  </w:num>
  <w:num w:numId="76">
    <w:abstractNumId w:val="114"/>
  </w:num>
  <w:num w:numId="77">
    <w:abstractNumId w:val="104"/>
  </w:num>
  <w:num w:numId="78">
    <w:abstractNumId w:val="86"/>
  </w:num>
  <w:num w:numId="79">
    <w:abstractNumId w:val="75"/>
  </w:num>
  <w:num w:numId="80">
    <w:abstractNumId w:val="111"/>
  </w:num>
  <w:num w:numId="81">
    <w:abstractNumId w:val="105"/>
  </w:num>
  <w:num w:numId="82">
    <w:abstractNumId w:val="134"/>
  </w:num>
  <w:num w:numId="83">
    <w:abstractNumId w:val="1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4D97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0B4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97814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5BA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025B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1FB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773B0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998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3F0"/>
    <w:rsid w:val="00771E29"/>
    <w:rsid w:val="007738A8"/>
    <w:rsid w:val="00773E05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68E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4CA8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3D9B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D77A3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57F3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61B6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300F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8B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46C4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EC6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&#1045;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0E703250-F471-4FB6-B91F-357C8509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72</Pages>
  <Words>24728</Words>
  <Characters>140950</Characters>
  <Application>Microsoft Office Word</Application>
  <DocSecurity>0</DocSecurity>
  <Lines>1174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165348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183</cp:revision>
  <cp:lastPrinted>2017-11-27T07:55:00Z</cp:lastPrinted>
  <dcterms:created xsi:type="dcterms:W3CDTF">2016-01-12T09:22:00Z</dcterms:created>
  <dcterms:modified xsi:type="dcterms:W3CDTF">2017-11-27T08:01:00Z</dcterms:modified>
</cp:coreProperties>
</file>