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EE110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тел.: +7 (495) 747-92-92,</w:t>
                  </w:r>
                </w:p>
                <w:p w:rsidR="00621823" w:rsidRPr="000D67AD" w:rsidRDefault="0062182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21823" w:rsidRPr="000D67AD" w:rsidRDefault="006218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21823" w:rsidRPr="000D67AD" w:rsidRDefault="0062182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21823" w:rsidRPr="000D67AD" w:rsidRDefault="0062182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21823" w:rsidRPr="00E1633B" w:rsidRDefault="00621823"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1633B">
                    <w:rPr>
                      <w:rFonts w:ascii="Helios" w:hAnsi="Helios"/>
                      <w:sz w:val="12"/>
                      <w:szCs w:val="12"/>
                      <w:lang w:val="en-US"/>
                    </w:rPr>
                    <w:t>-</w:t>
                  </w:r>
                  <w:r w:rsidRPr="000D67AD">
                    <w:rPr>
                      <w:rFonts w:ascii="Helios" w:hAnsi="Helios"/>
                      <w:sz w:val="12"/>
                      <w:szCs w:val="12"/>
                      <w:lang w:val="en-US"/>
                    </w:rPr>
                    <w:t>mail</w:t>
                  </w:r>
                  <w:proofErr w:type="gramEnd"/>
                  <w:r w:rsidRPr="00E1633B">
                    <w:rPr>
                      <w:rFonts w:ascii="Helios" w:hAnsi="Helios"/>
                      <w:sz w:val="12"/>
                      <w:szCs w:val="12"/>
                      <w:lang w:val="en-US"/>
                    </w:rPr>
                    <w:t xml:space="preserve">: </w:t>
                  </w:r>
                  <w:hyperlink r:id="rId9" w:history="1">
                    <w:r w:rsidRPr="000D67AD">
                      <w:rPr>
                        <w:rFonts w:ascii="Helios" w:hAnsi="Helios"/>
                        <w:sz w:val="12"/>
                        <w:szCs w:val="12"/>
                        <w:lang w:val="en-US"/>
                      </w:rPr>
                      <w:t>posta</w:t>
                    </w:r>
                    <w:r w:rsidRPr="00E1633B">
                      <w:rPr>
                        <w:rFonts w:ascii="Helios" w:hAnsi="Helios"/>
                        <w:sz w:val="12"/>
                        <w:szCs w:val="12"/>
                        <w:lang w:val="en-US"/>
                      </w:rPr>
                      <w:t>@</w:t>
                    </w:r>
                    <w:r w:rsidRPr="000D67AD">
                      <w:rPr>
                        <w:rFonts w:ascii="Helios" w:hAnsi="Helios"/>
                        <w:sz w:val="12"/>
                        <w:szCs w:val="12"/>
                        <w:lang w:val="en-US"/>
                      </w:rPr>
                      <w:t>mrsk</w:t>
                    </w:r>
                    <w:r w:rsidRPr="00E1633B">
                      <w:rPr>
                        <w:rFonts w:ascii="Helios" w:hAnsi="Helios"/>
                        <w:sz w:val="12"/>
                        <w:szCs w:val="12"/>
                        <w:lang w:val="en-US"/>
                      </w:rPr>
                      <w:t>-1.</w:t>
                    </w:r>
                    <w:r w:rsidRPr="000D67AD">
                      <w:rPr>
                        <w:rFonts w:ascii="Helios" w:hAnsi="Helios"/>
                        <w:sz w:val="12"/>
                        <w:szCs w:val="12"/>
                        <w:lang w:val="en-US"/>
                      </w:rPr>
                      <w:t>ru</w:t>
                    </w:r>
                  </w:hyperlink>
                  <w:r w:rsidRPr="00E1633B">
                    <w:rPr>
                      <w:rFonts w:ascii="Helios" w:hAnsi="Helios"/>
                      <w:sz w:val="12"/>
                      <w:szCs w:val="12"/>
                      <w:lang w:val="en-US"/>
                    </w:rPr>
                    <w:t xml:space="preserve">, </w:t>
                  </w:r>
                  <w:hyperlink r:id="rId10" w:history="1">
                    <w:r w:rsidRPr="000D67AD">
                      <w:rPr>
                        <w:rFonts w:ascii="Helios" w:hAnsi="Helios"/>
                        <w:sz w:val="12"/>
                        <w:szCs w:val="12"/>
                        <w:lang w:val="en-US"/>
                      </w:rPr>
                      <w:t>www</w:t>
                    </w:r>
                    <w:r w:rsidRPr="00E1633B">
                      <w:rPr>
                        <w:rFonts w:ascii="Helios" w:hAnsi="Helios"/>
                        <w:sz w:val="12"/>
                        <w:szCs w:val="12"/>
                        <w:lang w:val="en-US"/>
                      </w:rPr>
                      <w:t>.</w:t>
                    </w:r>
                    <w:r w:rsidRPr="000D67AD">
                      <w:rPr>
                        <w:rFonts w:ascii="Helios" w:hAnsi="Helios"/>
                        <w:sz w:val="12"/>
                        <w:szCs w:val="12"/>
                        <w:lang w:val="en-US"/>
                      </w:rPr>
                      <w:t>mrsk</w:t>
                    </w:r>
                    <w:r w:rsidRPr="00E1633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621823" w:rsidRPr="00621823" w:rsidRDefault="00621823" w:rsidP="00621823">
      <w:pPr>
        <w:spacing w:line="240" w:lineRule="auto"/>
        <w:jc w:val="right"/>
        <w:rPr>
          <w:sz w:val="24"/>
          <w:szCs w:val="24"/>
        </w:rPr>
      </w:pPr>
      <w:r w:rsidRPr="00621823">
        <w:rPr>
          <w:sz w:val="24"/>
          <w:szCs w:val="24"/>
        </w:rPr>
        <w:t xml:space="preserve">Заместитель генерального директора – </w:t>
      </w:r>
    </w:p>
    <w:p w:rsidR="007556FF" w:rsidRPr="00C12FA4" w:rsidRDefault="00621823" w:rsidP="00621823">
      <w:pPr>
        <w:spacing w:line="240" w:lineRule="auto"/>
        <w:jc w:val="right"/>
        <w:rPr>
          <w:sz w:val="24"/>
          <w:szCs w:val="24"/>
        </w:rPr>
      </w:pPr>
      <w:r w:rsidRPr="00621823">
        <w:rPr>
          <w:sz w:val="24"/>
          <w:szCs w:val="24"/>
        </w:rPr>
        <w:t>директор филиала ПАО «МРСК Центра» - «Ярэнерго»</w:t>
      </w:r>
    </w:p>
    <w:p w:rsidR="007556FF" w:rsidRDefault="007556FF" w:rsidP="007556FF">
      <w:pPr>
        <w:spacing w:line="240" w:lineRule="auto"/>
        <w:jc w:val="right"/>
      </w:pPr>
    </w:p>
    <w:p w:rsidR="009C1997" w:rsidRPr="00C12FA4" w:rsidRDefault="009C1997"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621823">
        <w:rPr>
          <w:sz w:val="24"/>
          <w:szCs w:val="24"/>
        </w:rPr>
        <w:t>А.А. Герасимов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C1997">
        <w:rPr>
          <w:sz w:val="24"/>
          <w:szCs w:val="24"/>
        </w:rPr>
        <w:t>2018</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621823" w:rsidRDefault="00717F60" w:rsidP="00E71A48">
      <w:pPr>
        <w:pStyle w:val="1f4"/>
        <w:spacing w:line="264" w:lineRule="auto"/>
        <w:ind w:left="0" w:right="0"/>
        <w:jc w:val="center"/>
        <w:rPr>
          <w:rFonts w:ascii="Times New Roman" w:hAnsi="Times New Roman"/>
          <w:b/>
          <w:bCs w:val="0"/>
          <w:sz w:val="24"/>
          <w:szCs w:val="24"/>
        </w:rPr>
      </w:pPr>
      <w:r w:rsidRPr="00621823">
        <w:rPr>
          <w:rFonts w:ascii="Times New Roman" w:hAnsi="Times New Roman"/>
          <w:b/>
          <w:bCs w:val="0"/>
          <w:sz w:val="24"/>
          <w:szCs w:val="24"/>
        </w:rPr>
        <w:t>Документация по запросу предложений</w:t>
      </w:r>
    </w:p>
    <w:p w:rsidR="00717F60" w:rsidRPr="00621823" w:rsidRDefault="00717F60" w:rsidP="00E71A48">
      <w:pPr>
        <w:pStyle w:val="1f4"/>
        <w:spacing w:line="264" w:lineRule="auto"/>
        <w:ind w:left="0" w:right="0"/>
        <w:jc w:val="center"/>
        <w:rPr>
          <w:rFonts w:ascii="Times New Roman" w:hAnsi="Times New Roman"/>
          <w:sz w:val="24"/>
          <w:szCs w:val="24"/>
        </w:rPr>
      </w:pPr>
    </w:p>
    <w:p w:rsidR="00717F60" w:rsidRPr="00621823" w:rsidRDefault="00717F60" w:rsidP="00E71A48">
      <w:pPr>
        <w:pStyle w:val="1f4"/>
        <w:spacing w:line="264" w:lineRule="auto"/>
        <w:ind w:left="0" w:right="0"/>
        <w:jc w:val="center"/>
        <w:rPr>
          <w:rFonts w:ascii="Times New Roman" w:hAnsi="Times New Roman"/>
          <w:b/>
          <w:sz w:val="24"/>
          <w:szCs w:val="24"/>
        </w:rPr>
      </w:pPr>
      <w:r w:rsidRPr="00621823">
        <w:rPr>
          <w:rFonts w:ascii="Times New Roman" w:hAnsi="Times New Roman"/>
          <w:b/>
          <w:sz w:val="24"/>
          <w:szCs w:val="24"/>
        </w:rPr>
        <w:t>ОТКРЫТЫЙ ЗАПРОС ПРЕДЛОЖЕНИЙ</w:t>
      </w:r>
    </w:p>
    <w:p w:rsidR="00717F60" w:rsidRPr="00621823" w:rsidRDefault="00717F60" w:rsidP="007556FF">
      <w:pPr>
        <w:spacing w:line="264" w:lineRule="auto"/>
        <w:ind w:firstLine="0"/>
        <w:jc w:val="center"/>
        <w:rPr>
          <w:b/>
          <w:sz w:val="24"/>
          <w:szCs w:val="24"/>
        </w:rPr>
      </w:pPr>
      <w:r w:rsidRPr="00621823">
        <w:rPr>
          <w:b/>
          <w:sz w:val="24"/>
          <w:szCs w:val="24"/>
        </w:rPr>
        <w:t xml:space="preserve">на право заключения </w:t>
      </w:r>
      <w:proofErr w:type="gramStart"/>
      <w:r w:rsidR="00366652" w:rsidRPr="00621823">
        <w:rPr>
          <w:b/>
          <w:sz w:val="24"/>
          <w:szCs w:val="24"/>
        </w:rPr>
        <w:t>Договор</w:t>
      </w:r>
      <w:r w:rsidR="00621823" w:rsidRPr="00621823">
        <w:rPr>
          <w:b/>
          <w:sz w:val="24"/>
          <w:szCs w:val="24"/>
        </w:rPr>
        <w:t>а</w:t>
      </w:r>
      <w:proofErr w:type="gramEnd"/>
      <w:r w:rsidR="00366652" w:rsidRPr="00621823">
        <w:rPr>
          <w:b/>
          <w:sz w:val="24"/>
          <w:szCs w:val="24"/>
        </w:rPr>
        <w:t xml:space="preserve"> </w:t>
      </w:r>
      <w:r w:rsidR="00F24AAF" w:rsidRPr="00F24AAF">
        <w:rPr>
          <w:b/>
          <w:sz w:val="24"/>
          <w:szCs w:val="24"/>
        </w:rPr>
        <w:t>на выполнение работ по ремонту оборудования ТК</w:t>
      </w:r>
      <w:r w:rsidR="00366652" w:rsidRPr="00621823">
        <w:rPr>
          <w:b/>
          <w:sz w:val="24"/>
          <w:szCs w:val="24"/>
        </w:rPr>
        <w:t xml:space="preserve"> для нужд ПАО «МРСК Центра»</w:t>
      </w:r>
      <w:r w:rsidR="007556FF" w:rsidRPr="00621823">
        <w:rPr>
          <w:b/>
          <w:sz w:val="24"/>
          <w:szCs w:val="24"/>
        </w:rPr>
        <w:t xml:space="preserve"> (филиал</w:t>
      </w:r>
      <w:r w:rsidR="00621823" w:rsidRPr="00621823">
        <w:rPr>
          <w:b/>
          <w:sz w:val="24"/>
          <w:szCs w:val="24"/>
        </w:rPr>
        <w:t>а</w:t>
      </w:r>
      <w:r w:rsidR="007556FF" w:rsidRPr="00621823">
        <w:rPr>
          <w:b/>
          <w:sz w:val="24"/>
          <w:szCs w:val="24"/>
        </w:rPr>
        <w:t xml:space="preserve"> «</w:t>
      </w:r>
      <w:r w:rsidR="00621823" w:rsidRPr="00621823">
        <w:rPr>
          <w:b/>
          <w:sz w:val="24"/>
          <w:szCs w:val="24"/>
        </w:rPr>
        <w:t>Яр</w:t>
      </w:r>
      <w:r w:rsidR="007556FF" w:rsidRPr="00621823">
        <w:rPr>
          <w:b/>
          <w:sz w:val="24"/>
          <w:szCs w:val="24"/>
        </w:rPr>
        <w:t>энерго»)</w:t>
      </w:r>
    </w:p>
    <w:p w:rsidR="007556FF" w:rsidRPr="00621823"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21823">
        <w:rPr>
          <w:rFonts w:ascii="Times New Roman" w:eastAsia="Times New Roman" w:hAnsi="Times New Roman" w:cs="Times New Roman"/>
          <w:b/>
          <w:caps/>
        </w:rPr>
        <w:t xml:space="preserve"> «ОБЩАЯ</w:t>
      </w:r>
      <w:r w:rsidR="00B51A18" w:rsidRPr="00621823">
        <w:rPr>
          <w:rFonts w:ascii="Times New Roman" w:eastAsia="Times New Roman" w:hAnsi="Times New Roman" w:cs="Times New Roman"/>
          <w:b/>
          <w:caps/>
        </w:rPr>
        <w:t>,</w:t>
      </w:r>
      <w:r w:rsidRPr="00621823">
        <w:rPr>
          <w:rFonts w:ascii="Times New Roman" w:eastAsia="Times New Roman" w:hAnsi="Times New Roman" w:cs="Times New Roman"/>
          <w:b/>
          <w:caps/>
        </w:rPr>
        <w:t xml:space="preserve"> КОММЕРЧЕСКАЯ</w:t>
      </w:r>
      <w:r w:rsidR="00B51A18" w:rsidRPr="00621823">
        <w:rPr>
          <w:rFonts w:ascii="Times New Roman" w:eastAsia="Times New Roman" w:hAnsi="Times New Roman" w:cs="Times New Roman"/>
          <w:b/>
          <w:caps/>
        </w:rPr>
        <w:t xml:space="preserve"> и техническая</w:t>
      </w:r>
      <w:r w:rsidRPr="00621823">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621823">
        <w:rPr>
          <w:sz w:val="24"/>
          <w:szCs w:val="24"/>
        </w:rPr>
        <w:t>Ярославль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621823">
        <w:rPr>
          <w:iCs/>
          <w:sz w:val="24"/>
          <w:szCs w:val="24"/>
        </w:rPr>
        <w:t>специалист 1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621823">
        <w:rPr>
          <w:iCs/>
          <w:sz w:val="24"/>
          <w:szCs w:val="24"/>
        </w:rPr>
        <w:t xml:space="preserve"> - «Ярэнерго»</w:t>
      </w:r>
      <w:r w:rsidR="007556FF" w:rsidRPr="00702B2C">
        <w:rPr>
          <w:iCs/>
          <w:sz w:val="24"/>
          <w:szCs w:val="24"/>
        </w:rPr>
        <w:t xml:space="preserve"> </w:t>
      </w:r>
      <w:r w:rsidR="00621823" w:rsidRPr="00621823">
        <w:rPr>
          <w:iCs/>
          <w:sz w:val="24"/>
          <w:szCs w:val="24"/>
        </w:rPr>
        <w:t>Донсков А.Ю.</w:t>
      </w:r>
      <w:r w:rsidR="007556FF" w:rsidRPr="00621823">
        <w:rPr>
          <w:iCs/>
          <w:sz w:val="24"/>
          <w:szCs w:val="24"/>
        </w:rPr>
        <w:t>, контактные телефоны: (4</w:t>
      </w:r>
      <w:r w:rsidR="00621823" w:rsidRPr="00621823">
        <w:rPr>
          <w:iCs/>
          <w:sz w:val="24"/>
          <w:szCs w:val="24"/>
        </w:rPr>
        <w:t>852</w:t>
      </w:r>
      <w:r w:rsidR="007556FF" w:rsidRPr="00621823">
        <w:rPr>
          <w:iCs/>
          <w:sz w:val="24"/>
          <w:szCs w:val="24"/>
        </w:rPr>
        <w:t>) 7</w:t>
      </w:r>
      <w:r w:rsidR="00621823" w:rsidRPr="00621823">
        <w:rPr>
          <w:iCs/>
          <w:sz w:val="24"/>
          <w:szCs w:val="24"/>
        </w:rPr>
        <w:t>8</w:t>
      </w:r>
      <w:r w:rsidR="007556FF" w:rsidRPr="00621823">
        <w:rPr>
          <w:iCs/>
          <w:sz w:val="24"/>
          <w:szCs w:val="24"/>
        </w:rPr>
        <w:t>-</w:t>
      </w:r>
      <w:r w:rsidR="00621823" w:rsidRPr="00621823">
        <w:rPr>
          <w:iCs/>
          <w:sz w:val="24"/>
          <w:szCs w:val="24"/>
        </w:rPr>
        <w:t>14</w:t>
      </w:r>
      <w:r w:rsidR="007556FF" w:rsidRPr="00621823">
        <w:rPr>
          <w:iCs/>
          <w:sz w:val="24"/>
          <w:szCs w:val="24"/>
        </w:rPr>
        <w:t>-</w:t>
      </w:r>
      <w:r w:rsidR="00621823" w:rsidRPr="00621823">
        <w:rPr>
          <w:iCs/>
          <w:sz w:val="24"/>
          <w:szCs w:val="24"/>
        </w:rPr>
        <w:t>78</w:t>
      </w:r>
      <w:r w:rsidR="007556FF" w:rsidRPr="00621823">
        <w:rPr>
          <w:iCs/>
          <w:sz w:val="24"/>
          <w:szCs w:val="24"/>
        </w:rPr>
        <w:t xml:space="preserve">, </w:t>
      </w:r>
      <w:r w:rsidR="007556FF" w:rsidRPr="00621823">
        <w:rPr>
          <w:sz w:val="24"/>
          <w:szCs w:val="24"/>
        </w:rPr>
        <w:t xml:space="preserve">адрес электронной почты: </w:t>
      </w:r>
      <w:hyperlink r:id="rId18" w:history="1">
        <w:r w:rsidR="00621823" w:rsidRPr="00621823">
          <w:rPr>
            <w:rStyle w:val="a7"/>
            <w:sz w:val="24"/>
            <w:szCs w:val="24"/>
            <w:lang w:val="en-US"/>
          </w:rPr>
          <w:t>Donskov</w:t>
        </w:r>
        <w:r w:rsidR="00621823" w:rsidRPr="00621823">
          <w:rPr>
            <w:rStyle w:val="a7"/>
            <w:sz w:val="24"/>
            <w:szCs w:val="24"/>
          </w:rPr>
          <w:t>.</w:t>
        </w:r>
        <w:r w:rsidR="00621823" w:rsidRPr="00621823">
          <w:rPr>
            <w:rStyle w:val="a7"/>
            <w:sz w:val="24"/>
            <w:szCs w:val="24"/>
            <w:lang w:val="en-US"/>
          </w:rPr>
          <w:t>AY</w:t>
        </w:r>
        <w:r w:rsidR="00621823" w:rsidRPr="00621823">
          <w:rPr>
            <w:rStyle w:val="a7"/>
            <w:sz w:val="24"/>
            <w:szCs w:val="24"/>
          </w:rPr>
          <w:t>@mrsk-1.ru</w:t>
        </w:r>
      </w:hyperlink>
      <w:r w:rsidRPr="00621823">
        <w:rPr>
          <w:iCs/>
          <w:sz w:val="24"/>
          <w:szCs w:val="24"/>
        </w:rPr>
        <w:t>, ответственное лицо –</w:t>
      </w:r>
      <w:r w:rsidRPr="00621823">
        <w:rPr>
          <w:sz w:val="24"/>
          <w:szCs w:val="24"/>
        </w:rPr>
        <w:t xml:space="preserve"> </w:t>
      </w:r>
      <w:r w:rsidR="00621823" w:rsidRPr="00621823">
        <w:rPr>
          <w:sz w:val="24"/>
          <w:szCs w:val="24"/>
        </w:rPr>
        <w:t>Донсков Антон Юрьевич</w:t>
      </w:r>
      <w:r w:rsidR="00467A32" w:rsidRPr="00621823">
        <w:rPr>
          <w:sz w:val="24"/>
          <w:szCs w:val="24"/>
        </w:rPr>
        <w:t>, контактные телефоны - (4</w:t>
      </w:r>
      <w:r w:rsidR="00621823" w:rsidRPr="00621823">
        <w:rPr>
          <w:sz w:val="24"/>
          <w:szCs w:val="24"/>
        </w:rPr>
        <w:t>852</w:t>
      </w:r>
      <w:r w:rsidR="00467A32" w:rsidRPr="00621823">
        <w:rPr>
          <w:sz w:val="24"/>
          <w:szCs w:val="24"/>
        </w:rPr>
        <w:t>) 7</w:t>
      </w:r>
      <w:r w:rsidR="00621823" w:rsidRPr="00621823">
        <w:rPr>
          <w:sz w:val="24"/>
          <w:szCs w:val="24"/>
        </w:rPr>
        <w:t>8</w:t>
      </w:r>
      <w:r w:rsidR="00467A32" w:rsidRPr="00621823">
        <w:rPr>
          <w:sz w:val="24"/>
          <w:szCs w:val="24"/>
        </w:rPr>
        <w:t>-</w:t>
      </w:r>
      <w:r w:rsidR="00621823" w:rsidRPr="00621823">
        <w:rPr>
          <w:sz w:val="24"/>
          <w:szCs w:val="24"/>
        </w:rPr>
        <w:t>14</w:t>
      </w:r>
      <w:r w:rsidR="00467A32" w:rsidRPr="00621823">
        <w:rPr>
          <w:sz w:val="24"/>
          <w:szCs w:val="24"/>
        </w:rPr>
        <w:t>-</w:t>
      </w:r>
      <w:r w:rsidR="00621823" w:rsidRPr="00621823">
        <w:rPr>
          <w:sz w:val="24"/>
          <w:szCs w:val="24"/>
        </w:rPr>
        <w:t>78</w:t>
      </w:r>
      <w:r w:rsidR="00467A32" w:rsidRPr="00621823">
        <w:rPr>
          <w:sz w:val="24"/>
          <w:szCs w:val="24"/>
        </w:rPr>
        <w:t xml:space="preserve">, адрес электронной почты: </w:t>
      </w:r>
      <w:hyperlink r:id="rId19" w:history="1">
        <w:r w:rsidR="00621823" w:rsidRPr="00621823">
          <w:rPr>
            <w:rStyle w:val="a7"/>
            <w:sz w:val="24"/>
            <w:szCs w:val="24"/>
            <w:lang w:val="en-US"/>
          </w:rPr>
          <w:t>Donskov</w:t>
        </w:r>
        <w:r w:rsidR="00621823" w:rsidRPr="00621823">
          <w:rPr>
            <w:rStyle w:val="a7"/>
            <w:sz w:val="24"/>
            <w:szCs w:val="24"/>
          </w:rPr>
          <w:t>.</w:t>
        </w:r>
        <w:r w:rsidR="00621823" w:rsidRPr="00621823">
          <w:rPr>
            <w:rStyle w:val="a7"/>
            <w:sz w:val="24"/>
            <w:szCs w:val="24"/>
            <w:lang w:val="en-US"/>
          </w:rPr>
          <w:t>AY</w:t>
        </w:r>
        <w:r w:rsidR="00621823" w:rsidRPr="00621823">
          <w:rPr>
            <w:rStyle w:val="a7"/>
            <w:sz w:val="24"/>
            <w:szCs w:val="24"/>
          </w:rPr>
          <w:t>@mrsk-1.ru</w:t>
        </w:r>
      </w:hyperlink>
      <w:r w:rsidR="00467A32" w:rsidRPr="00621823">
        <w:rPr>
          <w:sz w:val="24"/>
          <w:szCs w:val="24"/>
        </w:rPr>
        <w:t>.</w:t>
      </w:r>
      <w:r w:rsidR="00862664" w:rsidRPr="00621823">
        <w:rPr>
          <w:sz w:val="24"/>
          <w:szCs w:val="24"/>
        </w:rPr>
        <w:t xml:space="preserve"> </w:t>
      </w:r>
      <w:proofErr w:type="gramStart"/>
      <w:r w:rsidR="004B5EB3" w:rsidRPr="00621823">
        <w:rPr>
          <w:iCs/>
          <w:sz w:val="24"/>
          <w:szCs w:val="24"/>
        </w:rPr>
        <w:t>Извещени</w:t>
      </w:r>
      <w:r w:rsidRPr="00621823">
        <w:rPr>
          <w:iCs/>
          <w:sz w:val="24"/>
          <w:szCs w:val="24"/>
        </w:rPr>
        <w:t>ем</w:t>
      </w:r>
      <w:r w:rsidRPr="00621823">
        <w:rPr>
          <w:sz w:val="24"/>
          <w:szCs w:val="24"/>
        </w:rPr>
        <w:t xml:space="preserve"> о проведении открытого </w:t>
      </w:r>
      <w:r w:rsidRPr="00621823">
        <w:rPr>
          <w:iCs/>
          <w:sz w:val="24"/>
          <w:szCs w:val="24"/>
        </w:rPr>
        <w:t>запроса предложений</w:t>
      </w:r>
      <w:r w:rsidRPr="00621823">
        <w:rPr>
          <w:sz w:val="24"/>
          <w:szCs w:val="24"/>
        </w:rPr>
        <w:t xml:space="preserve">, опубликованным </w:t>
      </w:r>
      <w:r w:rsidRPr="00621823">
        <w:rPr>
          <w:b/>
          <w:sz w:val="24"/>
          <w:szCs w:val="24"/>
        </w:rPr>
        <w:t>«</w:t>
      </w:r>
      <w:r w:rsidR="005E6BD5">
        <w:rPr>
          <w:b/>
          <w:sz w:val="24"/>
          <w:szCs w:val="24"/>
        </w:rPr>
        <w:t>15</w:t>
      </w:r>
      <w:r w:rsidRPr="00621823">
        <w:rPr>
          <w:b/>
          <w:sz w:val="24"/>
          <w:szCs w:val="24"/>
        </w:rPr>
        <w:t xml:space="preserve">» </w:t>
      </w:r>
      <w:r w:rsidR="005E6BD5">
        <w:rPr>
          <w:b/>
          <w:sz w:val="24"/>
          <w:szCs w:val="24"/>
        </w:rPr>
        <w:t>ноября</w:t>
      </w:r>
      <w:r w:rsidRPr="00621823">
        <w:rPr>
          <w:b/>
          <w:sz w:val="24"/>
          <w:szCs w:val="24"/>
        </w:rPr>
        <w:t xml:space="preserve"> </w:t>
      </w:r>
      <w:r w:rsidR="009C1997" w:rsidRPr="00621823">
        <w:rPr>
          <w:b/>
          <w:sz w:val="24"/>
          <w:szCs w:val="24"/>
        </w:rPr>
        <w:t>2018</w:t>
      </w:r>
      <w:r w:rsidRPr="00621823">
        <w:rPr>
          <w:b/>
          <w:sz w:val="24"/>
          <w:szCs w:val="24"/>
        </w:rPr>
        <w:t xml:space="preserve"> г.</w:t>
      </w:r>
      <w:r w:rsidRPr="00621823">
        <w:rPr>
          <w:sz w:val="24"/>
          <w:szCs w:val="24"/>
        </w:rPr>
        <w:t xml:space="preserve"> на официальном сайте (</w:t>
      </w:r>
      <w:hyperlink r:id="rId20" w:history="1">
        <w:r w:rsidR="00345CCA" w:rsidRPr="00621823">
          <w:rPr>
            <w:rStyle w:val="a7"/>
            <w:sz w:val="24"/>
            <w:szCs w:val="24"/>
          </w:rPr>
          <w:t>www.zakupki.</w:t>
        </w:r>
        <w:r w:rsidR="00345CCA" w:rsidRPr="00621823">
          <w:rPr>
            <w:rStyle w:val="a7"/>
            <w:sz w:val="24"/>
            <w:szCs w:val="24"/>
            <w:lang w:val="en-US"/>
          </w:rPr>
          <w:t>gov</w:t>
        </w:r>
        <w:r w:rsidR="00345CCA" w:rsidRPr="00621823">
          <w:rPr>
            <w:rStyle w:val="a7"/>
            <w:sz w:val="24"/>
            <w:szCs w:val="24"/>
          </w:rPr>
          <w:t>.ru</w:t>
        </w:r>
      </w:hyperlink>
      <w:r w:rsidRPr="00621823">
        <w:rPr>
          <w:sz w:val="24"/>
          <w:szCs w:val="24"/>
        </w:rPr>
        <w:t>),</w:t>
      </w:r>
      <w:r w:rsidR="009D7F01" w:rsidRPr="00621823">
        <w:rPr>
          <w:iCs/>
          <w:sz w:val="24"/>
          <w:szCs w:val="24"/>
        </w:rPr>
        <w:t xml:space="preserve"> </w:t>
      </w:r>
      <w:r w:rsidR="009D7F01" w:rsidRPr="00621823">
        <w:rPr>
          <w:sz w:val="24"/>
          <w:szCs w:val="24"/>
        </w:rPr>
        <w:t xml:space="preserve">на сайте </w:t>
      </w:r>
      <w:r w:rsidR="007556FF" w:rsidRPr="00621823">
        <w:rPr>
          <w:iCs/>
          <w:sz w:val="24"/>
          <w:szCs w:val="24"/>
        </w:rPr>
        <w:t>ПАО «МРСК Центра»</w:t>
      </w:r>
      <w:r w:rsidR="009D7F01" w:rsidRPr="00621823">
        <w:rPr>
          <w:sz w:val="24"/>
          <w:szCs w:val="24"/>
        </w:rPr>
        <w:t xml:space="preserve"> (</w:t>
      </w:r>
      <w:hyperlink r:id="rId21" w:history="1">
        <w:r w:rsidR="007556FF" w:rsidRPr="00621823">
          <w:rPr>
            <w:rStyle w:val="a7"/>
            <w:sz w:val="24"/>
            <w:szCs w:val="24"/>
          </w:rPr>
          <w:t>www.mrsk-1.ru</w:t>
        </w:r>
      </w:hyperlink>
      <w:r w:rsidR="00862664" w:rsidRPr="00621823">
        <w:rPr>
          <w:sz w:val="24"/>
          <w:szCs w:val="24"/>
        </w:rPr>
        <w:t>)</w:t>
      </w:r>
      <w:r w:rsidR="00702B2C" w:rsidRPr="00621823">
        <w:rPr>
          <w:sz w:val="24"/>
          <w:szCs w:val="24"/>
        </w:rPr>
        <w:t xml:space="preserve">, на сайте ЭТП, указанном в п. </w:t>
      </w:r>
      <w:r w:rsidR="004E0F05" w:rsidRPr="00621823">
        <w:fldChar w:fldCharType="begin"/>
      </w:r>
      <w:r w:rsidR="004E0F05" w:rsidRPr="00621823">
        <w:instrText xml:space="preserve"> REF _Ref440269836 \r \h  \* MERGEFORMAT </w:instrText>
      </w:r>
      <w:r w:rsidR="004E0F05" w:rsidRPr="00621823">
        <w:fldChar w:fldCharType="separate"/>
      </w:r>
      <w:r w:rsidR="00644A23" w:rsidRPr="00621823">
        <w:rPr>
          <w:sz w:val="24"/>
          <w:szCs w:val="24"/>
        </w:rPr>
        <w:t>1.1.2</w:t>
      </w:r>
      <w:r w:rsidR="004E0F05" w:rsidRPr="00621823">
        <w:fldChar w:fldCharType="end"/>
      </w:r>
      <w:r w:rsidR="00702B2C" w:rsidRPr="00621823">
        <w:rPr>
          <w:sz w:val="24"/>
          <w:szCs w:val="24"/>
        </w:rPr>
        <w:t xml:space="preserve"> настоящей Документации, </w:t>
      </w:r>
      <w:r w:rsidR="009A7733" w:rsidRPr="00621823">
        <w:rPr>
          <w:iCs/>
          <w:sz w:val="24"/>
          <w:szCs w:val="24"/>
        </w:rPr>
        <w:t xml:space="preserve"> </w:t>
      </w:r>
      <w:r w:rsidRPr="00621823">
        <w:rPr>
          <w:iCs/>
          <w:sz w:val="24"/>
          <w:szCs w:val="24"/>
        </w:rPr>
        <w:t>приг</w:t>
      </w:r>
      <w:r w:rsidRPr="00621823">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w:t>
      </w:r>
      <w:r w:rsidR="004B5EB3" w:rsidRPr="00621823">
        <w:rPr>
          <w:sz w:val="24"/>
          <w:szCs w:val="24"/>
        </w:rPr>
        <w:t>участию в процедуре О</w:t>
      </w:r>
      <w:r w:rsidRPr="00621823">
        <w:rPr>
          <w:sz w:val="24"/>
          <w:szCs w:val="24"/>
        </w:rPr>
        <w:t xml:space="preserve">ткрытого запроса предложений (далее – запрос предложений) </w:t>
      </w:r>
      <w:bookmarkEnd w:id="10"/>
      <w:r w:rsidR="004B5EB3" w:rsidRPr="00621823">
        <w:rPr>
          <w:sz w:val="24"/>
          <w:szCs w:val="24"/>
        </w:rPr>
        <w:t>на право</w:t>
      </w:r>
      <w:proofErr w:type="gramEnd"/>
      <w:r w:rsidR="004B5EB3" w:rsidRPr="00621823">
        <w:rPr>
          <w:sz w:val="24"/>
          <w:szCs w:val="24"/>
        </w:rPr>
        <w:t xml:space="preserve"> </w:t>
      </w:r>
      <w:proofErr w:type="gramStart"/>
      <w:r w:rsidR="004B5EB3" w:rsidRPr="00621823">
        <w:rPr>
          <w:sz w:val="24"/>
          <w:szCs w:val="24"/>
        </w:rPr>
        <w:t xml:space="preserve">заключения </w:t>
      </w:r>
      <w:r w:rsidR="00366652" w:rsidRPr="00621823">
        <w:rPr>
          <w:sz w:val="24"/>
          <w:szCs w:val="24"/>
        </w:rPr>
        <w:t>Договор</w:t>
      </w:r>
      <w:r w:rsidR="00621823" w:rsidRPr="00621823">
        <w:rPr>
          <w:sz w:val="24"/>
          <w:szCs w:val="24"/>
        </w:rPr>
        <w:t>а</w:t>
      </w:r>
      <w:r w:rsidR="00366652" w:rsidRPr="00621823">
        <w:rPr>
          <w:sz w:val="24"/>
          <w:szCs w:val="24"/>
        </w:rPr>
        <w:t xml:space="preserve"> </w:t>
      </w:r>
      <w:r w:rsidR="00F24AAF" w:rsidRPr="00F24AAF">
        <w:rPr>
          <w:sz w:val="24"/>
          <w:szCs w:val="24"/>
        </w:rPr>
        <w:t>на выполнение работ по ремонту оборудования ТК</w:t>
      </w:r>
      <w:r w:rsidR="00366652" w:rsidRPr="00621823">
        <w:rPr>
          <w:sz w:val="24"/>
          <w:szCs w:val="24"/>
        </w:rPr>
        <w:t xml:space="preserve"> для нужд ПАО «МРСК Центра»</w:t>
      </w:r>
      <w:r w:rsidR="00702B2C" w:rsidRPr="00621823">
        <w:rPr>
          <w:sz w:val="24"/>
          <w:szCs w:val="24"/>
        </w:rPr>
        <w:t xml:space="preserve"> </w:t>
      </w:r>
      <w:r w:rsidR="00862664" w:rsidRPr="00621823">
        <w:rPr>
          <w:sz w:val="24"/>
          <w:szCs w:val="24"/>
        </w:rPr>
        <w:t>(филиала «Ярэнерго», расположенного по адресу:</w:t>
      </w:r>
      <w:proofErr w:type="gramEnd"/>
      <w:r w:rsidR="00862664" w:rsidRPr="00621823">
        <w:rPr>
          <w:sz w:val="24"/>
          <w:szCs w:val="24"/>
        </w:rPr>
        <w:t xml:space="preserve"> </w:t>
      </w:r>
      <w:proofErr w:type="gramStart"/>
      <w:r w:rsidR="00862664" w:rsidRPr="00621823">
        <w:rPr>
          <w:sz w:val="24"/>
          <w:szCs w:val="24"/>
        </w:rPr>
        <w:t xml:space="preserve">РФ, 150003, г. Ярославль, ул. </w:t>
      </w:r>
      <w:proofErr w:type="spellStart"/>
      <w:r w:rsidR="00862664" w:rsidRPr="00621823">
        <w:rPr>
          <w:sz w:val="24"/>
          <w:szCs w:val="24"/>
        </w:rPr>
        <w:t>Во</w:t>
      </w:r>
      <w:r w:rsidR="00621823" w:rsidRPr="00621823">
        <w:rPr>
          <w:sz w:val="24"/>
          <w:szCs w:val="24"/>
        </w:rPr>
        <w:t>й</w:t>
      </w:r>
      <w:r w:rsidR="00862664" w:rsidRPr="00621823">
        <w:rPr>
          <w:sz w:val="24"/>
          <w:szCs w:val="24"/>
        </w:rPr>
        <w:t>нова</w:t>
      </w:r>
      <w:proofErr w:type="spellEnd"/>
      <w:r w:rsidR="00862664" w:rsidRPr="00621823">
        <w:rPr>
          <w:sz w:val="24"/>
          <w:szCs w:val="24"/>
        </w:rPr>
        <w:t>, д. 12)</w:t>
      </w:r>
      <w:r w:rsidRPr="00621823">
        <w:rPr>
          <w:sz w:val="24"/>
          <w:szCs w:val="24"/>
        </w:rPr>
        <w:t>.</w:t>
      </w:r>
      <w:bookmarkEnd w:id="11"/>
      <w:bookmarkEnd w:id="12"/>
      <w:bookmarkEnd w:id="13"/>
      <w:proofErr w:type="gramEnd"/>
    </w:p>
    <w:p w:rsidR="00717F60" w:rsidRPr="0062182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21823">
        <w:rPr>
          <w:sz w:val="24"/>
          <w:szCs w:val="24"/>
        </w:rPr>
        <w:t xml:space="preserve">Настоящий </w:t>
      </w:r>
      <w:r w:rsidR="004B5EB3" w:rsidRPr="00621823">
        <w:rPr>
          <w:sz w:val="24"/>
          <w:szCs w:val="24"/>
        </w:rPr>
        <w:t>З</w:t>
      </w:r>
      <w:r w:rsidRPr="00621823">
        <w:rPr>
          <w:sz w:val="24"/>
          <w:szCs w:val="24"/>
        </w:rPr>
        <w:t xml:space="preserve">апрос предложений проводится в соответствии с правилами и с использованием функционала </w:t>
      </w:r>
      <w:r w:rsidR="007264F9" w:rsidRPr="00621823">
        <w:rPr>
          <w:sz w:val="24"/>
          <w:szCs w:val="24"/>
        </w:rPr>
        <w:t>электронной торговой площадки ПАО «</w:t>
      </w:r>
      <w:proofErr w:type="spellStart"/>
      <w:r w:rsidR="007264F9" w:rsidRPr="00621823">
        <w:rPr>
          <w:sz w:val="24"/>
          <w:szCs w:val="24"/>
        </w:rPr>
        <w:t>Россети</w:t>
      </w:r>
      <w:proofErr w:type="spellEnd"/>
      <w:r w:rsidR="007264F9" w:rsidRPr="00621823">
        <w:rPr>
          <w:sz w:val="24"/>
          <w:szCs w:val="24"/>
        </w:rPr>
        <w:t xml:space="preserve">» </w:t>
      </w:r>
      <w:hyperlink r:id="rId22" w:history="1">
        <w:r w:rsidR="00621823" w:rsidRPr="00621823">
          <w:rPr>
            <w:rStyle w:val="a7"/>
            <w:sz w:val="24"/>
            <w:szCs w:val="24"/>
          </w:rPr>
          <w:t>etp.rosseti.ru</w:t>
        </w:r>
      </w:hyperlink>
      <w:r w:rsidR="00644A23" w:rsidRPr="00621823">
        <w:rPr>
          <w:sz w:val="24"/>
          <w:szCs w:val="24"/>
        </w:rPr>
        <w:t xml:space="preserve"> </w:t>
      </w:r>
      <w:r w:rsidR="00702B2C" w:rsidRPr="00621823">
        <w:rPr>
          <w:sz w:val="24"/>
          <w:szCs w:val="24"/>
        </w:rPr>
        <w:t>(далее — ЭТП)</w:t>
      </w:r>
      <w:r w:rsidR="005B75A6" w:rsidRPr="00621823">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21823">
        <w:rPr>
          <w:sz w:val="24"/>
          <w:szCs w:val="24"/>
        </w:rPr>
        <w:t>Заказчик</w:t>
      </w:r>
      <w:r w:rsidR="00702B2C" w:rsidRPr="00621823">
        <w:rPr>
          <w:sz w:val="24"/>
          <w:szCs w:val="24"/>
        </w:rPr>
        <w:t xml:space="preserve">: </w:t>
      </w:r>
      <w:r w:rsidRPr="00621823">
        <w:rPr>
          <w:sz w:val="24"/>
          <w:szCs w:val="24"/>
        </w:rPr>
        <w:t xml:space="preserve"> </w:t>
      </w:r>
      <w:r w:rsidR="00702B2C" w:rsidRPr="00621823">
        <w:rPr>
          <w:iCs/>
          <w:sz w:val="24"/>
          <w:szCs w:val="24"/>
        </w:rPr>
        <w:t>ПАО «МРСК Центра</w:t>
      </w:r>
      <w:r w:rsidR="00702B2C" w:rsidRPr="00C12FA4">
        <w:rPr>
          <w:iCs/>
          <w:sz w:val="24"/>
          <w:szCs w:val="24"/>
        </w:rPr>
        <w:t>».</w:t>
      </w:r>
      <w:r w:rsidRPr="00C12FA4">
        <w:rPr>
          <w:rStyle w:val="aa"/>
          <w:sz w:val="24"/>
          <w:szCs w:val="24"/>
        </w:rPr>
        <w:t xml:space="preserve"> </w:t>
      </w:r>
      <w:bookmarkEnd w:id="15"/>
    </w:p>
    <w:p w:rsidR="008C4223" w:rsidRPr="006218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21823">
        <w:rPr>
          <w:sz w:val="24"/>
          <w:szCs w:val="24"/>
        </w:rPr>
        <w:t>Предмет З</w:t>
      </w:r>
      <w:r w:rsidR="00717F60" w:rsidRPr="00621823">
        <w:rPr>
          <w:sz w:val="24"/>
          <w:szCs w:val="24"/>
        </w:rPr>
        <w:t>апроса предложений</w:t>
      </w:r>
      <w:r w:rsidR="00702B2C" w:rsidRPr="00621823">
        <w:rPr>
          <w:sz w:val="24"/>
          <w:szCs w:val="24"/>
        </w:rPr>
        <w:t>:</w:t>
      </w:r>
      <w:bookmarkEnd w:id="16"/>
    </w:p>
    <w:p w:rsidR="00A40714" w:rsidRPr="0062182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21823">
        <w:rPr>
          <w:b/>
          <w:sz w:val="24"/>
          <w:szCs w:val="24"/>
          <w:u w:val="single"/>
        </w:rPr>
        <w:t>Лот №1:</w:t>
      </w:r>
      <w:r w:rsidR="00717F60" w:rsidRPr="00621823">
        <w:rPr>
          <w:sz w:val="24"/>
          <w:szCs w:val="24"/>
        </w:rPr>
        <w:t xml:space="preserve"> право заключения </w:t>
      </w:r>
      <w:r w:rsidR="00123C70" w:rsidRPr="00621823">
        <w:rPr>
          <w:sz w:val="24"/>
          <w:szCs w:val="24"/>
        </w:rPr>
        <w:t>Договор</w:t>
      </w:r>
      <w:r w:rsidR="00621823" w:rsidRPr="00621823">
        <w:rPr>
          <w:sz w:val="24"/>
          <w:szCs w:val="24"/>
        </w:rPr>
        <w:t>а</w:t>
      </w:r>
      <w:r w:rsidR="00A40714" w:rsidRPr="00621823">
        <w:rPr>
          <w:sz w:val="24"/>
          <w:szCs w:val="24"/>
        </w:rPr>
        <w:t xml:space="preserve"> </w:t>
      </w:r>
      <w:r w:rsidR="00F24AAF" w:rsidRPr="00F24AAF">
        <w:rPr>
          <w:sz w:val="24"/>
          <w:szCs w:val="24"/>
        </w:rPr>
        <w:t>на выполнение работ по ремонту оборудования ТК</w:t>
      </w:r>
      <w:r w:rsidR="00366652" w:rsidRPr="00621823">
        <w:rPr>
          <w:sz w:val="24"/>
          <w:szCs w:val="24"/>
        </w:rPr>
        <w:t xml:space="preserve"> для нужд ПАО «МРСК Центра»</w:t>
      </w:r>
      <w:r w:rsidR="00702B2C" w:rsidRPr="00621823">
        <w:rPr>
          <w:sz w:val="24"/>
          <w:szCs w:val="24"/>
        </w:rPr>
        <w:t xml:space="preserve"> (филиал</w:t>
      </w:r>
      <w:r w:rsidR="00621823" w:rsidRPr="00621823">
        <w:rPr>
          <w:sz w:val="24"/>
          <w:szCs w:val="24"/>
        </w:rPr>
        <w:t>а</w:t>
      </w:r>
      <w:r w:rsidR="00702B2C" w:rsidRPr="00621823">
        <w:rPr>
          <w:sz w:val="24"/>
          <w:szCs w:val="24"/>
        </w:rPr>
        <w:t xml:space="preserve"> </w:t>
      </w:r>
      <w:r w:rsidR="00862664" w:rsidRPr="00621823">
        <w:rPr>
          <w:sz w:val="24"/>
          <w:szCs w:val="24"/>
        </w:rPr>
        <w:t>«Ярэнерго»</w:t>
      </w:r>
      <w:r w:rsidR="00702B2C" w:rsidRPr="00621823">
        <w:rPr>
          <w:sz w:val="24"/>
          <w:szCs w:val="24"/>
        </w:rPr>
        <w:t>)</w:t>
      </w:r>
      <w:bookmarkEnd w:id="17"/>
      <w:r w:rsidR="00702B2C" w:rsidRPr="0062182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621823">
        <w:rPr>
          <w:sz w:val="24"/>
          <w:szCs w:val="24"/>
        </w:rPr>
        <w:t xml:space="preserve">Количество лотов: </w:t>
      </w:r>
      <w:r w:rsidRPr="00621823">
        <w:rPr>
          <w:b/>
          <w:sz w:val="24"/>
          <w:szCs w:val="24"/>
        </w:rPr>
        <w:t>1 (один)</w:t>
      </w:r>
      <w:r w:rsidRPr="00621823">
        <w:rPr>
          <w:sz w:val="24"/>
          <w:szCs w:val="24"/>
        </w:rPr>
        <w:t>.</w:t>
      </w:r>
    </w:p>
    <w:bookmarkEnd w:id="18"/>
    <w:p w:rsidR="00804801" w:rsidRPr="00621823"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sidRPr="00621823">
        <w:rPr>
          <w:sz w:val="24"/>
          <w:szCs w:val="24"/>
        </w:rPr>
        <w:t>выполнение работ</w:t>
      </w:r>
      <w:r w:rsidRPr="00621823">
        <w:rPr>
          <w:sz w:val="24"/>
          <w:szCs w:val="24"/>
        </w:rPr>
        <w:t xml:space="preserve"> не допускается.</w:t>
      </w:r>
    </w:p>
    <w:p w:rsidR="00717F60" w:rsidRPr="0062182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21823">
        <w:rPr>
          <w:sz w:val="24"/>
          <w:szCs w:val="24"/>
        </w:rPr>
        <w:t>Сроки</w:t>
      </w:r>
      <w:r w:rsidR="00717F60" w:rsidRPr="00621823">
        <w:rPr>
          <w:sz w:val="24"/>
          <w:szCs w:val="24"/>
        </w:rPr>
        <w:t xml:space="preserve"> </w:t>
      </w:r>
      <w:r w:rsidR="00BE644E" w:rsidRPr="00621823">
        <w:rPr>
          <w:sz w:val="24"/>
          <w:szCs w:val="24"/>
        </w:rPr>
        <w:t>выполнения работ</w:t>
      </w:r>
      <w:r w:rsidR="00717F60" w:rsidRPr="00621823">
        <w:rPr>
          <w:sz w:val="24"/>
          <w:szCs w:val="24"/>
        </w:rPr>
        <w:t xml:space="preserve">: </w:t>
      </w:r>
      <w:r w:rsidR="00621823" w:rsidRPr="00621823">
        <w:rPr>
          <w:b/>
          <w:sz w:val="24"/>
          <w:szCs w:val="24"/>
        </w:rPr>
        <w:t>С 01.01.2019 по 31.12.2021г.</w:t>
      </w:r>
      <w:bookmarkEnd w:id="19"/>
    </w:p>
    <w:p w:rsidR="008D2928" w:rsidRPr="00621823"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21823">
        <w:rPr>
          <w:sz w:val="24"/>
          <w:szCs w:val="24"/>
        </w:rPr>
        <w:t>Выполнение работ</w:t>
      </w:r>
      <w:r w:rsidR="00366652" w:rsidRPr="00621823">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21823">
        <w:rPr>
          <w:iCs/>
          <w:sz w:val="24"/>
          <w:szCs w:val="24"/>
        </w:rPr>
        <w:t xml:space="preserve">Форма и порядок оплаты: </w:t>
      </w:r>
      <w:r w:rsidR="00EF2CE6" w:rsidRPr="00EF2CE6">
        <w:rPr>
          <w:sz w:val="24"/>
          <w:szCs w:val="24"/>
        </w:rPr>
        <w:t xml:space="preserve">безналичный расчет, оплата производятся в течение 30 (тридцати) рабочих дней с момента подписания сторонами Акта приемки выполненных работ и предоставления счета-фактуры. </w:t>
      </w:r>
      <w:r w:rsidR="00EF2CE6" w:rsidRPr="00EF2CE6">
        <w:rPr>
          <w:iCs/>
          <w:sz w:val="24"/>
          <w:szCs w:val="24"/>
        </w:rPr>
        <w:t>В случае</w:t>
      </w:r>
      <w:proofErr w:type="gramStart"/>
      <w:r w:rsidR="00EF2CE6" w:rsidRPr="00EF2CE6">
        <w:rPr>
          <w:iCs/>
          <w:sz w:val="24"/>
          <w:szCs w:val="24"/>
        </w:rPr>
        <w:t>,</w:t>
      </w:r>
      <w:proofErr w:type="gramEnd"/>
      <w:r w:rsidR="00EF2CE6" w:rsidRPr="00EF2CE6">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w:t>
      </w:r>
      <w:r w:rsidRPr="00392410">
        <w:rPr>
          <w:sz w:val="24"/>
          <w:szCs w:val="24"/>
        </w:rPr>
        <w:lastRenderedPageBreak/>
        <w:t xml:space="preserve">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 xml:space="preserve">(понятие аффилированного лица согласно ст.4 Закона </w:t>
      </w:r>
      <w:r w:rsidRPr="00644A23">
        <w:rPr>
          <w:sz w:val="24"/>
          <w:szCs w:val="24"/>
        </w:rPr>
        <w:lastRenderedPageBreak/>
        <w:t>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621823" w:rsidRDefault="00BD40A3" w:rsidP="00621823">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621823"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621823">
        <w:rPr>
          <w:bCs w:val="0"/>
          <w:sz w:val="24"/>
          <w:szCs w:val="24"/>
        </w:rPr>
        <w:t xml:space="preserve">Начальная (максимальная) цена </w:t>
      </w:r>
      <w:r w:rsidR="00123C70" w:rsidRPr="00621823">
        <w:rPr>
          <w:bCs w:val="0"/>
          <w:sz w:val="24"/>
          <w:szCs w:val="24"/>
        </w:rPr>
        <w:t>Договор</w:t>
      </w:r>
      <w:r w:rsidRPr="00621823">
        <w:rPr>
          <w:bCs w:val="0"/>
          <w:sz w:val="24"/>
          <w:szCs w:val="24"/>
        </w:rPr>
        <w:t>а</w:t>
      </w:r>
      <w:r w:rsidR="00216641" w:rsidRPr="00621823">
        <w:rPr>
          <w:bCs w:val="0"/>
          <w:sz w:val="24"/>
          <w:szCs w:val="24"/>
        </w:rPr>
        <w:t>:</w:t>
      </w:r>
      <w:bookmarkEnd w:id="424"/>
    </w:p>
    <w:p w:rsidR="00280464" w:rsidRPr="00F24AAF" w:rsidRDefault="00F24AAF" w:rsidP="0062182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24AAF">
        <w:rPr>
          <w:b/>
          <w:sz w:val="24"/>
          <w:szCs w:val="24"/>
        </w:rPr>
        <w:t>426 000,00</w:t>
      </w:r>
      <w:r w:rsidRPr="00F24AAF">
        <w:rPr>
          <w:sz w:val="24"/>
          <w:szCs w:val="24"/>
        </w:rPr>
        <w:t xml:space="preserve"> (четыреста двадцать шесть тысяч) рублей 00 копеек РФ, без учета НДС; НДС составляет </w:t>
      </w:r>
      <w:r w:rsidRPr="00F24AAF">
        <w:rPr>
          <w:b/>
          <w:sz w:val="24"/>
          <w:szCs w:val="24"/>
        </w:rPr>
        <w:t>85 200,00</w:t>
      </w:r>
      <w:r w:rsidRPr="00F24AAF">
        <w:rPr>
          <w:sz w:val="24"/>
          <w:szCs w:val="24"/>
        </w:rPr>
        <w:t xml:space="preserve"> (восемьдесят пять тысяч двести) рублей 00 копеек РФ; </w:t>
      </w:r>
      <w:r w:rsidRPr="00F24AAF">
        <w:rPr>
          <w:b/>
          <w:sz w:val="24"/>
          <w:szCs w:val="24"/>
        </w:rPr>
        <w:t>511 200,00</w:t>
      </w:r>
      <w:r w:rsidRPr="00F24AAF">
        <w:rPr>
          <w:sz w:val="24"/>
          <w:szCs w:val="24"/>
        </w:rPr>
        <w:t xml:space="preserve"> (пятьсот одиннадцать тысяч двести) рублей 00 копеек РФ, с учетом НДС</w:t>
      </w:r>
      <w:r w:rsidR="00621823" w:rsidRPr="00F24AAF">
        <w:rPr>
          <w:sz w:val="24"/>
          <w:szCs w:val="24"/>
        </w:rPr>
        <w:t>.</w:t>
      </w:r>
    </w:p>
    <w:p w:rsidR="004F657D" w:rsidRPr="00621823"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sz w:val="24"/>
          <w:szCs w:val="24"/>
        </w:rPr>
        <w:t xml:space="preserve">Организатор отклонит Заявку Участника только на том основании, что предложенная Участником цена </w:t>
      </w:r>
      <w:r w:rsidR="008945FD" w:rsidRPr="00621823">
        <w:rPr>
          <w:sz w:val="24"/>
          <w:szCs w:val="24"/>
        </w:rPr>
        <w:t>превышает установленную начальную (максимальную) цену Договора (Лота)</w:t>
      </w:r>
      <w:r w:rsidR="004F657D" w:rsidRPr="00621823">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sz w:val="24"/>
          <w:szCs w:val="24"/>
        </w:rPr>
        <w:t>Заявка Участника может быть отклонена</w:t>
      </w:r>
      <w:r w:rsidRPr="00066ED2">
        <w:rPr>
          <w:sz w:val="24"/>
          <w:szCs w:val="24"/>
        </w:rPr>
        <w:t xml:space="preserve">, в случае если стоимость Заявки по любому из филиалов превысит </w:t>
      </w:r>
      <w:r w:rsidR="007C22D0" w:rsidRPr="004D4987">
        <w:rPr>
          <w:sz w:val="24"/>
          <w:szCs w:val="24"/>
        </w:rPr>
        <w:t>установленную начальную (максимальную) цену Договора (Лота)</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644A23" w:rsidRPr="00621823" w:rsidRDefault="00644A23"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21823">
        <w:rPr>
          <w:bCs w:val="0"/>
          <w:sz w:val="24"/>
          <w:szCs w:val="24"/>
        </w:rPr>
        <w:t xml:space="preserve">В соответствии с Федеральным законом от 03.08.2018 N 303-ФЗ с 1 января 2019 г. налоговая ставка НДС составляет 20%, при увеличении ставки НДС на момент </w:t>
      </w:r>
      <w:proofErr w:type="gramStart"/>
      <w:r w:rsidRPr="00621823">
        <w:rPr>
          <w:bCs w:val="0"/>
          <w:sz w:val="24"/>
          <w:szCs w:val="24"/>
        </w:rPr>
        <w:t>отгрузки продукции/ оказания услуг/ выполнения</w:t>
      </w:r>
      <w:proofErr w:type="gramEnd"/>
      <w:r w:rsidRPr="00621823">
        <w:rPr>
          <w:bCs w:val="0"/>
          <w:sz w:val="24"/>
          <w:szCs w:val="24"/>
        </w:rPr>
        <w:t xml:space="preserve"> работ, ранее определенная цена договора с учетом НДС увеличивается на сумму увеличения ставки НДС.</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E1633B">
        <w:rPr>
          <w:bCs w:val="0"/>
          <w:sz w:val="24"/>
          <w:szCs w:val="24"/>
        </w:rPr>
        <w:t xml:space="preserve">. </w:t>
      </w:r>
      <w:proofErr w:type="gramStart"/>
      <w:r w:rsidR="00362EA4" w:rsidRPr="00E1633B">
        <w:rPr>
          <w:bCs w:val="0"/>
          <w:sz w:val="24"/>
          <w:szCs w:val="24"/>
        </w:rPr>
        <w:t>Дополнительные</w:t>
      </w:r>
      <w:r w:rsidR="00362EA4" w:rsidRPr="00362EA4">
        <w:rPr>
          <w:bCs w:val="0"/>
          <w:sz w:val="24"/>
          <w:szCs w:val="24"/>
        </w:rPr>
        <w:t xml:space="preserve">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644A23" w:rsidRPr="00644A23">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E1633B"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w:t>
      </w:r>
      <w:r w:rsidRPr="00E1633B">
        <w:rPr>
          <w:sz w:val="24"/>
          <w:szCs w:val="24"/>
        </w:rPr>
        <w:t xml:space="preserve">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rsidRPr="00E1633B">
        <w:fldChar w:fldCharType="begin"/>
      </w:r>
      <w:r w:rsidR="004E0F05" w:rsidRPr="00E1633B">
        <w:instrText xml:space="preserve"> REF _Ref303323780 \r \h  \* MERGEFORMAT </w:instrText>
      </w:r>
      <w:r w:rsidR="004E0F05" w:rsidRPr="00E1633B">
        <w:fldChar w:fldCharType="separate"/>
      </w:r>
      <w:r w:rsidR="00644A23" w:rsidRPr="00E1633B">
        <w:rPr>
          <w:sz w:val="24"/>
          <w:szCs w:val="24"/>
        </w:rPr>
        <w:t>1.1.4</w:t>
      </w:r>
      <w:r w:rsidR="004E0F05" w:rsidRPr="00E1633B">
        <w:fldChar w:fldCharType="end"/>
      </w:r>
      <w:r w:rsidRPr="00E1633B">
        <w:rPr>
          <w:sz w:val="24"/>
          <w:szCs w:val="24"/>
        </w:rPr>
        <w:t xml:space="preserve"> и разделе</w:t>
      </w:r>
      <w:r w:rsidR="00824120" w:rsidRPr="00E1633B">
        <w:rPr>
          <w:sz w:val="24"/>
          <w:szCs w:val="24"/>
        </w:rPr>
        <w:t xml:space="preserve"> </w:t>
      </w:r>
      <w:r w:rsidR="00824120" w:rsidRPr="00E1633B">
        <w:rPr>
          <w:sz w:val="24"/>
          <w:szCs w:val="24"/>
        </w:rPr>
        <w:fldChar w:fldCharType="begin"/>
      </w:r>
      <w:r w:rsidR="00824120" w:rsidRPr="00E1633B">
        <w:rPr>
          <w:sz w:val="24"/>
          <w:szCs w:val="24"/>
        </w:rPr>
        <w:instrText xml:space="preserve"> REF _Ref440270568 \r \h </w:instrText>
      </w:r>
      <w:r w:rsidR="00E1633B">
        <w:rPr>
          <w:sz w:val="24"/>
          <w:szCs w:val="24"/>
        </w:rPr>
        <w:instrText xml:space="preserve"> \* MERGEFORMAT </w:instrText>
      </w:r>
      <w:r w:rsidR="00824120" w:rsidRPr="00E1633B">
        <w:rPr>
          <w:sz w:val="24"/>
          <w:szCs w:val="24"/>
        </w:rPr>
      </w:r>
      <w:r w:rsidR="00824120" w:rsidRPr="00E1633B">
        <w:rPr>
          <w:sz w:val="24"/>
          <w:szCs w:val="24"/>
        </w:rPr>
        <w:fldChar w:fldCharType="separate"/>
      </w:r>
      <w:r w:rsidR="00644A23" w:rsidRPr="00E1633B">
        <w:rPr>
          <w:sz w:val="24"/>
          <w:szCs w:val="24"/>
        </w:rPr>
        <w:t>4</w:t>
      </w:r>
      <w:r w:rsidR="00824120" w:rsidRPr="00E1633B">
        <w:rPr>
          <w:sz w:val="24"/>
          <w:szCs w:val="24"/>
        </w:rPr>
        <w:fldChar w:fldCharType="end"/>
      </w:r>
      <w:r w:rsidRPr="00E1633B">
        <w:rPr>
          <w:sz w:val="24"/>
          <w:szCs w:val="24"/>
        </w:rPr>
        <w:t>, в соответствии с требованиями законодательства Российской Федерации)</w:t>
      </w:r>
      <w:r w:rsidR="001B1DBF" w:rsidRPr="00E1633B">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bookmarkStart w:id="450" w:name="_GoBack"/>
      <w:bookmarkEnd w:id="450"/>
      <w:r w:rsidRPr="00E1633B">
        <w:rPr>
          <w:sz w:val="24"/>
          <w:szCs w:val="24"/>
        </w:rPr>
        <w:t xml:space="preserve">в случае если предметом Договора являются работы в области </w:t>
      </w:r>
      <w:proofErr w:type="gramStart"/>
      <w:r w:rsidRPr="00E1633B">
        <w:rPr>
          <w:sz w:val="24"/>
          <w:szCs w:val="24"/>
        </w:rPr>
        <w:t>выполнения инженерных изысканий / подготовки проектной</w:t>
      </w:r>
      <w:r w:rsidRPr="00D95A91">
        <w:rPr>
          <w:sz w:val="24"/>
          <w:szCs w:val="24"/>
        </w:rPr>
        <w:t xml:space="preserve">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D95A91">
        <w:rPr>
          <w:sz w:val="24"/>
          <w:szCs w:val="24"/>
        </w:rPr>
        <w:lastRenderedPageBreak/>
        <w:t>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3"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Pr="008B51A2">
        <w:rPr>
          <w:sz w:val="24"/>
          <w:szCs w:val="24"/>
        </w:rPr>
        <w:lastRenderedPageBreak/>
        <w:t xml:space="preserve">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F82225">
        <w:rPr>
          <w:sz w:val="24"/>
          <w:szCs w:val="24"/>
        </w:rPr>
        <w:lastRenderedPageBreak/>
        <w:t>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5"/>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6"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w:t>
      </w:r>
      <w:r w:rsidRPr="00577EC9">
        <w:rPr>
          <w:sz w:val="24"/>
          <w:szCs w:val="24"/>
        </w:rPr>
        <w:lastRenderedPageBreak/>
        <w:t xml:space="preserve">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7"/>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8"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8"/>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 xml:space="preserve">желательное требование, предоставляется Участником при </w:t>
      </w:r>
      <w:r w:rsidR="004A0CCC" w:rsidRPr="009C78C3">
        <w:rPr>
          <w:sz w:val="24"/>
          <w:szCs w:val="24"/>
        </w:rPr>
        <w:lastRenderedPageBreak/>
        <w:t>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lastRenderedPageBreak/>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9"/>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lastRenderedPageBreak/>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w:t>
      </w:r>
      <w:r w:rsidRPr="008B51A2">
        <w:rPr>
          <w:sz w:val="24"/>
          <w:szCs w:val="24"/>
        </w:rPr>
        <w:lastRenderedPageBreak/>
        <w:t>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 xml:space="preserve">Ответ на запрос разъяснений Организатор размещает посредством </w:t>
      </w:r>
      <w:r w:rsidRPr="00570763">
        <w:rPr>
          <w:sz w:val="24"/>
          <w:szCs w:val="24"/>
        </w:rPr>
        <w:t>функционала ЭТП.</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570763">
        <w:rPr>
          <w:sz w:val="24"/>
          <w:szCs w:val="24"/>
        </w:rPr>
        <w:t xml:space="preserve">Организатор начинает предоставлять ответы на запросы разъяснений </w:t>
      </w:r>
      <w:proofErr w:type="gramStart"/>
      <w:r w:rsidRPr="00570763">
        <w:rPr>
          <w:sz w:val="24"/>
          <w:szCs w:val="24"/>
        </w:rPr>
        <w:t>с даты публикации</w:t>
      </w:r>
      <w:proofErr w:type="gramEnd"/>
      <w:r w:rsidRPr="00570763">
        <w:rPr>
          <w:sz w:val="24"/>
          <w:szCs w:val="24"/>
        </w:rPr>
        <w:t xml:space="preserve"> закупочной процедуры (п. </w:t>
      </w:r>
      <w:r w:rsidRPr="00570763">
        <w:rPr>
          <w:sz w:val="24"/>
          <w:szCs w:val="24"/>
        </w:rPr>
        <w:fldChar w:fldCharType="begin"/>
      </w:r>
      <w:r w:rsidRPr="00570763">
        <w:rPr>
          <w:sz w:val="24"/>
          <w:szCs w:val="24"/>
        </w:rPr>
        <w:instrText xml:space="preserve"> REF _Ref191386085 \r \h  \* MERGEFORMAT </w:instrText>
      </w:r>
      <w:r w:rsidRPr="00570763">
        <w:rPr>
          <w:sz w:val="24"/>
          <w:szCs w:val="24"/>
        </w:rPr>
      </w:r>
      <w:r w:rsidRPr="00570763">
        <w:rPr>
          <w:sz w:val="24"/>
          <w:szCs w:val="24"/>
        </w:rPr>
        <w:fldChar w:fldCharType="separate"/>
      </w:r>
      <w:r w:rsidR="00644A23" w:rsidRPr="00570763">
        <w:rPr>
          <w:sz w:val="24"/>
          <w:szCs w:val="24"/>
        </w:rPr>
        <w:t>1.1.1</w:t>
      </w:r>
      <w:r w:rsidRPr="00570763">
        <w:rPr>
          <w:sz w:val="24"/>
          <w:szCs w:val="24"/>
        </w:rPr>
        <w:fldChar w:fldCharType="end"/>
      </w:r>
      <w:r w:rsidRPr="00570763">
        <w:rPr>
          <w:sz w:val="24"/>
          <w:szCs w:val="24"/>
        </w:rPr>
        <w:t>).</w:t>
      </w:r>
    </w:p>
    <w:p w:rsidR="00AB3823" w:rsidRPr="00570763" w:rsidRDefault="00AB3823" w:rsidP="00AB3823">
      <w:pPr>
        <w:widowControl w:val="0"/>
        <w:numPr>
          <w:ilvl w:val="3"/>
          <w:numId w:val="40"/>
        </w:numPr>
        <w:tabs>
          <w:tab w:val="left" w:pos="1700"/>
        </w:tabs>
        <w:autoSpaceDE w:val="0"/>
        <w:spacing w:after="100" w:line="264" w:lineRule="auto"/>
        <w:ind w:left="0" w:firstLine="709"/>
        <w:rPr>
          <w:sz w:val="24"/>
          <w:szCs w:val="24"/>
        </w:rPr>
      </w:pPr>
      <w:r w:rsidRPr="00570763">
        <w:rPr>
          <w:sz w:val="24"/>
          <w:szCs w:val="24"/>
        </w:rPr>
        <w:t xml:space="preserve">Организатор заканчивает предоставлять ответы на запросы разъяснений в </w:t>
      </w:r>
      <w:r w:rsidRPr="00570763">
        <w:rPr>
          <w:b/>
          <w:sz w:val="24"/>
          <w:szCs w:val="24"/>
        </w:rPr>
        <w:t xml:space="preserve">12:00 </w:t>
      </w:r>
      <w:r w:rsidR="005E6BD5">
        <w:rPr>
          <w:b/>
          <w:sz w:val="24"/>
          <w:szCs w:val="24"/>
        </w:rPr>
        <w:t>21</w:t>
      </w:r>
      <w:r w:rsidRPr="00570763">
        <w:rPr>
          <w:b/>
          <w:sz w:val="24"/>
          <w:szCs w:val="24"/>
        </w:rPr>
        <w:t xml:space="preserve"> </w:t>
      </w:r>
      <w:r w:rsidR="00570763" w:rsidRPr="00570763">
        <w:rPr>
          <w:b/>
          <w:sz w:val="24"/>
          <w:szCs w:val="24"/>
        </w:rPr>
        <w:t>ноября</w:t>
      </w:r>
      <w:r w:rsidRPr="00570763">
        <w:rPr>
          <w:b/>
          <w:sz w:val="24"/>
          <w:szCs w:val="24"/>
        </w:rPr>
        <w:t xml:space="preserve"> 2018 года</w:t>
      </w:r>
      <w:r w:rsidRPr="00570763">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570763">
        <w:rPr>
          <w:bCs w:val="0"/>
          <w:sz w:val="24"/>
          <w:szCs w:val="24"/>
        </w:rPr>
        <w:t>Организатор запроса</w:t>
      </w:r>
      <w:r w:rsidRPr="00382A07">
        <w:rPr>
          <w:bCs w:val="0"/>
          <w:sz w:val="24"/>
          <w:szCs w:val="24"/>
        </w:rPr>
        <w:t xml:space="preserve">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w:t>
      </w:r>
      <w:r w:rsidRPr="00382A07">
        <w:rPr>
          <w:bCs w:val="0"/>
          <w:sz w:val="24"/>
          <w:szCs w:val="24"/>
        </w:rPr>
        <w:lastRenderedPageBreak/>
        <w:t>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F24AAF">
        <w:rPr>
          <w:bCs w:val="0"/>
          <w:sz w:val="24"/>
          <w:szCs w:val="24"/>
        </w:rPr>
        <w:t>не менее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w:t>
      </w:r>
      <w:r w:rsidRPr="005C3700">
        <w:rPr>
          <w:sz w:val="24"/>
          <w:szCs w:val="24"/>
          <w:lang w:val="x-none" w:eastAsia="x-none"/>
        </w:rPr>
        <w:lastRenderedPageBreak/>
        <w:t xml:space="preserve">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F24AAF">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570763"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w:t>
      </w:r>
      <w:r w:rsidRPr="00570763">
        <w:rPr>
          <w:sz w:val="24"/>
          <w:szCs w:val="24"/>
        </w:rPr>
        <w:t xml:space="preserve">подготовленную по </w:t>
      </w:r>
      <w:r w:rsidRPr="00570763">
        <w:rPr>
          <w:spacing w:val="-1"/>
          <w:sz w:val="24"/>
          <w:szCs w:val="24"/>
        </w:rPr>
        <w:t xml:space="preserve">форме и в соответствии с инструкциями, приведенными в настоящей Документации </w:t>
      </w:r>
      <w:r w:rsidRPr="00570763">
        <w:rPr>
          <w:sz w:val="24"/>
          <w:szCs w:val="24"/>
        </w:rPr>
        <w:t>(</w:t>
      </w:r>
      <w:r w:rsidRPr="00570763">
        <w:rPr>
          <w:sz w:val="24"/>
          <w:szCs w:val="24"/>
          <w:lang w:eastAsia="ru-RU"/>
        </w:rPr>
        <w:t xml:space="preserve">подраздел </w:t>
      </w:r>
      <w:r w:rsidR="00812BD9" w:rsidRPr="00570763">
        <w:fldChar w:fldCharType="begin"/>
      </w:r>
      <w:r w:rsidR="006D05F2" w:rsidRPr="00570763">
        <w:rPr>
          <w:sz w:val="24"/>
          <w:szCs w:val="24"/>
          <w:lang w:eastAsia="ru-RU"/>
        </w:rPr>
        <w:instrText xml:space="preserve"> REF _Ref467752316 \r \h </w:instrText>
      </w:r>
      <w:r w:rsidR="00570763">
        <w:instrText xml:space="preserve"> \* MERGEFORMAT </w:instrText>
      </w:r>
      <w:r w:rsidR="00812BD9" w:rsidRPr="00570763">
        <w:fldChar w:fldCharType="separate"/>
      </w:r>
      <w:r w:rsidR="00644A23" w:rsidRPr="00570763">
        <w:rPr>
          <w:sz w:val="24"/>
          <w:szCs w:val="24"/>
          <w:lang w:eastAsia="ru-RU"/>
        </w:rPr>
        <w:t>5.15</w:t>
      </w:r>
      <w:r w:rsidR="00812BD9" w:rsidRPr="00570763">
        <w:fldChar w:fldCharType="end"/>
      </w:r>
      <w:r w:rsidRPr="00570763">
        <w:rPr>
          <w:sz w:val="24"/>
          <w:szCs w:val="24"/>
        </w:rPr>
        <w:t xml:space="preserve">), в срок не позднее даты и времени окончания приема заявок, указанных в пункте </w:t>
      </w:r>
      <w:r w:rsidR="004E0F05" w:rsidRPr="00570763">
        <w:fldChar w:fldCharType="begin"/>
      </w:r>
      <w:r w:rsidR="004E0F05" w:rsidRPr="00570763">
        <w:instrText xml:space="preserve"> REF _Ref440289953 \r \h  \* MERGEFORMAT </w:instrText>
      </w:r>
      <w:r w:rsidR="004E0F05" w:rsidRPr="00570763">
        <w:fldChar w:fldCharType="separate"/>
      </w:r>
      <w:r w:rsidR="00644A23" w:rsidRPr="00570763">
        <w:rPr>
          <w:sz w:val="24"/>
          <w:szCs w:val="24"/>
        </w:rPr>
        <w:t>3.4.1.3</w:t>
      </w:r>
      <w:r w:rsidR="004E0F05" w:rsidRPr="00570763">
        <w:fldChar w:fldCharType="end"/>
      </w:r>
      <w:r w:rsidRPr="00570763">
        <w:rPr>
          <w:sz w:val="24"/>
          <w:szCs w:val="24"/>
        </w:rPr>
        <w:t xml:space="preserve"> настоящей Документации, по адресу: </w:t>
      </w:r>
      <w:r w:rsidR="00CB510C" w:rsidRPr="00570763">
        <w:rPr>
          <w:sz w:val="24"/>
          <w:szCs w:val="24"/>
        </w:rPr>
        <w:t xml:space="preserve">РФ, </w:t>
      </w:r>
      <w:r w:rsidR="00570763" w:rsidRPr="00570763">
        <w:rPr>
          <w:bCs/>
          <w:sz w:val="24"/>
          <w:szCs w:val="24"/>
        </w:rPr>
        <w:t>150003, г. Ярославль, ул. Северная подстанция, д.9</w:t>
      </w:r>
      <w:r w:rsidR="00CB510C" w:rsidRPr="00570763">
        <w:rPr>
          <w:sz w:val="24"/>
          <w:szCs w:val="24"/>
        </w:rPr>
        <w:t xml:space="preserve">, исполнительный сотрудник </w:t>
      </w:r>
      <w:r w:rsidR="00570763" w:rsidRPr="00570763">
        <w:rPr>
          <w:sz w:val="24"/>
          <w:szCs w:val="24"/>
        </w:rPr>
        <w:t>–</w:t>
      </w:r>
      <w:r w:rsidR="00CB510C" w:rsidRPr="00570763">
        <w:rPr>
          <w:sz w:val="24"/>
          <w:szCs w:val="24"/>
        </w:rPr>
        <w:t xml:space="preserve"> </w:t>
      </w:r>
      <w:r w:rsidR="00570763" w:rsidRPr="00570763">
        <w:rPr>
          <w:sz w:val="24"/>
          <w:szCs w:val="24"/>
        </w:rPr>
        <w:t>Донсков Антон Юрьевич</w:t>
      </w:r>
      <w:r w:rsidR="00CB510C" w:rsidRPr="00570763">
        <w:rPr>
          <w:sz w:val="24"/>
          <w:szCs w:val="24"/>
        </w:rPr>
        <w:t>, контактный телефон (4</w:t>
      </w:r>
      <w:r w:rsidR="00570763" w:rsidRPr="00570763">
        <w:rPr>
          <w:sz w:val="24"/>
          <w:szCs w:val="24"/>
        </w:rPr>
        <w:t>852</w:t>
      </w:r>
      <w:r w:rsidR="00CB510C" w:rsidRPr="00570763">
        <w:rPr>
          <w:sz w:val="24"/>
          <w:szCs w:val="24"/>
        </w:rPr>
        <w:t>) 7</w:t>
      </w:r>
      <w:r w:rsidR="00570763" w:rsidRPr="00570763">
        <w:rPr>
          <w:sz w:val="24"/>
          <w:szCs w:val="24"/>
        </w:rPr>
        <w:t>8</w:t>
      </w:r>
      <w:r w:rsidR="00CB510C" w:rsidRPr="00570763">
        <w:rPr>
          <w:sz w:val="24"/>
          <w:szCs w:val="24"/>
        </w:rPr>
        <w:t>-</w:t>
      </w:r>
      <w:r w:rsidR="00570763" w:rsidRPr="00570763">
        <w:rPr>
          <w:sz w:val="24"/>
          <w:szCs w:val="24"/>
        </w:rPr>
        <w:t>14</w:t>
      </w:r>
      <w:r w:rsidR="00CB510C" w:rsidRPr="00570763">
        <w:rPr>
          <w:sz w:val="24"/>
          <w:szCs w:val="24"/>
        </w:rPr>
        <w:t>-</w:t>
      </w:r>
      <w:r w:rsidR="00570763" w:rsidRPr="00570763">
        <w:rPr>
          <w:sz w:val="24"/>
          <w:szCs w:val="24"/>
        </w:rPr>
        <w:t>78</w:t>
      </w:r>
      <w:r w:rsidRPr="00570763">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570763" w:rsidRDefault="00F21407" w:rsidP="00644A23">
      <w:pPr>
        <w:pStyle w:val="aff6"/>
        <w:numPr>
          <w:ilvl w:val="0"/>
          <w:numId w:val="85"/>
        </w:numPr>
        <w:tabs>
          <w:tab w:val="clear" w:pos="1134"/>
          <w:tab w:val="left" w:pos="2127"/>
        </w:tabs>
        <w:suppressAutoHyphens w:val="0"/>
        <w:spacing w:line="240" w:lineRule="auto"/>
        <w:rPr>
          <w:sz w:val="24"/>
          <w:szCs w:val="24"/>
        </w:rPr>
      </w:pPr>
      <w:r w:rsidRPr="00570763">
        <w:rPr>
          <w:sz w:val="24"/>
          <w:szCs w:val="24"/>
        </w:rPr>
        <w:t>Пометка «</w:t>
      </w:r>
      <w:r w:rsidRPr="00570763">
        <w:rPr>
          <w:bCs w:val="0"/>
          <w:sz w:val="24"/>
          <w:szCs w:val="24"/>
        </w:rPr>
        <w:t xml:space="preserve"> Соглашение о неустойке</w:t>
      </w:r>
      <w:r w:rsidRPr="0057076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 xml:space="preserve">В том случае, если перевод денежных средств в </w:t>
      </w:r>
      <w:r w:rsidRPr="009C78C3">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57076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w:t>
      </w:r>
      <w:r w:rsidRPr="00570763">
        <w:rPr>
          <w:rFonts w:eastAsia="Calibri"/>
          <w:szCs w:val="24"/>
          <w:lang w:eastAsia="en-US"/>
        </w:rPr>
        <w:t xml:space="preserve">обеспечения Заявки, вместе с Анкетой Участника (п. </w:t>
      </w:r>
      <w:r w:rsidR="004E0F05" w:rsidRPr="00570763">
        <w:fldChar w:fldCharType="begin"/>
      </w:r>
      <w:r w:rsidR="004E0F05" w:rsidRPr="00570763">
        <w:instrText xml:space="preserve"> REF _Ref55335823 \r \h  \* MERGEFORMAT </w:instrText>
      </w:r>
      <w:r w:rsidR="004E0F05" w:rsidRPr="00570763">
        <w:fldChar w:fldCharType="separate"/>
      </w:r>
      <w:r w:rsidR="00644A23" w:rsidRPr="00570763">
        <w:rPr>
          <w:rFonts w:eastAsia="Calibri"/>
          <w:szCs w:val="24"/>
          <w:lang w:eastAsia="en-US"/>
        </w:rPr>
        <w:t>5.7</w:t>
      </w:r>
      <w:r w:rsidR="004E0F05" w:rsidRPr="00570763">
        <w:fldChar w:fldCharType="end"/>
      </w:r>
      <w:r w:rsidRPr="00570763">
        <w:rPr>
          <w:rFonts w:eastAsia="Calibri"/>
          <w:szCs w:val="24"/>
          <w:lang w:eastAsia="en-US"/>
        </w:rPr>
        <w:t xml:space="preserve">) Участник обязан направить на электронную почту </w:t>
      </w:r>
      <w:r w:rsidR="00570763" w:rsidRPr="00570763">
        <w:rPr>
          <w:rFonts w:eastAsia="Calibri"/>
          <w:szCs w:val="24"/>
          <w:lang w:eastAsia="en-US"/>
        </w:rPr>
        <w:t>специалист 1 категории отдела закупочной деятельности управления логистики и МТО филиала</w:t>
      </w:r>
      <w:r w:rsidRPr="00570763">
        <w:rPr>
          <w:rFonts w:eastAsia="Calibri"/>
          <w:szCs w:val="24"/>
          <w:lang w:eastAsia="en-US"/>
        </w:rPr>
        <w:t xml:space="preserve"> ПАО «МРСК Центра»</w:t>
      </w:r>
      <w:r w:rsidR="00570763" w:rsidRPr="00570763">
        <w:rPr>
          <w:rFonts w:eastAsia="Calibri"/>
          <w:szCs w:val="24"/>
          <w:lang w:eastAsia="en-US"/>
        </w:rPr>
        <w:t xml:space="preserve"> - «Ярэнерго»</w:t>
      </w:r>
      <w:r w:rsidRPr="00570763">
        <w:rPr>
          <w:rFonts w:eastAsia="Calibri"/>
          <w:szCs w:val="24"/>
          <w:lang w:eastAsia="en-US"/>
        </w:rPr>
        <w:t xml:space="preserve"> </w:t>
      </w:r>
      <w:r w:rsidR="00570763" w:rsidRPr="00570763">
        <w:rPr>
          <w:rFonts w:eastAsia="Calibri"/>
          <w:szCs w:val="24"/>
          <w:lang w:eastAsia="en-US"/>
        </w:rPr>
        <w:t>Донсков Антон Юрьевич</w:t>
      </w:r>
      <w:proofErr w:type="gramEnd"/>
      <w:r w:rsidRPr="00570763">
        <w:rPr>
          <w:rFonts w:eastAsia="Calibri"/>
          <w:szCs w:val="24"/>
          <w:lang w:eastAsia="en-US"/>
        </w:rPr>
        <w:t xml:space="preserve"> - контактный телефон (4</w:t>
      </w:r>
      <w:r w:rsidR="00570763" w:rsidRPr="00570763">
        <w:rPr>
          <w:rFonts w:eastAsia="Calibri"/>
          <w:szCs w:val="24"/>
          <w:lang w:eastAsia="en-US"/>
        </w:rPr>
        <w:t>852</w:t>
      </w:r>
      <w:r w:rsidRPr="00570763">
        <w:rPr>
          <w:rFonts w:eastAsia="Calibri"/>
          <w:szCs w:val="24"/>
          <w:lang w:eastAsia="en-US"/>
        </w:rPr>
        <w:t>) 7</w:t>
      </w:r>
      <w:r w:rsidR="00570763" w:rsidRPr="00570763">
        <w:rPr>
          <w:rFonts w:eastAsia="Calibri"/>
          <w:szCs w:val="24"/>
          <w:lang w:eastAsia="en-US"/>
        </w:rPr>
        <w:t>8</w:t>
      </w:r>
      <w:r w:rsidRPr="00570763">
        <w:rPr>
          <w:rFonts w:eastAsia="Calibri"/>
          <w:szCs w:val="24"/>
          <w:lang w:eastAsia="en-US"/>
        </w:rPr>
        <w:t>-</w:t>
      </w:r>
      <w:r w:rsidR="00570763" w:rsidRPr="00570763">
        <w:rPr>
          <w:rFonts w:eastAsia="Calibri"/>
          <w:szCs w:val="24"/>
          <w:lang w:eastAsia="en-US"/>
        </w:rPr>
        <w:t>14</w:t>
      </w:r>
      <w:r w:rsidRPr="00570763">
        <w:rPr>
          <w:rFonts w:eastAsia="Calibri"/>
          <w:szCs w:val="24"/>
          <w:lang w:eastAsia="en-US"/>
        </w:rPr>
        <w:t>-</w:t>
      </w:r>
      <w:r w:rsidR="00570763" w:rsidRPr="00570763">
        <w:rPr>
          <w:rFonts w:eastAsia="Calibri"/>
          <w:szCs w:val="24"/>
          <w:lang w:eastAsia="en-US"/>
        </w:rPr>
        <w:t>78</w:t>
      </w:r>
      <w:r w:rsidRPr="00570763">
        <w:rPr>
          <w:rFonts w:eastAsia="Calibri"/>
          <w:szCs w:val="24"/>
          <w:lang w:eastAsia="en-US"/>
        </w:rPr>
        <w:t xml:space="preserve">, адрес электронной почты: </w:t>
      </w:r>
      <w:hyperlink r:id="rId36" w:history="1">
        <w:r w:rsidR="00570763" w:rsidRPr="00570763">
          <w:rPr>
            <w:rStyle w:val="a7"/>
            <w:rFonts w:eastAsia="Calibri"/>
            <w:lang w:val="en-US" w:eastAsia="en-US"/>
          </w:rPr>
          <w:t>Donskov</w:t>
        </w:r>
        <w:r w:rsidR="00570763" w:rsidRPr="00570763">
          <w:rPr>
            <w:rStyle w:val="a7"/>
            <w:rFonts w:eastAsia="Calibri"/>
            <w:lang w:eastAsia="en-US"/>
          </w:rPr>
          <w:t>.</w:t>
        </w:r>
        <w:r w:rsidR="00570763" w:rsidRPr="00570763">
          <w:rPr>
            <w:rStyle w:val="a7"/>
            <w:rFonts w:eastAsia="Calibri"/>
            <w:lang w:val="en-US" w:eastAsia="en-US"/>
          </w:rPr>
          <w:t>AY</w:t>
        </w:r>
        <w:r w:rsidR="00570763" w:rsidRPr="00570763">
          <w:rPr>
            <w:rStyle w:val="a7"/>
            <w:rFonts w:eastAsia="Calibri"/>
            <w:lang w:eastAsia="en-US"/>
          </w:rPr>
          <w:t>@mrsk-1.ru</w:t>
        </w:r>
      </w:hyperlink>
      <w:r w:rsidRPr="00570763">
        <w:rPr>
          <w:rFonts w:eastAsia="Calibri"/>
          <w:szCs w:val="24"/>
          <w:lang w:eastAsia="en-US"/>
        </w:rPr>
        <w:t xml:space="preserve">. Данные документы необходимо направить Заказчику </w:t>
      </w:r>
      <w:r w:rsidRPr="00570763">
        <w:rPr>
          <w:szCs w:val="24"/>
        </w:rPr>
        <w:t xml:space="preserve">до момента истечения срока окончания приема заявок (п. </w:t>
      </w:r>
      <w:r w:rsidR="004E0F05" w:rsidRPr="00570763">
        <w:fldChar w:fldCharType="begin"/>
      </w:r>
      <w:r w:rsidR="004E0F05" w:rsidRPr="00570763">
        <w:instrText xml:space="preserve"> REF _Ref440289953 \r \h  \* MERGEFORMAT </w:instrText>
      </w:r>
      <w:r w:rsidR="004E0F05" w:rsidRPr="00570763">
        <w:fldChar w:fldCharType="separate"/>
      </w:r>
      <w:r w:rsidR="00644A23" w:rsidRPr="00570763">
        <w:rPr>
          <w:szCs w:val="24"/>
        </w:rPr>
        <w:t>3.4.1.3</w:t>
      </w:r>
      <w:r w:rsidR="004E0F05" w:rsidRPr="00570763">
        <w:fldChar w:fldCharType="end"/>
      </w:r>
      <w:r w:rsidRPr="00570763">
        <w:rPr>
          <w:szCs w:val="24"/>
        </w:rPr>
        <w:t>).</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4" w:name="_Ref469321316"/>
      <w:r w:rsidRPr="00570763">
        <w:rPr>
          <w:rFonts w:eastAsia="Calibri"/>
          <w:szCs w:val="24"/>
          <w:lang w:eastAsia="en-US"/>
        </w:rPr>
        <w:t>Реквизиты</w:t>
      </w:r>
      <w:r w:rsidRPr="00570763">
        <w:rPr>
          <w:szCs w:val="24"/>
        </w:rPr>
        <w:t xml:space="preserve"> Заказчика для</w:t>
      </w:r>
      <w:r w:rsidRPr="009C78C3">
        <w:rPr>
          <w:szCs w:val="24"/>
        </w:rPr>
        <w:t xml:space="preserve">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4"/>
    </w:p>
    <w:p w:rsidR="00570763" w:rsidRPr="00E4300E" w:rsidRDefault="00570763" w:rsidP="00570763">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570763" w:rsidRPr="00E4300E" w:rsidRDefault="00570763" w:rsidP="00570763">
      <w:pPr>
        <w:pStyle w:val="aff6"/>
        <w:numPr>
          <w:ilvl w:val="0"/>
          <w:numId w:val="85"/>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570763" w:rsidRPr="00E4300E" w:rsidRDefault="00570763" w:rsidP="00570763">
      <w:pPr>
        <w:pStyle w:val="aff6"/>
        <w:numPr>
          <w:ilvl w:val="0"/>
          <w:numId w:val="0"/>
        </w:numPr>
        <w:tabs>
          <w:tab w:val="left" w:pos="2127"/>
        </w:tabs>
        <w:spacing w:line="240" w:lineRule="auto"/>
        <w:ind w:left="2847"/>
      </w:pPr>
      <w:proofErr w:type="gramStart"/>
      <w:r>
        <w:t>р</w:t>
      </w:r>
      <w:proofErr w:type="gramEnd"/>
      <w:r>
        <w:t>/с:  40</w:t>
      </w:r>
      <w:r>
        <w:rPr>
          <w:lang w:val="en-US"/>
        </w:rPr>
        <w:t> </w:t>
      </w:r>
      <w:r>
        <w:t>702</w:t>
      </w:r>
      <w:r>
        <w:rPr>
          <w:lang w:val="en-US"/>
        </w:rPr>
        <w:t> </w:t>
      </w:r>
      <w:r>
        <w:t>810 777 020 004 402  КАЛУЖСКОЕ ОТДЕЛЕНИЕ №8608 ПАО СБЕРБАНК</w:t>
      </w:r>
    </w:p>
    <w:p w:rsidR="00570763" w:rsidRDefault="00570763" w:rsidP="00570763">
      <w:pPr>
        <w:pStyle w:val="aff6"/>
        <w:numPr>
          <w:ilvl w:val="0"/>
          <w:numId w:val="0"/>
        </w:numPr>
        <w:tabs>
          <w:tab w:val="left" w:pos="2127"/>
        </w:tabs>
        <w:ind w:left="2847"/>
        <w:rPr>
          <w:sz w:val="24"/>
          <w:szCs w:val="24"/>
        </w:rPr>
      </w:pPr>
      <w:r w:rsidRPr="0001295F">
        <w:rPr>
          <w:sz w:val="24"/>
          <w:szCs w:val="24"/>
        </w:rPr>
        <w:t>БИК:   042908612</w:t>
      </w:r>
    </w:p>
    <w:p w:rsidR="006D05F2" w:rsidRDefault="00570763" w:rsidP="00570763">
      <w:pPr>
        <w:pStyle w:val="aff6"/>
        <w:numPr>
          <w:ilvl w:val="0"/>
          <w:numId w:val="0"/>
        </w:numPr>
        <w:tabs>
          <w:tab w:val="left" w:pos="2127"/>
        </w:tabs>
        <w:spacing w:line="240" w:lineRule="auto"/>
        <w:ind w:left="2847"/>
      </w:pPr>
      <w:r w:rsidRPr="0001295F">
        <w:rPr>
          <w:sz w:val="24"/>
          <w:szCs w:val="24"/>
        </w:rPr>
        <w:t>к/с:  30 101 810 100 000 000 612</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lastRenderedPageBreak/>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5"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6"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bookmarkEnd w:id="566"/>
    </w:p>
    <w:p w:rsidR="00717F60" w:rsidRPr="00E71A48" w:rsidRDefault="00717F60" w:rsidP="00E71A48">
      <w:pPr>
        <w:pStyle w:val="2"/>
        <w:tabs>
          <w:tab w:val="clear" w:pos="0"/>
          <w:tab w:val="clear" w:pos="1700"/>
          <w:tab w:val="num" w:pos="709"/>
        </w:tabs>
        <w:spacing w:line="264" w:lineRule="auto"/>
      </w:pPr>
      <w:bookmarkStart w:id="567" w:name="_Ref305973214"/>
      <w:bookmarkStart w:id="568" w:name="_Toc471897533"/>
      <w:r w:rsidRPr="00E71A48">
        <w:t>Подача Заявок и их прием</w:t>
      </w:r>
      <w:bookmarkStart w:id="569" w:name="_Ref56229451"/>
      <w:bookmarkEnd w:id="538"/>
      <w:bookmarkEnd w:id="567"/>
      <w:bookmarkEnd w:id="568"/>
    </w:p>
    <w:p w:rsidR="00717F60" w:rsidRPr="00E71A48" w:rsidRDefault="00717F60" w:rsidP="00E71A48">
      <w:pPr>
        <w:pStyle w:val="3"/>
        <w:spacing w:line="264" w:lineRule="auto"/>
        <w:rPr>
          <w:szCs w:val="24"/>
        </w:rPr>
      </w:pPr>
      <w:bookmarkStart w:id="570" w:name="_Toc439323707"/>
      <w:bookmarkStart w:id="571" w:name="_Toc440361341"/>
      <w:bookmarkStart w:id="572" w:name="_Toc440376096"/>
      <w:bookmarkStart w:id="573" w:name="_Toc440376223"/>
      <w:bookmarkStart w:id="574" w:name="_Toc440382488"/>
      <w:bookmarkStart w:id="575" w:name="_Toc440447158"/>
      <w:bookmarkStart w:id="576" w:name="_Toc440620838"/>
      <w:bookmarkStart w:id="577" w:name="_Toc440631473"/>
      <w:bookmarkStart w:id="578" w:name="_Toc440875713"/>
      <w:bookmarkStart w:id="579" w:name="_Toc441131737"/>
      <w:bookmarkStart w:id="580" w:name="_Toc465865178"/>
      <w:bookmarkStart w:id="581" w:name="_Toc468976323"/>
      <w:bookmarkStart w:id="582" w:name="_Toc469483052"/>
      <w:bookmarkStart w:id="583" w:name="_Toc471897534"/>
      <w:r w:rsidRPr="00E71A48">
        <w:rPr>
          <w:szCs w:val="24"/>
        </w:rPr>
        <w:t>Подача Заявок через ЭТП</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570763"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w:t>
      </w:r>
      <w:r w:rsidRPr="00570763">
        <w:rPr>
          <w:bCs w:val="0"/>
          <w:sz w:val="24"/>
          <w:szCs w:val="24"/>
        </w:rPr>
        <w:t xml:space="preserve">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70763">
        <w:rPr>
          <w:bCs w:val="0"/>
          <w:sz w:val="24"/>
          <w:szCs w:val="24"/>
        </w:rPr>
        <w:t xml:space="preserve">электронных </w:t>
      </w:r>
      <w:r w:rsidRPr="00570763">
        <w:rPr>
          <w:bCs w:val="0"/>
          <w:sz w:val="24"/>
          <w:szCs w:val="24"/>
        </w:rPr>
        <w:t>архивов, состоящих из нескольких частей (томов) на ЭТП не допускается.</w:t>
      </w:r>
    </w:p>
    <w:p w:rsidR="00717F60" w:rsidRPr="0057076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4" w:name="_Ref440289953"/>
      <w:r w:rsidRPr="00570763">
        <w:rPr>
          <w:bCs w:val="0"/>
          <w:sz w:val="24"/>
          <w:szCs w:val="24"/>
        </w:rPr>
        <w:t>Заявк</w:t>
      </w:r>
      <w:r w:rsidR="00717F60" w:rsidRPr="00570763">
        <w:rPr>
          <w:bCs w:val="0"/>
          <w:sz w:val="24"/>
          <w:szCs w:val="24"/>
        </w:rPr>
        <w:t xml:space="preserve">и на ЭТП могут быть поданы до </w:t>
      </w:r>
      <w:r w:rsidR="002B5044" w:rsidRPr="00570763">
        <w:rPr>
          <w:b/>
          <w:bCs w:val="0"/>
          <w:sz w:val="24"/>
          <w:szCs w:val="24"/>
        </w:rPr>
        <w:t xml:space="preserve">12 часов 00 минут </w:t>
      </w:r>
      <w:r w:rsidR="005E6BD5">
        <w:rPr>
          <w:b/>
          <w:bCs w:val="0"/>
          <w:sz w:val="24"/>
          <w:szCs w:val="24"/>
        </w:rPr>
        <w:t>26</w:t>
      </w:r>
      <w:r w:rsidR="002B5044" w:rsidRPr="00570763">
        <w:rPr>
          <w:b/>
          <w:bCs w:val="0"/>
          <w:sz w:val="24"/>
          <w:szCs w:val="24"/>
        </w:rPr>
        <w:t xml:space="preserve"> </w:t>
      </w:r>
      <w:r w:rsidR="00570763" w:rsidRPr="00570763">
        <w:rPr>
          <w:b/>
          <w:bCs w:val="0"/>
          <w:sz w:val="24"/>
          <w:szCs w:val="24"/>
        </w:rPr>
        <w:t>ноября</w:t>
      </w:r>
      <w:r w:rsidR="002B5044" w:rsidRPr="00570763">
        <w:rPr>
          <w:b/>
          <w:bCs w:val="0"/>
          <w:sz w:val="24"/>
          <w:szCs w:val="24"/>
        </w:rPr>
        <w:t xml:space="preserve"> </w:t>
      </w:r>
      <w:r w:rsidR="009C1997" w:rsidRPr="00570763">
        <w:rPr>
          <w:b/>
          <w:bCs w:val="0"/>
          <w:sz w:val="24"/>
          <w:szCs w:val="24"/>
        </w:rPr>
        <w:t>2018</w:t>
      </w:r>
      <w:r w:rsidR="002B5044" w:rsidRPr="00570763">
        <w:rPr>
          <w:b/>
          <w:bCs w:val="0"/>
          <w:sz w:val="24"/>
          <w:szCs w:val="24"/>
        </w:rPr>
        <w:t xml:space="preserve"> года</w:t>
      </w:r>
      <w:r w:rsidR="00BF60B6" w:rsidRPr="00570763">
        <w:rPr>
          <w:b/>
          <w:bCs w:val="0"/>
          <w:sz w:val="24"/>
          <w:szCs w:val="24"/>
        </w:rPr>
        <w:t xml:space="preserve">, </w:t>
      </w:r>
      <w:r w:rsidR="00BF60B6" w:rsidRPr="00570763">
        <w:rPr>
          <w:bCs w:val="0"/>
          <w:sz w:val="24"/>
          <w:szCs w:val="24"/>
        </w:rPr>
        <w:t xml:space="preserve">при этом предложенная Участником в Письме о подаче оферты </w:t>
      </w:r>
      <w:r w:rsidR="00BF60B6" w:rsidRPr="00570763">
        <w:rPr>
          <w:bCs w:val="0"/>
          <w:spacing w:val="-2"/>
          <w:sz w:val="24"/>
          <w:szCs w:val="24"/>
        </w:rPr>
        <w:t>(под</w:t>
      </w:r>
      <w:r w:rsidR="00BF60B6" w:rsidRPr="00570763">
        <w:rPr>
          <w:bCs w:val="0"/>
          <w:sz w:val="24"/>
          <w:szCs w:val="24"/>
        </w:rPr>
        <w:t xml:space="preserve">раздел </w:t>
      </w:r>
      <w:r w:rsidR="00812BD9" w:rsidRPr="00570763">
        <w:rPr>
          <w:bCs w:val="0"/>
          <w:sz w:val="24"/>
          <w:szCs w:val="24"/>
        </w:rPr>
        <w:fldChar w:fldCharType="begin"/>
      </w:r>
      <w:r w:rsidR="00BF60B6" w:rsidRPr="00570763">
        <w:rPr>
          <w:bCs w:val="0"/>
          <w:sz w:val="24"/>
          <w:szCs w:val="24"/>
        </w:rPr>
        <w:instrText xml:space="preserve"> REF _Ref55336310 \r \h </w:instrText>
      </w:r>
      <w:r w:rsidR="00570763">
        <w:rPr>
          <w:bCs w:val="0"/>
          <w:sz w:val="24"/>
          <w:szCs w:val="24"/>
        </w:rPr>
        <w:instrText xml:space="preserve"> \* MERGEFORMAT </w:instrText>
      </w:r>
      <w:r w:rsidR="00812BD9" w:rsidRPr="00570763">
        <w:rPr>
          <w:bCs w:val="0"/>
          <w:sz w:val="24"/>
          <w:szCs w:val="24"/>
        </w:rPr>
      </w:r>
      <w:r w:rsidR="00812BD9" w:rsidRPr="00570763">
        <w:rPr>
          <w:bCs w:val="0"/>
          <w:sz w:val="24"/>
          <w:szCs w:val="24"/>
        </w:rPr>
        <w:fldChar w:fldCharType="separate"/>
      </w:r>
      <w:r w:rsidR="00644A23" w:rsidRPr="00570763">
        <w:rPr>
          <w:bCs w:val="0"/>
          <w:sz w:val="24"/>
          <w:szCs w:val="24"/>
        </w:rPr>
        <w:t>5.1</w:t>
      </w:r>
      <w:r w:rsidR="00812BD9" w:rsidRPr="00570763">
        <w:rPr>
          <w:bCs w:val="0"/>
          <w:sz w:val="24"/>
          <w:szCs w:val="24"/>
        </w:rPr>
        <w:fldChar w:fldCharType="end"/>
      </w:r>
      <w:r w:rsidR="00BF60B6" w:rsidRPr="00570763">
        <w:rPr>
          <w:bCs w:val="0"/>
          <w:sz w:val="24"/>
          <w:szCs w:val="24"/>
          <w:lang w:eastAsia="ru-RU"/>
        </w:rPr>
        <w:t>)</w:t>
      </w:r>
      <w:r w:rsidR="00BF60B6" w:rsidRPr="00570763">
        <w:rPr>
          <w:bCs w:val="0"/>
          <w:sz w:val="24"/>
          <w:szCs w:val="24"/>
        </w:rPr>
        <w:t xml:space="preserve"> цена должна соответствовать цене, указанной Участни</w:t>
      </w:r>
      <w:r w:rsidR="00EF1023" w:rsidRPr="00570763">
        <w:rPr>
          <w:bCs w:val="0"/>
          <w:sz w:val="24"/>
          <w:szCs w:val="24"/>
        </w:rPr>
        <w:t>ком на «котировочной доске» ЭТП</w:t>
      </w:r>
      <w:r w:rsidR="00717F60" w:rsidRPr="00570763">
        <w:rPr>
          <w:bCs w:val="0"/>
          <w:sz w:val="24"/>
          <w:szCs w:val="24"/>
        </w:rPr>
        <w:t>.</w:t>
      </w:r>
      <w:bookmarkEnd w:id="584"/>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570763">
        <w:rPr>
          <w:bCs w:val="0"/>
          <w:sz w:val="24"/>
          <w:szCs w:val="24"/>
        </w:rPr>
        <w:t>После наступления даты и времени завершения срока подачи Заявок</w:t>
      </w:r>
      <w:r w:rsidRPr="008B51A2">
        <w:rPr>
          <w:bCs w:val="0"/>
          <w:sz w:val="24"/>
          <w:szCs w:val="24"/>
        </w:rPr>
        <w:t xml:space="preserve">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5" w:name="_Ref115077798"/>
      <w:bookmarkStart w:id="586" w:name="_Toc439323708"/>
      <w:bookmarkStart w:id="587" w:name="_Toc440361342"/>
      <w:bookmarkStart w:id="588" w:name="_Toc440376097"/>
      <w:bookmarkStart w:id="589" w:name="_Toc440376224"/>
      <w:bookmarkStart w:id="590" w:name="_Toc440382489"/>
      <w:bookmarkStart w:id="591" w:name="_Toc440447159"/>
      <w:bookmarkStart w:id="592" w:name="_Toc440620839"/>
      <w:bookmarkStart w:id="593" w:name="_Toc440631474"/>
      <w:bookmarkStart w:id="594" w:name="_Toc440875714"/>
      <w:bookmarkStart w:id="595" w:name="_Toc441131738"/>
      <w:bookmarkStart w:id="596" w:name="_Toc465865179"/>
      <w:bookmarkStart w:id="597" w:name="_Toc468976324"/>
      <w:bookmarkStart w:id="598" w:name="_Toc469483053"/>
      <w:bookmarkStart w:id="599"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bookmarkEnd w:id="569"/>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600" w:name="_Ref303683883"/>
      <w:bookmarkStart w:id="601" w:name="_Toc471897536"/>
      <w:r w:rsidRPr="009C78C3">
        <w:lastRenderedPageBreak/>
        <w:t xml:space="preserve">Изменение и отзыв </w:t>
      </w:r>
      <w:r w:rsidR="004B5EB3" w:rsidRPr="009C78C3">
        <w:t>Заявк</w:t>
      </w:r>
      <w:r w:rsidRPr="009C78C3">
        <w:t>и</w:t>
      </w:r>
      <w:bookmarkEnd w:id="600"/>
      <w:bookmarkEnd w:id="601"/>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2"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3" w:name="_Ref468195580"/>
      <w:bookmarkStart w:id="604" w:name="_Ref468195629"/>
      <w:bookmarkStart w:id="605" w:name="_Toc471897537"/>
      <w:r w:rsidRPr="00E71A48">
        <w:t>Оценка Заявок и проведение переговоров</w:t>
      </w:r>
      <w:bookmarkEnd w:id="602"/>
      <w:bookmarkEnd w:id="603"/>
      <w:bookmarkEnd w:id="604"/>
      <w:bookmarkEnd w:id="605"/>
      <w:r w:rsidRPr="00E71A48">
        <w:t xml:space="preserve"> </w:t>
      </w:r>
    </w:p>
    <w:p w:rsidR="00717F60" w:rsidRPr="00E71A48" w:rsidRDefault="00717F60" w:rsidP="00E71A48">
      <w:pPr>
        <w:pStyle w:val="3"/>
        <w:spacing w:line="264" w:lineRule="auto"/>
        <w:rPr>
          <w:szCs w:val="24"/>
        </w:rPr>
      </w:pPr>
      <w:bookmarkStart w:id="606" w:name="_Toc439323711"/>
      <w:bookmarkStart w:id="607" w:name="_Toc440361345"/>
      <w:bookmarkStart w:id="608" w:name="_Toc440376100"/>
      <w:bookmarkStart w:id="609" w:name="_Toc440376227"/>
      <w:bookmarkStart w:id="610" w:name="_Toc440382492"/>
      <w:bookmarkStart w:id="611" w:name="_Toc440447162"/>
      <w:bookmarkStart w:id="612" w:name="_Toc440620842"/>
      <w:bookmarkStart w:id="613" w:name="_Toc440631477"/>
      <w:bookmarkStart w:id="614" w:name="_Toc440875717"/>
      <w:bookmarkStart w:id="615" w:name="_Toc441131741"/>
      <w:bookmarkStart w:id="616" w:name="_Toc465865182"/>
      <w:bookmarkStart w:id="617" w:name="_Toc468976327"/>
      <w:bookmarkStart w:id="618" w:name="_Toc469483056"/>
      <w:bookmarkStart w:id="619" w:name="_Toc471897538"/>
      <w:r w:rsidRPr="00E71A48">
        <w:rPr>
          <w:szCs w:val="24"/>
        </w:rPr>
        <w:t>Общие положения</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20" w:name="_Ref93089454"/>
      <w:bookmarkStart w:id="621" w:name="_Toc439323712"/>
      <w:bookmarkStart w:id="622" w:name="_Toc440361346"/>
      <w:bookmarkStart w:id="623" w:name="_Toc440376101"/>
      <w:bookmarkStart w:id="624" w:name="_Toc440376228"/>
      <w:bookmarkStart w:id="625" w:name="_Toc440382493"/>
      <w:bookmarkStart w:id="626" w:name="_Toc440447163"/>
      <w:bookmarkStart w:id="627" w:name="_Toc440620843"/>
      <w:bookmarkStart w:id="628" w:name="_Toc440631478"/>
      <w:bookmarkStart w:id="629" w:name="_Toc440875718"/>
      <w:bookmarkStart w:id="630" w:name="_Toc441131742"/>
      <w:bookmarkStart w:id="631" w:name="_Toc465865183"/>
      <w:bookmarkStart w:id="632" w:name="_Toc468976328"/>
      <w:bookmarkStart w:id="633" w:name="_Toc469483057"/>
      <w:bookmarkStart w:id="634" w:name="_Toc471897539"/>
      <w:r w:rsidRPr="00E71A48">
        <w:rPr>
          <w:szCs w:val="24"/>
        </w:rPr>
        <w:t>Отборочная стадия</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5"/>
      <w:bookmarkEnd w:id="636"/>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7"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7"/>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8" w:name="_Ref303670674"/>
      <w:bookmarkStart w:id="639" w:name="_Toc439323713"/>
      <w:bookmarkStart w:id="640" w:name="_Toc440361347"/>
      <w:bookmarkStart w:id="641" w:name="_Toc440376102"/>
      <w:bookmarkStart w:id="642" w:name="_Toc440376229"/>
      <w:bookmarkStart w:id="643" w:name="_Toc440382494"/>
      <w:bookmarkStart w:id="644" w:name="_Toc440447164"/>
      <w:bookmarkStart w:id="645" w:name="_Toc440620844"/>
      <w:bookmarkStart w:id="646" w:name="_Toc440631479"/>
      <w:bookmarkStart w:id="647" w:name="_Toc440875719"/>
      <w:bookmarkStart w:id="648" w:name="_Toc441131743"/>
      <w:bookmarkStart w:id="649" w:name="_Toc465865184"/>
      <w:bookmarkStart w:id="650" w:name="_Toc468976329"/>
      <w:bookmarkStart w:id="651" w:name="_Toc469483058"/>
      <w:bookmarkStart w:id="652" w:name="_Toc471897540"/>
      <w:r w:rsidRPr="00E71A48">
        <w:rPr>
          <w:szCs w:val="24"/>
        </w:rPr>
        <w:t>Проведение переговоров</w:t>
      </w:r>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w:t>
      </w:r>
      <w:r w:rsidRPr="00E71A48">
        <w:rPr>
          <w:sz w:val="24"/>
          <w:szCs w:val="24"/>
        </w:rPr>
        <w:lastRenderedPageBreak/>
        <w:t xml:space="preserve">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3" w:name="_Ref306138385"/>
      <w:bookmarkStart w:id="654" w:name="_Toc439323714"/>
      <w:bookmarkStart w:id="655" w:name="_Toc440361348"/>
      <w:bookmarkStart w:id="656" w:name="_Toc440376103"/>
      <w:bookmarkStart w:id="657" w:name="_Toc440376230"/>
      <w:bookmarkStart w:id="658" w:name="_Toc440382495"/>
      <w:bookmarkStart w:id="659" w:name="_Toc440447165"/>
      <w:bookmarkStart w:id="660" w:name="_Toc440620845"/>
      <w:bookmarkStart w:id="661" w:name="_Toc440631480"/>
      <w:bookmarkStart w:id="662" w:name="_Toc440875720"/>
      <w:bookmarkStart w:id="663" w:name="_Toc441131744"/>
      <w:bookmarkStart w:id="664" w:name="_Toc465865185"/>
      <w:bookmarkStart w:id="665" w:name="_Toc468976330"/>
      <w:bookmarkStart w:id="666" w:name="_Toc469483059"/>
      <w:bookmarkStart w:id="667" w:name="_Toc471897541"/>
      <w:r w:rsidRPr="00E71A48">
        <w:rPr>
          <w:szCs w:val="24"/>
        </w:rPr>
        <w:t>Оценочная стадия</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8" w:name="_Ref303250967"/>
      <w:bookmarkStart w:id="669" w:name="_Toc305697378"/>
      <w:bookmarkStart w:id="670" w:name="_Toc471897542"/>
      <w:bookmarkStart w:id="671" w:name="_Toc255985696"/>
      <w:r w:rsidRPr="00E71A48">
        <w:t>Аукционная процедура понижени</w:t>
      </w:r>
      <w:r w:rsidR="00E60F8E" w:rsidRPr="00E71A48">
        <w:t>я</w:t>
      </w:r>
      <w:r w:rsidRPr="00E71A48">
        <w:t xml:space="preserve"> цены (переторжка)</w:t>
      </w:r>
      <w:bookmarkEnd w:id="668"/>
      <w:bookmarkEnd w:id="669"/>
      <w:bookmarkEnd w:id="670"/>
      <w:r w:rsidRPr="00E71A48">
        <w:t xml:space="preserve"> </w:t>
      </w:r>
    </w:p>
    <w:bookmarkEnd w:id="671"/>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2"/>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3"/>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w:t>
      </w:r>
      <w:r w:rsidRPr="008B51A2">
        <w:rPr>
          <w:iCs/>
          <w:sz w:val="24"/>
          <w:szCs w:val="24"/>
        </w:rPr>
        <w:lastRenderedPageBreak/>
        <w:t xml:space="preserve">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4"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5" w:name="_Ref465847813"/>
      <w:bookmarkStart w:id="676"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5"/>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6"/>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644A23" w:rsidRPr="00644A23">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7" w:name="_Ref471897245"/>
      <w:bookmarkStart w:id="678" w:name="_Toc471897543"/>
      <w:bookmarkStart w:id="679" w:name="_Ref303681924"/>
      <w:bookmarkStart w:id="680" w:name="_Ref303683914"/>
      <w:r w:rsidRPr="00845038">
        <w:t>О приоритете закупки работ, выполняемых российскими лицами, по отношению к работам, выполняемым иностранными лицами</w:t>
      </w:r>
      <w:bookmarkEnd w:id="677"/>
      <w:bookmarkEnd w:id="678"/>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xml:space="preserve">» (Положения о закупке) устанавливается приоритет закупки работ, выполняемых российскими лицами, по </w:t>
      </w:r>
      <w:r w:rsidRPr="00224D1B">
        <w:rPr>
          <w:sz w:val="24"/>
          <w:szCs w:val="24"/>
        </w:rPr>
        <w:lastRenderedPageBreak/>
        <w:t>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57076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w:t>
      </w:r>
      <w:r w:rsidRPr="00570763">
        <w:rPr>
          <w:sz w:val="24"/>
          <w:szCs w:val="24"/>
        </w:rPr>
        <w:t xml:space="preserve">Договора, сниженной на 15 процентов (коэффициент приоритета при закупке работ, выполняемых российскими лицами </w:t>
      </w:r>
      <w:proofErr w:type="gramStart"/>
      <w:r w:rsidRPr="00570763">
        <w:rPr>
          <w:i/>
          <w:sz w:val="24"/>
          <w:szCs w:val="24"/>
          <w:lang w:val="en-US"/>
        </w:rPr>
        <w:t>k</w:t>
      </w:r>
      <w:proofErr w:type="gramEnd"/>
      <w:r w:rsidRPr="00570763">
        <w:rPr>
          <w:i/>
          <w:sz w:val="24"/>
          <w:szCs w:val="24"/>
          <w:vertAlign w:val="subscript"/>
        </w:rPr>
        <w:t>ПРИОР</w:t>
      </w:r>
      <w:r w:rsidRPr="00570763">
        <w:rPr>
          <w:sz w:val="24"/>
          <w:szCs w:val="24"/>
        </w:rPr>
        <w:t xml:space="preserve">=0,85, иначе </w:t>
      </w:r>
      <w:r w:rsidRPr="00570763">
        <w:rPr>
          <w:i/>
          <w:sz w:val="24"/>
          <w:szCs w:val="24"/>
          <w:lang w:val="en-US"/>
        </w:rPr>
        <w:t>k</w:t>
      </w:r>
      <w:r w:rsidRPr="00570763">
        <w:rPr>
          <w:i/>
          <w:sz w:val="24"/>
          <w:szCs w:val="24"/>
          <w:vertAlign w:val="subscript"/>
        </w:rPr>
        <w:t>ПРИОР</w:t>
      </w:r>
      <w:r w:rsidRPr="00570763">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570763"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570763">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570763">
        <w:rPr>
          <w:rFonts w:ascii="Times New Roman" w:hAnsi="Times New Roman" w:cs="Times New Roman"/>
          <w:sz w:val="24"/>
          <w:szCs w:val="24"/>
        </w:rPr>
        <w:t xml:space="preserve">а) закупка признана несостоявшейся (п. </w:t>
      </w:r>
      <w:r w:rsidR="004E0F05" w:rsidRPr="00570763">
        <w:fldChar w:fldCharType="begin"/>
      </w:r>
      <w:r w:rsidR="004E0F05" w:rsidRPr="00570763">
        <w:instrText xml:space="preserve"> REF _Ref303251044 \r \h  \* MERGEFORMAT </w:instrText>
      </w:r>
      <w:r w:rsidR="004E0F05" w:rsidRPr="00570763">
        <w:fldChar w:fldCharType="separate"/>
      </w:r>
      <w:r w:rsidR="00644A23" w:rsidRPr="00570763">
        <w:rPr>
          <w:rFonts w:ascii="Times New Roman" w:hAnsi="Times New Roman" w:cs="Times New Roman"/>
          <w:sz w:val="24"/>
          <w:szCs w:val="24"/>
        </w:rPr>
        <w:t>3.10</w:t>
      </w:r>
      <w:r w:rsidR="004E0F05" w:rsidRPr="00570763">
        <w:fldChar w:fldCharType="end"/>
      </w:r>
      <w:r w:rsidRPr="00570763">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w:t>
      </w:r>
      <w:r w:rsidRPr="00224D1B">
        <w:rPr>
          <w:rFonts w:ascii="Times New Roman" w:hAnsi="Times New Roman" w:cs="Times New Roman"/>
          <w:sz w:val="24"/>
          <w:szCs w:val="24"/>
        </w:rPr>
        <w:t xml:space="preserve">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1" w:name="_Toc471897544"/>
      <w:bookmarkStart w:id="682" w:name="_Ref471897715"/>
      <w:bookmarkStart w:id="683" w:name="_Ref471897728"/>
      <w:r w:rsidRPr="00E71A48">
        <w:t xml:space="preserve">Подведение итогов </w:t>
      </w:r>
      <w:r w:rsidR="00DF639D" w:rsidRPr="00E71A48">
        <w:t>З</w:t>
      </w:r>
      <w:r w:rsidRPr="00E71A48">
        <w:t>апроса предложений</w:t>
      </w:r>
      <w:bookmarkEnd w:id="679"/>
      <w:bookmarkEnd w:id="680"/>
      <w:bookmarkEnd w:id="681"/>
      <w:bookmarkEnd w:id="682"/>
      <w:bookmarkEnd w:id="683"/>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 xml:space="preserve">ов полностью удовлетворит </w:t>
      </w:r>
      <w:r w:rsidRPr="00E71A48">
        <w:rPr>
          <w:bCs w:val="0"/>
          <w:sz w:val="24"/>
          <w:szCs w:val="24"/>
        </w:rPr>
        <w:lastRenderedPageBreak/>
        <w:t>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5" w:name="_Ref303251044"/>
      <w:bookmarkStart w:id="686" w:name="_Toc471897545"/>
      <w:bookmarkStart w:id="687" w:name="_Ref191386295"/>
      <w:r w:rsidRPr="00E71A48">
        <w:t xml:space="preserve">Признание запроса предложений </w:t>
      </w:r>
      <w:proofErr w:type="gramStart"/>
      <w:r w:rsidRPr="00E71A48">
        <w:t>несостоявшимся</w:t>
      </w:r>
      <w:bookmarkEnd w:id="685"/>
      <w:bookmarkEnd w:id="686"/>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9"/>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90"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90"/>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1" w:name="_Toc468975449"/>
      <w:bookmarkStart w:id="692" w:name="_Ref465670219"/>
      <w:bookmarkStart w:id="693" w:name="_Toc468355877"/>
      <w:bookmarkStart w:id="694" w:name="_Toc471897546"/>
      <w:bookmarkStart w:id="695" w:name="_Ref303683929"/>
      <w:r>
        <w:rPr>
          <w:bCs w:val="0"/>
        </w:rPr>
        <w:t>Антидемпинговые меры</w:t>
      </w:r>
      <w:bookmarkEnd w:id="691"/>
      <w:bookmarkEnd w:id="692"/>
      <w:bookmarkEnd w:id="693"/>
      <w:bookmarkEnd w:id="694"/>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7" o:title=""/>
          </v:shape>
          <o:OLEObject Type="Embed" ProgID="Equation.3" ShapeID="_x0000_i1025" DrawAspect="Content" ObjectID="_1603801509" r:id="rId38"/>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pt;height:21.9pt" o:ole="">
            <v:imagedata r:id="rId39" o:title=""/>
          </v:shape>
          <o:OLEObject Type="Embed" ProgID="Equation.3" ShapeID="_x0000_i1026" DrawAspect="Content" ObjectID="_1603801510"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8pt;height:21.9pt" o:ole="">
            <v:imagedata r:id="rId41" o:title=""/>
          </v:shape>
          <o:OLEObject Type="Embed" ProgID="Equation.3" ShapeID="_x0000_i1027" DrawAspect="Content" ObjectID="_1603801511" r:id="rId42"/>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644A23">
      <w:pPr>
        <w:widowControl w:val="0"/>
        <w:numPr>
          <w:ilvl w:val="2"/>
          <w:numId w:val="93"/>
        </w:numPr>
        <w:overflowPunct w:val="0"/>
        <w:autoSpaceDE w:val="0"/>
        <w:spacing w:line="264" w:lineRule="auto"/>
        <w:ind w:left="0" w:firstLine="567"/>
        <w:rPr>
          <w:bCs w:val="0"/>
          <w:sz w:val="24"/>
          <w:szCs w:val="24"/>
        </w:rPr>
      </w:pPr>
      <w:bookmarkStart w:id="696"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6"/>
    </w:p>
    <w:p w:rsidR="008471C7" w:rsidRPr="00C31D7F"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644A23">
      <w:pPr>
        <w:numPr>
          <w:ilvl w:val="0"/>
          <w:numId w:val="91"/>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644A23" w:rsidRPr="00644A23">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644A23" w:rsidRPr="00644A23">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Pr="006D76B4">
        <w:rPr>
          <w:sz w:val="24"/>
          <w:szCs w:val="24"/>
        </w:rPr>
        <w:t>.</w:t>
      </w:r>
    </w:p>
    <w:p w:rsidR="008471C7" w:rsidRPr="006D76B4" w:rsidRDefault="008471C7" w:rsidP="00644A23">
      <w:pPr>
        <w:widowControl w:val="0"/>
        <w:numPr>
          <w:ilvl w:val="2"/>
          <w:numId w:val="93"/>
        </w:numPr>
        <w:overflowPunct w:val="0"/>
        <w:autoSpaceDE w:val="0"/>
        <w:spacing w:line="264" w:lineRule="auto"/>
        <w:ind w:left="0" w:firstLine="567"/>
        <w:rPr>
          <w:bCs w:val="0"/>
          <w:sz w:val="24"/>
          <w:szCs w:val="24"/>
        </w:rPr>
      </w:pPr>
      <w:r w:rsidRPr="006D76B4">
        <w:rPr>
          <w:sz w:val="24"/>
          <w:szCs w:val="24"/>
        </w:rPr>
        <w:lastRenderedPageBreak/>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644A23">
      <w:pPr>
        <w:numPr>
          <w:ilvl w:val="0"/>
          <w:numId w:val="92"/>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7"/>
      <w:bookmarkEnd w:id="695"/>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proofErr w:type="gramStart"/>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roofErr w:type="gramEnd"/>
      <w:r w:rsidRPr="00644A23">
        <w:rPr>
          <w:sz w:val="24"/>
          <w:szCs w:val="24"/>
        </w:rPr>
        <w:t xml:space="preserve">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w:t>
      </w:r>
      <w:proofErr w:type="gramStart"/>
      <w:r w:rsidRPr="00644A23">
        <w:rPr>
          <w:sz w:val="24"/>
          <w:szCs w:val="24"/>
        </w:rPr>
        <w:t>кст пр</w:t>
      </w:r>
      <w:proofErr w:type="gramEnd"/>
      <w:r w:rsidRPr="00644A23">
        <w:rPr>
          <w:sz w:val="24"/>
          <w:szCs w:val="24"/>
        </w:rPr>
        <w:t>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lastRenderedPageBreak/>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proofErr w:type="gramStart"/>
      <w:r w:rsidRPr="00AB3823">
        <w:rPr>
          <w:sz w:val="24"/>
          <w:szCs w:val="24"/>
        </w:rPr>
        <w:t>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w:t>
      </w:r>
      <w:proofErr w:type="gramEnd"/>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w:t>
      </w:r>
      <w:proofErr w:type="gramStart"/>
      <w:r w:rsidR="00717F60" w:rsidRPr="00AB3823">
        <w:rPr>
          <w:bCs w:val="0"/>
          <w:color w:val="000000"/>
          <w:sz w:val="24"/>
          <w:szCs w:val="24"/>
        </w:rPr>
        <w:t xml:space="preserve">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 xml:space="preserve">ПАО </w:t>
      </w:r>
      <w:r w:rsidR="00C12FA4" w:rsidRPr="006D76B4">
        <w:rPr>
          <w:sz w:val="24"/>
          <w:szCs w:val="24"/>
        </w:rPr>
        <w:lastRenderedPageBreak/>
        <w:t>«МРСК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w:t>
            </w:r>
            <w:proofErr w:type="gramStart"/>
            <w:r w:rsidRPr="009040FF">
              <w:rPr>
                <w:bCs w:val="0"/>
                <w:color w:val="000000"/>
                <w:sz w:val="14"/>
                <w:szCs w:val="16"/>
              </w:rPr>
              <w:t>.х</w:t>
            </w:r>
            <w:proofErr w:type="gramEnd"/>
            <w:r w:rsidRPr="009040F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Саранск, ул. </w:t>
            </w:r>
            <w:proofErr w:type="gramStart"/>
            <w:r w:rsidRPr="009040FF">
              <w:rPr>
                <w:bCs w:val="0"/>
                <w:color w:val="000000"/>
                <w:sz w:val="14"/>
                <w:szCs w:val="16"/>
              </w:rPr>
              <w:t>Саранская</w:t>
            </w:r>
            <w:proofErr w:type="gramEnd"/>
            <w:r w:rsidRPr="009040F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Саратов, ул. </w:t>
            </w:r>
            <w:proofErr w:type="gramStart"/>
            <w:r w:rsidRPr="009040FF">
              <w:rPr>
                <w:bCs w:val="0"/>
                <w:color w:val="000000"/>
                <w:sz w:val="14"/>
                <w:szCs w:val="16"/>
              </w:rPr>
              <w:t>Светлая</w:t>
            </w:r>
            <w:proofErr w:type="gramEnd"/>
            <w:r w:rsidRPr="009040F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Сидорчук</w:t>
            </w:r>
            <w:proofErr w:type="spellEnd"/>
            <w:r w:rsidRPr="009040FF">
              <w:rPr>
                <w:bCs w:val="0"/>
                <w:color w:val="000000"/>
                <w:sz w:val="14"/>
                <w:szCs w:val="16"/>
              </w:rPr>
              <w:t xml:space="preserve">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Таганрог, ул. </w:t>
            </w:r>
            <w:proofErr w:type="gramStart"/>
            <w:r w:rsidRPr="009040FF">
              <w:rPr>
                <w:bCs w:val="0"/>
                <w:color w:val="000000"/>
                <w:sz w:val="14"/>
                <w:szCs w:val="16"/>
              </w:rPr>
              <w:t>Разная</w:t>
            </w:r>
            <w:proofErr w:type="gramEnd"/>
            <w:r w:rsidRPr="009040F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Сочи, ул. </w:t>
            </w:r>
            <w:proofErr w:type="gramStart"/>
            <w:r w:rsidRPr="009040FF">
              <w:rPr>
                <w:bCs w:val="0"/>
                <w:color w:val="000000"/>
                <w:sz w:val="14"/>
                <w:szCs w:val="16"/>
              </w:rPr>
              <w:t>Садовая</w:t>
            </w:r>
            <w:proofErr w:type="gramEnd"/>
            <w:r w:rsidRPr="009040F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w:t>
            </w:r>
            <w:proofErr w:type="spellStart"/>
            <w:r w:rsidRPr="009040FF">
              <w:rPr>
                <w:bCs w:val="0"/>
                <w:color w:val="000000"/>
                <w:sz w:val="14"/>
                <w:szCs w:val="16"/>
              </w:rPr>
              <w:t>Primer</w:t>
            </w:r>
            <w:proofErr w:type="spellEnd"/>
            <w:r w:rsidRPr="009040FF">
              <w:rPr>
                <w:bCs w:val="0"/>
                <w:color w:val="000000"/>
                <w:sz w:val="14"/>
                <w:szCs w:val="16"/>
              </w:rPr>
              <w:t xml:space="preserve"> </w:t>
            </w:r>
            <w:proofErr w:type="spellStart"/>
            <w:r w:rsidRPr="009040FF">
              <w:rPr>
                <w:bCs w:val="0"/>
                <w:color w:val="000000"/>
                <w:sz w:val="14"/>
                <w:szCs w:val="16"/>
              </w:rPr>
              <w:t>Ltd</w:t>
            </w:r>
            <w:proofErr w:type="spellEnd"/>
            <w:r w:rsidRPr="009040FF">
              <w:rPr>
                <w:bCs w:val="0"/>
                <w:color w:val="000000"/>
                <w:sz w:val="14"/>
                <w:szCs w:val="16"/>
              </w:rPr>
              <w:t>)</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Кипр, </w:t>
            </w:r>
            <w:proofErr w:type="spellStart"/>
            <w:r w:rsidRPr="009040FF">
              <w:rPr>
                <w:bCs w:val="0"/>
                <w:color w:val="000000"/>
                <w:sz w:val="14"/>
                <w:szCs w:val="16"/>
              </w:rPr>
              <w:t>Лимассол</w:t>
            </w:r>
            <w:proofErr w:type="spellEnd"/>
            <w:r w:rsidRPr="009040F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roofErr w:type="spellStart"/>
            <w:r w:rsidRPr="009040FF">
              <w:rPr>
                <w:bCs w:val="0"/>
                <w:color w:val="000000"/>
                <w:sz w:val="14"/>
                <w:szCs w:val="16"/>
              </w:rPr>
              <w:t>Martin</w:t>
            </w:r>
            <w:proofErr w:type="spellEnd"/>
            <w:r w:rsidRPr="009040FF">
              <w:rPr>
                <w:bCs w:val="0"/>
                <w:color w:val="000000"/>
                <w:sz w:val="14"/>
                <w:szCs w:val="16"/>
              </w:rPr>
              <w:t xml:space="preserve"> </w:t>
            </w:r>
            <w:proofErr w:type="spellStart"/>
            <w:r w:rsidRPr="009040F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w:t>
            </w:r>
            <w:r w:rsidRPr="009040FF">
              <w:rPr>
                <w:bCs w:val="0"/>
                <w:color w:val="000000"/>
                <w:sz w:val="14"/>
                <w:szCs w:val="16"/>
              </w:rPr>
              <w:lastRenderedPageBreak/>
              <w:t>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lastRenderedPageBreak/>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proofErr w:type="gramStart"/>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roofErr w:type="gramEnd"/>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proofErr w:type="gramStart"/>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roofErr w:type="gramEnd"/>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proofErr w:type="gramStart"/>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зарегистрированному по адресу:</w:t>
      </w:r>
      <w:proofErr w:type="gramEnd"/>
      <w:r w:rsidRPr="007264F9">
        <w:rPr>
          <w:snapToGrid w:val="0"/>
          <w:sz w:val="24"/>
          <w:szCs w:val="24"/>
        </w:rPr>
        <w:t xml:space="preserve"> </w:t>
      </w:r>
      <w:proofErr w:type="gramStart"/>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w:t>
      </w:r>
      <w:proofErr w:type="spellStart"/>
      <w:r w:rsidRPr="007264F9">
        <w:rPr>
          <w:sz w:val="24"/>
          <w:szCs w:val="24"/>
        </w:rPr>
        <w:t>субконтрагентов</w:t>
      </w:r>
      <w:proofErr w:type="spellEnd"/>
      <w:r w:rsidRPr="007264F9">
        <w:rPr>
          <w:sz w:val="24"/>
          <w:szCs w:val="24"/>
        </w:rPr>
        <w:t xml:space="preserve">: </w:t>
      </w:r>
      <w:r w:rsidRPr="007264F9">
        <w:rPr>
          <w:snapToGrid w:val="0"/>
          <w:sz w:val="24"/>
          <w:szCs w:val="24"/>
        </w:rPr>
        <w:t>фамилия имя отчество, серия и номер документа, удостоверяющего личность, сведения о дате</w:t>
      </w:r>
      <w:proofErr w:type="gramEnd"/>
      <w:r w:rsidRPr="007264F9">
        <w:rPr>
          <w:snapToGrid w:val="0"/>
          <w:sz w:val="24"/>
          <w:szCs w:val="24"/>
        </w:rPr>
        <w:t xml:space="preserve"> </w:t>
      </w:r>
      <w:proofErr w:type="gramStart"/>
      <w:r w:rsidRPr="007264F9">
        <w:rPr>
          <w:snapToGrid w:val="0"/>
          <w:sz w:val="24"/>
          <w:szCs w:val="24"/>
        </w:rPr>
        <w:t xml:space="preserve">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7264F9">
        <w:rPr>
          <w:sz w:val="24"/>
          <w:szCs w:val="24"/>
        </w:rPr>
        <w:t>Росфинмониторинг</w:t>
      </w:r>
      <w:proofErr w:type="spellEnd"/>
      <w:r w:rsidRPr="007264F9">
        <w:rPr>
          <w:sz w:val="24"/>
          <w:szCs w:val="24"/>
        </w:rPr>
        <w:t xml:space="preserve"> России, ФНС России) и </w:t>
      </w:r>
      <w:r w:rsidRPr="007264F9">
        <w:rPr>
          <w:sz w:val="24"/>
          <w:szCs w:val="24"/>
        </w:rPr>
        <w:lastRenderedPageBreak/>
        <w:t>подтверждает, что получил согласие на обработку персональных данных от всех своих</w:t>
      </w:r>
      <w:proofErr w:type="gramEnd"/>
      <w:r w:rsidRPr="007264F9">
        <w:rPr>
          <w:sz w:val="24"/>
          <w:szCs w:val="24"/>
        </w:rPr>
        <w:t xml:space="preserve">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proofErr w:type="gramStart"/>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7264F9">
        <w:rPr>
          <w:snapToGrid w:val="0"/>
          <w:sz w:val="24"/>
          <w:szCs w:val="24"/>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proofErr w:type="gramStart"/>
      <w:r w:rsidRPr="008434B4">
        <w:rPr>
          <w:bCs w:val="0"/>
          <w:sz w:val="20"/>
          <w:szCs w:val="20"/>
          <w:lang w:eastAsia="ru-RU"/>
        </w:rPr>
        <w:t>(Подпись субъекта персональных данных/</w:t>
      </w:r>
      <w:proofErr w:type="gramEnd"/>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proofErr w:type="gramStart"/>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roofErr w:type="gramEnd"/>
    </w:p>
    <w:p w:rsidR="007264F9" w:rsidRPr="007264F9" w:rsidRDefault="007264F9" w:rsidP="007264F9">
      <w:pPr>
        <w:pStyle w:val="3"/>
        <w:ind w:left="1134" w:hanging="1134"/>
        <w:jc w:val="both"/>
        <w:rPr>
          <w:b w:val="0"/>
          <w:bCs w:val="0"/>
          <w:szCs w:val="24"/>
        </w:rPr>
      </w:pPr>
      <w:proofErr w:type="gramStart"/>
      <w:r w:rsidRPr="007264F9">
        <w:rPr>
          <w:b w:val="0"/>
          <w:bCs w:val="0"/>
          <w:szCs w:val="2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7264F9">
        <w:rPr>
          <w:b w:val="0"/>
          <w:bCs w:val="0"/>
          <w:szCs w:val="24"/>
        </w:rPr>
        <w:t>Россети</w:t>
      </w:r>
      <w:proofErr w:type="spellEnd"/>
      <w:r w:rsidRPr="007264F9">
        <w:rPr>
          <w:b w:val="0"/>
          <w:bCs w:val="0"/>
          <w:szCs w:val="24"/>
        </w:rPr>
        <w:t xml:space="preserve">», ПАО «МРСК Центра» перед руководителем, собственником (участником, учредителем, акционером), а также бенефициаром участника закупки / контрагента / их </w:t>
      </w:r>
      <w:proofErr w:type="spellStart"/>
      <w:r w:rsidRPr="007264F9">
        <w:rPr>
          <w:b w:val="0"/>
          <w:bCs w:val="0"/>
          <w:szCs w:val="24"/>
        </w:rPr>
        <w:t>субконтрагентов</w:t>
      </w:r>
      <w:proofErr w:type="spellEnd"/>
      <w:r w:rsidRPr="007264F9">
        <w:rPr>
          <w:b w:val="0"/>
          <w:bCs w:val="0"/>
          <w:szCs w:val="24"/>
        </w:rPr>
        <w:t xml:space="preserve"> за предоставление Обществу данных о руководителе, собственниках (участниках, учредителях, акционерах</w:t>
      </w:r>
      <w:proofErr w:type="gramEnd"/>
      <w:r w:rsidRPr="007264F9">
        <w:rPr>
          <w:b w:val="0"/>
          <w:bCs w:val="0"/>
          <w:szCs w:val="24"/>
        </w:rPr>
        <w:t xml:space="preserve">), </w:t>
      </w:r>
      <w:proofErr w:type="gramStart"/>
      <w:r w:rsidRPr="007264F9">
        <w:rPr>
          <w:b w:val="0"/>
          <w:bCs w:val="0"/>
          <w:szCs w:val="24"/>
        </w:rPr>
        <w:t xml:space="preserve">в том числе бенефициарах и бенефициарах своего </w:t>
      </w:r>
      <w:proofErr w:type="spellStart"/>
      <w:r w:rsidRPr="007264F9">
        <w:rPr>
          <w:b w:val="0"/>
          <w:bCs w:val="0"/>
          <w:szCs w:val="24"/>
        </w:rPr>
        <w:t>субконтрагента</w:t>
      </w:r>
      <w:proofErr w:type="spellEnd"/>
      <w:r w:rsidRPr="007264F9">
        <w:rPr>
          <w:b w:val="0"/>
          <w:bCs w:val="0"/>
          <w:szCs w:val="24"/>
        </w:rPr>
        <w:t xml:space="preserve">,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w:t>
      </w:r>
      <w:proofErr w:type="spellStart"/>
      <w:r w:rsidRPr="007264F9">
        <w:rPr>
          <w:b w:val="0"/>
          <w:bCs w:val="0"/>
          <w:szCs w:val="24"/>
        </w:rPr>
        <w:t>субконтрагентов</w:t>
      </w:r>
      <w:proofErr w:type="spellEnd"/>
      <w:r w:rsidRPr="007264F9">
        <w:rPr>
          <w:b w:val="0"/>
          <w:bCs w:val="0"/>
          <w:szCs w:val="24"/>
        </w:rPr>
        <w:t xml:space="preserve">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w:t>
      </w:r>
      <w:proofErr w:type="spellStart"/>
      <w:r w:rsidRPr="007264F9">
        <w:rPr>
          <w:b w:val="0"/>
          <w:bCs w:val="0"/>
          <w:szCs w:val="24"/>
        </w:rPr>
        <w:t>Россети</w:t>
      </w:r>
      <w:proofErr w:type="spellEnd"/>
      <w:r w:rsidRPr="007264F9">
        <w:rPr>
          <w:b w:val="0"/>
          <w:bCs w:val="0"/>
          <w:szCs w:val="24"/>
        </w:rPr>
        <w:t>», ПАО «МРСК Центра» и в уполномоченные государственные органы указанных сведений.</w:t>
      </w:r>
      <w:proofErr w:type="gramEnd"/>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C3700">
        <w:rPr>
          <w:sz w:val="24"/>
          <w:szCs w:val="24"/>
        </w:rPr>
        <w:t>в</w:t>
      </w:r>
      <w:proofErr w:type="gramEnd"/>
      <w:r w:rsidRPr="005C3700">
        <w:rPr>
          <w:sz w:val="24"/>
          <w:szCs w:val="24"/>
        </w:rPr>
        <w:t xml:space="preserve">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w:t>
      </w:r>
      <w:proofErr w:type="gramStart"/>
      <w:r w:rsidRPr="005C3700">
        <w:rPr>
          <w:sz w:val="24"/>
          <w:szCs w:val="24"/>
        </w:rPr>
        <w:t xml:space="preserve"> _____________________ (_______________) </w:t>
      </w:r>
      <w:proofErr w:type="gramEnd"/>
      <w:r w:rsidRPr="005C3700">
        <w:rPr>
          <w:sz w:val="24"/>
          <w:szCs w:val="24"/>
        </w:rPr>
        <w:t>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w:t>
      </w:r>
      <w:proofErr w:type="gramStart"/>
      <w:r w:rsidRPr="005C3700">
        <w:rPr>
          <w:sz w:val="24"/>
          <w:szCs w:val="24"/>
          <w:lang w:eastAsia="ru-RU"/>
        </w:rPr>
        <w:t>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roofErr w:type="gramEnd"/>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Заключение настоящего соглашения не является основанием возникновения права Участника не </w:t>
      </w:r>
      <w:proofErr w:type="gramStart"/>
      <w:r w:rsidRPr="005C3700">
        <w:rPr>
          <w:sz w:val="24"/>
          <w:szCs w:val="24"/>
        </w:rPr>
        <w:t>предоставлять иные документы</w:t>
      </w:r>
      <w:proofErr w:type="gramEnd"/>
      <w:r w:rsidRPr="005C3700">
        <w:rPr>
          <w:sz w:val="24"/>
          <w:szCs w:val="24"/>
        </w:rPr>
        <w:t>,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109" w:rsidRDefault="00EE1109">
      <w:pPr>
        <w:spacing w:line="240" w:lineRule="auto"/>
      </w:pPr>
      <w:r>
        <w:separator/>
      </w:r>
    </w:p>
  </w:endnote>
  <w:endnote w:type="continuationSeparator" w:id="0">
    <w:p w:rsidR="00EE1109" w:rsidRDefault="00EE1109">
      <w:pPr>
        <w:spacing w:line="240" w:lineRule="auto"/>
      </w:pPr>
      <w:r>
        <w:continuationSeparator/>
      </w:r>
    </w:p>
  </w:endnote>
  <w:endnote w:id="1">
    <w:p w:rsidR="00621823" w:rsidRPr="003F430F" w:rsidRDefault="00621823"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1823" w:rsidRDefault="0062182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Pr="00621823" w:rsidRDefault="00621823" w:rsidP="00FA0376">
    <w:pPr>
      <w:widowControl w:val="0"/>
      <w:suppressAutoHyphens w:val="0"/>
      <w:autoSpaceDE w:val="0"/>
      <w:autoSpaceDN w:val="0"/>
      <w:adjustRightInd w:val="0"/>
      <w:spacing w:line="240" w:lineRule="auto"/>
      <w:jc w:val="center"/>
      <w:rPr>
        <w:sz w:val="16"/>
        <w:szCs w:val="16"/>
        <w:lang w:eastAsia="ru-RU"/>
      </w:rPr>
    </w:pPr>
    <w:r w:rsidRPr="00621823">
      <w:rPr>
        <w:sz w:val="16"/>
        <w:szCs w:val="16"/>
        <w:lang w:eastAsia="ru-RU"/>
      </w:rPr>
      <w:t>Стр.</w:t>
    </w:r>
    <w:r w:rsidRPr="00621823">
      <w:rPr>
        <w:sz w:val="16"/>
        <w:szCs w:val="16"/>
        <w:lang w:eastAsia="ru-RU"/>
      </w:rPr>
      <w:fldChar w:fldCharType="begin"/>
    </w:r>
    <w:r w:rsidRPr="00621823">
      <w:rPr>
        <w:sz w:val="16"/>
        <w:szCs w:val="16"/>
        <w:lang w:eastAsia="ru-RU"/>
      </w:rPr>
      <w:instrText xml:space="preserve"> PAGE </w:instrText>
    </w:r>
    <w:r w:rsidRPr="00621823">
      <w:rPr>
        <w:sz w:val="16"/>
        <w:szCs w:val="16"/>
        <w:lang w:eastAsia="ru-RU"/>
      </w:rPr>
      <w:fldChar w:fldCharType="separate"/>
    </w:r>
    <w:r w:rsidR="007E0FEC">
      <w:rPr>
        <w:noProof/>
        <w:sz w:val="16"/>
        <w:szCs w:val="16"/>
        <w:lang w:eastAsia="ru-RU"/>
      </w:rPr>
      <w:t>29</w:t>
    </w:r>
    <w:r w:rsidRPr="00621823">
      <w:rPr>
        <w:sz w:val="16"/>
        <w:szCs w:val="16"/>
        <w:lang w:eastAsia="ru-RU"/>
      </w:rPr>
      <w:fldChar w:fldCharType="end"/>
    </w:r>
  </w:p>
  <w:p w:rsidR="00621823" w:rsidRPr="00EE0539" w:rsidRDefault="00621823" w:rsidP="00832D0A">
    <w:pPr>
      <w:pStyle w:val="aff2"/>
      <w:jc w:val="center"/>
      <w:rPr>
        <w:sz w:val="18"/>
        <w:szCs w:val="18"/>
      </w:rPr>
    </w:pPr>
    <w:r w:rsidRPr="00621823">
      <w:rPr>
        <w:sz w:val="18"/>
        <w:szCs w:val="18"/>
      </w:rPr>
      <w:t xml:space="preserve">Открытый запрос предложений на право заключения Договора </w:t>
    </w:r>
    <w:r w:rsidR="00F24AAF" w:rsidRPr="00F24AAF">
      <w:rPr>
        <w:sz w:val="18"/>
        <w:szCs w:val="18"/>
      </w:rPr>
      <w:t>на выполнение работ по ремонту оборудования ТК</w:t>
    </w:r>
    <w:r w:rsidRPr="00621823">
      <w:rPr>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109" w:rsidRDefault="00EE1109">
      <w:pPr>
        <w:spacing w:line="240" w:lineRule="auto"/>
      </w:pPr>
      <w:r>
        <w:separator/>
      </w:r>
    </w:p>
  </w:footnote>
  <w:footnote w:type="continuationSeparator" w:id="0">
    <w:p w:rsidR="00EE1109" w:rsidRDefault="00EE1109">
      <w:pPr>
        <w:spacing w:line="240" w:lineRule="auto"/>
      </w:pPr>
      <w:r>
        <w:continuationSeparator/>
      </w:r>
    </w:p>
  </w:footnote>
  <w:footnote w:id="1">
    <w:p w:rsidR="00621823" w:rsidRPr="00B36685" w:rsidRDefault="00621823"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21823" w:rsidRDefault="00621823"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21823" w:rsidRDefault="00621823" w:rsidP="00726981">
      <w:pPr>
        <w:pStyle w:val="1ff4"/>
        <w:rPr>
          <w:rFonts w:ascii="Times New Roman" w:eastAsia="Times New Roman" w:hAnsi="Times New Roman" w:cs="Times New Roman"/>
          <w:lang w:eastAsia="ru-RU"/>
        </w:rPr>
      </w:pPr>
    </w:p>
  </w:footnote>
  <w:footnote w:id="3">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621823" w:rsidRPr="00F83889" w:rsidRDefault="00621823"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621823" w:rsidRPr="00F83889" w:rsidRDefault="00621823"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621823" w:rsidRDefault="00621823"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Pr="00930031" w:rsidRDefault="0062182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823" w:rsidRDefault="0062182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7">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38">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0"/>
  </w:num>
  <w:num w:numId="24">
    <w:abstractNumId w:val="132"/>
  </w:num>
  <w:num w:numId="25">
    <w:abstractNumId w:val="119"/>
  </w:num>
  <w:num w:numId="26">
    <w:abstractNumId w:val="112"/>
  </w:num>
  <w:num w:numId="27">
    <w:abstractNumId w:val="76"/>
  </w:num>
  <w:num w:numId="28">
    <w:abstractNumId w:val="99"/>
  </w:num>
  <w:num w:numId="29">
    <w:abstractNumId w:val="134"/>
  </w:num>
  <w:num w:numId="30">
    <w:abstractNumId w:val="94"/>
  </w:num>
  <w:num w:numId="31">
    <w:abstractNumId w:val="95"/>
  </w:num>
  <w:num w:numId="32">
    <w:abstractNumId w:val="117"/>
  </w:num>
  <w:num w:numId="33">
    <w:abstractNumId w:val="142"/>
  </w:num>
  <w:num w:numId="34">
    <w:abstractNumId w:val="121"/>
  </w:num>
  <w:num w:numId="35">
    <w:abstractNumId w:val="111"/>
  </w:num>
  <w:num w:numId="36">
    <w:abstractNumId w:val="79"/>
  </w:num>
  <w:num w:numId="37">
    <w:abstractNumId w:val="81"/>
  </w:num>
  <w:num w:numId="38">
    <w:abstractNumId w:val="88"/>
  </w:num>
  <w:num w:numId="39">
    <w:abstractNumId w:val="96"/>
  </w:num>
  <w:num w:numId="40">
    <w:abstractNumId w:val="108"/>
  </w:num>
  <w:num w:numId="41">
    <w:abstractNumId w:val="82"/>
  </w:num>
  <w:num w:numId="42">
    <w:abstractNumId w:val="78"/>
  </w:num>
  <w:num w:numId="43">
    <w:abstractNumId w:val="140"/>
  </w:num>
  <w:num w:numId="44">
    <w:abstractNumId w:val="127"/>
  </w:num>
  <w:num w:numId="45">
    <w:abstractNumId w:val="0"/>
  </w:num>
  <w:num w:numId="46">
    <w:abstractNumId w:val="124"/>
  </w:num>
  <w:num w:numId="47">
    <w:abstractNumId w:val="128"/>
  </w:num>
  <w:num w:numId="48">
    <w:abstractNumId w:val="120"/>
  </w:num>
  <w:num w:numId="49">
    <w:abstractNumId w:val="148"/>
  </w:num>
  <w:num w:numId="50">
    <w:abstractNumId w:val="91"/>
  </w:num>
  <w:num w:numId="51">
    <w:abstractNumId w:val="80"/>
  </w:num>
  <w:num w:numId="52">
    <w:abstractNumId w:val="131"/>
  </w:num>
  <w:num w:numId="53">
    <w:abstractNumId w:val="101"/>
  </w:num>
  <w:num w:numId="54">
    <w:abstractNumId w:val="83"/>
  </w:num>
  <w:num w:numId="55">
    <w:abstractNumId w:val="72"/>
  </w:num>
  <w:num w:numId="56">
    <w:abstractNumId w:val="105"/>
  </w:num>
  <w:num w:numId="57">
    <w:abstractNumId w:val="116"/>
  </w:num>
  <w:num w:numId="58">
    <w:abstractNumId w:val="73"/>
  </w:num>
  <w:num w:numId="59">
    <w:abstractNumId w:val="90"/>
  </w:num>
  <w:num w:numId="60">
    <w:abstractNumId w:val="74"/>
  </w:num>
  <w:num w:numId="61">
    <w:abstractNumId w:val="144"/>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5"/>
    <w:lvlOverride w:ilvl="0">
      <w:startOverride w:val="1"/>
    </w:lvlOverride>
  </w:num>
  <w:num w:numId="64">
    <w:abstractNumId w:val="77"/>
  </w:num>
  <w:num w:numId="65">
    <w:abstractNumId w:val="146"/>
  </w:num>
  <w:num w:numId="66">
    <w:abstractNumId w:val="86"/>
  </w:num>
  <w:num w:numId="67">
    <w:abstractNumId w:val="113"/>
  </w:num>
  <w:num w:numId="68">
    <w:abstractNumId w:val="97"/>
  </w:num>
  <w:num w:numId="69">
    <w:abstractNumId w:val="115"/>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5"/>
  </w:num>
  <w:num w:numId="72">
    <w:abstractNumId w:val="145"/>
  </w:num>
  <w:num w:numId="73">
    <w:abstractNumId w:val="89"/>
  </w:num>
  <w:num w:numId="74">
    <w:abstractNumId w:val="114"/>
  </w:num>
  <w:num w:numId="75">
    <w:abstractNumId w:val="141"/>
  </w:num>
  <w:num w:numId="76">
    <w:abstractNumId w:val="13"/>
  </w:num>
  <w:num w:numId="77">
    <w:abstractNumId w:val="20"/>
  </w:num>
  <w:num w:numId="78">
    <w:abstractNumId w:val="147"/>
  </w:num>
  <w:num w:numId="79">
    <w:abstractNumId w:val="139"/>
  </w:num>
  <w:num w:numId="80">
    <w:abstractNumId w:val="136"/>
  </w:num>
  <w:num w:numId="81">
    <w:abstractNumId w:val="106"/>
  </w:num>
  <w:num w:numId="82">
    <w:abstractNumId w:val="130"/>
  </w:num>
  <w:num w:numId="83">
    <w:abstractNumId w:val="138"/>
  </w:num>
  <w:num w:numId="84">
    <w:abstractNumId w:val="109"/>
  </w:num>
  <w:num w:numId="85">
    <w:abstractNumId w:val="118"/>
  </w:num>
  <w:num w:numId="86">
    <w:abstractNumId w:val="98"/>
  </w:num>
  <w:num w:numId="87">
    <w:abstractNumId w:val="107"/>
  </w:num>
  <w:num w:numId="88">
    <w:abstractNumId w:val="122"/>
  </w:num>
  <w:num w:numId="8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2"/>
  </w:num>
  <w:num w:numId="94">
    <w:abstractNumId w:val="126"/>
  </w:num>
  <w:num w:numId="95">
    <w:abstractNumId w:val="133"/>
  </w:num>
  <w:num w:numId="96">
    <w:abstractNumId w:val="143"/>
  </w:num>
  <w:num w:numId="97">
    <w:abstractNumId w:val="110"/>
  </w:num>
  <w:num w:numId="98">
    <w:abstractNumId w:val="149"/>
  </w:num>
  <w:num w:numId="99">
    <w:abstractNumId w:val="137"/>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5394"/>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0763"/>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6BD5"/>
    <w:rsid w:val="005E7B4E"/>
    <w:rsid w:val="005F2732"/>
    <w:rsid w:val="005F2CCE"/>
    <w:rsid w:val="005F3722"/>
    <w:rsid w:val="005F514D"/>
    <w:rsid w:val="005F566D"/>
    <w:rsid w:val="005F7167"/>
    <w:rsid w:val="006008A2"/>
    <w:rsid w:val="00603444"/>
    <w:rsid w:val="006068E2"/>
    <w:rsid w:val="0060721D"/>
    <w:rsid w:val="00612EAB"/>
    <w:rsid w:val="00617B2C"/>
    <w:rsid w:val="00620D7C"/>
    <w:rsid w:val="00621823"/>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22D0"/>
    <w:rsid w:val="007C46AD"/>
    <w:rsid w:val="007C5FCF"/>
    <w:rsid w:val="007D07A7"/>
    <w:rsid w:val="007D07F8"/>
    <w:rsid w:val="007D0EA7"/>
    <w:rsid w:val="007D4067"/>
    <w:rsid w:val="007D7C50"/>
    <w:rsid w:val="007E0FEC"/>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45FD"/>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5A57"/>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633B"/>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1109"/>
    <w:rsid w:val="00EE2EFB"/>
    <w:rsid w:val="00EF05C8"/>
    <w:rsid w:val="00EF1023"/>
    <w:rsid w:val="00EF1559"/>
    <w:rsid w:val="00EF2CE6"/>
    <w:rsid w:val="00EF41BB"/>
    <w:rsid w:val="00EF5BD1"/>
    <w:rsid w:val="00EF675E"/>
    <w:rsid w:val="00F00D29"/>
    <w:rsid w:val="00F017EB"/>
    <w:rsid w:val="00F030B1"/>
    <w:rsid w:val="00F043E8"/>
    <w:rsid w:val="00F056E4"/>
    <w:rsid w:val="00F05E95"/>
    <w:rsid w:val="00F1041E"/>
    <w:rsid w:val="00F11F8A"/>
    <w:rsid w:val="00F12F62"/>
    <w:rsid w:val="00F14DFF"/>
    <w:rsid w:val="00F15392"/>
    <w:rsid w:val="00F17AEF"/>
    <w:rsid w:val="00F17CD8"/>
    <w:rsid w:val="00F20C7B"/>
    <w:rsid w:val="00F20DBB"/>
    <w:rsid w:val="00F21407"/>
    <w:rsid w:val="00F24AAF"/>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BD610-4036-45BA-81B8-8718507DB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95</Pages>
  <Words>30013</Words>
  <Characters>171079</Characters>
  <Application>Microsoft Office Word</Application>
  <DocSecurity>0</DocSecurity>
  <Lines>1425</Lines>
  <Paragraphs>401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200691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149</cp:revision>
  <cp:lastPrinted>2015-12-29T14:27:00Z</cp:lastPrinted>
  <dcterms:created xsi:type="dcterms:W3CDTF">2016-01-15T08:52:00Z</dcterms:created>
  <dcterms:modified xsi:type="dcterms:W3CDTF">2018-11-15T12:39:00Z</dcterms:modified>
</cp:coreProperties>
</file>