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C5F0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C5F02" w:rsidRPr="000D67AD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C5F02" w:rsidRPr="009B4297" w:rsidRDefault="009C5F0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B42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B42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B42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42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B42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B42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42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75FCC" w:rsidRDefault="00D75FC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D75FCC" w:rsidRDefault="00D75FC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D75FCC" w:rsidRDefault="00D75FC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7556FF" w:rsidRPr="00382A07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</w:t>
      </w:r>
    </w:p>
    <w:p w:rsidR="007556FF" w:rsidRPr="00382A07" w:rsidRDefault="00D75FC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____________________ Д.</w:t>
      </w:r>
      <w:r w:rsidR="00D75FCC">
        <w:rPr>
          <w:sz w:val="24"/>
          <w:szCs w:val="24"/>
        </w:rPr>
        <w:t>М. Ковалев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</w:t>
      </w:r>
      <w:r w:rsidR="00D75FCC">
        <w:rPr>
          <w:sz w:val="24"/>
          <w:szCs w:val="24"/>
        </w:rPr>
        <w:t>25</w:t>
      </w:r>
      <w:r w:rsidRPr="00382A07">
        <w:rPr>
          <w:sz w:val="24"/>
          <w:szCs w:val="24"/>
        </w:rPr>
        <w:t xml:space="preserve">» </w:t>
      </w:r>
      <w:r w:rsidR="00D75FCC">
        <w:rPr>
          <w:sz w:val="24"/>
          <w:szCs w:val="24"/>
        </w:rPr>
        <w:t xml:space="preserve">мая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</w:t>
      </w:r>
      <w:r w:rsidR="00D75FCC">
        <w:rPr>
          <w:b/>
          <w:kern w:val="36"/>
          <w:sz w:val="24"/>
          <w:szCs w:val="24"/>
        </w:rPr>
        <w:t>№0210-СМ-17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D75FCC">
        <w:rPr>
          <w:b/>
          <w:kern w:val="36"/>
          <w:sz w:val="24"/>
          <w:szCs w:val="24"/>
        </w:rPr>
        <w:t>25</w:t>
      </w:r>
      <w:r w:rsidRPr="00382A07">
        <w:rPr>
          <w:b/>
          <w:kern w:val="36"/>
          <w:sz w:val="24"/>
          <w:szCs w:val="24"/>
        </w:rPr>
        <w:t xml:space="preserve">» </w:t>
      </w:r>
      <w:r w:rsidR="00D75FCC">
        <w:rPr>
          <w:b/>
          <w:kern w:val="36"/>
          <w:sz w:val="24"/>
          <w:szCs w:val="24"/>
        </w:rPr>
        <w:t xml:space="preserve">мая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D75FCC" w:rsidRPr="00D75FCC">
        <w:rPr>
          <w:b/>
          <w:sz w:val="24"/>
          <w:szCs w:val="24"/>
        </w:rPr>
        <w:t>Договора на поставку приборов приемно-контрольные GSM сигнализации для нужд ПАО «МРСК Центра» (филиала «Смоленскэнерго»)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75FCC">
        <w:rPr>
          <w:sz w:val="24"/>
          <w:szCs w:val="24"/>
        </w:rPr>
        <w:t>Смоленск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857CDA" w:rsidRDefault="00A65BA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57CDA">
        <w:rPr>
          <w:noProof/>
        </w:rPr>
        <w:t>1</w:t>
      </w:r>
      <w:r w:rsidR="00857CD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57CDA">
        <w:rPr>
          <w:noProof/>
        </w:rPr>
        <w:t>Общие положения</w:t>
      </w:r>
      <w:r w:rsidR="00857CDA">
        <w:rPr>
          <w:noProof/>
        </w:rPr>
        <w:tab/>
      </w:r>
      <w:r>
        <w:rPr>
          <w:noProof/>
        </w:rPr>
        <w:fldChar w:fldCharType="begin"/>
      </w:r>
      <w:r w:rsidR="00857CDA">
        <w:rPr>
          <w:noProof/>
        </w:rPr>
        <w:instrText xml:space="preserve"> PAGEREF _Toc472411758 \h </w:instrText>
      </w:r>
      <w:r>
        <w:rPr>
          <w:noProof/>
        </w:rPr>
      </w:r>
      <w:r>
        <w:rPr>
          <w:noProof/>
        </w:rPr>
        <w:fldChar w:fldCharType="separate"/>
      </w:r>
      <w:r w:rsidR="005726FA">
        <w:rPr>
          <w:noProof/>
        </w:rPr>
        <w:t>4</w:t>
      </w:r>
      <w:r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_Toc472411759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_Toc472411760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6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_Toc472411761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7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_Toc472411762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7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_Toc472411763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8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_Toc472411764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9</w:t>
      </w:r>
      <w:r w:rsidR="00A65BA5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546B6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_Toc472411771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_Toc472411772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_Toc472411776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46B6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_Toc472411780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11</w:t>
      </w:r>
      <w:r w:rsidR="00A65BA5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_Toc472411788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13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_Toc472411789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13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_Toc472411792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13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_Toc472411793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14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_Toc472411808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_Toc472411811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31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_Toc472411812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31</w:t>
      </w:r>
      <w:r w:rsidR="00A65BA5">
        <w:rPr>
          <w:noProof/>
        </w:rPr>
        <w:fldChar w:fldCharType="end"/>
      </w:r>
    </w:p>
    <w:p w:rsidR="00857CDA" w:rsidRP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noProof/>
        </w:rPr>
        <w:t>3.7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noProof/>
        </w:rPr>
        <w:t>Аукционная процедура понижения цены (переторжка)</w:t>
      </w:r>
      <w:r w:rsidRPr="00857CDA">
        <w:rPr>
          <w:noProof/>
        </w:rPr>
        <w:tab/>
      </w:r>
      <w:r w:rsidR="00A65BA5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_Toc472411817 \h </w:instrText>
      </w:r>
      <w:r w:rsidR="00A65BA5" w:rsidRPr="00857CDA">
        <w:rPr>
          <w:noProof/>
        </w:rPr>
      </w:r>
      <w:r w:rsidR="00A65BA5" w:rsidRPr="00857CDA">
        <w:rPr>
          <w:noProof/>
        </w:rPr>
        <w:fldChar w:fldCharType="separate"/>
      </w:r>
      <w:r w:rsidR="005726FA">
        <w:rPr>
          <w:noProof/>
        </w:rPr>
        <w:t>33</w:t>
      </w:r>
      <w:r w:rsidR="00A65BA5" w:rsidRPr="00857CDA">
        <w:rPr>
          <w:noProof/>
        </w:rPr>
        <w:fldChar w:fldCharType="end"/>
      </w:r>
    </w:p>
    <w:p w:rsidR="00857CDA" w:rsidRP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bCs w:val="0"/>
          <w:noProof/>
        </w:rPr>
        <w:t>3.8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857CDA">
        <w:rPr>
          <w:noProof/>
        </w:rPr>
        <w:tab/>
      </w:r>
      <w:r w:rsidR="00A65BA5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_Toc472411818 \h </w:instrText>
      </w:r>
      <w:r w:rsidR="00A65BA5" w:rsidRPr="00857CDA">
        <w:rPr>
          <w:noProof/>
        </w:rPr>
      </w:r>
      <w:r w:rsidR="00A65BA5" w:rsidRPr="00857CDA">
        <w:rPr>
          <w:noProof/>
        </w:rPr>
        <w:fldChar w:fldCharType="separate"/>
      </w:r>
      <w:r w:rsidR="005726FA">
        <w:rPr>
          <w:noProof/>
        </w:rPr>
        <w:t>35</w:t>
      </w:r>
      <w:r w:rsidR="00A65BA5" w:rsidRPr="00857CD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noProof/>
        </w:rPr>
        <w:t>3.9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noProof/>
        </w:rPr>
        <w:t>Подведение итогов Запроса предложений</w:t>
      </w:r>
      <w:r w:rsidRPr="00857CDA">
        <w:rPr>
          <w:noProof/>
        </w:rPr>
        <w:tab/>
      </w:r>
      <w:r w:rsidR="00A65BA5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_Toc472411819 \h </w:instrText>
      </w:r>
      <w:r w:rsidR="00A65BA5" w:rsidRPr="00857CDA">
        <w:rPr>
          <w:noProof/>
        </w:rPr>
      </w:r>
      <w:r w:rsidR="00A65BA5" w:rsidRPr="00857CDA">
        <w:rPr>
          <w:noProof/>
        </w:rPr>
        <w:fldChar w:fldCharType="separate"/>
      </w:r>
      <w:r w:rsidR="005726FA">
        <w:rPr>
          <w:noProof/>
        </w:rPr>
        <w:t>37</w:t>
      </w:r>
      <w:r w:rsidR="00A65BA5" w:rsidRPr="00857CD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_Toc472411820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37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38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39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_Toc472411823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_Toc472411824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41</w:t>
      </w:r>
      <w:r w:rsidR="00A65BA5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546B6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_Toc472411825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_Toc472411826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_Toc472411829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_Toc472411832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_Toc472411835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_Toc472411838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46B6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_Toc472411841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43</w:t>
      </w:r>
      <w:r w:rsidR="00A65BA5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_Toc472411843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44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_Toc472411844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44</w:t>
      </w:r>
      <w:r w:rsidR="00A65BA5">
        <w:rPr>
          <w:noProof/>
        </w:rPr>
        <w:fldChar w:fldCharType="end"/>
      </w:r>
    </w:p>
    <w:p w:rsidR="00857CDA" w:rsidRDefault="00857CDA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_Toc472411847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48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546B6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_Toc472411849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50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_Toc472411852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54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_Toc472411855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56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_Toc472411858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58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_Toc472411861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60</w:t>
      </w:r>
      <w:r w:rsidR="00A65BA5">
        <w:rPr>
          <w:noProof/>
        </w:rPr>
        <w:fldChar w:fldCharType="end"/>
      </w:r>
    </w:p>
    <w:p w:rsidR="00857CDA" w:rsidRDefault="00857CDA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_Toc472411863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62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_Toc472411865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67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_Toc472411868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69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_Toc472411871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71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10)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_Toc472411874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73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_Toc472411877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76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_Toc472411882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80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сдачи-приемки соглашения о неустойке (форма 13)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_Toc472411885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83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_Toc472411888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85</w:t>
      </w:r>
      <w:r w:rsidR="00A65BA5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65BA5">
        <w:rPr>
          <w:noProof/>
        </w:rPr>
        <w:fldChar w:fldCharType="begin"/>
      </w:r>
      <w:r>
        <w:rPr>
          <w:noProof/>
        </w:rPr>
        <w:instrText xml:space="preserve"> PAGEREF _Toc472411891 \h </w:instrText>
      </w:r>
      <w:r w:rsidR="00A65BA5">
        <w:rPr>
          <w:noProof/>
        </w:rPr>
      </w:r>
      <w:r w:rsidR="00A65BA5">
        <w:rPr>
          <w:noProof/>
        </w:rPr>
        <w:fldChar w:fldCharType="separate"/>
      </w:r>
      <w:r w:rsidR="005726FA">
        <w:rPr>
          <w:noProof/>
        </w:rPr>
        <w:t>87</w:t>
      </w:r>
      <w:r w:rsidR="00A65BA5">
        <w:rPr>
          <w:noProof/>
        </w:rPr>
        <w:fldChar w:fldCharType="end"/>
      </w:r>
    </w:p>
    <w:p w:rsidR="00717F60" w:rsidRPr="00382A07" w:rsidRDefault="00A65BA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2411758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2411759"/>
      <w:bookmarkEnd w:id="8"/>
      <w:r w:rsidRPr="00382A07">
        <w:t>Общие сведения о процедуре запроса предложений</w:t>
      </w:r>
      <w:bookmarkEnd w:id="9"/>
    </w:p>
    <w:p w:rsidR="005B75A6" w:rsidRPr="00AC327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C327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C327A">
        <w:rPr>
          <w:iCs/>
          <w:sz w:val="24"/>
          <w:szCs w:val="24"/>
        </w:rPr>
        <w:t>– ПАО «МРСК Центра» (далее – Заказчик или Организатор)</w:t>
      </w:r>
      <w:r w:rsidRPr="00AC327A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327A">
        <w:rPr>
          <w:iCs/>
          <w:sz w:val="24"/>
          <w:szCs w:val="24"/>
        </w:rPr>
        <w:t xml:space="preserve"> РФ, 127018, г. Москва, ул. 2-я Ямская, 4</w:t>
      </w:r>
      <w:r w:rsidR="00EC1043" w:rsidRPr="00AC327A">
        <w:rPr>
          <w:iCs/>
          <w:sz w:val="24"/>
          <w:szCs w:val="24"/>
        </w:rPr>
        <w:t xml:space="preserve">, </w:t>
      </w:r>
      <w:r w:rsidR="00AC327A" w:rsidRPr="00AC327A">
        <w:rPr>
          <w:iCs/>
          <w:sz w:val="24"/>
          <w:szCs w:val="24"/>
        </w:rPr>
        <w:t xml:space="preserve">секретарь Закупочной комиссии – ведущий специалист </w:t>
      </w:r>
      <w:r w:rsidR="00AC327A" w:rsidRPr="00AC327A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AC327A" w:rsidRPr="00AC327A">
        <w:rPr>
          <w:iCs/>
          <w:sz w:val="24"/>
          <w:szCs w:val="24"/>
        </w:rPr>
        <w:t xml:space="preserve"> </w:t>
      </w:r>
      <w:r w:rsidR="006202BB">
        <w:rPr>
          <w:iCs/>
          <w:sz w:val="24"/>
          <w:szCs w:val="24"/>
        </w:rPr>
        <w:t>Алтунина Н.А.</w:t>
      </w:r>
      <w:r w:rsidR="00AC327A" w:rsidRPr="00AC327A">
        <w:rPr>
          <w:iCs/>
          <w:sz w:val="24"/>
          <w:szCs w:val="24"/>
        </w:rPr>
        <w:t>, контактный телефон (4812) 42-95-</w:t>
      </w:r>
      <w:r w:rsidR="006202BB">
        <w:rPr>
          <w:iCs/>
          <w:sz w:val="24"/>
          <w:szCs w:val="24"/>
        </w:rPr>
        <w:t>56</w:t>
      </w:r>
      <w:r w:rsidR="00AC327A" w:rsidRPr="00AC327A">
        <w:rPr>
          <w:iCs/>
          <w:sz w:val="24"/>
          <w:szCs w:val="24"/>
        </w:rPr>
        <w:t xml:space="preserve">, </w:t>
      </w:r>
      <w:r w:rsidR="00AC327A" w:rsidRPr="00AC327A">
        <w:rPr>
          <w:sz w:val="24"/>
          <w:szCs w:val="24"/>
        </w:rPr>
        <w:t xml:space="preserve">адрес </w:t>
      </w:r>
      <w:r w:rsidR="00AC327A" w:rsidRPr="006202BB">
        <w:rPr>
          <w:sz w:val="24"/>
          <w:szCs w:val="24"/>
        </w:rPr>
        <w:t>электронной почты:</w:t>
      </w:r>
      <w:r w:rsidR="00AC327A" w:rsidRPr="006202BB">
        <w:rPr>
          <w:iCs/>
          <w:sz w:val="24"/>
          <w:szCs w:val="24"/>
        </w:rPr>
        <w:t xml:space="preserve"> </w:t>
      </w:r>
      <w:hyperlink r:id="rId18" w:history="1">
        <w:r w:rsidR="006202BB" w:rsidRPr="006202BB">
          <w:rPr>
            <w:rStyle w:val="a7"/>
            <w:iCs/>
            <w:sz w:val="24"/>
            <w:szCs w:val="24"/>
          </w:rPr>
          <w:t>Altunina.NA@mrsk-1.ru</w:t>
        </w:r>
      </w:hyperlink>
      <w:r w:rsidR="00AC327A" w:rsidRPr="006202BB">
        <w:rPr>
          <w:rStyle w:val="a7"/>
          <w:sz w:val="24"/>
          <w:szCs w:val="24"/>
        </w:rPr>
        <w:t>,</w:t>
      </w:r>
      <w:r w:rsidR="00AC327A" w:rsidRPr="006202BB">
        <w:rPr>
          <w:iCs/>
          <w:sz w:val="24"/>
          <w:szCs w:val="24"/>
        </w:rPr>
        <w:t xml:space="preserve"> ответственное лицо –</w:t>
      </w:r>
      <w:r w:rsidR="00AC327A" w:rsidRPr="006202BB">
        <w:rPr>
          <w:sz w:val="24"/>
          <w:szCs w:val="24"/>
        </w:rPr>
        <w:t xml:space="preserve"> </w:t>
      </w:r>
      <w:r w:rsidR="00AC327A" w:rsidRPr="006202BB">
        <w:rPr>
          <w:iCs/>
          <w:sz w:val="24"/>
          <w:szCs w:val="24"/>
        </w:rPr>
        <w:t xml:space="preserve">Кудрявцева Татьяна Владимировна, контактный телефон (4812) 42-95-56, адрес электронной почты: </w:t>
      </w:r>
      <w:hyperlink r:id="rId19" w:history="1">
        <w:proofErr w:type="gramStart"/>
        <w:r w:rsidR="00AC327A" w:rsidRPr="006202BB">
          <w:rPr>
            <w:rStyle w:val="a7"/>
            <w:iCs/>
            <w:sz w:val="24"/>
            <w:szCs w:val="24"/>
          </w:rPr>
          <w:t>Kudryavtseva.TV@mrsk-1.ru</w:t>
        </w:r>
      </w:hyperlink>
      <w:r w:rsidR="00AC327A" w:rsidRPr="006202BB">
        <w:rPr>
          <w:iCs/>
          <w:sz w:val="24"/>
          <w:szCs w:val="24"/>
        </w:rPr>
        <w:t xml:space="preserve">, </w:t>
      </w:r>
      <w:r w:rsidR="004B5EB3" w:rsidRPr="006202BB">
        <w:rPr>
          <w:iCs/>
          <w:sz w:val="24"/>
          <w:szCs w:val="24"/>
        </w:rPr>
        <w:t>Извещени</w:t>
      </w:r>
      <w:r w:rsidRPr="006202BB">
        <w:rPr>
          <w:iCs/>
          <w:sz w:val="24"/>
          <w:szCs w:val="24"/>
        </w:rPr>
        <w:t>ем</w:t>
      </w:r>
      <w:r w:rsidRPr="006202BB">
        <w:rPr>
          <w:sz w:val="24"/>
          <w:szCs w:val="24"/>
        </w:rPr>
        <w:t xml:space="preserve"> о проведении открытого </w:t>
      </w:r>
      <w:r w:rsidRPr="006202BB">
        <w:rPr>
          <w:iCs/>
          <w:sz w:val="24"/>
          <w:szCs w:val="24"/>
        </w:rPr>
        <w:t>запроса предложений</w:t>
      </w:r>
      <w:r w:rsidRPr="006202BB">
        <w:rPr>
          <w:sz w:val="24"/>
          <w:szCs w:val="24"/>
        </w:rPr>
        <w:t xml:space="preserve">, </w:t>
      </w:r>
      <w:r w:rsidRPr="00163471">
        <w:rPr>
          <w:sz w:val="24"/>
          <w:szCs w:val="24"/>
        </w:rPr>
        <w:t xml:space="preserve">опубликованным </w:t>
      </w:r>
      <w:r w:rsidRPr="00163471">
        <w:rPr>
          <w:b/>
          <w:sz w:val="24"/>
          <w:szCs w:val="24"/>
        </w:rPr>
        <w:t>«</w:t>
      </w:r>
      <w:r w:rsidR="00163471" w:rsidRPr="00163471">
        <w:rPr>
          <w:b/>
          <w:sz w:val="24"/>
          <w:szCs w:val="24"/>
        </w:rPr>
        <w:t>30</w:t>
      </w:r>
      <w:r w:rsidRPr="00163471">
        <w:rPr>
          <w:b/>
          <w:sz w:val="24"/>
          <w:szCs w:val="24"/>
        </w:rPr>
        <w:t xml:space="preserve">» </w:t>
      </w:r>
      <w:r w:rsidR="00AC327A" w:rsidRPr="00163471">
        <w:rPr>
          <w:b/>
          <w:sz w:val="24"/>
          <w:szCs w:val="24"/>
        </w:rPr>
        <w:t xml:space="preserve">мая </w:t>
      </w:r>
      <w:r w:rsidR="004E638A" w:rsidRPr="00163471">
        <w:rPr>
          <w:b/>
          <w:sz w:val="24"/>
          <w:szCs w:val="24"/>
        </w:rPr>
        <w:t>2017</w:t>
      </w:r>
      <w:r w:rsidRPr="00163471">
        <w:rPr>
          <w:b/>
          <w:sz w:val="24"/>
          <w:szCs w:val="24"/>
        </w:rPr>
        <w:t xml:space="preserve"> г.</w:t>
      </w:r>
      <w:r w:rsidRPr="00163471">
        <w:rPr>
          <w:sz w:val="24"/>
          <w:szCs w:val="24"/>
        </w:rPr>
        <w:t xml:space="preserve"> на официальном</w:t>
      </w:r>
      <w:r w:rsidRPr="006202BB">
        <w:rPr>
          <w:sz w:val="24"/>
          <w:szCs w:val="24"/>
        </w:rPr>
        <w:t xml:space="preserve"> сайте (</w:t>
      </w:r>
      <w:hyperlink r:id="rId20" w:history="1">
        <w:r w:rsidR="00345CCA" w:rsidRPr="006202BB">
          <w:rPr>
            <w:rStyle w:val="a7"/>
            <w:color w:val="auto"/>
            <w:sz w:val="24"/>
            <w:szCs w:val="24"/>
          </w:rPr>
          <w:t>www.zakupki.</w:t>
        </w:r>
        <w:r w:rsidR="00345CCA" w:rsidRPr="006202B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6202BB">
          <w:rPr>
            <w:rStyle w:val="a7"/>
            <w:color w:val="auto"/>
            <w:sz w:val="24"/>
            <w:szCs w:val="24"/>
          </w:rPr>
          <w:t>.ru</w:t>
        </w:r>
      </w:hyperlink>
      <w:r w:rsidRPr="00AC327A">
        <w:rPr>
          <w:sz w:val="24"/>
          <w:szCs w:val="24"/>
        </w:rPr>
        <w:t>),</w:t>
      </w:r>
      <w:r w:rsidR="009D7F01" w:rsidRPr="00AC327A">
        <w:rPr>
          <w:iCs/>
          <w:sz w:val="24"/>
          <w:szCs w:val="24"/>
        </w:rPr>
        <w:t xml:space="preserve"> </w:t>
      </w:r>
      <w:r w:rsidR="009D7F01" w:rsidRPr="00AC327A">
        <w:rPr>
          <w:sz w:val="24"/>
          <w:szCs w:val="24"/>
        </w:rPr>
        <w:t xml:space="preserve">на сайте </w:t>
      </w:r>
      <w:r w:rsidR="007556FF" w:rsidRPr="00AC327A">
        <w:rPr>
          <w:iCs/>
          <w:sz w:val="24"/>
          <w:szCs w:val="24"/>
        </w:rPr>
        <w:t>ПАО «МРСК Центра»</w:t>
      </w:r>
      <w:r w:rsidR="009D7F01" w:rsidRPr="00AC327A">
        <w:rPr>
          <w:sz w:val="24"/>
          <w:szCs w:val="24"/>
        </w:rPr>
        <w:t xml:space="preserve"> (</w:t>
      </w:r>
      <w:hyperlink r:id="rId21" w:history="1">
        <w:r w:rsidR="007556FF" w:rsidRPr="00AC327A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C327A">
        <w:rPr>
          <w:sz w:val="24"/>
          <w:szCs w:val="24"/>
        </w:rPr>
        <w:t>)</w:t>
      </w:r>
      <w:r w:rsidR="00702B2C" w:rsidRPr="00AC327A">
        <w:rPr>
          <w:sz w:val="24"/>
          <w:szCs w:val="24"/>
        </w:rPr>
        <w:t xml:space="preserve">, на сайте ЭТП, указанном в п. </w:t>
      </w:r>
      <w:r w:rsidR="00152F2A" w:rsidRPr="00AC327A">
        <w:rPr>
          <w:sz w:val="24"/>
          <w:szCs w:val="24"/>
        </w:rPr>
        <w:fldChar w:fldCharType="begin"/>
      </w:r>
      <w:r w:rsidR="00152F2A" w:rsidRPr="00AC327A">
        <w:rPr>
          <w:sz w:val="24"/>
          <w:szCs w:val="24"/>
        </w:rPr>
        <w:instrText xml:space="preserve"> REF _Ref440269836 \r \h  \* MERGEFORMAT </w:instrText>
      </w:r>
      <w:r w:rsidR="00152F2A" w:rsidRPr="00AC327A">
        <w:rPr>
          <w:sz w:val="24"/>
          <w:szCs w:val="24"/>
        </w:rPr>
      </w:r>
      <w:r w:rsidR="00152F2A" w:rsidRPr="00AC327A">
        <w:rPr>
          <w:sz w:val="24"/>
          <w:szCs w:val="24"/>
        </w:rPr>
        <w:fldChar w:fldCharType="separate"/>
      </w:r>
      <w:r w:rsidR="00991C07" w:rsidRPr="00AC327A">
        <w:rPr>
          <w:sz w:val="24"/>
          <w:szCs w:val="24"/>
        </w:rPr>
        <w:t>1.1.2</w:t>
      </w:r>
      <w:r w:rsidR="00152F2A" w:rsidRPr="00AC327A">
        <w:rPr>
          <w:sz w:val="24"/>
          <w:szCs w:val="24"/>
        </w:rPr>
        <w:fldChar w:fldCharType="end"/>
      </w:r>
      <w:r w:rsidR="00702B2C" w:rsidRPr="00AC327A">
        <w:rPr>
          <w:sz w:val="24"/>
          <w:szCs w:val="24"/>
        </w:rPr>
        <w:t xml:space="preserve"> настоящей Документации,</w:t>
      </w:r>
      <w:r w:rsidR="00AC327A" w:rsidRPr="00AC327A">
        <w:rPr>
          <w:sz w:val="24"/>
          <w:szCs w:val="24"/>
        </w:rPr>
        <w:t xml:space="preserve"> </w:t>
      </w:r>
      <w:r w:rsidRPr="00AC327A">
        <w:rPr>
          <w:iCs/>
          <w:sz w:val="24"/>
          <w:szCs w:val="24"/>
        </w:rPr>
        <w:t>приг</w:t>
      </w:r>
      <w:r w:rsidRPr="00AC327A">
        <w:rPr>
          <w:sz w:val="24"/>
          <w:szCs w:val="24"/>
        </w:rPr>
        <w:t>ласило юридических лиц</w:t>
      </w:r>
      <w:r w:rsidR="005B75A6" w:rsidRPr="00AC327A">
        <w:rPr>
          <w:sz w:val="24"/>
          <w:szCs w:val="24"/>
        </w:rPr>
        <w:t xml:space="preserve"> и физических лиц (в т.</w:t>
      </w:r>
      <w:r w:rsidR="003129D4" w:rsidRPr="00AC327A">
        <w:rPr>
          <w:sz w:val="24"/>
          <w:szCs w:val="24"/>
        </w:rPr>
        <w:t xml:space="preserve"> </w:t>
      </w:r>
      <w:r w:rsidR="005B75A6" w:rsidRPr="00AC327A">
        <w:rPr>
          <w:sz w:val="24"/>
          <w:szCs w:val="24"/>
        </w:rPr>
        <w:t>ч. индивидуальных предпринимателей)</w:t>
      </w:r>
      <w:r w:rsidR="009D7F01" w:rsidRPr="00AC327A">
        <w:rPr>
          <w:sz w:val="24"/>
          <w:szCs w:val="24"/>
        </w:rPr>
        <w:t xml:space="preserve"> </w:t>
      </w:r>
      <w:r w:rsidR="00D15381" w:rsidRPr="00AC327A">
        <w:rPr>
          <w:sz w:val="24"/>
          <w:szCs w:val="24"/>
        </w:rPr>
        <w:t xml:space="preserve">(далее – Участники) </w:t>
      </w:r>
      <w:r w:rsidR="004B5EB3" w:rsidRPr="00AC327A">
        <w:rPr>
          <w:sz w:val="24"/>
          <w:szCs w:val="24"/>
        </w:rPr>
        <w:t>к участию в процедуре О</w:t>
      </w:r>
      <w:r w:rsidRPr="00AC327A">
        <w:rPr>
          <w:sz w:val="24"/>
          <w:szCs w:val="24"/>
        </w:rPr>
        <w:t>ткрытого запроса предложений (далее</w:t>
      </w:r>
      <w:proofErr w:type="gramEnd"/>
      <w:r w:rsidRPr="00AC327A">
        <w:rPr>
          <w:sz w:val="24"/>
          <w:szCs w:val="24"/>
        </w:rPr>
        <w:t xml:space="preserve"> – запрос предложений) </w:t>
      </w:r>
      <w:bookmarkEnd w:id="10"/>
      <w:r w:rsidR="004B5EB3" w:rsidRPr="00AC327A">
        <w:rPr>
          <w:sz w:val="24"/>
          <w:szCs w:val="24"/>
        </w:rPr>
        <w:t xml:space="preserve">на право заключения </w:t>
      </w:r>
      <w:r w:rsidR="00D75FCC" w:rsidRPr="00AC327A">
        <w:rPr>
          <w:sz w:val="24"/>
          <w:szCs w:val="24"/>
        </w:rPr>
        <w:t xml:space="preserve">Договора на поставку приборов приемно-контрольные GSM сигнализации для нужд ПАО «МРСК Центра» </w:t>
      </w:r>
      <w:r w:rsidR="00862664" w:rsidRPr="00AC327A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AC327A">
        <w:rPr>
          <w:sz w:val="24"/>
          <w:szCs w:val="24"/>
        </w:rPr>
        <w:t>РФ, 214019, г. Смоленск, ул.</w:t>
      </w:r>
      <w:r w:rsidR="009C5F02">
        <w:rPr>
          <w:sz w:val="24"/>
          <w:szCs w:val="24"/>
        </w:rPr>
        <w:t> </w:t>
      </w:r>
      <w:proofErr w:type="spellStart"/>
      <w:r w:rsidR="00862664" w:rsidRPr="00AC327A">
        <w:rPr>
          <w:sz w:val="24"/>
          <w:szCs w:val="24"/>
        </w:rPr>
        <w:t>Тенишевой</w:t>
      </w:r>
      <w:proofErr w:type="spellEnd"/>
      <w:r w:rsidR="00862664" w:rsidRPr="00AC327A">
        <w:rPr>
          <w:sz w:val="24"/>
          <w:szCs w:val="24"/>
        </w:rPr>
        <w:t>, д. 33)</w:t>
      </w:r>
      <w:r w:rsidRPr="00AC327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C327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327A">
        <w:rPr>
          <w:sz w:val="24"/>
          <w:szCs w:val="24"/>
        </w:rPr>
        <w:t xml:space="preserve">Настоящий </w:t>
      </w:r>
      <w:r w:rsidR="004B5EB3" w:rsidRPr="00AC327A">
        <w:rPr>
          <w:sz w:val="24"/>
          <w:szCs w:val="24"/>
        </w:rPr>
        <w:t>З</w:t>
      </w:r>
      <w:r w:rsidRPr="00AC327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327A">
        <w:rPr>
          <w:sz w:val="24"/>
          <w:szCs w:val="24"/>
        </w:rPr>
        <w:t>электронной торговой площадк</w:t>
      </w:r>
      <w:r w:rsidR="00414AB1" w:rsidRPr="00AC327A">
        <w:rPr>
          <w:sz w:val="24"/>
          <w:szCs w:val="24"/>
        </w:rPr>
        <w:t>и</w:t>
      </w:r>
      <w:r w:rsidR="00702B2C" w:rsidRPr="00AC327A">
        <w:rPr>
          <w:sz w:val="24"/>
          <w:szCs w:val="24"/>
        </w:rPr>
        <w:t xml:space="preserve"> </w:t>
      </w:r>
      <w:r w:rsidR="000D70B6" w:rsidRPr="00AC327A">
        <w:rPr>
          <w:sz w:val="24"/>
          <w:szCs w:val="24"/>
        </w:rPr>
        <w:t>П</w:t>
      </w:r>
      <w:r w:rsidR="00702B2C" w:rsidRPr="00AC327A">
        <w:rPr>
          <w:sz w:val="24"/>
          <w:szCs w:val="24"/>
        </w:rPr>
        <w:t xml:space="preserve">АО «Россети» </w:t>
      </w:r>
      <w:hyperlink r:id="rId22" w:history="1">
        <w:r w:rsidR="00862664" w:rsidRPr="00AC327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C327A">
        <w:rPr>
          <w:sz w:val="24"/>
          <w:szCs w:val="24"/>
        </w:rPr>
        <w:t xml:space="preserve"> </w:t>
      </w:r>
      <w:r w:rsidR="00702B2C" w:rsidRPr="00AC327A">
        <w:rPr>
          <w:sz w:val="24"/>
          <w:szCs w:val="24"/>
        </w:rPr>
        <w:t>(далее — ЭТП)</w:t>
      </w:r>
      <w:r w:rsidR="005B75A6" w:rsidRPr="00AC327A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AC327A">
        <w:rPr>
          <w:sz w:val="24"/>
          <w:szCs w:val="24"/>
        </w:rPr>
        <w:t xml:space="preserve">Договора </w:t>
      </w:r>
      <w:r w:rsidR="00AC327A" w:rsidRPr="00F96FC1">
        <w:rPr>
          <w:sz w:val="24"/>
          <w:szCs w:val="24"/>
        </w:rPr>
        <w:t>на поставку приборов приемно-контрольные GSM сигнализации для нужд ПАО «МРСК Центра» (филиала «Смоленскэнерго»)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</w:t>
      </w:r>
      <w:r w:rsidRPr="00AC327A">
        <w:rPr>
          <w:sz w:val="24"/>
          <w:szCs w:val="24"/>
        </w:rPr>
        <w:t xml:space="preserve">лотов: </w:t>
      </w:r>
      <w:r w:rsidRPr="00AC327A">
        <w:rPr>
          <w:b/>
          <w:sz w:val="24"/>
          <w:szCs w:val="24"/>
        </w:rPr>
        <w:t>1 (один)</w:t>
      </w:r>
      <w:r w:rsidRPr="00AC327A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AC327A" w:rsidRPr="00AC327A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AC327A" w:rsidRDefault="002A47D1" w:rsidP="00AC327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AC327A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AC327A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</w:t>
      </w:r>
      <w:bookmarkEnd w:id="20"/>
      <w:r w:rsidR="00AC327A">
        <w:rPr>
          <w:sz w:val="24"/>
          <w:szCs w:val="24"/>
        </w:rPr>
        <w:t xml:space="preserve"> -</w:t>
      </w:r>
      <w:r w:rsidR="002556E6" w:rsidRPr="00382A07">
        <w:rPr>
          <w:sz w:val="24"/>
          <w:szCs w:val="24"/>
        </w:rPr>
        <w:t xml:space="preserve"> </w:t>
      </w:r>
      <w:r w:rsidR="008D2928" w:rsidRPr="00AC327A">
        <w:rPr>
          <w:sz w:val="24"/>
          <w:szCs w:val="24"/>
        </w:rPr>
        <w:t xml:space="preserve">«Смоленскэнерго», </w:t>
      </w:r>
      <w:r w:rsidR="00AC327A" w:rsidRPr="006F0E41">
        <w:rPr>
          <w:sz w:val="24"/>
          <w:szCs w:val="24"/>
        </w:rPr>
        <w:t xml:space="preserve">214031, г. Смоленск, ул. </w:t>
      </w:r>
      <w:proofErr w:type="gramStart"/>
      <w:r w:rsidR="00AC327A" w:rsidRPr="006F0E41">
        <w:rPr>
          <w:sz w:val="24"/>
          <w:szCs w:val="24"/>
        </w:rPr>
        <w:t>Индустриальная</w:t>
      </w:r>
      <w:proofErr w:type="gramEnd"/>
      <w:r w:rsidR="00AC327A" w:rsidRPr="006F0E41">
        <w:rPr>
          <w:sz w:val="24"/>
          <w:szCs w:val="24"/>
        </w:rPr>
        <w:t>, д. 5</w:t>
      </w:r>
      <w:r w:rsidR="008D2928" w:rsidRPr="00AC327A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</w:t>
      </w:r>
      <w:r w:rsidR="00AC327A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подписания Сторонами накладной, предоставления счета-фактуры</w:t>
      </w:r>
      <w:r w:rsidR="00AC327A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_Ref311232052 \r \h  \* MERGEFORMAT </w:instrText>
      </w:r>
      <w:r w:rsidR="00152F2A">
        <w:fldChar w:fldCharType="separate"/>
      </w:r>
      <w:r w:rsidR="00991C07">
        <w:t>3</w:t>
      </w:r>
      <w:r w:rsidR="00152F2A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152F2A">
        <w:fldChar w:fldCharType="begin"/>
      </w:r>
      <w:r w:rsidR="00152F2A">
        <w:instrText xml:space="preserve"> REF _Ref440270568 \r \h  \* MERGEFORMAT </w:instrText>
      </w:r>
      <w:r w:rsidR="00152F2A">
        <w:fldChar w:fldCharType="separate"/>
      </w:r>
      <w:r w:rsidR="00991C07">
        <w:t>4</w:t>
      </w:r>
      <w:r w:rsidR="00152F2A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152F2A">
        <w:fldChar w:fldCharType="begin"/>
      </w:r>
      <w:r w:rsidR="00152F2A">
        <w:instrText xml:space="preserve"> REF _Ref305973574 \r \h  \* MERGEFORMAT </w:instrText>
      </w:r>
      <w:r w:rsidR="00152F2A">
        <w:fldChar w:fldCharType="separate"/>
      </w:r>
      <w:r w:rsidR="00991C07">
        <w:t>2</w:t>
      </w:r>
      <w:r w:rsidR="00152F2A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 xml:space="preserve">подготовить </w:t>
      </w:r>
      <w:r w:rsidR="004B5EB3" w:rsidRPr="00382A07">
        <w:rPr>
          <w:iCs/>
          <w:sz w:val="24"/>
          <w:szCs w:val="24"/>
        </w:rPr>
        <w:lastRenderedPageBreak/>
        <w:t>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152F2A">
        <w:fldChar w:fldCharType="begin"/>
      </w:r>
      <w:r w:rsidR="00152F2A">
        <w:instrText xml:space="preserve"> REF _Ref440270602 \r \h  \* MERGEFORMAT </w:instrText>
      </w:r>
      <w:r w:rsidR="00152F2A">
        <w:fldChar w:fldCharType="separate"/>
      </w:r>
      <w:r w:rsidR="00991C07">
        <w:t>5</w:t>
      </w:r>
      <w:r w:rsidR="00152F2A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_Ref440270637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1.1.5</w:t>
      </w:r>
      <w:r w:rsidR="00152F2A">
        <w:fldChar w:fldCharType="end"/>
      </w:r>
      <w:r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_Ref440270651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1.1.6</w:t>
      </w:r>
      <w:r w:rsidR="00152F2A">
        <w:fldChar w:fldCharType="end"/>
      </w:r>
      <w:r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_Ref440270663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1.1.7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_Ref440270637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1.1.5</w:t>
      </w:r>
      <w:r w:rsidR="00152F2A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_Ref440270651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1.1.6</w:t>
      </w:r>
      <w:r w:rsidR="00152F2A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_Ref440270663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1.1.7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152F2A">
        <w:fldChar w:fldCharType="begin"/>
      </w:r>
      <w:r w:rsidR="00152F2A">
        <w:instrText xml:space="preserve"> REF _Ref440270637 \r \h  \* MERGEFORMAT </w:instrText>
      </w:r>
      <w:r w:rsidR="00152F2A">
        <w:fldChar w:fldCharType="separate"/>
      </w:r>
      <w:r w:rsidR="00991C07" w:rsidRPr="00991C07">
        <w:rPr>
          <w:bCs w:val="0"/>
          <w:iCs/>
          <w:sz w:val="24"/>
          <w:szCs w:val="24"/>
        </w:rPr>
        <w:t>1.1.5</w:t>
      </w:r>
      <w:r w:rsidR="00152F2A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152F2A">
        <w:fldChar w:fldCharType="begin"/>
      </w:r>
      <w:r w:rsidR="00152F2A">
        <w:instrText xml:space="preserve"> REF _Ref440270663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1.1.7</w:t>
      </w:r>
      <w:r w:rsidR="00152F2A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2411760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_Ref305973033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3.2</w:t>
      </w:r>
      <w:r w:rsidR="00152F2A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2411761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152F2A">
        <w:fldChar w:fldCharType="begin"/>
      </w:r>
      <w:r w:rsidR="00152F2A">
        <w:instrText xml:space="preserve"> REF _Ref191386109 \n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3.3.2</w:t>
      </w:r>
      <w:r w:rsidR="00152F2A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152F2A">
        <w:fldChar w:fldCharType="begin"/>
      </w:r>
      <w:r w:rsidR="00152F2A">
        <w:instrText xml:space="preserve"> REF _Ref440272256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5.12</w:t>
      </w:r>
      <w:r w:rsidR="00152F2A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52F2A">
        <w:fldChar w:fldCharType="begin"/>
      </w:r>
      <w:r w:rsidR="00152F2A">
        <w:instrText xml:space="preserve"> REF _Ref467569419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5.13</w:t>
      </w:r>
      <w:r w:rsidR="00152F2A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2411762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152F2A">
        <w:fldChar w:fldCharType="begin"/>
      </w:r>
      <w:r w:rsidR="00152F2A">
        <w:instrText xml:space="preserve"> REF _Ref191386164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 xml:space="preserve"> 1.4.1 </w:t>
      </w:r>
      <w:r w:rsidR="00152F2A">
        <w:fldChar w:fldCharType="end"/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52F2A">
        <w:fldChar w:fldCharType="begin"/>
      </w:r>
      <w:r w:rsidR="00152F2A">
        <w:instrText xml:space="preserve"> REF _Ref306978606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 xml:space="preserve"> 1.4.2 </w:t>
      </w:r>
      <w:r w:rsidR="00152F2A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2411763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Организатор запроса предложений, по решению Закупочной комиссии, вправе отклонить</w:t>
      </w:r>
      <w:r w:rsidR="00AC327A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_Ref306114966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3.3.11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2411764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52F2A">
        <w:fldChar w:fldCharType="begin"/>
      </w:r>
      <w:r w:rsidR="00152F2A">
        <w:instrText xml:space="preserve"> REF _Ref440275279 \r \h  \* MERGEFORMAT </w:instrText>
      </w:r>
      <w:r w:rsidR="00152F2A">
        <w:fldChar w:fldCharType="separate"/>
      </w:r>
      <w:r w:rsidR="00991C07" w:rsidRPr="00991C07">
        <w:rPr>
          <w:b w:val="0"/>
        </w:rPr>
        <w:t>1.1.4</w:t>
      </w:r>
      <w:r w:rsidR="00152F2A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52F2A">
        <w:fldChar w:fldCharType="begin"/>
      </w:r>
      <w:r w:rsidR="00152F2A">
        <w:instrText xml:space="preserve"> REF _Ref305973147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3.3</w:t>
      </w:r>
      <w:r w:rsidR="00152F2A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1"/>
      <w:bookmarkStart w:id="76" w:name="_Toc440359626"/>
      <w:bookmarkStart w:id="77" w:name="_Toc440632089"/>
      <w:bookmarkStart w:id="78" w:name="_Toc440875910"/>
      <w:bookmarkStart w:id="79" w:name="_Toc441130938"/>
      <w:bookmarkStart w:id="80" w:name="_Toc447269753"/>
      <w:bookmarkStart w:id="81" w:name="_Toc464120575"/>
      <w:bookmarkStart w:id="82" w:name="_Toc466970495"/>
      <w:bookmarkStart w:id="83" w:name="_Toc468462408"/>
      <w:bookmarkStart w:id="84" w:name="_Toc469481993"/>
      <w:bookmarkStart w:id="85" w:name="_Toc472411767"/>
      <w:r w:rsidRPr="00382A07">
        <w:rPr>
          <w:b w:val="0"/>
          <w:szCs w:val="24"/>
        </w:rPr>
        <w:t xml:space="preserve">Письмо о подаче оферты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5.1</w:t>
      </w:r>
      <w:r w:rsidR="00152F2A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6" w:name="_Toc440357072"/>
      <w:bookmarkStart w:id="87" w:name="_Toc440359627"/>
      <w:bookmarkStart w:id="88" w:name="_Toc440632090"/>
      <w:bookmarkStart w:id="89" w:name="_Toc440875911"/>
      <w:bookmarkStart w:id="90" w:name="_Toc441130939"/>
      <w:bookmarkStart w:id="91" w:name="_Toc447269754"/>
      <w:bookmarkStart w:id="92" w:name="_Toc464120576"/>
      <w:bookmarkStart w:id="93" w:name="_Toc466970496"/>
      <w:bookmarkStart w:id="94" w:name="_Toc468462409"/>
      <w:bookmarkStart w:id="95" w:name="_Toc469481994"/>
      <w:bookmarkStart w:id="96" w:name="_Toc472411768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_Ref440284918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5.2</w:t>
      </w:r>
      <w:r w:rsidR="00152F2A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5.3</w:t>
      </w:r>
      <w:r w:rsidR="00152F2A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_Ref440284947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5.4</w:t>
      </w:r>
      <w:r w:rsidR="00152F2A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152F2A">
        <w:fldChar w:fldCharType="begin"/>
      </w:r>
      <w:r w:rsidR="00152F2A">
        <w:instrText xml:space="preserve"> REF _Ref93264992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5.5</w:t>
      </w:r>
      <w:r w:rsidR="00152F2A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97" w:name="_Toc440357073"/>
      <w:bookmarkStart w:id="98" w:name="_Toc440359628"/>
      <w:bookmarkStart w:id="99" w:name="_Toc440632091"/>
      <w:bookmarkStart w:id="100" w:name="_Toc440875912"/>
      <w:bookmarkStart w:id="101" w:name="_Toc441130940"/>
      <w:bookmarkStart w:id="102" w:name="_Toc447269755"/>
      <w:bookmarkStart w:id="103" w:name="_Toc464120577"/>
      <w:bookmarkStart w:id="104" w:name="_Toc466970497"/>
      <w:bookmarkStart w:id="105" w:name="_Toc468462410"/>
      <w:bookmarkStart w:id="106" w:name="_Toc469481995"/>
      <w:bookmarkStart w:id="107" w:name="_Toc472411769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152F2A">
        <w:fldChar w:fldCharType="begin"/>
      </w:r>
      <w:r w:rsidR="00152F2A">
        <w:instrText xml:space="preserve"> REF _Ref440285128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3.3.14</w:t>
      </w:r>
      <w:r w:rsidR="00152F2A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8" w:name="_Toc440357074"/>
      <w:bookmarkStart w:id="109" w:name="_Toc440359629"/>
      <w:bookmarkStart w:id="110" w:name="_Toc440632092"/>
      <w:bookmarkStart w:id="111" w:name="_Toc440875913"/>
      <w:bookmarkStart w:id="112" w:name="_Toc441130941"/>
      <w:bookmarkStart w:id="113" w:name="_Toc447269756"/>
      <w:bookmarkStart w:id="114" w:name="_Toc464120578"/>
      <w:bookmarkStart w:id="115" w:name="_Toc466970498"/>
      <w:bookmarkStart w:id="116" w:name="_Toc468462411"/>
      <w:bookmarkStart w:id="117" w:name="_Toc469481996"/>
      <w:bookmarkStart w:id="118" w:name="_Toc472411770"/>
      <w:r w:rsidRPr="00382A07">
        <w:rPr>
          <w:b w:val="0"/>
          <w:szCs w:val="24"/>
        </w:rPr>
        <w:lastRenderedPageBreak/>
        <w:t>Оценка заявок (подраздел</w:t>
      </w:r>
      <w:r w:rsidR="00B80887">
        <w:t xml:space="preserve"> </w:t>
      </w:r>
      <w:r w:rsidR="00152F2A">
        <w:fldChar w:fldCharType="begin"/>
      </w:r>
      <w:r w:rsidR="00152F2A">
        <w:instrText xml:space="preserve"> REF _Ref468199992 \r \h  \* MERGEFORMAT </w:instrText>
      </w:r>
      <w:r w:rsidR="00152F2A">
        <w:fldChar w:fldCharType="separate"/>
      </w:r>
      <w:r w:rsidR="00991C07" w:rsidRPr="00991C07">
        <w:rPr>
          <w:b w:val="0"/>
        </w:rPr>
        <w:t>3.6</w:t>
      </w:r>
      <w:r w:rsidR="00152F2A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A65BA5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A65BA5">
        <w:fldChar w:fldCharType="separate"/>
      </w:r>
      <w:r w:rsidR="00991C07">
        <w:rPr>
          <w:b w:val="0"/>
          <w:szCs w:val="24"/>
        </w:rPr>
        <w:t>3.9</w:t>
      </w:r>
      <w:r w:rsidR="00A65BA5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72411771"/>
      <w:bookmarkEnd w:id="52"/>
      <w:bookmarkEnd w:id="119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0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72411772"/>
      <w:r w:rsidRPr="00382A07">
        <w:t>Проект договора</w:t>
      </w:r>
      <w:bookmarkEnd w:id="125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357077"/>
      <w:bookmarkStart w:id="132" w:name="_Toc440359632"/>
      <w:bookmarkStart w:id="133" w:name="_Toc440632095"/>
      <w:bookmarkStart w:id="134" w:name="_Toc440875916"/>
      <w:bookmarkStart w:id="135" w:name="_Toc441130944"/>
      <w:bookmarkStart w:id="136" w:name="_Toc447269759"/>
      <w:bookmarkStart w:id="137" w:name="_Toc464120581"/>
      <w:bookmarkStart w:id="138" w:name="_Toc466970501"/>
      <w:bookmarkStart w:id="139" w:name="_Toc468462414"/>
      <w:bookmarkStart w:id="140" w:name="_Toc469481999"/>
      <w:bookmarkStart w:id="141" w:name="_Toc472411773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2" w:name="_Toc439238032"/>
      <w:bookmarkStart w:id="143" w:name="_Toc439238154"/>
      <w:bookmarkStart w:id="144" w:name="_Toc439252706"/>
      <w:bookmarkStart w:id="145" w:name="_Toc439323564"/>
      <w:bookmarkStart w:id="146" w:name="_Toc439323680"/>
      <w:bookmarkStart w:id="147" w:name="_Toc440357078"/>
      <w:bookmarkStart w:id="148" w:name="_Toc440359633"/>
      <w:bookmarkStart w:id="149" w:name="_Toc440632096"/>
      <w:bookmarkStart w:id="150" w:name="_Toc440875917"/>
      <w:bookmarkStart w:id="151" w:name="_Toc441130945"/>
      <w:bookmarkStart w:id="152" w:name="_Toc447269760"/>
      <w:bookmarkStart w:id="153" w:name="_Toc464120582"/>
      <w:bookmarkStart w:id="154" w:name="_Toc466970502"/>
      <w:bookmarkStart w:id="155" w:name="_Toc468462415"/>
      <w:bookmarkStart w:id="156" w:name="_Toc469482000"/>
      <w:bookmarkStart w:id="157" w:name="_Toc472411774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152F2A">
        <w:fldChar w:fldCharType="begin"/>
      </w:r>
      <w:r w:rsidR="00152F2A">
        <w:instrText xml:space="preserve"> REF _Ref93264992 \r \h  \* MERGEFORMAT </w:instrText>
      </w:r>
      <w:r w:rsidR="00152F2A">
        <w:fldChar w:fldCharType="separate"/>
      </w:r>
      <w:r w:rsidR="00991C07" w:rsidRPr="00991C07">
        <w:rPr>
          <w:b w:val="0"/>
        </w:rPr>
        <w:t>5.5</w:t>
      </w:r>
      <w:r w:rsidR="00152F2A">
        <w:fldChar w:fldCharType="end"/>
      </w:r>
      <w:r w:rsidRPr="00382A07">
        <w:rPr>
          <w:b w:val="0"/>
        </w:rPr>
        <w:t>) и приложить его к своей Заявке.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8" w:name="_Toc439238033"/>
      <w:bookmarkStart w:id="159" w:name="_Toc439238155"/>
      <w:bookmarkStart w:id="160" w:name="_Toc439252707"/>
      <w:bookmarkStart w:id="161" w:name="_Toc439323565"/>
      <w:bookmarkStart w:id="162" w:name="_Toc439323681"/>
      <w:bookmarkStart w:id="163" w:name="_Toc440357079"/>
      <w:bookmarkStart w:id="164" w:name="_Toc440359634"/>
      <w:bookmarkStart w:id="165" w:name="_Toc440632097"/>
      <w:bookmarkStart w:id="166" w:name="_Toc440875918"/>
      <w:bookmarkStart w:id="167" w:name="_Toc441130946"/>
      <w:bookmarkStart w:id="168" w:name="_Toc447269761"/>
      <w:bookmarkStart w:id="169" w:name="_Toc464120583"/>
      <w:bookmarkStart w:id="170" w:name="_Toc466970503"/>
      <w:bookmarkStart w:id="171" w:name="_Toc468462416"/>
      <w:bookmarkStart w:id="172" w:name="_Toc469482001"/>
      <w:bookmarkStart w:id="173" w:name="_Toc472411775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74" w:name="_Toc468462417"/>
      <w:bookmarkStart w:id="175" w:name="_Toc472411776"/>
      <w:r w:rsidRPr="00382A07">
        <w:rPr>
          <w:bCs w:val="0"/>
        </w:rPr>
        <w:t>Антикоррупционная оговорка, включаемая в проект договора</w:t>
      </w:r>
      <w:bookmarkEnd w:id="174"/>
      <w:bookmarkEnd w:id="17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76" w:name="_Toc439238157"/>
      <w:bookmarkStart w:id="177" w:name="_Toc439252709"/>
      <w:bookmarkStart w:id="178" w:name="_Toc439323567"/>
      <w:bookmarkStart w:id="179" w:name="_Toc439323683"/>
      <w:bookmarkStart w:id="180" w:name="_Toc440357081"/>
      <w:bookmarkStart w:id="181" w:name="_Toc440359636"/>
      <w:bookmarkStart w:id="182" w:name="_Toc440632099"/>
      <w:bookmarkStart w:id="183" w:name="_Toc440875920"/>
      <w:bookmarkStart w:id="184" w:name="_Toc441130948"/>
      <w:bookmarkStart w:id="185" w:name="_Toc447269763"/>
      <w:bookmarkStart w:id="186" w:name="_Toc464120585"/>
      <w:bookmarkStart w:id="187" w:name="_Toc466970505"/>
      <w:bookmarkStart w:id="188" w:name="_Toc468462418"/>
      <w:bookmarkStart w:id="189" w:name="_Toc469482003"/>
      <w:bookmarkStart w:id="190" w:name="_Toc472411777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52F2A">
        <w:fldChar w:fldCharType="begin"/>
      </w:r>
      <w:r w:rsidR="00152F2A">
        <w:instrText xml:space="preserve"> REF _Ref440270867 \r \h  \* MERGEFORMAT </w:instrText>
      </w:r>
      <w:r w:rsidR="00152F2A">
        <w:fldChar w:fldCharType="separate"/>
      </w:r>
      <w:r w:rsidR="00991C07" w:rsidRPr="00991C07">
        <w:rPr>
          <w:b w:val="0"/>
        </w:rPr>
        <w:t>2.2.3</w:t>
      </w:r>
      <w:r w:rsidR="00152F2A">
        <w:fldChar w:fldCharType="end"/>
      </w:r>
      <w:r w:rsidRPr="00382A07">
        <w:rPr>
          <w:b w:val="0"/>
        </w:rPr>
        <w:t>).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91" w:name="_Toc439238158"/>
      <w:bookmarkStart w:id="192" w:name="_Toc439252710"/>
      <w:bookmarkStart w:id="193" w:name="_Toc439323568"/>
      <w:bookmarkStart w:id="194" w:name="_Toc439323684"/>
      <w:bookmarkStart w:id="195" w:name="_Toc440357082"/>
      <w:bookmarkStart w:id="196" w:name="_Toc440359637"/>
      <w:bookmarkStart w:id="197" w:name="_Toc440632100"/>
      <w:bookmarkStart w:id="198" w:name="_Toc440875921"/>
      <w:bookmarkStart w:id="199" w:name="_Toc441130949"/>
      <w:bookmarkStart w:id="200" w:name="_Toc447269764"/>
      <w:bookmarkStart w:id="201" w:name="_Toc464120586"/>
      <w:bookmarkStart w:id="202" w:name="_Toc466970506"/>
      <w:bookmarkStart w:id="203" w:name="_Toc468462419"/>
      <w:bookmarkStart w:id="204" w:name="_Toc469482004"/>
      <w:bookmarkStart w:id="205" w:name="_Toc472411778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6" w:name="_Toc439238159"/>
      <w:bookmarkStart w:id="207" w:name="_Toc439252711"/>
      <w:bookmarkStart w:id="208" w:name="_Toc439323569"/>
      <w:bookmarkStart w:id="209" w:name="_Toc439323685"/>
      <w:bookmarkStart w:id="210" w:name="_Ref440270867"/>
      <w:bookmarkStart w:id="211" w:name="_Toc440357083"/>
      <w:bookmarkStart w:id="212" w:name="_Toc440359638"/>
      <w:bookmarkStart w:id="213" w:name="_Toc440632101"/>
      <w:bookmarkStart w:id="214" w:name="_Toc440875922"/>
      <w:bookmarkStart w:id="215" w:name="_Toc441130950"/>
      <w:bookmarkStart w:id="216" w:name="_Toc447269765"/>
      <w:bookmarkStart w:id="217" w:name="_Toc464120587"/>
      <w:bookmarkStart w:id="218" w:name="_Toc466970507"/>
      <w:bookmarkStart w:id="219" w:name="_Toc468462420"/>
      <w:bookmarkStart w:id="220" w:name="_Toc469482005"/>
      <w:bookmarkStart w:id="221" w:name="_Toc472411779"/>
      <w:r w:rsidRPr="00382A07">
        <w:rPr>
          <w:b w:val="0"/>
        </w:rPr>
        <w:t>Текст Антикоррупционной оговорки: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22" w:name="_Ref303622434"/>
      <w:bookmarkStart w:id="223" w:name="_Ref303624273"/>
      <w:bookmarkStart w:id="224" w:name="_Ref303682476"/>
      <w:bookmarkStart w:id="225" w:name="_Ref303683017"/>
      <w:bookmarkEnd w:id="222"/>
      <w:bookmarkEnd w:id="223"/>
      <w:bookmarkEnd w:id="224"/>
      <w:bookmarkEnd w:id="225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26" w:name="_Toc469470557"/>
      <w:bookmarkStart w:id="227" w:name="_Toc47241178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26"/>
      <w:bookmarkEnd w:id="22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28" w:name="_Toc469470558"/>
      <w:bookmarkStart w:id="229" w:name="_Toc469482007"/>
      <w:bookmarkStart w:id="230" w:name="_Toc47241178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65BA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65BA5">
        <w:rPr>
          <w:b w:val="0"/>
        </w:rPr>
      </w:r>
      <w:r w:rsidR="00A65BA5">
        <w:rPr>
          <w:b w:val="0"/>
        </w:rPr>
        <w:fldChar w:fldCharType="separate"/>
      </w:r>
      <w:r w:rsidR="00991C07">
        <w:rPr>
          <w:b w:val="0"/>
        </w:rPr>
        <w:t>2.3.3</w:t>
      </w:r>
      <w:r w:rsidR="00A65BA5">
        <w:rPr>
          <w:b w:val="0"/>
        </w:rPr>
        <w:fldChar w:fldCharType="end"/>
      </w:r>
      <w:r w:rsidRPr="00F31976">
        <w:rPr>
          <w:b w:val="0"/>
        </w:rPr>
        <w:t>).</w:t>
      </w:r>
      <w:bookmarkEnd w:id="228"/>
      <w:bookmarkEnd w:id="229"/>
      <w:bookmarkEnd w:id="23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31" w:name="_Toc469470559"/>
      <w:bookmarkStart w:id="232" w:name="_Toc469482008"/>
      <w:bookmarkStart w:id="233" w:name="_Toc47241178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31"/>
      <w:bookmarkEnd w:id="232"/>
      <w:bookmarkEnd w:id="23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34" w:name="_Ref469470272"/>
      <w:bookmarkStart w:id="235" w:name="_Toc469470560"/>
      <w:bookmarkStart w:id="236" w:name="_Toc469482009"/>
      <w:bookmarkStart w:id="237" w:name="_Toc47241178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38" w:name="_Toc469470561"/>
      <w:bookmarkStart w:id="239" w:name="_Toc469482010"/>
      <w:bookmarkStart w:id="240" w:name="_Toc47241178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38"/>
      <w:bookmarkEnd w:id="239"/>
      <w:bookmarkEnd w:id="24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1" w:name="_Toc469470562"/>
      <w:bookmarkStart w:id="242" w:name="_Toc469482011"/>
      <w:bookmarkStart w:id="243" w:name="_Toc47241178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1"/>
      <w:bookmarkEnd w:id="242"/>
      <w:bookmarkEnd w:id="24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4" w:name="_Toc469470563"/>
      <w:bookmarkStart w:id="245" w:name="_Toc469482012"/>
      <w:bookmarkStart w:id="246" w:name="_Toc47241178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44"/>
      <w:bookmarkEnd w:id="245"/>
      <w:bookmarkEnd w:id="246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4"/>
      <w:bookmarkStart w:id="248" w:name="_Toc469482013"/>
      <w:bookmarkStart w:id="249" w:name="_Toc47241178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47"/>
      <w:bookmarkEnd w:id="248"/>
      <w:bookmarkEnd w:id="24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0" w:name="_Ref303711222"/>
      <w:bookmarkStart w:id="251" w:name="_Ref311232052"/>
      <w:bookmarkStart w:id="252" w:name="_Toc472411788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50"/>
      <w:r w:rsidR="00D51A0B" w:rsidRPr="00382A07">
        <w:rPr>
          <w:szCs w:val="24"/>
        </w:rPr>
        <w:t>Заявок</w:t>
      </w:r>
      <w:bookmarkEnd w:id="251"/>
      <w:bookmarkEnd w:id="25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3" w:name="_Toc472411789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5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54" w:name="_Toc439323688"/>
      <w:bookmarkStart w:id="255" w:name="_Toc440357086"/>
      <w:bookmarkStart w:id="256" w:name="_Toc440359641"/>
      <w:bookmarkStart w:id="257" w:name="_Toc440632104"/>
      <w:bookmarkStart w:id="258" w:name="_Toc440875925"/>
      <w:bookmarkStart w:id="259" w:name="_Toc441130953"/>
      <w:bookmarkStart w:id="260" w:name="_Toc447269768"/>
      <w:bookmarkStart w:id="261" w:name="_Toc464120590"/>
      <w:bookmarkStart w:id="262" w:name="_Toc466970510"/>
      <w:bookmarkStart w:id="263" w:name="_Toc468462423"/>
      <w:bookmarkStart w:id="264" w:name="_Toc469482016"/>
      <w:bookmarkStart w:id="265" w:name="_Toc472411790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52F2A">
        <w:fldChar w:fldCharType="begin"/>
      </w:r>
      <w:r w:rsidR="00152F2A">
        <w:instrText xml:space="preserve"> REF _Ref305973033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3.2</w:t>
      </w:r>
      <w:r w:rsidR="00152F2A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52F2A">
        <w:fldChar w:fldCharType="begin"/>
      </w:r>
      <w:r w:rsidR="00152F2A">
        <w:instrText xml:space="preserve"> REF _Ref305973147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</w:t>
      </w:r>
      <w:r w:rsidR="00152F2A">
        <w:fldChar w:fldCharType="end"/>
      </w:r>
      <w:r w:rsidR="00A65BA5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A65BA5" w:rsidRPr="00382A07">
        <w:rPr>
          <w:bCs w:val="0"/>
          <w:sz w:val="24"/>
          <w:szCs w:val="24"/>
        </w:rPr>
      </w:r>
      <w:r w:rsidR="00A65BA5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6" w:name="__RefNumPara__828_922829174"/>
      <w:bookmarkEnd w:id="26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A65BA5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A65BA5" w:rsidRPr="00382A07">
        <w:rPr>
          <w:bCs w:val="0"/>
          <w:sz w:val="24"/>
          <w:szCs w:val="24"/>
        </w:rPr>
      </w:r>
      <w:r w:rsidR="00A65BA5" w:rsidRPr="00382A07">
        <w:rPr>
          <w:bCs w:val="0"/>
          <w:sz w:val="24"/>
          <w:szCs w:val="24"/>
        </w:rPr>
        <w:fldChar w:fldCharType="end"/>
      </w:r>
      <w:r w:rsidR="00152F2A">
        <w:fldChar w:fldCharType="begin"/>
      </w:r>
      <w:r w:rsidR="00152F2A">
        <w:instrText xml:space="preserve"> REF _Ref305973214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</w:t>
      </w:r>
      <w:r w:rsidR="00152F2A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_Ref303683883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3.5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7" w:name="__RefNumPara__832_922829174"/>
      <w:bookmarkEnd w:id="26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A65BA5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3.6</w:t>
      </w:r>
      <w:r w:rsidR="00A65BA5">
        <w:fldChar w:fldCharType="end"/>
      </w:r>
      <w:r w:rsidR="00A65BA5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A65BA5" w:rsidRPr="00382A07">
        <w:rPr>
          <w:bCs w:val="0"/>
          <w:sz w:val="24"/>
          <w:szCs w:val="24"/>
        </w:rPr>
      </w:r>
      <w:r w:rsidR="00A65BA5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8" w:name="__RefNumPara__834_922829174"/>
      <w:bookmarkEnd w:id="26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152F2A">
        <w:fldChar w:fldCharType="begin"/>
      </w:r>
      <w:r w:rsidR="00152F2A">
        <w:instrText xml:space="preserve"> REF _Ref303250967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3.7</w:t>
      </w:r>
      <w:r w:rsidR="00152F2A">
        <w:fldChar w:fldCharType="end"/>
      </w:r>
      <w:r w:rsidR="00A65BA5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A65BA5" w:rsidRPr="00382A07">
        <w:rPr>
          <w:bCs w:val="0"/>
          <w:sz w:val="24"/>
          <w:szCs w:val="24"/>
        </w:rPr>
      </w:r>
      <w:r w:rsidR="00A65BA5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9" w:name="__RefNumPara__836_922829174"/>
      <w:bookmarkEnd w:id="26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A65BA5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3.9</w:t>
      </w:r>
      <w:r w:rsidR="00A65BA5">
        <w:fldChar w:fldCharType="end"/>
      </w:r>
      <w:r w:rsidR="00A65BA5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A65BA5" w:rsidRPr="00382A07">
        <w:rPr>
          <w:bCs w:val="0"/>
          <w:sz w:val="24"/>
          <w:szCs w:val="24"/>
        </w:rPr>
      </w:r>
      <w:r w:rsidR="00A65BA5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A65BA5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3.12</w:t>
      </w:r>
      <w:r w:rsidR="00A65BA5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A65BA5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3.13</w:t>
      </w:r>
      <w:r w:rsidR="00A65BA5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152F2A">
        <w:fldChar w:fldCharType="begin"/>
      </w:r>
      <w:r w:rsidR="00152F2A">
        <w:instrText xml:space="preserve"> REF _Ref306140451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3.14</w:t>
      </w:r>
      <w:r w:rsidR="00152F2A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70" w:name="_Toc439323689"/>
      <w:bookmarkStart w:id="271" w:name="_Toc440357087"/>
      <w:bookmarkStart w:id="272" w:name="_Toc440359642"/>
      <w:bookmarkStart w:id="273" w:name="_Toc440632105"/>
      <w:bookmarkStart w:id="274" w:name="_Toc440875926"/>
      <w:bookmarkStart w:id="275" w:name="_Toc441130954"/>
      <w:bookmarkStart w:id="276" w:name="_Toc447269769"/>
      <w:bookmarkStart w:id="277" w:name="_Toc464120591"/>
      <w:bookmarkStart w:id="278" w:name="_Toc466970511"/>
      <w:bookmarkStart w:id="279" w:name="_Toc468462424"/>
      <w:bookmarkStart w:id="280" w:name="_Toc469482017"/>
      <w:bookmarkStart w:id="281" w:name="_Toc472411791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2" w:name="_Ref303250835"/>
      <w:bookmarkStart w:id="283" w:name="_Ref305973033"/>
      <w:bookmarkStart w:id="284" w:name="_Toc472411792"/>
      <w:bookmarkStart w:id="28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82"/>
      <w:r w:rsidRPr="00382A07">
        <w:t xml:space="preserve"> по запросу предложений</w:t>
      </w:r>
      <w:bookmarkEnd w:id="283"/>
      <w:bookmarkEnd w:id="28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152F2A">
        <w:fldChar w:fldCharType="begin"/>
      </w:r>
      <w:r w:rsidR="00152F2A">
        <w:instrText xml:space="preserve"> REF _Ref302563524 \n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1.1.1</w:t>
      </w:r>
      <w:r w:rsidR="00152F2A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6" w:name="__RefNumPara__444_922829174"/>
      <w:bookmarkStart w:id="287" w:name="_Ref191386216"/>
      <w:bookmarkStart w:id="288" w:name="_Ref305973147"/>
      <w:bookmarkStart w:id="289" w:name="_Toc472411793"/>
      <w:bookmarkEnd w:id="285"/>
      <w:bookmarkEnd w:id="286"/>
      <w:r w:rsidRPr="00382A07">
        <w:lastRenderedPageBreak/>
        <w:t xml:space="preserve">Подготовка </w:t>
      </w:r>
      <w:bookmarkEnd w:id="287"/>
      <w:r w:rsidRPr="00382A07">
        <w:t>Заявок</w:t>
      </w:r>
      <w:bookmarkEnd w:id="288"/>
      <w:bookmarkEnd w:id="28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Ref306114638"/>
      <w:bookmarkStart w:id="291" w:name="_Toc440357090"/>
      <w:bookmarkStart w:id="292" w:name="_Toc440359645"/>
      <w:bookmarkStart w:id="293" w:name="_Toc440632108"/>
      <w:bookmarkStart w:id="294" w:name="_Toc440875929"/>
      <w:bookmarkStart w:id="295" w:name="_Toc441130957"/>
      <w:bookmarkStart w:id="296" w:name="_Toc447269772"/>
      <w:bookmarkStart w:id="297" w:name="_Toc464120594"/>
      <w:bookmarkStart w:id="298" w:name="_Toc466970514"/>
      <w:bookmarkStart w:id="299" w:name="_Toc468462427"/>
      <w:bookmarkStart w:id="300" w:name="_Toc469482020"/>
      <w:bookmarkStart w:id="301" w:name="_Toc472411794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152F2A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_Ref440271072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152F2A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5.3</w:t>
      </w:r>
      <w:r w:rsidR="00152F2A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_Ref440271036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5.4</w:t>
      </w:r>
      <w:r w:rsidR="00152F2A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_Ref191386407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3.3.8</w:t>
      </w:r>
      <w:r w:rsidR="00152F2A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_Ref93264992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5.5</w:t>
      </w:r>
      <w:r w:rsidR="00152F2A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2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02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5.1</w:t>
      </w:r>
      <w:r w:rsidR="00152F2A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152F2A">
        <w:fldChar w:fldCharType="begin"/>
      </w:r>
      <w:r w:rsidR="00152F2A">
        <w:instrText xml:space="preserve"> REF _Ref440271964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5.1.3</w:t>
      </w:r>
      <w:r w:rsidR="00152F2A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_Ref440279062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б)</w:t>
      </w:r>
      <w:r w:rsidR="00152F2A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152F2A">
        <w:fldChar w:fldCharType="begin"/>
      </w:r>
      <w:r w:rsidR="00152F2A">
        <w:instrText xml:space="preserve"> REF _Ref303587815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3.3.8.3</w:t>
      </w:r>
      <w:r w:rsidR="00152F2A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5.3</w:t>
      </w:r>
      <w:r w:rsidR="00152F2A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152F2A">
        <w:fldChar w:fldCharType="begin"/>
      </w:r>
      <w:r w:rsidR="00152F2A">
        <w:instrText xml:space="preserve"> REF _Ref440274913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5.2</w:t>
      </w:r>
      <w:r w:rsidR="00152F2A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152F2A">
        <w:fldChar w:fldCharType="begin"/>
      </w:r>
      <w:r w:rsidR="00152F2A">
        <w:instrText xml:space="preserve"> REF _Ref440274902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5.4</w:t>
      </w:r>
      <w:r w:rsidR="00152F2A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152F2A">
        <w:fldChar w:fldCharType="begin"/>
      </w:r>
      <w:r w:rsidR="00152F2A">
        <w:instrText xml:space="preserve"> REF _Ref93264992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5.5</w:t>
      </w:r>
      <w:r w:rsidR="00152F2A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152F2A">
        <w:fldChar w:fldCharType="begin"/>
      </w:r>
      <w:r w:rsidR="00152F2A">
        <w:instrText xml:space="preserve"> REF _Ref444164229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5.6.1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52F2A">
        <w:fldChar w:fldCharType="begin"/>
      </w:r>
      <w:r w:rsidR="00152F2A">
        <w:instrText xml:space="preserve"> REF _Ref444164241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5.6.2</w:t>
      </w:r>
      <w:r w:rsidR="00152F2A">
        <w:fldChar w:fldCharType="end"/>
      </w:r>
      <w:r w:rsidRPr="00382A07">
        <w:rPr>
          <w:sz w:val="24"/>
          <w:szCs w:val="24"/>
        </w:rPr>
        <w:t>)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382A07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382A07">
        <w:rPr>
          <w:bCs w:val="0"/>
          <w:sz w:val="24"/>
          <w:szCs w:val="24"/>
        </w:rPr>
        <w:t>»</w:t>
      </w:r>
      <w:r w:rsidRPr="00382A07">
        <w:rPr>
          <w:sz w:val="24"/>
          <w:szCs w:val="24"/>
        </w:rPr>
        <w:t>)</w:t>
      </w:r>
      <w:r w:rsidR="000A545B" w:rsidRPr="00382A07">
        <w:rPr>
          <w:sz w:val="24"/>
          <w:szCs w:val="24"/>
        </w:rPr>
        <w:t>. 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382A07">
        <w:rPr>
          <w:sz w:val="24"/>
          <w:szCs w:val="24"/>
        </w:rPr>
        <w:t>письмо</w:t>
      </w:r>
      <w:r w:rsidR="000A545B" w:rsidRPr="00382A07">
        <w:rPr>
          <w:sz w:val="24"/>
          <w:szCs w:val="24"/>
        </w:rPr>
        <w:t xml:space="preserve"> 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="009B44CF" w:rsidRPr="00382A07">
        <w:rPr>
          <w:bCs w:val="0"/>
          <w:sz w:val="24"/>
          <w:szCs w:val="24"/>
        </w:rPr>
        <w:t xml:space="preserve"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</w:t>
      </w:r>
      <w:r w:rsidR="009B44CF" w:rsidRPr="00382A07">
        <w:rPr>
          <w:bCs w:val="0"/>
          <w:sz w:val="24"/>
          <w:szCs w:val="24"/>
        </w:rPr>
        <w:lastRenderedPageBreak/>
        <w:t>реестре субъектов малого и среднего предпринимательства.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_Ref303587815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3.3.8.3</w:t>
      </w:r>
      <w:r w:rsidR="00152F2A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_Ref440279062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б)</w:t>
      </w:r>
      <w:r w:rsidR="00152F2A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_Ref440372460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д)</w:t>
      </w:r>
      <w:r w:rsidR="00152F2A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_Ref440372474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м)</w:t>
      </w:r>
      <w:r w:rsidR="00152F2A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_Ref440372477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н)</w:t>
      </w:r>
      <w:r w:rsidR="00152F2A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_Ref442188512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с)</w:t>
      </w:r>
      <w:r w:rsidR="00152F2A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152F2A">
        <w:fldChar w:fldCharType="begin"/>
      </w:r>
      <w:r w:rsidR="00152F2A">
        <w:instrText xml:space="preserve"> REF _Ref303587815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3.3.8.3</w:t>
      </w:r>
      <w:r w:rsidR="00152F2A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52F2A">
        <w:fldChar w:fldCharType="begin"/>
      </w:r>
      <w:r w:rsidR="00152F2A">
        <w:instrText xml:space="preserve"> REF _Ref464116309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3.3.10.7</w:t>
      </w:r>
      <w:r w:rsidR="00152F2A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52F2A">
        <w:fldChar w:fldCharType="begin"/>
      </w:r>
      <w:r w:rsidR="00152F2A">
        <w:instrText xml:space="preserve"> REF _Ref442263553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3.3.14.4</w:t>
      </w:r>
      <w:r w:rsidR="00152F2A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03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03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152F2A">
        <w:fldChar w:fldCharType="begin"/>
      </w:r>
      <w:r w:rsidR="00152F2A">
        <w:instrText xml:space="preserve"> REF _Ref440270602 \r \h  \* MERGEFORMAT </w:instrText>
      </w:r>
      <w:r w:rsidR="00152F2A">
        <w:fldChar w:fldCharType="separate"/>
      </w:r>
      <w:r w:rsidR="00991C07">
        <w:t>5</w:t>
      </w:r>
      <w:r w:rsidR="00152F2A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52F2A">
        <w:fldChar w:fldCharType="begin"/>
      </w:r>
      <w:r w:rsidR="00152F2A">
        <w:instrText xml:space="preserve"> REF _Ref191386419 \n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3.3.2</w:t>
      </w:r>
      <w:r w:rsidR="00152F2A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152F2A">
        <w:fldChar w:fldCharType="begin"/>
      </w:r>
      <w:r w:rsidR="00152F2A">
        <w:instrText xml:space="preserve"> REF _Ref440272256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5.12</w:t>
      </w:r>
      <w:r w:rsidR="00152F2A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52F2A">
        <w:fldChar w:fldCharType="begin"/>
      </w:r>
      <w:r w:rsidR="00152F2A">
        <w:instrText xml:space="preserve"> REF _Ref467569419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5.13</w:t>
      </w:r>
      <w:r w:rsidR="00152F2A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55279015"/>
      <w:bookmarkStart w:id="305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0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6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05"/>
      <w:bookmarkEnd w:id="30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07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Cs w:val="0"/>
          <w:spacing w:val="-1"/>
          <w:sz w:val="24"/>
          <w:szCs w:val="24"/>
        </w:rPr>
        <w:t>5.3</w:t>
      </w:r>
      <w:r w:rsidR="00152F2A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07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Cs w:val="0"/>
          <w:spacing w:val="-1"/>
          <w:sz w:val="24"/>
          <w:szCs w:val="24"/>
        </w:rPr>
        <w:t>5.3</w:t>
      </w:r>
      <w:r w:rsidR="00152F2A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152F2A">
        <w:fldChar w:fldCharType="begin"/>
      </w:r>
      <w:r w:rsidR="00152F2A">
        <w:instrText xml:space="preserve"> REF _Ref440271182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3.3.1.9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_Ref440271072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152F2A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152F2A">
        <w:fldChar w:fldCharType="begin"/>
      </w:r>
      <w:r w:rsidR="00152F2A">
        <w:instrText xml:space="preserve"> REF _Ref440271036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5.4</w:t>
      </w:r>
      <w:r w:rsidR="00152F2A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152F2A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152F2A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8" w:name="_Ref115076752"/>
      <w:bookmarkStart w:id="309" w:name="_Ref191386109"/>
      <w:bookmarkStart w:id="310" w:name="_Ref191386419"/>
      <w:bookmarkStart w:id="311" w:name="_Toc440357091"/>
      <w:bookmarkStart w:id="312" w:name="_Toc440359646"/>
      <w:bookmarkStart w:id="313" w:name="_Toc440632109"/>
      <w:bookmarkStart w:id="314" w:name="_Toc440875930"/>
      <w:bookmarkStart w:id="315" w:name="_Toc441130958"/>
      <w:bookmarkStart w:id="316" w:name="_Toc447269773"/>
      <w:bookmarkStart w:id="317" w:name="_Toc464120595"/>
      <w:bookmarkStart w:id="318" w:name="_Toc466970515"/>
      <w:bookmarkStart w:id="319" w:name="_Toc468462428"/>
      <w:bookmarkStart w:id="320" w:name="_Toc469482021"/>
      <w:bookmarkStart w:id="321" w:name="_Toc472411795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08"/>
      <w:bookmarkEnd w:id="309"/>
      <w:bookmarkEnd w:id="310"/>
      <w:r w:rsidRPr="00382A07">
        <w:rPr>
          <w:szCs w:val="24"/>
        </w:rPr>
        <w:t>ЭТП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2" w:name="_Ref115076807"/>
      <w:bookmarkStart w:id="323" w:name="_Toc440357092"/>
      <w:bookmarkStart w:id="324" w:name="_Toc440359647"/>
      <w:bookmarkStart w:id="325" w:name="_Toc440632110"/>
      <w:bookmarkStart w:id="326" w:name="_Toc440875931"/>
      <w:bookmarkStart w:id="327" w:name="_Toc441130959"/>
      <w:bookmarkStart w:id="328" w:name="_Toc447269774"/>
      <w:bookmarkStart w:id="329" w:name="_Toc464120596"/>
      <w:bookmarkStart w:id="330" w:name="_Toc466970516"/>
      <w:bookmarkStart w:id="331" w:name="_Toc468462429"/>
      <w:bookmarkStart w:id="332" w:name="_Toc469482022"/>
      <w:bookmarkStart w:id="333" w:name="_Toc472411796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152F2A">
        <w:fldChar w:fldCharType="begin"/>
      </w:r>
      <w:r w:rsidR="00152F2A">
        <w:instrText xml:space="preserve"> REF _Ref440272256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5.12</w:t>
      </w:r>
      <w:r w:rsidR="00152F2A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52F2A">
        <w:fldChar w:fldCharType="begin"/>
      </w:r>
      <w:r w:rsidR="00152F2A">
        <w:instrText xml:space="preserve"> REF _Ref467569419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5.13</w:t>
      </w:r>
      <w:r w:rsidR="00152F2A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3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5" w:name="_Ref306008743"/>
      <w:bookmarkStart w:id="336" w:name="_Toc440357093"/>
      <w:bookmarkStart w:id="337" w:name="_Toc440359648"/>
      <w:bookmarkStart w:id="338" w:name="_Toc440632111"/>
      <w:bookmarkStart w:id="339" w:name="_Toc440875932"/>
      <w:bookmarkStart w:id="340" w:name="_Toc441130960"/>
      <w:bookmarkStart w:id="341" w:name="_Toc447269775"/>
      <w:bookmarkStart w:id="342" w:name="_Toc464120597"/>
      <w:bookmarkStart w:id="343" w:name="_Toc466970517"/>
      <w:bookmarkStart w:id="344" w:name="_Toc468462430"/>
      <w:bookmarkStart w:id="345" w:name="_Toc469482023"/>
      <w:bookmarkStart w:id="346" w:name="_Toc472411797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47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47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8" w:name="_Toc440357094"/>
      <w:bookmarkStart w:id="349" w:name="_Toc440359649"/>
      <w:bookmarkStart w:id="350" w:name="_Toc440632112"/>
      <w:bookmarkStart w:id="351" w:name="_Toc440875933"/>
      <w:bookmarkStart w:id="352" w:name="_Toc441130961"/>
      <w:bookmarkStart w:id="353" w:name="_Toc447269776"/>
      <w:bookmarkStart w:id="354" w:name="_Toc464120598"/>
      <w:bookmarkStart w:id="355" w:name="_Toc466970518"/>
      <w:bookmarkStart w:id="356" w:name="_Toc468462431"/>
      <w:bookmarkStart w:id="357" w:name="_Toc469482024"/>
      <w:bookmarkStart w:id="358" w:name="_Toc472411798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Toc440357095"/>
      <w:bookmarkStart w:id="360" w:name="_Toc440359650"/>
      <w:bookmarkStart w:id="361" w:name="_Toc440632113"/>
      <w:bookmarkStart w:id="362" w:name="_Toc440875934"/>
      <w:bookmarkStart w:id="363" w:name="_Toc441130962"/>
      <w:bookmarkStart w:id="364" w:name="_Toc447269777"/>
      <w:bookmarkStart w:id="365" w:name="_Toc464120599"/>
      <w:bookmarkStart w:id="366" w:name="_Toc466970519"/>
      <w:bookmarkStart w:id="367" w:name="_Toc468462432"/>
      <w:bookmarkStart w:id="368" w:name="_Toc469482025"/>
      <w:bookmarkStart w:id="369" w:name="_Toc472411799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382A07" w:rsidRDefault="00717F60" w:rsidP="009C5F02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9C5F02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0" w:name="_Toc440357096"/>
      <w:bookmarkStart w:id="371" w:name="_Toc440359651"/>
      <w:bookmarkStart w:id="372" w:name="_Toc440632114"/>
      <w:bookmarkStart w:id="373" w:name="_Toc440875935"/>
      <w:bookmarkStart w:id="374" w:name="_Toc441130963"/>
      <w:bookmarkStart w:id="375" w:name="_Toc447269778"/>
      <w:bookmarkStart w:id="376" w:name="_Toc464120600"/>
      <w:bookmarkStart w:id="377" w:name="_Toc466970520"/>
      <w:bookmarkStart w:id="378" w:name="_Ref468456963"/>
      <w:bookmarkStart w:id="379" w:name="_Toc468462433"/>
      <w:bookmarkStart w:id="380" w:name="_Toc469482026"/>
      <w:bookmarkStart w:id="381" w:name="_Toc472411800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82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382"/>
    </w:p>
    <w:p w:rsidR="00280464" w:rsidRPr="0073320F" w:rsidRDefault="00216641" w:rsidP="0073320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73320F">
        <w:rPr>
          <w:b/>
          <w:bCs w:val="0"/>
          <w:sz w:val="24"/>
          <w:szCs w:val="24"/>
          <w:u w:val="single"/>
        </w:rPr>
        <w:t>По Лоту №1:</w:t>
      </w:r>
      <w:r w:rsidR="00717F60" w:rsidRPr="0073320F">
        <w:rPr>
          <w:bCs w:val="0"/>
          <w:sz w:val="24"/>
          <w:szCs w:val="24"/>
        </w:rPr>
        <w:t xml:space="preserve"> </w:t>
      </w:r>
      <w:r w:rsidR="0073320F" w:rsidRPr="0073320F">
        <w:rPr>
          <w:b/>
          <w:sz w:val="24"/>
          <w:szCs w:val="24"/>
        </w:rPr>
        <w:t>1 463 000,00</w:t>
      </w:r>
      <w:r w:rsidR="0073320F" w:rsidRPr="0073320F">
        <w:rPr>
          <w:sz w:val="24"/>
          <w:szCs w:val="24"/>
        </w:rPr>
        <w:t xml:space="preserve"> </w:t>
      </w:r>
      <w:r w:rsidR="00155DAF" w:rsidRPr="0073320F">
        <w:rPr>
          <w:sz w:val="24"/>
          <w:szCs w:val="24"/>
        </w:rPr>
        <w:t>(</w:t>
      </w:r>
      <w:r w:rsidR="0073320F" w:rsidRPr="0073320F">
        <w:rPr>
          <w:sz w:val="24"/>
          <w:szCs w:val="24"/>
        </w:rPr>
        <w:t>Один</w:t>
      </w:r>
      <w:r w:rsidR="00155DAF" w:rsidRPr="0073320F">
        <w:rPr>
          <w:sz w:val="24"/>
          <w:szCs w:val="24"/>
        </w:rPr>
        <w:t xml:space="preserve"> миллион четыреста </w:t>
      </w:r>
      <w:r w:rsidR="0073320F" w:rsidRPr="0073320F">
        <w:rPr>
          <w:sz w:val="24"/>
          <w:szCs w:val="24"/>
        </w:rPr>
        <w:t xml:space="preserve">шестьдесят </w:t>
      </w:r>
      <w:r w:rsidR="00155DAF" w:rsidRPr="0073320F">
        <w:rPr>
          <w:sz w:val="24"/>
          <w:szCs w:val="24"/>
        </w:rPr>
        <w:t>три тысячи) рубл</w:t>
      </w:r>
      <w:r w:rsidR="0073320F" w:rsidRPr="0073320F">
        <w:rPr>
          <w:sz w:val="24"/>
          <w:szCs w:val="24"/>
        </w:rPr>
        <w:t>ей</w:t>
      </w:r>
      <w:r w:rsidR="00155DAF" w:rsidRPr="0073320F">
        <w:rPr>
          <w:sz w:val="24"/>
          <w:szCs w:val="24"/>
        </w:rPr>
        <w:t xml:space="preserve"> 00 копеек РФ, без учета НДС; НДС составляет </w:t>
      </w:r>
      <w:r w:rsidR="0073320F" w:rsidRPr="0073320F">
        <w:rPr>
          <w:b/>
          <w:sz w:val="24"/>
          <w:szCs w:val="24"/>
        </w:rPr>
        <w:t>263 340,00</w:t>
      </w:r>
      <w:r w:rsidR="0073320F" w:rsidRPr="0073320F">
        <w:rPr>
          <w:sz w:val="24"/>
          <w:szCs w:val="24"/>
        </w:rPr>
        <w:t xml:space="preserve"> </w:t>
      </w:r>
      <w:r w:rsidR="00155DAF" w:rsidRPr="0073320F">
        <w:rPr>
          <w:sz w:val="24"/>
          <w:szCs w:val="24"/>
        </w:rPr>
        <w:t>(</w:t>
      </w:r>
      <w:r w:rsidR="0073320F" w:rsidRPr="0073320F">
        <w:rPr>
          <w:sz w:val="24"/>
          <w:szCs w:val="24"/>
        </w:rPr>
        <w:t xml:space="preserve">Двести шестьдесят три </w:t>
      </w:r>
      <w:r w:rsidR="00155DAF" w:rsidRPr="0073320F">
        <w:rPr>
          <w:sz w:val="24"/>
          <w:szCs w:val="24"/>
        </w:rPr>
        <w:t>тысяч</w:t>
      </w:r>
      <w:r w:rsidR="0073320F" w:rsidRPr="0073320F">
        <w:rPr>
          <w:sz w:val="24"/>
          <w:szCs w:val="24"/>
        </w:rPr>
        <w:t>и</w:t>
      </w:r>
      <w:r w:rsidR="00155DAF" w:rsidRPr="0073320F">
        <w:rPr>
          <w:sz w:val="24"/>
          <w:szCs w:val="24"/>
        </w:rPr>
        <w:t xml:space="preserve"> </w:t>
      </w:r>
      <w:r w:rsidR="0073320F" w:rsidRPr="0073320F">
        <w:rPr>
          <w:sz w:val="24"/>
          <w:szCs w:val="24"/>
        </w:rPr>
        <w:t>триста сорок</w:t>
      </w:r>
      <w:r w:rsidR="00155DAF" w:rsidRPr="0073320F">
        <w:rPr>
          <w:sz w:val="24"/>
          <w:szCs w:val="24"/>
        </w:rPr>
        <w:t xml:space="preserve">) рублей </w:t>
      </w:r>
      <w:r w:rsidR="0073320F" w:rsidRPr="0073320F">
        <w:rPr>
          <w:sz w:val="24"/>
          <w:szCs w:val="24"/>
        </w:rPr>
        <w:t>00</w:t>
      </w:r>
      <w:r w:rsidR="00155DAF" w:rsidRPr="0073320F">
        <w:rPr>
          <w:sz w:val="24"/>
          <w:szCs w:val="24"/>
        </w:rPr>
        <w:t xml:space="preserve"> копеек РФ; </w:t>
      </w:r>
      <w:r w:rsidR="0073320F" w:rsidRPr="0073320F">
        <w:rPr>
          <w:b/>
          <w:sz w:val="24"/>
          <w:szCs w:val="24"/>
        </w:rPr>
        <w:t>1 726 340,00</w:t>
      </w:r>
      <w:r w:rsidR="0073320F" w:rsidRPr="0073320F">
        <w:rPr>
          <w:sz w:val="24"/>
          <w:szCs w:val="24"/>
        </w:rPr>
        <w:t xml:space="preserve"> </w:t>
      </w:r>
      <w:r w:rsidR="00155DAF" w:rsidRPr="0073320F">
        <w:rPr>
          <w:sz w:val="24"/>
          <w:szCs w:val="24"/>
        </w:rPr>
        <w:t>(</w:t>
      </w:r>
      <w:r w:rsidR="0073320F" w:rsidRPr="0073320F">
        <w:rPr>
          <w:sz w:val="24"/>
          <w:szCs w:val="24"/>
        </w:rPr>
        <w:t xml:space="preserve">Один </w:t>
      </w:r>
      <w:r w:rsidR="00155DAF" w:rsidRPr="0073320F">
        <w:rPr>
          <w:sz w:val="24"/>
          <w:szCs w:val="24"/>
        </w:rPr>
        <w:t xml:space="preserve">миллион </w:t>
      </w:r>
      <w:r w:rsidR="0073320F" w:rsidRPr="0073320F">
        <w:rPr>
          <w:sz w:val="24"/>
          <w:szCs w:val="24"/>
        </w:rPr>
        <w:t>семьсот двадцать шесть</w:t>
      </w:r>
      <w:r w:rsidR="00155DAF" w:rsidRPr="0073320F">
        <w:rPr>
          <w:sz w:val="24"/>
          <w:szCs w:val="24"/>
        </w:rPr>
        <w:t xml:space="preserve"> тысяч </w:t>
      </w:r>
      <w:r w:rsidR="0073320F" w:rsidRPr="0073320F">
        <w:rPr>
          <w:sz w:val="24"/>
          <w:szCs w:val="24"/>
        </w:rPr>
        <w:t>триста сорок</w:t>
      </w:r>
      <w:r w:rsidR="00155DAF" w:rsidRPr="0073320F">
        <w:rPr>
          <w:sz w:val="24"/>
          <w:szCs w:val="24"/>
        </w:rPr>
        <w:t xml:space="preserve">) рублей </w:t>
      </w:r>
      <w:r w:rsidR="0073320F" w:rsidRPr="0073320F">
        <w:rPr>
          <w:sz w:val="24"/>
          <w:szCs w:val="24"/>
        </w:rPr>
        <w:t>00</w:t>
      </w:r>
      <w:r w:rsidR="00155DAF" w:rsidRPr="0073320F">
        <w:rPr>
          <w:sz w:val="24"/>
          <w:szCs w:val="24"/>
        </w:rPr>
        <w:t xml:space="preserve"> копеек РФ, с учетом НДС</w:t>
      </w:r>
      <w:r w:rsidR="00280464" w:rsidRPr="0073320F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152F2A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152F2A">
        <w:fldChar w:fldCharType="begin"/>
      </w:r>
      <w:r w:rsidR="00152F2A">
        <w:instrText xml:space="preserve"> REF _Ref440271072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152F2A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оценочной стадии, предусмотренной</w:t>
      </w:r>
      <w:r w:rsidR="00AC327A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пунктом </w:t>
      </w:r>
      <w:r w:rsidR="00152F2A">
        <w:fldChar w:fldCharType="begin"/>
      </w:r>
      <w:r w:rsidR="00152F2A">
        <w:instrText xml:space="preserve"> REF _Ref306138385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3.6.4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73320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3320F">
        <w:rPr>
          <w:bCs w:val="0"/>
          <w:sz w:val="24"/>
          <w:szCs w:val="24"/>
        </w:rPr>
        <w:t>Начальная (</w:t>
      </w:r>
      <w:r w:rsidR="007C6A7B" w:rsidRPr="0073320F">
        <w:rPr>
          <w:sz w:val="24"/>
          <w:szCs w:val="24"/>
        </w:rPr>
        <w:t>максимальная</w:t>
      </w:r>
      <w:r w:rsidRPr="0073320F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73320F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152F2A">
        <w:fldChar w:fldCharType="begin"/>
      </w:r>
      <w:r w:rsidR="00152F2A">
        <w:instrText xml:space="preserve"> REF _Ref465670219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3.11</w:t>
      </w:r>
      <w:r w:rsidR="00152F2A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83" w:name="_Ref191386407"/>
      <w:bookmarkStart w:id="384" w:name="_Ref191386526"/>
      <w:bookmarkStart w:id="385" w:name="_Toc440357097"/>
      <w:bookmarkStart w:id="386" w:name="_Toc440359652"/>
      <w:bookmarkStart w:id="387" w:name="_Toc440632115"/>
      <w:bookmarkStart w:id="388" w:name="_Toc440875936"/>
      <w:bookmarkStart w:id="389" w:name="_Toc441130964"/>
      <w:bookmarkStart w:id="390" w:name="_Toc447269779"/>
      <w:bookmarkStart w:id="391" w:name="_Toc464120601"/>
      <w:bookmarkStart w:id="392" w:name="_Toc466970521"/>
      <w:bookmarkStart w:id="393" w:name="_Toc468462434"/>
      <w:bookmarkStart w:id="394" w:name="_Toc469482027"/>
      <w:bookmarkStart w:id="395" w:name="_Toc472411801"/>
      <w:bookmarkStart w:id="39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7" w:name="_Ref93090116"/>
      <w:bookmarkStart w:id="398" w:name="_Ref191386482"/>
      <w:bookmarkStart w:id="399" w:name="_Ref440291364"/>
      <w:bookmarkEnd w:id="39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97"/>
      <w:r w:rsidRPr="004A1A68">
        <w:rPr>
          <w:bCs w:val="0"/>
          <w:sz w:val="24"/>
          <w:szCs w:val="24"/>
        </w:rPr>
        <w:t>:</w:t>
      </w:r>
      <w:bookmarkStart w:id="400" w:name="_Ref306004833"/>
      <w:bookmarkEnd w:id="39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152F2A">
        <w:fldChar w:fldCharType="begin"/>
      </w:r>
      <w:r w:rsidR="00152F2A">
        <w:instrText xml:space="preserve"> REF _Ref440271628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3.3.9</w:t>
      </w:r>
      <w:r w:rsidR="00152F2A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152F2A">
        <w:fldChar w:fldCharType="begin"/>
      </w:r>
      <w:r w:rsidR="00152F2A">
        <w:instrText xml:space="preserve"> REF _Ref191386461 \n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3.3.10</w:t>
      </w:r>
      <w:r w:rsidR="00152F2A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99"/>
      <w:bookmarkEnd w:id="40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0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0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0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02"/>
      <w:bookmarkEnd w:id="40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0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04"/>
      <w:proofErr w:type="gramEnd"/>
    </w:p>
    <w:p w:rsidR="009D7F01" w:rsidRPr="00382A0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обладать необходи</w:t>
      </w:r>
      <w:r w:rsidR="00D4486F" w:rsidRPr="00382A07">
        <w:rPr>
          <w:sz w:val="24"/>
          <w:szCs w:val="24"/>
          <w:lang w:eastAsia="ru-RU"/>
        </w:rPr>
        <w:t>мыми профессиональными знаниями</w:t>
      </w:r>
      <w:r w:rsidRPr="00382A07">
        <w:rPr>
          <w:sz w:val="24"/>
          <w:szCs w:val="24"/>
          <w:lang w:eastAsia="ru-RU"/>
        </w:rPr>
        <w:t xml:space="preserve"> и репутацие</w:t>
      </w:r>
      <w:r w:rsidR="006732CC" w:rsidRPr="00382A07">
        <w:rPr>
          <w:sz w:val="24"/>
          <w:szCs w:val="24"/>
          <w:lang w:eastAsia="ru-RU"/>
        </w:rPr>
        <w:t>й, иметь ресурсные возможности:</w:t>
      </w:r>
    </w:p>
    <w:p w:rsidR="009D7F01" w:rsidRPr="00382A07" w:rsidRDefault="009D7F0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382A07">
        <w:rPr>
          <w:sz w:val="24"/>
          <w:szCs w:val="24"/>
          <w:lang w:eastAsia="ru-RU"/>
        </w:rPr>
        <w:t xml:space="preserve">поставок </w:t>
      </w:r>
      <w:r w:rsidR="00DA7E38" w:rsidRPr="00382A07">
        <w:rPr>
          <w:sz w:val="24"/>
          <w:szCs w:val="24"/>
          <w:lang w:eastAsia="ru-RU"/>
        </w:rPr>
        <w:t xml:space="preserve">(желательно наличие </w:t>
      </w:r>
      <w:r w:rsidR="00036006" w:rsidRPr="00382A07">
        <w:rPr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382A07">
        <w:rPr>
          <w:sz w:val="24"/>
          <w:szCs w:val="24"/>
          <w:lang w:eastAsia="ru-RU"/>
        </w:rPr>
        <w:t xml:space="preserve"> договора</w:t>
      </w:r>
      <w:r w:rsidR="00036006" w:rsidRPr="00382A07">
        <w:rPr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382A07">
        <w:rPr>
          <w:sz w:val="24"/>
          <w:szCs w:val="24"/>
          <w:lang w:eastAsia="ru-RU"/>
        </w:rPr>
        <w:t>т.ч</w:t>
      </w:r>
      <w:proofErr w:type="spellEnd"/>
      <w:r w:rsidR="00036006" w:rsidRPr="00382A07">
        <w:rPr>
          <w:sz w:val="24"/>
          <w:szCs w:val="24"/>
          <w:lang w:eastAsia="ru-RU"/>
        </w:rPr>
        <w:t>. объемам поставок) и общей сумме договора</w:t>
      </w:r>
      <w:r w:rsidR="00A44B30" w:rsidRPr="00382A07">
        <w:rPr>
          <w:sz w:val="24"/>
          <w:szCs w:val="24"/>
          <w:lang w:eastAsia="ru-RU"/>
        </w:rPr>
        <w:t>)</w:t>
      </w:r>
      <w:r w:rsidR="00036006" w:rsidRPr="00382A07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0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</w:t>
      </w:r>
      <w:r w:rsidRPr="00382A07">
        <w:rPr>
          <w:sz w:val="24"/>
          <w:szCs w:val="24"/>
        </w:rPr>
        <w:lastRenderedPageBreak/>
        <w:t xml:space="preserve">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0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_Ref440291364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3.3.8.1</w:t>
      </w:r>
      <w:r w:rsidR="00152F2A">
        <w:fldChar w:fldCharType="end"/>
      </w:r>
      <w:r w:rsidRPr="00382A07">
        <w:rPr>
          <w:sz w:val="24"/>
          <w:szCs w:val="24"/>
        </w:rPr>
        <w:t>-</w:t>
      </w:r>
      <w:r w:rsidR="00152F2A">
        <w:fldChar w:fldCharType="begin"/>
      </w:r>
      <w:r w:rsidR="00152F2A">
        <w:instrText xml:space="preserve"> REF _Ref303669127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3.3.8.2</w:t>
      </w:r>
      <w:r w:rsidR="00152F2A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05"/>
      <w:bookmarkEnd w:id="40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0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_Ref440271993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5.9</w:t>
      </w:r>
      <w:r w:rsidR="00152F2A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_Ref440271964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5.1.3</w:t>
      </w:r>
      <w:r w:rsidR="00152F2A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08"/>
    </w:p>
    <w:p w:rsidR="009948B4" w:rsidRPr="00382A07" w:rsidRDefault="009948B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</w:t>
      </w:r>
      <w:r w:rsidR="00DA1402" w:rsidRPr="00382A07">
        <w:rPr>
          <w:sz w:val="24"/>
          <w:szCs w:val="24"/>
        </w:rPr>
        <w:t>ю</w:t>
      </w:r>
      <w:r w:rsidRPr="00382A07">
        <w:rPr>
          <w:sz w:val="24"/>
          <w:szCs w:val="24"/>
        </w:rPr>
        <w:t xml:space="preserve"> о собственниках </w:t>
      </w:r>
      <w:r w:rsidR="007705A5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382A07">
        <w:rPr>
          <w:sz w:val="24"/>
          <w:szCs w:val="24"/>
        </w:rPr>
        <w:lastRenderedPageBreak/>
        <w:t>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_Ref440272035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5.10</w:t>
      </w:r>
      <w:r w:rsidR="00152F2A">
        <w:fldChar w:fldCharType="end"/>
      </w:r>
      <w:r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_Ref440272051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5.11</w:t>
      </w:r>
      <w:r w:rsidR="00152F2A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 от </w:t>
      </w:r>
      <w:r w:rsidR="00BD1BD4" w:rsidRPr="00382A07">
        <w:rPr>
          <w:sz w:val="24"/>
          <w:szCs w:val="24"/>
        </w:rPr>
        <w:t>05.06.2015 N ММВ-7-17/227</w:t>
      </w:r>
      <w:r w:rsidR="00F82225" w:rsidRPr="00382A07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</w:t>
      </w:r>
      <w:r w:rsidRPr="00382A07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_Ref440272119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5.6.1</w:t>
      </w:r>
      <w:r w:rsidR="00152F2A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09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0" w:name="_Ref440372477"/>
      <w:proofErr w:type="gramStart"/>
      <w:r w:rsidRPr="00382A07">
        <w:rPr>
          <w:sz w:val="24"/>
          <w:szCs w:val="24"/>
        </w:rPr>
        <w:t>Деклараци</w:t>
      </w:r>
      <w:r w:rsidR="00DA1402" w:rsidRPr="00382A07">
        <w:rPr>
          <w:sz w:val="24"/>
          <w:szCs w:val="24"/>
        </w:rPr>
        <w:t>ю</w:t>
      </w:r>
      <w:r w:rsidRPr="00382A07">
        <w:rPr>
          <w:sz w:val="24"/>
          <w:szCs w:val="24"/>
        </w:rPr>
        <w:t xml:space="preserve"> о соответствии </w:t>
      </w:r>
      <w:r w:rsidR="009948B4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382A07">
        <w:rPr>
          <w:sz w:val="24"/>
          <w:szCs w:val="24"/>
        </w:rPr>
        <w:t xml:space="preserve"> (подраздел </w:t>
      </w:r>
      <w:r w:rsidR="00152F2A">
        <w:fldChar w:fldCharType="begin"/>
      </w:r>
      <w:r w:rsidR="00152F2A">
        <w:instrText xml:space="preserve"> REF _Ref440272147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5.6.2</w:t>
      </w:r>
      <w:r w:rsidR="00152F2A">
        <w:fldChar w:fldCharType="end"/>
      </w:r>
      <w:r w:rsidR="003F3A69" w:rsidRPr="00382A07">
        <w:rPr>
          <w:sz w:val="24"/>
          <w:szCs w:val="24"/>
        </w:rPr>
        <w:t>)</w:t>
      </w:r>
      <w:r w:rsidR="00F74202" w:rsidRPr="00382A07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382A07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382A07">
        <w:rPr>
          <w:sz w:val="24"/>
          <w:szCs w:val="24"/>
        </w:rPr>
        <w:t xml:space="preserve"> </w:t>
      </w:r>
      <w:proofErr w:type="gramStart"/>
      <w:r w:rsidR="00DA1402" w:rsidRPr="00382A07">
        <w:rPr>
          <w:sz w:val="24"/>
          <w:szCs w:val="24"/>
        </w:rPr>
        <w:t>развитии</w:t>
      </w:r>
      <w:proofErr w:type="gramEnd"/>
      <w:r w:rsidR="00DA1402" w:rsidRPr="00382A07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382A07">
        <w:rPr>
          <w:sz w:val="24"/>
          <w:szCs w:val="24"/>
        </w:rPr>
        <w:t>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382A07">
        <w:rPr>
          <w:sz w:val="24"/>
          <w:szCs w:val="24"/>
        </w:rPr>
        <w:t xml:space="preserve">письмо </w:t>
      </w:r>
      <w:r w:rsidR="000A545B" w:rsidRPr="00382A07">
        <w:rPr>
          <w:sz w:val="24"/>
          <w:szCs w:val="24"/>
        </w:rPr>
        <w:t xml:space="preserve">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382A07">
        <w:rPr>
          <w:sz w:val="24"/>
          <w:szCs w:val="24"/>
        </w:rPr>
        <w:t>;</w:t>
      </w:r>
      <w:bookmarkEnd w:id="41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_Ref449017073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5.7</w:t>
      </w:r>
      <w:r w:rsidR="00152F2A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_Ref55336398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5.8</w:t>
      </w:r>
      <w:r w:rsidR="00152F2A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DB5A15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382A07">
        <w:rPr>
          <w:sz w:val="24"/>
          <w:szCs w:val="24"/>
        </w:rPr>
        <w:t xml:space="preserve">желательное требование, предоставляется Участником при </w:t>
      </w:r>
      <w:r w:rsidR="00E45C56" w:rsidRPr="00DB5A15">
        <w:rPr>
          <w:sz w:val="24"/>
          <w:szCs w:val="24"/>
        </w:rPr>
        <w:t>наличии</w:t>
      </w:r>
      <w:r w:rsidRPr="00DB5A15">
        <w:rPr>
          <w:sz w:val="24"/>
          <w:szCs w:val="24"/>
        </w:rPr>
        <w:t>);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1" w:name="_Ref442188512"/>
      <w:r w:rsidRPr="00DB5A15">
        <w:rPr>
          <w:sz w:val="24"/>
          <w:szCs w:val="24"/>
        </w:rPr>
        <w:t xml:space="preserve">Соглашение о неустойке </w:t>
      </w:r>
      <w:r w:rsidR="00A154B7" w:rsidRPr="00DB5A1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_Ref440272256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5.12</w:t>
      </w:r>
      <w:r w:rsidR="00152F2A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1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_Ref440272274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5.14</w:t>
      </w:r>
      <w:r w:rsidR="00152F2A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</w:t>
      </w:r>
      <w:r w:rsidRPr="00382A07">
        <w:rPr>
          <w:i/>
          <w:sz w:val="24"/>
          <w:szCs w:val="24"/>
        </w:rPr>
        <w:lastRenderedPageBreak/>
        <w:t>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1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152F2A">
        <w:fldChar w:fldCharType="begin"/>
      </w:r>
      <w:r w:rsidR="00152F2A">
        <w:instrText xml:space="preserve"> REF _Ref465675151 \r \h  \* MERGEFORMAT </w:instrText>
      </w:r>
      <w:r w:rsidR="00152F2A">
        <w:fldChar w:fldCharType="separate"/>
      </w:r>
      <w:r w:rsidR="00991C07">
        <w:rPr>
          <w:sz w:val="24"/>
          <w:szCs w:val="24"/>
        </w:rPr>
        <w:t>3.11.2</w:t>
      </w:r>
      <w:r w:rsidR="00152F2A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вправе не рассматривать документы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9B44CF" w:rsidRPr="00382A07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13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 поставку продукции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от производител</w:t>
      </w:r>
      <w:proofErr w:type="gramStart"/>
      <w:r w:rsidRPr="00382A07">
        <w:rPr>
          <w:sz w:val="24"/>
          <w:szCs w:val="24"/>
        </w:rPr>
        <w:t>я(</w:t>
      </w:r>
      <w:proofErr w:type="gramEnd"/>
      <w:r w:rsidRPr="00382A07">
        <w:rPr>
          <w:sz w:val="24"/>
          <w:szCs w:val="24"/>
        </w:rPr>
        <w:t>ей) данной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продукции. Наличие полномочий на поставку продукции, гарантирует для Заказчика поставку </w:t>
      </w:r>
      <w:proofErr w:type="spellStart"/>
      <w:r w:rsidRPr="00382A07">
        <w:rPr>
          <w:sz w:val="24"/>
          <w:szCs w:val="24"/>
        </w:rPr>
        <w:t>неконтрафактной</w:t>
      </w:r>
      <w:proofErr w:type="spellEnd"/>
      <w:r w:rsidRPr="00382A07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82A07">
        <w:rPr>
          <w:sz w:val="24"/>
          <w:szCs w:val="24"/>
        </w:rPr>
        <w:t>подтверждающий</w:t>
      </w:r>
      <w:proofErr w:type="gramEnd"/>
      <w:r w:rsidRPr="00382A07">
        <w:rPr>
          <w:sz w:val="24"/>
          <w:szCs w:val="24"/>
        </w:rPr>
        <w:t xml:space="preserve"> наличие отношений между </w:t>
      </w:r>
      <w:r w:rsidRPr="00382A07">
        <w:rPr>
          <w:sz w:val="24"/>
          <w:szCs w:val="24"/>
        </w:rPr>
        <w:lastRenderedPageBreak/>
        <w:t>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дилеру/поставщику.</w:t>
      </w:r>
      <w:bookmarkEnd w:id="41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4" w:name="_Ref191386451"/>
      <w:bookmarkStart w:id="415" w:name="_Ref440271628"/>
      <w:bookmarkStart w:id="416" w:name="_Toc440357098"/>
      <w:bookmarkStart w:id="417" w:name="_Toc440359653"/>
      <w:bookmarkStart w:id="418" w:name="_Toc440632116"/>
      <w:bookmarkStart w:id="419" w:name="_Toc440875937"/>
      <w:bookmarkStart w:id="420" w:name="_Toc441130965"/>
      <w:bookmarkStart w:id="421" w:name="_Toc447269780"/>
      <w:bookmarkStart w:id="422" w:name="_Toc464120602"/>
      <w:bookmarkStart w:id="423" w:name="_Toc466970522"/>
      <w:bookmarkStart w:id="424" w:name="_Toc468462435"/>
      <w:bookmarkStart w:id="425" w:name="_Toc469482028"/>
      <w:bookmarkStart w:id="426" w:name="_Toc472411802"/>
      <w:r w:rsidRPr="00382A07">
        <w:rPr>
          <w:szCs w:val="24"/>
        </w:rPr>
        <w:t xml:space="preserve">Привлечение </w:t>
      </w:r>
      <w:bookmarkEnd w:id="414"/>
      <w:proofErr w:type="spellStart"/>
      <w:r w:rsidR="005B074F" w:rsidRPr="00382A07">
        <w:rPr>
          <w:szCs w:val="24"/>
        </w:rPr>
        <w:t>сопоставщиков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27" w:name="_Ref191386461"/>
      <w:bookmarkStart w:id="428" w:name="_Toc440357099"/>
      <w:bookmarkStart w:id="429" w:name="_Toc440359654"/>
      <w:bookmarkStart w:id="430" w:name="_Toc440632117"/>
      <w:bookmarkStart w:id="431" w:name="_Toc440875938"/>
      <w:bookmarkStart w:id="432" w:name="_Toc441130966"/>
      <w:bookmarkStart w:id="433" w:name="_Toc447269781"/>
      <w:bookmarkStart w:id="434" w:name="_Toc464120603"/>
      <w:bookmarkStart w:id="435" w:name="_Toc466970523"/>
      <w:bookmarkStart w:id="436" w:name="_Toc468462436"/>
      <w:bookmarkStart w:id="437" w:name="_Toc469482029"/>
      <w:bookmarkStart w:id="438" w:name="_Toc472411803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17F60" w:rsidRPr="00382A07" w:rsidRDefault="00717F60" w:rsidP="009C5F02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_Ref191386482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3.3.8.1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9C5F02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52F2A">
        <w:fldChar w:fldCharType="begin"/>
      </w:r>
      <w:r w:rsidR="00152F2A">
        <w:instrText xml:space="preserve"> REF _Ref191386407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3.3.8</w:t>
      </w:r>
      <w:r w:rsidR="00152F2A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A65BA5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3.3.8.2</w:t>
      </w:r>
      <w:r w:rsidR="00A65BA5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39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3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40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4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41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41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382A07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152F2A">
        <w:fldChar w:fldCharType="begin"/>
      </w:r>
      <w:r w:rsidR="00152F2A">
        <w:instrText xml:space="preserve"> REF _Ref307563248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val="en-US"/>
        </w:rPr>
        <w:t>a</w:t>
      </w:r>
      <w:r w:rsidR="00991C07" w:rsidRPr="00152F2A">
        <w:rPr>
          <w:bCs w:val="0"/>
          <w:sz w:val="24"/>
          <w:szCs w:val="24"/>
        </w:rPr>
        <w:t>)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152F2A">
        <w:fldChar w:fldCharType="begin"/>
      </w:r>
      <w:r w:rsidR="00152F2A">
        <w:instrText xml:space="preserve"> REF _Ref307563262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  <w:lang w:val="en-US"/>
        </w:rPr>
        <w:t>g</w:t>
      </w:r>
      <w:r w:rsidR="00991C07" w:rsidRPr="00152F2A">
        <w:rPr>
          <w:bCs w:val="0"/>
          <w:sz w:val="24"/>
          <w:szCs w:val="24"/>
        </w:rPr>
        <w:t>)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152F2A">
        <w:fldChar w:fldCharType="begin"/>
      </w:r>
      <w:r w:rsidR="00152F2A">
        <w:instrText xml:space="preserve"> REF _Ref306032591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3.3.10.4</w:t>
      </w:r>
      <w:r w:rsidR="00152F2A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42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42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_Ref303669127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3.3.8.2</w:t>
      </w:r>
      <w:r w:rsidR="00152F2A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_Ref442188512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с)</w:t>
      </w:r>
      <w:r w:rsidR="00152F2A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152F2A">
        <w:fldChar w:fldCharType="begin"/>
      </w:r>
      <w:r w:rsidR="00152F2A">
        <w:instrText xml:space="preserve"> REF _Ref464462966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х)</w:t>
      </w:r>
      <w:r w:rsidR="00152F2A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152F2A">
        <w:fldChar w:fldCharType="begin"/>
      </w:r>
      <w:r w:rsidR="00152F2A">
        <w:instrText xml:space="preserve"> REF _Ref303587815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3.3.8.3</w:t>
      </w:r>
      <w:r w:rsidR="00152F2A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_Ref440272510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5.15</w:t>
      </w:r>
      <w:r w:rsidR="00152F2A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_Ref440291364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3.3.8.1</w:t>
      </w:r>
      <w:r w:rsidR="00152F2A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306114966"/>
      <w:bookmarkStart w:id="444" w:name="_Toc440357100"/>
      <w:bookmarkStart w:id="445" w:name="_Toc440359655"/>
      <w:bookmarkStart w:id="446" w:name="_Toc440632118"/>
      <w:bookmarkStart w:id="447" w:name="_Toc440875939"/>
      <w:bookmarkStart w:id="448" w:name="_Toc441130967"/>
      <w:bookmarkStart w:id="449" w:name="_Toc447269782"/>
      <w:bookmarkStart w:id="450" w:name="_Toc464120604"/>
      <w:bookmarkStart w:id="451" w:name="_Toc466970524"/>
      <w:bookmarkStart w:id="452" w:name="_Toc468462437"/>
      <w:bookmarkStart w:id="453" w:name="_Toc469482030"/>
      <w:bookmarkStart w:id="454" w:name="_Toc472411804"/>
      <w:r w:rsidRPr="00382A07">
        <w:rPr>
          <w:szCs w:val="24"/>
        </w:rPr>
        <w:t>Разъяснение Документации по запросу предложений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382A07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152F2A">
        <w:fldChar w:fldCharType="begin"/>
      </w:r>
      <w:r w:rsidR="00152F2A">
        <w:instrText xml:space="preserve"> REF _Ref440969765 \r \h  \* MERGEFORMAT </w:instrText>
      </w:r>
      <w:r w:rsidR="00152F2A">
        <w:fldChar w:fldCharType="separate"/>
      </w:r>
      <w:r w:rsidR="00991C07" w:rsidRPr="00991C07">
        <w:rPr>
          <w:bCs w:val="0"/>
          <w:iCs/>
          <w:sz w:val="24"/>
          <w:szCs w:val="24"/>
        </w:rPr>
        <w:t>3.3.12</w:t>
      </w:r>
      <w:r w:rsidR="00152F2A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52F2A">
        <w:fldChar w:fldCharType="begin"/>
      </w:r>
      <w:r w:rsidR="00152F2A">
        <w:instrText xml:space="preserve"> REF _Ref440289401 \r \h  \* MERGEFORMAT </w:instrText>
      </w:r>
      <w:r w:rsidR="00152F2A">
        <w:fldChar w:fldCharType="separate"/>
      </w:r>
      <w:r w:rsidR="00991C07" w:rsidRPr="00991C07">
        <w:rPr>
          <w:bCs w:val="0"/>
          <w:iCs/>
          <w:sz w:val="24"/>
          <w:szCs w:val="24"/>
        </w:rPr>
        <w:t>3.3.13</w:t>
      </w:r>
      <w:r w:rsidR="00152F2A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5" w:name="_Toc440357101"/>
      <w:bookmarkStart w:id="456" w:name="_Toc440359656"/>
      <w:bookmarkStart w:id="457" w:name="_Toc440632119"/>
      <w:bookmarkStart w:id="458" w:name="_Toc440875940"/>
      <w:bookmarkStart w:id="459" w:name="_Ref440969765"/>
      <w:bookmarkStart w:id="460" w:name="_Toc441130968"/>
      <w:bookmarkStart w:id="461" w:name="_Toc447269783"/>
      <w:bookmarkStart w:id="462" w:name="_Toc464120605"/>
      <w:bookmarkStart w:id="463" w:name="_Toc466970525"/>
      <w:bookmarkStart w:id="464" w:name="_Toc468462438"/>
      <w:bookmarkStart w:id="465" w:name="_Toc469482031"/>
      <w:bookmarkStart w:id="466" w:name="_Toc472411805"/>
      <w:r w:rsidRPr="00382A07">
        <w:rPr>
          <w:szCs w:val="24"/>
        </w:rPr>
        <w:t>Внесение изменений в Документацию по запросу предложений.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7" w:name="_Ref440289401"/>
      <w:bookmarkStart w:id="468" w:name="_Toc440357102"/>
      <w:bookmarkStart w:id="469" w:name="_Toc440359657"/>
      <w:bookmarkStart w:id="470" w:name="_Toc440632120"/>
      <w:bookmarkStart w:id="471" w:name="_Toc440875941"/>
      <w:bookmarkStart w:id="472" w:name="_Toc441130969"/>
      <w:bookmarkStart w:id="473" w:name="_Toc447269784"/>
      <w:bookmarkStart w:id="474" w:name="_Toc464120606"/>
      <w:bookmarkStart w:id="475" w:name="_Toc466970526"/>
      <w:bookmarkStart w:id="476" w:name="_Toc468462439"/>
      <w:bookmarkStart w:id="477" w:name="_Toc469482032"/>
      <w:bookmarkStart w:id="478" w:name="_Toc472411806"/>
      <w:r w:rsidRPr="00382A07">
        <w:rPr>
          <w:szCs w:val="24"/>
        </w:rPr>
        <w:t>Продление срока окончания приема Заявок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9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80" w:name="_Toc299701566"/>
      <w:bookmarkStart w:id="481" w:name="_Ref306176386"/>
      <w:bookmarkStart w:id="482" w:name="_Ref440285128"/>
      <w:bookmarkStart w:id="483" w:name="_Toc440357103"/>
      <w:bookmarkStart w:id="484" w:name="_Toc440359658"/>
      <w:bookmarkStart w:id="485" w:name="_Toc440632121"/>
      <w:bookmarkStart w:id="486" w:name="_Toc440875942"/>
      <w:bookmarkStart w:id="487" w:name="_Toc441130970"/>
      <w:bookmarkStart w:id="488" w:name="_Toc447269785"/>
      <w:bookmarkStart w:id="489" w:name="_Toc464120607"/>
      <w:bookmarkStart w:id="490" w:name="_Toc466970527"/>
      <w:bookmarkStart w:id="491" w:name="_Toc468462440"/>
      <w:bookmarkStart w:id="492" w:name="_Toc469482033"/>
      <w:bookmarkStart w:id="493" w:name="_Toc472411807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52F2A">
        <w:fldChar w:fldCharType="begin"/>
      </w:r>
      <w:r w:rsidR="00152F2A">
        <w:instrText xml:space="preserve"> REF _Ref467168844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3.3.14.3</w:t>
      </w:r>
      <w:r w:rsidR="00152F2A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52F2A">
        <w:fldChar w:fldCharType="begin"/>
      </w:r>
      <w:r w:rsidR="00152F2A">
        <w:instrText xml:space="preserve"> REF _Ref442263553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3.3.14.4</w:t>
      </w:r>
      <w:r w:rsidR="00152F2A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94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94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95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95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152F2A">
        <w:fldChar w:fldCharType="begin"/>
      </w:r>
      <w:r w:rsidR="00152F2A">
        <w:instrText xml:space="preserve"> REF _Ref440272678 \r \h  \* MERGEFORMAT </w:instrText>
      </w:r>
      <w:r w:rsidR="00152F2A">
        <w:fldChar w:fldCharType="separate"/>
      </w:r>
      <w:r w:rsidR="00991C07" w:rsidRPr="00991C07">
        <w:rPr>
          <w:sz w:val="24"/>
          <w:szCs w:val="24"/>
          <w:lang w:eastAsia="ru-RU"/>
        </w:rPr>
        <w:t>5.12</w:t>
      </w:r>
      <w:r w:rsidR="00152F2A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96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97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96"/>
      <w:bookmarkEnd w:id="497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52F2A">
        <w:fldChar w:fldCharType="begin"/>
      </w:r>
      <w:r w:rsidR="00152F2A">
        <w:instrText xml:space="preserve"> REF _Ref306008743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3.3.4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A65BA5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3.12</w:t>
      </w:r>
      <w:r w:rsidR="00A65BA5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A65BA5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A65BA5">
        <w:rPr>
          <w:bCs w:val="0"/>
          <w:sz w:val="24"/>
          <w:szCs w:val="24"/>
        </w:rPr>
      </w:r>
      <w:r w:rsidR="00A65BA5">
        <w:rPr>
          <w:bCs w:val="0"/>
          <w:sz w:val="24"/>
          <w:szCs w:val="24"/>
        </w:rPr>
        <w:fldChar w:fldCharType="separate"/>
      </w:r>
      <w:r w:rsidR="00991C07">
        <w:rPr>
          <w:bCs w:val="0"/>
          <w:sz w:val="24"/>
          <w:szCs w:val="24"/>
        </w:rPr>
        <w:t>3.13</w:t>
      </w:r>
      <w:r w:rsidR="00A65BA5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98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152F2A">
        <w:fldChar w:fldCharType="begin"/>
      </w:r>
      <w:r w:rsidR="00152F2A">
        <w:instrText xml:space="preserve"> REF _Ref305753174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3.3.14.3.2</w:t>
      </w:r>
      <w:r w:rsidR="00152F2A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98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99" w:name="_Ref299109207"/>
      <w:bookmarkStart w:id="500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9"/>
      <w:bookmarkEnd w:id="500"/>
    </w:p>
    <w:p w:rsidR="008D1B83" w:rsidRPr="0073320F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73320F">
        <w:rPr>
          <w:sz w:val="24"/>
          <w:szCs w:val="24"/>
        </w:rPr>
        <w:t>Участник должен предоставить оригинал соглашения о неустойке (</w:t>
      </w:r>
      <w:r w:rsidRPr="0073320F">
        <w:rPr>
          <w:sz w:val="24"/>
          <w:szCs w:val="24"/>
          <w:lang w:eastAsia="ru-RU"/>
        </w:rPr>
        <w:t xml:space="preserve">подраздел </w:t>
      </w:r>
      <w:r w:rsidR="00152F2A" w:rsidRPr="0073320F">
        <w:rPr>
          <w:sz w:val="24"/>
          <w:szCs w:val="24"/>
        </w:rPr>
        <w:fldChar w:fldCharType="begin"/>
      </w:r>
      <w:r w:rsidR="00152F2A" w:rsidRPr="0073320F">
        <w:rPr>
          <w:sz w:val="24"/>
          <w:szCs w:val="24"/>
        </w:rPr>
        <w:instrText xml:space="preserve"> REF _Ref440272256 \r \h  \* MERGEFORMAT </w:instrText>
      </w:r>
      <w:r w:rsidR="00152F2A" w:rsidRPr="0073320F">
        <w:rPr>
          <w:sz w:val="24"/>
          <w:szCs w:val="24"/>
        </w:rPr>
      </w:r>
      <w:r w:rsidR="00152F2A" w:rsidRPr="0073320F">
        <w:rPr>
          <w:sz w:val="24"/>
          <w:szCs w:val="24"/>
        </w:rPr>
        <w:fldChar w:fldCharType="separate"/>
      </w:r>
      <w:r w:rsidR="00991C07" w:rsidRPr="0073320F">
        <w:rPr>
          <w:sz w:val="24"/>
          <w:szCs w:val="24"/>
          <w:lang w:eastAsia="ru-RU"/>
        </w:rPr>
        <w:t>5.12</w:t>
      </w:r>
      <w:r w:rsidR="00152F2A" w:rsidRPr="0073320F">
        <w:rPr>
          <w:sz w:val="24"/>
          <w:szCs w:val="24"/>
        </w:rPr>
        <w:fldChar w:fldCharType="end"/>
      </w:r>
      <w:r w:rsidRPr="0073320F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3320F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3320F">
        <w:rPr>
          <w:sz w:val="24"/>
          <w:szCs w:val="24"/>
        </w:rPr>
        <w:t>(</w:t>
      </w:r>
      <w:r w:rsidRPr="0073320F">
        <w:rPr>
          <w:sz w:val="24"/>
          <w:szCs w:val="24"/>
          <w:lang w:eastAsia="ru-RU"/>
        </w:rPr>
        <w:t xml:space="preserve">подраздел </w:t>
      </w:r>
      <w:r w:rsidR="00152F2A" w:rsidRPr="0073320F">
        <w:rPr>
          <w:sz w:val="24"/>
          <w:szCs w:val="24"/>
        </w:rPr>
        <w:fldChar w:fldCharType="begin"/>
      </w:r>
      <w:r w:rsidR="00152F2A" w:rsidRPr="0073320F">
        <w:rPr>
          <w:sz w:val="24"/>
          <w:szCs w:val="24"/>
        </w:rPr>
        <w:instrText xml:space="preserve"> REF _Ref441574460 \r \h  \* MERGEFORMAT </w:instrText>
      </w:r>
      <w:r w:rsidR="00152F2A" w:rsidRPr="0073320F">
        <w:rPr>
          <w:sz w:val="24"/>
          <w:szCs w:val="24"/>
        </w:rPr>
      </w:r>
      <w:r w:rsidR="00152F2A" w:rsidRPr="0073320F">
        <w:rPr>
          <w:sz w:val="24"/>
          <w:szCs w:val="24"/>
        </w:rPr>
        <w:fldChar w:fldCharType="separate"/>
      </w:r>
      <w:r w:rsidR="00991C07" w:rsidRPr="0073320F">
        <w:rPr>
          <w:sz w:val="24"/>
          <w:szCs w:val="24"/>
          <w:lang w:eastAsia="ru-RU"/>
        </w:rPr>
        <w:t>5.13</w:t>
      </w:r>
      <w:r w:rsidR="00152F2A" w:rsidRPr="0073320F">
        <w:rPr>
          <w:sz w:val="24"/>
          <w:szCs w:val="24"/>
        </w:rPr>
        <w:fldChar w:fldCharType="end"/>
      </w:r>
      <w:r w:rsidRPr="0073320F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52F2A" w:rsidRPr="0073320F">
        <w:rPr>
          <w:sz w:val="24"/>
          <w:szCs w:val="24"/>
        </w:rPr>
        <w:fldChar w:fldCharType="begin"/>
      </w:r>
      <w:r w:rsidR="00152F2A" w:rsidRPr="0073320F">
        <w:rPr>
          <w:sz w:val="24"/>
          <w:szCs w:val="24"/>
        </w:rPr>
        <w:instrText xml:space="preserve"> REF _Ref440289953 \r \h  \* MERGEFORMAT </w:instrText>
      </w:r>
      <w:r w:rsidR="00152F2A" w:rsidRPr="0073320F">
        <w:rPr>
          <w:sz w:val="24"/>
          <w:szCs w:val="24"/>
        </w:rPr>
      </w:r>
      <w:r w:rsidR="00152F2A" w:rsidRPr="0073320F">
        <w:rPr>
          <w:sz w:val="24"/>
          <w:szCs w:val="24"/>
        </w:rPr>
        <w:fldChar w:fldCharType="separate"/>
      </w:r>
      <w:r w:rsidR="00991C07" w:rsidRPr="0073320F">
        <w:rPr>
          <w:sz w:val="24"/>
          <w:szCs w:val="24"/>
        </w:rPr>
        <w:t>3.4.1.3</w:t>
      </w:r>
      <w:r w:rsidR="00152F2A" w:rsidRPr="0073320F">
        <w:rPr>
          <w:sz w:val="24"/>
          <w:szCs w:val="24"/>
        </w:rPr>
        <w:fldChar w:fldCharType="end"/>
      </w:r>
      <w:r w:rsidRPr="0073320F">
        <w:rPr>
          <w:sz w:val="24"/>
          <w:szCs w:val="24"/>
        </w:rPr>
        <w:t xml:space="preserve"> настоящей Документации, по адресу: </w:t>
      </w:r>
      <w:r w:rsidR="0073320F" w:rsidRPr="0073320F">
        <w:rPr>
          <w:b/>
          <w:sz w:val="24"/>
          <w:szCs w:val="24"/>
        </w:rPr>
        <w:t xml:space="preserve">РФ, 214019, г. Смоленск, ул. </w:t>
      </w:r>
      <w:proofErr w:type="spellStart"/>
      <w:r w:rsidR="0073320F" w:rsidRPr="0073320F">
        <w:rPr>
          <w:b/>
          <w:sz w:val="24"/>
          <w:szCs w:val="24"/>
        </w:rPr>
        <w:t>Тенишевой</w:t>
      </w:r>
      <w:proofErr w:type="spellEnd"/>
      <w:r w:rsidR="0073320F" w:rsidRPr="0073320F">
        <w:rPr>
          <w:b/>
          <w:sz w:val="24"/>
          <w:szCs w:val="24"/>
        </w:rPr>
        <w:t xml:space="preserve">, д. 33, </w:t>
      </w:r>
      <w:proofErr w:type="spellStart"/>
      <w:r w:rsidR="0073320F" w:rsidRPr="0073320F">
        <w:rPr>
          <w:b/>
          <w:sz w:val="24"/>
          <w:szCs w:val="24"/>
        </w:rPr>
        <w:t>каб</w:t>
      </w:r>
      <w:proofErr w:type="spellEnd"/>
      <w:r w:rsidR="0073320F" w:rsidRPr="0073320F">
        <w:rPr>
          <w:b/>
          <w:sz w:val="24"/>
          <w:szCs w:val="24"/>
        </w:rPr>
        <w:t>. 111</w:t>
      </w:r>
      <w:r w:rsidR="0073320F" w:rsidRPr="0073320F">
        <w:rPr>
          <w:sz w:val="24"/>
          <w:szCs w:val="24"/>
        </w:rPr>
        <w:t>,</w:t>
      </w:r>
      <w:r w:rsidR="00DC32FC" w:rsidRPr="0073320F">
        <w:rPr>
          <w:sz w:val="24"/>
          <w:szCs w:val="24"/>
        </w:rPr>
        <w:t xml:space="preserve">, исполнительный сотрудник </w:t>
      </w:r>
      <w:r w:rsidR="0073320F" w:rsidRPr="0073320F">
        <w:rPr>
          <w:sz w:val="24"/>
          <w:szCs w:val="24"/>
        </w:rPr>
        <w:t>–</w:t>
      </w:r>
      <w:r w:rsidR="00DC32FC" w:rsidRPr="0073320F">
        <w:rPr>
          <w:sz w:val="24"/>
          <w:szCs w:val="24"/>
        </w:rPr>
        <w:t xml:space="preserve"> </w:t>
      </w:r>
      <w:r w:rsidR="0073320F" w:rsidRPr="0073320F">
        <w:rPr>
          <w:iCs/>
          <w:sz w:val="24"/>
          <w:szCs w:val="24"/>
        </w:rPr>
        <w:t>Кудрявцева Татьяна Владимировна, контактный телефон (4812) 42-95-56</w:t>
      </w:r>
      <w:r w:rsidRPr="0073320F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52F2A">
        <w:fldChar w:fldCharType="begin"/>
      </w:r>
      <w:r w:rsidR="00152F2A">
        <w:instrText xml:space="preserve"> REF _Ref191386085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1.1.1</w:t>
      </w:r>
      <w:r w:rsidR="00152F2A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152F2A">
        <w:fldChar w:fldCharType="begin"/>
      </w:r>
      <w:r w:rsidR="00152F2A">
        <w:instrText xml:space="preserve"> REF _Ref303323780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1.1.4</w:t>
      </w:r>
      <w:r w:rsidR="00152F2A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152F2A">
        <w:fldChar w:fldCharType="begin"/>
      </w:r>
      <w:r w:rsidR="00152F2A">
        <w:instrText xml:space="preserve"> REF _Ref467569911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3.3.14.5</w:t>
      </w:r>
      <w:r w:rsidR="00152F2A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01" w:name="_Ref442263553"/>
      <w:bookmarkStart w:id="502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1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szCs w:val="24"/>
        </w:rPr>
        <w:t>3.4.1.3</w:t>
      </w:r>
      <w:r w:rsidR="00152F2A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szCs w:val="24"/>
        </w:rPr>
        <w:t>3.4.1.3</w:t>
      </w:r>
      <w:r w:rsidR="00152F2A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 xml:space="preserve">В том случае, если перевод денежных средств в </w:t>
      </w:r>
      <w:r w:rsidRPr="00DB5A15">
        <w:rPr>
          <w:szCs w:val="24"/>
        </w:rPr>
        <w:lastRenderedPageBreak/>
        <w:t>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73320F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52F2A">
        <w:fldChar w:fldCharType="begin"/>
      </w:r>
      <w:r w:rsidR="00152F2A">
        <w:instrText xml:space="preserve"> REF _Ref55335823 \r \h  \* MERGEFORMAT </w:instrText>
      </w:r>
      <w:r w:rsidR="00152F2A">
        <w:fldChar w:fldCharType="separate"/>
      </w:r>
      <w:r w:rsidR="00991C07" w:rsidRPr="00991C07">
        <w:rPr>
          <w:rFonts w:eastAsia="Calibri"/>
          <w:szCs w:val="24"/>
          <w:lang w:eastAsia="en-US"/>
        </w:rPr>
        <w:t>5.6</w:t>
      </w:r>
      <w:r w:rsidR="00152F2A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320F" w:rsidRPr="0073320F">
        <w:rPr>
          <w:szCs w:val="24"/>
        </w:rPr>
        <w:t>специалисту 2 категории 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73320F" w:rsidRPr="0073320F">
        <w:rPr>
          <w:rFonts w:eastAsia="Calibri"/>
          <w:szCs w:val="24"/>
          <w:lang w:eastAsia="en-US"/>
        </w:rPr>
        <w:t xml:space="preserve"> </w:t>
      </w:r>
      <w:r w:rsidR="0073320F" w:rsidRPr="0073320F">
        <w:rPr>
          <w:iCs/>
        </w:rPr>
        <w:t>Кудрявцевой Татьяне</w:t>
      </w:r>
      <w:proofErr w:type="gramEnd"/>
      <w:r w:rsidR="0073320F" w:rsidRPr="0073320F">
        <w:rPr>
          <w:iCs/>
        </w:rPr>
        <w:t xml:space="preserve"> Владимировне, контактный телефон </w:t>
      </w:r>
      <w:r w:rsidR="0073320F" w:rsidRPr="0073320F">
        <w:rPr>
          <w:b/>
          <w:iCs/>
        </w:rPr>
        <w:t>(4812) 42-95-56</w:t>
      </w:r>
      <w:r w:rsidR="0073320F" w:rsidRPr="0073320F">
        <w:rPr>
          <w:iCs/>
        </w:rPr>
        <w:t xml:space="preserve">, адрес электронной почты: </w:t>
      </w:r>
      <w:hyperlink r:id="rId35" w:history="1">
        <w:r w:rsidR="0073320F" w:rsidRPr="0073320F">
          <w:rPr>
            <w:rStyle w:val="a7"/>
            <w:iCs/>
          </w:rPr>
          <w:t>Kudryavtseva.TV@mrsk-1.ru</w:t>
        </w:r>
      </w:hyperlink>
      <w:r w:rsidRPr="0073320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3320F">
        <w:rPr>
          <w:szCs w:val="24"/>
        </w:rPr>
        <w:t xml:space="preserve">до момента истечения срока окончания приема заявок (п. </w:t>
      </w:r>
      <w:r w:rsidR="00152F2A" w:rsidRPr="0073320F">
        <w:fldChar w:fldCharType="begin"/>
      </w:r>
      <w:r w:rsidR="00152F2A" w:rsidRPr="0073320F">
        <w:instrText xml:space="preserve"> REF _Ref440289953 \r \h  \* MERGEFORMAT </w:instrText>
      </w:r>
      <w:r w:rsidR="00152F2A" w:rsidRPr="0073320F">
        <w:fldChar w:fldCharType="separate"/>
      </w:r>
      <w:r w:rsidR="00991C07" w:rsidRPr="0073320F">
        <w:rPr>
          <w:szCs w:val="24"/>
        </w:rPr>
        <w:t>3.4.1.3</w:t>
      </w:r>
      <w:r w:rsidR="00152F2A" w:rsidRPr="0073320F">
        <w:fldChar w:fldCharType="end"/>
      </w:r>
      <w:r w:rsidRPr="0073320F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3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03"/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708"/>
        </w:tabs>
        <w:snapToGrid w:val="0"/>
        <w:spacing w:before="120" w:after="120" w:line="240" w:lineRule="auto"/>
        <w:ind w:left="2127"/>
        <w:rPr>
          <w:sz w:val="24"/>
          <w:szCs w:val="24"/>
          <w:u w:val="single"/>
        </w:rPr>
      </w:pPr>
      <w:r w:rsidRPr="008C3D53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</w:r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 xml:space="preserve">214019 г. Смоленск, ул. </w:t>
      </w:r>
      <w:proofErr w:type="spellStart"/>
      <w:r w:rsidRPr="008C3D53">
        <w:rPr>
          <w:sz w:val="24"/>
          <w:szCs w:val="24"/>
        </w:rPr>
        <w:t>Тенишевой</w:t>
      </w:r>
      <w:proofErr w:type="spellEnd"/>
      <w:r w:rsidRPr="008C3D53">
        <w:rPr>
          <w:sz w:val="24"/>
          <w:szCs w:val="24"/>
        </w:rPr>
        <w:t>, д. 33</w:t>
      </w:r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ОГРН 1046900099498 в ИФНС № 15 по г. Москве</w:t>
      </w:r>
    </w:p>
    <w:p w:rsidR="0073320F" w:rsidRPr="008C3D53" w:rsidRDefault="0073320F" w:rsidP="0073320F">
      <w:pPr>
        <w:pStyle w:val="aff6"/>
        <w:numPr>
          <w:ilvl w:val="0"/>
          <w:numId w:val="90"/>
        </w:numPr>
        <w:tabs>
          <w:tab w:val="clear" w:pos="1134"/>
          <w:tab w:val="left" w:pos="-7797"/>
          <w:tab w:val="left" w:pos="2127"/>
        </w:tabs>
        <w:suppressAutoHyphens w:val="0"/>
        <w:spacing w:before="120" w:line="240" w:lineRule="auto"/>
        <w:ind w:left="1652" w:hanging="11"/>
        <w:rPr>
          <w:sz w:val="24"/>
          <w:szCs w:val="24"/>
        </w:rPr>
      </w:pPr>
      <w:r w:rsidRPr="008C3D53">
        <w:rPr>
          <w:sz w:val="24"/>
          <w:szCs w:val="24"/>
        </w:rPr>
        <w:t>ИНН/КПП: 6901067107/673102001;</w:t>
      </w:r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ОКПО: 00107436;</w:t>
      </w:r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proofErr w:type="gramStart"/>
      <w:r w:rsidRPr="008C3D53">
        <w:rPr>
          <w:sz w:val="24"/>
          <w:szCs w:val="24"/>
        </w:rPr>
        <w:t>р</w:t>
      </w:r>
      <w:proofErr w:type="gramEnd"/>
      <w:r w:rsidRPr="008C3D53">
        <w:rPr>
          <w:sz w:val="24"/>
          <w:szCs w:val="24"/>
        </w:rPr>
        <w:t>/с: 40702810623250000008 в филиале Банка ВТБ (ПАО) в г. Воронеже;</w:t>
      </w:r>
    </w:p>
    <w:p w:rsidR="0073320F" w:rsidRPr="008C3D53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БИК: 042007835;</w:t>
      </w:r>
    </w:p>
    <w:p w:rsidR="0073320F" w:rsidRPr="00B63964" w:rsidRDefault="0073320F" w:rsidP="0073320F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к/с: 30101810100000000835.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152F2A">
        <w:fldChar w:fldCharType="begin"/>
      </w:r>
      <w:r w:rsidR="00152F2A">
        <w:instrText xml:space="preserve"> REF _Ref306140451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3.14</w:t>
      </w:r>
      <w:r w:rsidR="00152F2A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04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02"/>
      <w:bookmarkEnd w:id="504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72411808"/>
      <w:r w:rsidRPr="00382A07">
        <w:t>Подача Заявок и их прием</w:t>
      </w:r>
      <w:bookmarkStart w:id="507" w:name="_Ref56229451"/>
      <w:bookmarkEnd w:id="479"/>
      <w:bookmarkEnd w:id="505"/>
      <w:bookmarkEnd w:id="50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57105"/>
      <w:bookmarkStart w:id="510" w:name="_Toc440359660"/>
      <w:bookmarkStart w:id="511" w:name="_Toc440632123"/>
      <w:bookmarkStart w:id="512" w:name="_Toc440875944"/>
      <w:bookmarkStart w:id="513" w:name="_Toc441130972"/>
      <w:bookmarkStart w:id="514" w:name="_Toc447269787"/>
      <w:bookmarkStart w:id="515" w:name="_Toc464120609"/>
      <w:bookmarkStart w:id="516" w:name="_Toc466970529"/>
      <w:bookmarkStart w:id="517" w:name="_Toc468462442"/>
      <w:bookmarkStart w:id="518" w:name="_Toc469482035"/>
      <w:bookmarkStart w:id="519" w:name="_Toc472411809"/>
      <w:r w:rsidRPr="00382A07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163471">
        <w:rPr>
          <w:b/>
          <w:bCs w:val="0"/>
          <w:sz w:val="24"/>
          <w:szCs w:val="24"/>
        </w:rPr>
        <w:t xml:space="preserve">минут </w:t>
      </w:r>
      <w:r w:rsidR="00163471" w:rsidRPr="00163471">
        <w:rPr>
          <w:b/>
          <w:bCs w:val="0"/>
          <w:sz w:val="24"/>
          <w:szCs w:val="24"/>
        </w:rPr>
        <w:t>16</w:t>
      </w:r>
      <w:r w:rsidR="002B5044" w:rsidRPr="00163471">
        <w:rPr>
          <w:b/>
          <w:bCs w:val="0"/>
          <w:sz w:val="24"/>
          <w:szCs w:val="24"/>
        </w:rPr>
        <w:t xml:space="preserve"> </w:t>
      </w:r>
      <w:r w:rsidR="0073320F" w:rsidRPr="00163471">
        <w:rPr>
          <w:b/>
          <w:bCs w:val="0"/>
          <w:sz w:val="24"/>
          <w:szCs w:val="24"/>
        </w:rPr>
        <w:t>июня</w:t>
      </w:r>
      <w:r w:rsidR="002B5044" w:rsidRPr="00163471">
        <w:rPr>
          <w:b/>
          <w:bCs w:val="0"/>
          <w:sz w:val="24"/>
          <w:szCs w:val="24"/>
        </w:rPr>
        <w:t xml:space="preserve"> </w:t>
      </w:r>
      <w:r w:rsidR="004E638A" w:rsidRPr="00163471">
        <w:rPr>
          <w:b/>
          <w:bCs w:val="0"/>
          <w:sz w:val="24"/>
          <w:szCs w:val="24"/>
        </w:rPr>
        <w:t>2017</w:t>
      </w:r>
      <w:r w:rsidR="002B5044" w:rsidRPr="00163471">
        <w:rPr>
          <w:b/>
          <w:bCs w:val="0"/>
          <w:sz w:val="24"/>
          <w:szCs w:val="24"/>
        </w:rPr>
        <w:t xml:space="preserve"> года</w:t>
      </w:r>
      <w:r w:rsidR="00BC2634" w:rsidRPr="00163471">
        <w:rPr>
          <w:b/>
          <w:bCs w:val="0"/>
          <w:sz w:val="24"/>
          <w:szCs w:val="24"/>
        </w:rPr>
        <w:t xml:space="preserve">, </w:t>
      </w:r>
      <w:r w:rsidR="00BC2634" w:rsidRPr="0016347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63471">
        <w:rPr>
          <w:bCs w:val="0"/>
          <w:spacing w:val="-2"/>
          <w:sz w:val="24"/>
          <w:szCs w:val="24"/>
        </w:rPr>
        <w:t>(под</w:t>
      </w:r>
      <w:r w:rsidR="00BC2634" w:rsidRPr="00163471">
        <w:rPr>
          <w:bCs w:val="0"/>
          <w:sz w:val="24"/>
          <w:szCs w:val="24"/>
        </w:rPr>
        <w:t xml:space="preserve">раздел </w:t>
      </w:r>
      <w:r w:rsidR="00152F2A" w:rsidRPr="00163471">
        <w:fldChar w:fldCharType="begin"/>
      </w:r>
      <w:r w:rsidR="00152F2A" w:rsidRPr="00163471">
        <w:instrText xml:space="preserve"> REF _Ref55336310 \r \h  \* MERGEFORMAT </w:instrText>
      </w:r>
      <w:r w:rsidR="00152F2A" w:rsidRPr="00163471">
        <w:fldChar w:fldCharType="separate"/>
      </w:r>
      <w:r w:rsidR="00991C07" w:rsidRPr="00163471">
        <w:rPr>
          <w:bCs w:val="0"/>
          <w:sz w:val="24"/>
          <w:szCs w:val="24"/>
        </w:rPr>
        <w:t>5.1</w:t>
      </w:r>
      <w:r w:rsidR="00152F2A" w:rsidRPr="00163471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20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1" w:name="_Ref115077798"/>
      <w:bookmarkStart w:id="522" w:name="_Toc439323708"/>
      <w:bookmarkStart w:id="523" w:name="_Toc440357106"/>
      <w:bookmarkStart w:id="524" w:name="_Toc440359661"/>
      <w:bookmarkStart w:id="525" w:name="_Toc440632124"/>
      <w:bookmarkStart w:id="526" w:name="_Toc440875945"/>
      <w:bookmarkStart w:id="527" w:name="_Toc441130973"/>
      <w:bookmarkStart w:id="528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9" w:name="_Toc464120610"/>
      <w:bookmarkStart w:id="530" w:name="_Toc466970530"/>
      <w:bookmarkStart w:id="531" w:name="_Toc468462443"/>
      <w:bookmarkStart w:id="532" w:name="_Toc469482036"/>
      <w:bookmarkStart w:id="533" w:name="_Toc472411810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bookmarkEnd w:id="507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152F2A">
        <w:fldChar w:fldCharType="begin"/>
      </w:r>
      <w:r w:rsidR="00152F2A">
        <w:instrText xml:space="preserve"> REF _Ref440272256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5.12</w:t>
      </w:r>
      <w:r w:rsidR="00152F2A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52F2A">
        <w:fldChar w:fldCharType="begin"/>
      </w:r>
      <w:r w:rsidR="00152F2A">
        <w:instrText xml:space="preserve"> REF _Ref467569419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5.13</w:t>
      </w:r>
      <w:r w:rsidR="00152F2A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4" w:name="_Ref303683883"/>
      <w:bookmarkStart w:id="535" w:name="_Toc472411811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34"/>
      <w:bookmarkEnd w:id="535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36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9C5F02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152F2A">
        <w:fldChar w:fldCharType="begin"/>
      </w:r>
      <w:r w:rsidR="00152F2A">
        <w:instrText xml:space="preserve"> REF _Ref440289953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152F2A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52F2A">
        <w:fldChar w:fldCharType="begin"/>
      </w:r>
      <w:r w:rsidR="00152F2A">
        <w:instrText xml:space="preserve"> REF _Ref55279015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3.3.1.6</w:t>
      </w:r>
      <w:r w:rsidR="00152F2A">
        <w:fldChar w:fldCharType="end"/>
      </w:r>
      <w:r w:rsidRPr="00382A07">
        <w:rPr>
          <w:sz w:val="24"/>
          <w:szCs w:val="24"/>
        </w:rPr>
        <w:t xml:space="preserve">, </w:t>
      </w:r>
      <w:r w:rsidR="00152F2A">
        <w:fldChar w:fldCharType="begin"/>
      </w:r>
      <w:r w:rsidR="00152F2A">
        <w:instrText xml:space="preserve"> REF _Ref195087786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3.3.1.7</w:t>
      </w:r>
      <w:r w:rsidR="00152F2A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7" w:name="_Ref468199992"/>
      <w:bookmarkStart w:id="538" w:name="_Ref468200102"/>
      <w:bookmarkStart w:id="539" w:name="_Toc472411812"/>
      <w:r w:rsidRPr="00382A07">
        <w:t>Оценка Заявок и проведение переговоров</w:t>
      </w:r>
      <w:bookmarkEnd w:id="536"/>
      <w:bookmarkEnd w:id="537"/>
      <w:bookmarkEnd w:id="538"/>
      <w:bookmarkEnd w:id="539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Toc439323711"/>
      <w:bookmarkStart w:id="541" w:name="_Toc440357109"/>
      <w:bookmarkStart w:id="542" w:name="_Toc440359664"/>
      <w:bookmarkStart w:id="543" w:name="_Toc440632127"/>
      <w:bookmarkStart w:id="544" w:name="_Toc440875948"/>
      <w:bookmarkStart w:id="545" w:name="_Toc441130976"/>
      <w:bookmarkStart w:id="546" w:name="_Toc447269791"/>
      <w:bookmarkStart w:id="547" w:name="_Toc464120613"/>
      <w:bookmarkStart w:id="548" w:name="_Toc466970533"/>
      <w:bookmarkStart w:id="549" w:name="_Toc468462446"/>
      <w:bookmarkStart w:id="550" w:name="_Toc469482039"/>
      <w:bookmarkStart w:id="551" w:name="_Toc472411813"/>
      <w:r w:rsidRPr="00382A07">
        <w:rPr>
          <w:szCs w:val="24"/>
        </w:rPr>
        <w:t>Общие положения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52F2A">
        <w:fldChar w:fldCharType="begin"/>
      </w:r>
      <w:r w:rsidR="00152F2A">
        <w:instrText xml:space="preserve"> REF _Ref93089454 \n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3.6.2</w:t>
      </w:r>
      <w:r w:rsidR="00152F2A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52F2A">
        <w:fldChar w:fldCharType="begin"/>
      </w:r>
      <w:r w:rsidR="00152F2A">
        <w:instrText xml:space="preserve"> REF _Ref303670674 \n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3.6.3</w:t>
      </w:r>
      <w:r w:rsidR="00152F2A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_Ref306138385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3.6.4</w:t>
      </w:r>
      <w:r w:rsidR="00152F2A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52" w:name="_Ref93089454"/>
      <w:bookmarkStart w:id="553" w:name="_Toc439323712"/>
      <w:bookmarkStart w:id="554" w:name="_Toc440357110"/>
      <w:bookmarkStart w:id="555" w:name="_Toc440359665"/>
      <w:bookmarkStart w:id="556" w:name="_Toc440632128"/>
      <w:bookmarkStart w:id="557" w:name="_Toc440875949"/>
      <w:bookmarkStart w:id="558" w:name="_Toc441130977"/>
      <w:bookmarkStart w:id="559" w:name="_Toc447269792"/>
      <w:bookmarkStart w:id="560" w:name="_Toc464120614"/>
      <w:bookmarkStart w:id="561" w:name="_Toc466970534"/>
      <w:bookmarkStart w:id="562" w:name="_Toc468462447"/>
      <w:bookmarkStart w:id="563" w:name="_Toc469482040"/>
      <w:bookmarkStart w:id="564" w:name="_Toc472411814"/>
      <w:r w:rsidRPr="00382A07">
        <w:rPr>
          <w:szCs w:val="24"/>
        </w:rPr>
        <w:t>Отборочная стадия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5" w:name="_Ref55304419"/>
      <w:r w:rsidRPr="00382A07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65"/>
      <w:bookmarkEnd w:id="56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152F2A">
        <w:fldChar w:fldCharType="begin"/>
      </w:r>
      <w:r w:rsidR="00152F2A">
        <w:instrText xml:space="preserve"> REF _Ref444179578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5.10</w:t>
      </w:r>
      <w:r w:rsidR="00152F2A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52F2A">
        <w:fldChar w:fldCharType="begin"/>
      </w:r>
      <w:r w:rsidR="00152F2A">
        <w:instrText xml:space="preserve"> REF _Ref306176386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</w:t>
      </w:r>
      <w:r w:rsidR="00152F2A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152F2A">
        <w:fldChar w:fldCharType="begin"/>
      </w:r>
      <w:r w:rsidR="00152F2A">
        <w:instrText xml:space="preserve"> REF _Ref306176386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3.3.14</w:t>
      </w:r>
      <w:r w:rsidR="00152F2A">
        <w:fldChar w:fldCharType="end"/>
      </w:r>
      <w:r w:rsidR="007F3FB7" w:rsidRPr="00382A07">
        <w:rPr>
          <w:sz w:val="24"/>
          <w:szCs w:val="24"/>
        </w:rPr>
        <w:t>).</w:t>
      </w:r>
      <w:bookmarkEnd w:id="567"/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8" w:name="_Ref303670674"/>
      <w:bookmarkStart w:id="569" w:name="_Toc439323713"/>
      <w:bookmarkStart w:id="570" w:name="_Toc440357111"/>
      <w:bookmarkStart w:id="571" w:name="_Toc440359666"/>
      <w:bookmarkStart w:id="572" w:name="_Toc440632129"/>
      <w:bookmarkStart w:id="573" w:name="_Toc440875950"/>
      <w:bookmarkStart w:id="574" w:name="_Toc441130978"/>
      <w:bookmarkStart w:id="575" w:name="_Toc447269793"/>
      <w:bookmarkStart w:id="576" w:name="_Toc464120615"/>
      <w:bookmarkStart w:id="577" w:name="_Toc466970535"/>
      <w:bookmarkStart w:id="578" w:name="_Toc468462448"/>
      <w:bookmarkStart w:id="579" w:name="_Toc469482041"/>
      <w:bookmarkStart w:id="580" w:name="_Toc472411815"/>
      <w:r w:rsidRPr="00382A07">
        <w:rPr>
          <w:szCs w:val="24"/>
        </w:rPr>
        <w:t>Проведение переговоров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382A07">
        <w:rPr>
          <w:sz w:val="24"/>
          <w:szCs w:val="24"/>
        </w:rPr>
        <w:lastRenderedPageBreak/>
        <w:t xml:space="preserve">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81" w:name="_Ref306138385"/>
      <w:bookmarkStart w:id="582" w:name="_Toc439323714"/>
      <w:bookmarkStart w:id="583" w:name="_Toc440357112"/>
      <w:bookmarkStart w:id="584" w:name="_Toc440359667"/>
      <w:bookmarkStart w:id="585" w:name="_Toc440632130"/>
      <w:bookmarkStart w:id="586" w:name="_Toc440875951"/>
      <w:bookmarkStart w:id="587" w:name="_Toc441130979"/>
      <w:bookmarkStart w:id="588" w:name="_Toc447269794"/>
      <w:bookmarkStart w:id="589" w:name="_Toc464120616"/>
      <w:bookmarkStart w:id="590" w:name="_Toc466970536"/>
      <w:bookmarkStart w:id="591" w:name="_Toc468462449"/>
      <w:bookmarkStart w:id="592" w:name="_Toc469482042"/>
      <w:bookmarkStart w:id="593" w:name="_Toc472411816"/>
      <w:r w:rsidRPr="00382A07">
        <w:rPr>
          <w:szCs w:val="24"/>
        </w:rPr>
        <w:t>Оценочная стадия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52F2A">
        <w:fldChar w:fldCharType="begin"/>
      </w:r>
      <w:r w:rsidR="00152F2A">
        <w:instrText xml:space="preserve"> REF _Ref471821960 \r \h  \* MERGEFORMAT </w:instrText>
      </w:r>
      <w:r w:rsidR="00152F2A">
        <w:fldChar w:fldCharType="separate"/>
      </w:r>
      <w:r w:rsidR="00E9095F" w:rsidRPr="001018D6">
        <w:rPr>
          <w:sz w:val="24"/>
          <w:szCs w:val="24"/>
        </w:rPr>
        <w:t>3.8</w:t>
      </w:r>
      <w:r w:rsidR="00152F2A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94" w:name="_Ref303250967"/>
      <w:bookmarkStart w:id="595" w:name="_Toc305697378"/>
      <w:bookmarkStart w:id="596" w:name="_Toc472411817"/>
      <w:bookmarkStart w:id="59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94"/>
      <w:bookmarkEnd w:id="595"/>
      <w:bookmarkEnd w:id="596"/>
      <w:r w:rsidRPr="00382A07">
        <w:t xml:space="preserve"> </w:t>
      </w:r>
    </w:p>
    <w:bookmarkEnd w:id="597"/>
    <w:p w:rsidR="00F15392" w:rsidRPr="00382A07" w:rsidRDefault="00F15392" w:rsidP="009C5F02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</w:t>
      </w:r>
      <w:r w:rsidR="00AC327A">
        <w:rPr>
          <w:sz w:val="24"/>
          <w:szCs w:val="24"/>
          <w:lang w:eastAsia="ru-RU"/>
        </w:rPr>
        <w:t xml:space="preserve">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9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9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9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9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9C5F02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52F2A">
        <w:fldChar w:fldCharType="begin"/>
      </w:r>
      <w:r w:rsidR="00152F2A">
        <w:instrText xml:space="preserve"> REF _Ref465850064 \r \h  \* MERGEFORMAT </w:instrText>
      </w:r>
      <w:r w:rsidR="00152F2A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3.7.9</w:t>
      </w:r>
      <w:r w:rsidR="00152F2A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8941A2" w:rsidRPr="00382A07">
        <w:rPr>
          <w:sz w:val="24"/>
          <w:szCs w:val="24"/>
          <w:lang w:eastAsia="ru-RU"/>
        </w:rPr>
        <w:lastRenderedPageBreak/>
        <w:t>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52F2A">
        <w:fldChar w:fldCharType="begin"/>
      </w:r>
      <w:r w:rsidR="00152F2A">
        <w:instrText xml:space="preserve"> REF _Ref306352987 \r \h  \* MERGEFORMAT </w:instrText>
      </w:r>
      <w:r w:rsidR="00152F2A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3.7.3</w:t>
      </w:r>
      <w:r w:rsidR="00152F2A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152F2A">
        <w:fldChar w:fldCharType="begin"/>
      </w:r>
      <w:r w:rsidR="00152F2A">
        <w:instrText xml:space="preserve"> REF _Ref306353005 \r \h  \* MERGEFORMAT </w:instrText>
      </w:r>
      <w:r w:rsidR="00152F2A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3.7.5</w:t>
      </w:r>
      <w:r w:rsidR="00152F2A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0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0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0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0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152F2A">
        <w:fldChar w:fldCharType="begin"/>
      </w:r>
      <w:r w:rsidR="00152F2A">
        <w:instrText xml:space="preserve"> REF _Ref465670219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3.11</w:t>
      </w:r>
      <w:r w:rsidR="00152F2A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152F2A">
        <w:fldChar w:fldCharType="begin"/>
      </w:r>
      <w:r w:rsidR="00152F2A">
        <w:instrText xml:space="preserve"> REF _Ref468453355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3.7.8</w:t>
      </w:r>
      <w:r w:rsidR="00152F2A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152F2A">
        <w:fldChar w:fldCharType="begin"/>
      </w:r>
      <w:r w:rsidR="00152F2A">
        <w:instrText xml:space="preserve"> REF _Ref465675151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3.11.2</w:t>
      </w:r>
      <w:r w:rsidR="00152F2A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152F2A">
        <w:fldChar w:fldCharType="begin"/>
      </w:r>
      <w:r w:rsidR="00152F2A">
        <w:instrText xml:space="preserve"> REF _Ref465675151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3.11.2</w:t>
      </w:r>
      <w:r w:rsidR="00152F2A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02" w:name="_Ref471821960"/>
      <w:bookmarkStart w:id="603" w:name="_Toc471986593"/>
      <w:bookmarkStart w:id="604" w:name="_Toc472409204"/>
      <w:bookmarkStart w:id="605" w:name="_Toc472411818"/>
      <w:bookmarkStart w:id="606" w:name="_Ref303681924"/>
      <w:bookmarkStart w:id="60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02"/>
      <w:bookmarkEnd w:id="603"/>
      <w:bookmarkEnd w:id="604"/>
      <w:bookmarkEnd w:id="60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</w:t>
      </w:r>
      <w:r w:rsidRPr="001018D6">
        <w:rPr>
          <w:sz w:val="24"/>
          <w:szCs w:val="24"/>
        </w:rPr>
        <w:lastRenderedPageBreak/>
        <w:t>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73320F">
        <w:rPr>
          <w:sz w:val="24"/>
          <w:szCs w:val="24"/>
        </w:rPr>
        <w:t>Приложении №3 к настоящей Документации</w:t>
      </w:r>
      <w:r w:rsidRPr="001018D6">
        <w:rPr>
          <w:sz w:val="24"/>
          <w:szCs w:val="24"/>
        </w:rPr>
        <w:t>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52F2A">
        <w:fldChar w:fldCharType="begin"/>
      </w:r>
      <w:r w:rsidR="00152F2A">
        <w:instrText xml:space="preserve"> REF _Ref303251044 \r \h  \* MERGEFORMAT </w:instrText>
      </w:r>
      <w:r w:rsidR="00152F2A">
        <w:fldChar w:fldCharType="separate"/>
      </w:r>
      <w:r w:rsidR="00991C07" w:rsidRPr="001018D6">
        <w:rPr>
          <w:rFonts w:ascii="Times New Roman" w:hAnsi="Times New Roman" w:cs="Times New Roman"/>
          <w:sz w:val="24"/>
          <w:szCs w:val="24"/>
        </w:rPr>
        <w:t>3.10</w:t>
      </w:r>
      <w:r w:rsidR="00152F2A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lastRenderedPageBreak/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152F2A">
        <w:fldChar w:fldCharType="begin"/>
      </w:r>
      <w:r w:rsidR="00152F2A">
        <w:instrText xml:space="preserve"> REF _Ref472411304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3.3.7.1</w:t>
      </w:r>
      <w:r w:rsidR="00152F2A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152F2A">
        <w:fldChar w:fldCharType="begin"/>
      </w:r>
      <w:r w:rsidR="00152F2A">
        <w:instrText xml:space="preserve"> REF _Ref440271072 \r \h  \* MERGEFORMAT </w:instrText>
      </w:r>
      <w:r w:rsidR="00152F2A">
        <w:fldChar w:fldCharType="separate"/>
      </w:r>
      <w:r w:rsidR="00991C07" w:rsidRPr="001018D6">
        <w:rPr>
          <w:bCs w:val="0"/>
          <w:sz w:val="24"/>
          <w:szCs w:val="24"/>
        </w:rPr>
        <w:t>5.2</w:t>
      </w:r>
      <w:r w:rsidR="00152F2A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Toc472411819"/>
      <w:bookmarkStart w:id="609" w:name="_Ref472412060"/>
      <w:bookmarkStart w:id="610" w:name="_Ref472412072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06"/>
      <w:bookmarkEnd w:id="607"/>
      <w:bookmarkEnd w:id="608"/>
      <w:bookmarkEnd w:id="609"/>
      <w:bookmarkEnd w:id="61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1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1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</w:t>
      </w:r>
      <w:r w:rsidR="00717F60" w:rsidRPr="00382A07">
        <w:rPr>
          <w:bCs w:val="0"/>
          <w:sz w:val="24"/>
          <w:szCs w:val="24"/>
        </w:rPr>
        <w:lastRenderedPageBreak/>
        <w:t xml:space="preserve">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303251044"/>
      <w:bookmarkStart w:id="613" w:name="_Toc472411820"/>
      <w:bookmarkStart w:id="61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12"/>
      <w:bookmarkEnd w:id="61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1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1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1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1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1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1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18" w:name="_Ref465670219"/>
      <w:bookmarkStart w:id="619" w:name="_Toc468441704"/>
      <w:bookmarkStart w:id="620" w:name="_Toc472411821"/>
      <w:bookmarkStart w:id="621" w:name="_Ref303683929"/>
      <w:r w:rsidRPr="004A1A68">
        <w:rPr>
          <w:bCs w:val="0"/>
        </w:rPr>
        <w:t>Антидемпинговые меры</w:t>
      </w:r>
      <w:bookmarkEnd w:id="618"/>
      <w:bookmarkEnd w:id="619"/>
      <w:bookmarkEnd w:id="62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152F2A">
        <w:fldChar w:fldCharType="begin"/>
      </w:r>
      <w:r w:rsidR="00152F2A">
        <w:instrText xml:space="preserve"> REF _Ref468456963 \r \h  \* MERGEFORMAT </w:instrText>
      </w:r>
      <w:r w:rsidR="00152F2A">
        <w:fldChar w:fldCharType="separate"/>
      </w:r>
      <w:r w:rsidR="00991C07" w:rsidRPr="00991C07">
        <w:rPr>
          <w:rFonts w:eastAsia="Times New Roman,Italic"/>
          <w:iCs/>
          <w:sz w:val="24"/>
          <w:szCs w:val="24"/>
        </w:rPr>
        <w:t>3.3.7</w:t>
      </w:r>
      <w:r w:rsidR="00152F2A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2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2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lastRenderedPageBreak/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152F2A">
        <w:fldChar w:fldCharType="begin"/>
      </w:r>
      <w:r w:rsidR="00152F2A">
        <w:instrText xml:space="preserve"> REF _Ref465675151 \r \h  \* MERGEFORMAT </w:instrText>
      </w:r>
      <w:r w:rsidR="00152F2A">
        <w:fldChar w:fldCharType="separate"/>
      </w:r>
      <w:r w:rsidR="00991C07" w:rsidRPr="00B32CC3">
        <w:rPr>
          <w:bCs/>
          <w:sz w:val="24"/>
          <w:szCs w:val="24"/>
        </w:rPr>
        <w:t>3.11.2</w:t>
      </w:r>
      <w:r w:rsidR="00152F2A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152F2A">
        <w:fldChar w:fldCharType="begin"/>
      </w:r>
      <w:r w:rsidR="00152F2A">
        <w:instrText xml:space="preserve"> REF _Ref468457053 \r \h  \* MERGEFORMAT </w:instrText>
      </w:r>
      <w:r w:rsidR="00152F2A">
        <w:fldChar w:fldCharType="separate"/>
      </w:r>
      <w:r w:rsidR="00991C07">
        <w:rPr>
          <w:sz w:val="24"/>
          <w:szCs w:val="24"/>
        </w:rPr>
        <w:t>3.6.2.5</w:t>
      </w:r>
      <w:r w:rsidR="00152F2A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_Ref465437572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3.13.2</w:t>
      </w:r>
      <w:r w:rsidR="00152F2A">
        <w:fldChar w:fldCharType="end"/>
      </w:r>
      <w:r w:rsidR="007929A7" w:rsidRPr="001018D6">
        <w:rPr>
          <w:sz w:val="24"/>
          <w:szCs w:val="24"/>
        </w:rPr>
        <w:t>-</w:t>
      </w:r>
      <w:r w:rsidR="00152F2A">
        <w:fldChar w:fldCharType="begin"/>
      </w:r>
      <w:r w:rsidR="00152F2A">
        <w:instrText xml:space="preserve"> REF _Ref465440181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3.13.4</w:t>
      </w:r>
      <w:r w:rsidR="00152F2A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152F2A">
        <w:fldChar w:fldCharType="begin"/>
      </w:r>
      <w:r w:rsidR="00152F2A">
        <w:instrText xml:space="preserve"> REF _Ref465437572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3.13.2</w:t>
      </w:r>
      <w:r w:rsidR="00152F2A">
        <w:fldChar w:fldCharType="end"/>
      </w:r>
      <w:r w:rsidRPr="001018D6">
        <w:rPr>
          <w:sz w:val="24"/>
          <w:szCs w:val="24"/>
        </w:rPr>
        <w:t>-</w:t>
      </w:r>
      <w:r w:rsidR="00152F2A">
        <w:fldChar w:fldCharType="begin"/>
      </w:r>
      <w:r w:rsidR="00152F2A">
        <w:instrText xml:space="preserve"> REF _Ref465440181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3.13.4</w:t>
      </w:r>
      <w:r w:rsidR="00152F2A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3" w:name="_Ref468462141"/>
      <w:bookmarkStart w:id="624" w:name="_Toc472411822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14"/>
      <w:bookmarkEnd w:id="621"/>
      <w:bookmarkEnd w:id="623"/>
      <w:bookmarkEnd w:id="624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25" w:name="_Ref294695403"/>
      <w:bookmarkStart w:id="626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</w:t>
      </w:r>
      <w:r w:rsidR="00717F60" w:rsidRPr="004A1A68">
        <w:rPr>
          <w:sz w:val="24"/>
          <w:szCs w:val="24"/>
        </w:rPr>
        <w:lastRenderedPageBreak/>
        <w:t xml:space="preserve">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25"/>
      <w:bookmarkEnd w:id="626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152F2A">
        <w:fldChar w:fldCharType="begin"/>
      </w:r>
      <w:r w:rsidR="00152F2A">
        <w:instrText xml:space="preserve"> REF _Ref465670219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3.11</w:t>
      </w:r>
      <w:r w:rsidR="00152F2A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52F2A">
        <w:fldChar w:fldCharType="begin"/>
      </w:r>
      <w:r w:rsidR="00152F2A">
        <w:instrText xml:space="preserve"> REF _Ref465437572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3.13.2</w:t>
      </w:r>
      <w:r w:rsidR="00152F2A">
        <w:fldChar w:fldCharType="end"/>
      </w:r>
      <w:r w:rsidRPr="001018D6">
        <w:rPr>
          <w:sz w:val="24"/>
          <w:szCs w:val="24"/>
        </w:rPr>
        <w:t>-</w:t>
      </w:r>
      <w:r w:rsidR="00152F2A">
        <w:fldChar w:fldCharType="begin"/>
      </w:r>
      <w:r w:rsidR="00152F2A">
        <w:instrText xml:space="preserve"> REF _Ref465440181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3.13.4</w:t>
      </w:r>
      <w:r w:rsidR="00152F2A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27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27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152F2A">
        <w:fldChar w:fldCharType="begin"/>
      </w:r>
      <w:r w:rsidR="00152F2A">
        <w:instrText xml:space="preserve"> REF _Ref294695546 \r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 xml:space="preserve"> 1.2.6 </w:t>
      </w:r>
      <w:r w:rsidR="00152F2A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_Ref294695403 \n \h  \* MERGEFORMAT </w:instrText>
      </w:r>
      <w:r w:rsidR="00152F2A">
        <w:fldChar w:fldCharType="separate"/>
      </w:r>
      <w:r w:rsidR="00991C07" w:rsidRPr="00991C07">
        <w:rPr>
          <w:bCs w:val="0"/>
          <w:sz w:val="24"/>
          <w:szCs w:val="24"/>
        </w:rPr>
        <w:t>3.12.3</w:t>
      </w:r>
      <w:r w:rsidR="00152F2A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A65BA5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A65BA5">
        <w:fldChar w:fldCharType="separate"/>
      </w:r>
      <w:r w:rsidR="00991C07">
        <w:rPr>
          <w:bCs w:val="0"/>
          <w:sz w:val="24"/>
          <w:szCs w:val="24"/>
        </w:rPr>
        <w:t>3.13</w:t>
      </w:r>
      <w:r w:rsidR="00A65BA5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A1A68">
        <w:rPr>
          <w:bCs w:val="0"/>
          <w:sz w:val="24"/>
          <w:szCs w:val="24"/>
        </w:rPr>
        <w:t>;</w:t>
      </w:r>
    </w:p>
    <w:p w:rsidR="009B44CF" w:rsidRPr="004A1A68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отказался от представления документов, подтверждающих его полномочия</w:t>
      </w:r>
      <w:r w:rsidR="00AC327A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>на поставку продукции</w:t>
      </w:r>
      <w:r w:rsidR="00AC327A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>от производител</w:t>
      </w:r>
      <w:proofErr w:type="gramStart"/>
      <w:r w:rsidRPr="004A1A68">
        <w:rPr>
          <w:sz w:val="24"/>
          <w:szCs w:val="24"/>
        </w:rPr>
        <w:t>я(</w:t>
      </w:r>
      <w:proofErr w:type="gramEnd"/>
      <w:r w:rsidRPr="004A1A68">
        <w:rPr>
          <w:sz w:val="24"/>
          <w:szCs w:val="24"/>
        </w:rPr>
        <w:t>ей) данной</w:t>
      </w:r>
      <w:r w:rsidR="00AC327A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продукции (п. </w:t>
      </w:r>
      <w:r w:rsidR="00152F2A">
        <w:fldChar w:fldCharType="begin"/>
      </w:r>
      <w:r w:rsidR="00152F2A">
        <w:instrText xml:space="preserve"> REF _Ref466909528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3.3.8.9</w:t>
      </w:r>
      <w:r w:rsidR="00152F2A">
        <w:fldChar w:fldCharType="end"/>
      </w:r>
      <w:r w:rsidRPr="004A1A68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28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_Ref305979053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3.12.5</w:t>
      </w:r>
      <w:r w:rsidR="00152F2A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2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2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30" w:name="_Toc181693189"/>
      <w:bookmarkStart w:id="631" w:name="_Ref190680463"/>
      <w:bookmarkStart w:id="632" w:name="_Ref306140410"/>
      <w:bookmarkStart w:id="633" w:name="_Ref306142159"/>
      <w:bookmarkStart w:id="634" w:name="_Ref468200380"/>
      <w:bookmarkStart w:id="635" w:name="_Ref468200508"/>
      <w:bookmarkStart w:id="636" w:name="_Ref303102866"/>
      <w:bookmarkStart w:id="637" w:name="_Toc305835589"/>
      <w:bookmarkStart w:id="638" w:name="_Ref303683952"/>
      <w:bookmarkStart w:id="639" w:name="__RefNumPara__840_922829174"/>
      <w:bookmarkEnd w:id="62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52F2A">
        <w:fldChar w:fldCharType="begin"/>
      </w:r>
      <w:r w:rsidR="00152F2A">
        <w:instrText xml:space="preserve"> REF _Ref471821960 \r \h  \* MERGEFORMAT </w:instrText>
      </w:r>
      <w:r w:rsidR="00152F2A">
        <w:fldChar w:fldCharType="separate"/>
      </w:r>
      <w:r w:rsidR="00991C07" w:rsidRPr="001018D6">
        <w:rPr>
          <w:sz w:val="24"/>
          <w:szCs w:val="24"/>
        </w:rPr>
        <w:t>3.8</w:t>
      </w:r>
      <w:r w:rsidR="00152F2A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</w:t>
      </w:r>
      <w:r w:rsidRPr="001018D6">
        <w:rPr>
          <w:sz w:val="24"/>
          <w:szCs w:val="24"/>
        </w:rPr>
        <w:lastRenderedPageBreak/>
        <w:t xml:space="preserve">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40" w:name="_Toc472411823"/>
      <w:bookmarkStart w:id="641" w:name="_Ref472412218"/>
      <w:bookmarkStart w:id="642" w:name="_Ref472412231"/>
      <w:bookmarkStart w:id="643" w:name="_Ref47241224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30"/>
      <w:bookmarkEnd w:id="631"/>
      <w:bookmarkEnd w:id="632"/>
      <w:bookmarkEnd w:id="633"/>
      <w:bookmarkEnd w:id="634"/>
      <w:bookmarkEnd w:id="635"/>
      <w:bookmarkEnd w:id="640"/>
      <w:bookmarkEnd w:id="641"/>
      <w:bookmarkEnd w:id="642"/>
      <w:bookmarkEnd w:id="643"/>
      <w:r w:rsidRPr="001018D6">
        <w:t xml:space="preserve"> </w:t>
      </w:r>
      <w:bookmarkEnd w:id="636"/>
      <w:bookmarkEnd w:id="63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_Ref440272931 \r \h  \* MERGEFORMAT </w:instrText>
      </w:r>
      <w:r w:rsidR="00152F2A">
        <w:fldChar w:fldCharType="separate"/>
      </w:r>
      <w:r w:rsidR="00991C07">
        <w:t>2</w:t>
      </w:r>
      <w:r w:rsidR="00152F2A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152F2A">
        <w:fldChar w:fldCharType="begin"/>
      </w:r>
      <w:r w:rsidR="00152F2A">
        <w:instrText xml:space="preserve"> REF _Ref465437572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3.13.2</w:t>
      </w:r>
      <w:r w:rsidR="00152F2A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4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4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152F2A">
        <w:fldChar w:fldCharType="begin"/>
      </w:r>
      <w:r w:rsidR="00152F2A">
        <w:instrText xml:space="preserve"> REF _Ref468973820 \r \h  \* MERGEFORMAT </w:instrText>
      </w:r>
      <w:r w:rsidR="00152F2A">
        <w:fldChar w:fldCharType="separate"/>
      </w:r>
      <w:r w:rsidR="00991C07">
        <w:rPr>
          <w:sz w:val="24"/>
          <w:szCs w:val="24"/>
        </w:rPr>
        <w:t>3.3.14.4.4</w:t>
      </w:r>
      <w:r w:rsidR="00152F2A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_Ref440272931 \r \h  \* MERGEFORMAT </w:instrText>
      </w:r>
      <w:r w:rsidR="00152F2A">
        <w:fldChar w:fldCharType="separate"/>
      </w:r>
      <w:r w:rsidR="00991C07">
        <w:t>2</w:t>
      </w:r>
      <w:r w:rsidR="00152F2A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152F2A">
        <w:fldChar w:fldCharType="begin"/>
      </w:r>
      <w:r w:rsidR="00152F2A">
        <w:instrText xml:space="preserve"> REF _Ref465437572 \r \h  \* MERGEFORMAT </w:instrText>
      </w:r>
      <w:r w:rsidR="00152F2A">
        <w:fldChar w:fldCharType="separate"/>
      </w:r>
      <w:r w:rsidR="00991C07">
        <w:rPr>
          <w:sz w:val="24"/>
          <w:szCs w:val="24"/>
        </w:rPr>
        <w:t>3.13.2</w:t>
      </w:r>
      <w:r w:rsidR="00152F2A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_Ref468462141 \r \h  \* MERGEFORMAT </w:instrText>
      </w:r>
      <w:r w:rsidR="00152F2A">
        <w:fldChar w:fldCharType="separate"/>
      </w:r>
      <w:r w:rsidR="00991C07">
        <w:rPr>
          <w:sz w:val="24"/>
          <w:szCs w:val="24"/>
        </w:rPr>
        <w:t>3.12</w:t>
      </w:r>
      <w:r w:rsidR="00152F2A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4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_Ref468462243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3.12.6</w:t>
      </w:r>
      <w:r w:rsidR="00152F2A">
        <w:fldChar w:fldCharType="end"/>
      </w:r>
      <w:r w:rsidRPr="004A1A68">
        <w:rPr>
          <w:sz w:val="24"/>
          <w:szCs w:val="24"/>
        </w:rPr>
        <w:t>.</w:t>
      </w:r>
      <w:bookmarkEnd w:id="64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46" w:name="_Ref303694483"/>
      <w:bookmarkStart w:id="647" w:name="_Toc305835590"/>
      <w:bookmarkStart w:id="648" w:name="_Ref306140451"/>
      <w:bookmarkStart w:id="649" w:name="_Toc472411824"/>
      <w:r w:rsidRPr="004A1A68">
        <w:t xml:space="preserve">Уведомление о результатах </w:t>
      </w:r>
      <w:bookmarkEnd w:id="646"/>
      <w:bookmarkEnd w:id="647"/>
      <w:r w:rsidRPr="004A1A68">
        <w:t>запроса предложений</w:t>
      </w:r>
      <w:bookmarkEnd w:id="648"/>
      <w:bookmarkEnd w:id="649"/>
    </w:p>
    <w:bookmarkEnd w:id="63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152F2A">
        <w:fldChar w:fldCharType="begin"/>
      </w:r>
      <w:r w:rsidR="00152F2A">
        <w:instrText xml:space="preserve"> REF _Ref191386085 \r \h  \* MERGEFORMAT </w:instrText>
      </w:r>
      <w:r w:rsidR="00152F2A">
        <w:fldChar w:fldCharType="separate"/>
      </w:r>
      <w:r w:rsidR="00991C07" w:rsidRPr="00991C07">
        <w:rPr>
          <w:iCs/>
          <w:sz w:val="24"/>
          <w:szCs w:val="24"/>
        </w:rPr>
        <w:t>1.1.1</w:t>
      </w:r>
      <w:r w:rsidR="00152F2A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AC327A">
        <w:rPr>
          <w:bCs w:val="0"/>
          <w:sz w:val="24"/>
          <w:szCs w:val="24"/>
          <w:lang w:eastAsia="ru-RU"/>
        </w:rPr>
        <w:t xml:space="preserve">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50" w:name="_Ref440270568"/>
      <w:bookmarkStart w:id="651" w:name="_Ref440274159"/>
      <w:bookmarkStart w:id="652" w:name="_Ref440292555"/>
      <w:bookmarkStart w:id="653" w:name="_Ref440292779"/>
      <w:bookmarkStart w:id="654" w:name="_Toc472411825"/>
      <w:r w:rsidRPr="00382A07">
        <w:rPr>
          <w:szCs w:val="24"/>
        </w:rPr>
        <w:lastRenderedPageBreak/>
        <w:t>Техническая часть</w:t>
      </w:r>
      <w:bookmarkEnd w:id="650"/>
      <w:bookmarkEnd w:id="651"/>
      <w:bookmarkEnd w:id="652"/>
      <w:bookmarkEnd w:id="653"/>
      <w:bookmarkEnd w:id="65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55" w:name="_Toc176064096"/>
      <w:bookmarkStart w:id="656" w:name="_Toc176338524"/>
      <w:bookmarkStart w:id="657" w:name="_Toc180399752"/>
      <w:bookmarkStart w:id="658" w:name="_Toc191205941"/>
      <w:bookmarkStart w:id="659" w:name="_Toc194315544"/>
      <w:bookmarkStart w:id="660" w:name="_Toc423421725"/>
      <w:bookmarkStart w:id="661" w:name="_Toc472411826"/>
      <w:r w:rsidRPr="00382A07">
        <w:t>Общие требования к условиям поставки продукции</w:t>
      </w:r>
      <w:bookmarkStart w:id="662" w:name="_Toc176064097"/>
      <w:bookmarkStart w:id="663" w:name="_Toc176338525"/>
      <w:bookmarkStart w:id="664" w:name="_Toc180399753"/>
      <w:bookmarkStart w:id="665" w:name="_Toc189457101"/>
      <w:bookmarkStart w:id="666" w:name="_Toc189461737"/>
      <w:bookmarkStart w:id="667" w:name="_Toc189462011"/>
      <w:bookmarkStart w:id="668" w:name="_Toc191273610"/>
      <w:bookmarkStart w:id="669" w:name="_Toc167189319"/>
      <w:bookmarkStart w:id="670" w:name="_Toc168725254"/>
      <w:bookmarkEnd w:id="655"/>
      <w:bookmarkEnd w:id="656"/>
      <w:bookmarkEnd w:id="657"/>
      <w:bookmarkEnd w:id="658"/>
      <w:bookmarkEnd w:id="659"/>
      <w:bookmarkEnd w:id="660"/>
      <w:bookmarkEnd w:id="66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08"/>
      <w:bookmarkStart w:id="672" w:name="_Toc439170656"/>
      <w:bookmarkStart w:id="673" w:name="_Toc439172758"/>
      <w:bookmarkStart w:id="674" w:name="_Toc439173202"/>
      <w:bookmarkStart w:id="675" w:name="_Toc439238196"/>
      <w:bookmarkStart w:id="676" w:name="_Toc439252748"/>
      <w:bookmarkStart w:id="677" w:name="_Toc439323606"/>
      <w:bookmarkStart w:id="678" w:name="_Toc439323722"/>
      <w:bookmarkStart w:id="679" w:name="_Toc440357120"/>
      <w:bookmarkStart w:id="680" w:name="_Toc440359675"/>
      <w:bookmarkStart w:id="681" w:name="_Toc440632139"/>
      <w:bookmarkStart w:id="682" w:name="_Toc440875960"/>
      <w:bookmarkStart w:id="683" w:name="_Toc441130988"/>
      <w:bookmarkStart w:id="684" w:name="_Toc447269803"/>
      <w:bookmarkStart w:id="685" w:name="_Toc464120625"/>
      <w:bookmarkStart w:id="686" w:name="_Toc466970545"/>
      <w:bookmarkStart w:id="687" w:name="_Toc468462459"/>
      <w:bookmarkStart w:id="688" w:name="_Toc469482052"/>
      <w:bookmarkStart w:id="689" w:name="_Toc472411827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0" w:name="_Toc439166309"/>
      <w:bookmarkStart w:id="691" w:name="_Toc439170657"/>
      <w:bookmarkStart w:id="692" w:name="_Toc439172759"/>
      <w:bookmarkStart w:id="693" w:name="_Toc439173203"/>
      <w:bookmarkStart w:id="694" w:name="_Toc439238197"/>
      <w:bookmarkStart w:id="695" w:name="_Toc439252749"/>
      <w:bookmarkStart w:id="696" w:name="_Toc439323607"/>
      <w:bookmarkStart w:id="697" w:name="_Toc439323723"/>
      <w:bookmarkStart w:id="698" w:name="_Toc440357121"/>
      <w:bookmarkStart w:id="699" w:name="_Toc440359676"/>
      <w:bookmarkStart w:id="700" w:name="_Toc440632140"/>
      <w:bookmarkStart w:id="701" w:name="_Toc440875961"/>
      <w:bookmarkStart w:id="702" w:name="_Toc441130989"/>
      <w:bookmarkStart w:id="703" w:name="_Toc447269804"/>
      <w:bookmarkStart w:id="704" w:name="_Toc464120626"/>
      <w:bookmarkStart w:id="705" w:name="_Toc466970546"/>
      <w:bookmarkStart w:id="706" w:name="_Toc468462460"/>
      <w:bookmarkStart w:id="707" w:name="_Toc469482053"/>
      <w:bookmarkStart w:id="708" w:name="_Toc472411828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2A07" w:rsidRDefault="002B5044" w:rsidP="0021751A">
      <w:pPr>
        <w:pStyle w:val="2"/>
        <w:ind w:left="1701" w:hanging="1134"/>
      </w:pPr>
      <w:bookmarkStart w:id="709" w:name="_Toc423421726"/>
      <w:bookmarkStart w:id="710" w:name="_Ref450646963"/>
      <w:bookmarkStart w:id="711" w:name="_Toc472411829"/>
      <w:r w:rsidRPr="00382A07">
        <w:t>Перечень, объемы и характеристики закупаемой продукции</w:t>
      </w:r>
      <w:bookmarkEnd w:id="662"/>
      <w:bookmarkEnd w:id="663"/>
      <w:bookmarkEnd w:id="664"/>
      <w:bookmarkEnd w:id="665"/>
      <w:bookmarkEnd w:id="666"/>
      <w:bookmarkEnd w:id="667"/>
      <w:bookmarkEnd w:id="668"/>
      <w:bookmarkEnd w:id="709"/>
      <w:bookmarkEnd w:id="710"/>
      <w:bookmarkEnd w:id="71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1"/>
      <w:bookmarkStart w:id="713" w:name="_Toc439170659"/>
      <w:bookmarkStart w:id="714" w:name="_Toc439172761"/>
      <w:bookmarkStart w:id="715" w:name="_Toc439173205"/>
      <w:bookmarkStart w:id="716" w:name="_Toc439238199"/>
      <w:bookmarkStart w:id="717" w:name="_Toc439252751"/>
      <w:bookmarkStart w:id="718" w:name="_Toc439323609"/>
      <w:bookmarkStart w:id="719" w:name="_Toc439323725"/>
      <w:bookmarkStart w:id="720" w:name="_Toc440357123"/>
      <w:bookmarkStart w:id="721" w:name="_Toc440359678"/>
      <w:bookmarkStart w:id="722" w:name="_Toc440632142"/>
      <w:bookmarkStart w:id="723" w:name="_Toc440875963"/>
      <w:bookmarkStart w:id="724" w:name="_Toc441130991"/>
      <w:bookmarkStart w:id="725" w:name="_Toc447269806"/>
      <w:bookmarkStart w:id="726" w:name="_Toc464120628"/>
      <w:bookmarkStart w:id="727" w:name="_Toc466970548"/>
      <w:bookmarkStart w:id="728" w:name="_Toc468462462"/>
      <w:bookmarkStart w:id="729" w:name="_Toc469482055"/>
      <w:bookmarkStart w:id="730" w:name="_Toc472411830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AC327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152F2A" w:rsidRPr="00AC327A">
        <w:rPr>
          <w:b w:val="0"/>
          <w:szCs w:val="24"/>
        </w:rPr>
        <w:fldChar w:fldCharType="begin"/>
      </w:r>
      <w:r w:rsidR="00152F2A" w:rsidRPr="00AC327A">
        <w:rPr>
          <w:b w:val="0"/>
          <w:szCs w:val="24"/>
        </w:rPr>
        <w:instrText xml:space="preserve"> REF _Ref440275279 \r \h  \* MERGEFORMAT </w:instrText>
      </w:r>
      <w:r w:rsidR="00152F2A" w:rsidRPr="00AC327A">
        <w:rPr>
          <w:b w:val="0"/>
          <w:szCs w:val="24"/>
        </w:rPr>
      </w:r>
      <w:r w:rsidR="00152F2A" w:rsidRPr="00AC327A">
        <w:rPr>
          <w:b w:val="0"/>
          <w:szCs w:val="24"/>
        </w:rPr>
        <w:fldChar w:fldCharType="separate"/>
      </w:r>
      <w:r w:rsidR="00991C07" w:rsidRPr="00991C07">
        <w:rPr>
          <w:b w:val="0"/>
          <w:szCs w:val="24"/>
        </w:rPr>
        <w:t>1.1.4</w:t>
      </w:r>
      <w:r w:rsidR="00152F2A" w:rsidRPr="00AC327A">
        <w:rPr>
          <w:b w:val="0"/>
          <w:szCs w:val="24"/>
        </w:rPr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2B5044" w:rsidRPr="00382A07" w:rsidRDefault="002B5044" w:rsidP="0021751A">
      <w:pPr>
        <w:pStyle w:val="2"/>
        <w:ind w:left="1701" w:hanging="1134"/>
      </w:pPr>
      <w:bookmarkStart w:id="731" w:name="_Ref194832984"/>
      <w:bookmarkStart w:id="732" w:name="_Ref197686508"/>
      <w:bookmarkStart w:id="733" w:name="_Toc423421727"/>
      <w:bookmarkStart w:id="734" w:name="_Toc472411832"/>
      <w:r w:rsidRPr="00382A07">
        <w:t>Требование к поставляемой продукции</w:t>
      </w:r>
      <w:bookmarkEnd w:id="731"/>
      <w:bookmarkEnd w:id="732"/>
      <w:bookmarkEnd w:id="733"/>
      <w:bookmarkEnd w:id="73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3"/>
      <w:bookmarkStart w:id="736" w:name="_Toc439170661"/>
      <w:bookmarkStart w:id="737" w:name="_Toc439172763"/>
      <w:bookmarkStart w:id="738" w:name="_Toc439173207"/>
      <w:bookmarkStart w:id="739" w:name="_Toc439238201"/>
      <w:bookmarkStart w:id="740" w:name="_Toc439252753"/>
      <w:bookmarkStart w:id="741" w:name="_Toc439323611"/>
      <w:bookmarkStart w:id="742" w:name="_Toc439323727"/>
      <w:bookmarkStart w:id="743" w:name="_Toc440357125"/>
      <w:bookmarkStart w:id="744" w:name="_Toc440359680"/>
      <w:bookmarkStart w:id="745" w:name="_Toc440632144"/>
      <w:bookmarkStart w:id="746" w:name="_Toc440875965"/>
      <w:bookmarkStart w:id="747" w:name="_Toc441130993"/>
      <w:bookmarkStart w:id="748" w:name="_Toc447269808"/>
      <w:bookmarkStart w:id="749" w:name="_Toc464120631"/>
      <w:bookmarkStart w:id="750" w:name="_Toc466970551"/>
      <w:bookmarkStart w:id="751" w:name="_Toc468462465"/>
      <w:bookmarkStart w:id="752" w:name="_Toc469482058"/>
      <w:bookmarkStart w:id="753" w:name="_Toc472411833"/>
      <w:bookmarkStart w:id="754" w:name="_Ref194833053"/>
      <w:bookmarkStart w:id="755" w:name="_Ref223496951"/>
      <w:bookmarkStart w:id="756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4"/>
      <w:bookmarkStart w:id="758" w:name="_Toc439170662"/>
      <w:bookmarkStart w:id="759" w:name="_Toc439172764"/>
      <w:bookmarkStart w:id="760" w:name="_Toc439173208"/>
      <w:bookmarkStart w:id="761" w:name="_Toc439238202"/>
      <w:bookmarkStart w:id="762" w:name="_Toc439252754"/>
      <w:bookmarkStart w:id="763" w:name="_Toc439323612"/>
      <w:bookmarkStart w:id="764" w:name="_Toc439323728"/>
      <w:bookmarkStart w:id="765" w:name="_Toc440357126"/>
      <w:bookmarkStart w:id="766" w:name="_Toc440359681"/>
      <w:bookmarkStart w:id="767" w:name="_Toc440632145"/>
      <w:bookmarkStart w:id="768" w:name="_Toc440875966"/>
      <w:bookmarkStart w:id="769" w:name="_Toc441130994"/>
      <w:bookmarkStart w:id="770" w:name="_Toc447269809"/>
      <w:bookmarkStart w:id="771" w:name="_Toc464120632"/>
      <w:bookmarkStart w:id="772" w:name="_Toc466970552"/>
      <w:bookmarkStart w:id="773" w:name="_Toc468462466"/>
      <w:bookmarkStart w:id="774" w:name="_Toc469482059"/>
      <w:bookmarkStart w:id="775" w:name="_Toc472411834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247513861"/>
      <w:bookmarkStart w:id="777" w:name="_Toc423421728"/>
      <w:bookmarkStart w:id="778" w:name="_Toc472411835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54"/>
      <w:bookmarkEnd w:id="755"/>
      <w:bookmarkEnd w:id="756"/>
      <w:r w:rsidRPr="00382A07">
        <w:t>.</w:t>
      </w:r>
      <w:bookmarkEnd w:id="776"/>
      <w:bookmarkEnd w:id="777"/>
      <w:bookmarkEnd w:id="77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9" w:name="_Toc439166317"/>
      <w:bookmarkStart w:id="780" w:name="_Toc439170665"/>
      <w:bookmarkStart w:id="781" w:name="_Toc439172767"/>
      <w:bookmarkStart w:id="782" w:name="_Toc439173211"/>
      <w:bookmarkStart w:id="783" w:name="_Toc439238205"/>
      <w:bookmarkStart w:id="784" w:name="_Toc439252756"/>
      <w:bookmarkStart w:id="785" w:name="_Toc439323614"/>
      <w:bookmarkStart w:id="786" w:name="_Toc439323730"/>
      <w:bookmarkStart w:id="787" w:name="_Ref440292618"/>
      <w:bookmarkStart w:id="788" w:name="_Toc440357128"/>
      <w:bookmarkStart w:id="789" w:name="_Toc440359683"/>
      <w:bookmarkStart w:id="790" w:name="_Toc440632147"/>
      <w:bookmarkStart w:id="791" w:name="_Toc440875968"/>
      <w:bookmarkStart w:id="792" w:name="_Toc441130996"/>
      <w:bookmarkStart w:id="793" w:name="_Toc447269811"/>
      <w:bookmarkStart w:id="794" w:name="_Toc464120634"/>
      <w:bookmarkStart w:id="795" w:name="_Toc466970554"/>
      <w:bookmarkStart w:id="796" w:name="_Toc468462468"/>
      <w:bookmarkStart w:id="797" w:name="_Toc469482061"/>
      <w:bookmarkStart w:id="798" w:name="_Toc472411836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оборудования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5.3</w:t>
      </w:r>
      <w:r w:rsidR="00152F2A">
        <w:fldChar w:fldCharType="end"/>
      </w:r>
      <w:r w:rsidRPr="00382A07">
        <w:rPr>
          <w:b w:val="0"/>
          <w:szCs w:val="24"/>
        </w:rPr>
        <w:t>).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9" w:name="_Toc439166318"/>
      <w:bookmarkStart w:id="800" w:name="_Toc439170666"/>
      <w:bookmarkStart w:id="801" w:name="_Toc439172768"/>
      <w:bookmarkStart w:id="802" w:name="_Toc439173212"/>
      <w:bookmarkStart w:id="803" w:name="_Toc439238206"/>
      <w:bookmarkStart w:id="804" w:name="_Toc439252757"/>
      <w:bookmarkStart w:id="805" w:name="_Toc439323615"/>
      <w:bookmarkStart w:id="806" w:name="_Toc439323731"/>
      <w:bookmarkStart w:id="807" w:name="_Toc440357129"/>
      <w:bookmarkStart w:id="808" w:name="_Toc440359684"/>
      <w:bookmarkStart w:id="809" w:name="_Toc440632148"/>
      <w:bookmarkStart w:id="810" w:name="_Toc440875969"/>
      <w:bookmarkStart w:id="811" w:name="_Toc441130997"/>
      <w:bookmarkStart w:id="812" w:name="_Toc447269812"/>
      <w:bookmarkStart w:id="813" w:name="_Toc464120635"/>
      <w:bookmarkStart w:id="814" w:name="_Toc466970555"/>
      <w:bookmarkStart w:id="815" w:name="_Toc468462469"/>
      <w:bookmarkStart w:id="816" w:name="_Toc469482062"/>
      <w:bookmarkStart w:id="817" w:name="_Toc472411837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b w:val="0"/>
          <w:szCs w:val="24"/>
        </w:rPr>
        <w:t>5.3</w:t>
      </w:r>
      <w:r w:rsidR="00152F2A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</w:p>
    <w:p w:rsidR="00464832" w:rsidRPr="00382A07" w:rsidRDefault="00464832" w:rsidP="00464832">
      <w:pPr>
        <w:pStyle w:val="2"/>
        <w:ind w:left="1701" w:hanging="1134"/>
      </w:pPr>
      <w:bookmarkStart w:id="818" w:name="_Toc248219573"/>
      <w:bookmarkStart w:id="819" w:name="_Toc256099315"/>
      <w:bookmarkStart w:id="820" w:name="_Toc423421664"/>
      <w:bookmarkStart w:id="821" w:name="_Toc472411838"/>
      <w:bookmarkEnd w:id="669"/>
      <w:bookmarkEnd w:id="670"/>
      <w:r w:rsidRPr="00382A07">
        <w:t>Иные требования</w:t>
      </w:r>
      <w:bookmarkEnd w:id="818"/>
      <w:bookmarkEnd w:id="819"/>
      <w:bookmarkEnd w:id="820"/>
      <w:bookmarkEnd w:id="82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22" w:name="_Toc464120637"/>
      <w:bookmarkStart w:id="823" w:name="_Toc466970557"/>
      <w:bookmarkStart w:id="824" w:name="_Toc468462471"/>
      <w:bookmarkStart w:id="825" w:name="_Toc469482064"/>
      <w:bookmarkStart w:id="826" w:name="_Toc472411839"/>
      <w:bookmarkStart w:id="82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22"/>
      <w:bookmarkEnd w:id="823"/>
      <w:bookmarkEnd w:id="824"/>
      <w:bookmarkEnd w:id="825"/>
      <w:bookmarkEnd w:id="82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28" w:name="_Toc464120638"/>
      <w:bookmarkStart w:id="829" w:name="_Toc466970558"/>
      <w:bookmarkStart w:id="830" w:name="_Toc468462472"/>
      <w:bookmarkStart w:id="831" w:name="_Toc469482065"/>
      <w:bookmarkStart w:id="832" w:name="_Toc472411840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27"/>
      <w:bookmarkEnd w:id="828"/>
      <w:bookmarkEnd w:id="829"/>
      <w:bookmarkEnd w:id="830"/>
      <w:bookmarkEnd w:id="831"/>
      <w:bookmarkEnd w:id="832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33" w:name="_Toc461808930"/>
      <w:bookmarkStart w:id="834" w:name="_Toc472411841"/>
      <w:r w:rsidRPr="00382A07">
        <w:t>Альтернативные предложения</w:t>
      </w:r>
      <w:bookmarkStart w:id="835" w:name="_Ref56252639"/>
      <w:bookmarkEnd w:id="833"/>
      <w:bookmarkEnd w:id="834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36" w:name="_Toc461808802"/>
      <w:bookmarkStart w:id="837" w:name="_Toc461808931"/>
      <w:bookmarkStart w:id="838" w:name="_Toc464120640"/>
      <w:bookmarkStart w:id="839" w:name="_Toc466970560"/>
      <w:bookmarkStart w:id="840" w:name="_Toc468462474"/>
      <w:bookmarkStart w:id="841" w:name="_Toc469482067"/>
      <w:bookmarkStart w:id="842" w:name="_Toc472411842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3" w:name="_Ref440270602"/>
      <w:bookmarkStart w:id="844" w:name="_Toc472411843"/>
      <w:bookmarkEnd w:id="5"/>
      <w:bookmarkEnd w:id="63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43"/>
      <w:bookmarkEnd w:id="844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45" w:name="_Ref55336310"/>
      <w:bookmarkStart w:id="846" w:name="_Toc57314672"/>
      <w:bookmarkStart w:id="847" w:name="_Toc69728986"/>
      <w:bookmarkStart w:id="848" w:name="_Toc98253919"/>
      <w:bookmarkStart w:id="849" w:name="_Toc165173847"/>
      <w:bookmarkStart w:id="850" w:name="_Toc423423667"/>
      <w:bookmarkStart w:id="851" w:name="_Toc472411844"/>
      <w:r w:rsidRPr="00382A07">
        <w:t xml:space="preserve">Письмо о подаче оферты </w:t>
      </w:r>
      <w:bookmarkStart w:id="852" w:name="_Ref22846535"/>
      <w:r w:rsidRPr="00382A07">
        <w:t>(</w:t>
      </w:r>
      <w:bookmarkEnd w:id="852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382A07" w:rsidRDefault="004F4D80" w:rsidP="004F4D80">
      <w:pPr>
        <w:pStyle w:val="3"/>
        <w:rPr>
          <w:szCs w:val="24"/>
        </w:rPr>
      </w:pPr>
      <w:bookmarkStart w:id="853" w:name="_Toc98253920"/>
      <w:bookmarkStart w:id="854" w:name="_Toc157248174"/>
      <w:bookmarkStart w:id="855" w:name="_Toc157496543"/>
      <w:bookmarkStart w:id="856" w:name="_Toc158206082"/>
      <w:bookmarkStart w:id="857" w:name="_Toc164057767"/>
      <w:bookmarkStart w:id="858" w:name="_Toc164137117"/>
      <w:bookmarkStart w:id="859" w:name="_Toc164161277"/>
      <w:bookmarkStart w:id="860" w:name="_Toc165173848"/>
      <w:bookmarkStart w:id="861" w:name="_Toc439170673"/>
      <w:bookmarkStart w:id="862" w:name="_Toc439172775"/>
      <w:bookmarkStart w:id="863" w:name="_Toc439173219"/>
      <w:bookmarkStart w:id="864" w:name="_Toc439238213"/>
      <w:bookmarkStart w:id="865" w:name="_Toc440357133"/>
      <w:bookmarkStart w:id="866" w:name="_Toc440359688"/>
      <w:bookmarkStart w:id="867" w:name="_Toc447269817"/>
      <w:bookmarkStart w:id="868" w:name="_Toc464120643"/>
      <w:bookmarkStart w:id="869" w:name="_Toc466970563"/>
      <w:bookmarkStart w:id="870" w:name="_Toc472411845"/>
      <w:r w:rsidRPr="00382A07">
        <w:rPr>
          <w:szCs w:val="24"/>
        </w:rPr>
        <w:t>Форма письма о подаче оферты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73320F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  <w:r w:rsidR="0073320F">
        <w:rPr>
          <w:sz w:val="24"/>
          <w:szCs w:val="24"/>
        </w:rPr>
        <w:t xml:space="preserve"> </w:t>
      </w:r>
      <w:r w:rsidR="0073320F" w:rsidRPr="0073320F">
        <w:rPr>
          <w:b/>
          <w:i/>
          <w:sz w:val="24"/>
          <w:szCs w:val="24"/>
        </w:rPr>
        <w:t>приборы приемно-контрольные GSM сигнализации для нужд ПАО «МРСК Центра» (филиала «Смоленскэнерго</w:t>
      </w:r>
      <w:r w:rsidR="0073320F" w:rsidRPr="0073320F">
        <w:rPr>
          <w:b/>
          <w:sz w:val="24"/>
          <w:szCs w:val="24"/>
        </w:rPr>
        <w:t>»)</w:t>
      </w:r>
      <w:r w:rsidR="0073320F" w:rsidRPr="0073320F">
        <w:rPr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  <w:proofErr w:type="gramEnd"/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BE10EB">
        <w:trPr>
          <w:trHeight w:val="56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BE10EB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</w:t>
            </w:r>
            <w:r w:rsidR="00BE10EB">
              <w:t xml:space="preserve"> </w:t>
            </w:r>
            <w:r w:rsidRPr="00382A07">
              <w:t>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BE10EB">
        <w:trPr>
          <w:trHeight w:val="56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BE10EB">
        <w:trPr>
          <w:trHeight w:val="56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73320F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AC327A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</w:t>
            </w:r>
            <w:r w:rsidR="00AC327A">
              <w:rPr>
                <w:sz w:val="24"/>
                <w:szCs w:val="24"/>
              </w:rPr>
              <w:t xml:space="preserve"> </w:t>
            </w:r>
            <w:r w:rsidRPr="00382A07">
              <w:rPr>
                <w:sz w:val="24"/>
                <w:szCs w:val="24"/>
              </w:rPr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2" w:name="_Toc98253921"/>
      <w:bookmarkStart w:id="873" w:name="_Toc157248175"/>
      <w:bookmarkStart w:id="874" w:name="_Toc157496544"/>
      <w:bookmarkStart w:id="875" w:name="_Toc158206083"/>
      <w:bookmarkStart w:id="876" w:name="_Toc164057768"/>
      <w:bookmarkStart w:id="877" w:name="_Toc164137118"/>
      <w:bookmarkStart w:id="878" w:name="_Toc164161278"/>
      <w:bookmarkStart w:id="87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80" w:name="_Toc439170674"/>
      <w:bookmarkStart w:id="881" w:name="_Toc439172776"/>
      <w:bookmarkStart w:id="882" w:name="_Toc439173220"/>
      <w:bookmarkStart w:id="883" w:name="_Toc439238214"/>
      <w:bookmarkStart w:id="884" w:name="_Toc439252762"/>
      <w:bookmarkStart w:id="885" w:name="_Toc439323736"/>
      <w:bookmarkStart w:id="886" w:name="_Toc440357134"/>
      <w:bookmarkStart w:id="887" w:name="_Toc440359689"/>
      <w:bookmarkStart w:id="888" w:name="_Toc440632153"/>
      <w:bookmarkStart w:id="889" w:name="_Toc440875973"/>
      <w:bookmarkStart w:id="890" w:name="_Toc441131001"/>
      <w:bookmarkStart w:id="891" w:name="_Toc447269818"/>
      <w:bookmarkStart w:id="892" w:name="_Toc464120644"/>
      <w:bookmarkStart w:id="893" w:name="_Toc466970564"/>
      <w:bookmarkStart w:id="894" w:name="_Toc472411846"/>
      <w:r w:rsidRPr="00382A07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52F2A">
        <w:fldChar w:fldCharType="begin"/>
      </w:r>
      <w:r w:rsidR="00152F2A">
        <w:instrText xml:space="preserve"> REF _Ref306008743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3.3.4</w:t>
      </w:r>
      <w:r w:rsidR="00152F2A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52F2A">
        <w:fldChar w:fldCharType="begin"/>
      </w:r>
      <w:r w:rsidR="00152F2A">
        <w:instrText xml:space="preserve"> REF _Ref55279015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3.3.1.6</w:t>
      </w:r>
      <w:r w:rsidR="00152F2A">
        <w:fldChar w:fldCharType="end"/>
      </w:r>
      <w:r w:rsidRPr="00382A07">
        <w:rPr>
          <w:sz w:val="24"/>
          <w:szCs w:val="24"/>
        </w:rPr>
        <w:t xml:space="preserve"> и </w:t>
      </w:r>
      <w:r w:rsidR="00152F2A">
        <w:fldChar w:fldCharType="begin"/>
      </w:r>
      <w:r w:rsidR="00152F2A">
        <w:instrText xml:space="preserve"> REF _Ref195087786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3.3.1.7</w:t>
      </w:r>
      <w:r w:rsidR="00152F2A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57135"/>
      <w:bookmarkStart w:id="903" w:name="_Toc440359690"/>
      <w:bookmarkStart w:id="904" w:name="_Toc472411847"/>
      <w:r w:rsidRPr="00382A07"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57136"/>
      <w:bookmarkStart w:id="909" w:name="_Toc440359691"/>
      <w:bookmarkStart w:id="910" w:name="_Toc440632155"/>
      <w:bookmarkStart w:id="911" w:name="_Toc440875975"/>
      <w:bookmarkStart w:id="912" w:name="_Toc441131003"/>
      <w:bookmarkStart w:id="913" w:name="_Toc447269820"/>
      <w:bookmarkStart w:id="914" w:name="_Toc464120646"/>
      <w:bookmarkStart w:id="915" w:name="_Toc466970566"/>
      <w:bookmarkStart w:id="916" w:name="_Toc472411848"/>
      <w:r w:rsidRPr="00382A07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proofErr w:type="gramStart"/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73320F" w:rsidRPr="0073320F">
        <w:t>открытого запроса предложений на право заключения Договора на поставку приборов приемно-контрольные GSM сигнализации для нужд ПАО «МРСК Центра» (филиала «Смоленскэнерго»)</w:t>
      </w:r>
      <w:r w:rsidRPr="00382A07">
        <w:t>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7" w:name="_Toc423423668"/>
      <w:bookmarkStart w:id="918" w:name="_Ref440271072"/>
      <w:bookmarkStart w:id="919" w:name="_Ref440273986"/>
      <w:bookmarkStart w:id="920" w:name="_Ref440274337"/>
      <w:bookmarkStart w:id="921" w:name="_Ref440274913"/>
      <w:bookmarkStart w:id="922" w:name="_Ref440284918"/>
      <w:bookmarkStart w:id="923" w:name="_Toc472411849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95"/>
      <w:bookmarkEnd w:id="896"/>
      <w:bookmarkEnd w:id="897"/>
      <w:bookmarkEnd w:id="898"/>
      <w:bookmarkEnd w:id="899"/>
      <w:bookmarkEnd w:id="900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Style w:val="3"/>
        <w:rPr>
          <w:szCs w:val="24"/>
        </w:rPr>
      </w:pPr>
      <w:bookmarkStart w:id="924" w:name="_Toc98253923"/>
      <w:bookmarkStart w:id="925" w:name="_Toc157248177"/>
      <w:bookmarkStart w:id="926" w:name="_Toc157496546"/>
      <w:bookmarkStart w:id="927" w:name="_Toc158206085"/>
      <w:bookmarkStart w:id="928" w:name="_Toc164057770"/>
      <w:bookmarkStart w:id="929" w:name="_Toc164137120"/>
      <w:bookmarkStart w:id="930" w:name="_Toc164161280"/>
      <w:bookmarkStart w:id="931" w:name="_Toc165173851"/>
      <w:bookmarkStart w:id="932" w:name="_Ref264038986"/>
      <w:bookmarkStart w:id="933" w:name="_Ref264359294"/>
      <w:bookmarkStart w:id="934" w:name="_Toc439170676"/>
      <w:bookmarkStart w:id="935" w:name="_Toc439172778"/>
      <w:bookmarkStart w:id="936" w:name="_Toc439173222"/>
      <w:bookmarkStart w:id="937" w:name="_Toc439238218"/>
      <w:bookmarkStart w:id="938" w:name="_Toc439252766"/>
      <w:bookmarkStart w:id="939" w:name="_Toc439323740"/>
      <w:bookmarkStart w:id="940" w:name="_Toc440357138"/>
      <w:bookmarkStart w:id="941" w:name="_Toc440359693"/>
      <w:bookmarkStart w:id="942" w:name="_Toc440632157"/>
      <w:bookmarkStart w:id="943" w:name="_Toc440875977"/>
      <w:bookmarkStart w:id="944" w:name="_Toc441131005"/>
      <w:bookmarkStart w:id="945" w:name="_Toc447269822"/>
      <w:bookmarkStart w:id="946" w:name="_Toc464120648"/>
      <w:bookmarkStart w:id="947" w:name="_Toc466970568"/>
      <w:bookmarkStart w:id="948" w:name="_Toc468462482"/>
      <w:bookmarkStart w:id="949" w:name="_Toc469482075"/>
      <w:bookmarkStart w:id="950" w:name="_Toc472411850"/>
      <w:r w:rsidRPr="00382A07">
        <w:rPr>
          <w:szCs w:val="24"/>
        </w:rPr>
        <w:t xml:space="preserve">Форма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492C8B" w:rsidRPr="00382A07">
        <w:rPr>
          <w:szCs w:val="24"/>
        </w:rPr>
        <w:t>Сводной таблицы стоимости</w:t>
      </w:r>
      <w:bookmarkEnd w:id="938"/>
      <w:bookmarkEnd w:id="939"/>
      <w:bookmarkEnd w:id="940"/>
      <w:bookmarkEnd w:id="941"/>
      <w:bookmarkEnd w:id="942"/>
      <w:bookmarkEnd w:id="943"/>
      <w:r w:rsidR="00F04258" w:rsidRPr="00382A07">
        <w:rPr>
          <w:bCs w:val="0"/>
          <w:szCs w:val="24"/>
        </w:rPr>
        <w:t xml:space="preserve"> поставок</w:t>
      </w:r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BE10EB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BE10EB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BE10EB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BE10EB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BE10EB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BE10EB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BE10EB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BE10EB" w:rsidP="00BE10E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51" w:name="_Toc176765534"/>
      <w:bookmarkStart w:id="952" w:name="_Toc198979983"/>
      <w:bookmarkStart w:id="953" w:name="_Toc217466315"/>
      <w:bookmarkStart w:id="954" w:name="_Toc217702856"/>
      <w:bookmarkStart w:id="955" w:name="_Toc233601974"/>
      <w:bookmarkStart w:id="956" w:name="_Toc263343460"/>
      <w:r w:rsidRPr="00382A07">
        <w:rPr>
          <w:b w:val="0"/>
          <w:szCs w:val="24"/>
        </w:rPr>
        <w:br w:type="page"/>
      </w:r>
      <w:bookmarkStart w:id="957" w:name="_Toc439170677"/>
      <w:bookmarkStart w:id="958" w:name="_Toc439172779"/>
      <w:bookmarkStart w:id="959" w:name="_Toc439173223"/>
      <w:bookmarkStart w:id="960" w:name="_Toc439238219"/>
      <w:bookmarkStart w:id="961" w:name="_Toc439252767"/>
      <w:bookmarkStart w:id="962" w:name="_Toc439323741"/>
      <w:bookmarkStart w:id="963" w:name="_Toc440357139"/>
      <w:bookmarkStart w:id="964" w:name="_Toc440359694"/>
      <w:bookmarkStart w:id="965" w:name="_Toc440632158"/>
      <w:bookmarkStart w:id="966" w:name="_Toc440875978"/>
      <w:bookmarkStart w:id="967" w:name="_Toc441131006"/>
      <w:bookmarkStart w:id="968" w:name="_Toc447269823"/>
      <w:bookmarkStart w:id="969" w:name="_Toc464120649"/>
      <w:bookmarkStart w:id="970" w:name="_Toc466970569"/>
      <w:bookmarkStart w:id="971" w:name="_Toc468462483"/>
      <w:bookmarkStart w:id="972" w:name="_Toc469482076"/>
      <w:bookmarkStart w:id="973" w:name="_Toc472411851"/>
      <w:r w:rsidRPr="00382A07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 задания (п. </w:t>
      </w:r>
      <w:r w:rsidR="00152F2A">
        <w:fldChar w:fldCharType="begin"/>
      </w:r>
      <w:r w:rsidR="00152F2A">
        <w:instrText xml:space="preserve"> REF _Ref450646963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4.2</w:t>
      </w:r>
      <w:r w:rsidR="00152F2A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152F2A">
        <w:fldChar w:fldCharType="begin"/>
      </w:r>
      <w:r w:rsidR="00152F2A">
        <w:instrText xml:space="preserve"> REF _Ref86826666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5.3</w:t>
      </w:r>
      <w:r w:rsidR="00152F2A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>Цена единицы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_Ref440292752 \r \h  \* MERGEFORMAT </w:instrText>
      </w:r>
      <w:r w:rsidR="00152F2A">
        <w:fldChar w:fldCharType="separate"/>
      </w:r>
      <w:r w:rsidR="00991C07" w:rsidRPr="001018D6">
        <w:t>2</w:t>
      </w:r>
      <w:r w:rsidR="00152F2A">
        <w:fldChar w:fldCharType="end"/>
      </w:r>
      <w:r w:rsidRPr="001018D6">
        <w:rPr>
          <w:sz w:val="24"/>
          <w:szCs w:val="24"/>
        </w:rPr>
        <w:t xml:space="preserve"> и </w:t>
      </w:r>
      <w:r w:rsidR="00152F2A">
        <w:fldChar w:fldCharType="begin"/>
      </w:r>
      <w:r w:rsidR="00152F2A">
        <w:instrText xml:space="preserve"> REF _Ref440292779 \r \h  \* MERGEFORMAT </w:instrText>
      </w:r>
      <w:r w:rsidR="00152F2A">
        <w:fldChar w:fldCharType="separate"/>
      </w:r>
      <w:r w:rsidR="00991C07" w:rsidRPr="001018D6">
        <w:t>4</w:t>
      </w:r>
      <w:r w:rsidR="00152F2A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152F2A">
        <w:fldChar w:fldCharType="begin"/>
      </w:r>
      <w:r w:rsidR="00152F2A">
        <w:instrText xml:space="preserve"> REF _Ref440271072 \r \h  \* MERGEFORMAT </w:instrText>
      </w:r>
      <w:r w:rsidR="00152F2A">
        <w:fldChar w:fldCharType="separate"/>
      </w:r>
      <w:r w:rsidR="00991C07" w:rsidRPr="001018D6">
        <w:rPr>
          <w:bCs w:val="0"/>
          <w:sz w:val="24"/>
          <w:szCs w:val="24"/>
        </w:rPr>
        <w:t>5.2</w:t>
      </w:r>
      <w:r w:rsidR="00152F2A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Ref86826666"/>
      <w:bookmarkStart w:id="975" w:name="_Toc90385112"/>
      <w:bookmarkStart w:id="976" w:name="_Toc98253925"/>
      <w:bookmarkStart w:id="977" w:name="_Toc165173853"/>
      <w:bookmarkStart w:id="978" w:name="_Toc423423669"/>
      <w:bookmarkStart w:id="979" w:name="_Toc472411852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0385113"/>
      <w:bookmarkStart w:id="981" w:name="_Toc98253926"/>
      <w:bookmarkStart w:id="982" w:name="_Toc157248180"/>
      <w:bookmarkStart w:id="983" w:name="_Toc157496549"/>
      <w:bookmarkStart w:id="984" w:name="_Toc158206088"/>
      <w:bookmarkStart w:id="985" w:name="_Toc164057773"/>
      <w:bookmarkStart w:id="986" w:name="_Toc164137123"/>
      <w:bookmarkStart w:id="987" w:name="_Toc164161283"/>
      <w:bookmarkStart w:id="988" w:name="_Toc165173854"/>
      <w:bookmarkStart w:id="989" w:name="_Ref193690005"/>
      <w:bookmarkStart w:id="990" w:name="_Toc439170679"/>
      <w:bookmarkStart w:id="991" w:name="_Toc439172781"/>
      <w:bookmarkStart w:id="992" w:name="_Toc439173225"/>
      <w:bookmarkStart w:id="993" w:name="_Toc439238221"/>
      <w:bookmarkStart w:id="994" w:name="_Toc439252769"/>
      <w:bookmarkStart w:id="995" w:name="_Toc439323743"/>
      <w:bookmarkStart w:id="996" w:name="_Toc440357141"/>
      <w:bookmarkStart w:id="997" w:name="_Toc440359696"/>
      <w:bookmarkStart w:id="998" w:name="_Toc440632160"/>
      <w:bookmarkStart w:id="999" w:name="_Toc440875980"/>
      <w:bookmarkStart w:id="1000" w:name="_Toc441131008"/>
      <w:bookmarkStart w:id="1001" w:name="_Toc447269825"/>
      <w:bookmarkStart w:id="1002" w:name="_Toc464120651"/>
      <w:bookmarkStart w:id="1003" w:name="_Toc466970571"/>
      <w:bookmarkStart w:id="1004" w:name="_Toc468462485"/>
      <w:bookmarkStart w:id="1005" w:name="_Toc469482078"/>
      <w:bookmarkStart w:id="1006" w:name="_Toc472411853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r w:rsidRPr="00382A07">
        <w:rPr>
          <w:szCs w:val="24"/>
        </w:rPr>
        <w:t>технического предложения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7" w:name="_Ref55335818"/>
      <w:bookmarkStart w:id="1008" w:name="_Ref55336334"/>
      <w:bookmarkStart w:id="1009" w:name="_Toc57314673"/>
      <w:bookmarkStart w:id="1010" w:name="_Toc69728987"/>
      <w:bookmarkStart w:id="1011" w:name="_Toc98253928"/>
      <w:bookmarkStart w:id="1012" w:name="_Toc165173856"/>
      <w:bookmarkStart w:id="1013" w:name="_Ref194749150"/>
      <w:bookmarkStart w:id="1014" w:name="_Ref194750368"/>
      <w:bookmarkStart w:id="1015" w:name="_Ref89649494"/>
      <w:bookmarkStart w:id="101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FA3443" w:rsidRDefault="00FA3443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4D80" w:rsidRPr="00382A07" w:rsidRDefault="004F4D80" w:rsidP="00C236C0">
      <w:pPr>
        <w:pStyle w:val="3"/>
        <w:rPr>
          <w:szCs w:val="24"/>
        </w:rPr>
      </w:pPr>
      <w:bookmarkStart w:id="1017" w:name="_Toc176765537"/>
      <w:bookmarkStart w:id="1018" w:name="_Toc198979986"/>
      <w:bookmarkStart w:id="1019" w:name="_Toc217466321"/>
      <w:bookmarkStart w:id="1020" w:name="_Toc217702859"/>
      <w:bookmarkStart w:id="1021" w:name="_Toc233601977"/>
      <w:bookmarkStart w:id="1022" w:name="_Toc263343463"/>
      <w:bookmarkStart w:id="1023" w:name="_Toc439170680"/>
      <w:bookmarkStart w:id="1024" w:name="_Toc439172782"/>
      <w:bookmarkStart w:id="1025" w:name="_Toc439173226"/>
      <w:bookmarkStart w:id="1026" w:name="_Toc439238222"/>
      <w:bookmarkStart w:id="1027" w:name="_Toc439252770"/>
      <w:bookmarkStart w:id="1028" w:name="_Toc439323744"/>
      <w:bookmarkStart w:id="1029" w:name="_Toc440357142"/>
      <w:bookmarkStart w:id="1030" w:name="_Toc440359697"/>
      <w:bookmarkStart w:id="1031" w:name="_Toc440632161"/>
      <w:bookmarkStart w:id="1032" w:name="_Toc440875981"/>
      <w:bookmarkStart w:id="1033" w:name="_Toc441131009"/>
      <w:bookmarkStart w:id="1034" w:name="_Toc447269826"/>
      <w:bookmarkStart w:id="1035" w:name="_Toc464120652"/>
      <w:bookmarkStart w:id="1036" w:name="_Toc466970572"/>
      <w:bookmarkStart w:id="1037" w:name="_Toc468462486"/>
      <w:bookmarkStart w:id="1038" w:name="_Toc469482079"/>
      <w:bookmarkStart w:id="1039" w:name="_Toc472411854"/>
      <w:r w:rsidRPr="00382A07">
        <w:rPr>
          <w:szCs w:val="24"/>
        </w:rPr>
        <w:lastRenderedPageBreak/>
        <w:t>Инструкции по заполнению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52F2A">
        <w:fldChar w:fldCharType="begin"/>
      </w:r>
      <w:r w:rsidR="00152F2A">
        <w:instrText xml:space="preserve"> REF _Ref440292555 \r \h  \* MERGEFORMAT </w:instrText>
      </w:r>
      <w:r w:rsidR="00152F2A">
        <w:fldChar w:fldCharType="separate"/>
      </w:r>
      <w:r w:rsidR="00991C07">
        <w:t>4</w:t>
      </w:r>
      <w:r w:rsidR="00152F2A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52F2A">
        <w:fldChar w:fldCharType="begin"/>
      </w:r>
      <w:r w:rsidR="00152F2A">
        <w:instrText xml:space="preserve"> REF _Ref440271182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3.3.1.9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52F2A">
        <w:fldChar w:fldCharType="begin"/>
      </w:r>
      <w:r w:rsidR="00152F2A">
        <w:instrText xml:space="preserve"> REF _Ref440292618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4.4.1</w:t>
      </w:r>
      <w:r w:rsidR="00152F2A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4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1" w:name="_Toc423423670"/>
      <w:bookmarkStart w:id="1042" w:name="_Ref440271036"/>
      <w:bookmarkStart w:id="1043" w:name="_Ref440274366"/>
      <w:bookmarkStart w:id="1044" w:name="_Ref440274902"/>
      <w:bookmarkStart w:id="1045" w:name="_Ref440284947"/>
      <w:bookmarkStart w:id="1046" w:name="_Toc472411855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40"/>
      <w:bookmarkEnd w:id="1041"/>
      <w:bookmarkEnd w:id="1042"/>
      <w:bookmarkEnd w:id="1043"/>
      <w:bookmarkEnd w:id="1044"/>
      <w:bookmarkEnd w:id="1045"/>
      <w:bookmarkEnd w:id="1046"/>
    </w:p>
    <w:p w:rsidR="004F4D80" w:rsidRPr="00382A07" w:rsidRDefault="004F4D80" w:rsidP="004F4D80">
      <w:pPr>
        <w:pStyle w:val="3"/>
        <w:rPr>
          <w:szCs w:val="24"/>
        </w:rPr>
      </w:pPr>
      <w:bookmarkStart w:id="1047" w:name="_Toc98253929"/>
      <w:bookmarkStart w:id="1048" w:name="_Toc157248183"/>
      <w:bookmarkStart w:id="1049" w:name="_Toc157496552"/>
      <w:bookmarkStart w:id="1050" w:name="_Toc158206091"/>
      <w:bookmarkStart w:id="1051" w:name="_Toc164057776"/>
      <w:bookmarkStart w:id="1052" w:name="_Toc164137126"/>
      <w:bookmarkStart w:id="1053" w:name="_Toc164161286"/>
      <w:bookmarkStart w:id="1054" w:name="_Toc165173857"/>
      <w:bookmarkStart w:id="1055" w:name="_Toc439170682"/>
      <w:bookmarkStart w:id="1056" w:name="_Toc439172784"/>
      <w:bookmarkStart w:id="1057" w:name="_Toc439173228"/>
      <w:bookmarkStart w:id="1058" w:name="_Toc439238224"/>
      <w:bookmarkStart w:id="1059" w:name="_Toc439252772"/>
      <w:bookmarkStart w:id="1060" w:name="_Toc439323746"/>
      <w:bookmarkStart w:id="1061" w:name="_Toc440357144"/>
      <w:bookmarkStart w:id="1062" w:name="_Toc440359699"/>
      <w:bookmarkStart w:id="1063" w:name="_Toc440632163"/>
      <w:bookmarkStart w:id="1064" w:name="_Toc440875983"/>
      <w:bookmarkStart w:id="1065" w:name="_Toc441131011"/>
      <w:bookmarkStart w:id="1066" w:name="_Toc447269828"/>
      <w:bookmarkStart w:id="1067" w:name="_Toc464120654"/>
      <w:bookmarkStart w:id="1068" w:name="_Toc466970574"/>
      <w:bookmarkStart w:id="1069" w:name="_Toc468462488"/>
      <w:bookmarkStart w:id="1070" w:name="_Toc469482081"/>
      <w:bookmarkStart w:id="1071" w:name="_Toc472411856"/>
      <w:r w:rsidRPr="00382A07">
        <w:rPr>
          <w:szCs w:val="24"/>
        </w:rPr>
        <w:t xml:space="preserve">Форма </w:t>
      </w:r>
      <w:bookmarkEnd w:id="1047"/>
      <w:r w:rsidRPr="00382A07">
        <w:rPr>
          <w:szCs w:val="24"/>
        </w:rPr>
        <w:t xml:space="preserve">графика 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r w:rsidR="00512B0F" w:rsidRPr="00382A07">
        <w:rPr>
          <w:szCs w:val="24"/>
        </w:rPr>
        <w:t>выполнения поставок</w:t>
      </w:r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72" w:name="_Toc171070556"/>
      <w:bookmarkStart w:id="1073" w:name="_Toc98253927"/>
      <w:bookmarkStart w:id="1074" w:name="_Toc176605808"/>
      <w:bookmarkStart w:id="1075" w:name="_Toc176611017"/>
      <w:bookmarkStart w:id="1076" w:name="_Toc176611073"/>
      <w:bookmarkStart w:id="1077" w:name="_Toc176668676"/>
      <w:bookmarkStart w:id="1078" w:name="_Toc176684336"/>
      <w:bookmarkStart w:id="1079" w:name="_Toc176746279"/>
      <w:bookmarkStart w:id="1080" w:name="_Toc176747346"/>
      <w:bookmarkStart w:id="1081" w:name="_Toc198979988"/>
      <w:bookmarkStart w:id="1082" w:name="_Toc217466324"/>
      <w:bookmarkStart w:id="1083" w:name="_Toc217702862"/>
      <w:bookmarkStart w:id="1084" w:name="_Toc233601980"/>
      <w:bookmarkStart w:id="1085" w:name="_Toc263343466"/>
      <w:r w:rsidRPr="00382A07">
        <w:rPr>
          <w:b w:val="0"/>
          <w:szCs w:val="24"/>
        </w:rPr>
        <w:br w:type="page"/>
      </w:r>
      <w:bookmarkStart w:id="1086" w:name="_Toc439170683"/>
      <w:bookmarkStart w:id="1087" w:name="_Toc439172785"/>
      <w:bookmarkStart w:id="1088" w:name="_Toc439173229"/>
      <w:bookmarkStart w:id="1089" w:name="_Toc439238225"/>
      <w:bookmarkStart w:id="1090" w:name="_Toc439252773"/>
      <w:bookmarkStart w:id="1091" w:name="_Toc439323747"/>
      <w:bookmarkStart w:id="1092" w:name="_Toc440357145"/>
      <w:bookmarkStart w:id="1093" w:name="_Toc440359700"/>
      <w:bookmarkStart w:id="1094" w:name="_Toc440632164"/>
      <w:bookmarkStart w:id="1095" w:name="_Toc440875984"/>
      <w:bookmarkStart w:id="1096" w:name="_Toc441131012"/>
      <w:bookmarkStart w:id="1097" w:name="_Toc447269829"/>
      <w:bookmarkStart w:id="1098" w:name="_Toc464120655"/>
      <w:bookmarkStart w:id="1099" w:name="_Toc466970575"/>
      <w:bookmarkStart w:id="1100" w:name="_Toc468462489"/>
      <w:bookmarkStart w:id="1101" w:name="_Toc469482082"/>
      <w:bookmarkStart w:id="1102" w:name="_Toc472411857"/>
      <w:r w:rsidRPr="00382A07">
        <w:rPr>
          <w:szCs w:val="24"/>
        </w:rPr>
        <w:lastRenderedPageBreak/>
        <w:t>Инструкции по заполнению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_Ref440273986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5.2</w:t>
      </w:r>
      <w:r w:rsidR="00152F2A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3" w:name="_Hlt22846931"/>
      <w:bookmarkStart w:id="1104" w:name="_Ref93264992"/>
      <w:bookmarkStart w:id="1105" w:name="_Ref93265116"/>
      <w:bookmarkStart w:id="1106" w:name="_Toc98253933"/>
      <w:bookmarkStart w:id="1107" w:name="_Toc165173859"/>
      <w:bookmarkStart w:id="1108" w:name="_Toc423423671"/>
      <w:bookmarkStart w:id="1109" w:name="_Toc472411858"/>
      <w:bookmarkEnd w:id="1103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15"/>
      <w:bookmarkEnd w:id="1016"/>
      <w:bookmarkEnd w:id="1104"/>
      <w:bookmarkEnd w:id="1105"/>
      <w:bookmarkEnd w:id="1106"/>
      <w:bookmarkEnd w:id="1107"/>
      <w:bookmarkEnd w:id="1108"/>
      <w:bookmarkEnd w:id="1109"/>
    </w:p>
    <w:p w:rsidR="004F4D80" w:rsidRPr="00382A07" w:rsidRDefault="004F4D80" w:rsidP="004F4D80">
      <w:pPr>
        <w:pStyle w:val="3"/>
        <w:rPr>
          <w:szCs w:val="24"/>
        </w:rPr>
      </w:pPr>
      <w:bookmarkStart w:id="1110" w:name="_Toc439170685"/>
      <w:bookmarkStart w:id="1111" w:name="_Toc439172787"/>
      <w:bookmarkStart w:id="1112" w:name="_Toc439173231"/>
      <w:bookmarkStart w:id="1113" w:name="_Toc439238227"/>
      <w:bookmarkStart w:id="1114" w:name="_Toc439252775"/>
      <w:bookmarkStart w:id="1115" w:name="_Toc439323749"/>
      <w:bookmarkStart w:id="1116" w:name="_Toc440357147"/>
      <w:bookmarkStart w:id="1117" w:name="_Toc440359702"/>
      <w:bookmarkStart w:id="1118" w:name="_Toc440632166"/>
      <w:bookmarkStart w:id="1119" w:name="_Toc440875986"/>
      <w:bookmarkStart w:id="1120" w:name="_Toc441131014"/>
      <w:bookmarkStart w:id="1121" w:name="_Toc447269831"/>
      <w:bookmarkStart w:id="1122" w:name="_Toc464120657"/>
      <w:bookmarkStart w:id="1123" w:name="_Toc466970577"/>
      <w:bookmarkStart w:id="1124" w:name="_Toc468462491"/>
      <w:bookmarkStart w:id="1125" w:name="_Toc469482084"/>
      <w:bookmarkStart w:id="1126" w:name="_Toc472411859"/>
      <w:bookmarkStart w:id="1127" w:name="_Toc157248186"/>
      <w:bookmarkStart w:id="1128" w:name="_Toc157496555"/>
      <w:bookmarkStart w:id="1129" w:name="_Toc158206094"/>
      <w:bookmarkStart w:id="1130" w:name="_Toc164057779"/>
      <w:bookmarkStart w:id="1131" w:name="_Toc164137129"/>
      <w:bookmarkStart w:id="1132" w:name="_Toc164161289"/>
      <w:bookmarkStart w:id="1133" w:name="_Toc165173860"/>
      <w:r w:rsidRPr="00382A07">
        <w:rPr>
          <w:szCs w:val="24"/>
        </w:rPr>
        <w:t>Форма Протокола разногласий к проекту Договора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Pr="00382A07">
        <w:rPr>
          <w:szCs w:val="24"/>
        </w:rPr>
        <w:t xml:space="preserve"> </w:t>
      </w:r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152F2A">
              <w:fldChar w:fldCharType="begin"/>
            </w:r>
            <w:r w:rsidR="00152F2A">
              <w:instrText xml:space="preserve"> REF _Ref440272931 \r \h  \* MERGEFORMAT </w:instrText>
            </w:r>
            <w:r w:rsidR="00152F2A">
              <w:fldChar w:fldCharType="separate"/>
            </w:r>
            <w:r w:rsidR="00991C07">
              <w:t>2</w:t>
            </w:r>
            <w:r w:rsidR="00152F2A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152F2A">
              <w:fldChar w:fldCharType="begin"/>
            </w:r>
            <w:r w:rsidR="00152F2A">
              <w:instrText xml:space="preserve"> REF _Ref440272931 \r \h  \* MERGEFORMAT </w:instrText>
            </w:r>
            <w:r w:rsidR="00152F2A">
              <w:fldChar w:fldCharType="separate"/>
            </w:r>
            <w:r w:rsidR="00991C07">
              <w:t>2</w:t>
            </w:r>
            <w:r w:rsidR="00152F2A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34" w:name="_Toc439170686"/>
      <w:bookmarkStart w:id="1135" w:name="_Toc439172788"/>
      <w:bookmarkStart w:id="1136" w:name="_Toc439173232"/>
      <w:bookmarkStart w:id="1137" w:name="_Toc439238228"/>
      <w:bookmarkStart w:id="1138" w:name="_Toc439252776"/>
      <w:bookmarkStart w:id="1139" w:name="_Toc439323750"/>
      <w:bookmarkStart w:id="1140" w:name="_Toc440357148"/>
      <w:bookmarkStart w:id="1141" w:name="_Toc440359703"/>
      <w:bookmarkStart w:id="1142" w:name="_Toc440632167"/>
      <w:bookmarkStart w:id="1143" w:name="_Toc440875987"/>
      <w:bookmarkStart w:id="1144" w:name="_Toc441131015"/>
      <w:bookmarkStart w:id="1145" w:name="_Toc447269832"/>
      <w:bookmarkStart w:id="1146" w:name="_Toc464120658"/>
      <w:bookmarkStart w:id="1147" w:name="_Toc466970578"/>
      <w:bookmarkStart w:id="1148" w:name="_Toc468462492"/>
      <w:bookmarkStart w:id="1149" w:name="_Toc469482085"/>
      <w:bookmarkStart w:id="1150" w:name="_Toc472411860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52F2A">
        <w:fldChar w:fldCharType="begin"/>
      </w:r>
      <w:r w:rsidR="00152F2A">
        <w:instrText xml:space="preserve"> REF _Ref440274025 \r \h  \* MERGEFORMAT </w:instrText>
      </w:r>
      <w:r w:rsidR="00152F2A">
        <w:fldChar w:fldCharType="separate"/>
      </w:r>
      <w:r w:rsidR="00991C07">
        <w:t>2</w:t>
      </w:r>
      <w:r w:rsidR="00152F2A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>ся в соответствии с пунктом</w:t>
      </w:r>
      <w:r w:rsidR="00152F2A">
        <w:fldChar w:fldCharType="begin"/>
      </w:r>
      <w:r w:rsidR="00152F2A">
        <w:instrText xml:space="preserve"> REF _Ref294695546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 xml:space="preserve"> 1.2.6 </w:t>
      </w:r>
      <w:r w:rsidR="00152F2A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1" w:name="_Ref55335823"/>
      <w:bookmarkStart w:id="1152" w:name="_Ref55336359"/>
      <w:bookmarkStart w:id="1153" w:name="_Toc57314675"/>
      <w:bookmarkStart w:id="1154" w:name="_Toc69728989"/>
      <w:bookmarkStart w:id="1155" w:name="_Toc98253939"/>
      <w:bookmarkStart w:id="1156" w:name="_Toc165173865"/>
      <w:bookmarkStart w:id="1157" w:name="_Toc423423672"/>
      <w:bookmarkStart w:id="1158" w:name="_Toc472411861"/>
      <w:bookmarkEnd w:id="871"/>
      <w:r w:rsidRPr="00382A07">
        <w:lastRenderedPageBreak/>
        <w:t>Анкета (форма 6)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382A07" w:rsidRDefault="004F4D80" w:rsidP="004F4D80">
      <w:pPr>
        <w:pStyle w:val="3"/>
        <w:rPr>
          <w:szCs w:val="24"/>
        </w:rPr>
      </w:pPr>
      <w:bookmarkStart w:id="1159" w:name="_Toc98253940"/>
      <w:bookmarkStart w:id="1160" w:name="_Toc157248192"/>
      <w:bookmarkStart w:id="1161" w:name="_Toc157496561"/>
      <w:bookmarkStart w:id="1162" w:name="_Toc158206100"/>
      <w:bookmarkStart w:id="1163" w:name="_Toc164057785"/>
      <w:bookmarkStart w:id="1164" w:name="_Toc164137135"/>
      <w:bookmarkStart w:id="1165" w:name="_Toc164161295"/>
      <w:bookmarkStart w:id="1166" w:name="_Toc165173866"/>
      <w:bookmarkStart w:id="1167" w:name="_Toc439170688"/>
      <w:bookmarkStart w:id="1168" w:name="_Toc439172790"/>
      <w:bookmarkStart w:id="1169" w:name="_Toc439173234"/>
      <w:bookmarkStart w:id="1170" w:name="_Toc439238230"/>
      <w:bookmarkStart w:id="1171" w:name="_Toc439252778"/>
      <w:bookmarkStart w:id="1172" w:name="_Ref440272119"/>
      <w:bookmarkStart w:id="1173" w:name="_Toc440357150"/>
      <w:bookmarkStart w:id="1174" w:name="_Toc440359705"/>
      <w:bookmarkStart w:id="1175" w:name="_Ref444164229"/>
      <w:bookmarkStart w:id="1176" w:name="_Toc447269834"/>
      <w:bookmarkStart w:id="1177" w:name="_Toc464120660"/>
      <w:bookmarkStart w:id="1178" w:name="_Toc466970580"/>
      <w:bookmarkStart w:id="1179" w:name="_Toc472411862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D75FC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D75FC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AC327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D75FC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D75FC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80" w:name="_Toc439170689"/>
            <w:bookmarkStart w:id="1181" w:name="_Toc439172791"/>
            <w:bookmarkStart w:id="1182" w:name="_Toc439173235"/>
            <w:bookmarkStart w:id="1183" w:name="_Toc439238231"/>
            <w:bookmarkStart w:id="1184" w:name="_Toc439252779"/>
            <w:bookmarkStart w:id="1185" w:name="_Ref440272147"/>
            <w:bookmarkStart w:id="1186" w:name="_Toc440357151"/>
            <w:bookmarkStart w:id="1187" w:name="_Toc440359706"/>
            <w:bookmarkStart w:id="1188" w:name="_Ref444164176"/>
            <w:bookmarkStart w:id="1189" w:name="_Ref444164241"/>
            <w:bookmarkStart w:id="1190" w:name="_Toc472411863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D75FC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D75FC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r w:rsidRPr="00382A07">
        <w:rPr>
          <w:szCs w:val="24"/>
        </w:rPr>
        <w:lastRenderedPageBreak/>
        <w:t xml:space="preserve">Форма </w:t>
      </w:r>
      <w:bookmarkEnd w:id="1180"/>
      <w:bookmarkEnd w:id="1181"/>
      <w:bookmarkEnd w:id="1182"/>
      <w:bookmarkEnd w:id="118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91" w:name="_Toc439170690"/>
      <w:bookmarkStart w:id="1192" w:name="_Toc439172792"/>
      <w:bookmarkStart w:id="1193" w:name="_Toc439173236"/>
      <w:bookmarkStart w:id="1194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95" w:name="_Toc125426243"/>
      <w:bookmarkStart w:id="1196" w:name="_Toc396984070"/>
      <w:bookmarkStart w:id="1197" w:name="_Toc423423673"/>
      <w:bookmarkStart w:id="1198" w:name="_Toc439170691"/>
      <w:bookmarkStart w:id="1199" w:name="_Toc439172793"/>
      <w:bookmarkStart w:id="1200" w:name="_Toc439173237"/>
      <w:bookmarkStart w:id="1201" w:name="_Toc439238233"/>
      <w:bookmarkStart w:id="1202" w:name="_Toc439252780"/>
      <w:bookmarkStart w:id="1203" w:name="_Toc439323754"/>
      <w:bookmarkStart w:id="1204" w:name="_Toc440357152"/>
      <w:bookmarkStart w:id="1205" w:name="_Toc440359707"/>
      <w:bookmarkStart w:id="1206" w:name="_Toc440632171"/>
      <w:bookmarkStart w:id="1207" w:name="_Toc440875991"/>
      <w:bookmarkStart w:id="1208" w:name="_Toc441131019"/>
      <w:bookmarkStart w:id="1209" w:name="_Toc447269836"/>
      <w:bookmarkEnd w:id="1191"/>
      <w:bookmarkEnd w:id="1192"/>
      <w:bookmarkEnd w:id="1193"/>
      <w:bookmarkEnd w:id="1194"/>
      <w:r w:rsidRPr="00382A07">
        <w:rPr>
          <w:sz w:val="24"/>
          <w:szCs w:val="24"/>
        </w:rPr>
        <w:t>Подтверждаем, что</w:t>
      </w:r>
      <w:r w:rsidR="00AC327A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</w:t>
      </w:r>
      <w:r w:rsidR="00AC327A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726A75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1. Адрес местонахождения (юридический адрес):</w:t>
      </w:r>
      <w:r w:rsidR="00AC327A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ИНН/КПП: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3. ОГРН: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</w:t>
      </w:r>
      <w:r w:rsidR="00AC327A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382A07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10" w:name="_Toc464120662"/>
      <w:bookmarkStart w:id="1211" w:name="_Toc466970582"/>
      <w:bookmarkStart w:id="1212" w:name="_Toc472411864"/>
      <w:r w:rsidRPr="00382A07">
        <w:rPr>
          <w:szCs w:val="24"/>
        </w:rPr>
        <w:lastRenderedPageBreak/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6D58F3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3" w:name="_Ref55336378"/>
      <w:bookmarkStart w:id="1214" w:name="_Toc57314676"/>
      <w:bookmarkStart w:id="1215" w:name="_Toc69728990"/>
      <w:bookmarkStart w:id="1216" w:name="_Toc98253942"/>
      <w:bookmarkStart w:id="1217" w:name="_Toc165173868"/>
      <w:bookmarkStart w:id="1218" w:name="_Toc423423674"/>
      <w:r w:rsidRPr="00382A07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52F2A">
        <w:fldChar w:fldCharType="begin"/>
      </w:r>
      <w:r w:rsidR="00152F2A">
        <w:instrText xml:space="preserve"> REF _Ref444164176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5.6.2</w:t>
      </w:r>
      <w:r w:rsidR="00152F2A">
        <w:fldChar w:fldCharType="end"/>
      </w:r>
      <w:r w:rsidRPr="00382A07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382A07">
        <w:rPr>
          <w:sz w:val="24"/>
          <w:szCs w:val="24"/>
        </w:rPr>
        <w:t>»).</w:t>
      </w:r>
      <w:r w:rsidR="000A545B" w:rsidRPr="00382A07">
        <w:rPr>
          <w:sz w:val="24"/>
          <w:szCs w:val="24"/>
        </w:rPr>
        <w:t xml:space="preserve"> 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382A07">
        <w:rPr>
          <w:sz w:val="24"/>
          <w:szCs w:val="24"/>
        </w:rPr>
        <w:t xml:space="preserve">, </w:t>
      </w:r>
      <w:r w:rsidR="000A545B" w:rsidRPr="00382A07">
        <w:rPr>
          <w:sz w:val="24"/>
          <w:szCs w:val="24"/>
        </w:rPr>
        <w:t xml:space="preserve">он должен предоставить </w:t>
      </w:r>
      <w:r w:rsidR="00970C8F" w:rsidRPr="00382A07">
        <w:rPr>
          <w:sz w:val="24"/>
          <w:szCs w:val="24"/>
        </w:rPr>
        <w:t>письмо</w:t>
      </w:r>
      <w:r w:rsidR="000A545B" w:rsidRPr="00382A07">
        <w:rPr>
          <w:sz w:val="24"/>
          <w:szCs w:val="24"/>
        </w:rPr>
        <w:t xml:space="preserve"> 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19" w:name="_Ref449017073"/>
      <w:bookmarkStart w:id="1220" w:name="_Toc472411865"/>
      <w:r w:rsidRPr="00382A07">
        <w:lastRenderedPageBreak/>
        <w:t>Справка о перечне и годовых объемах выполнения аналогичных договоров (форма 7)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4F4D80" w:rsidP="004F4D80">
      <w:pPr>
        <w:pStyle w:val="3"/>
        <w:rPr>
          <w:szCs w:val="24"/>
        </w:rPr>
      </w:pPr>
      <w:bookmarkStart w:id="1221" w:name="_Toc98253943"/>
      <w:bookmarkStart w:id="1222" w:name="_Toc157248195"/>
      <w:bookmarkStart w:id="1223" w:name="_Toc157496564"/>
      <w:bookmarkStart w:id="1224" w:name="_Toc158206103"/>
      <w:bookmarkStart w:id="1225" w:name="_Toc164057788"/>
      <w:bookmarkStart w:id="1226" w:name="_Toc164137138"/>
      <w:bookmarkStart w:id="1227" w:name="_Toc164161298"/>
      <w:bookmarkStart w:id="1228" w:name="_Toc165173869"/>
      <w:bookmarkStart w:id="1229" w:name="_Toc439170693"/>
      <w:bookmarkStart w:id="1230" w:name="_Toc439172795"/>
      <w:bookmarkStart w:id="1231" w:name="_Toc439173239"/>
      <w:bookmarkStart w:id="1232" w:name="_Toc439238235"/>
      <w:bookmarkStart w:id="1233" w:name="_Toc439252782"/>
      <w:bookmarkStart w:id="1234" w:name="_Toc439323756"/>
      <w:bookmarkStart w:id="1235" w:name="_Toc440357154"/>
      <w:bookmarkStart w:id="1236" w:name="_Toc440359709"/>
      <w:bookmarkStart w:id="1237" w:name="_Toc440632173"/>
      <w:bookmarkStart w:id="1238" w:name="_Toc440875993"/>
      <w:bookmarkStart w:id="1239" w:name="_Toc441131021"/>
      <w:bookmarkStart w:id="1240" w:name="_Toc447269838"/>
      <w:bookmarkStart w:id="1241" w:name="_Toc464120664"/>
      <w:bookmarkStart w:id="1242" w:name="_Toc466970584"/>
      <w:bookmarkStart w:id="1243" w:name="_Toc468462498"/>
      <w:bookmarkStart w:id="1244" w:name="_Toc469482091"/>
      <w:bookmarkStart w:id="1245" w:name="_Toc472411866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46" w:name="_Toc98253944"/>
      <w:bookmarkStart w:id="1247" w:name="_Toc157248196"/>
      <w:bookmarkStart w:id="1248" w:name="_Toc157496565"/>
      <w:bookmarkStart w:id="1249" w:name="_Toc158206104"/>
      <w:bookmarkStart w:id="1250" w:name="_Toc164057789"/>
      <w:bookmarkStart w:id="1251" w:name="_Toc164137139"/>
      <w:bookmarkStart w:id="1252" w:name="_Toc164161299"/>
      <w:bookmarkStart w:id="1253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54" w:name="_Toc439170694"/>
      <w:bookmarkStart w:id="1255" w:name="_Toc439172796"/>
      <w:bookmarkStart w:id="1256" w:name="_Toc439173240"/>
      <w:bookmarkStart w:id="1257" w:name="_Toc439238236"/>
      <w:bookmarkStart w:id="1258" w:name="_Toc439252783"/>
      <w:bookmarkStart w:id="1259" w:name="_Toc439323757"/>
      <w:bookmarkStart w:id="1260" w:name="_Toc440357155"/>
      <w:bookmarkStart w:id="1261" w:name="_Toc440359710"/>
      <w:bookmarkStart w:id="1262" w:name="_Toc440632174"/>
      <w:bookmarkStart w:id="1263" w:name="_Toc440875994"/>
      <w:bookmarkStart w:id="1264" w:name="_Toc441131022"/>
      <w:bookmarkStart w:id="1265" w:name="_Toc447269839"/>
      <w:bookmarkStart w:id="1266" w:name="_Toc464120665"/>
      <w:bookmarkStart w:id="1267" w:name="_Toc466970585"/>
      <w:bookmarkStart w:id="1268" w:name="_Toc468462499"/>
      <w:bookmarkStart w:id="1269" w:name="_Toc469482092"/>
      <w:bookmarkStart w:id="1270" w:name="_Toc472411867"/>
      <w:r w:rsidRPr="00382A07">
        <w:rPr>
          <w:szCs w:val="24"/>
        </w:rPr>
        <w:lastRenderedPageBreak/>
        <w:t>Инструкции по заполнению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52F2A">
        <w:fldChar w:fldCharType="begin"/>
      </w:r>
      <w:r w:rsidR="00152F2A">
        <w:instrText xml:space="preserve"> REF _Ref440274159 \r \h  \* MERGEFORMAT </w:instrText>
      </w:r>
      <w:r w:rsidR="00152F2A">
        <w:fldChar w:fldCharType="separate"/>
      </w:r>
      <w:r w:rsidR="00991C07">
        <w:t>4</w:t>
      </w:r>
      <w:r w:rsidR="00152F2A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Следует указать не менее </w:t>
      </w:r>
      <w:r w:rsidR="00726A75" w:rsidRPr="00382A07">
        <w:rPr>
          <w:sz w:val="24"/>
          <w:szCs w:val="24"/>
        </w:rPr>
        <w:t>одного</w:t>
      </w:r>
      <w:r w:rsidR="003D4E4C" w:rsidRPr="00382A07">
        <w:rPr>
          <w:sz w:val="24"/>
          <w:szCs w:val="24"/>
        </w:rPr>
        <w:t xml:space="preserve">, но не более десяти </w:t>
      </w:r>
      <w:r w:rsidR="00726A75" w:rsidRPr="00382A07">
        <w:rPr>
          <w:sz w:val="24"/>
          <w:szCs w:val="24"/>
        </w:rPr>
        <w:t>аналогичн</w:t>
      </w:r>
      <w:r w:rsidR="003D4E4C" w:rsidRPr="00382A07">
        <w:rPr>
          <w:sz w:val="24"/>
          <w:szCs w:val="24"/>
        </w:rPr>
        <w:t>ых</w:t>
      </w:r>
      <w:r w:rsidR="00726A75" w:rsidRPr="00382A07">
        <w:rPr>
          <w:sz w:val="24"/>
          <w:szCs w:val="24"/>
        </w:rPr>
        <w:t xml:space="preserve"> договор</w:t>
      </w:r>
      <w:r w:rsidR="003D4E4C" w:rsidRPr="00382A07">
        <w:rPr>
          <w:sz w:val="24"/>
          <w:szCs w:val="24"/>
        </w:rPr>
        <w:t>ов</w:t>
      </w:r>
      <w:r w:rsidRPr="00382A07">
        <w:rPr>
          <w:sz w:val="24"/>
          <w:szCs w:val="24"/>
        </w:rPr>
        <w:t xml:space="preserve">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1" w:name="_Ref55336398"/>
      <w:bookmarkStart w:id="1272" w:name="_Toc57314678"/>
      <w:bookmarkStart w:id="1273" w:name="_Toc69728992"/>
      <w:bookmarkStart w:id="1274" w:name="_Toc98253948"/>
      <w:bookmarkStart w:id="1275" w:name="_Toc165173874"/>
      <w:bookmarkStart w:id="1276" w:name="_Toc423423676"/>
      <w:bookmarkStart w:id="1277" w:name="_Toc472411868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382A07" w:rsidRDefault="004F4D80" w:rsidP="004F4D80">
      <w:pPr>
        <w:pStyle w:val="3"/>
        <w:rPr>
          <w:szCs w:val="24"/>
        </w:rPr>
      </w:pPr>
      <w:bookmarkStart w:id="1278" w:name="_Toc98253949"/>
      <w:bookmarkStart w:id="1279" w:name="_Toc157248201"/>
      <w:bookmarkStart w:id="1280" w:name="_Toc157496570"/>
      <w:bookmarkStart w:id="1281" w:name="_Toc158206109"/>
      <w:bookmarkStart w:id="1282" w:name="_Toc164057794"/>
      <w:bookmarkStart w:id="1283" w:name="_Toc164137144"/>
      <w:bookmarkStart w:id="1284" w:name="_Toc164161304"/>
      <w:bookmarkStart w:id="1285" w:name="_Toc165173875"/>
      <w:bookmarkStart w:id="1286" w:name="_Toc439170699"/>
      <w:bookmarkStart w:id="1287" w:name="_Toc439172801"/>
      <w:bookmarkStart w:id="1288" w:name="_Toc439173245"/>
      <w:bookmarkStart w:id="1289" w:name="_Toc439238241"/>
      <w:bookmarkStart w:id="1290" w:name="_Toc439252788"/>
      <w:bookmarkStart w:id="1291" w:name="_Toc439323762"/>
      <w:bookmarkStart w:id="1292" w:name="_Toc440357160"/>
      <w:bookmarkStart w:id="1293" w:name="_Toc440359712"/>
      <w:bookmarkStart w:id="1294" w:name="_Toc440632176"/>
      <w:bookmarkStart w:id="1295" w:name="_Toc440875996"/>
      <w:bookmarkStart w:id="1296" w:name="_Toc441131024"/>
      <w:bookmarkStart w:id="1297" w:name="_Toc447269841"/>
      <w:bookmarkStart w:id="1298" w:name="_Toc464120667"/>
      <w:bookmarkStart w:id="1299" w:name="_Toc466970587"/>
      <w:bookmarkStart w:id="1300" w:name="_Toc468462501"/>
      <w:bookmarkStart w:id="1301" w:name="_Toc469482094"/>
      <w:bookmarkStart w:id="1302" w:name="_Toc472411869"/>
      <w:r w:rsidRPr="00382A07">
        <w:rPr>
          <w:szCs w:val="24"/>
        </w:rPr>
        <w:t>Форма Справки о кадровых ресурсах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3" w:name="_Toc98253950"/>
      <w:bookmarkStart w:id="1304" w:name="_Toc157248202"/>
      <w:bookmarkStart w:id="1305" w:name="_Toc157496571"/>
      <w:bookmarkStart w:id="1306" w:name="_Toc158206110"/>
      <w:bookmarkStart w:id="1307" w:name="_Toc164057795"/>
      <w:bookmarkStart w:id="1308" w:name="_Toc164137145"/>
      <w:bookmarkStart w:id="1309" w:name="_Toc164161305"/>
      <w:bookmarkStart w:id="131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11" w:name="_Toc439170700"/>
      <w:bookmarkStart w:id="1312" w:name="_Toc439172802"/>
      <w:bookmarkStart w:id="1313" w:name="_Toc439173246"/>
      <w:bookmarkStart w:id="1314" w:name="_Toc439238242"/>
      <w:bookmarkStart w:id="1315" w:name="_Toc439252789"/>
      <w:bookmarkStart w:id="1316" w:name="_Toc439323763"/>
      <w:bookmarkStart w:id="1317" w:name="_Toc440357161"/>
      <w:bookmarkStart w:id="1318" w:name="_Toc440359713"/>
      <w:bookmarkStart w:id="1319" w:name="_Toc440632177"/>
      <w:bookmarkStart w:id="1320" w:name="_Toc440875997"/>
      <w:bookmarkStart w:id="1321" w:name="_Toc441131025"/>
      <w:bookmarkStart w:id="1322" w:name="_Toc447269842"/>
      <w:bookmarkStart w:id="1323" w:name="_Toc464120668"/>
      <w:bookmarkStart w:id="1324" w:name="_Toc466970588"/>
      <w:bookmarkStart w:id="1325" w:name="_Toc468462502"/>
      <w:bookmarkStart w:id="1326" w:name="_Toc469482095"/>
      <w:bookmarkStart w:id="1327" w:name="_Toc472411870"/>
      <w:r w:rsidRPr="00382A07">
        <w:rPr>
          <w:szCs w:val="24"/>
        </w:rPr>
        <w:lastRenderedPageBreak/>
        <w:t>Инструкции по заполнению</w:t>
      </w:r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8" w:name="_Toc165173881"/>
      <w:bookmarkStart w:id="1329" w:name="_Ref194749267"/>
      <w:bookmarkStart w:id="1330" w:name="_Toc423423677"/>
      <w:bookmarkStart w:id="1331" w:name="_Ref440271993"/>
      <w:bookmarkStart w:id="1332" w:name="_Ref440274659"/>
      <w:bookmarkStart w:id="1333" w:name="_Toc472411871"/>
      <w:bookmarkStart w:id="1334" w:name="_Ref90381523"/>
      <w:bookmarkStart w:id="1335" w:name="_Toc90385124"/>
      <w:bookmarkStart w:id="1336" w:name="_Ref96861029"/>
      <w:bookmarkStart w:id="1337" w:name="_Toc97651410"/>
      <w:bookmarkStart w:id="133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8"/>
      <w:bookmarkEnd w:id="1329"/>
      <w:bookmarkEnd w:id="1330"/>
      <w:bookmarkEnd w:id="1331"/>
      <w:bookmarkEnd w:id="1332"/>
      <w:bookmarkEnd w:id="1333"/>
    </w:p>
    <w:p w:rsidR="004F4D80" w:rsidRPr="00382A07" w:rsidRDefault="004F4D80" w:rsidP="004F4D80">
      <w:pPr>
        <w:pStyle w:val="3"/>
        <w:rPr>
          <w:szCs w:val="24"/>
        </w:rPr>
      </w:pPr>
      <w:bookmarkStart w:id="1339" w:name="_Toc97651411"/>
      <w:bookmarkStart w:id="1340" w:name="_Toc98253956"/>
      <w:bookmarkStart w:id="1341" w:name="_Toc157248208"/>
      <w:bookmarkStart w:id="1342" w:name="_Toc157496577"/>
      <w:bookmarkStart w:id="1343" w:name="_Toc158206116"/>
      <w:bookmarkStart w:id="1344" w:name="_Toc164057801"/>
      <w:bookmarkStart w:id="1345" w:name="_Toc164137151"/>
      <w:bookmarkStart w:id="1346" w:name="_Toc164161311"/>
      <w:bookmarkStart w:id="1347" w:name="_Toc165173882"/>
      <w:bookmarkStart w:id="1348" w:name="_Toc439170702"/>
      <w:bookmarkStart w:id="1349" w:name="_Toc439172804"/>
      <w:bookmarkStart w:id="1350" w:name="_Toc439173248"/>
      <w:bookmarkStart w:id="1351" w:name="_Toc439238244"/>
      <w:bookmarkStart w:id="1352" w:name="_Toc439252791"/>
      <w:bookmarkStart w:id="1353" w:name="_Toc439323765"/>
      <w:bookmarkStart w:id="1354" w:name="_Toc440357163"/>
      <w:bookmarkStart w:id="1355" w:name="_Toc440359715"/>
      <w:bookmarkStart w:id="1356" w:name="_Toc440632179"/>
      <w:bookmarkStart w:id="1357" w:name="_Toc440875999"/>
      <w:bookmarkStart w:id="1358" w:name="_Toc441131027"/>
      <w:bookmarkStart w:id="1359" w:name="_Toc447269844"/>
      <w:bookmarkStart w:id="1360" w:name="_Toc464120670"/>
      <w:bookmarkStart w:id="1361" w:name="_Toc466970590"/>
      <w:bookmarkStart w:id="1362" w:name="_Toc468462504"/>
      <w:bookmarkStart w:id="1363" w:name="_Toc469482097"/>
      <w:bookmarkStart w:id="1364" w:name="_Toc472411872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="00AC327A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>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5" w:name="_Toc97651412"/>
      <w:bookmarkStart w:id="1366" w:name="_Toc98253957"/>
      <w:bookmarkStart w:id="1367" w:name="_Toc157248209"/>
      <w:bookmarkStart w:id="1368" w:name="_Toc157496578"/>
      <w:bookmarkStart w:id="1369" w:name="_Toc158206117"/>
      <w:bookmarkStart w:id="1370" w:name="_Toc164057802"/>
      <w:bookmarkStart w:id="1371" w:name="_Toc164137152"/>
      <w:bookmarkStart w:id="1372" w:name="_Toc164161312"/>
      <w:bookmarkStart w:id="1373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74" w:name="_Toc439170703"/>
      <w:bookmarkStart w:id="1375" w:name="_Toc439172805"/>
      <w:bookmarkStart w:id="1376" w:name="_Toc439173249"/>
      <w:bookmarkStart w:id="1377" w:name="_Toc439238245"/>
      <w:bookmarkStart w:id="1378" w:name="_Toc439252792"/>
      <w:bookmarkStart w:id="1379" w:name="_Toc439323766"/>
      <w:bookmarkStart w:id="1380" w:name="_Toc440357164"/>
      <w:bookmarkStart w:id="1381" w:name="_Toc440359716"/>
      <w:bookmarkStart w:id="1382" w:name="_Toc440632180"/>
      <w:bookmarkStart w:id="1383" w:name="_Toc440876000"/>
      <w:bookmarkStart w:id="1384" w:name="_Toc441131028"/>
      <w:bookmarkStart w:id="1385" w:name="_Toc447269845"/>
      <w:bookmarkStart w:id="1386" w:name="_Toc464120671"/>
      <w:bookmarkStart w:id="1387" w:name="_Toc466970591"/>
      <w:bookmarkStart w:id="1388" w:name="_Toc468462505"/>
      <w:bookmarkStart w:id="1389" w:name="_Toc469482098"/>
      <w:bookmarkStart w:id="1390" w:name="_Toc472411873"/>
      <w:r w:rsidRPr="00382A07">
        <w:rPr>
          <w:szCs w:val="24"/>
        </w:rPr>
        <w:lastRenderedPageBreak/>
        <w:t>Инструкции по заполнению</w:t>
      </w:r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>.</w:t>
      </w:r>
      <w:r w:rsidR="00AC327A">
        <w:rPr>
          <w:sz w:val="24"/>
          <w:szCs w:val="24"/>
        </w:rPr>
        <w:t xml:space="preserve"> </w:t>
      </w:r>
      <w:r w:rsidR="004F4D80" w:rsidRPr="00382A07">
        <w:rPr>
          <w:sz w:val="24"/>
          <w:szCs w:val="24"/>
        </w:rPr>
        <w:t xml:space="preserve">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34"/>
    <w:bookmarkEnd w:id="1335"/>
    <w:bookmarkEnd w:id="1336"/>
    <w:bookmarkEnd w:id="1337"/>
    <w:bookmarkEnd w:id="133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1" w:name="_Toc318208007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92" w:name="_Toc423423680"/>
      <w:bookmarkStart w:id="1393" w:name="_Ref440272035"/>
      <w:bookmarkStart w:id="1394" w:name="_Ref440274733"/>
      <w:bookmarkStart w:id="1395" w:name="_Ref444179578"/>
      <w:bookmarkStart w:id="1396" w:name="_Toc472411874"/>
      <w:r w:rsidRPr="00382A07">
        <w:lastRenderedPageBreak/>
        <w:t xml:space="preserve">Информация о собственниках </w:t>
      </w:r>
      <w:r w:rsidR="00C236C0" w:rsidRPr="00382A07">
        <w:t>Участник</w:t>
      </w:r>
      <w:r w:rsidRPr="00382A07">
        <w:t>а (включая конечных бенефициаров) (форма 1</w:t>
      </w:r>
      <w:r w:rsidR="009B44CF" w:rsidRPr="00382A07">
        <w:t>0</w:t>
      </w:r>
      <w:r w:rsidRPr="00382A07">
        <w:t>)</w:t>
      </w:r>
      <w:bookmarkEnd w:id="1391"/>
      <w:bookmarkEnd w:id="1392"/>
      <w:bookmarkEnd w:id="1393"/>
      <w:bookmarkEnd w:id="1394"/>
      <w:bookmarkEnd w:id="1395"/>
      <w:bookmarkEnd w:id="1396"/>
    </w:p>
    <w:p w:rsidR="004F4D80" w:rsidRPr="00382A07" w:rsidRDefault="004F4D80" w:rsidP="004F4D80">
      <w:pPr>
        <w:pStyle w:val="3"/>
        <w:rPr>
          <w:szCs w:val="24"/>
        </w:rPr>
      </w:pPr>
      <w:bookmarkStart w:id="1397" w:name="_Toc343690584"/>
      <w:bookmarkStart w:id="1398" w:name="_Toc372294428"/>
      <w:bookmarkStart w:id="1399" w:name="_Toc379288896"/>
      <w:bookmarkStart w:id="1400" w:name="_Toc384734780"/>
      <w:bookmarkStart w:id="1401" w:name="_Toc396984078"/>
      <w:bookmarkStart w:id="1402" w:name="_Toc423423681"/>
      <w:bookmarkStart w:id="1403" w:name="_Toc439170710"/>
      <w:bookmarkStart w:id="1404" w:name="_Toc439172812"/>
      <w:bookmarkStart w:id="1405" w:name="_Toc439173253"/>
      <w:bookmarkStart w:id="1406" w:name="_Toc439238249"/>
      <w:bookmarkStart w:id="1407" w:name="_Toc439252796"/>
      <w:bookmarkStart w:id="1408" w:name="_Toc439323770"/>
      <w:bookmarkStart w:id="1409" w:name="_Toc440357168"/>
      <w:bookmarkStart w:id="1410" w:name="_Toc440359720"/>
      <w:bookmarkStart w:id="1411" w:name="_Toc440632184"/>
      <w:bookmarkStart w:id="1412" w:name="_Toc440876004"/>
      <w:bookmarkStart w:id="1413" w:name="_Toc441131032"/>
      <w:bookmarkStart w:id="1414" w:name="_Toc447269849"/>
      <w:bookmarkStart w:id="1415" w:name="_Toc464120675"/>
      <w:bookmarkStart w:id="1416" w:name="_Toc466970593"/>
      <w:bookmarkStart w:id="1417" w:name="_Toc468462507"/>
      <w:bookmarkStart w:id="1418" w:name="_Toc469482100"/>
      <w:bookmarkStart w:id="1419" w:name="_Toc472411875"/>
      <w:r w:rsidRPr="00382A07">
        <w:rPr>
          <w:szCs w:val="24"/>
        </w:rPr>
        <w:t xml:space="preserve">Форма информации о собственниках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 (включая конечных бенефициаров)</w:t>
      </w:r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382A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0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firstLine="0"/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</w:rPr>
      </w:pPr>
      <w:r w:rsidRPr="00382A07">
        <w:rPr>
          <w:b/>
        </w:rPr>
        <w:t xml:space="preserve">Информация о собственниках </w:t>
      </w:r>
      <w:r w:rsidR="00C236C0" w:rsidRPr="00382A07">
        <w:rPr>
          <w:b/>
        </w:rPr>
        <w:t>Участник</w:t>
      </w:r>
      <w:r w:rsidRPr="00382A07">
        <w:rPr>
          <w:b/>
        </w:rPr>
        <w:t>а (включая конечных бенефициаров)</w:t>
      </w:r>
    </w:p>
    <w:p w:rsidR="004F4D80" w:rsidRPr="00382A07" w:rsidRDefault="004F4D80" w:rsidP="004F4D80">
      <w:pPr>
        <w:spacing w:line="240" w:lineRule="auto"/>
        <w:ind w:firstLine="0"/>
      </w:pPr>
    </w:p>
    <w:p w:rsidR="004F4D80" w:rsidRPr="00382A07" w:rsidRDefault="004F4D80" w:rsidP="004F4D80">
      <w:pPr>
        <w:spacing w:line="240" w:lineRule="auto"/>
        <w:ind w:firstLine="0"/>
      </w:pPr>
      <w:r w:rsidRPr="00382A07">
        <w:t xml:space="preserve">Наименование и адрес </w:t>
      </w:r>
      <w:r w:rsidR="00C236C0" w:rsidRPr="00382A07">
        <w:t>Участник</w:t>
      </w:r>
      <w:r w:rsidRPr="00382A07">
        <w:t>а: __________________________________________</w:t>
      </w:r>
    </w:p>
    <w:p w:rsidR="004F4D80" w:rsidRPr="00382A07" w:rsidRDefault="004F4D80" w:rsidP="004F4D80">
      <w:pPr>
        <w:spacing w:line="240" w:lineRule="auto"/>
        <w:ind w:firstLine="0"/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382A07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AC327A" w:rsidP="00AC327A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Н</w:t>
            </w:r>
            <w:r w:rsidR="004F4D80" w:rsidRPr="00382A07">
              <w:rPr>
                <w:b/>
                <w:sz w:val="16"/>
                <w:szCs w:val="16"/>
              </w:rPr>
              <w:t>аименование</w:t>
            </w:r>
            <w:r>
              <w:rPr>
                <w:b/>
                <w:sz w:val="16"/>
                <w:szCs w:val="16"/>
              </w:rPr>
              <w:t xml:space="preserve"> </w:t>
            </w:r>
            <w:r w:rsidR="00C236C0" w:rsidRPr="00382A07">
              <w:rPr>
                <w:b/>
                <w:sz w:val="16"/>
                <w:szCs w:val="16"/>
              </w:rPr>
              <w:t>Участник</w:t>
            </w:r>
            <w:r w:rsidR="004F4D80" w:rsidRPr="00382A07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информация о цепочке собственников </w:t>
            </w:r>
            <w:r w:rsidR="00C236C0" w:rsidRPr="00382A07">
              <w:rPr>
                <w:b/>
                <w:bCs w:val="0"/>
                <w:sz w:val="16"/>
                <w:szCs w:val="16"/>
              </w:rPr>
              <w:t>Участник</w:t>
            </w:r>
            <w:r w:rsidRPr="00382A07">
              <w:rPr>
                <w:b/>
                <w:bCs w:val="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382A07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№ </w:t>
            </w:r>
            <w:proofErr w:type="spellStart"/>
            <w:r w:rsidRPr="00382A07">
              <w:rPr>
                <w:b/>
                <w:bCs w:val="0"/>
                <w:sz w:val="16"/>
                <w:szCs w:val="16"/>
              </w:rPr>
              <w:t>п.п</w:t>
            </w:r>
            <w:proofErr w:type="spellEnd"/>
            <w:r w:rsidRPr="00382A07">
              <w:rPr>
                <w:b/>
                <w:bCs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Наименование/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382A07">
              <w:rPr>
                <w:b/>
                <w:bCs w:val="0"/>
                <w:sz w:val="16"/>
                <w:szCs w:val="16"/>
              </w:rPr>
              <w:t>физ</w:t>
            </w:r>
            <w:proofErr w:type="gramStart"/>
            <w:r w:rsidRPr="00382A07">
              <w:rPr>
                <w:b/>
                <w:bCs w:val="0"/>
                <w:sz w:val="16"/>
                <w:szCs w:val="16"/>
              </w:rPr>
              <w:t>.л</w:t>
            </w:r>
            <w:proofErr w:type="gramEnd"/>
            <w:r w:rsidRPr="00382A07">
              <w:rPr>
                <w:b/>
                <w:bCs w:val="0"/>
                <w:sz w:val="16"/>
                <w:szCs w:val="16"/>
              </w:rPr>
              <w:t>иц</w:t>
            </w:r>
            <w:proofErr w:type="spellEnd"/>
            <w:r w:rsidRPr="00382A07">
              <w:rPr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руководитель/участник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/акционер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382A07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F4D80" w:rsidRPr="00382A07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F4D80" w:rsidRPr="00382A07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15</w:t>
            </w:r>
          </w:p>
        </w:tc>
      </w:tr>
      <w:tr w:rsidR="004F4D80" w:rsidRPr="00382A07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</w:tr>
    </w:tbl>
    <w:p w:rsidR="004F4D80" w:rsidRPr="00382A07" w:rsidRDefault="004F4D80" w:rsidP="004F4D80">
      <w:pPr>
        <w:tabs>
          <w:tab w:val="left" w:pos="4757"/>
        </w:tabs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/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4F4D80" w:rsidP="004F4D80">
      <w:pPr>
        <w:pStyle w:val="3"/>
        <w:rPr>
          <w:szCs w:val="24"/>
        </w:rPr>
      </w:pPr>
      <w:bookmarkStart w:id="1420" w:name="_Toc343690585"/>
      <w:bookmarkStart w:id="1421" w:name="_Toc372294429"/>
      <w:bookmarkStart w:id="1422" w:name="_Toc379288897"/>
      <w:bookmarkStart w:id="1423" w:name="_Toc384734781"/>
      <w:bookmarkStart w:id="1424" w:name="_Toc396984079"/>
      <w:bookmarkStart w:id="1425" w:name="_Toc423423682"/>
      <w:bookmarkStart w:id="1426" w:name="_Toc439170711"/>
      <w:bookmarkStart w:id="1427" w:name="_Toc439172813"/>
      <w:bookmarkStart w:id="1428" w:name="_Toc439173254"/>
      <w:bookmarkStart w:id="1429" w:name="_Toc439238250"/>
      <w:bookmarkStart w:id="1430" w:name="_Toc439252797"/>
      <w:bookmarkStart w:id="1431" w:name="_Toc439323771"/>
      <w:bookmarkStart w:id="1432" w:name="_Toc440357169"/>
      <w:bookmarkStart w:id="1433" w:name="_Toc440359721"/>
      <w:bookmarkStart w:id="1434" w:name="_Toc440632185"/>
      <w:bookmarkStart w:id="1435" w:name="_Toc440876005"/>
      <w:bookmarkStart w:id="1436" w:name="_Toc441131033"/>
      <w:bookmarkStart w:id="1437" w:name="_Toc447269850"/>
      <w:bookmarkStart w:id="1438" w:name="_Toc464120676"/>
      <w:bookmarkStart w:id="1439" w:name="_Toc466970594"/>
      <w:bookmarkStart w:id="1440" w:name="_Toc468462508"/>
      <w:bookmarkStart w:id="1441" w:name="_Toc469482101"/>
      <w:bookmarkStart w:id="1442" w:name="_Toc472411876"/>
      <w:r w:rsidRPr="00382A07">
        <w:rPr>
          <w:szCs w:val="24"/>
        </w:rPr>
        <w:lastRenderedPageBreak/>
        <w:t>Инструкции по заполнению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(выпиской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«руководитель/участник/акционер/бенефициар» (№14) – указывается, кем является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382A07">
        <w:rPr>
          <w:sz w:val="24"/>
          <w:szCs w:val="24"/>
        </w:rPr>
        <w:t>, АО</w:t>
      </w:r>
      <w:r w:rsidRPr="00382A07">
        <w:rPr>
          <w:sz w:val="24"/>
          <w:szCs w:val="24"/>
        </w:rPr>
        <w:t xml:space="preserve"> и </w:t>
      </w:r>
      <w:r w:rsidR="000D70B6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 xml:space="preserve">АО); </w:t>
      </w:r>
      <w:r w:rsidRPr="00382A07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382A07">
        <w:rPr>
          <w:sz w:val="24"/>
          <w:szCs w:val="24"/>
        </w:rPr>
        <w:t>гос. учреждения</w:t>
      </w:r>
      <w:proofErr w:type="gramEnd"/>
      <w:r w:rsidRPr="00382A07">
        <w:rPr>
          <w:sz w:val="24"/>
          <w:szCs w:val="24"/>
        </w:rPr>
        <w:t xml:space="preserve"> РФ, физические лица, кроме руководителей).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3" w:name="_Toc329588495"/>
      <w:r w:rsidRPr="00382A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(выписка из реестра акционеров либо решение учредителя участника общества и т.д.). </w:t>
      </w:r>
      <w:proofErr w:type="gramStart"/>
      <w:r w:rsidRPr="00382A07">
        <w:rPr>
          <w:sz w:val="24"/>
          <w:szCs w:val="24"/>
        </w:rPr>
        <w:t>Скан-копии</w:t>
      </w:r>
      <w:proofErr w:type="gramEnd"/>
      <w:r w:rsidRPr="00382A0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к </w:t>
      </w:r>
      <w:r w:rsidR="00D90031" w:rsidRPr="00382A07">
        <w:rPr>
          <w:sz w:val="24"/>
          <w:szCs w:val="24"/>
        </w:rPr>
        <w:t>настоящей Форме информации о собственниках Участника (включая конечных бенефициаров)</w:t>
      </w:r>
      <w:r w:rsidRPr="00382A07">
        <w:rPr>
          <w:sz w:val="24"/>
          <w:szCs w:val="24"/>
        </w:rPr>
        <w:t xml:space="preserve"> и войти в состав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23423683"/>
      <w:bookmarkStart w:id="1445" w:name="_Ref440272051"/>
      <w:bookmarkStart w:id="1446" w:name="_Ref440274744"/>
      <w:bookmarkStart w:id="1447" w:name="_Toc472411877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3"/>
      <w:bookmarkEnd w:id="1444"/>
      <w:bookmarkEnd w:id="1445"/>
      <w:bookmarkEnd w:id="1446"/>
      <w:bookmarkEnd w:id="1447"/>
    </w:p>
    <w:p w:rsidR="004F4D80" w:rsidRPr="00382A07" w:rsidRDefault="004F4D80" w:rsidP="004F4D80">
      <w:pPr>
        <w:pStyle w:val="3"/>
        <w:rPr>
          <w:szCs w:val="24"/>
        </w:rPr>
      </w:pPr>
      <w:bookmarkStart w:id="1448" w:name="_Toc343690587"/>
      <w:bookmarkStart w:id="1449" w:name="_Toc372294431"/>
      <w:bookmarkStart w:id="1450" w:name="_Toc379288899"/>
      <w:bookmarkStart w:id="1451" w:name="_Toc384734783"/>
      <w:bookmarkStart w:id="1452" w:name="_Toc396984081"/>
      <w:bookmarkStart w:id="1453" w:name="_Toc423423684"/>
      <w:bookmarkStart w:id="1454" w:name="_Toc439170713"/>
      <w:bookmarkStart w:id="1455" w:name="_Toc439172815"/>
      <w:bookmarkStart w:id="1456" w:name="_Toc439173256"/>
      <w:bookmarkStart w:id="1457" w:name="_Toc439238252"/>
      <w:bookmarkStart w:id="1458" w:name="_Toc439252799"/>
      <w:bookmarkStart w:id="1459" w:name="_Toc439323773"/>
      <w:bookmarkStart w:id="1460" w:name="_Toc440357171"/>
      <w:bookmarkStart w:id="1461" w:name="_Toc440359723"/>
      <w:bookmarkStart w:id="1462" w:name="_Toc440632187"/>
      <w:bookmarkStart w:id="1463" w:name="_Toc440876007"/>
      <w:bookmarkStart w:id="1464" w:name="_Toc441131035"/>
      <w:bookmarkStart w:id="1465" w:name="_Toc447269852"/>
      <w:bookmarkStart w:id="1466" w:name="_Toc464120678"/>
      <w:bookmarkStart w:id="1467" w:name="_Toc466970596"/>
      <w:bookmarkStart w:id="1468" w:name="_Toc468462510"/>
      <w:bookmarkStart w:id="1469" w:name="_Toc469482103"/>
      <w:bookmarkStart w:id="1470" w:name="_Toc472411878"/>
      <w:r w:rsidRPr="00382A07">
        <w:rPr>
          <w:szCs w:val="24"/>
        </w:rPr>
        <w:t xml:space="preserve">Форма 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r w:rsidR="000D70B6" w:rsidRPr="00382A07">
        <w:rPr>
          <w:szCs w:val="24"/>
        </w:rPr>
        <w:t>Согласия на обработку персональных данных</w:t>
      </w:r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1" w:name="_Toc439252801"/>
      <w:bookmarkStart w:id="1472" w:name="_Toc439323774"/>
      <w:bookmarkStart w:id="1473" w:name="_Toc440357172"/>
      <w:bookmarkStart w:id="1474" w:name="_Toc440359724"/>
      <w:bookmarkStart w:id="1475" w:name="_Toc440632188"/>
      <w:bookmarkStart w:id="1476" w:name="_Toc440876008"/>
      <w:bookmarkStart w:id="1477" w:name="_Toc441131036"/>
      <w:bookmarkStart w:id="1478" w:name="_Toc447269853"/>
      <w:bookmarkStart w:id="1479" w:name="_Toc464120679"/>
      <w:bookmarkStart w:id="1480" w:name="_Toc466970597"/>
      <w:bookmarkStart w:id="1481" w:name="_Toc468462511"/>
      <w:bookmarkStart w:id="1482" w:name="_Toc469482104"/>
      <w:bookmarkStart w:id="1483" w:name="_Toc472411879"/>
      <w:r w:rsidRPr="00382A07">
        <w:rPr>
          <w:szCs w:val="24"/>
        </w:rPr>
        <w:lastRenderedPageBreak/>
        <w:t>Инструкции по заполнению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84" w:name="_Toc461808970"/>
      <w:bookmarkStart w:id="1485" w:name="_Toc464120680"/>
      <w:bookmarkStart w:id="1486" w:name="_Toc466970598"/>
      <w:bookmarkStart w:id="1487" w:name="_Toc468462512"/>
      <w:bookmarkStart w:id="1488" w:name="_Toc469482105"/>
      <w:bookmarkStart w:id="1489" w:name="_Toc472411880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84"/>
      <w:bookmarkEnd w:id="1485"/>
      <w:bookmarkEnd w:id="1486"/>
      <w:bookmarkEnd w:id="1487"/>
      <w:bookmarkEnd w:id="1488"/>
      <w:bookmarkEnd w:id="148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49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491" w:name="_Toc461808972"/>
      <w:bookmarkStart w:id="1492" w:name="_Toc464120681"/>
      <w:bookmarkStart w:id="1493" w:name="_Toc466970599"/>
      <w:bookmarkStart w:id="1494" w:name="_Toc468462513"/>
      <w:bookmarkStart w:id="1495" w:name="_Toc469482106"/>
      <w:bookmarkStart w:id="1496" w:name="_Toc472411881"/>
      <w:r w:rsidRPr="00382A07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Приложении 11</w:t>
      </w:r>
      <w:r w:rsidR="004C0021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7" w:name="_Ref440272256"/>
      <w:bookmarkStart w:id="1498" w:name="_Ref440272678"/>
      <w:bookmarkStart w:id="1499" w:name="_Ref440274944"/>
      <w:bookmarkStart w:id="1500" w:name="_Toc472411882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97"/>
      <w:bookmarkEnd w:id="1498"/>
      <w:bookmarkEnd w:id="1499"/>
      <w:bookmarkEnd w:id="1500"/>
    </w:p>
    <w:p w:rsidR="007A6A39" w:rsidRPr="00382A07" w:rsidRDefault="007A6A39" w:rsidP="007A6A39">
      <w:pPr>
        <w:pStyle w:val="3"/>
        <w:rPr>
          <w:szCs w:val="24"/>
        </w:rPr>
      </w:pPr>
      <w:bookmarkStart w:id="1501" w:name="_Toc439170715"/>
      <w:bookmarkStart w:id="1502" w:name="_Toc439172817"/>
      <w:bookmarkStart w:id="1503" w:name="_Toc439173259"/>
      <w:bookmarkStart w:id="1504" w:name="_Toc439238255"/>
      <w:bookmarkStart w:id="1505" w:name="_Toc439252803"/>
      <w:bookmarkStart w:id="1506" w:name="_Toc439323776"/>
      <w:bookmarkStart w:id="1507" w:name="_Toc440357174"/>
      <w:bookmarkStart w:id="1508" w:name="_Toc440359726"/>
      <w:bookmarkStart w:id="1509" w:name="_Toc440632190"/>
      <w:bookmarkStart w:id="1510" w:name="_Toc440876010"/>
      <w:bookmarkStart w:id="1511" w:name="_Toc441131038"/>
      <w:bookmarkStart w:id="1512" w:name="_Toc447269855"/>
      <w:bookmarkStart w:id="1513" w:name="_Toc464120683"/>
      <w:bookmarkStart w:id="1514" w:name="_Toc466970601"/>
      <w:bookmarkStart w:id="1515" w:name="_Toc468462515"/>
      <w:bookmarkStart w:id="1516" w:name="_Toc469482108"/>
      <w:bookmarkStart w:id="1517" w:name="_Toc472411883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7A6A39" w:rsidRPr="0073320F" w:rsidRDefault="007A6A39" w:rsidP="00311F4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3320F">
        <w:rPr>
          <w:sz w:val="24"/>
          <w:szCs w:val="24"/>
        </w:rPr>
        <w:t xml:space="preserve">Участник, подавший Заявку на участие в </w:t>
      </w:r>
      <w:r w:rsidR="0073320F" w:rsidRPr="0073320F">
        <w:rPr>
          <w:sz w:val="24"/>
          <w:szCs w:val="24"/>
        </w:rPr>
        <w:t xml:space="preserve">открытом запросе предложений на право заключения Договора на поставку приборов приемно-контрольные GSM сигнализации для нужд ПАО «МРСК Центра» (филиала «Смоленскэнерго»), </w:t>
      </w:r>
      <w:r w:rsidRPr="0073320F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73320F">
        <w:rPr>
          <w:sz w:val="24"/>
          <w:szCs w:val="24"/>
        </w:rPr>
        <w:t>в</w:t>
      </w:r>
      <w:r w:rsidRPr="0073320F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</w:t>
      </w:r>
      <w:proofErr w:type="gramEnd"/>
      <w:r w:rsidRPr="0073320F">
        <w:rPr>
          <w:sz w:val="24"/>
          <w:szCs w:val="24"/>
        </w:rPr>
        <w:t xml:space="preserve"> 2) предоставлять достоверные и </w:t>
      </w:r>
      <w:r w:rsidR="00D4486F" w:rsidRPr="0073320F">
        <w:rPr>
          <w:sz w:val="24"/>
          <w:szCs w:val="24"/>
        </w:rPr>
        <w:t xml:space="preserve">нефальсифицированные </w:t>
      </w:r>
      <w:r w:rsidRPr="0073320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B10F18" w:rsidRPr="0073320F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73320F">
        <w:rPr>
          <w:sz w:val="24"/>
          <w:szCs w:val="24"/>
        </w:rPr>
        <w:t>; 4</w:t>
      </w:r>
      <w:r w:rsidRPr="0073320F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B10F18" w:rsidRPr="0073320F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73320F">
        <w:rPr>
          <w:sz w:val="24"/>
          <w:szCs w:val="24"/>
        </w:rPr>
        <w:t xml:space="preserve"> (</w:t>
      </w:r>
      <w:r w:rsidRPr="0073320F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3320F">
        <w:rPr>
          <w:sz w:val="24"/>
          <w:szCs w:val="24"/>
        </w:rPr>
        <w:t>)</w:t>
      </w:r>
    </w:p>
    <w:p w:rsidR="007A6A39" w:rsidRPr="0073320F" w:rsidRDefault="007A6A39" w:rsidP="00311F4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bookmarkStart w:id="1518" w:name="_GoBack"/>
      <w:proofErr w:type="gramStart"/>
      <w:r w:rsidRPr="0073320F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73320F" w:rsidRPr="0073320F">
        <w:rPr>
          <w:sz w:val="24"/>
          <w:szCs w:val="24"/>
        </w:rPr>
        <w:t xml:space="preserve">открытом запросе предложений на право заключения Договора на поставку приборов приемно-контрольные GSM сигнализации для нужд ПАО «МРСК Центра» (филиала «Смоленскэнерго»), </w:t>
      </w:r>
      <w:r w:rsidRPr="0073320F">
        <w:rPr>
          <w:sz w:val="24"/>
          <w:szCs w:val="24"/>
        </w:rPr>
        <w:t xml:space="preserve">указанные в п. 1 настоящего </w:t>
      </w:r>
      <w:bookmarkEnd w:id="1518"/>
      <w:r w:rsidRPr="0073320F">
        <w:rPr>
          <w:sz w:val="24"/>
          <w:szCs w:val="24"/>
        </w:rPr>
        <w:t>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</w:t>
      </w:r>
      <w:proofErr w:type="gramEnd"/>
      <w:r w:rsidRPr="0073320F">
        <w:rPr>
          <w:sz w:val="24"/>
          <w:szCs w:val="24"/>
        </w:rPr>
        <w:t xml:space="preserve">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</w:t>
      </w:r>
      <w:r w:rsidRPr="00B10F18">
        <w:rPr>
          <w:sz w:val="24"/>
          <w:szCs w:val="24"/>
        </w:rPr>
        <w:lastRenderedPageBreak/>
        <w:t xml:space="preserve">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B10F18">
        <w:rPr>
          <w:sz w:val="24"/>
          <w:szCs w:val="24"/>
        </w:rPr>
        <w:t>4</w:t>
      </w:r>
      <w:r w:rsidRPr="00B10F18">
        <w:rPr>
          <w:sz w:val="24"/>
          <w:szCs w:val="24"/>
        </w:rPr>
        <w:t>) предоставит финансовое обеспечение по договору (</w:t>
      </w:r>
      <w:r w:rsidRPr="00B10F1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B10F1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57175"/>
      <w:bookmarkStart w:id="1526" w:name="_Toc440359727"/>
      <w:bookmarkStart w:id="1527" w:name="_Toc440632191"/>
      <w:bookmarkStart w:id="1528" w:name="_Toc440876011"/>
      <w:bookmarkStart w:id="1529" w:name="_Toc441131039"/>
      <w:bookmarkStart w:id="1530" w:name="_Toc447269856"/>
      <w:bookmarkStart w:id="1531" w:name="_Toc464120684"/>
      <w:bookmarkStart w:id="1532" w:name="_Toc466970602"/>
      <w:bookmarkStart w:id="1533" w:name="_Toc468462516"/>
      <w:bookmarkStart w:id="1534" w:name="_Toc469482109"/>
      <w:bookmarkStart w:id="1535" w:name="_Toc472411884"/>
      <w:r w:rsidRPr="00382A07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Toc426108836"/>
      <w:bookmarkStart w:id="1537" w:name="_Ref441574460"/>
      <w:bookmarkStart w:id="1538" w:name="_Ref441574649"/>
      <w:bookmarkStart w:id="1539" w:name="_Toc441575251"/>
      <w:bookmarkStart w:id="1540" w:name="_Ref442187883"/>
      <w:bookmarkStart w:id="1541" w:name="_Ref467569419"/>
      <w:bookmarkStart w:id="1542" w:name="_Toc472411885"/>
      <w:r w:rsidRPr="00382A07">
        <w:lastRenderedPageBreak/>
        <w:t>Расписка</w:t>
      </w:r>
      <w:r w:rsidR="00AC327A">
        <w:t xml:space="preserve"> </w:t>
      </w:r>
      <w:r w:rsidRPr="00382A07">
        <w:t>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36"/>
      <w:bookmarkEnd w:id="1537"/>
      <w:bookmarkEnd w:id="1538"/>
      <w:bookmarkEnd w:id="1539"/>
      <w:bookmarkEnd w:id="1540"/>
      <w:bookmarkEnd w:id="1541"/>
      <w:bookmarkEnd w:id="1542"/>
    </w:p>
    <w:p w:rsidR="00726A75" w:rsidRPr="00382A07" w:rsidRDefault="00726A75" w:rsidP="00726A75">
      <w:pPr>
        <w:pStyle w:val="3"/>
        <w:rPr>
          <w:szCs w:val="24"/>
        </w:rPr>
      </w:pPr>
      <w:bookmarkStart w:id="1543" w:name="_Toc426108837"/>
      <w:bookmarkStart w:id="1544" w:name="_Ref441574456"/>
      <w:bookmarkStart w:id="1545" w:name="_Toc441575252"/>
      <w:bookmarkStart w:id="1546" w:name="_Toc447269864"/>
      <w:bookmarkStart w:id="1547" w:name="_Toc464120686"/>
      <w:bookmarkStart w:id="1548" w:name="_Toc466970604"/>
      <w:bookmarkStart w:id="1549" w:name="_Toc468462518"/>
      <w:bookmarkStart w:id="1550" w:name="_Toc469482111"/>
      <w:bookmarkStart w:id="1551" w:name="_Toc472411886"/>
      <w:r w:rsidRPr="00382A07">
        <w:rPr>
          <w:szCs w:val="24"/>
        </w:rPr>
        <w:t>Форма Расписки</w:t>
      </w:r>
      <w:r w:rsidR="00AC327A">
        <w:rPr>
          <w:szCs w:val="24"/>
        </w:rPr>
        <w:t xml:space="preserve"> </w:t>
      </w:r>
      <w:r w:rsidRPr="00382A07">
        <w:rPr>
          <w:szCs w:val="24"/>
        </w:rPr>
        <w:t xml:space="preserve">сдачи-приемки </w:t>
      </w:r>
      <w:bookmarkEnd w:id="1543"/>
      <w:r w:rsidRPr="00382A07">
        <w:rPr>
          <w:szCs w:val="24"/>
        </w:rPr>
        <w:t>соглашения о неустойке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</w:t>
      </w:r>
      <w:r w:rsidR="00AC327A">
        <w:rPr>
          <w:b/>
          <w:sz w:val="24"/>
          <w:szCs w:val="24"/>
        </w:rPr>
        <w:t xml:space="preserve"> </w:t>
      </w:r>
      <w:r w:rsidRPr="00382A07">
        <w:rPr>
          <w:b/>
          <w:sz w:val="24"/>
          <w:szCs w:val="24"/>
        </w:rPr>
        <w:t>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3320F" w:rsidP="00B30304">
            <w:pPr>
              <w:pStyle w:val="afd"/>
              <w:rPr>
                <w:sz w:val="24"/>
                <w:szCs w:val="24"/>
              </w:rPr>
            </w:pPr>
            <w:r w:rsidRPr="0073320F">
              <w:rPr>
                <w:sz w:val="24"/>
                <w:szCs w:val="24"/>
              </w:rPr>
              <w:t>Открытый запрос предложений на право заключения Договора на поставку приборов приемно-контрольные GSM сигнализации для нужд ПАО «МРСК Центра» (филиала «Смоленскэнерго»)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52" w:name="_Toc426108838"/>
      <w:bookmarkStart w:id="1553" w:name="_Toc441575253"/>
      <w:bookmarkStart w:id="1554" w:name="_Toc447269865"/>
      <w:bookmarkStart w:id="1555" w:name="_Toc464120687"/>
      <w:bookmarkStart w:id="1556" w:name="_Toc466970605"/>
      <w:bookmarkStart w:id="1557" w:name="_Toc468462519"/>
      <w:bookmarkStart w:id="1558" w:name="_Toc469482112"/>
      <w:bookmarkStart w:id="1559" w:name="_Toc472411887"/>
      <w:r w:rsidRPr="00382A07">
        <w:rPr>
          <w:szCs w:val="24"/>
        </w:rPr>
        <w:lastRenderedPageBreak/>
        <w:t>Инструкции по 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60" w:name="_Ref440272274"/>
      <w:bookmarkStart w:id="1561" w:name="_Ref440274756"/>
      <w:bookmarkStart w:id="1562" w:name="_Toc472411888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60"/>
      <w:bookmarkEnd w:id="1561"/>
      <w:bookmarkEnd w:id="1562"/>
    </w:p>
    <w:p w:rsidR="007857E5" w:rsidRPr="00382A07" w:rsidRDefault="007857E5" w:rsidP="007857E5">
      <w:pPr>
        <w:pStyle w:val="3"/>
        <w:rPr>
          <w:szCs w:val="24"/>
        </w:rPr>
      </w:pPr>
      <w:bookmarkStart w:id="1563" w:name="_Toc439170718"/>
      <w:bookmarkStart w:id="1564" w:name="_Toc439172820"/>
      <w:bookmarkStart w:id="1565" w:name="_Toc439173262"/>
      <w:bookmarkStart w:id="1566" w:name="_Toc439238258"/>
      <w:bookmarkStart w:id="1567" w:name="_Toc439252806"/>
      <w:bookmarkStart w:id="1568" w:name="_Toc439323779"/>
      <w:bookmarkStart w:id="1569" w:name="_Toc440357177"/>
      <w:bookmarkStart w:id="1570" w:name="_Toc440359729"/>
      <w:bookmarkStart w:id="1571" w:name="_Toc440632193"/>
      <w:bookmarkStart w:id="1572" w:name="_Toc440876013"/>
      <w:bookmarkStart w:id="1573" w:name="_Toc441131041"/>
      <w:bookmarkStart w:id="1574" w:name="_Toc447269858"/>
      <w:bookmarkStart w:id="1575" w:name="_Toc464120689"/>
      <w:bookmarkStart w:id="1576" w:name="_Toc466970607"/>
      <w:bookmarkStart w:id="1577" w:name="_Toc468462521"/>
      <w:bookmarkStart w:id="1578" w:name="_Toc469482114"/>
      <w:bookmarkStart w:id="1579" w:name="_Toc472411889"/>
      <w:r w:rsidRPr="00382A07">
        <w:rPr>
          <w:szCs w:val="24"/>
        </w:rPr>
        <w:t xml:space="preserve">Форма </w:t>
      </w:r>
      <w:bookmarkEnd w:id="1563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80" w:name="_Toc300142269"/>
      <w:bookmarkStart w:id="1581" w:name="_Toc309735391"/>
      <w:bookmarkStart w:id="158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8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81"/>
      <w:bookmarkEnd w:id="158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согласие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</w:t>
      </w:r>
      <w:r w:rsidR="00AC327A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</w:t>
      </w:r>
      <w:r w:rsidR="00AC327A">
        <w:rPr>
          <w:bCs w:val="0"/>
          <w:snapToGrid w:val="0"/>
          <w:sz w:val="24"/>
          <w:szCs w:val="24"/>
        </w:rPr>
        <w:t xml:space="preserve"> </w:t>
      </w:r>
      <w:r w:rsidRPr="00382A07">
        <w:rPr>
          <w:bCs w:val="0"/>
          <w:snapToGrid w:val="0"/>
          <w:sz w:val="24"/>
          <w:szCs w:val="24"/>
        </w:rPr>
        <w:t xml:space="preserve">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83" w:name="_Toc439170719"/>
      <w:bookmarkStart w:id="1584" w:name="_Toc439172821"/>
      <w:bookmarkStart w:id="1585" w:name="_Toc439173263"/>
      <w:bookmarkStart w:id="1586" w:name="_Toc439238259"/>
      <w:bookmarkStart w:id="1587" w:name="_Toc439252807"/>
      <w:bookmarkStart w:id="1588" w:name="_Toc439323780"/>
      <w:bookmarkStart w:id="1589" w:name="_Toc440357178"/>
      <w:bookmarkStart w:id="1590" w:name="_Toc440359730"/>
      <w:bookmarkStart w:id="1591" w:name="_Toc440632194"/>
      <w:bookmarkStart w:id="1592" w:name="_Toc440876014"/>
      <w:bookmarkStart w:id="1593" w:name="_Toc441131042"/>
      <w:bookmarkStart w:id="1594" w:name="_Toc447269859"/>
      <w:bookmarkStart w:id="1595" w:name="_Toc464120690"/>
      <w:bookmarkStart w:id="1596" w:name="_Toc466970608"/>
      <w:bookmarkStart w:id="1597" w:name="_Toc468462522"/>
      <w:bookmarkStart w:id="1598" w:name="_Toc469482115"/>
      <w:bookmarkStart w:id="1599" w:name="_Toc472411890"/>
      <w:r w:rsidRPr="00382A07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0" w:name="_Ref93268095"/>
      <w:bookmarkStart w:id="1601" w:name="_Ref93268099"/>
      <w:bookmarkStart w:id="1602" w:name="_Toc98253958"/>
      <w:bookmarkStart w:id="1603" w:name="_Toc165173884"/>
      <w:bookmarkStart w:id="1604" w:name="_Toc423423678"/>
      <w:bookmarkStart w:id="1605" w:name="_Ref440272510"/>
      <w:bookmarkStart w:id="1606" w:name="_Ref440274961"/>
      <w:bookmarkStart w:id="1607" w:name="_Toc472411891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635719" w:rsidRPr="00382A07" w:rsidRDefault="00635719" w:rsidP="00635719">
      <w:pPr>
        <w:pStyle w:val="3"/>
        <w:rPr>
          <w:szCs w:val="24"/>
        </w:rPr>
      </w:pPr>
      <w:bookmarkStart w:id="1608" w:name="_Toc90385125"/>
      <w:bookmarkStart w:id="1609" w:name="_Toc439170705"/>
      <w:bookmarkStart w:id="1610" w:name="_Toc439172807"/>
      <w:bookmarkStart w:id="1611" w:name="_Toc439173268"/>
      <w:bookmarkStart w:id="1612" w:name="_Toc439238264"/>
      <w:bookmarkStart w:id="1613" w:name="_Toc439252812"/>
      <w:bookmarkStart w:id="1614" w:name="_Toc439323785"/>
      <w:bookmarkStart w:id="1615" w:name="_Toc440357183"/>
      <w:bookmarkStart w:id="1616" w:name="_Toc440359735"/>
      <w:bookmarkStart w:id="1617" w:name="_Toc440632199"/>
      <w:bookmarkStart w:id="1618" w:name="_Toc440876016"/>
      <w:bookmarkStart w:id="1619" w:name="_Toc441131044"/>
      <w:bookmarkStart w:id="1620" w:name="_Toc447269861"/>
      <w:bookmarkStart w:id="1621" w:name="_Toc464120692"/>
      <w:bookmarkStart w:id="1622" w:name="_Toc466970610"/>
      <w:bookmarkStart w:id="1623" w:name="_Toc468462524"/>
      <w:bookmarkStart w:id="1624" w:name="_Toc469482117"/>
      <w:bookmarkStart w:id="1625" w:name="_Toc472411892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6" w:name="_Toc90385126"/>
      <w:bookmarkStart w:id="1627" w:name="_Toc98253959"/>
      <w:bookmarkStart w:id="1628" w:name="_Toc157248211"/>
      <w:bookmarkStart w:id="1629" w:name="_Toc157496580"/>
      <w:bookmarkStart w:id="1630" w:name="_Toc158206119"/>
      <w:bookmarkStart w:id="1631" w:name="_Toc164057804"/>
      <w:bookmarkStart w:id="1632" w:name="_Toc164137154"/>
      <w:bookmarkStart w:id="1633" w:name="_Toc164161314"/>
      <w:bookmarkStart w:id="1634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35" w:name="_Toc439170706"/>
      <w:bookmarkStart w:id="1636" w:name="_Toc439172808"/>
      <w:bookmarkStart w:id="1637" w:name="_Toc439173269"/>
      <w:bookmarkStart w:id="1638" w:name="_Toc439238265"/>
      <w:bookmarkStart w:id="1639" w:name="_Toc439252813"/>
      <w:bookmarkStart w:id="1640" w:name="_Toc439323786"/>
      <w:bookmarkStart w:id="1641" w:name="_Toc440357184"/>
      <w:bookmarkStart w:id="1642" w:name="_Toc440359736"/>
      <w:bookmarkStart w:id="1643" w:name="_Toc440632200"/>
      <w:bookmarkStart w:id="1644" w:name="_Toc440876017"/>
      <w:bookmarkStart w:id="1645" w:name="_Toc441131045"/>
      <w:bookmarkStart w:id="1646" w:name="_Toc447269862"/>
      <w:bookmarkStart w:id="1647" w:name="_Toc464120693"/>
      <w:bookmarkStart w:id="1648" w:name="_Toc466970611"/>
      <w:bookmarkStart w:id="1649" w:name="_Toc468462525"/>
      <w:bookmarkStart w:id="1650" w:name="_Toc469482118"/>
      <w:bookmarkStart w:id="1651" w:name="_Toc472411893"/>
      <w:r w:rsidRPr="00382A07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52F2A">
        <w:fldChar w:fldCharType="begin"/>
      </w:r>
      <w:r w:rsidR="00152F2A">
        <w:instrText xml:space="preserve"> REF _Ref191386461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3.3.10</w:t>
      </w:r>
      <w:r w:rsidR="00152F2A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152F2A">
        <w:fldChar w:fldCharType="begin"/>
      </w:r>
      <w:r w:rsidR="00152F2A">
        <w:instrText xml:space="preserve"> REF _Ref55336310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5.1</w:t>
      </w:r>
      <w:r w:rsidR="00152F2A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152F2A">
        <w:fldChar w:fldCharType="begin"/>
      </w:r>
      <w:r w:rsidR="00152F2A">
        <w:instrText xml:space="preserve"> REF _Ref440274337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5.2</w:t>
      </w:r>
      <w:r w:rsidR="00152F2A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152F2A">
        <w:fldChar w:fldCharType="begin"/>
      </w:r>
      <w:r w:rsidR="00152F2A">
        <w:instrText xml:space="preserve"> REF _Ref440274366 \r \h  \* MERGEFORMAT </w:instrText>
      </w:r>
      <w:r w:rsidR="00152F2A">
        <w:fldChar w:fldCharType="separate"/>
      </w:r>
      <w:r w:rsidR="00991C07" w:rsidRPr="00991C07">
        <w:rPr>
          <w:sz w:val="24"/>
          <w:szCs w:val="24"/>
        </w:rPr>
        <w:t>5.4</w:t>
      </w:r>
      <w:r w:rsidR="00152F2A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E40" w:rsidRDefault="00B97E40">
      <w:pPr>
        <w:spacing w:line="240" w:lineRule="auto"/>
      </w:pPr>
      <w:r>
        <w:separator/>
      </w:r>
    </w:p>
  </w:endnote>
  <w:endnote w:type="continuationSeparator" w:id="0">
    <w:p w:rsidR="00B97E40" w:rsidRDefault="00B97E40">
      <w:pPr>
        <w:spacing w:line="240" w:lineRule="auto"/>
      </w:pPr>
      <w:r>
        <w:continuationSeparator/>
      </w:r>
    </w:p>
  </w:endnote>
  <w:endnote w:id="1">
    <w:p w:rsidR="009C5F02" w:rsidRDefault="009C5F02" w:rsidP="009B4297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5F02" w:rsidRDefault="009C5F0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Pr="00FA0376" w:rsidRDefault="009C5F0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A3443">
      <w:rPr>
        <w:noProof/>
        <w:sz w:val="16"/>
        <w:szCs w:val="16"/>
        <w:lang w:eastAsia="ru-RU"/>
      </w:rPr>
      <w:t>84</w:t>
    </w:r>
    <w:r w:rsidRPr="00FA0376">
      <w:rPr>
        <w:sz w:val="16"/>
        <w:szCs w:val="16"/>
        <w:lang w:eastAsia="ru-RU"/>
      </w:rPr>
      <w:fldChar w:fldCharType="end"/>
    </w:r>
  </w:p>
  <w:p w:rsidR="009C5F02" w:rsidRPr="00EE0539" w:rsidRDefault="009C5F0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75FCC">
      <w:rPr>
        <w:sz w:val="18"/>
        <w:szCs w:val="18"/>
      </w:rPr>
      <w:t>Договора на поставку приборов приемно-контрольные GSM сигнализации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E40" w:rsidRDefault="00B97E40">
      <w:pPr>
        <w:spacing w:line="240" w:lineRule="auto"/>
      </w:pPr>
      <w:r>
        <w:separator/>
      </w:r>
    </w:p>
  </w:footnote>
  <w:footnote w:type="continuationSeparator" w:id="0">
    <w:p w:rsidR="00B97E40" w:rsidRDefault="00B97E40">
      <w:pPr>
        <w:spacing w:line="240" w:lineRule="auto"/>
      </w:pPr>
      <w:r>
        <w:continuationSeparator/>
      </w:r>
    </w:p>
  </w:footnote>
  <w:footnote w:id="1">
    <w:p w:rsidR="009C5F02" w:rsidRPr="00B36685" w:rsidRDefault="009C5F0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C5F02" w:rsidRDefault="009C5F0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C5F02" w:rsidRDefault="009C5F0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C5F02" w:rsidRDefault="009C5F0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Pr="00930031" w:rsidRDefault="009C5F0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F02" w:rsidRDefault="009C5F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993"/>
        </w:tabs>
        <w:ind w:left="1569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AA70EC8"/>
    <w:multiLevelType w:val="hybridMultilevel"/>
    <w:tmpl w:val="A43288F2"/>
    <w:lvl w:ilvl="0" w:tplc="2E32BBC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8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2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8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6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2"/>
  </w:num>
  <w:num w:numId="50">
    <w:abstractNumId w:val="91"/>
  </w:num>
  <w:num w:numId="51">
    <w:abstractNumId w:val="79"/>
  </w:num>
  <w:num w:numId="52">
    <w:abstractNumId w:val="131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7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39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38"/>
  </w:num>
  <w:num w:numId="75">
    <w:abstractNumId w:val="88"/>
  </w:num>
  <w:num w:numId="76">
    <w:abstractNumId w:val="115"/>
  </w:num>
  <w:num w:numId="77">
    <w:abstractNumId w:val="141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0"/>
  </w:num>
  <w:num w:numId="89">
    <w:abstractNumId w:val="114"/>
  </w:num>
  <w:num w:numId="90">
    <w:abstractNumId w:val="97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941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347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275C7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2BB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320F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5F02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27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80887"/>
    <w:rsid w:val="00B86662"/>
    <w:rsid w:val="00B91F40"/>
    <w:rsid w:val="00B924FC"/>
    <w:rsid w:val="00B93617"/>
    <w:rsid w:val="00B951BB"/>
    <w:rsid w:val="00B963F9"/>
    <w:rsid w:val="00B97E40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0EB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6B6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1ED3"/>
    <w:rsid w:val="00D12816"/>
    <w:rsid w:val="00D13960"/>
    <w:rsid w:val="00D139C3"/>
    <w:rsid w:val="00D14E25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5FCC"/>
    <w:rsid w:val="00D77DCB"/>
    <w:rsid w:val="00D80639"/>
    <w:rsid w:val="00D826A0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443"/>
    <w:rsid w:val="00FA3AD8"/>
    <w:rsid w:val="00FA6549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clear" w:pos="993"/>
        <w:tab w:val="num" w:pos="0"/>
        <w:tab w:val="left" w:pos="1700"/>
      </w:tabs>
      <w:spacing w:before="160" w:after="120" w:line="288" w:lineRule="auto"/>
      <w:ind w:left="576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320F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Altunina.N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dryavtseva.T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udryavtseva.T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3AED-878A-40E3-90F7-2441DE9D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27372</Words>
  <Characters>156021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183027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37</cp:revision>
  <cp:lastPrinted>2015-12-29T14:27:00Z</cp:lastPrinted>
  <dcterms:created xsi:type="dcterms:W3CDTF">2016-12-02T12:44:00Z</dcterms:created>
  <dcterms:modified xsi:type="dcterms:W3CDTF">2017-05-30T08:46:00Z</dcterms:modified>
</cp:coreProperties>
</file>