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FA51D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тел.: +7 (495) 747-92-92,</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9182F" w:rsidRPr="000D67AD" w:rsidRDefault="00D918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9182F" w:rsidRPr="000D67AD" w:rsidRDefault="00D918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9182F" w:rsidRPr="000D67AD" w:rsidRDefault="00D918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9182F" w:rsidRPr="00086686" w:rsidRDefault="00D9182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9"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10"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6E499CE4" wp14:editId="1914C59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2E0602" w:rsidRDefault="002E0602" w:rsidP="002E0602">
      <w:pPr>
        <w:ind w:left="7088"/>
        <w:jc w:val="center"/>
        <w:rPr>
          <w:sz w:val="24"/>
          <w:szCs w:val="24"/>
        </w:rPr>
      </w:pPr>
      <w:r>
        <w:rPr>
          <w:sz w:val="24"/>
          <w:szCs w:val="24"/>
        </w:rPr>
        <w:t>УТВЕРЖДАЮ:</w:t>
      </w:r>
    </w:p>
    <w:p w:rsidR="002E0602" w:rsidRDefault="002E0602" w:rsidP="002E0602">
      <w:pPr>
        <w:spacing w:line="240" w:lineRule="auto"/>
        <w:jc w:val="right"/>
        <w:rPr>
          <w:sz w:val="24"/>
          <w:szCs w:val="24"/>
        </w:rPr>
      </w:pPr>
      <w:r>
        <w:rPr>
          <w:sz w:val="24"/>
          <w:szCs w:val="24"/>
        </w:rPr>
        <w:t>Председатель закупочной комиссии –</w:t>
      </w:r>
    </w:p>
    <w:p w:rsidR="002E0602" w:rsidRDefault="002E0602" w:rsidP="002E0602">
      <w:pPr>
        <w:spacing w:line="240" w:lineRule="auto"/>
        <w:jc w:val="right"/>
        <w:rPr>
          <w:sz w:val="24"/>
          <w:szCs w:val="24"/>
        </w:rPr>
      </w:pPr>
      <w:r>
        <w:rPr>
          <w:sz w:val="24"/>
          <w:szCs w:val="24"/>
        </w:rPr>
        <w:t>начальник Управления логистики и МТО</w:t>
      </w:r>
    </w:p>
    <w:p w:rsidR="002E0602" w:rsidRDefault="002E0602" w:rsidP="002E0602">
      <w:pPr>
        <w:spacing w:line="240" w:lineRule="auto"/>
        <w:jc w:val="right"/>
        <w:rPr>
          <w:sz w:val="24"/>
          <w:szCs w:val="24"/>
        </w:rPr>
      </w:pPr>
      <w:r>
        <w:rPr>
          <w:sz w:val="24"/>
          <w:szCs w:val="24"/>
        </w:rPr>
        <w:t xml:space="preserve">                                                                     филиала ПАО «МРСК Центра» -</w:t>
      </w:r>
    </w:p>
    <w:p w:rsidR="002E0602" w:rsidRDefault="002E0602" w:rsidP="002E0602">
      <w:pPr>
        <w:spacing w:line="240" w:lineRule="auto"/>
        <w:jc w:val="right"/>
        <w:rPr>
          <w:sz w:val="24"/>
          <w:szCs w:val="24"/>
        </w:rPr>
      </w:pPr>
      <w:r>
        <w:rPr>
          <w:sz w:val="24"/>
          <w:szCs w:val="24"/>
        </w:rPr>
        <w:t xml:space="preserve"> «Костромаэнерго»</w:t>
      </w:r>
    </w:p>
    <w:p w:rsidR="002E0602" w:rsidRDefault="002E0602" w:rsidP="002E0602">
      <w:pPr>
        <w:jc w:val="right"/>
        <w:rPr>
          <w:sz w:val="24"/>
          <w:szCs w:val="24"/>
        </w:rPr>
      </w:pPr>
    </w:p>
    <w:p w:rsidR="002E0602" w:rsidRDefault="002E0602" w:rsidP="002E0602">
      <w:pPr>
        <w:jc w:val="right"/>
        <w:rPr>
          <w:sz w:val="24"/>
          <w:szCs w:val="24"/>
        </w:rPr>
      </w:pPr>
      <w:r>
        <w:rPr>
          <w:sz w:val="24"/>
          <w:szCs w:val="24"/>
        </w:rPr>
        <w:t>____________ А.Н. Алешков</w:t>
      </w:r>
    </w:p>
    <w:p w:rsidR="002E0602" w:rsidRDefault="002E0602" w:rsidP="002E0602">
      <w:pPr>
        <w:spacing w:line="240" w:lineRule="auto"/>
        <w:jc w:val="right"/>
        <w:rPr>
          <w:sz w:val="24"/>
          <w:szCs w:val="24"/>
        </w:rPr>
      </w:pPr>
      <w:r>
        <w:rPr>
          <w:sz w:val="24"/>
          <w:szCs w:val="24"/>
        </w:rPr>
        <w:t xml:space="preserve"> «___» ____________ 2016 года</w:t>
      </w:r>
    </w:p>
    <w:p w:rsidR="002E0602" w:rsidRDefault="002E0602" w:rsidP="007556FF">
      <w:pPr>
        <w:ind w:left="5670" w:firstLine="0"/>
        <w:jc w:val="center"/>
        <w:rPr>
          <w:sz w:val="24"/>
          <w:szCs w:val="24"/>
        </w:rPr>
      </w:pP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F00063" w:rsidRPr="00C12FA4" w:rsidRDefault="00F00063"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F00063">
        <w:rPr>
          <w:b/>
          <w:sz w:val="24"/>
          <w:szCs w:val="24"/>
        </w:rPr>
        <w:t xml:space="preserve">на право заключения </w:t>
      </w:r>
      <w:r w:rsidR="00366652" w:rsidRPr="00F00063">
        <w:rPr>
          <w:b/>
          <w:sz w:val="24"/>
          <w:szCs w:val="24"/>
        </w:rPr>
        <w:t>Договоров на</w:t>
      </w:r>
      <w:r w:rsidR="00F00063">
        <w:rPr>
          <w:b/>
          <w:sz w:val="24"/>
          <w:szCs w:val="24"/>
        </w:rPr>
        <w:t xml:space="preserve"> </w:t>
      </w:r>
      <w:r w:rsidR="000310EB" w:rsidRPr="005B431E">
        <w:rPr>
          <w:b/>
          <w:sz w:val="24"/>
          <w:szCs w:val="24"/>
        </w:rPr>
        <w:t>оказание услуг по измерению показателей качества электроэнергии в распределительных электрических сетях 6-10/0,4кВ</w:t>
      </w:r>
      <w:r w:rsidR="00366652" w:rsidRPr="00F00063">
        <w:rPr>
          <w:b/>
          <w:sz w:val="24"/>
          <w:szCs w:val="24"/>
        </w:rPr>
        <w:t xml:space="preserve"> для нужд ПАО «МРСК Центра»</w:t>
      </w:r>
      <w:r w:rsidR="007556FF" w:rsidRPr="00F00063">
        <w:rPr>
          <w:b/>
          <w:sz w:val="24"/>
          <w:szCs w:val="24"/>
        </w:rPr>
        <w:t xml:space="preserve"> (филиал</w:t>
      </w:r>
      <w:r w:rsidR="00F00063" w:rsidRPr="00F00063">
        <w:rPr>
          <w:b/>
          <w:sz w:val="24"/>
          <w:szCs w:val="24"/>
        </w:rPr>
        <w:t xml:space="preserve">а </w:t>
      </w:r>
      <w:r w:rsidR="007556FF" w:rsidRPr="00F00063">
        <w:rPr>
          <w:b/>
          <w:sz w:val="24"/>
          <w:szCs w:val="24"/>
        </w:rPr>
        <w:t>«Костромаэнерго»)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2E0602">
        <w:rPr>
          <w:sz w:val="24"/>
          <w:szCs w:val="24"/>
        </w:rPr>
        <w:t>Кострома</w:t>
      </w:r>
      <w:r w:rsidR="002E0602" w:rsidRPr="00C12FA4">
        <w:rPr>
          <w:sz w:val="24"/>
          <w:szCs w:val="24"/>
        </w:rPr>
        <w:t xml:space="preserve"> </w:t>
      </w:r>
      <w:r w:rsidRPr="00C12FA4">
        <w:rPr>
          <w:sz w:val="24"/>
          <w:szCs w:val="24"/>
        </w:rPr>
        <w:br/>
        <w:t>201</w:t>
      </w:r>
      <w:r w:rsidR="00862664">
        <w:rPr>
          <w:sz w:val="24"/>
          <w:szCs w:val="24"/>
        </w:rPr>
        <w:t>6</w:t>
      </w:r>
      <w:r w:rsidRPr="00C12FA4">
        <w:rPr>
          <w:sz w:val="24"/>
          <w:szCs w:val="24"/>
        </w:rPr>
        <w:t>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74526A">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74526A">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74526A">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74526A">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74526A">
        <w:rPr>
          <w:noProof/>
        </w:rPr>
        <w:t>14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74526A">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74526A">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74526A">
        <w:rPr>
          <w:noProof/>
        </w:rPr>
        <w:t>41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74526A">
        <w:rPr>
          <w:noProof/>
        </w:rPr>
        <w:t>43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74526A">
        <w:rPr>
          <w:noProof/>
        </w:rPr>
        <w:t>46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74526A">
        <w:rPr>
          <w:noProof/>
        </w:rPr>
        <w:t>48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74526A">
        <w:rPr>
          <w:noProof/>
        </w:rPr>
        <w:t>50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74526A">
        <w:rPr>
          <w:noProof/>
        </w:rPr>
        <w:t>52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74526A">
        <w:rPr>
          <w:noProof/>
        </w:rPr>
        <w:t>56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74526A">
        <w:rPr>
          <w:noProof/>
        </w:rPr>
        <w:t>60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74526A">
        <w:rPr>
          <w:noProof/>
        </w:rPr>
        <w:t>63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74526A">
        <w:rPr>
          <w:noProof/>
        </w:rPr>
        <w:t>65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74526A">
        <w:rPr>
          <w:noProof/>
        </w:rPr>
        <w:t>67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74526A">
        <w:rPr>
          <w:noProof/>
        </w:rPr>
        <w:t>69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74526A">
        <w:rPr>
          <w:noProof/>
        </w:rPr>
        <w:t>72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74526A">
        <w:rPr>
          <w:noProof/>
        </w:rPr>
        <w:t>74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74526A">
        <w:rPr>
          <w:noProof/>
        </w:rPr>
        <w:t>77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74526A">
        <w:rPr>
          <w:noProof/>
        </w:rPr>
        <w:t>79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74526A">
        <w:rPr>
          <w:noProof/>
        </w:rPr>
        <w:t>81</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0310EB">
        <w:rPr>
          <w:iCs/>
          <w:sz w:val="24"/>
          <w:szCs w:val="24"/>
        </w:rPr>
        <w:t xml:space="preserve">специалист 2 категории </w:t>
      </w:r>
      <w:r w:rsidR="000310EB" w:rsidRPr="00D76CBD">
        <w:rPr>
          <w:sz w:val="24"/>
          <w:szCs w:val="24"/>
        </w:rPr>
        <w:t>отдела закупочной деятельности филиала ПАО «МРСК Центра» - «Костромаэнерго»</w:t>
      </w:r>
      <w:r w:rsidR="000310EB">
        <w:rPr>
          <w:sz w:val="24"/>
          <w:szCs w:val="24"/>
        </w:rPr>
        <w:t xml:space="preserve"> Горшков А.П.</w:t>
      </w:r>
      <w:r w:rsidR="000310EB" w:rsidRPr="00702B2C">
        <w:rPr>
          <w:iCs/>
          <w:sz w:val="24"/>
          <w:szCs w:val="24"/>
        </w:rPr>
        <w:t>, контактны</w:t>
      </w:r>
      <w:r w:rsidR="000310EB">
        <w:rPr>
          <w:iCs/>
          <w:sz w:val="24"/>
          <w:szCs w:val="24"/>
        </w:rPr>
        <w:t>й</w:t>
      </w:r>
      <w:r w:rsidR="000310EB" w:rsidRPr="00702B2C">
        <w:rPr>
          <w:iCs/>
          <w:sz w:val="24"/>
          <w:szCs w:val="24"/>
        </w:rPr>
        <w:t xml:space="preserve"> телефон: (49</w:t>
      </w:r>
      <w:r w:rsidR="000310EB">
        <w:rPr>
          <w:iCs/>
          <w:sz w:val="24"/>
          <w:szCs w:val="24"/>
        </w:rPr>
        <w:t>42</w:t>
      </w:r>
      <w:r w:rsidR="000310EB" w:rsidRPr="00702B2C">
        <w:rPr>
          <w:iCs/>
          <w:sz w:val="24"/>
          <w:szCs w:val="24"/>
        </w:rPr>
        <w:t xml:space="preserve">) </w:t>
      </w:r>
      <w:r w:rsidR="000310EB">
        <w:rPr>
          <w:iCs/>
          <w:sz w:val="24"/>
          <w:szCs w:val="24"/>
        </w:rPr>
        <w:t>396-028</w:t>
      </w:r>
      <w:r w:rsidR="000310EB" w:rsidRPr="00702B2C">
        <w:rPr>
          <w:iCs/>
          <w:sz w:val="24"/>
          <w:szCs w:val="24"/>
        </w:rPr>
        <w:t xml:space="preserve">, </w:t>
      </w:r>
      <w:r w:rsidR="000310EB" w:rsidRPr="00702B2C">
        <w:rPr>
          <w:sz w:val="24"/>
          <w:szCs w:val="24"/>
        </w:rPr>
        <w:t xml:space="preserve">адрес электронной почты: </w:t>
      </w:r>
      <w:r w:rsidR="000310EB" w:rsidRPr="00702B2C">
        <w:rPr>
          <w:iCs/>
          <w:sz w:val="24"/>
          <w:szCs w:val="24"/>
        </w:rPr>
        <w:t xml:space="preserve"> </w:t>
      </w:r>
      <w:hyperlink r:id="rId18" w:history="1">
        <w:r w:rsidR="000310EB" w:rsidRPr="00F10190">
          <w:rPr>
            <w:rStyle w:val="a7"/>
            <w:sz w:val="24"/>
            <w:szCs w:val="24"/>
            <w:lang w:val="en-US"/>
          </w:rPr>
          <w:t>gorshkov</w:t>
        </w:r>
        <w:r w:rsidR="000310EB" w:rsidRPr="00F10190">
          <w:rPr>
            <w:rStyle w:val="a7"/>
            <w:sz w:val="24"/>
            <w:szCs w:val="24"/>
          </w:rPr>
          <w:t>.</w:t>
        </w:r>
        <w:r w:rsidR="000310EB" w:rsidRPr="00F10190">
          <w:rPr>
            <w:rStyle w:val="a7"/>
            <w:sz w:val="24"/>
            <w:szCs w:val="24"/>
            <w:lang w:val="en-US"/>
          </w:rPr>
          <w:t>ap</w:t>
        </w:r>
        <w:r w:rsidR="000310EB" w:rsidRPr="00F10190">
          <w:rPr>
            <w:rStyle w:val="a7"/>
            <w:sz w:val="24"/>
            <w:szCs w:val="24"/>
          </w:rPr>
          <w:t>@mrsk-1.ru</w:t>
        </w:r>
      </w:hyperlink>
      <w:r w:rsidR="000310EB" w:rsidRPr="00702B2C">
        <w:rPr>
          <w:iCs/>
          <w:sz w:val="24"/>
          <w:szCs w:val="24"/>
        </w:rPr>
        <w:t>, ответственное лицо –</w:t>
      </w:r>
      <w:r w:rsidR="000310EB" w:rsidRPr="00702B2C">
        <w:rPr>
          <w:sz w:val="24"/>
          <w:szCs w:val="24"/>
        </w:rPr>
        <w:t xml:space="preserve"> </w:t>
      </w:r>
      <w:r w:rsidR="000310EB">
        <w:rPr>
          <w:sz w:val="24"/>
          <w:szCs w:val="24"/>
        </w:rPr>
        <w:t>Горшков Антон Павл</w:t>
      </w:r>
      <w:r w:rsidR="000310EB" w:rsidRPr="005E02DF">
        <w:rPr>
          <w:sz w:val="24"/>
          <w:szCs w:val="24"/>
        </w:rPr>
        <w:t xml:space="preserve">ович, контактный телефон: </w:t>
      </w:r>
      <w:r w:rsidR="000310EB" w:rsidRPr="005E02DF">
        <w:rPr>
          <w:iCs/>
          <w:sz w:val="24"/>
          <w:szCs w:val="24"/>
        </w:rPr>
        <w:t xml:space="preserve">(4942) 396-028, </w:t>
      </w:r>
      <w:r w:rsidR="000310EB" w:rsidRPr="005E02DF">
        <w:rPr>
          <w:sz w:val="24"/>
          <w:szCs w:val="24"/>
        </w:rPr>
        <w:t xml:space="preserve">адрес электронной почты: </w:t>
      </w:r>
      <w:r w:rsidR="000310EB" w:rsidRPr="005E02DF">
        <w:rPr>
          <w:iCs/>
          <w:sz w:val="24"/>
          <w:szCs w:val="24"/>
        </w:rPr>
        <w:t xml:space="preserve"> </w:t>
      </w:r>
      <w:hyperlink r:id="rId19" w:history="1">
        <w:r w:rsidR="000310EB" w:rsidRPr="005E02DF">
          <w:rPr>
            <w:rStyle w:val="a7"/>
            <w:sz w:val="24"/>
            <w:szCs w:val="24"/>
            <w:lang w:val="en-US"/>
          </w:rPr>
          <w:t>gorshkov</w:t>
        </w:r>
        <w:r w:rsidR="000310EB" w:rsidRPr="005E02DF">
          <w:rPr>
            <w:rStyle w:val="a7"/>
            <w:sz w:val="24"/>
            <w:szCs w:val="24"/>
          </w:rPr>
          <w:t>.</w:t>
        </w:r>
        <w:r w:rsidR="000310EB" w:rsidRPr="005E02DF">
          <w:rPr>
            <w:rStyle w:val="a7"/>
            <w:sz w:val="24"/>
            <w:szCs w:val="24"/>
            <w:lang w:val="en-US"/>
          </w:rPr>
          <w:t>ap</w:t>
        </w:r>
        <w:r w:rsidR="000310EB" w:rsidRPr="005E02DF">
          <w:rPr>
            <w:rStyle w:val="a7"/>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BE6379">
        <w:rPr>
          <w:b/>
          <w:sz w:val="24"/>
          <w:szCs w:val="24"/>
        </w:rPr>
        <w:t>«</w:t>
      </w:r>
      <w:r w:rsidR="002538B2" w:rsidRPr="00BE6379">
        <w:rPr>
          <w:b/>
          <w:sz w:val="24"/>
          <w:szCs w:val="24"/>
        </w:rPr>
        <w:t>24</w:t>
      </w:r>
      <w:proofErr w:type="gramEnd"/>
      <w:r w:rsidRPr="00BE6379">
        <w:rPr>
          <w:b/>
          <w:sz w:val="24"/>
          <w:szCs w:val="24"/>
        </w:rPr>
        <w:t xml:space="preserve">» </w:t>
      </w:r>
      <w:proofErr w:type="gramStart"/>
      <w:r w:rsidR="002538B2" w:rsidRPr="00BE6379">
        <w:rPr>
          <w:b/>
          <w:sz w:val="24"/>
          <w:szCs w:val="24"/>
        </w:rPr>
        <w:t>марта</w:t>
      </w:r>
      <w:r w:rsidRPr="00BE6379">
        <w:rPr>
          <w:b/>
          <w:sz w:val="24"/>
          <w:szCs w:val="24"/>
        </w:rPr>
        <w:t xml:space="preserve"> 20</w:t>
      </w:r>
      <w:r w:rsidR="00C12FA4" w:rsidRPr="00BE6379">
        <w:rPr>
          <w:b/>
          <w:sz w:val="24"/>
          <w:szCs w:val="24"/>
        </w:rPr>
        <w:t>1</w:t>
      </w:r>
      <w:r w:rsidR="002538B2" w:rsidRPr="00BE6379">
        <w:rPr>
          <w:b/>
          <w:sz w:val="24"/>
          <w:szCs w:val="24"/>
        </w:rPr>
        <w:t>6</w:t>
      </w:r>
      <w:r w:rsidRPr="00BE6379">
        <w:rPr>
          <w:b/>
          <w:sz w:val="24"/>
          <w:szCs w:val="24"/>
        </w:rPr>
        <w:t>г.</w:t>
      </w:r>
      <w:r w:rsidRPr="00BE6379">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B140B">
        <w:fldChar w:fldCharType="begin"/>
      </w:r>
      <w:r w:rsidR="009B140B">
        <w:instrText xml:space="preserve"> REF _Ref440269836 \r \h  \* MERGEFORMAT </w:instrText>
      </w:r>
      <w:r w:rsidR="009B140B">
        <w:fldChar w:fldCharType="separate"/>
      </w:r>
      <w:r w:rsidR="005E099B" w:rsidRPr="005E099B">
        <w:rPr>
          <w:sz w:val="24"/>
          <w:szCs w:val="24"/>
        </w:rPr>
        <w:t>1.1.2</w:t>
      </w:r>
      <w:r w:rsidR="009B140B">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065C6D">
        <w:rPr>
          <w:sz w:val="24"/>
          <w:szCs w:val="24"/>
        </w:rPr>
        <w:t>)</w:t>
      </w:r>
      <w:r w:rsidR="00065C6D" w:rsidRPr="00065C6D">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w:t>
      </w:r>
      <w:proofErr w:type="gramEnd"/>
      <w:r w:rsidR="00065C6D" w:rsidRPr="00065C6D">
        <w:rPr>
          <w:sz w:val="24"/>
          <w:szCs w:val="24"/>
        </w:rPr>
        <w:t xml:space="preserve"> </w:t>
      </w:r>
      <w:proofErr w:type="gramStart"/>
      <w:r w:rsidR="00065C6D" w:rsidRPr="00065C6D">
        <w:rPr>
          <w:sz w:val="24"/>
          <w:szCs w:val="24"/>
        </w:rPr>
        <w:t>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BE6379">
        <w:rPr>
          <w:sz w:val="24"/>
          <w:szCs w:val="24"/>
        </w:rPr>
        <w:t xml:space="preserve">заключения </w:t>
      </w:r>
      <w:r w:rsidR="00366652" w:rsidRPr="00BE6379">
        <w:rPr>
          <w:sz w:val="24"/>
          <w:szCs w:val="24"/>
        </w:rPr>
        <w:t>Договор</w:t>
      </w:r>
      <w:r w:rsidR="00BE6379" w:rsidRPr="00BE6379">
        <w:rPr>
          <w:sz w:val="24"/>
          <w:szCs w:val="24"/>
        </w:rPr>
        <w:t>а</w:t>
      </w:r>
      <w:r w:rsidR="00366652" w:rsidRPr="00BE6379">
        <w:rPr>
          <w:sz w:val="24"/>
          <w:szCs w:val="24"/>
        </w:rPr>
        <w:t xml:space="preserve"> на оказание услуг по </w:t>
      </w:r>
      <w:r w:rsidR="00315512" w:rsidRPr="00225CC4">
        <w:rPr>
          <w:sz w:val="24"/>
          <w:szCs w:val="24"/>
        </w:rPr>
        <w:t>измерению показателей качества электроэнергии в распределительных электрических сетях 6-10/0,4кВ</w:t>
      </w:r>
      <w:r w:rsidR="00315512" w:rsidRPr="00BE6379">
        <w:rPr>
          <w:sz w:val="24"/>
          <w:szCs w:val="24"/>
        </w:rPr>
        <w:t xml:space="preserve"> </w:t>
      </w:r>
      <w:r w:rsidR="00366652" w:rsidRPr="00BE6379">
        <w:rPr>
          <w:sz w:val="24"/>
          <w:szCs w:val="24"/>
        </w:rPr>
        <w:t>для нужд ПАО «МРСК Центра»</w:t>
      </w:r>
      <w:r w:rsidR="00702B2C" w:rsidRPr="00BE6379">
        <w:rPr>
          <w:sz w:val="24"/>
          <w:szCs w:val="24"/>
        </w:rPr>
        <w:t xml:space="preserve"> </w:t>
      </w:r>
      <w:r w:rsidR="00862664" w:rsidRPr="00BE6379">
        <w:rPr>
          <w:sz w:val="24"/>
          <w:szCs w:val="24"/>
        </w:rPr>
        <w:t>(филиала «Костромаэнерго», расположенного по адресу:</w:t>
      </w:r>
      <w:proofErr w:type="gramEnd"/>
      <w:r w:rsidR="00862664" w:rsidRPr="00BE6379">
        <w:rPr>
          <w:sz w:val="24"/>
          <w:szCs w:val="24"/>
        </w:rPr>
        <w:t xml:space="preserve"> </w:t>
      </w:r>
      <w:proofErr w:type="gramStart"/>
      <w:r w:rsidR="00862664" w:rsidRPr="00BE6379">
        <w:rPr>
          <w:sz w:val="24"/>
          <w:szCs w:val="24"/>
        </w:rPr>
        <w:t>РФ, 156961, г. Кострома, проспект Мира, 53)</w:t>
      </w:r>
      <w:r w:rsidRPr="00BE6379">
        <w:rPr>
          <w:sz w:val="24"/>
          <w:szCs w:val="24"/>
        </w:rPr>
        <w:t>.</w:t>
      </w:r>
      <w:bookmarkEnd w:id="11"/>
      <w:bookmarkEnd w:id="12"/>
      <w:bookmarkEnd w:id="13"/>
      <w:proofErr w:type="gramEnd"/>
    </w:p>
    <w:p w:rsidR="00717F60" w:rsidRPr="00CC595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CC595E">
          <w:rPr>
            <w:rStyle w:val="a7"/>
            <w:sz w:val="24"/>
            <w:szCs w:val="24"/>
          </w:rPr>
          <w:t>etp.rosseti.ru</w:t>
        </w:r>
      </w:hyperlink>
      <w:r w:rsidR="00862664" w:rsidRPr="00CC595E">
        <w:rPr>
          <w:sz w:val="24"/>
          <w:szCs w:val="24"/>
        </w:rPr>
        <w:t xml:space="preserve"> </w:t>
      </w:r>
      <w:r w:rsidR="00702B2C" w:rsidRPr="00CC595E">
        <w:rPr>
          <w:sz w:val="24"/>
          <w:szCs w:val="24"/>
        </w:rPr>
        <w:t>(далее — ЭТП)</w:t>
      </w:r>
      <w:r w:rsidR="005B75A6" w:rsidRPr="00CC595E">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CC595E"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r w:rsidR="00CC595E">
        <w:rPr>
          <w:sz w:val="24"/>
          <w:szCs w:val="24"/>
        </w:rPr>
        <w:t xml:space="preserve"> </w:t>
      </w:r>
      <w:r w:rsidR="00CC595E" w:rsidRPr="009667BC">
        <w:rPr>
          <w:sz w:val="24"/>
          <w:szCs w:val="24"/>
        </w:rPr>
        <w:t>право заключения Договора на оказание услуг по измерению показателей качества электроэнергии в распределительных электрических сетях 6-10/0,4кВ для нужд ПАО «МРСК Центра» (филиалов «Костромаэнерго»).</w:t>
      </w:r>
    </w:p>
    <w:bookmarkEnd w:id="17"/>
    <w:p w:rsidR="008C4223" w:rsidRPr="00E71A48" w:rsidRDefault="008C4223" w:rsidP="00750D4A">
      <w:pPr>
        <w:keepNext/>
        <w:autoSpaceDE w:val="0"/>
        <w:autoSpaceDN w:val="0"/>
        <w:spacing w:line="264" w:lineRule="auto"/>
        <w:ind w:firstLine="540"/>
        <w:rPr>
          <w:sz w:val="24"/>
          <w:szCs w:val="24"/>
          <w:lang w:eastAsia="ru-RU"/>
        </w:rPr>
      </w:pPr>
      <w:r w:rsidRPr="00CC595E">
        <w:rPr>
          <w:sz w:val="24"/>
          <w:szCs w:val="24"/>
        </w:rPr>
        <w:t xml:space="preserve">Количество лотов: </w:t>
      </w:r>
      <w:r w:rsidRPr="00CC595E">
        <w:rPr>
          <w:b/>
          <w:sz w:val="24"/>
          <w:szCs w:val="24"/>
        </w:rPr>
        <w:t>1 (один)</w:t>
      </w:r>
      <w:r w:rsidRPr="00CC595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C595E" w:rsidRPr="00725906">
        <w:t>с момента заключения договора</w:t>
      </w:r>
      <w:r w:rsidR="00CC595E">
        <w:t xml:space="preserve"> по сентябрь </w:t>
      </w:r>
      <w:r w:rsidR="00CC595E" w:rsidRPr="00725906">
        <w:t>2016г.</w:t>
      </w:r>
      <w:bookmarkEnd w:id="19"/>
    </w:p>
    <w:p w:rsidR="008D2928" w:rsidRPr="00CC595E"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w:t>
      </w:r>
      <w:r w:rsidRPr="00CC595E">
        <w:rPr>
          <w:sz w:val="24"/>
          <w:szCs w:val="24"/>
        </w:rPr>
        <w:t xml:space="preserve">услуг Участником будет осуществляться на </w:t>
      </w:r>
      <w:r w:rsidR="00425F34" w:rsidRPr="00CC595E">
        <w:rPr>
          <w:sz w:val="24"/>
          <w:szCs w:val="24"/>
        </w:rPr>
        <w:t>территории Р</w:t>
      </w:r>
      <w:r w:rsidR="00A0540E" w:rsidRPr="00CC595E">
        <w:rPr>
          <w:sz w:val="24"/>
          <w:szCs w:val="24"/>
        </w:rPr>
        <w:t xml:space="preserve">оссийской </w:t>
      </w:r>
      <w:r w:rsidR="00425F34" w:rsidRPr="00CC595E">
        <w:rPr>
          <w:sz w:val="24"/>
          <w:szCs w:val="24"/>
        </w:rPr>
        <w:t>Ф</w:t>
      </w:r>
      <w:r w:rsidR="00A0540E" w:rsidRPr="00CC595E">
        <w:rPr>
          <w:sz w:val="24"/>
          <w:szCs w:val="24"/>
        </w:rPr>
        <w:t>едерации</w:t>
      </w:r>
      <w:r w:rsidRPr="00CC595E">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5E099B">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5E099B">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5E099B">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5E099B">
        <w:rPr>
          <w:sz w:val="24"/>
          <w:szCs w:val="24"/>
        </w:rPr>
        <w:t>1.1.7</w:t>
      </w:r>
      <w:r w:rsidR="00CA6C3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5E099B" w:rsidRPr="005E099B">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B140B">
        <w:fldChar w:fldCharType="begin"/>
      </w:r>
      <w:r w:rsidR="009B140B">
        <w:instrText xml:space="preserve"> REF _Ref191386109 \n \h  \* MERGEFORMAT </w:instrText>
      </w:r>
      <w:r w:rsidR="009B140B">
        <w:fldChar w:fldCharType="separate"/>
      </w:r>
      <w:r w:rsidR="005E099B" w:rsidRPr="005E099B">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5E099B" w:rsidRPr="005E099B">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5E099B" w:rsidRPr="005E099B">
        <w:rPr>
          <w:sz w:val="24"/>
          <w:szCs w:val="24"/>
        </w:rPr>
        <w:t xml:space="preserve"> 1.4.2 </w:t>
      </w:r>
      <w:r w:rsidR="009B140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5E099B" w:rsidRPr="005E099B">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5E099B">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5E099B" w:rsidRPr="005E099B">
        <w:rPr>
          <w:b w:val="0"/>
          <w:szCs w:val="24"/>
        </w:rPr>
        <w:t>3.3</w:t>
      </w:r>
      <w:r w:rsidR="009B140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5E099B" w:rsidRPr="005E099B">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5E099B" w:rsidRPr="005E099B">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5E099B" w:rsidRPr="005E099B">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5E099B" w:rsidRPr="005E099B">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5E099B">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5E099B">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5E099B">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5E099B">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5E099B">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5E099B">
        <w:rPr>
          <w:b w:val="0"/>
        </w:rPr>
        <w:t>5.5</w:t>
      </w:r>
      <w:r w:rsidR="00CA6C3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5E099B">
        <w:rPr>
          <w:b w:val="0"/>
        </w:rPr>
        <w:t>2.2.3</w:t>
      </w:r>
      <w:r w:rsidR="00CA6C3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5E099B" w:rsidRPr="005E099B">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5E099B" w:rsidRPr="005E099B">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5E099B" w:rsidRPr="005E099B">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5E099B" w:rsidRPr="005E099B">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5E099B" w:rsidRPr="005E099B">
        <w:rPr>
          <w:bCs w:val="0"/>
          <w:sz w:val="24"/>
          <w:szCs w:val="24"/>
        </w:rPr>
        <w:t>3.5</w:t>
      </w:r>
      <w:r w:rsidR="005E099B">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5E099B" w:rsidRPr="005E099B">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5E099B" w:rsidRPr="005E099B">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5E099B" w:rsidRPr="005E099B">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5E099B" w:rsidRPr="005E099B">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5E099B" w:rsidRPr="005E099B">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5E099B" w:rsidRPr="005E099B">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5E099B">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5E099B">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5E099B">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5E099B">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5E099B">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5E099B">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5E099B">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5E099B">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5E099B">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5E099B" w:rsidRPr="005E099B">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5E099B" w:rsidRPr="005E099B">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5E099B" w:rsidRPr="005E099B">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FA6BA9">
        <w:rPr>
          <w:bCs w:val="0"/>
          <w:sz w:val="24"/>
          <w:szCs w:val="24"/>
        </w:rPr>
        <w:t xml:space="preserve"> </w:t>
      </w:r>
      <w:r w:rsidR="00FA6BA9" w:rsidRPr="009667BC">
        <w:rPr>
          <w:b/>
          <w:sz w:val="24"/>
          <w:szCs w:val="24"/>
        </w:rPr>
        <w:t>389 000</w:t>
      </w:r>
      <w:r w:rsidR="00FA6BA9" w:rsidRPr="009667BC">
        <w:rPr>
          <w:sz w:val="24"/>
          <w:szCs w:val="24"/>
        </w:rPr>
        <w:t xml:space="preserve"> (Триста восемьдесят девять тысяч) рублей 00 копеек РФ, без учета НДС; НДС составляет </w:t>
      </w:r>
      <w:r w:rsidR="00FA6BA9" w:rsidRPr="009667BC">
        <w:rPr>
          <w:b/>
          <w:sz w:val="24"/>
          <w:szCs w:val="24"/>
        </w:rPr>
        <w:t>70 020</w:t>
      </w:r>
      <w:r w:rsidR="00FA6BA9" w:rsidRPr="009667BC">
        <w:rPr>
          <w:sz w:val="24"/>
          <w:szCs w:val="24"/>
        </w:rPr>
        <w:t xml:space="preserve"> (Семьдесят тысяч двадцать) рублей 00 копеек РФ; </w:t>
      </w:r>
      <w:r w:rsidR="00FA6BA9" w:rsidRPr="009667BC">
        <w:rPr>
          <w:b/>
          <w:sz w:val="24"/>
          <w:szCs w:val="24"/>
        </w:rPr>
        <w:t>459 020</w:t>
      </w:r>
      <w:r w:rsidR="00FA6BA9" w:rsidRPr="009667BC">
        <w:rPr>
          <w:sz w:val="24"/>
          <w:szCs w:val="24"/>
        </w:rPr>
        <w:t xml:space="preserve"> (Четыреста пятьдесят девять тысяч двадцать) рублей 00 копеек РФ.</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5E099B" w:rsidRPr="005E099B">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5E099B" w:rsidRPr="005E099B">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5E099B">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D9182F">
        <w:rPr>
          <w:bCs w:val="0"/>
          <w:sz w:val="24"/>
          <w:szCs w:val="24"/>
        </w:rPr>
        <w:t xml:space="preserve">может любое юридическое, </w:t>
      </w:r>
      <w:r w:rsidRPr="00D9182F">
        <w:rPr>
          <w:bCs w:val="0"/>
          <w:color w:val="000000"/>
          <w:sz w:val="24"/>
          <w:szCs w:val="24"/>
        </w:rPr>
        <w:t>физическое</w:t>
      </w:r>
      <w:r w:rsidRPr="00D9182F">
        <w:rPr>
          <w:bCs w:val="0"/>
          <w:sz w:val="24"/>
          <w:szCs w:val="24"/>
        </w:rPr>
        <w:t xml:space="preserve"> лицо </w:t>
      </w:r>
      <w:r w:rsidR="00E71628" w:rsidRPr="00D9182F">
        <w:rPr>
          <w:bCs w:val="0"/>
          <w:sz w:val="24"/>
          <w:szCs w:val="24"/>
        </w:rPr>
        <w:t>(в т.</w:t>
      </w:r>
      <w:r w:rsidR="003129D4" w:rsidRPr="00D9182F">
        <w:rPr>
          <w:bCs w:val="0"/>
          <w:sz w:val="24"/>
          <w:szCs w:val="24"/>
        </w:rPr>
        <w:t xml:space="preserve"> </w:t>
      </w:r>
      <w:r w:rsidR="00E71628" w:rsidRPr="00D9182F">
        <w:rPr>
          <w:bCs w:val="0"/>
          <w:sz w:val="24"/>
          <w:szCs w:val="24"/>
        </w:rPr>
        <w:t xml:space="preserve">ч. </w:t>
      </w:r>
      <w:r w:rsidRPr="00D9182F">
        <w:rPr>
          <w:bCs w:val="0"/>
          <w:sz w:val="24"/>
          <w:szCs w:val="24"/>
        </w:rPr>
        <w:t>индивидуальный предприниматель</w:t>
      </w:r>
      <w:r w:rsidR="00E71628" w:rsidRPr="00D9182F">
        <w:rPr>
          <w:bCs w:val="0"/>
          <w:sz w:val="24"/>
          <w:szCs w:val="24"/>
        </w:rPr>
        <w:t>)</w:t>
      </w:r>
      <w:r w:rsidR="00D9182F" w:rsidRPr="00D9182F">
        <w:rPr>
          <w:bCs w:val="0"/>
          <w:sz w:val="24"/>
          <w:szCs w:val="24"/>
        </w:rPr>
        <w:t xml:space="preserve">, </w:t>
      </w:r>
      <w:r w:rsidR="00D9182F" w:rsidRPr="00D9182F">
        <w:rPr>
          <w:sz w:val="24"/>
          <w:szCs w:val="24"/>
        </w:rPr>
        <w:t>являющееся субъектом малого и среднего предпринимательства</w:t>
      </w:r>
      <w:r w:rsidRPr="00D9182F">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B140B">
        <w:fldChar w:fldCharType="begin"/>
      </w:r>
      <w:r w:rsidR="009B140B">
        <w:instrText xml:space="preserve"> REF _Ref191386451 \n \h  \* MERGEFORMAT </w:instrText>
      </w:r>
      <w:r w:rsidR="009B140B">
        <w:fldChar w:fldCharType="separate"/>
      </w:r>
      <w:r w:rsidR="005E099B" w:rsidRPr="005E099B">
        <w:rPr>
          <w:bCs w:val="0"/>
          <w:sz w:val="24"/>
          <w:szCs w:val="24"/>
        </w:rPr>
        <w:t>3.3.9</w:t>
      </w:r>
      <w:r w:rsidR="009B140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5E099B">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DD060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в соответствии с требованиями законодательства Российской Федерации)</w:t>
      </w:r>
      <w:r w:rsidRPr="008C09EB">
        <w:rPr>
          <w:sz w:val="24"/>
          <w:szCs w:val="24"/>
        </w:rPr>
        <w:t>;</w:t>
      </w:r>
    </w:p>
    <w:p w:rsidR="00DD0602" w:rsidRPr="00DD0602" w:rsidRDefault="00DD0602" w:rsidP="00DD0602">
      <w:pPr>
        <w:numPr>
          <w:ilvl w:val="0"/>
          <w:numId w:val="21"/>
        </w:numPr>
        <w:suppressAutoHyphens w:val="0"/>
        <w:spacing w:line="264" w:lineRule="auto"/>
        <w:rPr>
          <w:sz w:val="24"/>
          <w:szCs w:val="24"/>
          <w:lang w:eastAsia="ru-RU"/>
        </w:rPr>
      </w:pPr>
      <w:bookmarkStart w:id="312" w:name="_GoBack"/>
      <w:bookmarkEnd w:id="312"/>
      <w:r w:rsidRPr="00DD060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5E099B" w:rsidRPr="005E099B">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5E099B">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w:t>
      </w:r>
      <w:r w:rsidR="00B016D1">
        <w:rPr>
          <w:sz w:val="24"/>
          <w:szCs w:val="24"/>
        </w:rPr>
        <w:lastRenderedPageBreak/>
        <w:t xml:space="preserve">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5E099B" w:rsidRPr="005E099B">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 xml:space="preserve">членами Коллективного участника, которые удовлетворяют критериям отнесения </w:t>
      </w:r>
      <w:r w:rsidR="00DA481F" w:rsidRPr="0012081A">
        <w:rPr>
          <w:sz w:val="24"/>
          <w:szCs w:val="24"/>
        </w:rPr>
        <w:lastRenderedPageBreak/>
        <w:t>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5E099B">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5E099B">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5E099B">
        <w:rPr>
          <w:sz w:val="24"/>
          <w:szCs w:val="24"/>
        </w:rPr>
        <w:t>5.10</w:t>
      </w:r>
      <w:r w:rsidR="00CA6C3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5E099B">
        <w:rPr>
          <w:sz w:val="24"/>
          <w:szCs w:val="24"/>
        </w:rPr>
        <w:t>5.14</w:t>
      </w:r>
      <w:r w:rsidR="00CA6C37">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5E099B" w:rsidRPr="005E099B">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5E099B" w:rsidRPr="005E099B">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5E099B" w:rsidRPr="005E099B">
        <w:rPr>
          <w:bCs w:val="0"/>
          <w:sz w:val="24"/>
          <w:szCs w:val="24"/>
          <w:lang w:val="en-US"/>
        </w:rPr>
        <w:t>a</w:t>
      </w:r>
      <w:r w:rsidR="005E099B" w:rsidRPr="009B140B">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5E099B" w:rsidRPr="005E099B">
        <w:rPr>
          <w:bCs w:val="0"/>
          <w:sz w:val="24"/>
          <w:szCs w:val="24"/>
          <w:lang w:val="en-US"/>
        </w:rPr>
        <w:t>g</w:t>
      </w:r>
      <w:r w:rsidR="005E099B" w:rsidRPr="009B140B">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5E099B" w:rsidRPr="005E099B">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5E099B">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5E099B" w:rsidRPr="005E099B">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5E099B" w:rsidRPr="005E099B">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5E099B">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5E099B">
        <w:rPr>
          <w:bCs w:val="0"/>
          <w:sz w:val="24"/>
          <w:szCs w:val="24"/>
        </w:rPr>
        <w:t>3.10</w:t>
      </w:r>
      <w:r w:rsidR="00CA6C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B140B">
        <w:fldChar w:fldCharType="begin"/>
      </w:r>
      <w:r w:rsidR="009B140B">
        <w:instrText xml:space="preserve"> REF _Ref305753174 \r \h  \* MERGEFORMAT </w:instrText>
      </w:r>
      <w:r w:rsidR="009B140B">
        <w:fldChar w:fldCharType="separate"/>
      </w:r>
      <w:r w:rsidR="005E099B" w:rsidRPr="005E099B">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B140B">
        <w:fldChar w:fldCharType="begin"/>
      </w:r>
      <w:r w:rsidR="009B140B">
        <w:instrText xml:space="preserve"> REF _Ref440272256 \r \h  \* MERGEFORMAT </w:instrText>
      </w:r>
      <w:r w:rsidR="009B140B">
        <w:fldChar w:fldCharType="separate"/>
      </w:r>
      <w:r w:rsidR="005E099B" w:rsidRPr="005E099B">
        <w:rPr>
          <w:bCs w:val="0"/>
          <w:sz w:val="24"/>
          <w:szCs w:val="24"/>
          <w:lang w:eastAsia="ru-RU"/>
        </w:rPr>
        <w:t>5.14</w:t>
      </w:r>
      <w:r w:rsidR="009B140B">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B140B">
        <w:fldChar w:fldCharType="begin"/>
      </w:r>
      <w:r w:rsidR="009B140B">
        <w:instrText xml:space="preserve"> REF _Ref441574460 \r \h  \* MERGEFORMAT </w:instrText>
      </w:r>
      <w:r w:rsidR="009B140B">
        <w:fldChar w:fldCharType="separate"/>
      </w:r>
      <w:r w:rsidR="005E099B" w:rsidRPr="005E099B">
        <w:rPr>
          <w:bCs w:val="0"/>
          <w:sz w:val="24"/>
          <w:szCs w:val="24"/>
          <w:lang w:eastAsia="ru-RU"/>
        </w:rPr>
        <w:t>5.18</w:t>
      </w:r>
      <w:r w:rsidR="009B140B">
        <w:fldChar w:fldCharType="end"/>
      </w:r>
      <w:r w:rsidRPr="002F273A">
        <w:rPr>
          <w:bCs w:val="0"/>
          <w:sz w:val="24"/>
          <w:szCs w:val="24"/>
        </w:rPr>
        <w:t>), в срок не позднее даты и времени окончания приема заявок, указанных в пунк</w:t>
      </w:r>
      <w:r w:rsidRPr="003D1561">
        <w:rPr>
          <w:bCs w:val="0"/>
          <w:sz w:val="24"/>
          <w:szCs w:val="24"/>
        </w:rPr>
        <w:t xml:space="preserve">те </w:t>
      </w:r>
      <w:r w:rsidR="009B140B" w:rsidRPr="003D1561">
        <w:rPr>
          <w:sz w:val="24"/>
          <w:szCs w:val="24"/>
        </w:rPr>
        <w:fldChar w:fldCharType="begin"/>
      </w:r>
      <w:r w:rsidR="009B140B" w:rsidRPr="003D1561">
        <w:rPr>
          <w:sz w:val="24"/>
          <w:szCs w:val="24"/>
        </w:rPr>
        <w:instrText xml:space="preserve"> REF _Ref440289953 \r \h  \* MERGEFORMAT </w:instrText>
      </w:r>
      <w:r w:rsidR="009B140B" w:rsidRPr="003D1561">
        <w:rPr>
          <w:sz w:val="24"/>
          <w:szCs w:val="24"/>
        </w:rPr>
      </w:r>
      <w:r w:rsidR="009B140B" w:rsidRPr="003D1561">
        <w:rPr>
          <w:sz w:val="24"/>
          <w:szCs w:val="24"/>
        </w:rPr>
        <w:fldChar w:fldCharType="separate"/>
      </w:r>
      <w:r w:rsidR="005E099B" w:rsidRPr="003D1561">
        <w:rPr>
          <w:bCs w:val="0"/>
          <w:sz w:val="24"/>
          <w:szCs w:val="24"/>
        </w:rPr>
        <w:t>3.4.1.3</w:t>
      </w:r>
      <w:r w:rsidR="009B140B" w:rsidRPr="003D1561">
        <w:rPr>
          <w:sz w:val="24"/>
          <w:szCs w:val="24"/>
        </w:rPr>
        <w:fldChar w:fldCharType="end"/>
      </w:r>
      <w:r w:rsidRPr="003D1561">
        <w:rPr>
          <w:bCs w:val="0"/>
          <w:sz w:val="24"/>
          <w:szCs w:val="24"/>
        </w:rPr>
        <w:t xml:space="preserve"> настоящей Документации, по адресу: </w:t>
      </w:r>
      <w:r w:rsidR="003D1561" w:rsidRPr="003D1561">
        <w:rPr>
          <w:sz w:val="24"/>
          <w:szCs w:val="24"/>
        </w:rPr>
        <w:t xml:space="preserve">РФ, 156961, </w:t>
      </w:r>
      <w:r w:rsidR="003D1561" w:rsidRPr="00B73643">
        <w:rPr>
          <w:sz w:val="24"/>
          <w:szCs w:val="24"/>
        </w:rPr>
        <w:t>г.Кострома, пр-т Мира, 53</w:t>
      </w:r>
      <w:r w:rsidR="00EE0AB0" w:rsidRPr="00B73643">
        <w:rPr>
          <w:bCs w:val="0"/>
          <w:sz w:val="24"/>
          <w:szCs w:val="24"/>
        </w:rPr>
        <w:t xml:space="preserve">, </w:t>
      </w:r>
      <w:proofErr w:type="spellStart"/>
      <w:r w:rsidR="00EE0AB0" w:rsidRPr="00B73643">
        <w:rPr>
          <w:bCs w:val="0"/>
          <w:sz w:val="24"/>
          <w:szCs w:val="24"/>
        </w:rPr>
        <w:t>каб</w:t>
      </w:r>
      <w:proofErr w:type="spellEnd"/>
      <w:r w:rsidR="00EE0AB0" w:rsidRPr="00B73643">
        <w:rPr>
          <w:bCs w:val="0"/>
          <w:sz w:val="24"/>
          <w:szCs w:val="24"/>
        </w:rPr>
        <w:t>. №3</w:t>
      </w:r>
      <w:r w:rsidR="003D1561" w:rsidRPr="00B73643">
        <w:rPr>
          <w:bCs w:val="0"/>
          <w:sz w:val="24"/>
          <w:szCs w:val="24"/>
        </w:rPr>
        <w:t>17</w:t>
      </w:r>
      <w:r w:rsidR="00EE0AB0" w:rsidRPr="00B73643">
        <w:rPr>
          <w:bCs w:val="0"/>
          <w:sz w:val="24"/>
          <w:szCs w:val="24"/>
        </w:rPr>
        <w:t xml:space="preserve">, исполнительный сотрудник – </w:t>
      </w:r>
      <w:r w:rsidR="003043B0" w:rsidRPr="00B73643">
        <w:rPr>
          <w:bCs w:val="0"/>
          <w:sz w:val="24"/>
          <w:szCs w:val="24"/>
        </w:rPr>
        <w:t>Горшков Антон Павлович, контактный телефон (4942</w:t>
      </w:r>
      <w:r w:rsidR="00EE0AB0" w:rsidRPr="00B73643">
        <w:rPr>
          <w:bCs w:val="0"/>
          <w:sz w:val="24"/>
          <w:szCs w:val="24"/>
        </w:rPr>
        <w:t xml:space="preserve">) </w:t>
      </w:r>
      <w:r w:rsidR="00B73643" w:rsidRPr="00B73643">
        <w:rPr>
          <w:sz w:val="24"/>
          <w:szCs w:val="24"/>
        </w:rPr>
        <w:t>496-028</w:t>
      </w:r>
      <w:r w:rsidRPr="00B73643">
        <w:rPr>
          <w:bCs w:val="0"/>
          <w:sz w:val="24"/>
          <w:szCs w:val="24"/>
        </w:rPr>
        <w:t>.</w:t>
      </w:r>
      <w:r w:rsidRPr="002F273A">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B140B">
        <w:fldChar w:fldCharType="begin"/>
      </w:r>
      <w:r w:rsidR="009B140B">
        <w:instrText xml:space="preserve"> REF _Ref191386085 \r \h  \* MERGEFORMAT </w:instrText>
      </w:r>
      <w:r w:rsidR="009B140B">
        <w:fldChar w:fldCharType="separate"/>
      </w:r>
      <w:r w:rsidR="005E099B" w:rsidRPr="005E099B">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B140B">
        <w:fldChar w:fldCharType="begin"/>
      </w:r>
      <w:r w:rsidR="009B140B">
        <w:instrText xml:space="preserve"> REF _Ref303323780 \r \h  \* MERGEFORMAT </w:instrText>
      </w:r>
      <w:r w:rsidR="009B140B">
        <w:fldChar w:fldCharType="separate"/>
      </w:r>
      <w:r w:rsidR="005E099B" w:rsidRPr="005E099B">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5E099B">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 xml:space="preserve">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9376D">
        <w:rPr>
          <w:b/>
          <w:bCs w:val="0"/>
          <w:sz w:val="24"/>
          <w:szCs w:val="24"/>
        </w:rPr>
        <w:t xml:space="preserve">минут </w:t>
      </w:r>
      <w:r w:rsidR="00B73643" w:rsidRPr="0059376D">
        <w:rPr>
          <w:b/>
          <w:bCs w:val="0"/>
          <w:sz w:val="24"/>
          <w:szCs w:val="24"/>
        </w:rPr>
        <w:t>11</w:t>
      </w:r>
      <w:r w:rsidR="002B5044" w:rsidRPr="0059376D">
        <w:rPr>
          <w:b/>
          <w:bCs w:val="0"/>
          <w:sz w:val="24"/>
          <w:szCs w:val="24"/>
        </w:rPr>
        <w:t xml:space="preserve"> </w:t>
      </w:r>
      <w:r w:rsidR="00B73643" w:rsidRPr="0059376D">
        <w:rPr>
          <w:b/>
          <w:bCs w:val="0"/>
          <w:sz w:val="24"/>
          <w:szCs w:val="24"/>
        </w:rPr>
        <w:t>апреля</w:t>
      </w:r>
      <w:r w:rsidR="002B5044" w:rsidRPr="0059376D">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CA6C37">
        <w:rPr>
          <w:bCs w:val="0"/>
          <w:sz w:val="24"/>
          <w:szCs w:val="24"/>
        </w:rPr>
        <w:fldChar w:fldCharType="begin"/>
      </w:r>
      <w:r w:rsidR="00BB27D7">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Pr="005E099B">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Pr="005E099B">
        <w:rPr>
          <w:bCs w:val="0"/>
          <w:sz w:val="24"/>
          <w:szCs w:val="24"/>
        </w:rPr>
        <w:t>3.4.1.3</w:t>
      </w:r>
      <w:r w:rsidR="009B140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Pr="005E099B">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Pr="005E099B">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5E099B" w:rsidRPr="005E099B">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5E099B" w:rsidRPr="005E099B">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5E099B" w:rsidRPr="005E099B">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 xml:space="preserve">поданы с нарушением порядка подачи Заявок, установленного в настоящей </w:t>
      </w:r>
      <w:r w:rsidRPr="009B140B">
        <w:rPr>
          <w:sz w:val="24"/>
          <w:szCs w:val="24"/>
        </w:rPr>
        <w:lastRenderedPageBreak/>
        <w:t>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5E099B">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5E099B" w:rsidRPr="005E099B">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lastRenderedPageBreak/>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5E099B" w:rsidRPr="005E099B">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5E099B" w:rsidRPr="005E099B">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5E099B" w:rsidRPr="005E099B">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5E099B" w:rsidRPr="005E099B">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5E099B" w:rsidRPr="005E099B">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5E099B" w:rsidRPr="005E099B">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w:t>
      </w:r>
      <w:r w:rsidR="00ED5C7C" w:rsidRPr="00E963D9">
        <w:rPr>
          <w:bCs w:val="0"/>
          <w:sz w:val="24"/>
          <w:szCs w:val="24"/>
          <w:lang w:eastAsia="ru-RU"/>
        </w:rPr>
        <w:lastRenderedPageBreak/>
        <w:t>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D64C27">
        <w:rPr>
          <w:b w:val="0"/>
          <w:szCs w:val="24"/>
        </w:rPr>
        <w:t>Техническ</w:t>
      </w:r>
      <w:r w:rsidR="00D64C27" w:rsidRPr="00D64C27">
        <w:rPr>
          <w:b w:val="0"/>
          <w:szCs w:val="24"/>
        </w:rPr>
        <w:t>ое</w:t>
      </w:r>
      <w:r w:rsidRPr="00D64C27">
        <w:rPr>
          <w:b w:val="0"/>
          <w:szCs w:val="24"/>
        </w:rPr>
        <w:t xml:space="preserve"> задани</w:t>
      </w:r>
      <w:r w:rsidR="003776BB" w:rsidRPr="00D64C27">
        <w:rPr>
          <w:b w:val="0"/>
          <w:szCs w:val="24"/>
        </w:rPr>
        <w:t>е</w:t>
      </w:r>
      <w:r w:rsidRPr="00D64C27">
        <w:rPr>
          <w:b w:val="0"/>
          <w:szCs w:val="24"/>
        </w:rPr>
        <w:t xml:space="preserve"> </w:t>
      </w:r>
      <w:r w:rsidR="00A154B7" w:rsidRPr="00D64C27">
        <w:rPr>
          <w:b w:val="0"/>
          <w:szCs w:val="24"/>
        </w:rPr>
        <w:t>по Лоту №1 (подраз</w:t>
      </w:r>
      <w:r w:rsidR="00A154B7">
        <w:rPr>
          <w:b w:val="0"/>
          <w:szCs w:val="24"/>
        </w:rPr>
        <w:t xml:space="preserve">дел </w:t>
      </w:r>
      <w:r w:rsidR="00CA6C37">
        <w:rPr>
          <w:b w:val="0"/>
          <w:szCs w:val="24"/>
        </w:rPr>
        <w:fldChar w:fldCharType="begin"/>
      </w:r>
      <w:r w:rsidR="00A154B7">
        <w:rPr>
          <w:b w:val="0"/>
          <w:szCs w:val="24"/>
        </w:rPr>
        <w:instrText xml:space="preserve"> REF _Ref440275279 \r \h </w:instrText>
      </w:r>
      <w:r w:rsidR="00CA6C37">
        <w:rPr>
          <w:b w:val="0"/>
          <w:szCs w:val="24"/>
        </w:rPr>
      </w:r>
      <w:r w:rsidR="00CA6C37">
        <w:rPr>
          <w:b w:val="0"/>
          <w:szCs w:val="24"/>
        </w:rPr>
        <w:fldChar w:fldCharType="separate"/>
      </w:r>
      <w:r w:rsidR="005E099B">
        <w:rPr>
          <w:b w:val="0"/>
          <w:szCs w:val="24"/>
        </w:rPr>
        <w:t>1.1.4</w:t>
      </w:r>
      <w:r w:rsidR="00CA6C3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5E099B">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5E099B">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5E099B">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5E099B">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5E099B">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D9182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D9182F">
        <w:tc>
          <w:tcPr>
            <w:tcW w:w="55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D9182F">
        <w:tc>
          <w:tcPr>
            <w:tcW w:w="55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vMerge w:val="restart"/>
          </w:tcPr>
          <w:p w:rsidR="00DA481F" w:rsidRPr="00316742" w:rsidRDefault="00DA481F" w:rsidP="00D9182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D9182F">
        <w:tc>
          <w:tcPr>
            <w:tcW w:w="557" w:type="dxa"/>
            <w:vMerge/>
          </w:tcPr>
          <w:p w:rsidR="00DA481F" w:rsidRPr="00316742" w:rsidRDefault="00DA481F" w:rsidP="00D9182F"/>
        </w:tc>
        <w:tc>
          <w:tcPr>
            <w:tcW w:w="4263" w:type="dxa"/>
            <w:vMerge/>
          </w:tcPr>
          <w:p w:rsidR="00DA481F" w:rsidRPr="00316742" w:rsidRDefault="00DA481F" w:rsidP="00D9182F"/>
        </w:tc>
        <w:tc>
          <w:tcPr>
            <w:tcW w:w="1799"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D9182F">
            <w:pPr>
              <w:jc w:val="center"/>
            </w:pPr>
          </w:p>
        </w:tc>
        <w:tc>
          <w:tcPr>
            <w:tcW w:w="1417" w:type="dxa"/>
            <w:vMerge/>
          </w:tcPr>
          <w:p w:rsidR="00DA481F" w:rsidRPr="00316742" w:rsidRDefault="00DA481F" w:rsidP="00D9182F">
            <w:pPr>
              <w:jc w:val="center"/>
            </w:pPr>
          </w:p>
        </w:tc>
      </w:tr>
      <w:tr w:rsidR="00DA481F" w:rsidTr="00D9182F">
        <w:tc>
          <w:tcPr>
            <w:tcW w:w="557" w:type="dxa"/>
            <w:vMerge w:val="restart"/>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D9182F">
        <w:tc>
          <w:tcPr>
            <w:tcW w:w="557" w:type="dxa"/>
            <w:vMerge/>
          </w:tcPr>
          <w:p w:rsidR="00DA481F" w:rsidRPr="00316742" w:rsidRDefault="00DA481F" w:rsidP="00D9182F"/>
        </w:tc>
        <w:tc>
          <w:tcPr>
            <w:tcW w:w="4263" w:type="dxa"/>
            <w:vMerge/>
          </w:tcPr>
          <w:p w:rsidR="00DA481F" w:rsidRPr="00316742" w:rsidRDefault="00DA481F" w:rsidP="00D9182F"/>
        </w:tc>
        <w:tc>
          <w:tcPr>
            <w:tcW w:w="1799"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D9182F">
            <w:pPr>
              <w:jc w:val="center"/>
            </w:pPr>
          </w:p>
        </w:tc>
        <w:tc>
          <w:tcPr>
            <w:tcW w:w="1417" w:type="dxa"/>
          </w:tcPr>
          <w:p w:rsidR="00DA481F" w:rsidRPr="00316742" w:rsidRDefault="00DA481F" w:rsidP="00D9182F">
            <w:pPr>
              <w:pStyle w:val="ConsPlusNormal"/>
              <w:jc w:val="center"/>
              <w:rPr>
                <w:rFonts w:ascii="Times New Roman" w:hAnsi="Times New Roman" w:cs="Times New Roman"/>
                <w:sz w:val="22"/>
                <w:szCs w:val="22"/>
              </w:rPr>
            </w:pP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D9182F">
        <w:tc>
          <w:tcPr>
            <w:tcW w:w="3960" w:type="dxa"/>
            <w:tcBorders>
              <w:top w:val="single" w:sz="4" w:space="0" w:color="auto"/>
            </w:tcBorders>
          </w:tcPr>
          <w:p w:rsidR="00DA481F" w:rsidRPr="00DB6009" w:rsidRDefault="00DA481F" w:rsidP="00D9182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D9182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D9182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5E099B">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5E099B">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D9182F">
        <w:tc>
          <w:tcPr>
            <w:tcW w:w="14863" w:type="dxa"/>
            <w:gridSpan w:val="7"/>
            <w:shd w:val="clear" w:color="auto" w:fill="auto"/>
          </w:tcPr>
          <w:p w:rsidR="002F273A" w:rsidRPr="00047DE1" w:rsidRDefault="002F273A" w:rsidP="00D9182F">
            <w:pPr>
              <w:pStyle w:val="afd"/>
              <w:rPr>
                <w:sz w:val="24"/>
                <w:szCs w:val="24"/>
              </w:rPr>
            </w:pPr>
            <w:r w:rsidRPr="00047DE1">
              <w:rPr>
                <w:b/>
                <w:sz w:val="24"/>
                <w:szCs w:val="24"/>
              </w:rPr>
              <w:t>ПОЛУЧЕНИЕ</w:t>
            </w:r>
            <w:r w:rsidRPr="00047DE1">
              <w:rPr>
                <w:sz w:val="24"/>
                <w:szCs w:val="24"/>
              </w:rPr>
              <w:t>:</w:t>
            </w:r>
          </w:p>
        </w:tc>
      </w:tr>
      <w:tr w:rsidR="002F273A" w:rsidRPr="00047DE1" w:rsidTr="00D9182F">
        <w:tc>
          <w:tcPr>
            <w:tcW w:w="2262" w:type="dxa"/>
            <w:shd w:val="clear" w:color="auto" w:fill="auto"/>
          </w:tcPr>
          <w:p w:rsidR="002F273A" w:rsidRPr="00047DE1" w:rsidRDefault="002F273A" w:rsidP="00D9182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D9182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D9182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D9182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D9182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D9182F">
            <w:pPr>
              <w:pStyle w:val="afd"/>
              <w:ind w:right="86"/>
              <w:rPr>
                <w:sz w:val="24"/>
                <w:szCs w:val="24"/>
              </w:rPr>
            </w:pPr>
            <w:r w:rsidRPr="00047DE1">
              <w:rPr>
                <w:sz w:val="24"/>
                <w:szCs w:val="24"/>
              </w:rPr>
              <w:t>Сдал</w:t>
            </w:r>
          </w:p>
          <w:p w:rsidR="002F273A" w:rsidRPr="00047DE1" w:rsidRDefault="002F273A" w:rsidP="00D9182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D9182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D9182F">
            <w:pPr>
              <w:pStyle w:val="afd"/>
              <w:ind w:right="86"/>
              <w:rPr>
                <w:sz w:val="24"/>
                <w:szCs w:val="24"/>
              </w:rPr>
            </w:pPr>
            <w:r w:rsidRPr="00047DE1">
              <w:rPr>
                <w:sz w:val="24"/>
                <w:szCs w:val="24"/>
              </w:rPr>
              <w:t>Получил</w:t>
            </w:r>
          </w:p>
          <w:p w:rsidR="002F273A" w:rsidRPr="00047DE1" w:rsidRDefault="002F273A" w:rsidP="00D9182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D9182F">
            <w:pPr>
              <w:pStyle w:val="afd"/>
              <w:ind w:right="86"/>
              <w:rPr>
                <w:sz w:val="24"/>
                <w:szCs w:val="24"/>
              </w:rPr>
            </w:pPr>
            <w:r w:rsidRPr="00047DE1">
              <w:rPr>
                <w:sz w:val="24"/>
                <w:szCs w:val="24"/>
              </w:rPr>
              <w:t>ФИО/Подпись</w:t>
            </w:r>
          </w:p>
        </w:tc>
      </w:tr>
      <w:tr w:rsidR="002F273A" w:rsidRPr="00047DE1" w:rsidTr="00D9182F">
        <w:tc>
          <w:tcPr>
            <w:tcW w:w="2262" w:type="dxa"/>
            <w:shd w:val="clear" w:color="auto" w:fill="auto"/>
          </w:tcPr>
          <w:p w:rsidR="002F273A" w:rsidRPr="00047DE1" w:rsidRDefault="002F273A" w:rsidP="00D9182F">
            <w:pPr>
              <w:pStyle w:val="afd"/>
              <w:rPr>
                <w:sz w:val="24"/>
                <w:szCs w:val="24"/>
              </w:rPr>
            </w:pPr>
          </w:p>
          <w:p w:rsidR="002F273A" w:rsidRPr="00047DE1" w:rsidRDefault="002F273A" w:rsidP="00D9182F">
            <w:pPr>
              <w:pStyle w:val="afd"/>
              <w:rPr>
                <w:sz w:val="24"/>
                <w:szCs w:val="24"/>
              </w:rPr>
            </w:pPr>
          </w:p>
        </w:tc>
        <w:tc>
          <w:tcPr>
            <w:tcW w:w="3800" w:type="dxa"/>
            <w:shd w:val="clear" w:color="auto" w:fill="auto"/>
          </w:tcPr>
          <w:p w:rsidR="002F273A" w:rsidRPr="00047DE1" w:rsidRDefault="002F273A" w:rsidP="00D9182F">
            <w:pPr>
              <w:pStyle w:val="afd"/>
              <w:rPr>
                <w:sz w:val="24"/>
                <w:szCs w:val="24"/>
              </w:rPr>
            </w:pPr>
          </w:p>
        </w:tc>
        <w:tc>
          <w:tcPr>
            <w:tcW w:w="1559" w:type="dxa"/>
            <w:shd w:val="clear" w:color="auto" w:fill="auto"/>
          </w:tcPr>
          <w:p w:rsidR="002F273A" w:rsidRPr="00047DE1" w:rsidRDefault="002F273A" w:rsidP="00D9182F">
            <w:pPr>
              <w:pStyle w:val="afd"/>
              <w:rPr>
                <w:sz w:val="24"/>
                <w:szCs w:val="24"/>
              </w:rPr>
            </w:pPr>
          </w:p>
        </w:tc>
        <w:tc>
          <w:tcPr>
            <w:tcW w:w="1418" w:type="dxa"/>
            <w:shd w:val="clear" w:color="auto" w:fill="auto"/>
          </w:tcPr>
          <w:p w:rsidR="002F273A" w:rsidRPr="00047DE1" w:rsidRDefault="002F273A" w:rsidP="00D9182F">
            <w:pPr>
              <w:pStyle w:val="afd"/>
              <w:rPr>
                <w:sz w:val="24"/>
                <w:szCs w:val="24"/>
              </w:rPr>
            </w:pPr>
          </w:p>
        </w:tc>
        <w:tc>
          <w:tcPr>
            <w:tcW w:w="1299" w:type="dxa"/>
            <w:shd w:val="clear" w:color="auto" w:fill="auto"/>
          </w:tcPr>
          <w:p w:rsidR="002F273A" w:rsidRPr="00047DE1" w:rsidRDefault="002F273A" w:rsidP="00D9182F">
            <w:pPr>
              <w:pStyle w:val="afd"/>
              <w:rPr>
                <w:sz w:val="24"/>
                <w:szCs w:val="24"/>
              </w:rPr>
            </w:pPr>
          </w:p>
        </w:tc>
        <w:tc>
          <w:tcPr>
            <w:tcW w:w="2262" w:type="dxa"/>
            <w:shd w:val="clear" w:color="auto" w:fill="auto"/>
          </w:tcPr>
          <w:p w:rsidR="002F273A" w:rsidRPr="00047DE1" w:rsidRDefault="002F273A" w:rsidP="00D9182F">
            <w:pPr>
              <w:pStyle w:val="afd"/>
              <w:rPr>
                <w:sz w:val="24"/>
                <w:szCs w:val="24"/>
              </w:rPr>
            </w:pPr>
          </w:p>
        </w:tc>
        <w:tc>
          <w:tcPr>
            <w:tcW w:w="2263" w:type="dxa"/>
            <w:shd w:val="clear" w:color="auto" w:fill="auto"/>
          </w:tcPr>
          <w:p w:rsidR="002F273A" w:rsidRPr="00047DE1" w:rsidRDefault="002F273A" w:rsidP="00D9182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D9182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1DE" w:rsidRDefault="00FA51DE">
      <w:pPr>
        <w:spacing w:line="240" w:lineRule="auto"/>
      </w:pPr>
      <w:r>
        <w:separator/>
      </w:r>
    </w:p>
  </w:endnote>
  <w:endnote w:type="continuationSeparator" w:id="0">
    <w:p w:rsidR="00FA51DE" w:rsidRDefault="00FA51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9182F" w:rsidRDefault="00D918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Pr="00FA0376" w:rsidRDefault="00D918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D0602">
      <w:rPr>
        <w:noProof/>
        <w:sz w:val="16"/>
        <w:szCs w:val="16"/>
        <w:lang w:eastAsia="ru-RU"/>
      </w:rPr>
      <w:t>17</w:t>
    </w:r>
    <w:r w:rsidRPr="00FA0376">
      <w:rPr>
        <w:sz w:val="16"/>
        <w:szCs w:val="16"/>
        <w:lang w:eastAsia="ru-RU"/>
      </w:rPr>
      <w:fldChar w:fldCharType="end"/>
    </w:r>
  </w:p>
  <w:p w:rsidR="00D9182F" w:rsidRPr="00EE0539" w:rsidRDefault="00D9182F" w:rsidP="00832D0A">
    <w:pPr>
      <w:pStyle w:val="aff2"/>
      <w:jc w:val="center"/>
      <w:rPr>
        <w:sz w:val="18"/>
        <w:szCs w:val="18"/>
      </w:rPr>
    </w:pPr>
    <w:r w:rsidRPr="000310EB">
      <w:rPr>
        <w:sz w:val="18"/>
        <w:szCs w:val="18"/>
      </w:rPr>
      <w:t>Открытый запрос предложений на право заключения Договора на оказание услуг по измерению показателей качества электроэнергии в распределительных электрических сетях 6-10/0,4кВ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1DE" w:rsidRDefault="00FA51DE">
      <w:pPr>
        <w:spacing w:line="240" w:lineRule="auto"/>
      </w:pPr>
      <w:r>
        <w:separator/>
      </w:r>
    </w:p>
  </w:footnote>
  <w:footnote w:type="continuationSeparator" w:id="0">
    <w:p w:rsidR="00FA51DE" w:rsidRDefault="00FA51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Pr="00930031" w:rsidRDefault="00D918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10E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C6D"/>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38B2"/>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0602"/>
    <w:rsid w:val="002E6387"/>
    <w:rsid w:val="002F273A"/>
    <w:rsid w:val="002F3EB0"/>
    <w:rsid w:val="003032B6"/>
    <w:rsid w:val="003043B0"/>
    <w:rsid w:val="00304CD0"/>
    <w:rsid w:val="0031026C"/>
    <w:rsid w:val="00311F48"/>
    <w:rsid w:val="003129D4"/>
    <w:rsid w:val="00312D09"/>
    <w:rsid w:val="00314F66"/>
    <w:rsid w:val="00315512"/>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1561"/>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2D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376D"/>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47B10"/>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9EB"/>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364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37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595E"/>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4C27"/>
    <w:rsid w:val="00D663E3"/>
    <w:rsid w:val="00D700B1"/>
    <w:rsid w:val="00D71BB9"/>
    <w:rsid w:val="00D71E6D"/>
    <w:rsid w:val="00D75CA2"/>
    <w:rsid w:val="00D75D81"/>
    <w:rsid w:val="00D77DCB"/>
    <w:rsid w:val="00D80639"/>
    <w:rsid w:val="00D82D37"/>
    <w:rsid w:val="00D84AC7"/>
    <w:rsid w:val="00D90031"/>
    <w:rsid w:val="00D904EF"/>
    <w:rsid w:val="00D9182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D0602"/>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063"/>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1DE"/>
    <w:rsid w:val="00FA523F"/>
    <w:rsid w:val="00FA5339"/>
    <w:rsid w:val="00FA6BA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gorshkov.ap@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gorshkov.ap@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4F17C-F4FE-40EE-B479-B2426B53D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23321</Words>
  <Characters>132932</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99</cp:revision>
  <cp:lastPrinted>2015-12-29T14:27:00Z</cp:lastPrinted>
  <dcterms:created xsi:type="dcterms:W3CDTF">2016-01-13T12:36:00Z</dcterms:created>
  <dcterms:modified xsi:type="dcterms:W3CDTF">2016-03-24T08:26:00Z</dcterms:modified>
</cp:coreProperties>
</file>