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830F6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28.8pt;margin-top:-15.9pt;width:168.6pt;height:93.9pt;z-index:251659264;visibility:visible;mso-height-percent:0;mso-wrap-distance-left:9pt;mso-wrap-distance-top:3.6pt;mso-wrap-distance-right:9pt;mso-wrap-distance-bottom:3.6pt;mso-position-horizontal-relative:margin;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30F63" w:rsidRPr="000D67AD" w:rsidRDefault="00830F6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30F63" w:rsidRPr="000D67AD" w:rsidRDefault="00830F6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30F63" w:rsidRPr="000D67AD" w:rsidRDefault="00830F6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30F63" w:rsidRPr="000D67AD" w:rsidRDefault="00830F6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30F63" w:rsidRPr="000D67AD" w:rsidRDefault="00830F63" w:rsidP="00A13E63">
                  <w:pPr>
                    <w:spacing w:line="240" w:lineRule="auto"/>
                    <w:ind w:right="-23"/>
                    <w:rPr>
                      <w:rFonts w:ascii="Helios" w:hAnsi="Helios"/>
                      <w:sz w:val="12"/>
                      <w:szCs w:val="12"/>
                    </w:rPr>
                  </w:pPr>
                  <w:r w:rsidRPr="000D67AD">
                    <w:rPr>
                      <w:rFonts w:ascii="Helios" w:hAnsi="Helios"/>
                      <w:sz w:val="12"/>
                      <w:szCs w:val="12"/>
                    </w:rPr>
                    <w:t>тел.: +7 (495) 747-92-92,</w:t>
                  </w:r>
                </w:p>
                <w:p w:rsidR="00830F63" w:rsidRPr="000D67AD" w:rsidRDefault="00830F6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30F63" w:rsidRPr="000D67AD" w:rsidRDefault="00830F6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30F63" w:rsidRPr="000D67AD" w:rsidRDefault="00830F6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30F63" w:rsidRPr="000D67AD" w:rsidRDefault="00830F6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30F63" w:rsidRPr="00D34707" w:rsidRDefault="00830F63" w:rsidP="00A13E63">
                  <w:pPr>
                    <w:spacing w:line="240" w:lineRule="auto"/>
                    <w:ind w:right="-23"/>
                    <w:rPr>
                      <w:rFonts w:ascii="Helios" w:hAnsi="Helios"/>
                      <w:sz w:val="12"/>
                      <w:szCs w:val="12"/>
                    </w:rPr>
                  </w:pPr>
                  <w:r w:rsidRPr="008C0DE2">
                    <w:rPr>
                      <w:rFonts w:ascii="Helios" w:hAnsi="Helios"/>
                      <w:sz w:val="12"/>
                      <w:szCs w:val="12"/>
                    </w:rPr>
                    <w:t xml:space="preserve"> </w:t>
                  </w:r>
                  <w:proofErr w:type="gramStart"/>
                  <w:r w:rsidRPr="000D67AD">
                    <w:rPr>
                      <w:rFonts w:ascii="Helios" w:hAnsi="Helios"/>
                      <w:sz w:val="12"/>
                      <w:szCs w:val="12"/>
                      <w:lang w:val="en-US"/>
                    </w:rPr>
                    <w:t>e</w:t>
                  </w:r>
                  <w:r w:rsidRPr="00D34707">
                    <w:rPr>
                      <w:rFonts w:ascii="Helios" w:hAnsi="Helios"/>
                      <w:sz w:val="12"/>
                      <w:szCs w:val="12"/>
                    </w:rPr>
                    <w:t>-</w:t>
                  </w:r>
                  <w:r w:rsidRPr="000D67AD">
                    <w:rPr>
                      <w:rFonts w:ascii="Helios" w:hAnsi="Helios"/>
                      <w:sz w:val="12"/>
                      <w:szCs w:val="12"/>
                      <w:lang w:val="en-US"/>
                    </w:rPr>
                    <w:t>mail</w:t>
                  </w:r>
                  <w:proofErr w:type="gramEnd"/>
                  <w:r w:rsidRPr="00D34707">
                    <w:rPr>
                      <w:rFonts w:ascii="Helios" w:hAnsi="Helios"/>
                      <w:sz w:val="12"/>
                      <w:szCs w:val="12"/>
                    </w:rPr>
                    <w:t xml:space="preserve">: </w:t>
                  </w:r>
                  <w:hyperlink r:id="rId9" w:history="1">
                    <w:r w:rsidRPr="000D67AD">
                      <w:rPr>
                        <w:rFonts w:ascii="Helios" w:hAnsi="Helios"/>
                        <w:sz w:val="12"/>
                        <w:szCs w:val="12"/>
                        <w:lang w:val="en-US"/>
                      </w:rPr>
                      <w:t>posta</w:t>
                    </w:r>
                    <w:r w:rsidRPr="00D34707">
                      <w:rPr>
                        <w:rFonts w:ascii="Helios" w:hAnsi="Helios"/>
                        <w:sz w:val="12"/>
                        <w:szCs w:val="12"/>
                      </w:rPr>
                      <w:t>@</w:t>
                    </w:r>
                    <w:r w:rsidRPr="000D67AD">
                      <w:rPr>
                        <w:rFonts w:ascii="Helios" w:hAnsi="Helios"/>
                        <w:sz w:val="12"/>
                        <w:szCs w:val="12"/>
                        <w:lang w:val="en-US"/>
                      </w:rPr>
                      <w:t>mrsk</w:t>
                    </w:r>
                    <w:r w:rsidRPr="00D34707">
                      <w:rPr>
                        <w:rFonts w:ascii="Helios" w:hAnsi="Helios"/>
                        <w:sz w:val="12"/>
                        <w:szCs w:val="12"/>
                      </w:rPr>
                      <w:t>-1.</w:t>
                    </w:r>
                    <w:r w:rsidRPr="000D67AD">
                      <w:rPr>
                        <w:rFonts w:ascii="Helios" w:hAnsi="Helios"/>
                        <w:sz w:val="12"/>
                        <w:szCs w:val="12"/>
                        <w:lang w:val="en-US"/>
                      </w:rPr>
                      <w:t>ru</w:t>
                    </w:r>
                  </w:hyperlink>
                  <w:r w:rsidRPr="00D34707">
                    <w:rPr>
                      <w:rFonts w:ascii="Helios" w:hAnsi="Helios"/>
                      <w:sz w:val="12"/>
                      <w:szCs w:val="12"/>
                    </w:rPr>
                    <w:t xml:space="preserve">, </w:t>
                  </w:r>
                  <w:hyperlink r:id="rId10" w:history="1">
                    <w:r w:rsidRPr="000D67AD">
                      <w:rPr>
                        <w:rFonts w:ascii="Helios" w:hAnsi="Helios"/>
                        <w:sz w:val="12"/>
                        <w:szCs w:val="12"/>
                        <w:lang w:val="en-US"/>
                      </w:rPr>
                      <w:t>www</w:t>
                    </w:r>
                    <w:r w:rsidRPr="00D34707">
                      <w:rPr>
                        <w:rFonts w:ascii="Helios" w:hAnsi="Helios"/>
                        <w:sz w:val="12"/>
                        <w:szCs w:val="12"/>
                      </w:rPr>
                      <w:t>.</w:t>
                    </w:r>
                    <w:r w:rsidRPr="000D67AD">
                      <w:rPr>
                        <w:rFonts w:ascii="Helios" w:hAnsi="Helios"/>
                        <w:sz w:val="12"/>
                        <w:szCs w:val="12"/>
                        <w:lang w:val="en-US"/>
                      </w:rPr>
                      <w:t>mrsk</w:t>
                    </w:r>
                    <w:r w:rsidRPr="00D34707">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3DE6E98C" wp14:editId="5E9A685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34707" w:rsidRPr="00D34707" w:rsidRDefault="00D34707" w:rsidP="00D34707">
      <w:pPr>
        <w:ind w:left="5670" w:firstLine="0"/>
        <w:jc w:val="center"/>
        <w:rPr>
          <w:sz w:val="24"/>
          <w:szCs w:val="24"/>
        </w:rPr>
      </w:pPr>
      <w:r w:rsidRPr="00D34707">
        <w:rPr>
          <w:sz w:val="24"/>
          <w:szCs w:val="24"/>
        </w:rPr>
        <w:t>УТВЕРЖДАЮ:</w:t>
      </w:r>
    </w:p>
    <w:p w:rsidR="00D34707" w:rsidRPr="00D34707" w:rsidRDefault="00D34707" w:rsidP="00D34707">
      <w:pPr>
        <w:suppressAutoHyphens w:val="0"/>
        <w:spacing w:line="240" w:lineRule="auto"/>
        <w:ind w:firstLine="0"/>
        <w:jc w:val="right"/>
        <w:rPr>
          <w:bCs w:val="0"/>
          <w:sz w:val="24"/>
          <w:szCs w:val="24"/>
          <w:lang w:eastAsia="ru-RU"/>
        </w:rPr>
      </w:pPr>
      <w:r w:rsidRPr="00D34707">
        <w:rPr>
          <w:bCs w:val="0"/>
          <w:sz w:val="24"/>
          <w:szCs w:val="24"/>
          <w:lang w:eastAsia="ru-RU"/>
        </w:rPr>
        <w:t xml:space="preserve">Председатель закупочной комиссии – </w:t>
      </w:r>
    </w:p>
    <w:p w:rsidR="00D34707" w:rsidRPr="00D34707" w:rsidRDefault="00D34707" w:rsidP="00D34707">
      <w:pPr>
        <w:suppressAutoHyphens w:val="0"/>
        <w:spacing w:line="240" w:lineRule="auto"/>
        <w:ind w:firstLine="0"/>
        <w:jc w:val="right"/>
        <w:rPr>
          <w:bCs w:val="0"/>
          <w:sz w:val="24"/>
          <w:szCs w:val="24"/>
          <w:lang w:eastAsia="ru-RU"/>
        </w:rPr>
      </w:pPr>
      <w:r w:rsidRPr="00D34707">
        <w:rPr>
          <w:bCs w:val="0"/>
          <w:sz w:val="24"/>
          <w:szCs w:val="24"/>
          <w:lang w:eastAsia="ru-RU"/>
        </w:rPr>
        <w:t xml:space="preserve">Начальник Управления логистики и МТО филиала </w:t>
      </w:r>
    </w:p>
    <w:p w:rsidR="00D34707" w:rsidRPr="00D34707" w:rsidRDefault="00D34707" w:rsidP="00D34707">
      <w:pPr>
        <w:suppressAutoHyphens w:val="0"/>
        <w:spacing w:line="240" w:lineRule="auto"/>
        <w:ind w:firstLine="0"/>
        <w:jc w:val="right"/>
        <w:rPr>
          <w:bCs w:val="0"/>
          <w:sz w:val="24"/>
          <w:szCs w:val="24"/>
          <w:lang w:eastAsia="ru-RU"/>
        </w:rPr>
      </w:pPr>
      <w:r w:rsidRPr="00D34707">
        <w:rPr>
          <w:bCs w:val="0"/>
          <w:sz w:val="24"/>
          <w:szCs w:val="24"/>
          <w:lang w:eastAsia="ru-RU"/>
        </w:rPr>
        <w:t>ПАО «МРСК Центра» - «Брянскэнерго»</w:t>
      </w:r>
    </w:p>
    <w:p w:rsidR="00D34707" w:rsidRPr="00D34707" w:rsidRDefault="00D34707" w:rsidP="00D34707">
      <w:pPr>
        <w:suppressAutoHyphens w:val="0"/>
        <w:spacing w:line="240" w:lineRule="auto"/>
        <w:ind w:firstLine="0"/>
        <w:jc w:val="right"/>
        <w:rPr>
          <w:bCs w:val="0"/>
          <w:lang w:eastAsia="ru-RU"/>
        </w:rPr>
      </w:pPr>
    </w:p>
    <w:p w:rsidR="00D34707" w:rsidRPr="00D34707" w:rsidRDefault="00D34707" w:rsidP="00D34707">
      <w:pPr>
        <w:suppressAutoHyphens w:val="0"/>
        <w:spacing w:line="240" w:lineRule="auto"/>
        <w:ind w:firstLine="0"/>
        <w:jc w:val="right"/>
        <w:rPr>
          <w:bCs w:val="0"/>
          <w:sz w:val="24"/>
          <w:szCs w:val="24"/>
          <w:lang w:eastAsia="ru-RU"/>
        </w:rPr>
      </w:pPr>
      <w:r w:rsidRPr="00D34707">
        <w:rPr>
          <w:bCs w:val="0"/>
          <w:sz w:val="24"/>
          <w:szCs w:val="24"/>
          <w:lang w:eastAsia="ru-RU"/>
        </w:rPr>
        <w:t>____________________ Плюхин В.В.</w:t>
      </w:r>
    </w:p>
    <w:p w:rsidR="00D34707" w:rsidRPr="00D34707" w:rsidRDefault="00D34707" w:rsidP="00D34707">
      <w:pPr>
        <w:suppressAutoHyphens w:val="0"/>
        <w:spacing w:line="240" w:lineRule="auto"/>
        <w:ind w:firstLine="0"/>
        <w:jc w:val="right"/>
        <w:rPr>
          <w:b/>
          <w:bCs w:val="0"/>
          <w:kern w:val="36"/>
          <w:sz w:val="24"/>
          <w:szCs w:val="24"/>
          <w:lang w:eastAsia="ru-RU"/>
        </w:rPr>
      </w:pPr>
      <w:r w:rsidRPr="00D34707">
        <w:rPr>
          <w:bCs w:val="0"/>
          <w:sz w:val="24"/>
          <w:szCs w:val="24"/>
          <w:lang w:eastAsia="ru-RU"/>
        </w:rPr>
        <w:t>«0</w:t>
      </w:r>
      <w:r>
        <w:rPr>
          <w:bCs w:val="0"/>
          <w:sz w:val="24"/>
          <w:szCs w:val="24"/>
          <w:lang w:eastAsia="ru-RU"/>
        </w:rPr>
        <w:t>5</w:t>
      </w:r>
      <w:r w:rsidRPr="00D34707">
        <w:rPr>
          <w:bCs w:val="0"/>
          <w:sz w:val="24"/>
          <w:szCs w:val="24"/>
          <w:lang w:eastAsia="ru-RU"/>
        </w:rPr>
        <w:t>» апреля 2016 года</w:t>
      </w:r>
    </w:p>
    <w:p w:rsidR="00D34707" w:rsidRPr="00D34707" w:rsidRDefault="00D34707" w:rsidP="00D34707">
      <w:pPr>
        <w:ind w:firstLine="0"/>
        <w:jc w:val="left"/>
        <w:rPr>
          <w:sz w:val="24"/>
          <w:szCs w:val="24"/>
        </w:rPr>
      </w:pPr>
    </w:p>
    <w:p w:rsidR="00D34707" w:rsidRPr="00D34707" w:rsidRDefault="00D34707" w:rsidP="00D34707">
      <w:pPr>
        <w:ind w:firstLine="0"/>
        <w:jc w:val="left"/>
        <w:rPr>
          <w:sz w:val="24"/>
          <w:szCs w:val="24"/>
        </w:rPr>
      </w:pPr>
    </w:p>
    <w:p w:rsidR="00D34707" w:rsidRPr="00D34707" w:rsidRDefault="00D34707" w:rsidP="00D34707">
      <w:pPr>
        <w:spacing w:line="240" w:lineRule="auto"/>
        <w:ind w:left="6804" w:firstLine="0"/>
        <w:rPr>
          <w:b/>
          <w:kern w:val="36"/>
          <w:sz w:val="24"/>
          <w:szCs w:val="24"/>
        </w:rPr>
      </w:pPr>
      <w:r w:rsidRPr="00D34707">
        <w:rPr>
          <w:b/>
          <w:kern w:val="36"/>
          <w:sz w:val="24"/>
          <w:szCs w:val="24"/>
        </w:rPr>
        <w:t>Согласовано на заседании</w:t>
      </w:r>
    </w:p>
    <w:p w:rsidR="00D34707" w:rsidRPr="00D34707" w:rsidRDefault="00D34707" w:rsidP="00D34707">
      <w:pPr>
        <w:spacing w:line="240" w:lineRule="auto"/>
        <w:ind w:left="6804" w:firstLine="0"/>
        <w:rPr>
          <w:b/>
          <w:kern w:val="36"/>
          <w:sz w:val="24"/>
          <w:szCs w:val="24"/>
        </w:rPr>
      </w:pPr>
      <w:r w:rsidRPr="00D34707">
        <w:rPr>
          <w:b/>
          <w:kern w:val="36"/>
          <w:sz w:val="24"/>
          <w:szCs w:val="24"/>
        </w:rPr>
        <w:t>закупочной комиссии</w:t>
      </w:r>
    </w:p>
    <w:p w:rsidR="00D34707" w:rsidRPr="00D34707" w:rsidRDefault="00D34707" w:rsidP="00D34707">
      <w:pPr>
        <w:spacing w:line="240" w:lineRule="auto"/>
        <w:ind w:left="6804" w:firstLine="0"/>
        <w:rPr>
          <w:b/>
          <w:kern w:val="36"/>
          <w:sz w:val="24"/>
          <w:szCs w:val="24"/>
        </w:rPr>
      </w:pPr>
      <w:r w:rsidRPr="00D34707">
        <w:rPr>
          <w:b/>
          <w:kern w:val="36"/>
          <w:sz w:val="24"/>
          <w:szCs w:val="24"/>
        </w:rPr>
        <w:t>Протокол № 003</w:t>
      </w:r>
      <w:r>
        <w:rPr>
          <w:b/>
          <w:kern w:val="36"/>
          <w:sz w:val="24"/>
          <w:szCs w:val="24"/>
        </w:rPr>
        <w:t>1</w:t>
      </w:r>
      <w:r w:rsidRPr="00D34707">
        <w:rPr>
          <w:b/>
          <w:kern w:val="36"/>
          <w:sz w:val="24"/>
          <w:szCs w:val="24"/>
        </w:rPr>
        <w:t>-БР-16</w:t>
      </w:r>
    </w:p>
    <w:p w:rsidR="00D34707" w:rsidRPr="00D34707" w:rsidRDefault="00D34707" w:rsidP="00D34707">
      <w:pPr>
        <w:spacing w:line="240" w:lineRule="auto"/>
        <w:ind w:left="6804" w:firstLine="0"/>
        <w:rPr>
          <w:b/>
          <w:kern w:val="36"/>
          <w:sz w:val="24"/>
          <w:szCs w:val="24"/>
        </w:rPr>
      </w:pPr>
      <w:r w:rsidRPr="00D34707">
        <w:rPr>
          <w:b/>
          <w:kern w:val="36"/>
          <w:sz w:val="24"/>
          <w:szCs w:val="24"/>
        </w:rPr>
        <w:t>от «0</w:t>
      </w:r>
      <w:r>
        <w:rPr>
          <w:b/>
          <w:kern w:val="36"/>
          <w:sz w:val="24"/>
          <w:szCs w:val="24"/>
        </w:rPr>
        <w:t>5</w:t>
      </w:r>
      <w:r w:rsidRPr="00D34707">
        <w:rPr>
          <w:b/>
          <w:kern w:val="36"/>
          <w:sz w:val="24"/>
          <w:szCs w:val="24"/>
        </w:rPr>
        <w:t>» апреля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D34707" w:rsidRDefault="00717F60" w:rsidP="00E71A48">
      <w:pPr>
        <w:pStyle w:val="1f4"/>
        <w:spacing w:line="264" w:lineRule="auto"/>
        <w:ind w:left="0" w:right="0"/>
        <w:jc w:val="center"/>
        <w:rPr>
          <w:rFonts w:ascii="Times New Roman" w:hAnsi="Times New Roman"/>
          <w:b/>
          <w:sz w:val="24"/>
          <w:szCs w:val="24"/>
        </w:rPr>
      </w:pPr>
      <w:r w:rsidRPr="00D34707">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D34707">
        <w:rPr>
          <w:b/>
          <w:sz w:val="24"/>
          <w:szCs w:val="24"/>
        </w:rPr>
        <w:t xml:space="preserve">на право заключения </w:t>
      </w:r>
      <w:r w:rsidR="00D34707" w:rsidRPr="00D34707">
        <w:rPr>
          <w:b/>
          <w:sz w:val="24"/>
          <w:szCs w:val="24"/>
        </w:rPr>
        <w:t>Договора оказания услуг по сопровождению программного комплекса «РАП-стандарт»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34707">
        <w:rPr>
          <w:sz w:val="24"/>
          <w:szCs w:val="24"/>
        </w:rPr>
        <w:t>Брянск</w:t>
      </w:r>
      <w:r w:rsidRPr="00C12FA4">
        <w:rPr>
          <w:sz w:val="24"/>
          <w:szCs w:val="24"/>
        </w:rPr>
        <w:br/>
      </w:r>
      <w:r w:rsidR="00D34707">
        <w:rPr>
          <w:sz w:val="24"/>
          <w:szCs w:val="24"/>
        </w:rPr>
        <w:t xml:space="preserve">  </w:t>
      </w: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A51E7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Pr>
          <w:noProof/>
        </w:rPr>
        <w:fldChar w:fldCharType="begin"/>
      </w:r>
      <w:r w:rsidR="00536E26">
        <w:rPr>
          <w:noProof/>
        </w:rPr>
        <w:instrText xml:space="preserve"> PAGEREF _Toc441130432 \h </w:instrText>
      </w:r>
      <w:r>
        <w:rPr>
          <w:noProof/>
        </w:rPr>
      </w:r>
      <w:r>
        <w:rPr>
          <w:noProof/>
        </w:rPr>
        <w:fldChar w:fldCharType="separate"/>
      </w:r>
      <w:r w:rsidR="00863737">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51E77">
        <w:rPr>
          <w:noProof/>
        </w:rPr>
        <w:fldChar w:fldCharType="begin"/>
      </w:r>
      <w:r>
        <w:rPr>
          <w:noProof/>
        </w:rPr>
        <w:instrText xml:space="preserve"> PAGEREF _Toc441130433 \h </w:instrText>
      </w:r>
      <w:r w:rsidR="00A51E77">
        <w:rPr>
          <w:noProof/>
        </w:rPr>
      </w:r>
      <w:r w:rsidR="00A51E77">
        <w:rPr>
          <w:noProof/>
        </w:rPr>
        <w:fldChar w:fldCharType="separate"/>
      </w:r>
      <w:r w:rsidR="00863737">
        <w:rPr>
          <w:noProof/>
        </w:rPr>
        <w:t>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51E77">
        <w:rPr>
          <w:noProof/>
        </w:rPr>
        <w:fldChar w:fldCharType="begin"/>
      </w:r>
      <w:r>
        <w:rPr>
          <w:noProof/>
        </w:rPr>
        <w:instrText xml:space="preserve"> PAGEREF _Toc441130434 \h </w:instrText>
      </w:r>
      <w:r w:rsidR="00A51E77">
        <w:rPr>
          <w:noProof/>
        </w:rPr>
      </w:r>
      <w:r w:rsidR="00A51E77">
        <w:rPr>
          <w:noProof/>
        </w:rPr>
        <w:fldChar w:fldCharType="separate"/>
      </w:r>
      <w:r w:rsidR="00863737">
        <w:rPr>
          <w:noProof/>
        </w:rPr>
        <w:t>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51E77">
        <w:rPr>
          <w:noProof/>
        </w:rPr>
        <w:fldChar w:fldCharType="begin"/>
      </w:r>
      <w:r>
        <w:rPr>
          <w:noProof/>
        </w:rPr>
        <w:instrText xml:space="preserve"> PAGEREF _Toc441130435 \h </w:instrText>
      </w:r>
      <w:r w:rsidR="00A51E77">
        <w:rPr>
          <w:noProof/>
        </w:rPr>
      </w:r>
      <w:r w:rsidR="00A51E77">
        <w:rPr>
          <w:noProof/>
        </w:rPr>
        <w:fldChar w:fldCharType="separate"/>
      </w:r>
      <w:r w:rsidR="00863737">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51E77">
        <w:rPr>
          <w:noProof/>
        </w:rPr>
        <w:fldChar w:fldCharType="begin"/>
      </w:r>
      <w:r>
        <w:rPr>
          <w:noProof/>
        </w:rPr>
        <w:instrText xml:space="preserve"> PAGEREF _Toc441130436 \h </w:instrText>
      </w:r>
      <w:r w:rsidR="00A51E77">
        <w:rPr>
          <w:noProof/>
        </w:rPr>
      </w:r>
      <w:r w:rsidR="00A51E77">
        <w:rPr>
          <w:noProof/>
        </w:rPr>
        <w:fldChar w:fldCharType="separate"/>
      </w:r>
      <w:r w:rsidR="00863737">
        <w:rPr>
          <w:noProof/>
        </w:rPr>
        <w:t>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51E77">
        <w:rPr>
          <w:noProof/>
        </w:rPr>
        <w:fldChar w:fldCharType="begin"/>
      </w:r>
      <w:r>
        <w:rPr>
          <w:noProof/>
        </w:rPr>
        <w:instrText xml:space="preserve"> PAGEREF _Toc441130437 \h </w:instrText>
      </w:r>
      <w:r w:rsidR="00A51E77">
        <w:rPr>
          <w:noProof/>
        </w:rPr>
      </w:r>
      <w:r w:rsidR="00A51E77">
        <w:rPr>
          <w:noProof/>
        </w:rPr>
        <w:fldChar w:fldCharType="separate"/>
      </w:r>
      <w:r w:rsidR="00863737">
        <w:rPr>
          <w:noProof/>
        </w:rPr>
        <w:t>7</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sidR="00A51E77">
        <w:rPr>
          <w:noProof/>
        </w:rPr>
        <w:fldChar w:fldCharType="begin"/>
      </w:r>
      <w:r>
        <w:rPr>
          <w:noProof/>
        </w:rPr>
        <w:instrText xml:space="preserve"> PAGEREF _Toc441130445 \h </w:instrText>
      </w:r>
      <w:r w:rsidR="00A51E77">
        <w:rPr>
          <w:noProof/>
        </w:rPr>
      </w:r>
      <w:r w:rsidR="00A51E77">
        <w:rPr>
          <w:noProof/>
        </w:rPr>
        <w:fldChar w:fldCharType="separate"/>
      </w:r>
      <w:r w:rsidR="00863737">
        <w:rPr>
          <w:noProof/>
        </w:rPr>
        <w:t>10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51E77">
        <w:rPr>
          <w:noProof/>
        </w:rPr>
        <w:fldChar w:fldCharType="begin"/>
      </w:r>
      <w:r>
        <w:rPr>
          <w:noProof/>
        </w:rPr>
        <w:instrText xml:space="preserve"> PAGEREF _Toc441130446 \h </w:instrText>
      </w:r>
      <w:r w:rsidR="00A51E77">
        <w:rPr>
          <w:noProof/>
        </w:rPr>
      </w:r>
      <w:r w:rsidR="00A51E77">
        <w:rPr>
          <w:noProof/>
        </w:rPr>
        <w:fldChar w:fldCharType="separate"/>
      </w:r>
      <w:r w:rsidR="00863737">
        <w:rPr>
          <w:noProof/>
        </w:rPr>
        <w:t>10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sidR="00A51E77">
        <w:rPr>
          <w:noProof/>
        </w:rPr>
        <w:fldChar w:fldCharType="begin"/>
      </w:r>
      <w:r>
        <w:rPr>
          <w:noProof/>
        </w:rPr>
        <w:instrText xml:space="preserve"> PAGEREF _Toc441130450 \h </w:instrText>
      </w:r>
      <w:r w:rsidR="00A51E77">
        <w:rPr>
          <w:noProof/>
        </w:rPr>
      </w:r>
      <w:r w:rsidR="00A51E77">
        <w:rPr>
          <w:noProof/>
        </w:rPr>
        <w:fldChar w:fldCharType="separate"/>
      </w:r>
      <w:r w:rsidR="00863737">
        <w:rPr>
          <w:noProof/>
        </w:rPr>
        <w:t>10</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51E77">
        <w:rPr>
          <w:noProof/>
        </w:rPr>
        <w:fldChar w:fldCharType="begin"/>
      </w:r>
      <w:r>
        <w:rPr>
          <w:noProof/>
        </w:rPr>
        <w:instrText xml:space="preserve"> PAGEREF _Toc441130454 \h </w:instrText>
      </w:r>
      <w:r w:rsidR="00A51E77">
        <w:rPr>
          <w:noProof/>
        </w:rPr>
      </w:r>
      <w:r w:rsidR="00A51E77">
        <w:rPr>
          <w:noProof/>
        </w:rPr>
        <w:fldChar w:fldCharType="separate"/>
      </w:r>
      <w:r w:rsidR="00863737">
        <w:rPr>
          <w:noProof/>
        </w:rPr>
        <w:t>13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51E77">
        <w:rPr>
          <w:noProof/>
        </w:rPr>
        <w:fldChar w:fldCharType="begin"/>
      </w:r>
      <w:r>
        <w:rPr>
          <w:noProof/>
        </w:rPr>
        <w:instrText xml:space="preserve"> PAGEREF _Toc441130455 \h </w:instrText>
      </w:r>
      <w:r w:rsidR="00A51E77">
        <w:rPr>
          <w:noProof/>
        </w:rPr>
      </w:r>
      <w:r w:rsidR="00A51E77">
        <w:rPr>
          <w:noProof/>
        </w:rPr>
        <w:fldChar w:fldCharType="separate"/>
      </w:r>
      <w:r w:rsidR="00863737">
        <w:rPr>
          <w:noProof/>
        </w:rPr>
        <w:t>13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51E77">
        <w:rPr>
          <w:noProof/>
        </w:rPr>
        <w:fldChar w:fldCharType="begin"/>
      </w:r>
      <w:r>
        <w:rPr>
          <w:noProof/>
        </w:rPr>
        <w:instrText xml:space="preserve"> PAGEREF _Toc441130458 \h </w:instrText>
      </w:r>
      <w:r w:rsidR="00A51E77">
        <w:rPr>
          <w:noProof/>
        </w:rPr>
      </w:r>
      <w:r w:rsidR="00A51E77">
        <w:rPr>
          <w:noProof/>
        </w:rPr>
        <w:fldChar w:fldCharType="separate"/>
      </w:r>
      <w:r w:rsidR="00863737">
        <w:rPr>
          <w:noProof/>
        </w:rPr>
        <w:t>13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51E77">
        <w:rPr>
          <w:noProof/>
        </w:rPr>
        <w:fldChar w:fldCharType="begin"/>
      </w:r>
      <w:r>
        <w:rPr>
          <w:noProof/>
        </w:rPr>
        <w:instrText xml:space="preserve"> PAGEREF _Toc441130459 \h </w:instrText>
      </w:r>
      <w:r w:rsidR="00A51E77">
        <w:rPr>
          <w:noProof/>
        </w:rPr>
      </w:r>
      <w:r w:rsidR="00A51E77">
        <w:rPr>
          <w:noProof/>
        </w:rPr>
        <w:fldChar w:fldCharType="separate"/>
      </w:r>
      <w:r w:rsidR="00863737">
        <w:rPr>
          <w:noProof/>
        </w:rPr>
        <w:t>14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51E77">
        <w:rPr>
          <w:noProof/>
        </w:rPr>
        <w:fldChar w:fldCharType="begin"/>
      </w:r>
      <w:r>
        <w:rPr>
          <w:noProof/>
        </w:rPr>
        <w:instrText xml:space="preserve"> PAGEREF _Toc441130474 \h </w:instrText>
      </w:r>
      <w:r w:rsidR="00A51E77">
        <w:rPr>
          <w:noProof/>
        </w:rPr>
      </w:r>
      <w:r w:rsidR="00A51E77">
        <w:rPr>
          <w:noProof/>
        </w:rPr>
        <w:fldChar w:fldCharType="separate"/>
      </w:r>
      <w:r w:rsidR="00863737">
        <w:rPr>
          <w:noProof/>
        </w:rPr>
        <w:t>29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51E77">
        <w:rPr>
          <w:noProof/>
        </w:rPr>
        <w:fldChar w:fldCharType="begin"/>
      </w:r>
      <w:r>
        <w:rPr>
          <w:noProof/>
        </w:rPr>
        <w:instrText xml:space="preserve"> PAGEREF _Toc441130477 \h </w:instrText>
      </w:r>
      <w:r w:rsidR="00A51E77">
        <w:rPr>
          <w:noProof/>
        </w:rPr>
      </w:r>
      <w:r w:rsidR="00A51E77">
        <w:rPr>
          <w:noProof/>
        </w:rPr>
        <w:fldChar w:fldCharType="separate"/>
      </w:r>
      <w:r w:rsidR="00863737">
        <w:rPr>
          <w:noProof/>
        </w:rPr>
        <w:t>30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51E77">
        <w:rPr>
          <w:noProof/>
        </w:rPr>
        <w:fldChar w:fldCharType="begin"/>
      </w:r>
      <w:r>
        <w:rPr>
          <w:noProof/>
        </w:rPr>
        <w:instrText xml:space="preserve"> PAGEREF _Toc441130478 \h </w:instrText>
      </w:r>
      <w:r w:rsidR="00A51E77">
        <w:rPr>
          <w:noProof/>
        </w:rPr>
      </w:r>
      <w:r w:rsidR="00A51E77">
        <w:rPr>
          <w:noProof/>
        </w:rPr>
        <w:fldChar w:fldCharType="separate"/>
      </w:r>
      <w:r w:rsidR="00863737">
        <w:rPr>
          <w:noProof/>
        </w:rPr>
        <w:t>30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51E77">
        <w:rPr>
          <w:noProof/>
        </w:rPr>
        <w:fldChar w:fldCharType="begin"/>
      </w:r>
      <w:r>
        <w:rPr>
          <w:noProof/>
        </w:rPr>
        <w:instrText xml:space="preserve"> PAGEREF _Toc441130483 \h </w:instrText>
      </w:r>
      <w:r w:rsidR="00A51E77">
        <w:rPr>
          <w:noProof/>
        </w:rPr>
      </w:r>
      <w:r w:rsidR="00A51E77">
        <w:rPr>
          <w:noProof/>
        </w:rPr>
        <w:fldChar w:fldCharType="separate"/>
      </w:r>
      <w:r w:rsidR="00863737">
        <w:rPr>
          <w:noProof/>
        </w:rPr>
        <w:t>32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51E77">
        <w:rPr>
          <w:noProof/>
        </w:rPr>
        <w:fldChar w:fldCharType="begin"/>
      </w:r>
      <w:r>
        <w:rPr>
          <w:noProof/>
        </w:rPr>
        <w:instrText xml:space="preserve"> PAGEREF _Toc441130484 \h </w:instrText>
      </w:r>
      <w:r w:rsidR="00A51E77">
        <w:rPr>
          <w:noProof/>
        </w:rPr>
      </w:r>
      <w:r w:rsidR="00A51E77">
        <w:rPr>
          <w:noProof/>
        </w:rPr>
        <w:fldChar w:fldCharType="separate"/>
      </w:r>
      <w:r w:rsidR="00863737">
        <w:rPr>
          <w:noProof/>
        </w:rPr>
        <w:t>35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51E77">
        <w:rPr>
          <w:noProof/>
        </w:rPr>
        <w:fldChar w:fldCharType="begin"/>
      </w:r>
      <w:r>
        <w:rPr>
          <w:noProof/>
        </w:rPr>
        <w:instrText xml:space="preserve"> PAGEREF _Toc441130485 \h </w:instrText>
      </w:r>
      <w:r w:rsidR="00A51E77">
        <w:rPr>
          <w:noProof/>
        </w:rPr>
      </w:r>
      <w:r w:rsidR="00A51E77">
        <w:rPr>
          <w:noProof/>
        </w:rPr>
        <w:fldChar w:fldCharType="separate"/>
      </w:r>
      <w:r w:rsidR="00863737">
        <w:rPr>
          <w:noProof/>
        </w:rPr>
        <w:t>35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51E77">
        <w:rPr>
          <w:noProof/>
        </w:rPr>
        <w:fldChar w:fldCharType="begin"/>
      </w:r>
      <w:r>
        <w:rPr>
          <w:noProof/>
        </w:rPr>
        <w:instrText xml:space="preserve"> PAGEREF _Toc441130486 \h </w:instrText>
      </w:r>
      <w:r w:rsidR="00A51E77">
        <w:rPr>
          <w:noProof/>
        </w:rPr>
      </w:r>
      <w:r w:rsidR="00A51E77">
        <w:rPr>
          <w:noProof/>
        </w:rPr>
        <w:fldChar w:fldCharType="separate"/>
      </w:r>
      <w:r w:rsidR="00863737">
        <w:rPr>
          <w:noProof/>
        </w:rPr>
        <w:t>36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51E77">
        <w:rPr>
          <w:noProof/>
        </w:rPr>
        <w:fldChar w:fldCharType="begin"/>
      </w:r>
      <w:r>
        <w:rPr>
          <w:noProof/>
        </w:rPr>
        <w:instrText xml:space="preserve"> PAGEREF _Toc441130487 \h </w:instrText>
      </w:r>
      <w:r w:rsidR="00A51E77">
        <w:rPr>
          <w:noProof/>
        </w:rPr>
      </w:r>
      <w:r w:rsidR="00A51E77">
        <w:rPr>
          <w:noProof/>
        </w:rPr>
        <w:fldChar w:fldCharType="separate"/>
      </w:r>
      <w:r w:rsidR="00863737">
        <w:rPr>
          <w:noProof/>
        </w:rPr>
        <w:t>37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51E77">
        <w:rPr>
          <w:noProof/>
        </w:rPr>
        <w:fldChar w:fldCharType="begin"/>
      </w:r>
      <w:r>
        <w:rPr>
          <w:noProof/>
        </w:rPr>
        <w:instrText xml:space="preserve"> PAGEREF _Toc441130488 \h </w:instrText>
      </w:r>
      <w:r w:rsidR="00A51E77">
        <w:rPr>
          <w:noProof/>
        </w:rPr>
      </w:r>
      <w:r w:rsidR="00A51E77">
        <w:rPr>
          <w:noProof/>
        </w:rPr>
        <w:fldChar w:fldCharType="separate"/>
      </w:r>
      <w:r w:rsidR="00863737">
        <w:rPr>
          <w:noProof/>
        </w:rPr>
        <w:t>37</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51E77">
        <w:rPr>
          <w:noProof/>
        </w:rPr>
        <w:fldChar w:fldCharType="begin"/>
      </w:r>
      <w:r>
        <w:rPr>
          <w:noProof/>
        </w:rPr>
        <w:instrText xml:space="preserve"> PAGEREF _Toc441130489 \h </w:instrText>
      </w:r>
      <w:r w:rsidR="00A51E77">
        <w:rPr>
          <w:noProof/>
        </w:rPr>
      </w:r>
      <w:r w:rsidR="00A51E77">
        <w:rPr>
          <w:noProof/>
        </w:rPr>
        <w:fldChar w:fldCharType="separate"/>
      </w:r>
      <w:r w:rsidR="00863737">
        <w:rPr>
          <w:noProof/>
        </w:rPr>
        <w:t>38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51E77">
        <w:rPr>
          <w:noProof/>
        </w:rPr>
        <w:fldChar w:fldCharType="begin"/>
      </w:r>
      <w:r>
        <w:rPr>
          <w:noProof/>
        </w:rPr>
        <w:instrText xml:space="preserve"> PAGEREF _Toc441130490 \h </w:instrText>
      </w:r>
      <w:r w:rsidR="00A51E77">
        <w:rPr>
          <w:noProof/>
        </w:rPr>
      </w:r>
      <w:r w:rsidR="00A51E77">
        <w:rPr>
          <w:noProof/>
        </w:rPr>
        <w:fldChar w:fldCharType="separate"/>
      </w:r>
      <w:r w:rsidR="00863737">
        <w:rPr>
          <w:noProof/>
        </w:rPr>
        <w:t>38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51E77">
        <w:rPr>
          <w:noProof/>
        </w:rPr>
        <w:fldChar w:fldCharType="begin"/>
      </w:r>
      <w:r>
        <w:rPr>
          <w:noProof/>
        </w:rPr>
        <w:instrText xml:space="preserve"> PAGEREF _Toc441130492 \h </w:instrText>
      </w:r>
      <w:r w:rsidR="00A51E77">
        <w:rPr>
          <w:noProof/>
        </w:rPr>
      </w:r>
      <w:r w:rsidR="00A51E77">
        <w:rPr>
          <w:noProof/>
        </w:rPr>
        <w:fldChar w:fldCharType="separate"/>
      </w:r>
      <w:r w:rsidR="00863737">
        <w:rPr>
          <w:noProof/>
        </w:rPr>
        <w:t>38</w:t>
      </w:r>
      <w:r w:rsidR="00A51E77">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51E77">
        <w:rPr>
          <w:noProof/>
        </w:rPr>
        <w:fldChar w:fldCharType="begin"/>
      </w:r>
      <w:r>
        <w:rPr>
          <w:noProof/>
        </w:rPr>
        <w:instrText xml:space="preserve"> PAGEREF _Toc441130494 \h </w:instrText>
      </w:r>
      <w:r w:rsidR="00A51E77">
        <w:rPr>
          <w:noProof/>
        </w:rPr>
      </w:r>
      <w:r w:rsidR="00A51E77">
        <w:rPr>
          <w:noProof/>
        </w:rPr>
        <w:fldChar w:fldCharType="separate"/>
      </w:r>
      <w:r w:rsidR="00863737">
        <w:rPr>
          <w:noProof/>
        </w:rPr>
        <w:t>39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51E77">
        <w:rPr>
          <w:noProof/>
        </w:rPr>
        <w:fldChar w:fldCharType="begin"/>
      </w:r>
      <w:r>
        <w:rPr>
          <w:noProof/>
        </w:rPr>
        <w:instrText xml:space="preserve"> PAGEREF _Toc441130495 \h </w:instrText>
      </w:r>
      <w:r w:rsidR="00A51E77">
        <w:rPr>
          <w:noProof/>
        </w:rPr>
      </w:r>
      <w:r w:rsidR="00A51E77">
        <w:rPr>
          <w:noProof/>
        </w:rPr>
        <w:fldChar w:fldCharType="separate"/>
      </w:r>
      <w:r w:rsidR="00863737">
        <w:rPr>
          <w:noProof/>
        </w:rPr>
        <w:t>39</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A51E77">
        <w:rPr>
          <w:noProof/>
        </w:rPr>
        <w:fldChar w:fldCharType="begin"/>
      </w:r>
      <w:r>
        <w:rPr>
          <w:noProof/>
        </w:rPr>
        <w:instrText xml:space="preserve"> PAGEREF _Toc441130496 \h </w:instrText>
      </w:r>
      <w:r w:rsidR="00A51E77">
        <w:rPr>
          <w:noProof/>
        </w:rPr>
      </w:r>
      <w:r w:rsidR="00A51E77">
        <w:rPr>
          <w:noProof/>
        </w:rPr>
        <w:fldChar w:fldCharType="separate"/>
      </w:r>
      <w:r w:rsidR="00863737">
        <w:rPr>
          <w:noProof/>
        </w:rPr>
        <w:t>39</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51E77">
        <w:rPr>
          <w:noProof/>
        </w:rPr>
        <w:fldChar w:fldCharType="begin"/>
      </w:r>
      <w:r>
        <w:rPr>
          <w:noProof/>
        </w:rPr>
        <w:instrText xml:space="preserve"> PAGEREF _Toc441130498 \h </w:instrText>
      </w:r>
      <w:r w:rsidR="00A51E77">
        <w:rPr>
          <w:noProof/>
        </w:rPr>
      </w:r>
      <w:r w:rsidR="00A51E77">
        <w:rPr>
          <w:noProof/>
        </w:rPr>
        <w:fldChar w:fldCharType="separate"/>
      </w:r>
      <w:r w:rsidR="00863737">
        <w:rPr>
          <w:noProof/>
        </w:rPr>
        <w:t>43</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sidR="00A51E77">
        <w:rPr>
          <w:noProof/>
        </w:rPr>
        <w:fldChar w:fldCharType="begin"/>
      </w:r>
      <w:r>
        <w:rPr>
          <w:noProof/>
        </w:rPr>
        <w:instrText xml:space="preserve"> PAGEREF _Toc441130500 \h </w:instrText>
      </w:r>
      <w:r w:rsidR="00A51E77">
        <w:rPr>
          <w:noProof/>
        </w:rPr>
      </w:r>
      <w:r w:rsidR="00A51E77">
        <w:rPr>
          <w:noProof/>
        </w:rPr>
        <w:fldChar w:fldCharType="separate"/>
      </w:r>
      <w:r w:rsidR="00863737">
        <w:rPr>
          <w:noProof/>
        </w:rPr>
        <w:t>45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sidR="00A51E77">
        <w:rPr>
          <w:noProof/>
        </w:rPr>
        <w:fldChar w:fldCharType="begin"/>
      </w:r>
      <w:r>
        <w:rPr>
          <w:noProof/>
        </w:rPr>
        <w:instrText xml:space="preserve"> PAGEREF _Toc441130503 \h </w:instrText>
      </w:r>
      <w:r w:rsidR="00A51E77">
        <w:rPr>
          <w:noProof/>
        </w:rPr>
      </w:r>
      <w:r w:rsidR="00A51E77">
        <w:rPr>
          <w:noProof/>
        </w:rPr>
        <w:fldChar w:fldCharType="separate"/>
      </w:r>
      <w:r w:rsidR="00863737">
        <w:rPr>
          <w:noProof/>
        </w:rPr>
        <w:t>48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51E77">
        <w:rPr>
          <w:noProof/>
        </w:rPr>
        <w:fldChar w:fldCharType="begin"/>
      </w:r>
      <w:r>
        <w:rPr>
          <w:noProof/>
        </w:rPr>
        <w:instrText xml:space="preserve"> PAGEREF _Toc441130506 \h </w:instrText>
      </w:r>
      <w:r w:rsidR="00A51E77">
        <w:rPr>
          <w:noProof/>
        </w:rPr>
      </w:r>
      <w:r w:rsidR="00A51E77">
        <w:rPr>
          <w:noProof/>
        </w:rPr>
        <w:fldChar w:fldCharType="separate"/>
      </w:r>
      <w:r w:rsidR="00863737">
        <w:rPr>
          <w:noProof/>
        </w:rPr>
        <w:t>50</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51E77">
        <w:rPr>
          <w:noProof/>
        </w:rPr>
        <w:fldChar w:fldCharType="begin"/>
      </w:r>
      <w:r>
        <w:rPr>
          <w:noProof/>
        </w:rPr>
        <w:instrText xml:space="preserve"> PAGEREF _Toc441130509 \h </w:instrText>
      </w:r>
      <w:r w:rsidR="00A51E77">
        <w:rPr>
          <w:noProof/>
        </w:rPr>
      </w:r>
      <w:r w:rsidR="00A51E77">
        <w:rPr>
          <w:noProof/>
        </w:rPr>
        <w:fldChar w:fldCharType="separate"/>
      </w:r>
      <w:r w:rsidR="00863737">
        <w:rPr>
          <w:noProof/>
        </w:rPr>
        <w:t>52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sidR="00A51E77">
        <w:rPr>
          <w:noProof/>
        </w:rPr>
        <w:fldChar w:fldCharType="begin"/>
      </w:r>
      <w:r>
        <w:rPr>
          <w:noProof/>
        </w:rPr>
        <w:instrText xml:space="preserve"> PAGEREF _Toc441130512 \h </w:instrText>
      </w:r>
      <w:r w:rsidR="00A51E77">
        <w:rPr>
          <w:noProof/>
        </w:rPr>
      </w:r>
      <w:r w:rsidR="00A51E77">
        <w:rPr>
          <w:noProof/>
        </w:rPr>
        <w:fldChar w:fldCharType="separate"/>
      </w:r>
      <w:r w:rsidR="00863737">
        <w:rPr>
          <w:noProof/>
        </w:rPr>
        <w:t>54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51E77">
        <w:rPr>
          <w:noProof/>
        </w:rPr>
        <w:fldChar w:fldCharType="begin"/>
      </w:r>
      <w:r>
        <w:rPr>
          <w:noProof/>
        </w:rPr>
        <w:instrText xml:space="preserve"> PAGEREF _Toc441130515 \h </w:instrText>
      </w:r>
      <w:r w:rsidR="00A51E77">
        <w:rPr>
          <w:noProof/>
        </w:rPr>
      </w:r>
      <w:r w:rsidR="00A51E77">
        <w:rPr>
          <w:noProof/>
        </w:rPr>
        <w:fldChar w:fldCharType="separate"/>
      </w:r>
      <w:r w:rsidR="00863737">
        <w:rPr>
          <w:noProof/>
        </w:rPr>
        <w:t>56</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sidR="00A51E77">
        <w:rPr>
          <w:noProof/>
        </w:rPr>
        <w:fldChar w:fldCharType="begin"/>
      </w:r>
      <w:r>
        <w:rPr>
          <w:noProof/>
        </w:rPr>
        <w:instrText xml:space="preserve"> PAGEREF _Toc441130516 \h </w:instrText>
      </w:r>
      <w:r w:rsidR="00A51E77">
        <w:rPr>
          <w:noProof/>
        </w:rPr>
      </w:r>
      <w:r w:rsidR="00A51E77">
        <w:rPr>
          <w:noProof/>
        </w:rPr>
        <w:fldChar w:fldCharType="separate"/>
      </w:r>
      <w:r w:rsidR="00863737">
        <w:rPr>
          <w:noProof/>
        </w:rPr>
        <w:t>56</w:t>
      </w:r>
      <w:r w:rsidR="00A51E77">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A51E77">
        <w:rPr>
          <w:noProof/>
        </w:rPr>
        <w:fldChar w:fldCharType="begin"/>
      </w:r>
      <w:r>
        <w:rPr>
          <w:noProof/>
        </w:rPr>
        <w:instrText xml:space="preserve"> PAGEREF _Toc441130517 \h </w:instrText>
      </w:r>
      <w:r w:rsidR="00A51E77">
        <w:rPr>
          <w:noProof/>
        </w:rPr>
      </w:r>
      <w:r w:rsidR="00A51E77">
        <w:rPr>
          <w:noProof/>
        </w:rPr>
        <w:fldChar w:fldCharType="separate"/>
      </w:r>
      <w:r w:rsidR="00863737">
        <w:rPr>
          <w:noProof/>
        </w:rPr>
        <w:t>58</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51E77">
        <w:rPr>
          <w:noProof/>
        </w:rPr>
        <w:fldChar w:fldCharType="begin"/>
      </w:r>
      <w:r>
        <w:rPr>
          <w:noProof/>
        </w:rPr>
        <w:instrText xml:space="preserve"> PAGEREF _Toc441130519 \h </w:instrText>
      </w:r>
      <w:r w:rsidR="00A51E77">
        <w:rPr>
          <w:noProof/>
        </w:rPr>
      </w:r>
      <w:r w:rsidR="00A51E77">
        <w:rPr>
          <w:noProof/>
        </w:rPr>
        <w:fldChar w:fldCharType="separate"/>
      </w:r>
      <w:r w:rsidR="00863737">
        <w:rPr>
          <w:noProof/>
        </w:rPr>
        <w:t>62</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51E77">
        <w:rPr>
          <w:noProof/>
        </w:rPr>
        <w:fldChar w:fldCharType="begin"/>
      </w:r>
      <w:r>
        <w:rPr>
          <w:noProof/>
        </w:rPr>
        <w:instrText xml:space="preserve"> PAGEREF _Toc441130522 \h </w:instrText>
      </w:r>
      <w:r w:rsidR="00A51E77">
        <w:rPr>
          <w:noProof/>
        </w:rPr>
      </w:r>
      <w:r w:rsidR="00A51E77">
        <w:rPr>
          <w:noProof/>
        </w:rPr>
        <w:fldChar w:fldCharType="separate"/>
      </w:r>
      <w:r w:rsidR="00863737">
        <w:rPr>
          <w:noProof/>
        </w:rPr>
        <w:t>65</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51E77">
        <w:rPr>
          <w:noProof/>
        </w:rPr>
        <w:fldChar w:fldCharType="begin"/>
      </w:r>
      <w:r>
        <w:rPr>
          <w:noProof/>
        </w:rPr>
        <w:instrText xml:space="preserve"> PAGEREF _Toc441130525 \h </w:instrText>
      </w:r>
      <w:r w:rsidR="00A51E77">
        <w:rPr>
          <w:noProof/>
        </w:rPr>
      </w:r>
      <w:r w:rsidR="00A51E77">
        <w:rPr>
          <w:noProof/>
        </w:rPr>
        <w:fldChar w:fldCharType="separate"/>
      </w:r>
      <w:r w:rsidR="00863737">
        <w:rPr>
          <w:noProof/>
        </w:rPr>
        <w:t>67</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51E77">
        <w:rPr>
          <w:noProof/>
        </w:rPr>
        <w:fldChar w:fldCharType="begin"/>
      </w:r>
      <w:r>
        <w:rPr>
          <w:noProof/>
        </w:rPr>
        <w:instrText xml:space="preserve"> PAGEREF _Toc441130528 \h </w:instrText>
      </w:r>
      <w:r w:rsidR="00A51E77">
        <w:rPr>
          <w:noProof/>
        </w:rPr>
      </w:r>
      <w:r w:rsidR="00A51E77">
        <w:rPr>
          <w:noProof/>
        </w:rPr>
        <w:fldChar w:fldCharType="separate"/>
      </w:r>
      <w:r w:rsidR="00863737">
        <w:rPr>
          <w:noProof/>
        </w:rPr>
        <w:t>69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51E77">
        <w:rPr>
          <w:noProof/>
        </w:rPr>
        <w:fldChar w:fldCharType="begin"/>
      </w:r>
      <w:r>
        <w:rPr>
          <w:noProof/>
        </w:rPr>
        <w:instrText xml:space="preserve"> PAGEREF _Toc441130531 \h </w:instrText>
      </w:r>
      <w:r w:rsidR="00A51E77">
        <w:rPr>
          <w:noProof/>
        </w:rPr>
      </w:r>
      <w:r w:rsidR="00A51E77">
        <w:rPr>
          <w:noProof/>
        </w:rPr>
        <w:fldChar w:fldCharType="separate"/>
      </w:r>
      <w:r w:rsidR="00863737">
        <w:rPr>
          <w:noProof/>
        </w:rPr>
        <w:t>71</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51E77">
        <w:rPr>
          <w:noProof/>
        </w:rPr>
        <w:fldChar w:fldCharType="begin"/>
      </w:r>
      <w:r>
        <w:rPr>
          <w:noProof/>
        </w:rPr>
        <w:instrText xml:space="preserve"> PAGEREF _Toc441130534 \h </w:instrText>
      </w:r>
      <w:r w:rsidR="00A51E77">
        <w:rPr>
          <w:noProof/>
        </w:rPr>
      </w:r>
      <w:r w:rsidR="00A51E77">
        <w:rPr>
          <w:noProof/>
        </w:rPr>
        <w:fldChar w:fldCharType="separate"/>
      </w:r>
      <w:r w:rsidR="00863737">
        <w:rPr>
          <w:noProof/>
        </w:rPr>
        <w:t>74</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51E77">
        <w:rPr>
          <w:noProof/>
        </w:rPr>
        <w:fldChar w:fldCharType="begin"/>
      </w:r>
      <w:r>
        <w:rPr>
          <w:noProof/>
        </w:rPr>
        <w:instrText xml:space="preserve"> PAGEREF _Toc441130537 \h </w:instrText>
      </w:r>
      <w:r w:rsidR="00A51E77">
        <w:rPr>
          <w:noProof/>
        </w:rPr>
      </w:r>
      <w:r w:rsidR="00A51E77">
        <w:rPr>
          <w:noProof/>
        </w:rPr>
        <w:fldChar w:fldCharType="separate"/>
      </w:r>
      <w:r w:rsidR="00863737">
        <w:rPr>
          <w:noProof/>
        </w:rPr>
        <w:t>76</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A51E77">
        <w:rPr>
          <w:noProof/>
        </w:rPr>
        <w:fldChar w:fldCharType="begin"/>
      </w:r>
      <w:r>
        <w:rPr>
          <w:noProof/>
        </w:rPr>
        <w:instrText xml:space="preserve"> PAGEREF _Toc441130540 \h </w:instrText>
      </w:r>
      <w:r w:rsidR="00A51E77">
        <w:rPr>
          <w:noProof/>
        </w:rPr>
      </w:r>
      <w:r w:rsidR="00A51E77">
        <w:rPr>
          <w:noProof/>
        </w:rPr>
        <w:fldChar w:fldCharType="separate"/>
      </w:r>
      <w:r w:rsidR="00863737">
        <w:rPr>
          <w:noProof/>
        </w:rPr>
        <w:t>79</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sidR="00A51E77">
        <w:rPr>
          <w:noProof/>
        </w:rPr>
        <w:fldChar w:fldCharType="begin"/>
      </w:r>
      <w:r>
        <w:rPr>
          <w:noProof/>
        </w:rPr>
        <w:instrText xml:space="preserve"> PAGEREF _Toc441130543 \h </w:instrText>
      </w:r>
      <w:r w:rsidR="00A51E77">
        <w:rPr>
          <w:noProof/>
        </w:rPr>
      </w:r>
      <w:r w:rsidR="00A51E77">
        <w:rPr>
          <w:noProof/>
        </w:rPr>
        <w:fldChar w:fldCharType="separate"/>
      </w:r>
      <w:r w:rsidR="00863737">
        <w:rPr>
          <w:noProof/>
        </w:rPr>
        <w:t>81</w:t>
      </w:r>
      <w:r w:rsidR="00A51E77">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sidR="00A51E77">
        <w:rPr>
          <w:noProof/>
        </w:rPr>
        <w:fldChar w:fldCharType="begin"/>
      </w:r>
      <w:r>
        <w:rPr>
          <w:noProof/>
        </w:rPr>
        <w:instrText xml:space="preserve"> PAGEREF _Toc441130546 \h </w:instrText>
      </w:r>
      <w:r w:rsidR="00A51E77">
        <w:rPr>
          <w:noProof/>
        </w:rPr>
      </w:r>
      <w:r w:rsidR="00A51E77">
        <w:rPr>
          <w:noProof/>
        </w:rPr>
        <w:fldChar w:fldCharType="separate"/>
      </w:r>
      <w:r w:rsidR="00863737">
        <w:rPr>
          <w:noProof/>
        </w:rPr>
        <w:t>83</w:t>
      </w:r>
      <w:r w:rsidR="00A51E77">
        <w:rPr>
          <w:noProof/>
        </w:rPr>
        <w:fldChar w:fldCharType="end"/>
      </w:r>
    </w:p>
    <w:p w:rsidR="00717F60" w:rsidRPr="00E71A48" w:rsidRDefault="00A51E7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D34707">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51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 xml:space="preserve">Центра» (далее – </w:t>
      </w:r>
      <w:r w:rsidR="007556FF" w:rsidRPr="00D34707">
        <w:rPr>
          <w:iCs/>
          <w:sz w:val="24"/>
          <w:szCs w:val="24"/>
        </w:rPr>
        <w:t>Заказчик или Организатор)</w:t>
      </w:r>
      <w:r w:rsidRPr="00D34707">
        <w:rPr>
          <w:iCs/>
          <w:sz w:val="24"/>
          <w:szCs w:val="24"/>
        </w:rPr>
        <w:t xml:space="preserve"> (почтовый адрес:</w:t>
      </w:r>
      <w:proofErr w:type="gramEnd"/>
      <w:r w:rsidR="007556FF" w:rsidRPr="00D34707">
        <w:rPr>
          <w:iCs/>
          <w:sz w:val="24"/>
          <w:szCs w:val="24"/>
        </w:rPr>
        <w:t xml:space="preserve"> РФ, 127018, г. Москва, ул. 2-я Ямская, 4</w:t>
      </w:r>
      <w:r w:rsidR="00EC1043" w:rsidRPr="00D34707">
        <w:rPr>
          <w:iCs/>
          <w:sz w:val="24"/>
          <w:szCs w:val="24"/>
        </w:rPr>
        <w:t xml:space="preserve">, </w:t>
      </w:r>
      <w:r w:rsidR="00D34707" w:rsidRPr="00D34707">
        <w:rPr>
          <w:iCs/>
          <w:sz w:val="24"/>
          <w:szCs w:val="24"/>
        </w:rPr>
        <w:t xml:space="preserve">секретарь Закупочной комиссии – ведущий специалист отдела закупочной деятельности филиала ПАО «МРСК Центра» – «Брянскэнерго» Кузнецов П.Н, контактный телефон: (4832) 67-23-68, </w:t>
      </w:r>
      <w:r w:rsidR="00D34707" w:rsidRPr="00D34707">
        <w:rPr>
          <w:sz w:val="24"/>
          <w:szCs w:val="24"/>
        </w:rPr>
        <w:t xml:space="preserve">адрес электронной почты: </w:t>
      </w:r>
      <w:hyperlink r:id="rId18" w:history="1">
        <w:proofErr w:type="gramStart"/>
        <w:r w:rsidR="00D34707" w:rsidRPr="003F14EF">
          <w:rPr>
            <w:rStyle w:val="a7"/>
            <w:sz w:val="24"/>
            <w:szCs w:val="24"/>
          </w:rPr>
          <w:t>Kuznetsov.PN@mrsk-1.ru</w:t>
        </w:r>
      </w:hyperlink>
      <w:r w:rsidR="00D34707" w:rsidRPr="00D34707">
        <w:rPr>
          <w:rStyle w:val="a7"/>
          <w:color w:val="auto"/>
          <w:sz w:val="24"/>
          <w:szCs w:val="24"/>
        </w:rPr>
        <w:t>,</w:t>
      </w:r>
      <w:r w:rsidR="00862664" w:rsidRPr="00D34707">
        <w:rPr>
          <w:sz w:val="24"/>
          <w:szCs w:val="24"/>
        </w:rPr>
        <w:t xml:space="preserve"> </w:t>
      </w:r>
      <w:r w:rsidR="004B5EB3" w:rsidRPr="00D34707">
        <w:rPr>
          <w:iCs/>
          <w:sz w:val="24"/>
          <w:szCs w:val="24"/>
        </w:rPr>
        <w:t>Извещени</w:t>
      </w:r>
      <w:r w:rsidRPr="00D34707">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D34707">
        <w:rPr>
          <w:sz w:val="24"/>
          <w:szCs w:val="24"/>
        </w:rPr>
        <w:t xml:space="preserve">опубликованным </w:t>
      </w:r>
      <w:r w:rsidRPr="00D34707">
        <w:rPr>
          <w:b/>
          <w:sz w:val="24"/>
          <w:szCs w:val="24"/>
        </w:rPr>
        <w:t>«</w:t>
      </w:r>
      <w:r w:rsidR="00D34707" w:rsidRPr="00D34707">
        <w:rPr>
          <w:b/>
          <w:sz w:val="24"/>
          <w:szCs w:val="24"/>
        </w:rPr>
        <w:t>05</w:t>
      </w:r>
      <w:r w:rsidRPr="00D34707">
        <w:rPr>
          <w:b/>
          <w:sz w:val="24"/>
          <w:szCs w:val="24"/>
        </w:rPr>
        <w:t xml:space="preserve">» </w:t>
      </w:r>
      <w:r w:rsidR="00D34707" w:rsidRPr="00D34707">
        <w:rPr>
          <w:b/>
          <w:sz w:val="24"/>
          <w:szCs w:val="24"/>
        </w:rPr>
        <w:t>апреля</w:t>
      </w:r>
      <w:r w:rsidRPr="00D34707">
        <w:rPr>
          <w:b/>
          <w:sz w:val="24"/>
          <w:szCs w:val="24"/>
        </w:rPr>
        <w:t xml:space="preserve"> 20</w:t>
      </w:r>
      <w:r w:rsidR="00C12FA4" w:rsidRPr="00D34707">
        <w:rPr>
          <w:b/>
          <w:sz w:val="24"/>
          <w:szCs w:val="24"/>
        </w:rPr>
        <w:t>1</w:t>
      </w:r>
      <w:r w:rsidR="00862664" w:rsidRPr="00D34707">
        <w:rPr>
          <w:b/>
          <w:sz w:val="24"/>
          <w:szCs w:val="24"/>
        </w:rPr>
        <w:t>6</w:t>
      </w:r>
      <w:r w:rsidRPr="00D34707">
        <w:rPr>
          <w:b/>
          <w:sz w:val="24"/>
          <w:szCs w:val="24"/>
        </w:rPr>
        <w:t xml:space="preserve"> г.</w:t>
      </w:r>
      <w:r w:rsidRPr="00D34707">
        <w:rPr>
          <w:sz w:val="24"/>
          <w:szCs w:val="24"/>
        </w:rPr>
        <w:t xml:space="preserve"> на</w:t>
      </w:r>
      <w:r w:rsidRPr="00862664">
        <w:rPr>
          <w:sz w:val="24"/>
          <w:szCs w:val="24"/>
        </w:rPr>
        <w:t xml:space="preserve"> официальном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20"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электронной торговой площадки ПАО «</w:t>
      </w:r>
      <w:proofErr w:type="spellStart"/>
      <w:r w:rsidR="00F71B88" w:rsidRPr="004D7428">
        <w:rPr>
          <w:sz w:val="24"/>
          <w:szCs w:val="24"/>
        </w:rPr>
        <w:t>Россети</w:t>
      </w:r>
      <w:proofErr w:type="spellEnd"/>
      <w:r w:rsidR="00F71B88" w:rsidRPr="004D7428">
        <w:rPr>
          <w:sz w:val="24"/>
          <w:szCs w:val="24"/>
        </w:rPr>
        <w:t xml:space="preserve">» </w:t>
      </w:r>
      <w:hyperlink r:id="rId21"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 xml:space="preserve">ч. индивидуальных </w:t>
      </w:r>
      <w:r w:rsidR="005B75A6" w:rsidRPr="00D34707">
        <w:rPr>
          <w:sz w:val="24"/>
          <w:szCs w:val="24"/>
        </w:rPr>
        <w:t>предпринимателей)</w:t>
      </w:r>
      <w:r w:rsidR="00DC6125" w:rsidRPr="00D34707">
        <w:rPr>
          <w:sz w:val="24"/>
          <w:szCs w:val="24"/>
        </w:rPr>
        <w:t xml:space="preserve"> (далее - Участники)</w:t>
      </w:r>
      <w:r w:rsidR="009D7F01" w:rsidRPr="00D34707">
        <w:rPr>
          <w:sz w:val="24"/>
          <w:szCs w:val="24"/>
        </w:rPr>
        <w:t xml:space="preserve"> </w:t>
      </w:r>
      <w:r w:rsidR="004B5EB3" w:rsidRPr="00D34707">
        <w:rPr>
          <w:sz w:val="24"/>
          <w:szCs w:val="24"/>
        </w:rPr>
        <w:t>к участию в процедуре О</w:t>
      </w:r>
      <w:r w:rsidRPr="00D34707">
        <w:rPr>
          <w:sz w:val="24"/>
          <w:szCs w:val="24"/>
        </w:rPr>
        <w:t>ткрытого</w:t>
      </w:r>
      <w:proofErr w:type="gramEnd"/>
      <w:r w:rsidRPr="00D34707">
        <w:rPr>
          <w:sz w:val="24"/>
          <w:szCs w:val="24"/>
        </w:rPr>
        <w:t xml:space="preserve"> </w:t>
      </w:r>
      <w:proofErr w:type="gramStart"/>
      <w:r w:rsidRPr="00D34707">
        <w:rPr>
          <w:sz w:val="24"/>
          <w:szCs w:val="24"/>
        </w:rPr>
        <w:t xml:space="preserve">запроса предложений (далее – запрос предложений) </w:t>
      </w:r>
      <w:bookmarkEnd w:id="10"/>
      <w:r w:rsidR="004B5EB3" w:rsidRPr="00D34707">
        <w:rPr>
          <w:sz w:val="24"/>
          <w:szCs w:val="24"/>
        </w:rPr>
        <w:t xml:space="preserve">на право заключения </w:t>
      </w:r>
      <w:r w:rsidR="00D34707" w:rsidRPr="00D34707">
        <w:rPr>
          <w:sz w:val="24"/>
          <w:szCs w:val="24"/>
        </w:rPr>
        <w:t xml:space="preserve">Договора оказания услуг по сопровождению программного комплекса «РАП-стандарт» для нужд ПАО «МРСК Центра» </w:t>
      </w:r>
      <w:r w:rsidR="00862664" w:rsidRPr="00D34707">
        <w:rPr>
          <w:sz w:val="24"/>
          <w:szCs w:val="24"/>
        </w:rPr>
        <w:t>(филиала «Брянскэнерго» расположенного по адресу:</w:t>
      </w:r>
      <w:proofErr w:type="gramEnd"/>
      <w:r w:rsidR="00862664" w:rsidRPr="00D34707">
        <w:rPr>
          <w:sz w:val="24"/>
          <w:szCs w:val="24"/>
        </w:rPr>
        <w:t xml:space="preserve"> </w:t>
      </w:r>
      <w:proofErr w:type="gramStart"/>
      <w:r w:rsidR="00862664" w:rsidRPr="00D34707">
        <w:rPr>
          <w:sz w:val="24"/>
          <w:szCs w:val="24"/>
        </w:rPr>
        <w:t>РФ, 241050, г.</w:t>
      </w:r>
      <w:r w:rsidR="00D34707" w:rsidRPr="00D34707">
        <w:rPr>
          <w:sz w:val="24"/>
          <w:szCs w:val="24"/>
        </w:rPr>
        <w:t xml:space="preserve"> Брянск, ул. Советская, д. 35</w:t>
      </w:r>
      <w:r w:rsidR="00862664" w:rsidRPr="00D34707">
        <w:rPr>
          <w:sz w:val="24"/>
          <w:szCs w:val="24"/>
        </w:rPr>
        <w:t>)</w:t>
      </w:r>
      <w:r w:rsidRPr="00D34707">
        <w:rPr>
          <w:sz w:val="24"/>
          <w:szCs w:val="24"/>
        </w:rPr>
        <w:t>.</w:t>
      </w:r>
      <w:bookmarkEnd w:id="11"/>
      <w:bookmarkEnd w:id="12"/>
      <w:bookmarkEnd w:id="13"/>
      <w:proofErr w:type="gramEnd"/>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D34707"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303323780"/>
      <w:bookmarkStart w:id="17" w:name="_Ref440275279"/>
      <w:bookmarkStart w:id="18" w:name="_Ref306980366"/>
      <w:r w:rsidRPr="00E71A48">
        <w:rPr>
          <w:sz w:val="24"/>
          <w:szCs w:val="24"/>
        </w:rPr>
        <w:t xml:space="preserve">Предмет </w:t>
      </w:r>
      <w:r w:rsidRPr="00D34707">
        <w:rPr>
          <w:sz w:val="24"/>
          <w:szCs w:val="24"/>
        </w:rPr>
        <w:t>З</w:t>
      </w:r>
      <w:r w:rsidR="00717F60" w:rsidRPr="00D34707">
        <w:rPr>
          <w:sz w:val="24"/>
          <w:szCs w:val="24"/>
        </w:rPr>
        <w:t>апроса предложений</w:t>
      </w:r>
      <w:r w:rsidR="00702B2C" w:rsidRPr="00D34707">
        <w:rPr>
          <w:sz w:val="24"/>
          <w:szCs w:val="24"/>
        </w:rPr>
        <w:t>:</w:t>
      </w:r>
      <w:bookmarkEnd w:id="17"/>
    </w:p>
    <w:p w:rsidR="00A40714" w:rsidRPr="00D34707"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34707">
        <w:rPr>
          <w:b/>
          <w:sz w:val="24"/>
          <w:szCs w:val="24"/>
          <w:u w:val="single"/>
        </w:rPr>
        <w:t>Лот №1:</w:t>
      </w:r>
      <w:r w:rsidR="00717F60" w:rsidRPr="00D34707">
        <w:rPr>
          <w:sz w:val="24"/>
          <w:szCs w:val="24"/>
        </w:rPr>
        <w:t xml:space="preserve"> право заключения </w:t>
      </w:r>
      <w:bookmarkEnd w:id="18"/>
      <w:r w:rsidR="00D34707" w:rsidRPr="00D34707">
        <w:rPr>
          <w:sz w:val="24"/>
          <w:szCs w:val="24"/>
        </w:rPr>
        <w:t>Договора оказания услуг по сопровождению программного комплекса «РАП-стандарт» для нужд ПАО «МРСК Центра» (филиала «Брянскэнерго»)</w:t>
      </w:r>
      <w:r w:rsidR="00702B2C" w:rsidRPr="00D34707">
        <w:rPr>
          <w:sz w:val="24"/>
          <w:szCs w:val="24"/>
        </w:rPr>
        <w:t>.</w:t>
      </w:r>
    </w:p>
    <w:p w:rsidR="008C4223" w:rsidRPr="00D34707" w:rsidRDefault="008C4223" w:rsidP="00750D4A">
      <w:pPr>
        <w:keepNext/>
        <w:autoSpaceDE w:val="0"/>
        <w:autoSpaceDN w:val="0"/>
        <w:spacing w:line="264" w:lineRule="auto"/>
        <w:ind w:firstLine="540"/>
        <w:rPr>
          <w:sz w:val="24"/>
          <w:szCs w:val="24"/>
          <w:lang w:eastAsia="ru-RU"/>
        </w:rPr>
      </w:pPr>
      <w:r w:rsidRPr="00D34707">
        <w:rPr>
          <w:sz w:val="24"/>
          <w:szCs w:val="24"/>
        </w:rPr>
        <w:t xml:space="preserve">Количество лотов: </w:t>
      </w:r>
      <w:r w:rsidRPr="00D34707">
        <w:rPr>
          <w:b/>
          <w:sz w:val="24"/>
          <w:szCs w:val="24"/>
        </w:rPr>
        <w:t>1 (один)</w:t>
      </w:r>
      <w:r w:rsidRPr="00D34707">
        <w:rPr>
          <w:sz w:val="24"/>
          <w:szCs w:val="24"/>
        </w:rPr>
        <w:t>.</w:t>
      </w:r>
    </w:p>
    <w:bookmarkEnd w:id="16"/>
    <w:p w:rsidR="00804801" w:rsidRPr="00D34707" w:rsidRDefault="00B5344A" w:rsidP="00750D4A">
      <w:pPr>
        <w:pStyle w:val="a"/>
        <w:keepNext/>
        <w:numPr>
          <w:ilvl w:val="0"/>
          <w:numId w:val="0"/>
        </w:numPr>
        <w:spacing w:line="264" w:lineRule="auto"/>
        <w:ind w:left="360" w:hanging="360"/>
        <w:rPr>
          <w:sz w:val="24"/>
          <w:szCs w:val="24"/>
        </w:rPr>
      </w:pPr>
      <w:r w:rsidRPr="00D34707">
        <w:rPr>
          <w:sz w:val="24"/>
          <w:szCs w:val="24"/>
        </w:rPr>
        <w:t xml:space="preserve">Частичное </w:t>
      </w:r>
      <w:r w:rsidR="00366652" w:rsidRPr="00D34707">
        <w:rPr>
          <w:sz w:val="24"/>
          <w:szCs w:val="24"/>
        </w:rPr>
        <w:t xml:space="preserve">оказание </w:t>
      </w:r>
      <w:r w:rsidR="00AD3EBC" w:rsidRPr="00D34707">
        <w:rPr>
          <w:sz w:val="24"/>
          <w:szCs w:val="24"/>
        </w:rPr>
        <w:t>услуг</w:t>
      </w:r>
      <w:r w:rsidRPr="00D34707">
        <w:rPr>
          <w:sz w:val="24"/>
          <w:szCs w:val="24"/>
        </w:rPr>
        <w:t xml:space="preserve"> не допускается.</w:t>
      </w:r>
    </w:p>
    <w:p w:rsidR="00717F60" w:rsidRPr="00D34707"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34707">
        <w:rPr>
          <w:sz w:val="24"/>
          <w:szCs w:val="24"/>
        </w:rPr>
        <w:t>Сроки</w:t>
      </w:r>
      <w:r w:rsidR="00717F60" w:rsidRPr="00D34707">
        <w:rPr>
          <w:sz w:val="24"/>
          <w:szCs w:val="24"/>
        </w:rPr>
        <w:t xml:space="preserve"> </w:t>
      </w:r>
      <w:r w:rsidR="00366652" w:rsidRPr="00D34707">
        <w:rPr>
          <w:sz w:val="24"/>
          <w:szCs w:val="24"/>
        </w:rPr>
        <w:t>оказания услуг</w:t>
      </w:r>
      <w:r w:rsidR="00717F60" w:rsidRPr="00D34707">
        <w:rPr>
          <w:sz w:val="24"/>
          <w:szCs w:val="24"/>
        </w:rPr>
        <w:t xml:space="preserve">: </w:t>
      </w:r>
      <w:r w:rsidR="00D34707" w:rsidRPr="00D34707">
        <w:rPr>
          <w:sz w:val="24"/>
          <w:szCs w:val="24"/>
        </w:rPr>
        <w:t>в соответствии со сроками, указанными в Приложении №1 к документации по запросу предложений с 01.07.2016 года по 30.06.2021 года</w:t>
      </w:r>
      <w:r w:rsidR="00717F60" w:rsidRPr="00D34707">
        <w:rPr>
          <w:sz w:val="24"/>
          <w:szCs w:val="24"/>
        </w:rPr>
        <w:t>.</w:t>
      </w:r>
      <w:bookmarkEnd w:id="19"/>
    </w:p>
    <w:p w:rsidR="008D2928" w:rsidRPr="00D34707"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D34707">
        <w:rPr>
          <w:sz w:val="24"/>
          <w:szCs w:val="24"/>
        </w:rPr>
        <w:t xml:space="preserve">Оказание услуг </w:t>
      </w:r>
      <w:r w:rsidR="00D34707" w:rsidRPr="00D34707">
        <w:rPr>
          <w:sz w:val="24"/>
          <w:szCs w:val="24"/>
        </w:rPr>
        <w:t>по сопровождению программного комплекса «РАП-стандарт» Участником будет осуществляться на территории Российской Федерации</w:t>
      </w:r>
      <w:r w:rsidRPr="00D34707">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51E77">
        <w:rPr>
          <w:iCs/>
          <w:sz w:val="24"/>
          <w:szCs w:val="24"/>
        </w:rPr>
        <w:fldChar w:fldCharType="begin"/>
      </w:r>
      <w:r w:rsidR="00E71A48">
        <w:rPr>
          <w:iCs/>
          <w:sz w:val="24"/>
          <w:szCs w:val="24"/>
        </w:rPr>
        <w:instrText xml:space="preserve"> REF _Ref311232052 \r \h </w:instrText>
      </w:r>
      <w:r w:rsidR="00A51E77">
        <w:rPr>
          <w:iCs/>
          <w:sz w:val="24"/>
          <w:szCs w:val="24"/>
        </w:rPr>
      </w:r>
      <w:r w:rsidR="00A51E77">
        <w:rPr>
          <w:iCs/>
          <w:sz w:val="24"/>
          <w:szCs w:val="24"/>
        </w:rPr>
        <w:fldChar w:fldCharType="separate"/>
      </w:r>
      <w:r w:rsidR="00C27C71">
        <w:rPr>
          <w:iCs/>
          <w:sz w:val="24"/>
          <w:szCs w:val="24"/>
        </w:rPr>
        <w:t>3</w:t>
      </w:r>
      <w:r w:rsidR="00A51E7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51E77">
        <w:rPr>
          <w:sz w:val="24"/>
          <w:szCs w:val="24"/>
        </w:rPr>
        <w:fldChar w:fldCharType="begin"/>
      </w:r>
      <w:r w:rsidR="008D2928">
        <w:rPr>
          <w:sz w:val="24"/>
          <w:szCs w:val="24"/>
        </w:rPr>
        <w:instrText xml:space="preserve"> REF _Ref440270568 \r \h </w:instrText>
      </w:r>
      <w:r w:rsidR="00A51E77">
        <w:rPr>
          <w:sz w:val="24"/>
          <w:szCs w:val="24"/>
        </w:rPr>
      </w:r>
      <w:r w:rsidR="00A51E77">
        <w:rPr>
          <w:sz w:val="24"/>
          <w:szCs w:val="24"/>
        </w:rPr>
        <w:fldChar w:fldCharType="separate"/>
      </w:r>
      <w:r w:rsidR="00C27C71">
        <w:rPr>
          <w:sz w:val="24"/>
          <w:szCs w:val="24"/>
        </w:rPr>
        <w:t>4</w:t>
      </w:r>
      <w:r w:rsidR="00A51E7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D0323">
        <w:fldChar w:fldCharType="begin"/>
      </w:r>
      <w:r w:rsidR="007D0323">
        <w:instrText xml:space="preserve"> REF _Ref305973574 \r \h  \* MERGEFORMAT </w:instrText>
      </w:r>
      <w:r w:rsidR="007D0323">
        <w:fldChar w:fldCharType="separate"/>
      </w:r>
      <w:r w:rsidR="00C27C71">
        <w:t>2</w:t>
      </w:r>
      <w:r w:rsidR="007D032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51E77">
        <w:rPr>
          <w:iCs/>
          <w:sz w:val="24"/>
          <w:szCs w:val="24"/>
        </w:rPr>
        <w:fldChar w:fldCharType="begin"/>
      </w:r>
      <w:r w:rsidR="008D2928">
        <w:rPr>
          <w:iCs/>
          <w:sz w:val="24"/>
          <w:szCs w:val="24"/>
        </w:rPr>
        <w:instrText xml:space="preserve"> REF _Ref440270602 \r \h </w:instrText>
      </w:r>
      <w:r w:rsidR="00A51E77">
        <w:rPr>
          <w:iCs/>
          <w:sz w:val="24"/>
          <w:szCs w:val="24"/>
        </w:rPr>
      </w:r>
      <w:r w:rsidR="00A51E77">
        <w:rPr>
          <w:iCs/>
          <w:sz w:val="24"/>
          <w:szCs w:val="24"/>
        </w:rPr>
        <w:fldChar w:fldCharType="separate"/>
      </w:r>
      <w:r w:rsidR="00C27C71">
        <w:rPr>
          <w:iCs/>
          <w:sz w:val="24"/>
          <w:szCs w:val="24"/>
        </w:rPr>
        <w:t>5</w:t>
      </w:r>
      <w:r w:rsidR="00A51E77">
        <w:rPr>
          <w:iCs/>
          <w:sz w:val="24"/>
          <w:szCs w:val="24"/>
        </w:rPr>
        <w:fldChar w:fldCharType="end"/>
      </w:r>
      <w:r w:rsidR="004D7428">
        <w:rPr>
          <w:sz w:val="24"/>
          <w:szCs w:val="24"/>
        </w:rPr>
        <w:t>.</w:t>
      </w:r>
    </w:p>
    <w:p w:rsidR="002A47D1" w:rsidRPr="000B605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7D0323">
        <w:fldChar w:fldCharType="begin"/>
      </w:r>
      <w:r w:rsidR="007D0323">
        <w:instrText xml:space="preserve"> REF _Ref440270637 \r \h  \* MERGEFORMAT </w:instrText>
      </w:r>
      <w:r w:rsidR="007D0323">
        <w:fldChar w:fldCharType="separate"/>
      </w:r>
      <w:r w:rsidR="00C27C71" w:rsidRPr="00C27C71">
        <w:rPr>
          <w:sz w:val="24"/>
          <w:szCs w:val="24"/>
        </w:rPr>
        <w:t>1.1.5</w:t>
      </w:r>
      <w:r w:rsidR="007D0323">
        <w:fldChar w:fldCharType="end"/>
      </w:r>
      <w:r w:rsidRPr="00366652">
        <w:rPr>
          <w:sz w:val="24"/>
          <w:szCs w:val="24"/>
        </w:rPr>
        <w:t xml:space="preserve">, </w:t>
      </w:r>
      <w:r w:rsidR="007D0323">
        <w:fldChar w:fldCharType="begin"/>
      </w:r>
      <w:r w:rsidR="007D0323">
        <w:instrText xml:space="preserve"> REF _Ref440270663 \r \h  \* MERGEFORMAT </w:instrText>
      </w:r>
      <w:r w:rsidR="007D0323">
        <w:fldChar w:fldCharType="separate"/>
      </w:r>
      <w:r w:rsidR="00C27C71" w:rsidRPr="00C27C71">
        <w:rPr>
          <w:sz w:val="24"/>
          <w:szCs w:val="24"/>
        </w:rPr>
        <w:t>1.1.7</w:t>
      </w:r>
      <w:r w:rsidR="007D032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w:t>
      </w:r>
      <w:r w:rsidR="00366652" w:rsidRPr="000B6054">
        <w:rPr>
          <w:sz w:val="24"/>
          <w:szCs w:val="24"/>
        </w:rPr>
        <w:t>форме и порядку оплаты</w:t>
      </w:r>
      <w:r w:rsidRPr="000B6054">
        <w:rPr>
          <w:sz w:val="24"/>
          <w:szCs w:val="24"/>
        </w:rPr>
        <w:t>, указанным в Приложении №1 Техническ</w:t>
      </w:r>
      <w:r w:rsidR="00A154B7" w:rsidRPr="000B6054">
        <w:rPr>
          <w:sz w:val="24"/>
          <w:szCs w:val="24"/>
        </w:rPr>
        <w:t>ом</w:t>
      </w:r>
      <w:r w:rsidRPr="000B6054">
        <w:rPr>
          <w:sz w:val="24"/>
          <w:szCs w:val="24"/>
        </w:rPr>
        <w:t xml:space="preserve"> задани</w:t>
      </w:r>
      <w:r w:rsidR="00A154B7" w:rsidRPr="000B6054">
        <w:rPr>
          <w:sz w:val="24"/>
          <w:szCs w:val="24"/>
        </w:rPr>
        <w:t>и</w:t>
      </w:r>
      <w:r w:rsidRPr="000B6054">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0B6054">
        <w:rPr>
          <w:sz w:val="24"/>
          <w:szCs w:val="24"/>
        </w:rPr>
        <w:t>п.п</w:t>
      </w:r>
      <w:proofErr w:type="spellEnd"/>
      <w:r w:rsidRPr="000B6054">
        <w:rPr>
          <w:sz w:val="24"/>
          <w:szCs w:val="24"/>
        </w:rPr>
        <w:t xml:space="preserve">. </w:t>
      </w:r>
      <w:r w:rsidR="007D0323">
        <w:fldChar w:fldCharType="begin"/>
      </w:r>
      <w:r w:rsidR="007D0323">
        <w:instrText xml:space="preserve"> REF _Ref440270637 \r \h  \* MERGEFORMAT </w:instrText>
      </w:r>
      <w:r w:rsidR="007D0323">
        <w:fldChar w:fldCharType="separate"/>
      </w:r>
      <w:r w:rsidR="00C27C71" w:rsidRPr="00C27C71">
        <w:rPr>
          <w:sz w:val="24"/>
          <w:szCs w:val="24"/>
        </w:rPr>
        <w:t>1.1.5</w:t>
      </w:r>
      <w:r w:rsidR="007D0323">
        <w:fldChar w:fldCharType="end"/>
      </w:r>
      <w:r w:rsidR="008D2928" w:rsidRPr="000B6054">
        <w:rPr>
          <w:sz w:val="24"/>
          <w:szCs w:val="24"/>
        </w:rPr>
        <w:t xml:space="preserve">, </w:t>
      </w:r>
      <w:r w:rsidR="007D0323">
        <w:fldChar w:fldCharType="begin"/>
      </w:r>
      <w:r w:rsidR="007D0323">
        <w:instrText xml:space="preserve"> REF _Ref440270663 \r \h  \* MERGEFORMAT </w:instrText>
      </w:r>
      <w:r w:rsidR="007D0323">
        <w:fldChar w:fldCharType="separate"/>
      </w:r>
      <w:r w:rsidR="00C27C71" w:rsidRPr="00C27C71">
        <w:rPr>
          <w:sz w:val="24"/>
          <w:szCs w:val="24"/>
        </w:rPr>
        <w:t>1.1.7</w:t>
      </w:r>
      <w:r w:rsidR="007D0323">
        <w:fldChar w:fldCharType="end"/>
      </w:r>
      <w:r w:rsidRPr="000B6054">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w:t>
      </w:r>
      <w:r w:rsidRPr="0022360B">
        <w:rPr>
          <w:sz w:val="24"/>
          <w:szCs w:val="24"/>
        </w:rPr>
        <w:lastRenderedPageBreak/>
        <w:t xml:space="preserve">оплаты, не хуже условий указанных в п. </w:t>
      </w:r>
      <w:r w:rsidR="00A51E77">
        <w:rPr>
          <w:sz w:val="24"/>
          <w:szCs w:val="24"/>
        </w:rPr>
        <w:fldChar w:fldCharType="begin"/>
      </w:r>
      <w:r w:rsidR="008D2928">
        <w:rPr>
          <w:sz w:val="24"/>
          <w:szCs w:val="24"/>
        </w:rPr>
        <w:instrText xml:space="preserve"> REF _Ref440270663 \r \h </w:instrText>
      </w:r>
      <w:r w:rsidR="00A51E77">
        <w:rPr>
          <w:sz w:val="24"/>
          <w:szCs w:val="24"/>
        </w:rPr>
      </w:r>
      <w:r w:rsidR="00A51E77">
        <w:rPr>
          <w:sz w:val="24"/>
          <w:szCs w:val="24"/>
        </w:rPr>
        <w:fldChar w:fldCharType="separate"/>
      </w:r>
      <w:r w:rsidR="00C27C71">
        <w:rPr>
          <w:sz w:val="24"/>
          <w:szCs w:val="24"/>
        </w:rPr>
        <w:t>1.1.7</w:t>
      </w:r>
      <w:r w:rsidR="00A51E77">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D0323">
        <w:fldChar w:fldCharType="begin"/>
      </w:r>
      <w:r w:rsidR="007D0323">
        <w:instrText xml:space="preserve"> REF _Ref305973033 \r \h  \* MERGEFORMAT </w:instrText>
      </w:r>
      <w:r w:rsidR="007D0323">
        <w:fldChar w:fldCharType="separate"/>
      </w:r>
      <w:r w:rsidR="00C27C71" w:rsidRPr="00C27C71">
        <w:rPr>
          <w:sz w:val="24"/>
          <w:szCs w:val="24"/>
        </w:rPr>
        <w:t>3.2</w:t>
      </w:r>
      <w:r w:rsidR="007D032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D0323">
        <w:fldChar w:fldCharType="begin"/>
      </w:r>
      <w:r w:rsidR="007D0323">
        <w:instrText xml:space="preserve"> REF _Ref191386164 \r \h  \* MERGEFORMAT </w:instrText>
      </w:r>
      <w:r w:rsidR="007D0323">
        <w:fldChar w:fldCharType="separate"/>
      </w:r>
      <w:r w:rsidR="00C27C71" w:rsidRPr="00C27C71">
        <w:rPr>
          <w:sz w:val="24"/>
          <w:szCs w:val="24"/>
        </w:rPr>
        <w:t xml:space="preserve"> 1.4.1 </w:t>
      </w:r>
      <w:r w:rsidR="007D032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D0323">
        <w:fldChar w:fldCharType="begin"/>
      </w:r>
      <w:r w:rsidR="007D0323">
        <w:instrText xml:space="preserve"> REF _Ref306978606 \r \h  \* MERGEFORMAT </w:instrText>
      </w:r>
      <w:r w:rsidR="007D0323">
        <w:fldChar w:fldCharType="separate"/>
      </w:r>
      <w:r w:rsidR="00C27C71" w:rsidRPr="00C27C71">
        <w:rPr>
          <w:sz w:val="24"/>
          <w:szCs w:val="24"/>
        </w:rPr>
        <w:t xml:space="preserve"> 1.4.2 </w:t>
      </w:r>
      <w:r w:rsidR="007D032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92636A"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92636A"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D0323">
        <w:fldChar w:fldCharType="begin"/>
      </w:r>
      <w:r w:rsidR="007D0323">
        <w:instrText xml:space="preserve"> REF _Ref306114966 \r \h  \* MERGEFORMAT </w:instrText>
      </w:r>
      <w:r w:rsidR="007D0323">
        <w:fldChar w:fldCharType="separate"/>
      </w:r>
      <w:r w:rsidR="00C27C71" w:rsidRPr="00C27C71">
        <w:rPr>
          <w:sz w:val="24"/>
          <w:szCs w:val="24"/>
        </w:rPr>
        <w:t>3.3.11</w:t>
      </w:r>
      <w:r w:rsidR="007D0323">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003136D7" w:rsidRPr="004D7428">
        <w:rPr>
          <w:iCs/>
          <w:sz w:val="24"/>
          <w:szCs w:val="24"/>
        </w:rPr>
        <w:t>)</w:t>
      </w:r>
      <w:r w:rsidR="003136D7" w:rsidRPr="004D7428">
        <w:rPr>
          <w:sz w:val="24"/>
          <w:szCs w:val="24"/>
        </w:rPr>
        <w:t>.</w:t>
      </w:r>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0445"/>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0446"/>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1672"/>
      <w:bookmarkStart w:id="60" w:name="_Toc440877329"/>
      <w:bookmarkStart w:id="61"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6238AF"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1673"/>
      <w:bookmarkStart w:id="73" w:name="_Toc440877330"/>
      <w:bookmarkStart w:id="74"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A51E77">
        <w:rPr>
          <w:b w:val="0"/>
        </w:rPr>
        <w:fldChar w:fldCharType="begin"/>
      </w:r>
      <w:r w:rsidR="008D2928">
        <w:rPr>
          <w:b w:val="0"/>
        </w:rPr>
        <w:instrText xml:space="preserve"> REF _Ref93264992 \r \h </w:instrText>
      </w:r>
      <w:r w:rsidR="00A51E77">
        <w:rPr>
          <w:b w:val="0"/>
        </w:rPr>
      </w:r>
      <w:r w:rsidR="00A51E77">
        <w:rPr>
          <w:b w:val="0"/>
        </w:rPr>
        <w:fldChar w:fldCharType="separate"/>
      </w:r>
      <w:r w:rsidR="00C27C71">
        <w:rPr>
          <w:b w:val="0"/>
        </w:rPr>
        <w:t>5.5</w:t>
      </w:r>
      <w:r w:rsidR="00A51E77">
        <w:rPr>
          <w:b w:val="0"/>
        </w:rPr>
        <w:fldChar w:fldCharType="end"/>
      </w:r>
      <w:r w:rsidRPr="006238AF">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303E9"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1674"/>
      <w:bookmarkStart w:id="86" w:name="_Toc440877331"/>
      <w:bookmarkStart w:id="87"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303E9" w:rsidRDefault="00953802" w:rsidP="00953802">
      <w:pPr>
        <w:pStyle w:val="2"/>
        <w:tabs>
          <w:tab w:val="clear" w:pos="1700"/>
          <w:tab w:val="left" w:pos="567"/>
        </w:tabs>
        <w:spacing w:line="264" w:lineRule="auto"/>
      </w:pPr>
      <w:bookmarkStart w:id="88" w:name="_Toc441130450"/>
      <w:r w:rsidRPr="003303E9">
        <w:rPr>
          <w:bCs w:val="0"/>
        </w:rPr>
        <w:t>Антикоррупционная оговорка, включаемая в проект договора</w:t>
      </w:r>
      <w:bookmarkEnd w:id="88"/>
    </w:p>
    <w:p w:rsidR="00953802" w:rsidRPr="003303E9" w:rsidRDefault="0094713A" w:rsidP="0094713A">
      <w:pPr>
        <w:pStyle w:val="3"/>
        <w:ind w:left="0" w:firstLine="709"/>
        <w:jc w:val="both"/>
        <w:rPr>
          <w:b w:val="0"/>
        </w:rPr>
      </w:pPr>
      <w:bookmarkStart w:id="89" w:name="_Toc439238157"/>
      <w:bookmarkStart w:id="90" w:name="_Toc439252709"/>
      <w:bookmarkStart w:id="91" w:name="_Toc439323567"/>
      <w:bookmarkStart w:id="92" w:name="_Toc439323683"/>
      <w:bookmarkStart w:id="93" w:name="_Toc440361317"/>
      <w:bookmarkStart w:id="94" w:name="_Toc440376072"/>
      <w:bookmarkStart w:id="95" w:name="_Toc440376199"/>
      <w:bookmarkStart w:id="96" w:name="_Toc440382464"/>
      <w:bookmarkStart w:id="97" w:name="_Toc440447134"/>
      <w:bookmarkStart w:id="98" w:name="_Toc440631676"/>
      <w:bookmarkStart w:id="99" w:name="_Toc440877333"/>
      <w:bookmarkStart w:id="100"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51E77">
        <w:rPr>
          <w:b w:val="0"/>
        </w:rPr>
        <w:fldChar w:fldCharType="begin"/>
      </w:r>
      <w:r w:rsidR="008D2928">
        <w:rPr>
          <w:b w:val="0"/>
        </w:rPr>
        <w:instrText xml:space="preserve"> REF _Ref440270867 \r \h </w:instrText>
      </w:r>
      <w:r w:rsidR="00A51E77">
        <w:rPr>
          <w:b w:val="0"/>
        </w:rPr>
      </w:r>
      <w:r w:rsidR="00A51E77">
        <w:rPr>
          <w:b w:val="0"/>
        </w:rPr>
        <w:fldChar w:fldCharType="separate"/>
      </w:r>
      <w:r w:rsidR="00C27C71">
        <w:rPr>
          <w:b w:val="0"/>
        </w:rPr>
        <w:t>2.2.3</w:t>
      </w:r>
      <w:r w:rsidR="00A51E77">
        <w:rPr>
          <w:b w:val="0"/>
        </w:rPr>
        <w:fldChar w:fldCharType="end"/>
      </w:r>
      <w:r w:rsidRPr="003303E9">
        <w:rPr>
          <w:b w:val="0"/>
        </w:rPr>
        <w:t>).</w:t>
      </w:r>
      <w:bookmarkEnd w:id="89"/>
      <w:bookmarkEnd w:id="90"/>
      <w:bookmarkEnd w:id="91"/>
      <w:bookmarkEnd w:id="92"/>
      <w:bookmarkEnd w:id="93"/>
      <w:bookmarkEnd w:id="94"/>
      <w:bookmarkEnd w:id="95"/>
      <w:bookmarkEnd w:id="96"/>
      <w:bookmarkEnd w:id="97"/>
      <w:bookmarkEnd w:id="98"/>
      <w:bookmarkEnd w:id="99"/>
      <w:bookmarkEnd w:id="100"/>
    </w:p>
    <w:p w:rsidR="0094713A" w:rsidRPr="003303E9" w:rsidRDefault="0094713A" w:rsidP="0094713A">
      <w:pPr>
        <w:pStyle w:val="3"/>
        <w:ind w:left="0" w:firstLine="709"/>
        <w:jc w:val="both"/>
        <w:rPr>
          <w:b w:val="0"/>
        </w:rPr>
      </w:pPr>
      <w:bookmarkStart w:id="101" w:name="_Toc439238158"/>
      <w:bookmarkStart w:id="102" w:name="_Toc439252710"/>
      <w:bookmarkStart w:id="103" w:name="_Toc439323568"/>
      <w:bookmarkStart w:id="104" w:name="_Toc439323684"/>
      <w:bookmarkStart w:id="105" w:name="_Toc440361318"/>
      <w:bookmarkStart w:id="106" w:name="_Toc440376073"/>
      <w:bookmarkStart w:id="107" w:name="_Toc440376200"/>
      <w:bookmarkStart w:id="108" w:name="_Toc440382465"/>
      <w:bookmarkStart w:id="109" w:name="_Toc440447135"/>
      <w:bookmarkStart w:id="110" w:name="_Toc440631677"/>
      <w:bookmarkStart w:id="111" w:name="_Toc440877334"/>
      <w:bookmarkStart w:id="112"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1"/>
      <w:bookmarkEnd w:id="102"/>
      <w:bookmarkEnd w:id="103"/>
      <w:bookmarkEnd w:id="104"/>
      <w:bookmarkEnd w:id="105"/>
      <w:bookmarkEnd w:id="106"/>
      <w:bookmarkEnd w:id="107"/>
      <w:bookmarkEnd w:id="108"/>
      <w:bookmarkEnd w:id="109"/>
      <w:bookmarkEnd w:id="110"/>
      <w:bookmarkEnd w:id="111"/>
      <w:bookmarkEnd w:id="112"/>
    </w:p>
    <w:p w:rsidR="0094713A" w:rsidRPr="003303E9" w:rsidRDefault="0094713A" w:rsidP="0094713A">
      <w:pPr>
        <w:pStyle w:val="3"/>
        <w:ind w:left="0" w:firstLine="709"/>
        <w:jc w:val="both"/>
        <w:rPr>
          <w:b w:val="0"/>
        </w:rPr>
      </w:pPr>
      <w:bookmarkStart w:id="113" w:name="_Toc439238159"/>
      <w:bookmarkStart w:id="114" w:name="_Toc439252711"/>
      <w:bookmarkStart w:id="115" w:name="_Toc439323569"/>
      <w:bookmarkStart w:id="116" w:name="_Toc439323685"/>
      <w:bookmarkStart w:id="117" w:name="_Ref440270867"/>
      <w:bookmarkStart w:id="118" w:name="_Toc440361319"/>
      <w:bookmarkStart w:id="119" w:name="_Toc440376074"/>
      <w:bookmarkStart w:id="120" w:name="_Toc440376201"/>
      <w:bookmarkStart w:id="121" w:name="_Toc440382466"/>
      <w:bookmarkStart w:id="122" w:name="_Toc440447136"/>
      <w:bookmarkStart w:id="123" w:name="_Toc440631678"/>
      <w:bookmarkStart w:id="124" w:name="_Toc440877335"/>
      <w:bookmarkStart w:id="125" w:name="_Toc441130453"/>
      <w:r w:rsidRPr="003303E9">
        <w:rPr>
          <w:b w:val="0"/>
        </w:rPr>
        <w:t>Текст Антикоррупционной оговорки:</w:t>
      </w:r>
      <w:bookmarkEnd w:id="113"/>
      <w:bookmarkEnd w:id="114"/>
      <w:bookmarkEnd w:id="115"/>
      <w:bookmarkEnd w:id="116"/>
      <w:bookmarkEnd w:id="117"/>
      <w:bookmarkEnd w:id="118"/>
      <w:bookmarkEnd w:id="119"/>
      <w:bookmarkEnd w:id="120"/>
      <w:bookmarkEnd w:id="121"/>
      <w:bookmarkEnd w:id="122"/>
      <w:bookmarkEnd w:id="123"/>
      <w:bookmarkEnd w:id="124"/>
      <w:bookmarkEnd w:id="12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6" w:name="_Ref303622434"/>
      <w:bookmarkStart w:id="127" w:name="_Ref303624273"/>
      <w:bookmarkStart w:id="128" w:name="_Ref303682476"/>
      <w:bookmarkStart w:id="129" w:name="_Ref303683017"/>
      <w:bookmarkEnd w:id="126"/>
      <w:bookmarkEnd w:id="127"/>
      <w:bookmarkEnd w:id="128"/>
      <w:bookmarkEnd w:id="12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0" w:name="_Ref303711222"/>
      <w:bookmarkStart w:id="131" w:name="_Ref311232052"/>
      <w:bookmarkStart w:id="132"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0"/>
      <w:r w:rsidR="00D51A0B" w:rsidRPr="00E71A48">
        <w:rPr>
          <w:szCs w:val="24"/>
        </w:rPr>
        <w:t>Заявок</w:t>
      </w:r>
      <w:bookmarkEnd w:id="131"/>
      <w:bookmarkEnd w:id="132"/>
    </w:p>
    <w:p w:rsidR="00717F60" w:rsidRPr="00E71A48" w:rsidRDefault="00717F60" w:rsidP="00E71A48">
      <w:pPr>
        <w:pStyle w:val="2"/>
        <w:tabs>
          <w:tab w:val="clear" w:pos="1700"/>
          <w:tab w:val="left" w:pos="567"/>
        </w:tabs>
        <w:spacing w:line="264" w:lineRule="auto"/>
      </w:pPr>
      <w:bookmarkStart w:id="133" w:name="_Toc441130455"/>
      <w:r w:rsidRPr="00E71A48">
        <w:t xml:space="preserve">Общий порядок проведения </w:t>
      </w:r>
      <w:r w:rsidR="00440928" w:rsidRPr="00E71A48">
        <w:t>З</w:t>
      </w:r>
      <w:r w:rsidRPr="00E71A48">
        <w:t>апроса предложений</w:t>
      </w:r>
      <w:bookmarkEnd w:id="133"/>
    </w:p>
    <w:p w:rsidR="00717F60" w:rsidRPr="00E71A48" w:rsidRDefault="00717F60" w:rsidP="00953802">
      <w:pPr>
        <w:pStyle w:val="3"/>
        <w:rPr>
          <w:bCs w:val="0"/>
          <w:szCs w:val="24"/>
        </w:rPr>
      </w:pPr>
      <w:bookmarkStart w:id="134" w:name="_Toc439323688"/>
      <w:bookmarkStart w:id="135" w:name="_Toc440361322"/>
      <w:bookmarkStart w:id="136" w:name="_Toc440376077"/>
      <w:bookmarkStart w:id="137" w:name="_Toc440376204"/>
      <w:bookmarkStart w:id="138" w:name="_Toc440382469"/>
      <w:bookmarkStart w:id="139" w:name="_Toc440447139"/>
      <w:bookmarkStart w:id="140" w:name="_Toc440631681"/>
      <w:bookmarkStart w:id="141" w:name="_Toc440877338"/>
      <w:bookmarkStart w:id="142" w:name="_Toc441130456"/>
      <w:r w:rsidRPr="00E71A48">
        <w:rPr>
          <w:szCs w:val="24"/>
        </w:rPr>
        <w:t>Запрос</w:t>
      </w:r>
      <w:r w:rsidRPr="00E71A48">
        <w:rPr>
          <w:bCs w:val="0"/>
          <w:szCs w:val="24"/>
        </w:rPr>
        <w:t xml:space="preserve"> предложений проводится в следующем порядке:</w:t>
      </w:r>
      <w:bookmarkEnd w:id="134"/>
      <w:bookmarkEnd w:id="135"/>
      <w:bookmarkEnd w:id="136"/>
      <w:bookmarkEnd w:id="137"/>
      <w:bookmarkEnd w:id="138"/>
      <w:bookmarkEnd w:id="139"/>
      <w:bookmarkEnd w:id="140"/>
      <w:bookmarkEnd w:id="141"/>
      <w:bookmarkEnd w:id="14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D0323">
        <w:fldChar w:fldCharType="begin"/>
      </w:r>
      <w:r w:rsidR="007D0323">
        <w:instrText xml:space="preserve"> REF _Ref305973033 \r \h  \* MERGEFORMAT </w:instrText>
      </w:r>
      <w:r w:rsidR="007D0323">
        <w:fldChar w:fldCharType="separate"/>
      </w:r>
      <w:r w:rsidR="00C27C71" w:rsidRPr="00C27C71">
        <w:rPr>
          <w:bCs w:val="0"/>
          <w:sz w:val="24"/>
          <w:szCs w:val="24"/>
        </w:rPr>
        <w:t>3.2</w:t>
      </w:r>
      <w:r w:rsidR="007D032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D0323">
        <w:fldChar w:fldCharType="begin"/>
      </w:r>
      <w:r w:rsidR="007D0323">
        <w:instrText xml:space="preserve"> REF _Ref305973147 \r \h  \* MERGEFORMAT </w:instrText>
      </w:r>
      <w:r w:rsidR="007D0323">
        <w:fldChar w:fldCharType="separate"/>
      </w:r>
      <w:r w:rsidR="00C27C71" w:rsidRPr="00C27C71">
        <w:rPr>
          <w:bCs w:val="0"/>
          <w:sz w:val="24"/>
          <w:szCs w:val="24"/>
        </w:rPr>
        <w:t>3.3</w:t>
      </w:r>
      <w:r w:rsidR="007D0323">
        <w:fldChar w:fldCharType="end"/>
      </w:r>
      <w:r w:rsidR="00A51E7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3" w:name="__RefNumPara__828_922829174"/>
      <w:bookmarkEnd w:id="14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51E7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007D0323">
        <w:fldChar w:fldCharType="begin"/>
      </w:r>
      <w:r w:rsidR="007D0323">
        <w:instrText xml:space="preserve"> REF _Ref305973214 \r \h  \* MERGEFORMAT </w:instrText>
      </w:r>
      <w:r w:rsidR="007D0323">
        <w:fldChar w:fldCharType="separate"/>
      </w:r>
      <w:r w:rsidR="00C27C71" w:rsidRPr="00C27C71">
        <w:rPr>
          <w:bCs w:val="0"/>
          <w:sz w:val="24"/>
          <w:szCs w:val="24"/>
        </w:rPr>
        <w:t>3.4</w:t>
      </w:r>
      <w:r w:rsidR="007D0323">
        <w:fldChar w:fldCharType="end"/>
      </w:r>
      <w:r w:rsidR="00096E9D" w:rsidRPr="00E71A48">
        <w:rPr>
          <w:bCs w:val="0"/>
          <w:sz w:val="24"/>
          <w:szCs w:val="24"/>
        </w:rPr>
        <w:t xml:space="preserve">, </w:t>
      </w:r>
      <w:r w:rsidR="00A51E77">
        <w:rPr>
          <w:bCs w:val="0"/>
          <w:sz w:val="24"/>
          <w:szCs w:val="24"/>
        </w:rPr>
        <w:fldChar w:fldCharType="begin"/>
      </w:r>
      <w:r w:rsidR="00AA426F">
        <w:rPr>
          <w:bCs w:val="0"/>
          <w:sz w:val="24"/>
          <w:szCs w:val="24"/>
        </w:rPr>
        <w:instrText xml:space="preserve"> REF _Ref440881267 \r \h </w:instrText>
      </w:r>
      <w:r w:rsidR="00A51E77">
        <w:rPr>
          <w:bCs w:val="0"/>
          <w:sz w:val="24"/>
          <w:szCs w:val="24"/>
        </w:rPr>
      </w:r>
      <w:r w:rsidR="00A51E77">
        <w:rPr>
          <w:bCs w:val="0"/>
          <w:sz w:val="24"/>
          <w:szCs w:val="24"/>
        </w:rPr>
        <w:fldChar w:fldCharType="separate"/>
      </w:r>
      <w:r w:rsidR="00C27C71">
        <w:rPr>
          <w:bCs w:val="0"/>
          <w:sz w:val="24"/>
          <w:szCs w:val="24"/>
        </w:rPr>
        <w:t>3.5</w:t>
      </w:r>
      <w:r w:rsidR="00A51E77">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32_922829174"/>
      <w:bookmarkEnd w:id="14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D0323">
        <w:fldChar w:fldCharType="begin"/>
      </w:r>
      <w:r w:rsidR="007D0323">
        <w:instrText xml:space="preserve"> REF _Ref305973250 \r \h  \* MERGEFORMAT </w:instrText>
      </w:r>
      <w:r w:rsidR="007D0323">
        <w:fldChar w:fldCharType="separate"/>
      </w:r>
      <w:r w:rsidR="00C27C71" w:rsidRPr="00C27C71">
        <w:rPr>
          <w:bCs w:val="0"/>
          <w:sz w:val="24"/>
          <w:szCs w:val="24"/>
        </w:rPr>
        <w:t>3.5</w:t>
      </w:r>
      <w:r w:rsidR="00C27C71">
        <w:t>.1</w:t>
      </w:r>
      <w:r w:rsidR="007D0323">
        <w:fldChar w:fldCharType="end"/>
      </w:r>
      <w:r w:rsidR="00A51E7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4_922829174"/>
      <w:bookmarkEnd w:id="14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D0323">
        <w:fldChar w:fldCharType="begin"/>
      </w:r>
      <w:r w:rsidR="007D0323">
        <w:instrText xml:space="preserve"> REF _Ref303250967 \r \h  \* MERGEFORMAT </w:instrText>
      </w:r>
      <w:r w:rsidR="007D0323">
        <w:fldChar w:fldCharType="separate"/>
      </w:r>
      <w:r w:rsidR="00C27C71" w:rsidRPr="00C27C71">
        <w:rPr>
          <w:bCs w:val="0"/>
          <w:sz w:val="24"/>
          <w:szCs w:val="24"/>
        </w:rPr>
        <w:t>3.7</w:t>
      </w:r>
      <w:r w:rsidR="007D0323">
        <w:fldChar w:fldCharType="end"/>
      </w:r>
      <w:r w:rsidR="00A51E7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6_922829174"/>
      <w:bookmarkEnd w:id="14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D0323">
        <w:fldChar w:fldCharType="begin"/>
      </w:r>
      <w:r w:rsidR="007D0323">
        <w:instrText xml:space="preserve"> REF _Ref303681924 \r \h  \* MERGEFORMAT </w:instrText>
      </w:r>
      <w:r w:rsidR="007D0323">
        <w:fldChar w:fldCharType="separate"/>
      </w:r>
      <w:r w:rsidR="00C27C71" w:rsidRPr="00C27C71">
        <w:rPr>
          <w:bCs w:val="0"/>
          <w:sz w:val="24"/>
          <w:szCs w:val="24"/>
        </w:rPr>
        <w:t>3.8</w:t>
      </w:r>
      <w:r w:rsidR="007D0323">
        <w:fldChar w:fldCharType="end"/>
      </w:r>
      <w:r w:rsidR="00A51E7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51E77" w:rsidRPr="00E71A48">
        <w:rPr>
          <w:bCs w:val="0"/>
          <w:sz w:val="24"/>
          <w:szCs w:val="24"/>
        </w:rPr>
      </w:r>
      <w:r w:rsidR="00A51E7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D0323">
        <w:fldChar w:fldCharType="begin"/>
      </w:r>
      <w:r w:rsidR="007D0323">
        <w:instrText xml:space="preserve"> REF _Ref303683929 \r \h  \* MERGEFORMAT </w:instrText>
      </w:r>
      <w:r w:rsidR="007D0323">
        <w:fldChar w:fldCharType="separate"/>
      </w:r>
      <w:r w:rsidR="00C27C71" w:rsidRPr="00C27C71">
        <w:rPr>
          <w:bCs w:val="0"/>
          <w:sz w:val="24"/>
          <w:szCs w:val="24"/>
        </w:rPr>
        <w:t>3.10</w:t>
      </w:r>
      <w:r w:rsidR="007D032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D0323">
        <w:fldChar w:fldCharType="begin"/>
      </w:r>
      <w:r w:rsidR="007D0323">
        <w:instrText xml:space="preserve"> REF _Ref306140410 \r \h  \* MERGEFORMAT </w:instrText>
      </w:r>
      <w:r w:rsidR="007D0323">
        <w:fldChar w:fldCharType="separate"/>
      </w:r>
      <w:r w:rsidR="00C27C71" w:rsidRPr="00C27C71">
        <w:rPr>
          <w:bCs w:val="0"/>
          <w:sz w:val="24"/>
          <w:szCs w:val="24"/>
        </w:rPr>
        <w:t>3.11</w:t>
      </w:r>
      <w:r w:rsidR="007D032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D0323">
        <w:fldChar w:fldCharType="begin"/>
      </w:r>
      <w:r w:rsidR="007D0323">
        <w:instrText xml:space="preserve"> REF _Ref306140451 \r \h  \* MERGEFORMAT </w:instrText>
      </w:r>
      <w:r w:rsidR="007D0323">
        <w:fldChar w:fldCharType="separate"/>
      </w:r>
      <w:r w:rsidR="00C27C71" w:rsidRPr="00C27C71">
        <w:rPr>
          <w:bCs w:val="0"/>
          <w:sz w:val="24"/>
          <w:szCs w:val="24"/>
        </w:rPr>
        <w:t>3.12</w:t>
      </w:r>
      <w:r w:rsidR="007D032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7" w:name="_Toc439323689"/>
      <w:bookmarkStart w:id="148" w:name="_Toc440361323"/>
      <w:bookmarkStart w:id="149" w:name="_Toc440376078"/>
      <w:bookmarkStart w:id="150" w:name="_Toc440376205"/>
      <w:bookmarkStart w:id="151" w:name="_Toc440382470"/>
      <w:bookmarkStart w:id="152" w:name="_Toc440447140"/>
      <w:bookmarkStart w:id="153" w:name="_Toc440631682"/>
      <w:bookmarkStart w:id="154" w:name="_Toc440877339"/>
      <w:bookmarkStart w:id="155"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7"/>
      <w:bookmarkEnd w:id="148"/>
      <w:bookmarkEnd w:id="149"/>
      <w:bookmarkEnd w:id="150"/>
      <w:bookmarkEnd w:id="151"/>
      <w:bookmarkEnd w:id="152"/>
      <w:bookmarkEnd w:id="153"/>
      <w:bookmarkEnd w:id="154"/>
      <w:bookmarkEnd w:id="15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6" w:name="_Ref303250835"/>
      <w:bookmarkStart w:id="157" w:name="_Ref305973033"/>
      <w:bookmarkStart w:id="158" w:name="_Toc441130458"/>
      <w:bookmarkStart w:id="15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6"/>
      <w:r w:rsidRPr="00E71A48">
        <w:t xml:space="preserve"> по запросу предложений</w:t>
      </w:r>
      <w:bookmarkEnd w:id="157"/>
      <w:bookmarkEnd w:id="15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D0323">
        <w:fldChar w:fldCharType="begin"/>
      </w:r>
      <w:r w:rsidR="007D0323">
        <w:instrText xml:space="preserve"> REF _Ref302563524 \n \h  \* MERGEFORMAT </w:instrText>
      </w:r>
      <w:r w:rsidR="007D0323">
        <w:fldChar w:fldCharType="separate"/>
      </w:r>
      <w:r w:rsidR="00C27C71" w:rsidRPr="00C27C71">
        <w:rPr>
          <w:sz w:val="24"/>
          <w:szCs w:val="24"/>
        </w:rPr>
        <w:t>1.1.1</w:t>
      </w:r>
      <w:r w:rsidR="007D032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0" w:name="__RefNumPara__444_922829174"/>
      <w:bookmarkStart w:id="161" w:name="_Ref191386216"/>
      <w:bookmarkStart w:id="162" w:name="_Ref305973147"/>
      <w:bookmarkStart w:id="163" w:name="_Toc441130459"/>
      <w:bookmarkEnd w:id="159"/>
      <w:bookmarkEnd w:id="160"/>
      <w:r w:rsidRPr="00E71A48">
        <w:lastRenderedPageBreak/>
        <w:t xml:space="preserve">Подготовка </w:t>
      </w:r>
      <w:bookmarkEnd w:id="161"/>
      <w:r w:rsidRPr="00E71A48">
        <w:t>Заявок</w:t>
      </w:r>
      <w:bookmarkEnd w:id="162"/>
      <w:bookmarkEnd w:id="163"/>
    </w:p>
    <w:p w:rsidR="00717F60" w:rsidRPr="00E71A48" w:rsidRDefault="00717F60" w:rsidP="00E71A48">
      <w:pPr>
        <w:pStyle w:val="3"/>
        <w:spacing w:line="264" w:lineRule="auto"/>
        <w:rPr>
          <w:szCs w:val="24"/>
        </w:rPr>
      </w:pPr>
      <w:bookmarkStart w:id="164" w:name="_Ref306114638"/>
      <w:bookmarkStart w:id="165" w:name="_Toc440361326"/>
      <w:bookmarkStart w:id="166" w:name="_Toc440376081"/>
      <w:bookmarkStart w:id="167" w:name="_Toc440376208"/>
      <w:bookmarkStart w:id="168" w:name="_Toc440382473"/>
      <w:bookmarkStart w:id="169" w:name="_Toc440447143"/>
      <w:bookmarkStart w:id="170" w:name="_Toc440631685"/>
      <w:bookmarkStart w:id="171" w:name="_Toc440877342"/>
      <w:bookmarkStart w:id="172" w:name="_Toc441130460"/>
      <w:r w:rsidRPr="00E71A48">
        <w:rPr>
          <w:szCs w:val="24"/>
        </w:rPr>
        <w:t xml:space="preserve">Общие требования к </w:t>
      </w:r>
      <w:r w:rsidR="004B5EB3" w:rsidRPr="00E71A48">
        <w:rPr>
          <w:szCs w:val="24"/>
        </w:rPr>
        <w:t>Заявк</w:t>
      </w:r>
      <w:r w:rsidRPr="00E71A48">
        <w:rPr>
          <w:szCs w:val="24"/>
        </w:rPr>
        <w:t>е</w:t>
      </w:r>
      <w:bookmarkEnd w:id="164"/>
      <w:bookmarkEnd w:id="165"/>
      <w:bookmarkEnd w:id="166"/>
      <w:bookmarkEnd w:id="167"/>
      <w:bookmarkEnd w:id="168"/>
      <w:bookmarkEnd w:id="169"/>
      <w:bookmarkEnd w:id="170"/>
      <w:bookmarkEnd w:id="171"/>
      <w:bookmarkEnd w:id="17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51E77">
        <w:rPr>
          <w:bCs w:val="0"/>
          <w:sz w:val="24"/>
          <w:szCs w:val="24"/>
        </w:rPr>
        <w:fldChar w:fldCharType="begin"/>
      </w:r>
      <w:r w:rsidR="008D2928">
        <w:rPr>
          <w:bCs w:val="0"/>
          <w:sz w:val="24"/>
          <w:szCs w:val="24"/>
        </w:rPr>
        <w:instrText xml:space="preserve"> REF _Ref55336310 \r \h </w:instrText>
      </w:r>
      <w:r w:rsidR="00A51E77">
        <w:rPr>
          <w:bCs w:val="0"/>
          <w:sz w:val="24"/>
          <w:szCs w:val="24"/>
        </w:rPr>
      </w:r>
      <w:r w:rsidR="00A51E77">
        <w:rPr>
          <w:bCs w:val="0"/>
          <w:sz w:val="24"/>
          <w:szCs w:val="24"/>
        </w:rPr>
        <w:fldChar w:fldCharType="separate"/>
      </w:r>
      <w:r w:rsidR="00C27C71">
        <w:rPr>
          <w:bCs w:val="0"/>
          <w:sz w:val="24"/>
          <w:szCs w:val="24"/>
        </w:rPr>
        <w:t>5.1</w:t>
      </w:r>
      <w:r w:rsidR="00A51E7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51E77">
        <w:rPr>
          <w:bCs w:val="0"/>
          <w:sz w:val="24"/>
          <w:szCs w:val="24"/>
        </w:rPr>
        <w:fldChar w:fldCharType="begin"/>
      </w:r>
      <w:r>
        <w:rPr>
          <w:bCs w:val="0"/>
          <w:sz w:val="24"/>
          <w:szCs w:val="24"/>
        </w:rPr>
        <w:instrText xml:space="preserve"> REF _Ref440271072 \r \h </w:instrText>
      </w:r>
      <w:r w:rsidR="00A51E77">
        <w:rPr>
          <w:bCs w:val="0"/>
          <w:sz w:val="24"/>
          <w:szCs w:val="24"/>
        </w:rPr>
      </w:r>
      <w:r w:rsidR="00A51E77">
        <w:rPr>
          <w:bCs w:val="0"/>
          <w:sz w:val="24"/>
          <w:szCs w:val="24"/>
        </w:rPr>
        <w:fldChar w:fldCharType="separate"/>
      </w:r>
      <w:r w:rsidR="00C27C71">
        <w:rPr>
          <w:bCs w:val="0"/>
          <w:sz w:val="24"/>
          <w:szCs w:val="24"/>
        </w:rPr>
        <w:t>5.2</w:t>
      </w:r>
      <w:r w:rsidR="00A51E7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A51E77">
        <w:rPr>
          <w:bCs w:val="0"/>
          <w:spacing w:val="-1"/>
          <w:sz w:val="24"/>
          <w:szCs w:val="24"/>
        </w:rPr>
        <w:fldChar w:fldCharType="begin"/>
      </w:r>
      <w:r w:rsidR="00E51A35">
        <w:rPr>
          <w:bCs w:val="0"/>
          <w:spacing w:val="-1"/>
          <w:sz w:val="24"/>
          <w:szCs w:val="24"/>
        </w:rPr>
        <w:instrText xml:space="preserve"> REF _Ref440537056 \r \h </w:instrText>
      </w:r>
      <w:r w:rsidR="00A51E77">
        <w:rPr>
          <w:bCs w:val="0"/>
          <w:spacing w:val="-1"/>
          <w:sz w:val="24"/>
          <w:szCs w:val="24"/>
        </w:rPr>
      </w:r>
      <w:r w:rsidR="00A51E77">
        <w:rPr>
          <w:bCs w:val="0"/>
          <w:spacing w:val="-1"/>
          <w:sz w:val="24"/>
          <w:szCs w:val="24"/>
        </w:rPr>
        <w:fldChar w:fldCharType="separate"/>
      </w:r>
      <w:r w:rsidR="00C27C71">
        <w:rPr>
          <w:bCs w:val="0"/>
          <w:spacing w:val="-1"/>
          <w:sz w:val="24"/>
          <w:szCs w:val="24"/>
        </w:rPr>
        <w:t>5.3</w:t>
      </w:r>
      <w:r w:rsidR="00A51E77">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51E77">
        <w:rPr>
          <w:bCs w:val="0"/>
          <w:sz w:val="24"/>
          <w:szCs w:val="24"/>
        </w:rPr>
        <w:fldChar w:fldCharType="begin"/>
      </w:r>
      <w:r w:rsidR="00B71B9D">
        <w:rPr>
          <w:bCs w:val="0"/>
          <w:sz w:val="24"/>
          <w:szCs w:val="24"/>
        </w:rPr>
        <w:instrText xml:space="preserve"> REF _Ref440271036 \r \h </w:instrText>
      </w:r>
      <w:r w:rsidR="00A51E77">
        <w:rPr>
          <w:bCs w:val="0"/>
          <w:sz w:val="24"/>
          <w:szCs w:val="24"/>
        </w:rPr>
      </w:r>
      <w:r w:rsidR="00A51E77">
        <w:rPr>
          <w:bCs w:val="0"/>
          <w:sz w:val="24"/>
          <w:szCs w:val="24"/>
        </w:rPr>
        <w:fldChar w:fldCharType="separate"/>
      </w:r>
      <w:r w:rsidR="00C27C71">
        <w:rPr>
          <w:bCs w:val="0"/>
          <w:sz w:val="24"/>
          <w:szCs w:val="24"/>
        </w:rPr>
        <w:t>5.4</w:t>
      </w:r>
      <w:r w:rsidR="00A51E7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51E77">
        <w:rPr>
          <w:bCs w:val="0"/>
          <w:sz w:val="24"/>
          <w:szCs w:val="24"/>
        </w:rPr>
        <w:fldChar w:fldCharType="begin"/>
      </w:r>
      <w:r>
        <w:rPr>
          <w:bCs w:val="0"/>
          <w:sz w:val="24"/>
          <w:szCs w:val="24"/>
        </w:rPr>
        <w:instrText xml:space="preserve"> REF _Ref440361914 \r \h </w:instrText>
      </w:r>
      <w:r w:rsidR="00A51E77">
        <w:rPr>
          <w:bCs w:val="0"/>
          <w:sz w:val="24"/>
          <w:szCs w:val="24"/>
        </w:rPr>
      </w:r>
      <w:r w:rsidR="00A51E77">
        <w:rPr>
          <w:bCs w:val="0"/>
          <w:sz w:val="24"/>
          <w:szCs w:val="24"/>
        </w:rPr>
        <w:fldChar w:fldCharType="separate"/>
      </w:r>
      <w:r w:rsidR="00C27C71">
        <w:rPr>
          <w:bCs w:val="0"/>
          <w:sz w:val="24"/>
          <w:szCs w:val="24"/>
        </w:rPr>
        <w:t>5.5</w:t>
      </w:r>
      <w:r w:rsidR="00A51E7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51E77">
        <w:rPr>
          <w:bCs w:val="0"/>
          <w:sz w:val="24"/>
          <w:szCs w:val="24"/>
        </w:rPr>
        <w:fldChar w:fldCharType="begin"/>
      </w:r>
      <w:r w:rsidR="000A00E6">
        <w:rPr>
          <w:bCs w:val="0"/>
          <w:sz w:val="24"/>
          <w:szCs w:val="24"/>
        </w:rPr>
        <w:instrText xml:space="preserve"> REF _Ref440361610 \r \h </w:instrText>
      </w:r>
      <w:r w:rsidR="00A51E77">
        <w:rPr>
          <w:bCs w:val="0"/>
          <w:sz w:val="24"/>
          <w:szCs w:val="24"/>
        </w:rPr>
      </w:r>
      <w:r w:rsidR="00A51E77">
        <w:rPr>
          <w:bCs w:val="0"/>
          <w:sz w:val="24"/>
          <w:szCs w:val="24"/>
        </w:rPr>
        <w:fldChar w:fldCharType="separate"/>
      </w:r>
      <w:r w:rsidR="00C27C71">
        <w:rPr>
          <w:bCs w:val="0"/>
          <w:sz w:val="24"/>
          <w:szCs w:val="24"/>
        </w:rPr>
        <w:t>5.6</w:t>
      </w:r>
      <w:r w:rsidR="00A51E7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_Ref55336310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5.1</w:t>
      </w:r>
      <w:r w:rsidR="00A51E77">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A51E77">
        <w:rPr>
          <w:sz w:val="24"/>
          <w:szCs w:val="24"/>
        </w:rPr>
        <w:fldChar w:fldCharType="begin"/>
      </w:r>
      <w:r w:rsidR="00F463E8">
        <w:rPr>
          <w:sz w:val="24"/>
          <w:szCs w:val="24"/>
        </w:rPr>
        <w:instrText xml:space="preserve"> REF _Ref440279062 \r \h </w:instrText>
      </w:r>
      <w:r w:rsidR="00A51E77">
        <w:rPr>
          <w:sz w:val="24"/>
          <w:szCs w:val="24"/>
        </w:rPr>
      </w:r>
      <w:r w:rsidR="00A51E77">
        <w:rPr>
          <w:sz w:val="24"/>
          <w:szCs w:val="24"/>
        </w:rPr>
        <w:fldChar w:fldCharType="separate"/>
      </w:r>
      <w:r w:rsidR="00C27C71">
        <w:rPr>
          <w:sz w:val="24"/>
          <w:szCs w:val="24"/>
        </w:rPr>
        <w:t>б)</w:t>
      </w:r>
      <w:r w:rsidR="00A51E77">
        <w:rPr>
          <w:sz w:val="24"/>
          <w:szCs w:val="24"/>
        </w:rPr>
        <w:fldChar w:fldCharType="end"/>
      </w:r>
      <w:r w:rsidR="00F463E8">
        <w:rPr>
          <w:sz w:val="24"/>
          <w:szCs w:val="24"/>
        </w:rPr>
        <w:t xml:space="preserve"> п. </w:t>
      </w:r>
      <w:r w:rsidR="00A51E77">
        <w:rPr>
          <w:sz w:val="24"/>
          <w:szCs w:val="24"/>
        </w:rPr>
        <w:fldChar w:fldCharType="begin"/>
      </w:r>
      <w:r w:rsidR="00F463E8">
        <w:rPr>
          <w:sz w:val="24"/>
          <w:szCs w:val="24"/>
        </w:rPr>
        <w:instrText xml:space="preserve"> REF _Ref306005578 \r \h </w:instrText>
      </w:r>
      <w:r w:rsidR="00A51E77">
        <w:rPr>
          <w:sz w:val="24"/>
          <w:szCs w:val="24"/>
        </w:rPr>
      </w:r>
      <w:r w:rsidR="00A51E77">
        <w:rPr>
          <w:sz w:val="24"/>
          <w:szCs w:val="24"/>
        </w:rPr>
        <w:fldChar w:fldCharType="separate"/>
      </w:r>
      <w:r w:rsidR="00C27C71">
        <w:rPr>
          <w:sz w:val="24"/>
          <w:szCs w:val="24"/>
        </w:rPr>
        <w:t>3.3.8.3</w:t>
      </w:r>
      <w:r w:rsidR="00A51E77">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422719">
        <w:rPr>
          <w:bCs w:val="0"/>
          <w:sz w:val="24"/>
          <w:szCs w:val="24"/>
        </w:rPr>
        <w:t xml:space="preserve"> </w:t>
      </w:r>
      <w:r w:rsidR="00A51E77">
        <w:rPr>
          <w:bCs w:val="0"/>
          <w:sz w:val="24"/>
          <w:szCs w:val="24"/>
        </w:rPr>
        <w:fldChar w:fldCharType="begin"/>
      </w:r>
      <w:r w:rsidR="00422719">
        <w:rPr>
          <w:bCs w:val="0"/>
          <w:sz w:val="24"/>
          <w:szCs w:val="24"/>
        </w:rPr>
        <w:instrText xml:space="preserve"> REF _Ref444170560 \r \h </w:instrText>
      </w:r>
      <w:r w:rsidR="00A51E77">
        <w:rPr>
          <w:bCs w:val="0"/>
          <w:sz w:val="24"/>
          <w:szCs w:val="24"/>
        </w:rPr>
      </w:r>
      <w:r w:rsidR="00A51E77">
        <w:rPr>
          <w:bCs w:val="0"/>
          <w:sz w:val="24"/>
          <w:szCs w:val="24"/>
        </w:rPr>
        <w:fldChar w:fldCharType="separate"/>
      </w:r>
      <w:r w:rsidR="00C27C71">
        <w:rPr>
          <w:bCs w:val="0"/>
          <w:sz w:val="24"/>
          <w:szCs w:val="24"/>
        </w:rPr>
        <w:t>5.7.1</w:t>
      </w:r>
      <w:r w:rsidR="00A51E77">
        <w:rPr>
          <w:bCs w:val="0"/>
          <w:sz w:val="24"/>
          <w:szCs w:val="24"/>
        </w:rPr>
        <w:fldChar w:fldCharType="end"/>
      </w:r>
      <w:r w:rsidRPr="00E71A48">
        <w:rPr>
          <w:bCs w:val="0"/>
          <w:sz w:val="24"/>
          <w:szCs w:val="24"/>
        </w:rPr>
        <w:t>);</w:t>
      </w:r>
    </w:p>
    <w:p w:rsidR="00422719" w:rsidRPr="00250D0D"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51E77">
        <w:rPr>
          <w:sz w:val="24"/>
          <w:szCs w:val="24"/>
        </w:rPr>
        <w:fldChar w:fldCharType="begin"/>
      </w:r>
      <w:r>
        <w:rPr>
          <w:sz w:val="24"/>
          <w:szCs w:val="24"/>
        </w:rPr>
        <w:instrText xml:space="preserve"> REF _Ref444170566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_Ref440274902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5.4</w:t>
      </w:r>
      <w:r w:rsidR="00A51E77">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A51E77">
        <w:rPr>
          <w:bCs w:val="0"/>
          <w:sz w:val="24"/>
          <w:szCs w:val="24"/>
          <w:lang w:eastAsia="ru-RU"/>
        </w:rPr>
        <w:fldChar w:fldCharType="begin"/>
      </w:r>
      <w:r w:rsidR="00A154B7">
        <w:rPr>
          <w:bCs w:val="0"/>
          <w:sz w:val="24"/>
          <w:szCs w:val="24"/>
          <w:lang w:eastAsia="ru-RU"/>
        </w:rPr>
        <w:instrText xml:space="preserve"> REF _Ref440274913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5.2</w:t>
      </w:r>
      <w:r w:rsidR="00A51E7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A51E77">
        <w:rPr>
          <w:bCs w:val="0"/>
          <w:sz w:val="24"/>
          <w:szCs w:val="24"/>
        </w:rPr>
        <w:fldChar w:fldCharType="begin"/>
      </w:r>
      <w:r w:rsidR="000A00E6">
        <w:rPr>
          <w:bCs w:val="0"/>
          <w:sz w:val="24"/>
          <w:szCs w:val="24"/>
        </w:rPr>
        <w:instrText xml:space="preserve"> REF _Ref440361959 \r \h </w:instrText>
      </w:r>
      <w:r w:rsidR="00A51E77">
        <w:rPr>
          <w:bCs w:val="0"/>
          <w:sz w:val="24"/>
          <w:szCs w:val="24"/>
        </w:rPr>
      </w:r>
      <w:r w:rsidR="00A51E77">
        <w:rPr>
          <w:bCs w:val="0"/>
          <w:sz w:val="24"/>
          <w:szCs w:val="24"/>
        </w:rPr>
        <w:fldChar w:fldCharType="separate"/>
      </w:r>
      <w:r w:rsidR="00C27C71">
        <w:rPr>
          <w:bCs w:val="0"/>
          <w:sz w:val="24"/>
          <w:szCs w:val="24"/>
        </w:rPr>
        <w:t>5.5</w:t>
      </w:r>
      <w:r w:rsidR="00A51E7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A51E77">
        <w:rPr>
          <w:bCs w:val="0"/>
          <w:sz w:val="24"/>
          <w:szCs w:val="24"/>
        </w:rPr>
        <w:fldChar w:fldCharType="begin"/>
      </w:r>
      <w:r w:rsidR="000A00E6">
        <w:rPr>
          <w:bCs w:val="0"/>
          <w:sz w:val="24"/>
          <w:szCs w:val="24"/>
        </w:rPr>
        <w:instrText xml:space="preserve"> REF _Ref440361610 \r \h </w:instrText>
      </w:r>
      <w:r w:rsidR="00A51E77">
        <w:rPr>
          <w:bCs w:val="0"/>
          <w:sz w:val="24"/>
          <w:szCs w:val="24"/>
        </w:rPr>
      </w:r>
      <w:r w:rsidR="00A51E77">
        <w:rPr>
          <w:bCs w:val="0"/>
          <w:sz w:val="24"/>
          <w:szCs w:val="24"/>
        </w:rPr>
        <w:fldChar w:fldCharType="separate"/>
      </w:r>
      <w:r w:rsidR="00C27C71">
        <w:rPr>
          <w:bCs w:val="0"/>
          <w:sz w:val="24"/>
          <w:szCs w:val="24"/>
        </w:rPr>
        <w:t>5.6</w:t>
      </w:r>
      <w:r w:rsidR="00A51E7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A51E77">
        <w:rPr>
          <w:bCs w:val="0"/>
          <w:sz w:val="24"/>
          <w:szCs w:val="24"/>
        </w:rPr>
        <w:fldChar w:fldCharType="begin"/>
      </w:r>
      <w:r w:rsidR="00D90031">
        <w:rPr>
          <w:bCs w:val="0"/>
          <w:sz w:val="24"/>
          <w:szCs w:val="24"/>
        </w:rPr>
        <w:instrText xml:space="preserve"> REF _Ref306005578 \r \h </w:instrText>
      </w:r>
      <w:r w:rsidR="00A51E77">
        <w:rPr>
          <w:bCs w:val="0"/>
          <w:sz w:val="24"/>
          <w:szCs w:val="24"/>
        </w:rPr>
      </w:r>
      <w:r w:rsidR="00A51E77">
        <w:rPr>
          <w:bCs w:val="0"/>
          <w:sz w:val="24"/>
          <w:szCs w:val="24"/>
        </w:rPr>
        <w:fldChar w:fldCharType="separate"/>
      </w:r>
      <w:r w:rsidR="00C27C71">
        <w:rPr>
          <w:bCs w:val="0"/>
          <w:sz w:val="24"/>
          <w:szCs w:val="24"/>
        </w:rPr>
        <w:t>3.3.8.3</w:t>
      </w:r>
      <w:r w:rsidR="00A51E7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A51E77">
        <w:rPr>
          <w:sz w:val="24"/>
          <w:szCs w:val="24"/>
        </w:rPr>
        <w:fldChar w:fldCharType="begin"/>
      </w:r>
      <w:r w:rsidR="00F463E8">
        <w:rPr>
          <w:sz w:val="24"/>
          <w:szCs w:val="24"/>
        </w:rPr>
        <w:instrText xml:space="preserve"> REF _Ref440279062 \r \h </w:instrText>
      </w:r>
      <w:r w:rsidR="00A51E77">
        <w:rPr>
          <w:sz w:val="24"/>
          <w:szCs w:val="24"/>
        </w:rPr>
      </w:r>
      <w:r w:rsidR="00A51E77">
        <w:rPr>
          <w:sz w:val="24"/>
          <w:szCs w:val="24"/>
        </w:rPr>
        <w:fldChar w:fldCharType="separate"/>
      </w:r>
      <w:r w:rsidR="00C27C71">
        <w:rPr>
          <w:sz w:val="24"/>
          <w:szCs w:val="24"/>
        </w:rPr>
        <w:t>б)</w:t>
      </w:r>
      <w:r w:rsidR="00A51E77">
        <w:rPr>
          <w:sz w:val="24"/>
          <w:szCs w:val="24"/>
        </w:rPr>
        <w:fldChar w:fldCharType="end"/>
      </w:r>
      <w:r w:rsidR="00FA5339">
        <w:rPr>
          <w:sz w:val="24"/>
          <w:szCs w:val="24"/>
        </w:rPr>
        <w:t>,</w:t>
      </w:r>
      <w:r w:rsidR="007638F4">
        <w:rPr>
          <w:sz w:val="24"/>
          <w:szCs w:val="24"/>
        </w:rPr>
        <w:t xml:space="preserve"> </w:t>
      </w:r>
      <w:r w:rsidR="00A51E77">
        <w:rPr>
          <w:sz w:val="24"/>
          <w:szCs w:val="24"/>
        </w:rPr>
        <w:fldChar w:fldCharType="begin"/>
      </w:r>
      <w:r w:rsidR="007638F4">
        <w:rPr>
          <w:sz w:val="24"/>
          <w:szCs w:val="24"/>
        </w:rPr>
        <w:instrText xml:space="preserve"> REF _Ref440372326 \r \h </w:instrText>
      </w:r>
      <w:r w:rsidR="00A51E77">
        <w:rPr>
          <w:sz w:val="24"/>
          <w:szCs w:val="24"/>
        </w:rPr>
      </w:r>
      <w:r w:rsidR="00A51E77">
        <w:rPr>
          <w:sz w:val="24"/>
          <w:szCs w:val="24"/>
        </w:rPr>
        <w:fldChar w:fldCharType="separate"/>
      </w:r>
      <w:r w:rsidR="00C27C71">
        <w:rPr>
          <w:sz w:val="24"/>
          <w:szCs w:val="24"/>
        </w:rPr>
        <w:t>д)</w:t>
      </w:r>
      <w:r w:rsidR="00A51E77">
        <w:rPr>
          <w:sz w:val="24"/>
          <w:szCs w:val="24"/>
        </w:rPr>
        <w:fldChar w:fldCharType="end"/>
      </w:r>
      <w:r w:rsidR="007638F4">
        <w:rPr>
          <w:sz w:val="24"/>
          <w:szCs w:val="24"/>
        </w:rPr>
        <w:t>,</w:t>
      </w:r>
      <w:r w:rsidR="00FA5339">
        <w:rPr>
          <w:sz w:val="24"/>
          <w:szCs w:val="24"/>
        </w:rPr>
        <w:t xml:space="preserve"> </w:t>
      </w:r>
      <w:r w:rsidR="00A51E77">
        <w:rPr>
          <w:sz w:val="24"/>
          <w:szCs w:val="24"/>
        </w:rPr>
        <w:fldChar w:fldCharType="begin"/>
      </w:r>
      <w:r w:rsidR="00FA5339">
        <w:rPr>
          <w:sz w:val="24"/>
          <w:szCs w:val="24"/>
        </w:rPr>
        <w:instrText xml:space="preserve"> REF _Ref440371812 \r \h </w:instrText>
      </w:r>
      <w:r w:rsidR="00A51E77">
        <w:rPr>
          <w:sz w:val="24"/>
          <w:szCs w:val="24"/>
        </w:rPr>
      </w:r>
      <w:r w:rsidR="00A51E77">
        <w:rPr>
          <w:sz w:val="24"/>
          <w:szCs w:val="24"/>
        </w:rPr>
        <w:fldChar w:fldCharType="separate"/>
      </w:r>
      <w:r w:rsidR="00C27C71">
        <w:rPr>
          <w:sz w:val="24"/>
          <w:szCs w:val="24"/>
        </w:rPr>
        <w:t>м)</w:t>
      </w:r>
      <w:r w:rsidR="00A51E77">
        <w:rPr>
          <w:sz w:val="24"/>
          <w:szCs w:val="24"/>
        </w:rPr>
        <w:fldChar w:fldCharType="end"/>
      </w:r>
      <w:r w:rsidR="00FA5339">
        <w:rPr>
          <w:sz w:val="24"/>
          <w:szCs w:val="24"/>
        </w:rPr>
        <w:t xml:space="preserve">, </w:t>
      </w:r>
      <w:r w:rsidR="00A51E77">
        <w:rPr>
          <w:sz w:val="24"/>
          <w:szCs w:val="24"/>
        </w:rPr>
        <w:fldChar w:fldCharType="begin"/>
      </w:r>
      <w:r w:rsidR="00FA5339">
        <w:rPr>
          <w:sz w:val="24"/>
          <w:szCs w:val="24"/>
        </w:rPr>
        <w:instrText xml:space="preserve"> REF _Ref440371822 \r \h </w:instrText>
      </w:r>
      <w:r w:rsidR="00A51E77">
        <w:rPr>
          <w:sz w:val="24"/>
          <w:szCs w:val="24"/>
        </w:rPr>
      </w:r>
      <w:r w:rsidR="00A51E77">
        <w:rPr>
          <w:sz w:val="24"/>
          <w:szCs w:val="24"/>
        </w:rPr>
        <w:fldChar w:fldCharType="separate"/>
      </w:r>
      <w:r w:rsidR="00C27C71">
        <w:rPr>
          <w:sz w:val="24"/>
          <w:szCs w:val="24"/>
        </w:rPr>
        <w:t>н)</w:t>
      </w:r>
      <w:r w:rsidR="00A51E77">
        <w:rPr>
          <w:sz w:val="24"/>
          <w:szCs w:val="24"/>
        </w:rPr>
        <w:fldChar w:fldCharType="end"/>
      </w:r>
      <w:r w:rsidR="00F463E8">
        <w:rPr>
          <w:sz w:val="24"/>
          <w:szCs w:val="24"/>
        </w:rPr>
        <w:t xml:space="preserve"> п. </w:t>
      </w:r>
      <w:r w:rsidR="00A51E77">
        <w:rPr>
          <w:sz w:val="24"/>
          <w:szCs w:val="24"/>
        </w:rPr>
        <w:fldChar w:fldCharType="begin"/>
      </w:r>
      <w:r w:rsidR="00F463E8">
        <w:rPr>
          <w:sz w:val="24"/>
          <w:szCs w:val="24"/>
        </w:rPr>
        <w:instrText xml:space="preserve"> REF _Ref306005578 \r \h </w:instrText>
      </w:r>
      <w:r w:rsidR="00A51E77">
        <w:rPr>
          <w:sz w:val="24"/>
          <w:szCs w:val="24"/>
        </w:rPr>
      </w:r>
      <w:r w:rsidR="00A51E77">
        <w:rPr>
          <w:sz w:val="24"/>
          <w:szCs w:val="24"/>
        </w:rPr>
        <w:fldChar w:fldCharType="separate"/>
      </w:r>
      <w:r w:rsidR="00C27C71">
        <w:rPr>
          <w:sz w:val="24"/>
          <w:szCs w:val="24"/>
        </w:rPr>
        <w:t>3.3.8.3</w:t>
      </w:r>
      <w:r w:rsidR="00A51E7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A51E77">
        <w:rPr>
          <w:bCs w:val="0"/>
          <w:sz w:val="24"/>
          <w:szCs w:val="24"/>
        </w:rPr>
        <w:fldChar w:fldCharType="begin"/>
      </w:r>
      <w:r w:rsidR="00A154B7">
        <w:rPr>
          <w:bCs w:val="0"/>
          <w:sz w:val="24"/>
          <w:szCs w:val="24"/>
        </w:rPr>
        <w:instrText xml:space="preserve"> REF _Ref440274944 \r \h </w:instrText>
      </w:r>
      <w:r w:rsidR="00A51E77">
        <w:rPr>
          <w:bCs w:val="0"/>
          <w:sz w:val="24"/>
          <w:szCs w:val="24"/>
        </w:rPr>
      </w:r>
      <w:r w:rsidR="00A51E77">
        <w:rPr>
          <w:bCs w:val="0"/>
          <w:sz w:val="24"/>
          <w:szCs w:val="24"/>
        </w:rPr>
        <w:fldChar w:fldCharType="separate"/>
      </w:r>
      <w:r w:rsidR="00C27C71">
        <w:rPr>
          <w:bCs w:val="0"/>
          <w:sz w:val="24"/>
          <w:szCs w:val="24"/>
        </w:rPr>
        <w:t>5.14</w:t>
      </w:r>
      <w:r w:rsidR="00A51E77">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7D0323">
        <w:fldChar w:fldCharType="begin"/>
      </w:r>
      <w:r w:rsidR="007D0323">
        <w:instrText xml:space="preserve"> REF _Ref440272510 \r \h  \* MERGEFORMAT </w:instrText>
      </w:r>
      <w:r w:rsidR="007D0323">
        <w:fldChar w:fldCharType="separate"/>
      </w:r>
      <w:r w:rsidR="00C27C71" w:rsidRPr="00C27C71">
        <w:rPr>
          <w:bCs w:val="0"/>
          <w:sz w:val="24"/>
          <w:szCs w:val="24"/>
        </w:rPr>
        <w:t>5.16</w:t>
      </w:r>
      <w:r w:rsidR="007D0323">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D0323">
        <w:fldChar w:fldCharType="begin"/>
      </w:r>
      <w:r w:rsidR="007D0323">
        <w:instrText xml:space="preserve"> REF _Ref440274659 \r \h  \* MERGEFORMAT </w:instrText>
      </w:r>
      <w:r w:rsidR="007D0323">
        <w:fldChar w:fldCharType="separate"/>
      </w:r>
      <w:r w:rsidR="00C27C71" w:rsidRPr="00C27C71">
        <w:rPr>
          <w:bCs w:val="0"/>
          <w:sz w:val="24"/>
          <w:szCs w:val="24"/>
        </w:rPr>
        <w:t>5.11</w:t>
      </w:r>
      <w:r w:rsidR="007D0323">
        <w:fldChar w:fldCharType="end"/>
      </w:r>
      <w:r w:rsidRPr="004D7428">
        <w:rPr>
          <w:bCs w:val="0"/>
          <w:sz w:val="24"/>
          <w:szCs w:val="24"/>
        </w:rPr>
        <w:t xml:space="preserve">, </w:t>
      </w:r>
      <w:r w:rsidR="007D0323">
        <w:fldChar w:fldCharType="begin"/>
      </w:r>
      <w:r w:rsidR="007D0323">
        <w:instrText xml:space="preserve"> REF _Ref440274733 \r \h  \* MERGEFORMAT </w:instrText>
      </w:r>
      <w:r w:rsidR="007D0323">
        <w:fldChar w:fldCharType="separate"/>
      </w:r>
      <w:r w:rsidR="00C27C71" w:rsidRPr="00C27C71">
        <w:rPr>
          <w:bCs w:val="0"/>
          <w:sz w:val="24"/>
          <w:szCs w:val="24"/>
        </w:rPr>
        <w:t>5.12</w:t>
      </w:r>
      <w:r w:rsidR="007D0323">
        <w:fldChar w:fldCharType="end"/>
      </w:r>
      <w:r w:rsidRPr="004D7428">
        <w:rPr>
          <w:bCs w:val="0"/>
          <w:sz w:val="24"/>
          <w:szCs w:val="24"/>
        </w:rPr>
        <w:t xml:space="preserve">, </w:t>
      </w:r>
      <w:r w:rsidR="007D0323">
        <w:fldChar w:fldCharType="begin"/>
      </w:r>
      <w:r w:rsidR="007D0323">
        <w:instrText xml:space="preserve"> REF _Ref440274744 \r \h  \* MERGEFORMAT </w:instrText>
      </w:r>
      <w:r w:rsidR="007D0323">
        <w:fldChar w:fldCharType="separate"/>
      </w:r>
      <w:r w:rsidR="00C27C71" w:rsidRPr="00C27C71">
        <w:rPr>
          <w:bCs w:val="0"/>
          <w:sz w:val="24"/>
          <w:szCs w:val="24"/>
        </w:rPr>
        <w:t>5.13</w:t>
      </w:r>
      <w:r w:rsidR="007D0323">
        <w:fldChar w:fldCharType="end"/>
      </w:r>
      <w:r w:rsidRPr="004D7428">
        <w:rPr>
          <w:bCs w:val="0"/>
          <w:sz w:val="24"/>
          <w:szCs w:val="24"/>
        </w:rPr>
        <w:t xml:space="preserve">, </w:t>
      </w:r>
      <w:r w:rsidR="007D0323">
        <w:fldChar w:fldCharType="begin"/>
      </w:r>
      <w:r w:rsidR="007D0323">
        <w:instrText xml:space="preserve"> REF _Ref440274756 \r \h  \* MERGEFORMAT </w:instrText>
      </w:r>
      <w:r w:rsidR="007D0323">
        <w:fldChar w:fldCharType="separate"/>
      </w:r>
      <w:r w:rsidR="00C27C71" w:rsidRPr="00C27C71">
        <w:rPr>
          <w:bCs w:val="0"/>
          <w:sz w:val="24"/>
          <w:szCs w:val="24"/>
        </w:rPr>
        <w:t>5.15</w:t>
      </w:r>
      <w:r w:rsidR="007D0323">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7D0323">
        <w:fldChar w:fldCharType="begin"/>
      </w:r>
      <w:r w:rsidR="007D0323">
        <w:instrText xml:space="preserve"> REF _Ref306005578 \r \h  \* MERGEFORMAT </w:instrText>
      </w:r>
      <w:r w:rsidR="007D0323">
        <w:fldChar w:fldCharType="separate"/>
      </w:r>
      <w:r w:rsidR="00C27C71" w:rsidRPr="00C27C71">
        <w:rPr>
          <w:bCs w:val="0"/>
          <w:sz w:val="24"/>
          <w:szCs w:val="24"/>
        </w:rPr>
        <w:t>3.3.8.3</w:t>
      </w:r>
      <w:r w:rsidR="007D0323">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7D0323">
        <w:fldChar w:fldCharType="begin"/>
      </w:r>
      <w:r w:rsidR="007D0323">
        <w:instrText xml:space="preserve"> REF _Ref440376401 \r \h  \* MERGEFORMAT </w:instrText>
      </w:r>
      <w:r w:rsidR="007D0323">
        <w:fldChar w:fldCharType="separate"/>
      </w:r>
      <w:r w:rsidR="00C27C71" w:rsidRPr="00C27C71">
        <w:rPr>
          <w:bCs w:val="0"/>
          <w:sz w:val="24"/>
          <w:szCs w:val="24"/>
        </w:rPr>
        <w:t>5.17</w:t>
      </w:r>
      <w:r w:rsidR="007D0323">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7D0323">
        <w:fldChar w:fldCharType="begin"/>
      </w:r>
      <w:r w:rsidR="007D0323">
        <w:instrText xml:space="preserve"> REF _Ref440274659 \r \h  \* MERGEFORMAT </w:instrText>
      </w:r>
      <w:r w:rsidR="007D0323">
        <w:fldChar w:fldCharType="separate"/>
      </w:r>
      <w:r w:rsidR="00C27C71" w:rsidRPr="00C27C71">
        <w:rPr>
          <w:bCs w:val="0"/>
          <w:sz w:val="24"/>
          <w:szCs w:val="24"/>
        </w:rPr>
        <w:t>5.11</w:t>
      </w:r>
      <w:r w:rsidR="007D0323">
        <w:fldChar w:fldCharType="end"/>
      </w:r>
      <w:r w:rsidRPr="004D7428">
        <w:rPr>
          <w:bCs w:val="0"/>
          <w:sz w:val="24"/>
          <w:szCs w:val="24"/>
        </w:rPr>
        <w:t xml:space="preserve">, </w:t>
      </w:r>
      <w:r w:rsidR="007D0323">
        <w:fldChar w:fldCharType="begin"/>
      </w:r>
      <w:r w:rsidR="007D0323">
        <w:instrText xml:space="preserve"> REF _Ref440274733 \r \h  \* MERGEFORMAT </w:instrText>
      </w:r>
      <w:r w:rsidR="007D0323">
        <w:fldChar w:fldCharType="separate"/>
      </w:r>
      <w:r w:rsidR="00C27C71" w:rsidRPr="00C27C71">
        <w:rPr>
          <w:bCs w:val="0"/>
          <w:sz w:val="24"/>
          <w:szCs w:val="24"/>
        </w:rPr>
        <w:t>5.12</w:t>
      </w:r>
      <w:r w:rsidR="007D0323">
        <w:fldChar w:fldCharType="end"/>
      </w:r>
      <w:r w:rsidRPr="004D7428">
        <w:rPr>
          <w:bCs w:val="0"/>
          <w:sz w:val="24"/>
          <w:szCs w:val="24"/>
        </w:rPr>
        <w:t xml:space="preserve">, </w:t>
      </w:r>
      <w:r w:rsidR="007D0323">
        <w:fldChar w:fldCharType="begin"/>
      </w:r>
      <w:r w:rsidR="007D0323">
        <w:instrText xml:space="preserve"> REF _Ref440274744 \r \h  \* MERGEFORMAT </w:instrText>
      </w:r>
      <w:r w:rsidR="007D0323">
        <w:fldChar w:fldCharType="separate"/>
      </w:r>
      <w:r w:rsidR="00C27C71" w:rsidRPr="00C27C71">
        <w:rPr>
          <w:bCs w:val="0"/>
          <w:sz w:val="24"/>
          <w:szCs w:val="24"/>
        </w:rPr>
        <w:t>5.13</w:t>
      </w:r>
      <w:r w:rsidR="007D0323">
        <w:fldChar w:fldCharType="end"/>
      </w:r>
      <w:r w:rsidRPr="004D7428">
        <w:rPr>
          <w:bCs w:val="0"/>
          <w:sz w:val="24"/>
          <w:szCs w:val="24"/>
        </w:rPr>
        <w:t xml:space="preserve">, </w:t>
      </w:r>
      <w:r w:rsidR="007D0323">
        <w:fldChar w:fldCharType="begin"/>
      </w:r>
      <w:r w:rsidR="007D0323">
        <w:instrText xml:space="preserve"> REF _Ref440274756 \r \h  \* MERGEFORMAT </w:instrText>
      </w:r>
      <w:r w:rsidR="007D0323">
        <w:fldChar w:fldCharType="separate"/>
      </w:r>
      <w:r w:rsidR="00C27C71" w:rsidRPr="00C27C71">
        <w:rPr>
          <w:bCs w:val="0"/>
          <w:sz w:val="24"/>
          <w:szCs w:val="24"/>
        </w:rPr>
        <w:t>5.15</w:t>
      </w:r>
      <w:r w:rsidR="007D0323">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7D0323">
        <w:fldChar w:fldCharType="begin"/>
      </w:r>
      <w:r w:rsidR="007D0323">
        <w:instrText xml:space="preserve"> REF _Ref306005578 \r \h  \* MERGEFORMAT </w:instrText>
      </w:r>
      <w:r w:rsidR="007D0323">
        <w:fldChar w:fldCharType="separate"/>
      </w:r>
      <w:r w:rsidR="00C27C71" w:rsidRPr="00C27C71">
        <w:rPr>
          <w:bCs w:val="0"/>
          <w:sz w:val="24"/>
          <w:szCs w:val="24"/>
        </w:rPr>
        <w:t>3.3.8.3</w:t>
      </w:r>
      <w:r w:rsidR="007D0323">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7D0323">
        <w:fldChar w:fldCharType="begin"/>
      </w:r>
      <w:r w:rsidR="007D0323">
        <w:instrText xml:space="preserve"> REF _Ref440537079 \r \h  \* MERGEFORMAT </w:instrText>
      </w:r>
      <w:r w:rsidR="007D0323">
        <w:fldChar w:fldCharType="separate"/>
      </w:r>
      <w:r w:rsidR="00C27C71" w:rsidRPr="00C27C71">
        <w:rPr>
          <w:bCs w:val="0"/>
          <w:sz w:val="24"/>
          <w:szCs w:val="24"/>
          <w:lang w:eastAsia="ru-RU"/>
        </w:rPr>
        <w:t>5.3</w:t>
      </w:r>
      <w:r w:rsidR="007D0323">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4"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17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A51E77">
        <w:rPr>
          <w:bCs w:val="0"/>
          <w:sz w:val="24"/>
          <w:szCs w:val="24"/>
        </w:rPr>
        <w:fldChar w:fldCharType="begin"/>
      </w:r>
      <w:r w:rsidR="001A2440">
        <w:rPr>
          <w:bCs w:val="0"/>
          <w:sz w:val="24"/>
          <w:szCs w:val="24"/>
        </w:rPr>
        <w:instrText xml:space="preserve"> REF _Ref440270602 \r \h </w:instrText>
      </w:r>
      <w:r w:rsidR="00A51E77">
        <w:rPr>
          <w:bCs w:val="0"/>
          <w:sz w:val="24"/>
          <w:szCs w:val="24"/>
        </w:rPr>
      </w:r>
      <w:r w:rsidR="00A51E77">
        <w:rPr>
          <w:bCs w:val="0"/>
          <w:sz w:val="24"/>
          <w:szCs w:val="24"/>
        </w:rPr>
        <w:fldChar w:fldCharType="separate"/>
      </w:r>
      <w:r w:rsidR="00C27C71">
        <w:rPr>
          <w:bCs w:val="0"/>
          <w:sz w:val="24"/>
          <w:szCs w:val="24"/>
        </w:rPr>
        <w:t>5</w:t>
      </w:r>
      <w:r w:rsidR="00A51E77">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7D0323">
        <w:fldChar w:fldCharType="begin"/>
      </w:r>
      <w:r w:rsidR="007D0323">
        <w:instrText xml:space="preserve"> REF _Ref115076807 \n \h  \* MERGEFORMAT </w:instrText>
      </w:r>
      <w:r w:rsidR="007D0323">
        <w:fldChar w:fldCharType="separate"/>
      </w:r>
      <w:r w:rsidR="00C27C71" w:rsidRPr="00C27C71">
        <w:rPr>
          <w:bCs w:val="0"/>
          <w:sz w:val="24"/>
          <w:szCs w:val="24"/>
        </w:rPr>
        <w:t>3.3.3</w:t>
      </w:r>
      <w:r w:rsidR="007D0323">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55279015"/>
      <w:bookmarkStart w:id="176"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3E5E0F">
        <w:rPr>
          <w:bCs w:val="0"/>
          <w:sz w:val="24"/>
          <w:szCs w:val="24"/>
        </w:rPr>
        <w:t>копия</w:t>
      </w:r>
      <w:r w:rsidRPr="000E5AC7">
        <w:rPr>
          <w:bCs w:val="0"/>
          <w:sz w:val="24"/>
          <w:szCs w:val="24"/>
        </w:rPr>
        <w:t xml:space="preserve"> прикладывается к </w:t>
      </w:r>
      <w:r w:rsidR="00D07DE4">
        <w:rPr>
          <w:bCs w:val="0"/>
          <w:sz w:val="24"/>
          <w:szCs w:val="24"/>
        </w:rPr>
        <w:t>Заявке</w:t>
      </w:r>
      <w:r w:rsidRPr="000E5AC7">
        <w:rPr>
          <w:bCs w:val="0"/>
          <w:sz w:val="24"/>
          <w:szCs w:val="24"/>
        </w:rPr>
        <w:t>.</w:t>
      </w:r>
      <w:bookmarkEnd w:id="17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176"/>
      <w:bookmarkEnd w:id="177"/>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7D0323">
        <w:fldChar w:fldCharType="begin"/>
      </w:r>
      <w:r w:rsidR="007D0323">
        <w:instrText xml:space="preserve"> REF _Ref440361959 \r \h  \* MERGEFORMAT </w:instrText>
      </w:r>
      <w:r w:rsidR="007D0323">
        <w:fldChar w:fldCharType="separate"/>
      </w:r>
      <w:r w:rsidR="00C27C71" w:rsidRPr="00C27C71">
        <w:rPr>
          <w:bCs w:val="0"/>
          <w:sz w:val="24"/>
          <w:szCs w:val="24"/>
        </w:rPr>
        <w:t>5.5</w:t>
      </w:r>
      <w:r w:rsidR="007D0323">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7D0323">
        <w:fldChar w:fldCharType="begin"/>
      </w:r>
      <w:r w:rsidR="007D0323">
        <w:instrText xml:space="preserve"> REF _Ref440271036 \r \h  \* MERGEFORMAT </w:instrText>
      </w:r>
      <w:r w:rsidR="007D0323">
        <w:fldChar w:fldCharType="separate"/>
      </w:r>
      <w:r w:rsidR="00C27C71" w:rsidRPr="00C27C71">
        <w:rPr>
          <w:bCs w:val="0"/>
          <w:sz w:val="24"/>
          <w:szCs w:val="24"/>
        </w:rPr>
        <w:t>5.4</w:t>
      </w:r>
      <w:r w:rsidR="007D0323">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7D0323">
        <w:fldChar w:fldCharType="begin"/>
      </w:r>
      <w:r w:rsidR="007D0323">
        <w:instrText xml:space="preserve"> REF _Ref55336310 \r \h  \* MERGEFORMAT </w:instrText>
      </w:r>
      <w:r w:rsidR="007D0323">
        <w:fldChar w:fldCharType="separate"/>
      </w:r>
      <w:r w:rsidR="00C27C71" w:rsidRPr="00C27C71">
        <w:rPr>
          <w:bCs w:val="0"/>
          <w:sz w:val="24"/>
          <w:szCs w:val="24"/>
        </w:rPr>
        <w:t>5.1</w:t>
      </w:r>
      <w:r w:rsidR="007D0323">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7D0323">
        <w:fldChar w:fldCharType="begin"/>
      </w:r>
      <w:r w:rsidR="007D0323">
        <w:instrText xml:space="preserve"> REF _Ref55336310 \r \h  \* MERGEFORMAT </w:instrText>
      </w:r>
      <w:r w:rsidR="007D0323">
        <w:fldChar w:fldCharType="separate"/>
      </w:r>
      <w:r w:rsidR="00C27C71" w:rsidRPr="00C27C71">
        <w:rPr>
          <w:bCs w:val="0"/>
          <w:sz w:val="24"/>
          <w:szCs w:val="24"/>
        </w:rPr>
        <w:t>5.1</w:t>
      </w:r>
      <w:r w:rsidR="007D0323">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178" w:name="_Ref115076752"/>
      <w:bookmarkStart w:id="179" w:name="_Ref191386109"/>
      <w:bookmarkStart w:id="180" w:name="_Ref191386419"/>
      <w:bookmarkStart w:id="181" w:name="_Toc440361327"/>
      <w:bookmarkStart w:id="182" w:name="_Toc440376082"/>
      <w:bookmarkStart w:id="183" w:name="_Toc440376209"/>
      <w:bookmarkStart w:id="184" w:name="_Toc440382474"/>
      <w:bookmarkStart w:id="185" w:name="_Toc440447144"/>
      <w:bookmarkStart w:id="186" w:name="_Toc440631686"/>
      <w:bookmarkStart w:id="187" w:name="_Toc440877343"/>
      <w:bookmarkStart w:id="188"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178"/>
      <w:bookmarkEnd w:id="179"/>
      <w:bookmarkEnd w:id="180"/>
      <w:r w:rsidRPr="004D7428">
        <w:rPr>
          <w:szCs w:val="24"/>
        </w:rPr>
        <w:t>ЭТП</w:t>
      </w:r>
      <w:bookmarkEnd w:id="181"/>
      <w:bookmarkEnd w:id="182"/>
      <w:bookmarkEnd w:id="183"/>
      <w:bookmarkEnd w:id="184"/>
      <w:bookmarkEnd w:id="185"/>
      <w:bookmarkEnd w:id="186"/>
      <w:bookmarkEnd w:id="187"/>
      <w:bookmarkEnd w:id="188"/>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189" w:name="_Ref115076807"/>
      <w:bookmarkStart w:id="190" w:name="_Toc440361328"/>
      <w:bookmarkStart w:id="191" w:name="_Toc440376083"/>
      <w:bookmarkStart w:id="192" w:name="_Toc440376210"/>
      <w:bookmarkStart w:id="193" w:name="_Toc440382475"/>
      <w:bookmarkStart w:id="194" w:name="_Toc440447145"/>
      <w:bookmarkStart w:id="195" w:name="_Toc440631687"/>
      <w:bookmarkStart w:id="196" w:name="_Toc440877344"/>
      <w:bookmarkStart w:id="197" w:name="_Toc441130462"/>
      <w:r w:rsidRPr="004D7428">
        <w:rPr>
          <w:szCs w:val="24"/>
        </w:rPr>
        <w:lastRenderedPageBreak/>
        <w:t xml:space="preserve">Порядок подготовки </w:t>
      </w:r>
      <w:r w:rsidR="004B5EB3" w:rsidRPr="004D7428">
        <w:rPr>
          <w:szCs w:val="24"/>
        </w:rPr>
        <w:t>Заявк</w:t>
      </w:r>
      <w:r w:rsidRPr="004D7428">
        <w:rPr>
          <w:szCs w:val="24"/>
        </w:rPr>
        <w:t>и в письменной форме</w:t>
      </w:r>
      <w:bookmarkEnd w:id="189"/>
      <w:bookmarkEnd w:id="190"/>
      <w:bookmarkEnd w:id="191"/>
      <w:bookmarkEnd w:id="192"/>
      <w:bookmarkEnd w:id="193"/>
      <w:bookmarkEnd w:id="194"/>
      <w:bookmarkEnd w:id="195"/>
      <w:bookmarkEnd w:id="196"/>
      <w:bookmarkEnd w:id="19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98" w:name="_Ref191386548"/>
      <w:bookmarkStart w:id="199" w:name="_Ref306008743"/>
      <w:bookmarkStart w:id="200" w:name="_Toc440361329"/>
      <w:bookmarkStart w:id="201" w:name="_Toc440376084"/>
      <w:bookmarkStart w:id="202" w:name="_Toc440376211"/>
      <w:bookmarkStart w:id="203" w:name="_Toc440382476"/>
      <w:bookmarkStart w:id="204"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D0323">
        <w:fldChar w:fldCharType="begin"/>
      </w:r>
      <w:r w:rsidR="007D0323">
        <w:instrText xml:space="preserve"> REF _Ref306114638 \r \h  \* MERGEFORMAT </w:instrText>
      </w:r>
      <w:r w:rsidR="007D0323">
        <w:fldChar w:fldCharType="separate"/>
      </w:r>
      <w:r w:rsidR="00C27C71" w:rsidRPr="00C27C71">
        <w:rPr>
          <w:bCs w:val="0"/>
          <w:sz w:val="24"/>
          <w:szCs w:val="24"/>
        </w:rPr>
        <w:t>3.3.1</w:t>
      </w:r>
      <w:r w:rsidR="007D0323">
        <w:fldChar w:fldCharType="end"/>
      </w:r>
      <w:r w:rsidRPr="004D7428">
        <w:rPr>
          <w:bCs w:val="0"/>
          <w:sz w:val="24"/>
          <w:szCs w:val="24"/>
        </w:rPr>
        <w:t xml:space="preserve">. </w:t>
      </w:r>
      <w:bookmarkEnd w:id="198"/>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7D0323">
        <w:fldChar w:fldCharType="begin"/>
      </w:r>
      <w:r w:rsidR="007D0323">
        <w:instrText xml:space="preserve"> REF _Ref55279015 \r \h  \* MERGEFORMAT </w:instrText>
      </w:r>
      <w:r w:rsidR="007D0323">
        <w:fldChar w:fldCharType="separate"/>
      </w:r>
      <w:r w:rsidR="00C27C71" w:rsidRPr="00C27C71">
        <w:rPr>
          <w:bCs w:val="0"/>
          <w:sz w:val="24"/>
          <w:szCs w:val="24"/>
        </w:rPr>
        <w:t>3.3.1.6</w:t>
      </w:r>
      <w:r w:rsidR="007D0323">
        <w:fldChar w:fldCharType="end"/>
      </w:r>
      <w:r w:rsidRPr="004D7428">
        <w:rPr>
          <w:bCs w:val="0"/>
          <w:sz w:val="24"/>
          <w:szCs w:val="24"/>
        </w:rPr>
        <w:t xml:space="preserve"> и </w:t>
      </w:r>
      <w:r w:rsidR="007D0323">
        <w:fldChar w:fldCharType="begin"/>
      </w:r>
      <w:r w:rsidR="007D0323">
        <w:instrText xml:space="preserve"> REF _Ref195087786 \r \h  \* MERGEFORMAT </w:instrText>
      </w:r>
      <w:r w:rsidR="007D0323">
        <w:fldChar w:fldCharType="separate"/>
      </w:r>
      <w:r w:rsidR="00C27C71" w:rsidRPr="00C27C71">
        <w:rPr>
          <w:bCs w:val="0"/>
          <w:sz w:val="24"/>
          <w:szCs w:val="24"/>
        </w:rPr>
        <w:t>3.3.1.7</w:t>
      </w:r>
      <w:r w:rsidR="007D0323">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0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5"/>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6" w:name="_Toc440631688"/>
      <w:bookmarkStart w:id="207" w:name="_Toc440877345"/>
      <w:bookmarkStart w:id="208" w:name="_Ref440879531"/>
      <w:bookmarkStart w:id="209"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199"/>
      <w:bookmarkEnd w:id="200"/>
      <w:bookmarkEnd w:id="201"/>
      <w:bookmarkEnd w:id="202"/>
      <w:bookmarkEnd w:id="203"/>
      <w:bookmarkEnd w:id="204"/>
      <w:bookmarkEnd w:id="206"/>
      <w:bookmarkEnd w:id="207"/>
      <w:bookmarkEnd w:id="208"/>
      <w:bookmarkEnd w:id="209"/>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A51E77">
        <w:rPr>
          <w:bCs w:val="0"/>
          <w:sz w:val="24"/>
          <w:szCs w:val="24"/>
        </w:rPr>
        <w:fldChar w:fldCharType="begin"/>
      </w:r>
      <w:r w:rsidR="00457AEB">
        <w:rPr>
          <w:bCs w:val="0"/>
          <w:sz w:val="24"/>
          <w:szCs w:val="24"/>
        </w:rPr>
        <w:instrText xml:space="preserve"> REF _Ref306017842 \r \h </w:instrText>
      </w:r>
      <w:r w:rsidR="00A51E77">
        <w:rPr>
          <w:bCs w:val="0"/>
          <w:sz w:val="24"/>
          <w:szCs w:val="24"/>
        </w:rPr>
      </w:r>
      <w:r w:rsidR="00A51E77">
        <w:rPr>
          <w:bCs w:val="0"/>
          <w:sz w:val="24"/>
          <w:szCs w:val="24"/>
        </w:rPr>
        <w:fldChar w:fldCharType="separate"/>
      </w:r>
      <w:r w:rsidR="00C27C71">
        <w:rPr>
          <w:bCs w:val="0"/>
          <w:sz w:val="24"/>
          <w:szCs w:val="24"/>
        </w:rPr>
        <w:t>3.4.2.4</w:t>
      </w:r>
      <w:r w:rsidR="00A51E77">
        <w:rPr>
          <w:bCs w:val="0"/>
          <w:sz w:val="24"/>
          <w:szCs w:val="24"/>
        </w:rPr>
        <w:fldChar w:fldCharType="end"/>
      </w:r>
      <w:r w:rsidR="00B950C4">
        <w:rPr>
          <w:bCs w:val="0"/>
          <w:sz w:val="24"/>
          <w:szCs w:val="24"/>
        </w:rPr>
        <w:t>)</w:t>
      </w:r>
      <w:r w:rsidR="00717F60" w:rsidRPr="00E71A48">
        <w:rPr>
          <w:bCs w:val="0"/>
          <w:sz w:val="24"/>
          <w:szCs w:val="24"/>
        </w:rPr>
        <w:t>.</w:t>
      </w:r>
      <w:bookmarkEnd w:id="21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1" w:name="_Toc440361330"/>
      <w:bookmarkStart w:id="212" w:name="_Toc440376085"/>
      <w:bookmarkStart w:id="213" w:name="_Toc440376212"/>
      <w:bookmarkStart w:id="214" w:name="_Toc440382477"/>
      <w:bookmarkStart w:id="215" w:name="_Toc440447147"/>
      <w:bookmarkStart w:id="216" w:name="_Toc440631689"/>
      <w:bookmarkStart w:id="217" w:name="_Toc440877346"/>
      <w:bookmarkStart w:id="218" w:name="_Toc441130464"/>
      <w:r w:rsidRPr="00E71A48">
        <w:rPr>
          <w:szCs w:val="24"/>
        </w:rPr>
        <w:t xml:space="preserve">Требования к языку </w:t>
      </w:r>
      <w:r w:rsidR="004B5EB3" w:rsidRPr="00E71A48">
        <w:rPr>
          <w:szCs w:val="24"/>
        </w:rPr>
        <w:t>Заявк</w:t>
      </w:r>
      <w:r w:rsidRPr="00E71A48">
        <w:rPr>
          <w:szCs w:val="24"/>
        </w:rPr>
        <w:t>и</w:t>
      </w:r>
      <w:bookmarkEnd w:id="211"/>
      <w:bookmarkEnd w:id="212"/>
      <w:bookmarkEnd w:id="213"/>
      <w:bookmarkEnd w:id="214"/>
      <w:bookmarkEnd w:id="215"/>
      <w:bookmarkEnd w:id="216"/>
      <w:bookmarkEnd w:id="217"/>
      <w:bookmarkEnd w:id="21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9" w:name="_Toc440361331"/>
      <w:bookmarkStart w:id="220" w:name="_Toc440376086"/>
      <w:bookmarkStart w:id="221" w:name="_Toc440376213"/>
      <w:bookmarkStart w:id="222" w:name="_Toc440382478"/>
      <w:bookmarkStart w:id="223" w:name="_Toc440447148"/>
      <w:bookmarkStart w:id="224" w:name="_Toc440631690"/>
      <w:bookmarkStart w:id="225" w:name="_Toc440877347"/>
      <w:bookmarkStart w:id="226" w:name="_Toc441130465"/>
      <w:r w:rsidRPr="00E71A48">
        <w:rPr>
          <w:szCs w:val="24"/>
        </w:rPr>
        <w:t xml:space="preserve">Требования к валюте </w:t>
      </w:r>
      <w:r w:rsidR="004B5EB3" w:rsidRPr="00E71A48">
        <w:rPr>
          <w:szCs w:val="24"/>
        </w:rPr>
        <w:t>Заявк</w:t>
      </w:r>
      <w:r w:rsidRPr="00E71A48">
        <w:rPr>
          <w:szCs w:val="24"/>
        </w:rPr>
        <w:t>и</w:t>
      </w:r>
      <w:bookmarkEnd w:id="219"/>
      <w:bookmarkEnd w:id="220"/>
      <w:bookmarkEnd w:id="221"/>
      <w:bookmarkEnd w:id="222"/>
      <w:bookmarkEnd w:id="223"/>
      <w:bookmarkEnd w:id="224"/>
      <w:bookmarkEnd w:id="225"/>
      <w:bookmarkEnd w:id="22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830F63"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w:t>
      </w:r>
      <w:r w:rsidRPr="00830F63">
        <w:rPr>
          <w:bCs w:val="0"/>
          <w:sz w:val="24"/>
          <w:szCs w:val="24"/>
        </w:rPr>
        <w:t>изменении официального курса валюты.</w:t>
      </w:r>
    </w:p>
    <w:p w:rsidR="00717F60" w:rsidRPr="00830F63" w:rsidRDefault="00717F60" w:rsidP="00E71A48">
      <w:pPr>
        <w:pStyle w:val="3"/>
        <w:spacing w:line="264" w:lineRule="auto"/>
        <w:rPr>
          <w:szCs w:val="24"/>
        </w:rPr>
      </w:pPr>
      <w:bookmarkStart w:id="227" w:name="_Toc440361332"/>
      <w:bookmarkStart w:id="228" w:name="_Toc440376087"/>
      <w:bookmarkStart w:id="229" w:name="_Toc440376214"/>
      <w:bookmarkStart w:id="230" w:name="_Toc440382479"/>
      <w:bookmarkStart w:id="231" w:name="_Toc440447149"/>
      <w:bookmarkStart w:id="232" w:name="_Toc440631691"/>
      <w:bookmarkStart w:id="233" w:name="_Toc440877348"/>
      <w:bookmarkStart w:id="234" w:name="_Toc441130466"/>
      <w:r w:rsidRPr="00830F63">
        <w:rPr>
          <w:szCs w:val="24"/>
        </w:rPr>
        <w:t xml:space="preserve">Начальная (максимальная) цена </w:t>
      </w:r>
      <w:r w:rsidR="00123C70" w:rsidRPr="00830F63">
        <w:rPr>
          <w:szCs w:val="24"/>
        </w:rPr>
        <w:t>Договор</w:t>
      </w:r>
      <w:r w:rsidRPr="00830F63">
        <w:rPr>
          <w:szCs w:val="24"/>
        </w:rPr>
        <w:t>а (цена лота)</w:t>
      </w:r>
      <w:bookmarkEnd w:id="227"/>
      <w:bookmarkEnd w:id="228"/>
      <w:bookmarkEnd w:id="229"/>
      <w:bookmarkEnd w:id="230"/>
      <w:bookmarkEnd w:id="231"/>
      <w:bookmarkEnd w:id="232"/>
      <w:bookmarkEnd w:id="233"/>
      <w:bookmarkEnd w:id="234"/>
    </w:p>
    <w:p w:rsidR="00216641" w:rsidRPr="00830F6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30F63">
        <w:rPr>
          <w:bCs w:val="0"/>
          <w:sz w:val="24"/>
          <w:szCs w:val="24"/>
        </w:rPr>
        <w:t xml:space="preserve">Начальная (максимальная) цена </w:t>
      </w:r>
      <w:r w:rsidR="00123C70" w:rsidRPr="00830F63">
        <w:rPr>
          <w:bCs w:val="0"/>
          <w:sz w:val="24"/>
          <w:szCs w:val="24"/>
        </w:rPr>
        <w:t>Договор</w:t>
      </w:r>
      <w:r w:rsidRPr="00830F63">
        <w:rPr>
          <w:bCs w:val="0"/>
          <w:sz w:val="24"/>
          <w:szCs w:val="24"/>
        </w:rPr>
        <w:t>а</w:t>
      </w:r>
      <w:r w:rsidR="00216641" w:rsidRPr="00830F63">
        <w:rPr>
          <w:bCs w:val="0"/>
          <w:sz w:val="24"/>
          <w:szCs w:val="24"/>
        </w:rPr>
        <w:t>:</w:t>
      </w:r>
    </w:p>
    <w:p w:rsidR="00280464" w:rsidRPr="00830F63" w:rsidRDefault="00216641" w:rsidP="00830F63">
      <w:pPr>
        <w:widowControl w:val="0"/>
        <w:shd w:val="clear" w:color="auto" w:fill="FFFFFF"/>
        <w:tabs>
          <w:tab w:val="left" w:pos="1701"/>
        </w:tabs>
        <w:autoSpaceDE w:val="0"/>
        <w:spacing w:after="100" w:line="264" w:lineRule="auto"/>
        <w:ind w:right="17" w:firstLine="0"/>
        <w:rPr>
          <w:bCs w:val="0"/>
          <w:sz w:val="24"/>
          <w:szCs w:val="24"/>
        </w:rPr>
      </w:pPr>
      <w:r w:rsidRPr="00830F63">
        <w:rPr>
          <w:b/>
          <w:bCs w:val="0"/>
          <w:sz w:val="24"/>
          <w:szCs w:val="24"/>
          <w:u w:val="single"/>
        </w:rPr>
        <w:t>По Лоту №1:</w:t>
      </w:r>
      <w:r w:rsidR="00717F60" w:rsidRPr="00830F63">
        <w:rPr>
          <w:bCs w:val="0"/>
          <w:sz w:val="24"/>
          <w:szCs w:val="24"/>
        </w:rPr>
        <w:t xml:space="preserve"> </w:t>
      </w:r>
      <w:r w:rsidR="00830F63" w:rsidRPr="00830F63">
        <w:rPr>
          <w:b/>
          <w:sz w:val="24"/>
          <w:szCs w:val="24"/>
        </w:rPr>
        <w:t>200 000</w:t>
      </w:r>
      <w:r w:rsidR="00830F63" w:rsidRPr="00830F63">
        <w:rPr>
          <w:sz w:val="24"/>
          <w:szCs w:val="24"/>
        </w:rPr>
        <w:t xml:space="preserve"> (Двести тысяч) рублей 00 копеек РФ, без учета НДС; НДС составляет </w:t>
      </w:r>
      <w:r w:rsidR="00830F63" w:rsidRPr="00830F63">
        <w:rPr>
          <w:b/>
          <w:sz w:val="24"/>
          <w:szCs w:val="24"/>
        </w:rPr>
        <w:t>36 000</w:t>
      </w:r>
      <w:r w:rsidR="00830F63" w:rsidRPr="00830F63">
        <w:rPr>
          <w:sz w:val="24"/>
          <w:szCs w:val="24"/>
        </w:rPr>
        <w:t xml:space="preserve"> (Тридцать шесть тысяч) рублей 00 копеек РФ; </w:t>
      </w:r>
      <w:r w:rsidR="00830F63" w:rsidRPr="00830F63">
        <w:rPr>
          <w:b/>
          <w:sz w:val="24"/>
          <w:szCs w:val="24"/>
        </w:rPr>
        <w:t>236 000</w:t>
      </w:r>
      <w:r w:rsidR="00830F63" w:rsidRPr="00830F63">
        <w:rPr>
          <w:sz w:val="24"/>
          <w:szCs w:val="24"/>
        </w:rPr>
        <w:t xml:space="preserve"> (Двести тридцать шесть тысяч) рублей 00 копеек РФ, с учетом НДС.</w:t>
      </w:r>
    </w:p>
    <w:p w:rsidR="004F657D"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4E14D8"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4E14D8">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A51E77">
        <w:rPr>
          <w:bCs w:val="0"/>
          <w:sz w:val="24"/>
          <w:szCs w:val="24"/>
        </w:rPr>
        <w:fldChar w:fldCharType="begin"/>
      </w:r>
      <w:r w:rsidR="003F3A69">
        <w:rPr>
          <w:bCs w:val="0"/>
          <w:sz w:val="24"/>
          <w:szCs w:val="24"/>
        </w:rPr>
        <w:instrText xml:space="preserve"> REF _Ref55336310 \r \h </w:instrText>
      </w:r>
      <w:r w:rsidR="00A51E77">
        <w:rPr>
          <w:bCs w:val="0"/>
          <w:sz w:val="24"/>
          <w:szCs w:val="24"/>
        </w:rPr>
      </w:r>
      <w:r w:rsidR="00A51E77">
        <w:rPr>
          <w:bCs w:val="0"/>
          <w:sz w:val="24"/>
          <w:szCs w:val="24"/>
        </w:rPr>
        <w:fldChar w:fldCharType="separate"/>
      </w:r>
      <w:r w:rsidR="00C27C71">
        <w:rPr>
          <w:bCs w:val="0"/>
          <w:sz w:val="24"/>
          <w:szCs w:val="24"/>
        </w:rPr>
        <w:t>5.1</w:t>
      </w:r>
      <w:r w:rsidR="00A51E77">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A51E77">
        <w:rPr>
          <w:bCs w:val="0"/>
          <w:sz w:val="24"/>
          <w:szCs w:val="24"/>
        </w:rPr>
        <w:fldChar w:fldCharType="begin"/>
      </w:r>
      <w:r w:rsidR="003F3A69">
        <w:rPr>
          <w:bCs w:val="0"/>
          <w:sz w:val="24"/>
          <w:szCs w:val="24"/>
        </w:rPr>
        <w:instrText xml:space="preserve"> REF _Ref440271072 \r \h </w:instrText>
      </w:r>
      <w:r w:rsidR="00A51E77">
        <w:rPr>
          <w:bCs w:val="0"/>
          <w:sz w:val="24"/>
          <w:szCs w:val="24"/>
        </w:rPr>
      </w:r>
      <w:r w:rsidR="00A51E77">
        <w:rPr>
          <w:bCs w:val="0"/>
          <w:sz w:val="24"/>
          <w:szCs w:val="24"/>
        </w:rPr>
        <w:fldChar w:fldCharType="separate"/>
      </w:r>
      <w:r w:rsidR="00C27C71">
        <w:rPr>
          <w:bCs w:val="0"/>
          <w:sz w:val="24"/>
          <w:szCs w:val="24"/>
        </w:rPr>
        <w:t>5.2</w:t>
      </w:r>
      <w:r w:rsidR="00A51E77">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A51E77">
        <w:rPr>
          <w:sz w:val="24"/>
          <w:szCs w:val="24"/>
        </w:rPr>
        <w:fldChar w:fldCharType="begin"/>
      </w:r>
      <w:r w:rsidR="00022F2E">
        <w:rPr>
          <w:sz w:val="24"/>
          <w:szCs w:val="24"/>
        </w:rPr>
        <w:instrText xml:space="preserve"> REF _Ref440361439 \r \h </w:instrText>
      </w:r>
      <w:r w:rsidR="00A51E77">
        <w:rPr>
          <w:sz w:val="24"/>
          <w:szCs w:val="24"/>
        </w:rPr>
      </w:r>
      <w:r w:rsidR="00A51E77">
        <w:rPr>
          <w:sz w:val="24"/>
          <w:szCs w:val="24"/>
        </w:rPr>
        <w:fldChar w:fldCharType="separate"/>
      </w:r>
      <w:r w:rsidR="00C27C71">
        <w:rPr>
          <w:sz w:val="24"/>
          <w:szCs w:val="24"/>
        </w:rPr>
        <w:t>5.5</w:t>
      </w:r>
      <w:r w:rsidR="00A51E77">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51E77">
        <w:rPr>
          <w:bCs w:val="0"/>
          <w:sz w:val="24"/>
          <w:szCs w:val="24"/>
        </w:rPr>
        <w:fldChar w:fldCharType="begin"/>
      </w:r>
      <w:r w:rsidR="003F3A69">
        <w:rPr>
          <w:bCs w:val="0"/>
          <w:sz w:val="24"/>
          <w:szCs w:val="24"/>
        </w:rPr>
        <w:instrText xml:space="preserve"> REF _Ref306138385 \r \h </w:instrText>
      </w:r>
      <w:r w:rsidR="00A51E77">
        <w:rPr>
          <w:bCs w:val="0"/>
          <w:sz w:val="24"/>
          <w:szCs w:val="24"/>
        </w:rPr>
      </w:r>
      <w:r w:rsidR="00A51E77">
        <w:rPr>
          <w:bCs w:val="0"/>
          <w:sz w:val="24"/>
          <w:szCs w:val="24"/>
        </w:rPr>
        <w:fldChar w:fldCharType="separate"/>
      </w:r>
      <w:r w:rsidR="00C27C71">
        <w:rPr>
          <w:bCs w:val="0"/>
          <w:sz w:val="24"/>
          <w:szCs w:val="24"/>
        </w:rPr>
        <w:t>3.6.4</w:t>
      </w:r>
      <w:r w:rsidR="00A51E77">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5" w:name="_Ref191386407"/>
      <w:bookmarkStart w:id="236" w:name="_Ref191386526"/>
      <w:bookmarkStart w:id="237" w:name="_Toc440361333"/>
      <w:bookmarkStart w:id="238" w:name="_Toc440376088"/>
      <w:bookmarkStart w:id="239" w:name="_Toc440376215"/>
      <w:bookmarkStart w:id="240" w:name="_Toc440382480"/>
      <w:bookmarkStart w:id="241" w:name="_Toc440447150"/>
      <w:bookmarkStart w:id="242" w:name="_Toc440631692"/>
      <w:bookmarkStart w:id="243" w:name="_Toc440877349"/>
      <w:bookmarkStart w:id="244" w:name="_Toc441130467"/>
      <w:bookmarkStart w:id="24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5"/>
      <w:bookmarkEnd w:id="236"/>
      <w:bookmarkEnd w:id="237"/>
      <w:bookmarkEnd w:id="238"/>
      <w:bookmarkEnd w:id="239"/>
      <w:bookmarkEnd w:id="240"/>
      <w:bookmarkEnd w:id="241"/>
      <w:bookmarkEnd w:id="242"/>
      <w:bookmarkEnd w:id="243"/>
      <w:bookmarkEnd w:id="24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6" w:name="_Ref93090116"/>
      <w:bookmarkStart w:id="247" w:name="_Ref191386482"/>
      <w:bookmarkStart w:id="248" w:name="_Ref440291364"/>
      <w:bookmarkEnd w:id="24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6"/>
      <w:r w:rsidRPr="00E71A48">
        <w:rPr>
          <w:bCs w:val="0"/>
          <w:sz w:val="24"/>
          <w:szCs w:val="24"/>
        </w:rPr>
        <w:t>:</w:t>
      </w:r>
      <w:bookmarkStart w:id="249" w:name="_Ref306004833"/>
      <w:bookmarkEnd w:id="24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D0323">
        <w:fldChar w:fldCharType="begin"/>
      </w:r>
      <w:r w:rsidR="007D0323">
        <w:instrText xml:space="preserve"> REF _Ref191386451 \n \h  \* MERGEFORMAT </w:instrText>
      </w:r>
      <w:r w:rsidR="007D0323">
        <w:fldChar w:fldCharType="separate"/>
      </w:r>
      <w:r w:rsidR="00C27C71" w:rsidRPr="00C27C71">
        <w:rPr>
          <w:bCs w:val="0"/>
          <w:sz w:val="24"/>
          <w:szCs w:val="24"/>
        </w:rPr>
        <w:t>3.3.9</w:t>
      </w:r>
      <w:r w:rsidR="007D032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51E77">
        <w:rPr>
          <w:bCs w:val="0"/>
          <w:sz w:val="24"/>
          <w:szCs w:val="24"/>
        </w:rPr>
        <w:fldChar w:fldCharType="begin"/>
      </w:r>
      <w:r w:rsidR="004D7428">
        <w:rPr>
          <w:bCs w:val="0"/>
          <w:sz w:val="24"/>
          <w:szCs w:val="24"/>
        </w:rPr>
        <w:instrText xml:space="preserve"> REF _Ref440876567 \r \h </w:instrText>
      </w:r>
      <w:r w:rsidR="00A51E77">
        <w:rPr>
          <w:bCs w:val="0"/>
          <w:sz w:val="24"/>
          <w:szCs w:val="24"/>
        </w:rPr>
      </w:r>
      <w:r w:rsidR="00A51E77">
        <w:rPr>
          <w:bCs w:val="0"/>
          <w:sz w:val="24"/>
          <w:szCs w:val="24"/>
        </w:rPr>
        <w:fldChar w:fldCharType="separate"/>
      </w:r>
      <w:r w:rsidR="00C27C71">
        <w:rPr>
          <w:bCs w:val="0"/>
          <w:sz w:val="24"/>
          <w:szCs w:val="24"/>
        </w:rPr>
        <w:t>3.3.10</w:t>
      </w:r>
      <w:r w:rsidR="00A51E77">
        <w:rPr>
          <w:bCs w:val="0"/>
          <w:sz w:val="24"/>
          <w:szCs w:val="24"/>
        </w:rPr>
        <w:fldChar w:fldCharType="end"/>
      </w:r>
      <w:r w:rsidRPr="000F4365">
        <w:rPr>
          <w:bCs w:val="0"/>
          <w:sz w:val="24"/>
          <w:szCs w:val="24"/>
        </w:rPr>
        <w:t xml:space="preserve">. </w:t>
      </w:r>
      <w:bookmarkEnd w:id="248"/>
      <w:bookmarkEnd w:id="24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1" w:name="_Ref306032455"/>
      <w:r w:rsidRPr="00E71A48">
        <w:rPr>
          <w:bCs w:val="0"/>
          <w:color w:val="000000"/>
          <w:sz w:val="24"/>
          <w:szCs w:val="24"/>
        </w:rPr>
        <w:t xml:space="preserve">должен </w:t>
      </w:r>
      <w:bookmarkStart w:id="25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1"/>
      <w:bookmarkEnd w:id="25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5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D0323">
        <w:fldChar w:fldCharType="begin"/>
      </w:r>
      <w:r w:rsidR="007D0323">
        <w:instrText xml:space="preserve"> REF _Ref440275279 \r \h  \* MERGEFORMAT </w:instrText>
      </w:r>
      <w:r w:rsidR="007D0323">
        <w:fldChar w:fldCharType="separate"/>
      </w:r>
      <w:r w:rsidR="00C27C71" w:rsidRPr="00C27C71">
        <w:rPr>
          <w:sz w:val="24"/>
          <w:szCs w:val="24"/>
        </w:rPr>
        <w:t>1.1.4</w:t>
      </w:r>
      <w:r w:rsidR="007D0323">
        <w:fldChar w:fldCharType="end"/>
      </w:r>
      <w:r w:rsidRPr="009F2BF9">
        <w:rPr>
          <w:sz w:val="24"/>
          <w:szCs w:val="24"/>
        </w:rPr>
        <w:t xml:space="preserve"> и разделе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9F2BF9">
        <w:rPr>
          <w:sz w:val="24"/>
          <w:szCs w:val="24"/>
        </w:rPr>
        <w:t xml:space="preserve">, в соответствии с требованиями законодательства Российской </w:t>
      </w:r>
      <w:r w:rsidRPr="00830F63">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lastRenderedPageBreak/>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4"/>
      <w:bookmarkEnd w:id="25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D7AC8" w:rsidP="00557C01">
      <w:pPr>
        <w:widowControl w:val="0"/>
        <w:numPr>
          <w:ilvl w:val="0"/>
          <w:numId w:val="48"/>
        </w:numPr>
        <w:tabs>
          <w:tab w:val="left" w:pos="1260"/>
        </w:tabs>
        <w:autoSpaceDE w:val="0"/>
        <w:spacing w:line="264" w:lineRule="auto"/>
        <w:ind w:left="1276"/>
        <w:rPr>
          <w:sz w:val="24"/>
          <w:szCs w:val="24"/>
        </w:rPr>
      </w:pPr>
      <w:bookmarkStart w:id="256" w:name="_Ref440279062"/>
      <w:r>
        <w:rPr>
          <w:sz w:val="24"/>
          <w:szCs w:val="24"/>
        </w:rPr>
        <w:t>Копи</w:t>
      </w:r>
      <w:r w:rsidR="00991F6D">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6"/>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оригинал или нотариально </w:t>
      </w:r>
      <w:r w:rsidRPr="00891311">
        <w:rPr>
          <w:sz w:val="24"/>
          <w:szCs w:val="24"/>
        </w:rPr>
        <w:t>заверенная копия доверенности и вышеуказанные документы на лицо, выдавшее доверенность;</w:t>
      </w:r>
      <w:proofErr w:type="gramEnd"/>
    </w:p>
    <w:p w:rsidR="00F82225" w:rsidRPr="00891311"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lastRenderedPageBreak/>
        <w:t>Информационное письмо о налич</w:t>
      </w:r>
      <w:proofErr w:type="gramStart"/>
      <w:r w:rsidRPr="00891311">
        <w:rPr>
          <w:sz w:val="24"/>
          <w:szCs w:val="24"/>
        </w:rPr>
        <w:t>ии у У</w:t>
      </w:r>
      <w:proofErr w:type="gramEnd"/>
      <w:r w:rsidRPr="00891311">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891311">
        <w:rPr>
          <w:sz w:val="24"/>
          <w:szCs w:val="24"/>
        </w:rPr>
        <w:t>(</w:t>
      </w:r>
      <w:r w:rsidR="003F3A69" w:rsidRPr="00891311">
        <w:rPr>
          <w:sz w:val="24"/>
          <w:szCs w:val="24"/>
        </w:rPr>
        <w:t>подраздел</w:t>
      </w:r>
      <w:r w:rsidR="00A600E3" w:rsidRPr="00891311">
        <w:rPr>
          <w:sz w:val="24"/>
          <w:szCs w:val="24"/>
        </w:rPr>
        <w:t xml:space="preserve"> </w:t>
      </w:r>
      <w:r w:rsidR="007D0323">
        <w:fldChar w:fldCharType="begin"/>
      </w:r>
      <w:r w:rsidR="007D0323">
        <w:instrText xml:space="preserve"> REF _Ref440271993 \r \h  \* MERGEFORMAT </w:instrText>
      </w:r>
      <w:r w:rsidR="007D0323">
        <w:fldChar w:fldCharType="separate"/>
      </w:r>
      <w:r w:rsidR="00C27C71" w:rsidRPr="00C27C71">
        <w:rPr>
          <w:sz w:val="24"/>
          <w:szCs w:val="24"/>
        </w:rPr>
        <w:t>5.11</w:t>
      </w:r>
      <w:r w:rsidR="007D0323">
        <w:fldChar w:fldCharType="end"/>
      </w:r>
      <w:r w:rsidR="00A600E3" w:rsidRPr="00891311">
        <w:rPr>
          <w:sz w:val="24"/>
          <w:szCs w:val="24"/>
        </w:rPr>
        <w:t>)</w:t>
      </w:r>
      <w:r w:rsidR="00F82225" w:rsidRPr="00891311">
        <w:rPr>
          <w:sz w:val="24"/>
          <w:szCs w:val="24"/>
        </w:rPr>
        <w:t>;</w:t>
      </w:r>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bookmarkStart w:id="257" w:name="_Ref440372326"/>
      <w:r w:rsidRPr="00891311">
        <w:rPr>
          <w:sz w:val="24"/>
          <w:szCs w:val="24"/>
        </w:rPr>
        <w:t>Антикоррупционные обязательства</w:t>
      </w:r>
      <w:r w:rsidR="00A154B7" w:rsidRPr="00891311">
        <w:rPr>
          <w:sz w:val="24"/>
          <w:szCs w:val="24"/>
        </w:rPr>
        <w:t xml:space="preserve"> </w:t>
      </w:r>
      <w:r w:rsidR="00A154B7" w:rsidRPr="00891311">
        <w:rPr>
          <w:bCs w:val="0"/>
          <w:sz w:val="24"/>
          <w:szCs w:val="24"/>
        </w:rPr>
        <w:t>по форме и в соответствии с инструкциями, приведенными в настоящей Документации</w:t>
      </w:r>
      <w:r w:rsidR="00A600E3" w:rsidRPr="00891311">
        <w:rPr>
          <w:sz w:val="24"/>
          <w:szCs w:val="24"/>
        </w:rPr>
        <w:t xml:space="preserve"> (</w:t>
      </w:r>
      <w:r w:rsidR="003F3A69" w:rsidRPr="00891311">
        <w:rPr>
          <w:sz w:val="24"/>
          <w:szCs w:val="24"/>
        </w:rPr>
        <w:t>подраздел</w:t>
      </w:r>
      <w:r w:rsidR="00A600E3" w:rsidRPr="00891311">
        <w:rPr>
          <w:sz w:val="24"/>
          <w:szCs w:val="24"/>
        </w:rPr>
        <w:t xml:space="preserve"> </w:t>
      </w:r>
      <w:r w:rsidR="007D0323">
        <w:fldChar w:fldCharType="begin"/>
      </w:r>
      <w:r w:rsidR="007D0323">
        <w:instrText xml:space="preserve"> REF _Ref440271964 \r \h  \* MERGEFORMAT </w:instrText>
      </w:r>
      <w:r w:rsidR="007D0323">
        <w:fldChar w:fldCharType="separate"/>
      </w:r>
      <w:r w:rsidR="00C27C71" w:rsidRPr="00C27C71">
        <w:rPr>
          <w:sz w:val="24"/>
          <w:szCs w:val="24"/>
        </w:rPr>
        <w:t>5.1.3</w:t>
      </w:r>
      <w:r w:rsidR="007D0323">
        <w:fldChar w:fldCharType="end"/>
      </w:r>
      <w:r w:rsidR="00A600E3" w:rsidRPr="00891311">
        <w:rPr>
          <w:sz w:val="24"/>
          <w:szCs w:val="24"/>
        </w:rPr>
        <w:t>)</w:t>
      </w:r>
      <w:r w:rsidRPr="00891311">
        <w:rPr>
          <w:sz w:val="24"/>
          <w:szCs w:val="24"/>
        </w:rPr>
        <w:t>;</w:t>
      </w:r>
      <w:bookmarkEnd w:id="257"/>
    </w:p>
    <w:p w:rsidR="009948B4" w:rsidRPr="00891311" w:rsidRDefault="009948B4"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Информация о собственниках </w:t>
      </w:r>
      <w:r w:rsidR="007705A5" w:rsidRPr="00891311">
        <w:rPr>
          <w:sz w:val="24"/>
          <w:szCs w:val="24"/>
        </w:rPr>
        <w:t>Участника</w:t>
      </w:r>
      <w:r w:rsidRPr="0089131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91311">
        <w:rPr>
          <w:sz w:val="24"/>
          <w:szCs w:val="24"/>
        </w:rPr>
        <w:t>подраздел</w:t>
      </w:r>
      <w:r w:rsidR="007705A5" w:rsidRPr="00891311">
        <w:rPr>
          <w:sz w:val="24"/>
          <w:szCs w:val="24"/>
        </w:rPr>
        <w:t xml:space="preserve"> </w:t>
      </w:r>
      <w:r w:rsidR="007D0323">
        <w:fldChar w:fldCharType="begin"/>
      </w:r>
      <w:r w:rsidR="007D0323">
        <w:instrText xml:space="preserve"> REF _Ref440272035 \r \h  \* MERGEFORMAT </w:instrText>
      </w:r>
      <w:r w:rsidR="007D0323">
        <w:fldChar w:fldCharType="separate"/>
      </w:r>
      <w:r w:rsidR="00C27C71" w:rsidRPr="00C27C71">
        <w:rPr>
          <w:sz w:val="24"/>
          <w:szCs w:val="24"/>
        </w:rPr>
        <w:t>5.12</w:t>
      </w:r>
      <w:r w:rsidR="007D0323">
        <w:fldChar w:fldCharType="end"/>
      </w:r>
      <w:r w:rsidRPr="00891311">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891311">
        <w:rPr>
          <w:sz w:val="24"/>
          <w:szCs w:val="24"/>
        </w:rPr>
        <w:t>Согласие на обработку персональных данных</w:t>
      </w:r>
      <w:r w:rsidR="00A600E3" w:rsidRPr="00891311">
        <w:rPr>
          <w:sz w:val="24"/>
          <w:szCs w:val="24"/>
        </w:rPr>
        <w:t xml:space="preserve"> </w:t>
      </w:r>
      <w:r w:rsidR="00A92723" w:rsidRPr="00891311">
        <w:rPr>
          <w:sz w:val="24"/>
          <w:szCs w:val="24"/>
        </w:rPr>
        <w:t>в адрес ПАО "МРСК Центра" по форме и в соответствии с инструкциями, приведенными</w:t>
      </w:r>
      <w:r w:rsidR="00A92723" w:rsidRPr="00A92723">
        <w:rPr>
          <w:sz w:val="24"/>
          <w:szCs w:val="24"/>
        </w:rPr>
        <w:t xml:space="preserve">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A51E77">
        <w:rPr>
          <w:sz w:val="24"/>
          <w:szCs w:val="24"/>
        </w:rPr>
        <w:fldChar w:fldCharType="begin"/>
      </w:r>
      <w:r w:rsidR="003F3A69">
        <w:rPr>
          <w:sz w:val="24"/>
          <w:szCs w:val="24"/>
        </w:rPr>
        <w:instrText xml:space="preserve"> REF _Ref440272051 \r \h </w:instrText>
      </w:r>
      <w:r w:rsidR="00A51E77">
        <w:rPr>
          <w:sz w:val="24"/>
          <w:szCs w:val="24"/>
        </w:rPr>
      </w:r>
      <w:r w:rsidR="00A51E77">
        <w:rPr>
          <w:sz w:val="24"/>
          <w:szCs w:val="24"/>
        </w:rPr>
        <w:fldChar w:fldCharType="separate"/>
      </w:r>
      <w:r w:rsidR="00C27C71">
        <w:rPr>
          <w:sz w:val="24"/>
          <w:szCs w:val="24"/>
        </w:rPr>
        <w:t>5.13</w:t>
      </w:r>
      <w:r w:rsidR="00A51E77">
        <w:rPr>
          <w:sz w:val="24"/>
          <w:szCs w:val="24"/>
        </w:rPr>
        <w:fldChar w:fldCharType="end"/>
      </w:r>
      <w:r w:rsidR="00A600E3" w:rsidRPr="00A92723">
        <w:rPr>
          <w:sz w:val="24"/>
          <w:szCs w:val="24"/>
        </w:rPr>
        <w:t>)</w:t>
      </w:r>
      <w:r w:rsidRPr="00A92723">
        <w:rPr>
          <w:sz w:val="24"/>
          <w:szCs w:val="24"/>
        </w:rPr>
        <w:t>;</w:t>
      </w:r>
    </w:p>
    <w:p w:rsidR="00F82225" w:rsidRPr="00F82225" w:rsidRDefault="00991F6D"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Pr="00B20653">
        <w:rPr>
          <w:sz w:val="24"/>
          <w:szCs w:val="24"/>
        </w:rPr>
        <w:t xml:space="preserve"> </w:t>
      </w:r>
      <w:r w:rsidRPr="00A92723">
        <w:rPr>
          <w:sz w:val="24"/>
          <w:szCs w:val="24"/>
        </w:rPr>
        <w:t>справки об исполнении</w:t>
      </w:r>
      <w:r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Pr>
          <w:sz w:val="24"/>
          <w:szCs w:val="24"/>
        </w:rPr>
        <w:t>Заявок</w:t>
      </w:r>
      <w:r w:rsidRPr="00F82225">
        <w:rPr>
          <w:sz w:val="24"/>
          <w:szCs w:val="24"/>
        </w:rPr>
        <w:t xml:space="preserve"> (код по классификатору налоговой документации 1120101)</w:t>
      </w:r>
      <w:r>
        <w:rPr>
          <w:sz w:val="24"/>
          <w:szCs w:val="24"/>
        </w:rPr>
        <w:t xml:space="preserve"> </w:t>
      </w:r>
      <w:r>
        <w:rPr>
          <w:szCs w:val="24"/>
        </w:rPr>
        <w:t>(</w:t>
      </w:r>
      <w:r w:rsidRPr="00F95B37">
        <w:rPr>
          <w:sz w:val="24"/>
          <w:szCs w:val="24"/>
        </w:rPr>
        <w:t>желательное требование, предоставляется Участником при наличии</w:t>
      </w:r>
      <w:r>
        <w:rPr>
          <w:szCs w:val="24"/>
        </w:rPr>
        <w:t>)</w:t>
      </w:r>
      <w:r w:rsidR="00F82225" w:rsidRPr="00F82225">
        <w:rPr>
          <w:sz w:val="24"/>
          <w:szCs w:val="24"/>
        </w:rPr>
        <w:t>;</w:t>
      </w:r>
      <w:proofErr w:type="gramEnd"/>
    </w:p>
    <w:p w:rsidR="00F82225" w:rsidRPr="00F82225" w:rsidRDefault="00991F6D" w:rsidP="00557C01">
      <w:pPr>
        <w:widowControl w:val="0"/>
        <w:numPr>
          <w:ilvl w:val="0"/>
          <w:numId w:val="48"/>
        </w:numPr>
        <w:tabs>
          <w:tab w:val="left" w:pos="1260"/>
        </w:tabs>
        <w:autoSpaceDE w:val="0"/>
        <w:spacing w:line="264" w:lineRule="auto"/>
        <w:ind w:left="1276"/>
        <w:rPr>
          <w:sz w:val="24"/>
          <w:szCs w:val="24"/>
        </w:rPr>
      </w:pPr>
      <w:r>
        <w:rPr>
          <w:sz w:val="24"/>
          <w:szCs w:val="24"/>
        </w:rPr>
        <w:t>К</w:t>
      </w:r>
      <w:r w:rsidRPr="00B20653">
        <w:rPr>
          <w:sz w:val="24"/>
          <w:szCs w:val="24"/>
        </w:rPr>
        <w:t>опи</w:t>
      </w:r>
      <w:r>
        <w:rPr>
          <w:sz w:val="24"/>
          <w:szCs w:val="24"/>
        </w:rPr>
        <w:t>я</w:t>
      </w:r>
      <w:r w:rsidRPr="00B20653">
        <w:rPr>
          <w:sz w:val="24"/>
          <w:szCs w:val="24"/>
        </w:rPr>
        <w:t xml:space="preserve"> </w:t>
      </w:r>
      <w:r w:rsidRPr="00F82225">
        <w:rPr>
          <w:sz w:val="24"/>
          <w:szCs w:val="24"/>
        </w:rPr>
        <w:t>справки</w:t>
      </w:r>
      <w:r>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Pr="00F82225">
        <w:rPr>
          <w:sz w:val="24"/>
          <w:szCs w:val="24"/>
        </w:rPr>
        <w:t>форма</w:t>
      </w:r>
      <w:proofErr w:type="gramEnd"/>
      <w:r w:rsidRPr="00F82225">
        <w:rPr>
          <w:sz w:val="24"/>
          <w:szCs w:val="24"/>
        </w:rPr>
        <w:t xml:space="preserve"> которой утверждена Приказом ФНС России от </w:t>
      </w:r>
      <w:r>
        <w:rPr>
          <w:sz w:val="24"/>
          <w:szCs w:val="24"/>
        </w:rPr>
        <w:t>05</w:t>
      </w:r>
      <w:r w:rsidRPr="00F82225">
        <w:rPr>
          <w:sz w:val="24"/>
          <w:szCs w:val="24"/>
        </w:rPr>
        <w:t>.0</w:t>
      </w:r>
      <w:r>
        <w:rPr>
          <w:sz w:val="24"/>
          <w:szCs w:val="24"/>
        </w:rPr>
        <w:t>6</w:t>
      </w:r>
      <w:r w:rsidRPr="00F82225">
        <w:rPr>
          <w:sz w:val="24"/>
          <w:szCs w:val="24"/>
        </w:rPr>
        <w:t>.201</w:t>
      </w:r>
      <w:r>
        <w:rPr>
          <w:sz w:val="24"/>
          <w:szCs w:val="24"/>
        </w:rPr>
        <w:t>5</w:t>
      </w:r>
      <w:r w:rsidRPr="00F82225">
        <w:rPr>
          <w:sz w:val="24"/>
          <w:szCs w:val="24"/>
        </w:rPr>
        <w:t xml:space="preserve"> N ММВ-7-</w:t>
      </w:r>
      <w:r>
        <w:rPr>
          <w:sz w:val="24"/>
          <w:szCs w:val="24"/>
        </w:rPr>
        <w:t>17</w:t>
      </w:r>
      <w:r w:rsidRPr="00F82225">
        <w:rPr>
          <w:sz w:val="24"/>
          <w:szCs w:val="24"/>
        </w:rPr>
        <w:t>/</w:t>
      </w:r>
      <w:r>
        <w:rPr>
          <w:sz w:val="24"/>
          <w:szCs w:val="24"/>
        </w:rPr>
        <w:t>227</w:t>
      </w:r>
      <w:r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Pr>
          <w:sz w:val="24"/>
          <w:szCs w:val="24"/>
        </w:rPr>
        <w:t>Заявок</w:t>
      </w:r>
      <w:r w:rsidRPr="00F82225">
        <w:rPr>
          <w:sz w:val="24"/>
          <w:szCs w:val="24"/>
        </w:rPr>
        <w:t xml:space="preserve"> (код по классификатору налоговой документации </w:t>
      </w:r>
      <w:r w:rsidRPr="00715758">
        <w:rPr>
          <w:sz w:val="24"/>
          <w:szCs w:val="24"/>
        </w:rPr>
        <w:t>1160080) (желательное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F82225">
        <w:rPr>
          <w:sz w:val="24"/>
          <w:szCs w:val="24"/>
        </w:rPr>
        <w:lastRenderedPageBreak/>
        <w:t>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25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A51E77">
        <w:rPr>
          <w:sz w:val="24"/>
          <w:szCs w:val="24"/>
        </w:rPr>
        <w:fldChar w:fldCharType="begin"/>
      </w:r>
      <w:r w:rsidR="003F3A69">
        <w:rPr>
          <w:sz w:val="24"/>
          <w:szCs w:val="24"/>
        </w:rPr>
        <w:instrText xml:space="preserve"> REF _Ref440272119 \r \h </w:instrText>
      </w:r>
      <w:r w:rsidR="00A51E77">
        <w:rPr>
          <w:sz w:val="24"/>
          <w:szCs w:val="24"/>
        </w:rPr>
      </w:r>
      <w:r w:rsidR="00A51E77">
        <w:rPr>
          <w:sz w:val="24"/>
          <w:szCs w:val="24"/>
        </w:rPr>
        <w:fldChar w:fldCharType="separate"/>
      </w:r>
      <w:r w:rsidR="00C27C71">
        <w:rPr>
          <w:sz w:val="24"/>
          <w:szCs w:val="24"/>
        </w:rPr>
        <w:t>5.7.1</w:t>
      </w:r>
      <w:r w:rsidR="00A51E77">
        <w:rPr>
          <w:sz w:val="24"/>
          <w:szCs w:val="24"/>
        </w:rPr>
        <w:fldChar w:fldCharType="end"/>
      </w:r>
      <w:r w:rsidR="009948B4">
        <w:rPr>
          <w:sz w:val="24"/>
          <w:szCs w:val="24"/>
        </w:rPr>
        <w:t>)</w:t>
      </w:r>
      <w:r w:rsidR="00F82225" w:rsidRPr="00920CB0">
        <w:rPr>
          <w:sz w:val="24"/>
          <w:szCs w:val="24"/>
        </w:rPr>
        <w:t>;</w:t>
      </w:r>
      <w:bookmarkEnd w:id="25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59"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A51E77">
        <w:rPr>
          <w:sz w:val="24"/>
          <w:szCs w:val="24"/>
        </w:rPr>
        <w:fldChar w:fldCharType="begin"/>
      </w:r>
      <w:r w:rsidR="003F3A69">
        <w:rPr>
          <w:sz w:val="24"/>
          <w:szCs w:val="24"/>
        </w:rPr>
        <w:instrText xml:space="preserve"> REF _Ref440272147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003F3A69">
        <w:rPr>
          <w:sz w:val="24"/>
          <w:szCs w:val="24"/>
        </w:rPr>
        <w:t>)</w:t>
      </w:r>
      <w:r w:rsidR="00422719" w:rsidRPr="00422719">
        <w:rPr>
          <w:sz w:val="24"/>
          <w:szCs w:val="24"/>
        </w:rPr>
        <w:t xml:space="preserve"> </w:t>
      </w:r>
      <w:r w:rsidR="00422719" w:rsidRPr="0012081A">
        <w:rPr>
          <w:sz w:val="24"/>
          <w:szCs w:val="24"/>
        </w:rPr>
        <w:t>– предоставляется только теми Участниками/</w:t>
      </w:r>
      <w:r w:rsidR="00422719">
        <w:rPr>
          <w:sz w:val="24"/>
          <w:szCs w:val="24"/>
        </w:rPr>
        <w:t>соисполнителями/</w:t>
      </w:r>
      <w:r w:rsidR="00422719"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12081A">
        <w:rPr>
          <w:sz w:val="24"/>
          <w:szCs w:val="24"/>
        </w:rPr>
        <w:t xml:space="preserve"> предпринимательства в Российской Федерации»)</w:t>
      </w:r>
      <w:r w:rsidRPr="007D7C50">
        <w:rPr>
          <w:sz w:val="24"/>
          <w:szCs w:val="24"/>
        </w:rPr>
        <w:t>;</w:t>
      </w:r>
      <w:bookmarkEnd w:id="25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7D0323">
        <w:fldChar w:fldCharType="begin"/>
      </w:r>
      <w:r w:rsidR="007D0323">
        <w:instrText xml:space="preserve"> REF _Ref440275279 \r \h  \* MERGEFORMAT </w:instrText>
      </w:r>
      <w:r w:rsidR="007D0323">
        <w:fldChar w:fldCharType="separate"/>
      </w:r>
      <w:r w:rsidR="00C27C71" w:rsidRPr="00C27C71">
        <w:rPr>
          <w:sz w:val="24"/>
          <w:szCs w:val="24"/>
        </w:rPr>
        <w:t>1.1.4</w:t>
      </w:r>
      <w:r w:rsidR="007D0323">
        <w:fldChar w:fldCharType="end"/>
      </w:r>
      <w:r w:rsidRPr="009F2BF9">
        <w:rPr>
          <w:sz w:val="24"/>
          <w:szCs w:val="24"/>
        </w:rPr>
        <w:t xml:space="preserve"> и разделе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Справка о перечне и объемах выполнения аналогичных договоров </w:t>
      </w:r>
      <w:r w:rsidR="00A154B7" w:rsidRPr="00891311">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A51E77">
        <w:rPr>
          <w:sz w:val="24"/>
          <w:szCs w:val="24"/>
        </w:rPr>
        <w:fldChar w:fldCharType="begin"/>
      </w:r>
      <w:r w:rsidR="003C2207">
        <w:rPr>
          <w:sz w:val="24"/>
          <w:szCs w:val="24"/>
        </w:rPr>
        <w:instrText xml:space="preserve"> REF _Ref55336378 \r \h </w:instrText>
      </w:r>
      <w:r w:rsidR="00A51E77">
        <w:rPr>
          <w:sz w:val="24"/>
          <w:szCs w:val="24"/>
        </w:rPr>
      </w:r>
      <w:r w:rsidR="00A51E77">
        <w:rPr>
          <w:sz w:val="24"/>
          <w:szCs w:val="24"/>
        </w:rPr>
        <w:fldChar w:fldCharType="separate"/>
      </w:r>
      <w:r w:rsidR="00C27C71">
        <w:rPr>
          <w:sz w:val="24"/>
          <w:szCs w:val="24"/>
        </w:rPr>
        <w:t>5.7.3.5</w:t>
      </w:r>
      <w:r w:rsidR="00A51E77">
        <w:rPr>
          <w:sz w:val="24"/>
          <w:szCs w:val="24"/>
        </w:rPr>
        <w:fldChar w:fldCharType="end"/>
      </w:r>
      <w:r w:rsidR="009948B4">
        <w:rPr>
          <w:sz w:val="24"/>
          <w:szCs w:val="24"/>
        </w:rPr>
        <w:t>)</w:t>
      </w:r>
      <w:r w:rsidR="00920CB0" w:rsidRPr="00920CB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A51E77">
        <w:rPr>
          <w:sz w:val="24"/>
          <w:szCs w:val="24"/>
        </w:rPr>
        <w:fldChar w:fldCharType="begin"/>
      </w:r>
      <w:r w:rsidR="003C2207">
        <w:rPr>
          <w:sz w:val="24"/>
          <w:szCs w:val="24"/>
        </w:rPr>
        <w:instrText xml:space="preserve"> REF _Ref55336389 \r \h </w:instrText>
      </w:r>
      <w:r w:rsidR="00A51E77">
        <w:rPr>
          <w:sz w:val="24"/>
          <w:szCs w:val="24"/>
        </w:rPr>
      </w:r>
      <w:r w:rsidR="00A51E77">
        <w:rPr>
          <w:sz w:val="24"/>
          <w:szCs w:val="24"/>
        </w:rPr>
        <w:fldChar w:fldCharType="separate"/>
      </w:r>
      <w:r w:rsidR="00C27C71">
        <w:rPr>
          <w:sz w:val="24"/>
          <w:szCs w:val="24"/>
        </w:rPr>
        <w:t>5.9</w:t>
      </w:r>
      <w:r w:rsidR="00A51E77">
        <w:rPr>
          <w:sz w:val="24"/>
          <w:szCs w:val="24"/>
        </w:rPr>
        <w:fldChar w:fldCharType="end"/>
      </w:r>
      <w:r w:rsidR="00FA5339">
        <w:rPr>
          <w:sz w:val="24"/>
          <w:szCs w:val="24"/>
        </w:rPr>
        <w:t>)</w:t>
      </w:r>
      <w:r w:rsidR="007705A5" w:rsidRPr="007D7C5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A51E77">
        <w:rPr>
          <w:sz w:val="24"/>
          <w:szCs w:val="24"/>
        </w:rPr>
        <w:fldChar w:fldCharType="begin"/>
      </w:r>
      <w:r w:rsidR="003C2207">
        <w:rPr>
          <w:sz w:val="24"/>
          <w:szCs w:val="24"/>
        </w:rPr>
        <w:instrText xml:space="preserve"> REF _Ref55336398 \r \h </w:instrText>
      </w:r>
      <w:r w:rsidR="00A51E77">
        <w:rPr>
          <w:sz w:val="24"/>
          <w:szCs w:val="24"/>
        </w:rPr>
      </w:r>
      <w:r w:rsidR="00A51E77">
        <w:rPr>
          <w:sz w:val="24"/>
          <w:szCs w:val="24"/>
        </w:rPr>
        <w:fldChar w:fldCharType="separate"/>
      </w:r>
      <w:r w:rsidR="00C27C71">
        <w:rPr>
          <w:sz w:val="24"/>
          <w:szCs w:val="24"/>
        </w:rPr>
        <w:t>5.10</w:t>
      </w:r>
      <w:r w:rsidR="00A51E7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991F6D"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A51E77">
        <w:rPr>
          <w:sz w:val="24"/>
          <w:szCs w:val="24"/>
        </w:rPr>
        <w:fldChar w:fldCharType="begin"/>
      </w:r>
      <w:r w:rsidR="003C2207">
        <w:rPr>
          <w:sz w:val="24"/>
          <w:szCs w:val="24"/>
        </w:rPr>
        <w:instrText xml:space="preserve"> REF _Ref440272256 \r \h </w:instrText>
      </w:r>
      <w:r w:rsidR="00A51E77">
        <w:rPr>
          <w:sz w:val="24"/>
          <w:szCs w:val="24"/>
        </w:rPr>
      </w:r>
      <w:r w:rsidR="00A51E77">
        <w:rPr>
          <w:sz w:val="24"/>
          <w:szCs w:val="24"/>
        </w:rPr>
        <w:fldChar w:fldCharType="separate"/>
      </w:r>
      <w:r w:rsidR="00C27C71">
        <w:rPr>
          <w:sz w:val="24"/>
          <w:szCs w:val="24"/>
        </w:rPr>
        <w:t>5.14</w:t>
      </w:r>
      <w:r w:rsidR="00A51E77">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Pr="000C6A4A">
        <w:rPr>
          <w:sz w:val="24"/>
          <w:szCs w:val="24"/>
        </w:rPr>
        <w:lastRenderedPageBreak/>
        <w:t>(</w:t>
      </w:r>
      <w:r w:rsidR="003C2207" w:rsidRPr="000C6A4A">
        <w:rPr>
          <w:sz w:val="24"/>
          <w:szCs w:val="24"/>
        </w:rPr>
        <w:t>подраздел</w:t>
      </w:r>
      <w:r w:rsidRPr="000C6A4A">
        <w:rPr>
          <w:sz w:val="24"/>
          <w:szCs w:val="24"/>
        </w:rPr>
        <w:t xml:space="preserve"> </w:t>
      </w:r>
      <w:r w:rsidR="007D0323">
        <w:fldChar w:fldCharType="begin"/>
      </w:r>
      <w:r w:rsidR="007D0323">
        <w:instrText xml:space="preserve"> REF _Ref440272274 \r \h  \* MERGEFORMAT </w:instrText>
      </w:r>
      <w:r w:rsidR="007D0323">
        <w:fldChar w:fldCharType="separate"/>
      </w:r>
      <w:r w:rsidR="00C27C71" w:rsidRPr="00C27C71">
        <w:rPr>
          <w:sz w:val="24"/>
          <w:szCs w:val="24"/>
        </w:rPr>
        <w:t>5.15</w:t>
      </w:r>
      <w:r w:rsidR="007D0323">
        <w:fldChar w:fldCharType="end"/>
      </w:r>
      <w:r w:rsidRPr="000C6A4A">
        <w:rPr>
          <w:sz w:val="24"/>
          <w:szCs w:val="24"/>
        </w:rPr>
        <w:t>)</w:t>
      </w:r>
      <w:r w:rsidR="000C6A4A" w:rsidRPr="000C6A4A">
        <w:rPr>
          <w:sz w:val="24"/>
          <w:szCs w:val="24"/>
        </w:rPr>
        <w:t xml:space="preserve"> (</w:t>
      </w:r>
      <w:r w:rsidR="00991F6D" w:rsidRPr="00F95B37">
        <w:rPr>
          <w:sz w:val="24"/>
          <w:szCs w:val="24"/>
        </w:rPr>
        <w:t>желательное требование, предоставляется Участником при наличии</w:t>
      </w:r>
      <w:r w:rsidR="000C6A4A" w:rsidRPr="000C6A4A">
        <w:rPr>
          <w:sz w:val="24"/>
          <w:szCs w:val="24"/>
        </w:rPr>
        <w:t>)</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w:t>
      </w:r>
      <w:r w:rsidRPr="007D7C50">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0" w:name="_Ref191386451"/>
      <w:bookmarkStart w:id="261" w:name="_Ref440271628"/>
      <w:bookmarkStart w:id="262" w:name="_Toc440361334"/>
      <w:bookmarkStart w:id="263" w:name="_Toc440376089"/>
      <w:bookmarkStart w:id="264" w:name="_Toc440376216"/>
      <w:bookmarkStart w:id="265" w:name="_Toc440382481"/>
      <w:bookmarkStart w:id="266" w:name="_Toc440447151"/>
      <w:bookmarkStart w:id="267" w:name="_Toc440631693"/>
      <w:bookmarkStart w:id="268" w:name="_Toc440877350"/>
      <w:bookmarkStart w:id="269" w:name="_Toc441130468"/>
      <w:r w:rsidRPr="00E71A48">
        <w:rPr>
          <w:szCs w:val="24"/>
        </w:rPr>
        <w:t xml:space="preserve">Привлечение </w:t>
      </w:r>
      <w:bookmarkEnd w:id="260"/>
      <w:bookmarkEnd w:id="261"/>
      <w:bookmarkEnd w:id="262"/>
      <w:bookmarkEnd w:id="263"/>
      <w:bookmarkEnd w:id="264"/>
      <w:r w:rsidR="00362EA4">
        <w:rPr>
          <w:szCs w:val="24"/>
        </w:rPr>
        <w:t>соисполнителей</w:t>
      </w:r>
      <w:bookmarkEnd w:id="265"/>
      <w:bookmarkEnd w:id="266"/>
      <w:bookmarkEnd w:id="267"/>
      <w:bookmarkEnd w:id="268"/>
      <w:bookmarkEnd w:id="26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0" w:name="_Ref191386461"/>
      <w:bookmarkStart w:id="271" w:name="_Toc440361335"/>
      <w:bookmarkStart w:id="272" w:name="_Toc440376090"/>
      <w:bookmarkStart w:id="27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lastRenderedPageBreak/>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51E77">
        <w:rPr>
          <w:bCs w:val="0"/>
          <w:sz w:val="24"/>
          <w:szCs w:val="24"/>
        </w:rPr>
        <w:fldChar w:fldCharType="begin"/>
      </w:r>
      <w:r w:rsidR="00D57D88">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A51E77">
        <w:rPr>
          <w:sz w:val="24"/>
          <w:szCs w:val="24"/>
        </w:rPr>
        <w:fldChar w:fldCharType="begin"/>
      </w:r>
      <w:r>
        <w:rPr>
          <w:bCs w:val="0"/>
          <w:sz w:val="24"/>
          <w:szCs w:val="24"/>
        </w:rPr>
        <w:instrText xml:space="preserve"> REF _Ref303669127 \r \h </w:instrText>
      </w:r>
      <w:r w:rsidR="00A51E77">
        <w:rPr>
          <w:sz w:val="24"/>
          <w:szCs w:val="24"/>
        </w:rPr>
      </w:r>
      <w:r w:rsidR="00A51E77">
        <w:rPr>
          <w:sz w:val="24"/>
          <w:szCs w:val="24"/>
        </w:rPr>
        <w:fldChar w:fldCharType="separate"/>
      </w:r>
      <w:r w:rsidR="00C27C71">
        <w:rPr>
          <w:bCs w:val="0"/>
          <w:sz w:val="24"/>
          <w:szCs w:val="24"/>
        </w:rPr>
        <w:t>3.3.8.2</w:t>
      </w:r>
      <w:r w:rsidR="00A51E7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A51E77">
        <w:rPr>
          <w:bCs w:val="0"/>
          <w:sz w:val="24"/>
          <w:szCs w:val="24"/>
        </w:rPr>
        <w:fldChar w:fldCharType="begin"/>
      </w:r>
      <w:r w:rsidR="00362EA4">
        <w:rPr>
          <w:bCs w:val="0"/>
          <w:sz w:val="24"/>
          <w:szCs w:val="24"/>
        </w:rPr>
        <w:instrText xml:space="preserve"> REF _Ref440272510 \r \h </w:instrText>
      </w:r>
      <w:r w:rsidR="00A51E77">
        <w:rPr>
          <w:bCs w:val="0"/>
          <w:sz w:val="24"/>
          <w:szCs w:val="24"/>
        </w:rPr>
      </w:r>
      <w:r w:rsidR="00A51E77">
        <w:rPr>
          <w:bCs w:val="0"/>
          <w:sz w:val="24"/>
          <w:szCs w:val="24"/>
        </w:rPr>
        <w:fldChar w:fldCharType="separate"/>
      </w:r>
      <w:r w:rsidR="00C27C71">
        <w:rPr>
          <w:bCs w:val="0"/>
          <w:sz w:val="24"/>
          <w:szCs w:val="24"/>
        </w:rPr>
        <w:t>5.16</w:t>
      </w:r>
      <w:r w:rsidR="00A51E7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5" w:name="_Toc440382482"/>
      <w:bookmarkStart w:id="276" w:name="_Toc440447152"/>
      <w:bookmarkStart w:id="277" w:name="_Toc440631694"/>
      <w:bookmarkStart w:id="278" w:name="_Ref440876567"/>
      <w:bookmarkStart w:id="279" w:name="_Ref440876668"/>
      <w:bookmarkStart w:id="280" w:name="_Toc440877351"/>
      <w:bookmarkStart w:id="281"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0"/>
      <w:bookmarkEnd w:id="271"/>
      <w:bookmarkEnd w:id="272"/>
      <w:bookmarkEnd w:id="273"/>
      <w:bookmarkEnd w:id="275"/>
      <w:bookmarkEnd w:id="276"/>
      <w:bookmarkEnd w:id="277"/>
      <w:bookmarkEnd w:id="278"/>
      <w:bookmarkEnd w:id="279"/>
      <w:bookmarkEnd w:id="280"/>
      <w:bookmarkEnd w:id="28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D0323">
        <w:fldChar w:fldCharType="begin"/>
      </w:r>
      <w:r w:rsidR="007D0323">
        <w:instrText xml:space="preserve"> REF _Ref191386482 \r \h  \* MERGEFORMAT </w:instrText>
      </w:r>
      <w:r w:rsidR="007D0323">
        <w:fldChar w:fldCharType="separate"/>
      </w:r>
      <w:r w:rsidR="00C27C71" w:rsidRPr="00C27C71">
        <w:rPr>
          <w:bCs w:val="0"/>
          <w:sz w:val="24"/>
          <w:szCs w:val="24"/>
        </w:rPr>
        <w:t>3.3.8.1</w:t>
      </w:r>
      <w:r w:rsidR="007D0323">
        <w:fldChar w:fldCharType="end"/>
      </w:r>
      <w:r w:rsidRPr="00E71A48">
        <w:rPr>
          <w:bCs w:val="0"/>
          <w:sz w:val="24"/>
          <w:szCs w:val="24"/>
        </w:rPr>
        <w:t xml:space="preserve">), но и их объединения </w:t>
      </w:r>
      <w:r w:rsidRPr="00E71A48">
        <w:rPr>
          <w:bCs w:val="0"/>
          <w:sz w:val="24"/>
          <w:szCs w:val="24"/>
        </w:rPr>
        <w:lastRenderedPageBreak/>
        <w:t xml:space="preserve">(группы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D0323">
        <w:fldChar w:fldCharType="begin"/>
      </w:r>
      <w:r w:rsidR="007D0323">
        <w:instrText xml:space="preserve"> REF _Ref191386407 \r \h  \* MERGEFORMAT </w:instrText>
      </w:r>
      <w:r w:rsidR="007D0323">
        <w:fldChar w:fldCharType="separate"/>
      </w:r>
      <w:r w:rsidR="00C27C71" w:rsidRPr="00C27C71">
        <w:rPr>
          <w:bCs w:val="0"/>
          <w:sz w:val="24"/>
          <w:szCs w:val="24"/>
        </w:rPr>
        <w:t>3.3.8</w:t>
      </w:r>
      <w:r w:rsidR="007D032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A51E77">
        <w:rPr>
          <w:bCs w:val="0"/>
          <w:sz w:val="24"/>
          <w:szCs w:val="24"/>
        </w:rPr>
        <w:fldChar w:fldCharType="begin"/>
      </w:r>
      <w:r w:rsidR="000F4365">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73427D">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D0323">
        <w:fldChar w:fldCharType="begin"/>
      </w:r>
      <w:r w:rsidR="007D0323">
        <w:instrText xml:space="preserve"> REF _Ref307563248 \r \h  \* MERGEFORMAT </w:instrText>
      </w:r>
      <w:r w:rsidR="007D0323">
        <w:fldChar w:fldCharType="separate"/>
      </w:r>
      <w:r w:rsidR="00C27C71" w:rsidRPr="00C27C71">
        <w:rPr>
          <w:bCs w:val="0"/>
          <w:sz w:val="24"/>
          <w:szCs w:val="24"/>
          <w:lang w:val="en-US"/>
        </w:rPr>
        <w:t>a</w:t>
      </w:r>
      <w:r w:rsidR="00C27C71" w:rsidRPr="007D0323">
        <w:rPr>
          <w:bCs w:val="0"/>
          <w:sz w:val="24"/>
          <w:szCs w:val="24"/>
        </w:rPr>
        <w:t>)</w:t>
      </w:r>
      <w:r w:rsidR="007D0323">
        <w:fldChar w:fldCharType="end"/>
      </w:r>
      <w:r w:rsidRPr="00E71A48">
        <w:rPr>
          <w:bCs w:val="0"/>
          <w:sz w:val="24"/>
          <w:szCs w:val="24"/>
        </w:rPr>
        <w:t xml:space="preserve">- </w:t>
      </w:r>
      <w:r w:rsidR="007D0323">
        <w:fldChar w:fldCharType="begin"/>
      </w:r>
      <w:r w:rsidR="007D0323">
        <w:instrText xml:space="preserve"> REF _Ref307563262 \r \h  \* MERGEFORMAT </w:instrText>
      </w:r>
      <w:r w:rsidR="007D0323">
        <w:fldChar w:fldCharType="separate"/>
      </w:r>
      <w:r w:rsidR="00C27C71" w:rsidRPr="00C27C71">
        <w:rPr>
          <w:bCs w:val="0"/>
          <w:sz w:val="24"/>
          <w:szCs w:val="24"/>
          <w:lang w:val="en-US"/>
        </w:rPr>
        <w:t>g</w:t>
      </w:r>
      <w:r w:rsidR="00C27C71" w:rsidRPr="007D0323">
        <w:rPr>
          <w:bCs w:val="0"/>
          <w:sz w:val="24"/>
          <w:szCs w:val="24"/>
        </w:rPr>
        <w:t>)</w:t>
      </w:r>
      <w:r w:rsidR="007D0323">
        <w:fldChar w:fldCharType="end"/>
      </w:r>
      <w:r w:rsidRPr="00E71A48">
        <w:rPr>
          <w:bCs w:val="0"/>
          <w:sz w:val="24"/>
          <w:szCs w:val="24"/>
        </w:rPr>
        <w:t xml:space="preserve">п. </w:t>
      </w:r>
      <w:r w:rsidR="007D0323">
        <w:fldChar w:fldCharType="begin"/>
      </w:r>
      <w:r w:rsidR="007D0323">
        <w:instrText xml:space="preserve"> REF _Ref306032591 \r \h  \* MERGEFORMAT </w:instrText>
      </w:r>
      <w:r w:rsidR="007D0323">
        <w:fldChar w:fldCharType="separate"/>
      </w:r>
      <w:r w:rsidR="00C27C71" w:rsidRPr="00C27C71">
        <w:rPr>
          <w:bCs w:val="0"/>
          <w:sz w:val="24"/>
          <w:szCs w:val="24"/>
        </w:rPr>
        <w:t>3.3.10.4</w:t>
      </w:r>
      <w:r w:rsidR="007D032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 xml:space="preserve">у </w:t>
      </w:r>
      <w:r w:rsidRPr="00E71A48">
        <w:rPr>
          <w:bCs w:val="0"/>
          <w:sz w:val="24"/>
          <w:szCs w:val="24"/>
        </w:rPr>
        <w:lastRenderedPageBreak/>
        <w:t>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A51E77">
        <w:rPr>
          <w:sz w:val="24"/>
          <w:szCs w:val="24"/>
        </w:rPr>
        <w:fldChar w:fldCharType="begin"/>
      </w:r>
      <w:r w:rsidR="000F4365">
        <w:rPr>
          <w:bCs w:val="0"/>
          <w:sz w:val="24"/>
          <w:szCs w:val="24"/>
        </w:rPr>
        <w:instrText xml:space="preserve"> REF _Ref303669127 \r \h </w:instrText>
      </w:r>
      <w:r w:rsidR="00A51E77">
        <w:rPr>
          <w:sz w:val="24"/>
          <w:szCs w:val="24"/>
        </w:rPr>
      </w:r>
      <w:r w:rsidR="00A51E77">
        <w:rPr>
          <w:sz w:val="24"/>
          <w:szCs w:val="24"/>
        </w:rPr>
        <w:fldChar w:fldCharType="separate"/>
      </w:r>
      <w:r w:rsidR="00C27C71">
        <w:rPr>
          <w:bCs w:val="0"/>
          <w:sz w:val="24"/>
          <w:szCs w:val="24"/>
        </w:rPr>
        <w:t>3.3.8.2</w:t>
      </w:r>
      <w:r w:rsidR="00A51E7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51E77">
        <w:rPr>
          <w:bCs w:val="0"/>
          <w:sz w:val="24"/>
          <w:szCs w:val="24"/>
        </w:rPr>
        <w:fldChar w:fldCharType="begin"/>
      </w:r>
      <w:r w:rsidR="00D50E8D">
        <w:rPr>
          <w:bCs w:val="0"/>
          <w:sz w:val="24"/>
          <w:szCs w:val="24"/>
        </w:rPr>
        <w:instrText xml:space="preserve"> REF _Ref440376324 \r \h </w:instrText>
      </w:r>
      <w:r w:rsidR="00A51E77">
        <w:rPr>
          <w:bCs w:val="0"/>
          <w:sz w:val="24"/>
          <w:szCs w:val="24"/>
        </w:rPr>
      </w:r>
      <w:r w:rsidR="00A51E77">
        <w:rPr>
          <w:bCs w:val="0"/>
          <w:sz w:val="24"/>
          <w:szCs w:val="24"/>
        </w:rPr>
        <w:fldChar w:fldCharType="separate"/>
      </w:r>
      <w:r w:rsidR="00C27C71">
        <w:rPr>
          <w:bCs w:val="0"/>
          <w:sz w:val="24"/>
          <w:szCs w:val="24"/>
        </w:rPr>
        <w:t>5.17</w:t>
      </w:r>
      <w:r w:rsidR="00A51E7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51E77">
        <w:rPr>
          <w:bCs w:val="0"/>
          <w:sz w:val="24"/>
          <w:szCs w:val="24"/>
        </w:rPr>
        <w:fldChar w:fldCharType="begin"/>
      </w:r>
      <w:r w:rsidR="000F4365">
        <w:rPr>
          <w:bCs w:val="0"/>
          <w:sz w:val="24"/>
          <w:szCs w:val="24"/>
        </w:rPr>
        <w:instrText xml:space="preserve"> REF _Ref440291364 \r \h </w:instrText>
      </w:r>
      <w:r w:rsidR="00A51E77">
        <w:rPr>
          <w:bCs w:val="0"/>
          <w:sz w:val="24"/>
          <w:szCs w:val="24"/>
        </w:rPr>
      </w:r>
      <w:r w:rsidR="00A51E77">
        <w:rPr>
          <w:bCs w:val="0"/>
          <w:sz w:val="24"/>
          <w:szCs w:val="24"/>
        </w:rPr>
        <w:fldChar w:fldCharType="separate"/>
      </w:r>
      <w:r w:rsidR="00C27C71">
        <w:rPr>
          <w:bCs w:val="0"/>
          <w:sz w:val="24"/>
          <w:szCs w:val="24"/>
        </w:rPr>
        <w:t>3.3.8.1</w:t>
      </w:r>
      <w:r w:rsidR="00A51E7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5" w:name="_Ref306114966"/>
      <w:bookmarkStart w:id="286" w:name="_Toc440361336"/>
      <w:bookmarkStart w:id="287" w:name="_Toc440376091"/>
      <w:bookmarkStart w:id="288" w:name="_Toc440376218"/>
      <w:bookmarkStart w:id="289" w:name="_Toc440382483"/>
      <w:bookmarkStart w:id="290" w:name="_Toc440447153"/>
      <w:bookmarkStart w:id="291" w:name="_Toc440631695"/>
      <w:bookmarkStart w:id="292" w:name="_Toc440877352"/>
      <w:bookmarkStart w:id="293" w:name="_Toc441130470"/>
      <w:r w:rsidRPr="00E71A48">
        <w:rPr>
          <w:szCs w:val="24"/>
        </w:rPr>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7D0323">
        <w:fldChar w:fldCharType="begin"/>
      </w:r>
      <w:r w:rsidR="007D0323">
        <w:instrText xml:space="preserve"> REF _Ref440969980 \r \h  \* MERGEFORMAT </w:instrText>
      </w:r>
      <w:r w:rsidR="007D0323">
        <w:fldChar w:fldCharType="separate"/>
      </w:r>
      <w:r w:rsidR="00C27C71" w:rsidRPr="00C27C71">
        <w:rPr>
          <w:bCs w:val="0"/>
          <w:iCs/>
          <w:sz w:val="24"/>
          <w:szCs w:val="24"/>
        </w:rPr>
        <w:t>3.3.12</w:t>
      </w:r>
      <w:r w:rsidR="007D0323">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7D0323">
        <w:fldChar w:fldCharType="begin"/>
      </w:r>
      <w:r w:rsidR="007D0323">
        <w:instrText xml:space="preserve"> REF _Ref440289401 \r \h  \* MERGEFORMAT </w:instrText>
      </w:r>
      <w:r w:rsidR="007D0323">
        <w:fldChar w:fldCharType="separate"/>
      </w:r>
      <w:r w:rsidR="00C27C71" w:rsidRPr="00C27C71">
        <w:rPr>
          <w:bCs w:val="0"/>
          <w:iCs/>
          <w:sz w:val="24"/>
          <w:szCs w:val="24"/>
        </w:rPr>
        <w:t>3.3.13</w:t>
      </w:r>
      <w:r w:rsidR="007D0323">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294" w:name="_Toc440361337"/>
      <w:bookmarkStart w:id="295" w:name="_Toc440376092"/>
      <w:bookmarkStart w:id="296" w:name="_Toc440376219"/>
      <w:bookmarkStart w:id="297" w:name="_Toc440382484"/>
      <w:bookmarkStart w:id="298" w:name="_Toc440447154"/>
      <w:bookmarkStart w:id="299" w:name="_Toc440631696"/>
      <w:bookmarkStart w:id="300" w:name="_Toc440877353"/>
      <w:bookmarkStart w:id="301" w:name="_Ref440969980"/>
      <w:bookmarkStart w:id="302" w:name="_Toc441130471"/>
      <w:r w:rsidRPr="00E71A48">
        <w:rPr>
          <w:szCs w:val="24"/>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lastRenderedPageBreak/>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03" w:name="_Ref440289401"/>
      <w:bookmarkStart w:id="304" w:name="_Toc440361338"/>
      <w:bookmarkStart w:id="305" w:name="_Toc440376093"/>
      <w:bookmarkStart w:id="306" w:name="_Toc440376220"/>
      <w:bookmarkStart w:id="307" w:name="_Toc440382485"/>
      <w:bookmarkStart w:id="308" w:name="_Toc440447155"/>
      <w:bookmarkStart w:id="309" w:name="_Toc440631697"/>
      <w:bookmarkStart w:id="310" w:name="_Toc440877354"/>
      <w:bookmarkStart w:id="311" w:name="_Toc441130472"/>
      <w:r w:rsidRPr="00E71A48">
        <w:rPr>
          <w:szCs w:val="24"/>
        </w:rPr>
        <w:t>Продление срока окончания приема Заявок</w:t>
      </w:r>
      <w:bookmarkEnd w:id="303"/>
      <w:bookmarkEnd w:id="304"/>
      <w:bookmarkEnd w:id="305"/>
      <w:bookmarkEnd w:id="306"/>
      <w:bookmarkEnd w:id="307"/>
      <w:bookmarkEnd w:id="308"/>
      <w:bookmarkEnd w:id="309"/>
      <w:bookmarkEnd w:id="310"/>
      <w:bookmarkEnd w:id="31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1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13" w:name="_Toc299701566"/>
      <w:bookmarkStart w:id="314" w:name="_Ref306176386"/>
      <w:bookmarkStart w:id="315" w:name="_Ref440285128"/>
      <w:bookmarkStart w:id="316" w:name="_Toc440361339"/>
      <w:bookmarkStart w:id="317" w:name="_Toc440376094"/>
      <w:bookmarkStart w:id="318" w:name="_Toc440376221"/>
      <w:bookmarkStart w:id="319" w:name="_Toc440382486"/>
      <w:bookmarkStart w:id="320" w:name="_Toc440447156"/>
      <w:bookmarkStart w:id="321" w:name="_Toc440631698"/>
      <w:bookmarkStart w:id="322" w:name="_Toc440877355"/>
      <w:bookmarkStart w:id="323"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3"/>
      <w:bookmarkEnd w:id="314"/>
      <w:bookmarkEnd w:id="315"/>
      <w:bookmarkEnd w:id="316"/>
      <w:bookmarkEnd w:id="317"/>
      <w:bookmarkEnd w:id="318"/>
      <w:bookmarkEnd w:id="319"/>
      <w:bookmarkEnd w:id="320"/>
      <w:bookmarkEnd w:id="321"/>
      <w:bookmarkEnd w:id="322"/>
      <w:bookmarkEnd w:id="32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A51E77">
        <w:rPr>
          <w:bCs w:val="0"/>
          <w:sz w:val="24"/>
          <w:szCs w:val="24"/>
          <w:lang w:eastAsia="ru-RU"/>
        </w:rPr>
        <w:fldChar w:fldCharType="begin"/>
      </w:r>
      <w:r w:rsidR="003C2207">
        <w:rPr>
          <w:bCs w:val="0"/>
          <w:sz w:val="24"/>
          <w:szCs w:val="24"/>
          <w:lang w:eastAsia="ru-RU"/>
        </w:rPr>
        <w:instrText xml:space="preserve"> REF _Ref440272678 \r \h </w:instrText>
      </w:r>
      <w:r w:rsidR="00A51E77">
        <w:rPr>
          <w:bCs w:val="0"/>
          <w:sz w:val="24"/>
          <w:szCs w:val="24"/>
          <w:lang w:eastAsia="ru-RU"/>
        </w:rPr>
      </w:r>
      <w:r w:rsidR="00A51E77">
        <w:rPr>
          <w:bCs w:val="0"/>
          <w:sz w:val="24"/>
          <w:szCs w:val="24"/>
          <w:lang w:eastAsia="ru-RU"/>
        </w:rPr>
        <w:fldChar w:fldCharType="separate"/>
      </w:r>
      <w:r w:rsidR="00C27C71">
        <w:rPr>
          <w:bCs w:val="0"/>
          <w:sz w:val="24"/>
          <w:szCs w:val="24"/>
          <w:lang w:eastAsia="ru-RU"/>
        </w:rPr>
        <w:t>5.14</w:t>
      </w:r>
      <w:r w:rsidR="00A51E7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D0323">
        <w:fldChar w:fldCharType="begin"/>
      </w:r>
      <w:r w:rsidR="007D0323">
        <w:instrText xml:space="preserve"> REF _Ref306008743 \r \h  \* MERGEFORMAT </w:instrText>
      </w:r>
      <w:r w:rsidR="007D0323">
        <w:fldChar w:fldCharType="separate"/>
      </w:r>
      <w:r w:rsidR="00C27C71" w:rsidRPr="00C27C71">
        <w:rPr>
          <w:bCs w:val="0"/>
          <w:sz w:val="24"/>
          <w:szCs w:val="24"/>
        </w:rPr>
        <w:t>3.3.3.1</w:t>
      </w:r>
      <w:r w:rsidR="007D0323">
        <w:fldChar w:fldCharType="end"/>
      </w:r>
      <w:r w:rsidRPr="00E71A48">
        <w:rPr>
          <w:bCs w:val="0"/>
          <w:sz w:val="24"/>
          <w:szCs w:val="24"/>
        </w:rPr>
        <w:t xml:space="preserve">) после истечения срока окончания подачи заявок (п. </w:t>
      </w:r>
      <w:r w:rsidR="00A51E77">
        <w:rPr>
          <w:sz w:val="24"/>
          <w:szCs w:val="24"/>
        </w:rPr>
        <w:fldChar w:fldCharType="begin"/>
      </w:r>
      <w:r w:rsidR="000D4A62">
        <w:rPr>
          <w:bCs w:val="0"/>
          <w:sz w:val="24"/>
          <w:szCs w:val="24"/>
        </w:rPr>
        <w:instrText xml:space="preserve"> REF _Ref306017842 \r \h </w:instrText>
      </w:r>
      <w:r w:rsidR="00A51E77">
        <w:rPr>
          <w:sz w:val="24"/>
          <w:szCs w:val="24"/>
        </w:rPr>
      </w:r>
      <w:r w:rsidR="00A51E77">
        <w:rPr>
          <w:sz w:val="24"/>
          <w:szCs w:val="24"/>
        </w:rPr>
        <w:fldChar w:fldCharType="separate"/>
      </w:r>
      <w:r w:rsidR="00C27C71">
        <w:rPr>
          <w:bCs w:val="0"/>
          <w:sz w:val="24"/>
          <w:szCs w:val="24"/>
        </w:rPr>
        <w:t>3.4.2.4</w:t>
      </w:r>
      <w:r w:rsidR="00A51E7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51E77">
        <w:rPr>
          <w:bCs w:val="0"/>
          <w:sz w:val="24"/>
          <w:szCs w:val="24"/>
        </w:rPr>
        <w:fldChar w:fldCharType="begin"/>
      </w:r>
      <w:r w:rsidR="00414CAF">
        <w:rPr>
          <w:bCs w:val="0"/>
          <w:sz w:val="24"/>
          <w:szCs w:val="24"/>
        </w:rPr>
        <w:instrText xml:space="preserve"> REF _Ref303683929 \r \h </w:instrText>
      </w:r>
      <w:r w:rsidR="00A51E77">
        <w:rPr>
          <w:bCs w:val="0"/>
          <w:sz w:val="24"/>
          <w:szCs w:val="24"/>
        </w:rPr>
      </w:r>
      <w:r w:rsidR="00A51E77">
        <w:rPr>
          <w:bCs w:val="0"/>
          <w:sz w:val="24"/>
          <w:szCs w:val="24"/>
        </w:rPr>
        <w:fldChar w:fldCharType="separate"/>
      </w:r>
      <w:r w:rsidR="00C27C71">
        <w:rPr>
          <w:bCs w:val="0"/>
          <w:sz w:val="24"/>
          <w:szCs w:val="24"/>
        </w:rPr>
        <w:t>3.10</w:t>
      </w:r>
      <w:r w:rsidR="00A51E7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7D0323">
        <w:fldChar w:fldCharType="begin"/>
      </w:r>
      <w:r w:rsidR="007D0323">
        <w:instrText xml:space="preserve"> REF _Ref305753174 \r \h  \* MERGEFORMAT </w:instrText>
      </w:r>
      <w:r w:rsidR="007D0323">
        <w:fldChar w:fldCharType="separate"/>
      </w:r>
      <w:r w:rsidR="00C27C71" w:rsidRPr="00C27C71">
        <w:rPr>
          <w:bCs w:val="0"/>
          <w:sz w:val="24"/>
          <w:szCs w:val="24"/>
        </w:rPr>
        <w:t>3.3.14.4</w:t>
      </w:r>
      <w:r w:rsidR="007D032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30" w:name="_Ref305973214"/>
      <w:bookmarkStart w:id="331" w:name="_Toc441130474"/>
      <w:r w:rsidRPr="00E71A48">
        <w:lastRenderedPageBreak/>
        <w:t>Подача Заявок и их прием</w:t>
      </w:r>
      <w:bookmarkStart w:id="332" w:name="_Ref56229451"/>
      <w:bookmarkEnd w:id="312"/>
      <w:bookmarkEnd w:id="330"/>
      <w:bookmarkEnd w:id="331"/>
    </w:p>
    <w:p w:rsidR="00717F60" w:rsidRPr="00E71A48" w:rsidRDefault="00717F60" w:rsidP="00E71A48">
      <w:pPr>
        <w:pStyle w:val="3"/>
        <w:spacing w:line="264" w:lineRule="auto"/>
        <w:rPr>
          <w:szCs w:val="24"/>
        </w:rPr>
      </w:pPr>
      <w:bookmarkStart w:id="333" w:name="_Toc439323707"/>
      <w:bookmarkStart w:id="334" w:name="_Toc440361341"/>
      <w:bookmarkStart w:id="335" w:name="_Toc440376096"/>
      <w:bookmarkStart w:id="336" w:name="_Toc440376223"/>
      <w:bookmarkStart w:id="337" w:name="_Toc440382488"/>
      <w:bookmarkStart w:id="338" w:name="_Toc440447158"/>
      <w:bookmarkStart w:id="339" w:name="_Toc440631700"/>
      <w:bookmarkStart w:id="340" w:name="_Toc440877357"/>
      <w:bookmarkStart w:id="341" w:name="_Toc441130475"/>
      <w:r w:rsidRPr="00E71A48">
        <w:rPr>
          <w:szCs w:val="24"/>
        </w:rPr>
        <w:t>Подача Заявок через ЭТП</w:t>
      </w:r>
      <w:bookmarkEnd w:id="333"/>
      <w:bookmarkEnd w:id="334"/>
      <w:bookmarkEnd w:id="335"/>
      <w:bookmarkEnd w:id="336"/>
      <w:bookmarkEnd w:id="337"/>
      <w:bookmarkEnd w:id="338"/>
      <w:bookmarkEnd w:id="339"/>
      <w:bookmarkEnd w:id="340"/>
      <w:bookmarkEnd w:id="34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42" w:name="_Ref115077798"/>
      <w:bookmarkStart w:id="343" w:name="_Toc439323708"/>
      <w:bookmarkStart w:id="344" w:name="_Toc440361342"/>
      <w:bookmarkStart w:id="345" w:name="_Toc440376097"/>
      <w:bookmarkStart w:id="346" w:name="_Toc440376224"/>
      <w:bookmarkStart w:id="347" w:name="_Toc440382489"/>
      <w:bookmarkStart w:id="348" w:name="_Toc440447159"/>
      <w:bookmarkStart w:id="349" w:name="_Toc440631701"/>
      <w:bookmarkStart w:id="350" w:name="_Toc440877358"/>
      <w:bookmarkStart w:id="351" w:name="_Toc441130476"/>
      <w:r w:rsidRPr="00E71A48">
        <w:rPr>
          <w:szCs w:val="24"/>
        </w:rPr>
        <w:t>Подача Заявок в письменной форме</w:t>
      </w:r>
      <w:bookmarkEnd w:id="342"/>
      <w:bookmarkEnd w:id="343"/>
      <w:bookmarkEnd w:id="344"/>
      <w:bookmarkEnd w:id="345"/>
      <w:bookmarkEnd w:id="346"/>
      <w:bookmarkEnd w:id="347"/>
      <w:bookmarkEnd w:id="348"/>
      <w:bookmarkEnd w:id="349"/>
      <w:bookmarkEnd w:id="350"/>
      <w:bookmarkEnd w:id="35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2" w:name="_Ref303683883"/>
      <w:bookmarkEnd w:id="33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3" w:name="_Ref93172396"/>
      <w:r w:rsidRPr="006D28DA">
        <w:rPr>
          <w:bCs w:val="0"/>
          <w:sz w:val="24"/>
          <w:szCs w:val="24"/>
        </w:rPr>
        <w:t>На каждом из этих конвертов необходимо указать следующие сведения:</w:t>
      </w:r>
      <w:bookmarkEnd w:id="35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54" w:name="_Ref56226704"/>
      <w:r w:rsidRPr="006D28DA">
        <w:rPr>
          <w:bCs w:val="0"/>
          <w:sz w:val="24"/>
          <w:szCs w:val="24"/>
        </w:rPr>
        <w:t xml:space="preserve">наименование и адрес Организатора в соответствии с п. </w:t>
      </w:r>
      <w:r w:rsidR="007D0323">
        <w:fldChar w:fldCharType="begin"/>
      </w:r>
      <w:r w:rsidR="007D0323">
        <w:instrText xml:space="preserve"> REF _Ref191386085 \n \h  \* MERGEFORMAT </w:instrText>
      </w:r>
      <w:r w:rsidR="007D0323">
        <w:fldChar w:fldCharType="separate"/>
      </w:r>
      <w:r w:rsidR="00C27C71" w:rsidRPr="00C27C71">
        <w:rPr>
          <w:bCs w:val="0"/>
          <w:sz w:val="24"/>
          <w:szCs w:val="24"/>
        </w:rPr>
        <w:t>1.1.1</w:t>
      </w:r>
      <w:r w:rsidR="007D0323">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7D0323">
        <w:fldChar w:fldCharType="begin"/>
      </w:r>
      <w:r w:rsidR="007D0323">
        <w:instrText xml:space="preserve"> REF _Ref306980366 \r \h  \* MERGEFORMAT </w:instrText>
      </w:r>
      <w:r w:rsidR="007D0323">
        <w:fldChar w:fldCharType="separate"/>
      </w:r>
      <w:r w:rsidR="00C27C71" w:rsidRPr="00C27C71">
        <w:rPr>
          <w:bCs w:val="0"/>
          <w:sz w:val="24"/>
          <w:szCs w:val="24"/>
        </w:rPr>
        <w:t>1.1.4</w:t>
      </w:r>
      <w:r w:rsidR="007D0323">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5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7D0323">
        <w:fldChar w:fldCharType="begin"/>
      </w:r>
      <w:r w:rsidR="007D0323">
        <w:instrText xml:space="preserve"> REF _Ref191386085 \n \h  \* MERGEFORMAT </w:instrText>
      </w:r>
      <w:r w:rsidR="007D0323">
        <w:fldChar w:fldCharType="separate"/>
      </w:r>
      <w:r w:rsidR="00C27C71" w:rsidRPr="00C27C71">
        <w:rPr>
          <w:bCs w:val="0"/>
          <w:sz w:val="24"/>
          <w:szCs w:val="24"/>
        </w:rPr>
        <w:t>1.1.1</w:t>
      </w:r>
      <w:r w:rsidR="007D0323">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510A88"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w:t>
      </w:r>
      <w:r w:rsidRPr="00510A88">
        <w:rPr>
          <w:bCs w:val="0"/>
          <w:sz w:val="24"/>
          <w:szCs w:val="24"/>
        </w:rPr>
        <w:t xml:space="preserve">запроса предложений в соответствии с п. </w:t>
      </w:r>
      <w:r w:rsidR="007D0323" w:rsidRPr="00510A88">
        <w:fldChar w:fldCharType="begin"/>
      </w:r>
      <w:r w:rsidR="007D0323" w:rsidRPr="00510A88">
        <w:instrText xml:space="preserve"> REF _Ref306980366 \r \h  \* MERGEFORMAT </w:instrText>
      </w:r>
      <w:r w:rsidR="007D0323" w:rsidRPr="00510A88">
        <w:fldChar w:fldCharType="separate"/>
      </w:r>
      <w:r w:rsidR="00C27C71" w:rsidRPr="00510A88">
        <w:rPr>
          <w:bCs w:val="0"/>
          <w:sz w:val="24"/>
          <w:szCs w:val="24"/>
        </w:rPr>
        <w:t>1.1.4</w:t>
      </w:r>
      <w:r w:rsidR="007D0323" w:rsidRPr="00510A88">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5" w:name="_Ref306017842"/>
      <w:r w:rsidRPr="00510A88">
        <w:rPr>
          <w:bCs w:val="0"/>
          <w:sz w:val="24"/>
          <w:szCs w:val="24"/>
        </w:rPr>
        <w:t xml:space="preserve">Участники должны обеспечить доставку своих Заявок </w:t>
      </w:r>
      <w:r w:rsidR="00246B57" w:rsidRPr="00510A88">
        <w:rPr>
          <w:bCs w:val="0"/>
          <w:sz w:val="24"/>
          <w:szCs w:val="24"/>
        </w:rPr>
        <w:t xml:space="preserve">в срок до </w:t>
      </w:r>
      <w:r w:rsidR="00246B57" w:rsidRPr="00510A88">
        <w:rPr>
          <w:b/>
          <w:bCs w:val="0"/>
          <w:sz w:val="24"/>
          <w:szCs w:val="24"/>
        </w:rPr>
        <w:t xml:space="preserve">12 часов 00 минут </w:t>
      </w:r>
      <w:r w:rsidR="00830F63" w:rsidRPr="00510A88">
        <w:rPr>
          <w:b/>
          <w:bCs w:val="0"/>
          <w:sz w:val="24"/>
          <w:szCs w:val="24"/>
        </w:rPr>
        <w:t>21</w:t>
      </w:r>
      <w:r w:rsidR="00246B57" w:rsidRPr="00510A88">
        <w:rPr>
          <w:b/>
          <w:bCs w:val="0"/>
          <w:sz w:val="24"/>
          <w:szCs w:val="24"/>
        </w:rPr>
        <w:t xml:space="preserve"> </w:t>
      </w:r>
      <w:r w:rsidR="00830F63" w:rsidRPr="00510A88">
        <w:rPr>
          <w:b/>
          <w:bCs w:val="0"/>
          <w:sz w:val="24"/>
          <w:szCs w:val="24"/>
        </w:rPr>
        <w:t>апреля</w:t>
      </w:r>
      <w:r w:rsidR="00246B57" w:rsidRPr="00510A88">
        <w:rPr>
          <w:b/>
          <w:bCs w:val="0"/>
          <w:sz w:val="24"/>
          <w:szCs w:val="24"/>
        </w:rPr>
        <w:t xml:space="preserve"> 2016 года </w:t>
      </w:r>
      <w:r w:rsidRPr="00510A88">
        <w:rPr>
          <w:bCs w:val="0"/>
          <w:sz w:val="24"/>
          <w:szCs w:val="24"/>
        </w:rPr>
        <w:t xml:space="preserve">по адресу: </w:t>
      </w:r>
      <w:r w:rsidR="00510A88" w:rsidRPr="00510A88">
        <w:rPr>
          <w:sz w:val="24"/>
          <w:szCs w:val="24"/>
        </w:rPr>
        <w:t xml:space="preserve">РФ, 241050, г. Брянск, ул. Советская, д. 35, </w:t>
      </w:r>
      <w:proofErr w:type="spellStart"/>
      <w:r w:rsidR="00510A88" w:rsidRPr="00510A88">
        <w:rPr>
          <w:sz w:val="24"/>
          <w:szCs w:val="24"/>
        </w:rPr>
        <w:t>каб</w:t>
      </w:r>
      <w:proofErr w:type="spellEnd"/>
      <w:r w:rsidR="00510A88" w:rsidRPr="00510A88">
        <w:rPr>
          <w:sz w:val="24"/>
          <w:szCs w:val="24"/>
        </w:rPr>
        <w:t>. №74, исполнительный сотрудник – Кузнецов Павел Николаевич, контактный телефон (4832) 67-23-68</w:t>
      </w:r>
      <w:r w:rsidRPr="00510A88">
        <w:rPr>
          <w:sz w:val="24"/>
          <w:szCs w:val="24"/>
        </w:rPr>
        <w:t xml:space="preserve">. </w:t>
      </w:r>
      <w:r w:rsidRPr="00510A88">
        <w:rPr>
          <w:bCs w:val="0"/>
          <w:sz w:val="24"/>
          <w:szCs w:val="24"/>
        </w:rPr>
        <w:t>При</w:t>
      </w:r>
      <w:r w:rsidRPr="006D28DA">
        <w:rPr>
          <w:bCs w:val="0"/>
          <w:sz w:val="24"/>
          <w:szCs w:val="24"/>
        </w:rPr>
        <w:t xml:space="preserve">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7D0323">
        <w:fldChar w:fldCharType="begin"/>
      </w:r>
      <w:r w:rsidR="007D0323">
        <w:instrText xml:space="preserve"> REF _Ref306017842 \r \h  \* MERGEFORMAT </w:instrText>
      </w:r>
      <w:r w:rsidR="007D0323">
        <w:fldChar w:fldCharType="separate"/>
      </w:r>
      <w:r w:rsidR="00C27C71" w:rsidRPr="00C27C71">
        <w:rPr>
          <w:bCs w:val="0"/>
          <w:sz w:val="24"/>
          <w:szCs w:val="24"/>
        </w:rPr>
        <w:t>3.4.2.4</w:t>
      </w:r>
      <w:r w:rsidR="007D0323">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356" w:name="_Ref440881267"/>
      <w:bookmarkStart w:id="357" w:name="_Toc441130477"/>
      <w:r w:rsidRPr="006D28DA">
        <w:t xml:space="preserve">Изменение и отзыв </w:t>
      </w:r>
      <w:r w:rsidR="004B5EB3" w:rsidRPr="006D28DA">
        <w:t>Заявк</w:t>
      </w:r>
      <w:r w:rsidRPr="006D28DA">
        <w:t>и</w:t>
      </w:r>
      <w:bookmarkEnd w:id="352"/>
      <w:bookmarkEnd w:id="356"/>
      <w:bookmarkEnd w:id="357"/>
    </w:p>
    <w:p w:rsidR="00C27C71" w:rsidRPr="00C12384" w:rsidRDefault="00C27C71" w:rsidP="00C27C71">
      <w:pPr>
        <w:widowControl w:val="0"/>
        <w:numPr>
          <w:ilvl w:val="2"/>
          <w:numId w:val="29"/>
        </w:numPr>
        <w:autoSpaceDE w:val="0"/>
        <w:spacing w:after="100" w:line="264" w:lineRule="auto"/>
        <w:ind w:left="0" w:firstLine="567"/>
        <w:rPr>
          <w:bCs w:val="0"/>
          <w:sz w:val="24"/>
          <w:szCs w:val="24"/>
        </w:rPr>
      </w:pPr>
      <w:bookmarkStart w:id="358" w:name="_Ref305973250"/>
      <w:bookmarkStart w:id="359" w:name="_Toc441130478"/>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C27C71" w:rsidRPr="00C12384" w:rsidRDefault="00C27C71" w:rsidP="00C27C71">
      <w:pPr>
        <w:widowControl w:val="0"/>
        <w:numPr>
          <w:ilvl w:val="2"/>
          <w:numId w:val="29"/>
        </w:numPr>
        <w:autoSpaceDE w:val="0"/>
        <w:spacing w:line="264" w:lineRule="auto"/>
        <w:ind w:left="0" w:firstLine="567"/>
        <w:rPr>
          <w:bCs w:val="0"/>
          <w:sz w:val="24"/>
          <w:szCs w:val="24"/>
        </w:rPr>
      </w:pPr>
      <w:bookmarkStart w:id="360" w:name="_Ref115078477"/>
      <w:r w:rsidRPr="00C12384">
        <w:rPr>
          <w:bCs w:val="0"/>
          <w:sz w:val="24"/>
          <w:szCs w:val="24"/>
        </w:rPr>
        <w:t>В случае изменения Заявки Участники готовят следующие документы в письменной форме:</w:t>
      </w:r>
      <w:bookmarkEnd w:id="360"/>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D0323">
        <w:fldChar w:fldCharType="begin"/>
      </w:r>
      <w:r w:rsidR="007D0323">
        <w:instrText xml:space="preserve"> REF _Ref55279015 \r \h  \* MERGEFORMAT </w:instrText>
      </w:r>
      <w:r w:rsidR="007D0323">
        <w:fldChar w:fldCharType="separate"/>
      </w:r>
      <w:r w:rsidRPr="00C27C71">
        <w:rPr>
          <w:bCs w:val="0"/>
          <w:sz w:val="24"/>
          <w:szCs w:val="24"/>
        </w:rPr>
        <w:t>3.3.1.6</w:t>
      </w:r>
      <w:r w:rsidR="007D0323">
        <w:fldChar w:fldCharType="end"/>
      </w:r>
      <w:r w:rsidRPr="00C12384">
        <w:rPr>
          <w:bCs w:val="0"/>
          <w:sz w:val="24"/>
          <w:szCs w:val="24"/>
        </w:rPr>
        <w:t xml:space="preserve">, </w:t>
      </w:r>
      <w:r w:rsidR="007D0323">
        <w:fldChar w:fldCharType="begin"/>
      </w:r>
      <w:r w:rsidR="007D0323">
        <w:instrText xml:space="preserve"> REF _Ref195087786 \r \h  \* MERGEFORMAT </w:instrText>
      </w:r>
      <w:r w:rsidR="007D0323">
        <w:fldChar w:fldCharType="separate"/>
      </w:r>
      <w:r w:rsidRPr="00C27C71">
        <w:rPr>
          <w:bCs w:val="0"/>
          <w:sz w:val="24"/>
          <w:szCs w:val="24"/>
        </w:rPr>
        <w:t>3.3.1.7</w:t>
      </w:r>
      <w:r w:rsidR="007D0323">
        <w:fldChar w:fldCharType="end"/>
      </w:r>
      <w:r w:rsidRPr="00C12384">
        <w:rPr>
          <w:bCs w:val="0"/>
          <w:sz w:val="24"/>
          <w:szCs w:val="24"/>
        </w:rPr>
        <w:t>;</w:t>
      </w:r>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C12384"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C27C71" w:rsidRPr="001D2F34" w:rsidRDefault="00C27C71" w:rsidP="00C27C71">
      <w:pPr>
        <w:widowControl w:val="0"/>
        <w:numPr>
          <w:ilvl w:val="2"/>
          <w:numId w:val="29"/>
        </w:numPr>
        <w:autoSpaceDE w:val="0"/>
        <w:spacing w:after="100" w:line="264" w:lineRule="auto"/>
        <w:ind w:left="0" w:firstLine="567"/>
        <w:rPr>
          <w:bCs w:val="0"/>
          <w:sz w:val="24"/>
          <w:szCs w:val="24"/>
        </w:rPr>
      </w:pPr>
      <w:r w:rsidRPr="001D2F34">
        <w:rPr>
          <w:sz w:val="24"/>
          <w:szCs w:val="24"/>
        </w:rPr>
        <w:lastRenderedPageBreak/>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7D0323">
        <w:fldChar w:fldCharType="begin"/>
      </w:r>
      <w:r w:rsidR="007D0323">
        <w:instrText xml:space="preserve"> REF _Ref55279015 \r \h  \* MERGEFORMAT </w:instrText>
      </w:r>
      <w:r w:rsidR="007D0323">
        <w:fldChar w:fldCharType="separate"/>
      </w:r>
      <w:r>
        <w:rPr>
          <w:sz w:val="24"/>
          <w:szCs w:val="24"/>
        </w:rPr>
        <w:t>3.3.1.6</w:t>
      </w:r>
      <w:r w:rsidR="007D0323">
        <w:fldChar w:fldCharType="end"/>
      </w:r>
      <w:r w:rsidRPr="001D2F34">
        <w:rPr>
          <w:sz w:val="24"/>
          <w:szCs w:val="24"/>
        </w:rPr>
        <w:t xml:space="preserve">, </w:t>
      </w:r>
      <w:r w:rsidR="007D0323">
        <w:fldChar w:fldCharType="begin"/>
      </w:r>
      <w:r w:rsidR="007D0323">
        <w:instrText xml:space="preserve"> REF _Ref195087786 \r \h  \* MERGEFORMAT </w:instrText>
      </w:r>
      <w:r w:rsidR="007D0323">
        <w:fldChar w:fldCharType="separate"/>
      </w:r>
      <w:r>
        <w:rPr>
          <w:sz w:val="24"/>
          <w:szCs w:val="24"/>
        </w:rPr>
        <w:t>3.3.1.7</w:t>
      </w:r>
      <w:r w:rsidR="007D0323">
        <w:fldChar w:fldCharType="end"/>
      </w:r>
      <w:r>
        <w:rPr>
          <w:sz w:val="24"/>
          <w:szCs w:val="24"/>
        </w:rPr>
        <w:t>,</w:t>
      </w:r>
      <w:r w:rsidRPr="001D2F34">
        <w:rPr>
          <w:sz w:val="24"/>
          <w:szCs w:val="24"/>
        </w:rPr>
        <w:t xml:space="preserve"> в письменной форме</w:t>
      </w:r>
      <w:r>
        <w:rPr>
          <w:bCs w:val="0"/>
          <w:sz w:val="24"/>
          <w:szCs w:val="24"/>
        </w:rPr>
        <w:t>.</w:t>
      </w:r>
    </w:p>
    <w:p w:rsidR="00C27C71" w:rsidRDefault="00C27C71" w:rsidP="00C27C71">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C27C71" w:rsidRPr="00321ACD" w:rsidRDefault="00C27C71" w:rsidP="00C27C71">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C27C71" w:rsidRPr="00C12384" w:rsidRDefault="00C27C71" w:rsidP="00C27C71">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8"/>
      <w:bookmarkEnd w:id="359"/>
      <w:r w:rsidRPr="00E71A48">
        <w:t xml:space="preserve"> </w:t>
      </w:r>
    </w:p>
    <w:p w:rsidR="00717F60" w:rsidRPr="00E71A48" w:rsidRDefault="00717F60" w:rsidP="00E71A48">
      <w:pPr>
        <w:pStyle w:val="3"/>
        <w:spacing w:line="264" w:lineRule="auto"/>
        <w:rPr>
          <w:szCs w:val="24"/>
        </w:rPr>
      </w:pPr>
      <w:bookmarkStart w:id="361" w:name="_Toc439323711"/>
      <w:bookmarkStart w:id="362" w:name="_Toc440361345"/>
      <w:bookmarkStart w:id="363" w:name="_Toc440376100"/>
      <w:bookmarkStart w:id="364" w:name="_Toc440376227"/>
      <w:bookmarkStart w:id="365" w:name="_Toc440382492"/>
      <w:bookmarkStart w:id="366" w:name="_Toc440447162"/>
      <w:bookmarkStart w:id="367" w:name="_Toc440631704"/>
      <w:bookmarkStart w:id="368" w:name="_Toc440877361"/>
      <w:bookmarkStart w:id="369" w:name="_Toc441130479"/>
      <w:r w:rsidRPr="00E71A48">
        <w:rPr>
          <w:szCs w:val="24"/>
        </w:rPr>
        <w:t>Общие положения</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D0323">
        <w:fldChar w:fldCharType="begin"/>
      </w:r>
      <w:r w:rsidR="007D0323">
        <w:instrText xml:space="preserve"> REF _Ref93089454 \n \h  \* MERGEFORMAT </w:instrText>
      </w:r>
      <w:r w:rsidR="007D0323">
        <w:fldChar w:fldCharType="separate"/>
      </w:r>
      <w:r w:rsidR="00C27C71" w:rsidRPr="00C27C71">
        <w:rPr>
          <w:bCs w:val="0"/>
          <w:sz w:val="24"/>
          <w:szCs w:val="24"/>
        </w:rPr>
        <w:t>3.6.2</w:t>
      </w:r>
      <w:r w:rsidR="007D0323">
        <w:fldChar w:fldCharType="end"/>
      </w:r>
      <w:r w:rsidRPr="00E71A48">
        <w:rPr>
          <w:bCs w:val="0"/>
          <w:sz w:val="24"/>
          <w:szCs w:val="24"/>
        </w:rPr>
        <w:t xml:space="preserve">), проведение (при необходимости) переговоров (пункт </w:t>
      </w:r>
      <w:r w:rsidR="007D0323">
        <w:fldChar w:fldCharType="begin"/>
      </w:r>
      <w:r w:rsidR="007D0323">
        <w:instrText xml:space="preserve"> REF _Ref303670674 \n \h  \* MERGEFORMAT </w:instrText>
      </w:r>
      <w:r w:rsidR="007D0323">
        <w:fldChar w:fldCharType="separate"/>
      </w:r>
      <w:r w:rsidR="00C27C71" w:rsidRPr="00C27C71">
        <w:rPr>
          <w:bCs w:val="0"/>
          <w:sz w:val="24"/>
          <w:szCs w:val="24"/>
        </w:rPr>
        <w:t>3.6.3</w:t>
      </w:r>
      <w:r w:rsidR="007D0323">
        <w:fldChar w:fldCharType="end"/>
      </w:r>
      <w:r w:rsidRPr="00E71A48">
        <w:rPr>
          <w:bCs w:val="0"/>
          <w:sz w:val="24"/>
          <w:szCs w:val="24"/>
        </w:rPr>
        <w:t>) и оценочную стадию (пункт</w:t>
      </w:r>
      <w:r w:rsidR="007F3FB7" w:rsidRPr="00E71A48">
        <w:rPr>
          <w:bCs w:val="0"/>
          <w:sz w:val="24"/>
          <w:szCs w:val="24"/>
        </w:rPr>
        <w:t xml:space="preserve"> </w:t>
      </w:r>
      <w:r w:rsidR="007D0323">
        <w:fldChar w:fldCharType="begin"/>
      </w:r>
      <w:r w:rsidR="007D0323">
        <w:instrText xml:space="preserve"> REF _Ref306138385 \r \h  \* MERGEFORMAT </w:instrText>
      </w:r>
      <w:r w:rsidR="007D0323">
        <w:fldChar w:fldCharType="separate"/>
      </w:r>
      <w:r w:rsidR="00C27C71" w:rsidRPr="00C27C71">
        <w:rPr>
          <w:bCs w:val="0"/>
          <w:sz w:val="24"/>
          <w:szCs w:val="24"/>
        </w:rPr>
        <w:t>3.6.4</w:t>
      </w:r>
      <w:r w:rsidR="007D0323">
        <w:fldChar w:fldCharType="end"/>
      </w:r>
      <w:r w:rsidRPr="00E71A48">
        <w:rPr>
          <w:bCs w:val="0"/>
          <w:sz w:val="24"/>
          <w:szCs w:val="24"/>
        </w:rPr>
        <w:t>).</w:t>
      </w:r>
    </w:p>
    <w:p w:rsidR="00717F60" w:rsidRPr="00E71A48" w:rsidRDefault="00717F60" w:rsidP="00E71A48">
      <w:pPr>
        <w:pStyle w:val="3"/>
        <w:spacing w:line="264" w:lineRule="auto"/>
        <w:rPr>
          <w:szCs w:val="24"/>
        </w:rPr>
      </w:pPr>
      <w:bookmarkStart w:id="370" w:name="_Ref93089454"/>
      <w:bookmarkStart w:id="371" w:name="_Toc439323712"/>
      <w:bookmarkStart w:id="372" w:name="_Toc440361346"/>
      <w:bookmarkStart w:id="373" w:name="_Toc440376101"/>
      <w:bookmarkStart w:id="374" w:name="_Toc440376228"/>
      <w:bookmarkStart w:id="375" w:name="_Toc440382493"/>
      <w:bookmarkStart w:id="376" w:name="_Toc440447163"/>
      <w:bookmarkStart w:id="377" w:name="_Toc440631705"/>
      <w:bookmarkStart w:id="378" w:name="_Toc440877362"/>
      <w:bookmarkStart w:id="379" w:name="_Toc441130480"/>
      <w:r w:rsidRPr="00E71A48">
        <w:rPr>
          <w:szCs w:val="24"/>
        </w:rPr>
        <w:t>Отборочная стадия</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lastRenderedPageBreak/>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380"/>
      <w:bookmarkEnd w:id="381"/>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proofErr w:type="gramStart"/>
      <w:r w:rsidRPr="007D0323">
        <w:rPr>
          <w:sz w:val="24"/>
          <w:szCs w:val="24"/>
        </w:rPr>
        <w:t>поданы с нарушением порядка подачи Заявок, установленного в настоящей Документации;</w:t>
      </w:r>
      <w:proofErr w:type="gramEnd"/>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7D0323">
        <w:rPr>
          <w:sz w:val="24"/>
          <w:szCs w:val="24"/>
        </w:rPr>
        <w:t>числе</w:t>
      </w:r>
      <w:proofErr w:type="gramEnd"/>
      <w:r w:rsidRPr="007D0323">
        <w:rPr>
          <w:sz w:val="24"/>
          <w:szCs w:val="24"/>
        </w:rPr>
        <w:t xml:space="preserve"> если Участник (в </w:t>
      </w:r>
      <w:proofErr w:type="spellStart"/>
      <w:r w:rsidRPr="007D0323">
        <w:rPr>
          <w:sz w:val="24"/>
          <w:szCs w:val="24"/>
        </w:rPr>
        <w:t>т.ч</w:t>
      </w:r>
      <w:proofErr w:type="spellEnd"/>
      <w:r w:rsidRPr="007D0323">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_Ref444181682 \r \h </w:instrText>
      </w:r>
      <w:r>
        <w:rPr>
          <w:sz w:val="24"/>
          <w:szCs w:val="24"/>
        </w:rPr>
      </w:r>
      <w:r>
        <w:rPr>
          <w:sz w:val="24"/>
          <w:szCs w:val="24"/>
        </w:rPr>
        <w:fldChar w:fldCharType="separate"/>
      </w:r>
      <w:r>
        <w:rPr>
          <w:sz w:val="24"/>
          <w:szCs w:val="24"/>
        </w:rPr>
        <w:t>5.12</w:t>
      </w:r>
      <w:r>
        <w:rPr>
          <w:sz w:val="24"/>
          <w:szCs w:val="24"/>
        </w:rPr>
        <w:fldChar w:fldCharType="end"/>
      </w:r>
      <w:r w:rsidRPr="007D0323">
        <w:rPr>
          <w:sz w:val="24"/>
          <w:szCs w:val="24"/>
        </w:rPr>
        <w:t xml:space="preserve">); </w:t>
      </w:r>
    </w:p>
    <w:p w:rsidR="007D0323"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C27C71">
        <w:rPr>
          <w:sz w:val="24"/>
          <w:szCs w:val="24"/>
        </w:rPr>
        <w:t>3.3.14</w:t>
      </w:r>
      <w:r>
        <w:fldChar w:fldCharType="end"/>
      </w:r>
      <w:r w:rsidRPr="007D0323">
        <w:rPr>
          <w:sz w:val="24"/>
          <w:szCs w:val="24"/>
        </w:rPr>
        <w:t>;</w:t>
      </w:r>
    </w:p>
    <w:p w:rsidR="007D0323" w:rsidRPr="007D0323" w:rsidRDefault="007D0323" w:rsidP="007D0323">
      <w:pPr>
        <w:pStyle w:val="affffff0"/>
        <w:widowControl w:val="0"/>
        <w:numPr>
          <w:ilvl w:val="0"/>
          <w:numId w:val="95"/>
        </w:numPr>
        <w:tabs>
          <w:tab w:val="left" w:pos="426"/>
        </w:tabs>
        <w:autoSpaceDE w:val="0"/>
        <w:spacing w:after="100" w:line="264" w:lineRule="auto"/>
        <w:rPr>
          <w:sz w:val="24"/>
          <w:szCs w:val="24"/>
        </w:rPr>
      </w:pPr>
      <w:r w:rsidRPr="007D0323">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D0323" w:rsidRPr="007D0323" w:rsidRDefault="007D0323" w:rsidP="007D0323">
      <w:pPr>
        <w:pStyle w:val="affffff0"/>
        <w:widowControl w:val="0"/>
        <w:numPr>
          <w:ilvl w:val="0"/>
          <w:numId w:val="95"/>
        </w:numPr>
        <w:tabs>
          <w:tab w:val="left" w:pos="426"/>
        </w:tabs>
        <w:autoSpaceDE w:val="0"/>
        <w:spacing w:after="100" w:line="264" w:lineRule="auto"/>
        <w:rPr>
          <w:sz w:val="24"/>
          <w:szCs w:val="24"/>
        </w:rPr>
      </w:pPr>
      <w:r w:rsidRPr="007D0323">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7D0323" w:rsidRDefault="007D0323" w:rsidP="007D0323">
      <w:pPr>
        <w:pStyle w:val="affffff0"/>
        <w:widowControl w:val="0"/>
        <w:numPr>
          <w:ilvl w:val="0"/>
          <w:numId w:val="95"/>
        </w:numPr>
        <w:tabs>
          <w:tab w:val="left" w:pos="426"/>
        </w:tabs>
        <w:autoSpaceDE w:val="0"/>
        <w:spacing w:line="264" w:lineRule="auto"/>
        <w:rPr>
          <w:sz w:val="24"/>
          <w:szCs w:val="24"/>
        </w:rPr>
      </w:pPr>
      <w:r w:rsidRPr="007D0323">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D0323">
        <w:fldChar w:fldCharType="begin"/>
      </w:r>
      <w:r w:rsidR="007D0323">
        <w:instrText xml:space="preserve"> REF _Ref306176386 \r \h  \* MERGEFORMAT </w:instrText>
      </w:r>
      <w:r w:rsidR="007D0323">
        <w:fldChar w:fldCharType="separate"/>
      </w:r>
      <w:r w:rsidR="00C27C71" w:rsidRPr="00C27C71">
        <w:rPr>
          <w:sz w:val="24"/>
          <w:szCs w:val="24"/>
        </w:rPr>
        <w:t>3.3.14</w:t>
      </w:r>
      <w:r w:rsidR="007D032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2" w:name="_Ref303670674"/>
      <w:bookmarkStart w:id="383" w:name="_Toc439323713"/>
      <w:bookmarkStart w:id="384" w:name="_Toc440361347"/>
      <w:bookmarkStart w:id="385" w:name="_Toc440376102"/>
      <w:bookmarkStart w:id="386" w:name="_Toc440376229"/>
      <w:bookmarkStart w:id="387" w:name="_Toc440382494"/>
      <w:bookmarkStart w:id="388" w:name="_Toc440447164"/>
      <w:bookmarkStart w:id="389" w:name="_Toc440631706"/>
      <w:bookmarkStart w:id="390" w:name="_Toc440877363"/>
      <w:bookmarkStart w:id="391" w:name="_Toc441130481"/>
      <w:r w:rsidRPr="00E71A48">
        <w:rPr>
          <w:szCs w:val="24"/>
        </w:rPr>
        <w:t>Проведение переговоров</w:t>
      </w:r>
      <w:bookmarkEnd w:id="382"/>
      <w:bookmarkEnd w:id="383"/>
      <w:bookmarkEnd w:id="384"/>
      <w:bookmarkEnd w:id="385"/>
      <w:bookmarkEnd w:id="386"/>
      <w:bookmarkEnd w:id="387"/>
      <w:bookmarkEnd w:id="388"/>
      <w:bookmarkEnd w:id="389"/>
      <w:bookmarkEnd w:id="390"/>
      <w:bookmarkEnd w:id="39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2" w:name="_Ref306138385"/>
      <w:bookmarkStart w:id="393" w:name="_Toc439323714"/>
      <w:bookmarkStart w:id="394" w:name="_Toc440361348"/>
      <w:bookmarkStart w:id="395" w:name="_Toc440376103"/>
      <w:bookmarkStart w:id="396" w:name="_Toc440376230"/>
      <w:bookmarkStart w:id="397" w:name="_Toc440382495"/>
      <w:bookmarkStart w:id="398" w:name="_Toc440447165"/>
      <w:bookmarkStart w:id="399" w:name="_Toc440631707"/>
      <w:bookmarkStart w:id="400" w:name="_Toc440877364"/>
      <w:bookmarkStart w:id="401" w:name="_Toc441130482"/>
      <w:r w:rsidRPr="00E71A48">
        <w:rPr>
          <w:szCs w:val="24"/>
        </w:rPr>
        <w:t>Оценочная стадия</w:t>
      </w:r>
      <w:bookmarkEnd w:id="392"/>
      <w:bookmarkEnd w:id="393"/>
      <w:bookmarkEnd w:id="394"/>
      <w:bookmarkEnd w:id="395"/>
      <w:bookmarkEnd w:id="396"/>
      <w:bookmarkEnd w:id="397"/>
      <w:bookmarkEnd w:id="398"/>
      <w:bookmarkEnd w:id="399"/>
      <w:bookmarkEnd w:id="400"/>
      <w:bookmarkEnd w:id="40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02" w:name="_Ref303250967"/>
      <w:bookmarkStart w:id="403" w:name="_Toc305697378"/>
      <w:bookmarkStart w:id="404" w:name="_Toc441130483"/>
      <w:bookmarkStart w:id="405" w:name="_Toc255985696"/>
      <w:r w:rsidRPr="006D28DA">
        <w:t>Аукционная процедура понижени</w:t>
      </w:r>
      <w:r w:rsidR="00E60F8E" w:rsidRPr="006D28DA">
        <w:t>я</w:t>
      </w:r>
      <w:r w:rsidRPr="006D28DA">
        <w:t xml:space="preserve"> цены (переторжка)</w:t>
      </w:r>
      <w:bookmarkEnd w:id="402"/>
      <w:bookmarkEnd w:id="403"/>
      <w:bookmarkEnd w:id="404"/>
      <w:r w:rsidRPr="006D28DA">
        <w:t xml:space="preserve"> </w:t>
      </w:r>
    </w:p>
    <w:bookmarkEnd w:id="405"/>
    <w:p w:rsidR="006D28DA" w:rsidRPr="0023215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Организатором запроса предложений предусмотрена возможность</w:t>
      </w:r>
      <w:r w:rsidRPr="0023215C">
        <w:rPr>
          <w:sz w:val="24"/>
          <w:szCs w:val="24"/>
        </w:rPr>
        <w:t xml:space="preserve"> </w:t>
      </w:r>
      <w:r w:rsidR="006D28DA" w:rsidRPr="0023215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23215C" w:rsidDel="009F10EB">
        <w:rPr>
          <w:sz w:val="24"/>
          <w:szCs w:val="24"/>
        </w:rPr>
        <w:t xml:space="preserve"> </w:t>
      </w:r>
      <w:r w:rsidR="006D28DA" w:rsidRPr="0023215C">
        <w:rPr>
          <w:sz w:val="24"/>
          <w:szCs w:val="24"/>
        </w:rPr>
        <w:t>без изменений.</w:t>
      </w:r>
    </w:p>
    <w:p w:rsidR="006D28DA" w:rsidRPr="0023215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23215C">
        <w:rPr>
          <w:sz w:val="24"/>
          <w:szCs w:val="24"/>
        </w:rPr>
        <w:t>.</w:t>
      </w:r>
    </w:p>
    <w:p w:rsidR="006D28DA" w:rsidRPr="0023215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w:t>
      </w:r>
      <w:r w:rsidRPr="006D28DA">
        <w:rPr>
          <w:sz w:val="24"/>
          <w:szCs w:val="24"/>
        </w:rPr>
        <w:t xml:space="preserve">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 xml:space="preserve">Эти лица должны иметь с собой конверты, в которых содержится документ, в котором (в свободной форме) четко указана минимальная цена Заявки, включая налоги, </w:t>
      </w:r>
      <w:r w:rsidRPr="006D28DA">
        <w:rPr>
          <w:sz w:val="24"/>
          <w:szCs w:val="24"/>
        </w:rPr>
        <w:lastRenderedPageBreak/>
        <w:t>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w:t>
      </w:r>
      <w:r w:rsidRPr="006D28DA">
        <w:rPr>
          <w:sz w:val="24"/>
          <w:szCs w:val="24"/>
        </w:rPr>
        <w:lastRenderedPageBreak/>
        <w:t>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405100"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405100">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05100">
        <w:rPr>
          <w:sz w:val="24"/>
          <w:szCs w:val="24"/>
          <w:lang w:eastAsia="ru-RU"/>
        </w:rPr>
        <w:t>его Заявка остается действующей с ранее объявленной ценой</w:t>
      </w:r>
      <w:r w:rsidR="006D28DA" w:rsidRPr="00405100">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7D0323">
        <w:fldChar w:fldCharType="begin"/>
      </w:r>
      <w:r w:rsidR="007D0323">
        <w:instrText xml:space="preserve"> REF _Ref306004660 \r \h  \* MERGEFORMAT </w:instrText>
      </w:r>
      <w:r w:rsidR="007D0323">
        <w:fldChar w:fldCharType="separate"/>
      </w:r>
      <w:r w:rsidR="00C27C71" w:rsidRPr="00C27C71">
        <w:rPr>
          <w:sz w:val="24"/>
          <w:szCs w:val="24"/>
        </w:rPr>
        <w:t>3.3.1.3</w:t>
      </w:r>
      <w:r w:rsidR="007D0323">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06" w:name="_Ref303681924"/>
      <w:bookmarkStart w:id="407" w:name="_Ref303683914"/>
      <w:bookmarkStart w:id="408" w:name="_Toc441130484"/>
      <w:r w:rsidRPr="00E71A48">
        <w:t xml:space="preserve">Подведение итогов </w:t>
      </w:r>
      <w:r w:rsidR="00DF639D" w:rsidRPr="00E71A48">
        <w:t>З</w:t>
      </w:r>
      <w:r w:rsidRPr="00E71A48">
        <w:t>апроса предложений</w:t>
      </w:r>
      <w:bookmarkEnd w:id="406"/>
      <w:bookmarkEnd w:id="407"/>
      <w:bookmarkEnd w:id="40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0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0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10" w:name="_Ref303251044"/>
      <w:bookmarkStart w:id="411" w:name="_Toc441130485"/>
      <w:bookmarkStart w:id="412" w:name="_Ref191386295"/>
      <w:r w:rsidRPr="00E71A48">
        <w:t xml:space="preserve">Признание запроса предложений </w:t>
      </w:r>
      <w:proofErr w:type="gramStart"/>
      <w:r w:rsidRPr="00E71A48">
        <w:t>несостоявшимся</w:t>
      </w:r>
      <w:bookmarkEnd w:id="410"/>
      <w:bookmarkEnd w:id="41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6" w:name="_Ref303683929"/>
      <w:bookmarkStart w:id="417"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2"/>
      <w:bookmarkEnd w:id="416"/>
      <w:bookmarkEnd w:id="41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18" w:name="_Ref294695403"/>
      <w:bookmarkStart w:id="41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18"/>
      <w:bookmarkEnd w:id="41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D0323">
        <w:fldChar w:fldCharType="begin"/>
      </w:r>
      <w:r w:rsidR="007D0323">
        <w:instrText xml:space="preserve"> REF _Ref294695546 \r \h  \* MERGEFORMAT </w:instrText>
      </w:r>
      <w:r w:rsidR="007D0323">
        <w:fldChar w:fldCharType="separate"/>
      </w:r>
      <w:r w:rsidR="00C27C71" w:rsidRPr="00C27C71">
        <w:rPr>
          <w:bCs w:val="0"/>
          <w:sz w:val="24"/>
          <w:szCs w:val="24"/>
        </w:rPr>
        <w:t xml:space="preserve"> 1.2.6 </w:t>
      </w:r>
      <w:r w:rsidR="007D0323">
        <w:fldChar w:fldCharType="end"/>
      </w:r>
      <w:r w:rsidRPr="00E71A48">
        <w:rPr>
          <w:bCs w:val="0"/>
          <w:sz w:val="24"/>
          <w:szCs w:val="24"/>
        </w:rPr>
        <w:t>и/или в срок, определенный в п.</w:t>
      </w:r>
      <w:r w:rsidR="001716DB" w:rsidRPr="00E71A48">
        <w:rPr>
          <w:bCs w:val="0"/>
          <w:sz w:val="24"/>
          <w:szCs w:val="24"/>
        </w:rPr>
        <w:t xml:space="preserve"> </w:t>
      </w:r>
      <w:r w:rsidR="007D0323">
        <w:fldChar w:fldCharType="begin"/>
      </w:r>
      <w:r w:rsidR="007D0323">
        <w:instrText xml:space="preserve"> REF _Ref294695403 \n \h  \* MERGEFORMAT </w:instrText>
      </w:r>
      <w:r w:rsidR="007D0323">
        <w:fldChar w:fldCharType="separate"/>
      </w:r>
      <w:r w:rsidR="00C27C71" w:rsidRPr="00C27C71">
        <w:rPr>
          <w:bCs w:val="0"/>
          <w:sz w:val="24"/>
          <w:szCs w:val="24"/>
        </w:rPr>
        <w:t>3.10.3</w:t>
      </w:r>
      <w:r w:rsidR="007D032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D0323">
        <w:fldChar w:fldCharType="begin"/>
      </w:r>
      <w:r w:rsidR="007D0323">
        <w:instrText xml:space="preserve"> REF _Ref305979053 \r \h  \* MERGEFORMAT </w:instrText>
      </w:r>
      <w:r w:rsidR="007D0323">
        <w:fldChar w:fldCharType="separate"/>
      </w:r>
      <w:r w:rsidR="00C27C71" w:rsidRPr="00C27C71">
        <w:rPr>
          <w:bCs w:val="0"/>
          <w:sz w:val="24"/>
          <w:szCs w:val="24"/>
        </w:rPr>
        <w:t>3.10.4</w:t>
      </w:r>
      <w:r w:rsidR="007D032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2" w:name="_Toc181693189"/>
      <w:bookmarkStart w:id="423" w:name="_Ref190680463"/>
      <w:bookmarkStart w:id="424" w:name="_Ref306140410"/>
      <w:bookmarkStart w:id="425" w:name="_Ref306142159"/>
      <w:bookmarkStart w:id="426" w:name="_Toc441130487"/>
      <w:bookmarkStart w:id="427" w:name="_Ref303102866"/>
      <w:bookmarkStart w:id="428" w:name="_Toc305835589"/>
      <w:bookmarkStart w:id="429" w:name="_Ref303683952"/>
      <w:bookmarkStart w:id="430" w:name="__RefNumPara__840_922829174"/>
      <w:bookmarkEnd w:id="42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2"/>
      <w:bookmarkEnd w:id="423"/>
      <w:bookmarkEnd w:id="424"/>
      <w:bookmarkEnd w:id="425"/>
      <w:bookmarkEnd w:id="426"/>
      <w:r w:rsidRPr="00414CAF">
        <w:t xml:space="preserve"> </w:t>
      </w:r>
      <w:bookmarkEnd w:id="427"/>
      <w:bookmarkEnd w:id="42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A51E77">
        <w:rPr>
          <w:sz w:val="24"/>
          <w:szCs w:val="24"/>
        </w:rPr>
        <w:fldChar w:fldCharType="begin"/>
      </w:r>
      <w:r w:rsidR="005818B2">
        <w:rPr>
          <w:sz w:val="24"/>
          <w:szCs w:val="24"/>
        </w:rPr>
        <w:instrText xml:space="preserve"> REF _Ref440272931 \r \h </w:instrText>
      </w:r>
      <w:r w:rsidR="00A51E77">
        <w:rPr>
          <w:sz w:val="24"/>
          <w:szCs w:val="24"/>
        </w:rPr>
      </w:r>
      <w:r w:rsidR="00A51E77">
        <w:rPr>
          <w:sz w:val="24"/>
          <w:szCs w:val="24"/>
        </w:rPr>
        <w:fldChar w:fldCharType="separate"/>
      </w:r>
      <w:r w:rsidR="00C27C71">
        <w:rPr>
          <w:sz w:val="24"/>
          <w:szCs w:val="24"/>
        </w:rPr>
        <w:t>2</w:t>
      </w:r>
      <w:r w:rsidR="00A51E77">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31" w:name="_Ref303694483"/>
      <w:bookmarkStart w:id="432" w:name="_Toc305835590"/>
      <w:bookmarkStart w:id="433" w:name="_Ref306140451"/>
      <w:bookmarkStart w:id="434" w:name="_Toc441130488"/>
      <w:r w:rsidRPr="00C72794">
        <w:t xml:space="preserve">Уведомление о результатах </w:t>
      </w:r>
      <w:bookmarkEnd w:id="431"/>
      <w:bookmarkEnd w:id="432"/>
      <w:r w:rsidRPr="00C72794">
        <w:t>запроса предложений</w:t>
      </w:r>
      <w:bookmarkEnd w:id="433"/>
      <w:bookmarkEnd w:id="434"/>
    </w:p>
    <w:bookmarkEnd w:id="42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7D0323">
        <w:fldChar w:fldCharType="begin"/>
      </w:r>
      <w:r w:rsidR="007D0323">
        <w:instrText xml:space="preserve"> REF _Ref191386085 \r \h  \* MERGEFORMAT </w:instrText>
      </w:r>
      <w:r w:rsidR="007D0323">
        <w:fldChar w:fldCharType="separate"/>
      </w:r>
      <w:r w:rsidR="00C27C71" w:rsidRPr="00C27C71">
        <w:rPr>
          <w:iCs/>
          <w:sz w:val="24"/>
          <w:szCs w:val="24"/>
        </w:rPr>
        <w:t>1.1.1</w:t>
      </w:r>
      <w:r w:rsidR="007D0323">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 xml:space="preserve">Краткое изложение предмета и общей цены </w:t>
      </w:r>
      <w:r w:rsidR="002D2948">
        <w:rPr>
          <w:bCs w:val="0"/>
          <w:sz w:val="24"/>
          <w:szCs w:val="24"/>
          <w:lang w:eastAsia="ru-RU"/>
        </w:rPr>
        <w:t>Заявки</w:t>
      </w:r>
      <w:r w:rsidRPr="00ED5C7C">
        <w:rPr>
          <w:bCs w:val="0"/>
          <w:sz w:val="24"/>
          <w:szCs w:val="24"/>
          <w:lang w:eastAsia="ru-RU"/>
        </w:rPr>
        <w:t xml:space="preserve">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5" w:name="_Ref440270568"/>
      <w:bookmarkStart w:id="436" w:name="_Ref440274159"/>
      <w:bookmarkStart w:id="437" w:name="_Ref440292555"/>
      <w:bookmarkStart w:id="438" w:name="_Ref440292779"/>
      <w:bookmarkStart w:id="439" w:name="_Toc441130489"/>
      <w:r>
        <w:rPr>
          <w:szCs w:val="24"/>
        </w:rPr>
        <w:lastRenderedPageBreak/>
        <w:t>Техническая часть</w:t>
      </w:r>
      <w:bookmarkEnd w:id="435"/>
      <w:bookmarkEnd w:id="436"/>
      <w:bookmarkEnd w:id="437"/>
      <w:bookmarkEnd w:id="438"/>
      <w:bookmarkEnd w:id="439"/>
      <w:r w:rsidRPr="00E71A48">
        <w:rPr>
          <w:szCs w:val="24"/>
        </w:rPr>
        <w:t xml:space="preserve"> </w:t>
      </w:r>
    </w:p>
    <w:p w:rsidR="002B5044" w:rsidRPr="00C12FA4" w:rsidRDefault="002B5044" w:rsidP="0021751A">
      <w:pPr>
        <w:pStyle w:val="2"/>
        <w:ind w:left="1701" w:hanging="1134"/>
      </w:pPr>
      <w:bookmarkStart w:id="440" w:name="_Toc176064097"/>
      <w:bookmarkStart w:id="441" w:name="_Toc176338525"/>
      <w:bookmarkStart w:id="442" w:name="_Toc180399753"/>
      <w:bookmarkStart w:id="443" w:name="_Toc189457101"/>
      <w:bookmarkStart w:id="444" w:name="_Toc189461737"/>
      <w:bookmarkStart w:id="445" w:name="_Toc189462011"/>
      <w:bookmarkStart w:id="446" w:name="_Toc191273610"/>
      <w:bookmarkStart w:id="447" w:name="_Toc423421726"/>
      <w:bookmarkStart w:id="448" w:name="_Toc441130490"/>
      <w:bookmarkStart w:id="449" w:name="_Toc167189319"/>
      <w:bookmarkStart w:id="450" w:name="_Toc168725254"/>
      <w:r w:rsidRPr="00C12FA4">
        <w:t xml:space="preserve">Перечень, объемы и характеристики </w:t>
      </w:r>
      <w:bookmarkEnd w:id="440"/>
      <w:bookmarkEnd w:id="441"/>
      <w:bookmarkEnd w:id="442"/>
      <w:bookmarkEnd w:id="443"/>
      <w:bookmarkEnd w:id="444"/>
      <w:bookmarkEnd w:id="445"/>
      <w:bookmarkEnd w:id="446"/>
      <w:bookmarkEnd w:id="447"/>
      <w:r w:rsidR="00C3704B">
        <w:t>закупаемых услуг</w:t>
      </w:r>
      <w:bookmarkEnd w:id="448"/>
    </w:p>
    <w:p w:rsidR="002B5044" w:rsidRPr="003803A7" w:rsidRDefault="002B5044" w:rsidP="002B5044">
      <w:pPr>
        <w:pStyle w:val="3"/>
        <w:ind w:left="0" w:firstLine="851"/>
        <w:jc w:val="both"/>
        <w:rPr>
          <w:b w:val="0"/>
          <w:szCs w:val="24"/>
        </w:rPr>
      </w:pPr>
      <w:bookmarkStart w:id="451" w:name="_Toc439166311"/>
      <w:bookmarkStart w:id="452" w:name="_Toc439170659"/>
      <w:bookmarkStart w:id="453" w:name="_Toc439172761"/>
      <w:bookmarkStart w:id="454" w:name="_Toc439173205"/>
      <w:bookmarkStart w:id="455" w:name="_Toc439238199"/>
      <w:bookmarkStart w:id="456" w:name="_Toc439252751"/>
      <w:bookmarkStart w:id="457" w:name="_Toc439323609"/>
      <w:bookmarkStart w:id="458" w:name="_Toc439323725"/>
      <w:bookmarkStart w:id="459" w:name="_Toc440361359"/>
      <w:bookmarkStart w:id="460" w:name="_Toc440376114"/>
      <w:bookmarkStart w:id="461" w:name="_Toc440376241"/>
      <w:bookmarkStart w:id="462" w:name="_Toc440382503"/>
      <w:bookmarkStart w:id="463" w:name="_Toc440447173"/>
      <w:bookmarkStart w:id="464" w:name="_Toc440631716"/>
      <w:bookmarkStart w:id="465" w:name="_Toc440877373"/>
      <w:bookmarkStart w:id="466" w:name="_Toc441130491"/>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sidRPr="00510A88">
        <w:rPr>
          <w:b w:val="0"/>
          <w:szCs w:val="24"/>
        </w:rPr>
        <w:t>Лоту №1</w:t>
      </w:r>
      <w:r w:rsidR="00A154B7">
        <w:rPr>
          <w:b w:val="0"/>
          <w:szCs w:val="24"/>
        </w:rPr>
        <w:t xml:space="preserve"> (подраздел </w:t>
      </w:r>
      <w:r w:rsidR="00A51E77">
        <w:rPr>
          <w:b w:val="0"/>
          <w:szCs w:val="24"/>
        </w:rPr>
        <w:fldChar w:fldCharType="begin"/>
      </w:r>
      <w:r w:rsidR="00A154B7">
        <w:rPr>
          <w:b w:val="0"/>
          <w:szCs w:val="24"/>
        </w:rPr>
        <w:instrText xml:space="preserve"> REF _Ref440275279 \r \h </w:instrText>
      </w:r>
      <w:r w:rsidR="00A51E77">
        <w:rPr>
          <w:b w:val="0"/>
          <w:szCs w:val="24"/>
        </w:rPr>
      </w:r>
      <w:r w:rsidR="00A51E77">
        <w:rPr>
          <w:b w:val="0"/>
          <w:szCs w:val="24"/>
        </w:rPr>
        <w:fldChar w:fldCharType="separate"/>
      </w:r>
      <w:r w:rsidR="00C27C71">
        <w:rPr>
          <w:b w:val="0"/>
          <w:szCs w:val="24"/>
        </w:rPr>
        <w:t>1.1.4</w:t>
      </w:r>
      <w:r w:rsidR="00A51E77">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803A7" w:rsidRDefault="002B5044" w:rsidP="0021751A">
      <w:pPr>
        <w:pStyle w:val="2"/>
        <w:ind w:left="1701" w:hanging="1134"/>
      </w:pPr>
      <w:bookmarkStart w:id="467" w:name="_Ref194832984"/>
      <w:bookmarkStart w:id="468" w:name="_Ref197686508"/>
      <w:bookmarkStart w:id="469" w:name="_Toc423421727"/>
      <w:bookmarkStart w:id="470" w:name="_Toc441130492"/>
      <w:r w:rsidRPr="003803A7">
        <w:t xml:space="preserve">Требование к </w:t>
      </w:r>
      <w:bookmarkEnd w:id="467"/>
      <w:bookmarkEnd w:id="468"/>
      <w:bookmarkEnd w:id="469"/>
      <w:r w:rsidR="00C3704B">
        <w:t>закупаемым услугам</w:t>
      </w:r>
      <w:bookmarkEnd w:id="470"/>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61362"/>
      <w:bookmarkStart w:id="480" w:name="_Toc440376117"/>
      <w:bookmarkStart w:id="481" w:name="_Toc440376244"/>
      <w:bookmarkStart w:id="482" w:name="_Toc440382505"/>
      <w:bookmarkStart w:id="483" w:name="_Toc440447175"/>
      <w:bookmarkStart w:id="484" w:name="_Toc440631718"/>
      <w:bookmarkStart w:id="485" w:name="_Toc440877375"/>
      <w:bookmarkStart w:id="486" w:name="_Toc441130493"/>
      <w:bookmarkStart w:id="487" w:name="_Ref194833053"/>
      <w:bookmarkStart w:id="488" w:name="_Ref223496951"/>
      <w:bookmarkStart w:id="48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bookmarkEnd w:id="449"/>
    <w:bookmarkEnd w:id="450"/>
    <w:bookmarkEnd w:id="487"/>
    <w:bookmarkEnd w:id="488"/>
    <w:bookmarkEnd w:id="48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0" w:name="_Ref440270602"/>
      <w:bookmarkStart w:id="491" w:name="_Toc441130494"/>
      <w:bookmarkEnd w:id="5"/>
      <w:bookmarkEnd w:id="430"/>
      <w:r w:rsidRPr="00E71A48">
        <w:rPr>
          <w:szCs w:val="24"/>
        </w:rPr>
        <w:lastRenderedPageBreak/>
        <w:t>Образцы основных форм документов, включаемых в Заявку</w:t>
      </w:r>
      <w:bookmarkEnd w:id="490"/>
      <w:bookmarkEnd w:id="491"/>
      <w:r w:rsidRPr="00E71A48">
        <w:rPr>
          <w:szCs w:val="24"/>
        </w:rPr>
        <w:t xml:space="preserve"> </w:t>
      </w:r>
    </w:p>
    <w:p w:rsidR="004F4D80" w:rsidRPr="00F647F7" w:rsidRDefault="004F4D80" w:rsidP="004F4D80">
      <w:pPr>
        <w:pStyle w:val="2"/>
      </w:pPr>
      <w:bookmarkStart w:id="492" w:name="_Ref55336310"/>
      <w:bookmarkStart w:id="493" w:name="_Toc57314672"/>
      <w:bookmarkStart w:id="494" w:name="_Toc69728986"/>
      <w:bookmarkStart w:id="495" w:name="_Toc98253919"/>
      <w:bookmarkStart w:id="496" w:name="_Toc165173847"/>
      <w:bookmarkStart w:id="497" w:name="_Toc423423667"/>
      <w:bookmarkStart w:id="498" w:name="_Toc441130495"/>
      <w:r w:rsidRPr="00F647F7">
        <w:t xml:space="preserve">Письмо о подаче оферты </w:t>
      </w:r>
      <w:bookmarkStart w:id="499" w:name="_Ref22846535"/>
      <w:r w:rsidRPr="00F647F7">
        <w:t>(</w:t>
      </w:r>
      <w:bookmarkEnd w:id="499"/>
      <w:r w:rsidRPr="00F647F7">
        <w:t xml:space="preserve">форма </w:t>
      </w:r>
      <w:r w:rsidRPr="00F647F7">
        <w:rPr>
          <w:noProof/>
        </w:rPr>
        <w:t>1</w:t>
      </w:r>
      <w:r w:rsidRPr="00F647F7">
        <w:t>)</w:t>
      </w:r>
      <w:bookmarkEnd w:id="492"/>
      <w:bookmarkEnd w:id="493"/>
      <w:bookmarkEnd w:id="494"/>
      <w:bookmarkEnd w:id="495"/>
      <w:bookmarkEnd w:id="496"/>
      <w:bookmarkEnd w:id="497"/>
      <w:bookmarkEnd w:id="498"/>
    </w:p>
    <w:p w:rsidR="004F4D80" w:rsidRPr="00C236C0" w:rsidRDefault="004F4D80" w:rsidP="004F4D80">
      <w:pPr>
        <w:pStyle w:val="3"/>
        <w:rPr>
          <w:szCs w:val="24"/>
        </w:rPr>
      </w:pPr>
      <w:bookmarkStart w:id="500" w:name="_Toc98253920"/>
      <w:bookmarkStart w:id="501" w:name="_Toc157248174"/>
      <w:bookmarkStart w:id="502" w:name="_Toc157496543"/>
      <w:bookmarkStart w:id="503" w:name="_Toc158206082"/>
      <w:bookmarkStart w:id="504" w:name="_Toc164057767"/>
      <w:bookmarkStart w:id="505" w:name="_Toc164137117"/>
      <w:bookmarkStart w:id="506" w:name="_Toc164161277"/>
      <w:bookmarkStart w:id="507" w:name="_Toc165173848"/>
      <w:bookmarkStart w:id="508" w:name="_Toc439170673"/>
      <w:bookmarkStart w:id="509" w:name="_Toc439172775"/>
      <w:bookmarkStart w:id="510" w:name="_Toc439173219"/>
      <w:bookmarkStart w:id="511" w:name="_Toc439238213"/>
      <w:bookmarkStart w:id="512" w:name="_Toc440361369"/>
      <w:bookmarkStart w:id="513" w:name="_Toc440376124"/>
      <w:bookmarkStart w:id="514" w:name="_Toc440631722"/>
      <w:bookmarkStart w:id="515" w:name="_Toc441130496"/>
      <w:r w:rsidRPr="00C236C0">
        <w:rPr>
          <w:szCs w:val="24"/>
        </w:rPr>
        <w:t>Форма письма о подаче оферты</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Pr>
          <w:b/>
          <w:szCs w:val="24"/>
        </w:rPr>
        <w:br w:type="page"/>
      </w:r>
    </w:p>
    <w:p w:rsidR="004F4D80" w:rsidRPr="00C236C0" w:rsidRDefault="004F4D80" w:rsidP="004F4D80">
      <w:pPr>
        <w:pStyle w:val="3"/>
        <w:rPr>
          <w:szCs w:val="24"/>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1723"/>
      <w:bookmarkStart w:id="537" w:name="_Toc440877379"/>
      <w:bookmarkStart w:id="538" w:name="_Toc441130497"/>
      <w:r w:rsidRPr="00C236C0">
        <w:rPr>
          <w:szCs w:val="24"/>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51E77">
        <w:rPr>
          <w:sz w:val="24"/>
          <w:szCs w:val="24"/>
        </w:rPr>
        <w:fldChar w:fldCharType="begin"/>
      </w:r>
      <w:r w:rsidR="00457AEB">
        <w:rPr>
          <w:sz w:val="24"/>
          <w:szCs w:val="24"/>
        </w:rPr>
        <w:instrText xml:space="preserve"> REF _Ref440879531 \r \h </w:instrText>
      </w:r>
      <w:r w:rsidR="00A51E77">
        <w:rPr>
          <w:sz w:val="24"/>
          <w:szCs w:val="24"/>
        </w:rPr>
      </w:r>
      <w:r w:rsidR="00A51E77">
        <w:rPr>
          <w:sz w:val="24"/>
          <w:szCs w:val="24"/>
        </w:rPr>
        <w:fldChar w:fldCharType="separate"/>
      </w:r>
      <w:r w:rsidR="00C27C71">
        <w:rPr>
          <w:sz w:val="24"/>
          <w:szCs w:val="24"/>
        </w:rPr>
        <w:t>3.3.4</w:t>
      </w:r>
      <w:r w:rsidR="00A51E7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51E77">
        <w:rPr>
          <w:sz w:val="24"/>
          <w:szCs w:val="24"/>
        </w:rPr>
        <w:fldChar w:fldCharType="begin"/>
      </w:r>
      <w:r w:rsidR="00D56F8C">
        <w:rPr>
          <w:sz w:val="24"/>
          <w:szCs w:val="24"/>
        </w:rPr>
        <w:instrText xml:space="preserve"> REF _Ref55279015 \r \h </w:instrText>
      </w:r>
      <w:r w:rsidR="00A51E77">
        <w:rPr>
          <w:sz w:val="24"/>
          <w:szCs w:val="24"/>
        </w:rPr>
      </w:r>
      <w:r w:rsidR="00A51E77">
        <w:rPr>
          <w:sz w:val="24"/>
          <w:szCs w:val="24"/>
        </w:rPr>
        <w:fldChar w:fldCharType="separate"/>
      </w:r>
      <w:r w:rsidR="00C27C71">
        <w:rPr>
          <w:sz w:val="24"/>
          <w:szCs w:val="24"/>
        </w:rPr>
        <w:t>3.3.1.6</w:t>
      </w:r>
      <w:r w:rsidR="00A51E77">
        <w:rPr>
          <w:sz w:val="24"/>
          <w:szCs w:val="24"/>
        </w:rPr>
        <w:fldChar w:fldCharType="end"/>
      </w:r>
      <w:r w:rsidRPr="00492C8B">
        <w:rPr>
          <w:sz w:val="24"/>
          <w:szCs w:val="24"/>
        </w:rPr>
        <w:t xml:space="preserve"> и </w:t>
      </w:r>
      <w:r w:rsidR="00A51E77">
        <w:rPr>
          <w:sz w:val="24"/>
          <w:szCs w:val="24"/>
        </w:rPr>
        <w:fldChar w:fldCharType="begin"/>
      </w:r>
      <w:r w:rsidR="00D56F8C">
        <w:rPr>
          <w:sz w:val="24"/>
          <w:szCs w:val="24"/>
        </w:rPr>
        <w:instrText xml:space="preserve"> REF _Ref195087786 \r \h </w:instrText>
      </w:r>
      <w:r w:rsidR="00A51E77">
        <w:rPr>
          <w:sz w:val="24"/>
          <w:szCs w:val="24"/>
        </w:rPr>
      </w:r>
      <w:r w:rsidR="00A51E77">
        <w:rPr>
          <w:sz w:val="24"/>
          <w:szCs w:val="24"/>
        </w:rPr>
        <w:fldChar w:fldCharType="separate"/>
      </w:r>
      <w:r w:rsidR="00C27C71">
        <w:rPr>
          <w:sz w:val="24"/>
          <w:szCs w:val="24"/>
        </w:rPr>
        <w:t>3.3.1.7</w:t>
      </w:r>
      <w:r w:rsidR="00A51E7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39" w:name="_Ref55335821"/>
      <w:bookmarkStart w:id="540" w:name="_Ref55336345"/>
      <w:bookmarkStart w:id="541" w:name="_Toc57314674"/>
      <w:bookmarkStart w:id="542" w:name="_Toc69728988"/>
      <w:bookmarkStart w:id="543" w:name="_Toc98253922"/>
      <w:bookmarkStart w:id="544" w:name="_Toc165173850"/>
      <w:r>
        <w:br w:type="page"/>
      </w:r>
    </w:p>
    <w:p w:rsidR="00920CB0" w:rsidRDefault="00920CB0" w:rsidP="00920CB0">
      <w:pPr>
        <w:pStyle w:val="3"/>
        <w:rPr>
          <w:szCs w:val="24"/>
        </w:rPr>
      </w:pPr>
      <w:bookmarkStart w:id="545" w:name="_Ref440271964"/>
      <w:bookmarkStart w:id="546" w:name="_Toc440361371"/>
      <w:bookmarkStart w:id="547" w:name="_Toc440376126"/>
      <w:bookmarkStart w:id="548" w:name="_Toc440631724"/>
      <w:bookmarkStart w:id="549" w:name="_Toc441130498"/>
      <w:r>
        <w:rPr>
          <w:szCs w:val="24"/>
        </w:rPr>
        <w:lastRenderedPageBreak/>
        <w:t>Антикоррупционные обязательства (Форма 1.1).</w:t>
      </w:r>
      <w:bookmarkEnd w:id="545"/>
      <w:bookmarkEnd w:id="546"/>
      <w:bookmarkEnd w:id="547"/>
      <w:bookmarkEnd w:id="548"/>
      <w:bookmarkEnd w:id="549"/>
    </w:p>
    <w:p w:rsidR="00920CB0" w:rsidRPr="00920CB0" w:rsidRDefault="00920CB0" w:rsidP="00557C01">
      <w:pPr>
        <w:pStyle w:val="3"/>
        <w:numPr>
          <w:ilvl w:val="3"/>
          <w:numId w:val="78"/>
        </w:numPr>
        <w:rPr>
          <w:b w:val="0"/>
          <w:szCs w:val="24"/>
        </w:rPr>
      </w:pPr>
      <w:bookmarkStart w:id="550" w:name="_Toc439238216"/>
      <w:bookmarkStart w:id="551" w:name="_Toc439252764"/>
      <w:bookmarkStart w:id="552" w:name="_Toc439323738"/>
      <w:bookmarkStart w:id="553" w:name="_Toc440361372"/>
      <w:bookmarkStart w:id="554" w:name="_Toc440376127"/>
      <w:bookmarkStart w:id="555" w:name="_Toc440376254"/>
      <w:bookmarkStart w:id="556" w:name="_Toc440382512"/>
      <w:bookmarkStart w:id="557" w:name="_Toc440447182"/>
      <w:bookmarkStart w:id="558" w:name="_Toc440631725"/>
      <w:bookmarkStart w:id="559" w:name="_Toc440877381"/>
      <w:bookmarkStart w:id="560" w:name="_Toc441130499"/>
      <w:r w:rsidRPr="00920CB0">
        <w:rPr>
          <w:b w:val="0"/>
          <w:szCs w:val="24"/>
        </w:rPr>
        <w:t xml:space="preserve">Форма </w:t>
      </w:r>
      <w:r>
        <w:rPr>
          <w:b w:val="0"/>
          <w:szCs w:val="24"/>
        </w:rPr>
        <w:t>Антикоррупционных обязательств</w:t>
      </w:r>
      <w:bookmarkEnd w:id="550"/>
      <w:bookmarkEnd w:id="551"/>
      <w:bookmarkEnd w:id="552"/>
      <w:bookmarkEnd w:id="553"/>
      <w:bookmarkEnd w:id="554"/>
      <w:bookmarkEnd w:id="555"/>
      <w:bookmarkEnd w:id="556"/>
      <w:bookmarkEnd w:id="557"/>
      <w:bookmarkEnd w:id="558"/>
      <w:bookmarkEnd w:id="559"/>
      <w:bookmarkEnd w:id="56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1" w:name="_Toc423423668"/>
      <w:bookmarkStart w:id="562" w:name="_Ref440271072"/>
      <w:bookmarkStart w:id="563" w:name="_Ref440273986"/>
      <w:bookmarkStart w:id="564" w:name="_Ref440274337"/>
      <w:bookmarkStart w:id="565" w:name="_Ref440274913"/>
      <w:bookmarkStart w:id="566" w:name="_Ref440284918"/>
      <w:bookmarkStart w:id="56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39"/>
      <w:bookmarkEnd w:id="540"/>
      <w:bookmarkEnd w:id="541"/>
      <w:bookmarkEnd w:id="542"/>
      <w:bookmarkEnd w:id="543"/>
      <w:bookmarkEnd w:id="544"/>
      <w:bookmarkEnd w:id="561"/>
      <w:bookmarkEnd w:id="562"/>
      <w:bookmarkEnd w:id="563"/>
      <w:bookmarkEnd w:id="564"/>
      <w:bookmarkEnd w:id="565"/>
      <w:bookmarkEnd w:id="566"/>
      <w:bookmarkEnd w:id="567"/>
    </w:p>
    <w:p w:rsidR="004F4D80" w:rsidRPr="00C236C0" w:rsidRDefault="004F4D80" w:rsidP="004F4D80">
      <w:pPr>
        <w:pStyle w:val="3"/>
        <w:rPr>
          <w:szCs w:val="24"/>
        </w:rPr>
      </w:pPr>
      <w:bookmarkStart w:id="568" w:name="_Toc98253923"/>
      <w:bookmarkStart w:id="569" w:name="_Toc157248177"/>
      <w:bookmarkStart w:id="570" w:name="_Toc157496546"/>
      <w:bookmarkStart w:id="571" w:name="_Toc158206085"/>
      <w:bookmarkStart w:id="572" w:name="_Toc164057770"/>
      <w:bookmarkStart w:id="573" w:name="_Toc164137120"/>
      <w:bookmarkStart w:id="574" w:name="_Toc164161280"/>
      <w:bookmarkStart w:id="575" w:name="_Toc165173851"/>
      <w:bookmarkStart w:id="576" w:name="_Ref264038986"/>
      <w:bookmarkStart w:id="577" w:name="_Ref264359294"/>
      <w:bookmarkStart w:id="578" w:name="_Toc439170676"/>
      <w:bookmarkStart w:id="579" w:name="_Toc439172778"/>
      <w:bookmarkStart w:id="580" w:name="_Toc439173222"/>
      <w:bookmarkStart w:id="581" w:name="_Toc439238218"/>
      <w:bookmarkStart w:id="582" w:name="_Toc439252766"/>
      <w:bookmarkStart w:id="583" w:name="_Toc439323740"/>
      <w:bookmarkStart w:id="584" w:name="_Toc440361374"/>
      <w:bookmarkStart w:id="585" w:name="_Toc440376129"/>
      <w:bookmarkStart w:id="586" w:name="_Toc440376256"/>
      <w:bookmarkStart w:id="587" w:name="_Toc440382514"/>
      <w:bookmarkStart w:id="588" w:name="_Toc440447184"/>
      <w:bookmarkStart w:id="589" w:name="_Toc440631727"/>
      <w:bookmarkStart w:id="590" w:name="_Toc440877383"/>
      <w:bookmarkStart w:id="591" w:name="_Toc441130501"/>
      <w:r w:rsidRPr="00C236C0">
        <w:rPr>
          <w:szCs w:val="24"/>
        </w:rPr>
        <w:t xml:space="preserve">Форма </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r w:rsidR="00492C8B">
        <w:rPr>
          <w:szCs w:val="24"/>
        </w:rPr>
        <w:t>Сводной таблицы стоимости</w:t>
      </w:r>
      <w:bookmarkEnd w:id="582"/>
      <w:bookmarkEnd w:id="583"/>
      <w:bookmarkEnd w:id="584"/>
      <w:bookmarkEnd w:id="585"/>
      <w:bookmarkEnd w:id="586"/>
      <w:bookmarkEnd w:id="587"/>
      <w:bookmarkEnd w:id="588"/>
      <w:bookmarkEnd w:id="589"/>
      <w:bookmarkEnd w:id="590"/>
      <w:r w:rsidR="00536E26">
        <w:rPr>
          <w:szCs w:val="24"/>
        </w:rPr>
        <w:t xml:space="preserve"> </w:t>
      </w:r>
      <w:r w:rsidR="00536E26" w:rsidRPr="00536E26">
        <w:rPr>
          <w:bCs w:val="0"/>
          <w:szCs w:val="24"/>
        </w:rPr>
        <w:t>услуг</w:t>
      </w:r>
      <w:bookmarkEnd w:id="5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bl>
    <w:p w:rsidR="004F4D80" w:rsidRDefault="004F4D80" w:rsidP="004F4D80">
      <w:pPr>
        <w:spacing w:line="240" w:lineRule="auto"/>
        <w:rPr>
          <w:sz w:val="24"/>
          <w:szCs w:val="24"/>
        </w:rPr>
      </w:pPr>
    </w:p>
    <w:p w:rsidR="00CE5151" w:rsidRDefault="00CE5151" w:rsidP="004F4D80">
      <w:pPr>
        <w:spacing w:line="240" w:lineRule="auto"/>
        <w:rPr>
          <w:sz w:val="24"/>
          <w:szCs w:val="24"/>
        </w:rPr>
      </w:pPr>
    </w:p>
    <w:p w:rsidR="00CE5151" w:rsidRDefault="00CE5151"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2" w:name="_Toc176765534"/>
      <w:bookmarkStart w:id="593" w:name="_Toc198979983"/>
      <w:bookmarkStart w:id="594" w:name="_Toc217466315"/>
      <w:bookmarkStart w:id="595" w:name="_Toc217702856"/>
      <w:bookmarkStart w:id="596" w:name="_Toc233601974"/>
      <w:bookmarkStart w:id="597" w:name="_Toc263343460"/>
      <w:r w:rsidRPr="00F647F7">
        <w:rPr>
          <w:b w:val="0"/>
          <w:szCs w:val="24"/>
        </w:rPr>
        <w:br w:type="page"/>
      </w:r>
      <w:bookmarkStart w:id="598" w:name="_Toc439170677"/>
      <w:bookmarkStart w:id="599" w:name="_Toc439172779"/>
      <w:bookmarkStart w:id="600" w:name="_Toc439173223"/>
      <w:bookmarkStart w:id="601" w:name="_Toc439238219"/>
      <w:bookmarkStart w:id="602" w:name="_Toc439252767"/>
      <w:bookmarkStart w:id="603" w:name="_Toc439323741"/>
      <w:bookmarkStart w:id="604" w:name="_Toc440361375"/>
      <w:bookmarkStart w:id="605" w:name="_Toc440376130"/>
      <w:bookmarkStart w:id="606" w:name="_Toc440376257"/>
      <w:bookmarkStart w:id="607" w:name="_Toc440382515"/>
      <w:bookmarkStart w:id="608" w:name="_Toc440447185"/>
      <w:bookmarkStart w:id="609" w:name="_Toc440631728"/>
      <w:bookmarkStart w:id="610" w:name="_Toc440877384"/>
      <w:bookmarkStart w:id="611" w:name="_Toc441130502"/>
      <w:r w:rsidRPr="00C236C0">
        <w:rPr>
          <w:szCs w:val="24"/>
        </w:rPr>
        <w:lastRenderedPageBreak/>
        <w:t>Инструкции по заполнению</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A51E77">
        <w:rPr>
          <w:sz w:val="24"/>
          <w:szCs w:val="24"/>
        </w:rPr>
        <w:fldChar w:fldCharType="begin"/>
      </w:r>
      <w:r w:rsidR="00E51A35">
        <w:rPr>
          <w:sz w:val="24"/>
          <w:szCs w:val="24"/>
        </w:rPr>
        <w:instrText xml:space="preserve"> REF _Ref440537176 \r \h </w:instrText>
      </w:r>
      <w:r w:rsidR="00A51E77">
        <w:rPr>
          <w:sz w:val="24"/>
          <w:szCs w:val="24"/>
        </w:rPr>
      </w:r>
      <w:r w:rsidR="00A51E77">
        <w:rPr>
          <w:sz w:val="24"/>
          <w:szCs w:val="24"/>
        </w:rPr>
        <w:fldChar w:fldCharType="separate"/>
      </w:r>
      <w:r w:rsidR="00C27C71">
        <w:rPr>
          <w:sz w:val="24"/>
          <w:szCs w:val="24"/>
        </w:rPr>
        <w:t>5.3</w:t>
      </w:r>
      <w:r w:rsidR="00A51E77">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2" w:name="_Ref86826666"/>
      <w:bookmarkStart w:id="613" w:name="_Toc90385112"/>
      <w:bookmarkStart w:id="614" w:name="_Toc98253925"/>
      <w:bookmarkStart w:id="615" w:name="_Toc165173853"/>
      <w:bookmarkStart w:id="61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7" w:name="_Ref440537056"/>
      <w:bookmarkStart w:id="618" w:name="_Ref440537079"/>
      <w:bookmarkStart w:id="619" w:name="_Ref440537120"/>
      <w:bookmarkStart w:id="620" w:name="_Ref440537176"/>
      <w:bookmarkStart w:id="62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2"/>
      <w:bookmarkEnd w:id="613"/>
      <w:bookmarkEnd w:id="614"/>
      <w:bookmarkEnd w:id="615"/>
      <w:bookmarkEnd w:id="616"/>
      <w:bookmarkEnd w:id="617"/>
      <w:bookmarkEnd w:id="618"/>
      <w:bookmarkEnd w:id="619"/>
      <w:bookmarkEnd w:id="620"/>
      <w:bookmarkEnd w:id="621"/>
    </w:p>
    <w:p w:rsidR="004F4D80" w:rsidRPr="00C236C0" w:rsidRDefault="004F4D80" w:rsidP="004F4D80">
      <w:pPr>
        <w:pStyle w:val="3"/>
        <w:rPr>
          <w:szCs w:val="24"/>
        </w:rPr>
      </w:pPr>
      <w:bookmarkStart w:id="622" w:name="_Toc90385113"/>
      <w:bookmarkStart w:id="623" w:name="_Toc98253926"/>
      <w:bookmarkStart w:id="624" w:name="_Toc157248180"/>
      <w:bookmarkStart w:id="625" w:name="_Toc157496549"/>
      <w:bookmarkStart w:id="626" w:name="_Toc158206088"/>
      <w:bookmarkStart w:id="627" w:name="_Toc164057773"/>
      <w:bookmarkStart w:id="628" w:name="_Toc164137123"/>
      <w:bookmarkStart w:id="629" w:name="_Toc164161283"/>
      <w:bookmarkStart w:id="630" w:name="_Toc165173854"/>
      <w:bookmarkStart w:id="631" w:name="_Ref193690005"/>
      <w:bookmarkStart w:id="632" w:name="_Toc439170679"/>
      <w:bookmarkStart w:id="633" w:name="_Toc439172781"/>
      <w:bookmarkStart w:id="634" w:name="_Toc439173225"/>
      <w:bookmarkStart w:id="635" w:name="_Toc439238221"/>
      <w:bookmarkStart w:id="636" w:name="_Toc439252769"/>
      <w:bookmarkStart w:id="637" w:name="_Toc439323743"/>
      <w:bookmarkStart w:id="638" w:name="_Toc440361377"/>
      <w:bookmarkStart w:id="639" w:name="_Toc440376132"/>
      <w:bookmarkStart w:id="640" w:name="_Toc440376259"/>
      <w:bookmarkStart w:id="641" w:name="_Toc440382517"/>
      <w:bookmarkStart w:id="642" w:name="_Toc440447187"/>
      <w:bookmarkStart w:id="643" w:name="_Toc440631730"/>
      <w:bookmarkStart w:id="644" w:name="_Toc440877386"/>
      <w:bookmarkStart w:id="645" w:name="_Toc441130504"/>
      <w:r w:rsidRPr="00C236C0">
        <w:rPr>
          <w:szCs w:val="24"/>
        </w:rPr>
        <w:t xml:space="preserve">Форма </w:t>
      </w:r>
      <w:bookmarkEnd w:id="622"/>
      <w:bookmarkEnd w:id="623"/>
      <w:bookmarkEnd w:id="624"/>
      <w:bookmarkEnd w:id="625"/>
      <w:bookmarkEnd w:id="626"/>
      <w:bookmarkEnd w:id="627"/>
      <w:bookmarkEnd w:id="628"/>
      <w:bookmarkEnd w:id="629"/>
      <w:bookmarkEnd w:id="630"/>
      <w:bookmarkEnd w:id="631"/>
      <w:r w:rsidRPr="00C236C0">
        <w:rPr>
          <w:szCs w:val="24"/>
        </w:rPr>
        <w:t>технического предложения</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6" w:name="_Ref55335818"/>
      <w:bookmarkStart w:id="647" w:name="_Ref55336334"/>
      <w:bookmarkStart w:id="648" w:name="_Toc57314673"/>
      <w:bookmarkStart w:id="649" w:name="_Toc69728987"/>
      <w:bookmarkStart w:id="650" w:name="_Toc98253928"/>
      <w:bookmarkStart w:id="651" w:name="_Toc165173856"/>
      <w:bookmarkStart w:id="652" w:name="_Ref194749150"/>
      <w:bookmarkStart w:id="653" w:name="_Ref194750368"/>
      <w:bookmarkStart w:id="654" w:name="_Ref89649494"/>
      <w:bookmarkStart w:id="65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51E77">
        <w:rPr>
          <w:i/>
          <w:color w:val="000000"/>
        </w:rPr>
        <w:fldChar w:fldCharType="begin"/>
      </w:r>
      <w:r>
        <w:rPr>
          <w:i/>
          <w:color w:val="000000"/>
        </w:rPr>
        <w:instrText xml:space="preserve"> REF _Ref440270568 \r \h </w:instrText>
      </w:r>
      <w:r w:rsidR="00A51E77">
        <w:rPr>
          <w:i/>
          <w:color w:val="000000"/>
        </w:rPr>
      </w:r>
      <w:r w:rsidR="00A51E77">
        <w:rPr>
          <w:i/>
          <w:color w:val="000000"/>
        </w:rPr>
        <w:fldChar w:fldCharType="separate"/>
      </w:r>
      <w:r w:rsidR="00C27C71">
        <w:rPr>
          <w:i/>
          <w:color w:val="000000"/>
        </w:rPr>
        <w:t>4</w:t>
      </w:r>
      <w:r w:rsidR="00A51E7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A51E77">
        <w:rPr>
          <w:i/>
          <w:color w:val="000000"/>
        </w:rPr>
        <w:fldChar w:fldCharType="begin"/>
      </w:r>
      <w:r>
        <w:rPr>
          <w:i/>
          <w:color w:val="000000"/>
        </w:rPr>
        <w:instrText xml:space="preserve"> REF _Ref440270568 \r \h </w:instrText>
      </w:r>
      <w:r w:rsidR="00A51E77">
        <w:rPr>
          <w:i/>
          <w:color w:val="000000"/>
        </w:rPr>
      </w:r>
      <w:r w:rsidR="00A51E77">
        <w:rPr>
          <w:i/>
          <w:color w:val="000000"/>
        </w:rPr>
        <w:fldChar w:fldCharType="separate"/>
      </w:r>
      <w:r w:rsidR="00C27C71">
        <w:rPr>
          <w:i/>
          <w:color w:val="000000"/>
        </w:rPr>
        <w:t>4</w:t>
      </w:r>
      <w:r w:rsidR="00A51E77">
        <w:rPr>
          <w:i/>
          <w:color w:val="000000"/>
        </w:rPr>
        <w:fldChar w:fldCharType="end"/>
      </w:r>
      <w:r w:rsidRPr="00843BBD">
        <w:rPr>
          <w:i/>
          <w:color w:val="000000"/>
        </w:rPr>
        <w:t>. Предложение должн</w:t>
      </w:r>
      <w:r w:rsidR="0073427D">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6" w:name="_Toc176765537"/>
      <w:bookmarkStart w:id="657" w:name="_Toc198979986"/>
      <w:bookmarkStart w:id="658" w:name="_Toc217466321"/>
      <w:bookmarkStart w:id="659" w:name="_Toc217702859"/>
      <w:bookmarkStart w:id="660" w:name="_Toc233601977"/>
      <w:bookmarkStart w:id="661" w:name="_Toc263343463"/>
      <w:bookmarkStart w:id="662" w:name="_Toc439170680"/>
      <w:bookmarkStart w:id="663" w:name="_Toc439172782"/>
      <w:bookmarkStart w:id="664" w:name="_Toc439173226"/>
      <w:bookmarkStart w:id="665" w:name="_Toc439238222"/>
      <w:bookmarkStart w:id="666" w:name="_Toc439252770"/>
      <w:bookmarkStart w:id="667" w:name="_Toc439323744"/>
      <w:bookmarkStart w:id="668" w:name="_Toc440361378"/>
      <w:bookmarkStart w:id="669" w:name="_Toc440376133"/>
      <w:bookmarkStart w:id="670" w:name="_Toc440376260"/>
      <w:bookmarkStart w:id="671" w:name="_Toc440382518"/>
      <w:bookmarkStart w:id="672" w:name="_Toc440447188"/>
      <w:bookmarkStart w:id="673" w:name="_Toc440631731"/>
      <w:bookmarkStart w:id="674" w:name="_Toc440877387"/>
      <w:bookmarkStart w:id="675" w:name="_Toc441130505"/>
      <w:r w:rsidRPr="00C236C0">
        <w:rPr>
          <w:szCs w:val="24"/>
        </w:rPr>
        <w:lastRenderedPageBreak/>
        <w:t>Инструкции по заполнению</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A51E77">
        <w:rPr>
          <w:sz w:val="24"/>
          <w:szCs w:val="24"/>
        </w:rPr>
        <w:fldChar w:fldCharType="begin"/>
      </w:r>
      <w:r w:rsidR="00EA3F63">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D0323">
        <w:fldChar w:fldCharType="begin"/>
      </w:r>
      <w:r w:rsidR="007D0323">
        <w:instrText xml:space="preserve"> REF _Ref440270568 \r \h  \* MERGEFORMAT </w:instrText>
      </w:r>
      <w:r w:rsidR="007D0323">
        <w:fldChar w:fldCharType="separate"/>
      </w:r>
      <w:r w:rsidR="00C27C71">
        <w:t>4</w:t>
      </w:r>
      <w:r w:rsidR="007D0323">
        <w:fldChar w:fldCharType="end"/>
      </w:r>
      <w:r w:rsidRPr="00EA3F63">
        <w:rPr>
          <w:sz w:val="24"/>
          <w:szCs w:val="24"/>
        </w:rPr>
        <w:t xml:space="preserve"> с учетом предлагаемых условий Договора (раздел </w:t>
      </w:r>
      <w:r w:rsidR="007D0323">
        <w:fldChar w:fldCharType="begin"/>
      </w:r>
      <w:r w:rsidR="007D0323">
        <w:instrText xml:space="preserve"> REF _Ref440272931 \r \h  \* MERGEFORMAT </w:instrText>
      </w:r>
      <w:r w:rsidR="007D0323">
        <w:fldChar w:fldCharType="separate"/>
      </w:r>
      <w:r w:rsidR="00C27C71">
        <w:t>2</w:t>
      </w:r>
      <w:r w:rsidR="007D032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Ref440361140"/>
      <w:bookmarkStart w:id="68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6"/>
      <w:bookmarkEnd w:id="647"/>
      <w:bookmarkEnd w:id="648"/>
      <w:bookmarkEnd w:id="649"/>
      <w:bookmarkEnd w:id="650"/>
      <w:bookmarkEnd w:id="651"/>
      <w:bookmarkEnd w:id="652"/>
      <w:bookmarkEnd w:id="653"/>
      <w:bookmarkEnd w:id="676"/>
      <w:bookmarkEnd w:id="677"/>
      <w:bookmarkEnd w:id="678"/>
      <w:bookmarkEnd w:id="679"/>
      <w:bookmarkEnd w:id="680"/>
      <w:bookmarkEnd w:id="681"/>
      <w:bookmarkEnd w:id="682"/>
      <w:bookmarkEnd w:id="683"/>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61380"/>
      <w:bookmarkStart w:id="699" w:name="_Toc440376135"/>
      <w:bookmarkStart w:id="700" w:name="_Toc440376262"/>
      <w:bookmarkStart w:id="701" w:name="_Toc440382520"/>
      <w:bookmarkStart w:id="702" w:name="_Toc440447190"/>
      <w:bookmarkStart w:id="703" w:name="_Toc440631733"/>
      <w:bookmarkStart w:id="704" w:name="_Toc440877389"/>
      <w:bookmarkStart w:id="705" w:name="_Toc441130507"/>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9469A6">
        <w:rPr>
          <w:b w:val="0"/>
          <w:szCs w:val="24"/>
        </w:rPr>
        <w:t>оказания услуг</w:t>
      </w:r>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6" w:name="_Toc171070556"/>
      <w:bookmarkStart w:id="707" w:name="_Toc98253927"/>
      <w:bookmarkStart w:id="708" w:name="_Toc176605808"/>
      <w:bookmarkStart w:id="709" w:name="_Toc176611017"/>
      <w:bookmarkStart w:id="710" w:name="_Toc176611073"/>
      <w:bookmarkStart w:id="711" w:name="_Toc176668676"/>
      <w:bookmarkStart w:id="712" w:name="_Toc176684336"/>
      <w:bookmarkStart w:id="713" w:name="_Toc176746279"/>
      <w:bookmarkStart w:id="714" w:name="_Toc176747346"/>
      <w:bookmarkStart w:id="715" w:name="_Toc198979988"/>
      <w:bookmarkStart w:id="716" w:name="_Toc217466324"/>
      <w:bookmarkStart w:id="717" w:name="_Toc217702862"/>
      <w:bookmarkStart w:id="718" w:name="_Toc233601980"/>
      <w:bookmarkStart w:id="719" w:name="_Toc263343466"/>
      <w:r w:rsidRPr="00F647F7">
        <w:rPr>
          <w:b w:val="0"/>
          <w:szCs w:val="24"/>
        </w:rPr>
        <w:br w:type="page"/>
      </w:r>
      <w:bookmarkStart w:id="720" w:name="_Toc439170683"/>
      <w:bookmarkStart w:id="721" w:name="_Toc439172785"/>
      <w:bookmarkStart w:id="722" w:name="_Toc439173229"/>
      <w:bookmarkStart w:id="723" w:name="_Toc439238225"/>
      <w:bookmarkStart w:id="724" w:name="_Toc439252773"/>
      <w:bookmarkStart w:id="725" w:name="_Toc439323747"/>
      <w:bookmarkStart w:id="726" w:name="_Toc440361381"/>
      <w:bookmarkStart w:id="727" w:name="_Toc440376136"/>
      <w:bookmarkStart w:id="728" w:name="_Toc440376263"/>
      <w:bookmarkStart w:id="729" w:name="_Toc440382521"/>
      <w:bookmarkStart w:id="730" w:name="_Toc440447191"/>
      <w:bookmarkStart w:id="731" w:name="_Toc440631734"/>
      <w:bookmarkStart w:id="732" w:name="_Toc440877390"/>
      <w:bookmarkStart w:id="733" w:name="_Toc441130508"/>
      <w:r w:rsidRPr="00F647F7">
        <w:rPr>
          <w:b w:val="0"/>
          <w:szCs w:val="24"/>
        </w:rPr>
        <w:lastRenderedPageBreak/>
        <w:t>Инструкции по заполнению</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51E77">
        <w:rPr>
          <w:sz w:val="24"/>
          <w:szCs w:val="24"/>
        </w:rPr>
        <w:fldChar w:fldCharType="begin"/>
      </w:r>
      <w:r w:rsidR="00D56F8C">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A51E77">
        <w:rPr>
          <w:sz w:val="24"/>
          <w:szCs w:val="24"/>
        </w:rPr>
        <w:fldChar w:fldCharType="begin"/>
      </w:r>
      <w:r w:rsidR="00D56F8C">
        <w:rPr>
          <w:sz w:val="24"/>
          <w:szCs w:val="24"/>
        </w:rPr>
        <w:instrText xml:space="preserve"> REF _Ref440273986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4" w:name="_Hlt22846931"/>
      <w:bookmarkStart w:id="735" w:name="_Ref440361439"/>
      <w:bookmarkStart w:id="736" w:name="_Ref440361914"/>
      <w:bookmarkStart w:id="737" w:name="_Ref440361959"/>
      <w:bookmarkStart w:id="738" w:name="_Toc441130509"/>
      <w:bookmarkStart w:id="739" w:name="_Ref93264992"/>
      <w:bookmarkStart w:id="740" w:name="_Ref93265116"/>
      <w:bookmarkStart w:id="741" w:name="_Toc98253933"/>
      <w:bookmarkStart w:id="742" w:name="_Toc165173859"/>
      <w:bookmarkStart w:id="743" w:name="_Toc423423671"/>
      <w:bookmarkEnd w:id="734"/>
      <w:r w:rsidRPr="00F647F7">
        <w:lastRenderedPageBreak/>
        <w:t xml:space="preserve">График </w:t>
      </w:r>
      <w:r>
        <w:t>оплаты оказания услуг</w:t>
      </w:r>
      <w:r w:rsidRPr="00F647F7">
        <w:t xml:space="preserve"> (форма </w:t>
      </w:r>
      <w:r>
        <w:t>5</w:t>
      </w:r>
      <w:r w:rsidRPr="00F647F7">
        <w:t>)</w:t>
      </w:r>
      <w:bookmarkEnd w:id="735"/>
      <w:bookmarkEnd w:id="736"/>
      <w:bookmarkEnd w:id="737"/>
      <w:bookmarkEnd w:id="738"/>
    </w:p>
    <w:p w:rsidR="00B8118F" w:rsidRPr="00F647F7" w:rsidRDefault="00B8118F" w:rsidP="00B8118F">
      <w:pPr>
        <w:pStyle w:val="3"/>
        <w:rPr>
          <w:b w:val="0"/>
          <w:szCs w:val="24"/>
        </w:rPr>
      </w:pPr>
      <w:bookmarkStart w:id="744" w:name="_Toc440361383"/>
      <w:bookmarkStart w:id="745" w:name="_Toc440376138"/>
      <w:bookmarkStart w:id="746" w:name="_Toc440376265"/>
      <w:bookmarkStart w:id="747" w:name="_Toc440382523"/>
      <w:bookmarkStart w:id="748" w:name="_Toc440447193"/>
      <w:bookmarkStart w:id="749" w:name="_Toc440631736"/>
      <w:bookmarkStart w:id="750" w:name="_Toc440877392"/>
      <w:bookmarkStart w:id="751" w:name="_Toc441130510"/>
      <w:r w:rsidRPr="00F647F7">
        <w:rPr>
          <w:b w:val="0"/>
          <w:szCs w:val="24"/>
        </w:rPr>
        <w:t xml:space="preserve">Форма графика </w:t>
      </w:r>
      <w:r>
        <w:rPr>
          <w:b w:val="0"/>
          <w:szCs w:val="24"/>
        </w:rPr>
        <w:t>оплаты оказания услуг</w:t>
      </w:r>
      <w:bookmarkEnd w:id="744"/>
      <w:bookmarkEnd w:id="745"/>
      <w:bookmarkEnd w:id="746"/>
      <w:bookmarkEnd w:id="747"/>
      <w:bookmarkEnd w:id="748"/>
      <w:bookmarkEnd w:id="749"/>
      <w:bookmarkEnd w:id="750"/>
      <w:bookmarkEnd w:id="75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2" w:name="_Toc440361384"/>
      <w:bookmarkStart w:id="753" w:name="_Toc440376139"/>
      <w:bookmarkStart w:id="754" w:name="_Toc440376266"/>
      <w:bookmarkStart w:id="755" w:name="_Toc440382524"/>
      <w:bookmarkStart w:id="756" w:name="_Toc440447194"/>
      <w:bookmarkStart w:id="757" w:name="_Toc440631737"/>
      <w:bookmarkStart w:id="758" w:name="_Toc440877393"/>
      <w:bookmarkStart w:id="759" w:name="_Toc441130511"/>
      <w:r w:rsidRPr="00F647F7">
        <w:rPr>
          <w:b w:val="0"/>
          <w:szCs w:val="24"/>
        </w:rPr>
        <w:lastRenderedPageBreak/>
        <w:t>Инструкции по заполнению</w:t>
      </w:r>
      <w:bookmarkEnd w:id="752"/>
      <w:bookmarkEnd w:id="753"/>
      <w:bookmarkEnd w:id="754"/>
      <w:bookmarkEnd w:id="755"/>
      <w:bookmarkEnd w:id="756"/>
      <w:bookmarkEnd w:id="757"/>
      <w:bookmarkEnd w:id="758"/>
      <w:bookmarkEnd w:id="75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51E77">
        <w:rPr>
          <w:sz w:val="24"/>
          <w:szCs w:val="24"/>
        </w:rPr>
        <w:fldChar w:fldCharType="begin"/>
      </w:r>
      <w:r>
        <w:rPr>
          <w:sz w:val="24"/>
          <w:szCs w:val="24"/>
        </w:rPr>
        <w:instrText xml:space="preserve"> REF _Ref440361140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0" w:name="_Ref440361531"/>
      <w:bookmarkStart w:id="761" w:name="_Ref440361610"/>
      <w:bookmarkStart w:id="76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4"/>
      <w:bookmarkEnd w:id="655"/>
      <w:bookmarkEnd w:id="739"/>
      <w:bookmarkEnd w:id="740"/>
      <w:bookmarkEnd w:id="741"/>
      <w:bookmarkEnd w:id="742"/>
      <w:bookmarkEnd w:id="743"/>
      <w:bookmarkEnd w:id="760"/>
      <w:bookmarkEnd w:id="761"/>
      <w:bookmarkEnd w:id="762"/>
    </w:p>
    <w:p w:rsidR="004F4D80" w:rsidRPr="00F647F7" w:rsidRDefault="004F4D80" w:rsidP="004F4D80">
      <w:pPr>
        <w:pStyle w:val="3"/>
        <w:rPr>
          <w:b w:val="0"/>
          <w:szCs w:val="24"/>
        </w:rPr>
      </w:pPr>
      <w:bookmarkStart w:id="763" w:name="_Toc439170685"/>
      <w:bookmarkStart w:id="764" w:name="_Toc439172787"/>
      <w:bookmarkStart w:id="765" w:name="_Toc439173231"/>
      <w:bookmarkStart w:id="766" w:name="_Toc439238227"/>
      <w:bookmarkStart w:id="767" w:name="_Toc439252775"/>
      <w:bookmarkStart w:id="768" w:name="_Toc439323749"/>
      <w:bookmarkStart w:id="769" w:name="_Toc440361386"/>
      <w:bookmarkStart w:id="770" w:name="_Toc440376141"/>
      <w:bookmarkStart w:id="771" w:name="_Toc440376268"/>
      <w:bookmarkStart w:id="772" w:name="_Toc440382526"/>
      <w:bookmarkStart w:id="773" w:name="_Toc440447196"/>
      <w:bookmarkStart w:id="774" w:name="_Toc440631739"/>
      <w:bookmarkStart w:id="775" w:name="_Toc440877395"/>
      <w:bookmarkStart w:id="776" w:name="_Toc441130513"/>
      <w:bookmarkStart w:id="777" w:name="_Toc157248186"/>
      <w:bookmarkStart w:id="778" w:name="_Toc157496555"/>
      <w:bookmarkStart w:id="779" w:name="_Toc158206094"/>
      <w:bookmarkStart w:id="780" w:name="_Toc164057779"/>
      <w:bookmarkStart w:id="781" w:name="_Toc164137129"/>
      <w:bookmarkStart w:id="782" w:name="_Toc164161289"/>
      <w:bookmarkStart w:id="78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r w:rsidRPr="00F647F7">
        <w:rPr>
          <w:b w:val="0"/>
          <w:szCs w:val="24"/>
        </w:rPr>
        <w:t xml:space="preserve"> </w:t>
      </w:r>
      <w:bookmarkEnd w:id="777"/>
      <w:bookmarkEnd w:id="778"/>
      <w:bookmarkEnd w:id="779"/>
      <w:bookmarkEnd w:id="780"/>
      <w:bookmarkEnd w:id="781"/>
      <w:bookmarkEnd w:id="782"/>
      <w:bookmarkEnd w:id="7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A51E77">
              <w:fldChar w:fldCharType="begin"/>
            </w:r>
            <w:r w:rsidR="001D2494">
              <w:instrText xml:space="preserve"> REF _Ref440272931 \r \h </w:instrText>
            </w:r>
            <w:r w:rsidR="00A51E77">
              <w:fldChar w:fldCharType="separate"/>
            </w:r>
            <w:r w:rsidR="00C27C71">
              <w:t>2</w:t>
            </w:r>
            <w:r w:rsidR="00A51E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A51E77">
              <w:fldChar w:fldCharType="begin"/>
            </w:r>
            <w:r w:rsidR="001D2494">
              <w:instrText xml:space="preserve"> REF _Ref440272931 \r \h </w:instrText>
            </w:r>
            <w:r w:rsidR="00A51E77">
              <w:fldChar w:fldCharType="separate"/>
            </w:r>
            <w:r w:rsidR="00C27C71">
              <w:t>2</w:t>
            </w:r>
            <w:r w:rsidR="00A51E7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4" w:name="_Toc439170686"/>
      <w:bookmarkStart w:id="785" w:name="_Toc439172788"/>
      <w:bookmarkStart w:id="786" w:name="_Toc439173232"/>
      <w:bookmarkStart w:id="787" w:name="_Toc439238228"/>
      <w:bookmarkStart w:id="788" w:name="_Toc439252776"/>
      <w:bookmarkStart w:id="789" w:name="_Toc439323750"/>
      <w:bookmarkStart w:id="790" w:name="_Toc440361387"/>
      <w:bookmarkStart w:id="791" w:name="_Toc440376142"/>
      <w:bookmarkStart w:id="792" w:name="_Toc440376269"/>
      <w:bookmarkStart w:id="793" w:name="_Toc440382527"/>
      <w:bookmarkStart w:id="794" w:name="_Toc440447197"/>
      <w:bookmarkStart w:id="795" w:name="_Toc440631740"/>
      <w:bookmarkStart w:id="796" w:name="_Toc440877396"/>
      <w:bookmarkStart w:id="79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51E77">
        <w:rPr>
          <w:sz w:val="24"/>
          <w:szCs w:val="24"/>
        </w:rPr>
        <w:fldChar w:fldCharType="begin"/>
      </w:r>
      <w:r w:rsidR="00D56F8C">
        <w:rPr>
          <w:sz w:val="24"/>
          <w:szCs w:val="24"/>
        </w:rPr>
        <w:instrText xml:space="preserve"> REF _Ref440274025 \r \h </w:instrText>
      </w:r>
      <w:r w:rsidR="00A51E77">
        <w:rPr>
          <w:sz w:val="24"/>
          <w:szCs w:val="24"/>
        </w:rPr>
      </w:r>
      <w:r w:rsidR="00A51E77">
        <w:rPr>
          <w:sz w:val="24"/>
          <w:szCs w:val="24"/>
        </w:rPr>
        <w:fldChar w:fldCharType="separate"/>
      </w:r>
      <w:r w:rsidR="00C27C71">
        <w:rPr>
          <w:sz w:val="24"/>
          <w:szCs w:val="24"/>
        </w:rPr>
        <w:t>2</w:t>
      </w:r>
      <w:r w:rsidR="00A51E7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A51E77">
        <w:rPr>
          <w:sz w:val="24"/>
          <w:szCs w:val="24"/>
        </w:rPr>
        <w:fldChar w:fldCharType="begin"/>
      </w:r>
      <w:r w:rsidR="00D56F8C">
        <w:rPr>
          <w:sz w:val="24"/>
          <w:szCs w:val="24"/>
        </w:rPr>
        <w:instrText xml:space="preserve"> REF _Ref294695546 \r \h </w:instrText>
      </w:r>
      <w:r w:rsidR="00A51E77">
        <w:rPr>
          <w:sz w:val="24"/>
          <w:szCs w:val="24"/>
        </w:rPr>
      </w:r>
      <w:r w:rsidR="00A51E77">
        <w:rPr>
          <w:sz w:val="24"/>
          <w:szCs w:val="24"/>
        </w:rPr>
        <w:fldChar w:fldCharType="separate"/>
      </w:r>
      <w:r w:rsidR="00C27C71">
        <w:rPr>
          <w:sz w:val="24"/>
          <w:szCs w:val="24"/>
        </w:rPr>
        <w:t xml:space="preserve"> 1.2.6 </w:t>
      </w:r>
      <w:r w:rsidR="00A51E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8" w:name="_Ref55335823"/>
      <w:bookmarkStart w:id="799" w:name="_Ref55336359"/>
      <w:bookmarkStart w:id="800" w:name="_Toc57314675"/>
      <w:bookmarkStart w:id="801" w:name="_Toc69728989"/>
      <w:bookmarkStart w:id="802" w:name="_Toc98253939"/>
      <w:bookmarkStart w:id="803" w:name="_Toc165173865"/>
      <w:bookmarkStart w:id="804" w:name="_Toc423423672"/>
      <w:bookmarkStart w:id="805" w:name="_Toc441130515"/>
      <w:bookmarkEnd w:id="516"/>
      <w:r w:rsidRPr="00F647F7">
        <w:lastRenderedPageBreak/>
        <w:t xml:space="preserve">Анкета (форма </w:t>
      </w:r>
      <w:r w:rsidR="00B8118F">
        <w:t>7</w:t>
      </w:r>
      <w:r w:rsidRPr="00F647F7">
        <w:t>)</w:t>
      </w:r>
      <w:bookmarkEnd w:id="798"/>
      <w:bookmarkEnd w:id="799"/>
      <w:bookmarkEnd w:id="800"/>
      <w:bookmarkEnd w:id="801"/>
      <w:bookmarkEnd w:id="802"/>
      <w:bookmarkEnd w:id="803"/>
      <w:bookmarkEnd w:id="804"/>
      <w:bookmarkEnd w:id="805"/>
    </w:p>
    <w:p w:rsidR="004F4D80" w:rsidRPr="00F647F7" w:rsidRDefault="004F4D80" w:rsidP="004F4D80">
      <w:pPr>
        <w:pStyle w:val="3"/>
        <w:rPr>
          <w:b w:val="0"/>
          <w:szCs w:val="24"/>
        </w:rPr>
      </w:pPr>
      <w:bookmarkStart w:id="806" w:name="_Toc98253940"/>
      <w:bookmarkStart w:id="807" w:name="_Toc157248192"/>
      <w:bookmarkStart w:id="808" w:name="_Toc157496561"/>
      <w:bookmarkStart w:id="809" w:name="_Toc158206100"/>
      <w:bookmarkStart w:id="810" w:name="_Toc164057785"/>
      <w:bookmarkStart w:id="811" w:name="_Toc164137135"/>
      <w:bookmarkStart w:id="812" w:name="_Toc164161295"/>
      <w:bookmarkStart w:id="813" w:name="_Toc165173866"/>
      <w:bookmarkStart w:id="814" w:name="_Toc439170688"/>
      <w:bookmarkStart w:id="815" w:name="_Toc439172790"/>
      <w:bookmarkStart w:id="816" w:name="_Toc439173234"/>
      <w:bookmarkStart w:id="817" w:name="_Toc439238230"/>
      <w:bookmarkStart w:id="818" w:name="_Toc439252778"/>
      <w:bookmarkStart w:id="819" w:name="_Ref440272119"/>
      <w:bookmarkStart w:id="820" w:name="_Toc440361389"/>
      <w:bookmarkStart w:id="821" w:name="_Toc440631742"/>
      <w:bookmarkStart w:id="822" w:name="_Toc440877398"/>
      <w:bookmarkStart w:id="823" w:name="_Toc441130516"/>
      <w:bookmarkStart w:id="824" w:name="_Ref444170560"/>
      <w:r w:rsidRPr="00F647F7">
        <w:rPr>
          <w:b w:val="0"/>
          <w:szCs w:val="24"/>
        </w:rPr>
        <w:t xml:space="preserve">Форма Анкеты </w:t>
      </w:r>
      <w:r w:rsidR="00C236C0">
        <w:rPr>
          <w:b w:val="0"/>
          <w:szCs w:val="24"/>
        </w:rPr>
        <w:t>Участник</w:t>
      </w:r>
      <w:r>
        <w:rPr>
          <w:b w:val="0"/>
          <w:szCs w:val="24"/>
        </w:rPr>
        <w:t>а</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5" w:name="_Toc439170689"/>
      <w:bookmarkStart w:id="826" w:name="_Toc439172791"/>
      <w:bookmarkStart w:id="827" w:name="_Toc439173235"/>
      <w:bookmarkStart w:id="828" w:name="_Toc439238231"/>
      <w:bookmarkStart w:id="829" w:name="_Toc439252779"/>
      <w:bookmarkStart w:id="830" w:name="_Ref440272147"/>
      <w:bookmarkStart w:id="831" w:name="_Toc440361390"/>
      <w:bookmarkStart w:id="832" w:name="_Toc440631743"/>
      <w:bookmarkStart w:id="833" w:name="_Toc440877399"/>
      <w:bookmarkStart w:id="834" w:name="_Toc441130517"/>
      <w:bookmarkStart w:id="835" w:name="_Ref444170566"/>
      <w:bookmarkStart w:id="836" w:name="_Ref444170645"/>
      <w:r w:rsidRPr="00D73790">
        <w:rPr>
          <w:b w:val="0"/>
          <w:szCs w:val="24"/>
        </w:rPr>
        <w:lastRenderedPageBreak/>
        <w:t xml:space="preserve">Форма </w:t>
      </w:r>
      <w:bookmarkEnd w:id="825"/>
      <w:bookmarkEnd w:id="826"/>
      <w:bookmarkEnd w:id="827"/>
      <w:bookmarkEnd w:id="82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9"/>
      <w:bookmarkEnd w:id="830"/>
      <w:bookmarkEnd w:id="831"/>
      <w:bookmarkEnd w:id="832"/>
      <w:bookmarkEnd w:id="833"/>
      <w:bookmarkEnd w:id="834"/>
      <w:bookmarkEnd w:id="835"/>
      <w:bookmarkEnd w:id="836"/>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22719" w:rsidRDefault="00422719" w:rsidP="0042271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22719" w:rsidRPr="00B14F64" w:rsidRDefault="00422719" w:rsidP="00422719">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22719" w:rsidRPr="00B14F64" w:rsidRDefault="00422719" w:rsidP="00422719">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22719" w:rsidRDefault="00422719" w:rsidP="00422719">
      <w:pPr>
        <w:pStyle w:val="ConsPlusNonformat"/>
        <w:jc w:val="both"/>
        <w:rPr>
          <w:rFonts w:ascii="Times New Roman" w:hAnsi="Times New Roman" w:cs="Times New Roman"/>
          <w:sz w:val="22"/>
          <w:szCs w:val="22"/>
        </w:rPr>
      </w:pPr>
    </w:p>
    <w:p w:rsidR="00422719" w:rsidRPr="00B14F64" w:rsidRDefault="00422719" w:rsidP="00422719">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22719" w:rsidRPr="00B14F64" w:rsidRDefault="00422719" w:rsidP="00422719">
      <w:pPr>
        <w:sectPr w:rsidR="00422719" w:rsidRPr="00B14F64" w:rsidSect="00830F63">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B14F64" w:rsidTr="00830F63">
        <w:tc>
          <w:tcPr>
            <w:tcW w:w="557" w:type="dxa"/>
          </w:tcPr>
          <w:p w:rsidR="00422719" w:rsidRPr="00316742" w:rsidRDefault="00422719" w:rsidP="00830F63">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422719" w:rsidRPr="00316742" w:rsidRDefault="00422719" w:rsidP="00830F6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22719" w:rsidRPr="00316742" w:rsidRDefault="00422719" w:rsidP="00830F6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22719" w:rsidRPr="00316742" w:rsidRDefault="00422719" w:rsidP="00830F6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22719" w:rsidRPr="00316742" w:rsidRDefault="00422719" w:rsidP="00830F6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22719" w:rsidRPr="00B14F64" w:rsidTr="00830F63">
        <w:tc>
          <w:tcPr>
            <w:tcW w:w="557" w:type="dxa"/>
          </w:tcPr>
          <w:p w:rsidR="00422719" w:rsidRPr="00316742" w:rsidRDefault="00422719" w:rsidP="00830F6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422719" w:rsidRPr="00316742" w:rsidRDefault="00422719" w:rsidP="00830F6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22719" w:rsidRPr="00316742" w:rsidRDefault="00422719" w:rsidP="00830F6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22719" w:rsidRPr="00316742" w:rsidRDefault="00422719" w:rsidP="00830F6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22719" w:rsidRPr="00316742" w:rsidRDefault="00422719" w:rsidP="00830F6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bookmarkStart w:id="837" w:name="P230"/>
            <w:bookmarkEnd w:id="837"/>
            <w:r w:rsidRPr="00316742">
              <w:rPr>
                <w:rFonts w:ascii="Times New Roman" w:hAnsi="Times New Roman" w:cs="Times New Roman"/>
                <w:sz w:val="22"/>
                <w:szCs w:val="22"/>
              </w:rPr>
              <w:t>1.</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830F63">
        <w:tc>
          <w:tcPr>
            <w:tcW w:w="557" w:type="dxa"/>
            <w:vMerge w:val="restart"/>
          </w:tcPr>
          <w:p w:rsidR="00422719" w:rsidRPr="00316742" w:rsidRDefault="00422719" w:rsidP="00830F63">
            <w:pPr>
              <w:pStyle w:val="ConsPlusNormal"/>
              <w:ind w:firstLine="0"/>
              <w:rPr>
                <w:rFonts w:ascii="Times New Roman" w:hAnsi="Times New Roman" w:cs="Times New Roman"/>
                <w:sz w:val="22"/>
                <w:szCs w:val="22"/>
              </w:rPr>
            </w:pPr>
            <w:bookmarkStart w:id="838" w:name="P242"/>
            <w:bookmarkEnd w:id="838"/>
            <w:r w:rsidRPr="00316742">
              <w:rPr>
                <w:rFonts w:ascii="Times New Roman" w:hAnsi="Times New Roman" w:cs="Times New Roman"/>
                <w:sz w:val="22"/>
                <w:szCs w:val="22"/>
              </w:rPr>
              <w:t>4.</w:t>
            </w:r>
          </w:p>
        </w:tc>
        <w:tc>
          <w:tcPr>
            <w:tcW w:w="4263" w:type="dxa"/>
            <w:vMerge w:val="restart"/>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22719" w:rsidTr="00830F63">
        <w:tc>
          <w:tcPr>
            <w:tcW w:w="557" w:type="dxa"/>
            <w:vMerge/>
          </w:tcPr>
          <w:p w:rsidR="00422719" w:rsidRPr="00316742" w:rsidRDefault="00422719" w:rsidP="00830F63"/>
        </w:tc>
        <w:tc>
          <w:tcPr>
            <w:tcW w:w="4263" w:type="dxa"/>
            <w:vMerge/>
          </w:tcPr>
          <w:p w:rsidR="00422719" w:rsidRPr="00316742" w:rsidRDefault="00422719" w:rsidP="00830F63"/>
        </w:tc>
        <w:tc>
          <w:tcPr>
            <w:tcW w:w="1799" w:type="dxa"/>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22719" w:rsidRPr="00316742" w:rsidRDefault="00422719" w:rsidP="00830F63">
            <w:pPr>
              <w:jc w:val="center"/>
            </w:pPr>
          </w:p>
        </w:tc>
        <w:tc>
          <w:tcPr>
            <w:tcW w:w="1417" w:type="dxa"/>
            <w:vMerge/>
          </w:tcPr>
          <w:p w:rsidR="00422719" w:rsidRPr="00316742" w:rsidRDefault="00422719" w:rsidP="00830F63">
            <w:pPr>
              <w:jc w:val="center"/>
            </w:pPr>
          </w:p>
        </w:tc>
      </w:tr>
      <w:tr w:rsidR="00422719" w:rsidTr="00830F63">
        <w:tc>
          <w:tcPr>
            <w:tcW w:w="557" w:type="dxa"/>
            <w:vMerge w:val="restart"/>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22719" w:rsidTr="00830F63">
        <w:tc>
          <w:tcPr>
            <w:tcW w:w="557" w:type="dxa"/>
            <w:vMerge/>
          </w:tcPr>
          <w:p w:rsidR="00422719" w:rsidRPr="00316742" w:rsidRDefault="00422719" w:rsidP="00830F63"/>
        </w:tc>
        <w:tc>
          <w:tcPr>
            <w:tcW w:w="4263" w:type="dxa"/>
            <w:vMerge/>
          </w:tcPr>
          <w:p w:rsidR="00422719" w:rsidRPr="00316742" w:rsidRDefault="00422719" w:rsidP="00830F63"/>
        </w:tc>
        <w:tc>
          <w:tcPr>
            <w:tcW w:w="1799" w:type="dxa"/>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22719" w:rsidRPr="00316742" w:rsidRDefault="00422719" w:rsidP="00830F63">
            <w:pPr>
              <w:jc w:val="center"/>
            </w:pPr>
          </w:p>
        </w:tc>
        <w:tc>
          <w:tcPr>
            <w:tcW w:w="1417" w:type="dxa"/>
          </w:tcPr>
          <w:p w:rsidR="00422719" w:rsidRPr="00316742" w:rsidRDefault="00422719" w:rsidP="00830F63">
            <w:pPr>
              <w:pStyle w:val="ConsPlusNormal"/>
              <w:jc w:val="center"/>
              <w:rPr>
                <w:rFonts w:ascii="Times New Roman" w:hAnsi="Times New Roman" w:cs="Times New Roman"/>
                <w:sz w:val="22"/>
                <w:szCs w:val="22"/>
              </w:rPr>
            </w:pP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bookmarkStart w:id="839" w:name="P258"/>
            <w:bookmarkEnd w:id="839"/>
            <w:r w:rsidRPr="00316742">
              <w:rPr>
                <w:rFonts w:ascii="Times New Roman" w:hAnsi="Times New Roman" w:cs="Times New Roman"/>
                <w:sz w:val="22"/>
                <w:szCs w:val="22"/>
              </w:rPr>
              <w:lastRenderedPageBreak/>
              <w:t>7.</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22719" w:rsidTr="00830F63">
        <w:tc>
          <w:tcPr>
            <w:tcW w:w="557"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422719" w:rsidRPr="00316742" w:rsidRDefault="00422719" w:rsidP="00830F6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316742" w:rsidRDefault="00422719" w:rsidP="00830F6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422719" w:rsidRDefault="00422719" w:rsidP="00422719">
      <w:pPr>
        <w:pStyle w:val="ConsPlusNonformat"/>
        <w:jc w:val="both"/>
        <w:rPr>
          <w:rFonts w:ascii="Times New Roman" w:hAnsi="Times New Roman" w:cs="Times New Roman"/>
          <w:sz w:val="22"/>
          <w:szCs w:val="22"/>
        </w:rPr>
      </w:pPr>
    </w:p>
    <w:p w:rsidR="00422719" w:rsidRPr="00197CB9" w:rsidRDefault="00422719" w:rsidP="00422719">
      <w:pPr>
        <w:pStyle w:val="ConsPlusNonformat"/>
        <w:jc w:val="both"/>
        <w:rPr>
          <w:rFonts w:ascii="Times New Roman" w:hAnsi="Times New Roman" w:cs="Times New Roman"/>
          <w:sz w:val="22"/>
          <w:szCs w:val="22"/>
        </w:rPr>
      </w:pPr>
    </w:p>
    <w:p w:rsidR="00422719" w:rsidRPr="00DB6009" w:rsidRDefault="00422719" w:rsidP="00422719">
      <w:pPr>
        <w:autoSpaceDE w:val="0"/>
        <w:autoSpaceDN w:val="0"/>
        <w:adjustRightInd w:val="0"/>
        <w:spacing w:line="240" w:lineRule="auto"/>
        <w:ind w:firstLine="540"/>
        <w:outlineLvl w:val="3"/>
        <w:rPr>
          <w:bdr w:val="none" w:sz="0" w:space="0" w:color="auto" w:frame="1"/>
        </w:rPr>
      </w:pPr>
    </w:p>
    <w:p w:rsidR="00422719" w:rsidRPr="00DB6009" w:rsidRDefault="00422719" w:rsidP="00422719">
      <w:pPr>
        <w:autoSpaceDE w:val="0"/>
        <w:autoSpaceDN w:val="0"/>
        <w:adjustRightInd w:val="0"/>
        <w:spacing w:line="240" w:lineRule="auto"/>
        <w:outlineLvl w:val="3"/>
      </w:pPr>
    </w:p>
    <w:p w:rsidR="00422719" w:rsidRPr="00DB6009" w:rsidRDefault="00422719" w:rsidP="00422719">
      <w:pPr>
        <w:spacing w:line="240" w:lineRule="auto"/>
      </w:pPr>
    </w:p>
    <w:p w:rsidR="00422719" w:rsidRPr="00DB6009" w:rsidRDefault="00422719" w:rsidP="00422719">
      <w:pPr>
        <w:spacing w:line="240" w:lineRule="auto"/>
      </w:pPr>
    </w:p>
    <w:p w:rsidR="00422719" w:rsidRPr="00DB6009" w:rsidRDefault="00422719" w:rsidP="00422719">
      <w:pPr>
        <w:spacing w:line="240" w:lineRule="auto"/>
        <w:ind w:firstLine="708"/>
      </w:pPr>
    </w:p>
    <w:p w:rsidR="00422719" w:rsidRPr="00DB6009" w:rsidRDefault="00422719" w:rsidP="00422719">
      <w:pPr>
        <w:spacing w:line="240" w:lineRule="auto"/>
      </w:pPr>
    </w:p>
    <w:p w:rsidR="00422719" w:rsidRPr="00DB6009" w:rsidRDefault="00422719" w:rsidP="00422719">
      <w:pPr>
        <w:spacing w:line="240" w:lineRule="auto"/>
        <w:ind w:right="423"/>
        <w:rPr>
          <w:sz w:val="28"/>
        </w:rPr>
      </w:pPr>
    </w:p>
    <w:p w:rsidR="00422719" w:rsidRPr="00DB6009"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DB6009" w:rsidTr="00830F63">
        <w:tc>
          <w:tcPr>
            <w:tcW w:w="3960" w:type="dxa"/>
            <w:tcBorders>
              <w:top w:val="single" w:sz="4" w:space="0" w:color="auto"/>
            </w:tcBorders>
          </w:tcPr>
          <w:p w:rsidR="00422719" w:rsidRPr="00DB6009" w:rsidRDefault="00422719" w:rsidP="00830F63">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22719" w:rsidRPr="00DB6009" w:rsidRDefault="00422719" w:rsidP="00830F63">
            <w:pPr>
              <w:tabs>
                <w:tab w:val="left" w:pos="1080"/>
              </w:tabs>
              <w:spacing w:line="240" w:lineRule="auto"/>
              <w:ind w:firstLine="540"/>
              <w:rPr>
                <w:sz w:val="20"/>
                <w:szCs w:val="20"/>
              </w:rPr>
            </w:pPr>
          </w:p>
        </w:tc>
        <w:tc>
          <w:tcPr>
            <w:tcW w:w="4677" w:type="dxa"/>
            <w:tcBorders>
              <w:top w:val="single" w:sz="4" w:space="0" w:color="auto"/>
            </w:tcBorders>
          </w:tcPr>
          <w:p w:rsidR="00422719" w:rsidRPr="00DB6009" w:rsidRDefault="00422719" w:rsidP="00830F63">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22719" w:rsidRPr="00DB6009" w:rsidRDefault="00422719" w:rsidP="00422719">
      <w:pPr>
        <w:tabs>
          <w:tab w:val="left" w:pos="1080"/>
        </w:tabs>
        <w:spacing w:line="240" w:lineRule="auto"/>
        <w:ind w:firstLine="540"/>
        <w:rPr>
          <w:b/>
        </w:rPr>
      </w:pPr>
      <w:r w:rsidRPr="00DB6009">
        <w:rPr>
          <w:b/>
        </w:rPr>
        <w:t>М.П.</w:t>
      </w:r>
    </w:p>
    <w:p w:rsidR="00422719" w:rsidRDefault="00422719" w:rsidP="00422719">
      <w:pPr>
        <w:ind w:firstLine="0"/>
      </w:pPr>
    </w:p>
    <w:p w:rsidR="00422719" w:rsidRDefault="00422719" w:rsidP="00422719">
      <w:pPr>
        <w:ind w:right="-1"/>
        <w:rPr>
          <w:color w:val="000000"/>
        </w:rPr>
      </w:pPr>
    </w:p>
    <w:p w:rsidR="00422719" w:rsidRDefault="00422719" w:rsidP="00422719">
      <w:pPr>
        <w:spacing w:line="240" w:lineRule="auto"/>
        <w:ind w:right="-1"/>
        <w:rPr>
          <w:color w:val="000000"/>
        </w:rPr>
      </w:pPr>
      <w:r>
        <w:rPr>
          <w:color w:val="000000"/>
        </w:rPr>
        <w:t>____________________________________</w:t>
      </w:r>
    </w:p>
    <w:p w:rsidR="00422719" w:rsidRDefault="00422719" w:rsidP="00422719">
      <w:pPr>
        <w:spacing w:line="240" w:lineRule="auto"/>
        <w:ind w:right="5527"/>
        <w:jc w:val="center"/>
        <w:rPr>
          <w:color w:val="000000"/>
          <w:vertAlign w:val="superscript"/>
        </w:rPr>
      </w:pPr>
      <w:r>
        <w:rPr>
          <w:color w:val="000000"/>
          <w:vertAlign w:val="superscript"/>
        </w:rPr>
        <w:t>(подпись, М.П.)</w:t>
      </w:r>
    </w:p>
    <w:p w:rsidR="00422719" w:rsidRDefault="00422719" w:rsidP="00422719">
      <w:pPr>
        <w:spacing w:line="240" w:lineRule="auto"/>
        <w:ind w:right="-1"/>
        <w:rPr>
          <w:color w:val="000000"/>
        </w:rPr>
      </w:pPr>
      <w:r>
        <w:rPr>
          <w:color w:val="000000"/>
        </w:rPr>
        <w:t>____________________________________</w:t>
      </w:r>
    </w:p>
    <w:p w:rsidR="00422719" w:rsidRDefault="00422719" w:rsidP="00422719">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40" w:name="_Toc439170690"/>
      <w:bookmarkStart w:id="841" w:name="_Toc439172792"/>
      <w:bookmarkStart w:id="842" w:name="_Toc439173236"/>
      <w:bookmarkStart w:id="843" w:name="_Toc439238232"/>
    </w:p>
    <w:bookmarkEnd w:id="840"/>
    <w:bookmarkEnd w:id="841"/>
    <w:bookmarkEnd w:id="842"/>
    <w:bookmarkEnd w:id="84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4" w:name="_Toc125426243"/>
      <w:bookmarkStart w:id="845" w:name="_Toc396984070"/>
      <w:bookmarkStart w:id="846" w:name="_Toc423423673"/>
      <w:r>
        <w:br w:type="page"/>
      </w:r>
    </w:p>
    <w:p w:rsidR="004F4D80" w:rsidRPr="007417E6" w:rsidRDefault="004F4D80" w:rsidP="004F4D80">
      <w:pPr>
        <w:pStyle w:val="3"/>
        <w:rPr>
          <w:sz w:val="22"/>
        </w:rPr>
      </w:pPr>
      <w:bookmarkStart w:id="847" w:name="_Toc439170691"/>
      <w:bookmarkStart w:id="848" w:name="_Toc439172793"/>
      <w:bookmarkStart w:id="849" w:name="_Toc439173237"/>
      <w:bookmarkStart w:id="850" w:name="_Toc439238233"/>
      <w:bookmarkStart w:id="851" w:name="_Toc439252780"/>
      <w:bookmarkStart w:id="852" w:name="_Toc439323754"/>
      <w:bookmarkStart w:id="853" w:name="_Toc440361391"/>
      <w:bookmarkStart w:id="854" w:name="_Toc440376146"/>
      <w:bookmarkStart w:id="855" w:name="_Toc440376273"/>
      <w:bookmarkStart w:id="856" w:name="_Toc440382531"/>
      <w:bookmarkStart w:id="857" w:name="_Toc440447201"/>
      <w:bookmarkStart w:id="858" w:name="_Toc440631744"/>
      <w:bookmarkStart w:id="859" w:name="_Toc440877400"/>
      <w:bookmarkStart w:id="860" w:name="_Toc441130518"/>
      <w:r>
        <w:rPr>
          <w:szCs w:val="24"/>
        </w:rPr>
        <w:lastRenderedPageBreak/>
        <w:t>Инструкции по заполнению</w:t>
      </w:r>
      <w:bookmarkEnd w:id="844"/>
      <w:r>
        <w:rPr>
          <w:szCs w:val="24"/>
        </w:rPr>
        <w:t xml:space="preserve"> Анкеты </w:t>
      </w:r>
      <w:r w:rsidR="00C236C0">
        <w:rPr>
          <w:szCs w:val="24"/>
        </w:rPr>
        <w:t>Участник</w:t>
      </w:r>
      <w:r>
        <w:rPr>
          <w:szCs w:val="24"/>
        </w:rPr>
        <w:t>а</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A51E77">
        <w:rPr>
          <w:sz w:val="24"/>
          <w:szCs w:val="24"/>
        </w:rPr>
        <w:fldChar w:fldCharType="begin"/>
      </w:r>
      <w:r w:rsidR="00D56F8C">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22719" w:rsidRPr="00250D0D"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861" w:name="_Ref55336378"/>
      <w:bookmarkStart w:id="862" w:name="_Toc57314676"/>
      <w:bookmarkStart w:id="863" w:name="_Toc69728990"/>
      <w:bookmarkStart w:id="864" w:name="_Toc98253942"/>
      <w:bookmarkStart w:id="865" w:name="_Toc165173868"/>
      <w:bookmarkStart w:id="866" w:name="_Toc423423674"/>
      <w:bookmarkStart w:id="867" w:name="_Toc441130519"/>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250D0D"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A51E77">
        <w:rPr>
          <w:sz w:val="24"/>
          <w:szCs w:val="24"/>
        </w:rPr>
        <w:fldChar w:fldCharType="begin"/>
      </w:r>
      <w:r>
        <w:rPr>
          <w:sz w:val="24"/>
          <w:szCs w:val="24"/>
        </w:rPr>
        <w:instrText xml:space="preserve"> REF _Ref444170645 \r \h </w:instrText>
      </w:r>
      <w:r w:rsidR="00A51E77">
        <w:rPr>
          <w:sz w:val="24"/>
          <w:szCs w:val="24"/>
        </w:rPr>
      </w:r>
      <w:r w:rsidR="00A51E77">
        <w:rPr>
          <w:sz w:val="24"/>
          <w:szCs w:val="24"/>
        </w:rPr>
        <w:fldChar w:fldCharType="separate"/>
      </w:r>
      <w:r w:rsidR="00C27C71">
        <w:rPr>
          <w:sz w:val="24"/>
          <w:szCs w:val="24"/>
        </w:rPr>
        <w:t>5.7.2</w:t>
      </w:r>
      <w:r w:rsidR="00A51E7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61"/>
      <w:bookmarkEnd w:id="862"/>
      <w:bookmarkEnd w:id="863"/>
      <w:bookmarkEnd w:id="864"/>
      <w:bookmarkEnd w:id="865"/>
      <w:bookmarkEnd w:id="866"/>
      <w:bookmarkEnd w:id="867"/>
    </w:p>
    <w:p w:rsidR="004F4D80" w:rsidRPr="00D904EF" w:rsidRDefault="004F4D80" w:rsidP="004F4D80">
      <w:pPr>
        <w:pStyle w:val="3"/>
        <w:rPr>
          <w:szCs w:val="24"/>
        </w:rPr>
      </w:pPr>
      <w:bookmarkStart w:id="868" w:name="_Toc98253943"/>
      <w:bookmarkStart w:id="869" w:name="_Toc157248195"/>
      <w:bookmarkStart w:id="870" w:name="_Toc157496564"/>
      <w:bookmarkStart w:id="871" w:name="_Toc158206103"/>
      <w:bookmarkStart w:id="872" w:name="_Toc164057788"/>
      <w:bookmarkStart w:id="873" w:name="_Toc164137138"/>
      <w:bookmarkStart w:id="874" w:name="_Toc164161298"/>
      <w:bookmarkStart w:id="875" w:name="_Toc165173869"/>
      <w:bookmarkStart w:id="876" w:name="_Toc439170693"/>
      <w:bookmarkStart w:id="877" w:name="_Toc439172795"/>
      <w:bookmarkStart w:id="878" w:name="_Toc439173239"/>
      <w:bookmarkStart w:id="879" w:name="_Toc439238235"/>
      <w:bookmarkStart w:id="880" w:name="_Toc439252782"/>
      <w:bookmarkStart w:id="881" w:name="_Toc439323756"/>
      <w:bookmarkStart w:id="882" w:name="_Toc440361393"/>
      <w:bookmarkStart w:id="883" w:name="_Toc440376275"/>
      <w:bookmarkStart w:id="884" w:name="_Toc440382533"/>
      <w:bookmarkStart w:id="885" w:name="_Toc440447203"/>
      <w:bookmarkStart w:id="886" w:name="_Toc440631746"/>
      <w:bookmarkStart w:id="887" w:name="_Toc440877402"/>
      <w:bookmarkStart w:id="888" w:name="_Toc441130520"/>
      <w:r w:rsidRPr="00D904EF">
        <w:rPr>
          <w:szCs w:val="24"/>
        </w:rPr>
        <w:t>Форма Справки о перечне и годовых объемах выполнения аналогичных договоров</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9" w:name="_Toc98253944"/>
      <w:bookmarkStart w:id="890" w:name="_Toc157248196"/>
      <w:bookmarkStart w:id="891" w:name="_Toc157496565"/>
      <w:bookmarkStart w:id="892" w:name="_Toc158206104"/>
      <w:bookmarkStart w:id="893" w:name="_Toc164057789"/>
      <w:bookmarkStart w:id="894" w:name="_Toc164137139"/>
      <w:bookmarkStart w:id="895" w:name="_Toc164161299"/>
      <w:bookmarkStart w:id="896" w:name="_Toc165173870"/>
      <w:r>
        <w:rPr>
          <w:szCs w:val="24"/>
        </w:rPr>
        <w:br w:type="page"/>
      </w:r>
    </w:p>
    <w:p w:rsidR="004F4D80" w:rsidRPr="00D904EF" w:rsidRDefault="004F4D80" w:rsidP="004F4D80">
      <w:pPr>
        <w:pStyle w:val="3"/>
        <w:rPr>
          <w:szCs w:val="24"/>
        </w:rPr>
      </w:pPr>
      <w:bookmarkStart w:id="897" w:name="_Toc439170694"/>
      <w:bookmarkStart w:id="898" w:name="_Toc439172796"/>
      <w:bookmarkStart w:id="899" w:name="_Toc439173240"/>
      <w:bookmarkStart w:id="900" w:name="_Toc439238236"/>
      <w:bookmarkStart w:id="901" w:name="_Toc439252783"/>
      <w:bookmarkStart w:id="902" w:name="_Toc439323757"/>
      <w:bookmarkStart w:id="903" w:name="_Toc440361394"/>
      <w:bookmarkStart w:id="904" w:name="_Toc440376276"/>
      <w:bookmarkStart w:id="905" w:name="_Toc440382534"/>
      <w:bookmarkStart w:id="906" w:name="_Toc440447204"/>
      <w:bookmarkStart w:id="907" w:name="_Toc440631747"/>
      <w:bookmarkStart w:id="908" w:name="_Toc440877403"/>
      <w:bookmarkStart w:id="909" w:name="_Toc441130521"/>
      <w:r w:rsidRPr="00D904EF">
        <w:rPr>
          <w:szCs w:val="24"/>
        </w:rPr>
        <w:lastRenderedPageBreak/>
        <w:t>Инструкции по заполнению</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51E77">
        <w:rPr>
          <w:sz w:val="24"/>
          <w:szCs w:val="24"/>
        </w:rPr>
        <w:fldChar w:fldCharType="begin"/>
      </w:r>
      <w:r w:rsidR="00D90031">
        <w:rPr>
          <w:sz w:val="24"/>
          <w:szCs w:val="24"/>
        </w:rPr>
        <w:instrText xml:space="preserve"> REF _Ref440274159 \r \h </w:instrText>
      </w:r>
      <w:r w:rsidR="00A51E77">
        <w:rPr>
          <w:sz w:val="24"/>
          <w:szCs w:val="24"/>
        </w:rPr>
      </w:r>
      <w:r w:rsidR="00A51E77">
        <w:rPr>
          <w:sz w:val="24"/>
          <w:szCs w:val="24"/>
        </w:rPr>
        <w:fldChar w:fldCharType="separate"/>
      </w:r>
      <w:r w:rsidR="00C27C71">
        <w:rPr>
          <w:sz w:val="24"/>
          <w:szCs w:val="24"/>
        </w:rPr>
        <w:t>4</w:t>
      </w:r>
      <w:r w:rsidR="00A51E7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0" w:name="_Ref55336389"/>
      <w:bookmarkStart w:id="911" w:name="_Toc57314677"/>
      <w:bookmarkStart w:id="912" w:name="_Toc69728991"/>
      <w:bookmarkStart w:id="913" w:name="_Toc98253945"/>
      <w:bookmarkStart w:id="914" w:name="_Toc165173871"/>
      <w:bookmarkStart w:id="915" w:name="_Toc423423675"/>
      <w:bookmarkStart w:id="916" w:name="_Toc441130522"/>
      <w:r w:rsidRPr="00F647F7">
        <w:lastRenderedPageBreak/>
        <w:t xml:space="preserve">Справка о материально-технических ресурсах (форма </w:t>
      </w:r>
      <w:r w:rsidR="00B8118F">
        <w:t>9</w:t>
      </w:r>
      <w:r w:rsidRPr="00F647F7">
        <w:t>)</w:t>
      </w:r>
      <w:bookmarkEnd w:id="910"/>
      <w:bookmarkEnd w:id="911"/>
      <w:bookmarkEnd w:id="912"/>
      <w:bookmarkEnd w:id="913"/>
      <w:bookmarkEnd w:id="914"/>
      <w:bookmarkEnd w:id="915"/>
      <w:bookmarkEnd w:id="916"/>
    </w:p>
    <w:p w:rsidR="004F4D80" w:rsidRPr="00D904EF" w:rsidRDefault="004F4D80" w:rsidP="004F4D80">
      <w:pPr>
        <w:pStyle w:val="3"/>
        <w:rPr>
          <w:szCs w:val="24"/>
        </w:rPr>
      </w:pPr>
      <w:bookmarkStart w:id="917" w:name="_Toc98253946"/>
      <w:bookmarkStart w:id="918" w:name="_Toc157248198"/>
      <w:bookmarkStart w:id="919" w:name="_Toc157496567"/>
      <w:bookmarkStart w:id="920" w:name="_Toc158206106"/>
      <w:bookmarkStart w:id="921" w:name="_Toc164057791"/>
      <w:bookmarkStart w:id="922" w:name="_Toc164137141"/>
      <w:bookmarkStart w:id="923" w:name="_Toc164161301"/>
      <w:bookmarkStart w:id="924" w:name="_Toc165173872"/>
      <w:bookmarkStart w:id="925" w:name="_Toc439170696"/>
      <w:bookmarkStart w:id="926" w:name="_Toc439172798"/>
      <w:bookmarkStart w:id="927" w:name="_Toc439173242"/>
      <w:bookmarkStart w:id="928" w:name="_Toc439238238"/>
      <w:bookmarkStart w:id="929" w:name="_Toc439252785"/>
      <w:bookmarkStart w:id="930" w:name="_Toc439323759"/>
      <w:bookmarkStart w:id="931" w:name="_Toc440361396"/>
      <w:bookmarkStart w:id="932" w:name="_Toc440376278"/>
      <w:bookmarkStart w:id="933" w:name="_Toc440382536"/>
      <w:bookmarkStart w:id="934" w:name="_Toc440447206"/>
      <w:bookmarkStart w:id="935" w:name="_Toc440631749"/>
      <w:bookmarkStart w:id="936" w:name="_Toc440877405"/>
      <w:bookmarkStart w:id="937" w:name="_Toc441130523"/>
      <w:r w:rsidRPr="00D904EF">
        <w:rPr>
          <w:szCs w:val="24"/>
        </w:rPr>
        <w:t>Форма Справки о материально-технических ресурсах</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8" w:name="_Toc98253947"/>
      <w:bookmarkStart w:id="939" w:name="_Toc157248199"/>
      <w:bookmarkStart w:id="940" w:name="_Toc157496568"/>
      <w:bookmarkStart w:id="941" w:name="_Toc158206107"/>
      <w:bookmarkStart w:id="942" w:name="_Toc164057792"/>
      <w:bookmarkStart w:id="943" w:name="_Toc164137142"/>
      <w:bookmarkStart w:id="944" w:name="_Toc164161302"/>
      <w:bookmarkStart w:id="945"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46" w:name="_Toc439170697"/>
      <w:bookmarkStart w:id="947" w:name="_Toc439172799"/>
      <w:bookmarkStart w:id="948" w:name="_Toc439173243"/>
      <w:bookmarkStart w:id="949" w:name="_Toc439238239"/>
      <w:bookmarkStart w:id="950" w:name="_Toc439252786"/>
      <w:bookmarkStart w:id="951" w:name="_Toc439323760"/>
      <w:bookmarkStart w:id="952" w:name="_Toc440361397"/>
      <w:bookmarkStart w:id="953" w:name="_Toc440376279"/>
      <w:bookmarkStart w:id="954" w:name="_Toc440382537"/>
      <w:bookmarkStart w:id="955" w:name="_Toc440447207"/>
      <w:bookmarkStart w:id="956" w:name="_Toc440631750"/>
      <w:bookmarkStart w:id="957" w:name="_Toc440877406"/>
      <w:bookmarkStart w:id="958" w:name="_Toc441130524"/>
      <w:r w:rsidRPr="00D904EF">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98"/>
      <w:bookmarkStart w:id="960" w:name="_Toc57314678"/>
      <w:bookmarkStart w:id="961" w:name="_Toc69728992"/>
      <w:bookmarkStart w:id="962" w:name="_Toc98253948"/>
      <w:bookmarkStart w:id="963" w:name="_Toc165173874"/>
      <w:bookmarkStart w:id="964" w:name="_Toc423423676"/>
      <w:bookmarkStart w:id="965" w:name="_Toc441130525"/>
      <w:r w:rsidRPr="00F647F7">
        <w:lastRenderedPageBreak/>
        <w:t xml:space="preserve">Справка о кадровых ресурсах (форма </w:t>
      </w:r>
      <w:r w:rsidR="00B8118F">
        <w:t>10</w:t>
      </w:r>
      <w:r w:rsidRPr="00F647F7">
        <w:t>)</w:t>
      </w:r>
      <w:bookmarkEnd w:id="959"/>
      <w:bookmarkEnd w:id="960"/>
      <w:bookmarkEnd w:id="961"/>
      <w:bookmarkEnd w:id="962"/>
      <w:bookmarkEnd w:id="963"/>
      <w:bookmarkEnd w:id="964"/>
      <w:bookmarkEnd w:id="965"/>
    </w:p>
    <w:p w:rsidR="004F4D80" w:rsidRPr="00D904EF" w:rsidRDefault="004F4D80" w:rsidP="004F4D80">
      <w:pPr>
        <w:pStyle w:val="3"/>
        <w:rPr>
          <w:szCs w:val="24"/>
        </w:rPr>
      </w:pPr>
      <w:bookmarkStart w:id="966" w:name="_Toc98253949"/>
      <w:bookmarkStart w:id="967" w:name="_Toc157248201"/>
      <w:bookmarkStart w:id="968" w:name="_Toc157496570"/>
      <w:bookmarkStart w:id="969" w:name="_Toc158206109"/>
      <w:bookmarkStart w:id="970" w:name="_Toc164057794"/>
      <w:bookmarkStart w:id="971" w:name="_Toc164137144"/>
      <w:bookmarkStart w:id="972" w:name="_Toc164161304"/>
      <w:bookmarkStart w:id="973" w:name="_Toc165173875"/>
      <w:bookmarkStart w:id="974" w:name="_Toc439170699"/>
      <w:bookmarkStart w:id="975" w:name="_Toc439172801"/>
      <w:bookmarkStart w:id="976" w:name="_Toc439173245"/>
      <w:bookmarkStart w:id="977" w:name="_Toc439238241"/>
      <w:bookmarkStart w:id="978" w:name="_Toc439252788"/>
      <w:bookmarkStart w:id="979" w:name="_Toc439323762"/>
      <w:bookmarkStart w:id="980" w:name="_Toc440361399"/>
      <w:bookmarkStart w:id="981" w:name="_Toc440376281"/>
      <w:bookmarkStart w:id="982" w:name="_Toc440382539"/>
      <w:bookmarkStart w:id="983" w:name="_Toc440447209"/>
      <w:bookmarkStart w:id="984" w:name="_Toc440631752"/>
      <w:bookmarkStart w:id="985" w:name="_Toc440877408"/>
      <w:bookmarkStart w:id="986" w:name="_Toc441130526"/>
      <w:r w:rsidRPr="00D904EF">
        <w:rPr>
          <w:szCs w:val="24"/>
        </w:rPr>
        <w:t>Форма Справки о кадровых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7" w:name="_Toc98253950"/>
      <w:bookmarkStart w:id="988" w:name="_Toc157248202"/>
      <w:bookmarkStart w:id="989" w:name="_Toc157496571"/>
      <w:bookmarkStart w:id="990" w:name="_Toc158206110"/>
      <w:bookmarkStart w:id="991" w:name="_Toc164057795"/>
      <w:bookmarkStart w:id="992" w:name="_Toc164137145"/>
      <w:bookmarkStart w:id="993" w:name="_Toc164161305"/>
      <w:bookmarkStart w:id="994" w:name="_Toc165173876"/>
      <w:r>
        <w:rPr>
          <w:b/>
          <w:szCs w:val="24"/>
        </w:rPr>
        <w:br w:type="page"/>
      </w:r>
    </w:p>
    <w:p w:rsidR="004F4D80" w:rsidRPr="00D904EF" w:rsidRDefault="004F4D80" w:rsidP="004F4D80">
      <w:pPr>
        <w:pStyle w:val="3"/>
        <w:rPr>
          <w:szCs w:val="24"/>
        </w:rPr>
      </w:pPr>
      <w:bookmarkStart w:id="995" w:name="_Toc439170700"/>
      <w:bookmarkStart w:id="996" w:name="_Toc439172802"/>
      <w:bookmarkStart w:id="997" w:name="_Toc439173246"/>
      <w:bookmarkStart w:id="998" w:name="_Toc439238242"/>
      <w:bookmarkStart w:id="999" w:name="_Toc439252789"/>
      <w:bookmarkStart w:id="1000" w:name="_Toc439323763"/>
      <w:bookmarkStart w:id="1001" w:name="_Toc440361400"/>
      <w:bookmarkStart w:id="1002" w:name="_Toc440376282"/>
      <w:bookmarkStart w:id="1003" w:name="_Toc440382540"/>
      <w:bookmarkStart w:id="1004" w:name="_Toc440447210"/>
      <w:bookmarkStart w:id="1005" w:name="_Toc440631753"/>
      <w:bookmarkStart w:id="1006" w:name="_Toc440877409"/>
      <w:bookmarkStart w:id="1007" w:name="_Toc441130527"/>
      <w:r w:rsidRPr="00D904EF">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Toc165173881"/>
      <w:bookmarkStart w:id="1009" w:name="_Ref194749267"/>
      <w:bookmarkStart w:id="1010" w:name="_Toc423423677"/>
      <w:bookmarkStart w:id="1011" w:name="_Ref440271993"/>
      <w:bookmarkStart w:id="1012" w:name="_Ref440274659"/>
      <w:bookmarkStart w:id="1013" w:name="_Toc441130528"/>
      <w:bookmarkStart w:id="1014" w:name="_Ref90381523"/>
      <w:bookmarkStart w:id="1015" w:name="_Toc90385124"/>
      <w:bookmarkStart w:id="1016" w:name="_Ref96861029"/>
      <w:bookmarkStart w:id="1017" w:name="_Toc97651410"/>
      <w:bookmarkStart w:id="101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08"/>
      <w:bookmarkEnd w:id="1009"/>
      <w:bookmarkEnd w:id="1010"/>
      <w:bookmarkEnd w:id="1011"/>
      <w:bookmarkEnd w:id="1012"/>
      <w:bookmarkEnd w:id="1013"/>
    </w:p>
    <w:p w:rsidR="004F4D80" w:rsidRPr="00D904EF" w:rsidRDefault="004F4D80" w:rsidP="004F4D80">
      <w:pPr>
        <w:pStyle w:val="3"/>
        <w:rPr>
          <w:szCs w:val="24"/>
        </w:rPr>
      </w:pPr>
      <w:bookmarkStart w:id="1019" w:name="_Toc97651411"/>
      <w:bookmarkStart w:id="1020" w:name="_Toc98253956"/>
      <w:bookmarkStart w:id="1021" w:name="_Toc157248208"/>
      <w:bookmarkStart w:id="1022" w:name="_Toc157496577"/>
      <w:bookmarkStart w:id="1023" w:name="_Toc158206116"/>
      <w:bookmarkStart w:id="1024" w:name="_Toc164057801"/>
      <w:bookmarkStart w:id="1025" w:name="_Toc164137151"/>
      <w:bookmarkStart w:id="1026" w:name="_Toc164161311"/>
      <w:bookmarkStart w:id="1027" w:name="_Toc165173882"/>
      <w:bookmarkStart w:id="1028" w:name="_Toc439170702"/>
      <w:bookmarkStart w:id="1029" w:name="_Toc439172804"/>
      <w:bookmarkStart w:id="1030" w:name="_Toc439173248"/>
      <w:bookmarkStart w:id="1031" w:name="_Toc439238244"/>
      <w:bookmarkStart w:id="1032" w:name="_Toc439252791"/>
      <w:bookmarkStart w:id="1033" w:name="_Toc439323765"/>
      <w:bookmarkStart w:id="1034" w:name="_Toc440361402"/>
      <w:bookmarkStart w:id="1035" w:name="_Toc440376284"/>
      <w:bookmarkStart w:id="1036" w:name="_Toc440382542"/>
      <w:bookmarkStart w:id="1037" w:name="_Toc440447212"/>
      <w:bookmarkStart w:id="1038" w:name="_Toc440631755"/>
      <w:bookmarkStart w:id="1039" w:name="_Toc440877411"/>
      <w:bookmarkStart w:id="1040"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7651412"/>
      <w:bookmarkStart w:id="1042" w:name="_Toc98253957"/>
      <w:bookmarkStart w:id="1043" w:name="_Toc157248209"/>
      <w:bookmarkStart w:id="1044" w:name="_Toc157496578"/>
      <w:bookmarkStart w:id="1045" w:name="_Toc158206117"/>
      <w:bookmarkStart w:id="1046" w:name="_Toc164057802"/>
      <w:bookmarkStart w:id="1047" w:name="_Toc164137152"/>
      <w:bookmarkStart w:id="1048" w:name="_Toc164161312"/>
      <w:bookmarkStart w:id="1049" w:name="_Toc165173883"/>
      <w:r>
        <w:rPr>
          <w:b/>
          <w:szCs w:val="24"/>
        </w:rPr>
        <w:br w:type="page"/>
      </w:r>
    </w:p>
    <w:p w:rsidR="004F4D80" w:rsidRPr="00D904EF" w:rsidRDefault="004F4D80" w:rsidP="004F4D80">
      <w:pPr>
        <w:pStyle w:val="3"/>
        <w:rPr>
          <w:szCs w:val="24"/>
        </w:rPr>
      </w:pPr>
      <w:bookmarkStart w:id="1050" w:name="_Toc439170703"/>
      <w:bookmarkStart w:id="1051" w:name="_Toc439172805"/>
      <w:bookmarkStart w:id="1052" w:name="_Toc439173249"/>
      <w:bookmarkStart w:id="1053" w:name="_Toc439238245"/>
      <w:bookmarkStart w:id="1054" w:name="_Toc439252792"/>
      <w:bookmarkStart w:id="1055" w:name="_Toc439323766"/>
      <w:bookmarkStart w:id="1056" w:name="_Toc440361403"/>
      <w:bookmarkStart w:id="1057" w:name="_Toc440376285"/>
      <w:bookmarkStart w:id="1058" w:name="_Toc440382543"/>
      <w:bookmarkStart w:id="1059" w:name="_Toc440447213"/>
      <w:bookmarkStart w:id="1060" w:name="_Toc440631756"/>
      <w:bookmarkStart w:id="1061" w:name="_Toc440877412"/>
      <w:bookmarkStart w:id="1062" w:name="_Toc441130530"/>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14"/>
    <w:bookmarkEnd w:id="1015"/>
    <w:bookmarkEnd w:id="1016"/>
    <w:bookmarkEnd w:id="1017"/>
    <w:bookmarkEnd w:id="1018"/>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63"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4" w:name="_Toc423423680"/>
      <w:bookmarkStart w:id="1065" w:name="_Ref440272035"/>
      <w:bookmarkStart w:id="1066" w:name="_Ref440274733"/>
      <w:bookmarkStart w:id="1067" w:name="_Toc441130531"/>
      <w:bookmarkStart w:id="1068" w:name="_Ref44418168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63"/>
      <w:bookmarkEnd w:id="1064"/>
      <w:bookmarkEnd w:id="1065"/>
      <w:bookmarkEnd w:id="1066"/>
      <w:bookmarkEnd w:id="1067"/>
      <w:bookmarkEnd w:id="1068"/>
    </w:p>
    <w:p w:rsidR="004F4D80" w:rsidRPr="00E87023" w:rsidRDefault="004F4D80" w:rsidP="004F4D80">
      <w:pPr>
        <w:pStyle w:val="3"/>
        <w:rPr>
          <w:sz w:val="22"/>
        </w:rPr>
      </w:pPr>
      <w:bookmarkStart w:id="1069" w:name="_Toc343690584"/>
      <w:bookmarkStart w:id="1070" w:name="_Toc372294428"/>
      <w:bookmarkStart w:id="1071" w:name="_Toc379288896"/>
      <w:bookmarkStart w:id="1072" w:name="_Toc384734780"/>
      <w:bookmarkStart w:id="1073" w:name="_Toc396984078"/>
      <w:bookmarkStart w:id="1074" w:name="_Toc423423681"/>
      <w:bookmarkStart w:id="1075" w:name="_Toc439170710"/>
      <w:bookmarkStart w:id="1076" w:name="_Toc439172812"/>
      <w:bookmarkStart w:id="1077" w:name="_Toc439173253"/>
      <w:bookmarkStart w:id="1078" w:name="_Toc439238249"/>
      <w:bookmarkStart w:id="1079" w:name="_Toc439252796"/>
      <w:bookmarkStart w:id="1080" w:name="_Toc439323770"/>
      <w:bookmarkStart w:id="1081" w:name="_Toc440361405"/>
      <w:bookmarkStart w:id="1082" w:name="_Toc440376287"/>
      <w:bookmarkStart w:id="1083" w:name="_Toc440382545"/>
      <w:bookmarkStart w:id="1084" w:name="_Toc440447215"/>
      <w:bookmarkStart w:id="1085" w:name="_Toc440631758"/>
      <w:bookmarkStart w:id="1086" w:name="_Toc440877414"/>
      <w:bookmarkStart w:id="1087"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8" w:name="_Toc343690585"/>
      <w:bookmarkStart w:id="1089" w:name="_Toc372294429"/>
      <w:bookmarkStart w:id="1090" w:name="_Toc379288897"/>
      <w:bookmarkStart w:id="1091" w:name="_Toc384734781"/>
      <w:bookmarkStart w:id="1092" w:name="_Toc396984079"/>
      <w:bookmarkStart w:id="1093" w:name="_Toc423423682"/>
      <w:bookmarkStart w:id="1094" w:name="_Toc439170711"/>
      <w:bookmarkStart w:id="1095" w:name="_Toc439172813"/>
      <w:bookmarkStart w:id="1096" w:name="_Toc439173254"/>
      <w:bookmarkStart w:id="1097" w:name="_Toc439238250"/>
      <w:bookmarkStart w:id="1098" w:name="_Toc439252797"/>
      <w:bookmarkStart w:id="1099" w:name="_Toc439323771"/>
      <w:bookmarkStart w:id="1100" w:name="_Toc440361406"/>
      <w:bookmarkStart w:id="1101" w:name="_Toc440376288"/>
      <w:bookmarkStart w:id="1102" w:name="_Toc440382546"/>
      <w:bookmarkStart w:id="1103" w:name="_Toc440447216"/>
      <w:bookmarkStart w:id="1104" w:name="_Toc440631759"/>
      <w:bookmarkStart w:id="1105" w:name="_Toc440877415"/>
      <w:bookmarkStart w:id="1106" w:name="_Toc441130533"/>
      <w:r w:rsidRPr="00D27071">
        <w:rPr>
          <w:szCs w:val="24"/>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8" w:name="_Toc423423683"/>
      <w:bookmarkStart w:id="1109" w:name="_Ref440272051"/>
      <w:bookmarkStart w:id="1110" w:name="_Ref440274744"/>
      <w:bookmarkStart w:id="1111"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7"/>
      <w:bookmarkEnd w:id="1108"/>
      <w:bookmarkEnd w:id="1109"/>
      <w:bookmarkEnd w:id="1110"/>
      <w:bookmarkEnd w:id="1111"/>
    </w:p>
    <w:p w:rsidR="004F4D80" w:rsidRPr="008C4223" w:rsidRDefault="004F4D80" w:rsidP="004F4D80">
      <w:pPr>
        <w:pStyle w:val="3"/>
        <w:rPr>
          <w:szCs w:val="24"/>
        </w:rPr>
      </w:pPr>
      <w:bookmarkStart w:id="1112" w:name="_Toc343690587"/>
      <w:bookmarkStart w:id="1113" w:name="_Toc372294431"/>
      <w:bookmarkStart w:id="1114" w:name="_Toc379288899"/>
      <w:bookmarkStart w:id="1115" w:name="_Toc384734783"/>
      <w:bookmarkStart w:id="1116" w:name="_Toc396984081"/>
      <w:bookmarkStart w:id="1117" w:name="_Toc423423684"/>
      <w:bookmarkStart w:id="1118" w:name="_Toc439170713"/>
      <w:bookmarkStart w:id="1119" w:name="_Toc439172815"/>
      <w:bookmarkStart w:id="1120" w:name="_Toc439173256"/>
      <w:bookmarkStart w:id="1121" w:name="_Toc439238252"/>
      <w:bookmarkStart w:id="1122" w:name="_Toc439252799"/>
      <w:bookmarkStart w:id="1123" w:name="_Toc439323773"/>
      <w:bookmarkStart w:id="1124" w:name="_Toc440361408"/>
      <w:bookmarkStart w:id="1125" w:name="_Toc440376290"/>
      <w:bookmarkStart w:id="1126" w:name="_Toc440382548"/>
      <w:bookmarkStart w:id="1127" w:name="_Toc440447218"/>
      <w:bookmarkStart w:id="1128" w:name="_Toc440631761"/>
      <w:bookmarkStart w:id="1129" w:name="_Toc440877417"/>
      <w:bookmarkStart w:id="1130" w:name="_Toc441130535"/>
      <w:r w:rsidRPr="008C4223">
        <w:rPr>
          <w:szCs w:val="24"/>
        </w:rPr>
        <w:t xml:space="preserve">Форма </w:t>
      </w:r>
      <w:bookmarkEnd w:id="1112"/>
      <w:bookmarkEnd w:id="1113"/>
      <w:bookmarkEnd w:id="1114"/>
      <w:bookmarkEnd w:id="1115"/>
      <w:bookmarkEnd w:id="1116"/>
      <w:bookmarkEnd w:id="1117"/>
      <w:bookmarkEnd w:id="1118"/>
      <w:bookmarkEnd w:id="1119"/>
      <w:bookmarkEnd w:id="1120"/>
      <w:bookmarkEnd w:id="1121"/>
      <w:bookmarkEnd w:id="1122"/>
      <w:r w:rsidR="000D70B6" w:rsidRPr="000D70B6">
        <w:rPr>
          <w:szCs w:val="24"/>
        </w:rPr>
        <w:t>Согласия на обработку персональных данных</w:t>
      </w:r>
      <w:bookmarkEnd w:id="1123"/>
      <w:bookmarkEnd w:id="1124"/>
      <w:bookmarkEnd w:id="1125"/>
      <w:bookmarkEnd w:id="1126"/>
      <w:bookmarkEnd w:id="1127"/>
      <w:bookmarkEnd w:id="1128"/>
      <w:bookmarkEnd w:id="1129"/>
      <w:bookmarkEnd w:id="113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31" w:name="_Toc439252801"/>
      <w:bookmarkStart w:id="1132" w:name="_Toc439323774"/>
      <w:bookmarkStart w:id="1133" w:name="_Toc440361409"/>
      <w:bookmarkStart w:id="1134" w:name="_Toc440376291"/>
      <w:bookmarkStart w:id="1135" w:name="_Toc440382549"/>
      <w:bookmarkStart w:id="1136" w:name="_Toc440447219"/>
      <w:bookmarkStart w:id="1137" w:name="_Toc440631762"/>
      <w:bookmarkStart w:id="1138" w:name="_Toc440877418"/>
      <w:bookmarkStart w:id="1139" w:name="_Toc441130536"/>
      <w:r w:rsidRPr="005A2CAE">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40" w:name="_Ref440272256"/>
      <w:bookmarkStart w:id="1141" w:name="_Ref440272678"/>
      <w:bookmarkStart w:id="1142" w:name="_Ref440274944"/>
      <w:bookmarkStart w:id="1143" w:name="_Toc441130537"/>
      <w:r w:rsidRPr="007A6A39">
        <w:lastRenderedPageBreak/>
        <w:t>Соглашение о неустойке (форма 1</w:t>
      </w:r>
      <w:r w:rsidR="00635719">
        <w:t>4</w:t>
      </w:r>
      <w:r w:rsidRPr="007A6A39">
        <w:t>)</w:t>
      </w:r>
      <w:bookmarkEnd w:id="1140"/>
      <w:bookmarkEnd w:id="1141"/>
      <w:bookmarkEnd w:id="1142"/>
      <w:bookmarkEnd w:id="1143"/>
    </w:p>
    <w:p w:rsidR="007A6A39" w:rsidRPr="007A6A39" w:rsidRDefault="007A6A39" w:rsidP="007A6A39">
      <w:pPr>
        <w:pStyle w:val="3"/>
        <w:rPr>
          <w:szCs w:val="24"/>
        </w:rPr>
      </w:pPr>
      <w:bookmarkStart w:id="1144" w:name="_Toc439170715"/>
      <w:bookmarkStart w:id="1145" w:name="_Toc439172817"/>
      <w:bookmarkStart w:id="1146" w:name="_Toc439173259"/>
      <w:bookmarkStart w:id="1147" w:name="_Toc439238255"/>
      <w:bookmarkStart w:id="1148" w:name="_Toc439252803"/>
      <w:bookmarkStart w:id="1149" w:name="_Toc439323776"/>
      <w:bookmarkStart w:id="1150" w:name="_Toc440361411"/>
      <w:bookmarkStart w:id="1151" w:name="_Toc440376293"/>
      <w:bookmarkStart w:id="1152" w:name="_Toc440382551"/>
      <w:bookmarkStart w:id="1153" w:name="_Toc440447221"/>
      <w:bookmarkStart w:id="1154" w:name="_Toc440631764"/>
      <w:bookmarkStart w:id="1155" w:name="_Toc440877420"/>
      <w:bookmarkStart w:id="1156" w:name="_Toc441130538"/>
      <w:r w:rsidRPr="007A6A39">
        <w:rPr>
          <w:szCs w:val="24"/>
        </w:rPr>
        <w:t>Форма соглашени</w:t>
      </w:r>
      <w:r w:rsidR="00E47073">
        <w:rPr>
          <w:szCs w:val="24"/>
        </w:rPr>
        <w:t>я</w:t>
      </w:r>
      <w:r w:rsidRPr="007A6A39">
        <w:rPr>
          <w:szCs w:val="24"/>
        </w:rPr>
        <w:t xml:space="preserve"> о неустойке</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51E77">
        <w:rPr>
          <w:vertAlign w:val="subscript"/>
        </w:rPr>
        <w:fldChar w:fldCharType="begin"/>
      </w:r>
      <w:r>
        <w:rPr>
          <w:vertAlign w:val="subscript"/>
        </w:rPr>
        <w:instrText xml:space="preserve"> REF _Ref440275279 \r \h </w:instrText>
      </w:r>
      <w:r w:rsidR="00A51E77">
        <w:rPr>
          <w:vertAlign w:val="subscript"/>
        </w:rPr>
      </w:r>
      <w:r w:rsidR="00A51E77">
        <w:rPr>
          <w:vertAlign w:val="subscript"/>
        </w:rPr>
        <w:fldChar w:fldCharType="separate"/>
      </w:r>
      <w:r w:rsidR="00C27C71">
        <w:rPr>
          <w:vertAlign w:val="subscript"/>
        </w:rPr>
        <w:t>1.1.4</w:t>
      </w:r>
      <w:r w:rsidR="00A51E77">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51E77">
        <w:rPr>
          <w:vertAlign w:val="subscript"/>
        </w:rPr>
        <w:fldChar w:fldCharType="begin"/>
      </w:r>
      <w:r>
        <w:rPr>
          <w:vertAlign w:val="subscript"/>
        </w:rPr>
        <w:instrText xml:space="preserve"> REF _Ref440275279 \r \h </w:instrText>
      </w:r>
      <w:r w:rsidR="00A51E77">
        <w:rPr>
          <w:vertAlign w:val="subscript"/>
        </w:rPr>
      </w:r>
      <w:r w:rsidR="00A51E77">
        <w:rPr>
          <w:vertAlign w:val="subscript"/>
        </w:rPr>
        <w:fldChar w:fldCharType="separate"/>
      </w:r>
      <w:r w:rsidR="00C27C71">
        <w:rPr>
          <w:vertAlign w:val="subscript"/>
        </w:rPr>
        <w:t>1.1.4</w:t>
      </w:r>
      <w:r w:rsidR="00A51E7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57" w:name="_Toc439170716"/>
      <w:bookmarkStart w:id="1158" w:name="_Toc439172818"/>
      <w:bookmarkStart w:id="1159" w:name="_Toc439173260"/>
      <w:bookmarkStart w:id="1160" w:name="_Toc439238256"/>
      <w:bookmarkStart w:id="1161" w:name="_Toc439252804"/>
      <w:bookmarkStart w:id="1162" w:name="_Toc439323777"/>
      <w:bookmarkStart w:id="1163" w:name="_Toc440361412"/>
      <w:bookmarkStart w:id="1164" w:name="_Toc440376294"/>
      <w:bookmarkStart w:id="1165" w:name="_Toc440382552"/>
      <w:bookmarkStart w:id="1166" w:name="_Toc440447222"/>
      <w:bookmarkStart w:id="1167" w:name="_Toc440631765"/>
      <w:bookmarkStart w:id="1168" w:name="_Toc440877421"/>
      <w:bookmarkStart w:id="1169" w:name="_Toc441130539"/>
      <w:r w:rsidRPr="007857E5">
        <w:rPr>
          <w:szCs w:val="24"/>
        </w:rPr>
        <w:lastRenderedPageBreak/>
        <w:t>Инструкции по заполнению</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70" w:name="_Ref440272274"/>
      <w:bookmarkStart w:id="1171" w:name="_Ref440274756"/>
      <w:bookmarkStart w:id="1172"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70"/>
      <w:bookmarkEnd w:id="1171"/>
      <w:bookmarkEnd w:id="1172"/>
    </w:p>
    <w:p w:rsidR="007857E5" w:rsidRPr="00E47073" w:rsidRDefault="007857E5" w:rsidP="007857E5">
      <w:pPr>
        <w:pStyle w:val="3"/>
        <w:rPr>
          <w:szCs w:val="24"/>
        </w:rPr>
      </w:pPr>
      <w:bookmarkStart w:id="1173" w:name="_Toc439170718"/>
      <w:bookmarkStart w:id="1174" w:name="_Toc439172820"/>
      <w:bookmarkStart w:id="1175" w:name="_Toc439173262"/>
      <w:bookmarkStart w:id="1176" w:name="_Toc439238258"/>
      <w:bookmarkStart w:id="1177" w:name="_Toc439252806"/>
      <w:bookmarkStart w:id="1178" w:name="_Toc439323779"/>
      <w:bookmarkStart w:id="1179" w:name="_Toc440361414"/>
      <w:bookmarkStart w:id="1180" w:name="_Toc440376296"/>
      <w:bookmarkStart w:id="1181" w:name="_Toc440382554"/>
      <w:bookmarkStart w:id="1182" w:name="_Toc440447224"/>
      <w:bookmarkStart w:id="1183" w:name="_Toc440631767"/>
      <w:bookmarkStart w:id="1184" w:name="_Toc440877423"/>
      <w:bookmarkStart w:id="1185" w:name="_Toc441130541"/>
      <w:r w:rsidRPr="00E47073">
        <w:rPr>
          <w:szCs w:val="24"/>
        </w:rPr>
        <w:t xml:space="preserve">Форма </w:t>
      </w:r>
      <w:bookmarkEnd w:id="1173"/>
      <w:r w:rsidR="00E47073" w:rsidRPr="00E47073">
        <w:rPr>
          <w:szCs w:val="24"/>
        </w:rPr>
        <w:t>согласия Участника налоговым органам на разглашение сведений, составляющих налоговую тайну</w:t>
      </w:r>
      <w:bookmarkEnd w:id="1174"/>
      <w:bookmarkEnd w:id="1175"/>
      <w:bookmarkEnd w:id="1176"/>
      <w:bookmarkEnd w:id="1177"/>
      <w:bookmarkEnd w:id="1178"/>
      <w:bookmarkEnd w:id="1179"/>
      <w:bookmarkEnd w:id="1180"/>
      <w:bookmarkEnd w:id="1181"/>
      <w:bookmarkEnd w:id="1182"/>
      <w:bookmarkEnd w:id="1183"/>
      <w:bookmarkEnd w:id="1184"/>
      <w:bookmarkEnd w:id="118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86" w:name="_Toc300142269"/>
      <w:bookmarkStart w:id="1187" w:name="_Toc309735391"/>
      <w:bookmarkStart w:id="118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86"/>
      <w:r w:rsidRPr="007857E5">
        <w:rPr>
          <w:b/>
          <w:bCs w:val="0"/>
          <w:snapToGrid w:val="0"/>
          <w:sz w:val="24"/>
          <w:szCs w:val="24"/>
        </w:rPr>
        <w:t xml:space="preserve"> </w:t>
      </w:r>
      <w:bookmarkEnd w:id="1187"/>
      <w:bookmarkEnd w:id="118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9" w:name="_Toc439170719"/>
      <w:bookmarkStart w:id="1190" w:name="_Toc439172821"/>
      <w:bookmarkStart w:id="1191" w:name="_Toc439173263"/>
      <w:bookmarkStart w:id="1192" w:name="_Toc439238259"/>
      <w:bookmarkStart w:id="1193" w:name="_Toc439252807"/>
      <w:bookmarkStart w:id="1194" w:name="_Toc439323780"/>
      <w:bookmarkStart w:id="1195" w:name="_Toc440361415"/>
      <w:bookmarkStart w:id="1196" w:name="_Toc440376297"/>
      <w:bookmarkStart w:id="1197" w:name="_Toc440382555"/>
      <w:bookmarkStart w:id="1198" w:name="_Toc440447225"/>
      <w:bookmarkStart w:id="1199" w:name="_Toc440631768"/>
      <w:bookmarkStart w:id="1200" w:name="_Toc440877424"/>
      <w:bookmarkStart w:id="1201" w:name="_Toc441130542"/>
      <w:r w:rsidRPr="007857E5">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02" w:name="_Ref93268095"/>
      <w:bookmarkStart w:id="1203" w:name="_Ref93268099"/>
      <w:bookmarkStart w:id="1204" w:name="_Toc98253958"/>
      <w:bookmarkStart w:id="1205" w:name="_Toc165173884"/>
      <w:bookmarkStart w:id="1206" w:name="_Toc423423678"/>
      <w:bookmarkStart w:id="1207" w:name="_Ref440272510"/>
      <w:bookmarkStart w:id="1208" w:name="_Ref440274961"/>
      <w:bookmarkStart w:id="1209" w:name="_Ref90381141"/>
      <w:bookmarkStart w:id="1210" w:name="_Toc90385121"/>
      <w:bookmarkStart w:id="1211" w:name="_Toc98253952"/>
      <w:bookmarkStart w:id="1212" w:name="_Toc165173878"/>
      <w:bookmarkStart w:id="1213" w:name="_Toc423427449"/>
      <w:bookmarkStart w:id="1214"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D904EF" w:rsidRDefault="00635719" w:rsidP="00635719">
      <w:pPr>
        <w:pStyle w:val="3"/>
        <w:rPr>
          <w:szCs w:val="24"/>
        </w:rPr>
      </w:pPr>
      <w:bookmarkStart w:id="1215" w:name="_Toc90385125"/>
      <w:bookmarkStart w:id="1216" w:name="_Toc439170705"/>
      <w:bookmarkStart w:id="1217" w:name="_Toc439172807"/>
      <w:bookmarkStart w:id="1218" w:name="_Toc439173268"/>
      <w:bookmarkStart w:id="1219" w:name="_Toc439238264"/>
      <w:bookmarkStart w:id="1220" w:name="_Toc439252812"/>
      <w:bookmarkStart w:id="1221" w:name="_Toc439323785"/>
      <w:bookmarkStart w:id="1222" w:name="_Toc440361420"/>
      <w:bookmarkStart w:id="1223" w:name="_Toc440376302"/>
      <w:bookmarkStart w:id="1224" w:name="_Toc440382560"/>
      <w:bookmarkStart w:id="1225" w:name="_Toc440447230"/>
      <w:bookmarkStart w:id="1226" w:name="_Toc440631773"/>
      <w:bookmarkStart w:id="1227" w:name="_Toc440877426"/>
      <w:bookmarkStart w:id="1228" w:name="_Toc441130544"/>
      <w:r w:rsidRPr="00D904EF">
        <w:rPr>
          <w:szCs w:val="24"/>
        </w:rPr>
        <w:t xml:space="preserve">Форма </w:t>
      </w:r>
      <w:bookmarkEnd w:id="1215"/>
      <w:bookmarkEnd w:id="1216"/>
      <w:bookmarkEnd w:id="1217"/>
      <w:bookmarkEnd w:id="1218"/>
      <w:bookmarkEnd w:id="1219"/>
      <w:bookmarkEnd w:id="1220"/>
      <w:bookmarkEnd w:id="1221"/>
      <w:bookmarkEnd w:id="1222"/>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23"/>
      <w:bookmarkEnd w:id="1224"/>
      <w:bookmarkEnd w:id="1225"/>
      <w:bookmarkEnd w:id="1226"/>
      <w:bookmarkEnd w:id="1227"/>
      <w:bookmarkEnd w:id="122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9" w:name="_Toc90385126"/>
      <w:bookmarkStart w:id="1230" w:name="_Toc98253959"/>
      <w:bookmarkStart w:id="1231" w:name="_Toc157248211"/>
      <w:bookmarkStart w:id="1232" w:name="_Toc157496580"/>
      <w:bookmarkStart w:id="1233" w:name="_Toc158206119"/>
      <w:bookmarkStart w:id="1234" w:name="_Toc164057804"/>
      <w:bookmarkStart w:id="1235" w:name="_Toc164137154"/>
      <w:bookmarkStart w:id="1236" w:name="_Toc164161314"/>
      <w:bookmarkStart w:id="1237" w:name="_Toc165173885"/>
      <w:r>
        <w:rPr>
          <w:b/>
          <w:szCs w:val="24"/>
        </w:rPr>
        <w:br w:type="page"/>
      </w:r>
    </w:p>
    <w:p w:rsidR="00635719" w:rsidRPr="00D904EF" w:rsidRDefault="00635719" w:rsidP="00635719">
      <w:pPr>
        <w:pStyle w:val="3"/>
        <w:rPr>
          <w:szCs w:val="24"/>
        </w:rPr>
      </w:pPr>
      <w:bookmarkStart w:id="1238" w:name="_Toc439170706"/>
      <w:bookmarkStart w:id="1239" w:name="_Toc439172808"/>
      <w:bookmarkStart w:id="1240" w:name="_Toc439173269"/>
      <w:bookmarkStart w:id="1241" w:name="_Toc439238265"/>
      <w:bookmarkStart w:id="1242" w:name="_Toc439252813"/>
      <w:bookmarkStart w:id="1243" w:name="_Toc439323786"/>
      <w:bookmarkStart w:id="1244" w:name="_Toc440361421"/>
      <w:bookmarkStart w:id="1245" w:name="_Toc440376303"/>
      <w:bookmarkStart w:id="1246" w:name="_Toc440382561"/>
      <w:bookmarkStart w:id="1247" w:name="_Toc440447231"/>
      <w:bookmarkStart w:id="1248" w:name="_Toc440631774"/>
      <w:bookmarkStart w:id="1249" w:name="_Toc440877427"/>
      <w:bookmarkStart w:id="1250" w:name="_Toc441130545"/>
      <w:r w:rsidRPr="00D904EF">
        <w:rPr>
          <w:szCs w:val="24"/>
        </w:rPr>
        <w:lastRenderedPageBreak/>
        <w:t>Инструкции по заполнению</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51E77">
        <w:rPr>
          <w:sz w:val="24"/>
          <w:szCs w:val="24"/>
        </w:rPr>
        <w:fldChar w:fldCharType="begin"/>
      </w:r>
      <w:r w:rsidR="00C718E2">
        <w:rPr>
          <w:sz w:val="24"/>
          <w:szCs w:val="24"/>
        </w:rPr>
        <w:instrText xml:space="preserve"> REF _Ref440271628 \r \h </w:instrText>
      </w:r>
      <w:r w:rsidR="00A51E77">
        <w:rPr>
          <w:sz w:val="24"/>
          <w:szCs w:val="24"/>
        </w:rPr>
      </w:r>
      <w:r w:rsidR="00A51E77">
        <w:rPr>
          <w:sz w:val="24"/>
          <w:szCs w:val="24"/>
        </w:rPr>
        <w:fldChar w:fldCharType="separate"/>
      </w:r>
      <w:r w:rsidR="00C27C71">
        <w:rPr>
          <w:sz w:val="24"/>
          <w:szCs w:val="24"/>
        </w:rPr>
        <w:t>3.3.9</w:t>
      </w:r>
      <w:r w:rsidR="00A51E7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51E77">
        <w:rPr>
          <w:sz w:val="24"/>
          <w:szCs w:val="24"/>
        </w:rPr>
        <w:fldChar w:fldCharType="begin"/>
      </w:r>
      <w:r w:rsidR="00D90031">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51E77">
        <w:rPr>
          <w:sz w:val="24"/>
          <w:szCs w:val="24"/>
        </w:rPr>
        <w:fldChar w:fldCharType="begin"/>
      </w:r>
      <w:r w:rsidR="00D90031">
        <w:rPr>
          <w:sz w:val="24"/>
          <w:szCs w:val="24"/>
        </w:rPr>
        <w:instrText xml:space="preserve"> REF _Ref440274337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51E77">
        <w:rPr>
          <w:sz w:val="24"/>
          <w:szCs w:val="24"/>
        </w:rPr>
        <w:fldChar w:fldCharType="begin"/>
      </w:r>
      <w:r w:rsidR="00D90031">
        <w:rPr>
          <w:sz w:val="24"/>
          <w:szCs w:val="24"/>
        </w:rPr>
        <w:instrText xml:space="preserve"> REF _Ref440274366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440376324"/>
      <w:bookmarkStart w:id="1252" w:name="_Ref440376401"/>
      <w:bookmarkStart w:id="1253"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251"/>
      <w:bookmarkEnd w:id="1252"/>
      <w:bookmarkEnd w:id="1253"/>
    </w:p>
    <w:p w:rsidR="00CA1534" w:rsidRPr="00D904EF" w:rsidRDefault="00CA1534" w:rsidP="00CA1534">
      <w:pPr>
        <w:pStyle w:val="3"/>
        <w:rPr>
          <w:szCs w:val="24"/>
        </w:rPr>
      </w:pPr>
      <w:bookmarkStart w:id="1254" w:name="_Toc440376305"/>
      <w:bookmarkStart w:id="1255" w:name="_Toc440382563"/>
      <w:bookmarkStart w:id="1256" w:name="_Toc440447233"/>
      <w:bookmarkStart w:id="1257" w:name="_Toc440631776"/>
      <w:bookmarkStart w:id="1258" w:name="_Toc440877429"/>
      <w:bookmarkStart w:id="1259" w:name="_Toc441130547"/>
      <w:bookmarkStart w:id="1260" w:name="_GoBack"/>
      <w:bookmarkEnd w:id="126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54"/>
      <w:bookmarkEnd w:id="1255"/>
      <w:bookmarkEnd w:id="1256"/>
      <w:bookmarkEnd w:id="1257"/>
      <w:bookmarkEnd w:id="1258"/>
      <w:bookmarkEnd w:id="125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61" w:name="_Toc440376306"/>
      <w:bookmarkStart w:id="1262" w:name="_Toc440382564"/>
      <w:bookmarkStart w:id="1263" w:name="_Toc440447234"/>
      <w:bookmarkStart w:id="1264" w:name="_Toc440631777"/>
      <w:bookmarkStart w:id="1265" w:name="_Toc440877430"/>
      <w:bookmarkStart w:id="1266" w:name="_Toc441130548"/>
      <w:r w:rsidRPr="00D904EF">
        <w:rPr>
          <w:szCs w:val="24"/>
        </w:rPr>
        <w:lastRenderedPageBreak/>
        <w:t>Инструкции по заполнению</w:t>
      </w:r>
      <w:bookmarkEnd w:id="1261"/>
      <w:bookmarkEnd w:id="1262"/>
      <w:bookmarkEnd w:id="1263"/>
      <w:bookmarkEnd w:id="1264"/>
      <w:bookmarkEnd w:id="1265"/>
      <w:bookmarkEnd w:id="126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51E77">
        <w:rPr>
          <w:sz w:val="24"/>
          <w:szCs w:val="24"/>
        </w:rPr>
        <w:fldChar w:fldCharType="begin"/>
      </w:r>
      <w:r w:rsidR="000C6A4A">
        <w:rPr>
          <w:sz w:val="24"/>
          <w:szCs w:val="24"/>
        </w:rPr>
        <w:instrText xml:space="preserve"> REF _Ref440876668 \r \h </w:instrText>
      </w:r>
      <w:r w:rsidR="00A51E77">
        <w:rPr>
          <w:sz w:val="24"/>
          <w:szCs w:val="24"/>
        </w:rPr>
      </w:r>
      <w:r w:rsidR="00A51E77">
        <w:rPr>
          <w:sz w:val="24"/>
          <w:szCs w:val="24"/>
        </w:rPr>
        <w:fldChar w:fldCharType="separate"/>
      </w:r>
      <w:r w:rsidR="00C27C71">
        <w:rPr>
          <w:sz w:val="24"/>
          <w:szCs w:val="24"/>
        </w:rPr>
        <w:t>3.3.10</w:t>
      </w:r>
      <w:r w:rsidR="00A51E7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51E77">
        <w:rPr>
          <w:sz w:val="24"/>
          <w:szCs w:val="24"/>
        </w:rPr>
        <w:fldChar w:fldCharType="begin"/>
      </w:r>
      <w:r>
        <w:rPr>
          <w:sz w:val="24"/>
          <w:szCs w:val="24"/>
        </w:rPr>
        <w:instrText xml:space="preserve"> REF _Ref55336310 \r \h </w:instrText>
      </w:r>
      <w:r w:rsidR="00A51E77">
        <w:rPr>
          <w:sz w:val="24"/>
          <w:szCs w:val="24"/>
        </w:rPr>
      </w:r>
      <w:r w:rsidR="00A51E77">
        <w:rPr>
          <w:sz w:val="24"/>
          <w:szCs w:val="24"/>
        </w:rPr>
        <w:fldChar w:fldCharType="separate"/>
      </w:r>
      <w:r w:rsidR="00C27C71">
        <w:rPr>
          <w:sz w:val="24"/>
          <w:szCs w:val="24"/>
        </w:rPr>
        <w:t>5.1</w:t>
      </w:r>
      <w:r w:rsidR="00A51E7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A51E77">
        <w:rPr>
          <w:sz w:val="24"/>
          <w:szCs w:val="24"/>
        </w:rPr>
        <w:fldChar w:fldCharType="begin"/>
      </w:r>
      <w:r w:rsidR="00CA1534">
        <w:rPr>
          <w:sz w:val="24"/>
          <w:szCs w:val="24"/>
        </w:rPr>
        <w:instrText xml:space="preserve"> REF _Ref440274337 \r \h </w:instrText>
      </w:r>
      <w:r w:rsidR="00A51E77">
        <w:rPr>
          <w:sz w:val="24"/>
          <w:szCs w:val="24"/>
        </w:rPr>
      </w:r>
      <w:r w:rsidR="00A51E77">
        <w:rPr>
          <w:sz w:val="24"/>
          <w:szCs w:val="24"/>
        </w:rPr>
        <w:fldChar w:fldCharType="separate"/>
      </w:r>
      <w:r w:rsidR="00C27C71">
        <w:rPr>
          <w:sz w:val="24"/>
          <w:szCs w:val="24"/>
        </w:rPr>
        <w:t>5.2</w:t>
      </w:r>
      <w:r w:rsidR="00A51E7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51E77">
        <w:rPr>
          <w:sz w:val="24"/>
          <w:szCs w:val="24"/>
        </w:rPr>
        <w:fldChar w:fldCharType="begin"/>
      </w:r>
      <w:r w:rsidR="00CA1534">
        <w:rPr>
          <w:sz w:val="24"/>
          <w:szCs w:val="24"/>
        </w:rPr>
        <w:instrText xml:space="preserve"> REF _Ref440274366 \r \h </w:instrText>
      </w:r>
      <w:r w:rsidR="00A51E77">
        <w:rPr>
          <w:sz w:val="24"/>
          <w:szCs w:val="24"/>
        </w:rPr>
      </w:r>
      <w:r w:rsidR="00A51E77">
        <w:rPr>
          <w:sz w:val="24"/>
          <w:szCs w:val="24"/>
        </w:rPr>
        <w:fldChar w:fldCharType="separate"/>
      </w:r>
      <w:r w:rsidR="00C27C71">
        <w:rPr>
          <w:sz w:val="24"/>
          <w:szCs w:val="24"/>
        </w:rPr>
        <w:t>5.4</w:t>
      </w:r>
      <w:r w:rsidR="00A51E77">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F63" w:rsidRDefault="00830F63">
      <w:pPr>
        <w:spacing w:line="240" w:lineRule="auto"/>
      </w:pPr>
      <w:r>
        <w:separator/>
      </w:r>
    </w:p>
  </w:endnote>
  <w:endnote w:type="continuationSeparator" w:id="0">
    <w:p w:rsidR="00830F63" w:rsidRDefault="00830F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30F63" w:rsidRDefault="00830F6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Pr="00FA0376" w:rsidRDefault="00830F6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E5151">
      <w:rPr>
        <w:noProof/>
        <w:sz w:val="16"/>
        <w:szCs w:val="16"/>
        <w:lang w:eastAsia="ru-RU"/>
      </w:rPr>
      <w:t>80</w:t>
    </w:r>
    <w:r w:rsidRPr="00FA0376">
      <w:rPr>
        <w:sz w:val="16"/>
        <w:szCs w:val="16"/>
        <w:lang w:eastAsia="ru-RU"/>
      </w:rPr>
      <w:fldChar w:fldCharType="end"/>
    </w:r>
  </w:p>
  <w:p w:rsidR="00830F63" w:rsidRPr="00EE0539" w:rsidRDefault="00830F63" w:rsidP="00832D0A">
    <w:pPr>
      <w:pStyle w:val="aff2"/>
      <w:jc w:val="center"/>
      <w:rPr>
        <w:sz w:val="18"/>
        <w:szCs w:val="18"/>
      </w:rPr>
    </w:pPr>
    <w:r>
      <w:rPr>
        <w:sz w:val="18"/>
        <w:szCs w:val="18"/>
      </w:rPr>
      <w:t xml:space="preserve">Открытый запрос </w:t>
    </w:r>
    <w:r w:rsidRPr="00D34707">
      <w:rPr>
        <w:sz w:val="18"/>
        <w:szCs w:val="18"/>
      </w:rPr>
      <w:t>предложений на право заключения Договора оказания услуг по сопровождению программного комплекса «РАП-стандарт» для нужд 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F63" w:rsidRDefault="00830F63">
      <w:pPr>
        <w:spacing w:line="240" w:lineRule="auto"/>
      </w:pPr>
      <w:r>
        <w:separator/>
      </w:r>
    </w:p>
  </w:footnote>
  <w:footnote w:type="continuationSeparator" w:id="0">
    <w:p w:rsidR="00830F63" w:rsidRDefault="00830F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Pr="00930031" w:rsidRDefault="00830F6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F63" w:rsidRDefault="00830F6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81921"/>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0A88"/>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3F81"/>
    <w:rsid w:val="00830F63"/>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E5151"/>
    <w:rsid w:val="00CF3523"/>
    <w:rsid w:val="00CF39D0"/>
    <w:rsid w:val="00CF531D"/>
    <w:rsid w:val="00CF6A0E"/>
    <w:rsid w:val="00D0215E"/>
    <w:rsid w:val="00D05065"/>
    <w:rsid w:val="00D07DE4"/>
    <w:rsid w:val="00D139C3"/>
    <w:rsid w:val="00D168A4"/>
    <w:rsid w:val="00D20928"/>
    <w:rsid w:val="00D2154A"/>
    <w:rsid w:val="00D273DE"/>
    <w:rsid w:val="00D275BB"/>
    <w:rsid w:val="00D34707"/>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FD74F-D4F9-4A3C-B54E-B72DFE36A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80</Pages>
  <Words>23257</Words>
  <Characters>132565</Characters>
  <Application>Microsoft Office Word</Application>
  <DocSecurity>0</DocSecurity>
  <Lines>1104</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155511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43</cp:revision>
  <cp:lastPrinted>2015-12-29T14:27:00Z</cp:lastPrinted>
  <dcterms:created xsi:type="dcterms:W3CDTF">2016-01-15T11:45:00Z</dcterms:created>
  <dcterms:modified xsi:type="dcterms:W3CDTF">2016-04-05T09:02:00Z</dcterms:modified>
</cp:coreProperties>
</file>