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8A3BC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4040F" w:rsidRPr="000D67AD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4040F" w:rsidRPr="00E4040F" w:rsidRDefault="00E4040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404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404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4040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4040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404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4040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4040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E4040F" w:rsidRDefault="00E4040F" w:rsidP="00E4040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4040F" w:rsidRDefault="00E4040F" w:rsidP="00E4040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gramStart"/>
      <w:r>
        <w:rPr>
          <w:sz w:val="24"/>
          <w:szCs w:val="24"/>
        </w:rPr>
        <w:t>УЛ</w:t>
      </w:r>
      <w:proofErr w:type="gramEnd"/>
      <w:r>
        <w:rPr>
          <w:sz w:val="24"/>
          <w:szCs w:val="24"/>
        </w:rPr>
        <w:t xml:space="preserve"> и МТО филиала </w:t>
      </w:r>
    </w:p>
    <w:p w:rsidR="00E4040F" w:rsidRPr="00C12FA4" w:rsidRDefault="00E4040F" w:rsidP="00E4040F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«Курскэнерго»</w:t>
      </w:r>
    </w:p>
    <w:p w:rsidR="00E4040F" w:rsidRPr="00C12FA4" w:rsidRDefault="00E4040F" w:rsidP="00E4040F">
      <w:pPr>
        <w:spacing w:line="240" w:lineRule="auto"/>
        <w:jc w:val="right"/>
      </w:pPr>
    </w:p>
    <w:p w:rsidR="007556FF" w:rsidRPr="00C12FA4" w:rsidRDefault="00E4040F" w:rsidP="00E4040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О.С. Скрынников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E4040F">
        <w:rPr>
          <w:b/>
          <w:kern w:val="36"/>
          <w:sz w:val="24"/>
          <w:szCs w:val="24"/>
        </w:rPr>
        <w:t>0126-КР-16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E4040F">
        <w:rPr>
          <w:b/>
          <w:kern w:val="36"/>
          <w:sz w:val="24"/>
          <w:szCs w:val="24"/>
        </w:rPr>
        <w:t>10</w:t>
      </w:r>
      <w:r w:rsidRPr="00C12FA4">
        <w:rPr>
          <w:b/>
          <w:kern w:val="36"/>
          <w:sz w:val="24"/>
          <w:szCs w:val="24"/>
        </w:rPr>
        <w:t xml:space="preserve">» </w:t>
      </w:r>
      <w:r w:rsidR="00E4040F">
        <w:rPr>
          <w:b/>
          <w:kern w:val="36"/>
          <w:sz w:val="24"/>
          <w:szCs w:val="24"/>
        </w:rPr>
        <w:t>ноября</w:t>
      </w:r>
      <w:r w:rsidRPr="00C12FA4">
        <w:rPr>
          <w:b/>
          <w:kern w:val="36"/>
          <w:sz w:val="24"/>
          <w:szCs w:val="24"/>
        </w:rPr>
        <w:t xml:space="preserve">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E4040F" w:rsidRPr="00DA51D9">
        <w:rPr>
          <w:b/>
          <w:sz w:val="24"/>
          <w:szCs w:val="24"/>
        </w:rPr>
        <w:t xml:space="preserve">Договора на поставку </w:t>
      </w:r>
      <w:r w:rsidR="00E4040F">
        <w:rPr>
          <w:b/>
          <w:sz w:val="24"/>
          <w:szCs w:val="24"/>
        </w:rPr>
        <w:t>питьевой воды</w:t>
      </w:r>
      <w:r w:rsidR="00E4040F" w:rsidRPr="00DA51D9">
        <w:rPr>
          <w:b/>
          <w:sz w:val="24"/>
          <w:szCs w:val="24"/>
        </w:rPr>
        <w:t xml:space="preserve">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4040F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B5707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35A97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4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8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13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717F60" w:rsidRPr="00E71A48" w:rsidRDefault="00B5707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E4040F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gramStart"/>
      <w:r>
        <w:rPr>
          <w:iCs/>
          <w:sz w:val="24"/>
          <w:szCs w:val="24"/>
        </w:rPr>
        <w:t>УЛ</w:t>
      </w:r>
      <w:proofErr w:type="gramEnd"/>
      <w:r>
        <w:rPr>
          <w:iCs/>
          <w:sz w:val="24"/>
          <w:szCs w:val="24"/>
        </w:rPr>
        <w:t xml:space="preserve"> и МТО филиала</w:t>
      </w:r>
      <w:r w:rsidRPr="00702B2C">
        <w:rPr>
          <w:iCs/>
          <w:sz w:val="24"/>
          <w:szCs w:val="24"/>
        </w:rPr>
        <w:t xml:space="preserve"> ПАО «МРСК Центра»</w:t>
      </w:r>
      <w:r>
        <w:rPr>
          <w:iCs/>
          <w:sz w:val="24"/>
          <w:szCs w:val="24"/>
        </w:rPr>
        <w:t xml:space="preserve"> - «Курскэнерго»</w:t>
      </w:r>
      <w:r w:rsidRPr="00702B2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Носов А.Б</w:t>
      </w:r>
      <w:r w:rsidRPr="00702B2C">
        <w:rPr>
          <w:iCs/>
          <w:sz w:val="24"/>
          <w:szCs w:val="24"/>
        </w:rPr>
        <w:t>., контактные телефоны: (</w:t>
      </w:r>
      <w:r>
        <w:rPr>
          <w:iCs/>
          <w:sz w:val="24"/>
          <w:szCs w:val="24"/>
        </w:rPr>
        <w:t>4712</w:t>
      </w:r>
      <w:r w:rsidRPr="00EA1920">
        <w:rPr>
          <w:iCs/>
          <w:sz w:val="24"/>
          <w:szCs w:val="24"/>
        </w:rPr>
        <w:t xml:space="preserve">) 55-70-49, </w:t>
      </w:r>
      <w:r w:rsidRPr="00EA1920">
        <w:rPr>
          <w:sz w:val="24"/>
          <w:szCs w:val="24"/>
        </w:rPr>
        <w:t xml:space="preserve">адрес электронной почты: </w:t>
      </w:r>
      <w:r w:rsidRPr="00EA1920">
        <w:rPr>
          <w:iCs/>
          <w:sz w:val="24"/>
          <w:szCs w:val="24"/>
        </w:rPr>
        <w:t xml:space="preserve"> </w:t>
      </w:r>
      <w:hyperlink r:id="rId18" w:history="1">
        <w:r w:rsidRPr="00EA1920">
          <w:rPr>
            <w:rStyle w:val="a7"/>
            <w:sz w:val="24"/>
            <w:szCs w:val="24"/>
            <w:lang w:val="en-US"/>
          </w:rPr>
          <w:t>nosov</w:t>
        </w:r>
        <w:r w:rsidRPr="00EA1920">
          <w:rPr>
            <w:rStyle w:val="a7"/>
            <w:sz w:val="24"/>
            <w:szCs w:val="24"/>
          </w:rPr>
          <w:t>.</w:t>
        </w:r>
        <w:r w:rsidRPr="00EA1920">
          <w:rPr>
            <w:rStyle w:val="a7"/>
            <w:sz w:val="24"/>
            <w:szCs w:val="24"/>
            <w:lang w:val="en-US"/>
          </w:rPr>
          <w:t>ab</w:t>
        </w:r>
        <w:r w:rsidRPr="00EA1920">
          <w:rPr>
            <w:rStyle w:val="a7"/>
            <w:sz w:val="24"/>
            <w:szCs w:val="24"/>
          </w:rPr>
          <w:t>@mrsk-1.ru</w:t>
        </w:r>
      </w:hyperlink>
      <w:r w:rsidRPr="00EA1920">
        <w:rPr>
          <w:iCs/>
          <w:sz w:val="24"/>
          <w:szCs w:val="24"/>
        </w:rPr>
        <w:t>, ответственное лицо –</w:t>
      </w:r>
      <w:r w:rsidRPr="00EA1920">
        <w:rPr>
          <w:sz w:val="24"/>
          <w:szCs w:val="24"/>
        </w:rPr>
        <w:t xml:space="preserve"> Носов Александр Борисович, контактные телефоны - (4712) 55-70-49, адрес электронной почты: </w:t>
      </w:r>
      <w:hyperlink r:id="rId19" w:history="1">
        <w:r w:rsidRPr="00EA1920">
          <w:rPr>
            <w:rStyle w:val="a7"/>
            <w:sz w:val="24"/>
            <w:szCs w:val="24"/>
            <w:lang w:val="en-US"/>
          </w:rPr>
          <w:t>nosov</w:t>
        </w:r>
        <w:r w:rsidRPr="00EA1920">
          <w:rPr>
            <w:rStyle w:val="a7"/>
            <w:sz w:val="24"/>
            <w:szCs w:val="24"/>
          </w:rPr>
          <w:t>.</w:t>
        </w:r>
        <w:r w:rsidRPr="00EA1920">
          <w:rPr>
            <w:rStyle w:val="a7"/>
            <w:sz w:val="24"/>
            <w:szCs w:val="24"/>
            <w:lang w:val="en-US"/>
          </w:rPr>
          <w:t>ab</w:t>
        </w:r>
        <w:r w:rsidRPr="00EA1920">
          <w:rPr>
            <w:rStyle w:val="a7"/>
            <w:sz w:val="24"/>
            <w:szCs w:val="24"/>
          </w:rPr>
          <w:t>@mrsk-1.ru</w:t>
        </w:r>
      </w:hyperlink>
      <w:r w:rsidRPr="0096620E">
        <w:rPr>
          <w:sz w:val="24"/>
          <w:szCs w:val="24"/>
        </w:rPr>
        <w:t>)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 xml:space="preserve">запроса </w:t>
      </w:r>
      <w:proofErr w:type="gramStart"/>
      <w:r w:rsidRPr="00862664">
        <w:rPr>
          <w:iCs/>
          <w:sz w:val="24"/>
          <w:szCs w:val="24"/>
        </w:rPr>
        <w:t>предложений</w:t>
      </w:r>
      <w:r w:rsidRPr="00862664">
        <w:rPr>
          <w:sz w:val="24"/>
          <w:szCs w:val="24"/>
        </w:rPr>
        <w:t xml:space="preserve">, </w:t>
      </w:r>
      <w:r w:rsidRPr="00DA51D9">
        <w:rPr>
          <w:sz w:val="24"/>
          <w:szCs w:val="24"/>
        </w:rPr>
        <w:t xml:space="preserve">опубликованным </w:t>
      </w:r>
      <w:r w:rsidRPr="00DA51D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10</w:t>
      </w:r>
      <w:r w:rsidRPr="00DA51D9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ноября</w:t>
      </w:r>
      <w:r w:rsidRPr="00DA51D9">
        <w:rPr>
          <w:b/>
          <w:sz w:val="24"/>
          <w:szCs w:val="24"/>
        </w:rPr>
        <w:t xml:space="preserve"> 2016 г.</w:t>
      </w:r>
      <w:r w:rsidRPr="00862664">
        <w:rPr>
          <w:sz w:val="24"/>
          <w:szCs w:val="24"/>
        </w:rPr>
        <w:t xml:space="preserve"> на официальном сайте (</w:t>
      </w:r>
      <w:hyperlink r:id="rId20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</w:t>
      </w:r>
      <w:r w:rsidRPr="00433EB1">
        <w:rPr>
          <w:sz w:val="24"/>
          <w:szCs w:val="24"/>
        </w:rPr>
        <w:t xml:space="preserve">сайте </w:t>
      </w:r>
      <w:r w:rsidRPr="00433EB1">
        <w:rPr>
          <w:iCs/>
          <w:sz w:val="24"/>
          <w:szCs w:val="24"/>
        </w:rPr>
        <w:t>ПАО «МРСК Центра»</w:t>
      </w:r>
      <w:r w:rsidRPr="00433EB1">
        <w:rPr>
          <w:sz w:val="24"/>
          <w:szCs w:val="24"/>
        </w:rPr>
        <w:t xml:space="preserve"> (</w:t>
      </w:r>
      <w:hyperlink r:id="rId21" w:history="1">
        <w:r w:rsidRPr="00433EB1">
          <w:rPr>
            <w:rStyle w:val="a7"/>
            <w:sz w:val="24"/>
            <w:szCs w:val="24"/>
          </w:rPr>
          <w:t>www.mrsk-1.ru</w:t>
        </w:r>
      </w:hyperlink>
      <w:r w:rsidRPr="00433EB1">
        <w:rPr>
          <w:sz w:val="24"/>
          <w:szCs w:val="24"/>
        </w:rPr>
        <w:t xml:space="preserve">), </w:t>
      </w:r>
      <w:r w:rsidRPr="00862664">
        <w:rPr>
          <w:sz w:val="24"/>
          <w:szCs w:val="24"/>
        </w:rPr>
        <w:t xml:space="preserve">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622B69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</w:t>
      </w:r>
      <w:r w:rsidRPr="00433EB1">
        <w:rPr>
          <w:sz w:val="24"/>
          <w:szCs w:val="24"/>
        </w:rPr>
        <w:t xml:space="preserve">, </w:t>
      </w:r>
      <w:r w:rsidRPr="00433EB1">
        <w:rPr>
          <w:iCs/>
          <w:sz w:val="24"/>
          <w:szCs w:val="24"/>
        </w:rPr>
        <w:t xml:space="preserve"> приг</w:t>
      </w:r>
      <w:r w:rsidRPr="00433EB1">
        <w:rPr>
          <w:sz w:val="24"/>
          <w:szCs w:val="24"/>
        </w:rPr>
        <w:t>ласило юридических лиц и физических лиц (в т. ч. индивидуальных</w:t>
      </w:r>
      <w:r w:rsidRPr="00862664">
        <w:rPr>
          <w:sz w:val="24"/>
          <w:szCs w:val="24"/>
        </w:rPr>
        <w:t xml:space="preserve"> предпринимателей</w:t>
      </w:r>
      <w:r w:rsidRPr="008838F6">
        <w:rPr>
          <w:sz w:val="24"/>
          <w:szCs w:val="24"/>
        </w:rPr>
        <w:t>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Pr="008838F6">
        <w:rPr>
          <w:sz w:val="24"/>
          <w:szCs w:val="24"/>
        </w:rPr>
        <w:t xml:space="preserve"> </w:t>
      </w:r>
      <w:proofErr w:type="gramStart"/>
      <w:r w:rsidRPr="008838F6">
        <w:rPr>
          <w:sz w:val="24"/>
          <w:szCs w:val="24"/>
        </w:rPr>
        <w:t>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 xml:space="preserve"> занесенных е </w:t>
      </w:r>
      <w:r w:rsidRPr="00772F28">
        <w:rPr>
          <w:sz w:val="24"/>
          <w:szCs w:val="24"/>
        </w:rPr>
        <w:t>единый реестр субъектов МСП, размещенном на официальном сайте Федеральной налоговой службы (https://rmsp.nalog.ru/)</w:t>
      </w:r>
      <w:r w:rsidRPr="008838F6">
        <w:rPr>
          <w:sz w:val="24"/>
          <w:szCs w:val="24"/>
        </w:rPr>
        <w:t>)</w:t>
      </w:r>
      <w:r w:rsidRPr="008626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Участники) </w:t>
      </w:r>
      <w:r w:rsidRPr="00862664">
        <w:rPr>
          <w:sz w:val="24"/>
          <w:szCs w:val="24"/>
        </w:rPr>
        <w:t xml:space="preserve">к участию в процедуре Открытого запроса предложений (далее – запрос предложений) </w:t>
      </w:r>
      <w:bookmarkEnd w:id="10"/>
      <w:r w:rsidRPr="00862664">
        <w:rPr>
          <w:sz w:val="24"/>
          <w:szCs w:val="24"/>
        </w:rPr>
        <w:t xml:space="preserve">на право заключения </w:t>
      </w:r>
      <w:r w:rsidRPr="0000099A">
        <w:rPr>
          <w:sz w:val="24"/>
          <w:szCs w:val="24"/>
        </w:rPr>
        <w:t>Договора на поставку питьевой воды для нужд ПАО «МРСК</w:t>
      </w:r>
      <w:proofErr w:type="gramEnd"/>
      <w:r w:rsidRPr="0000099A">
        <w:rPr>
          <w:sz w:val="24"/>
          <w:szCs w:val="24"/>
        </w:rPr>
        <w:t xml:space="preserve"> Центра» (филиала «Курскэнерго»)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2" w:history="1">
        <w:r w:rsidR="00862664" w:rsidRPr="00E4040F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bookmarkEnd w:id="17"/>
    <w:p w:rsidR="00A40714" w:rsidRPr="00C12FA4" w:rsidRDefault="00E4040F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sz w:val="24"/>
          <w:szCs w:val="24"/>
        </w:rPr>
        <w:t xml:space="preserve">право заключения </w:t>
      </w:r>
      <w:r w:rsidRPr="0000099A">
        <w:rPr>
          <w:sz w:val="24"/>
          <w:szCs w:val="24"/>
        </w:rPr>
        <w:t>Договора на поставку питьевой воды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E4040F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Pr="00E71A48">
        <w:rPr>
          <w:sz w:val="24"/>
          <w:szCs w:val="24"/>
        </w:rPr>
        <w:t xml:space="preserve"> выполнения </w:t>
      </w:r>
      <w:r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: </w:t>
      </w:r>
      <w:r w:rsidRPr="0000099A">
        <w:rPr>
          <w:sz w:val="24"/>
          <w:szCs w:val="24"/>
        </w:rPr>
        <w:t>бутыл</w:t>
      </w:r>
      <w:r>
        <w:rPr>
          <w:sz w:val="24"/>
          <w:szCs w:val="24"/>
        </w:rPr>
        <w:t>и</w:t>
      </w:r>
      <w:r w:rsidRPr="0000099A">
        <w:rPr>
          <w:sz w:val="24"/>
          <w:szCs w:val="24"/>
        </w:rPr>
        <w:t xml:space="preserve"> емкостью 19 л - </w:t>
      </w:r>
      <w:r w:rsidRPr="009F43D9">
        <w:rPr>
          <w:sz w:val="24"/>
          <w:szCs w:val="24"/>
        </w:rPr>
        <w:t>с 01.01.2017 г</w:t>
      </w:r>
      <w:r w:rsidRPr="0000099A">
        <w:rPr>
          <w:sz w:val="24"/>
          <w:szCs w:val="24"/>
        </w:rPr>
        <w:t xml:space="preserve"> – до 31.12.2017 г., партиями, на основании заявок филиала ПАО «МРСК Центра» - «Курскэнерго», по согласованному графику поставки; срок поставки воды в бутылках 0,5 л, в стекле - дважды в год</w:t>
      </w:r>
      <w:proofErr w:type="gramStart"/>
      <w:r w:rsidRPr="0000099A">
        <w:rPr>
          <w:sz w:val="24"/>
          <w:szCs w:val="24"/>
        </w:rPr>
        <w:t xml:space="preserve"> :</w:t>
      </w:r>
      <w:proofErr w:type="gramEnd"/>
      <w:r w:rsidRPr="0000099A">
        <w:rPr>
          <w:sz w:val="24"/>
          <w:szCs w:val="24"/>
        </w:rPr>
        <w:t xml:space="preserve"> январь 2017 г и июнь 2017 г</w:t>
      </w:r>
      <w:r w:rsidR="00717F60" w:rsidRPr="00E71A48">
        <w:rPr>
          <w:sz w:val="24"/>
          <w:szCs w:val="24"/>
        </w:rPr>
        <w:t>.</w:t>
      </w:r>
      <w:bookmarkEnd w:id="19"/>
    </w:p>
    <w:p w:rsidR="00E4040F" w:rsidRPr="00DA24AF" w:rsidRDefault="00E4040F" w:rsidP="00E4040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8D2928">
        <w:rPr>
          <w:sz w:val="24"/>
          <w:szCs w:val="24"/>
        </w:rPr>
        <w:t xml:space="preserve">Отгрузочные реквизиты/базис поставки: на условиях DDP (Согласно ИНКОТЕРМС 2000) по адресам филиалов ПАО «МРСК </w:t>
      </w:r>
      <w:r w:rsidRPr="00DA24AF">
        <w:rPr>
          <w:sz w:val="24"/>
          <w:szCs w:val="24"/>
        </w:rPr>
        <w:t>Центра</w:t>
      </w:r>
      <w:bookmarkEnd w:id="20"/>
      <w:r>
        <w:rPr>
          <w:sz w:val="24"/>
          <w:szCs w:val="24"/>
        </w:rPr>
        <w:t>:</w:t>
      </w:r>
    </w:p>
    <w:p w:rsidR="00E4040F" w:rsidRPr="0000099A" w:rsidRDefault="00E4040F" w:rsidP="00E4040F">
      <w:pPr>
        <w:shd w:val="clear" w:color="auto" w:fill="FFFFFF"/>
        <w:tabs>
          <w:tab w:val="left" w:pos="61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а). </w:t>
      </w:r>
      <w:r w:rsidRPr="0000099A">
        <w:rPr>
          <w:sz w:val="24"/>
          <w:szCs w:val="24"/>
        </w:rPr>
        <w:t xml:space="preserve">Центральные склады филиала ПАО «МРСК Центра» - «Курскэнерго»: 305527, </w:t>
      </w:r>
      <w:proofErr w:type="gramStart"/>
      <w:r w:rsidRPr="0000099A">
        <w:rPr>
          <w:sz w:val="24"/>
          <w:szCs w:val="24"/>
        </w:rPr>
        <w:t>Курская</w:t>
      </w:r>
      <w:proofErr w:type="gramEnd"/>
      <w:r w:rsidRPr="0000099A">
        <w:rPr>
          <w:sz w:val="24"/>
          <w:szCs w:val="24"/>
        </w:rPr>
        <w:t xml:space="preserve"> обл., Курский р-н, п. Ворошнево. </w:t>
      </w:r>
    </w:p>
    <w:p w:rsidR="002A47D1" w:rsidRPr="00E4040F" w:rsidRDefault="00E4040F" w:rsidP="00E4040F">
      <w:pPr>
        <w:pStyle w:val="afffffff2"/>
        <w:keepNext/>
        <w:numPr>
          <w:ilvl w:val="0"/>
          <w:numId w:val="81"/>
        </w:numPr>
        <w:spacing w:line="240" w:lineRule="auto"/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</w:pPr>
      <w:r w:rsidRPr="00E4040F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б). Склад АХО ИА филиала ПАО «МРСК Центра</w:t>
      </w:r>
      <w:proofErr w:type="gramStart"/>
      <w:r w:rsidRPr="00E4040F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»-</w:t>
      </w:r>
      <w:proofErr w:type="gramEnd"/>
      <w:r w:rsidRPr="00E4040F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«Курскэнерго»: 305029 г. Курск, ул. К. Маркса, 27</w:t>
      </w:r>
      <w:r w:rsidR="008D2928" w:rsidRPr="00E4040F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4040F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5707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57071">
        <w:rPr>
          <w:iCs/>
          <w:sz w:val="24"/>
          <w:szCs w:val="24"/>
        </w:rPr>
      </w:r>
      <w:r w:rsidR="00B57071">
        <w:rPr>
          <w:iCs/>
          <w:sz w:val="24"/>
          <w:szCs w:val="24"/>
        </w:rPr>
        <w:fldChar w:fldCharType="separate"/>
      </w:r>
      <w:r w:rsidR="00B35A97">
        <w:rPr>
          <w:iCs/>
          <w:sz w:val="24"/>
          <w:szCs w:val="24"/>
        </w:rPr>
        <w:t>3</w:t>
      </w:r>
      <w:r w:rsidR="00B5707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</w:t>
      </w:r>
      <w:r w:rsidR="00B5707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4040F">
        <w:fldChar w:fldCharType="begin"/>
      </w:r>
      <w:r w:rsidR="00E4040F">
        <w:instrText xml:space="preserve"> REF _Ref305973574 \r \h  \* MERGEFORMAT </w:instrText>
      </w:r>
      <w:r w:rsidR="00E4040F">
        <w:fldChar w:fldCharType="separate"/>
      </w:r>
      <w:r w:rsidR="00B35A97">
        <w:t>2</w:t>
      </w:r>
      <w:r w:rsidR="00E4040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5707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57071">
        <w:rPr>
          <w:iCs/>
          <w:sz w:val="24"/>
          <w:szCs w:val="24"/>
        </w:rPr>
      </w:r>
      <w:r w:rsidR="00B57071">
        <w:rPr>
          <w:iCs/>
          <w:sz w:val="24"/>
          <w:szCs w:val="24"/>
        </w:rPr>
        <w:fldChar w:fldCharType="separate"/>
      </w:r>
      <w:r w:rsidR="00B35A97">
        <w:rPr>
          <w:iCs/>
          <w:sz w:val="24"/>
          <w:szCs w:val="24"/>
        </w:rPr>
        <w:t>5</w:t>
      </w:r>
      <w:r w:rsidR="00B5707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1.1.5</w:t>
      </w:r>
      <w:r w:rsidR="00B57071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1.1.6</w:t>
      </w:r>
      <w:r w:rsidR="00B57071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1.1.7</w:t>
      </w:r>
      <w:r w:rsidR="00B57071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1.1.5</w:t>
      </w:r>
      <w:r w:rsidR="00B57071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1.1.6</w:t>
      </w:r>
      <w:r w:rsidR="00B57071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B5707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1.1.7</w:t>
      </w:r>
      <w:r w:rsidR="00B57071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4040F">
        <w:fldChar w:fldCharType="begin"/>
      </w:r>
      <w:r w:rsidR="00E4040F">
        <w:instrText xml:space="preserve"> REF _Ref440270637 \r \h  \* MERGEFORMAT </w:instrText>
      </w:r>
      <w:r w:rsidR="00E4040F">
        <w:fldChar w:fldCharType="separate"/>
      </w:r>
      <w:r w:rsidR="00B35A97" w:rsidRPr="00B35A97">
        <w:rPr>
          <w:bCs w:val="0"/>
          <w:iCs/>
          <w:sz w:val="24"/>
          <w:szCs w:val="24"/>
        </w:rPr>
        <w:t>1.1.5</w:t>
      </w:r>
      <w:r w:rsidR="00E4040F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E4040F">
        <w:fldChar w:fldCharType="begin"/>
      </w:r>
      <w:r w:rsidR="00E4040F">
        <w:instrText xml:space="preserve"> REF _Ref440270663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1.1.7</w:t>
      </w:r>
      <w:r w:rsidR="00E4040F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_Ref305973033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3.2</w:t>
      </w:r>
      <w:r w:rsidR="00E4040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4040F">
        <w:fldChar w:fldCharType="begin"/>
      </w:r>
      <w:r w:rsidR="00E4040F">
        <w:instrText xml:space="preserve"> REF _Ref191386109 \n \h  \* MERGEFORMAT </w:instrText>
      </w:r>
      <w:r w:rsidR="00E4040F">
        <w:fldChar w:fldCharType="separate"/>
      </w:r>
      <w:r w:rsidR="00B35A97" w:rsidRPr="00B35A97">
        <w:rPr>
          <w:color w:val="000000"/>
          <w:sz w:val="24"/>
          <w:szCs w:val="24"/>
        </w:rPr>
        <w:t>3.3.2</w:t>
      </w:r>
      <w:r w:rsidR="00E4040F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т)</w:t>
      </w:r>
      <w:r w:rsidR="00B57071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B57071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B57071">
        <w:fldChar w:fldCharType="separate"/>
      </w:r>
      <w:r w:rsidR="00B35A97">
        <w:rPr>
          <w:sz w:val="24"/>
          <w:szCs w:val="24"/>
        </w:rPr>
        <w:t>3.3.8.3</w:t>
      </w:r>
      <w:r w:rsidR="00B57071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4040F">
        <w:fldChar w:fldCharType="begin"/>
      </w:r>
      <w:r w:rsidR="00E4040F">
        <w:instrText xml:space="preserve"> REF _Ref442187883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5.14</w:t>
      </w:r>
      <w:r w:rsidR="00E4040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4040F">
        <w:fldChar w:fldCharType="begin"/>
      </w:r>
      <w:r w:rsidR="00E4040F">
        <w:instrText xml:space="preserve"> REF _Ref191386164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 xml:space="preserve"> 1.4.1 </w:t>
      </w:r>
      <w:r w:rsidR="00E4040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4040F">
        <w:fldChar w:fldCharType="begin"/>
      </w:r>
      <w:r w:rsidR="00E4040F">
        <w:instrText xml:space="preserve"> REF _Ref306978606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 xml:space="preserve"> 1.4.2 </w:t>
      </w:r>
      <w:r w:rsidR="00E4040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_Ref306114966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3.3.11</w:t>
      </w:r>
      <w:r w:rsidR="00E4040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2D4BC6" w:rsidRPr="00E4040F" w:rsidRDefault="00717F60" w:rsidP="00E4040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1" w:name="_Ref306144164"/>
      <w:proofErr w:type="gramEnd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64120579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6412058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1" w:name="_Toc439238032"/>
      <w:bookmarkStart w:id="62" w:name="_Toc439238154"/>
      <w:bookmarkStart w:id="63" w:name="_Toc439252706"/>
      <w:bookmarkStart w:id="64" w:name="_Toc439323564"/>
      <w:bookmarkStart w:id="65" w:name="_Toc439323680"/>
      <w:bookmarkStart w:id="66" w:name="_Toc440357078"/>
      <w:bookmarkStart w:id="67" w:name="_Toc440359633"/>
      <w:bookmarkStart w:id="68" w:name="_Toc440632096"/>
      <w:bookmarkStart w:id="69" w:name="_Toc440875917"/>
      <w:bookmarkStart w:id="70" w:name="_Toc441130945"/>
      <w:bookmarkStart w:id="71" w:name="_Toc447269760"/>
      <w:bookmarkStart w:id="72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B57071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B57071">
        <w:rPr>
          <w:b w:val="0"/>
        </w:rPr>
      </w:r>
      <w:r w:rsidR="00B57071">
        <w:rPr>
          <w:b w:val="0"/>
        </w:rPr>
        <w:fldChar w:fldCharType="separate"/>
      </w:r>
      <w:r w:rsidR="00B35A97">
        <w:rPr>
          <w:b w:val="0"/>
        </w:rPr>
        <w:t>5.5</w:t>
      </w:r>
      <w:r w:rsidR="00B5707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3" w:name="_Toc439238033"/>
      <w:bookmarkStart w:id="74" w:name="_Toc439238155"/>
      <w:bookmarkStart w:id="75" w:name="_Toc439252707"/>
      <w:bookmarkStart w:id="76" w:name="_Toc439323565"/>
      <w:bookmarkStart w:id="77" w:name="_Toc439323681"/>
      <w:bookmarkStart w:id="78" w:name="_Toc440357079"/>
      <w:bookmarkStart w:id="79" w:name="_Toc440359634"/>
      <w:bookmarkStart w:id="80" w:name="_Toc440632097"/>
      <w:bookmarkStart w:id="81" w:name="_Toc440875918"/>
      <w:bookmarkStart w:id="82" w:name="_Toc441130946"/>
      <w:bookmarkStart w:id="83" w:name="_Toc447269761"/>
      <w:bookmarkStart w:id="84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5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157"/>
      <w:bookmarkStart w:id="87" w:name="_Toc439252709"/>
      <w:bookmarkStart w:id="88" w:name="_Toc439323567"/>
      <w:bookmarkStart w:id="89" w:name="_Toc439323683"/>
      <w:bookmarkStart w:id="90" w:name="_Toc440357081"/>
      <w:bookmarkStart w:id="91" w:name="_Toc440359636"/>
      <w:bookmarkStart w:id="92" w:name="_Toc440632099"/>
      <w:bookmarkStart w:id="93" w:name="_Toc440875920"/>
      <w:bookmarkStart w:id="94" w:name="_Toc441130948"/>
      <w:bookmarkStart w:id="95" w:name="_Toc447269763"/>
      <w:bookmarkStart w:id="96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707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57071">
        <w:rPr>
          <w:b w:val="0"/>
        </w:rPr>
      </w:r>
      <w:r w:rsidR="00B57071">
        <w:rPr>
          <w:b w:val="0"/>
        </w:rPr>
        <w:fldChar w:fldCharType="separate"/>
      </w:r>
      <w:r w:rsidR="00B35A97">
        <w:rPr>
          <w:b w:val="0"/>
        </w:rPr>
        <w:t>2.2.3</w:t>
      </w:r>
      <w:r w:rsidR="00B57071">
        <w:rPr>
          <w:b w:val="0"/>
        </w:rPr>
        <w:fldChar w:fldCharType="end"/>
      </w:r>
      <w:r w:rsidRPr="003303E9">
        <w:rPr>
          <w:b w:val="0"/>
        </w:rPr>
        <w:t>).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7" w:name="_Toc439238158"/>
      <w:bookmarkStart w:id="98" w:name="_Toc439252710"/>
      <w:bookmarkStart w:id="99" w:name="_Toc439323568"/>
      <w:bookmarkStart w:id="100" w:name="_Toc439323684"/>
      <w:bookmarkStart w:id="101" w:name="_Toc440357082"/>
      <w:bookmarkStart w:id="102" w:name="_Toc440359637"/>
      <w:bookmarkStart w:id="103" w:name="_Toc440632100"/>
      <w:bookmarkStart w:id="104" w:name="_Toc440875921"/>
      <w:bookmarkStart w:id="105" w:name="_Toc441130949"/>
      <w:bookmarkStart w:id="106" w:name="_Toc447269764"/>
      <w:bookmarkStart w:id="107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9"/>
      <w:bookmarkStart w:id="109" w:name="_Toc439252711"/>
      <w:bookmarkStart w:id="110" w:name="_Toc439323569"/>
      <w:bookmarkStart w:id="111" w:name="_Toc439323685"/>
      <w:bookmarkStart w:id="112" w:name="_Ref440270867"/>
      <w:bookmarkStart w:id="113" w:name="_Toc440357083"/>
      <w:bookmarkStart w:id="114" w:name="_Toc440359638"/>
      <w:bookmarkStart w:id="115" w:name="_Toc440632101"/>
      <w:bookmarkStart w:id="116" w:name="_Toc440875922"/>
      <w:bookmarkStart w:id="117" w:name="_Toc441130950"/>
      <w:bookmarkStart w:id="118" w:name="_Toc447269765"/>
      <w:bookmarkStart w:id="119" w:name="_Toc464120587"/>
      <w:r w:rsidRPr="003303E9">
        <w:rPr>
          <w:b w:val="0"/>
        </w:rPr>
        <w:t>Текст Антикоррупционной оговорки: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0" w:name="_Ref303622434"/>
      <w:bookmarkStart w:id="121" w:name="_Ref303624273"/>
      <w:bookmarkStart w:id="122" w:name="_Ref303682476"/>
      <w:bookmarkStart w:id="123" w:name="_Ref303683017"/>
      <w:bookmarkEnd w:id="120"/>
      <w:bookmarkEnd w:id="121"/>
      <w:bookmarkEnd w:id="122"/>
      <w:bookmarkEnd w:id="12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Ref303711222"/>
      <w:bookmarkStart w:id="125" w:name="_Ref311232052"/>
      <w:bookmarkStart w:id="126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4"/>
      <w:r w:rsidR="00D51A0B" w:rsidRPr="00E71A48">
        <w:rPr>
          <w:szCs w:val="24"/>
        </w:rPr>
        <w:t>Заявок</w:t>
      </w:r>
      <w:bookmarkEnd w:id="125"/>
      <w:bookmarkEnd w:id="12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7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8" w:name="_Toc439323688"/>
      <w:bookmarkStart w:id="129" w:name="_Toc440357086"/>
      <w:bookmarkStart w:id="130" w:name="_Toc440359641"/>
      <w:bookmarkStart w:id="131" w:name="_Toc440632104"/>
      <w:bookmarkStart w:id="132" w:name="_Toc440875925"/>
      <w:bookmarkStart w:id="133" w:name="_Toc441130953"/>
      <w:bookmarkStart w:id="134" w:name="_Toc447269768"/>
      <w:bookmarkStart w:id="135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4040F">
        <w:fldChar w:fldCharType="begin"/>
      </w:r>
      <w:r w:rsidR="00E4040F">
        <w:instrText xml:space="preserve"> REF _Ref305973033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3.2</w:t>
      </w:r>
      <w:r w:rsidR="00E4040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4040F">
        <w:fldChar w:fldCharType="begin"/>
      </w:r>
      <w:r w:rsidR="00E4040F">
        <w:instrText xml:space="preserve"> REF _Ref305973147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</w:t>
      </w:r>
      <w:r w:rsidR="00E4040F">
        <w:fldChar w:fldCharType="end"/>
      </w:r>
      <w:r w:rsidR="00B5707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57071" w:rsidRPr="00E71A48">
        <w:rPr>
          <w:bCs w:val="0"/>
          <w:sz w:val="24"/>
          <w:szCs w:val="24"/>
        </w:rPr>
      </w:r>
      <w:r w:rsidR="00B5707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28_922829174"/>
      <w:bookmarkEnd w:id="13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5707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57071" w:rsidRPr="00E71A48">
        <w:rPr>
          <w:bCs w:val="0"/>
          <w:sz w:val="24"/>
          <w:szCs w:val="24"/>
        </w:rPr>
      </w:r>
      <w:r w:rsidR="00B57071" w:rsidRPr="00E71A48">
        <w:rPr>
          <w:bCs w:val="0"/>
          <w:sz w:val="24"/>
          <w:szCs w:val="24"/>
        </w:rPr>
        <w:fldChar w:fldCharType="end"/>
      </w:r>
      <w:r w:rsidR="00E4040F">
        <w:fldChar w:fldCharType="begin"/>
      </w:r>
      <w:r w:rsidR="00E4040F">
        <w:instrText xml:space="preserve"> REF _Ref305973214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</w:t>
      </w:r>
      <w:r w:rsidR="00E4040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_Ref303683883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3.5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2_922829174"/>
      <w:bookmarkEnd w:id="13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4040F">
        <w:fldChar w:fldCharType="begin"/>
      </w:r>
      <w:r w:rsidR="00E4040F">
        <w:instrText xml:space="preserve"> REF _Ref305973250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3.5</w:t>
      </w:r>
      <w:r w:rsidR="00B35A97">
        <w:t>.1</w:t>
      </w:r>
      <w:r w:rsidR="00E4040F">
        <w:fldChar w:fldCharType="end"/>
      </w:r>
      <w:r w:rsidR="00B5707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57071" w:rsidRPr="00E71A48">
        <w:rPr>
          <w:bCs w:val="0"/>
          <w:sz w:val="24"/>
          <w:szCs w:val="24"/>
        </w:rPr>
      </w:r>
      <w:r w:rsidR="00B5707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4_922829174"/>
      <w:bookmarkEnd w:id="13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4040F">
        <w:fldChar w:fldCharType="begin"/>
      </w:r>
      <w:r w:rsidR="00E4040F">
        <w:instrText xml:space="preserve"> REF _Ref303250967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3.6</w:t>
      </w:r>
      <w:r w:rsidR="00B35A97">
        <w:t>.4.4</w:t>
      </w:r>
      <w:r w:rsidR="00E4040F">
        <w:fldChar w:fldCharType="end"/>
      </w:r>
      <w:r w:rsidR="00B5707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57071" w:rsidRPr="00E71A48">
        <w:rPr>
          <w:bCs w:val="0"/>
          <w:sz w:val="24"/>
          <w:szCs w:val="24"/>
        </w:rPr>
      </w:r>
      <w:r w:rsidR="00B5707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9" w:name="__RefNumPara__836_922829174"/>
      <w:bookmarkEnd w:id="13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4040F">
        <w:fldChar w:fldCharType="begin"/>
      </w:r>
      <w:r w:rsidR="00E4040F">
        <w:instrText xml:space="preserve"> REF _Ref303681924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3.8</w:t>
      </w:r>
      <w:r w:rsidR="00E4040F">
        <w:fldChar w:fldCharType="end"/>
      </w:r>
      <w:r w:rsidR="00B5707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57071" w:rsidRPr="00E71A48">
        <w:rPr>
          <w:bCs w:val="0"/>
          <w:sz w:val="24"/>
          <w:szCs w:val="24"/>
        </w:rPr>
      </w:r>
      <w:r w:rsidR="00B5707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_Ref303683929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3.10</w:t>
      </w:r>
      <w:r w:rsidR="00E4040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4040F">
        <w:fldChar w:fldCharType="begin"/>
      </w:r>
      <w:r w:rsidR="00E4040F">
        <w:instrText xml:space="preserve"> REF _Ref306140410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3.11</w:t>
      </w:r>
      <w:r w:rsidR="00E4040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4040F">
        <w:fldChar w:fldCharType="begin"/>
      </w:r>
      <w:r w:rsidR="00E4040F">
        <w:instrText xml:space="preserve"> REF _Ref306140451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3.12</w:t>
      </w:r>
      <w:r w:rsidR="00E4040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0" w:name="_Toc439323689"/>
      <w:bookmarkStart w:id="141" w:name="_Toc440357087"/>
      <w:bookmarkStart w:id="142" w:name="_Toc440359642"/>
      <w:bookmarkStart w:id="143" w:name="_Toc440632105"/>
      <w:bookmarkStart w:id="144" w:name="_Toc440875926"/>
      <w:bookmarkStart w:id="145" w:name="_Toc441130954"/>
      <w:bookmarkStart w:id="146" w:name="_Toc447269769"/>
      <w:bookmarkStart w:id="147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Ref303250835"/>
      <w:bookmarkStart w:id="149" w:name="_Ref305973033"/>
      <w:bookmarkStart w:id="150" w:name="_Toc464120592"/>
      <w:bookmarkStart w:id="15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8"/>
      <w:r w:rsidRPr="00E71A48">
        <w:t xml:space="preserve"> по запросу предложений</w:t>
      </w:r>
      <w:bookmarkEnd w:id="149"/>
      <w:bookmarkEnd w:id="15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4040F">
        <w:fldChar w:fldCharType="begin"/>
      </w:r>
      <w:r w:rsidR="00E4040F">
        <w:instrText xml:space="preserve"> REF _Ref302563524 \n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1.1.1</w:t>
      </w:r>
      <w:r w:rsidR="00E4040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_RefNumPara__444_922829174"/>
      <w:bookmarkStart w:id="153" w:name="_Ref191386216"/>
      <w:bookmarkStart w:id="154" w:name="_Ref305973147"/>
      <w:bookmarkStart w:id="155" w:name="_Toc464120593"/>
      <w:bookmarkEnd w:id="151"/>
      <w:bookmarkEnd w:id="152"/>
      <w:r w:rsidRPr="00E71A48">
        <w:lastRenderedPageBreak/>
        <w:t xml:space="preserve">Подготовка </w:t>
      </w:r>
      <w:bookmarkEnd w:id="153"/>
      <w:r w:rsidRPr="00E71A48">
        <w:t>Заявок</w:t>
      </w:r>
      <w:bookmarkEnd w:id="154"/>
      <w:bookmarkEnd w:id="15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6" w:name="_Ref306114638"/>
      <w:bookmarkStart w:id="157" w:name="_Toc440357090"/>
      <w:bookmarkStart w:id="158" w:name="_Toc440359645"/>
      <w:bookmarkStart w:id="159" w:name="_Toc440632108"/>
      <w:bookmarkStart w:id="160" w:name="_Toc440875929"/>
      <w:bookmarkStart w:id="161" w:name="_Toc441130957"/>
      <w:bookmarkStart w:id="162" w:name="_Toc447269772"/>
      <w:bookmarkStart w:id="163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_Ref55336310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5.1</w:t>
      </w:r>
      <w:r w:rsidR="00E4040F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_Ref440271072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5.2</w:t>
      </w:r>
      <w:r w:rsidR="00E4040F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_Ref440270984 \r \h  \* MERGEFORMAT </w:instrText>
      </w:r>
      <w:r w:rsidR="00E4040F">
        <w:fldChar w:fldCharType="separate"/>
      </w:r>
      <w:r w:rsidR="00B35A97" w:rsidRPr="00B35A97">
        <w:rPr>
          <w:bCs w:val="0"/>
          <w:spacing w:val="-1"/>
          <w:sz w:val="24"/>
          <w:szCs w:val="24"/>
        </w:rPr>
        <w:t>5.10</w:t>
      </w:r>
      <w:r w:rsidR="00E4040F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_Ref440271036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5.4</w:t>
      </w:r>
      <w:r w:rsidR="00E4040F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_Ref191386407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3.3.8</w:t>
      </w:r>
      <w:r w:rsidR="00E4040F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_Ref93264992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5.5</w:t>
      </w:r>
      <w:r w:rsidR="00E4040F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4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4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E4040F">
        <w:fldChar w:fldCharType="begin"/>
      </w:r>
      <w:r w:rsidR="00E4040F">
        <w:instrText xml:space="preserve"> REF _Ref55336310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5.1</w:t>
      </w:r>
      <w:r w:rsidR="00E4040F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E4040F">
        <w:fldChar w:fldCharType="begin"/>
      </w:r>
      <w:r w:rsidR="00E4040F">
        <w:instrText xml:space="preserve"> REF _Ref440271964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5.1.3</w:t>
      </w:r>
      <w:r w:rsidR="00E4040F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4040F">
        <w:fldChar w:fldCharType="begin"/>
      </w:r>
      <w:r w:rsidR="00E4040F">
        <w:instrText xml:space="preserve"> REF _Ref440279062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б)</w:t>
      </w:r>
      <w:r w:rsidR="00E4040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4040F">
        <w:fldChar w:fldCharType="begin"/>
      </w:r>
      <w:r w:rsidR="00E4040F">
        <w:instrText xml:space="preserve"> REF _Ref86826666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5.3</w:t>
      </w:r>
      <w:r w:rsidR="00E4040F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4040F">
        <w:fldChar w:fldCharType="begin"/>
      </w:r>
      <w:r w:rsidR="00E4040F">
        <w:instrText xml:space="preserve"> REF _Ref440275030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5.10</w:t>
      </w:r>
      <w:r w:rsidR="00E4040F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4040F">
        <w:fldChar w:fldCharType="begin"/>
      </w:r>
      <w:r w:rsidR="00E4040F">
        <w:instrText xml:space="preserve"> REF _Ref440274913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5.2</w:t>
      </w:r>
      <w:r w:rsidR="00E4040F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4040F">
        <w:fldChar w:fldCharType="begin"/>
      </w:r>
      <w:r w:rsidR="00E4040F">
        <w:instrText xml:space="preserve"> REF _Ref440274902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5.4</w:t>
      </w:r>
      <w:r w:rsidR="00E4040F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4040F">
        <w:fldChar w:fldCharType="begin"/>
      </w:r>
      <w:r w:rsidR="00E4040F">
        <w:instrText xml:space="preserve"> REF _Ref93264992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5.5</w:t>
      </w:r>
      <w:r w:rsidR="00E4040F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B57071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B57071">
        <w:fldChar w:fldCharType="separate"/>
      </w:r>
      <w:r w:rsidR="00B35A97">
        <w:rPr>
          <w:bCs w:val="0"/>
          <w:sz w:val="24"/>
          <w:szCs w:val="24"/>
          <w:lang w:eastAsia="ru-RU"/>
        </w:rPr>
        <w:t>5.6.1</w:t>
      </w:r>
      <w:r w:rsidR="00B57071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B57071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B57071">
        <w:fldChar w:fldCharType="separate"/>
      </w:r>
      <w:r w:rsidR="00B35A97">
        <w:rPr>
          <w:sz w:val="24"/>
          <w:szCs w:val="24"/>
        </w:rPr>
        <w:t>5.6.2</w:t>
      </w:r>
      <w:r w:rsidR="00B57071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E4040F">
        <w:fldChar w:fldCharType="begin"/>
      </w:r>
      <w:r w:rsidR="00E4040F">
        <w:instrText xml:space="preserve"> REF _Ref440279062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б)</w:t>
      </w:r>
      <w:r w:rsidR="00E4040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B57071">
        <w:fldChar w:fldCharType="begin"/>
      </w:r>
      <w:r w:rsidR="007801CA">
        <w:instrText xml:space="preserve"> REF _Ref440372460 \r \h  \* MERGEFORMAT </w:instrText>
      </w:r>
      <w:r w:rsidR="00B57071">
        <w:fldChar w:fldCharType="separate"/>
      </w:r>
      <w:r w:rsidR="00B35A97" w:rsidRPr="00B35A97">
        <w:rPr>
          <w:sz w:val="24"/>
          <w:szCs w:val="24"/>
        </w:rPr>
        <w:t>д)</w:t>
      </w:r>
      <w:r w:rsidR="00B57071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_Ref440372474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м)</w:t>
      </w:r>
      <w:r w:rsidR="00E4040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B57071">
        <w:lastRenderedPageBreak/>
        <w:fldChar w:fldCharType="begin"/>
      </w:r>
      <w:r w:rsidR="007801CA">
        <w:instrText xml:space="preserve"> REF _Ref440372477 \r \h  \* MERGEFORMAT </w:instrText>
      </w:r>
      <w:r w:rsidR="00B57071">
        <w:fldChar w:fldCharType="separate"/>
      </w:r>
      <w:r w:rsidR="00B35A97" w:rsidRPr="00B35A97">
        <w:rPr>
          <w:sz w:val="24"/>
          <w:szCs w:val="24"/>
        </w:rPr>
        <w:t>н)</w:t>
      </w:r>
      <w:r w:rsidR="00B57071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_Ref442188512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т)</w:t>
      </w:r>
      <w:r w:rsidR="00E4040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4040F">
        <w:fldChar w:fldCharType="begin"/>
      </w:r>
      <w:r w:rsidR="00E4040F">
        <w:instrText xml:space="preserve"> REF _Ref464116309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3.3.10.7</w:t>
      </w:r>
      <w:r w:rsidR="00E4040F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4040F">
        <w:fldChar w:fldCharType="begin"/>
      </w:r>
      <w:r w:rsidR="00E4040F">
        <w:instrText xml:space="preserve"> REF _Ref464462953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о)</w:t>
      </w:r>
      <w:r w:rsidR="00E4040F">
        <w:fldChar w:fldCharType="end"/>
      </w:r>
      <w:r w:rsidRPr="007252E9">
        <w:rPr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_Ref442188512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т)</w:t>
      </w:r>
      <w:r w:rsidR="00E4040F">
        <w:fldChar w:fldCharType="end"/>
      </w:r>
      <w:r w:rsidRPr="007252E9">
        <w:rPr>
          <w:sz w:val="24"/>
          <w:szCs w:val="24"/>
        </w:rPr>
        <w:t xml:space="preserve"> и </w:t>
      </w:r>
      <w:r w:rsidR="00B57071">
        <w:fldChar w:fldCharType="begin"/>
      </w:r>
      <w:r w:rsidR="007801CA">
        <w:instrText xml:space="preserve"> REF _Ref464462966 \r \h  \* MERGEFORMAT </w:instrText>
      </w:r>
      <w:r w:rsidR="00B57071">
        <w:fldChar w:fldCharType="separate"/>
      </w:r>
      <w:r w:rsidR="00B35A97" w:rsidRPr="00B35A97">
        <w:rPr>
          <w:sz w:val="24"/>
          <w:szCs w:val="24"/>
        </w:rPr>
        <w:t>ц)</w:t>
      </w:r>
      <w:r w:rsidR="00B57071">
        <w:fldChar w:fldCharType="end"/>
      </w:r>
      <w:r w:rsidRPr="007252E9">
        <w:rPr>
          <w:sz w:val="24"/>
          <w:szCs w:val="24"/>
        </w:rPr>
        <w:t xml:space="preserve"> п.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5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5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E4040F">
        <w:fldChar w:fldCharType="begin"/>
      </w:r>
      <w:r w:rsidR="00E4040F">
        <w:instrText xml:space="preserve"> REF _Ref440270602 \r \h  \* MERGEFORMAT </w:instrText>
      </w:r>
      <w:r w:rsidR="00E4040F">
        <w:fldChar w:fldCharType="separate"/>
      </w:r>
      <w:r w:rsidR="00B35A97">
        <w:t>5</w:t>
      </w:r>
      <w:r w:rsidR="00E4040F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E4040F">
        <w:fldChar w:fldCharType="begin"/>
      </w:r>
      <w:r w:rsidR="00E4040F">
        <w:instrText xml:space="preserve"> REF _Ref191386419 \n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3.3.2</w:t>
      </w:r>
      <w:r w:rsidR="00E4040F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т)</w:t>
      </w:r>
      <w:r w:rsidR="00B57071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B57071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3.3.8.3</w:t>
      </w:r>
      <w:r w:rsidR="00B57071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4040F">
        <w:fldChar w:fldCharType="begin"/>
      </w:r>
      <w:r w:rsidR="00E4040F">
        <w:instrText xml:space="preserve"> REF _Ref442187883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5.14</w:t>
      </w:r>
      <w:r w:rsidR="00E4040F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6" w:name="_Ref55279015"/>
      <w:bookmarkStart w:id="167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6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8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7"/>
      <w:bookmarkEnd w:id="168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9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_Ref86826666 \r \h  \* MERGEFORMAT </w:instrText>
      </w:r>
      <w:r w:rsidR="00E4040F">
        <w:fldChar w:fldCharType="separate"/>
      </w:r>
      <w:r w:rsidR="00B35A97" w:rsidRPr="00B35A97">
        <w:rPr>
          <w:bCs w:val="0"/>
          <w:spacing w:val="-1"/>
          <w:sz w:val="24"/>
          <w:szCs w:val="24"/>
        </w:rPr>
        <w:t>5.3</w:t>
      </w:r>
      <w:r w:rsidR="00E4040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9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_Ref86826666 \r \h  \* MERGEFORMAT </w:instrText>
      </w:r>
      <w:r w:rsidR="00E4040F">
        <w:fldChar w:fldCharType="separate"/>
      </w:r>
      <w:r w:rsidR="00B35A97" w:rsidRPr="00B35A97">
        <w:rPr>
          <w:bCs w:val="0"/>
          <w:spacing w:val="-1"/>
          <w:sz w:val="24"/>
          <w:szCs w:val="24"/>
        </w:rPr>
        <w:t>5.3</w:t>
      </w:r>
      <w:r w:rsidR="00E4040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E4040F">
        <w:fldChar w:fldCharType="begin"/>
      </w:r>
      <w:r w:rsidR="00E4040F">
        <w:instrText xml:space="preserve"> REF _Ref440271182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3.3.1.9</w:t>
      </w:r>
      <w:r w:rsidR="00E4040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B5707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5.2</w:t>
      </w:r>
      <w:r w:rsidR="00B57071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B5707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5.4</w:t>
      </w:r>
      <w:r w:rsidR="00B57071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B5707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5.1</w:t>
      </w:r>
      <w:r w:rsidR="00B57071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B5707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5.1</w:t>
      </w:r>
      <w:r w:rsidR="00B57071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0" w:name="_Ref115076752"/>
      <w:bookmarkStart w:id="171" w:name="_Ref191386109"/>
      <w:bookmarkStart w:id="172" w:name="_Ref191386419"/>
      <w:bookmarkStart w:id="173" w:name="_Toc440357091"/>
      <w:bookmarkStart w:id="174" w:name="_Toc440359646"/>
      <w:bookmarkStart w:id="175" w:name="_Toc440632109"/>
      <w:bookmarkStart w:id="176" w:name="_Toc440875930"/>
      <w:bookmarkStart w:id="177" w:name="_Toc441130958"/>
      <w:bookmarkStart w:id="178" w:name="_Toc447269773"/>
      <w:bookmarkStart w:id="179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0"/>
      <w:bookmarkEnd w:id="171"/>
      <w:bookmarkEnd w:id="172"/>
      <w:r w:rsidRPr="00E71A48">
        <w:rPr>
          <w:szCs w:val="24"/>
        </w:rPr>
        <w:t>ЭТП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0" w:name="_Ref115076807"/>
      <w:bookmarkStart w:id="181" w:name="_Toc440357092"/>
      <w:bookmarkStart w:id="182" w:name="_Toc440359647"/>
      <w:bookmarkStart w:id="183" w:name="_Toc440632110"/>
      <w:bookmarkStart w:id="184" w:name="_Toc440875931"/>
      <w:bookmarkStart w:id="185" w:name="_Toc441130959"/>
      <w:bookmarkStart w:id="186" w:name="_Toc447269774"/>
      <w:bookmarkStart w:id="187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т)</w:t>
      </w:r>
      <w:r w:rsidR="00B57071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B57071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B57071">
        <w:fldChar w:fldCharType="separate"/>
      </w:r>
      <w:r w:rsidR="00B35A97">
        <w:rPr>
          <w:sz w:val="24"/>
          <w:szCs w:val="24"/>
        </w:rPr>
        <w:t>3.3.8.3</w:t>
      </w:r>
      <w:r w:rsidR="00B57071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4040F">
        <w:fldChar w:fldCharType="begin"/>
      </w:r>
      <w:r w:rsidR="00E4040F">
        <w:instrText xml:space="preserve"> REF _Ref442187883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5.14</w:t>
      </w:r>
      <w:r w:rsidR="00E4040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9" w:name="_Ref306008743"/>
      <w:bookmarkStart w:id="190" w:name="_Toc440357093"/>
      <w:bookmarkStart w:id="191" w:name="_Toc440359648"/>
      <w:bookmarkStart w:id="192" w:name="_Toc440632111"/>
      <w:bookmarkStart w:id="193" w:name="_Toc440875932"/>
      <w:bookmarkStart w:id="194" w:name="_Toc441130960"/>
      <w:bookmarkStart w:id="195" w:name="_Toc447269775"/>
      <w:bookmarkStart w:id="196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B57071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3.4.1.3</w:t>
      </w:r>
      <w:r w:rsidR="00B57071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7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8" w:name="_Toc440357094"/>
      <w:bookmarkStart w:id="199" w:name="_Toc440359649"/>
      <w:bookmarkStart w:id="200" w:name="_Toc440632112"/>
      <w:bookmarkStart w:id="201" w:name="_Toc440875933"/>
      <w:bookmarkStart w:id="202" w:name="_Toc441130961"/>
      <w:bookmarkStart w:id="203" w:name="_Toc447269776"/>
      <w:bookmarkStart w:id="204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8"/>
      <w:bookmarkEnd w:id="199"/>
      <w:bookmarkEnd w:id="200"/>
      <w:bookmarkEnd w:id="201"/>
      <w:bookmarkEnd w:id="202"/>
      <w:bookmarkEnd w:id="203"/>
      <w:bookmarkEnd w:id="20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5" w:name="_Toc440357095"/>
      <w:bookmarkStart w:id="206" w:name="_Toc440359650"/>
      <w:bookmarkStart w:id="207" w:name="_Toc440632113"/>
      <w:bookmarkStart w:id="208" w:name="_Toc440875934"/>
      <w:bookmarkStart w:id="209" w:name="_Toc441130962"/>
      <w:bookmarkStart w:id="210" w:name="_Toc447269777"/>
      <w:bookmarkStart w:id="211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5"/>
      <w:bookmarkEnd w:id="206"/>
      <w:bookmarkEnd w:id="207"/>
      <w:bookmarkEnd w:id="208"/>
      <w:bookmarkEnd w:id="209"/>
      <w:bookmarkEnd w:id="210"/>
      <w:bookmarkEnd w:id="211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2" w:name="_Toc440357096"/>
      <w:bookmarkStart w:id="213" w:name="_Toc440359651"/>
      <w:bookmarkStart w:id="214" w:name="_Toc440632114"/>
      <w:bookmarkStart w:id="215" w:name="_Toc440875935"/>
      <w:bookmarkStart w:id="216" w:name="_Toc441130963"/>
      <w:bookmarkStart w:id="217" w:name="_Toc447269778"/>
      <w:bookmarkStart w:id="218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</w:t>
      </w:r>
      <w:bookmarkEnd w:id="212"/>
      <w:bookmarkEnd w:id="213"/>
      <w:bookmarkEnd w:id="214"/>
      <w:bookmarkEnd w:id="215"/>
      <w:bookmarkEnd w:id="216"/>
      <w:bookmarkEnd w:id="217"/>
      <w:bookmarkEnd w:id="218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19" w:name="_Ref465698749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219"/>
    </w:p>
    <w:p w:rsidR="00717F60" w:rsidRPr="00C12FA4" w:rsidRDefault="00E4040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rPr>
          <w:b/>
          <w:sz w:val="24"/>
          <w:szCs w:val="24"/>
        </w:rPr>
        <w:t>723 212</w:t>
      </w:r>
      <w:r w:rsidRPr="005708A7">
        <w:rPr>
          <w:sz w:val="24"/>
          <w:szCs w:val="24"/>
        </w:rPr>
        <w:t xml:space="preserve"> (</w:t>
      </w:r>
      <w:r w:rsidRPr="004778CA">
        <w:rPr>
          <w:sz w:val="24"/>
          <w:szCs w:val="24"/>
        </w:rPr>
        <w:t>семьсот двадцать три</w:t>
      </w:r>
      <w:r>
        <w:rPr>
          <w:sz w:val="24"/>
          <w:szCs w:val="24"/>
        </w:rPr>
        <w:t xml:space="preserve"> тысячи двести двенадцать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5708A7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130 178</w:t>
      </w:r>
      <w:r w:rsidRPr="005708A7">
        <w:rPr>
          <w:sz w:val="24"/>
          <w:szCs w:val="24"/>
        </w:rPr>
        <w:t xml:space="preserve"> (</w:t>
      </w:r>
      <w:r w:rsidRPr="00007C76">
        <w:rPr>
          <w:sz w:val="24"/>
          <w:szCs w:val="24"/>
        </w:rPr>
        <w:t>сто тридцать т</w:t>
      </w:r>
      <w:r>
        <w:rPr>
          <w:sz w:val="24"/>
          <w:szCs w:val="24"/>
        </w:rPr>
        <w:t>ысяч сто семьдесят восемь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5708A7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5708A7">
        <w:rPr>
          <w:sz w:val="24"/>
          <w:szCs w:val="24"/>
        </w:rPr>
        <w:t xml:space="preserve"> копе</w:t>
      </w:r>
      <w:r>
        <w:rPr>
          <w:sz w:val="24"/>
          <w:szCs w:val="24"/>
        </w:rPr>
        <w:t>йки</w:t>
      </w:r>
      <w:r w:rsidRPr="005708A7">
        <w:rPr>
          <w:sz w:val="24"/>
          <w:szCs w:val="24"/>
        </w:rPr>
        <w:t xml:space="preserve"> РФ; </w:t>
      </w:r>
      <w:r>
        <w:rPr>
          <w:b/>
          <w:sz w:val="24"/>
          <w:szCs w:val="24"/>
        </w:rPr>
        <w:t>852 390</w:t>
      </w:r>
      <w:r w:rsidRPr="005708A7">
        <w:rPr>
          <w:sz w:val="24"/>
          <w:szCs w:val="24"/>
        </w:rPr>
        <w:t xml:space="preserve"> (</w:t>
      </w:r>
      <w:r w:rsidRPr="00AF10C2">
        <w:rPr>
          <w:sz w:val="24"/>
          <w:szCs w:val="24"/>
        </w:rPr>
        <w:t>восемьсот пятьдесят дв</w:t>
      </w:r>
      <w:r>
        <w:rPr>
          <w:sz w:val="24"/>
          <w:szCs w:val="24"/>
        </w:rPr>
        <w:t>е тысячи триста девяносто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5708A7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5708A7">
        <w:rPr>
          <w:sz w:val="24"/>
          <w:szCs w:val="24"/>
        </w:rPr>
        <w:t xml:space="preserve"> копеек РФ, с учетом НДС</w:t>
      </w:r>
      <w:r w:rsidR="00155DAF" w:rsidRPr="00E4040F">
        <w:rPr>
          <w:rFonts w:eastAsia="Calibri"/>
          <w:sz w:val="24"/>
          <w:szCs w:val="24"/>
          <w:lang w:eastAsia="en-US"/>
        </w:rPr>
        <w:t>: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E4040F">
        <w:fldChar w:fldCharType="begin"/>
      </w:r>
      <w:r w:rsidR="00E4040F">
        <w:instrText xml:space="preserve"> REF _Ref55336310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5.1</w:t>
      </w:r>
      <w:r w:rsidR="00E4040F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>
        <w:rPr>
          <w:bCs w:val="0"/>
          <w:sz w:val="24"/>
          <w:szCs w:val="24"/>
        </w:rPr>
        <w:t xml:space="preserve">п. </w:t>
      </w:r>
      <w:r w:rsidR="00B57071">
        <w:rPr>
          <w:bCs w:val="0"/>
          <w:sz w:val="24"/>
          <w:szCs w:val="24"/>
        </w:rPr>
        <w:fldChar w:fldCharType="begin"/>
      </w:r>
      <w:r w:rsidR="00347FE8">
        <w:rPr>
          <w:bCs w:val="0"/>
          <w:sz w:val="24"/>
          <w:szCs w:val="24"/>
        </w:rPr>
        <w:instrText xml:space="preserve"> REF _Ref465698749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3.3.7.1</w:t>
      </w:r>
      <w:r w:rsidR="00B57071">
        <w:rPr>
          <w:bCs w:val="0"/>
          <w:sz w:val="24"/>
          <w:szCs w:val="24"/>
        </w:rPr>
        <w:fldChar w:fldCharType="end"/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347FE8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347FE8">
        <w:rPr>
          <w:sz w:val="24"/>
          <w:szCs w:val="24"/>
        </w:rPr>
        <w:t xml:space="preserve">Начальная (максимальная) цена, указанная в </w:t>
      </w:r>
      <w:r>
        <w:rPr>
          <w:bCs w:val="0"/>
          <w:sz w:val="24"/>
          <w:szCs w:val="24"/>
        </w:rPr>
        <w:t xml:space="preserve">п. </w:t>
      </w:r>
      <w:r w:rsidR="00B5707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_Ref465698749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3.3.7.1</w:t>
      </w:r>
      <w:r w:rsidR="00B57071">
        <w:rPr>
          <w:bCs w:val="0"/>
          <w:sz w:val="24"/>
          <w:szCs w:val="24"/>
        </w:rPr>
        <w:fldChar w:fldCharType="end"/>
      </w:r>
      <w:r w:rsidRPr="00347FE8">
        <w:rPr>
          <w:sz w:val="24"/>
          <w:szCs w:val="24"/>
        </w:rPr>
        <w:t xml:space="preserve">, является ценой заключаемого договора, в </w:t>
      </w:r>
      <w:r w:rsidRPr="00347FE8">
        <w:rPr>
          <w:bCs w:val="0"/>
          <w:sz w:val="24"/>
          <w:szCs w:val="24"/>
        </w:rPr>
        <w:t>Сводной таблице стоимости поставок (</w:t>
      </w:r>
      <w:r w:rsidRPr="00347FE8">
        <w:rPr>
          <w:bCs w:val="0"/>
          <w:spacing w:val="-2"/>
          <w:sz w:val="24"/>
          <w:szCs w:val="24"/>
        </w:rPr>
        <w:t>под</w:t>
      </w:r>
      <w:r w:rsidRPr="00347FE8">
        <w:rPr>
          <w:bCs w:val="0"/>
          <w:sz w:val="24"/>
          <w:szCs w:val="24"/>
        </w:rPr>
        <w:t xml:space="preserve">раздел </w:t>
      </w:r>
      <w:r w:rsidR="00E4040F">
        <w:fldChar w:fldCharType="begin"/>
      </w:r>
      <w:r w:rsidR="00E4040F">
        <w:instrText xml:space="preserve"> REF _Ref440271072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5.2</w:t>
      </w:r>
      <w:r w:rsidR="00E4040F">
        <w:fldChar w:fldCharType="end"/>
      </w:r>
      <w:r w:rsidRPr="00347FE8">
        <w:rPr>
          <w:bCs w:val="0"/>
          <w:sz w:val="24"/>
          <w:szCs w:val="24"/>
        </w:rPr>
        <w:t>)</w:t>
      </w:r>
      <w:r w:rsidRPr="00347FE8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B5707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3.6.4</w:t>
      </w:r>
      <w:r w:rsidR="00B57071">
        <w:rPr>
          <w:sz w:val="24"/>
          <w:szCs w:val="24"/>
        </w:rPr>
        <w:fldChar w:fldCharType="end"/>
      </w:r>
      <w:r w:rsidRPr="00347FE8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47FE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4040F">
        <w:fldChar w:fldCharType="begin"/>
      </w:r>
      <w:r w:rsidR="00E4040F">
        <w:instrText xml:space="preserve"> REF _Ref306138385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3.6.4</w:t>
      </w:r>
      <w:r w:rsidR="00E4040F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347FE8">
        <w:rPr>
          <w:bCs w:val="0"/>
          <w:sz w:val="24"/>
          <w:szCs w:val="24"/>
        </w:rPr>
        <w:t xml:space="preserve">оценивает и сопоставляет </w:t>
      </w:r>
      <w:r w:rsidR="00347FE8" w:rsidRPr="00347FE8">
        <w:rPr>
          <w:bCs w:val="0"/>
          <w:sz w:val="24"/>
          <w:szCs w:val="24"/>
        </w:rPr>
        <w:t xml:space="preserve">стоимости за единицу продукции </w:t>
      </w:r>
      <w:r w:rsidRPr="00347FE8">
        <w:rPr>
          <w:bCs w:val="0"/>
          <w:sz w:val="24"/>
          <w:szCs w:val="24"/>
        </w:rPr>
        <w:t>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20" w:name="_Ref191386407"/>
      <w:bookmarkStart w:id="221" w:name="_Ref191386526"/>
      <w:bookmarkStart w:id="222" w:name="_Toc440357097"/>
      <w:bookmarkStart w:id="223" w:name="_Toc440359652"/>
      <w:bookmarkStart w:id="224" w:name="_Toc440632115"/>
      <w:bookmarkStart w:id="225" w:name="_Toc440875936"/>
      <w:bookmarkStart w:id="226" w:name="_Toc441130964"/>
      <w:bookmarkStart w:id="227" w:name="_Toc447269779"/>
      <w:bookmarkStart w:id="228" w:name="_Toc464120601"/>
      <w:bookmarkStart w:id="229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0" w:name="_Ref93090116"/>
      <w:bookmarkStart w:id="231" w:name="_Ref191386482"/>
      <w:bookmarkStart w:id="232" w:name="_Ref440291364"/>
      <w:bookmarkEnd w:id="229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30"/>
      <w:r w:rsidRPr="00E71A48">
        <w:rPr>
          <w:bCs w:val="0"/>
          <w:sz w:val="24"/>
          <w:szCs w:val="24"/>
        </w:rPr>
        <w:t>:</w:t>
      </w:r>
      <w:bookmarkStart w:id="233" w:name="_Ref306004833"/>
      <w:bookmarkEnd w:id="231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C0515">
        <w:rPr>
          <w:bCs w:val="0"/>
          <w:sz w:val="24"/>
          <w:szCs w:val="24"/>
        </w:rPr>
        <w:t xml:space="preserve"> </w:t>
      </w:r>
      <w:r w:rsidR="004C0515" w:rsidRPr="004C0515">
        <w:rPr>
          <w:sz w:val="24"/>
          <w:szCs w:val="24"/>
        </w:rPr>
        <w:t>являющееся субъектом малого и среднего предпринимательства</w:t>
      </w:r>
      <w:r w:rsidRPr="004C0515">
        <w:rPr>
          <w:bCs w:val="0"/>
          <w:sz w:val="24"/>
          <w:szCs w:val="24"/>
        </w:rPr>
        <w:t xml:space="preserve">. </w:t>
      </w:r>
      <w:r w:rsidR="003F330D" w:rsidRPr="004C0515">
        <w:rPr>
          <w:bCs w:val="0"/>
          <w:sz w:val="24"/>
          <w:szCs w:val="24"/>
        </w:rPr>
        <w:t>Привлечение</w:t>
      </w:r>
      <w:r w:rsidR="003F330D">
        <w:rPr>
          <w:bCs w:val="0"/>
          <w:sz w:val="24"/>
          <w:szCs w:val="24"/>
        </w:rPr>
        <w:t xml:space="preserve"> со</w:t>
      </w:r>
      <w:r w:rsidR="00036006"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="00B57071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B57071" w:rsidRPr="000F4365">
        <w:rPr>
          <w:bCs w:val="0"/>
          <w:sz w:val="24"/>
          <w:szCs w:val="24"/>
        </w:rPr>
      </w:r>
      <w:r w:rsidR="00B57071" w:rsidRPr="000F4365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3.3.9</w:t>
      </w:r>
      <w:r w:rsidR="00B57071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4040F">
        <w:fldChar w:fldCharType="begin"/>
      </w:r>
      <w:r w:rsidR="00E4040F">
        <w:instrText xml:space="preserve"> REF _Ref191386461 \n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3.3.10</w:t>
      </w:r>
      <w:r w:rsidR="00E4040F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2"/>
      <w:bookmarkEnd w:id="233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4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5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6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5"/>
      <w:bookmarkEnd w:id="23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7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C0515" w:rsidRPr="004C0515" w:rsidRDefault="004C0515" w:rsidP="004C0515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C051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8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9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4040F">
        <w:fldChar w:fldCharType="begin"/>
      </w:r>
      <w:r w:rsidR="00E4040F">
        <w:instrText xml:space="preserve"> REF _Ref440291364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3.3.8.1</w:t>
      </w:r>
      <w:r w:rsidR="00E4040F">
        <w:fldChar w:fldCharType="end"/>
      </w:r>
      <w:r w:rsidRPr="007252E9">
        <w:rPr>
          <w:sz w:val="24"/>
          <w:szCs w:val="24"/>
        </w:rPr>
        <w:t>-</w:t>
      </w:r>
      <w:r w:rsidR="00E4040F">
        <w:fldChar w:fldCharType="begin"/>
      </w:r>
      <w:r w:rsidR="00E4040F">
        <w:instrText xml:space="preserve"> REF _Ref303669127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3.3.8.2</w:t>
      </w:r>
      <w:r w:rsidR="00E4040F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8"/>
      <w:bookmarkEnd w:id="239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40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_Ref440271993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5.9</w:t>
      </w:r>
      <w:r w:rsidR="00E4040F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_Ref440271964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5.1.3</w:t>
      </w:r>
      <w:r w:rsidR="00E4040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1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_Ref440272035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5.11</w:t>
      </w:r>
      <w:r w:rsidR="00E4040F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_Ref440272051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5.12</w:t>
      </w:r>
      <w:r w:rsidR="00E4040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2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_Ref440272119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5.6.1</w:t>
      </w:r>
      <w:r w:rsidR="00E4040F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2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3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E4040F">
        <w:fldChar w:fldCharType="begin"/>
      </w:r>
      <w:r w:rsidR="00E4040F">
        <w:instrText xml:space="preserve"> REF _Ref440272147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5.6.2</w:t>
      </w:r>
      <w:r w:rsidR="00E4040F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3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4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E4040F">
        <w:fldChar w:fldCharType="begin"/>
      </w:r>
      <w:r w:rsidR="00E4040F">
        <w:instrText xml:space="preserve"> REF _Ref464120879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5.10</w:t>
      </w:r>
      <w:r w:rsidR="00E4040F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4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_Ref449017073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5.7</w:t>
      </w:r>
      <w:r w:rsidR="00E4040F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_Ref55336398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5.8</w:t>
      </w:r>
      <w:r w:rsidR="00E4040F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5.13</w:t>
      </w:r>
      <w:r w:rsidR="00B57071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5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_Ref440272274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5.15</w:t>
      </w:r>
      <w:r w:rsidR="00E4040F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6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6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7" w:name="_Ref191386451"/>
      <w:bookmarkStart w:id="248" w:name="_Ref440271628"/>
      <w:bookmarkStart w:id="249" w:name="_Toc440357098"/>
      <w:bookmarkStart w:id="250" w:name="_Toc440359653"/>
      <w:bookmarkStart w:id="251" w:name="_Toc440632116"/>
      <w:bookmarkStart w:id="252" w:name="_Toc440875937"/>
      <w:bookmarkStart w:id="253" w:name="_Toc441130965"/>
      <w:bookmarkStart w:id="254" w:name="_Toc447269780"/>
      <w:bookmarkStart w:id="255" w:name="_Toc464120602"/>
      <w:r w:rsidRPr="00E71A48">
        <w:rPr>
          <w:szCs w:val="24"/>
        </w:rPr>
        <w:t xml:space="preserve">Привлечение </w:t>
      </w:r>
      <w:bookmarkEnd w:id="247"/>
      <w:r w:rsidR="005B074F" w:rsidRPr="00E71A48">
        <w:rPr>
          <w:szCs w:val="24"/>
        </w:rPr>
        <w:t>сопоставщиков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6" w:name="_Ref191386461"/>
      <w:bookmarkStart w:id="257" w:name="_Toc440357099"/>
      <w:bookmarkStart w:id="258" w:name="_Toc440359654"/>
      <w:bookmarkStart w:id="259" w:name="_Toc440632117"/>
      <w:bookmarkStart w:id="260" w:name="_Toc440875938"/>
      <w:bookmarkStart w:id="261" w:name="_Toc441130966"/>
      <w:bookmarkStart w:id="262" w:name="_Toc447269781"/>
      <w:bookmarkStart w:id="263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_Ref191386482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3.3.8.1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4040F">
        <w:fldChar w:fldCharType="begin"/>
      </w:r>
      <w:r w:rsidR="00E4040F">
        <w:instrText xml:space="preserve"> REF _Ref191386407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3.3.8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B5707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3.3.8.1</w:t>
      </w:r>
      <w:r w:rsidR="00B5707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4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6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E4040F">
        <w:fldChar w:fldCharType="begin"/>
      </w:r>
      <w:r w:rsidR="00E4040F">
        <w:instrText xml:space="preserve"> REF _Ref307563248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val="en-US"/>
        </w:rPr>
        <w:t>a</w:t>
      </w:r>
      <w:r w:rsidR="00B35A97" w:rsidRPr="00E4040F">
        <w:rPr>
          <w:bCs w:val="0"/>
          <w:sz w:val="24"/>
          <w:szCs w:val="24"/>
        </w:rPr>
        <w:t>)</w:t>
      </w:r>
      <w:r w:rsidR="00E4040F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E4040F">
        <w:fldChar w:fldCharType="begin"/>
      </w:r>
      <w:r w:rsidR="00E4040F">
        <w:instrText xml:space="preserve"> REF _Ref307563262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val="en-US"/>
        </w:rPr>
        <w:t>g</w:t>
      </w:r>
      <w:r w:rsidR="00B35A97" w:rsidRPr="00E4040F">
        <w:rPr>
          <w:bCs w:val="0"/>
          <w:sz w:val="24"/>
          <w:szCs w:val="24"/>
        </w:rPr>
        <w:t>)</w:t>
      </w:r>
      <w:r w:rsidR="00E4040F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E4040F">
        <w:fldChar w:fldCharType="begin"/>
      </w:r>
      <w:r w:rsidR="00E4040F">
        <w:instrText xml:space="preserve"> REF _Ref306032591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3.3.10.4</w:t>
      </w:r>
      <w:r w:rsidR="00E4040F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7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7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_Ref303669127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3.3.8.2</w:t>
      </w:r>
      <w:r w:rsidR="00E4040F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B35A97">
        <w:rPr>
          <w:bCs w:val="0"/>
          <w:sz w:val="24"/>
          <w:szCs w:val="24"/>
        </w:rPr>
        <w:t xml:space="preserve">. </w:t>
      </w:r>
      <w:r w:rsidR="00B35A97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B35A97" w:rsidRPr="007252E9">
        <w:rPr>
          <w:bCs w:val="0"/>
          <w:sz w:val="24"/>
          <w:szCs w:val="24"/>
        </w:rPr>
        <w:t>пп</w:t>
      </w:r>
      <w:proofErr w:type="spellEnd"/>
      <w:r w:rsidR="00B35A97" w:rsidRPr="007252E9">
        <w:rPr>
          <w:sz w:val="24"/>
          <w:szCs w:val="24"/>
        </w:rPr>
        <w:t xml:space="preserve">. </w:t>
      </w:r>
      <w:r w:rsidR="00E4040F">
        <w:fldChar w:fldCharType="begin"/>
      </w:r>
      <w:r w:rsidR="00E4040F">
        <w:instrText xml:space="preserve"> REF _Ref464462953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о)</w:t>
      </w:r>
      <w:r w:rsidR="00E4040F">
        <w:fldChar w:fldCharType="end"/>
      </w:r>
      <w:r w:rsidR="00B35A97" w:rsidRPr="007252E9">
        <w:rPr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_Ref442188512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т)</w:t>
      </w:r>
      <w:r w:rsidR="00E4040F">
        <w:fldChar w:fldCharType="end"/>
      </w:r>
      <w:r w:rsidR="00B35A97" w:rsidRPr="007252E9">
        <w:rPr>
          <w:sz w:val="24"/>
          <w:szCs w:val="24"/>
        </w:rPr>
        <w:t xml:space="preserve"> и </w:t>
      </w:r>
      <w:r w:rsidR="00B35A97">
        <w:fldChar w:fldCharType="begin"/>
      </w:r>
      <w:r w:rsidR="00B35A97">
        <w:instrText xml:space="preserve"> REF _Ref464462966 \r \h  \* MERGEFORMAT </w:instrText>
      </w:r>
      <w:r w:rsidR="00B35A97">
        <w:fldChar w:fldCharType="separate"/>
      </w:r>
      <w:r w:rsidR="00B35A97" w:rsidRPr="00B35A97">
        <w:rPr>
          <w:sz w:val="24"/>
          <w:szCs w:val="24"/>
        </w:rPr>
        <w:t>ц)</w:t>
      </w:r>
      <w:r w:rsidR="00B35A97">
        <w:fldChar w:fldCharType="end"/>
      </w:r>
      <w:r w:rsidR="00B35A97" w:rsidRPr="007252E9">
        <w:rPr>
          <w:sz w:val="24"/>
          <w:szCs w:val="24"/>
        </w:rPr>
        <w:t xml:space="preserve"> п.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="00B35A97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57071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5.16</w:t>
      </w:r>
      <w:r w:rsidR="00B5707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5707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3.3.8.1</w:t>
      </w:r>
      <w:r w:rsidR="00B5707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Ref306114966"/>
      <w:bookmarkStart w:id="269" w:name="_Toc440357100"/>
      <w:bookmarkStart w:id="270" w:name="_Toc440359655"/>
      <w:bookmarkStart w:id="271" w:name="_Toc440632118"/>
      <w:bookmarkStart w:id="272" w:name="_Toc440875939"/>
      <w:bookmarkStart w:id="273" w:name="_Toc441130967"/>
      <w:bookmarkStart w:id="274" w:name="_Toc447269782"/>
      <w:bookmarkStart w:id="275" w:name="_Toc464120604"/>
      <w:r w:rsidRPr="00E71A48">
        <w:rPr>
          <w:szCs w:val="24"/>
        </w:rPr>
        <w:t>Разъяснение Документации по запросу предложений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E4040F">
        <w:fldChar w:fldCharType="begin"/>
      </w:r>
      <w:r w:rsidR="00E4040F">
        <w:instrText xml:space="preserve"> REF _Ref440969765 \r \h  \* MERGEFORMAT </w:instrText>
      </w:r>
      <w:r w:rsidR="00E4040F">
        <w:fldChar w:fldCharType="separate"/>
      </w:r>
      <w:r w:rsidR="00B35A97" w:rsidRPr="00B35A97">
        <w:rPr>
          <w:bCs w:val="0"/>
          <w:iCs/>
          <w:sz w:val="24"/>
          <w:szCs w:val="24"/>
        </w:rPr>
        <w:t>3.3.12</w:t>
      </w:r>
      <w:r w:rsidR="00E4040F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4040F">
        <w:fldChar w:fldCharType="begin"/>
      </w:r>
      <w:r w:rsidR="00E4040F">
        <w:instrText xml:space="preserve"> REF _Ref440289401 \r \h  \* MERGEFORMAT </w:instrText>
      </w:r>
      <w:r w:rsidR="00E4040F">
        <w:fldChar w:fldCharType="separate"/>
      </w:r>
      <w:r w:rsidR="00B35A97" w:rsidRPr="00B35A97">
        <w:rPr>
          <w:bCs w:val="0"/>
          <w:iCs/>
          <w:sz w:val="24"/>
          <w:szCs w:val="24"/>
        </w:rPr>
        <w:t>3.3.13</w:t>
      </w:r>
      <w:r w:rsidR="00E4040F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357101"/>
      <w:bookmarkStart w:id="277" w:name="_Toc440359656"/>
      <w:bookmarkStart w:id="278" w:name="_Toc440632119"/>
      <w:bookmarkStart w:id="279" w:name="_Toc440875940"/>
      <w:bookmarkStart w:id="280" w:name="_Ref440969765"/>
      <w:bookmarkStart w:id="281" w:name="_Toc441130968"/>
      <w:bookmarkStart w:id="282" w:name="_Toc447269783"/>
      <w:bookmarkStart w:id="283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4" w:name="_Ref440289401"/>
      <w:bookmarkStart w:id="285" w:name="_Toc440357102"/>
      <w:bookmarkStart w:id="286" w:name="_Toc440359657"/>
      <w:bookmarkStart w:id="287" w:name="_Toc440632120"/>
      <w:bookmarkStart w:id="288" w:name="_Toc440875941"/>
      <w:bookmarkStart w:id="289" w:name="_Toc441130969"/>
      <w:bookmarkStart w:id="290" w:name="_Toc447269784"/>
      <w:bookmarkStart w:id="291" w:name="_Toc464120606"/>
      <w:r w:rsidRPr="00E71A48">
        <w:rPr>
          <w:szCs w:val="24"/>
        </w:rPr>
        <w:t>Продление срока окончания приема Заявок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29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3" w:name="_Toc299701566"/>
      <w:bookmarkStart w:id="294" w:name="_Ref306176386"/>
      <w:bookmarkStart w:id="295" w:name="_Ref440285128"/>
      <w:bookmarkStart w:id="296" w:name="_Toc440357103"/>
      <w:bookmarkStart w:id="297" w:name="_Toc440359658"/>
      <w:bookmarkStart w:id="298" w:name="_Toc440632121"/>
      <w:bookmarkStart w:id="299" w:name="_Toc440875942"/>
      <w:bookmarkStart w:id="300" w:name="_Toc441130970"/>
      <w:bookmarkStart w:id="301" w:name="_Toc447269785"/>
      <w:bookmarkStart w:id="302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3" w:name="_GoBack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666E2E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bookmarkEnd w:id="303"/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B57071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B57071">
        <w:rPr>
          <w:bCs w:val="0"/>
          <w:sz w:val="24"/>
          <w:szCs w:val="24"/>
          <w:lang w:eastAsia="ru-RU"/>
        </w:rPr>
      </w:r>
      <w:r w:rsidR="00B57071">
        <w:rPr>
          <w:bCs w:val="0"/>
          <w:sz w:val="24"/>
          <w:szCs w:val="24"/>
          <w:lang w:eastAsia="ru-RU"/>
        </w:rPr>
        <w:fldChar w:fldCharType="separate"/>
      </w:r>
      <w:r w:rsidR="00B35A97">
        <w:rPr>
          <w:bCs w:val="0"/>
          <w:sz w:val="24"/>
          <w:szCs w:val="24"/>
          <w:lang w:eastAsia="ru-RU"/>
        </w:rPr>
        <w:t>5.13</w:t>
      </w:r>
      <w:r w:rsidR="00B57071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5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6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5"/>
      <w:bookmarkEnd w:id="306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4040F">
        <w:fldChar w:fldCharType="begin"/>
      </w:r>
      <w:r w:rsidR="00E4040F">
        <w:instrText xml:space="preserve"> REF _Ref306008743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3.3.4</w:t>
      </w:r>
      <w:r w:rsidR="00E4040F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57071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3.10</w:t>
      </w:r>
      <w:r w:rsidR="00B5707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4040F">
        <w:fldChar w:fldCharType="begin"/>
      </w:r>
      <w:r w:rsidR="00E4040F">
        <w:instrText xml:space="preserve"> REF _Ref305753174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3.3.14.4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7"/>
      <w:r w:rsidR="00666E2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8" w:name="_Ref299109207"/>
      <w:bookmarkStart w:id="30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8"/>
      <w:bookmarkEnd w:id="309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4040F">
        <w:fldChar w:fldCharType="begin"/>
      </w:r>
      <w:r w:rsidR="00E4040F">
        <w:instrText xml:space="preserve"> REF _Ref440272256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5.13</w:t>
      </w:r>
      <w:r w:rsidR="00E4040F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4040F">
        <w:fldChar w:fldCharType="begin"/>
      </w:r>
      <w:r w:rsidR="00E4040F">
        <w:instrText xml:space="preserve"> REF _Ref441574460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  <w:lang w:eastAsia="ru-RU"/>
        </w:rPr>
        <w:t>5.14</w:t>
      </w:r>
      <w:r w:rsidR="00E4040F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hyperlink r:id="rId35" w:history="1">
        <w:r w:rsidR="00E4040F" w:rsidRPr="00E936A9">
          <w:rPr>
            <w:bCs w:val="0"/>
            <w:sz w:val="24"/>
            <w:szCs w:val="24"/>
          </w:rPr>
          <w:t>Россия, 305029, Курская область, г. Курск, ул. К. Маркса, 27</w:t>
        </w:r>
      </w:hyperlink>
      <w:r w:rsidR="00E4040F" w:rsidRPr="007A4D4C">
        <w:rPr>
          <w:bCs w:val="0"/>
          <w:sz w:val="24"/>
          <w:szCs w:val="24"/>
        </w:rPr>
        <w:t>, каб. №</w:t>
      </w:r>
      <w:r w:rsidR="00E4040F">
        <w:rPr>
          <w:bCs w:val="0"/>
          <w:sz w:val="24"/>
          <w:szCs w:val="24"/>
        </w:rPr>
        <w:t xml:space="preserve"> 407</w:t>
      </w:r>
      <w:r w:rsidR="00E4040F" w:rsidRPr="007A4D4C">
        <w:rPr>
          <w:bCs w:val="0"/>
          <w:sz w:val="24"/>
          <w:szCs w:val="24"/>
        </w:rPr>
        <w:t xml:space="preserve">, исполнительный сотрудник </w:t>
      </w:r>
      <w:r w:rsidR="00E4040F">
        <w:rPr>
          <w:bCs w:val="0"/>
          <w:sz w:val="24"/>
          <w:szCs w:val="24"/>
        </w:rPr>
        <w:t>–</w:t>
      </w:r>
      <w:r w:rsidR="00E4040F" w:rsidRPr="007A4D4C">
        <w:rPr>
          <w:bCs w:val="0"/>
          <w:sz w:val="24"/>
          <w:szCs w:val="24"/>
        </w:rPr>
        <w:t xml:space="preserve"> </w:t>
      </w:r>
      <w:r w:rsidR="00E4040F">
        <w:rPr>
          <w:bCs w:val="0"/>
          <w:sz w:val="24"/>
          <w:szCs w:val="24"/>
        </w:rPr>
        <w:t>Носов Александр Борисович</w:t>
      </w:r>
      <w:r w:rsidR="00E4040F" w:rsidRPr="007A4D4C">
        <w:rPr>
          <w:bCs w:val="0"/>
          <w:sz w:val="24"/>
          <w:szCs w:val="24"/>
        </w:rPr>
        <w:t xml:space="preserve"> (либо </w:t>
      </w:r>
      <w:r w:rsidR="00E4040F">
        <w:rPr>
          <w:bCs w:val="0"/>
          <w:sz w:val="24"/>
          <w:szCs w:val="24"/>
        </w:rPr>
        <w:t>Бортко Андрей Валерьевич</w:t>
      </w:r>
      <w:r w:rsidR="00E4040F" w:rsidRPr="007A4D4C">
        <w:rPr>
          <w:bCs w:val="0"/>
          <w:sz w:val="24"/>
          <w:szCs w:val="24"/>
        </w:rPr>
        <w:t>), контактный телефон (</w:t>
      </w:r>
      <w:r w:rsidR="00E4040F">
        <w:rPr>
          <w:bCs w:val="0"/>
          <w:sz w:val="24"/>
          <w:szCs w:val="24"/>
        </w:rPr>
        <w:t>4712</w:t>
      </w:r>
      <w:r w:rsidR="00E4040F" w:rsidRPr="007A4D4C">
        <w:rPr>
          <w:bCs w:val="0"/>
          <w:sz w:val="24"/>
          <w:szCs w:val="24"/>
        </w:rPr>
        <w:t xml:space="preserve">) </w:t>
      </w:r>
      <w:r w:rsidR="00E4040F">
        <w:rPr>
          <w:bCs w:val="0"/>
          <w:sz w:val="24"/>
          <w:szCs w:val="24"/>
        </w:rPr>
        <w:t>55</w:t>
      </w:r>
      <w:r w:rsidR="00E4040F" w:rsidRPr="007A4D4C">
        <w:rPr>
          <w:bCs w:val="0"/>
          <w:sz w:val="24"/>
          <w:szCs w:val="24"/>
        </w:rPr>
        <w:t>-</w:t>
      </w:r>
      <w:r w:rsidR="00E4040F">
        <w:rPr>
          <w:bCs w:val="0"/>
          <w:sz w:val="24"/>
          <w:szCs w:val="24"/>
        </w:rPr>
        <w:t>70</w:t>
      </w:r>
      <w:r w:rsidR="00E4040F" w:rsidRPr="007A4D4C">
        <w:rPr>
          <w:bCs w:val="0"/>
          <w:sz w:val="24"/>
          <w:szCs w:val="24"/>
        </w:rPr>
        <w:t>-</w:t>
      </w:r>
      <w:r w:rsidR="00E4040F">
        <w:rPr>
          <w:bCs w:val="0"/>
          <w:sz w:val="24"/>
          <w:szCs w:val="24"/>
        </w:rPr>
        <w:t>49, 55-71-86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4040F">
        <w:fldChar w:fldCharType="begin"/>
      </w:r>
      <w:r w:rsidR="00E4040F">
        <w:instrText xml:space="preserve"> REF _Ref191386085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1.1.1</w:t>
      </w:r>
      <w:r w:rsidR="00E4040F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E4040F">
        <w:fldChar w:fldCharType="begin"/>
      </w:r>
      <w:r w:rsidR="00E4040F">
        <w:instrText xml:space="preserve"> REF _Ref303323780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1.1.4</w:t>
      </w:r>
      <w:r w:rsidR="00E4040F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E4040F">
        <w:fldChar w:fldCharType="begin"/>
      </w:r>
      <w:r w:rsidR="00E4040F">
        <w:instrText xml:space="preserve"> REF _Ref442188624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3.3.14.9</w:t>
      </w:r>
      <w:r w:rsidR="00E4040F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10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10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11" w:name="_Ref305973214"/>
      <w:bookmarkStart w:id="312" w:name="_Toc464120608"/>
      <w:r w:rsidRPr="007252E9">
        <w:t>Подача Заявок и их прием</w:t>
      </w:r>
      <w:bookmarkStart w:id="313" w:name="_Ref56229451"/>
      <w:bookmarkEnd w:id="292"/>
      <w:bookmarkEnd w:id="311"/>
      <w:bookmarkEnd w:id="31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Toc439323707"/>
      <w:bookmarkStart w:id="315" w:name="_Toc440357105"/>
      <w:bookmarkStart w:id="316" w:name="_Toc440359660"/>
      <w:bookmarkStart w:id="317" w:name="_Toc440632123"/>
      <w:bookmarkStart w:id="318" w:name="_Toc440875944"/>
      <w:bookmarkStart w:id="319" w:name="_Toc441130972"/>
      <w:bookmarkStart w:id="320" w:name="_Toc447269787"/>
      <w:bookmarkStart w:id="321" w:name="_Toc464120609"/>
      <w:r w:rsidRPr="00E71A48">
        <w:rPr>
          <w:szCs w:val="24"/>
        </w:rPr>
        <w:t>Подача Заявок через ЭТП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E4040F" w:rsidRPr="00E4040F">
        <w:rPr>
          <w:b/>
          <w:bCs w:val="0"/>
          <w:sz w:val="24"/>
          <w:szCs w:val="24"/>
        </w:rPr>
        <w:t>25</w:t>
      </w:r>
      <w:r w:rsidR="002B5044" w:rsidRPr="00E4040F">
        <w:rPr>
          <w:b/>
          <w:bCs w:val="0"/>
          <w:sz w:val="24"/>
          <w:szCs w:val="24"/>
        </w:rPr>
        <w:t xml:space="preserve"> </w:t>
      </w:r>
      <w:r w:rsidR="00E4040F" w:rsidRPr="00E4040F">
        <w:rPr>
          <w:b/>
          <w:bCs w:val="0"/>
          <w:sz w:val="24"/>
          <w:szCs w:val="24"/>
        </w:rPr>
        <w:t>ноября</w:t>
      </w:r>
      <w:r w:rsidR="002B5044" w:rsidRPr="00E4040F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B57071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B57071">
        <w:rPr>
          <w:bCs w:val="0"/>
          <w:sz w:val="24"/>
          <w:szCs w:val="24"/>
        </w:rPr>
      </w:r>
      <w:r w:rsidR="00B57071">
        <w:rPr>
          <w:bCs w:val="0"/>
          <w:sz w:val="24"/>
          <w:szCs w:val="24"/>
        </w:rPr>
        <w:fldChar w:fldCharType="separate"/>
      </w:r>
      <w:r w:rsidR="00B35A97">
        <w:rPr>
          <w:bCs w:val="0"/>
          <w:sz w:val="24"/>
          <w:szCs w:val="24"/>
        </w:rPr>
        <w:t>5.1</w:t>
      </w:r>
      <w:r w:rsidR="00B57071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2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3" w:name="_Ref115077798"/>
      <w:bookmarkStart w:id="324" w:name="_Toc439323708"/>
      <w:bookmarkStart w:id="325" w:name="_Toc440357106"/>
      <w:bookmarkStart w:id="326" w:name="_Toc440359661"/>
      <w:bookmarkStart w:id="327" w:name="_Toc440632124"/>
      <w:bookmarkStart w:id="328" w:name="_Toc440875945"/>
      <w:bookmarkStart w:id="329" w:name="_Toc441130973"/>
      <w:bookmarkStart w:id="330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31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bookmarkEnd w:id="313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E4040F">
        <w:fldChar w:fldCharType="begin"/>
      </w:r>
      <w:r w:rsidR="00E4040F">
        <w:instrText xml:space="preserve"> REF _Ref442188512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т)</w:t>
      </w:r>
      <w:r w:rsidR="00E4040F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E4040F">
        <w:fldChar w:fldCharType="begin"/>
      </w:r>
      <w:r w:rsidR="00E4040F">
        <w:instrText xml:space="preserve"> REF _Ref303587815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3.3.8.3</w:t>
      </w:r>
      <w:r w:rsidR="00E4040F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E4040F">
        <w:fldChar w:fldCharType="begin"/>
      </w:r>
      <w:r w:rsidR="00E4040F">
        <w:instrText xml:space="preserve"> REF _Ref441574649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5.14</w:t>
      </w:r>
      <w:r w:rsidR="00E4040F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2" w:name="_Ref303683883"/>
      <w:bookmarkStart w:id="333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2"/>
      <w:bookmarkEnd w:id="333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4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4040F">
        <w:fldChar w:fldCharType="begin"/>
      </w:r>
      <w:r w:rsidR="00E4040F">
        <w:instrText xml:space="preserve"> REF _Ref440289953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3.4.1.3</w:t>
      </w:r>
      <w:r w:rsidR="00E4040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4040F">
        <w:fldChar w:fldCharType="begin"/>
      </w:r>
      <w:r w:rsidR="00E4040F">
        <w:instrText xml:space="preserve"> REF _Ref55279015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3.3.1.6</w:t>
      </w:r>
      <w:r w:rsidR="00E4040F">
        <w:fldChar w:fldCharType="end"/>
      </w:r>
      <w:r w:rsidRPr="00223D18">
        <w:rPr>
          <w:sz w:val="24"/>
          <w:szCs w:val="24"/>
        </w:rPr>
        <w:t xml:space="preserve">, </w:t>
      </w:r>
      <w:r w:rsidR="00E4040F">
        <w:fldChar w:fldCharType="begin"/>
      </w:r>
      <w:r w:rsidR="00E4040F">
        <w:instrText xml:space="preserve"> REF _Ref195087786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3.3.1.7</w:t>
      </w:r>
      <w:r w:rsidR="00E4040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5" w:name="_Toc464120612"/>
      <w:r w:rsidRPr="00E71A48">
        <w:t>Оценка Заявок и проведение переговоров</w:t>
      </w:r>
      <w:bookmarkEnd w:id="334"/>
      <w:bookmarkEnd w:id="33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Toc439323711"/>
      <w:bookmarkStart w:id="337" w:name="_Toc440357109"/>
      <w:bookmarkStart w:id="338" w:name="_Toc440359664"/>
      <w:bookmarkStart w:id="339" w:name="_Toc440632127"/>
      <w:bookmarkStart w:id="340" w:name="_Toc440875948"/>
      <w:bookmarkStart w:id="341" w:name="_Toc441130976"/>
      <w:bookmarkStart w:id="342" w:name="_Toc447269791"/>
      <w:bookmarkStart w:id="343" w:name="_Toc464120613"/>
      <w:r w:rsidRPr="00E71A48">
        <w:rPr>
          <w:szCs w:val="24"/>
        </w:rPr>
        <w:t>Общие положения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4040F">
        <w:fldChar w:fldCharType="begin"/>
      </w:r>
      <w:r w:rsidR="00E4040F">
        <w:instrText xml:space="preserve"> REF _Ref93089454 \n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3.6.2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4040F">
        <w:fldChar w:fldCharType="begin"/>
      </w:r>
      <w:r w:rsidR="00E4040F">
        <w:instrText xml:space="preserve"> REF _Ref303670674 \n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3.6.3</w:t>
      </w:r>
      <w:r w:rsidR="00E4040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_Ref306138385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3.6.4</w:t>
      </w:r>
      <w:r w:rsidR="00E4040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93089454"/>
      <w:bookmarkStart w:id="345" w:name="_Toc439323712"/>
      <w:bookmarkStart w:id="346" w:name="_Toc440357110"/>
      <w:bookmarkStart w:id="347" w:name="_Toc440359665"/>
      <w:bookmarkStart w:id="348" w:name="_Toc440632128"/>
      <w:bookmarkStart w:id="349" w:name="_Toc440875949"/>
      <w:bookmarkStart w:id="350" w:name="_Toc441130977"/>
      <w:bookmarkStart w:id="351" w:name="_Toc447269792"/>
      <w:bookmarkStart w:id="352" w:name="_Toc464120614"/>
      <w:r w:rsidRPr="00E71A48">
        <w:rPr>
          <w:szCs w:val="24"/>
        </w:rPr>
        <w:t>Отборочная стадия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3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4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3"/>
      <w:bookmarkEnd w:id="354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E4040F">
        <w:fldChar w:fldCharType="begin"/>
      </w:r>
      <w:r w:rsidR="00E4040F">
        <w:instrText xml:space="preserve"> REF _Ref444179578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5.11</w:t>
      </w:r>
      <w:r w:rsidR="00E4040F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E4040F">
        <w:fldChar w:fldCharType="begin"/>
      </w:r>
      <w:r w:rsidR="00E4040F">
        <w:instrText xml:space="preserve"> REF _Ref306176386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3.3.14</w:t>
      </w:r>
      <w:r w:rsidR="00E4040F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4040F">
        <w:fldChar w:fldCharType="begin"/>
      </w:r>
      <w:r w:rsidR="00E4040F">
        <w:instrText xml:space="preserve"> REF _Ref306176386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3.3.14</w:t>
      </w:r>
      <w:r w:rsidR="00E4040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5" w:name="_Ref303670674"/>
      <w:bookmarkStart w:id="356" w:name="_Toc439323713"/>
      <w:bookmarkStart w:id="357" w:name="_Toc440357111"/>
      <w:bookmarkStart w:id="358" w:name="_Toc440359666"/>
      <w:bookmarkStart w:id="359" w:name="_Toc440632129"/>
      <w:bookmarkStart w:id="360" w:name="_Toc440875950"/>
      <w:bookmarkStart w:id="361" w:name="_Toc441130978"/>
      <w:bookmarkStart w:id="362" w:name="_Toc447269793"/>
      <w:bookmarkStart w:id="363" w:name="_Toc464120615"/>
      <w:r w:rsidRPr="00E71A48">
        <w:rPr>
          <w:szCs w:val="24"/>
        </w:rPr>
        <w:t>Проведение переговоров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306138385"/>
      <w:bookmarkStart w:id="365" w:name="_Toc439323714"/>
      <w:bookmarkStart w:id="366" w:name="_Toc440357112"/>
      <w:bookmarkStart w:id="367" w:name="_Toc440359667"/>
      <w:bookmarkStart w:id="368" w:name="_Toc440632130"/>
      <w:bookmarkStart w:id="369" w:name="_Toc440875951"/>
      <w:bookmarkStart w:id="370" w:name="_Toc441130979"/>
      <w:bookmarkStart w:id="371" w:name="_Toc447269794"/>
      <w:bookmarkStart w:id="372" w:name="_Toc464120616"/>
      <w:r w:rsidRPr="00E71A48">
        <w:rPr>
          <w:szCs w:val="24"/>
        </w:rPr>
        <w:t>Оценочная стадия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347FE8" w:rsidRPr="006B5EB4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3" w:name="_Ref303250967"/>
      <w:bookmarkStart w:id="374" w:name="_Toc305697378"/>
      <w:bookmarkStart w:id="375" w:name="_Toc464120617"/>
      <w:bookmarkStart w:id="376" w:name="_Toc255985696"/>
      <w:r w:rsidRPr="006B5EB4">
        <w:rPr>
          <w:sz w:val="24"/>
          <w:szCs w:val="24"/>
        </w:rPr>
        <w:t xml:space="preserve">Оценка ценовых предложений участников </w:t>
      </w:r>
      <w:r>
        <w:rPr>
          <w:sz w:val="24"/>
          <w:szCs w:val="24"/>
        </w:rPr>
        <w:t>Запроса предложений</w:t>
      </w:r>
      <w:r w:rsidRPr="006B5EB4">
        <w:rPr>
          <w:sz w:val="24"/>
          <w:szCs w:val="24"/>
        </w:rPr>
        <w:t xml:space="preserve"> осуществляется по приведенным единичным расценкам, указанным в Заявке (без НДС).</w:t>
      </w:r>
    </w:p>
    <w:p w:rsidR="00F15392" w:rsidRPr="00E71A48" w:rsidRDefault="00F15392" w:rsidP="00E71A48">
      <w:pPr>
        <w:pStyle w:val="2"/>
        <w:spacing w:line="264" w:lineRule="auto"/>
      </w:pPr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3"/>
      <w:bookmarkEnd w:id="374"/>
      <w:bookmarkEnd w:id="375"/>
      <w:r w:rsidRPr="00E71A48">
        <w:t xml:space="preserve"> </w:t>
      </w:r>
    </w:p>
    <w:bookmarkEnd w:id="376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7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7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8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8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B35A9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</w:t>
      </w:r>
      <w:r w:rsidRPr="00B35A97">
        <w:rPr>
          <w:iCs/>
          <w:sz w:val="24"/>
          <w:szCs w:val="24"/>
        </w:rPr>
        <w:t xml:space="preserve">быть проведена повторно, третий раз и т.п. (далее — повторная переторжка). </w:t>
      </w:r>
      <w:r w:rsidR="00F80103" w:rsidRPr="00B35A9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B35A9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4040F">
        <w:lastRenderedPageBreak/>
        <w:fldChar w:fldCharType="begin"/>
      </w:r>
      <w:r w:rsidR="00E4040F">
        <w:instrText xml:space="preserve"> REF _Ref465850029 \r \h  \* MERGEFORMAT </w:instrText>
      </w:r>
      <w:r w:rsidR="00E4040F">
        <w:fldChar w:fldCharType="separate"/>
      </w:r>
      <w:r w:rsidR="00B35A97" w:rsidRPr="00B35A97">
        <w:rPr>
          <w:iCs/>
          <w:sz w:val="24"/>
          <w:szCs w:val="24"/>
          <w:lang w:eastAsia="ru-RU"/>
        </w:rPr>
        <w:t>3.7.9</w:t>
      </w:r>
      <w:r w:rsidR="00E4040F">
        <w:fldChar w:fldCharType="end"/>
      </w:r>
      <w:r w:rsidR="00B35A97" w:rsidRPr="00B35A97">
        <w:rPr>
          <w:iCs/>
          <w:sz w:val="24"/>
          <w:szCs w:val="24"/>
          <w:lang w:eastAsia="ru-RU"/>
        </w:rPr>
        <w:t xml:space="preserve">. Решение </w:t>
      </w:r>
      <w:r w:rsidR="00B35A97" w:rsidRPr="00B35A9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B35A97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B35A97">
        <w:rPr>
          <w:iCs/>
          <w:sz w:val="24"/>
          <w:szCs w:val="24"/>
          <w:lang w:eastAsia="ru-RU"/>
        </w:rPr>
        <w:t>Проведение каждой последующей</w:t>
      </w:r>
      <w:r w:rsidRPr="007252E9">
        <w:rPr>
          <w:iCs/>
          <w:sz w:val="24"/>
          <w:szCs w:val="24"/>
          <w:lang w:eastAsia="ru-RU"/>
        </w:rPr>
        <w:t xml:space="preserve"> переторжки осуществляется по правилам, предусмотренным в п.п.</w:t>
      </w:r>
      <w:r w:rsidR="00E4040F">
        <w:fldChar w:fldCharType="begin"/>
      </w:r>
      <w:r w:rsidR="00E4040F">
        <w:instrText xml:space="preserve"> REF _Ref306352987 \r \h  \* MERGEFORMAT </w:instrText>
      </w:r>
      <w:r w:rsidR="00E4040F">
        <w:fldChar w:fldCharType="separate"/>
      </w:r>
      <w:r w:rsidR="00B35A97" w:rsidRPr="00B35A97">
        <w:rPr>
          <w:iCs/>
          <w:sz w:val="24"/>
          <w:szCs w:val="24"/>
          <w:lang w:eastAsia="ru-RU"/>
        </w:rPr>
        <w:t>3.7.3</w:t>
      </w:r>
      <w:r w:rsidR="00E4040F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E4040F">
        <w:fldChar w:fldCharType="begin"/>
      </w:r>
      <w:r w:rsidR="00E4040F">
        <w:instrText xml:space="preserve"> REF _Ref306353005 \r \h  \* MERGEFORMAT </w:instrText>
      </w:r>
      <w:r w:rsidR="00E4040F">
        <w:fldChar w:fldCharType="separate"/>
      </w:r>
      <w:r w:rsidR="00B35A97" w:rsidRPr="00B35A97">
        <w:rPr>
          <w:iCs/>
          <w:sz w:val="24"/>
          <w:szCs w:val="24"/>
          <w:lang w:eastAsia="ru-RU"/>
        </w:rPr>
        <w:t>3.7.5</w:t>
      </w:r>
      <w:r w:rsidR="00E4040F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379" w:name="_Ref465850029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379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0" w:name="_Ref303681924"/>
      <w:bookmarkStart w:id="381" w:name="_Ref303683914"/>
      <w:bookmarkStart w:id="382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80"/>
      <w:bookmarkEnd w:id="381"/>
      <w:bookmarkEnd w:id="382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251044"/>
      <w:bookmarkStart w:id="385" w:name="_Toc464120619"/>
      <w:bookmarkStart w:id="3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4"/>
      <w:bookmarkEnd w:id="385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9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9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0" w:name="_Ref303683929"/>
      <w:bookmarkStart w:id="391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6"/>
      <w:bookmarkEnd w:id="390"/>
      <w:bookmarkEnd w:id="391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92" w:name="_Ref294695403"/>
      <w:bookmarkStart w:id="39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92"/>
      <w:bookmarkEnd w:id="39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E4040F">
        <w:fldChar w:fldCharType="begin"/>
      </w:r>
      <w:r w:rsidR="00E4040F">
        <w:instrText xml:space="preserve"> REF _Ref294695546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 xml:space="preserve"> 1.2.6 </w:t>
      </w:r>
      <w:r w:rsidR="00E4040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_Ref294695403 \n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3.10.3</w:t>
      </w:r>
      <w:r w:rsidR="00E4040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4040F">
        <w:fldChar w:fldCharType="begin"/>
      </w:r>
      <w:r w:rsidR="00E4040F">
        <w:instrText xml:space="preserve"> REF _Ref305979053 \r \h  \* MERGEFORMAT </w:instrText>
      </w:r>
      <w:r w:rsidR="00E4040F">
        <w:fldChar w:fldCharType="separate"/>
      </w:r>
      <w:r w:rsidR="00B35A97" w:rsidRPr="00B35A97">
        <w:rPr>
          <w:bCs w:val="0"/>
          <w:sz w:val="24"/>
          <w:szCs w:val="24"/>
        </w:rPr>
        <w:t>3.10.4</w:t>
      </w:r>
      <w:r w:rsidR="00E4040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6" w:name="_Toc181693189"/>
      <w:bookmarkStart w:id="397" w:name="_Ref190680463"/>
      <w:bookmarkStart w:id="398" w:name="_Ref306140410"/>
      <w:bookmarkStart w:id="399" w:name="_Ref306142159"/>
      <w:bookmarkStart w:id="400" w:name="_Toc464120621"/>
      <w:bookmarkStart w:id="401" w:name="_Ref303102866"/>
      <w:bookmarkStart w:id="402" w:name="_Toc305835589"/>
      <w:bookmarkStart w:id="403" w:name="_Ref303683952"/>
      <w:bookmarkStart w:id="404" w:name="__RefNumPara__840_922829174"/>
      <w:bookmarkEnd w:id="395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6"/>
      <w:bookmarkEnd w:id="397"/>
      <w:bookmarkEnd w:id="398"/>
      <w:bookmarkEnd w:id="399"/>
      <w:bookmarkEnd w:id="400"/>
      <w:r w:rsidRPr="00414CAF">
        <w:t xml:space="preserve"> </w:t>
      </w:r>
      <w:bookmarkEnd w:id="401"/>
      <w:bookmarkEnd w:id="402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B57071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2</w:t>
      </w:r>
      <w:r w:rsidR="00B57071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3694483"/>
      <w:bookmarkStart w:id="406" w:name="_Toc305835590"/>
      <w:bookmarkStart w:id="407" w:name="_Ref306140451"/>
      <w:bookmarkStart w:id="408" w:name="_Toc464120622"/>
      <w:r w:rsidRPr="00B42AE0">
        <w:t xml:space="preserve">Уведомление о результатах </w:t>
      </w:r>
      <w:bookmarkEnd w:id="405"/>
      <w:bookmarkEnd w:id="406"/>
      <w:r w:rsidRPr="00B42AE0">
        <w:t>запроса предложений</w:t>
      </w:r>
      <w:bookmarkEnd w:id="407"/>
      <w:bookmarkEnd w:id="408"/>
    </w:p>
    <w:bookmarkEnd w:id="403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4040F">
        <w:fldChar w:fldCharType="begin"/>
      </w:r>
      <w:r w:rsidR="00E4040F">
        <w:instrText xml:space="preserve"> REF _Ref191386085 \r \h  \* MERGEFORMAT </w:instrText>
      </w:r>
      <w:r w:rsidR="00E4040F">
        <w:fldChar w:fldCharType="separate"/>
      </w:r>
      <w:r w:rsidR="00B35A97" w:rsidRPr="00B35A97">
        <w:rPr>
          <w:iCs/>
          <w:sz w:val="24"/>
          <w:szCs w:val="24"/>
        </w:rPr>
        <w:t>1.1.1</w:t>
      </w:r>
      <w:r w:rsidR="00E4040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9" w:name="_Ref440270568"/>
      <w:bookmarkStart w:id="410" w:name="_Ref440274159"/>
      <w:bookmarkStart w:id="411" w:name="_Ref440292555"/>
      <w:bookmarkStart w:id="412" w:name="_Ref440292779"/>
      <w:bookmarkStart w:id="413" w:name="_Toc464120623"/>
      <w:r>
        <w:rPr>
          <w:szCs w:val="24"/>
        </w:rPr>
        <w:lastRenderedPageBreak/>
        <w:t>Техническая часть</w:t>
      </w:r>
      <w:bookmarkEnd w:id="409"/>
      <w:bookmarkEnd w:id="410"/>
      <w:bookmarkEnd w:id="411"/>
      <w:bookmarkEnd w:id="412"/>
      <w:bookmarkEnd w:id="413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14" w:name="_Toc176064096"/>
      <w:bookmarkStart w:id="415" w:name="_Toc176338524"/>
      <w:bookmarkStart w:id="416" w:name="_Toc180399752"/>
      <w:bookmarkStart w:id="417" w:name="_Toc191205941"/>
      <w:bookmarkStart w:id="418" w:name="_Toc194315544"/>
      <w:bookmarkStart w:id="419" w:name="_Toc423421725"/>
      <w:bookmarkStart w:id="420" w:name="_Toc464120624"/>
      <w:r w:rsidRPr="002B5044">
        <w:t>Общие требования к условиям поставки продукции</w:t>
      </w:r>
      <w:bookmarkStart w:id="421" w:name="_Toc176064097"/>
      <w:bookmarkStart w:id="422" w:name="_Toc176338525"/>
      <w:bookmarkStart w:id="423" w:name="_Toc180399753"/>
      <w:bookmarkStart w:id="424" w:name="_Toc189457101"/>
      <w:bookmarkStart w:id="425" w:name="_Toc189461737"/>
      <w:bookmarkStart w:id="426" w:name="_Toc189462011"/>
      <w:bookmarkStart w:id="427" w:name="_Toc191273610"/>
      <w:bookmarkStart w:id="428" w:name="_Toc167189319"/>
      <w:bookmarkStart w:id="429" w:name="_Toc168725254"/>
      <w:bookmarkEnd w:id="414"/>
      <w:bookmarkEnd w:id="415"/>
      <w:bookmarkEnd w:id="416"/>
      <w:bookmarkEnd w:id="417"/>
      <w:bookmarkEnd w:id="418"/>
      <w:bookmarkEnd w:id="419"/>
      <w:bookmarkEnd w:id="42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30" w:name="_Toc439166308"/>
      <w:bookmarkStart w:id="431" w:name="_Toc439170656"/>
      <w:bookmarkStart w:id="432" w:name="_Toc439172758"/>
      <w:bookmarkStart w:id="433" w:name="_Toc439173202"/>
      <w:bookmarkStart w:id="434" w:name="_Toc439238196"/>
      <w:bookmarkStart w:id="435" w:name="_Toc439252748"/>
      <w:bookmarkStart w:id="436" w:name="_Toc439323606"/>
      <w:bookmarkStart w:id="437" w:name="_Toc439323722"/>
      <w:bookmarkStart w:id="438" w:name="_Toc440357120"/>
      <w:bookmarkStart w:id="439" w:name="_Toc440359675"/>
      <w:bookmarkStart w:id="440" w:name="_Toc440632139"/>
      <w:bookmarkStart w:id="441" w:name="_Toc440875960"/>
      <w:bookmarkStart w:id="442" w:name="_Toc441130988"/>
      <w:bookmarkStart w:id="443" w:name="_Toc447269803"/>
      <w:bookmarkStart w:id="444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5" w:name="_Toc439166309"/>
      <w:bookmarkStart w:id="446" w:name="_Toc439170657"/>
      <w:bookmarkStart w:id="447" w:name="_Toc439172759"/>
      <w:bookmarkStart w:id="448" w:name="_Toc439173203"/>
      <w:bookmarkStart w:id="449" w:name="_Toc439238197"/>
      <w:bookmarkStart w:id="450" w:name="_Toc439252749"/>
      <w:bookmarkStart w:id="451" w:name="_Toc439323607"/>
      <w:bookmarkStart w:id="452" w:name="_Toc439323723"/>
      <w:bookmarkStart w:id="453" w:name="_Toc440357121"/>
      <w:bookmarkStart w:id="454" w:name="_Toc440359676"/>
      <w:bookmarkStart w:id="455" w:name="_Toc440632140"/>
      <w:bookmarkStart w:id="456" w:name="_Toc440875961"/>
      <w:bookmarkStart w:id="457" w:name="_Toc441130989"/>
      <w:bookmarkStart w:id="458" w:name="_Toc447269804"/>
      <w:bookmarkStart w:id="459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2B5044" w:rsidRPr="00C12FA4" w:rsidRDefault="002B5044" w:rsidP="0021751A">
      <w:pPr>
        <w:pStyle w:val="2"/>
        <w:ind w:left="1701" w:hanging="1134"/>
      </w:pPr>
      <w:bookmarkStart w:id="460" w:name="_Toc423421726"/>
      <w:bookmarkStart w:id="461" w:name="_Ref450646963"/>
      <w:bookmarkStart w:id="462" w:name="_Toc464120627"/>
      <w:r w:rsidRPr="00C12FA4">
        <w:t>Перечень, объемы и характеристики закупаемой продукции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60"/>
      <w:bookmarkEnd w:id="461"/>
      <w:bookmarkEnd w:id="46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3" w:name="_Toc439166311"/>
      <w:bookmarkStart w:id="464" w:name="_Toc439170659"/>
      <w:bookmarkStart w:id="465" w:name="_Toc439172761"/>
      <w:bookmarkStart w:id="466" w:name="_Toc439173205"/>
      <w:bookmarkStart w:id="467" w:name="_Toc439238199"/>
      <w:bookmarkStart w:id="468" w:name="_Toc439252751"/>
      <w:bookmarkStart w:id="469" w:name="_Toc439323609"/>
      <w:bookmarkStart w:id="470" w:name="_Toc439323725"/>
      <w:bookmarkStart w:id="471" w:name="_Toc440357123"/>
      <w:bookmarkStart w:id="472" w:name="_Toc440359678"/>
      <w:bookmarkStart w:id="473" w:name="_Toc440632142"/>
      <w:bookmarkStart w:id="474" w:name="_Toc440875963"/>
      <w:bookmarkStart w:id="475" w:name="_Toc441130991"/>
      <w:bookmarkStart w:id="476" w:name="_Toc447269806"/>
      <w:bookmarkStart w:id="477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B5707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57071">
        <w:rPr>
          <w:b w:val="0"/>
          <w:szCs w:val="24"/>
        </w:rPr>
      </w:r>
      <w:r w:rsidR="00B57071">
        <w:rPr>
          <w:b w:val="0"/>
          <w:szCs w:val="24"/>
        </w:rPr>
        <w:fldChar w:fldCharType="separate"/>
      </w:r>
      <w:r w:rsidR="00B35A97">
        <w:rPr>
          <w:b w:val="0"/>
          <w:szCs w:val="24"/>
        </w:rPr>
        <w:t>1.1.4</w:t>
      </w:r>
      <w:r w:rsidR="00B5707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p w:rsidR="002B5044" w:rsidRPr="003803A7" w:rsidRDefault="002B5044" w:rsidP="0021751A">
      <w:pPr>
        <w:pStyle w:val="2"/>
        <w:ind w:left="1701" w:hanging="1134"/>
      </w:pPr>
      <w:bookmarkStart w:id="478" w:name="_Ref194832984"/>
      <w:bookmarkStart w:id="479" w:name="_Ref197686508"/>
      <w:bookmarkStart w:id="480" w:name="_Toc423421727"/>
      <w:bookmarkStart w:id="481" w:name="_Toc464120630"/>
      <w:r w:rsidRPr="003803A7">
        <w:t>Требование к поставляемой продукции</w:t>
      </w:r>
      <w:bookmarkEnd w:id="478"/>
      <w:bookmarkEnd w:id="479"/>
      <w:bookmarkEnd w:id="480"/>
      <w:bookmarkEnd w:id="481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13"/>
      <w:bookmarkStart w:id="483" w:name="_Toc439170661"/>
      <w:bookmarkStart w:id="484" w:name="_Toc439172763"/>
      <w:bookmarkStart w:id="485" w:name="_Toc439173207"/>
      <w:bookmarkStart w:id="486" w:name="_Toc439238201"/>
      <w:bookmarkStart w:id="487" w:name="_Toc439252753"/>
      <w:bookmarkStart w:id="488" w:name="_Toc439323611"/>
      <w:bookmarkStart w:id="489" w:name="_Toc439323727"/>
      <w:bookmarkStart w:id="490" w:name="_Toc440357125"/>
      <w:bookmarkStart w:id="491" w:name="_Toc440359680"/>
      <w:bookmarkStart w:id="492" w:name="_Toc440632144"/>
      <w:bookmarkStart w:id="493" w:name="_Toc440875965"/>
      <w:bookmarkStart w:id="494" w:name="_Toc441130993"/>
      <w:bookmarkStart w:id="495" w:name="_Toc447269808"/>
      <w:bookmarkStart w:id="496" w:name="_Toc464120631"/>
      <w:bookmarkStart w:id="497" w:name="_Ref194833053"/>
      <w:bookmarkStart w:id="498" w:name="_Ref223496951"/>
      <w:bookmarkStart w:id="499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0" w:name="_Toc439166314"/>
      <w:bookmarkStart w:id="501" w:name="_Toc439170662"/>
      <w:bookmarkStart w:id="502" w:name="_Toc439172764"/>
      <w:bookmarkStart w:id="503" w:name="_Toc439173208"/>
      <w:bookmarkStart w:id="504" w:name="_Toc439238202"/>
      <w:bookmarkStart w:id="505" w:name="_Toc439252754"/>
      <w:bookmarkStart w:id="506" w:name="_Toc439323612"/>
      <w:bookmarkStart w:id="507" w:name="_Toc439323728"/>
      <w:bookmarkStart w:id="508" w:name="_Toc440357126"/>
      <w:bookmarkStart w:id="509" w:name="_Toc440359681"/>
      <w:bookmarkStart w:id="510" w:name="_Toc440632145"/>
      <w:bookmarkStart w:id="511" w:name="_Toc440875966"/>
      <w:bookmarkStart w:id="512" w:name="_Toc441130994"/>
      <w:bookmarkStart w:id="513" w:name="_Toc447269809"/>
      <w:bookmarkStart w:id="514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</w:p>
    <w:p w:rsidR="002B5044" w:rsidRPr="002B5044" w:rsidRDefault="002B5044" w:rsidP="0021751A">
      <w:pPr>
        <w:pStyle w:val="2"/>
        <w:ind w:left="1701" w:hanging="1134"/>
      </w:pPr>
      <w:bookmarkStart w:id="515" w:name="_Ref247513861"/>
      <w:bookmarkStart w:id="516" w:name="_Toc423421728"/>
      <w:bookmarkStart w:id="517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97"/>
      <w:bookmarkEnd w:id="498"/>
      <w:bookmarkEnd w:id="499"/>
      <w:r w:rsidRPr="002B5044">
        <w:t>.</w:t>
      </w:r>
      <w:bookmarkEnd w:id="515"/>
      <w:bookmarkEnd w:id="516"/>
      <w:bookmarkEnd w:id="51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8" w:name="_Toc439166317"/>
      <w:bookmarkStart w:id="519" w:name="_Toc439170665"/>
      <w:bookmarkStart w:id="520" w:name="_Toc439172767"/>
      <w:bookmarkStart w:id="521" w:name="_Toc439173211"/>
      <w:bookmarkStart w:id="522" w:name="_Toc439238205"/>
      <w:bookmarkStart w:id="523" w:name="_Toc439252756"/>
      <w:bookmarkStart w:id="524" w:name="_Toc439323614"/>
      <w:bookmarkStart w:id="525" w:name="_Toc439323730"/>
      <w:bookmarkStart w:id="526" w:name="_Ref440292618"/>
      <w:bookmarkStart w:id="527" w:name="_Toc440357128"/>
      <w:bookmarkStart w:id="528" w:name="_Toc440359683"/>
      <w:bookmarkStart w:id="529" w:name="_Toc440632147"/>
      <w:bookmarkStart w:id="530" w:name="_Toc440875968"/>
      <w:bookmarkStart w:id="531" w:name="_Toc441130996"/>
      <w:bookmarkStart w:id="532" w:name="_Toc447269811"/>
      <w:bookmarkStart w:id="533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B57071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B57071">
        <w:rPr>
          <w:b w:val="0"/>
          <w:szCs w:val="24"/>
        </w:rPr>
      </w:r>
      <w:r w:rsidR="00B57071">
        <w:rPr>
          <w:b w:val="0"/>
          <w:szCs w:val="24"/>
        </w:rPr>
        <w:fldChar w:fldCharType="separate"/>
      </w:r>
      <w:r w:rsidR="00B35A97">
        <w:rPr>
          <w:b w:val="0"/>
          <w:szCs w:val="24"/>
        </w:rPr>
        <w:t>5.3</w:t>
      </w:r>
      <w:r w:rsidR="00B57071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8"/>
      <w:bookmarkStart w:id="535" w:name="_Toc439170666"/>
      <w:bookmarkStart w:id="536" w:name="_Toc439172768"/>
      <w:bookmarkStart w:id="537" w:name="_Toc439173212"/>
      <w:bookmarkStart w:id="538" w:name="_Toc439238206"/>
      <w:bookmarkStart w:id="539" w:name="_Toc439252757"/>
      <w:bookmarkStart w:id="540" w:name="_Toc439323615"/>
      <w:bookmarkStart w:id="541" w:name="_Toc439323731"/>
      <w:bookmarkStart w:id="542" w:name="_Toc440357129"/>
      <w:bookmarkStart w:id="543" w:name="_Toc440359684"/>
      <w:bookmarkStart w:id="544" w:name="_Toc440632148"/>
      <w:bookmarkStart w:id="545" w:name="_Toc440875969"/>
      <w:bookmarkStart w:id="546" w:name="_Toc441130997"/>
      <w:bookmarkStart w:id="547" w:name="_Toc447269812"/>
      <w:bookmarkStart w:id="548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B57071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B57071">
        <w:rPr>
          <w:b w:val="0"/>
          <w:szCs w:val="24"/>
        </w:rPr>
      </w:r>
      <w:r w:rsidR="00B57071">
        <w:rPr>
          <w:b w:val="0"/>
          <w:szCs w:val="24"/>
        </w:rPr>
        <w:fldChar w:fldCharType="separate"/>
      </w:r>
      <w:r w:rsidR="00B35A97">
        <w:rPr>
          <w:b w:val="0"/>
          <w:szCs w:val="24"/>
        </w:rPr>
        <w:t>5.3</w:t>
      </w:r>
      <w:r w:rsidR="00B57071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464832" w:rsidRPr="007252E9" w:rsidRDefault="00464832" w:rsidP="00464832">
      <w:pPr>
        <w:pStyle w:val="2"/>
        <w:ind w:left="1701" w:hanging="1134"/>
      </w:pPr>
      <w:bookmarkStart w:id="549" w:name="_Toc248219573"/>
      <w:bookmarkStart w:id="550" w:name="_Toc256099315"/>
      <w:bookmarkStart w:id="551" w:name="_Toc423421664"/>
      <w:bookmarkStart w:id="552" w:name="_Toc464120636"/>
      <w:bookmarkEnd w:id="428"/>
      <w:bookmarkEnd w:id="429"/>
      <w:r w:rsidRPr="007252E9">
        <w:t>Иные требования</w:t>
      </w:r>
      <w:bookmarkEnd w:id="549"/>
      <w:bookmarkEnd w:id="550"/>
      <w:bookmarkEnd w:id="551"/>
      <w:bookmarkEnd w:id="552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53" w:name="_Toc464120637"/>
      <w:bookmarkStart w:id="554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553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555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554"/>
      <w:bookmarkEnd w:id="555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556" w:name="_Toc461808930"/>
      <w:bookmarkStart w:id="557" w:name="_Toc464120639"/>
      <w:r w:rsidRPr="007252E9">
        <w:t>Альтернативные предложения</w:t>
      </w:r>
      <w:bookmarkStart w:id="558" w:name="_Ref56252639"/>
      <w:bookmarkEnd w:id="556"/>
      <w:bookmarkEnd w:id="557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559" w:name="_Toc461808802"/>
      <w:bookmarkStart w:id="560" w:name="_Toc461808931"/>
      <w:bookmarkStart w:id="561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58"/>
      <w:bookmarkEnd w:id="559"/>
      <w:bookmarkEnd w:id="560"/>
      <w:bookmarkEnd w:id="561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2" w:name="_Ref440270602"/>
      <w:bookmarkStart w:id="563" w:name="_Toc464120641"/>
      <w:bookmarkEnd w:id="5"/>
      <w:bookmarkEnd w:id="40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2"/>
      <w:bookmarkEnd w:id="56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4" w:name="_Ref55336310"/>
      <w:bookmarkStart w:id="565" w:name="_Toc57314672"/>
      <w:bookmarkStart w:id="566" w:name="_Toc69728986"/>
      <w:bookmarkStart w:id="567" w:name="_Toc98253919"/>
      <w:bookmarkStart w:id="568" w:name="_Toc165173847"/>
      <w:bookmarkStart w:id="569" w:name="_Toc423423667"/>
      <w:bookmarkStart w:id="570" w:name="_Toc464120642"/>
      <w:r w:rsidRPr="00F647F7">
        <w:t xml:space="preserve">Письмо о подаче оферты </w:t>
      </w:r>
      <w:bookmarkStart w:id="571" w:name="_Ref22846535"/>
      <w:r w:rsidRPr="00F647F7">
        <w:t>(</w:t>
      </w:r>
      <w:bookmarkEnd w:id="57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4"/>
      <w:bookmarkEnd w:id="565"/>
      <w:bookmarkEnd w:id="566"/>
      <w:bookmarkEnd w:id="567"/>
      <w:bookmarkEnd w:id="568"/>
      <w:bookmarkEnd w:id="569"/>
      <w:bookmarkEnd w:id="570"/>
    </w:p>
    <w:p w:rsidR="004F4D80" w:rsidRPr="00C236C0" w:rsidRDefault="004F4D80" w:rsidP="004F4D80">
      <w:pPr>
        <w:pStyle w:val="3"/>
        <w:rPr>
          <w:szCs w:val="24"/>
        </w:rPr>
      </w:pPr>
      <w:bookmarkStart w:id="572" w:name="_Toc98253920"/>
      <w:bookmarkStart w:id="573" w:name="_Toc157248174"/>
      <w:bookmarkStart w:id="574" w:name="_Toc157496543"/>
      <w:bookmarkStart w:id="575" w:name="_Toc158206082"/>
      <w:bookmarkStart w:id="576" w:name="_Toc164057767"/>
      <w:bookmarkStart w:id="577" w:name="_Toc164137117"/>
      <w:bookmarkStart w:id="578" w:name="_Toc164161277"/>
      <w:bookmarkStart w:id="579" w:name="_Toc165173848"/>
      <w:bookmarkStart w:id="580" w:name="_Toc439170673"/>
      <w:bookmarkStart w:id="581" w:name="_Toc439172775"/>
      <w:bookmarkStart w:id="582" w:name="_Toc439173219"/>
      <w:bookmarkStart w:id="583" w:name="_Toc439238213"/>
      <w:bookmarkStart w:id="584" w:name="_Toc440357133"/>
      <w:bookmarkStart w:id="585" w:name="_Toc440359688"/>
      <w:bookmarkStart w:id="586" w:name="_Toc447269817"/>
      <w:bookmarkStart w:id="587" w:name="_Toc464120643"/>
      <w:r w:rsidRPr="00C236C0">
        <w:rPr>
          <w:szCs w:val="24"/>
        </w:rPr>
        <w:t>Форма письма о подаче оферты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89" w:name="_Toc98253921"/>
      <w:bookmarkStart w:id="590" w:name="_Toc157248175"/>
      <w:bookmarkStart w:id="591" w:name="_Toc157496544"/>
      <w:bookmarkStart w:id="592" w:name="_Toc158206083"/>
      <w:bookmarkStart w:id="593" w:name="_Toc164057768"/>
      <w:bookmarkStart w:id="594" w:name="_Toc164137118"/>
      <w:bookmarkStart w:id="595" w:name="_Toc164161278"/>
      <w:bookmarkStart w:id="59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7" w:name="_Toc439170674"/>
      <w:bookmarkStart w:id="598" w:name="_Toc439172776"/>
      <w:bookmarkStart w:id="599" w:name="_Toc439173220"/>
      <w:bookmarkStart w:id="600" w:name="_Toc439238214"/>
      <w:bookmarkStart w:id="601" w:name="_Toc439252762"/>
      <w:bookmarkStart w:id="602" w:name="_Toc439323736"/>
      <w:bookmarkStart w:id="603" w:name="_Toc440357134"/>
      <w:bookmarkStart w:id="604" w:name="_Toc440359689"/>
      <w:bookmarkStart w:id="605" w:name="_Toc440632153"/>
      <w:bookmarkStart w:id="606" w:name="_Toc440875973"/>
      <w:bookmarkStart w:id="607" w:name="_Toc441131001"/>
      <w:bookmarkStart w:id="608" w:name="_Toc447269818"/>
      <w:bookmarkStart w:id="609" w:name="_Toc464120644"/>
      <w:r w:rsidRPr="00C236C0">
        <w:rPr>
          <w:szCs w:val="24"/>
        </w:rPr>
        <w:lastRenderedPageBreak/>
        <w:t>Инструкции по заполнению</w:t>
      </w:r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610" w:name="_Ref465698996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  <w:bookmarkEnd w:id="610"/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4040F">
        <w:fldChar w:fldCharType="begin"/>
      </w:r>
      <w:r w:rsidR="00E4040F">
        <w:instrText xml:space="preserve"> REF _Ref306008743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3.3.4</w:t>
      </w:r>
      <w:r w:rsidR="00E4040F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3.3.1.6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3.3.1.7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347FE8" w:rsidRPr="00492C8B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указываемая согласно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_Ref465698996 \r \h </w:instrText>
      </w:r>
      <w:r w:rsidR="00B57071">
        <w:fldChar w:fldCharType="separate"/>
      </w:r>
      <w:r w:rsidR="00B35A97">
        <w:rPr>
          <w:sz w:val="24"/>
          <w:szCs w:val="24"/>
        </w:rPr>
        <w:t>5.1.2.3</w:t>
      </w:r>
      <w:r w:rsidR="00B57071">
        <w:fldChar w:fldCharType="end"/>
      </w:r>
      <w:r w:rsidRPr="004B74B1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_Ref465698749 \r \h </w:instrText>
      </w:r>
      <w:r w:rsidR="00B57071">
        <w:fldChar w:fldCharType="separate"/>
      </w:r>
      <w:r w:rsidR="00B35A97">
        <w:rPr>
          <w:sz w:val="24"/>
          <w:szCs w:val="24"/>
        </w:rPr>
        <w:t>3.3.7.1</w:t>
      </w:r>
      <w:r w:rsidR="00B57071">
        <w:fldChar w:fldCharType="end"/>
      </w:r>
      <w:r w:rsidRPr="004B74B1">
        <w:rPr>
          <w:sz w:val="24"/>
          <w:szCs w:val="24"/>
        </w:rPr>
        <w:t xml:space="preserve"> настоящей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11" w:name="_Ref55335821"/>
      <w:bookmarkStart w:id="612" w:name="_Ref55336345"/>
      <w:bookmarkStart w:id="613" w:name="_Toc57314674"/>
      <w:bookmarkStart w:id="614" w:name="_Toc69728988"/>
      <w:bookmarkStart w:id="615" w:name="_Toc98253922"/>
      <w:bookmarkStart w:id="61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7" w:name="_Ref440271964"/>
      <w:bookmarkStart w:id="618" w:name="_Toc440357135"/>
      <w:bookmarkStart w:id="619" w:name="_Toc440359690"/>
      <w:bookmarkStart w:id="620" w:name="_Toc464120645"/>
      <w:r>
        <w:rPr>
          <w:szCs w:val="24"/>
        </w:rPr>
        <w:lastRenderedPageBreak/>
        <w:t>Антикоррупционные обязательства (Форма 1.1).</w:t>
      </w:r>
      <w:bookmarkEnd w:id="617"/>
      <w:bookmarkEnd w:id="618"/>
      <w:bookmarkEnd w:id="619"/>
      <w:bookmarkEnd w:id="62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21" w:name="_Toc439238216"/>
      <w:bookmarkStart w:id="622" w:name="_Toc439252764"/>
      <w:bookmarkStart w:id="623" w:name="_Toc439323738"/>
      <w:bookmarkStart w:id="624" w:name="_Toc440357136"/>
      <w:bookmarkStart w:id="625" w:name="_Toc440359691"/>
      <w:bookmarkStart w:id="626" w:name="_Toc440632155"/>
      <w:bookmarkStart w:id="627" w:name="_Toc440875975"/>
      <w:bookmarkStart w:id="628" w:name="_Toc441131003"/>
      <w:bookmarkStart w:id="629" w:name="_Toc447269820"/>
      <w:bookmarkStart w:id="630" w:name="_Toc464120646"/>
      <w:r w:rsidRPr="004C0021">
        <w:rPr>
          <w:szCs w:val="24"/>
        </w:rPr>
        <w:t>Форма Антикоррупционных обязательств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2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31" w:name="_Toc423423668"/>
      <w:bookmarkStart w:id="632" w:name="_Ref440271072"/>
      <w:bookmarkStart w:id="633" w:name="_Ref440273986"/>
      <w:bookmarkStart w:id="634" w:name="_Ref440274337"/>
      <w:bookmarkStart w:id="635" w:name="_Ref440274913"/>
      <w:bookmarkStart w:id="636" w:name="_Ref440284918"/>
      <w:bookmarkStart w:id="63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11"/>
      <w:bookmarkEnd w:id="612"/>
      <w:bookmarkEnd w:id="613"/>
      <w:bookmarkEnd w:id="614"/>
      <w:bookmarkEnd w:id="615"/>
      <w:bookmarkEnd w:id="616"/>
      <w:bookmarkEnd w:id="631"/>
      <w:bookmarkEnd w:id="632"/>
      <w:bookmarkEnd w:id="633"/>
      <w:bookmarkEnd w:id="634"/>
      <w:bookmarkEnd w:id="635"/>
      <w:bookmarkEnd w:id="636"/>
      <w:bookmarkEnd w:id="637"/>
    </w:p>
    <w:p w:rsidR="004F4D80" w:rsidRPr="00C236C0" w:rsidRDefault="004F4D80" w:rsidP="004F4D80">
      <w:pPr>
        <w:pStyle w:val="3"/>
        <w:rPr>
          <w:szCs w:val="24"/>
        </w:rPr>
      </w:pPr>
      <w:bookmarkStart w:id="638" w:name="_Toc98253923"/>
      <w:bookmarkStart w:id="639" w:name="_Toc157248177"/>
      <w:bookmarkStart w:id="640" w:name="_Toc157496546"/>
      <w:bookmarkStart w:id="641" w:name="_Toc158206085"/>
      <w:bookmarkStart w:id="642" w:name="_Toc164057770"/>
      <w:bookmarkStart w:id="643" w:name="_Toc164137120"/>
      <w:bookmarkStart w:id="644" w:name="_Toc164161280"/>
      <w:bookmarkStart w:id="645" w:name="_Toc165173851"/>
      <w:bookmarkStart w:id="646" w:name="_Ref264038986"/>
      <w:bookmarkStart w:id="647" w:name="_Ref264359294"/>
      <w:bookmarkStart w:id="648" w:name="_Toc439170676"/>
      <w:bookmarkStart w:id="649" w:name="_Toc439172778"/>
      <w:bookmarkStart w:id="650" w:name="_Toc439173222"/>
      <w:bookmarkStart w:id="651" w:name="_Toc439238218"/>
      <w:bookmarkStart w:id="652" w:name="_Toc439252766"/>
      <w:bookmarkStart w:id="653" w:name="_Toc439323740"/>
      <w:bookmarkStart w:id="654" w:name="_Toc440357138"/>
      <w:bookmarkStart w:id="655" w:name="_Toc440359693"/>
      <w:bookmarkStart w:id="656" w:name="_Toc440632157"/>
      <w:bookmarkStart w:id="657" w:name="_Toc440875977"/>
      <w:bookmarkStart w:id="658" w:name="_Toc441131005"/>
      <w:bookmarkStart w:id="659" w:name="_Toc447269822"/>
      <w:bookmarkStart w:id="660" w:name="_Toc464120648"/>
      <w:r w:rsidRPr="00C236C0">
        <w:rPr>
          <w:szCs w:val="24"/>
        </w:rPr>
        <w:t xml:space="preserve">Форма 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r w:rsidR="00492C8B">
        <w:rPr>
          <w:szCs w:val="24"/>
        </w:rPr>
        <w:t>Сводной таблицы стоимости</w:t>
      </w:r>
      <w:bookmarkEnd w:id="652"/>
      <w:bookmarkEnd w:id="653"/>
      <w:bookmarkEnd w:id="654"/>
      <w:bookmarkEnd w:id="655"/>
      <w:bookmarkEnd w:id="656"/>
      <w:bookmarkEnd w:id="65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58"/>
      <w:bookmarkEnd w:id="659"/>
      <w:bookmarkEnd w:id="6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347FE8" w:rsidRPr="00347FE8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Сводная таблица стоимости</w:t>
      </w:r>
      <w:r w:rsidRPr="00347FE8">
        <w:rPr>
          <w:sz w:val="24"/>
          <w:szCs w:val="24"/>
        </w:rPr>
        <w:t xml:space="preserve"> </w:t>
      </w:r>
      <w:r w:rsidRPr="00347FE8">
        <w:rPr>
          <w:b/>
          <w:sz w:val="24"/>
          <w:szCs w:val="24"/>
        </w:rPr>
        <w:t>поставок</w:t>
      </w:r>
    </w:p>
    <w:p w:rsidR="00347FE8" w:rsidRDefault="00347FE8" w:rsidP="00347FE8">
      <w:pPr>
        <w:spacing w:line="240" w:lineRule="auto"/>
        <w:rPr>
          <w:color w:val="000000"/>
          <w:sz w:val="24"/>
          <w:szCs w:val="24"/>
        </w:rPr>
      </w:pPr>
      <w:r w:rsidRPr="00347FE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47FE8" w:rsidRPr="00347FE8" w:rsidRDefault="00347FE8" w:rsidP="00347FE8">
      <w:pPr>
        <w:spacing w:line="240" w:lineRule="auto"/>
        <w:rPr>
          <w:color w:val="000000"/>
          <w:sz w:val="24"/>
          <w:szCs w:val="24"/>
        </w:rPr>
      </w:pPr>
    </w:p>
    <w:p w:rsidR="00347FE8" w:rsidRDefault="00347FE8" w:rsidP="00347FE8">
      <w:pPr>
        <w:spacing w:line="240" w:lineRule="auto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E4040F" w:rsidRPr="00AA53F2" w:rsidTr="00E4040F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AA53F2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AA53F2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AA53F2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Pr="00AA53F2">
              <w:rPr>
                <w:b/>
                <w:bCs w:val="0"/>
                <w:color w:val="000000"/>
                <w:sz w:val="18"/>
                <w:szCs w:val="18"/>
              </w:rPr>
              <w:t>Участником</w:t>
            </w:r>
            <w:proofErr w:type="gramEnd"/>
            <w:r w:rsidRPr="00AA53F2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AA53F2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руб.</w:t>
            </w:r>
          </w:p>
        </w:tc>
      </w:tr>
      <w:tr w:rsidR="00E4040F" w:rsidRPr="004B74B1" w:rsidTr="00E4040F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A53F2">
              <w:rPr>
                <w:sz w:val="18"/>
                <w:szCs w:val="18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40F" w:rsidRPr="00AA53F2" w:rsidRDefault="00E4040F" w:rsidP="00E4040F">
            <w:pPr>
              <w:ind w:firstLine="0"/>
            </w:pPr>
            <w:r w:rsidRPr="00AA53F2">
              <w:t>Вода питьевая Чистая 19л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53F2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E4040F" w:rsidRPr="004B74B1" w:rsidTr="00E4040F">
        <w:trPr>
          <w:trHeight w:val="25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A53F2">
              <w:rPr>
                <w:sz w:val="18"/>
                <w:szCs w:val="18"/>
              </w:rPr>
              <w:t>1.2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40F" w:rsidRPr="00AA53F2" w:rsidRDefault="00E4040F" w:rsidP="00E4040F">
            <w:pPr>
              <w:ind w:firstLine="0"/>
            </w:pPr>
            <w:r w:rsidRPr="00AA53F2">
              <w:t>Вода минеральная газированная 0,5 л</w:t>
            </w:r>
            <w:proofErr w:type="gramStart"/>
            <w:r w:rsidRPr="00AA53F2">
              <w:t xml:space="preserve"> .</w:t>
            </w:r>
            <w:proofErr w:type="gramEnd"/>
            <w:r w:rsidRPr="00AA53F2">
              <w:t xml:space="preserve"> в стекле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53F2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E4040F" w:rsidRPr="004B74B1" w:rsidTr="00E4040F">
        <w:trPr>
          <w:trHeight w:val="25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A53F2">
              <w:rPr>
                <w:sz w:val="18"/>
                <w:szCs w:val="18"/>
              </w:rPr>
              <w:t>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40F" w:rsidRPr="00AA53F2" w:rsidRDefault="00E4040F" w:rsidP="00E4040F">
            <w:pPr>
              <w:ind w:firstLine="0"/>
            </w:pPr>
            <w:r w:rsidRPr="00AA53F2">
              <w:t>Вода минеральная негазированная 0,5 л</w:t>
            </w:r>
            <w:proofErr w:type="gramStart"/>
            <w:r w:rsidRPr="00AA53F2">
              <w:t xml:space="preserve"> .</w:t>
            </w:r>
            <w:proofErr w:type="gramEnd"/>
            <w:r w:rsidRPr="00AA53F2">
              <w:t xml:space="preserve"> в стекле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AA53F2" w:rsidRDefault="00E4040F" w:rsidP="00E4040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53F2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40F" w:rsidRPr="004B74B1" w:rsidRDefault="00E4040F" w:rsidP="00E4040F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</w:tbl>
    <w:p w:rsidR="00E4040F" w:rsidRPr="00347FE8" w:rsidRDefault="00E4040F" w:rsidP="00347FE8">
      <w:pPr>
        <w:spacing w:line="240" w:lineRule="auto"/>
        <w:rPr>
          <w:b/>
          <w:sz w:val="24"/>
          <w:szCs w:val="24"/>
        </w:rPr>
      </w:pPr>
    </w:p>
    <w:p w:rsidR="00347FE8" w:rsidRDefault="00347FE8" w:rsidP="00347FE8">
      <w:pPr>
        <w:spacing w:line="240" w:lineRule="auto"/>
        <w:rPr>
          <w:b/>
          <w:szCs w:val="24"/>
        </w:rPr>
      </w:pPr>
    </w:p>
    <w:p w:rsidR="00347FE8" w:rsidRPr="00347FE8" w:rsidRDefault="00347FE8" w:rsidP="00347FE8">
      <w:pPr>
        <w:spacing w:line="240" w:lineRule="auto"/>
        <w:rPr>
          <w:sz w:val="24"/>
          <w:szCs w:val="24"/>
        </w:rPr>
      </w:pPr>
      <w:r w:rsidRPr="00347FE8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347FE8">
        <w:rPr>
          <w:sz w:val="24"/>
          <w:szCs w:val="24"/>
        </w:rPr>
        <w:t>шеф-монтажом</w:t>
      </w:r>
      <w:proofErr w:type="gramEnd"/>
      <w:r w:rsidRPr="00347FE8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lastRenderedPageBreak/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61" w:name="_Toc176765534"/>
      <w:bookmarkStart w:id="662" w:name="_Toc198979983"/>
      <w:bookmarkStart w:id="663" w:name="_Toc217466315"/>
      <w:bookmarkStart w:id="664" w:name="_Toc217702856"/>
      <w:bookmarkStart w:id="665" w:name="_Toc233601974"/>
      <w:bookmarkStart w:id="666" w:name="_Toc263343460"/>
      <w:r w:rsidRPr="00F647F7">
        <w:rPr>
          <w:b w:val="0"/>
          <w:szCs w:val="24"/>
        </w:rPr>
        <w:br w:type="page"/>
      </w:r>
      <w:bookmarkStart w:id="667" w:name="_Toc439170677"/>
      <w:bookmarkStart w:id="668" w:name="_Toc439172779"/>
      <w:bookmarkStart w:id="669" w:name="_Toc439173223"/>
      <w:bookmarkStart w:id="670" w:name="_Toc439238219"/>
      <w:bookmarkStart w:id="671" w:name="_Toc439252767"/>
      <w:bookmarkStart w:id="672" w:name="_Toc439323741"/>
      <w:bookmarkStart w:id="673" w:name="_Toc440357139"/>
      <w:bookmarkStart w:id="674" w:name="_Toc440359694"/>
      <w:bookmarkStart w:id="675" w:name="_Toc440632158"/>
      <w:bookmarkStart w:id="676" w:name="_Toc440875978"/>
      <w:bookmarkStart w:id="677" w:name="_Toc441131006"/>
      <w:bookmarkStart w:id="678" w:name="_Toc447269823"/>
      <w:bookmarkStart w:id="679" w:name="_Toc464120649"/>
      <w:r w:rsidRPr="00C236C0">
        <w:rPr>
          <w:szCs w:val="24"/>
        </w:rPr>
        <w:lastRenderedPageBreak/>
        <w:t>Инструкции по заполнению</w:t>
      </w:r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E4040F">
        <w:fldChar w:fldCharType="begin"/>
      </w:r>
      <w:r w:rsidR="00E4040F">
        <w:instrText xml:space="preserve"> REF _Ref450646963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4.2</w:t>
      </w:r>
      <w:r w:rsidR="00E4040F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E4040F">
        <w:fldChar w:fldCharType="begin"/>
      </w:r>
      <w:r w:rsidR="00E4040F">
        <w:instrText xml:space="preserve"> REF _Ref86826666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5.3</w:t>
      </w:r>
      <w:r w:rsidR="00E4040F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таблице-1 приводится расчет стоимости</w:t>
      </w:r>
      <w:r w:rsidR="00347FE8">
        <w:rPr>
          <w:sz w:val="24"/>
          <w:szCs w:val="24"/>
        </w:rPr>
        <w:t xml:space="preserve"> продукции. </w:t>
      </w:r>
      <w:proofErr w:type="gramStart"/>
      <w:r w:rsidR="00347FE8">
        <w:rPr>
          <w:sz w:val="24"/>
          <w:szCs w:val="24"/>
        </w:rPr>
        <w:t>Цена единицы  с НДС</w:t>
      </w:r>
      <w:r w:rsidRPr="007252E9">
        <w:rPr>
          <w:sz w:val="24"/>
          <w:szCs w:val="24"/>
        </w:rPr>
        <w:t xml:space="preserve"> в таблице-1 должн</w:t>
      </w:r>
      <w:r w:rsidR="00347FE8">
        <w:rPr>
          <w:sz w:val="24"/>
          <w:szCs w:val="24"/>
        </w:rPr>
        <w:t>а</w:t>
      </w:r>
      <w:r w:rsidRPr="007252E9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E4040F">
        <w:fldChar w:fldCharType="begin"/>
      </w:r>
      <w:r w:rsidR="00E4040F">
        <w:instrText xml:space="preserve"> REF _Ref440292752 \r \h  \* MERGEFORMAT </w:instrText>
      </w:r>
      <w:r w:rsidR="00E4040F">
        <w:fldChar w:fldCharType="separate"/>
      </w:r>
      <w:r w:rsidR="00B35A97" w:rsidRPr="00B35A97">
        <w:t>2</w:t>
      </w:r>
      <w:r w:rsidR="00E4040F">
        <w:fldChar w:fldCharType="end"/>
      </w:r>
      <w:r w:rsidRPr="007252E9">
        <w:rPr>
          <w:sz w:val="24"/>
          <w:szCs w:val="24"/>
        </w:rPr>
        <w:t xml:space="preserve"> и </w:t>
      </w:r>
      <w:r w:rsidR="00E4040F">
        <w:fldChar w:fldCharType="begin"/>
      </w:r>
      <w:r w:rsidR="00E4040F">
        <w:instrText xml:space="preserve"> REF _Ref440292779 \r \h  \* MERGEFORMAT </w:instrText>
      </w:r>
      <w:r w:rsidR="00E4040F">
        <w:fldChar w:fldCharType="separate"/>
      </w:r>
      <w:r w:rsidR="00B35A97" w:rsidRPr="00B35A97">
        <w:t>4</w:t>
      </w:r>
      <w:r w:rsidR="00E4040F">
        <w:fldChar w:fldCharType="end"/>
      </w:r>
      <w:r w:rsidRPr="007252E9">
        <w:rPr>
          <w:sz w:val="24"/>
          <w:szCs w:val="24"/>
        </w:rPr>
        <w:t>. Поля «Наименование производителя», «Страна происхождения», «ЕИ</w:t>
      </w:r>
      <w:proofErr w:type="gramEnd"/>
      <w:r w:rsidRPr="007252E9">
        <w:rPr>
          <w:sz w:val="24"/>
          <w:szCs w:val="24"/>
        </w:rPr>
        <w:t>», «Цена единицы без НДС, ру</w:t>
      </w:r>
      <w:r w:rsidR="00347FE8">
        <w:rPr>
          <w:sz w:val="24"/>
          <w:szCs w:val="24"/>
        </w:rPr>
        <w:t>б.», «Цена единицы с НДС, руб.»</w:t>
      </w:r>
      <w:r w:rsidRPr="007252E9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80" w:name="_Ref86826666"/>
      <w:bookmarkStart w:id="681" w:name="_Toc90385112"/>
      <w:bookmarkStart w:id="682" w:name="_Toc98253925"/>
      <w:bookmarkStart w:id="683" w:name="_Toc165173853"/>
      <w:bookmarkStart w:id="684" w:name="_Toc423423669"/>
      <w:bookmarkStart w:id="68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80"/>
      <w:bookmarkEnd w:id="681"/>
      <w:bookmarkEnd w:id="682"/>
      <w:bookmarkEnd w:id="683"/>
      <w:bookmarkEnd w:id="684"/>
      <w:bookmarkEnd w:id="685"/>
    </w:p>
    <w:p w:rsidR="004F4D80" w:rsidRPr="00C236C0" w:rsidRDefault="004F4D80" w:rsidP="004F4D80">
      <w:pPr>
        <w:pStyle w:val="3"/>
        <w:rPr>
          <w:szCs w:val="24"/>
        </w:rPr>
      </w:pPr>
      <w:bookmarkStart w:id="686" w:name="_Toc90385113"/>
      <w:bookmarkStart w:id="687" w:name="_Toc98253926"/>
      <w:bookmarkStart w:id="688" w:name="_Toc157248180"/>
      <w:bookmarkStart w:id="689" w:name="_Toc157496549"/>
      <w:bookmarkStart w:id="690" w:name="_Toc158206088"/>
      <w:bookmarkStart w:id="691" w:name="_Toc164057773"/>
      <w:bookmarkStart w:id="692" w:name="_Toc164137123"/>
      <w:bookmarkStart w:id="693" w:name="_Toc164161283"/>
      <w:bookmarkStart w:id="694" w:name="_Toc165173854"/>
      <w:bookmarkStart w:id="695" w:name="_Ref193690005"/>
      <w:bookmarkStart w:id="696" w:name="_Toc439170679"/>
      <w:bookmarkStart w:id="697" w:name="_Toc439172781"/>
      <w:bookmarkStart w:id="698" w:name="_Toc439173225"/>
      <w:bookmarkStart w:id="699" w:name="_Toc439238221"/>
      <w:bookmarkStart w:id="700" w:name="_Toc439252769"/>
      <w:bookmarkStart w:id="701" w:name="_Toc439323743"/>
      <w:bookmarkStart w:id="702" w:name="_Toc440357141"/>
      <w:bookmarkStart w:id="703" w:name="_Toc440359696"/>
      <w:bookmarkStart w:id="704" w:name="_Toc440632160"/>
      <w:bookmarkStart w:id="705" w:name="_Toc440875980"/>
      <w:bookmarkStart w:id="706" w:name="_Toc441131008"/>
      <w:bookmarkStart w:id="707" w:name="_Toc447269825"/>
      <w:bookmarkStart w:id="708" w:name="_Toc464120651"/>
      <w:r w:rsidRPr="00C236C0">
        <w:rPr>
          <w:szCs w:val="24"/>
        </w:rPr>
        <w:t xml:space="preserve">Форма </w:t>
      </w:r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r w:rsidRPr="00C236C0">
        <w:rPr>
          <w:szCs w:val="24"/>
        </w:rPr>
        <w:t>технического предложения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9" w:name="_Ref55335818"/>
      <w:bookmarkStart w:id="710" w:name="_Ref55336334"/>
      <w:bookmarkStart w:id="711" w:name="_Toc57314673"/>
      <w:bookmarkStart w:id="712" w:name="_Toc69728987"/>
      <w:bookmarkStart w:id="713" w:name="_Toc98253928"/>
      <w:bookmarkStart w:id="714" w:name="_Toc165173856"/>
      <w:bookmarkStart w:id="715" w:name="_Ref194749150"/>
      <w:bookmarkStart w:id="716" w:name="_Ref194750368"/>
      <w:bookmarkStart w:id="717" w:name="_Ref89649494"/>
      <w:bookmarkStart w:id="71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19" w:name="_Toc176765537"/>
      <w:bookmarkStart w:id="720" w:name="_Toc198979986"/>
      <w:bookmarkStart w:id="721" w:name="_Toc217466321"/>
      <w:bookmarkStart w:id="722" w:name="_Toc217702859"/>
      <w:bookmarkStart w:id="723" w:name="_Toc233601977"/>
      <w:bookmarkStart w:id="724" w:name="_Toc263343463"/>
      <w:bookmarkStart w:id="725" w:name="_Toc439170680"/>
      <w:bookmarkStart w:id="726" w:name="_Toc439172782"/>
      <w:bookmarkStart w:id="727" w:name="_Toc439173226"/>
      <w:bookmarkStart w:id="728" w:name="_Toc439238222"/>
      <w:bookmarkStart w:id="729" w:name="_Toc439252770"/>
      <w:bookmarkStart w:id="730" w:name="_Toc439323744"/>
      <w:bookmarkStart w:id="731" w:name="_Toc440357142"/>
      <w:bookmarkStart w:id="732" w:name="_Toc440359697"/>
      <w:bookmarkStart w:id="733" w:name="_Toc440632161"/>
      <w:bookmarkStart w:id="734" w:name="_Toc440875981"/>
      <w:bookmarkStart w:id="735" w:name="_Toc441131009"/>
      <w:bookmarkStart w:id="736" w:name="_Toc447269826"/>
      <w:bookmarkStart w:id="737" w:name="_Toc464120652"/>
      <w:r w:rsidRPr="00C236C0">
        <w:rPr>
          <w:szCs w:val="24"/>
        </w:rPr>
        <w:t>Инструкции по заполнению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4040F">
        <w:fldChar w:fldCharType="begin"/>
      </w:r>
      <w:r w:rsidR="00E4040F">
        <w:instrText xml:space="preserve"> REF _Ref440292555 \r \h  \* MERGEFORMAT </w:instrText>
      </w:r>
      <w:r w:rsidR="00E4040F">
        <w:fldChar w:fldCharType="separate"/>
      </w:r>
      <w:r w:rsidR="00B35A97" w:rsidRPr="00B35A97">
        <w:t>4</w:t>
      </w:r>
      <w:r w:rsidR="00E4040F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4040F">
        <w:fldChar w:fldCharType="begin"/>
      </w:r>
      <w:r w:rsidR="00E4040F">
        <w:instrText xml:space="preserve"> REF _Ref440271182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3.3.1.9</w:t>
      </w:r>
      <w:r w:rsidR="00E4040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7071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4.4.1</w:t>
      </w:r>
      <w:r w:rsidR="00B57071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9" w:name="_Toc423423670"/>
      <w:bookmarkStart w:id="740" w:name="_Ref440271036"/>
      <w:bookmarkStart w:id="741" w:name="_Ref440274366"/>
      <w:bookmarkStart w:id="742" w:name="_Ref440274902"/>
      <w:bookmarkStart w:id="743" w:name="_Ref440284947"/>
      <w:bookmarkStart w:id="74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38"/>
      <w:bookmarkEnd w:id="739"/>
      <w:bookmarkEnd w:id="740"/>
      <w:bookmarkEnd w:id="741"/>
      <w:bookmarkEnd w:id="742"/>
      <w:bookmarkEnd w:id="743"/>
      <w:bookmarkEnd w:id="744"/>
    </w:p>
    <w:p w:rsidR="004F4D80" w:rsidRPr="004C0021" w:rsidRDefault="004F4D80" w:rsidP="004F4D80">
      <w:pPr>
        <w:pStyle w:val="3"/>
        <w:rPr>
          <w:szCs w:val="24"/>
        </w:rPr>
      </w:pPr>
      <w:bookmarkStart w:id="745" w:name="_Toc98253929"/>
      <w:bookmarkStart w:id="746" w:name="_Toc157248183"/>
      <w:bookmarkStart w:id="747" w:name="_Toc157496552"/>
      <w:bookmarkStart w:id="748" w:name="_Toc158206091"/>
      <w:bookmarkStart w:id="749" w:name="_Toc164057776"/>
      <w:bookmarkStart w:id="750" w:name="_Toc164137126"/>
      <w:bookmarkStart w:id="751" w:name="_Toc164161286"/>
      <w:bookmarkStart w:id="752" w:name="_Toc165173857"/>
      <w:bookmarkStart w:id="753" w:name="_Toc439170682"/>
      <w:bookmarkStart w:id="754" w:name="_Toc439172784"/>
      <w:bookmarkStart w:id="755" w:name="_Toc439173228"/>
      <w:bookmarkStart w:id="756" w:name="_Toc439238224"/>
      <w:bookmarkStart w:id="757" w:name="_Toc439252772"/>
      <w:bookmarkStart w:id="758" w:name="_Toc439323746"/>
      <w:bookmarkStart w:id="759" w:name="_Toc440357144"/>
      <w:bookmarkStart w:id="760" w:name="_Toc440359699"/>
      <w:bookmarkStart w:id="761" w:name="_Toc440632163"/>
      <w:bookmarkStart w:id="762" w:name="_Toc440875983"/>
      <w:bookmarkStart w:id="763" w:name="_Toc441131011"/>
      <w:bookmarkStart w:id="764" w:name="_Toc447269828"/>
      <w:bookmarkStart w:id="765" w:name="_Toc464120654"/>
      <w:r w:rsidRPr="004C0021">
        <w:rPr>
          <w:szCs w:val="24"/>
        </w:rPr>
        <w:t xml:space="preserve">Форма </w:t>
      </w:r>
      <w:bookmarkEnd w:id="745"/>
      <w:r w:rsidRPr="004C0021">
        <w:rPr>
          <w:szCs w:val="24"/>
        </w:rPr>
        <w:t xml:space="preserve">графика 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r w:rsidR="00512B0F" w:rsidRPr="004C0021">
        <w:rPr>
          <w:szCs w:val="24"/>
        </w:rPr>
        <w:t>выполнения поставок</w:t>
      </w:r>
      <w:bookmarkEnd w:id="759"/>
      <w:bookmarkEnd w:id="760"/>
      <w:bookmarkEnd w:id="761"/>
      <w:bookmarkEnd w:id="762"/>
      <w:bookmarkEnd w:id="763"/>
      <w:bookmarkEnd w:id="764"/>
      <w:bookmarkEnd w:id="7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66" w:name="_Toc171070556"/>
      <w:bookmarkStart w:id="767" w:name="_Toc98253927"/>
      <w:bookmarkStart w:id="768" w:name="_Toc176605808"/>
      <w:bookmarkStart w:id="769" w:name="_Toc176611017"/>
      <w:bookmarkStart w:id="770" w:name="_Toc176611073"/>
      <w:bookmarkStart w:id="771" w:name="_Toc176668676"/>
      <w:bookmarkStart w:id="772" w:name="_Toc176684336"/>
      <w:bookmarkStart w:id="773" w:name="_Toc176746279"/>
      <w:bookmarkStart w:id="774" w:name="_Toc176747346"/>
      <w:bookmarkStart w:id="775" w:name="_Toc198979988"/>
      <w:bookmarkStart w:id="776" w:name="_Toc217466324"/>
      <w:bookmarkStart w:id="777" w:name="_Toc217702862"/>
      <w:bookmarkStart w:id="778" w:name="_Toc233601980"/>
      <w:bookmarkStart w:id="779" w:name="_Toc263343466"/>
      <w:r w:rsidRPr="00F647F7">
        <w:rPr>
          <w:b w:val="0"/>
          <w:szCs w:val="24"/>
        </w:rPr>
        <w:br w:type="page"/>
      </w:r>
      <w:bookmarkStart w:id="780" w:name="_Toc439170683"/>
      <w:bookmarkStart w:id="781" w:name="_Toc439172785"/>
      <w:bookmarkStart w:id="782" w:name="_Toc439173229"/>
      <w:bookmarkStart w:id="783" w:name="_Toc439238225"/>
      <w:bookmarkStart w:id="784" w:name="_Toc439252773"/>
      <w:bookmarkStart w:id="785" w:name="_Toc439323747"/>
      <w:bookmarkStart w:id="786" w:name="_Toc440357145"/>
      <w:bookmarkStart w:id="787" w:name="_Toc440359700"/>
      <w:bookmarkStart w:id="788" w:name="_Toc440632164"/>
      <w:bookmarkStart w:id="789" w:name="_Toc440875984"/>
      <w:bookmarkStart w:id="790" w:name="_Toc441131012"/>
      <w:bookmarkStart w:id="791" w:name="_Toc447269829"/>
      <w:bookmarkStart w:id="792" w:name="_Toc464120655"/>
      <w:r w:rsidRPr="004C0021">
        <w:rPr>
          <w:szCs w:val="24"/>
        </w:rPr>
        <w:lastRenderedPageBreak/>
        <w:t>Инструкции по заполнению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93" w:name="_Hlt22846931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Start w:id="799" w:name="_Toc464120656"/>
      <w:bookmarkEnd w:id="79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7"/>
      <w:bookmarkEnd w:id="718"/>
      <w:bookmarkEnd w:id="794"/>
      <w:bookmarkEnd w:id="795"/>
      <w:bookmarkEnd w:id="796"/>
      <w:bookmarkEnd w:id="797"/>
      <w:bookmarkEnd w:id="798"/>
      <w:bookmarkEnd w:id="799"/>
    </w:p>
    <w:p w:rsidR="004F4D80" w:rsidRPr="004C0021" w:rsidRDefault="004F4D80" w:rsidP="004F4D80">
      <w:pPr>
        <w:pStyle w:val="3"/>
        <w:rPr>
          <w:szCs w:val="24"/>
        </w:rPr>
      </w:pPr>
      <w:bookmarkStart w:id="800" w:name="_Toc439170685"/>
      <w:bookmarkStart w:id="801" w:name="_Toc439172787"/>
      <w:bookmarkStart w:id="802" w:name="_Toc439173231"/>
      <w:bookmarkStart w:id="803" w:name="_Toc439238227"/>
      <w:bookmarkStart w:id="804" w:name="_Toc439252775"/>
      <w:bookmarkStart w:id="805" w:name="_Toc439323749"/>
      <w:bookmarkStart w:id="806" w:name="_Toc440357147"/>
      <w:bookmarkStart w:id="807" w:name="_Toc440359702"/>
      <w:bookmarkStart w:id="808" w:name="_Toc440632166"/>
      <w:bookmarkStart w:id="809" w:name="_Toc440875986"/>
      <w:bookmarkStart w:id="810" w:name="_Toc441131014"/>
      <w:bookmarkStart w:id="811" w:name="_Toc447269831"/>
      <w:bookmarkStart w:id="812" w:name="_Toc464120657"/>
      <w:bookmarkStart w:id="813" w:name="_Toc157248186"/>
      <w:bookmarkStart w:id="814" w:name="_Toc157496555"/>
      <w:bookmarkStart w:id="815" w:name="_Toc158206094"/>
      <w:bookmarkStart w:id="816" w:name="_Toc164057779"/>
      <w:bookmarkStart w:id="817" w:name="_Toc164137129"/>
      <w:bookmarkStart w:id="818" w:name="_Toc164161289"/>
      <w:bookmarkStart w:id="819" w:name="_Toc165173860"/>
      <w:r w:rsidRPr="004C0021">
        <w:rPr>
          <w:szCs w:val="24"/>
        </w:rPr>
        <w:t>Форма Протокола разногласий к проекту Договора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Pr="004C0021">
        <w:rPr>
          <w:szCs w:val="24"/>
        </w:rPr>
        <w:t xml:space="preserve"> </w:t>
      </w:r>
      <w:bookmarkEnd w:id="813"/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20" w:name="_Toc439170686"/>
      <w:bookmarkStart w:id="821" w:name="_Toc439172788"/>
      <w:bookmarkStart w:id="822" w:name="_Toc439173232"/>
      <w:bookmarkStart w:id="823" w:name="_Toc439238228"/>
      <w:bookmarkStart w:id="824" w:name="_Toc439252776"/>
      <w:bookmarkStart w:id="825" w:name="_Toc439323750"/>
      <w:bookmarkStart w:id="826" w:name="_Toc440357148"/>
      <w:bookmarkStart w:id="827" w:name="_Toc440359703"/>
      <w:bookmarkStart w:id="828" w:name="_Toc440632167"/>
      <w:bookmarkStart w:id="829" w:name="_Toc440875987"/>
      <w:bookmarkStart w:id="830" w:name="_Toc441131015"/>
      <w:bookmarkStart w:id="831" w:name="_Toc447269832"/>
      <w:bookmarkStart w:id="83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 xml:space="preserve"> 1.2.6 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3" w:name="_Ref55335823"/>
      <w:bookmarkStart w:id="834" w:name="_Ref55336359"/>
      <w:bookmarkStart w:id="835" w:name="_Toc57314675"/>
      <w:bookmarkStart w:id="836" w:name="_Toc69728989"/>
      <w:bookmarkStart w:id="837" w:name="_Toc98253939"/>
      <w:bookmarkStart w:id="838" w:name="_Toc165173865"/>
      <w:bookmarkStart w:id="839" w:name="_Toc423423672"/>
      <w:bookmarkStart w:id="840" w:name="_Toc464120659"/>
      <w:bookmarkEnd w:id="588"/>
      <w:r w:rsidRPr="00F647F7">
        <w:lastRenderedPageBreak/>
        <w:t>Анкета (форма 6)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4C0021" w:rsidRDefault="004F4D80" w:rsidP="004F4D80">
      <w:pPr>
        <w:pStyle w:val="3"/>
        <w:rPr>
          <w:szCs w:val="24"/>
        </w:rPr>
      </w:pPr>
      <w:bookmarkStart w:id="841" w:name="_Toc98253940"/>
      <w:bookmarkStart w:id="842" w:name="_Toc157248192"/>
      <w:bookmarkStart w:id="843" w:name="_Toc157496561"/>
      <w:bookmarkStart w:id="844" w:name="_Toc158206100"/>
      <w:bookmarkStart w:id="845" w:name="_Toc164057785"/>
      <w:bookmarkStart w:id="846" w:name="_Toc164137135"/>
      <w:bookmarkStart w:id="847" w:name="_Toc164161295"/>
      <w:bookmarkStart w:id="848" w:name="_Toc165173866"/>
      <w:bookmarkStart w:id="849" w:name="_Toc439170688"/>
      <w:bookmarkStart w:id="850" w:name="_Toc439172790"/>
      <w:bookmarkStart w:id="851" w:name="_Toc439173234"/>
      <w:bookmarkStart w:id="852" w:name="_Toc439238230"/>
      <w:bookmarkStart w:id="853" w:name="_Toc439252778"/>
      <w:bookmarkStart w:id="854" w:name="_Ref440272119"/>
      <w:bookmarkStart w:id="855" w:name="_Toc440357150"/>
      <w:bookmarkStart w:id="856" w:name="_Toc440359705"/>
      <w:bookmarkStart w:id="857" w:name="_Ref444164229"/>
      <w:bookmarkStart w:id="858" w:name="_Toc447269834"/>
      <w:bookmarkStart w:id="85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60" w:name="_Toc439170689"/>
      <w:bookmarkStart w:id="861" w:name="_Toc439172791"/>
      <w:bookmarkStart w:id="862" w:name="_Toc439173235"/>
      <w:bookmarkStart w:id="863" w:name="_Toc439238231"/>
      <w:bookmarkStart w:id="864" w:name="_Toc439252779"/>
      <w:bookmarkStart w:id="865" w:name="_Ref440272147"/>
      <w:bookmarkStart w:id="866" w:name="_Toc440357151"/>
      <w:bookmarkStart w:id="867" w:name="_Toc440359706"/>
      <w:bookmarkStart w:id="868" w:name="_Ref444164176"/>
      <w:bookmarkStart w:id="869" w:name="_Ref444164241"/>
      <w:bookmarkStart w:id="870" w:name="_Toc464120661"/>
      <w:r w:rsidRPr="004C0021">
        <w:rPr>
          <w:szCs w:val="24"/>
        </w:rPr>
        <w:lastRenderedPageBreak/>
        <w:t xml:space="preserve">Форма </w:t>
      </w:r>
      <w:bookmarkEnd w:id="860"/>
      <w:bookmarkEnd w:id="861"/>
      <w:bookmarkEnd w:id="862"/>
      <w:bookmarkEnd w:id="86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71" w:name="_Toc439170690"/>
      <w:bookmarkStart w:id="872" w:name="_Toc439172792"/>
      <w:bookmarkStart w:id="873" w:name="_Toc439173236"/>
      <w:bookmarkStart w:id="87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75" w:name="_Toc125426243"/>
      <w:bookmarkStart w:id="876" w:name="_Toc396984070"/>
      <w:bookmarkStart w:id="877" w:name="_Toc423423673"/>
      <w:bookmarkStart w:id="878" w:name="_Toc439170691"/>
      <w:bookmarkStart w:id="879" w:name="_Toc439172793"/>
      <w:bookmarkStart w:id="880" w:name="_Toc439173237"/>
      <w:bookmarkStart w:id="881" w:name="_Toc439238233"/>
      <w:bookmarkStart w:id="882" w:name="_Toc439252780"/>
      <w:bookmarkStart w:id="883" w:name="_Toc439323754"/>
      <w:bookmarkStart w:id="884" w:name="_Toc440357152"/>
      <w:bookmarkStart w:id="885" w:name="_Toc440359707"/>
      <w:bookmarkStart w:id="886" w:name="_Toc440632171"/>
      <w:bookmarkStart w:id="887" w:name="_Toc440875991"/>
      <w:bookmarkStart w:id="888" w:name="_Toc441131019"/>
      <w:bookmarkStart w:id="889" w:name="_Toc447269836"/>
      <w:bookmarkEnd w:id="871"/>
      <w:bookmarkEnd w:id="872"/>
      <w:bookmarkEnd w:id="873"/>
      <w:bookmarkEnd w:id="87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9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90" w:name="_Toc464120662"/>
      <w:r w:rsidRPr="007252E9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4040F">
        <w:fldChar w:fldCharType="begin"/>
      </w:r>
      <w:r w:rsidR="00E4040F">
        <w:instrText xml:space="preserve"> REF _Ref55336310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5.1</w:t>
      </w:r>
      <w:r w:rsidR="00E4040F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91" w:name="_Ref55336378"/>
      <w:bookmarkStart w:id="892" w:name="_Toc57314676"/>
      <w:bookmarkStart w:id="893" w:name="_Toc69728990"/>
      <w:bookmarkStart w:id="894" w:name="_Toc98253942"/>
      <w:bookmarkStart w:id="895" w:name="_Toc165173868"/>
      <w:bookmarkStart w:id="89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E4040F">
        <w:fldChar w:fldCharType="begin"/>
      </w:r>
      <w:r w:rsidR="00E4040F">
        <w:instrText xml:space="preserve"> REF _Ref444164176 \r \h  \* MERGEFORMAT </w:instrText>
      </w:r>
      <w:r w:rsidR="00E4040F">
        <w:fldChar w:fldCharType="separate"/>
      </w:r>
      <w:r w:rsidR="00B35A97" w:rsidRPr="00B35A97">
        <w:rPr>
          <w:sz w:val="24"/>
          <w:szCs w:val="24"/>
        </w:rPr>
        <w:t>5.6.2</w:t>
      </w:r>
      <w:r w:rsidR="00E4040F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97" w:name="_Ref449017073"/>
      <w:bookmarkStart w:id="89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</w:p>
    <w:p w:rsidR="004F4D80" w:rsidRPr="00D904EF" w:rsidRDefault="004F4D80" w:rsidP="004F4D80">
      <w:pPr>
        <w:pStyle w:val="3"/>
        <w:rPr>
          <w:szCs w:val="24"/>
        </w:rPr>
      </w:pPr>
      <w:bookmarkStart w:id="899" w:name="_Toc98253943"/>
      <w:bookmarkStart w:id="900" w:name="_Toc157248195"/>
      <w:bookmarkStart w:id="901" w:name="_Toc157496564"/>
      <w:bookmarkStart w:id="902" w:name="_Toc158206103"/>
      <w:bookmarkStart w:id="903" w:name="_Toc164057788"/>
      <w:bookmarkStart w:id="904" w:name="_Toc164137138"/>
      <w:bookmarkStart w:id="905" w:name="_Toc164161298"/>
      <w:bookmarkStart w:id="906" w:name="_Toc165173869"/>
      <w:bookmarkStart w:id="907" w:name="_Toc439170693"/>
      <w:bookmarkStart w:id="908" w:name="_Toc439172795"/>
      <w:bookmarkStart w:id="909" w:name="_Toc439173239"/>
      <w:bookmarkStart w:id="910" w:name="_Toc439238235"/>
      <w:bookmarkStart w:id="911" w:name="_Toc439252782"/>
      <w:bookmarkStart w:id="912" w:name="_Toc439323756"/>
      <w:bookmarkStart w:id="913" w:name="_Toc440357154"/>
      <w:bookmarkStart w:id="914" w:name="_Toc440359709"/>
      <w:bookmarkStart w:id="915" w:name="_Toc440632173"/>
      <w:bookmarkStart w:id="916" w:name="_Toc440875993"/>
      <w:bookmarkStart w:id="917" w:name="_Toc441131021"/>
      <w:bookmarkStart w:id="918" w:name="_Toc447269838"/>
      <w:bookmarkStart w:id="91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20" w:name="_Toc98253944"/>
      <w:bookmarkStart w:id="921" w:name="_Toc157248196"/>
      <w:bookmarkStart w:id="922" w:name="_Toc157496565"/>
      <w:bookmarkStart w:id="923" w:name="_Toc158206104"/>
      <w:bookmarkStart w:id="924" w:name="_Toc164057789"/>
      <w:bookmarkStart w:id="925" w:name="_Toc164137139"/>
      <w:bookmarkStart w:id="926" w:name="_Toc164161299"/>
      <w:bookmarkStart w:id="92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8" w:name="_Toc439170694"/>
      <w:bookmarkStart w:id="929" w:name="_Toc439172796"/>
      <w:bookmarkStart w:id="930" w:name="_Toc439173240"/>
      <w:bookmarkStart w:id="931" w:name="_Toc439238236"/>
      <w:bookmarkStart w:id="932" w:name="_Toc439252783"/>
      <w:bookmarkStart w:id="933" w:name="_Toc439323757"/>
      <w:bookmarkStart w:id="934" w:name="_Toc440357155"/>
      <w:bookmarkStart w:id="935" w:name="_Toc440359710"/>
      <w:bookmarkStart w:id="936" w:name="_Toc440632174"/>
      <w:bookmarkStart w:id="937" w:name="_Toc440875994"/>
      <w:bookmarkStart w:id="938" w:name="_Toc441131022"/>
      <w:bookmarkStart w:id="939" w:name="_Toc447269839"/>
      <w:bookmarkStart w:id="940" w:name="_Toc464120665"/>
      <w:r w:rsidRPr="00D904EF">
        <w:rPr>
          <w:szCs w:val="24"/>
        </w:rPr>
        <w:lastRenderedPageBreak/>
        <w:t>Инструкции по заполнению</w:t>
      </w:r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1" w:name="_Ref55336398"/>
      <w:bookmarkStart w:id="942" w:name="_Toc57314678"/>
      <w:bookmarkStart w:id="943" w:name="_Toc69728992"/>
      <w:bookmarkStart w:id="944" w:name="_Toc98253948"/>
      <w:bookmarkStart w:id="945" w:name="_Toc165173874"/>
      <w:bookmarkStart w:id="946" w:name="_Toc423423676"/>
      <w:bookmarkStart w:id="94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D904EF" w:rsidRDefault="004F4D80" w:rsidP="004F4D80">
      <w:pPr>
        <w:pStyle w:val="3"/>
        <w:rPr>
          <w:szCs w:val="24"/>
        </w:rPr>
      </w:pPr>
      <w:bookmarkStart w:id="948" w:name="_Toc98253949"/>
      <w:bookmarkStart w:id="949" w:name="_Toc157248201"/>
      <w:bookmarkStart w:id="950" w:name="_Toc157496570"/>
      <w:bookmarkStart w:id="951" w:name="_Toc158206109"/>
      <w:bookmarkStart w:id="952" w:name="_Toc164057794"/>
      <w:bookmarkStart w:id="953" w:name="_Toc164137144"/>
      <w:bookmarkStart w:id="954" w:name="_Toc164161304"/>
      <w:bookmarkStart w:id="955" w:name="_Toc165173875"/>
      <w:bookmarkStart w:id="956" w:name="_Toc439170699"/>
      <w:bookmarkStart w:id="957" w:name="_Toc439172801"/>
      <w:bookmarkStart w:id="958" w:name="_Toc439173245"/>
      <w:bookmarkStart w:id="959" w:name="_Toc439238241"/>
      <w:bookmarkStart w:id="960" w:name="_Toc439252788"/>
      <w:bookmarkStart w:id="961" w:name="_Toc439323762"/>
      <w:bookmarkStart w:id="962" w:name="_Toc440357160"/>
      <w:bookmarkStart w:id="963" w:name="_Toc440359712"/>
      <w:bookmarkStart w:id="964" w:name="_Toc440632176"/>
      <w:bookmarkStart w:id="965" w:name="_Toc440875996"/>
      <w:bookmarkStart w:id="966" w:name="_Toc441131024"/>
      <w:bookmarkStart w:id="967" w:name="_Toc447269841"/>
      <w:bookmarkStart w:id="968" w:name="_Toc464120667"/>
      <w:r w:rsidRPr="00D904EF">
        <w:rPr>
          <w:szCs w:val="24"/>
        </w:rPr>
        <w:t>Форма Справки о кадровых ресурсах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69" w:name="_Toc98253950"/>
      <w:bookmarkStart w:id="970" w:name="_Toc157248202"/>
      <w:bookmarkStart w:id="971" w:name="_Toc157496571"/>
      <w:bookmarkStart w:id="972" w:name="_Toc158206110"/>
      <w:bookmarkStart w:id="973" w:name="_Toc164057795"/>
      <w:bookmarkStart w:id="974" w:name="_Toc164137145"/>
      <w:bookmarkStart w:id="975" w:name="_Toc164161305"/>
      <w:bookmarkStart w:id="97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7" w:name="_Toc439170700"/>
      <w:bookmarkStart w:id="978" w:name="_Toc439172802"/>
      <w:bookmarkStart w:id="979" w:name="_Toc439173246"/>
      <w:bookmarkStart w:id="980" w:name="_Toc439238242"/>
      <w:bookmarkStart w:id="981" w:name="_Toc439252789"/>
      <w:bookmarkStart w:id="982" w:name="_Toc439323763"/>
      <w:bookmarkStart w:id="983" w:name="_Toc440357161"/>
      <w:bookmarkStart w:id="984" w:name="_Toc440359713"/>
      <w:bookmarkStart w:id="985" w:name="_Toc440632177"/>
      <w:bookmarkStart w:id="986" w:name="_Toc440875997"/>
      <w:bookmarkStart w:id="987" w:name="_Toc441131025"/>
      <w:bookmarkStart w:id="988" w:name="_Toc447269842"/>
      <w:bookmarkStart w:id="989" w:name="_Toc464120668"/>
      <w:r w:rsidRPr="00D904EF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90" w:name="_Toc165173881"/>
      <w:bookmarkStart w:id="991" w:name="_Ref194749267"/>
      <w:bookmarkStart w:id="992" w:name="_Toc423423677"/>
      <w:bookmarkStart w:id="993" w:name="_Ref440271993"/>
      <w:bookmarkStart w:id="994" w:name="_Ref440274659"/>
      <w:bookmarkStart w:id="995" w:name="_Toc464120669"/>
      <w:bookmarkStart w:id="996" w:name="_Ref90381523"/>
      <w:bookmarkStart w:id="997" w:name="_Toc90385124"/>
      <w:bookmarkStart w:id="998" w:name="_Ref96861029"/>
      <w:bookmarkStart w:id="999" w:name="_Toc97651410"/>
      <w:bookmarkStart w:id="100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90"/>
      <w:bookmarkEnd w:id="991"/>
      <w:bookmarkEnd w:id="992"/>
      <w:bookmarkEnd w:id="993"/>
      <w:bookmarkEnd w:id="994"/>
      <w:bookmarkEnd w:id="995"/>
    </w:p>
    <w:p w:rsidR="004F4D80" w:rsidRPr="00D904EF" w:rsidRDefault="004F4D80" w:rsidP="004F4D80">
      <w:pPr>
        <w:pStyle w:val="3"/>
        <w:rPr>
          <w:szCs w:val="24"/>
        </w:rPr>
      </w:pPr>
      <w:bookmarkStart w:id="1001" w:name="_Toc97651411"/>
      <w:bookmarkStart w:id="1002" w:name="_Toc98253956"/>
      <w:bookmarkStart w:id="1003" w:name="_Toc157248208"/>
      <w:bookmarkStart w:id="1004" w:name="_Toc157496577"/>
      <w:bookmarkStart w:id="1005" w:name="_Toc158206116"/>
      <w:bookmarkStart w:id="1006" w:name="_Toc164057801"/>
      <w:bookmarkStart w:id="1007" w:name="_Toc164137151"/>
      <w:bookmarkStart w:id="1008" w:name="_Toc164161311"/>
      <w:bookmarkStart w:id="1009" w:name="_Toc165173882"/>
      <w:bookmarkStart w:id="1010" w:name="_Toc439170702"/>
      <w:bookmarkStart w:id="1011" w:name="_Toc439172804"/>
      <w:bookmarkStart w:id="1012" w:name="_Toc439173248"/>
      <w:bookmarkStart w:id="1013" w:name="_Toc439238244"/>
      <w:bookmarkStart w:id="1014" w:name="_Toc439252791"/>
      <w:bookmarkStart w:id="1015" w:name="_Toc439323765"/>
      <w:bookmarkStart w:id="1016" w:name="_Toc440357163"/>
      <w:bookmarkStart w:id="1017" w:name="_Toc440359715"/>
      <w:bookmarkStart w:id="1018" w:name="_Toc440632179"/>
      <w:bookmarkStart w:id="1019" w:name="_Toc440875999"/>
      <w:bookmarkStart w:id="1020" w:name="_Toc441131027"/>
      <w:bookmarkStart w:id="1021" w:name="_Toc447269844"/>
      <w:bookmarkStart w:id="102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3" w:name="_Toc97651412"/>
      <w:bookmarkStart w:id="1024" w:name="_Toc98253957"/>
      <w:bookmarkStart w:id="1025" w:name="_Toc157248209"/>
      <w:bookmarkStart w:id="1026" w:name="_Toc157496578"/>
      <w:bookmarkStart w:id="1027" w:name="_Toc158206117"/>
      <w:bookmarkStart w:id="1028" w:name="_Toc164057802"/>
      <w:bookmarkStart w:id="1029" w:name="_Toc164137152"/>
      <w:bookmarkStart w:id="1030" w:name="_Toc164161312"/>
      <w:bookmarkStart w:id="103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2" w:name="_Toc439170703"/>
      <w:bookmarkStart w:id="1033" w:name="_Toc439172805"/>
      <w:bookmarkStart w:id="1034" w:name="_Toc439173249"/>
      <w:bookmarkStart w:id="1035" w:name="_Toc439238245"/>
      <w:bookmarkStart w:id="1036" w:name="_Toc439252792"/>
      <w:bookmarkStart w:id="1037" w:name="_Toc439323766"/>
      <w:bookmarkStart w:id="1038" w:name="_Toc440357164"/>
      <w:bookmarkStart w:id="1039" w:name="_Toc440359716"/>
      <w:bookmarkStart w:id="1040" w:name="_Toc440632180"/>
      <w:bookmarkStart w:id="1041" w:name="_Toc440876000"/>
      <w:bookmarkStart w:id="1042" w:name="_Toc441131028"/>
      <w:bookmarkStart w:id="1043" w:name="_Toc447269845"/>
      <w:bookmarkStart w:id="1044" w:name="_Toc464120671"/>
      <w:r w:rsidRPr="00D904EF">
        <w:rPr>
          <w:szCs w:val="24"/>
        </w:rPr>
        <w:lastRenderedPageBreak/>
        <w:t>Инструкции по заполнению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5" w:name="_Ref257131475"/>
      <w:bookmarkStart w:id="1046" w:name="_Toc351552284"/>
      <w:bookmarkStart w:id="1047" w:name="_Toc396983131"/>
      <w:bookmarkStart w:id="1048" w:name="_Toc423423679"/>
      <w:bookmarkStart w:id="1049" w:name="_Ref440270984"/>
      <w:bookmarkStart w:id="1050" w:name="_Ref440275030"/>
      <w:bookmarkStart w:id="1051" w:name="_Toc464120672"/>
      <w:bookmarkStart w:id="1052" w:name="_Ref464120879"/>
      <w:bookmarkEnd w:id="996"/>
      <w:bookmarkEnd w:id="997"/>
      <w:bookmarkEnd w:id="998"/>
      <w:bookmarkEnd w:id="999"/>
      <w:bookmarkEnd w:id="100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4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4F4D80" w:rsidP="004F4D80">
      <w:pPr>
        <w:pStyle w:val="3"/>
        <w:rPr>
          <w:szCs w:val="24"/>
        </w:rPr>
      </w:pPr>
      <w:bookmarkStart w:id="1053" w:name="_Toc439170708"/>
      <w:bookmarkStart w:id="1054" w:name="_Toc439172810"/>
      <w:bookmarkStart w:id="1055" w:name="_Toc439173251"/>
      <w:bookmarkStart w:id="1056" w:name="_Toc439252794"/>
      <w:bookmarkStart w:id="1057" w:name="_Toc439323768"/>
      <w:bookmarkStart w:id="1058" w:name="_Toc440357166"/>
      <w:bookmarkStart w:id="1059" w:name="_Toc440359718"/>
      <w:bookmarkStart w:id="1060" w:name="_Toc440632182"/>
      <w:bookmarkStart w:id="1061" w:name="_Toc440876002"/>
      <w:bookmarkStart w:id="1062" w:name="_Toc441131030"/>
      <w:bookmarkStart w:id="1063" w:name="_Toc447269847"/>
      <w:bookmarkStart w:id="1064" w:name="_Toc464120673"/>
      <w:r w:rsidRPr="00F647F7">
        <w:rPr>
          <w:szCs w:val="24"/>
        </w:rPr>
        <w:t>Форма письма производителя продукции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B57071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6" w:name="_Toc423423680"/>
      <w:bookmarkStart w:id="1067" w:name="_Ref440272035"/>
      <w:bookmarkStart w:id="1068" w:name="_Ref440274733"/>
      <w:bookmarkStart w:id="1069" w:name="_Ref444179578"/>
      <w:bookmarkStart w:id="107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65"/>
      <w:bookmarkEnd w:id="1066"/>
      <w:bookmarkEnd w:id="1067"/>
      <w:bookmarkEnd w:id="1068"/>
      <w:bookmarkEnd w:id="1069"/>
      <w:bookmarkEnd w:id="1070"/>
    </w:p>
    <w:p w:rsidR="004F4D80" w:rsidRPr="004C0021" w:rsidRDefault="004F4D80" w:rsidP="004F4D80">
      <w:pPr>
        <w:pStyle w:val="3"/>
        <w:rPr>
          <w:szCs w:val="24"/>
        </w:rPr>
      </w:pPr>
      <w:bookmarkStart w:id="1071" w:name="_Toc343690584"/>
      <w:bookmarkStart w:id="1072" w:name="_Toc372294428"/>
      <w:bookmarkStart w:id="1073" w:name="_Toc379288896"/>
      <w:bookmarkStart w:id="1074" w:name="_Toc384734780"/>
      <w:bookmarkStart w:id="1075" w:name="_Toc396984078"/>
      <w:bookmarkStart w:id="1076" w:name="_Toc423423681"/>
      <w:bookmarkStart w:id="1077" w:name="_Toc439170710"/>
      <w:bookmarkStart w:id="1078" w:name="_Toc439172812"/>
      <w:bookmarkStart w:id="1079" w:name="_Toc439173253"/>
      <w:bookmarkStart w:id="1080" w:name="_Toc439238249"/>
      <w:bookmarkStart w:id="1081" w:name="_Toc439252796"/>
      <w:bookmarkStart w:id="1082" w:name="_Toc439323770"/>
      <w:bookmarkStart w:id="1083" w:name="_Toc440357168"/>
      <w:bookmarkStart w:id="1084" w:name="_Toc440359720"/>
      <w:bookmarkStart w:id="1085" w:name="_Toc440632184"/>
      <w:bookmarkStart w:id="1086" w:name="_Toc440876004"/>
      <w:bookmarkStart w:id="1087" w:name="_Toc441131032"/>
      <w:bookmarkStart w:id="1088" w:name="_Toc447269849"/>
      <w:bookmarkStart w:id="108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90" w:name="_Toc343690585"/>
      <w:bookmarkStart w:id="1091" w:name="_Toc372294429"/>
      <w:bookmarkStart w:id="1092" w:name="_Toc379288897"/>
      <w:bookmarkStart w:id="1093" w:name="_Toc384734781"/>
      <w:bookmarkStart w:id="1094" w:name="_Toc396984079"/>
      <w:bookmarkStart w:id="1095" w:name="_Toc423423682"/>
      <w:bookmarkStart w:id="1096" w:name="_Toc439170711"/>
      <w:bookmarkStart w:id="1097" w:name="_Toc439172813"/>
      <w:bookmarkStart w:id="1098" w:name="_Toc439173254"/>
      <w:bookmarkStart w:id="1099" w:name="_Toc439238250"/>
      <w:bookmarkStart w:id="1100" w:name="_Toc439252797"/>
      <w:bookmarkStart w:id="1101" w:name="_Toc439323771"/>
      <w:bookmarkStart w:id="1102" w:name="_Toc440357169"/>
      <w:bookmarkStart w:id="1103" w:name="_Toc440359721"/>
      <w:bookmarkStart w:id="1104" w:name="_Toc440632185"/>
      <w:bookmarkStart w:id="1105" w:name="_Toc440876005"/>
      <w:bookmarkStart w:id="1106" w:name="_Toc441131033"/>
      <w:bookmarkStart w:id="1107" w:name="_Toc447269850"/>
      <w:bookmarkStart w:id="1108" w:name="_Toc464120676"/>
      <w:r w:rsidRPr="00D27071">
        <w:rPr>
          <w:szCs w:val="24"/>
        </w:rPr>
        <w:lastRenderedPageBreak/>
        <w:t>Инструкции по заполнению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0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0" w:name="_Toc423423683"/>
      <w:bookmarkStart w:id="1111" w:name="_Ref440272051"/>
      <w:bookmarkStart w:id="1112" w:name="_Ref440274744"/>
      <w:bookmarkStart w:id="111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09"/>
      <w:bookmarkEnd w:id="1110"/>
      <w:bookmarkEnd w:id="1111"/>
      <w:bookmarkEnd w:id="1112"/>
      <w:bookmarkEnd w:id="1113"/>
    </w:p>
    <w:p w:rsidR="004F4D80" w:rsidRPr="00726A75" w:rsidRDefault="004F4D80" w:rsidP="004F4D80">
      <w:pPr>
        <w:pStyle w:val="3"/>
        <w:rPr>
          <w:szCs w:val="24"/>
        </w:rPr>
      </w:pPr>
      <w:bookmarkStart w:id="1114" w:name="_Toc343690587"/>
      <w:bookmarkStart w:id="1115" w:name="_Toc372294431"/>
      <w:bookmarkStart w:id="1116" w:name="_Toc379288899"/>
      <w:bookmarkStart w:id="1117" w:name="_Toc384734783"/>
      <w:bookmarkStart w:id="1118" w:name="_Toc396984081"/>
      <w:bookmarkStart w:id="1119" w:name="_Toc423423684"/>
      <w:bookmarkStart w:id="1120" w:name="_Toc439170713"/>
      <w:bookmarkStart w:id="1121" w:name="_Toc439172815"/>
      <w:bookmarkStart w:id="1122" w:name="_Toc439173256"/>
      <w:bookmarkStart w:id="1123" w:name="_Toc439238252"/>
      <w:bookmarkStart w:id="1124" w:name="_Toc439252799"/>
      <w:bookmarkStart w:id="1125" w:name="_Toc439323773"/>
      <w:bookmarkStart w:id="1126" w:name="_Toc440357171"/>
      <w:bookmarkStart w:id="1127" w:name="_Toc440359723"/>
      <w:bookmarkStart w:id="1128" w:name="_Toc440632187"/>
      <w:bookmarkStart w:id="1129" w:name="_Toc440876007"/>
      <w:bookmarkStart w:id="1130" w:name="_Toc441131035"/>
      <w:bookmarkStart w:id="1131" w:name="_Toc447269852"/>
      <w:bookmarkStart w:id="1132" w:name="_Toc464120678"/>
      <w:r w:rsidRPr="00726A75">
        <w:rPr>
          <w:szCs w:val="24"/>
        </w:rPr>
        <w:t xml:space="preserve">Форма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="000D70B6" w:rsidRPr="00726A75">
        <w:rPr>
          <w:szCs w:val="24"/>
        </w:rPr>
        <w:t>Согласия на обработку персональных данных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33" w:name="_Toc439252801"/>
      <w:bookmarkStart w:id="1134" w:name="_Toc439323774"/>
      <w:bookmarkStart w:id="1135" w:name="_Toc440357172"/>
      <w:bookmarkStart w:id="1136" w:name="_Toc440359724"/>
      <w:bookmarkStart w:id="1137" w:name="_Toc440632188"/>
      <w:bookmarkStart w:id="1138" w:name="_Toc440876008"/>
      <w:bookmarkStart w:id="1139" w:name="_Toc441131036"/>
      <w:bookmarkStart w:id="1140" w:name="_Toc447269853"/>
      <w:bookmarkStart w:id="1141" w:name="_Toc464120679"/>
      <w:r w:rsidRPr="007252E9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42" w:name="_Toc461808970"/>
      <w:bookmarkStart w:id="114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42"/>
      <w:bookmarkEnd w:id="114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4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4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45" w:name="_Toc461808972"/>
      <w:bookmarkStart w:id="1146" w:name="_Toc464120681"/>
      <w:r w:rsidRPr="007252E9">
        <w:rPr>
          <w:szCs w:val="24"/>
        </w:rPr>
        <w:lastRenderedPageBreak/>
        <w:t>Инструкции по заполнению</w:t>
      </w:r>
      <w:bookmarkEnd w:id="1145"/>
      <w:bookmarkEnd w:id="114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7" w:name="_Ref440272256"/>
      <w:bookmarkStart w:id="1148" w:name="_Ref440272678"/>
      <w:bookmarkStart w:id="1149" w:name="_Ref440274944"/>
      <w:bookmarkStart w:id="115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47"/>
      <w:bookmarkEnd w:id="1148"/>
      <w:bookmarkEnd w:id="1149"/>
      <w:bookmarkEnd w:id="1150"/>
    </w:p>
    <w:p w:rsidR="007A6A39" w:rsidRPr="007A6A39" w:rsidRDefault="007A6A39" w:rsidP="007A6A39">
      <w:pPr>
        <w:pStyle w:val="3"/>
        <w:rPr>
          <w:szCs w:val="24"/>
        </w:rPr>
      </w:pPr>
      <w:bookmarkStart w:id="1151" w:name="_Toc439170715"/>
      <w:bookmarkStart w:id="1152" w:name="_Toc439172817"/>
      <w:bookmarkStart w:id="1153" w:name="_Toc439173259"/>
      <w:bookmarkStart w:id="1154" w:name="_Toc439238255"/>
      <w:bookmarkStart w:id="1155" w:name="_Toc439252803"/>
      <w:bookmarkStart w:id="1156" w:name="_Toc439323776"/>
      <w:bookmarkStart w:id="1157" w:name="_Toc440357174"/>
      <w:bookmarkStart w:id="1158" w:name="_Toc440359726"/>
      <w:bookmarkStart w:id="1159" w:name="_Toc440632190"/>
      <w:bookmarkStart w:id="1160" w:name="_Toc440876010"/>
      <w:bookmarkStart w:id="1161" w:name="_Toc441131038"/>
      <w:bookmarkStart w:id="1162" w:name="_Toc447269855"/>
      <w:bookmarkStart w:id="116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64" w:name="_Toc439170716"/>
      <w:bookmarkStart w:id="1165" w:name="_Toc439172818"/>
      <w:bookmarkStart w:id="1166" w:name="_Toc439173260"/>
      <w:bookmarkStart w:id="1167" w:name="_Toc439238256"/>
      <w:bookmarkStart w:id="1168" w:name="_Toc439252804"/>
      <w:bookmarkStart w:id="1169" w:name="_Toc439323777"/>
      <w:bookmarkStart w:id="1170" w:name="_Toc440357175"/>
      <w:bookmarkStart w:id="1171" w:name="_Toc440359727"/>
      <w:bookmarkStart w:id="1172" w:name="_Toc440632191"/>
      <w:bookmarkStart w:id="1173" w:name="_Toc440876011"/>
      <w:bookmarkStart w:id="1174" w:name="_Toc441131039"/>
      <w:bookmarkStart w:id="1175" w:name="_Toc447269856"/>
      <w:bookmarkStart w:id="1176" w:name="_Toc464120684"/>
      <w:r w:rsidRPr="007857E5">
        <w:rPr>
          <w:szCs w:val="24"/>
        </w:rPr>
        <w:lastRenderedPageBreak/>
        <w:t>Инструкции по заполнению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7" w:name="_Toc426108836"/>
      <w:bookmarkStart w:id="1178" w:name="_Ref441574460"/>
      <w:bookmarkStart w:id="1179" w:name="_Ref441574649"/>
      <w:bookmarkStart w:id="1180" w:name="_Toc441575251"/>
      <w:bookmarkStart w:id="1181" w:name="_Ref442187883"/>
      <w:bookmarkStart w:id="118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77"/>
      <w:bookmarkEnd w:id="1178"/>
      <w:bookmarkEnd w:id="1179"/>
      <w:bookmarkEnd w:id="1180"/>
      <w:bookmarkEnd w:id="1181"/>
      <w:bookmarkEnd w:id="1182"/>
    </w:p>
    <w:p w:rsidR="00726A75" w:rsidRPr="00CC5A3A" w:rsidRDefault="00726A75" w:rsidP="00726A75">
      <w:pPr>
        <w:pStyle w:val="3"/>
        <w:rPr>
          <w:szCs w:val="24"/>
        </w:rPr>
      </w:pPr>
      <w:bookmarkStart w:id="1183" w:name="_Toc426108837"/>
      <w:bookmarkStart w:id="1184" w:name="_Ref441574456"/>
      <w:bookmarkStart w:id="1185" w:name="_Toc441575252"/>
      <w:bookmarkStart w:id="1186" w:name="_Toc447269864"/>
      <w:bookmarkStart w:id="1187" w:name="_Toc464120686"/>
      <w:r w:rsidRPr="00CC5A3A">
        <w:rPr>
          <w:szCs w:val="24"/>
        </w:rPr>
        <w:t xml:space="preserve">Форма Расписки  сдачи-приемки </w:t>
      </w:r>
      <w:bookmarkEnd w:id="1183"/>
      <w:r w:rsidRPr="00CC5A3A">
        <w:rPr>
          <w:szCs w:val="24"/>
        </w:rPr>
        <w:t>соглашения о неустойке</w:t>
      </w:r>
      <w:bookmarkEnd w:id="1184"/>
      <w:bookmarkEnd w:id="1185"/>
      <w:bookmarkEnd w:id="1186"/>
      <w:bookmarkEnd w:id="118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88" w:name="_Toc426108838"/>
      <w:bookmarkStart w:id="1189" w:name="_Toc441575253"/>
      <w:bookmarkStart w:id="1190" w:name="_Toc447269865"/>
      <w:bookmarkStart w:id="1191" w:name="_Toc464120687"/>
      <w:r w:rsidRPr="00CC5A3A">
        <w:rPr>
          <w:szCs w:val="24"/>
        </w:rPr>
        <w:lastRenderedPageBreak/>
        <w:t>Инструкции по заполнению</w:t>
      </w:r>
      <w:bookmarkEnd w:id="1188"/>
      <w:bookmarkEnd w:id="1189"/>
      <w:bookmarkEnd w:id="1190"/>
      <w:bookmarkEnd w:id="119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2" w:name="_Ref440272274"/>
      <w:bookmarkStart w:id="1193" w:name="_Ref440274756"/>
      <w:bookmarkStart w:id="119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92"/>
      <w:bookmarkEnd w:id="1193"/>
      <w:bookmarkEnd w:id="1194"/>
    </w:p>
    <w:p w:rsidR="007857E5" w:rsidRPr="00E47073" w:rsidRDefault="007857E5" w:rsidP="007857E5">
      <w:pPr>
        <w:pStyle w:val="3"/>
        <w:rPr>
          <w:szCs w:val="24"/>
        </w:rPr>
      </w:pPr>
      <w:bookmarkStart w:id="1195" w:name="_Toc439170718"/>
      <w:bookmarkStart w:id="1196" w:name="_Toc439172820"/>
      <w:bookmarkStart w:id="1197" w:name="_Toc439173262"/>
      <w:bookmarkStart w:id="1198" w:name="_Toc439238258"/>
      <w:bookmarkStart w:id="1199" w:name="_Toc439252806"/>
      <w:bookmarkStart w:id="1200" w:name="_Toc439323779"/>
      <w:bookmarkStart w:id="1201" w:name="_Toc440357177"/>
      <w:bookmarkStart w:id="1202" w:name="_Toc440359729"/>
      <w:bookmarkStart w:id="1203" w:name="_Toc440632193"/>
      <w:bookmarkStart w:id="1204" w:name="_Toc440876013"/>
      <w:bookmarkStart w:id="1205" w:name="_Toc441131041"/>
      <w:bookmarkStart w:id="1206" w:name="_Toc447269858"/>
      <w:bookmarkStart w:id="1207" w:name="_Toc464120689"/>
      <w:r w:rsidRPr="00E47073">
        <w:rPr>
          <w:szCs w:val="24"/>
        </w:rPr>
        <w:t xml:space="preserve">Форма </w:t>
      </w:r>
      <w:bookmarkEnd w:id="119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08" w:name="_Toc300142269"/>
      <w:bookmarkStart w:id="1209" w:name="_Toc309735391"/>
      <w:bookmarkStart w:id="121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0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09"/>
      <w:bookmarkEnd w:id="121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11" w:name="_Toc439170719"/>
      <w:bookmarkStart w:id="1212" w:name="_Toc439172821"/>
      <w:bookmarkStart w:id="1213" w:name="_Toc439173263"/>
      <w:bookmarkStart w:id="1214" w:name="_Toc439238259"/>
      <w:bookmarkStart w:id="1215" w:name="_Toc439252807"/>
      <w:bookmarkStart w:id="1216" w:name="_Toc439323780"/>
      <w:bookmarkStart w:id="1217" w:name="_Toc440357178"/>
      <w:bookmarkStart w:id="1218" w:name="_Toc440359730"/>
      <w:bookmarkStart w:id="1219" w:name="_Toc440632194"/>
      <w:bookmarkStart w:id="1220" w:name="_Toc440876014"/>
      <w:bookmarkStart w:id="1221" w:name="_Toc441131042"/>
      <w:bookmarkStart w:id="1222" w:name="_Toc447269859"/>
      <w:bookmarkStart w:id="1223" w:name="_Toc464120690"/>
      <w:r w:rsidRPr="007857E5">
        <w:rPr>
          <w:szCs w:val="24"/>
        </w:rPr>
        <w:lastRenderedPageBreak/>
        <w:t>Инструкции по заполнению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4" w:name="_Ref93268095"/>
      <w:bookmarkStart w:id="1225" w:name="_Ref93268099"/>
      <w:bookmarkStart w:id="1226" w:name="_Toc98253958"/>
      <w:bookmarkStart w:id="1227" w:name="_Toc165173884"/>
      <w:bookmarkStart w:id="1228" w:name="_Toc423423678"/>
      <w:bookmarkStart w:id="1229" w:name="_Ref440272510"/>
      <w:bookmarkStart w:id="1230" w:name="_Ref440274961"/>
      <w:bookmarkStart w:id="123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635719" w:rsidRPr="00D904EF" w:rsidRDefault="00635719" w:rsidP="00635719">
      <w:pPr>
        <w:pStyle w:val="3"/>
        <w:rPr>
          <w:szCs w:val="24"/>
        </w:rPr>
      </w:pPr>
      <w:bookmarkStart w:id="1232" w:name="_Toc90385125"/>
      <w:bookmarkStart w:id="1233" w:name="_Toc439170705"/>
      <w:bookmarkStart w:id="1234" w:name="_Toc439172807"/>
      <w:bookmarkStart w:id="1235" w:name="_Toc439173268"/>
      <w:bookmarkStart w:id="1236" w:name="_Toc439238264"/>
      <w:bookmarkStart w:id="1237" w:name="_Toc439252812"/>
      <w:bookmarkStart w:id="1238" w:name="_Toc439323785"/>
      <w:bookmarkStart w:id="1239" w:name="_Toc440357183"/>
      <w:bookmarkStart w:id="1240" w:name="_Toc440359735"/>
      <w:bookmarkStart w:id="1241" w:name="_Toc440632199"/>
      <w:bookmarkStart w:id="1242" w:name="_Toc440876016"/>
      <w:bookmarkStart w:id="1243" w:name="_Toc441131044"/>
      <w:bookmarkStart w:id="1244" w:name="_Toc447269861"/>
      <w:bookmarkStart w:id="124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46" w:name="_Toc90385126"/>
      <w:bookmarkStart w:id="1247" w:name="_Toc98253959"/>
      <w:bookmarkStart w:id="1248" w:name="_Toc157248211"/>
      <w:bookmarkStart w:id="1249" w:name="_Toc157496580"/>
      <w:bookmarkStart w:id="1250" w:name="_Toc158206119"/>
      <w:bookmarkStart w:id="1251" w:name="_Toc164057804"/>
      <w:bookmarkStart w:id="1252" w:name="_Toc164137154"/>
      <w:bookmarkStart w:id="1253" w:name="_Toc164161314"/>
      <w:bookmarkStart w:id="125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55" w:name="_Toc439170706"/>
      <w:bookmarkStart w:id="1256" w:name="_Toc439172808"/>
      <w:bookmarkStart w:id="1257" w:name="_Toc439173269"/>
      <w:bookmarkStart w:id="1258" w:name="_Toc439238265"/>
      <w:bookmarkStart w:id="1259" w:name="_Toc439252813"/>
      <w:bookmarkStart w:id="1260" w:name="_Toc439323786"/>
      <w:bookmarkStart w:id="1261" w:name="_Toc440357184"/>
      <w:bookmarkStart w:id="1262" w:name="_Toc440359736"/>
      <w:bookmarkStart w:id="1263" w:name="_Toc440632200"/>
      <w:bookmarkStart w:id="1264" w:name="_Toc440876017"/>
      <w:bookmarkStart w:id="1265" w:name="_Toc441131045"/>
      <w:bookmarkStart w:id="1266" w:name="_Toc447269862"/>
      <w:bookmarkStart w:id="1267" w:name="_Toc464120693"/>
      <w:r w:rsidRPr="00D904EF">
        <w:rPr>
          <w:szCs w:val="24"/>
        </w:rPr>
        <w:lastRenderedPageBreak/>
        <w:t>Инструкции по заполнению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3.3.10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5.4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C4" w:rsidRDefault="008A3BC4">
      <w:pPr>
        <w:spacing w:line="240" w:lineRule="auto"/>
      </w:pPr>
      <w:r>
        <w:separator/>
      </w:r>
    </w:p>
  </w:endnote>
  <w:endnote w:type="continuationSeparator" w:id="0">
    <w:p w:rsidR="008A3BC4" w:rsidRDefault="008A3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040F" w:rsidRDefault="00E4040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Pr="00FA0376" w:rsidRDefault="00E4040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66E2E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E4040F" w:rsidRPr="00EE0539" w:rsidRDefault="00E4040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4040F">
      <w:rPr>
        <w:sz w:val="18"/>
        <w:szCs w:val="18"/>
      </w:rPr>
      <w:t>Договора на поставку питьевой воды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C4" w:rsidRDefault="008A3BC4">
      <w:pPr>
        <w:spacing w:line="240" w:lineRule="auto"/>
      </w:pPr>
      <w:r>
        <w:separator/>
      </w:r>
    </w:p>
  </w:footnote>
  <w:footnote w:type="continuationSeparator" w:id="0">
    <w:p w:rsidR="008A3BC4" w:rsidRDefault="008A3BC4">
      <w:pPr>
        <w:spacing w:line="240" w:lineRule="auto"/>
      </w:pPr>
      <w:r>
        <w:continuationSeparator/>
      </w:r>
    </w:p>
  </w:footnote>
  <w:footnote w:id="1">
    <w:p w:rsidR="00E4040F" w:rsidRDefault="00E4040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Pr="00930031" w:rsidRDefault="00E4040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0F" w:rsidRDefault="00E4040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27F2500"/>
    <w:multiLevelType w:val="multilevel"/>
    <w:tmpl w:val="77382C0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8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0"/>
  </w:num>
  <w:num w:numId="23">
    <w:abstractNumId w:val="100"/>
  </w:num>
  <w:num w:numId="24">
    <w:abstractNumId w:val="132"/>
  </w:num>
  <w:num w:numId="25">
    <w:abstractNumId w:val="119"/>
  </w:num>
  <w:num w:numId="26">
    <w:abstractNumId w:val="110"/>
  </w:num>
  <w:num w:numId="27">
    <w:abstractNumId w:val="75"/>
  </w:num>
  <w:num w:numId="28">
    <w:abstractNumId w:val="99"/>
  </w:num>
  <w:num w:numId="29">
    <w:abstractNumId w:val="133"/>
  </w:num>
  <w:num w:numId="30">
    <w:abstractNumId w:val="94"/>
  </w:num>
  <w:num w:numId="31">
    <w:abstractNumId w:val="95"/>
  </w:num>
  <w:num w:numId="32">
    <w:abstractNumId w:val="117"/>
  </w:num>
  <w:num w:numId="33">
    <w:abstractNumId w:val="136"/>
  </w:num>
  <w:num w:numId="34">
    <w:abstractNumId w:val="122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5"/>
  </w:num>
  <w:num w:numId="44">
    <w:abstractNumId w:val="102"/>
  </w:num>
  <w:num w:numId="45">
    <w:abstractNumId w:val="128"/>
  </w:num>
  <w:num w:numId="46">
    <w:abstractNumId w:val="0"/>
  </w:num>
  <w:num w:numId="47">
    <w:abstractNumId w:val="111"/>
  </w:num>
  <w:num w:numId="48">
    <w:abstractNumId w:val="125"/>
  </w:num>
  <w:num w:numId="49">
    <w:abstractNumId w:val="129"/>
  </w:num>
  <w:num w:numId="50">
    <w:abstractNumId w:val="120"/>
  </w:num>
  <w:num w:numId="51">
    <w:abstractNumId w:val="141"/>
  </w:num>
  <w:num w:numId="52">
    <w:abstractNumId w:val="124"/>
  </w:num>
  <w:num w:numId="53">
    <w:abstractNumId w:val="91"/>
  </w:num>
  <w:num w:numId="54">
    <w:abstractNumId w:val="79"/>
  </w:num>
  <w:num w:numId="55">
    <w:abstractNumId w:val="131"/>
  </w:num>
  <w:num w:numId="56">
    <w:abstractNumId w:val="101"/>
  </w:num>
  <w:num w:numId="57">
    <w:abstractNumId w:val="81"/>
  </w:num>
  <w:num w:numId="58">
    <w:abstractNumId w:val="83"/>
  </w:num>
  <w:num w:numId="59">
    <w:abstractNumId w:val="71"/>
  </w:num>
  <w:num w:numId="60">
    <w:abstractNumId w:val="105"/>
  </w:num>
  <w:num w:numId="61">
    <w:abstractNumId w:val="116"/>
  </w:num>
  <w:num w:numId="62">
    <w:abstractNumId w:val="72"/>
  </w:num>
  <w:num w:numId="63">
    <w:abstractNumId w:val="89"/>
  </w:num>
  <w:num w:numId="64">
    <w:abstractNumId w:val="73"/>
  </w:num>
  <w:num w:numId="65">
    <w:abstractNumId w:val="137"/>
  </w:num>
  <w:num w:numId="66">
    <w:abstractNumId w:val="98"/>
  </w:num>
  <w:num w:numId="6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7"/>
  </w:num>
  <w:num w:numId="69">
    <w:abstractNumId w:val="134"/>
    <w:lvlOverride w:ilvl="0">
      <w:startOverride w:val="1"/>
    </w:lvlOverride>
  </w:num>
  <w:num w:numId="70">
    <w:abstractNumId w:val="76"/>
  </w:num>
  <w:num w:numId="71">
    <w:abstractNumId w:val="139"/>
  </w:num>
  <w:num w:numId="72">
    <w:abstractNumId w:val="85"/>
  </w:num>
  <w:num w:numId="73">
    <w:abstractNumId w:val="113"/>
  </w:num>
  <w:num w:numId="74">
    <w:abstractNumId w:val="97"/>
  </w:num>
  <w:num w:numId="75">
    <w:abstractNumId w:val="115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6"/>
  </w:num>
  <w:num w:numId="78">
    <w:abstractNumId w:val="138"/>
  </w:num>
  <w:num w:numId="79">
    <w:abstractNumId w:val="88"/>
  </w:num>
  <w:num w:numId="80">
    <w:abstractNumId w:val="114"/>
  </w:num>
  <w:num w:numId="81">
    <w:abstractNumId w:val="140"/>
  </w:num>
  <w:num w:numId="82">
    <w:abstractNumId w:val="118"/>
  </w:num>
  <w:num w:numId="83">
    <w:abstractNumId w:val="108"/>
  </w:num>
  <w:num w:numId="84">
    <w:abstractNumId w:val="112"/>
  </w:num>
  <w:num w:numId="85">
    <w:abstractNumId w:val="93"/>
  </w:num>
  <w:num w:numId="86">
    <w:abstractNumId w:val="106"/>
  </w:num>
  <w:num w:numId="87">
    <w:abstractNumId w:val="103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1"/>
  </w:num>
  <w:num w:numId="94">
    <w:abstractNumId w:val="9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47FE8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515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6E2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E35E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530A"/>
    <w:rsid w:val="0089770A"/>
    <w:rsid w:val="00897894"/>
    <w:rsid w:val="008A2F24"/>
    <w:rsid w:val="008A38B3"/>
    <w:rsid w:val="008A3BC4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82F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57071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040F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nosov.ab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osov.ab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4EB6-A1E4-48B2-AEEF-7FBBCB5D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77</Pages>
  <Words>23591</Words>
  <Characters>134474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157750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Носов Александр Борисович</cp:lastModifiedBy>
  <cp:revision>36</cp:revision>
  <cp:lastPrinted>2015-12-29T14:27:00Z</cp:lastPrinted>
  <dcterms:created xsi:type="dcterms:W3CDTF">2016-04-01T06:18:00Z</dcterms:created>
  <dcterms:modified xsi:type="dcterms:W3CDTF">2016-11-10T12:55:00Z</dcterms:modified>
</cp:coreProperties>
</file>