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8A351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тел.: +7 (495) 747-92-92,</w:t>
                  </w:r>
                </w:p>
                <w:p w:rsidR="008A3517" w:rsidRPr="000D67AD" w:rsidRDefault="008A351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A3517" w:rsidRPr="000D67AD" w:rsidRDefault="008A35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3517" w:rsidRPr="000D67AD" w:rsidRDefault="008A35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A3517" w:rsidRPr="000D67AD" w:rsidRDefault="008A351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3517" w:rsidRPr="00AF719C" w:rsidRDefault="008A351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F719C">
                    <w:rPr>
                      <w:rFonts w:ascii="Helios" w:hAnsi="Helios"/>
                      <w:sz w:val="12"/>
                      <w:szCs w:val="12"/>
                    </w:rPr>
                    <w:t>-</w:t>
                  </w:r>
                  <w:r w:rsidRPr="000D67AD">
                    <w:rPr>
                      <w:rFonts w:ascii="Helios" w:hAnsi="Helios"/>
                      <w:sz w:val="12"/>
                      <w:szCs w:val="12"/>
                      <w:lang w:val="en-US"/>
                    </w:rPr>
                    <w:t>mail</w:t>
                  </w:r>
                  <w:r w:rsidRPr="00AF719C">
                    <w:rPr>
                      <w:rFonts w:ascii="Helios" w:hAnsi="Helios"/>
                      <w:sz w:val="12"/>
                      <w:szCs w:val="12"/>
                    </w:rPr>
                    <w:t xml:space="preserve">: </w:t>
                  </w:r>
                  <w:hyperlink r:id="rId8" w:history="1">
                    <w:r w:rsidRPr="000D67AD">
                      <w:rPr>
                        <w:rFonts w:ascii="Helios" w:hAnsi="Helios"/>
                        <w:sz w:val="12"/>
                        <w:szCs w:val="12"/>
                        <w:lang w:val="en-US"/>
                      </w:rPr>
                      <w:t>posta</w:t>
                    </w:r>
                    <w:r w:rsidRPr="00AF719C">
                      <w:rPr>
                        <w:rFonts w:ascii="Helios" w:hAnsi="Helios"/>
                        <w:sz w:val="12"/>
                        <w:szCs w:val="12"/>
                      </w:rPr>
                      <w:t>@</w:t>
                    </w:r>
                    <w:r w:rsidRPr="000D67AD">
                      <w:rPr>
                        <w:rFonts w:ascii="Helios" w:hAnsi="Helios"/>
                        <w:sz w:val="12"/>
                        <w:szCs w:val="12"/>
                        <w:lang w:val="en-US"/>
                      </w:rPr>
                      <w:t>mrsk</w:t>
                    </w:r>
                    <w:r w:rsidRPr="00AF719C">
                      <w:rPr>
                        <w:rFonts w:ascii="Helios" w:hAnsi="Helios"/>
                        <w:sz w:val="12"/>
                        <w:szCs w:val="12"/>
                      </w:rPr>
                      <w:t>-1.</w:t>
                    </w:r>
                    <w:r w:rsidRPr="000D67AD">
                      <w:rPr>
                        <w:rFonts w:ascii="Helios" w:hAnsi="Helios"/>
                        <w:sz w:val="12"/>
                        <w:szCs w:val="12"/>
                        <w:lang w:val="en-US"/>
                      </w:rPr>
                      <w:t>ru</w:t>
                    </w:r>
                  </w:hyperlink>
                  <w:r w:rsidRPr="00AF719C">
                    <w:rPr>
                      <w:rFonts w:ascii="Helios" w:hAnsi="Helios"/>
                      <w:sz w:val="12"/>
                      <w:szCs w:val="12"/>
                    </w:rPr>
                    <w:t xml:space="preserve">, </w:t>
                  </w:r>
                  <w:hyperlink r:id="rId9" w:history="1">
                    <w:r w:rsidRPr="000D67AD">
                      <w:rPr>
                        <w:rFonts w:ascii="Helios" w:hAnsi="Helios"/>
                        <w:sz w:val="12"/>
                        <w:szCs w:val="12"/>
                        <w:lang w:val="en-US"/>
                      </w:rPr>
                      <w:t>www</w:t>
                    </w:r>
                    <w:r w:rsidRPr="00AF719C">
                      <w:rPr>
                        <w:rFonts w:ascii="Helios" w:hAnsi="Helios"/>
                        <w:sz w:val="12"/>
                        <w:szCs w:val="12"/>
                      </w:rPr>
                      <w:t>.</w:t>
                    </w:r>
                    <w:r w:rsidRPr="000D67AD">
                      <w:rPr>
                        <w:rFonts w:ascii="Helios" w:hAnsi="Helios"/>
                        <w:sz w:val="12"/>
                        <w:szCs w:val="12"/>
                        <w:lang w:val="en-US"/>
                      </w:rPr>
                      <w:t>mrsk</w:t>
                    </w:r>
                    <w:r w:rsidRPr="00AF719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8A3517" w:rsidRPr="007765E5" w:rsidRDefault="008A3517" w:rsidP="008A3517">
      <w:pPr>
        <w:ind w:left="5670" w:firstLine="0"/>
        <w:jc w:val="center"/>
        <w:rPr>
          <w:sz w:val="24"/>
          <w:szCs w:val="24"/>
        </w:rPr>
      </w:pPr>
      <w:r w:rsidRPr="007765E5">
        <w:rPr>
          <w:sz w:val="24"/>
          <w:szCs w:val="24"/>
        </w:rPr>
        <w:t>УТВЕРЖДАЮ:</w:t>
      </w:r>
    </w:p>
    <w:p w:rsidR="008A3517" w:rsidRPr="007765E5" w:rsidRDefault="008A3517" w:rsidP="008A3517">
      <w:pPr>
        <w:spacing w:line="240" w:lineRule="auto"/>
        <w:jc w:val="right"/>
        <w:rPr>
          <w:sz w:val="24"/>
          <w:szCs w:val="24"/>
        </w:rPr>
      </w:pPr>
      <w:r w:rsidRPr="007765E5">
        <w:rPr>
          <w:sz w:val="24"/>
          <w:szCs w:val="24"/>
        </w:rPr>
        <w:t>Председатель закупочной комиссии -</w:t>
      </w:r>
    </w:p>
    <w:p w:rsidR="008A3517" w:rsidRPr="007765E5" w:rsidRDefault="008A3517" w:rsidP="008A3517">
      <w:pPr>
        <w:spacing w:line="240" w:lineRule="auto"/>
        <w:jc w:val="right"/>
        <w:rPr>
          <w:sz w:val="24"/>
          <w:szCs w:val="24"/>
        </w:rPr>
      </w:pPr>
      <w:r>
        <w:rPr>
          <w:sz w:val="24"/>
          <w:szCs w:val="24"/>
        </w:rPr>
        <w:t>Директор</w:t>
      </w:r>
    </w:p>
    <w:p w:rsidR="008A3517" w:rsidRPr="007765E5" w:rsidRDefault="008A3517" w:rsidP="008A3517">
      <w:pPr>
        <w:spacing w:line="240" w:lineRule="auto"/>
        <w:jc w:val="right"/>
        <w:rPr>
          <w:sz w:val="24"/>
          <w:szCs w:val="24"/>
        </w:rPr>
      </w:pPr>
      <w:r w:rsidRPr="007765E5">
        <w:rPr>
          <w:sz w:val="24"/>
          <w:szCs w:val="24"/>
        </w:rPr>
        <w:t>ПАО «МРСК Центра»-</w:t>
      </w:r>
    </w:p>
    <w:p w:rsidR="008A3517" w:rsidRPr="007765E5" w:rsidRDefault="008A3517" w:rsidP="008A3517">
      <w:pPr>
        <w:spacing w:line="240" w:lineRule="auto"/>
        <w:jc w:val="right"/>
        <w:rPr>
          <w:sz w:val="24"/>
          <w:szCs w:val="24"/>
        </w:rPr>
      </w:pPr>
      <w:r w:rsidRPr="007765E5">
        <w:rPr>
          <w:sz w:val="24"/>
          <w:szCs w:val="24"/>
        </w:rPr>
        <w:t>«Белгородэнерго»</w:t>
      </w:r>
    </w:p>
    <w:p w:rsidR="008A3517" w:rsidRPr="007765E5" w:rsidRDefault="008A3517" w:rsidP="008A3517">
      <w:pPr>
        <w:spacing w:line="240" w:lineRule="auto"/>
        <w:jc w:val="right"/>
        <w:rPr>
          <w:sz w:val="24"/>
          <w:szCs w:val="24"/>
        </w:rPr>
      </w:pPr>
      <w:r w:rsidRPr="007765E5">
        <w:rPr>
          <w:sz w:val="24"/>
          <w:szCs w:val="24"/>
        </w:rPr>
        <w:t xml:space="preserve">____________ </w:t>
      </w:r>
      <w:r>
        <w:rPr>
          <w:sz w:val="24"/>
          <w:szCs w:val="24"/>
        </w:rPr>
        <w:t>С.Н.Демидов</w:t>
      </w:r>
    </w:p>
    <w:p w:rsidR="008A3517" w:rsidRPr="007765E5" w:rsidRDefault="008A3517" w:rsidP="008A3517">
      <w:pPr>
        <w:spacing w:line="240" w:lineRule="auto"/>
        <w:jc w:val="right"/>
        <w:rPr>
          <w:sz w:val="24"/>
          <w:szCs w:val="24"/>
        </w:rPr>
      </w:pPr>
    </w:p>
    <w:p w:rsidR="008A3517" w:rsidRPr="007765E5" w:rsidRDefault="008A3517" w:rsidP="008A3517">
      <w:pPr>
        <w:spacing w:line="240" w:lineRule="auto"/>
        <w:jc w:val="right"/>
        <w:rPr>
          <w:sz w:val="24"/>
          <w:szCs w:val="24"/>
        </w:rPr>
      </w:pPr>
    </w:p>
    <w:p w:rsidR="008A3517" w:rsidRPr="007765E5" w:rsidRDefault="008A3517" w:rsidP="008A3517">
      <w:pPr>
        <w:ind w:left="5670" w:firstLine="0"/>
        <w:jc w:val="right"/>
        <w:rPr>
          <w:sz w:val="24"/>
          <w:szCs w:val="24"/>
        </w:rPr>
      </w:pPr>
      <w:r w:rsidRPr="007765E5">
        <w:rPr>
          <w:sz w:val="24"/>
          <w:szCs w:val="24"/>
        </w:rPr>
        <w:t xml:space="preserve"> «</w:t>
      </w:r>
      <w:r>
        <w:rPr>
          <w:sz w:val="24"/>
          <w:szCs w:val="24"/>
        </w:rPr>
        <w:t>09</w:t>
      </w:r>
      <w:r w:rsidRPr="007765E5">
        <w:rPr>
          <w:sz w:val="24"/>
          <w:szCs w:val="24"/>
        </w:rPr>
        <w:t xml:space="preserve">» </w:t>
      </w:r>
      <w:r>
        <w:rPr>
          <w:sz w:val="24"/>
          <w:szCs w:val="24"/>
        </w:rPr>
        <w:t>ноября</w:t>
      </w:r>
      <w:r w:rsidRPr="007765E5">
        <w:rPr>
          <w:sz w:val="24"/>
          <w:szCs w:val="24"/>
        </w:rPr>
        <w:t xml:space="preserve"> 2017 г.</w:t>
      </w:r>
    </w:p>
    <w:p w:rsidR="008A3517" w:rsidRPr="002A0DD1" w:rsidRDefault="008A3517" w:rsidP="008A3517">
      <w:pPr>
        <w:ind w:firstLine="0"/>
        <w:jc w:val="left"/>
        <w:rPr>
          <w:sz w:val="24"/>
          <w:szCs w:val="24"/>
        </w:rPr>
      </w:pPr>
    </w:p>
    <w:p w:rsidR="008A3517" w:rsidRPr="002A0DD1" w:rsidRDefault="008A3517" w:rsidP="008A3517">
      <w:pPr>
        <w:spacing w:line="240" w:lineRule="auto"/>
        <w:ind w:left="6804" w:firstLine="0"/>
        <w:rPr>
          <w:b/>
          <w:kern w:val="36"/>
          <w:sz w:val="24"/>
          <w:szCs w:val="24"/>
        </w:rPr>
      </w:pPr>
      <w:r w:rsidRPr="002A0DD1">
        <w:rPr>
          <w:b/>
          <w:kern w:val="36"/>
          <w:sz w:val="24"/>
          <w:szCs w:val="24"/>
        </w:rPr>
        <w:t>Согласовано на заседании</w:t>
      </w:r>
    </w:p>
    <w:p w:rsidR="008A3517" w:rsidRPr="002A0DD1" w:rsidRDefault="008A3517" w:rsidP="008A3517">
      <w:pPr>
        <w:spacing w:line="240" w:lineRule="auto"/>
        <w:ind w:left="6804" w:firstLine="0"/>
        <w:rPr>
          <w:b/>
          <w:kern w:val="36"/>
          <w:sz w:val="24"/>
          <w:szCs w:val="24"/>
        </w:rPr>
      </w:pPr>
      <w:r w:rsidRPr="002A0DD1">
        <w:rPr>
          <w:b/>
          <w:kern w:val="36"/>
          <w:sz w:val="24"/>
          <w:szCs w:val="24"/>
        </w:rPr>
        <w:t>закупочной комиссии</w:t>
      </w:r>
    </w:p>
    <w:p w:rsidR="008A3517" w:rsidRPr="002A0DD1" w:rsidRDefault="008A3517" w:rsidP="008A3517">
      <w:pPr>
        <w:spacing w:line="240" w:lineRule="auto"/>
        <w:ind w:left="6804" w:firstLine="0"/>
        <w:rPr>
          <w:b/>
          <w:kern w:val="36"/>
          <w:sz w:val="24"/>
          <w:szCs w:val="24"/>
        </w:rPr>
      </w:pPr>
      <w:r w:rsidRPr="002A0DD1">
        <w:rPr>
          <w:b/>
          <w:kern w:val="36"/>
          <w:sz w:val="24"/>
          <w:szCs w:val="24"/>
        </w:rPr>
        <w:t>Протокол № 0</w:t>
      </w:r>
      <w:r>
        <w:rPr>
          <w:b/>
          <w:kern w:val="36"/>
          <w:sz w:val="24"/>
          <w:szCs w:val="24"/>
        </w:rPr>
        <w:t>725</w:t>
      </w:r>
      <w:r w:rsidRPr="002A0DD1">
        <w:rPr>
          <w:b/>
          <w:kern w:val="36"/>
          <w:sz w:val="24"/>
          <w:szCs w:val="24"/>
        </w:rPr>
        <w:t>- БЕ-17</w:t>
      </w:r>
    </w:p>
    <w:p w:rsidR="008A3517" w:rsidRPr="00C12FA4" w:rsidRDefault="008A3517" w:rsidP="008A3517">
      <w:pPr>
        <w:spacing w:line="240" w:lineRule="auto"/>
        <w:ind w:left="6804" w:firstLine="0"/>
        <w:rPr>
          <w:b/>
          <w:kern w:val="36"/>
          <w:sz w:val="24"/>
          <w:szCs w:val="24"/>
        </w:rPr>
      </w:pPr>
      <w:r w:rsidRPr="002A0DD1">
        <w:rPr>
          <w:b/>
          <w:kern w:val="36"/>
          <w:sz w:val="24"/>
          <w:szCs w:val="24"/>
        </w:rPr>
        <w:t>от «</w:t>
      </w:r>
      <w:r>
        <w:rPr>
          <w:b/>
          <w:kern w:val="36"/>
          <w:sz w:val="24"/>
          <w:szCs w:val="24"/>
        </w:rPr>
        <w:t>09</w:t>
      </w:r>
      <w:r w:rsidRPr="002A0DD1">
        <w:rPr>
          <w:b/>
          <w:kern w:val="36"/>
          <w:sz w:val="24"/>
          <w:szCs w:val="24"/>
        </w:rPr>
        <w:t xml:space="preserve">» </w:t>
      </w:r>
      <w:r>
        <w:rPr>
          <w:b/>
          <w:kern w:val="36"/>
          <w:sz w:val="24"/>
          <w:szCs w:val="24"/>
        </w:rPr>
        <w:t>ноября</w:t>
      </w:r>
      <w:r w:rsidRPr="002A0DD1">
        <w:rPr>
          <w:b/>
          <w:kern w:val="36"/>
          <w:sz w:val="24"/>
          <w:szCs w:val="24"/>
        </w:rPr>
        <w:t xml:space="preserve"> 2017года</w:t>
      </w:r>
    </w:p>
    <w:p w:rsidR="008A3517" w:rsidRPr="00C12FA4" w:rsidRDefault="008A3517" w:rsidP="008A3517">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8A3517" w:rsidRPr="00C12FA4" w:rsidRDefault="008A3517" w:rsidP="008A3517">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8A3517" w:rsidRPr="00C12FA4" w:rsidRDefault="008A3517" w:rsidP="008A3517">
      <w:pPr>
        <w:pStyle w:val="1f5"/>
        <w:spacing w:line="264" w:lineRule="auto"/>
        <w:ind w:left="0" w:right="0"/>
        <w:jc w:val="center"/>
        <w:rPr>
          <w:rFonts w:ascii="Times New Roman" w:hAnsi="Times New Roman"/>
          <w:sz w:val="24"/>
          <w:szCs w:val="24"/>
        </w:rPr>
      </w:pPr>
    </w:p>
    <w:p w:rsidR="008A3517" w:rsidRPr="00C12FA4" w:rsidRDefault="008A3517" w:rsidP="008A3517">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A3517" w:rsidRPr="00C12FA4" w:rsidRDefault="008A3517" w:rsidP="008A3517">
      <w:pPr>
        <w:spacing w:line="264" w:lineRule="auto"/>
        <w:ind w:firstLine="0"/>
        <w:jc w:val="center"/>
        <w:rPr>
          <w:b/>
          <w:sz w:val="24"/>
          <w:szCs w:val="24"/>
        </w:rPr>
      </w:pPr>
      <w:r w:rsidRPr="00C12FA4">
        <w:rPr>
          <w:b/>
          <w:sz w:val="24"/>
          <w:szCs w:val="24"/>
        </w:rPr>
        <w:t xml:space="preserve">на </w:t>
      </w:r>
      <w:r w:rsidRPr="00196FE2">
        <w:rPr>
          <w:b/>
          <w:sz w:val="24"/>
          <w:szCs w:val="24"/>
        </w:rPr>
        <w:t xml:space="preserve">право заключения </w:t>
      </w:r>
      <w:r w:rsidR="00B34E00" w:rsidRPr="00B34E00">
        <w:rPr>
          <w:b/>
          <w:iCs/>
          <w:sz w:val="24"/>
          <w:szCs w:val="24"/>
        </w:rPr>
        <w:t>Договора  на выполнение работ по ремонту устройств РЗА для нужд ПАО МРСК Центра (филиал Белгородэнерго)</w:t>
      </w:r>
      <w:r>
        <w:rPr>
          <w:b/>
          <w:sz w:val="24"/>
          <w:szCs w:val="24"/>
        </w:rPr>
        <w:t>.</w:t>
      </w:r>
    </w:p>
    <w:p w:rsidR="008A3517" w:rsidRPr="00CC1B62" w:rsidRDefault="008A3517" w:rsidP="008A3517">
      <w:pPr>
        <w:spacing w:line="264" w:lineRule="auto"/>
        <w:ind w:firstLine="0"/>
        <w:jc w:val="center"/>
        <w:rPr>
          <w:b/>
          <w:sz w:val="24"/>
          <w:szCs w:val="24"/>
        </w:rPr>
      </w:pPr>
    </w:p>
    <w:p w:rsidR="008A3517" w:rsidRPr="00C12FA4" w:rsidRDefault="008A3517" w:rsidP="008A3517">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8A3517" w:rsidRPr="00C12FA4" w:rsidRDefault="008A3517" w:rsidP="008A3517">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8A3517" w:rsidRDefault="008A3517" w:rsidP="00E71A48">
      <w:pPr>
        <w:spacing w:line="264" w:lineRule="auto"/>
        <w:ind w:firstLine="0"/>
        <w:jc w:val="center"/>
        <w:rPr>
          <w:b/>
          <w:sz w:val="24"/>
          <w:szCs w:val="24"/>
        </w:rPr>
      </w:pPr>
    </w:p>
    <w:p w:rsidR="008A3517" w:rsidRDefault="008A3517"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A3517">
        <w:rPr>
          <w:sz w:val="24"/>
          <w:szCs w:val="24"/>
        </w:rPr>
        <w:t>Белгород</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DA3ADB" w:rsidRDefault="00973DA0">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757618">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73DA0">
        <w:rPr>
          <w:noProof/>
        </w:rPr>
        <w:fldChar w:fldCharType="begin"/>
      </w:r>
      <w:r>
        <w:rPr>
          <w:noProof/>
        </w:rPr>
        <w:instrText xml:space="preserve"> PAGEREF _Toc471830404 \h </w:instrText>
      </w:r>
      <w:r w:rsidR="00973DA0">
        <w:rPr>
          <w:noProof/>
        </w:rPr>
      </w:r>
      <w:r w:rsidR="00973DA0">
        <w:rPr>
          <w:noProof/>
        </w:rPr>
        <w:fldChar w:fldCharType="separate"/>
      </w:r>
      <w:r w:rsidR="00757618">
        <w:rPr>
          <w:noProof/>
        </w:rPr>
        <w:t>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73DA0">
        <w:rPr>
          <w:noProof/>
        </w:rPr>
        <w:fldChar w:fldCharType="begin"/>
      </w:r>
      <w:r>
        <w:rPr>
          <w:noProof/>
        </w:rPr>
        <w:instrText xml:space="preserve"> PAGEREF _Toc471830405 \h </w:instrText>
      </w:r>
      <w:r w:rsidR="00973DA0">
        <w:rPr>
          <w:noProof/>
        </w:rPr>
      </w:r>
      <w:r w:rsidR="00973DA0">
        <w:rPr>
          <w:noProof/>
        </w:rPr>
        <w:fldChar w:fldCharType="separate"/>
      </w:r>
      <w:r w:rsidR="00757618">
        <w:rPr>
          <w:noProof/>
        </w:rPr>
        <w:t>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73DA0">
        <w:rPr>
          <w:noProof/>
        </w:rPr>
        <w:fldChar w:fldCharType="begin"/>
      </w:r>
      <w:r>
        <w:rPr>
          <w:noProof/>
        </w:rPr>
        <w:instrText xml:space="preserve"> PAGEREF _Toc471830406 \h </w:instrText>
      </w:r>
      <w:r w:rsidR="00973DA0">
        <w:rPr>
          <w:noProof/>
        </w:rPr>
      </w:r>
      <w:r w:rsidR="00973DA0">
        <w:rPr>
          <w:noProof/>
        </w:rPr>
        <w:fldChar w:fldCharType="separate"/>
      </w:r>
      <w:r w:rsidR="00757618">
        <w:rPr>
          <w:noProof/>
        </w:rPr>
        <w:t>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73DA0">
        <w:rPr>
          <w:noProof/>
        </w:rPr>
        <w:fldChar w:fldCharType="begin"/>
      </w:r>
      <w:r>
        <w:rPr>
          <w:noProof/>
        </w:rPr>
        <w:instrText xml:space="preserve"> PAGEREF _Toc471830407 \h </w:instrText>
      </w:r>
      <w:r w:rsidR="00973DA0">
        <w:rPr>
          <w:noProof/>
        </w:rPr>
      </w:r>
      <w:r w:rsidR="00973DA0">
        <w:rPr>
          <w:noProof/>
        </w:rPr>
        <w:fldChar w:fldCharType="separate"/>
      </w:r>
      <w:r w:rsidR="00757618">
        <w:rPr>
          <w:noProof/>
        </w:rPr>
        <w:t>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73DA0">
        <w:rPr>
          <w:noProof/>
        </w:rPr>
        <w:fldChar w:fldCharType="begin"/>
      </w:r>
      <w:r>
        <w:rPr>
          <w:noProof/>
        </w:rPr>
        <w:instrText xml:space="preserve"> PAGEREF _Toc471830408 \h </w:instrText>
      </w:r>
      <w:r w:rsidR="00973DA0">
        <w:rPr>
          <w:noProof/>
        </w:rPr>
      </w:r>
      <w:r w:rsidR="00973DA0">
        <w:rPr>
          <w:noProof/>
        </w:rPr>
        <w:fldChar w:fldCharType="separate"/>
      </w:r>
      <w:r w:rsidR="00757618">
        <w:rPr>
          <w:noProof/>
        </w:rPr>
        <w:t>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973DA0">
        <w:rPr>
          <w:noProof/>
        </w:rPr>
        <w:fldChar w:fldCharType="begin"/>
      </w:r>
      <w:r>
        <w:rPr>
          <w:noProof/>
        </w:rPr>
        <w:instrText xml:space="preserve"> PAGEREF _Toc471830409 \h </w:instrText>
      </w:r>
      <w:r w:rsidR="00973DA0">
        <w:rPr>
          <w:noProof/>
        </w:rPr>
      </w:r>
      <w:r w:rsidR="00973DA0">
        <w:rPr>
          <w:noProof/>
        </w:rPr>
        <w:fldChar w:fldCharType="separate"/>
      </w:r>
      <w:r w:rsidR="00757618">
        <w:rPr>
          <w:noProof/>
        </w:rPr>
        <w:t>8</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973DA0">
        <w:rPr>
          <w:noProof/>
        </w:rPr>
        <w:fldChar w:fldCharType="begin"/>
      </w:r>
      <w:r>
        <w:rPr>
          <w:noProof/>
        </w:rPr>
        <w:instrText xml:space="preserve"> PAGEREF _Toc471830416 \h </w:instrText>
      </w:r>
      <w:r w:rsidR="00973DA0">
        <w:rPr>
          <w:noProof/>
        </w:rPr>
      </w:r>
      <w:r w:rsidR="00973DA0">
        <w:rPr>
          <w:noProof/>
        </w:rPr>
        <w:fldChar w:fldCharType="separate"/>
      </w:r>
      <w:r w:rsidR="00757618">
        <w:rPr>
          <w:noProof/>
        </w:rPr>
        <w:t>10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73DA0">
        <w:rPr>
          <w:noProof/>
        </w:rPr>
        <w:fldChar w:fldCharType="begin"/>
      </w:r>
      <w:r>
        <w:rPr>
          <w:noProof/>
        </w:rPr>
        <w:instrText xml:space="preserve"> PAGEREF _Toc471830417 \h </w:instrText>
      </w:r>
      <w:r w:rsidR="00973DA0">
        <w:rPr>
          <w:noProof/>
        </w:rPr>
      </w:r>
      <w:r w:rsidR="00973DA0">
        <w:rPr>
          <w:noProof/>
        </w:rPr>
        <w:fldChar w:fldCharType="separate"/>
      </w:r>
      <w:r w:rsidR="00757618">
        <w:rPr>
          <w:noProof/>
        </w:rPr>
        <w:t>10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973DA0">
        <w:rPr>
          <w:noProof/>
        </w:rPr>
        <w:fldChar w:fldCharType="begin"/>
      </w:r>
      <w:r>
        <w:rPr>
          <w:noProof/>
        </w:rPr>
        <w:instrText xml:space="preserve"> PAGEREF _Toc471830421 \h </w:instrText>
      </w:r>
      <w:r w:rsidR="00973DA0">
        <w:rPr>
          <w:noProof/>
        </w:rPr>
      </w:r>
      <w:r w:rsidR="00973DA0">
        <w:rPr>
          <w:noProof/>
        </w:rPr>
        <w:fldChar w:fldCharType="separate"/>
      </w:r>
      <w:r w:rsidR="00757618">
        <w:rPr>
          <w:noProof/>
        </w:rPr>
        <w:t>10</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73DA0">
        <w:rPr>
          <w:noProof/>
        </w:rPr>
        <w:fldChar w:fldCharType="begin"/>
      </w:r>
      <w:r>
        <w:rPr>
          <w:noProof/>
        </w:rPr>
        <w:instrText xml:space="preserve"> PAGEREF _Toc471830433 \h </w:instrText>
      </w:r>
      <w:r w:rsidR="00973DA0">
        <w:rPr>
          <w:noProof/>
        </w:rPr>
      </w:r>
      <w:r w:rsidR="00973DA0">
        <w:rPr>
          <w:noProof/>
        </w:rPr>
        <w:fldChar w:fldCharType="separate"/>
      </w:r>
      <w:r w:rsidR="00757618">
        <w:rPr>
          <w:noProof/>
        </w:rPr>
        <w:t>13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73DA0">
        <w:rPr>
          <w:noProof/>
        </w:rPr>
        <w:fldChar w:fldCharType="begin"/>
      </w:r>
      <w:r>
        <w:rPr>
          <w:noProof/>
        </w:rPr>
        <w:instrText xml:space="preserve"> PAGEREF _Toc471830434 \h </w:instrText>
      </w:r>
      <w:r w:rsidR="00973DA0">
        <w:rPr>
          <w:noProof/>
        </w:rPr>
      </w:r>
      <w:r w:rsidR="00973DA0">
        <w:rPr>
          <w:noProof/>
        </w:rPr>
        <w:fldChar w:fldCharType="separate"/>
      </w:r>
      <w:r w:rsidR="00757618">
        <w:rPr>
          <w:noProof/>
        </w:rPr>
        <w:t>13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73DA0">
        <w:rPr>
          <w:noProof/>
        </w:rPr>
        <w:fldChar w:fldCharType="begin"/>
      </w:r>
      <w:r>
        <w:rPr>
          <w:noProof/>
        </w:rPr>
        <w:instrText xml:space="preserve"> PAGEREF _Toc471830437 \h </w:instrText>
      </w:r>
      <w:r w:rsidR="00973DA0">
        <w:rPr>
          <w:noProof/>
        </w:rPr>
      </w:r>
      <w:r w:rsidR="00973DA0">
        <w:rPr>
          <w:noProof/>
        </w:rPr>
        <w:fldChar w:fldCharType="separate"/>
      </w:r>
      <w:r w:rsidR="00757618">
        <w:rPr>
          <w:noProof/>
        </w:rPr>
        <w:t>13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73DA0">
        <w:rPr>
          <w:noProof/>
        </w:rPr>
        <w:fldChar w:fldCharType="begin"/>
      </w:r>
      <w:r>
        <w:rPr>
          <w:noProof/>
        </w:rPr>
        <w:instrText xml:space="preserve"> PAGEREF _Toc471830438 \h </w:instrText>
      </w:r>
      <w:r w:rsidR="00973DA0">
        <w:rPr>
          <w:noProof/>
        </w:rPr>
      </w:r>
      <w:r w:rsidR="00973DA0">
        <w:rPr>
          <w:noProof/>
        </w:rPr>
        <w:fldChar w:fldCharType="separate"/>
      </w:r>
      <w:r w:rsidR="00757618">
        <w:rPr>
          <w:noProof/>
        </w:rPr>
        <w:t>14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73DA0">
        <w:rPr>
          <w:noProof/>
        </w:rPr>
        <w:fldChar w:fldCharType="begin"/>
      </w:r>
      <w:r>
        <w:rPr>
          <w:noProof/>
        </w:rPr>
        <w:instrText xml:space="preserve"> PAGEREF _Toc471830453 \h </w:instrText>
      </w:r>
      <w:r w:rsidR="00973DA0">
        <w:rPr>
          <w:noProof/>
        </w:rPr>
      </w:r>
      <w:r w:rsidR="00973DA0">
        <w:rPr>
          <w:noProof/>
        </w:rPr>
        <w:fldChar w:fldCharType="separate"/>
      </w:r>
      <w:r w:rsidR="00757618">
        <w:rPr>
          <w:noProof/>
        </w:rPr>
        <w:t>34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73DA0">
        <w:rPr>
          <w:noProof/>
        </w:rPr>
        <w:fldChar w:fldCharType="begin"/>
      </w:r>
      <w:r>
        <w:rPr>
          <w:noProof/>
        </w:rPr>
        <w:instrText xml:space="preserve"> PAGEREF _Toc471830456 \h </w:instrText>
      </w:r>
      <w:r w:rsidR="00973DA0">
        <w:rPr>
          <w:noProof/>
        </w:rPr>
      </w:r>
      <w:r w:rsidR="00973DA0">
        <w:rPr>
          <w:noProof/>
        </w:rPr>
        <w:fldChar w:fldCharType="separate"/>
      </w:r>
      <w:r w:rsidR="00757618">
        <w:rPr>
          <w:noProof/>
        </w:rPr>
        <w:t>35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73DA0">
        <w:rPr>
          <w:noProof/>
        </w:rPr>
        <w:fldChar w:fldCharType="begin"/>
      </w:r>
      <w:r>
        <w:rPr>
          <w:noProof/>
        </w:rPr>
        <w:instrText xml:space="preserve"> PAGEREF _Toc471830457 \h </w:instrText>
      </w:r>
      <w:r w:rsidR="00973DA0">
        <w:rPr>
          <w:noProof/>
        </w:rPr>
      </w:r>
      <w:r w:rsidR="00973DA0">
        <w:rPr>
          <w:noProof/>
        </w:rPr>
        <w:fldChar w:fldCharType="separate"/>
      </w:r>
      <w:r w:rsidR="00757618">
        <w:rPr>
          <w:noProof/>
        </w:rPr>
        <w:t>35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73DA0">
        <w:rPr>
          <w:noProof/>
        </w:rPr>
        <w:fldChar w:fldCharType="begin"/>
      </w:r>
      <w:r>
        <w:rPr>
          <w:noProof/>
        </w:rPr>
        <w:instrText xml:space="preserve"> PAGEREF _Toc471830462 \h </w:instrText>
      </w:r>
      <w:r w:rsidR="00973DA0">
        <w:rPr>
          <w:noProof/>
        </w:rPr>
      </w:r>
      <w:r w:rsidR="00973DA0">
        <w:rPr>
          <w:noProof/>
        </w:rPr>
        <w:fldChar w:fldCharType="separate"/>
      </w:r>
      <w:r w:rsidR="00757618">
        <w:rPr>
          <w:noProof/>
        </w:rPr>
        <w:t>37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973DA0">
        <w:rPr>
          <w:noProof/>
        </w:rPr>
        <w:fldChar w:fldCharType="begin"/>
      </w:r>
      <w:r>
        <w:rPr>
          <w:noProof/>
        </w:rPr>
        <w:instrText xml:space="preserve"> PAGEREF _Toc471830463 \h </w:instrText>
      </w:r>
      <w:r w:rsidR="00973DA0">
        <w:rPr>
          <w:noProof/>
        </w:rPr>
      </w:r>
      <w:r w:rsidR="00973DA0">
        <w:rPr>
          <w:noProof/>
        </w:rPr>
        <w:fldChar w:fldCharType="separate"/>
      </w:r>
      <w:r w:rsidR="00757618">
        <w:rPr>
          <w:noProof/>
        </w:rPr>
        <w:t>39</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73DA0">
        <w:rPr>
          <w:noProof/>
        </w:rPr>
        <w:fldChar w:fldCharType="begin"/>
      </w:r>
      <w:r>
        <w:rPr>
          <w:noProof/>
        </w:rPr>
        <w:instrText xml:space="preserve"> PAGEREF _Toc471830470 \h </w:instrText>
      </w:r>
      <w:r w:rsidR="00973DA0">
        <w:rPr>
          <w:noProof/>
        </w:rPr>
      </w:r>
      <w:r w:rsidR="00973DA0">
        <w:rPr>
          <w:noProof/>
        </w:rPr>
        <w:fldChar w:fldCharType="separate"/>
      </w:r>
      <w:r w:rsidR="00757618">
        <w:rPr>
          <w:noProof/>
        </w:rPr>
        <w:t>40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73DA0">
        <w:rPr>
          <w:noProof/>
        </w:rPr>
        <w:fldChar w:fldCharType="begin"/>
      </w:r>
      <w:r>
        <w:rPr>
          <w:noProof/>
        </w:rPr>
        <w:instrText xml:space="preserve"> PAGEREF _Toc471830471 \h </w:instrText>
      </w:r>
      <w:r w:rsidR="00973DA0">
        <w:rPr>
          <w:noProof/>
        </w:rPr>
      </w:r>
      <w:r w:rsidR="00973DA0">
        <w:rPr>
          <w:noProof/>
        </w:rPr>
        <w:fldChar w:fldCharType="separate"/>
      </w:r>
      <w:r w:rsidR="00757618">
        <w:rPr>
          <w:noProof/>
        </w:rPr>
        <w:t>40</w:t>
      </w:r>
      <w:r w:rsidR="00973DA0">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973DA0">
        <w:rPr>
          <w:noProof/>
        </w:rPr>
        <w:fldChar w:fldCharType="begin"/>
      </w:r>
      <w:r>
        <w:rPr>
          <w:noProof/>
        </w:rPr>
        <w:instrText xml:space="preserve"> PAGEREF _Toc471830472 \h </w:instrText>
      </w:r>
      <w:r w:rsidR="00973DA0">
        <w:rPr>
          <w:noProof/>
        </w:rPr>
      </w:r>
      <w:r w:rsidR="00973DA0">
        <w:rPr>
          <w:noProof/>
        </w:rPr>
        <w:fldChar w:fldCharType="separate"/>
      </w:r>
      <w:r w:rsidR="00757618">
        <w:rPr>
          <w:noProof/>
        </w:rPr>
        <w:t>41</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73DA0">
        <w:rPr>
          <w:noProof/>
        </w:rPr>
        <w:fldChar w:fldCharType="begin"/>
      </w:r>
      <w:r>
        <w:rPr>
          <w:noProof/>
        </w:rPr>
        <w:instrText xml:space="preserve"> PAGEREF _Toc471830473 \h </w:instrText>
      </w:r>
      <w:r w:rsidR="00973DA0">
        <w:rPr>
          <w:noProof/>
        </w:rPr>
      </w:r>
      <w:r w:rsidR="00973DA0">
        <w:rPr>
          <w:noProof/>
        </w:rPr>
        <w:fldChar w:fldCharType="separate"/>
      </w:r>
      <w:r w:rsidR="00757618">
        <w:rPr>
          <w:noProof/>
        </w:rPr>
        <w:t>42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973DA0">
        <w:rPr>
          <w:noProof/>
        </w:rPr>
        <w:fldChar w:fldCharType="begin"/>
      </w:r>
      <w:r>
        <w:rPr>
          <w:noProof/>
        </w:rPr>
        <w:instrText xml:space="preserve"> PAGEREF _Toc471830474 \h </w:instrText>
      </w:r>
      <w:r w:rsidR="00973DA0">
        <w:rPr>
          <w:noProof/>
        </w:rPr>
      </w:r>
      <w:r w:rsidR="00973DA0">
        <w:rPr>
          <w:noProof/>
        </w:rPr>
        <w:fldChar w:fldCharType="separate"/>
      </w:r>
      <w:r w:rsidR="00757618">
        <w:rPr>
          <w:noProof/>
        </w:rPr>
        <w:t>43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73DA0">
        <w:rPr>
          <w:noProof/>
        </w:rPr>
        <w:fldChar w:fldCharType="begin"/>
      </w:r>
      <w:r>
        <w:rPr>
          <w:noProof/>
        </w:rPr>
        <w:instrText xml:space="preserve"> PAGEREF _Toc471830475 \h </w:instrText>
      </w:r>
      <w:r w:rsidR="00973DA0">
        <w:rPr>
          <w:noProof/>
        </w:rPr>
      </w:r>
      <w:r w:rsidR="00973DA0">
        <w:rPr>
          <w:noProof/>
        </w:rPr>
        <w:fldChar w:fldCharType="separate"/>
      </w:r>
      <w:r w:rsidR="00757618">
        <w:rPr>
          <w:noProof/>
        </w:rPr>
        <w:t>44</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73DA0">
        <w:rPr>
          <w:noProof/>
        </w:rPr>
        <w:fldChar w:fldCharType="begin"/>
      </w:r>
      <w:r>
        <w:rPr>
          <w:noProof/>
        </w:rPr>
        <w:instrText xml:space="preserve"> PAGEREF _Toc471830478 \h </w:instrText>
      </w:r>
      <w:r w:rsidR="00973DA0">
        <w:rPr>
          <w:noProof/>
        </w:rPr>
      </w:r>
      <w:r w:rsidR="00973DA0">
        <w:rPr>
          <w:noProof/>
        </w:rPr>
        <w:fldChar w:fldCharType="separate"/>
      </w:r>
      <w:r w:rsidR="00757618">
        <w:rPr>
          <w:noProof/>
        </w:rPr>
        <w:t>45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973DA0">
        <w:rPr>
          <w:noProof/>
        </w:rPr>
        <w:fldChar w:fldCharType="begin"/>
      </w:r>
      <w:r>
        <w:rPr>
          <w:noProof/>
        </w:rPr>
        <w:instrText xml:space="preserve"> PAGEREF _Toc471830479 \h </w:instrText>
      </w:r>
      <w:r w:rsidR="00973DA0">
        <w:rPr>
          <w:noProof/>
        </w:rPr>
      </w:r>
      <w:r w:rsidR="00973DA0">
        <w:rPr>
          <w:noProof/>
        </w:rPr>
        <w:fldChar w:fldCharType="separate"/>
      </w:r>
      <w:r w:rsidR="00757618">
        <w:rPr>
          <w:noProof/>
        </w:rPr>
        <w:t>45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973DA0">
        <w:rPr>
          <w:noProof/>
        </w:rPr>
        <w:fldChar w:fldCharType="begin"/>
      </w:r>
      <w:r>
        <w:rPr>
          <w:noProof/>
        </w:rPr>
        <w:instrText xml:space="preserve"> PAGEREF _Toc471830481 \h </w:instrText>
      </w:r>
      <w:r w:rsidR="00973DA0">
        <w:rPr>
          <w:noProof/>
        </w:rPr>
      </w:r>
      <w:r w:rsidR="00973DA0">
        <w:rPr>
          <w:noProof/>
        </w:rPr>
        <w:fldChar w:fldCharType="separate"/>
      </w:r>
      <w:r w:rsidR="00757618">
        <w:rPr>
          <w:noProof/>
        </w:rPr>
        <w:t>45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73DA0">
        <w:rPr>
          <w:noProof/>
        </w:rPr>
        <w:fldChar w:fldCharType="begin"/>
      </w:r>
      <w:r>
        <w:rPr>
          <w:noProof/>
        </w:rPr>
        <w:instrText xml:space="preserve"> PAGEREF _Toc471830483 \h </w:instrText>
      </w:r>
      <w:r w:rsidR="00973DA0">
        <w:rPr>
          <w:noProof/>
        </w:rPr>
      </w:r>
      <w:r w:rsidR="00973DA0">
        <w:rPr>
          <w:noProof/>
        </w:rPr>
        <w:fldChar w:fldCharType="separate"/>
      </w:r>
      <w:r w:rsidR="00757618">
        <w:rPr>
          <w:noProof/>
        </w:rPr>
        <w:t>45</w:t>
      </w:r>
      <w:r w:rsidR="00973DA0">
        <w:rPr>
          <w:noProof/>
        </w:rPr>
        <w:fldChar w:fldCharType="end"/>
      </w:r>
    </w:p>
    <w:p w:rsidR="00DA3ADB" w:rsidRDefault="00DA3AD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73DA0">
        <w:rPr>
          <w:noProof/>
        </w:rPr>
        <w:fldChar w:fldCharType="begin"/>
      </w:r>
      <w:r>
        <w:rPr>
          <w:noProof/>
        </w:rPr>
        <w:instrText xml:space="preserve"> PAGEREF _Toc471830485 \h </w:instrText>
      </w:r>
      <w:r w:rsidR="00973DA0">
        <w:rPr>
          <w:noProof/>
        </w:rPr>
      </w:r>
      <w:r w:rsidR="00973DA0">
        <w:rPr>
          <w:noProof/>
        </w:rPr>
        <w:fldChar w:fldCharType="separate"/>
      </w:r>
      <w:r w:rsidR="00757618">
        <w:rPr>
          <w:noProof/>
        </w:rPr>
        <w:t>46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73DA0">
        <w:rPr>
          <w:noProof/>
        </w:rPr>
        <w:fldChar w:fldCharType="begin"/>
      </w:r>
      <w:r>
        <w:rPr>
          <w:noProof/>
        </w:rPr>
        <w:instrText xml:space="preserve"> PAGEREF _Toc471830486 \h </w:instrText>
      </w:r>
      <w:r w:rsidR="00973DA0">
        <w:rPr>
          <w:noProof/>
        </w:rPr>
      </w:r>
      <w:r w:rsidR="00973DA0">
        <w:rPr>
          <w:noProof/>
        </w:rPr>
        <w:fldChar w:fldCharType="separate"/>
      </w:r>
      <w:r w:rsidR="00757618">
        <w:rPr>
          <w:noProof/>
        </w:rPr>
        <w:t>46</w:t>
      </w:r>
      <w:r w:rsidR="00973DA0">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73DA0">
        <w:rPr>
          <w:noProof/>
        </w:rPr>
        <w:fldChar w:fldCharType="begin"/>
      </w:r>
      <w:r>
        <w:rPr>
          <w:noProof/>
        </w:rPr>
        <w:instrText xml:space="preserve"> PAGEREF _Toc471830489 \h </w:instrText>
      </w:r>
      <w:r w:rsidR="00973DA0">
        <w:rPr>
          <w:noProof/>
        </w:rPr>
      </w:r>
      <w:r w:rsidR="00973DA0">
        <w:rPr>
          <w:noProof/>
        </w:rPr>
        <w:fldChar w:fldCharType="separate"/>
      </w:r>
      <w:r w:rsidR="00757618">
        <w:rPr>
          <w:noProof/>
        </w:rPr>
        <w:t>50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973DA0">
        <w:rPr>
          <w:noProof/>
        </w:rPr>
        <w:fldChar w:fldCharType="begin"/>
      </w:r>
      <w:r>
        <w:rPr>
          <w:noProof/>
        </w:rPr>
        <w:instrText xml:space="preserve"> PAGEREF _Toc471830491 \h </w:instrText>
      </w:r>
      <w:r w:rsidR="00973DA0">
        <w:rPr>
          <w:noProof/>
        </w:rPr>
      </w:r>
      <w:r w:rsidR="00973DA0">
        <w:rPr>
          <w:noProof/>
        </w:rPr>
        <w:fldChar w:fldCharType="separate"/>
      </w:r>
      <w:r w:rsidR="00757618">
        <w:rPr>
          <w:noProof/>
        </w:rPr>
        <w:t>52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973DA0">
        <w:rPr>
          <w:noProof/>
        </w:rPr>
        <w:fldChar w:fldCharType="begin"/>
      </w:r>
      <w:r>
        <w:rPr>
          <w:noProof/>
        </w:rPr>
        <w:instrText xml:space="preserve"> PAGEREF _Toc471830494 \h </w:instrText>
      </w:r>
      <w:r w:rsidR="00973DA0">
        <w:rPr>
          <w:noProof/>
        </w:rPr>
      </w:r>
      <w:r w:rsidR="00973DA0">
        <w:rPr>
          <w:noProof/>
        </w:rPr>
        <w:fldChar w:fldCharType="separate"/>
      </w:r>
      <w:r w:rsidR="00757618">
        <w:rPr>
          <w:noProof/>
        </w:rPr>
        <w:t>56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973DA0">
        <w:rPr>
          <w:noProof/>
        </w:rPr>
        <w:fldChar w:fldCharType="begin"/>
      </w:r>
      <w:r>
        <w:rPr>
          <w:noProof/>
        </w:rPr>
        <w:instrText xml:space="preserve"> PAGEREF _Toc471830497 \h </w:instrText>
      </w:r>
      <w:r w:rsidR="00973DA0">
        <w:rPr>
          <w:noProof/>
        </w:rPr>
      </w:r>
      <w:r w:rsidR="00973DA0">
        <w:rPr>
          <w:noProof/>
        </w:rPr>
        <w:fldChar w:fldCharType="separate"/>
      </w:r>
      <w:r w:rsidR="00757618">
        <w:rPr>
          <w:noProof/>
        </w:rPr>
        <w:t>58</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973DA0">
        <w:rPr>
          <w:noProof/>
        </w:rPr>
        <w:fldChar w:fldCharType="begin"/>
      </w:r>
      <w:r>
        <w:rPr>
          <w:noProof/>
        </w:rPr>
        <w:instrText xml:space="preserve"> PAGEREF _Toc471830500 \h </w:instrText>
      </w:r>
      <w:r w:rsidR="00973DA0">
        <w:rPr>
          <w:noProof/>
        </w:rPr>
      </w:r>
      <w:r w:rsidR="00973DA0">
        <w:rPr>
          <w:noProof/>
        </w:rPr>
        <w:fldChar w:fldCharType="separate"/>
      </w:r>
      <w:r w:rsidR="00757618">
        <w:rPr>
          <w:noProof/>
        </w:rPr>
        <w:t>60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973DA0">
        <w:rPr>
          <w:noProof/>
        </w:rPr>
        <w:fldChar w:fldCharType="begin"/>
      </w:r>
      <w:r>
        <w:rPr>
          <w:noProof/>
        </w:rPr>
        <w:instrText xml:space="preserve"> PAGEREF _Toc471830503 \h </w:instrText>
      </w:r>
      <w:r w:rsidR="00973DA0">
        <w:rPr>
          <w:noProof/>
        </w:rPr>
      </w:r>
      <w:r w:rsidR="00973DA0">
        <w:rPr>
          <w:noProof/>
        </w:rPr>
        <w:fldChar w:fldCharType="separate"/>
      </w:r>
      <w:r w:rsidR="00757618">
        <w:rPr>
          <w:noProof/>
        </w:rPr>
        <w:t>62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73DA0">
        <w:rPr>
          <w:noProof/>
        </w:rPr>
        <w:fldChar w:fldCharType="begin"/>
      </w:r>
      <w:r>
        <w:rPr>
          <w:noProof/>
        </w:rPr>
        <w:instrText xml:space="preserve"> PAGEREF _Toc471830506 \h </w:instrText>
      </w:r>
      <w:r w:rsidR="00973DA0">
        <w:rPr>
          <w:noProof/>
        </w:rPr>
      </w:r>
      <w:r w:rsidR="00973DA0">
        <w:rPr>
          <w:noProof/>
        </w:rPr>
        <w:fldChar w:fldCharType="separate"/>
      </w:r>
      <w:r w:rsidR="00757618">
        <w:rPr>
          <w:noProof/>
        </w:rPr>
        <w:t>64</w:t>
      </w:r>
      <w:r w:rsidR="00973DA0">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973DA0">
        <w:rPr>
          <w:noProof/>
        </w:rPr>
        <w:fldChar w:fldCharType="begin"/>
      </w:r>
      <w:r>
        <w:rPr>
          <w:noProof/>
        </w:rPr>
        <w:instrText xml:space="preserve"> PAGEREF _Toc471830508 \h </w:instrText>
      </w:r>
      <w:r w:rsidR="00973DA0">
        <w:rPr>
          <w:noProof/>
        </w:rPr>
      </w:r>
      <w:r w:rsidR="00973DA0">
        <w:rPr>
          <w:noProof/>
        </w:rPr>
        <w:fldChar w:fldCharType="separate"/>
      </w:r>
      <w:r w:rsidR="00757618">
        <w:rPr>
          <w:noProof/>
        </w:rPr>
        <w:t>66</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73DA0">
        <w:rPr>
          <w:noProof/>
        </w:rPr>
        <w:fldChar w:fldCharType="begin"/>
      </w:r>
      <w:r>
        <w:rPr>
          <w:noProof/>
        </w:rPr>
        <w:instrText xml:space="preserve"> PAGEREF _Toc471830510 \h </w:instrText>
      </w:r>
      <w:r w:rsidR="00973DA0">
        <w:rPr>
          <w:noProof/>
        </w:rPr>
      </w:r>
      <w:r w:rsidR="00973DA0">
        <w:rPr>
          <w:noProof/>
        </w:rPr>
        <w:fldChar w:fldCharType="separate"/>
      </w:r>
      <w:r w:rsidR="00757618">
        <w:rPr>
          <w:noProof/>
        </w:rPr>
        <w:t>71</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73DA0">
        <w:rPr>
          <w:noProof/>
        </w:rPr>
        <w:fldChar w:fldCharType="begin"/>
      </w:r>
      <w:r>
        <w:rPr>
          <w:noProof/>
        </w:rPr>
        <w:instrText xml:space="preserve"> PAGEREF _Toc471830513 \h </w:instrText>
      </w:r>
      <w:r w:rsidR="00973DA0">
        <w:rPr>
          <w:noProof/>
        </w:rPr>
      </w:r>
      <w:r w:rsidR="00973DA0">
        <w:rPr>
          <w:noProof/>
        </w:rPr>
        <w:fldChar w:fldCharType="separate"/>
      </w:r>
      <w:r w:rsidR="00757618">
        <w:rPr>
          <w:noProof/>
        </w:rPr>
        <w:t>73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73DA0">
        <w:rPr>
          <w:noProof/>
        </w:rPr>
        <w:fldChar w:fldCharType="begin"/>
      </w:r>
      <w:r>
        <w:rPr>
          <w:noProof/>
        </w:rPr>
        <w:instrText xml:space="preserve"> PAGEREF _Toc471830516 \h </w:instrText>
      </w:r>
      <w:r w:rsidR="00973DA0">
        <w:rPr>
          <w:noProof/>
        </w:rPr>
      </w:r>
      <w:r w:rsidR="00973DA0">
        <w:rPr>
          <w:noProof/>
        </w:rPr>
        <w:fldChar w:fldCharType="separate"/>
      </w:r>
      <w:r w:rsidR="00757618">
        <w:rPr>
          <w:noProof/>
        </w:rPr>
        <w:t>75</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73DA0">
        <w:rPr>
          <w:noProof/>
        </w:rPr>
        <w:fldChar w:fldCharType="begin"/>
      </w:r>
      <w:r>
        <w:rPr>
          <w:noProof/>
        </w:rPr>
        <w:instrText xml:space="preserve"> PAGEREF _Toc471830519 \h </w:instrText>
      </w:r>
      <w:r w:rsidR="00973DA0">
        <w:rPr>
          <w:noProof/>
        </w:rPr>
      </w:r>
      <w:r w:rsidR="00973DA0">
        <w:rPr>
          <w:noProof/>
        </w:rPr>
        <w:fldChar w:fldCharType="separate"/>
      </w:r>
      <w:r w:rsidR="00757618">
        <w:rPr>
          <w:noProof/>
        </w:rPr>
        <w:t>78</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73DA0">
        <w:rPr>
          <w:noProof/>
        </w:rPr>
        <w:fldChar w:fldCharType="begin"/>
      </w:r>
      <w:r>
        <w:rPr>
          <w:noProof/>
        </w:rPr>
        <w:instrText xml:space="preserve"> PAGEREF _Toc471830522 \h </w:instrText>
      </w:r>
      <w:r w:rsidR="00973DA0">
        <w:rPr>
          <w:noProof/>
        </w:rPr>
      </w:r>
      <w:r w:rsidR="00973DA0">
        <w:rPr>
          <w:noProof/>
        </w:rPr>
        <w:fldChar w:fldCharType="separate"/>
      </w:r>
      <w:r w:rsidR="00757618">
        <w:rPr>
          <w:noProof/>
        </w:rPr>
        <w:t>80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973DA0">
        <w:rPr>
          <w:noProof/>
        </w:rPr>
        <w:fldChar w:fldCharType="begin"/>
      </w:r>
      <w:r>
        <w:rPr>
          <w:noProof/>
        </w:rPr>
        <w:instrText xml:space="preserve"> PAGEREF _Toc471830525 \h </w:instrText>
      </w:r>
      <w:r w:rsidR="00973DA0">
        <w:rPr>
          <w:noProof/>
        </w:rPr>
      </w:r>
      <w:r w:rsidR="00973DA0">
        <w:rPr>
          <w:noProof/>
        </w:rPr>
        <w:fldChar w:fldCharType="separate"/>
      </w:r>
      <w:r w:rsidR="00757618">
        <w:rPr>
          <w:noProof/>
        </w:rPr>
        <w:t>83</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973DA0">
        <w:rPr>
          <w:noProof/>
        </w:rPr>
        <w:fldChar w:fldCharType="begin"/>
      </w:r>
      <w:r>
        <w:rPr>
          <w:noProof/>
        </w:rPr>
        <w:instrText xml:space="preserve"> PAGEREF _Toc471830530 \h </w:instrText>
      </w:r>
      <w:r w:rsidR="00973DA0">
        <w:rPr>
          <w:noProof/>
        </w:rPr>
      </w:r>
      <w:r w:rsidR="00973DA0">
        <w:rPr>
          <w:noProof/>
        </w:rPr>
        <w:fldChar w:fldCharType="separate"/>
      </w:r>
      <w:r w:rsidR="00757618">
        <w:rPr>
          <w:noProof/>
        </w:rPr>
        <w:t>87</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973DA0">
        <w:rPr>
          <w:noProof/>
        </w:rPr>
        <w:fldChar w:fldCharType="begin"/>
      </w:r>
      <w:r>
        <w:rPr>
          <w:noProof/>
        </w:rPr>
        <w:instrText xml:space="preserve"> PAGEREF _Toc471830533 \h </w:instrText>
      </w:r>
      <w:r w:rsidR="00973DA0">
        <w:rPr>
          <w:noProof/>
        </w:rPr>
      </w:r>
      <w:r w:rsidR="00973DA0">
        <w:rPr>
          <w:noProof/>
        </w:rPr>
        <w:fldChar w:fldCharType="separate"/>
      </w:r>
      <w:r w:rsidR="00757618">
        <w:rPr>
          <w:noProof/>
        </w:rPr>
        <w:t>90</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973DA0">
        <w:rPr>
          <w:noProof/>
        </w:rPr>
        <w:fldChar w:fldCharType="begin"/>
      </w:r>
      <w:r>
        <w:rPr>
          <w:noProof/>
        </w:rPr>
        <w:instrText xml:space="preserve"> PAGEREF _Toc471830536 \h </w:instrText>
      </w:r>
      <w:r w:rsidR="00973DA0">
        <w:rPr>
          <w:noProof/>
        </w:rPr>
      </w:r>
      <w:r w:rsidR="00973DA0">
        <w:rPr>
          <w:noProof/>
        </w:rPr>
        <w:fldChar w:fldCharType="separate"/>
      </w:r>
      <w:r w:rsidR="00757618">
        <w:rPr>
          <w:noProof/>
        </w:rPr>
        <w:t>92</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973DA0">
        <w:rPr>
          <w:noProof/>
        </w:rPr>
        <w:fldChar w:fldCharType="begin"/>
      </w:r>
      <w:r>
        <w:rPr>
          <w:noProof/>
        </w:rPr>
        <w:instrText xml:space="preserve"> PAGEREF _Toc471830539 \h </w:instrText>
      </w:r>
      <w:r w:rsidR="00973DA0">
        <w:rPr>
          <w:noProof/>
        </w:rPr>
      </w:r>
      <w:r w:rsidR="00973DA0">
        <w:rPr>
          <w:noProof/>
        </w:rPr>
        <w:fldChar w:fldCharType="separate"/>
      </w:r>
      <w:r w:rsidR="00757618">
        <w:rPr>
          <w:noProof/>
        </w:rPr>
        <w:t>94</w:t>
      </w:r>
      <w:r w:rsidR="00973DA0">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973DA0">
        <w:rPr>
          <w:noProof/>
        </w:rPr>
        <w:fldChar w:fldCharType="begin"/>
      </w:r>
      <w:r>
        <w:rPr>
          <w:noProof/>
        </w:rPr>
        <w:instrText xml:space="preserve"> PAGEREF _Toc471830542 \h </w:instrText>
      </w:r>
      <w:r w:rsidR="00973DA0">
        <w:rPr>
          <w:noProof/>
        </w:rPr>
      </w:r>
      <w:r w:rsidR="00973DA0">
        <w:rPr>
          <w:noProof/>
        </w:rPr>
        <w:fldChar w:fldCharType="separate"/>
      </w:r>
      <w:r w:rsidR="00757618">
        <w:rPr>
          <w:noProof/>
        </w:rPr>
        <w:t>96</w:t>
      </w:r>
      <w:r w:rsidR="00973DA0">
        <w:rPr>
          <w:noProof/>
        </w:rPr>
        <w:fldChar w:fldCharType="end"/>
      </w:r>
    </w:p>
    <w:p w:rsidR="00717F60" w:rsidRPr="00E71A48" w:rsidRDefault="00973DA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8A3517" w:rsidRPr="00862664" w:rsidRDefault="00717F60" w:rsidP="008A3517">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8A3517" w:rsidRPr="00C751E9">
        <w:rPr>
          <w:iCs/>
          <w:sz w:val="24"/>
          <w:szCs w:val="24"/>
        </w:rPr>
        <w:t xml:space="preserve">филиал  ПАО «МРСК </w:t>
      </w:r>
      <w:r w:rsidR="008A3517"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008A3517" w:rsidRPr="00260977">
          <w:rPr>
            <w:rStyle w:val="a7"/>
            <w:iCs/>
            <w:sz w:val="24"/>
            <w:szCs w:val="24"/>
            <w:lang w:val="en-US"/>
          </w:rPr>
          <w:t>Goryagina</w:t>
        </w:r>
        <w:r w:rsidR="008A3517" w:rsidRPr="00260977">
          <w:rPr>
            <w:rStyle w:val="a7"/>
            <w:iCs/>
            <w:sz w:val="24"/>
            <w:szCs w:val="24"/>
          </w:rPr>
          <w:t>.</w:t>
        </w:r>
        <w:r w:rsidR="008A3517" w:rsidRPr="00260977">
          <w:rPr>
            <w:rStyle w:val="a7"/>
            <w:iCs/>
            <w:sz w:val="24"/>
            <w:szCs w:val="24"/>
            <w:lang w:val="en-US"/>
          </w:rPr>
          <w:t>TN</w:t>
        </w:r>
        <w:r w:rsidR="008A3517" w:rsidRPr="00260977">
          <w:rPr>
            <w:rStyle w:val="a7"/>
            <w:iCs/>
            <w:sz w:val="24"/>
            <w:szCs w:val="24"/>
          </w:rPr>
          <w:t>@</w:t>
        </w:r>
        <w:r w:rsidR="008A3517" w:rsidRPr="00260977">
          <w:rPr>
            <w:rStyle w:val="a7"/>
            <w:iCs/>
            <w:sz w:val="24"/>
            <w:szCs w:val="24"/>
            <w:lang w:val="en-US"/>
          </w:rPr>
          <w:t>mrsk</w:t>
        </w:r>
        <w:r w:rsidR="008A3517" w:rsidRPr="00260977">
          <w:rPr>
            <w:rStyle w:val="a7"/>
            <w:iCs/>
            <w:sz w:val="24"/>
            <w:szCs w:val="24"/>
          </w:rPr>
          <w:t>-1.</w:t>
        </w:r>
        <w:r w:rsidR="008A3517" w:rsidRPr="00260977">
          <w:rPr>
            <w:rStyle w:val="a7"/>
            <w:iCs/>
            <w:sz w:val="24"/>
            <w:szCs w:val="24"/>
            <w:lang w:val="en-US"/>
          </w:rPr>
          <w:t>ru</w:t>
        </w:r>
      </w:hyperlink>
      <w:r w:rsidR="008A3517" w:rsidRPr="00441A42">
        <w:t xml:space="preserve">; Ермолова Ирина Валерьевна – контактный телефон: (4722) 58-17-81, адрес </w:t>
      </w:r>
      <w:r w:rsidR="008A3517" w:rsidRPr="0010477C">
        <w:t xml:space="preserve">электронной почты: </w:t>
      </w:r>
      <w:hyperlink r:id="rId18" w:history="1">
        <w:r w:rsidR="008A3517" w:rsidRPr="0010477C">
          <w:rPr>
            <w:rStyle w:val="a7"/>
          </w:rPr>
          <w:t>Ermolova.IV@mrsk-1.ru</w:t>
        </w:r>
      </w:hyperlink>
      <w:r w:rsidR="008A3517" w:rsidRPr="0010477C">
        <w:t xml:space="preserve">. По вопросам, связанным с разъяснением технического задания, обращаться к ответственному сотруднику Организатора – </w:t>
      </w:r>
      <w:bookmarkStart w:id="14" w:name="_GoBack"/>
      <w:r w:rsidR="0010477C" w:rsidRPr="0057459F">
        <w:rPr>
          <w:sz w:val="24"/>
          <w:szCs w:val="24"/>
        </w:rPr>
        <w:t>Ряднов О</w:t>
      </w:r>
      <w:r w:rsidR="0010477C">
        <w:rPr>
          <w:sz w:val="24"/>
          <w:szCs w:val="24"/>
        </w:rPr>
        <w:t xml:space="preserve">лег </w:t>
      </w:r>
      <w:r w:rsidR="0010477C" w:rsidRPr="0057459F">
        <w:rPr>
          <w:sz w:val="24"/>
          <w:szCs w:val="24"/>
        </w:rPr>
        <w:t>Н</w:t>
      </w:r>
      <w:r w:rsidR="0010477C">
        <w:rPr>
          <w:sz w:val="24"/>
          <w:szCs w:val="24"/>
        </w:rPr>
        <w:t>иколаевич</w:t>
      </w:r>
      <w:r w:rsidR="0010477C">
        <w:rPr>
          <w:sz w:val="24"/>
          <w:szCs w:val="24"/>
        </w:rPr>
        <w:t>,</w:t>
      </w:r>
      <w:r w:rsidR="0010477C" w:rsidRPr="0057459F">
        <w:rPr>
          <w:sz w:val="24"/>
          <w:szCs w:val="24"/>
        </w:rPr>
        <w:t xml:space="preserve"> тел</w:t>
      </w:r>
      <w:r w:rsidR="0010477C" w:rsidRPr="007C3E78">
        <w:rPr>
          <w:sz w:val="24"/>
          <w:szCs w:val="24"/>
        </w:rPr>
        <w:t xml:space="preserve">.: (4722) 58-16-85 </w:t>
      </w:r>
      <w:r w:rsidR="0010477C" w:rsidRPr="0057459F">
        <w:rPr>
          <w:sz w:val="24"/>
          <w:szCs w:val="24"/>
        </w:rPr>
        <w:t xml:space="preserve"> </w:t>
      </w:r>
      <w:r w:rsidR="0010477C" w:rsidRPr="003519FB">
        <w:t xml:space="preserve"> адрес электронной почты: </w:t>
      </w:r>
      <w:r w:rsidR="0010477C" w:rsidRPr="007C3E78">
        <w:rPr>
          <w:color w:val="0000FF"/>
          <w:u w:val="single"/>
          <w:lang w:val="en-US"/>
        </w:rPr>
        <w:t>Ryadnov</w:t>
      </w:r>
      <w:r w:rsidR="0010477C" w:rsidRPr="007C3E78">
        <w:rPr>
          <w:color w:val="0000FF"/>
          <w:u w:val="single"/>
        </w:rPr>
        <w:t>.</w:t>
      </w:r>
      <w:r w:rsidR="0010477C" w:rsidRPr="007C3E78">
        <w:rPr>
          <w:color w:val="0000FF"/>
          <w:u w:val="single"/>
          <w:lang w:val="en-US"/>
        </w:rPr>
        <w:t>ON</w:t>
      </w:r>
      <w:r w:rsidR="0010477C" w:rsidRPr="007C3E78">
        <w:rPr>
          <w:color w:val="0000FF"/>
          <w:u w:val="single"/>
        </w:rPr>
        <w:t>@</w:t>
      </w:r>
      <w:r w:rsidR="0010477C" w:rsidRPr="007C3E78">
        <w:rPr>
          <w:color w:val="0000FF"/>
          <w:u w:val="single"/>
          <w:lang w:val="en-US"/>
        </w:rPr>
        <w:t>mrsk</w:t>
      </w:r>
      <w:r w:rsidR="0010477C" w:rsidRPr="0010477C">
        <w:rPr>
          <w:color w:val="0000FF"/>
          <w:u w:val="single"/>
        </w:rPr>
        <w:t>-1.</w:t>
      </w:r>
      <w:r w:rsidR="0010477C" w:rsidRPr="007C3E78">
        <w:rPr>
          <w:color w:val="0000FF"/>
          <w:u w:val="single"/>
          <w:lang w:val="en-US"/>
        </w:rPr>
        <w:t>ru</w:t>
      </w:r>
      <w:r w:rsidR="008A3517" w:rsidRPr="0010477C">
        <w:t xml:space="preserve"> </w:t>
      </w:r>
      <w:r w:rsidR="008A3517" w:rsidRPr="0010477C">
        <w:t xml:space="preserve"> </w:t>
      </w:r>
      <w:bookmarkEnd w:id="14"/>
      <w:r w:rsidR="008A3517" w:rsidRPr="0010477C">
        <w:rPr>
          <w:iCs/>
          <w:sz w:val="24"/>
          <w:szCs w:val="24"/>
        </w:rPr>
        <w:t>Извещением о проведении открытого запроса предложений, опубликованным</w:t>
      </w:r>
      <w:r w:rsidR="008A3517" w:rsidRPr="0010477C">
        <w:rPr>
          <w:b/>
          <w:sz w:val="24"/>
          <w:szCs w:val="24"/>
        </w:rPr>
        <w:t xml:space="preserve">       </w:t>
      </w:r>
      <w:r w:rsidR="0010477C">
        <w:rPr>
          <w:b/>
          <w:sz w:val="24"/>
          <w:szCs w:val="24"/>
        </w:rPr>
        <w:t xml:space="preserve">       </w:t>
      </w:r>
      <w:r w:rsidR="008A3517" w:rsidRPr="0010477C">
        <w:rPr>
          <w:b/>
          <w:sz w:val="24"/>
          <w:szCs w:val="24"/>
        </w:rPr>
        <w:t xml:space="preserve">  </w:t>
      </w:r>
      <w:r w:rsidRPr="0010477C">
        <w:rPr>
          <w:sz w:val="24"/>
          <w:szCs w:val="24"/>
        </w:rPr>
        <w:t xml:space="preserve"> </w:t>
      </w:r>
      <w:r w:rsidRPr="0010477C">
        <w:rPr>
          <w:b/>
          <w:sz w:val="24"/>
          <w:szCs w:val="24"/>
        </w:rPr>
        <w:t>«</w:t>
      </w:r>
      <w:r w:rsidR="00862664" w:rsidRPr="0010477C">
        <w:rPr>
          <w:b/>
          <w:sz w:val="24"/>
          <w:szCs w:val="24"/>
        </w:rPr>
        <w:t>1</w:t>
      </w:r>
      <w:r w:rsidR="0010477C" w:rsidRPr="0010477C">
        <w:rPr>
          <w:b/>
          <w:sz w:val="24"/>
          <w:szCs w:val="24"/>
        </w:rPr>
        <w:t>0</w:t>
      </w:r>
      <w:r w:rsidRPr="0010477C">
        <w:rPr>
          <w:b/>
          <w:sz w:val="24"/>
          <w:szCs w:val="24"/>
        </w:rPr>
        <w:t xml:space="preserve">» </w:t>
      </w:r>
      <w:r w:rsidR="0010477C" w:rsidRPr="0010477C">
        <w:rPr>
          <w:b/>
          <w:sz w:val="24"/>
          <w:szCs w:val="24"/>
        </w:rPr>
        <w:t>ноября</w:t>
      </w:r>
      <w:r w:rsidRPr="0010477C">
        <w:rPr>
          <w:b/>
          <w:sz w:val="24"/>
          <w:szCs w:val="24"/>
        </w:rPr>
        <w:t xml:space="preserve"> </w:t>
      </w:r>
      <w:r w:rsidR="0075717E" w:rsidRPr="0010477C">
        <w:rPr>
          <w:b/>
          <w:sz w:val="24"/>
          <w:szCs w:val="24"/>
        </w:rPr>
        <w:t>2017</w:t>
      </w:r>
      <w:r w:rsidRPr="0010477C">
        <w:rPr>
          <w:b/>
          <w:sz w:val="24"/>
          <w:szCs w:val="24"/>
        </w:rPr>
        <w:t xml:space="preserve"> г.</w:t>
      </w:r>
      <w:r w:rsidRPr="0010477C">
        <w:rPr>
          <w:sz w:val="24"/>
          <w:szCs w:val="24"/>
        </w:rPr>
        <w:t xml:space="preserve"> на официальном сайте (</w:t>
      </w:r>
      <w:hyperlink r:id="rId19" w:history="1">
        <w:r w:rsidR="00345CCA" w:rsidRPr="0010477C">
          <w:rPr>
            <w:rStyle w:val="a7"/>
            <w:sz w:val="24"/>
            <w:szCs w:val="24"/>
          </w:rPr>
          <w:t>www.zakupki.</w:t>
        </w:r>
        <w:r w:rsidR="00345CCA" w:rsidRPr="0010477C">
          <w:rPr>
            <w:rStyle w:val="a7"/>
            <w:sz w:val="24"/>
            <w:szCs w:val="24"/>
            <w:lang w:val="en-US"/>
          </w:rPr>
          <w:t>gov</w:t>
        </w:r>
        <w:r w:rsidR="00345CCA" w:rsidRPr="0010477C">
          <w:rPr>
            <w:rStyle w:val="a7"/>
            <w:sz w:val="24"/>
            <w:szCs w:val="24"/>
          </w:rPr>
          <w:t>.ru</w:t>
        </w:r>
      </w:hyperlink>
      <w:r w:rsidRPr="0010477C">
        <w:rPr>
          <w:sz w:val="24"/>
          <w:szCs w:val="24"/>
        </w:rPr>
        <w:t>),</w:t>
      </w:r>
      <w:r w:rsidR="009D7F01" w:rsidRPr="0010477C">
        <w:rPr>
          <w:iCs/>
          <w:sz w:val="24"/>
          <w:szCs w:val="24"/>
        </w:rPr>
        <w:t xml:space="preserve"> </w:t>
      </w:r>
      <w:r w:rsidR="009D7F01" w:rsidRPr="0010477C">
        <w:rPr>
          <w:sz w:val="24"/>
          <w:szCs w:val="24"/>
        </w:rPr>
        <w:t xml:space="preserve">на сайте </w:t>
      </w:r>
      <w:r w:rsidR="007556FF" w:rsidRPr="0010477C">
        <w:rPr>
          <w:iCs/>
          <w:sz w:val="24"/>
          <w:szCs w:val="24"/>
        </w:rPr>
        <w:t>ПАО «МРСК Центра»</w:t>
      </w:r>
      <w:r w:rsidR="009D7F01" w:rsidRPr="0010477C">
        <w:rPr>
          <w:sz w:val="24"/>
          <w:szCs w:val="24"/>
        </w:rPr>
        <w:t xml:space="preserve"> (</w:t>
      </w:r>
      <w:hyperlink r:id="rId20" w:history="1">
        <w:r w:rsidR="007556FF" w:rsidRPr="0010477C">
          <w:rPr>
            <w:rStyle w:val="a7"/>
            <w:sz w:val="24"/>
            <w:szCs w:val="24"/>
          </w:rPr>
          <w:t>www.mrsk-1.ru</w:t>
        </w:r>
      </w:hyperlink>
      <w:r w:rsidR="00862664" w:rsidRPr="0010477C">
        <w:rPr>
          <w:sz w:val="24"/>
          <w:szCs w:val="24"/>
        </w:rPr>
        <w:t>)</w:t>
      </w:r>
      <w:r w:rsidR="00702B2C" w:rsidRPr="0010477C">
        <w:rPr>
          <w:sz w:val="24"/>
          <w:szCs w:val="24"/>
        </w:rPr>
        <w:t>, на</w:t>
      </w:r>
      <w:r w:rsidR="00702B2C" w:rsidRPr="00862664">
        <w:rPr>
          <w:sz w:val="24"/>
          <w:szCs w:val="24"/>
        </w:rPr>
        <w:t xml:space="preserve"> сайте ЭТП, указанном в п. </w:t>
      </w:r>
      <w:r w:rsidR="00123DC1">
        <w:fldChar w:fldCharType="begin"/>
      </w:r>
      <w:r w:rsidR="00123DC1">
        <w:instrText xml:space="preserve"> REF _Ref440269836 \r \h  \* MERGEFORMAT </w:instrText>
      </w:r>
      <w:r w:rsidR="00123DC1">
        <w:fldChar w:fldCharType="separate"/>
      </w:r>
      <w:r w:rsidR="00AF719C" w:rsidRPr="00AF719C">
        <w:rPr>
          <w:sz w:val="24"/>
          <w:szCs w:val="24"/>
        </w:rPr>
        <w:t>1.1.2</w:t>
      </w:r>
      <w:r w:rsidR="00123DC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10477C" w:rsidRPr="00EC788A">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0477C">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10477C" w:rsidRPr="008E0043">
        <w:rPr>
          <w:iCs/>
          <w:sz w:val="24"/>
          <w:szCs w:val="24"/>
          <w:lang w:eastAsia="ru-RU"/>
        </w:rPr>
        <w:t xml:space="preserve">Договора  на </w:t>
      </w:r>
      <w:r w:rsidR="0010477C">
        <w:rPr>
          <w:iCs/>
          <w:sz w:val="24"/>
          <w:szCs w:val="24"/>
          <w:lang w:eastAsia="ru-RU"/>
        </w:rPr>
        <w:t xml:space="preserve">выполнение работ по ремонту </w:t>
      </w:r>
      <w:r w:rsidR="0010477C" w:rsidRPr="003968E9">
        <w:rPr>
          <w:sz w:val="24"/>
          <w:szCs w:val="24"/>
        </w:rPr>
        <w:t xml:space="preserve">устройств РЗА для нужд ПАО МРСК </w:t>
      </w:r>
      <w:r w:rsidR="0010477C" w:rsidRPr="0010477C">
        <w:rPr>
          <w:sz w:val="24"/>
          <w:szCs w:val="24"/>
        </w:rPr>
        <w:t>Центра (филиал Белгородэнерго)</w:t>
      </w:r>
      <w:r w:rsidR="0010477C">
        <w:rPr>
          <w:sz w:val="24"/>
          <w:szCs w:val="24"/>
        </w:rPr>
        <w:t xml:space="preserve"> </w:t>
      </w:r>
      <w:r w:rsidR="008A3517"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bookmarkEnd w:id="11"/>
      <w:bookmarkEnd w:id="12"/>
      <w:bookmarkEnd w:id="13"/>
      <w:r w:rsidRPr="0010477C">
        <w:rPr>
          <w:sz w:val="24"/>
          <w:szCs w:val="24"/>
        </w:rPr>
        <w:t xml:space="preserve">Настоящий </w:t>
      </w:r>
      <w:r w:rsidR="004B5EB3" w:rsidRPr="0010477C">
        <w:rPr>
          <w:sz w:val="24"/>
          <w:szCs w:val="24"/>
        </w:rPr>
        <w:t>З</w:t>
      </w:r>
      <w:r w:rsidRPr="0010477C">
        <w:rPr>
          <w:sz w:val="24"/>
          <w:szCs w:val="24"/>
        </w:rPr>
        <w:t xml:space="preserve">апрос предложений проводится в соответствии с правилами и с использованием функционала </w:t>
      </w:r>
      <w:r w:rsidR="00702B2C" w:rsidRPr="0010477C">
        <w:rPr>
          <w:sz w:val="24"/>
          <w:szCs w:val="24"/>
        </w:rPr>
        <w:t>электронной торговой площадк</w:t>
      </w:r>
      <w:r w:rsidR="00414AB1" w:rsidRPr="0010477C">
        <w:rPr>
          <w:sz w:val="24"/>
          <w:szCs w:val="24"/>
        </w:rPr>
        <w:t>и</w:t>
      </w:r>
      <w:r w:rsidR="00702B2C" w:rsidRPr="0010477C">
        <w:rPr>
          <w:sz w:val="24"/>
          <w:szCs w:val="24"/>
        </w:rPr>
        <w:t xml:space="preserve"> </w:t>
      </w:r>
      <w:r w:rsidR="000D70B6" w:rsidRPr="0010477C">
        <w:rPr>
          <w:sz w:val="24"/>
          <w:szCs w:val="24"/>
        </w:rPr>
        <w:t>П</w:t>
      </w:r>
      <w:r w:rsidR="00702B2C" w:rsidRPr="0010477C">
        <w:rPr>
          <w:sz w:val="24"/>
          <w:szCs w:val="24"/>
        </w:rPr>
        <w:t xml:space="preserve">АО «Россети» </w:t>
      </w:r>
      <w:hyperlink r:id="rId21" w:history="1">
        <w:r w:rsidR="00862664" w:rsidRPr="0010477C">
          <w:rPr>
            <w:rStyle w:val="a7"/>
            <w:sz w:val="24"/>
            <w:szCs w:val="24"/>
          </w:rPr>
          <w:t>etp.rosseti.ru</w:t>
        </w:r>
      </w:hyperlink>
      <w:r w:rsidR="00862664" w:rsidRPr="0010477C">
        <w:rPr>
          <w:sz w:val="24"/>
          <w:szCs w:val="24"/>
        </w:rPr>
        <w:t xml:space="preserve"> </w:t>
      </w:r>
      <w:r w:rsidR="00702B2C" w:rsidRPr="0010477C">
        <w:rPr>
          <w:sz w:val="24"/>
          <w:szCs w:val="24"/>
        </w:rPr>
        <w:t>(далее</w:t>
      </w:r>
      <w:r w:rsidR="00702B2C" w:rsidRPr="00C12FA4">
        <w:rPr>
          <w:sz w:val="24"/>
          <w:szCs w:val="24"/>
        </w:rPr>
        <w:t xml:space="preserve"> — ЭТП)</w:t>
      </w:r>
      <w:r w:rsidR="005B75A6" w:rsidRPr="00C12FA4">
        <w:rPr>
          <w:sz w:val="24"/>
          <w:szCs w:val="24"/>
        </w:rPr>
        <w:t>.</w:t>
      </w:r>
      <w:bookmarkEnd w:id="15"/>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10477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10477C" w:rsidRPr="008E0043">
        <w:rPr>
          <w:iCs/>
          <w:sz w:val="24"/>
          <w:szCs w:val="24"/>
          <w:lang w:eastAsia="ru-RU"/>
        </w:rPr>
        <w:t xml:space="preserve">Договора  на </w:t>
      </w:r>
      <w:r w:rsidR="0010477C">
        <w:rPr>
          <w:iCs/>
          <w:sz w:val="24"/>
          <w:szCs w:val="24"/>
          <w:lang w:eastAsia="ru-RU"/>
        </w:rPr>
        <w:t xml:space="preserve">выполнение работ по ремонту </w:t>
      </w:r>
      <w:r w:rsidR="0010477C" w:rsidRPr="003968E9">
        <w:rPr>
          <w:sz w:val="24"/>
          <w:szCs w:val="24"/>
        </w:rPr>
        <w:t xml:space="preserve">устройств РЗА для нужд ПАО МРСК </w:t>
      </w:r>
      <w:r w:rsidR="0010477C" w:rsidRPr="0010477C">
        <w:rPr>
          <w:sz w:val="24"/>
          <w:szCs w:val="24"/>
        </w:rPr>
        <w:t>Центра (филиал Белгородэнерго)</w:t>
      </w:r>
      <w:r w:rsidR="008A3517" w:rsidRPr="0010477C">
        <w:t>.</w:t>
      </w:r>
    </w:p>
    <w:p w:rsidR="008C4223" w:rsidRPr="0010477C" w:rsidRDefault="008C4223" w:rsidP="00750D4A">
      <w:pPr>
        <w:keepNext/>
        <w:autoSpaceDE w:val="0"/>
        <w:autoSpaceDN w:val="0"/>
        <w:spacing w:line="264" w:lineRule="auto"/>
        <w:ind w:firstLine="540"/>
        <w:rPr>
          <w:sz w:val="24"/>
          <w:szCs w:val="24"/>
          <w:lang w:eastAsia="ru-RU"/>
        </w:rPr>
      </w:pPr>
      <w:r w:rsidRPr="0010477C">
        <w:rPr>
          <w:sz w:val="24"/>
          <w:szCs w:val="24"/>
        </w:rPr>
        <w:t xml:space="preserve">Количество лотов: </w:t>
      </w:r>
      <w:r w:rsidRPr="0010477C">
        <w:rPr>
          <w:b/>
          <w:sz w:val="24"/>
          <w:szCs w:val="24"/>
        </w:rPr>
        <w:t>1 (один)</w:t>
      </w:r>
      <w:r w:rsidRPr="0010477C">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10477C">
        <w:rPr>
          <w:sz w:val="24"/>
          <w:szCs w:val="24"/>
        </w:rPr>
        <w:t xml:space="preserve">Частичное </w:t>
      </w:r>
      <w:r w:rsidR="00BE644E" w:rsidRPr="0010477C">
        <w:rPr>
          <w:sz w:val="24"/>
          <w:szCs w:val="24"/>
        </w:rPr>
        <w:t>выполнение работ</w:t>
      </w:r>
      <w:r w:rsidRPr="00E71A48">
        <w:rPr>
          <w:sz w:val="24"/>
          <w:szCs w:val="24"/>
        </w:rPr>
        <w:t xml:space="preserve"> не допускается.</w:t>
      </w:r>
    </w:p>
    <w:p w:rsidR="008A3517" w:rsidRPr="00F24B23" w:rsidRDefault="008A3517"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24B23">
        <w:rPr>
          <w:sz w:val="24"/>
          <w:szCs w:val="24"/>
        </w:rPr>
        <w:t xml:space="preserve">Сроки выполнения работ: </w:t>
      </w:r>
      <w:r w:rsidRPr="006E1568">
        <w:rPr>
          <w:sz w:val="24"/>
          <w:szCs w:val="24"/>
        </w:rPr>
        <w:t>в соответствии со сроками, указанными в Приложении №1 настоящей Документации.</w:t>
      </w:r>
      <w:bookmarkEnd w:id="20"/>
    </w:p>
    <w:p w:rsidR="008A3517" w:rsidRPr="00F24B23" w:rsidRDefault="008A3517"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63"/>
      <w:bookmarkStart w:id="22" w:name="_Ref440361495"/>
      <w:r w:rsidRPr="00F24B23">
        <w:rPr>
          <w:sz w:val="24"/>
          <w:szCs w:val="24"/>
        </w:rPr>
        <w:t xml:space="preserve">Выполнение работ Участником будет осуществляться </w:t>
      </w:r>
      <w:r w:rsidRPr="006E1568">
        <w:rPr>
          <w:sz w:val="24"/>
          <w:szCs w:val="24"/>
        </w:rPr>
        <w:t>на объектах, указанных в Приложении №1 настоящей Документации.</w:t>
      </w:r>
      <w:bookmarkEnd w:id="22"/>
    </w:p>
    <w:bookmarkEnd w:id="21"/>
    <w:p w:rsidR="008A3517" w:rsidRPr="002136A6" w:rsidRDefault="008A3517"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136A6">
        <w:rPr>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136A6">
        <w:rPr>
          <w:sz w:val="24"/>
          <w:szCs w:val="24"/>
        </w:rPr>
        <w:t xml:space="preserve">Порядок проведения </w:t>
      </w:r>
      <w:r w:rsidR="00C05EF6" w:rsidRPr="002136A6">
        <w:rPr>
          <w:sz w:val="24"/>
          <w:szCs w:val="24"/>
        </w:rPr>
        <w:t xml:space="preserve">запроса предложений </w:t>
      </w:r>
      <w:r w:rsidRPr="002136A6">
        <w:rPr>
          <w:sz w:val="24"/>
          <w:szCs w:val="24"/>
        </w:rPr>
        <w:t xml:space="preserve">и участия в нем, а также инструкции по подготовке </w:t>
      </w:r>
      <w:r w:rsidRPr="00E71A48">
        <w:rPr>
          <w:sz w:val="24"/>
          <w:szCs w:val="24"/>
        </w:rPr>
        <w:t>заявок</w:t>
      </w:r>
      <w:r w:rsidRPr="002136A6">
        <w:rPr>
          <w:sz w:val="24"/>
          <w:szCs w:val="24"/>
        </w:rPr>
        <w:t>, приведены в разделе</w:t>
      </w:r>
      <w:r w:rsidR="00E71A48" w:rsidRPr="002136A6">
        <w:rPr>
          <w:sz w:val="24"/>
          <w:szCs w:val="24"/>
        </w:rPr>
        <w:t xml:space="preserve"> </w:t>
      </w:r>
      <w:r w:rsidR="00973DA0" w:rsidRPr="002136A6">
        <w:rPr>
          <w:sz w:val="24"/>
          <w:szCs w:val="24"/>
        </w:rPr>
        <w:fldChar w:fldCharType="begin"/>
      </w:r>
      <w:r w:rsidR="00E71A48" w:rsidRPr="002136A6">
        <w:rPr>
          <w:sz w:val="24"/>
          <w:szCs w:val="24"/>
        </w:rPr>
        <w:instrText xml:space="preserve"> REF _Ref311232052 \r \h </w:instrText>
      </w:r>
      <w:r w:rsidR="00973DA0" w:rsidRPr="002136A6">
        <w:rPr>
          <w:sz w:val="24"/>
          <w:szCs w:val="24"/>
        </w:rPr>
      </w:r>
      <w:r w:rsidR="002136A6">
        <w:rPr>
          <w:sz w:val="24"/>
          <w:szCs w:val="24"/>
        </w:rPr>
        <w:instrText xml:space="preserve"> \* MERGEFORMAT </w:instrText>
      </w:r>
      <w:r w:rsidR="00973DA0" w:rsidRPr="002136A6">
        <w:rPr>
          <w:sz w:val="24"/>
          <w:szCs w:val="24"/>
        </w:rPr>
        <w:fldChar w:fldCharType="separate"/>
      </w:r>
      <w:r w:rsidR="00AF719C" w:rsidRPr="002136A6">
        <w:rPr>
          <w:sz w:val="24"/>
          <w:szCs w:val="24"/>
        </w:rPr>
        <w:t>3</w:t>
      </w:r>
      <w:r w:rsidR="00973DA0" w:rsidRPr="002136A6">
        <w:rPr>
          <w:sz w:val="24"/>
          <w:szCs w:val="24"/>
        </w:rPr>
        <w:fldChar w:fldCharType="end"/>
      </w:r>
      <w:r w:rsidR="00E71A48" w:rsidRPr="002136A6">
        <w:rPr>
          <w:sz w:val="24"/>
          <w:szCs w:val="24"/>
        </w:rPr>
        <w:t xml:space="preserve"> </w:t>
      </w:r>
      <w:r w:rsidRPr="002136A6">
        <w:rPr>
          <w:sz w:val="24"/>
          <w:szCs w:val="24"/>
        </w:rPr>
        <w:t xml:space="preserve">(здесь и далее ссылки относятся к настоящей </w:t>
      </w:r>
      <w:r w:rsidR="007D07A7" w:rsidRPr="002136A6">
        <w:rPr>
          <w:sz w:val="24"/>
          <w:szCs w:val="24"/>
        </w:rPr>
        <w:t>Д</w:t>
      </w:r>
      <w:r w:rsidRPr="002136A6">
        <w:rPr>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73DA0">
        <w:rPr>
          <w:sz w:val="24"/>
          <w:szCs w:val="24"/>
        </w:rPr>
        <w:fldChar w:fldCharType="begin"/>
      </w:r>
      <w:r w:rsidR="008D2928">
        <w:rPr>
          <w:sz w:val="24"/>
          <w:szCs w:val="24"/>
        </w:rPr>
        <w:instrText xml:space="preserve"> REF _Ref440270568 \r \h </w:instrText>
      </w:r>
      <w:r w:rsidR="00973DA0">
        <w:rPr>
          <w:sz w:val="24"/>
          <w:szCs w:val="24"/>
        </w:rPr>
      </w:r>
      <w:r w:rsidR="002136A6">
        <w:rPr>
          <w:sz w:val="24"/>
          <w:szCs w:val="24"/>
        </w:rPr>
        <w:instrText xml:space="preserve"> \* MERGEFORMAT </w:instrText>
      </w:r>
      <w:r w:rsidR="00973DA0">
        <w:rPr>
          <w:sz w:val="24"/>
          <w:szCs w:val="24"/>
        </w:rPr>
        <w:fldChar w:fldCharType="separate"/>
      </w:r>
      <w:r w:rsidR="00AF719C">
        <w:rPr>
          <w:sz w:val="24"/>
          <w:szCs w:val="24"/>
        </w:rPr>
        <w:t>4</w:t>
      </w:r>
      <w:r w:rsidR="00973DA0">
        <w:rPr>
          <w:sz w:val="24"/>
          <w:szCs w:val="24"/>
        </w:rPr>
        <w:fldChar w:fldCharType="end"/>
      </w:r>
      <w:r w:rsidRPr="002A47D1">
        <w:rPr>
          <w:sz w:val="24"/>
          <w:szCs w:val="24"/>
        </w:rPr>
        <w:t>.</w:t>
      </w:r>
      <w:r w:rsidR="004B5EB3" w:rsidRPr="002A47D1">
        <w:rPr>
          <w:sz w:val="24"/>
          <w:szCs w:val="24"/>
        </w:rPr>
        <w:t xml:space="preserve"> Проект</w:t>
      </w:r>
      <w:r w:rsidR="004B5EB3" w:rsidRPr="002136A6">
        <w:rPr>
          <w:sz w:val="24"/>
          <w:szCs w:val="24"/>
        </w:rPr>
        <w:t xml:space="preserve"> </w:t>
      </w:r>
      <w:r w:rsidR="00123C70" w:rsidRPr="002136A6">
        <w:rPr>
          <w:sz w:val="24"/>
          <w:szCs w:val="24"/>
        </w:rPr>
        <w:t>Договор</w:t>
      </w:r>
      <w:r w:rsidRPr="002136A6">
        <w:rPr>
          <w:sz w:val="24"/>
          <w:szCs w:val="24"/>
        </w:rPr>
        <w:t xml:space="preserve">а, который будет заключен по результатам </w:t>
      </w:r>
      <w:r w:rsidR="004B5EB3" w:rsidRPr="002136A6">
        <w:rPr>
          <w:sz w:val="24"/>
          <w:szCs w:val="24"/>
        </w:rPr>
        <w:t>З</w:t>
      </w:r>
      <w:r w:rsidR="00C05EF6" w:rsidRPr="002136A6">
        <w:rPr>
          <w:sz w:val="24"/>
          <w:szCs w:val="24"/>
        </w:rPr>
        <w:t>апроса предложений</w:t>
      </w:r>
      <w:r w:rsidRPr="002136A6">
        <w:rPr>
          <w:sz w:val="24"/>
          <w:szCs w:val="24"/>
        </w:rPr>
        <w:t xml:space="preserve">, приведен в разделе </w:t>
      </w:r>
      <w:r w:rsidR="00123DC1" w:rsidRPr="002136A6">
        <w:rPr>
          <w:sz w:val="24"/>
          <w:szCs w:val="24"/>
        </w:rPr>
        <w:fldChar w:fldCharType="begin"/>
      </w:r>
      <w:r w:rsidR="00123DC1" w:rsidRPr="002136A6">
        <w:rPr>
          <w:sz w:val="24"/>
          <w:szCs w:val="24"/>
        </w:rPr>
        <w:instrText xml:space="preserve"> REF _Ref305973574 \r \h  \* MERGEFORMAT </w:instrText>
      </w:r>
      <w:r w:rsidR="00123DC1" w:rsidRPr="002136A6">
        <w:rPr>
          <w:sz w:val="24"/>
          <w:szCs w:val="24"/>
        </w:rPr>
      </w:r>
      <w:r w:rsidR="00123DC1" w:rsidRPr="002136A6">
        <w:rPr>
          <w:sz w:val="24"/>
          <w:szCs w:val="24"/>
        </w:rPr>
        <w:fldChar w:fldCharType="separate"/>
      </w:r>
      <w:r w:rsidR="00AF719C" w:rsidRPr="002136A6">
        <w:rPr>
          <w:sz w:val="24"/>
          <w:szCs w:val="24"/>
        </w:rPr>
        <w:t>2</w:t>
      </w:r>
      <w:r w:rsidR="00123DC1" w:rsidRPr="002136A6">
        <w:rPr>
          <w:sz w:val="24"/>
          <w:szCs w:val="24"/>
        </w:rPr>
        <w:fldChar w:fldCharType="end"/>
      </w:r>
      <w:r w:rsidR="004B5EB3" w:rsidRPr="002136A6">
        <w:rPr>
          <w:sz w:val="24"/>
          <w:szCs w:val="24"/>
        </w:rPr>
        <w:t>.</w:t>
      </w:r>
      <w:r w:rsidRPr="002136A6">
        <w:rPr>
          <w:sz w:val="24"/>
          <w:szCs w:val="24"/>
        </w:rPr>
        <w:t xml:space="preserve"> Формы документов, которые необходимо </w:t>
      </w:r>
      <w:r w:rsidR="004B5EB3" w:rsidRPr="002136A6">
        <w:rPr>
          <w:sz w:val="24"/>
          <w:szCs w:val="24"/>
        </w:rPr>
        <w:t>подготовить и подать в составе Заявк</w:t>
      </w:r>
      <w:r w:rsidR="00953802" w:rsidRPr="002136A6">
        <w:rPr>
          <w:sz w:val="24"/>
          <w:szCs w:val="24"/>
        </w:rPr>
        <w:t xml:space="preserve">и, приведены в разделе </w:t>
      </w:r>
      <w:r w:rsidR="00973DA0" w:rsidRPr="002136A6">
        <w:rPr>
          <w:sz w:val="24"/>
          <w:szCs w:val="24"/>
        </w:rPr>
        <w:fldChar w:fldCharType="begin"/>
      </w:r>
      <w:r w:rsidR="008D2928" w:rsidRPr="002136A6">
        <w:rPr>
          <w:sz w:val="24"/>
          <w:szCs w:val="24"/>
        </w:rPr>
        <w:instrText xml:space="preserve"> REF _Ref440270602 \r \h </w:instrText>
      </w:r>
      <w:r w:rsidR="00973DA0" w:rsidRPr="002136A6">
        <w:rPr>
          <w:sz w:val="24"/>
          <w:szCs w:val="24"/>
        </w:rPr>
      </w:r>
      <w:r w:rsidR="002136A6">
        <w:rPr>
          <w:sz w:val="24"/>
          <w:szCs w:val="24"/>
        </w:rPr>
        <w:instrText xml:space="preserve"> \* MERGEFORMAT </w:instrText>
      </w:r>
      <w:r w:rsidR="00973DA0" w:rsidRPr="002136A6">
        <w:rPr>
          <w:sz w:val="24"/>
          <w:szCs w:val="24"/>
        </w:rPr>
        <w:fldChar w:fldCharType="separate"/>
      </w:r>
      <w:r w:rsidR="00AF719C" w:rsidRPr="002136A6">
        <w:rPr>
          <w:sz w:val="24"/>
          <w:szCs w:val="24"/>
        </w:rPr>
        <w:t>5</w:t>
      </w:r>
      <w:r w:rsidR="00973DA0" w:rsidRPr="002136A6">
        <w:rPr>
          <w:sz w:val="24"/>
          <w:szCs w:val="24"/>
        </w:rPr>
        <w:fldChar w:fldCharType="end"/>
      </w:r>
      <w:r w:rsidR="004B5EB3" w:rsidRPr="002A47D1">
        <w:rPr>
          <w:sz w:val="24"/>
          <w:szCs w:val="24"/>
        </w:rPr>
        <w:t>.</w:t>
      </w:r>
    </w:p>
    <w:p w:rsidR="002A47D1" w:rsidRPr="002D7FEE" w:rsidRDefault="002A47D1"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23DC1" w:rsidRPr="002136A6">
        <w:rPr>
          <w:sz w:val="24"/>
          <w:szCs w:val="24"/>
        </w:rPr>
        <w:fldChar w:fldCharType="begin"/>
      </w:r>
      <w:r w:rsidR="00123DC1" w:rsidRPr="002136A6">
        <w:rPr>
          <w:sz w:val="24"/>
          <w:szCs w:val="24"/>
        </w:rPr>
        <w:instrText xml:space="preserve"> REF _Ref440270637 \r \h  \* MERGEFORMAT </w:instrText>
      </w:r>
      <w:r w:rsidR="00123DC1" w:rsidRPr="002136A6">
        <w:rPr>
          <w:sz w:val="24"/>
          <w:szCs w:val="24"/>
        </w:rPr>
      </w:r>
      <w:r w:rsidR="00123DC1" w:rsidRPr="002136A6">
        <w:rPr>
          <w:sz w:val="24"/>
          <w:szCs w:val="24"/>
        </w:rPr>
        <w:fldChar w:fldCharType="separate"/>
      </w:r>
      <w:r w:rsidR="00AF719C" w:rsidRPr="00AF719C">
        <w:rPr>
          <w:sz w:val="24"/>
          <w:szCs w:val="24"/>
        </w:rPr>
        <w:t>1.1.5</w:t>
      </w:r>
      <w:r w:rsidR="00123DC1" w:rsidRPr="002136A6">
        <w:rPr>
          <w:sz w:val="24"/>
          <w:szCs w:val="24"/>
        </w:rPr>
        <w:fldChar w:fldCharType="end"/>
      </w:r>
      <w:r w:rsidRPr="00392410">
        <w:rPr>
          <w:sz w:val="24"/>
          <w:szCs w:val="24"/>
        </w:rPr>
        <w:t xml:space="preserve">, </w:t>
      </w:r>
      <w:r w:rsidR="00123DC1" w:rsidRPr="002136A6">
        <w:rPr>
          <w:sz w:val="24"/>
          <w:szCs w:val="24"/>
        </w:rPr>
        <w:fldChar w:fldCharType="begin"/>
      </w:r>
      <w:r w:rsidR="00123DC1" w:rsidRPr="002136A6">
        <w:rPr>
          <w:sz w:val="24"/>
          <w:szCs w:val="24"/>
        </w:rPr>
        <w:instrText xml:space="preserve"> REF _Ref440270663 \r \h  \* MERGEFORMAT </w:instrText>
      </w:r>
      <w:r w:rsidR="00123DC1" w:rsidRPr="002136A6">
        <w:rPr>
          <w:sz w:val="24"/>
          <w:szCs w:val="24"/>
        </w:rPr>
      </w:r>
      <w:r w:rsidR="00123DC1" w:rsidRPr="002136A6">
        <w:rPr>
          <w:sz w:val="24"/>
          <w:szCs w:val="24"/>
        </w:rPr>
        <w:fldChar w:fldCharType="separate"/>
      </w:r>
      <w:r w:rsidR="00AF719C" w:rsidRPr="00AF719C">
        <w:rPr>
          <w:sz w:val="24"/>
          <w:szCs w:val="24"/>
        </w:rPr>
        <w:t>1.1.7</w:t>
      </w:r>
      <w:r w:rsidR="00123DC1" w:rsidRPr="002136A6">
        <w:rPr>
          <w:sz w:val="24"/>
          <w:szCs w:val="24"/>
        </w:rPr>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2136A6">
        <w:rPr>
          <w:sz w:val="24"/>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123DC1" w:rsidRPr="002136A6">
        <w:rPr>
          <w:sz w:val="24"/>
          <w:szCs w:val="24"/>
        </w:rPr>
        <w:fldChar w:fldCharType="begin"/>
      </w:r>
      <w:r w:rsidR="00123DC1" w:rsidRPr="002136A6">
        <w:rPr>
          <w:sz w:val="24"/>
          <w:szCs w:val="24"/>
        </w:rPr>
        <w:instrText xml:space="preserve"> REF _Ref440270637 \r \h  \* MERGEFORMAT </w:instrText>
      </w:r>
      <w:r w:rsidR="00123DC1" w:rsidRPr="002136A6">
        <w:rPr>
          <w:sz w:val="24"/>
          <w:szCs w:val="24"/>
        </w:rPr>
      </w:r>
      <w:r w:rsidR="00123DC1" w:rsidRPr="002136A6">
        <w:rPr>
          <w:sz w:val="24"/>
          <w:szCs w:val="24"/>
        </w:rPr>
        <w:fldChar w:fldCharType="separate"/>
      </w:r>
      <w:r w:rsidR="00AF719C" w:rsidRPr="00AF719C">
        <w:rPr>
          <w:sz w:val="24"/>
          <w:szCs w:val="24"/>
        </w:rPr>
        <w:t>1.1.5</w:t>
      </w:r>
      <w:r w:rsidR="00123DC1" w:rsidRPr="002136A6">
        <w:rPr>
          <w:sz w:val="24"/>
          <w:szCs w:val="24"/>
        </w:rPr>
        <w:fldChar w:fldCharType="end"/>
      </w:r>
      <w:r w:rsidR="008D2928" w:rsidRPr="002D7FEE">
        <w:rPr>
          <w:sz w:val="24"/>
          <w:szCs w:val="24"/>
        </w:rPr>
        <w:t xml:space="preserve">, </w:t>
      </w:r>
      <w:r w:rsidR="00123DC1" w:rsidRPr="002136A6">
        <w:rPr>
          <w:sz w:val="24"/>
          <w:szCs w:val="24"/>
        </w:rPr>
        <w:fldChar w:fldCharType="begin"/>
      </w:r>
      <w:r w:rsidR="00123DC1" w:rsidRPr="002136A6">
        <w:rPr>
          <w:sz w:val="24"/>
          <w:szCs w:val="24"/>
        </w:rPr>
        <w:instrText xml:space="preserve"> REF _Ref440270663 \r \h  \* MERGEFORMAT </w:instrText>
      </w:r>
      <w:r w:rsidR="00123DC1" w:rsidRPr="002136A6">
        <w:rPr>
          <w:sz w:val="24"/>
          <w:szCs w:val="24"/>
        </w:rPr>
      </w:r>
      <w:r w:rsidR="00123DC1" w:rsidRPr="002136A6">
        <w:rPr>
          <w:sz w:val="24"/>
          <w:szCs w:val="24"/>
        </w:rPr>
        <w:fldChar w:fldCharType="separate"/>
      </w:r>
      <w:r w:rsidR="00AF719C" w:rsidRPr="00AF719C">
        <w:rPr>
          <w:sz w:val="24"/>
          <w:szCs w:val="24"/>
        </w:rPr>
        <w:t>1.1.7</w:t>
      </w:r>
      <w:r w:rsidR="00123DC1" w:rsidRPr="002136A6">
        <w:rPr>
          <w:sz w:val="24"/>
          <w:szCs w:val="24"/>
        </w:rPr>
        <w:fldChar w:fldCharType="end"/>
      </w:r>
      <w:r w:rsidRPr="002D7FEE">
        <w:rPr>
          <w:sz w:val="24"/>
          <w:szCs w:val="24"/>
        </w:rPr>
        <w:t xml:space="preserve"> настоящей Документации.</w:t>
      </w:r>
    </w:p>
    <w:p w:rsidR="002A47D1" w:rsidRPr="002D7FEE" w:rsidRDefault="002A47D1" w:rsidP="002136A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123DC1" w:rsidRPr="002136A6">
        <w:rPr>
          <w:sz w:val="24"/>
          <w:szCs w:val="24"/>
        </w:rPr>
        <w:fldChar w:fldCharType="begin"/>
      </w:r>
      <w:r w:rsidR="00123DC1" w:rsidRPr="002136A6">
        <w:rPr>
          <w:sz w:val="24"/>
          <w:szCs w:val="24"/>
        </w:rPr>
        <w:instrText xml:space="preserve"> REF _Ref440270637 \r \h  \* MERGEFORMAT </w:instrText>
      </w:r>
      <w:r w:rsidR="00123DC1" w:rsidRPr="002136A6">
        <w:rPr>
          <w:sz w:val="24"/>
          <w:szCs w:val="24"/>
        </w:rPr>
      </w:r>
      <w:r w:rsidR="00123DC1" w:rsidRPr="002136A6">
        <w:rPr>
          <w:sz w:val="24"/>
          <w:szCs w:val="24"/>
        </w:rPr>
        <w:fldChar w:fldCharType="separate"/>
      </w:r>
      <w:r w:rsidR="00AF719C" w:rsidRPr="002136A6">
        <w:rPr>
          <w:sz w:val="24"/>
          <w:szCs w:val="24"/>
        </w:rPr>
        <w:t>1.1.5</w:t>
      </w:r>
      <w:r w:rsidR="00123DC1" w:rsidRPr="002136A6">
        <w:rPr>
          <w:sz w:val="24"/>
          <w:szCs w:val="24"/>
        </w:rPr>
        <w:fldChar w:fldCharType="end"/>
      </w:r>
      <w:r w:rsidR="00306DE6" w:rsidRPr="002136A6">
        <w:rPr>
          <w:sz w:val="24"/>
          <w:szCs w:val="24"/>
        </w:rPr>
        <w:t xml:space="preserve"> и</w:t>
      </w:r>
      <w:r w:rsidR="00306DE6" w:rsidRPr="002D7FEE">
        <w:rPr>
          <w:sz w:val="24"/>
          <w:szCs w:val="24"/>
        </w:rPr>
        <w:t xml:space="preserve"> </w:t>
      </w:r>
      <w:r w:rsidR="00123DC1" w:rsidRPr="002136A6">
        <w:rPr>
          <w:sz w:val="24"/>
          <w:szCs w:val="24"/>
        </w:rPr>
        <w:fldChar w:fldCharType="begin"/>
      </w:r>
      <w:r w:rsidR="00123DC1" w:rsidRPr="002136A6">
        <w:rPr>
          <w:sz w:val="24"/>
          <w:szCs w:val="24"/>
        </w:rPr>
        <w:instrText xml:space="preserve"> REF _Ref440270663 \r \h  \* MERGEFORMAT </w:instrText>
      </w:r>
      <w:r w:rsidR="00123DC1" w:rsidRPr="002136A6">
        <w:rPr>
          <w:sz w:val="24"/>
          <w:szCs w:val="24"/>
        </w:rPr>
      </w:r>
      <w:r w:rsidR="00123DC1" w:rsidRPr="002136A6">
        <w:rPr>
          <w:sz w:val="24"/>
          <w:szCs w:val="24"/>
        </w:rPr>
        <w:fldChar w:fldCharType="separate"/>
      </w:r>
      <w:r w:rsidR="00AF719C" w:rsidRPr="00AF719C">
        <w:rPr>
          <w:sz w:val="24"/>
          <w:szCs w:val="24"/>
        </w:rPr>
        <w:t>1.1.7</w:t>
      </w:r>
      <w:r w:rsidR="00123DC1" w:rsidRPr="002136A6">
        <w:rPr>
          <w:sz w:val="24"/>
          <w:szCs w:val="24"/>
        </w:rPr>
        <w:fldChar w:fldCharType="end"/>
      </w:r>
      <w:r w:rsidRPr="002D7FEE">
        <w:rPr>
          <w:sz w:val="24"/>
          <w:szCs w:val="24"/>
        </w:rPr>
        <w:t>.</w:t>
      </w:r>
      <w:bookmarkEnd w:id="23"/>
      <w:bookmarkEnd w:id="24"/>
      <w:bookmarkEnd w:id="25"/>
      <w:bookmarkEnd w:id="26"/>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30405"/>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23DC1">
        <w:fldChar w:fldCharType="begin"/>
      </w:r>
      <w:r w:rsidR="00123DC1">
        <w:instrText xml:space="preserve"> REF _Ref305973033 \r \h  \* MERGEFORMAT </w:instrText>
      </w:r>
      <w:r w:rsidR="00123DC1">
        <w:fldChar w:fldCharType="separate"/>
      </w:r>
      <w:r w:rsidR="00AF719C" w:rsidRPr="00AF719C">
        <w:rPr>
          <w:sz w:val="24"/>
          <w:szCs w:val="24"/>
        </w:rPr>
        <w:t>3.2</w:t>
      </w:r>
      <w:r w:rsidR="00123D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3040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123DC1">
        <w:fldChar w:fldCharType="begin"/>
      </w:r>
      <w:r w:rsidR="00123DC1">
        <w:instrText xml:space="preserve"> REF _Ref191386109 \n \h  \* MERGEFORMAT </w:instrText>
      </w:r>
      <w:r w:rsidR="00123DC1">
        <w:fldChar w:fldCharType="separate"/>
      </w:r>
      <w:r w:rsidR="00AF719C" w:rsidRPr="00AF719C">
        <w:rPr>
          <w:color w:val="000000"/>
          <w:sz w:val="24"/>
          <w:szCs w:val="24"/>
        </w:rPr>
        <w:t>3.3.2</w:t>
      </w:r>
      <w:r w:rsidR="00123DC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23DC1">
        <w:fldChar w:fldCharType="begin"/>
      </w:r>
      <w:r w:rsidR="00123DC1">
        <w:instrText xml:space="preserve"> REF _Ref440272256 \r \h  \* MERGEFORMAT </w:instrText>
      </w:r>
      <w:r w:rsidR="00123DC1">
        <w:fldChar w:fldCharType="separate"/>
      </w:r>
      <w:r w:rsidR="00AF719C" w:rsidRPr="00AF719C">
        <w:rPr>
          <w:sz w:val="24"/>
          <w:szCs w:val="24"/>
        </w:rPr>
        <w:t>5.14</w:t>
      </w:r>
      <w:r w:rsidR="00123DC1">
        <w:fldChar w:fldCharType="end"/>
      </w:r>
      <w:r w:rsidR="006D05F2" w:rsidRPr="002D7FEE">
        <w:rPr>
          <w:sz w:val="24"/>
          <w:szCs w:val="24"/>
        </w:rPr>
        <w:t xml:space="preserve">) и Расписки сдачи-приемки соглашения о неустойке (подраздел </w:t>
      </w:r>
      <w:r w:rsidR="00123DC1">
        <w:fldChar w:fldCharType="begin"/>
      </w:r>
      <w:r w:rsidR="00123DC1">
        <w:instrText xml:space="preserve"> REF _Ref467752100 \r \h  \* MERGEFORMAT </w:instrText>
      </w:r>
      <w:r w:rsidR="00123DC1">
        <w:fldChar w:fldCharType="separate"/>
      </w:r>
      <w:r w:rsidR="00AF719C" w:rsidRPr="00AF719C">
        <w:rPr>
          <w:sz w:val="24"/>
          <w:szCs w:val="24"/>
        </w:rPr>
        <w:t>5.15</w:t>
      </w:r>
      <w:r w:rsidR="00123DC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7183040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23DC1">
        <w:fldChar w:fldCharType="begin"/>
      </w:r>
      <w:r w:rsidR="00123DC1">
        <w:instrText xml:space="preserve"> REF _Ref191386164 \r \h  \* MERGEFORMAT </w:instrText>
      </w:r>
      <w:r w:rsidR="00123DC1">
        <w:fldChar w:fldCharType="separate"/>
      </w:r>
      <w:r w:rsidR="00AF719C" w:rsidRPr="00AF719C">
        <w:rPr>
          <w:sz w:val="24"/>
          <w:szCs w:val="24"/>
        </w:rPr>
        <w:t xml:space="preserve"> 1.4.1 </w:t>
      </w:r>
      <w:r w:rsidR="00123D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23DC1">
        <w:fldChar w:fldCharType="begin"/>
      </w:r>
      <w:r w:rsidR="00123DC1">
        <w:instrText xml:space="preserve"> REF _Ref306978606 \r \h  \* MERGEFORMAT </w:instrText>
      </w:r>
      <w:r w:rsidR="00123DC1">
        <w:fldChar w:fldCharType="separate"/>
      </w:r>
      <w:r w:rsidR="00AF719C" w:rsidRPr="00AF719C">
        <w:rPr>
          <w:sz w:val="24"/>
          <w:szCs w:val="24"/>
        </w:rPr>
        <w:t xml:space="preserve"> 1.4.2 </w:t>
      </w:r>
      <w:r w:rsidR="00123DC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7183040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23DC1">
        <w:fldChar w:fldCharType="begin"/>
      </w:r>
      <w:r w:rsidR="00123DC1">
        <w:instrText xml:space="preserve"> REF _Ref306114966 \r \h  \* MERGEFORMAT </w:instrText>
      </w:r>
      <w:r w:rsidR="00123DC1">
        <w:fldChar w:fldCharType="separate"/>
      </w:r>
      <w:r w:rsidR="00AF719C" w:rsidRPr="00AF719C">
        <w:rPr>
          <w:sz w:val="24"/>
          <w:szCs w:val="24"/>
        </w:rPr>
        <w:t>3.3.11</w:t>
      </w:r>
      <w:r w:rsidR="00123D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3040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973DA0">
        <w:rPr>
          <w:b w:val="0"/>
        </w:rPr>
        <w:fldChar w:fldCharType="begin"/>
      </w:r>
      <w:r w:rsidR="002D4BC6">
        <w:rPr>
          <w:b w:val="0"/>
        </w:rPr>
        <w:instrText xml:space="preserve"> REF _Ref440275279 \r \h </w:instrText>
      </w:r>
      <w:r w:rsidR="00973DA0">
        <w:rPr>
          <w:b w:val="0"/>
        </w:rPr>
      </w:r>
      <w:r w:rsidR="00973DA0">
        <w:rPr>
          <w:b w:val="0"/>
        </w:rPr>
        <w:fldChar w:fldCharType="separate"/>
      </w:r>
      <w:r w:rsidR="00AF719C">
        <w:rPr>
          <w:b w:val="0"/>
        </w:rPr>
        <w:t>1.1.4</w:t>
      </w:r>
      <w:r w:rsidR="00973DA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23DC1">
        <w:fldChar w:fldCharType="begin"/>
      </w:r>
      <w:r w:rsidR="00123DC1">
        <w:instrText xml:space="preserve"> REF _Ref305973147 \r \h  \* MERGEFORMAT </w:instrText>
      </w:r>
      <w:r w:rsidR="00123DC1">
        <w:fldChar w:fldCharType="separate"/>
      </w:r>
      <w:r w:rsidR="00AF719C" w:rsidRPr="00AF719C">
        <w:rPr>
          <w:b w:val="0"/>
          <w:szCs w:val="24"/>
        </w:rPr>
        <w:t>3.3</w:t>
      </w:r>
      <w:r w:rsidR="00123DC1">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5404"/>
      <w:bookmarkStart w:id="89" w:name="_Toc471830412"/>
      <w:r w:rsidRPr="002D4BC6">
        <w:rPr>
          <w:b w:val="0"/>
          <w:szCs w:val="24"/>
        </w:rPr>
        <w:t xml:space="preserve">Письмо о подаче оферты (подраздел </w:t>
      </w:r>
      <w:r w:rsidR="00123DC1">
        <w:fldChar w:fldCharType="begin"/>
      </w:r>
      <w:r w:rsidR="00123DC1">
        <w:instrText xml:space="preserve"> REF _Ref55336310 \r \h  \* MERGEFORMAT </w:instrText>
      </w:r>
      <w:r w:rsidR="00123DC1">
        <w:fldChar w:fldCharType="separate"/>
      </w:r>
      <w:r w:rsidR="00AF719C" w:rsidRPr="00AF719C">
        <w:rPr>
          <w:b w:val="0"/>
          <w:szCs w:val="24"/>
        </w:rPr>
        <w:t>5.1</w:t>
      </w:r>
      <w:r w:rsidR="00123D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2D4BC6" w:rsidRDefault="002D4BC6" w:rsidP="00750D4A">
      <w:pPr>
        <w:pStyle w:val="3"/>
        <w:numPr>
          <w:ilvl w:val="3"/>
          <w:numId w:val="1"/>
        </w:numPr>
        <w:ind w:left="709" w:firstLine="0"/>
        <w:jc w:val="both"/>
        <w:rPr>
          <w:b w:val="0"/>
          <w:szCs w:val="24"/>
        </w:rPr>
      </w:pPr>
      <w:bookmarkStart w:id="90" w:name="_Toc440361308"/>
      <w:bookmarkStart w:id="91" w:name="_Toc440376063"/>
      <w:bookmarkStart w:id="92" w:name="_Toc440376190"/>
      <w:bookmarkStart w:id="93" w:name="_Toc440382455"/>
      <w:bookmarkStart w:id="94" w:name="_Toc440447125"/>
      <w:bookmarkStart w:id="95" w:name="_Toc440620805"/>
      <w:bookmarkStart w:id="96" w:name="_Toc440631440"/>
      <w:bookmarkStart w:id="97" w:name="_Toc440875680"/>
      <w:bookmarkStart w:id="98" w:name="_Toc441131704"/>
      <w:bookmarkStart w:id="99" w:name="_Toc465865145"/>
      <w:bookmarkStart w:id="100" w:name="_Toc468975405"/>
      <w:bookmarkStart w:id="101"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23DC1">
        <w:fldChar w:fldCharType="begin"/>
      </w:r>
      <w:r w:rsidR="00123DC1">
        <w:instrText xml:space="preserve"> REF _Ref440284918 \r \h  \* MERGEFORMAT </w:instrText>
      </w:r>
      <w:r w:rsidR="00123DC1">
        <w:fldChar w:fldCharType="separate"/>
      </w:r>
      <w:r w:rsidR="00AF719C" w:rsidRPr="00AF719C">
        <w:rPr>
          <w:b w:val="0"/>
          <w:szCs w:val="24"/>
        </w:rPr>
        <w:t>5.2</w:t>
      </w:r>
      <w:r w:rsidR="00123D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23DC1">
        <w:fldChar w:fldCharType="begin"/>
      </w:r>
      <w:r w:rsidR="00123DC1">
        <w:instrText xml:space="preserve"> REF _Ref440537086 \r \h  \* MERGEFORMAT </w:instrText>
      </w:r>
      <w:r w:rsidR="00123DC1">
        <w:fldChar w:fldCharType="separate"/>
      </w:r>
      <w:r w:rsidR="00AF719C" w:rsidRPr="00AF719C">
        <w:rPr>
          <w:b w:val="0"/>
          <w:bCs w:val="0"/>
          <w:szCs w:val="24"/>
        </w:rPr>
        <w:t>5.3</w:t>
      </w:r>
      <w:r w:rsidR="00123D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23DC1">
        <w:fldChar w:fldCharType="begin"/>
      </w:r>
      <w:r w:rsidR="00123DC1">
        <w:instrText xml:space="preserve"> REF _Ref440284947 \r \h  \* MERGEFORMAT </w:instrText>
      </w:r>
      <w:r w:rsidR="00123DC1">
        <w:fldChar w:fldCharType="separate"/>
      </w:r>
      <w:r w:rsidR="00AF719C" w:rsidRPr="00AF719C">
        <w:rPr>
          <w:b w:val="0"/>
          <w:szCs w:val="24"/>
        </w:rPr>
        <w:t>5.4</w:t>
      </w:r>
      <w:r w:rsidR="00123D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973DA0">
        <w:rPr>
          <w:b w:val="0"/>
          <w:szCs w:val="24"/>
        </w:rPr>
        <w:fldChar w:fldCharType="begin"/>
      </w:r>
      <w:r w:rsidR="00B8118F">
        <w:rPr>
          <w:b w:val="0"/>
          <w:szCs w:val="24"/>
        </w:rPr>
        <w:instrText xml:space="preserve"> REF _Ref440361439 \r \h </w:instrText>
      </w:r>
      <w:r w:rsidR="00973DA0">
        <w:rPr>
          <w:b w:val="0"/>
          <w:szCs w:val="24"/>
        </w:rPr>
      </w:r>
      <w:r w:rsidR="00973DA0">
        <w:rPr>
          <w:b w:val="0"/>
          <w:szCs w:val="24"/>
        </w:rPr>
        <w:fldChar w:fldCharType="separate"/>
      </w:r>
      <w:r w:rsidR="00AF719C">
        <w:rPr>
          <w:b w:val="0"/>
          <w:szCs w:val="24"/>
        </w:rPr>
        <w:t>5.5</w:t>
      </w:r>
      <w:r w:rsidR="00973DA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73DA0">
        <w:rPr>
          <w:b w:val="0"/>
          <w:szCs w:val="24"/>
        </w:rPr>
        <w:fldChar w:fldCharType="begin"/>
      </w:r>
      <w:r w:rsidR="00B8118F">
        <w:rPr>
          <w:b w:val="0"/>
          <w:szCs w:val="24"/>
        </w:rPr>
        <w:instrText xml:space="preserve"> REF _Ref440361531 \r \h </w:instrText>
      </w:r>
      <w:r w:rsidR="00973DA0">
        <w:rPr>
          <w:b w:val="0"/>
          <w:szCs w:val="24"/>
        </w:rPr>
      </w:r>
      <w:r w:rsidR="00973DA0">
        <w:rPr>
          <w:b w:val="0"/>
          <w:szCs w:val="24"/>
        </w:rPr>
        <w:fldChar w:fldCharType="separate"/>
      </w:r>
      <w:r w:rsidR="00AF719C">
        <w:rPr>
          <w:b w:val="0"/>
          <w:szCs w:val="24"/>
        </w:rPr>
        <w:t>5.6</w:t>
      </w:r>
      <w:r w:rsidR="00973DA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Pr>
          <w:b w:val="0"/>
          <w:szCs w:val="24"/>
        </w:rPr>
        <w:t xml:space="preserve"> </w:t>
      </w:r>
    </w:p>
    <w:p w:rsidR="002D4BC6" w:rsidRPr="002D4BC6" w:rsidRDefault="002D4BC6" w:rsidP="00750D4A">
      <w:pPr>
        <w:pStyle w:val="3"/>
        <w:ind w:left="0" w:firstLine="709"/>
        <w:jc w:val="both"/>
        <w:rPr>
          <w:b w:val="0"/>
          <w:szCs w:val="24"/>
        </w:rPr>
      </w:pPr>
      <w:bookmarkStart w:id="102" w:name="_Toc440361309"/>
      <w:bookmarkStart w:id="103" w:name="_Toc440376064"/>
      <w:bookmarkStart w:id="104" w:name="_Toc440376191"/>
      <w:bookmarkStart w:id="105" w:name="_Toc440382456"/>
      <w:bookmarkStart w:id="106" w:name="_Toc440447126"/>
      <w:bookmarkStart w:id="107" w:name="_Toc440620806"/>
      <w:bookmarkStart w:id="108" w:name="_Toc440631441"/>
      <w:bookmarkStart w:id="109" w:name="_Toc440875681"/>
      <w:bookmarkStart w:id="110" w:name="_Toc441131705"/>
      <w:bookmarkStart w:id="111" w:name="_Toc465865146"/>
      <w:bookmarkStart w:id="112" w:name="_Toc468975406"/>
      <w:bookmarkStart w:id="113"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973DA0">
        <w:rPr>
          <w:b w:val="0"/>
          <w:szCs w:val="24"/>
        </w:rPr>
        <w:fldChar w:fldCharType="begin"/>
      </w:r>
      <w:r>
        <w:rPr>
          <w:b w:val="0"/>
          <w:szCs w:val="24"/>
        </w:rPr>
        <w:instrText xml:space="preserve"> REF _Ref440285128 \r \h </w:instrText>
      </w:r>
      <w:r w:rsidR="00973DA0">
        <w:rPr>
          <w:b w:val="0"/>
          <w:szCs w:val="24"/>
        </w:rPr>
      </w:r>
      <w:r w:rsidR="00973DA0">
        <w:rPr>
          <w:b w:val="0"/>
          <w:szCs w:val="24"/>
        </w:rPr>
        <w:fldChar w:fldCharType="separate"/>
      </w:r>
      <w:r w:rsidR="00AF719C">
        <w:rPr>
          <w:b w:val="0"/>
          <w:szCs w:val="24"/>
        </w:rPr>
        <w:t>3.3.14</w:t>
      </w:r>
      <w:r w:rsidR="00973DA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2"/>
      <w:bookmarkEnd w:id="103"/>
      <w:bookmarkEnd w:id="104"/>
      <w:bookmarkEnd w:id="105"/>
      <w:bookmarkEnd w:id="106"/>
      <w:bookmarkEnd w:id="107"/>
      <w:bookmarkEnd w:id="108"/>
      <w:bookmarkEnd w:id="109"/>
      <w:bookmarkEnd w:id="110"/>
      <w:bookmarkEnd w:id="111"/>
      <w:bookmarkEnd w:id="112"/>
      <w:bookmarkEnd w:id="113"/>
    </w:p>
    <w:p w:rsidR="002D4BC6" w:rsidRPr="002D4BC6" w:rsidRDefault="002D4BC6" w:rsidP="00750D4A">
      <w:pPr>
        <w:pStyle w:val="3"/>
        <w:ind w:left="0" w:firstLine="709"/>
        <w:jc w:val="both"/>
        <w:rPr>
          <w:b w:val="0"/>
          <w:szCs w:val="24"/>
        </w:rPr>
      </w:pPr>
      <w:bookmarkStart w:id="114" w:name="_Toc440361310"/>
      <w:bookmarkStart w:id="115" w:name="_Toc440376065"/>
      <w:bookmarkStart w:id="116" w:name="_Toc440376192"/>
      <w:bookmarkStart w:id="117" w:name="_Toc440382457"/>
      <w:bookmarkStart w:id="118" w:name="_Toc440447127"/>
      <w:bookmarkStart w:id="119" w:name="_Toc440620807"/>
      <w:bookmarkStart w:id="120" w:name="_Toc440631442"/>
      <w:bookmarkStart w:id="121" w:name="_Toc440875682"/>
      <w:bookmarkStart w:id="122" w:name="_Toc441131706"/>
      <w:bookmarkStart w:id="123" w:name="_Toc465865147"/>
      <w:bookmarkStart w:id="124" w:name="_Toc468975407"/>
      <w:bookmarkStart w:id="125" w:name="_Toc471830415"/>
      <w:r w:rsidRPr="002D4BC6">
        <w:rPr>
          <w:b w:val="0"/>
          <w:szCs w:val="24"/>
        </w:rPr>
        <w:t xml:space="preserve">Оценка заявок (подраздел </w:t>
      </w:r>
      <w:r w:rsidR="00973DA0">
        <w:rPr>
          <w:b w:val="0"/>
          <w:szCs w:val="24"/>
        </w:rPr>
        <w:fldChar w:fldCharType="begin"/>
      </w:r>
      <w:r w:rsidR="001248B1">
        <w:rPr>
          <w:b w:val="0"/>
          <w:szCs w:val="24"/>
        </w:rPr>
        <w:instrText xml:space="preserve"> REF _Ref468195580 \r \h </w:instrText>
      </w:r>
      <w:r w:rsidR="00973DA0">
        <w:rPr>
          <w:b w:val="0"/>
          <w:szCs w:val="24"/>
        </w:rPr>
      </w:r>
      <w:r w:rsidR="00973DA0">
        <w:rPr>
          <w:b w:val="0"/>
          <w:szCs w:val="24"/>
        </w:rPr>
        <w:fldChar w:fldCharType="separate"/>
      </w:r>
      <w:r w:rsidR="00AF719C">
        <w:rPr>
          <w:b w:val="0"/>
          <w:szCs w:val="24"/>
        </w:rPr>
        <w:t>3.6</w:t>
      </w:r>
      <w:r w:rsidR="00973DA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973DA0">
        <w:rPr>
          <w:b w:val="0"/>
          <w:szCs w:val="24"/>
        </w:rPr>
        <w:fldChar w:fldCharType="begin"/>
      </w:r>
      <w:r>
        <w:rPr>
          <w:b w:val="0"/>
          <w:szCs w:val="24"/>
        </w:rPr>
        <w:instrText xml:space="preserve"> REF _Ref303681924 \r \h </w:instrText>
      </w:r>
      <w:r w:rsidR="00973DA0">
        <w:rPr>
          <w:b w:val="0"/>
          <w:szCs w:val="24"/>
        </w:rPr>
      </w:r>
      <w:r w:rsidR="00973DA0">
        <w:rPr>
          <w:b w:val="0"/>
          <w:szCs w:val="24"/>
        </w:rPr>
        <w:fldChar w:fldCharType="separate"/>
      </w:r>
      <w:r w:rsidR="00AF719C">
        <w:rPr>
          <w:b w:val="0"/>
          <w:szCs w:val="24"/>
        </w:rPr>
        <w:t>3.9</w:t>
      </w:r>
      <w:r w:rsidR="00973DA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71830416"/>
      <w:bookmarkEnd w:id="53"/>
      <w:bookmarkEnd w:id="126"/>
      <w:r w:rsidRPr="006238AF">
        <w:rPr>
          <w:szCs w:val="24"/>
        </w:rPr>
        <w:t xml:space="preserve">Проект </w:t>
      </w:r>
      <w:r w:rsidR="00123C70" w:rsidRPr="006238AF">
        <w:rPr>
          <w:szCs w:val="24"/>
        </w:rPr>
        <w:t>Договор</w:t>
      </w:r>
      <w:r w:rsidRPr="006238AF">
        <w:rPr>
          <w:szCs w:val="24"/>
        </w:rPr>
        <w:t>а</w:t>
      </w:r>
      <w:bookmarkEnd w:id="12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8"/>
      <w:bookmarkEnd w:id="129"/>
      <w:bookmarkEnd w:id="130"/>
      <w:bookmarkEnd w:id="131"/>
    </w:p>
    <w:p w:rsidR="00953802" w:rsidRPr="006238AF" w:rsidRDefault="00216641" w:rsidP="00953802">
      <w:pPr>
        <w:pStyle w:val="2"/>
        <w:tabs>
          <w:tab w:val="clear" w:pos="1700"/>
          <w:tab w:val="left" w:pos="567"/>
        </w:tabs>
        <w:spacing w:line="264" w:lineRule="auto"/>
      </w:pPr>
      <w:bookmarkStart w:id="132" w:name="_Toc471830417"/>
      <w:r w:rsidRPr="006238AF">
        <w:t>Проект договора</w:t>
      </w:r>
      <w:bookmarkEnd w:id="132"/>
    </w:p>
    <w:p w:rsidR="00953802" w:rsidRPr="003803A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61313"/>
      <w:bookmarkStart w:id="139" w:name="_Toc440376068"/>
      <w:bookmarkStart w:id="140" w:name="_Toc440376195"/>
      <w:bookmarkStart w:id="141" w:name="_Toc440382460"/>
      <w:bookmarkStart w:id="142" w:name="_Toc440447130"/>
      <w:bookmarkStart w:id="143" w:name="_Toc440620810"/>
      <w:bookmarkStart w:id="144" w:name="_Toc440631445"/>
      <w:bookmarkStart w:id="145" w:name="_Toc440875685"/>
      <w:bookmarkStart w:id="146" w:name="_Toc441131709"/>
      <w:bookmarkStart w:id="147" w:name="_Toc465865150"/>
      <w:bookmarkStart w:id="148" w:name="_Toc468975410"/>
      <w:bookmarkStart w:id="149"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6238AF"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61314"/>
      <w:bookmarkStart w:id="156" w:name="_Toc440376069"/>
      <w:bookmarkStart w:id="157" w:name="_Toc440376196"/>
      <w:bookmarkStart w:id="158" w:name="_Toc440382461"/>
      <w:bookmarkStart w:id="159" w:name="_Toc440447131"/>
      <w:bookmarkStart w:id="160" w:name="_Toc440620811"/>
      <w:bookmarkStart w:id="161" w:name="_Toc440631446"/>
      <w:bookmarkStart w:id="162" w:name="_Toc440875686"/>
      <w:bookmarkStart w:id="163" w:name="_Toc441131710"/>
      <w:bookmarkStart w:id="164" w:name="_Toc465865151"/>
      <w:bookmarkStart w:id="165" w:name="_Toc468975411"/>
      <w:bookmarkStart w:id="166"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73DA0">
        <w:rPr>
          <w:b w:val="0"/>
        </w:rPr>
        <w:fldChar w:fldCharType="begin"/>
      </w:r>
      <w:r w:rsidR="001248B1">
        <w:rPr>
          <w:b w:val="0"/>
        </w:rPr>
        <w:instrText xml:space="preserve"> REF _Ref440361531 \r \h </w:instrText>
      </w:r>
      <w:r w:rsidR="00973DA0">
        <w:rPr>
          <w:b w:val="0"/>
        </w:rPr>
      </w:r>
      <w:r w:rsidR="00973DA0">
        <w:rPr>
          <w:b w:val="0"/>
        </w:rPr>
        <w:fldChar w:fldCharType="separate"/>
      </w:r>
      <w:r w:rsidR="00AF719C">
        <w:rPr>
          <w:b w:val="0"/>
        </w:rPr>
        <w:t>5.6</w:t>
      </w:r>
      <w:r w:rsidR="00973DA0">
        <w:rPr>
          <w:b w:val="0"/>
        </w:rPr>
        <w:fldChar w:fldCharType="end"/>
      </w:r>
      <w:r w:rsidRPr="006238AF">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303E9"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61315"/>
      <w:bookmarkStart w:id="173" w:name="_Toc440376070"/>
      <w:bookmarkStart w:id="174" w:name="_Toc440376197"/>
      <w:bookmarkStart w:id="175" w:name="_Toc440382462"/>
      <w:bookmarkStart w:id="176" w:name="_Toc440447132"/>
      <w:bookmarkStart w:id="177" w:name="_Toc440620812"/>
      <w:bookmarkStart w:id="178" w:name="_Toc440631447"/>
      <w:bookmarkStart w:id="179" w:name="_Toc440875687"/>
      <w:bookmarkStart w:id="180" w:name="_Toc441131711"/>
      <w:bookmarkStart w:id="181" w:name="_Toc465865152"/>
      <w:bookmarkStart w:id="182" w:name="_Toc468975412"/>
      <w:bookmarkStart w:id="183"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303E9" w:rsidRDefault="00953802" w:rsidP="00953802">
      <w:pPr>
        <w:pStyle w:val="2"/>
        <w:tabs>
          <w:tab w:val="clear" w:pos="1700"/>
          <w:tab w:val="left" w:pos="567"/>
        </w:tabs>
        <w:spacing w:line="264" w:lineRule="auto"/>
      </w:pPr>
      <w:bookmarkStart w:id="184" w:name="_Toc471830421"/>
      <w:r w:rsidRPr="003303E9">
        <w:rPr>
          <w:bCs w:val="0"/>
        </w:rPr>
        <w:t>Антикоррупционная оговорка, включаемая в проект договора</w:t>
      </w:r>
      <w:bookmarkEnd w:id="184"/>
    </w:p>
    <w:p w:rsidR="00953802" w:rsidRPr="003303E9"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61317"/>
      <w:bookmarkStart w:id="190" w:name="_Toc440376072"/>
      <w:bookmarkStart w:id="191" w:name="_Toc440376199"/>
      <w:bookmarkStart w:id="192" w:name="_Toc440382464"/>
      <w:bookmarkStart w:id="193" w:name="_Toc440447134"/>
      <w:bookmarkStart w:id="194" w:name="_Toc440620814"/>
      <w:bookmarkStart w:id="195" w:name="_Toc440631449"/>
      <w:bookmarkStart w:id="196" w:name="_Toc440875689"/>
      <w:bookmarkStart w:id="197" w:name="_Toc441131713"/>
      <w:bookmarkStart w:id="198" w:name="_Toc465865154"/>
      <w:bookmarkStart w:id="199" w:name="_Toc468975414"/>
      <w:bookmarkStart w:id="200"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73DA0">
        <w:rPr>
          <w:b w:val="0"/>
        </w:rPr>
        <w:fldChar w:fldCharType="begin"/>
      </w:r>
      <w:r w:rsidR="008D2928">
        <w:rPr>
          <w:b w:val="0"/>
        </w:rPr>
        <w:instrText xml:space="preserve"> REF _Ref440270867 \r \h </w:instrText>
      </w:r>
      <w:r w:rsidR="00973DA0">
        <w:rPr>
          <w:b w:val="0"/>
        </w:rPr>
      </w:r>
      <w:r w:rsidR="00973DA0">
        <w:rPr>
          <w:b w:val="0"/>
        </w:rPr>
        <w:fldChar w:fldCharType="separate"/>
      </w:r>
      <w:r w:rsidR="00AF719C">
        <w:rPr>
          <w:b w:val="0"/>
        </w:rPr>
        <w:t>2.2.3</w:t>
      </w:r>
      <w:r w:rsidR="00973DA0">
        <w:rPr>
          <w:b w:val="0"/>
        </w:rPr>
        <w:fldChar w:fldCharType="end"/>
      </w:r>
      <w:r w:rsidRPr="003303E9">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303E9"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61318"/>
      <w:bookmarkStart w:id="206" w:name="_Toc440376073"/>
      <w:bookmarkStart w:id="207" w:name="_Toc440376200"/>
      <w:bookmarkStart w:id="208" w:name="_Toc440382465"/>
      <w:bookmarkStart w:id="209" w:name="_Toc440447135"/>
      <w:bookmarkStart w:id="210" w:name="_Toc440620815"/>
      <w:bookmarkStart w:id="211" w:name="_Toc440631450"/>
      <w:bookmarkStart w:id="212" w:name="_Toc440875690"/>
      <w:bookmarkStart w:id="213" w:name="_Toc441131714"/>
      <w:bookmarkStart w:id="214" w:name="_Toc465865155"/>
      <w:bookmarkStart w:id="215" w:name="_Toc468975415"/>
      <w:bookmarkStart w:id="216"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303E9"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61319"/>
      <w:bookmarkStart w:id="223" w:name="_Toc440376074"/>
      <w:bookmarkStart w:id="224" w:name="_Toc440376201"/>
      <w:bookmarkStart w:id="225" w:name="_Toc440382466"/>
      <w:bookmarkStart w:id="226" w:name="_Toc440447136"/>
      <w:bookmarkStart w:id="227" w:name="_Toc440620816"/>
      <w:bookmarkStart w:id="228" w:name="_Toc440631451"/>
      <w:bookmarkStart w:id="229" w:name="_Toc440875691"/>
      <w:bookmarkStart w:id="230" w:name="_Toc441131715"/>
      <w:bookmarkStart w:id="231" w:name="_Toc465865156"/>
      <w:bookmarkStart w:id="232" w:name="_Toc468975416"/>
      <w:bookmarkStart w:id="233" w:name="_Toc471830424"/>
      <w:r w:rsidRPr="003303E9">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393E49" w:rsidRPr="00F31976" w:rsidRDefault="00393E49" w:rsidP="00393E49">
      <w:pPr>
        <w:pStyle w:val="2"/>
        <w:tabs>
          <w:tab w:val="clear" w:pos="1700"/>
          <w:tab w:val="left" w:pos="567"/>
        </w:tabs>
        <w:spacing w:line="264" w:lineRule="auto"/>
        <w:rPr>
          <w:bCs w:val="0"/>
        </w:rPr>
      </w:pPr>
      <w:bookmarkStart w:id="238" w:name="_Toc469470557"/>
      <w:bookmarkStart w:id="239" w:name="_Toc471830425"/>
      <w:r w:rsidRPr="00F31976">
        <w:rPr>
          <w:bCs w:val="0"/>
        </w:rPr>
        <w:t>Дополнительные условия, включаемые в проект договора</w:t>
      </w:r>
      <w:bookmarkEnd w:id="238"/>
      <w:bookmarkEnd w:id="239"/>
    </w:p>
    <w:p w:rsidR="00393E49" w:rsidRPr="00F31976" w:rsidRDefault="00393E49" w:rsidP="00393E49">
      <w:pPr>
        <w:pStyle w:val="3"/>
        <w:ind w:left="0" w:firstLine="709"/>
        <w:jc w:val="both"/>
        <w:rPr>
          <w:b w:val="0"/>
        </w:rPr>
      </w:pPr>
      <w:bookmarkStart w:id="240" w:name="_Toc469470558"/>
      <w:bookmarkStart w:id="241"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73DA0">
        <w:rPr>
          <w:b w:val="0"/>
        </w:rPr>
        <w:fldChar w:fldCharType="begin"/>
      </w:r>
      <w:r>
        <w:rPr>
          <w:b w:val="0"/>
        </w:rPr>
        <w:instrText xml:space="preserve"> REF _Ref469470272 \r \h </w:instrText>
      </w:r>
      <w:r w:rsidR="00973DA0">
        <w:rPr>
          <w:b w:val="0"/>
        </w:rPr>
      </w:r>
      <w:r w:rsidR="00973DA0">
        <w:rPr>
          <w:b w:val="0"/>
        </w:rPr>
        <w:fldChar w:fldCharType="separate"/>
      </w:r>
      <w:r w:rsidR="00AF719C">
        <w:rPr>
          <w:b w:val="0"/>
        </w:rPr>
        <w:t>2.3.3</w:t>
      </w:r>
      <w:r w:rsidR="00973DA0">
        <w:rPr>
          <w:b w:val="0"/>
        </w:rPr>
        <w:fldChar w:fldCharType="end"/>
      </w:r>
      <w:r w:rsidRPr="00F31976">
        <w:rPr>
          <w:b w:val="0"/>
        </w:rPr>
        <w:t>).</w:t>
      </w:r>
      <w:bookmarkEnd w:id="240"/>
      <w:bookmarkEnd w:id="241"/>
    </w:p>
    <w:p w:rsidR="00393E49" w:rsidRPr="00F31976" w:rsidRDefault="00393E49" w:rsidP="00393E49">
      <w:pPr>
        <w:pStyle w:val="3"/>
        <w:ind w:left="0" w:firstLine="709"/>
        <w:jc w:val="both"/>
        <w:rPr>
          <w:b w:val="0"/>
          <w:szCs w:val="24"/>
        </w:rPr>
      </w:pPr>
      <w:bookmarkStart w:id="242" w:name="_Toc469470559"/>
      <w:bookmarkStart w:id="243"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2"/>
      <w:bookmarkEnd w:id="243"/>
    </w:p>
    <w:p w:rsidR="00393E49" w:rsidRPr="00F31976" w:rsidRDefault="00393E49" w:rsidP="00393E49">
      <w:pPr>
        <w:pStyle w:val="3"/>
        <w:ind w:left="0" w:firstLine="709"/>
        <w:jc w:val="both"/>
        <w:rPr>
          <w:b w:val="0"/>
          <w:szCs w:val="24"/>
        </w:rPr>
      </w:pPr>
      <w:bookmarkStart w:id="244" w:name="_Ref469470272"/>
      <w:bookmarkStart w:id="245" w:name="_Toc469470560"/>
      <w:bookmarkStart w:id="246" w:name="_Toc471830428"/>
      <w:r w:rsidRPr="00F31976">
        <w:rPr>
          <w:b w:val="0"/>
        </w:rPr>
        <w:t>Дополнительные</w:t>
      </w:r>
      <w:r w:rsidRPr="00F31976">
        <w:rPr>
          <w:b w:val="0"/>
          <w:szCs w:val="24"/>
        </w:rPr>
        <w:t xml:space="preserve"> условия:</w:t>
      </w:r>
      <w:bookmarkEnd w:id="244"/>
      <w:bookmarkEnd w:id="245"/>
      <w:bookmarkEnd w:id="246"/>
    </w:p>
    <w:p w:rsidR="00393E49" w:rsidRPr="00F31976" w:rsidRDefault="00393E49" w:rsidP="00393E49">
      <w:pPr>
        <w:pStyle w:val="3"/>
        <w:numPr>
          <w:ilvl w:val="0"/>
          <w:numId w:val="0"/>
        </w:numPr>
        <w:ind w:firstLine="709"/>
        <w:jc w:val="both"/>
        <w:rPr>
          <w:b w:val="0"/>
          <w:szCs w:val="24"/>
        </w:rPr>
      </w:pPr>
      <w:bookmarkStart w:id="247" w:name="_Toc469470561"/>
      <w:bookmarkStart w:id="248"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7"/>
      <w:bookmarkEnd w:id="248"/>
    </w:p>
    <w:p w:rsidR="00393E49" w:rsidRPr="00F31976" w:rsidRDefault="00393E49" w:rsidP="00393E49">
      <w:pPr>
        <w:pStyle w:val="3"/>
        <w:numPr>
          <w:ilvl w:val="0"/>
          <w:numId w:val="0"/>
        </w:numPr>
        <w:ind w:firstLine="709"/>
        <w:jc w:val="both"/>
        <w:rPr>
          <w:b w:val="0"/>
          <w:szCs w:val="24"/>
        </w:rPr>
      </w:pPr>
      <w:bookmarkStart w:id="249" w:name="_Toc469470562"/>
      <w:bookmarkStart w:id="250"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9"/>
      <w:bookmarkEnd w:id="250"/>
    </w:p>
    <w:p w:rsidR="00393E49" w:rsidRPr="00F31976" w:rsidRDefault="00393E49" w:rsidP="00393E49">
      <w:pPr>
        <w:pStyle w:val="3"/>
        <w:numPr>
          <w:ilvl w:val="0"/>
          <w:numId w:val="0"/>
        </w:numPr>
        <w:ind w:firstLine="709"/>
        <w:jc w:val="both"/>
        <w:rPr>
          <w:b w:val="0"/>
          <w:szCs w:val="24"/>
        </w:rPr>
      </w:pPr>
      <w:bookmarkStart w:id="251" w:name="_Toc469470563"/>
      <w:bookmarkStart w:id="252"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1"/>
      <w:bookmarkEnd w:id="252"/>
    </w:p>
    <w:p w:rsidR="00393E49" w:rsidRPr="007E5B28" w:rsidRDefault="00393E49" w:rsidP="00393E49">
      <w:pPr>
        <w:pStyle w:val="3"/>
        <w:numPr>
          <w:ilvl w:val="0"/>
          <w:numId w:val="0"/>
        </w:numPr>
        <w:ind w:firstLine="709"/>
        <w:jc w:val="both"/>
        <w:rPr>
          <w:b w:val="0"/>
          <w:szCs w:val="24"/>
        </w:rPr>
      </w:pPr>
      <w:bookmarkStart w:id="253" w:name="_Toc469470564"/>
      <w:bookmarkStart w:id="254"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3"/>
      <w:bookmarkEnd w:id="25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183043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5"/>
      <w:r w:rsidR="00D51A0B" w:rsidRPr="00E71A48">
        <w:rPr>
          <w:szCs w:val="24"/>
        </w:rPr>
        <w:t>Заявок</w:t>
      </w:r>
      <w:bookmarkEnd w:id="256"/>
      <w:bookmarkEnd w:id="257"/>
    </w:p>
    <w:p w:rsidR="00717F60" w:rsidRPr="00E71A48" w:rsidRDefault="00717F60" w:rsidP="00E71A48">
      <w:pPr>
        <w:pStyle w:val="2"/>
        <w:tabs>
          <w:tab w:val="clear" w:pos="1700"/>
          <w:tab w:val="left" w:pos="567"/>
        </w:tabs>
        <w:spacing w:line="264" w:lineRule="auto"/>
      </w:pPr>
      <w:bookmarkStart w:id="258" w:name="_Toc471830434"/>
      <w:r w:rsidRPr="00E71A48">
        <w:t xml:space="preserve">Общий порядок проведения </w:t>
      </w:r>
      <w:r w:rsidR="00440928" w:rsidRPr="00E71A48">
        <w:t>З</w:t>
      </w:r>
      <w:r w:rsidRPr="00E71A48">
        <w:t>апроса предложений</w:t>
      </w:r>
      <w:bookmarkEnd w:id="258"/>
    </w:p>
    <w:p w:rsidR="00717F60" w:rsidRPr="00E71A48" w:rsidRDefault="00717F60" w:rsidP="00953802">
      <w:pPr>
        <w:pStyle w:val="3"/>
        <w:rPr>
          <w:bCs w:val="0"/>
          <w:szCs w:val="24"/>
        </w:rPr>
      </w:pPr>
      <w:bookmarkStart w:id="259" w:name="_Toc439323688"/>
      <w:bookmarkStart w:id="260" w:name="_Toc440361322"/>
      <w:bookmarkStart w:id="261" w:name="_Toc440376077"/>
      <w:bookmarkStart w:id="262" w:name="_Toc440376204"/>
      <w:bookmarkStart w:id="263" w:name="_Toc440382469"/>
      <w:bookmarkStart w:id="264" w:name="_Toc440447139"/>
      <w:bookmarkStart w:id="265" w:name="_Toc440620819"/>
      <w:bookmarkStart w:id="266" w:name="_Toc440631454"/>
      <w:bookmarkStart w:id="267" w:name="_Toc440875694"/>
      <w:bookmarkStart w:id="268" w:name="_Toc441131718"/>
      <w:bookmarkStart w:id="269" w:name="_Toc465865159"/>
      <w:bookmarkStart w:id="270" w:name="_Toc468975419"/>
      <w:bookmarkStart w:id="271" w:name="_Toc471830435"/>
      <w:r w:rsidRPr="00E71A48">
        <w:rPr>
          <w:szCs w:val="24"/>
        </w:rPr>
        <w:t>Запрос</w:t>
      </w:r>
      <w:r w:rsidRPr="00E71A48">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23DC1">
        <w:fldChar w:fldCharType="begin"/>
      </w:r>
      <w:r w:rsidR="00123DC1">
        <w:instrText xml:space="preserve"> REF _Ref305973033 \r \h  \* MERGEFORMAT </w:instrText>
      </w:r>
      <w:r w:rsidR="00123DC1">
        <w:fldChar w:fldCharType="separate"/>
      </w:r>
      <w:r w:rsidR="00AF719C" w:rsidRPr="00AF719C">
        <w:rPr>
          <w:bCs w:val="0"/>
          <w:sz w:val="24"/>
          <w:szCs w:val="24"/>
        </w:rPr>
        <w:t>3.2</w:t>
      </w:r>
      <w:r w:rsidR="00123D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23DC1">
        <w:fldChar w:fldCharType="begin"/>
      </w:r>
      <w:r w:rsidR="00123DC1">
        <w:instrText xml:space="preserve"> REF _Ref305973147 \r \h  \* MERGEFORMAT </w:instrText>
      </w:r>
      <w:r w:rsidR="00123DC1">
        <w:fldChar w:fldCharType="separate"/>
      </w:r>
      <w:r w:rsidR="00AF719C" w:rsidRPr="00AF719C">
        <w:rPr>
          <w:bCs w:val="0"/>
          <w:sz w:val="24"/>
          <w:szCs w:val="24"/>
        </w:rPr>
        <w:t>3.3</w:t>
      </w:r>
      <w:r w:rsidR="00123DC1">
        <w:fldChar w:fldCharType="end"/>
      </w:r>
      <w:r w:rsidR="00973DA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73DA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00123DC1">
        <w:fldChar w:fldCharType="begin"/>
      </w:r>
      <w:r w:rsidR="00123DC1">
        <w:instrText xml:space="preserve"> REF _Ref305973214 \r \h  \* MERGEFORMAT </w:instrText>
      </w:r>
      <w:r w:rsidR="00123DC1">
        <w:fldChar w:fldCharType="separate"/>
      </w:r>
      <w:r w:rsidR="00AF719C" w:rsidRPr="00AF719C">
        <w:rPr>
          <w:bCs w:val="0"/>
          <w:sz w:val="24"/>
          <w:szCs w:val="24"/>
        </w:rPr>
        <w:t>3.4</w:t>
      </w:r>
      <w:r w:rsidR="00123DC1">
        <w:fldChar w:fldCharType="end"/>
      </w:r>
      <w:r w:rsidR="00096E9D" w:rsidRPr="00E71A48">
        <w:rPr>
          <w:bCs w:val="0"/>
          <w:sz w:val="24"/>
          <w:szCs w:val="24"/>
        </w:rPr>
        <w:t xml:space="preserve">, </w:t>
      </w:r>
      <w:r w:rsidR="00123DC1">
        <w:fldChar w:fldCharType="begin"/>
      </w:r>
      <w:r w:rsidR="00123DC1">
        <w:instrText xml:space="preserve"> REF _Ref303683883 \r \h  \* MERGEFORMAT </w:instrText>
      </w:r>
      <w:r w:rsidR="00123DC1">
        <w:fldChar w:fldCharType="separate"/>
      </w:r>
      <w:r w:rsidR="00AF719C" w:rsidRPr="00AF719C">
        <w:rPr>
          <w:bCs w:val="0"/>
          <w:sz w:val="24"/>
          <w:szCs w:val="24"/>
        </w:rPr>
        <w:t>3.5</w:t>
      </w:r>
      <w:r w:rsidR="00123D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73DA0">
        <w:fldChar w:fldCharType="begin"/>
      </w:r>
      <w:r w:rsidR="001248B1">
        <w:rPr>
          <w:bCs w:val="0"/>
          <w:sz w:val="24"/>
          <w:szCs w:val="24"/>
        </w:rPr>
        <w:instrText xml:space="preserve"> REF _Ref468195629 \r \h </w:instrText>
      </w:r>
      <w:r w:rsidR="00973DA0">
        <w:fldChar w:fldCharType="separate"/>
      </w:r>
      <w:r w:rsidR="00AF719C">
        <w:rPr>
          <w:bCs w:val="0"/>
          <w:sz w:val="24"/>
          <w:szCs w:val="24"/>
        </w:rPr>
        <w:t>3.6</w:t>
      </w:r>
      <w:r w:rsidR="00973DA0">
        <w:fldChar w:fldCharType="end"/>
      </w:r>
      <w:r w:rsidR="00973DA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23DC1">
        <w:fldChar w:fldCharType="begin"/>
      </w:r>
      <w:r w:rsidR="00123DC1">
        <w:instrText xml:space="preserve"> REF _Ref303250967 \r \h  \* MERGEFORMAT </w:instrText>
      </w:r>
      <w:r w:rsidR="00123DC1">
        <w:fldChar w:fldCharType="separate"/>
      </w:r>
      <w:r w:rsidR="00AF719C" w:rsidRPr="00AF719C">
        <w:rPr>
          <w:bCs w:val="0"/>
          <w:sz w:val="24"/>
          <w:szCs w:val="24"/>
        </w:rPr>
        <w:t>3.7</w:t>
      </w:r>
      <w:r w:rsidR="00123DC1">
        <w:fldChar w:fldCharType="end"/>
      </w:r>
      <w:r w:rsidR="00973DA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23DC1">
        <w:fldChar w:fldCharType="begin"/>
      </w:r>
      <w:r w:rsidR="00123DC1">
        <w:instrText xml:space="preserve"> REF _Ref303681924 \r \h  \* MERGEFORMAT </w:instrText>
      </w:r>
      <w:r w:rsidR="00123DC1">
        <w:fldChar w:fldCharType="separate"/>
      </w:r>
      <w:r w:rsidR="00AF719C" w:rsidRPr="00AF719C">
        <w:rPr>
          <w:bCs w:val="0"/>
          <w:sz w:val="24"/>
          <w:szCs w:val="24"/>
        </w:rPr>
        <w:t>3.9</w:t>
      </w:r>
      <w:r w:rsidR="00123DC1">
        <w:fldChar w:fldCharType="end"/>
      </w:r>
      <w:r w:rsidR="00973DA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73DA0" w:rsidRPr="00E71A48">
        <w:rPr>
          <w:bCs w:val="0"/>
          <w:sz w:val="24"/>
          <w:szCs w:val="24"/>
        </w:rPr>
      </w:r>
      <w:r w:rsidR="00973DA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73DA0">
        <w:fldChar w:fldCharType="begin"/>
      </w:r>
      <w:r w:rsidR="00741251">
        <w:rPr>
          <w:bCs w:val="0"/>
          <w:sz w:val="24"/>
          <w:szCs w:val="24"/>
        </w:rPr>
        <w:instrText xml:space="preserve"> REF _Ref468975287 \r \h </w:instrText>
      </w:r>
      <w:r w:rsidR="00973DA0">
        <w:fldChar w:fldCharType="separate"/>
      </w:r>
      <w:r w:rsidR="00AF719C">
        <w:rPr>
          <w:bCs w:val="0"/>
          <w:sz w:val="24"/>
          <w:szCs w:val="24"/>
        </w:rPr>
        <w:t>3.12</w:t>
      </w:r>
      <w:r w:rsidR="00973DA0">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23DC1">
        <w:fldChar w:fldCharType="begin"/>
      </w:r>
      <w:r w:rsidR="00123DC1">
        <w:instrText xml:space="preserve"> REF _Ref306140410 \r \h  \* MERGEFORMAT </w:instrText>
      </w:r>
      <w:r w:rsidR="00123DC1">
        <w:fldChar w:fldCharType="separate"/>
      </w:r>
      <w:r w:rsidR="00AF719C" w:rsidRPr="00AF719C">
        <w:rPr>
          <w:bCs w:val="0"/>
          <w:sz w:val="24"/>
          <w:szCs w:val="24"/>
        </w:rPr>
        <w:t>3.13</w:t>
      </w:r>
      <w:r w:rsidR="00123D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23DC1">
        <w:fldChar w:fldCharType="begin"/>
      </w:r>
      <w:r w:rsidR="00123DC1">
        <w:instrText xml:space="preserve"> REF _Ref306140451 \r \h  \* MERGEFORMAT </w:instrText>
      </w:r>
      <w:r w:rsidR="00123DC1">
        <w:fldChar w:fldCharType="separate"/>
      </w:r>
      <w:r w:rsidR="00AF719C" w:rsidRPr="00AF719C">
        <w:rPr>
          <w:bCs w:val="0"/>
          <w:sz w:val="24"/>
          <w:szCs w:val="24"/>
        </w:rPr>
        <w:t>3.14</w:t>
      </w:r>
      <w:r w:rsidR="00123D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6" w:name="_Toc439323689"/>
      <w:bookmarkStart w:id="277" w:name="_Toc440361323"/>
      <w:bookmarkStart w:id="278" w:name="_Toc440376078"/>
      <w:bookmarkStart w:id="279" w:name="_Toc440376205"/>
      <w:bookmarkStart w:id="280" w:name="_Toc440382470"/>
      <w:bookmarkStart w:id="281" w:name="_Toc440447140"/>
      <w:bookmarkStart w:id="282" w:name="_Toc440620820"/>
      <w:bookmarkStart w:id="283" w:name="_Toc440631455"/>
      <w:bookmarkStart w:id="284" w:name="_Toc440875695"/>
      <w:bookmarkStart w:id="285" w:name="_Toc441131719"/>
      <w:bookmarkStart w:id="286" w:name="_Toc465865160"/>
      <w:bookmarkStart w:id="287" w:name="_Toc468975420"/>
      <w:bookmarkStart w:id="288"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9" w:name="_Ref303250835"/>
      <w:bookmarkStart w:id="290" w:name="_Ref305973033"/>
      <w:bookmarkStart w:id="291" w:name="_Toc471830437"/>
      <w:bookmarkStart w:id="29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9"/>
      <w:r w:rsidRPr="00E71A48">
        <w:t xml:space="preserve"> по запросу предложений</w:t>
      </w:r>
      <w:bookmarkEnd w:id="290"/>
      <w:bookmarkEnd w:id="29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23DC1">
        <w:fldChar w:fldCharType="begin"/>
      </w:r>
      <w:r w:rsidR="00123DC1">
        <w:instrText xml:space="preserve"> REF _Ref302563524 \n \h  \* MERGEFORMAT </w:instrText>
      </w:r>
      <w:r w:rsidR="00123DC1">
        <w:fldChar w:fldCharType="separate"/>
      </w:r>
      <w:r w:rsidR="00AF719C" w:rsidRPr="00AF719C">
        <w:rPr>
          <w:sz w:val="24"/>
          <w:szCs w:val="24"/>
        </w:rPr>
        <w:t>1.1.1</w:t>
      </w:r>
      <w:r w:rsidR="00123D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3" w:name="__RefNumPara__444_922829174"/>
      <w:bookmarkStart w:id="294" w:name="_Ref191386216"/>
      <w:bookmarkStart w:id="295" w:name="_Ref305973147"/>
      <w:bookmarkStart w:id="296" w:name="_Toc471830438"/>
      <w:bookmarkEnd w:id="292"/>
      <w:bookmarkEnd w:id="293"/>
      <w:r w:rsidRPr="00E71A48">
        <w:t xml:space="preserve">Подготовка </w:t>
      </w:r>
      <w:bookmarkEnd w:id="294"/>
      <w:r w:rsidRPr="00E71A48">
        <w:t>Заявок</w:t>
      </w:r>
      <w:bookmarkEnd w:id="295"/>
      <w:bookmarkEnd w:id="296"/>
    </w:p>
    <w:p w:rsidR="00717F60" w:rsidRPr="00E71A48" w:rsidRDefault="00717F60" w:rsidP="00E71A48">
      <w:pPr>
        <w:pStyle w:val="3"/>
        <w:spacing w:line="264" w:lineRule="auto"/>
        <w:rPr>
          <w:szCs w:val="24"/>
        </w:rPr>
      </w:pPr>
      <w:bookmarkStart w:id="297" w:name="_Ref306114638"/>
      <w:bookmarkStart w:id="298" w:name="_Toc440361326"/>
      <w:bookmarkStart w:id="299" w:name="_Toc440376081"/>
      <w:bookmarkStart w:id="300" w:name="_Toc440376208"/>
      <w:bookmarkStart w:id="301" w:name="_Toc440382473"/>
      <w:bookmarkStart w:id="302" w:name="_Toc440447143"/>
      <w:bookmarkStart w:id="303" w:name="_Toc440620823"/>
      <w:bookmarkStart w:id="304" w:name="_Toc440631458"/>
      <w:bookmarkStart w:id="305" w:name="_Toc440875698"/>
      <w:bookmarkStart w:id="306" w:name="_Toc441131722"/>
      <w:bookmarkStart w:id="307" w:name="_Toc465865163"/>
      <w:bookmarkStart w:id="308" w:name="_Toc468975423"/>
      <w:bookmarkStart w:id="309" w:name="_Toc471830439"/>
      <w:r w:rsidRPr="00E71A48">
        <w:rPr>
          <w:szCs w:val="24"/>
        </w:rPr>
        <w:t xml:space="preserve">Общие требования к </w:t>
      </w:r>
      <w:r w:rsidR="004B5EB3" w:rsidRPr="00E71A48">
        <w:rPr>
          <w:szCs w:val="24"/>
        </w:rPr>
        <w:t>Заявк</w:t>
      </w:r>
      <w:r w:rsidRPr="00E71A48">
        <w:rPr>
          <w:szCs w:val="24"/>
        </w:rPr>
        <w:t>е</w:t>
      </w:r>
      <w:bookmarkEnd w:id="297"/>
      <w:bookmarkEnd w:id="298"/>
      <w:bookmarkEnd w:id="299"/>
      <w:bookmarkEnd w:id="300"/>
      <w:bookmarkEnd w:id="301"/>
      <w:bookmarkEnd w:id="302"/>
      <w:bookmarkEnd w:id="303"/>
      <w:bookmarkEnd w:id="304"/>
      <w:bookmarkEnd w:id="305"/>
      <w:bookmarkEnd w:id="306"/>
      <w:bookmarkEnd w:id="307"/>
      <w:bookmarkEnd w:id="308"/>
      <w:bookmarkEnd w:id="309"/>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10"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10"/>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73DA0">
        <w:rPr>
          <w:bCs w:val="0"/>
          <w:sz w:val="24"/>
          <w:szCs w:val="24"/>
        </w:rPr>
        <w:fldChar w:fldCharType="begin"/>
      </w:r>
      <w:r w:rsidR="008D2928">
        <w:rPr>
          <w:bCs w:val="0"/>
          <w:sz w:val="24"/>
          <w:szCs w:val="24"/>
        </w:rPr>
        <w:instrText xml:space="preserve"> REF _Ref55336310 \r \h </w:instrText>
      </w:r>
      <w:r w:rsidR="00973DA0">
        <w:rPr>
          <w:bCs w:val="0"/>
          <w:sz w:val="24"/>
          <w:szCs w:val="24"/>
        </w:rPr>
      </w:r>
      <w:r w:rsidR="00973DA0">
        <w:rPr>
          <w:bCs w:val="0"/>
          <w:sz w:val="24"/>
          <w:szCs w:val="24"/>
        </w:rPr>
        <w:fldChar w:fldCharType="separate"/>
      </w:r>
      <w:r w:rsidR="00AF719C">
        <w:rPr>
          <w:bCs w:val="0"/>
          <w:sz w:val="24"/>
          <w:szCs w:val="24"/>
        </w:rPr>
        <w:t>5.1</w:t>
      </w:r>
      <w:r w:rsidR="00973DA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_Ref440271072 \r \h </w:instrText>
      </w:r>
      <w:r w:rsidR="00973DA0">
        <w:rPr>
          <w:bCs w:val="0"/>
          <w:sz w:val="24"/>
          <w:szCs w:val="24"/>
        </w:rPr>
      </w:r>
      <w:r w:rsidR="00973DA0">
        <w:rPr>
          <w:bCs w:val="0"/>
          <w:sz w:val="24"/>
          <w:szCs w:val="24"/>
        </w:rPr>
        <w:fldChar w:fldCharType="separate"/>
      </w:r>
      <w:r w:rsidR="00AF719C">
        <w:rPr>
          <w:bCs w:val="0"/>
          <w:sz w:val="24"/>
          <w:szCs w:val="24"/>
        </w:rPr>
        <w:t>5.2</w:t>
      </w:r>
      <w:r w:rsidR="00973DA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973DA0">
        <w:rPr>
          <w:bCs w:val="0"/>
          <w:sz w:val="24"/>
          <w:szCs w:val="24"/>
        </w:rPr>
        <w:fldChar w:fldCharType="begin"/>
      </w:r>
      <w:r w:rsidR="007502E0">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73DA0">
        <w:rPr>
          <w:bCs w:val="0"/>
          <w:sz w:val="24"/>
          <w:szCs w:val="24"/>
        </w:rPr>
        <w:fldChar w:fldCharType="begin"/>
      </w:r>
      <w:r w:rsidR="00B71B9D">
        <w:rPr>
          <w:bCs w:val="0"/>
          <w:sz w:val="24"/>
          <w:szCs w:val="24"/>
        </w:rPr>
        <w:instrText xml:space="preserve"> REF _Ref440271036 \r \h </w:instrText>
      </w:r>
      <w:r w:rsidR="00973DA0">
        <w:rPr>
          <w:bCs w:val="0"/>
          <w:sz w:val="24"/>
          <w:szCs w:val="24"/>
        </w:rPr>
      </w:r>
      <w:r w:rsidR="00973DA0">
        <w:rPr>
          <w:bCs w:val="0"/>
          <w:sz w:val="24"/>
          <w:szCs w:val="24"/>
        </w:rPr>
        <w:fldChar w:fldCharType="separate"/>
      </w:r>
      <w:r w:rsidR="00AF719C">
        <w:rPr>
          <w:bCs w:val="0"/>
          <w:sz w:val="24"/>
          <w:szCs w:val="24"/>
        </w:rPr>
        <w:t>5.4</w:t>
      </w:r>
      <w:r w:rsidR="00973DA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_Ref440361914 \r \h </w:instrText>
      </w:r>
      <w:r w:rsidR="00973DA0">
        <w:rPr>
          <w:bCs w:val="0"/>
          <w:sz w:val="24"/>
          <w:szCs w:val="24"/>
        </w:rPr>
      </w:r>
      <w:r w:rsidR="00973DA0">
        <w:rPr>
          <w:bCs w:val="0"/>
          <w:sz w:val="24"/>
          <w:szCs w:val="24"/>
        </w:rPr>
        <w:fldChar w:fldCharType="separate"/>
      </w:r>
      <w:r w:rsidR="00AF719C">
        <w:rPr>
          <w:bCs w:val="0"/>
          <w:sz w:val="24"/>
          <w:szCs w:val="24"/>
        </w:rPr>
        <w:t>5.5</w:t>
      </w:r>
      <w:r w:rsidR="00973DA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23DC1">
        <w:fldChar w:fldCharType="begin"/>
      </w:r>
      <w:r w:rsidR="00123DC1">
        <w:instrText xml:space="preserve"> REF _Ref191386407 \r \h  \* MERGEFORMAT </w:instrText>
      </w:r>
      <w:r w:rsidR="00123DC1">
        <w:fldChar w:fldCharType="separate"/>
      </w:r>
      <w:r w:rsidR="00AF719C" w:rsidRPr="00AF719C">
        <w:rPr>
          <w:bCs w:val="0"/>
          <w:sz w:val="24"/>
          <w:szCs w:val="24"/>
        </w:rPr>
        <w:t>3.3.8</w:t>
      </w:r>
      <w:r w:rsidR="00123D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73DA0">
        <w:rPr>
          <w:bCs w:val="0"/>
          <w:sz w:val="24"/>
          <w:szCs w:val="24"/>
        </w:rPr>
        <w:fldChar w:fldCharType="begin"/>
      </w:r>
      <w:r w:rsidR="000A00E6">
        <w:rPr>
          <w:bCs w:val="0"/>
          <w:sz w:val="24"/>
          <w:szCs w:val="24"/>
        </w:rPr>
        <w:instrText xml:space="preserve"> REF _Ref440361610 \r \h </w:instrText>
      </w:r>
      <w:r w:rsidR="00973DA0">
        <w:rPr>
          <w:bCs w:val="0"/>
          <w:sz w:val="24"/>
          <w:szCs w:val="24"/>
        </w:rPr>
      </w:r>
      <w:r w:rsidR="00973DA0">
        <w:rPr>
          <w:bCs w:val="0"/>
          <w:sz w:val="24"/>
          <w:szCs w:val="24"/>
        </w:rPr>
        <w:fldChar w:fldCharType="separate"/>
      </w:r>
      <w:r w:rsidR="00AF719C">
        <w:rPr>
          <w:bCs w:val="0"/>
          <w:sz w:val="24"/>
          <w:szCs w:val="24"/>
        </w:rPr>
        <w:t>5.6</w:t>
      </w:r>
      <w:r w:rsidR="00973DA0">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11"/>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123DC1">
        <w:fldChar w:fldCharType="begin"/>
      </w:r>
      <w:r w:rsidR="00123DC1">
        <w:instrText xml:space="preserve"> REF _Ref55336310 \r \h  \* MERGEFORMAT </w:instrText>
      </w:r>
      <w:r w:rsidR="00123DC1">
        <w:fldChar w:fldCharType="separate"/>
      </w:r>
      <w:r w:rsidR="00AF719C" w:rsidRPr="00AF719C">
        <w:rPr>
          <w:bCs w:val="0"/>
          <w:sz w:val="24"/>
          <w:szCs w:val="24"/>
          <w:lang w:eastAsia="ru-RU"/>
        </w:rPr>
        <w:t>5.1</w:t>
      </w:r>
      <w:r w:rsidR="00123DC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123DC1">
        <w:fldChar w:fldCharType="begin"/>
      </w:r>
      <w:r w:rsidR="00123DC1">
        <w:instrText xml:space="preserve"> REF _Ref440271964 \r \h  \* MERGEFORMAT </w:instrText>
      </w:r>
      <w:r w:rsidR="00123DC1">
        <w:fldChar w:fldCharType="separate"/>
      </w:r>
      <w:r w:rsidR="00AF719C" w:rsidRPr="00AF719C">
        <w:rPr>
          <w:sz w:val="24"/>
          <w:szCs w:val="24"/>
        </w:rPr>
        <w:t>5.1.3</w:t>
      </w:r>
      <w:r w:rsidR="00123DC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123DC1">
        <w:fldChar w:fldCharType="begin"/>
      </w:r>
      <w:r w:rsidR="00123DC1">
        <w:instrText xml:space="preserve"> REF _Ref440279062 \r \h  \* MERGEFORMAT </w:instrText>
      </w:r>
      <w:r w:rsidR="00123DC1">
        <w:fldChar w:fldCharType="separate"/>
      </w:r>
      <w:r w:rsidR="00AF719C" w:rsidRPr="00AF719C">
        <w:rPr>
          <w:sz w:val="24"/>
          <w:szCs w:val="24"/>
        </w:rPr>
        <w:t>б)</w:t>
      </w:r>
      <w:r w:rsidR="00123DC1">
        <w:fldChar w:fldCharType="end"/>
      </w:r>
      <w:r w:rsidR="00F463E8" w:rsidRPr="002D7FEE">
        <w:rPr>
          <w:sz w:val="24"/>
          <w:szCs w:val="24"/>
        </w:rPr>
        <w:t xml:space="preserve"> п. </w:t>
      </w:r>
      <w:r w:rsidR="00123DC1">
        <w:fldChar w:fldCharType="begin"/>
      </w:r>
      <w:r w:rsidR="00123DC1">
        <w:instrText xml:space="preserve"> REF _Ref306005578 \r \h  \* MERGEFORMAT </w:instrText>
      </w:r>
      <w:r w:rsidR="00123DC1">
        <w:fldChar w:fldCharType="separate"/>
      </w:r>
      <w:r w:rsidR="00AF719C" w:rsidRPr="00AF719C">
        <w:rPr>
          <w:sz w:val="24"/>
          <w:szCs w:val="24"/>
        </w:rPr>
        <w:t>3.3.8.3</w:t>
      </w:r>
      <w:r w:rsidR="00123DC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973DA0">
        <w:rPr>
          <w:bCs w:val="0"/>
          <w:sz w:val="24"/>
          <w:szCs w:val="24"/>
        </w:rPr>
        <w:fldChar w:fldCharType="begin"/>
      </w:r>
      <w:r>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73DA0">
        <w:rPr>
          <w:bCs w:val="0"/>
          <w:sz w:val="24"/>
          <w:szCs w:val="24"/>
          <w:lang w:eastAsia="ru-RU"/>
        </w:rPr>
        <w:fldChar w:fldCharType="begin"/>
      </w:r>
      <w:r>
        <w:rPr>
          <w:bCs w:val="0"/>
          <w:sz w:val="24"/>
          <w:szCs w:val="24"/>
          <w:lang w:eastAsia="ru-RU"/>
        </w:rPr>
        <w:instrText xml:space="preserve"> REF _Ref440274913 \r \h </w:instrText>
      </w:r>
      <w:r w:rsidR="00973DA0">
        <w:rPr>
          <w:bCs w:val="0"/>
          <w:sz w:val="24"/>
          <w:szCs w:val="24"/>
          <w:lang w:eastAsia="ru-RU"/>
        </w:rPr>
      </w:r>
      <w:r w:rsidR="00973DA0">
        <w:rPr>
          <w:bCs w:val="0"/>
          <w:sz w:val="24"/>
          <w:szCs w:val="24"/>
          <w:lang w:eastAsia="ru-RU"/>
        </w:rPr>
        <w:fldChar w:fldCharType="separate"/>
      </w:r>
      <w:r w:rsidR="00AF719C">
        <w:rPr>
          <w:bCs w:val="0"/>
          <w:sz w:val="24"/>
          <w:szCs w:val="24"/>
          <w:lang w:eastAsia="ru-RU"/>
        </w:rPr>
        <w:t>5.2</w:t>
      </w:r>
      <w:r w:rsidR="00973DA0">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973DA0">
        <w:rPr>
          <w:bCs w:val="0"/>
          <w:sz w:val="24"/>
          <w:szCs w:val="24"/>
          <w:lang w:eastAsia="ru-RU"/>
        </w:rPr>
        <w:fldChar w:fldCharType="begin"/>
      </w:r>
      <w:r>
        <w:rPr>
          <w:bCs w:val="0"/>
          <w:sz w:val="24"/>
          <w:szCs w:val="24"/>
          <w:lang w:eastAsia="ru-RU"/>
        </w:rPr>
        <w:instrText xml:space="preserve"> REF _Ref440274902 \r \h </w:instrText>
      </w:r>
      <w:r w:rsidR="00973DA0">
        <w:rPr>
          <w:bCs w:val="0"/>
          <w:sz w:val="24"/>
          <w:szCs w:val="24"/>
          <w:lang w:eastAsia="ru-RU"/>
        </w:rPr>
      </w:r>
      <w:r w:rsidR="00973DA0">
        <w:rPr>
          <w:bCs w:val="0"/>
          <w:sz w:val="24"/>
          <w:szCs w:val="24"/>
          <w:lang w:eastAsia="ru-RU"/>
        </w:rPr>
        <w:fldChar w:fldCharType="separate"/>
      </w:r>
      <w:r w:rsidR="00AF719C">
        <w:rPr>
          <w:bCs w:val="0"/>
          <w:sz w:val="24"/>
          <w:szCs w:val="24"/>
          <w:lang w:eastAsia="ru-RU"/>
        </w:rPr>
        <w:t>5.4</w:t>
      </w:r>
      <w:r w:rsidR="00973DA0">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973DA0">
        <w:rPr>
          <w:bCs w:val="0"/>
          <w:sz w:val="24"/>
          <w:szCs w:val="24"/>
        </w:rPr>
        <w:fldChar w:fldCharType="begin"/>
      </w:r>
      <w:r>
        <w:rPr>
          <w:bCs w:val="0"/>
          <w:sz w:val="24"/>
          <w:szCs w:val="24"/>
        </w:rPr>
        <w:instrText xml:space="preserve"> REF _Ref440361959 \r \h </w:instrText>
      </w:r>
      <w:r w:rsidR="00973DA0">
        <w:rPr>
          <w:bCs w:val="0"/>
          <w:sz w:val="24"/>
          <w:szCs w:val="24"/>
        </w:rPr>
      </w:r>
      <w:r w:rsidR="00973DA0">
        <w:rPr>
          <w:bCs w:val="0"/>
          <w:sz w:val="24"/>
          <w:szCs w:val="24"/>
        </w:rPr>
        <w:fldChar w:fldCharType="separate"/>
      </w:r>
      <w:r w:rsidR="00AF719C">
        <w:rPr>
          <w:bCs w:val="0"/>
          <w:sz w:val="24"/>
          <w:szCs w:val="24"/>
        </w:rPr>
        <w:t>5.5</w:t>
      </w:r>
      <w:r w:rsidR="00973DA0">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973DA0">
        <w:rPr>
          <w:bCs w:val="0"/>
          <w:sz w:val="24"/>
          <w:szCs w:val="24"/>
        </w:rPr>
        <w:fldChar w:fldCharType="begin"/>
      </w:r>
      <w:r>
        <w:rPr>
          <w:bCs w:val="0"/>
          <w:sz w:val="24"/>
          <w:szCs w:val="24"/>
        </w:rPr>
        <w:instrText xml:space="preserve"> REF _Ref440361610 \r \h </w:instrText>
      </w:r>
      <w:r w:rsidR="00973DA0">
        <w:rPr>
          <w:bCs w:val="0"/>
          <w:sz w:val="24"/>
          <w:szCs w:val="24"/>
        </w:rPr>
      </w:r>
      <w:r w:rsidR="00973DA0">
        <w:rPr>
          <w:bCs w:val="0"/>
          <w:sz w:val="24"/>
          <w:szCs w:val="24"/>
        </w:rPr>
        <w:fldChar w:fldCharType="separate"/>
      </w:r>
      <w:r w:rsidR="00AF719C">
        <w:rPr>
          <w:bCs w:val="0"/>
          <w:sz w:val="24"/>
          <w:szCs w:val="24"/>
        </w:rPr>
        <w:t>5.6</w:t>
      </w:r>
      <w:r w:rsidR="00973DA0">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23DC1">
        <w:fldChar w:fldCharType="begin"/>
      </w:r>
      <w:r w:rsidR="00123DC1">
        <w:instrText xml:space="preserve"> REF _Ref444168907 \r \h  \* MERGEFORMAT </w:instrText>
      </w:r>
      <w:r w:rsidR="00123DC1">
        <w:fldChar w:fldCharType="separate"/>
      </w:r>
      <w:r w:rsidR="00AF719C" w:rsidRPr="00AF719C">
        <w:rPr>
          <w:bCs w:val="0"/>
          <w:sz w:val="24"/>
          <w:szCs w:val="24"/>
          <w:lang w:eastAsia="ru-RU"/>
        </w:rPr>
        <w:t>5.7.1</w:t>
      </w:r>
      <w:r w:rsidR="00123DC1">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123DC1">
        <w:fldChar w:fldCharType="begin"/>
      </w:r>
      <w:r w:rsidR="00123DC1">
        <w:instrText xml:space="preserve"> REF _Ref306005578 \r \h  \* MERGEFORMAT </w:instrText>
      </w:r>
      <w:r w:rsidR="00123DC1">
        <w:fldChar w:fldCharType="separate"/>
      </w:r>
      <w:r w:rsidR="00AF719C" w:rsidRPr="00AF719C">
        <w:rPr>
          <w:bCs w:val="0"/>
          <w:sz w:val="24"/>
          <w:szCs w:val="24"/>
        </w:rPr>
        <w:t>3.3.8.3</w:t>
      </w:r>
      <w:r w:rsidR="00123DC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23DC1">
        <w:fldChar w:fldCharType="begin"/>
      </w:r>
      <w:r w:rsidR="00123DC1">
        <w:instrText xml:space="preserve"> REF _Ref440279062 \r \h  \* MERGEFORMAT </w:instrText>
      </w:r>
      <w:r w:rsidR="00123DC1">
        <w:fldChar w:fldCharType="separate"/>
      </w:r>
      <w:r w:rsidR="00AF719C" w:rsidRPr="00AF719C">
        <w:rPr>
          <w:sz w:val="24"/>
          <w:szCs w:val="24"/>
        </w:rPr>
        <w:t>б)</w:t>
      </w:r>
      <w:r w:rsidR="00123DC1">
        <w:fldChar w:fldCharType="end"/>
      </w:r>
      <w:r w:rsidR="00FA5339" w:rsidRPr="00AB2CB8">
        <w:rPr>
          <w:sz w:val="24"/>
          <w:szCs w:val="24"/>
        </w:rPr>
        <w:t>,</w:t>
      </w:r>
      <w:r w:rsidR="007638F4" w:rsidRPr="00AB2CB8">
        <w:rPr>
          <w:sz w:val="24"/>
          <w:szCs w:val="24"/>
        </w:rPr>
        <w:t xml:space="preserve"> </w:t>
      </w:r>
      <w:r w:rsidR="00AB2CB8" w:rsidRPr="00AB2CB8">
        <w:rPr>
          <w:bCs w:val="0"/>
          <w:sz w:val="24"/>
          <w:szCs w:val="24"/>
        </w:rPr>
        <w:t xml:space="preserve"> </w:t>
      </w:r>
      <w:r w:rsidR="00123DC1">
        <w:fldChar w:fldCharType="begin"/>
      </w:r>
      <w:r w:rsidR="00123DC1">
        <w:instrText xml:space="preserve"> REF _Ref440372326 \r \h  \* MERGEFORMAT </w:instrText>
      </w:r>
      <w:r w:rsidR="00123DC1">
        <w:fldChar w:fldCharType="separate"/>
      </w:r>
      <w:r w:rsidR="00AF719C" w:rsidRPr="00AF719C">
        <w:rPr>
          <w:sz w:val="24"/>
          <w:szCs w:val="24"/>
        </w:rPr>
        <w:t>е)</w:t>
      </w:r>
      <w:r w:rsidR="00123DC1">
        <w:fldChar w:fldCharType="end"/>
      </w:r>
      <w:r w:rsidR="007638F4" w:rsidRPr="00AB2CB8">
        <w:rPr>
          <w:sz w:val="24"/>
          <w:szCs w:val="24"/>
        </w:rPr>
        <w:t>,</w:t>
      </w:r>
      <w:r w:rsidR="00FA5339" w:rsidRPr="00AB2CB8">
        <w:rPr>
          <w:sz w:val="24"/>
          <w:szCs w:val="24"/>
        </w:rPr>
        <w:t xml:space="preserve"> </w:t>
      </w:r>
      <w:r w:rsidR="00123DC1">
        <w:fldChar w:fldCharType="begin"/>
      </w:r>
      <w:r w:rsidR="00123DC1">
        <w:instrText xml:space="preserve"> REF _Ref440371812 \r \h  \* MERGEFORMAT </w:instrText>
      </w:r>
      <w:r w:rsidR="00123DC1">
        <w:fldChar w:fldCharType="separate"/>
      </w:r>
      <w:r w:rsidR="00AF719C" w:rsidRPr="00AF719C">
        <w:rPr>
          <w:sz w:val="24"/>
          <w:szCs w:val="24"/>
        </w:rPr>
        <w:t>н)</w:t>
      </w:r>
      <w:r w:rsidR="00123DC1">
        <w:fldChar w:fldCharType="end"/>
      </w:r>
      <w:r w:rsidR="00FA5339" w:rsidRPr="00AB2CB8">
        <w:rPr>
          <w:sz w:val="24"/>
          <w:szCs w:val="24"/>
        </w:rPr>
        <w:t xml:space="preserve">, </w:t>
      </w:r>
      <w:r w:rsidR="00123DC1">
        <w:fldChar w:fldCharType="begin"/>
      </w:r>
      <w:r w:rsidR="00123DC1">
        <w:instrText xml:space="preserve"> REF _Ref440371822 \r \h  \* MERGEFORMAT </w:instrText>
      </w:r>
      <w:r w:rsidR="00123DC1">
        <w:fldChar w:fldCharType="separate"/>
      </w:r>
      <w:r w:rsidR="00AF719C" w:rsidRPr="00AF719C">
        <w:rPr>
          <w:sz w:val="24"/>
          <w:szCs w:val="24"/>
        </w:rPr>
        <w:t>о)</w:t>
      </w:r>
      <w:r w:rsidR="00123DC1">
        <w:fldChar w:fldCharType="end"/>
      </w:r>
      <w:r w:rsidR="00F21407" w:rsidRPr="00F21407">
        <w:rPr>
          <w:sz w:val="24"/>
          <w:szCs w:val="24"/>
        </w:rPr>
        <w:t xml:space="preserve">, </w:t>
      </w:r>
      <w:r w:rsidR="00123DC1">
        <w:fldChar w:fldCharType="begin"/>
      </w:r>
      <w:r w:rsidR="00123DC1">
        <w:instrText xml:space="preserve"> REF _Ref442189588 \r \h  \* MERGEFORMAT </w:instrText>
      </w:r>
      <w:r w:rsidR="00123DC1">
        <w:fldChar w:fldCharType="separate"/>
      </w:r>
      <w:r w:rsidR="00AF719C" w:rsidRPr="00AF719C">
        <w:rPr>
          <w:sz w:val="24"/>
          <w:szCs w:val="24"/>
        </w:rPr>
        <w:t>х)</w:t>
      </w:r>
      <w:r w:rsidR="00123DC1">
        <w:fldChar w:fldCharType="end"/>
      </w:r>
      <w:r w:rsidR="00F463E8" w:rsidRPr="00F21407">
        <w:rPr>
          <w:sz w:val="24"/>
          <w:szCs w:val="24"/>
        </w:rPr>
        <w:t xml:space="preserve"> п.</w:t>
      </w:r>
      <w:r w:rsidR="00F463E8" w:rsidRPr="00AB2CB8">
        <w:rPr>
          <w:sz w:val="24"/>
          <w:szCs w:val="24"/>
        </w:rPr>
        <w:t xml:space="preserve"> </w:t>
      </w:r>
      <w:r w:rsidR="00123DC1">
        <w:fldChar w:fldCharType="begin"/>
      </w:r>
      <w:r w:rsidR="00123DC1">
        <w:instrText xml:space="preserve"> REF _Ref306005578 \r \h  \* MERGEFORMAT </w:instrText>
      </w:r>
      <w:r w:rsidR="00123DC1">
        <w:fldChar w:fldCharType="separate"/>
      </w:r>
      <w:r w:rsidR="00AF719C" w:rsidRPr="00AF719C">
        <w:rPr>
          <w:sz w:val="24"/>
          <w:szCs w:val="24"/>
        </w:rPr>
        <w:t>3.3.8.3</w:t>
      </w:r>
      <w:r w:rsidR="00123DC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123DC1">
        <w:fldChar w:fldCharType="begin"/>
      </w:r>
      <w:r w:rsidR="00123DC1">
        <w:instrText xml:space="preserve"> REF _Ref306143446 \r \h  \* MERGEFORMAT </w:instrText>
      </w:r>
      <w:r w:rsidR="00123DC1">
        <w:fldChar w:fldCharType="separate"/>
      </w:r>
      <w:r w:rsidR="00AF719C" w:rsidRPr="00AF719C">
        <w:rPr>
          <w:bCs w:val="0"/>
          <w:sz w:val="24"/>
          <w:szCs w:val="24"/>
        </w:rPr>
        <w:t>3.3.9.3</w:t>
      </w:r>
      <w:r w:rsidR="00123DC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123DC1">
        <w:fldChar w:fldCharType="begin"/>
      </w:r>
      <w:r w:rsidR="00123DC1">
        <w:instrText xml:space="preserve"> REF _Ref465863260 \r \h  \* MERGEFORMAT </w:instrText>
      </w:r>
      <w:r w:rsidR="00123DC1">
        <w:fldChar w:fldCharType="separate"/>
      </w:r>
      <w:r w:rsidR="00AF719C" w:rsidRPr="00AF719C">
        <w:rPr>
          <w:bCs w:val="0"/>
          <w:sz w:val="24"/>
          <w:szCs w:val="24"/>
        </w:rPr>
        <w:t>3.3.10.7</w:t>
      </w:r>
      <w:r w:rsidR="00123DC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23DC1">
        <w:fldChar w:fldCharType="begin"/>
      </w:r>
      <w:r w:rsidR="00123DC1">
        <w:instrText xml:space="preserve"> REF _Ref442263553 \r \h  \* MERGEFORMAT </w:instrText>
      </w:r>
      <w:r w:rsidR="00123DC1">
        <w:fldChar w:fldCharType="separate"/>
      </w:r>
      <w:r w:rsidR="00AF719C" w:rsidRPr="00AF719C">
        <w:rPr>
          <w:sz w:val="24"/>
          <w:szCs w:val="24"/>
        </w:rPr>
        <w:t>3.3.14.4</w:t>
      </w:r>
      <w:r w:rsidR="00123DC1">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973DA0">
        <w:rPr>
          <w:bCs w:val="0"/>
          <w:sz w:val="24"/>
          <w:szCs w:val="24"/>
        </w:rPr>
        <w:fldChar w:fldCharType="begin"/>
      </w:r>
      <w:r w:rsidR="00D24034">
        <w:rPr>
          <w:bCs w:val="0"/>
          <w:sz w:val="24"/>
          <w:szCs w:val="24"/>
        </w:rPr>
        <w:instrText xml:space="preserve"> REF _Ref440270602 \r \h </w:instrText>
      </w:r>
      <w:r w:rsidR="00973DA0">
        <w:rPr>
          <w:bCs w:val="0"/>
          <w:sz w:val="24"/>
          <w:szCs w:val="24"/>
        </w:rPr>
      </w:r>
      <w:r w:rsidR="00973DA0">
        <w:rPr>
          <w:bCs w:val="0"/>
          <w:sz w:val="24"/>
          <w:szCs w:val="24"/>
        </w:rPr>
        <w:fldChar w:fldCharType="separate"/>
      </w:r>
      <w:r w:rsidR="00AF719C">
        <w:rPr>
          <w:bCs w:val="0"/>
          <w:sz w:val="24"/>
          <w:szCs w:val="24"/>
        </w:rPr>
        <w:t>5</w:t>
      </w:r>
      <w:r w:rsidR="00973DA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123DC1">
        <w:fldChar w:fldCharType="begin"/>
      </w:r>
      <w:r w:rsidR="00123DC1">
        <w:instrText xml:space="preserve"> REF _Ref191386419 \n \h  \* MERGEFORMAT </w:instrText>
      </w:r>
      <w:r w:rsidR="00123DC1">
        <w:fldChar w:fldCharType="separate"/>
      </w:r>
      <w:r w:rsidR="00AF719C" w:rsidRPr="00AF719C">
        <w:rPr>
          <w:bCs w:val="0"/>
          <w:sz w:val="24"/>
          <w:szCs w:val="24"/>
        </w:rPr>
        <w:t>3.3.2</w:t>
      </w:r>
      <w:r w:rsidR="00123DC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23DC1">
        <w:fldChar w:fldCharType="begin"/>
      </w:r>
      <w:r w:rsidR="00123DC1">
        <w:instrText xml:space="preserve"> REF _Ref440272256 \r \h  \* MERGEFORMAT </w:instrText>
      </w:r>
      <w:r w:rsidR="00123DC1">
        <w:fldChar w:fldCharType="separate"/>
      </w:r>
      <w:r w:rsidR="00AF719C" w:rsidRPr="00AF719C">
        <w:rPr>
          <w:sz w:val="24"/>
          <w:szCs w:val="24"/>
        </w:rPr>
        <w:t>5.14</w:t>
      </w:r>
      <w:r w:rsidR="00123DC1">
        <w:fldChar w:fldCharType="end"/>
      </w:r>
      <w:r w:rsidR="006D05F2" w:rsidRPr="002D7FEE">
        <w:rPr>
          <w:sz w:val="24"/>
          <w:szCs w:val="24"/>
        </w:rPr>
        <w:t xml:space="preserve">) и Расписки сдачи-приемки соглашения о неустойке (подраздел </w:t>
      </w:r>
      <w:r w:rsidR="00123DC1">
        <w:fldChar w:fldCharType="begin"/>
      </w:r>
      <w:r w:rsidR="00123DC1">
        <w:instrText xml:space="preserve"> REF _Ref467752165 \r \h  \* MERGEFORMAT </w:instrText>
      </w:r>
      <w:r w:rsidR="00123DC1">
        <w:fldChar w:fldCharType="separate"/>
      </w:r>
      <w:r w:rsidR="00AF719C" w:rsidRPr="00AF719C">
        <w:rPr>
          <w:sz w:val="24"/>
          <w:szCs w:val="24"/>
        </w:rPr>
        <w:t>5.15</w:t>
      </w:r>
      <w:r w:rsidR="00123DC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14"/>
      <w:bookmarkEnd w:id="31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23DC1">
        <w:fldChar w:fldCharType="begin"/>
      </w:r>
      <w:r w:rsidR="00123DC1">
        <w:instrText xml:space="preserve"> REF _Ref440361959 \r \h  \* MERGEFORMAT </w:instrText>
      </w:r>
      <w:r w:rsidR="00123DC1">
        <w:fldChar w:fldCharType="separate"/>
      </w:r>
      <w:r w:rsidR="00AF719C" w:rsidRPr="00AF719C">
        <w:rPr>
          <w:bCs w:val="0"/>
          <w:sz w:val="24"/>
          <w:szCs w:val="24"/>
        </w:rPr>
        <w:t>5.5</w:t>
      </w:r>
      <w:r w:rsidR="00123D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23DC1">
        <w:fldChar w:fldCharType="begin"/>
      </w:r>
      <w:r w:rsidR="00123DC1">
        <w:instrText xml:space="preserve"> REF _Ref440271036 \r \h  \* MERGEFORMAT </w:instrText>
      </w:r>
      <w:r w:rsidR="00123DC1">
        <w:fldChar w:fldCharType="separate"/>
      </w:r>
      <w:r w:rsidR="00AF719C" w:rsidRPr="00AF719C">
        <w:rPr>
          <w:bCs w:val="0"/>
          <w:sz w:val="24"/>
          <w:szCs w:val="24"/>
        </w:rPr>
        <w:t>5.4</w:t>
      </w:r>
      <w:r w:rsidR="00123D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23DC1">
        <w:fldChar w:fldCharType="begin"/>
      </w:r>
      <w:r w:rsidR="00123DC1">
        <w:instrText xml:space="preserve"> REF _Ref55336310 \r \h  \* MERGEFORMAT </w:instrText>
      </w:r>
      <w:r w:rsidR="00123DC1">
        <w:fldChar w:fldCharType="separate"/>
      </w:r>
      <w:r w:rsidR="00AF719C" w:rsidRPr="00AF719C">
        <w:rPr>
          <w:bCs w:val="0"/>
          <w:sz w:val="24"/>
          <w:szCs w:val="24"/>
        </w:rPr>
        <w:t>5.1</w:t>
      </w:r>
      <w:r w:rsidR="00123D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23DC1">
        <w:fldChar w:fldCharType="begin"/>
      </w:r>
      <w:r w:rsidR="00123DC1">
        <w:instrText xml:space="preserve"> REF _Ref55336310 \r \h  \* MERGEFORMAT </w:instrText>
      </w:r>
      <w:r w:rsidR="00123DC1">
        <w:fldChar w:fldCharType="separate"/>
      </w:r>
      <w:r w:rsidR="00AF719C" w:rsidRPr="00AF719C">
        <w:rPr>
          <w:bCs w:val="0"/>
          <w:sz w:val="24"/>
          <w:szCs w:val="24"/>
        </w:rPr>
        <w:t>5.1</w:t>
      </w:r>
      <w:r w:rsidR="00123D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16" w:name="_Ref115076752"/>
      <w:bookmarkStart w:id="317" w:name="_Ref191386109"/>
      <w:bookmarkStart w:id="318" w:name="_Ref191386419"/>
      <w:bookmarkStart w:id="319" w:name="_Toc440361327"/>
      <w:bookmarkStart w:id="320" w:name="_Toc440376082"/>
      <w:bookmarkStart w:id="321" w:name="_Toc440376209"/>
      <w:bookmarkStart w:id="322" w:name="_Toc440382474"/>
      <w:bookmarkStart w:id="323" w:name="_Toc440447144"/>
      <w:bookmarkStart w:id="324" w:name="_Toc440620824"/>
      <w:bookmarkStart w:id="325" w:name="_Toc440631459"/>
      <w:bookmarkStart w:id="326" w:name="_Toc440875699"/>
      <w:bookmarkStart w:id="327" w:name="_Toc441131723"/>
      <w:bookmarkStart w:id="328" w:name="_Toc465865164"/>
      <w:bookmarkStart w:id="329" w:name="_Toc468975424"/>
      <w:bookmarkStart w:id="330"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6"/>
      <w:bookmarkEnd w:id="317"/>
      <w:bookmarkEnd w:id="318"/>
      <w:r w:rsidRPr="00E71A48">
        <w:rPr>
          <w:szCs w:val="24"/>
        </w:rPr>
        <w:t>ЭТП</w:t>
      </w:r>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31" w:name="_Ref115076807"/>
      <w:bookmarkStart w:id="332" w:name="_Toc440361328"/>
      <w:bookmarkStart w:id="333" w:name="_Toc440376083"/>
      <w:bookmarkStart w:id="334" w:name="_Toc440376210"/>
      <w:bookmarkStart w:id="335" w:name="_Toc440382475"/>
      <w:bookmarkStart w:id="336" w:name="_Toc440447145"/>
      <w:bookmarkStart w:id="337" w:name="_Toc440620825"/>
      <w:bookmarkStart w:id="338" w:name="_Toc440631460"/>
      <w:bookmarkStart w:id="339" w:name="_Toc440875700"/>
      <w:bookmarkStart w:id="340" w:name="_Toc441131724"/>
      <w:bookmarkStart w:id="341" w:name="_Toc465865165"/>
      <w:bookmarkStart w:id="342" w:name="_Toc468975425"/>
      <w:bookmarkStart w:id="343"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31"/>
      <w:bookmarkEnd w:id="332"/>
      <w:bookmarkEnd w:id="333"/>
      <w:bookmarkEnd w:id="334"/>
      <w:bookmarkEnd w:id="335"/>
      <w:bookmarkEnd w:id="336"/>
      <w:bookmarkEnd w:id="337"/>
      <w:bookmarkEnd w:id="338"/>
      <w:bookmarkEnd w:id="339"/>
      <w:bookmarkEnd w:id="340"/>
      <w:bookmarkEnd w:id="341"/>
      <w:bookmarkEnd w:id="342"/>
      <w:bookmarkEnd w:id="343"/>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4"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23DC1">
        <w:fldChar w:fldCharType="begin"/>
      </w:r>
      <w:r w:rsidR="00123DC1">
        <w:instrText xml:space="preserve"> REF _Ref440272256 \r \h  \* MERGEFORMAT </w:instrText>
      </w:r>
      <w:r w:rsidR="00123DC1">
        <w:fldChar w:fldCharType="separate"/>
      </w:r>
      <w:r w:rsidR="00AF719C" w:rsidRPr="00AF719C">
        <w:rPr>
          <w:sz w:val="24"/>
          <w:szCs w:val="24"/>
        </w:rPr>
        <w:t>5.14</w:t>
      </w:r>
      <w:r w:rsidR="00123DC1">
        <w:fldChar w:fldCharType="end"/>
      </w:r>
      <w:r w:rsidR="006D05F2" w:rsidRPr="002D7FEE">
        <w:rPr>
          <w:sz w:val="24"/>
          <w:szCs w:val="24"/>
        </w:rPr>
        <w:t xml:space="preserve">) и Расписки сдачи-приемки соглашения о неустойке (подраздел </w:t>
      </w:r>
      <w:r w:rsidR="00123DC1">
        <w:fldChar w:fldCharType="begin"/>
      </w:r>
      <w:r w:rsidR="00123DC1">
        <w:instrText xml:space="preserve"> REF _Ref467752165 \r \h  \* MERGEFORMAT </w:instrText>
      </w:r>
      <w:r w:rsidR="00123DC1">
        <w:fldChar w:fldCharType="separate"/>
      </w:r>
      <w:r w:rsidR="00AF719C" w:rsidRPr="00AF719C">
        <w:rPr>
          <w:sz w:val="24"/>
          <w:szCs w:val="24"/>
        </w:rPr>
        <w:t>5.15</w:t>
      </w:r>
      <w:r w:rsidR="00123DC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4"/>
    </w:p>
    <w:p w:rsidR="00717F60" w:rsidRPr="002D7FEE" w:rsidRDefault="00717F60" w:rsidP="00E71A48">
      <w:pPr>
        <w:pStyle w:val="3"/>
        <w:spacing w:line="264" w:lineRule="auto"/>
        <w:rPr>
          <w:szCs w:val="24"/>
        </w:rPr>
      </w:pPr>
      <w:bookmarkStart w:id="345" w:name="_Ref306008743"/>
      <w:bookmarkStart w:id="346" w:name="_Toc440361329"/>
      <w:bookmarkStart w:id="347" w:name="_Toc440376084"/>
      <w:bookmarkStart w:id="348" w:name="_Toc440376211"/>
      <w:bookmarkStart w:id="349" w:name="_Toc440382476"/>
      <w:bookmarkStart w:id="350" w:name="_Toc440447146"/>
      <w:bookmarkStart w:id="351" w:name="_Toc440620826"/>
      <w:bookmarkStart w:id="352" w:name="_Toc440631461"/>
      <w:bookmarkStart w:id="353" w:name="_Toc440875701"/>
      <w:bookmarkStart w:id="354" w:name="_Toc441131725"/>
      <w:bookmarkStart w:id="355" w:name="_Toc465865166"/>
      <w:bookmarkStart w:id="356" w:name="_Toc468975426"/>
      <w:bookmarkStart w:id="357"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8"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00D71E6D" w:rsidRPr="00D71E6D">
        <w:rPr>
          <w:bCs w:val="0"/>
          <w:sz w:val="24"/>
          <w:szCs w:val="24"/>
        </w:rPr>
        <w:t>)</w:t>
      </w:r>
      <w:r w:rsidR="00717F60" w:rsidRPr="00D71E6D">
        <w:rPr>
          <w:bCs w:val="0"/>
          <w:sz w:val="24"/>
          <w:szCs w:val="24"/>
        </w:rPr>
        <w:t>.</w:t>
      </w:r>
      <w:bookmarkEnd w:id="35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59" w:name="_Toc440361330"/>
      <w:bookmarkStart w:id="360" w:name="_Toc440376085"/>
      <w:bookmarkStart w:id="361" w:name="_Toc440376212"/>
      <w:bookmarkStart w:id="362" w:name="_Toc440382477"/>
      <w:bookmarkStart w:id="363" w:name="_Toc440447147"/>
      <w:bookmarkStart w:id="364" w:name="_Toc440620827"/>
      <w:bookmarkStart w:id="365" w:name="_Toc440631462"/>
      <w:bookmarkStart w:id="366" w:name="_Toc440875702"/>
      <w:bookmarkStart w:id="367" w:name="_Toc441131726"/>
      <w:bookmarkStart w:id="368" w:name="_Toc465865167"/>
      <w:bookmarkStart w:id="369" w:name="_Toc468975427"/>
      <w:bookmarkStart w:id="370" w:name="_Toc471830443"/>
      <w:r w:rsidRPr="00E71A48">
        <w:rPr>
          <w:szCs w:val="24"/>
        </w:rPr>
        <w:t xml:space="preserve">Требования к языку </w:t>
      </w:r>
      <w:r w:rsidR="004B5EB3" w:rsidRPr="00E71A48">
        <w:rPr>
          <w:szCs w:val="24"/>
        </w:rPr>
        <w:t>Заявк</w:t>
      </w:r>
      <w:r w:rsidRPr="00E71A48">
        <w:rPr>
          <w:szCs w:val="24"/>
        </w:rPr>
        <w:t>и</w:t>
      </w:r>
      <w:bookmarkEnd w:id="359"/>
      <w:bookmarkEnd w:id="360"/>
      <w:bookmarkEnd w:id="361"/>
      <w:bookmarkEnd w:id="362"/>
      <w:bookmarkEnd w:id="363"/>
      <w:bookmarkEnd w:id="364"/>
      <w:bookmarkEnd w:id="365"/>
      <w:bookmarkEnd w:id="366"/>
      <w:bookmarkEnd w:id="367"/>
      <w:bookmarkEnd w:id="368"/>
      <w:bookmarkEnd w:id="369"/>
      <w:bookmarkEnd w:id="37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71" w:name="_Toc440361331"/>
      <w:bookmarkStart w:id="372" w:name="_Toc440376086"/>
      <w:bookmarkStart w:id="373" w:name="_Toc440376213"/>
      <w:bookmarkStart w:id="374" w:name="_Toc440382478"/>
      <w:bookmarkStart w:id="375" w:name="_Toc440447148"/>
      <w:bookmarkStart w:id="376" w:name="_Toc440620828"/>
      <w:bookmarkStart w:id="377" w:name="_Toc440631463"/>
      <w:bookmarkStart w:id="378" w:name="_Toc440875703"/>
      <w:bookmarkStart w:id="379" w:name="_Toc441131727"/>
      <w:bookmarkStart w:id="380" w:name="_Toc465865168"/>
      <w:bookmarkStart w:id="381" w:name="_Toc468975428"/>
      <w:bookmarkStart w:id="382" w:name="_Toc471830444"/>
      <w:r w:rsidRPr="00E71A48">
        <w:rPr>
          <w:szCs w:val="24"/>
        </w:rPr>
        <w:t xml:space="preserve">Требования к валюте </w:t>
      </w:r>
      <w:r w:rsidR="004B5EB3" w:rsidRPr="00E71A48">
        <w:rPr>
          <w:szCs w:val="24"/>
        </w:rPr>
        <w:t>Заявк</w:t>
      </w:r>
      <w:r w:rsidRPr="00E71A48">
        <w:rPr>
          <w:szCs w:val="24"/>
        </w:rPr>
        <w:t>и</w:t>
      </w:r>
      <w:bookmarkEnd w:id="371"/>
      <w:bookmarkEnd w:id="372"/>
      <w:bookmarkEnd w:id="373"/>
      <w:bookmarkEnd w:id="374"/>
      <w:bookmarkEnd w:id="375"/>
      <w:bookmarkEnd w:id="376"/>
      <w:bookmarkEnd w:id="377"/>
      <w:bookmarkEnd w:id="378"/>
      <w:bookmarkEnd w:id="379"/>
      <w:bookmarkEnd w:id="380"/>
      <w:bookmarkEnd w:id="381"/>
      <w:bookmarkEnd w:id="3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4284C" w:rsidRDefault="00717F60" w:rsidP="00E71A48">
      <w:pPr>
        <w:pStyle w:val="3"/>
        <w:spacing w:line="264" w:lineRule="auto"/>
        <w:rPr>
          <w:szCs w:val="24"/>
        </w:rPr>
      </w:pPr>
      <w:bookmarkStart w:id="383" w:name="_Toc440361332"/>
      <w:bookmarkStart w:id="384" w:name="_Toc440376087"/>
      <w:bookmarkStart w:id="385" w:name="_Toc440376214"/>
      <w:bookmarkStart w:id="386" w:name="_Toc440382479"/>
      <w:bookmarkStart w:id="387" w:name="_Toc440447149"/>
      <w:bookmarkStart w:id="388" w:name="_Toc440620829"/>
      <w:bookmarkStart w:id="389" w:name="_Toc440631464"/>
      <w:bookmarkStart w:id="390" w:name="_Toc440875704"/>
      <w:bookmarkStart w:id="391" w:name="_Toc441131728"/>
      <w:bookmarkStart w:id="392" w:name="_Toc465865169"/>
      <w:bookmarkStart w:id="393" w:name="_Ref468975235"/>
      <w:bookmarkStart w:id="394" w:name="_Toc468975429"/>
      <w:bookmarkStart w:id="395" w:name="_Toc471830445"/>
      <w:r w:rsidRPr="0094284C">
        <w:rPr>
          <w:szCs w:val="24"/>
        </w:rPr>
        <w:t xml:space="preserve">Начальная (максимальная) цена </w:t>
      </w:r>
      <w:r w:rsidR="00123C70" w:rsidRPr="0094284C">
        <w:rPr>
          <w:szCs w:val="24"/>
        </w:rPr>
        <w:t>Договор</w:t>
      </w:r>
      <w:r w:rsidRPr="0094284C">
        <w:rPr>
          <w:szCs w:val="24"/>
        </w:rPr>
        <w:t>а (цена лота)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16641" w:rsidRPr="0094284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6" w:name="_Ref440549152"/>
      <w:r w:rsidRPr="0094284C">
        <w:rPr>
          <w:bCs w:val="0"/>
          <w:sz w:val="24"/>
          <w:szCs w:val="24"/>
        </w:rPr>
        <w:t xml:space="preserve">Начальная (максимальная) цена </w:t>
      </w:r>
      <w:r w:rsidR="00123C70" w:rsidRPr="0094284C">
        <w:rPr>
          <w:bCs w:val="0"/>
          <w:sz w:val="24"/>
          <w:szCs w:val="24"/>
        </w:rPr>
        <w:t>Договор</w:t>
      </w:r>
      <w:r w:rsidRPr="0094284C">
        <w:rPr>
          <w:bCs w:val="0"/>
          <w:sz w:val="24"/>
          <w:szCs w:val="24"/>
        </w:rPr>
        <w:t>а</w:t>
      </w:r>
      <w:r w:rsidR="00216641" w:rsidRPr="0094284C">
        <w:rPr>
          <w:bCs w:val="0"/>
          <w:sz w:val="24"/>
          <w:szCs w:val="24"/>
        </w:rPr>
        <w:t>:</w:t>
      </w:r>
      <w:bookmarkEnd w:id="396"/>
    </w:p>
    <w:p w:rsidR="0094284C" w:rsidRPr="0094284C" w:rsidRDefault="00216641" w:rsidP="0094284C">
      <w:pPr>
        <w:widowControl w:val="0"/>
        <w:shd w:val="clear" w:color="auto" w:fill="FFFFFF"/>
        <w:tabs>
          <w:tab w:val="left" w:pos="1701"/>
        </w:tabs>
        <w:autoSpaceDE w:val="0"/>
        <w:spacing w:after="100" w:line="264" w:lineRule="auto"/>
        <w:ind w:right="17" w:firstLine="0"/>
        <w:rPr>
          <w:bCs w:val="0"/>
        </w:rPr>
      </w:pPr>
      <w:r w:rsidRPr="0094284C">
        <w:rPr>
          <w:b/>
          <w:bCs w:val="0"/>
          <w:sz w:val="24"/>
          <w:szCs w:val="24"/>
          <w:u w:val="single"/>
        </w:rPr>
        <w:t>По Лоту №1:</w:t>
      </w:r>
      <w:r w:rsidR="00717F60" w:rsidRPr="0094284C">
        <w:rPr>
          <w:bCs w:val="0"/>
          <w:sz w:val="24"/>
          <w:szCs w:val="24"/>
        </w:rPr>
        <w:t xml:space="preserve"> </w:t>
      </w:r>
      <w:r w:rsidR="0010477C" w:rsidRPr="0010477C">
        <w:rPr>
          <w:b/>
          <w:sz w:val="24"/>
          <w:szCs w:val="24"/>
        </w:rPr>
        <w:t>550 000,00</w:t>
      </w:r>
      <w:r w:rsidR="0010477C" w:rsidRPr="00B55F0D">
        <w:rPr>
          <w:sz w:val="24"/>
          <w:szCs w:val="24"/>
        </w:rPr>
        <w:t xml:space="preserve"> </w:t>
      </w:r>
      <w:r w:rsidR="0094284C" w:rsidRPr="0094284C">
        <w:t>(</w:t>
      </w:r>
      <w:r w:rsidR="00C60AAB" w:rsidRPr="00C60AAB">
        <w:t>пятьсот пятьдесят тысяч</w:t>
      </w:r>
      <w:r w:rsidR="00C60AAB">
        <w:t>)</w:t>
      </w:r>
      <w:r w:rsidR="00C60AAB" w:rsidRPr="00C60AAB">
        <w:t xml:space="preserve"> рублей</w:t>
      </w:r>
      <w:r w:rsidR="0094284C" w:rsidRPr="00C60AAB">
        <w:t>,</w:t>
      </w:r>
      <w:r w:rsidR="0094284C" w:rsidRPr="0094284C">
        <w:t xml:space="preserve">  00 копеек РФ, без учета НДС; НДС составляет </w:t>
      </w:r>
      <w:r w:rsidR="0010477C" w:rsidRPr="0010477C">
        <w:rPr>
          <w:b/>
          <w:sz w:val="24"/>
          <w:szCs w:val="24"/>
        </w:rPr>
        <w:t>99 000,00</w:t>
      </w:r>
      <w:r w:rsidR="0010477C" w:rsidRPr="00B55F0D">
        <w:rPr>
          <w:sz w:val="24"/>
          <w:szCs w:val="24"/>
        </w:rPr>
        <w:t xml:space="preserve"> </w:t>
      </w:r>
      <w:r w:rsidR="0094284C" w:rsidRPr="0094284C">
        <w:t>(</w:t>
      </w:r>
      <w:r w:rsidR="0010477C" w:rsidRPr="0010477C">
        <w:t>девяносто девять тысяч</w:t>
      </w:r>
      <w:r w:rsidR="0010477C">
        <w:t>)</w:t>
      </w:r>
      <w:r w:rsidR="0010477C" w:rsidRPr="0010477C">
        <w:t xml:space="preserve"> рублей </w:t>
      </w:r>
      <w:r w:rsidR="0094284C" w:rsidRPr="0094284C">
        <w:t xml:space="preserve">   00 копеек РФ; </w:t>
      </w:r>
      <w:r w:rsidR="0010477C" w:rsidRPr="0010477C">
        <w:rPr>
          <w:b/>
          <w:sz w:val="24"/>
          <w:szCs w:val="24"/>
        </w:rPr>
        <w:t xml:space="preserve">649 000,00 </w:t>
      </w:r>
      <w:r w:rsidR="0094284C" w:rsidRPr="0094284C">
        <w:t>(</w:t>
      </w:r>
      <w:r w:rsidR="0010477C" w:rsidRPr="0010477C">
        <w:t>шестьсот сорок девять тысяч</w:t>
      </w:r>
      <w:r w:rsidR="0010477C">
        <w:t>)</w:t>
      </w:r>
      <w:r w:rsidR="0010477C" w:rsidRPr="0010477C">
        <w:t xml:space="preserve"> рублей </w:t>
      </w:r>
      <w:r w:rsidR="0094284C" w:rsidRPr="0094284C">
        <w:t xml:space="preserve">  00 копеек РФ, с учетом НДС.</w:t>
      </w:r>
    </w:p>
    <w:p w:rsidR="004F657D" w:rsidRPr="0094284C"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4284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94284C">
        <w:rPr>
          <w:sz w:val="24"/>
          <w:szCs w:val="24"/>
        </w:rPr>
        <w:t>Договора (</w:t>
      </w:r>
      <w:r w:rsidRPr="0094284C">
        <w:rPr>
          <w:sz w:val="24"/>
          <w:szCs w:val="24"/>
        </w:rPr>
        <w:t>Лота</w:t>
      </w:r>
      <w:r w:rsidR="001248B1" w:rsidRPr="0094284C">
        <w:rPr>
          <w:sz w:val="24"/>
          <w:szCs w:val="24"/>
        </w:rPr>
        <w:t>)</w:t>
      </w:r>
      <w:r w:rsidR="004F657D" w:rsidRPr="0094284C">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4284C">
        <w:rPr>
          <w:sz w:val="24"/>
          <w:szCs w:val="24"/>
        </w:rPr>
        <w:t>Заявка</w:t>
      </w:r>
      <w:r w:rsidRPr="002D7FEE">
        <w:rPr>
          <w:sz w:val="24"/>
          <w:szCs w:val="24"/>
        </w:rPr>
        <w:t xml:space="preserve">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123DC1">
        <w:fldChar w:fldCharType="begin"/>
      </w:r>
      <w:r w:rsidR="00123DC1">
        <w:instrText xml:space="preserve"> REF _Ref55336310 \r \h  \* MERGEFORMAT </w:instrText>
      </w:r>
      <w:r w:rsidR="00123DC1">
        <w:fldChar w:fldCharType="separate"/>
      </w:r>
      <w:r w:rsidR="00AF719C" w:rsidRPr="00AF719C">
        <w:rPr>
          <w:bCs w:val="0"/>
          <w:sz w:val="24"/>
          <w:szCs w:val="24"/>
        </w:rPr>
        <w:t>5.1</w:t>
      </w:r>
      <w:r w:rsidR="00123DC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123DC1">
        <w:fldChar w:fldCharType="begin"/>
      </w:r>
      <w:r w:rsidR="00123DC1">
        <w:instrText xml:space="preserve"> REF _Ref440271072 \r \h  \* MERGEFORMAT </w:instrText>
      </w:r>
      <w:r w:rsidR="00123DC1">
        <w:fldChar w:fldCharType="separate"/>
      </w:r>
      <w:r w:rsidR="00AF719C" w:rsidRPr="00AF719C">
        <w:rPr>
          <w:bCs w:val="0"/>
          <w:sz w:val="24"/>
          <w:szCs w:val="24"/>
        </w:rPr>
        <w:t>5.2</w:t>
      </w:r>
      <w:r w:rsidR="00123DC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123DC1">
        <w:fldChar w:fldCharType="begin"/>
      </w:r>
      <w:r w:rsidR="00123DC1">
        <w:instrText xml:space="preserve"> REF _Ref440361439 \r \h  \* MERGEFORMAT </w:instrText>
      </w:r>
      <w:r w:rsidR="00123DC1">
        <w:fldChar w:fldCharType="separate"/>
      </w:r>
      <w:r w:rsidR="00AF719C" w:rsidRPr="00AF719C">
        <w:rPr>
          <w:sz w:val="24"/>
          <w:szCs w:val="24"/>
        </w:rPr>
        <w:t>5.5</w:t>
      </w:r>
      <w:r w:rsidR="00123DC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73DA0">
        <w:rPr>
          <w:bCs w:val="0"/>
          <w:sz w:val="24"/>
          <w:szCs w:val="24"/>
        </w:rPr>
        <w:fldChar w:fldCharType="begin"/>
      </w:r>
      <w:r w:rsidR="003F3A69">
        <w:rPr>
          <w:bCs w:val="0"/>
          <w:sz w:val="24"/>
          <w:szCs w:val="24"/>
        </w:rPr>
        <w:instrText xml:space="preserve"> REF _Ref306138385 \r \h </w:instrText>
      </w:r>
      <w:r w:rsidR="00973DA0">
        <w:rPr>
          <w:bCs w:val="0"/>
          <w:sz w:val="24"/>
          <w:szCs w:val="24"/>
        </w:rPr>
      </w:r>
      <w:r w:rsidR="00973DA0">
        <w:rPr>
          <w:bCs w:val="0"/>
          <w:sz w:val="24"/>
          <w:szCs w:val="24"/>
        </w:rPr>
        <w:fldChar w:fldCharType="separate"/>
      </w:r>
      <w:r w:rsidR="00AF719C">
        <w:rPr>
          <w:bCs w:val="0"/>
          <w:sz w:val="24"/>
          <w:szCs w:val="24"/>
        </w:rPr>
        <w:t>3.6.4</w:t>
      </w:r>
      <w:r w:rsidR="00973DA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23DC1">
        <w:fldChar w:fldCharType="begin"/>
      </w:r>
      <w:r w:rsidR="00123DC1">
        <w:instrText xml:space="preserve"> REF _Ref465670219 \r \h  \* MERGEFORMAT </w:instrText>
      </w:r>
      <w:r w:rsidR="00123DC1">
        <w:fldChar w:fldCharType="separate"/>
      </w:r>
      <w:r w:rsidR="00AF719C" w:rsidRPr="00AF719C">
        <w:rPr>
          <w:bCs w:val="0"/>
          <w:sz w:val="24"/>
          <w:szCs w:val="24"/>
        </w:rPr>
        <w:t>3.11</w:t>
      </w:r>
      <w:r w:rsidR="00123DC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7" w:name="_Ref191386407"/>
      <w:bookmarkStart w:id="398" w:name="_Ref191386526"/>
      <w:bookmarkStart w:id="399" w:name="_Toc440361333"/>
      <w:bookmarkStart w:id="400" w:name="_Toc440376088"/>
      <w:bookmarkStart w:id="401" w:name="_Toc440376215"/>
      <w:bookmarkStart w:id="402" w:name="_Toc440382480"/>
      <w:bookmarkStart w:id="403" w:name="_Toc440447150"/>
      <w:bookmarkStart w:id="404" w:name="_Toc440620830"/>
      <w:bookmarkStart w:id="405" w:name="_Toc440631465"/>
      <w:bookmarkStart w:id="406" w:name="_Toc440875705"/>
      <w:bookmarkStart w:id="407" w:name="_Toc441131729"/>
      <w:bookmarkStart w:id="408" w:name="_Toc465865170"/>
      <w:bookmarkStart w:id="409" w:name="_Toc468975430"/>
      <w:bookmarkStart w:id="410" w:name="_Toc471830446"/>
      <w:bookmarkStart w:id="41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2" w:name="_Ref93090116"/>
      <w:bookmarkStart w:id="413" w:name="_Ref191386482"/>
      <w:bookmarkStart w:id="414" w:name="_Ref440291364"/>
      <w:bookmarkEnd w:id="411"/>
      <w:r w:rsidRPr="00E71A48">
        <w:rPr>
          <w:bCs w:val="0"/>
          <w:sz w:val="24"/>
          <w:szCs w:val="24"/>
        </w:rPr>
        <w:t xml:space="preserve">Требования к </w:t>
      </w:r>
      <w:r w:rsidR="009C744E" w:rsidRPr="002136A6">
        <w:rPr>
          <w:bCs w:val="0"/>
          <w:sz w:val="24"/>
          <w:szCs w:val="24"/>
        </w:rPr>
        <w:t>Участник</w:t>
      </w:r>
      <w:r w:rsidRPr="002136A6">
        <w:rPr>
          <w:bCs w:val="0"/>
          <w:sz w:val="24"/>
          <w:szCs w:val="24"/>
        </w:rPr>
        <w:t>ам</w:t>
      </w:r>
      <w:bookmarkEnd w:id="412"/>
      <w:r w:rsidRPr="002136A6">
        <w:rPr>
          <w:bCs w:val="0"/>
          <w:sz w:val="24"/>
          <w:szCs w:val="24"/>
        </w:rPr>
        <w:t>:</w:t>
      </w:r>
      <w:bookmarkStart w:id="415" w:name="_Ref306004833"/>
      <w:bookmarkEnd w:id="413"/>
      <w:r w:rsidR="000F4365" w:rsidRPr="002136A6">
        <w:rPr>
          <w:bCs w:val="0"/>
          <w:sz w:val="24"/>
          <w:szCs w:val="24"/>
        </w:rPr>
        <w:t xml:space="preserve"> у</w:t>
      </w:r>
      <w:r w:rsidRPr="002136A6">
        <w:rPr>
          <w:bCs w:val="0"/>
          <w:sz w:val="24"/>
          <w:szCs w:val="24"/>
        </w:rPr>
        <w:t xml:space="preserve">частвовать в процедуре </w:t>
      </w:r>
      <w:r w:rsidR="009C744E" w:rsidRPr="002136A6">
        <w:rPr>
          <w:bCs w:val="0"/>
          <w:sz w:val="24"/>
          <w:szCs w:val="24"/>
        </w:rPr>
        <w:t>З</w:t>
      </w:r>
      <w:r w:rsidRPr="002136A6">
        <w:rPr>
          <w:bCs w:val="0"/>
          <w:sz w:val="24"/>
          <w:szCs w:val="24"/>
        </w:rPr>
        <w:t xml:space="preserve">апроса предложений может любое юридическое, </w:t>
      </w:r>
      <w:r w:rsidRPr="002136A6">
        <w:rPr>
          <w:bCs w:val="0"/>
          <w:color w:val="000000"/>
          <w:sz w:val="24"/>
          <w:szCs w:val="24"/>
        </w:rPr>
        <w:t>физическое</w:t>
      </w:r>
      <w:r w:rsidRPr="002136A6">
        <w:rPr>
          <w:bCs w:val="0"/>
          <w:sz w:val="24"/>
          <w:szCs w:val="24"/>
        </w:rPr>
        <w:t xml:space="preserve"> лицо </w:t>
      </w:r>
      <w:r w:rsidR="00E71628" w:rsidRPr="002136A6">
        <w:rPr>
          <w:bCs w:val="0"/>
          <w:sz w:val="24"/>
          <w:szCs w:val="24"/>
        </w:rPr>
        <w:t>(в т.</w:t>
      </w:r>
      <w:r w:rsidR="003129D4" w:rsidRPr="002136A6">
        <w:rPr>
          <w:bCs w:val="0"/>
          <w:sz w:val="24"/>
          <w:szCs w:val="24"/>
        </w:rPr>
        <w:t xml:space="preserve"> </w:t>
      </w:r>
      <w:r w:rsidR="00E71628" w:rsidRPr="002136A6">
        <w:rPr>
          <w:bCs w:val="0"/>
          <w:sz w:val="24"/>
          <w:szCs w:val="24"/>
        </w:rPr>
        <w:t xml:space="preserve">ч. </w:t>
      </w:r>
      <w:r w:rsidRPr="002136A6">
        <w:rPr>
          <w:bCs w:val="0"/>
          <w:sz w:val="24"/>
          <w:szCs w:val="24"/>
        </w:rPr>
        <w:t>индивидуальный предприниматель</w:t>
      </w:r>
      <w:r w:rsidR="00E71628" w:rsidRPr="002136A6">
        <w:rPr>
          <w:bCs w:val="0"/>
          <w:sz w:val="24"/>
          <w:szCs w:val="24"/>
        </w:rPr>
        <w:t>)</w:t>
      </w:r>
      <w:r w:rsidR="002136A6" w:rsidRPr="002136A6">
        <w:rPr>
          <w:bCs w:val="0"/>
          <w:sz w:val="24"/>
          <w:szCs w:val="24"/>
        </w:rPr>
        <w:t>,</w:t>
      </w:r>
      <w:r w:rsidR="002136A6" w:rsidRPr="002136A6">
        <w:rPr>
          <w:sz w:val="24"/>
          <w:szCs w:val="24"/>
        </w:rPr>
        <w:t xml:space="preserve"> </w:t>
      </w:r>
      <w:r w:rsidR="002136A6" w:rsidRPr="002136A6">
        <w:rPr>
          <w:sz w:val="24"/>
          <w:szCs w:val="24"/>
        </w:rPr>
        <w:t>являющееся субъектом малого и среднего предпринимательства</w:t>
      </w:r>
      <w:r w:rsidRPr="002136A6">
        <w:rPr>
          <w:bCs w:val="0"/>
          <w:sz w:val="24"/>
          <w:szCs w:val="24"/>
        </w:rPr>
        <w:t xml:space="preserve">. </w:t>
      </w:r>
      <w:r w:rsidR="00362EA4" w:rsidRPr="002136A6">
        <w:rPr>
          <w:bCs w:val="0"/>
          <w:sz w:val="24"/>
          <w:szCs w:val="24"/>
        </w:rPr>
        <w:t xml:space="preserve">Дополнительные требования к </w:t>
      </w:r>
      <w:r w:rsidR="000E5003" w:rsidRPr="002136A6">
        <w:rPr>
          <w:bCs w:val="0"/>
          <w:sz w:val="24"/>
          <w:szCs w:val="24"/>
        </w:rPr>
        <w:t>субподрядчикам</w:t>
      </w:r>
      <w:r w:rsidR="00362EA4" w:rsidRPr="002136A6">
        <w:rPr>
          <w:bCs w:val="0"/>
          <w:sz w:val="24"/>
          <w:szCs w:val="24"/>
        </w:rPr>
        <w:t xml:space="preserve"> и порядку подтверждения их соответствия</w:t>
      </w:r>
      <w:r w:rsidR="00362EA4" w:rsidRPr="00362EA4">
        <w:rPr>
          <w:bCs w:val="0"/>
          <w:sz w:val="24"/>
          <w:szCs w:val="24"/>
        </w:rPr>
        <w:t xml:space="preserve"> установленным требованиям приведены в пункте </w:t>
      </w:r>
      <w:r w:rsidR="00123DC1">
        <w:fldChar w:fldCharType="begin"/>
      </w:r>
      <w:r w:rsidR="00123DC1">
        <w:instrText xml:space="preserve"> REF _Ref191386451 \n \h  \* MERGEFORMAT </w:instrText>
      </w:r>
      <w:r w:rsidR="00123DC1">
        <w:fldChar w:fldCharType="separate"/>
      </w:r>
      <w:r w:rsidR="00AF719C" w:rsidRPr="00AF719C">
        <w:rPr>
          <w:bCs w:val="0"/>
          <w:sz w:val="24"/>
          <w:szCs w:val="24"/>
        </w:rPr>
        <w:t>3.3.9</w:t>
      </w:r>
      <w:r w:rsidR="00123D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73DA0">
        <w:fldChar w:fldCharType="begin"/>
      </w:r>
      <w:r w:rsidR="001E2AA2">
        <w:rPr>
          <w:bCs w:val="0"/>
          <w:sz w:val="24"/>
          <w:szCs w:val="24"/>
        </w:rPr>
        <w:instrText xml:space="preserve"> REF _Ref440876618 \r \h </w:instrText>
      </w:r>
      <w:r w:rsidR="00973DA0">
        <w:fldChar w:fldCharType="separate"/>
      </w:r>
      <w:r w:rsidR="00AF719C">
        <w:rPr>
          <w:bCs w:val="0"/>
          <w:sz w:val="24"/>
          <w:szCs w:val="24"/>
        </w:rPr>
        <w:t>3.3.10</w:t>
      </w:r>
      <w:r w:rsidR="00973DA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14"/>
      <w:bookmarkEnd w:id="41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7" w:name="_Ref306032455"/>
      <w:r w:rsidRPr="00E71A48">
        <w:rPr>
          <w:bCs w:val="0"/>
          <w:color w:val="000000"/>
          <w:sz w:val="24"/>
          <w:szCs w:val="24"/>
        </w:rPr>
        <w:t xml:space="preserve">должен </w:t>
      </w:r>
      <w:bookmarkStart w:id="41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7"/>
      <w:bookmarkEnd w:id="41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9"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19"/>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23DC1">
        <w:fldChar w:fldCharType="begin"/>
      </w:r>
      <w:r w:rsidR="00123DC1">
        <w:instrText xml:space="preserve"> REF _Ref303323780 \r \h  \* MERGEFORMAT </w:instrText>
      </w:r>
      <w:r w:rsidR="00123DC1">
        <w:fldChar w:fldCharType="separate"/>
      </w:r>
      <w:r w:rsidR="00AF719C" w:rsidRPr="00AF719C">
        <w:rPr>
          <w:sz w:val="24"/>
          <w:szCs w:val="24"/>
        </w:rPr>
        <w:t>1.1.4</w:t>
      </w:r>
      <w:r w:rsidR="00123DC1">
        <w:fldChar w:fldCharType="end"/>
      </w:r>
      <w:r w:rsidRPr="00E920E3">
        <w:rPr>
          <w:sz w:val="24"/>
          <w:szCs w:val="24"/>
        </w:rPr>
        <w:t xml:space="preserve"> и разделе </w:t>
      </w:r>
      <w:r w:rsidR="00123DC1">
        <w:fldChar w:fldCharType="begin"/>
      </w:r>
      <w:r w:rsidR="00123DC1">
        <w:instrText xml:space="preserve"> REF _Ref440270568 \r \h  \* MERGEFORMAT </w:instrText>
      </w:r>
      <w:r w:rsidR="00123DC1">
        <w:fldChar w:fldCharType="separate"/>
      </w:r>
      <w:r w:rsidR="00AF719C">
        <w:t>4</w:t>
      </w:r>
      <w:r w:rsidR="00123DC1">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20"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20"/>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2136A6" w:rsidRDefault="00E920E3" w:rsidP="00E920E3">
      <w:pPr>
        <w:pStyle w:val="affffff"/>
        <w:numPr>
          <w:ilvl w:val="0"/>
          <w:numId w:val="96"/>
        </w:numPr>
        <w:tabs>
          <w:tab w:val="left" w:pos="1260"/>
        </w:tabs>
        <w:autoSpaceDE w:val="0"/>
        <w:spacing w:line="240" w:lineRule="auto"/>
        <w:ind w:left="1281" w:hanging="147"/>
        <w:rPr>
          <w:sz w:val="24"/>
          <w:szCs w:val="24"/>
        </w:rPr>
      </w:pPr>
      <w:r w:rsidRPr="002136A6">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2136A6" w:rsidRPr="002136A6" w:rsidRDefault="002136A6" w:rsidP="002136A6">
      <w:pPr>
        <w:numPr>
          <w:ilvl w:val="0"/>
          <w:numId w:val="21"/>
        </w:numPr>
        <w:suppressAutoHyphens w:val="0"/>
        <w:spacing w:line="264" w:lineRule="auto"/>
        <w:rPr>
          <w:sz w:val="24"/>
          <w:szCs w:val="24"/>
          <w:lang w:eastAsia="ru-RU"/>
        </w:rPr>
      </w:pPr>
      <w:r w:rsidRPr="002136A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5A3A93" w:rsidRPr="002136A6" w:rsidRDefault="005A3A93" w:rsidP="00CF39D0">
      <w:pPr>
        <w:numPr>
          <w:ilvl w:val="0"/>
          <w:numId w:val="21"/>
        </w:numPr>
        <w:suppressAutoHyphens w:val="0"/>
        <w:spacing w:line="264" w:lineRule="auto"/>
        <w:rPr>
          <w:sz w:val="24"/>
          <w:szCs w:val="24"/>
          <w:lang w:eastAsia="ru-RU"/>
        </w:rPr>
      </w:pPr>
      <w:r w:rsidRPr="002136A6">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23DC1">
        <w:fldChar w:fldCharType="begin"/>
      </w:r>
      <w:r w:rsidR="00123DC1">
        <w:instrText xml:space="preserve"> REF _Ref440291364 \r \h  \* MERGEFORMAT </w:instrText>
      </w:r>
      <w:r w:rsidR="00123DC1">
        <w:fldChar w:fldCharType="separate"/>
      </w:r>
      <w:r w:rsidR="00AF719C" w:rsidRPr="00AF719C">
        <w:rPr>
          <w:sz w:val="24"/>
          <w:szCs w:val="24"/>
        </w:rPr>
        <w:t>3.3.8.1</w:t>
      </w:r>
      <w:r w:rsidR="00123DC1">
        <w:fldChar w:fldCharType="end"/>
      </w:r>
      <w:r w:rsidRPr="002D7FEE">
        <w:rPr>
          <w:sz w:val="24"/>
          <w:szCs w:val="24"/>
        </w:rPr>
        <w:t>-</w:t>
      </w:r>
      <w:r w:rsidR="00123DC1">
        <w:fldChar w:fldCharType="begin"/>
      </w:r>
      <w:r w:rsidR="00123DC1">
        <w:instrText xml:space="preserve"> REF _Ref303669127 \r \h  \* MERGEFORMAT </w:instrText>
      </w:r>
      <w:r w:rsidR="00123DC1">
        <w:fldChar w:fldCharType="separate"/>
      </w:r>
      <w:r w:rsidR="00AF719C" w:rsidRPr="00AF719C">
        <w:rPr>
          <w:sz w:val="24"/>
          <w:szCs w:val="24"/>
        </w:rPr>
        <w:t>3.3.8.2</w:t>
      </w:r>
      <w:r w:rsidR="00123DC1">
        <w:fldChar w:fldCharType="end"/>
      </w:r>
      <w:r w:rsidR="00717F60" w:rsidRPr="002D7FEE">
        <w:rPr>
          <w:bCs w:val="0"/>
          <w:sz w:val="24"/>
          <w:szCs w:val="24"/>
        </w:rPr>
        <w:t>:</w:t>
      </w:r>
      <w:bookmarkEnd w:id="421"/>
      <w:bookmarkEnd w:id="42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3"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123DC1">
        <w:fldChar w:fldCharType="begin"/>
      </w:r>
      <w:r w:rsidR="00123DC1">
        <w:instrText xml:space="preserve"> REF _Ref440271993 \r \h  \* MERGEFORMAT </w:instrText>
      </w:r>
      <w:r w:rsidR="00123DC1">
        <w:fldChar w:fldCharType="separate"/>
      </w:r>
      <w:r w:rsidR="00AF719C" w:rsidRPr="00AF719C">
        <w:rPr>
          <w:sz w:val="24"/>
          <w:szCs w:val="24"/>
        </w:rPr>
        <w:t>5.11</w:t>
      </w:r>
      <w:r w:rsidR="00123DC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123DC1">
        <w:fldChar w:fldCharType="begin"/>
      </w:r>
      <w:r w:rsidR="00123DC1">
        <w:instrText xml:space="preserve"> REF _Ref440271964 \r \h  \* MERGEFORMAT </w:instrText>
      </w:r>
      <w:r w:rsidR="00123DC1">
        <w:fldChar w:fldCharType="separate"/>
      </w:r>
      <w:r w:rsidR="00AF719C" w:rsidRPr="00AF719C">
        <w:rPr>
          <w:sz w:val="24"/>
          <w:szCs w:val="24"/>
        </w:rPr>
        <w:t>5.1.3</w:t>
      </w:r>
      <w:r w:rsidR="00123DC1">
        <w:fldChar w:fldCharType="end"/>
      </w:r>
      <w:r w:rsidR="00A600E3" w:rsidRPr="002D7FEE">
        <w:rPr>
          <w:sz w:val="24"/>
          <w:szCs w:val="24"/>
        </w:rPr>
        <w:t>)</w:t>
      </w:r>
      <w:r w:rsidRPr="002D7FEE">
        <w:rPr>
          <w:sz w:val="24"/>
          <w:szCs w:val="24"/>
        </w:rPr>
        <w:t>;</w:t>
      </w:r>
      <w:bookmarkEnd w:id="424"/>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123DC1">
        <w:fldChar w:fldCharType="begin"/>
      </w:r>
      <w:r w:rsidR="00123DC1">
        <w:instrText xml:space="preserve"> REF _Ref440272035 \r \h  \* MERGEFORMAT </w:instrText>
      </w:r>
      <w:r w:rsidR="00123DC1">
        <w:fldChar w:fldCharType="separate"/>
      </w:r>
      <w:r w:rsidR="00AF719C" w:rsidRPr="00AF719C">
        <w:rPr>
          <w:sz w:val="24"/>
          <w:szCs w:val="24"/>
        </w:rPr>
        <w:t>5.12</w:t>
      </w:r>
      <w:r w:rsidR="00123DC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123DC1">
        <w:fldChar w:fldCharType="begin"/>
      </w:r>
      <w:r w:rsidR="00123DC1">
        <w:instrText xml:space="preserve"> REF _Ref440272051 \r \h  \* MERGEFORMAT </w:instrText>
      </w:r>
      <w:r w:rsidR="00123DC1">
        <w:fldChar w:fldCharType="separate"/>
      </w:r>
      <w:r w:rsidR="00AF719C" w:rsidRPr="00AF719C">
        <w:rPr>
          <w:sz w:val="24"/>
          <w:szCs w:val="24"/>
        </w:rPr>
        <w:t>5.13</w:t>
      </w:r>
      <w:r w:rsidR="00123DC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123DC1">
        <w:fldChar w:fldCharType="begin"/>
      </w:r>
      <w:r w:rsidR="00123DC1">
        <w:instrText xml:space="preserve"> REF _Ref440272119 \r \h  \* MERGEFORMAT </w:instrText>
      </w:r>
      <w:r w:rsidR="00123DC1">
        <w:fldChar w:fldCharType="separate"/>
      </w:r>
      <w:r w:rsidR="00AF719C" w:rsidRPr="00AF719C">
        <w:rPr>
          <w:sz w:val="24"/>
          <w:szCs w:val="24"/>
        </w:rPr>
        <w:t>5.7.1</w:t>
      </w:r>
      <w:r w:rsidR="00123DC1">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2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26"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2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23DC1">
        <w:fldChar w:fldCharType="begin"/>
      </w:r>
      <w:r w:rsidR="00123DC1">
        <w:instrText xml:space="preserve"> REF _Ref303323780 \r \h  \* MERGEFORMAT </w:instrText>
      </w:r>
      <w:r w:rsidR="00123DC1">
        <w:fldChar w:fldCharType="separate"/>
      </w:r>
      <w:r w:rsidR="00AF719C" w:rsidRPr="00AF719C">
        <w:rPr>
          <w:sz w:val="24"/>
          <w:szCs w:val="24"/>
        </w:rPr>
        <w:t>1.1.4</w:t>
      </w:r>
      <w:r w:rsidR="00123DC1">
        <w:fldChar w:fldCharType="end"/>
      </w:r>
      <w:r w:rsidRPr="00E920E3">
        <w:rPr>
          <w:sz w:val="24"/>
          <w:szCs w:val="24"/>
        </w:rPr>
        <w:t xml:space="preserve"> и разделе </w:t>
      </w:r>
      <w:r w:rsidR="00123DC1">
        <w:fldChar w:fldCharType="begin"/>
      </w:r>
      <w:r w:rsidR="00123DC1">
        <w:instrText xml:space="preserve"> REF _Ref440270568 \r \h  \* MERGEFORMAT </w:instrText>
      </w:r>
      <w:r w:rsidR="00123DC1">
        <w:fldChar w:fldCharType="separate"/>
      </w:r>
      <w:r w:rsidR="00AF719C">
        <w:t>4</w:t>
      </w:r>
      <w:r w:rsidR="00123DC1">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23DC1">
        <w:fldChar w:fldCharType="begin"/>
      </w:r>
      <w:r w:rsidR="00123DC1">
        <w:instrText xml:space="preserve"> REF _Ref303323780 \r \h  \* MERGEFORMAT </w:instrText>
      </w:r>
      <w:r w:rsidR="00123DC1">
        <w:fldChar w:fldCharType="separate"/>
      </w:r>
      <w:r w:rsidR="00AF719C" w:rsidRPr="00AF719C">
        <w:rPr>
          <w:sz w:val="24"/>
          <w:szCs w:val="24"/>
        </w:rPr>
        <w:t>1.1.4</w:t>
      </w:r>
      <w:r w:rsidR="00123DC1">
        <w:fldChar w:fldCharType="end"/>
      </w:r>
      <w:r w:rsidRPr="00E920E3">
        <w:rPr>
          <w:sz w:val="24"/>
          <w:szCs w:val="24"/>
        </w:rPr>
        <w:t xml:space="preserve"> и разделе </w:t>
      </w:r>
      <w:r w:rsidR="00123DC1">
        <w:fldChar w:fldCharType="begin"/>
      </w:r>
      <w:r w:rsidR="00123DC1">
        <w:instrText xml:space="preserve"> REF _Ref440270568 \r \h  \* MERGEFORMAT </w:instrText>
      </w:r>
      <w:r w:rsidR="00123DC1">
        <w:fldChar w:fldCharType="separate"/>
      </w:r>
      <w:r w:rsidR="00AF719C">
        <w:t>4</w:t>
      </w:r>
      <w:r w:rsidR="00123DC1">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123DC1">
        <w:fldChar w:fldCharType="begin"/>
      </w:r>
      <w:r w:rsidR="00123DC1">
        <w:instrText xml:space="preserve"> REF _Ref449016908 \r \h  \* MERGEFORMAT </w:instrText>
      </w:r>
      <w:r w:rsidR="00123DC1">
        <w:fldChar w:fldCharType="separate"/>
      </w:r>
      <w:r w:rsidR="00AF719C" w:rsidRPr="00AF719C">
        <w:rPr>
          <w:sz w:val="24"/>
          <w:szCs w:val="24"/>
        </w:rPr>
        <w:t>5.8</w:t>
      </w:r>
      <w:r w:rsidR="00123DC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123DC1">
        <w:fldChar w:fldCharType="begin"/>
      </w:r>
      <w:r w:rsidR="00123DC1">
        <w:instrText xml:space="preserve"> REF _Ref440881887 \r \h  \* MERGEFORMAT </w:instrText>
      </w:r>
      <w:r w:rsidR="00123DC1">
        <w:fldChar w:fldCharType="separate"/>
      </w:r>
      <w:r w:rsidR="00AF719C" w:rsidRPr="00AF719C">
        <w:rPr>
          <w:sz w:val="24"/>
          <w:szCs w:val="24"/>
        </w:rPr>
        <w:t>5.9</w:t>
      </w:r>
      <w:r w:rsidR="00123DC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123DC1">
        <w:fldChar w:fldCharType="begin"/>
      </w:r>
      <w:r w:rsidR="00123DC1">
        <w:instrText xml:space="preserve"> REF _Ref440881894 \r \h  \* MERGEFORMAT </w:instrText>
      </w:r>
      <w:r w:rsidR="00123DC1">
        <w:fldChar w:fldCharType="separate"/>
      </w:r>
      <w:r w:rsidR="00AF719C" w:rsidRPr="00AF719C">
        <w:rPr>
          <w:sz w:val="24"/>
          <w:szCs w:val="24"/>
        </w:rPr>
        <w:t>5.10</w:t>
      </w:r>
      <w:r w:rsidR="00123DC1">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123DC1">
        <w:fldChar w:fldCharType="begin"/>
      </w:r>
      <w:r w:rsidR="00123DC1">
        <w:instrText xml:space="preserve"> REF _Ref440272256 \r \h  \* MERGEFORMAT </w:instrText>
      </w:r>
      <w:r w:rsidR="00123DC1">
        <w:fldChar w:fldCharType="separate"/>
      </w:r>
      <w:r w:rsidR="00AF719C" w:rsidRPr="00AF719C">
        <w:rPr>
          <w:sz w:val="24"/>
          <w:szCs w:val="24"/>
        </w:rPr>
        <w:t>5.14</w:t>
      </w:r>
      <w:r w:rsidR="00123DC1">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973DA0">
        <w:fldChar w:fldCharType="begin"/>
      </w:r>
      <w:r w:rsidR="001248B1">
        <w:rPr>
          <w:sz w:val="24"/>
          <w:szCs w:val="24"/>
        </w:rPr>
        <w:instrText xml:space="preserve"> REF _Ref468195799 \r \h </w:instrText>
      </w:r>
      <w:r w:rsidR="00973DA0">
        <w:fldChar w:fldCharType="separate"/>
      </w:r>
      <w:r w:rsidR="00AF719C">
        <w:rPr>
          <w:sz w:val="24"/>
          <w:szCs w:val="24"/>
        </w:rPr>
        <w:t>5.16</w:t>
      </w:r>
      <w:r w:rsidR="00973DA0">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123DC1">
        <w:fldChar w:fldCharType="begin"/>
      </w:r>
      <w:r w:rsidR="00123DC1">
        <w:instrText xml:space="preserve"> REF _Ref465675151 \r \h  \* MERGEFORMAT </w:instrText>
      </w:r>
      <w:r w:rsidR="00123DC1">
        <w:fldChar w:fldCharType="separate"/>
      </w:r>
      <w:r w:rsidR="00AF719C" w:rsidRPr="00AF719C">
        <w:rPr>
          <w:rFonts w:eastAsia="Times New Roman,Italic"/>
          <w:bCs w:val="0"/>
          <w:iCs/>
          <w:sz w:val="24"/>
          <w:szCs w:val="24"/>
        </w:rPr>
        <w:t>3.11.2</w:t>
      </w:r>
      <w:r w:rsidR="00123DC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5"/>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28" w:name="_Ref191386451"/>
      <w:bookmarkStart w:id="429" w:name="_Ref440271628"/>
      <w:bookmarkStart w:id="430" w:name="_Toc440361334"/>
      <w:bookmarkStart w:id="431" w:name="_Toc440376089"/>
      <w:bookmarkStart w:id="432" w:name="_Toc440376216"/>
      <w:bookmarkStart w:id="433" w:name="_Toc440382481"/>
      <w:bookmarkStart w:id="434" w:name="_Toc440447151"/>
      <w:bookmarkStart w:id="435" w:name="_Toc440620831"/>
      <w:bookmarkStart w:id="436" w:name="_Toc440631466"/>
      <w:bookmarkStart w:id="437" w:name="_Toc440875706"/>
      <w:bookmarkStart w:id="438" w:name="_Toc441131730"/>
      <w:bookmarkStart w:id="439" w:name="_Toc465865171"/>
      <w:bookmarkStart w:id="440" w:name="_Toc468975431"/>
      <w:bookmarkStart w:id="441" w:name="_Toc471830447"/>
      <w:r w:rsidRPr="00E71A48">
        <w:rPr>
          <w:szCs w:val="24"/>
        </w:rPr>
        <w:t xml:space="preserve">Привлечение </w:t>
      </w:r>
      <w:bookmarkEnd w:id="428"/>
      <w:bookmarkEnd w:id="429"/>
      <w:bookmarkEnd w:id="430"/>
      <w:bookmarkEnd w:id="431"/>
      <w:bookmarkEnd w:id="432"/>
      <w:bookmarkEnd w:id="433"/>
      <w:bookmarkEnd w:id="434"/>
      <w:r w:rsidR="00176B20">
        <w:rPr>
          <w:szCs w:val="24"/>
        </w:rPr>
        <w:t>субподрядчиков</w:t>
      </w:r>
      <w:bookmarkEnd w:id="435"/>
      <w:bookmarkEnd w:id="436"/>
      <w:bookmarkEnd w:id="437"/>
      <w:bookmarkEnd w:id="438"/>
      <w:bookmarkEnd w:id="439"/>
      <w:bookmarkEnd w:id="440"/>
      <w:bookmarkEnd w:id="44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2" w:name="_Ref191386461"/>
      <w:bookmarkStart w:id="443" w:name="_Toc440361335"/>
      <w:bookmarkStart w:id="444" w:name="_Toc440376090"/>
      <w:bookmarkStart w:id="44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23DC1">
        <w:fldChar w:fldCharType="begin"/>
      </w:r>
      <w:r w:rsidR="00123DC1">
        <w:instrText xml:space="preserve"> REF _Ref191386407 \r \h  \* MERGEFORMAT </w:instrText>
      </w:r>
      <w:r w:rsidR="00123DC1">
        <w:fldChar w:fldCharType="separate"/>
      </w:r>
      <w:r w:rsidR="00AF719C" w:rsidRPr="00AF719C">
        <w:rPr>
          <w:bCs w:val="0"/>
          <w:sz w:val="24"/>
          <w:szCs w:val="24"/>
        </w:rPr>
        <w:t>3.3.8</w:t>
      </w:r>
      <w:r w:rsidR="00123D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4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973DA0">
        <w:rPr>
          <w:bCs w:val="0"/>
          <w:sz w:val="24"/>
          <w:szCs w:val="24"/>
        </w:rPr>
        <w:fldChar w:fldCharType="begin"/>
      </w:r>
      <w:r w:rsidR="00D57D88">
        <w:rPr>
          <w:bCs w:val="0"/>
          <w:sz w:val="24"/>
          <w:szCs w:val="24"/>
        </w:rPr>
        <w:instrText xml:space="preserve"> REF _Ref440291364 \r \h </w:instrText>
      </w:r>
      <w:r w:rsidR="00973DA0">
        <w:rPr>
          <w:bCs w:val="0"/>
          <w:sz w:val="24"/>
          <w:szCs w:val="24"/>
        </w:rPr>
      </w:r>
      <w:r w:rsidR="00973DA0">
        <w:rPr>
          <w:bCs w:val="0"/>
          <w:sz w:val="24"/>
          <w:szCs w:val="24"/>
        </w:rPr>
        <w:fldChar w:fldCharType="separate"/>
      </w:r>
      <w:r w:rsidR="00AF719C">
        <w:rPr>
          <w:bCs w:val="0"/>
          <w:sz w:val="24"/>
          <w:szCs w:val="24"/>
        </w:rPr>
        <w:t>3.3.8.1</w:t>
      </w:r>
      <w:r w:rsidR="00973DA0">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123DC1">
        <w:fldChar w:fldCharType="begin"/>
      </w:r>
      <w:r w:rsidR="00123DC1">
        <w:instrText xml:space="preserve"> REF _Ref303669127 \r \h  \* MERGEFORMAT </w:instrText>
      </w:r>
      <w:r w:rsidR="00123DC1">
        <w:fldChar w:fldCharType="separate"/>
      </w:r>
      <w:r w:rsidR="00AF719C" w:rsidRPr="00AF719C">
        <w:rPr>
          <w:bCs w:val="0"/>
          <w:sz w:val="24"/>
          <w:szCs w:val="24"/>
        </w:rPr>
        <w:t>3.3.8.2</w:t>
      </w:r>
      <w:r w:rsidR="00123DC1">
        <w:fldChar w:fldCharType="end"/>
      </w:r>
      <w:r w:rsidRPr="002D7FEE">
        <w:rPr>
          <w:bCs w:val="0"/>
          <w:sz w:val="24"/>
          <w:szCs w:val="24"/>
        </w:rPr>
        <w:t>)</w:t>
      </w:r>
      <w:r w:rsidR="00306DE6" w:rsidRPr="002D7FEE">
        <w:rPr>
          <w:bCs w:val="0"/>
          <w:sz w:val="24"/>
          <w:szCs w:val="24"/>
        </w:rPr>
        <w:t xml:space="preserve">. Документы, </w:t>
      </w:r>
      <w:r w:rsidR="00306DE6" w:rsidRPr="0094284C">
        <w:rPr>
          <w:bCs w:val="0"/>
          <w:sz w:val="24"/>
          <w:szCs w:val="24"/>
        </w:rPr>
        <w:t>указанные</w:t>
      </w:r>
      <w:r w:rsidR="00306DE6" w:rsidRPr="002D7FEE">
        <w:rPr>
          <w:bCs w:val="0"/>
          <w:sz w:val="24"/>
          <w:szCs w:val="24"/>
        </w:rPr>
        <w:t xml:space="preserve"> в пп</w:t>
      </w:r>
      <w:r w:rsidR="00306DE6" w:rsidRPr="002D7FEE">
        <w:rPr>
          <w:sz w:val="24"/>
          <w:szCs w:val="24"/>
        </w:rPr>
        <w:t>.</w:t>
      </w:r>
      <w:r w:rsidR="001248B1" w:rsidRPr="002D7FEE">
        <w:rPr>
          <w:sz w:val="24"/>
          <w:szCs w:val="24"/>
        </w:rPr>
        <w:t xml:space="preserve"> </w:t>
      </w:r>
      <w:r w:rsidR="00123DC1">
        <w:fldChar w:fldCharType="begin"/>
      </w:r>
      <w:r w:rsidR="00123DC1">
        <w:instrText xml:space="preserve"> REF _Ref442189588 \r \h  \* MERGEFORMAT </w:instrText>
      </w:r>
      <w:r w:rsidR="00123DC1">
        <w:fldChar w:fldCharType="separate"/>
      </w:r>
      <w:r w:rsidR="00AF719C" w:rsidRPr="00AF719C">
        <w:rPr>
          <w:sz w:val="24"/>
          <w:szCs w:val="24"/>
        </w:rPr>
        <w:t>х)</w:t>
      </w:r>
      <w:r w:rsidR="00123DC1">
        <w:fldChar w:fldCharType="end"/>
      </w:r>
      <w:r w:rsidR="00306DE6" w:rsidRPr="002D7FEE">
        <w:rPr>
          <w:sz w:val="24"/>
          <w:szCs w:val="24"/>
        </w:rPr>
        <w:t xml:space="preserve"> п. </w:t>
      </w:r>
      <w:r w:rsidR="00123DC1">
        <w:fldChar w:fldCharType="begin"/>
      </w:r>
      <w:r w:rsidR="00123DC1">
        <w:instrText xml:space="preserve"> REF _Ref303587815 \r \h  \* MERGEFORMAT </w:instrText>
      </w:r>
      <w:r w:rsidR="00123DC1">
        <w:fldChar w:fldCharType="separate"/>
      </w:r>
      <w:r w:rsidR="00AF719C" w:rsidRPr="00AF719C">
        <w:rPr>
          <w:sz w:val="24"/>
          <w:szCs w:val="24"/>
        </w:rPr>
        <w:t>3.3.8.3</w:t>
      </w:r>
      <w:r w:rsidR="00123DC1">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73DA0">
        <w:rPr>
          <w:bCs w:val="0"/>
          <w:sz w:val="24"/>
          <w:szCs w:val="24"/>
        </w:rPr>
        <w:fldChar w:fldCharType="begin"/>
      </w:r>
      <w:r w:rsidR="00362EA4">
        <w:rPr>
          <w:bCs w:val="0"/>
          <w:sz w:val="24"/>
          <w:szCs w:val="24"/>
        </w:rPr>
        <w:instrText xml:space="preserve"> REF _Ref440272510 \r \h </w:instrText>
      </w:r>
      <w:r w:rsidR="00973DA0">
        <w:rPr>
          <w:bCs w:val="0"/>
          <w:sz w:val="24"/>
          <w:szCs w:val="24"/>
        </w:rPr>
      </w:r>
      <w:r w:rsidR="00973DA0">
        <w:rPr>
          <w:bCs w:val="0"/>
          <w:sz w:val="24"/>
          <w:szCs w:val="24"/>
        </w:rPr>
        <w:fldChar w:fldCharType="separate"/>
      </w:r>
      <w:r w:rsidR="00AF719C">
        <w:rPr>
          <w:bCs w:val="0"/>
          <w:sz w:val="24"/>
          <w:szCs w:val="24"/>
        </w:rPr>
        <w:t>5.17</w:t>
      </w:r>
      <w:r w:rsidR="00973DA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7" w:name="_Toc440382482"/>
      <w:bookmarkStart w:id="448" w:name="_Toc440447152"/>
      <w:bookmarkStart w:id="449" w:name="_Toc440620832"/>
      <w:bookmarkStart w:id="450" w:name="_Toc440631467"/>
      <w:bookmarkStart w:id="451" w:name="_Toc440875707"/>
      <w:bookmarkStart w:id="452" w:name="_Ref440876618"/>
      <w:bookmarkStart w:id="453" w:name="_Ref440876703"/>
      <w:bookmarkStart w:id="454" w:name="_Toc441131731"/>
      <w:bookmarkStart w:id="455" w:name="_Toc465865172"/>
      <w:bookmarkStart w:id="456" w:name="_Toc468975432"/>
      <w:bookmarkStart w:id="457"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42"/>
      <w:bookmarkEnd w:id="443"/>
      <w:bookmarkEnd w:id="444"/>
      <w:bookmarkEnd w:id="445"/>
      <w:bookmarkEnd w:id="447"/>
      <w:bookmarkEnd w:id="448"/>
      <w:bookmarkEnd w:id="449"/>
      <w:bookmarkEnd w:id="450"/>
      <w:bookmarkEnd w:id="451"/>
      <w:bookmarkEnd w:id="452"/>
      <w:bookmarkEnd w:id="453"/>
      <w:bookmarkEnd w:id="454"/>
      <w:bookmarkEnd w:id="455"/>
      <w:bookmarkEnd w:id="456"/>
      <w:bookmarkEnd w:id="45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23DC1">
        <w:fldChar w:fldCharType="begin"/>
      </w:r>
      <w:r w:rsidR="00123DC1">
        <w:instrText xml:space="preserve"> REF _Ref191386482 \r \h  \* MERGEFORMAT </w:instrText>
      </w:r>
      <w:r w:rsidR="00123DC1">
        <w:fldChar w:fldCharType="separate"/>
      </w:r>
      <w:r w:rsidR="00AF719C" w:rsidRPr="00AF719C">
        <w:rPr>
          <w:bCs w:val="0"/>
          <w:sz w:val="24"/>
          <w:szCs w:val="24"/>
        </w:rPr>
        <w:t>3.3.8.1</w:t>
      </w:r>
      <w:r w:rsidR="00123D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23DC1">
        <w:fldChar w:fldCharType="begin"/>
      </w:r>
      <w:r w:rsidR="00123DC1">
        <w:instrText xml:space="preserve"> REF _Ref191386407 \r \h  \* MERGEFORMAT </w:instrText>
      </w:r>
      <w:r w:rsidR="00123DC1">
        <w:fldChar w:fldCharType="separate"/>
      </w:r>
      <w:r w:rsidR="00AF719C" w:rsidRPr="00AF719C">
        <w:rPr>
          <w:bCs w:val="0"/>
          <w:sz w:val="24"/>
          <w:szCs w:val="24"/>
        </w:rPr>
        <w:t>3.3.8</w:t>
      </w:r>
      <w:r w:rsidR="00123D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73DA0">
        <w:rPr>
          <w:bCs w:val="0"/>
          <w:sz w:val="24"/>
          <w:szCs w:val="24"/>
        </w:rPr>
        <w:fldChar w:fldCharType="begin"/>
      </w:r>
      <w:r w:rsidR="001248B1">
        <w:rPr>
          <w:bCs w:val="0"/>
          <w:sz w:val="24"/>
          <w:szCs w:val="24"/>
        </w:rPr>
        <w:instrText xml:space="preserve"> REF _Ref303669127 \r \h </w:instrText>
      </w:r>
      <w:r w:rsidR="00973DA0">
        <w:rPr>
          <w:bCs w:val="0"/>
          <w:sz w:val="24"/>
          <w:szCs w:val="24"/>
        </w:rPr>
      </w:r>
      <w:r w:rsidR="00973DA0">
        <w:rPr>
          <w:bCs w:val="0"/>
          <w:sz w:val="24"/>
          <w:szCs w:val="24"/>
        </w:rPr>
        <w:fldChar w:fldCharType="separate"/>
      </w:r>
      <w:r w:rsidR="00AF719C">
        <w:rPr>
          <w:bCs w:val="0"/>
          <w:sz w:val="24"/>
          <w:szCs w:val="24"/>
        </w:rPr>
        <w:t>3.3.8.2</w:t>
      </w:r>
      <w:r w:rsidR="00973DA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5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5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6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60"/>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23DC1">
        <w:fldChar w:fldCharType="begin"/>
      </w:r>
      <w:r w:rsidR="00123DC1">
        <w:instrText xml:space="preserve"> REF _Ref307563248 \r \h  \* MERGEFORMAT </w:instrText>
      </w:r>
      <w:r w:rsidR="00123DC1">
        <w:fldChar w:fldCharType="separate"/>
      </w:r>
      <w:r w:rsidR="00AF719C" w:rsidRPr="00AF719C">
        <w:rPr>
          <w:bCs w:val="0"/>
          <w:sz w:val="24"/>
          <w:szCs w:val="24"/>
          <w:lang w:val="en-US"/>
        </w:rPr>
        <w:t>a</w:t>
      </w:r>
      <w:r w:rsidR="00AF719C" w:rsidRPr="00123DC1">
        <w:rPr>
          <w:bCs w:val="0"/>
          <w:sz w:val="24"/>
          <w:szCs w:val="24"/>
        </w:rPr>
        <w:t>)</w:t>
      </w:r>
      <w:r w:rsidR="00123DC1">
        <w:fldChar w:fldCharType="end"/>
      </w:r>
      <w:r w:rsidRPr="00E71A48">
        <w:rPr>
          <w:bCs w:val="0"/>
          <w:sz w:val="24"/>
          <w:szCs w:val="24"/>
        </w:rPr>
        <w:t xml:space="preserve">- </w:t>
      </w:r>
      <w:r w:rsidR="00123DC1">
        <w:fldChar w:fldCharType="begin"/>
      </w:r>
      <w:r w:rsidR="00123DC1">
        <w:instrText xml:space="preserve"> REF _Ref307563262 \r \h  \* MERGEFORMAT </w:instrText>
      </w:r>
      <w:r w:rsidR="00123DC1">
        <w:fldChar w:fldCharType="separate"/>
      </w:r>
      <w:r w:rsidR="00AF719C" w:rsidRPr="00AF719C">
        <w:rPr>
          <w:bCs w:val="0"/>
          <w:sz w:val="24"/>
          <w:szCs w:val="24"/>
          <w:lang w:val="en-US"/>
        </w:rPr>
        <w:t>g</w:t>
      </w:r>
      <w:r w:rsidR="00AF719C" w:rsidRPr="00123DC1">
        <w:rPr>
          <w:bCs w:val="0"/>
          <w:sz w:val="24"/>
          <w:szCs w:val="24"/>
        </w:rPr>
        <w:t>)</w:t>
      </w:r>
      <w:r w:rsidR="00123DC1">
        <w:fldChar w:fldCharType="end"/>
      </w:r>
      <w:r w:rsidRPr="00E71A48">
        <w:rPr>
          <w:bCs w:val="0"/>
          <w:sz w:val="24"/>
          <w:szCs w:val="24"/>
        </w:rPr>
        <w:t xml:space="preserve">п. </w:t>
      </w:r>
      <w:r w:rsidR="00123DC1">
        <w:fldChar w:fldCharType="begin"/>
      </w:r>
      <w:r w:rsidR="00123DC1">
        <w:instrText xml:space="preserve"> REF _Ref306032591 \r \h  \* MERGEFORMAT </w:instrText>
      </w:r>
      <w:r w:rsidR="00123DC1">
        <w:fldChar w:fldCharType="separate"/>
      </w:r>
      <w:r w:rsidR="00AF719C" w:rsidRPr="00AF719C">
        <w:rPr>
          <w:bCs w:val="0"/>
          <w:sz w:val="24"/>
          <w:szCs w:val="24"/>
        </w:rPr>
        <w:t>3.3.10.4</w:t>
      </w:r>
      <w:r w:rsidR="00123DC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1"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61"/>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123DC1">
        <w:fldChar w:fldCharType="begin"/>
      </w:r>
      <w:r w:rsidR="00123DC1">
        <w:instrText xml:space="preserve"> REF _Ref303669127 \r \h  \* MERGEFORMAT </w:instrText>
      </w:r>
      <w:r w:rsidR="00123DC1">
        <w:fldChar w:fldCharType="separate"/>
      </w:r>
      <w:r w:rsidR="00AF719C" w:rsidRPr="00AF719C">
        <w:rPr>
          <w:bCs w:val="0"/>
          <w:sz w:val="24"/>
          <w:szCs w:val="24"/>
        </w:rPr>
        <w:t>3.3.8.2</w:t>
      </w:r>
      <w:r w:rsidR="00123DC1">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123DC1">
        <w:fldChar w:fldCharType="begin"/>
      </w:r>
      <w:r w:rsidR="00123DC1">
        <w:instrText xml:space="preserve"> REF _Ref442189588 \r \h  \* MERGEFORMAT </w:instrText>
      </w:r>
      <w:r w:rsidR="00123DC1">
        <w:fldChar w:fldCharType="separate"/>
      </w:r>
      <w:r w:rsidR="00AF719C" w:rsidRPr="00AF719C">
        <w:rPr>
          <w:sz w:val="24"/>
          <w:szCs w:val="24"/>
        </w:rPr>
        <w:t>х)</w:t>
      </w:r>
      <w:r w:rsidR="00123DC1">
        <w:fldChar w:fldCharType="end"/>
      </w:r>
      <w:r w:rsidR="00306DE6" w:rsidRPr="002D7FEE">
        <w:rPr>
          <w:sz w:val="24"/>
          <w:szCs w:val="24"/>
        </w:rPr>
        <w:t xml:space="preserve"> п. </w:t>
      </w:r>
      <w:r w:rsidR="00123DC1">
        <w:fldChar w:fldCharType="begin"/>
      </w:r>
      <w:r w:rsidR="00123DC1">
        <w:instrText xml:space="preserve"> REF _Ref303587815 \r \h  \* MERGEFORMAT </w:instrText>
      </w:r>
      <w:r w:rsidR="00123DC1">
        <w:fldChar w:fldCharType="separate"/>
      </w:r>
      <w:r w:rsidR="00AF719C" w:rsidRPr="00AF719C">
        <w:rPr>
          <w:sz w:val="24"/>
          <w:szCs w:val="24"/>
        </w:rPr>
        <w:t>3.3.8.3</w:t>
      </w:r>
      <w:r w:rsidR="00123DC1">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73DA0">
        <w:rPr>
          <w:bCs w:val="0"/>
          <w:sz w:val="24"/>
          <w:szCs w:val="24"/>
        </w:rPr>
        <w:fldChar w:fldCharType="begin"/>
      </w:r>
      <w:r w:rsidR="00D50E8D">
        <w:rPr>
          <w:bCs w:val="0"/>
          <w:sz w:val="24"/>
          <w:szCs w:val="24"/>
        </w:rPr>
        <w:instrText xml:space="preserve"> REF _Ref440376324 \r \h </w:instrText>
      </w:r>
      <w:r w:rsidR="00973DA0">
        <w:rPr>
          <w:bCs w:val="0"/>
          <w:sz w:val="24"/>
          <w:szCs w:val="24"/>
        </w:rPr>
      </w:r>
      <w:r w:rsidR="00973DA0">
        <w:rPr>
          <w:bCs w:val="0"/>
          <w:sz w:val="24"/>
          <w:szCs w:val="24"/>
        </w:rPr>
        <w:fldChar w:fldCharType="separate"/>
      </w:r>
      <w:r w:rsidR="00AF719C">
        <w:rPr>
          <w:bCs w:val="0"/>
          <w:sz w:val="24"/>
          <w:szCs w:val="24"/>
        </w:rPr>
        <w:t>5.18</w:t>
      </w:r>
      <w:r w:rsidR="00973DA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973DA0">
        <w:rPr>
          <w:bCs w:val="0"/>
          <w:sz w:val="24"/>
          <w:szCs w:val="24"/>
        </w:rPr>
        <w:fldChar w:fldCharType="begin"/>
      </w:r>
      <w:r w:rsidR="000F4365">
        <w:rPr>
          <w:bCs w:val="0"/>
          <w:sz w:val="24"/>
          <w:szCs w:val="24"/>
        </w:rPr>
        <w:instrText xml:space="preserve"> REF _Ref440291364 \r \h </w:instrText>
      </w:r>
      <w:r w:rsidR="00973DA0">
        <w:rPr>
          <w:bCs w:val="0"/>
          <w:sz w:val="24"/>
          <w:szCs w:val="24"/>
        </w:rPr>
      </w:r>
      <w:r w:rsidR="00973DA0">
        <w:rPr>
          <w:bCs w:val="0"/>
          <w:sz w:val="24"/>
          <w:szCs w:val="24"/>
        </w:rPr>
        <w:fldChar w:fldCharType="separate"/>
      </w:r>
      <w:r w:rsidR="00AF719C">
        <w:rPr>
          <w:bCs w:val="0"/>
          <w:sz w:val="24"/>
          <w:szCs w:val="24"/>
        </w:rPr>
        <w:t>3.3.8.1</w:t>
      </w:r>
      <w:r w:rsidR="00973DA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62" w:name="_Ref306114966"/>
      <w:bookmarkStart w:id="463" w:name="_Toc440361336"/>
      <w:bookmarkStart w:id="464" w:name="_Toc440376091"/>
      <w:bookmarkStart w:id="465" w:name="_Toc440376218"/>
      <w:bookmarkStart w:id="466" w:name="_Toc440382483"/>
      <w:bookmarkStart w:id="467" w:name="_Toc440447153"/>
      <w:bookmarkStart w:id="468" w:name="_Toc440620833"/>
      <w:bookmarkStart w:id="469" w:name="_Toc440631468"/>
      <w:bookmarkStart w:id="470" w:name="_Toc440875708"/>
      <w:bookmarkStart w:id="471" w:name="_Toc441131732"/>
      <w:bookmarkStart w:id="472" w:name="_Toc465865173"/>
      <w:bookmarkStart w:id="473" w:name="_Toc468975433"/>
      <w:bookmarkStart w:id="474" w:name="_Toc471830449"/>
      <w:r w:rsidRPr="00E71A48">
        <w:rPr>
          <w:szCs w:val="24"/>
        </w:rPr>
        <w:t>Разъяснение Документации по запросу предложений</w:t>
      </w:r>
      <w:bookmarkEnd w:id="462"/>
      <w:bookmarkEnd w:id="463"/>
      <w:bookmarkEnd w:id="464"/>
      <w:bookmarkEnd w:id="465"/>
      <w:bookmarkEnd w:id="466"/>
      <w:bookmarkEnd w:id="467"/>
      <w:bookmarkEnd w:id="468"/>
      <w:bookmarkEnd w:id="469"/>
      <w:bookmarkEnd w:id="470"/>
      <w:bookmarkEnd w:id="471"/>
      <w:bookmarkEnd w:id="472"/>
      <w:bookmarkEnd w:id="473"/>
      <w:bookmarkEnd w:id="47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23DC1">
        <w:fldChar w:fldCharType="begin"/>
      </w:r>
      <w:r w:rsidR="00123DC1">
        <w:instrText xml:space="preserve"> REF _Ref440969856 \r \h  \* MERGEFORMAT </w:instrText>
      </w:r>
      <w:r w:rsidR="00123DC1">
        <w:fldChar w:fldCharType="separate"/>
      </w:r>
      <w:r w:rsidR="00AF719C" w:rsidRPr="00AF719C">
        <w:rPr>
          <w:bCs w:val="0"/>
          <w:iCs/>
          <w:sz w:val="24"/>
          <w:szCs w:val="24"/>
        </w:rPr>
        <w:t>3.3.12</w:t>
      </w:r>
      <w:r w:rsidR="00123D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23DC1">
        <w:fldChar w:fldCharType="begin"/>
      </w:r>
      <w:r w:rsidR="00123DC1">
        <w:instrText xml:space="preserve"> REF _Ref440289401 \r \h  \* MERGEFORMAT </w:instrText>
      </w:r>
      <w:r w:rsidR="00123DC1">
        <w:fldChar w:fldCharType="separate"/>
      </w:r>
      <w:r w:rsidR="00AF719C" w:rsidRPr="00AF719C">
        <w:rPr>
          <w:bCs w:val="0"/>
          <w:iCs/>
          <w:sz w:val="24"/>
          <w:szCs w:val="24"/>
        </w:rPr>
        <w:t>3.3.13</w:t>
      </w:r>
      <w:r w:rsidR="00123D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5" w:name="_Toc440361337"/>
      <w:bookmarkStart w:id="476" w:name="_Toc440376092"/>
      <w:bookmarkStart w:id="477" w:name="_Toc440376219"/>
      <w:bookmarkStart w:id="478" w:name="_Toc440382484"/>
      <w:bookmarkStart w:id="479" w:name="_Toc440447154"/>
      <w:bookmarkStart w:id="480" w:name="_Toc440620834"/>
      <w:bookmarkStart w:id="481" w:name="_Toc440631469"/>
      <w:bookmarkStart w:id="482" w:name="_Toc440875709"/>
      <w:bookmarkStart w:id="483" w:name="_Ref440969856"/>
      <w:bookmarkStart w:id="484" w:name="_Toc441131733"/>
      <w:bookmarkStart w:id="485" w:name="_Toc465865174"/>
      <w:bookmarkStart w:id="486" w:name="_Toc468975434"/>
      <w:bookmarkStart w:id="487" w:name="_Toc471830450"/>
      <w:r w:rsidRPr="00E71A48">
        <w:rPr>
          <w:szCs w:val="24"/>
        </w:rPr>
        <w:t>Внесение изменений в Документацию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88" w:name="_Ref440289401"/>
      <w:bookmarkStart w:id="489" w:name="_Toc440361338"/>
      <w:bookmarkStart w:id="490" w:name="_Toc440376093"/>
      <w:bookmarkStart w:id="491" w:name="_Toc440376220"/>
      <w:bookmarkStart w:id="492" w:name="_Toc440382485"/>
      <w:bookmarkStart w:id="493" w:name="_Toc440447155"/>
      <w:bookmarkStart w:id="494" w:name="_Toc440620835"/>
      <w:bookmarkStart w:id="495" w:name="_Toc440631470"/>
      <w:bookmarkStart w:id="496" w:name="_Toc440875710"/>
      <w:bookmarkStart w:id="497" w:name="_Toc441131734"/>
      <w:bookmarkStart w:id="498" w:name="_Toc465865175"/>
      <w:bookmarkStart w:id="499" w:name="_Toc468975435"/>
      <w:bookmarkStart w:id="500" w:name="_Toc471830451"/>
      <w:r w:rsidRPr="00E71A48">
        <w:rPr>
          <w:szCs w:val="24"/>
        </w:rPr>
        <w:t>Продление срока окончания приема Заявок</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01" w:name="_Ref191386249"/>
    </w:p>
    <w:p w:rsidR="00AC1995" w:rsidRPr="00E71A48" w:rsidRDefault="00AC1995" w:rsidP="00E71A48">
      <w:pPr>
        <w:pStyle w:val="3"/>
        <w:spacing w:line="264" w:lineRule="auto"/>
        <w:rPr>
          <w:szCs w:val="24"/>
          <w:lang w:eastAsia="ru-RU"/>
        </w:rPr>
      </w:pPr>
      <w:bookmarkStart w:id="502" w:name="_Toc299701566"/>
      <w:bookmarkStart w:id="503" w:name="_Ref306176386"/>
      <w:bookmarkStart w:id="504" w:name="_Ref440285128"/>
      <w:bookmarkStart w:id="505" w:name="_Toc440361339"/>
      <w:bookmarkStart w:id="506" w:name="_Toc440376094"/>
      <w:bookmarkStart w:id="507" w:name="_Toc440376221"/>
      <w:bookmarkStart w:id="508" w:name="_Toc440382486"/>
      <w:bookmarkStart w:id="509" w:name="_Toc440447156"/>
      <w:bookmarkStart w:id="510" w:name="_Toc440620836"/>
      <w:bookmarkStart w:id="511" w:name="_Toc440631471"/>
      <w:bookmarkStart w:id="512" w:name="_Toc440875711"/>
      <w:bookmarkStart w:id="513" w:name="_Toc441131735"/>
      <w:bookmarkStart w:id="514" w:name="_Toc465865176"/>
      <w:bookmarkStart w:id="515" w:name="_Toc468975436"/>
      <w:bookmarkStart w:id="516" w:name="_Toc47183045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2136A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23DC1">
        <w:fldChar w:fldCharType="begin"/>
      </w:r>
      <w:r w:rsidR="00123DC1">
        <w:instrText xml:space="preserve"> REF _Ref467168844 \r \h  \* MERGEFORMAT </w:instrText>
      </w:r>
      <w:r w:rsidR="00123DC1">
        <w:fldChar w:fldCharType="separate"/>
      </w:r>
      <w:r w:rsidR="00AF719C" w:rsidRPr="00AF719C">
        <w:rPr>
          <w:sz w:val="24"/>
          <w:szCs w:val="24"/>
        </w:rPr>
        <w:t>3.3.14.3</w:t>
      </w:r>
      <w:r w:rsidR="00123DC1">
        <w:fldChar w:fldCharType="end"/>
      </w:r>
      <w:r w:rsidRPr="002D7FEE">
        <w:rPr>
          <w:sz w:val="24"/>
          <w:szCs w:val="24"/>
        </w:rPr>
        <w:t xml:space="preserve">) или путем внесения денежных средств на расчетный счет Заказчика (п. </w:t>
      </w:r>
      <w:r w:rsidR="00123DC1">
        <w:fldChar w:fldCharType="begin"/>
      </w:r>
      <w:r w:rsidR="00123DC1">
        <w:instrText xml:space="preserve"> REF _Ref442263553 \r \h  \* MERGEFORMAT </w:instrText>
      </w:r>
      <w:r w:rsidR="00123DC1">
        <w:fldChar w:fldCharType="separate"/>
      </w:r>
      <w:r w:rsidR="00AF719C" w:rsidRPr="00AF719C">
        <w:rPr>
          <w:sz w:val="24"/>
          <w:szCs w:val="24"/>
        </w:rPr>
        <w:t>3.3.14.4</w:t>
      </w:r>
      <w:r w:rsidR="00123DC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7"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7"/>
      <w:r w:rsidRPr="002D7FEE">
        <w:rPr>
          <w:sz w:val="24"/>
          <w:szCs w:val="24"/>
        </w:rPr>
        <w:t>:</w:t>
      </w:r>
    </w:p>
    <w:p w:rsidR="00932C0A" w:rsidRPr="002D7FEE"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18"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18"/>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123DC1">
        <w:fldChar w:fldCharType="begin"/>
      </w:r>
      <w:r w:rsidR="00123DC1">
        <w:instrText xml:space="preserve"> REF _Ref440272678 \r \h  \* MERGEFORMAT </w:instrText>
      </w:r>
      <w:r w:rsidR="00123DC1">
        <w:fldChar w:fldCharType="separate"/>
      </w:r>
      <w:r w:rsidR="00AF719C" w:rsidRPr="00AF719C">
        <w:rPr>
          <w:sz w:val="24"/>
          <w:szCs w:val="24"/>
          <w:lang w:eastAsia="ru-RU"/>
        </w:rPr>
        <w:t>5.14</w:t>
      </w:r>
      <w:r w:rsidR="00123DC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
        <w:widowControl w:val="0"/>
        <w:numPr>
          <w:ilvl w:val="0"/>
          <w:numId w:val="88"/>
        </w:numPr>
        <w:tabs>
          <w:tab w:val="left" w:pos="1985"/>
        </w:tabs>
        <w:suppressAutoHyphens w:val="0"/>
        <w:spacing w:line="264" w:lineRule="auto"/>
        <w:ind w:left="709" w:firstLine="0"/>
        <w:rPr>
          <w:bCs/>
          <w:sz w:val="24"/>
          <w:szCs w:val="24"/>
        </w:rPr>
      </w:pPr>
      <w:bookmarkStart w:id="519" w:name="_Ref307586570"/>
      <w:r w:rsidRPr="002D7FEE">
        <w:rPr>
          <w:sz w:val="24"/>
          <w:szCs w:val="24"/>
        </w:rPr>
        <w:t>В соглашении о неустойке должно быть указано</w:t>
      </w:r>
      <w:bookmarkStart w:id="520"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19"/>
      <w:bookmarkEnd w:id="520"/>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123DC1">
        <w:fldChar w:fldCharType="begin"/>
      </w:r>
      <w:r w:rsidR="00123DC1">
        <w:instrText xml:space="preserve"> REF _Ref306008743 \r \h  \* MERGEFORMAT </w:instrText>
      </w:r>
      <w:r w:rsidR="00123DC1">
        <w:fldChar w:fldCharType="separate"/>
      </w:r>
      <w:r w:rsidR="00AF719C" w:rsidRPr="00AF719C">
        <w:rPr>
          <w:bCs w:val="0"/>
          <w:sz w:val="24"/>
          <w:szCs w:val="24"/>
        </w:rPr>
        <w:t>3.3.4</w:t>
      </w:r>
      <w:r w:rsidR="00123DC1">
        <w:fldChar w:fldCharType="end"/>
      </w:r>
      <w:r w:rsidR="00932C0A" w:rsidRPr="002D7FEE">
        <w:rPr>
          <w:bCs w:val="0"/>
          <w:sz w:val="24"/>
          <w:szCs w:val="24"/>
        </w:rPr>
        <w:t xml:space="preserve">) после истечения срока окончания подачи заявок (п.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73DA0">
        <w:rPr>
          <w:bCs w:val="0"/>
          <w:sz w:val="24"/>
          <w:szCs w:val="24"/>
        </w:rPr>
        <w:fldChar w:fldCharType="begin"/>
      </w:r>
      <w:r w:rsidR="00A12245">
        <w:rPr>
          <w:bCs w:val="0"/>
          <w:sz w:val="24"/>
          <w:szCs w:val="24"/>
        </w:rPr>
        <w:instrText xml:space="preserve"> REF _Ref468975287 \r \h </w:instrText>
      </w:r>
      <w:r w:rsidR="00973DA0">
        <w:rPr>
          <w:bCs w:val="0"/>
          <w:sz w:val="24"/>
          <w:szCs w:val="24"/>
        </w:rPr>
      </w:r>
      <w:r w:rsidR="00973DA0">
        <w:rPr>
          <w:bCs w:val="0"/>
          <w:sz w:val="24"/>
          <w:szCs w:val="24"/>
        </w:rPr>
        <w:fldChar w:fldCharType="separate"/>
      </w:r>
      <w:r w:rsidR="00AF719C">
        <w:rPr>
          <w:bCs w:val="0"/>
          <w:sz w:val="24"/>
          <w:szCs w:val="24"/>
        </w:rPr>
        <w:t>3.12</w:t>
      </w:r>
      <w:r w:rsidR="00973DA0">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973DA0">
        <w:rPr>
          <w:bCs w:val="0"/>
          <w:sz w:val="24"/>
          <w:szCs w:val="24"/>
        </w:rPr>
        <w:fldChar w:fldCharType="begin"/>
      </w:r>
      <w:r w:rsidR="001248B1">
        <w:rPr>
          <w:bCs w:val="0"/>
          <w:sz w:val="24"/>
          <w:szCs w:val="24"/>
        </w:rPr>
        <w:instrText xml:space="preserve"> REF _Ref468195951 \r \h </w:instrText>
      </w:r>
      <w:r w:rsidR="00973DA0">
        <w:rPr>
          <w:bCs w:val="0"/>
          <w:sz w:val="24"/>
          <w:szCs w:val="24"/>
        </w:rPr>
      </w:r>
      <w:r w:rsidR="00973DA0">
        <w:rPr>
          <w:bCs w:val="0"/>
          <w:sz w:val="24"/>
          <w:szCs w:val="24"/>
        </w:rPr>
        <w:fldChar w:fldCharType="separate"/>
      </w:r>
      <w:r w:rsidR="00AF719C">
        <w:rPr>
          <w:bCs w:val="0"/>
          <w:sz w:val="24"/>
          <w:szCs w:val="24"/>
        </w:rPr>
        <w:t>3.13</w:t>
      </w:r>
      <w:r w:rsidR="00973DA0">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21" w:name="_Ref307563802"/>
      <w:r w:rsidRPr="00E71A48">
        <w:rPr>
          <w:sz w:val="24"/>
          <w:szCs w:val="24"/>
        </w:rPr>
        <w:t xml:space="preserve">В случаях, указанных в п. </w:t>
      </w:r>
      <w:r w:rsidR="00123DC1">
        <w:fldChar w:fldCharType="begin"/>
      </w:r>
      <w:r w:rsidR="00123DC1">
        <w:instrText xml:space="preserve"> REF _Ref305753174 \r \h  \* MERGEFORMAT </w:instrText>
      </w:r>
      <w:r w:rsidR="00123DC1">
        <w:fldChar w:fldCharType="separate"/>
      </w:r>
      <w:r w:rsidR="00AF719C" w:rsidRPr="00AF719C">
        <w:rPr>
          <w:sz w:val="24"/>
          <w:szCs w:val="24"/>
        </w:rPr>
        <w:t>3.3.14.3.2</w:t>
      </w:r>
      <w:r w:rsidR="00123DC1">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21"/>
      <w:r w:rsidR="00390107">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
        <w:widowControl w:val="0"/>
        <w:numPr>
          <w:ilvl w:val="0"/>
          <w:numId w:val="88"/>
        </w:numPr>
        <w:tabs>
          <w:tab w:val="left" w:pos="1985"/>
        </w:tabs>
        <w:suppressAutoHyphens w:val="0"/>
        <w:spacing w:line="264" w:lineRule="auto"/>
        <w:ind w:left="709" w:firstLine="0"/>
        <w:rPr>
          <w:sz w:val="24"/>
          <w:szCs w:val="24"/>
        </w:rPr>
      </w:pPr>
      <w:bookmarkStart w:id="522" w:name="_Ref299109207"/>
      <w:bookmarkStart w:id="523"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2"/>
      <w:bookmarkEnd w:id="523"/>
    </w:p>
    <w:p w:rsidR="00F21407" w:rsidRPr="00F21407" w:rsidRDefault="00F21407" w:rsidP="001405FA">
      <w:pPr>
        <w:pStyle w:val="affffff"/>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23DC1">
        <w:fldChar w:fldCharType="begin"/>
      </w:r>
      <w:r w:rsidR="00123DC1">
        <w:instrText xml:space="preserve"> REF _Ref440272256 \r \h  \* MERGEFORMAT </w:instrText>
      </w:r>
      <w:r w:rsidR="00123DC1">
        <w:fldChar w:fldCharType="separate"/>
      </w:r>
      <w:r w:rsidR="00AF719C" w:rsidRPr="00AF719C">
        <w:rPr>
          <w:sz w:val="24"/>
          <w:szCs w:val="24"/>
          <w:lang w:eastAsia="ru-RU"/>
        </w:rPr>
        <w:t>5.14</w:t>
      </w:r>
      <w:r w:rsidR="00123DC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973DA0">
        <w:fldChar w:fldCharType="begin"/>
      </w:r>
      <w:r w:rsidR="006D05F2">
        <w:rPr>
          <w:sz w:val="24"/>
          <w:szCs w:val="24"/>
          <w:lang w:eastAsia="ru-RU"/>
        </w:rPr>
        <w:instrText xml:space="preserve"> REF _Ref467752316 \r \h </w:instrText>
      </w:r>
      <w:r w:rsidR="00973DA0">
        <w:fldChar w:fldCharType="separate"/>
      </w:r>
      <w:r w:rsidR="00AF719C">
        <w:rPr>
          <w:sz w:val="24"/>
          <w:szCs w:val="24"/>
          <w:lang w:eastAsia="ru-RU"/>
        </w:rPr>
        <w:t>5.15</w:t>
      </w:r>
      <w:r w:rsidR="00973DA0">
        <w:fldChar w:fldCharType="end"/>
      </w:r>
      <w:r w:rsidRPr="00F21407">
        <w:rPr>
          <w:sz w:val="24"/>
          <w:szCs w:val="24"/>
        </w:rPr>
        <w:t xml:space="preserve">), в срок не позднее даты и времени окончания приема заявок, указанных в пункте </w:t>
      </w:r>
      <w:r w:rsidR="00123DC1">
        <w:fldChar w:fldCharType="begin"/>
      </w:r>
      <w:r w:rsidR="00123DC1">
        <w:instrText xml:space="preserve"> REF _Ref440289953 \r \h  \* MERGEFORMAT </w:instrText>
      </w:r>
      <w:r w:rsidR="00123DC1">
        <w:fldChar w:fldCharType="separate"/>
      </w:r>
      <w:r w:rsidR="00AF719C" w:rsidRPr="00AF719C">
        <w:rPr>
          <w:sz w:val="24"/>
          <w:szCs w:val="24"/>
        </w:rPr>
        <w:t>3.4.1.3</w:t>
      </w:r>
      <w:r w:rsidR="00123DC1">
        <w:fldChar w:fldCharType="end"/>
      </w:r>
      <w:r w:rsidRPr="00F21407">
        <w:rPr>
          <w:sz w:val="24"/>
          <w:szCs w:val="24"/>
        </w:rPr>
        <w:t xml:space="preserve"> настоящей Документации, по адресу</w:t>
      </w:r>
      <w:r w:rsidR="0094284C" w:rsidRPr="0094284C">
        <w:rPr>
          <w:sz w:val="24"/>
          <w:szCs w:val="24"/>
        </w:rPr>
        <w:t xml:space="preserve"> </w:t>
      </w:r>
      <w:r w:rsidR="0094284C"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0094284C"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23DC1">
        <w:fldChar w:fldCharType="begin"/>
      </w:r>
      <w:r w:rsidR="00123DC1">
        <w:instrText xml:space="preserve"> REF _Ref191386085 \r \h  \* MERGEFORMAT </w:instrText>
      </w:r>
      <w:r w:rsidR="00123DC1">
        <w:fldChar w:fldCharType="separate"/>
      </w:r>
      <w:r w:rsidR="00AF719C" w:rsidRPr="00AF719C">
        <w:rPr>
          <w:sz w:val="24"/>
          <w:szCs w:val="24"/>
        </w:rPr>
        <w:t>1.1.1</w:t>
      </w:r>
      <w:r w:rsidR="00123DC1">
        <w:fldChar w:fldCharType="end"/>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23DC1">
        <w:fldChar w:fldCharType="begin"/>
      </w:r>
      <w:r w:rsidR="00123DC1">
        <w:instrText xml:space="preserve"> REF _Ref303323780 \r \h  \* MERGEFORMAT </w:instrText>
      </w:r>
      <w:r w:rsidR="00123DC1">
        <w:fldChar w:fldCharType="separate"/>
      </w:r>
      <w:r w:rsidR="00AF719C" w:rsidRPr="00AF719C">
        <w:rPr>
          <w:sz w:val="24"/>
          <w:szCs w:val="24"/>
        </w:rPr>
        <w:t>1.1.4</w:t>
      </w:r>
      <w:r w:rsidR="00123DC1">
        <w:fldChar w:fldCharType="end"/>
      </w:r>
      <w:r w:rsidRPr="00F21407">
        <w:rPr>
          <w:sz w:val="24"/>
          <w:szCs w:val="24"/>
        </w:rPr>
        <w:t>.</w:t>
      </w:r>
    </w:p>
    <w:p w:rsidR="00F21407" w:rsidRPr="002D7FEE" w:rsidRDefault="00F21407" w:rsidP="001405FA">
      <w:pPr>
        <w:pStyle w:val="affffff"/>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123DC1">
        <w:fldChar w:fldCharType="begin"/>
      </w:r>
      <w:r w:rsidR="00123DC1">
        <w:instrText xml:space="preserve"> REF _Ref467752355 \r \h  \* MERGEFORMAT </w:instrText>
      </w:r>
      <w:r w:rsidR="00123DC1">
        <w:fldChar w:fldCharType="separate"/>
      </w:r>
      <w:r w:rsidR="00AF719C" w:rsidRPr="00AF719C">
        <w:rPr>
          <w:sz w:val="24"/>
          <w:szCs w:val="24"/>
        </w:rPr>
        <w:t>3.3.14.5</w:t>
      </w:r>
      <w:r w:rsidR="00123DC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4" w:name="_Ref442263553"/>
      <w:bookmarkStart w:id="525"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4"/>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23DC1">
        <w:fldChar w:fldCharType="begin"/>
      </w:r>
      <w:r w:rsidR="00123DC1">
        <w:instrText xml:space="preserve"> REF _Ref440289953 \r \h  \* MERGEFORMAT </w:instrText>
      </w:r>
      <w:r w:rsidR="00123DC1">
        <w:fldChar w:fldCharType="separate"/>
      </w:r>
      <w:r w:rsidR="00AF719C" w:rsidRPr="00AF719C">
        <w:rPr>
          <w:szCs w:val="24"/>
        </w:rPr>
        <w:t>3.4.1.3</w:t>
      </w:r>
      <w:r w:rsidR="00123DC1">
        <w:fldChar w:fldCharType="end"/>
      </w:r>
      <w:r w:rsidRPr="002D7FEE">
        <w:rPr>
          <w:szCs w:val="24"/>
        </w:rPr>
        <w:t xml:space="preserve">). В случае, если на момент истечения срока окончания приема Заявок (п. </w:t>
      </w:r>
      <w:r w:rsidR="00123DC1">
        <w:fldChar w:fldCharType="begin"/>
      </w:r>
      <w:r w:rsidR="00123DC1">
        <w:instrText xml:space="preserve"> REF _Ref440289953 \r \h  \* MERGEFORMAT </w:instrText>
      </w:r>
      <w:r w:rsidR="00123DC1">
        <w:fldChar w:fldCharType="separate"/>
      </w:r>
      <w:r w:rsidR="00AF719C" w:rsidRPr="00AF719C">
        <w:rPr>
          <w:szCs w:val="24"/>
        </w:rPr>
        <w:t>3.4.1.3</w:t>
      </w:r>
      <w:r w:rsidR="00123DC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23DC1">
        <w:fldChar w:fldCharType="begin"/>
      </w:r>
      <w:r w:rsidR="00123DC1">
        <w:instrText xml:space="preserve"> REF _Ref55335823 \r \h  \* MERGEFORMAT </w:instrText>
      </w:r>
      <w:r w:rsidR="00123DC1">
        <w:fldChar w:fldCharType="separate"/>
      </w:r>
      <w:r w:rsidR="00AF719C" w:rsidRPr="00AF719C">
        <w:rPr>
          <w:rFonts w:eastAsia="Calibri"/>
          <w:szCs w:val="24"/>
          <w:lang w:eastAsia="en-US"/>
        </w:rPr>
        <w:t>5.7</w:t>
      </w:r>
      <w:r w:rsidR="00123DC1">
        <w:fldChar w:fldCharType="end"/>
      </w:r>
      <w:r w:rsidRPr="002D7FEE">
        <w:rPr>
          <w:rFonts w:eastAsia="Calibri"/>
          <w:szCs w:val="24"/>
          <w:lang w:eastAsia="en-US"/>
        </w:rPr>
        <w:t xml:space="preserve">) Участник обязан направить на электронную почту </w:t>
      </w:r>
      <w:r w:rsidR="0094284C" w:rsidRPr="00BA2623">
        <w:rPr>
          <w:rFonts w:eastAsia="Calibri"/>
          <w:szCs w:val="24"/>
          <w:lang w:eastAsia="en-US"/>
        </w:rPr>
        <w:t xml:space="preserve">ведущему специалисту </w:t>
      </w:r>
      <w:r w:rsidR="0094284C" w:rsidRPr="00BA2623">
        <w:t>отдела закупочной деятельности управления логистики и МТО филиала ПАО «МРСК Центра» - «Белгородэнерго»</w:t>
      </w:r>
      <w:r w:rsidR="0094284C" w:rsidRPr="00BA2623">
        <w:rPr>
          <w:rFonts w:eastAsia="Calibri"/>
          <w:szCs w:val="24"/>
          <w:lang w:eastAsia="en-US"/>
        </w:rPr>
        <w:t xml:space="preserve"> </w:t>
      </w:r>
      <w:r w:rsidR="0094284C" w:rsidRPr="00BA2623">
        <w:t>Горягин</w:t>
      </w:r>
      <w:r w:rsidR="0094284C">
        <w:t>ой</w:t>
      </w:r>
      <w:r w:rsidR="0094284C" w:rsidRPr="00BA2623">
        <w:t xml:space="preserve"> Татьян</w:t>
      </w:r>
      <w:r w:rsidR="0094284C">
        <w:t>е</w:t>
      </w:r>
      <w:r w:rsidR="0094284C" w:rsidRPr="00BA2623">
        <w:t xml:space="preserve"> Николаевн</w:t>
      </w:r>
      <w:r w:rsidR="0094284C">
        <w:t>е</w:t>
      </w:r>
      <w:r w:rsidR="0094284C" w:rsidRPr="00BA2623">
        <w:t xml:space="preserve">, контактный телефон: (4722) 58-17-51 или по адресу электронной почты: </w:t>
      </w:r>
      <w:hyperlink r:id="rId35" w:history="1">
        <w:r w:rsidR="0094284C" w:rsidRPr="00BA2623">
          <w:rPr>
            <w:rStyle w:val="a7"/>
            <w:lang w:val="en-US"/>
          </w:rPr>
          <w:t>Goryagina</w:t>
        </w:r>
        <w:r w:rsidR="0094284C" w:rsidRPr="00BA2623">
          <w:rPr>
            <w:rStyle w:val="a7"/>
          </w:rPr>
          <w:t>.</w:t>
        </w:r>
        <w:r w:rsidR="0094284C" w:rsidRPr="00BA2623">
          <w:rPr>
            <w:rStyle w:val="a7"/>
            <w:lang w:val="en-US"/>
          </w:rPr>
          <w:t>TN</w:t>
        </w:r>
        <w:r w:rsidR="0094284C" w:rsidRPr="00BA2623">
          <w:rPr>
            <w:rStyle w:val="a7"/>
          </w:rPr>
          <w:t>@</w:t>
        </w:r>
        <w:r w:rsidR="0094284C" w:rsidRPr="00BA2623">
          <w:rPr>
            <w:rStyle w:val="a7"/>
            <w:lang w:val="en-US"/>
          </w:rPr>
          <w:t>mrsk</w:t>
        </w:r>
        <w:r w:rsidR="0094284C" w:rsidRPr="00BA2623">
          <w:rPr>
            <w:rStyle w:val="a7"/>
          </w:rPr>
          <w:t>-1.</w:t>
        </w:r>
        <w:r w:rsidR="0094284C" w:rsidRPr="00BA2623">
          <w:rPr>
            <w:rStyle w:val="a7"/>
            <w:lang w:val="en-US"/>
          </w:rPr>
          <w:t>ru</w:t>
        </w:r>
      </w:hyperlink>
      <w:r w:rsidR="0094284C" w:rsidRPr="00BA2623">
        <w:rPr>
          <w:rFonts w:eastAsia="Calibri"/>
          <w:szCs w:val="24"/>
          <w:lang w:eastAsia="en-US"/>
        </w:rPr>
        <w:t>.</w:t>
      </w:r>
      <w:r w:rsidR="0094284C">
        <w:rPr>
          <w:rFonts w:eastAsia="Calibri"/>
          <w:szCs w:val="24"/>
          <w:lang w:eastAsia="en-US"/>
        </w:rPr>
        <w:t xml:space="preserve"> и</w:t>
      </w:r>
      <w:r w:rsidR="0094284C" w:rsidRPr="00BA2623">
        <w:t xml:space="preserve"> </w:t>
      </w:r>
      <w:r w:rsidR="0094284C">
        <w:t xml:space="preserve"> специалисту 1 категории </w:t>
      </w:r>
      <w:r w:rsidR="0094284C" w:rsidRPr="00BA2623">
        <w:t>отдела закупочной деятельности управления логистики и МТО филиала ПАО «МРСК Центра» - «Белгородэнерго»</w:t>
      </w:r>
      <w:r w:rsidR="0094284C">
        <w:t xml:space="preserve"> </w:t>
      </w:r>
      <w:r w:rsidR="0094284C" w:rsidRPr="00441A42">
        <w:t>Ермолов</w:t>
      </w:r>
      <w:r w:rsidR="0094284C">
        <w:t>ой</w:t>
      </w:r>
      <w:r w:rsidR="0094284C" w:rsidRPr="00441A42">
        <w:t xml:space="preserve"> Ирин</w:t>
      </w:r>
      <w:r w:rsidR="0094284C">
        <w:t>е</w:t>
      </w:r>
      <w:r w:rsidR="0094284C" w:rsidRPr="00441A42">
        <w:t xml:space="preserve"> Валерьевн</w:t>
      </w:r>
      <w:r w:rsidR="0094284C">
        <w:t>е</w:t>
      </w:r>
      <w:r w:rsidR="0094284C" w:rsidRPr="00441A42">
        <w:t xml:space="preserve"> – контактный телефон: (4722) 58-17-81, адрес электронной почты: </w:t>
      </w:r>
      <w:hyperlink r:id="rId36" w:history="1">
        <w:r w:rsidR="0094284C" w:rsidRPr="00441A42">
          <w:rPr>
            <w:rStyle w:val="a7"/>
          </w:rPr>
          <w:t>Ermolova.IV@mrsk-1.ru</w:t>
        </w:r>
      </w:hyperlink>
      <w:r w:rsidR="0094284C" w:rsidRPr="009C78C3">
        <w:rPr>
          <w:rFonts w:eastAsia="Calibri"/>
          <w:szCs w:val="24"/>
          <w:lang w:eastAsia="en-US"/>
        </w:rPr>
        <w:t xml:space="preserve">. Данные документы необходимо направить Заказчику </w:t>
      </w:r>
      <w:r w:rsidR="0094284C" w:rsidRPr="009C78C3">
        <w:rPr>
          <w:szCs w:val="24"/>
        </w:rPr>
        <w:t xml:space="preserve">до момента истечения срока окончания приема заявок (п. </w:t>
      </w:r>
      <w:r w:rsidR="0094284C">
        <w:fldChar w:fldCharType="begin"/>
      </w:r>
      <w:r w:rsidR="0094284C">
        <w:instrText xml:space="preserve"> REF _Ref440289953 \r \h  \* MERGEFORMAT </w:instrText>
      </w:r>
      <w:r w:rsidR="0094284C">
        <w:fldChar w:fldCharType="separate"/>
      </w:r>
      <w:r w:rsidR="0094284C" w:rsidRPr="00E33142">
        <w:rPr>
          <w:szCs w:val="24"/>
        </w:rPr>
        <w:t>3.4.1.3</w:t>
      </w:r>
      <w:r w:rsidR="0094284C">
        <w:fldChar w:fldCharType="end"/>
      </w:r>
      <w:r w:rsidR="0094284C" w:rsidRPr="009C78C3">
        <w:rPr>
          <w:szCs w:val="24"/>
        </w:rPr>
        <w:t>)</w:t>
      </w:r>
      <w:r w:rsidR="0094284C">
        <w:rPr>
          <w:szCs w:val="24"/>
        </w:rPr>
        <w:t xml:space="preserve">, </w:t>
      </w:r>
      <w:r w:rsidR="0094284C"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6"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26"/>
    </w:p>
    <w:p w:rsidR="0094284C" w:rsidRPr="00BA2623" w:rsidRDefault="0094284C" w:rsidP="0094284C">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94284C" w:rsidRPr="00BA2623" w:rsidRDefault="0094284C" w:rsidP="0094284C">
      <w:pPr>
        <w:pStyle w:val="affffff"/>
        <w:ind w:left="1134" w:firstLine="0"/>
        <w:rPr>
          <w:sz w:val="24"/>
          <w:szCs w:val="24"/>
        </w:rPr>
      </w:pPr>
      <w:r w:rsidRPr="00BA2623">
        <w:rPr>
          <w:sz w:val="24"/>
          <w:szCs w:val="24"/>
        </w:rPr>
        <w:t>Место расположения филиала ПАО «МРСК Центра»- «Белгородэнерго»:</w:t>
      </w:r>
    </w:p>
    <w:p w:rsidR="0094284C" w:rsidRPr="00BA2623" w:rsidRDefault="0094284C" w:rsidP="0094284C">
      <w:pPr>
        <w:pStyle w:val="affffff"/>
        <w:ind w:left="1134" w:firstLine="0"/>
        <w:rPr>
          <w:sz w:val="24"/>
          <w:szCs w:val="24"/>
        </w:rPr>
      </w:pPr>
      <w:r w:rsidRPr="00BA2623">
        <w:rPr>
          <w:sz w:val="24"/>
          <w:szCs w:val="24"/>
        </w:rPr>
        <w:t>308000 г. Белгород ул. Преображенская, д. 42</w:t>
      </w:r>
    </w:p>
    <w:p w:rsidR="0094284C" w:rsidRPr="00BA2623" w:rsidRDefault="0094284C" w:rsidP="0094284C">
      <w:pPr>
        <w:pStyle w:val="affffff"/>
        <w:ind w:left="1134" w:firstLine="0"/>
        <w:rPr>
          <w:sz w:val="24"/>
          <w:szCs w:val="24"/>
        </w:rPr>
      </w:pPr>
      <w:r w:rsidRPr="00BA2623">
        <w:rPr>
          <w:sz w:val="24"/>
          <w:szCs w:val="24"/>
        </w:rPr>
        <w:t>ИНН 6901067107/ КПП 312302001</w:t>
      </w:r>
    </w:p>
    <w:p w:rsidR="0094284C" w:rsidRPr="007A5083" w:rsidRDefault="0094284C" w:rsidP="0094284C">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Default="006D05F2" w:rsidP="006D05F2">
      <w:pPr>
        <w:pStyle w:val="aff5"/>
        <w:numPr>
          <w:ilvl w:val="0"/>
          <w:numId w:val="0"/>
        </w:numPr>
        <w:tabs>
          <w:tab w:val="left" w:pos="2127"/>
        </w:tabs>
        <w:spacing w:line="240" w:lineRule="auto"/>
        <w:ind w:left="2847"/>
      </w:pP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123DC1">
        <w:fldChar w:fldCharType="begin"/>
      </w:r>
      <w:r w:rsidR="00123DC1">
        <w:instrText xml:space="preserve"> REF _Ref306140451 \r \h  \* MERGEFORMAT </w:instrText>
      </w:r>
      <w:r w:rsidR="00123DC1">
        <w:fldChar w:fldCharType="separate"/>
      </w:r>
      <w:r w:rsidR="00AF719C" w:rsidRPr="00AF719C">
        <w:rPr>
          <w:sz w:val="24"/>
          <w:szCs w:val="24"/>
        </w:rPr>
        <w:t>3.14</w:t>
      </w:r>
      <w:r w:rsidR="00123DC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7"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5"/>
      <w:bookmarkEnd w:id="527"/>
    </w:p>
    <w:p w:rsidR="00717F60" w:rsidRPr="00E71A48" w:rsidRDefault="00717F60" w:rsidP="00E71A48">
      <w:pPr>
        <w:pStyle w:val="2"/>
        <w:tabs>
          <w:tab w:val="clear" w:pos="1700"/>
          <w:tab w:val="num" w:pos="709"/>
        </w:tabs>
        <w:spacing w:line="264" w:lineRule="auto"/>
      </w:pPr>
      <w:bookmarkStart w:id="528" w:name="_Ref305973214"/>
      <w:bookmarkStart w:id="529" w:name="_Toc471830453"/>
      <w:r w:rsidRPr="00E71A48">
        <w:t>Подача Заявок и их прием</w:t>
      </w:r>
      <w:bookmarkStart w:id="530" w:name="_Ref56229451"/>
      <w:bookmarkEnd w:id="501"/>
      <w:bookmarkEnd w:id="528"/>
      <w:bookmarkEnd w:id="529"/>
    </w:p>
    <w:p w:rsidR="00717F60" w:rsidRPr="00E71A48" w:rsidRDefault="00717F60" w:rsidP="00E71A48">
      <w:pPr>
        <w:pStyle w:val="3"/>
        <w:spacing w:line="264" w:lineRule="auto"/>
        <w:rPr>
          <w:szCs w:val="24"/>
        </w:rPr>
      </w:pPr>
      <w:bookmarkStart w:id="531" w:name="_Toc439323707"/>
      <w:bookmarkStart w:id="532" w:name="_Toc440361341"/>
      <w:bookmarkStart w:id="533" w:name="_Toc440376096"/>
      <w:bookmarkStart w:id="534" w:name="_Toc440376223"/>
      <w:bookmarkStart w:id="535" w:name="_Toc440382488"/>
      <w:bookmarkStart w:id="536" w:name="_Toc440447158"/>
      <w:bookmarkStart w:id="537" w:name="_Toc440620838"/>
      <w:bookmarkStart w:id="538" w:name="_Toc440631473"/>
      <w:bookmarkStart w:id="539" w:name="_Toc440875713"/>
      <w:bookmarkStart w:id="540" w:name="_Toc441131737"/>
      <w:bookmarkStart w:id="541" w:name="_Toc465865178"/>
      <w:bookmarkStart w:id="542" w:name="_Toc468975438"/>
      <w:bookmarkStart w:id="543" w:name="_Toc471830454"/>
      <w:r w:rsidRPr="00E71A48">
        <w:rPr>
          <w:szCs w:val="24"/>
        </w:rPr>
        <w:t>Подача Заявок через ЭТП</w:t>
      </w:r>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4284C"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 xml:space="preserve">архивов, состоящих из </w:t>
      </w:r>
      <w:r w:rsidRPr="0094284C">
        <w:rPr>
          <w:bCs w:val="0"/>
          <w:sz w:val="24"/>
          <w:szCs w:val="24"/>
        </w:rPr>
        <w:t>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4" w:name="_Ref440289953"/>
      <w:r w:rsidRPr="0094284C">
        <w:rPr>
          <w:bCs w:val="0"/>
          <w:sz w:val="24"/>
          <w:szCs w:val="24"/>
        </w:rPr>
        <w:t>Заявк</w:t>
      </w:r>
      <w:r w:rsidR="00717F60" w:rsidRPr="0094284C">
        <w:rPr>
          <w:bCs w:val="0"/>
          <w:sz w:val="24"/>
          <w:szCs w:val="24"/>
        </w:rPr>
        <w:t xml:space="preserve">и на ЭТП могут быть поданы до </w:t>
      </w:r>
      <w:r w:rsidR="002B5044" w:rsidRPr="0094284C">
        <w:rPr>
          <w:b/>
          <w:bCs w:val="0"/>
          <w:sz w:val="24"/>
          <w:szCs w:val="24"/>
        </w:rPr>
        <w:t xml:space="preserve">12 часов 00 минут </w:t>
      </w:r>
      <w:r w:rsidR="0094284C" w:rsidRPr="0094284C">
        <w:rPr>
          <w:b/>
          <w:bCs w:val="0"/>
          <w:sz w:val="24"/>
          <w:szCs w:val="24"/>
        </w:rPr>
        <w:t>24</w:t>
      </w:r>
      <w:r w:rsidR="002B5044" w:rsidRPr="0094284C">
        <w:rPr>
          <w:b/>
          <w:bCs w:val="0"/>
          <w:sz w:val="24"/>
          <w:szCs w:val="24"/>
        </w:rPr>
        <w:t xml:space="preserve"> </w:t>
      </w:r>
      <w:r w:rsidR="0094284C" w:rsidRPr="0094284C">
        <w:rPr>
          <w:b/>
          <w:bCs w:val="0"/>
          <w:sz w:val="24"/>
          <w:szCs w:val="24"/>
        </w:rPr>
        <w:t>ноября</w:t>
      </w:r>
      <w:r w:rsidR="002B5044" w:rsidRPr="0094284C">
        <w:rPr>
          <w:b/>
          <w:bCs w:val="0"/>
          <w:sz w:val="24"/>
          <w:szCs w:val="24"/>
        </w:rPr>
        <w:t xml:space="preserve"> </w:t>
      </w:r>
      <w:r w:rsidR="0075717E" w:rsidRPr="0094284C">
        <w:rPr>
          <w:b/>
          <w:bCs w:val="0"/>
          <w:sz w:val="24"/>
          <w:szCs w:val="24"/>
        </w:rPr>
        <w:t>2017</w:t>
      </w:r>
      <w:r w:rsidR="002B5044" w:rsidRPr="0094284C">
        <w:rPr>
          <w:b/>
          <w:bCs w:val="0"/>
          <w:sz w:val="24"/>
          <w:szCs w:val="24"/>
        </w:rPr>
        <w:t xml:space="preserve"> года</w:t>
      </w:r>
      <w:r w:rsidR="00BF60B6" w:rsidRPr="0094284C">
        <w:rPr>
          <w:b/>
          <w:bCs w:val="0"/>
          <w:sz w:val="24"/>
          <w:szCs w:val="24"/>
        </w:rPr>
        <w:t xml:space="preserve">, </w:t>
      </w:r>
      <w:r w:rsidR="00BF60B6" w:rsidRPr="0094284C">
        <w:rPr>
          <w:bCs w:val="0"/>
          <w:sz w:val="24"/>
          <w:szCs w:val="24"/>
        </w:rPr>
        <w:t xml:space="preserve">при этом предложенная Участником в Письме о подаче оферты </w:t>
      </w:r>
      <w:r w:rsidR="00BF60B6" w:rsidRPr="0094284C">
        <w:rPr>
          <w:bCs w:val="0"/>
          <w:spacing w:val="-2"/>
          <w:sz w:val="24"/>
          <w:szCs w:val="24"/>
        </w:rPr>
        <w:t>(под</w:t>
      </w:r>
      <w:r w:rsidR="00BF60B6" w:rsidRPr="0094284C">
        <w:rPr>
          <w:bCs w:val="0"/>
          <w:sz w:val="24"/>
          <w:szCs w:val="24"/>
        </w:rPr>
        <w:t xml:space="preserve">раздел </w:t>
      </w:r>
      <w:r w:rsidR="00973DA0" w:rsidRPr="0094284C">
        <w:rPr>
          <w:bCs w:val="0"/>
          <w:sz w:val="24"/>
          <w:szCs w:val="24"/>
        </w:rPr>
        <w:fldChar w:fldCharType="begin"/>
      </w:r>
      <w:r w:rsidR="00BF60B6" w:rsidRPr="0094284C">
        <w:rPr>
          <w:bCs w:val="0"/>
          <w:sz w:val="24"/>
          <w:szCs w:val="24"/>
        </w:rPr>
        <w:instrText xml:space="preserve"> REF _Ref55336310 \r \h </w:instrText>
      </w:r>
      <w:r w:rsidR="00973DA0" w:rsidRPr="0094284C">
        <w:rPr>
          <w:bCs w:val="0"/>
          <w:sz w:val="24"/>
          <w:szCs w:val="24"/>
        </w:rPr>
      </w:r>
      <w:r w:rsidR="0094284C">
        <w:rPr>
          <w:bCs w:val="0"/>
          <w:sz w:val="24"/>
          <w:szCs w:val="24"/>
        </w:rPr>
        <w:instrText xml:space="preserve"> \* MERGEFORMAT </w:instrText>
      </w:r>
      <w:r w:rsidR="00973DA0" w:rsidRPr="0094284C">
        <w:rPr>
          <w:bCs w:val="0"/>
          <w:sz w:val="24"/>
          <w:szCs w:val="24"/>
        </w:rPr>
        <w:fldChar w:fldCharType="separate"/>
      </w:r>
      <w:r w:rsidR="00AF719C" w:rsidRPr="0094284C">
        <w:rPr>
          <w:bCs w:val="0"/>
          <w:sz w:val="24"/>
          <w:szCs w:val="24"/>
        </w:rPr>
        <w:t>5.1</w:t>
      </w:r>
      <w:r w:rsidR="00973DA0" w:rsidRPr="0094284C">
        <w:rPr>
          <w:bCs w:val="0"/>
          <w:sz w:val="24"/>
          <w:szCs w:val="24"/>
        </w:rPr>
        <w:fldChar w:fldCharType="end"/>
      </w:r>
      <w:r w:rsidR="00BF60B6" w:rsidRPr="0094284C">
        <w:rPr>
          <w:bCs w:val="0"/>
          <w:sz w:val="24"/>
          <w:szCs w:val="24"/>
          <w:lang w:eastAsia="ru-RU"/>
        </w:rPr>
        <w:t>)</w:t>
      </w:r>
      <w:r w:rsidR="00BF60B6" w:rsidRPr="0094284C">
        <w:rPr>
          <w:bCs w:val="0"/>
          <w:sz w:val="24"/>
          <w:szCs w:val="24"/>
        </w:rPr>
        <w:t xml:space="preserve"> цена должна соответствовать цене, указанной Участни</w:t>
      </w:r>
      <w:r w:rsidR="00EF1023" w:rsidRPr="0094284C">
        <w:rPr>
          <w:bCs w:val="0"/>
          <w:sz w:val="24"/>
          <w:szCs w:val="24"/>
        </w:rPr>
        <w:t>ком на «котировочной доске»</w:t>
      </w:r>
      <w:r w:rsidR="00EF1023">
        <w:rPr>
          <w:bCs w:val="0"/>
          <w:sz w:val="24"/>
          <w:szCs w:val="24"/>
        </w:rPr>
        <w:t xml:space="preserve"> ЭТП</w:t>
      </w:r>
      <w:r w:rsidR="00717F60" w:rsidRPr="00BF60B6">
        <w:rPr>
          <w:bCs w:val="0"/>
          <w:sz w:val="24"/>
          <w:szCs w:val="24"/>
        </w:rPr>
        <w:t>.</w:t>
      </w:r>
      <w:bookmarkEnd w:id="544"/>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5" w:name="_Ref115077798"/>
      <w:bookmarkStart w:id="546" w:name="_Toc439323708"/>
      <w:bookmarkStart w:id="547" w:name="_Toc440361342"/>
      <w:bookmarkStart w:id="548" w:name="_Toc440376097"/>
      <w:bookmarkStart w:id="549" w:name="_Toc440376224"/>
      <w:bookmarkStart w:id="550" w:name="_Toc440382489"/>
      <w:bookmarkStart w:id="551" w:name="_Toc440447159"/>
      <w:bookmarkStart w:id="552" w:name="_Toc440620839"/>
      <w:bookmarkStart w:id="553" w:name="_Toc440631474"/>
      <w:bookmarkStart w:id="554" w:name="_Toc440875714"/>
      <w:bookmarkStart w:id="555" w:name="_Toc441131738"/>
      <w:bookmarkStart w:id="556" w:name="_Toc465865179"/>
      <w:bookmarkStart w:id="557" w:name="_Toc468975439"/>
      <w:bookmarkStart w:id="558"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bookmarkEnd w:id="530"/>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123DC1">
        <w:fldChar w:fldCharType="begin"/>
      </w:r>
      <w:r w:rsidR="00123DC1">
        <w:instrText xml:space="preserve"> REF _Ref440272256 \r \h  \* MERGEFORMAT </w:instrText>
      </w:r>
      <w:r w:rsidR="00123DC1">
        <w:fldChar w:fldCharType="separate"/>
      </w:r>
      <w:r w:rsidR="00AF719C" w:rsidRPr="00AF719C">
        <w:rPr>
          <w:sz w:val="24"/>
          <w:szCs w:val="24"/>
        </w:rPr>
        <w:t>5.14</w:t>
      </w:r>
      <w:r w:rsidR="00123DC1">
        <w:fldChar w:fldCharType="end"/>
      </w:r>
      <w:r w:rsidR="006D05F2" w:rsidRPr="002D7FEE">
        <w:rPr>
          <w:sz w:val="24"/>
          <w:szCs w:val="24"/>
        </w:rPr>
        <w:t xml:space="preserve">) и Расписки сдачи-приемки соглашения о неустойке (подраздел </w:t>
      </w:r>
      <w:r w:rsidR="00123DC1">
        <w:fldChar w:fldCharType="begin"/>
      </w:r>
      <w:r w:rsidR="00123DC1">
        <w:instrText xml:space="preserve"> REF _Ref467752394 \r \h  \* MERGEFORMAT </w:instrText>
      </w:r>
      <w:r w:rsidR="00123DC1">
        <w:fldChar w:fldCharType="separate"/>
      </w:r>
      <w:r w:rsidR="00AF719C" w:rsidRPr="00AF719C">
        <w:rPr>
          <w:sz w:val="24"/>
          <w:szCs w:val="24"/>
        </w:rPr>
        <w:t>5.15</w:t>
      </w:r>
      <w:r w:rsidR="00123DC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59" w:name="_Ref303683883"/>
      <w:bookmarkStart w:id="560" w:name="_Toc471830456"/>
      <w:r w:rsidRPr="002D7FEE">
        <w:t xml:space="preserve">Изменение и отзыв </w:t>
      </w:r>
      <w:r w:rsidR="004B5EB3" w:rsidRPr="002D7FEE">
        <w:t>Заявк</w:t>
      </w:r>
      <w:r w:rsidRPr="002D7FEE">
        <w:t>и</w:t>
      </w:r>
      <w:bookmarkEnd w:id="559"/>
      <w:bookmarkEnd w:id="560"/>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61" w:name="_Ref305973250"/>
      <w:r w:rsidRPr="002D7FEE">
        <w:rPr>
          <w:bCs w:val="0"/>
          <w:sz w:val="24"/>
          <w:szCs w:val="24"/>
        </w:rPr>
        <w:t xml:space="preserve">До окончания срока подачи заявок (п.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23DC1">
        <w:fldChar w:fldCharType="begin"/>
      </w:r>
      <w:r w:rsidR="00123DC1">
        <w:instrText xml:space="preserve"> REF _Ref440289953 \r \h  \* MERGEFORMAT </w:instrText>
      </w:r>
      <w:r w:rsidR="00123DC1">
        <w:fldChar w:fldCharType="separate"/>
      </w:r>
      <w:r w:rsidR="00AF719C" w:rsidRPr="00AF719C">
        <w:rPr>
          <w:bCs w:val="0"/>
          <w:sz w:val="24"/>
          <w:szCs w:val="24"/>
        </w:rPr>
        <w:t>3.4.1.3</w:t>
      </w:r>
      <w:r w:rsidR="00123DC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23DC1">
        <w:fldChar w:fldCharType="begin"/>
      </w:r>
      <w:r w:rsidR="00123DC1">
        <w:instrText xml:space="preserve"> REF _Ref55279015 \r \h  \* MERGEFORMAT </w:instrText>
      </w:r>
      <w:r w:rsidR="00123DC1">
        <w:fldChar w:fldCharType="separate"/>
      </w:r>
      <w:r w:rsidR="00AF719C" w:rsidRPr="00AF719C">
        <w:rPr>
          <w:sz w:val="24"/>
          <w:szCs w:val="24"/>
        </w:rPr>
        <w:t>3.3.1.6</w:t>
      </w:r>
      <w:r w:rsidR="00123DC1">
        <w:fldChar w:fldCharType="end"/>
      </w:r>
      <w:r w:rsidRPr="00223D18">
        <w:rPr>
          <w:sz w:val="24"/>
          <w:szCs w:val="24"/>
        </w:rPr>
        <w:t xml:space="preserve">, </w:t>
      </w:r>
      <w:r w:rsidR="00123DC1">
        <w:fldChar w:fldCharType="begin"/>
      </w:r>
      <w:r w:rsidR="00123DC1">
        <w:instrText xml:space="preserve"> REF _Ref195087786 \r \h  \* MERGEFORMAT </w:instrText>
      </w:r>
      <w:r w:rsidR="00123DC1">
        <w:fldChar w:fldCharType="separate"/>
      </w:r>
      <w:r w:rsidR="00AF719C" w:rsidRPr="00AF719C">
        <w:rPr>
          <w:sz w:val="24"/>
          <w:szCs w:val="24"/>
        </w:rPr>
        <w:t>3.3.1.7</w:t>
      </w:r>
      <w:r w:rsidR="00123DC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2" w:name="_Ref468195580"/>
      <w:bookmarkStart w:id="563" w:name="_Ref468195629"/>
      <w:bookmarkStart w:id="564" w:name="_Toc471830457"/>
      <w:r w:rsidRPr="00E71A48">
        <w:t>Оценка Заявок и проведение переговоров</w:t>
      </w:r>
      <w:bookmarkEnd w:id="561"/>
      <w:bookmarkEnd w:id="562"/>
      <w:bookmarkEnd w:id="563"/>
      <w:bookmarkEnd w:id="564"/>
      <w:r w:rsidRPr="00E71A48">
        <w:t xml:space="preserve"> </w:t>
      </w:r>
    </w:p>
    <w:p w:rsidR="00717F60" w:rsidRPr="00E71A48" w:rsidRDefault="00717F60" w:rsidP="00E71A48">
      <w:pPr>
        <w:pStyle w:val="3"/>
        <w:spacing w:line="264" w:lineRule="auto"/>
        <w:rPr>
          <w:szCs w:val="24"/>
        </w:rPr>
      </w:pPr>
      <w:bookmarkStart w:id="565" w:name="_Toc439323711"/>
      <w:bookmarkStart w:id="566" w:name="_Toc440361345"/>
      <w:bookmarkStart w:id="567" w:name="_Toc440376100"/>
      <w:bookmarkStart w:id="568" w:name="_Toc440376227"/>
      <w:bookmarkStart w:id="569" w:name="_Toc440382492"/>
      <w:bookmarkStart w:id="570" w:name="_Toc440447162"/>
      <w:bookmarkStart w:id="571" w:name="_Toc440620842"/>
      <w:bookmarkStart w:id="572" w:name="_Toc440631477"/>
      <w:bookmarkStart w:id="573" w:name="_Toc440875717"/>
      <w:bookmarkStart w:id="574" w:name="_Toc441131741"/>
      <w:bookmarkStart w:id="575" w:name="_Toc465865182"/>
      <w:bookmarkStart w:id="576" w:name="_Toc468975442"/>
      <w:bookmarkStart w:id="577" w:name="_Toc471830458"/>
      <w:r w:rsidRPr="00E71A48">
        <w:rPr>
          <w:szCs w:val="24"/>
        </w:rPr>
        <w:t>Общие положения</w:t>
      </w:r>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23DC1">
        <w:fldChar w:fldCharType="begin"/>
      </w:r>
      <w:r w:rsidR="00123DC1">
        <w:instrText xml:space="preserve"> REF _Ref93089454 \n \h  \* MERGEFORMAT </w:instrText>
      </w:r>
      <w:r w:rsidR="00123DC1">
        <w:fldChar w:fldCharType="separate"/>
      </w:r>
      <w:r w:rsidR="00AF719C" w:rsidRPr="00AF719C">
        <w:rPr>
          <w:bCs w:val="0"/>
          <w:sz w:val="24"/>
          <w:szCs w:val="24"/>
        </w:rPr>
        <w:t>3.6.2</w:t>
      </w:r>
      <w:r w:rsidR="00123DC1">
        <w:fldChar w:fldCharType="end"/>
      </w:r>
      <w:r w:rsidRPr="00E71A48">
        <w:rPr>
          <w:bCs w:val="0"/>
          <w:sz w:val="24"/>
          <w:szCs w:val="24"/>
        </w:rPr>
        <w:t xml:space="preserve">), проведение (при необходимости) переговоров (пункт </w:t>
      </w:r>
      <w:r w:rsidR="00123DC1">
        <w:fldChar w:fldCharType="begin"/>
      </w:r>
      <w:r w:rsidR="00123DC1">
        <w:instrText xml:space="preserve"> REF _Ref303670674 \n \h  \* MERGEFORMAT </w:instrText>
      </w:r>
      <w:r w:rsidR="00123DC1">
        <w:fldChar w:fldCharType="separate"/>
      </w:r>
      <w:r w:rsidR="00AF719C" w:rsidRPr="00AF719C">
        <w:rPr>
          <w:bCs w:val="0"/>
          <w:sz w:val="24"/>
          <w:szCs w:val="24"/>
        </w:rPr>
        <w:t>3.6.3</w:t>
      </w:r>
      <w:r w:rsidR="00123DC1">
        <w:fldChar w:fldCharType="end"/>
      </w:r>
      <w:r w:rsidRPr="00E71A48">
        <w:rPr>
          <w:bCs w:val="0"/>
          <w:sz w:val="24"/>
          <w:szCs w:val="24"/>
        </w:rPr>
        <w:t>) и оценочную стадию (пункт</w:t>
      </w:r>
      <w:r w:rsidR="007F3FB7" w:rsidRPr="00E71A48">
        <w:rPr>
          <w:bCs w:val="0"/>
          <w:sz w:val="24"/>
          <w:szCs w:val="24"/>
        </w:rPr>
        <w:t xml:space="preserve"> </w:t>
      </w:r>
      <w:r w:rsidR="00123DC1">
        <w:fldChar w:fldCharType="begin"/>
      </w:r>
      <w:r w:rsidR="00123DC1">
        <w:instrText xml:space="preserve"> REF _Ref306138385 \r \h  \* MERGEFORMAT </w:instrText>
      </w:r>
      <w:r w:rsidR="00123DC1">
        <w:fldChar w:fldCharType="separate"/>
      </w:r>
      <w:r w:rsidR="00AF719C" w:rsidRPr="00AF719C">
        <w:rPr>
          <w:bCs w:val="0"/>
          <w:sz w:val="24"/>
          <w:szCs w:val="24"/>
        </w:rPr>
        <w:t>3.6.4</w:t>
      </w:r>
      <w:r w:rsidR="00123DC1">
        <w:fldChar w:fldCharType="end"/>
      </w:r>
      <w:r w:rsidRPr="00E71A48">
        <w:rPr>
          <w:bCs w:val="0"/>
          <w:sz w:val="24"/>
          <w:szCs w:val="24"/>
        </w:rPr>
        <w:t>).</w:t>
      </w:r>
    </w:p>
    <w:p w:rsidR="00717F60" w:rsidRPr="00E71A48" w:rsidRDefault="00717F60" w:rsidP="00E71A48">
      <w:pPr>
        <w:pStyle w:val="3"/>
        <w:spacing w:line="264" w:lineRule="auto"/>
        <w:rPr>
          <w:szCs w:val="24"/>
        </w:rPr>
      </w:pPr>
      <w:bookmarkStart w:id="578" w:name="_Ref93089454"/>
      <w:bookmarkStart w:id="579" w:name="_Toc439323712"/>
      <w:bookmarkStart w:id="580" w:name="_Toc440361346"/>
      <w:bookmarkStart w:id="581" w:name="_Toc440376101"/>
      <w:bookmarkStart w:id="582" w:name="_Toc440376228"/>
      <w:bookmarkStart w:id="583" w:name="_Toc440382493"/>
      <w:bookmarkStart w:id="584" w:name="_Toc440447163"/>
      <w:bookmarkStart w:id="585" w:name="_Toc440620843"/>
      <w:bookmarkStart w:id="586" w:name="_Toc440631478"/>
      <w:bookmarkStart w:id="587" w:name="_Toc440875718"/>
      <w:bookmarkStart w:id="588" w:name="_Toc441131742"/>
      <w:bookmarkStart w:id="589" w:name="_Toc465865183"/>
      <w:bookmarkStart w:id="590" w:name="_Toc468975443"/>
      <w:bookmarkStart w:id="591" w:name="_Toc471830459"/>
      <w:r w:rsidRPr="00E71A48">
        <w:rPr>
          <w:szCs w:val="24"/>
        </w:rPr>
        <w:t>Отборочная стадия</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2"/>
      <w:bookmarkEnd w:id="593"/>
    </w:p>
    <w:p w:rsidR="00F4128C" w:rsidRPr="008E312A" w:rsidRDefault="008E312A"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23DC1">
        <w:fldChar w:fldCharType="begin"/>
      </w:r>
      <w:r w:rsidR="00123DC1">
        <w:instrText xml:space="preserve"> REF _Ref444180906 \r \h  \* MERGEFORMAT </w:instrText>
      </w:r>
      <w:r w:rsidR="00123DC1">
        <w:fldChar w:fldCharType="separate"/>
      </w:r>
      <w:r w:rsidR="00AF719C" w:rsidRPr="00AF719C">
        <w:rPr>
          <w:sz w:val="24"/>
          <w:szCs w:val="24"/>
        </w:rPr>
        <w:t>5.12</w:t>
      </w:r>
      <w:r w:rsidR="00123DC1">
        <w:fldChar w:fldCharType="end"/>
      </w:r>
      <w:r w:rsidRPr="008E312A">
        <w:rPr>
          <w:sz w:val="24"/>
          <w:szCs w:val="24"/>
        </w:rPr>
        <w:t xml:space="preserve">); </w:t>
      </w:r>
    </w:p>
    <w:p w:rsidR="00F4128C" w:rsidRPr="002D7FEE" w:rsidRDefault="00F4128C"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123DC1">
        <w:fldChar w:fldCharType="begin"/>
      </w:r>
      <w:r w:rsidR="00123DC1">
        <w:instrText xml:space="preserve"> REF _Ref306176386 \r \h  \* MERGEFORMAT </w:instrText>
      </w:r>
      <w:r w:rsidR="00123DC1">
        <w:fldChar w:fldCharType="separate"/>
      </w:r>
      <w:r w:rsidR="00AF719C" w:rsidRPr="00AF719C">
        <w:rPr>
          <w:sz w:val="24"/>
          <w:szCs w:val="24"/>
        </w:rPr>
        <w:t>3.3.14</w:t>
      </w:r>
      <w:r w:rsidR="00123DC1">
        <w:fldChar w:fldCharType="end"/>
      </w:r>
      <w:r w:rsidRPr="002D7FEE">
        <w:rPr>
          <w:sz w:val="24"/>
          <w:szCs w:val="24"/>
        </w:rPr>
        <w:t>;</w:t>
      </w:r>
    </w:p>
    <w:p w:rsidR="00F4128C" w:rsidRPr="002D7FEE" w:rsidRDefault="00F620A0" w:rsidP="001405FA">
      <w:pPr>
        <w:pStyle w:val="affffff"/>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123DC1">
        <w:fldChar w:fldCharType="begin"/>
      </w:r>
      <w:r w:rsidR="00123DC1">
        <w:instrText xml:space="preserve"> REF _Ref306176386 \r \h  \* MERGEFORMAT </w:instrText>
      </w:r>
      <w:r w:rsidR="00123DC1">
        <w:fldChar w:fldCharType="separate"/>
      </w:r>
      <w:r w:rsidR="00AF719C" w:rsidRPr="00AF719C">
        <w:rPr>
          <w:sz w:val="24"/>
          <w:szCs w:val="24"/>
        </w:rPr>
        <w:t>3.3.14</w:t>
      </w:r>
      <w:r w:rsidR="00123DC1">
        <w:fldChar w:fldCharType="end"/>
      </w:r>
      <w:r w:rsidR="007F3FB7" w:rsidRPr="002D7FEE">
        <w:rPr>
          <w:sz w:val="24"/>
          <w:szCs w:val="24"/>
        </w:rPr>
        <w:t>).</w:t>
      </w:r>
      <w:bookmarkEnd w:id="59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5" w:name="_Ref303670674"/>
      <w:bookmarkStart w:id="596" w:name="_Toc439323713"/>
      <w:bookmarkStart w:id="597" w:name="_Toc440361347"/>
      <w:bookmarkStart w:id="598" w:name="_Toc440376102"/>
      <w:bookmarkStart w:id="599" w:name="_Toc440376229"/>
      <w:bookmarkStart w:id="600" w:name="_Toc440382494"/>
      <w:bookmarkStart w:id="601" w:name="_Toc440447164"/>
      <w:bookmarkStart w:id="602" w:name="_Toc440620844"/>
      <w:bookmarkStart w:id="603" w:name="_Toc440631479"/>
      <w:bookmarkStart w:id="604" w:name="_Toc440875719"/>
      <w:bookmarkStart w:id="605" w:name="_Toc441131743"/>
      <w:bookmarkStart w:id="606" w:name="_Toc465865184"/>
      <w:bookmarkStart w:id="607" w:name="_Toc468975444"/>
      <w:bookmarkStart w:id="608" w:name="_Toc471830460"/>
      <w:r w:rsidRPr="00E71A48">
        <w:rPr>
          <w:szCs w:val="24"/>
        </w:rPr>
        <w:t>Проведение переговоров</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09" w:name="_Ref306138385"/>
      <w:bookmarkStart w:id="610" w:name="_Toc439323714"/>
      <w:bookmarkStart w:id="611" w:name="_Toc440361348"/>
      <w:bookmarkStart w:id="612" w:name="_Toc440376103"/>
      <w:bookmarkStart w:id="613" w:name="_Toc440376230"/>
      <w:bookmarkStart w:id="614" w:name="_Toc440382495"/>
      <w:bookmarkStart w:id="615" w:name="_Toc440447165"/>
      <w:bookmarkStart w:id="616" w:name="_Toc440620845"/>
      <w:bookmarkStart w:id="617" w:name="_Toc440631480"/>
      <w:bookmarkStart w:id="618" w:name="_Toc440875720"/>
      <w:bookmarkStart w:id="619" w:name="_Toc441131744"/>
      <w:bookmarkStart w:id="620" w:name="_Toc465865185"/>
      <w:bookmarkStart w:id="621" w:name="_Toc468975445"/>
      <w:bookmarkStart w:id="622" w:name="_Toc471830461"/>
      <w:r w:rsidRPr="00E71A48">
        <w:rPr>
          <w:szCs w:val="24"/>
        </w:rPr>
        <w:t>Оценочная стадия</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23DC1">
        <w:fldChar w:fldCharType="begin"/>
      </w:r>
      <w:r w:rsidR="00123DC1">
        <w:instrText xml:space="preserve"> REF _Ref471830158 \r \h  \* MERGEFORMAT </w:instrText>
      </w:r>
      <w:r w:rsidR="00123DC1">
        <w:fldChar w:fldCharType="separate"/>
      </w:r>
      <w:r w:rsidR="00AF719C" w:rsidRPr="00AF719C">
        <w:rPr>
          <w:sz w:val="24"/>
          <w:szCs w:val="24"/>
        </w:rPr>
        <w:t>3.8</w:t>
      </w:r>
      <w:r w:rsidR="00123DC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3" w:name="_Ref303250967"/>
      <w:bookmarkStart w:id="624" w:name="_Toc305697378"/>
      <w:bookmarkStart w:id="625" w:name="_Toc471830462"/>
      <w:bookmarkStart w:id="626" w:name="_Toc255985696"/>
      <w:r w:rsidRPr="00E71A48">
        <w:t>Аукционная процедура понижени</w:t>
      </w:r>
      <w:r w:rsidR="00E60F8E" w:rsidRPr="00E71A48">
        <w:t>я</w:t>
      </w:r>
      <w:r w:rsidRPr="00E71A48">
        <w:t xml:space="preserve"> цены (переторжка)</w:t>
      </w:r>
      <w:bookmarkEnd w:id="623"/>
      <w:bookmarkEnd w:id="624"/>
      <w:bookmarkEnd w:id="625"/>
      <w:r w:rsidRPr="00E71A48">
        <w:t xml:space="preserve"> </w:t>
      </w:r>
    </w:p>
    <w:bookmarkEnd w:id="626"/>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7"/>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28"/>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23DC1">
        <w:fldChar w:fldCharType="begin"/>
      </w:r>
      <w:r w:rsidR="00123DC1">
        <w:instrText xml:space="preserve"> REF _Ref465864060 \r \h  \* MERGEFORMAT </w:instrText>
      </w:r>
      <w:r w:rsidR="00123DC1">
        <w:fldChar w:fldCharType="separate"/>
      </w:r>
      <w:r w:rsidR="00AF719C" w:rsidRPr="00AF719C">
        <w:rPr>
          <w:iCs/>
          <w:sz w:val="24"/>
          <w:szCs w:val="24"/>
          <w:lang w:eastAsia="ru-RU"/>
        </w:rPr>
        <w:t>3.7.9</w:t>
      </w:r>
      <w:r w:rsidR="00123DC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123DC1">
        <w:fldChar w:fldCharType="begin"/>
      </w:r>
      <w:r w:rsidR="00123DC1">
        <w:instrText xml:space="preserve"> REF _Ref306352987 \r \h  \* MERGEFORMAT </w:instrText>
      </w:r>
      <w:r w:rsidR="00123DC1">
        <w:fldChar w:fldCharType="separate"/>
      </w:r>
      <w:r w:rsidR="00AF719C" w:rsidRPr="00AF719C">
        <w:rPr>
          <w:iCs/>
          <w:sz w:val="24"/>
          <w:szCs w:val="24"/>
          <w:lang w:eastAsia="ru-RU"/>
        </w:rPr>
        <w:t>3.7.3</w:t>
      </w:r>
      <w:r w:rsidR="00123DC1">
        <w:fldChar w:fldCharType="end"/>
      </w:r>
      <w:r w:rsidRPr="002D7FEE">
        <w:rPr>
          <w:iCs/>
          <w:sz w:val="24"/>
          <w:szCs w:val="24"/>
          <w:lang w:eastAsia="ru-RU"/>
        </w:rPr>
        <w:t xml:space="preserve"> - </w:t>
      </w:r>
      <w:r w:rsidR="00123DC1">
        <w:fldChar w:fldCharType="begin"/>
      </w:r>
      <w:r w:rsidR="00123DC1">
        <w:instrText xml:space="preserve"> REF _Ref306353005 \r \h  \* MERGEFORMAT </w:instrText>
      </w:r>
      <w:r w:rsidR="00123DC1">
        <w:fldChar w:fldCharType="separate"/>
      </w:r>
      <w:r w:rsidR="00AF719C" w:rsidRPr="00AF719C">
        <w:rPr>
          <w:iCs/>
          <w:sz w:val="24"/>
          <w:szCs w:val="24"/>
          <w:lang w:eastAsia="ru-RU"/>
        </w:rPr>
        <w:t>3.7.5</w:t>
      </w:r>
      <w:r w:rsidR="00123DC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9"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29"/>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30" w:name="_Ref465847813"/>
      <w:bookmarkStart w:id="631"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30"/>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31"/>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123DC1">
        <w:fldChar w:fldCharType="begin"/>
      </w:r>
      <w:r w:rsidR="00123DC1">
        <w:instrText xml:space="preserve"> REF _Ref465670219 \r \h  \* MERGEFORMAT </w:instrText>
      </w:r>
      <w:r w:rsidR="00123DC1">
        <w:fldChar w:fldCharType="separate"/>
      </w:r>
      <w:r w:rsidR="00AF719C" w:rsidRPr="00AF719C">
        <w:rPr>
          <w:rFonts w:eastAsia="Times New Roman,Italic"/>
          <w:bCs w:val="0"/>
          <w:iCs/>
          <w:sz w:val="24"/>
          <w:szCs w:val="24"/>
        </w:rPr>
        <w:t>3.11</w:t>
      </w:r>
      <w:r w:rsidR="00123DC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123DC1">
        <w:fldChar w:fldCharType="begin"/>
      </w:r>
      <w:r w:rsidR="00123DC1">
        <w:instrText xml:space="preserve"> REF _Ref468975207 \r \h  \* MERGEFORMAT </w:instrText>
      </w:r>
      <w:r w:rsidR="00123DC1">
        <w:fldChar w:fldCharType="separate"/>
      </w:r>
      <w:r w:rsidR="00AF719C" w:rsidRPr="00AF719C">
        <w:rPr>
          <w:rFonts w:eastAsia="Times New Roman,Italic"/>
          <w:bCs w:val="0"/>
          <w:iCs/>
          <w:sz w:val="24"/>
          <w:szCs w:val="24"/>
        </w:rPr>
        <w:t>3.7.8</w:t>
      </w:r>
      <w:r w:rsidR="00123DC1">
        <w:fldChar w:fldCharType="end"/>
      </w:r>
      <w:r w:rsidRPr="002D7FEE">
        <w:rPr>
          <w:rFonts w:eastAsia="Times New Roman,Italic"/>
          <w:bCs w:val="0"/>
          <w:iCs/>
          <w:sz w:val="24"/>
          <w:szCs w:val="24"/>
        </w:rPr>
        <w:t xml:space="preserve">, предоставляет документы, предусмотренные подпунктом </w:t>
      </w:r>
      <w:r w:rsidR="00123DC1">
        <w:fldChar w:fldCharType="begin"/>
      </w:r>
      <w:r w:rsidR="00123DC1">
        <w:instrText xml:space="preserve"> REF _Ref465675151 \r \h  \* MERGEFORMAT </w:instrText>
      </w:r>
      <w:r w:rsidR="00123DC1">
        <w:fldChar w:fldCharType="separate"/>
      </w:r>
      <w:r w:rsidR="00AF719C" w:rsidRPr="00AF719C">
        <w:rPr>
          <w:rFonts w:eastAsia="Times New Roman,Italic"/>
          <w:bCs w:val="0"/>
          <w:iCs/>
          <w:sz w:val="24"/>
          <w:szCs w:val="24"/>
        </w:rPr>
        <w:t>3.11.2</w:t>
      </w:r>
      <w:r w:rsidR="00123DC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123DC1">
        <w:fldChar w:fldCharType="begin"/>
      </w:r>
      <w:r w:rsidR="00123DC1">
        <w:instrText xml:space="preserve"> REF _Ref465675151 \r \h  \* MERGEFORMAT </w:instrText>
      </w:r>
      <w:r w:rsidR="00123DC1">
        <w:fldChar w:fldCharType="separate"/>
      </w:r>
      <w:r w:rsidR="00AF719C" w:rsidRPr="00AF719C">
        <w:rPr>
          <w:rFonts w:eastAsia="Times New Roman,Italic"/>
          <w:bCs w:val="0"/>
          <w:iCs/>
          <w:sz w:val="24"/>
          <w:szCs w:val="24"/>
        </w:rPr>
        <w:t>3.11.2</w:t>
      </w:r>
      <w:r w:rsidR="00123DC1">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32" w:name="_Toc471823191"/>
      <w:bookmarkStart w:id="633" w:name="_Ref471823363"/>
      <w:bookmarkStart w:id="634" w:name="_Ref471830158"/>
      <w:bookmarkStart w:id="635" w:name="_Toc471830463"/>
      <w:r w:rsidRPr="002D7FEE">
        <w:t>О приоритете закупки работ, выполняемых российскими лицами, по отношению к работам, выполняемым иностранными лицами</w:t>
      </w:r>
      <w:bookmarkEnd w:id="632"/>
      <w:bookmarkEnd w:id="633"/>
      <w:bookmarkEnd w:id="634"/>
      <w:bookmarkEnd w:id="635"/>
    </w:p>
    <w:p w:rsidR="00286404" w:rsidRPr="002D7FEE" w:rsidRDefault="00286404" w:rsidP="00824534">
      <w:pPr>
        <w:pStyle w:val="3"/>
        <w:ind w:left="0" w:firstLine="567"/>
        <w:jc w:val="both"/>
        <w:rPr>
          <w:b w:val="0"/>
        </w:rPr>
      </w:pPr>
      <w:bookmarkStart w:id="636" w:name="_Toc471830464"/>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6"/>
    </w:p>
    <w:p w:rsidR="00286404" w:rsidRPr="002D7FEE" w:rsidRDefault="00286404" w:rsidP="00824534">
      <w:pPr>
        <w:pStyle w:val="3"/>
        <w:ind w:left="0" w:firstLine="567"/>
        <w:jc w:val="both"/>
        <w:rPr>
          <w:b w:val="0"/>
        </w:rPr>
      </w:pPr>
      <w:bookmarkStart w:id="637"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7"/>
    </w:p>
    <w:p w:rsidR="00286404" w:rsidRPr="002D7FEE" w:rsidRDefault="00286404" w:rsidP="00824534">
      <w:pPr>
        <w:pStyle w:val="3"/>
        <w:ind w:left="0" w:firstLine="567"/>
        <w:jc w:val="both"/>
        <w:rPr>
          <w:b w:val="0"/>
        </w:rPr>
      </w:pPr>
      <w:bookmarkStart w:id="638"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8"/>
    </w:p>
    <w:p w:rsidR="00286404" w:rsidRPr="0094284C" w:rsidRDefault="00286404" w:rsidP="00824534">
      <w:pPr>
        <w:pStyle w:val="3"/>
        <w:ind w:left="0" w:firstLine="567"/>
        <w:jc w:val="both"/>
        <w:rPr>
          <w:b w:val="0"/>
        </w:rPr>
      </w:pPr>
      <w:bookmarkStart w:id="639"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w:t>
      </w:r>
      <w:r w:rsidRPr="0094284C">
        <w:rPr>
          <w:b w:val="0"/>
        </w:rPr>
        <w:t>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39"/>
    </w:p>
    <w:p w:rsidR="00286404" w:rsidRPr="002D7FEE" w:rsidRDefault="00286404" w:rsidP="00824534">
      <w:pPr>
        <w:pStyle w:val="3"/>
        <w:ind w:hanging="153"/>
        <w:jc w:val="both"/>
        <w:rPr>
          <w:b w:val="0"/>
          <w:szCs w:val="24"/>
        </w:rPr>
      </w:pPr>
      <w:bookmarkStart w:id="640" w:name="_Toc471830468"/>
      <w:r w:rsidRPr="002D7FEE">
        <w:rPr>
          <w:b w:val="0"/>
          <w:szCs w:val="24"/>
        </w:rPr>
        <w:t>Приоритет не предоставляется в случаях, если:</w:t>
      </w:r>
      <w:bookmarkEnd w:id="640"/>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123DC1">
        <w:fldChar w:fldCharType="begin"/>
      </w:r>
      <w:r w:rsidR="00123DC1">
        <w:instrText xml:space="preserve"> REF _Ref303251044 \r \h  \* MERGEFORMAT </w:instrText>
      </w:r>
      <w:r w:rsidR="00123DC1">
        <w:fldChar w:fldCharType="separate"/>
      </w:r>
      <w:r w:rsidR="00AF719C" w:rsidRPr="00AF719C">
        <w:rPr>
          <w:rFonts w:ascii="Times New Roman" w:hAnsi="Times New Roman" w:cs="Times New Roman"/>
          <w:sz w:val="24"/>
          <w:szCs w:val="24"/>
        </w:rPr>
        <w:t>3.10</w:t>
      </w:r>
      <w:r w:rsidR="00123DC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41" w:name="_Toc471830469"/>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1"/>
    </w:p>
    <w:p w:rsidR="00717F60" w:rsidRPr="002D7FEE" w:rsidRDefault="00717F60" w:rsidP="00A16C95">
      <w:pPr>
        <w:pStyle w:val="2"/>
        <w:tabs>
          <w:tab w:val="clear" w:pos="1700"/>
          <w:tab w:val="left" w:pos="709"/>
        </w:tabs>
        <w:spacing w:line="264" w:lineRule="auto"/>
      </w:pPr>
      <w:bookmarkStart w:id="642" w:name="_Ref303681924"/>
      <w:bookmarkStart w:id="643" w:name="_Ref303683914"/>
      <w:bookmarkStart w:id="644" w:name="_Toc471830470"/>
      <w:r w:rsidRPr="002D7FEE">
        <w:t xml:space="preserve">Подведение итогов </w:t>
      </w:r>
      <w:r w:rsidR="00DF639D" w:rsidRPr="002D7FEE">
        <w:t>З</w:t>
      </w:r>
      <w:r w:rsidRPr="002D7FEE">
        <w:t>апроса предложений</w:t>
      </w:r>
      <w:bookmarkEnd w:id="642"/>
      <w:bookmarkEnd w:id="643"/>
      <w:bookmarkEnd w:id="644"/>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5"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5"/>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6" w:name="_Ref303251044"/>
      <w:bookmarkStart w:id="647" w:name="_Toc471830471"/>
      <w:bookmarkStart w:id="648" w:name="_Ref191386295"/>
      <w:r w:rsidRPr="00E71A48">
        <w:t>Признание запроса предложений несостоявшимся</w:t>
      </w:r>
      <w:bookmarkEnd w:id="646"/>
      <w:bookmarkEnd w:id="647"/>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4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5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5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51"/>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2" w:name="_Toc468355877"/>
      <w:bookmarkStart w:id="653" w:name="_Ref465670219"/>
      <w:bookmarkStart w:id="654" w:name="_Toc471830472"/>
      <w:bookmarkStart w:id="655" w:name="_Ref303683929"/>
      <w:r w:rsidRPr="002D7FEE">
        <w:rPr>
          <w:bCs w:val="0"/>
        </w:rPr>
        <w:t>Антидемпинговые меры</w:t>
      </w:r>
      <w:bookmarkEnd w:id="652"/>
      <w:bookmarkEnd w:id="653"/>
      <w:bookmarkEnd w:id="654"/>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123DC1">
        <w:fldChar w:fldCharType="begin"/>
      </w:r>
      <w:r w:rsidR="00123DC1">
        <w:instrText xml:space="preserve"> REF _Ref468975235 \r \h  \* MERGEFORMAT </w:instrText>
      </w:r>
      <w:r w:rsidR="00123DC1">
        <w:fldChar w:fldCharType="separate"/>
      </w:r>
      <w:r w:rsidR="00AF719C" w:rsidRPr="00AF719C">
        <w:rPr>
          <w:rFonts w:eastAsia="Times New Roman,Italic"/>
          <w:bCs w:val="0"/>
          <w:iCs/>
          <w:sz w:val="24"/>
          <w:szCs w:val="24"/>
        </w:rPr>
        <w:t>3.3.7</w:t>
      </w:r>
      <w:r w:rsidR="00123DC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6"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6"/>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123DC1">
        <w:fldChar w:fldCharType="begin"/>
      </w:r>
      <w:r w:rsidR="00123DC1">
        <w:instrText xml:space="preserve"> REF _Ref465675151 \r \h  \* MERGEFORMAT </w:instrText>
      </w:r>
      <w:r w:rsidR="00123DC1">
        <w:fldChar w:fldCharType="separate"/>
      </w:r>
      <w:r w:rsidR="00AF719C" w:rsidRPr="00AF719C">
        <w:rPr>
          <w:bCs w:val="0"/>
          <w:sz w:val="24"/>
          <w:szCs w:val="24"/>
        </w:rPr>
        <w:t>3.11.2</w:t>
      </w:r>
      <w:r w:rsidR="00123DC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123DC1">
        <w:fldChar w:fldCharType="begin"/>
      </w:r>
      <w:r w:rsidR="00123DC1">
        <w:instrText xml:space="preserve"> REF _Ref468975267 \r \h  \* MERGEFORMAT </w:instrText>
      </w:r>
      <w:r w:rsidR="00123DC1">
        <w:fldChar w:fldCharType="separate"/>
      </w:r>
      <w:r w:rsidR="00AF719C" w:rsidRPr="00AF719C">
        <w:rPr>
          <w:rFonts w:eastAsia="Times New Roman,Italic"/>
          <w:bCs w:val="0"/>
          <w:iCs/>
          <w:sz w:val="24"/>
          <w:szCs w:val="24"/>
        </w:rPr>
        <w:t>3.6.2.5</w:t>
      </w:r>
      <w:r w:rsidR="00123DC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123DC1">
        <w:fldChar w:fldCharType="begin"/>
      </w:r>
      <w:r w:rsidR="00123DC1">
        <w:instrText xml:space="preserve"> REF _Ref465437572 \r \h  \* MERGEFORMAT </w:instrText>
      </w:r>
      <w:r w:rsidR="00123DC1">
        <w:fldChar w:fldCharType="separate"/>
      </w:r>
      <w:r w:rsidR="00AF719C" w:rsidRPr="00AF719C">
        <w:rPr>
          <w:sz w:val="24"/>
          <w:szCs w:val="24"/>
        </w:rPr>
        <w:t>3.13.2</w:t>
      </w:r>
      <w:r w:rsidR="00123DC1">
        <w:fldChar w:fldCharType="end"/>
      </w:r>
      <w:r w:rsidRPr="002D7FEE">
        <w:rPr>
          <w:sz w:val="24"/>
          <w:szCs w:val="24"/>
        </w:rPr>
        <w:t>-</w:t>
      </w:r>
      <w:r w:rsidR="00123DC1">
        <w:fldChar w:fldCharType="begin"/>
      </w:r>
      <w:r w:rsidR="00123DC1">
        <w:instrText xml:space="preserve"> REF _Ref465440181 \r \h  \* MERGEFORMAT </w:instrText>
      </w:r>
      <w:r w:rsidR="00123DC1">
        <w:fldChar w:fldCharType="separate"/>
      </w:r>
      <w:r w:rsidR="00AF719C" w:rsidRPr="00AF719C">
        <w:rPr>
          <w:sz w:val="24"/>
          <w:szCs w:val="24"/>
        </w:rPr>
        <w:t>3.13.4</w:t>
      </w:r>
      <w:r w:rsidR="00123DC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23DC1">
        <w:fldChar w:fldCharType="begin"/>
      </w:r>
      <w:r w:rsidR="00123DC1">
        <w:instrText xml:space="preserve"> REF _Ref465437572 \r \h  \* MERGEFORMAT </w:instrText>
      </w:r>
      <w:r w:rsidR="00123DC1">
        <w:fldChar w:fldCharType="separate"/>
      </w:r>
      <w:r w:rsidR="00AF719C" w:rsidRPr="00AF719C">
        <w:rPr>
          <w:sz w:val="24"/>
          <w:szCs w:val="24"/>
        </w:rPr>
        <w:t>3.13.2</w:t>
      </w:r>
      <w:r w:rsidR="00123DC1">
        <w:fldChar w:fldCharType="end"/>
      </w:r>
      <w:r w:rsidRPr="002D7FEE">
        <w:rPr>
          <w:sz w:val="24"/>
          <w:szCs w:val="24"/>
        </w:rPr>
        <w:t>-</w:t>
      </w:r>
      <w:r w:rsidR="00123DC1">
        <w:fldChar w:fldCharType="begin"/>
      </w:r>
      <w:r w:rsidR="00123DC1">
        <w:instrText xml:space="preserve"> REF _Ref465440181 \r \h  \* MERGEFORMAT </w:instrText>
      </w:r>
      <w:r w:rsidR="00123DC1">
        <w:fldChar w:fldCharType="separate"/>
      </w:r>
      <w:r w:rsidR="00AF719C" w:rsidRPr="00AF719C">
        <w:rPr>
          <w:sz w:val="24"/>
          <w:szCs w:val="24"/>
        </w:rPr>
        <w:t>3.13.4</w:t>
      </w:r>
      <w:r w:rsidR="00123DC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7" w:name="_Ref468975287"/>
      <w:bookmarkStart w:id="658"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48"/>
      <w:bookmarkEnd w:id="655"/>
      <w:bookmarkEnd w:id="657"/>
      <w:bookmarkEnd w:id="658"/>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9" w:name="_Ref294695403"/>
      <w:bookmarkStart w:id="6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59"/>
      <w:bookmarkEnd w:id="660"/>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23DC1">
        <w:fldChar w:fldCharType="begin"/>
      </w:r>
      <w:r w:rsidR="00123DC1">
        <w:instrText xml:space="preserve"> REF _Ref294695546 \r \h  \* MERGEFORMAT </w:instrText>
      </w:r>
      <w:r w:rsidR="00123DC1">
        <w:fldChar w:fldCharType="separate"/>
      </w:r>
      <w:r w:rsidR="00AF719C" w:rsidRPr="00AF719C">
        <w:rPr>
          <w:bCs w:val="0"/>
          <w:sz w:val="24"/>
          <w:szCs w:val="24"/>
        </w:rPr>
        <w:t xml:space="preserve"> 1.2.6 </w:t>
      </w:r>
      <w:r w:rsidR="00123DC1">
        <w:fldChar w:fldCharType="end"/>
      </w:r>
      <w:r w:rsidRPr="00E71A48">
        <w:rPr>
          <w:bCs w:val="0"/>
          <w:sz w:val="24"/>
          <w:szCs w:val="24"/>
        </w:rPr>
        <w:t>и/или в срок, определенный в п.</w:t>
      </w:r>
      <w:r w:rsidR="001716DB" w:rsidRPr="00E71A48">
        <w:rPr>
          <w:bCs w:val="0"/>
          <w:sz w:val="24"/>
          <w:szCs w:val="24"/>
        </w:rPr>
        <w:t xml:space="preserve"> </w:t>
      </w:r>
      <w:r w:rsidR="00123DC1">
        <w:fldChar w:fldCharType="begin"/>
      </w:r>
      <w:r w:rsidR="00123DC1">
        <w:instrText xml:space="preserve"> REF _Ref294695403 \n \h  \* MERGEFORMAT </w:instrText>
      </w:r>
      <w:r w:rsidR="00123DC1">
        <w:fldChar w:fldCharType="separate"/>
      </w:r>
      <w:r w:rsidR="00AF719C" w:rsidRPr="00AF719C">
        <w:rPr>
          <w:bCs w:val="0"/>
          <w:sz w:val="24"/>
          <w:szCs w:val="24"/>
        </w:rPr>
        <w:t>3.12.3</w:t>
      </w:r>
      <w:r w:rsidR="00123D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973DA0">
        <w:rPr>
          <w:bCs w:val="0"/>
          <w:sz w:val="24"/>
          <w:szCs w:val="24"/>
        </w:rPr>
        <w:fldChar w:fldCharType="begin"/>
      </w:r>
      <w:r w:rsidR="001248B1">
        <w:rPr>
          <w:bCs w:val="0"/>
          <w:sz w:val="24"/>
          <w:szCs w:val="24"/>
        </w:rPr>
        <w:instrText xml:space="preserve"> REF _Ref468196034 \r \h </w:instrText>
      </w:r>
      <w:r w:rsidR="00973DA0">
        <w:rPr>
          <w:bCs w:val="0"/>
          <w:sz w:val="24"/>
          <w:szCs w:val="24"/>
        </w:rPr>
      </w:r>
      <w:r w:rsidR="00973DA0">
        <w:rPr>
          <w:bCs w:val="0"/>
          <w:sz w:val="24"/>
          <w:szCs w:val="24"/>
        </w:rPr>
        <w:fldChar w:fldCharType="separate"/>
      </w:r>
      <w:r w:rsidR="00AF719C">
        <w:rPr>
          <w:bCs w:val="0"/>
          <w:sz w:val="24"/>
          <w:szCs w:val="24"/>
        </w:rPr>
        <w:t>3.13</w:t>
      </w:r>
      <w:r w:rsidR="00973DA0">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2"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23DC1">
        <w:fldChar w:fldCharType="begin"/>
      </w:r>
      <w:r w:rsidR="00123DC1">
        <w:instrText xml:space="preserve"> REF _Ref305979053 \r \h  \* MERGEFORMAT </w:instrText>
      </w:r>
      <w:r w:rsidR="00123DC1">
        <w:fldChar w:fldCharType="separate"/>
      </w:r>
      <w:r w:rsidR="00AF719C" w:rsidRPr="00AF719C">
        <w:rPr>
          <w:bCs w:val="0"/>
          <w:sz w:val="24"/>
          <w:szCs w:val="24"/>
        </w:rPr>
        <w:t>3.12.4</w:t>
      </w:r>
      <w:r w:rsidR="00123DC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2"/>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123DC1">
        <w:fldChar w:fldCharType="begin"/>
      </w:r>
      <w:r w:rsidR="00123DC1">
        <w:instrText xml:space="preserve"> REF _Ref465670219 \r \h  \* MERGEFORMAT </w:instrText>
      </w:r>
      <w:r w:rsidR="00123DC1">
        <w:fldChar w:fldCharType="separate"/>
      </w:r>
      <w:r w:rsidR="00AF719C" w:rsidRPr="00AF719C">
        <w:rPr>
          <w:sz w:val="24"/>
          <w:szCs w:val="24"/>
        </w:rPr>
        <w:t>3.11</w:t>
      </w:r>
      <w:r w:rsidR="00123DC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123DC1">
        <w:fldChar w:fldCharType="begin"/>
      </w:r>
      <w:r w:rsidR="00123DC1">
        <w:instrText xml:space="preserve"> REF _Ref465437572 \r \h  \* MERGEFORMAT </w:instrText>
      </w:r>
      <w:r w:rsidR="00123DC1">
        <w:fldChar w:fldCharType="separate"/>
      </w:r>
      <w:r w:rsidR="00AF719C" w:rsidRPr="00AF719C">
        <w:rPr>
          <w:sz w:val="24"/>
          <w:szCs w:val="24"/>
        </w:rPr>
        <w:t>3.13.2</w:t>
      </w:r>
      <w:r w:rsidR="00123DC1">
        <w:fldChar w:fldCharType="end"/>
      </w:r>
      <w:r w:rsidRPr="002D7FEE">
        <w:rPr>
          <w:sz w:val="24"/>
          <w:szCs w:val="24"/>
        </w:rPr>
        <w:t>-</w:t>
      </w:r>
      <w:r w:rsidR="00123DC1">
        <w:fldChar w:fldCharType="begin"/>
      </w:r>
      <w:r w:rsidR="00123DC1">
        <w:instrText xml:space="preserve"> REF _Ref465440181 \r \h  \* MERGEFORMAT </w:instrText>
      </w:r>
      <w:r w:rsidR="00123DC1">
        <w:fldChar w:fldCharType="separate"/>
      </w:r>
      <w:r w:rsidR="00AF719C" w:rsidRPr="00AF719C">
        <w:rPr>
          <w:sz w:val="24"/>
          <w:szCs w:val="24"/>
        </w:rPr>
        <w:t>3.13.4</w:t>
      </w:r>
      <w:r w:rsidR="00123DC1">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3"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4" w:name="_Toc181693189"/>
      <w:bookmarkStart w:id="665" w:name="_Ref190680463"/>
      <w:bookmarkStart w:id="666" w:name="_Ref306140410"/>
      <w:bookmarkStart w:id="667" w:name="_Ref306142159"/>
      <w:bookmarkStart w:id="668" w:name="_Ref468195951"/>
      <w:bookmarkStart w:id="669" w:name="_Ref468195965"/>
      <w:bookmarkStart w:id="670" w:name="_Ref468196034"/>
      <w:bookmarkStart w:id="671" w:name="_Toc471830474"/>
      <w:bookmarkStart w:id="672" w:name="_Ref303102866"/>
      <w:bookmarkStart w:id="673" w:name="_Toc305835589"/>
      <w:bookmarkStart w:id="674" w:name="_Ref303683952"/>
      <w:bookmarkStart w:id="675" w:name="__RefNumPara__840_922829174"/>
      <w:bookmarkEnd w:id="663"/>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4"/>
      <w:bookmarkEnd w:id="665"/>
      <w:bookmarkEnd w:id="666"/>
      <w:bookmarkEnd w:id="667"/>
      <w:bookmarkEnd w:id="668"/>
      <w:bookmarkEnd w:id="669"/>
      <w:bookmarkEnd w:id="670"/>
      <w:bookmarkEnd w:id="671"/>
      <w:r w:rsidRPr="002D7FEE">
        <w:t xml:space="preserve"> </w:t>
      </w:r>
      <w:bookmarkEnd w:id="672"/>
      <w:bookmarkEnd w:id="673"/>
    </w:p>
    <w:p w:rsidR="00932C0A"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123DC1">
        <w:fldChar w:fldCharType="begin"/>
      </w:r>
      <w:r w:rsidR="00123DC1">
        <w:instrText xml:space="preserve"> REF _Ref440272931 \r \h  \* MERGEFORMAT </w:instrText>
      </w:r>
      <w:r w:rsidR="00123DC1">
        <w:fldChar w:fldCharType="separate"/>
      </w:r>
      <w:r w:rsidR="00AF719C">
        <w:t>2</w:t>
      </w:r>
      <w:r w:rsidR="00123DC1">
        <w:fldChar w:fldCharType="end"/>
      </w:r>
      <w:r w:rsidRPr="002D7FEE">
        <w:rPr>
          <w:sz w:val="24"/>
          <w:szCs w:val="24"/>
        </w:rPr>
        <w:t xml:space="preserve">) и подпункте </w:t>
      </w:r>
      <w:r w:rsidR="00123DC1">
        <w:fldChar w:fldCharType="begin"/>
      </w:r>
      <w:r w:rsidR="00123DC1">
        <w:instrText xml:space="preserve"> REF _Ref465437572 \r \h  \* MERGEFORMAT </w:instrText>
      </w:r>
      <w:r w:rsidR="00123DC1">
        <w:fldChar w:fldCharType="separate"/>
      </w:r>
      <w:r w:rsidR="00AF719C" w:rsidRPr="00AF719C">
        <w:rPr>
          <w:sz w:val="24"/>
          <w:szCs w:val="24"/>
        </w:rPr>
        <w:t>3.13.2</w:t>
      </w:r>
      <w:r w:rsidR="00123DC1">
        <w:fldChar w:fldCharType="end"/>
      </w:r>
      <w:r w:rsidRPr="002D7FEE">
        <w:rPr>
          <w:sz w:val="24"/>
          <w:szCs w:val="24"/>
        </w:rPr>
        <w:t>, не требуется.</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676"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6"/>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123DC1">
        <w:fldChar w:fldCharType="begin"/>
      </w:r>
      <w:r w:rsidR="00123DC1">
        <w:instrText xml:space="preserve"> REF _Ref469321985 \r \h  \* MERGEFORMAT </w:instrText>
      </w:r>
      <w:r w:rsidR="00123DC1">
        <w:fldChar w:fldCharType="separate"/>
      </w:r>
      <w:r w:rsidR="00AF719C" w:rsidRPr="00AF719C">
        <w:rPr>
          <w:sz w:val="24"/>
          <w:szCs w:val="24"/>
          <w:lang w:eastAsia="ru-RU"/>
        </w:rPr>
        <w:t>3.3.14.4.4</w:t>
      </w:r>
      <w:r w:rsidR="00123DC1">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123DC1">
        <w:fldChar w:fldCharType="begin"/>
      </w:r>
      <w:r w:rsidR="00123DC1">
        <w:instrText xml:space="preserve"> REF _Ref440272931 \r \h  \* MERGEFORMAT </w:instrText>
      </w:r>
      <w:r w:rsidR="00123DC1">
        <w:fldChar w:fldCharType="separate"/>
      </w:r>
      <w:r w:rsidR="00AF719C">
        <w:t>2</w:t>
      </w:r>
      <w:r w:rsidR="00123DC1">
        <w:fldChar w:fldCharType="end"/>
      </w:r>
      <w:r w:rsidRPr="002D7FEE">
        <w:rPr>
          <w:sz w:val="24"/>
          <w:szCs w:val="24"/>
        </w:rPr>
        <w:t xml:space="preserve">) с учетом требований, изложенных в подпункте </w:t>
      </w:r>
      <w:r w:rsidR="00123DC1">
        <w:fldChar w:fldCharType="begin"/>
      </w:r>
      <w:r w:rsidR="00123DC1">
        <w:instrText xml:space="preserve"> REF _Ref465437572 \r \h  \* MERGEFORMAT </w:instrText>
      </w:r>
      <w:r w:rsidR="00123DC1">
        <w:fldChar w:fldCharType="separate"/>
      </w:r>
      <w:r w:rsidR="00AF719C" w:rsidRPr="00AF719C">
        <w:rPr>
          <w:sz w:val="24"/>
          <w:szCs w:val="24"/>
        </w:rPr>
        <w:t>3.13.2</w:t>
      </w:r>
      <w:r w:rsidR="00123DC1">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123DC1">
        <w:fldChar w:fldCharType="begin"/>
      </w:r>
      <w:r w:rsidR="00123DC1">
        <w:instrText xml:space="preserve"> REF _Ref468975287 \r \h  \* MERGEFORMAT </w:instrText>
      </w:r>
      <w:r w:rsidR="00123DC1">
        <w:fldChar w:fldCharType="separate"/>
      </w:r>
      <w:r w:rsidR="00AF719C" w:rsidRPr="00AF719C">
        <w:rPr>
          <w:sz w:val="24"/>
          <w:szCs w:val="24"/>
        </w:rPr>
        <w:t>3.12</w:t>
      </w:r>
      <w:r w:rsidR="00123DC1">
        <w:fldChar w:fldCharType="end"/>
      </w:r>
      <w:r w:rsidRPr="002D7FEE">
        <w:rPr>
          <w:sz w:val="24"/>
          <w:szCs w:val="24"/>
        </w:rPr>
        <w:t>).</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677"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123DC1">
        <w:fldChar w:fldCharType="begin"/>
      </w:r>
      <w:r w:rsidR="00123DC1">
        <w:instrText xml:space="preserve"> REF _Ref468975339 \r \h  \* MERGEFORMAT </w:instrText>
      </w:r>
      <w:r w:rsidR="00123DC1">
        <w:fldChar w:fldCharType="separate"/>
      </w:r>
      <w:r w:rsidR="00AF719C" w:rsidRPr="00AF719C">
        <w:rPr>
          <w:sz w:val="24"/>
          <w:szCs w:val="24"/>
        </w:rPr>
        <w:t>3.12.5</w:t>
      </w:r>
      <w:r w:rsidR="00123DC1">
        <w:fldChar w:fldCharType="end"/>
      </w:r>
      <w:r w:rsidRPr="002D7FEE">
        <w:rPr>
          <w:sz w:val="24"/>
          <w:szCs w:val="24"/>
        </w:rPr>
        <w:t>.</w:t>
      </w:r>
      <w:bookmarkEnd w:id="677"/>
    </w:p>
    <w:p w:rsidR="00932C0A" w:rsidRPr="002D7FEE" w:rsidRDefault="00932C0A" w:rsidP="00824534">
      <w:pPr>
        <w:pStyle w:val="2"/>
        <w:tabs>
          <w:tab w:val="clear" w:pos="1700"/>
          <w:tab w:val="left" w:pos="709"/>
        </w:tabs>
        <w:spacing w:line="264" w:lineRule="auto"/>
      </w:pPr>
      <w:bookmarkStart w:id="678" w:name="_Ref303694483"/>
      <w:bookmarkStart w:id="679" w:name="_Toc305835590"/>
      <w:bookmarkStart w:id="680" w:name="_Ref306140451"/>
      <w:bookmarkStart w:id="681" w:name="_Toc471830475"/>
      <w:r w:rsidRPr="002D7FEE">
        <w:t xml:space="preserve">Уведомление о результатах </w:t>
      </w:r>
      <w:bookmarkEnd w:id="678"/>
      <w:bookmarkEnd w:id="679"/>
      <w:r w:rsidRPr="002D7FEE">
        <w:t>запроса предложений</w:t>
      </w:r>
      <w:bookmarkEnd w:id="680"/>
      <w:bookmarkEnd w:id="681"/>
    </w:p>
    <w:p w:rsidR="004D1DCF" w:rsidRPr="002D7FEE" w:rsidRDefault="00ED5C7C" w:rsidP="004D1DCF">
      <w:pPr>
        <w:pStyle w:val="3"/>
        <w:ind w:left="0" w:firstLine="567"/>
        <w:jc w:val="both"/>
        <w:rPr>
          <w:b w:val="0"/>
          <w:szCs w:val="24"/>
          <w:lang w:eastAsia="ru-RU"/>
        </w:rPr>
      </w:pPr>
      <w:bookmarkStart w:id="682" w:name="_Toc471830476"/>
      <w:bookmarkEnd w:id="674"/>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123DC1">
        <w:fldChar w:fldCharType="begin"/>
      </w:r>
      <w:r w:rsidR="00123DC1">
        <w:instrText xml:space="preserve"> REF _Ref191386085 \r \h  \* MERGEFORMAT </w:instrText>
      </w:r>
      <w:r w:rsidR="00123DC1">
        <w:fldChar w:fldCharType="separate"/>
      </w:r>
      <w:r w:rsidR="00AF719C" w:rsidRPr="00AF719C">
        <w:rPr>
          <w:b w:val="0"/>
          <w:iCs/>
          <w:szCs w:val="24"/>
        </w:rPr>
        <w:t>1.1.1</w:t>
      </w:r>
      <w:r w:rsidR="00123DC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3"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3"/>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4" w:name="_Ref440270568"/>
      <w:bookmarkStart w:id="685" w:name="_Ref440274159"/>
      <w:bookmarkStart w:id="686" w:name="_Ref440292555"/>
      <w:bookmarkStart w:id="687" w:name="_Ref440292779"/>
      <w:bookmarkStart w:id="688" w:name="_Toc471830478"/>
      <w:r>
        <w:rPr>
          <w:szCs w:val="24"/>
        </w:rPr>
        <w:t>Техническая часть</w:t>
      </w:r>
      <w:bookmarkEnd w:id="684"/>
      <w:bookmarkEnd w:id="685"/>
      <w:bookmarkEnd w:id="686"/>
      <w:bookmarkEnd w:id="687"/>
      <w:bookmarkEnd w:id="688"/>
      <w:r w:rsidRPr="00E71A48">
        <w:rPr>
          <w:szCs w:val="24"/>
        </w:rPr>
        <w:t xml:space="preserve"> </w:t>
      </w:r>
    </w:p>
    <w:p w:rsidR="002B5044" w:rsidRPr="00C12FA4" w:rsidRDefault="002B5044" w:rsidP="0021751A">
      <w:pPr>
        <w:pStyle w:val="2"/>
        <w:ind w:left="1701" w:hanging="1134"/>
      </w:pPr>
      <w:bookmarkStart w:id="689" w:name="_Toc176064097"/>
      <w:bookmarkStart w:id="690" w:name="_Toc176338525"/>
      <w:bookmarkStart w:id="691" w:name="_Toc180399753"/>
      <w:bookmarkStart w:id="692" w:name="_Toc189457101"/>
      <w:bookmarkStart w:id="693" w:name="_Toc189461737"/>
      <w:bookmarkStart w:id="694" w:name="_Toc189462011"/>
      <w:bookmarkStart w:id="695" w:name="_Toc191273610"/>
      <w:bookmarkStart w:id="696" w:name="_Toc423421726"/>
      <w:bookmarkStart w:id="697" w:name="_Toc471830479"/>
      <w:bookmarkStart w:id="698" w:name="_Toc167189319"/>
      <w:bookmarkStart w:id="699" w:name="_Toc168725254"/>
      <w:r w:rsidRPr="00C12FA4">
        <w:t xml:space="preserve">Перечень, объемы и характеристики </w:t>
      </w:r>
      <w:bookmarkEnd w:id="689"/>
      <w:bookmarkEnd w:id="690"/>
      <w:bookmarkEnd w:id="691"/>
      <w:bookmarkEnd w:id="692"/>
      <w:bookmarkEnd w:id="693"/>
      <w:bookmarkEnd w:id="694"/>
      <w:bookmarkEnd w:id="695"/>
      <w:bookmarkEnd w:id="696"/>
      <w:r w:rsidR="00C3704B">
        <w:t xml:space="preserve">закупаемых </w:t>
      </w:r>
      <w:r w:rsidR="00CD1816">
        <w:t>работ</w:t>
      </w:r>
      <w:bookmarkEnd w:id="697"/>
    </w:p>
    <w:p w:rsidR="002B5044" w:rsidRPr="003803A7" w:rsidRDefault="002B5044" w:rsidP="002B5044">
      <w:pPr>
        <w:pStyle w:val="3"/>
        <w:ind w:left="0" w:firstLine="851"/>
        <w:jc w:val="both"/>
        <w:rPr>
          <w:b w:val="0"/>
          <w:szCs w:val="24"/>
        </w:rPr>
      </w:pPr>
      <w:bookmarkStart w:id="700" w:name="_Toc439166311"/>
      <w:bookmarkStart w:id="701" w:name="_Toc439170659"/>
      <w:bookmarkStart w:id="702" w:name="_Toc439172761"/>
      <w:bookmarkStart w:id="703" w:name="_Toc439173205"/>
      <w:bookmarkStart w:id="704" w:name="_Toc439238199"/>
      <w:bookmarkStart w:id="705" w:name="_Toc439252751"/>
      <w:bookmarkStart w:id="706" w:name="_Toc439323609"/>
      <w:bookmarkStart w:id="707" w:name="_Toc439323725"/>
      <w:bookmarkStart w:id="708" w:name="_Toc440361359"/>
      <w:bookmarkStart w:id="709" w:name="_Toc440376114"/>
      <w:bookmarkStart w:id="710" w:name="_Toc440376241"/>
      <w:bookmarkStart w:id="711" w:name="_Toc440382503"/>
      <w:bookmarkStart w:id="712" w:name="_Toc440447173"/>
      <w:bookmarkStart w:id="713" w:name="_Toc440620853"/>
      <w:bookmarkStart w:id="714" w:name="_Toc440631488"/>
      <w:bookmarkStart w:id="715" w:name="_Toc440875728"/>
      <w:bookmarkStart w:id="716" w:name="_Toc441131752"/>
      <w:bookmarkStart w:id="717" w:name="_Toc465865193"/>
      <w:bookmarkStart w:id="718" w:name="_Toc468975454"/>
      <w:bookmarkStart w:id="719" w:name="_Toc471830480"/>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973DA0">
        <w:rPr>
          <w:b w:val="0"/>
          <w:szCs w:val="24"/>
        </w:rPr>
        <w:fldChar w:fldCharType="begin"/>
      </w:r>
      <w:r w:rsidR="00A154B7">
        <w:rPr>
          <w:b w:val="0"/>
          <w:szCs w:val="24"/>
        </w:rPr>
        <w:instrText xml:space="preserve"> REF _Ref440275279 \r \h </w:instrText>
      </w:r>
      <w:r w:rsidR="00973DA0">
        <w:rPr>
          <w:b w:val="0"/>
          <w:szCs w:val="24"/>
        </w:rPr>
      </w:r>
      <w:r w:rsidR="00973DA0">
        <w:rPr>
          <w:b w:val="0"/>
          <w:szCs w:val="24"/>
        </w:rPr>
        <w:fldChar w:fldCharType="separate"/>
      </w:r>
      <w:r w:rsidR="00AF719C">
        <w:rPr>
          <w:b w:val="0"/>
          <w:szCs w:val="24"/>
        </w:rPr>
        <w:t>1.1.4</w:t>
      </w:r>
      <w:r w:rsidR="00973DA0">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2B5044" w:rsidRPr="003803A7" w:rsidRDefault="002B5044" w:rsidP="0021751A">
      <w:pPr>
        <w:pStyle w:val="2"/>
        <w:ind w:left="1701" w:hanging="1134"/>
      </w:pPr>
      <w:bookmarkStart w:id="720" w:name="_Ref194832984"/>
      <w:bookmarkStart w:id="721" w:name="_Ref197686508"/>
      <w:bookmarkStart w:id="722" w:name="_Toc423421727"/>
      <w:bookmarkStart w:id="723" w:name="_Toc471830481"/>
      <w:r w:rsidRPr="003803A7">
        <w:t xml:space="preserve">Требование к </w:t>
      </w:r>
      <w:bookmarkEnd w:id="720"/>
      <w:bookmarkEnd w:id="721"/>
      <w:bookmarkEnd w:id="722"/>
      <w:r w:rsidR="00C3704B">
        <w:t xml:space="preserve">закупаемым </w:t>
      </w:r>
      <w:r w:rsidR="00CD1816">
        <w:t>работам</w:t>
      </w:r>
      <w:bookmarkEnd w:id="723"/>
    </w:p>
    <w:p w:rsidR="002B5044" w:rsidRPr="003776BB" w:rsidRDefault="002B5044" w:rsidP="002B5044">
      <w:pPr>
        <w:pStyle w:val="3"/>
        <w:ind w:left="0" w:firstLine="851"/>
        <w:jc w:val="both"/>
        <w:rPr>
          <w:b w:val="0"/>
          <w:szCs w:val="24"/>
        </w:rPr>
      </w:pPr>
      <w:bookmarkStart w:id="724" w:name="_Toc439166314"/>
      <w:bookmarkStart w:id="725" w:name="_Toc439170662"/>
      <w:bookmarkStart w:id="726" w:name="_Toc439172764"/>
      <w:bookmarkStart w:id="727" w:name="_Toc439173208"/>
      <w:bookmarkStart w:id="728" w:name="_Toc439238202"/>
      <w:bookmarkStart w:id="729" w:name="_Toc439252754"/>
      <w:bookmarkStart w:id="730" w:name="_Toc439323612"/>
      <w:bookmarkStart w:id="731" w:name="_Toc439323728"/>
      <w:bookmarkStart w:id="732" w:name="_Toc440361362"/>
      <w:bookmarkStart w:id="733" w:name="_Toc440376117"/>
      <w:bookmarkStart w:id="734" w:name="_Toc440376244"/>
      <w:bookmarkStart w:id="735" w:name="_Toc440382505"/>
      <w:bookmarkStart w:id="736" w:name="_Toc440447175"/>
      <w:bookmarkStart w:id="737" w:name="_Toc440620855"/>
      <w:bookmarkStart w:id="738" w:name="_Toc440631490"/>
      <w:bookmarkStart w:id="739" w:name="_Toc440875730"/>
      <w:bookmarkStart w:id="740" w:name="_Toc441131754"/>
      <w:bookmarkStart w:id="741" w:name="_Toc465865195"/>
      <w:bookmarkStart w:id="742" w:name="_Toc468975456"/>
      <w:bookmarkStart w:id="743" w:name="_Toc471830482"/>
      <w:bookmarkStart w:id="744" w:name="_Ref194833053"/>
      <w:bookmarkStart w:id="745" w:name="_Ref223496951"/>
      <w:bookmarkStart w:id="74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910732" w:rsidRPr="0010618F" w:rsidRDefault="00910732" w:rsidP="00910732">
      <w:pPr>
        <w:pStyle w:val="2"/>
        <w:ind w:left="1701" w:hanging="1134"/>
        <w:rPr>
          <w:b w:val="0"/>
        </w:rPr>
      </w:pPr>
      <w:bookmarkStart w:id="747" w:name="_Toc461808930"/>
      <w:bookmarkStart w:id="748" w:name="_Toc464120639"/>
      <w:bookmarkStart w:id="749" w:name="_Toc465774618"/>
      <w:bookmarkStart w:id="750" w:name="_Toc471830483"/>
      <w:bookmarkEnd w:id="698"/>
      <w:bookmarkEnd w:id="699"/>
      <w:bookmarkEnd w:id="744"/>
      <w:bookmarkEnd w:id="745"/>
      <w:bookmarkEnd w:id="746"/>
      <w:r w:rsidRPr="0010618F">
        <w:t>Альтернативные предложения</w:t>
      </w:r>
      <w:bookmarkStart w:id="751" w:name="_Ref56252639"/>
      <w:bookmarkEnd w:id="747"/>
      <w:bookmarkEnd w:id="748"/>
      <w:bookmarkEnd w:id="749"/>
      <w:bookmarkEnd w:id="750"/>
    </w:p>
    <w:p w:rsidR="00910732" w:rsidRPr="002D7FEE" w:rsidRDefault="00910732" w:rsidP="00910732">
      <w:pPr>
        <w:pStyle w:val="3"/>
        <w:ind w:left="0" w:firstLine="851"/>
        <w:jc w:val="both"/>
        <w:rPr>
          <w:b w:val="0"/>
          <w:szCs w:val="24"/>
        </w:rPr>
      </w:pPr>
      <w:bookmarkStart w:id="752" w:name="_Toc461808802"/>
      <w:bookmarkStart w:id="753" w:name="_Toc461808931"/>
      <w:bookmarkStart w:id="754" w:name="_Toc464120640"/>
      <w:bookmarkStart w:id="755" w:name="_Toc465774619"/>
      <w:bookmarkStart w:id="756" w:name="_Toc465865197"/>
      <w:bookmarkStart w:id="757" w:name="_Toc468975458"/>
      <w:bookmarkStart w:id="758"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1"/>
      <w:bookmarkEnd w:id="752"/>
      <w:bookmarkEnd w:id="753"/>
      <w:bookmarkEnd w:id="754"/>
      <w:bookmarkEnd w:id="755"/>
      <w:bookmarkEnd w:id="756"/>
      <w:bookmarkEnd w:id="757"/>
      <w:bookmarkEnd w:id="75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9" w:name="_Ref440270602"/>
      <w:bookmarkStart w:id="760" w:name="_Toc471830485"/>
      <w:r w:rsidRPr="00E71A48">
        <w:rPr>
          <w:szCs w:val="24"/>
        </w:rPr>
        <w:t>Образцы основных форм документов, включаемых в Заявку</w:t>
      </w:r>
      <w:bookmarkEnd w:id="759"/>
      <w:bookmarkEnd w:id="760"/>
      <w:r w:rsidRPr="00E71A48">
        <w:rPr>
          <w:szCs w:val="24"/>
        </w:rPr>
        <w:t xml:space="preserve"> </w:t>
      </w:r>
    </w:p>
    <w:p w:rsidR="004F4D80" w:rsidRPr="00F647F7" w:rsidRDefault="004F4D80" w:rsidP="004F4D80">
      <w:pPr>
        <w:pStyle w:val="2"/>
      </w:pPr>
      <w:bookmarkStart w:id="761" w:name="_Ref55336310"/>
      <w:bookmarkStart w:id="762" w:name="_Toc57314672"/>
      <w:bookmarkStart w:id="763" w:name="_Toc69728986"/>
      <w:bookmarkStart w:id="764" w:name="_Toc98253919"/>
      <w:bookmarkStart w:id="765" w:name="_Toc165173847"/>
      <w:bookmarkStart w:id="766" w:name="_Toc423423667"/>
      <w:bookmarkStart w:id="767" w:name="_Toc471830486"/>
      <w:r w:rsidRPr="00F647F7">
        <w:t xml:space="preserve">Письмо о подаче оферты </w:t>
      </w:r>
      <w:bookmarkStart w:id="768" w:name="_Ref22846535"/>
      <w:r w:rsidRPr="00F647F7">
        <w:t>(</w:t>
      </w:r>
      <w:bookmarkEnd w:id="768"/>
      <w:r w:rsidRPr="00F647F7">
        <w:t xml:space="preserve">форма </w:t>
      </w:r>
      <w:r w:rsidRPr="00F647F7">
        <w:rPr>
          <w:noProof/>
        </w:rPr>
        <w:t>1</w:t>
      </w:r>
      <w:r w:rsidRPr="00F647F7">
        <w:t>)</w:t>
      </w:r>
      <w:bookmarkEnd w:id="761"/>
      <w:bookmarkEnd w:id="762"/>
      <w:bookmarkEnd w:id="763"/>
      <w:bookmarkEnd w:id="764"/>
      <w:bookmarkEnd w:id="765"/>
      <w:bookmarkEnd w:id="766"/>
      <w:bookmarkEnd w:id="767"/>
    </w:p>
    <w:p w:rsidR="004F4D80" w:rsidRPr="00C236C0" w:rsidRDefault="004F4D80" w:rsidP="004F4D80">
      <w:pPr>
        <w:pStyle w:val="3"/>
        <w:rPr>
          <w:szCs w:val="24"/>
        </w:rPr>
      </w:pPr>
      <w:bookmarkStart w:id="769" w:name="_Toc98253920"/>
      <w:bookmarkStart w:id="770" w:name="_Toc157248174"/>
      <w:bookmarkStart w:id="771" w:name="_Toc157496543"/>
      <w:bookmarkStart w:id="772" w:name="_Toc158206082"/>
      <w:bookmarkStart w:id="773" w:name="_Toc164057767"/>
      <w:bookmarkStart w:id="774" w:name="_Toc164137117"/>
      <w:bookmarkStart w:id="775" w:name="_Toc164161277"/>
      <w:bookmarkStart w:id="776" w:name="_Toc165173848"/>
      <w:bookmarkStart w:id="777" w:name="_Toc439170673"/>
      <w:bookmarkStart w:id="778" w:name="_Toc439172775"/>
      <w:bookmarkStart w:id="779" w:name="_Toc439173219"/>
      <w:bookmarkStart w:id="780" w:name="_Toc439238213"/>
      <w:bookmarkStart w:id="781" w:name="_Toc440361369"/>
      <w:bookmarkStart w:id="782" w:name="_Toc440376124"/>
      <w:bookmarkStart w:id="783" w:name="_Toc465865200"/>
      <w:bookmarkStart w:id="784" w:name="_Toc471830487"/>
      <w:r w:rsidRPr="00C236C0">
        <w:rPr>
          <w:szCs w:val="24"/>
        </w:rPr>
        <w:t>Форма письма о подаче оферты</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6" w:name="_Toc98253921"/>
      <w:bookmarkStart w:id="787" w:name="_Toc157248175"/>
      <w:bookmarkStart w:id="788" w:name="_Toc157496544"/>
      <w:bookmarkStart w:id="789" w:name="_Toc158206083"/>
      <w:bookmarkStart w:id="790" w:name="_Toc164057768"/>
      <w:bookmarkStart w:id="791" w:name="_Toc164137118"/>
      <w:bookmarkStart w:id="792" w:name="_Toc164161278"/>
      <w:bookmarkStart w:id="793" w:name="_Toc165173849"/>
      <w:r>
        <w:rPr>
          <w:b/>
          <w:szCs w:val="24"/>
        </w:rPr>
        <w:br w:type="page"/>
      </w:r>
    </w:p>
    <w:p w:rsidR="004F4D80" w:rsidRPr="00C236C0" w:rsidRDefault="004F4D80" w:rsidP="004F4D80">
      <w:pPr>
        <w:pStyle w:val="3"/>
        <w:rPr>
          <w:szCs w:val="24"/>
        </w:rPr>
      </w:pPr>
      <w:bookmarkStart w:id="794" w:name="_Toc439170674"/>
      <w:bookmarkStart w:id="795" w:name="_Toc439172776"/>
      <w:bookmarkStart w:id="796" w:name="_Toc439173220"/>
      <w:bookmarkStart w:id="797" w:name="_Toc439238214"/>
      <w:bookmarkStart w:id="798" w:name="_Toc439252762"/>
      <w:bookmarkStart w:id="799" w:name="_Toc439323736"/>
      <w:bookmarkStart w:id="800" w:name="_Toc440361370"/>
      <w:bookmarkStart w:id="801" w:name="_Toc440376125"/>
      <w:bookmarkStart w:id="802" w:name="_Toc440376252"/>
      <w:bookmarkStart w:id="803" w:name="_Toc440382510"/>
      <w:bookmarkStart w:id="804" w:name="_Toc440447180"/>
      <w:bookmarkStart w:id="805" w:name="_Toc440620860"/>
      <w:bookmarkStart w:id="806" w:name="_Toc440631495"/>
      <w:bookmarkStart w:id="807" w:name="_Toc440875734"/>
      <w:bookmarkStart w:id="808" w:name="_Toc441131758"/>
      <w:bookmarkStart w:id="809" w:name="_Toc465865201"/>
      <w:bookmarkStart w:id="810" w:name="_Toc471830488"/>
      <w:r w:rsidRPr="00C236C0">
        <w:rPr>
          <w:szCs w:val="24"/>
        </w:rPr>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73DA0">
        <w:rPr>
          <w:sz w:val="24"/>
          <w:szCs w:val="24"/>
        </w:rPr>
        <w:fldChar w:fldCharType="begin"/>
      </w:r>
      <w:r w:rsidR="00673C59">
        <w:rPr>
          <w:sz w:val="24"/>
          <w:szCs w:val="24"/>
        </w:rPr>
        <w:instrText xml:space="preserve"> REF _Ref306008743 \r \h </w:instrText>
      </w:r>
      <w:r w:rsidR="00973DA0">
        <w:rPr>
          <w:sz w:val="24"/>
          <w:szCs w:val="24"/>
        </w:rPr>
      </w:r>
      <w:r w:rsidR="00973DA0">
        <w:rPr>
          <w:sz w:val="24"/>
          <w:szCs w:val="24"/>
        </w:rPr>
        <w:fldChar w:fldCharType="separate"/>
      </w:r>
      <w:r w:rsidR="00AF719C">
        <w:rPr>
          <w:sz w:val="24"/>
          <w:szCs w:val="24"/>
        </w:rPr>
        <w:t>3.3.4</w:t>
      </w:r>
      <w:r w:rsidR="00973DA0">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73DA0">
        <w:rPr>
          <w:sz w:val="24"/>
          <w:szCs w:val="24"/>
        </w:rPr>
        <w:fldChar w:fldCharType="begin"/>
      </w:r>
      <w:r w:rsidR="00D56F8C">
        <w:rPr>
          <w:sz w:val="24"/>
          <w:szCs w:val="24"/>
        </w:rPr>
        <w:instrText xml:space="preserve"> REF _Ref55279015 \r \h </w:instrText>
      </w:r>
      <w:r w:rsidR="00973DA0">
        <w:rPr>
          <w:sz w:val="24"/>
          <w:szCs w:val="24"/>
        </w:rPr>
      </w:r>
      <w:r w:rsidR="00973DA0">
        <w:rPr>
          <w:sz w:val="24"/>
          <w:szCs w:val="24"/>
        </w:rPr>
        <w:fldChar w:fldCharType="separate"/>
      </w:r>
      <w:r w:rsidR="00AF719C">
        <w:rPr>
          <w:sz w:val="24"/>
          <w:szCs w:val="24"/>
        </w:rPr>
        <w:t>3.3.1.6</w:t>
      </w:r>
      <w:r w:rsidR="00973DA0">
        <w:rPr>
          <w:sz w:val="24"/>
          <w:szCs w:val="24"/>
        </w:rPr>
        <w:fldChar w:fldCharType="end"/>
      </w:r>
      <w:r w:rsidRPr="00492C8B">
        <w:rPr>
          <w:sz w:val="24"/>
          <w:szCs w:val="24"/>
        </w:rPr>
        <w:t xml:space="preserve"> и </w:t>
      </w:r>
      <w:r w:rsidR="00973DA0">
        <w:rPr>
          <w:sz w:val="24"/>
          <w:szCs w:val="24"/>
        </w:rPr>
        <w:fldChar w:fldCharType="begin"/>
      </w:r>
      <w:r w:rsidR="00D56F8C">
        <w:rPr>
          <w:sz w:val="24"/>
          <w:szCs w:val="24"/>
        </w:rPr>
        <w:instrText xml:space="preserve"> REF _Ref195087786 \r \h </w:instrText>
      </w:r>
      <w:r w:rsidR="00973DA0">
        <w:rPr>
          <w:sz w:val="24"/>
          <w:szCs w:val="24"/>
        </w:rPr>
      </w:r>
      <w:r w:rsidR="00973DA0">
        <w:rPr>
          <w:sz w:val="24"/>
          <w:szCs w:val="24"/>
        </w:rPr>
        <w:fldChar w:fldCharType="separate"/>
      </w:r>
      <w:r w:rsidR="00AF719C">
        <w:rPr>
          <w:sz w:val="24"/>
          <w:szCs w:val="24"/>
        </w:rPr>
        <w:t>3.3.1.7</w:t>
      </w:r>
      <w:r w:rsidR="00973DA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1" w:name="_Ref55335821"/>
      <w:bookmarkStart w:id="812" w:name="_Ref55336345"/>
      <w:bookmarkStart w:id="813" w:name="_Toc57314674"/>
      <w:bookmarkStart w:id="814" w:name="_Toc69728988"/>
      <w:bookmarkStart w:id="815" w:name="_Toc98253922"/>
      <w:bookmarkStart w:id="816" w:name="_Toc165173850"/>
      <w:r>
        <w:br w:type="page"/>
      </w:r>
    </w:p>
    <w:p w:rsidR="00920CB0" w:rsidRDefault="00920CB0" w:rsidP="00920CB0">
      <w:pPr>
        <w:pStyle w:val="3"/>
        <w:rPr>
          <w:szCs w:val="24"/>
        </w:rPr>
      </w:pPr>
      <w:bookmarkStart w:id="817" w:name="_Ref440271964"/>
      <w:bookmarkStart w:id="818" w:name="_Toc440361371"/>
      <w:bookmarkStart w:id="819" w:name="_Toc440376126"/>
      <w:bookmarkStart w:id="820" w:name="_Toc471830489"/>
      <w:r>
        <w:rPr>
          <w:szCs w:val="24"/>
        </w:rPr>
        <w:t>Антикоррупционные обязательства (Форма 1.1).</w:t>
      </w:r>
      <w:bookmarkEnd w:id="817"/>
      <w:bookmarkEnd w:id="818"/>
      <w:bookmarkEnd w:id="819"/>
      <w:bookmarkEnd w:id="820"/>
    </w:p>
    <w:p w:rsidR="00920CB0" w:rsidRPr="00920CB0" w:rsidRDefault="00920CB0" w:rsidP="001405FA">
      <w:pPr>
        <w:pStyle w:val="3"/>
        <w:numPr>
          <w:ilvl w:val="3"/>
          <w:numId w:val="70"/>
        </w:numPr>
        <w:rPr>
          <w:b w:val="0"/>
          <w:szCs w:val="24"/>
        </w:rPr>
      </w:pPr>
      <w:bookmarkStart w:id="821" w:name="_Toc439238216"/>
      <w:bookmarkStart w:id="822" w:name="_Toc439252764"/>
      <w:bookmarkStart w:id="823" w:name="_Toc439323738"/>
      <w:bookmarkStart w:id="824" w:name="_Toc440361372"/>
      <w:bookmarkStart w:id="825" w:name="_Toc440376127"/>
      <w:bookmarkStart w:id="826" w:name="_Toc440376254"/>
      <w:bookmarkStart w:id="827" w:name="_Toc440382512"/>
      <w:bookmarkStart w:id="828" w:name="_Toc440447182"/>
      <w:bookmarkStart w:id="829" w:name="_Toc440620862"/>
      <w:bookmarkStart w:id="830" w:name="_Toc440631497"/>
      <w:bookmarkStart w:id="831" w:name="_Toc440875736"/>
      <w:bookmarkStart w:id="832" w:name="_Toc441131760"/>
      <w:bookmarkStart w:id="833" w:name="_Toc465865203"/>
      <w:bookmarkStart w:id="834" w:name="_Toc471830490"/>
      <w:r w:rsidRPr="00920CB0">
        <w:rPr>
          <w:b w:val="0"/>
          <w:szCs w:val="24"/>
        </w:rPr>
        <w:t xml:space="preserve">Форма </w:t>
      </w:r>
      <w:r>
        <w:rPr>
          <w:b w:val="0"/>
          <w:szCs w:val="24"/>
        </w:rPr>
        <w:t>Антикоррупционных обязательств</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5" w:name="_Toc423423668"/>
      <w:bookmarkStart w:id="836" w:name="_Ref440271072"/>
      <w:bookmarkStart w:id="837" w:name="_Ref440273986"/>
      <w:bookmarkStart w:id="838" w:name="_Ref440274337"/>
      <w:bookmarkStart w:id="839" w:name="_Ref440274913"/>
      <w:bookmarkStart w:id="840" w:name="_Ref440284918"/>
      <w:bookmarkStart w:id="841" w:name="_Toc471830491"/>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1"/>
      <w:bookmarkEnd w:id="812"/>
      <w:bookmarkEnd w:id="813"/>
      <w:bookmarkEnd w:id="814"/>
      <w:bookmarkEnd w:id="815"/>
      <w:bookmarkEnd w:id="816"/>
      <w:bookmarkEnd w:id="835"/>
      <w:bookmarkEnd w:id="836"/>
      <w:bookmarkEnd w:id="837"/>
      <w:bookmarkEnd w:id="838"/>
      <w:bookmarkEnd w:id="839"/>
      <w:bookmarkEnd w:id="840"/>
      <w:bookmarkEnd w:id="8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2" w:name="_Toc98253923"/>
      <w:bookmarkStart w:id="843" w:name="_Toc157248177"/>
      <w:bookmarkStart w:id="844" w:name="_Toc157496546"/>
      <w:bookmarkStart w:id="845" w:name="_Toc158206085"/>
      <w:bookmarkStart w:id="846" w:name="_Toc164057770"/>
      <w:bookmarkStart w:id="847" w:name="_Toc164137120"/>
      <w:bookmarkStart w:id="848" w:name="_Toc164161280"/>
      <w:bookmarkStart w:id="849" w:name="_Toc165173851"/>
      <w:bookmarkStart w:id="850" w:name="_Ref264038986"/>
      <w:bookmarkStart w:id="851" w:name="_Ref264359294"/>
      <w:bookmarkStart w:id="852" w:name="_Toc439170676"/>
      <w:bookmarkStart w:id="853" w:name="_Toc439172778"/>
      <w:bookmarkStart w:id="854" w:name="_Toc439173222"/>
      <w:bookmarkStart w:id="855" w:name="_Toc439238218"/>
      <w:bookmarkStart w:id="856" w:name="_Toc439252766"/>
      <w:bookmarkStart w:id="857" w:name="_Toc439323740"/>
      <w:bookmarkStart w:id="858" w:name="_Toc440361374"/>
      <w:bookmarkStart w:id="859" w:name="_Toc440376129"/>
      <w:bookmarkStart w:id="860" w:name="_Toc440376256"/>
      <w:bookmarkStart w:id="861" w:name="_Toc440382514"/>
      <w:bookmarkStart w:id="862" w:name="_Toc440447184"/>
      <w:bookmarkStart w:id="863" w:name="_Toc440620864"/>
      <w:bookmarkStart w:id="864" w:name="_Toc440631499"/>
      <w:bookmarkStart w:id="865" w:name="_Toc440875738"/>
      <w:bookmarkStart w:id="866" w:name="_Toc441131762"/>
      <w:bookmarkStart w:id="867" w:name="_Toc465865205"/>
      <w:bookmarkStart w:id="868" w:name="_Toc468975466"/>
      <w:bookmarkStart w:id="869" w:name="_Toc471830492"/>
      <w:r w:rsidRPr="00C236C0">
        <w:rPr>
          <w:szCs w:val="24"/>
        </w:rPr>
        <w:t xml:space="preserve">Форма </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r w:rsidR="00492C8B">
        <w:rPr>
          <w:szCs w:val="24"/>
        </w:rPr>
        <w:t>Сводной таблицы стоимости</w:t>
      </w:r>
      <w:bookmarkEnd w:id="856"/>
      <w:bookmarkEnd w:id="857"/>
      <w:bookmarkEnd w:id="858"/>
      <w:bookmarkEnd w:id="859"/>
      <w:bookmarkEnd w:id="860"/>
      <w:bookmarkEnd w:id="861"/>
      <w:bookmarkEnd w:id="862"/>
      <w:bookmarkEnd w:id="863"/>
      <w:bookmarkEnd w:id="864"/>
      <w:bookmarkEnd w:id="865"/>
      <w:r w:rsidR="001C4BB0" w:rsidRPr="001C4BB0">
        <w:rPr>
          <w:bCs w:val="0"/>
          <w:szCs w:val="24"/>
        </w:rPr>
        <w:t xml:space="preserve"> </w:t>
      </w:r>
      <w:r w:rsidR="001C4BB0" w:rsidRPr="005D252F">
        <w:rPr>
          <w:bCs w:val="0"/>
          <w:szCs w:val="24"/>
        </w:rPr>
        <w:t>работ</w:t>
      </w:r>
      <w:bookmarkEnd w:id="866"/>
      <w:bookmarkEnd w:id="867"/>
      <w:bookmarkEnd w:id="868"/>
      <w:bookmarkEnd w:id="86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
              <w:spacing w:before="0" w:after="0"/>
              <w:rPr>
                <w:sz w:val="24"/>
                <w:szCs w:val="24"/>
              </w:rPr>
            </w:pPr>
            <w:r w:rsidRPr="00336F2E">
              <w:rPr>
                <w:sz w:val="24"/>
                <w:szCs w:val="24"/>
              </w:rPr>
              <w:t>№ п/п</w:t>
            </w:r>
          </w:p>
        </w:tc>
        <w:tc>
          <w:tcPr>
            <w:tcW w:w="3958" w:type="dxa"/>
          </w:tcPr>
          <w:p w:rsidR="00456188" w:rsidRPr="00336F2E" w:rsidRDefault="00456188" w:rsidP="00BC4601">
            <w:pPr>
              <w:pStyle w:val="aff"/>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
              <w:spacing w:before="0" w:after="0"/>
              <w:rPr>
                <w:sz w:val="24"/>
                <w:szCs w:val="24"/>
              </w:rPr>
            </w:pPr>
            <w:r w:rsidRPr="00336F2E">
              <w:rPr>
                <w:sz w:val="24"/>
                <w:szCs w:val="24"/>
              </w:rPr>
              <w:t>Ед. изм.</w:t>
            </w:r>
          </w:p>
        </w:tc>
        <w:tc>
          <w:tcPr>
            <w:tcW w:w="1134" w:type="dxa"/>
          </w:tcPr>
          <w:p w:rsidR="00456188" w:rsidRPr="00336F2E" w:rsidRDefault="00456188" w:rsidP="00BC4601">
            <w:pPr>
              <w:pStyle w:val="aff"/>
              <w:spacing w:before="0" w:after="0"/>
              <w:rPr>
                <w:sz w:val="24"/>
                <w:szCs w:val="24"/>
              </w:rPr>
            </w:pPr>
            <w:r w:rsidRPr="00336F2E">
              <w:rPr>
                <w:sz w:val="24"/>
                <w:szCs w:val="24"/>
              </w:rPr>
              <w:t>Кол-во</w:t>
            </w:r>
          </w:p>
        </w:tc>
        <w:tc>
          <w:tcPr>
            <w:tcW w:w="2410" w:type="dxa"/>
          </w:tcPr>
          <w:p w:rsidR="00456188" w:rsidRPr="00336F2E" w:rsidRDefault="00456188" w:rsidP="00BC4601">
            <w:pPr>
              <w:pStyle w:val="aff"/>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70" w:name="_Toc176765534"/>
      <w:bookmarkStart w:id="871" w:name="_Toc198979983"/>
      <w:bookmarkStart w:id="872" w:name="_Toc217466315"/>
      <w:bookmarkStart w:id="873" w:name="_Toc217702856"/>
      <w:bookmarkStart w:id="874" w:name="_Toc233601974"/>
      <w:bookmarkStart w:id="875" w:name="_Toc263343460"/>
      <w:r w:rsidRPr="00F647F7">
        <w:rPr>
          <w:b w:val="0"/>
          <w:szCs w:val="24"/>
        </w:rPr>
        <w:br w:type="page"/>
      </w:r>
      <w:bookmarkStart w:id="876" w:name="_Toc439170677"/>
      <w:bookmarkStart w:id="877" w:name="_Toc439172779"/>
      <w:bookmarkStart w:id="878" w:name="_Toc439173223"/>
      <w:bookmarkStart w:id="879" w:name="_Toc439238219"/>
      <w:bookmarkStart w:id="880" w:name="_Toc439252767"/>
      <w:bookmarkStart w:id="881" w:name="_Toc439323741"/>
      <w:bookmarkStart w:id="882" w:name="_Toc440361375"/>
      <w:bookmarkStart w:id="883" w:name="_Toc440376130"/>
      <w:bookmarkStart w:id="884" w:name="_Toc440376257"/>
      <w:bookmarkStart w:id="885" w:name="_Toc440382515"/>
      <w:bookmarkStart w:id="886" w:name="_Toc440447185"/>
      <w:bookmarkStart w:id="887" w:name="_Toc440620865"/>
      <w:bookmarkStart w:id="888" w:name="_Toc440631500"/>
      <w:bookmarkStart w:id="889" w:name="_Toc440875739"/>
      <w:bookmarkStart w:id="890" w:name="_Toc441131763"/>
      <w:bookmarkStart w:id="891" w:name="_Toc465865206"/>
      <w:bookmarkStart w:id="892" w:name="_Toc468975467"/>
      <w:bookmarkStart w:id="893" w:name="_Toc471830493"/>
      <w:r w:rsidRPr="00C236C0">
        <w:rPr>
          <w:szCs w:val="24"/>
        </w:rPr>
        <w:t>Инструкции по заполнению</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bCs w:val="0"/>
          <w:sz w:val="24"/>
          <w:szCs w:val="24"/>
        </w:rPr>
        <w:fldChar w:fldCharType="begin"/>
      </w:r>
      <w:r w:rsidR="007502E0">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4" w:name="_Ref86826666"/>
      <w:bookmarkStart w:id="895" w:name="_Toc90385112"/>
      <w:bookmarkStart w:id="896" w:name="_Toc98253925"/>
      <w:bookmarkStart w:id="897" w:name="_Toc165173853"/>
      <w:bookmarkStart w:id="898"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9" w:name="_Ref440537086"/>
      <w:bookmarkStart w:id="900" w:name="_Toc471830494"/>
      <w:r w:rsidRPr="00F647F7">
        <w:rPr>
          <w:color w:val="000000"/>
        </w:rPr>
        <w:t xml:space="preserve">Техническое предложение (форма </w:t>
      </w:r>
      <w:r w:rsidRPr="00F647F7">
        <w:rPr>
          <w:noProof/>
          <w:color w:val="000000"/>
        </w:rPr>
        <w:t>3</w:t>
      </w:r>
      <w:r w:rsidRPr="00F647F7">
        <w:rPr>
          <w:color w:val="000000"/>
        </w:rPr>
        <w:t>)</w:t>
      </w:r>
      <w:bookmarkEnd w:id="894"/>
      <w:bookmarkEnd w:id="895"/>
      <w:bookmarkEnd w:id="896"/>
      <w:bookmarkEnd w:id="897"/>
      <w:bookmarkEnd w:id="898"/>
      <w:bookmarkEnd w:id="899"/>
      <w:bookmarkEnd w:id="90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1" w:name="_Toc90385113"/>
      <w:bookmarkStart w:id="902" w:name="_Toc98253926"/>
      <w:bookmarkStart w:id="903" w:name="_Toc157248180"/>
      <w:bookmarkStart w:id="904" w:name="_Toc157496549"/>
      <w:bookmarkStart w:id="905" w:name="_Toc158206088"/>
      <w:bookmarkStart w:id="906" w:name="_Toc164057773"/>
      <w:bookmarkStart w:id="907" w:name="_Toc164137123"/>
      <w:bookmarkStart w:id="908" w:name="_Toc164161283"/>
      <w:bookmarkStart w:id="909" w:name="_Toc165173854"/>
      <w:bookmarkStart w:id="910" w:name="_Ref193690005"/>
      <w:bookmarkStart w:id="911" w:name="_Toc439170679"/>
      <w:bookmarkStart w:id="912" w:name="_Toc439172781"/>
      <w:bookmarkStart w:id="913" w:name="_Toc439173225"/>
      <w:bookmarkStart w:id="914" w:name="_Toc439238221"/>
      <w:bookmarkStart w:id="915" w:name="_Toc439252769"/>
      <w:bookmarkStart w:id="916" w:name="_Toc439323743"/>
      <w:bookmarkStart w:id="917" w:name="_Toc440361377"/>
      <w:bookmarkStart w:id="918" w:name="_Toc440376132"/>
      <w:bookmarkStart w:id="919" w:name="_Toc440376259"/>
      <w:bookmarkStart w:id="920" w:name="_Toc440382517"/>
      <w:bookmarkStart w:id="921" w:name="_Toc440447187"/>
      <w:bookmarkStart w:id="922" w:name="_Toc440620867"/>
      <w:bookmarkStart w:id="923" w:name="_Toc440631502"/>
      <w:bookmarkStart w:id="924" w:name="_Toc440875741"/>
      <w:bookmarkStart w:id="925" w:name="_Toc441131765"/>
      <w:bookmarkStart w:id="926" w:name="_Toc465865208"/>
      <w:bookmarkStart w:id="927" w:name="_Toc468975469"/>
      <w:bookmarkStart w:id="928" w:name="_Toc471830495"/>
      <w:r w:rsidRPr="00C236C0">
        <w:rPr>
          <w:szCs w:val="24"/>
        </w:rPr>
        <w:t xml:space="preserve">Форма </w:t>
      </w:r>
      <w:bookmarkEnd w:id="901"/>
      <w:bookmarkEnd w:id="902"/>
      <w:bookmarkEnd w:id="903"/>
      <w:bookmarkEnd w:id="904"/>
      <w:bookmarkEnd w:id="905"/>
      <w:bookmarkEnd w:id="906"/>
      <w:bookmarkEnd w:id="907"/>
      <w:bookmarkEnd w:id="908"/>
      <w:bookmarkEnd w:id="909"/>
      <w:bookmarkEnd w:id="910"/>
      <w:r w:rsidRPr="00C236C0">
        <w:rPr>
          <w:szCs w:val="24"/>
        </w:rPr>
        <w:t>технического предложения</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9" w:name="_Ref55335818"/>
      <w:bookmarkStart w:id="930" w:name="_Ref55336334"/>
      <w:bookmarkStart w:id="931" w:name="_Toc57314673"/>
      <w:bookmarkStart w:id="932" w:name="_Toc69728987"/>
      <w:bookmarkStart w:id="933" w:name="_Toc98253928"/>
      <w:bookmarkStart w:id="934" w:name="_Toc165173856"/>
      <w:bookmarkStart w:id="935" w:name="_Ref194749150"/>
      <w:bookmarkStart w:id="936" w:name="_Ref194750368"/>
      <w:bookmarkStart w:id="937" w:name="_Ref89649494"/>
      <w:bookmarkStart w:id="93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73DA0">
        <w:rPr>
          <w:i/>
          <w:color w:val="000000"/>
        </w:rPr>
        <w:fldChar w:fldCharType="begin"/>
      </w:r>
      <w:r w:rsidR="00EA3F63">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973DA0">
        <w:rPr>
          <w:i/>
          <w:color w:val="000000"/>
        </w:rPr>
        <w:fldChar w:fldCharType="begin"/>
      </w:r>
      <w:r>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9" w:name="_Toc176765537"/>
      <w:bookmarkStart w:id="940" w:name="_Toc198979986"/>
      <w:bookmarkStart w:id="941" w:name="_Toc217466321"/>
      <w:bookmarkStart w:id="942" w:name="_Toc217702859"/>
      <w:bookmarkStart w:id="943" w:name="_Toc233601977"/>
      <w:bookmarkStart w:id="944" w:name="_Toc263343463"/>
      <w:bookmarkStart w:id="945" w:name="_Toc439170680"/>
      <w:bookmarkStart w:id="946" w:name="_Toc439172782"/>
      <w:bookmarkStart w:id="947" w:name="_Toc439173226"/>
      <w:bookmarkStart w:id="948" w:name="_Toc439238222"/>
      <w:bookmarkStart w:id="949" w:name="_Toc439252770"/>
      <w:bookmarkStart w:id="950" w:name="_Toc439323744"/>
      <w:bookmarkStart w:id="951" w:name="_Toc440361378"/>
      <w:bookmarkStart w:id="952" w:name="_Toc440376133"/>
      <w:bookmarkStart w:id="953" w:name="_Toc440376260"/>
      <w:bookmarkStart w:id="954" w:name="_Toc440382518"/>
      <w:bookmarkStart w:id="955" w:name="_Toc440447188"/>
      <w:bookmarkStart w:id="956" w:name="_Toc440620868"/>
      <w:bookmarkStart w:id="957" w:name="_Toc440631503"/>
      <w:bookmarkStart w:id="958" w:name="_Toc440875742"/>
      <w:bookmarkStart w:id="959" w:name="_Toc441131766"/>
      <w:bookmarkStart w:id="960" w:name="_Toc465865209"/>
      <w:bookmarkStart w:id="961" w:name="_Toc468975470"/>
      <w:bookmarkStart w:id="962" w:name="_Toc471830496"/>
      <w:r w:rsidRPr="00C236C0">
        <w:rPr>
          <w:szCs w:val="24"/>
        </w:rPr>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sz w:val="24"/>
          <w:szCs w:val="24"/>
        </w:rPr>
        <w:fldChar w:fldCharType="begin"/>
      </w:r>
      <w:r w:rsidR="00DA1BA0">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5"/>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4" w:name="_Toc423423670"/>
      <w:bookmarkStart w:id="965" w:name="_Ref440271036"/>
      <w:bookmarkStart w:id="966" w:name="_Ref440274366"/>
      <w:bookmarkStart w:id="967" w:name="_Ref440274902"/>
      <w:bookmarkStart w:id="968" w:name="_Ref440284947"/>
      <w:bookmarkStart w:id="969" w:name="_Ref440361140"/>
      <w:bookmarkStart w:id="970" w:name="_Toc471830497"/>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29"/>
      <w:bookmarkEnd w:id="930"/>
      <w:bookmarkEnd w:id="931"/>
      <w:bookmarkEnd w:id="932"/>
      <w:bookmarkEnd w:id="933"/>
      <w:bookmarkEnd w:id="934"/>
      <w:bookmarkEnd w:id="935"/>
      <w:bookmarkEnd w:id="936"/>
      <w:bookmarkEnd w:id="963"/>
      <w:bookmarkEnd w:id="964"/>
      <w:bookmarkEnd w:id="965"/>
      <w:bookmarkEnd w:id="966"/>
      <w:bookmarkEnd w:id="967"/>
      <w:bookmarkEnd w:id="968"/>
      <w:bookmarkEnd w:id="969"/>
      <w:bookmarkEnd w:id="97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61380"/>
      <w:bookmarkStart w:id="986" w:name="_Toc440376135"/>
      <w:bookmarkStart w:id="987" w:name="_Toc440376262"/>
      <w:bookmarkStart w:id="988" w:name="_Toc440382520"/>
      <w:bookmarkStart w:id="989" w:name="_Toc440447190"/>
      <w:bookmarkStart w:id="990" w:name="_Toc440620870"/>
      <w:bookmarkStart w:id="991" w:name="_Toc440631505"/>
      <w:bookmarkStart w:id="992" w:name="_Toc440875744"/>
      <w:bookmarkStart w:id="993" w:name="_Toc441131768"/>
      <w:bookmarkStart w:id="994" w:name="_Toc465865211"/>
      <w:bookmarkStart w:id="995" w:name="_Toc468975472"/>
      <w:bookmarkStart w:id="996" w:name="_Toc471830498"/>
      <w:r w:rsidRPr="00F647F7">
        <w:rPr>
          <w:b w:val="0"/>
          <w:szCs w:val="24"/>
        </w:rPr>
        <w:t xml:space="preserve">Форма </w:t>
      </w:r>
      <w:bookmarkEnd w:id="971"/>
      <w:r w:rsidRPr="00F647F7">
        <w:rPr>
          <w:b w:val="0"/>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r w:rsidR="00C22199">
        <w:rPr>
          <w:b w:val="0"/>
          <w:szCs w:val="24"/>
        </w:rPr>
        <w:t>выполнения работ</w:t>
      </w:r>
      <w:bookmarkEnd w:id="990"/>
      <w:bookmarkEnd w:id="991"/>
      <w:bookmarkEnd w:id="992"/>
      <w:bookmarkEnd w:id="993"/>
      <w:bookmarkEnd w:id="994"/>
      <w:bookmarkEnd w:id="995"/>
      <w:bookmarkEnd w:id="9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F647F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61381"/>
      <w:bookmarkStart w:id="1018" w:name="_Toc440376136"/>
      <w:bookmarkStart w:id="1019" w:name="_Toc440376263"/>
      <w:bookmarkStart w:id="1020" w:name="_Toc440382521"/>
      <w:bookmarkStart w:id="1021" w:name="_Toc440447191"/>
      <w:bookmarkStart w:id="1022" w:name="_Toc440620871"/>
      <w:bookmarkStart w:id="1023" w:name="_Toc440631506"/>
      <w:bookmarkStart w:id="1024" w:name="_Toc440875745"/>
      <w:bookmarkStart w:id="1025" w:name="_Toc441131769"/>
      <w:bookmarkStart w:id="1026" w:name="_Toc465865212"/>
      <w:bookmarkStart w:id="1027" w:name="_Toc468975473"/>
      <w:bookmarkStart w:id="1028" w:name="_Toc471830499"/>
      <w:r w:rsidRPr="00F647F7">
        <w:rPr>
          <w:b w:val="0"/>
          <w:szCs w:val="24"/>
        </w:rPr>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73DA0">
        <w:rPr>
          <w:sz w:val="24"/>
          <w:szCs w:val="24"/>
        </w:rPr>
        <w:fldChar w:fldCharType="begin"/>
      </w:r>
      <w:r w:rsidR="00D56F8C">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73DA0">
        <w:rPr>
          <w:sz w:val="24"/>
          <w:szCs w:val="24"/>
        </w:rPr>
        <w:fldChar w:fldCharType="begin"/>
      </w:r>
      <w:r w:rsidR="00D56F8C">
        <w:rPr>
          <w:sz w:val="24"/>
          <w:szCs w:val="24"/>
        </w:rPr>
        <w:instrText xml:space="preserve"> REF _Ref440273986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9" w:name="_Hlt22846931"/>
      <w:bookmarkStart w:id="1030" w:name="_Ref440361439"/>
      <w:bookmarkStart w:id="1031" w:name="_Ref440361914"/>
      <w:bookmarkStart w:id="1032" w:name="_Ref440361959"/>
      <w:bookmarkStart w:id="1033" w:name="_Toc471830500"/>
      <w:bookmarkStart w:id="1034" w:name="_Ref93264992"/>
      <w:bookmarkStart w:id="1035" w:name="_Ref93265116"/>
      <w:bookmarkStart w:id="1036" w:name="_Toc98253933"/>
      <w:bookmarkStart w:id="1037" w:name="_Toc165173859"/>
      <w:bookmarkStart w:id="1038" w:name="_Toc423423671"/>
      <w:bookmarkEnd w:id="1029"/>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30"/>
      <w:bookmarkEnd w:id="1031"/>
      <w:bookmarkEnd w:id="1032"/>
      <w:bookmarkEnd w:id="103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9" w:name="_Toc440361383"/>
      <w:bookmarkStart w:id="1040" w:name="_Toc440376138"/>
      <w:bookmarkStart w:id="1041" w:name="_Toc440376265"/>
      <w:bookmarkStart w:id="1042" w:name="_Toc440382523"/>
      <w:bookmarkStart w:id="1043" w:name="_Toc440447193"/>
      <w:bookmarkStart w:id="1044" w:name="_Toc440620873"/>
      <w:bookmarkStart w:id="1045" w:name="_Toc440631508"/>
      <w:bookmarkStart w:id="1046" w:name="_Toc440875747"/>
      <w:bookmarkStart w:id="1047" w:name="_Toc441131771"/>
      <w:bookmarkStart w:id="1048" w:name="_Toc465865214"/>
      <w:bookmarkStart w:id="1049" w:name="_Toc468975475"/>
      <w:bookmarkStart w:id="1050" w:name="_Toc471830501"/>
      <w:r w:rsidRPr="00F647F7">
        <w:rPr>
          <w:b w:val="0"/>
          <w:szCs w:val="24"/>
        </w:rPr>
        <w:t xml:space="preserve">Форма графика </w:t>
      </w:r>
      <w:r>
        <w:rPr>
          <w:b w:val="0"/>
          <w:szCs w:val="24"/>
        </w:rPr>
        <w:t xml:space="preserve">оплаты </w:t>
      </w:r>
      <w:bookmarkEnd w:id="1039"/>
      <w:bookmarkEnd w:id="1040"/>
      <w:bookmarkEnd w:id="1041"/>
      <w:bookmarkEnd w:id="1042"/>
      <w:bookmarkEnd w:id="1043"/>
      <w:r w:rsidR="00FB7116">
        <w:rPr>
          <w:b w:val="0"/>
          <w:szCs w:val="24"/>
        </w:rPr>
        <w:t>выполнения работ</w:t>
      </w:r>
      <w:bookmarkEnd w:id="1044"/>
      <w:bookmarkEnd w:id="1045"/>
      <w:bookmarkEnd w:id="1046"/>
      <w:bookmarkEnd w:id="1047"/>
      <w:bookmarkEnd w:id="1048"/>
      <w:bookmarkEnd w:id="1049"/>
      <w:bookmarkEnd w:id="10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1" w:name="_Toc440361384"/>
      <w:bookmarkStart w:id="1052" w:name="_Toc440376139"/>
      <w:bookmarkStart w:id="1053" w:name="_Toc440376266"/>
      <w:bookmarkStart w:id="1054" w:name="_Toc440382524"/>
      <w:bookmarkStart w:id="1055" w:name="_Toc440447194"/>
      <w:bookmarkStart w:id="1056" w:name="_Toc440620874"/>
      <w:bookmarkStart w:id="1057" w:name="_Toc440631509"/>
      <w:bookmarkStart w:id="1058" w:name="_Toc440875748"/>
      <w:bookmarkStart w:id="1059" w:name="_Toc441131772"/>
      <w:bookmarkStart w:id="1060" w:name="_Toc465865215"/>
      <w:bookmarkStart w:id="1061" w:name="_Toc468975476"/>
      <w:bookmarkStart w:id="1062" w:name="_Toc471830502"/>
      <w:r w:rsidRPr="00F647F7">
        <w:rPr>
          <w:b w:val="0"/>
          <w:szCs w:val="24"/>
        </w:rPr>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bookmarkEnd w:id="106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973DA0">
        <w:rPr>
          <w:sz w:val="24"/>
          <w:szCs w:val="24"/>
        </w:rPr>
        <w:fldChar w:fldCharType="begin"/>
      </w:r>
      <w:r>
        <w:rPr>
          <w:sz w:val="24"/>
          <w:szCs w:val="24"/>
        </w:rPr>
        <w:instrText xml:space="preserve"> REF _Ref440361140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3" w:name="_Ref440361531"/>
      <w:bookmarkStart w:id="1064" w:name="_Ref440361610"/>
      <w:bookmarkStart w:id="1065" w:name="_Toc471830503"/>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7"/>
      <w:bookmarkEnd w:id="938"/>
      <w:bookmarkEnd w:id="1034"/>
      <w:bookmarkEnd w:id="1035"/>
      <w:bookmarkEnd w:id="1036"/>
      <w:bookmarkEnd w:id="1037"/>
      <w:bookmarkEnd w:id="1038"/>
      <w:bookmarkEnd w:id="1063"/>
      <w:bookmarkEnd w:id="1064"/>
      <w:bookmarkEnd w:id="10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6" w:name="_Toc439170685"/>
      <w:bookmarkStart w:id="1067" w:name="_Toc439172787"/>
      <w:bookmarkStart w:id="1068" w:name="_Toc439173231"/>
      <w:bookmarkStart w:id="1069" w:name="_Toc439238227"/>
      <w:bookmarkStart w:id="1070" w:name="_Toc439252775"/>
      <w:bookmarkStart w:id="1071" w:name="_Toc439323749"/>
      <w:bookmarkStart w:id="1072" w:name="_Toc440361386"/>
      <w:bookmarkStart w:id="1073" w:name="_Toc440376141"/>
      <w:bookmarkStart w:id="1074" w:name="_Toc440376268"/>
      <w:bookmarkStart w:id="1075" w:name="_Toc440382526"/>
      <w:bookmarkStart w:id="1076" w:name="_Toc440447196"/>
      <w:bookmarkStart w:id="1077" w:name="_Toc440620876"/>
      <w:bookmarkStart w:id="1078" w:name="_Toc440631511"/>
      <w:bookmarkStart w:id="1079" w:name="_Toc440875750"/>
      <w:bookmarkStart w:id="1080" w:name="_Toc441131774"/>
      <w:bookmarkStart w:id="1081" w:name="_Toc465865217"/>
      <w:bookmarkStart w:id="1082" w:name="_Toc468975478"/>
      <w:bookmarkStart w:id="1083" w:name="_Toc471830504"/>
      <w:bookmarkStart w:id="1084" w:name="_Toc157248186"/>
      <w:bookmarkStart w:id="1085" w:name="_Toc157496555"/>
      <w:bookmarkStart w:id="1086" w:name="_Toc158206094"/>
      <w:bookmarkStart w:id="1087" w:name="_Toc164057779"/>
      <w:bookmarkStart w:id="1088" w:name="_Toc164137129"/>
      <w:bookmarkStart w:id="1089" w:name="_Toc164161289"/>
      <w:bookmarkStart w:id="109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r w:rsidRPr="00F647F7">
        <w:rPr>
          <w:b w:val="0"/>
          <w:szCs w:val="24"/>
        </w:rPr>
        <w:t xml:space="preserve"> </w:t>
      </w:r>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1" w:name="_Toc439170686"/>
      <w:bookmarkStart w:id="1092" w:name="_Toc439172788"/>
      <w:bookmarkStart w:id="1093" w:name="_Toc439173232"/>
      <w:bookmarkStart w:id="1094" w:name="_Toc439238228"/>
      <w:bookmarkStart w:id="1095" w:name="_Toc439252776"/>
      <w:bookmarkStart w:id="1096" w:name="_Toc439323750"/>
      <w:bookmarkStart w:id="1097" w:name="_Toc440361387"/>
      <w:bookmarkStart w:id="1098" w:name="_Toc440376142"/>
      <w:bookmarkStart w:id="1099" w:name="_Toc440376269"/>
      <w:bookmarkStart w:id="1100" w:name="_Toc440382527"/>
      <w:bookmarkStart w:id="1101" w:name="_Toc440447197"/>
      <w:bookmarkStart w:id="1102" w:name="_Toc440620877"/>
      <w:bookmarkStart w:id="1103" w:name="_Toc440631512"/>
      <w:bookmarkStart w:id="1104" w:name="_Toc440875751"/>
      <w:bookmarkStart w:id="1105" w:name="_Toc441131775"/>
      <w:bookmarkStart w:id="1106" w:name="_Toc465865218"/>
      <w:bookmarkStart w:id="1107" w:name="_Toc468975479"/>
      <w:bookmarkStart w:id="1108"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73DA0">
        <w:rPr>
          <w:sz w:val="24"/>
          <w:szCs w:val="24"/>
        </w:rPr>
        <w:fldChar w:fldCharType="begin"/>
      </w:r>
      <w:r w:rsidR="00D56F8C">
        <w:rPr>
          <w:sz w:val="24"/>
          <w:szCs w:val="24"/>
        </w:rPr>
        <w:instrText xml:space="preserve"> REF _Ref440274025 \r \h </w:instrText>
      </w:r>
      <w:r w:rsidR="00973DA0">
        <w:rPr>
          <w:sz w:val="24"/>
          <w:szCs w:val="24"/>
        </w:rPr>
      </w:r>
      <w:r w:rsidR="00973DA0">
        <w:rPr>
          <w:sz w:val="24"/>
          <w:szCs w:val="24"/>
        </w:rPr>
        <w:fldChar w:fldCharType="separate"/>
      </w:r>
      <w:r w:rsidR="00AF719C">
        <w:rPr>
          <w:sz w:val="24"/>
          <w:szCs w:val="24"/>
        </w:rPr>
        <w:t>2</w:t>
      </w:r>
      <w:r w:rsidR="00973DA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73DA0">
        <w:rPr>
          <w:sz w:val="24"/>
          <w:szCs w:val="24"/>
        </w:rPr>
        <w:fldChar w:fldCharType="begin"/>
      </w:r>
      <w:r w:rsidR="00D56F8C">
        <w:rPr>
          <w:sz w:val="24"/>
          <w:szCs w:val="24"/>
        </w:rPr>
        <w:instrText xml:space="preserve"> REF _Ref294695546 \r \h </w:instrText>
      </w:r>
      <w:r w:rsidR="00973DA0">
        <w:rPr>
          <w:sz w:val="24"/>
          <w:szCs w:val="24"/>
        </w:rPr>
      </w:r>
      <w:r w:rsidR="00973DA0">
        <w:rPr>
          <w:sz w:val="24"/>
          <w:szCs w:val="24"/>
        </w:rPr>
        <w:fldChar w:fldCharType="separate"/>
      </w:r>
      <w:r w:rsidR="00AF719C">
        <w:rPr>
          <w:sz w:val="24"/>
          <w:szCs w:val="24"/>
        </w:rPr>
        <w:t xml:space="preserve"> 1.2.6 </w:t>
      </w:r>
      <w:r w:rsidR="00973DA0">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9" w:name="_Ref55335823"/>
      <w:bookmarkStart w:id="1110" w:name="_Ref55336359"/>
      <w:bookmarkStart w:id="1111" w:name="_Toc57314675"/>
      <w:bookmarkStart w:id="1112" w:name="_Toc69728989"/>
      <w:bookmarkStart w:id="1113" w:name="_Toc98253939"/>
      <w:bookmarkStart w:id="1114" w:name="_Toc165173865"/>
      <w:bookmarkStart w:id="1115" w:name="_Toc423423672"/>
      <w:bookmarkStart w:id="1116" w:name="_Toc471830506"/>
      <w:bookmarkEnd w:id="785"/>
      <w:r w:rsidRPr="00F647F7">
        <w:t xml:space="preserve">Анкета (форма </w:t>
      </w:r>
      <w:r w:rsidR="00B8118F">
        <w:t>7</w:t>
      </w:r>
      <w:r w:rsidRPr="00F647F7">
        <w:t>)</w:t>
      </w:r>
      <w:bookmarkEnd w:id="1109"/>
      <w:bookmarkEnd w:id="1110"/>
      <w:bookmarkEnd w:id="1111"/>
      <w:bookmarkEnd w:id="1112"/>
      <w:bookmarkEnd w:id="1113"/>
      <w:bookmarkEnd w:id="1114"/>
      <w:bookmarkEnd w:id="1115"/>
      <w:bookmarkEnd w:id="1116"/>
    </w:p>
    <w:p w:rsidR="004F4D80" w:rsidRPr="00F647F7" w:rsidRDefault="004F4D80" w:rsidP="004F4D80">
      <w:pPr>
        <w:pStyle w:val="3"/>
        <w:rPr>
          <w:b w:val="0"/>
          <w:szCs w:val="24"/>
        </w:rPr>
      </w:pPr>
      <w:bookmarkStart w:id="1117" w:name="_Toc98253940"/>
      <w:bookmarkStart w:id="1118" w:name="_Toc157248192"/>
      <w:bookmarkStart w:id="1119" w:name="_Toc157496561"/>
      <w:bookmarkStart w:id="1120" w:name="_Toc158206100"/>
      <w:bookmarkStart w:id="1121" w:name="_Toc164057785"/>
      <w:bookmarkStart w:id="1122" w:name="_Toc164137135"/>
      <w:bookmarkStart w:id="1123" w:name="_Toc164161295"/>
      <w:bookmarkStart w:id="1124" w:name="_Toc165173866"/>
      <w:bookmarkStart w:id="1125" w:name="_Toc439170688"/>
      <w:bookmarkStart w:id="1126" w:name="_Toc439172790"/>
      <w:bookmarkStart w:id="1127" w:name="_Toc439173234"/>
      <w:bookmarkStart w:id="1128" w:name="_Toc439238230"/>
      <w:bookmarkStart w:id="1129" w:name="_Toc439252778"/>
      <w:bookmarkStart w:id="1130" w:name="_Ref440272119"/>
      <w:bookmarkStart w:id="1131" w:name="_Toc440361389"/>
      <w:bookmarkStart w:id="1132" w:name="_Ref444168907"/>
      <w:bookmarkStart w:id="1133" w:name="_Toc465865220"/>
      <w:bookmarkStart w:id="1134" w:name="_Toc471830507"/>
      <w:r w:rsidRPr="00F647F7">
        <w:rPr>
          <w:b w:val="0"/>
          <w:szCs w:val="24"/>
        </w:rPr>
        <w:t xml:space="preserve">Форма Анкеты </w:t>
      </w:r>
      <w:r w:rsidR="00C236C0">
        <w:rPr>
          <w:b w:val="0"/>
          <w:szCs w:val="24"/>
        </w:rPr>
        <w:t>Участник</w:t>
      </w:r>
      <w:r>
        <w:rPr>
          <w:b w:val="0"/>
          <w:szCs w:val="24"/>
        </w:rPr>
        <w:t>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58219A" w:rsidTr="008A3517">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8A3517">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8A3517">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8A3517">
            <w:pPr>
              <w:pStyle w:val="aff0"/>
              <w:spacing w:after="0"/>
              <w:ind w:left="0" w:right="0"/>
              <w:jc w:val="center"/>
              <w:rPr>
                <w:rStyle w:val="aa"/>
                <w:b w:val="0"/>
                <w:szCs w:val="24"/>
              </w:rPr>
            </w:pPr>
            <w:r w:rsidRPr="00A55F54">
              <w:rPr>
                <w:rStyle w:val="aa"/>
                <w:szCs w:val="24"/>
              </w:rPr>
              <w:t>(нет/указать что именно)</w:t>
            </w:r>
          </w:p>
        </w:tc>
      </w:tr>
      <w:tr w:rsidR="0058219A" w:rsidRPr="00F51ECC" w:rsidTr="008A3517">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5" w:name="_Toc439170689"/>
            <w:bookmarkStart w:id="1136" w:name="_Toc439172791"/>
            <w:bookmarkStart w:id="1137" w:name="_Toc439173235"/>
            <w:bookmarkStart w:id="1138" w:name="_Toc439238231"/>
            <w:bookmarkStart w:id="1139" w:name="_Toc439252779"/>
            <w:bookmarkStart w:id="1140" w:name="_Ref440272147"/>
            <w:bookmarkStart w:id="1141" w:name="_Toc440361390"/>
            <w:bookmarkStart w:id="1142" w:name="_Ref444168874"/>
            <w:bookmarkStart w:id="1143" w:name="_Ref444168917"/>
            <w:bookmarkStart w:id="1144"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8A3517">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8A3517">
            <w:pPr>
              <w:pStyle w:val="aff0"/>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45" w:name="_Ref491178428"/>
      <w:r w:rsidRPr="00910732">
        <w:rPr>
          <w:szCs w:val="24"/>
        </w:rPr>
        <w:t xml:space="preserve">Форма </w:t>
      </w:r>
      <w:bookmarkEnd w:id="1135"/>
      <w:bookmarkEnd w:id="1136"/>
      <w:bookmarkEnd w:id="1137"/>
      <w:bookmarkEnd w:id="1138"/>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9"/>
      <w:bookmarkEnd w:id="1140"/>
      <w:bookmarkEnd w:id="1141"/>
      <w:bookmarkEnd w:id="1142"/>
      <w:bookmarkEnd w:id="1143"/>
      <w:bookmarkEnd w:id="1144"/>
      <w:bookmarkEnd w:id="1145"/>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6" w:name="_Toc125426243"/>
      <w:bookmarkStart w:id="1147" w:name="_Toc396984070"/>
      <w:bookmarkStart w:id="1148" w:name="_Toc423423673"/>
      <w:bookmarkStart w:id="1149" w:name="_Toc439170691"/>
      <w:bookmarkStart w:id="1150" w:name="_Toc439172793"/>
      <w:bookmarkStart w:id="1151" w:name="_Toc439173237"/>
      <w:bookmarkStart w:id="1152" w:name="_Toc439238233"/>
      <w:bookmarkStart w:id="1153" w:name="_Toc439252780"/>
      <w:bookmarkStart w:id="1154" w:name="_Toc439323754"/>
      <w:bookmarkStart w:id="1155" w:name="_Toc440361391"/>
      <w:bookmarkStart w:id="1156" w:name="_Toc440376146"/>
      <w:bookmarkStart w:id="1157" w:name="_Toc440376273"/>
      <w:bookmarkStart w:id="1158" w:name="_Toc440382531"/>
      <w:bookmarkStart w:id="1159" w:name="_Toc440447201"/>
      <w:bookmarkStart w:id="1160" w:name="_Toc440620881"/>
      <w:bookmarkStart w:id="1161" w:name="_Toc440631516"/>
      <w:bookmarkStart w:id="1162" w:name="_Toc440875755"/>
      <w:bookmarkStart w:id="1163"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8"/>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8"/>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8"/>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164" w:name="_Toc439170690"/>
      <w:bookmarkStart w:id="1165" w:name="_Toc439172792"/>
      <w:bookmarkStart w:id="1166" w:name="_Toc439173236"/>
      <w:bookmarkStart w:id="1167"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164"/>
    <w:bookmarkEnd w:id="1165"/>
    <w:bookmarkEnd w:id="1166"/>
    <w:bookmarkEnd w:id="1167"/>
    <w:p w:rsidR="00910732" w:rsidRPr="002D7FEE" w:rsidRDefault="00910732" w:rsidP="00910732">
      <w:pPr>
        <w:spacing w:line="240" w:lineRule="auto"/>
        <w:ind w:firstLine="0"/>
      </w:pPr>
      <w:r w:rsidRPr="007C47E3">
        <w:rPr>
          <w:rStyle w:val="afffffff8"/>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8" w:name="_Toc465865222"/>
      <w:bookmarkStart w:id="1169" w:name="_Toc468975483"/>
      <w:bookmarkStart w:id="1170" w:name="_Toc471830509"/>
      <w:r w:rsidRPr="002D7FEE">
        <w:rPr>
          <w:szCs w:val="24"/>
        </w:rPr>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8"/>
      <w:bookmarkEnd w:id="1169"/>
      <w:bookmarkEnd w:id="1170"/>
    </w:p>
    <w:p w:rsidR="004F4D80" w:rsidRPr="002D7FEE" w:rsidRDefault="00C236C0" w:rsidP="004F4D80">
      <w:pPr>
        <w:pStyle w:val="aff5"/>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123DC1">
        <w:fldChar w:fldCharType="begin"/>
      </w:r>
      <w:r w:rsidR="00123DC1">
        <w:instrText xml:space="preserve"> REF _Ref55336310 \r \h  \* MERGEFORMAT </w:instrText>
      </w:r>
      <w:r w:rsidR="00123DC1">
        <w:fldChar w:fldCharType="separate"/>
      </w:r>
      <w:r w:rsidR="00AF719C" w:rsidRPr="00AF719C">
        <w:rPr>
          <w:sz w:val="24"/>
          <w:szCs w:val="24"/>
        </w:rPr>
        <w:t>5.1</w:t>
      </w:r>
      <w:r w:rsidR="00123DC1">
        <w:fldChar w:fldCharType="end"/>
      </w:r>
      <w:r w:rsidR="004F4D80" w:rsidRPr="002D7FEE">
        <w:rPr>
          <w:sz w:val="24"/>
          <w:szCs w:val="24"/>
        </w:rPr>
        <w:t>).</w:t>
      </w:r>
    </w:p>
    <w:p w:rsidR="004F4D80" w:rsidRPr="002D7FEE"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Pr="002D7FEE"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171" w:name="_Ref55336378"/>
      <w:bookmarkStart w:id="1172" w:name="_Toc57314676"/>
      <w:bookmarkStart w:id="1173" w:name="_Toc69728990"/>
      <w:bookmarkStart w:id="1174" w:name="_Toc98253942"/>
      <w:bookmarkStart w:id="1175" w:name="_Toc165173868"/>
      <w:bookmarkStart w:id="1176"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7" w:name="_Ref449016908"/>
      <w:bookmarkStart w:id="1178" w:name="_Toc471830510"/>
      <w:r w:rsidRPr="00F647F7">
        <w:t xml:space="preserve">Справка о перечне и годовых объемах выполнения аналогичных договоров (форма </w:t>
      </w:r>
      <w:r w:rsidR="00B8118F">
        <w:t>8</w:t>
      </w:r>
      <w:r w:rsidRPr="00F647F7">
        <w:t>)</w:t>
      </w:r>
      <w:bookmarkEnd w:id="1171"/>
      <w:bookmarkEnd w:id="1172"/>
      <w:bookmarkEnd w:id="1173"/>
      <w:bookmarkEnd w:id="1174"/>
      <w:bookmarkEnd w:id="1175"/>
      <w:bookmarkEnd w:id="1176"/>
      <w:bookmarkEnd w:id="1177"/>
      <w:bookmarkEnd w:id="1178"/>
    </w:p>
    <w:p w:rsidR="004F4D80" w:rsidRPr="00D904EF" w:rsidRDefault="004F4D80" w:rsidP="004F4D80">
      <w:pPr>
        <w:pStyle w:val="3"/>
        <w:rPr>
          <w:szCs w:val="24"/>
        </w:rPr>
      </w:pPr>
      <w:bookmarkStart w:id="1179" w:name="_Toc98253943"/>
      <w:bookmarkStart w:id="1180" w:name="_Toc157248195"/>
      <w:bookmarkStart w:id="1181" w:name="_Toc157496564"/>
      <w:bookmarkStart w:id="1182" w:name="_Toc158206103"/>
      <w:bookmarkStart w:id="1183" w:name="_Toc164057788"/>
      <w:bookmarkStart w:id="1184" w:name="_Toc164137138"/>
      <w:bookmarkStart w:id="1185" w:name="_Toc164161298"/>
      <w:bookmarkStart w:id="1186" w:name="_Toc165173869"/>
      <w:bookmarkStart w:id="1187" w:name="_Toc439170693"/>
      <w:bookmarkStart w:id="1188" w:name="_Toc439172795"/>
      <w:bookmarkStart w:id="1189" w:name="_Toc439173239"/>
      <w:bookmarkStart w:id="1190" w:name="_Toc439238235"/>
      <w:bookmarkStart w:id="1191" w:name="_Toc439252782"/>
      <w:bookmarkStart w:id="1192" w:name="_Toc439323756"/>
      <w:bookmarkStart w:id="1193" w:name="_Toc440361393"/>
      <w:bookmarkStart w:id="1194" w:name="_Toc440376275"/>
      <w:bookmarkStart w:id="1195" w:name="_Toc440382533"/>
      <w:bookmarkStart w:id="1196" w:name="_Toc440447203"/>
      <w:bookmarkStart w:id="1197" w:name="_Toc440620883"/>
      <w:bookmarkStart w:id="1198" w:name="_Toc440631518"/>
      <w:bookmarkStart w:id="1199" w:name="_Toc440875757"/>
      <w:bookmarkStart w:id="1200" w:name="_Toc441131781"/>
      <w:bookmarkStart w:id="1201" w:name="_Toc465865224"/>
      <w:bookmarkStart w:id="1202" w:name="_Toc468975485"/>
      <w:bookmarkStart w:id="1203" w:name="_Toc471830511"/>
      <w:r w:rsidRPr="00D904EF">
        <w:rPr>
          <w:szCs w:val="24"/>
        </w:rPr>
        <w:t>Форма Справки о перечне и годовых объемах выполнения аналогичных договоров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4" w:name="_Toc98253944"/>
      <w:bookmarkStart w:id="1205" w:name="_Toc157248196"/>
      <w:bookmarkStart w:id="1206" w:name="_Toc157496565"/>
      <w:bookmarkStart w:id="1207" w:name="_Toc158206104"/>
      <w:bookmarkStart w:id="1208" w:name="_Toc164057789"/>
      <w:bookmarkStart w:id="1209" w:name="_Toc164137139"/>
      <w:bookmarkStart w:id="1210" w:name="_Toc164161299"/>
      <w:bookmarkStart w:id="1211" w:name="_Toc165173870"/>
      <w:r>
        <w:rPr>
          <w:szCs w:val="24"/>
        </w:rPr>
        <w:br w:type="page"/>
      </w:r>
    </w:p>
    <w:p w:rsidR="004F4D80" w:rsidRPr="00D904EF" w:rsidRDefault="004F4D80" w:rsidP="004F4D80">
      <w:pPr>
        <w:pStyle w:val="3"/>
        <w:rPr>
          <w:szCs w:val="24"/>
        </w:rPr>
      </w:pPr>
      <w:bookmarkStart w:id="1212" w:name="_Toc439170694"/>
      <w:bookmarkStart w:id="1213" w:name="_Toc439172796"/>
      <w:bookmarkStart w:id="1214" w:name="_Toc439173240"/>
      <w:bookmarkStart w:id="1215" w:name="_Toc439238236"/>
      <w:bookmarkStart w:id="1216" w:name="_Toc439252783"/>
      <w:bookmarkStart w:id="1217" w:name="_Toc439323757"/>
      <w:bookmarkStart w:id="1218" w:name="_Toc440361394"/>
      <w:bookmarkStart w:id="1219" w:name="_Toc440376276"/>
      <w:bookmarkStart w:id="1220" w:name="_Toc440382534"/>
      <w:bookmarkStart w:id="1221" w:name="_Toc440447204"/>
      <w:bookmarkStart w:id="1222" w:name="_Toc440620884"/>
      <w:bookmarkStart w:id="1223" w:name="_Toc440631519"/>
      <w:bookmarkStart w:id="1224" w:name="_Toc440875758"/>
      <w:bookmarkStart w:id="1225" w:name="_Toc441131782"/>
      <w:bookmarkStart w:id="1226" w:name="_Toc465865225"/>
      <w:bookmarkStart w:id="1227" w:name="_Toc468975486"/>
      <w:bookmarkStart w:id="1228" w:name="_Toc471830512"/>
      <w:r w:rsidRPr="00D904EF">
        <w:rPr>
          <w:szCs w:val="24"/>
        </w:rPr>
        <w:t>Инструкции по заполнению</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73DA0">
        <w:rPr>
          <w:sz w:val="24"/>
          <w:szCs w:val="24"/>
        </w:rPr>
        <w:fldChar w:fldCharType="begin"/>
      </w:r>
      <w:r w:rsidR="00D90031">
        <w:rPr>
          <w:sz w:val="24"/>
          <w:szCs w:val="24"/>
        </w:rPr>
        <w:instrText xml:space="preserve"> REF _Ref440274159 \r \h </w:instrText>
      </w:r>
      <w:r w:rsidR="00973DA0">
        <w:rPr>
          <w:sz w:val="24"/>
          <w:szCs w:val="24"/>
        </w:rPr>
      </w:r>
      <w:r w:rsidR="00973DA0">
        <w:rPr>
          <w:sz w:val="24"/>
          <w:szCs w:val="24"/>
        </w:rPr>
        <w:fldChar w:fldCharType="separate"/>
      </w:r>
      <w:r w:rsidR="00AF719C">
        <w:rPr>
          <w:sz w:val="24"/>
          <w:szCs w:val="24"/>
        </w:rPr>
        <w:t>4</w:t>
      </w:r>
      <w:r w:rsidR="00973DA0">
        <w:rPr>
          <w:sz w:val="24"/>
          <w:szCs w:val="24"/>
        </w:rPr>
        <w:fldChar w:fldCharType="end"/>
      </w:r>
      <w:r w:rsidRPr="00F647F7">
        <w:rPr>
          <w:sz w:val="24"/>
          <w:szCs w:val="24"/>
        </w:rPr>
        <w:t>.</w:t>
      </w:r>
    </w:p>
    <w:p w:rsidR="004F4D80" w:rsidRPr="005A3A93" w:rsidRDefault="005A3A93"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9" w:name="_Ref55336389"/>
      <w:bookmarkStart w:id="1230" w:name="_Toc57314677"/>
      <w:bookmarkStart w:id="1231" w:name="_Toc69728991"/>
      <w:bookmarkStart w:id="1232" w:name="_Toc98253945"/>
      <w:bookmarkStart w:id="1233" w:name="_Toc165173871"/>
      <w:bookmarkStart w:id="123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5" w:name="_Ref440881887"/>
      <w:bookmarkStart w:id="1236" w:name="_Toc471830513"/>
      <w:r w:rsidRPr="00F647F7">
        <w:t xml:space="preserve">Справка о материально-технических ресурсах (форма </w:t>
      </w:r>
      <w:r w:rsidR="00B8118F">
        <w:t>9</w:t>
      </w:r>
      <w:r w:rsidRPr="00F647F7">
        <w:t>)</w:t>
      </w:r>
      <w:bookmarkEnd w:id="1229"/>
      <w:bookmarkEnd w:id="1230"/>
      <w:bookmarkEnd w:id="1231"/>
      <w:bookmarkEnd w:id="1232"/>
      <w:bookmarkEnd w:id="1233"/>
      <w:bookmarkEnd w:id="1234"/>
      <w:bookmarkEnd w:id="1235"/>
      <w:bookmarkEnd w:id="1236"/>
    </w:p>
    <w:p w:rsidR="004F4D80" w:rsidRPr="00D904EF" w:rsidRDefault="004F4D80" w:rsidP="004F4D80">
      <w:pPr>
        <w:pStyle w:val="3"/>
        <w:rPr>
          <w:szCs w:val="24"/>
        </w:rPr>
      </w:pPr>
      <w:bookmarkStart w:id="1237" w:name="_Toc98253946"/>
      <w:bookmarkStart w:id="1238" w:name="_Toc157248198"/>
      <w:bookmarkStart w:id="1239" w:name="_Toc157496567"/>
      <w:bookmarkStart w:id="1240" w:name="_Toc158206106"/>
      <w:bookmarkStart w:id="1241" w:name="_Toc164057791"/>
      <w:bookmarkStart w:id="1242" w:name="_Toc164137141"/>
      <w:bookmarkStart w:id="1243" w:name="_Toc164161301"/>
      <w:bookmarkStart w:id="1244" w:name="_Toc165173872"/>
      <w:bookmarkStart w:id="1245" w:name="_Toc439170696"/>
      <w:bookmarkStart w:id="1246" w:name="_Toc439172798"/>
      <w:bookmarkStart w:id="1247" w:name="_Toc439173242"/>
      <w:bookmarkStart w:id="1248" w:name="_Toc439238238"/>
      <w:bookmarkStart w:id="1249" w:name="_Toc439252785"/>
      <w:bookmarkStart w:id="1250" w:name="_Toc439323759"/>
      <w:bookmarkStart w:id="1251" w:name="_Toc440361396"/>
      <w:bookmarkStart w:id="1252" w:name="_Toc440376278"/>
      <w:bookmarkStart w:id="1253" w:name="_Toc440382536"/>
      <w:bookmarkStart w:id="1254" w:name="_Toc440447206"/>
      <w:bookmarkStart w:id="1255" w:name="_Toc440620886"/>
      <w:bookmarkStart w:id="1256" w:name="_Toc440631521"/>
      <w:bookmarkStart w:id="1257" w:name="_Toc440875760"/>
      <w:bookmarkStart w:id="1258" w:name="_Toc441131784"/>
      <w:bookmarkStart w:id="1259" w:name="_Toc465865227"/>
      <w:bookmarkStart w:id="1260" w:name="_Toc468975488"/>
      <w:bookmarkStart w:id="1261" w:name="_Toc471830514"/>
      <w:r w:rsidRPr="00D904EF">
        <w:rPr>
          <w:szCs w:val="24"/>
        </w:rPr>
        <w:t>Форма Справки о материально-технических ресурсах</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2" w:name="_Toc98253947"/>
      <w:bookmarkStart w:id="1263" w:name="_Toc157248199"/>
      <w:bookmarkStart w:id="1264" w:name="_Toc157496568"/>
      <w:bookmarkStart w:id="1265" w:name="_Toc158206107"/>
      <w:bookmarkStart w:id="1266" w:name="_Toc164057792"/>
      <w:bookmarkStart w:id="1267" w:name="_Toc164137142"/>
      <w:bookmarkStart w:id="1268" w:name="_Toc164161302"/>
      <w:bookmarkStart w:id="1269" w:name="_Toc165173873"/>
    </w:p>
    <w:p w:rsidR="004F4D80" w:rsidRPr="00D904EF" w:rsidRDefault="004F4D80" w:rsidP="004F4D80">
      <w:pPr>
        <w:pStyle w:val="3"/>
        <w:rPr>
          <w:szCs w:val="24"/>
        </w:rPr>
      </w:pPr>
      <w:bookmarkStart w:id="1270" w:name="_Toc439170697"/>
      <w:bookmarkStart w:id="1271" w:name="_Toc439172799"/>
      <w:bookmarkStart w:id="1272" w:name="_Toc439173243"/>
      <w:bookmarkStart w:id="1273" w:name="_Toc439238239"/>
      <w:bookmarkStart w:id="1274" w:name="_Toc439252786"/>
      <w:bookmarkStart w:id="1275" w:name="_Toc439323760"/>
      <w:bookmarkStart w:id="1276" w:name="_Toc440361397"/>
      <w:bookmarkStart w:id="1277" w:name="_Toc440376279"/>
      <w:bookmarkStart w:id="1278" w:name="_Toc440382537"/>
      <w:bookmarkStart w:id="1279" w:name="_Toc440447207"/>
      <w:bookmarkStart w:id="1280" w:name="_Toc440620887"/>
      <w:bookmarkStart w:id="1281" w:name="_Toc440631522"/>
      <w:bookmarkStart w:id="1282" w:name="_Toc440875761"/>
      <w:bookmarkStart w:id="1283" w:name="_Toc441131785"/>
      <w:bookmarkStart w:id="1284" w:name="_Toc465865228"/>
      <w:bookmarkStart w:id="1285" w:name="_Toc468975489"/>
      <w:bookmarkStart w:id="1286" w:name="_Toc471830515"/>
      <w:r w:rsidRPr="00D904EF">
        <w:rPr>
          <w:szCs w:val="24"/>
        </w:rPr>
        <w:t>Инструкции по заполнению</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7" w:name="_Ref55336398"/>
      <w:bookmarkStart w:id="1288" w:name="_Toc57314678"/>
      <w:bookmarkStart w:id="1289" w:name="_Toc69728992"/>
      <w:bookmarkStart w:id="1290" w:name="_Toc98253948"/>
      <w:bookmarkStart w:id="1291" w:name="_Toc165173874"/>
      <w:bookmarkStart w:id="1292"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3" w:name="_Ref440881894"/>
      <w:bookmarkStart w:id="1294" w:name="_Toc471830516"/>
      <w:r w:rsidRPr="00F647F7">
        <w:t xml:space="preserve">Справка о кадровых ресурсах (форма </w:t>
      </w:r>
      <w:r w:rsidR="00B8118F">
        <w:t>10</w:t>
      </w:r>
      <w:r w:rsidRPr="00F647F7">
        <w:t>)</w:t>
      </w:r>
      <w:bookmarkEnd w:id="1287"/>
      <w:bookmarkEnd w:id="1288"/>
      <w:bookmarkEnd w:id="1289"/>
      <w:bookmarkEnd w:id="1290"/>
      <w:bookmarkEnd w:id="1291"/>
      <w:bookmarkEnd w:id="1292"/>
      <w:bookmarkEnd w:id="1293"/>
      <w:bookmarkEnd w:id="1294"/>
    </w:p>
    <w:p w:rsidR="004F4D80" w:rsidRPr="00D904EF" w:rsidRDefault="004F4D80" w:rsidP="004F4D80">
      <w:pPr>
        <w:pStyle w:val="3"/>
        <w:rPr>
          <w:szCs w:val="24"/>
        </w:rPr>
      </w:pPr>
      <w:bookmarkStart w:id="1295" w:name="_Toc98253949"/>
      <w:bookmarkStart w:id="1296" w:name="_Toc157248201"/>
      <w:bookmarkStart w:id="1297" w:name="_Toc157496570"/>
      <w:bookmarkStart w:id="1298" w:name="_Toc158206109"/>
      <w:bookmarkStart w:id="1299" w:name="_Toc164057794"/>
      <w:bookmarkStart w:id="1300" w:name="_Toc164137144"/>
      <w:bookmarkStart w:id="1301" w:name="_Toc164161304"/>
      <w:bookmarkStart w:id="1302" w:name="_Toc165173875"/>
      <w:bookmarkStart w:id="1303" w:name="_Toc439170699"/>
      <w:bookmarkStart w:id="1304" w:name="_Toc439172801"/>
      <w:bookmarkStart w:id="1305" w:name="_Toc439173245"/>
      <w:bookmarkStart w:id="1306" w:name="_Toc439238241"/>
      <w:bookmarkStart w:id="1307" w:name="_Toc439252788"/>
      <w:bookmarkStart w:id="1308" w:name="_Toc439323762"/>
      <w:bookmarkStart w:id="1309" w:name="_Toc440361399"/>
      <w:bookmarkStart w:id="1310" w:name="_Toc440376281"/>
      <w:bookmarkStart w:id="1311" w:name="_Toc440382539"/>
      <w:bookmarkStart w:id="1312" w:name="_Toc440447209"/>
      <w:bookmarkStart w:id="1313" w:name="_Toc440620889"/>
      <w:bookmarkStart w:id="1314" w:name="_Toc440631524"/>
      <w:bookmarkStart w:id="1315" w:name="_Toc440875763"/>
      <w:bookmarkStart w:id="1316" w:name="_Toc441131787"/>
      <w:bookmarkStart w:id="1317" w:name="_Toc465865230"/>
      <w:bookmarkStart w:id="1318" w:name="_Toc468975491"/>
      <w:bookmarkStart w:id="1319" w:name="_Toc471830517"/>
      <w:r w:rsidRPr="00D904EF">
        <w:rPr>
          <w:szCs w:val="24"/>
        </w:rPr>
        <w:t>Форма Справки о кадровых ресурсах</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20" w:name="_Toc98253950"/>
      <w:bookmarkStart w:id="1321" w:name="_Toc157248202"/>
      <w:bookmarkStart w:id="1322" w:name="_Toc157496571"/>
      <w:bookmarkStart w:id="1323" w:name="_Toc158206110"/>
      <w:bookmarkStart w:id="1324" w:name="_Toc164057795"/>
      <w:bookmarkStart w:id="1325" w:name="_Toc164137145"/>
      <w:bookmarkStart w:id="1326" w:name="_Toc164161305"/>
      <w:bookmarkStart w:id="1327" w:name="_Toc165173876"/>
      <w:r>
        <w:rPr>
          <w:b/>
          <w:szCs w:val="24"/>
        </w:rPr>
        <w:br w:type="page"/>
      </w:r>
    </w:p>
    <w:p w:rsidR="004F4D80" w:rsidRPr="00D904EF" w:rsidRDefault="004F4D80" w:rsidP="004F4D80">
      <w:pPr>
        <w:pStyle w:val="3"/>
        <w:rPr>
          <w:szCs w:val="24"/>
        </w:rPr>
      </w:pPr>
      <w:bookmarkStart w:id="1328" w:name="_Toc439170700"/>
      <w:bookmarkStart w:id="1329" w:name="_Toc439172802"/>
      <w:bookmarkStart w:id="1330" w:name="_Toc439173246"/>
      <w:bookmarkStart w:id="1331" w:name="_Toc439238242"/>
      <w:bookmarkStart w:id="1332" w:name="_Toc439252789"/>
      <w:bookmarkStart w:id="1333" w:name="_Toc439323763"/>
      <w:bookmarkStart w:id="1334" w:name="_Toc440361400"/>
      <w:bookmarkStart w:id="1335" w:name="_Toc440376282"/>
      <w:bookmarkStart w:id="1336" w:name="_Toc440382540"/>
      <w:bookmarkStart w:id="1337" w:name="_Toc440447210"/>
      <w:bookmarkStart w:id="1338" w:name="_Toc440620890"/>
      <w:bookmarkStart w:id="1339" w:name="_Toc440631525"/>
      <w:bookmarkStart w:id="1340" w:name="_Toc440875764"/>
      <w:bookmarkStart w:id="1341" w:name="_Toc441131788"/>
      <w:bookmarkStart w:id="1342" w:name="_Toc465865231"/>
      <w:bookmarkStart w:id="1343" w:name="_Toc468975492"/>
      <w:bookmarkStart w:id="1344" w:name="_Toc471830518"/>
      <w:r w:rsidRPr="00D904EF">
        <w:rPr>
          <w:szCs w:val="24"/>
        </w:rPr>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5" w:name="_Toc165173881"/>
      <w:bookmarkStart w:id="1346" w:name="_Ref194749267"/>
      <w:bookmarkStart w:id="1347" w:name="_Toc423423677"/>
      <w:bookmarkStart w:id="1348" w:name="_Ref440271993"/>
      <w:bookmarkStart w:id="1349" w:name="_Ref440274659"/>
      <w:bookmarkStart w:id="1350" w:name="_Toc471830519"/>
      <w:bookmarkStart w:id="1351" w:name="_Ref90381523"/>
      <w:bookmarkStart w:id="1352" w:name="_Toc90385124"/>
      <w:bookmarkStart w:id="1353" w:name="_Ref96861029"/>
      <w:bookmarkStart w:id="1354" w:name="_Toc97651410"/>
      <w:bookmarkStart w:id="1355"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45"/>
      <w:bookmarkEnd w:id="1346"/>
      <w:bookmarkEnd w:id="1347"/>
      <w:bookmarkEnd w:id="1348"/>
      <w:bookmarkEnd w:id="1349"/>
      <w:bookmarkEnd w:id="1350"/>
    </w:p>
    <w:p w:rsidR="004F4D80" w:rsidRPr="00D904EF" w:rsidRDefault="004F4D80" w:rsidP="004F4D80">
      <w:pPr>
        <w:pStyle w:val="3"/>
        <w:rPr>
          <w:szCs w:val="24"/>
        </w:rPr>
      </w:pPr>
      <w:bookmarkStart w:id="1356" w:name="_Toc97651411"/>
      <w:bookmarkStart w:id="1357" w:name="_Toc98253956"/>
      <w:bookmarkStart w:id="1358" w:name="_Toc157248208"/>
      <w:bookmarkStart w:id="1359" w:name="_Toc157496577"/>
      <w:bookmarkStart w:id="1360" w:name="_Toc158206116"/>
      <w:bookmarkStart w:id="1361" w:name="_Toc164057801"/>
      <w:bookmarkStart w:id="1362" w:name="_Toc164137151"/>
      <w:bookmarkStart w:id="1363" w:name="_Toc164161311"/>
      <w:bookmarkStart w:id="1364" w:name="_Toc165173882"/>
      <w:bookmarkStart w:id="1365" w:name="_Toc439170702"/>
      <w:bookmarkStart w:id="1366" w:name="_Toc439172804"/>
      <w:bookmarkStart w:id="1367" w:name="_Toc439173248"/>
      <w:bookmarkStart w:id="1368" w:name="_Toc439238244"/>
      <w:bookmarkStart w:id="1369" w:name="_Toc439252791"/>
      <w:bookmarkStart w:id="1370" w:name="_Toc439323765"/>
      <w:bookmarkStart w:id="1371" w:name="_Toc440361402"/>
      <w:bookmarkStart w:id="1372" w:name="_Toc440376284"/>
      <w:bookmarkStart w:id="1373" w:name="_Toc440382542"/>
      <w:bookmarkStart w:id="1374" w:name="_Toc440447212"/>
      <w:bookmarkStart w:id="1375" w:name="_Toc440620892"/>
      <w:bookmarkStart w:id="1376" w:name="_Toc440631527"/>
      <w:bookmarkStart w:id="1377" w:name="_Toc440875766"/>
      <w:bookmarkStart w:id="1378" w:name="_Toc441131790"/>
      <w:bookmarkStart w:id="1379" w:name="_Toc465865233"/>
      <w:bookmarkStart w:id="1380" w:name="_Toc468975494"/>
      <w:bookmarkStart w:id="1381"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2" w:name="_Toc97651412"/>
      <w:bookmarkStart w:id="1383" w:name="_Toc98253957"/>
      <w:bookmarkStart w:id="1384" w:name="_Toc157248209"/>
      <w:bookmarkStart w:id="1385" w:name="_Toc157496578"/>
      <w:bookmarkStart w:id="1386" w:name="_Toc158206117"/>
      <w:bookmarkStart w:id="1387" w:name="_Toc164057802"/>
      <w:bookmarkStart w:id="1388" w:name="_Toc164137152"/>
      <w:bookmarkStart w:id="1389" w:name="_Toc164161312"/>
      <w:bookmarkStart w:id="1390" w:name="_Toc165173883"/>
      <w:r>
        <w:rPr>
          <w:b/>
          <w:szCs w:val="24"/>
        </w:rPr>
        <w:br w:type="page"/>
      </w:r>
    </w:p>
    <w:p w:rsidR="004F4D80" w:rsidRPr="00D904EF" w:rsidRDefault="004F4D80" w:rsidP="004F4D80">
      <w:pPr>
        <w:pStyle w:val="3"/>
        <w:rPr>
          <w:szCs w:val="24"/>
        </w:rPr>
      </w:pPr>
      <w:bookmarkStart w:id="1391" w:name="_Toc439170703"/>
      <w:bookmarkStart w:id="1392" w:name="_Toc439172805"/>
      <w:bookmarkStart w:id="1393" w:name="_Toc439173249"/>
      <w:bookmarkStart w:id="1394" w:name="_Toc439238245"/>
      <w:bookmarkStart w:id="1395" w:name="_Toc439252792"/>
      <w:bookmarkStart w:id="1396" w:name="_Toc439323766"/>
      <w:bookmarkStart w:id="1397" w:name="_Toc440361403"/>
      <w:bookmarkStart w:id="1398" w:name="_Toc440376285"/>
      <w:bookmarkStart w:id="1399" w:name="_Toc440382543"/>
      <w:bookmarkStart w:id="1400" w:name="_Toc440447213"/>
      <w:bookmarkStart w:id="1401" w:name="_Toc440620893"/>
      <w:bookmarkStart w:id="1402" w:name="_Toc440631528"/>
      <w:bookmarkStart w:id="1403" w:name="_Toc440875767"/>
      <w:bookmarkStart w:id="1404" w:name="_Toc441131791"/>
      <w:bookmarkStart w:id="1405" w:name="_Toc465865234"/>
      <w:bookmarkStart w:id="1406" w:name="_Toc468975495"/>
      <w:bookmarkStart w:id="1407" w:name="_Toc471830521"/>
      <w:r w:rsidRPr="00D904EF">
        <w:rPr>
          <w:szCs w:val="24"/>
        </w:rPr>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51"/>
    <w:bookmarkEnd w:id="1352"/>
    <w:bookmarkEnd w:id="1353"/>
    <w:bookmarkEnd w:id="1354"/>
    <w:bookmarkEnd w:id="135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8"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9" w:name="_Toc423423680"/>
      <w:bookmarkStart w:id="1410" w:name="_Ref440272035"/>
      <w:bookmarkStart w:id="1411" w:name="_Ref440274733"/>
      <w:bookmarkStart w:id="1412" w:name="_Ref444180906"/>
      <w:bookmarkStart w:id="1413" w:name="_Toc471830522"/>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8"/>
      <w:bookmarkEnd w:id="1409"/>
      <w:bookmarkEnd w:id="1410"/>
      <w:bookmarkEnd w:id="1411"/>
      <w:bookmarkEnd w:id="1412"/>
      <w:bookmarkEnd w:id="1413"/>
    </w:p>
    <w:p w:rsidR="004F4D80" w:rsidRPr="0010618F" w:rsidRDefault="004F4D80" w:rsidP="004F4D80">
      <w:pPr>
        <w:pStyle w:val="3"/>
        <w:rPr>
          <w:szCs w:val="24"/>
        </w:rPr>
      </w:pPr>
      <w:bookmarkStart w:id="1414" w:name="_Toc343690584"/>
      <w:bookmarkStart w:id="1415" w:name="_Toc372294428"/>
      <w:bookmarkStart w:id="1416" w:name="_Toc379288896"/>
      <w:bookmarkStart w:id="1417" w:name="_Toc384734780"/>
      <w:bookmarkStart w:id="1418" w:name="_Toc396984078"/>
      <w:bookmarkStart w:id="1419" w:name="_Toc423423681"/>
      <w:bookmarkStart w:id="1420" w:name="_Toc439170710"/>
      <w:bookmarkStart w:id="1421" w:name="_Toc439172812"/>
      <w:bookmarkStart w:id="1422" w:name="_Toc439173253"/>
      <w:bookmarkStart w:id="1423" w:name="_Toc439238249"/>
      <w:bookmarkStart w:id="1424" w:name="_Toc439252796"/>
      <w:bookmarkStart w:id="1425" w:name="_Toc439323770"/>
      <w:bookmarkStart w:id="1426" w:name="_Toc440361405"/>
      <w:bookmarkStart w:id="1427" w:name="_Toc440376287"/>
      <w:bookmarkStart w:id="1428" w:name="_Toc440382545"/>
      <w:bookmarkStart w:id="1429" w:name="_Toc440447215"/>
      <w:bookmarkStart w:id="1430" w:name="_Toc440620895"/>
      <w:bookmarkStart w:id="1431" w:name="_Toc440631530"/>
      <w:bookmarkStart w:id="1432" w:name="_Toc440875769"/>
      <w:bookmarkStart w:id="1433" w:name="_Toc441131793"/>
      <w:bookmarkStart w:id="1434" w:name="_Toc465865236"/>
      <w:bookmarkStart w:id="1435" w:name="_Toc468975497"/>
      <w:bookmarkStart w:id="1436"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7" w:name="_Toc343690585"/>
      <w:bookmarkStart w:id="1438" w:name="_Toc372294429"/>
      <w:bookmarkStart w:id="1439" w:name="_Toc379288897"/>
      <w:bookmarkStart w:id="1440" w:name="_Toc384734781"/>
      <w:bookmarkStart w:id="1441" w:name="_Toc396984079"/>
      <w:bookmarkStart w:id="1442" w:name="_Toc423423682"/>
      <w:bookmarkStart w:id="1443" w:name="_Toc439170711"/>
      <w:bookmarkStart w:id="1444" w:name="_Toc439172813"/>
      <w:bookmarkStart w:id="1445" w:name="_Toc439173254"/>
      <w:bookmarkStart w:id="1446" w:name="_Toc439238250"/>
      <w:bookmarkStart w:id="1447" w:name="_Toc439252797"/>
      <w:bookmarkStart w:id="1448" w:name="_Toc439323771"/>
      <w:bookmarkStart w:id="1449" w:name="_Toc440361406"/>
      <w:bookmarkStart w:id="1450" w:name="_Toc440376288"/>
      <w:bookmarkStart w:id="1451" w:name="_Toc440382546"/>
      <w:bookmarkStart w:id="1452" w:name="_Toc440447216"/>
      <w:bookmarkStart w:id="1453" w:name="_Toc440620896"/>
      <w:bookmarkStart w:id="1454" w:name="_Toc440631531"/>
      <w:bookmarkStart w:id="1455" w:name="_Toc440875770"/>
      <w:bookmarkStart w:id="1456" w:name="_Toc441131794"/>
      <w:bookmarkStart w:id="1457" w:name="_Toc465865237"/>
      <w:bookmarkStart w:id="1458" w:name="_Toc468975498"/>
      <w:bookmarkStart w:id="1459" w:name="_Toc471830524"/>
      <w:r w:rsidRPr="00D27071">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1" w:name="_Toc423423683"/>
      <w:bookmarkStart w:id="1462" w:name="_Ref440272051"/>
      <w:bookmarkStart w:id="1463" w:name="_Ref440274744"/>
      <w:bookmarkStart w:id="1464" w:name="_Toc471830525"/>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8" w:name="_Toc439252801"/>
      <w:bookmarkStart w:id="1489" w:name="_Toc439323774"/>
      <w:bookmarkStart w:id="1490" w:name="_Toc440361409"/>
      <w:bookmarkStart w:id="1491" w:name="_Toc440376291"/>
      <w:bookmarkStart w:id="1492" w:name="_Toc440382549"/>
      <w:bookmarkStart w:id="1493" w:name="_Toc440447219"/>
      <w:bookmarkStart w:id="1494" w:name="_Toc440632380"/>
      <w:bookmarkStart w:id="1495" w:name="_Toc440875152"/>
      <w:bookmarkStart w:id="1496" w:name="_Toc441131139"/>
      <w:bookmarkStart w:id="1497" w:name="_Toc465774662"/>
      <w:bookmarkStart w:id="1498" w:name="_Toc465865240"/>
      <w:bookmarkStart w:id="1499" w:name="_Toc468975501"/>
      <w:bookmarkStart w:id="1500" w:name="_Toc471830527"/>
      <w:r w:rsidRPr="002D7FEE">
        <w:rPr>
          <w:szCs w:val="24"/>
        </w:rPr>
        <w:t>Инструкции по заполнению</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01" w:name="_Toc461808970"/>
      <w:bookmarkStart w:id="1502" w:name="_Toc464120680"/>
      <w:bookmarkStart w:id="1503" w:name="_Toc465774663"/>
      <w:bookmarkStart w:id="1504" w:name="_Toc465865241"/>
      <w:bookmarkStart w:id="1505" w:name="_Toc468975502"/>
      <w:bookmarkStart w:id="1506" w:name="_Toc471830528"/>
      <w:r w:rsidRPr="002D7FEE">
        <w:rPr>
          <w:szCs w:val="24"/>
        </w:rPr>
        <w:t>Форма Согласия на обработку персональных данных</w:t>
      </w:r>
      <w:bookmarkEnd w:id="1501"/>
      <w:bookmarkEnd w:id="1502"/>
      <w:bookmarkEnd w:id="1503"/>
      <w:bookmarkEnd w:id="1504"/>
      <w:bookmarkEnd w:id="1505"/>
      <w:bookmarkEnd w:id="1506"/>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7" w:name="_Toc461808971"/>
      <w:r w:rsidRPr="002D7FEE">
        <w:rPr>
          <w:b/>
          <w:sz w:val="24"/>
          <w:szCs w:val="24"/>
        </w:rPr>
        <w:t>Согласие на обработку персональных данных</w:t>
      </w:r>
      <w:bookmarkEnd w:id="1507"/>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8" w:name="_Toc461808972"/>
      <w:bookmarkStart w:id="1509" w:name="_Toc464120681"/>
      <w:bookmarkStart w:id="1510" w:name="_Toc465774664"/>
      <w:bookmarkStart w:id="1511" w:name="_Toc465865242"/>
      <w:bookmarkStart w:id="1512" w:name="_Toc468975503"/>
      <w:bookmarkStart w:id="1513" w:name="_Toc471830529"/>
      <w:r w:rsidRPr="002D7FEE">
        <w:rPr>
          <w:szCs w:val="24"/>
        </w:rPr>
        <w:t>Инструкции по заполнению</w:t>
      </w:r>
      <w:bookmarkEnd w:id="1508"/>
      <w:bookmarkEnd w:id="1509"/>
      <w:bookmarkEnd w:id="1510"/>
      <w:bookmarkEnd w:id="1511"/>
      <w:bookmarkEnd w:id="1512"/>
      <w:bookmarkEnd w:id="1513"/>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4" w:name="_Ref440272256"/>
      <w:bookmarkStart w:id="1515" w:name="_Ref440272678"/>
      <w:bookmarkStart w:id="1516" w:name="_Ref440274944"/>
      <w:bookmarkStart w:id="1517" w:name="_Toc471830530"/>
      <w:r w:rsidRPr="007A6A39">
        <w:t>Соглашение о неустойке (форма 1</w:t>
      </w:r>
      <w:r w:rsidR="00635719">
        <w:t>4</w:t>
      </w:r>
      <w:r w:rsidRPr="007A6A39">
        <w:t>)</w:t>
      </w:r>
      <w:bookmarkEnd w:id="1514"/>
      <w:bookmarkEnd w:id="1515"/>
      <w:bookmarkEnd w:id="1516"/>
      <w:bookmarkEnd w:id="1517"/>
    </w:p>
    <w:p w:rsidR="007A6A39" w:rsidRPr="007A6A39" w:rsidRDefault="007A6A39" w:rsidP="007A6A39">
      <w:pPr>
        <w:pStyle w:val="3"/>
        <w:rPr>
          <w:szCs w:val="24"/>
        </w:rPr>
      </w:pPr>
      <w:bookmarkStart w:id="1518" w:name="_Toc439170715"/>
      <w:bookmarkStart w:id="1519" w:name="_Toc439172817"/>
      <w:bookmarkStart w:id="1520" w:name="_Toc439173259"/>
      <w:bookmarkStart w:id="1521" w:name="_Toc439238255"/>
      <w:bookmarkStart w:id="1522" w:name="_Toc439252803"/>
      <w:bookmarkStart w:id="1523" w:name="_Toc439323776"/>
      <w:bookmarkStart w:id="1524" w:name="_Toc440361411"/>
      <w:bookmarkStart w:id="1525" w:name="_Toc440376293"/>
      <w:bookmarkStart w:id="1526" w:name="_Toc440382551"/>
      <w:bookmarkStart w:id="1527" w:name="_Toc440447221"/>
      <w:bookmarkStart w:id="1528" w:name="_Toc440620901"/>
      <w:bookmarkStart w:id="1529" w:name="_Toc440631536"/>
      <w:bookmarkStart w:id="1530" w:name="_Toc440875775"/>
      <w:bookmarkStart w:id="1531" w:name="_Toc441131799"/>
      <w:bookmarkStart w:id="1532" w:name="_Toc465865244"/>
      <w:bookmarkStart w:id="1533" w:name="_Toc468975505"/>
      <w:bookmarkStart w:id="1534" w:name="_Toc471830531"/>
      <w:r w:rsidRPr="007A6A39">
        <w:rPr>
          <w:szCs w:val="24"/>
        </w:rPr>
        <w:t>Форма соглашени</w:t>
      </w:r>
      <w:r w:rsidR="00E47073">
        <w:rPr>
          <w:szCs w:val="24"/>
        </w:rPr>
        <w:t>я</w:t>
      </w:r>
      <w:r w:rsidRPr="007A6A39">
        <w:rPr>
          <w:szCs w:val="24"/>
        </w:rPr>
        <w:t xml:space="preserve"> о неустойке</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1405FA">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73DA0">
        <w:rPr>
          <w:vertAlign w:val="subscript"/>
        </w:rPr>
        <w:fldChar w:fldCharType="begin"/>
      </w:r>
      <w:r>
        <w:rPr>
          <w:vertAlign w:val="subscript"/>
        </w:rPr>
        <w:instrText xml:space="preserve"> REF _Ref440275279 \r \h </w:instrText>
      </w:r>
      <w:r w:rsidR="00973DA0">
        <w:rPr>
          <w:vertAlign w:val="subscript"/>
        </w:rPr>
      </w:r>
      <w:r w:rsidR="00973DA0">
        <w:rPr>
          <w:vertAlign w:val="subscript"/>
        </w:rPr>
        <w:fldChar w:fldCharType="separate"/>
      </w:r>
      <w:r w:rsidR="00AF719C">
        <w:rPr>
          <w:vertAlign w:val="subscript"/>
        </w:rPr>
        <w:t>1.1.4</w:t>
      </w:r>
      <w:r w:rsidR="00973DA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2D7FEE" w:rsidRDefault="00317FCD" w:rsidP="00317FCD">
      <w:pPr>
        <w:pStyle w:val="afc"/>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c"/>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c"/>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123DC1">
        <w:fldChar w:fldCharType="begin"/>
      </w:r>
      <w:r w:rsidR="00123DC1">
        <w:instrText xml:space="preserve"> REF _Ref440275279 \r \h  \* MERGEFORMAT </w:instrText>
      </w:r>
      <w:r w:rsidR="00123DC1">
        <w:fldChar w:fldCharType="separate"/>
      </w:r>
      <w:r w:rsidR="00AF719C" w:rsidRPr="00AF719C">
        <w:rPr>
          <w:vertAlign w:val="subscript"/>
        </w:rPr>
        <w:t>1.1.4</w:t>
      </w:r>
      <w:r w:rsidR="00123DC1">
        <w:fldChar w:fldCharType="end"/>
      </w:r>
      <w:r w:rsidRPr="002D7FEE">
        <w:rPr>
          <w:vertAlign w:val="subscript"/>
        </w:rPr>
        <w:t xml:space="preserve"> Документации по запросу предложений</w:t>
      </w:r>
    </w:p>
    <w:p w:rsidR="00311F48" w:rsidRPr="002D7FEE" w:rsidRDefault="00311F48" w:rsidP="00311F48">
      <w:pPr>
        <w:pStyle w:val="afc"/>
        <w:tabs>
          <w:tab w:val="clear" w:pos="9360"/>
        </w:tabs>
        <w:suppressAutoHyphens w:val="0"/>
        <w:ind w:left="709"/>
        <w:jc w:val="both"/>
        <w:rPr>
          <w:sz w:val="24"/>
          <w:szCs w:val="24"/>
        </w:rPr>
      </w:pPr>
    </w:p>
    <w:p w:rsidR="00311F48" w:rsidRPr="002D7FEE" w:rsidRDefault="00311F48" w:rsidP="00311F48">
      <w:pPr>
        <w:pStyle w:val="afc"/>
        <w:tabs>
          <w:tab w:val="clear" w:pos="9360"/>
        </w:tabs>
        <w:suppressAutoHyphens w:val="0"/>
        <w:jc w:val="both"/>
        <w:rPr>
          <w:sz w:val="24"/>
          <w:szCs w:val="24"/>
        </w:rPr>
      </w:pPr>
    </w:p>
    <w:p w:rsidR="007A6A39" w:rsidRPr="002D7FEE" w:rsidRDefault="007A6A39" w:rsidP="00311F48">
      <w:pPr>
        <w:pStyle w:val="afc"/>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5" w:name="_Toc439170716"/>
      <w:bookmarkStart w:id="1536" w:name="_Toc439172818"/>
      <w:bookmarkStart w:id="1537" w:name="_Toc439173260"/>
      <w:bookmarkStart w:id="1538" w:name="_Toc439238256"/>
      <w:bookmarkStart w:id="1539" w:name="_Toc439252804"/>
      <w:bookmarkStart w:id="1540" w:name="_Toc439323777"/>
      <w:bookmarkStart w:id="1541" w:name="_Toc440361412"/>
      <w:bookmarkStart w:id="1542" w:name="_Toc440376294"/>
      <w:bookmarkStart w:id="1543" w:name="_Toc440382552"/>
      <w:bookmarkStart w:id="1544" w:name="_Toc440447222"/>
      <w:bookmarkStart w:id="1545" w:name="_Toc440620902"/>
      <w:bookmarkStart w:id="1546" w:name="_Toc440631537"/>
      <w:bookmarkStart w:id="1547" w:name="_Toc440875776"/>
      <w:bookmarkStart w:id="1548" w:name="_Toc441131800"/>
      <w:bookmarkStart w:id="1549" w:name="_Toc465865245"/>
      <w:bookmarkStart w:id="1550" w:name="_Toc468975506"/>
      <w:bookmarkStart w:id="1551" w:name="_Toc471830532"/>
      <w:r w:rsidRPr="007857E5">
        <w:rPr>
          <w:szCs w:val="24"/>
        </w:rPr>
        <w:t>Инструкции по заполнению</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2" w:name="_Ref467752100"/>
      <w:bookmarkStart w:id="1553" w:name="_Ref467752165"/>
      <w:bookmarkStart w:id="1554" w:name="_Ref467752316"/>
      <w:bookmarkStart w:id="1555" w:name="_Ref467752394"/>
      <w:bookmarkStart w:id="1556" w:name="_Toc471830533"/>
      <w:r w:rsidRPr="00CC5A3A">
        <w:t>Расписка  сдачи-приемки соглашения о неустойке (форма 1</w:t>
      </w:r>
      <w:r>
        <w:t>5</w:t>
      </w:r>
      <w:r w:rsidRPr="00CC5A3A">
        <w:t>)</w:t>
      </w:r>
      <w:bookmarkEnd w:id="1552"/>
      <w:bookmarkEnd w:id="1553"/>
      <w:bookmarkEnd w:id="1554"/>
      <w:bookmarkEnd w:id="1555"/>
      <w:bookmarkEnd w:id="1556"/>
    </w:p>
    <w:p w:rsidR="0010618F" w:rsidRPr="00CC5A3A" w:rsidRDefault="0010618F" w:rsidP="0010618F">
      <w:pPr>
        <w:pStyle w:val="3"/>
        <w:rPr>
          <w:szCs w:val="24"/>
        </w:rPr>
      </w:pPr>
      <w:bookmarkStart w:id="1557" w:name="_Toc465865247"/>
      <w:bookmarkStart w:id="1558" w:name="_Toc468975508"/>
      <w:bookmarkStart w:id="1559" w:name="_Toc471830534"/>
      <w:r w:rsidRPr="00CC5A3A">
        <w:rPr>
          <w:szCs w:val="24"/>
        </w:rPr>
        <w:t>Форма Расписки  сдачи-приемки соглашения о неустойке</w:t>
      </w:r>
      <w:bookmarkEnd w:id="1557"/>
      <w:bookmarkEnd w:id="1558"/>
      <w:bookmarkEnd w:id="155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60" w:name="_Toc465865248"/>
      <w:bookmarkStart w:id="1561" w:name="_Toc468975509"/>
      <w:bookmarkStart w:id="1562" w:name="_Toc471830535"/>
      <w:r w:rsidRPr="00CC5A3A">
        <w:rPr>
          <w:szCs w:val="24"/>
        </w:rPr>
        <w:t>Инструкции по заполнению</w:t>
      </w:r>
      <w:bookmarkEnd w:id="1560"/>
      <w:bookmarkEnd w:id="1561"/>
      <w:bookmarkEnd w:id="156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3" w:name="_Ref468195799"/>
      <w:bookmarkStart w:id="1564" w:name="_Toc471830536"/>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3"/>
      <w:bookmarkEnd w:id="1564"/>
    </w:p>
    <w:p w:rsidR="007857E5" w:rsidRPr="00E47073" w:rsidRDefault="007857E5" w:rsidP="007857E5">
      <w:pPr>
        <w:pStyle w:val="3"/>
        <w:rPr>
          <w:szCs w:val="24"/>
        </w:rPr>
      </w:pPr>
      <w:bookmarkStart w:id="1565" w:name="_Toc439170718"/>
      <w:bookmarkStart w:id="1566" w:name="_Toc439172820"/>
      <w:bookmarkStart w:id="1567" w:name="_Toc439173262"/>
      <w:bookmarkStart w:id="1568" w:name="_Toc439238258"/>
      <w:bookmarkStart w:id="1569" w:name="_Toc439252806"/>
      <w:bookmarkStart w:id="1570" w:name="_Toc439323779"/>
      <w:bookmarkStart w:id="1571" w:name="_Toc440361414"/>
      <w:bookmarkStart w:id="1572" w:name="_Toc440376296"/>
      <w:bookmarkStart w:id="1573" w:name="_Toc440382554"/>
      <w:bookmarkStart w:id="1574" w:name="_Toc440447224"/>
      <w:bookmarkStart w:id="1575" w:name="_Toc440620904"/>
      <w:bookmarkStart w:id="1576" w:name="_Toc440631539"/>
      <w:bookmarkStart w:id="1577" w:name="_Toc440875778"/>
      <w:bookmarkStart w:id="1578" w:name="_Toc441131802"/>
      <w:bookmarkStart w:id="1579" w:name="_Toc465865250"/>
      <w:bookmarkStart w:id="1580" w:name="_Toc468975511"/>
      <w:bookmarkStart w:id="1581" w:name="_Toc471830537"/>
      <w:r w:rsidRPr="00E47073">
        <w:rPr>
          <w:szCs w:val="24"/>
        </w:rPr>
        <w:t xml:space="preserve">Форма </w:t>
      </w:r>
      <w:bookmarkEnd w:id="1565"/>
      <w:r w:rsidR="00E47073" w:rsidRPr="00E47073">
        <w:rPr>
          <w:szCs w:val="24"/>
        </w:rPr>
        <w:t>согласия Участника налоговым органам на разглашение сведений, составляющих налоговую тайну</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2" w:name="_Toc300142269"/>
      <w:bookmarkStart w:id="1583" w:name="_Toc309735391"/>
      <w:bookmarkStart w:id="15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2"/>
      <w:r w:rsidRPr="007857E5">
        <w:rPr>
          <w:b/>
          <w:bCs w:val="0"/>
          <w:snapToGrid w:val="0"/>
          <w:sz w:val="24"/>
          <w:szCs w:val="24"/>
        </w:rPr>
        <w:t xml:space="preserve"> </w:t>
      </w:r>
      <w:bookmarkEnd w:id="1583"/>
      <w:bookmarkEnd w:id="15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5" w:name="_Toc439170719"/>
      <w:bookmarkStart w:id="1586" w:name="_Toc439172821"/>
      <w:bookmarkStart w:id="1587" w:name="_Toc439173263"/>
      <w:bookmarkStart w:id="1588" w:name="_Toc439238259"/>
      <w:bookmarkStart w:id="1589" w:name="_Toc439252807"/>
      <w:bookmarkStart w:id="1590" w:name="_Toc439323780"/>
      <w:bookmarkStart w:id="1591" w:name="_Toc440361415"/>
      <w:bookmarkStart w:id="1592" w:name="_Toc440376297"/>
      <w:bookmarkStart w:id="1593" w:name="_Toc440382555"/>
      <w:bookmarkStart w:id="1594" w:name="_Toc440447225"/>
      <w:bookmarkStart w:id="1595" w:name="_Toc440620905"/>
      <w:bookmarkStart w:id="1596" w:name="_Toc440631540"/>
      <w:bookmarkStart w:id="1597" w:name="_Toc440875779"/>
      <w:bookmarkStart w:id="1598" w:name="_Toc441131803"/>
      <w:bookmarkStart w:id="1599" w:name="_Toc465865251"/>
      <w:bookmarkStart w:id="1600" w:name="_Toc468975512"/>
      <w:bookmarkStart w:id="1601" w:name="_Toc471830538"/>
      <w:r w:rsidRPr="007857E5">
        <w:rPr>
          <w:szCs w:val="24"/>
        </w:rPr>
        <w:t>Инструкции по заполнению</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2" w:name="_Ref93268095"/>
      <w:bookmarkStart w:id="1603" w:name="_Ref93268099"/>
      <w:bookmarkStart w:id="1604" w:name="_Toc98253958"/>
      <w:bookmarkStart w:id="1605" w:name="_Toc165173884"/>
      <w:bookmarkStart w:id="1606" w:name="_Toc423423678"/>
      <w:bookmarkStart w:id="1607" w:name="_Ref440272510"/>
      <w:bookmarkStart w:id="1608" w:name="_Ref440274961"/>
      <w:bookmarkStart w:id="1609" w:name="_Ref90381141"/>
      <w:bookmarkStart w:id="1610" w:name="_Toc90385121"/>
      <w:bookmarkStart w:id="1611" w:name="_Toc98253952"/>
      <w:bookmarkStart w:id="1612" w:name="_Toc165173878"/>
      <w:bookmarkStart w:id="1613" w:name="_Toc423427449"/>
      <w:bookmarkStart w:id="1614" w:name="_Toc471830539"/>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5" w:name="_Toc90385125"/>
      <w:bookmarkStart w:id="1616" w:name="_Toc439170705"/>
      <w:bookmarkStart w:id="1617" w:name="_Toc439172807"/>
      <w:bookmarkStart w:id="1618" w:name="_Toc439173268"/>
      <w:bookmarkStart w:id="1619" w:name="_Toc439238264"/>
      <w:bookmarkStart w:id="1620" w:name="_Toc439252812"/>
      <w:bookmarkStart w:id="1621" w:name="_Toc439323785"/>
      <w:bookmarkStart w:id="1622" w:name="_Toc440361420"/>
      <w:bookmarkStart w:id="1623" w:name="_Toc440376302"/>
      <w:bookmarkStart w:id="1624" w:name="_Toc440382560"/>
      <w:bookmarkStart w:id="1625" w:name="_Toc440447230"/>
      <w:bookmarkStart w:id="1626" w:name="_Toc440620910"/>
      <w:bookmarkStart w:id="1627" w:name="_Toc440631545"/>
      <w:bookmarkStart w:id="1628" w:name="_Toc440875781"/>
      <w:bookmarkStart w:id="1629" w:name="_Toc441131805"/>
      <w:bookmarkStart w:id="1630" w:name="_Toc465865253"/>
      <w:bookmarkStart w:id="1631" w:name="_Toc468975514"/>
      <w:bookmarkStart w:id="1632" w:name="_Toc471830540"/>
      <w:r w:rsidRPr="00D904EF">
        <w:rPr>
          <w:szCs w:val="24"/>
        </w:rPr>
        <w:t xml:space="preserve">Форма </w:t>
      </w:r>
      <w:bookmarkEnd w:id="1615"/>
      <w:bookmarkEnd w:id="1616"/>
      <w:bookmarkEnd w:id="1617"/>
      <w:bookmarkEnd w:id="1618"/>
      <w:bookmarkEnd w:id="1619"/>
      <w:bookmarkEnd w:id="1620"/>
      <w:bookmarkEnd w:id="1621"/>
      <w:bookmarkEnd w:id="1622"/>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23"/>
      <w:bookmarkEnd w:id="1624"/>
      <w:bookmarkEnd w:id="1625"/>
      <w:r w:rsidR="00D35266">
        <w:rPr>
          <w:szCs w:val="24"/>
        </w:rPr>
        <w:t>субподрядчиками</w:t>
      </w:r>
      <w:bookmarkEnd w:id="1626"/>
      <w:bookmarkEnd w:id="1627"/>
      <w:bookmarkEnd w:id="1628"/>
      <w:bookmarkEnd w:id="1629"/>
      <w:bookmarkEnd w:id="1630"/>
      <w:bookmarkEnd w:id="1631"/>
      <w:bookmarkEnd w:id="16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3" w:name="_Toc90385126"/>
      <w:bookmarkStart w:id="1634" w:name="_Toc98253959"/>
      <w:bookmarkStart w:id="1635" w:name="_Toc157248211"/>
      <w:bookmarkStart w:id="1636" w:name="_Toc157496580"/>
      <w:bookmarkStart w:id="1637" w:name="_Toc158206119"/>
      <w:bookmarkStart w:id="1638" w:name="_Toc164057804"/>
      <w:bookmarkStart w:id="1639" w:name="_Toc164137154"/>
      <w:bookmarkStart w:id="1640" w:name="_Toc164161314"/>
      <w:bookmarkStart w:id="1641" w:name="_Toc165173885"/>
      <w:r>
        <w:rPr>
          <w:b/>
          <w:szCs w:val="24"/>
        </w:rPr>
        <w:br w:type="page"/>
      </w:r>
    </w:p>
    <w:p w:rsidR="00635719" w:rsidRPr="00D904EF" w:rsidRDefault="00635719" w:rsidP="00635719">
      <w:pPr>
        <w:pStyle w:val="3"/>
        <w:rPr>
          <w:szCs w:val="24"/>
        </w:rPr>
      </w:pPr>
      <w:bookmarkStart w:id="1642" w:name="_Toc439170706"/>
      <w:bookmarkStart w:id="1643" w:name="_Toc439172808"/>
      <w:bookmarkStart w:id="1644" w:name="_Toc439173269"/>
      <w:bookmarkStart w:id="1645" w:name="_Toc439238265"/>
      <w:bookmarkStart w:id="1646" w:name="_Toc439252813"/>
      <w:bookmarkStart w:id="1647" w:name="_Toc439323786"/>
      <w:bookmarkStart w:id="1648" w:name="_Toc440361421"/>
      <w:bookmarkStart w:id="1649" w:name="_Toc440376303"/>
      <w:bookmarkStart w:id="1650" w:name="_Toc440382561"/>
      <w:bookmarkStart w:id="1651" w:name="_Toc440447231"/>
      <w:bookmarkStart w:id="1652" w:name="_Toc440620911"/>
      <w:bookmarkStart w:id="1653" w:name="_Toc440631546"/>
      <w:bookmarkStart w:id="1654" w:name="_Toc440875782"/>
      <w:bookmarkStart w:id="1655" w:name="_Toc441131806"/>
      <w:bookmarkStart w:id="1656" w:name="_Toc465865254"/>
      <w:bookmarkStart w:id="1657" w:name="_Toc468975515"/>
      <w:bookmarkStart w:id="1658" w:name="_Toc471830541"/>
      <w:r w:rsidRPr="00D904EF">
        <w:rPr>
          <w:szCs w:val="24"/>
        </w:rPr>
        <w:t>Инструкции по заполнению</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73DA0">
        <w:rPr>
          <w:sz w:val="24"/>
          <w:szCs w:val="24"/>
        </w:rPr>
        <w:fldChar w:fldCharType="begin"/>
      </w:r>
      <w:r w:rsidR="00C718E2">
        <w:rPr>
          <w:sz w:val="24"/>
          <w:szCs w:val="24"/>
        </w:rPr>
        <w:instrText xml:space="preserve"> REF _Ref440271628 \r \h </w:instrText>
      </w:r>
      <w:r w:rsidR="00973DA0">
        <w:rPr>
          <w:sz w:val="24"/>
          <w:szCs w:val="24"/>
        </w:rPr>
      </w:r>
      <w:r w:rsidR="00973DA0">
        <w:rPr>
          <w:sz w:val="24"/>
          <w:szCs w:val="24"/>
        </w:rPr>
        <w:fldChar w:fldCharType="separate"/>
      </w:r>
      <w:r w:rsidR="00AF719C">
        <w:rPr>
          <w:sz w:val="24"/>
          <w:szCs w:val="24"/>
        </w:rPr>
        <w:t>3.3.9</w:t>
      </w:r>
      <w:r w:rsidR="00973DA0">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73DA0">
        <w:rPr>
          <w:sz w:val="24"/>
          <w:szCs w:val="24"/>
        </w:rPr>
        <w:fldChar w:fldCharType="begin"/>
      </w:r>
      <w:r w:rsidR="00D90031">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73DA0">
        <w:rPr>
          <w:sz w:val="24"/>
          <w:szCs w:val="24"/>
        </w:rPr>
        <w:fldChar w:fldCharType="begin"/>
      </w:r>
      <w:r w:rsidR="00D90031">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9" w:name="_Ref440376324"/>
      <w:bookmarkStart w:id="1660" w:name="_Ref440376401"/>
      <w:bookmarkStart w:id="1661" w:name="_Toc471830542"/>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9"/>
      <w:bookmarkEnd w:id="1660"/>
      <w:bookmarkEnd w:id="166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2" w:name="_Toc440376305"/>
      <w:bookmarkStart w:id="1663" w:name="_Toc440382563"/>
      <w:bookmarkStart w:id="1664" w:name="_Toc440447233"/>
      <w:bookmarkStart w:id="1665" w:name="_Toc440620913"/>
      <w:bookmarkStart w:id="1666" w:name="_Toc440631548"/>
      <w:bookmarkStart w:id="1667" w:name="_Toc440875784"/>
      <w:bookmarkStart w:id="1668" w:name="_Toc441131808"/>
      <w:bookmarkStart w:id="1669" w:name="_Toc465865256"/>
      <w:bookmarkStart w:id="1670" w:name="_Toc468975517"/>
      <w:bookmarkStart w:id="1671" w:name="_Toc471830543"/>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662"/>
      <w:bookmarkEnd w:id="1663"/>
      <w:bookmarkEnd w:id="1664"/>
      <w:bookmarkEnd w:id="1665"/>
      <w:bookmarkEnd w:id="1666"/>
      <w:bookmarkEnd w:id="1667"/>
      <w:bookmarkEnd w:id="1668"/>
      <w:bookmarkEnd w:id="1669"/>
      <w:bookmarkEnd w:id="1670"/>
      <w:bookmarkEnd w:id="16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2" w:name="_Toc440376306"/>
      <w:bookmarkStart w:id="1673" w:name="_Toc440382564"/>
      <w:bookmarkStart w:id="1674" w:name="_Toc440447234"/>
      <w:bookmarkStart w:id="1675" w:name="_Toc440620914"/>
      <w:bookmarkStart w:id="1676" w:name="_Toc440631549"/>
      <w:bookmarkStart w:id="1677" w:name="_Toc440875785"/>
      <w:bookmarkStart w:id="1678" w:name="_Toc441131809"/>
      <w:bookmarkStart w:id="1679" w:name="_Toc465865257"/>
      <w:bookmarkStart w:id="1680" w:name="_Toc468975518"/>
      <w:bookmarkStart w:id="1681" w:name="_Toc471830544"/>
      <w:r w:rsidRPr="00D904EF">
        <w:rPr>
          <w:szCs w:val="24"/>
        </w:rPr>
        <w:t>Инструкции по заполнению</w:t>
      </w:r>
      <w:bookmarkEnd w:id="1672"/>
      <w:bookmarkEnd w:id="1673"/>
      <w:bookmarkEnd w:id="1674"/>
      <w:bookmarkEnd w:id="1675"/>
      <w:bookmarkEnd w:id="1676"/>
      <w:bookmarkEnd w:id="1677"/>
      <w:bookmarkEnd w:id="1678"/>
      <w:bookmarkEnd w:id="1679"/>
      <w:bookmarkEnd w:id="1680"/>
      <w:bookmarkEnd w:id="1681"/>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73DA0">
        <w:rPr>
          <w:sz w:val="24"/>
          <w:szCs w:val="24"/>
        </w:rPr>
        <w:fldChar w:fldCharType="begin"/>
      </w:r>
      <w:r w:rsidR="00EA17A9">
        <w:rPr>
          <w:sz w:val="24"/>
          <w:szCs w:val="24"/>
        </w:rPr>
        <w:instrText xml:space="preserve"> REF _Ref440876703 \r \h </w:instrText>
      </w:r>
      <w:r w:rsidR="00973DA0">
        <w:rPr>
          <w:sz w:val="24"/>
          <w:szCs w:val="24"/>
        </w:rPr>
      </w:r>
      <w:r w:rsidR="00973DA0">
        <w:rPr>
          <w:sz w:val="24"/>
          <w:szCs w:val="24"/>
        </w:rPr>
        <w:fldChar w:fldCharType="separate"/>
      </w:r>
      <w:r w:rsidR="00AF719C">
        <w:rPr>
          <w:sz w:val="24"/>
          <w:szCs w:val="24"/>
        </w:rPr>
        <w:t>3.3.10</w:t>
      </w:r>
      <w:r w:rsidR="00973DA0">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73DA0">
        <w:rPr>
          <w:sz w:val="24"/>
          <w:szCs w:val="24"/>
        </w:rPr>
        <w:fldChar w:fldCharType="begin"/>
      </w:r>
      <w:r w:rsidR="00CA1534">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73DA0">
        <w:rPr>
          <w:sz w:val="24"/>
          <w:szCs w:val="24"/>
        </w:rPr>
        <w:fldChar w:fldCharType="begin"/>
      </w:r>
      <w:r w:rsidR="00CA1534">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BAA" w:rsidRDefault="00054BAA">
      <w:pPr>
        <w:spacing w:line="240" w:lineRule="auto"/>
      </w:pPr>
      <w:r>
        <w:separator/>
      </w:r>
    </w:p>
  </w:endnote>
  <w:endnote w:type="continuationSeparator" w:id="0">
    <w:p w:rsidR="00054BAA" w:rsidRDefault="00054BAA">
      <w:pPr>
        <w:spacing w:line="240" w:lineRule="auto"/>
      </w:pPr>
      <w:r>
        <w:continuationSeparator/>
      </w:r>
    </w:p>
  </w:endnote>
  <w:endnote w:id="1">
    <w:p w:rsidR="008A3517" w:rsidRDefault="008A3517" w:rsidP="0058219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A3517" w:rsidRDefault="008A3517">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Pr="00FA0376" w:rsidRDefault="008A351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60AAB">
      <w:rPr>
        <w:noProof/>
        <w:sz w:val="16"/>
        <w:szCs w:val="16"/>
        <w:lang w:eastAsia="ru-RU"/>
      </w:rPr>
      <w:t>4</w:t>
    </w:r>
    <w:r w:rsidRPr="00FA0376">
      <w:rPr>
        <w:sz w:val="16"/>
        <w:szCs w:val="16"/>
        <w:lang w:eastAsia="ru-RU"/>
      </w:rPr>
      <w:fldChar w:fldCharType="end"/>
    </w:r>
  </w:p>
  <w:p w:rsidR="008A3517" w:rsidRPr="00EE0539" w:rsidRDefault="008A3517" w:rsidP="008A3517">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34E00" w:rsidRPr="00B34E00">
      <w:rPr>
        <w:iCs/>
        <w:sz w:val="18"/>
        <w:szCs w:val="18"/>
      </w:rPr>
      <w:t>Договора  на выполнение работ по ремонту устройств РЗА для нужд ПАО МРСК Центра (филиал Белгородэнерго)</w:t>
    </w:r>
    <w:r>
      <w:rPr>
        <w:iCs/>
        <w:sz w:val="18"/>
        <w:szCs w:val="18"/>
      </w:rPr>
      <w:t>.</w:t>
    </w:r>
  </w:p>
  <w:p w:rsidR="008A3517" w:rsidRPr="00EE0539" w:rsidRDefault="008A3517" w:rsidP="00832D0A">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BAA" w:rsidRDefault="00054BAA">
      <w:pPr>
        <w:spacing w:line="240" w:lineRule="auto"/>
      </w:pPr>
      <w:r>
        <w:separator/>
      </w:r>
    </w:p>
  </w:footnote>
  <w:footnote w:type="continuationSeparator" w:id="0">
    <w:p w:rsidR="00054BAA" w:rsidRDefault="00054BAA">
      <w:pPr>
        <w:spacing w:line="240" w:lineRule="auto"/>
      </w:pPr>
      <w:r>
        <w:continuationSeparator/>
      </w:r>
    </w:p>
  </w:footnote>
  <w:footnote w:id="1">
    <w:p w:rsidR="008A3517" w:rsidRPr="00B36685" w:rsidRDefault="008A3517" w:rsidP="00393E49">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A3517" w:rsidRDefault="008A3517" w:rsidP="00393E49">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A3517" w:rsidRDefault="008A3517" w:rsidP="00393E49">
      <w:pPr>
        <w:pStyle w:val="1ff5"/>
        <w:rPr>
          <w:rFonts w:ascii="Times New Roman" w:eastAsia="Times New Roman" w:hAnsi="Times New Roman" w:cs="Times New Roman"/>
          <w:lang w:eastAsia="ru-RU"/>
        </w:rPr>
      </w:pPr>
    </w:p>
  </w:footnote>
  <w:footnote w:id="3">
    <w:p w:rsidR="008A3517" w:rsidRDefault="008A3517"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Pr="00930031" w:rsidRDefault="008A3517"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3517" w:rsidRDefault="008A351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9BB7113"/>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2"/>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0"/>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4BAA"/>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77C"/>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A6"/>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0107"/>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6821"/>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0727A"/>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517"/>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284C"/>
    <w:rsid w:val="00945E91"/>
    <w:rsid w:val="009469A6"/>
    <w:rsid w:val="0094713A"/>
    <w:rsid w:val="00952932"/>
    <w:rsid w:val="00953802"/>
    <w:rsid w:val="00962A7A"/>
    <w:rsid w:val="00963295"/>
    <w:rsid w:val="00965713"/>
    <w:rsid w:val="00965F6F"/>
    <w:rsid w:val="00971C9F"/>
    <w:rsid w:val="00972AAA"/>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4E00"/>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B59"/>
    <w:rsid w:val="00C569BE"/>
    <w:rsid w:val="00C606DE"/>
    <w:rsid w:val="00C60AAB"/>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613C"/>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4763B"/>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D66DAD"/>
  <w15:docId w15:val="{3E1B3736-B02D-40E3-9EB7-4C3F4A32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8.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0" Type="http://schemas.openxmlformats.org/officeDocument/2006/relationships/hyperlink" Target="http://www.mrsk-1.ru"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header" Target="header9.xml"/><Relationship Id="rId44" Type="http://schemas.openxmlformats.org/officeDocument/2006/relationships/footer" Target="footer10.xml"/><Relationship Id="rId5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E494C-05DF-403B-8D3F-4F9D4C0DF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28048</Words>
  <Characters>159877</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187550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127</cp:revision>
  <cp:lastPrinted>2015-12-29T14:27:00Z</cp:lastPrinted>
  <dcterms:created xsi:type="dcterms:W3CDTF">2016-01-15T08:52:00Z</dcterms:created>
  <dcterms:modified xsi:type="dcterms:W3CDTF">2017-11-10T12:27:00Z</dcterms:modified>
</cp:coreProperties>
</file>