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E43A9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E771A" w:rsidRPr="000D67AD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E771A" w:rsidRPr="008B36B0" w:rsidRDefault="003E771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D658D2">
        <w:rPr>
          <w:sz w:val="24"/>
          <w:szCs w:val="24"/>
        </w:rPr>
        <w:t>25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апреля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3E771A">
        <w:rPr>
          <w:b/>
          <w:kern w:val="36"/>
          <w:sz w:val="24"/>
          <w:szCs w:val="24"/>
        </w:rPr>
        <w:t>294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3E771A">
        <w:rPr>
          <w:b/>
          <w:kern w:val="36"/>
          <w:sz w:val="24"/>
          <w:szCs w:val="24"/>
        </w:rPr>
        <w:t>2</w:t>
      </w:r>
      <w:r w:rsidR="00D658D2">
        <w:rPr>
          <w:b/>
          <w:kern w:val="36"/>
          <w:sz w:val="24"/>
          <w:szCs w:val="24"/>
        </w:rPr>
        <w:t>5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096EDF" w:rsidRPr="00096EDF">
        <w:rPr>
          <w:b/>
          <w:sz w:val="24"/>
          <w:szCs w:val="24"/>
        </w:rPr>
        <w:t>Договора</w:t>
      </w:r>
      <w:proofErr w:type="gramEnd"/>
      <w:r w:rsidR="00096EDF" w:rsidRPr="00096EDF">
        <w:rPr>
          <w:b/>
          <w:sz w:val="24"/>
          <w:szCs w:val="24"/>
        </w:rPr>
        <w:t xml:space="preserve">  </w:t>
      </w:r>
      <w:r w:rsidR="003E771A" w:rsidRPr="003E771A">
        <w:rPr>
          <w:b/>
          <w:sz w:val="24"/>
          <w:szCs w:val="24"/>
        </w:rPr>
        <w:t xml:space="preserve">  на оказание услуг по техническому обслуживанию и ремонту бортового оборудования системы мониторинга транспорта «</w:t>
      </w:r>
      <w:proofErr w:type="spellStart"/>
      <w:r w:rsidR="003E771A" w:rsidRPr="003E771A">
        <w:rPr>
          <w:b/>
          <w:sz w:val="24"/>
          <w:szCs w:val="24"/>
        </w:rPr>
        <w:t>Автотрекер</w:t>
      </w:r>
      <w:proofErr w:type="spellEnd"/>
      <w:r w:rsidR="003E771A" w:rsidRPr="003E771A">
        <w:rPr>
          <w:b/>
          <w:sz w:val="24"/>
          <w:szCs w:val="24"/>
        </w:rPr>
        <w:t>»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E43A9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11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14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31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38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39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40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41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42</w:t>
      </w:r>
      <w:r w:rsidR="00E43A99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43</w:t>
      </w:r>
      <w:r w:rsidR="00E43A99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49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54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56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58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60</w:t>
      </w:r>
      <w:r w:rsidR="00E43A99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69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71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73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75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78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82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85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87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89</w:t>
      </w:r>
      <w:r w:rsidR="00E43A9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E43A99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E43A99">
        <w:rPr>
          <w:noProof/>
        </w:rPr>
      </w:r>
      <w:r w:rsidR="00E43A99">
        <w:rPr>
          <w:noProof/>
        </w:rPr>
        <w:fldChar w:fldCharType="separate"/>
      </w:r>
      <w:r w:rsidR="00540F1D">
        <w:rPr>
          <w:noProof/>
        </w:rPr>
        <w:t>91</w:t>
      </w:r>
      <w:r w:rsidR="00E43A99">
        <w:rPr>
          <w:noProof/>
        </w:rPr>
        <w:fldChar w:fldCharType="end"/>
      </w:r>
    </w:p>
    <w:p w:rsidR="00717F60" w:rsidRPr="00E71A48" w:rsidRDefault="00E43A9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3D3D29" w:rsidRPr="00441A42">
        <w:t xml:space="preserve">– </w:t>
      </w:r>
      <w:hyperlink r:id="rId19" w:tgtFrame="_blank" w:history="1">
        <w:r w:rsidR="005C54B0" w:rsidRPr="00E44BA6">
          <w:t>Ворнавской Евгений Викторович</w:t>
        </w:r>
      </w:hyperlink>
      <w:r w:rsidR="005C54B0">
        <w:t xml:space="preserve"> </w:t>
      </w:r>
      <w:r w:rsidR="005C54B0" w:rsidRPr="00075DBF">
        <w:t xml:space="preserve">телефон – </w:t>
      </w:r>
      <w:r w:rsidR="005C54B0" w:rsidRPr="00F031B3">
        <w:t xml:space="preserve">(4722) </w:t>
      </w:r>
      <w:r w:rsidR="005C54B0" w:rsidRPr="00E44BA6">
        <w:t>58 80 61</w:t>
      </w:r>
      <w:r w:rsidR="005C54B0" w:rsidRPr="00C614A4">
        <w:t>, адрес электронной почты</w:t>
      </w:r>
      <w:r w:rsidR="005C54B0">
        <w:t xml:space="preserve">:  </w:t>
      </w:r>
      <w:hyperlink r:id="rId20" w:history="1">
        <w:r w:rsidR="005C54B0" w:rsidRPr="00E44BA6">
          <w:rPr>
            <w:rStyle w:val="a7"/>
            <w:lang w:val="en-US"/>
          </w:rPr>
          <w:t>Vornavskoy</w:t>
        </w:r>
        <w:r w:rsidR="005C54B0" w:rsidRPr="007B6BA3">
          <w:rPr>
            <w:rStyle w:val="a7"/>
          </w:rPr>
          <w:t>.</w:t>
        </w:r>
        <w:r w:rsidR="005C54B0" w:rsidRPr="00E44BA6">
          <w:rPr>
            <w:rStyle w:val="a7"/>
            <w:lang w:val="en-US"/>
          </w:rPr>
          <w:t>EV</w:t>
        </w:r>
        <w:r w:rsidR="005C54B0" w:rsidRPr="007B6BA3">
          <w:rPr>
            <w:rStyle w:val="a7"/>
          </w:rPr>
          <w:t>@</w:t>
        </w:r>
        <w:r w:rsidR="005C54B0" w:rsidRPr="00E44BA6">
          <w:rPr>
            <w:rStyle w:val="a7"/>
            <w:lang w:val="en-US"/>
          </w:rPr>
          <w:t>mrsk</w:t>
        </w:r>
        <w:r w:rsidR="005C54B0" w:rsidRPr="007B6BA3">
          <w:rPr>
            <w:rStyle w:val="a7"/>
          </w:rPr>
          <w:t>-1.</w:t>
        </w:r>
        <w:r w:rsidR="005C54B0" w:rsidRPr="00E44BA6">
          <w:rPr>
            <w:rStyle w:val="a7"/>
            <w:lang w:val="en-US"/>
          </w:rPr>
          <w:t>ru</w:t>
        </w:r>
      </w:hyperlink>
      <w:r w:rsidR="005C54B0">
        <w:t xml:space="preserve"> </w:t>
      </w:r>
      <w:r w:rsidR="003D3D29" w:rsidRPr="00260977">
        <w:t xml:space="preserve"> </w:t>
      </w:r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</w:t>
      </w:r>
      <w:r w:rsidR="00CC7F4F">
        <w:rPr>
          <w:b/>
          <w:sz w:val="24"/>
          <w:szCs w:val="24"/>
        </w:rPr>
        <w:t xml:space="preserve">       </w:t>
      </w:r>
      <w:r w:rsidR="003D3D29" w:rsidRPr="003D3D29">
        <w:rPr>
          <w:b/>
          <w:sz w:val="24"/>
          <w:szCs w:val="24"/>
        </w:rPr>
        <w:t xml:space="preserve"> </w:t>
      </w:r>
      <w:r w:rsidRPr="003D3D29">
        <w:rPr>
          <w:b/>
          <w:sz w:val="24"/>
          <w:szCs w:val="24"/>
        </w:rPr>
        <w:t>«</w:t>
      </w:r>
      <w:r w:rsidR="00096EDF">
        <w:rPr>
          <w:b/>
          <w:sz w:val="24"/>
          <w:szCs w:val="24"/>
        </w:rPr>
        <w:t>2</w:t>
      </w:r>
      <w:r w:rsidR="00D658D2">
        <w:rPr>
          <w:b/>
          <w:sz w:val="24"/>
          <w:szCs w:val="24"/>
        </w:rPr>
        <w:t>6</w:t>
      </w:r>
      <w:r w:rsidRPr="003D3D29">
        <w:rPr>
          <w:b/>
          <w:sz w:val="24"/>
          <w:szCs w:val="24"/>
        </w:rPr>
        <w:t xml:space="preserve">» </w:t>
      </w:r>
      <w:r w:rsidR="003D3D29" w:rsidRPr="003D3D29">
        <w:rPr>
          <w:b/>
          <w:sz w:val="24"/>
          <w:szCs w:val="24"/>
        </w:rPr>
        <w:t>апреля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2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D658D2" w:rsidRPr="008E0043">
        <w:rPr>
          <w:iCs/>
          <w:lang w:eastAsia="ru-RU"/>
        </w:rPr>
        <w:t xml:space="preserve">Договора  на оказание </w:t>
      </w:r>
      <w:r w:rsidR="00D658D2">
        <w:rPr>
          <w:iCs/>
          <w:lang w:eastAsia="ru-RU"/>
        </w:rPr>
        <w:t xml:space="preserve">услуг </w:t>
      </w:r>
      <w:r w:rsidR="00D658D2" w:rsidRPr="00F5550F">
        <w:t>по техническому обслуживанию и ремонту бортового оборудования системы мониторинга транспорта «</w:t>
      </w:r>
      <w:proofErr w:type="spellStart"/>
      <w:r w:rsidR="00D658D2" w:rsidRPr="00F5550F">
        <w:t>Автотрекер</w:t>
      </w:r>
      <w:proofErr w:type="spellEnd"/>
      <w:r w:rsidR="00D658D2" w:rsidRPr="00F5550F">
        <w:t>»</w:t>
      </w:r>
      <w:r w:rsidR="00D658D2">
        <w:t xml:space="preserve"> </w:t>
      </w:r>
      <w:r w:rsidR="00D658D2" w:rsidRPr="003968E9">
        <w:t>для нужд ПАО МРСК Центра (филиал Белгородэнерго</w:t>
      </w:r>
      <w:r w:rsidR="00D658D2">
        <w:t>)</w:t>
      </w:r>
      <w:r w:rsidR="003D3D29" w:rsidRPr="00696181">
        <w:rPr>
          <w:sz w:val="24"/>
          <w:szCs w:val="24"/>
        </w:rPr>
        <w:t>, расположенного по адресу: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3" w:history="1">
        <w:proofErr w:type="spellStart"/>
        <w:r w:rsidR="00115D57" w:rsidRPr="00606CA7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D658D2" w:rsidRPr="008E0043">
        <w:rPr>
          <w:iCs/>
          <w:lang w:eastAsia="ru-RU"/>
        </w:rPr>
        <w:t xml:space="preserve">Договора  на оказание </w:t>
      </w:r>
      <w:r w:rsidR="00D658D2">
        <w:rPr>
          <w:iCs/>
          <w:lang w:eastAsia="ru-RU"/>
        </w:rPr>
        <w:t xml:space="preserve">услуг </w:t>
      </w:r>
      <w:r w:rsidR="00D658D2" w:rsidRPr="00F5550F">
        <w:t>по техническому обслуживанию и ремонту бортового оборудования системы мониторинга транспорта «</w:t>
      </w:r>
      <w:proofErr w:type="spellStart"/>
      <w:r w:rsidR="00D658D2" w:rsidRPr="00F5550F">
        <w:t>Автотрекер</w:t>
      </w:r>
      <w:proofErr w:type="spellEnd"/>
      <w:r w:rsidR="00D658D2" w:rsidRPr="00F5550F">
        <w:t>»</w:t>
      </w:r>
      <w:r w:rsidR="00D658D2">
        <w:t xml:space="preserve"> </w:t>
      </w:r>
      <w:r w:rsidR="00D658D2" w:rsidRPr="003968E9">
        <w:t>для нужд ПАО МРСК Центра (филиал Белгородэнерго</w:t>
      </w:r>
      <w:r w:rsidR="00D658D2">
        <w:t>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43A9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43A99">
        <w:rPr>
          <w:iCs/>
          <w:sz w:val="24"/>
          <w:szCs w:val="24"/>
        </w:rPr>
      </w:r>
      <w:r w:rsidR="00E43A99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E43A9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43A9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43A9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43A9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43A99">
        <w:rPr>
          <w:iCs/>
          <w:sz w:val="24"/>
          <w:szCs w:val="24"/>
        </w:rPr>
      </w:r>
      <w:r w:rsidR="00E43A99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E43A9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43A9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1.1.4</w:t>
      </w:r>
      <w:r w:rsidR="00E43A9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43A9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E43A9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43A9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E43A9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43A9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E43A9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E43A99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E43A9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E43A99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E43A9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E43A99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5.6</w:t>
      </w:r>
      <w:r w:rsidR="00E43A9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E43A9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2.2.3</w:t>
      </w:r>
      <w:r w:rsidR="00E43A99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E43A9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E43A99">
        <w:rPr>
          <w:b w:val="0"/>
        </w:rPr>
      </w:r>
      <w:r w:rsidR="00E43A99">
        <w:rPr>
          <w:b w:val="0"/>
        </w:rPr>
        <w:fldChar w:fldCharType="separate"/>
      </w:r>
      <w:r w:rsidR="00DA443D">
        <w:rPr>
          <w:b w:val="0"/>
        </w:rPr>
        <w:t>2.3.3</w:t>
      </w:r>
      <w:r w:rsidR="00E43A99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43A99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E43A99">
        <w:fldChar w:fldCharType="separate"/>
      </w:r>
      <w:r w:rsidR="00DA443D">
        <w:rPr>
          <w:bCs w:val="0"/>
          <w:sz w:val="24"/>
          <w:szCs w:val="24"/>
        </w:rPr>
        <w:t>3.6</w:t>
      </w:r>
      <w:r w:rsidR="00E43A99">
        <w:fldChar w:fldCharType="end"/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E43A9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43A99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E43A99">
        <w:fldChar w:fldCharType="separate"/>
      </w:r>
      <w:r w:rsidR="00B33739">
        <w:rPr>
          <w:bCs w:val="0"/>
          <w:sz w:val="24"/>
          <w:szCs w:val="24"/>
        </w:rPr>
        <w:t>3.9</w:t>
      </w:r>
      <w:r w:rsidR="00E43A99">
        <w:fldChar w:fldCharType="end"/>
      </w:r>
      <w:r w:rsidR="00E43A9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43A99" w:rsidRPr="00E71A48">
        <w:rPr>
          <w:bCs w:val="0"/>
          <w:sz w:val="24"/>
          <w:szCs w:val="24"/>
        </w:rPr>
      </w:r>
      <w:r w:rsidR="00E43A9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E43A99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E43A99">
        <w:fldChar w:fldCharType="separate"/>
      </w:r>
      <w:r w:rsidR="00B33739">
        <w:rPr>
          <w:bCs w:val="0"/>
          <w:sz w:val="24"/>
          <w:szCs w:val="24"/>
        </w:rPr>
        <w:t>3.12</w:t>
      </w:r>
      <w:r w:rsidR="00E43A9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43A9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E43A9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43A9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E43A9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43A9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43A9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E43A9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E43A9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43A99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43A99">
        <w:fldChar w:fldCharType="begin"/>
      </w:r>
      <w:r w:rsidR="00D00009">
        <w:instrText xml:space="preserve"> REF _Ref440372326 \r \h  \* MERGEFORMAT </w:instrText>
      </w:r>
      <w:r w:rsidR="00E43A99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E43A9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E43A99">
        <w:fldChar w:fldCharType="begin"/>
      </w:r>
      <w:r w:rsidR="00D00009">
        <w:instrText xml:space="preserve"> REF _Ref440371822 \r \h  \* MERGEFORMAT </w:instrText>
      </w:r>
      <w:r w:rsidR="00E43A99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E43A99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4C1D9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4C1D9D">
        <w:rPr>
          <w:b/>
          <w:sz w:val="24"/>
          <w:szCs w:val="24"/>
        </w:rPr>
        <w:t>800 890,00</w:t>
      </w:r>
      <w:r w:rsidRPr="004C1D9D">
        <w:rPr>
          <w:sz w:val="24"/>
          <w:szCs w:val="24"/>
        </w:rPr>
        <w:t xml:space="preserve"> (восемьсот тысяч восемьсот девяносто) рублей  00 копеек РФ, без учета НДС; НДС составляет </w:t>
      </w:r>
      <w:r w:rsidRPr="004C1D9D">
        <w:rPr>
          <w:b/>
          <w:sz w:val="24"/>
          <w:szCs w:val="24"/>
        </w:rPr>
        <w:t>144 160,20</w:t>
      </w:r>
      <w:r w:rsidRPr="004C1D9D">
        <w:rPr>
          <w:sz w:val="24"/>
          <w:szCs w:val="24"/>
        </w:rPr>
        <w:t xml:space="preserve"> (сто сорок четыре тысячи сто шестьдесят) рублей  20 копеек РФ; </w:t>
      </w:r>
      <w:r w:rsidRPr="004C1D9D">
        <w:rPr>
          <w:b/>
          <w:sz w:val="24"/>
          <w:szCs w:val="24"/>
        </w:rPr>
        <w:t>945 050,20</w:t>
      </w:r>
      <w:r w:rsidRPr="004C1D9D">
        <w:rPr>
          <w:sz w:val="24"/>
          <w:szCs w:val="24"/>
        </w:rPr>
        <w:t xml:space="preserve"> (девятьсот сорок пять тысяч пятьдесят) рублей  20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43A99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E43A99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F82225">
        <w:rPr>
          <w:sz w:val="24"/>
          <w:szCs w:val="24"/>
        </w:rPr>
        <w:lastRenderedPageBreak/>
        <w:t>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F82225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43A9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43A99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E43A9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43A9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43A9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E43A99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E43A9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E43A9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43A9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 xml:space="preserve">и вправе обратиться </w:t>
      </w:r>
      <w:r w:rsidRPr="00E71A48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43A9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43A99">
        <w:rPr>
          <w:bCs w:val="0"/>
          <w:iCs/>
          <w:sz w:val="24"/>
          <w:szCs w:val="24"/>
        </w:rPr>
      </w:r>
      <w:r w:rsidR="00E43A99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E43A9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</w:t>
      </w:r>
      <w:r w:rsidRPr="007A5083">
        <w:rPr>
          <w:sz w:val="24"/>
          <w:szCs w:val="24"/>
        </w:rPr>
        <w:lastRenderedPageBreak/>
        <w:t>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43A9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43A99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E43A9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6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7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8019FC">
        <w:rPr>
          <w:b/>
          <w:bCs w:val="0"/>
          <w:sz w:val="24"/>
          <w:szCs w:val="24"/>
        </w:rPr>
        <w:t>1</w:t>
      </w:r>
      <w:r w:rsidR="004C1D9D">
        <w:rPr>
          <w:b/>
          <w:bCs w:val="0"/>
          <w:sz w:val="24"/>
          <w:szCs w:val="24"/>
        </w:rPr>
        <w:t>2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8019FC">
        <w:rPr>
          <w:b/>
          <w:bCs w:val="0"/>
          <w:sz w:val="24"/>
          <w:szCs w:val="24"/>
        </w:rPr>
        <w:t>мая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lastRenderedPageBreak/>
        <w:t xml:space="preserve">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E71A48">
        <w:rPr>
          <w:bCs w:val="0"/>
          <w:sz w:val="24"/>
          <w:szCs w:val="24"/>
        </w:rPr>
        <w:lastRenderedPageBreak/>
        <w:t xml:space="preserve">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lastRenderedPageBreak/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54709726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54709727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54709728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</w:t>
      </w:r>
      <w:r w:rsidRPr="00DD092B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E43A9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43A99">
        <w:rPr>
          <w:b w:val="0"/>
          <w:szCs w:val="24"/>
        </w:rPr>
      </w:r>
      <w:r w:rsidR="00E43A99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E43A9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43A9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43A9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43A9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43A9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43A99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43A99">
        <w:fldChar w:fldCharType="separate"/>
      </w:r>
      <w:r w:rsidR="00DA443D">
        <w:rPr>
          <w:sz w:val="24"/>
          <w:szCs w:val="24"/>
        </w:rPr>
        <w:t>5.1.2.3</w:t>
      </w:r>
      <w:r w:rsidR="00E43A99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43A99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43A9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43A9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43A99">
        <w:rPr>
          <w:i/>
          <w:color w:val="000000"/>
        </w:rPr>
      </w:r>
      <w:r w:rsidR="00E43A99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43A9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43A9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43A99">
        <w:rPr>
          <w:i/>
          <w:color w:val="000000"/>
        </w:rPr>
      </w:r>
      <w:r w:rsidR="00E43A99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43A9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43A9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43A99">
        <w:rPr>
          <w:bCs w:val="0"/>
          <w:sz w:val="24"/>
          <w:szCs w:val="24"/>
        </w:rPr>
      </w:r>
      <w:r w:rsidR="00E43A99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43A9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43A9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43A9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43A99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43A99" w:rsidRPr="00303087">
        <w:rPr>
          <w:sz w:val="24"/>
          <w:szCs w:val="24"/>
        </w:rPr>
      </w:r>
      <w:r w:rsidR="00E43A99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43A99">
              <w:fldChar w:fldCharType="begin"/>
            </w:r>
            <w:r w:rsidR="003C1FE1">
              <w:instrText xml:space="preserve"> REF _Ref440272931 \r \h </w:instrText>
            </w:r>
            <w:r w:rsidR="00E43A99">
              <w:fldChar w:fldCharType="separate"/>
            </w:r>
            <w:r w:rsidR="00DA443D">
              <w:t>2</w:t>
            </w:r>
            <w:r w:rsidR="00E43A9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43A99">
              <w:fldChar w:fldCharType="begin"/>
            </w:r>
            <w:r w:rsidR="003C1FE1">
              <w:instrText xml:space="preserve"> REF _Ref440272931 \r \h </w:instrText>
            </w:r>
            <w:r w:rsidR="00E43A99">
              <w:fldChar w:fldCharType="separate"/>
            </w:r>
            <w:r w:rsidR="00DA443D">
              <w:t>2</w:t>
            </w:r>
            <w:r w:rsidR="00E43A9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43A9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43A9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43A99">
        <w:rPr>
          <w:vertAlign w:val="subscript"/>
        </w:rPr>
      </w:r>
      <w:r w:rsidR="00E43A99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43A9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43A9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43A99">
        <w:rPr>
          <w:vertAlign w:val="subscript"/>
        </w:rPr>
      </w:r>
      <w:r w:rsidR="00E43A99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43A9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43A9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43A9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43A9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43A9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43A9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43A9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43A9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43A9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43A99">
        <w:rPr>
          <w:sz w:val="24"/>
          <w:szCs w:val="24"/>
        </w:rPr>
      </w:r>
      <w:r w:rsidR="00E43A99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43A9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986" w:rsidRDefault="00995986">
      <w:pPr>
        <w:spacing w:line="240" w:lineRule="auto"/>
      </w:pPr>
      <w:r>
        <w:separator/>
      </w:r>
    </w:p>
  </w:endnote>
  <w:endnote w:type="continuationSeparator" w:id="0">
    <w:p w:rsidR="00995986" w:rsidRDefault="00995986">
      <w:pPr>
        <w:spacing w:line="240" w:lineRule="auto"/>
      </w:pPr>
      <w:r>
        <w:continuationSeparator/>
      </w:r>
    </w:p>
  </w:endnote>
  <w:endnote w:id="1">
    <w:p w:rsidR="003E771A" w:rsidRDefault="003E771A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E43A9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E771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E771A" w:rsidRDefault="003E771A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Pr="00FA0376" w:rsidRDefault="003E771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E43A99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E43A99" w:rsidRPr="00FA0376">
      <w:rPr>
        <w:sz w:val="16"/>
        <w:szCs w:val="16"/>
        <w:lang w:eastAsia="ru-RU"/>
      </w:rPr>
      <w:fldChar w:fldCharType="separate"/>
    </w:r>
    <w:r w:rsidR="00CC7F4F">
      <w:rPr>
        <w:noProof/>
        <w:sz w:val="16"/>
        <w:szCs w:val="16"/>
        <w:lang w:eastAsia="ru-RU"/>
      </w:rPr>
      <w:t>31</w:t>
    </w:r>
    <w:r w:rsidR="00E43A99" w:rsidRPr="00FA0376">
      <w:rPr>
        <w:sz w:val="16"/>
        <w:szCs w:val="16"/>
        <w:lang w:eastAsia="ru-RU"/>
      </w:rPr>
      <w:fldChar w:fldCharType="end"/>
    </w:r>
  </w:p>
  <w:p w:rsidR="003E771A" w:rsidRPr="00EE0539" w:rsidRDefault="003E771A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E0043">
      <w:rPr>
        <w:iCs/>
        <w:lang w:eastAsia="ru-RU"/>
      </w:rPr>
      <w:t xml:space="preserve">Договора  на оказание </w:t>
    </w:r>
    <w:r>
      <w:rPr>
        <w:iCs/>
        <w:lang w:eastAsia="ru-RU"/>
      </w:rPr>
      <w:t xml:space="preserve">услуг </w:t>
    </w:r>
    <w:r w:rsidRPr="00F5550F">
      <w:t>по техническому обслуживанию и ремонту бортового оборудования системы мониторинга транспорта «</w:t>
    </w:r>
    <w:proofErr w:type="spellStart"/>
    <w:r w:rsidRPr="00F5550F">
      <w:t>Автотрекер</w:t>
    </w:r>
    <w:proofErr w:type="spellEnd"/>
    <w:r w:rsidRPr="00F5550F">
      <w:t>»</w:t>
    </w:r>
    <w:r>
      <w:t xml:space="preserve"> </w:t>
    </w:r>
    <w:r w:rsidRPr="003968E9">
      <w:t>для нужд ПАО МРСК Центра (филиал Белгородэнерго</w:t>
    </w:r>
    <w:r>
      <w:t>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986" w:rsidRDefault="00995986">
      <w:pPr>
        <w:spacing w:line="240" w:lineRule="auto"/>
      </w:pPr>
      <w:r>
        <w:separator/>
      </w:r>
    </w:p>
  </w:footnote>
  <w:footnote w:type="continuationSeparator" w:id="0">
    <w:p w:rsidR="00995986" w:rsidRDefault="00995986">
      <w:pPr>
        <w:spacing w:line="240" w:lineRule="auto"/>
      </w:pPr>
      <w:r>
        <w:continuationSeparator/>
      </w:r>
    </w:p>
  </w:footnote>
  <w:footnote w:id="1">
    <w:p w:rsidR="003E771A" w:rsidRPr="00B36685" w:rsidRDefault="003E771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E771A" w:rsidRDefault="003E771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E771A" w:rsidRDefault="003E771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E771A" w:rsidRDefault="003E771A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Pr="00930031" w:rsidRDefault="003E771A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71A" w:rsidRDefault="003E771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6EDF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5D57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081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E771A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D9D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4B0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71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4C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5F25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1DCE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19FC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986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6488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2ED3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C7F4F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4B31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58D2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3A99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3E80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0A5E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mailto:Vornavskoy.E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Ermolova.I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mailto:Goryagina.TN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portal/Dictionaries/_layouts/15/tops/toitem.aspx?listid=AD8BC8A3-F8D6-4885-91A7-926C7DE9BD2E&amp;uid=%7bC54F4192-3940-45EA-99C2-D46E11FAB4D4%7d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91B49-35F4-48D0-A469-6AFDB602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91</Pages>
  <Words>27497</Words>
  <Characters>156736</Characters>
  <Application>Microsoft Office Word</Application>
  <DocSecurity>0</DocSecurity>
  <Lines>1306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183866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142</cp:revision>
  <cp:lastPrinted>2015-12-29T14:27:00Z</cp:lastPrinted>
  <dcterms:created xsi:type="dcterms:W3CDTF">2016-01-13T12:36:00Z</dcterms:created>
  <dcterms:modified xsi:type="dcterms:W3CDTF">2017-04-26T08:02:00Z</dcterms:modified>
</cp:coreProperties>
</file>