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4260A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403D49" w:rsidRDefault="00403D49"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6DAFCDEC" wp14:editId="0C7BB6A5">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03D49" w:rsidRPr="00403D49" w:rsidRDefault="00403D49" w:rsidP="00403D49">
      <w:pPr>
        <w:spacing w:line="240" w:lineRule="auto"/>
        <w:jc w:val="right"/>
        <w:rPr>
          <w:sz w:val="24"/>
          <w:szCs w:val="24"/>
        </w:rPr>
      </w:pPr>
      <w:r w:rsidRPr="00403D49">
        <w:rPr>
          <w:sz w:val="24"/>
          <w:szCs w:val="24"/>
        </w:rPr>
        <w:t>Председатель закупочной комиссии -</w:t>
      </w:r>
    </w:p>
    <w:p w:rsidR="00403D49" w:rsidRPr="00403D49" w:rsidRDefault="00403D49" w:rsidP="00403D49">
      <w:pPr>
        <w:spacing w:line="240" w:lineRule="auto"/>
        <w:jc w:val="right"/>
        <w:rPr>
          <w:sz w:val="24"/>
          <w:szCs w:val="24"/>
        </w:rPr>
      </w:pPr>
      <w:r w:rsidRPr="00403D49">
        <w:rPr>
          <w:sz w:val="24"/>
          <w:szCs w:val="24"/>
        </w:rPr>
        <w:t xml:space="preserve">заместитель генерального директора </w:t>
      </w:r>
    </w:p>
    <w:p w:rsidR="00403D49" w:rsidRPr="00403D49" w:rsidRDefault="00403D49" w:rsidP="00403D49">
      <w:pPr>
        <w:spacing w:line="240" w:lineRule="auto"/>
        <w:jc w:val="right"/>
        <w:rPr>
          <w:sz w:val="24"/>
          <w:szCs w:val="24"/>
        </w:rPr>
      </w:pPr>
      <w:r w:rsidRPr="00403D49">
        <w:rPr>
          <w:sz w:val="24"/>
          <w:szCs w:val="24"/>
        </w:rPr>
        <w:t>директор филиала ОАО «МРСК Центра» -                                                                                                                                             «Тамбовэнерго»</w:t>
      </w:r>
    </w:p>
    <w:p w:rsidR="00403D49" w:rsidRPr="00403D49" w:rsidRDefault="00403D49" w:rsidP="00403D49">
      <w:pPr>
        <w:spacing w:line="240" w:lineRule="auto"/>
        <w:jc w:val="right"/>
        <w:rPr>
          <w:sz w:val="24"/>
          <w:szCs w:val="24"/>
        </w:rPr>
      </w:pPr>
      <w:r w:rsidRPr="00403D49">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403D49">
        <w:rPr>
          <w:b/>
          <w:sz w:val="24"/>
          <w:szCs w:val="24"/>
        </w:rPr>
        <w:t xml:space="preserve">заключения </w:t>
      </w:r>
      <w:r w:rsidR="00403D49" w:rsidRPr="00403D49">
        <w:rPr>
          <w:b/>
          <w:sz w:val="24"/>
          <w:szCs w:val="24"/>
        </w:rPr>
        <w:t xml:space="preserve">Договора </w:t>
      </w:r>
      <w:r w:rsidR="00D04DF1" w:rsidRPr="00D04DF1">
        <w:rPr>
          <w:b/>
          <w:sz w:val="24"/>
          <w:szCs w:val="24"/>
        </w:rPr>
        <w:t>на поставку детских новогодних подарков</w:t>
      </w:r>
      <w:r w:rsidR="00403D49" w:rsidRPr="00403D49">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03D49">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03D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403D49" w:rsidRPr="00403D4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403D49" w:rsidRPr="00403D49">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D04DF1">
        <w:rPr>
          <w:b/>
          <w:sz w:val="24"/>
          <w:szCs w:val="24"/>
          <w:highlight w:val="yellow"/>
        </w:rPr>
        <w:t>05</w:t>
      </w:r>
      <w:r w:rsidRPr="00382A07">
        <w:rPr>
          <w:b/>
          <w:sz w:val="24"/>
          <w:szCs w:val="24"/>
          <w:highlight w:val="yellow"/>
        </w:rPr>
        <w:t xml:space="preserve">» </w:t>
      </w:r>
      <w:r w:rsidR="00D04DF1">
        <w:rPr>
          <w:b/>
          <w:sz w:val="24"/>
          <w:szCs w:val="24"/>
          <w:highlight w:val="yellow"/>
        </w:rPr>
        <w:t>ок</w:t>
      </w:r>
      <w:r w:rsidR="00403D49">
        <w:rPr>
          <w:b/>
          <w:sz w:val="24"/>
          <w:szCs w:val="24"/>
          <w:highlight w:val="yellow"/>
        </w:rPr>
        <w:t>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D04DF1">
        <w:rPr>
          <w:sz w:val="24"/>
          <w:szCs w:val="24"/>
        </w:rPr>
        <w:t xml:space="preserve">, </w:t>
      </w:r>
      <w:r w:rsidR="00D04DF1"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03D49" w:rsidRPr="00403D49">
        <w:rPr>
          <w:sz w:val="24"/>
          <w:szCs w:val="24"/>
        </w:rPr>
        <w:t xml:space="preserve">Договора </w:t>
      </w:r>
      <w:r w:rsidR="00D04DF1" w:rsidRPr="00D04DF1">
        <w:rPr>
          <w:sz w:val="24"/>
          <w:szCs w:val="24"/>
        </w:rPr>
        <w:t>на поставку детских новогодних подарков</w:t>
      </w:r>
      <w:r w:rsidR="00403D49" w:rsidRPr="00403D49">
        <w:rPr>
          <w:sz w:val="24"/>
          <w:szCs w:val="24"/>
        </w:rPr>
        <w:t xml:space="preserve"> для нужд ПАО «МРСК Центра» (филиала «Тамбовэнерго»)</w:t>
      </w:r>
      <w:r w:rsidR="00862664" w:rsidRPr="00403D49">
        <w:rPr>
          <w:sz w:val="24"/>
          <w:szCs w:val="24"/>
        </w:rPr>
        <w:t>, расположенного по адресу: РФ, 392680, г. Тамб</w:t>
      </w:r>
      <w:r w:rsidR="00403D49" w:rsidRPr="00403D49">
        <w:rPr>
          <w:sz w:val="24"/>
          <w:szCs w:val="24"/>
        </w:rPr>
        <w:t>ов, ул. Моршанское шоссе, д. 23</w:t>
      </w:r>
      <w:r w:rsidRPr="00403D49">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862664" w:rsidRPr="00403D49">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403D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403D49">
        <w:rPr>
          <w:sz w:val="24"/>
          <w:szCs w:val="24"/>
        </w:rPr>
        <w:t xml:space="preserve">заключения </w:t>
      </w:r>
      <w:bookmarkEnd w:id="17"/>
      <w:r w:rsidR="00403D49" w:rsidRPr="00403D49">
        <w:rPr>
          <w:sz w:val="24"/>
          <w:szCs w:val="24"/>
        </w:rPr>
        <w:t xml:space="preserve">Договора </w:t>
      </w:r>
      <w:r w:rsidR="00D04DF1" w:rsidRPr="00D04DF1">
        <w:rPr>
          <w:sz w:val="24"/>
          <w:szCs w:val="24"/>
        </w:rPr>
        <w:t>на поставку детских новогодних подарков</w:t>
      </w:r>
      <w:r w:rsidR="00403D49" w:rsidRPr="00403D49">
        <w:rPr>
          <w:sz w:val="24"/>
          <w:szCs w:val="24"/>
        </w:rPr>
        <w:t xml:space="preserve"> для нужд ПАО «МРСК Центра» (филиала «Тамбовэнерго»)</w:t>
      </w:r>
      <w:r w:rsidR="00702B2C" w:rsidRPr="00403D4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403D49">
        <w:rPr>
          <w:sz w:val="24"/>
          <w:szCs w:val="24"/>
        </w:rPr>
        <w:t xml:space="preserve">Количество лотов: </w:t>
      </w:r>
      <w:r w:rsidRPr="00403D49">
        <w:rPr>
          <w:b/>
          <w:sz w:val="24"/>
          <w:szCs w:val="24"/>
        </w:rPr>
        <w:t>1 (один)</w:t>
      </w:r>
      <w:r w:rsidRPr="00403D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D04DF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04DF1" w:rsidRPr="00D04DF1">
        <w:rPr>
          <w:sz w:val="24"/>
          <w:szCs w:val="24"/>
        </w:rPr>
        <w:t>с момента заключения договора по 15 декабря 2017 года</w:t>
      </w:r>
      <w:r w:rsidR="00717F60" w:rsidRPr="00D04DF1">
        <w:rPr>
          <w:sz w:val="24"/>
          <w:szCs w:val="24"/>
        </w:rPr>
        <w:t>.</w:t>
      </w:r>
      <w:bookmarkEnd w:id="19"/>
    </w:p>
    <w:p w:rsidR="002A47D1" w:rsidRPr="00403D49" w:rsidRDefault="002A47D1" w:rsidP="00403D4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3D49">
        <w:rPr>
          <w:sz w:val="24"/>
          <w:szCs w:val="24"/>
        </w:rPr>
        <w:t xml:space="preserve">Отгрузочные реквизиты/базис поставки: </w:t>
      </w:r>
      <w:r w:rsidR="008D2928" w:rsidRPr="00403D49">
        <w:rPr>
          <w:sz w:val="24"/>
          <w:szCs w:val="24"/>
        </w:rPr>
        <w:t xml:space="preserve">на условиях DDP (Согласно ИНКОТЕРМС </w:t>
      </w:r>
      <w:r w:rsidR="00DA1402" w:rsidRPr="00403D49">
        <w:rPr>
          <w:sz w:val="24"/>
          <w:szCs w:val="24"/>
        </w:rPr>
        <w:t>2010</w:t>
      </w:r>
      <w:r w:rsidR="008D2928" w:rsidRPr="00403D49">
        <w:rPr>
          <w:sz w:val="24"/>
          <w:szCs w:val="24"/>
        </w:rPr>
        <w:t xml:space="preserve">) </w:t>
      </w:r>
      <w:bookmarkEnd w:id="20"/>
      <w:r w:rsidR="00403D49" w:rsidRPr="00403D49">
        <w:rPr>
          <w:sz w:val="24"/>
          <w:szCs w:val="24"/>
        </w:rPr>
        <w:t>по адресу филиала ПАО «МРСК Центра» - «Тамбовэнерго», РФ, г. Тамбов, ул. Авиационная, 149 (Центральный склад)</w:t>
      </w:r>
      <w:r w:rsidR="008D2928" w:rsidRPr="00403D49">
        <w:rPr>
          <w:sz w:val="24"/>
          <w:szCs w:val="24"/>
        </w:rPr>
        <w:t>.</w:t>
      </w:r>
    </w:p>
    <w:p w:rsidR="00717F60" w:rsidRPr="00403D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D04DF1">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r w:rsidRPr="00403D49">
        <w:rPr>
          <w:iCs/>
          <w:sz w:val="24"/>
          <w:szCs w:val="24"/>
        </w:rPr>
        <w:t>.</w:t>
      </w:r>
      <w:bookmarkEnd w:id="21"/>
      <w:r w:rsidR="0035634C" w:rsidRPr="00403D49">
        <w:rPr>
          <w:iCs/>
          <w:sz w:val="24"/>
          <w:szCs w:val="24"/>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03D49">
        <w:rPr>
          <w:b/>
          <w:bCs w:val="0"/>
          <w:sz w:val="24"/>
          <w:szCs w:val="24"/>
          <w:u w:val="single"/>
        </w:rPr>
        <w:t>По Лоту №1:</w:t>
      </w:r>
      <w:r w:rsidR="00717F60" w:rsidRPr="00403D49">
        <w:rPr>
          <w:bCs w:val="0"/>
          <w:sz w:val="24"/>
          <w:szCs w:val="24"/>
        </w:rPr>
        <w:t xml:space="preserve"> </w:t>
      </w:r>
      <w:r w:rsidR="00D04DF1" w:rsidRPr="00D04DF1">
        <w:rPr>
          <w:b/>
          <w:sz w:val="24"/>
          <w:szCs w:val="24"/>
        </w:rPr>
        <w:t>999 460 (Девятьсот девяносто девять тысяч четыреста шестьдесят) рублей 00 копеек РФ, без учета НДС; НДС составляет 179 902 (Сто семьдесят девять тысяч девятьсот два) рубля 80 копеек РФ; 1 179 362 (Один миллион сто семьдесят девять тысяч триста шестьдесят два) рубля 80 копеек РФ, с учетом НДС</w:t>
      </w:r>
      <w:r w:rsidR="00403D49" w:rsidRPr="00403D49">
        <w:rPr>
          <w:sz w:val="24"/>
          <w:szCs w:val="24"/>
        </w:rPr>
        <w:t>.</w:t>
      </w:r>
    </w:p>
    <w:p w:rsidR="00280464" w:rsidRPr="00382A07" w:rsidRDefault="00280464" w:rsidP="00403D49">
      <w:pPr>
        <w:pStyle w:val="aff6"/>
        <w:numPr>
          <w:ilvl w:val="0"/>
          <w:numId w:val="0"/>
        </w:numPr>
        <w:tabs>
          <w:tab w:val="clear" w:pos="1134"/>
        </w:tabs>
        <w:suppressAutoHyphens w:val="0"/>
        <w:spacing w:line="240" w:lineRule="auto"/>
        <w:rPr>
          <w:rFonts w:eastAsia="Calibri"/>
          <w:sz w:val="24"/>
          <w:szCs w:val="24"/>
          <w:highlight w:val="yellow"/>
          <w:lang w:eastAsia="en-US"/>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и прочие расходы, связанные с </w:t>
      </w:r>
      <w:r w:rsidRPr="004A1A68">
        <w:rPr>
          <w:bCs w:val="0"/>
          <w:sz w:val="24"/>
          <w:szCs w:val="24"/>
        </w:rPr>
        <w:t>доставкой продукции в адрес Получателей, включая расходы,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D04DF1">
        <w:rPr>
          <w:bCs w:val="0"/>
          <w:sz w:val="24"/>
          <w:szCs w:val="24"/>
        </w:rPr>
        <w:t xml:space="preserve">, </w:t>
      </w:r>
      <w:r w:rsidR="00D04DF1" w:rsidRPr="00D04DF1">
        <w:rPr>
          <w:sz w:val="24"/>
          <w:szCs w:val="24"/>
        </w:rPr>
        <w:t>являющееся субъектом малого и среднего предпринимательства</w:t>
      </w:r>
      <w:r w:rsidRPr="00D04DF1">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D04DF1" w:rsidRPr="00D04DF1" w:rsidRDefault="006305A1" w:rsidP="00DD13BC">
      <w:pPr>
        <w:widowControl w:val="0"/>
        <w:numPr>
          <w:ilvl w:val="0"/>
          <w:numId w:val="45"/>
        </w:numPr>
        <w:tabs>
          <w:tab w:val="left" w:pos="0"/>
          <w:tab w:val="num" w:pos="1650"/>
        </w:tabs>
        <w:suppressAutoHyphens w:val="0"/>
        <w:spacing w:line="264" w:lineRule="auto"/>
        <w:ind w:left="1650" w:firstLine="0"/>
        <w:rPr>
          <w:sz w:val="24"/>
          <w:szCs w:val="24"/>
          <w:lang w:eastAsia="ru-RU"/>
        </w:rPr>
      </w:pPr>
      <w:r w:rsidRPr="00D04DF1">
        <w:rPr>
          <w:sz w:val="24"/>
          <w:szCs w:val="24"/>
          <w:lang w:eastAsia="ru-RU"/>
        </w:rPr>
        <w:t>должен обладать опытом аналогичных поставок (</w:t>
      </w:r>
      <w:r w:rsidRPr="00D04DF1">
        <w:rPr>
          <w:color w:val="000000"/>
          <w:sz w:val="24"/>
          <w:szCs w:val="24"/>
        </w:rPr>
        <w:t>желательно наличие за последние 3 года не менее 1 завершенного аналогичного договора по</w:t>
      </w:r>
      <w:r w:rsidRPr="00D04DF1">
        <w:rPr>
          <w:sz w:val="24"/>
          <w:szCs w:val="24"/>
          <w:lang w:eastAsia="ru-RU"/>
        </w:rPr>
        <w:t xml:space="preserve"> выполняемым поставкам, (в т.ч. объемам поставок </w:t>
      </w:r>
      <w:r w:rsidRPr="00D04DF1">
        <w:rPr>
          <w:color w:val="000000"/>
          <w:sz w:val="24"/>
          <w:szCs w:val="24"/>
        </w:rPr>
        <w:t>и общей сумме договора</w:t>
      </w:r>
      <w:r w:rsidRPr="00D04DF1">
        <w:rPr>
          <w:sz w:val="24"/>
          <w:szCs w:val="24"/>
          <w:lang w:eastAsia="ru-RU"/>
        </w:rPr>
        <w:t xml:space="preserve">). </w:t>
      </w:r>
      <w:r w:rsidRPr="00D04DF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D04DF1">
        <w:rPr>
          <w:sz w:val="24"/>
          <w:szCs w:val="24"/>
          <w:lang w:eastAsia="ru-RU"/>
        </w:rPr>
        <w:t xml:space="preserve">. </w:t>
      </w:r>
    </w:p>
    <w:p w:rsidR="00D04DF1" w:rsidRPr="00D04DF1" w:rsidRDefault="00D04DF1" w:rsidP="00D04DF1">
      <w:pPr>
        <w:numPr>
          <w:ilvl w:val="0"/>
          <w:numId w:val="21"/>
        </w:numPr>
        <w:suppressAutoHyphens w:val="0"/>
        <w:spacing w:line="264" w:lineRule="auto"/>
        <w:rPr>
          <w:sz w:val="24"/>
          <w:szCs w:val="24"/>
          <w:lang w:eastAsia="ru-RU"/>
        </w:rPr>
      </w:pPr>
      <w:r w:rsidRPr="00D04D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03D4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03D4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04DF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D04DF1">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403D49" w:rsidRPr="00403D49">
        <w:rPr>
          <w:bCs/>
          <w:sz w:val="24"/>
          <w:szCs w:val="24"/>
        </w:rPr>
        <w:t xml:space="preserve">РФ, 392680, г. Тамбов, ул. Моршанское шоссе, 23, каб. №205, исполнительный сотрудник – </w:t>
      </w:r>
      <w:r w:rsidR="00403D49" w:rsidRPr="00403D49">
        <w:rPr>
          <w:bCs/>
          <w:iCs/>
          <w:sz w:val="24"/>
          <w:szCs w:val="24"/>
        </w:rPr>
        <w:t>Кобелева Елена Юрьевна, контактный телефон: (4752) 57-82-06</w:t>
      </w:r>
      <w:r w:rsidRPr="00403D49">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403D49" w:rsidRPr="00403D49">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403D49" w:rsidRPr="00403D49">
        <w:rPr>
          <w:rFonts w:eastAsia="Calibri"/>
          <w:szCs w:val="24"/>
          <w:u w:val="single"/>
          <w:lang w:eastAsia="en-US"/>
        </w:rPr>
        <w:t>kobeleva.ey@mrsk-1.ru</w:t>
      </w:r>
      <w:r w:rsidRPr="00403D49">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03D49" w:rsidRPr="002D5CFA" w:rsidRDefault="00403D49" w:rsidP="00403D49">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lastRenderedPageBreak/>
        <w:t>Получатель платежа: Филиал ПАО «МРСК Центра» - «Тамбовэнерго»</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04DF1">
        <w:rPr>
          <w:b/>
          <w:bCs w:val="0"/>
          <w:sz w:val="24"/>
          <w:szCs w:val="24"/>
          <w:highlight w:val="yellow"/>
        </w:rPr>
        <w:t>23</w:t>
      </w:r>
      <w:bookmarkStart w:id="521" w:name="_GoBack"/>
      <w:bookmarkEnd w:id="521"/>
      <w:r w:rsidR="002B5044" w:rsidRPr="00382A07">
        <w:rPr>
          <w:b/>
          <w:bCs w:val="0"/>
          <w:sz w:val="24"/>
          <w:szCs w:val="24"/>
          <w:highlight w:val="yellow"/>
        </w:rPr>
        <w:t xml:space="preserve"> </w:t>
      </w:r>
      <w:r w:rsidR="00403D49">
        <w:rPr>
          <w:b/>
          <w:bCs w:val="0"/>
          <w:sz w:val="24"/>
          <w:szCs w:val="24"/>
          <w:highlight w:val="yellow"/>
        </w:rPr>
        <w:t>октября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w:t>
      </w:r>
      <w:r w:rsidRPr="00382A07">
        <w:rPr>
          <w:bCs w:val="0"/>
          <w:sz w:val="24"/>
          <w:szCs w:val="24"/>
        </w:rPr>
        <w:lastRenderedPageBreak/>
        <w:t xml:space="preserve">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lastRenderedPageBreak/>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 xml:space="preserve">поданы с нарушением порядка подачи Заявок, установленного в настоящей </w:t>
      </w:r>
      <w:r w:rsidRPr="00382A07">
        <w:rPr>
          <w:rFonts w:ascii="Times New Roman" w:hAnsi="Times New Roman" w:cs="Times New Roman"/>
        </w:rPr>
        <w:lastRenderedPageBreak/>
        <w:t>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его Заявка остается </w:t>
      </w:r>
      <w:r w:rsidRPr="00382A07">
        <w:rPr>
          <w:sz w:val="24"/>
          <w:szCs w:val="24"/>
          <w:lang w:eastAsia="ru-RU"/>
        </w:rPr>
        <w:lastRenderedPageBreak/>
        <w:t>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lastRenderedPageBreak/>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w:t>
      </w:r>
      <w:r w:rsidRPr="001018D6">
        <w:rPr>
          <w:rFonts w:ascii="Times New Roman" w:hAnsi="Times New Roman" w:cs="Times New Roman"/>
          <w:sz w:val="24"/>
          <w:szCs w:val="24"/>
        </w:rPr>
        <w:lastRenderedPageBreak/>
        <w:t>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w:t>
      </w:r>
      <w:r w:rsidRPr="001018D6">
        <w:rPr>
          <w:sz w:val="24"/>
          <w:szCs w:val="24"/>
        </w:rPr>
        <w:lastRenderedPageBreak/>
        <w:t>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0A8" w:rsidRDefault="004260A8">
      <w:pPr>
        <w:spacing w:line="240" w:lineRule="auto"/>
      </w:pPr>
      <w:r>
        <w:separator/>
      </w:r>
    </w:p>
  </w:endnote>
  <w:endnote w:type="continuationSeparator" w:id="0">
    <w:p w:rsidR="004260A8" w:rsidRDefault="004260A8">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D04DF1">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03D49">
      <w:rPr>
        <w:sz w:val="18"/>
        <w:szCs w:val="18"/>
      </w:rPr>
      <w:t xml:space="preserve">заключения </w:t>
    </w:r>
    <w:r w:rsidR="00403D49" w:rsidRPr="00403D49">
      <w:rPr>
        <w:sz w:val="18"/>
        <w:szCs w:val="18"/>
      </w:rPr>
      <w:t xml:space="preserve">Договора </w:t>
    </w:r>
    <w:r w:rsidR="00D04DF1" w:rsidRPr="00D04DF1">
      <w:rPr>
        <w:sz w:val="18"/>
        <w:szCs w:val="18"/>
      </w:rPr>
      <w:t>на поставку детских новогодних подарков</w:t>
    </w:r>
    <w:r w:rsidR="00403D49" w:rsidRPr="00403D4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0A8" w:rsidRDefault="004260A8">
      <w:pPr>
        <w:spacing w:line="240" w:lineRule="auto"/>
      </w:pPr>
      <w:r>
        <w:separator/>
      </w:r>
    </w:p>
  </w:footnote>
  <w:footnote w:type="continuationSeparator" w:id="0">
    <w:p w:rsidR="004260A8" w:rsidRDefault="004260A8">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7D"/>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67CF9"/>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4D60"/>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D49"/>
    <w:rsid w:val="0040431D"/>
    <w:rsid w:val="00404BF4"/>
    <w:rsid w:val="00412590"/>
    <w:rsid w:val="00414AB1"/>
    <w:rsid w:val="00414CAF"/>
    <w:rsid w:val="00415D77"/>
    <w:rsid w:val="00416AEC"/>
    <w:rsid w:val="00416F2A"/>
    <w:rsid w:val="00420F24"/>
    <w:rsid w:val="00421F58"/>
    <w:rsid w:val="00423435"/>
    <w:rsid w:val="00425AFC"/>
    <w:rsid w:val="00425CE3"/>
    <w:rsid w:val="004260A8"/>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002"/>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DF1"/>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40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74445D2-68C9-4C1D-BF6A-A59593BD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403D49"/>
    <w:rPr>
      <w:b/>
      <w:bCs/>
      <w:shd w:val="clear" w:color="auto" w:fill="FFFFFF"/>
    </w:rPr>
  </w:style>
  <w:style w:type="paragraph" w:customStyle="1" w:styleId="2f7">
    <w:name w:val="Основной текст (2)"/>
    <w:basedOn w:val="a2"/>
    <w:link w:val="2f6"/>
    <w:uiPriority w:val="99"/>
    <w:rsid w:val="00403D49"/>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DF424-F6E4-4F67-B83D-7D4298D1D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85</Pages>
  <Words>27856</Words>
  <Characters>158780</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46</cp:revision>
  <cp:lastPrinted>2015-12-29T14:27:00Z</cp:lastPrinted>
  <dcterms:created xsi:type="dcterms:W3CDTF">2016-12-02T12:44:00Z</dcterms:created>
  <dcterms:modified xsi:type="dcterms:W3CDTF">2017-10-05T12:22:00Z</dcterms:modified>
</cp:coreProperties>
</file>