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846762" w:rsidP="00BF0828">
      <w:pPr>
        <w:ind w:right="-425"/>
        <w:rPr>
          <w:sz w:val="16"/>
          <w:szCs w:val="16"/>
        </w:rPr>
      </w:pPr>
      <w:bookmarkStart w:id="0" w:name="_Ref55335495"/>
      <w:bookmarkStart w:id="1" w:name="_Ref57322919"/>
      <w:bookmarkStart w:id="2" w:name="_Ref57322917"/>
      <w:bookmarkStart w:id="3" w:name="_Ref57046967"/>
      <w:bookmarkStart w:id="4" w:name="_Ref56251020"/>
      <w:bookmarkStart w:id="5" w:name="_Ref56251018"/>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846762" w:rsidRPr="000D67AD" w:rsidRDefault="0084676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46762" w:rsidRPr="000D67AD" w:rsidRDefault="0084676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46762" w:rsidRPr="000D67AD" w:rsidRDefault="0084676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46762" w:rsidRPr="000D67AD" w:rsidRDefault="0084676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46762" w:rsidRPr="000D67AD" w:rsidRDefault="00846762" w:rsidP="00BF0828">
                  <w:pPr>
                    <w:spacing w:line="240" w:lineRule="auto"/>
                    <w:ind w:right="-23"/>
                    <w:rPr>
                      <w:rFonts w:ascii="Helios" w:hAnsi="Helios"/>
                      <w:sz w:val="12"/>
                      <w:szCs w:val="12"/>
                    </w:rPr>
                  </w:pPr>
                  <w:r w:rsidRPr="000D67AD">
                    <w:rPr>
                      <w:rFonts w:ascii="Helios" w:hAnsi="Helios"/>
                      <w:sz w:val="12"/>
                      <w:szCs w:val="12"/>
                    </w:rPr>
                    <w:t>тел.: +7 (495) 747-92-92,</w:t>
                  </w:r>
                </w:p>
                <w:p w:rsidR="00846762" w:rsidRPr="000D67AD" w:rsidRDefault="0084676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46762" w:rsidRPr="000D67AD" w:rsidRDefault="0084676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46762" w:rsidRPr="000D67AD" w:rsidRDefault="0084676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46762" w:rsidRPr="000D67AD" w:rsidRDefault="0084676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46762" w:rsidRPr="007C2353" w:rsidRDefault="00846762"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7C2353">
                    <w:rPr>
                      <w:rFonts w:ascii="Helios" w:hAnsi="Helios"/>
                      <w:sz w:val="12"/>
                      <w:szCs w:val="12"/>
                    </w:rPr>
                    <w:t>-</w:t>
                  </w:r>
                  <w:r w:rsidRPr="000D67AD">
                    <w:rPr>
                      <w:rFonts w:ascii="Helios" w:hAnsi="Helios"/>
                      <w:sz w:val="12"/>
                      <w:szCs w:val="12"/>
                      <w:lang w:val="en-US"/>
                    </w:rPr>
                    <w:t>mail</w:t>
                  </w:r>
                  <w:r w:rsidRPr="007C2353">
                    <w:rPr>
                      <w:rFonts w:ascii="Helios" w:hAnsi="Helios"/>
                      <w:sz w:val="12"/>
                      <w:szCs w:val="12"/>
                    </w:rPr>
                    <w:t xml:space="preserve">: </w:t>
                  </w:r>
                  <w:hyperlink r:id="rId9" w:history="1">
                    <w:r w:rsidRPr="000D67AD">
                      <w:rPr>
                        <w:rFonts w:ascii="Helios" w:hAnsi="Helios"/>
                        <w:sz w:val="12"/>
                        <w:szCs w:val="12"/>
                        <w:lang w:val="en-US"/>
                      </w:rPr>
                      <w:t>posta</w:t>
                    </w:r>
                    <w:r w:rsidRPr="007C2353">
                      <w:rPr>
                        <w:rFonts w:ascii="Helios" w:hAnsi="Helios"/>
                        <w:sz w:val="12"/>
                        <w:szCs w:val="12"/>
                      </w:rPr>
                      <w:t>@</w:t>
                    </w:r>
                    <w:r w:rsidRPr="000D67AD">
                      <w:rPr>
                        <w:rFonts w:ascii="Helios" w:hAnsi="Helios"/>
                        <w:sz w:val="12"/>
                        <w:szCs w:val="12"/>
                        <w:lang w:val="en-US"/>
                      </w:rPr>
                      <w:t>mrsk</w:t>
                    </w:r>
                    <w:r w:rsidRPr="007C2353">
                      <w:rPr>
                        <w:rFonts w:ascii="Helios" w:hAnsi="Helios"/>
                        <w:sz w:val="12"/>
                        <w:szCs w:val="12"/>
                      </w:rPr>
                      <w:t>-1.</w:t>
                    </w:r>
                    <w:r w:rsidRPr="000D67AD">
                      <w:rPr>
                        <w:rFonts w:ascii="Helios" w:hAnsi="Helios"/>
                        <w:sz w:val="12"/>
                        <w:szCs w:val="12"/>
                        <w:lang w:val="en-US"/>
                      </w:rPr>
                      <w:t>ru</w:t>
                    </w:r>
                  </w:hyperlink>
                  <w:r w:rsidRPr="007C2353">
                    <w:rPr>
                      <w:rFonts w:ascii="Helios" w:hAnsi="Helios"/>
                      <w:sz w:val="12"/>
                      <w:szCs w:val="12"/>
                    </w:rPr>
                    <w:t xml:space="preserve">, </w:t>
                  </w:r>
                  <w:hyperlink r:id="rId10" w:history="1">
                    <w:r w:rsidRPr="000D67AD">
                      <w:rPr>
                        <w:rFonts w:ascii="Helios" w:hAnsi="Helios"/>
                        <w:sz w:val="12"/>
                        <w:szCs w:val="12"/>
                        <w:lang w:val="en-US"/>
                      </w:rPr>
                      <w:t>www</w:t>
                    </w:r>
                    <w:r w:rsidRPr="007C2353">
                      <w:rPr>
                        <w:rFonts w:ascii="Helios" w:hAnsi="Helios"/>
                        <w:sz w:val="12"/>
                        <w:szCs w:val="12"/>
                      </w:rPr>
                      <w:t>.</w:t>
                    </w:r>
                    <w:r w:rsidRPr="000D67AD">
                      <w:rPr>
                        <w:rFonts w:ascii="Helios" w:hAnsi="Helios"/>
                        <w:sz w:val="12"/>
                        <w:szCs w:val="12"/>
                        <w:lang w:val="en-US"/>
                      </w:rPr>
                      <w:t>mrsk</w:t>
                    </w:r>
                    <w:r w:rsidRPr="007C2353">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14:anchorId="2A80EEE9" wp14:editId="2F5A3457">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C2353" w:rsidRPr="004C5D06" w:rsidRDefault="007C2353" w:rsidP="007C2353">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7C2353" w:rsidRPr="004C5D06" w:rsidRDefault="007C2353" w:rsidP="007C2353">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7C2353" w:rsidRPr="00ED1247" w:rsidRDefault="007C2353" w:rsidP="007C2353">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 xml:space="preserve">Заместитель генерального директора – </w:t>
      </w:r>
    </w:p>
    <w:p w:rsidR="007C2353" w:rsidRPr="00ED1247" w:rsidRDefault="007C2353" w:rsidP="007C2353">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директор филиала ПАО «МРСК Центра» - «Брянскэнерго»</w:t>
      </w:r>
    </w:p>
    <w:p w:rsidR="007C2353" w:rsidRPr="00ED1247" w:rsidRDefault="007C2353" w:rsidP="007C2353">
      <w:pPr>
        <w:shd w:val="clear" w:color="auto" w:fill="FFFFFF" w:themeFill="background1"/>
        <w:suppressAutoHyphens w:val="0"/>
        <w:spacing w:line="240" w:lineRule="auto"/>
        <w:ind w:firstLine="0"/>
        <w:jc w:val="right"/>
        <w:rPr>
          <w:bCs w:val="0"/>
          <w:lang w:eastAsia="ru-RU"/>
        </w:rPr>
      </w:pPr>
    </w:p>
    <w:p w:rsidR="007C2353" w:rsidRPr="00ED1247" w:rsidRDefault="007C2353" w:rsidP="007C2353">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____________________ Косарим А.И.</w:t>
      </w:r>
    </w:p>
    <w:p w:rsidR="007C2353" w:rsidRPr="00ED1247" w:rsidRDefault="007C2353" w:rsidP="007C2353">
      <w:pPr>
        <w:shd w:val="clear" w:color="auto" w:fill="FFFFFF" w:themeFill="background1"/>
        <w:suppressAutoHyphens w:val="0"/>
        <w:spacing w:line="240" w:lineRule="auto"/>
        <w:ind w:firstLine="0"/>
        <w:jc w:val="right"/>
        <w:rPr>
          <w:b/>
          <w:bCs w:val="0"/>
          <w:kern w:val="36"/>
          <w:sz w:val="24"/>
          <w:szCs w:val="24"/>
          <w:lang w:eastAsia="ru-RU"/>
        </w:rPr>
      </w:pPr>
      <w:r w:rsidRPr="00ED1247">
        <w:rPr>
          <w:bCs w:val="0"/>
          <w:sz w:val="24"/>
          <w:szCs w:val="24"/>
          <w:lang w:eastAsia="ru-RU"/>
        </w:rPr>
        <w:t>«</w:t>
      </w:r>
      <w:r>
        <w:rPr>
          <w:bCs w:val="0"/>
          <w:sz w:val="24"/>
          <w:szCs w:val="24"/>
          <w:lang w:eastAsia="ru-RU"/>
        </w:rPr>
        <w:t>13</w:t>
      </w:r>
      <w:r w:rsidRPr="00F93E1C">
        <w:rPr>
          <w:bCs w:val="0"/>
          <w:sz w:val="24"/>
          <w:szCs w:val="24"/>
          <w:lang w:eastAsia="ru-RU"/>
        </w:rPr>
        <w:t xml:space="preserve">» </w:t>
      </w:r>
      <w:r>
        <w:rPr>
          <w:bCs w:val="0"/>
          <w:sz w:val="24"/>
          <w:szCs w:val="24"/>
          <w:lang w:eastAsia="ru-RU"/>
        </w:rPr>
        <w:t>июля</w:t>
      </w:r>
      <w:r w:rsidRPr="00F93E1C">
        <w:rPr>
          <w:bCs w:val="0"/>
          <w:sz w:val="24"/>
          <w:szCs w:val="24"/>
          <w:lang w:eastAsia="ru-RU"/>
        </w:rPr>
        <w:t xml:space="preserve"> </w:t>
      </w:r>
      <w:r w:rsidRPr="00ED1247">
        <w:rPr>
          <w:bCs w:val="0"/>
          <w:sz w:val="24"/>
          <w:szCs w:val="24"/>
          <w:lang w:eastAsia="ru-RU"/>
        </w:rPr>
        <w:t>201</w:t>
      </w:r>
      <w:r>
        <w:rPr>
          <w:bCs w:val="0"/>
          <w:sz w:val="24"/>
          <w:szCs w:val="24"/>
          <w:lang w:eastAsia="ru-RU"/>
        </w:rPr>
        <w:t>8</w:t>
      </w:r>
      <w:r w:rsidRPr="00ED1247">
        <w:rPr>
          <w:bCs w:val="0"/>
          <w:sz w:val="24"/>
          <w:szCs w:val="24"/>
          <w:lang w:eastAsia="ru-RU"/>
        </w:rPr>
        <w:t xml:space="preserve"> года</w:t>
      </w:r>
    </w:p>
    <w:p w:rsidR="007C2353" w:rsidRPr="00ED1247" w:rsidRDefault="007C2353" w:rsidP="007C2353">
      <w:pPr>
        <w:shd w:val="clear" w:color="auto" w:fill="FFFFFF" w:themeFill="background1"/>
        <w:ind w:firstLine="0"/>
        <w:jc w:val="left"/>
        <w:rPr>
          <w:sz w:val="24"/>
          <w:szCs w:val="24"/>
        </w:rPr>
      </w:pPr>
    </w:p>
    <w:p w:rsidR="007C2353" w:rsidRPr="00ED1247" w:rsidRDefault="007C2353" w:rsidP="007C2353">
      <w:pPr>
        <w:shd w:val="clear" w:color="auto" w:fill="FFFFFF" w:themeFill="background1"/>
        <w:ind w:firstLine="0"/>
        <w:jc w:val="left"/>
        <w:rPr>
          <w:sz w:val="24"/>
          <w:szCs w:val="24"/>
        </w:rPr>
      </w:pPr>
    </w:p>
    <w:p w:rsidR="007C2353" w:rsidRPr="00ED1247" w:rsidRDefault="007C2353" w:rsidP="007C2353">
      <w:pPr>
        <w:shd w:val="clear" w:color="auto" w:fill="FFFFFF" w:themeFill="background1"/>
        <w:spacing w:line="240" w:lineRule="auto"/>
        <w:ind w:left="6804" w:firstLine="0"/>
        <w:rPr>
          <w:b/>
          <w:kern w:val="36"/>
          <w:sz w:val="24"/>
          <w:szCs w:val="24"/>
        </w:rPr>
      </w:pPr>
      <w:r w:rsidRPr="00ED1247">
        <w:rPr>
          <w:b/>
          <w:kern w:val="36"/>
          <w:sz w:val="24"/>
          <w:szCs w:val="24"/>
        </w:rPr>
        <w:t>Согласовано на заседании</w:t>
      </w:r>
    </w:p>
    <w:p w:rsidR="007C2353" w:rsidRPr="00ED1247" w:rsidRDefault="007C2353" w:rsidP="007C2353">
      <w:pPr>
        <w:shd w:val="clear" w:color="auto" w:fill="FFFFFF" w:themeFill="background1"/>
        <w:spacing w:line="240" w:lineRule="auto"/>
        <w:ind w:left="6804" w:firstLine="0"/>
        <w:rPr>
          <w:b/>
          <w:kern w:val="36"/>
          <w:sz w:val="24"/>
          <w:szCs w:val="24"/>
        </w:rPr>
      </w:pPr>
      <w:r w:rsidRPr="00ED1247">
        <w:rPr>
          <w:b/>
          <w:kern w:val="36"/>
          <w:sz w:val="24"/>
          <w:szCs w:val="24"/>
        </w:rPr>
        <w:t>закупочной комиссии</w:t>
      </w:r>
    </w:p>
    <w:p w:rsidR="007C2353" w:rsidRPr="00ED1247" w:rsidRDefault="007C2353" w:rsidP="007C2353">
      <w:pPr>
        <w:shd w:val="clear" w:color="auto" w:fill="FFFFFF" w:themeFill="background1"/>
        <w:spacing w:line="240" w:lineRule="auto"/>
        <w:ind w:left="6804" w:firstLine="0"/>
        <w:rPr>
          <w:b/>
          <w:kern w:val="36"/>
          <w:sz w:val="24"/>
          <w:szCs w:val="24"/>
        </w:rPr>
      </w:pPr>
      <w:r w:rsidRPr="00ED1247">
        <w:rPr>
          <w:b/>
          <w:kern w:val="36"/>
          <w:sz w:val="24"/>
          <w:szCs w:val="24"/>
        </w:rPr>
        <w:t xml:space="preserve">Протокол № </w:t>
      </w:r>
      <w:r w:rsidRPr="008F620F">
        <w:rPr>
          <w:b/>
          <w:kern w:val="36"/>
          <w:sz w:val="24"/>
          <w:szCs w:val="24"/>
        </w:rPr>
        <w:t>0</w:t>
      </w:r>
      <w:r>
        <w:rPr>
          <w:b/>
          <w:kern w:val="36"/>
          <w:sz w:val="24"/>
          <w:szCs w:val="24"/>
        </w:rPr>
        <w:t>187</w:t>
      </w:r>
      <w:r w:rsidRPr="008F620F">
        <w:rPr>
          <w:b/>
          <w:kern w:val="36"/>
          <w:sz w:val="24"/>
          <w:szCs w:val="24"/>
        </w:rPr>
        <w:t>-БР-18</w:t>
      </w:r>
    </w:p>
    <w:p w:rsidR="007C2353" w:rsidRPr="004C5D06" w:rsidRDefault="007C2353" w:rsidP="007C2353">
      <w:pPr>
        <w:shd w:val="clear" w:color="auto" w:fill="FFFFFF" w:themeFill="background1"/>
        <w:spacing w:line="240" w:lineRule="auto"/>
        <w:ind w:left="6804" w:firstLine="0"/>
        <w:rPr>
          <w:b/>
          <w:kern w:val="36"/>
          <w:sz w:val="24"/>
          <w:szCs w:val="24"/>
        </w:rPr>
      </w:pPr>
      <w:r w:rsidRPr="00ED1247">
        <w:rPr>
          <w:b/>
          <w:kern w:val="36"/>
          <w:sz w:val="24"/>
          <w:szCs w:val="24"/>
        </w:rPr>
        <w:t>от «</w:t>
      </w:r>
      <w:r w:rsidRPr="007C2353">
        <w:rPr>
          <w:b/>
          <w:kern w:val="36"/>
          <w:sz w:val="24"/>
          <w:szCs w:val="24"/>
        </w:rPr>
        <w:t xml:space="preserve">13» июля </w:t>
      </w:r>
      <w:r w:rsidRPr="008F620F">
        <w:rPr>
          <w:b/>
          <w:kern w:val="36"/>
          <w:sz w:val="24"/>
          <w:szCs w:val="24"/>
        </w:rPr>
        <w:t xml:space="preserve">2018 </w:t>
      </w:r>
      <w:r w:rsidRPr="00ED1247">
        <w:rPr>
          <w:b/>
          <w:kern w:val="36"/>
          <w:sz w:val="24"/>
          <w:szCs w:val="24"/>
        </w:rPr>
        <w:t>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7C2353">
        <w:rPr>
          <w:b/>
          <w:sz w:val="24"/>
          <w:szCs w:val="24"/>
        </w:rPr>
        <w:t xml:space="preserve">заключения </w:t>
      </w:r>
      <w:r w:rsidR="007556FF" w:rsidRPr="007C2353">
        <w:rPr>
          <w:b/>
          <w:sz w:val="24"/>
          <w:szCs w:val="24"/>
        </w:rPr>
        <w:t>Договор</w:t>
      </w:r>
      <w:r w:rsidR="007C2353" w:rsidRPr="007C2353">
        <w:rPr>
          <w:b/>
          <w:sz w:val="24"/>
          <w:szCs w:val="24"/>
        </w:rPr>
        <w:t>а</w:t>
      </w:r>
      <w:r w:rsidR="007556FF" w:rsidRPr="007C2353">
        <w:rPr>
          <w:b/>
          <w:sz w:val="24"/>
          <w:szCs w:val="24"/>
        </w:rPr>
        <w:t xml:space="preserve"> </w:t>
      </w:r>
      <w:r w:rsidR="007C2353" w:rsidRPr="007C2353">
        <w:rPr>
          <w:b/>
          <w:sz w:val="24"/>
          <w:szCs w:val="24"/>
        </w:rPr>
        <w:t>поставки средств малой механизации для нужд                                       ПАО «МРСК Центра» (филиала «Брянскэнерго»)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7C2353">
        <w:rPr>
          <w:sz w:val="24"/>
          <w:szCs w:val="24"/>
        </w:rPr>
        <w:t>Брянск</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1"/>
      <w:bookmarkEnd w:id="2"/>
      <w:bookmarkEnd w:id="3"/>
      <w:bookmarkEnd w:id="4"/>
      <w:bookmarkEnd w:id="5"/>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695721">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695721">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695721">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695721">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695721">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695721">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695721">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695721">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695721">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695721">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695721">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695721">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695721">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695721">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695721">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695721">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695721">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695721">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w:t>
      </w:r>
      <w:bookmarkStart w:id="6" w:name="_GoBack"/>
      <w:bookmarkEnd w:id="6"/>
      <w:r>
        <w:rPr>
          <w:noProof/>
        </w:rPr>
        <w:t>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695721">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695721">
        <w:rPr>
          <w:noProof/>
        </w:rPr>
        <w:t>36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695721">
        <w:rPr>
          <w:noProof/>
        </w:rPr>
        <w:t>38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695721">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695721">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695721">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695721">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695721">
        <w:rPr>
          <w:noProof/>
        </w:rPr>
        <w:t>43</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695721">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695721">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695721">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695721">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695721">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695721">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695721">
        <w:rPr>
          <w:noProof/>
        </w:rPr>
        <w:t>45</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695721">
        <w:rPr>
          <w:noProof/>
        </w:rPr>
        <w:t>46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695721">
        <w:rPr>
          <w:noProof/>
        </w:rPr>
        <w:t>46</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695721">
        <w:rPr>
          <w:noProof/>
        </w:rPr>
        <w:t>50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695721">
        <w:rPr>
          <w:noProof/>
        </w:rPr>
        <w:t>52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695721">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695721">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695721">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695721">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695721">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695721">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695721">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695721">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695721">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695721">
        <w:rPr>
          <w:noProof/>
        </w:rPr>
        <w:t>83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695721">
        <w:rPr>
          <w:noProof/>
        </w:rPr>
        <w:t>86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695721">
        <w:rPr>
          <w:noProof/>
        </w:rPr>
        <w:t>89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695721">
        <w:rPr>
          <w:noProof/>
        </w:rPr>
        <w:t>91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695721">
        <w:rPr>
          <w:noProof/>
        </w:rPr>
        <w:t>93</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7C2353">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502"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98588843"/>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98588844"/>
      <w:bookmarkEnd w:id="9"/>
      <w:r w:rsidRPr="00382A07">
        <w:t>Общие сведения о процедуре запроса предложений</w:t>
      </w:r>
      <w:bookmarkEnd w:id="10"/>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ПАО «МРСК Центра» (далее – </w:t>
      </w:r>
      <w:bookmarkEnd w:id="11"/>
      <w:r w:rsidR="007C2353" w:rsidRPr="00702B2C">
        <w:rPr>
          <w:iCs/>
          <w:sz w:val="24"/>
          <w:szCs w:val="24"/>
        </w:rPr>
        <w:t>Заказчик или Организатор) (</w:t>
      </w:r>
      <w:r w:rsidR="007C2353" w:rsidRPr="00382A07">
        <w:rPr>
          <w:iCs/>
          <w:sz w:val="24"/>
          <w:szCs w:val="24"/>
        </w:rPr>
        <w:t xml:space="preserve">почтовый адрес: РФ, 127018, г. Москва, ул. 2-я Ямская, 4, </w:t>
      </w:r>
      <w:r w:rsidR="007C2353"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r w:rsidR="007C2353" w:rsidRPr="00B570BF">
          <w:rPr>
            <w:rStyle w:val="a7"/>
            <w:iCs/>
            <w:sz w:val="24"/>
            <w:szCs w:val="24"/>
          </w:rPr>
          <w:t>Kuznetsov.PN@mrsk-1.ru</w:t>
        </w:r>
      </w:hyperlink>
      <w:r w:rsidR="007C2353" w:rsidRPr="00B570BF">
        <w:rPr>
          <w:rStyle w:val="a7"/>
          <w:color w:val="auto"/>
          <w:sz w:val="24"/>
          <w:szCs w:val="24"/>
          <w:u w:val="none"/>
        </w:rPr>
        <w:t>),</w:t>
      </w:r>
      <w:r w:rsidR="007C2353" w:rsidRPr="00B570BF">
        <w:rPr>
          <w:sz w:val="24"/>
          <w:szCs w:val="24"/>
        </w:rPr>
        <w:t xml:space="preserve"> </w:t>
      </w:r>
      <w:r w:rsidR="007C2353" w:rsidRPr="00ED1247">
        <w:rPr>
          <w:iCs/>
          <w:sz w:val="24"/>
          <w:szCs w:val="24"/>
        </w:rPr>
        <w:t>Извещением</w:t>
      </w:r>
      <w:r w:rsidR="007C2353" w:rsidRPr="00ED1247">
        <w:rPr>
          <w:sz w:val="24"/>
          <w:szCs w:val="24"/>
        </w:rPr>
        <w:t xml:space="preserve"> о проведении открытого </w:t>
      </w:r>
      <w:r w:rsidR="007C2353" w:rsidRPr="00ED1247">
        <w:rPr>
          <w:iCs/>
          <w:sz w:val="24"/>
          <w:szCs w:val="24"/>
        </w:rPr>
        <w:t>запроса предложений</w:t>
      </w:r>
      <w:r w:rsidR="007C2353" w:rsidRPr="00ED1247">
        <w:rPr>
          <w:sz w:val="24"/>
          <w:szCs w:val="24"/>
        </w:rPr>
        <w:t xml:space="preserve">, опубликованным </w:t>
      </w:r>
      <w:r w:rsidR="007C2353">
        <w:rPr>
          <w:b/>
          <w:sz w:val="24"/>
          <w:szCs w:val="24"/>
        </w:rPr>
        <w:t>«13</w:t>
      </w:r>
      <w:r w:rsidR="007C2353" w:rsidRPr="0072106E">
        <w:rPr>
          <w:b/>
          <w:sz w:val="24"/>
          <w:szCs w:val="24"/>
        </w:rPr>
        <w:t>» ию</w:t>
      </w:r>
      <w:r w:rsidR="007C2353">
        <w:rPr>
          <w:b/>
          <w:sz w:val="24"/>
          <w:szCs w:val="24"/>
        </w:rPr>
        <w:t>л</w:t>
      </w:r>
      <w:r w:rsidR="007C2353" w:rsidRPr="0072106E">
        <w:rPr>
          <w:b/>
          <w:sz w:val="24"/>
          <w:szCs w:val="24"/>
        </w:rPr>
        <w:t xml:space="preserve">я </w:t>
      </w:r>
      <w:r w:rsidR="007C2353" w:rsidRPr="00ED1247">
        <w:rPr>
          <w:b/>
          <w:sz w:val="24"/>
          <w:szCs w:val="24"/>
        </w:rPr>
        <w:t>201</w:t>
      </w:r>
      <w:r w:rsidR="007C2353">
        <w:rPr>
          <w:b/>
          <w:sz w:val="24"/>
          <w:szCs w:val="24"/>
        </w:rPr>
        <w:t>8</w:t>
      </w:r>
      <w:r w:rsidR="007C2353" w:rsidRPr="00ED1247">
        <w:rPr>
          <w:b/>
          <w:sz w:val="24"/>
          <w:szCs w:val="24"/>
        </w:rPr>
        <w:t xml:space="preserve"> г.</w:t>
      </w:r>
      <w:r w:rsidR="007C2353" w:rsidRPr="00ED1247">
        <w:rPr>
          <w:sz w:val="24"/>
          <w:szCs w:val="24"/>
        </w:rPr>
        <w:t xml:space="preserve"> на официальном сайте (</w:t>
      </w:r>
      <w:hyperlink r:id="rId19" w:history="1">
        <w:r w:rsidR="007C2353" w:rsidRPr="00ED1247">
          <w:rPr>
            <w:rStyle w:val="a7"/>
            <w:sz w:val="24"/>
            <w:szCs w:val="24"/>
          </w:rPr>
          <w:t>www.zakupki.</w:t>
        </w:r>
        <w:r w:rsidR="007C2353" w:rsidRPr="00ED1247">
          <w:rPr>
            <w:rStyle w:val="a7"/>
            <w:sz w:val="24"/>
            <w:szCs w:val="24"/>
            <w:lang w:val="en-US"/>
          </w:rPr>
          <w:t>gov</w:t>
        </w:r>
        <w:r w:rsidR="007C2353" w:rsidRPr="00ED1247">
          <w:rPr>
            <w:rStyle w:val="a7"/>
            <w:sz w:val="24"/>
            <w:szCs w:val="24"/>
          </w:rPr>
          <w:t>.ru</w:t>
        </w:r>
      </w:hyperlink>
      <w:r w:rsidR="007C2353" w:rsidRPr="00ED1247">
        <w:rPr>
          <w:sz w:val="24"/>
          <w:szCs w:val="24"/>
        </w:rPr>
        <w:t>),</w:t>
      </w:r>
      <w:r w:rsidR="007C2353" w:rsidRPr="00ED1247">
        <w:rPr>
          <w:iCs/>
          <w:sz w:val="24"/>
          <w:szCs w:val="24"/>
        </w:rPr>
        <w:t xml:space="preserve"> </w:t>
      </w:r>
      <w:r w:rsidR="007C2353" w:rsidRPr="00ED1247">
        <w:rPr>
          <w:sz w:val="24"/>
          <w:szCs w:val="24"/>
        </w:rPr>
        <w:t xml:space="preserve">на сайте </w:t>
      </w:r>
      <w:r w:rsidR="007C2353" w:rsidRPr="00ED1247">
        <w:rPr>
          <w:iCs/>
          <w:sz w:val="24"/>
          <w:szCs w:val="24"/>
        </w:rPr>
        <w:t>ПАО «МРСК Центра</w:t>
      </w:r>
      <w:r w:rsidR="007C2353" w:rsidRPr="00B570BF">
        <w:rPr>
          <w:iCs/>
          <w:sz w:val="24"/>
          <w:szCs w:val="24"/>
        </w:rPr>
        <w:t>»</w:t>
      </w:r>
      <w:r w:rsidR="007C2353" w:rsidRPr="00B570BF">
        <w:rPr>
          <w:sz w:val="24"/>
          <w:szCs w:val="24"/>
        </w:rPr>
        <w:t xml:space="preserve"> (</w:t>
      </w:r>
      <w:hyperlink r:id="rId20" w:history="1">
        <w:r w:rsidR="007C2353" w:rsidRPr="00B570BF">
          <w:rPr>
            <w:rStyle w:val="a7"/>
            <w:sz w:val="24"/>
            <w:szCs w:val="24"/>
          </w:rPr>
          <w:t>www.mrsk-1.ru</w:t>
        </w:r>
      </w:hyperlink>
      <w:r w:rsidR="007C2353" w:rsidRPr="00B570BF">
        <w:rPr>
          <w:sz w:val="24"/>
          <w:szCs w:val="24"/>
        </w:rPr>
        <w:t xml:space="preserve">), на сайте ЭТП, указанном в п. </w:t>
      </w:r>
      <w:r w:rsidR="007C2353" w:rsidRPr="00B570BF">
        <w:rPr>
          <w:sz w:val="24"/>
          <w:szCs w:val="24"/>
        </w:rPr>
        <w:fldChar w:fldCharType="begin"/>
      </w:r>
      <w:r w:rsidR="007C2353" w:rsidRPr="00B570BF">
        <w:rPr>
          <w:sz w:val="24"/>
          <w:szCs w:val="24"/>
        </w:rPr>
        <w:instrText xml:space="preserve"> REF _Ref440269836 \r \h  \* MERGEFORMAT </w:instrText>
      </w:r>
      <w:r w:rsidR="007C2353" w:rsidRPr="00B570BF">
        <w:rPr>
          <w:sz w:val="24"/>
          <w:szCs w:val="24"/>
        </w:rPr>
      </w:r>
      <w:r w:rsidR="007C2353" w:rsidRPr="00B570BF">
        <w:rPr>
          <w:sz w:val="24"/>
          <w:szCs w:val="24"/>
        </w:rPr>
        <w:fldChar w:fldCharType="separate"/>
      </w:r>
      <w:r w:rsidR="007C2353" w:rsidRPr="00B570BF">
        <w:rPr>
          <w:sz w:val="24"/>
          <w:szCs w:val="24"/>
        </w:rPr>
        <w:t>1.1.2</w:t>
      </w:r>
      <w:r w:rsidR="007C2353" w:rsidRPr="00B570BF">
        <w:rPr>
          <w:sz w:val="24"/>
          <w:szCs w:val="24"/>
        </w:rPr>
        <w:fldChar w:fldCharType="end"/>
      </w:r>
      <w:r w:rsidR="007C2353" w:rsidRPr="00B570BF">
        <w:rPr>
          <w:sz w:val="24"/>
          <w:szCs w:val="24"/>
        </w:rPr>
        <w:t xml:space="preserve"> настоящей Документации,</w:t>
      </w:r>
      <w:r w:rsidR="007C2353" w:rsidRPr="00B570BF">
        <w:rPr>
          <w:iCs/>
          <w:sz w:val="24"/>
          <w:szCs w:val="24"/>
        </w:rPr>
        <w:t xml:space="preserve"> приг</w:t>
      </w:r>
      <w:r w:rsidR="007C2353" w:rsidRPr="00B570BF">
        <w:rPr>
          <w:sz w:val="24"/>
          <w:szCs w:val="24"/>
        </w:rPr>
        <w:t xml:space="preserve">ласило юридических лиц и физических лиц (в т. ч. индивидуальных </w:t>
      </w:r>
      <w:r w:rsidR="007C2353" w:rsidRPr="00E53AC1">
        <w:rPr>
          <w:sz w:val="24"/>
          <w:szCs w:val="24"/>
        </w:rPr>
        <w:t>предпринимателей)</w:t>
      </w:r>
      <w:r w:rsidR="00E53AC1" w:rsidRPr="00E53AC1">
        <w:rPr>
          <w:sz w:val="24"/>
          <w:szCs w:val="24"/>
        </w:rPr>
        <w:t xml:space="preserve">, </w:t>
      </w:r>
      <w:r w:rsidR="00E53AC1" w:rsidRPr="00E53AC1">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7C2353" w:rsidRPr="00E53AC1">
        <w:rPr>
          <w:sz w:val="24"/>
          <w:szCs w:val="24"/>
        </w:rPr>
        <w:t xml:space="preserve"> (далее</w:t>
      </w:r>
      <w:r w:rsidR="007C2353" w:rsidRPr="008F620F">
        <w:rPr>
          <w:sz w:val="24"/>
          <w:szCs w:val="24"/>
        </w:rPr>
        <w:t xml:space="preserve"> – Участники) к участию в процедуре Открытого запроса предложений (далее – запрос предложений) на право заключения Договора </w:t>
      </w:r>
      <w:r w:rsidR="007C2353" w:rsidRPr="007C2353">
        <w:rPr>
          <w:sz w:val="24"/>
          <w:szCs w:val="24"/>
        </w:rPr>
        <w:t>поставки средств малой механизации</w:t>
      </w:r>
      <w:r w:rsidR="007C2353" w:rsidRPr="00C56486">
        <w:rPr>
          <w:sz w:val="24"/>
          <w:szCs w:val="24"/>
        </w:rPr>
        <w:t xml:space="preserve"> </w:t>
      </w:r>
      <w:r w:rsidR="007C2353" w:rsidRPr="001217A5">
        <w:rPr>
          <w:sz w:val="24"/>
          <w:szCs w:val="24"/>
        </w:rPr>
        <w:t>для нужд</w:t>
      </w:r>
      <w:r w:rsidR="007C2353">
        <w:rPr>
          <w:sz w:val="24"/>
          <w:szCs w:val="24"/>
        </w:rPr>
        <w:t xml:space="preserve"> </w:t>
      </w:r>
      <w:r w:rsidR="007C2353" w:rsidRPr="008F620F">
        <w:rPr>
          <w:sz w:val="24"/>
          <w:szCs w:val="24"/>
        </w:rPr>
        <w:t>ПАО «МРСК Центра» (филиала «Брянскэнерго» расположенного по адресу: РФ, 241050, г. Брянск, ул. Советская, д. 35)</w:t>
      </w:r>
      <w:r w:rsidRPr="00382A07">
        <w:rPr>
          <w:sz w:val="24"/>
          <w:szCs w:val="24"/>
        </w:rPr>
        <w:t>.</w:t>
      </w:r>
      <w:bookmarkEnd w:id="12"/>
      <w:bookmarkEnd w:id="13"/>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w:t>
      </w:r>
      <w:r w:rsidRPr="007C2353">
        <w:rPr>
          <w:sz w:val="24"/>
          <w:szCs w:val="24"/>
        </w:rPr>
        <w:t xml:space="preserve">использованием функционала </w:t>
      </w:r>
      <w:r w:rsidR="00702B2C" w:rsidRPr="007C2353">
        <w:rPr>
          <w:sz w:val="24"/>
          <w:szCs w:val="24"/>
        </w:rPr>
        <w:t>электронной торговой площадк</w:t>
      </w:r>
      <w:r w:rsidR="00414AB1" w:rsidRPr="007C2353">
        <w:rPr>
          <w:sz w:val="24"/>
          <w:szCs w:val="24"/>
        </w:rPr>
        <w:t>и</w:t>
      </w:r>
      <w:r w:rsidR="00702B2C" w:rsidRPr="007C2353">
        <w:rPr>
          <w:sz w:val="24"/>
          <w:szCs w:val="24"/>
        </w:rPr>
        <w:t xml:space="preserve"> </w:t>
      </w:r>
      <w:r w:rsidR="000D70B6" w:rsidRPr="007C2353">
        <w:rPr>
          <w:sz w:val="24"/>
          <w:szCs w:val="24"/>
        </w:rPr>
        <w:t>П</w:t>
      </w:r>
      <w:r w:rsidR="00702B2C" w:rsidRPr="007C2353">
        <w:rPr>
          <w:sz w:val="24"/>
          <w:szCs w:val="24"/>
        </w:rPr>
        <w:t xml:space="preserve">АО «Россети» </w:t>
      </w:r>
      <w:hyperlink r:id="rId21" w:history="1">
        <w:r w:rsidR="00862664" w:rsidRPr="007C2353">
          <w:rPr>
            <w:rStyle w:val="a7"/>
            <w:color w:val="auto"/>
            <w:sz w:val="24"/>
            <w:szCs w:val="24"/>
          </w:rPr>
          <w:t>etp.rosseti.ru</w:t>
        </w:r>
      </w:hyperlink>
      <w:r w:rsidR="00862664" w:rsidRPr="007C2353">
        <w:rPr>
          <w:sz w:val="24"/>
          <w:szCs w:val="24"/>
        </w:rPr>
        <w:t xml:space="preserve"> </w:t>
      </w:r>
      <w:r w:rsidR="00702B2C" w:rsidRPr="007C2353">
        <w:rPr>
          <w:sz w:val="24"/>
          <w:szCs w:val="24"/>
        </w:rPr>
        <w:t>(далее</w:t>
      </w:r>
      <w:r w:rsidR="00702B2C" w:rsidRPr="00382A07">
        <w:rPr>
          <w:sz w:val="24"/>
          <w:szCs w:val="24"/>
        </w:rPr>
        <w:t xml:space="preserve"> — ЭТП)</w:t>
      </w:r>
      <w:r w:rsidR="005B75A6" w:rsidRPr="00382A07">
        <w:rPr>
          <w:sz w:val="24"/>
          <w:szCs w:val="24"/>
        </w:rPr>
        <w:t>.</w:t>
      </w:r>
      <w:bookmarkEnd w:id="15"/>
    </w:p>
    <w:p w:rsidR="00717F60" w:rsidRPr="007C235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7C2353">
        <w:rPr>
          <w:sz w:val="24"/>
          <w:szCs w:val="24"/>
        </w:rPr>
        <w:t>Заказчик</w:t>
      </w:r>
      <w:r w:rsidR="00702B2C" w:rsidRPr="007C2353">
        <w:rPr>
          <w:sz w:val="24"/>
          <w:szCs w:val="24"/>
        </w:rPr>
        <w:t xml:space="preserve">: </w:t>
      </w:r>
      <w:r w:rsidRPr="007C2353">
        <w:rPr>
          <w:sz w:val="24"/>
          <w:szCs w:val="24"/>
        </w:rPr>
        <w:t xml:space="preserve"> </w:t>
      </w:r>
      <w:r w:rsidR="00702B2C" w:rsidRPr="007C2353">
        <w:rPr>
          <w:iCs/>
          <w:sz w:val="24"/>
          <w:szCs w:val="24"/>
        </w:rPr>
        <w:t>ПАО «МРСК Центра».</w:t>
      </w:r>
      <w:r w:rsidRPr="007C2353">
        <w:rPr>
          <w:rStyle w:val="aa"/>
          <w:sz w:val="24"/>
          <w:szCs w:val="24"/>
        </w:rPr>
        <w:t xml:space="preserve"> </w:t>
      </w:r>
      <w:bookmarkEnd w:id="16"/>
    </w:p>
    <w:p w:rsidR="008C4223" w:rsidRPr="007C235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303323780"/>
      <w:bookmarkStart w:id="18" w:name="_Ref440275279"/>
      <w:bookmarkStart w:id="19" w:name="_Ref306980366"/>
      <w:r w:rsidRPr="007C2353">
        <w:rPr>
          <w:sz w:val="24"/>
          <w:szCs w:val="24"/>
        </w:rPr>
        <w:t>Предмет З</w:t>
      </w:r>
      <w:r w:rsidR="00717F60" w:rsidRPr="007C2353">
        <w:rPr>
          <w:sz w:val="24"/>
          <w:szCs w:val="24"/>
        </w:rPr>
        <w:t>апроса предложений</w:t>
      </w:r>
      <w:r w:rsidR="00702B2C" w:rsidRPr="007C2353">
        <w:rPr>
          <w:sz w:val="24"/>
          <w:szCs w:val="24"/>
        </w:rPr>
        <w:t>:</w:t>
      </w:r>
      <w:bookmarkEnd w:id="18"/>
    </w:p>
    <w:p w:rsidR="00A40714" w:rsidRPr="007C235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7C2353">
        <w:rPr>
          <w:b/>
          <w:sz w:val="24"/>
          <w:szCs w:val="24"/>
          <w:u w:val="single"/>
        </w:rPr>
        <w:t>Лот №1:</w:t>
      </w:r>
      <w:r w:rsidR="00717F60" w:rsidRPr="007C2353">
        <w:rPr>
          <w:sz w:val="24"/>
          <w:szCs w:val="24"/>
        </w:rPr>
        <w:t xml:space="preserve"> право заключения </w:t>
      </w:r>
      <w:r w:rsidR="00123C70" w:rsidRPr="007C2353">
        <w:rPr>
          <w:sz w:val="24"/>
          <w:szCs w:val="24"/>
        </w:rPr>
        <w:t>Договор</w:t>
      </w:r>
      <w:r w:rsidR="007C2353" w:rsidRPr="007C2353">
        <w:rPr>
          <w:sz w:val="24"/>
          <w:szCs w:val="24"/>
        </w:rPr>
        <w:t xml:space="preserve">а </w:t>
      </w:r>
      <w:bookmarkEnd w:id="19"/>
      <w:r w:rsidR="007C2353" w:rsidRPr="007C2353">
        <w:rPr>
          <w:sz w:val="24"/>
          <w:szCs w:val="24"/>
        </w:rPr>
        <w:t>поставки средств малой механизации для нужд ПАО «МРСК Центра» (филиала «Брянскэнерго»)</w:t>
      </w:r>
      <w:r w:rsidR="00702B2C" w:rsidRPr="007C2353">
        <w:rPr>
          <w:sz w:val="24"/>
          <w:szCs w:val="24"/>
        </w:rPr>
        <w:t>.</w:t>
      </w:r>
    </w:p>
    <w:p w:rsidR="008C4223" w:rsidRPr="007C2353" w:rsidRDefault="008C4223" w:rsidP="00E722B6">
      <w:pPr>
        <w:keepNext/>
        <w:autoSpaceDE w:val="0"/>
        <w:autoSpaceDN w:val="0"/>
        <w:spacing w:line="264" w:lineRule="auto"/>
        <w:ind w:firstLine="540"/>
        <w:rPr>
          <w:sz w:val="24"/>
          <w:szCs w:val="24"/>
          <w:lang w:eastAsia="ru-RU"/>
        </w:rPr>
      </w:pPr>
      <w:r w:rsidRPr="007C2353">
        <w:rPr>
          <w:sz w:val="24"/>
          <w:szCs w:val="24"/>
        </w:rPr>
        <w:t xml:space="preserve">Количество лотов: </w:t>
      </w:r>
      <w:r w:rsidRPr="007C2353">
        <w:rPr>
          <w:b/>
          <w:sz w:val="24"/>
          <w:szCs w:val="24"/>
        </w:rPr>
        <w:t>1 (один)</w:t>
      </w:r>
      <w:r w:rsidRPr="007C2353">
        <w:rPr>
          <w:sz w:val="24"/>
          <w:szCs w:val="24"/>
        </w:rPr>
        <w:t>.</w:t>
      </w:r>
    </w:p>
    <w:bookmarkEnd w:id="17"/>
    <w:p w:rsidR="007C2353" w:rsidRPr="007C2353" w:rsidRDefault="007C2353" w:rsidP="00E722B6">
      <w:pPr>
        <w:keepNext/>
        <w:autoSpaceDE w:val="0"/>
        <w:autoSpaceDN w:val="0"/>
        <w:spacing w:line="264" w:lineRule="auto"/>
        <w:ind w:firstLine="540"/>
        <w:rPr>
          <w:i/>
          <w:sz w:val="24"/>
          <w:szCs w:val="24"/>
          <w:lang w:eastAsia="ru-RU"/>
        </w:rPr>
      </w:pPr>
      <w:r w:rsidRPr="007C2353">
        <w:rPr>
          <w:i/>
          <w:sz w:val="24"/>
          <w:szCs w:val="24"/>
          <w:lang w:eastAsia="ru-RU"/>
        </w:rPr>
        <w:t>Участник самостоятельно, в рамках своей Заявки формирует стоимость предлагаемой к поставке продукции, закупаемой через заводы-изготовителей либо их дилеров, и несет ответственность за ее обоснованность перед Организатором и Заказчиком</w:t>
      </w:r>
      <w:r>
        <w:rPr>
          <w:i/>
          <w:sz w:val="24"/>
          <w:szCs w:val="24"/>
          <w:lang w:eastAsia="ru-RU"/>
        </w:rPr>
        <w:t>.</w:t>
      </w:r>
    </w:p>
    <w:p w:rsidR="00804801" w:rsidRPr="007C2353" w:rsidRDefault="00B5344A" w:rsidP="00E722B6">
      <w:pPr>
        <w:pStyle w:val="a"/>
        <w:keepNext/>
        <w:numPr>
          <w:ilvl w:val="0"/>
          <w:numId w:val="0"/>
        </w:numPr>
        <w:spacing w:line="264" w:lineRule="auto"/>
        <w:ind w:left="360" w:hanging="360"/>
        <w:rPr>
          <w:sz w:val="24"/>
          <w:szCs w:val="24"/>
        </w:rPr>
      </w:pPr>
      <w:r w:rsidRPr="007C2353">
        <w:rPr>
          <w:sz w:val="24"/>
          <w:szCs w:val="24"/>
        </w:rPr>
        <w:t>Частичное выполнение</w:t>
      </w:r>
      <w:r w:rsidR="002946EF" w:rsidRPr="007C2353">
        <w:rPr>
          <w:sz w:val="24"/>
          <w:szCs w:val="24"/>
        </w:rPr>
        <w:t xml:space="preserve"> </w:t>
      </w:r>
      <w:r w:rsidR="007C2353" w:rsidRPr="007C2353">
        <w:rPr>
          <w:sz w:val="24"/>
          <w:szCs w:val="24"/>
        </w:rPr>
        <w:t>поставок</w:t>
      </w:r>
      <w:r w:rsidRPr="007C2353">
        <w:rPr>
          <w:sz w:val="24"/>
          <w:szCs w:val="24"/>
        </w:rPr>
        <w:t xml:space="preserve"> не допускается.</w:t>
      </w:r>
    </w:p>
    <w:p w:rsidR="00717F60" w:rsidRPr="007C235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7C2353">
        <w:rPr>
          <w:sz w:val="24"/>
          <w:szCs w:val="24"/>
        </w:rPr>
        <w:t>Сроки</w:t>
      </w:r>
      <w:r w:rsidR="00717F60" w:rsidRPr="007C2353">
        <w:rPr>
          <w:sz w:val="24"/>
          <w:szCs w:val="24"/>
        </w:rPr>
        <w:t xml:space="preserve"> </w:t>
      </w:r>
      <w:r w:rsidR="002946EF" w:rsidRPr="007C2353">
        <w:rPr>
          <w:sz w:val="24"/>
          <w:szCs w:val="24"/>
        </w:rPr>
        <w:t xml:space="preserve">выполнения </w:t>
      </w:r>
      <w:r w:rsidR="00702B2C" w:rsidRPr="007C2353">
        <w:rPr>
          <w:sz w:val="24"/>
          <w:szCs w:val="24"/>
        </w:rPr>
        <w:t>поставок</w:t>
      </w:r>
      <w:r w:rsidR="00717F60" w:rsidRPr="007C2353">
        <w:rPr>
          <w:sz w:val="24"/>
          <w:szCs w:val="24"/>
        </w:rPr>
        <w:t xml:space="preserve">: </w:t>
      </w:r>
      <w:r w:rsidR="007C2353" w:rsidRPr="007C2353">
        <w:rPr>
          <w:sz w:val="24"/>
          <w:szCs w:val="24"/>
        </w:rPr>
        <w:t>в течение 60</w:t>
      </w:r>
      <w:r w:rsidRPr="007C2353">
        <w:rPr>
          <w:sz w:val="24"/>
          <w:szCs w:val="24"/>
        </w:rPr>
        <w:t xml:space="preserve"> календарных дней с момента заключения Договора</w:t>
      </w:r>
      <w:r w:rsidR="00717F60" w:rsidRPr="007C2353">
        <w:rPr>
          <w:sz w:val="24"/>
          <w:szCs w:val="24"/>
        </w:rPr>
        <w:t>.</w:t>
      </w:r>
      <w:bookmarkEnd w:id="20"/>
    </w:p>
    <w:p w:rsidR="002A47D1" w:rsidRPr="007C2353" w:rsidRDefault="002A47D1" w:rsidP="007C2353">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7C2353">
        <w:rPr>
          <w:sz w:val="24"/>
          <w:szCs w:val="24"/>
        </w:rPr>
        <w:t xml:space="preserve">Отгрузочные реквизиты/базис поставки: </w:t>
      </w:r>
      <w:r w:rsidR="008D2928" w:rsidRPr="007C2353">
        <w:rPr>
          <w:sz w:val="24"/>
          <w:szCs w:val="24"/>
        </w:rPr>
        <w:t xml:space="preserve">на условиях DDP (Согласно ИНКОТЕРМС </w:t>
      </w:r>
      <w:r w:rsidR="00DA1402" w:rsidRPr="007C2353">
        <w:rPr>
          <w:sz w:val="24"/>
          <w:szCs w:val="24"/>
        </w:rPr>
        <w:t>2010</w:t>
      </w:r>
      <w:r w:rsidR="008D2928" w:rsidRPr="007C2353">
        <w:rPr>
          <w:sz w:val="24"/>
          <w:szCs w:val="24"/>
        </w:rPr>
        <w:t>) по адрес</w:t>
      </w:r>
      <w:r w:rsidR="007C2353" w:rsidRPr="007C2353">
        <w:rPr>
          <w:sz w:val="24"/>
          <w:szCs w:val="24"/>
        </w:rPr>
        <w:t>у</w:t>
      </w:r>
      <w:r w:rsidR="008D2928" w:rsidRPr="007C2353">
        <w:rPr>
          <w:sz w:val="24"/>
          <w:szCs w:val="24"/>
        </w:rPr>
        <w:t xml:space="preserve"> филиал</w:t>
      </w:r>
      <w:r w:rsidR="007C2353" w:rsidRPr="007C2353">
        <w:rPr>
          <w:sz w:val="24"/>
          <w:szCs w:val="24"/>
        </w:rPr>
        <w:t>а</w:t>
      </w:r>
      <w:r w:rsidR="008D2928" w:rsidRPr="007C2353">
        <w:rPr>
          <w:sz w:val="24"/>
          <w:szCs w:val="24"/>
        </w:rPr>
        <w:t xml:space="preserve"> ПАО «МРСК Центра»:</w:t>
      </w:r>
      <w:bookmarkEnd w:id="21"/>
      <w:r w:rsidR="002556E6" w:rsidRPr="007C2353">
        <w:rPr>
          <w:sz w:val="24"/>
          <w:szCs w:val="24"/>
        </w:rPr>
        <w:t xml:space="preserve"> </w:t>
      </w:r>
      <w:r w:rsidR="008D2928" w:rsidRPr="007C2353">
        <w:rPr>
          <w:sz w:val="24"/>
          <w:szCs w:val="24"/>
        </w:rPr>
        <w:t>«Брянскэнерго», РФ, г. Брянск, пр- т  Мос</w:t>
      </w:r>
      <w:r w:rsidR="007C2353" w:rsidRPr="007C2353">
        <w:rPr>
          <w:sz w:val="24"/>
          <w:szCs w:val="24"/>
        </w:rPr>
        <w:t>ковский, 43 (Центральный склад)</w:t>
      </w:r>
      <w:r w:rsidR="008D2928" w:rsidRPr="007C2353">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7C2353">
        <w:rPr>
          <w:iCs/>
          <w:sz w:val="24"/>
          <w:szCs w:val="24"/>
        </w:rPr>
        <w:t>Форма</w:t>
      </w:r>
      <w:r w:rsidRPr="00382A07">
        <w:rPr>
          <w:iCs/>
          <w:sz w:val="24"/>
          <w:szCs w:val="24"/>
        </w:rPr>
        <w:t xml:space="preserve"> и порядок оплаты: безналичный расчет, в течение 30 (тридцати) </w:t>
      </w:r>
      <w:r w:rsidR="007C2353" w:rsidRPr="007C2353">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r w:rsidR="007C2353">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00216B">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00216B">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 xml:space="preserve">апроса </w:t>
      </w:r>
      <w:r w:rsidR="00C05EF6" w:rsidRPr="00382A07">
        <w:rPr>
          <w:iCs/>
          <w:sz w:val="24"/>
          <w:szCs w:val="24"/>
        </w:rPr>
        <w:lastRenderedPageBreak/>
        <w:t>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00216B">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00216B">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00216B" w:rsidRPr="0000216B">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00216B" w:rsidRPr="0000216B">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00216B" w:rsidRPr="0000216B">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00216B" w:rsidRPr="0000216B">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00216B" w:rsidRPr="0000216B">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00216B" w:rsidRPr="0000216B">
        <w:rPr>
          <w:sz w:val="24"/>
          <w:szCs w:val="24"/>
        </w:rPr>
        <w:t>1.1.7</w:t>
      </w:r>
      <w:r w:rsidR="00007625">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00216B" w:rsidRPr="0000216B">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00216B" w:rsidRPr="0000216B">
        <w:rPr>
          <w:sz w:val="24"/>
          <w:szCs w:val="24"/>
        </w:rPr>
        <w:t>1.1.7</w:t>
      </w:r>
      <w:r w:rsidR="00007625">
        <w:fldChar w:fldCharType="end"/>
      </w:r>
      <w:r w:rsidRPr="00382A07">
        <w:rPr>
          <w:sz w:val="24"/>
          <w:szCs w:val="24"/>
        </w:rPr>
        <w:t>.</w:t>
      </w:r>
      <w:bookmarkEnd w:id="23"/>
      <w:bookmarkEnd w:id="24"/>
      <w:bookmarkEnd w:id="25"/>
      <w:bookmarkEnd w:id="26"/>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98588845"/>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00216B" w:rsidRPr="0000216B">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98588846"/>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00216B" w:rsidRPr="0000216B">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00216B" w:rsidRPr="0000216B">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00216B" w:rsidRPr="0000216B">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98588847"/>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00216B" w:rsidRPr="0000216B">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xml:space="preserve">, предусмотренных Федеральным </w:t>
      </w:r>
      <w:r w:rsidR="0099066F" w:rsidRPr="00382A07">
        <w:rPr>
          <w:sz w:val="24"/>
          <w:szCs w:val="24"/>
        </w:rPr>
        <w:lastRenderedPageBreak/>
        <w:t>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00216B" w:rsidRPr="0000216B">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98588848"/>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00216B" w:rsidRPr="0000216B">
        <w:rPr>
          <w:sz w:val="24"/>
          <w:szCs w:val="24"/>
        </w:rPr>
        <w:t>3.3.11</w:t>
      </w:r>
      <w:r w:rsidR="00007625">
        <w:fldChar w:fldCharType="end"/>
      </w:r>
      <w:r w:rsidRPr="00382A07">
        <w:rPr>
          <w:sz w:val="24"/>
          <w:szCs w:val="24"/>
        </w:rPr>
        <w:t xml:space="preserve"> настоящей Документации).</w:t>
      </w:r>
    </w:p>
    <w:p w:rsidR="00717F60" w:rsidRPr="00B03BF3"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w:t>
      </w:r>
      <w:r w:rsidRPr="00B03BF3">
        <w:rPr>
          <w:sz w:val="24"/>
          <w:szCs w:val="24"/>
        </w:rPr>
        <w:t xml:space="preserve">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B03BF3">
        <w:rPr>
          <w:sz w:val="24"/>
          <w:szCs w:val="24"/>
        </w:rPr>
        <w:t>З</w:t>
      </w:r>
      <w:r w:rsidRPr="00B03BF3">
        <w:rPr>
          <w:sz w:val="24"/>
          <w:szCs w:val="24"/>
        </w:rPr>
        <w:t xml:space="preserve">апроса предложений </w:t>
      </w:r>
      <w:r w:rsidR="0015384A" w:rsidRPr="00B03BF3">
        <w:rPr>
          <w:bCs w:val="0"/>
          <w:sz w:val="24"/>
          <w:szCs w:val="24"/>
        </w:rPr>
        <w:t xml:space="preserve">в любой момент </w:t>
      </w:r>
      <w:r w:rsidR="0015384A" w:rsidRPr="00B03BF3">
        <w:rPr>
          <w:sz w:val="24"/>
          <w:szCs w:val="24"/>
        </w:rPr>
        <w:t>до наступления даты и времени окончания срока подачи заявок на участие в закупке</w:t>
      </w:r>
      <w:r w:rsidRPr="00B03BF3">
        <w:rPr>
          <w:sz w:val="24"/>
          <w:szCs w:val="24"/>
        </w:rPr>
        <w:t xml:space="preserve">, не неся при этом никакой материальной ответственности перед </w:t>
      </w:r>
      <w:r w:rsidR="009C744E" w:rsidRPr="00B03BF3">
        <w:rPr>
          <w:sz w:val="24"/>
          <w:szCs w:val="24"/>
        </w:rPr>
        <w:t>Участник</w:t>
      </w:r>
      <w:r w:rsidRPr="00B03BF3">
        <w:rPr>
          <w:sz w:val="24"/>
          <w:szCs w:val="24"/>
        </w:rPr>
        <w:t xml:space="preserve">ами запроса предложений. Все </w:t>
      </w:r>
      <w:r w:rsidR="009C744E" w:rsidRPr="00B03BF3">
        <w:rPr>
          <w:sz w:val="24"/>
          <w:szCs w:val="24"/>
        </w:rPr>
        <w:t>Участник</w:t>
      </w:r>
      <w:r w:rsidRPr="00B03BF3">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r w:rsidR="0015384A" w:rsidRPr="00B03BF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E420A2" w:rsidRPr="00382A07" w:rsidRDefault="00E420A2" w:rsidP="00846762">
      <w:pPr>
        <w:pStyle w:val="3"/>
        <w:numPr>
          <w:ilvl w:val="0"/>
          <w:numId w:val="0"/>
        </w:numPr>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2"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98588856"/>
      <w:bookmarkEnd w:id="42"/>
      <w:bookmarkEnd w:id="43"/>
      <w:r w:rsidRPr="00382A07">
        <w:rPr>
          <w:szCs w:val="24"/>
        </w:rPr>
        <w:lastRenderedPageBreak/>
        <w:t xml:space="preserve">Проект </w:t>
      </w:r>
      <w:r w:rsidR="00123C70" w:rsidRPr="00382A07">
        <w:rPr>
          <w:szCs w:val="24"/>
        </w:rPr>
        <w:t>Договор</w:t>
      </w:r>
      <w:r w:rsidRPr="00382A07">
        <w:rPr>
          <w:szCs w:val="24"/>
        </w:rPr>
        <w:t>а</w:t>
      </w:r>
      <w:bookmarkEnd w:id="44"/>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5"/>
      <w:bookmarkEnd w:id="46"/>
      <w:bookmarkEnd w:id="47"/>
      <w:bookmarkEnd w:id="48"/>
    </w:p>
    <w:p w:rsidR="00953802" w:rsidRPr="00382A07" w:rsidRDefault="00216641" w:rsidP="00953802">
      <w:pPr>
        <w:pStyle w:val="2"/>
        <w:tabs>
          <w:tab w:val="clear" w:pos="1700"/>
          <w:tab w:val="left" w:pos="567"/>
        </w:tabs>
        <w:spacing w:line="264" w:lineRule="auto"/>
      </w:pPr>
      <w:bookmarkStart w:id="49" w:name="_Toc498588857"/>
      <w:r w:rsidRPr="00382A07">
        <w:t>Проект договора</w:t>
      </w:r>
      <w:bookmarkEnd w:id="49"/>
    </w:p>
    <w:p w:rsidR="00953802" w:rsidRPr="00382A0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bookmarkStart w:id="61" w:name="_Toc464120581"/>
      <w:bookmarkStart w:id="62" w:name="_Toc466970501"/>
      <w:bookmarkStart w:id="63" w:name="_Toc468462414"/>
      <w:bookmarkStart w:id="64" w:name="_Toc469481999"/>
      <w:bookmarkStart w:id="65" w:name="_Toc472411773"/>
      <w:bookmarkStart w:id="66"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382A07" w:rsidRDefault="0094713A" w:rsidP="0094713A">
      <w:pPr>
        <w:pStyle w:val="3"/>
        <w:ind w:left="0" w:firstLine="709"/>
        <w:jc w:val="both"/>
        <w:rPr>
          <w:b w:val="0"/>
        </w:rPr>
      </w:pPr>
      <w:bookmarkStart w:id="67" w:name="_Toc439238032"/>
      <w:bookmarkStart w:id="68" w:name="_Toc439238154"/>
      <w:bookmarkStart w:id="69" w:name="_Toc439252706"/>
      <w:bookmarkStart w:id="70" w:name="_Toc439323564"/>
      <w:bookmarkStart w:id="71" w:name="_Toc439323680"/>
      <w:bookmarkStart w:id="72" w:name="_Toc440357078"/>
      <w:bookmarkStart w:id="73" w:name="_Toc440359633"/>
      <w:bookmarkStart w:id="74" w:name="_Toc440632096"/>
      <w:bookmarkStart w:id="75" w:name="_Toc440875917"/>
      <w:bookmarkStart w:id="76" w:name="_Toc441130945"/>
      <w:bookmarkStart w:id="77" w:name="_Toc447269760"/>
      <w:bookmarkStart w:id="78" w:name="_Toc464120582"/>
      <w:bookmarkStart w:id="79" w:name="_Toc466970502"/>
      <w:bookmarkStart w:id="80" w:name="_Toc468462415"/>
      <w:bookmarkStart w:id="81" w:name="_Toc469482000"/>
      <w:bookmarkStart w:id="82" w:name="_Toc472411774"/>
      <w:bookmarkStart w:id="83"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00216B" w:rsidRPr="0000216B">
        <w:rPr>
          <w:b w:val="0"/>
        </w:rPr>
        <w:t>5.5</w:t>
      </w:r>
      <w:r w:rsidR="00007625">
        <w:fldChar w:fldCharType="end"/>
      </w:r>
      <w:r w:rsidRPr="00382A07">
        <w:rPr>
          <w:b w:val="0"/>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94713A" w:rsidRPr="00382A07" w:rsidRDefault="0094713A" w:rsidP="0094713A">
      <w:pPr>
        <w:pStyle w:val="3"/>
        <w:ind w:left="0" w:firstLine="709"/>
        <w:jc w:val="both"/>
        <w:rPr>
          <w:b w:val="0"/>
        </w:rPr>
      </w:pPr>
      <w:bookmarkStart w:id="84" w:name="_Toc439238033"/>
      <w:bookmarkStart w:id="85" w:name="_Toc439238155"/>
      <w:bookmarkStart w:id="86" w:name="_Toc439252707"/>
      <w:bookmarkStart w:id="87" w:name="_Toc439323565"/>
      <w:bookmarkStart w:id="88" w:name="_Toc439323681"/>
      <w:bookmarkStart w:id="89" w:name="_Toc440357079"/>
      <w:bookmarkStart w:id="90" w:name="_Toc440359634"/>
      <w:bookmarkStart w:id="91" w:name="_Toc440632097"/>
      <w:bookmarkStart w:id="92" w:name="_Toc440875918"/>
      <w:bookmarkStart w:id="93" w:name="_Toc441130946"/>
      <w:bookmarkStart w:id="94" w:name="_Toc447269761"/>
      <w:bookmarkStart w:id="95" w:name="_Toc464120583"/>
      <w:bookmarkStart w:id="96" w:name="_Toc466970503"/>
      <w:bookmarkStart w:id="97" w:name="_Toc468462416"/>
      <w:bookmarkStart w:id="98" w:name="_Toc469482001"/>
      <w:bookmarkStart w:id="99" w:name="_Toc472411775"/>
      <w:bookmarkStart w:id="100" w:name="_Toc498588860"/>
      <w:r w:rsidRPr="00382A07">
        <w:rPr>
          <w:b w:val="0"/>
        </w:rPr>
        <w:t>Настоящий проект Договора не является окончательным, редакция Договора может быть изменена Заказчиком.</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953802" w:rsidRPr="00382A07" w:rsidRDefault="00953802" w:rsidP="00953802">
      <w:pPr>
        <w:pStyle w:val="2"/>
        <w:tabs>
          <w:tab w:val="clear" w:pos="1700"/>
          <w:tab w:val="left" w:pos="567"/>
        </w:tabs>
        <w:spacing w:line="264" w:lineRule="auto"/>
      </w:pPr>
      <w:bookmarkStart w:id="101" w:name="_Toc468462417"/>
      <w:bookmarkStart w:id="102" w:name="_Toc498588861"/>
      <w:r w:rsidRPr="00382A07">
        <w:rPr>
          <w:bCs w:val="0"/>
        </w:rPr>
        <w:t>Антикоррупционная оговорка, включаемая в проект договора</w:t>
      </w:r>
      <w:bookmarkEnd w:id="101"/>
      <w:bookmarkEnd w:id="102"/>
    </w:p>
    <w:p w:rsidR="00953802" w:rsidRPr="00382A07" w:rsidRDefault="0094713A" w:rsidP="0094713A">
      <w:pPr>
        <w:pStyle w:val="3"/>
        <w:ind w:left="0" w:firstLine="709"/>
        <w:jc w:val="both"/>
        <w:rPr>
          <w:b w:val="0"/>
        </w:rPr>
      </w:pPr>
      <w:bookmarkStart w:id="103" w:name="_Toc439238157"/>
      <w:bookmarkStart w:id="104" w:name="_Toc439252709"/>
      <w:bookmarkStart w:id="105" w:name="_Toc439323567"/>
      <w:bookmarkStart w:id="106" w:name="_Toc439323683"/>
      <w:bookmarkStart w:id="107" w:name="_Toc440357081"/>
      <w:bookmarkStart w:id="108" w:name="_Toc440359636"/>
      <w:bookmarkStart w:id="109" w:name="_Toc440632099"/>
      <w:bookmarkStart w:id="110" w:name="_Toc440875920"/>
      <w:bookmarkStart w:id="111" w:name="_Toc441130948"/>
      <w:bookmarkStart w:id="112" w:name="_Toc447269763"/>
      <w:bookmarkStart w:id="113" w:name="_Toc464120585"/>
      <w:bookmarkStart w:id="114" w:name="_Toc466970505"/>
      <w:bookmarkStart w:id="115" w:name="_Toc468462418"/>
      <w:bookmarkStart w:id="116" w:name="_Toc469482003"/>
      <w:bookmarkStart w:id="117" w:name="_Toc472411777"/>
      <w:bookmarkStart w:id="118"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00216B" w:rsidRPr="0000216B">
        <w:rPr>
          <w:b w:val="0"/>
        </w:rPr>
        <w:t>2.2.3</w:t>
      </w:r>
      <w:r w:rsidR="00007625">
        <w:fldChar w:fldCharType="end"/>
      </w:r>
      <w:r w:rsidRPr="00382A07">
        <w:rPr>
          <w:b w:val="0"/>
        </w:rPr>
        <w:t>).</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rsidR="0094713A" w:rsidRPr="00382A07" w:rsidRDefault="0094713A" w:rsidP="0094713A">
      <w:pPr>
        <w:pStyle w:val="3"/>
        <w:ind w:left="0" w:firstLine="709"/>
        <w:jc w:val="both"/>
        <w:rPr>
          <w:b w:val="0"/>
        </w:rPr>
      </w:pPr>
      <w:bookmarkStart w:id="119" w:name="_Toc439238158"/>
      <w:bookmarkStart w:id="120" w:name="_Toc439252710"/>
      <w:bookmarkStart w:id="121" w:name="_Toc439323568"/>
      <w:bookmarkStart w:id="122" w:name="_Toc439323684"/>
      <w:bookmarkStart w:id="123" w:name="_Toc440357082"/>
      <w:bookmarkStart w:id="124" w:name="_Toc440359637"/>
      <w:bookmarkStart w:id="125" w:name="_Toc440632100"/>
      <w:bookmarkStart w:id="126" w:name="_Toc440875921"/>
      <w:bookmarkStart w:id="127" w:name="_Toc441130949"/>
      <w:bookmarkStart w:id="128" w:name="_Toc447269764"/>
      <w:bookmarkStart w:id="129" w:name="_Toc464120586"/>
      <w:bookmarkStart w:id="130" w:name="_Toc466970506"/>
      <w:bookmarkStart w:id="131" w:name="_Toc468462419"/>
      <w:bookmarkStart w:id="132" w:name="_Toc469482004"/>
      <w:bookmarkStart w:id="133" w:name="_Toc472411778"/>
      <w:bookmarkStart w:id="134"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82A07" w:rsidRDefault="0094713A" w:rsidP="0094713A">
      <w:pPr>
        <w:pStyle w:val="3"/>
        <w:ind w:left="0" w:firstLine="709"/>
        <w:jc w:val="both"/>
        <w:rPr>
          <w:b w:val="0"/>
        </w:rPr>
      </w:pPr>
      <w:bookmarkStart w:id="135" w:name="_Toc439238159"/>
      <w:bookmarkStart w:id="136" w:name="_Toc439252711"/>
      <w:bookmarkStart w:id="137" w:name="_Toc439323569"/>
      <w:bookmarkStart w:id="138" w:name="_Toc439323685"/>
      <w:bookmarkStart w:id="139" w:name="_Ref440270867"/>
      <w:bookmarkStart w:id="140" w:name="_Toc440357083"/>
      <w:bookmarkStart w:id="141" w:name="_Toc440359638"/>
      <w:bookmarkStart w:id="142" w:name="_Toc440632101"/>
      <w:bookmarkStart w:id="143" w:name="_Toc440875922"/>
      <w:bookmarkStart w:id="144" w:name="_Toc441130950"/>
      <w:bookmarkStart w:id="145" w:name="_Toc447269765"/>
      <w:bookmarkStart w:id="146" w:name="_Toc464120587"/>
      <w:bookmarkStart w:id="147" w:name="_Toc466970507"/>
      <w:bookmarkStart w:id="148" w:name="_Toc468462420"/>
      <w:bookmarkStart w:id="149" w:name="_Toc469482005"/>
      <w:bookmarkStart w:id="150" w:name="_Toc472411779"/>
      <w:bookmarkStart w:id="151" w:name="_Toc498588864"/>
      <w:r w:rsidRPr="00382A07">
        <w:rPr>
          <w:b w:val="0"/>
        </w:rPr>
        <w:t>Текст Антикоррупционной оговорки:</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52" w:name="_Ref303622434"/>
      <w:bookmarkStart w:id="153" w:name="_Ref303624273"/>
      <w:bookmarkStart w:id="154" w:name="_Ref303682476"/>
      <w:bookmarkStart w:id="155" w:name="_Ref303683017"/>
      <w:bookmarkEnd w:id="152"/>
      <w:bookmarkEnd w:id="153"/>
      <w:bookmarkEnd w:id="154"/>
      <w:bookmarkEnd w:id="155"/>
    </w:p>
    <w:p w:rsidR="00642D28" w:rsidRPr="00F31976" w:rsidRDefault="00642D28" w:rsidP="00642D28">
      <w:pPr>
        <w:pStyle w:val="2"/>
        <w:tabs>
          <w:tab w:val="clear" w:pos="1700"/>
          <w:tab w:val="left" w:pos="567"/>
        </w:tabs>
        <w:spacing w:line="264" w:lineRule="auto"/>
        <w:rPr>
          <w:bCs w:val="0"/>
        </w:rPr>
      </w:pPr>
      <w:bookmarkStart w:id="156" w:name="_Toc469470557"/>
      <w:bookmarkStart w:id="157" w:name="_Toc498588865"/>
      <w:r w:rsidRPr="00F31976">
        <w:rPr>
          <w:bCs w:val="0"/>
        </w:rPr>
        <w:lastRenderedPageBreak/>
        <w:t>Дополнительные условия, включаемые в проект договора</w:t>
      </w:r>
      <w:bookmarkEnd w:id="156"/>
      <w:bookmarkEnd w:id="157"/>
    </w:p>
    <w:p w:rsidR="00642D28" w:rsidRPr="00F31976" w:rsidRDefault="00642D28" w:rsidP="00642D28">
      <w:pPr>
        <w:pStyle w:val="3"/>
        <w:ind w:left="0" w:firstLine="709"/>
        <w:jc w:val="both"/>
        <w:rPr>
          <w:b w:val="0"/>
        </w:rPr>
      </w:pPr>
      <w:bookmarkStart w:id="158" w:name="_Toc469470558"/>
      <w:bookmarkStart w:id="159" w:name="_Toc469482007"/>
      <w:bookmarkStart w:id="160" w:name="_Toc472411781"/>
      <w:bookmarkStart w:id="161"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00216B">
        <w:rPr>
          <w:b w:val="0"/>
        </w:rPr>
        <w:t>2.3.3</w:t>
      </w:r>
      <w:r w:rsidR="00D161E0">
        <w:rPr>
          <w:b w:val="0"/>
        </w:rPr>
        <w:fldChar w:fldCharType="end"/>
      </w:r>
      <w:r w:rsidRPr="00F31976">
        <w:rPr>
          <w:b w:val="0"/>
        </w:rPr>
        <w:t>).</w:t>
      </w:r>
      <w:bookmarkEnd w:id="158"/>
      <w:bookmarkEnd w:id="159"/>
      <w:bookmarkEnd w:id="160"/>
      <w:bookmarkEnd w:id="161"/>
    </w:p>
    <w:p w:rsidR="00642D28" w:rsidRPr="00F31976" w:rsidRDefault="00642D28" w:rsidP="00642D28">
      <w:pPr>
        <w:pStyle w:val="3"/>
        <w:ind w:left="0" w:firstLine="709"/>
        <w:jc w:val="both"/>
        <w:rPr>
          <w:b w:val="0"/>
          <w:szCs w:val="24"/>
        </w:rPr>
      </w:pPr>
      <w:bookmarkStart w:id="162" w:name="_Toc469470559"/>
      <w:bookmarkStart w:id="163" w:name="_Toc469482008"/>
      <w:bookmarkStart w:id="164" w:name="_Toc472411782"/>
      <w:bookmarkStart w:id="165"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2"/>
      <w:bookmarkEnd w:id="163"/>
      <w:bookmarkEnd w:id="164"/>
      <w:bookmarkEnd w:id="165"/>
    </w:p>
    <w:p w:rsidR="00642D28" w:rsidRPr="00F31976" w:rsidRDefault="00642D28" w:rsidP="00642D28">
      <w:pPr>
        <w:pStyle w:val="3"/>
        <w:ind w:left="0" w:firstLine="709"/>
        <w:jc w:val="both"/>
        <w:rPr>
          <w:b w:val="0"/>
          <w:szCs w:val="24"/>
        </w:rPr>
      </w:pPr>
      <w:bookmarkStart w:id="166" w:name="_Ref469470272"/>
      <w:bookmarkStart w:id="167" w:name="_Toc469470560"/>
      <w:bookmarkStart w:id="168" w:name="_Toc469482009"/>
      <w:bookmarkStart w:id="169" w:name="_Toc472411783"/>
      <w:bookmarkStart w:id="170" w:name="_Toc498588868"/>
      <w:r w:rsidRPr="00F31976">
        <w:rPr>
          <w:b w:val="0"/>
        </w:rPr>
        <w:t>Дополнительные</w:t>
      </w:r>
      <w:r w:rsidRPr="00F31976">
        <w:rPr>
          <w:b w:val="0"/>
          <w:szCs w:val="24"/>
        </w:rPr>
        <w:t xml:space="preserve"> условия:</w:t>
      </w:r>
      <w:bookmarkEnd w:id="166"/>
      <w:bookmarkEnd w:id="167"/>
      <w:bookmarkEnd w:id="168"/>
      <w:bookmarkEnd w:id="169"/>
      <w:bookmarkEnd w:id="170"/>
    </w:p>
    <w:p w:rsidR="00642D28" w:rsidRPr="00F31976" w:rsidRDefault="00642D28" w:rsidP="00642D28">
      <w:pPr>
        <w:pStyle w:val="3"/>
        <w:numPr>
          <w:ilvl w:val="0"/>
          <w:numId w:val="0"/>
        </w:numPr>
        <w:ind w:firstLine="709"/>
        <w:jc w:val="both"/>
        <w:rPr>
          <w:b w:val="0"/>
          <w:szCs w:val="24"/>
        </w:rPr>
      </w:pPr>
      <w:bookmarkStart w:id="171" w:name="_Toc469470561"/>
      <w:bookmarkStart w:id="172" w:name="_Toc469482010"/>
      <w:bookmarkStart w:id="173" w:name="_Toc472411784"/>
      <w:bookmarkStart w:id="174"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71"/>
      <w:bookmarkEnd w:id="172"/>
      <w:bookmarkEnd w:id="173"/>
      <w:bookmarkEnd w:id="174"/>
    </w:p>
    <w:p w:rsidR="00642D28" w:rsidRPr="00F31976" w:rsidRDefault="00642D28" w:rsidP="00642D28">
      <w:pPr>
        <w:pStyle w:val="3"/>
        <w:numPr>
          <w:ilvl w:val="0"/>
          <w:numId w:val="0"/>
        </w:numPr>
        <w:ind w:firstLine="709"/>
        <w:jc w:val="both"/>
        <w:rPr>
          <w:b w:val="0"/>
          <w:szCs w:val="24"/>
        </w:rPr>
      </w:pPr>
      <w:bookmarkStart w:id="175" w:name="_Toc469470562"/>
      <w:bookmarkStart w:id="176" w:name="_Toc469482011"/>
      <w:bookmarkStart w:id="177" w:name="_Toc472411785"/>
      <w:bookmarkStart w:id="178"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75"/>
      <w:bookmarkEnd w:id="176"/>
      <w:bookmarkEnd w:id="177"/>
      <w:bookmarkEnd w:id="178"/>
    </w:p>
    <w:p w:rsidR="00642D28" w:rsidRPr="00F31976" w:rsidRDefault="00642D28" w:rsidP="00642D28">
      <w:pPr>
        <w:pStyle w:val="3"/>
        <w:numPr>
          <w:ilvl w:val="0"/>
          <w:numId w:val="0"/>
        </w:numPr>
        <w:ind w:firstLine="709"/>
        <w:jc w:val="both"/>
        <w:rPr>
          <w:b w:val="0"/>
          <w:szCs w:val="24"/>
        </w:rPr>
      </w:pPr>
      <w:bookmarkStart w:id="179" w:name="_Toc469470563"/>
      <w:bookmarkStart w:id="180" w:name="_Toc469482012"/>
      <w:bookmarkStart w:id="181" w:name="_Toc472411786"/>
      <w:bookmarkStart w:id="182"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bookmarkEnd w:id="182"/>
    </w:p>
    <w:p w:rsidR="00642D28" w:rsidRPr="007E5B28" w:rsidRDefault="00642D28" w:rsidP="00642D28">
      <w:pPr>
        <w:pStyle w:val="3"/>
        <w:numPr>
          <w:ilvl w:val="0"/>
          <w:numId w:val="0"/>
        </w:numPr>
        <w:ind w:firstLine="709"/>
        <w:jc w:val="both"/>
        <w:rPr>
          <w:b w:val="0"/>
          <w:szCs w:val="24"/>
        </w:rPr>
      </w:pPr>
      <w:bookmarkStart w:id="183" w:name="_Toc469470564"/>
      <w:bookmarkStart w:id="184" w:name="_Toc469482013"/>
      <w:bookmarkStart w:id="185" w:name="_Toc472411787"/>
      <w:bookmarkStart w:id="186"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3"/>
      <w:bookmarkEnd w:id="184"/>
      <w:bookmarkEnd w:id="185"/>
      <w:bookmarkEnd w:id="186"/>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87" w:name="_Ref303711222"/>
      <w:bookmarkStart w:id="188" w:name="_Ref311232052"/>
      <w:bookmarkStart w:id="189" w:name="_Toc498588873"/>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87"/>
      <w:r w:rsidR="00D51A0B" w:rsidRPr="00382A07">
        <w:rPr>
          <w:szCs w:val="24"/>
        </w:rPr>
        <w:t>Заявок</w:t>
      </w:r>
      <w:bookmarkEnd w:id="188"/>
      <w:bookmarkEnd w:id="189"/>
    </w:p>
    <w:p w:rsidR="00717F60" w:rsidRPr="00382A07" w:rsidRDefault="00717F60" w:rsidP="00E71A48">
      <w:pPr>
        <w:pStyle w:val="2"/>
        <w:tabs>
          <w:tab w:val="clear" w:pos="1700"/>
          <w:tab w:val="left" w:pos="567"/>
        </w:tabs>
        <w:spacing w:line="264" w:lineRule="auto"/>
      </w:pPr>
      <w:bookmarkStart w:id="190" w:name="_Toc498588874"/>
      <w:r w:rsidRPr="00382A07">
        <w:t xml:space="preserve">Общий порядок проведения </w:t>
      </w:r>
      <w:r w:rsidR="00440928" w:rsidRPr="00382A07">
        <w:t>З</w:t>
      </w:r>
      <w:r w:rsidRPr="00382A07">
        <w:t>апроса предложений</w:t>
      </w:r>
      <w:bookmarkEnd w:id="190"/>
    </w:p>
    <w:p w:rsidR="00717F60" w:rsidRPr="00382A07" w:rsidRDefault="00717F60" w:rsidP="00953802">
      <w:pPr>
        <w:pStyle w:val="3"/>
        <w:rPr>
          <w:bCs w:val="0"/>
          <w:szCs w:val="24"/>
        </w:rPr>
      </w:pPr>
      <w:bookmarkStart w:id="191" w:name="_Toc439323688"/>
      <w:bookmarkStart w:id="192" w:name="_Toc440357086"/>
      <w:bookmarkStart w:id="193" w:name="_Toc440359641"/>
      <w:bookmarkStart w:id="194" w:name="_Toc440632104"/>
      <w:bookmarkStart w:id="195" w:name="_Toc440875925"/>
      <w:bookmarkStart w:id="196" w:name="_Toc441130953"/>
      <w:bookmarkStart w:id="197" w:name="_Toc447269768"/>
      <w:bookmarkStart w:id="198" w:name="_Toc464120590"/>
      <w:bookmarkStart w:id="199" w:name="_Toc466970510"/>
      <w:bookmarkStart w:id="200" w:name="_Toc468462423"/>
      <w:bookmarkStart w:id="201" w:name="_Toc469482016"/>
      <w:bookmarkStart w:id="202" w:name="_Toc472411790"/>
      <w:bookmarkStart w:id="203" w:name="_Toc498588875"/>
      <w:r w:rsidRPr="00382A07">
        <w:rPr>
          <w:szCs w:val="24"/>
        </w:rPr>
        <w:t>Запрос</w:t>
      </w:r>
      <w:r w:rsidRPr="00382A07">
        <w:rPr>
          <w:bCs w:val="0"/>
          <w:szCs w:val="24"/>
        </w:rPr>
        <w:t xml:space="preserve"> предложений проводится в следующем порядке:</w:t>
      </w:r>
      <w:bookmarkEnd w:id="191"/>
      <w:bookmarkEnd w:id="192"/>
      <w:bookmarkEnd w:id="193"/>
      <w:bookmarkEnd w:id="194"/>
      <w:bookmarkEnd w:id="195"/>
      <w:bookmarkEnd w:id="196"/>
      <w:bookmarkEnd w:id="197"/>
      <w:bookmarkEnd w:id="198"/>
      <w:bookmarkEnd w:id="199"/>
      <w:bookmarkEnd w:id="200"/>
      <w:bookmarkEnd w:id="201"/>
      <w:bookmarkEnd w:id="202"/>
      <w:bookmarkEnd w:id="203"/>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00216B" w:rsidRPr="0000216B">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00216B" w:rsidRPr="0000216B">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00216B" w:rsidRPr="0000216B">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00216B" w:rsidRPr="0000216B">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00216B">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00216B" w:rsidRPr="0000216B">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00216B">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00216B">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00216B">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00216B" w:rsidRPr="0000216B">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08" w:name="_Toc439323689"/>
      <w:bookmarkStart w:id="209" w:name="_Toc440357087"/>
      <w:bookmarkStart w:id="210" w:name="_Toc440359642"/>
      <w:bookmarkStart w:id="211" w:name="_Toc440632105"/>
      <w:bookmarkStart w:id="212" w:name="_Toc440875926"/>
      <w:bookmarkStart w:id="213" w:name="_Toc441130954"/>
      <w:bookmarkStart w:id="214" w:name="_Toc447269769"/>
      <w:bookmarkStart w:id="215" w:name="_Toc464120591"/>
      <w:bookmarkStart w:id="216" w:name="_Toc466970511"/>
      <w:bookmarkStart w:id="217" w:name="_Toc468462424"/>
      <w:bookmarkStart w:id="218" w:name="_Toc469482017"/>
      <w:bookmarkStart w:id="219" w:name="_Toc472411791"/>
      <w:bookmarkStart w:id="220"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B03BF3"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w:t>
      </w:r>
      <w:r w:rsidRPr="0015384A">
        <w:rPr>
          <w:sz w:val="24"/>
          <w:szCs w:val="24"/>
          <w:lang w:eastAsia="ru-RU"/>
        </w:rPr>
        <w:t xml:space="preserve">проведении </w:t>
      </w:r>
      <w:r w:rsidR="0089163E" w:rsidRPr="0015384A">
        <w:rPr>
          <w:sz w:val="24"/>
          <w:szCs w:val="24"/>
          <w:lang w:eastAsia="ru-RU"/>
        </w:rPr>
        <w:t>запроса предложений</w:t>
      </w:r>
      <w:r w:rsidRPr="0015384A">
        <w:rPr>
          <w:sz w:val="24"/>
          <w:szCs w:val="24"/>
          <w:lang w:eastAsia="ru-RU"/>
        </w:rPr>
        <w:t xml:space="preserve">, </w:t>
      </w:r>
      <w:r w:rsidR="0089163E" w:rsidRPr="0015384A">
        <w:rPr>
          <w:sz w:val="24"/>
          <w:szCs w:val="24"/>
          <w:lang w:eastAsia="ru-RU"/>
        </w:rPr>
        <w:t>Д</w:t>
      </w:r>
      <w:r w:rsidRPr="0015384A">
        <w:rPr>
          <w:sz w:val="24"/>
          <w:szCs w:val="24"/>
          <w:lang w:eastAsia="ru-RU"/>
        </w:rPr>
        <w:t xml:space="preserve">окументации </w:t>
      </w:r>
      <w:r w:rsidR="0089163E" w:rsidRPr="0015384A">
        <w:rPr>
          <w:sz w:val="24"/>
          <w:szCs w:val="24"/>
          <w:lang w:eastAsia="ru-RU"/>
        </w:rPr>
        <w:t xml:space="preserve">по </w:t>
      </w:r>
      <w:r w:rsidR="0089163E" w:rsidRPr="00B03BF3">
        <w:rPr>
          <w:sz w:val="24"/>
          <w:szCs w:val="24"/>
          <w:lang w:eastAsia="ru-RU"/>
        </w:rPr>
        <w:t xml:space="preserve">запросу предложений </w:t>
      </w:r>
      <w:r w:rsidRPr="00B03BF3">
        <w:rPr>
          <w:sz w:val="24"/>
          <w:szCs w:val="24"/>
          <w:lang w:eastAsia="ru-RU"/>
        </w:rPr>
        <w:t xml:space="preserve">– не позднее </w:t>
      </w:r>
      <w:r w:rsidR="0015384A" w:rsidRPr="00B03BF3">
        <w:rPr>
          <w:sz w:val="24"/>
          <w:szCs w:val="24"/>
        </w:rPr>
        <w:t>3 (трех) рабочих дней с даты поступления запроса</w:t>
      </w:r>
      <w:r w:rsidRPr="00B03BF3">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5384A">
        <w:rPr>
          <w:sz w:val="24"/>
          <w:szCs w:val="24"/>
          <w:lang w:eastAsia="ru-RU"/>
        </w:rPr>
        <w:t xml:space="preserve">отказ от проведения </w:t>
      </w:r>
      <w:r w:rsidR="00027C2B" w:rsidRPr="0015384A">
        <w:rPr>
          <w:sz w:val="24"/>
          <w:szCs w:val="24"/>
          <w:lang w:eastAsia="ru-RU"/>
        </w:rPr>
        <w:t>З</w:t>
      </w:r>
      <w:r w:rsidR="0089163E" w:rsidRPr="0015384A">
        <w:rPr>
          <w:sz w:val="24"/>
          <w:szCs w:val="24"/>
          <w:lang w:eastAsia="ru-RU"/>
        </w:rPr>
        <w:t>апроса</w:t>
      </w:r>
      <w:r w:rsidR="0089163E" w:rsidRPr="00382A07">
        <w:rPr>
          <w:sz w:val="24"/>
          <w:szCs w:val="24"/>
          <w:lang w:eastAsia="ru-RU"/>
        </w:rPr>
        <w:t xml:space="preserve">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21" w:name="_Ref303250835"/>
      <w:bookmarkStart w:id="222" w:name="_Ref305973033"/>
      <w:bookmarkStart w:id="223" w:name="_Toc498588877"/>
      <w:bookmarkStart w:id="224"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21"/>
      <w:r w:rsidRPr="00382A07">
        <w:t xml:space="preserve"> по запросу предложений</w:t>
      </w:r>
      <w:bookmarkEnd w:id="222"/>
      <w:bookmarkEnd w:id="223"/>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00216B" w:rsidRPr="0000216B">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25" w:name="__RefNumPara__444_922829174"/>
      <w:bookmarkStart w:id="226" w:name="_Ref191386216"/>
      <w:bookmarkStart w:id="227" w:name="_Ref305973147"/>
      <w:bookmarkStart w:id="228" w:name="_Toc498588878"/>
      <w:bookmarkEnd w:id="224"/>
      <w:bookmarkEnd w:id="225"/>
      <w:r w:rsidRPr="00382A07">
        <w:lastRenderedPageBreak/>
        <w:t xml:space="preserve">Подготовка </w:t>
      </w:r>
      <w:bookmarkEnd w:id="226"/>
      <w:r w:rsidRPr="00382A07">
        <w:t>Заявок</w:t>
      </w:r>
      <w:bookmarkEnd w:id="227"/>
      <w:bookmarkEnd w:id="228"/>
    </w:p>
    <w:p w:rsidR="00717F60" w:rsidRPr="00382A07" w:rsidRDefault="00717F60" w:rsidP="00E71A48">
      <w:pPr>
        <w:pStyle w:val="3"/>
        <w:spacing w:line="264" w:lineRule="auto"/>
        <w:rPr>
          <w:szCs w:val="24"/>
        </w:rPr>
      </w:pPr>
      <w:bookmarkStart w:id="229" w:name="_Ref306114638"/>
      <w:bookmarkStart w:id="230" w:name="_Toc440357090"/>
      <w:bookmarkStart w:id="231" w:name="_Toc440359645"/>
      <w:bookmarkStart w:id="232" w:name="_Toc440632108"/>
      <w:bookmarkStart w:id="233" w:name="_Toc440875929"/>
      <w:bookmarkStart w:id="234" w:name="_Toc441130957"/>
      <w:bookmarkStart w:id="235" w:name="_Toc447269772"/>
      <w:bookmarkStart w:id="236" w:name="_Toc464120594"/>
      <w:bookmarkStart w:id="237" w:name="_Toc466970514"/>
      <w:bookmarkStart w:id="238" w:name="_Toc468462427"/>
      <w:bookmarkStart w:id="239" w:name="_Toc469482020"/>
      <w:bookmarkStart w:id="240" w:name="_Toc472411794"/>
      <w:bookmarkStart w:id="241" w:name="_Toc498588879"/>
      <w:r w:rsidRPr="00382A07">
        <w:rPr>
          <w:szCs w:val="24"/>
        </w:rPr>
        <w:t xml:space="preserve">Общие требования к </w:t>
      </w:r>
      <w:r w:rsidR="004B5EB3" w:rsidRPr="00382A07">
        <w:rPr>
          <w:szCs w:val="24"/>
        </w:rPr>
        <w:t>Заявк</w:t>
      </w:r>
      <w:r w:rsidRPr="00382A07">
        <w:rPr>
          <w:szCs w:val="24"/>
        </w:rPr>
        <w:t>е</w:t>
      </w:r>
      <w:bookmarkEnd w:id="229"/>
      <w:bookmarkEnd w:id="230"/>
      <w:bookmarkEnd w:id="231"/>
      <w:bookmarkEnd w:id="232"/>
      <w:bookmarkEnd w:id="233"/>
      <w:bookmarkEnd w:id="234"/>
      <w:bookmarkEnd w:id="235"/>
      <w:bookmarkEnd w:id="236"/>
      <w:bookmarkEnd w:id="237"/>
      <w:bookmarkEnd w:id="238"/>
      <w:bookmarkEnd w:id="239"/>
      <w:bookmarkEnd w:id="240"/>
      <w:bookmarkEnd w:id="24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00216B" w:rsidRPr="0000216B">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0E09E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CF42FD">
        <w:rPr>
          <w:bCs w:val="0"/>
          <w:sz w:val="24"/>
          <w:szCs w:val="24"/>
        </w:rPr>
        <w:t xml:space="preserve">поставок </w:t>
      </w:r>
      <w:r w:rsidRPr="00CF42FD">
        <w:rPr>
          <w:bCs w:val="0"/>
          <w:sz w:val="24"/>
          <w:szCs w:val="24"/>
        </w:rPr>
        <w:t xml:space="preserve">по форме и в соответствии с инструкциями, </w:t>
      </w:r>
      <w:r w:rsidRPr="00CF42FD">
        <w:rPr>
          <w:bCs w:val="0"/>
          <w:spacing w:val="-1"/>
          <w:sz w:val="24"/>
          <w:szCs w:val="24"/>
        </w:rPr>
        <w:t>приведенными в настоящей Документации</w:t>
      </w:r>
      <w:r w:rsidRPr="00CF42FD">
        <w:rPr>
          <w:bCs w:val="0"/>
          <w:sz w:val="24"/>
          <w:szCs w:val="24"/>
        </w:rPr>
        <w:t xml:space="preserve"> (</w:t>
      </w:r>
      <w:r w:rsidR="003F3A69" w:rsidRPr="00CF42FD">
        <w:rPr>
          <w:bCs w:val="0"/>
          <w:spacing w:val="-2"/>
          <w:sz w:val="24"/>
          <w:szCs w:val="24"/>
        </w:rPr>
        <w:t>под</w:t>
      </w:r>
      <w:r w:rsidR="003F3A69" w:rsidRPr="00CF42FD">
        <w:rPr>
          <w:bCs w:val="0"/>
          <w:sz w:val="24"/>
          <w:szCs w:val="24"/>
        </w:rPr>
        <w:t>раздел</w:t>
      </w:r>
      <w:r w:rsidRPr="00CF42FD">
        <w:rPr>
          <w:bCs w:val="0"/>
          <w:sz w:val="24"/>
          <w:szCs w:val="24"/>
        </w:rPr>
        <w:t xml:space="preserve"> </w:t>
      </w:r>
      <w:r w:rsidR="00007625" w:rsidRPr="00CF42FD">
        <w:rPr>
          <w:sz w:val="24"/>
          <w:szCs w:val="24"/>
        </w:rPr>
        <w:fldChar w:fldCharType="begin"/>
      </w:r>
      <w:r w:rsidR="00007625" w:rsidRPr="00CF42FD">
        <w:rPr>
          <w:sz w:val="24"/>
          <w:szCs w:val="24"/>
        </w:rPr>
        <w:instrText xml:space="preserve"> REF _Ref440271072 \r \h  \* MERGEFORMAT </w:instrText>
      </w:r>
      <w:r w:rsidR="00007625" w:rsidRPr="00CF42FD">
        <w:rPr>
          <w:sz w:val="24"/>
          <w:szCs w:val="24"/>
        </w:rPr>
      </w:r>
      <w:r w:rsidR="00007625" w:rsidRPr="00CF42FD">
        <w:rPr>
          <w:sz w:val="24"/>
          <w:szCs w:val="24"/>
        </w:rPr>
        <w:fldChar w:fldCharType="separate"/>
      </w:r>
      <w:r w:rsidR="0000216B" w:rsidRPr="00CF42FD">
        <w:rPr>
          <w:bCs w:val="0"/>
          <w:sz w:val="24"/>
          <w:szCs w:val="24"/>
        </w:rPr>
        <w:t>5.2</w:t>
      </w:r>
      <w:r w:rsidR="00007625" w:rsidRPr="00CF42FD">
        <w:rPr>
          <w:sz w:val="24"/>
          <w:szCs w:val="24"/>
        </w:rPr>
        <w:fldChar w:fldCharType="end"/>
      </w:r>
      <w:r w:rsidRPr="00CF42FD">
        <w:rPr>
          <w:bCs w:val="0"/>
          <w:sz w:val="24"/>
          <w:szCs w:val="24"/>
        </w:rPr>
        <w:t>)</w:t>
      </w:r>
      <w:r w:rsidR="000E09E6" w:rsidRPr="00CF42FD">
        <w:rPr>
          <w:spacing w:val="-1"/>
          <w:sz w:val="24"/>
          <w:szCs w:val="24"/>
        </w:rPr>
        <w:t xml:space="preserve"> с приложением файла копии Сводной таблицы стоимости поставок, выполненного в формате MS </w:t>
      </w:r>
      <w:r w:rsidR="00CF42FD" w:rsidRPr="00CF42FD">
        <w:rPr>
          <w:spacing w:val="-1"/>
          <w:sz w:val="24"/>
          <w:szCs w:val="24"/>
          <w:lang w:val="en-US"/>
        </w:rPr>
        <w:t>Word</w:t>
      </w:r>
      <w:r w:rsidRPr="000E09E6">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00216B" w:rsidRPr="0000216B">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00216B" w:rsidRPr="0000216B">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00216B" w:rsidRPr="0000216B">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00216B" w:rsidRPr="0000216B">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4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4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00216B" w:rsidRPr="0000216B">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00216B" w:rsidRPr="0000216B">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00216B" w:rsidRPr="0000216B">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00216B" w:rsidRPr="0000216B">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00216B" w:rsidRPr="0000216B">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0E09E6"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Сводная таблица стоимости </w:t>
      </w:r>
      <w:r w:rsidRPr="00CF42FD">
        <w:rPr>
          <w:bCs w:val="0"/>
          <w:sz w:val="24"/>
          <w:szCs w:val="24"/>
        </w:rPr>
        <w:t>поставок (</w:t>
      </w:r>
      <w:r w:rsidRPr="00CF42FD">
        <w:rPr>
          <w:bCs w:val="0"/>
          <w:spacing w:val="-2"/>
          <w:sz w:val="24"/>
          <w:szCs w:val="24"/>
        </w:rPr>
        <w:t>под</w:t>
      </w:r>
      <w:r w:rsidRPr="00CF42FD">
        <w:rPr>
          <w:bCs w:val="0"/>
          <w:sz w:val="24"/>
          <w:szCs w:val="24"/>
        </w:rPr>
        <w:t>раздел</w:t>
      </w:r>
      <w:r w:rsidRPr="00CF42FD">
        <w:rPr>
          <w:bCs w:val="0"/>
          <w:sz w:val="24"/>
          <w:szCs w:val="24"/>
          <w:lang w:eastAsia="ru-RU"/>
        </w:rPr>
        <w:t xml:space="preserve"> </w:t>
      </w:r>
      <w:r w:rsidR="00007625" w:rsidRPr="00CF42FD">
        <w:rPr>
          <w:sz w:val="24"/>
          <w:szCs w:val="24"/>
        </w:rPr>
        <w:fldChar w:fldCharType="begin"/>
      </w:r>
      <w:r w:rsidR="00007625" w:rsidRPr="00CF42FD">
        <w:rPr>
          <w:sz w:val="24"/>
          <w:szCs w:val="24"/>
        </w:rPr>
        <w:instrText xml:space="preserve"> REF _Ref440274913 \r \h  \* MERGEFORMAT </w:instrText>
      </w:r>
      <w:r w:rsidR="00007625" w:rsidRPr="00CF42FD">
        <w:rPr>
          <w:sz w:val="24"/>
          <w:szCs w:val="24"/>
        </w:rPr>
      </w:r>
      <w:r w:rsidR="00007625" w:rsidRPr="00CF42FD">
        <w:rPr>
          <w:sz w:val="24"/>
          <w:szCs w:val="24"/>
        </w:rPr>
        <w:fldChar w:fldCharType="separate"/>
      </w:r>
      <w:r w:rsidR="0000216B" w:rsidRPr="00CF42FD">
        <w:rPr>
          <w:bCs w:val="0"/>
          <w:sz w:val="24"/>
          <w:szCs w:val="24"/>
          <w:lang w:eastAsia="ru-RU"/>
        </w:rPr>
        <w:t>5.2</w:t>
      </w:r>
      <w:r w:rsidR="00007625" w:rsidRPr="00CF42FD">
        <w:rPr>
          <w:sz w:val="24"/>
          <w:szCs w:val="24"/>
        </w:rPr>
        <w:fldChar w:fldCharType="end"/>
      </w:r>
      <w:r w:rsidRPr="00CF42FD">
        <w:rPr>
          <w:bCs w:val="0"/>
          <w:sz w:val="24"/>
          <w:szCs w:val="24"/>
        </w:rPr>
        <w:t>)</w:t>
      </w:r>
      <w:r w:rsidR="000E09E6" w:rsidRPr="00CF42FD">
        <w:rPr>
          <w:spacing w:val="-1"/>
          <w:sz w:val="24"/>
          <w:szCs w:val="24"/>
        </w:rPr>
        <w:t xml:space="preserve"> с приложением файла копии Сводной таблицы стоимости поставок, выполненного в формате MS </w:t>
      </w:r>
      <w:r w:rsidR="00CF42FD" w:rsidRPr="00CF42FD">
        <w:rPr>
          <w:spacing w:val="-1"/>
          <w:sz w:val="24"/>
          <w:szCs w:val="24"/>
          <w:lang w:val="en-US"/>
        </w:rPr>
        <w:t>Word</w:t>
      </w:r>
      <w:r w:rsidRPr="000E09E6">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00216B" w:rsidRPr="0000216B">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00216B" w:rsidRPr="0000216B">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00216B" w:rsidRPr="0000216B">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sidR="0000216B">
        <w:rPr>
          <w:sz w:val="24"/>
          <w:szCs w:val="24"/>
        </w:rPr>
        <w:t>5.6.2</w:t>
      </w:r>
      <w:r w:rsidR="00D161E0">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w:t>
      </w:r>
      <w:r w:rsidRPr="00577EC9">
        <w:rPr>
          <w:sz w:val="24"/>
          <w:szCs w:val="24"/>
        </w:rPr>
        <w:lastRenderedPageBreak/>
        <w:t>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00216B" w:rsidRPr="0000216B">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00216B" w:rsidRPr="0000216B">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00216B" w:rsidRPr="0000216B">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00216B" w:rsidRPr="0000216B">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00216B" w:rsidRPr="0000216B">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00216B" w:rsidRPr="0000216B">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00216B" w:rsidRPr="0000216B">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00216B" w:rsidRPr="0000216B">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00216B" w:rsidRPr="0000216B">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4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4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00216B">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00216B" w:rsidRPr="0000216B">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00216B" w:rsidRPr="0000216B">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00216B" w:rsidRPr="0000216B">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44" w:name="_Ref55279015"/>
      <w:bookmarkStart w:id="24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4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4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45"/>
      <w:bookmarkEnd w:id="24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4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00216B" w:rsidRPr="0000216B">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4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00216B" w:rsidRPr="0000216B">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00216B" w:rsidRPr="0000216B">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00216B" w:rsidRPr="0000216B">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00216B" w:rsidRPr="0000216B">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00216B" w:rsidRPr="0000216B">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00216B" w:rsidRPr="0000216B">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48" w:name="_Ref115076752"/>
      <w:bookmarkStart w:id="249" w:name="_Ref191386109"/>
      <w:bookmarkStart w:id="250" w:name="_Ref191386419"/>
      <w:bookmarkStart w:id="251" w:name="_Toc440357091"/>
      <w:bookmarkStart w:id="252" w:name="_Toc440359646"/>
      <w:bookmarkStart w:id="253" w:name="_Toc440632109"/>
      <w:bookmarkStart w:id="254" w:name="_Toc440875930"/>
      <w:bookmarkStart w:id="255" w:name="_Toc441130958"/>
      <w:bookmarkStart w:id="256" w:name="_Toc447269773"/>
      <w:bookmarkStart w:id="257" w:name="_Toc464120595"/>
      <w:bookmarkStart w:id="258" w:name="_Toc466970515"/>
      <w:bookmarkStart w:id="259" w:name="_Toc468462428"/>
      <w:bookmarkStart w:id="260" w:name="_Toc469482021"/>
      <w:bookmarkStart w:id="261" w:name="_Toc472411795"/>
      <w:bookmarkStart w:id="262"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248"/>
      <w:bookmarkEnd w:id="249"/>
      <w:bookmarkEnd w:id="250"/>
      <w:r w:rsidRPr="00382A07">
        <w:rPr>
          <w:szCs w:val="24"/>
        </w:rPr>
        <w:t>ЭТП</w:t>
      </w:r>
      <w:bookmarkEnd w:id="251"/>
      <w:bookmarkEnd w:id="252"/>
      <w:bookmarkEnd w:id="253"/>
      <w:bookmarkEnd w:id="254"/>
      <w:bookmarkEnd w:id="255"/>
      <w:bookmarkEnd w:id="256"/>
      <w:bookmarkEnd w:id="257"/>
      <w:bookmarkEnd w:id="258"/>
      <w:bookmarkEnd w:id="259"/>
      <w:bookmarkEnd w:id="260"/>
      <w:bookmarkEnd w:id="261"/>
      <w:bookmarkEnd w:id="26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63" w:name="_Ref115076807"/>
      <w:bookmarkStart w:id="264" w:name="_Toc440357092"/>
      <w:bookmarkStart w:id="265" w:name="_Toc440359647"/>
      <w:bookmarkStart w:id="266" w:name="_Toc440632110"/>
      <w:bookmarkStart w:id="267" w:name="_Toc440875931"/>
      <w:bookmarkStart w:id="268" w:name="_Toc441130959"/>
      <w:bookmarkStart w:id="269" w:name="_Toc447269774"/>
      <w:bookmarkStart w:id="270" w:name="_Toc464120596"/>
      <w:bookmarkStart w:id="271" w:name="_Toc466970516"/>
      <w:bookmarkStart w:id="272" w:name="_Toc468462429"/>
      <w:bookmarkStart w:id="273" w:name="_Toc469482022"/>
      <w:bookmarkStart w:id="274" w:name="_Toc472411796"/>
      <w:bookmarkStart w:id="275"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63"/>
      <w:bookmarkEnd w:id="264"/>
      <w:bookmarkEnd w:id="265"/>
      <w:bookmarkEnd w:id="266"/>
      <w:bookmarkEnd w:id="267"/>
      <w:bookmarkEnd w:id="268"/>
      <w:bookmarkEnd w:id="269"/>
      <w:bookmarkEnd w:id="270"/>
      <w:bookmarkEnd w:id="271"/>
      <w:bookmarkEnd w:id="272"/>
      <w:bookmarkEnd w:id="273"/>
      <w:bookmarkEnd w:id="274"/>
      <w:bookmarkEnd w:id="275"/>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76"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00216B" w:rsidRPr="0000216B">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00216B" w:rsidRPr="0000216B">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76"/>
    </w:p>
    <w:p w:rsidR="00717F60" w:rsidRPr="00382A07" w:rsidRDefault="00717F60" w:rsidP="00E71A48">
      <w:pPr>
        <w:pStyle w:val="3"/>
        <w:spacing w:line="264" w:lineRule="auto"/>
        <w:rPr>
          <w:szCs w:val="24"/>
        </w:rPr>
      </w:pPr>
      <w:bookmarkStart w:id="277" w:name="_Ref306008743"/>
      <w:bookmarkStart w:id="278" w:name="_Toc440357093"/>
      <w:bookmarkStart w:id="279" w:name="_Toc440359648"/>
      <w:bookmarkStart w:id="280" w:name="_Toc440632111"/>
      <w:bookmarkStart w:id="281" w:name="_Toc440875932"/>
      <w:bookmarkStart w:id="282" w:name="_Toc441130960"/>
      <w:bookmarkStart w:id="283" w:name="_Toc447269775"/>
      <w:bookmarkStart w:id="284" w:name="_Toc464120597"/>
      <w:bookmarkStart w:id="285" w:name="_Toc466970517"/>
      <w:bookmarkStart w:id="286" w:name="_Toc468462430"/>
      <w:bookmarkStart w:id="287" w:name="_Toc469482023"/>
      <w:bookmarkStart w:id="288" w:name="_Toc472411797"/>
      <w:bookmarkStart w:id="289"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277"/>
      <w:bookmarkEnd w:id="278"/>
      <w:bookmarkEnd w:id="279"/>
      <w:bookmarkEnd w:id="280"/>
      <w:bookmarkEnd w:id="281"/>
      <w:bookmarkEnd w:id="282"/>
      <w:bookmarkEnd w:id="283"/>
      <w:bookmarkEnd w:id="284"/>
      <w:bookmarkEnd w:id="285"/>
      <w:bookmarkEnd w:id="286"/>
      <w:bookmarkEnd w:id="287"/>
      <w:bookmarkEnd w:id="288"/>
      <w:bookmarkEnd w:id="289"/>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90"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00216B" w:rsidRPr="0000216B">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290"/>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91" w:name="_Toc440357094"/>
      <w:bookmarkStart w:id="292" w:name="_Toc440359649"/>
      <w:bookmarkStart w:id="293" w:name="_Toc440632112"/>
      <w:bookmarkStart w:id="294" w:name="_Toc440875933"/>
      <w:bookmarkStart w:id="295" w:name="_Toc441130961"/>
      <w:bookmarkStart w:id="296" w:name="_Toc447269776"/>
      <w:bookmarkStart w:id="297" w:name="_Toc464120598"/>
      <w:bookmarkStart w:id="298" w:name="_Toc466970518"/>
      <w:bookmarkStart w:id="299" w:name="_Toc468462431"/>
      <w:bookmarkStart w:id="300" w:name="_Toc469482024"/>
      <w:bookmarkStart w:id="301" w:name="_Toc472411798"/>
      <w:bookmarkStart w:id="302" w:name="_Toc498588883"/>
      <w:r w:rsidRPr="00382A07">
        <w:rPr>
          <w:szCs w:val="24"/>
        </w:rPr>
        <w:t xml:space="preserve">Требования к языку </w:t>
      </w:r>
      <w:r w:rsidR="004B5EB3" w:rsidRPr="00382A07">
        <w:rPr>
          <w:szCs w:val="24"/>
        </w:rPr>
        <w:t>Заявк</w:t>
      </w:r>
      <w:r w:rsidRPr="00382A07">
        <w:rPr>
          <w:szCs w:val="24"/>
        </w:rPr>
        <w:t>и</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03" w:name="_Toc440357095"/>
      <w:bookmarkStart w:id="304" w:name="_Toc440359650"/>
      <w:bookmarkStart w:id="305" w:name="_Toc440632113"/>
      <w:bookmarkStart w:id="306" w:name="_Toc440875934"/>
      <w:bookmarkStart w:id="307" w:name="_Toc441130962"/>
      <w:bookmarkStart w:id="308" w:name="_Toc447269777"/>
      <w:bookmarkStart w:id="309" w:name="_Toc464120599"/>
      <w:bookmarkStart w:id="310" w:name="_Toc466970519"/>
      <w:bookmarkStart w:id="311" w:name="_Toc468462432"/>
      <w:bookmarkStart w:id="312" w:name="_Toc469482025"/>
      <w:bookmarkStart w:id="313" w:name="_Toc472411799"/>
      <w:bookmarkStart w:id="314" w:name="_Toc498588884"/>
      <w:r w:rsidRPr="00382A07">
        <w:rPr>
          <w:szCs w:val="24"/>
        </w:rPr>
        <w:t xml:space="preserve">Требования к валюте </w:t>
      </w:r>
      <w:r w:rsidR="004B5EB3" w:rsidRPr="00382A07">
        <w:rPr>
          <w:szCs w:val="24"/>
        </w:rPr>
        <w:t>Заявк</w:t>
      </w:r>
      <w:r w:rsidRPr="00382A07">
        <w:rPr>
          <w:szCs w:val="24"/>
        </w:rPr>
        <w:t>и</w:t>
      </w:r>
      <w:bookmarkEnd w:id="303"/>
      <w:bookmarkEnd w:id="304"/>
      <w:bookmarkEnd w:id="305"/>
      <w:bookmarkEnd w:id="306"/>
      <w:bookmarkEnd w:id="307"/>
      <w:bookmarkEnd w:id="308"/>
      <w:bookmarkEnd w:id="309"/>
      <w:bookmarkEnd w:id="310"/>
      <w:bookmarkEnd w:id="311"/>
      <w:bookmarkEnd w:id="312"/>
      <w:bookmarkEnd w:id="313"/>
      <w:bookmarkEnd w:id="314"/>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15" w:name="_Toc440357096"/>
      <w:bookmarkStart w:id="316" w:name="_Toc440359651"/>
      <w:bookmarkStart w:id="317" w:name="_Toc440632114"/>
      <w:bookmarkStart w:id="318" w:name="_Toc440875935"/>
      <w:bookmarkStart w:id="319" w:name="_Toc441130963"/>
      <w:bookmarkStart w:id="320" w:name="_Toc447269778"/>
      <w:bookmarkStart w:id="321" w:name="_Toc464120600"/>
      <w:bookmarkStart w:id="322" w:name="_Toc466970520"/>
      <w:bookmarkStart w:id="323" w:name="_Ref468456963"/>
      <w:bookmarkStart w:id="324" w:name="_Toc468462433"/>
      <w:bookmarkStart w:id="325" w:name="_Toc469482026"/>
      <w:bookmarkStart w:id="326" w:name="_Toc472411800"/>
      <w:bookmarkStart w:id="327" w:name="_Toc498588885"/>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15"/>
      <w:bookmarkEnd w:id="316"/>
      <w:bookmarkEnd w:id="317"/>
      <w:bookmarkEnd w:id="318"/>
      <w:bookmarkEnd w:id="319"/>
      <w:bookmarkEnd w:id="320"/>
      <w:bookmarkEnd w:id="321"/>
      <w:bookmarkEnd w:id="322"/>
      <w:bookmarkEnd w:id="323"/>
      <w:bookmarkEnd w:id="324"/>
      <w:bookmarkEnd w:id="325"/>
      <w:bookmarkEnd w:id="326"/>
      <w:bookmarkEnd w:id="327"/>
    </w:p>
    <w:p w:rsidR="004B39B0" w:rsidRPr="004B39B0" w:rsidRDefault="00717F60" w:rsidP="004B39B0">
      <w:pPr>
        <w:widowControl w:val="0"/>
        <w:numPr>
          <w:ilvl w:val="3"/>
          <w:numId w:val="25"/>
        </w:numPr>
        <w:shd w:val="clear" w:color="auto" w:fill="FFFFFF"/>
        <w:tabs>
          <w:tab w:val="left" w:pos="1701"/>
        </w:tabs>
        <w:autoSpaceDE w:val="0"/>
        <w:spacing w:after="100" w:line="264" w:lineRule="auto"/>
        <w:ind w:left="0" w:right="17" w:firstLine="709"/>
        <w:rPr>
          <w:rFonts w:eastAsia="Calibri"/>
          <w:sz w:val="24"/>
          <w:szCs w:val="24"/>
          <w:lang w:eastAsia="en-US"/>
        </w:rPr>
      </w:pPr>
      <w:bookmarkStart w:id="328" w:name="_Ref472411304"/>
      <w:r w:rsidRPr="004B39B0">
        <w:rPr>
          <w:bCs w:val="0"/>
          <w:sz w:val="24"/>
          <w:szCs w:val="24"/>
        </w:rPr>
        <w:t xml:space="preserve">Начальная (максимальная) цена </w:t>
      </w:r>
      <w:r w:rsidR="00123C70" w:rsidRPr="004B39B0">
        <w:rPr>
          <w:bCs w:val="0"/>
          <w:sz w:val="24"/>
          <w:szCs w:val="24"/>
        </w:rPr>
        <w:t>Договор</w:t>
      </w:r>
      <w:r w:rsidRPr="004B39B0">
        <w:rPr>
          <w:bCs w:val="0"/>
          <w:sz w:val="24"/>
          <w:szCs w:val="24"/>
        </w:rPr>
        <w:t>а</w:t>
      </w:r>
      <w:r w:rsidR="00216641" w:rsidRPr="004B39B0">
        <w:rPr>
          <w:bCs w:val="0"/>
          <w:sz w:val="24"/>
          <w:szCs w:val="24"/>
        </w:rPr>
        <w:t>:</w:t>
      </w:r>
      <w:bookmarkEnd w:id="328"/>
      <w:r w:rsidR="00CF42FD" w:rsidRPr="004B39B0">
        <w:rPr>
          <w:bCs w:val="0"/>
          <w:sz w:val="24"/>
          <w:szCs w:val="24"/>
        </w:rPr>
        <w:t xml:space="preserve"> </w:t>
      </w:r>
      <w:r w:rsidR="00CF42FD" w:rsidRPr="004B39B0">
        <w:rPr>
          <w:b/>
          <w:bCs w:val="0"/>
          <w:sz w:val="24"/>
          <w:szCs w:val="24"/>
        </w:rPr>
        <w:t>2 976 299</w:t>
      </w:r>
      <w:r w:rsidR="00155DAF" w:rsidRPr="004B39B0">
        <w:rPr>
          <w:sz w:val="24"/>
          <w:szCs w:val="24"/>
        </w:rPr>
        <w:t xml:space="preserve"> (</w:t>
      </w:r>
      <w:r w:rsidR="00CF42FD" w:rsidRPr="004B39B0">
        <w:rPr>
          <w:sz w:val="24"/>
          <w:szCs w:val="24"/>
        </w:rPr>
        <w:t>Два миллиона девятьсот семьдесят шесть тысяч двести девяносто девять</w:t>
      </w:r>
      <w:r w:rsidR="00155DAF" w:rsidRPr="004B39B0">
        <w:rPr>
          <w:sz w:val="24"/>
          <w:szCs w:val="24"/>
        </w:rPr>
        <w:t>) рубл</w:t>
      </w:r>
      <w:r w:rsidR="00CF42FD" w:rsidRPr="004B39B0">
        <w:rPr>
          <w:sz w:val="24"/>
          <w:szCs w:val="24"/>
        </w:rPr>
        <w:t>ей</w:t>
      </w:r>
      <w:r w:rsidR="00155DAF" w:rsidRPr="004B39B0">
        <w:rPr>
          <w:sz w:val="24"/>
          <w:szCs w:val="24"/>
        </w:rPr>
        <w:t xml:space="preserve"> 00 копеек РФ, без учета НДС; НДС составляет </w:t>
      </w:r>
      <w:r w:rsidR="004B39B0" w:rsidRPr="004B39B0">
        <w:rPr>
          <w:b/>
          <w:sz w:val="24"/>
          <w:szCs w:val="24"/>
        </w:rPr>
        <w:t>535 733</w:t>
      </w:r>
      <w:r w:rsidR="00155DAF" w:rsidRPr="004B39B0">
        <w:rPr>
          <w:sz w:val="24"/>
          <w:szCs w:val="24"/>
        </w:rPr>
        <w:t xml:space="preserve"> (</w:t>
      </w:r>
      <w:r w:rsidR="004B39B0" w:rsidRPr="004B39B0">
        <w:rPr>
          <w:sz w:val="24"/>
          <w:szCs w:val="24"/>
        </w:rPr>
        <w:t>Пятьсот тридцать пять тысяч семьсот тридцать три</w:t>
      </w:r>
      <w:r w:rsidR="00155DAF" w:rsidRPr="004B39B0">
        <w:rPr>
          <w:sz w:val="24"/>
          <w:szCs w:val="24"/>
        </w:rPr>
        <w:t>) рубл</w:t>
      </w:r>
      <w:r w:rsidR="004B39B0" w:rsidRPr="004B39B0">
        <w:rPr>
          <w:sz w:val="24"/>
          <w:szCs w:val="24"/>
        </w:rPr>
        <w:t>я</w:t>
      </w:r>
      <w:r w:rsidR="00155DAF" w:rsidRPr="004B39B0">
        <w:rPr>
          <w:sz w:val="24"/>
          <w:szCs w:val="24"/>
        </w:rPr>
        <w:t xml:space="preserve"> </w:t>
      </w:r>
      <w:r w:rsidR="004B39B0" w:rsidRPr="004B39B0">
        <w:rPr>
          <w:sz w:val="24"/>
          <w:szCs w:val="24"/>
        </w:rPr>
        <w:t>82</w:t>
      </w:r>
      <w:r w:rsidR="00155DAF" w:rsidRPr="004B39B0">
        <w:rPr>
          <w:sz w:val="24"/>
          <w:szCs w:val="24"/>
        </w:rPr>
        <w:t xml:space="preserve"> копе</w:t>
      </w:r>
      <w:r w:rsidR="004B39B0" w:rsidRPr="004B39B0">
        <w:rPr>
          <w:sz w:val="24"/>
          <w:szCs w:val="24"/>
        </w:rPr>
        <w:t>йки</w:t>
      </w:r>
      <w:r w:rsidR="00155DAF" w:rsidRPr="004B39B0">
        <w:rPr>
          <w:sz w:val="24"/>
          <w:szCs w:val="24"/>
        </w:rPr>
        <w:t xml:space="preserve"> РФ; </w:t>
      </w:r>
      <w:r w:rsidR="004B39B0" w:rsidRPr="004B39B0">
        <w:rPr>
          <w:b/>
          <w:sz w:val="24"/>
          <w:szCs w:val="24"/>
        </w:rPr>
        <w:t>3 512 032</w:t>
      </w:r>
      <w:r w:rsidR="00155DAF" w:rsidRPr="004B39B0">
        <w:rPr>
          <w:sz w:val="24"/>
          <w:szCs w:val="24"/>
        </w:rPr>
        <w:t xml:space="preserve"> (</w:t>
      </w:r>
      <w:r w:rsidR="004B39B0" w:rsidRPr="004B39B0">
        <w:rPr>
          <w:sz w:val="24"/>
          <w:szCs w:val="24"/>
        </w:rPr>
        <w:t>Три миллиона пятьсот двенадцать тысяч тридцать два</w:t>
      </w:r>
      <w:r w:rsidR="00155DAF" w:rsidRPr="004B39B0">
        <w:rPr>
          <w:sz w:val="24"/>
          <w:szCs w:val="24"/>
        </w:rPr>
        <w:t>) рубл</w:t>
      </w:r>
      <w:r w:rsidR="004B39B0" w:rsidRPr="004B39B0">
        <w:rPr>
          <w:sz w:val="24"/>
          <w:szCs w:val="24"/>
        </w:rPr>
        <w:t>я</w:t>
      </w:r>
      <w:r w:rsidR="00155DAF" w:rsidRPr="004B39B0">
        <w:rPr>
          <w:sz w:val="24"/>
          <w:szCs w:val="24"/>
        </w:rPr>
        <w:t xml:space="preserve"> </w:t>
      </w:r>
      <w:r w:rsidR="004B39B0" w:rsidRPr="004B39B0">
        <w:rPr>
          <w:sz w:val="24"/>
          <w:szCs w:val="24"/>
        </w:rPr>
        <w:t>82</w:t>
      </w:r>
      <w:r w:rsidR="00155DAF" w:rsidRPr="004B39B0">
        <w:rPr>
          <w:sz w:val="24"/>
          <w:szCs w:val="24"/>
        </w:rPr>
        <w:t xml:space="preserve"> копе</w:t>
      </w:r>
      <w:r w:rsidR="004B39B0" w:rsidRPr="004B39B0">
        <w:rPr>
          <w:sz w:val="24"/>
          <w:szCs w:val="24"/>
        </w:rPr>
        <w:t>йки</w:t>
      </w:r>
      <w:r w:rsidR="00155DAF" w:rsidRPr="004B39B0">
        <w:rPr>
          <w:sz w:val="24"/>
          <w:szCs w:val="24"/>
        </w:rPr>
        <w:t xml:space="preserve"> РФ, с учетом НДС</w:t>
      </w:r>
      <w:r w:rsidR="004B39B0" w:rsidRPr="004B39B0">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00216B" w:rsidRPr="0000216B">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00216B" w:rsidRPr="0000216B">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00216B" w:rsidRPr="0000216B">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00216B" w:rsidRPr="0000216B">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29" w:name="_Ref191386407"/>
      <w:bookmarkStart w:id="330" w:name="_Ref191386526"/>
      <w:bookmarkStart w:id="331" w:name="_Toc440357097"/>
      <w:bookmarkStart w:id="332" w:name="_Toc440359652"/>
      <w:bookmarkStart w:id="333" w:name="_Toc440632115"/>
      <w:bookmarkStart w:id="334" w:name="_Toc440875936"/>
      <w:bookmarkStart w:id="335" w:name="_Toc441130964"/>
      <w:bookmarkStart w:id="336" w:name="_Toc447269779"/>
      <w:bookmarkStart w:id="337" w:name="_Toc464120601"/>
      <w:bookmarkStart w:id="338" w:name="_Toc466970521"/>
      <w:bookmarkStart w:id="339" w:name="_Toc468462434"/>
      <w:bookmarkStart w:id="340" w:name="_Toc469482027"/>
      <w:bookmarkStart w:id="341" w:name="_Toc472411801"/>
      <w:bookmarkStart w:id="342" w:name="_Toc498588886"/>
      <w:bookmarkStart w:id="343"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44" w:name="_Ref93090116"/>
      <w:bookmarkStart w:id="345" w:name="_Ref191386482"/>
      <w:bookmarkStart w:id="346" w:name="_Ref440291364"/>
      <w:bookmarkEnd w:id="343"/>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44"/>
      <w:r w:rsidRPr="004A1A68">
        <w:rPr>
          <w:bCs w:val="0"/>
          <w:sz w:val="24"/>
          <w:szCs w:val="24"/>
        </w:rPr>
        <w:t>:</w:t>
      </w:r>
      <w:bookmarkStart w:id="347" w:name="_Ref306004833"/>
      <w:bookmarkEnd w:id="345"/>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w:t>
      </w:r>
      <w:r w:rsidRPr="00E53AC1">
        <w:rPr>
          <w:bCs w:val="0"/>
          <w:sz w:val="24"/>
          <w:szCs w:val="24"/>
        </w:rPr>
        <w:t xml:space="preserve">юридическое, физическое лицо </w:t>
      </w:r>
      <w:r w:rsidR="00E71628" w:rsidRPr="00E53AC1">
        <w:rPr>
          <w:bCs w:val="0"/>
          <w:sz w:val="24"/>
          <w:szCs w:val="24"/>
        </w:rPr>
        <w:t>(в т.</w:t>
      </w:r>
      <w:r w:rsidR="003129D4" w:rsidRPr="00E53AC1">
        <w:rPr>
          <w:bCs w:val="0"/>
          <w:sz w:val="24"/>
          <w:szCs w:val="24"/>
        </w:rPr>
        <w:t xml:space="preserve"> </w:t>
      </w:r>
      <w:r w:rsidR="00E71628" w:rsidRPr="00E53AC1">
        <w:rPr>
          <w:bCs w:val="0"/>
          <w:sz w:val="24"/>
          <w:szCs w:val="24"/>
        </w:rPr>
        <w:t xml:space="preserve">ч. </w:t>
      </w:r>
      <w:r w:rsidRPr="00E53AC1">
        <w:rPr>
          <w:bCs w:val="0"/>
          <w:sz w:val="24"/>
          <w:szCs w:val="24"/>
        </w:rPr>
        <w:t>индивидуальный предприниматель</w:t>
      </w:r>
      <w:r w:rsidR="00E71628" w:rsidRPr="00E53AC1">
        <w:rPr>
          <w:bCs w:val="0"/>
          <w:sz w:val="24"/>
          <w:szCs w:val="24"/>
        </w:rPr>
        <w:t>)</w:t>
      </w:r>
      <w:r w:rsidR="00E53AC1" w:rsidRPr="00E53AC1">
        <w:rPr>
          <w:bCs w:val="0"/>
          <w:sz w:val="24"/>
          <w:szCs w:val="24"/>
        </w:rPr>
        <w:t xml:space="preserve">, </w:t>
      </w:r>
      <w:r w:rsidR="00E53AC1" w:rsidRPr="00E53AC1">
        <w:rPr>
          <w:sz w:val="24"/>
          <w:szCs w:val="24"/>
        </w:rPr>
        <w:t>являющееся субъектом малого и среднего предпринимательства</w:t>
      </w:r>
      <w:r w:rsidRPr="00E53AC1">
        <w:rPr>
          <w:bCs w:val="0"/>
          <w:sz w:val="24"/>
          <w:szCs w:val="24"/>
        </w:rPr>
        <w:t xml:space="preserve">. </w:t>
      </w:r>
      <w:r w:rsidR="003F330D" w:rsidRPr="00E53AC1">
        <w:rPr>
          <w:bCs w:val="0"/>
          <w:sz w:val="24"/>
          <w:szCs w:val="24"/>
        </w:rPr>
        <w:t>Привлечение со</w:t>
      </w:r>
      <w:r w:rsidR="00036006" w:rsidRPr="00E53AC1">
        <w:rPr>
          <w:bCs w:val="0"/>
          <w:sz w:val="24"/>
          <w:szCs w:val="24"/>
        </w:rPr>
        <w:t>поставщиков в соответствии</w:t>
      </w:r>
      <w:r w:rsidR="00036006" w:rsidRPr="004A1A68">
        <w:rPr>
          <w:bCs w:val="0"/>
          <w:sz w:val="24"/>
          <w:szCs w:val="24"/>
        </w:rPr>
        <w:t xml:space="preserve"> с пунктом </w:t>
      </w:r>
      <w:r w:rsidR="00007625">
        <w:fldChar w:fldCharType="begin"/>
      </w:r>
      <w:r w:rsidR="00007625">
        <w:instrText xml:space="preserve"> REF _Ref440271628 \r \h  \* MERGEFORMAT </w:instrText>
      </w:r>
      <w:r w:rsidR="00007625">
        <w:fldChar w:fldCharType="separate"/>
      </w:r>
      <w:r w:rsidR="0000216B" w:rsidRPr="0000216B">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00216B" w:rsidRPr="0000216B">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46"/>
      <w:bookmarkEnd w:id="347"/>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48"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48"/>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49" w:name="_Ref306032455"/>
      <w:r w:rsidRPr="00382A07">
        <w:rPr>
          <w:bCs w:val="0"/>
          <w:sz w:val="24"/>
          <w:szCs w:val="24"/>
        </w:rPr>
        <w:t xml:space="preserve">должен </w:t>
      </w:r>
      <w:bookmarkStart w:id="350"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49"/>
      <w:bookmarkEnd w:id="350"/>
    </w:p>
    <w:p w:rsidR="00717F60" w:rsidRPr="00E53AC1"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w:t>
      </w:r>
      <w:r w:rsidRPr="00E53AC1">
        <w:rPr>
          <w:bCs w:val="0"/>
          <w:sz w:val="24"/>
          <w:szCs w:val="24"/>
        </w:rPr>
        <w:t xml:space="preserve">, </w:t>
      </w:r>
      <w:r w:rsidRPr="00E53AC1">
        <w:rPr>
          <w:sz w:val="24"/>
          <w:szCs w:val="24"/>
          <w:lang w:eastAsia="ru-RU"/>
        </w:rPr>
        <w:t>экономическая</w:t>
      </w:r>
      <w:r w:rsidRPr="00E53AC1">
        <w:rPr>
          <w:bCs w:val="0"/>
          <w:sz w:val="24"/>
          <w:szCs w:val="24"/>
        </w:rPr>
        <w:t xml:space="preserve"> деятельность </w:t>
      </w:r>
      <w:r w:rsidR="009C744E" w:rsidRPr="00E53AC1">
        <w:rPr>
          <w:bCs w:val="0"/>
          <w:sz w:val="24"/>
          <w:szCs w:val="24"/>
        </w:rPr>
        <w:t>Участник</w:t>
      </w:r>
      <w:r w:rsidRPr="00E53AC1">
        <w:rPr>
          <w:bCs w:val="0"/>
          <w:sz w:val="24"/>
          <w:szCs w:val="24"/>
        </w:rPr>
        <w:t>а не должна быть приостановлена (для юридического лица, индивидуального предпринимателя);</w:t>
      </w:r>
    </w:p>
    <w:p w:rsidR="00E53AC1" w:rsidRPr="00E53AC1" w:rsidRDefault="00E53AC1" w:rsidP="00E53AC1">
      <w:pPr>
        <w:numPr>
          <w:ilvl w:val="0"/>
          <w:numId w:val="21"/>
        </w:numPr>
        <w:suppressAutoHyphens w:val="0"/>
        <w:spacing w:line="264" w:lineRule="auto"/>
        <w:rPr>
          <w:sz w:val="24"/>
          <w:szCs w:val="24"/>
          <w:lang w:eastAsia="ru-RU"/>
        </w:rPr>
      </w:pPr>
      <w:r w:rsidRPr="00E53AC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51" w:name="_Ref306032457"/>
      <w:r w:rsidRPr="00E53AC1">
        <w:rPr>
          <w:sz w:val="24"/>
          <w:szCs w:val="24"/>
          <w:lang w:eastAsia="ru-RU"/>
        </w:rPr>
        <w:t xml:space="preserve">не быть включенным в </w:t>
      </w:r>
      <w:r w:rsidRPr="00E53AC1">
        <w:rPr>
          <w:rFonts w:eastAsia="Arial Unicode MS"/>
          <w:sz w:val="24"/>
          <w:szCs w:val="24"/>
          <w:lang w:eastAsia="ru-RU"/>
        </w:rPr>
        <w:t>Реестр</w:t>
      </w:r>
      <w:r w:rsidRPr="00E53AC1">
        <w:rPr>
          <w:sz w:val="24"/>
          <w:szCs w:val="24"/>
          <w:lang w:eastAsia="ru-RU"/>
        </w:rPr>
        <w:t xml:space="preserve"> недобросовестных поставщиков</w:t>
      </w:r>
      <w:r w:rsidRPr="00E53AC1">
        <w:rPr>
          <w:rFonts w:eastAsia="Arial Unicode MS"/>
          <w:sz w:val="24"/>
          <w:szCs w:val="24"/>
          <w:lang w:eastAsia="ru-RU"/>
        </w:rPr>
        <w:t>, который ведется в соответствии с Федеральным законом</w:t>
      </w:r>
      <w:r w:rsidRPr="00382A07">
        <w:rPr>
          <w:rFonts w:eastAsia="Arial Unicode MS"/>
          <w:sz w:val="24"/>
          <w:szCs w:val="24"/>
          <w:lang w:eastAsia="ru-RU"/>
        </w:rPr>
        <w:t xml:space="preserve">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51"/>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52"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53"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00216B" w:rsidRPr="0000216B">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00216B" w:rsidRPr="0000216B">
        <w:rPr>
          <w:sz w:val="24"/>
          <w:szCs w:val="24"/>
        </w:rPr>
        <w:t>3.3.8.2</w:t>
      </w:r>
      <w:r w:rsidR="00007625">
        <w:fldChar w:fldCharType="end"/>
      </w:r>
      <w:r w:rsidR="00717F60" w:rsidRPr="00382A07">
        <w:rPr>
          <w:bCs w:val="0"/>
          <w:sz w:val="24"/>
          <w:szCs w:val="24"/>
        </w:rPr>
        <w:t>:</w:t>
      </w:r>
      <w:bookmarkEnd w:id="352"/>
      <w:bookmarkEnd w:id="353"/>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54"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54"/>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00216B" w:rsidRPr="0000216B">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55"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00216B" w:rsidRPr="0000216B">
        <w:rPr>
          <w:sz w:val="24"/>
          <w:szCs w:val="24"/>
        </w:rPr>
        <w:t>5.1.3</w:t>
      </w:r>
      <w:r w:rsidR="00007625">
        <w:fldChar w:fldCharType="end"/>
      </w:r>
      <w:r w:rsidR="00A600E3" w:rsidRPr="00382A07">
        <w:rPr>
          <w:sz w:val="24"/>
          <w:szCs w:val="24"/>
        </w:rPr>
        <w:t>)</w:t>
      </w:r>
      <w:r w:rsidRPr="00382A07">
        <w:rPr>
          <w:sz w:val="24"/>
          <w:szCs w:val="24"/>
        </w:rPr>
        <w:t>;</w:t>
      </w:r>
      <w:bookmarkEnd w:id="355"/>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00216B" w:rsidRPr="0000216B">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00216B" w:rsidRPr="0000216B">
        <w:rPr>
          <w:sz w:val="24"/>
          <w:szCs w:val="24"/>
        </w:rPr>
        <w:t>5.10</w:t>
      </w:r>
      <w:r w:rsidR="0000216B">
        <w:t>.2.18</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56"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00216B" w:rsidRPr="0000216B">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356"/>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357"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sidR="0000216B">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357"/>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00216B" w:rsidRPr="0000216B">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00216B" w:rsidRPr="0000216B">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58"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00216B" w:rsidRPr="0000216B">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358"/>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00216B" w:rsidRPr="0000216B">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59"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59"/>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00216B" w:rsidRPr="0000216B">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6"/>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60"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360"/>
    </w:p>
    <w:p w:rsidR="00717F60" w:rsidRPr="00382A07" w:rsidRDefault="00717F60" w:rsidP="00E71A48">
      <w:pPr>
        <w:pStyle w:val="3"/>
        <w:spacing w:line="264" w:lineRule="auto"/>
        <w:rPr>
          <w:szCs w:val="24"/>
        </w:rPr>
      </w:pPr>
      <w:bookmarkStart w:id="361" w:name="_Ref191386451"/>
      <w:bookmarkStart w:id="362" w:name="_Ref440271628"/>
      <w:bookmarkStart w:id="363" w:name="_Toc440357098"/>
      <w:bookmarkStart w:id="364" w:name="_Toc440359653"/>
      <w:bookmarkStart w:id="365" w:name="_Toc440632116"/>
      <w:bookmarkStart w:id="366" w:name="_Toc440875937"/>
      <w:bookmarkStart w:id="367" w:name="_Toc441130965"/>
      <w:bookmarkStart w:id="368" w:name="_Toc447269780"/>
      <w:bookmarkStart w:id="369" w:name="_Toc464120602"/>
      <w:bookmarkStart w:id="370" w:name="_Toc466970522"/>
      <w:bookmarkStart w:id="371" w:name="_Toc468462435"/>
      <w:bookmarkStart w:id="372" w:name="_Toc469482028"/>
      <w:bookmarkStart w:id="373" w:name="_Toc472411802"/>
      <w:bookmarkStart w:id="374" w:name="_Toc498588887"/>
      <w:r w:rsidRPr="00382A07">
        <w:rPr>
          <w:szCs w:val="24"/>
        </w:rPr>
        <w:t xml:space="preserve">Привлечение </w:t>
      </w:r>
      <w:bookmarkEnd w:id="361"/>
      <w:r w:rsidR="005B074F" w:rsidRPr="00382A07">
        <w:rPr>
          <w:szCs w:val="24"/>
        </w:rPr>
        <w:t>сопоставщиков</w:t>
      </w:r>
      <w:bookmarkEnd w:id="362"/>
      <w:bookmarkEnd w:id="363"/>
      <w:bookmarkEnd w:id="364"/>
      <w:bookmarkEnd w:id="365"/>
      <w:bookmarkEnd w:id="366"/>
      <w:bookmarkEnd w:id="367"/>
      <w:bookmarkEnd w:id="368"/>
      <w:bookmarkEnd w:id="369"/>
      <w:bookmarkEnd w:id="370"/>
      <w:bookmarkEnd w:id="371"/>
      <w:bookmarkEnd w:id="372"/>
      <w:bookmarkEnd w:id="373"/>
      <w:bookmarkEnd w:id="374"/>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75" w:name="_Ref191386461"/>
      <w:bookmarkStart w:id="376" w:name="_Toc440357099"/>
      <w:bookmarkStart w:id="377" w:name="_Toc440359654"/>
      <w:bookmarkStart w:id="378" w:name="_Toc440632117"/>
      <w:bookmarkStart w:id="379" w:name="_Toc440875938"/>
      <w:bookmarkStart w:id="380" w:name="_Toc441130966"/>
      <w:bookmarkStart w:id="381" w:name="_Toc447269781"/>
      <w:bookmarkStart w:id="382" w:name="_Toc464120603"/>
      <w:bookmarkStart w:id="383" w:name="_Toc466970523"/>
      <w:bookmarkStart w:id="384" w:name="_Toc468462436"/>
      <w:bookmarkStart w:id="385" w:name="_Toc469482029"/>
      <w:bookmarkStart w:id="386" w:name="_Toc472411803"/>
      <w:bookmarkStart w:id="387"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75"/>
      <w:bookmarkEnd w:id="376"/>
      <w:bookmarkEnd w:id="377"/>
      <w:bookmarkEnd w:id="378"/>
      <w:bookmarkEnd w:id="379"/>
      <w:bookmarkEnd w:id="380"/>
      <w:bookmarkEnd w:id="381"/>
      <w:bookmarkEnd w:id="382"/>
      <w:bookmarkEnd w:id="383"/>
      <w:bookmarkEnd w:id="384"/>
      <w:bookmarkEnd w:id="385"/>
      <w:bookmarkEnd w:id="386"/>
      <w:bookmarkEnd w:id="387"/>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00216B" w:rsidRPr="0000216B">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00216B" w:rsidRPr="0000216B">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00216B">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88"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88"/>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89"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89"/>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90"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90"/>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00216B" w:rsidRPr="0000216B">
        <w:rPr>
          <w:bCs w:val="0"/>
          <w:sz w:val="24"/>
          <w:szCs w:val="24"/>
          <w:lang w:val="en-US"/>
        </w:rPr>
        <w:t>a</w:t>
      </w:r>
      <w:r w:rsidR="0000216B" w:rsidRPr="0000216B">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00216B" w:rsidRPr="0000216B">
        <w:rPr>
          <w:bCs w:val="0"/>
          <w:sz w:val="24"/>
          <w:szCs w:val="24"/>
          <w:lang w:val="en-US"/>
        </w:rPr>
        <w:t>g</w:t>
      </w:r>
      <w:r w:rsidR="0000216B" w:rsidRPr="0000216B">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00216B" w:rsidRPr="0000216B">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91"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91"/>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00216B" w:rsidRPr="0000216B">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00216B" w:rsidRPr="0000216B">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00216B" w:rsidRPr="0000216B">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00216B" w:rsidRPr="0000216B">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00216B" w:rsidRPr="0000216B">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00216B" w:rsidRPr="0000216B">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92" w:name="_Ref306114966"/>
      <w:bookmarkStart w:id="393" w:name="_Toc440357100"/>
      <w:bookmarkStart w:id="394" w:name="_Toc440359655"/>
      <w:bookmarkStart w:id="395" w:name="_Toc440632118"/>
      <w:bookmarkStart w:id="396" w:name="_Toc440875939"/>
      <w:bookmarkStart w:id="397" w:name="_Toc441130967"/>
      <w:bookmarkStart w:id="398" w:name="_Toc447269782"/>
      <w:bookmarkStart w:id="399" w:name="_Toc464120604"/>
      <w:bookmarkStart w:id="400" w:name="_Toc466970524"/>
      <w:bookmarkStart w:id="401" w:name="_Toc468462437"/>
      <w:bookmarkStart w:id="402" w:name="_Toc469482030"/>
      <w:bookmarkStart w:id="403" w:name="_Toc472411804"/>
      <w:bookmarkStart w:id="404" w:name="_Toc498588889"/>
      <w:r w:rsidRPr="00382A07">
        <w:rPr>
          <w:szCs w:val="24"/>
        </w:rPr>
        <w:t>Разъяснение Документации по запросу предложений</w:t>
      </w:r>
      <w:bookmarkEnd w:id="392"/>
      <w:bookmarkEnd w:id="393"/>
      <w:bookmarkEnd w:id="394"/>
      <w:bookmarkEnd w:id="395"/>
      <w:bookmarkEnd w:id="396"/>
      <w:bookmarkEnd w:id="397"/>
      <w:bookmarkEnd w:id="398"/>
      <w:bookmarkEnd w:id="399"/>
      <w:bookmarkEnd w:id="400"/>
      <w:bookmarkEnd w:id="401"/>
      <w:bookmarkEnd w:id="402"/>
      <w:bookmarkEnd w:id="403"/>
      <w:bookmarkEnd w:id="404"/>
    </w:p>
    <w:p w:rsidR="00717F60" w:rsidRPr="00B03BF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 xml:space="preserve">лены </w:t>
      </w:r>
      <w:r w:rsidR="003B4C1B" w:rsidRPr="0015384A">
        <w:rPr>
          <w:bCs w:val="0"/>
          <w:iCs/>
          <w:sz w:val="24"/>
          <w:szCs w:val="24"/>
        </w:rPr>
        <w:t xml:space="preserve">через </w:t>
      </w:r>
      <w:r w:rsidR="003B4C1B" w:rsidRPr="00B03BF3">
        <w:rPr>
          <w:bCs w:val="0"/>
          <w:iCs/>
          <w:sz w:val="24"/>
          <w:szCs w:val="24"/>
        </w:rPr>
        <w:t>ЭТП</w:t>
      </w:r>
      <w:r w:rsidRPr="00B03BF3">
        <w:rPr>
          <w:bCs w:val="0"/>
          <w:iCs/>
          <w:sz w:val="24"/>
          <w:szCs w:val="24"/>
        </w:rPr>
        <w:t>.</w:t>
      </w:r>
    </w:p>
    <w:p w:rsidR="0015384A" w:rsidRPr="00B03BF3" w:rsidRDefault="0015384A" w:rsidP="0015384A">
      <w:pPr>
        <w:widowControl w:val="0"/>
        <w:numPr>
          <w:ilvl w:val="3"/>
          <w:numId w:val="40"/>
        </w:numPr>
        <w:tabs>
          <w:tab w:val="left" w:pos="1700"/>
        </w:tabs>
        <w:autoSpaceDE w:val="0"/>
        <w:spacing w:after="100" w:line="264" w:lineRule="auto"/>
        <w:ind w:left="0" w:firstLine="709"/>
        <w:rPr>
          <w:iCs/>
          <w:sz w:val="24"/>
          <w:szCs w:val="24"/>
        </w:rPr>
      </w:pPr>
      <w:r w:rsidRPr="00B03BF3">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15384A" w:rsidRPr="00B03BF3" w:rsidRDefault="0015384A" w:rsidP="0015384A">
      <w:pPr>
        <w:widowControl w:val="0"/>
        <w:numPr>
          <w:ilvl w:val="3"/>
          <w:numId w:val="40"/>
        </w:numPr>
        <w:tabs>
          <w:tab w:val="left" w:pos="1700"/>
        </w:tabs>
        <w:autoSpaceDE w:val="0"/>
        <w:spacing w:after="100" w:line="264" w:lineRule="auto"/>
        <w:ind w:left="0" w:firstLine="709"/>
        <w:rPr>
          <w:sz w:val="24"/>
          <w:szCs w:val="24"/>
        </w:rPr>
      </w:pPr>
      <w:r w:rsidRPr="00B03BF3">
        <w:rPr>
          <w:sz w:val="24"/>
          <w:szCs w:val="24"/>
        </w:rPr>
        <w:t>Ответ на запрос разъяснений Организатор размещает посредством функционала ЭТП.</w:t>
      </w:r>
    </w:p>
    <w:p w:rsidR="0015384A" w:rsidRPr="00933B68" w:rsidRDefault="0015384A" w:rsidP="0015384A">
      <w:pPr>
        <w:widowControl w:val="0"/>
        <w:numPr>
          <w:ilvl w:val="3"/>
          <w:numId w:val="40"/>
        </w:numPr>
        <w:tabs>
          <w:tab w:val="left" w:pos="1700"/>
        </w:tabs>
        <w:autoSpaceDE w:val="0"/>
        <w:spacing w:after="100" w:line="264" w:lineRule="auto"/>
        <w:ind w:left="0" w:firstLine="709"/>
        <w:rPr>
          <w:sz w:val="24"/>
          <w:szCs w:val="24"/>
        </w:rPr>
      </w:pPr>
      <w:r w:rsidRPr="00933B68">
        <w:rPr>
          <w:sz w:val="24"/>
          <w:szCs w:val="24"/>
        </w:rPr>
        <w:t xml:space="preserve">Организатор начинает предоставлять ответы на запросы разъяснений с даты публикации закупочной процедуры (п. </w:t>
      </w:r>
      <w:r w:rsidRPr="00933B68">
        <w:rPr>
          <w:sz w:val="24"/>
          <w:szCs w:val="24"/>
        </w:rPr>
        <w:fldChar w:fldCharType="begin"/>
      </w:r>
      <w:r w:rsidRPr="00933B68">
        <w:rPr>
          <w:sz w:val="24"/>
          <w:szCs w:val="24"/>
        </w:rPr>
        <w:instrText xml:space="preserve"> REF _Ref191386085 \r \h  \* MERGEFORMAT </w:instrText>
      </w:r>
      <w:r w:rsidRPr="00933B68">
        <w:rPr>
          <w:sz w:val="24"/>
          <w:szCs w:val="24"/>
        </w:rPr>
      </w:r>
      <w:r w:rsidRPr="00933B68">
        <w:rPr>
          <w:sz w:val="24"/>
          <w:szCs w:val="24"/>
        </w:rPr>
        <w:fldChar w:fldCharType="separate"/>
      </w:r>
      <w:r w:rsidRPr="00933B68">
        <w:rPr>
          <w:sz w:val="24"/>
          <w:szCs w:val="24"/>
        </w:rPr>
        <w:t>1.1.1</w:t>
      </w:r>
      <w:r w:rsidRPr="00933B68">
        <w:rPr>
          <w:sz w:val="24"/>
          <w:szCs w:val="24"/>
        </w:rPr>
        <w:fldChar w:fldCharType="end"/>
      </w:r>
      <w:r w:rsidRPr="00933B68">
        <w:rPr>
          <w:sz w:val="24"/>
          <w:szCs w:val="24"/>
        </w:rPr>
        <w:t>).</w:t>
      </w:r>
    </w:p>
    <w:p w:rsidR="0015384A" w:rsidRPr="00933B68" w:rsidRDefault="0015384A" w:rsidP="0015384A">
      <w:pPr>
        <w:widowControl w:val="0"/>
        <w:numPr>
          <w:ilvl w:val="3"/>
          <w:numId w:val="40"/>
        </w:numPr>
        <w:tabs>
          <w:tab w:val="left" w:pos="1700"/>
        </w:tabs>
        <w:autoSpaceDE w:val="0"/>
        <w:spacing w:after="100" w:line="264" w:lineRule="auto"/>
        <w:ind w:left="0" w:firstLine="709"/>
        <w:rPr>
          <w:sz w:val="24"/>
          <w:szCs w:val="24"/>
        </w:rPr>
      </w:pPr>
      <w:r w:rsidRPr="00933B68">
        <w:rPr>
          <w:sz w:val="24"/>
          <w:szCs w:val="24"/>
        </w:rPr>
        <w:t xml:space="preserve">Организатор заканчивает предоставлять ответы на запросы разъяснений в </w:t>
      </w:r>
      <w:r w:rsidR="00933B68" w:rsidRPr="00933B68">
        <w:rPr>
          <w:b/>
          <w:sz w:val="24"/>
          <w:szCs w:val="24"/>
        </w:rPr>
        <w:t>12:00 27</w:t>
      </w:r>
      <w:r w:rsidRPr="00933B68">
        <w:rPr>
          <w:b/>
          <w:sz w:val="24"/>
          <w:szCs w:val="24"/>
        </w:rPr>
        <w:t xml:space="preserve"> </w:t>
      </w:r>
      <w:r w:rsidR="00933B68" w:rsidRPr="00933B68">
        <w:rPr>
          <w:b/>
          <w:sz w:val="24"/>
          <w:szCs w:val="24"/>
        </w:rPr>
        <w:t>июля</w:t>
      </w:r>
      <w:r w:rsidRPr="00933B68">
        <w:rPr>
          <w:b/>
          <w:sz w:val="24"/>
          <w:szCs w:val="24"/>
        </w:rPr>
        <w:t xml:space="preserve"> 2018 года</w:t>
      </w:r>
      <w:r w:rsidRPr="00933B68">
        <w:rPr>
          <w:sz w:val="24"/>
          <w:szCs w:val="24"/>
        </w:rPr>
        <w:t>.</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933B68">
        <w:rPr>
          <w:bCs w:val="0"/>
          <w:sz w:val="24"/>
          <w:szCs w:val="24"/>
        </w:rPr>
        <w:t>Организатор</w:t>
      </w:r>
      <w:r w:rsidRPr="00382A07">
        <w:rPr>
          <w:bCs w:val="0"/>
          <w:sz w:val="24"/>
          <w:szCs w:val="24"/>
        </w:rPr>
        <w:t xml:space="preserve">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00216B" w:rsidRPr="0000216B">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00216B" w:rsidRPr="0000216B">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05" w:name="_Toc440357101"/>
      <w:bookmarkStart w:id="406" w:name="_Toc440359656"/>
      <w:bookmarkStart w:id="407" w:name="_Toc440632119"/>
      <w:bookmarkStart w:id="408" w:name="_Toc440875940"/>
      <w:bookmarkStart w:id="409" w:name="_Ref440969765"/>
      <w:bookmarkStart w:id="410" w:name="_Toc441130968"/>
      <w:bookmarkStart w:id="411" w:name="_Toc447269783"/>
      <w:bookmarkStart w:id="412" w:name="_Toc464120605"/>
      <w:bookmarkStart w:id="413" w:name="_Toc466970525"/>
      <w:bookmarkStart w:id="414" w:name="_Toc468462438"/>
      <w:bookmarkStart w:id="415" w:name="_Toc469482031"/>
      <w:bookmarkStart w:id="416" w:name="_Toc472411805"/>
      <w:bookmarkStart w:id="417" w:name="_Toc498588890"/>
      <w:r w:rsidRPr="00382A07">
        <w:rPr>
          <w:szCs w:val="24"/>
        </w:rPr>
        <w:t>Внесение изменений в Документацию по запросу предложений.</w:t>
      </w:r>
      <w:bookmarkEnd w:id="405"/>
      <w:bookmarkEnd w:id="406"/>
      <w:bookmarkEnd w:id="407"/>
      <w:bookmarkEnd w:id="408"/>
      <w:bookmarkEnd w:id="409"/>
      <w:bookmarkEnd w:id="410"/>
      <w:bookmarkEnd w:id="411"/>
      <w:bookmarkEnd w:id="412"/>
      <w:bookmarkEnd w:id="413"/>
      <w:bookmarkEnd w:id="414"/>
      <w:bookmarkEnd w:id="415"/>
      <w:bookmarkEnd w:id="416"/>
      <w:bookmarkEnd w:id="41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18" w:name="_Ref440289401"/>
      <w:bookmarkStart w:id="419" w:name="_Toc440357102"/>
      <w:bookmarkStart w:id="420" w:name="_Toc440359657"/>
      <w:bookmarkStart w:id="421" w:name="_Toc440632120"/>
      <w:bookmarkStart w:id="422" w:name="_Toc440875941"/>
      <w:bookmarkStart w:id="423" w:name="_Toc441130969"/>
      <w:bookmarkStart w:id="424" w:name="_Toc447269784"/>
      <w:bookmarkStart w:id="425" w:name="_Toc464120606"/>
      <w:bookmarkStart w:id="426" w:name="_Toc466970526"/>
      <w:bookmarkStart w:id="427" w:name="_Toc468462439"/>
      <w:bookmarkStart w:id="428" w:name="_Toc469482032"/>
      <w:bookmarkStart w:id="429" w:name="_Toc472411806"/>
      <w:bookmarkStart w:id="430" w:name="_Toc498588891"/>
      <w:r w:rsidRPr="00382A07">
        <w:rPr>
          <w:szCs w:val="24"/>
        </w:rPr>
        <w:t>Продление срока окончания приема Заявок</w:t>
      </w:r>
      <w:bookmarkEnd w:id="418"/>
      <w:bookmarkEnd w:id="419"/>
      <w:bookmarkEnd w:id="420"/>
      <w:bookmarkEnd w:id="421"/>
      <w:bookmarkEnd w:id="422"/>
      <w:bookmarkEnd w:id="423"/>
      <w:bookmarkEnd w:id="424"/>
      <w:bookmarkEnd w:id="425"/>
      <w:bookmarkEnd w:id="426"/>
      <w:bookmarkEnd w:id="427"/>
      <w:bookmarkEnd w:id="428"/>
      <w:bookmarkEnd w:id="429"/>
      <w:bookmarkEnd w:id="430"/>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31" w:name="_Ref191386249"/>
    </w:p>
    <w:p w:rsidR="00AC1995" w:rsidRPr="00382A07" w:rsidRDefault="00AC1995" w:rsidP="00E71A48">
      <w:pPr>
        <w:pStyle w:val="3"/>
        <w:spacing w:line="264" w:lineRule="auto"/>
        <w:rPr>
          <w:szCs w:val="24"/>
          <w:lang w:eastAsia="ru-RU"/>
        </w:rPr>
      </w:pPr>
      <w:bookmarkStart w:id="432" w:name="_Toc299701566"/>
      <w:bookmarkStart w:id="433" w:name="_Ref306176386"/>
      <w:bookmarkStart w:id="434" w:name="_Ref440285128"/>
      <w:bookmarkStart w:id="435" w:name="_Toc440357103"/>
      <w:bookmarkStart w:id="436" w:name="_Toc440359658"/>
      <w:bookmarkStart w:id="437" w:name="_Toc440632121"/>
      <w:bookmarkStart w:id="438" w:name="_Toc440875942"/>
      <w:bookmarkStart w:id="439" w:name="_Toc441130970"/>
      <w:bookmarkStart w:id="440" w:name="_Toc447269785"/>
      <w:bookmarkStart w:id="441" w:name="_Toc464120607"/>
      <w:bookmarkStart w:id="442" w:name="_Toc466970527"/>
      <w:bookmarkStart w:id="443" w:name="_Toc468462440"/>
      <w:bookmarkStart w:id="444" w:name="_Toc469482033"/>
      <w:bookmarkStart w:id="445" w:name="_Toc472411807"/>
      <w:bookmarkStart w:id="446"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933B68">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00216B" w:rsidRPr="0000216B">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00216B" w:rsidRPr="0000216B">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47"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47"/>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48"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48"/>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00216B" w:rsidRPr="0000216B">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49" w:name="_Ref307586570"/>
      <w:r w:rsidRPr="00382A07">
        <w:rPr>
          <w:sz w:val="24"/>
          <w:szCs w:val="24"/>
        </w:rPr>
        <w:t>В соглашении о неустойке должно быть указано</w:t>
      </w:r>
      <w:bookmarkStart w:id="450"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49"/>
      <w:bookmarkEnd w:id="450"/>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07625">
        <w:fldChar w:fldCharType="begin"/>
      </w:r>
      <w:r w:rsidR="00007625">
        <w:instrText xml:space="preserve"> REF _Ref306008743 \r \h  \* MERGEFORMAT </w:instrText>
      </w:r>
      <w:r w:rsidR="00007625">
        <w:fldChar w:fldCharType="separate"/>
      </w:r>
      <w:r w:rsidR="0000216B" w:rsidRPr="0000216B">
        <w:rPr>
          <w:bCs w:val="0"/>
          <w:sz w:val="24"/>
          <w:szCs w:val="24"/>
        </w:rPr>
        <w:t>3.3.4</w:t>
      </w:r>
      <w:r w:rsidR="00007625">
        <w:fldChar w:fldCharType="end"/>
      </w:r>
      <w:r w:rsidRPr="00382A07">
        <w:rPr>
          <w:bCs w:val="0"/>
          <w:sz w:val="24"/>
          <w:szCs w:val="24"/>
        </w:rPr>
        <w:t xml:space="preserve">) после истечения срока окончания подачи заявок (п. </w:t>
      </w:r>
      <w:r w:rsidR="00007625">
        <w:fldChar w:fldCharType="begin"/>
      </w:r>
      <w:r w:rsidR="00007625">
        <w:instrText xml:space="preserve"> REF _Ref440289953 \r \h  \* MERGEFORMAT </w:instrText>
      </w:r>
      <w:r w:rsidR="00007625">
        <w:fldChar w:fldCharType="separate"/>
      </w:r>
      <w:r w:rsidR="0000216B" w:rsidRPr="0000216B">
        <w:rPr>
          <w:bCs w:val="0"/>
          <w:sz w:val="24"/>
          <w:szCs w:val="24"/>
        </w:rPr>
        <w:t>3.4.1.3</w:t>
      </w:r>
      <w:r w:rsidR="0000762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2F7C7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2F7C72">
        <w:rPr>
          <w:bCs w:val="0"/>
          <w:sz w:val="24"/>
          <w:szCs w:val="24"/>
        </w:rPr>
        <w:t>Участник</w:t>
      </w:r>
      <w:r w:rsidR="004C5164" w:rsidRPr="002F7C72">
        <w:rPr>
          <w:bCs w:val="0"/>
          <w:sz w:val="24"/>
          <w:szCs w:val="24"/>
        </w:rPr>
        <w:t xml:space="preserve">а </w:t>
      </w:r>
      <w:r w:rsidR="007D07A7" w:rsidRPr="002F7C72">
        <w:rPr>
          <w:bCs w:val="0"/>
          <w:sz w:val="24"/>
          <w:szCs w:val="24"/>
        </w:rPr>
        <w:t xml:space="preserve">запроса </w:t>
      </w:r>
      <w:r w:rsidR="00D536DC" w:rsidRPr="002F7C72">
        <w:rPr>
          <w:bCs w:val="0"/>
          <w:sz w:val="24"/>
          <w:szCs w:val="24"/>
        </w:rPr>
        <w:t>предложений</w:t>
      </w:r>
      <w:r w:rsidR="004C5164" w:rsidRPr="002F7C72">
        <w:rPr>
          <w:bCs w:val="0"/>
          <w:sz w:val="24"/>
          <w:szCs w:val="24"/>
        </w:rPr>
        <w:t xml:space="preserve">, </w:t>
      </w:r>
      <w:r w:rsidR="004C5164" w:rsidRPr="002F7C72">
        <w:rPr>
          <w:sz w:val="24"/>
          <w:szCs w:val="24"/>
        </w:rPr>
        <w:t xml:space="preserve">чья </w:t>
      </w:r>
      <w:r w:rsidR="004B5EB3" w:rsidRPr="002F7C72">
        <w:rPr>
          <w:sz w:val="24"/>
          <w:szCs w:val="24"/>
        </w:rPr>
        <w:t>Заявк</w:t>
      </w:r>
      <w:r w:rsidR="004C5164" w:rsidRPr="002F7C72">
        <w:rPr>
          <w:sz w:val="24"/>
          <w:szCs w:val="24"/>
        </w:rPr>
        <w:t>а признана лучшей,</w:t>
      </w:r>
      <w:r w:rsidR="00D536DC" w:rsidRPr="002F7C72">
        <w:rPr>
          <w:bCs w:val="0"/>
          <w:sz w:val="24"/>
          <w:szCs w:val="24"/>
        </w:rPr>
        <w:t xml:space="preserve"> </w:t>
      </w:r>
      <w:r w:rsidRPr="002F7C72">
        <w:rPr>
          <w:bCs w:val="0"/>
          <w:sz w:val="24"/>
          <w:szCs w:val="24"/>
        </w:rPr>
        <w:t xml:space="preserve">либо </w:t>
      </w:r>
      <w:r w:rsidR="009C744E" w:rsidRPr="002F7C72">
        <w:rPr>
          <w:bCs w:val="0"/>
          <w:sz w:val="24"/>
          <w:szCs w:val="24"/>
        </w:rPr>
        <w:t>Участник</w:t>
      </w:r>
      <w:r w:rsidRPr="002F7C72">
        <w:rPr>
          <w:bCs w:val="0"/>
          <w:sz w:val="24"/>
          <w:szCs w:val="24"/>
        </w:rPr>
        <w:t xml:space="preserve">а </w:t>
      </w:r>
      <w:r w:rsidR="00D536DC" w:rsidRPr="002F7C72">
        <w:rPr>
          <w:bCs w:val="0"/>
          <w:sz w:val="24"/>
          <w:szCs w:val="24"/>
        </w:rPr>
        <w:t>запроса предложений</w:t>
      </w:r>
      <w:r w:rsidRPr="002F7C72">
        <w:rPr>
          <w:bCs w:val="0"/>
          <w:sz w:val="24"/>
          <w:szCs w:val="24"/>
        </w:rPr>
        <w:t>, давшего предпоследн</w:t>
      </w:r>
      <w:r w:rsidR="00FE5731" w:rsidRPr="002F7C72">
        <w:rPr>
          <w:bCs w:val="0"/>
          <w:sz w:val="24"/>
          <w:szCs w:val="24"/>
        </w:rPr>
        <w:t>юю</w:t>
      </w:r>
      <w:r w:rsidRPr="002F7C72">
        <w:rPr>
          <w:bCs w:val="0"/>
          <w:sz w:val="24"/>
          <w:szCs w:val="24"/>
        </w:rPr>
        <w:t xml:space="preserve"> </w:t>
      </w:r>
      <w:r w:rsidR="004B5EB3" w:rsidRPr="002F7C72">
        <w:rPr>
          <w:bCs w:val="0"/>
          <w:sz w:val="24"/>
          <w:szCs w:val="24"/>
        </w:rPr>
        <w:t>Заявк</w:t>
      </w:r>
      <w:r w:rsidR="00FE5731" w:rsidRPr="002F7C72">
        <w:rPr>
          <w:bCs w:val="0"/>
          <w:sz w:val="24"/>
          <w:szCs w:val="24"/>
        </w:rPr>
        <w:t xml:space="preserve">у </w:t>
      </w:r>
      <w:r w:rsidRPr="002F7C72">
        <w:rPr>
          <w:bCs w:val="0"/>
          <w:sz w:val="24"/>
          <w:szCs w:val="24"/>
        </w:rPr>
        <w:t xml:space="preserve">по цене при условии уклонения </w:t>
      </w:r>
      <w:r w:rsidR="009C744E" w:rsidRPr="002F7C72">
        <w:rPr>
          <w:bCs w:val="0"/>
          <w:sz w:val="24"/>
          <w:szCs w:val="24"/>
        </w:rPr>
        <w:t>Участник</w:t>
      </w:r>
      <w:r w:rsidR="004C5164" w:rsidRPr="002F7C72">
        <w:rPr>
          <w:bCs w:val="0"/>
          <w:sz w:val="24"/>
          <w:szCs w:val="24"/>
        </w:rPr>
        <w:t xml:space="preserve">а </w:t>
      </w:r>
      <w:r w:rsidR="00FE5731" w:rsidRPr="002F7C72">
        <w:rPr>
          <w:bCs w:val="0"/>
          <w:sz w:val="24"/>
          <w:szCs w:val="24"/>
        </w:rPr>
        <w:t>запроса предложений</w:t>
      </w:r>
      <w:r w:rsidR="004C5164" w:rsidRPr="002F7C72">
        <w:rPr>
          <w:bCs w:val="0"/>
          <w:sz w:val="24"/>
          <w:szCs w:val="24"/>
        </w:rPr>
        <w:t xml:space="preserve">, </w:t>
      </w:r>
      <w:r w:rsidR="004C5164" w:rsidRPr="002F7C72">
        <w:rPr>
          <w:sz w:val="24"/>
          <w:szCs w:val="24"/>
        </w:rPr>
        <w:t xml:space="preserve">чья </w:t>
      </w:r>
      <w:r w:rsidR="004B5EB3" w:rsidRPr="002F7C72">
        <w:rPr>
          <w:sz w:val="24"/>
          <w:szCs w:val="24"/>
        </w:rPr>
        <w:t>Заявк</w:t>
      </w:r>
      <w:r w:rsidR="004C5164" w:rsidRPr="002F7C72">
        <w:rPr>
          <w:sz w:val="24"/>
          <w:szCs w:val="24"/>
        </w:rPr>
        <w:t>а признана лучшей,</w:t>
      </w:r>
      <w:r w:rsidR="00FE5731" w:rsidRPr="002F7C72">
        <w:rPr>
          <w:bCs w:val="0"/>
          <w:sz w:val="24"/>
          <w:szCs w:val="24"/>
        </w:rPr>
        <w:t xml:space="preserve"> </w:t>
      </w:r>
      <w:r w:rsidRPr="002F7C72">
        <w:rPr>
          <w:bCs w:val="0"/>
          <w:sz w:val="24"/>
          <w:szCs w:val="24"/>
        </w:rPr>
        <w:t xml:space="preserve">от заключения </w:t>
      </w:r>
      <w:r w:rsidR="00123C70" w:rsidRPr="002F7C72">
        <w:rPr>
          <w:bCs w:val="0"/>
          <w:sz w:val="24"/>
          <w:szCs w:val="24"/>
        </w:rPr>
        <w:t>Договор</w:t>
      </w:r>
      <w:r w:rsidRPr="002F7C72">
        <w:rPr>
          <w:bCs w:val="0"/>
          <w:sz w:val="24"/>
          <w:szCs w:val="24"/>
        </w:rPr>
        <w:t xml:space="preserve">а либо </w:t>
      </w:r>
      <w:r w:rsidR="009C744E" w:rsidRPr="002F7C72">
        <w:rPr>
          <w:bCs w:val="0"/>
          <w:sz w:val="24"/>
          <w:szCs w:val="24"/>
        </w:rPr>
        <w:t>Участник</w:t>
      </w:r>
      <w:r w:rsidRPr="002F7C72">
        <w:rPr>
          <w:bCs w:val="0"/>
          <w:sz w:val="24"/>
          <w:szCs w:val="24"/>
        </w:rPr>
        <w:t xml:space="preserve">а </w:t>
      </w:r>
      <w:r w:rsidR="007A439E" w:rsidRPr="002F7C72">
        <w:rPr>
          <w:bCs w:val="0"/>
          <w:sz w:val="24"/>
          <w:szCs w:val="24"/>
        </w:rPr>
        <w:t>запроса предложений</w:t>
      </w:r>
      <w:r w:rsidRPr="002F7C72">
        <w:rPr>
          <w:bCs w:val="0"/>
          <w:sz w:val="24"/>
          <w:szCs w:val="24"/>
        </w:rPr>
        <w:t xml:space="preserve">, признанного единственным </w:t>
      </w:r>
      <w:r w:rsidR="009C744E" w:rsidRPr="002F7C72">
        <w:rPr>
          <w:bCs w:val="0"/>
          <w:sz w:val="24"/>
          <w:szCs w:val="24"/>
        </w:rPr>
        <w:t>Участник</w:t>
      </w:r>
      <w:r w:rsidRPr="002F7C72">
        <w:rPr>
          <w:bCs w:val="0"/>
          <w:sz w:val="24"/>
          <w:szCs w:val="24"/>
        </w:rPr>
        <w:t xml:space="preserve">ом при условии его соответствия требованиям </w:t>
      </w:r>
      <w:r w:rsidR="007D07A7" w:rsidRPr="002F7C72">
        <w:rPr>
          <w:bCs w:val="0"/>
          <w:sz w:val="24"/>
          <w:szCs w:val="24"/>
        </w:rPr>
        <w:t>Д</w:t>
      </w:r>
      <w:r w:rsidRPr="002F7C72">
        <w:rPr>
          <w:bCs w:val="0"/>
          <w:sz w:val="24"/>
          <w:szCs w:val="24"/>
        </w:rPr>
        <w:t>окументации</w:t>
      </w:r>
      <w:r w:rsidR="007D07A7" w:rsidRPr="002F7C72">
        <w:rPr>
          <w:bCs w:val="0"/>
          <w:sz w:val="24"/>
          <w:szCs w:val="24"/>
        </w:rPr>
        <w:t xml:space="preserve"> по запросу предложений</w:t>
      </w:r>
      <w:r w:rsidRPr="002F7C72">
        <w:rPr>
          <w:bCs w:val="0"/>
          <w:sz w:val="24"/>
          <w:szCs w:val="24"/>
        </w:rPr>
        <w:t xml:space="preserve">, заключить </w:t>
      </w:r>
      <w:r w:rsidR="00123C70" w:rsidRPr="002F7C72">
        <w:rPr>
          <w:bCs w:val="0"/>
          <w:sz w:val="24"/>
          <w:szCs w:val="24"/>
        </w:rPr>
        <w:t>Договор</w:t>
      </w:r>
      <w:r w:rsidRPr="002F7C72">
        <w:rPr>
          <w:bCs w:val="0"/>
          <w:sz w:val="24"/>
          <w:szCs w:val="24"/>
        </w:rPr>
        <w:t xml:space="preserve"> в установленном настоящей </w:t>
      </w:r>
      <w:r w:rsidR="007D07A7" w:rsidRPr="002F7C72">
        <w:rPr>
          <w:bCs w:val="0"/>
          <w:sz w:val="24"/>
          <w:szCs w:val="24"/>
        </w:rPr>
        <w:t>Д</w:t>
      </w:r>
      <w:r w:rsidRPr="002F7C72">
        <w:rPr>
          <w:bCs w:val="0"/>
          <w:sz w:val="24"/>
          <w:szCs w:val="24"/>
        </w:rPr>
        <w:t>окументацией порядке (п</w:t>
      </w:r>
      <w:r w:rsidR="00403042" w:rsidRPr="002F7C72">
        <w:rPr>
          <w:bCs w:val="0"/>
          <w:sz w:val="24"/>
          <w:szCs w:val="24"/>
        </w:rPr>
        <w:t>.</w:t>
      </w:r>
      <w:r w:rsidR="00991C07" w:rsidRPr="002F7C72">
        <w:rPr>
          <w:bCs w:val="0"/>
          <w:sz w:val="24"/>
          <w:szCs w:val="24"/>
        </w:rPr>
        <w:t xml:space="preserve"> </w:t>
      </w:r>
      <w:r w:rsidR="00D161E0" w:rsidRPr="002F7C72">
        <w:fldChar w:fldCharType="begin"/>
      </w:r>
      <w:r w:rsidR="00991C07" w:rsidRPr="002F7C72">
        <w:rPr>
          <w:bCs w:val="0"/>
          <w:sz w:val="24"/>
          <w:szCs w:val="24"/>
        </w:rPr>
        <w:instrText xml:space="preserve"> REF _Ref468462141 \r \h </w:instrText>
      </w:r>
      <w:r w:rsidR="002F7C72">
        <w:instrText xml:space="preserve"> \* MERGEFORMAT </w:instrText>
      </w:r>
      <w:r w:rsidR="00D161E0" w:rsidRPr="002F7C72">
        <w:fldChar w:fldCharType="separate"/>
      </w:r>
      <w:r w:rsidR="0000216B" w:rsidRPr="002F7C72">
        <w:rPr>
          <w:bCs w:val="0"/>
          <w:sz w:val="24"/>
          <w:szCs w:val="24"/>
        </w:rPr>
        <w:t>3.12</w:t>
      </w:r>
      <w:r w:rsidR="00D161E0" w:rsidRPr="002F7C72">
        <w:fldChar w:fldCharType="end"/>
      </w:r>
      <w:r w:rsidRPr="002F7C72">
        <w:rPr>
          <w:bCs w:val="0"/>
          <w:sz w:val="24"/>
          <w:szCs w:val="24"/>
        </w:rPr>
        <w:t>);</w:t>
      </w:r>
    </w:p>
    <w:p w:rsidR="002F7C72" w:rsidRPr="002F7C7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2F7C72">
        <w:rPr>
          <w:bCs w:val="0"/>
          <w:sz w:val="24"/>
          <w:szCs w:val="24"/>
        </w:rPr>
        <w:t xml:space="preserve">отказа </w:t>
      </w:r>
      <w:r w:rsidR="009C744E" w:rsidRPr="002F7C72">
        <w:rPr>
          <w:bCs w:val="0"/>
          <w:sz w:val="24"/>
          <w:szCs w:val="24"/>
        </w:rPr>
        <w:t>Участник</w:t>
      </w:r>
      <w:r w:rsidR="004C5164" w:rsidRPr="002F7C72">
        <w:rPr>
          <w:bCs w:val="0"/>
          <w:sz w:val="24"/>
          <w:szCs w:val="24"/>
        </w:rPr>
        <w:t xml:space="preserve">а </w:t>
      </w:r>
      <w:r w:rsidR="007A439E" w:rsidRPr="002F7C72">
        <w:rPr>
          <w:bCs w:val="0"/>
          <w:sz w:val="24"/>
          <w:szCs w:val="24"/>
        </w:rPr>
        <w:t>запроса предложений</w:t>
      </w:r>
      <w:r w:rsidR="004C5164" w:rsidRPr="002F7C72">
        <w:rPr>
          <w:bCs w:val="0"/>
          <w:sz w:val="24"/>
          <w:szCs w:val="24"/>
        </w:rPr>
        <w:t xml:space="preserve">, </w:t>
      </w:r>
      <w:r w:rsidR="004C5164" w:rsidRPr="002F7C72">
        <w:rPr>
          <w:sz w:val="24"/>
          <w:szCs w:val="24"/>
        </w:rPr>
        <w:t xml:space="preserve">чья </w:t>
      </w:r>
      <w:r w:rsidR="004B5EB3" w:rsidRPr="002F7C72">
        <w:rPr>
          <w:sz w:val="24"/>
          <w:szCs w:val="24"/>
        </w:rPr>
        <w:t>Заявк</w:t>
      </w:r>
      <w:r w:rsidR="004C5164" w:rsidRPr="002F7C72">
        <w:rPr>
          <w:sz w:val="24"/>
          <w:szCs w:val="24"/>
        </w:rPr>
        <w:t>а признана лучшей,</w:t>
      </w:r>
      <w:r w:rsidR="007A439E" w:rsidRPr="002F7C72">
        <w:rPr>
          <w:bCs w:val="0"/>
          <w:sz w:val="24"/>
          <w:szCs w:val="24"/>
        </w:rPr>
        <w:t xml:space="preserve"> </w:t>
      </w:r>
      <w:r w:rsidRPr="002F7C72">
        <w:rPr>
          <w:bCs w:val="0"/>
          <w:sz w:val="24"/>
          <w:szCs w:val="24"/>
        </w:rPr>
        <w:t xml:space="preserve">предоставить финансовое обеспечение по </w:t>
      </w:r>
      <w:r w:rsidR="00123C70" w:rsidRPr="002F7C72">
        <w:rPr>
          <w:bCs w:val="0"/>
          <w:sz w:val="24"/>
          <w:szCs w:val="24"/>
        </w:rPr>
        <w:t>Договор</w:t>
      </w:r>
      <w:r w:rsidRPr="002F7C72">
        <w:rPr>
          <w:bCs w:val="0"/>
          <w:sz w:val="24"/>
          <w:szCs w:val="24"/>
        </w:rPr>
        <w:t>у</w:t>
      </w:r>
      <w:r w:rsidR="00B80887" w:rsidRPr="002F7C72">
        <w:rPr>
          <w:bCs w:val="0"/>
          <w:sz w:val="24"/>
          <w:szCs w:val="24"/>
        </w:rPr>
        <w:t xml:space="preserve"> (п.</w:t>
      </w:r>
      <w:r w:rsidR="00991C07" w:rsidRPr="002F7C72">
        <w:rPr>
          <w:bCs w:val="0"/>
          <w:sz w:val="24"/>
          <w:szCs w:val="24"/>
        </w:rPr>
        <w:t xml:space="preserve"> </w:t>
      </w:r>
      <w:r w:rsidR="00D161E0" w:rsidRPr="002F7C72">
        <w:rPr>
          <w:bCs w:val="0"/>
          <w:sz w:val="24"/>
          <w:szCs w:val="24"/>
        </w:rPr>
        <w:fldChar w:fldCharType="begin"/>
      </w:r>
      <w:r w:rsidR="00991C07" w:rsidRPr="002F7C72">
        <w:rPr>
          <w:bCs w:val="0"/>
          <w:sz w:val="24"/>
          <w:szCs w:val="24"/>
        </w:rPr>
        <w:instrText xml:space="preserve"> REF _Ref472412231 \r \h </w:instrText>
      </w:r>
      <w:r w:rsidR="002F7C72">
        <w:rPr>
          <w:bCs w:val="0"/>
          <w:sz w:val="24"/>
          <w:szCs w:val="24"/>
        </w:rPr>
        <w:instrText xml:space="preserve"> \* MERGEFORMAT </w:instrText>
      </w:r>
      <w:r w:rsidR="00D161E0" w:rsidRPr="002F7C72">
        <w:rPr>
          <w:bCs w:val="0"/>
          <w:sz w:val="24"/>
          <w:szCs w:val="24"/>
        </w:rPr>
      </w:r>
      <w:r w:rsidR="00D161E0" w:rsidRPr="002F7C72">
        <w:rPr>
          <w:bCs w:val="0"/>
          <w:sz w:val="24"/>
          <w:szCs w:val="24"/>
        </w:rPr>
        <w:fldChar w:fldCharType="separate"/>
      </w:r>
      <w:r w:rsidR="0000216B" w:rsidRPr="002F7C72">
        <w:rPr>
          <w:bCs w:val="0"/>
          <w:sz w:val="24"/>
          <w:szCs w:val="24"/>
        </w:rPr>
        <w:t>3.13</w:t>
      </w:r>
      <w:r w:rsidR="00D161E0" w:rsidRPr="002F7C72">
        <w:rPr>
          <w:bCs w:val="0"/>
          <w:sz w:val="24"/>
          <w:szCs w:val="24"/>
        </w:rPr>
        <w:fldChar w:fldCharType="end"/>
      </w:r>
      <w:r w:rsidR="00B80887" w:rsidRPr="002F7C72">
        <w:rPr>
          <w:bCs w:val="0"/>
          <w:sz w:val="24"/>
          <w:szCs w:val="24"/>
        </w:rPr>
        <w:t>)</w:t>
      </w:r>
      <w:r w:rsidR="002F7C72" w:rsidRPr="002F7C72">
        <w:rPr>
          <w:bCs w:val="0"/>
          <w:sz w:val="24"/>
          <w:szCs w:val="24"/>
        </w:rPr>
        <w:t>;</w:t>
      </w:r>
    </w:p>
    <w:p w:rsidR="00932C0A" w:rsidRPr="002F7C72" w:rsidRDefault="002F7C72" w:rsidP="00BC19F9">
      <w:pPr>
        <w:widowControl w:val="0"/>
        <w:numPr>
          <w:ilvl w:val="4"/>
          <w:numId w:val="38"/>
        </w:numPr>
        <w:tabs>
          <w:tab w:val="left" w:pos="1620"/>
        </w:tabs>
        <w:suppressAutoHyphens w:val="0"/>
        <w:spacing w:line="264" w:lineRule="auto"/>
        <w:ind w:left="0" w:firstLine="567"/>
        <w:rPr>
          <w:bCs w:val="0"/>
          <w:sz w:val="24"/>
          <w:szCs w:val="24"/>
        </w:rPr>
      </w:pPr>
      <w:r w:rsidRPr="002F7C72">
        <w:rPr>
          <w:snapToGrid w:val="0"/>
          <w:sz w:val="24"/>
          <w:szCs w:val="24"/>
          <w:lang w:eastAsia="x-none"/>
        </w:rPr>
        <w:t xml:space="preserve">отказа </w:t>
      </w:r>
      <w:r w:rsidRPr="002F7C72">
        <w:rPr>
          <w:sz w:val="24"/>
          <w:szCs w:val="24"/>
          <w:lang w:val="x-none" w:eastAsia="x-none"/>
        </w:rPr>
        <w:t xml:space="preserve">Победителя или </w:t>
      </w:r>
      <w:r w:rsidRPr="002F7C72">
        <w:rPr>
          <w:sz w:val="24"/>
          <w:szCs w:val="24"/>
          <w:lang w:eastAsia="x-none"/>
        </w:rPr>
        <w:t>У</w:t>
      </w:r>
      <w:r w:rsidRPr="002F7C72">
        <w:rPr>
          <w:sz w:val="24"/>
          <w:szCs w:val="24"/>
          <w:lang w:val="x-none" w:eastAsia="x-none"/>
        </w:rPr>
        <w:t xml:space="preserve">частника, признанного единственным </w:t>
      </w:r>
      <w:r w:rsidRPr="002F7C72">
        <w:rPr>
          <w:sz w:val="24"/>
          <w:szCs w:val="24"/>
          <w:lang w:eastAsia="x-none"/>
        </w:rPr>
        <w:t>У</w:t>
      </w:r>
      <w:r w:rsidRPr="002F7C72">
        <w:rPr>
          <w:sz w:val="24"/>
          <w:szCs w:val="24"/>
          <w:lang w:val="x-none" w:eastAsia="x-none"/>
        </w:rPr>
        <w:t xml:space="preserve">частником при условии его соответствия требованиям </w:t>
      </w:r>
      <w:r w:rsidRPr="002F7C72">
        <w:rPr>
          <w:sz w:val="24"/>
          <w:szCs w:val="24"/>
          <w:lang w:eastAsia="x-none"/>
        </w:rPr>
        <w:t>Д</w:t>
      </w:r>
      <w:r w:rsidRPr="002F7C72">
        <w:rPr>
          <w:sz w:val="24"/>
          <w:szCs w:val="24"/>
          <w:lang w:val="x-none" w:eastAsia="x-none"/>
        </w:rPr>
        <w:t>окументации</w:t>
      </w:r>
      <w:r w:rsidRPr="002F7C72">
        <w:rPr>
          <w:sz w:val="24"/>
          <w:szCs w:val="24"/>
          <w:lang w:eastAsia="x-none"/>
        </w:rPr>
        <w:t xml:space="preserve"> по запросу предложений</w:t>
      </w:r>
      <w:r w:rsidRPr="002F7C72">
        <w:rPr>
          <w:sz w:val="24"/>
          <w:szCs w:val="24"/>
        </w:rPr>
        <w:t>,</w:t>
      </w:r>
      <w:r w:rsidRPr="002F7C72">
        <w:rPr>
          <w:snapToGrid w:val="0"/>
          <w:sz w:val="24"/>
          <w:szCs w:val="24"/>
          <w:lang w:eastAsia="x-none"/>
        </w:rPr>
        <w:t xml:space="preserve"> предоставить в течение 10 дней </w:t>
      </w:r>
      <w:r w:rsidRPr="002F7C72">
        <w:rPr>
          <w:sz w:val="24"/>
          <w:szCs w:val="24"/>
        </w:rPr>
        <w:t>с момента размещения соответствующей информации о подведении итогов</w:t>
      </w:r>
      <w:r w:rsidRPr="002F7C72">
        <w:rPr>
          <w:snapToGrid w:val="0"/>
          <w:sz w:val="24"/>
          <w:szCs w:val="24"/>
          <w:lang w:eastAsia="x-none"/>
        </w:rPr>
        <w:t xml:space="preserve"> документальное подтверждение </w:t>
      </w:r>
      <w:r w:rsidRPr="002F7C72">
        <w:rPr>
          <w:i/>
          <w:iCs/>
          <w:sz w:val="24"/>
          <w:szCs w:val="24"/>
        </w:rPr>
        <w:t>полномочий на поставку продукции от производителя(ей) продукции по договору</w:t>
      </w:r>
      <w:r w:rsidR="00311F48" w:rsidRPr="002F7C72">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51" w:name="_Ref307563802"/>
      <w:r w:rsidRPr="00382A07">
        <w:rPr>
          <w:sz w:val="24"/>
          <w:szCs w:val="24"/>
        </w:rPr>
        <w:t xml:space="preserve">В случаях, указанных </w:t>
      </w:r>
      <w:r w:rsidRPr="00CA44AD">
        <w:rPr>
          <w:sz w:val="24"/>
          <w:szCs w:val="24"/>
        </w:rPr>
        <w:t xml:space="preserve">в п. </w:t>
      </w:r>
      <w:r w:rsidR="00007625">
        <w:fldChar w:fldCharType="begin"/>
      </w:r>
      <w:r w:rsidR="00007625">
        <w:instrText xml:space="preserve"> REF _Ref305753174 \r \h  \* MERGEFORMAT </w:instrText>
      </w:r>
      <w:r w:rsidR="00007625">
        <w:fldChar w:fldCharType="separate"/>
      </w:r>
      <w:r w:rsidR="0000216B" w:rsidRPr="0000216B">
        <w:rPr>
          <w:sz w:val="24"/>
          <w:szCs w:val="24"/>
        </w:rPr>
        <w:t>3.3.14.3.2</w:t>
      </w:r>
      <w:r w:rsidR="0000762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51"/>
      <w:r w:rsidR="00933B68">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52" w:name="_Ref299109207"/>
      <w:bookmarkStart w:id="453"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52"/>
      <w:bookmarkEnd w:id="453"/>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00216B" w:rsidRPr="0000216B">
        <w:rPr>
          <w:sz w:val="24"/>
          <w:szCs w:val="24"/>
          <w:lang w:eastAsia="ru-RU"/>
        </w:rPr>
        <w:t>5.12</w:t>
      </w:r>
      <w:r w:rsidR="00007625">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07625">
        <w:fldChar w:fldCharType="begin"/>
      </w:r>
      <w:r w:rsidR="00007625">
        <w:instrText xml:space="preserve"> REF _Ref441574460 \r \h  \* MERGEFORMAT </w:instrText>
      </w:r>
      <w:r w:rsidR="00007625">
        <w:fldChar w:fldCharType="separate"/>
      </w:r>
      <w:r w:rsidR="0000216B" w:rsidRPr="0000216B">
        <w:rPr>
          <w:sz w:val="24"/>
          <w:szCs w:val="24"/>
          <w:lang w:eastAsia="ru-RU"/>
        </w:rPr>
        <w:t>5.13</w:t>
      </w:r>
      <w:r w:rsidR="00007625">
        <w:fldChar w:fldCharType="end"/>
      </w:r>
      <w:r w:rsidRPr="00382A07">
        <w:rPr>
          <w:sz w:val="24"/>
          <w:szCs w:val="24"/>
        </w:rPr>
        <w:t xml:space="preserve">), в срок не позднее даты и времени окончания приема заявок, указанных в пункте </w:t>
      </w:r>
      <w:r w:rsidR="00007625">
        <w:fldChar w:fldCharType="begin"/>
      </w:r>
      <w:r w:rsidR="00007625">
        <w:instrText xml:space="preserve"> REF _Ref440289953 \r \h  \* MERGEFORMAT </w:instrText>
      </w:r>
      <w:r w:rsidR="00007625">
        <w:fldChar w:fldCharType="separate"/>
      </w:r>
      <w:r w:rsidR="0000216B" w:rsidRPr="0000216B">
        <w:rPr>
          <w:sz w:val="24"/>
          <w:szCs w:val="24"/>
        </w:rPr>
        <w:t>3.4.1.3</w:t>
      </w:r>
      <w:r w:rsidR="00007625">
        <w:fldChar w:fldCharType="end"/>
      </w:r>
      <w:r w:rsidRPr="00382A07">
        <w:rPr>
          <w:sz w:val="24"/>
          <w:szCs w:val="24"/>
        </w:rPr>
        <w:t xml:space="preserve"> настоящей Документации, по адресу: </w:t>
      </w:r>
      <w:r w:rsidR="00933B68" w:rsidRPr="001B3BC9">
        <w:rPr>
          <w:sz w:val="24"/>
          <w:szCs w:val="24"/>
        </w:rPr>
        <w:t>РФ, г. Брянск, ул. Советская, дом 35, каб. №74, исполнительный сотрудник – Кузнецов Павел Николаевич, контактный телефон (4832) 67-23-68</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00216B" w:rsidRPr="0000216B">
        <w:rPr>
          <w:sz w:val="24"/>
          <w:szCs w:val="24"/>
        </w:rPr>
        <w:t>1.1.1</w:t>
      </w:r>
      <w:r w:rsidR="00007625">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00216B" w:rsidRPr="0000216B">
        <w:rPr>
          <w:sz w:val="24"/>
          <w:szCs w:val="24"/>
        </w:rPr>
        <w:t>1.1.4</w:t>
      </w:r>
      <w:r w:rsidR="00007625">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w:t>
      </w:r>
      <w:r w:rsidRPr="00B03BF3">
        <w:rPr>
          <w:sz w:val="24"/>
          <w:szCs w:val="24"/>
        </w:rPr>
        <w:t xml:space="preserve">предоставление соглашения о неустойке, и повлечет за собой последствия, указанные в п. </w:t>
      </w:r>
      <w:r w:rsidR="0015384A" w:rsidRPr="00B03BF3">
        <w:fldChar w:fldCharType="begin"/>
      </w:r>
      <w:r w:rsidR="0015384A" w:rsidRPr="00B03BF3">
        <w:rPr>
          <w:sz w:val="24"/>
          <w:szCs w:val="24"/>
        </w:rPr>
        <w:instrText xml:space="preserve"> REF _Ref518909846 \r \h </w:instrText>
      </w:r>
      <w:r w:rsidR="0015384A" w:rsidRPr="00B03BF3">
        <w:instrText xml:space="preserve"> \* MERGEFORMAT </w:instrText>
      </w:r>
      <w:r w:rsidR="0015384A" w:rsidRPr="00B03BF3">
        <w:fldChar w:fldCharType="separate"/>
      </w:r>
      <w:r w:rsidR="0015384A" w:rsidRPr="00B03BF3">
        <w:rPr>
          <w:sz w:val="24"/>
          <w:szCs w:val="24"/>
        </w:rPr>
        <w:t>3.3.14.6</w:t>
      </w:r>
      <w:r w:rsidR="0015384A" w:rsidRPr="00B03BF3">
        <w:fldChar w:fldCharType="end"/>
      </w:r>
      <w:r w:rsidRPr="00B03BF3">
        <w:rPr>
          <w:sz w:val="24"/>
          <w:szCs w:val="24"/>
        </w:rPr>
        <w:t xml:space="preserve"> настоящей</w:t>
      </w:r>
      <w:r w:rsidRPr="00DB5A15">
        <w:rPr>
          <w:sz w:val="24"/>
          <w:szCs w:val="24"/>
        </w:rPr>
        <w:t xml:space="preserve">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54" w:name="_Ref442263553"/>
      <w:bookmarkStart w:id="455"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54"/>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00216B" w:rsidRPr="0000216B">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00216B" w:rsidRPr="0000216B">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00216B" w:rsidRPr="0000216B">
        <w:rPr>
          <w:rFonts w:eastAsia="Calibri"/>
          <w:szCs w:val="24"/>
          <w:lang w:eastAsia="en-US"/>
        </w:rPr>
        <w:t>5.6</w:t>
      </w:r>
      <w:r w:rsidR="00007625">
        <w:fldChar w:fldCharType="end"/>
      </w:r>
      <w:r w:rsidRPr="00DB5A15">
        <w:rPr>
          <w:rFonts w:eastAsia="Calibri"/>
          <w:szCs w:val="24"/>
          <w:lang w:eastAsia="en-US"/>
        </w:rPr>
        <w:t xml:space="preserve">) Участник обязан направить на электронную почту </w:t>
      </w:r>
      <w:r w:rsidR="00933B68"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933B68">
        <w:rPr>
          <w:rFonts w:eastAsia="Calibri"/>
          <w:szCs w:val="24"/>
          <w:lang w:eastAsia="en-US"/>
        </w:rPr>
        <w:t>Кузнецову Павлу Николаевичу</w:t>
      </w:r>
      <w:r w:rsidR="00933B68" w:rsidRPr="00A666E0">
        <w:rPr>
          <w:rFonts w:eastAsia="Calibri"/>
          <w:szCs w:val="24"/>
          <w:lang w:eastAsia="en-US"/>
        </w:rPr>
        <w:t xml:space="preserve"> - контактный телефон (</w:t>
      </w:r>
      <w:r w:rsidR="00933B68" w:rsidRPr="00D52ED1">
        <w:rPr>
          <w:szCs w:val="24"/>
        </w:rPr>
        <w:t>4832) 67-23-68</w:t>
      </w:r>
      <w:r w:rsidR="00933B68" w:rsidRPr="00A666E0">
        <w:rPr>
          <w:rFonts w:eastAsia="Calibri"/>
          <w:szCs w:val="24"/>
          <w:lang w:eastAsia="en-US"/>
        </w:rPr>
        <w:t xml:space="preserve">, адрес электронной почты: </w:t>
      </w:r>
      <w:hyperlink r:id="rId35" w:history="1">
        <w:r w:rsidR="00933B68"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00216B" w:rsidRPr="0000216B">
        <w:rPr>
          <w:szCs w:val="24"/>
        </w:rPr>
        <w:t>3.4.1.3</w:t>
      </w:r>
      <w:r w:rsidR="00007625">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56"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456"/>
    </w:p>
    <w:p w:rsidR="00933B68" w:rsidRPr="00A666E0" w:rsidRDefault="00933B68" w:rsidP="00933B68">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933B68" w:rsidRPr="00A666E0" w:rsidRDefault="00933B68" w:rsidP="00933B68">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933B68" w:rsidRDefault="00933B68" w:rsidP="00933B68">
      <w:pPr>
        <w:pStyle w:val="aff6"/>
        <w:numPr>
          <w:ilvl w:val="0"/>
          <w:numId w:val="0"/>
        </w:numPr>
        <w:tabs>
          <w:tab w:val="left" w:pos="2127"/>
        </w:tabs>
        <w:spacing w:line="240" w:lineRule="auto"/>
        <w:ind w:left="2127"/>
        <w:rPr>
          <w:sz w:val="24"/>
          <w:szCs w:val="24"/>
        </w:rPr>
      </w:pPr>
      <w:r w:rsidRPr="00A666E0">
        <w:rPr>
          <w:sz w:val="24"/>
          <w:szCs w:val="24"/>
        </w:rPr>
        <w:t xml:space="preserve">р/с: </w:t>
      </w:r>
      <w:r w:rsidRPr="00F91AED">
        <w:rPr>
          <w:sz w:val="24"/>
          <w:szCs w:val="24"/>
        </w:rPr>
        <w:t>40702810408000010158</w:t>
      </w:r>
      <w:r w:rsidRPr="00A666E0">
        <w:rPr>
          <w:sz w:val="24"/>
          <w:szCs w:val="24"/>
        </w:rPr>
        <w:t xml:space="preserve"> </w:t>
      </w:r>
    </w:p>
    <w:p w:rsidR="00933B68" w:rsidRPr="00A666E0" w:rsidRDefault="00933B68" w:rsidP="00933B68">
      <w:pPr>
        <w:pStyle w:val="aff6"/>
        <w:numPr>
          <w:ilvl w:val="0"/>
          <w:numId w:val="0"/>
        </w:numPr>
        <w:tabs>
          <w:tab w:val="left" w:pos="2127"/>
        </w:tabs>
        <w:spacing w:line="240" w:lineRule="auto"/>
        <w:ind w:left="2127"/>
      </w:pPr>
      <w:r w:rsidRPr="00A666E0">
        <w:rPr>
          <w:sz w:val="24"/>
          <w:szCs w:val="24"/>
        </w:rPr>
        <w:t xml:space="preserve">Банк: </w:t>
      </w:r>
      <w:r w:rsidRPr="00F91AED">
        <w:rPr>
          <w:sz w:val="24"/>
          <w:szCs w:val="24"/>
        </w:rPr>
        <w:t>БРЯНСКОЕ ОТДЕЛЕНИЕ N8605 ПАО СБЕРБАНК Г. БРЯНСК</w:t>
      </w:r>
      <w:r w:rsidRPr="00A666E0">
        <w:rPr>
          <w:sz w:val="24"/>
          <w:szCs w:val="24"/>
        </w:rPr>
        <w:t>,</w:t>
      </w:r>
    </w:p>
    <w:p w:rsidR="00933B68" w:rsidRPr="00413D86" w:rsidRDefault="00933B68" w:rsidP="00933B68">
      <w:pPr>
        <w:pStyle w:val="aff6"/>
        <w:numPr>
          <w:ilvl w:val="0"/>
          <w:numId w:val="0"/>
        </w:numPr>
        <w:tabs>
          <w:tab w:val="left" w:pos="2127"/>
        </w:tabs>
        <w:spacing w:line="240" w:lineRule="auto"/>
        <w:ind w:left="2127"/>
        <w:rPr>
          <w:sz w:val="24"/>
          <w:szCs w:val="24"/>
        </w:rPr>
      </w:pPr>
      <w:r w:rsidRPr="00A666E0">
        <w:rPr>
          <w:sz w:val="24"/>
          <w:szCs w:val="24"/>
        </w:rPr>
        <w:t>БИК: 041501601, к</w:t>
      </w:r>
      <w:r>
        <w:rPr>
          <w:sz w:val="24"/>
          <w:szCs w:val="24"/>
        </w:rPr>
        <w:t>/с: 30101810400000000601.</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00216B" w:rsidRPr="0000216B">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15384A" w:rsidRPr="00B03BF3" w:rsidRDefault="0015384A" w:rsidP="0015384A">
      <w:pPr>
        <w:widowControl w:val="0"/>
        <w:numPr>
          <w:ilvl w:val="3"/>
          <w:numId w:val="38"/>
        </w:numPr>
        <w:tabs>
          <w:tab w:val="left" w:pos="1620"/>
        </w:tabs>
        <w:suppressAutoHyphens w:val="0"/>
        <w:spacing w:line="264" w:lineRule="auto"/>
        <w:ind w:left="0" w:firstLine="540"/>
        <w:rPr>
          <w:sz w:val="24"/>
          <w:szCs w:val="24"/>
        </w:rPr>
      </w:pPr>
      <w:bookmarkStart w:id="457" w:name="_Ref467569911"/>
      <w:r w:rsidRPr="00B03BF3">
        <w:rPr>
          <w:sz w:val="24"/>
          <w:szCs w:val="24"/>
        </w:rPr>
        <w:t>Участник закупки утрачивает обеспечение в случаях:</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уклонение или отказ участника закупки от заключения договора;</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58" w:name="_Ref518909846"/>
      <w:r w:rsidRPr="00B03BF3">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w:t>
      </w:r>
      <w:r w:rsidRPr="00DB5A15">
        <w:rPr>
          <w:sz w:val="24"/>
          <w:szCs w:val="24"/>
        </w:rPr>
        <w:t xml:space="preserve">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55"/>
      <w:bookmarkEnd w:id="457"/>
      <w:bookmarkEnd w:id="458"/>
    </w:p>
    <w:p w:rsidR="00717F60" w:rsidRPr="00382A07" w:rsidRDefault="00717F60" w:rsidP="00E71A48">
      <w:pPr>
        <w:pStyle w:val="2"/>
        <w:tabs>
          <w:tab w:val="clear" w:pos="0"/>
          <w:tab w:val="clear" w:pos="1700"/>
          <w:tab w:val="num" w:pos="709"/>
        </w:tabs>
        <w:spacing w:line="264" w:lineRule="auto"/>
      </w:pPr>
      <w:bookmarkStart w:id="459" w:name="_Ref305973214"/>
      <w:bookmarkStart w:id="460" w:name="_Toc498588893"/>
      <w:r w:rsidRPr="00382A07">
        <w:t>Подача Заявок и их прием</w:t>
      </w:r>
      <w:bookmarkStart w:id="461" w:name="_Ref56229451"/>
      <w:bookmarkEnd w:id="431"/>
      <w:bookmarkEnd w:id="459"/>
      <w:bookmarkEnd w:id="460"/>
    </w:p>
    <w:p w:rsidR="00717F60" w:rsidRPr="00382A07" w:rsidRDefault="00717F60" w:rsidP="00E71A48">
      <w:pPr>
        <w:pStyle w:val="3"/>
        <w:spacing w:line="264" w:lineRule="auto"/>
        <w:rPr>
          <w:szCs w:val="24"/>
        </w:rPr>
      </w:pPr>
      <w:bookmarkStart w:id="462" w:name="_Toc439323707"/>
      <w:bookmarkStart w:id="463" w:name="_Toc440357105"/>
      <w:bookmarkStart w:id="464" w:name="_Toc440359660"/>
      <w:bookmarkStart w:id="465" w:name="_Toc440632123"/>
      <w:bookmarkStart w:id="466" w:name="_Toc440875944"/>
      <w:bookmarkStart w:id="467" w:name="_Toc441130972"/>
      <w:bookmarkStart w:id="468" w:name="_Toc447269787"/>
      <w:bookmarkStart w:id="469" w:name="_Toc464120609"/>
      <w:bookmarkStart w:id="470" w:name="_Toc466970529"/>
      <w:bookmarkStart w:id="471" w:name="_Toc468462442"/>
      <w:bookmarkStart w:id="472" w:name="_Toc469482035"/>
      <w:bookmarkStart w:id="473" w:name="_Toc472411809"/>
      <w:bookmarkStart w:id="474" w:name="_Toc498588894"/>
      <w:r w:rsidRPr="00382A07">
        <w:rPr>
          <w:szCs w:val="24"/>
        </w:rPr>
        <w:t>Подача Заявок через ЭТП</w:t>
      </w:r>
      <w:bookmarkEnd w:id="462"/>
      <w:bookmarkEnd w:id="463"/>
      <w:bookmarkEnd w:id="464"/>
      <w:bookmarkEnd w:id="465"/>
      <w:bookmarkEnd w:id="466"/>
      <w:bookmarkEnd w:id="467"/>
      <w:bookmarkEnd w:id="468"/>
      <w:bookmarkEnd w:id="469"/>
      <w:bookmarkEnd w:id="470"/>
      <w:bookmarkEnd w:id="471"/>
      <w:bookmarkEnd w:id="472"/>
      <w:bookmarkEnd w:id="473"/>
      <w:bookmarkEnd w:id="474"/>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75" w:name="_Ref440289953"/>
      <w:r w:rsidRPr="00382A07">
        <w:rPr>
          <w:bCs w:val="0"/>
          <w:sz w:val="24"/>
          <w:szCs w:val="24"/>
        </w:rPr>
        <w:t>Заяв</w:t>
      </w:r>
      <w:r w:rsidRPr="00933B68">
        <w:rPr>
          <w:bCs w:val="0"/>
          <w:sz w:val="24"/>
          <w:szCs w:val="24"/>
        </w:rPr>
        <w:t>к</w:t>
      </w:r>
      <w:r w:rsidR="00717F60" w:rsidRPr="00933B68">
        <w:rPr>
          <w:bCs w:val="0"/>
          <w:sz w:val="24"/>
          <w:szCs w:val="24"/>
        </w:rPr>
        <w:t xml:space="preserve">и на ЭТП могут быть поданы до </w:t>
      </w:r>
      <w:r w:rsidR="002B5044" w:rsidRPr="00933B68">
        <w:rPr>
          <w:b/>
          <w:bCs w:val="0"/>
          <w:sz w:val="24"/>
          <w:szCs w:val="24"/>
        </w:rPr>
        <w:t xml:space="preserve">12 часов 00 минут </w:t>
      </w:r>
      <w:r w:rsidR="00933B68" w:rsidRPr="00933B68">
        <w:rPr>
          <w:b/>
          <w:bCs w:val="0"/>
          <w:sz w:val="24"/>
          <w:szCs w:val="24"/>
        </w:rPr>
        <w:t>«</w:t>
      </w:r>
      <w:r w:rsidR="005818B2" w:rsidRPr="00933B68">
        <w:rPr>
          <w:b/>
          <w:bCs w:val="0"/>
          <w:sz w:val="24"/>
          <w:szCs w:val="24"/>
        </w:rPr>
        <w:t>3</w:t>
      </w:r>
      <w:r w:rsidR="00933B68" w:rsidRPr="00933B68">
        <w:rPr>
          <w:b/>
          <w:bCs w:val="0"/>
          <w:sz w:val="24"/>
          <w:szCs w:val="24"/>
        </w:rPr>
        <w:t>0»</w:t>
      </w:r>
      <w:r w:rsidR="002B5044" w:rsidRPr="00933B68">
        <w:rPr>
          <w:b/>
          <w:bCs w:val="0"/>
          <w:sz w:val="24"/>
          <w:szCs w:val="24"/>
        </w:rPr>
        <w:t xml:space="preserve"> </w:t>
      </w:r>
      <w:r w:rsidR="00933B68" w:rsidRPr="00933B68">
        <w:rPr>
          <w:b/>
          <w:bCs w:val="0"/>
          <w:sz w:val="24"/>
          <w:szCs w:val="24"/>
        </w:rPr>
        <w:t>июля</w:t>
      </w:r>
      <w:r w:rsidR="002B5044" w:rsidRPr="00933B68">
        <w:rPr>
          <w:b/>
          <w:bCs w:val="0"/>
          <w:sz w:val="24"/>
          <w:szCs w:val="24"/>
        </w:rPr>
        <w:t xml:space="preserve"> </w:t>
      </w:r>
      <w:r w:rsidR="0042517C" w:rsidRPr="00933B68">
        <w:rPr>
          <w:b/>
          <w:bCs w:val="0"/>
          <w:sz w:val="24"/>
          <w:szCs w:val="24"/>
        </w:rPr>
        <w:t>2018</w:t>
      </w:r>
      <w:r w:rsidR="002B5044" w:rsidRPr="00933B68">
        <w:rPr>
          <w:b/>
          <w:bCs w:val="0"/>
          <w:sz w:val="24"/>
          <w:szCs w:val="24"/>
        </w:rPr>
        <w:t xml:space="preserve"> года</w:t>
      </w:r>
      <w:r w:rsidR="00BC2634" w:rsidRPr="00933B68">
        <w:rPr>
          <w:b/>
          <w:bCs w:val="0"/>
          <w:sz w:val="24"/>
          <w:szCs w:val="24"/>
        </w:rPr>
        <w:t xml:space="preserve">, </w:t>
      </w:r>
      <w:r w:rsidR="00BC2634" w:rsidRPr="00933B68">
        <w:rPr>
          <w:bCs w:val="0"/>
          <w:sz w:val="24"/>
          <w:szCs w:val="24"/>
        </w:rPr>
        <w:t>при этом предложенная</w:t>
      </w:r>
      <w:r w:rsidR="00BC2634" w:rsidRPr="00382A07">
        <w:rPr>
          <w:bCs w:val="0"/>
          <w:sz w:val="24"/>
          <w:szCs w:val="24"/>
        </w:rPr>
        <w:t xml:space="preserve">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00216B" w:rsidRPr="0000216B">
        <w:rPr>
          <w:bCs w:val="0"/>
          <w:sz w:val="24"/>
          <w:szCs w:val="24"/>
        </w:rPr>
        <w:t>5.1</w:t>
      </w:r>
      <w:r w:rsidR="00007625">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75"/>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76" w:name="_Ref115077798"/>
      <w:bookmarkStart w:id="477" w:name="_Toc439323708"/>
      <w:bookmarkStart w:id="478" w:name="_Toc440357106"/>
      <w:bookmarkStart w:id="479" w:name="_Toc440359661"/>
      <w:bookmarkStart w:id="480" w:name="_Toc440632124"/>
      <w:bookmarkStart w:id="481" w:name="_Toc440875945"/>
      <w:bookmarkStart w:id="482" w:name="_Toc441130973"/>
      <w:bookmarkStart w:id="483"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00216B" w:rsidRPr="0000216B">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84" w:name="_Toc464120610"/>
      <w:bookmarkStart w:id="485" w:name="_Toc466970530"/>
      <w:bookmarkStart w:id="486" w:name="_Toc468462443"/>
      <w:bookmarkStart w:id="487" w:name="_Toc469482036"/>
      <w:bookmarkStart w:id="488" w:name="_Toc472411810"/>
      <w:bookmarkStart w:id="489"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bookmarkEnd w:id="46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00216B" w:rsidRPr="0000216B">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00216B" w:rsidRPr="0000216B">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90" w:name="_Ref303683883"/>
      <w:bookmarkStart w:id="491" w:name="_Toc498588896"/>
      <w:r w:rsidRPr="00382A07">
        <w:t xml:space="preserve">Изменение и отзыв </w:t>
      </w:r>
      <w:r w:rsidR="004B5EB3" w:rsidRPr="00382A07">
        <w:t>Заявк</w:t>
      </w:r>
      <w:r w:rsidRPr="00382A07">
        <w:t>и</w:t>
      </w:r>
      <w:bookmarkEnd w:id="490"/>
      <w:bookmarkEnd w:id="491"/>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92"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00216B" w:rsidRPr="0000216B">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00216B" w:rsidRPr="0000216B">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00216B" w:rsidRPr="0000216B">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00216B" w:rsidRPr="0000216B">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00216B" w:rsidRPr="0000216B">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93" w:name="_Ref468199992"/>
      <w:bookmarkStart w:id="494" w:name="_Ref468200102"/>
      <w:bookmarkStart w:id="495" w:name="_Toc498588897"/>
      <w:r w:rsidRPr="00382A07">
        <w:t>Оценка Заявок и проведение переговоров</w:t>
      </w:r>
      <w:bookmarkEnd w:id="492"/>
      <w:bookmarkEnd w:id="493"/>
      <w:bookmarkEnd w:id="494"/>
      <w:bookmarkEnd w:id="495"/>
      <w:r w:rsidRPr="00382A07">
        <w:t xml:space="preserve"> </w:t>
      </w:r>
    </w:p>
    <w:p w:rsidR="00717F60" w:rsidRPr="00382A07" w:rsidRDefault="00717F60" w:rsidP="00E71A48">
      <w:pPr>
        <w:pStyle w:val="3"/>
        <w:spacing w:line="264" w:lineRule="auto"/>
        <w:rPr>
          <w:szCs w:val="24"/>
        </w:rPr>
      </w:pPr>
      <w:bookmarkStart w:id="496" w:name="_Toc439323711"/>
      <w:bookmarkStart w:id="497" w:name="_Toc440357109"/>
      <w:bookmarkStart w:id="498" w:name="_Toc440359664"/>
      <w:bookmarkStart w:id="499" w:name="_Toc440632127"/>
      <w:bookmarkStart w:id="500" w:name="_Toc440875948"/>
      <w:bookmarkStart w:id="501" w:name="_Toc441130976"/>
      <w:bookmarkStart w:id="502" w:name="_Toc447269791"/>
      <w:bookmarkStart w:id="503" w:name="_Toc464120613"/>
      <w:bookmarkStart w:id="504" w:name="_Toc466970533"/>
      <w:bookmarkStart w:id="505" w:name="_Toc468462446"/>
      <w:bookmarkStart w:id="506" w:name="_Toc469482039"/>
      <w:bookmarkStart w:id="507" w:name="_Toc472411813"/>
      <w:bookmarkStart w:id="508" w:name="_Toc498588898"/>
      <w:r w:rsidRPr="00382A07">
        <w:rPr>
          <w:szCs w:val="24"/>
        </w:rPr>
        <w:t>Общие положения</w:t>
      </w:r>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00216B" w:rsidRPr="0000216B">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00216B" w:rsidRPr="0000216B">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00216B" w:rsidRPr="0000216B">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09" w:name="_Ref93089454"/>
      <w:bookmarkStart w:id="510" w:name="_Toc439323712"/>
      <w:bookmarkStart w:id="511" w:name="_Toc440357110"/>
      <w:bookmarkStart w:id="512" w:name="_Toc440359665"/>
      <w:bookmarkStart w:id="513" w:name="_Toc440632128"/>
      <w:bookmarkStart w:id="514" w:name="_Toc440875949"/>
      <w:bookmarkStart w:id="515" w:name="_Toc441130977"/>
      <w:bookmarkStart w:id="516" w:name="_Toc447269792"/>
      <w:bookmarkStart w:id="517" w:name="_Toc464120614"/>
      <w:bookmarkStart w:id="518" w:name="_Toc466970534"/>
      <w:bookmarkStart w:id="519" w:name="_Toc468462447"/>
      <w:bookmarkStart w:id="520" w:name="_Toc469482040"/>
      <w:bookmarkStart w:id="521" w:name="_Toc472411814"/>
      <w:bookmarkStart w:id="522" w:name="_Toc498588899"/>
      <w:r w:rsidRPr="00382A07">
        <w:rPr>
          <w:szCs w:val="24"/>
        </w:rPr>
        <w:t>Отборочная стадия</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23"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24"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23"/>
      <w:bookmarkEnd w:id="524"/>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w:t>
      </w:r>
      <w:r w:rsidRPr="009073D3">
        <w:rPr>
          <w:sz w:val="24"/>
          <w:szCs w:val="24"/>
        </w:rPr>
        <w:t xml:space="preserve">один или несколько членов Коллективного участника) не предоставил </w:t>
      </w:r>
      <w:r w:rsidR="009073D3" w:rsidRPr="009073D3">
        <w:rPr>
          <w:sz w:val="24"/>
          <w:szCs w:val="24"/>
        </w:rPr>
        <w:t>Справку о цепочке собственников участника закупочной процедуры, включая бенефициаров (в том числе конечных)</w:t>
      </w:r>
      <w:r w:rsidRPr="009073D3">
        <w:rPr>
          <w:sz w:val="24"/>
          <w:szCs w:val="24"/>
        </w:rPr>
        <w:t xml:space="preserve"> (подраздел</w:t>
      </w:r>
      <w:r w:rsidRPr="00382A07">
        <w:rPr>
          <w:sz w:val="24"/>
          <w:szCs w:val="24"/>
        </w:rPr>
        <w:t xml:space="preserve"> </w:t>
      </w:r>
      <w:r w:rsidR="00007625">
        <w:fldChar w:fldCharType="begin"/>
      </w:r>
      <w:r w:rsidR="00007625">
        <w:instrText xml:space="preserve"> REF _Ref444179578 \r \h  \* MERGEFORMAT </w:instrText>
      </w:r>
      <w:r w:rsidR="00007625">
        <w:fldChar w:fldCharType="separate"/>
      </w:r>
      <w:r w:rsidR="0000216B" w:rsidRPr="0000216B">
        <w:rPr>
          <w:sz w:val="24"/>
          <w:szCs w:val="24"/>
        </w:rPr>
        <w:t>5.10</w:t>
      </w:r>
      <w:r w:rsidR="00007625">
        <w:fldChar w:fldCharType="end"/>
      </w:r>
      <w:r w:rsidRPr="00382A07">
        <w:rPr>
          <w:sz w:val="24"/>
          <w:szCs w:val="24"/>
        </w:rPr>
        <w:t>)</w:t>
      </w:r>
      <w:r w:rsidR="00F47C29">
        <w:rPr>
          <w:sz w:val="24"/>
          <w:szCs w:val="24"/>
        </w:rPr>
        <w:t xml:space="preserve"> </w:t>
      </w:r>
      <w:r w:rsidR="00F47C29" w:rsidRPr="009C7028">
        <w:rPr>
          <w:sz w:val="24"/>
          <w:szCs w:val="24"/>
        </w:rPr>
        <w:t>или представил недостоверные сведения о стране происхождения товара, указанного в заявке на участие в закупке</w:t>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00216B" w:rsidRPr="0000216B">
        <w:rPr>
          <w:sz w:val="24"/>
          <w:szCs w:val="24"/>
        </w:rPr>
        <w:t>3.3.14</w:t>
      </w:r>
      <w:r w:rsidR="00007625">
        <w:fldChar w:fldCharType="end"/>
      </w:r>
      <w:r w:rsidRPr="00382A07">
        <w:rPr>
          <w:sz w:val="24"/>
          <w:szCs w:val="24"/>
        </w:rPr>
        <w:t>;</w:t>
      </w:r>
    </w:p>
    <w:p w:rsidR="00C138CC" w:rsidRPr="000E09E6"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 xml:space="preserve">не содержат всех необходимых документов, требуемых </w:t>
      </w:r>
      <w:r w:rsidRPr="000E09E6">
        <w:rPr>
          <w:sz w:val="24"/>
          <w:szCs w:val="24"/>
        </w:rPr>
        <w:t>настоящей Документацией</w:t>
      </w:r>
      <w:r w:rsidR="00C138CC" w:rsidRPr="000E09E6">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25"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00216B" w:rsidRPr="0000216B">
        <w:rPr>
          <w:sz w:val="24"/>
          <w:szCs w:val="24"/>
        </w:rPr>
        <w:t>3.3.14</w:t>
      </w:r>
      <w:r w:rsidR="00007625">
        <w:fldChar w:fldCharType="end"/>
      </w:r>
      <w:r w:rsidR="007F3FB7" w:rsidRPr="00382A07">
        <w:rPr>
          <w:sz w:val="24"/>
          <w:szCs w:val="24"/>
        </w:rPr>
        <w:t>).</w:t>
      </w:r>
      <w:bookmarkEnd w:id="525"/>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26" w:name="_Ref303670674"/>
      <w:bookmarkStart w:id="527" w:name="_Toc439323713"/>
      <w:bookmarkStart w:id="528" w:name="_Toc440357111"/>
      <w:bookmarkStart w:id="529" w:name="_Toc440359666"/>
      <w:bookmarkStart w:id="530" w:name="_Toc440632129"/>
      <w:bookmarkStart w:id="531" w:name="_Toc440875950"/>
      <w:bookmarkStart w:id="532" w:name="_Toc441130978"/>
      <w:bookmarkStart w:id="533" w:name="_Toc447269793"/>
      <w:bookmarkStart w:id="534" w:name="_Toc464120615"/>
      <w:bookmarkStart w:id="535" w:name="_Toc466970535"/>
      <w:bookmarkStart w:id="536" w:name="_Toc468462448"/>
      <w:bookmarkStart w:id="537" w:name="_Toc469482041"/>
      <w:bookmarkStart w:id="538" w:name="_Toc472411815"/>
      <w:bookmarkStart w:id="539" w:name="_Toc498588900"/>
      <w:r w:rsidRPr="00382A07">
        <w:rPr>
          <w:szCs w:val="24"/>
        </w:rPr>
        <w:t>Проведение переговоров</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40" w:name="_Ref306138385"/>
      <w:bookmarkStart w:id="541" w:name="_Toc439323714"/>
      <w:bookmarkStart w:id="542" w:name="_Toc440357112"/>
      <w:bookmarkStart w:id="543" w:name="_Toc440359667"/>
      <w:bookmarkStart w:id="544" w:name="_Toc440632130"/>
      <w:bookmarkStart w:id="545" w:name="_Toc440875951"/>
      <w:bookmarkStart w:id="546" w:name="_Toc441130979"/>
      <w:bookmarkStart w:id="547" w:name="_Toc447269794"/>
      <w:bookmarkStart w:id="548" w:name="_Toc464120616"/>
      <w:bookmarkStart w:id="549" w:name="_Toc466970536"/>
      <w:bookmarkStart w:id="550" w:name="_Toc468462449"/>
      <w:bookmarkStart w:id="551" w:name="_Toc469482042"/>
      <w:bookmarkStart w:id="552" w:name="_Toc472411816"/>
      <w:bookmarkStart w:id="553" w:name="_Toc498588901"/>
      <w:r w:rsidRPr="00382A07">
        <w:rPr>
          <w:szCs w:val="24"/>
        </w:rPr>
        <w:t>Оценочная стадия</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00216B" w:rsidRPr="0000216B">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54" w:name="_Ref303250967"/>
      <w:bookmarkStart w:id="555" w:name="_Toc305697378"/>
      <w:bookmarkStart w:id="556" w:name="_Toc498588902"/>
      <w:bookmarkStart w:id="557" w:name="_Toc255985696"/>
      <w:r w:rsidRPr="00382A07">
        <w:t>Аукционная процедура понижени</w:t>
      </w:r>
      <w:r w:rsidR="00E60F8E" w:rsidRPr="00382A07">
        <w:t>я</w:t>
      </w:r>
      <w:r w:rsidRPr="00382A07">
        <w:t xml:space="preserve"> цены (переторжка)</w:t>
      </w:r>
      <w:bookmarkEnd w:id="554"/>
      <w:bookmarkEnd w:id="555"/>
      <w:bookmarkEnd w:id="556"/>
      <w:r w:rsidRPr="00382A07">
        <w:t xml:space="preserve"> </w:t>
      </w:r>
    </w:p>
    <w:bookmarkEnd w:id="55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5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5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5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5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00216B" w:rsidRPr="0000216B">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00216B" w:rsidRPr="0000216B">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00216B" w:rsidRPr="0000216B">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6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6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6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6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00216B" w:rsidRPr="0000216B">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00216B" w:rsidRPr="0000216B">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00216B" w:rsidRPr="0000216B">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00216B" w:rsidRPr="0000216B">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62" w:name="_Ref471821960"/>
      <w:bookmarkStart w:id="563" w:name="_Toc471986593"/>
      <w:bookmarkStart w:id="564" w:name="_Toc472409204"/>
      <w:bookmarkStart w:id="565" w:name="_Toc498588903"/>
      <w:bookmarkStart w:id="566" w:name="_Ref303681924"/>
      <w:bookmarkStart w:id="56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62"/>
      <w:bookmarkEnd w:id="563"/>
      <w:bookmarkEnd w:id="564"/>
      <w:bookmarkEnd w:id="56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933B68"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w:t>
      </w:r>
      <w:r w:rsidRPr="00933B68">
        <w:rPr>
          <w:sz w:val="24"/>
          <w:szCs w:val="24"/>
        </w:rPr>
        <w:t>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07625">
        <w:fldChar w:fldCharType="begin"/>
      </w:r>
      <w:r w:rsidR="00007625">
        <w:instrText xml:space="preserve"> REF _Ref303251044 \r \h  \* MERGEFORMAT </w:instrText>
      </w:r>
      <w:r w:rsidR="00007625">
        <w:fldChar w:fldCharType="separate"/>
      </w:r>
      <w:r w:rsidR="0000216B" w:rsidRPr="0000216B">
        <w:rPr>
          <w:rFonts w:ascii="Times New Roman" w:hAnsi="Times New Roman" w:cs="Times New Roman"/>
          <w:sz w:val="24"/>
          <w:szCs w:val="24"/>
        </w:rPr>
        <w:t>3.10</w:t>
      </w:r>
      <w:r w:rsidR="0000762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00216B" w:rsidRPr="0000216B">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00216B" w:rsidRPr="0000216B">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68" w:name="_Ref472412060"/>
      <w:bookmarkStart w:id="569" w:name="_Ref472412072"/>
      <w:bookmarkStart w:id="570" w:name="_Toc498588904"/>
      <w:r w:rsidRPr="001018D6">
        <w:t xml:space="preserve">Подведение итогов </w:t>
      </w:r>
      <w:r w:rsidR="00DF639D" w:rsidRPr="001018D6">
        <w:t>З</w:t>
      </w:r>
      <w:r w:rsidRPr="001018D6">
        <w:t>апроса предложений</w:t>
      </w:r>
      <w:bookmarkEnd w:id="566"/>
      <w:bookmarkEnd w:id="567"/>
      <w:bookmarkEnd w:id="568"/>
      <w:bookmarkEnd w:id="569"/>
      <w:bookmarkEnd w:id="57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7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7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572" w:name="_Ref303251044"/>
      <w:bookmarkStart w:id="573" w:name="_Toc498588905"/>
      <w:bookmarkStart w:id="574" w:name="_Ref191386295"/>
      <w:r w:rsidRPr="00382A07">
        <w:t>Признание запроса предложений несостоявшимся</w:t>
      </w:r>
      <w:bookmarkEnd w:id="572"/>
      <w:bookmarkEnd w:id="573"/>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7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7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7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7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77"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57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78" w:name="_Ref465670219"/>
      <w:bookmarkStart w:id="579" w:name="_Toc468441704"/>
      <w:bookmarkStart w:id="580" w:name="_Toc498588906"/>
      <w:bookmarkStart w:id="581" w:name="_Ref303683929"/>
      <w:r w:rsidRPr="004A1A68">
        <w:rPr>
          <w:bCs w:val="0"/>
        </w:rPr>
        <w:t>Антидемпинговые меры</w:t>
      </w:r>
      <w:bookmarkEnd w:id="578"/>
      <w:bookmarkEnd w:id="579"/>
      <w:bookmarkEnd w:id="58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00216B" w:rsidRPr="0000216B">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8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8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00216B" w:rsidRPr="0000216B">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00216B" w:rsidRPr="0000216B">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00216B" w:rsidRPr="0000216B">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00216B" w:rsidRPr="0000216B">
        <w:rPr>
          <w:sz w:val="24"/>
          <w:szCs w:val="24"/>
        </w:rPr>
        <w:t>3.13.4</w:t>
      </w:r>
      <w:r w:rsidR="00007625">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00216B" w:rsidRPr="0000216B">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00216B" w:rsidRPr="0000216B">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83" w:name="_Ref468462141"/>
      <w:bookmarkStart w:id="584"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74"/>
      <w:bookmarkEnd w:id="581"/>
      <w:bookmarkEnd w:id="583"/>
      <w:bookmarkEnd w:id="584"/>
    </w:p>
    <w:p w:rsidR="0000216B" w:rsidRPr="0000216B" w:rsidRDefault="0000216B" w:rsidP="0000216B">
      <w:pPr>
        <w:widowControl w:val="0"/>
        <w:numPr>
          <w:ilvl w:val="2"/>
          <w:numId w:val="90"/>
        </w:numPr>
        <w:tabs>
          <w:tab w:val="left" w:pos="426"/>
        </w:tabs>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00216B">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00216B" w:rsidRDefault="0000216B" w:rsidP="0000216B">
      <w:pPr>
        <w:widowControl w:val="0"/>
        <w:numPr>
          <w:ilvl w:val="2"/>
          <w:numId w:val="90"/>
        </w:numPr>
        <w:tabs>
          <w:tab w:val="left" w:pos="426"/>
          <w:tab w:val="num" w:pos="1134"/>
          <w:tab w:val="num" w:pos="1620"/>
        </w:tabs>
        <w:overflowPunct w:val="0"/>
        <w:autoSpaceDE w:val="0"/>
        <w:spacing w:line="264" w:lineRule="auto"/>
        <w:ind w:left="0" w:firstLine="567"/>
        <w:rPr>
          <w:color w:val="000000"/>
          <w:sz w:val="24"/>
          <w:szCs w:val="24"/>
          <w:lang w:val="x-none" w:eastAsia="x-none"/>
        </w:rPr>
      </w:pPr>
      <w:r w:rsidRPr="0000216B">
        <w:rPr>
          <w:color w:val="000000"/>
          <w:sz w:val="24"/>
          <w:szCs w:val="24"/>
          <w:lang w:val="x-none" w:eastAsia="x-none"/>
        </w:rPr>
        <w:t xml:space="preserve">В частности, в процессе преддоговорных переговоров </w:t>
      </w:r>
      <w:r w:rsidRPr="0000216B">
        <w:rPr>
          <w:color w:val="000000"/>
          <w:sz w:val="24"/>
          <w:szCs w:val="24"/>
          <w:lang w:eastAsia="x-none"/>
        </w:rPr>
        <w:t xml:space="preserve">(Протоколе) </w:t>
      </w:r>
      <w:r w:rsidRPr="0000216B">
        <w:rPr>
          <w:color w:val="000000"/>
          <w:sz w:val="24"/>
          <w:szCs w:val="24"/>
          <w:lang w:val="x-none" w:eastAsia="x-none"/>
        </w:rPr>
        <w:t>по взаимному согласию сторон:</w:t>
      </w:r>
    </w:p>
    <w:p w:rsidR="0000216B" w:rsidRPr="0000216B" w:rsidRDefault="0000216B" w:rsidP="0000216B">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r w:rsidRPr="0000216B">
        <w:rPr>
          <w:color w:val="000000"/>
          <w:sz w:val="24"/>
          <w:szCs w:val="24"/>
          <w:lang w:eastAsia="ru-RU"/>
        </w:rPr>
        <w:t xml:space="preserve">в текст проекта Договора могут быть внесены уточнения, не влияющие на цену Заявки </w:t>
      </w:r>
      <w:r w:rsidRPr="0000216B">
        <w:rPr>
          <w:bCs w:val="0"/>
          <w:sz w:val="24"/>
          <w:szCs w:val="24"/>
        </w:rPr>
        <w:t xml:space="preserve">Победителя </w:t>
      </w:r>
      <w:r w:rsidRPr="0000216B">
        <w:rPr>
          <w:color w:val="000000"/>
          <w:sz w:val="24"/>
          <w:szCs w:val="24"/>
          <w:lang w:eastAsia="ru-RU"/>
        </w:rPr>
        <w:t xml:space="preserve">(например: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00216B">
        <w:rPr>
          <w:bCs w:val="0"/>
          <w:sz w:val="24"/>
          <w:szCs w:val="24"/>
        </w:rPr>
        <w:t>Победителя</w:t>
      </w:r>
      <w:r w:rsidRPr="0000216B">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00216B">
        <w:rPr>
          <w:bCs w:val="0"/>
          <w:sz w:val="24"/>
          <w:szCs w:val="24"/>
        </w:rPr>
        <w:t>Победителя</w:t>
      </w:r>
      <w:r w:rsidRPr="0000216B">
        <w:rPr>
          <w:color w:val="000000"/>
          <w:sz w:val="24"/>
          <w:szCs w:val="24"/>
          <w:lang w:eastAsia="ru-RU"/>
        </w:rPr>
        <w:t xml:space="preserve"> (например, технических характеристик оборудования и т.д.), при условии, что это не изменяет существенные условия договора);</w:t>
      </w:r>
    </w:p>
    <w:p w:rsidR="0000216B" w:rsidRPr="0000216B" w:rsidRDefault="0000216B" w:rsidP="0000216B">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r w:rsidRPr="0000216B">
        <w:rPr>
          <w:color w:val="000000"/>
          <w:sz w:val="24"/>
          <w:szCs w:val="24"/>
          <w:lang w:eastAsia="ru-RU"/>
        </w:rPr>
        <w:t xml:space="preserve">на основе Технических требований Документации по запросу предложений и Заявки </w:t>
      </w:r>
      <w:r w:rsidRPr="0000216B">
        <w:rPr>
          <w:bCs w:val="0"/>
          <w:sz w:val="24"/>
          <w:szCs w:val="24"/>
        </w:rPr>
        <w:t>Победителя</w:t>
      </w:r>
      <w:r w:rsidRPr="0000216B">
        <w:rPr>
          <w:color w:val="000000"/>
          <w:sz w:val="24"/>
          <w:szCs w:val="24"/>
          <w:lang w:eastAsia="ru-RU"/>
        </w:rPr>
        <w:t xml:space="preserve"> согласовываются тексты Приложений к Договору.</w:t>
      </w:r>
    </w:p>
    <w:p w:rsidR="00717F60" w:rsidRPr="0000216B" w:rsidRDefault="0000216B" w:rsidP="0000216B">
      <w:pPr>
        <w:pStyle w:val="affffff0"/>
        <w:widowControl w:val="0"/>
        <w:numPr>
          <w:ilvl w:val="0"/>
          <w:numId w:val="86"/>
        </w:numPr>
        <w:tabs>
          <w:tab w:val="left" w:pos="1620"/>
        </w:tabs>
        <w:suppressAutoHyphens w:val="0"/>
        <w:spacing w:line="264" w:lineRule="auto"/>
        <w:ind w:left="0" w:firstLine="567"/>
        <w:rPr>
          <w:bCs/>
          <w:sz w:val="24"/>
          <w:szCs w:val="24"/>
        </w:rPr>
      </w:pPr>
      <w:r w:rsidRPr="0000216B">
        <w:rPr>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00216B">
        <w:rPr>
          <w:sz w:val="24"/>
          <w:szCs w:val="24"/>
        </w:rPr>
        <w:t>Победителя</w:t>
      </w:r>
      <w:r w:rsidRPr="0000216B">
        <w:rPr>
          <w:sz w:val="24"/>
          <w:szCs w:val="24"/>
          <w:lang w:eastAsia="ru-RU"/>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00216B">
        <w:rPr>
          <w:rStyle w:val="adskobk"/>
          <w:sz w:val="24"/>
          <w:szCs w:val="24"/>
        </w:rPr>
        <w:t>Ход переговоров и достигнутые результаты фиксируются в Протоколе пред</w:t>
      </w:r>
      <w:r w:rsidR="006353B1" w:rsidRPr="0000216B">
        <w:rPr>
          <w:rStyle w:val="adskobk"/>
          <w:sz w:val="24"/>
          <w:szCs w:val="24"/>
        </w:rPr>
        <w:t>д</w:t>
      </w:r>
      <w:r w:rsidR="00123C70" w:rsidRPr="0000216B">
        <w:rPr>
          <w:rStyle w:val="adskobk"/>
          <w:sz w:val="24"/>
          <w:szCs w:val="24"/>
        </w:rPr>
        <w:t>оговор</w:t>
      </w:r>
      <w:r w:rsidRPr="0000216B">
        <w:rPr>
          <w:rStyle w:val="adskobk"/>
          <w:sz w:val="24"/>
          <w:szCs w:val="24"/>
        </w:rPr>
        <w:t>ных переговоров</w:t>
      </w:r>
      <w:r w:rsidR="00E60F8E" w:rsidRPr="0000216B">
        <w:rPr>
          <w:rStyle w:val="adskobk"/>
          <w:sz w:val="24"/>
          <w:szCs w:val="24"/>
        </w:rPr>
        <w:t>,</w:t>
      </w:r>
      <w:r w:rsidR="00E60F8E" w:rsidRPr="0000216B">
        <w:rPr>
          <w:bCs/>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85" w:name="_Ref294695403"/>
      <w:bookmarkStart w:id="586" w:name="_Ref306320315"/>
      <w:r w:rsidRPr="00B03BF3">
        <w:rPr>
          <w:sz w:val="24"/>
          <w:szCs w:val="24"/>
        </w:rPr>
        <w:t>Договор</w:t>
      </w:r>
      <w:r w:rsidR="00717F60" w:rsidRPr="00B03BF3">
        <w:rPr>
          <w:sz w:val="24"/>
          <w:szCs w:val="24"/>
        </w:rPr>
        <w:t xml:space="preserve"> между Заказчиком и </w:t>
      </w:r>
      <w:r w:rsidR="009C744E" w:rsidRPr="00B03BF3">
        <w:rPr>
          <w:sz w:val="24"/>
          <w:szCs w:val="24"/>
        </w:rPr>
        <w:t>Участник</w:t>
      </w:r>
      <w:r w:rsidR="0087407B" w:rsidRPr="00B03BF3">
        <w:rPr>
          <w:sz w:val="24"/>
          <w:szCs w:val="24"/>
        </w:rPr>
        <w:t xml:space="preserve">ом, чья </w:t>
      </w:r>
      <w:r w:rsidR="004B5EB3" w:rsidRPr="00B03BF3">
        <w:rPr>
          <w:sz w:val="24"/>
          <w:szCs w:val="24"/>
        </w:rPr>
        <w:t>Заявк</w:t>
      </w:r>
      <w:r w:rsidR="0087407B" w:rsidRPr="00B03BF3">
        <w:rPr>
          <w:sz w:val="24"/>
          <w:szCs w:val="24"/>
        </w:rPr>
        <w:t xml:space="preserve">а признана лучшей, </w:t>
      </w:r>
      <w:r w:rsidR="00717F60" w:rsidRPr="00B03BF3">
        <w:rPr>
          <w:sz w:val="24"/>
          <w:szCs w:val="24"/>
        </w:rPr>
        <w:t xml:space="preserve">подписывается </w:t>
      </w:r>
      <w:r w:rsidR="0015384A" w:rsidRPr="00B03BF3">
        <w:rPr>
          <w:sz w:val="24"/>
          <w:szCs w:val="24"/>
        </w:rPr>
        <w:t>не ранее чем через 10 (десять) дней</w:t>
      </w:r>
      <w:r w:rsidR="0015384A" w:rsidRPr="00B03BF3">
        <w:rPr>
          <w:bCs/>
          <w:sz w:val="24"/>
          <w:szCs w:val="24"/>
        </w:rPr>
        <w:t xml:space="preserve"> и не позднее чем через </w:t>
      </w:r>
      <w:r w:rsidR="0015384A" w:rsidRPr="00B03BF3">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15384A" w:rsidRPr="00B03BF3">
        <w:rPr>
          <w:color w:val="000000"/>
          <w:sz w:val="24"/>
          <w:szCs w:val="24"/>
        </w:rPr>
        <w:t xml:space="preserve">. </w:t>
      </w:r>
      <w:r w:rsidR="0015384A" w:rsidRPr="00B03BF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B03BF3">
        <w:rPr>
          <w:sz w:val="24"/>
          <w:szCs w:val="24"/>
        </w:rPr>
        <w:t xml:space="preserve">. Для </w:t>
      </w:r>
      <w:r w:rsidR="009C744E" w:rsidRPr="00B03BF3">
        <w:rPr>
          <w:sz w:val="24"/>
          <w:szCs w:val="24"/>
        </w:rPr>
        <w:t>Участник</w:t>
      </w:r>
      <w:r w:rsidR="0087407B" w:rsidRPr="00B03BF3">
        <w:rPr>
          <w:sz w:val="24"/>
          <w:szCs w:val="24"/>
        </w:rPr>
        <w:t xml:space="preserve">а, чья </w:t>
      </w:r>
      <w:r w:rsidR="004B5EB3" w:rsidRPr="00B03BF3">
        <w:rPr>
          <w:sz w:val="24"/>
          <w:szCs w:val="24"/>
        </w:rPr>
        <w:t>Заявк</w:t>
      </w:r>
      <w:r w:rsidR="0087407B" w:rsidRPr="00B03BF3">
        <w:rPr>
          <w:sz w:val="24"/>
          <w:szCs w:val="24"/>
        </w:rPr>
        <w:t xml:space="preserve">а признана лучшей, </w:t>
      </w:r>
      <w:r w:rsidR="00717F60" w:rsidRPr="00B03BF3">
        <w:rPr>
          <w:sz w:val="24"/>
          <w:szCs w:val="24"/>
        </w:rPr>
        <w:t xml:space="preserve">срок для подписания </w:t>
      </w:r>
      <w:r w:rsidRPr="00B03BF3">
        <w:rPr>
          <w:sz w:val="24"/>
          <w:szCs w:val="24"/>
        </w:rPr>
        <w:t>Договор</w:t>
      </w:r>
      <w:r w:rsidR="00717F60" w:rsidRPr="00B03BF3">
        <w:rPr>
          <w:sz w:val="24"/>
          <w:szCs w:val="24"/>
        </w:rPr>
        <w:t xml:space="preserve">а – не позднее 5 рабочих дней с момента получения от Заказчика конечной редакции </w:t>
      </w:r>
      <w:r w:rsidRPr="00B03BF3">
        <w:rPr>
          <w:sz w:val="24"/>
          <w:szCs w:val="24"/>
        </w:rPr>
        <w:t>Договор</w:t>
      </w:r>
      <w:r w:rsidR="00717F60" w:rsidRPr="00B03BF3">
        <w:rPr>
          <w:sz w:val="24"/>
          <w:szCs w:val="24"/>
        </w:rPr>
        <w:t>а для подписания, при этом в течение 2 рабочих дней с момента получения от Заказчика соответствующего</w:t>
      </w:r>
      <w:r w:rsidR="00717F60" w:rsidRPr="004A1A68">
        <w:rPr>
          <w:sz w:val="24"/>
          <w:szCs w:val="24"/>
        </w:rPr>
        <w:t xml:space="preserve">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85"/>
      <w:bookmarkEnd w:id="586"/>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07625">
        <w:fldChar w:fldCharType="begin"/>
      </w:r>
      <w:r w:rsidR="00007625">
        <w:instrText xml:space="preserve"> REF _Ref465670219 \r \h  \* MERGEFORMAT </w:instrText>
      </w:r>
      <w:r w:rsidR="00007625">
        <w:fldChar w:fldCharType="separate"/>
      </w:r>
      <w:r w:rsidR="0000216B" w:rsidRPr="0000216B">
        <w:rPr>
          <w:sz w:val="24"/>
          <w:szCs w:val="24"/>
        </w:rPr>
        <w:t>3.11</w:t>
      </w:r>
      <w:r w:rsidR="0000762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07625">
        <w:fldChar w:fldCharType="begin"/>
      </w:r>
      <w:r w:rsidR="00007625">
        <w:instrText xml:space="preserve"> REF _Ref465437572 \r \h  \* MERGEFORMAT </w:instrText>
      </w:r>
      <w:r w:rsidR="00007625">
        <w:fldChar w:fldCharType="separate"/>
      </w:r>
      <w:r w:rsidR="0000216B" w:rsidRPr="0000216B">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00216B" w:rsidRPr="0000216B">
        <w:rPr>
          <w:sz w:val="24"/>
          <w:szCs w:val="24"/>
        </w:rPr>
        <w:t>3.13.4</w:t>
      </w:r>
      <w:r w:rsidR="0000762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8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8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07625">
        <w:fldChar w:fldCharType="begin"/>
      </w:r>
      <w:r w:rsidR="00007625">
        <w:instrText xml:space="preserve"> REF _Ref294695546 \r \h  \* MERGEFORMAT </w:instrText>
      </w:r>
      <w:r w:rsidR="00007625">
        <w:fldChar w:fldCharType="separate"/>
      </w:r>
      <w:r w:rsidR="0000216B" w:rsidRPr="0000216B">
        <w:rPr>
          <w:bCs w:val="0"/>
          <w:sz w:val="24"/>
          <w:szCs w:val="24"/>
        </w:rPr>
        <w:t xml:space="preserve"> 1.2.6 </w:t>
      </w:r>
      <w:r w:rsidR="00007625">
        <w:fldChar w:fldCharType="end"/>
      </w:r>
      <w:r w:rsidRPr="004A1A68">
        <w:rPr>
          <w:bCs w:val="0"/>
          <w:sz w:val="24"/>
          <w:szCs w:val="24"/>
        </w:rPr>
        <w:t>и/или в срок, определенный в п.</w:t>
      </w:r>
      <w:r w:rsidR="001716DB" w:rsidRPr="004A1A68">
        <w:rPr>
          <w:bCs w:val="0"/>
          <w:sz w:val="24"/>
          <w:szCs w:val="24"/>
        </w:rPr>
        <w:t xml:space="preserve"> </w:t>
      </w:r>
      <w:r w:rsidR="00007625">
        <w:fldChar w:fldCharType="begin"/>
      </w:r>
      <w:r w:rsidR="00007625">
        <w:instrText xml:space="preserve"> REF _Ref294695403 \n \h  \* MERGEFORMAT </w:instrText>
      </w:r>
      <w:r w:rsidR="00007625">
        <w:fldChar w:fldCharType="separate"/>
      </w:r>
      <w:r w:rsidR="0000216B" w:rsidRPr="0000216B">
        <w:rPr>
          <w:bCs w:val="0"/>
          <w:sz w:val="24"/>
          <w:szCs w:val="24"/>
        </w:rPr>
        <w:t>3.12.3</w:t>
      </w:r>
      <w:r w:rsidR="0000762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161E0">
        <w:fldChar w:fldCharType="begin"/>
      </w:r>
      <w:r w:rsidR="00991C07">
        <w:rPr>
          <w:bCs w:val="0"/>
          <w:sz w:val="24"/>
          <w:szCs w:val="24"/>
        </w:rPr>
        <w:instrText xml:space="preserve"> REF _Ref472412248 \r \h </w:instrText>
      </w:r>
      <w:r w:rsidR="00D161E0">
        <w:fldChar w:fldCharType="separate"/>
      </w:r>
      <w:r w:rsidR="0000216B">
        <w:rPr>
          <w:bCs w:val="0"/>
          <w:sz w:val="24"/>
          <w:szCs w:val="24"/>
        </w:rPr>
        <w:t>3.13</w:t>
      </w:r>
      <w:r w:rsidR="00D161E0">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07625">
        <w:fldChar w:fldCharType="begin"/>
      </w:r>
      <w:r w:rsidR="00007625">
        <w:instrText xml:space="preserve"> REF _Ref466909528 \r \h  \* MERGEFORMAT </w:instrText>
      </w:r>
      <w:r w:rsidR="00007625">
        <w:fldChar w:fldCharType="separate"/>
      </w:r>
      <w:r w:rsidR="0000216B" w:rsidRPr="0000216B">
        <w:rPr>
          <w:sz w:val="24"/>
          <w:szCs w:val="24"/>
        </w:rPr>
        <w:t>3.3.8.9</w:t>
      </w:r>
      <w:r w:rsidR="00007625">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8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07625">
        <w:fldChar w:fldCharType="begin"/>
      </w:r>
      <w:r w:rsidR="00007625">
        <w:instrText xml:space="preserve"> REF _Ref305979053 \r \h  \* MERGEFORMAT </w:instrText>
      </w:r>
      <w:r w:rsidR="00007625">
        <w:fldChar w:fldCharType="separate"/>
      </w:r>
      <w:r w:rsidR="0000216B" w:rsidRPr="0000216B">
        <w:rPr>
          <w:sz w:val="24"/>
          <w:szCs w:val="24"/>
        </w:rPr>
        <w:t>3.12.5</w:t>
      </w:r>
      <w:r w:rsidR="0000762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8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8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90" w:name="_Toc181693189"/>
      <w:bookmarkStart w:id="591" w:name="_Ref190680463"/>
      <w:bookmarkStart w:id="592" w:name="_Ref306140410"/>
      <w:bookmarkStart w:id="593" w:name="_Ref306142159"/>
      <w:bookmarkStart w:id="594" w:name="_Ref468200380"/>
      <w:bookmarkStart w:id="595" w:name="_Ref468200508"/>
      <w:bookmarkStart w:id="596" w:name="_Ref303102866"/>
      <w:bookmarkStart w:id="597" w:name="_Toc305835589"/>
      <w:bookmarkStart w:id="598" w:name="_Ref303683952"/>
      <w:bookmarkStart w:id="599" w:name="__RefNumPara__840_922829174"/>
      <w:bookmarkEnd w:id="58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00216B" w:rsidRPr="0000216B">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00" w:name="_Ref472412218"/>
      <w:bookmarkStart w:id="601" w:name="_Ref472412231"/>
      <w:bookmarkStart w:id="602" w:name="_Ref472412248"/>
      <w:bookmarkStart w:id="603"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90"/>
      <w:bookmarkEnd w:id="591"/>
      <w:bookmarkEnd w:id="592"/>
      <w:bookmarkEnd w:id="593"/>
      <w:bookmarkEnd w:id="594"/>
      <w:bookmarkEnd w:id="595"/>
      <w:bookmarkEnd w:id="600"/>
      <w:bookmarkEnd w:id="601"/>
      <w:bookmarkEnd w:id="602"/>
      <w:bookmarkEnd w:id="603"/>
      <w:r w:rsidRPr="001018D6">
        <w:t xml:space="preserve"> </w:t>
      </w:r>
      <w:bookmarkEnd w:id="596"/>
      <w:bookmarkEnd w:id="59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00216B">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00216B" w:rsidRPr="0000216B">
        <w:rPr>
          <w:sz w:val="24"/>
          <w:szCs w:val="24"/>
        </w:rPr>
        <w:t>3.13.2</w:t>
      </w:r>
      <w:r w:rsidR="00007625">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0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0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00216B" w:rsidRPr="0000216B">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00216B">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00216B" w:rsidRPr="0000216B">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00216B" w:rsidRPr="0000216B">
        <w:rPr>
          <w:sz w:val="24"/>
          <w:szCs w:val="24"/>
        </w:rPr>
        <w:t>3.12</w:t>
      </w:r>
      <w:r w:rsidR="00007625">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0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00216B" w:rsidRPr="0000216B">
        <w:rPr>
          <w:sz w:val="24"/>
          <w:szCs w:val="24"/>
        </w:rPr>
        <w:t>3.12.6</w:t>
      </w:r>
      <w:r w:rsidR="00007625">
        <w:fldChar w:fldCharType="end"/>
      </w:r>
      <w:r w:rsidRPr="004A1A68">
        <w:rPr>
          <w:sz w:val="24"/>
          <w:szCs w:val="24"/>
        </w:rPr>
        <w:t>.</w:t>
      </w:r>
      <w:bookmarkEnd w:id="605"/>
    </w:p>
    <w:p w:rsidR="00932C0A" w:rsidRPr="004A1A68" w:rsidRDefault="00932C0A" w:rsidP="00B42AE0">
      <w:pPr>
        <w:pStyle w:val="2"/>
        <w:tabs>
          <w:tab w:val="clear" w:pos="1700"/>
          <w:tab w:val="left" w:pos="709"/>
        </w:tabs>
        <w:spacing w:line="264" w:lineRule="auto"/>
      </w:pPr>
      <w:bookmarkStart w:id="606" w:name="_Ref303694483"/>
      <w:bookmarkStart w:id="607" w:name="_Toc305835590"/>
      <w:bookmarkStart w:id="608" w:name="_Ref306140451"/>
      <w:bookmarkStart w:id="609" w:name="_Toc498588909"/>
      <w:r w:rsidRPr="004A1A68">
        <w:t xml:space="preserve">Уведомление о результатах </w:t>
      </w:r>
      <w:bookmarkEnd w:id="606"/>
      <w:bookmarkEnd w:id="607"/>
      <w:r w:rsidRPr="004A1A68">
        <w:t>запроса предложений</w:t>
      </w:r>
      <w:bookmarkEnd w:id="608"/>
      <w:bookmarkEnd w:id="609"/>
    </w:p>
    <w:bookmarkEnd w:id="59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00216B" w:rsidRPr="0000216B">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10" w:name="_Ref440270568"/>
      <w:bookmarkStart w:id="611" w:name="_Ref440274159"/>
      <w:bookmarkStart w:id="612" w:name="_Ref440292555"/>
      <w:bookmarkStart w:id="613" w:name="_Ref440292779"/>
      <w:bookmarkStart w:id="614" w:name="_Toc498588910"/>
      <w:r w:rsidRPr="00382A07">
        <w:rPr>
          <w:szCs w:val="24"/>
        </w:rPr>
        <w:t>Техническая часть</w:t>
      </w:r>
      <w:bookmarkEnd w:id="610"/>
      <w:bookmarkEnd w:id="611"/>
      <w:bookmarkEnd w:id="612"/>
      <w:bookmarkEnd w:id="613"/>
      <w:bookmarkEnd w:id="614"/>
      <w:r w:rsidRPr="00382A07">
        <w:rPr>
          <w:szCs w:val="24"/>
        </w:rPr>
        <w:t xml:space="preserve"> </w:t>
      </w:r>
    </w:p>
    <w:p w:rsidR="002B5044" w:rsidRPr="00382A07" w:rsidRDefault="002B5044" w:rsidP="002A47D1">
      <w:pPr>
        <w:pStyle w:val="2"/>
        <w:ind w:left="1701" w:hanging="1134"/>
      </w:pPr>
      <w:bookmarkStart w:id="615" w:name="_Toc176064096"/>
      <w:bookmarkStart w:id="616" w:name="_Toc176338524"/>
      <w:bookmarkStart w:id="617" w:name="_Toc180399752"/>
      <w:bookmarkStart w:id="618" w:name="_Toc191205941"/>
      <w:bookmarkStart w:id="619" w:name="_Toc194315544"/>
      <w:bookmarkStart w:id="620" w:name="_Toc423421725"/>
      <w:bookmarkStart w:id="621" w:name="_Toc498588911"/>
      <w:r w:rsidRPr="00382A07">
        <w:t>Общие требования к условиям поставки продукции</w:t>
      </w:r>
      <w:bookmarkStart w:id="622" w:name="_Toc176064097"/>
      <w:bookmarkStart w:id="623" w:name="_Toc176338525"/>
      <w:bookmarkStart w:id="624" w:name="_Toc180399753"/>
      <w:bookmarkStart w:id="625" w:name="_Toc189457101"/>
      <w:bookmarkStart w:id="626" w:name="_Toc189461737"/>
      <w:bookmarkStart w:id="627" w:name="_Toc189462011"/>
      <w:bookmarkStart w:id="628" w:name="_Toc191273610"/>
      <w:bookmarkStart w:id="629" w:name="_Toc167189319"/>
      <w:bookmarkStart w:id="630" w:name="_Toc168725254"/>
      <w:bookmarkEnd w:id="615"/>
      <w:bookmarkEnd w:id="616"/>
      <w:bookmarkEnd w:id="617"/>
      <w:bookmarkEnd w:id="618"/>
      <w:bookmarkEnd w:id="619"/>
      <w:bookmarkEnd w:id="620"/>
      <w:bookmarkEnd w:id="621"/>
    </w:p>
    <w:p w:rsidR="002B5044" w:rsidRPr="00382A07" w:rsidRDefault="002B5044" w:rsidP="002B5044">
      <w:pPr>
        <w:pStyle w:val="3"/>
        <w:ind w:left="0" w:firstLine="851"/>
        <w:jc w:val="both"/>
        <w:rPr>
          <w:b w:val="0"/>
          <w:szCs w:val="24"/>
        </w:rPr>
      </w:pPr>
      <w:bookmarkStart w:id="631" w:name="_Toc439166308"/>
      <w:bookmarkStart w:id="632" w:name="_Toc439170656"/>
      <w:bookmarkStart w:id="633" w:name="_Toc439172758"/>
      <w:bookmarkStart w:id="634" w:name="_Toc439173202"/>
      <w:bookmarkStart w:id="635" w:name="_Toc439238196"/>
      <w:bookmarkStart w:id="636" w:name="_Toc439252748"/>
      <w:bookmarkStart w:id="637" w:name="_Toc439323606"/>
      <w:bookmarkStart w:id="638" w:name="_Toc439323722"/>
      <w:bookmarkStart w:id="639" w:name="_Toc440357120"/>
      <w:bookmarkStart w:id="640" w:name="_Toc440359675"/>
      <w:bookmarkStart w:id="641" w:name="_Toc440632139"/>
      <w:bookmarkStart w:id="642" w:name="_Toc440875960"/>
      <w:bookmarkStart w:id="643" w:name="_Toc441130988"/>
      <w:bookmarkStart w:id="644" w:name="_Toc447269803"/>
      <w:bookmarkStart w:id="645" w:name="_Toc464120625"/>
      <w:bookmarkStart w:id="646" w:name="_Toc466970545"/>
      <w:bookmarkStart w:id="647" w:name="_Toc468462459"/>
      <w:bookmarkStart w:id="648" w:name="_Toc469482052"/>
      <w:bookmarkStart w:id="649" w:name="_Toc472411827"/>
      <w:bookmarkStart w:id="650" w:name="_Toc498588912"/>
      <w:r w:rsidRPr="00382A07">
        <w:rPr>
          <w:b w:val="0"/>
          <w:szCs w:val="24"/>
        </w:rPr>
        <w:t>Продукция должна быть новой и ранее неиспользованной.</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2B5044" w:rsidRPr="00382A07" w:rsidRDefault="002B5044" w:rsidP="002B5044">
      <w:pPr>
        <w:pStyle w:val="3"/>
        <w:ind w:left="0" w:firstLine="851"/>
        <w:jc w:val="both"/>
        <w:rPr>
          <w:b w:val="0"/>
          <w:szCs w:val="24"/>
        </w:rPr>
      </w:pPr>
      <w:bookmarkStart w:id="651" w:name="_Toc439166309"/>
      <w:bookmarkStart w:id="652" w:name="_Toc439170657"/>
      <w:bookmarkStart w:id="653" w:name="_Toc439172759"/>
      <w:bookmarkStart w:id="654" w:name="_Toc439173203"/>
      <w:bookmarkStart w:id="655" w:name="_Toc439238197"/>
      <w:bookmarkStart w:id="656" w:name="_Toc439252749"/>
      <w:bookmarkStart w:id="657" w:name="_Toc439323607"/>
      <w:bookmarkStart w:id="658" w:name="_Toc439323723"/>
      <w:bookmarkStart w:id="659" w:name="_Toc440357121"/>
      <w:bookmarkStart w:id="660" w:name="_Toc440359676"/>
      <w:bookmarkStart w:id="661" w:name="_Toc440632140"/>
      <w:bookmarkStart w:id="662" w:name="_Toc440875961"/>
      <w:bookmarkStart w:id="663" w:name="_Toc441130989"/>
      <w:bookmarkStart w:id="664" w:name="_Toc447269804"/>
      <w:bookmarkStart w:id="665" w:name="_Toc464120626"/>
      <w:bookmarkStart w:id="666" w:name="_Toc466970546"/>
      <w:bookmarkStart w:id="667" w:name="_Toc468462460"/>
      <w:bookmarkStart w:id="668" w:name="_Toc469482053"/>
      <w:bookmarkStart w:id="669" w:name="_Toc472411828"/>
      <w:bookmarkStart w:id="670" w:name="_Toc498588913"/>
      <w:r w:rsidRPr="00382A07">
        <w:rPr>
          <w:b w:val="0"/>
          <w:szCs w:val="24"/>
        </w:rPr>
        <w:t>Продукция должна соответствовать ГОСТ, ТУ и Технической политике ПАО «МРСК Центра».</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rsidR="002B5044" w:rsidRPr="00382A07" w:rsidRDefault="002B5044" w:rsidP="0021751A">
      <w:pPr>
        <w:pStyle w:val="2"/>
        <w:ind w:left="1701" w:hanging="1134"/>
      </w:pPr>
      <w:bookmarkStart w:id="671" w:name="_Toc423421726"/>
      <w:bookmarkStart w:id="672" w:name="_Ref450646963"/>
      <w:bookmarkStart w:id="673" w:name="_Toc498588914"/>
      <w:r w:rsidRPr="00382A07">
        <w:t>Перечень, объемы и характеристики закупаемой продукции</w:t>
      </w:r>
      <w:bookmarkEnd w:id="622"/>
      <w:bookmarkEnd w:id="623"/>
      <w:bookmarkEnd w:id="624"/>
      <w:bookmarkEnd w:id="625"/>
      <w:bookmarkEnd w:id="626"/>
      <w:bookmarkEnd w:id="627"/>
      <w:bookmarkEnd w:id="628"/>
      <w:bookmarkEnd w:id="671"/>
      <w:bookmarkEnd w:id="672"/>
      <w:bookmarkEnd w:id="673"/>
    </w:p>
    <w:p w:rsidR="002B5044" w:rsidRPr="00382A07" w:rsidRDefault="002B5044" w:rsidP="002B5044">
      <w:pPr>
        <w:pStyle w:val="3"/>
        <w:ind w:left="0" w:firstLine="851"/>
        <w:jc w:val="both"/>
        <w:rPr>
          <w:b w:val="0"/>
          <w:szCs w:val="24"/>
        </w:rPr>
      </w:pPr>
      <w:bookmarkStart w:id="674" w:name="_Toc439166311"/>
      <w:bookmarkStart w:id="675" w:name="_Toc439170659"/>
      <w:bookmarkStart w:id="676" w:name="_Toc439172761"/>
      <w:bookmarkStart w:id="677" w:name="_Toc439173205"/>
      <w:bookmarkStart w:id="678" w:name="_Toc439238199"/>
      <w:bookmarkStart w:id="679" w:name="_Toc439252751"/>
      <w:bookmarkStart w:id="680" w:name="_Toc439323609"/>
      <w:bookmarkStart w:id="681" w:name="_Toc439323725"/>
      <w:bookmarkStart w:id="682" w:name="_Toc440357123"/>
      <w:bookmarkStart w:id="683" w:name="_Toc440359678"/>
      <w:bookmarkStart w:id="684" w:name="_Toc440632142"/>
      <w:bookmarkStart w:id="685" w:name="_Toc440875963"/>
      <w:bookmarkStart w:id="686" w:name="_Toc441130991"/>
      <w:bookmarkStart w:id="687" w:name="_Toc447269806"/>
      <w:bookmarkStart w:id="688" w:name="_Toc464120628"/>
      <w:bookmarkStart w:id="689" w:name="_Toc466970548"/>
      <w:bookmarkStart w:id="690" w:name="_Toc468462462"/>
      <w:bookmarkStart w:id="691" w:name="_Toc469482055"/>
      <w:bookmarkStart w:id="692" w:name="_Toc472411830"/>
      <w:bookmarkStart w:id="693" w:name="_Toc498588915"/>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w:t>
      </w:r>
      <w:r w:rsidRPr="00933B68">
        <w:rPr>
          <w:b w:val="0"/>
          <w:szCs w:val="24"/>
        </w:rPr>
        <w:t>задани</w:t>
      </w:r>
      <w:r w:rsidR="003776BB" w:rsidRPr="00933B68">
        <w:rPr>
          <w:b w:val="0"/>
          <w:szCs w:val="24"/>
        </w:rPr>
        <w:t>е(</w:t>
      </w:r>
      <w:r w:rsidRPr="00933B68">
        <w:rPr>
          <w:b w:val="0"/>
          <w:szCs w:val="24"/>
        </w:rPr>
        <w:t>я</w:t>
      </w:r>
      <w:r w:rsidR="003776BB" w:rsidRPr="00933B68">
        <w:rPr>
          <w:b w:val="0"/>
          <w:szCs w:val="24"/>
        </w:rPr>
        <w:t>)</w:t>
      </w:r>
      <w:r w:rsidRPr="00933B68">
        <w:rPr>
          <w:b w:val="0"/>
          <w:szCs w:val="24"/>
        </w:rPr>
        <w:t xml:space="preserve"> </w:t>
      </w:r>
      <w:r w:rsidR="00A154B7" w:rsidRPr="00933B68">
        <w:rPr>
          <w:b w:val="0"/>
          <w:szCs w:val="24"/>
        </w:rPr>
        <w:t>по Лоту №1 (подраздел</w:t>
      </w:r>
      <w:r w:rsidR="00A154B7" w:rsidRPr="00382A07">
        <w:rPr>
          <w:b w:val="0"/>
          <w:szCs w:val="24"/>
        </w:rPr>
        <w:t xml:space="preserve"> </w:t>
      </w:r>
      <w:r w:rsidR="00007625">
        <w:fldChar w:fldCharType="begin"/>
      </w:r>
      <w:r w:rsidR="00007625">
        <w:instrText xml:space="preserve"> REF _Ref440275279 \r \h  \* MERGEFORMAT </w:instrText>
      </w:r>
      <w:r w:rsidR="00007625">
        <w:fldChar w:fldCharType="separate"/>
      </w:r>
      <w:r w:rsidR="0000216B" w:rsidRPr="0000216B">
        <w:rPr>
          <w:b w:val="0"/>
          <w:szCs w:val="24"/>
        </w:rPr>
        <w:t>1.1.4</w:t>
      </w:r>
      <w:r w:rsidR="00007625">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rsidR="002B5044" w:rsidRPr="00382A07" w:rsidRDefault="002B5044" w:rsidP="0021751A">
      <w:pPr>
        <w:pStyle w:val="2"/>
        <w:ind w:left="1701" w:hanging="1134"/>
      </w:pPr>
      <w:bookmarkStart w:id="694" w:name="_Ref194832984"/>
      <w:bookmarkStart w:id="695" w:name="_Ref197686508"/>
      <w:bookmarkStart w:id="696" w:name="_Toc423421727"/>
      <w:bookmarkStart w:id="697" w:name="_Toc498588917"/>
      <w:r w:rsidRPr="00382A07">
        <w:t>Требование к поставляемой продукции</w:t>
      </w:r>
      <w:bookmarkEnd w:id="694"/>
      <w:bookmarkEnd w:id="695"/>
      <w:bookmarkEnd w:id="696"/>
      <w:bookmarkEnd w:id="697"/>
    </w:p>
    <w:p w:rsidR="002B5044" w:rsidRPr="00382A07" w:rsidRDefault="0021751A" w:rsidP="002B5044">
      <w:pPr>
        <w:pStyle w:val="3"/>
        <w:ind w:left="0" w:firstLine="851"/>
        <w:jc w:val="both"/>
        <w:rPr>
          <w:b w:val="0"/>
          <w:szCs w:val="24"/>
        </w:rPr>
      </w:pPr>
      <w:bookmarkStart w:id="698" w:name="_Toc439166313"/>
      <w:bookmarkStart w:id="699" w:name="_Toc439170661"/>
      <w:bookmarkStart w:id="700" w:name="_Toc439172763"/>
      <w:bookmarkStart w:id="701" w:name="_Toc439173207"/>
      <w:bookmarkStart w:id="702" w:name="_Toc439238201"/>
      <w:bookmarkStart w:id="703" w:name="_Toc439252753"/>
      <w:bookmarkStart w:id="704" w:name="_Toc439323611"/>
      <w:bookmarkStart w:id="705" w:name="_Toc439323727"/>
      <w:bookmarkStart w:id="706" w:name="_Toc440357125"/>
      <w:bookmarkStart w:id="707" w:name="_Toc440359680"/>
      <w:bookmarkStart w:id="708" w:name="_Toc440632144"/>
      <w:bookmarkStart w:id="709" w:name="_Toc440875965"/>
      <w:bookmarkStart w:id="710" w:name="_Toc441130993"/>
      <w:bookmarkStart w:id="711" w:name="_Toc447269808"/>
      <w:bookmarkStart w:id="712" w:name="_Toc464120631"/>
      <w:bookmarkStart w:id="713" w:name="_Toc466970551"/>
      <w:bookmarkStart w:id="714" w:name="_Toc468462465"/>
      <w:bookmarkStart w:id="715" w:name="_Toc469482058"/>
      <w:bookmarkStart w:id="716" w:name="_Toc472411833"/>
      <w:bookmarkStart w:id="717" w:name="_Toc498588918"/>
      <w:bookmarkStart w:id="718" w:name="_Ref194833053"/>
      <w:bookmarkStart w:id="719" w:name="_Ref223496951"/>
      <w:bookmarkStart w:id="720"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p>
    <w:p w:rsidR="002B5044" w:rsidRPr="00382A07" w:rsidRDefault="002B5044" w:rsidP="002B5044">
      <w:pPr>
        <w:pStyle w:val="3"/>
        <w:ind w:left="0" w:firstLine="851"/>
        <w:jc w:val="both"/>
        <w:rPr>
          <w:b w:val="0"/>
          <w:szCs w:val="24"/>
        </w:rPr>
      </w:pPr>
      <w:bookmarkStart w:id="721" w:name="_Toc439166314"/>
      <w:bookmarkStart w:id="722" w:name="_Toc439170662"/>
      <w:bookmarkStart w:id="723" w:name="_Toc439172764"/>
      <w:bookmarkStart w:id="724" w:name="_Toc439173208"/>
      <w:bookmarkStart w:id="725" w:name="_Toc439238202"/>
      <w:bookmarkStart w:id="726" w:name="_Toc439252754"/>
      <w:bookmarkStart w:id="727" w:name="_Toc439323612"/>
      <w:bookmarkStart w:id="728" w:name="_Toc439323728"/>
      <w:bookmarkStart w:id="729" w:name="_Toc440357126"/>
      <w:bookmarkStart w:id="730" w:name="_Toc440359681"/>
      <w:bookmarkStart w:id="731" w:name="_Toc440632145"/>
      <w:bookmarkStart w:id="732" w:name="_Toc440875966"/>
      <w:bookmarkStart w:id="733" w:name="_Toc441130994"/>
      <w:bookmarkStart w:id="734" w:name="_Toc447269809"/>
      <w:bookmarkStart w:id="735" w:name="_Toc464120632"/>
      <w:bookmarkStart w:id="736" w:name="_Toc466970552"/>
      <w:bookmarkStart w:id="737" w:name="_Toc468462466"/>
      <w:bookmarkStart w:id="738" w:name="_Toc469482059"/>
      <w:bookmarkStart w:id="739" w:name="_Toc472411834"/>
      <w:bookmarkStart w:id="740"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2B5044" w:rsidRPr="00382A07" w:rsidRDefault="002B5044" w:rsidP="0021751A">
      <w:pPr>
        <w:pStyle w:val="2"/>
        <w:ind w:left="1701" w:hanging="1134"/>
      </w:pPr>
      <w:bookmarkStart w:id="741" w:name="_Ref247513861"/>
      <w:bookmarkStart w:id="742" w:name="_Toc423421728"/>
      <w:bookmarkStart w:id="743" w:name="_Toc498588920"/>
      <w:r w:rsidRPr="00382A07">
        <w:t xml:space="preserve">Требование к </w:t>
      </w:r>
      <w:r w:rsidR="0021751A" w:rsidRPr="00382A07">
        <w:t>Участник</w:t>
      </w:r>
      <w:r w:rsidRPr="00382A07">
        <w:t>у</w:t>
      </w:r>
      <w:bookmarkEnd w:id="718"/>
      <w:bookmarkEnd w:id="719"/>
      <w:bookmarkEnd w:id="720"/>
      <w:r w:rsidRPr="00382A07">
        <w:t>.</w:t>
      </w:r>
      <w:bookmarkEnd w:id="741"/>
      <w:bookmarkEnd w:id="742"/>
      <w:bookmarkEnd w:id="743"/>
    </w:p>
    <w:p w:rsidR="002B5044" w:rsidRPr="00382A07" w:rsidRDefault="002B5044" w:rsidP="002B5044">
      <w:pPr>
        <w:pStyle w:val="3"/>
        <w:ind w:left="0" w:firstLine="851"/>
        <w:jc w:val="both"/>
        <w:rPr>
          <w:b w:val="0"/>
          <w:szCs w:val="24"/>
        </w:rPr>
      </w:pPr>
      <w:bookmarkStart w:id="744" w:name="_Toc439166317"/>
      <w:bookmarkStart w:id="745" w:name="_Toc439170665"/>
      <w:bookmarkStart w:id="746" w:name="_Toc439172767"/>
      <w:bookmarkStart w:id="747" w:name="_Toc439173211"/>
      <w:bookmarkStart w:id="748" w:name="_Toc439238205"/>
      <w:bookmarkStart w:id="749" w:name="_Toc439252756"/>
      <w:bookmarkStart w:id="750" w:name="_Toc439323614"/>
      <w:bookmarkStart w:id="751" w:name="_Toc439323730"/>
      <w:bookmarkStart w:id="752" w:name="_Ref440292618"/>
      <w:bookmarkStart w:id="753" w:name="_Toc440357128"/>
      <w:bookmarkStart w:id="754" w:name="_Toc440359683"/>
      <w:bookmarkStart w:id="755" w:name="_Toc440632147"/>
      <w:bookmarkStart w:id="756" w:name="_Toc440875968"/>
      <w:bookmarkStart w:id="757" w:name="_Toc441130996"/>
      <w:bookmarkStart w:id="758" w:name="_Toc447269811"/>
      <w:bookmarkStart w:id="759" w:name="_Toc464120634"/>
      <w:bookmarkStart w:id="760" w:name="_Toc466970554"/>
      <w:bookmarkStart w:id="761" w:name="_Toc468462468"/>
      <w:bookmarkStart w:id="762" w:name="_Toc469482061"/>
      <w:bookmarkStart w:id="763" w:name="_Toc472411836"/>
      <w:bookmarkStart w:id="764"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00216B" w:rsidRPr="0000216B">
        <w:rPr>
          <w:b w:val="0"/>
          <w:szCs w:val="24"/>
        </w:rPr>
        <w:t>5.3</w:t>
      </w:r>
      <w:r w:rsidR="00007625">
        <w:fldChar w:fldCharType="end"/>
      </w:r>
      <w:r w:rsidRPr="00382A07">
        <w:rPr>
          <w:b w:val="0"/>
          <w:szCs w:val="24"/>
        </w:rPr>
        <w:t>).</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rsidR="002B5044" w:rsidRPr="00382A07" w:rsidRDefault="002B5044" w:rsidP="002B5044">
      <w:pPr>
        <w:pStyle w:val="3"/>
        <w:ind w:left="0" w:firstLine="851"/>
        <w:jc w:val="both"/>
        <w:rPr>
          <w:b w:val="0"/>
          <w:szCs w:val="24"/>
        </w:rPr>
      </w:pPr>
      <w:bookmarkStart w:id="765" w:name="_Toc439166318"/>
      <w:bookmarkStart w:id="766" w:name="_Toc439170666"/>
      <w:bookmarkStart w:id="767" w:name="_Toc439172768"/>
      <w:bookmarkStart w:id="768" w:name="_Toc439173212"/>
      <w:bookmarkStart w:id="769" w:name="_Toc439238206"/>
      <w:bookmarkStart w:id="770" w:name="_Toc439252757"/>
      <w:bookmarkStart w:id="771" w:name="_Toc439323615"/>
      <w:bookmarkStart w:id="772" w:name="_Toc439323731"/>
      <w:bookmarkStart w:id="773" w:name="_Toc440357129"/>
      <w:bookmarkStart w:id="774" w:name="_Toc440359684"/>
      <w:bookmarkStart w:id="775" w:name="_Toc440632148"/>
      <w:bookmarkStart w:id="776" w:name="_Toc440875969"/>
      <w:bookmarkStart w:id="777" w:name="_Toc441130997"/>
      <w:bookmarkStart w:id="778" w:name="_Toc447269812"/>
      <w:bookmarkStart w:id="779" w:name="_Toc464120635"/>
      <w:bookmarkStart w:id="780" w:name="_Toc466970555"/>
      <w:bookmarkStart w:id="781" w:name="_Toc468462469"/>
      <w:bookmarkStart w:id="782" w:name="_Toc469482062"/>
      <w:bookmarkStart w:id="783" w:name="_Toc472411837"/>
      <w:bookmarkStart w:id="784"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00216B" w:rsidRPr="0000216B">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464832" w:rsidRPr="00382A07" w:rsidRDefault="00464832" w:rsidP="00464832">
      <w:pPr>
        <w:pStyle w:val="2"/>
        <w:ind w:left="1701" w:hanging="1134"/>
      </w:pPr>
      <w:bookmarkStart w:id="785" w:name="_Toc248219573"/>
      <w:bookmarkStart w:id="786" w:name="_Toc256099315"/>
      <w:bookmarkStart w:id="787" w:name="_Toc423421664"/>
      <w:bookmarkStart w:id="788" w:name="_Toc498588923"/>
      <w:bookmarkEnd w:id="629"/>
      <w:bookmarkEnd w:id="630"/>
      <w:r w:rsidRPr="00382A07">
        <w:t>Иные требования</w:t>
      </w:r>
      <w:bookmarkEnd w:id="785"/>
      <w:bookmarkEnd w:id="786"/>
      <w:bookmarkEnd w:id="787"/>
      <w:bookmarkEnd w:id="788"/>
    </w:p>
    <w:p w:rsidR="0011726E" w:rsidRPr="00382A07" w:rsidRDefault="00953987" w:rsidP="0011726E">
      <w:pPr>
        <w:pStyle w:val="3"/>
        <w:ind w:left="0" w:firstLine="851"/>
        <w:jc w:val="both"/>
        <w:rPr>
          <w:b w:val="0"/>
          <w:szCs w:val="24"/>
        </w:rPr>
      </w:pPr>
      <w:bookmarkStart w:id="789" w:name="_Toc464120637"/>
      <w:bookmarkStart w:id="790" w:name="_Toc466970557"/>
      <w:bookmarkStart w:id="791" w:name="_Toc468462471"/>
      <w:bookmarkStart w:id="792" w:name="_Toc469482064"/>
      <w:bookmarkStart w:id="793" w:name="_Toc472411839"/>
      <w:bookmarkStart w:id="794" w:name="_Toc498588924"/>
      <w:bookmarkStart w:id="795"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89"/>
      <w:bookmarkEnd w:id="790"/>
      <w:bookmarkEnd w:id="791"/>
      <w:bookmarkEnd w:id="792"/>
      <w:bookmarkEnd w:id="793"/>
      <w:bookmarkEnd w:id="794"/>
    </w:p>
    <w:p w:rsidR="002B5044" w:rsidRPr="00382A07" w:rsidRDefault="00464832" w:rsidP="00464832">
      <w:pPr>
        <w:pStyle w:val="3"/>
        <w:ind w:left="0" w:firstLine="851"/>
        <w:jc w:val="both"/>
        <w:rPr>
          <w:b w:val="0"/>
          <w:szCs w:val="24"/>
        </w:rPr>
      </w:pPr>
      <w:bookmarkStart w:id="796" w:name="_Toc464120638"/>
      <w:bookmarkStart w:id="797" w:name="_Toc466970558"/>
      <w:bookmarkStart w:id="798" w:name="_Toc468462472"/>
      <w:bookmarkStart w:id="799" w:name="_Toc469482065"/>
      <w:bookmarkStart w:id="800" w:name="_Toc472411840"/>
      <w:bookmarkStart w:id="801"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95"/>
      <w:bookmarkEnd w:id="796"/>
      <w:bookmarkEnd w:id="797"/>
      <w:bookmarkEnd w:id="798"/>
      <w:bookmarkEnd w:id="799"/>
      <w:bookmarkEnd w:id="800"/>
      <w:bookmarkEnd w:id="801"/>
    </w:p>
    <w:p w:rsidR="00953987" w:rsidRPr="00382A07" w:rsidRDefault="00953987" w:rsidP="00953987">
      <w:pPr>
        <w:pStyle w:val="2"/>
        <w:ind w:left="1701" w:hanging="1134"/>
        <w:rPr>
          <w:b w:val="0"/>
        </w:rPr>
      </w:pPr>
      <w:bookmarkStart w:id="802" w:name="_Toc461808930"/>
      <w:bookmarkStart w:id="803" w:name="_Toc498588926"/>
      <w:r w:rsidRPr="00382A07">
        <w:t>Альтернативные предложения</w:t>
      </w:r>
      <w:bookmarkStart w:id="804" w:name="_Ref56252639"/>
      <w:bookmarkEnd w:id="802"/>
      <w:bookmarkEnd w:id="803"/>
    </w:p>
    <w:p w:rsidR="00953987" w:rsidRPr="00382A07" w:rsidRDefault="00953987" w:rsidP="00953987">
      <w:pPr>
        <w:pStyle w:val="3"/>
        <w:ind w:left="0" w:firstLine="851"/>
        <w:jc w:val="both"/>
        <w:rPr>
          <w:b w:val="0"/>
          <w:szCs w:val="24"/>
        </w:rPr>
      </w:pPr>
      <w:bookmarkStart w:id="805" w:name="_Toc461808802"/>
      <w:bookmarkStart w:id="806" w:name="_Toc461808931"/>
      <w:bookmarkStart w:id="807" w:name="_Toc464120640"/>
      <w:bookmarkStart w:id="808" w:name="_Toc466970560"/>
      <w:bookmarkStart w:id="809" w:name="_Toc468462474"/>
      <w:bookmarkStart w:id="810" w:name="_Toc469482067"/>
      <w:bookmarkStart w:id="811" w:name="_Toc472411842"/>
      <w:bookmarkStart w:id="812"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4"/>
      <w:bookmarkEnd w:id="805"/>
      <w:bookmarkEnd w:id="806"/>
      <w:bookmarkEnd w:id="807"/>
      <w:bookmarkEnd w:id="808"/>
      <w:bookmarkEnd w:id="809"/>
      <w:bookmarkEnd w:id="810"/>
      <w:bookmarkEnd w:id="811"/>
      <w:bookmarkEnd w:id="81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13" w:name="_Ref440270602"/>
      <w:bookmarkStart w:id="814" w:name="_Toc498588928"/>
      <w:bookmarkEnd w:id="0"/>
      <w:bookmarkEnd w:id="599"/>
      <w:r w:rsidRPr="00382A07">
        <w:rPr>
          <w:szCs w:val="24"/>
        </w:rPr>
        <w:t>Образцы основных форм документов, включаемых в Заявку</w:t>
      </w:r>
      <w:bookmarkEnd w:id="813"/>
      <w:bookmarkEnd w:id="814"/>
      <w:r w:rsidRPr="00382A07">
        <w:rPr>
          <w:szCs w:val="24"/>
        </w:rPr>
        <w:t xml:space="preserve"> </w:t>
      </w:r>
    </w:p>
    <w:p w:rsidR="004F4D80" w:rsidRPr="00382A07" w:rsidRDefault="004F4D80" w:rsidP="004F4D80">
      <w:pPr>
        <w:pStyle w:val="2"/>
      </w:pPr>
      <w:bookmarkStart w:id="815" w:name="_Ref55336310"/>
      <w:bookmarkStart w:id="816" w:name="_Toc57314672"/>
      <w:bookmarkStart w:id="817" w:name="_Toc69728986"/>
      <w:bookmarkStart w:id="818" w:name="_Toc98253919"/>
      <w:bookmarkStart w:id="819" w:name="_Toc165173847"/>
      <w:bookmarkStart w:id="820" w:name="_Toc423423667"/>
      <w:bookmarkStart w:id="821" w:name="_Toc498588929"/>
      <w:r w:rsidRPr="00382A07">
        <w:t xml:space="preserve">Письмо о подаче оферты </w:t>
      </w:r>
      <w:bookmarkStart w:id="822" w:name="_Ref22846535"/>
      <w:r w:rsidRPr="00382A07">
        <w:t>(</w:t>
      </w:r>
      <w:bookmarkEnd w:id="822"/>
      <w:r w:rsidRPr="00382A07">
        <w:t xml:space="preserve">форма </w:t>
      </w:r>
      <w:r w:rsidRPr="00382A07">
        <w:rPr>
          <w:noProof/>
        </w:rPr>
        <w:t>1</w:t>
      </w:r>
      <w:r w:rsidRPr="00382A07">
        <w:t>)</w:t>
      </w:r>
      <w:bookmarkEnd w:id="815"/>
      <w:bookmarkEnd w:id="816"/>
      <w:bookmarkEnd w:id="817"/>
      <w:bookmarkEnd w:id="818"/>
      <w:bookmarkEnd w:id="819"/>
      <w:bookmarkEnd w:id="820"/>
      <w:bookmarkEnd w:id="821"/>
    </w:p>
    <w:p w:rsidR="004F4D80" w:rsidRPr="00382A07" w:rsidRDefault="004F4D80" w:rsidP="004F4D80">
      <w:pPr>
        <w:pStyle w:val="3"/>
        <w:rPr>
          <w:szCs w:val="24"/>
        </w:rPr>
      </w:pPr>
      <w:bookmarkStart w:id="823" w:name="_Toc98253920"/>
      <w:bookmarkStart w:id="824" w:name="_Toc157248174"/>
      <w:bookmarkStart w:id="825" w:name="_Toc157496543"/>
      <w:bookmarkStart w:id="826" w:name="_Toc158206082"/>
      <w:bookmarkStart w:id="827" w:name="_Toc164057767"/>
      <w:bookmarkStart w:id="828" w:name="_Toc164137117"/>
      <w:bookmarkStart w:id="829" w:name="_Toc164161277"/>
      <w:bookmarkStart w:id="830" w:name="_Toc165173848"/>
      <w:bookmarkStart w:id="831" w:name="_Toc439170673"/>
      <w:bookmarkStart w:id="832" w:name="_Toc439172775"/>
      <w:bookmarkStart w:id="833" w:name="_Toc439173219"/>
      <w:bookmarkStart w:id="834" w:name="_Toc439238213"/>
      <w:bookmarkStart w:id="835" w:name="_Toc440357133"/>
      <w:bookmarkStart w:id="836" w:name="_Toc440359688"/>
      <w:bookmarkStart w:id="837" w:name="_Toc447269817"/>
      <w:bookmarkStart w:id="838" w:name="_Toc464120643"/>
      <w:bookmarkStart w:id="839" w:name="_Toc466970563"/>
      <w:bookmarkStart w:id="840" w:name="_Toc472411845"/>
      <w:bookmarkStart w:id="841" w:name="_Toc498588930"/>
      <w:r w:rsidRPr="00382A07">
        <w:rPr>
          <w:szCs w:val="24"/>
        </w:rPr>
        <w:t>Форма письма о подаче оферты</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4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43" w:name="_Toc98253921"/>
      <w:bookmarkStart w:id="844" w:name="_Toc157248175"/>
      <w:bookmarkStart w:id="845" w:name="_Toc157496544"/>
      <w:bookmarkStart w:id="846" w:name="_Toc158206083"/>
      <w:bookmarkStart w:id="847" w:name="_Toc164057768"/>
      <w:bookmarkStart w:id="848" w:name="_Toc164137118"/>
      <w:bookmarkStart w:id="849" w:name="_Toc164161278"/>
      <w:bookmarkStart w:id="850" w:name="_Toc165173849"/>
      <w:r w:rsidRPr="00382A07">
        <w:rPr>
          <w:b/>
          <w:szCs w:val="24"/>
        </w:rPr>
        <w:br w:type="page"/>
      </w:r>
    </w:p>
    <w:p w:rsidR="004F4D80" w:rsidRPr="00382A07" w:rsidRDefault="004F4D80" w:rsidP="004F4D80">
      <w:pPr>
        <w:pStyle w:val="3"/>
        <w:rPr>
          <w:szCs w:val="24"/>
        </w:rPr>
      </w:pPr>
      <w:bookmarkStart w:id="851" w:name="_Toc439170674"/>
      <w:bookmarkStart w:id="852" w:name="_Toc439172776"/>
      <w:bookmarkStart w:id="853" w:name="_Toc439173220"/>
      <w:bookmarkStart w:id="854" w:name="_Toc439238214"/>
      <w:bookmarkStart w:id="855" w:name="_Toc439252762"/>
      <w:bookmarkStart w:id="856" w:name="_Toc439323736"/>
      <w:bookmarkStart w:id="857" w:name="_Toc440357134"/>
      <w:bookmarkStart w:id="858" w:name="_Toc440359689"/>
      <w:bookmarkStart w:id="859" w:name="_Toc440632153"/>
      <w:bookmarkStart w:id="860" w:name="_Toc440875973"/>
      <w:bookmarkStart w:id="861" w:name="_Toc441131001"/>
      <w:bookmarkStart w:id="862" w:name="_Toc447269818"/>
      <w:bookmarkStart w:id="863" w:name="_Toc464120644"/>
      <w:bookmarkStart w:id="864" w:name="_Toc466970564"/>
      <w:bookmarkStart w:id="865" w:name="_Toc472411846"/>
      <w:bookmarkStart w:id="866" w:name="_Toc498588931"/>
      <w:r w:rsidRPr="00382A07">
        <w:rPr>
          <w:szCs w:val="24"/>
        </w:rPr>
        <w:t>Инструкции по заполнению</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00216B" w:rsidRPr="0000216B">
        <w:rPr>
          <w:sz w:val="24"/>
          <w:szCs w:val="24"/>
        </w:rPr>
        <w:t>3.3.4</w:t>
      </w:r>
      <w:r w:rsidR="00007625">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00216B" w:rsidRPr="0000216B">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00216B" w:rsidRPr="0000216B">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67" w:name="_Ref55335821"/>
      <w:bookmarkStart w:id="868" w:name="_Ref55336345"/>
      <w:bookmarkStart w:id="869" w:name="_Toc57314674"/>
      <w:bookmarkStart w:id="870" w:name="_Toc69728988"/>
      <w:bookmarkStart w:id="871" w:name="_Toc98253922"/>
      <w:bookmarkStart w:id="872" w:name="_Toc165173850"/>
      <w:r w:rsidRPr="00382A07">
        <w:br w:type="page"/>
      </w:r>
    </w:p>
    <w:p w:rsidR="00920CB0" w:rsidRPr="00382A07" w:rsidRDefault="00920CB0" w:rsidP="00920CB0">
      <w:pPr>
        <w:pStyle w:val="3"/>
        <w:rPr>
          <w:szCs w:val="24"/>
        </w:rPr>
      </w:pPr>
      <w:bookmarkStart w:id="873" w:name="_Ref440271964"/>
      <w:bookmarkStart w:id="874" w:name="_Toc440357135"/>
      <w:bookmarkStart w:id="875" w:name="_Toc440359690"/>
      <w:bookmarkStart w:id="876" w:name="_Toc498588932"/>
      <w:r w:rsidRPr="00382A07">
        <w:rPr>
          <w:szCs w:val="24"/>
        </w:rPr>
        <w:t>Антикоррупционные обязательства (Форма 1.1).</w:t>
      </w:r>
      <w:bookmarkEnd w:id="873"/>
      <w:bookmarkEnd w:id="874"/>
      <w:bookmarkEnd w:id="875"/>
      <w:bookmarkEnd w:id="876"/>
    </w:p>
    <w:p w:rsidR="00920CB0" w:rsidRPr="00382A07" w:rsidRDefault="00920CB0" w:rsidP="005E6E3C">
      <w:pPr>
        <w:pStyle w:val="3"/>
        <w:numPr>
          <w:ilvl w:val="3"/>
          <w:numId w:val="72"/>
        </w:numPr>
        <w:rPr>
          <w:szCs w:val="24"/>
        </w:rPr>
      </w:pPr>
      <w:bookmarkStart w:id="877" w:name="_Toc439238216"/>
      <w:bookmarkStart w:id="878" w:name="_Toc439252764"/>
      <w:bookmarkStart w:id="879" w:name="_Toc439323738"/>
      <w:bookmarkStart w:id="880" w:name="_Toc440357136"/>
      <w:bookmarkStart w:id="881" w:name="_Toc440359691"/>
      <w:bookmarkStart w:id="882" w:name="_Toc440632155"/>
      <w:bookmarkStart w:id="883" w:name="_Toc440875975"/>
      <w:bookmarkStart w:id="884" w:name="_Toc441131003"/>
      <w:bookmarkStart w:id="885" w:name="_Toc447269820"/>
      <w:bookmarkStart w:id="886" w:name="_Toc464120646"/>
      <w:bookmarkStart w:id="887" w:name="_Toc466970566"/>
      <w:bookmarkStart w:id="888" w:name="_Toc472411848"/>
      <w:bookmarkStart w:id="889" w:name="_Toc498588933"/>
      <w:r w:rsidRPr="00382A07">
        <w:rPr>
          <w:szCs w:val="24"/>
        </w:rPr>
        <w:t>Форма Антикоррупционных обязательств</w:t>
      </w:r>
      <w:bookmarkEnd w:id="877"/>
      <w:bookmarkEnd w:id="878"/>
      <w:bookmarkEnd w:id="879"/>
      <w:bookmarkEnd w:id="880"/>
      <w:bookmarkEnd w:id="881"/>
      <w:bookmarkEnd w:id="882"/>
      <w:bookmarkEnd w:id="883"/>
      <w:bookmarkEnd w:id="884"/>
      <w:bookmarkEnd w:id="885"/>
      <w:bookmarkEnd w:id="886"/>
      <w:bookmarkEnd w:id="887"/>
      <w:bookmarkEnd w:id="888"/>
      <w:bookmarkEnd w:id="889"/>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90" w:name="_Toc423423668"/>
      <w:bookmarkStart w:id="891" w:name="_Ref440271072"/>
      <w:bookmarkStart w:id="892" w:name="_Ref440273986"/>
      <w:bookmarkStart w:id="893" w:name="_Ref440274337"/>
      <w:bookmarkStart w:id="894" w:name="_Ref440274913"/>
      <w:bookmarkStart w:id="895" w:name="_Ref440284918"/>
      <w:bookmarkStart w:id="896"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67"/>
      <w:bookmarkEnd w:id="868"/>
      <w:bookmarkEnd w:id="869"/>
      <w:bookmarkEnd w:id="870"/>
      <w:bookmarkEnd w:id="871"/>
      <w:bookmarkEnd w:id="872"/>
      <w:bookmarkEnd w:id="890"/>
      <w:bookmarkEnd w:id="891"/>
      <w:bookmarkEnd w:id="892"/>
      <w:bookmarkEnd w:id="893"/>
      <w:bookmarkEnd w:id="894"/>
      <w:bookmarkEnd w:id="895"/>
      <w:bookmarkEnd w:id="896"/>
    </w:p>
    <w:p w:rsidR="004F4D80" w:rsidRPr="00382A07" w:rsidRDefault="004F4D80" w:rsidP="004F4D80">
      <w:pPr>
        <w:pStyle w:val="3"/>
        <w:rPr>
          <w:szCs w:val="24"/>
        </w:rPr>
      </w:pPr>
      <w:bookmarkStart w:id="897" w:name="_Toc98253923"/>
      <w:bookmarkStart w:id="898" w:name="_Toc157248177"/>
      <w:bookmarkStart w:id="899" w:name="_Toc157496546"/>
      <w:bookmarkStart w:id="900" w:name="_Toc158206085"/>
      <w:bookmarkStart w:id="901" w:name="_Toc164057770"/>
      <w:bookmarkStart w:id="902" w:name="_Toc164137120"/>
      <w:bookmarkStart w:id="903" w:name="_Toc164161280"/>
      <w:bookmarkStart w:id="904" w:name="_Toc165173851"/>
      <w:bookmarkStart w:id="905" w:name="_Ref264038986"/>
      <w:bookmarkStart w:id="906" w:name="_Ref264359294"/>
      <w:bookmarkStart w:id="907" w:name="_Toc439170676"/>
      <w:bookmarkStart w:id="908" w:name="_Toc439172778"/>
      <w:bookmarkStart w:id="909" w:name="_Toc439173222"/>
      <w:bookmarkStart w:id="910" w:name="_Toc439238218"/>
      <w:bookmarkStart w:id="911" w:name="_Toc439252766"/>
      <w:bookmarkStart w:id="912" w:name="_Toc439323740"/>
      <w:bookmarkStart w:id="913" w:name="_Toc440357138"/>
      <w:bookmarkStart w:id="914" w:name="_Toc440359693"/>
      <w:bookmarkStart w:id="915" w:name="_Toc440632157"/>
      <w:bookmarkStart w:id="916" w:name="_Toc440875977"/>
      <w:bookmarkStart w:id="917" w:name="_Toc441131005"/>
      <w:bookmarkStart w:id="918" w:name="_Toc447269822"/>
      <w:bookmarkStart w:id="919" w:name="_Toc464120648"/>
      <w:bookmarkStart w:id="920" w:name="_Toc466970568"/>
      <w:bookmarkStart w:id="921" w:name="_Toc468462482"/>
      <w:bookmarkStart w:id="922" w:name="_Toc469482075"/>
      <w:bookmarkStart w:id="923" w:name="_Toc472411850"/>
      <w:bookmarkStart w:id="924" w:name="_Toc498588935"/>
      <w:r w:rsidRPr="00382A07">
        <w:rPr>
          <w:szCs w:val="24"/>
        </w:rPr>
        <w:t xml:space="preserve">Форма </w:t>
      </w:r>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r w:rsidR="00492C8B" w:rsidRPr="00382A07">
        <w:rPr>
          <w:szCs w:val="24"/>
        </w:rPr>
        <w:t>Сводной таблицы стоимости</w:t>
      </w:r>
      <w:bookmarkEnd w:id="911"/>
      <w:bookmarkEnd w:id="912"/>
      <w:bookmarkEnd w:id="913"/>
      <w:bookmarkEnd w:id="914"/>
      <w:bookmarkEnd w:id="915"/>
      <w:bookmarkEnd w:id="916"/>
      <w:r w:rsidR="00F04258" w:rsidRPr="00382A07">
        <w:rPr>
          <w:bCs w:val="0"/>
          <w:szCs w:val="24"/>
        </w:rPr>
        <w:t xml:space="preserve"> поставок</w:t>
      </w:r>
      <w:bookmarkEnd w:id="917"/>
      <w:bookmarkEnd w:id="918"/>
      <w:bookmarkEnd w:id="919"/>
      <w:bookmarkEnd w:id="920"/>
      <w:bookmarkEnd w:id="921"/>
      <w:bookmarkEnd w:id="922"/>
      <w:bookmarkEnd w:id="923"/>
      <w:bookmarkEnd w:id="924"/>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25" w:name="_Toc176765534"/>
      <w:bookmarkStart w:id="926" w:name="_Toc198979983"/>
      <w:bookmarkStart w:id="927" w:name="_Toc217466315"/>
      <w:bookmarkStart w:id="928" w:name="_Toc217702856"/>
      <w:bookmarkStart w:id="929" w:name="_Toc233601974"/>
      <w:bookmarkStart w:id="930" w:name="_Toc263343460"/>
      <w:r w:rsidRPr="00382A07">
        <w:rPr>
          <w:b w:val="0"/>
          <w:szCs w:val="24"/>
        </w:rPr>
        <w:br w:type="page"/>
      </w:r>
      <w:bookmarkStart w:id="931" w:name="_Toc439170677"/>
      <w:bookmarkStart w:id="932" w:name="_Toc439172779"/>
      <w:bookmarkStart w:id="933" w:name="_Toc439173223"/>
      <w:bookmarkStart w:id="934" w:name="_Toc439238219"/>
      <w:bookmarkStart w:id="935" w:name="_Toc439252767"/>
      <w:bookmarkStart w:id="936" w:name="_Toc439323741"/>
      <w:bookmarkStart w:id="937" w:name="_Toc440357139"/>
      <w:bookmarkStart w:id="938" w:name="_Toc440359694"/>
      <w:bookmarkStart w:id="939" w:name="_Toc440632158"/>
      <w:bookmarkStart w:id="940" w:name="_Toc440875978"/>
      <w:bookmarkStart w:id="941" w:name="_Toc441131006"/>
      <w:bookmarkStart w:id="942" w:name="_Toc447269823"/>
      <w:bookmarkStart w:id="943" w:name="_Toc464120649"/>
      <w:bookmarkStart w:id="944" w:name="_Toc466970569"/>
      <w:bookmarkStart w:id="945" w:name="_Toc468462483"/>
      <w:bookmarkStart w:id="946" w:name="_Toc469482076"/>
      <w:bookmarkStart w:id="947" w:name="_Toc472411851"/>
      <w:bookmarkStart w:id="948" w:name="_Toc498588936"/>
      <w:r w:rsidRPr="00382A07">
        <w:rPr>
          <w:szCs w:val="24"/>
        </w:rPr>
        <w:t>Инструкции по заполнению</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00216B" w:rsidRPr="0000216B">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00216B" w:rsidRPr="0000216B">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00216B">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00216B">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00216B" w:rsidRPr="0000216B">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9" w:name="_Ref86826666"/>
      <w:bookmarkStart w:id="950" w:name="_Toc90385112"/>
      <w:bookmarkStart w:id="951" w:name="_Toc98253925"/>
      <w:bookmarkStart w:id="952" w:name="_Toc165173853"/>
      <w:bookmarkStart w:id="953" w:name="_Toc423423669"/>
      <w:bookmarkStart w:id="954" w:name="_Toc498588937"/>
      <w:r w:rsidRPr="00382A07">
        <w:t xml:space="preserve">Техническое предложение (форма </w:t>
      </w:r>
      <w:r w:rsidRPr="00382A07">
        <w:rPr>
          <w:noProof/>
        </w:rPr>
        <w:t>3</w:t>
      </w:r>
      <w:r w:rsidRPr="00382A07">
        <w:t>)</w:t>
      </w:r>
      <w:bookmarkEnd w:id="949"/>
      <w:bookmarkEnd w:id="950"/>
      <w:bookmarkEnd w:id="951"/>
      <w:bookmarkEnd w:id="952"/>
      <w:bookmarkEnd w:id="953"/>
      <w:bookmarkEnd w:id="954"/>
    </w:p>
    <w:p w:rsidR="004F4D80" w:rsidRPr="00382A07" w:rsidRDefault="004F4D80" w:rsidP="004F4D80">
      <w:pPr>
        <w:pStyle w:val="3"/>
        <w:rPr>
          <w:szCs w:val="24"/>
        </w:rPr>
      </w:pPr>
      <w:bookmarkStart w:id="955" w:name="_Toc90385113"/>
      <w:bookmarkStart w:id="956" w:name="_Toc98253926"/>
      <w:bookmarkStart w:id="957" w:name="_Toc157248180"/>
      <w:bookmarkStart w:id="958" w:name="_Toc157496549"/>
      <w:bookmarkStart w:id="959" w:name="_Toc158206088"/>
      <w:bookmarkStart w:id="960" w:name="_Toc164057773"/>
      <w:bookmarkStart w:id="961" w:name="_Toc164137123"/>
      <w:bookmarkStart w:id="962" w:name="_Toc164161283"/>
      <w:bookmarkStart w:id="963" w:name="_Toc165173854"/>
      <w:bookmarkStart w:id="964" w:name="_Ref193690005"/>
      <w:bookmarkStart w:id="965" w:name="_Toc439170679"/>
      <w:bookmarkStart w:id="966" w:name="_Toc439172781"/>
      <w:bookmarkStart w:id="967" w:name="_Toc439173225"/>
      <w:bookmarkStart w:id="968" w:name="_Toc439238221"/>
      <w:bookmarkStart w:id="969" w:name="_Toc439252769"/>
      <w:bookmarkStart w:id="970" w:name="_Toc439323743"/>
      <w:bookmarkStart w:id="971" w:name="_Toc440357141"/>
      <w:bookmarkStart w:id="972" w:name="_Toc440359696"/>
      <w:bookmarkStart w:id="973" w:name="_Toc440632160"/>
      <w:bookmarkStart w:id="974" w:name="_Toc440875980"/>
      <w:bookmarkStart w:id="975" w:name="_Toc441131008"/>
      <w:bookmarkStart w:id="976" w:name="_Toc447269825"/>
      <w:bookmarkStart w:id="977" w:name="_Toc464120651"/>
      <w:bookmarkStart w:id="978" w:name="_Toc466970571"/>
      <w:bookmarkStart w:id="979" w:name="_Toc468462485"/>
      <w:bookmarkStart w:id="980" w:name="_Toc469482078"/>
      <w:bookmarkStart w:id="981" w:name="_Toc472411853"/>
      <w:bookmarkStart w:id="982" w:name="_Toc498588938"/>
      <w:r w:rsidRPr="00382A07">
        <w:rPr>
          <w:szCs w:val="24"/>
        </w:rPr>
        <w:t xml:space="preserve">Форма </w:t>
      </w:r>
      <w:bookmarkEnd w:id="955"/>
      <w:bookmarkEnd w:id="956"/>
      <w:bookmarkEnd w:id="957"/>
      <w:bookmarkEnd w:id="958"/>
      <w:bookmarkEnd w:id="959"/>
      <w:bookmarkEnd w:id="960"/>
      <w:bookmarkEnd w:id="961"/>
      <w:bookmarkEnd w:id="962"/>
      <w:bookmarkEnd w:id="963"/>
      <w:bookmarkEnd w:id="964"/>
      <w:r w:rsidRPr="00382A07">
        <w:rPr>
          <w:szCs w:val="24"/>
        </w:rPr>
        <w:t>технического предложения</w:t>
      </w:r>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83" w:name="_Ref55335818"/>
      <w:bookmarkStart w:id="984" w:name="_Ref55336334"/>
      <w:bookmarkStart w:id="985" w:name="_Toc57314673"/>
      <w:bookmarkStart w:id="986" w:name="_Toc69728987"/>
      <w:bookmarkStart w:id="987" w:name="_Toc98253928"/>
      <w:bookmarkStart w:id="988" w:name="_Toc165173856"/>
      <w:bookmarkStart w:id="989" w:name="_Ref194749150"/>
      <w:bookmarkStart w:id="990" w:name="_Ref194750368"/>
      <w:bookmarkStart w:id="991" w:name="_Ref89649494"/>
      <w:bookmarkStart w:id="99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93" w:name="_Toc176765537"/>
      <w:bookmarkStart w:id="994" w:name="_Toc198979986"/>
      <w:bookmarkStart w:id="995" w:name="_Toc217466321"/>
      <w:bookmarkStart w:id="996" w:name="_Toc217702859"/>
      <w:bookmarkStart w:id="997" w:name="_Toc233601977"/>
      <w:bookmarkStart w:id="998" w:name="_Toc263343463"/>
      <w:bookmarkStart w:id="999" w:name="_Toc439170680"/>
      <w:bookmarkStart w:id="1000" w:name="_Toc439172782"/>
      <w:bookmarkStart w:id="1001" w:name="_Toc439173226"/>
      <w:bookmarkStart w:id="1002" w:name="_Toc439238222"/>
      <w:bookmarkStart w:id="1003" w:name="_Toc439252770"/>
      <w:bookmarkStart w:id="1004" w:name="_Toc439323744"/>
      <w:bookmarkStart w:id="1005" w:name="_Toc440357142"/>
      <w:bookmarkStart w:id="1006" w:name="_Toc440359697"/>
      <w:bookmarkStart w:id="1007" w:name="_Toc440632161"/>
      <w:bookmarkStart w:id="1008" w:name="_Toc440875981"/>
      <w:bookmarkStart w:id="1009" w:name="_Toc441131009"/>
      <w:bookmarkStart w:id="1010" w:name="_Toc447269826"/>
      <w:bookmarkStart w:id="1011" w:name="_Toc464120652"/>
      <w:bookmarkStart w:id="1012" w:name="_Toc466970572"/>
      <w:bookmarkStart w:id="1013" w:name="_Toc468462486"/>
      <w:bookmarkStart w:id="1014" w:name="_Toc469482079"/>
      <w:bookmarkStart w:id="1015" w:name="_Toc472411854"/>
      <w:bookmarkStart w:id="1016" w:name="_Toc498588939"/>
      <w:r w:rsidRPr="00382A07">
        <w:rPr>
          <w:szCs w:val="24"/>
        </w:rPr>
        <w:t>Инструкции по заполнению</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00216B">
        <w:t>4</w:t>
      </w:r>
      <w:r w:rsidR="00007625">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00216B" w:rsidRPr="0000216B">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00216B" w:rsidRPr="0000216B">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17"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8" w:name="_Toc423423670"/>
      <w:bookmarkStart w:id="1019" w:name="_Ref440271036"/>
      <w:bookmarkStart w:id="1020" w:name="_Ref440274366"/>
      <w:bookmarkStart w:id="1021" w:name="_Ref440274902"/>
      <w:bookmarkStart w:id="1022" w:name="_Ref440284947"/>
      <w:bookmarkStart w:id="1023"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983"/>
      <w:bookmarkEnd w:id="984"/>
      <w:bookmarkEnd w:id="985"/>
      <w:bookmarkEnd w:id="986"/>
      <w:bookmarkEnd w:id="987"/>
      <w:bookmarkEnd w:id="988"/>
      <w:bookmarkEnd w:id="989"/>
      <w:bookmarkEnd w:id="990"/>
      <w:bookmarkEnd w:id="1017"/>
      <w:bookmarkEnd w:id="1018"/>
      <w:bookmarkEnd w:id="1019"/>
      <w:bookmarkEnd w:id="1020"/>
      <w:bookmarkEnd w:id="1021"/>
      <w:bookmarkEnd w:id="1022"/>
      <w:bookmarkEnd w:id="1023"/>
    </w:p>
    <w:p w:rsidR="004F4D80" w:rsidRPr="00382A07" w:rsidRDefault="004F4D80" w:rsidP="004F4D80">
      <w:pPr>
        <w:pStyle w:val="3"/>
        <w:rPr>
          <w:szCs w:val="24"/>
        </w:rPr>
      </w:pPr>
      <w:bookmarkStart w:id="1024" w:name="_Toc98253929"/>
      <w:bookmarkStart w:id="1025" w:name="_Toc157248183"/>
      <w:bookmarkStart w:id="1026" w:name="_Toc157496552"/>
      <w:bookmarkStart w:id="1027" w:name="_Toc158206091"/>
      <w:bookmarkStart w:id="1028" w:name="_Toc164057776"/>
      <w:bookmarkStart w:id="1029" w:name="_Toc164137126"/>
      <w:bookmarkStart w:id="1030" w:name="_Toc164161286"/>
      <w:bookmarkStart w:id="1031" w:name="_Toc165173857"/>
      <w:bookmarkStart w:id="1032" w:name="_Toc439170682"/>
      <w:bookmarkStart w:id="1033" w:name="_Toc439172784"/>
      <w:bookmarkStart w:id="1034" w:name="_Toc439173228"/>
      <w:bookmarkStart w:id="1035" w:name="_Toc439238224"/>
      <w:bookmarkStart w:id="1036" w:name="_Toc439252772"/>
      <w:bookmarkStart w:id="1037" w:name="_Toc439323746"/>
      <w:bookmarkStart w:id="1038" w:name="_Toc440357144"/>
      <w:bookmarkStart w:id="1039" w:name="_Toc440359699"/>
      <w:bookmarkStart w:id="1040" w:name="_Toc440632163"/>
      <w:bookmarkStart w:id="1041" w:name="_Toc440875983"/>
      <w:bookmarkStart w:id="1042" w:name="_Toc441131011"/>
      <w:bookmarkStart w:id="1043" w:name="_Toc447269828"/>
      <w:bookmarkStart w:id="1044" w:name="_Toc464120654"/>
      <w:bookmarkStart w:id="1045" w:name="_Toc466970574"/>
      <w:bookmarkStart w:id="1046" w:name="_Toc468462488"/>
      <w:bookmarkStart w:id="1047" w:name="_Toc469482081"/>
      <w:bookmarkStart w:id="1048" w:name="_Toc472411856"/>
      <w:bookmarkStart w:id="1049" w:name="_Toc498588941"/>
      <w:r w:rsidRPr="00382A07">
        <w:rPr>
          <w:szCs w:val="24"/>
        </w:rPr>
        <w:t xml:space="preserve">Форма </w:t>
      </w:r>
      <w:bookmarkEnd w:id="1024"/>
      <w:r w:rsidRPr="00382A07">
        <w:rPr>
          <w:szCs w:val="24"/>
        </w:rPr>
        <w:t xml:space="preserve">графика </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r w:rsidR="00512B0F" w:rsidRPr="00382A07">
        <w:rPr>
          <w:szCs w:val="24"/>
        </w:rPr>
        <w:t>выполнения поставок</w:t>
      </w:r>
      <w:bookmarkEnd w:id="1038"/>
      <w:bookmarkEnd w:id="1039"/>
      <w:bookmarkEnd w:id="1040"/>
      <w:bookmarkEnd w:id="1041"/>
      <w:bookmarkEnd w:id="1042"/>
      <w:bookmarkEnd w:id="1043"/>
      <w:bookmarkEnd w:id="1044"/>
      <w:bookmarkEnd w:id="1045"/>
      <w:bookmarkEnd w:id="1046"/>
      <w:bookmarkEnd w:id="1047"/>
      <w:bookmarkEnd w:id="1048"/>
      <w:bookmarkEnd w:id="104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50" w:name="_Toc171070556"/>
      <w:bookmarkStart w:id="1051" w:name="_Toc98253927"/>
      <w:bookmarkStart w:id="1052" w:name="_Toc176605808"/>
      <w:bookmarkStart w:id="1053" w:name="_Toc176611017"/>
      <w:bookmarkStart w:id="1054" w:name="_Toc176611073"/>
      <w:bookmarkStart w:id="1055" w:name="_Toc176668676"/>
      <w:bookmarkStart w:id="1056" w:name="_Toc176684336"/>
      <w:bookmarkStart w:id="1057" w:name="_Toc176746279"/>
      <w:bookmarkStart w:id="1058" w:name="_Toc176747346"/>
      <w:bookmarkStart w:id="1059" w:name="_Toc198979988"/>
      <w:bookmarkStart w:id="1060" w:name="_Toc217466324"/>
      <w:bookmarkStart w:id="1061" w:name="_Toc217702862"/>
      <w:bookmarkStart w:id="1062" w:name="_Toc233601980"/>
      <w:bookmarkStart w:id="1063" w:name="_Toc263343466"/>
      <w:r w:rsidRPr="00382A07">
        <w:rPr>
          <w:b w:val="0"/>
          <w:szCs w:val="24"/>
        </w:rPr>
        <w:br w:type="page"/>
      </w:r>
      <w:bookmarkStart w:id="1064" w:name="_Toc439170683"/>
      <w:bookmarkStart w:id="1065" w:name="_Toc439172785"/>
      <w:bookmarkStart w:id="1066" w:name="_Toc439173229"/>
      <w:bookmarkStart w:id="1067" w:name="_Toc439238225"/>
      <w:bookmarkStart w:id="1068" w:name="_Toc439252773"/>
      <w:bookmarkStart w:id="1069" w:name="_Toc439323747"/>
      <w:bookmarkStart w:id="1070" w:name="_Toc440357145"/>
      <w:bookmarkStart w:id="1071" w:name="_Toc440359700"/>
      <w:bookmarkStart w:id="1072" w:name="_Toc440632164"/>
      <w:bookmarkStart w:id="1073" w:name="_Toc440875984"/>
      <w:bookmarkStart w:id="1074" w:name="_Toc441131012"/>
      <w:bookmarkStart w:id="1075" w:name="_Toc447269829"/>
      <w:bookmarkStart w:id="1076" w:name="_Toc464120655"/>
      <w:bookmarkStart w:id="1077" w:name="_Toc466970575"/>
      <w:bookmarkStart w:id="1078" w:name="_Toc468462489"/>
      <w:bookmarkStart w:id="1079" w:name="_Toc469482082"/>
      <w:bookmarkStart w:id="1080" w:name="_Toc472411857"/>
      <w:bookmarkStart w:id="1081" w:name="_Toc498588942"/>
      <w:r w:rsidRPr="00382A07">
        <w:rPr>
          <w:szCs w:val="24"/>
        </w:rPr>
        <w:t>Инструкции по заполнению</w:t>
      </w:r>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00216B" w:rsidRPr="0000216B">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82" w:name="_Hlt22846931"/>
      <w:bookmarkStart w:id="1083" w:name="_Ref93264992"/>
      <w:bookmarkStart w:id="1084" w:name="_Ref93265116"/>
      <w:bookmarkStart w:id="1085" w:name="_Toc98253933"/>
      <w:bookmarkStart w:id="1086" w:name="_Toc165173859"/>
      <w:bookmarkStart w:id="1087" w:name="_Toc423423671"/>
      <w:bookmarkStart w:id="1088" w:name="_Toc498588943"/>
      <w:bookmarkEnd w:id="1082"/>
      <w:r w:rsidRPr="00382A07">
        <w:t xml:space="preserve">Протокол разногласий к проекту Договора (форма </w:t>
      </w:r>
      <w:r w:rsidRPr="00382A07">
        <w:rPr>
          <w:noProof/>
        </w:rPr>
        <w:t>5</w:t>
      </w:r>
      <w:r w:rsidRPr="00382A07">
        <w:t>)</w:t>
      </w:r>
      <w:bookmarkEnd w:id="991"/>
      <w:bookmarkEnd w:id="992"/>
      <w:bookmarkEnd w:id="1083"/>
      <w:bookmarkEnd w:id="1084"/>
      <w:bookmarkEnd w:id="1085"/>
      <w:bookmarkEnd w:id="1086"/>
      <w:bookmarkEnd w:id="1087"/>
      <w:bookmarkEnd w:id="1088"/>
    </w:p>
    <w:p w:rsidR="004F4D80" w:rsidRPr="00382A07" w:rsidRDefault="004F4D80" w:rsidP="004F4D80">
      <w:pPr>
        <w:pStyle w:val="3"/>
        <w:rPr>
          <w:szCs w:val="24"/>
        </w:rPr>
      </w:pPr>
      <w:bookmarkStart w:id="1089" w:name="_Toc439170685"/>
      <w:bookmarkStart w:id="1090" w:name="_Toc439172787"/>
      <w:bookmarkStart w:id="1091" w:name="_Toc439173231"/>
      <w:bookmarkStart w:id="1092" w:name="_Toc439238227"/>
      <w:bookmarkStart w:id="1093" w:name="_Toc439252775"/>
      <w:bookmarkStart w:id="1094" w:name="_Toc439323749"/>
      <w:bookmarkStart w:id="1095" w:name="_Toc440357147"/>
      <w:bookmarkStart w:id="1096" w:name="_Toc440359702"/>
      <w:bookmarkStart w:id="1097" w:name="_Toc440632166"/>
      <w:bookmarkStart w:id="1098" w:name="_Toc440875986"/>
      <w:bookmarkStart w:id="1099" w:name="_Toc441131014"/>
      <w:bookmarkStart w:id="1100" w:name="_Toc447269831"/>
      <w:bookmarkStart w:id="1101" w:name="_Toc464120657"/>
      <w:bookmarkStart w:id="1102" w:name="_Toc466970577"/>
      <w:bookmarkStart w:id="1103" w:name="_Toc468462491"/>
      <w:bookmarkStart w:id="1104" w:name="_Toc469482084"/>
      <w:bookmarkStart w:id="1105" w:name="_Toc472411859"/>
      <w:bookmarkStart w:id="1106" w:name="_Toc498588944"/>
      <w:bookmarkStart w:id="1107" w:name="_Toc157248186"/>
      <w:bookmarkStart w:id="1108" w:name="_Toc157496555"/>
      <w:bookmarkStart w:id="1109" w:name="_Toc158206094"/>
      <w:bookmarkStart w:id="1110" w:name="_Toc164057779"/>
      <w:bookmarkStart w:id="1111" w:name="_Toc164137129"/>
      <w:bookmarkStart w:id="1112" w:name="_Toc164161289"/>
      <w:bookmarkStart w:id="1113" w:name="_Toc165173860"/>
      <w:r w:rsidRPr="00382A07">
        <w:rPr>
          <w:szCs w:val="24"/>
        </w:rPr>
        <w:t>Форма Протокола разногласий к проекту Договора</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r w:rsidRPr="00382A07">
        <w:rPr>
          <w:szCs w:val="24"/>
        </w:rPr>
        <w:t xml:space="preserve"> </w:t>
      </w:r>
      <w:bookmarkEnd w:id="1107"/>
      <w:bookmarkEnd w:id="1108"/>
      <w:bookmarkEnd w:id="1109"/>
      <w:bookmarkEnd w:id="1110"/>
      <w:bookmarkEnd w:id="1111"/>
      <w:bookmarkEnd w:id="1112"/>
      <w:bookmarkEnd w:id="111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00216B">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00216B">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14" w:name="_Toc439170686"/>
      <w:bookmarkStart w:id="1115" w:name="_Toc439172788"/>
      <w:bookmarkStart w:id="1116" w:name="_Toc439173232"/>
      <w:bookmarkStart w:id="1117" w:name="_Toc439238228"/>
      <w:bookmarkStart w:id="1118" w:name="_Toc439252776"/>
      <w:bookmarkStart w:id="1119" w:name="_Toc439323750"/>
      <w:bookmarkStart w:id="1120" w:name="_Toc440357148"/>
      <w:bookmarkStart w:id="1121" w:name="_Toc440359703"/>
      <w:bookmarkStart w:id="1122" w:name="_Toc440632167"/>
      <w:bookmarkStart w:id="1123" w:name="_Toc440875987"/>
      <w:bookmarkStart w:id="1124" w:name="_Toc441131015"/>
      <w:bookmarkStart w:id="1125" w:name="_Toc447269832"/>
      <w:bookmarkStart w:id="1126" w:name="_Toc464120658"/>
      <w:bookmarkStart w:id="1127" w:name="_Toc466970578"/>
      <w:bookmarkStart w:id="1128" w:name="_Toc468462492"/>
      <w:bookmarkStart w:id="1129" w:name="_Toc469482085"/>
      <w:bookmarkStart w:id="1130" w:name="_Toc472411860"/>
      <w:bookmarkStart w:id="1131" w:name="_Toc498588945"/>
      <w:r w:rsidRPr="00382A07">
        <w:rPr>
          <w:szCs w:val="24"/>
        </w:rPr>
        <w:t>Инструкции по заполнению Протокола разногласий к проекту Договора</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00216B">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00216B" w:rsidRPr="0000216B">
        <w:rPr>
          <w:sz w:val="24"/>
          <w:szCs w:val="24"/>
        </w:rPr>
        <w:t xml:space="preserve"> 1.2.6 </w:t>
      </w:r>
      <w:r w:rsidR="00007625">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32" w:name="_Ref55335823"/>
      <w:bookmarkStart w:id="1133" w:name="_Ref55336359"/>
      <w:bookmarkStart w:id="1134" w:name="_Toc57314675"/>
      <w:bookmarkStart w:id="1135" w:name="_Toc69728989"/>
      <w:bookmarkStart w:id="1136" w:name="_Toc98253939"/>
      <w:bookmarkStart w:id="1137" w:name="_Toc165173865"/>
      <w:bookmarkStart w:id="1138" w:name="_Toc423423672"/>
      <w:bookmarkStart w:id="1139" w:name="_Toc498588946"/>
      <w:bookmarkEnd w:id="842"/>
      <w:r w:rsidRPr="00382A07">
        <w:t>Анкета (форма 6)</w:t>
      </w:r>
      <w:bookmarkEnd w:id="1132"/>
      <w:bookmarkEnd w:id="1133"/>
      <w:bookmarkEnd w:id="1134"/>
      <w:bookmarkEnd w:id="1135"/>
      <w:bookmarkEnd w:id="1136"/>
      <w:bookmarkEnd w:id="1137"/>
      <w:bookmarkEnd w:id="1138"/>
      <w:bookmarkEnd w:id="1139"/>
    </w:p>
    <w:p w:rsidR="004F4D80" w:rsidRPr="00382A07" w:rsidRDefault="004F4D80" w:rsidP="004F4D80">
      <w:pPr>
        <w:pStyle w:val="3"/>
        <w:rPr>
          <w:szCs w:val="24"/>
        </w:rPr>
      </w:pPr>
      <w:bookmarkStart w:id="1140" w:name="_Toc98253940"/>
      <w:bookmarkStart w:id="1141" w:name="_Toc157248192"/>
      <w:bookmarkStart w:id="1142" w:name="_Toc157496561"/>
      <w:bookmarkStart w:id="1143" w:name="_Toc158206100"/>
      <w:bookmarkStart w:id="1144" w:name="_Toc164057785"/>
      <w:bookmarkStart w:id="1145" w:name="_Toc164137135"/>
      <w:bookmarkStart w:id="1146" w:name="_Toc164161295"/>
      <w:bookmarkStart w:id="1147" w:name="_Toc165173866"/>
      <w:bookmarkStart w:id="1148" w:name="_Toc439170688"/>
      <w:bookmarkStart w:id="1149" w:name="_Toc439172790"/>
      <w:bookmarkStart w:id="1150" w:name="_Toc439173234"/>
      <w:bookmarkStart w:id="1151" w:name="_Toc439238230"/>
      <w:bookmarkStart w:id="1152" w:name="_Toc439252778"/>
      <w:bookmarkStart w:id="1153" w:name="_Ref440272119"/>
      <w:bookmarkStart w:id="1154" w:name="_Toc440357150"/>
      <w:bookmarkStart w:id="1155" w:name="_Toc440359705"/>
      <w:bookmarkStart w:id="1156" w:name="_Ref444164229"/>
      <w:bookmarkStart w:id="1157" w:name="_Toc447269834"/>
      <w:bookmarkStart w:id="1158" w:name="_Toc464120660"/>
      <w:bookmarkStart w:id="1159" w:name="_Toc466970580"/>
      <w:bookmarkStart w:id="1160" w:name="_Toc472411862"/>
      <w:bookmarkStart w:id="1161" w:name="_Toc498588947"/>
      <w:r w:rsidRPr="00382A07">
        <w:rPr>
          <w:szCs w:val="24"/>
        </w:rPr>
        <w:t xml:space="preserve">Форма Анкеты </w:t>
      </w:r>
      <w:r w:rsidR="00C236C0" w:rsidRPr="00382A07">
        <w:rPr>
          <w:szCs w:val="24"/>
        </w:rPr>
        <w:t>Участник</w:t>
      </w:r>
      <w:r w:rsidRPr="00382A07">
        <w:rPr>
          <w:szCs w:val="24"/>
        </w:rPr>
        <w:t>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1"/>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1"/>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1"/>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1"/>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1"/>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1"/>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1"/>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1"/>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62" w:name="_Toc439170689"/>
            <w:bookmarkStart w:id="1163" w:name="_Toc439172791"/>
            <w:bookmarkStart w:id="1164" w:name="_Toc439173235"/>
            <w:bookmarkStart w:id="1165" w:name="_Toc439238231"/>
            <w:bookmarkStart w:id="1166" w:name="_Toc439252779"/>
            <w:bookmarkStart w:id="1167" w:name="_Ref440272147"/>
            <w:bookmarkStart w:id="1168" w:name="_Toc440357151"/>
            <w:bookmarkStart w:id="1169" w:name="_Toc440359706"/>
            <w:bookmarkStart w:id="1170" w:name="_Ref444164176"/>
            <w:bookmarkStart w:id="1171"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72" w:name="_Ref491179450"/>
      <w:bookmarkStart w:id="1173" w:name="_Toc498588948"/>
      <w:r w:rsidRPr="00382A07">
        <w:rPr>
          <w:szCs w:val="24"/>
        </w:rPr>
        <w:t xml:space="preserve">Форма </w:t>
      </w:r>
      <w:bookmarkEnd w:id="1162"/>
      <w:bookmarkEnd w:id="1163"/>
      <w:bookmarkEnd w:id="1164"/>
      <w:bookmarkEnd w:id="1165"/>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66"/>
      <w:bookmarkEnd w:id="1167"/>
      <w:bookmarkEnd w:id="1168"/>
      <w:bookmarkEnd w:id="1169"/>
      <w:bookmarkEnd w:id="1170"/>
      <w:bookmarkEnd w:id="1171"/>
      <w:bookmarkEnd w:id="1172"/>
      <w:bookmarkEnd w:id="1173"/>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74" w:name="_Toc439170690"/>
      <w:bookmarkStart w:id="1175" w:name="_Toc439172792"/>
      <w:bookmarkStart w:id="1176" w:name="_Toc439173236"/>
      <w:bookmarkStart w:id="1177"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78" w:name="_Toc125426243"/>
      <w:bookmarkStart w:id="1179" w:name="_Toc396984070"/>
      <w:bookmarkStart w:id="1180" w:name="_Toc423423673"/>
      <w:bookmarkStart w:id="1181" w:name="_Toc439170691"/>
      <w:bookmarkStart w:id="1182" w:name="_Toc439172793"/>
      <w:bookmarkStart w:id="1183" w:name="_Toc439173237"/>
      <w:bookmarkStart w:id="1184" w:name="_Toc439238233"/>
      <w:bookmarkStart w:id="1185" w:name="_Toc439252780"/>
      <w:bookmarkStart w:id="1186" w:name="_Toc439323754"/>
      <w:bookmarkStart w:id="1187" w:name="_Toc440357152"/>
      <w:bookmarkStart w:id="1188" w:name="_Toc440359707"/>
      <w:bookmarkStart w:id="1189" w:name="_Toc440632171"/>
      <w:bookmarkStart w:id="1190" w:name="_Toc440875991"/>
      <w:bookmarkStart w:id="1191" w:name="_Toc441131019"/>
      <w:bookmarkStart w:id="1192" w:name="_Toc447269836"/>
      <w:bookmarkEnd w:id="1174"/>
      <w:bookmarkEnd w:id="1175"/>
      <w:bookmarkEnd w:id="1176"/>
      <w:bookmarkEnd w:id="1177"/>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93" w:name="_Toc464120662"/>
      <w:bookmarkStart w:id="1194" w:name="_Toc466970582"/>
      <w:bookmarkStart w:id="1195" w:name="_Toc472411864"/>
      <w:bookmarkStart w:id="1196" w:name="_Toc498588949"/>
      <w:r w:rsidRPr="00382A07">
        <w:rPr>
          <w:szCs w:val="24"/>
        </w:rPr>
        <w:t>Инструкции по заполнению</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6"/>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0"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1"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2"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6"/>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6"/>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97" w:name="_Ref55336378"/>
      <w:bookmarkStart w:id="1198" w:name="_Toc57314676"/>
      <w:bookmarkStart w:id="1199" w:name="_Toc69728990"/>
      <w:bookmarkStart w:id="1200" w:name="_Toc98253942"/>
      <w:bookmarkStart w:id="1201" w:name="_Toc165173868"/>
      <w:bookmarkStart w:id="1202"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sidR="0000216B">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03" w:name="_Ref449017073"/>
      <w:bookmarkStart w:id="1204" w:name="_Toc498588950"/>
      <w:r w:rsidRPr="00382A07">
        <w:t>Справка о перечне и годовых объемах выполнения аналогичных договоров (форма 7)</w:t>
      </w:r>
      <w:bookmarkEnd w:id="1197"/>
      <w:bookmarkEnd w:id="1198"/>
      <w:bookmarkEnd w:id="1199"/>
      <w:bookmarkEnd w:id="1200"/>
      <w:bookmarkEnd w:id="1201"/>
      <w:bookmarkEnd w:id="1202"/>
      <w:bookmarkEnd w:id="1203"/>
      <w:bookmarkEnd w:id="1204"/>
    </w:p>
    <w:p w:rsidR="004F4D80" w:rsidRPr="00382A07" w:rsidRDefault="004F4D80" w:rsidP="004F4D80">
      <w:pPr>
        <w:pStyle w:val="3"/>
        <w:rPr>
          <w:szCs w:val="24"/>
        </w:rPr>
      </w:pPr>
      <w:bookmarkStart w:id="1205" w:name="_Toc98253943"/>
      <w:bookmarkStart w:id="1206" w:name="_Toc157248195"/>
      <w:bookmarkStart w:id="1207" w:name="_Toc157496564"/>
      <w:bookmarkStart w:id="1208" w:name="_Toc158206103"/>
      <w:bookmarkStart w:id="1209" w:name="_Toc164057788"/>
      <w:bookmarkStart w:id="1210" w:name="_Toc164137138"/>
      <w:bookmarkStart w:id="1211" w:name="_Toc164161298"/>
      <w:bookmarkStart w:id="1212" w:name="_Toc165173869"/>
      <w:bookmarkStart w:id="1213" w:name="_Toc439170693"/>
      <w:bookmarkStart w:id="1214" w:name="_Toc439172795"/>
      <w:bookmarkStart w:id="1215" w:name="_Toc439173239"/>
      <w:bookmarkStart w:id="1216" w:name="_Toc439238235"/>
      <w:bookmarkStart w:id="1217" w:name="_Toc439252782"/>
      <w:bookmarkStart w:id="1218" w:name="_Toc439323756"/>
      <w:bookmarkStart w:id="1219" w:name="_Toc440357154"/>
      <w:bookmarkStart w:id="1220" w:name="_Toc440359709"/>
      <w:bookmarkStart w:id="1221" w:name="_Toc440632173"/>
      <w:bookmarkStart w:id="1222" w:name="_Toc440875993"/>
      <w:bookmarkStart w:id="1223" w:name="_Toc441131021"/>
      <w:bookmarkStart w:id="1224" w:name="_Toc447269838"/>
      <w:bookmarkStart w:id="1225" w:name="_Toc464120664"/>
      <w:bookmarkStart w:id="1226" w:name="_Toc466970584"/>
      <w:bookmarkStart w:id="1227" w:name="_Toc468462498"/>
      <w:bookmarkStart w:id="1228" w:name="_Toc469482091"/>
      <w:bookmarkStart w:id="1229" w:name="_Toc472411866"/>
      <w:bookmarkStart w:id="1230" w:name="_Toc498588951"/>
      <w:r w:rsidRPr="00382A07">
        <w:rPr>
          <w:szCs w:val="24"/>
        </w:rPr>
        <w:t>Форма Справки о перечне и годовых объемах выполнения аналогичных договоров</w:t>
      </w:r>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31" w:name="_Toc98253944"/>
      <w:bookmarkStart w:id="1232" w:name="_Toc157248196"/>
      <w:bookmarkStart w:id="1233" w:name="_Toc157496565"/>
      <w:bookmarkStart w:id="1234" w:name="_Toc158206104"/>
      <w:bookmarkStart w:id="1235" w:name="_Toc164057789"/>
      <w:bookmarkStart w:id="1236" w:name="_Toc164137139"/>
      <w:bookmarkStart w:id="1237" w:name="_Toc164161299"/>
      <w:bookmarkStart w:id="1238" w:name="_Toc165173870"/>
      <w:r w:rsidRPr="00382A07">
        <w:rPr>
          <w:szCs w:val="24"/>
        </w:rPr>
        <w:br w:type="page"/>
      </w:r>
    </w:p>
    <w:p w:rsidR="004F4D80" w:rsidRPr="00382A07" w:rsidRDefault="004F4D80" w:rsidP="004F4D80">
      <w:pPr>
        <w:pStyle w:val="3"/>
        <w:rPr>
          <w:szCs w:val="24"/>
        </w:rPr>
      </w:pPr>
      <w:bookmarkStart w:id="1239" w:name="_Toc439170694"/>
      <w:bookmarkStart w:id="1240" w:name="_Toc439172796"/>
      <w:bookmarkStart w:id="1241" w:name="_Toc439173240"/>
      <w:bookmarkStart w:id="1242" w:name="_Toc439238236"/>
      <w:bookmarkStart w:id="1243" w:name="_Toc439252783"/>
      <w:bookmarkStart w:id="1244" w:name="_Toc439323757"/>
      <w:bookmarkStart w:id="1245" w:name="_Toc440357155"/>
      <w:bookmarkStart w:id="1246" w:name="_Toc440359710"/>
      <w:bookmarkStart w:id="1247" w:name="_Toc440632174"/>
      <w:bookmarkStart w:id="1248" w:name="_Toc440875994"/>
      <w:bookmarkStart w:id="1249" w:name="_Toc441131022"/>
      <w:bookmarkStart w:id="1250" w:name="_Toc447269839"/>
      <w:bookmarkStart w:id="1251" w:name="_Toc464120665"/>
      <w:bookmarkStart w:id="1252" w:name="_Toc466970585"/>
      <w:bookmarkStart w:id="1253" w:name="_Toc468462499"/>
      <w:bookmarkStart w:id="1254" w:name="_Toc469482092"/>
      <w:bookmarkStart w:id="1255" w:name="_Toc472411867"/>
      <w:bookmarkStart w:id="1256" w:name="_Toc498588952"/>
      <w:r w:rsidRPr="00382A07">
        <w:rPr>
          <w:szCs w:val="24"/>
        </w:rPr>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00216B">
        <w:t>4</w:t>
      </w:r>
      <w:r w:rsidR="00007625">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57" w:name="_Ref55336398"/>
      <w:bookmarkStart w:id="1258" w:name="_Toc57314678"/>
      <w:bookmarkStart w:id="1259" w:name="_Toc69728992"/>
      <w:bookmarkStart w:id="1260" w:name="_Toc98253948"/>
      <w:bookmarkStart w:id="1261" w:name="_Toc165173874"/>
      <w:bookmarkStart w:id="1262" w:name="_Toc423423676"/>
      <w:bookmarkStart w:id="1263" w:name="_Toc498588953"/>
      <w:r w:rsidRPr="00382A07">
        <w:t xml:space="preserve">Справка о кадровых ресурсах (форма </w:t>
      </w:r>
      <w:r w:rsidR="000D67AD" w:rsidRPr="00382A07">
        <w:t>8</w:t>
      </w:r>
      <w:r w:rsidRPr="00382A07">
        <w:t>)</w:t>
      </w:r>
      <w:bookmarkEnd w:id="1257"/>
      <w:bookmarkEnd w:id="1258"/>
      <w:bookmarkEnd w:id="1259"/>
      <w:bookmarkEnd w:id="1260"/>
      <w:bookmarkEnd w:id="1261"/>
      <w:bookmarkEnd w:id="1262"/>
      <w:bookmarkEnd w:id="1263"/>
    </w:p>
    <w:p w:rsidR="004F4D80" w:rsidRPr="00382A07" w:rsidRDefault="004F4D80" w:rsidP="004F4D80">
      <w:pPr>
        <w:pStyle w:val="3"/>
        <w:rPr>
          <w:szCs w:val="24"/>
        </w:rPr>
      </w:pPr>
      <w:bookmarkStart w:id="1264" w:name="_Toc98253949"/>
      <w:bookmarkStart w:id="1265" w:name="_Toc157248201"/>
      <w:bookmarkStart w:id="1266" w:name="_Toc157496570"/>
      <w:bookmarkStart w:id="1267" w:name="_Toc158206109"/>
      <w:bookmarkStart w:id="1268" w:name="_Toc164057794"/>
      <w:bookmarkStart w:id="1269" w:name="_Toc164137144"/>
      <w:bookmarkStart w:id="1270" w:name="_Toc164161304"/>
      <w:bookmarkStart w:id="1271" w:name="_Toc165173875"/>
      <w:bookmarkStart w:id="1272" w:name="_Toc439170699"/>
      <w:bookmarkStart w:id="1273" w:name="_Toc439172801"/>
      <w:bookmarkStart w:id="1274" w:name="_Toc439173245"/>
      <w:bookmarkStart w:id="1275" w:name="_Toc439238241"/>
      <w:bookmarkStart w:id="1276" w:name="_Toc439252788"/>
      <w:bookmarkStart w:id="1277" w:name="_Toc439323762"/>
      <w:bookmarkStart w:id="1278" w:name="_Toc440357160"/>
      <w:bookmarkStart w:id="1279" w:name="_Toc440359712"/>
      <w:bookmarkStart w:id="1280" w:name="_Toc440632176"/>
      <w:bookmarkStart w:id="1281" w:name="_Toc440875996"/>
      <w:bookmarkStart w:id="1282" w:name="_Toc441131024"/>
      <w:bookmarkStart w:id="1283" w:name="_Toc447269841"/>
      <w:bookmarkStart w:id="1284" w:name="_Toc464120667"/>
      <w:bookmarkStart w:id="1285" w:name="_Toc466970587"/>
      <w:bookmarkStart w:id="1286" w:name="_Toc468462501"/>
      <w:bookmarkStart w:id="1287" w:name="_Toc469482094"/>
      <w:bookmarkStart w:id="1288" w:name="_Toc472411869"/>
      <w:bookmarkStart w:id="1289" w:name="_Toc498588954"/>
      <w:r w:rsidRPr="00382A07">
        <w:rPr>
          <w:szCs w:val="24"/>
        </w:rPr>
        <w:t>Форма Справки о кадровых ресурсах</w:t>
      </w:r>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0" w:name="_Toc98253950"/>
      <w:bookmarkStart w:id="1291" w:name="_Toc157248202"/>
      <w:bookmarkStart w:id="1292" w:name="_Toc157496571"/>
      <w:bookmarkStart w:id="1293" w:name="_Toc158206110"/>
      <w:bookmarkStart w:id="1294" w:name="_Toc164057795"/>
      <w:bookmarkStart w:id="1295" w:name="_Toc164137145"/>
      <w:bookmarkStart w:id="1296" w:name="_Toc164161305"/>
      <w:bookmarkStart w:id="1297" w:name="_Toc165173876"/>
      <w:r w:rsidRPr="00382A07">
        <w:rPr>
          <w:b/>
          <w:szCs w:val="24"/>
        </w:rPr>
        <w:br w:type="page"/>
      </w:r>
    </w:p>
    <w:p w:rsidR="004F4D80" w:rsidRPr="00382A07" w:rsidRDefault="004F4D80" w:rsidP="004F4D80">
      <w:pPr>
        <w:pStyle w:val="3"/>
        <w:rPr>
          <w:szCs w:val="24"/>
        </w:rPr>
      </w:pPr>
      <w:bookmarkStart w:id="1298" w:name="_Toc439170700"/>
      <w:bookmarkStart w:id="1299" w:name="_Toc439172802"/>
      <w:bookmarkStart w:id="1300" w:name="_Toc439173246"/>
      <w:bookmarkStart w:id="1301" w:name="_Toc439238242"/>
      <w:bookmarkStart w:id="1302" w:name="_Toc439252789"/>
      <w:bookmarkStart w:id="1303" w:name="_Toc439323763"/>
      <w:bookmarkStart w:id="1304" w:name="_Toc440357161"/>
      <w:bookmarkStart w:id="1305" w:name="_Toc440359713"/>
      <w:bookmarkStart w:id="1306" w:name="_Toc440632177"/>
      <w:bookmarkStart w:id="1307" w:name="_Toc440875997"/>
      <w:bookmarkStart w:id="1308" w:name="_Toc441131025"/>
      <w:bookmarkStart w:id="1309" w:name="_Toc447269842"/>
      <w:bookmarkStart w:id="1310" w:name="_Toc464120668"/>
      <w:bookmarkStart w:id="1311" w:name="_Toc466970588"/>
      <w:bookmarkStart w:id="1312" w:name="_Toc468462502"/>
      <w:bookmarkStart w:id="1313" w:name="_Toc469482095"/>
      <w:bookmarkStart w:id="1314" w:name="_Toc472411870"/>
      <w:bookmarkStart w:id="1315" w:name="_Toc498588955"/>
      <w:r w:rsidRPr="00382A07">
        <w:rPr>
          <w:szCs w:val="24"/>
        </w:rPr>
        <w:t>Инструкции по заполнению</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16" w:name="_Toc165173881"/>
      <w:bookmarkStart w:id="1317" w:name="_Ref194749267"/>
      <w:bookmarkStart w:id="1318" w:name="_Toc423423677"/>
      <w:bookmarkStart w:id="1319" w:name="_Ref440271993"/>
      <w:bookmarkStart w:id="1320" w:name="_Ref440274659"/>
      <w:bookmarkStart w:id="1321" w:name="_Toc498588956"/>
      <w:bookmarkStart w:id="1322" w:name="_Ref90381523"/>
      <w:bookmarkStart w:id="1323" w:name="_Toc90385124"/>
      <w:bookmarkStart w:id="1324" w:name="_Ref96861029"/>
      <w:bookmarkStart w:id="1325" w:name="_Toc97651410"/>
      <w:bookmarkStart w:id="1326"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16"/>
      <w:bookmarkEnd w:id="1317"/>
      <w:bookmarkEnd w:id="1318"/>
      <w:bookmarkEnd w:id="1319"/>
      <w:bookmarkEnd w:id="1320"/>
      <w:bookmarkEnd w:id="1321"/>
    </w:p>
    <w:p w:rsidR="004F4D80" w:rsidRPr="00382A07" w:rsidRDefault="004F4D80" w:rsidP="004F4D80">
      <w:pPr>
        <w:pStyle w:val="3"/>
        <w:rPr>
          <w:szCs w:val="24"/>
        </w:rPr>
      </w:pPr>
      <w:bookmarkStart w:id="1327" w:name="_Toc97651411"/>
      <w:bookmarkStart w:id="1328" w:name="_Toc98253956"/>
      <w:bookmarkStart w:id="1329" w:name="_Toc157248208"/>
      <w:bookmarkStart w:id="1330" w:name="_Toc157496577"/>
      <w:bookmarkStart w:id="1331" w:name="_Toc158206116"/>
      <w:bookmarkStart w:id="1332" w:name="_Toc164057801"/>
      <w:bookmarkStart w:id="1333" w:name="_Toc164137151"/>
      <w:bookmarkStart w:id="1334" w:name="_Toc164161311"/>
      <w:bookmarkStart w:id="1335" w:name="_Toc165173882"/>
      <w:bookmarkStart w:id="1336" w:name="_Toc439170702"/>
      <w:bookmarkStart w:id="1337" w:name="_Toc439172804"/>
      <w:bookmarkStart w:id="1338" w:name="_Toc439173248"/>
      <w:bookmarkStart w:id="1339" w:name="_Toc439238244"/>
      <w:bookmarkStart w:id="1340" w:name="_Toc439252791"/>
      <w:bookmarkStart w:id="1341" w:name="_Toc439323765"/>
      <w:bookmarkStart w:id="1342" w:name="_Toc440357163"/>
      <w:bookmarkStart w:id="1343" w:name="_Toc440359715"/>
      <w:bookmarkStart w:id="1344" w:name="_Toc440632179"/>
      <w:bookmarkStart w:id="1345" w:name="_Toc440875999"/>
      <w:bookmarkStart w:id="1346" w:name="_Toc441131027"/>
      <w:bookmarkStart w:id="1347" w:name="_Toc447269844"/>
      <w:bookmarkStart w:id="1348" w:name="_Toc464120670"/>
      <w:bookmarkStart w:id="1349" w:name="_Toc466970590"/>
      <w:bookmarkStart w:id="1350" w:name="_Toc468462504"/>
      <w:bookmarkStart w:id="1351" w:name="_Toc469482097"/>
      <w:bookmarkStart w:id="1352" w:name="_Toc472411872"/>
      <w:bookmarkStart w:id="1353"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54" w:name="_Toc97651412"/>
      <w:bookmarkStart w:id="1355" w:name="_Toc98253957"/>
      <w:bookmarkStart w:id="1356" w:name="_Toc157248209"/>
      <w:bookmarkStart w:id="1357" w:name="_Toc157496578"/>
      <w:bookmarkStart w:id="1358" w:name="_Toc158206117"/>
      <w:bookmarkStart w:id="1359" w:name="_Toc164057802"/>
      <w:bookmarkStart w:id="1360" w:name="_Toc164137152"/>
      <w:bookmarkStart w:id="1361" w:name="_Toc164161312"/>
      <w:bookmarkStart w:id="1362" w:name="_Toc165173883"/>
      <w:r w:rsidRPr="00382A07">
        <w:rPr>
          <w:b/>
          <w:szCs w:val="24"/>
        </w:rPr>
        <w:br w:type="page"/>
      </w:r>
    </w:p>
    <w:p w:rsidR="004F4D80" w:rsidRPr="00382A07" w:rsidRDefault="004F4D80" w:rsidP="004F4D80">
      <w:pPr>
        <w:pStyle w:val="3"/>
        <w:rPr>
          <w:szCs w:val="24"/>
        </w:rPr>
      </w:pPr>
      <w:bookmarkStart w:id="1363" w:name="_Toc439170703"/>
      <w:bookmarkStart w:id="1364" w:name="_Toc439172805"/>
      <w:bookmarkStart w:id="1365" w:name="_Toc439173249"/>
      <w:bookmarkStart w:id="1366" w:name="_Toc439238245"/>
      <w:bookmarkStart w:id="1367" w:name="_Toc439252792"/>
      <w:bookmarkStart w:id="1368" w:name="_Toc439323766"/>
      <w:bookmarkStart w:id="1369" w:name="_Toc440357164"/>
      <w:bookmarkStart w:id="1370" w:name="_Toc440359716"/>
      <w:bookmarkStart w:id="1371" w:name="_Toc440632180"/>
      <w:bookmarkStart w:id="1372" w:name="_Toc440876000"/>
      <w:bookmarkStart w:id="1373" w:name="_Toc441131028"/>
      <w:bookmarkStart w:id="1374" w:name="_Toc447269845"/>
      <w:bookmarkStart w:id="1375" w:name="_Toc464120671"/>
      <w:bookmarkStart w:id="1376" w:name="_Toc466970591"/>
      <w:bookmarkStart w:id="1377" w:name="_Toc468462505"/>
      <w:bookmarkStart w:id="1378" w:name="_Toc469482098"/>
      <w:bookmarkStart w:id="1379" w:name="_Toc472411873"/>
      <w:bookmarkStart w:id="1380" w:name="_Toc498588958"/>
      <w:r w:rsidRPr="00382A07">
        <w:rPr>
          <w:szCs w:val="24"/>
        </w:rPr>
        <w:t>Инструкции по заполнению</w:t>
      </w:r>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22"/>
    <w:bookmarkEnd w:id="1323"/>
    <w:bookmarkEnd w:id="1324"/>
    <w:bookmarkEnd w:id="1325"/>
    <w:bookmarkEnd w:id="1326"/>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81"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382" w:name="_Toc423423680"/>
      <w:bookmarkStart w:id="1383" w:name="_Ref440272035"/>
      <w:bookmarkStart w:id="1384" w:name="_Ref440274733"/>
      <w:bookmarkStart w:id="1385" w:name="_Ref444179578"/>
      <w:bookmarkStart w:id="1386"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381"/>
      <w:bookmarkEnd w:id="1382"/>
      <w:bookmarkEnd w:id="1383"/>
      <w:bookmarkEnd w:id="1384"/>
      <w:bookmarkEnd w:id="1385"/>
      <w:bookmarkEnd w:id="1386"/>
    </w:p>
    <w:p w:rsidR="004F4D80" w:rsidRPr="001D6DBB" w:rsidRDefault="001D6DBB" w:rsidP="004F4D80">
      <w:pPr>
        <w:pStyle w:val="3"/>
        <w:rPr>
          <w:szCs w:val="24"/>
        </w:rPr>
      </w:pPr>
      <w:bookmarkStart w:id="1387" w:name="_Toc343690584"/>
      <w:bookmarkStart w:id="1388" w:name="_Toc372294428"/>
      <w:bookmarkStart w:id="1389" w:name="_Toc379288896"/>
      <w:bookmarkStart w:id="1390" w:name="_Toc384734780"/>
      <w:bookmarkStart w:id="1391" w:name="_Toc396984078"/>
      <w:bookmarkStart w:id="1392" w:name="_Toc423423681"/>
      <w:bookmarkStart w:id="1393" w:name="_Toc439170710"/>
      <w:bookmarkStart w:id="1394" w:name="_Toc439172812"/>
      <w:bookmarkStart w:id="1395" w:name="_Toc439173253"/>
      <w:bookmarkStart w:id="1396" w:name="_Toc439238249"/>
      <w:bookmarkStart w:id="1397" w:name="_Toc439252796"/>
      <w:bookmarkStart w:id="1398" w:name="_Toc439323770"/>
      <w:bookmarkStart w:id="1399" w:name="_Toc440361405"/>
      <w:bookmarkStart w:id="1400" w:name="_Toc440376287"/>
      <w:bookmarkStart w:id="1401" w:name="_Toc440382545"/>
      <w:bookmarkStart w:id="1402" w:name="_Toc440447215"/>
      <w:bookmarkStart w:id="1403" w:name="_Toc440632376"/>
      <w:bookmarkStart w:id="1404" w:name="_Toc440875148"/>
      <w:bookmarkStart w:id="1405" w:name="_Toc441131135"/>
      <w:bookmarkStart w:id="1406" w:name="_Toc441572140"/>
      <w:bookmarkStart w:id="1407" w:name="_Toc441575232"/>
      <w:bookmarkStart w:id="1408" w:name="_Toc442195898"/>
      <w:bookmarkStart w:id="1409" w:name="_Toc442251940"/>
      <w:bookmarkStart w:id="1410" w:name="_Toc442258889"/>
      <w:bookmarkStart w:id="1411" w:name="_Toc442259129"/>
      <w:bookmarkStart w:id="1412" w:name="_Toc447292892"/>
      <w:bookmarkStart w:id="1413" w:name="_Toc461808964"/>
      <w:bookmarkStart w:id="1414" w:name="_Toc463514796"/>
      <w:bookmarkStart w:id="1415" w:name="_Toc466967523"/>
      <w:bookmarkStart w:id="1416" w:name="_Toc467574715"/>
      <w:bookmarkStart w:id="1417" w:name="_Toc468441758"/>
      <w:bookmarkStart w:id="1418" w:name="_Toc469480233"/>
      <w:bookmarkStart w:id="1419" w:name="_Toc472409262"/>
      <w:bookmarkStart w:id="1420" w:name="_Toc498417409"/>
      <w:bookmarkStart w:id="1421" w:name="_Toc498588960"/>
      <w:r w:rsidRPr="001D6DBB">
        <w:rPr>
          <w:szCs w:val="24"/>
        </w:rPr>
        <w:t xml:space="preserve">Форма </w:t>
      </w:r>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r w:rsidRPr="001D6DBB">
        <w:rPr>
          <w:szCs w:val="24"/>
        </w:rPr>
        <w:t>справки о цепочке собственников участника закупочной процедуры, включая бенефициаров (в том числе конечных)</w:t>
      </w:r>
      <w:bookmarkEnd w:id="1420"/>
      <w:bookmarkEnd w:id="1421"/>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3C4C08" w:rsidRPr="003C4C08" w:rsidRDefault="003C4C08" w:rsidP="003C4C08">
      <w:pPr>
        <w:ind w:firstLine="0"/>
        <w:rPr>
          <w:color w:val="000000"/>
          <w:sz w:val="24"/>
          <w:szCs w:val="24"/>
        </w:rPr>
      </w:pPr>
      <w:r w:rsidRPr="003C4C08">
        <w:rPr>
          <w:color w:val="000000"/>
          <w:sz w:val="24"/>
          <w:szCs w:val="24"/>
        </w:rPr>
        <w:t>Наименование и адрес Участника: __________________________________________</w:t>
      </w:r>
    </w:p>
    <w:p w:rsidR="003C4C08" w:rsidRPr="005734D7" w:rsidRDefault="003C4C08" w:rsidP="003C4C08">
      <w:pPr>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9040FF" w:rsidTr="00846762">
        <w:trPr>
          <w:trHeight w:val="331"/>
        </w:trPr>
        <w:tc>
          <w:tcPr>
            <w:tcW w:w="453" w:type="dxa"/>
            <w:vMerge w:val="restart"/>
            <w:shd w:val="clear" w:color="000000" w:fill="FFFFFF"/>
            <w:vAlign w:val="center"/>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 п./п.</w:t>
            </w:r>
          </w:p>
        </w:tc>
        <w:tc>
          <w:tcPr>
            <w:tcW w:w="5643" w:type="dxa"/>
            <w:gridSpan w:val="6"/>
            <w:shd w:val="clear" w:color="000000" w:fill="FFFFFF"/>
            <w:vAlign w:val="center"/>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Информация об организации</w:t>
            </w:r>
          </w:p>
        </w:tc>
        <w:tc>
          <w:tcPr>
            <w:tcW w:w="708" w:type="dxa"/>
            <w:vMerge w:val="restart"/>
            <w:shd w:val="clear" w:color="auto" w:fill="auto"/>
            <w:vAlign w:val="center"/>
          </w:tcPr>
          <w:p w:rsidR="003C4C08" w:rsidRPr="009040FF" w:rsidRDefault="003C4C08" w:rsidP="00846762">
            <w:pPr>
              <w:spacing w:line="240" w:lineRule="auto"/>
              <w:ind w:right="-108" w:firstLine="0"/>
              <w:jc w:val="center"/>
              <w:rPr>
                <w:b/>
                <w:bCs w:val="0"/>
                <w:color w:val="000000"/>
                <w:sz w:val="16"/>
                <w:szCs w:val="16"/>
              </w:rPr>
            </w:pPr>
            <w:r w:rsidRPr="009040FF">
              <w:rPr>
                <w:b/>
                <w:bCs w:val="0"/>
                <w:color w:val="000000"/>
                <w:sz w:val="16"/>
                <w:szCs w:val="16"/>
              </w:rPr>
              <w:t>№</w:t>
            </w:r>
          </w:p>
        </w:tc>
        <w:tc>
          <w:tcPr>
            <w:tcW w:w="8918" w:type="dxa"/>
            <w:gridSpan w:val="8"/>
            <w:shd w:val="clear" w:color="auto" w:fill="auto"/>
            <w:vAlign w:val="center"/>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r>
      <w:tr w:rsidR="003C4C08" w:rsidRPr="009040FF" w:rsidTr="00846762">
        <w:trPr>
          <w:trHeight w:val="1501"/>
        </w:trPr>
        <w:tc>
          <w:tcPr>
            <w:tcW w:w="453" w:type="dxa"/>
            <w:vMerge/>
            <w:shd w:val="clear" w:color="000000" w:fill="FFFFFF"/>
            <w:vAlign w:val="center"/>
            <w:hideMark/>
          </w:tcPr>
          <w:p w:rsidR="003C4C08" w:rsidRPr="009040FF" w:rsidRDefault="003C4C08" w:rsidP="00846762">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9040FF" w:rsidRDefault="003C4C08" w:rsidP="00846762">
            <w:pPr>
              <w:spacing w:line="240" w:lineRule="auto"/>
              <w:ind w:right="-108" w:firstLine="0"/>
              <w:jc w:val="center"/>
              <w:rPr>
                <w:b/>
                <w:bCs w:val="0"/>
                <w:color w:val="000000"/>
                <w:sz w:val="16"/>
                <w:szCs w:val="16"/>
              </w:rPr>
            </w:pPr>
            <w:r w:rsidRPr="009040FF">
              <w:rPr>
                <w:b/>
                <w:bCs w:val="0"/>
                <w:color w:val="000000"/>
                <w:sz w:val="16"/>
                <w:szCs w:val="16"/>
              </w:rPr>
              <w:t>ИНН</w:t>
            </w:r>
          </w:p>
        </w:tc>
        <w:tc>
          <w:tcPr>
            <w:tcW w:w="567" w:type="dxa"/>
            <w:shd w:val="clear" w:color="000000" w:fill="FFFFFF"/>
            <w:vAlign w:val="center"/>
            <w:hideMark/>
          </w:tcPr>
          <w:p w:rsidR="003C4C08" w:rsidRPr="009040FF" w:rsidRDefault="003C4C08" w:rsidP="00846762">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5" w:type="dxa"/>
            <w:shd w:val="clear" w:color="000000" w:fill="FFFFFF"/>
            <w:vAlign w:val="center"/>
            <w:hideMark/>
          </w:tcPr>
          <w:p w:rsidR="003C4C08" w:rsidRPr="009040FF" w:rsidRDefault="003C4C08" w:rsidP="00846762">
            <w:pPr>
              <w:spacing w:line="240" w:lineRule="auto"/>
              <w:ind w:right="-108" w:firstLine="0"/>
              <w:jc w:val="center"/>
              <w:rPr>
                <w:b/>
                <w:bCs w:val="0"/>
                <w:color w:val="000000"/>
                <w:sz w:val="16"/>
                <w:szCs w:val="16"/>
              </w:rPr>
            </w:pPr>
            <w:r w:rsidRPr="009040FF">
              <w:rPr>
                <w:b/>
                <w:bCs w:val="0"/>
                <w:color w:val="000000"/>
                <w:sz w:val="16"/>
                <w:szCs w:val="16"/>
              </w:rPr>
              <w:t>Наименование краткое</w:t>
            </w:r>
          </w:p>
        </w:tc>
        <w:tc>
          <w:tcPr>
            <w:tcW w:w="879" w:type="dxa"/>
            <w:shd w:val="clear" w:color="000000" w:fill="FFFFFF"/>
            <w:vAlign w:val="center"/>
            <w:hideMark/>
          </w:tcPr>
          <w:p w:rsidR="003C4C08" w:rsidRPr="009040FF" w:rsidRDefault="003C4C08" w:rsidP="00846762">
            <w:pPr>
              <w:spacing w:line="240" w:lineRule="auto"/>
              <w:ind w:right="-108" w:firstLine="0"/>
              <w:jc w:val="center"/>
              <w:rPr>
                <w:b/>
                <w:bCs w:val="0"/>
                <w:color w:val="000000"/>
                <w:sz w:val="16"/>
                <w:szCs w:val="16"/>
              </w:rPr>
            </w:pPr>
            <w:r w:rsidRPr="009040FF">
              <w:rPr>
                <w:b/>
                <w:bCs w:val="0"/>
                <w:color w:val="000000"/>
                <w:sz w:val="16"/>
                <w:szCs w:val="16"/>
              </w:rPr>
              <w:t>Код ОКВЭД</w:t>
            </w:r>
          </w:p>
        </w:tc>
        <w:tc>
          <w:tcPr>
            <w:tcW w:w="1076" w:type="dxa"/>
            <w:shd w:val="clear" w:color="000000" w:fill="FFFFFF"/>
            <w:vAlign w:val="center"/>
            <w:hideMark/>
          </w:tcPr>
          <w:p w:rsidR="003C4C08" w:rsidRPr="009040FF" w:rsidRDefault="003C4C08" w:rsidP="00846762">
            <w:pPr>
              <w:spacing w:line="240" w:lineRule="auto"/>
              <w:ind w:right="-108" w:firstLine="0"/>
              <w:jc w:val="center"/>
              <w:rPr>
                <w:b/>
                <w:bCs w:val="0"/>
                <w:color w:val="000000"/>
                <w:sz w:val="16"/>
                <w:szCs w:val="16"/>
              </w:rPr>
            </w:pPr>
            <w:r w:rsidRPr="009040FF">
              <w:rPr>
                <w:b/>
                <w:bCs w:val="0"/>
                <w:color w:val="000000"/>
                <w:sz w:val="16"/>
                <w:szCs w:val="16"/>
              </w:rPr>
              <w:t>Ф.И.О. руководителя</w:t>
            </w:r>
          </w:p>
        </w:tc>
        <w:tc>
          <w:tcPr>
            <w:tcW w:w="1418" w:type="dxa"/>
            <w:shd w:val="clear" w:color="000000" w:fill="FFFFFF"/>
            <w:vAlign w:val="center"/>
            <w:hideMark/>
          </w:tcPr>
          <w:p w:rsidR="003C4C08" w:rsidRPr="009040FF" w:rsidRDefault="003C4C08" w:rsidP="00846762">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9040FF" w:rsidRDefault="003C4C08" w:rsidP="00846762">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9040FF" w:rsidRDefault="003C4C08" w:rsidP="00846762">
            <w:pPr>
              <w:spacing w:line="240" w:lineRule="auto"/>
              <w:ind w:right="-108" w:firstLine="0"/>
              <w:jc w:val="center"/>
              <w:rPr>
                <w:b/>
                <w:bCs w:val="0"/>
                <w:color w:val="000000"/>
                <w:sz w:val="16"/>
                <w:szCs w:val="16"/>
              </w:rPr>
            </w:pPr>
            <w:r w:rsidRPr="009040FF">
              <w:rPr>
                <w:b/>
                <w:bCs w:val="0"/>
                <w:color w:val="000000"/>
                <w:sz w:val="16"/>
                <w:szCs w:val="16"/>
              </w:rPr>
              <w:t>ИНН</w:t>
            </w:r>
          </w:p>
        </w:tc>
        <w:tc>
          <w:tcPr>
            <w:tcW w:w="709" w:type="dxa"/>
            <w:shd w:val="clear" w:color="auto" w:fill="auto"/>
            <w:vAlign w:val="center"/>
            <w:hideMark/>
          </w:tcPr>
          <w:p w:rsidR="003C4C08" w:rsidRPr="009040FF" w:rsidRDefault="003C4C08" w:rsidP="00846762">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4" w:type="dxa"/>
            <w:shd w:val="clear" w:color="auto" w:fill="auto"/>
            <w:vAlign w:val="center"/>
            <w:hideMark/>
          </w:tcPr>
          <w:p w:rsidR="003C4C08" w:rsidRPr="009040FF" w:rsidRDefault="003C4C08" w:rsidP="00846762">
            <w:pPr>
              <w:spacing w:line="240" w:lineRule="auto"/>
              <w:ind w:right="-108" w:firstLine="0"/>
              <w:jc w:val="center"/>
              <w:rPr>
                <w:b/>
                <w:bCs w:val="0"/>
                <w:color w:val="000000"/>
                <w:sz w:val="16"/>
                <w:szCs w:val="16"/>
              </w:rPr>
            </w:pPr>
            <w:r w:rsidRPr="009040FF">
              <w:rPr>
                <w:b/>
                <w:bCs w:val="0"/>
                <w:color w:val="000000"/>
                <w:sz w:val="16"/>
                <w:szCs w:val="16"/>
              </w:rPr>
              <w:t>Наименование/ФИО</w:t>
            </w:r>
          </w:p>
        </w:tc>
        <w:tc>
          <w:tcPr>
            <w:tcW w:w="1143" w:type="dxa"/>
            <w:shd w:val="clear" w:color="auto" w:fill="auto"/>
            <w:vAlign w:val="center"/>
            <w:hideMark/>
          </w:tcPr>
          <w:p w:rsidR="003C4C08" w:rsidRPr="009040FF" w:rsidRDefault="003C4C08" w:rsidP="00846762">
            <w:pPr>
              <w:spacing w:line="240" w:lineRule="auto"/>
              <w:ind w:right="-108" w:firstLine="0"/>
              <w:jc w:val="center"/>
              <w:rPr>
                <w:b/>
                <w:bCs w:val="0"/>
                <w:color w:val="000000"/>
                <w:sz w:val="16"/>
                <w:szCs w:val="16"/>
              </w:rPr>
            </w:pPr>
            <w:r w:rsidRPr="009040FF">
              <w:rPr>
                <w:b/>
                <w:bCs w:val="0"/>
                <w:color w:val="000000"/>
                <w:sz w:val="16"/>
                <w:szCs w:val="16"/>
              </w:rPr>
              <w:t>Адрес регистрации</w:t>
            </w:r>
          </w:p>
        </w:tc>
        <w:tc>
          <w:tcPr>
            <w:tcW w:w="1560" w:type="dxa"/>
            <w:shd w:val="clear" w:color="auto" w:fill="auto"/>
            <w:vAlign w:val="center"/>
            <w:hideMark/>
          </w:tcPr>
          <w:p w:rsidR="003C4C08" w:rsidRPr="009040FF" w:rsidRDefault="003C4C08" w:rsidP="00846762">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9040FF" w:rsidRDefault="003C4C08" w:rsidP="00846762">
            <w:pPr>
              <w:spacing w:line="240" w:lineRule="auto"/>
              <w:ind w:right="-108" w:firstLine="0"/>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9040FF" w:rsidRDefault="003C4C08" w:rsidP="00846762">
            <w:pPr>
              <w:spacing w:line="240" w:lineRule="auto"/>
              <w:ind w:right="-108" w:firstLine="0"/>
              <w:jc w:val="center"/>
              <w:rPr>
                <w:b/>
                <w:bCs w:val="0"/>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63" w:type="dxa"/>
          </w:tcPr>
          <w:p w:rsidR="003C4C08" w:rsidRPr="009040FF" w:rsidRDefault="003C4C08" w:rsidP="00846762">
            <w:pPr>
              <w:spacing w:line="240" w:lineRule="auto"/>
              <w:ind w:right="-108" w:firstLine="0"/>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3C4C08" w:rsidRPr="009040FF" w:rsidTr="00846762">
        <w:trPr>
          <w:trHeight w:val="225"/>
        </w:trPr>
        <w:tc>
          <w:tcPr>
            <w:tcW w:w="453" w:type="dxa"/>
            <w:shd w:val="clear" w:color="000000" w:fill="FFFFFF"/>
            <w:vAlign w:val="center"/>
            <w:hideMark/>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hideMark/>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2</w:t>
            </w:r>
          </w:p>
        </w:tc>
        <w:tc>
          <w:tcPr>
            <w:tcW w:w="567" w:type="dxa"/>
            <w:shd w:val="clear" w:color="000000" w:fill="FFFFFF"/>
            <w:vAlign w:val="center"/>
            <w:hideMark/>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3</w:t>
            </w:r>
          </w:p>
        </w:tc>
        <w:tc>
          <w:tcPr>
            <w:tcW w:w="1135" w:type="dxa"/>
            <w:shd w:val="clear" w:color="000000" w:fill="FFFFFF"/>
            <w:vAlign w:val="center"/>
            <w:hideMark/>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4</w:t>
            </w:r>
          </w:p>
        </w:tc>
        <w:tc>
          <w:tcPr>
            <w:tcW w:w="879" w:type="dxa"/>
            <w:shd w:val="clear" w:color="000000" w:fill="FFFFFF"/>
            <w:vAlign w:val="center"/>
            <w:hideMark/>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5</w:t>
            </w:r>
          </w:p>
        </w:tc>
        <w:tc>
          <w:tcPr>
            <w:tcW w:w="1076" w:type="dxa"/>
            <w:shd w:val="clear" w:color="000000" w:fill="FFFFFF"/>
            <w:vAlign w:val="center"/>
            <w:hideMark/>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6</w:t>
            </w:r>
          </w:p>
        </w:tc>
        <w:tc>
          <w:tcPr>
            <w:tcW w:w="1418" w:type="dxa"/>
            <w:shd w:val="clear" w:color="000000" w:fill="FFFFFF"/>
            <w:vAlign w:val="center"/>
            <w:hideMark/>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7</w:t>
            </w:r>
          </w:p>
        </w:tc>
        <w:tc>
          <w:tcPr>
            <w:tcW w:w="708" w:type="dxa"/>
            <w:shd w:val="clear" w:color="auto" w:fill="auto"/>
            <w:vAlign w:val="center"/>
            <w:hideMark/>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8</w:t>
            </w:r>
          </w:p>
        </w:tc>
        <w:tc>
          <w:tcPr>
            <w:tcW w:w="416" w:type="dxa"/>
            <w:shd w:val="clear" w:color="auto" w:fill="auto"/>
            <w:vAlign w:val="center"/>
            <w:hideMark/>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9</w:t>
            </w:r>
          </w:p>
        </w:tc>
        <w:tc>
          <w:tcPr>
            <w:tcW w:w="709" w:type="dxa"/>
            <w:shd w:val="clear" w:color="auto" w:fill="auto"/>
            <w:vAlign w:val="center"/>
            <w:hideMark/>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10</w:t>
            </w:r>
          </w:p>
        </w:tc>
        <w:tc>
          <w:tcPr>
            <w:tcW w:w="1134" w:type="dxa"/>
            <w:shd w:val="clear" w:color="auto" w:fill="auto"/>
            <w:vAlign w:val="center"/>
            <w:hideMark/>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11</w:t>
            </w:r>
          </w:p>
        </w:tc>
        <w:tc>
          <w:tcPr>
            <w:tcW w:w="1143" w:type="dxa"/>
            <w:shd w:val="clear" w:color="auto" w:fill="auto"/>
            <w:vAlign w:val="center"/>
            <w:hideMark/>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12</w:t>
            </w:r>
          </w:p>
        </w:tc>
        <w:tc>
          <w:tcPr>
            <w:tcW w:w="1560" w:type="dxa"/>
            <w:shd w:val="clear" w:color="auto" w:fill="auto"/>
            <w:vAlign w:val="bottom"/>
            <w:hideMark/>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13</w:t>
            </w:r>
          </w:p>
        </w:tc>
        <w:tc>
          <w:tcPr>
            <w:tcW w:w="1417" w:type="dxa"/>
            <w:shd w:val="clear" w:color="auto" w:fill="auto"/>
            <w:vAlign w:val="center"/>
            <w:hideMark/>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14</w:t>
            </w:r>
          </w:p>
        </w:tc>
        <w:tc>
          <w:tcPr>
            <w:tcW w:w="1276" w:type="dxa"/>
            <w:shd w:val="clear" w:color="auto" w:fill="auto"/>
            <w:vAlign w:val="center"/>
            <w:hideMark/>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15</w:t>
            </w:r>
          </w:p>
        </w:tc>
        <w:tc>
          <w:tcPr>
            <w:tcW w:w="1263" w:type="dxa"/>
            <w:vAlign w:val="center"/>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16</w:t>
            </w:r>
          </w:p>
        </w:tc>
      </w:tr>
      <w:tr w:rsidR="003C4C08" w:rsidRPr="009040FF" w:rsidTr="00846762">
        <w:trPr>
          <w:trHeight w:val="225"/>
        </w:trPr>
        <w:tc>
          <w:tcPr>
            <w:tcW w:w="453"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416"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263" w:type="dxa"/>
          </w:tcPr>
          <w:p w:rsidR="003C4C08" w:rsidRPr="009040FF" w:rsidRDefault="003C4C08" w:rsidP="00846762">
            <w:pPr>
              <w:spacing w:line="240" w:lineRule="auto"/>
              <w:ind w:firstLine="0"/>
              <w:jc w:val="center"/>
              <w:rPr>
                <w:b/>
                <w:bCs w:val="0"/>
                <w:color w:val="000000"/>
                <w:sz w:val="16"/>
                <w:szCs w:val="16"/>
              </w:rPr>
            </w:pPr>
          </w:p>
        </w:tc>
      </w:tr>
      <w:tr w:rsidR="003C4C08" w:rsidRPr="009040FF" w:rsidTr="00846762">
        <w:trPr>
          <w:trHeight w:val="225"/>
        </w:trPr>
        <w:tc>
          <w:tcPr>
            <w:tcW w:w="453"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1.1.</w:t>
            </w:r>
          </w:p>
        </w:tc>
        <w:tc>
          <w:tcPr>
            <w:tcW w:w="416"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263" w:type="dxa"/>
          </w:tcPr>
          <w:p w:rsidR="003C4C08" w:rsidRPr="009040FF" w:rsidRDefault="003C4C08" w:rsidP="00846762">
            <w:pPr>
              <w:spacing w:line="240" w:lineRule="auto"/>
              <w:ind w:firstLine="0"/>
              <w:jc w:val="center"/>
              <w:rPr>
                <w:b/>
                <w:bCs w:val="0"/>
                <w:color w:val="000000"/>
                <w:sz w:val="16"/>
                <w:szCs w:val="16"/>
              </w:rPr>
            </w:pPr>
          </w:p>
        </w:tc>
      </w:tr>
      <w:tr w:rsidR="003C4C08" w:rsidRPr="009040FF" w:rsidTr="00846762">
        <w:trPr>
          <w:trHeight w:val="225"/>
        </w:trPr>
        <w:tc>
          <w:tcPr>
            <w:tcW w:w="453"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1.1.1</w:t>
            </w:r>
          </w:p>
        </w:tc>
        <w:tc>
          <w:tcPr>
            <w:tcW w:w="416"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263" w:type="dxa"/>
          </w:tcPr>
          <w:p w:rsidR="003C4C08" w:rsidRPr="009040FF" w:rsidRDefault="003C4C08" w:rsidP="00846762">
            <w:pPr>
              <w:spacing w:line="240" w:lineRule="auto"/>
              <w:ind w:firstLine="0"/>
              <w:jc w:val="center"/>
              <w:rPr>
                <w:b/>
                <w:bCs w:val="0"/>
                <w:color w:val="000000"/>
                <w:sz w:val="16"/>
                <w:szCs w:val="16"/>
              </w:rPr>
            </w:pPr>
          </w:p>
        </w:tc>
      </w:tr>
      <w:tr w:rsidR="003C4C08" w:rsidRPr="009040FF" w:rsidTr="00846762">
        <w:trPr>
          <w:trHeight w:val="225"/>
        </w:trPr>
        <w:tc>
          <w:tcPr>
            <w:tcW w:w="453"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1.1.2</w:t>
            </w:r>
          </w:p>
        </w:tc>
        <w:tc>
          <w:tcPr>
            <w:tcW w:w="416"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263" w:type="dxa"/>
          </w:tcPr>
          <w:p w:rsidR="003C4C08" w:rsidRPr="009040FF" w:rsidRDefault="003C4C08" w:rsidP="00846762">
            <w:pPr>
              <w:spacing w:line="240" w:lineRule="auto"/>
              <w:ind w:firstLine="0"/>
              <w:jc w:val="center"/>
              <w:rPr>
                <w:b/>
                <w:bCs w:val="0"/>
                <w:color w:val="000000"/>
                <w:sz w:val="16"/>
                <w:szCs w:val="16"/>
              </w:rPr>
            </w:pPr>
          </w:p>
        </w:tc>
      </w:tr>
      <w:tr w:rsidR="003C4C08" w:rsidRPr="009040FF" w:rsidTr="00846762">
        <w:trPr>
          <w:trHeight w:val="225"/>
        </w:trPr>
        <w:tc>
          <w:tcPr>
            <w:tcW w:w="453"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1.1.3</w:t>
            </w:r>
          </w:p>
        </w:tc>
        <w:tc>
          <w:tcPr>
            <w:tcW w:w="416"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263" w:type="dxa"/>
          </w:tcPr>
          <w:p w:rsidR="003C4C08" w:rsidRPr="009040FF" w:rsidRDefault="003C4C08" w:rsidP="00846762">
            <w:pPr>
              <w:spacing w:line="240" w:lineRule="auto"/>
              <w:ind w:firstLine="0"/>
              <w:jc w:val="center"/>
              <w:rPr>
                <w:b/>
                <w:bCs w:val="0"/>
                <w:color w:val="000000"/>
                <w:sz w:val="16"/>
                <w:szCs w:val="16"/>
              </w:rPr>
            </w:pPr>
          </w:p>
        </w:tc>
      </w:tr>
      <w:tr w:rsidR="003C4C08" w:rsidRPr="009040FF" w:rsidTr="00846762">
        <w:trPr>
          <w:trHeight w:val="225"/>
        </w:trPr>
        <w:tc>
          <w:tcPr>
            <w:tcW w:w="453"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1.1.3.1</w:t>
            </w:r>
          </w:p>
        </w:tc>
        <w:tc>
          <w:tcPr>
            <w:tcW w:w="416"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263" w:type="dxa"/>
          </w:tcPr>
          <w:p w:rsidR="003C4C08" w:rsidRPr="009040FF" w:rsidRDefault="003C4C08" w:rsidP="00846762">
            <w:pPr>
              <w:spacing w:line="240" w:lineRule="auto"/>
              <w:ind w:firstLine="0"/>
              <w:jc w:val="center"/>
              <w:rPr>
                <w:b/>
                <w:bCs w:val="0"/>
                <w:color w:val="000000"/>
                <w:sz w:val="16"/>
                <w:szCs w:val="16"/>
              </w:rPr>
            </w:pPr>
          </w:p>
        </w:tc>
      </w:tr>
      <w:tr w:rsidR="003C4C08" w:rsidRPr="009040FF" w:rsidTr="00846762">
        <w:trPr>
          <w:trHeight w:val="225"/>
        </w:trPr>
        <w:tc>
          <w:tcPr>
            <w:tcW w:w="453"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1.1.3.2</w:t>
            </w:r>
          </w:p>
        </w:tc>
        <w:tc>
          <w:tcPr>
            <w:tcW w:w="416"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263" w:type="dxa"/>
          </w:tcPr>
          <w:p w:rsidR="003C4C08" w:rsidRPr="009040FF" w:rsidRDefault="003C4C08" w:rsidP="00846762">
            <w:pPr>
              <w:spacing w:line="240" w:lineRule="auto"/>
              <w:ind w:firstLine="0"/>
              <w:jc w:val="center"/>
              <w:rPr>
                <w:b/>
                <w:bCs w:val="0"/>
                <w:color w:val="000000"/>
                <w:sz w:val="16"/>
                <w:szCs w:val="16"/>
              </w:rPr>
            </w:pPr>
          </w:p>
        </w:tc>
      </w:tr>
      <w:tr w:rsidR="003C4C08" w:rsidRPr="009040FF" w:rsidTr="00846762">
        <w:trPr>
          <w:trHeight w:val="225"/>
        </w:trPr>
        <w:tc>
          <w:tcPr>
            <w:tcW w:w="453"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263" w:type="dxa"/>
          </w:tcPr>
          <w:p w:rsidR="003C4C08" w:rsidRPr="009040FF" w:rsidRDefault="003C4C08" w:rsidP="00846762">
            <w:pPr>
              <w:spacing w:line="240" w:lineRule="auto"/>
              <w:ind w:firstLine="0"/>
              <w:jc w:val="center"/>
              <w:rPr>
                <w:b/>
                <w:bCs w:val="0"/>
                <w:color w:val="000000"/>
                <w:sz w:val="16"/>
                <w:szCs w:val="16"/>
              </w:rPr>
            </w:pPr>
          </w:p>
        </w:tc>
      </w:tr>
      <w:tr w:rsidR="003C4C08" w:rsidRPr="009040FF" w:rsidTr="00846762">
        <w:trPr>
          <w:trHeight w:val="225"/>
        </w:trPr>
        <w:tc>
          <w:tcPr>
            <w:tcW w:w="453"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1.2</w:t>
            </w:r>
          </w:p>
        </w:tc>
        <w:tc>
          <w:tcPr>
            <w:tcW w:w="416"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263" w:type="dxa"/>
          </w:tcPr>
          <w:p w:rsidR="003C4C08" w:rsidRPr="009040FF" w:rsidRDefault="003C4C08" w:rsidP="00846762">
            <w:pPr>
              <w:spacing w:line="240" w:lineRule="auto"/>
              <w:ind w:firstLine="0"/>
              <w:jc w:val="center"/>
              <w:rPr>
                <w:b/>
                <w:bCs w:val="0"/>
                <w:color w:val="000000"/>
                <w:sz w:val="16"/>
                <w:szCs w:val="16"/>
              </w:rPr>
            </w:pPr>
          </w:p>
        </w:tc>
      </w:tr>
      <w:tr w:rsidR="003C4C08" w:rsidRPr="009040FF" w:rsidTr="00846762">
        <w:trPr>
          <w:trHeight w:val="225"/>
        </w:trPr>
        <w:tc>
          <w:tcPr>
            <w:tcW w:w="453"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1.2.1</w:t>
            </w:r>
          </w:p>
        </w:tc>
        <w:tc>
          <w:tcPr>
            <w:tcW w:w="416"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263" w:type="dxa"/>
          </w:tcPr>
          <w:p w:rsidR="003C4C08" w:rsidRPr="009040FF" w:rsidRDefault="003C4C08" w:rsidP="00846762">
            <w:pPr>
              <w:spacing w:line="240" w:lineRule="auto"/>
              <w:ind w:firstLine="0"/>
              <w:jc w:val="center"/>
              <w:rPr>
                <w:b/>
                <w:bCs w:val="0"/>
                <w:color w:val="000000"/>
                <w:sz w:val="16"/>
                <w:szCs w:val="16"/>
              </w:rPr>
            </w:pPr>
          </w:p>
        </w:tc>
      </w:tr>
      <w:tr w:rsidR="003C4C08" w:rsidRPr="009040FF" w:rsidTr="00846762">
        <w:trPr>
          <w:trHeight w:val="225"/>
        </w:trPr>
        <w:tc>
          <w:tcPr>
            <w:tcW w:w="453"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1.2.2</w:t>
            </w:r>
          </w:p>
        </w:tc>
        <w:tc>
          <w:tcPr>
            <w:tcW w:w="416"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263" w:type="dxa"/>
          </w:tcPr>
          <w:p w:rsidR="003C4C08" w:rsidRPr="009040FF" w:rsidRDefault="003C4C08" w:rsidP="00846762">
            <w:pPr>
              <w:spacing w:line="240" w:lineRule="auto"/>
              <w:ind w:firstLine="0"/>
              <w:jc w:val="center"/>
              <w:rPr>
                <w:b/>
                <w:bCs w:val="0"/>
                <w:color w:val="000000"/>
                <w:sz w:val="16"/>
                <w:szCs w:val="16"/>
              </w:rPr>
            </w:pPr>
          </w:p>
        </w:tc>
      </w:tr>
      <w:tr w:rsidR="003C4C08" w:rsidRPr="009040FF" w:rsidTr="00846762">
        <w:trPr>
          <w:trHeight w:val="225"/>
        </w:trPr>
        <w:tc>
          <w:tcPr>
            <w:tcW w:w="453"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1.2.3</w:t>
            </w:r>
          </w:p>
        </w:tc>
        <w:tc>
          <w:tcPr>
            <w:tcW w:w="416"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263" w:type="dxa"/>
          </w:tcPr>
          <w:p w:rsidR="003C4C08" w:rsidRPr="009040FF" w:rsidRDefault="003C4C08" w:rsidP="00846762">
            <w:pPr>
              <w:spacing w:line="240" w:lineRule="auto"/>
              <w:ind w:firstLine="0"/>
              <w:jc w:val="center"/>
              <w:rPr>
                <w:b/>
                <w:bCs w:val="0"/>
                <w:color w:val="000000"/>
                <w:sz w:val="16"/>
                <w:szCs w:val="16"/>
              </w:rPr>
            </w:pPr>
          </w:p>
        </w:tc>
      </w:tr>
      <w:tr w:rsidR="003C4C08" w:rsidRPr="009040FF" w:rsidTr="00846762">
        <w:trPr>
          <w:trHeight w:val="225"/>
        </w:trPr>
        <w:tc>
          <w:tcPr>
            <w:tcW w:w="453"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263" w:type="dxa"/>
          </w:tcPr>
          <w:p w:rsidR="003C4C08" w:rsidRPr="009040FF" w:rsidRDefault="003C4C08" w:rsidP="00846762">
            <w:pPr>
              <w:spacing w:line="240" w:lineRule="auto"/>
              <w:ind w:firstLine="0"/>
              <w:jc w:val="center"/>
              <w:rPr>
                <w:b/>
                <w:bCs w:val="0"/>
                <w:color w:val="000000"/>
                <w:sz w:val="16"/>
                <w:szCs w:val="16"/>
              </w:rPr>
            </w:pPr>
          </w:p>
        </w:tc>
      </w:tr>
      <w:tr w:rsidR="003C4C08" w:rsidRPr="009040FF" w:rsidTr="00846762">
        <w:trPr>
          <w:trHeight w:val="225"/>
        </w:trPr>
        <w:tc>
          <w:tcPr>
            <w:tcW w:w="453"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r w:rsidRPr="009040FF">
              <w:rPr>
                <w:b/>
                <w:bCs w:val="0"/>
                <w:color w:val="000000"/>
                <w:sz w:val="16"/>
                <w:szCs w:val="16"/>
              </w:rPr>
              <w:t>1.3</w:t>
            </w:r>
          </w:p>
        </w:tc>
        <w:tc>
          <w:tcPr>
            <w:tcW w:w="416"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846762">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846762">
            <w:pPr>
              <w:spacing w:line="240" w:lineRule="auto"/>
              <w:ind w:firstLine="0"/>
              <w:jc w:val="center"/>
              <w:rPr>
                <w:b/>
                <w:bCs w:val="0"/>
                <w:color w:val="000000"/>
                <w:sz w:val="16"/>
                <w:szCs w:val="16"/>
              </w:rPr>
            </w:pPr>
          </w:p>
        </w:tc>
        <w:tc>
          <w:tcPr>
            <w:tcW w:w="1263" w:type="dxa"/>
          </w:tcPr>
          <w:p w:rsidR="003C4C08" w:rsidRPr="009040FF" w:rsidRDefault="003C4C08" w:rsidP="00846762">
            <w:pPr>
              <w:spacing w:line="240" w:lineRule="auto"/>
              <w:ind w:firstLine="0"/>
              <w:jc w:val="center"/>
              <w:rPr>
                <w:b/>
                <w:bCs w:val="0"/>
                <w:color w:val="000000"/>
                <w:sz w:val="16"/>
                <w:szCs w:val="16"/>
              </w:rPr>
            </w:pPr>
          </w:p>
        </w:tc>
      </w:tr>
      <w:tr w:rsidR="003C4C08" w:rsidRPr="004D0F20" w:rsidTr="00846762">
        <w:trPr>
          <w:trHeight w:val="225"/>
        </w:trPr>
        <w:tc>
          <w:tcPr>
            <w:tcW w:w="453"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846762">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846762">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4D0F20" w:rsidRDefault="003C4C08" w:rsidP="00846762">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846762">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846762">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846762">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846762">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846762">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846762">
            <w:pPr>
              <w:spacing w:line="240" w:lineRule="auto"/>
              <w:ind w:firstLine="0"/>
              <w:jc w:val="center"/>
              <w:rPr>
                <w:b/>
                <w:bCs w:val="0"/>
                <w:color w:val="000000"/>
                <w:sz w:val="16"/>
                <w:szCs w:val="16"/>
              </w:rPr>
            </w:pPr>
          </w:p>
        </w:tc>
        <w:tc>
          <w:tcPr>
            <w:tcW w:w="1263" w:type="dxa"/>
          </w:tcPr>
          <w:p w:rsidR="003C4C08" w:rsidRPr="004D0F20" w:rsidRDefault="003C4C08" w:rsidP="00846762">
            <w:pPr>
              <w:spacing w:line="240" w:lineRule="auto"/>
              <w:ind w:firstLine="0"/>
              <w:jc w:val="center"/>
              <w:rPr>
                <w:b/>
                <w:bCs w:val="0"/>
                <w:color w:val="000000"/>
                <w:sz w:val="16"/>
                <w:szCs w:val="16"/>
              </w:rPr>
            </w:pPr>
          </w:p>
        </w:tc>
      </w:tr>
      <w:tr w:rsidR="003C4C08" w:rsidRPr="004D0F20" w:rsidTr="00846762">
        <w:trPr>
          <w:trHeight w:val="225"/>
        </w:trPr>
        <w:tc>
          <w:tcPr>
            <w:tcW w:w="453" w:type="dxa"/>
            <w:shd w:val="clear" w:color="000000" w:fill="FFFFFF"/>
            <w:vAlign w:val="center"/>
          </w:tcPr>
          <w:p w:rsidR="003C4C08" w:rsidRPr="004D0F20" w:rsidRDefault="003C4C08" w:rsidP="00846762">
            <w:pPr>
              <w:spacing w:line="240" w:lineRule="auto"/>
              <w:ind w:firstLine="0"/>
              <w:jc w:val="center"/>
              <w:rPr>
                <w:b/>
                <w:bCs w:val="0"/>
                <w:color w:val="000000"/>
                <w:sz w:val="16"/>
                <w:szCs w:val="16"/>
              </w:rPr>
            </w:pPr>
          </w:p>
        </w:tc>
        <w:tc>
          <w:tcPr>
            <w:tcW w:w="568" w:type="dxa"/>
            <w:shd w:val="clear" w:color="000000" w:fill="FFFFFF"/>
            <w:vAlign w:val="center"/>
          </w:tcPr>
          <w:p w:rsidR="003C4C08" w:rsidRPr="004D0F20" w:rsidRDefault="003C4C08" w:rsidP="00846762">
            <w:pPr>
              <w:spacing w:line="240" w:lineRule="auto"/>
              <w:ind w:firstLine="0"/>
              <w:jc w:val="center"/>
              <w:rPr>
                <w:b/>
                <w:bCs w:val="0"/>
                <w:color w:val="000000"/>
                <w:sz w:val="16"/>
                <w:szCs w:val="16"/>
              </w:rPr>
            </w:pPr>
          </w:p>
        </w:tc>
        <w:tc>
          <w:tcPr>
            <w:tcW w:w="567" w:type="dxa"/>
            <w:shd w:val="clear" w:color="000000" w:fill="FFFFFF"/>
            <w:vAlign w:val="center"/>
          </w:tcPr>
          <w:p w:rsidR="003C4C08" w:rsidRPr="004D0F20" w:rsidRDefault="003C4C08" w:rsidP="00846762">
            <w:pPr>
              <w:spacing w:line="240" w:lineRule="auto"/>
              <w:ind w:firstLine="0"/>
              <w:jc w:val="center"/>
              <w:rPr>
                <w:b/>
                <w:bCs w:val="0"/>
                <w:color w:val="000000"/>
                <w:sz w:val="16"/>
                <w:szCs w:val="16"/>
              </w:rPr>
            </w:pPr>
          </w:p>
        </w:tc>
        <w:tc>
          <w:tcPr>
            <w:tcW w:w="1135" w:type="dxa"/>
            <w:shd w:val="clear" w:color="000000" w:fill="FFFFFF"/>
            <w:vAlign w:val="center"/>
          </w:tcPr>
          <w:p w:rsidR="003C4C08" w:rsidRPr="004D0F20" w:rsidRDefault="003C4C08" w:rsidP="00846762">
            <w:pPr>
              <w:spacing w:line="240" w:lineRule="auto"/>
              <w:ind w:firstLine="0"/>
              <w:jc w:val="center"/>
              <w:rPr>
                <w:b/>
                <w:bCs w:val="0"/>
                <w:color w:val="000000"/>
                <w:sz w:val="16"/>
                <w:szCs w:val="16"/>
              </w:rPr>
            </w:pPr>
          </w:p>
        </w:tc>
        <w:tc>
          <w:tcPr>
            <w:tcW w:w="879" w:type="dxa"/>
            <w:shd w:val="clear" w:color="000000" w:fill="FFFFFF"/>
            <w:vAlign w:val="center"/>
          </w:tcPr>
          <w:p w:rsidR="003C4C08" w:rsidRPr="004D0F20" w:rsidRDefault="003C4C08" w:rsidP="00846762">
            <w:pPr>
              <w:spacing w:line="240" w:lineRule="auto"/>
              <w:ind w:firstLine="0"/>
              <w:jc w:val="center"/>
              <w:rPr>
                <w:b/>
                <w:bCs w:val="0"/>
                <w:color w:val="000000"/>
                <w:sz w:val="16"/>
                <w:szCs w:val="16"/>
              </w:rPr>
            </w:pPr>
          </w:p>
        </w:tc>
        <w:tc>
          <w:tcPr>
            <w:tcW w:w="1076" w:type="dxa"/>
            <w:shd w:val="clear" w:color="000000" w:fill="FFFFFF"/>
            <w:vAlign w:val="center"/>
          </w:tcPr>
          <w:p w:rsidR="003C4C08" w:rsidRPr="004D0F20" w:rsidRDefault="003C4C08" w:rsidP="00846762">
            <w:pPr>
              <w:spacing w:line="240" w:lineRule="auto"/>
              <w:ind w:firstLine="0"/>
              <w:jc w:val="center"/>
              <w:rPr>
                <w:b/>
                <w:bCs w:val="0"/>
                <w:color w:val="000000"/>
                <w:sz w:val="16"/>
                <w:szCs w:val="16"/>
              </w:rPr>
            </w:pPr>
          </w:p>
        </w:tc>
        <w:tc>
          <w:tcPr>
            <w:tcW w:w="1418" w:type="dxa"/>
            <w:shd w:val="clear" w:color="000000" w:fill="FFFFFF"/>
            <w:vAlign w:val="center"/>
          </w:tcPr>
          <w:p w:rsidR="003C4C08" w:rsidRPr="004D0F20" w:rsidRDefault="003C4C08" w:rsidP="00846762">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846762">
            <w:pPr>
              <w:spacing w:line="240" w:lineRule="auto"/>
              <w:ind w:firstLine="0"/>
              <w:jc w:val="center"/>
              <w:rPr>
                <w:b/>
                <w:bCs w:val="0"/>
                <w:color w:val="000000"/>
                <w:sz w:val="16"/>
                <w:szCs w:val="16"/>
              </w:rPr>
            </w:pPr>
          </w:p>
        </w:tc>
        <w:tc>
          <w:tcPr>
            <w:tcW w:w="416" w:type="dxa"/>
            <w:shd w:val="clear" w:color="auto" w:fill="auto"/>
            <w:vAlign w:val="center"/>
          </w:tcPr>
          <w:p w:rsidR="003C4C08" w:rsidRPr="004D0F20" w:rsidRDefault="003C4C08" w:rsidP="00846762">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846762">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846762">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846762">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846762">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846762">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846762">
            <w:pPr>
              <w:spacing w:line="240" w:lineRule="auto"/>
              <w:ind w:firstLine="0"/>
              <w:jc w:val="center"/>
              <w:rPr>
                <w:b/>
                <w:bCs w:val="0"/>
                <w:color w:val="000000"/>
                <w:sz w:val="16"/>
                <w:szCs w:val="16"/>
              </w:rPr>
            </w:pPr>
          </w:p>
        </w:tc>
        <w:tc>
          <w:tcPr>
            <w:tcW w:w="1263" w:type="dxa"/>
          </w:tcPr>
          <w:p w:rsidR="003C4C08" w:rsidRPr="004D0F20" w:rsidRDefault="003C4C08" w:rsidP="00846762">
            <w:pPr>
              <w:spacing w:line="240" w:lineRule="auto"/>
              <w:ind w:firstLine="0"/>
              <w:jc w:val="center"/>
              <w:rPr>
                <w:b/>
                <w:bCs w:val="0"/>
                <w:color w:val="000000"/>
                <w:sz w:val="16"/>
                <w:szCs w:val="16"/>
              </w:rPr>
            </w:pPr>
          </w:p>
        </w:tc>
      </w:tr>
    </w:tbl>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bookmarkStart w:id="1445" w:name="_Toc498588961"/>
      <w:r w:rsidRPr="00382A07">
        <w:rPr>
          <w:szCs w:val="24"/>
        </w:rPr>
        <w:t xml:space="preserve">Инструкции по </w:t>
      </w:r>
      <w:r w:rsidRPr="001D6DBB">
        <w:rPr>
          <w:szCs w:val="24"/>
        </w:rPr>
        <w:t>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p>
    <w:p w:rsidR="004F4D80" w:rsidRPr="001D6DBB" w:rsidRDefault="00C236C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6"/>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6"/>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6"/>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6"/>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6"/>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6"/>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6"/>
        <w:numPr>
          <w:ilvl w:val="3"/>
          <w:numId w:val="1"/>
        </w:numPr>
        <w:suppressAutoHyphens w:val="0"/>
        <w:spacing w:before="100" w:beforeAutospacing="1" w:line="240" w:lineRule="auto"/>
        <w:rPr>
          <w:sz w:val="24"/>
          <w:szCs w:val="24"/>
        </w:rPr>
      </w:pPr>
      <w:bookmarkStart w:id="1446" w:name="_Toc329588495"/>
      <w:bookmarkStart w:id="1447" w:name="_Toc423423683"/>
      <w:bookmarkStart w:id="1448" w:name="_Ref440272051"/>
      <w:bookmarkStart w:id="1449" w:name="_Ref440274744"/>
      <w:r w:rsidRPr="001D6DBB">
        <w:rPr>
          <w:sz w:val="24"/>
          <w:szCs w:val="24"/>
        </w:rPr>
        <w:t>Раздел «Информация о подтверждающих документах (наиме</w:t>
      </w:r>
      <w:r w:rsidR="00B45AFF">
        <w:rPr>
          <w:sz w:val="24"/>
          <w:szCs w:val="24"/>
        </w:rPr>
        <w:t>нование, реквизиты и т.д.)» (№16</w:t>
      </w:r>
      <w:r w:rsidRPr="001D6DBB">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B45AFF">
      <w:pPr>
        <w:pStyle w:val="aff6"/>
        <w:numPr>
          <w:ilvl w:val="3"/>
          <w:numId w:val="1"/>
        </w:numPr>
        <w:suppressAutoHyphens w:val="0"/>
        <w:spacing w:line="240" w:lineRule="auto"/>
        <w:ind w:left="862" w:hanging="862"/>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9040FF" w:rsidTr="00846762">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5734D7" w:rsidRDefault="00B45AFF" w:rsidP="00846762">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9040FF" w:rsidRDefault="00B45AFF" w:rsidP="00846762">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B45AFF" w:rsidRPr="009040FF" w:rsidRDefault="00B45AFF" w:rsidP="00846762">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9040FF" w:rsidRDefault="00B45AFF" w:rsidP="00846762">
            <w:pPr>
              <w:spacing w:after="240" w:line="240" w:lineRule="auto"/>
              <w:jc w:val="center"/>
              <w:rPr>
                <w:b/>
                <w:bCs w:val="0"/>
                <w:szCs w:val="24"/>
              </w:rPr>
            </w:pPr>
          </w:p>
        </w:tc>
      </w:tr>
      <w:tr w:rsidR="00B45AFF" w:rsidRPr="009040FF" w:rsidTr="00846762">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846762">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846762">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846762">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846762">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9040FF" w:rsidRDefault="00B45AFF" w:rsidP="00846762">
            <w:pPr>
              <w:spacing w:line="240" w:lineRule="auto"/>
              <w:ind w:left="-108" w:right="-108" w:firstLine="108"/>
              <w:jc w:val="center"/>
              <w:rPr>
                <w:b/>
                <w:bCs w:val="0"/>
                <w:color w:val="000000"/>
                <w:sz w:val="16"/>
                <w:szCs w:val="16"/>
              </w:rPr>
            </w:pPr>
          </w:p>
        </w:tc>
      </w:tr>
      <w:tr w:rsidR="00B45AFF" w:rsidRPr="009040FF" w:rsidTr="00846762">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846762">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846762">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846762">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846762">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846762">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846762">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846762">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846762">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846762">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846762">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846762">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846762">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846762">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846762">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846762">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9040FF" w:rsidRDefault="00B45AFF" w:rsidP="00846762">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B45AFF" w:rsidRPr="009040FF" w:rsidTr="008467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846762">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16</w:t>
            </w:r>
          </w:p>
        </w:tc>
      </w:tr>
      <w:tr w:rsidR="00B45AFF" w:rsidRPr="009040FF" w:rsidTr="008467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846762">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846762">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9040FF" w:rsidRDefault="00B45AFF" w:rsidP="00846762">
            <w:pPr>
              <w:spacing w:line="240" w:lineRule="auto"/>
              <w:ind w:firstLine="3"/>
              <w:jc w:val="center"/>
              <w:rPr>
                <w:b/>
                <w:bCs w:val="0"/>
                <w:color w:val="000000"/>
                <w:sz w:val="14"/>
                <w:szCs w:val="16"/>
              </w:rPr>
            </w:pPr>
          </w:p>
        </w:tc>
      </w:tr>
      <w:tr w:rsidR="00B45AFF" w:rsidRPr="009040FF" w:rsidTr="008467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8467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8467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8467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8467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8467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8467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846762">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846762">
            <w:pPr>
              <w:spacing w:line="240" w:lineRule="auto"/>
              <w:ind w:firstLine="3"/>
              <w:jc w:val="left"/>
              <w:rPr>
                <w:bCs w:val="0"/>
                <w:color w:val="000000"/>
                <w:sz w:val="14"/>
                <w:szCs w:val="16"/>
              </w:rPr>
            </w:pPr>
          </w:p>
        </w:tc>
      </w:tr>
      <w:tr w:rsidR="00B45AFF" w:rsidRPr="009040FF" w:rsidTr="008467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846762">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8467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8467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8467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846762">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846762">
            <w:pPr>
              <w:spacing w:line="240" w:lineRule="auto"/>
              <w:ind w:firstLine="3"/>
              <w:jc w:val="left"/>
              <w:rPr>
                <w:bCs w:val="0"/>
                <w:color w:val="000000"/>
                <w:sz w:val="14"/>
                <w:szCs w:val="16"/>
              </w:rPr>
            </w:pPr>
          </w:p>
        </w:tc>
      </w:tr>
      <w:tr w:rsidR="00B45AFF" w:rsidRPr="009040FF" w:rsidTr="00846762">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846762">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B45AFF" w:rsidRPr="005734D7" w:rsidTr="00846762">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846762">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846762">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846762">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846762">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846762">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9040FF" w:rsidRDefault="00B45AFF" w:rsidP="00846762">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5734D7" w:rsidRDefault="00B45AFF" w:rsidP="00846762">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8D3789" w:rsidRDefault="00B45AFF" w:rsidP="00846762">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5734D7" w:rsidRDefault="00B45AFF" w:rsidP="00846762">
            <w:pPr>
              <w:spacing w:line="240" w:lineRule="auto"/>
              <w:ind w:firstLine="3"/>
              <w:jc w:val="left"/>
              <w:rPr>
                <w:bCs w:val="0"/>
                <w:color w:val="000000"/>
                <w:sz w:val="14"/>
                <w:szCs w:val="16"/>
              </w:rPr>
            </w:pPr>
          </w:p>
        </w:tc>
      </w:tr>
    </w:tbl>
    <w:p w:rsidR="001D6DBB" w:rsidRPr="001D6DBB" w:rsidRDefault="00B45AFF" w:rsidP="001D6DBB">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1D6DBB" w:rsidRPr="001D6DBB">
        <w:t>.</w:t>
      </w:r>
    </w:p>
    <w:p w:rsidR="001D6DBB" w:rsidRPr="001D6DBB" w:rsidRDefault="001D6DBB" w:rsidP="001D6DBB">
      <w:pPr>
        <w:pStyle w:val="2"/>
        <w:spacing w:line="240" w:lineRule="auto"/>
        <w:sectPr w:rsidR="001D6DBB" w:rsidRPr="001D6DBB"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0"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446"/>
      <w:bookmarkEnd w:id="1447"/>
      <w:bookmarkEnd w:id="1448"/>
      <w:bookmarkEnd w:id="1449"/>
      <w:bookmarkEnd w:id="1450"/>
    </w:p>
    <w:p w:rsidR="004F4D80" w:rsidRPr="00382A07" w:rsidRDefault="004F4D80" w:rsidP="004F4D80">
      <w:pPr>
        <w:pStyle w:val="3"/>
        <w:rPr>
          <w:szCs w:val="24"/>
        </w:rPr>
      </w:pPr>
      <w:bookmarkStart w:id="1451" w:name="_Toc343690587"/>
      <w:bookmarkStart w:id="1452" w:name="_Toc372294431"/>
      <w:bookmarkStart w:id="1453" w:name="_Toc379288899"/>
      <w:bookmarkStart w:id="1454" w:name="_Toc384734783"/>
      <w:bookmarkStart w:id="1455" w:name="_Toc396984081"/>
      <w:bookmarkStart w:id="1456" w:name="_Toc423423684"/>
      <w:bookmarkStart w:id="1457" w:name="_Toc439170713"/>
      <w:bookmarkStart w:id="1458" w:name="_Toc439172815"/>
      <w:bookmarkStart w:id="1459" w:name="_Toc439173256"/>
      <w:bookmarkStart w:id="1460" w:name="_Toc439238252"/>
      <w:bookmarkStart w:id="1461" w:name="_Toc439252799"/>
      <w:bookmarkStart w:id="1462" w:name="_Toc439323773"/>
      <w:bookmarkStart w:id="1463" w:name="_Toc440357171"/>
      <w:bookmarkStart w:id="1464" w:name="_Toc440359723"/>
      <w:bookmarkStart w:id="1465" w:name="_Toc440632187"/>
      <w:bookmarkStart w:id="1466" w:name="_Toc440876007"/>
      <w:bookmarkStart w:id="1467" w:name="_Toc441131035"/>
      <w:bookmarkStart w:id="1468" w:name="_Toc447269852"/>
      <w:bookmarkStart w:id="1469" w:name="_Toc464120678"/>
      <w:bookmarkStart w:id="1470" w:name="_Toc466970596"/>
      <w:bookmarkStart w:id="1471" w:name="_Toc468462510"/>
      <w:bookmarkStart w:id="1472" w:name="_Toc469482103"/>
      <w:bookmarkStart w:id="1473" w:name="_Toc472411878"/>
      <w:bookmarkStart w:id="1474" w:name="_Toc498588963"/>
      <w:r w:rsidRPr="00382A07">
        <w:rPr>
          <w:szCs w:val="24"/>
        </w:rPr>
        <w:t xml:space="preserve">Форма </w:t>
      </w:r>
      <w:bookmarkEnd w:id="1451"/>
      <w:bookmarkEnd w:id="1452"/>
      <w:bookmarkEnd w:id="1453"/>
      <w:bookmarkEnd w:id="1454"/>
      <w:bookmarkEnd w:id="1455"/>
      <w:bookmarkEnd w:id="1456"/>
      <w:bookmarkEnd w:id="1457"/>
      <w:bookmarkEnd w:id="1458"/>
      <w:bookmarkEnd w:id="1459"/>
      <w:bookmarkEnd w:id="1460"/>
      <w:bookmarkEnd w:id="1461"/>
      <w:r w:rsidR="000D70B6" w:rsidRPr="00382A07">
        <w:rPr>
          <w:szCs w:val="24"/>
        </w:rPr>
        <w:t>Согласия на обработку персональных данных</w:t>
      </w:r>
      <w:bookmarkEnd w:id="1462"/>
      <w:bookmarkEnd w:id="1463"/>
      <w:bookmarkEnd w:id="1464"/>
      <w:bookmarkEnd w:id="1465"/>
      <w:bookmarkEnd w:id="1466"/>
      <w:bookmarkEnd w:id="1467"/>
      <w:bookmarkEnd w:id="1468"/>
      <w:bookmarkEnd w:id="1469"/>
      <w:bookmarkEnd w:id="1470"/>
      <w:bookmarkEnd w:id="1471"/>
      <w:bookmarkEnd w:id="1472"/>
      <w:bookmarkEnd w:id="1473"/>
      <w:bookmarkEnd w:id="1474"/>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C4C08" w:rsidRPr="008434B4" w:rsidRDefault="003C4C08" w:rsidP="003C4C08">
      <w:pPr>
        <w:widowControl w:val="0"/>
        <w:tabs>
          <w:tab w:val="left" w:pos="0"/>
          <w:tab w:val="num" w:pos="1134"/>
        </w:tabs>
        <w:suppressAutoHyphens w:val="0"/>
        <w:spacing w:line="240" w:lineRule="auto"/>
        <w:ind w:firstLine="400"/>
        <w:jc w:val="center"/>
        <w:outlineLvl w:val="1"/>
        <w:rPr>
          <w:b/>
          <w:bCs w:val="0"/>
          <w:sz w:val="26"/>
          <w:szCs w:val="26"/>
          <w:lang w:eastAsia="ru-RU"/>
        </w:rPr>
      </w:pPr>
      <w:bookmarkStart w:id="1475" w:name="_Toc441572144"/>
      <w:bookmarkStart w:id="1476" w:name="_Toc441575236"/>
      <w:bookmarkStart w:id="1477" w:name="_Toc442195902"/>
      <w:bookmarkStart w:id="1478" w:name="_Toc442251944"/>
      <w:bookmarkStart w:id="1479" w:name="_Toc442258893"/>
      <w:bookmarkStart w:id="1480" w:name="_Toc442259133"/>
      <w:bookmarkStart w:id="1481" w:name="_Toc442265444"/>
      <w:bookmarkStart w:id="1482" w:name="_Toc447292650"/>
      <w:bookmarkStart w:id="1483" w:name="_Toc461809096"/>
      <w:bookmarkStart w:id="1484" w:name="_Toc463514515"/>
      <w:bookmarkStart w:id="1485" w:name="_Toc466908635"/>
      <w:bookmarkStart w:id="1486" w:name="_Toc468196574"/>
      <w:bookmarkStart w:id="1487" w:name="_Toc468446655"/>
      <w:bookmarkStart w:id="1488" w:name="_Toc468446849"/>
      <w:bookmarkStart w:id="1489" w:name="_Toc469479705"/>
      <w:bookmarkStart w:id="1490" w:name="_Toc471986655"/>
      <w:bookmarkStart w:id="1491" w:name="_Toc498509289"/>
      <w:bookmarkStart w:id="1492" w:name="_Toc439252801"/>
      <w:bookmarkStart w:id="1493" w:name="_Toc439323774"/>
      <w:bookmarkStart w:id="1494" w:name="_Toc440357172"/>
      <w:bookmarkStart w:id="1495" w:name="_Toc440359724"/>
      <w:bookmarkStart w:id="1496" w:name="_Toc440632188"/>
      <w:bookmarkStart w:id="1497" w:name="_Toc440876008"/>
      <w:bookmarkStart w:id="1498" w:name="_Toc441131036"/>
      <w:bookmarkStart w:id="1499" w:name="_Toc447269853"/>
      <w:bookmarkStart w:id="1500" w:name="_Toc464120679"/>
      <w:bookmarkStart w:id="1501" w:name="_Toc466970597"/>
      <w:bookmarkStart w:id="1502" w:name="_Toc468462511"/>
      <w:bookmarkStart w:id="1503" w:name="_Toc469482104"/>
      <w:bookmarkStart w:id="1504" w:name="_Toc472411879"/>
      <w:bookmarkStart w:id="1505" w:name="_Toc498588964"/>
      <w:r w:rsidRPr="008434B4">
        <w:rPr>
          <w:b/>
          <w:bCs w:val="0"/>
          <w:sz w:val="26"/>
          <w:szCs w:val="26"/>
          <w:lang w:eastAsia="ru-RU"/>
        </w:rPr>
        <w:t>Согласие на обработку персональных данных</w:t>
      </w:r>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r w:rsidRPr="008434B4">
        <w:rPr>
          <w:b/>
          <w:bCs w:val="0"/>
          <w:sz w:val="26"/>
          <w:szCs w:val="26"/>
          <w:lang w:eastAsia="ru-RU"/>
        </w:rPr>
        <w:t xml:space="preserve"> </w:t>
      </w:r>
    </w:p>
    <w:p w:rsidR="003C4C08" w:rsidRPr="008434B4" w:rsidRDefault="003C4C08" w:rsidP="003C4C08">
      <w:pPr>
        <w:widowControl w:val="0"/>
        <w:tabs>
          <w:tab w:val="left" w:pos="0"/>
        </w:tabs>
        <w:suppressAutoHyphens w:val="0"/>
        <w:spacing w:line="240" w:lineRule="auto"/>
        <w:ind w:firstLine="400"/>
        <w:jc w:val="center"/>
        <w:rPr>
          <w:b/>
          <w:bCs w:val="0"/>
          <w:snapToGrid w:val="0"/>
          <w:sz w:val="26"/>
          <w:szCs w:val="26"/>
          <w:lang w:eastAsia="ru-RU"/>
        </w:rPr>
      </w:pPr>
      <w:r w:rsidRPr="008434B4">
        <w:rPr>
          <w:b/>
          <w:bCs w:val="0"/>
          <w:snapToGrid w:val="0"/>
          <w:sz w:val="26"/>
          <w:szCs w:val="26"/>
          <w:lang w:eastAsia="ru-RU"/>
        </w:rPr>
        <w:t xml:space="preserve">от «_____» ____________ 201____ г. </w:t>
      </w: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autoSpaceDE w:val="0"/>
        <w:autoSpaceDN w:val="0"/>
        <w:adjustRightInd w:val="0"/>
        <w:spacing w:line="240" w:lineRule="auto"/>
        <w:ind w:firstLine="708"/>
        <w:rPr>
          <w:bCs w:val="0"/>
          <w:snapToGrid w:val="0"/>
          <w:sz w:val="24"/>
          <w:szCs w:val="24"/>
          <w:lang w:eastAsia="ru-RU"/>
        </w:rPr>
      </w:pPr>
      <w:r w:rsidRPr="008434B4">
        <w:rPr>
          <w:bCs w:val="0"/>
          <w:snapToGrid w:val="0"/>
          <w:sz w:val="24"/>
          <w:szCs w:val="24"/>
          <w:lang w:eastAsia="ru-RU"/>
        </w:rPr>
        <w:t>Настоящим, ________________________________________________________,</w:t>
      </w:r>
    </w:p>
    <w:p w:rsidR="003C4C08" w:rsidRPr="008434B4" w:rsidRDefault="003C4C08" w:rsidP="003C4C08">
      <w:pPr>
        <w:widowControl w:val="0"/>
        <w:suppressAutoHyphens w:val="0"/>
        <w:autoSpaceDE w:val="0"/>
        <w:autoSpaceDN w:val="0"/>
        <w:adjustRightInd w:val="0"/>
        <w:spacing w:line="240" w:lineRule="auto"/>
        <w:ind w:firstLine="400"/>
        <w:jc w:val="center"/>
        <w:rPr>
          <w:b/>
          <w:bCs w:val="0"/>
          <w:i/>
          <w:sz w:val="24"/>
          <w:szCs w:val="24"/>
          <w:lang w:eastAsia="ru-RU"/>
        </w:rPr>
      </w:pPr>
      <w:r w:rsidRPr="008434B4">
        <w:rPr>
          <w:b/>
          <w:bCs w:val="0"/>
          <w:i/>
          <w:sz w:val="24"/>
          <w:szCs w:val="24"/>
          <w:lang w:eastAsia="ru-RU"/>
        </w:rPr>
        <w:t>(указывается</w:t>
      </w:r>
      <w:r w:rsidRPr="008434B4">
        <w:rPr>
          <w:bCs w:val="0"/>
          <w:sz w:val="24"/>
          <w:szCs w:val="24"/>
          <w:lang w:eastAsia="ru-RU"/>
        </w:rPr>
        <w:t xml:space="preserve"> </w:t>
      </w:r>
      <w:r w:rsidRPr="008434B4">
        <w:rPr>
          <w:b/>
          <w:bCs w:val="0"/>
          <w:i/>
          <w:sz w:val="24"/>
          <w:szCs w:val="24"/>
          <w:lang w:eastAsia="ru-RU"/>
        </w:rPr>
        <w:t>полное наименование участника закупочной процедуры</w:t>
      </w:r>
    </w:p>
    <w:p w:rsidR="003C4C08" w:rsidRPr="008434B4" w:rsidRDefault="003C4C08" w:rsidP="003C4C08">
      <w:pPr>
        <w:widowControl w:val="0"/>
        <w:suppressAutoHyphens w:val="0"/>
        <w:autoSpaceDE w:val="0"/>
        <w:autoSpaceDN w:val="0"/>
        <w:adjustRightInd w:val="0"/>
        <w:spacing w:line="240" w:lineRule="auto"/>
        <w:ind w:firstLine="400"/>
        <w:jc w:val="center"/>
        <w:rPr>
          <w:bCs w:val="0"/>
          <w:sz w:val="24"/>
          <w:szCs w:val="24"/>
          <w:lang w:eastAsia="ru-RU"/>
        </w:rPr>
      </w:pPr>
      <w:r w:rsidRPr="008434B4">
        <w:rPr>
          <w:b/>
          <w:bCs w:val="0"/>
          <w:i/>
          <w:sz w:val="24"/>
          <w:szCs w:val="24"/>
          <w:lang w:eastAsia="ru-RU"/>
        </w:rPr>
        <w:t>__________________________________________________________________________ (потенциального контрагента), контрагента)</w:t>
      </w:r>
    </w:p>
    <w:p w:rsidR="003C4C08" w:rsidRPr="008434B4" w:rsidRDefault="003C4C08" w:rsidP="003C4C08">
      <w:pPr>
        <w:widowControl w:val="0"/>
        <w:suppressAutoHyphens w:val="0"/>
        <w:autoSpaceDE w:val="0"/>
        <w:autoSpaceDN w:val="0"/>
        <w:adjustRightInd w:val="0"/>
        <w:spacing w:line="240" w:lineRule="auto"/>
        <w:ind w:firstLine="709"/>
        <w:rPr>
          <w:bCs w:val="0"/>
          <w:sz w:val="24"/>
          <w:szCs w:val="24"/>
          <w:lang w:eastAsia="ru-RU"/>
        </w:rPr>
      </w:pPr>
      <w:r w:rsidRPr="008434B4">
        <w:rPr>
          <w:bCs w:val="0"/>
          <w:sz w:val="24"/>
          <w:szCs w:val="24"/>
          <w:lang w:eastAsia="ru-RU"/>
        </w:rPr>
        <w:t>Адрес регистрации: _______________________________________________________,</w:t>
      </w:r>
    </w:p>
    <w:p w:rsidR="003C4C08" w:rsidRPr="008434B4" w:rsidRDefault="003C4C08" w:rsidP="003C4C08">
      <w:pPr>
        <w:widowControl w:val="0"/>
        <w:suppressAutoHyphens w:val="0"/>
        <w:autoSpaceDE w:val="0"/>
        <w:autoSpaceDN w:val="0"/>
        <w:adjustRightInd w:val="0"/>
        <w:spacing w:line="240" w:lineRule="auto"/>
        <w:ind w:left="708" w:firstLine="1"/>
        <w:rPr>
          <w:b/>
          <w:bCs w:val="0"/>
          <w:i/>
          <w:sz w:val="24"/>
          <w:szCs w:val="24"/>
          <w:lang w:eastAsia="ru-RU"/>
        </w:rPr>
      </w:pPr>
      <w:r w:rsidRPr="008434B4">
        <w:rPr>
          <w:bCs w:val="0"/>
          <w:sz w:val="24"/>
          <w:szCs w:val="24"/>
          <w:lang w:eastAsia="ru-RU"/>
        </w:rPr>
        <w:t xml:space="preserve">Свидетельство о регистрации: ______________________________________________ </w:t>
      </w:r>
      <w:r w:rsidRPr="008434B4">
        <w:rPr>
          <w:b/>
          <w:bCs w:val="0"/>
          <w:i/>
          <w:sz w:val="24"/>
          <w:szCs w:val="24"/>
          <w:lang w:eastAsia="ru-RU"/>
        </w:rPr>
        <w:t>ИНН__________________________</w:t>
      </w:r>
    </w:p>
    <w:p w:rsidR="003C4C08" w:rsidRPr="008434B4" w:rsidRDefault="003C4C08" w:rsidP="003C4C08">
      <w:pPr>
        <w:widowControl w:val="0"/>
        <w:suppressAutoHyphens w:val="0"/>
        <w:autoSpaceDE w:val="0"/>
        <w:autoSpaceDN w:val="0"/>
        <w:adjustRightInd w:val="0"/>
        <w:spacing w:line="240" w:lineRule="auto"/>
        <w:ind w:firstLine="709"/>
        <w:rPr>
          <w:b/>
          <w:bCs w:val="0"/>
          <w:i/>
          <w:sz w:val="24"/>
          <w:szCs w:val="24"/>
          <w:lang w:eastAsia="ru-RU"/>
        </w:rPr>
      </w:pPr>
      <w:r w:rsidRPr="008434B4">
        <w:rPr>
          <w:b/>
          <w:bCs w:val="0"/>
          <w:i/>
          <w:sz w:val="24"/>
          <w:szCs w:val="24"/>
          <w:lang w:eastAsia="ru-RU"/>
        </w:rPr>
        <w:t>КПП__________________________</w:t>
      </w:r>
    </w:p>
    <w:p w:rsidR="003C4C08" w:rsidRPr="008434B4" w:rsidRDefault="003C4C08" w:rsidP="003C4C08">
      <w:pPr>
        <w:widowControl w:val="0"/>
        <w:suppressAutoHyphens w:val="0"/>
        <w:autoSpaceDE w:val="0"/>
        <w:autoSpaceDN w:val="0"/>
        <w:adjustRightInd w:val="0"/>
        <w:spacing w:line="240" w:lineRule="auto"/>
        <w:ind w:firstLine="708"/>
        <w:rPr>
          <w:bCs w:val="0"/>
          <w:sz w:val="24"/>
          <w:szCs w:val="24"/>
          <w:lang w:eastAsia="ru-RU"/>
        </w:rPr>
      </w:pPr>
      <w:r w:rsidRPr="008434B4">
        <w:rPr>
          <w:b/>
          <w:bCs w:val="0"/>
          <w:i/>
          <w:sz w:val="24"/>
          <w:szCs w:val="24"/>
          <w:lang w:eastAsia="ru-RU"/>
        </w:rPr>
        <w:t>ОГРН_________________________</w:t>
      </w:r>
      <w:r w:rsidRPr="008434B4">
        <w:rPr>
          <w:bCs w:val="0"/>
          <w:sz w:val="24"/>
          <w:szCs w:val="24"/>
          <w:lang w:eastAsia="ru-RU"/>
        </w:rPr>
        <w:t>,</w:t>
      </w:r>
    </w:p>
    <w:p w:rsidR="003C4C08" w:rsidRPr="008434B4" w:rsidRDefault="003C4C08" w:rsidP="003C4C08">
      <w:pPr>
        <w:widowControl w:val="0"/>
        <w:suppressAutoHyphens w:val="0"/>
        <w:autoSpaceDE w:val="0"/>
        <w:autoSpaceDN w:val="0"/>
        <w:adjustRightInd w:val="0"/>
        <w:spacing w:line="240" w:lineRule="auto"/>
        <w:ind w:firstLine="400"/>
        <w:rPr>
          <w:b/>
          <w:bCs w:val="0"/>
          <w:i/>
          <w:sz w:val="24"/>
          <w:szCs w:val="24"/>
          <w:lang w:eastAsia="ru-RU"/>
        </w:rPr>
      </w:pPr>
      <w:r w:rsidRPr="008434B4">
        <w:rPr>
          <w:bCs w:val="0"/>
          <w:sz w:val="24"/>
          <w:szCs w:val="24"/>
          <w:lang w:eastAsia="ru-RU"/>
        </w:rPr>
        <w:t>в лице</w:t>
      </w:r>
      <w:r w:rsidRPr="008434B4">
        <w:rPr>
          <w:b/>
          <w:bCs w:val="0"/>
          <w:i/>
          <w:sz w:val="24"/>
          <w:szCs w:val="24"/>
          <w:lang w:eastAsia="ru-RU"/>
        </w:rPr>
        <w:t xml:space="preserve"> ___________________________________________________________________</w:t>
      </w:r>
    </w:p>
    <w:p w:rsidR="003C4C08" w:rsidRPr="008434B4" w:rsidRDefault="003C4C08" w:rsidP="003C4C08">
      <w:pPr>
        <w:widowControl w:val="0"/>
        <w:suppressAutoHyphens w:val="0"/>
        <w:autoSpaceDE w:val="0"/>
        <w:autoSpaceDN w:val="0"/>
        <w:adjustRightInd w:val="0"/>
        <w:spacing w:line="240" w:lineRule="auto"/>
        <w:ind w:firstLine="0"/>
        <w:jc w:val="center"/>
        <w:rPr>
          <w:b/>
          <w:i/>
          <w:iCs/>
          <w:sz w:val="24"/>
          <w:szCs w:val="24"/>
          <w:lang w:eastAsia="ru-RU"/>
        </w:rPr>
      </w:pPr>
      <w:r w:rsidRPr="008434B4">
        <w:rPr>
          <w:b/>
          <w:bCs w:val="0"/>
          <w:i/>
          <w:sz w:val="24"/>
          <w:szCs w:val="24"/>
          <w:lang w:eastAsia="ru-RU"/>
        </w:rPr>
        <w:t>(указывается Ф.И.О.,</w:t>
      </w:r>
      <w:r w:rsidRPr="008434B4">
        <w:rPr>
          <w:b/>
          <w:i/>
          <w:iCs/>
          <w:sz w:val="24"/>
          <w:szCs w:val="24"/>
          <w:lang w:eastAsia="ru-RU"/>
        </w:rPr>
        <w:t xml:space="preserve"> адрес, номер основного документа, удостоверяющего его личность,</w:t>
      </w:r>
    </w:p>
    <w:p w:rsidR="003C4C08" w:rsidRPr="008434B4" w:rsidRDefault="003C4C08" w:rsidP="003C4C08">
      <w:pPr>
        <w:widowControl w:val="0"/>
        <w:suppressAutoHyphens w:val="0"/>
        <w:spacing w:line="240" w:lineRule="auto"/>
        <w:ind w:firstLine="0"/>
        <w:rPr>
          <w:bCs w:val="0"/>
          <w:sz w:val="24"/>
          <w:szCs w:val="24"/>
          <w:lang w:eastAsia="ru-RU"/>
        </w:rPr>
      </w:pPr>
      <w:r w:rsidRPr="008434B4">
        <w:rPr>
          <w:b/>
          <w:i/>
          <w:iCs/>
          <w:sz w:val="24"/>
          <w:szCs w:val="24"/>
          <w:lang w:eastAsia="ru-RU"/>
        </w:rPr>
        <w:t>_____________________________________________________________________________,</w:t>
      </w:r>
    </w:p>
    <w:p w:rsidR="003C4C08" w:rsidRPr="008434B4" w:rsidRDefault="003C4C08" w:rsidP="003C4C08">
      <w:pPr>
        <w:widowControl w:val="0"/>
        <w:suppressAutoHyphens w:val="0"/>
        <w:autoSpaceDE w:val="0"/>
        <w:autoSpaceDN w:val="0"/>
        <w:adjustRightInd w:val="0"/>
        <w:spacing w:line="240" w:lineRule="auto"/>
        <w:ind w:firstLine="540"/>
        <w:jc w:val="center"/>
        <w:rPr>
          <w:b/>
          <w:i/>
          <w:iCs/>
          <w:sz w:val="24"/>
          <w:szCs w:val="24"/>
          <w:lang w:eastAsia="ru-RU"/>
        </w:rPr>
      </w:pPr>
      <w:r w:rsidRPr="008434B4">
        <w:rPr>
          <w:b/>
          <w:i/>
          <w:iCs/>
          <w:sz w:val="24"/>
          <w:szCs w:val="24"/>
          <w:lang w:eastAsia="ru-RU"/>
        </w:rPr>
        <w:t>сведения о дате выдачи указанного документа и выдавшем его органе)*</w:t>
      </w:r>
    </w:p>
    <w:p w:rsidR="003C4C08" w:rsidRPr="008434B4" w:rsidRDefault="003C4C08" w:rsidP="003C4C08">
      <w:pPr>
        <w:widowControl w:val="0"/>
        <w:suppressAutoHyphens w:val="0"/>
        <w:autoSpaceDE w:val="0"/>
        <w:autoSpaceDN w:val="0"/>
        <w:adjustRightInd w:val="0"/>
        <w:spacing w:before="120" w:line="240" w:lineRule="auto"/>
        <w:ind w:firstLine="400"/>
        <w:rPr>
          <w:bCs w:val="0"/>
          <w:sz w:val="24"/>
          <w:szCs w:val="24"/>
          <w:lang w:eastAsia="ru-RU"/>
        </w:rPr>
      </w:pPr>
      <w:r w:rsidRPr="008434B4">
        <w:rPr>
          <w:b/>
          <w:bCs w:val="0"/>
          <w:i/>
          <w:sz w:val="24"/>
          <w:szCs w:val="24"/>
          <w:lang w:eastAsia="ru-RU"/>
        </w:rPr>
        <w:t>действующего на основании _____________________________</w:t>
      </w:r>
      <w:r w:rsidRPr="008434B4">
        <w:rPr>
          <w:bCs w:val="0"/>
          <w:i/>
          <w:sz w:val="24"/>
          <w:szCs w:val="24"/>
          <w:lang w:eastAsia="ru-RU"/>
        </w:rPr>
        <w:t>,</w:t>
      </w:r>
      <w:r w:rsidRPr="008434B4">
        <w:rPr>
          <w:b/>
          <w:bCs w:val="0"/>
          <w:i/>
          <w:sz w:val="24"/>
          <w:szCs w:val="24"/>
          <w:lang w:eastAsia="ru-RU"/>
        </w:rPr>
        <w:t xml:space="preserve"> </w:t>
      </w:r>
      <w:r w:rsidRPr="008434B4">
        <w:rPr>
          <w:bCs w:val="0"/>
          <w:sz w:val="24"/>
          <w:szCs w:val="24"/>
          <w:lang w:eastAsia="ru-RU"/>
        </w:rPr>
        <w:t xml:space="preserve">дает свое согласие </w:t>
      </w:r>
      <w:r w:rsidRPr="008434B4">
        <w:rPr>
          <w:b/>
          <w:bCs w:val="0"/>
          <w:snapToGrid w:val="0"/>
          <w:sz w:val="24"/>
          <w:szCs w:val="24"/>
          <w:lang w:eastAsia="ru-RU"/>
        </w:rPr>
        <w:t>Публичному акционерному обществу «МРСК Центра»</w:t>
      </w:r>
      <w:r w:rsidRPr="008434B4">
        <w:rPr>
          <w:bCs w:val="0"/>
          <w:snapToGrid w:val="0"/>
          <w:sz w:val="24"/>
          <w:szCs w:val="24"/>
          <w:lang w:eastAsia="ru-RU"/>
        </w:rPr>
        <w:t xml:space="preserve">, зарегистрированному по адресу: </w:t>
      </w:r>
      <w:r w:rsidRPr="008434B4">
        <w:rPr>
          <w:bCs w:val="0"/>
          <w:iCs/>
          <w:sz w:val="24"/>
          <w:szCs w:val="24"/>
          <w:lang w:eastAsia="ru-RU"/>
        </w:rPr>
        <w:t xml:space="preserve">РФ, 127018, г. Москва, ул. 2-я Ямская, 4 </w:t>
      </w:r>
      <w:r w:rsidRPr="008434B4">
        <w:rPr>
          <w:bCs w:val="0"/>
          <w:sz w:val="24"/>
          <w:szCs w:val="24"/>
          <w:lang w:eastAsia="ru-RU"/>
        </w:rPr>
        <w:t>и</w:t>
      </w:r>
      <w:r w:rsidRPr="008434B4">
        <w:rPr>
          <w:bCs w:val="0"/>
          <w:i/>
          <w:sz w:val="24"/>
          <w:szCs w:val="24"/>
          <w:lang w:eastAsia="ru-RU"/>
        </w:rPr>
        <w:t xml:space="preserve"> </w:t>
      </w:r>
      <w:r w:rsidRPr="008434B4">
        <w:rPr>
          <w:b/>
          <w:bCs w:val="0"/>
          <w:sz w:val="24"/>
          <w:szCs w:val="24"/>
          <w:lang w:eastAsia="ru-RU"/>
        </w:rPr>
        <w:t>Публичному акционерному обществу «Российские сети»</w:t>
      </w:r>
      <w:r w:rsidRPr="008434B4">
        <w:rPr>
          <w:bCs w:val="0"/>
          <w:sz w:val="24"/>
          <w:szCs w:val="24"/>
          <w:lang w:eastAsia="ru-RU"/>
        </w:rPr>
        <w:t xml:space="preserve">, </w:t>
      </w:r>
      <w:r w:rsidRPr="008434B4">
        <w:rPr>
          <w:bCs w:val="0"/>
          <w:snapToGrid w:val="0"/>
          <w:sz w:val="24"/>
          <w:szCs w:val="24"/>
          <w:lang w:eastAsia="ru-RU"/>
        </w:rPr>
        <w:t>зарегистрированному по адресу: г. Москва, ул. Беловежская, 4, в отношении</w:t>
      </w:r>
      <w:r w:rsidRPr="008434B4">
        <w:rPr>
          <w:bCs w:val="0"/>
          <w:sz w:val="24"/>
          <w:szCs w:val="24"/>
          <w:lang w:eastAsia="ru-RU"/>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8434B4">
        <w:rPr>
          <w:bCs w:val="0"/>
          <w:snapToGrid w:val="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8434B4">
        <w:rPr>
          <w:bCs w:val="0"/>
          <w:sz w:val="24"/>
          <w:szCs w:val="24"/>
          <w:lang w:eastAsia="ru-RU"/>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C4C08" w:rsidRPr="008434B4" w:rsidRDefault="003C4C08" w:rsidP="003C4C08">
      <w:pPr>
        <w:widowControl w:val="0"/>
        <w:suppressAutoHyphens w:val="0"/>
        <w:spacing w:before="120" w:line="240" w:lineRule="auto"/>
        <w:ind w:firstLine="709"/>
        <w:rPr>
          <w:bCs w:val="0"/>
          <w:snapToGrid w:val="0"/>
          <w:sz w:val="24"/>
          <w:szCs w:val="24"/>
          <w:lang w:eastAsia="ru-RU"/>
        </w:rPr>
      </w:pPr>
      <w:r w:rsidRPr="008434B4">
        <w:rPr>
          <w:bCs w:val="0"/>
          <w:snapToGrid w:val="0"/>
          <w:sz w:val="24"/>
          <w:szCs w:val="24"/>
          <w:lang w:eastAsia="ru-RU"/>
        </w:rPr>
        <w:t xml:space="preserve">Цель обработки персональных данных: </w:t>
      </w:r>
      <w:r w:rsidRPr="008434B4">
        <w:rPr>
          <w:bCs w:val="0"/>
          <w:sz w:val="24"/>
          <w:szCs w:val="24"/>
          <w:lang w:eastAsia="ru-RU"/>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8434B4">
        <w:rPr>
          <w:bCs w:val="0"/>
          <w:snapToGrid w:val="0"/>
          <w:sz w:val="24"/>
          <w:szCs w:val="24"/>
          <w:lang w:eastAsia="ru-RU"/>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C4C08" w:rsidRPr="008434B4" w:rsidRDefault="003C4C08" w:rsidP="003C4C08">
      <w:pPr>
        <w:widowControl w:val="0"/>
        <w:suppressAutoHyphens w:val="0"/>
        <w:spacing w:before="120" w:line="240" w:lineRule="auto"/>
        <w:ind w:firstLine="709"/>
        <w:rPr>
          <w:bCs w:val="0"/>
          <w:snapToGrid w:val="0"/>
          <w:color w:val="000000"/>
          <w:sz w:val="24"/>
          <w:szCs w:val="24"/>
          <w:lang w:eastAsia="ru-RU"/>
        </w:rPr>
      </w:pPr>
      <w:r w:rsidRPr="008434B4">
        <w:rPr>
          <w:bCs w:val="0"/>
          <w:snapToGrid w:val="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w:t>
      </w:r>
      <w:r w:rsidRPr="008434B4">
        <w:rPr>
          <w:bCs w:val="0"/>
          <w:snapToGrid w:val="0"/>
          <w:color w:val="000000"/>
          <w:sz w:val="24"/>
          <w:szCs w:val="24"/>
          <w:lang w:eastAsia="ru-RU"/>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709"/>
        <w:rPr>
          <w:bCs w:val="0"/>
          <w:snapToGrid w:val="0"/>
          <w:sz w:val="24"/>
          <w:szCs w:val="24"/>
          <w:lang w:eastAsia="ru-RU"/>
        </w:rPr>
      </w:pPr>
    </w:p>
    <w:p w:rsidR="003C4C08" w:rsidRPr="008434B4" w:rsidRDefault="003C4C08" w:rsidP="003C4C08">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3C4C08" w:rsidRPr="008434B4" w:rsidRDefault="003C4C08" w:rsidP="003C4C08">
      <w:pPr>
        <w:widowControl w:val="0"/>
        <w:suppressAutoHyphens w:val="0"/>
        <w:spacing w:line="240" w:lineRule="auto"/>
        <w:ind w:firstLine="400"/>
        <w:jc w:val="left"/>
        <w:rPr>
          <w:sz w:val="24"/>
          <w:szCs w:val="20"/>
          <w:lang w:eastAsia="ru-RU"/>
        </w:rPr>
      </w:pPr>
      <w:r w:rsidRPr="008434B4">
        <w:rPr>
          <w:b/>
          <w:sz w:val="24"/>
          <w:szCs w:val="20"/>
          <w:lang w:eastAsia="ru-RU"/>
        </w:rPr>
        <w:t>М.П.</w:t>
      </w:r>
    </w:p>
    <w:p w:rsidR="003C4C08" w:rsidRPr="00382A07" w:rsidRDefault="003C4C08" w:rsidP="003C4C08">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r w:rsidRPr="00382A07">
        <w:rPr>
          <w:szCs w:val="24"/>
        </w:rPr>
        <w:t>Инструкции по заполнению</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p>
    <w:p w:rsidR="003C4C08" w:rsidRPr="008434B4" w:rsidRDefault="003C4C08" w:rsidP="003C4C08">
      <w:pPr>
        <w:widowControl w:val="0"/>
        <w:numPr>
          <w:ilvl w:val="3"/>
          <w:numId w:val="1"/>
        </w:numPr>
        <w:spacing w:after="60" w:line="288" w:lineRule="auto"/>
        <w:rPr>
          <w:bCs w:val="0"/>
          <w:sz w:val="24"/>
          <w:szCs w:val="24"/>
        </w:rPr>
      </w:pPr>
      <w:r w:rsidRPr="008434B4">
        <w:rPr>
          <w:bCs w:val="0"/>
          <w:sz w:val="24"/>
          <w:szCs w:val="24"/>
        </w:rPr>
        <w:t>*Указывается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3C4C08" w:rsidRPr="008434B4" w:rsidRDefault="003C4C08" w:rsidP="003C4C08">
      <w:pPr>
        <w:widowControl w:val="0"/>
        <w:numPr>
          <w:ilvl w:val="3"/>
          <w:numId w:val="1"/>
        </w:numPr>
        <w:spacing w:after="60" w:line="288" w:lineRule="auto"/>
        <w:rPr>
          <w:bCs w:val="0"/>
          <w:sz w:val="24"/>
          <w:szCs w:val="24"/>
        </w:rPr>
      </w:pPr>
      <w:r w:rsidRPr="008434B4">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«МРСК Центра» и в уполномоченные государственные органы указанных сведений.</w:t>
      </w:r>
    </w:p>
    <w:p w:rsidR="003C4C08" w:rsidRPr="003C4C08" w:rsidRDefault="003C4C08" w:rsidP="003C4C08">
      <w:pPr>
        <w:widowControl w:val="0"/>
        <w:numPr>
          <w:ilvl w:val="3"/>
          <w:numId w:val="1"/>
        </w:numPr>
        <w:spacing w:after="60" w:line="288" w:lineRule="auto"/>
        <w:rPr>
          <w:bCs w:val="0"/>
          <w:sz w:val="24"/>
          <w:szCs w:val="24"/>
        </w:rPr>
      </w:pPr>
      <w:r w:rsidRPr="003C4C08">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6" w:name="_Ref440272256"/>
      <w:bookmarkStart w:id="1507" w:name="_Ref440272678"/>
      <w:bookmarkStart w:id="1508" w:name="_Ref440274944"/>
      <w:bookmarkStart w:id="1509" w:name="_Toc498588967"/>
      <w:r w:rsidRPr="00382A07">
        <w:t>Соглашение о неустойке (форма 1</w:t>
      </w:r>
      <w:r w:rsidR="009B44CF" w:rsidRPr="00382A07">
        <w:t>2</w:t>
      </w:r>
      <w:r w:rsidRPr="00382A07">
        <w:t>)</w:t>
      </w:r>
      <w:bookmarkEnd w:id="1506"/>
      <w:bookmarkEnd w:id="1507"/>
      <w:bookmarkEnd w:id="1508"/>
      <w:bookmarkEnd w:id="1509"/>
    </w:p>
    <w:p w:rsidR="007A6A39" w:rsidRPr="00382A07" w:rsidRDefault="007A6A39" w:rsidP="007A6A39">
      <w:pPr>
        <w:pStyle w:val="3"/>
        <w:rPr>
          <w:szCs w:val="24"/>
        </w:rPr>
      </w:pPr>
      <w:bookmarkStart w:id="1510" w:name="_Toc439170715"/>
      <w:bookmarkStart w:id="1511" w:name="_Toc439172817"/>
      <w:bookmarkStart w:id="1512" w:name="_Toc439173259"/>
      <w:bookmarkStart w:id="1513" w:name="_Toc439238255"/>
      <w:bookmarkStart w:id="1514" w:name="_Toc439252803"/>
      <w:bookmarkStart w:id="1515" w:name="_Toc439323776"/>
      <w:bookmarkStart w:id="1516" w:name="_Toc440357174"/>
      <w:bookmarkStart w:id="1517" w:name="_Toc440359726"/>
      <w:bookmarkStart w:id="1518" w:name="_Toc440632190"/>
      <w:bookmarkStart w:id="1519" w:name="_Toc440876010"/>
      <w:bookmarkStart w:id="1520" w:name="_Toc441131038"/>
      <w:bookmarkStart w:id="1521" w:name="_Toc447269855"/>
      <w:bookmarkStart w:id="1522" w:name="_Toc464120683"/>
      <w:bookmarkStart w:id="1523" w:name="_Toc466970601"/>
      <w:bookmarkStart w:id="1524" w:name="_Toc468462515"/>
      <w:bookmarkStart w:id="1525" w:name="_Toc469482108"/>
      <w:bookmarkStart w:id="1526" w:name="_Toc472411883"/>
      <w:bookmarkStart w:id="1527" w:name="_Toc498588968"/>
      <w:r w:rsidRPr="00382A07">
        <w:rPr>
          <w:szCs w:val="24"/>
        </w:rPr>
        <w:t>Форма соглашени</w:t>
      </w:r>
      <w:r w:rsidR="00E47073" w:rsidRPr="00382A07">
        <w:rPr>
          <w:szCs w:val="24"/>
        </w:rPr>
        <w:t>я</w:t>
      </w:r>
      <w:r w:rsidRPr="00382A07">
        <w:rPr>
          <w:szCs w:val="24"/>
        </w:rPr>
        <w:t xml:space="preserve"> о неустойке</w:t>
      </w:r>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00216B" w:rsidRPr="0000216B">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2F7C72"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 xml:space="preserve">предложений порядке, в случае </w:t>
      </w:r>
      <w:r w:rsidRPr="002F7C72">
        <w:rPr>
          <w:sz w:val="24"/>
          <w:szCs w:val="24"/>
        </w:rPr>
        <w:t>признания Участника победителем запроса предложений</w:t>
      </w:r>
      <w:r w:rsidR="00B10F18" w:rsidRPr="002F7C72">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2F7C72">
        <w:rPr>
          <w:sz w:val="24"/>
          <w:szCs w:val="24"/>
        </w:rPr>
        <w:t xml:space="preserve">; </w:t>
      </w:r>
      <w:r w:rsidR="002F7C72" w:rsidRPr="002F7C72">
        <w:rPr>
          <w:sz w:val="24"/>
          <w:szCs w:val="24"/>
        </w:rPr>
        <w:t>4) предоставить финансовое обеспечение по договору, в случае признания Участника Победителем, предложившим наилучшую заявку, либо единственным Участником, соответствующим требованиям документации о закупке (</w:t>
      </w:r>
      <w:r w:rsidR="002F7C72" w:rsidRPr="002F7C72">
        <w:rPr>
          <w:i/>
          <w:sz w:val="24"/>
          <w:szCs w:val="24"/>
        </w:rPr>
        <w:t>Примечание: если такое обеспечение предусмотрено условиями Запроса предложений</w:t>
      </w:r>
      <w:r w:rsidR="002F7C72" w:rsidRPr="002F7C72">
        <w:rPr>
          <w:sz w:val="24"/>
          <w:szCs w:val="24"/>
        </w:rPr>
        <w:t xml:space="preserve">); 5) предоставить </w:t>
      </w:r>
      <w:r w:rsidR="002F7C72" w:rsidRPr="002F7C72">
        <w:rPr>
          <w:snapToGrid w:val="0"/>
          <w:sz w:val="24"/>
          <w:szCs w:val="24"/>
          <w:lang w:eastAsia="x-none"/>
        </w:rPr>
        <w:t xml:space="preserve">документальное подтверждение </w:t>
      </w:r>
      <w:r w:rsidR="002F7C72" w:rsidRPr="002F7C72">
        <w:rPr>
          <w:i/>
          <w:iCs/>
          <w:sz w:val="24"/>
          <w:szCs w:val="24"/>
        </w:rPr>
        <w:t>полномочий на поставку продукции от производителя(ей) продукции по договору</w:t>
      </w:r>
      <w:r w:rsidR="002F7C72" w:rsidRPr="002F7C72">
        <w:rPr>
          <w:sz w:val="24"/>
          <w:szCs w:val="24"/>
        </w:rPr>
        <w:t>, заключенному по итогам Запроса предложений, в случае признания Участника Победителем, предложившим наилучшую заявку, либо единственным Участником, соответствующим требованиям документации о закупке.</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2F7C72">
        <w:rPr>
          <w:sz w:val="24"/>
          <w:szCs w:val="24"/>
        </w:rPr>
        <w:t>В случае если Участником будут нарушены обязательства, возникшие и связанные с подачей Заявки на участие в</w:t>
      </w:r>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00216B" w:rsidRPr="0000216B">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8" w:name="_Toc439170716"/>
      <w:bookmarkStart w:id="1529" w:name="_Toc439172818"/>
      <w:bookmarkStart w:id="1530" w:name="_Toc439173260"/>
      <w:bookmarkStart w:id="1531" w:name="_Toc439238256"/>
      <w:bookmarkStart w:id="1532" w:name="_Toc439252804"/>
      <w:bookmarkStart w:id="1533" w:name="_Toc439323777"/>
      <w:bookmarkStart w:id="1534" w:name="_Toc440357175"/>
      <w:bookmarkStart w:id="1535" w:name="_Toc440359727"/>
      <w:bookmarkStart w:id="1536" w:name="_Toc440632191"/>
      <w:bookmarkStart w:id="1537" w:name="_Toc440876011"/>
      <w:bookmarkStart w:id="1538" w:name="_Toc441131039"/>
      <w:bookmarkStart w:id="1539" w:name="_Toc447269856"/>
      <w:bookmarkStart w:id="1540" w:name="_Toc464120684"/>
      <w:bookmarkStart w:id="1541" w:name="_Toc466970602"/>
      <w:bookmarkStart w:id="1542" w:name="_Toc468462516"/>
      <w:bookmarkStart w:id="1543" w:name="_Toc469482109"/>
      <w:bookmarkStart w:id="1544" w:name="_Toc472411884"/>
      <w:bookmarkStart w:id="1545" w:name="_Toc498588969"/>
      <w:r w:rsidRPr="00382A07">
        <w:rPr>
          <w:szCs w:val="24"/>
        </w:rPr>
        <w:t>Инструкции по заполнению</w:t>
      </w:r>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3"/>
          <w:headerReference w:type="default" r:id="rId54"/>
          <w:footerReference w:type="even" r:id="rId55"/>
          <w:headerReference w:type="first" r:id="rId56"/>
          <w:footerReference w:type="first" r:id="rId57"/>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6" w:name="_Toc426108836"/>
      <w:bookmarkStart w:id="1547" w:name="_Ref441574460"/>
      <w:bookmarkStart w:id="1548" w:name="_Ref441574649"/>
      <w:bookmarkStart w:id="1549" w:name="_Toc441575251"/>
      <w:bookmarkStart w:id="1550" w:name="_Ref442187883"/>
      <w:bookmarkStart w:id="1551" w:name="_Ref467569419"/>
      <w:bookmarkStart w:id="1552" w:name="_Toc498588970"/>
      <w:r w:rsidRPr="00382A07">
        <w:t>Расписка  сдачи-приемки соглашения о неустойке (форма 1</w:t>
      </w:r>
      <w:r w:rsidR="009B44CF" w:rsidRPr="00382A07">
        <w:t>3</w:t>
      </w:r>
      <w:r w:rsidRPr="00382A07">
        <w:t>)</w:t>
      </w:r>
      <w:bookmarkEnd w:id="1546"/>
      <w:bookmarkEnd w:id="1547"/>
      <w:bookmarkEnd w:id="1548"/>
      <w:bookmarkEnd w:id="1549"/>
      <w:bookmarkEnd w:id="1550"/>
      <w:bookmarkEnd w:id="1551"/>
      <w:bookmarkEnd w:id="1552"/>
    </w:p>
    <w:p w:rsidR="00726A75" w:rsidRPr="00382A07" w:rsidRDefault="00726A75" w:rsidP="00726A75">
      <w:pPr>
        <w:pStyle w:val="3"/>
        <w:rPr>
          <w:szCs w:val="24"/>
        </w:rPr>
      </w:pPr>
      <w:bookmarkStart w:id="1553" w:name="_Toc426108837"/>
      <w:bookmarkStart w:id="1554" w:name="_Ref441574456"/>
      <w:bookmarkStart w:id="1555" w:name="_Toc441575252"/>
      <w:bookmarkStart w:id="1556" w:name="_Toc447269864"/>
      <w:bookmarkStart w:id="1557" w:name="_Toc464120686"/>
      <w:bookmarkStart w:id="1558" w:name="_Toc466970604"/>
      <w:bookmarkStart w:id="1559" w:name="_Toc468462518"/>
      <w:bookmarkStart w:id="1560" w:name="_Toc469482111"/>
      <w:bookmarkStart w:id="1561" w:name="_Toc472411886"/>
      <w:bookmarkStart w:id="1562" w:name="_Toc498588971"/>
      <w:r w:rsidRPr="00382A07">
        <w:rPr>
          <w:szCs w:val="24"/>
        </w:rPr>
        <w:t xml:space="preserve">Форма Расписки  сдачи-приемки </w:t>
      </w:r>
      <w:bookmarkEnd w:id="1553"/>
      <w:r w:rsidRPr="00382A07">
        <w:rPr>
          <w:szCs w:val="24"/>
        </w:rPr>
        <w:t>соглашения о неустойке</w:t>
      </w:r>
      <w:bookmarkEnd w:id="1554"/>
      <w:bookmarkEnd w:id="1555"/>
      <w:bookmarkEnd w:id="1556"/>
      <w:bookmarkEnd w:id="1557"/>
      <w:bookmarkEnd w:id="1558"/>
      <w:bookmarkEnd w:id="1559"/>
      <w:bookmarkEnd w:id="1560"/>
      <w:bookmarkEnd w:id="1561"/>
      <w:bookmarkEnd w:id="156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63" w:name="_Toc426108838"/>
      <w:bookmarkStart w:id="1564" w:name="_Toc441575253"/>
      <w:bookmarkStart w:id="1565" w:name="_Toc447269865"/>
      <w:bookmarkStart w:id="1566" w:name="_Toc464120687"/>
      <w:bookmarkStart w:id="1567" w:name="_Toc466970605"/>
      <w:bookmarkStart w:id="1568" w:name="_Toc468462519"/>
      <w:bookmarkStart w:id="1569" w:name="_Toc469482112"/>
      <w:bookmarkStart w:id="1570" w:name="_Toc472411887"/>
      <w:bookmarkStart w:id="1571" w:name="_Toc498588972"/>
      <w:r w:rsidRPr="00382A07">
        <w:rPr>
          <w:szCs w:val="24"/>
        </w:rPr>
        <w:t>Инструкции по заполнению</w:t>
      </w:r>
      <w:bookmarkEnd w:id="1563"/>
      <w:bookmarkEnd w:id="1564"/>
      <w:bookmarkEnd w:id="1565"/>
      <w:bookmarkEnd w:id="1566"/>
      <w:bookmarkEnd w:id="1567"/>
      <w:bookmarkEnd w:id="1568"/>
      <w:bookmarkEnd w:id="1569"/>
      <w:bookmarkEnd w:id="1570"/>
      <w:bookmarkEnd w:id="1571"/>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72" w:name="_Ref440272274"/>
      <w:bookmarkStart w:id="1573" w:name="_Ref440274756"/>
      <w:bookmarkStart w:id="1574"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72"/>
      <w:bookmarkEnd w:id="1573"/>
      <w:bookmarkEnd w:id="1574"/>
    </w:p>
    <w:p w:rsidR="007857E5" w:rsidRPr="00382A07" w:rsidRDefault="007857E5" w:rsidP="007857E5">
      <w:pPr>
        <w:pStyle w:val="3"/>
        <w:rPr>
          <w:szCs w:val="24"/>
        </w:rPr>
      </w:pPr>
      <w:bookmarkStart w:id="1575" w:name="_Toc439170718"/>
      <w:bookmarkStart w:id="1576" w:name="_Toc439172820"/>
      <w:bookmarkStart w:id="1577" w:name="_Toc439173262"/>
      <w:bookmarkStart w:id="1578" w:name="_Toc439238258"/>
      <w:bookmarkStart w:id="1579" w:name="_Toc439252806"/>
      <w:bookmarkStart w:id="1580" w:name="_Toc439323779"/>
      <w:bookmarkStart w:id="1581" w:name="_Toc440357177"/>
      <w:bookmarkStart w:id="1582" w:name="_Toc440359729"/>
      <w:bookmarkStart w:id="1583" w:name="_Toc440632193"/>
      <w:bookmarkStart w:id="1584" w:name="_Toc440876013"/>
      <w:bookmarkStart w:id="1585" w:name="_Toc441131041"/>
      <w:bookmarkStart w:id="1586" w:name="_Toc447269858"/>
      <w:bookmarkStart w:id="1587" w:name="_Toc464120689"/>
      <w:bookmarkStart w:id="1588" w:name="_Toc466970607"/>
      <w:bookmarkStart w:id="1589" w:name="_Toc468462521"/>
      <w:bookmarkStart w:id="1590" w:name="_Toc469482114"/>
      <w:bookmarkStart w:id="1591" w:name="_Toc472411889"/>
      <w:bookmarkStart w:id="1592" w:name="_Toc498588974"/>
      <w:r w:rsidRPr="00382A07">
        <w:rPr>
          <w:szCs w:val="24"/>
        </w:rPr>
        <w:t xml:space="preserve">Форма </w:t>
      </w:r>
      <w:bookmarkEnd w:id="1575"/>
      <w:r w:rsidR="00E47073" w:rsidRPr="00382A07">
        <w:rPr>
          <w:szCs w:val="24"/>
        </w:rPr>
        <w:t>согласия Участника налоговым органам на разглашение сведений, составляющих налоговую тайну</w:t>
      </w:r>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93" w:name="_Toc300142269"/>
      <w:bookmarkStart w:id="1594" w:name="_Toc309735391"/>
      <w:bookmarkStart w:id="1595"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93"/>
      <w:r w:rsidRPr="00382A07">
        <w:rPr>
          <w:b/>
          <w:bCs w:val="0"/>
          <w:snapToGrid w:val="0"/>
          <w:sz w:val="24"/>
          <w:szCs w:val="24"/>
        </w:rPr>
        <w:t xml:space="preserve"> </w:t>
      </w:r>
      <w:bookmarkEnd w:id="1594"/>
      <w:bookmarkEnd w:id="1595"/>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96" w:name="_Toc439170719"/>
      <w:bookmarkStart w:id="1597" w:name="_Toc439172821"/>
      <w:bookmarkStart w:id="1598" w:name="_Toc439173263"/>
      <w:bookmarkStart w:id="1599" w:name="_Toc439238259"/>
      <w:bookmarkStart w:id="1600" w:name="_Toc439252807"/>
      <w:bookmarkStart w:id="1601" w:name="_Toc439323780"/>
      <w:bookmarkStart w:id="1602" w:name="_Toc440357178"/>
      <w:bookmarkStart w:id="1603" w:name="_Toc440359730"/>
      <w:bookmarkStart w:id="1604" w:name="_Toc440632194"/>
      <w:bookmarkStart w:id="1605" w:name="_Toc440876014"/>
      <w:bookmarkStart w:id="1606" w:name="_Toc441131042"/>
      <w:bookmarkStart w:id="1607" w:name="_Toc447269859"/>
      <w:bookmarkStart w:id="1608" w:name="_Toc464120690"/>
      <w:bookmarkStart w:id="1609" w:name="_Toc466970608"/>
      <w:bookmarkStart w:id="1610" w:name="_Toc468462522"/>
      <w:bookmarkStart w:id="1611" w:name="_Toc469482115"/>
      <w:bookmarkStart w:id="1612" w:name="_Toc472411890"/>
      <w:bookmarkStart w:id="1613" w:name="_Toc498588975"/>
      <w:r w:rsidRPr="00382A07">
        <w:rPr>
          <w:szCs w:val="24"/>
        </w:rPr>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14" w:name="_Ref93268095"/>
      <w:bookmarkStart w:id="1615" w:name="_Ref93268099"/>
      <w:bookmarkStart w:id="1616" w:name="_Toc98253958"/>
      <w:bookmarkStart w:id="1617" w:name="_Toc165173884"/>
      <w:bookmarkStart w:id="1618" w:name="_Toc423423678"/>
      <w:bookmarkStart w:id="1619" w:name="_Ref440272510"/>
      <w:bookmarkStart w:id="1620" w:name="_Ref440274961"/>
      <w:bookmarkStart w:id="1621"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14"/>
      <w:bookmarkEnd w:id="1615"/>
      <w:bookmarkEnd w:id="1616"/>
      <w:bookmarkEnd w:id="1617"/>
      <w:bookmarkEnd w:id="1618"/>
      <w:bookmarkEnd w:id="1619"/>
      <w:bookmarkEnd w:id="1620"/>
      <w:bookmarkEnd w:id="1621"/>
    </w:p>
    <w:p w:rsidR="00635719" w:rsidRPr="00382A07" w:rsidRDefault="00635719" w:rsidP="00635719">
      <w:pPr>
        <w:pStyle w:val="3"/>
        <w:rPr>
          <w:szCs w:val="24"/>
        </w:rPr>
      </w:pPr>
      <w:bookmarkStart w:id="1622" w:name="_Toc90385125"/>
      <w:bookmarkStart w:id="1623" w:name="_Toc439170705"/>
      <w:bookmarkStart w:id="1624" w:name="_Toc439172807"/>
      <w:bookmarkStart w:id="1625" w:name="_Toc439173268"/>
      <w:bookmarkStart w:id="1626" w:name="_Toc439238264"/>
      <w:bookmarkStart w:id="1627" w:name="_Toc439252812"/>
      <w:bookmarkStart w:id="1628" w:name="_Toc439323785"/>
      <w:bookmarkStart w:id="1629" w:name="_Toc440357183"/>
      <w:bookmarkStart w:id="1630" w:name="_Toc440359735"/>
      <w:bookmarkStart w:id="1631" w:name="_Toc440632199"/>
      <w:bookmarkStart w:id="1632" w:name="_Toc440876016"/>
      <w:bookmarkStart w:id="1633" w:name="_Toc441131044"/>
      <w:bookmarkStart w:id="1634" w:name="_Toc447269861"/>
      <w:bookmarkStart w:id="1635" w:name="_Toc464120692"/>
      <w:bookmarkStart w:id="1636" w:name="_Toc466970610"/>
      <w:bookmarkStart w:id="1637" w:name="_Toc468462524"/>
      <w:bookmarkStart w:id="1638" w:name="_Toc469482117"/>
      <w:bookmarkStart w:id="1639" w:name="_Toc472411892"/>
      <w:bookmarkStart w:id="1640" w:name="_Toc498588977"/>
      <w:r w:rsidRPr="00382A07">
        <w:rPr>
          <w:szCs w:val="24"/>
        </w:rPr>
        <w:t>Форма плана распределения объемов выполнения поставок внутри коллективного Участника</w:t>
      </w:r>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41" w:name="_Toc90385126"/>
      <w:bookmarkStart w:id="1642" w:name="_Toc98253959"/>
      <w:bookmarkStart w:id="1643" w:name="_Toc157248211"/>
      <w:bookmarkStart w:id="1644" w:name="_Toc157496580"/>
      <w:bookmarkStart w:id="1645" w:name="_Toc158206119"/>
      <w:bookmarkStart w:id="1646" w:name="_Toc164057804"/>
      <w:bookmarkStart w:id="1647" w:name="_Toc164137154"/>
      <w:bookmarkStart w:id="1648" w:name="_Toc164161314"/>
      <w:bookmarkStart w:id="1649" w:name="_Toc165173885"/>
      <w:r w:rsidRPr="00382A07">
        <w:rPr>
          <w:b/>
          <w:szCs w:val="24"/>
        </w:rPr>
        <w:br w:type="page"/>
      </w:r>
    </w:p>
    <w:p w:rsidR="00635719" w:rsidRPr="00382A07" w:rsidRDefault="00635719" w:rsidP="00635719">
      <w:pPr>
        <w:pStyle w:val="3"/>
        <w:rPr>
          <w:szCs w:val="24"/>
        </w:rPr>
      </w:pPr>
      <w:bookmarkStart w:id="1650" w:name="_Toc439170706"/>
      <w:bookmarkStart w:id="1651" w:name="_Toc439172808"/>
      <w:bookmarkStart w:id="1652" w:name="_Toc439173269"/>
      <w:bookmarkStart w:id="1653" w:name="_Toc439238265"/>
      <w:bookmarkStart w:id="1654" w:name="_Toc439252813"/>
      <w:bookmarkStart w:id="1655" w:name="_Toc439323786"/>
      <w:bookmarkStart w:id="1656" w:name="_Toc440357184"/>
      <w:bookmarkStart w:id="1657" w:name="_Toc440359736"/>
      <w:bookmarkStart w:id="1658" w:name="_Toc440632200"/>
      <w:bookmarkStart w:id="1659" w:name="_Toc440876017"/>
      <w:bookmarkStart w:id="1660" w:name="_Toc441131045"/>
      <w:bookmarkStart w:id="1661" w:name="_Toc447269862"/>
      <w:bookmarkStart w:id="1662" w:name="_Toc464120693"/>
      <w:bookmarkStart w:id="1663" w:name="_Toc466970611"/>
      <w:bookmarkStart w:id="1664" w:name="_Toc468462525"/>
      <w:bookmarkStart w:id="1665" w:name="_Toc469482118"/>
      <w:bookmarkStart w:id="1666" w:name="_Toc472411893"/>
      <w:bookmarkStart w:id="1667" w:name="_Toc498588978"/>
      <w:r w:rsidRPr="00382A07">
        <w:rPr>
          <w:szCs w:val="24"/>
        </w:rPr>
        <w:t>Инструкции по заполнению</w:t>
      </w:r>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00216B" w:rsidRPr="0000216B">
        <w:rPr>
          <w:sz w:val="24"/>
          <w:szCs w:val="24"/>
        </w:rPr>
        <w:t>3.3.10</w:t>
      </w:r>
      <w:r w:rsidR="00007625">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00216B" w:rsidRPr="0000216B">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00216B" w:rsidRPr="0000216B">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00216B" w:rsidRPr="0000216B">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762" w:rsidRDefault="00846762">
      <w:pPr>
        <w:spacing w:line="240" w:lineRule="auto"/>
      </w:pPr>
      <w:r>
        <w:separator/>
      </w:r>
    </w:p>
  </w:endnote>
  <w:endnote w:type="continuationSeparator" w:id="0">
    <w:p w:rsidR="00846762" w:rsidRDefault="00846762">
      <w:pPr>
        <w:spacing w:line="240" w:lineRule="auto"/>
      </w:pPr>
      <w:r>
        <w:continuationSeparator/>
      </w:r>
    </w:p>
  </w:endnote>
  <w:endnote w:id="1">
    <w:p w:rsidR="00846762" w:rsidRPr="001D6DBB" w:rsidRDefault="00846762" w:rsidP="001D6DBB">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46762" w:rsidRDefault="0084676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Pr="00FA0376" w:rsidRDefault="0084676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53AC1">
      <w:rPr>
        <w:noProof/>
        <w:sz w:val="16"/>
        <w:szCs w:val="16"/>
        <w:lang w:eastAsia="ru-RU"/>
      </w:rPr>
      <w:t>13</w:t>
    </w:r>
    <w:r w:rsidRPr="00FA0376">
      <w:rPr>
        <w:sz w:val="16"/>
        <w:szCs w:val="16"/>
        <w:lang w:eastAsia="ru-RU"/>
      </w:rPr>
      <w:fldChar w:fldCharType="end"/>
    </w:r>
  </w:p>
  <w:p w:rsidR="00846762" w:rsidRPr="00EE0539" w:rsidRDefault="00846762" w:rsidP="00832D0A">
    <w:pPr>
      <w:pStyle w:val="aff2"/>
      <w:jc w:val="center"/>
      <w:rPr>
        <w:sz w:val="18"/>
        <w:szCs w:val="18"/>
      </w:rPr>
    </w:pPr>
    <w:r>
      <w:rPr>
        <w:sz w:val="18"/>
        <w:szCs w:val="18"/>
      </w:rPr>
      <w:t xml:space="preserve">Открытый запрос предложений </w:t>
    </w:r>
    <w:r w:rsidRPr="007C2353">
      <w:rPr>
        <w:sz w:val="18"/>
        <w:szCs w:val="18"/>
      </w:rPr>
      <w:t>на право заключения Договора поставки средств малой механизации для нужд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762" w:rsidRDefault="00846762">
      <w:pPr>
        <w:spacing w:line="240" w:lineRule="auto"/>
      </w:pPr>
      <w:r>
        <w:separator/>
      </w:r>
    </w:p>
  </w:footnote>
  <w:footnote w:type="continuationSeparator" w:id="0">
    <w:p w:rsidR="00846762" w:rsidRDefault="00846762">
      <w:pPr>
        <w:spacing w:line="240" w:lineRule="auto"/>
      </w:pPr>
      <w:r>
        <w:continuationSeparator/>
      </w:r>
    </w:p>
  </w:footnote>
  <w:footnote w:id="1">
    <w:p w:rsidR="00846762" w:rsidRPr="00B36685" w:rsidRDefault="00846762"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846762" w:rsidRDefault="00846762"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846762" w:rsidRDefault="00846762" w:rsidP="00642D28">
      <w:pPr>
        <w:pStyle w:val="1ff5"/>
        <w:rPr>
          <w:rFonts w:ascii="Times New Roman" w:eastAsia="Times New Roman" w:hAnsi="Times New Roman" w:cs="Times New Roman"/>
          <w:lang w:eastAsia="ru-RU"/>
        </w:rPr>
      </w:pPr>
    </w:p>
  </w:footnote>
  <w:footnote w:id="3">
    <w:p w:rsidR="00846762" w:rsidRPr="00F83889" w:rsidRDefault="00846762"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846762" w:rsidRPr="00F83889" w:rsidRDefault="00846762"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846762" w:rsidRPr="00F83889" w:rsidRDefault="00846762" w:rsidP="00150188">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846762" w:rsidRPr="00F83889" w:rsidRDefault="00846762" w:rsidP="00150188">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846762" w:rsidRDefault="00846762"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Pr="00930031" w:rsidRDefault="0084676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762" w:rsidRDefault="0084676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4">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5">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4"/>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3"/>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2"/>
  </w:num>
  <w:num w:numId="89">
    <w:abstractNumId w:val="114"/>
  </w:num>
  <w:num w:numId="90">
    <w:abstractNumId w:val="100"/>
  </w:num>
  <w:num w:numId="91">
    <w:abstractNumId w:val="138"/>
  </w:num>
  <w:num w:numId="92">
    <w:abstractNumId w:val="136"/>
  </w:num>
  <w:num w:numId="93">
    <w:abstractNumId w:val="14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9148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09E6"/>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9E9"/>
    <w:rsid w:val="00152F2A"/>
    <w:rsid w:val="0015384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126"/>
    <w:rsid w:val="001A6511"/>
    <w:rsid w:val="001C01F9"/>
    <w:rsid w:val="001C325A"/>
    <w:rsid w:val="001C3F34"/>
    <w:rsid w:val="001C53D9"/>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2F7C72"/>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08"/>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39B0"/>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572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2353"/>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6762"/>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3B68"/>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46CFE"/>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BF3"/>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5AFF"/>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42FD"/>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3AC1"/>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7C2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14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933B68"/>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https://rmsp.nalog.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3.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footer" Target="foot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hyperlink" Target="consultantplus://offline/ref=B7E04B8F5BC345C22463EADCAE81D93CF4CA1215A36F6052F6BC85F6f9C8L" TargetMode="Externa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Kuznetsov.PN@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hyperlink" Target="consultantplus://offline/ref=B7E04B8F5BC345C22463EADCAE81D93CF0C11310A0643D58FEE589F49Ff2C9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E9814-3AFC-4D86-976E-4C96B3F5D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91</Pages>
  <Words>29755</Words>
  <Characters>169608</Characters>
  <Application>Microsoft Office Word</Application>
  <DocSecurity>0</DocSecurity>
  <Lines>1413</Lines>
  <Paragraphs>397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198966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65</cp:revision>
  <cp:lastPrinted>2015-12-29T14:27:00Z</cp:lastPrinted>
  <dcterms:created xsi:type="dcterms:W3CDTF">2016-12-02T12:44:00Z</dcterms:created>
  <dcterms:modified xsi:type="dcterms:W3CDTF">2018-07-13T08:53:00Z</dcterms:modified>
</cp:coreProperties>
</file>