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E428B" w:rsidRDefault="0049703A" w:rsidP="005E428B">
      <w:pPr>
        <w:ind w:right="-425"/>
        <w:rPr>
          <w:sz w:val="16"/>
          <w:szCs w:val="16"/>
        </w:rPr>
      </w:pPr>
      <w:bookmarkStart w:id="0" w:name="_Ref57322919"/>
      <w:bookmarkStart w:id="1" w:name="_Ref57322917"/>
      <w:bookmarkStart w:id="2" w:name="_Ref57046967"/>
      <w:bookmarkStart w:id="3" w:name="_Ref56251020"/>
      <w:bookmarkStart w:id="4" w:name="_Ref56251018"/>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33" type="#_x0000_t202" style="position:absolute;left:0;text-align:left;margin-left:319.8pt;margin-top:.6pt;width:197.1pt;height:93.9pt;z-index:251660288;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253090" w:rsidRPr="00881784" w:rsidRDefault="00253090" w:rsidP="005E428B">
                  <w:pPr>
                    <w:spacing w:line="240" w:lineRule="auto"/>
                    <w:ind w:right="-23"/>
                    <w:rPr>
                      <w:rFonts w:ascii="Helios" w:hAnsi="Helios"/>
                      <w:sz w:val="14"/>
                      <w:szCs w:val="14"/>
                    </w:rPr>
                  </w:pPr>
                  <w:r w:rsidRPr="00881784">
                    <w:rPr>
                      <w:rFonts w:ascii="Helios" w:hAnsi="Helios"/>
                      <w:sz w:val="14"/>
                      <w:szCs w:val="14"/>
                    </w:rPr>
                    <w:t>Публичное акционерное общество</w:t>
                  </w:r>
                </w:p>
                <w:p w:rsidR="00253090" w:rsidRPr="00881784" w:rsidRDefault="00253090" w:rsidP="005E428B">
                  <w:pPr>
                    <w:spacing w:line="240" w:lineRule="auto"/>
                    <w:ind w:right="-23"/>
                    <w:rPr>
                      <w:rFonts w:ascii="Helios" w:hAnsi="Helios"/>
                      <w:sz w:val="14"/>
                      <w:szCs w:val="14"/>
                    </w:rPr>
                  </w:pPr>
                  <w:r w:rsidRPr="00881784">
                    <w:rPr>
                      <w:rFonts w:ascii="Helios" w:hAnsi="Helios"/>
                      <w:sz w:val="14"/>
                      <w:szCs w:val="14"/>
                    </w:rPr>
                    <w:t xml:space="preserve">«Межрегиональная распределительная </w:t>
                  </w:r>
                </w:p>
                <w:p w:rsidR="00253090" w:rsidRPr="00881784" w:rsidRDefault="00253090" w:rsidP="005E428B">
                  <w:pPr>
                    <w:spacing w:line="240" w:lineRule="auto"/>
                    <w:ind w:right="-23"/>
                    <w:rPr>
                      <w:rFonts w:ascii="Helios" w:hAnsi="Helios"/>
                      <w:sz w:val="14"/>
                      <w:szCs w:val="14"/>
                    </w:rPr>
                  </w:pPr>
                  <w:r w:rsidRPr="00881784">
                    <w:rPr>
                      <w:rFonts w:ascii="Helios" w:hAnsi="Helios"/>
                      <w:sz w:val="14"/>
                      <w:szCs w:val="14"/>
                    </w:rPr>
                    <w:t>сетевая компания Центра»</w:t>
                  </w:r>
                </w:p>
                <w:p w:rsidR="00253090" w:rsidRPr="00881784" w:rsidRDefault="00253090" w:rsidP="005E428B">
                  <w:pPr>
                    <w:spacing w:line="240" w:lineRule="auto"/>
                    <w:ind w:right="-23"/>
                    <w:rPr>
                      <w:rFonts w:ascii="Helios" w:hAnsi="Helios"/>
                      <w:sz w:val="14"/>
                      <w:szCs w:val="14"/>
                    </w:rPr>
                  </w:pPr>
                  <w:r w:rsidRPr="00881784">
                    <w:rPr>
                      <w:rFonts w:ascii="Helios" w:hAnsi="Helios"/>
                      <w:sz w:val="14"/>
                      <w:szCs w:val="14"/>
                    </w:rPr>
                    <w:t>2-я Ямская ул., д. 4, Москва, 127018</w:t>
                  </w:r>
                </w:p>
                <w:p w:rsidR="00253090" w:rsidRDefault="00253090" w:rsidP="005E428B">
                  <w:pPr>
                    <w:spacing w:line="240" w:lineRule="auto"/>
                    <w:ind w:right="-23"/>
                    <w:rPr>
                      <w:rFonts w:ascii="Helios" w:hAnsi="Helios"/>
                      <w:sz w:val="14"/>
                      <w:szCs w:val="14"/>
                    </w:rPr>
                  </w:pPr>
                  <w:r w:rsidRPr="00881784">
                    <w:rPr>
                      <w:rFonts w:ascii="Helios" w:hAnsi="Helios"/>
                      <w:sz w:val="14"/>
                      <w:szCs w:val="14"/>
                    </w:rPr>
                    <w:t>тел.: +7 (495) 747-92-92,</w:t>
                  </w:r>
                </w:p>
                <w:p w:rsidR="00253090" w:rsidRPr="00881784" w:rsidRDefault="00253090" w:rsidP="005E428B">
                  <w:pPr>
                    <w:spacing w:line="240" w:lineRule="auto"/>
                    <w:ind w:right="-23"/>
                    <w:rPr>
                      <w:rFonts w:ascii="Helios" w:hAnsi="Helios"/>
                      <w:sz w:val="14"/>
                      <w:szCs w:val="14"/>
                    </w:rPr>
                  </w:pPr>
                  <w:r w:rsidRPr="00881784">
                    <w:rPr>
                      <w:rFonts w:ascii="Helios" w:hAnsi="Helios"/>
                      <w:sz w:val="14"/>
                      <w:szCs w:val="14"/>
                    </w:rPr>
                    <w:t xml:space="preserve"> факс: +7 (495) 747-92-95, </w:t>
                  </w:r>
                </w:p>
                <w:p w:rsidR="00253090" w:rsidRDefault="00253090" w:rsidP="005E428B">
                  <w:pPr>
                    <w:spacing w:line="240" w:lineRule="auto"/>
                    <w:ind w:right="-23"/>
                    <w:rPr>
                      <w:rFonts w:ascii="Helios" w:hAnsi="Helios" w:cs="Helios"/>
                      <w:spacing w:val="4"/>
                      <w:sz w:val="14"/>
                      <w:szCs w:val="14"/>
                    </w:rPr>
                  </w:pPr>
                  <w:r w:rsidRPr="00881784">
                    <w:rPr>
                      <w:rFonts w:ascii="Helios" w:hAnsi="Helios" w:cs="Helios"/>
                      <w:spacing w:val="4"/>
                      <w:sz w:val="14"/>
                      <w:szCs w:val="14"/>
                    </w:rPr>
                    <w:t>тел./прямая линия энергетиков:</w:t>
                  </w:r>
                </w:p>
                <w:p w:rsidR="00253090" w:rsidRDefault="00253090" w:rsidP="005E428B">
                  <w:pPr>
                    <w:spacing w:line="240" w:lineRule="auto"/>
                    <w:ind w:right="-23"/>
                    <w:rPr>
                      <w:rFonts w:ascii="Helios" w:hAnsi="Helios" w:cs="Helios"/>
                      <w:spacing w:val="4"/>
                      <w:sz w:val="14"/>
                      <w:szCs w:val="14"/>
                    </w:rPr>
                  </w:pPr>
                  <w:r w:rsidRPr="00881784">
                    <w:rPr>
                      <w:rFonts w:ascii="Helios" w:hAnsi="Helios" w:cs="Helios"/>
                      <w:spacing w:val="4"/>
                      <w:sz w:val="14"/>
                      <w:szCs w:val="14"/>
                    </w:rPr>
                    <w:t xml:space="preserve"> 8-800-50-50-115,</w:t>
                  </w:r>
                </w:p>
                <w:p w:rsidR="00253090" w:rsidRPr="00881784" w:rsidRDefault="00253090" w:rsidP="005E428B">
                  <w:pPr>
                    <w:spacing w:line="240" w:lineRule="auto"/>
                    <w:ind w:right="-23"/>
                    <w:rPr>
                      <w:rFonts w:ascii="Helios" w:hAnsi="Helios"/>
                      <w:sz w:val="14"/>
                      <w:szCs w:val="14"/>
                    </w:rPr>
                  </w:pPr>
                  <w:r w:rsidRPr="00881784">
                    <w:rPr>
                      <w:rFonts w:ascii="Helios" w:hAnsi="Helios" w:cs="Helios"/>
                      <w:spacing w:val="4"/>
                      <w:sz w:val="14"/>
                      <w:szCs w:val="14"/>
                    </w:rPr>
                    <w:t xml:space="preserve"> тел./линия доверия: +7 (495) 747-92-99,</w:t>
                  </w:r>
                </w:p>
                <w:p w:rsidR="00253090" w:rsidRPr="0027690B" w:rsidRDefault="00253090" w:rsidP="005E428B">
                  <w:pPr>
                    <w:spacing w:line="240" w:lineRule="auto"/>
                    <w:ind w:right="-23"/>
                    <w:rPr>
                      <w:rFonts w:ascii="Helios" w:hAnsi="Helios"/>
                      <w:sz w:val="14"/>
                      <w:szCs w:val="14"/>
                      <w:lang w:val="en-US"/>
                    </w:rPr>
                  </w:pPr>
                  <w:r>
                    <w:rPr>
                      <w:rFonts w:ascii="Helios" w:hAnsi="Helios"/>
                      <w:sz w:val="14"/>
                      <w:szCs w:val="14"/>
                    </w:rPr>
                    <w:t xml:space="preserve"> </w:t>
                  </w:r>
                  <w:proofErr w:type="gramStart"/>
                  <w:r w:rsidRPr="00881784">
                    <w:rPr>
                      <w:rFonts w:ascii="Helios" w:hAnsi="Helios"/>
                      <w:sz w:val="14"/>
                      <w:szCs w:val="14"/>
                      <w:lang w:val="en-US"/>
                    </w:rPr>
                    <w:t>e</w:t>
                  </w:r>
                  <w:r w:rsidRPr="0027690B">
                    <w:rPr>
                      <w:rFonts w:ascii="Helios" w:hAnsi="Helios"/>
                      <w:sz w:val="14"/>
                      <w:szCs w:val="14"/>
                      <w:lang w:val="en-US"/>
                    </w:rPr>
                    <w:t>-</w:t>
                  </w:r>
                  <w:r w:rsidRPr="00881784">
                    <w:rPr>
                      <w:rFonts w:ascii="Helios" w:hAnsi="Helios"/>
                      <w:sz w:val="14"/>
                      <w:szCs w:val="14"/>
                      <w:lang w:val="en-US"/>
                    </w:rPr>
                    <w:t>mail</w:t>
                  </w:r>
                  <w:proofErr w:type="gramEnd"/>
                  <w:r w:rsidRPr="0027690B">
                    <w:rPr>
                      <w:rFonts w:ascii="Helios" w:hAnsi="Helios"/>
                      <w:sz w:val="14"/>
                      <w:szCs w:val="14"/>
                      <w:lang w:val="en-US"/>
                    </w:rPr>
                    <w:t xml:space="preserve">: </w:t>
                  </w:r>
                  <w:hyperlink r:id="rId9" w:history="1">
                    <w:r w:rsidRPr="00881784">
                      <w:rPr>
                        <w:rFonts w:ascii="Helios" w:hAnsi="Helios"/>
                        <w:sz w:val="14"/>
                        <w:szCs w:val="14"/>
                        <w:lang w:val="en-US"/>
                      </w:rPr>
                      <w:t>posta</w:t>
                    </w:r>
                    <w:r w:rsidRPr="0027690B">
                      <w:rPr>
                        <w:rFonts w:ascii="Helios" w:hAnsi="Helios"/>
                        <w:sz w:val="14"/>
                        <w:szCs w:val="14"/>
                        <w:lang w:val="en-US"/>
                      </w:rPr>
                      <w:t>@</w:t>
                    </w:r>
                    <w:r w:rsidRPr="00881784">
                      <w:rPr>
                        <w:rFonts w:ascii="Helios" w:hAnsi="Helios"/>
                        <w:sz w:val="14"/>
                        <w:szCs w:val="14"/>
                        <w:lang w:val="en-US"/>
                      </w:rPr>
                      <w:t>mrsk</w:t>
                    </w:r>
                    <w:r w:rsidRPr="0027690B">
                      <w:rPr>
                        <w:rFonts w:ascii="Helios" w:hAnsi="Helios"/>
                        <w:sz w:val="14"/>
                        <w:szCs w:val="14"/>
                        <w:lang w:val="en-US"/>
                      </w:rPr>
                      <w:t>-1.</w:t>
                    </w:r>
                    <w:r w:rsidRPr="00881784">
                      <w:rPr>
                        <w:rFonts w:ascii="Helios" w:hAnsi="Helios"/>
                        <w:sz w:val="14"/>
                        <w:szCs w:val="14"/>
                        <w:lang w:val="en-US"/>
                      </w:rPr>
                      <w:t>ru</w:t>
                    </w:r>
                  </w:hyperlink>
                  <w:r w:rsidRPr="0027690B">
                    <w:rPr>
                      <w:rFonts w:ascii="Helios" w:hAnsi="Helios"/>
                      <w:sz w:val="14"/>
                      <w:szCs w:val="14"/>
                      <w:lang w:val="en-US"/>
                    </w:rPr>
                    <w:t xml:space="preserve">, </w:t>
                  </w:r>
                  <w:hyperlink r:id="rId10" w:history="1">
                    <w:r w:rsidRPr="00881784">
                      <w:rPr>
                        <w:rFonts w:ascii="Helios" w:hAnsi="Helios"/>
                        <w:sz w:val="14"/>
                        <w:szCs w:val="14"/>
                        <w:lang w:val="en-US"/>
                      </w:rPr>
                      <w:t>www</w:t>
                    </w:r>
                    <w:r w:rsidRPr="0027690B">
                      <w:rPr>
                        <w:rFonts w:ascii="Helios" w:hAnsi="Helios"/>
                        <w:sz w:val="14"/>
                        <w:szCs w:val="14"/>
                        <w:lang w:val="en-US"/>
                      </w:rPr>
                      <w:t>.</w:t>
                    </w:r>
                    <w:r w:rsidRPr="00881784">
                      <w:rPr>
                        <w:rFonts w:ascii="Helios" w:hAnsi="Helios"/>
                        <w:sz w:val="14"/>
                        <w:szCs w:val="14"/>
                        <w:lang w:val="en-US"/>
                      </w:rPr>
                      <w:t>mrsk</w:t>
                    </w:r>
                    <w:r w:rsidRPr="0027690B">
                      <w:rPr>
                        <w:rFonts w:ascii="Helios" w:hAnsi="Helios"/>
                        <w:sz w:val="14"/>
                        <w:szCs w:val="14"/>
                        <w:lang w:val="en-US"/>
                      </w:rPr>
                      <w:t>-1.</w:t>
                    </w:r>
                    <w:r w:rsidRPr="00881784">
                      <w:rPr>
                        <w:rFonts w:ascii="Helios" w:hAnsi="Helios"/>
                        <w:sz w:val="14"/>
                        <w:szCs w:val="14"/>
                        <w:lang w:val="en-US"/>
                      </w:rPr>
                      <w:t>ru</w:t>
                    </w:r>
                  </w:hyperlink>
                </w:p>
              </w:txbxContent>
            </v:textbox>
            <w10:wrap type="square" anchorx="margin"/>
          </v:shape>
        </w:pict>
      </w:r>
      <w:r w:rsidR="005E428B">
        <w:rPr>
          <w:noProof/>
          <w:sz w:val="16"/>
          <w:szCs w:val="16"/>
          <w:lang w:eastAsia="ru-RU"/>
        </w:rPr>
        <w:drawing>
          <wp:inline distT="0" distB="0" distL="0" distR="0">
            <wp:extent cx="3625850" cy="469265"/>
            <wp:effectExtent l="0" t="0" r="0" b="6985"/>
            <wp:docPr id="5"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5E428B" w:rsidRPr="00D15381" w:rsidRDefault="005E428B" w:rsidP="005E428B">
      <w:pPr>
        <w:pStyle w:val="affffffe"/>
        <w:suppressAutoHyphens/>
        <w:jc w:val="center"/>
        <w:rPr>
          <w:rFonts w:ascii="Helios-Regular" w:hAnsi="Helios-Regular" w:cs="Helios-Regular"/>
          <w:spacing w:val="4"/>
          <w:sz w:val="14"/>
          <w:szCs w:val="14"/>
          <w:lang w:val="en-US"/>
        </w:rPr>
      </w:pPr>
    </w:p>
    <w:p w:rsidR="005E428B" w:rsidRPr="00D15381" w:rsidRDefault="005E428B" w:rsidP="005E428B">
      <w:pPr>
        <w:ind w:left="5670" w:firstLine="0"/>
        <w:jc w:val="center"/>
        <w:rPr>
          <w:sz w:val="24"/>
          <w:szCs w:val="24"/>
          <w:lang w:val="en-US"/>
        </w:rPr>
      </w:pPr>
    </w:p>
    <w:p w:rsidR="005E428B" w:rsidRPr="00D15381" w:rsidRDefault="005E428B" w:rsidP="005E428B">
      <w:pPr>
        <w:jc w:val="center"/>
        <w:rPr>
          <w:rFonts w:ascii="Arial" w:hAnsi="Arial" w:cs="Arial"/>
          <w:noProof/>
          <w:sz w:val="18"/>
          <w:szCs w:val="18"/>
          <w:lang w:val="en-US"/>
        </w:rPr>
      </w:pPr>
    </w:p>
    <w:p w:rsidR="005E428B" w:rsidRDefault="005E428B" w:rsidP="005E428B">
      <w:pPr>
        <w:ind w:left="5670" w:firstLine="0"/>
        <w:jc w:val="center"/>
        <w:rPr>
          <w:sz w:val="24"/>
          <w:szCs w:val="24"/>
        </w:rPr>
      </w:pPr>
    </w:p>
    <w:p w:rsidR="005E428B" w:rsidRDefault="005E428B" w:rsidP="005E428B">
      <w:pPr>
        <w:ind w:left="5670" w:firstLine="0"/>
        <w:jc w:val="center"/>
        <w:rPr>
          <w:sz w:val="24"/>
          <w:szCs w:val="24"/>
        </w:rPr>
      </w:pPr>
    </w:p>
    <w:p w:rsidR="005E428B" w:rsidRDefault="005E428B" w:rsidP="005E428B">
      <w:pPr>
        <w:ind w:left="5670" w:firstLine="0"/>
        <w:jc w:val="center"/>
        <w:rPr>
          <w:sz w:val="24"/>
          <w:szCs w:val="24"/>
        </w:rPr>
      </w:pPr>
    </w:p>
    <w:p w:rsidR="007556FF" w:rsidRPr="007417E6" w:rsidRDefault="007556FF" w:rsidP="007556FF">
      <w:pPr>
        <w:ind w:left="5670" w:firstLine="0"/>
        <w:jc w:val="center"/>
        <w:rPr>
          <w:sz w:val="24"/>
          <w:szCs w:val="24"/>
        </w:rPr>
      </w:pPr>
      <w:r w:rsidRPr="007417E6">
        <w:rPr>
          <w:sz w:val="24"/>
          <w:szCs w:val="24"/>
        </w:rPr>
        <w:t>УТВЕРЖДАЮ:</w:t>
      </w:r>
    </w:p>
    <w:p w:rsidR="002C0A4F" w:rsidRDefault="002C0A4F" w:rsidP="002C0A4F">
      <w:pPr>
        <w:spacing w:line="240" w:lineRule="auto"/>
        <w:ind w:left="5670" w:firstLine="0"/>
        <w:jc w:val="right"/>
        <w:rPr>
          <w:sz w:val="24"/>
          <w:szCs w:val="24"/>
        </w:rPr>
      </w:pPr>
      <w:r>
        <w:rPr>
          <w:sz w:val="24"/>
          <w:szCs w:val="24"/>
        </w:rPr>
        <w:t>Председатель закупочной комиссии -</w:t>
      </w:r>
    </w:p>
    <w:p w:rsidR="002C0A4F" w:rsidRDefault="002C0A4F" w:rsidP="002C0A4F">
      <w:pPr>
        <w:spacing w:line="240" w:lineRule="auto"/>
        <w:ind w:left="5670" w:firstLine="0"/>
        <w:jc w:val="right"/>
        <w:rPr>
          <w:sz w:val="24"/>
          <w:szCs w:val="24"/>
        </w:rPr>
      </w:pPr>
      <w:r>
        <w:rPr>
          <w:sz w:val="24"/>
          <w:szCs w:val="24"/>
        </w:rPr>
        <w:t>начальник Управления логистики и</w:t>
      </w:r>
    </w:p>
    <w:p w:rsidR="002C0A4F" w:rsidRDefault="002C0A4F" w:rsidP="002C0A4F">
      <w:pPr>
        <w:spacing w:line="240" w:lineRule="auto"/>
        <w:ind w:left="5670" w:firstLine="0"/>
        <w:jc w:val="right"/>
        <w:rPr>
          <w:sz w:val="24"/>
          <w:szCs w:val="24"/>
        </w:rPr>
      </w:pPr>
      <w:r>
        <w:rPr>
          <w:sz w:val="24"/>
          <w:szCs w:val="24"/>
        </w:rPr>
        <w:t>материально-технического обеспечения</w:t>
      </w:r>
    </w:p>
    <w:p w:rsidR="002C0A4F" w:rsidRDefault="002C0A4F" w:rsidP="002C0A4F">
      <w:pPr>
        <w:spacing w:line="240" w:lineRule="auto"/>
        <w:ind w:left="5670" w:firstLine="0"/>
        <w:jc w:val="right"/>
        <w:rPr>
          <w:sz w:val="24"/>
          <w:szCs w:val="24"/>
        </w:rPr>
      </w:pPr>
      <w:r>
        <w:rPr>
          <w:sz w:val="24"/>
          <w:szCs w:val="24"/>
        </w:rPr>
        <w:t>филиала ПАО «МРСК Центра» -</w:t>
      </w:r>
    </w:p>
    <w:p w:rsidR="002C0A4F" w:rsidRDefault="002C0A4F" w:rsidP="002C0A4F">
      <w:pPr>
        <w:spacing w:line="240" w:lineRule="auto"/>
        <w:ind w:left="5670" w:firstLine="0"/>
        <w:jc w:val="right"/>
        <w:rPr>
          <w:sz w:val="24"/>
          <w:szCs w:val="24"/>
        </w:rPr>
      </w:pPr>
      <w:r>
        <w:rPr>
          <w:sz w:val="24"/>
          <w:szCs w:val="24"/>
        </w:rPr>
        <w:t>«Смоленскэнерго»</w:t>
      </w:r>
    </w:p>
    <w:p w:rsidR="002C0A4F" w:rsidRPr="00D7588A" w:rsidRDefault="002C0A4F" w:rsidP="002C0A4F">
      <w:pPr>
        <w:spacing w:line="240" w:lineRule="auto"/>
        <w:ind w:left="5670" w:firstLine="0"/>
        <w:jc w:val="right"/>
        <w:rPr>
          <w:sz w:val="24"/>
          <w:szCs w:val="24"/>
        </w:rPr>
      </w:pPr>
    </w:p>
    <w:p w:rsidR="002C0A4F" w:rsidRDefault="002C0A4F" w:rsidP="002C0A4F">
      <w:pPr>
        <w:spacing w:line="240" w:lineRule="auto"/>
        <w:ind w:left="5670" w:firstLine="0"/>
        <w:jc w:val="right"/>
        <w:rPr>
          <w:sz w:val="24"/>
          <w:szCs w:val="24"/>
        </w:rPr>
      </w:pPr>
      <w:r>
        <w:rPr>
          <w:sz w:val="24"/>
          <w:szCs w:val="24"/>
        </w:rPr>
        <w:t>_______________ Д.М. Ковалев</w:t>
      </w:r>
    </w:p>
    <w:p w:rsidR="007556FF" w:rsidRPr="00C12FA4" w:rsidRDefault="007556FF" w:rsidP="007556FF">
      <w:pPr>
        <w:spacing w:line="240" w:lineRule="auto"/>
        <w:jc w:val="right"/>
        <w:rPr>
          <w:sz w:val="24"/>
          <w:szCs w:val="24"/>
        </w:rPr>
      </w:pPr>
    </w:p>
    <w:p w:rsidR="007556FF" w:rsidRPr="00C12FA4" w:rsidRDefault="007556FF" w:rsidP="007556FF">
      <w:pPr>
        <w:spacing w:line="240" w:lineRule="auto"/>
        <w:jc w:val="right"/>
        <w:rPr>
          <w:sz w:val="24"/>
          <w:szCs w:val="24"/>
        </w:rPr>
      </w:pPr>
    </w:p>
    <w:p w:rsidR="007556FF" w:rsidRPr="00C12FA4" w:rsidRDefault="007556FF" w:rsidP="007556FF">
      <w:pPr>
        <w:ind w:left="5670" w:firstLine="0"/>
        <w:jc w:val="right"/>
        <w:rPr>
          <w:sz w:val="24"/>
          <w:szCs w:val="24"/>
        </w:rPr>
      </w:pPr>
      <w:r w:rsidRPr="00C12FA4">
        <w:rPr>
          <w:sz w:val="24"/>
          <w:szCs w:val="24"/>
        </w:rPr>
        <w:t xml:space="preserve"> «____» ___________________ 201</w:t>
      </w:r>
      <w:r w:rsidR="00862664">
        <w:rPr>
          <w:sz w:val="24"/>
          <w:szCs w:val="24"/>
        </w:rPr>
        <w:t>6</w:t>
      </w:r>
      <w:r w:rsidRPr="00C12FA4">
        <w:rPr>
          <w:sz w:val="24"/>
          <w:szCs w:val="24"/>
        </w:rPr>
        <w:t xml:space="preserve"> г.</w:t>
      </w:r>
    </w:p>
    <w:p w:rsidR="007556FF" w:rsidRPr="00C12FA4" w:rsidRDefault="007556FF" w:rsidP="007556FF">
      <w:pPr>
        <w:ind w:firstLine="0"/>
        <w:jc w:val="left"/>
        <w:rPr>
          <w:sz w:val="24"/>
          <w:szCs w:val="24"/>
        </w:rPr>
      </w:pPr>
    </w:p>
    <w:p w:rsidR="007556FF" w:rsidRPr="00C12FA4" w:rsidRDefault="007556FF" w:rsidP="007556FF">
      <w:pPr>
        <w:spacing w:line="240" w:lineRule="auto"/>
        <w:ind w:left="6804" w:firstLine="0"/>
        <w:rPr>
          <w:b/>
          <w:kern w:val="36"/>
          <w:sz w:val="24"/>
          <w:szCs w:val="24"/>
        </w:rPr>
      </w:pPr>
      <w:r w:rsidRPr="00C12FA4">
        <w:rPr>
          <w:b/>
          <w:kern w:val="36"/>
          <w:sz w:val="24"/>
          <w:szCs w:val="24"/>
        </w:rPr>
        <w:t>Согласовано на заседании</w:t>
      </w:r>
    </w:p>
    <w:p w:rsidR="007556FF" w:rsidRPr="00C12FA4" w:rsidRDefault="007556FF" w:rsidP="007556FF">
      <w:pPr>
        <w:spacing w:line="240" w:lineRule="auto"/>
        <w:ind w:left="6804" w:firstLine="0"/>
        <w:rPr>
          <w:b/>
          <w:kern w:val="36"/>
          <w:sz w:val="24"/>
          <w:szCs w:val="24"/>
        </w:rPr>
      </w:pPr>
      <w:r w:rsidRPr="00C12FA4">
        <w:rPr>
          <w:b/>
          <w:kern w:val="36"/>
          <w:sz w:val="24"/>
          <w:szCs w:val="24"/>
        </w:rPr>
        <w:t>закупочной комиссии</w:t>
      </w:r>
    </w:p>
    <w:p w:rsidR="007556FF" w:rsidRPr="00C12FA4" w:rsidRDefault="007556FF" w:rsidP="007556FF">
      <w:pPr>
        <w:spacing w:line="240" w:lineRule="auto"/>
        <w:ind w:left="6804" w:firstLine="0"/>
        <w:rPr>
          <w:b/>
          <w:kern w:val="36"/>
          <w:sz w:val="24"/>
          <w:szCs w:val="24"/>
        </w:rPr>
      </w:pPr>
      <w:r w:rsidRPr="00C12FA4">
        <w:rPr>
          <w:b/>
          <w:kern w:val="36"/>
          <w:sz w:val="24"/>
          <w:szCs w:val="24"/>
        </w:rPr>
        <w:t>Протокол № ____________</w:t>
      </w:r>
    </w:p>
    <w:p w:rsidR="007556FF" w:rsidRPr="00C12FA4" w:rsidRDefault="007556FF" w:rsidP="007556FF">
      <w:pPr>
        <w:spacing w:line="240" w:lineRule="auto"/>
        <w:ind w:left="6804" w:firstLine="0"/>
        <w:rPr>
          <w:b/>
          <w:kern w:val="36"/>
          <w:sz w:val="24"/>
          <w:szCs w:val="24"/>
        </w:rPr>
      </w:pPr>
      <w:r w:rsidRPr="00C12FA4">
        <w:rPr>
          <w:b/>
          <w:kern w:val="36"/>
          <w:sz w:val="24"/>
          <w:szCs w:val="24"/>
        </w:rPr>
        <w:t>от «___» _______ 201</w:t>
      </w:r>
      <w:r w:rsidR="00862664">
        <w:rPr>
          <w:b/>
          <w:kern w:val="36"/>
          <w:sz w:val="24"/>
          <w:szCs w:val="24"/>
        </w:rPr>
        <w:t>6</w:t>
      </w:r>
      <w:r w:rsidRPr="00C12FA4">
        <w:rPr>
          <w:b/>
          <w:kern w:val="36"/>
          <w:sz w:val="24"/>
          <w:szCs w:val="24"/>
        </w:rPr>
        <w:t xml:space="preserve"> года</w:t>
      </w: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pStyle w:val="1f4"/>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717F60" w:rsidRPr="00C12FA4" w:rsidRDefault="00717F60" w:rsidP="00E71A48">
      <w:pPr>
        <w:pStyle w:val="1f4"/>
        <w:spacing w:line="264" w:lineRule="auto"/>
        <w:ind w:left="0" w:right="0"/>
        <w:jc w:val="center"/>
        <w:rPr>
          <w:rFonts w:ascii="Times New Roman" w:hAnsi="Times New Roman"/>
          <w:sz w:val="24"/>
          <w:szCs w:val="24"/>
        </w:rPr>
      </w:pPr>
    </w:p>
    <w:p w:rsidR="00717F60" w:rsidRPr="002C0A4F" w:rsidRDefault="003B6795" w:rsidP="00E71A48">
      <w:pPr>
        <w:pStyle w:val="1f4"/>
        <w:spacing w:line="264" w:lineRule="auto"/>
        <w:ind w:left="0" w:right="0"/>
        <w:jc w:val="center"/>
        <w:rPr>
          <w:rFonts w:ascii="Times New Roman" w:hAnsi="Times New Roman"/>
          <w:b/>
          <w:sz w:val="24"/>
          <w:szCs w:val="24"/>
        </w:rPr>
      </w:pPr>
      <w:r w:rsidRPr="002C0A4F">
        <w:rPr>
          <w:rFonts w:ascii="Times New Roman" w:hAnsi="Times New Roman"/>
          <w:b/>
          <w:sz w:val="24"/>
          <w:szCs w:val="24"/>
        </w:rPr>
        <w:t>ЗАКРЫТ</w:t>
      </w:r>
      <w:r w:rsidR="00717F60" w:rsidRPr="002C0A4F">
        <w:rPr>
          <w:rFonts w:ascii="Times New Roman" w:hAnsi="Times New Roman"/>
          <w:b/>
          <w:sz w:val="24"/>
          <w:szCs w:val="24"/>
        </w:rPr>
        <w:t>ЫЙ ЗАПРОС ПРЕДЛОЖЕНИЙ</w:t>
      </w:r>
    </w:p>
    <w:p w:rsidR="00717F60" w:rsidRPr="00C12FA4" w:rsidRDefault="00717F60" w:rsidP="007556FF">
      <w:pPr>
        <w:spacing w:line="264" w:lineRule="auto"/>
        <w:ind w:firstLine="0"/>
        <w:jc w:val="center"/>
        <w:rPr>
          <w:b/>
          <w:sz w:val="24"/>
          <w:szCs w:val="24"/>
        </w:rPr>
      </w:pPr>
      <w:r w:rsidRPr="002C0A4F">
        <w:rPr>
          <w:b/>
          <w:sz w:val="24"/>
          <w:szCs w:val="24"/>
        </w:rPr>
        <w:t xml:space="preserve">на право заключения </w:t>
      </w:r>
      <w:r w:rsidR="007556FF" w:rsidRPr="002C0A4F">
        <w:rPr>
          <w:b/>
          <w:sz w:val="24"/>
          <w:szCs w:val="24"/>
        </w:rPr>
        <w:t xml:space="preserve">Договоров на </w:t>
      </w:r>
      <w:r w:rsidR="002C0A4F" w:rsidRPr="002C0A4F">
        <w:rPr>
          <w:b/>
          <w:sz w:val="24"/>
          <w:szCs w:val="24"/>
        </w:rPr>
        <w:t>поставку провода СИП</w:t>
      </w:r>
      <w:r w:rsidR="007556FF" w:rsidRPr="002C0A4F">
        <w:rPr>
          <w:b/>
          <w:sz w:val="24"/>
          <w:szCs w:val="24"/>
        </w:rPr>
        <w:t xml:space="preserve"> для нужд ПАО «МРСК Центра» (филиал</w:t>
      </w:r>
      <w:r w:rsidR="002C0A4F">
        <w:rPr>
          <w:b/>
          <w:sz w:val="24"/>
          <w:szCs w:val="24"/>
        </w:rPr>
        <w:t>а</w:t>
      </w:r>
      <w:r w:rsidR="007556FF" w:rsidRPr="002C0A4F">
        <w:rPr>
          <w:b/>
          <w:sz w:val="24"/>
          <w:szCs w:val="24"/>
        </w:rPr>
        <w:t xml:space="preserve"> </w:t>
      </w:r>
      <w:r w:rsidR="002C0A4F" w:rsidRPr="002C0A4F">
        <w:rPr>
          <w:b/>
          <w:sz w:val="24"/>
          <w:szCs w:val="24"/>
        </w:rPr>
        <w:t>«Смоленскэнерго»)</w:t>
      </w:r>
    </w:p>
    <w:p w:rsidR="007556FF" w:rsidRPr="00C12FA4"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C12FA4"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 xml:space="preserve"> «ОБЩАЯ</w:t>
      </w:r>
      <w:r w:rsidR="00B51A18" w:rsidRPr="00C12FA4">
        <w:rPr>
          <w:rFonts w:ascii="Times New Roman" w:eastAsia="Times New Roman" w:hAnsi="Times New Roman" w:cs="Times New Roman"/>
          <w:b/>
          <w:caps/>
        </w:rPr>
        <w:t>,</w:t>
      </w:r>
      <w:r w:rsidRPr="00C12FA4">
        <w:rPr>
          <w:rFonts w:ascii="Times New Roman" w:eastAsia="Times New Roman" w:hAnsi="Times New Roman" w:cs="Times New Roman"/>
          <w:b/>
          <w:caps/>
        </w:rPr>
        <w:t xml:space="preserve"> КОММЕРЧЕСКАЯ</w:t>
      </w:r>
      <w:r w:rsidR="00B51A18" w:rsidRPr="00C12FA4">
        <w:rPr>
          <w:rFonts w:ascii="Times New Roman" w:eastAsia="Times New Roman" w:hAnsi="Times New Roman" w:cs="Times New Roman"/>
          <w:b/>
          <w:caps/>
        </w:rPr>
        <w:t xml:space="preserve"> и техническая</w:t>
      </w:r>
      <w:r w:rsidRPr="00C12FA4">
        <w:rPr>
          <w:rFonts w:ascii="Times New Roman" w:eastAsia="Times New Roman" w:hAnsi="Times New Roman" w:cs="Times New Roman"/>
          <w:b/>
          <w:caps/>
        </w:rPr>
        <w:t xml:space="preserve"> ЧАСТИ»</w:t>
      </w:r>
      <w:r w:rsidRPr="00C12FA4">
        <w:rPr>
          <w:rFonts w:ascii="Times New Roman" w:hAnsi="Times New Roman" w:cs="Times New Roman"/>
        </w:rPr>
        <w:t xml:space="preserve"> </w:t>
      </w: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D77FC1" w:rsidRDefault="007556FF" w:rsidP="007556FF">
      <w:pPr>
        <w:spacing w:line="240" w:lineRule="auto"/>
        <w:ind w:firstLine="0"/>
        <w:jc w:val="center"/>
        <w:rPr>
          <w:sz w:val="24"/>
          <w:szCs w:val="24"/>
        </w:rPr>
      </w:pPr>
      <w:r w:rsidRPr="00C12FA4">
        <w:rPr>
          <w:sz w:val="24"/>
          <w:szCs w:val="24"/>
        </w:rPr>
        <w:t xml:space="preserve">г. </w:t>
      </w:r>
      <w:r w:rsidR="002C0A4F">
        <w:rPr>
          <w:sz w:val="24"/>
          <w:szCs w:val="24"/>
        </w:rPr>
        <w:t>Смоленск</w:t>
      </w:r>
      <w:r w:rsidRPr="00C12FA4">
        <w:rPr>
          <w:sz w:val="24"/>
          <w:szCs w:val="24"/>
        </w:rPr>
        <w:br/>
        <w:t>201</w:t>
      </w:r>
      <w:r w:rsidR="00862664">
        <w:rPr>
          <w:sz w:val="24"/>
          <w:szCs w:val="24"/>
        </w:rPr>
        <w:t>6</w:t>
      </w:r>
      <w:r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3"/>
        <w:tabs>
          <w:tab w:val="left" w:pos="9639"/>
        </w:tabs>
        <w:spacing w:line="264" w:lineRule="auto"/>
        <w:ind w:right="2049"/>
        <w:rPr>
          <w:sz w:val="24"/>
          <w:szCs w:val="24"/>
        </w:rPr>
      </w:pPr>
      <w:r w:rsidRPr="00E71A48">
        <w:rPr>
          <w:sz w:val="24"/>
          <w:szCs w:val="24"/>
        </w:rPr>
        <w:lastRenderedPageBreak/>
        <w:t>СОДЕРЖАНИЕ</w:t>
      </w:r>
    </w:p>
    <w:p w:rsidR="00CD3D1B" w:rsidRDefault="007D61B9">
      <w:pPr>
        <w:pStyle w:val="1f3"/>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CD3D1B">
        <w:rPr>
          <w:noProof/>
        </w:rPr>
        <w:t>1</w:t>
      </w:r>
      <w:r w:rsidR="00CD3D1B">
        <w:rPr>
          <w:rFonts w:asciiTheme="minorHAnsi" w:eastAsiaTheme="minorEastAsia" w:hAnsiTheme="minorHAnsi" w:cstheme="minorBidi"/>
          <w:b w:val="0"/>
          <w:caps w:val="0"/>
          <w:noProof/>
          <w:szCs w:val="22"/>
          <w:lang w:eastAsia="ru-RU"/>
        </w:rPr>
        <w:tab/>
      </w:r>
      <w:r w:rsidR="00CD3D1B">
        <w:rPr>
          <w:noProof/>
        </w:rPr>
        <w:t>Общие положения</w:t>
      </w:r>
      <w:r w:rsidR="00CD3D1B">
        <w:rPr>
          <w:noProof/>
        </w:rPr>
        <w:tab/>
      </w:r>
      <w:r>
        <w:rPr>
          <w:noProof/>
        </w:rPr>
        <w:fldChar w:fldCharType="begin"/>
      </w:r>
      <w:r w:rsidR="00CD3D1B">
        <w:rPr>
          <w:noProof/>
        </w:rPr>
        <w:instrText xml:space="preserve"> PAGEREF _Toc441157056 \h </w:instrText>
      </w:r>
      <w:r>
        <w:rPr>
          <w:noProof/>
        </w:rPr>
      </w:r>
      <w:r>
        <w:rPr>
          <w:noProof/>
        </w:rPr>
        <w:fldChar w:fldCharType="separate"/>
      </w:r>
      <w:r w:rsidR="0027690B">
        <w:rPr>
          <w:noProof/>
        </w:rPr>
        <w:t>4</w:t>
      </w:r>
      <w:r>
        <w:rPr>
          <w:noProof/>
        </w:rPr>
        <w:fldChar w:fldCharType="end"/>
      </w:r>
    </w:p>
    <w:p w:rsidR="00CD3D1B" w:rsidRDefault="00CD3D1B">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7D61B9">
        <w:rPr>
          <w:noProof/>
        </w:rPr>
        <w:fldChar w:fldCharType="begin"/>
      </w:r>
      <w:r>
        <w:rPr>
          <w:noProof/>
        </w:rPr>
        <w:instrText xml:space="preserve"> PAGEREF _Toc441157057 \h </w:instrText>
      </w:r>
      <w:r w:rsidR="007D61B9">
        <w:rPr>
          <w:noProof/>
        </w:rPr>
      </w:r>
      <w:r w:rsidR="007D61B9">
        <w:rPr>
          <w:noProof/>
        </w:rPr>
        <w:fldChar w:fldCharType="separate"/>
      </w:r>
      <w:r w:rsidR="0027690B">
        <w:rPr>
          <w:noProof/>
        </w:rPr>
        <w:t>4</w:t>
      </w:r>
      <w:r w:rsidR="007D61B9">
        <w:rPr>
          <w:noProof/>
        </w:rPr>
        <w:fldChar w:fldCharType="end"/>
      </w:r>
    </w:p>
    <w:p w:rsidR="00CD3D1B" w:rsidRDefault="00CD3D1B">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7D61B9">
        <w:rPr>
          <w:noProof/>
        </w:rPr>
        <w:fldChar w:fldCharType="begin"/>
      </w:r>
      <w:r>
        <w:rPr>
          <w:noProof/>
        </w:rPr>
        <w:instrText xml:space="preserve"> PAGEREF _Toc441157058 \h </w:instrText>
      </w:r>
      <w:r w:rsidR="007D61B9">
        <w:rPr>
          <w:noProof/>
        </w:rPr>
      </w:r>
      <w:r w:rsidR="007D61B9">
        <w:rPr>
          <w:noProof/>
        </w:rPr>
        <w:fldChar w:fldCharType="separate"/>
      </w:r>
      <w:r w:rsidR="0027690B">
        <w:rPr>
          <w:noProof/>
        </w:rPr>
        <w:t>6</w:t>
      </w:r>
      <w:r w:rsidR="007D61B9">
        <w:rPr>
          <w:noProof/>
        </w:rPr>
        <w:fldChar w:fldCharType="end"/>
      </w:r>
    </w:p>
    <w:p w:rsidR="00CD3D1B" w:rsidRDefault="00CD3D1B">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7D61B9">
        <w:rPr>
          <w:noProof/>
        </w:rPr>
        <w:fldChar w:fldCharType="begin"/>
      </w:r>
      <w:r>
        <w:rPr>
          <w:noProof/>
        </w:rPr>
        <w:instrText xml:space="preserve"> PAGEREF _Toc441157059 \h </w:instrText>
      </w:r>
      <w:r w:rsidR="007D61B9">
        <w:rPr>
          <w:noProof/>
        </w:rPr>
      </w:r>
      <w:r w:rsidR="007D61B9">
        <w:rPr>
          <w:noProof/>
        </w:rPr>
        <w:fldChar w:fldCharType="separate"/>
      </w:r>
      <w:r w:rsidR="0027690B">
        <w:rPr>
          <w:noProof/>
        </w:rPr>
        <w:t>7</w:t>
      </w:r>
      <w:r w:rsidR="007D61B9">
        <w:rPr>
          <w:noProof/>
        </w:rPr>
        <w:fldChar w:fldCharType="end"/>
      </w:r>
    </w:p>
    <w:p w:rsidR="00CD3D1B" w:rsidRDefault="00CD3D1B">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7D61B9">
        <w:rPr>
          <w:noProof/>
        </w:rPr>
        <w:fldChar w:fldCharType="begin"/>
      </w:r>
      <w:r>
        <w:rPr>
          <w:noProof/>
        </w:rPr>
        <w:instrText xml:space="preserve"> PAGEREF _Toc441157060 \h </w:instrText>
      </w:r>
      <w:r w:rsidR="007D61B9">
        <w:rPr>
          <w:noProof/>
        </w:rPr>
      </w:r>
      <w:r w:rsidR="007D61B9">
        <w:rPr>
          <w:noProof/>
        </w:rPr>
        <w:fldChar w:fldCharType="separate"/>
      </w:r>
      <w:r w:rsidR="0027690B">
        <w:rPr>
          <w:noProof/>
        </w:rPr>
        <w:t>7</w:t>
      </w:r>
      <w:r w:rsidR="007D61B9">
        <w:rPr>
          <w:noProof/>
        </w:rPr>
        <w:fldChar w:fldCharType="end"/>
      </w:r>
    </w:p>
    <w:p w:rsidR="00CD3D1B" w:rsidRDefault="00CD3D1B">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7D61B9">
        <w:rPr>
          <w:noProof/>
        </w:rPr>
        <w:fldChar w:fldCharType="begin"/>
      </w:r>
      <w:r>
        <w:rPr>
          <w:noProof/>
        </w:rPr>
        <w:instrText xml:space="preserve"> PAGEREF _Toc441157061 \h </w:instrText>
      </w:r>
      <w:r w:rsidR="007D61B9">
        <w:rPr>
          <w:noProof/>
        </w:rPr>
      </w:r>
      <w:r w:rsidR="007D61B9">
        <w:rPr>
          <w:noProof/>
        </w:rPr>
        <w:fldChar w:fldCharType="separate"/>
      </w:r>
      <w:r w:rsidR="0027690B">
        <w:rPr>
          <w:noProof/>
        </w:rPr>
        <w:t>8</w:t>
      </w:r>
      <w:r w:rsidR="007D61B9">
        <w:rPr>
          <w:noProof/>
        </w:rPr>
        <w:fldChar w:fldCharType="end"/>
      </w:r>
    </w:p>
    <w:p w:rsidR="00CD3D1B" w:rsidRDefault="00CD3D1B">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продукции с разбиением заказа на лоты</w:t>
      </w:r>
      <w:r>
        <w:rPr>
          <w:noProof/>
        </w:rPr>
        <w:tab/>
      </w:r>
      <w:r w:rsidR="007D61B9">
        <w:rPr>
          <w:noProof/>
        </w:rPr>
        <w:fldChar w:fldCharType="begin"/>
      </w:r>
      <w:r>
        <w:rPr>
          <w:noProof/>
        </w:rPr>
        <w:instrText xml:space="preserve"> PAGEREF _Toc441157062 \h </w:instrText>
      </w:r>
      <w:r w:rsidR="007D61B9">
        <w:rPr>
          <w:noProof/>
        </w:rPr>
      </w:r>
      <w:r w:rsidR="007D61B9">
        <w:rPr>
          <w:noProof/>
        </w:rPr>
        <w:fldChar w:fldCharType="separate"/>
      </w:r>
      <w:r w:rsidR="0027690B">
        <w:rPr>
          <w:noProof/>
        </w:rPr>
        <w:t>10</w:t>
      </w:r>
      <w:r w:rsidR="007D61B9">
        <w:rPr>
          <w:noProof/>
        </w:rPr>
        <w:fldChar w:fldCharType="end"/>
      </w:r>
    </w:p>
    <w:p w:rsidR="00CD3D1B" w:rsidRDefault="00CD3D1B">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997FF0">
        <w:rPr>
          <w:noProof/>
        </w:rPr>
        <w:t>Антикоррупционная оговорка, включаемая в проект договора</w:t>
      </w:r>
      <w:r>
        <w:rPr>
          <w:noProof/>
        </w:rPr>
        <w:tab/>
      </w:r>
      <w:r w:rsidR="007D61B9">
        <w:rPr>
          <w:noProof/>
        </w:rPr>
        <w:fldChar w:fldCharType="begin"/>
      </w:r>
      <w:r>
        <w:rPr>
          <w:noProof/>
        </w:rPr>
        <w:instrText xml:space="preserve"> PAGEREF _Toc441157068 \h </w:instrText>
      </w:r>
      <w:r w:rsidR="007D61B9">
        <w:rPr>
          <w:noProof/>
        </w:rPr>
      </w:r>
      <w:r w:rsidR="007D61B9">
        <w:rPr>
          <w:noProof/>
        </w:rPr>
        <w:fldChar w:fldCharType="separate"/>
      </w:r>
      <w:r w:rsidR="0027690B">
        <w:rPr>
          <w:noProof/>
        </w:rPr>
        <w:t>11</w:t>
      </w:r>
      <w:r w:rsidR="007D61B9">
        <w:rPr>
          <w:noProof/>
        </w:rPr>
        <w:fldChar w:fldCharType="end"/>
      </w:r>
    </w:p>
    <w:p w:rsidR="00CD3D1B" w:rsidRDefault="00CD3D1B">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7D61B9">
        <w:rPr>
          <w:noProof/>
        </w:rPr>
        <w:fldChar w:fldCharType="begin"/>
      </w:r>
      <w:r>
        <w:rPr>
          <w:noProof/>
        </w:rPr>
        <w:instrText xml:space="preserve"> PAGEREF _Toc441157069 \h </w:instrText>
      </w:r>
      <w:r w:rsidR="007D61B9">
        <w:rPr>
          <w:noProof/>
        </w:rPr>
      </w:r>
      <w:r w:rsidR="007D61B9">
        <w:rPr>
          <w:noProof/>
        </w:rPr>
        <w:fldChar w:fldCharType="separate"/>
      </w:r>
      <w:r w:rsidR="0027690B">
        <w:rPr>
          <w:noProof/>
        </w:rPr>
        <w:t>11</w:t>
      </w:r>
      <w:r w:rsidR="007D61B9">
        <w:rPr>
          <w:noProof/>
        </w:rPr>
        <w:fldChar w:fldCharType="end"/>
      </w:r>
    </w:p>
    <w:p w:rsidR="00CD3D1B" w:rsidRDefault="00CD3D1B">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7D61B9">
        <w:rPr>
          <w:noProof/>
        </w:rPr>
        <w:fldChar w:fldCharType="begin"/>
      </w:r>
      <w:r>
        <w:rPr>
          <w:noProof/>
        </w:rPr>
        <w:instrText xml:space="preserve"> PAGEREF _Toc441157077 \h </w:instrText>
      </w:r>
      <w:r w:rsidR="007D61B9">
        <w:rPr>
          <w:noProof/>
        </w:rPr>
      </w:r>
      <w:r w:rsidR="007D61B9">
        <w:rPr>
          <w:noProof/>
        </w:rPr>
        <w:fldChar w:fldCharType="separate"/>
      </w:r>
      <w:r w:rsidR="0027690B">
        <w:rPr>
          <w:noProof/>
        </w:rPr>
        <w:t>14</w:t>
      </w:r>
      <w:r w:rsidR="007D61B9">
        <w:rPr>
          <w:noProof/>
        </w:rPr>
        <w:fldChar w:fldCharType="end"/>
      </w:r>
    </w:p>
    <w:p w:rsidR="00CD3D1B" w:rsidRDefault="00CD3D1B">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7D61B9">
        <w:rPr>
          <w:noProof/>
        </w:rPr>
        <w:fldChar w:fldCharType="begin"/>
      </w:r>
      <w:r>
        <w:rPr>
          <w:noProof/>
        </w:rPr>
        <w:instrText xml:space="preserve"> PAGEREF _Toc441157078 \h </w:instrText>
      </w:r>
      <w:r w:rsidR="007D61B9">
        <w:rPr>
          <w:noProof/>
        </w:rPr>
      </w:r>
      <w:r w:rsidR="007D61B9">
        <w:rPr>
          <w:noProof/>
        </w:rPr>
        <w:fldChar w:fldCharType="separate"/>
      </w:r>
      <w:r w:rsidR="0027690B">
        <w:rPr>
          <w:noProof/>
        </w:rPr>
        <w:t>14</w:t>
      </w:r>
      <w:r w:rsidR="007D61B9">
        <w:rPr>
          <w:noProof/>
        </w:rPr>
        <w:fldChar w:fldCharType="end"/>
      </w:r>
    </w:p>
    <w:p w:rsidR="00CD3D1B" w:rsidRDefault="00CD3D1B">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Предоставление Извещения о проведении запроса предложений и Документации по запросу предложений</w:t>
      </w:r>
      <w:r>
        <w:rPr>
          <w:noProof/>
        </w:rPr>
        <w:tab/>
      </w:r>
      <w:r w:rsidR="007D61B9">
        <w:rPr>
          <w:noProof/>
        </w:rPr>
        <w:fldChar w:fldCharType="begin"/>
      </w:r>
      <w:r>
        <w:rPr>
          <w:noProof/>
        </w:rPr>
        <w:instrText xml:space="preserve"> PAGEREF _Toc441157081 \h </w:instrText>
      </w:r>
      <w:r w:rsidR="007D61B9">
        <w:rPr>
          <w:noProof/>
        </w:rPr>
      </w:r>
      <w:r w:rsidR="007D61B9">
        <w:rPr>
          <w:noProof/>
        </w:rPr>
        <w:fldChar w:fldCharType="separate"/>
      </w:r>
      <w:r w:rsidR="0027690B">
        <w:rPr>
          <w:noProof/>
        </w:rPr>
        <w:t>14</w:t>
      </w:r>
      <w:r w:rsidR="007D61B9">
        <w:rPr>
          <w:noProof/>
        </w:rPr>
        <w:fldChar w:fldCharType="end"/>
      </w:r>
    </w:p>
    <w:p w:rsidR="00CD3D1B" w:rsidRDefault="00CD3D1B">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7D61B9">
        <w:rPr>
          <w:noProof/>
        </w:rPr>
        <w:fldChar w:fldCharType="begin"/>
      </w:r>
      <w:r>
        <w:rPr>
          <w:noProof/>
        </w:rPr>
        <w:instrText xml:space="preserve"> PAGEREF _Toc441157082 \h </w:instrText>
      </w:r>
      <w:r w:rsidR="007D61B9">
        <w:rPr>
          <w:noProof/>
        </w:rPr>
      </w:r>
      <w:r w:rsidR="007D61B9">
        <w:rPr>
          <w:noProof/>
        </w:rPr>
        <w:fldChar w:fldCharType="separate"/>
      </w:r>
      <w:r w:rsidR="0027690B">
        <w:rPr>
          <w:noProof/>
        </w:rPr>
        <w:t>15</w:t>
      </w:r>
      <w:r w:rsidR="007D61B9">
        <w:rPr>
          <w:noProof/>
        </w:rPr>
        <w:fldChar w:fldCharType="end"/>
      </w:r>
    </w:p>
    <w:p w:rsidR="00CD3D1B" w:rsidRDefault="00CD3D1B">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7D61B9">
        <w:rPr>
          <w:noProof/>
        </w:rPr>
        <w:fldChar w:fldCharType="begin"/>
      </w:r>
      <w:r>
        <w:rPr>
          <w:noProof/>
        </w:rPr>
        <w:instrText xml:space="preserve"> PAGEREF _Toc441157096 \h </w:instrText>
      </w:r>
      <w:r w:rsidR="007D61B9">
        <w:rPr>
          <w:noProof/>
        </w:rPr>
      </w:r>
      <w:r w:rsidR="007D61B9">
        <w:rPr>
          <w:noProof/>
        </w:rPr>
        <w:fldChar w:fldCharType="separate"/>
      </w:r>
      <w:r w:rsidR="0027690B">
        <w:rPr>
          <w:noProof/>
        </w:rPr>
        <w:t>25</w:t>
      </w:r>
      <w:r w:rsidR="007D61B9">
        <w:rPr>
          <w:noProof/>
        </w:rPr>
        <w:fldChar w:fldCharType="end"/>
      </w:r>
    </w:p>
    <w:p w:rsidR="00CD3D1B" w:rsidRDefault="00CD3D1B">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7D61B9">
        <w:rPr>
          <w:noProof/>
        </w:rPr>
        <w:fldChar w:fldCharType="begin"/>
      </w:r>
      <w:r>
        <w:rPr>
          <w:noProof/>
        </w:rPr>
        <w:instrText xml:space="preserve"> PAGEREF _Toc441157099 \h </w:instrText>
      </w:r>
      <w:r w:rsidR="007D61B9">
        <w:rPr>
          <w:noProof/>
        </w:rPr>
      </w:r>
      <w:r w:rsidR="007D61B9">
        <w:rPr>
          <w:noProof/>
        </w:rPr>
        <w:fldChar w:fldCharType="separate"/>
      </w:r>
      <w:r w:rsidR="0027690B">
        <w:rPr>
          <w:noProof/>
        </w:rPr>
        <w:t>26</w:t>
      </w:r>
      <w:r w:rsidR="007D61B9">
        <w:rPr>
          <w:noProof/>
        </w:rPr>
        <w:fldChar w:fldCharType="end"/>
      </w:r>
    </w:p>
    <w:p w:rsidR="00CD3D1B" w:rsidRDefault="00CD3D1B">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7D61B9">
        <w:rPr>
          <w:noProof/>
        </w:rPr>
        <w:fldChar w:fldCharType="begin"/>
      </w:r>
      <w:r>
        <w:rPr>
          <w:noProof/>
        </w:rPr>
        <w:instrText xml:space="preserve"> PAGEREF _Toc441157100 \h </w:instrText>
      </w:r>
      <w:r w:rsidR="007D61B9">
        <w:rPr>
          <w:noProof/>
        </w:rPr>
      </w:r>
      <w:r w:rsidR="007D61B9">
        <w:rPr>
          <w:noProof/>
        </w:rPr>
        <w:fldChar w:fldCharType="separate"/>
      </w:r>
      <w:r w:rsidR="0027690B">
        <w:rPr>
          <w:noProof/>
        </w:rPr>
        <w:t>26</w:t>
      </w:r>
      <w:r w:rsidR="007D61B9">
        <w:rPr>
          <w:noProof/>
        </w:rPr>
        <w:fldChar w:fldCharType="end"/>
      </w:r>
    </w:p>
    <w:p w:rsidR="00CD3D1B" w:rsidRDefault="00CD3D1B">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7D61B9">
        <w:rPr>
          <w:noProof/>
        </w:rPr>
        <w:fldChar w:fldCharType="begin"/>
      </w:r>
      <w:r>
        <w:rPr>
          <w:noProof/>
        </w:rPr>
        <w:instrText xml:space="preserve"> PAGEREF _Toc441157105 \h </w:instrText>
      </w:r>
      <w:r w:rsidR="007D61B9">
        <w:rPr>
          <w:noProof/>
        </w:rPr>
      </w:r>
      <w:r w:rsidR="007D61B9">
        <w:rPr>
          <w:noProof/>
        </w:rPr>
        <w:fldChar w:fldCharType="separate"/>
      </w:r>
      <w:r w:rsidR="0027690B">
        <w:rPr>
          <w:noProof/>
        </w:rPr>
        <w:t>28</w:t>
      </w:r>
      <w:r w:rsidR="007D61B9">
        <w:rPr>
          <w:noProof/>
        </w:rPr>
        <w:fldChar w:fldCharType="end"/>
      </w:r>
    </w:p>
    <w:p w:rsidR="00CD3D1B" w:rsidRDefault="00CD3D1B">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7D61B9">
        <w:rPr>
          <w:noProof/>
        </w:rPr>
        <w:fldChar w:fldCharType="begin"/>
      </w:r>
      <w:r>
        <w:rPr>
          <w:noProof/>
        </w:rPr>
        <w:instrText xml:space="preserve"> PAGEREF _Toc441157106 \h </w:instrText>
      </w:r>
      <w:r w:rsidR="007D61B9">
        <w:rPr>
          <w:noProof/>
        </w:rPr>
      </w:r>
      <w:r w:rsidR="007D61B9">
        <w:rPr>
          <w:noProof/>
        </w:rPr>
        <w:fldChar w:fldCharType="separate"/>
      </w:r>
      <w:r w:rsidR="0027690B">
        <w:rPr>
          <w:noProof/>
        </w:rPr>
        <w:t>29</w:t>
      </w:r>
      <w:r w:rsidR="007D61B9">
        <w:rPr>
          <w:noProof/>
        </w:rPr>
        <w:fldChar w:fldCharType="end"/>
      </w:r>
    </w:p>
    <w:p w:rsidR="00CD3D1B" w:rsidRDefault="00CD3D1B">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7D61B9">
        <w:rPr>
          <w:noProof/>
        </w:rPr>
        <w:fldChar w:fldCharType="begin"/>
      </w:r>
      <w:r>
        <w:rPr>
          <w:noProof/>
        </w:rPr>
        <w:instrText xml:space="preserve"> PAGEREF _Toc441157107 \h </w:instrText>
      </w:r>
      <w:r w:rsidR="007D61B9">
        <w:rPr>
          <w:noProof/>
        </w:rPr>
      </w:r>
      <w:r w:rsidR="007D61B9">
        <w:rPr>
          <w:noProof/>
        </w:rPr>
        <w:fldChar w:fldCharType="separate"/>
      </w:r>
      <w:r w:rsidR="0027690B">
        <w:rPr>
          <w:noProof/>
        </w:rPr>
        <w:t>30</w:t>
      </w:r>
      <w:r w:rsidR="007D61B9">
        <w:rPr>
          <w:noProof/>
        </w:rPr>
        <w:fldChar w:fldCharType="end"/>
      </w:r>
    </w:p>
    <w:p w:rsidR="00CD3D1B" w:rsidRDefault="00CD3D1B">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7D61B9">
        <w:rPr>
          <w:noProof/>
        </w:rPr>
        <w:fldChar w:fldCharType="begin"/>
      </w:r>
      <w:r>
        <w:rPr>
          <w:noProof/>
        </w:rPr>
        <w:instrText xml:space="preserve"> PAGEREF _Toc441157108 \h </w:instrText>
      </w:r>
      <w:r w:rsidR="007D61B9">
        <w:rPr>
          <w:noProof/>
        </w:rPr>
      </w:r>
      <w:r w:rsidR="007D61B9">
        <w:rPr>
          <w:noProof/>
        </w:rPr>
        <w:fldChar w:fldCharType="separate"/>
      </w:r>
      <w:r w:rsidR="0027690B">
        <w:rPr>
          <w:noProof/>
        </w:rPr>
        <w:t>30</w:t>
      </w:r>
      <w:r w:rsidR="007D61B9">
        <w:rPr>
          <w:noProof/>
        </w:rPr>
        <w:fldChar w:fldCharType="end"/>
      </w:r>
    </w:p>
    <w:p w:rsidR="00CD3D1B" w:rsidRDefault="00CD3D1B">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Поставщика по Договору</w:t>
      </w:r>
      <w:r>
        <w:rPr>
          <w:noProof/>
        </w:rPr>
        <w:tab/>
      </w:r>
      <w:r w:rsidR="007D61B9">
        <w:rPr>
          <w:noProof/>
        </w:rPr>
        <w:fldChar w:fldCharType="begin"/>
      </w:r>
      <w:r>
        <w:rPr>
          <w:noProof/>
        </w:rPr>
        <w:instrText xml:space="preserve"> PAGEREF _Toc441157109 \h </w:instrText>
      </w:r>
      <w:r w:rsidR="007D61B9">
        <w:rPr>
          <w:noProof/>
        </w:rPr>
      </w:r>
      <w:r w:rsidR="007D61B9">
        <w:rPr>
          <w:noProof/>
        </w:rPr>
        <w:fldChar w:fldCharType="separate"/>
      </w:r>
      <w:r w:rsidR="0027690B">
        <w:rPr>
          <w:noProof/>
        </w:rPr>
        <w:t>31</w:t>
      </w:r>
      <w:r w:rsidR="007D61B9">
        <w:rPr>
          <w:noProof/>
        </w:rPr>
        <w:fldChar w:fldCharType="end"/>
      </w:r>
    </w:p>
    <w:p w:rsidR="00CD3D1B" w:rsidRDefault="00CD3D1B">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7D61B9">
        <w:rPr>
          <w:noProof/>
        </w:rPr>
        <w:fldChar w:fldCharType="begin"/>
      </w:r>
      <w:r>
        <w:rPr>
          <w:noProof/>
        </w:rPr>
        <w:instrText xml:space="preserve"> PAGEREF _Toc441157110 \h </w:instrText>
      </w:r>
      <w:r w:rsidR="007D61B9">
        <w:rPr>
          <w:noProof/>
        </w:rPr>
      </w:r>
      <w:r w:rsidR="007D61B9">
        <w:rPr>
          <w:noProof/>
        </w:rPr>
        <w:fldChar w:fldCharType="separate"/>
      </w:r>
      <w:r w:rsidR="0027690B">
        <w:rPr>
          <w:noProof/>
        </w:rPr>
        <w:t>31</w:t>
      </w:r>
      <w:r w:rsidR="007D61B9">
        <w:rPr>
          <w:noProof/>
        </w:rPr>
        <w:fldChar w:fldCharType="end"/>
      </w:r>
    </w:p>
    <w:p w:rsidR="00CD3D1B" w:rsidRDefault="00CD3D1B">
      <w:pPr>
        <w:pStyle w:val="1f3"/>
        <w:rPr>
          <w:rFonts w:asciiTheme="minorHAnsi" w:eastAsiaTheme="minorEastAsia" w:hAnsiTheme="minorHAnsi" w:cstheme="minorBidi"/>
          <w:b w:val="0"/>
          <w:caps w:val="0"/>
          <w:noProof/>
          <w:szCs w:val="22"/>
          <w:lang w:eastAsia="ru-RU"/>
        </w:rPr>
      </w:pPr>
      <w:r w:rsidRPr="00997FF0">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7D61B9">
        <w:rPr>
          <w:noProof/>
        </w:rPr>
        <w:fldChar w:fldCharType="begin"/>
      </w:r>
      <w:r>
        <w:rPr>
          <w:noProof/>
        </w:rPr>
        <w:instrText xml:space="preserve"> PAGEREF _Toc441157111 \h </w:instrText>
      </w:r>
      <w:r w:rsidR="007D61B9">
        <w:rPr>
          <w:noProof/>
        </w:rPr>
      </w:r>
      <w:r w:rsidR="007D61B9">
        <w:rPr>
          <w:noProof/>
        </w:rPr>
        <w:fldChar w:fldCharType="separate"/>
      </w:r>
      <w:r w:rsidR="0027690B">
        <w:rPr>
          <w:noProof/>
        </w:rPr>
        <w:t>32</w:t>
      </w:r>
      <w:r w:rsidR="007D61B9">
        <w:rPr>
          <w:noProof/>
        </w:rPr>
        <w:fldChar w:fldCharType="end"/>
      </w:r>
    </w:p>
    <w:p w:rsidR="00CD3D1B" w:rsidRDefault="00CD3D1B">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Общие требования к условиям поставки продукции</w:t>
      </w:r>
      <w:r>
        <w:rPr>
          <w:noProof/>
        </w:rPr>
        <w:tab/>
      </w:r>
      <w:r w:rsidR="007D61B9">
        <w:rPr>
          <w:noProof/>
        </w:rPr>
        <w:fldChar w:fldCharType="begin"/>
      </w:r>
      <w:r>
        <w:rPr>
          <w:noProof/>
        </w:rPr>
        <w:instrText xml:space="preserve"> PAGEREF _Toc441157112 \h </w:instrText>
      </w:r>
      <w:r w:rsidR="007D61B9">
        <w:rPr>
          <w:noProof/>
        </w:rPr>
      </w:r>
      <w:r w:rsidR="007D61B9">
        <w:rPr>
          <w:noProof/>
        </w:rPr>
        <w:fldChar w:fldCharType="separate"/>
      </w:r>
      <w:r w:rsidR="0027690B">
        <w:rPr>
          <w:noProof/>
        </w:rPr>
        <w:t>32</w:t>
      </w:r>
      <w:r w:rsidR="007D61B9">
        <w:rPr>
          <w:noProof/>
        </w:rPr>
        <w:fldChar w:fldCharType="end"/>
      </w:r>
    </w:p>
    <w:p w:rsidR="00CD3D1B" w:rsidRDefault="00CD3D1B">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закупаемой продукции</w:t>
      </w:r>
      <w:r>
        <w:rPr>
          <w:noProof/>
        </w:rPr>
        <w:tab/>
      </w:r>
      <w:r w:rsidR="007D61B9">
        <w:rPr>
          <w:noProof/>
        </w:rPr>
        <w:fldChar w:fldCharType="begin"/>
      </w:r>
      <w:r>
        <w:rPr>
          <w:noProof/>
        </w:rPr>
        <w:instrText xml:space="preserve"> PAGEREF _Toc441157115 \h </w:instrText>
      </w:r>
      <w:r w:rsidR="007D61B9">
        <w:rPr>
          <w:noProof/>
        </w:rPr>
      </w:r>
      <w:r w:rsidR="007D61B9">
        <w:rPr>
          <w:noProof/>
        </w:rPr>
        <w:fldChar w:fldCharType="separate"/>
      </w:r>
      <w:r w:rsidR="0027690B">
        <w:rPr>
          <w:noProof/>
        </w:rPr>
        <w:t>32</w:t>
      </w:r>
      <w:r w:rsidR="007D61B9">
        <w:rPr>
          <w:noProof/>
        </w:rPr>
        <w:fldChar w:fldCharType="end"/>
      </w:r>
    </w:p>
    <w:p w:rsidR="00CD3D1B" w:rsidRDefault="00CD3D1B">
      <w:pPr>
        <w:pStyle w:val="28"/>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Требование к поставляемой продукции</w:t>
      </w:r>
      <w:r>
        <w:rPr>
          <w:noProof/>
        </w:rPr>
        <w:tab/>
      </w:r>
      <w:r w:rsidR="007D61B9">
        <w:rPr>
          <w:noProof/>
        </w:rPr>
        <w:fldChar w:fldCharType="begin"/>
      </w:r>
      <w:r>
        <w:rPr>
          <w:noProof/>
        </w:rPr>
        <w:instrText xml:space="preserve"> PAGEREF _Toc441157117 \h </w:instrText>
      </w:r>
      <w:r w:rsidR="007D61B9">
        <w:rPr>
          <w:noProof/>
        </w:rPr>
      </w:r>
      <w:r w:rsidR="007D61B9">
        <w:rPr>
          <w:noProof/>
        </w:rPr>
        <w:fldChar w:fldCharType="separate"/>
      </w:r>
      <w:r w:rsidR="0027690B">
        <w:rPr>
          <w:noProof/>
        </w:rPr>
        <w:t>32</w:t>
      </w:r>
      <w:r w:rsidR="007D61B9">
        <w:rPr>
          <w:noProof/>
        </w:rPr>
        <w:fldChar w:fldCharType="end"/>
      </w:r>
    </w:p>
    <w:p w:rsidR="00CD3D1B" w:rsidRDefault="00CD3D1B">
      <w:pPr>
        <w:pStyle w:val="28"/>
        <w:rPr>
          <w:rFonts w:asciiTheme="minorHAnsi" w:eastAsiaTheme="minorEastAsia" w:hAnsiTheme="minorHAnsi" w:cstheme="minorBidi"/>
          <w:b w:val="0"/>
          <w:bCs w:val="0"/>
          <w:noProof/>
          <w:sz w:val="22"/>
          <w:szCs w:val="22"/>
          <w:lang w:eastAsia="ru-RU"/>
        </w:rPr>
      </w:pPr>
      <w:r>
        <w:rPr>
          <w:noProof/>
        </w:rPr>
        <w:t>4.4</w:t>
      </w:r>
      <w:r>
        <w:rPr>
          <w:rFonts w:asciiTheme="minorHAnsi" w:eastAsiaTheme="minorEastAsia" w:hAnsiTheme="minorHAnsi" w:cstheme="minorBidi"/>
          <w:b w:val="0"/>
          <w:bCs w:val="0"/>
          <w:noProof/>
          <w:sz w:val="22"/>
          <w:szCs w:val="22"/>
          <w:lang w:eastAsia="ru-RU"/>
        </w:rPr>
        <w:tab/>
      </w:r>
      <w:r>
        <w:rPr>
          <w:noProof/>
        </w:rPr>
        <w:t>Требование к Участнику.</w:t>
      </w:r>
      <w:r>
        <w:rPr>
          <w:noProof/>
        </w:rPr>
        <w:tab/>
      </w:r>
      <w:r w:rsidR="007D61B9">
        <w:rPr>
          <w:noProof/>
        </w:rPr>
        <w:fldChar w:fldCharType="begin"/>
      </w:r>
      <w:r>
        <w:rPr>
          <w:noProof/>
        </w:rPr>
        <w:instrText xml:space="preserve"> PAGEREF _Toc441157120 \h </w:instrText>
      </w:r>
      <w:r w:rsidR="007D61B9">
        <w:rPr>
          <w:noProof/>
        </w:rPr>
      </w:r>
      <w:r w:rsidR="007D61B9">
        <w:rPr>
          <w:noProof/>
        </w:rPr>
        <w:fldChar w:fldCharType="separate"/>
      </w:r>
      <w:r w:rsidR="0027690B">
        <w:rPr>
          <w:noProof/>
        </w:rPr>
        <w:t>32</w:t>
      </w:r>
      <w:r w:rsidR="007D61B9">
        <w:rPr>
          <w:noProof/>
        </w:rPr>
        <w:fldChar w:fldCharType="end"/>
      </w:r>
    </w:p>
    <w:p w:rsidR="00CD3D1B" w:rsidRDefault="00CD3D1B">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7D61B9">
        <w:rPr>
          <w:noProof/>
        </w:rPr>
        <w:fldChar w:fldCharType="begin"/>
      </w:r>
      <w:r>
        <w:rPr>
          <w:noProof/>
        </w:rPr>
        <w:instrText xml:space="preserve"> PAGEREF _Toc441157123 \h </w:instrText>
      </w:r>
      <w:r w:rsidR="007D61B9">
        <w:rPr>
          <w:noProof/>
        </w:rPr>
      </w:r>
      <w:r w:rsidR="007D61B9">
        <w:rPr>
          <w:noProof/>
        </w:rPr>
        <w:fldChar w:fldCharType="separate"/>
      </w:r>
      <w:r w:rsidR="0027690B">
        <w:rPr>
          <w:noProof/>
        </w:rPr>
        <w:t>33</w:t>
      </w:r>
      <w:r w:rsidR="007D61B9">
        <w:rPr>
          <w:noProof/>
        </w:rPr>
        <w:fldChar w:fldCharType="end"/>
      </w:r>
    </w:p>
    <w:p w:rsidR="00CD3D1B" w:rsidRDefault="00CD3D1B">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7D61B9">
        <w:rPr>
          <w:noProof/>
        </w:rPr>
        <w:fldChar w:fldCharType="begin"/>
      </w:r>
      <w:r>
        <w:rPr>
          <w:noProof/>
        </w:rPr>
        <w:instrText xml:space="preserve"> PAGEREF _Toc441157124 \h </w:instrText>
      </w:r>
      <w:r w:rsidR="007D61B9">
        <w:rPr>
          <w:noProof/>
        </w:rPr>
      </w:r>
      <w:r w:rsidR="007D61B9">
        <w:rPr>
          <w:noProof/>
        </w:rPr>
        <w:fldChar w:fldCharType="separate"/>
      </w:r>
      <w:r w:rsidR="0027690B">
        <w:rPr>
          <w:noProof/>
        </w:rPr>
        <w:t>33</w:t>
      </w:r>
      <w:r w:rsidR="007D61B9">
        <w:rPr>
          <w:noProof/>
        </w:rPr>
        <w:fldChar w:fldCharType="end"/>
      </w:r>
    </w:p>
    <w:p w:rsidR="00CD3D1B" w:rsidRDefault="00CD3D1B">
      <w:pPr>
        <w:pStyle w:val="32"/>
        <w:rPr>
          <w:rFonts w:asciiTheme="minorHAnsi" w:eastAsiaTheme="minorEastAsia" w:hAnsiTheme="minorHAnsi" w:cstheme="minorBidi"/>
          <w:bCs w:val="0"/>
          <w:iCs w:val="0"/>
          <w:noProof/>
          <w:sz w:val="22"/>
          <w:szCs w:val="22"/>
          <w:lang w:eastAsia="ru-RU"/>
        </w:rPr>
      </w:pPr>
      <w:r>
        <w:rPr>
          <w:noProof/>
        </w:rPr>
        <w:t>5.1.1</w:t>
      </w:r>
      <w:r>
        <w:rPr>
          <w:rFonts w:asciiTheme="minorHAnsi" w:eastAsiaTheme="minorEastAsia" w:hAnsiTheme="minorHAnsi" w:cstheme="minorBidi"/>
          <w:bCs w:val="0"/>
          <w:iCs w:val="0"/>
          <w:noProof/>
          <w:sz w:val="22"/>
          <w:szCs w:val="22"/>
          <w:lang w:eastAsia="ru-RU"/>
        </w:rPr>
        <w:tab/>
      </w:r>
      <w:r>
        <w:rPr>
          <w:noProof/>
        </w:rPr>
        <w:t>Форма письма о подаче оферты</w:t>
      </w:r>
      <w:r>
        <w:rPr>
          <w:noProof/>
        </w:rPr>
        <w:tab/>
      </w:r>
      <w:r w:rsidR="007D61B9">
        <w:rPr>
          <w:noProof/>
        </w:rPr>
        <w:fldChar w:fldCharType="begin"/>
      </w:r>
      <w:r>
        <w:rPr>
          <w:noProof/>
        </w:rPr>
        <w:instrText xml:space="preserve"> PAGEREF _Toc441157125 \h </w:instrText>
      </w:r>
      <w:r w:rsidR="007D61B9">
        <w:rPr>
          <w:noProof/>
        </w:rPr>
      </w:r>
      <w:r w:rsidR="007D61B9">
        <w:rPr>
          <w:noProof/>
        </w:rPr>
        <w:fldChar w:fldCharType="separate"/>
      </w:r>
      <w:r w:rsidR="0027690B">
        <w:rPr>
          <w:noProof/>
        </w:rPr>
        <w:t>33</w:t>
      </w:r>
      <w:r w:rsidR="007D61B9">
        <w:rPr>
          <w:noProof/>
        </w:rPr>
        <w:fldChar w:fldCharType="end"/>
      </w:r>
    </w:p>
    <w:p w:rsidR="00CD3D1B" w:rsidRDefault="00CD3D1B">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7D61B9">
        <w:rPr>
          <w:noProof/>
        </w:rPr>
        <w:fldChar w:fldCharType="begin"/>
      </w:r>
      <w:r>
        <w:rPr>
          <w:noProof/>
        </w:rPr>
        <w:instrText xml:space="preserve"> PAGEREF _Toc441157127 \h </w:instrText>
      </w:r>
      <w:r w:rsidR="007D61B9">
        <w:rPr>
          <w:noProof/>
        </w:rPr>
      </w:r>
      <w:r w:rsidR="007D61B9">
        <w:rPr>
          <w:noProof/>
        </w:rPr>
        <w:fldChar w:fldCharType="separate"/>
      </w:r>
      <w:r w:rsidR="0027690B">
        <w:rPr>
          <w:noProof/>
        </w:rPr>
        <w:t>37</w:t>
      </w:r>
      <w:r w:rsidR="007D61B9">
        <w:rPr>
          <w:noProof/>
        </w:rPr>
        <w:fldChar w:fldCharType="end"/>
      </w:r>
    </w:p>
    <w:p w:rsidR="00CD3D1B" w:rsidRDefault="00CD3D1B">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Сводная таблица стоимости</w:t>
      </w:r>
      <w:r w:rsidRPr="00997FF0">
        <w:rPr>
          <w:b w:val="0"/>
          <w:noProof/>
        </w:rPr>
        <w:t xml:space="preserve"> </w:t>
      </w:r>
      <w:r>
        <w:rPr>
          <w:noProof/>
        </w:rPr>
        <w:t>поставок (форма 2)</w:t>
      </w:r>
      <w:r>
        <w:rPr>
          <w:noProof/>
        </w:rPr>
        <w:tab/>
      </w:r>
      <w:r w:rsidR="007D61B9">
        <w:rPr>
          <w:noProof/>
        </w:rPr>
        <w:fldChar w:fldCharType="begin"/>
      </w:r>
      <w:r>
        <w:rPr>
          <w:noProof/>
        </w:rPr>
        <w:instrText xml:space="preserve"> PAGEREF _Toc441157129 \h </w:instrText>
      </w:r>
      <w:r w:rsidR="007D61B9">
        <w:rPr>
          <w:noProof/>
        </w:rPr>
      </w:r>
      <w:r w:rsidR="007D61B9">
        <w:rPr>
          <w:noProof/>
        </w:rPr>
        <w:fldChar w:fldCharType="separate"/>
      </w:r>
      <w:r w:rsidR="0027690B">
        <w:rPr>
          <w:noProof/>
        </w:rPr>
        <w:t>39</w:t>
      </w:r>
      <w:r w:rsidR="007D61B9">
        <w:rPr>
          <w:noProof/>
        </w:rPr>
        <w:fldChar w:fldCharType="end"/>
      </w:r>
    </w:p>
    <w:p w:rsidR="00CD3D1B" w:rsidRDefault="00CD3D1B">
      <w:pPr>
        <w:pStyle w:val="28"/>
        <w:rPr>
          <w:rFonts w:asciiTheme="minorHAnsi" w:eastAsiaTheme="minorEastAsia" w:hAnsiTheme="minorHAnsi" w:cstheme="minorBidi"/>
          <w:b w:val="0"/>
          <w:bCs w:val="0"/>
          <w:noProof/>
          <w:sz w:val="22"/>
          <w:szCs w:val="22"/>
          <w:lang w:eastAsia="ru-RU"/>
        </w:rPr>
      </w:pPr>
      <w:r w:rsidRPr="00997FF0">
        <w:rPr>
          <w:noProof/>
          <w:color w:val="000000"/>
        </w:rPr>
        <w:t>5.3</w:t>
      </w:r>
      <w:r>
        <w:rPr>
          <w:rFonts w:asciiTheme="minorHAnsi" w:eastAsiaTheme="minorEastAsia" w:hAnsiTheme="minorHAnsi" w:cstheme="minorBidi"/>
          <w:b w:val="0"/>
          <w:bCs w:val="0"/>
          <w:noProof/>
          <w:sz w:val="22"/>
          <w:szCs w:val="22"/>
          <w:lang w:eastAsia="ru-RU"/>
        </w:rPr>
        <w:tab/>
      </w:r>
      <w:r w:rsidRPr="00997FF0">
        <w:rPr>
          <w:noProof/>
          <w:color w:val="000000"/>
        </w:rPr>
        <w:t>Техническое предложение (форма 3)</w:t>
      </w:r>
      <w:r>
        <w:rPr>
          <w:noProof/>
        </w:rPr>
        <w:tab/>
      </w:r>
      <w:r w:rsidR="007D61B9">
        <w:rPr>
          <w:noProof/>
        </w:rPr>
        <w:fldChar w:fldCharType="begin"/>
      </w:r>
      <w:r>
        <w:rPr>
          <w:noProof/>
        </w:rPr>
        <w:instrText xml:space="preserve"> PAGEREF _Toc441157132 \h </w:instrText>
      </w:r>
      <w:r w:rsidR="007D61B9">
        <w:rPr>
          <w:noProof/>
        </w:rPr>
      </w:r>
      <w:r w:rsidR="007D61B9">
        <w:rPr>
          <w:noProof/>
        </w:rPr>
        <w:fldChar w:fldCharType="separate"/>
      </w:r>
      <w:r w:rsidR="0027690B">
        <w:rPr>
          <w:noProof/>
        </w:rPr>
        <w:t>42</w:t>
      </w:r>
      <w:r w:rsidR="007D61B9">
        <w:rPr>
          <w:noProof/>
        </w:rPr>
        <w:fldChar w:fldCharType="end"/>
      </w:r>
    </w:p>
    <w:p w:rsidR="00CD3D1B" w:rsidRDefault="00CD3D1B">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поставок (форма 4)</w:t>
      </w:r>
      <w:r>
        <w:rPr>
          <w:noProof/>
        </w:rPr>
        <w:tab/>
      </w:r>
      <w:r w:rsidR="007D61B9">
        <w:rPr>
          <w:noProof/>
        </w:rPr>
        <w:fldChar w:fldCharType="begin"/>
      </w:r>
      <w:r>
        <w:rPr>
          <w:noProof/>
        </w:rPr>
        <w:instrText xml:space="preserve"> PAGEREF _Toc441157135 \h </w:instrText>
      </w:r>
      <w:r w:rsidR="007D61B9">
        <w:rPr>
          <w:noProof/>
        </w:rPr>
      </w:r>
      <w:r w:rsidR="007D61B9">
        <w:rPr>
          <w:noProof/>
        </w:rPr>
        <w:fldChar w:fldCharType="separate"/>
      </w:r>
      <w:r w:rsidR="0027690B">
        <w:rPr>
          <w:noProof/>
        </w:rPr>
        <w:t>45</w:t>
      </w:r>
      <w:r w:rsidR="007D61B9">
        <w:rPr>
          <w:noProof/>
        </w:rPr>
        <w:fldChar w:fldCharType="end"/>
      </w:r>
    </w:p>
    <w:p w:rsidR="00CD3D1B" w:rsidRDefault="00CD3D1B">
      <w:pPr>
        <w:pStyle w:val="28"/>
        <w:rPr>
          <w:rFonts w:asciiTheme="minorHAnsi" w:eastAsiaTheme="minorEastAsia" w:hAnsiTheme="minorHAnsi" w:cstheme="minorBidi"/>
          <w:b w:val="0"/>
          <w:bCs w:val="0"/>
          <w:noProof/>
          <w:sz w:val="22"/>
          <w:szCs w:val="22"/>
          <w:lang w:eastAsia="ru-RU"/>
        </w:rPr>
      </w:pPr>
      <w:r w:rsidRPr="00997FF0">
        <w:rPr>
          <w:noProof/>
          <w:color w:val="000000"/>
        </w:rPr>
        <w:t>5.5</w:t>
      </w:r>
      <w:r>
        <w:rPr>
          <w:rFonts w:asciiTheme="minorHAnsi" w:eastAsiaTheme="minorEastAsia" w:hAnsiTheme="minorHAnsi" w:cstheme="minorBidi"/>
          <w:b w:val="0"/>
          <w:bCs w:val="0"/>
          <w:noProof/>
          <w:sz w:val="22"/>
          <w:szCs w:val="22"/>
          <w:lang w:eastAsia="ru-RU"/>
        </w:rPr>
        <w:tab/>
      </w:r>
      <w:r w:rsidRPr="00997FF0">
        <w:rPr>
          <w:noProof/>
          <w:color w:val="000000"/>
        </w:rPr>
        <w:t>Протокол разногласий к проекту Договора (форма 5)</w:t>
      </w:r>
      <w:r>
        <w:rPr>
          <w:noProof/>
        </w:rPr>
        <w:tab/>
      </w:r>
      <w:r w:rsidR="007D61B9">
        <w:rPr>
          <w:noProof/>
        </w:rPr>
        <w:fldChar w:fldCharType="begin"/>
      </w:r>
      <w:r>
        <w:rPr>
          <w:noProof/>
        </w:rPr>
        <w:instrText xml:space="preserve"> PAGEREF _Toc441157138 \h </w:instrText>
      </w:r>
      <w:r w:rsidR="007D61B9">
        <w:rPr>
          <w:noProof/>
        </w:rPr>
      </w:r>
      <w:r w:rsidR="007D61B9">
        <w:rPr>
          <w:noProof/>
        </w:rPr>
        <w:fldChar w:fldCharType="separate"/>
      </w:r>
      <w:r w:rsidR="0027690B">
        <w:rPr>
          <w:noProof/>
        </w:rPr>
        <w:t>47</w:t>
      </w:r>
      <w:r w:rsidR="007D61B9">
        <w:rPr>
          <w:noProof/>
        </w:rPr>
        <w:fldChar w:fldCharType="end"/>
      </w:r>
    </w:p>
    <w:p w:rsidR="00CD3D1B" w:rsidRDefault="00CD3D1B">
      <w:pPr>
        <w:pStyle w:val="28"/>
        <w:rPr>
          <w:rFonts w:asciiTheme="minorHAnsi" w:eastAsiaTheme="minorEastAsia" w:hAnsiTheme="minorHAnsi" w:cstheme="minorBidi"/>
          <w:b w:val="0"/>
          <w:bCs w:val="0"/>
          <w:noProof/>
          <w:sz w:val="22"/>
          <w:szCs w:val="22"/>
          <w:lang w:eastAsia="ru-RU"/>
        </w:rPr>
      </w:pPr>
      <w:r>
        <w:rPr>
          <w:noProof/>
        </w:rPr>
        <w:t>5.6</w:t>
      </w:r>
      <w:r>
        <w:rPr>
          <w:rFonts w:asciiTheme="minorHAnsi" w:eastAsiaTheme="minorEastAsia" w:hAnsiTheme="minorHAnsi" w:cstheme="minorBidi"/>
          <w:b w:val="0"/>
          <w:bCs w:val="0"/>
          <w:noProof/>
          <w:sz w:val="22"/>
          <w:szCs w:val="22"/>
          <w:lang w:eastAsia="ru-RU"/>
        </w:rPr>
        <w:tab/>
      </w:r>
      <w:r>
        <w:rPr>
          <w:noProof/>
        </w:rPr>
        <w:t>Анкета (форма 6)</w:t>
      </w:r>
      <w:r>
        <w:rPr>
          <w:noProof/>
        </w:rPr>
        <w:tab/>
      </w:r>
      <w:r w:rsidR="007D61B9">
        <w:rPr>
          <w:noProof/>
        </w:rPr>
        <w:fldChar w:fldCharType="begin"/>
      </w:r>
      <w:r>
        <w:rPr>
          <w:noProof/>
        </w:rPr>
        <w:instrText xml:space="preserve"> PAGEREF _Toc441157141 \h </w:instrText>
      </w:r>
      <w:r w:rsidR="007D61B9">
        <w:rPr>
          <w:noProof/>
        </w:rPr>
      </w:r>
      <w:r w:rsidR="007D61B9">
        <w:rPr>
          <w:noProof/>
        </w:rPr>
        <w:fldChar w:fldCharType="separate"/>
      </w:r>
      <w:r w:rsidR="0027690B">
        <w:rPr>
          <w:noProof/>
        </w:rPr>
        <w:t>49</w:t>
      </w:r>
      <w:r w:rsidR="007D61B9">
        <w:rPr>
          <w:noProof/>
        </w:rPr>
        <w:fldChar w:fldCharType="end"/>
      </w:r>
    </w:p>
    <w:p w:rsidR="00CD3D1B" w:rsidRDefault="00CD3D1B">
      <w:pPr>
        <w:pStyle w:val="32"/>
        <w:rPr>
          <w:rFonts w:asciiTheme="minorHAnsi" w:eastAsiaTheme="minorEastAsia" w:hAnsiTheme="minorHAnsi" w:cstheme="minorBidi"/>
          <w:bCs w:val="0"/>
          <w:iCs w:val="0"/>
          <w:noProof/>
          <w:sz w:val="22"/>
          <w:szCs w:val="22"/>
          <w:lang w:eastAsia="ru-RU"/>
        </w:rPr>
      </w:pPr>
      <w:r w:rsidRPr="00997FF0">
        <w:rPr>
          <w:noProof/>
        </w:rPr>
        <w:t>5.6.1</w:t>
      </w:r>
      <w:r>
        <w:rPr>
          <w:rFonts w:asciiTheme="minorHAnsi" w:eastAsiaTheme="minorEastAsia" w:hAnsiTheme="minorHAnsi" w:cstheme="minorBidi"/>
          <w:bCs w:val="0"/>
          <w:iCs w:val="0"/>
          <w:noProof/>
          <w:sz w:val="22"/>
          <w:szCs w:val="22"/>
          <w:lang w:eastAsia="ru-RU"/>
        </w:rPr>
        <w:tab/>
      </w:r>
      <w:r w:rsidRPr="00997FF0">
        <w:rPr>
          <w:noProof/>
        </w:rPr>
        <w:t>Форма Анкеты Участника</w:t>
      </w:r>
      <w:r>
        <w:rPr>
          <w:noProof/>
        </w:rPr>
        <w:tab/>
      </w:r>
      <w:r w:rsidR="007D61B9">
        <w:rPr>
          <w:noProof/>
        </w:rPr>
        <w:fldChar w:fldCharType="begin"/>
      </w:r>
      <w:r>
        <w:rPr>
          <w:noProof/>
        </w:rPr>
        <w:instrText xml:space="preserve"> PAGEREF _Toc441157142 \h </w:instrText>
      </w:r>
      <w:r w:rsidR="007D61B9">
        <w:rPr>
          <w:noProof/>
        </w:rPr>
      </w:r>
      <w:r w:rsidR="007D61B9">
        <w:rPr>
          <w:noProof/>
        </w:rPr>
        <w:fldChar w:fldCharType="separate"/>
      </w:r>
      <w:r w:rsidR="0027690B">
        <w:rPr>
          <w:noProof/>
        </w:rPr>
        <w:t>49</w:t>
      </w:r>
      <w:r w:rsidR="007D61B9">
        <w:rPr>
          <w:noProof/>
        </w:rPr>
        <w:fldChar w:fldCharType="end"/>
      </w:r>
    </w:p>
    <w:p w:rsidR="00CD3D1B" w:rsidRDefault="00CD3D1B">
      <w:pPr>
        <w:pStyle w:val="32"/>
        <w:rPr>
          <w:rFonts w:asciiTheme="minorHAnsi" w:eastAsiaTheme="minorEastAsia" w:hAnsiTheme="minorHAnsi" w:cstheme="minorBidi"/>
          <w:bCs w:val="0"/>
          <w:iCs w:val="0"/>
          <w:noProof/>
          <w:sz w:val="22"/>
          <w:szCs w:val="22"/>
          <w:lang w:eastAsia="ru-RU"/>
        </w:rPr>
      </w:pPr>
      <w:r w:rsidRPr="00997FF0">
        <w:rPr>
          <w:noProof/>
        </w:rPr>
        <w:t>5.6.2</w:t>
      </w:r>
      <w:r>
        <w:rPr>
          <w:rFonts w:asciiTheme="minorHAnsi" w:eastAsiaTheme="minorEastAsia" w:hAnsiTheme="minorHAnsi" w:cstheme="minorBidi"/>
          <w:bCs w:val="0"/>
          <w:iCs w:val="0"/>
          <w:noProof/>
          <w:sz w:val="22"/>
          <w:szCs w:val="22"/>
          <w:lang w:eastAsia="ru-RU"/>
        </w:rPr>
        <w:tab/>
      </w:r>
      <w:r w:rsidRPr="00997FF0">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Pr>
          <w:noProof/>
        </w:rPr>
        <w:tab/>
      </w:r>
      <w:r w:rsidR="007D61B9">
        <w:rPr>
          <w:noProof/>
        </w:rPr>
        <w:fldChar w:fldCharType="begin"/>
      </w:r>
      <w:r>
        <w:rPr>
          <w:noProof/>
        </w:rPr>
        <w:instrText xml:space="preserve"> PAGEREF _Toc441157143 \h </w:instrText>
      </w:r>
      <w:r w:rsidR="007D61B9">
        <w:rPr>
          <w:noProof/>
        </w:rPr>
      </w:r>
      <w:r w:rsidR="007D61B9">
        <w:rPr>
          <w:noProof/>
        </w:rPr>
        <w:fldChar w:fldCharType="separate"/>
      </w:r>
      <w:r w:rsidR="0027690B">
        <w:rPr>
          <w:noProof/>
        </w:rPr>
        <w:t>51</w:t>
      </w:r>
      <w:r w:rsidR="007D61B9">
        <w:rPr>
          <w:noProof/>
        </w:rPr>
        <w:fldChar w:fldCharType="end"/>
      </w:r>
    </w:p>
    <w:p w:rsidR="00CD3D1B" w:rsidRDefault="00CD3D1B">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Письмо производителя продукции (форма 7)</w:t>
      </w:r>
      <w:r>
        <w:rPr>
          <w:noProof/>
        </w:rPr>
        <w:tab/>
      </w:r>
      <w:r w:rsidR="007D61B9">
        <w:rPr>
          <w:noProof/>
        </w:rPr>
        <w:fldChar w:fldCharType="begin"/>
      </w:r>
      <w:r>
        <w:rPr>
          <w:noProof/>
        </w:rPr>
        <w:instrText xml:space="preserve"> PAGEREF _Toc441157145 \h </w:instrText>
      </w:r>
      <w:r w:rsidR="007D61B9">
        <w:rPr>
          <w:noProof/>
        </w:rPr>
      </w:r>
      <w:r w:rsidR="007D61B9">
        <w:rPr>
          <w:noProof/>
        </w:rPr>
        <w:fldChar w:fldCharType="separate"/>
      </w:r>
      <w:r w:rsidR="0027690B">
        <w:rPr>
          <w:noProof/>
        </w:rPr>
        <w:t>56</w:t>
      </w:r>
      <w:r w:rsidR="007D61B9">
        <w:rPr>
          <w:noProof/>
        </w:rPr>
        <w:fldChar w:fldCharType="end"/>
      </w:r>
    </w:p>
    <w:p w:rsidR="00CD3D1B" w:rsidRDefault="00CD3D1B">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8)</w:t>
      </w:r>
      <w:r>
        <w:rPr>
          <w:noProof/>
        </w:rPr>
        <w:tab/>
      </w:r>
      <w:r w:rsidR="007D61B9">
        <w:rPr>
          <w:noProof/>
        </w:rPr>
        <w:fldChar w:fldCharType="begin"/>
      </w:r>
      <w:r>
        <w:rPr>
          <w:noProof/>
        </w:rPr>
        <w:instrText xml:space="preserve"> PAGEREF _Toc441157147 \h </w:instrText>
      </w:r>
      <w:r w:rsidR="007D61B9">
        <w:rPr>
          <w:noProof/>
        </w:rPr>
      </w:r>
      <w:r w:rsidR="007D61B9">
        <w:rPr>
          <w:noProof/>
        </w:rPr>
        <w:fldChar w:fldCharType="separate"/>
      </w:r>
      <w:r w:rsidR="0027690B">
        <w:rPr>
          <w:noProof/>
        </w:rPr>
        <w:t>57</w:t>
      </w:r>
      <w:r w:rsidR="007D61B9">
        <w:rPr>
          <w:noProof/>
        </w:rPr>
        <w:fldChar w:fldCharType="end"/>
      </w:r>
    </w:p>
    <w:p w:rsidR="00CD3D1B" w:rsidRDefault="00CD3D1B">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9)</w:t>
      </w:r>
      <w:r>
        <w:rPr>
          <w:noProof/>
        </w:rPr>
        <w:tab/>
      </w:r>
      <w:r w:rsidR="007D61B9">
        <w:rPr>
          <w:noProof/>
        </w:rPr>
        <w:fldChar w:fldCharType="begin"/>
      </w:r>
      <w:r>
        <w:rPr>
          <w:noProof/>
        </w:rPr>
        <w:instrText xml:space="preserve"> PAGEREF _Toc441157150 \h </w:instrText>
      </w:r>
      <w:r w:rsidR="007D61B9">
        <w:rPr>
          <w:noProof/>
        </w:rPr>
      </w:r>
      <w:r w:rsidR="007D61B9">
        <w:rPr>
          <w:noProof/>
        </w:rPr>
        <w:fldChar w:fldCharType="separate"/>
      </w:r>
      <w:r w:rsidR="0027690B">
        <w:rPr>
          <w:noProof/>
        </w:rPr>
        <w:t>60</w:t>
      </w:r>
      <w:r w:rsidR="007D61B9">
        <w:rPr>
          <w:noProof/>
        </w:rPr>
        <w:fldChar w:fldCharType="end"/>
      </w:r>
    </w:p>
    <w:p w:rsidR="00CD3D1B" w:rsidRDefault="00CD3D1B">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10)</w:t>
      </w:r>
      <w:r>
        <w:rPr>
          <w:noProof/>
        </w:rPr>
        <w:tab/>
      </w:r>
      <w:r w:rsidR="007D61B9">
        <w:rPr>
          <w:noProof/>
        </w:rPr>
        <w:fldChar w:fldCharType="begin"/>
      </w:r>
      <w:r>
        <w:rPr>
          <w:noProof/>
        </w:rPr>
        <w:instrText xml:space="preserve"> PAGEREF _Toc441157153 \h </w:instrText>
      </w:r>
      <w:r w:rsidR="007D61B9">
        <w:rPr>
          <w:noProof/>
        </w:rPr>
      </w:r>
      <w:r w:rsidR="007D61B9">
        <w:rPr>
          <w:noProof/>
        </w:rPr>
        <w:fldChar w:fldCharType="separate"/>
      </w:r>
      <w:r w:rsidR="0027690B">
        <w:rPr>
          <w:noProof/>
        </w:rPr>
        <w:t>62</w:t>
      </w:r>
      <w:r w:rsidR="007D61B9">
        <w:rPr>
          <w:noProof/>
        </w:rPr>
        <w:fldChar w:fldCharType="end"/>
      </w:r>
    </w:p>
    <w:p w:rsidR="00CD3D1B" w:rsidRDefault="00CD3D1B">
      <w:pPr>
        <w:pStyle w:val="28"/>
        <w:rPr>
          <w:rFonts w:asciiTheme="minorHAnsi" w:eastAsiaTheme="minorEastAsia" w:hAnsiTheme="minorHAnsi" w:cstheme="minorBidi"/>
          <w:b w:val="0"/>
          <w:bCs w:val="0"/>
          <w:noProof/>
          <w:sz w:val="22"/>
          <w:szCs w:val="22"/>
          <w:lang w:eastAsia="ru-RU"/>
        </w:rPr>
      </w:pPr>
      <w:r w:rsidRPr="00997FF0">
        <w:rPr>
          <w:noProof/>
          <w:color w:val="000000"/>
        </w:rPr>
        <w:lastRenderedPageBreak/>
        <w:t>5.11</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выполнения поставок внутри коллективного Участника </w:t>
      </w:r>
      <w:r w:rsidRPr="00997FF0">
        <w:rPr>
          <w:noProof/>
          <w:color w:val="000000"/>
        </w:rPr>
        <w:t>(форма 11)</w:t>
      </w:r>
      <w:r>
        <w:rPr>
          <w:noProof/>
        </w:rPr>
        <w:tab/>
      </w:r>
      <w:r w:rsidR="007D61B9">
        <w:rPr>
          <w:noProof/>
        </w:rPr>
        <w:fldChar w:fldCharType="begin"/>
      </w:r>
      <w:r>
        <w:rPr>
          <w:noProof/>
        </w:rPr>
        <w:instrText xml:space="preserve"> PAGEREF _Toc441157156 \h </w:instrText>
      </w:r>
      <w:r w:rsidR="007D61B9">
        <w:rPr>
          <w:noProof/>
        </w:rPr>
      </w:r>
      <w:r w:rsidR="007D61B9">
        <w:rPr>
          <w:noProof/>
        </w:rPr>
        <w:fldChar w:fldCharType="separate"/>
      </w:r>
      <w:r w:rsidR="0027690B">
        <w:rPr>
          <w:noProof/>
        </w:rPr>
        <w:t>64</w:t>
      </w:r>
      <w:r w:rsidR="007D61B9">
        <w:rPr>
          <w:noProof/>
        </w:rPr>
        <w:fldChar w:fldCharType="end"/>
      </w:r>
    </w:p>
    <w:p w:rsidR="00717F60" w:rsidRPr="00E71A48" w:rsidRDefault="007D61B9"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E71A48">
      <w:pPr>
        <w:pStyle w:val="1"/>
        <w:tabs>
          <w:tab w:val="left" w:pos="426"/>
        </w:tabs>
        <w:spacing w:before="0" w:after="0" w:line="264" w:lineRule="auto"/>
        <w:ind w:left="0" w:hanging="11"/>
        <w:jc w:val="center"/>
        <w:rPr>
          <w:szCs w:val="24"/>
        </w:rPr>
      </w:pPr>
      <w:bookmarkStart w:id="6" w:name="__RefHeading__391_1298132286"/>
      <w:bookmarkStart w:id="7" w:name="_Toc441157056"/>
      <w:bookmarkEnd w:id="6"/>
      <w:r w:rsidRPr="00E71A48">
        <w:rPr>
          <w:szCs w:val="24"/>
        </w:rPr>
        <w:lastRenderedPageBreak/>
        <w:t>Общие положения</w:t>
      </w:r>
      <w:bookmarkEnd w:id="7"/>
    </w:p>
    <w:p w:rsidR="00717F60" w:rsidRPr="00E71A48" w:rsidRDefault="00717F60" w:rsidP="00E71A48">
      <w:pPr>
        <w:pStyle w:val="2"/>
        <w:tabs>
          <w:tab w:val="clear" w:pos="1700"/>
          <w:tab w:val="left" w:pos="567"/>
        </w:tabs>
        <w:spacing w:line="264" w:lineRule="auto"/>
      </w:pPr>
      <w:bookmarkStart w:id="8" w:name="__RefHeading__393_1298132286"/>
      <w:bookmarkStart w:id="9" w:name="_Toc441157057"/>
      <w:bookmarkEnd w:id="8"/>
      <w:r w:rsidRPr="00E71A48">
        <w:t>Общие сведения о процедуре запроса предложений</w:t>
      </w:r>
      <w:bookmarkEnd w:id="9"/>
    </w:p>
    <w:p w:rsidR="005B75A6" w:rsidRPr="001C2F0C" w:rsidRDefault="00717F60" w:rsidP="00D75CA2">
      <w:pPr>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proofErr w:type="gramStart"/>
      <w:r w:rsidRPr="007556FF">
        <w:rPr>
          <w:iCs/>
          <w:sz w:val="24"/>
          <w:szCs w:val="24"/>
        </w:rPr>
        <w:t xml:space="preserve">Заказчик, являющийся Организатором </w:t>
      </w:r>
      <w:r w:rsidRPr="00E71A48">
        <w:rPr>
          <w:iCs/>
          <w:sz w:val="24"/>
          <w:szCs w:val="24"/>
        </w:rPr>
        <w:t>запроса предложений</w:t>
      </w:r>
      <w:r w:rsidRPr="007556FF">
        <w:rPr>
          <w:iCs/>
          <w:sz w:val="24"/>
          <w:szCs w:val="24"/>
        </w:rPr>
        <w:t xml:space="preserve"> </w:t>
      </w:r>
      <w:r w:rsidR="007556FF" w:rsidRPr="007556FF">
        <w:rPr>
          <w:iCs/>
          <w:sz w:val="24"/>
          <w:szCs w:val="24"/>
        </w:rPr>
        <w:t xml:space="preserve">– ПАО «МРСК </w:t>
      </w:r>
      <w:r w:rsidR="007556FF" w:rsidRPr="00702B2C">
        <w:rPr>
          <w:iCs/>
          <w:sz w:val="24"/>
          <w:szCs w:val="24"/>
        </w:rPr>
        <w:t>Центра» (далее – Заказчик или Организатор)</w:t>
      </w:r>
      <w:r w:rsidRPr="00702B2C">
        <w:rPr>
          <w:iCs/>
          <w:sz w:val="24"/>
          <w:szCs w:val="24"/>
        </w:rPr>
        <w:t xml:space="preserve"> (почтовый адрес:</w:t>
      </w:r>
      <w:proofErr w:type="gramEnd"/>
      <w:r w:rsidR="007556FF" w:rsidRPr="00702B2C">
        <w:rPr>
          <w:iCs/>
          <w:sz w:val="24"/>
          <w:szCs w:val="24"/>
        </w:rPr>
        <w:t xml:space="preserve"> РФ, 127018, г. Москва, ул. 2-я Ямская, 4</w:t>
      </w:r>
      <w:r w:rsidR="00EC1043">
        <w:rPr>
          <w:iCs/>
          <w:sz w:val="24"/>
          <w:szCs w:val="24"/>
        </w:rPr>
        <w:t>, с</w:t>
      </w:r>
      <w:r w:rsidRPr="00702B2C">
        <w:rPr>
          <w:iCs/>
          <w:sz w:val="24"/>
          <w:szCs w:val="24"/>
        </w:rPr>
        <w:t xml:space="preserve">екретарь Закупочной комиссии – </w:t>
      </w:r>
      <w:r w:rsidR="00253090" w:rsidRPr="00661E0A">
        <w:rPr>
          <w:sz w:val="24"/>
          <w:szCs w:val="24"/>
        </w:rPr>
        <w:t>Ведущий специалист отдела закупочной деятельности Управления логистики и материально-технического обеспечения филиала ПАО «МРСК Центра» - «Смоленскэнерго»</w:t>
      </w:r>
      <w:r w:rsidR="007556FF" w:rsidRPr="00702B2C">
        <w:rPr>
          <w:iCs/>
          <w:sz w:val="24"/>
          <w:szCs w:val="24"/>
        </w:rPr>
        <w:t xml:space="preserve"> </w:t>
      </w:r>
      <w:r w:rsidR="007556FF" w:rsidRPr="00705A63">
        <w:rPr>
          <w:iCs/>
          <w:sz w:val="24"/>
          <w:szCs w:val="24"/>
        </w:rPr>
        <w:t>Л</w:t>
      </w:r>
      <w:r w:rsidR="00253090" w:rsidRPr="00705A63">
        <w:rPr>
          <w:iCs/>
          <w:sz w:val="24"/>
          <w:szCs w:val="24"/>
        </w:rPr>
        <w:t>ебедев</w:t>
      </w:r>
      <w:r w:rsidR="007556FF" w:rsidRPr="00705A63">
        <w:rPr>
          <w:iCs/>
          <w:sz w:val="24"/>
          <w:szCs w:val="24"/>
        </w:rPr>
        <w:t xml:space="preserve"> </w:t>
      </w:r>
      <w:r w:rsidR="00253090" w:rsidRPr="00705A63">
        <w:rPr>
          <w:iCs/>
          <w:sz w:val="24"/>
          <w:szCs w:val="24"/>
        </w:rPr>
        <w:t>А</w:t>
      </w:r>
      <w:r w:rsidR="007556FF" w:rsidRPr="00705A63">
        <w:rPr>
          <w:iCs/>
          <w:sz w:val="24"/>
          <w:szCs w:val="24"/>
        </w:rPr>
        <w:t>.</w:t>
      </w:r>
      <w:r w:rsidR="0076335C" w:rsidRPr="00705A63">
        <w:rPr>
          <w:iCs/>
          <w:sz w:val="24"/>
          <w:szCs w:val="24"/>
        </w:rPr>
        <w:t>А., контактный</w:t>
      </w:r>
      <w:r w:rsidR="00253090" w:rsidRPr="00705A63">
        <w:rPr>
          <w:iCs/>
          <w:sz w:val="24"/>
          <w:szCs w:val="24"/>
        </w:rPr>
        <w:t xml:space="preserve"> телефон: (4812) 42-95-08</w:t>
      </w:r>
      <w:r w:rsidR="007556FF" w:rsidRPr="00705A63">
        <w:rPr>
          <w:iCs/>
          <w:sz w:val="24"/>
          <w:szCs w:val="24"/>
        </w:rPr>
        <w:t xml:space="preserve">, </w:t>
      </w:r>
      <w:r w:rsidR="007556FF" w:rsidRPr="00705A63">
        <w:rPr>
          <w:sz w:val="24"/>
          <w:szCs w:val="24"/>
        </w:rPr>
        <w:t xml:space="preserve">адрес электронной почты: </w:t>
      </w:r>
      <w:hyperlink r:id="rId18" w:history="1">
        <w:r w:rsidR="00253090" w:rsidRPr="00705A63">
          <w:rPr>
            <w:rStyle w:val="a7"/>
            <w:sz w:val="24"/>
            <w:szCs w:val="24"/>
          </w:rPr>
          <w:t>L</w:t>
        </w:r>
        <w:r w:rsidR="00253090" w:rsidRPr="00705A63">
          <w:rPr>
            <w:rStyle w:val="a7"/>
            <w:sz w:val="24"/>
            <w:szCs w:val="24"/>
            <w:lang w:val="en-US"/>
          </w:rPr>
          <w:t>ebedev</w:t>
        </w:r>
        <w:r w:rsidR="00253090" w:rsidRPr="00705A63">
          <w:rPr>
            <w:rStyle w:val="a7"/>
            <w:sz w:val="24"/>
            <w:szCs w:val="24"/>
          </w:rPr>
          <w:t>.</w:t>
        </w:r>
        <w:r w:rsidR="00253090" w:rsidRPr="00705A63">
          <w:rPr>
            <w:rStyle w:val="a7"/>
            <w:sz w:val="24"/>
            <w:szCs w:val="24"/>
            <w:lang w:val="en-US"/>
          </w:rPr>
          <w:t>AAL</w:t>
        </w:r>
        <w:r w:rsidR="00253090" w:rsidRPr="00705A63">
          <w:rPr>
            <w:rStyle w:val="a7"/>
            <w:sz w:val="24"/>
            <w:szCs w:val="24"/>
          </w:rPr>
          <w:t>@mrsk-1.ru</w:t>
        </w:r>
      </w:hyperlink>
      <w:r w:rsidRPr="00705A63">
        <w:rPr>
          <w:iCs/>
          <w:sz w:val="24"/>
          <w:szCs w:val="24"/>
        </w:rPr>
        <w:t>, ответственное лицо –</w:t>
      </w:r>
      <w:r w:rsidRPr="00705A63">
        <w:rPr>
          <w:sz w:val="24"/>
          <w:szCs w:val="24"/>
        </w:rPr>
        <w:t xml:space="preserve"> </w:t>
      </w:r>
      <w:r w:rsidR="00253090" w:rsidRPr="00705A63">
        <w:rPr>
          <w:sz w:val="24"/>
          <w:szCs w:val="24"/>
        </w:rPr>
        <w:t xml:space="preserve">Дворников Евгений Викторович, контактный телефон (4812) 42-95-56, адрес электронной почты: </w:t>
      </w:r>
      <w:hyperlink r:id="rId19" w:history="1">
        <w:r w:rsidR="0076335C" w:rsidRPr="00705A63">
          <w:rPr>
            <w:rStyle w:val="a7"/>
            <w:sz w:val="24"/>
            <w:szCs w:val="24"/>
            <w:lang w:val="en-US"/>
          </w:rPr>
          <w:t>Dvornikov</w:t>
        </w:r>
        <w:r w:rsidR="0076335C" w:rsidRPr="00705A63">
          <w:rPr>
            <w:rStyle w:val="a7"/>
            <w:sz w:val="24"/>
            <w:szCs w:val="24"/>
          </w:rPr>
          <w:t>.</w:t>
        </w:r>
        <w:r w:rsidR="0076335C" w:rsidRPr="00705A63">
          <w:rPr>
            <w:rStyle w:val="a7"/>
            <w:sz w:val="24"/>
            <w:szCs w:val="24"/>
            <w:lang w:val="en-US"/>
          </w:rPr>
          <w:t>EV</w:t>
        </w:r>
        <w:r w:rsidR="0076335C" w:rsidRPr="00705A63">
          <w:rPr>
            <w:rStyle w:val="a7"/>
            <w:sz w:val="24"/>
            <w:szCs w:val="24"/>
          </w:rPr>
          <w:t>@</w:t>
        </w:r>
        <w:r w:rsidR="0076335C" w:rsidRPr="00705A63">
          <w:rPr>
            <w:rStyle w:val="a7"/>
            <w:sz w:val="24"/>
            <w:szCs w:val="24"/>
            <w:lang w:val="en-US"/>
          </w:rPr>
          <w:t>mrsk</w:t>
        </w:r>
        <w:r w:rsidR="0076335C" w:rsidRPr="00705A63">
          <w:rPr>
            <w:rStyle w:val="a7"/>
            <w:sz w:val="24"/>
            <w:szCs w:val="24"/>
          </w:rPr>
          <w:t>-1.</w:t>
        </w:r>
        <w:r w:rsidR="0076335C" w:rsidRPr="00705A63">
          <w:rPr>
            <w:rStyle w:val="a7"/>
            <w:sz w:val="24"/>
            <w:szCs w:val="24"/>
            <w:lang w:val="en-US"/>
          </w:rPr>
          <w:t>ru</w:t>
        </w:r>
      </w:hyperlink>
      <w:r w:rsidR="0076335C" w:rsidRPr="00705A63">
        <w:rPr>
          <w:sz w:val="24"/>
          <w:szCs w:val="24"/>
        </w:rPr>
        <w:t xml:space="preserve"> </w:t>
      </w:r>
      <w:r w:rsidR="004B5EB3" w:rsidRPr="00705A63">
        <w:rPr>
          <w:iCs/>
          <w:sz w:val="24"/>
          <w:szCs w:val="24"/>
        </w:rPr>
        <w:t>Извещени</w:t>
      </w:r>
      <w:r w:rsidRPr="00705A63">
        <w:rPr>
          <w:iCs/>
          <w:sz w:val="24"/>
          <w:szCs w:val="24"/>
        </w:rPr>
        <w:t>ем</w:t>
      </w:r>
      <w:r w:rsidRPr="00705A63">
        <w:rPr>
          <w:sz w:val="24"/>
          <w:szCs w:val="24"/>
        </w:rPr>
        <w:t xml:space="preserve"> о проведении </w:t>
      </w:r>
      <w:r w:rsidR="003B6795" w:rsidRPr="00705A63">
        <w:rPr>
          <w:sz w:val="24"/>
          <w:szCs w:val="24"/>
        </w:rPr>
        <w:t>закрыт</w:t>
      </w:r>
      <w:r w:rsidRPr="00705A63">
        <w:rPr>
          <w:sz w:val="24"/>
          <w:szCs w:val="24"/>
        </w:rPr>
        <w:t xml:space="preserve">ого </w:t>
      </w:r>
      <w:r w:rsidRPr="00705A63">
        <w:rPr>
          <w:iCs/>
          <w:sz w:val="24"/>
          <w:szCs w:val="24"/>
        </w:rPr>
        <w:t>запроса предложений</w:t>
      </w:r>
      <w:r w:rsidRPr="00705A63">
        <w:rPr>
          <w:sz w:val="24"/>
          <w:szCs w:val="24"/>
        </w:rPr>
        <w:t xml:space="preserve">, опубликованным </w:t>
      </w:r>
      <w:r w:rsidRPr="00705A63">
        <w:rPr>
          <w:b/>
          <w:sz w:val="24"/>
          <w:szCs w:val="24"/>
        </w:rPr>
        <w:t>«</w:t>
      </w:r>
      <w:r w:rsidR="00705A63" w:rsidRPr="00705A63">
        <w:rPr>
          <w:b/>
          <w:sz w:val="24"/>
          <w:szCs w:val="24"/>
        </w:rPr>
        <w:t>07</w:t>
      </w:r>
      <w:r w:rsidRPr="00705A63">
        <w:rPr>
          <w:b/>
          <w:sz w:val="24"/>
          <w:szCs w:val="24"/>
        </w:rPr>
        <w:t xml:space="preserve">» </w:t>
      </w:r>
      <w:r w:rsidR="00705A63" w:rsidRPr="00705A63">
        <w:rPr>
          <w:b/>
          <w:sz w:val="24"/>
          <w:szCs w:val="24"/>
        </w:rPr>
        <w:t xml:space="preserve">апреля </w:t>
      </w:r>
      <w:r w:rsidRPr="00705A63">
        <w:rPr>
          <w:b/>
          <w:sz w:val="24"/>
          <w:szCs w:val="24"/>
        </w:rPr>
        <w:t>20</w:t>
      </w:r>
      <w:r w:rsidR="00C12FA4" w:rsidRPr="00705A63">
        <w:rPr>
          <w:b/>
          <w:sz w:val="24"/>
          <w:szCs w:val="24"/>
        </w:rPr>
        <w:t>1</w:t>
      </w:r>
      <w:r w:rsidR="00862664" w:rsidRPr="00705A63">
        <w:rPr>
          <w:b/>
          <w:sz w:val="24"/>
          <w:szCs w:val="24"/>
        </w:rPr>
        <w:t>6</w:t>
      </w:r>
      <w:r w:rsidRPr="00705A63">
        <w:rPr>
          <w:b/>
          <w:sz w:val="24"/>
          <w:szCs w:val="24"/>
        </w:rPr>
        <w:t xml:space="preserve"> г.</w:t>
      </w:r>
      <w:r w:rsidRPr="00705A63">
        <w:rPr>
          <w:sz w:val="24"/>
          <w:szCs w:val="24"/>
        </w:rPr>
        <w:t xml:space="preserve"> на официальном сайте (</w:t>
      </w:r>
      <w:hyperlink r:id="rId20" w:history="1">
        <w:r w:rsidR="00345CCA" w:rsidRPr="00705A63">
          <w:rPr>
            <w:rStyle w:val="a7"/>
            <w:sz w:val="24"/>
            <w:szCs w:val="24"/>
          </w:rPr>
          <w:t>www.zakupki.</w:t>
        </w:r>
        <w:r w:rsidR="00345CCA" w:rsidRPr="00705A63">
          <w:rPr>
            <w:rStyle w:val="a7"/>
            <w:sz w:val="24"/>
            <w:szCs w:val="24"/>
            <w:lang w:val="en-US"/>
          </w:rPr>
          <w:t>gov</w:t>
        </w:r>
        <w:r w:rsidR="00345CCA" w:rsidRPr="00705A63">
          <w:rPr>
            <w:rStyle w:val="a7"/>
            <w:sz w:val="24"/>
            <w:szCs w:val="24"/>
          </w:rPr>
          <w:t>.ru</w:t>
        </w:r>
      </w:hyperlink>
      <w:r w:rsidRPr="00705A63">
        <w:rPr>
          <w:sz w:val="24"/>
          <w:szCs w:val="24"/>
        </w:rPr>
        <w:t>),</w:t>
      </w:r>
      <w:r w:rsidR="009D7F01" w:rsidRPr="00705A63">
        <w:rPr>
          <w:iCs/>
          <w:sz w:val="24"/>
          <w:szCs w:val="24"/>
        </w:rPr>
        <w:t xml:space="preserve"> </w:t>
      </w:r>
      <w:r w:rsidR="009D7F01" w:rsidRPr="00705A63">
        <w:rPr>
          <w:sz w:val="24"/>
          <w:szCs w:val="24"/>
        </w:rPr>
        <w:t xml:space="preserve">на сайте </w:t>
      </w:r>
      <w:r w:rsidR="007556FF" w:rsidRPr="00705A63">
        <w:rPr>
          <w:iCs/>
          <w:sz w:val="24"/>
          <w:szCs w:val="24"/>
        </w:rPr>
        <w:t>ПАО «МРСК Центра»</w:t>
      </w:r>
      <w:r w:rsidR="009D7F01" w:rsidRPr="00705A63">
        <w:rPr>
          <w:sz w:val="24"/>
          <w:szCs w:val="24"/>
        </w:rPr>
        <w:t xml:space="preserve"> (</w:t>
      </w:r>
      <w:hyperlink r:id="rId21" w:history="1">
        <w:r w:rsidR="007556FF" w:rsidRPr="00705A63">
          <w:rPr>
            <w:rStyle w:val="a7"/>
            <w:sz w:val="24"/>
            <w:szCs w:val="24"/>
          </w:rPr>
          <w:t>www.mrsk-1.ru</w:t>
        </w:r>
      </w:hyperlink>
      <w:r w:rsidR="00862664" w:rsidRPr="00705A63">
        <w:rPr>
          <w:sz w:val="24"/>
          <w:szCs w:val="24"/>
        </w:rPr>
        <w:t>)</w:t>
      </w:r>
      <w:r w:rsidR="00702B2C" w:rsidRPr="00705A63">
        <w:rPr>
          <w:sz w:val="24"/>
          <w:szCs w:val="24"/>
        </w:rPr>
        <w:t xml:space="preserve">, на сайте ЭТП, указанном в п. </w:t>
      </w:r>
      <w:r w:rsidR="00566518" w:rsidRPr="00705A63">
        <w:fldChar w:fldCharType="begin"/>
      </w:r>
      <w:r w:rsidR="00566518" w:rsidRPr="00705A63">
        <w:instrText xml:space="preserve"> REF _Ref440269836 \r \h  \* MERGEFORMAT </w:instrText>
      </w:r>
      <w:r w:rsidR="00566518" w:rsidRPr="00705A63">
        <w:fldChar w:fldCharType="separate"/>
      </w:r>
      <w:r w:rsidR="00A0315F" w:rsidRPr="00705A63">
        <w:rPr>
          <w:sz w:val="24"/>
          <w:szCs w:val="24"/>
        </w:rPr>
        <w:t>1.1.3</w:t>
      </w:r>
      <w:r w:rsidR="00566518" w:rsidRPr="00705A63">
        <w:fldChar w:fldCharType="end"/>
      </w:r>
      <w:r w:rsidR="00702B2C" w:rsidRPr="00705A63">
        <w:rPr>
          <w:sz w:val="24"/>
          <w:szCs w:val="24"/>
        </w:rPr>
        <w:t xml:space="preserve"> настоящей Документации</w:t>
      </w:r>
      <w:r w:rsidR="003B6795" w:rsidRPr="00705A63">
        <w:rPr>
          <w:sz w:val="24"/>
          <w:szCs w:val="24"/>
        </w:rPr>
        <w:t xml:space="preserve">, </w:t>
      </w:r>
      <w:r w:rsidRPr="00705A63">
        <w:rPr>
          <w:iCs/>
          <w:sz w:val="24"/>
          <w:szCs w:val="24"/>
        </w:rPr>
        <w:t>приг</w:t>
      </w:r>
      <w:r w:rsidRPr="00705A63">
        <w:rPr>
          <w:sz w:val="24"/>
          <w:szCs w:val="24"/>
        </w:rPr>
        <w:t>ласило юридических лиц</w:t>
      </w:r>
      <w:r w:rsidR="005B75A6" w:rsidRPr="00705A63">
        <w:rPr>
          <w:sz w:val="24"/>
          <w:szCs w:val="24"/>
        </w:rPr>
        <w:t xml:space="preserve"> и физических лиц (в т.</w:t>
      </w:r>
      <w:r w:rsidR="003129D4" w:rsidRPr="00705A63">
        <w:rPr>
          <w:sz w:val="24"/>
          <w:szCs w:val="24"/>
        </w:rPr>
        <w:t xml:space="preserve"> </w:t>
      </w:r>
      <w:r w:rsidR="005B75A6" w:rsidRPr="00705A63">
        <w:rPr>
          <w:sz w:val="24"/>
          <w:szCs w:val="24"/>
        </w:rPr>
        <w:t>ч. индивидуальных предпринимателей)</w:t>
      </w:r>
      <w:r w:rsidR="001C2F0C" w:rsidRPr="00705A63">
        <w:rPr>
          <w:sz w:val="24"/>
          <w:szCs w:val="24"/>
        </w:rPr>
        <w:t xml:space="preserve">, соответствующих требованиям п. </w:t>
      </w:r>
      <w:r w:rsidR="00566518" w:rsidRPr="00705A63">
        <w:fldChar w:fldCharType="begin"/>
      </w:r>
      <w:r w:rsidR="00566518" w:rsidRPr="00705A63">
        <w:instrText xml:space="preserve"> REF _Ref440357582 \r \h  \* MERGEFORMAT </w:instrText>
      </w:r>
      <w:r w:rsidR="00566518" w:rsidRPr="00705A63">
        <w:fldChar w:fldCharType="separate"/>
      </w:r>
      <w:r w:rsidR="00A0315F" w:rsidRPr="00705A63">
        <w:rPr>
          <w:sz w:val="24"/>
          <w:szCs w:val="24"/>
        </w:rPr>
        <w:t>1.1.2</w:t>
      </w:r>
      <w:r w:rsidR="00566518" w:rsidRPr="00705A63">
        <w:fldChar w:fldCharType="end"/>
      </w:r>
      <w:r w:rsidR="0006460D" w:rsidRPr="00705A63">
        <w:rPr>
          <w:sz w:val="24"/>
          <w:szCs w:val="24"/>
        </w:rPr>
        <w:t xml:space="preserve"> (далее – Участники)</w:t>
      </w:r>
      <w:r w:rsidR="001C2F0C" w:rsidRPr="00705A63">
        <w:rPr>
          <w:sz w:val="24"/>
          <w:szCs w:val="24"/>
        </w:rPr>
        <w:t xml:space="preserve">, </w:t>
      </w:r>
      <w:r w:rsidR="004B5EB3" w:rsidRPr="00705A63">
        <w:rPr>
          <w:sz w:val="24"/>
          <w:szCs w:val="24"/>
        </w:rPr>
        <w:t xml:space="preserve">к участию в процедуре </w:t>
      </w:r>
      <w:r w:rsidR="003B6795" w:rsidRPr="00705A63">
        <w:rPr>
          <w:sz w:val="24"/>
          <w:szCs w:val="24"/>
        </w:rPr>
        <w:t>Закрыт</w:t>
      </w:r>
      <w:r w:rsidRPr="00705A63">
        <w:rPr>
          <w:sz w:val="24"/>
          <w:szCs w:val="24"/>
        </w:rPr>
        <w:t xml:space="preserve">ого запроса предложений (далее – запрос предложений) </w:t>
      </w:r>
      <w:bookmarkEnd w:id="10"/>
      <w:r w:rsidR="00253090" w:rsidRPr="00705A63">
        <w:rPr>
          <w:sz w:val="24"/>
          <w:szCs w:val="24"/>
        </w:rPr>
        <w:t xml:space="preserve">на право заключения Договора </w:t>
      </w:r>
      <w:r w:rsidR="00253090" w:rsidRPr="00705A63">
        <w:rPr>
          <w:snapToGrid w:val="0"/>
          <w:sz w:val="24"/>
          <w:szCs w:val="24"/>
        </w:rPr>
        <w:t xml:space="preserve">на </w:t>
      </w:r>
      <w:r w:rsidR="00253090" w:rsidRPr="00705A63">
        <w:rPr>
          <w:sz w:val="24"/>
          <w:szCs w:val="24"/>
        </w:rPr>
        <w:t xml:space="preserve">поставку </w:t>
      </w:r>
      <w:r w:rsidR="00253090" w:rsidRPr="00705A63">
        <w:rPr>
          <w:iCs/>
          <w:sz w:val="24"/>
          <w:szCs w:val="24"/>
          <w:lang w:eastAsia="ru-RU"/>
        </w:rPr>
        <w:t>провода СИП для нужд ПАО «МРСК Центра» (филиала «Смоленскэнерго»).</w:t>
      </w:r>
      <w:bookmarkStart w:id="14" w:name="_GoBack"/>
      <w:bookmarkEnd w:id="11"/>
      <w:bookmarkEnd w:id="12"/>
      <w:bookmarkEnd w:id="13"/>
      <w:bookmarkEnd w:id="14"/>
    </w:p>
    <w:p w:rsidR="001C2F0C" w:rsidRPr="0076335C" w:rsidRDefault="001C2F0C" w:rsidP="00D75CA2">
      <w:pPr>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5" w:name="_Ref440357582"/>
      <w:proofErr w:type="gramStart"/>
      <w:r>
        <w:rPr>
          <w:sz w:val="24"/>
          <w:szCs w:val="24"/>
        </w:rPr>
        <w:t xml:space="preserve">Участвовать в настоящем Запросе предложений могут </w:t>
      </w:r>
      <w:r w:rsidR="00B228D4">
        <w:rPr>
          <w:sz w:val="24"/>
          <w:szCs w:val="24"/>
        </w:rPr>
        <w:t>Участники</w:t>
      </w:r>
      <w:r>
        <w:rPr>
          <w:sz w:val="24"/>
          <w:szCs w:val="24"/>
        </w:rPr>
        <w:t xml:space="preserve">, </w:t>
      </w:r>
      <w:r w:rsidRPr="00711197">
        <w:rPr>
          <w:sz w:val="24"/>
          <w:szCs w:val="24"/>
        </w:rPr>
        <w:t>признанные Победителями от</w:t>
      </w:r>
      <w:r w:rsidR="00F901DE" w:rsidRPr="00711197">
        <w:rPr>
          <w:sz w:val="24"/>
          <w:szCs w:val="24"/>
        </w:rPr>
        <w:t xml:space="preserve">крытых конкурентных переговоров и открытых одноэтапных конкурсов </w:t>
      </w:r>
      <w:r w:rsidRPr="00711197">
        <w:rPr>
          <w:sz w:val="24"/>
          <w:szCs w:val="24"/>
        </w:rPr>
        <w:t xml:space="preserve">без предварительного </w:t>
      </w:r>
      <w:r w:rsidRPr="0076335C">
        <w:rPr>
          <w:sz w:val="24"/>
          <w:szCs w:val="24"/>
        </w:rPr>
        <w:t>квалификационного отбора на право заключения рамочных соглашений поставки основного электротехнического оборудования на 2014-2016 год для нужд ДЗО ОАО «Россети» по Лоту №12 - «Поставка самонесущего изолированного провода (СИП) на напряжение до 35 кВ для нужд ОАО «МРСК Центра» на основании Протокол</w:t>
      </w:r>
      <w:r w:rsidR="00F901DE" w:rsidRPr="0076335C">
        <w:rPr>
          <w:sz w:val="24"/>
          <w:szCs w:val="24"/>
        </w:rPr>
        <w:t>ов</w:t>
      </w:r>
      <w:r w:rsidRPr="0076335C">
        <w:rPr>
          <w:sz w:val="24"/>
          <w:szCs w:val="24"/>
        </w:rPr>
        <w:t xml:space="preserve"> заседания Закупочн</w:t>
      </w:r>
      <w:r w:rsidR="00F901DE" w:rsidRPr="0076335C">
        <w:rPr>
          <w:sz w:val="24"/>
          <w:szCs w:val="24"/>
        </w:rPr>
        <w:t>ых</w:t>
      </w:r>
      <w:proofErr w:type="gramEnd"/>
      <w:r w:rsidRPr="0076335C">
        <w:rPr>
          <w:sz w:val="24"/>
          <w:szCs w:val="24"/>
        </w:rPr>
        <w:t xml:space="preserve"> комисси</w:t>
      </w:r>
      <w:r w:rsidR="00F901DE" w:rsidRPr="0076335C">
        <w:rPr>
          <w:sz w:val="24"/>
          <w:szCs w:val="24"/>
        </w:rPr>
        <w:t>й</w:t>
      </w:r>
      <w:r w:rsidRPr="0076335C">
        <w:rPr>
          <w:sz w:val="24"/>
          <w:szCs w:val="24"/>
        </w:rPr>
        <w:t xml:space="preserve"> ОАО «Россети» №19/620/38142 от 14.03.2014г. </w:t>
      </w:r>
      <w:r w:rsidR="00F901DE" w:rsidRPr="0076335C">
        <w:rPr>
          <w:sz w:val="24"/>
          <w:szCs w:val="24"/>
        </w:rPr>
        <w:t>и №10-41344 от 26.01.2015</w:t>
      </w:r>
      <w:r w:rsidR="00E95717" w:rsidRPr="0076335C">
        <w:rPr>
          <w:sz w:val="24"/>
          <w:szCs w:val="24"/>
        </w:rPr>
        <w:t>г.</w:t>
      </w:r>
      <w:r w:rsidR="00F901DE" w:rsidRPr="0076335C">
        <w:rPr>
          <w:sz w:val="24"/>
          <w:szCs w:val="24"/>
        </w:rPr>
        <w:t xml:space="preserve"> </w:t>
      </w:r>
      <w:r w:rsidRPr="0076335C">
        <w:rPr>
          <w:sz w:val="24"/>
          <w:szCs w:val="24"/>
        </w:rPr>
        <w:t>и заключившие соответствующие Рамо</w:t>
      </w:r>
      <w:r w:rsidR="00F901DE" w:rsidRPr="0076335C">
        <w:rPr>
          <w:sz w:val="24"/>
          <w:szCs w:val="24"/>
        </w:rPr>
        <w:t>чные соглашения</w:t>
      </w:r>
      <w:r w:rsidRPr="0076335C">
        <w:rPr>
          <w:sz w:val="24"/>
          <w:szCs w:val="24"/>
        </w:rPr>
        <w:t>.</w:t>
      </w:r>
      <w:bookmarkEnd w:id="15"/>
    </w:p>
    <w:p w:rsidR="00717F60" w:rsidRPr="00711197" w:rsidRDefault="00717F60" w:rsidP="00D75CA2">
      <w:pPr>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69836"/>
      <w:r w:rsidRPr="00C12FA4">
        <w:rPr>
          <w:sz w:val="24"/>
          <w:szCs w:val="24"/>
        </w:rPr>
        <w:t xml:space="preserve">Настоящий </w:t>
      </w:r>
      <w:r w:rsidR="004B5EB3" w:rsidRPr="00C12FA4">
        <w:rPr>
          <w:sz w:val="24"/>
          <w:szCs w:val="24"/>
        </w:rPr>
        <w:t>З</w:t>
      </w:r>
      <w:r w:rsidRPr="00C12FA4">
        <w:rPr>
          <w:sz w:val="24"/>
          <w:szCs w:val="24"/>
        </w:rPr>
        <w:t xml:space="preserve">апрос предложений проводится в соответствии с правилами и с </w:t>
      </w:r>
      <w:r w:rsidRPr="00711197">
        <w:rPr>
          <w:sz w:val="24"/>
          <w:szCs w:val="24"/>
        </w:rPr>
        <w:t xml:space="preserve">использованием функционала </w:t>
      </w:r>
      <w:r w:rsidR="00702B2C" w:rsidRPr="00711197">
        <w:rPr>
          <w:sz w:val="24"/>
          <w:szCs w:val="24"/>
        </w:rPr>
        <w:t>электронной торговой площадк</w:t>
      </w:r>
      <w:r w:rsidR="00414AB1" w:rsidRPr="00711197">
        <w:rPr>
          <w:sz w:val="24"/>
          <w:szCs w:val="24"/>
        </w:rPr>
        <w:t>и</w:t>
      </w:r>
      <w:r w:rsidR="00702B2C" w:rsidRPr="00711197">
        <w:rPr>
          <w:sz w:val="24"/>
          <w:szCs w:val="24"/>
        </w:rPr>
        <w:t xml:space="preserve"> </w:t>
      </w:r>
      <w:r w:rsidR="000D70B6" w:rsidRPr="00711197">
        <w:rPr>
          <w:sz w:val="24"/>
          <w:szCs w:val="24"/>
        </w:rPr>
        <w:t>П</w:t>
      </w:r>
      <w:r w:rsidR="00702B2C" w:rsidRPr="00711197">
        <w:rPr>
          <w:sz w:val="24"/>
          <w:szCs w:val="24"/>
        </w:rPr>
        <w:t xml:space="preserve">АО «Россети» </w:t>
      </w:r>
      <w:hyperlink r:id="rId22" w:history="1">
        <w:r w:rsidR="00702B2C" w:rsidRPr="00711197">
          <w:rPr>
            <w:rStyle w:val="a7"/>
            <w:sz w:val="24"/>
            <w:szCs w:val="24"/>
          </w:rPr>
          <w:t>www.b2b-mrsk.ru</w:t>
        </w:r>
      </w:hyperlink>
      <w:r w:rsidR="00702B2C" w:rsidRPr="00711197">
        <w:rPr>
          <w:sz w:val="24"/>
          <w:szCs w:val="24"/>
        </w:rPr>
        <w:t xml:space="preserve"> (далее — ЭТП)</w:t>
      </w:r>
      <w:r w:rsidR="005B75A6" w:rsidRPr="00711197">
        <w:rPr>
          <w:sz w:val="24"/>
          <w:szCs w:val="24"/>
        </w:rPr>
        <w:t>.</w:t>
      </w:r>
      <w:bookmarkEnd w:id="16"/>
    </w:p>
    <w:p w:rsidR="00717F60" w:rsidRPr="0076335C" w:rsidRDefault="00717F60" w:rsidP="00D75CA2">
      <w:pPr>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7" w:name="_Ref303669955"/>
      <w:r w:rsidRPr="00711197">
        <w:rPr>
          <w:sz w:val="24"/>
          <w:szCs w:val="24"/>
        </w:rPr>
        <w:t>Заказчик</w:t>
      </w:r>
      <w:r w:rsidR="00702B2C" w:rsidRPr="00C12FA4">
        <w:rPr>
          <w:sz w:val="24"/>
          <w:szCs w:val="24"/>
        </w:rPr>
        <w:t xml:space="preserve">: </w:t>
      </w:r>
      <w:r w:rsidR="00702B2C" w:rsidRPr="00C12FA4">
        <w:rPr>
          <w:iCs/>
          <w:sz w:val="24"/>
          <w:szCs w:val="24"/>
        </w:rPr>
        <w:t>ПАО «</w:t>
      </w:r>
      <w:r w:rsidR="00702B2C" w:rsidRPr="0076335C">
        <w:rPr>
          <w:iCs/>
          <w:sz w:val="24"/>
          <w:szCs w:val="24"/>
        </w:rPr>
        <w:t>МРСК Центра».</w:t>
      </w:r>
      <w:r w:rsidRPr="0076335C">
        <w:rPr>
          <w:rStyle w:val="aa"/>
          <w:sz w:val="24"/>
          <w:szCs w:val="24"/>
        </w:rPr>
        <w:t xml:space="preserve"> </w:t>
      </w:r>
      <w:bookmarkEnd w:id="17"/>
    </w:p>
    <w:p w:rsidR="008C4223" w:rsidRPr="0076335C" w:rsidRDefault="004B5EB3" w:rsidP="00D75CA2">
      <w:pPr>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8" w:name="_Ref440275279"/>
      <w:bookmarkStart w:id="19" w:name="_Ref306980366"/>
      <w:bookmarkStart w:id="20" w:name="_Ref303323780"/>
      <w:r w:rsidRPr="0076335C">
        <w:rPr>
          <w:sz w:val="24"/>
          <w:szCs w:val="24"/>
        </w:rPr>
        <w:t>Предмет З</w:t>
      </w:r>
      <w:r w:rsidR="00717F60" w:rsidRPr="0076335C">
        <w:rPr>
          <w:sz w:val="24"/>
          <w:szCs w:val="24"/>
        </w:rPr>
        <w:t>апроса предложений</w:t>
      </w:r>
      <w:r w:rsidR="00702B2C" w:rsidRPr="0076335C">
        <w:rPr>
          <w:sz w:val="24"/>
          <w:szCs w:val="24"/>
        </w:rPr>
        <w:t>:</w:t>
      </w:r>
      <w:bookmarkEnd w:id="18"/>
    </w:p>
    <w:p w:rsidR="00A40714" w:rsidRPr="0076335C" w:rsidRDefault="008C4223" w:rsidP="008C4223">
      <w:pPr>
        <w:widowControl w:val="0"/>
        <w:tabs>
          <w:tab w:val="num" w:pos="1650"/>
        </w:tabs>
        <w:suppressAutoHyphens w:val="0"/>
        <w:autoSpaceDE w:val="0"/>
        <w:autoSpaceDN w:val="0"/>
        <w:adjustRightInd w:val="0"/>
        <w:spacing w:before="60" w:line="264" w:lineRule="auto"/>
        <w:ind w:firstLine="0"/>
        <w:rPr>
          <w:sz w:val="24"/>
          <w:szCs w:val="24"/>
        </w:rPr>
      </w:pPr>
      <w:r w:rsidRPr="0076335C">
        <w:rPr>
          <w:b/>
          <w:sz w:val="24"/>
          <w:szCs w:val="24"/>
          <w:u w:val="single"/>
        </w:rPr>
        <w:t>Лот №1:</w:t>
      </w:r>
      <w:r w:rsidR="00717F60" w:rsidRPr="0076335C">
        <w:rPr>
          <w:sz w:val="24"/>
          <w:szCs w:val="24"/>
        </w:rPr>
        <w:t xml:space="preserve"> право заключения </w:t>
      </w:r>
      <w:r w:rsidR="00253090" w:rsidRPr="0076335C">
        <w:rPr>
          <w:sz w:val="24"/>
          <w:szCs w:val="24"/>
        </w:rPr>
        <w:t xml:space="preserve">Договора </w:t>
      </w:r>
      <w:r w:rsidR="00253090" w:rsidRPr="0076335C">
        <w:rPr>
          <w:snapToGrid w:val="0"/>
          <w:sz w:val="24"/>
          <w:szCs w:val="24"/>
        </w:rPr>
        <w:t xml:space="preserve">на </w:t>
      </w:r>
      <w:r w:rsidR="00253090" w:rsidRPr="0076335C">
        <w:rPr>
          <w:sz w:val="24"/>
          <w:szCs w:val="24"/>
        </w:rPr>
        <w:t xml:space="preserve">поставку </w:t>
      </w:r>
      <w:r w:rsidR="00253090" w:rsidRPr="0076335C">
        <w:rPr>
          <w:iCs/>
          <w:sz w:val="24"/>
          <w:szCs w:val="24"/>
          <w:lang w:eastAsia="ru-RU"/>
        </w:rPr>
        <w:t>провода СИП для нужд ПАО «МРСК Центра» (филиала «Смоленскэнерго»)</w:t>
      </w:r>
      <w:bookmarkEnd w:id="19"/>
      <w:r w:rsidR="00253090" w:rsidRPr="0076335C">
        <w:rPr>
          <w:sz w:val="24"/>
          <w:szCs w:val="24"/>
        </w:rPr>
        <w:t>.</w:t>
      </w:r>
    </w:p>
    <w:p w:rsidR="008C4223" w:rsidRPr="00E71A48" w:rsidRDefault="008C4223" w:rsidP="008C4223">
      <w:pPr>
        <w:autoSpaceDE w:val="0"/>
        <w:autoSpaceDN w:val="0"/>
        <w:spacing w:line="264" w:lineRule="auto"/>
        <w:ind w:firstLine="540"/>
        <w:rPr>
          <w:sz w:val="24"/>
          <w:szCs w:val="24"/>
          <w:lang w:eastAsia="ru-RU"/>
        </w:rPr>
      </w:pPr>
      <w:r w:rsidRPr="0076335C">
        <w:rPr>
          <w:sz w:val="24"/>
          <w:szCs w:val="24"/>
        </w:rPr>
        <w:t xml:space="preserve">Количество лотов: </w:t>
      </w:r>
      <w:r w:rsidRPr="0076335C">
        <w:rPr>
          <w:b/>
          <w:sz w:val="24"/>
          <w:szCs w:val="24"/>
        </w:rPr>
        <w:t>1 (один)</w:t>
      </w:r>
      <w:r w:rsidRPr="0076335C">
        <w:rPr>
          <w:sz w:val="24"/>
          <w:szCs w:val="24"/>
        </w:rPr>
        <w:t>.</w:t>
      </w:r>
    </w:p>
    <w:bookmarkEnd w:id="20"/>
    <w:p w:rsidR="002A47D1" w:rsidRPr="00E71A48" w:rsidRDefault="002A47D1" w:rsidP="00E71A48">
      <w:pPr>
        <w:autoSpaceDE w:val="0"/>
        <w:autoSpaceDN w:val="0"/>
        <w:spacing w:line="264" w:lineRule="auto"/>
        <w:ind w:firstLine="540"/>
        <w:rPr>
          <w:color w:val="000000"/>
          <w:sz w:val="24"/>
          <w:szCs w:val="24"/>
          <w:lang w:eastAsia="ru-RU"/>
        </w:rPr>
      </w:pPr>
      <w:r w:rsidRPr="000172FE">
        <w:rPr>
          <w:color w:val="000000"/>
          <w:sz w:val="24"/>
          <w:szCs w:val="24"/>
          <w:lang w:eastAsia="ru-RU"/>
        </w:rPr>
        <w:t>Участник должен принять во внимание, что ссылка на тип (марку) продукции, носит описательный, а не обязательный характер. В случае</w:t>
      </w:r>
      <w:proofErr w:type="gramStart"/>
      <w:r w:rsidRPr="000172FE">
        <w:rPr>
          <w:color w:val="000000"/>
          <w:sz w:val="24"/>
          <w:szCs w:val="24"/>
          <w:lang w:eastAsia="ru-RU"/>
        </w:rPr>
        <w:t>,</w:t>
      </w:r>
      <w:proofErr w:type="gramEnd"/>
      <w:r w:rsidRPr="000172FE">
        <w:rPr>
          <w:color w:val="000000"/>
          <w:sz w:val="24"/>
          <w:szCs w:val="24"/>
          <w:lang w:eastAsia="ru-RU"/>
        </w:rPr>
        <w:t xml:space="preserve"> если Участником предлагаются аналоги требуемой Заказчику продукции в составе свое</w:t>
      </w:r>
      <w:r w:rsidR="00841A6F">
        <w:rPr>
          <w:color w:val="000000"/>
          <w:sz w:val="24"/>
          <w:szCs w:val="24"/>
          <w:lang w:eastAsia="ru-RU"/>
        </w:rPr>
        <w:t>й</w:t>
      </w:r>
      <w:r w:rsidRPr="000172FE">
        <w:rPr>
          <w:color w:val="000000"/>
          <w:sz w:val="24"/>
          <w:szCs w:val="24"/>
          <w:lang w:eastAsia="ru-RU"/>
        </w:rPr>
        <w:t xml:space="preserve"> </w:t>
      </w:r>
      <w:r w:rsidR="00841A6F">
        <w:rPr>
          <w:color w:val="000000"/>
          <w:sz w:val="24"/>
          <w:szCs w:val="24"/>
          <w:lang w:eastAsia="ru-RU"/>
        </w:rPr>
        <w:t>Заявки,</w:t>
      </w:r>
      <w:r w:rsidRPr="000172FE">
        <w:rPr>
          <w:color w:val="000000"/>
          <w:sz w:val="24"/>
          <w:szCs w:val="24"/>
          <w:lang w:eastAsia="ru-RU"/>
        </w:rPr>
        <w:t xml:space="preserve"> он должен в обязательном порядке предоставить подробное техническое описание предлагаемого к поставке аналога. Отсутствие в составе предложения подробного технического описания аналогов продукции будет являться причиной отклонения </w:t>
      </w:r>
      <w:r w:rsidR="00841A6F">
        <w:rPr>
          <w:color w:val="000000"/>
          <w:sz w:val="24"/>
          <w:szCs w:val="24"/>
          <w:lang w:eastAsia="ru-RU"/>
        </w:rPr>
        <w:t>Заявки</w:t>
      </w:r>
      <w:r w:rsidRPr="000172FE">
        <w:rPr>
          <w:color w:val="000000"/>
          <w:sz w:val="24"/>
          <w:szCs w:val="24"/>
          <w:lang w:eastAsia="ru-RU"/>
        </w:rPr>
        <w:t xml:space="preserve"> Участника.</w:t>
      </w:r>
    </w:p>
    <w:p w:rsidR="009D7F01" w:rsidRPr="00E71A48" w:rsidRDefault="009D7F01" w:rsidP="00E71A48">
      <w:pPr>
        <w:autoSpaceDE w:val="0"/>
        <w:autoSpaceDN w:val="0"/>
        <w:spacing w:line="264" w:lineRule="auto"/>
        <w:ind w:firstLine="540"/>
        <w:rPr>
          <w:sz w:val="24"/>
          <w:szCs w:val="24"/>
          <w:lang w:eastAsia="ru-RU"/>
        </w:rPr>
      </w:pPr>
      <w:r w:rsidRPr="00E71A48">
        <w:rPr>
          <w:i/>
          <w:snapToGrid w:val="0"/>
          <w:sz w:val="24"/>
          <w:szCs w:val="24"/>
          <w:shd w:val="clear" w:color="auto" w:fill="FFFF99"/>
          <w:lang w:eastAsia="ru-RU"/>
        </w:rPr>
        <w:t xml:space="preserve">Участник самостоятельно, в рамках своей </w:t>
      </w:r>
      <w:r w:rsidR="00702B2C">
        <w:rPr>
          <w:i/>
          <w:snapToGrid w:val="0"/>
          <w:sz w:val="24"/>
          <w:szCs w:val="24"/>
          <w:shd w:val="clear" w:color="auto" w:fill="FFFF99"/>
          <w:lang w:eastAsia="ru-RU"/>
        </w:rPr>
        <w:t>Заявки</w:t>
      </w:r>
      <w:r w:rsidRPr="00E71A48">
        <w:rPr>
          <w:i/>
          <w:snapToGrid w:val="0"/>
          <w:sz w:val="24"/>
          <w:szCs w:val="24"/>
          <w:shd w:val="clear" w:color="auto" w:fill="FFFF99"/>
          <w:lang w:eastAsia="ru-RU"/>
        </w:rPr>
        <w:t xml:space="preserve"> формирует стоимость оборудования, закупаемого через заводы-изготовителей либо их дилеров, и несет ответственность за ее обоснованность перед Организатором и Заказчиком</w:t>
      </w:r>
      <w:r w:rsidRPr="00E71A48">
        <w:rPr>
          <w:sz w:val="24"/>
          <w:szCs w:val="24"/>
          <w:lang w:eastAsia="ru-RU"/>
        </w:rPr>
        <w:t>.</w:t>
      </w:r>
    </w:p>
    <w:p w:rsidR="00804801" w:rsidRPr="00E71A48" w:rsidRDefault="00B5344A" w:rsidP="00E71A48">
      <w:pPr>
        <w:pStyle w:val="a"/>
        <w:numPr>
          <w:ilvl w:val="0"/>
          <w:numId w:val="0"/>
        </w:numPr>
        <w:spacing w:line="264" w:lineRule="auto"/>
        <w:ind w:left="360" w:hanging="360"/>
        <w:rPr>
          <w:sz w:val="24"/>
          <w:szCs w:val="24"/>
        </w:rPr>
      </w:pPr>
      <w:r w:rsidRPr="00E71A48">
        <w:rPr>
          <w:sz w:val="24"/>
          <w:szCs w:val="24"/>
        </w:rPr>
        <w:t>Частичное выполнение</w:t>
      </w:r>
      <w:r w:rsidR="002946EF" w:rsidRPr="00E71A48">
        <w:rPr>
          <w:sz w:val="24"/>
          <w:szCs w:val="24"/>
        </w:rPr>
        <w:t xml:space="preserve"> </w:t>
      </w:r>
      <w:r w:rsidR="004D17BD" w:rsidRPr="00E71A48">
        <w:rPr>
          <w:sz w:val="24"/>
          <w:szCs w:val="24"/>
        </w:rPr>
        <w:t xml:space="preserve">поставок, </w:t>
      </w:r>
      <w:r w:rsidR="00AD3EBC" w:rsidRPr="00E71A48">
        <w:rPr>
          <w:sz w:val="24"/>
          <w:szCs w:val="24"/>
        </w:rPr>
        <w:t>работ (услуг)</w:t>
      </w:r>
      <w:r w:rsidRPr="00E71A48">
        <w:rPr>
          <w:sz w:val="24"/>
          <w:szCs w:val="24"/>
        </w:rPr>
        <w:t xml:space="preserve"> не допускается.</w:t>
      </w:r>
    </w:p>
    <w:p w:rsidR="00717F60" w:rsidRPr="0076335C" w:rsidRDefault="008D2928" w:rsidP="00D75CA2">
      <w:pPr>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1" w:name="_Ref440270637"/>
      <w:r>
        <w:rPr>
          <w:sz w:val="24"/>
          <w:szCs w:val="24"/>
        </w:rPr>
        <w:t>Сроки</w:t>
      </w:r>
      <w:r w:rsidR="00717F60" w:rsidRPr="00E71A48">
        <w:rPr>
          <w:sz w:val="24"/>
          <w:szCs w:val="24"/>
        </w:rPr>
        <w:t xml:space="preserve"> </w:t>
      </w:r>
      <w:r w:rsidR="002946EF" w:rsidRPr="0076335C">
        <w:rPr>
          <w:sz w:val="24"/>
          <w:szCs w:val="24"/>
        </w:rPr>
        <w:t xml:space="preserve">выполнения </w:t>
      </w:r>
      <w:r w:rsidR="00702B2C" w:rsidRPr="0076335C">
        <w:rPr>
          <w:sz w:val="24"/>
          <w:szCs w:val="24"/>
        </w:rPr>
        <w:t>поставок</w:t>
      </w:r>
      <w:r w:rsidR="00717F60" w:rsidRPr="0076335C">
        <w:rPr>
          <w:sz w:val="24"/>
          <w:szCs w:val="24"/>
        </w:rPr>
        <w:t xml:space="preserve">: </w:t>
      </w:r>
      <w:r w:rsidRPr="0076335C">
        <w:rPr>
          <w:b/>
          <w:sz w:val="24"/>
          <w:szCs w:val="24"/>
        </w:rPr>
        <w:t xml:space="preserve">в течение </w:t>
      </w:r>
      <w:r w:rsidR="00253090" w:rsidRPr="0076335C">
        <w:rPr>
          <w:b/>
          <w:sz w:val="24"/>
          <w:szCs w:val="24"/>
        </w:rPr>
        <w:t>30</w:t>
      </w:r>
      <w:r w:rsidRPr="0076335C">
        <w:rPr>
          <w:b/>
          <w:sz w:val="24"/>
          <w:szCs w:val="24"/>
        </w:rPr>
        <w:t xml:space="preserve"> календарных дней с момента </w:t>
      </w:r>
      <w:r w:rsidRPr="0076335C">
        <w:rPr>
          <w:b/>
          <w:sz w:val="24"/>
          <w:szCs w:val="24"/>
        </w:rPr>
        <w:lastRenderedPageBreak/>
        <w:t>заключения Договора</w:t>
      </w:r>
      <w:r w:rsidR="00717F60" w:rsidRPr="0076335C">
        <w:rPr>
          <w:sz w:val="24"/>
          <w:szCs w:val="24"/>
        </w:rPr>
        <w:t>.</w:t>
      </w:r>
      <w:bookmarkEnd w:id="21"/>
    </w:p>
    <w:p w:rsidR="008D2928" w:rsidRPr="008D2928" w:rsidRDefault="002A47D1" w:rsidP="00D75CA2">
      <w:pPr>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Ref440270651"/>
      <w:r w:rsidRPr="008D2928">
        <w:rPr>
          <w:sz w:val="24"/>
          <w:szCs w:val="24"/>
        </w:rPr>
        <w:t xml:space="preserve">Отгрузочные реквизиты/базис поставки: </w:t>
      </w:r>
      <w:r w:rsidR="008D2928" w:rsidRPr="008D2928">
        <w:rPr>
          <w:sz w:val="24"/>
          <w:szCs w:val="24"/>
        </w:rPr>
        <w:t>на условиях DDP (Согласно ИНКОТЕРМС 2000) по адрес</w:t>
      </w:r>
      <w:r w:rsidR="007F3CF7">
        <w:rPr>
          <w:sz w:val="24"/>
          <w:szCs w:val="24"/>
        </w:rPr>
        <w:t>у</w:t>
      </w:r>
      <w:r w:rsidR="0076335C">
        <w:rPr>
          <w:sz w:val="24"/>
          <w:szCs w:val="24"/>
        </w:rPr>
        <w:t xml:space="preserve">: </w:t>
      </w:r>
      <w:bookmarkEnd w:id="22"/>
      <w:r w:rsidR="007F3CF7" w:rsidRPr="00253090">
        <w:rPr>
          <w:sz w:val="24"/>
          <w:szCs w:val="24"/>
        </w:rPr>
        <w:t>», 214031, РФ, г.</w:t>
      </w:r>
      <w:r w:rsidR="007F3CF7" w:rsidRPr="0076335C">
        <w:rPr>
          <w:sz w:val="24"/>
          <w:szCs w:val="24"/>
        </w:rPr>
        <w:t xml:space="preserve"> </w:t>
      </w:r>
      <w:r w:rsidR="007F3CF7" w:rsidRPr="00253090">
        <w:rPr>
          <w:sz w:val="24"/>
          <w:szCs w:val="24"/>
        </w:rPr>
        <w:t xml:space="preserve">Смоленск, ул. Индустриальная, </w:t>
      </w:r>
      <w:r w:rsidR="007F3CF7">
        <w:rPr>
          <w:sz w:val="24"/>
          <w:szCs w:val="24"/>
        </w:rPr>
        <w:t xml:space="preserve">д. </w:t>
      </w:r>
      <w:r w:rsidR="007F3CF7" w:rsidRPr="00253090">
        <w:rPr>
          <w:sz w:val="24"/>
          <w:szCs w:val="24"/>
        </w:rPr>
        <w:t>5</w:t>
      </w:r>
      <w:r w:rsidR="007F3CF7">
        <w:rPr>
          <w:sz w:val="24"/>
          <w:szCs w:val="24"/>
        </w:rPr>
        <w:t>.</w:t>
      </w:r>
    </w:p>
    <w:p w:rsidR="00717F60" w:rsidRPr="0022360B" w:rsidRDefault="0022360B" w:rsidP="00D75CA2">
      <w:pPr>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3" w:name="_Ref440270663"/>
      <w:r w:rsidRPr="0022360B">
        <w:rPr>
          <w:iCs/>
          <w:sz w:val="24"/>
          <w:szCs w:val="24"/>
        </w:rPr>
        <w:t>Форма и порядок оплаты: безналичный расчет, в течение 30 (тридцати) рабочих дней с момента подписания Сторонами накладной, предоставления счета-фактуры  и иных документов, предусмотренных договором.</w:t>
      </w:r>
      <w:bookmarkEnd w:id="23"/>
    </w:p>
    <w:p w:rsidR="00717F60" w:rsidRPr="002A47D1" w:rsidRDefault="00717F60" w:rsidP="00D75CA2">
      <w:pPr>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7D61B9">
        <w:rPr>
          <w:iCs/>
          <w:sz w:val="24"/>
          <w:szCs w:val="24"/>
        </w:rPr>
        <w:fldChar w:fldCharType="begin"/>
      </w:r>
      <w:r w:rsidR="00E71A48">
        <w:rPr>
          <w:iCs/>
          <w:sz w:val="24"/>
          <w:szCs w:val="24"/>
        </w:rPr>
        <w:instrText xml:space="preserve"> REF _Ref311232052 \r \h </w:instrText>
      </w:r>
      <w:r w:rsidR="007D61B9">
        <w:rPr>
          <w:iCs/>
          <w:sz w:val="24"/>
          <w:szCs w:val="24"/>
        </w:rPr>
      </w:r>
      <w:r w:rsidR="007D61B9">
        <w:rPr>
          <w:iCs/>
          <w:sz w:val="24"/>
          <w:szCs w:val="24"/>
        </w:rPr>
        <w:fldChar w:fldCharType="separate"/>
      </w:r>
      <w:r w:rsidR="00A0315F">
        <w:rPr>
          <w:iCs/>
          <w:sz w:val="24"/>
          <w:szCs w:val="24"/>
        </w:rPr>
        <w:t>3</w:t>
      </w:r>
      <w:r w:rsidR="007D61B9">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выполняемым </w:t>
      </w:r>
      <w:r w:rsidR="00077FB6" w:rsidRPr="00E71A48">
        <w:rPr>
          <w:sz w:val="24"/>
          <w:szCs w:val="24"/>
        </w:rPr>
        <w:t xml:space="preserve">поставкам </w:t>
      </w:r>
      <w:r w:rsidRPr="00E71A48">
        <w:rPr>
          <w:sz w:val="24"/>
          <w:szCs w:val="24"/>
        </w:rPr>
        <w:t>изложены в</w:t>
      </w:r>
      <w:r w:rsidR="00953802">
        <w:rPr>
          <w:sz w:val="24"/>
          <w:szCs w:val="24"/>
        </w:rPr>
        <w:t xml:space="preserve"> </w:t>
      </w:r>
      <w:r w:rsidR="00953802" w:rsidRPr="002A47D1">
        <w:rPr>
          <w:sz w:val="24"/>
          <w:szCs w:val="24"/>
        </w:rPr>
        <w:t xml:space="preserve">разделе </w:t>
      </w:r>
      <w:r w:rsidR="007D61B9">
        <w:rPr>
          <w:sz w:val="24"/>
          <w:szCs w:val="24"/>
        </w:rPr>
        <w:fldChar w:fldCharType="begin"/>
      </w:r>
      <w:r w:rsidR="008D2928">
        <w:rPr>
          <w:sz w:val="24"/>
          <w:szCs w:val="24"/>
        </w:rPr>
        <w:instrText xml:space="preserve"> REF _Ref440270568 \r \h </w:instrText>
      </w:r>
      <w:r w:rsidR="007D61B9">
        <w:rPr>
          <w:sz w:val="24"/>
          <w:szCs w:val="24"/>
        </w:rPr>
      </w:r>
      <w:r w:rsidR="007D61B9">
        <w:rPr>
          <w:sz w:val="24"/>
          <w:szCs w:val="24"/>
        </w:rPr>
        <w:fldChar w:fldCharType="separate"/>
      </w:r>
      <w:r w:rsidR="00A0315F">
        <w:rPr>
          <w:sz w:val="24"/>
          <w:szCs w:val="24"/>
        </w:rPr>
        <w:t>4</w:t>
      </w:r>
      <w:r w:rsidR="007D61B9">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r w:rsidR="00566518">
        <w:fldChar w:fldCharType="begin"/>
      </w:r>
      <w:r w:rsidR="00566518">
        <w:instrText xml:space="preserve"> REF _Ref305973574 \r \h  \* MERGEFORMAT </w:instrText>
      </w:r>
      <w:r w:rsidR="00566518">
        <w:fldChar w:fldCharType="separate"/>
      </w:r>
      <w:r w:rsidR="00A0315F">
        <w:t>2</w:t>
      </w:r>
      <w:r w:rsidR="00566518">
        <w:fldChar w:fldCharType="end"/>
      </w:r>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подготовить и подать в составе Заявк</w:t>
      </w:r>
      <w:r w:rsidR="00953802" w:rsidRPr="002A47D1">
        <w:rPr>
          <w:iCs/>
          <w:sz w:val="24"/>
          <w:szCs w:val="24"/>
        </w:rPr>
        <w:t xml:space="preserve">и, приведены в разделе </w:t>
      </w:r>
      <w:r w:rsidR="007D61B9">
        <w:rPr>
          <w:iCs/>
          <w:sz w:val="24"/>
          <w:szCs w:val="24"/>
        </w:rPr>
        <w:fldChar w:fldCharType="begin"/>
      </w:r>
      <w:r w:rsidR="008D2928">
        <w:rPr>
          <w:iCs/>
          <w:sz w:val="24"/>
          <w:szCs w:val="24"/>
        </w:rPr>
        <w:instrText xml:space="preserve"> REF _Ref440270602 \r \h </w:instrText>
      </w:r>
      <w:r w:rsidR="007D61B9">
        <w:rPr>
          <w:iCs/>
          <w:sz w:val="24"/>
          <w:szCs w:val="24"/>
        </w:rPr>
      </w:r>
      <w:r w:rsidR="007D61B9">
        <w:rPr>
          <w:iCs/>
          <w:sz w:val="24"/>
          <w:szCs w:val="24"/>
        </w:rPr>
        <w:fldChar w:fldCharType="separate"/>
      </w:r>
      <w:r w:rsidR="00A0315F">
        <w:rPr>
          <w:iCs/>
          <w:sz w:val="24"/>
          <w:szCs w:val="24"/>
        </w:rPr>
        <w:t>5</w:t>
      </w:r>
      <w:r w:rsidR="007D61B9">
        <w:rPr>
          <w:iCs/>
          <w:sz w:val="24"/>
          <w:szCs w:val="24"/>
        </w:rPr>
        <w:fldChar w:fldCharType="end"/>
      </w:r>
      <w:r w:rsidR="00222B6E" w:rsidRPr="002A47D1">
        <w:rPr>
          <w:sz w:val="24"/>
          <w:szCs w:val="24"/>
        </w:rPr>
        <w:t>.</w:t>
      </w:r>
    </w:p>
    <w:p w:rsidR="002A47D1" w:rsidRPr="0022360B" w:rsidRDefault="002A47D1" w:rsidP="00D75CA2">
      <w:pPr>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22360B">
        <w:rPr>
          <w:sz w:val="24"/>
          <w:szCs w:val="24"/>
        </w:rPr>
        <w:t xml:space="preserve">В случае, если сроки поставки продукции, отгрузочные реквизиты/базис поставки, форма и порядок оплаты, указанные в п.п. </w:t>
      </w:r>
      <w:r w:rsidR="007D61B9">
        <w:rPr>
          <w:sz w:val="24"/>
          <w:szCs w:val="24"/>
        </w:rPr>
        <w:fldChar w:fldCharType="begin"/>
      </w:r>
      <w:r w:rsidR="008D2928">
        <w:rPr>
          <w:sz w:val="24"/>
          <w:szCs w:val="24"/>
        </w:rPr>
        <w:instrText xml:space="preserve"> REF _Ref440270637 \r \h </w:instrText>
      </w:r>
      <w:r w:rsidR="007D61B9">
        <w:rPr>
          <w:sz w:val="24"/>
          <w:szCs w:val="24"/>
        </w:rPr>
      </w:r>
      <w:r w:rsidR="007D61B9">
        <w:rPr>
          <w:sz w:val="24"/>
          <w:szCs w:val="24"/>
        </w:rPr>
        <w:fldChar w:fldCharType="separate"/>
      </w:r>
      <w:r w:rsidR="00A0315F">
        <w:rPr>
          <w:sz w:val="24"/>
          <w:szCs w:val="24"/>
        </w:rPr>
        <w:t>1.1.6</w:t>
      </w:r>
      <w:r w:rsidR="007D61B9">
        <w:rPr>
          <w:sz w:val="24"/>
          <w:szCs w:val="24"/>
        </w:rPr>
        <w:fldChar w:fldCharType="end"/>
      </w:r>
      <w:r w:rsidRPr="0022360B">
        <w:rPr>
          <w:sz w:val="24"/>
          <w:szCs w:val="24"/>
        </w:rPr>
        <w:t xml:space="preserve">, </w:t>
      </w:r>
      <w:r w:rsidR="007D61B9">
        <w:rPr>
          <w:sz w:val="24"/>
          <w:szCs w:val="24"/>
        </w:rPr>
        <w:fldChar w:fldCharType="begin"/>
      </w:r>
      <w:r w:rsidR="008D2928">
        <w:rPr>
          <w:sz w:val="24"/>
          <w:szCs w:val="24"/>
        </w:rPr>
        <w:instrText xml:space="preserve"> REF _Ref440270651 \r \h </w:instrText>
      </w:r>
      <w:r w:rsidR="007D61B9">
        <w:rPr>
          <w:sz w:val="24"/>
          <w:szCs w:val="24"/>
        </w:rPr>
      </w:r>
      <w:r w:rsidR="007D61B9">
        <w:rPr>
          <w:sz w:val="24"/>
          <w:szCs w:val="24"/>
        </w:rPr>
        <w:fldChar w:fldCharType="separate"/>
      </w:r>
      <w:r w:rsidR="00A0315F">
        <w:rPr>
          <w:sz w:val="24"/>
          <w:szCs w:val="24"/>
        </w:rPr>
        <w:t>1.1.7</w:t>
      </w:r>
      <w:r w:rsidR="007D61B9">
        <w:rPr>
          <w:sz w:val="24"/>
          <w:szCs w:val="24"/>
        </w:rPr>
        <w:fldChar w:fldCharType="end"/>
      </w:r>
      <w:r w:rsidRPr="0022360B">
        <w:rPr>
          <w:sz w:val="24"/>
          <w:szCs w:val="24"/>
        </w:rPr>
        <w:t xml:space="preserve">, </w:t>
      </w:r>
      <w:r w:rsidR="007D61B9">
        <w:rPr>
          <w:sz w:val="24"/>
          <w:szCs w:val="24"/>
        </w:rPr>
        <w:fldChar w:fldCharType="begin"/>
      </w:r>
      <w:r w:rsidR="008D2928">
        <w:rPr>
          <w:sz w:val="24"/>
          <w:szCs w:val="24"/>
        </w:rPr>
        <w:instrText xml:space="preserve"> REF _Ref440270663 \r \h </w:instrText>
      </w:r>
      <w:r w:rsidR="007D61B9">
        <w:rPr>
          <w:sz w:val="24"/>
          <w:szCs w:val="24"/>
        </w:rPr>
      </w:r>
      <w:r w:rsidR="007D61B9">
        <w:rPr>
          <w:sz w:val="24"/>
          <w:szCs w:val="24"/>
        </w:rPr>
        <w:fldChar w:fldCharType="separate"/>
      </w:r>
      <w:r w:rsidR="00A0315F">
        <w:rPr>
          <w:sz w:val="24"/>
          <w:szCs w:val="24"/>
        </w:rPr>
        <w:t>1.1.8</w:t>
      </w:r>
      <w:r w:rsidR="007D61B9">
        <w:rPr>
          <w:sz w:val="24"/>
          <w:szCs w:val="24"/>
        </w:rPr>
        <w:fldChar w:fldCharType="end"/>
      </w:r>
      <w:r w:rsidRPr="0022360B">
        <w:rPr>
          <w:sz w:val="24"/>
          <w:szCs w:val="24"/>
        </w:rPr>
        <w:t xml:space="preserve"> настоящей Документации, противоречат соответствующим </w:t>
      </w:r>
      <w:r w:rsidRPr="008533D6">
        <w:rPr>
          <w:sz w:val="24"/>
          <w:szCs w:val="24"/>
        </w:rPr>
        <w:t>срокам поставки продукции, отгрузочным реквизитам/базису поставки, форме и порядку оплаты, указанным в Приложении №1 (Техническ</w:t>
      </w:r>
      <w:r w:rsidR="00A154B7" w:rsidRPr="008533D6">
        <w:rPr>
          <w:sz w:val="24"/>
          <w:szCs w:val="24"/>
        </w:rPr>
        <w:t>о</w:t>
      </w:r>
      <w:proofErr w:type="gramStart"/>
      <w:r w:rsidR="00A154B7" w:rsidRPr="008533D6">
        <w:rPr>
          <w:sz w:val="24"/>
          <w:szCs w:val="24"/>
        </w:rPr>
        <w:t>м(</w:t>
      </w:r>
      <w:proofErr w:type="gramEnd"/>
      <w:r w:rsidRPr="008533D6">
        <w:rPr>
          <w:sz w:val="24"/>
          <w:szCs w:val="24"/>
        </w:rPr>
        <w:t>их</w:t>
      </w:r>
      <w:r w:rsidR="00A154B7" w:rsidRPr="008533D6">
        <w:rPr>
          <w:sz w:val="24"/>
          <w:szCs w:val="24"/>
        </w:rPr>
        <w:t>)</w:t>
      </w:r>
      <w:r w:rsidRPr="008533D6">
        <w:rPr>
          <w:sz w:val="24"/>
          <w:szCs w:val="24"/>
        </w:rPr>
        <w:t xml:space="preserve"> задани</w:t>
      </w:r>
      <w:r w:rsidR="00A154B7" w:rsidRPr="008533D6">
        <w:rPr>
          <w:sz w:val="24"/>
          <w:szCs w:val="24"/>
        </w:rPr>
        <w:t>и(</w:t>
      </w:r>
      <w:proofErr w:type="spellStart"/>
      <w:r w:rsidRPr="008533D6">
        <w:rPr>
          <w:sz w:val="24"/>
          <w:szCs w:val="24"/>
        </w:rPr>
        <w:t>ях</w:t>
      </w:r>
      <w:proofErr w:type="spellEnd"/>
      <w:r w:rsidR="00A154B7" w:rsidRPr="008533D6">
        <w:rPr>
          <w:sz w:val="24"/>
          <w:szCs w:val="24"/>
        </w:rPr>
        <w:t>)</w:t>
      </w:r>
      <w:r w:rsidRPr="008533D6">
        <w:rPr>
          <w:sz w:val="24"/>
          <w:szCs w:val="24"/>
        </w:rPr>
        <w:t xml:space="preserve">) </w:t>
      </w:r>
      <w:r w:rsidR="008533D6" w:rsidRPr="008533D6">
        <w:rPr>
          <w:sz w:val="24"/>
          <w:szCs w:val="24"/>
        </w:rPr>
        <w:t>и/или в Приложении №2 (проекте Договора)</w:t>
      </w:r>
      <w:r w:rsidR="008533D6" w:rsidRPr="008533D6">
        <w:rPr>
          <w:bCs w:val="0"/>
          <w:iCs/>
          <w:szCs w:val="24"/>
        </w:rPr>
        <w:t xml:space="preserve"> </w:t>
      </w:r>
      <w:r w:rsidRPr="008533D6">
        <w:rPr>
          <w:sz w:val="24"/>
          <w:szCs w:val="24"/>
        </w:rPr>
        <w:t>к настоящей Документации, Участники при подготовке Заявок должны руководствоваться условиями</w:t>
      </w:r>
      <w:r w:rsidRPr="003803A7">
        <w:rPr>
          <w:sz w:val="24"/>
          <w:szCs w:val="24"/>
        </w:rPr>
        <w:t>, указанными</w:t>
      </w:r>
      <w:r w:rsidRPr="0022360B">
        <w:rPr>
          <w:sz w:val="24"/>
          <w:szCs w:val="24"/>
        </w:rPr>
        <w:t xml:space="preserve"> в п.п. </w:t>
      </w:r>
      <w:r w:rsidR="007D61B9">
        <w:rPr>
          <w:sz w:val="24"/>
          <w:szCs w:val="24"/>
        </w:rPr>
        <w:fldChar w:fldCharType="begin"/>
      </w:r>
      <w:r w:rsidR="008D2928">
        <w:rPr>
          <w:sz w:val="24"/>
          <w:szCs w:val="24"/>
        </w:rPr>
        <w:instrText xml:space="preserve"> REF _Ref440270637 \r \h </w:instrText>
      </w:r>
      <w:r w:rsidR="007D61B9">
        <w:rPr>
          <w:sz w:val="24"/>
          <w:szCs w:val="24"/>
        </w:rPr>
      </w:r>
      <w:r w:rsidR="007D61B9">
        <w:rPr>
          <w:sz w:val="24"/>
          <w:szCs w:val="24"/>
        </w:rPr>
        <w:fldChar w:fldCharType="separate"/>
      </w:r>
      <w:r w:rsidR="00A0315F">
        <w:rPr>
          <w:sz w:val="24"/>
          <w:szCs w:val="24"/>
        </w:rPr>
        <w:t>1.1.6</w:t>
      </w:r>
      <w:r w:rsidR="007D61B9">
        <w:rPr>
          <w:sz w:val="24"/>
          <w:szCs w:val="24"/>
        </w:rPr>
        <w:fldChar w:fldCharType="end"/>
      </w:r>
      <w:r w:rsidR="008D2928" w:rsidRPr="0022360B">
        <w:rPr>
          <w:sz w:val="24"/>
          <w:szCs w:val="24"/>
        </w:rPr>
        <w:t xml:space="preserve">, </w:t>
      </w:r>
      <w:r w:rsidR="007D61B9">
        <w:rPr>
          <w:sz w:val="24"/>
          <w:szCs w:val="24"/>
        </w:rPr>
        <w:fldChar w:fldCharType="begin"/>
      </w:r>
      <w:r w:rsidR="008D2928">
        <w:rPr>
          <w:sz w:val="24"/>
          <w:szCs w:val="24"/>
        </w:rPr>
        <w:instrText xml:space="preserve"> REF _Ref440270651 \r \h </w:instrText>
      </w:r>
      <w:r w:rsidR="007D61B9">
        <w:rPr>
          <w:sz w:val="24"/>
          <w:szCs w:val="24"/>
        </w:rPr>
      </w:r>
      <w:r w:rsidR="007D61B9">
        <w:rPr>
          <w:sz w:val="24"/>
          <w:szCs w:val="24"/>
        </w:rPr>
        <w:fldChar w:fldCharType="separate"/>
      </w:r>
      <w:r w:rsidR="00A0315F">
        <w:rPr>
          <w:sz w:val="24"/>
          <w:szCs w:val="24"/>
        </w:rPr>
        <w:t>1.1.7</w:t>
      </w:r>
      <w:r w:rsidR="007D61B9">
        <w:rPr>
          <w:sz w:val="24"/>
          <w:szCs w:val="24"/>
        </w:rPr>
        <w:fldChar w:fldCharType="end"/>
      </w:r>
      <w:r w:rsidR="008D2928" w:rsidRPr="0022360B">
        <w:rPr>
          <w:sz w:val="24"/>
          <w:szCs w:val="24"/>
        </w:rPr>
        <w:t xml:space="preserve">, </w:t>
      </w:r>
      <w:r w:rsidR="007D61B9">
        <w:rPr>
          <w:sz w:val="24"/>
          <w:szCs w:val="24"/>
        </w:rPr>
        <w:fldChar w:fldCharType="begin"/>
      </w:r>
      <w:r w:rsidR="008D2928">
        <w:rPr>
          <w:sz w:val="24"/>
          <w:szCs w:val="24"/>
        </w:rPr>
        <w:instrText xml:space="preserve"> REF _Ref440270663 \r \h </w:instrText>
      </w:r>
      <w:r w:rsidR="007D61B9">
        <w:rPr>
          <w:sz w:val="24"/>
          <w:szCs w:val="24"/>
        </w:rPr>
      </w:r>
      <w:r w:rsidR="007D61B9">
        <w:rPr>
          <w:sz w:val="24"/>
          <w:szCs w:val="24"/>
        </w:rPr>
        <w:fldChar w:fldCharType="separate"/>
      </w:r>
      <w:r w:rsidR="00A0315F">
        <w:rPr>
          <w:sz w:val="24"/>
          <w:szCs w:val="24"/>
        </w:rPr>
        <w:t>1.1.8</w:t>
      </w:r>
      <w:r w:rsidR="007D61B9">
        <w:rPr>
          <w:sz w:val="24"/>
          <w:szCs w:val="24"/>
        </w:rPr>
        <w:fldChar w:fldCharType="end"/>
      </w:r>
      <w:r w:rsidRPr="0022360B">
        <w:rPr>
          <w:sz w:val="24"/>
          <w:szCs w:val="24"/>
        </w:rPr>
        <w:t xml:space="preserve"> настоящей Документации.</w:t>
      </w:r>
    </w:p>
    <w:p w:rsidR="002A47D1" w:rsidRPr="0022360B" w:rsidRDefault="002A47D1" w:rsidP="00D75CA2">
      <w:pPr>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4" w:name="_Toc439166307"/>
      <w:bookmarkStart w:id="25" w:name="_Toc439170655"/>
      <w:bookmarkStart w:id="26" w:name="_Toc439172757"/>
      <w:bookmarkStart w:id="27" w:name="_Toc439173201"/>
      <w:r w:rsidRPr="0022360B">
        <w:rPr>
          <w:sz w:val="24"/>
          <w:szCs w:val="24"/>
        </w:rPr>
        <w:t xml:space="preserve">Участник должен указать в составе своей Заявки конкретные условия оплаты, не хуже условий указанных в п. </w:t>
      </w:r>
      <w:r w:rsidR="007D61B9">
        <w:rPr>
          <w:sz w:val="24"/>
          <w:szCs w:val="24"/>
        </w:rPr>
        <w:fldChar w:fldCharType="begin"/>
      </w:r>
      <w:r w:rsidR="008D2928">
        <w:rPr>
          <w:sz w:val="24"/>
          <w:szCs w:val="24"/>
        </w:rPr>
        <w:instrText xml:space="preserve"> REF _Ref440270663 \r \h </w:instrText>
      </w:r>
      <w:r w:rsidR="007D61B9">
        <w:rPr>
          <w:sz w:val="24"/>
          <w:szCs w:val="24"/>
        </w:rPr>
      </w:r>
      <w:r w:rsidR="007D61B9">
        <w:rPr>
          <w:sz w:val="24"/>
          <w:szCs w:val="24"/>
        </w:rPr>
        <w:fldChar w:fldCharType="separate"/>
      </w:r>
      <w:r w:rsidR="00A0315F">
        <w:rPr>
          <w:sz w:val="24"/>
          <w:szCs w:val="24"/>
        </w:rPr>
        <w:t>1.1.8</w:t>
      </w:r>
      <w:r w:rsidR="007D61B9">
        <w:rPr>
          <w:sz w:val="24"/>
          <w:szCs w:val="24"/>
        </w:rPr>
        <w:fldChar w:fldCharType="end"/>
      </w:r>
      <w:r w:rsidRPr="0022360B">
        <w:rPr>
          <w:sz w:val="24"/>
          <w:szCs w:val="24"/>
        </w:rPr>
        <w:t>.</w:t>
      </w:r>
      <w:bookmarkEnd w:id="24"/>
      <w:bookmarkEnd w:id="25"/>
      <w:bookmarkEnd w:id="26"/>
      <w:bookmarkEnd w:id="27"/>
    </w:p>
    <w:p w:rsidR="00717F60" w:rsidRPr="00E71A48" w:rsidRDefault="00717F60" w:rsidP="00E71A48">
      <w:pPr>
        <w:pStyle w:val="2"/>
        <w:tabs>
          <w:tab w:val="clear" w:pos="1700"/>
          <w:tab w:val="left" w:pos="567"/>
        </w:tabs>
        <w:spacing w:line="264" w:lineRule="auto"/>
      </w:pPr>
      <w:bookmarkStart w:id="28" w:name="_Ref55313246"/>
      <w:bookmarkStart w:id="29" w:name="_Ref56231140"/>
      <w:bookmarkStart w:id="30" w:name="_Ref56231144"/>
      <w:bookmarkStart w:id="31" w:name="_Toc441157058"/>
      <w:r w:rsidRPr="00E71A48">
        <w:t>Правовой статус документов</w:t>
      </w:r>
      <w:bookmarkEnd w:id="28"/>
      <w:bookmarkEnd w:id="29"/>
      <w:bookmarkEnd w:id="30"/>
      <w:bookmarkEnd w:id="31"/>
    </w:p>
    <w:p w:rsidR="00717F60" w:rsidRPr="0022360B" w:rsidRDefault="00717F60" w:rsidP="00D75CA2">
      <w:pPr>
        <w:numPr>
          <w:ilvl w:val="2"/>
          <w:numId w:val="16"/>
        </w:numPr>
        <w:shd w:val="clear" w:color="auto" w:fill="FFFFFF"/>
        <w:tabs>
          <w:tab w:val="left" w:pos="1700"/>
        </w:tabs>
        <w:spacing w:before="60" w:line="264" w:lineRule="auto"/>
        <w:ind w:left="0" w:right="11" w:firstLine="709"/>
        <w:rPr>
          <w:sz w:val="24"/>
          <w:szCs w:val="24"/>
        </w:rPr>
      </w:pPr>
      <w:proofErr w:type="gramStart"/>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«Россети»</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roofErr w:type="gramEnd"/>
    </w:p>
    <w:p w:rsidR="00717F60" w:rsidRPr="00E71A48" w:rsidRDefault="00C606DE" w:rsidP="00D75CA2">
      <w:pPr>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3B6795">
        <w:rPr>
          <w:bCs w:val="0"/>
          <w:sz w:val="24"/>
          <w:szCs w:val="24"/>
        </w:rPr>
        <w:t>закрыт</w:t>
      </w:r>
      <w:r w:rsidR="00721B30" w:rsidRPr="00C606DE">
        <w:rPr>
          <w:bCs w:val="0"/>
          <w:sz w:val="24"/>
          <w:szCs w:val="24"/>
        </w:rPr>
        <w:t>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«Россети»</w:t>
      </w:r>
      <w:r w:rsidRPr="00C606DE">
        <w:rPr>
          <w:bCs w:val="0"/>
          <w:sz w:val="24"/>
          <w:szCs w:val="24"/>
        </w:rPr>
        <w:t xml:space="preserve">, при этом в соответствии с ч. 4 ст. 447 Гражданского Кодекса РФ </w:t>
      </w:r>
      <w:r w:rsidR="003B6795">
        <w:rPr>
          <w:bCs w:val="0"/>
          <w:sz w:val="24"/>
          <w:szCs w:val="24"/>
        </w:rPr>
        <w:t>закрыт</w:t>
      </w:r>
      <w:r w:rsidRPr="00C606DE">
        <w:rPr>
          <w:bCs w:val="0"/>
          <w:sz w:val="24"/>
          <w:szCs w:val="24"/>
        </w:rPr>
        <w:t>ый запрос предложений не является торгами и не регулируется нормами ст. 447-449 ГК</w:t>
      </w:r>
      <w:proofErr w:type="gramEnd"/>
      <w:r w:rsidRPr="00C606DE">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D75CA2">
      <w:pPr>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r w:rsidR="00566518">
        <w:fldChar w:fldCharType="begin"/>
      </w:r>
      <w:r w:rsidR="00566518">
        <w:instrText xml:space="preserve"> REF _Ref305973033 \r \h  \* MERGEFORMAT </w:instrText>
      </w:r>
      <w:r w:rsidR="00566518">
        <w:fldChar w:fldCharType="separate"/>
      </w:r>
      <w:r w:rsidR="00A0315F" w:rsidRPr="00A0315F">
        <w:rPr>
          <w:sz w:val="24"/>
          <w:szCs w:val="24"/>
        </w:rPr>
        <w:t>3.2</w:t>
      </w:r>
      <w:r w:rsidR="00566518">
        <w:fldChar w:fldCharType="end"/>
      </w:r>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D75CA2">
      <w:pPr>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D75CA2">
      <w:pPr>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lastRenderedPageBreak/>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D75CA2">
      <w:pPr>
        <w:numPr>
          <w:ilvl w:val="2"/>
          <w:numId w:val="16"/>
        </w:numPr>
        <w:shd w:val="clear" w:color="auto" w:fill="FFFFFF"/>
        <w:tabs>
          <w:tab w:val="left" w:pos="1700"/>
        </w:tabs>
        <w:spacing w:before="60" w:line="264" w:lineRule="auto"/>
        <w:ind w:left="0" w:right="11" w:firstLine="709"/>
        <w:rPr>
          <w:sz w:val="24"/>
          <w:szCs w:val="24"/>
        </w:rPr>
      </w:pPr>
      <w:bookmarkStart w:id="32" w:name="_Ref294695546"/>
      <w:bookmarkStart w:id="33"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2"/>
      <w:bookmarkEnd w:id="33"/>
    </w:p>
    <w:p w:rsidR="00717F60" w:rsidRPr="00E71A48" w:rsidRDefault="004B5EB3" w:rsidP="00D75CA2">
      <w:pPr>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D75CA2">
      <w:pPr>
        <w:numPr>
          <w:ilvl w:val="0"/>
          <w:numId w:val="17"/>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D75CA2">
      <w:pPr>
        <w:numPr>
          <w:ilvl w:val="0"/>
          <w:numId w:val="17"/>
        </w:numPr>
        <w:shd w:val="clear" w:color="auto" w:fill="FFFFFF"/>
        <w:tabs>
          <w:tab w:val="left" w:pos="709"/>
        </w:tabs>
        <w:spacing w:line="264" w:lineRule="auto"/>
        <w:ind w:right="29"/>
        <w:rPr>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D75CA2">
      <w:pPr>
        <w:numPr>
          <w:ilvl w:val="0"/>
          <w:numId w:val="17"/>
        </w:numPr>
        <w:shd w:val="clear" w:color="auto" w:fill="FFFFFF"/>
        <w:tabs>
          <w:tab w:val="left" w:pos="709"/>
          <w:tab w:val="left" w:pos="1560"/>
        </w:tabs>
        <w:spacing w:line="264" w:lineRule="auto"/>
        <w:rPr>
          <w:sz w:val="24"/>
          <w:szCs w:val="24"/>
        </w:rPr>
      </w:pPr>
      <w:r w:rsidRPr="00E71A48">
        <w:rPr>
          <w:sz w:val="24"/>
          <w:szCs w:val="24"/>
        </w:rPr>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D75CA2">
      <w:pPr>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D75CA2">
      <w:pPr>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E71A48">
      <w:pPr>
        <w:pStyle w:val="2"/>
        <w:tabs>
          <w:tab w:val="clear" w:pos="1700"/>
          <w:tab w:val="left" w:pos="567"/>
        </w:tabs>
        <w:spacing w:line="264" w:lineRule="auto"/>
      </w:pPr>
      <w:bookmarkStart w:id="34" w:name="__RefHeading__397_1298132286"/>
      <w:bookmarkStart w:id="35" w:name="_Toc441157059"/>
      <w:bookmarkEnd w:id="34"/>
      <w:r w:rsidRPr="00E71A48">
        <w:t>Особые положения в связи с проведением Запроса предложений на ЭТП</w:t>
      </w:r>
      <w:bookmarkEnd w:id="35"/>
    </w:p>
    <w:p w:rsidR="00717F60" w:rsidRPr="00E71A48" w:rsidRDefault="00717F60" w:rsidP="00D75CA2">
      <w:pPr>
        <w:numPr>
          <w:ilvl w:val="2"/>
          <w:numId w:val="11"/>
        </w:numPr>
        <w:shd w:val="clear" w:color="auto" w:fill="FFFFFF"/>
        <w:tabs>
          <w:tab w:val="left" w:pos="1700"/>
        </w:tabs>
        <w:spacing w:before="60" w:line="264" w:lineRule="auto"/>
        <w:ind w:left="0" w:right="11" w:firstLine="709"/>
        <w:rPr>
          <w:sz w:val="24"/>
          <w:szCs w:val="24"/>
        </w:rPr>
      </w:pPr>
      <w:proofErr w:type="gramStart"/>
      <w:r w:rsidRPr="00E71A48">
        <w:rPr>
          <w:color w:val="000000"/>
          <w:sz w:val="24"/>
          <w:szCs w:val="24"/>
        </w:rPr>
        <w:t xml:space="preserve">Для участия в </w:t>
      </w:r>
      <w:r w:rsidR="004B5EB3" w:rsidRPr="00E71A48">
        <w:rPr>
          <w:color w:val="000000"/>
          <w:sz w:val="24"/>
          <w:szCs w:val="24"/>
        </w:rPr>
        <w:t>З</w:t>
      </w:r>
      <w:r w:rsidRPr="00E71A48">
        <w:rPr>
          <w:color w:val="000000"/>
          <w:sz w:val="24"/>
          <w:szCs w:val="24"/>
        </w:rPr>
        <w:t xml:space="preserve">апросе предложений лицо </w:t>
      </w:r>
      <w:r w:rsidR="0099066F" w:rsidRPr="00E71A48">
        <w:rPr>
          <w:color w:val="000000"/>
          <w:sz w:val="24"/>
          <w:szCs w:val="24"/>
        </w:rPr>
        <w:t xml:space="preserve">должно </w:t>
      </w:r>
      <w:r w:rsidRPr="00E71A48">
        <w:rPr>
          <w:color w:val="000000"/>
          <w:sz w:val="24"/>
          <w:szCs w:val="24"/>
        </w:rPr>
        <w:t xml:space="preserve">быть </w:t>
      </w:r>
      <w:r w:rsidR="0099066F" w:rsidRPr="00E71A48">
        <w:rPr>
          <w:color w:val="000000"/>
          <w:sz w:val="24"/>
          <w:szCs w:val="24"/>
        </w:rPr>
        <w:t xml:space="preserve">зарегистрировано </w:t>
      </w:r>
      <w:r w:rsidRPr="00E71A48">
        <w:rPr>
          <w:sz w:val="24"/>
          <w:szCs w:val="24"/>
        </w:rPr>
        <w:t xml:space="preserve">в системе </w:t>
      </w:r>
      <w:r w:rsidRPr="00E71A48">
        <w:rPr>
          <w:color w:val="000000"/>
          <w:sz w:val="24"/>
          <w:szCs w:val="24"/>
        </w:rPr>
        <w:t xml:space="preserve">ЭТП </w:t>
      </w:r>
      <w:r w:rsidRPr="00E71A48">
        <w:rPr>
          <w:sz w:val="24"/>
          <w:szCs w:val="24"/>
        </w:rPr>
        <w:t xml:space="preserve">в качестве </w:t>
      </w:r>
      <w:r w:rsidR="004B5EB3" w:rsidRPr="00E71A48">
        <w:rPr>
          <w:sz w:val="24"/>
          <w:szCs w:val="24"/>
        </w:rPr>
        <w:t>У</w:t>
      </w:r>
      <w:r w:rsidRPr="00E71A48">
        <w:rPr>
          <w:sz w:val="24"/>
          <w:szCs w:val="24"/>
        </w:rPr>
        <w:t xml:space="preserve">частника данной системы, т.е. </w:t>
      </w:r>
      <w:r w:rsidR="0099066F" w:rsidRPr="00E71A48">
        <w:rPr>
          <w:sz w:val="24"/>
          <w:szCs w:val="24"/>
        </w:rPr>
        <w:t xml:space="preserve">должно </w:t>
      </w:r>
      <w:r w:rsidRPr="00E71A48">
        <w:rPr>
          <w:sz w:val="24"/>
          <w:szCs w:val="24"/>
        </w:rPr>
        <w:t xml:space="preserve">заключить соответствующий </w:t>
      </w:r>
      <w:r w:rsidR="00123C70" w:rsidRPr="00E71A48">
        <w:rPr>
          <w:sz w:val="24"/>
          <w:szCs w:val="24"/>
        </w:rPr>
        <w:t>Договор</w:t>
      </w:r>
      <w:r w:rsidRPr="00E71A48">
        <w:rPr>
          <w:sz w:val="24"/>
          <w:szCs w:val="24"/>
        </w:rPr>
        <w:t xml:space="preserve"> с оператором системы </w:t>
      </w:r>
      <w:r w:rsidRPr="00E71A48">
        <w:rPr>
          <w:color w:val="000000"/>
          <w:sz w:val="24"/>
          <w:szCs w:val="24"/>
        </w:rPr>
        <w:t>в соответствии с правилами, условиями и порядком регистрации на ЭТП</w:t>
      </w:r>
      <w:r w:rsidRPr="00E71A48">
        <w:rPr>
          <w:sz w:val="24"/>
          <w:szCs w:val="24"/>
        </w:rPr>
        <w:t xml:space="preserve">, а также </w:t>
      </w:r>
      <w:r w:rsidRPr="00E71A48">
        <w:rPr>
          <w:color w:val="000000"/>
          <w:sz w:val="24"/>
          <w:szCs w:val="24"/>
        </w:rPr>
        <w:t>должн</w:t>
      </w:r>
      <w:r w:rsidR="0099066F" w:rsidRPr="00E71A48">
        <w:rPr>
          <w:color w:val="000000"/>
          <w:sz w:val="24"/>
          <w:szCs w:val="24"/>
        </w:rPr>
        <w:t>о</w:t>
      </w:r>
      <w:r w:rsidRPr="00E71A48">
        <w:rPr>
          <w:color w:val="000000"/>
          <w:sz w:val="24"/>
          <w:szCs w:val="24"/>
        </w:rPr>
        <w:t xml:space="preserve"> быть </w:t>
      </w:r>
      <w:r w:rsidR="0099066F" w:rsidRPr="00E71A48">
        <w:rPr>
          <w:color w:val="000000"/>
          <w:sz w:val="24"/>
          <w:szCs w:val="24"/>
        </w:rPr>
        <w:t>зарегистрировано</w:t>
      </w:r>
      <w:r w:rsidR="0099066F" w:rsidRPr="00E71A48">
        <w:rPr>
          <w:sz w:val="24"/>
          <w:szCs w:val="24"/>
        </w:rPr>
        <w:t xml:space="preserve"> </w:t>
      </w:r>
      <w:r w:rsidRPr="00E71A48">
        <w:rPr>
          <w:sz w:val="24"/>
          <w:szCs w:val="24"/>
        </w:rPr>
        <w:t xml:space="preserve">системой ЭТП в качестве </w:t>
      </w:r>
      <w:r w:rsidR="009C744E" w:rsidRPr="00E71A48">
        <w:rPr>
          <w:sz w:val="24"/>
          <w:szCs w:val="24"/>
        </w:rPr>
        <w:t>Участник</w:t>
      </w:r>
      <w:r w:rsidRPr="00E71A48">
        <w:rPr>
          <w:sz w:val="24"/>
          <w:szCs w:val="24"/>
        </w:rPr>
        <w:t xml:space="preserve">а данного запроса предложений в установленном порядке. </w:t>
      </w:r>
      <w:proofErr w:type="gramEnd"/>
    </w:p>
    <w:p w:rsidR="00717F60" w:rsidRPr="002961A1" w:rsidRDefault="009C744E" w:rsidP="00D75CA2">
      <w:pPr>
        <w:numPr>
          <w:ilvl w:val="2"/>
          <w:numId w:val="11"/>
        </w:numPr>
        <w:shd w:val="clear" w:color="auto" w:fill="FFFFFF"/>
        <w:tabs>
          <w:tab w:val="left" w:pos="1700"/>
        </w:tabs>
        <w:spacing w:before="60" w:line="264" w:lineRule="auto"/>
        <w:ind w:left="0" w:right="11" w:firstLine="709"/>
        <w:rPr>
          <w:color w:val="000000"/>
          <w:sz w:val="24"/>
          <w:szCs w:val="24"/>
        </w:rPr>
      </w:pPr>
      <w:r w:rsidRPr="00E71A48">
        <w:rPr>
          <w:color w:val="000000"/>
          <w:sz w:val="24"/>
          <w:szCs w:val="24"/>
        </w:rPr>
        <w:t>Участник</w:t>
      </w:r>
      <w:r w:rsidR="00717F60" w:rsidRPr="00E71A48">
        <w:rPr>
          <w:color w:val="000000"/>
          <w:sz w:val="24"/>
          <w:szCs w:val="24"/>
        </w:rPr>
        <w:t xml:space="preserve">и запроса предложений должны </w:t>
      </w:r>
      <w:r w:rsidR="00717F60" w:rsidRPr="002961A1">
        <w:rPr>
          <w:color w:val="000000"/>
          <w:sz w:val="24"/>
          <w:szCs w:val="24"/>
        </w:rPr>
        <w:t xml:space="preserve">подать </w:t>
      </w:r>
      <w:r w:rsidR="004B5EB3" w:rsidRPr="002961A1">
        <w:rPr>
          <w:color w:val="000000"/>
          <w:sz w:val="24"/>
          <w:szCs w:val="24"/>
        </w:rPr>
        <w:t>Заявк</w:t>
      </w:r>
      <w:r w:rsidR="00717F60" w:rsidRPr="002961A1">
        <w:rPr>
          <w:color w:val="000000"/>
          <w:sz w:val="24"/>
          <w:szCs w:val="24"/>
        </w:rPr>
        <w:t xml:space="preserve">и в электронном виде на ЭТП (подраздел </w:t>
      </w:r>
      <w:r w:rsidR="00566518">
        <w:fldChar w:fldCharType="begin"/>
      </w:r>
      <w:r w:rsidR="00566518">
        <w:instrText xml:space="preserve"> REF _Ref191386109 \n \h  \* MERGEFORMAT </w:instrText>
      </w:r>
      <w:r w:rsidR="00566518">
        <w:fldChar w:fldCharType="separate"/>
      </w:r>
      <w:r w:rsidR="00A0315F" w:rsidRPr="00A0315F">
        <w:rPr>
          <w:color w:val="000000"/>
          <w:sz w:val="24"/>
          <w:szCs w:val="24"/>
        </w:rPr>
        <w:t>3.3.2</w:t>
      </w:r>
      <w:r w:rsidR="00566518">
        <w:fldChar w:fldCharType="end"/>
      </w:r>
      <w:r w:rsidR="00721B30" w:rsidRPr="002961A1">
        <w:rPr>
          <w:color w:val="000000"/>
          <w:sz w:val="24"/>
          <w:szCs w:val="24"/>
        </w:rPr>
        <w:t>)</w:t>
      </w:r>
      <w:r w:rsidR="00717F60" w:rsidRPr="002961A1">
        <w:rPr>
          <w:color w:val="000000"/>
          <w:sz w:val="24"/>
          <w:szCs w:val="24"/>
        </w:rPr>
        <w:t xml:space="preserve">. При нарушении этого требования </w:t>
      </w:r>
      <w:r w:rsidRPr="002961A1">
        <w:rPr>
          <w:color w:val="000000"/>
          <w:sz w:val="24"/>
          <w:szCs w:val="24"/>
        </w:rPr>
        <w:t>Участник</w:t>
      </w:r>
      <w:r w:rsidR="00717F60" w:rsidRPr="002961A1">
        <w:rPr>
          <w:color w:val="000000"/>
          <w:sz w:val="24"/>
          <w:szCs w:val="24"/>
        </w:rPr>
        <w:t xml:space="preserve"> </w:t>
      </w:r>
      <w:r w:rsidR="002961A1" w:rsidRPr="002961A1">
        <w:rPr>
          <w:color w:val="000000"/>
          <w:sz w:val="24"/>
          <w:szCs w:val="24"/>
        </w:rPr>
        <w:t>будет</w:t>
      </w:r>
      <w:r w:rsidR="00717F60" w:rsidRPr="002961A1">
        <w:rPr>
          <w:color w:val="000000"/>
          <w:sz w:val="24"/>
          <w:szCs w:val="24"/>
        </w:rPr>
        <w:t xml:space="preserve"> не допущен к участию в запросе предложений.</w:t>
      </w:r>
    </w:p>
    <w:p w:rsidR="00717F60" w:rsidRPr="00E71A48" w:rsidRDefault="00717F60" w:rsidP="00D75CA2">
      <w:pPr>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Правила проведения процедур </w:t>
      </w:r>
      <w:r w:rsidR="004B5EB3" w:rsidRPr="00E71A48">
        <w:rPr>
          <w:color w:val="000000"/>
          <w:sz w:val="24"/>
          <w:szCs w:val="24"/>
        </w:rPr>
        <w:t>З</w:t>
      </w:r>
      <w:r w:rsidRPr="00E71A48">
        <w:rPr>
          <w:color w:val="000000"/>
          <w:sz w:val="24"/>
          <w:szCs w:val="24"/>
        </w:rPr>
        <w:t xml:space="preserve">апроса предложений через </w:t>
      </w:r>
      <w:r w:rsidRPr="00E71A48">
        <w:rPr>
          <w:sz w:val="24"/>
          <w:szCs w:val="24"/>
        </w:rPr>
        <w:t>ЭТП определяются правилами ее работы.</w:t>
      </w:r>
    </w:p>
    <w:p w:rsidR="00717F60" w:rsidRPr="00E71A48" w:rsidRDefault="00717F60" w:rsidP="00E71A48">
      <w:pPr>
        <w:pStyle w:val="2"/>
        <w:tabs>
          <w:tab w:val="clear" w:pos="1700"/>
          <w:tab w:val="left" w:pos="567"/>
        </w:tabs>
        <w:spacing w:line="264" w:lineRule="auto"/>
      </w:pPr>
      <w:bookmarkStart w:id="36" w:name="__RefNumPara__1267_443845793"/>
      <w:bookmarkStart w:id="37" w:name="_Toc441157060"/>
      <w:bookmarkEnd w:id="36"/>
      <w:r w:rsidRPr="00E71A48">
        <w:t>Обжалование</w:t>
      </w:r>
      <w:bookmarkEnd w:id="37"/>
    </w:p>
    <w:p w:rsidR="00717F60" w:rsidRPr="00E71A48" w:rsidRDefault="00717F60" w:rsidP="00D75CA2">
      <w:pPr>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191386164"/>
      <w:bookmarkStart w:id="39"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w:t>
      </w:r>
      <w:proofErr w:type="gramStart"/>
      <w:r w:rsidRPr="00E71A48">
        <w:rPr>
          <w:sz w:val="24"/>
          <w:szCs w:val="24"/>
        </w:rPr>
        <w:t>ств в св</w:t>
      </w:r>
      <w:proofErr w:type="gramEnd"/>
      <w:r w:rsidRPr="00E71A48">
        <w:rPr>
          <w:sz w:val="24"/>
          <w:szCs w:val="24"/>
        </w:rPr>
        <w:t xml:space="preserve">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w:t>
      </w:r>
      <w:r w:rsidRPr="00E71A48">
        <w:rPr>
          <w:sz w:val="24"/>
          <w:szCs w:val="24"/>
        </w:rPr>
        <w:lastRenderedPageBreak/>
        <w:t xml:space="preserve">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8"/>
      <w:bookmarkEnd w:id="39"/>
    </w:p>
    <w:p w:rsidR="0099066F" w:rsidRPr="00E71A48" w:rsidRDefault="0099066F" w:rsidP="00D75CA2">
      <w:pPr>
        <w:numPr>
          <w:ilvl w:val="2"/>
          <w:numId w:val="15"/>
        </w:numPr>
        <w:shd w:val="clear" w:color="auto" w:fill="FFFFFF"/>
        <w:tabs>
          <w:tab w:val="clear" w:pos="1224"/>
          <w:tab w:val="num" w:pos="1701"/>
        </w:tabs>
        <w:spacing w:before="60" w:line="264" w:lineRule="auto"/>
        <w:ind w:left="0" w:right="11" w:firstLine="709"/>
        <w:rPr>
          <w:sz w:val="24"/>
          <w:szCs w:val="24"/>
        </w:rPr>
      </w:pPr>
      <w:bookmarkStart w:id="40" w:name="_Ref306978606"/>
      <w:r w:rsidRPr="00E71A48">
        <w:rPr>
          <w:sz w:val="24"/>
          <w:szCs w:val="24"/>
        </w:rPr>
        <w:t>Если претензионный порядок, указанный в п.</w:t>
      </w:r>
      <w:r w:rsidR="00566518">
        <w:fldChar w:fldCharType="begin"/>
      </w:r>
      <w:r w:rsidR="00566518">
        <w:instrText xml:space="preserve"> REF _Ref191386164 \r \h  \* MERGEFORMAT </w:instrText>
      </w:r>
      <w:r w:rsidR="00566518">
        <w:fldChar w:fldCharType="separate"/>
      </w:r>
      <w:r w:rsidR="00A0315F" w:rsidRPr="00A0315F">
        <w:rPr>
          <w:sz w:val="24"/>
          <w:szCs w:val="24"/>
        </w:rPr>
        <w:t xml:space="preserve"> 1.4.1 </w:t>
      </w:r>
      <w:r w:rsidR="00566518">
        <w:fldChar w:fldCharType="end"/>
      </w:r>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40"/>
    </w:p>
    <w:p w:rsidR="00717F60" w:rsidRPr="00E71A48" w:rsidRDefault="009C744E" w:rsidP="00D75CA2">
      <w:pPr>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AA1D72">
        <w:rPr>
          <w:sz w:val="24"/>
          <w:szCs w:val="24"/>
        </w:rPr>
        <w:t>ом</w:t>
      </w:r>
      <w:r w:rsidR="00717F60" w:rsidRPr="00E71A48">
        <w:rPr>
          <w:sz w:val="24"/>
          <w:szCs w:val="24"/>
        </w:rPr>
        <w:t xml:space="preserve"> орган</w:t>
      </w:r>
      <w:r w:rsidR="00AA1D72">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71A48" w:rsidRDefault="00717F60" w:rsidP="00D75CA2">
      <w:pPr>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r w:rsidR="00566518">
        <w:fldChar w:fldCharType="begin"/>
      </w:r>
      <w:r w:rsidR="00566518">
        <w:instrText xml:space="preserve"> REF _Ref306978606 \r \h  \* MERGEFORMAT </w:instrText>
      </w:r>
      <w:r w:rsidR="00566518">
        <w:fldChar w:fldCharType="separate"/>
      </w:r>
      <w:r w:rsidR="00A0315F" w:rsidRPr="00A0315F">
        <w:rPr>
          <w:sz w:val="24"/>
          <w:szCs w:val="24"/>
        </w:rPr>
        <w:t xml:space="preserve"> 1.4.2 </w:t>
      </w:r>
      <w:r w:rsidR="00566518">
        <w:fldChar w:fldCharType="end"/>
      </w:r>
      <w:r w:rsidRPr="00E71A4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E71A48" w:rsidRDefault="00717F60" w:rsidP="00D75CA2">
      <w:pPr>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E71A48" w:rsidRDefault="00717F60" w:rsidP="00E71A48">
      <w:pPr>
        <w:pStyle w:val="2"/>
        <w:tabs>
          <w:tab w:val="clear" w:pos="1700"/>
          <w:tab w:val="left" w:pos="567"/>
        </w:tabs>
        <w:spacing w:line="264" w:lineRule="auto"/>
      </w:pPr>
      <w:bookmarkStart w:id="41" w:name="__RefHeading__401_1298132286"/>
      <w:bookmarkStart w:id="42" w:name="_Toc441157061"/>
      <w:bookmarkEnd w:id="41"/>
      <w:r w:rsidRPr="00E71A48">
        <w:t>Прочие положения</w:t>
      </w:r>
      <w:bookmarkEnd w:id="42"/>
    </w:p>
    <w:p w:rsidR="00717F60" w:rsidRPr="00E71A48" w:rsidRDefault="009C744E" w:rsidP="00D75CA2">
      <w:pPr>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D75CA2">
      <w:pPr>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D75CA2">
      <w:pPr>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E71A48">
        <w:rPr>
          <w:sz w:val="24"/>
          <w:szCs w:val="24"/>
        </w:rPr>
        <w:t>Участник</w:t>
      </w:r>
      <w:r w:rsidRPr="00E71A48">
        <w:rPr>
          <w:sz w:val="24"/>
          <w:szCs w:val="24"/>
        </w:rPr>
        <w:t>а</w:t>
      </w:r>
      <w:proofErr w:type="gramEnd"/>
      <w:r w:rsidRPr="00E71A48">
        <w:rPr>
          <w:sz w:val="24"/>
          <w:szCs w:val="24"/>
        </w:rPr>
        <w:t xml:space="preserve">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D75CA2">
      <w:pPr>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D75CA2">
      <w:pPr>
        <w:numPr>
          <w:ilvl w:val="2"/>
          <w:numId w:val="13"/>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w:t>
      </w:r>
      <w:r w:rsidR="00014C70" w:rsidRPr="00E71A48">
        <w:rPr>
          <w:sz w:val="24"/>
          <w:szCs w:val="24"/>
        </w:rPr>
        <w:t xml:space="preserve">отклонит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 xml:space="preserve">запроса </w:t>
      </w:r>
      <w:r w:rsidRPr="00E71A48">
        <w:rPr>
          <w:color w:val="000000"/>
          <w:sz w:val="24"/>
          <w:szCs w:val="24"/>
        </w:rPr>
        <w:lastRenderedPageBreak/>
        <w:t>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roofErr w:type="gramEnd"/>
    </w:p>
    <w:p w:rsidR="00717F60" w:rsidRPr="00E71A48" w:rsidRDefault="00717F60" w:rsidP="00D75CA2">
      <w:pPr>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w:t>
      </w:r>
      <w:r w:rsidR="00014C70" w:rsidRPr="00E71A48">
        <w:rPr>
          <w:sz w:val="24"/>
          <w:szCs w:val="24"/>
        </w:rPr>
        <w:t xml:space="preserve">отклонит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D75CA2">
      <w:pPr>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D75CA2">
      <w:pPr>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w:t>
      </w:r>
      <w:proofErr w:type="gramStart"/>
      <w:r w:rsidRPr="00E71A48">
        <w:rPr>
          <w:sz w:val="24"/>
          <w:szCs w:val="24"/>
        </w:rPr>
        <w:t>,</w:t>
      </w:r>
      <w:proofErr w:type="gramEnd"/>
      <w:r w:rsidRPr="00E71A48">
        <w:rPr>
          <w:sz w:val="24"/>
          <w:szCs w:val="24"/>
        </w:rPr>
        <w:t xml:space="preserve"> если факт </w:t>
      </w:r>
      <w:proofErr w:type="spellStart"/>
      <w:r w:rsidRPr="00E71A48">
        <w:rPr>
          <w:sz w:val="24"/>
          <w:szCs w:val="24"/>
        </w:rPr>
        <w:t>аффилированности</w:t>
      </w:r>
      <w:proofErr w:type="spellEnd"/>
      <w:r w:rsidRPr="00E71A48">
        <w:rPr>
          <w:sz w:val="24"/>
          <w:szCs w:val="24"/>
        </w:rPr>
        <w:t xml:space="preserve">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D75CA2">
      <w:pPr>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w:t>
      </w:r>
      <w:r w:rsidR="003B6795">
        <w:rPr>
          <w:sz w:val="24"/>
          <w:szCs w:val="24"/>
        </w:rPr>
        <w:t>закрыт</w:t>
      </w:r>
      <w:r w:rsidRPr="00E71A48">
        <w:rPr>
          <w:sz w:val="24"/>
          <w:szCs w:val="24"/>
        </w:rPr>
        <w:t xml:space="preserve">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r w:rsidR="00566518">
        <w:fldChar w:fldCharType="begin"/>
      </w:r>
      <w:r w:rsidR="00566518">
        <w:instrText xml:space="preserve"> REF _Ref306114966 \r \h  \* MERGEFORMAT </w:instrText>
      </w:r>
      <w:r w:rsidR="00566518">
        <w:fldChar w:fldCharType="separate"/>
      </w:r>
      <w:r w:rsidR="00A0315F" w:rsidRPr="00A0315F">
        <w:rPr>
          <w:sz w:val="24"/>
          <w:szCs w:val="24"/>
        </w:rPr>
        <w:t>3.3.11</w:t>
      </w:r>
      <w:r w:rsidR="00566518">
        <w:fldChar w:fldCharType="end"/>
      </w:r>
      <w:r w:rsidRPr="00E71A48">
        <w:rPr>
          <w:sz w:val="24"/>
          <w:szCs w:val="24"/>
        </w:rPr>
        <w:t xml:space="preserve"> настоящей Документации).</w:t>
      </w:r>
    </w:p>
    <w:p w:rsidR="00717F60" w:rsidRPr="00E71A48" w:rsidRDefault="00717F60" w:rsidP="00D75CA2">
      <w:pPr>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В соответствии с </w:t>
      </w:r>
      <w:r w:rsidR="004B5EB3" w:rsidRPr="00E71A48">
        <w:rPr>
          <w:sz w:val="24"/>
          <w:szCs w:val="24"/>
        </w:rPr>
        <w:t>Извещени</w:t>
      </w:r>
      <w:r w:rsidRPr="00E71A48">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E71A48">
        <w:rPr>
          <w:sz w:val="24"/>
          <w:szCs w:val="24"/>
        </w:rPr>
        <w:t>З</w:t>
      </w:r>
      <w:r w:rsidRPr="00E71A48">
        <w:rPr>
          <w:sz w:val="24"/>
          <w:szCs w:val="24"/>
        </w:rPr>
        <w:t xml:space="preserve">апроса предложений на любом из этапов, не неся при этом никакой материальной ответственности перед </w:t>
      </w:r>
      <w:r w:rsidR="009C744E" w:rsidRPr="00E71A48">
        <w:rPr>
          <w:sz w:val="24"/>
          <w:szCs w:val="24"/>
        </w:rPr>
        <w:t>Участник</w:t>
      </w:r>
      <w:r w:rsidRPr="00E71A48">
        <w:rPr>
          <w:sz w:val="24"/>
          <w:szCs w:val="24"/>
        </w:rPr>
        <w:t xml:space="preserve">ами запроса предложений. </w:t>
      </w:r>
      <w:proofErr w:type="gramStart"/>
      <w:r w:rsidRPr="00E71A48">
        <w:rPr>
          <w:sz w:val="24"/>
          <w:szCs w:val="24"/>
        </w:rPr>
        <w:t xml:space="preserve">Все </w:t>
      </w:r>
      <w:r w:rsidR="009C744E" w:rsidRPr="00E71A48">
        <w:rPr>
          <w:sz w:val="24"/>
          <w:szCs w:val="24"/>
        </w:rPr>
        <w:t>Участник</w:t>
      </w:r>
      <w:r w:rsidRPr="00E71A48">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2D4BC6" w:rsidRPr="00F647F7" w:rsidRDefault="002D4BC6" w:rsidP="002D4BC6">
      <w:pPr>
        <w:pStyle w:val="2"/>
        <w:tabs>
          <w:tab w:val="clear" w:pos="0"/>
          <w:tab w:val="clear" w:pos="1700"/>
          <w:tab w:val="left" w:pos="567"/>
          <w:tab w:val="num" w:pos="1134"/>
        </w:tabs>
        <w:spacing w:line="264" w:lineRule="auto"/>
      </w:pPr>
      <w:bookmarkStart w:id="43" w:name="_Ref56251782"/>
      <w:bookmarkStart w:id="44" w:name="_Toc57314669"/>
      <w:bookmarkStart w:id="45" w:name="_Toc69728983"/>
      <w:bookmarkStart w:id="46" w:name="_Toc176765520"/>
      <w:bookmarkStart w:id="47" w:name="_Toc217368853"/>
      <w:bookmarkStart w:id="48" w:name="_Toc233601966"/>
      <w:bookmarkStart w:id="49" w:name="_Toc242006501"/>
      <w:bookmarkStart w:id="50" w:name="_Toc262667670"/>
      <w:bookmarkStart w:id="51" w:name="_Toc270337564"/>
      <w:bookmarkStart w:id="52" w:name="_Toc423423495"/>
      <w:bookmarkStart w:id="53" w:name="_Toc441157062"/>
      <w:bookmarkStart w:id="54" w:name="_Ref306144164"/>
      <w:r w:rsidRPr="00F647F7">
        <w:lastRenderedPageBreak/>
        <w:t>Закупка продукции с разбиением заказа на лоты</w:t>
      </w:r>
      <w:bookmarkEnd w:id="43"/>
      <w:bookmarkEnd w:id="44"/>
      <w:bookmarkEnd w:id="45"/>
      <w:bookmarkEnd w:id="46"/>
      <w:bookmarkEnd w:id="47"/>
      <w:bookmarkEnd w:id="48"/>
      <w:bookmarkEnd w:id="49"/>
      <w:bookmarkEnd w:id="50"/>
      <w:bookmarkEnd w:id="51"/>
      <w:bookmarkEnd w:id="52"/>
      <w:bookmarkEnd w:id="53"/>
    </w:p>
    <w:p w:rsidR="002D4BC6" w:rsidRDefault="00B228D4" w:rsidP="002D4BC6">
      <w:pPr>
        <w:pStyle w:val="3"/>
        <w:ind w:left="0" w:firstLine="709"/>
        <w:jc w:val="both"/>
        <w:rPr>
          <w:b w:val="0"/>
        </w:rPr>
      </w:pPr>
      <w:bookmarkStart w:id="55" w:name="_Toc440297005"/>
      <w:bookmarkStart w:id="56" w:name="_Toc440356566"/>
      <w:bookmarkStart w:id="57" w:name="_Toc440631701"/>
      <w:bookmarkStart w:id="58" w:name="_Toc440876486"/>
      <w:bookmarkStart w:id="59" w:name="_Toc441130558"/>
      <w:bookmarkStart w:id="60" w:name="_Toc441157063"/>
      <w:r>
        <w:rPr>
          <w:b w:val="0"/>
        </w:rPr>
        <w:t>Участник</w:t>
      </w:r>
      <w:r w:rsidR="002D4BC6" w:rsidRPr="002D4BC6">
        <w:rPr>
          <w:b w:val="0"/>
        </w:rPr>
        <w:t xml:space="preserve"> может подать Заявку на любой лот, любые несколько лотов или все лоты по собственному выбору. Разбиение на лоты установлено в </w:t>
      </w:r>
      <w:r w:rsidR="002D4BC6">
        <w:rPr>
          <w:b w:val="0"/>
        </w:rPr>
        <w:t>подразделе</w:t>
      </w:r>
      <w:r w:rsidR="002D4BC6" w:rsidRPr="002D4BC6">
        <w:rPr>
          <w:b w:val="0"/>
        </w:rPr>
        <w:t xml:space="preserve"> </w:t>
      </w:r>
      <w:r w:rsidR="007D61B9">
        <w:rPr>
          <w:b w:val="0"/>
        </w:rPr>
        <w:fldChar w:fldCharType="begin"/>
      </w:r>
      <w:r w:rsidR="002D4BC6">
        <w:rPr>
          <w:b w:val="0"/>
        </w:rPr>
        <w:instrText xml:space="preserve"> REF _Ref440275279 \r \h </w:instrText>
      </w:r>
      <w:r w:rsidR="007D61B9">
        <w:rPr>
          <w:b w:val="0"/>
        </w:rPr>
      </w:r>
      <w:r w:rsidR="007D61B9">
        <w:rPr>
          <w:b w:val="0"/>
        </w:rPr>
        <w:fldChar w:fldCharType="separate"/>
      </w:r>
      <w:r w:rsidR="00A0315F">
        <w:rPr>
          <w:b w:val="0"/>
        </w:rPr>
        <w:t>1.1.5</w:t>
      </w:r>
      <w:r w:rsidR="007D61B9">
        <w:rPr>
          <w:b w:val="0"/>
        </w:rPr>
        <w:fldChar w:fldCharType="end"/>
      </w:r>
      <w:r w:rsidR="002D4BC6" w:rsidRPr="002D4BC6">
        <w:rPr>
          <w:b w:val="0"/>
        </w:rPr>
        <w:t xml:space="preserve">. При этом не допускается разбиение отдельного лота на части, то есть подача </w:t>
      </w:r>
      <w:r w:rsidR="002D4BC6">
        <w:rPr>
          <w:b w:val="0"/>
        </w:rPr>
        <w:t>Заявки</w:t>
      </w:r>
      <w:r w:rsidR="002D4BC6" w:rsidRPr="002D4BC6">
        <w:rPr>
          <w:b w:val="0"/>
        </w:rPr>
        <w:t xml:space="preserve"> на часть лота по отдельным его позициям или на часть объема лота.</w:t>
      </w:r>
      <w:bookmarkEnd w:id="55"/>
      <w:bookmarkEnd w:id="56"/>
      <w:bookmarkEnd w:id="57"/>
      <w:bookmarkEnd w:id="58"/>
      <w:bookmarkEnd w:id="59"/>
      <w:bookmarkEnd w:id="60"/>
      <w:r w:rsidR="002D4BC6">
        <w:rPr>
          <w:b w:val="0"/>
        </w:rPr>
        <w:t xml:space="preserve"> </w:t>
      </w:r>
    </w:p>
    <w:p w:rsidR="002D4BC6" w:rsidRPr="002D4BC6" w:rsidRDefault="002D4BC6" w:rsidP="002D4BC6">
      <w:pPr>
        <w:pStyle w:val="3"/>
        <w:ind w:left="0" w:firstLine="709"/>
        <w:jc w:val="both"/>
        <w:rPr>
          <w:b w:val="0"/>
        </w:rPr>
      </w:pPr>
      <w:bookmarkStart w:id="61" w:name="_Toc440297006"/>
      <w:bookmarkStart w:id="62" w:name="_Toc440356567"/>
      <w:bookmarkStart w:id="63" w:name="_Toc440631702"/>
      <w:bookmarkStart w:id="64" w:name="_Toc440876487"/>
      <w:bookmarkStart w:id="65" w:name="_Toc441130559"/>
      <w:bookmarkStart w:id="66" w:name="_Toc441157064"/>
      <w:r w:rsidRPr="002D4BC6">
        <w:rPr>
          <w:b w:val="0"/>
          <w:szCs w:val="24"/>
        </w:rPr>
        <w:t>В</w:t>
      </w:r>
      <w:r>
        <w:rPr>
          <w:b w:val="0"/>
          <w:szCs w:val="24"/>
        </w:rPr>
        <w:t xml:space="preserve"> </w:t>
      </w:r>
      <w:r w:rsidRPr="002D4BC6">
        <w:rPr>
          <w:b w:val="0"/>
          <w:szCs w:val="24"/>
        </w:rPr>
        <w:t xml:space="preserve">случае подачи Заявки на несколько лотов в дополнение к требованиям подраздела </w:t>
      </w:r>
      <w:r w:rsidR="007D61B9">
        <w:fldChar w:fldCharType="begin"/>
      </w:r>
      <w:r w:rsidR="0063514A">
        <w:rPr>
          <w:b w:val="0"/>
          <w:szCs w:val="24"/>
        </w:rPr>
        <w:instrText xml:space="preserve"> REF _Ref440357740 \r \h </w:instrText>
      </w:r>
      <w:r w:rsidR="007D61B9">
        <w:fldChar w:fldCharType="separate"/>
      </w:r>
      <w:r w:rsidR="00A0315F">
        <w:rPr>
          <w:b w:val="0"/>
          <w:szCs w:val="24"/>
        </w:rPr>
        <w:t>3.3</w:t>
      </w:r>
      <w:r w:rsidR="007D61B9">
        <w:fldChar w:fldCharType="end"/>
      </w:r>
      <w:r w:rsidRPr="002D4BC6">
        <w:rPr>
          <w:b w:val="0"/>
          <w:szCs w:val="24"/>
        </w:rPr>
        <w:t xml:space="preserve"> должны быть соблюдены следующие требования:</w:t>
      </w:r>
      <w:bookmarkEnd w:id="61"/>
      <w:bookmarkEnd w:id="62"/>
      <w:bookmarkEnd w:id="63"/>
      <w:bookmarkEnd w:id="64"/>
      <w:bookmarkEnd w:id="65"/>
      <w:bookmarkEnd w:id="66"/>
    </w:p>
    <w:p w:rsidR="002D4BC6" w:rsidRPr="002D4BC6" w:rsidRDefault="002D4BC6" w:rsidP="002D4BC6">
      <w:pPr>
        <w:pStyle w:val="3"/>
        <w:numPr>
          <w:ilvl w:val="3"/>
          <w:numId w:val="1"/>
        </w:numPr>
        <w:ind w:left="709" w:firstLine="0"/>
        <w:jc w:val="both"/>
        <w:rPr>
          <w:b w:val="0"/>
          <w:szCs w:val="24"/>
        </w:rPr>
      </w:pPr>
      <w:bookmarkStart w:id="67" w:name="_Toc440297007"/>
      <w:bookmarkStart w:id="68" w:name="_Toc440356568"/>
      <w:bookmarkStart w:id="69" w:name="_Toc440631703"/>
      <w:bookmarkStart w:id="70" w:name="_Toc440876488"/>
      <w:bookmarkStart w:id="71" w:name="_Toc441130560"/>
      <w:bookmarkStart w:id="72" w:name="_Toc441157065"/>
      <w:r w:rsidRPr="002D4BC6">
        <w:rPr>
          <w:b w:val="0"/>
          <w:szCs w:val="24"/>
        </w:rPr>
        <w:t xml:space="preserve">Письмо о подаче оферты (подраздел </w:t>
      </w:r>
      <w:r w:rsidR="00566518">
        <w:fldChar w:fldCharType="begin"/>
      </w:r>
      <w:r w:rsidR="00566518">
        <w:instrText xml:space="preserve"> REF _Ref55336310 \r \h  \* MERGEFORMAT </w:instrText>
      </w:r>
      <w:r w:rsidR="00566518">
        <w:fldChar w:fldCharType="separate"/>
      </w:r>
      <w:r w:rsidR="00A0315F" w:rsidRPr="00A0315F">
        <w:rPr>
          <w:b w:val="0"/>
          <w:szCs w:val="24"/>
        </w:rPr>
        <w:t>5.1</w:t>
      </w:r>
      <w:r w:rsidR="00566518">
        <w:fldChar w:fldCharType="end"/>
      </w:r>
      <w:r w:rsidRPr="002D4BC6">
        <w:rPr>
          <w:b w:val="0"/>
          <w:szCs w:val="24"/>
        </w:rPr>
        <w:t>) должно содержать указание номера и названия каждого лота, а в качестве общей суммы — сумму по каждому из лотов.</w:t>
      </w:r>
      <w:bookmarkEnd w:id="67"/>
      <w:bookmarkEnd w:id="68"/>
      <w:bookmarkEnd w:id="69"/>
      <w:bookmarkEnd w:id="70"/>
      <w:bookmarkEnd w:id="71"/>
      <w:bookmarkEnd w:id="72"/>
    </w:p>
    <w:p w:rsidR="002D4BC6" w:rsidRPr="002D4BC6" w:rsidRDefault="002D4BC6" w:rsidP="002D4BC6">
      <w:pPr>
        <w:pStyle w:val="3"/>
        <w:numPr>
          <w:ilvl w:val="3"/>
          <w:numId w:val="1"/>
        </w:numPr>
        <w:ind w:left="709" w:firstLine="0"/>
        <w:jc w:val="both"/>
        <w:rPr>
          <w:b w:val="0"/>
          <w:szCs w:val="24"/>
        </w:rPr>
      </w:pPr>
      <w:bookmarkStart w:id="73" w:name="_Toc440297008"/>
      <w:bookmarkStart w:id="74" w:name="_Toc440356569"/>
      <w:bookmarkStart w:id="75" w:name="_Toc440631704"/>
      <w:bookmarkStart w:id="76" w:name="_Toc440876489"/>
      <w:bookmarkStart w:id="77" w:name="_Toc441130561"/>
      <w:bookmarkStart w:id="78" w:name="_Toc441157066"/>
      <w:r w:rsidRPr="002D4BC6">
        <w:rPr>
          <w:b w:val="0"/>
          <w:szCs w:val="24"/>
        </w:rPr>
        <w:t>Сводная таблица стоимости</w:t>
      </w:r>
      <w:r w:rsidR="002F710E">
        <w:rPr>
          <w:b w:val="0"/>
          <w:szCs w:val="24"/>
        </w:rPr>
        <w:t xml:space="preserve"> поставок</w:t>
      </w:r>
      <w:r w:rsidRPr="002D4BC6">
        <w:rPr>
          <w:b w:val="0"/>
          <w:szCs w:val="24"/>
        </w:rPr>
        <w:t xml:space="preserve"> (подраздел </w:t>
      </w:r>
      <w:r w:rsidR="00566518">
        <w:fldChar w:fldCharType="begin"/>
      </w:r>
      <w:r w:rsidR="00566518">
        <w:instrText xml:space="preserve"> REF _Ref440284918 \r \h  \* MERGEFORMAT </w:instrText>
      </w:r>
      <w:r w:rsidR="00566518">
        <w:fldChar w:fldCharType="separate"/>
      </w:r>
      <w:r w:rsidR="00A0315F" w:rsidRPr="00A0315F">
        <w:rPr>
          <w:b w:val="0"/>
          <w:szCs w:val="24"/>
        </w:rPr>
        <w:t>5.2</w:t>
      </w:r>
      <w:r w:rsidR="00566518">
        <w:fldChar w:fldCharType="end"/>
      </w:r>
      <w:r w:rsidRPr="002D4BC6">
        <w:rPr>
          <w:b w:val="0"/>
          <w:szCs w:val="24"/>
        </w:rPr>
        <w:t xml:space="preserve">), Техническое предложение (подраздел </w:t>
      </w:r>
      <w:r w:rsidR="00566518">
        <w:fldChar w:fldCharType="begin"/>
      </w:r>
      <w:r w:rsidR="00566518">
        <w:instrText xml:space="preserve"> REF _Ref86826666 \r \h  \* MERGEFORMAT </w:instrText>
      </w:r>
      <w:r w:rsidR="00566518">
        <w:fldChar w:fldCharType="separate"/>
      </w:r>
      <w:r w:rsidR="00A0315F" w:rsidRPr="00A0315F">
        <w:rPr>
          <w:b w:val="0"/>
          <w:szCs w:val="24"/>
        </w:rPr>
        <w:t>5.3</w:t>
      </w:r>
      <w:r w:rsidR="00566518">
        <w:fldChar w:fldCharType="end"/>
      </w:r>
      <w:r w:rsidRPr="002D4BC6">
        <w:rPr>
          <w:b w:val="0"/>
          <w:szCs w:val="24"/>
        </w:rPr>
        <w:t>)</w:t>
      </w:r>
      <w:r w:rsidR="00AE556B">
        <w:rPr>
          <w:b w:val="0"/>
          <w:szCs w:val="24"/>
        </w:rPr>
        <w:t>,</w:t>
      </w:r>
      <w:r w:rsidRPr="002D4BC6">
        <w:rPr>
          <w:b w:val="0"/>
          <w:szCs w:val="24"/>
        </w:rPr>
        <w:t xml:space="preserve"> </w:t>
      </w:r>
      <w:r w:rsidR="00360AA5" w:rsidRPr="00360AA5">
        <w:rPr>
          <w:b w:val="0"/>
          <w:szCs w:val="24"/>
        </w:rPr>
        <w:t xml:space="preserve">График выполнения </w:t>
      </w:r>
      <w:r w:rsidR="00360AA5">
        <w:rPr>
          <w:b w:val="0"/>
          <w:szCs w:val="24"/>
        </w:rPr>
        <w:t>поставок</w:t>
      </w:r>
      <w:r w:rsidR="00360AA5" w:rsidRPr="00360AA5">
        <w:rPr>
          <w:b w:val="0"/>
          <w:szCs w:val="24"/>
        </w:rPr>
        <w:t xml:space="preserve"> </w:t>
      </w:r>
      <w:r w:rsidRPr="002D4BC6">
        <w:rPr>
          <w:b w:val="0"/>
          <w:szCs w:val="24"/>
        </w:rPr>
        <w:t xml:space="preserve">(подраздел </w:t>
      </w:r>
      <w:r w:rsidR="00566518">
        <w:fldChar w:fldCharType="begin"/>
      </w:r>
      <w:r w:rsidR="00566518">
        <w:instrText xml:space="preserve"> REF _Ref440284947 \r \h  \* MERGEFORMAT </w:instrText>
      </w:r>
      <w:r w:rsidR="00566518">
        <w:fldChar w:fldCharType="separate"/>
      </w:r>
      <w:r w:rsidR="00A0315F" w:rsidRPr="00A0315F">
        <w:rPr>
          <w:b w:val="0"/>
          <w:szCs w:val="24"/>
        </w:rPr>
        <w:t>5.4</w:t>
      </w:r>
      <w:r w:rsidR="00566518">
        <w:fldChar w:fldCharType="end"/>
      </w:r>
      <w:r w:rsidRPr="002D4BC6">
        <w:rPr>
          <w:b w:val="0"/>
          <w:szCs w:val="24"/>
        </w:rPr>
        <w:t>)</w:t>
      </w:r>
      <w:r w:rsidR="00AE556B">
        <w:rPr>
          <w:b w:val="0"/>
          <w:szCs w:val="24"/>
        </w:rPr>
        <w:t xml:space="preserve"> и </w:t>
      </w:r>
      <w:r w:rsidR="00AE556B" w:rsidRPr="00AE556B">
        <w:rPr>
          <w:b w:val="0"/>
          <w:szCs w:val="24"/>
        </w:rPr>
        <w:t xml:space="preserve">Протокол разногласий к проекту Договора (подраздел </w:t>
      </w:r>
      <w:r w:rsidR="00566518">
        <w:fldChar w:fldCharType="begin"/>
      </w:r>
      <w:r w:rsidR="00566518">
        <w:instrText xml:space="preserve"> REF _Ref93264992 \r \h  \* MERGEFORMAT </w:instrText>
      </w:r>
      <w:r w:rsidR="00566518">
        <w:fldChar w:fldCharType="separate"/>
      </w:r>
      <w:r w:rsidR="00A0315F" w:rsidRPr="00A0315F">
        <w:rPr>
          <w:b w:val="0"/>
          <w:szCs w:val="24"/>
        </w:rPr>
        <w:t>5.5</w:t>
      </w:r>
      <w:r w:rsidR="00566518">
        <w:fldChar w:fldCharType="end"/>
      </w:r>
      <w:r w:rsidR="00AE556B" w:rsidRPr="00AE556B">
        <w:rPr>
          <w:b w:val="0"/>
          <w:szCs w:val="24"/>
        </w:rPr>
        <w:t>)</w:t>
      </w:r>
      <w:r w:rsidRPr="002D4BC6">
        <w:rPr>
          <w:b w:val="0"/>
          <w:szCs w:val="24"/>
        </w:rPr>
        <w:t xml:space="preserve"> должны быть подготовлены отдельно по каждому из лотов с указанием номера и названия лота.</w:t>
      </w:r>
      <w:bookmarkEnd w:id="73"/>
      <w:bookmarkEnd w:id="74"/>
      <w:bookmarkEnd w:id="75"/>
      <w:bookmarkEnd w:id="76"/>
      <w:bookmarkEnd w:id="77"/>
      <w:bookmarkEnd w:id="78"/>
      <w:r w:rsidR="00AE556B">
        <w:rPr>
          <w:b w:val="0"/>
          <w:szCs w:val="24"/>
        </w:rPr>
        <w:t xml:space="preserve"> </w:t>
      </w:r>
    </w:p>
    <w:p w:rsidR="002D4BC6" w:rsidRPr="002D4BC6" w:rsidRDefault="002D4BC6" w:rsidP="002D4BC6">
      <w:pPr>
        <w:pStyle w:val="3"/>
        <w:ind w:left="0" w:firstLine="709"/>
        <w:jc w:val="both"/>
        <w:rPr>
          <w:b w:val="0"/>
          <w:szCs w:val="24"/>
        </w:rPr>
      </w:pPr>
      <w:bookmarkStart w:id="79" w:name="_Toc440297010"/>
      <w:bookmarkStart w:id="80" w:name="_Toc440356571"/>
      <w:bookmarkStart w:id="81" w:name="_Toc440631706"/>
      <w:bookmarkStart w:id="82" w:name="_Toc440876491"/>
      <w:bookmarkStart w:id="83" w:name="_Toc441130563"/>
      <w:bookmarkStart w:id="84" w:name="_Toc441157067"/>
      <w:r w:rsidRPr="002D4BC6">
        <w:rPr>
          <w:b w:val="0"/>
          <w:szCs w:val="24"/>
        </w:rPr>
        <w:t xml:space="preserve">Оценка заявок (подраздел </w:t>
      </w:r>
      <w:r w:rsidR="007D61B9">
        <w:rPr>
          <w:b w:val="0"/>
          <w:szCs w:val="24"/>
        </w:rPr>
        <w:fldChar w:fldCharType="begin"/>
      </w:r>
      <w:r>
        <w:rPr>
          <w:b w:val="0"/>
          <w:szCs w:val="24"/>
        </w:rPr>
        <w:instrText xml:space="preserve"> REF _Ref305973250 \r \h </w:instrText>
      </w:r>
      <w:r w:rsidR="007D61B9">
        <w:rPr>
          <w:b w:val="0"/>
          <w:szCs w:val="24"/>
        </w:rPr>
      </w:r>
      <w:r w:rsidR="007D61B9">
        <w:rPr>
          <w:b w:val="0"/>
          <w:szCs w:val="24"/>
        </w:rPr>
        <w:fldChar w:fldCharType="separate"/>
      </w:r>
      <w:r w:rsidR="00A0315F">
        <w:rPr>
          <w:b w:val="0"/>
          <w:szCs w:val="24"/>
        </w:rPr>
        <w:t>3.6</w:t>
      </w:r>
      <w:r w:rsidR="007D61B9">
        <w:rPr>
          <w:b w:val="0"/>
          <w:szCs w:val="24"/>
        </w:rPr>
        <w:fldChar w:fldCharType="end"/>
      </w:r>
      <w:r w:rsidRPr="002D4BC6">
        <w:rPr>
          <w:b w:val="0"/>
          <w:szCs w:val="24"/>
        </w:rPr>
        <w:t>)</w:t>
      </w:r>
      <w:r>
        <w:rPr>
          <w:b w:val="0"/>
          <w:szCs w:val="24"/>
        </w:rPr>
        <w:t xml:space="preserve"> и подведение итогов</w:t>
      </w:r>
      <w:r w:rsidRPr="002D4BC6">
        <w:rPr>
          <w:b w:val="0"/>
          <w:szCs w:val="24"/>
        </w:rPr>
        <w:t xml:space="preserve"> </w:t>
      </w:r>
      <w:r>
        <w:rPr>
          <w:b w:val="0"/>
          <w:szCs w:val="24"/>
        </w:rPr>
        <w:t>запроса предложений</w:t>
      </w:r>
      <w:r w:rsidRPr="002D4BC6">
        <w:rPr>
          <w:b w:val="0"/>
          <w:szCs w:val="24"/>
        </w:rPr>
        <w:t xml:space="preserve"> (подраздел </w:t>
      </w:r>
      <w:r w:rsidR="007D61B9">
        <w:rPr>
          <w:b w:val="0"/>
          <w:szCs w:val="24"/>
        </w:rPr>
        <w:fldChar w:fldCharType="begin"/>
      </w:r>
      <w:r>
        <w:rPr>
          <w:b w:val="0"/>
          <w:szCs w:val="24"/>
        </w:rPr>
        <w:instrText xml:space="preserve"> REF _Ref303681924 \r \h </w:instrText>
      </w:r>
      <w:r w:rsidR="007D61B9">
        <w:rPr>
          <w:b w:val="0"/>
          <w:szCs w:val="24"/>
        </w:rPr>
      </w:r>
      <w:r w:rsidR="007D61B9">
        <w:rPr>
          <w:b w:val="0"/>
          <w:szCs w:val="24"/>
        </w:rPr>
        <w:fldChar w:fldCharType="separate"/>
      </w:r>
      <w:r w:rsidR="00A0315F">
        <w:rPr>
          <w:b w:val="0"/>
          <w:szCs w:val="24"/>
        </w:rPr>
        <w:t>3.8</w:t>
      </w:r>
      <w:r w:rsidR="007D61B9">
        <w:rPr>
          <w:b w:val="0"/>
          <w:szCs w:val="24"/>
        </w:rPr>
        <w:fldChar w:fldCharType="end"/>
      </w:r>
      <w:r w:rsidRPr="002D4BC6">
        <w:rPr>
          <w:b w:val="0"/>
          <w:szCs w:val="24"/>
        </w:rPr>
        <w:t xml:space="preserve">) будет осуществляться раздельно и независимо по каждому из лотов. По каждому из лотов будет определен один Победитель </w:t>
      </w:r>
      <w:r>
        <w:rPr>
          <w:b w:val="0"/>
          <w:szCs w:val="24"/>
        </w:rPr>
        <w:t>запроса предложений</w:t>
      </w:r>
      <w:r w:rsidRPr="002D4BC6">
        <w:rPr>
          <w:b w:val="0"/>
          <w:szCs w:val="24"/>
        </w:rPr>
        <w:t>.</w:t>
      </w:r>
      <w:bookmarkEnd w:id="79"/>
      <w:bookmarkEnd w:id="80"/>
      <w:bookmarkEnd w:id="81"/>
      <w:bookmarkEnd w:id="82"/>
      <w:bookmarkEnd w:id="83"/>
      <w:bookmarkEnd w:id="84"/>
    </w:p>
    <w:p w:rsidR="00E420A2" w:rsidRPr="002D4BC6" w:rsidRDefault="00E420A2" w:rsidP="002D4BC6">
      <w:pPr>
        <w:pStyle w:val="3"/>
        <w:ind w:left="0" w:firstLine="709"/>
        <w:jc w:val="both"/>
        <w:rPr>
          <w:b w:val="0"/>
          <w:szCs w:val="24"/>
        </w:rPr>
        <w:sectPr w:rsidR="00E420A2" w:rsidRPr="002D4BC6" w:rsidSect="002B0606">
          <w:headerReference w:type="even" r:id="rId23"/>
          <w:headerReference w:type="default" r:id="rId24"/>
          <w:footerReference w:type="even" r:id="rId25"/>
          <w:headerReference w:type="first" r:id="rId26"/>
          <w:footerReference w:type="first" r:id="rId27"/>
          <w:pgSz w:w="11907" w:h="16840" w:code="9"/>
          <w:pgMar w:top="1440" w:right="851" w:bottom="776" w:left="1609" w:header="720" w:footer="455" w:gutter="0"/>
          <w:cols w:space="720"/>
          <w:docGrid w:linePitch="360"/>
        </w:sectPr>
      </w:pPr>
    </w:p>
    <w:p w:rsidR="00717F60" w:rsidRPr="006238AF" w:rsidRDefault="00717F60" w:rsidP="00E71A48">
      <w:pPr>
        <w:pStyle w:val="1"/>
        <w:tabs>
          <w:tab w:val="left" w:pos="426"/>
        </w:tabs>
        <w:spacing w:before="0" w:after="0" w:line="264" w:lineRule="auto"/>
        <w:ind w:left="0" w:hanging="11"/>
        <w:jc w:val="center"/>
        <w:rPr>
          <w:szCs w:val="24"/>
        </w:rPr>
      </w:pPr>
      <w:bookmarkStart w:id="85" w:name="_Проект_договора"/>
      <w:bookmarkStart w:id="86" w:name="_Ref305973574"/>
      <w:bookmarkStart w:id="87" w:name="_Ref440272931"/>
      <w:bookmarkStart w:id="88" w:name="_Ref440274025"/>
      <w:bookmarkStart w:id="89" w:name="_Ref440292752"/>
      <w:bookmarkStart w:id="90" w:name="_Toc441157068"/>
      <w:bookmarkEnd w:id="54"/>
      <w:bookmarkEnd w:id="85"/>
      <w:r w:rsidRPr="006238AF">
        <w:rPr>
          <w:szCs w:val="24"/>
        </w:rPr>
        <w:lastRenderedPageBreak/>
        <w:t xml:space="preserve">Проект </w:t>
      </w:r>
      <w:r w:rsidR="00123C70" w:rsidRPr="006238AF">
        <w:rPr>
          <w:szCs w:val="24"/>
        </w:rPr>
        <w:t>Договор</w:t>
      </w:r>
      <w:r w:rsidRPr="006238AF">
        <w:rPr>
          <w:szCs w:val="24"/>
        </w:rPr>
        <w:t>а</w:t>
      </w:r>
      <w:bookmarkEnd w:id="86"/>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87"/>
      <w:bookmarkEnd w:id="88"/>
      <w:bookmarkEnd w:id="89"/>
      <w:bookmarkEnd w:id="90"/>
    </w:p>
    <w:p w:rsidR="00953802" w:rsidRPr="006238AF" w:rsidRDefault="00216641" w:rsidP="00953802">
      <w:pPr>
        <w:pStyle w:val="2"/>
        <w:tabs>
          <w:tab w:val="clear" w:pos="1700"/>
          <w:tab w:val="left" w:pos="567"/>
        </w:tabs>
        <w:spacing w:line="264" w:lineRule="auto"/>
      </w:pPr>
      <w:bookmarkStart w:id="91" w:name="_Toc441157069"/>
      <w:r w:rsidRPr="006238AF">
        <w:t>Проект договора</w:t>
      </w:r>
      <w:bookmarkEnd w:id="91"/>
    </w:p>
    <w:p w:rsidR="00953802" w:rsidRPr="003803A7" w:rsidRDefault="00953802" w:rsidP="00953802">
      <w:pPr>
        <w:pStyle w:val="3"/>
        <w:ind w:left="0" w:firstLine="709"/>
        <w:jc w:val="both"/>
        <w:rPr>
          <w:b w:val="0"/>
        </w:rPr>
      </w:pPr>
      <w:bookmarkStart w:id="92" w:name="_Toc439238031"/>
      <w:bookmarkStart w:id="93" w:name="_Toc439238153"/>
      <w:bookmarkStart w:id="94" w:name="_Toc439252705"/>
      <w:bookmarkStart w:id="95" w:name="_Toc439323563"/>
      <w:bookmarkStart w:id="96" w:name="_Toc439323679"/>
      <w:bookmarkStart w:id="97" w:name="_Toc440297013"/>
      <w:bookmarkStart w:id="98" w:name="_Toc440356574"/>
      <w:bookmarkStart w:id="99" w:name="_Toc440631709"/>
      <w:bookmarkStart w:id="100" w:name="_Toc440876494"/>
      <w:bookmarkStart w:id="101" w:name="_Toc441130566"/>
      <w:bookmarkStart w:id="102" w:name="_Toc441157070"/>
      <w:r w:rsidRPr="006238AF">
        <w:rPr>
          <w:b w:val="0"/>
        </w:rPr>
        <w:t xml:space="preserve">Проект договора на поставку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92"/>
      <w:bookmarkEnd w:id="93"/>
      <w:bookmarkEnd w:id="94"/>
      <w:bookmarkEnd w:id="95"/>
      <w:bookmarkEnd w:id="96"/>
      <w:bookmarkEnd w:id="97"/>
      <w:bookmarkEnd w:id="98"/>
      <w:bookmarkEnd w:id="99"/>
      <w:bookmarkEnd w:id="100"/>
      <w:bookmarkEnd w:id="101"/>
      <w:bookmarkEnd w:id="102"/>
    </w:p>
    <w:p w:rsidR="00953802" w:rsidRPr="006238AF" w:rsidRDefault="0094713A" w:rsidP="0094713A">
      <w:pPr>
        <w:pStyle w:val="3"/>
        <w:ind w:left="0" w:firstLine="709"/>
        <w:jc w:val="both"/>
        <w:rPr>
          <w:b w:val="0"/>
        </w:rPr>
      </w:pPr>
      <w:bookmarkStart w:id="103" w:name="_Toc439238032"/>
      <w:bookmarkStart w:id="104" w:name="_Toc439238154"/>
      <w:bookmarkStart w:id="105" w:name="_Toc439252706"/>
      <w:bookmarkStart w:id="106" w:name="_Toc439323564"/>
      <w:bookmarkStart w:id="107" w:name="_Toc439323680"/>
      <w:bookmarkStart w:id="108" w:name="_Toc440297014"/>
      <w:bookmarkStart w:id="109" w:name="_Toc440356575"/>
      <w:bookmarkStart w:id="110" w:name="_Toc440631710"/>
      <w:bookmarkStart w:id="111" w:name="_Toc440876495"/>
      <w:bookmarkStart w:id="112" w:name="_Toc441130567"/>
      <w:bookmarkStart w:id="113" w:name="_Toc441157071"/>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7D61B9">
        <w:rPr>
          <w:b w:val="0"/>
        </w:rPr>
        <w:fldChar w:fldCharType="begin"/>
      </w:r>
      <w:r w:rsidR="008D2928">
        <w:rPr>
          <w:b w:val="0"/>
        </w:rPr>
        <w:instrText xml:space="preserve"> REF _Ref93264992 \r \h </w:instrText>
      </w:r>
      <w:r w:rsidR="007D61B9">
        <w:rPr>
          <w:b w:val="0"/>
        </w:rPr>
      </w:r>
      <w:r w:rsidR="007D61B9">
        <w:rPr>
          <w:b w:val="0"/>
        </w:rPr>
        <w:fldChar w:fldCharType="separate"/>
      </w:r>
      <w:r w:rsidR="00A0315F">
        <w:rPr>
          <w:b w:val="0"/>
        </w:rPr>
        <w:t>5.5</w:t>
      </w:r>
      <w:r w:rsidR="007D61B9">
        <w:rPr>
          <w:b w:val="0"/>
        </w:rPr>
        <w:fldChar w:fldCharType="end"/>
      </w:r>
      <w:r w:rsidRPr="006238AF">
        <w:rPr>
          <w:b w:val="0"/>
        </w:rPr>
        <w:t>) и приложить его к своей Заявке.</w:t>
      </w:r>
      <w:bookmarkEnd w:id="103"/>
      <w:bookmarkEnd w:id="104"/>
      <w:bookmarkEnd w:id="105"/>
      <w:bookmarkEnd w:id="106"/>
      <w:bookmarkEnd w:id="107"/>
      <w:bookmarkEnd w:id="108"/>
      <w:bookmarkEnd w:id="109"/>
      <w:bookmarkEnd w:id="110"/>
      <w:bookmarkEnd w:id="111"/>
      <w:bookmarkEnd w:id="112"/>
      <w:bookmarkEnd w:id="113"/>
    </w:p>
    <w:p w:rsidR="0094713A" w:rsidRPr="003303E9" w:rsidRDefault="0094713A" w:rsidP="0094713A">
      <w:pPr>
        <w:pStyle w:val="3"/>
        <w:ind w:left="0" w:firstLine="709"/>
        <w:jc w:val="both"/>
        <w:rPr>
          <w:b w:val="0"/>
        </w:rPr>
      </w:pPr>
      <w:bookmarkStart w:id="114" w:name="_Toc439238033"/>
      <w:bookmarkStart w:id="115" w:name="_Toc439238155"/>
      <w:bookmarkStart w:id="116" w:name="_Toc439252707"/>
      <w:bookmarkStart w:id="117" w:name="_Toc439323565"/>
      <w:bookmarkStart w:id="118" w:name="_Toc439323681"/>
      <w:bookmarkStart w:id="119" w:name="_Toc440297015"/>
      <w:bookmarkStart w:id="120" w:name="_Toc440356576"/>
      <w:bookmarkStart w:id="121" w:name="_Toc440631711"/>
      <w:bookmarkStart w:id="122" w:name="_Toc440876496"/>
      <w:bookmarkStart w:id="123" w:name="_Toc441130568"/>
      <w:bookmarkStart w:id="124" w:name="_Toc441157072"/>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114"/>
      <w:bookmarkEnd w:id="115"/>
      <w:bookmarkEnd w:id="116"/>
      <w:bookmarkEnd w:id="117"/>
      <w:bookmarkEnd w:id="118"/>
      <w:bookmarkEnd w:id="119"/>
      <w:bookmarkEnd w:id="120"/>
      <w:bookmarkEnd w:id="121"/>
      <w:bookmarkEnd w:id="122"/>
      <w:bookmarkEnd w:id="123"/>
      <w:bookmarkEnd w:id="124"/>
    </w:p>
    <w:p w:rsidR="00953802" w:rsidRPr="003303E9" w:rsidRDefault="00953802" w:rsidP="00953802">
      <w:pPr>
        <w:pStyle w:val="2"/>
        <w:tabs>
          <w:tab w:val="clear" w:pos="1700"/>
          <w:tab w:val="left" w:pos="567"/>
        </w:tabs>
        <w:spacing w:line="264" w:lineRule="auto"/>
      </w:pPr>
      <w:bookmarkStart w:id="125" w:name="_Toc440297016"/>
      <w:bookmarkStart w:id="126" w:name="_Toc440876497"/>
      <w:bookmarkStart w:id="127" w:name="_Toc441157073"/>
      <w:r w:rsidRPr="003303E9">
        <w:rPr>
          <w:bCs w:val="0"/>
        </w:rPr>
        <w:t>Антикоррупционная оговорка, включаемая в проект договора</w:t>
      </w:r>
      <w:bookmarkEnd w:id="125"/>
      <w:bookmarkEnd w:id="126"/>
      <w:bookmarkEnd w:id="127"/>
    </w:p>
    <w:p w:rsidR="00953802" w:rsidRPr="003303E9" w:rsidRDefault="0094713A" w:rsidP="0094713A">
      <w:pPr>
        <w:pStyle w:val="3"/>
        <w:ind w:left="0" w:firstLine="709"/>
        <w:jc w:val="both"/>
        <w:rPr>
          <w:b w:val="0"/>
        </w:rPr>
      </w:pPr>
      <w:bookmarkStart w:id="128" w:name="_Toc439238157"/>
      <w:bookmarkStart w:id="129" w:name="_Toc439252709"/>
      <w:bookmarkStart w:id="130" w:name="_Toc439323567"/>
      <w:bookmarkStart w:id="131" w:name="_Toc439323683"/>
      <w:bookmarkStart w:id="132" w:name="_Toc440297017"/>
      <w:bookmarkStart w:id="133" w:name="_Toc440356578"/>
      <w:bookmarkStart w:id="134" w:name="_Toc440631713"/>
      <w:bookmarkStart w:id="135" w:name="_Toc440876498"/>
      <w:bookmarkStart w:id="136" w:name="_Toc441130570"/>
      <w:bookmarkStart w:id="137" w:name="_Toc441157074"/>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7D61B9">
        <w:rPr>
          <w:b w:val="0"/>
        </w:rPr>
        <w:fldChar w:fldCharType="begin"/>
      </w:r>
      <w:r w:rsidR="008D2928">
        <w:rPr>
          <w:b w:val="0"/>
        </w:rPr>
        <w:instrText xml:space="preserve"> REF _Ref440270867 \r \h </w:instrText>
      </w:r>
      <w:r w:rsidR="007D61B9">
        <w:rPr>
          <w:b w:val="0"/>
        </w:rPr>
      </w:r>
      <w:r w:rsidR="007D61B9">
        <w:rPr>
          <w:b w:val="0"/>
        </w:rPr>
        <w:fldChar w:fldCharType="separate"/>
      </w:r>
      <w:r w:rsidR="00A0315F">
        <w:rPr>
          <w:b w:val="0"/>
        </w:rPr>
        <w:t>2.2.3</w:t>
      </w:r>
      <w:r w:rsidR="007D61B9">
        <w:rPr>
          <w:b w:val="0"/>
        </w:rPr>
        <w:fldChar w:fldCharType="end"/>
      </w:r>
      <w:r w:rsidRPr="003303E9">
        <w:rPr>
          <w:b w:val="0"/>
        </w:rPr>
        <w:t>).</w:t>
      </w:r>
      <w:bookmarkEnd w:id="128"/>
      <w:bookmarkEnd w:id="129"/>
      <w:bookmarkEnd w:id="130"/>
      <w:bookmarkEnd w:id="131"/>
      <w:bookmarkEnd w:id="132"/>
      <w:bookmarkEnd w:id="133"/>
      <w:bookmarkEnd w:id="134"/>
      <w:bookmarkEnd w:id="135"/>
      <w:bookmarkEnd w:id="136"/>
      <w:bookmarkEnd w:id="137"/>
    </w:p>
    <w:p w:rsidR="0094713A" w:rsidRPr="003303E9" w:rsidRDefault="0094713A" w:rsidP="0094713A">
      <w:pPr>
        <w:pStyle w:val="3"/>
        <w:ind w:left="0" w:firstLine="709"/>
        <w:jc w:val="both"/>
        <w:rPr>
          <w:b w:val="0"/>
        </w:rPr>
      </w:pPr>
      <w:bookmarkStart w:id="138" w:name="_Toc439238158"/>
      <w:bookmarkStart w:id="139" w:name="_Toc439252710"/>
      <w:bookmarkStart w:id="140" w:name="_Toc439323568"/>
      <w:bookmarkStart w:id="141" w:name="_Toc439323684"/>
      <w:bookmarkStart w:id="142" w:name="_Toc440297018"/>
      <w:bookmarkStart w:id="143" w:name="_Toc440356579"/>
      <w:bookmarkStart w:id="144" w:name="_Toc440631714"/>
      <w:bookmarkStart w:id="145" w:name="_Toc440876499"/>
      <w:bookmarkStart w:id="146" w:name="_Toc441130571"/>
      <w:bookmarkStart w:id="147" w:name="_Toc441157075"/>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138"/>
      <w:bookmarkEnd w:id="139"/>
      <w:bookmarkEnd w:id="140"/>
      <w:bookmarkEnd w:id="141"/>
      <w:bookmarkEnd w:id="142"/>
      <w:bookmarkEnd w:id="143"/>
      <w:bookmarkEnd w:id="144"/>
      <w:bookmarkEnd w:id="145"/>
      <w:bookmarkEnd w:id="146"/>
      <w:bookmarkEnd w:id="147"/>
    </w:p>
    <w:p w:rsidR="0094713A" w:rsidRPr="003303E9" w:rsidRDefault="0094713A" w:rsidP="0094713A">
      <w:pPr>
        <w:pStyle w:val="3"/>
        <w:ind w:left="0" w:firstLine="709"/>
        <w:jc w:val="both"/>
        <w:rPr>
          <w:b w:val="0"/>
        </w:rPr>
      </w:pPr>
      <w:bookmarkStart w:id="148" w:name="_Toc439238159"/>
      <w:bookmarkStart w:id="149" w:name="_Toc439252711"/>
      <w:bookmarkStart w:id="150" w:name="_Toc439323569"/>
      <w:bookmarkStart w:id="151" w:name="_Toc439323685"/>
      <w:bookmarkStart w:id="152" w:name="_Ref440270867"/>
      <w:bookmarkStart w:id="153" w:name="_Toc440297019"/>
      <w:bookmarkStart w:id="154" w:name="_Toc440356580"/>
      <w:bookmarkStart w:id="155" w:name="_Toc440631715"/>
      <w:bookmarkStart w:id="156" w:name="_Toc440876500"/>
      <w:bookmarkStart w:id="157" w:name="_Toc441130572"/>
      <w:bookmarkStart w:id="158" w:name="_Toc441157076"/>
      <w:r w:rsidRPr="003303E9">
        <w:rPr>
          <w:b w:val="0"/>
        </w:rPr>
        <w:t>Текст Антикоррупционной оговорки:</w:t>
      </w:r>
      <w:bookmarkEnd w:id="148"/>
      <w:bookmarkEnd w:id="149"/>
      <w:bookmarkEnd w:id="150"/>
      <w:bookmarkEnd w:id="151"/>
      <w:bookmarkEnd w:id="152"/>
      <w:bookmarkEnd w:id="153"/>
      <w:bookmarkEnd w:id="154"/>
      <w:bookmarkEnd w:id="155"/>
      <w:bookmarkEnd w:id="156"/>
      <w:bookmarkEnd w:id="157"/>
      <w:bookmarkEnd w:id="158"/>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FB666F" w:rsidRPr="00A052DC" w:rsidRDefault="00FB666F" w:rsidP="00FB666F">
      <w:pPr>
        <w:snapToGrid w:val="0"/>
        <w:spacing w:line="240" w:lineRule="auto"/>
        <w:rPr>
          <w:i/>
          <w:sz w:val="24"/>
          <w:szCs w:val="24"/>
        </w:rPr>
      </w:pPr>
      <w:r w:rsidRPr="00A052DC">
        <w:rPr>
          <w:i/>
          <w:sz w:val="24"/>
          <w:szCs w:val="24"/>
        </w:rPr>
        <w:t>Статья 1.</w:t>
      </w:r>
    </w:p>
    <w:p w:rsidR="00FB666F" w:rsidRPr="00A052DC" w:rsidRDefault="00FB666F" w:rsidP="00FB666F">
      <w:pPr>
        <w:snapToGrid w:val="0"/>
        <w:spacing w:line="240" w:lineRule="auto"/>
        <w:rPr>
          <w:i/>
          <w:sz w:val="24"/>
          <w:szCs w:val="24"/>
        </w:rPr>
      </w:pPr>
      <w:r w:rsidRPr="00A052DC">
        <w:rPr>
          <w:i/>
          <w:sz w:val="24"/>
          <w:szCs w:val="24"/>
        </w:rPr>
        <w:t xml:space="preserve">Контрагенту* известно о том, что ПАО «Россети»** реализует требования статьи 13.3. </w:t>
      </w:r>
      <w:proofErr w:type="gramStart"/>
      <w:r w:rsidRPr="00A052DC">
        <w:rPr>
          <w:i/>
          <w:sz w:val="24"/>
          <w:szCs w:val="24"/>
        </w:rPr>
        <w:t>Федерального закона от 25 декабря 2008 года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roofErr w:type="gramEnd"/>
    </w:p>
    <w:p w:rsidR="00FB666F" w:rsidRPr="00A052DC" w:rsidRDefault="00FB666F" w:rsidP="00FB666F">
      <w:pPr>
        <w:snapToGrid w:val="0"/>
        <w:spacing w:line="240" w:lineRule="auto"/>
        <w:rPr>
          <w:i/>
          <w:sz w:val="24"/>
          <w:szCs w:val="24"/>
        </w:rPr>
      </w:pPr>
      <w:r w:rsidRPr="00A052DC">
        <w:rPr>
          <w:i/>
          <w:sz w:val="24"/>
          <w:szCs w:val="24"/>
        </w:rPr>
        <w:t>Присоединение к Антикоррупционной хартии российского бизнеса свидетельствует о соответствии ПАО «Россети» антикоррупционным требованиям международно-правовых стандартов.</w:t>
      </w:r>
    </w:p>
    <w:p w:rsidR="00FB666F" w:rsidRPr="00A052DC" w:rsidRDefault="00FB666F" w:rsidP="00FB666F">
      <w:pPr>
        <w:snapToGrid w:val="0"/>
        <w:spacing w:line="240" w:lineRule="auto"/>
        <w:rPr>
          <w:i/>
          <w:sz w:val="24"/>
          <w:szCs w:val="24"/>
        </w:rPr>
      </w:pPr>
      <w:r w:rsidRPr="00A052DC">
        <w:rPr>
          <w:i/>
          <w:sz w:val="24"/>
          <w:szCs w:val="24"/>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FB666F" w:rsidRPr="00A052DC" w:rsidRDefault="00FB666F" w:rsidP="00FB666F">
      <w:pPr>
        <w:snapToGrid w:val="0"/>
        <w:spacing w:line="240" w:lineRule="auto"/>
        <w:rPr>
          <w:i/>
          <w:sz w:val="24"/>
          <w:szCs w:val="24"/>
        </w:rPr>
      </w:pPr>
      <w:r w:rsidRPr="00A052DC">
        <w:rPr>
          <w:i/>
          <w:sz w:val="24"/>
          <w:szCs w:val="24"/>
        </w:rPr>
        <w:t xml:space="preserve">Единая вертикально-интегрированная система в ПАО «Россети» и ДЗО ПАО «Россети» по профилактике коррупционных и иных правонарушений отражена в Едином стратегическом документе - Антикоррупционной политике </w:t>
      </w:r>
      <w:r w:rsidR="000D70B6">
        <w:rPr>
          <w:i/>
          <w:sz w:val="24"/>
          <w:szCs w:val="24"/>
        </w:rPr>
        <w:t>П</w:t>
      </w:r>
      <w:r w:rsidRPr="00A052DC">
        <w:rPr>
          <w:i/>
          <w:sz w:val="24"/>
          <w:szCs w:val="24"/>
        </w:rPr>
        <w:t xml:space="preserve">АО «Россети» и ДЗО </w:t>
      </w:r>
      <w:r w:rsidR="003E170D">
        <w:rPr>
          <w:i/>
          <w:sz w:val="24"/>
          <w:szCs w:val="24"/>
        </w:rPr>
        <w:t>П</w:t>
      </w:r>
      <w:r w:rsidRPr="00A052DC">
        <w:rPr>
          <w:i/>
          <w:sz w:val="24"/>
          <w:szCs w:val="24"/>
        </w:rPr>
        <w:t>АО «Россети» (далее - Антикоррупционная политика).</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ПАО «Россети»/ДЗО ПАО «Россети»** при взаимодействии с Контрагентами* ориентированы на установление и сохранение деловых отношений, которые: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xml:space="preserve">- поддерживают Антикоррупционную политику </w:t>
      </w:r>
      <w:r w:rsidR="000D70B6">
        <w:rPr>
          <w:rFonts w:ascii="Times New Roman" w:hAnsi="Times New Roman"/>
          <w:i/>
          <w:sz w:val="24"/>
        </w:rPr>
        <w:t>П</w:t>
      </w:r>
      <w:r w:rsidRPr="00A052DC">
        <w:rPr>
          <w:rFonts w:ascii="Times New Roman" w:hAnsi="Times New Roman"/>
          <w:i/>
          <w:sz w:val="24"/>
        </w:rPr>
        <w:t xml:space="preserve">АО «Россети» и ДЗО </w:t>
      </w:r>
      <w:r w:rsidR="003E170D">
        <w:rPr>
          <w:rFonts w:ascii="Times New Roman" w:hAnsi="Times New Roman"/>
          <w:i/>
          <w:sz w:val="24"/>
        </w:rPr>
        <w:t>П</w:t>
      </w:r>
      <w:r w:rsidRPr="00A052DC">
        <w:rPr>
          <w:rFonts w:ascii="Times New Roman" w:hAnsi="Times New Roman"/>
          <w:i/>
          <w:sz w:val="24"/>
        </w:rPr>
        <w:t>АО «Россети»;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ведут деловые отношения в добросовестной и честной манере;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заботятся о собственной репутации;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 демонстрируют поддержку высоким этическим стандартам;</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реализуют собственные меры по противодействию коррупции;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участвуют в коллективных антикоррупционных инициативах.</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2.</w:t>
      </w:r>
    </w:p>
    <w:p w:rsidR="00FB666F" w:rsidRPr="00A052DC" w:rsidRDefault="00FB666F" w:rsidP="00FB666F">
      <w:pPr>
        <w:spacing w:line="240" w:lineRule="auto"/>
        <w:rPr>
          <w:i/>
          <w:sz w:val="24"/>
          <w:szCs w:val="24"/>
        </w:rPr>
      </w:pPr>
      <w:proofErr w:type="gramStart"/>
      <w:r w:rsidRPr="00A052DC">
        <w:rPr>
          <w:i/>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«Россети»/ДЗО ПАО «Россети» по адресу: http://www.rosseti.ru/about/anticorruptionpolicy/policy/index.php,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w:t>
      </w:r>
      <w:proofErr w:type="gramEnd"/>
      <w:r w:rsidRPr="00A052DC">
        <w:rPr>
          <w:i/>
          <w:sz w:val="24"/>
          <w:szCs w:val="24"/>
        </w:rPr>
        <w:t xml:space="preserve">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3.</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«Россети»/ДЗО ПАО «Россети»,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«Россети»/ДЗО ПАО «Россети»,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w:t>
      </w:r>
      <w:proofErr w:type="gramEnd"/>
      <w:r w:rsidRPr="00A052DC">
        <w:rPr>
          <w:rFonts w:ascii="Times New Roman" w:hAnsi="Times New Roman"/>
          <w:i/>
          <w:sz w:val="24"/>
        </w:rPr>
        <w:t xml:space="preserve"> </w:t>
      </w:r>
      <w:proofErr w:type="gramStart"/>
      <w:r w:rsidRPr="00A052DC">
        <w:rPr>
          <w:rFonts w:ascii="Times New Roman" w:hAnsi="Times New Roman"/>
          <w:i/>
          <w:sz w:val="24"/>
        </w:rPr>
        <w:t xml:space="preserve">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w:t>
      </w:r>
      <w:proofErr w:type="spellStart"/>
      <w:r w:rsidRPr="00A052DC">
        <w:rPr>
          <w:rFonts w:ascii="Times New Roman" w:hAnsi="Times New Roman"/>
          <w:i/>
          <w:sz w:val="24"/>
        </w:rPr>
        <w:t>КоАКП</w:t>
      </w:r>
      <w:proofErr w:type="spellEnd"/>
      <w:r w:rsidRPr="00A052DC">
        <w:rPr>
          <w:rFonts w:ascii="Times New Roman" w:hAnsi="Times New Roman"/>
          <w:i/>
          <w:sz w:val="24"/>
        </w:rPr>
        <w:t xml:space="preserve">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roofErr w:type="gramEnd"/>
    </w:p>
    <w:p w:rsidR="00FB666F" w:rsidRPr="00A052DC" w:rsidRDefault="00FB666F" w:rsidP="00FB666F">
      <w:pPr>
        <w:autoSpaceDE w:val="0"/>
        <w:autoSpaceDN w:val="0"/>
        <w:adjustRightInd w:val="0"/>
        <w:spacing w:line="240" w:lineRule="auto"/>
        <w:rPr>
          <w:i/>
          <w:sz w:val="24"/>
          <w:szCs w:val="24"/>
        </w:rPr>
      </w:pPr>
      <w:proofErr w:type="gramStart"/>
      <w:r w:rsidRPr="00A052DC">
        <w:rPr>
          <w:i/>
          <w:sz w:val="24"/>
          <w:szCs w:val="24"/>
        </w:rPr>
        <w:t>Контрагент и ПАО «Россети»/ДЗО ПАО «Россети»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A052DC">
        <w:rPr>
          <w:i/>
          <w:sz w:val="24"/>
          <w:szCs w:val="24"/>
          <w:lang w:val="en-US"/>
        </w:rPr>
        <w:t> </w:t>
      </w:r>
      <w:r w:rsidRPr="00A052DC">
        <w:rPr>
          <w:i/>
          <w:sz w:val="24"/>
          <w:szCs w:val="24"/>
        </w:rPr>
        <w:t>направленного на обеспечение выполнения этим работником каких-либо действий в пользу стимулирующей его стороны (Контрагента и ПАО «Россети»/ДЗО</w:t>
      </w:r>
      <w:proofErr w:type="gramEnd"/>
      <w:r w:rsidRPr="00A052DC">
        <w:rPr>
          <w:i/>
          <w:sz w:val="24"/>
          <w:szCs w:val="24"/>
        </w:rPr>
        <w:t xml:space="preserve"> </w:t>
      </w:r>
      <w:proofErr w:type="gramStart"/>
      <w:r w:rsidRPr="00A052DC">
        <w:rPr>
          <w:i/>
          <w:sz w:val="24"/>
          <w:szCs w:val="24"/>
        </w:rPr>
        <w:t>ПАО «Россети»).</w:t>
      </w:r>
      <w:proofErr w:type="gramEnd"/>
    </w:p>
    <w:p w:rsidR="00FB666F" w:rsidRPr="00A052DC" w:rsidRDefault="00FB666F" w:rsidP="00FB666F">
      <w:pPr>
        <w:autoSpaceDE w:val="0"/>
        <w:autoSpaceDN w:val="0"/>
        <w:adjustRightInd w:val="0"/>
        <w:spacing w:line="240" w:lineRule="auto"/>
        <w:rPr>
          <w:i/>
          <w:sz w:val="24"/>
          <w:szCs w:val="24"/>
        </w:rPr>
      </w:pPr>
      <w:r w:rsidRPr="00A052DC">
        <w:rPr>
          <w:i/>
          <w:sz w:val="24"/>
          <w:szCs w:val="24"/>
        </w:rPr>
        <w:t xml:space="preserve">Под действиями работника, осуществляемыми в пользу стимулирующей его стороны (Контрагент или ПАО «Россети»/ДЗО ПАО «Россети»), понимаются: </w:t>
      </w:r>
    </w:p>
    <w:p w:rsidR="00FB666F" w:rsidRPr="00A052DC" w:rsidRDefault="00FB666F" w:rsidP="00775238">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неоправданных преимуществ по сравнению с другими контрагентами;</w:t>
      </w:r>
    </w:p>
    <w:p w:rsidR="00FB666F" w:rsidRPr="00A052DC" w:rsidRDefault="00FB666F" w:rsidP="00775238">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каких-либо гарантий;</w:t>
      </w:r>
    </w:p>
    <w:p w:rsidR="00FB666F" w:rsidRPr="00A052DC" w:rsidRDefault="00FB666F" w:rsidP="00775238">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ускорение существующих процедур;</w:t>
      </w:r>
    </w:p>
    <w:p w:rsidR="00FB666F" w:rsidRPr="00A052DC" w:rsidRDefault="00FB666F" w:rsidP="00775238">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«Россети»/ДЗО ПАО «Россети».</w:t>
      </w:r>
    </w:p>
    <w:p w:rsidR="00FB666F" w:rsidRPr="00A052DC" w:rsidRDefault="00FB666F" w:rsidP="00FB666F">
      <w:pPr>
        <w:autoSpaceDE w:val="0"/>
        <w:autoSpaceDN w:val="0"/>
        <w:adjustRightInd w:val="0"/>
        <w:spacing w:line="240" w:lineRule="auto"/>
        <w:rPr>
          <w:i/>
          <w:sz w:val="24"/>
          <w:szCs w:val="24"/>
        </w:rPr>
      </w:pPr>
      <w:r w:rsidRPr="00A052DC">
        <w:rPr>
          <w:i/>
          <w:sz w:val="24"/>
          <w:szCs w:val="24"/>
        </w:rPr>
        <w:t>Статья 4.</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В случае возникновения у Контрагента и ПАО «Россети»/ДЗО ПАО «Россети» подозрений, что произошло или может произойти нарушение каких-либо положений Статьи 1, Статьи 2 и Статьи 3 Контрагент и/или ПАО «Россети»/ДЗО ПАО «Россети» обязуется уведомить другую Сторону в письменной форме. После письменного уведомления, Контрагент и/или ПАО «Россети»/ДЗО ПАО «Россети» имеет право приостановить исполнение Договора до получения подтверждения, что нарушения не произошло или не произойдет.</w:t>
      </w:r>
      <w:r w:rsidRPr="00A052DC">
        <w:rPr>
          <w:rFonts w:ascii="Times New Roman" w:hAnsi="Times New Roman"/>
          <w:b/>
          <w:bCs/>
          <w:i/>
          <w:sz w:val="24"/>
        </w:rPr>
        <w:t xml:space="preserve"> </w:t>
      </w:r>
      <w:r w:rsidRPr="00A052DC">
        <w:rPr>
          <w:rFonts w:ascii="Times New Roman" w:hAnsi="Times New Roman"/>
          <w:bCs/>
          <w:i/>
          <w:sz w:val="24"/>
        </w:rPr>
        <w:t xml:space="preserve">Это подтверждение должно быть направлено в течение десяти рабочих дней </w:t>
      </w:r>
      <w:proofErr w:type="gramStart"/>
      <w:r w:rsidRPr="00A052DC">
        <w:rPr>
          <w:rFonts w:ascii="Times New Roman" w:hAnsi="Times New Roman"/>
          <w:bCs/>
          <w:i/>
          <w:sz w:val="24"/>
        </w:rPr>
        <w:t>с даты направления</w:t>
      </w:r>
      <w:proofErr w:type="gramEnd"/>
      <w:r w:rsidRPr="00A052DC">
        <w:rPr>
          <w:rFonts w:ascii="Times New Roman" w:hAnsi="Times New Roman"/>
          <w:bCs/>
          <w:i/>
          <w:sz w:val="24"/>
        </w:rPr>
        <w:t xml:space="preserve"> письменного уведомления.</w:t>
      </w:r>
    </w:p>
    <w:p w:rsidR="00FB666F" w:rsidRPr="00A052DC" w:rsidRDefault="00FB666F" w:rsidP="00FB666F">
      <w:pPr>
        <w:pStyle w:val="Text0"/>
        <w:spacing w:after="0" w:line="240" w:lineRule="auto"/>
        <w:ind w:left="0" w:firstLine="567"/>
        <w:rPr>
          <w:rFonts w:ascii="Times New Roman" w:hAnsi="Times New Roman"/>
          <w:b/>
          <w:bCs/>
          <w:i/>
          <w:sz w:val="24"/>
        </w:rPr>
      </w:pPr>
      <w:proofErr w:type="gramStart"/>
      <w:r w:rsidRPr="00A052DC">
        <w:rPr>
          <w:rFonts w:ascii="Times New Roman" w:hAnsi="Times New Roman"/>
          <w:i/>
          <w:sz w:val="24"/>
        </w:rPr>
        <w:t xml:space="preserve">В письменном уведомлении Контрагент и/или ПАО «Россети»/ДЗО ПАО «Россети»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Pr>
          <w:rFonts w:ascii="Times New Roman" w:hAnsi="Times New Roman"/>
          <w:i/>
          <w:sz w:val="24"/>
        </w:rPr>
        <w:t>П</w:t>
      </w:r>
      <w:r w:rsidRPr="00A052DC">
        <w:rPr>
          <w:rFonts w:ascii="Times New Roman" w:hAnsi="Times New Roman"/>
          <w:i/>
          <w:sz w:val="24"/>
        </w:rPr>
        <w:t>АО «Россети»/ДЗО ПАО «Россети», его аффилированными лицами, работниками или посредниками.</w:t>
      </w:r>
      <w:proofErr w:type="gramEnd"/>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5.</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В случае нарушения Контрагентом и/или ПАО «Россети»/ДЗО ПАО «Россети»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«Россети»/ДЗО ПАО «Россети» имеет право</w:t>
      </w:r>
      <w:proofErr w:type="gramEnd"/>
      <w:r w:rsidRPr="00A052DC">
        <w:rPr>
          <w:rFonts w:ascii="Times New Roman" w:hAnsi="Times New Roman"/>
          <w:i/>
          <w:sz w:val="24"/>
        </w:rPr>
        <w:t xml:space="preserve">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A052DC" w:rsidRDefault="00FB666F" w:rsidP="00FB666F">
      <w:pPr>
        <w:pStyle w:val="Text0"/>
        <w:spacing w:after="0" w:line="240" w:lineRule="auto"/>
        <w:ind w:left="0" w:firstLine="567"/>
        <w:rPr>
          <w:rFonts w:ascii="Times New Roman" w:hAnsi="Times New Roman"/>
          <w:i/>
          <w:sz w:val="24"/>
        </w:rPr>
      </w:pP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Государственная политика в области развития партнерства государства и бизнеса по противодействию коррупции реализуется ПАО «Россети»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«Россети» руководством страны.</w:t>
      </w:r>
      <w:proofErr w:type="gramEnd"/>
    </w:p>
    <w:p w:rsidR="00FB666F" w:rsidRPr="00A052DC" w:rsidRDefault="00FB666F" w:rsidP="00FB666F">
      <w:pPr>
        <w:pStyle w:val="Text0"/>
        <w:spacing w:after="0" w:line="240" w:lineRule="auto"/>
        <w:ind w:left="0" w:firstLine="567"/>
        <w:rPr>
          <w:rFonts w:ascii="Times New Roman" w:hAnsi="Times New Roman"/>
          <w:sz w:val="24"/>
        </w:rPr>
      </w:pPr>
    </w:p>
    <w:p w:rsidR="00FB666F" w:rsidRPr="00A052DC" w:rsidRDefault="00FB666F" w:rsidP="00FB666F">
      <w:pPr>
        <w:spacing w:line="240" w:lineRule="auto"/>
        <w:rPr>
          <w:sz w:val="24"/>
          <w:szCs w:val="24"/>
        </w:rPr>
      </w:pPr>
      <w:r w:rsidRPr="00A052DC">
        <w:rPr>
          <w:sz w:val="24"/>
          <w:szCs w:val="24"/>
        </w:rPr>
        <w:t>______________________________________________________________</w:t>
      </w:r>
    </w:p>
    <w:p w:rsidR="00FB666F" w:rsidRPr="00A052DC" w:rsidRDefault="00FB666F" w:rsidP="00FB666F">
      <w:pPr>
        <w:spacing w:line="240" w:lineRule="auto"/>
        <w:rPr>
          <w:i/>
          <w:sz w:val="24"/>
          <w:szCs w:val="24"/>
        </w:rPr>
      </w:pPr>
      <w:r w:rsidRPr="00A052DC">
        <w:rPr>
          <w:i/>
          <w:sz w:val="24"/>
          <w:szCs w:val="24"/>
        </w:rPr>
        <w:t>*Наименование контрагента указывается в соответствии с договором (например, подрядчик, исполнитель, поставщик и пр.).</w:t>
      </w:r>
    </w:p>
    <w:p w:rsidR="00FB666F" w:rsidRPr="00A052DC" w:rsidRDefault="00FB666F" w:rsidP="00FB666F">
      <w:pPr>
        <w:spacing w:line="240" w:lineRule="auto"/>
        <w:rPr>
          <w:sz w:val="24"/>
          <w:szCs w:val="24"/>
        </w:rPr>
      </w:pPr>
      <w:r w:rsidRPr="00A052DC">
        <w:rPr>
          <w:sz w:val="24"/>
          <w:szCs w:val="24"/>
        </w:rPr>
        <w:t xml:space="preserve">** </w:t>
      </w:r>
      <w:r w:rsidRPr="00A052DC">
        <w:rPr>
          <w:i/>
          <w:sz w:val="24"/>
          <w:szCs w:val="24"/>
        </w:rPr>
        <w:t>Указывается наименование ПАО «Россети»/ДЗО ПАО «Россети» 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159" w:name="_Ref303622434"/>
      <w:bookmarkStart w:id="160" w:name="_Ref303624273"/>
      <w:bookmarkStart w:id="161" w:name="_Ref303682476"/>
      <w:bookmarkStart w:id="162" w:name="_Ref303683017"/>
      <w:bookmarkEnd w:id="159"/>
      <w:bookmarkEnd w:id="160"/>
      <w:bookmarkEnd w:id="161"/>
      <w:bookmarkEnd w:id="162"/>
    </w:p>
    <w:p w:rsidR="00717F60" w:rsidRPr="00E71A48" w:rsidRDefault="00717F60" w:rsidP="00E71A48">
      <w:pPr>
        <w:spacing w:line="264" w:lineRule="auto"/>
        <w:rPr>
          <w:sz w:val="24"/>
          <w:szCs w:val="24"/>
        </w:rPr>
        <w:sectPr w:rsidR="00717F60" w:rsidRPr="00E71A48" w:rsidSect="002B0606">
          <w:headerReference w:type="even" r:id="rId28"/>
          <w:headerReference w:type="default" r:id="rId29"/>
          <w:footerReference w:type="even" r:id="rId30"/>
          <w:headerReference w:type="first" r:id="rId31"/>
          <w:footerReference w:type="first" r:id="rId32"/>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163" w:name="_Ref303711222"/>
      <w:bookmarkStart w:id="164" w:name="_Ref311232052"/>
      <w:bookmarkStart w:id="165" w:name="_Toc441157077"/>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163"/>
      <w:r w:rsidR="00D51A0B" w:rsidRPr="00E71A48">
        <w:rPr>
          <w:szCs w:val="24"/>
        </w:rPr>
        <w:t>Заявок</w:t>
      </w:r>
      <w:bookmarkEnd w:id="164"/>
      <w:bookmarkEnd w:id="165"/>
    </w:p>
    <w:p w:rsidR="00717F60" w:rsidRPr="00E71A48" w:rsidRDefault="00717F60" w:rsidP="00E71A48">
      <w:pPr>
        <w:pStyle w:val="2"/>
        <w:tabs>
          <w:tab w:val="clear" w:pos="1700"/>
          <w:tab w:val="left" w:pos="567"/>
        </w:tabs>
        <w:spacing w:line="264" w:lineRule="auto"/>
      </w:pPr>
      <w:bookmarkStart w:id="166" w:name="_Toc441157078"/>
      <w:r w:rsidRPr="00E71A48">
        <w:t xml:space="preserve">Общий порядок проведения </w:t>
      </w:r>
      <w:r w:rsidR="00440928" w:rsidRPr="00E71A48">
        <w:t>З</w:t>
      </w:r>
      <w:r w:rsidRPr="00E71A48">
        <w:t>апроса предложений</w:t>
      </w:r>
      <w:bookmarkEnd w:id="166"/>
    </w:p>
    <w:p w:rsidR="00717F60" w:rsidRPr="00E71A48" w:rsidRDefault="00717F60" w:rsidP="00953802">
      <w:pPr>
        <w:pStyle w:val="3"/>
        <w:rPr>
          <w:bCs w:val="0"/>
          <w:szCs w:val="24"/>
        </w:rPr>
      </w:pPr>
      <w:bookmarkStart w:id="167" w:name="_Toc439323688"/>
      <w:bookmarkStart w:id="168" w:name="_Toc440297022"/>
      <w:bookmarkStart w:id="169" w:name="_Toc440356583"/>
      <w:bookmarkStart w:id="170" w:name="_Toc440631718"/>
      <w:bookmarkStart w:id="171" w:name="_Toc440876503"/>
      <w:bookmarkStart w:id="172" w:name="_Toc441130575"/>
      <w:bookmarkStart w:id="173" w:name="_Toc441157079"/>
      <w:r w:rsidRPr="00E71A48">
        <w:rPr>
          <w:szCs w:val="24"/>
        </w:rPr>
        <w:t>Запрос</w:t>
      </w:r>
      <w:r w:rsidRPr="00E71A48">
        <w:rPr>
          <w:bCs w:val="0"/>
          <w:szCs w:val="24"/>
        </w:rPr>
        <w:t xml:space="preserve"> предложений проводится в следующем порядке:</w:t>
      </w:r>
      <w:bookmarkEnd w:id="167"/>
      <w:bookmarkEnd w:id="168"/>
      <w:bookmarkEnd w:id="169"/>
      <w:bookmarkEnd w:id="170"/>
      <w:bookmarkEnd w:id="171"/>
      <w:bookmarkEnd w:id="172"/>
      <w:bookmarkEnd w:id="173"/>
    </w:p>
    <w:p w:rsidR="00717F60" w:rsidRPr="00E71A48" w:rsidRDefault="003B6795" w:rsidP="006B4487">
      <w:pPr>
        <w:widowControl w:val="0"/>
        <w:numPr>
          <w:ilvl w:val="0"/>
          <w:numId w:val="19"/>
        </w:numPr>
        <w:tabs>
          <w:tab w:val="left" w:pos="1134"/>
        </w:tabs>
        <w:autoSpaceDE w:val="0"/>
        <w:spacing w:line="264" w:lineRule="auto"/>
        <w:ind w:left="0" w:firstLine="567"/>
        <w:rPr>
          <w:bCs w:val="0"/>
          <w:sz w:val="24"/>
          <w:szCs w:val="24"/>
        </w:rPr>
      </w:pPr>
      <w:r w:rsidRPr="005552A0">
        <w:rPr>
          <w:bCs w:val="0"/>
          <w:sz w:val="24"/>
          <w:szCs w:val="24"/>
        </w:rPr>
        <w:t xml:space="preserve">Направление </w:t>
      </w:r>
      <w:r w:rsidR="00B228D4">
        <w:rPr>
          <w:bCs w:val="0"/>
          <w:sz w:val="24"/>
          <w:szCs w:val="24"/>
        </w:rPr>
        <w:t>Участник</w:t>
      </w:r>
      <w:r w:rsidRPr="005552A0">
        <w:rPr>
          <w:bCs w:val="0"/>
          <w:sz w:val="24"/>
          <w:szCs w:val="24"/>
        </w:rPr>
        <w:t xml:space="preserve">ам </w:t>
      </w:r>
      <w:r w:rsidR="004B5EB3" w:rsidRPr="00E71A48">
        <w:rPr>
          <w:bCs w:val="0"/>
          <w:sz w:val="24"/>
          <w:szCs w:val="24"/>
        </w:rPr>
        <w:t>Извещени</w:t>
      </w:r>
      <w:r w:rsidR="00717F60" w:rsidRPr="00E71A48">
        <w:rPr>
          <w:bCs w:val="0"/>
          <w:sz w:val="24"/>
          <w:szCs w:val="24"/>
        </w:rPr>
        <w:t xml:space="preserve">я о проведении запроса предложений и Документации по запросу предложений (подраздел </w:t>
      </w:r>
      <w:r w:rsidR="00566518">
        <w:fldChar w:fldCharType="begin"/>
      </w:r>
      <w:r w:rsidR="00566518">
        <w:instrText xml:space="preserve"> REF _Ref305973033 \r \h  \* MERGEFORMAT </w:instrText>
      </w:r>
      <w:r w:rsidR="00566518">
        <w:fldChar w:fldCharType="separate"/>
      </w:r>
      <w:r w:rsidR="00A0315F" w:rsidRPr="00A0315F">
        <w:rPr>
          <w:bCs w:val="0"/>
          <w:sz w:val="24"/>
          <w:szCs w:val="24"/>
        </w:rPr>
        <w:t>3.2</w:t>
      </w:r>
      <w:r w:rsidR="00566518">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r w:rsidR="00566518">
        <w:fldChar w:fldCharType="begin"/>
      </w:r>
      <w:r w:rsidR="00566518">
        <w:instrText xml:space="preserve"> REF _Ref305973147 \r \h  \* MERGEFORMAT </w:instrText>
      </w:r>
      <w:r w:rsidR="00566518">
        <w:fldChar w:fldCharType="separate"/>
      </w:r>
      <w:r w:rsidR="00A0315F" w:rsidRPr="00A0315F">
        <w:rPr>
          <w:bCs w:val="0"/>
          <w:sz w:val="24"/>
          <w:szCs w:val="24"/>
        </w:rPr>
        <w:t>1.2</w:t>
      </w:r>
      <w:r w:rsidR="00A0315F">
        <w:t>.1.3.2.3</w:t>
      </w:r>
      <w:r w:rsidR="00566518">
        <w:fldChar w:fldCharType="end"/>
      </w:r>
      <w:r w:rsidR="007D61B9"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7D61B9" w:rsidRPr="00E71A48">
        <w:rPr>
          <w:bCs w:val="0"/>
          <w:sz w:val="24"/>
          <w:szCs w:val="24"/>
        </w:rPr>
      </w:r>
      <w:r w:rsidR="007D61B9"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74" w:name="__RefNumPara__828_922829174"/>
      <w:bookmarkEnd w:id="174"/>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7D61B9"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7D61B9" w:rsidRPr="00E71A48">
        <w:rPr>
          <w:bCs w:val="0"/>
          <w:sz w:val="24"/>
          <w:szCs w:val="24"/>
        </w:rPr>
      </w:r>
      <w:r w:rsidR="007D61B9" w:rsidRPr="00E71A48">
        <w:rPr>
          <w:bCs w:val="0"/>
          <w:sz w:val="24"/>
          <w:szCs w:val="24"/>
        </w:rPr>
        <w:fldChar w:fldCharType="end"/>
      </w:r>
      <w:r w:rsidR="00566518">
        <w:fldChar w:fldCharType="begin"/>
      </w:r>
      <w:r w:rsidR="00566518">
        <w:instrText xml:space="preserve"> REF _Ref305973214 \r \h  \* MERGEFORMAT </w:instrText>
      </w:r>
      <w:r w:rsidR="00566518">
        <w:fldChar w:fldCharType="separate"/>
      </w:r>
      <w:r w:rsidR="00A0315F" w:rsidRPr="00A0315F">
        <w:rPr>
          <w:bCs w:val="0"/>
          <w:sz w:val="24"/>
          <w:szCs w:val="24"/>
        </w:rPr>
        <w:t>3.4</w:t>
      </w:r>
      <w:r w:rsidR="00566518">
        <w:fldChar w:fldCharType="end"/>
      </w:r>
      <w:r w:rsidR="00096E9D" w:rsidRPr="00E71A48">
        <w:rPr>
          <w:bCs w:val="0"/>
          <w:sz w:val="24"/>
          <w:szCs w:val="24"/>
        </w:rPr>
        <w:t xml:space="preserve">, </w:t>
      </w:r>
      <w:r w:rsidR="00566518">
        <w:fldChar w:fldCharType="begin"/>
      </w:r>
      <w:r w:rsidR="00566518">
        <w:instrText xml:space="preserve"> REF _Ref303683883 \r \h  \* MERGEFORMAT </w:instrText>
      </w:r>
      <w:r w:rsidR="00566518">
        <w:fldChar w:fldCharType="separate"/>
      </w:r>
      <w:r w:rsidR="00A0315F" w:rsidRPr="00A0315F">
        <w:rPr>
          <w:bCs w:val="0"/>
          <w:sz w:val="24"/>
          <w:szCs w:val="24"/>
        </w:rPr>
        <w:t>3.5</w:t>
      </w:r>
      <w:r w:rsidR="00566518">
        <w:fldChar w:fldCharType="end"/>
      </w:r>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75" w:name="__RefNumPara__832_922829174"/>
      <w:bookmarkEnd w:id="175"/>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r w:rsidR="00566518">
        <w:fldChar w:fldCharType="begin"/>
      </w:r>
      <w:r w:rsidR="00566518">
        <w:instrText xml:space="preserve"> REF _Ref305973250 \r \h  \* MERGEFORMAT </w:instrText>
      </w:r>
      <w:r w:rsidR="00566518">
        <w:fldChar w:fldCharType="separate"/>
      </w:r>
      <w:r w:rsidR="00A0315F" w:rsidRPr="00A0315F">
        <w:rPr>
          <w:bCs w:val="0"/>
          <w:sz w:val="24"/>
          <w:szCs w:val="24"/>
        </w:rPr>
        <w:t>3.6</w:t>
      </w:r>
      <w:r w:rsidR="00566518">
        <w:fldChar w:fldCharType="end"/>
      </w:r>
      <w:r w:rsidR="007D61B9"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7D61B9" w:rsidRPr="00E71A48">
        <w:rPr>
          <w:bCs w:val="0"/>
          <w:sz w:val="24"/>
          <w:szCs w:val="24"/>
        </w:rPr>
      </w:r>
      <w:r w:rsidR="007D61B9"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176" w:name="__RefNumPara__834_922829174"/>
      <w:bookmarkEnd w:id="176"/>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r w:rsidR="00566518">
        <w:fldChar w:fldCharType="begin"/>
      </w:r>
      <w:r w:rsidR="00566518">
        <w:instrText xml:space="preserve"> REF _Ref303250967 \r \h  \* MERGEFORMAT </w:instrText>
      </w:r>
      <w:r w:rsidR="00566518">
        <w:fldChar w:fldCharType="separate"/>
      </w:r>
      <w:r w:rsidR="00A0315F" w:rsidRPr="00A0315F">
        <w:rPr>
          <w:bCs w:val="0"/>
          <w:sz w:val="24"/>
          <w:szCs w:val="24"/>
        </w:rPr>
        <w:t>3.7</w:t>
      </w:r>
      <w:r w:rsidR="00566518">
        <w:fldChar w:fldCharType="end"/>
      </w:r>
      <w:r w:rsidR="007D61B9"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7D61B9" w:rsidRPr="00E71A48">
        <w:rPr>
          <w:bCs w:val="0"/>
          <w:sz w:val="24"/>
          <w:szCs w:val="24"/>
        </w:rPr>
      </w:r>
      <w:r w:rsidR="007D61B9"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77" w:name="__RefNumPara__836_922829174"/>
      <w:bookmarkEnd w:id="177"/>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r w:rsidR="00566518">
        <w:fldChar w:fldCharType="begin"/>
      </w:r>
      <w:r w:rsidR="00566518">
        <w:instrText xml:space="preserve"> REF _Ref303681924 \r \h  \* MERGEFORMAT </w:instrText>
      </w:r>
      <w:r w:rsidR="00566518">
        <w:fldChar w:fldCharType="separate"/>
      </w:r>
      <w:r w:rsidR="00A0315F" w:rsidRPr="00A0315F">
        <w:rPr>
          <w:bCs w:val="0"/>
          <w:sz w:val="24"/>
          <w:szCs w:val="24"/>
        </w:rPr>
        <w:t>3.8</w:t>
      </w:r>
      <w:r w:rsidR="00566518">
        <w:fldChar w:fldCharType="end"/>
      </w:r>
      <w:r w:rsidR="007D61B9"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7D61B9" w:rsidRPr="00E71A48">
        <w:rPr>
          <w:bCs w:val="0"/>
          <w:sz w:val="24"/>
          <w:szCs w:val="24"/>
        </w:rPr>
      </w:r>
      <w:r w:rsidR="007D61B9"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r w:rsidR="00566518">
        <w:fldChar w:fldCharType="begin"/>
      </w:r>
      <w:r w:rsidR="00566518">
        <w:instrText xml:space="preserve"> REF _Ref303683929 \r \h  \* MERGEFORMAT </w:instrText>
      </w:r>
      <w:r w:rsidR="00566518">
        <w:fldChar w:fldCharType="separate"/>
      </w:r>
      <w:r w:rsidR="00A0315F" w:rsidRPr="00A0315F">
        <w:rPr>
          <w:bCs w:val="0"/>
          <w:sz w:val="24"/>
          <w:szCs w:val="24"/>
        </w:rPr>
        <w:t>3.10</w:t>
      </w:r>
      <w:r w:rsidR="00566518">
        <w:fldChar w:fldCharType="end"/>
      </w:r>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B228D4">
        <w:rPr>
          <w:bCs w:val="0"/>
          <w:sz w:val="24"/>
          <w:szCs w:val="24"/>
        </w:rPr>
        <w:t>Участник</w:t>
      </w:r>
      <w:r w:rsidR="00BE7342" w:rsidRPr="00CF39D0">
        <w:rPr>
          <w:bCs w:val="0"/>
          <w:sz w:val="24"/>
          <w:szCs w:val="24"/>
        </w:rPr>
        <w:t>а</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r w:rsidR="00566518">
        <w:fldChar w:fldCharType="begin"/>
      </w:r>
      <w:r w:rsidR="00566518">
        <w:instrText xml:space="preserve"> REF _Ref306140410 \r \h  \* MERGEFORMAT </w:instrText>
      </w:r>
      <w:r w:rsidR="00566518">
        <w:fldChar w:fldCharType="separate"/>
      </w:r>
      <w:r w:rsidR="00A0315F" w:rsidRPr="00A0315F">
        <w:rPr>
          <w:bCs w:val="0"/>
          <w:sz w:val="24"/>
          <w:szCs w:val="24"/>
        </w:rPr>
        <w:t>3.11</w:t>
      </w:r>
      <w:r w:rsidR="00566518">
        <w:fldChar w:fldCharType="end"/>
      </w:r>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r w:rsidR="00566518">
        <w:fldChar w:fldCharType="begin"/>
      </w:r>
      <w:r w:rsidR="00566518">
        <w:instrText xml:space="preserve"> REF _Ref306140451 \r \h  \* MERGEFORMAT </w:instrText>
      </w:r>
      <w:r w:rsidR="00566518">
        <w:fldChar w:fldCharType="separate"/>
      </w:r>
      <w:r w:rsidR="00A0315F" w:rsidRPr="00A0315F">
        <w:rPr>
          <w:bCs w:val="0"/>
          <w:sz w:val="24"/>
          <w:szCs w:val="24"/>
        </w:rPr>
        <w:t>3.12</w:t>
      </w:r>
      <w:r w:rsidR="00566518">
        <w:fldChar w:fldCharType="end"/>
      </w:r>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178" w:name="_Toc439323689"/>
      <w:bookmarkStart w:id="179" w:name="_Toc440297023"/>
      <w:bookmarkStart w:id="180" w:name="_Toc440356584"/>
      <w:bookmarkStart w:id="181" w:name="_Toc440631719"/>
      <w:bookmarkStart w:id="182" w:name="_Toc440876504"/>
      <w:bookmarkStart w:id="183" w:name="_Toc441130576"/>
      <w:bookmarkStart w:id="184" w:name="_Toc441157080"/>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178"/>
      <w:bookmarkEnd w:id="179"/>
      <w:bookmarkEnd w:id="180"/>
      <w:bookmarkEnd w:id="181"/>
      <w:bookmarkEnd w:id="182"/>
      <w:bookmarkEnd w:id="183"/>
      <w:bookmarkEnd w:id="184"/>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E71A48"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П</w:t>
      </w:r>
      <w:r w:rsidR="0099066F" w:rsidRPr="00E71A48">
        <w:rPr>
          <w:sz w:val="24"/>
          <w:szCs w:val="24"/>
          <w:lang w:eastAsia="ru-RU"/>
        </w:rPr>
        <w:t xml:space="preserve">ротоколы, составляемые в процессе проведения </w:t>
      </w:r>
      <w:r w:rsidRPr="00E71A48">
        <w:rPr>
          <w:sz w:val="24"/>
          <w:szCs w:val="24"/>
          <w:lang w:eastAsia="ru-RU"/>
        </w:rPr>
        <w:t>З</w:t>
      </w:r>
      <w:r w:rsidR="0089163E" w:rsidRPr="00E71A48">
        <w:rPr>
          <w:sz w:val="24"/>
          <w:szCs w:val="24"/>
          <w:lang w:eastAsia="ru-RU"/>
        </w:rPr>
        <w:t xml:space="preserve">апроса предложений </w:t>
      </w:r>
      <w:r w:rsidR="0099066F" w:rsidRPr="00E71A48">
        <w:rPr>
          <w:sz w:val="24"/>
          <w:szCs w:val="24"/>
          <w:lang w:eastAsia="ru-RU"/>
        </w:rPr>
        <w:t>и подписанны</w:t>
      </w:r>
      <w:r w:rsidR="00E60F8E" w:rsidRPr="00E71A48">
        <w:rPr>
          <w:sz w:val="24"/>
          <w:szCs w:val="24"/>
          <w:lang w:eastAsia="ru-RU"/>
        </w:rPr>
        <w:t>е ответственным секретарем</w:t>
      </w:r>
      <w:r w:rsidR="0099066F" w:rsidRPr="00E71A48">
        <w:rPr>
          <w:sz w:val="24"/>
          <w:szCs w:val="24"/>
          <w:lang w:eastAsia="ru-RU"/>
        </w:rPr>
        <w:t xml:space="preserve"> </w:t>
      </w:r>
      <w:r w:rsidR="002946EF" w:rsidRPr="00E71A48">
        <w:rPr>
          <w:sz w:val="24"/>
          <w:szCs w:val="24"/>
          <w:lang w:eastAsia="ru-RU"/>
        </w:rPr>
        <w:t xml:space="preserve">Закупочной </w:t>
      </w:r>
      <w:r w:rsidR="0099066F" w:rsidRPr="00E71A48">
        <w:rPr>
          <w:sz w:val="24"/>
          <w:szCs w:val="24"/>
          <w:lang w:eastAsia="ru-RU"/>
        </w:rPr>
        <w:t xml:space="preserve">комиссии – не позднее 3 дней со дня подписания таких </w:t>
      </w:r>
      <w:r w:rsidRPr="00E71A48">
        <w:rPr>
          <w:sz w:val="24"/>
          <w:szCs w:val="24"/>
          <w:lang w:eastAsia="ru-RU"/>
        </w:rPr>
        <w:t>П</w:t>
      </w:r>
      <w:r w:rsidR="0099066F" w:rsidRPr="00E71A48">
        <w:rPr>
          <w:sz w:val="24"/>
          <w:szCs w:val="24"/>
          <w:lang w:eastAsia="ru-RU"/>
        </w:rPr>
        <w:t>ротоколов.</w:t>
      </w:r>
    </w:p>
    <w:p w:rsidR="00717F60" w:rsidRPr="00E71A48" w:rsidRDefault="003B6795" w:rsidP="00E71A48">
      <w:pPr>
        <w:pStyle w:val="2"/>
        <w:tabs>
          <w:tab w:val="clear" w:pos="1700"/>
          <w:tab w:val="left" w:pos="567"/>
        </w:tabs>
        <w:spacing w:line="264" w:lineRule="auto"/>
      </w:pPr>
      <w:bookmarkStart w:id="185" w:name="_Ref303250835"/>
      <w:bookmarkStart w:id="186" w:name="_Ref305973033"/>
      <w:bookmarkStart w:id="187" w:name="_Toc439326609"/>
      <w:bookmarkStart w:id="188" w:name="_Toc441157081"/>
      <w:bookmarkStart w:id="189" w:name="_Ref191386178"/>
      <w:r w:rsidRPr="005552A0">
        <w:t>Предоставление Извещения о проведении запроса предложений и Документации</w:t>
      </w:r>
      <w:bookmarkEnd w:id="185"/>
      <w:r w:rsidRPr="005552A0">
        <w:t xml:space="preserve"> по запросу предложений</w:t>
      </w:r>
      <w:bookmarkEnd w:id="186"/>
      <w:bookmarkEnd w:id="187"/>
      <w:bookmarkEnd w:id="188"/>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B6795">
        <w:rPr>
          <w:sz w:val="24"/>
          <w:szCs w:val="24"/>
        </w:rPr>
        <w:t>направлены</w:t>
      </w:r>
      <w:r w:rsidR="003129D4" w:rsidRPr="00E71A48">
        <w:rPr>
          <w:sz w:val="24"/>
          <w:szCs w:val="24"/>
        </w:rPr>
        <w:t xml:space="preserve"> </w:t>
      </w:r>
      <w:r w:rsidR="00717F60" w:rsidRPr="00E71A48">
        <w:rPr>
          <w:sz w:val="24"/>
          <w:szCs w:val="24"/>
        </w:rPr>
        <w:t xml:space="preserve">в порядке, указанном в п. </w:t>
      </w:r>
      <w:r w:rsidR="00566518">
        <w:fldChar w:fldCharType="begin"/>
      </w:r>
      <w:r w:rsidR="00566518">
        <w:instrText xml:space="preserve"> REF _Ref302563524 \n \h  \* MERGEFORMAT </w:instrText>
      </w:r>
      <w:r w:rsidR="00566518">
        <w:fldChar w:fldCharType="separate"/>
      </w:r>
      <w:r w:rsidR="00A0315F" w:rsidRPr="00A0315F">
        <w:rPr>
          <w:sz w:val="24"/>
          <w:szCs w:val="24"/>
        </w:rPr>
        <w:t>1.1.1</w:t>
      </w:r>
      <w:r w:rsidR="00566518">
        <w:fldChar w:fldCharType="end"/>
      </w:r>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3B6795" w:rsidRPr="005552A0" w:rsidRDefault="003B6795" w:rsidP="003B6795">
      <w:pPr>
        <w:numPr>
          <w:ilvl w:val="2"/>
          <w:numId w:val="10"/>
        </w:numPr>
        <w:tabs>
          <w:tab w:val="left" w:pos="1134"/>
        </w:tabs>
        <w:overflowPunct w:val="0"/>
        <w:autoSpaceDE w:val="0"/>
        <w:spacing w:line="264" w:lineRule="auto"/>
        <w:ind w:left="0" w:firstLine="709"/>
        <w:rPr>
          <w:sz w:val="24"/>
          <w:szCs w:val="24"/>
        </w:rPr>
      </w:pPr>
      <w:bookmarkStart w:id="190" w:name="__RefNumPara__444_922829174"/>
      <w:bookmarkStart w:id="191" w:name="_Ref191386216"/>
      <w:bookmarkStart w:id="192" w:name="_Ref305973147"/>
      <w:bookmarkEnd w:id="189"/>
      <w:bookmarkEnd w:id="190"/>
      <w:r w:rsidRPr="005552A0">
        <w:rPr>
          <w:sz w:val="24"/>
          <w:szCs w:val="24"/>
        </w:rPr>
        <w:lastRenderedPageBreak/>
        <w:t xml:space="preserve">Организатор отвечает за выполнение условий Извещения о проведении закрытого запроса предложений и Документации по запросу предложений только перед теми </w:t>
      </w:r>
      <w:r w:rsidR="00B228D4">
        <w:rPr>
          <w:sz w:val="24"/>
          <w:szCs w:val="24"/>
        </w:rPr>
        <w:t>Участник</w:t>
      </w:r>
      <w:r w:rsidRPr="005552A0">
        <w:rPr>
          <w:sz w:val="24"/>
          <w:szCs w:val="24"/>
        </w:rPr>
        <w:t>ами, которые получили Документацию в порядке, указанном в пункте 3.2.1.</w:t>
      </w:r>
    </w:p>
    <w:p w:rsidR="00717F60" w:rsidRPr="00E71A48" w:rsidRDefault="00717F60" w:rsidP="00E71A48">
      <w:pPr>
        <w:pStyle w:val="2"/>
        <w:tabs>
          <w:tab w:val="clear" w:pos="1700"/>
          <w:tab w:val="left" w:pos="567"/>
        </w:tabs>
        <w:spacing w:line="264" w:lineRule="auto"/>
      </w:pPr>
      <w:bookmarkStart w:id="193" w:name="_Ref440357740"/>
      <w:bookmarkStart w:id="194" w:name="_Toc441157082"/>
      <w:r w:rsidRPr="00E71A48">
        <w:t xml:space="preserve">Подготовка </w:t>
      </w:r>
      <w:bookmarkEnd w:id="191"/>
      <w:r w:rsidRPr="00E71A48">
        <w:t>Заявок</w:t>
      </w:r>
      <w:bookmarkEnd w:id="192"/>
      <w:bookmarkEnd w:id="193"/>
      <w:bookmarkEnd w:id="194"/>
    </w:p>
    <w:p w:rsidR="00717F60" w:rsidRPr="00E71A48" w:rsidRDefault="00717F60" w:rsidP="00E71A48">
      <w:pPr>
        <w:pStyle w:val="3"/>
        <w:spacing w:line="264" w:lineRule="auto"/>
        <w:rPr>
          <w:szCs w:val="24"/>
        </w:rPr>
      </w:pPr>
      <w:bookmarkStart w:id="195" w:name="_Ref306114638"/>
      <w:bookmarkStart w:id="196" w:name="_Toc440297026"/>
      <w:bookmarkStart w:id="197" w:name="_Toc440356587"/>
      <w:bookmarkStart w:id="198" w:name="_Toc440631722"/>
      <w:bookmarkStart w:id="199" w:name="_Toc440876507"/>
      <w:bookmarkStart w:id="200" w:name="_Toc441130579"/>
      <w:bookmarkStart w:id="201" w:name="_Toc441157083"/>
      <w:r w:rsidRPr="00E71A48">
        <w:rPr>
          <w:szCs w:val="24"/>
        </w:rPr>
        <w:t xml:space="preserve">Общие требования к </w:t>
      </w:r>
      <w:r w:rsidR="004B5EB3" w:rsidRPr="00E71A48">
        <w:rPr>
          <w:szCs w:val="24"/>
        </w:rPr>
        <w:t>Заявк</w:t>
      </w:r>
      <w:r w:rsidRPr="00E71A48">
        <w:rPr>
          <w:szCs w:val="24"/>
        </w:rPr>
        <w:t>е</w:t>
      </w:r>
      <w:bookmarkEnd w:id="195"/>
      <w:bookmarkEnd w:id="196"/>
      <w:bookmarkEnd w:id="197"/>
      <w:bookmarkEnd w:id="198"/>
      <w:bookmarkEnd w:id="199"/>
      <w:bookmarkEnd w:id="200"/>
      <w:bookmarkEnd w:id="201"/>
    </w:p>
    <w:p w:rsidR="00717F60" w:rsidRPr="00E71A48" w:rsidRDefault="009C744E" w:rsidP="00775238">
      <w:pPr>
        <w:widowControl w:val="0"/>
        <w:numPr>
          <w:ilvl w:val="3"/>
          <w:numId w:val="34"/>
        </w:numPr>
        <w:tabs>
          <w:tab w:val="left" w:pos="1560"/>
        </w:tabs>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7D61B9">
        <w:rPr>
          <w:bCs w:val="0"/>
          <w:sz w:val="24"/>
          <w:szCs w:val="24"/>
        </w:rPr>
        <w:fldChar w:fldCharType="begin"/>
      </w:r>
      <w:r w:rsidR="008D2928">
        <w:rPr>
          <w:bCs w:val="0"/>
          <w:sz w:val="24"/>
          <w:szCs w:val="24"/>
        </w:rPr>
        <w:instrText xml:space="preserve"> REF _Ref55336310 \r \h </w:instrText>
      </w:r>
      <w:r w:rsidR="007D61B9">
        <w:rPr>
          <w:bCs w:val="0"/>
          <w:sz w:val="24"/>
          <w:szCs w:val="24"/>
        </w:rPr>
      </w:r>
      <w:r w:rsidR="007D61B9">
        <w:rPr>
          <w:bCs w:val="0"/>
          <w:sz w:val="24"/>
          <w:szCs w:val="24"/>
        </w:rPr>
        <w:fldChar w:fldCharType="separate"/>
      </w:r>
      <w:r w:rsidR="00A0315F">
        <w:rPr>
          <w:bCs w:val="0"/>
          <w:sz w:val="24"/>
          <w:szCs w:val="24"/>
        </w:rPr>
        <w:t>5.1</w:t>
      </w:r>
      <w:r w:rsidR="007D61B9">
        <w:rPr>
          <w:bCs w:val="0"/>
          <w:sz w:val="24"/>
          <w:szCs w:val="24"/>
        </w:rPr>
        <w:fldChar w:fldCharType="end"/>
      </w:r>
      <w:r w:rsidR="00D80639">
        <w:rPr>
          <w:bCs w:val="0"/>
          <w:sz w:val="24"/>
          <w:szCs w:val="24"/>
          <w:lang w:eastAsia="ru-RU"/>
        </w:rPr>
        <w:t>)</w:t>
      </w:r>
      <w:r w:rsidR="00B71B9D">
        <w:rPr>
          <w:bCs w:val="0"/>
          <w:sz w:val="24"/>
          <w:szCs w:val="24"/>
          <w:lang w:eastAsia="ru-RU"/>
        </w:rPr>
        <w:t>;</w:t>
      </w:r>
    </w:p>
    <w:p w:rsidR="00B71B9D"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 xml:space="preserve">Сводную таблицу стоимости </w:t>
      </w:r>
      <w:r w:rsidR="002F710E" w:rsidRPr="002F710E">
        <w:rPr>
          <w:bCs w:val="0"/>
          <w:sz w:val="24"/>
          <w:szCs w:val="24"/>
        </w:rPr>
        <w:t>поставок</w:t>
      </w:r>
      <w:r w:rsidR="002F710E" w:rsidRPr="002D4BC6">
        <w:rPr>
          <w:szCs w:val="24"/>
        </w:rPr>
        <w:t xml:space="preserve"> </w:t>
      </w:r>
      <w:r w:rsidRPr="003E170D">
        <w:rPr>
          <w:bCs w:val="0"/>
          <w:sz w:val="24"/>
          <w:szCs w:val="24"/>
        </w:rPr>
        <w:t xml:space="preserve">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r w:rsidR="007D61B9">
        <w:rPr>
          <w:bCs w:val="0"/>
          <w:sz w:val="24"/>
          <w:szCs w:val="24"/>
        </w:rPr>
        <w:fldChar w:fldCharType="begin"/>
      </w:r>
      <w:r>
        <w:rPr>
          <w:bCs w:val="0"/>
          <w:sz w:val="24"/>
          <w:szCs w:val="24"/>
        </w:rPr>
        <w:instrText xml:space="preserve"> REF _Ref440271072 \r \h </w:instrText>
      </w:r>
      <w:r w:rsidR="007D61B9">
        <w:rPr>
          <w:bCs w:val="0"/>
          <w:sz w:val="24"/>
          <w:szCs w:val="24"/>
        </w:rPr>
      </w:r>
      <w:r w:rsidR="007D61B9">
        <w:rPr>
          <w:bCs w:val="0"/>
          <w:sz w:val="24"/>
          <w:szCs w:val="24"/>
        </w:rPr>
        <w:fldChar w:fldCharType="separate"/>
      </w:r>
      <w:r w:rsidR="00A0315F">
        <w:rPr>
          <w:bCs w:val="0"/>
          <w:sz w:val="24"/>
          <w:szCs w:val="24"/>
        </w:rPr>
        <w:t>5.2</w:t>
      </w:r>
      <w:r w:rsidR="007D61B9">
        <w:rPr>
          <w:bCs w:val="0"/>
          <w:sz w:val="24"/>
          <w:szCs w:val="24"/>
        </w:rPr>
        <w:fldChar w:fldCharType="end"/>
      </w:r>
      <w:r>
        <w:rPr>
          <w:bCs w:val="0"/>
          <w:sz w:val="24"/>
          <w:szCs w:val="24"/>
        </w:rPr>
        <w:t>);</w:t>
      </w:r>
    </w:p>
    <w:p w:rsidR="00717F60" w:rsidRPr="00F7717A"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Pr>
          <w:bCs w:val="0"/>
          <w:spacing w:val="-2"/>
          <w:sz w:val="24"/>
          <w:szCs w:val="24"/>
        </w:rPr>
        <w:t>под</w:t>
      </w:r>
      <w:r w:rsidR="003F3A69" w:rsidRPr="00E71A48">
        <w:rPr>
          <w:bCs w:val="0"/>
          <w:sz w:val="24"/>
          <w:szCs w:val="24"/>
        </w:rPr>
        <w:t>раздел</w:t>
      </w:r>
      <w:r w:rsidRPr="00E71A48">
        <w:rPr>
          <w:bCs w:val="0"/>
          <w:spacing w:val="-1"/>
          <w:sz w:val="24"/>
          <w:szCs w:val="24"/>
        </w:rPr>
        <w:t xml:space="preserve"> </w:t>
      </w:r>
      <w:r w:rsidR="007D61B9">
        <w:rPr>
          <w:bCs w:val="0"/>
          <w:spacing w:val="-1"/>
          <w:sz w:val="24"/>
          <w:szCs w:val="24"/>
        </w:rPr>
        <w:fldChar w:fldCharType="begin"/>
      </w:r>
      <w:r w:rsidR="00B71B9D">
        <w:rPr>
          <w:bCs w:val="0"/>
          <w:spacing w:val="-1"/>
          <w:sz w:val="24"/>
          <w:szCs w:val="24"/>
        </w:rPr>
        <w:instrText xml:space="preserve"> REF _Ref86826666 \r \h </w:instrText>
      </w:r>
      <w:r w:rsidR="007D61B9">
        <w:rPr>
          <w:bCs w:val="0"/>
          <w:spacing w:val="-1"/>
          <w:sz w:val="24"/>
          <w:szCs w:val="24"/>
        </w:rPr>
      </w:r>
      <w:r w:rsidR="007D61B9">
        <w:rPr>
          <w:bCs w:val="0"/>
          <w:spacing w:val="-1"/>
          <w:sz w:val="24"/>
          <w:szCs w:val="24"/>
        </w:rPr>
        <w:fldChar w:fldCharType="separate"/>
      </w:r>
      <w:r w:rsidR="00A0315F">
        <w:rPr>
          <w:bCs w:val="0"/>
          <w:spacing w:val="-1"/>
          <w:sz w:val="24"/>
          <w:szCs w:val="24"/>
        </w:rPr>
        <w:t>5.3</w:t>
      </w:r>
      <w:r w:rsidR="007D61B9">
        <w:rPr>
          <w:bCs w:val="0"/>
          <w:spacing w:val="-1"/>
          <w:sz w:val="24"/>
          <w:szCs w:val="24"/>
        </w:rPr>
        <w:fldChar w:fldCharType="end"/>
      </w:r>
      <w:r w:rsidRPr="00E71A48">
        <w:rPr>
          <w:bCs w:val="0"/>
          <w:spacing w:val="-1"/>
          <w:sz w:val="24"/>
          <w:szCs w:val="24"/>
        </w:rPr>
        <w:t>)</w:t>
      </w:r>
      <w:r w:rsidR="00E17CEB" w:rsidRPr="00E71A48">
        <w:rPr>
          <w:bCs w:val="0"/>
          <w:spacing w:val="-1"/>
          <w:sz w:val="24"/>
          <w:szCs w:val="24"/>
        </w:rPr>
        <w:t xml:space="preserve">, оригиналы или нотариально заверенные копии документов, подтверждающих наличие у </w:t>
      </w:r>
      <w:r w:rsidR="009C744E" w:rsidRPr="003E170D">
        <w:rPr>
          <w:bCs w:val="0"/>
          <w:spacing w:val="-1"/>
          <w:sz w:val="24"/>
          <w:szCs w:val="24"/>
        </w:rPr>
        <w:t>Участник</w:t>
      </w:r>
      <w:r w:rsidR="00E17CEB" w:rsidRPr="003E170D">
        <w:rPr>
          <w:bCs w:val="0"/>
          <w:spacing w:val="-1"/>
          <w:sz w:val="24"/>
          <w:szCs w:val="24"/>
        </w:rPr>
        <w:t xml:space="preserve">а </w:t>
      </w:r>
      <w:r w:rsidR="00FE1CA6" w:rsidRPr="003E170D">
        <w:rPr>
          <w:bCs w:val="0"/>
          <w:spacing w:val="-1"/>
          <w:sz w:val="24"/>
          <w:szCs w:val="24"/>
        </w:rPr>
        <w:t xml:space="preserve">запроса предложений </w:t>
      </w:r>
      <w:r w:rsidR="00E17CEB" w:rsidRPr="003E170D">
        <w:rPr>
          <w:bCs w:val="0"/>
          <w:spacing w:val="-1"/>
          <w:sz w:val="24"/>
          <w:szCs w:val="24"/>
        </w:rPr>
        <w:t xml:space="preserve"> правомочий от </w:t>
      </w:r>
      <w:proofErr w:type="gramStart"/>
      <w:r w:rsidR="00E17CEB" w:rsidRPr="003E170D">
        <w:rPr>
          <w:bCs w:val="0"/>
          <w:spacing w:val="-1"/>
          <w:sz w:val="24"/>
          <w:szCs w:val="24"/>
        </w:rPr>
        <w:t>производителей</w:t>
      </w:r>
      <w:proofErr w:type="gramEnd"/>
      <w:r w:rsidR="00E17CEB" w:rsidRPr="003E170D">
        <w:rPr>
          <w:bCs w:val="0"/>
          <w:spacing w:val="-1"/>
          <w:sz w:val="24"/>
          <w:szCs w:val="24"/>
        </w:rPr>
        <w:t xml:space="preserve"> предлагаемого им оборудования на предложение в рамках настоящего </w:t>
      </w:r>
      <w:r w:rsidR="00027C2B" w:rsidRPr="003E170D">
        <w:rPr>
          <w:bCs w:val="0"/>
          <w:spacing w:val="-1"/>
          <w:sz w:val="24"/>
          <w:szCs w:val="24"/>
        </w:rPr>
        <w:t>З</w:t>
      </w:r>
      <w:r w:rsidR="00314F66" w:rsidRPr="003E170D">
        <w:rPr>
          <w:bCs w:val="0"/>
          <w:spacing w:val="-1"/>
          <w:sz w:val="24"/>
          <w:szCs w:val="24"/>
        </w:rPr>
        <w:t xml:space="preserve">апроса </w:t>
      </w:r>
      <w:r w:rsidR="00314F66" w:rsidRPr="00F7717A">
        <w:rPr>
          <w:bCs w:val="0"/>
          <w:spacing w:val="-1"/>
          <w:sz w:val="24"/>
          <w:szCs w:val="24"/>
        </w:rPr>
        <w:t>предложений</w:t>
      </w:r>
      <w:r w:rsidR="00E17CEB" w:rsidRPr="00F7717A">
        <w:rPr>
          <w:bCs w:val="0"/>
          <w:spacing w:val="-1"/>
          <w:sz w:val="24"/>
          <w:szCs w:val="24"/>
        </w:rPr>
        <w:t xml:space="preserve"> этого оборудования по форме, установленной в настоящей </w:t>
      </w:r>
      <w:r w:rsidR="00314F66" w:rsidRPr="00F7717A">
        <w:rPr>
          <w:bCs w:val="0"/>
          <w:spacing w:val="-1"/>
          <w:sz w:val="24"/>
          <w:szCs w:val="24"/>
        </w:rPr>
        <w:t>Д</w:t>
      </w:r>
      <w:r w:rsidR="00E17CEB" w:rsidRPr="00F7717A">
        <w:rPr>
          <w:bCs w:val="0"/>
          <w:spacing w:val="-1"/>
          <w:sz w:val="24"/>
          <w:szCs w:val="24"/>
        </w:rPr>
        <w:t>окументации (</w:t>
      </w:r>
      <w:r w:rsidR="003F3A69" w:rsidRPr="00F7717A">
        <w:rPr>
          <w:bCs w:val="0"/>
          <w:spacing w:val="-2"/>
          <w:sz w:val="24"/>
          <w:szCs w:val="24"/>
        </w:rPr>
        <w:t>под</w:t>
      </w:r>
      <w:r w:rsidR="003F3A69" w:rsidRPr="00F7717A">
        <w:rPr>
          <w:bCs w:val="0"/>
          <w:sz w:val="24"/>
          <w:szCs w:val="24"/>
        </w:rPr>
        <w:t>раздел</w:t>
      </w:r>
      <w:r w:rsidR="00E17CEB" w:rsidRPr="00F7717A">
        <w:rPr>
          <w:bCs w:val="0"/>
          <w:spacing w:val="-1"/>
          <w:sz w:val="24"/>
          <w:szCs w:val="24"/>
        </w:rPr>
        <w:t xml:space="preserve"> </w:t>
      </w:r>
      <w:r w:rsidR="00566518">
        <w:fldChar w:fldCharType="begin"/>
      </w:r>
      <w:r w:rsidR="00566518">
        <w:instrText xml:space="preserve"> REF _Ref440270984 \r \h  \* MERGEFORMAT </w:instrText>
      </w:r>
      <w:r w:rsidR="00566518">
        <w:fldChar w:fldCharType="separate"/>
      </w:r>
      <w:r w:rsidR="00A0315F" w:rsidRPr="00A0315F">
        <w:rPr>
          <w:bCs w:val="0"/>
          <w:spacing w:val="-1"/>
          <w:sz w:val="24"/>
          <w:szCs w:val="24"/>
        </w:rPr>
        <w:t>5.7</w:t>
      </w:r>
      <w:r w:rsidR="00566518">
        <w:fldChar w:fldCharType="end"/>
      </w:r>
      <w:r w:rsidR="00E17CEB" w:rsidRPr="00F7717A">
        <w:rPr>
          <w:bCs w:val="0"/>
          <w:spacing w:val="-1"/>
          <w:sz w:val="24"/>
          <w:szCs w:val="24"/>
        </w:rPr>
        <w:t>),</w:t>
      </w:r>
      <w:r w:rsidR="00953802" w:rsidRPr="00F7717A">
        <w:rPr>
          <w:bCs w:val="0"/>
          <w:spacing w:val="-1"/>
          <w:sz w:val="24"/>
          <w:szCs w:val="24"/>
        </w:rPr>
        <w:t xml:space="preserve"> либо копию дилерского договора,</w:t>
      </w:r>
      <w:r w:rsidR="00E17CEB" w:rsidRPr="00F7717A">
        <w:rPr>
          <w:bCs w:val="0"/>
          <w:spacing w:val="-1"/>
          <w:sz w:val="24"/>
          <w:szCs w:val="24"/>
        </w:rPr>
        <w:t xml:space="preserve"> если </w:t>
      </w:r>
      <w:r w:rsidR="009C744E" w:rsidRPr="00F7717A">
        <w:rPr>
          <w:bCs w:val="0"/>
          <w:spacing w:val="-1"/>
          <w:sz w:val="24"/>
          <w:szCs w:val="24"/>
        </w:rPr>
        <w:t>Участник</w:t>
      </w:r>
      <w:r w:rsidR="00E17CEB" w:rsidRPr="00F7717A">
        <w:rPr>
          <w:bCs w:val="0"/>
          <w:spacing w:val="-1"/>
          <w:sz w:val="24"/>
          <w:szCs w:val="24"/>
        </w:rPr>
        <w:t xml:space="preserve"> не является производителем предлагаемого оборудования;</w:t>
      </w:r>
      <w:r w:rsidR="00F030B1" w:rsidRPr="00F7717A">
        <w:rPr>
          <w:bCs w:val="0"/>
          <w:spacing w:val="-1"/>
          <w:sz w:val="24"/>
          <w:szCs w:val="24"/>
        </w:rPr>
        <w:t xml:space="preserve"> </w:t>
      </w:r>
    </w:p>
    <w:p w:rsidR="00717F60" w:rsidRPr="00B71B9D"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F030B1" w:rsidRPr="003E170D">
        <w:rPr>
          <w:bCs w:val="0"/>
          <w:sz w:val="24"/>
          <w:szCs w:val="24"/>
        </w:rPr>
        <w:t xml:space="preserve">выполнения </w:t>
      </w:r>
      <w:r w:rsidR="00360AA5">
        <w:rPr>
          <w:bCs w:val="0"/>
          <w:sz w:val="24"/>
          <w:szCs w:val="24"/>
        </w:rPr>
        <w:t>поставок</w:t>
      </w:r>
      <w:r w:rsidR="006561C2" w:rsidRPr="003E170D">
        <w:rPr>
          <w:bCs w:val="0"/>
          <w:sz w:val="24"/>
          <w:szCs w:val="24"/>
        </w:rPr>
        <w:t xml:space="preserve"> </w:t>
      </w:r>
      <w:r w:rsidRPr="003E170D">
        <w:rPr>
          <w:bCs w:val="0"/>
          <w:sz w:val="24"/>
          <w:szCs w:val="24"/>
        </w:rPr>
        <w:t>по</w:t>
      </w:r>
      <w:r w:rsidR="00717F60" w:rsidRPr="003E170D">
        <w:rPr>
          <w:bCs w:val="0"/>
          <w:sz w:val="24"/>
          <w:szCs w:val="24"/>
        </w:rPr>
        <w:t xml:space="preserve"> форме и в соответствии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r w:rsidR="007D61B9">
        <w:rPr>
          <w:bCs w:val="0"/>
          <w:sz w:val="24"/>
          <w:szCs w:val="24"/>
        </w:rPr>
        <w:fldChar w:fldCharType="begin"/>
      </w:r>
      <w:r w:rsidR="00B71B9D">
        <w:rPr>
          <w:bCs w:val="0"/>
          <w:sz w:val="24"/>
          <w:szCs w:val="24"/>
        </w:rPr>
        <w:instrText xml:space="preserve"> REF _Ref440271036 \r \h </w:instrText>
      </w:r>
      <w:r w:rsidR="007D61B9">
        <w:rPr>
          <w:bCs w:val="0"/>
          <w:sz w:val="24"/>
          <w:szCs w:val="24"/>
        </w:rPr>
      </w:r>
      <w:r w:rsidR="007D61B9">
        <w:rPr>
          <w:bCs w:val="0"/>
          <w:sz w:val="24"/>
          <w:szCs w:val="24"/>
        </w:rPr>
        <w:fldChar w:fldCharType="separate"/>
      </w:r>
      <w:r w:rsidR="00A0315F">
        <w:rPr>
          <w:bCs w:val="0"/>
          <w:sz w:val="24"/>
          <w:szCs w:val="24"/>
        </w:rPr>
        <w:t>5.4</w:t>
      </w:r>
      <w:r w:rsidR="007D61B9">
        <w:rPr>
          <w:bCs w:val="0"/>
          <w:sz w:val="24"/>
          <w:szCs w:val="24"/>
        </w:rPr>
        <w:fldChar w:fldCharType="end"/>
      </w:r>
      <w:r w:rsidR="00717F60" w:rsidRPr="003E170D">
        <w:rPr>
          <w:bCs w:val="0"/>
          <w:sz w:val="24"/>
          <w:szCs w:val="24"/>
        </w:rPr>
        <w:t>);</w:t>
      </w:r>
    </w:p>
    <w:p w:rsidR="00420F24"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E71A48">
        <w:rPr>
          <w:bCs w:val="0"/>
          <w:sz w:val="24"/>
          <w:szCs w:val="24"/>
        </w:rPr>
        <w:t>Д</w:t>
      </w:r>
      <w:r w:rsidRPr="00E71A48">
        <w:rPr>
          <w:bCs w:val="0"/>
          <w:sz w:val="24"/>
          <w:szCs w:val="24"/>
        </w:rPr>
        <w:t>окументации (подраздел</w:t>
      </w:r>
      <w:r w:rsidR="00420F24" w:rsidRPr="00E71A48">
        <w:rPr>
          <w:bCs w:val="0"/>
          <w:sz w:val="24"/>
          <w:szCs w:val="24"/>
        </w:rPr>
        <w:t xml:space="preserve"> </w:t>
      </w:r>
      <w:r w:rsidR="00566518">
        <w:fldChar w:fldCharType="begin"/>
      </w:r>
      <w:r w:rsidR="00566518">
        <w:instrText xml:space="preserve"> REF _Ref191386407 \r \h  \* MERGEFORMAT </w:instrText>
      </w:r>
      <w:r w:rsidR="00566518">
        <w:fldChar w:fldCharType="separate"/>
      </w:r>
      <w:r w:rsidR="00A0315F" w:rsidRPr="00A0315F">
        <w:rPr>
          <w:bCs w:val="0"/>
          <w:sz w:val="24"/>
          <w:szCs w:val="24"/>
        </w:rPr>
        <w:t>3.3.8</w:t>
      </w:r>
      <w:r w:rsidR="00566518">
        <w:fldChar w:fldCharType="end"/>
      </w:r>
      <w:r w:rsidR="00FF4BD0" w:rsidRPr="00E71A48">
        <w:rPr>
          <w:bCs w:val="0"/>
          <w:sz w:val="24"/>
          <w:szCs w:val="24"/>
        </w:rPr>
        <w:t>)</w:t>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Протокол разногласий к проекту </w:t>
      </w:r>
      <w:r w:rsidR="00123C70" w:rsidRPr="00E71A48">
        <w:rPr>
          <w:bCs w:val="0"/>
          <w:sz w:val="24"/>
          <w:szCs w:val="24"/>
        </w:rPr>
        <w:t>Договор</w:t>
      </w:r>
      <w:r w:rsidRPr="00E71A48">
        <w:rPr>
          <w:bCs w:val="0"/>
          <w:sz w:val="24"/>
          <w:szCs w:val="24"/>
        </w:rPr>
        <w:t xml:space="preserve">а по форме и в соответствии с инструкциями, приведенными в настоящей </w:t>
      </w:r>
      <w:r w:rsidR="00AE0F91" w:rsidRPr="00E71A48">
        <w:rPr>
          <w:bCs w:val="0"/>
          <w:sz w:val="24"/>
          <w:szCs w:val="24"/>
        </w:rPr>
        <w:t>Д</w:t>
      </w:r>
      <w:r w:rsidRPr="00E71A48">
        <w:rPr>
          <w:bCs w:val="0"/>
          <w:sz w:val="24"/>
          <w:szCs w:val="24"/>
        </w:rPr>
        <w:t>окументации (</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7D61B9">
        <w:rPr>
          <w:bCs w:val="0"/>
          <w:sz w:val="24"/>
          <w:szCs w:val="24"/>
        </w:rPr>
        <w:fldChar w:fldCharType="begin"/>
      </w:r>
      <w:r w:rsidR="00B71B9D">
        <w:rPr>
          <w:bCs w:val="0"/>
          <w:sz w:val="24"/>
          <w:szCs w:val="24"/>
        </w:rPr>
        <w:instrText xml:space="preserve"> REF _Ref93264992 \r \h </w:instrText>
      </w:r>
      <w:r w:rsidR="007D61B9">
        <w:rPr>
          <w:bCs w:val="0"/>
          <w:sz w:val="24"/>
          <w:szCs w:val="24"/>
        </w:rPr>
      </w:r>
      <w:r w:rsidR="007D61B9">
        <w:rPr>
          <w:bCs w:val="0"/>
          <w:sz w:val="24"/>
          <w:szCs w:val="24"/>
        </w:rPr>
        <w:fldChar w:fldCharType="separate"/>
      </w:r>
      <w:r w:rsidR="00A0315F">
        <w:rPr>
          <w:bCs w:val="0"/>
          <w:sz w:val="24"/>
          <w:szCs w:val="24"/>
        </w:rPr>
        <w:t>5.5</w:t>
      </w:r>
      <w:r w:rsidR="007D61B9">
        <w:rPr>
          <w:bCs w:val="0"/>
          <w:sz w:val="24"/>
          <w:szCs w:val="24"/>
        </w:rPr>
        <w:fldChar w:fldCharType="end"/>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E71A48">
        <w:rPr>
          <w:bCs w:val="0"/>
          <w:sz w:val="24"/>
          <w:szCs w:val="24"/>
        </w:rPr>
        <w:t xml:space="preserve">Иные документы, которые, по мнению </w:t>
      </w:r>
      <w:r w:rsidR="009C744E" w:rsidRPr="00E71A48">
        <w:rPr>
          <w:bCs w:val="0"/>
          <w:sz w:val="24"/>
          <w:szCs w:val="24"/>
        </w:rPr>
        <w:t>Участник</w:t>
      </w:r>
      <w:r w:rsidRPr="00E71A4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E71A48" w:rsidRDefault="00717F60" w:rsidP="00775238">
      <w:pPr>
        <w:widowControl w:val="0"/>
        <w:numPr>
          <w:ilvl w:val="3"/>
          <w:numId w:val="34"/>
        </w:numPr>
        <w:tabs>
          <w:tab w:val="left" w:pos="1701"/>
        </w:tabs>
        <w:autoSpaceDE w:val="0"/>
        <w:spacing w:after="100" w:line="264" w:lineRule="auto"/>
        <w:ind w:left="0" w:firstLine="709"/>
        <w:rPr>
          <w:bCs w:val="0"/>
          <w:sz w:val="24"/>
          <w:szCs w:val="24"/>
        </w:rPr>
      </w:pPr>
      <w:bookmarkStart w:id="202" w:name="_Ref303683384"/>
      <w:r w:rsidRPr="00E71A48">
        <w:rPr>
          <w:bCs w:val="0"/>
          <w:sz w:val="24"/>
          <w:szCs w:val="24"/>
        </w:rPr>
        <w:t xml:space="preserve">Порядок размещения документов в составе </w:t>
      </w:r>
      <w:r w:rsidR="004B5EB3" w:rsidRPr="00E71A48">
        <w:rPr>
          <w:bCs w:val="0"/>
          <w:sz w:val="24"/>
          <w:szCs w:val="24"/>
        </w:rPr>
        <w:t>Заявк</w:t>
      </w:r>
      <w:r w:rsidRPr="00E71A48">
        <w:rPr>
          <w:bCs w:val="0"/>
          <w:sz w:val="24"/>
          <w:szCs w:val="24"/>
        </w:rPr>
        <w:t>и с обязательным составлением описи всех документов с указанием томов и страниц:</w:t>
      </w:r>
      <w:bookmarkEnd w:id="202"/>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Письмо о подаче оферты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7D61B9">
        <w:rPr>
          <w:bCs w:val="0"/>
          <w:sz w:val="24"/>
          <w:szCs w:val="24"/>
          <w:lang w:eastAsia="ru-RU"/>
        </w:rPr>
        <w:fldChar w:fldCharType="begin"/>
      </w:r>
      <w:r w:rsidR="00A154B7">
        <w:rPr>
          <w:bCs w:val="0"/>
          <w:sz w:val="24"/>
          <w:szCs w:val="24"/>
          <w:lang w:eastAsia="ru-RU"/>
        </w:rPr>
        <w:instrText xml:space="preserve"> REF _Ref55336310 \r \h </w:instrText>
      </w:r>
      <w:r w:rsidR="007D61B9">
        <w:rPr>
          <w:bCs w:val="0"/>
          <w:sz w:val="24"/>
          <w:szCs w:val="24"/>
          <w:lang w:eastAsia="ru-RU"/>
        </w:rPr>
      </w:r>
      <w:r w:rsidR="007D61B9">
        <w:rPr>
          <w:bCs w:val="0"/>
          <w:sz w:val="24"/>
          <w:szCs w:val="24"/>
          <w:lang w:eastAsia="ru-RU"/>
        </w:rPr>
        <w:fldChar w:fldCharType="separate"/>
      </w:r>
      <w:r w:rsidR="00A0315F">
        <w:rPr>
          <w:bCs w:val="0"/>
          <w:sz w:val="24"/>
          <w:szCs w:val="24"/>
          <w:lang w:eastAsia="ru-RU"/>
        </w:rPr>
        <w:t>5.1</w:t>
      </w:r>
      <w:r w:rsidR="007D61B9">
        <w:rPr>
          <w:bCs w:val="0"/>
          <w:sz w:val="24"/>
          <w:szCs w:val="24"/>
          <w:lang w:eastAsia="ru-RU"/>
        </w:rPr>
        <w:fldChar w:fldCharType="end"/>
      </w:r>
      <w:r w:rsidRPr="00E35404">
        <w:rPr>
          <w:bCs w:val="0"/>
          <w:sz w:val="24"/>
          <w:szCs w:val="24"/>
        </w:rPr>
        <w:t>);</w:t>
      </w:r>
    </w:p>
    <w:p w:rsidR="00F463E8" w:rsidRDefault="00F463E8" w:rsidP="00D75CA2">
      <w:pPr>
        <w:widowControl w:val="0"/>
        <w:numPr>
          <w:ilvl w:val="0"/>
          <w:numId w:val="5"/>
        </w:numPr>
        <w:tabs>
          <w:tab w:val="left" w:pos="540"/>
        </w:tabs>
        <w:overflowPunct w:val="0"/>
        <w:autoSpaceDE w:val="0"/>
        <w:spacing w:line="264" w:lineRule="auto"/>
        <w:ind w:hanging="540"/>
        <w:rPr>
          <w:bCs w:val="0"/>
          <w:sz w:val="24"/>
          <w:szCs w:val="24"/>
        </w:rPr>
      </w:pPr>
      <w:r>
        <w:rPr>
          <w:sz w:val="24"/>
          <w:szCs w:val="24"/>
        </w:rPr>
        <w:t>К</w:t>
      </w:r>
      <w:r w:rsidRPr="00B20653">
        <w:rPr>
          <w:sz w:val="24"/>
          <w:szCs w:val="24"/>
        </w:rPr>
        <w:t>опи</w:t>
      </w:r>
      <w:r>
        <w:rPr>
          <w:sz w:val="24"/>
          <w:szCs w:val="24"/>
        </w:rPr>
        <w:t>я</w:t>
      </w:r>
      <w:r w:rsidRPr="00B20653">
        <w:rPr>
          <w:sz w:val="24"/>
          <w:szCs w:val="24"/>
        </w:rPr>
        <w:t xml:space="preserve"> выписки из Единого государственного реестра юридических лиц (ЕГРЮЛ)</w:t>
      </w:r>
      <w:r>
        <w:rPr>
          <w:sz w:val="24"/>
          <w:szCs w:val="24"/>
        </w:rPr>
        <w:t xml:space="preserve"> (</w:t>
      </w:r>
      <w:proofErr w:type="spellStart"/>
      <w:r>
        <w:rPr>
          <w:sz w:val="24"/>
          <w:szCs w:val="24"/>
        </w:rPr>
        <w:t>пп</w:t>
      </w:r>
      <w:proofErr w:type="spellEnd"/>
      <w:r>
        <w:rPr>
          <w:sz w:val="24"/>
          <w:szCs w:val="24"/>
        </w:rPr>
        <w:t xml:space="preserve">. </w:t>
      </w:r>
      <w:r w:rsidR="007D61B9">
        <w:rPr>
          <w:sz w:val="24"/>
          <w:szCs w:val="24"/>
        </w:rPr>
        <w:fldChar w:fldCharType="begin"/>
      </w:r>
      <w:r>
        <w:rPr>
          <w:sz w:val="24"/>
          <w:szCs w:val="24"/>
        </w:rPr>
        <w:instrText xml:space="preserve"> REF _Ref440279062 \r \h </w:instrText>
      </w:r>
      <w:r w:rsidR="007D61B9">
        <w:rPr>
          <w:sz w:val="24"/>
          <w:szCs w:val="24"/>
        </w:rPr>
      </w:r>
      <w:r w:rsidR="007D61B9">
        <w:rPr>
          <w:sz w:val="24"/>
          <w:szCs w:val="24"/>
        </w:rPr>
        <w:fldChar w:fldCharType="separate"/>
      </w:r>
      <w:r w:rsidR="00A0315F">
        <w:rPr>
          <w:sz w:val="24"/>
          <w:szCs w:val="24"/>
        </w:rPr>
        <w:t>а)</w:t>
      </w:r>
      <w:r w:rsidR="007D61B9">
        <w:rPr>
          <w:sz w:val="24"/>
          <w:szCs w:val="24"/>
        </w:rPr>
        <w:fldChar w:fldCharType="end"/>
      </w:r>
      <w:r>
        <w:rPr>
          <w:sz w:val="24"/>
          <w:szCs w:val="24"/>
        </w:rPr>
        <w:t xml:space="preserve"> п. </w:t>
      </w:r>
      <w:r w:rsidR="007D61B9">
        <w:rPr>
          <w:sz w:val="24"/>
          <w:szCs w:val="24"/>
        </w:rPr>
        <w:fldChar w:fldCharType="begin"/>
      </w:r>
      <w:r>
        <w:rPr>
          <w:sz w:val="24"/>
          <w:szCs w:val="24"/>
        </w:rPr>
        <w:instrText xml:space="preserve"> REF _Ref306005578 \r \h </w:instrText>
      </w:r>
      <w:r w:rsidR="007D61B9">
        <w:rPr>
          <w:sz w:val="24"/>
          <w:szCs w:val="24"/>
        </w:rPr>
      </w:r>
      <w:r w:rsidR="007D61B9">
        <w:rPr>
          <w:sz w:val="24"/>
          <w:szCs w:val="24"/>
        </w:rPr>
        <w:fldChar w:fldCharType="separate"/>
      </w:r>
      <w:r w:rsidR="00A0315F">
        <w:rPr>
          <w:sz w:val="24"/>
          <w:szCs w:val="24"/>
        </w:rPr>
        <w:t>3.3.8.3</w:t>
      </w:r>
      <w:r w:rsidR="007D61B9">
        <w:rPr>
          <w:sz w:val="24"/>
          <w:szCs w:val="24"/>
        </w:rPr>
        <w:fldChar w:fldCharType="end"/>
      </w:r>
      <w:r>
        <w:rPr>
          <w:sz w:val="24"/>
          <w:szCs w:val="24"/>
        </w:rPr>
        <w:t>);</w:t>
      </w:r>
    </w:p>
    <w:p w:rsidR="00043152" w:rsidRPr="0071429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714298">
        <w:rPr>
          <w:bCs w:val="0"/>
          <w:sz w:val="24"/>
          <w:szCs w:val="24"/>
        </w:rPr>
        <w:t xml:space="preserve">Анкета </w:t>
      </w:r>
      <w:r w:rsidR="009C744E" w:rsidRPr="00714298">
        <w:rPr>
          <w:bCs w:val="0"/>
          <w:sz w:val="24"/>
          <w:szCs w:val="24"/>
        </w:rPr>
        <w:t>Участник</w:t>
      </w:r>
      <w:r w:rsidRPr="00714298">
        <w:rPr>
          <w:bCs w:val="0"/>
          <w:sz w:val="24"/>
          <w:szCs w:val="24"/>
        </w:rPr>
        <w:t>а запроса предложений (</w:t>
      </w:r>
      <w:r w:rsidR="00A154B7" w:rsidRPr="00714298">
        <w:rPr>
          <w:bCs w:val="0"/>
          <w:spacing w:val="-2"/>
          <w:sz w:val="24"/>
          <w:szCs w:val="24"/>
        </w:rPr>
        <w:t>под</w:t>
      </w:r>
      <w:r w:rsidR="00A154B7" w:rsidRPr="00714298">
        <w:rPr>
          <w:bCs w:val="0"/>
          <w:sz w:val="24"/>
          <w:szCs w:val="24"/>
        </w:rPr>
        <w:t>раздел</w:t>
      </w:r>
      <w:r w:rsidR="00F86B89" w:rsidRPr="00714298">
        <w:rPr>
          <w:bCs w:val="0"/>
          <w:sz w:val="24"/>
          <w:szCs w:val="24"/>
          <w:lang w:eastAsia="ru-RU"/>
        </w:rPr>
        <w:t xml:space="preserve"> </w:t>
      </w:r>
      <w:r w:rsidR="00566518">
        <w:fldChar w:fldCharType="begin"/>
      </w:r>
      <w:r w:rsidR="00566518">
        <w:instrText xml:space="preserve"> REF _Ref444162540 \r \h  \* MERGEFORMAT </w:instrText>
      </w:r>
      <w:r w:rsidR="00566518">
        <w:fldChar w:fldCharType="separate"/>
      </w:r>
      <w:r w:rsidR="001D231F" w:rsidRPr="00714298">
        <w:rPr>
          <w:bCs w:val="0"/>
          <w:sz w:val="24"/>
          <w:szCs w:val="24"/>
          <w:lang w:eastAsia="ru-RU"/>
        </w:rPr>
        <w:t>5.6.1</w:t>
      </w:r>
      <w:r w:rsidR="00566518">
        <w:fldChar w:fldCharType="end"/>
      </w:r>
      <w:r w:rsidRPr="00714298">
        <w:rPr>
          <w:bCs w:val="0"/>
          <w:sz w:val="24"/>
          <w:szCs w:val="24"/>
        </w:rPr>
        <w:t>)</w:t>
      </w:r>
      <w:r w:rsidR="00043152" w:rsidRPr="00714298">
        <w:rPr>
          <w:bCs w:val="0"/>
          <w:sz w:val="24"/>
          <w:szCs w:val="24"/>
        </w:rPr>
        <w:t xml:space="preserve">, </w:t>
      </w:r>
    </w:p>
    <w:p w:rsidR="00717F60" w:rsidRPr="00714298" w:rsidRDefault="00043152" w:rsidP="00D75CA2">
      <w:pPr>
        <w:widowControl w:val="0"/>
        <w:numPr>
          <w:ilvl w:val="0"/>
          <w:numId w:val="5"/>
        </w:numPr>
        <w:tabs>
          <w:tab w:val="left" w:pos="540"/>
        </w:tabs>
        <w:overflowPunct w:val="0"/>
        <w:autoSpaceDE w:val="0"/>
        <w:spacing w:line="264" w:lineRule="auto"/>
        <w:ind w:hanging="540"/>
        <w:rPr>
          <w:bCs w:val="0"/>
          <w:sz w:val="24"/>
          <w:szCs w:val="24"/>
        </w:rPr>
      </w:pPr>
      <w:proofErr w:type="gramStart"/>
      <w:r w:rsidRPr="00714298">
        <w:rPr>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r w:rsidR="00566518">
        <w:fldChar w:fldCharType="begin"/>
      </w:r>
      <w:r w:rsidR="00566518">
        <w:instrText xml:space="preserve"> REF _Ref444161661 \r \h  \* MERGEFORMAT </w:instrText>
      </w:r>
      <w:r w:rsidR="00566518">
        <w:fldChar w:fldCharType="separate"/>
      </w:r>
      <w:r w:rsidRPr="00714298">
        <w:rPr>
          <w:sz w:val="24"/>
          <w:szCs w:val="24"/>
        </w:rPr>
        <w:t>5.6.2</w:t>
      </w:r>
      <w:r w:rsidR="00566518">
        <w:fldChar w:fldCharType="end"/>
      </w:r>
      <w:r w:rsidRPr="00714298">
        <w:rPr>
          <w:sz w:val="24"/>
          <w:szCs w:val="24"/>
        </w:rPr>
        <w:t>)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r w:rsidR="00717F60" w:rsidRPr="00714298">
        <w:rPr>
          <w:bCs w:val="0"/>
          <w:sz w:val="24"/>
          <w:szCs w:val="24"/>
        </w:rPr>
        <w:t>;</w:t>
      </w:r>
      <w:proofErr w:type="gramEnd"/>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График выполнения </w:t>
      </w:r>
      <w:r w:rsidR="00360AA5">
        <w:rPr>
          <w:bCs w:val="0"/>
          <w:sz w:val="24"/>
          <w:szCs w:val="24"/>
        </w:rPr>
        <w:t>поставок</w:t>
      </w:r>
      <w:r w:rsidR="004F3DEE" w:rsidRPr="00E71A48">
        <w:rPr>
          <w:bCs w:val="0"/>
          <w:sz w:val="24"/>
          <w:szCs w:val="24"/>
        </w:rPr>
        <w:t xml:space="preserve"> </w:t>
      </w:r>
      <w:r w:rsidRPr="00E71A48">
        <w:rPr>
          <w:bCs w:val="0"/>
          <w:sz w:val="24"/>
          <w:szCs w:val="24"/>
        </w:rPr>
        <w:t>(</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7D61B9">
        <w:rPr>
          <w:bCs w:val="0"/>
          <w:sz w:val="24"/>
          <w:szCs w:val="24"/>
          <w:lang w:eastAsia="ru-RU"/>
        </w:rPr>
        <w:fldChar w:fldCharType="begin"/>
      </w:r>
      <w:r w:rsidR="00A154B7">
        <w:rPr>
          <w:bCs w:val="0"/>
          <w:sz w:val="24"/>
          <w:szCs w:val="24"/>
          <w:lang w:eastAsia="ru-RU"/>
        </w:rPr>
        <w:instrText xml:space="preserve"> REF _Ref440274902 \r \h </w:instrText>
      </w:r>
      <w:r w:rsidR="007D61B9">
        <w:rPr>
          <w:bCs w:val="0"/>
          <w:sz w:val="24"/>
          <w:szCs w:val="24"/>
          <w:lang w:eastAsia="ru-RU"/>
        </w:rPr>
      </w:r>
      <w:r w:rsidR="007D61B9">
        <w:rPr>
          <w:bCs w:val="0"/>
          <w:sz w:val="24"/>
          <w:szCs w:val="24"/>
          <w:lang w:eastAsia="ru-RU"/>
        </w:rPr>
        <w:fldChar w:fldCharType="separate"/>
      </w:r>
      <w:r w:rsidR="00A0315F">
        <w:rPr>
          <w:bCs w:val="0"/>
          <w:sz w:val="24"/>
          <w:szCs w:val="24"/>
          <w:lang w:eastAsia="ru-RU"/>
        </w:rPr>
        <w:t>5.4</w:t>
      </w:r>
      <w:r w:rsidR="007D61B9">
        <w:rPr>
          <w:bCs w:val="0"/>
          <w:sz w:val="24"/>
          <w:szCs w:val="24"/>
          <w:lang w:eastAsia="ru-RU"/>
        </w:rPr>
        <w:fldChar w:fldCharType="end"/>
      </w:r>
      <w:r w:rsidRPr="00E71A48">
        <w:rPr>
          <w:bCs w:val="0"/>
          <w:sz w:val="24"/>
          <w:szCs w:val="24"/>
        </w:rPr>
        <w:t>), Сводная таблица стоимости</w:t>
      </w:r>
      <w:r w:rsidR="002F710E" w:rsidRPr="002F710E">
        <w:rPr>
          <w:b/>
          <w:szCs w:val="24"/>
        </w:rPr>
        <w:t xml:space="preserve"> </w:t>
      </w:r>
      <w:r w:rsidR="002F710E" w:rsidRPr="002F710E">
        <w:rPr>
          <w:bCs w:val="0"/>
          <w:sz w:val="24"/>
          <w:szCs w:val="24"/>
        </w:rPr>
        <w:t>поставок</w:t>
      </w:r>
      <w:r w:rsidRPr="00E71A48">
        <w:rPr>
          <w:bCs w:val="0"/>
          <w:sz w:val="24"/>
          <w:szCs w:val="24"/>
        </w:rPr>
        <w:t xml:space="preserve">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7D61B9">
        <w:rPr>
          <w:bCs w:val="0"/>
          <w:sz w:val="24"/>
          <w:szCs w:val="24"/>
          <w:lang w:eastAsia="ru-RU"/>
        </w:rPr>
        <w:fldChar w:fldCharType="begin"/>
      </w:r>
      <w:r w:rsidR="00A154B7">
        <w:rPr>
          <w:bCs w:val="0"/>
          <w:sz w:val="24"/>
          <w:szCs w:val="24"/>
          <w:lang w:eastAsia="ru-RU"/>
        </w:rPr>
        <w:instrText xml:space="preserve"> REF _Ref440274913 \r \h </w:instrText>
      </w:r>
      <w:r w:rsidR="007D61B9">
        <w:rPr>
          <w:bCs w:val="0"/>
          <w:sz w:val="24"/>
          <w:szCs w:val="24"/>
          <w:lang w:eastAsia="ru-RU"/>
        </w:rPr>
      </w:r>
      <w:r w:rsidR="007D61B9">
        <w:rPr>
          <w:bCs w:val="0"/>
          <w:sz w:val="24"/>
          <w:szCs w:val="24"/>
          <w:lang w:eastAsia="ru-RU"/>
        </w:rPr>
        <w:fldChar w:fldCharType="separate"/>
      </w:r>
      <w:r w:rsidR="00A0315F">
        <w:rPr>
          <w:bCs w:val="0"/>
          <w:sz w:val="24"/>
          <w:szCs w:val="24"/>
          <w:lang w:eastAsia="ru-RU"/>
        </w:rPr>
        <w:t>5.2</w:t>
      </w:r>
      <w:r w:rsidR="007D61B9">
        <w:rPr>
          <w:bCs w:val="0"/>
          <w:sz w:val="24"/>
          <w:szCs w:val="24"/>
          <w:lang w:eastAsia="ru-RU"/>
        </w:rPr>
        <w:fldChar w:fldCharType="end"/>
      </w:r>
      <w:r w:rsidR="00D80639">
        <w:rPr>
          <w:bCs w:val="0"/>
          <w:sz w:val="24"/>
          <w:szCs w:val="24"/>
        </w:rPr>
        <w:t>)</w:t>
      </w:r>
      <w:r w:rsidR="00AD3EBC" w:rsidRPr="00E71A48">
        <w:rPr>
          <w:bCs w:val="0"/>
          <w:sz w:val="24"/>
          <w:szCs w:val="24"/>
        </w:rPr>
        <w:t>;</w:t>
      </w:r>
    </w:p>
    <w:p w:rsidR="00717F60" w:rsidRPr="003E170D"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Протокол разногласий </w:t>
      </w:r>
      <w:r w:rsidR="00AE556B" w:rsidRPr="00AE556B">
        <w:rPr>
          <w:bCs w:val="0"/>
          <w:sz w:val="24"/>
          <w:szCs w:val="24"/>
        </w:rPr>
        <w:t>к проекту Договора</w:t>
      </w:r>
      <w:r w:rsidR="00AE556B" w:rsidRPr="003E170D">
        <w:rPr>
          <w:bCs w:val="0"/>
          <w:sz w:val="24"/>
          <w:szCs w:val="24"/>
        </w:rPr>
        <w:t xml:space="preserve"> </w:t>
      </w:r>
      <w:r w:rsidRPr="003E170D">
        <w:rPr>
          <w:bCs w:val="0"/>
          <w:sz w:val="24"/>
          <w:szCs w:val="24"/>
        </w:rPr>
        <w:t>(</w:t>
      </w:r>
      <w:r w:rsidR="00A154B7">
        <w:rPr>
          <w:bCs w:val="0"/>
          <w:spacing w:val="-2"/>
          <w:sz w:val="24"/>
          <w:szCs w:val="24"/>
        </w:rPr>
        <w:t>под</w:t>
      </w:r>
      <w:r w:rsidR="00A154B7" w:rsidRPr="00E71A48">
        <w:rPr>
          <w:bCs w:val="0"/>
          <w:sz w:val="24"/>
          <w:szCs w:val="24"/>
        </w:rPr>
        <w:t>раздел</w:t>
      </w:r>
      <w:r w:rsidR="00F86B89" w:rsidRPr="003E170D">
        <w:rPr>
          <w:bCs w:val="0"/>
          <w:sz w:val="24"/>
          <w:szCs w:val="24"/>
          <w:lang w:eastAsia="ru-RU"/>
        </w:rPr>
        <w:t xml:space="preserve"> </w:t>
      </w:r>
      <w:r w:rsidR="007D61B9">
        <w:rPr>
          <w:bCs w:val="0"/>
          <w:sz w:val="24"/>
          <w:szCs w:val="24"/>
          <w:lang w:eastAsia="ru-RU"/>
        </w:rPr>
        <w:fldChar w:fldCharType="begin"/>
      </w:r>
      <w:r w:rsidR="00A154B7">
        <w:rPr>
          <w:bCs w:val="0"/>
          <w:sz w:val="24"/>
          <w:szCs w:val="24"/>
          <w:lang w:eastAsia="ru-RU"/>
        </w:rPr>
        <w:instrText xml:space="preserve"> REF _Ref93264992 \r \h </w:instrText>
      </w:r>
      <w:r w:rsidR="007D61B9">
        <w:rPr>
          <w:bCs w:val="0"/>
          <w:sz w:val="24"/>
          <w:szCs w:val="24"/>
          <w:lang w:eastAsia="ru-RU"/>
        </w:rPr>
      </w:r>
      <w:r w:rsidR="007D61B9">
        <w:rPr>
          <w:bCs w:val="0"/>
          <w:sz w:val="24"/>
          <w:szCs w:val="24"/>
          <w:lang w:eastAsia="ru-RU"/>
        </w:rPr>
        <w:fldChar w:fldCharType="separate"/>
      </w:r>
      <w:r w:rsidR="00A0315F">
        <w:rPr>
          <w:bCs w:val="0"/>
          <w:sz w:val="24"/>
          <w:szCs w:val="24"/>
          <w:lang w:eastAsia="ru-RU"/>
        </w:rPr>
        <w:t>5.5</w:t>
      </w:r>
      <w:r w:rsidR="007D61B9">
        <w:rPr>
          <w:bCs w:val="0"/>
          <w:sz w:val="24"/>
          <w:szCs w:val="24"/>
          <w:lang w:eastAsia="ru-RU"/>
        </w:rPr>
        <w:fldChar w:fldCharType="end"/>
      </w:r>
      <w:r w:rsidR="00953802" w:rsidRPr="003E170D">
        <w:rPr>
          <w:bCs w:val="0"/>
          <w:sz w:val="24"/>
          <w:szCs w:val="24"/>
          <w:lang w:eastAsia="ru-RU"/>
        </w:rPr>
        <w:t>)</w:t>
      </w:r>
      <w:r w:rsidRPr="003E170D">
        <w:rPr>
          <w:bCs w:val="0"/>
          <w:sz w:val="24"/>
          <w:szCs w:val="24"/>
        </w:rPr>
        <w:t>.</w:t>
      </w:r>
    </w:p>
    <w:p w:rsidR="00717F60" w:rsidRPr="003E170D"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Документы, подтверждающие правоспособность, квалификацию </w:t>
      </w:r>
      <w:r w:rsidR="009C744E" w:rsidRPr="003E170D">
        <w:rPr>
          <w:bCs w:val="0"/>
          <w:sz w:val="24"/>
          <w:szCs w:val="24"/>
        </w:rPr>
        <w:t>Участник</w:t>
      </w:r>
      <w:r w:rsidRPr="003E170D">
        <w:rPr>
          <w:bCs w:val="0"/>
          <w:sz w:val="24"/>
          <w:szCs w:val="24"/>
        </w:rPr>
        <w:t>а</w:t>
      </w:r>
      <w:r w:rsidR="00D90031">
        <w:rPr>
          <w:bCs w:val="0"/>
          <w:sz w:val="24"/>
          <w:szCs w:val="24"/>
        </w:rPr>
        <w:t xml:space="preserve"> </w:t>
      </w:r>
      <w:r w:rsidR="00D90031">
        <w:rPr>
          <w:bCs w:val="0"/>
          <w:sz w:val="24"/>
          <w:szCs w:val="24"/>
        </w:rPr>
        <w:lastRenderedPageBreak/>
        <w:t xml:space="preserve">(подраздел </w:t>
      </w:r>
      <w:r w:rsidR="007D61B9">
        <w:rPr>
          <w:bCs w:val="0"/>
          <w:sz w:val="24"/>
          <w:szCs w:val="24"/>
        </w:rPr>
        <w:fldChar w:fldCharType="begin"/>
      </w:r>
      <w:r w:rsidR="00D90031">
        <w:rPr>
          <w:bCs w:val="0"/>
          <w:sz w:val="24"/>
          <w:szCs w:val="24"/>
        </w:rPr>
        <w:instrText xml:space="preserve"> REF _Ref306005578 \r \h </w:instrText>
      </w:r>
      <w:r w:rsidR="007D61B9">
        <w:rPr>
          <w:bCs w:val="0"/>
          <w:sz w:val="24"/>
          <w:szCs w:val="24"/>
        </w:rPr>
      </w:r>
      <w:r w:rsidR="007D61B9">
        <w:rPr>
          <w:bCs w:val="0"/>
          <w:sz w:val="24"/>
          <w:szCs w:val="24"/>
        </w:rPr>
        <w:fldChar w:fldCharType="separate"/>
      </w:r>
      <w:r w:rsidR="00A0315F">
        <w:rPr>
          <w:bCs w:val="0"/>
          <w:sz w:val="24"/>
          <w:szCs w:val="24"/>
        </w:rPr>
        <w:t>3.3.8.3</w:t>
      </w:r>
      <w:r w:rsidR="007D61B9">
        <w:rPr>
          <w:bCs w:val="0"/>
          <w:sz w:val="24"/>
          <w:szCs w:val="24"/>
        </w:rPr>
        <w:fldChar w:fldCharType="end"/>
      </w:r>
      <w:r w:rsidR="00F463E8">
        <w:rPr>
          <w:bCs w:val="0"/>
          <w:sz w:val="24"/>
          <w:szCs w:val="24"/>
        </w:rPr>
        <w:t>, за исключением документ</w:t>
      </w:r>
      <w:r w:rsidR="00EE4285">
        <w:rPr>
          <w:bCs w:val="0"/>
          <w:sz w:val="24"/>
          <w:szCs w:val="24"/>
        </w:rPr>
        <w:t>ов, указанных</w:t>
      </w:r>
      <w:r w:rsidR="00F463E8">
        <w:rPr>
          <w:bCs w:val="0"/>
          <w:sz w:val="24"/>
          <w:szCs w:val="24"/>
        </w:rPr>
        <w:t xml:space="preserve"> в </w:t>
      </w:r>
      <w:proofErr w:type="spellStart"/>
      <w:r w:rsidR="00F463E8">
        <w:rPr>
          <w:sz w:val="24"/>
          <w:szCs w:val="24"/>
        </w:rPr>
        <w:t>пп</w:t>
      </w:r>
      <w:proofErr w:type="spellEnd"/>
      <w:r w:rsidR="00F463E8">
        <w:rPr>
          <w:sz w:val="24"/>
          <w:szCs w:val="24"/>
        </w:rPr>
        <w:t xml:space="preserve">. </w:t>
      </w:r>
      <w:r w:rsidR="007D61B9">
        <w:rPr>
          <w:sz w:val="24"/>
          <w:szCs w:val="24"/>
        </w:rPr>
        <w:fldChar w:fldCharType="begin"/>
      </w:r>
      <w:r w:rsidR="00F463E8">
        <w:rPr>
          <w:sz w:val="24"/>
          <w:szCs w:val="24"/>
        </w:rPr>
        <w:instrText xml:space="preserve"> REF _Ref440279062 \r \h </w:instrText>
      </w:r>
      <w:r w:rsidR="007D61B9">
        <w:rPr>
          <w:sz w:val="24"/>
          <w:szCs w:val="24"/>
        </w:rPr>
      </w:r>
      <w:r w:rsidR="007D61B9">
        <w:rPr>
          <w:sz w:val="24"/>
          <w:szCs w:val="24"/>
        </w:rPr>
        <w:fldChar w:fldCharType="separate"/>
      </w:r>
      <w:r w:rsidR="00A0315F">
        <w:rPr>
          <w:sz w:val="24"/>
          <w:szCs w:val="24"/>
        </w:rPr>
        <w:t>а)</w:t>
      </w:r>
      <w:r w:rsidR="007D61B9">
        <w:rPr>
          <w:sz w:val="24"/>
          <w:szCs w:val="24"/>
        </w:rPr>
        <w:fldChar w:fldCharType="end"/>
      </w:r>
      <w:r w:rsidR="00EE4285">
        <w:rPr>
          <w:sz w:val="24"/>
          <w:szCs w:val="24"/>
        </w:rPr>
        <w:t xml:space="preserve">, </w:t>
      </w:r>
      <w:r w:rsidR="007D61B9">
        <w:rPr>
          <w:sz w:val="24"/>
          <w:szCs w:val="24"/>
        </w:rPr>
        <w:fldChar w:fldCharType="begin"/>
      </w:r>
      <w:r w:rsidR="00D34BD2">
        <w:rPr>
          <w:sz w:val="24"/>
          <w:szCs w:val="24"/>
        </w:rPr>
        <w:instrText xml:space="preserve"> REF _Ref440372317 \r \h </w:instrText>
      </w:r>
      <w:r w:rsidR="007D61B9">
        <w:rPr>
          <w:sz w:val="24"/>
          <w:szCs w:val="24"/>
        </w:rPr>
      </w:r>
      <w:r w:rsidR="007D61B9">
        <w:rPr>
          <w:sz w:val="24"/>
          <w:szCs w:val="24"/>
        </w:rPr>
        <w:fldChar w:fldCharType="separate"/>
      </w:r>
      <w:r w:rsidR="00A0315F">
        <w:rPr>
          <w:sz w:val="24"/>
          <w:szCs w:val="24"/>
        </w:rPr>
        <w:t>в)</w:t>
      </w:r>
      <w:r w:rsidR="007D61B9">
        <w:rPr>
          <w:sz w:val="24"/>
          <w:szCs w:val="24"/>
        </w:rPr>
        <w:fldChar w:fldCharType="end"/>
      </w:r>
      <w:r w:rsidR="00D34BD2">
        <w:rPr>
          <w:sz w:val="24"/>
          <w:szCs w:val="24"/>
        </w:rPr>
        <w:t xml:space="preserve">, </w:t>
      </w:r>
      <w:r w:rsidR="007D61B9">
        <w:rPr>
          <w:sz w:val="24"/>
          <w:szCs w:val="24"/>
        </w:rPr>
        <w:fldChar w:fldCharType="begin"/>
      </w:r>
      <w:r w:rsidR="00EE4285">
        <w:rPr>
          <w:sz w:val="24"/>
          <w:szCs w:val="24"/>
        </w:rPr>
        <w:instrText xml:space="preserve"> REF _Ref440371826 \r \h </w:instrText>
      </w:r>
      <w:r w:rsidR="007D61B9">
        <w:rPr>
          <w:sz w:val="24"/>
          <w:szCs w:val="24"/>
        </w:rPr>
      </w:r>
      <w:r w:rsidR="007D61B9">
        <w:rPr>
          <w:sz w:val="24"/>
          <w:szCs w:val="24"/>
        </w:rPr>
        <w:fldChar w:fldCharType="separate"/>
      </w:r>
      <w:r w:rsidR="00A0315F">
        <w:rPr>
          <w:sz w:val="24"/>
          <w:szCs w:val="24"/>
        </w:rPr>
        <w:t>е)</w:t>
      </w:r>
      <w:r w:rsidR="007D61B9">
        <w:rPr>
          <w:sz w:val="24"/>
          <w:szCs w:val="24"/>
        </w:rPr>
        <w:fldChar w:fldCharType="end"/>
      </w:r>
      <w:r w:rsidR="00EE4285">
        <w:rPr>
          <w:sz w:val="24"/>
          <w:szCs w:val="24"/>
        </w:rPr>
        <w:t xml:space="preserve">, </w:t>
      </w:r>
      <w:r w:rsidR="007D61B9">
        <w:rPr>
          <w:sz w:val="24"/>
          <w:szCs w:val="24"/>
        </w:rPr>
        <w:fldChar w:fldCharType="begin"/>
      </w:r>
      <w:r w:rsidR="00EE4285">
        <w:rPr>
          <w:sz w:val="24"/>
          <w:szCs w:val="24"/>
        </w:rPr>
        <w:instrText xml:space="preserve"> REF _Ref440371846 \r \h </w:instrText>
      </w:r>
      <w:r w:rsidR="007D61B9">
        <w:rPr>
          <w:sz w:val="24"/>
          <w:szCs w:val="24"/>
        </w:rPr>
      </w:r>
      <w:r w:rsidR="007D61B9">
        <w:rPr>
          <w:sz w:val="24"/>
          <w:szCs w:val="24"/>
        </w:rPr>
        <w:fldChar w:fldCharType="separate"/>
      </w:r>
      <w:r w:rsidR="00A0315F">
        <w:rPr>
          <w:sz w:val="24"/>
          <w:szCs w:val="24"/>
        </w:rPr>
        <w:t>ж)</w:t>
      </w:r>
      <w:r w:rsidR="007D61B9">
        <w:rPr>
          <w:sz w:val="24"/>
          <w:szCs w:val="24"/>
        </w:rPr>
        <w:fldChar w:fldCharType="end"/>
      </w:r>
      <w:r w:rsidR="00F463E8">
        <w:rPr>
          <w:sz w:val="24"/>
          <w:szCs w:val="24"/>
        </w:rPr>
        <w:t xml:space="preserve"> п. </w:t>
      </w:r>
      <w:r w:rsidR="007D61B9">
        <w:rPr>
          <w:sz w:val="24"/>
          <w:szCs w:val="24"/>
        </w:rPr>
        <w:fldChar w:fldCharType="begin"/>
      </w:r>
      <w:r w:rsidR="00F463E8">
        <w:rPr>
          <w:sz w:val="24"/>
          <w:szCs w:val="24"/>
        </w:rPr>
        <w:instrText xml:space="preserve"> REF _Ref306005578 \r \h </w:instrText>
      </w:r>
      <w:r w:rsidR="007D61B9">
        <w:rPr>
          <w:sz w:val="24"/>
          <w:szCs w:val="24"/>
        </w:rPr>
      </w:r>
      <w:r w:rsidR="007D61B9">
        <w:rPr>
          <w:sz w:val="24"/>
          <w:szCs w:val="24"/>
        </w:rPr>
        <w:fldChar w:fldCharType="separate"/>
      </w:r>
      <w:r w:rsidR="00A0315F">
        <w:rPr>
          <w:sz w:val="24"/>
          <w:szCs w:val="24"/>
        </w:rPr>
        <w:t>3.3.8.3</w:t>
      </w:r>
      <w:r w:rsidR="007D61B9">
        <w:rPr>
          <w:sz w:val="24"/>
          <w:szCs w:val="24"/>
        </w:rPr>
        <w:fldChar w:fldCharType="end"/>
      </w:r>
      <w:r w:rsidR="00D90031">
        <w:rPr>
          <w:bCs w:val="0"/>
          <w:sz w:val="24"/>
          <w:szCs w:val="24"/>
        </w:rPr>
        <w:t>)</w:t>
      </w:r>
      <w:r w:rsidRPr="003E170D">
        <w:rPr>
          <w:bCs w:val="0"/>
          <w:sz w:val="24"/>
          <w:szCs w:val="24"/>
        </w:rPr>
        <w:t>;</w:t>
      </w:r>
    </w:p>
    <w:p w:rsidR="000E746F" w:rsidRPr="00F7717A"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F7717A">
        <w:rPr>
          <w:bCs w:val="0"/>
          <w:sz w:val="24"/>
          <w:szCs w:val="24"/>
        </w:rPr>
        <w:t xml:space="preserve">Если Заявка подается коллективным Участником </w:t>
      </w:r>
      <w:r w:rsidR="0039141F" w:rsidRPr="00F7717A">
        <w:rPr>
          <w:bCs w:val="0"/>
          <w:sz w:val="24"/>
          <w:szCs w:val="24"/>
        </w:rPr>
        <w:t xml:space="preserve"> - Форма </w:t>
      </w:r>
      <w:proofErr w:type="gramStart"/>
      <w:r w:rsidR="0039141F" w:rsidRPr="00F7717A">
        <w:rPr>
          <w:bCs w:val="0"/>
          <w:sz w:val="24"/>
          <w:szCs w:val="24"/>
        </w:rPr>
        <w:t>плана распределения объемов выполнения поставок</w:t>
      </w:r>
      <w:proofErr w:type="gramEnd"/>
      <w:r w:rsidR="0039141F" w:rsidRPr="00F7717A">
        <w:rPr>
          <w:bCs w:val="0"/>
          <w:sz w:val="24"/>
          <w:szCs w:val="24"/>
        </w:rPr>
        <w:t xml:space="preserve"> внутри коллективного Участника </w:t>
      </w:r>
      <w:r w:rsidR="00A154B7" w:rsidRPr="00F7717A">
        <w:rPr>
          <w:bCs w:val="0"/>
          <w:sz w:val="24"/>
          <w:szCs w:val="24"/>
        </w:rPr>
        <w:t>(</w:t>
      </w:r>
      <w:r w:rsidR="00A154B7" w:rsidRPr="00F7717A">
        <w:rPr>
          <w:bCs w:val="0"/>
          <w:spacing w:val="-2"/>
          <w:sz w:val="24"/>
          <w:szCs w:val="24"/>
        </w:rPr>
        <w:t>под</w:t>
      </w:r>
      <w:r w:rsidR="00A154B7" w:rsidRPr="00F7717A">
        <w:rPr>
          <w:bCs w:val="0"/>
          <w:sz w:val="24"/>
          <w:szCs w:val="24"/>
        </w:rPr>
        <w:t xml:space="preserve">раздел </w:t>
      </w:r>
      <w:r w:rsidR="00566518">
        <w:fldChar w:fldCharType="begin"/>
      </w:r>
      <w:r w:rsidR="00566518">
        <w:instrText xml:space="preserve"> REF _Ref440274961 \r \h  \* MERGEFORMAT </w:instrText>
      </w:r>
      <w:r w:rsidR="00566518">
        <w:fldChar w:fldCharType="separate"/>
      </w:r>
      <w:r w:rsidR="00A0315F" w:rsidRPr="00A0315F">
        <w:rPr>
          <w:bCs w:val="0"/>
          <w:sz w:val="24"/>
          <w:szCs w:val="24"/>
        </w:rPr>
        <w:t>5.12</w:t>
      </w:r>
      <w:r w:rsidR="00566518">
        <w:fldChar w:fldCharType="end"/>
      </w:r>
      <w:r w:rsidR="00A154B7" w:rsidRPr="00F7717A">
        <w:rPr>
          <w:bCs w:val="0"/>
          <w:sz w:val="24"/>
          <w:szCs w:val="24"/>
        </w:rPr>
        <w:t>)</w:t>
      </w:r>
      <w:r w:rsidRPr="00F7717A">
        <w:rPr>
          <w:bCs w:val="0"/>
          <w:sz w:val="24"/>
          <w:szCs w:val="24"/>
        </w:rPr>
        <w:t>;</w:t>
      </w:r>
    </w:p>
    <w:p w:rsidR="00717F60" w:rsidRPr="003E170D"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коллективным Участником - </w:t>
      </w:r>
      <w:r w:rsidR="00717F60" w:rsidRPr="003E170D">
        <w:rPr>
          <w:bCs w:val="0"/>
          <w:sz w:val="24"/>
          <w:szCs w:val="24"/>
        </w:rPr>
        <w:t xml:space="preserve">Для каждого члена коллективного </w:t>
      </w:r>
      <w:r w:rsidR="009C744E" w:rsidRPr="003E170D">
        <w:rPr>
          <w:bCs w:val="0"/>
          <w:sz w:val="24"/>
          <w:szCs w:val="24"/>
        </w:rPr>
        <w:t>Участник</w:t>
      </w:r>
      <w:r w:rsidR="00717F60" w:rsidRPr="003E170D">
        <w:rPr>
          <w:bCs w:val="0"/>
          <w:sz w:val="24"/>
          <w:szCs w:val="24"/>
        </w:rPr>
        <w:t>а (с оформлением отдельно</w:t>
      </w:r>
      <w:r w:rsidR="003E170D" w:rsidRPr="003E170D">
        <w:rPr>
          <w:bCs w:val="0"/>
          <w:sz w:val="24"/>
          <w:szCs w:val="24"/>
        </w:rPr>
        <w:t>го архива</w:t>
      </w:r>
      <w:r w:rsidR="00717F60" w:rsidRPr="003E170D">
        <w:rPr>
          <w:bCs w:val="0"/>
          <w:sz w:val="24"/>
          <w:szCs w:val="24"/>
        </w:rPr>
        <w:t xml:space="preserve">  «Документы члена коллективного </w:t>
      </w:r>
      <w:r w:rsidR="009C744E" w:rsidRPr="003E170D">
        <w:rPr>
          <w:bCs w:val="0"/>
          <w:sz w:val="24"/>
          <w:szCs w:val="24"/>
        </w:rPr>
        <w:t>Участник</w:t>
      </w:r>
      <w:r w:rsidR="00717F60" w:rsidRPr="003E170D">
        <w:rPr>
          <w:bCs w:val="0"/>
          <w:sz w:val="24"/>
          <w:szCs w:val="24"/>
        </w:rPr>
        <w:t>а _________________»):</w:t>
      </w:r>
    </w:p>
    <w:p w:rsidR="007044CB" w:rsidRPr="00F7717A" w:rsidRDefault="00A154B7" w:rsidP="00D75CA2">
      <w:pPr>
        <w:widowControl w:val="0"/>
        <w:numPr>
          <w:ilvl w:val="1"/>
          <w:numId w:val="5"/>
        </w:numPr>
        <w:tabs>
          <w:tab w:val="left" w:pos="540"/>
        </w:tabs>
        <w:overflowPunct w:val="0"/>
        <w:autoSpaceDE w:val="0"/>
        <w:spacing w:line="264" w:lineRule="auto"/>
        <w:rPr>
          <w:bCs w:val="0"/>
          <w:sz w:val="24"/>
          <w:szCs w:val="24"/>
        </w:rPr>
      </w:pPr>
      <w:r w:rsidRPr="00F7717A">
        <w:rPr>
          <w:bCs w:val="0"/>
          <w:sz w:val="24"/>
          <w:szCs w:val="24"/>
        </w:rPr>
        <w:t xml:space="preserve">Формы, указанные в подразделах </w:t>
      </w:r>
      <w:r w:rsidR="00566518">
        <w:fldChar w:fldCharType="begin"/>
      </w:r>
      <w:r w:rsidR="00566518">
        <w:instrText xml:space="preserve"> REF _Ref440274733 \r \h  \* MERGEFORMAT </w:instrText>
      </w:r>
      <w:r w:rsidR="00566518">
        <w:fldChar w:fldCharType="separate"/>
      </w:r>
      <w:r w:rsidR="00A0315F" w:rsidRPr="00A0315F">
        <w:rPr>
          <w:bCs w:val="0"/>
          <w:sz w:val="24"/>
          <w:szCs w:val="24"/>
        </w:rPr>
        <w:t>5.8</w:t>
      </w:r>
      <w:r w:rsidR="00566518">
        <w:fldChar w:fldCharType="end"/>
      </w:r>
      <w:r w:rsidRPr="00F7717A">
        <w:rPr>
          <w:bCs w:val="0"/>
          <w:sz w:val="24"/>
          <w:szCs w:val="24"/>
        </w:rPr>
        <w:t xml:space="preserve">, </w:t>
      </w:r>
      <w:r w:rsidR="00566518">
        <w:fldChar w:fldCharType="begin"/>
      </w:r>
      <w:r w:rsidR="00566518">
        <w:instrText xml:space="preserve"> REF _Ref440274744 \r \h  \* MERGEFORMAT </w:instrText>
      </w:r>
      <w:r w:rsidR="00566518">
        <w:fldChar w:fldCharType="separate"/>
      </w:r>
      <w:r w:rsidR="00A0315F" w:rsidRPr="00A0315F">
        <w:rPr>
          <w:bCs w:val="0"/>
          <w:sz w:val="24"/>
          <w:szCs w:val="24"/>
        </w:rPr>
        <w:t>5.9</w:t>
      </w:r>
      <w:r w:rsidR="00566518">
        <w:fldChar w:fldCharType="end"/>
      </w:r>
      <w:r w:rsidRPr="00F7717A">
        <w:rPr>
          <w:bCs w:val="0"/>
          <w:sz w:val="24"/>
          <w:szCs w:val="24"/>
        </w:rPr>
        <w:t xml:space="preserve">, </w:t>
      </w:r>
      <w:r w:rsidR="00566518">
        <w:fldChar w:fldCharType="begin"/>
      </w:r>
      <w:r w:rsidR="00566518">
        <w:instrText xml:space="preserve"> REF _Ref440274756 \r \h  \* MERGEFORMAT </w:instrText>
      </w:r>
      <w:r w:rsidR="00566518">
        <w:fldChar w:fldCharType="separate"/>
      </w:r>
      <w:r w:rsidR="00A0315F" w:rsidRPr="00A0315F">
        <w:rPr>
          <w:bCs w:val="0"/>
          <w:sz w:val="24"/>
          <w:szCs w:val="24"/>
        </w:rPr>
        <w:t>5.11</w:t>
      </w:r>
      <w:r w:rsidR="00566518">
        <w:fldChar w:fldCharType="end"/>
      </w:r>
      <w:r w:rsidR="007044CB" w:rsidRPr="00F7717A">
        <w:rPr>
          <w:bCs w:val="0"/>
          <w:sz w:val="24"/>
          <w:szCs w:val="24"/>
        </w:rPr>
        <w:t>;</w:t>
      </w:r>
    </w:p>
    <w:p w:rsidR="00717F60" w:rsidRPr="00F7717A" w:rsidRDefault="00717F60" w:rsidP="00D75CA2">
      <w:pPr>
        <w:widowControl w:val="0"/>
        <w:numPr>
          <w:ilvl w:val="1"/>
          <w:numId w:val="5"/>
        </w:numPr>
        <w:tabs>
          <w:tab w:val="left" w:pos="540"/>
        </w:tabs>
        <w:overflowPunct w:val="0"/>
        <w:autoSpaceDE w:val="0"/>
        <w:spacing w:line="264" w:lineRule="auto"/>
        <w:rPr>
          <w:bCs w:val="0"/>
          <w:sz w:val="24"/>
          <w:szCs w:val="24"/>
        </w:rPr>
      </w:pPr>
      <w:r w:rsidRPr="003E170D">
        <w:rPr>
          <w:bCs w:val="0"/>
          <w:sz w:val="24"/>
          <w:szCs w:val="24"/>
        </w:rPr>
        <w:t xml:space="preserve">Документы, </w:t>
      </w:r>
      <w:r w:rsidR="0026070F">
        <w:rPr>
          <w:bCs w:val="0"/>
          <w:sz w:val="24"/>
          <w:szCs w:val="24"/>
        </w:rPr>
        <w:t>подтверждающие правоспособность</w:t>
      </w:r>
      <w:r w:rsidRPr="003E170D">
        <w:rPr>
          <w:bCs w:val="0"/>
          <w:sz w:val="24"/>
          <w:szCs w:val="24"/>
        </w:rPr>
        <w:t xml:space="preserve"> </w:t>
      </w:r>
      <w:r w:rsidRPr="00F7717A">
        <w:rPr>
          <w:bCs w:val="0"/>
          <w:sz w:val="24"/>
          <w:szCs w:val="24"/>
        </w:rPr>
        <w:t>данной организации</w:t>
      </w:r>
      <w:r w:rsidR="00E963D9" w:rsidRPr="00F7717A">
        <w:rPr>
          <w:bCs w:val="0"/>
          <w:sz w:val="24"/>
          <w:szCs w:val="24"/>
        </w:rPr>
        <w:t xml:space="preserve"> (подраздел </w:t>
      </w:r>
      <w:r w:rsidR="00566518">
        <w:fldChar w:fldCharType="begin"/>
      </w:r>
      <w:r w:rsidR="00566518">
        <w:instrText xml:space="preserve"> REF _Ref306005578 \r \h  \* MERGEFORMAT </w:instrText>
      </w:r>
      <w:r w:rsidR="00566518">
        <w:fldChar w:fldCharType="separate"/>
      </w:r>
      <w:r w:rsidR="00A0315F" w:rsidRPr="00A0315F">
        <w:rPr>
          <w:bCs w:val="0"/>
          <w:sz w:val="24"/>
          <w:szCs w:val="24"/>
        </w:rPr>
        <w:t>3.3.8.3</w:t>
      </w:r>
      <w:r w:rsidR="00566518">
        <w:fldChar w:fldCharType="end"/>
      </w:r>
      <w:r w:rsidR="00E963D9" w:rsidRPr="00F7717A">
        <w:rPr>
          <w:bCs w:val="0"/>
          <w:sz w:val="24"/>
          <w:szCs w:val="24"/>
        </w:rPr>
        <w:t>)</w:t>
      </w:r>
      <w:r w:rsidRPr="00F7717A">
        <w:rPr>
          <w:bCs w:val="0"/>
          <w:sz w:val="24"/>
          <w:szCs w:val="24"/>
        </w:rPr>
        <w:t>;</w:t>
      </w:r>
    </w:p>
    <w:p w:rsidR="00717F60" w:rsidRPr="00F7717A" w:rsidRDefault="00717F60" w:rsidP="00D75CA2">
      <w:pPr>
        <w:widowControl w:val="0"/>
        <w:numPr>
          <w:ilvl w:val="0"/>
          <w:numId w:val="5"/>
        </w:numPr>
        <w:tabs>
          <w:tab w:val="left" w:pos="540"/>
        </w:tabs>
        <w:overflowPunct w:val="0"/>
        <w:autoSpaceDE w:val="0"/>
        <w:spacing w:after="100" w:line="264" w:lineRule="auto"/>
        <w:ind w:left="539" w:hanging="539"/>
        <w:rPr>
          <w:bCs w:val="0"/>
          <w:sz w:val="24"/>
          <w:szCs w:val="24"/>
        </w:rPr>
      </w:pPr>
      <w:r w:rsidRPr="00F7717A">
        <w:rPr>
          <w:bCs w:val="0"/>
          <w:sz w:val="24"/>
          <w:szCs w:val="24"/>
        </w:rPr>
        <w:t>Техническое предложение (</w:t>
      </w:r>
      <w:r w:rsidR="00A154B7" w:rsidRPr="00F7717A">
        <w:rPr>
          <w:bCs w:val="0"/>
          <w:sz w:val="24"/>
          <w:szCs w:val="24"/>
          <w:lang w:eastAsia="ru-RU"/>
        </w:rPr>
        <w:t>подраздел</w:t>
      </w:r>
      <w:r w:rsidR="00A40BDF" w:rsidRPr="00F7717A">
        <w:rPr>
          <w:bCs w:val="0"/>
          <w:sz w:val="24"/>
          <w:szCs w:val="24"/>
          <w:lang w:eastAsia="ru-RU"/>
        </w:rPr>
        <w:t xml:space="preserve"> </w:t>
      </w:r>
      <w:r w:rsidR="00566518">
        <w:fldChar w:fldCharType="begin"/>
      </w:r>
      <w:r w:rsidR="00566518">
        <w:instrText xml:space="preserve"> REF _Ref86826666 \r \h  \* MERGEFORMAT </w:instrText>
      </w:r>
      <w:r w:rsidR="00566518">
        <w:fldChar w:fldCharType="separate"/>
      </w:r>
      <w:r w:rsidR="00A0315F" w:rsidRPr="00A0315F">
        <w:rPr>
          <w:bCs w:val="0"/>
          <w:sz w:val="24"/>
          <w:szCs w:val="24"/>
          <w:lang w:eastAsia="ru-RU"/>
        </w:rPr>
        <w:t>5.3</w:t>
      </w:r>
      <w:r w:rsidR="00566518">
        <w:fldChar w:fldCharType="end"/>
      </w:r>
      <w:r w:rsidRPr="00F7717A">
        <w:rPr>
          <w:bCs w:val="0"/>
          <w:sz w:val="24"/>
          <w:szCs w:val="24"/>
        </w:rPr>
        <w:t>)</w:t>
      </w:r>
      <w:r w:rsidR="00BD2FD1" w:rsidRPr="00F7717A">
        <w:rPr>
          <w:bCs w:val="0"/>
          <w:sz w:val="24"/>
          <w:szCs w:val="24"/>
        </w:rPr>
        <w:t xml:space="preserve">, </w:t>
      </w:r>
      <w:r w:rsidR="00BD2FD1" w:rsidRPr="00F7717A">
        <w:rPr>
          <w:sz w:val="24"/>
          <w:szCs w:val="24"/>
        </w:rPr>
        <w:t>свидетельства производителей (</w:t>
      </w:r>
      <w:r w:rsidR="00A154B7" w:rsidRPr="00F7717A">
        <w:rPr>
          <w:bCs w:val="0"/>
          <w:sz w:val="24"/>
          <w:szCs w:val="24"/>
          <w:lang w:eastAsia="ru-RU"/>
        </w:rPr>
        <w:t>подраздел</w:t>
      </w:r>
      <w:r w:rsidR="00A40BDF" w:rsidRPr="00F7717A">
        <w:rPr>
          <w:bCs w:val="0"/>
          <w:sz w:val="24"/>
          <w:szCs w:val="24"/>
          <w:lang w:eastAsia="ru-RU"/>
        </w:rPr>
        <w:t xml:space="preserve"> </w:t>
      </w:r>
      <w:r w:rsidR="00566518">
        <w:fldChar w:fldCharType="begin"/>
      </w:r>
      <w:r w:rsidR="00566518">
        <w:instrText xml:space="preserve"> REF _Ref440275030 \r \h  \* MERGEFORMAT </w:instrText>
      </w:r>
      <w:r w:rsidR="00566518">
        <w:fldChar w:fldCharType="separate"/>
      </w:r>
      <w:r w:rsidR="00A0315F" w:rsidRPr="00A0315F">
        <w:rPr>
          <w:bCs w:val="0"/>
          <w:sz w:val="24"/>
          <w:szCs w:val="24"/>
          <w:lang w:eastAsia="ru-RU"/>
        </w:rPr>
        <w:t>5.7</w:t>
      </w:r>
      <w:r w:rsidR="00566518">
        <w:fldChar w:fldCharType="end"/>
      </w:r>
      <w:r w:rsidR="00BD2FD1" w:rsidRPr="00F7717A">
        <w:rPr>
          <w:sz w:val="24"/>
          <w:szCs w:val="24"/>
        </w:rPr>
        <w:t>)</w:t>
      </w:r>
      <w:r w:rsidR="004E26AE" w:rsidRPr="00F7717A">
        <w:rPr>
          <w:sz w:val="24"/>
          <w:szCs w:val="24"/>
        </w:rPr>
        <w:t xml:space="preserve"> </w:t>
      </w:r>
      <w:r w:rsidR="004E26AE" w:rsidRPr="00F7717A">
        <w:rPr>
          <w:bCs w:val="0"/>
          <w:spacing w:val="-1"/>
          <w:sz w:val="24"/>
          <w:szCs w:val="24"/>
        </w:rPr>
        <w:t>либо копии дилерских договоров</w:t>
      </w:r>
      <w:r w:rsidR="00BD2FD1" w:rsidRPr="00F7717A">
        <w:rPr>
          <w:sz w:val="24"/>
          <w:szCs w:val="24"/>
        </w:rPr>
        <w:t xml:space="preserve"> </w:t>
      </w:r>
      <w:r w:rsidRPr="00F7717A">
        <w:rPr>
          <w:bCs w:val="0"/>
          <w:sz w:val="24"/>
          <w:szCs w:val="24"/>
        </w:rPr>
        <w:t xml:space="preserve"> оформля</w:t>
      </w:r>
      <w:r w:rsidR="004E26AE" w:rsidRPr="00F7717A">
        <w:rPr>
          <w:bCs w:val="0"/>
          <w:sz w:val="24"/>
          <w:szCs w:val="24"/>
        </w:rPr>
        <w:t>ю</w:t>
      </w:r>
      <w:r w:rsidRPr="00F7717A">
        <w:rPr>
          <w:bCs w:val="0"/>
          <w:sz w:val="24"/>
          <w:szCs w:val="24"/>
        </w:rPr>
        <w:t xml:space="preserve">тся отдельным </w:t>
      </w:r>
      <w:r w:rsidR="003E170D" w:rsidRPr="00F7717A">
        <w:rPr>
          <w:bCs w:val="0"/>
          <w:sz w:val="24"/>
          <w:szCs w:val="24"/>
        </w:rPr>
        <w:t>архивом</w:t>
      </w:r>
      <w:r w:rsidRPr="00F7717A">
        <w:rPr>
          <w:bCs w:val="0"/>
          <w:sz w:val="24"/>
          <w:szCs w:val="24"/>
        </w:rPr>
        <w:t xml:space="preserve"> «Техническое предложение </w:t>
      </w:r>
      <w:r w:rsidR="009C744E" w:rsidRPr="00F7717A">
        <w:rPr>
          <w:bCs w:val="0"/>
          <w:sz w:val="24"/>
          <w:szCs w:val="24"/>
        </w:rPr>
        <w:t>Участник</w:t>
      </w:r>
      <w:r w:rsidRPr="00F7717A">
        <w:rPr>
          <w:bCs w:val="0"/>
          <w:sz w:val="24"/>
          <w:szCs w:val="24"/>
        </w:rPr>
        <w:t>а __________».</w:t>
      </w:r>
    </w:p>
    <w:p w:rsidR="00717F60" w:rsidRDefault="009C744E" w:rsidP="00775238">
      <w:pPr>
        <w:widowControl w:val="0"/>
        <w:numPr>
          <w:ilvl w:val="3"/>
          <w:numId w:val="34"/>
        </w:numPr>
        <w:tabs>
          <w:tab w:val="left" w:pos="1700"/>
        </w:tabs>
        <w:overflowPunct w:val="0"/>
        <w:autoSpaceDE w:val="0"/>
        <w:spacing w:after="100" w:line="264" w:lineRule="auto"/>
        <w:ind w:left="0" w:firstLine="709"/>
        <w:rPr>
          <w:bCs w:val="0"/>
          <w:sz w:val="24"/>
          <w:szCs w:val="24"/>
        </w:rPr>
      </w:pPr>
      <w:bookmarkStart w:id="203" w:name="_Ref306004660"/>
      <w:r w:rsidRPr="00E71A48">
        <w:rPr>
          <w:bCs w:val="0"/>
          <w:sz w:val="24"/>
          <w:szCs w:val="24"/>
        </w:rPr>
        <w:t>Участник</w:t>
      </w:r>
      <w:r w:rsidR="00717F60" w:rsidRPr="00E71A48">
        <w:rPr>
          <w:bCs w:val="0"/>
          <w:sz w:val="24"/>
          <w:szCs w:val="24"/>
        </w:rPr>
        <w:t xml:space="preserve"> имеет право подать только одну </w:t>
      </w:r>
      <w:r w:rsidR="004B5EB3" w:rsidRPr="00E71A48">
        <w:rPr>
          <w:bCs w:val="0"/>
          <w:sz w:val="24"/>
          <w:szCs w:val="24"/>
        </w:rPr>
        <w:t>Заявк</w:t>
      </w:r>
      <w:r w:rsidR="00717F60" w:rsidRPr="00E71A48">
        <w:rPr>
          <w:bCs w:val="0"/>
          <w:sz w:val="24"/>
          <w:szCs w:val="24"/>
        </w:rPr>
        <w:t xml:space="preserve">у. В случае нарушения этого требования все </w:t>
      </w:r>
      <w:r w:rsidR="004B5EB3" w:rsidRPr="00E71A48">
        <w:rPr>
          <w:bCs w:val="0"/>
          <w:sz w:val="24"/>
          <w:szCs w:val="24"/>
        </w:rPr>
        <w:t>Заявк</w:t>
      </w:r>
      <w:r w:rsidR="00717F60" w:rsidRPr="00E71A48">
        <w:rPr>
          <w:bCs w:val="0"/>
          <w:sz w:val="24"/>
          <w:szCs w:val="24"/>
        </w:rPr>
        <w:t xml:space="preserve">и такого </w:t>
      </w:r>
      <w:r w:rsidRPr="00E71A48">
        <w:rPr>
          <w:bCs w:val="0"/>
          <w:sz w:val="24"/>
          <w:szCs w:val="24"/>
        </w:rPr>
        <w:t>Участник</w:t>
      </w:r>
      <w:r w:rsidR="00717F60" w:rsidRPr="00E71A48">
        <w:rPr>
          <w:bCs w:val="0"/>
          <w:sz w:val="24"/>
          <w:szCs w:val="24"/>
        </w:rPr>
        <w:t>а отклоняются без рассмотрения по существу.</w:t>
      </w:r>
      <w:bookmarkEnd w:id="203"/>
    </w:p>
    <w:p w:rsidR="00BD40A3" w:rsidRPr="000E5AC7" w:rsidRDefault="00BD40A3" w:rsidP="00775238">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0E5AC7">
        <w:rPr>
          <w:bCs w:val="0"/>
          <w:sz w:val="24"/>
          <w:szCs w:val="24"/>
        </w:rPr>
        <w:t xml:space="preserve">Все формы, указанные в разделе </w:t>
      </w:r>
      <w:r w:rsidR="007D61B9">
        <w:rPr>
          <w:bCs w:val="0"/>
          <w:sz w:val="24"/>
          <w:szCs w:val="24"/>
        </w:rPr>
        <w:fldChar w:fldCharType="begin"/>
      </w:r>
      <w:r w:rsidR="00A37A10">
        <w:rPr>
          <w:bCs w:val="0"/>
          <w:sz w:val="24"/>
          <w:szCs w:val="24"/>
        </w:rPr>
        <w:instrText xml:space="preserve"> REF _Ref440270602 \r \h </w:instrText>
      </w:r>
      <w:r w:rsidR="007D61B9">
        <w:rPr>
          <w:bCs w:val="0"/>
          <w:sz w:val="24"/>
          <w:szCs w:val="24"/>
        </w:rPr>
      </w:r>
      <w:r w:rsidR="007D61B9">
        <w:rPr>
          <w:bCs w:val="0"/>
          <w:sz w:val="24"/>
          <w:szCs w:val="24"/>
        </w:rPr>
        <w:fldChar w:fldCharType="separate"/>
      </w:r>
      <w:r w:rsidR="00A0315F">
        <w:rPr>
          <w:bCs w:val="0"/>
          <w:sz w:val="24"/>
          <w:szCs w:val="24"/>
        </w:rPr>
        <w:t>5</w:t>
      </w:r>
      <w:r w:rsidR="007D61B9">
        <w:rPr>
          <w:bCs w:val="0"/>
          <w:sz w:val="24"/>
          <w:szCs w:val="24"/>
        </w:rPr>
        <w:fldChar w:fldCharType="end"/>
      </w:r>
      <w:r w:rsidRPr="000E5AC7">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Default="004B5EB3" w:rsidP="00775238">
      <w:pPr>
        <w:widowControl w:val="0"/>
        <w:numPr>
          <w:ilvl w:val="3"/>
          <w:numId w:val="34"/>
        </w:numPr>
        <w:tabs>
          <w:tab w:val="left" w:pos="1700"/>
        </w:tabs>
        <w:overflowPunct w:val="0"/>
        <w:autoSpaceDE w:val="0"/>
        <w:spacing w:after="100" w:line="264" w:lineRule="auto"/>
        <w:ind w:left="0" w:firstLine="709"/>
        <w:rPr>
          <w:bCs w:val="0"/>
          <w:sz w:val="24"/>
          <w:szCs w:val="24"/>
        </w:rPr>
      </w:pPr>
      <w:r w:rsidRPr="00E71A48">
        <w:rPr>
          <w:bCs w:val="0"/>
          <w:sz w:val="24"/>
          <w:szCs w:val="24"/>
        </w:rPr>
        <w:t>Заявк</w:t>
      </w:r>
      <w:r w:rsidR="00717F60" w:rsidRPr="00E71A48">
        <w:rPr>
          <w:bCs w:val="0"/>
          <w:sz w:val="24"/>
          <w:szCs w:val="24"/>
        </w:rPr>
        <w:t xml:space="preserve">а должна быть подготовлена в электронной форме с использованием функционала ЭТП (подраздел </w:t>
      </w:r>
      <w:r w:rsidR="00566518">
        <w:fldChar w:fldCharType="begin"/>
      </w:r>
      <w:r w:rsidR="00566518">
        <w:instrText xml:space="preserve"> REF _Ref191386419 \n \h  \* MERGEFORMAT </w:instrText>
      </w:r>
      <w:r w:rsidR="00566518">
        <w:fldChar w:fldCharType="separate"/>
      </w:r>
      <w:r w:rsidR="00A0315F" w:rsidRPr="00A0315F">
        <w:rPr>
          <w:bCs w:val="0"/>
          <w:sz w:val="24"/>
          <w:szCs w:val="24"/>
        </w:rPr>
        <w:t>3.3.2</w:t>
      </w:r>
      <w:r w:rsidR="00566518">
        <w:fldChar w:fldCharType="end"/>
      </w:r>
      <w:r w:rsidR="00717F60" w:rsidRPr="00E71A48">
        <w:rPr>
          <w:bCs w:val="0"/>
          <w:sz w:val="24"/>
          <w:szCs w:val="24"/>
        </w:rPr>
        <w:t>).</w:t>
      </w:r>
    </w:p>
    <w:p w:rsidR="00BD40A3" w:rsidRPr="000E5AC7" w:rsidRDefault="00BD40A3" w:rsidP="00775238">
      <w:pPr>
        <w:widowControl w:val="0"/>
        <w:numPr>
          <w:ilvl w:val="3"/>
          <w:numId w:val="34"/>
        </w:numPr>
        <w:tabs>
          <w:tab w:val="left" w:pos="1700"/>
        </w:tabs>
        <w:overflowPunct w:val="0"/>
        <w:autoSpaceDE w:val="0"/>
        <w:spacing w:after="100" w:line="264" w:lineRule="auto"/>
        <w:ind w:left="0" w:firstLine="709"/>
        <w:rPr>
          <w:bCs w:val="0"/>
          <w:sz w:val="24"/>
          <w:szCs w:val="24"/>
        </w:rPr>
      </w:pPr>
      <w:bookmarkStart w:id="204" w:name="_Ref55279015"/>
      <w:bookmarkStart w:id="205" w:name="_Ref55279017"/>
      <w:r w:rsidRPr="000E5AC7">
        <w:rPr>
          <w:bCs w:val="0"/>
          <w:sz w:val="24"/>
          <w:szCs w:val="24"/>
        </w:rPr>
        <w:t xml:space="preserve">Каждый документ, входящий в </w:t>
      </w:r>
      <w:r w:rsidR="00424EE0">
        <w:rPr>
          <w:bCs w:val="0"/>
          <w:sz w:val="24"/>
          <w:szCs w:val="24"/>
        </w:rPr>
        <w:t>Заявку</w:t>
      </w:r>
      <w:r w:rsidRPr="000E5AC7">
        <w:rPr>
          <w:bCs w:val="0"/>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0E5AC7">
        <w:rPr>
          <w:bCs w:val="0"/>
          <w:sz w:val="24"/>
          <w:szCs w:val="24"/>
        </w:rPr>
        <w:t>образом</w:t>
      </w:r>
      <w:proofErr w:type="gramEnd"/>
      <w:r w:rsidRPr="000E5AC7">
        <w:rPr>
          <w:bCs w:val="0"/>
          <w:sz w:val="24"/>
          <w:szCs w:val="24"/>
        </w:rPr>
        <w:t xml:space="preserve"> уполномоченным им лицом на основании доверенности (далее — уполномоченного лица). В последнем случае </w:t>
      </w:r>
      <w:r w:rsidR="00646F61">
        <w:rPr>
          <w:bCs w:val="0"/>
          <w:sz w:val="24"/>
          <w:szCs w:val="24"/>
        </w:rPr>
        <w:t>копия</w:t>
      </w:r>
      <w:r w:rsidRPr="000E5AC7">
        <w:rPr>
          <w:bCs w:val="0"/>
          <w:sz w:val="24"/>
          <w:szCs w:val="24"/>
        </w:rPr>
        <w:t xml:space="preserve"> прикладывается к </w:t>
      </w:r>
      <w:r w:rsidR="00424EE0">
        <w:rPr>
          <w:bCs w:val="0"/>
          <w:sz w:val="24"/>
          <w:szCs w:val="24"/>
        </w:rPr>
        <w:t>Заявке</w:t>
      </w:r>
      <w:r w:rsidRPr="000E5AC7">
        <w:rPr>
          <w:bCs w:val="0"/>
          <w:sz w:val="24"/>
          <w:szCs w:val="24"/>
        </w:rPr>
        <w:t>.</w:t>
      </w:r>
      <w:bookmarkEnd w:id="204"/>
    </w:p>
    <w:p w:rsidR="00BD40A3" w:rsidRPr="000E5AC7" w:rsidRDefault="00BD40A3" w:rsidP="00775238">
      <w:pPr>
        <w:widowControl w:val="0"/>
        <w:numPr>
          <w:ilvl w:val="3"/>
          <w:numId w:val="34"/>
        </w:numPr>
        <w:tabs>
          <w:tab w:val="left" w:pos="1700"/>
        </w:tabs>
        <w:overflowPunct w:val="0"/>
        <w:autoSpaceDE w:val="0"/>
        <w:spacing w:after="100" w:line="264" w:lineRule="auto"/>
        <w:ind w:left="0" w:firstLine="709"/>
        <w:rPr>
          <w:bCs w:val="0"/>
          <w:sz w:val="24"/>
          <w:szCs w:val="24"/>
        </w:rPr>
      </w:pPr>
      <w:bookmarkStart w:id="206" w:name="_Ref195087786"/>
      <w:r w:rsidRPr="000E5AC7">
        <w:rPr>
          <w:bCs w:val="0"/>
          <w:sz w:val="24"/>
          <w:szCs w:val="24"/>
        </w:rPr>
        <w:t xml:space="preserve">Каждый документ, входящий в </w:t>
      </w:r>
      <w:r w:rsidR="00424EE0">
        <w:rPr>
          <w:bCs w:val="0"/>
          <w:sz w:val="24"/>
          <w:szCs w:val="24"/>
        </w:rPr>
        <w:t>Заявку</w:t>
      </w:r>
      <w:r w:rsidRPr="000E5AC7">
        <w:rPr>
          <w:bCs w:val="0"/>
          <w:sz w:val="24"/>
          <w:szCs w:val="24"/>
        </w:rPr>
        <w:t>, должен быть скреплен печатью Участника.</w:t>
      </w:r>
      <w:bookmarkEnd w:id="205"/>
      <w:bookmarkEnd w:id="206"/>
    </w:p>
    <w:p w:rsidR="00BD40A3" w:rsidRPr="000E5AC7" w:rsidRDefault="00BD40A3" w:rsidP="00775238">
      <w:pPr>
        <w:widowControl w:val="0"/>
        <w:numPr>
          <w:ilvl w:val="3"/>
          <w:numId w:val="34"/>
        </w:numPr>
        <w:tabs>
          <w:tab w:val="left" w:pos="1700"/>
        </w:tabs>
        <w:overflowPunct w:val="0"/>
        <w:autoSpaceDE w:val="0"/>
        <w:spacing w:after="100" w:line="264" w:lineRule="auto"/>
        <w:ind w:left="0" w:firstLine="709"/>
        <w:rPr>
          <w:bCs w:val="0"/>
          <w:sz w:val="24"/>
          <w:szCs w:val="24"/>
        </w:rPr>
      </w:pPr>
      <w:r w:rsidRPr="000E5AC7">
        <w:rPr>
          <w:sz w:val="24"/>
          <w:szCs w:val="24"/>
        </w:rPr>
        <w:t xml:space="preserve">В случае предоставления ложной информации организатор отклонит </w:t>
      </w:r>
      <w:r w:rsidR="00A23A59">
        <w:rPr>
          <w:sz w:val="24"/>
          <w:szCs w:val="24"/>
        </w:rPr>
        <w:t>Заявку</w:t>
      </w:r>
      <w:r w:rsidRPr="000E5AC7">
        <w:rPr>
          <w:sz w:val="24"/>
          <w:szCs w:val="24"/>
        </w:rPr>
        <w:t xml:space="preserve"> </w:t>
      </w:r>
      <w:r w:rsidR="000E5AC7">
        <w:rPr>
          <w:sz w:val="24"/>
          <w:szCs w:val="24"/>
        </w:rPr>
        <w:t>Участника</w:t>
      </w:r>
      <w:r w:rsidRPr="000E5AC7">
        <w:rPr>
          <w:sz w:val="24"/>
          <w:szCs w:val="24"/>
        </w:rPr>
        <w:t xml:space="preserve"> без рассмотрения по существу.</w:t>
      </w:r>
    </w:p>
    <w:p w:rsidR="00BD40A3" w:rsidRPr="000E5AC7" w:rsidRDefault="00BD40A3" w:rsidP="00775238">
      <w:pPr>
        <w:widowControl w:val="0"/>
        <w:numPr>
          <w:ilvl w:val="3"/>
          <w:numId w:val="34"/>
        </w:numPr>
        <w:tabs>
          <w:tab w:val="left" w:pos="1700"/>
        </w:tabs>
        <w:overflowPunct w:val="0"/>
        <w:autoSpaceDE w:val="0"/>
        <w:spacing w:after="100" w:line="264" w:lineRule="auto"/>
        <w:ind w:left="0" w:firstLine="709"/>
        <w:rPr>
          <w:sz w:val="24"/>
          <w:szCs w:val="24"/>
        </w:rPr>
      </w:pPr>
      <w:bookmarkStart w:id="207" w:name="_Ref440271182"/>
      <w:proofErr w:type="gramStart"/>
      <w:r w:rsidRPr="000E5AC7">
        <w:rPr>
          <w:sz w:val="24"/>
          <w:szCs w:val="24"/>
        </w:rPr>
        <w:t xml:space="preserve">В целях подтверждения выполнения требований технического задания в Техническом предложении </w:t>
      </w:r>
      <w:r w:rsidR="00B71B9D" w:rsidRPr="00E71A48">
        <w:rPr>
          <w:bCs w:val="0"/>
          <w:spacing w:val="-1"/>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pacing w:val="-1"/>
          <w:sz w:val="24"/>
          <w:szCs w:val="24"/>
        </w:rPr>
        <w:t xml:space="preserve"> </w:t>
      </w:r>
      <w:r w:rsidR="007D61B9">
        <w:rPr>
          <w:bCs w:val="0"/>
          <w:spacing w:val="-1"/>
          <w:sz w:val="24"/>
          <w:szCs w:val="24"/>
        </w:rPr>
        <w:fldChar w:fldCharType="begin"/>
      </w:r>
      <w:r w:rsidR="00B71B9D">
        <w:rPr>
          <w:bCs w:val="0"/>
          <w:spacing w:val="-1"/>
          <w:sz w:val="24"/>
          <w:szCs w:val="24"/>
        </w:rPr>
        <w:instrText xml:space="preserve"> REF _Ref86826666 \r \h </w:instrText>
      </w:r>
      <w:r w:rsidR="007D61B9">
        <w:rPr>
          <w:bCs w:val="0"/>
          <w:spacing w:val="-1"/>
          <w:sz w:val="24"/>
          <w:szCs w:val="24"/>
        </w:rPr>
      </w:r>
      <w:r w:rsidR="007D61B9">
        <w:rPr>
          <w:bCs w:val="0"/>
          <w:spacing w:val="-1"/>
          <w:sz w:val="24"/>
          <w:szCs w:val="24"/>
        </w:rPr>
        <w:fldChar w:fldCharType="separate"/>
      </w:r>
      <w:r w:rsidR="00A0315F">
        <w:rPr>
          <w:bCs w:val="0"/>
          <w:spacing w:val="-1"/>
          <w:sz w:val="24"/>
          <w:szCs w:val="24"/>
        </w:rPr>
        <w:t>5.3</w:t>
      </w:r>
      <w:r w:rsidR="007D61B9">
        <w:rPr>
          <w:bCs w:val="0"/>
          <w:spacing w:val="-1"/>
          <w:sz w:val="24"/>
          <w:szCs w:val="24"/>
        </w:rPr>
        <w:fldChar w:fldCharType="end"/>
      </w:r>
      <w:r w:rsidR="00B71B9D" w:rsidRPr="00E71A48">
        <w:rPr>
          <w:bCs w:val="0"/>
          <w:spacing w:val="-1"/>
          <w:sz w:val="24"/>
          <w:szCs w:val="24"/>
        </w:rPr>
        <w:t>)</w:t>
      </w:r>
      <w:r w:rsidRPr="000E5AC7">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roofErr w:type="gramEnd"/>
      <w:r w:rsidRPr="000E5AC7">
        <w:rPr>
          <w:sz w:val="24"/>
          <w:szCs w:val="24"/>
        </w:rPr>
        <w:t xml:space="preserve"> </w:t>
      </w:r>
      <w:r w:rsidR="00F80279">
        <w:rPr>
          <w:sz w:val="24"/>
          <w:szCs w:val="24"/>
        </w:rPr>
        <w:t>Заявка</w:t>
      </w:r>
      <w:r w:rsidRPr="000E5AC7">
        <w:rPr>
          <w:sz w:val="24"/>
          <w:szCs w:val="24"/>
        </w:rPr>
        <w:t xml:space="preserve"> будет отклонен</w:t>
      </w:r>
      <w:r w:rsidR="00F80279">
        <w:rPr>
          <w:sz w:val="24"/>
          <w:szCs w:val="24"/>
        </w:rPr>
        <w:t>а</w:t>
      </w:r>
      <w:r w:rsidRPr="000E5AC7">
        <w:rPr>
          <w:sz w:val="24"/>
          <w:szCs w:val="24"/>
        </w:rPr>
        <w:t>, если в Техническом предложении не будет отражена вышеуказанная информация.</w:t>
      </w:r>
      <w:bookmarkEnd w:id="207"/>
    </w:p>
    <w:p w:rsidR="00BD40A3" w:rsidRPr="000E5AC7" w:rsidRDefault="00BD40A3" w:rsidP="00775238">
      <w:pPr>
        <w:widowControl w:val="0"/>
        <w:numPr>
          <w:ilvl w:val="3"/>
          <w:numId w:val="34"/>
        </w:numPr>
        <w:tabs>
          <w:tab w:val="left" w:pos="1700"/>
        </w:tabs>
        <w:overflowPunct w:val="0"/>
        <w:autoSpaceDE w:val="0"/>
        <w:spacing w:after="100" w:line="264" w:lineRule="auto"/>
        <w:ind w:left="0" w:firstLine="709"/>
        <w:rPr>
          <w:sz w:val="24"/>
          <w:szCs w:val="24"/>
        </w:rPr>
      </w:pPr>
      <w:r w:rsidRPr="000E5AC7">
        <w:rPr>
          <w:sz w:val="24"/>
          <w:szCs w:val="24"/>
        </w:rPr>
        <w:t xml:space="preserve">Если в Техническом предложении </w:t>
      </w:r>
      <w:r w:rsidR="00B71B9D" w:rsidRPr="00E71A48">
        <w:rPr>
          <w:bCs w:val="0"/>
          <w:spacing w:val="-1"/>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pacing w:val="-1"/>
          <w:sz w:val="24"/>
          <w:szCs w:val="24"/>
        </w:rPr>
        <w:t xml:space="preserve"> </w:t>
      </w:r>
      <w:r w:rsidR="007D61B9">
        <w:rPr>
          <w:bCs w:val="0"/>
          <w:spacing w:val="-1"/>
          <w:sz w:val="24"/>
          <w:szCs w:val="24"/>
        </w:rPr>
        <w:fldChar w:fldCharType="begin"/>
      </w:r>
      <w:r w:rsidR="00B71B9D">
        <w:rPr>
          <w:bCs w:val="0"/>
          <w:spacing w:val="-1"/>
          <w:sz w:val="24"/>
          <w:szCs w:val="24"/>
        </w:rPr>
        <w:instrText xml:space="preserve"> REF _Ref86826666 \r \h </w:instrText>
      </w:r>
      <w:r w:rsidR="007D61B9">
        <w:rPr>
          <w:bCs w:val="0"/>
          <w:spacing w:val="-1"/>
          <w:sz w:val="24"/>
          <w:szCs w:val="24"/>
        </w:rPr>
      </w:r>
      <w:r w:rsidR="007D61B9">
        <w:rPr>
          <w:bCs w:val="0"/>
          <w:spacing w:val="-1"/>
          <w:sz w:val="24"/>
          <w:szCs w:val="24"/>
        </w:rPr>
        <w:fldChar w:fldCharType="separate"/>
      </w:r>
      <w:r w:rsidR="00A0315F">
        <w:rPr>
          <w:bCs w:val="0"/>
          <w:spacing w:val="-1"/>
          <w:sz w:val="24"/>
          <w:szCs w:val="24"/>
        </w:rPr>
        <w:t>5.3</w:t>
      </w:r>
      <w:r w:rsidR="007D61B9">
        <w:rPr>
          <w:bCs w:val="0"/>
          <w:spacing w:val="-1"/>
          <w:sz w:val="24"/>
          <w:szCs w:val="24"/>
        </w:rPr>
        <w:fldChar w:fldCharType="end"/>
      </w:r>
      <w:r w:rsidR="00B71B9D" w:rsidRPr="00E71A48">
        <w:rPr>
          <w:bCs w:val="0"/>
          <w:spacing w:val="-1"/>
          <w:sz w:val="24"/>
          <w:szCs w:val="24"/>
        </w:rPr>
        <w:t>)</w:t>
      </w:r>
      <w:r w:rsidRPr="000E5AC7">
        <w:rPr>
          <w:sz w:val="24"/>
          <w:szCs w:val="24"/>
        </w:rPr>
        <w:t xml:space="preserve"> вместо информации, изложенной в п. </w:t>
      </w:r>
      <w:r w:rsidR="007D61B9">
        <w:rPr>
          <w:sz w:val="24"/>
          <w:szCs w:val="24"/>
        </w:rPr>
        <w:fldChar w:fldCharType="begin"/>
      </w:r>
      <w:r w:rsidR="00B71B9D">
        <w:rPr>
          <w:sz w:val="24"/>
          <w:szCs w:val="24"/>
        </w:rPr>
        <w:instrText xml:space="preserve"> REF _Ref440271182 \r \h </w:instrText>
      </w:r>
      <w:r w:rsidR="007D61B9">
        <w:rPr>
          <w:sz w:val="24"/>
          <w:szCs w:val="24"/>
        </w:rPr>
      </w:r>
      <w:r w:rsidR="007D61B9">
        <w:rPr>
          <w:sz w:val="24"/>
          <w:szCs w:val="24"/>
        </w:rPr>
        <w:fldChar w:fldCharType="separate"/>
      </w:r>
      <w:r w:rsidR="00A0315F">
        <w:rPr>
          <w:sz w:val="24"/>
          <w:szCs w:val="24"/>
        </w:rPr>
        <w:t>3.3.1.9</w:t>
      </w:r>
      <w:r w:rsidR="007D61B9">
        <w:rPr>
          <w:sz w:val="24"/>
          <w:szCs w:val="24"/>
        </w:rPr>
        <w:fldChar w:fldCharType="end"/>
      </w:r>
      <w:r w:rsidRPr="000E5AC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F80279">
        <w:rPr>
          <w:sz w:val="24"/>
          <w:szCs w:val="24"/>
        </w:rPr>
        <w:t>Заявка</w:t>
      </w:r>
      <w:r w:rsidRPr="000E5AC7">
        <w:rPr>
          <w:sz w:val="24"/>
          <w:szCs w:val="24"/>
        </w:rPr>
        <w:t xml:space="preserve"> Участника будет отклонен</w:t>
      </w:r>
      <w:r w:rsidR="00F80279">
        <w:rPr>
          <w:sz w:val="24"/>
          <w:szCs w:val="24"/>
        </w:rPr>
        <w:t>а</w:t>
      </w:r>
      <w:r w:rsidRPr="000E5AC7">
        <w:rPr>
          <w:sz w:val="24"/>
          <w:szCs w:val="24"/>
        </w:rPr>
        <w:t xml:space="preserve"> без рассмотрения по существу.</w:t>
      </w:r>
    </w:p>
    <w:p w:rsidR="00BD40A3" w:rsidRPr="000E5AC7" w:rsidRDefault="00BD40A3" w:rsidP="00775238">
      <w:pPr>
        <w:widowControl w:val="0"/>
        <w:numPr>
          <w:ilvl w:val="3"/>
          <w:numId w:val="34"/>
        </w:numPr>
        <w:tabs>
          <w:tab w:val="left" w:pos="1700"/>
        </w:tabs>
        <w:overflowPunct w:val="0"/>
        <w:autoSpaceDE w:val="0"/>
        <w:spacing w:after="100" w:line="264" w:lineRule="auto"/>
        <w:ind w:left="0" w:firstLine="709"/>
        <w:rPr>
          <w:sz w:val="24"/>
          <w:szCs w:val="24"/>
        </w:rPr>
      </w:pPr>
      <w:r w:rsidRPr="000E5AC7">
        <w:rPr>
          <w:sz w:val="24"/>
          <w:szCs w:val="24"/>
        </w:rPr>
        <w:t xml:space="preserve">Участник в </w:t>
      </w:r>
      <w:r w:rsidR="00F1041E" w:rsidRPr="000E5AC7">
        <w:rPr>
          <w:bCs w:val="0"/>
          <w:sz w:val="24"/>
          <w:szCs w:val="24"/>
        </w:rPr>
        <w:t>Сводн</w:t>
      </w:r>
      <w:r w:rsidR="000E5AC7">
        <w:rPr>
          <w:bCs w:val="0"/>
          <w:sz w:val="24"/>
          <w:szCs w:val="24"/>
        </w:rPr>
        <w:t>ой</w:t>
      </w:r>
      <w:r w:rsidR="00F1041E" w:rsidRPr="000E5AC7">
        <w:rPr>
          <w:bCs w:val="0"/>
          <w:sz w:val="24"/>
          <w:szCs w:val="24"/>
        </w:rPr>
        <w:t xml:space="preserve"> таблиц</w:t>
      </w:r>
      <w:r w:rsidR="000E5AC7">
        <w:rPr>
          <w:bCs w:val="0"/>
          <w:sz w:val="24"/>
          <w:szCs w:val="24"/>
        </w:rPr>
        <w:t>е</w:t>
      </w:r>
      <w:r w:rsidR="00F1041E" w:rsidRPr="000E5AC7">
        <w:rPr>
          <w:bCs w:val="0"/>
          <w:sz w:val="24"/>
          <w:szCs w:val="24"/>
        </w:rPr>
        <w:t xml:space="preserve"> стоимости</w:t>
      </w:r>
      <w:r w:rsidR="002F710E" w:rsidRPr="002F710E">
        <w:rPr>
          <w:b/>
          <w:szCs w:val="24"/>
        </w:rPr>
        <w:t xml:space="preserve"> </w:t>
      </w:r>
      <w:r w:rsidR="002F710E" w:rsidRPr="002F710E">
        <w:rPr>
          <w:bCs w:val="0"/>
          <w:sz w:val="24"/>
          <w:szCs w:val="24"/>
        </w:rPr>
        <w:t>поставок</w:t>
      </w:r>
      <w:r w:rsidRPr="000E5AC7">
        <w:rPr>
          <w:sz w:val="24"/>
          <w:szCs w:val="24"/>
        </w:rPr>
        <w:t xml:space="preserve"> </w:t>
      </w:r>
      <w:r w:rsidR="00B71B9D" w:rsidRPr="003E170D">
        <w:rPr>
          <w:bCs w:val="0"/>
          <w:sz w:val="24"/>
          <w:szCs w:val="24"/>
        </w:rPr>
        <w:t>(</w:t>
      </w:r>
      <w:r w:rsidR="003F3A69">
        <w:rPr>
          <w:bCs w:val="0"/>
          <w:spacing w:val="-2"/>
          <w:sz w:val="24"/>
          <w:szCs w:val="24"/>
        </w:rPr>
        <w:t>под</w:t>
      </w:r>
      <w:r w:rsidR="003F3A69" w:rsidRPr="00E71A48">
        <w:rPr>
          <w:bCs w:val="0"/>
          <w:sz w:val="24"/>
          <w:szCs w:val="24"/>
        </w:rPr>
        <w:t>раздел</w:t>
      </w:r>
      <w:r w:rsidR="00B71B9D" w:rsidRPr="003E170D">
        <w:rPr>
          <w:bCs w:val="0"/>
          <w:sz w:val="24"/>
          <w:szCs w:val="24"/>
        </w:rPr>
        <w:t xml:space="preserve"> </w:t>
      </w:r>
      <w:r w:rsidR="007D61B9">
        <w:rPr>
          <w:bCs w:val="0"/>
          <w:sz w:val="24"/>
          <w:szCs w:val="24"/>
        </w:rPr>
        <w:fldChar w:fldCharType="begin"/>
      </w:r>
      <w:r w:rsidR="00B71B9D">
        <w:rPr>
          <w:bCs w:val="0"/>
          <w:sz w:val="24"/>
          <w:szCs w:val="24"/>
        </w:rPr>
        <w:instrText xml:space="preserve"> REF _Ref440271072 \r \h </w:instrText>
      </w:r>
      <w:r w:rsidR="007D61B9">
        <w:rPr>
          <w:bCs w:val="0"/>
          <w:sz w:val="24"/>
          <w:szCs w:val="24"/>
        </w:rPr>
      </w:r>
      <w:r w:rsidR="007D61B9">
        <w:rPr>
          <w:bCs w:val="0"/>
          <w:sz w:val="24"/>
          <w:szCs w:val="24"/>
        </w:rPr>
        <w:fldChar w:fldCharType="separate"/>
      </w:r>
      <w:r w:rsidR="00A0315F">
        <w:rPr>
          <w:bCs w:val="0"/>
          <w:sz w:val="24"/>
          <w:szCs w:val="24"/>
        </w:rPr>
        <w:t>5.2</w:t>
      </w:r>
      <w:r w:rsidR="007D61B9">
        <w:rPr>
          <w:bCs w:val="0"/>
          <w:sz w:val="24"/>
          <w:szCs w:val="24"/>
        </w:rPr>
        <w:fldChar w:fldCharType="end"/>
      </w:r>
      <w:r w:rsidR="00B71B9D" w:rsidRPr="003E170D">
        <w:rPr>
          <w:bCs w:val="0"/>
          <w:sz w:val="24"/>
          <w:szCs w:val="24"/>
        </w:rPr>
        <w:t>)</w:t>
      </w:r>
      <w:r w:rsidRPr="000E5AC7">
        <w:rPr>
          <w:sz w:val="24"/>
          <w:szCs w:val="24"/>
        </w:rPr>
        <w:t xml:space="preserve"> должен </w:t>
      </w:r>
      <w:r w:rsidRPr="000E5AC7">
        <w:rPr>
          <w:sz w:val="24"/>
          <w:szCs w:val="24"/>
        </w:rPr>
        <w:lastRenderedPageBreak/>
        <w:t xml:space="preserve">указать условия оплаты за поставляемую продукцию, а в Графике </w:t>
      </w:r>
      <w:r w:rsidR="00360AA5">
        <w:rPr>
          <w:bCs w:val="0"/>
          <w:sz w:val="24"/>
          <w:szCs w:val="24"/>
        </w:rPr>
        <w:t>выполнения поставок</w:t>
      </w:r>
      <w:r w:rsidRPr="000E5AC7">
        <w:rPr>
          <w:sz w:val="24"/>
          <w:szCs w:val="24"/>
        </w:rPr>
        <w:t xml:space="preserve"> </w:t>
      </w:r>
      <w:r w:rsidR="00B71B9D" w:rsidRPr="003E170D">
        <w:rPr>
          <w:bCs w:val="0"/>
          <w:sz w:val="24"/>
          <w:szCs w:val="24"/>
        </w:rPr>
        <w:t xml:space="preserve">(раздел </w:t>
      </w:r>
      <w:r w:rsidR="007D61B9">
        <w:rPr>
          <w:bCs w:val="0"/>
          <w:sz w:val="24"/>
          <w:szCs w:val="24"/>
        </w:rPr>
        <w:fldChar w:fldCharType="begin"/>
      </w:r>
      <w:r w:rsidR="00B71B9D">
        <w:rPr>
          <w:bCs w:val="0"/>
          <w:sz w:val="24"/>
          <w:szCs w:val="24"/>
        </w:rPr>
        <w:instrText xml:space="preserve"> REF _Ref440271036 \r \h </w:instrText>
      </w:r>
      <w:r w:rsidR="007D61B9">
        <w:rPr>
          <w:bCs w:val="0"/>
          <w:sz w:val="24"/>
          <w:szCs w:val="24"/>
        </w:rPr>
      </w:r>
      <w:r w:rsidR="007D61B9">
        <w:rPr>
          <w:bCs w:val="0"/>
          <w:sz w:val="24"/>
          <w:szCs w:val="24"/>
        </w:rPr>
        <w:fldChar w:fldCharType="separate"/>
      </w:r>
      <w:r w:rsidR="00A0315F">
        <w:rPr>
          <w:bCs w:val="0"/>
          <w:sz w:val="24"/>
          <w:szCs w:val="24"/>
        </w:rPr>
        <w:t>5.4</w:t>
      </w:r>
      <w:r w:rsidR="007D61B9">
        <w:rPr>
          <w:bCs w:val="0"/>
          <w:sz w:val="24"/>
          <w:szCs w:val="24"/>
        </w:rPr>
        <w:fldChar w:fldCharType="end"/>
      </w:r>
      <w:r w:rsidR="00B71B9D" w:rsidRPr="003E170D">
        <w:rPr>
          <w:bCs w:val="0"/>
          <w:sz w:val="24"/>
          <w:szCs w:val="24"/>
        </w:rPr>
        <w:t>)</w:t>
      </w:r>
      <w:r w:rsidRPr="000E5AC7">
        <w:rPr>
          <w:sz w:val="24"/>
          <w:szCs w:val="24"/>
        </w:rPr>
        <w:t xml:space="preserve"> – условия по срокам поставки продукции, не противоречащие условиям, указанным в Письме о подаче оферты </w:t>
      </w:r>
      <w:r w:rsidR="00B71B9D"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z w:val="24"/>
          <w:szCs w:val="24"/>
        </w:rPr>
        <w:t xml:space="preserve"> </w:t>
      </w:r>
      <w:r w:rsidR="007D61B9">
        <w:rPr>
          <w:bCs w:val="0"/>
          <w:sz w:val="24"/>
          <w:szCs w:val="24"/>
        </w:rPr>
        <w:fldChar w:fldCharType="begin"/>
      </w:r>
      <w:r w:rsidR="00B71B9D">
        <w:rPr>
          <w:bCs w:val="0"/>
          <w:sz w:val="24"/>
          <w:szCs w:val="24"/>
        </w:rPr>
        <w:instrText xml:space="preserve"> REF _Ref55336310 \r \h </w:instrText>
      </w:r>
      <w:r w:rsidR="007D61B9">
        <w:rPr>
          <w:bCs w:val="0"/>
          <w:sz w:val="24"/>
          <w:szCs w:val="24"/>
        </w:rPr>
      </w:r>
      <w:r w:rsidR="007D61B9">
        <w:rPr>
          <w:bCs w:val="0"/>
          <w:sz w:val="24"/>
          <w:szCs w:val="24"/>
        </w:rPr>
        <w:fldChar w:fldCharType="separate"/>
      </w:r>
      <w:r w:rsidR="00A0315F">
        <w:rPr>
          <w:bCs w:val="0"/>
          <w:sz w:val="24"/>
          <w:szCs w:val="24"/>
        </w:rPr>
        <w:t>5.1</w:t>
      </w:r>
      <w:r w:rsidR="007D61B9">
        <w:rPr>
          <w:bCs w:val="0"/>
          <w:sz w:val="24"/>
          <w:szCs w:val="24"/>
        </w:rPr>
        <w:fldChar w:fldCharType="end"/>
      </w:r>
      <w:r w:rsidR="00B71B9D">
        <w:rPr>
          <w:bCs w:val="0"/>
          <w:sz w:val="24"/>
          <w:szCs w:val="24"/>
          <w:lang w:eastAsia="ru-RU"/>
        </w:rPr>
        <w:t>)</w:t>
      </w:r>
      <w:r w:rsidRPr="000E5AC7">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E71A48">
        <w:rPr>
          <w:bCs w:val="0"/>
          <w:spacing w:val="-2"/>
          <w:sz w:val="24"/>
          <w:szCs w:val="24"/>
        </w:rPr>
        <w:t>(</w:t>
      </w:r>
      <w:r w:rsidR="00B71B9D" w:rsidRPr="00E71A48">
        <w:rPr>
          <w:bCs w:val="0"/>
          <w:sz w:val="24"/>
          <w:szCs w:val="24"/>
        </w:rPr>
        <w:t xml:space="preserve">раздел </w:t>
      </w:r>
      <w:r w:rsidR="007D61B9">
        <w:rPr>
          <w:bCs w:val="0"/>
          <w:sz w:val="24"/>
          <w:szCs w:val="24"/>
        </w:rPr>
        <w:fldChar w:fldCharType="begin"/>
      </w:r>
      <w:r w:rsidR="00B71B9D">
        <w:rPr>
          <w:bCs w:val="0"/>
          <w:sz w:val="24"/>
          <w:szCs w:val="24"/>
        </w:rPr>
        <w:instrText xml:space="preserve"> REF _Ref55336310 \r \h </w:instrText>
      </w:r>
      <w:r w:rsidR="007D61B9">
        <w:rPr>
          <w:bCs w:val="0"/>
          <w:sz w:val="24"/>
          <w:szCs w:val="24"/>
        </w:rPr>
      </w:r>
      <w:r w:rsidR="007D61B9">
        <w:rPr>
          <w:bCs w:val="0"/>
          <w:sz w:val="24"/>
          <w:szCs w:val="24"/>
        </w:rPr>
        <w:fldChar w:fldCharType="separate"/>
      </w:r>
      <w:r w:rsidR="00A0315F">
        <w:rPr>
          <w:bCs w:val="0"/>
          <w:sz w:val="24"/>
          <w:szCs w:val="24"/>
        </w:rPr>
        <w:t>5.1</w:t>
      </w:r>
      <w:r w:rsidR="007D61B9">
        <w:rPr>
          <w:bCs w:val="0"/>
          <w:sz w:val="24"/>
          <w:szCs w:val="24"/>
        </w:rPr>
        <w:fldChar w:fldCharType="end"/>
      </w:r>
      <w:r w:rsidR="00B71B9D">
        <w:rPr>
          <w:bCs w:val="0"/>
          <w:sz w:val="24"/>
          <w:szCs w:val="24"/>
          <w:lang w:eastAsia="ru-RU"/>
        </w:rPr>
        <w:t>)</w:t>
      </w:r>
      <w:r w:rsidRPr="000E5AC7">
        <w:rPr>
          <w:sz w:val="24"/>
          <w:szCs w:val="24"/>
        </w:rPr>
        <w:t>.</w:t>
      </w:r>
    </w:p>
    <w:p w:rsidR="00717F60" w:rsidRPr="00E71A48" w:rsidRDefault="00717F60" w:rsidP="00E71A48">
      <w:pPr>
        <w:pStyle w:val="3"/>
        <w:spacing w:line="264" w:lineRule="auto"/>
        <w:rPr>
          <w:szCs w:val="24"/>
        </w:rPr>
      </w:pPr>
      <w:bookmarkStart w:id="208" w:name="_Ref115076752"/>
      <w:bookmarkStart w:id="209" w:name="_Ref191386109"/>
      <w:bookmarkStart w:id="210" w:name="_Ref191386419"/>
      <w:bookmarkStart w:id="211" w:name="_Toc440297027"/>
      <w:bookmarkStart w:id="212" w:name="_Toc440356588"/>
      <w:bookmarkStart w:id="213" w:name="_Toc440631723"/>
      <w:bookmarkStart w:id="214" w:name="_Toc440876508"/>
      <w:bookmarkStart w:id="215" w:name="_Toc441130580"/>
      <w:bookmarkStart w:id="216" w:name="_Toc441157084"/>
      <w:r w:rsidRPr="00E71A48">
        <w:rPr>
          <w:szCs w:val="24"/>
        </w:rPr>
        <w:t xml:space="preserve">Порядок подготовки </w:t>
      </w:r>
      <w:r w:rsidR="004B5EB3" w:rsidRPr="00E71A48">
        <w:rPr>
          <w:szCs w:val="24"/>
        </w:rPr>
        <w:t>Заявк</w:t>
      </w:r>
      <w:r w:rsidRPr="00E71A48">
        <w:rPr>
          <w:szCs w:val="24"/>
        </w:rPr>
        <w:t>и через </w:t>
      </w:r>
      <w:bookmarkEnd w:id="208"/>
      <w:bookmarkEnd w:id="209"/>
      <w:bookmarkEnd w:id="210"/>
      <w:r w:rsidRPr="00E71A48">
        <w:rPr>
          <w:szCs w:val="24"/>
        </w:rPr>
        <w:t>ЭТП</w:t>
      </w:r>
      <w:bookmarkEnd w:id="211"/>
      <w:bookmarkEnd w:id="212"/>
      <w:bookmarkEnd w:id="213"/>
      <w:bookmarkEnd w:id="214"/>
      <w:bookmarkEnd w:id="215"/>
      <w:bookmarkEnd w:id="216"/>
    </w:p>
    <w:p w:rsidR="00717F60" w:rsidRPr="00E71A48" w:rsidRDefault="009C744E" w:rsidP="00775238">
      <w:pPr>
        <w:widowControl w:val="0"/>
        <w:numPr>
          <w:ilvl w:val="3"/>
          <w:numId w:val="35"/>
        </w:numPr>
        <w:tabs>
          <w:tab w:val="left" w:pos="1701"/>
        </w:tabs>
        <w:overflowPunct w:val="0"/>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и при оформлении </w:t>
      </w:r>
      <w:r w:rsidR="004B5EB3" w:rsidRPr="00E71A48">
        <w:rPr>
          <w:bCs w:val="0"/>
          <w:sz w:val="24"/>
          <w:szCs w:val="24"/>
        </w:rPr>
        <w:t>Заявк</w:t>
      </w:r>
      <w:r w:rsidR="00FE5731" w:rsidRPr="00E71A48">
        <w:rPr>
          <w:bCs w:val="0"/>
          <w:sz w:val="24"/>
          <w:szCs w:val="24"/>
        </w:rPr>
        <w:t xml:space="preserve">и </w:t>
      </w:r>
      <w:r w:rsidR="00717F60" w:rsidRPr="00E71A48">
        <w:rPr>
          <w:bCs w:val="0"/>
          <w:sz w:val="24"/>
          <w:szCs w:val="24"/>
        </w:rPr>
        <w:t xml:space="preserve">через ЭТП должны использовать формы и инструкции по их заполнению, предусмотренные настоящей </w:t>
      </w:r>
      <w:r w:rsidR="00AE0F91" w:rsidRPr="00E71A48">
        <w:rPr>
          <w:bCs w:val="0"/>
          <w:sz w:val="24"/>
          <w:szCs w:val="24"/>
        </w:rPr>
        <w:t>Д</w:t>
      </w:r>
      <w:r w:rsidR="00717F60" w:rsidRPr="00E71A48">
        <w:rPr>
          <w:bCs w:val="0"/>
          <w:sz w:val="24"/>
          <w:szCs w:val="24"/>
        </w:rPr>
        <w:t>окументацией по запросу предложений.</w:t>
      </w:r>
    </w:p>
    <w:p w:rsidR="00717F60" w:rsidRPr="00E71A48" w:rsidRDefault="00717F60" w:rsidP="00775238">
      <w:pPr>
        <w:widowControl w:val="0"/>
        <w:numPr>
          <w:ilvl w:val="3"/>
          <w:numId w:val="35"/>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файлы </w:t>
      </w:r>
      <w:r w:rsidR="004B5EB3" w:rsidRPr="00E71A48">
        <w:rPr>
          <w:bCs w:val="0"/>
          <w:sz w:val="24"/>
          <w:szCs w:val="24"/>
        </w:rPr>
        <w:t>Заявк</w:t>
      </w:r>
      <w:r w:rsidRPr="00E71A48">
        <w:rPr>
          <w:bCs w:val="0"/>
          <w:sz w:val="24"/>
          <w:szCs w:val="24"/>
        </w:rPr>
        <w:t xml:space="preserve">и, размещенные </w:t>
      </w:r>
      <w:r w:rsidR="009C744E" w:rsidRPr="00E71A48">
        <w:rPr>
          <w:bCs w:val="0"/>
          <w:sz w:val="24"/>
          <w:szCs w:val="24"/>
        </w:rPr>
        <w:t>Участник</w:t>
      </w:r>
      <w:r w:rsidRPr="00E71A4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E71A48">
        <w:rPr>
          <w:bCs w:val="0"/>
          <w:sz w:val="24"/>
          <w:szCs w:val="24"/>
        </w:rPr>
        <w:t>Заявк</w:t>
      </w:r>
      <w:r w:rsidRPr="00E71A48">
        <w:rPr>
          <w:bCs w:val="0"/>
          <w:sz w:val="24"/>
          <w:szCs w:val="24"/>
        </w:rPr>
        <w:t>и, с указанием наименования документа, представленного данным файлом.</w:t>
      </w:r>
    </w:p>
    <w:p w:rsidR="00717F60" w:rsidRPr="00E71A48" w:rsidRDefault="00717F60" w:rsidP="00775238">
      <w:pPr>
        <w:widowControl w:val="0"/>
        <w:numPr>
          <w:ilvl w:val="3"/>
          <w:numId w:val="35"/>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Правила оформления </w:t>
      </w:r>
      <w:r w:rsidR="004B5EB3" w:rsidRPr="00E71A48">
        <w:rPr>
          <w:bCs w:val="0"/>
          <w:sz w:val="24"/>
          <w:szCs w:val="24"/>
        </w:rPr>
        <w:t>Заявк</w:t>
      </w:r>
      <w:r w:rsidRPr="00E71A48">
        <w:rPr>
          <w:bCs w:val="0"/>
          <w:sz w:val="24"/>
          <w:szCs w:val="24"/>
        </w:rPr>
        <w:t>и через ЭТП определяются правилами данной ЭТП.</w:t>
      </w:r>
    </w:p>
    <w:p w:rsidR="00717F60" w:rsidRPr="00E71A48" w:rsidRDefault="00717F60" w:rsidP="00E71A48">
      <w:pPr>
        <w:pStyle w:val="3"/>
        <w:spacing w:line="264" w:lineRule="auto"/>
        <w:rPr>
          <w:szCs w:val="24"/>
        </w:rPr>
      </w:pPr>
      <w:bookmarkStart w:id="217" w:name="_Ref115076807"/>
      <w:bookmarkStart w:id="218" w:name="_Toc440297028"/>
      <w:bookmarkStart w:id="219" w:name="_Toc440356589"/>
      <w:bookmarkStart w:id="220" w:name="_Toc440631724"/>
      <w:bookmarkStart w:id="221" w:name="_Toc440876509"/>
      <w:bookmarkStart w:id="222" w:name="_Toc441130581"/>
      <w:bookmarkStart w:id="223" w:name="_Toc441157085"/>
      <w:r w:rsidRPr="00E71A48">
        <w:rPr>
          <w:szCs w:val="24"/>
        </w:rPr>
        <w:t xml:space="preserve">Порядок подготовки </w:t>
      </w:r>
      <w:r w:rsidR="004B5EB3" w:rsidRPr="00E71A48">
        <w:rPr>
          <w:szCs w:val="24"/>
        </w:rPr>
        <w:t>Заявк</w:t>
      </w:r>
      <w:r w:rsidRPr="00E71A48">
        <w:rPr>
          <w:szCs w:val="24"/>
        </w:rPr>
        <w:t>и в письменной</w:t>
      </w:r>
      <w:r w:rsidR="00A64544">
        <w:rPr>
          <w:szCs w:val="24"/>
        </w:rPr>
        <w:t xml:space="preserve"> </w:t>
      </w:r>
      <w:r w:rsidR="00A64544" w:rsidRPr="006803F2">
        <w:rPr>
          <w:szCs w:val="24"/>
        </w:rPr>
        <w:t>(бумажной)</w:t>
      </w:r>
      <w:r w:rsidRPr="00E71A48">
        <w:rPr>
          <w:szCs w:val="24"/>
        </w:rPr>
        <w:t xml:space="preserve"> форме</w:t>
      </w:r>
      <w:bookmarkEnd w:id="217"/>
      <w:bookmarkEnd w:id="218"/>
      <w:bookmarkEnd w:id="219"/>
      <w:bookmarkEnd w:id="220"/>
      <w:bookmarkEnd w:id="221"/>
      <w:bookmarkEnd w:id="222"/>
      <w:bookmarkEnd w:id="223"/>
    </w:p>
    <w:p w:rsidR="00717F60" w:rsidRPr="00E71A48" w:rsidRDefault="00246801" w:rsidP="00775238">
      <w:pPr>
        <w:widowControl w:val="0"/>
        <w:numPr>
          <w:ilvl w:val="3"/>
          <w:numId w:val="36"/>
        </w:numPr>
        <w:tabs>
          <w:tab w:val="left" w:pos="1700"/>
        </w:tabs>
        <w:overflowPunct w:val="0"/>
        <w:autoSpaceDE w:val="0"/>
        <w:spacing w:after="100" w:line="264" w:lineRule="auto"/>
        <w:ind w:left="0" w:firstLine="709"/>
        <w:rPr>
          <w:bCs w:val="0"/>
          <w:sz w:val="24"/>
          <w:szCs w:val="24"/>
        </w:rPr>
      </w:pPr>
      <w:bookmarkStart w:id="224" w:name="_Ref191386548"/>
      <w:r>
        <w:rPr>
          <w:bCs w:val="0"/>
          <w:sz w:val="24"/>
          <w:szCs w:val="24"/>
        </w:rPr>
        <w:t>Предоставление Участником Заявки в письменной</w:t>
      </w:r>
      <w:r w:rsidR="00A64544">
        <w:rPr>
          <w:bCs w:val="0"/>
          <w:sz w:val="24"/>
          <w:szCs w:val="24"/>
        </w:rPr>
        <w:t xml:space="preserve"> </w:t>
      </w:r>
      <w:r w:rsidR="00A64544" w:rsidRPr="006803F2">
        <w:rPr>
          <w:sz w:val="24"/>
          <w:szCs w:val="24"/>
        </w:rPr>
        <w:t>(бумажной)</w:t>
      </w:r>
      <w:r w:rsidR="00A64544" w:rsidRPr="00802DB1">
        <w:rPr>
          <w:sz w:val="24"/>
          <w:szCs w:val="24"/>
        </w:rPr>
        <w:t xml:space="preserve"> </w:t>
      </w:r>
      <w:r>
        <w:rPr>
          <w:bCs w:val="0"/>
          <w:sz w:val="24"/>
          <w:szCs w:val="24"/>
        </w:rPr>
        <w:t>форме не предусмотрено.</w:t>
      </w:r>
      <w:bookmarkEnd w:id="224"/>
    </w:p>
    <w:p w:rsidR="00717F60" w:rsidRPr="00E71A48" w:rsidRDefault="00717F60" w:rsidP="00E71A48">
      <w:pPr>
        <w:pStyle w:val="3"/>
        <w:spacing w:line="264" w:lineRule="auto"/>
        <w:rPr>
          <w:szCs w:val="24"/>
        </w:rPr>
      </w:pPr>
      <w:bookmarkStart w:id="225" w:name="_Ref306008743"/>
      <w:bookmarkStart w:id="226" w:name="_Toc440297029"/>
      <w:bookmarkStart w:id="227" w:name="_Toc440356590"/>
      <w:bookmarkStart w:id="228" w:name="_Toc440631725"/>
      <w:bookmarkStart w:id="229" w:name="_Toc440876510"/>
      <w:bookmarkStart w:id="230" w:name="_Toc441130582"/>
      <w:bookmarkStart w:id="231" w:name="_Toc441157086"/>
      <w:r w:rsidRPr="00E71A48">
        <w:rPr>
          <w:szCs w:val="24"/>
        </w:rPr>
        <w:t xml:space="preserve">Требования к сроку действия </w:t>
      </w:r>
      <w:r w:rsidR="004B5EB3" w:rsidRPr="00E71A48">
        <w:rPr>
          <w:szCs w:val="24"/>
        </w:rPr>
        <w:t>Заявк</w:t>
      </w:r>
      <w:r w:rsidRPr="00E71A48">
        <w:rPr>
          <w:szCs w:val="24"/>
        </w:rPr>
        <w:t>и</w:t>
      </w:r>
      <w:bookmarkEnd w:id="225"/>
      <w:bookmarkEnd w:id="226"/>
      <w:bookmarkEnd w:id="227"/>
      <w:bookmarkEnd w:id="228"/>
      <w:bookmarkEnd w:id="229"/>
      <w:bookmarkEnd w:id="230"/>
      <w:bookmarkEnd w:id="231"/>
    </w:p>
    <w:p w:rsidR="00717F60" w:rsidRPr="00E71A48" w:rsidRDefault="004B5EB3" w:rsidP="00775238">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32" w:name="_Ref303683455"/>
      <w:r w:rsidRPr="00E71A48">
        <w:rPr>
          <w:bCs w:val="0"/>
          <w:sz w:val="24"/>
          <w:szCs w:val="24"/>
        </w:rPr>
        <w:t>Заявк</w:t>
      </w:r>
      <w:r w:rsidR="00717F60" w:rsidRPr="00E71A48">
        <w:rPr>
          <w:bCs w:val="0"/>
          <w:sz w:val="24"/>
          <w:szCs w:val="24"/>
        </w:rPr>
        <w:t xml:space="preserve">а действительна в течение срока, указанного </w:t>
      </w:r>
      <w:r w:rsidR="009C744E" w:rsidRPr="00E71A48">
        <w:rPr>
          <w:bCs w:val="0"/>
          <w:sz w:val="24"/>
          <w:szCs w:val="24"/>
        </w:rPr>
        <w:t>Участник</w:t>
      </w:r>
      <w:r w:rsidR="00717F60" w:rsidRPr="00E71A48">
        <w:rPr>
          <w:bCs w:val="0"/>
          <w:sz w:val="24"/>
          <w:szCs w:val="24"/>
        </w:rPr>
        <w:t xml:space="preserve">ом в письме о подаче оферты. В любом случае этот срок не должен быть менее </w:t>
      </w:r>
      <w:r w:rsidR="00246801">
        <w:rPr>
          <w:bCs w:val="0"/>
          <w:sz w:val="24"/>
          <w:szCs w:val="24"/>
        </w:rPr>
        <w:t>90</w:t>
      </w:r>
      <w:r w:rsidR="00717F60" w:rsidRPr="00E71A48">
        <w:rPr>
          <w:bCs w:val="0"/>
          <w:sz w:val="24"/>
          <w:szCs w:val="24"/>
        </w:rPr>
        <w:t xml:space="preserve"> календарных дней со дня, следующего за днем окончания </w:t>
      </w:r>
      <w:r w:rsidR="00C33106" w:rsidRPr="00E71A48">
        <w:rPr>
          <w:bCs w:val="0"/>
          <w:sz w:val="24"/>
          <w:szCs w:val="24"/>
        </w:rPr>
        <w:t xml:space="preserve">подачи </w:t>
      </w:r>
      <w:r w:rsidR="00717F60" w:rsidRPr="00E71A48">
        <w:rPr>
          <w:bCs w:val="0"/>
          <w:sz w:val="24"/>
          <w:szCs w:val="24"/>
        </w:rPr>
        <w:t>Заявок</w:t>
      </w:r>
      <w:r w:rsidR="006F3DF0">
        <w:rPr>
          <w:bCs w:val="0"/>
          <w:sz w:val="24"/>
          <w:szCs w:val="24"/>
        </w:rPr>
        <w:t xml:space="preserve"> (п. </w:t>
      </w:r>
      <w:r w:rsidR="007D61B9">
        <w:rPr>
          <w:bCs w:val="0"/>
          <w:sz w:val="24"/>
          <w:szCs w:val="24"/>
        </w:rPr>
        <w:fldChar w:fldCharType="begin"/>
      </w:r>
      <w:r w:rsidR="006F3DF0">
        <w:rPr>
          <w:bCs w:val="0"/>
          <w:sz w:val="24"/>
          <w:szCs w:val="24"/>
        </w:rPr>
        <w:instrText xml:space="preserve"> REF _Ref440289953 \r \h </w:instrText>
      </w:r>
      <w:r w:rsidR="007D61B9">
        <w:rPr>
          <w:bCs w:val="0"/>
          <w:sz w:val="24"/>
          <w:szCs w:val="24"/>
        </w:rPr>
      </w:r>
      <w:r w:rsidR="007D61B9">
        <w:rPr>
          <w:bCs w:val="0"/>
          <w:sz w:val="24"/>
          <w:szCs w:val="24"/>
        </w:rPr>
        <w:fldChar w:fldCharType="separate"/>
      </w:r>
      <w:r w:rsidR="00A0315F">
        <w:rPr>
          <w:bCs w:val="0"/>
          <w:sz w:val="24"/>
          <w:szCs w:val="24"/>
        </w:rPr>
        <w:t>3.4.1.3</w:t>
      </w:r>
      <w:r w:rsidR="007D61B9">
        <w:rPr>
          <w:bCs w:val="0"/>
          <w:sz w:val="24"/>
          <w:szCs w:val="24"/>
        </w:rPr>
        <w:fldChar w:fldCharType="end"/>
      </w:r>
      <w:r w:rsidR="006F3DF0">
        <w:rPr>
          <w:bCs w:val="0"/>
          <w:sz w:val="24"/>
          <w:szCs w:val="24"/>
        </w:rPr>
        <w:t>)</w:t>
      </w:r>
      <w:r w:rsidR="00717F60" w:rsidRPr="00E71A48">
        <w:rPr>
          <w:bCs w:val="0"/>
          <w:sz w:val="24"/>
          <w:szCs w:val="24"/>
        </w:rPr>
        <w:t>.</w:t>
      </w:r>
      <w:bookmarkEnd w:id="232"/>
    </w:p>
    <w:p w:rsidR="00717F60" w:rsidRPr="00E71A48" w:rsidRDefault="00717F60" w:rsidP="00775238">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w:t>
      </w:r>
      <w:r w:rsidR="00646F61">
        <w:rPr>
          <w:bCs w:val="0"/>
          <w:sz w:val="24"/>
          <w:szCs w:val="24"/>
        </w:rPr>
        <w:t>служит</w:t>
      </w:r>
      <w:r w:rsidRPr="00E71A48">
        <w:rPr>
          <w:bCs w:val="0"/>
          <w:sz w:val="24"/>
          <w:szCs w:val="24"/>
        </w:rPr>
        <w:t xml:space="preserve">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3"/>
        <w:spacing w:line="264" w:lineRule="auto"/>
        <w:rPr>
          <w:szCs w:val="24"/>
        </w:rPr>
      </w:pPr>
      <w:bookmarkStart w:id="233" w:name="_Toc440297030"/>
      <w:bookmarkStart w:id="234" w:name="_Toc440356591"/>
      <w:bookmarkStart w:id="235" w:name="_Toc440631726"/>
      <w:bookmarkStart w:id="236" w:name="_Toc440876511"/>
      <w:bookmarkStart w:id="237" w:name="_Toc441130583"/>
      <w:bookmarkStart w:id="238" w:name="_Toc441157087"/>
      <w:r w:rsidRPr="00E71A48">
        <w:rPr>
          <w:szCs w:val="24"/>
        </w:rPr>
        <w:t xml:space="preserve">Требования к языку </w:t>
      </w:r>
      <w:r w:rsidR="004B5EB3" w:rsidRPr="00E71A48">
        <w:rPr>
          <w:szCs w:val="24"/>
        </w:rPr>
        <w:t>Заявк</w:t>
      </w:r>
      <w:r w:rsidRPr="00E71A48">
        <w:rPr>
          <w:szCs w:val="24"/>
        </w:rPr>
        <w:t>и</w:t>
      </w:r>
      <w:bookmarkEnd w:id="233"/>
      <w:bookmarkEnd w:id="234"/>
      <w:bookmarkEnd w:id="235"/>
      <w:bookmarkEnd w:id="236"/>
      <w:bookmarkEnd w:id="237"/>
      <w:bookmarkEnd w:id="238"/>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775238">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E71A48">
        <w:rPr>
          <w:bCs w:val="0"/>
          <w:sz w:val="24"/>
          <w:szCs w:val="24"/>
        </w:rPr>
        <w:t>апостилированный</w:t>
      </w:r>
      <w:proofErr w:type="spellEnd"/>
      <w:r w:rsidRPr="00E71A48">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775238">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239" w:name="_Toc440297031"/>
      <w:bookmarkStart w:id="240" w:name="_Toc440356592"/>
      <w:bookmarkStart w:id="241" w:name="_Toc440631727"/>
      <w:bookmarkStart w:id="242" w:name="_Toc440876512"/>
      <w:bookmarkStart w:id="243" w:name="_Toc441130584"/>
      <w:bookmarkStart w:id="244" w:name="_Toc441157088"/>
      <w:r w:rsidRPr="00E71A48">
        <w:rPr>
          <w:szCs w:val="24"/>
        </w:rPr>
        <w:t xml:space="preserve">Требования к валюте </w:t>
      </w:r>
      <w:r w:rsidR="004B5EB3" w:rsidRPr="00E71A48">
        <w:rPr>
          <w:szCs w:val="24"/>
        </w:rPr>
        <w:t>Заявк</w:t>
      </w:r>
      <w:r w:rsidRPr="00E71A48">
        <w:rPr>
          <w:szCs w:val="24"/>
        </w:rPr>
        <w:t>и</w:t>
      </w:r>
      <w:bookmarkEnd w:id="239"/>
      <w:bookmarkEnd w:id="240"/>
      <w:bookmarkEnd w:id="241"/>
      <w:bookmarkEnd w:id="242"/>
      <w:bookmarkEnd w:id="243"/>
      <w:bookmarkEnd w:id="244"/>
    </w:p>
    <w:p w:rsidR="00717F60" w:rsidRPr="00E71A48" w:rsidRDefault="00717F60" w:rsidP="00775238">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Все суммы денежных сре</w:t>
      </w:r>
      <w:proofErr w:type="gramStart"/>
      <w:r w:rsidRPr="00E71A48">
        <w:rPr>
          <w:bCs w:val="0"/>
          <w:sz w:val="24"/>
          <w:szCs w:val="24"/>
        </w:rPr>
        <w:t>дств в д</w:t>
      </w:r>
      <w:proofErr w:type="gramEnd"/>
      <w:r w:rsidRPr="00E71A48">
        <w:rPr>
          <w:bCs w:val="0"/>
          <w:sz w:val="24"/>
          <w:szCs w:val="24"/>
        </w:rPr>
        <w:t xml:space="preserve">окументах, входящих в </w:t>
      </w:r>
      <w:r w:rsidR="004B5EB3" w:rsidRPr="00E71A48">
        <w:rPr>
          <w:bCs w:val="0"/>
          <w:sz w:val="24"/>
          <w:szCs w:val="24"/>
        </w:rPr>
        <w:t>Заявк</w:t>
      </w:r>
      <w:r w:rsidRPr="00E71A48">
        <w:rPr>
          <w:bCs w:val="0"/>
          <w:sz w:val="24"/>
          <w:szCs w:val="24"/>
        </w:rPr>
        <w:t xml:space="preserve">у, должны быть выражены в </w:t>
      </w:r>
      <w:r w:rsidR="00B81DED" w:rsidRPr="00E71A48">
        <w:rPr>
          <w:bCs w:val="0"/>
          <w:sz w:val="24"/>
          <w:szCs w:val="24"/>
        </w:rPr>
        <w:t>рублях</w:t>
      </w:r>
      <w:r w:rsidR="00B81DED">
        <w:rPr>
          <w:bCs w:val="0"/>
          <w:sz w:val="24"/>
          <w:szCs w:val="24"/>
        </w:rPr>
        <w:t xml:space="preserve"> РФ</w:t>
      </w:r>
      <w:r w:rsidRPr="00E71A48">
        <w:rPr>
          <w:bCs w:val="0"/>
          <w:sz w:val="24"/>
          <w:szCs w:val="24"/>
        </w:rPr>
        <w:t>, за исключением нижеследующего.</w:t>
      </w:r>
    </w:p>
    <w:p w:rsidR="00717F60" w:rsidRPr="00E71A48" w:rsidRDefault="00717F60" w:rsidP="00775238">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B81DED">
        <w:rPr>
          <w:bCs w:val="0"/>
          <w:sz w:val="24"/>
          <w:szCs w:val="24"/>
        </w:rPr>
        <w:t>рубли РФ</w:t>
      </w:r>
      <w:r w:rsidR="00B81DED" w:rsidRPr="00E71A48">
        <w:rPr>
          <w:bCs w:val="0"/>
          <w:sz w:val="24"/>
          <w:szCs w:val="24"/>
        </w:rPr>
        <w:t xml:space="preserve"> </w:t>
      </w:r>
      <w:r w:rsidRPr="00E71A48">
        <w:rPr>
          <w:bCs w:val="0"/>
          <w:sz w:val="24"/>
          <w:szCs w:val="24"/>
        </w:rPr>
        <w:t xml:space="preserve">исходя из официального курса валюты, установленного </w:t>
      </w:r>
      <w:r w:rsidRPr="00E71A48">
        <w:rPr>
          <w:bCs w:val="0"/>
          <w:sz w:val="24"/>
          <w:szCs w:val="24"/>
        </w:rPr>
        <w:lastRenderedPageBreak/>
        <w:t>Центральным банком Российской Федерации, с указанием такового курса и даты его установления.</w:t>
      </w:r>
      <w:proofErr w:type="gramEnd"/>
    </w:p>
    <w:p w:rsidR="00717F60" w:rsidRPr="00E71A48" w:rsidRDefault="00717F60" w:rsidP="00775238">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w:t>
      </w:r>
      <w:r w:rsidR="00B81DED" w:rsidRPr="00E71A48">
        <w:rPr>
          <w:bCs w:val="0"/>
          <w:sz w:val="24"/>
          <w:szCs w:val="24"/>
        </w:rPr>
        <w:t>рублях</w:t>
      </w:r>
      <w:r w:rsidR="00B81DED">
        <w:rPr>
          <w:bCs w:val="0"/>
          <w:sz w:val="24"/>
          <w:szCs w:val="24"/>
        </w:rPr>
        <w:t xml:space="preserve"> РФ</w:t>
      </w:r>
      <w:r w:rsidR="00B81DED" w:rsidRPr="00E71A48">
        <w:rPr>
          <w:bCs w:val="0"/>
          <w:sz w:val="24"/>
          <w:szCs w:val="24"/>
        </w:rPr>
        <w:t xml:space="preserve"> </w:t>
      </w:r>
      <w:r w:rsidRPr="00E71A48">
        <w:rPr>
          <w:bCs w:val="0"/>
          <w:sz w:val="24"/>
          <w:szCs w:val="24"/>
        </w:rPr>
        <w:t>и не подлежит изменению при изменении официального курса валюты.</w:t>
      </w:r>
    </w:p>
    <w:p w:rsidR="00717F60" w:rsidRPr="00C12FA4" w:rsidRDefault="00717F60" w:rsidP="00E71A48">
      <w:pPr>
        <w:pStyle w:val="3"/>
        <w:spacing w:line="264" w:lineRule="auto"/>
        <w:rPr>
          <w:szCs w:val="24"/>
        </w:rPr>
      </w:pPr>
      <w:bookmarkStart w:id="245" w:name="_Toc440297032"/>
      <w:bookmarkStart w:id="246" w:name="_Toc440356593"/>
      <w:bookmarkStart w:id="247" w:name="_Toc440631728"/>
      <w:bookmarkStart w:id="248" w:name="_Toc440876513"/>
      <w:bookmarkStart w:id="249" w:name="_Toc441130585"/>
      <w:bookmarkStart w:id="250" w:name="_Toc441157089"/>
      <w:r w:rsidRPr="00C12FA4">
        <w:rPr>
          <w:szCs w:val="24"/>
        </w:rPr>
        <w:t xml:space="preserve">Начальная (максимальная) цена </w:t>
      </w:r>
      <w:r w:rsidR="00123C70" w:rsidRPr="00C12FA4">
        <w:rPr>
          <w:szCs w:val="24"/>
        </w:rPr>
        <w:t>Договор</w:t>
      </w:r>
      <w:r w:rsidRPr="00C12FA4">
        <w:rPr>
          <w:szCs w:val="24"/>
        </w:rPr>
        <w:t>а (цена лота)</w:t>
      </w:r>
      <w:bookmarkEnd w:id="245"/>
      <w:bookmarkEnd w:id="246"/>
      <w:bookmarkEnd w:id="247"/>
      <w:bookmarkEnd w:id="248"/>
      <w:bookmarkEnd w:id="249"/>
      <w:bookmarkEnd w:id="250"/>
    </w:p>
    <w:p w:rsidR="00717F60" w:rsidRPr="006B7F12" w:rsidRDefault="00717F60" w:rsidP="006B7F12">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proofErr w:type="gramStart"/>
      <w:r w:rsidRPr="006B7F12">
        <w:rPr>
          <w:bCs w:val="0"/>
          <w:sz w:val="24"/>
          <w:szCs w:val="24"/>
        </w:rPr>
        <w:t xml:space="preserve">Начальная (максимальная) цена </w:t>
      </w:r>
      <w:r w:rsidR="00123C70" w:rsidRPr="006B7F12">
        <w:rPr>
          <w:bCs w:val="0"/>
          <w:sz w:val="24"/>
          <w:szCs w:val="24"/>
        </w:rPr>
        <w:t>Договор</w:t>
      </w:r>
      <w:r w:rsidRPr="006B7F12">
        <w:rPr>
          <w:bCs w:val="0"/>
          <w:sz w:val="24"/>
          <w:szCs w:val="24"/>
        </w:rPr>
        <w:t>а</w:t>
      </w:r>
      <w:r w:rsidR="00216641" w:rsidRPr="006B7F12">
        <w:rPr>
          <w:bCs w:val="0"/>
          <w:sz w:val="24"/>
          <w:szCs w:val="24"/>
        </w:rPr>
        <w:t>:</w:t>
      </w:r>
      <w:r w:rsidR="006B7F12" w:rsidRPr="006B7F12">
        <w:rPr>
          <w:bCs w:val="0"/>
          <w:sz w:val="24"/>
          <w:szCs w:val="24"/>
        </w:rPr>
        <w:t xml:space="preserve"> </w:t>
      </w:r>
      <w:r w:rsidR="006B7F12" w:rsidRPr="006B7F12">
        <w:rPr>
          <w:b/>
          <w:sz w:val="24"/>
          <w:szCs w:val="24"/>
        </w:rPr>
        <w:t>1 631 153,00</w:t>
      </w:r>
      <w:r w:rsidR="006B7F12" w:rsidRPr="006B7F12">
        <w:rPr>
          <w:sz w:val="24"/>
          <w:szCs w:val="24"/>
        </w:rPr>
        <w:t xml:space="preserve"> (один миллион шестьсот тридцать одна тысяча сто пятьдесят три) рубля 00 копеек РФ, без учета НДС; НДС составляет </w:t>
      </w:r>
      <w:r w:rsidR="006B7F12" w:rsidRPr="006B7F12">
        <w:rPr>
          <w:b/>
          <w:sz w:val="24"/>
          <w:szCs w:val="24"/>
        </w:rPr>
        <w:t>293 607,54</w:t>
      </w:r>
      <w:r w:rsidR="006B7F12" w:rsidRPr="006B7F12">
        <w:rPr>
          <w:sz w:val="24"/>
          <w:szCs w:val="24"/>
        </w:rPr>
        <w:t xml:space="preserve"> (Двести девяносто три тысячи шестьсот семь) рублей 54 копейки РФ; </w:t>
      </w:r>
      <w:r w:rsidR="006B7F12" w:rsidRPr="006B7F12">
        <w:rPr>
          <w:b/>
          <w:sz w:val="24"/>
          <w:szCs w:val="24"/>
        </w:rPr>
        <w:t>1 924 760,54</w:t>
      </w:r>
      <w:r w:rsidR="006B7F12" w:rsidRPr="006B7F12">
        <w:rPr>
          <w:sz w:val="24"/>
          <w:szCs w:val="24"/>
        </w:rPr>
        <w:t xml:space="preserve"> (Один миллион девятьсот двадцать четыре тысячи семьсот шестьдесят) рублей 54 копейки РФ</w:t>
      </w:r>
      <w:r w:rsidR="00155DAF" w:rsidRPr="006B7F12">
        <w:rPr>
          <w:sz w:val="24"/>
          <w:szCs w:val="24"/>
        </w:rPr>
        <w:t>, с учетом НДС</w:t>
      </w:r>
      <w:r w:rsidR="006B7F12" w:rsidRPr="006B7F12">
        <w:rPr>
          <w:sz w:val="24"/>
          <w:szCs w:val="24"/>
        </w:rPr>
        <w:t>.</w:t>
      </w:r>
      <w:proofErr w:type="gramEnd"/>
    </w:p>
    <w:p w:rsidR="004F657D" w:rsidRDefault="00010A03" w:rsidP="00775238">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7A25C1">
        <w:rPr>
          <w:sz w:val="24"/>
          <w:szCs w:val="24"/>
        </w:rPr>
        <w:t xml:space="preserve">Организатор отклонит </w:t>
      </w:r>
      <w:r w:rsidRPr="001365D6">
        <w:rPr>
          <w:sz w:val="24"/>
          <w:szCs w:val="24"/>
        </w:rPr>
        <w:t>Заявку Участника только на том основании, что предложенная Участником цена превышает установленную начальную (максимальную) цену Лота</w:t>
      </w:r>
      <w:r w:rsidR="004F657D" w:rsidRPr="00546518">
        <w:rPr>
          <w:bCs w:val="0"/>
          <w:sz w:val="24"/>
          <w:szCs w:val="24"/>
        </w:rPr>
        <w:t>.</w:t>
      </w:r>
    </w:p>
    <w:p w:rsidR="00546518" w:rsidRPr="00EC043C" w:rsidRDefault="00010A03" w:rsidP="00775238">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1365D6">
        <w:rPr>
          <w:sz w:val="24"/>
          <w:szCs w:val="24"/>
        </w:rPr>
        <w:t>Заявка Участника будет отклонена, в случае если стоимость Заявки по любому из филиалов превысит установленную начальную (максимальную) цену по данному филиалу</w:t>
      </w:r>
      <w:r w:rsidR="00546518" w:rsidRPr="00EC043C">
        <w:rPr>
          <w:sz w:val="24"/>
          <w:szCs w:val="24"/>
        </w:rPr>
        <w:t>.</w:t>
      </w:r>
    </w:p>
    <w:p w:rsidR="004F657D" w:rsidRPr="00546518" w:rsidRDefault="004F657D" w:rsidP="00775238">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Цена в письме о подаче оферты </w:t>
      </w:r>
      <w:r w:rsidR="003F3A69" w:rsidRPr="00E71A48">
        <w:rPr>
          <w:bCs w:val="0"/>
          <w:spacing w:val="-2"/>
          <w:sz w:val="24"/>
          <w:szCs w:val="24"/>
        </w:rPr>
        <w:t>(</w:t>
      </w:r>
      <w:r w:rsidR="003F3A69">
        <w:rPr>
          <w:bCs w:val="0"/>
          <w:spacing w:val="-2"/>
          <w:sz w:val="24"/>
          <w:szCs w:val="24"/>
        </w:rPr>
        <w:t>под</w:t>
      </w:r>
      <w:r w:rsidR="003F3A69" w:rsidRPr="00E71A48">
        <w:rPr>
          <w:bCs w:val="0"/>
          <w:sz w:val="24"/>
          <w:szCs w:val="24"/>
        </w:rPr>
        <w:t xml:space="preserve">раздел </w:t>
      </w:r>
      <w:r w:rsidR="007D61B9">
        <w:rPr>
          <w:bCs w:val="0"/>
          <w:sz w:val="24"/>
          <w:szCs w:val="24"/>
        </w:rPr>
        <w:fldChar w:fldCharType="begin"/>
      </w:r>
      <w:r w:rsidR="003F3A69">
        <w:rPr>
          <w:bCs w:val="0"/>
          <w:sz w:val="24"/>
          <w:szCs w:val="24"/>
        </w:rPr>
        <w:instrText xml:space="preserve"> REF _Ref55336310 \r \h </w:instrText>
      </w:r>
      <w:r w:rsidR="007D61B9">
        <w:rPr>
          <w:bCs w:val="0"/>
          <w:sz w:val="24"/>
          <w:szCs w:val="24"/>
        </w:rPr>
      </w:r>
      <w:r w:rsidR="007D61B9">
        <w:rPr>
          <w:bCs w:val="0"/>
          <w:sz w:val="24"/>
          <w:szCs w:val="24"/>
        </w:rPr>
        <w:fldChar w:fldCharType="separate"/>
      </w:r>
      <w:r w:rsidR="00A0315F">
        <w:rPr>
          <w:bCs w:val="0"/>
          <w:sz w:val="24"/>
          <w:szCs w:val="24"/>
        </w:rPr>
        <w:t>5.1</w:t>
      </w:r>
      <w:r w:rsidR="007D61B9">
        <w:rPr>
          <w:bCs w:val="0"/>
          <w:sz w:val="24"/>
          <w:szCs w:val="24"/>
        </w:rPr>
        <w:fldChar w:fldCharType="end"/>
      </w:r>
      <w:r w:rsidR="003F3A69">
        <w:rPr>
          <w:bCs w:val="0"/>
          <w:sz w:val="24"/>
          <w:szCs w:val="24"/>
          <w:lang w:eastAsia="ru-RU"/>
        </w:rPr>
        <w:t>)</w:t>
      </w:r>
      <w:r w:rsidRPr="00546518">
        <w:rPr>
          <w:bCs w:val="0"/>
          <w:sz w:val="24"/>
          <w:szCs w:val="24"/>
        </w:rPr>
        <w:t xml:space="preserve">, поданной Участником, должна соответствовать цене, указанной в </w:t>
      </w:r>
      <w:r w:rsidR="00546518" w:rsidRPr="00546518">
        <w:rPr>
          <w:bCs w:val="0"/>
          <w:sz w:val="24"/>
          <w:szCs w:val="24"/>
        </w:rPr>
        <w:t>Сводной таблице стоимости</w:t>
      </w:r>
      <w:r w:rsidRPr="00546518">
        <w:rPr>
          <w:bCs w:val="0"/>
          <w:sz w:val="24"/>
          <w:szCs w:val="24"/>
        </w:rPr>
        <w:t xml:space="preserve"> </w:t>
      </w:r>
      <w:r w:rsidR="002F710E" w:rsidRPr="002F710E">
        <w:rPr>
          <w:bCs w:val="0"/>
          <w:sz w:val="24"/>
          <w:szCs w:val="24"/>
        </w:rPr>
        <w:t>поставок</w:t>
      </w:r>
      <w:r w:rsidR="002F710E" w:rsidRPr="002D4BC6">
        <w:rPr>
          <w:szCs w:val="24"/>
        </w:rPr>
        <w:t xml:space="preserve"> </w:t>
      </w:r>
      <w:r w:rsidR="003F3A69" w:rsidRPr="003E170D">
        <w:rPr>
          <w:bCs w:val="0"/>
          <w:sz w:val="24"/>
          <w:szCs w:val="24"/>
        </w:rPr>
        <w:t>(</w:t>
      </w:r>
      <w:r w:rsidR="003F3A69">
        <w:rPr>
          <w:bCs w:val="0"/>
          <w:spacing w:val="-2"/>
          <w:sz w:val="24"/>
          <w:szCs w:val="24"/>
        </w:rPr>
        <w:t>под</w:t>
      </w:r>
      <w:r w:rsidR="003F3A69" w:rsidRPr="00E71A48">
        <w:rPr>
          <w:bCs w:val="0"/>
          <w:sz w:val="24"/>
          <w:szCs w:val="24"/>
        </w:rPr>
        <w:t>раздел</w:t>
      </w:r>
      <w:r w:rsidR="003F3A69" w:rsidRPr="003E170D">
        <w:rPr>
          <w:bCs w:val="0"/>
          <w:sz w:val="24"/>
          <w:szCs w:val="24"/>
        </w:rPr>
        <w:t xml:space="preserve"> </w:t>
      </w:r>
      <w:r w:rsidR="007D61B9">
        <w:rPr>
          <w:bCs w:val="0"/>
          <w:sz w:val="24"/>
          <w:szCs w:val="24"/>
        </w:rPr>
        <w:fldChar w:fldCharType="begin"/>
      </w:r>
      <w:r w:rsidR="003F3A69">
        <w:rPr>
          <w:bCs w:val="0"/>
          <w:sz w:val="24"/>
          <w:szCs w:val="24"/>
        </w:rPr>
        <w:instrText xml:space="preserve"> REF _Ref440271072 \r \h </w:instrText>
      </w:r>
      <w:r w:rsidR="007D61B9">
        <w:rPr>
          <w:bCs w:val="0"/>
          <w:sz w:val="24"/>
          <w:szCs w:val="24"/>
        </w:rPr>
      </w:r>
      <w:r w:rsidR="007D61B9">
        <w:rPr>
          <w:bCs w:val="0"/>
          <w:sz w:val="24"/>
          <w:szCs w:val="24"/>
        </w:rPr>
        <w:fldChar w:fldCharType="separate"/>
      </w:r>
      <w:r w:rsidR="00A0315F">
        <w:rPr>
          <w:bCs w:val="0"/>
          <w:sz w:val="24"/>
          <w:szCs w:val="24"/>
        </w:rPr>
        <w:t>5.2</w:t>
      </w:r>
      <w:r w:rsidR="007D61B9">
        <w:rPr>
          <w:bCs w:val="0"/>
          <w:sz w:val="24"/>
          <w:szCs w:val="24"/>
        </w:rPr>
        <w:fldChar w:fldCharType="end"/>
      </w:r>
      <w:r w:rsidR="003F3A69" w:rsidRPr="003E170D">
        <w:rPr>
          <w:bCs w:val="0"/>
          <w:sz w:val="24"/>
          <w:szCs w:val="24"/>
        </w:rPr>
        <w:t>)</w:t>
      </w:r>
      <w:r w:rsidRPr="00546518">
        <w:rPr>
          <w:bCs w:val="0"/>
          <w:sz w:val="24"/>
          <w:szCs w:val="24"/>
        </w:rPr>
        <w:t>. В противном случае Заявк</w:t>
      </w:r>
      <w:r w:rsidR="006F3DF0">
        <w:rPr>
          <w:bCs w:val="0"/>
          <w:sz w:val="24"/>
          <w:szCs w:val="24"/>
        </w:rPr>
        <w:t>а</w:t>
      </w:r>
      <w:r w:rsidRPr="00546518">
        <w:rPr>
          <w:bCs w:val="0"/>
          <w:sz w:val="24"/>
          <w:szCs w:val="24"/>
        </w:rPr>
        <w:t xml:space="preserve"> Участника будет отклонен</w:t>
      </w:r>
      <w:r w:rsidR="006F3DF0">
        <w:rPr>
          <w:bCs w:val="0"/>
          <w:sz w:val="24"/>
          <w:szCs w:val="24"/>
        </w:rPr>
        <w:t>а</w:t>
      </w:r>
      <w:r w:rsidRPr="00546518">
        <w:rPr>
          <w:bCs w:val="0"/>
          <w:sz w:val="24"/>
          <w:szCs w:val="24"/>
        </w:rPr>
        <w:t xml:space="preserve"> без рассмотрения по существу.</w:t>
      </w:r>
    </w:p>
    <w:p w:rsidR="004F657D" w:rsidRPr="00546518" w:rsidRDefault="004F657D" w:rsidP="00775238">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В рамках оценочной стадии, предусмотренной  пунктом </w:t>
      </w:r>
      <w:r w:rsidR="007D61B9">
        <w:rPr>
          <w:bCs w:val="0"/>
          <w:sz w:val="24"/>
          <w:szCs w:val="24"/>
        </w:rPr>
        <w:fldChar w:fldCharType="begin"/>
      </w:r>
      <w:r w:rsidR="003F3A69">
        <w:rPr>
          <w:bCs w:val="0"/>
          <w:sz w:val="24"/>
          <w:szCs w:val="24"/>
        </w:rPr>
        <w:instrText xml:space="preserve"> REF _Ref306138385 \r \h </w:instrText>
      </w:r>
      <w:r w:rsidR="007D61B9">
        <w:rPr>
          <w:bCs w:val="0"/>
          <w:sz w:val="24"/>
          <w:szCs w:val="24"/>
        </w:rPr>
      </w:r>
      <w:r w:rsidR="007D61B9">
        <w:rPr>
          <w:bCs w:val="0"/>
          <w:sz w:val="24"/>
          <w:szCs w:val="24"/>
        </w:rPr>
        <w:fldChar w:fldCharType="separate"/>
      </w:r>
      <w:r w:rsidR="00A0315F">
        <w:rPr>
          <w:bCs w:val="0"/>
          <w:sz w:val="24"/>
          <w:szCs w:val="24"/>
        </w:rPr>
        <w:t>3.6.4</w:t>
      </w:r>
      <w:r w:rsidR="007D61B9">
        <w:rPr>
          <w:bCs w:val="0"/>
          <w:sz w:val="24"/>
          <w:szCs w:val="24"/>
        </w:rPr>
        <w:fldChar w:fldCharType="end"/>
      </w:r>
      <w:r w:rsidRPr="00546518">
        <w:rPr>
          <w:bCs w:val="0"/>
          <w:sz w:val="24"/>
          <w:szCs w:val="24"/>
        </w:rPr>
        <w:t xml:space="preserve"> настоящей Документации, Закупочная комиссия оценивает и сопоставляет стоимость Заявки без учета НДС.</w:t>
      </w:r>
    </w:p>
    <w:p w:rsidR="004F657D" w:rsidRPr="00546518" w:rsidRDefault="004F657D" w:rsidP="00775238">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proofErr w:type="gramStart"/>
      <w:r w:rsidRPr="00546518">
        <w:rPr>
          <w:bCs w:val="0"/>
          <w:sz w:val="24"/>
          <w:szCs w:val="24"/>
        </w:rPr>
        <w:t>Начальная (предельная)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r w:rsidR="00216641" w:rsidRPr="00546518">
        <w:rPr>
          <w:bCs w:val="0"/>
          <w:sz w:val="24"/>
          <w:szCs w:val="24"/>
        </w:rPr>
        <w:t>.</w:t>
      </w:r>
      <w:proofErr w:type="gramEnd"/>
    </w:p>
    <w:p w:rsidR="002A5B42" w:rsidRPr="00E71A48" w:rsidRDefault="00717F60" w:rsidP="00E71A48">
      <w:pPr>
        <w:pStyle w:val="3"/>
        <w:spacing w:line="264" w:lineRule="auto"/>
        <w:rPr>
          <w:szCs w:val="24"/>
        </w:rPr>
      </w:pPr>
      <w:bookmarkStart w:id="251" w:name="_Ref191386407"/>
      <w:bookmarkStart w:id="252" w:name="_Ref191386526"/>
      <w:bookmarkStart w:id="253" w:name="_Toc440297033"/>
      <w:bookmarkStart w:id="254" w:name="_Toc440356594"/>
      <w:bookmarkStart w:id="255" w:name="_Toc440631729"/>
      <w:bookmarkStart w:id="256" w:name="_Toc440876514"/>
      <w:bookmarkStart w:id="257" w:name="_Toc441130586"/>
      <w:bookmarkStart w:id="258" w:name="_Toc441157090"/>
      <w:bookmarkStart w:id="259"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251"/>
      <w:bookmarkEnd w:id="252"/>
      <w:bookmarkEnd w:id="253"/>
      <w:bookmarkEnd w:id="254"/>
      <w:bookmarkEnd w:id="255"/>
      <w:bookmarkEnd w:id="256"/>
      <w:bookmarkEnd w:id="257"/>
      <w:bookmarkEnd w:id="258"/>
      <w:r w:rsidRPr="00E71A48">
        <w:rPr>
          <w:szCs w:val="24"/>
        </w:rPr>
        <w:t xml:space="preserve"> </w:t>
      </w:r>
    </w:p>
    <w:p w:rsidR="00E71628" w:rsidRPr="000F4365" w:rsidRDefault="00717F60" w:rsidP="00775238">
      <w:pPr>
        <w:widowControl w:val="0"/>
        <w:numPr>
          <w:ilvl w:val="3"/>
          <w:numId w:val="26"/>
        </w:numPr>
        <w:tabs>
          <w:tab w:val="left" w:pos="1700"/>
        </w:tabs>
        <w:autoSpaceDE w:val="0"/>
        <w:spacing w:after="100" w:line="264" w:lineRule="auto"/>
        <w:ind w:left="0" w:firstLine="709"/>
        <w:rPr>
          <w:bCs w:val="0"/>
          <w:sz w:val="24"/>
          <w:szCs w:val="24"/>
        </w:rPr>
      </w:pPr>
      <w:bookmarkStart w:id="260" w:name="_Ref93090116"/>
      <w:bookmarkStart w:id="261" w:name="_Ref191386482"/>
      <w:bookmarkStart w:id="262" w:name="_Ref440291364"/>
      <w:bookmarkEnd w:id="259"/>
      <w:r w:rsidRPr="00E71A48">
        <w:rPr>
          <w:bCs w:val="0"/>
          <w:sz w:val="24"/>
          <w:szCs w:val="24"/>
        </w:rPr>
        <w:t xml:space="preserve">Требования к </w:t>
      </w:r>
      <w:r w:rsidR="009C744E" w:rsidRPr="00E71A48">
        <w:rPr>
          <w:bCs w:val="0"/>
          <w:sz w:val="24"/>
          <w:szCs w:val="24"/>
        </w:rPr>
        <w:t>Участник</w:t>
      </w:r>
      <w:r w:rsidRPr="00E71A48">
        <w:rPr>
          <w:bCs w:val="0"/>
          <w:sz w:val="24"/>
          <w:szCs w:val="24"/>
        </w:rPr>
        <w:t>ам</w:t>
      </w:r>
      <w:bookmarkEnd w:id="260"/>
      <w:r w:rsidRPr="00E71A48">
        <w:rPr>
          <w:bCs w:val="0"/>
          <w:sz w:val="24"/>
          <w:szCs w:val="24"/>
        </w:rPr>
        <w:t>:</w:t>
      </w:r>
      <w:bookmarkStart w:id="263" w:name="_Ref306004833"/>
      <w:bookmarkEnd w:id="261"/>
      <w:r w:rsidR="000F4365">
        <w:rPr>
          <w:bCs w:val="0"/>
          <w:sz w:val="24"/>
          <w:szCs w:val="24"/>
        </w:rPr>
        <w:t xml:space="preserve"> у</w:t>
      </w:r>
      <w:r w:rsidRPr="000F4365">
        <w:rPr>
          <w:bCs w:val="0"/>
          <w:sz w:val="24"/>
          <w:szCs w:val="24"/>
        </w:rPr>
        <w:t xml:space="preserve">частвовать в процедуре </w:t>
      </w:r>
      <w:r w:rsidR="009C744E" w:rsidRPr="000F4365">
        <w:rPr>
          <w:bCs w:val="0"/>
          <w:sz w:val="24"/>
          <w:szCs w:val="24"/>
        </w:rPr>
        <w:t>З</w:t>
      </w:r>
      <w:r w:rsidRPr="000F4365">
        <w:rPr>
          <w:bCs w:val="0"/>
          <w:sz w:val="24"/>
          <w:szCs w:val="24"/>
        </w:rPr>
        <w:t xml:space="preserve">апроса предложений может любое юридическое, </w:t>
      </w:r>
      <w:r w:rsidR="003B6795" w:rsidRPr="00E71A48">
        <w:rPr>
          <w:bCs w:val="0"/>
          <w:color w:val="000000"/>
          <w:sz w:val="24"/>
          <w:szCs w:val="24"/>
        </w:rPr>
        <w:t>физическое</w:t>
      </w:r>
      <w:r w:rsidR="003B6795" w:rsidRPr="00E71A48">
        <w:rPr>
          <w:bCs w:val="0"/>
          <w:sz w:val="24"/>
          <w:szCs w:val="24"/>
        </w:rPr>
        <w:t xml:space="preserve"> лицо (в т. ч. индивидуальный </w:t>
      </w:r>
      <w:r w:rsidR="003B6795" w:rsidRPr="00F2312E">
        <w:rPr>
          <w:bCs w:val="0"/>
          <w:sz w:val="24"/>
          <w:szCs w:val="24"/>
        </w:rPr>
        <w:t>предприниматель)</w:t>
      </w:r>
      <w:r w:rsidR="003B6795" w:rsidRPr="00F2312E">
        <w:rPr>
          <w:sz w:val="24"/>
          <w:szCs w:val="24"/>
        </w:rPr>
        <w:t xml:space="preserve">, </w:t>
      </w:r>
      <w:r w:rsidR="0006460D" w:rsidRPr="00711197">
        <w:rPr>
          <w:sz w:val="24"/>
          <w:szCs w:val="24"/>
        </w:rPr>
        <w:t xml:space="preserve">соответствующее требованиям п. </w:t>
      </w:r>
      <w:r w:rsidR="00566518">
        <w:fldChar w:fldCharType="begin"/>
      </w:r>
      <w:r w:rsidR="00566518">
        <w:instrText xml:space="preserve"> REF _Ref440357582 \r \h  \* MERGEFORMAT </w:instrText>
      </w:r>
      <w:r w:rsidR="00566518">
        <w:fldChar w:fldCharType="separate"/>
      </w:r>
      <w:r w:rsidR="00A0315F" w:rsidRPr="00A0315F">
        <w:rPr>
          <w:sz w:val="24"/>
          <w:szCs w:val="24"/>
        </w:rPr>
        <w:t>1.1.2</w:t>
      </w:r>
      <w:r w:rsidR="00566518">
        <w:fldChar w:fldCharType="end"/>
      </w:r>
      <w:r w:rsidR="00343106">
        <w:rPr>
          <w:bCs w:val="0"/>
          <w:sz w:val="24"/>
          <w:szCs w:val="24"/>
        </w:rPr>
        <w:t xml:space="preserve">. Привлечение </w:t>
      </w:r>
      <w:proofErr w:type="spellStart"/>
      <w:r w:rsidR="00343106">
        <w:rPr>
          <w:bCs w:val="0"/>
          <w:sz w:val="24"/>
          <w:szCs w:val="24"/>
        </w:rPr>
        <w:t>со</w:t>
      </w:r>
      <w:r w:rsidR="003B6795" w:rsidRPr="00711197">
        <w:rPr>
          <w:bCs w:val="0"/>
          <w:sz w:val="24"/>
          <w:szCs w:val="24"/>
        </w:rPr>
        <w:t>поставщиков</w:t>
      </w:r>
      <w:proofErr w:type="spellEnd"/>
      <w:r w:rsidR="003B6795" w:rsidRPr="00711197">
        <w:rPr>
          <w:bCs w:val="0"/>
          <w:sz w:val="24"/>
          <w:szCs w:val="24"/>
        </w:rPr>
        <w:t xml:space="preserve"> в соответствии с</w:t>
      </w:r>
      <w:r w:rsidR="003B6795" w:rsidRPr="005F65BB">
        <w:rPr>
          <w:bCs w:val="0"/>
          <w:sz w:val="24"/>
          <w:szCs w:val="24"/>
        </w:rPr>
        <w:t xml:space="preserve"> пунктом 3.3.9 не допускается. </w:t>
      </w:r>
      <w:proofErr w:type="gramStart"/>
      <w:r w:rsidR="003B6795" w:rsidRPr="005F65BB">
        <w:rPr>
          <w:bCs w:val="0"/>
          <w:sz w:val="24"/>
          <w:szCs w:val="24"/>
        </w:rPr>
        <w:t xml:space="preserve">Дополнительные требования к коллективным Участникам и порядку подтверждения их соответствия установленным требованиям приведены в пункте </w:t>
      </w:r>
      <w:r w:rsidR="00566518">
        <w:fldChar w:fldCharType="begin"/>
      </w:r>
      <w:r w:rsidR="00566518">
        <w:instrText xml:space="preserve"> REF _Ref191386461 \n \h  \* MERGEFORMAT </w:instrText>
      </w:r>
      <w:r w:rsidR="00566518">
        <w:fldChar w:fldCharType="separate"/>
      </w:r>
      <w:r w:rsidR="00A0315F" w:rsidRPr="00A0315F">
        <w:rPr>
          <w:bCs w:val="0"/>
          <w:sz w:val="24"/>
          <w:szCs w:val="24"/>
        </w:rPr>
        <w:t>3.3.10</w:t>
      </w:r>
      <w:r w:rsidR="00566518">
        <w:fldChar w:fldCharType="end"/>
      </w:r>
      <w:r w:rsidR="003B6795" w:rsidRPr="005F65BB">
        <w:rPr>
          <w:bCs w:val="0"/>
          <w:sz w:val="24"/>
          <w:szCs w:val="24"/>
        </w:rPr>
        <w:t>. При проведении запроса предложений на ЭТП, такое</w:t>
      </w:r>
      <w:r w:rsidR="003B6795" w:rsidRPr="005F65BB">
        <w:rPr>
          <w:sz w:val="24"/>
          <w:szCs w:val="24"/>
        </w:rPr>
        <w:t xml:space="preserve"> лицо должно быть зарегистрировано на соответствующей ЭТП в качестве Участника</w:t>
      </w:r>
      <w:r w:rsidR="003B6795" w:rsidRPr="00E71A48">
        <w:rPr>
          <w:sz w:val="24"/>
          <w:szCs w:val="24"/>
        </w:rPr>
        <w:t xml:space="preserve"> ЭТП, а также в качестве Участника проводимого запроса предложений</w:t>
      </w:r>
      <w:r w:rsidRPr="000F4365">
        <w:rPr>
          <w:sz w:val="24"/>
          <w:szCs w:val="24"/>
        </w:rPr>
        <w:t>.</w:t>
      </w:r>
      <w:bookmarkEnd w:id="262"/>
      <w:bookmarkEnd w:id="263"/>
      <w:proofErr w:type="gramEnd"/>
    </w:p>
    <w:p w:rsidR="00717F60" w:rsidRPr="00E71A48" w:rsidRDefault="00717F60" w:rsidP="00775238">
      <w:pPr>
        <w:widowControl w:val="0"/>
        <w:numPr>
          <w:ilvl w:val="3"/>
          <w:numId w:val="26"/>
        </w:numPr>
        <w:tabs>
          <w:tab w:val="left" w:pos="1700"/>
        </w:tabs>
        <w:autoSpaceDE w:val="0"/>
        <w:spacing w:after="100" w:line="264" w:lineRule="auto"/>
        <w:ind w:left="0" w:firstLine="709"/>
        <w:rPr>
          <w:bCs w:val="0"/>
          <w:sz w:val="24"/>
          <w:szCs w:val="24"/>
        </w:rPr>
      </w:pPr>
      <w:bookmarkStart w:id="264"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264"/>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265" w:name="_Ref306032455"/>
      <w:r w:rsidRPr="00E71A48">
        <w:rPr>
          <w:bCs w:val="0"/>
          <w:color w:val="000000"/>
          <w:sz w:val="24"/>
          <w:szCs w:val="24"/>
        </w:rPr>
        <w:lastRenderedPageBreak/>
        <w:t xml:space="preserve">должен </w:t>
      </w:r>
      <w:bookmarkStart w:id="266"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265"/>
      <w:bookmarkEnd w:id="266"/>
    </w:p>
    <w:p w:rsidR="00717F60"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9C744E" w:rsidRPr="00E71A48">
        <w:rPr>
          <w:bCs w:val="0"/>
          <w:sz w:val="24"/>
          <w:szCs w:val="24"/>
        </w:rPr>
        <w:t>Участник</w:t>
      </w:r>
      <w:r w:rsidRPr="00E71A48">
        <w:rPr>
          <w:bCs w:val="0"/>
          <w:sz w:val="24"/>
          <w:szCs w:val="24"/>
        </w:rPr>
        <w:t xml:space="preserve">а, в части существенной для исполнения </w:t>
      </w:r>
      <w:r w:rsidR="00123C70" w:rsidRPr="00E71A48">
        <w:rPr>
          <w:bCs w:val="0"/>
          <w:sz w:val="24"/>
          <w:szCs w:val="24"/>
        </w:rPr>
        <w:t>Договор</w:t>
      </w:r>
      <w:r w:rsidRPr="00E71A48">
        <w:rPr>
          <w:bCs w:val="0"/>
          <w:sz w:val="24"/>
          <w:szCs w:val="24"/>
        </w:rPr>
        <w:t xml:space="preserve">а, не должен быть наложен арест, </w:t>
      </w:r>
      <w:r w:rsidRPr="00E71A48">
        <w:rPr>
          <w:sz w:val="24"/>
          <w:szCs w:val="24"/>
          <w:lang w:eastAsia="ru-RU"/>
        </w:rPr>
        <w:t>экономическая</w:t>
      </w:r>
      <w:r w:rsidRPr="00E71A48">
        <w:rPr>
          <w:bCs w:val="0"/>
          <w:sz w:val="24"/>
          <w:szCs w:val="24"/>
        </w:rPr>
        <w:t xml:space="preserve"> деятельность </w:t>
      </w:r>
      <w:r w:rsidR="009C744E" w:rsidRPr="00E71A48">
        <w:rPr>
          <w:bCs w:val="0"/>
          <w:sz w:val="24"/>
          <w:szCs w:val="24"/>
        </w:rPr>
        <w:t>Участник</w:t>
      </w:r>
      <w:r w:rsidRPr="00E71A48">
        <w:rPr>
          <w:bCs w:val="0"/>
          <w:sz w:val="24"/>
          <w:szCs w:val="24"/>
        </w:rPr>
        <w:t>а не должна быть приостановлена (для юридического лица, индивидуального предпринимателя);</w:t>
      </w:r>
    </w:p>
    <w:p w:rsidR="00E71628" w:rsidRPr="00E71A48"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267" w:name="_Ref306032457"/>
      <w:proofErr w:type="gramStart"/>
      <w:r w:rsidRPr="00E71A48">
        <w:rPr>
          <w:sz w:val="24"/>
          <w:szCs w:val="24"/>
          <w:lang w:eastAsia="ru-RU"/>
        </w:rPr>
        <w:t xml:space="preserve">не быть включенным в </w:t>
      </w:r>
      <w:r w:rsidRPr="00E71A48">
        <w:rPr>
          <w:rFonts w:eastAsia="Arial Unicode MS"/>
          <w:sz w:val="24"/>
          <w:szCs w:val="24"/>
          <w:lang w:eastAsia="ru-RU"/>
        </w:rPr>
        <w:t>Реестр</w:t>
      </w:r>
      <w:r w:rsidRPr="00E71A48">
        <w:rPr>
          <w:sz w:val="24"/>
          <w:szCs w:val="24"/>
          <w:lang w:eastAsia="ru-RU"/>
        </w:rPr>
        <w:t xml:space="preserve"> недобросовестных поставщиков</w:t>
      </w:r>
      <w:r w:rsidRPr="00E71A48">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E71A48">
        <w:rPr>
          <w:sz w:val="24"/>
          <w:szCs w:val="24"/>
          <w:lang w:eastAsia="ru-RU"/>
        </w:rPr>
        <w:t xml:space="preserve"> либо в </w:t>
      </w:r>
      <w:r w:rsidRPr="00E71A48">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21.07.2005 </w:t>
      </w:r>
      <w:r w:rsidR="0075787E" w:rsidRPr="00E71A48">
        <w:rPr>
          <w:rFonts w:eastAsia="Arial Unicode MS"/>
          <w:sz w:val="24"/>
          <w:szCs w:val="24"/>
          <w:lang w:eastAsia="ru-RU"/>
        </w:rPr>
        <w:t xml:space="preserve">№ 94-ФЗ </w:t>
      </w:r>
      <w:r w:rsidRPr="00E71A48">
        <w:rPr>
          <w:rFonts w:eastAsia="Arial Unicode MS"/>
          <w:sz w:val="24"/>
          <w:szCs w:val="24"/>
          <w:lang w:eastAsia="ru-RU"/>
        </w:rPr>
        <w:t>«О размещении заказов на поставки товаров, выполнение работ, оказание услуг для государственных и муниципальных нужд»;</w:t>
      </w:r>
      <w:bookmarkEnd w:id="267"/>
      <w:proofErr w:type="gramEnd"/>
    </w:p>
    <w:p w:rsidR="009D7F01" w:rsidRPr="00680B79"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E71A48">
        <w:rPr>
          <w:color w:val="000000"/>
          <w:sz w:val="24"/>
          <w:szCs w:val="24"/>
          <w:lang w:eastAsia="ru-RU"/>
        </w:rPr>
        <w:t xml:space="preserve">обладать необходимыми профессиональными знаниями, управленческой </w:t>
      </w:r>
      <w:r w:rsidRPr="00680B79">
        <w:rPr>
          <w:color w:val="000000"/>
          <w:sz w:val="24"/>
          <w:szCs w:val="24"/>
          <w:lang w:eastAsia="ru-RU"/>
        </w:rPr>
        <w:t>компетентностью и репутацие</w:t>
      </w:r>
      <w:r w:rsidR="008B61E7">
        <w:rPr>
          <w:color w:val="000000"/>
          <w:sz w:val="24"/>
          <w:szCs w:val="24"/>
          <w:lang w:eastAsia="ru-RU"/>
        </w:rPr>
        <w:t>й, иметь ресурсные возможности:</w:t>
      </w:r>
    </w:p>
    <w:p w:rsidR="009D7F01" w:rsidRPr="00680B79" w:rsidRDefault="00680B79" w:rsidP="00775238">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sz w:val="24"/>
          <w:szCs w:val="24"/>
        </w:rPr>
        <w:t>должен иметь ресурсные возможности (финансовые, материально-технические, производственные, трудовые), обладать необходимыми профессиональными знаниями, управленческой компетентностью, опытом и положительной репутацией (наличие писем-отзывов/рекомендаций об аналогичных выполненных ранее договорах)</w:t>
      </w:r>
      <w:r w:rsidR="009D7F01" w:rsidRPr="00680B79">
        <w:rPr>
          <w:color w:val="000000"/>
          <w:sz w:val="24"/>
          <w:szCs w:val="24"/>
          <w:lang w:eastAsia="ru-RU"/>
        </w:rPr>
        <w:t>;</w:t>
      </w:r>
    </w:p>
    <w:p w:rsidR="009D7F01" w:rsidRPr="00E71A48" w:rsidRDefault="009D7F01" w:rsidP="00D75CA2">
      <w:pPr>
        <w:numPr>
          <w:ilvl w:val="0"/>
          <w:numId w:val="21"/>
        </w:numPr>
        <w:suppressAutoHyphens w:val="0"/>
        <w:spacing w:line="264" w:lineRule="auto"/>
        <w:rPr>
          <w:sz w:val="24"/>
          <w:szCs w:val="24"/>
          <w:lang w:eastAsia="ru-RU"/>
        </w:rPr>
      </w:pPr>
      <w:r w:rsidRPr="00E71A48">
        <w:rPr>
          <w:sz w:val="24"/>
          <w:szCs w:val="24"/>
          <w:lang w:eastAsia="ru-RU"/>
        </w:rPr>
        <w:t>иметь необходимые полномочия на поставку оборудования и подтверждение распространения фирменных гарантийных обязательств от производителей оборудования, предлагаемого в рамках настоящего запроса предложений. В частности, производитель должен гарантировать поставку в определенные сроки, проведение шеф-монтажа и/или шеф-наладки, распространение всех фирменных гарантий на оборудование в течение гарантийного срока, оговоренного в Документации по запросу предложений;</w:t>
      </w:r>
    </w:p>
    <w:p w:rsidR="00CF39D0" w:rsidRPr="00C12FA4" w:rsidRDefault="0094713A" w:rsidP="00CF39D0">
      <w:pPr>
        <w:numPr>
          <w:ilvl w:val="0"/>
          <w:numId w:val="21"/>
        </w:numPr>
        <w:suppressAutoHyphens w:val="0"/>
        <w:spacing w:line="264" w:lineRule="auto"/>
        <w:rPr>
          <w:sz w:val="24"/>
          <w:szCs w:val="24"/>
          <w:lang w:eastAsia="ru-RU"/>
        </w:rPr>
      </w:pPr>
      <w:r w:rsidRPr="00C12FA4">
        <w:rPr>
          <w:sz w:val="24"/>
          <w:szCs w:val="24"/>
          <w:lang w:eastAsia="ru-RU"/>
        </w:rPr>
        <w:t xml:space="preserve">Дополнительные требования к Участникам, наличию документов, подтверждающих </w:t>
      </w:r>
      <w:r w:rsidRPr="003803A7">
        <w:rPr>
          <w:sz w:val="24"/>
          <w:szCs w:val="24"/>
          <w:lang w:eastAsia="ru-RU"/>
        </w:rPr>
        <w:t>их соответствие требованиям Техническ</w:t>
      </w:r>
      <w:r w:rsidR="003776BB" w:rsidRPr="003803A7">
        <w:rPr>
          <w:sz w:val="24"/>
          <w:szCs w:val="24"/>
          <w:lang w:eastAsia="ru-RU"/>
        </w:rPr>
        <w:t>ог</w:t>
      </w:r>
      <w:proofErr w:type="gramStart"/>
      <w:r w:rsidR="003776BB" w:rsidRPr="003803A7">
        <w:rPr>
          <w:sz w:val="24"/>
          <w:szCs w:val="24"/>
          <w:lang w:eastAsia="ru-RU"/>
        </w:rPr>
        <w:t>о(</w:t>
      </w:r>
      <w:proofErr w:type="gramEnd"/>
      <w:r w:rsidRPr="003803A7">
        <w:rPr>
          <w:sz w:val="24"/>
          <w:szCs w:val="24"/>
          <w:lang w:eastAsia="ru-RU"/>
        </w:rPr>
        <w:t>их</w:t>
      </w:r>
      <w:r w:rsidR="003776BB" w:rsidRPr="003803A7">
        <w:rPr>
          <w:sz w:val="24"/>
          <w:szCs w:val="24"/>
          <w:lang w:eastAsia="ru-RU"/>
        </w:rPr>
        <w:t>)</w:t>
      </w:r>
      <w:r w:rsidRPr="003803A7">
        <w:rPr>
          <w:sz w:val="24"/>
          <w:szCs w:val="24"/>
          <w:lang w:eastAsia="ru-RU"/>
        </w:rPr>
        <w:t xml:space="preserve"> задани</w:t>
      </w:r>
      <w:r w:rsidR="003776BB" w:rsidRPr="003803A7">
        <w:rPr>
          <w:sz w:val="24"/>
          <w:szCs w:val="24"/>
          <w:lang w:eastAsia="ru-RU"/>
        </w:rPr>
        <w:t>я(</w:t>
      </w:r>
      <w:r w:rsidRPr="003803A7">
        <w:rPr>
          <w:sz w:val="24"/>
          <w:szCs w:val="24"/>
          <w:lang w:eastAsia="ru-RU"/>
        </w:rPr>
        <w:t>й</w:t>
      </w:r>
      <w:r w:rsidR="003776BB" w:rsidRPr="003803A7">
        <w:rPr>
          <w:sz w:val="24"/>
          <w:szCs w:val="24"/>
          <w:lang w:eastAsia="ru-RU"/>
        </w:rPr>
        <w:t>)</w:t>
      </w:r>
      <w:r w:rsidRPr="003803A7">
        <w:rPr>
          <w:sz w:val="24"/>
          <w:szCs w:val="24"/>
          <w:lang w:eastAsia="ru-RU"/>
        </w:rPr>
        <w:t>, изложены в Приложении №1 (Техническ</w:t>
      </w:r>
      <w:r w:rsidR="003776BB" w:rsidRPr="003803A7">
        <w:rPr>
          <w:sz w:val="24"/>
          <w:szCs w:val="24"/>
          <w:lang w:eastAsia="ru-RU"/>
        </w:rPr>
        <w:t>ом</w:t>
      </w:r>
      <w:r w:rsidR="003776BB" w:rsidRPr="003776BB">
        <w:rPr>
          <w:sz w:val="24"/>
          <w:szCs w:val="24"/>
          <w:lang w:eastAsia="ru-RU"/>
        </w:rPr>
        <w:t>(</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и(</w:t>
      </w:r>
      <w:proofErr w:type="spellStart"/>
      <w:r w:rsidRPr="003776BB">
        <w:rPr>
          <w:sz w:val="24"/>
          <w:szCs w:val="24"/>
          <w:lang w:eastAsia="ru-RU"/>
        </w:rPr>
        <w:t>ях</w:t>
      </w:r>
      <w:proofErr w:type="spellEnd"/>
      <w:r w:rsidR="003776BB" w:rsidRPr="003776BB">
        <w:rPr>
          <w:sz w:val="24"/>
          <w:szCs w:val="24"/>
          <w:lang w:eastAsia="ru-RU"/>
        </w:rPr>
        <w:t>)</w:t>
      </w:r>
      <w:r w:rsidRPr="003776BB">
        <w:rPr>
          <w:sz w:val="24"/>
          <w:szCs w:val="24"/>
          <w:lang w:eastAsia="ru-RU"/>
        </w:rPr>
        <w:t>) к настоящей Документации. При несоблюдении требований Техническ</w:t>
      </w:r>
      <w:r w:rsidR="003776BB" w:rsidRPr="003776BB">
        <w:rPr>
          <w:sz w:val="24"/>
          <w:szCs w:val="24"/>
          <w:lang w:eastAsia="ru-RU"/>
        </w:rPr>
        <w:t>ог</w:t>
      </w:r>
      <w:proofErr w:type="gramStart"/>
      <w:r w:rsidR="003776BB" w:rsidRPr="003776BB">
        <w:rPr>
          <w:sz w:val="24"/>
          <w:szCs w:val="24"/>
          <w:lang w:eastAsia="ru-RU"/>
        </w:rPr>
        <w:t>о(</w:t>
      </w:r>
      <w:proofErr w:type="gramEnd"/>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я(</w:t>
      </w:r>
      <w:r w:rsidRPr="003776BB">
        <w:rPr>
          <w:sz w:val="24"/>
          <w:szCs w:val="24"/>
          <w:lang w:eastAsia="ru-RU"/>
        </w:rPr>
        <w:t>й</w:t>
      </w:r>
      <w:r w:rsidR="003776BB" w:rsidRPr="003776BB">
        <w:rPr>
          <w:sz w:val="24"/>
          <w:szCs w:val="24"/>
          <w:lang w:eastAsia="ru-RU"/>
        </w:rPr>
        <w:t>)</w:t>
      </w:r>
      <w:r w:rsidRPr="003776BB">
        <w:rPr>
          <w:sz w:val="24"/>
          <w:szCs w:val="24"/>
          <w:lang w:eastAsia="ru-RU"/>
        </w:rPr>
        <w:t xml:space="preserve"> Закупочная комиссия отклонит </w:t>
      </w:r>
      <w:r w:rsidR="00C96484" w:rsidRPr="003776BB">
        <w:rPr>
          <w:sz w:val="24"/>
          <w:szCs w:val="24"/>
          <w:lang w:eastAsia="ru-RU"/>
        </w:rPr>
        <w:t>Заявку</w:t>
      </w:r>
      <w:r w:rsidRPr="003776BB">
        <w:rPr>
          <w:sz w:val="24"/>
          <w:szCs w:val="24"/>
          <w:lang w:eastAsia="ru-RU"/>
        </w:rPr>
        <w:t xml:space="preserve"> Участника</w:t>
      </w:r>
      <w:r w:rsidRPr="00C12FA4">
        <w:rPr>
          <w:sz w:val="24"/>
          <w:szCs w:val="24"/>
          <w:lang w:eastAsia="ru-RU"/>
        </w:rPr>
        <w:t>.</w:t>
      </w:r>
    </w:p>
    <w:p w:rsidR="009D7F01" w:rsidRPr="00CF39D0" w:rsidRDefault="009D7F01" w:rsidP="00CF39D0">
      <w:pPr>
        <w:suppressAutoHyphens w:val="0"/>
        <w:spacing w:line="264" w:lineRule="auto"/>
        <w:ind w:left="927" w:firstLine="0"/>
        <w:rPr>
          <w:sz w:val="24"/>
          <w:szCs w:val="24"/>
          <w:lang w:eastAsia="ru-RU"/>
        </w:rPr>
      </w:pPr>
      <w:proofErr w:type="gramStart"/>
      <w:r w:rsidRPr="00CF39D0">
        <w:rPr>
          <w:color w:val="000000"/>
          <w:sz w:val="24"/>
          <w:szCs w:val="24"/>
        </w:rPr>
        <w:t>Закупочная комиссия рассматривает как равноценные собственным материально-технические и кадровые ресурсы аффилированного с Участником запроса 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w:t>
      </w:r>
      <w:proofErr w:type="gramEnd"/>
      <w:r w:rsidRPr="00CF39D0">
        <w:rPr>
          <w:color w:val="000000"/>
          <w:sz w:val="24"/>
          <w:szCs w:val="24"/>
        </w:rPr>
        <w:t xml:space="preserve">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w:t>
      </w:r>
      <w:r w:rsidRPr="00CF39D0">
        <w:rPr>
          <w:color w:val="000000"/>
          <w:sz w:val="24"/>
          <w:szCs w:val="24"/>
        </w:rPr>
        <w:lastRenderedPageBreak/>
        <w:t xml:space="preserve">порядке </w:t>
      </w:r>
      <w:proofErr w:type="gramStart"/>
      <w:r w:rsidRPr="00CF39D0">
        <w:rPr>
          <w:color w:val="000000"/>
          <w:sz w:val="24"/>
          <w:szCs w:val="24"/>
        </w:rPr>
        <w:t>предоставляются документы</w:t>
      </w:r>
      <w:proofErr w:type="gramEnd"/>
      <w:r w:rsidRPr="00CF39D0">
        <w:rPr>
          <w:color w:val="000000"/>
          <w:sz w:val="24"/>
          <w:szCs w:val="24"/>
        </w:rPr>
        <w:t xml:space="preserve"> (копия Устава, выписка из ЕГРЮЛ/ЕГРИП, учредительный договор), подтверждающие факт </w:t>
      </w:r>
      <w:proofErr w:type="spellStart"/>
      <w:r w:rsidRPr="00CF39D0">
        <w:rPr>
          <w:color w:val="000000"/>
          <w:sz w:val="24"/>
          <w:szCs w:val="24"/>
        </w:rPr>
        <w:t>аффилированности</w:t>
      </w:r>
      <w:proofErr w:type="spellEnd"/>
      <w:r w:rsidRPr="00CF39D0">
        <w:rPr>
          <w:color w:val="000000"/>
          <w:sz w:val="24"/>
          <w:szCs w:val="24"/>
        </w:rPr>
        <w:t xml:space="preserve"> предприятий.</w:t>
      </w:r>
    </w:p>
    <w:p w:rsidR="00717F60" w:rsidRPr="000F4365" w:rsidRDefault="00717F60" w:rsidP="00775238">
      <w:pPr>
        <w:widowControl w:val="0"/>
        <w:numPr>
          <w:ilvl w:val="3"/>
          <w:numId w:val="26"/>
        </w:numPr>
        <w:tabs>
          <w:tab w:val="left" w:pos="1700"/>
        </w:tabs>
        <w:autoSpaceDE w:val="0"/>
        <w:spacing w:after="100" w:line="264" w:lineRule="auto"/>
        <w:ind w:left="0" w:firstLine="709"/>
        <w:rPr>
          <w:bCs w:val="0"/>
          <w:sz w:val="24"/>
          <w:szCs w:val="24"/>
        </w:rPr>
      </w:pPr>
      <w:bookmarkStart w:id="268" w:name="_Ref306005578"/>
      <w:r w:rsidRPr="00CF39D0">
        <w:rPr>
          <w:bCs w:val="0"/>
          <w:sz w:val="24"/>
          <w:szCs w:val="24"/>
        </w:rPr>
        <w:t xml:space="preserve">В связи с </w:t>
      </w:r>
      <w:proofErr w:type="gramStart"/>
      <w:r w:rsidRPr="00CF39D0">
        <w:rPr>
          <w:bCs w:val="0"/>
          <w:sz w:val="24"/>
          <w:szCs w:val="24"/>
        </w:rPr>
        <w:t>вышеизложенным</w:t>
      </w:r>
      <w:proofErr w:type="gramEnd"/>
      <w:r w:rsidRPr="00CF39D0">
        <w:rPr>
          <w:bCs w:val="0"/>
          <w:sz w:val="24"/>
          <w:szCs w:val="24"/>
        </w:rPr>
        <w:t xml:space="preserve"> </w:t>
      </w:r>
      <w:r w:rsidR="009C744E" w:rsidRPr="00CF39D0">
        <w:rPr>
          <w:bCs w:val="0"/>
          <w:sz w:val="24"/>
          <w:szCs w:val="24"/>
        </w:rPr>
        <w:t>Участник</w:t>
      </w:r>
      <w:r w:rsidRPr="00CF39D0">
        <w:rPr>
          <w:bCs w:val="0"/>
          <w:sz w:val="24"/>
          <w:szCs w:val="24"/>
        </w:rPr>
        <w:t xml:space="preserve"> должен включить в состав </w:t>
      </w:r>
      <w:r w:rsidR="004B5EB3" w:rsidRPr="00CF39D0">
        <w:rPr>
          <w:bCs w:val="0"/>
          <w:sz w:val="24"/>
          <w:szCs w:val="24"/>
        </w:rPr>
        <w:t>Заявк</w:t>
      </w:r>
      <w:r w:rsidRPr="00CF39D0">
        <w:rPr>
          <w:bCs w:val="0"/>
          <w:sz w:val="24"/>
          <w:szCs w:val="24"/>
        </w:rPr>
        <w:t>и</w:t>
      </w:r>
      <w:r w:rsidRPr="00E71A48">
        <w:rPr>
          <w:bCs w:val="0"/>
          <w:sz w:val="24"/>
          <w:szCs w:val="24"/>
        </w:rPr>
        <w:t xml:space="preserve"> следующие документы, подтверждающие его правоспособность</w:t>
      </w:r>
      <w:r w:rsidR="0023626C">
        <w:rPr>
          <w:bCs w:val="0"/>
          <w:sz w:val="24"/>
          <w:szCs w:val="24"/>
        </w:rPr>
        <w:t xml:space="preserve">, </w:t>
      </w:r>
      <w:r w:rsidR="0023626C" w:rsidRPr="00E71A48">
        <w:rPr>
          <w:bCs w:val="0"/>
          <w:sz w:val="24"/>
          <w:szCs w:val="24"/>
        </w:rPr>
        <w:t>квалификацию</w:t>
      </w:r>
      <w:r w:rsidRPr="00E71A48">
        <w:rPr>
          <w:bCs w:val="0"/>
          <w:sz w:val="24"/>
          <w:szCs w:val="24"/>
        </w:rPr>
        <w:t xml:space="preserve">: </w:t>
      </w:r>
      <w:bookmarkStart w:id="269" w:name="_Ref303587815"/>
      <w:r w:rsidRPr="000F4365">
        <w:rPr>
          <w:bCs w:val="0"/>
          <w:sz w:val="24"/>
          <w:szCs w:val="24"/>
        </w:rPr>
        <w:t>Для юридических,  лиц/ индивидуальных предпринимателей, если в каждом из пунктов не установлено иное:</w:t>
      </w:r>
      <w:bookmarkEnd w:id="268"/>
      <w:bookmarkEnd w:id="269"/>
      <w:r w:rsidR="005B074F" w:rsidRPr="000F4365">
        <w:rPr>
          <w:bCs w:val="0"/>
          <w:sz w:val="24"/>
          <w:szCs w:val="24"/>
        </w:rPr>
        <w:t xml:space="preserve"> </w:t>
      </w:r>
    </w:p>
    <w:p w:rsidR="00553A57" w:rsidRPr="00CF39D0" w:rsidRDefault="00874F29" w:rsidP="00775238">
      <w:pPr>
        <w:widowControl w:val="0"/>
        <w:numPr>
          <w:ilvl w:val="0"/>
          <w:numId w:val="48"/>
        </w:numPr>
        <w:tabs>
          <w:tab w:val="left" w:pos="1260"/>
        </w:tabs>
        <w:autoSpaceDE w:val="0"/>
        <w:spacing w:line="264" w:lineRule="auto"/>
        <w:ind w:left="1276"/>
        <w:rPr>
          <w:sz w:val="24"/>
          <w:szCs w:val="24"/>
        </w:rPr>
      </w:pPr>
      <w:bookmarkStart w:id="270" w:name="_Ref440279062"/>
      <w:r>
        <w:rPr>
          <w:sz w:val="24"/>
          <w:szCs w:val="24"/>
        </w:rPr>
        <w:t>Копи</w:t>
      </w:r>
      <w:r w:rsidR="002537CA">
        <w:rPr>
          <w:sz w:val="24"/>
          <w:szCs w:val="24"/>
        </w:rPr>
        <w:t>я</w:t>
      </w:r>
      <w:r w:rsidR="000B71D4" w:rsidRPr="00B20653">
        <w:rPr>
          <w:sz w:val="24"/>
          <w:szCs w:val="24"/>
        </w:rPr>
        <w:t xml:space="preserve"> </w:t>
      </w:r>
      <w:r w:rsidR="00553A57" w:rsidRPr="00B20653">
        <w:rPr>
          <w:sz w:val="24"/>
          <w:szCs w:val="24"/>
        </w:rPr>
        <w:t xml:space="preserve">выписки из Единого государственного реестра юридических лиц (ЕГРЮЛ) с указанием сведений, что Участник не находится в состоянии реорганизации или ликвидации, </w:t>
      </w:r>
      <w:proofErr w:type="gramStart"/>
      <w:r w:rsidR="00553A57" w:rsidRPr="00B20653">
        <w:rPr>
          <w:sz w:val="24"/>
          <w:szCs w:val="24"/>
        </w:rPr>
        <w:t>выданную</w:t>
      </w:r>
      <w:proofErr w:type="gramEnd"/>
      <w:r w:rsidR="00553A57" w:rsidRPr="00B20653">
        <w:rPr>
          <w:sz w:val="24"/>
          <w:szCs w:val="24"/>
        </w:rPr>
        <w:t xml:space="preserve">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w:t>
      </w:r>
      <w:r w:rsidR="00553A57" w:rsidRPr="00CF39D0">
        <w:rPr>
          <w:sz w:val="24"/>
          <w:szCs w:val="24"/>
        </w:rPr>
        <w:t>требование);</w:t>
      </w:r>
      <w:bookmarkEnd w:id="270"/>
    </w:p>
    <w:p w:rsidR="00F82225" w:rsidRPr="00F82225" w:rsidRDefault="00F82225" w:rsidP="00775238">
      <w:pPr>
        <w:widowControl w:val="0"/>
        <w:numPr>
          <w:ilvl w:val="0"/>
          <w:numId w:val="48"/>
        </w:numPr>
        <w:tabs>
          <w:tab w:val="left" w:pos="1260"/>
        </w:tabs>
        <w:autoSpaceDE w:val="0"/>
        <w:spacing w:line="264" w:lineRule="auto"/>
        <w:ind w:left="1276"/>
        <w:rPr>
          <w:sz w:val="24"/>
          <w:szCs w:val="24"/>
        </w:rPr>
      </w:pPr>
      <w:r w:rsidRPr="00F82225">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Default="00F82225" w:rsidP="00775238">
      <w:pPr>
        <w:widowControl w:val="0"/>
        <w:numPr>
          <w:ilvl w:val="0"/>
          <w:numId w:val="48"/>
        </w:numPr>
        <w:tabs>
          <w:tab w:val="left" w:pos="1260"/>
        </w:tabs>
        <w:autoSpaceDE w:val="0"/>
        <w:spacing w:line="264" w:lineRule="auto"/>
        <w:ind w:left="1276"/>
        <w:rPr>
          <w:sz w:val="24"/>
          <w:szCs w:val="24"/>
        </w:rPr>
      </w:pPr>
      <w:bookmarkStart w:id="271" w:name="_Ref440372317"/>
      <w:r w:rsidRPr="00F82225">
        <w:rPr>
          <w:sz w:val="24"/>
          <w:szCs w:val="24"/>
        </w:rPr>
        <w:t>Антикоррупционные обязательства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A600E3">
        <w:rPr>
          <w:sz w:val="24"/>
          <w:szCs w:val="24"/>
        </w:rPr>
        <w:t xml:space="preserve"> (</w:t>
      </w:r>
      <w:r w:rsidR="003F3A69">
        <w:rPr>
          <w:sz w:val="24"/>
          <w:szCs w:val="24"/>
        </w:rPr>
        <w:t>подраздел</w:t>
      </w:r>
      <w:r w:rsidR="00A600E3">
        <w:rPr>
          <w:sz w:val="24"/>
          <w:szCs w:val="24"/>
        </w:rPr>
        <w:t xml:space="preserve"> </w:t>
      </w:r>
      <w:r w:rsidR="007D61B9">
        <w:rPr>
          <w:sz w:val="24"/>
          <w:szCs w:val="24"/>
        </w:rPr>
        <w:fldChar w:fldCharType="begin"/>
      </w:r>
      <w:r w:rsidR="003F3A69">
        <w:rPr>
          <w:sz w:val="24"/>
          <w:szCs w:val="24"/>
        </w:rPr>
        <w:instrText xml:space="preserve"> REF _Ref440271964 \r \h </w:instrText>
      </w:r>
      <w:r w:rsidR="007D61B9">
        <w:rPr>
          <w:sz w:val="24"/>
          <w:szCs w:val="24"/>
        </w:rPr>
      </w:r>
      <w:r w:rsidR="007D61B9">
        <w:rPr>
          <w:sz w:val="24"/>
          <w:szCs w:val="24"/>
        </w:rPr>
        <w:fldChar w:fldCharType="separate"/>
      </w:r>
      <w:r w:rsidR="00A0315F">
        <w:rPr>
          <w:sz w:val="24"/>
          <w:szCs w:val="24"/>
        </w:rPr>
        <w:t>5.1.3</w:t>
      </w:r>
      <w:r w:rsidR="007D61B9">
        <w:rPr>
          <w:sz w:val="24"/>
          <w:szCs w:val="24"/>
        </w:rPr>
        <w:fldChar w:fldCharType="end"/>
      </w:r>
      <w:r w:rsidR="00A600E3">
        <w:rPr>
          <w:sz w:val="24"/>
          <w:szCs w:val="24"/>
        </w:rPr>
        <w:t>)</w:t>
      </w:r>
      <w:r w:rsidRPr="00F82225">
        <w:rPr>
          <w:sz w:val="24"/>
          <w:szCs w:val="24"/>
        </w:rPr>
        <w:t>;</w:t>
      </w:r>
      <w:bookmarkEnd w:id="271"/>
    </w:p>
    <w:p w:rsidR="009948B4" w:rsidRPr="007705A5" w:rsidRDefault="009948B4" w:rsidP="00775238">
      <w:pPr>
        <w:widowControl w:val="0"/>
        <w:numPr>
          <w:ilvl w:val="0"/>
          <w:numId w:val="48"/>
        </w:numPr>
        <w:tabs>
          <w:tab w:val="left" w:pos="1260"/>
        </w:tabs>
        <w:autoSpaceDE w:val="0"/>
        <w:spacing w:line="264" w:lineRule="auto"/>
        <w:ind w:left="1276"/>
        <w:rPr>
          <w:sz w:val="24"/>
          <w:szCs w:val="24"/>
        </w:rPr>
      </w:pPr>
      <w:r w:rsidRPr="007705A5">
        <w:rPr>
          <w:sz w:val="24"/>
          <w:szCs w:val="24"/>
        </w:rPr>
        <w:t xml:space="preserve">Информация о собственниках </w:t>
      </w:r>
      <w:r w:rsidR="007705A5">
        <w:rPr>
          <w:sz w:val="24"/>
          <w:szCs w:val="24"/>
        </w:rPr>
        <w:t>Участника</w:t>
      </w:r>
      <w:r w:rsidRPr="007705A5">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Pr>
          <w:sz w:val="24"/>
          <w:szCs w:val="24"/>
        </w:rPr>
        <w:t>подраздел</w:t>
      </w:r>
      <w:r w:rsidR="007705A5">
        <w:rPr>
          <w:sz w:val="24"/>
          <w:szCs w:val="24"/>
        </w:rPr>
        <w:t xml:space="preserve"> </w:t>
      </w:r>
      <w:r w:rsidR="007D61B9">
        <w:rPr>
          <w:sz w:val="24"/>
          <w:szCs w:val="24"/>
        </w:rPr>
        <w:fldChar w:fldCharType="begin"/>
      </w:r>
      <w:r w:rsidR="003F3A69">
        <w:rPr>
          <w:sz w:val="24"/>
          <w:szCs w:val="24"/>
        </w:rPr>
        <w:instrText xml:space="preserve"> REF _Ref440272035 \r \h </w:instrText>
      </w:r>
      <w:r w:rsidR="007D61B9">
        <w:rPr>
          <w:sz w:val="24"/>
          <w:szCs w:val="24"/>
        </w:rPr>
      </w:r>
      <w:r w:rsidR="007D61B9">
        <w:rPr>
          <w:sz w:val="24"/>
          <w:szCs w:val="24"/>
        </w:rPr>
        <w:fldChar w:fldCharType="separate"/>
      </w:r>
      <w:r w:rsidR="00A0315F">
        <w:rPr>
          <w:sz w:val="24"/>
          <w:szCs w:val="24"/>
        </w:rPr>
        <w:t>5.8</w:t>
      </w:r>
      <w:r w:rsidR="007D61B9">
        <w:rPr>
          <w:sz w:val="24"/>
          <w:szCs w:val="24"/>
        </w:rPr>
        <w:fldChar w:fldCharType="end"/>
      </w:r>
      <w:r w:rsidRPr="007705A5">
        <w:rPr>
          <w:sz w:val="24"/>
          <w:szCs w:val="24"/>
        </w:rPr>
        <w:t>);</w:t>
      </w:r>
    </w:p>
    <w:p w:rsidR="00F82225" w:rsidRPr="00A92723" w:rsidRDefault="00F82225" w:rsidP="00775238">
      <w:pPr>
        <w:widowControl w:val="0"/>
        <w:numPr>
          <w:ilvl w:val="0"/>
          <w:numId w:val="48"/>
        </w:numPr>
        <w:tabs>
          <w:tab w:val="left" w:pos="1260"/>
        </w:tabs>
        <w:autoSpaceDE w:val="0"/>
        <w:spacing w:line="264" w:lineRule="auto"/>
        <w:ind w:left="1276"/>
        <w:rPr>
          <w:sz w:val="24"/>
          <w:szCs w:val="24"/>
        </w:rPr>
      </w:pPr>
      <w:r w:rsidRPr="00A92723">
        <w:rPr>
          <w:sz w:val="24"/>
          <w:szCs w:val="24"/>
        </w:rPr>
        <w:t>Согласие на обработку персональных данных</w:t>
      </w:r>
      <w:r w:rsidR="00A600E3" w:rsidRPr="00A92723">
        <w:rPr>
          <w:sz w:val="24"/>
          <w:szCs w:val="24"/>
        </w:rPr>
        <w:t xml:space="preserve"> </w:t>
      </w:r>
      <w:r w:rsidR="00A92723" w:rsidRPr="00A92723">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A92723">
        <w:rPr>
          <w:sz w:val="24"/>
          <w:szCs w:val="24"/>
        </w:rPr>
        <w:t>(</w:t>
      </w:r>
      <w:r w:rsidR="003F3A69">
        <w:rPr>
          <w:sz w:val="24"/>
          <w:szCs w:val="24"/>
        </w:rPr>
        <w:t>подраздел</w:t>
      </w:r>
      <w:r w:rsidR="00A600E3" w:rsidRPr="00A92723">
        <w:rPr>
          <w:sz w:val="24"/>
          <w:szCs w:val="24"/>
        </w:rPr>
        <w:t xml:space="preserve"> </w:t>
      </w:r>
      <w:r w:rsidR="007D61B9">
        <w:rPr>
          <w:sz w:val="24"/>
          <w:szCs w:val="24"/>
        </w:rPr>
        <w:fldChar w:fldCharType="begin"/>
      </w:r>
      <w:r w:rsidR="003F3A69">
        <w:rPr>
          <w:sz w:val="24"/>
          <w:szCs w:val="24"/>
        </w:rPr>
        <w:instrText xml:space="preserve"> REF _Ref440272051 \r \h </w:instrText>
      </w:r>
      <w:r w:rsidR="007D61B9">
        <w:rPr>
          <w:sz w:val="24"/>
          <w:szCs w:val="24"/>
        </w:rPr>
      </w:r>
      <w:r w:rsidR="007D61B9">
        <w:rPr>
          <w:sz w:val="24"/>
          <w:szCs w:val="24"/>
        </w:rPr>
        <w:fldChar w:fldCharType="separate"/>
      </w:r>
      <w:r w:rsidR="00A0315F">
        <w:rPr>
          <w:sz w:val="24"/>
          <w:szCs w:val="24"/>
        </w:rPr>
        <w:t>5.9</w:t>
      </w:r>
      <w:r w:rsidR="007D61B9">
        <w:rPr>
          <w:sz w:val="24"/>
          <w:szCs w:val="24"/>
        </w:rPr>
        <w:fldChar w:fldCharType="end"/>
      </w:r>
      <w:r w:rsidR="00A600E3" w:rsidRPr="00A92723">
        <w:rPr>
          <w:sz w:val="24"/>
          <w:szCs w:val="24"/>
        </w:rPr>
        <w:t>)</w:t>
      </w:r>
      <w:r w:rsidRPr="00A92723">
        <w:rPr>
          <w:sz w:val="24"/>
          <w:szCs w:val="24"/>
        </w:rPr>
        <w:t>;</w:t>
      </w:r>
    </w:p>
    <w:p w:rsidR="00F82225" w:rsidRPr="00920CB0" w:rsidRDefault="007D7C50" w:rsidP="00775238">
      <w:pPr>
        <w:widowControl w:val="0"/>
        <w:numPr>
          <w:ilvl w:val="0"/>
          <w:numId w:val="48"/>
        </w:numPr>
        <w:tabs>
          <w:tab w:val="left" w:pos="1260"/>
        </w:tabs>
        <w:autoSpaceDE w:val="0"/>
        <w:spacing w:line="264" w:lineRule="auto"/>
        <w:ind w:left="1276"/>
        <w:rPr>
          <w:sz w:val="24"/>
          <w:szCs w:val="24"/>
        </w:rPr>
      </w:pPr>
      <w:bookmarkStart w:id="272" w:name="_Ref440371826"/>
      <w:r>
        <w:rPr>
          <w:sz w:val="24"/>
          <w:szCs w:val="24"/>
        </w:rPr>
        <w:t>Анкета Участника закупки</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F82225" w:rsidRPr="00920CB0">
        <w:rPr>
          <w:sz w:val="24"/>
          <w:szCs w:val="24"/>
        </w:rPr>
        <w:t xml:space="preserve"> </w:t>
      </w:r>
      <w:r w:rsidR="009948B4">
        <w:rPr>
          <w:sz w:val="24"/>
          <w:szCs w:val="24"/>
        </w:rPr>
        <w:t>(</w:t>
      </w:r>
      <w:r w:rsidR="003F3A69">
        <w:rPr>
          <w:sz w:val="24"/>
          <w:szCs w:val="24"/>
        </w:rPr>
        <w:t>подраздел</w:t>
      </w:r>
      <w:r w:rsidR="009948B4">
        <w:rPr>
          <w:sz w:val="24"/>
          <w:szCs w:val="24"/>
        </w:rPr>
        <w:t xml:space="preserve"> </w:t>
      </w:r>
      <w:r w:rsidR="007D61B9">
        <w:rPr>
          <w:sz w:val="24"/>
          <w:szCs w:val="24"/>
        </w:rPr>
        <w:fldChar w:fldCharType="begin"/>
      </w:r>
      <w:r w:rsidR="003F3A69">
        <w:rPr>
          <w:sz w:val="24"/>
          <w:szCs w:val="24"/>
        </w:rPr>
        <w:instrText xml:space="preserve"> REF _Ref440272119 \r \h </w:instrText>
      </w:r>
      <w:r w:rsidR="007D61B9">
        <w:rPr>
          <w:sz w:val="24"/>
          <w:szCs w:val="24"/>
        </w:rPr>
      </w:r>
      <w:r w:rsidR="007D61B9">
        <w:rPr>
          <w:sz w:val="24"/>
          <w:szCs w:val="24"/>
        </w:rPr>
        <w:fldChar w:fldCharType="separate"/>
      </w:r>
      <w:r w:rsidR="00A0315F">
        <w:rPr>
          <w:sz w:val="24"/>
          <w:szCs w:val="24"/>
        </w:rPr>
        <w:t>5.6.1</w:t>
      </w:r>
      <w:r w:rsidR="007D61B9">
        <w:rPr>
          <w:sz w:val="24"/>
          <w:szCs w:val="24"/>
        </w:rPr>
        <w:fldChar w:fldCharType="end"/>
      </w:r>
      <w:r w:rsidR="009948B4">
        <w:rPr>
          <w:sz w:val="24"/>
          <w:szCs w:val="24"/>
        </w:rPr>
        <w:t>)</w:t>
      </w:r>
      <w:r w:rsidR="00F82225" w:rsidRPr="00920CB0">
        <w:rPr>
          <w:sz w:val="24"/>
          <w:szCs w:val="24"/>
        </w:rPr>
        <w:t>;</w:t>
      </w:r>
      <w:bookmarkEnd w:id="272"/>
    </w:p>
    <w:p w:rsidR="00F82225" w:rsidRPr="00714298" w:rsidRDefault="00F82225" w:rsidP="00775238">
      <w:pPr>
        <w:widowControl w:val="0"/>
        <w:numPr>
          <w:ilvl w:val="0"/>
          <w:numId w:val="48"/>
        </w:numPr>
        <w:tabs>
          <w:tab w:val="left" w:pos="1260"/>
        </w:tabs>
        <w:autoSpaceDE w:val="0"/>
        <w:spacing w:line="264" w:lineRule="auto"/>
        <w:ind w:left="1276"/>
        <w:rPr>
          <w:sz w:val="24"/>
          <w:szCs w:val="24"/>
        </w:rPr>
      </w:pPr>
      <w:bookmarkStart w:id="273" w:name="_Ref440371846"/>
      <w:proofErr w:type="gramStart"/>
      <w:r w:rsidRPr="00714298">
        <w:rPr>
          <w:sz w:val="24"/>
          <w:szCs w:val="24"/>
        </w:rPr>
        <w:t xml:space="preserve">Декларация о соответствии </w:t>
      </w:r>
      <w:r w:rsidR="009948B4" w:rsidRPr="00714298">
        <w:rPr>
          <w:sz w:val="24"/>
          <w:szCs w:val="24"/>
        </w:rPr>
        <w:t>Участника</w:t>
      </w:r>
      <w:r w:rsidRPr="00714298">
        <w:rPr>
          <w:sz w:val="24"/>
          <w:szCs w:val="24"/>
        </w:rPr>
        <w:t xml:space="preserve"> критериям отнесения к субъектам малого и среднего предпринимательства</w:t>
      </w:r>
      <w:r w:rsidR="00A154B7" w:rsidRPr="00714298">
        <w:rPr>
          <w:sz w:val="24"/>
          <w:szCs w:val="24"/>
        </w:rPr>
        <w:t xml:space="preserve"> </w:t>
      </w:r>
      <w:r w:rsidR="00A154B7" w:rsidRPr="00714298">
        <w:rPr>
          <w:bCs w:val="0"/>
          <w:sz w:val="24"/>
          <w:szCs w:val="24"/>
        </w:rPr>
        <w:t>по форме и в соответствии с инструкциями, приведенными в настоящей Документации</w:t>
      </w:r>
      <w:r w:rsidR="003F3A69" w:rsidRPr="00714298">
        <w:rPr>
          <w:sz w:val="24"/>
          <w:szCs w:val="24"/>
        </w:rPr>
        <w:t xml:space="preserve"> (подраздел </w:t>
      </w:r>
      <w:r w:rsidR="00566518">
        <w:fldChar w:fldCharType="begin"/>
      </w:r>
      <w:r w:rsidR="00566518">
        <w:instrText xml:space="preserve"> REF _Ref440272147 \r \h  \* MERGEFORMAT </w:instrText>
      </w:r>
      <w:r w:rsidR="00566518">
        <w:fldChar w:fldCharType="separate"/>
      </w:r>
      <w:r w:rsidR="00A0315F" w:rsidRPr="00714298">
        <w:rPr>
          <w:sz w:val="24"/>
          <w:szCs w:val="24"/>
        </w:rPr>
        <w:t>5.6.2</w:t>
      </w:r>
      <w:r w:rsidR="00566518">
        <w:fldChar w:fldCharType="end"/>
      </w:r>
      <w:r w:rsidR="003F3A69" w:rsidRPr="00714298">
        <w:rPr>
          <w:sz w:val="24"/>
          <w:szCs w:val="24"/>
        </w:rPr>
        <w:t>)</w:t>
      </w:r>
      <w:r w:rsidR="00043152" w:rsidRPr="00714298">
        <w:rPr>
          <w:sz w:val="24"/>
          <w:szCs w:val="24"/>
        </w:rPr>
        <w:t xml:space="preserve"> </w:t>
      </w:r>
      <w:r w:rsidR="00EF6942" w:rsidRPr="00714298">
        <w:rPr>
          <w:sz w:val="24"/>
          <w:szCs w:val="24"/>
        </w:rPr>
        <w:t>–</w:t>
      </w:r>
      <w:r w:rsidR="00043152" w:rsidRPr="00714298">
        <w:rPr>
          <w:sz w:val="24"/>
          <w:szCs w:val="24"/>
        </w:rPr>
        <w:t xml:space="preserve">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w:t>
      </w:r>
      <w:proofErr w:type="gramEnd"/>
      <w:r w:rsidR="00043152" w:rsidRPr="00714298">
        <w:rPr>
          <w:sz w:val="24"/>
          <w:szCs w:val="24"/>
        </w:rPr>
        <w:t xml:space="preserve"> в Российской Федерации»)</w:t>
      </w:r>
      <w:r w:rsidRPr="00714298">
        <w:rPr>
          <w:sz w:val="24"/>
          <w:szCs w:val="24"/>
        </w:rPr>
        <w:t>;</w:t>
      </w:r>
      <w:bookmarkEnd w:id="273"/>
    </w:p>
    <w:p w:rsidR="00F82225" w:rsidRPr="00920CB0" w:rsidRDefault="00BF6D6A" w:rsidP="00775238">
      <w:pPr>
        <w:widowControl w:val="0"/>
        <w:numPr>
          <w:ilvl w:val="0"/>
          <w:numId w:val="48"/>
        </w:numPr>
        <w:tabs>
          <w:tab w:val="left" w:pos="1260"/>
        </w:tabs>
        <w:autoSpaceDE w:val="0"/>
        <w:spacing w:line="264" w:lineRule="auto"/>
        <w:ind w:left="1276"/>
        <w:rPr>
          <w:sz w:val="24"/>
          <w:szCs w:val="24"/>
        </w:rPr>
      </w:pPr>
      <w:r>
        <w:rPr>
          <w:sz w:val="24"/>
          <w:szCs w:val="24"/>
        </w:rPr>
        <w:lastRenderedPageBreak/>
        <w:t>К</w:t>
      </w:r>
      <w:r w:rsidRPr="00920CB0">
        <w:rPr>
          <w:sz w:val="24"/>
          <w:szCs w:val="24"/>
        </w:rPr>
        <w:t>опии документов, подтверждающие наличие у Участника закупки полномочий от производителей оборудования на предложение оборудования в рамках участия в закупке</w:t>
      </w:r>
      <w:r w:rsidR="00920CB0" w:rsidRPr="00920CB0">
        <w:rPr>
          <w:sz w:val="24"/>
          <w:szCs w:val="24"/>
        </w:rPr>
        <w:t>;</w:t>
      </w:r>
    </w:p>
    <w:p w:rsidR="007705A5" w:rsidRPr="0026070F" w:rsidRDefault="007705A5" w:rsidP="00775238">
      <w:pPr>
        <w:widowControl w:val="0"/>
        <w:numPr>
          <w:ilvl w:val="0"/>
          <w:numId w:val="48"/>
        </w:numPr>
        <w:tabs>
          <w:tab w:val="left" w:pos="1260"/>
        </w:tabs>
        <w:autoSpaceDE w:val="0"/>
        <w:spacing w:line="264" w:lineRule="auto"/>
        <w:ind w:left="1276"/>
        <w:rPr>
          <w:sz w:val="24"/>
          <w:szCs w:val="24"/>
        </w:rPr>
      </w:pPr>
      <w:r w:rsidRPr="00F7717A">
        <w:rPr>
          <w:sz w:val="24"/>
          <w:szCs w:val="24"/>
        </w:rPr>
        <w:t xml:space="preserve">Согласие Участника закупочной процедуры налоговым органам на разглашение </w:t>
      </w:r>
      <w:r w:rsidRPr="0026070F">
        <w:rPr>
          <w:sz w:val="24"/>
          <w:szCs w:val="24"/>
        </w:rPr>
        <w:t>сведений, составляющих налоговую тайну</w:t>
      </w:r>
      <w:r w:rsidR="00A154B7" w:rsidRPr="0026070F">
        <w:rPr>
          <w:sz w:val="24"/>
          <w:szCs w:val="24"/>
        </w:rPr>
        <w:t xml:space="preserve">, </w:t>
      </w:r>
      <w:r w:rsidR="00A154B7" w:rsidRPr="0026070F">
        <w:rPr>
          <w:bCs w:val="0"/>
          <w:sz w:val="24"/>
          <w:szCs w:val="24"/>
        </w:rPr>
        <w:t>по форме и в соответствии с инструкциями, приведенными в настоящей Документации</w:t>
      </w:r>
      <w:r w:rsidRPr="0026070F">
        <w:rPr>
          <w:sz w:val="24"/>
          <w:szCs w:val="24"/>
        </w:rPr>
        <w:t xml:space="preserve"> (</w:t>
      </w:r>
      <w:r w:rsidR="003C2207" w:rsidRPr="0026070F">
        <w:rPr>
          <w:sz w:val="24"/>
          <w:szCs w:val="24"/>
        </w:rPr>
        <w:t>подраздел</w:t>
      </w:r>
      <w:r w:rsidRPr="0026070F">
        <w:rPr>
          <w:sz w:val="24"/>
          <w:szCs w:val="24"/>
        </w:rPr>
        <w:t xml:space="preserve"> </w:t>
      </w:r>
      <w:r w:rsidR="00566518">
        <w:fldChar w:fldCharType="begin"/>
      </w:r>
      <w:r w:rsidR="00566518">
        <w:instrText xml:space="preserve"> REF _Ref440272274 \r \h  \* MERGEFORMAT </w:instrText>
      </w:r>
      <w:r w:rsidR="00566518">
        <w:fldChar w:fldCharType="separate"/>
      </w:r>
      <w:r w:rsidR="00A0315F" w:rsidRPr="00A0315F">
        <w:rPr>
          <w:sz w:val="24"/>
          <w:szCs w:val="24"/>
        </w:rPr>
        <w:t>5.11</w:t>
      </w:r>
      <w:r w:rsidR="00566518">
        <w:fldChar w:fldCharType="end"/>
      </w:r>
      <w:r w:rsidRPr="0026070F">
        <w:rPr>
          <w:sz w:val="24"/>
          <w:szCs w:val="24"/>
        </w:rPr>
        <w:t>)</w:t>
      </w:r>
      <w:r w:rsidR="0026070F" w:rsidRPr="0026070F">
        <w:rPr>
          <w:sz w:val="24"/>
          <w:szCs w:val="24"/>
        </w:rPr>
        <w:t xml:space="preserve"> (желательное требование)</w:t>
      </w:r>
      <w:r w:rsidRPr="0026070F">
        <w:rPr>
          <w:sz w:val="24"/>
          <w:szCs w:val="24"/>
        </w:rPr>
        <w:t>;</w:t>
      </w:r>
    </w:p>
    <w:p w:rsidR="003B6795" w:rsidRPr="0026070F" w:rsidRDefault="003B6795" w:rsidP="00775238">
      <w:pPr>
        <w:widowControl w:val="0"/>
        <w:numPr>
          <w:ilvl w:val="0"/>
          <w:numId w:val="48"/>
        </w:numPr>
        <w:tabs>
          <w:tab w:val="left" w:pos="1260"/>
        </w:tabs>
        <w:autoSpaceDE w:val="0"/>
        <w:spacing w:line="264" w:lineRule="auto"/>
        <w:ind w:left="1276"/>
        <w:rPr>
          <w:sz w:val="24"/>
          <w:szCs w:val="24"/>
        </w:rPr>
      </w:pPr>
      <w:r w:rsidRPr="0026070F">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p>
    <w:p w:rsidR="00BD40A3" w:rsidRPr="007D7C50" w:rsidRDefault="00BD40A3" w:rsidP="00775238">
      <w:pPr>
        <w:widowControl w:val="0"/>
        <w:numPr>
          <w:ilvl w:val="0"/>
          <w:numId w:val="48"/>
        </w:numPr>
        <w:tabs>
          <w:tab w:val="left" w:pos="1260"/>
        </w:tabs>
        <w:autoSpaceDE w:val="0"/>
        <w:spacing w:line="264" w:lineRule="auto"/>
        <w:ind w:left="1276"/>
        <w:rPr>
          <w:sz w:val="24"/>
          <w:szCs w:val="24"/>
        </w:rPr>
      </w:pPr>
      <w:proofErr w:type="gramStart"/>
      <w:r w:rsidRPr="0026070F">
        <w:rPr>
          <w:sz w:val="24"/>
          <w:szCs w:val="24"/>
        </w:rPr>
        <w:t>Копия (выписка из) распорядительного документа Участника, утвердившего форму первичного учетного документа для факта хозяйственной</w:t>
      </w:r>
      <w:r w:rsidRPr="007D7C50">
        <w:rPr>
          <w:sz w:val="24"/>
          <w:szCs w:val="24"/>
        </w:rPr>
        <w:t xml:space="preserve">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920CB0" w:rsidRPr="00920CB0" w:rsidRDefault="00920CB0" w:rsidP="00775238">
      <w:pPr>
        <w:widowControl w:val="0"/>
        <w:numPr>
          <w:ilvl w:val="0"/>
          <w:numId w:val="48"/>
        </w:numPr>
        <w:tabs>
          <w:tab w:val="left" w:pos="1260"/>
        </w:tabs>
        <w:autoSpaceDE w:val="0"/>
        <w:spacing w:line="264" w:lineRule="auto"/>
        <w:ind w:left="1276"/>
        <w:rPr>
          <w:sz w:val="24"/>
          <w:szCs w:val="24"/>
        </w:rPr>
      </w:pPr>
      <w:r w:rsidRPr="00920CB0">
        <w:rPr>
          <w:sz w:val="24"/>
          <w:szCs w:val="24"/>
        </w:rPr>
        <w:t>Иные документы, которые</w:t>
      </w:r>
      <w:r w:rsidR="007705A5">
        <w:rPr>
          <w:sz w:val="24"/>
          <w:szCs w:val="24"/>
        </w:rPr>
        <w:t>,</w:t>
      </w:r>
      <w:r w:rsidRPr="00920CB0">
        <w:rPr>
          <w:sz w:val="24"/>
          <w:szCs w:val="24"/>
        </w:rPr>
        <w:t xml:space="preserve"> по мнению Участника</w:t>
      </w:r>
      <w:r w:rsidR="007705A5">
        <w:rPr>
          <w:sz w:val="24"/>
          <w:szCs w:val="24"/>
        </w:rPr>
        <w:t>,</w:t>
      </w:r>
      <w:r w:rsidRPr="00920CB0">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B20653" w:rsidRDefault="00680B79" w:rsidP="00775238">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9C45FB">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несоблюдение сроков окончания поставки, предусмотренных договором поставки;</w:t>
      </w:r>
    </w:p>
    <w:p w:rsidR="00680B79" w:rsidRPr="00680B79" w:rsidRDefault="00680B79" w:rsidP="00680B79">
      <w:pPr>
        <w:pStyle w:val="aff6"/>
        <w:numPr>
          <w:ilvl w:val="0"/>
          <w:numId w:val="0"/>
        </w:numPr>
        <w:spacing w:line="240" w:lineRule="auto"/>
        <w:ind w:left="1134"/>
        <w:rPr>
          <w:sz w:val="24"/>
          <w:szCs w:val="24"/>
        </w:rPr>
      </w:pPr>
      <w:r w:rsidRPr="00B20653">
        <w:rPr>
          <w:sz w:val="24"/>
          <w:szCs w:val="24"/>
        </w:rPr>
        <w:t>- иные существенные нарушения условий заключенных договоров поставок.</w:t>
      </w:r>
    </w:p>
    <w:p w:rsidR="005B074F" w:rsidRPr="00920CB0" w:rsidRDefault="005B074F" w:rsidP="00775238">
      <w:pPr>
        <w:widowControl w:val="0"/>
        <w:numPr>
          <w:ilvl w:val="3"/>
          <w:numId w:val="26"/>
        </w:numPr>
        <w:tabs>
          <w:tab w:val="left" w:pos="1700"/>
        </w:tabs>
        <w:autoSpaceDE w:val="0"/>
        <w:spacing w:after="100" w:line="264" w:lineRule="auto"/>
        <w:ind w:left="0" w:firstLine="709"/>
        <w:rPr>
          <w:bCs w:val="0"/>
          <w:sz w:val="24"/>
          <w:szCs w:val="24"/>
        </w:rPr>
      </w:pPr>
      <w:r w:rsidRPr="00920CB0">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26070F">
        <w:rPr>
          <w:bCs w:val="0"/>
          <w:sz w:val="24"/>
          <w:szCs w:val="24"/>
        </w:rPr>
        <w:t xml:space="preserve"> документов по правоспособности</w:t>
      </w:r>
      <w:r w:rsidRPr="00920CB0">
        <w:rPr>
          <w:bCs w:val="0"/>
          <w:sz w:val="24"/>
          <w:szCs w:val="24"/>
        </w:rPr>
        <w:t xml:space="preserve"> </w:t>
      </w:r>
      <w:r w:rsidR="00A44B30" w:rsidRPr="00920CB0">
        <w:rPr>
          <w:bCs w:val="0"/>
          <w:sz w:val="24"/>
          <w:szCs w:val="24"/>
        </w:rPr>
        <w:t>и квалификации.</w:t>
      </w:r>
    </w:p>
    <w:p w:rsidR="00717F60" w:rsidRPr="00E71A48" w:rsidRDefault="00717F60" w:rsidP="00775238">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Все указанные документы прилагаются </w:t>
      </w:r>
      <w:r w:rsidR="009C744E" w:rsidRPr="00E71A48">
        <w:rPr>
          <w:bCs w:val="0"/>
          <w:sz w:val="24"/>
          <w:szCs w:val="24"/>
        </w:rPr>
        <w:t>Участник</w:t>
      </w:r>
      <w:r w:rsidRPr="00E71A48">
        <w:rPr>
          <w:bCs w:val="0"/>
          <w:sz w:val="24"/>
          <w:szCs w:val="24"/>
        </w:rPr>
        <w:t xml:space="preserve">ом к </w:t>
      </w:r>
      <w:r w:rsidR="004B5EB3" w:rsidRPr="00E71A48">
        <w:rPr>
          <w:bCs w:val="0"/>
          <w:sz w:val="24"/>
          <w:szCs w:val="24"/>
        </w:rPr>
        <w:t>Заявк</w:t>
      </w:r>
      <w:r w:rsidRPr="00E71A48">
        <w:rPr>
          <w:bCs w:val="0"/>
          <w:sz w:val="24"/>
          <w:szCs w:val="24"/>
        </w:rPr>
        <w:t>е.</w:t>
      </w:r>
    </w:p>
    <w:p w:rsidR="00717F60" w:rsidRPr="00E71A48" w:rsidRDefault="00717F60" w:rsidP="00775238">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В случае</w:t>
      </w:r>
      <w:proofErr w:type="gramStart"/>
      <w:r w:rsidRPr="00E71A48">
        <w:rPr>
          <w:bCs w:val="0"/>
          <w:sz w:val="24"/>
          <w:szCs w:val="24"/>
        </w:rPr>
        <w:t>,</w:t>
      </w:r>
      <w:proofErr w:type="gramEnd"/>
      <w:r w:rsidRPr="00E71A48">
        <w:rPr>
          <w:bCs w:val="0"/>
          <w:sz w:val="24"/>
          <w:szCs w:val="24"/>
        </w:rPr>
        <w:t xml:space="preserve"> если по каким-либо причинам </w:t>
      </w:r>
      <w:r w:rsidR="009C744E" w:rsidRPr="00E71A48">
        <w:rPr>
          <w:bCs w:val="0"/>
          <w:sz w:val="24"/>
          <w:szCs w:val="24"/>
        </w:rPr>
        <w:t>Участник</w:t>
      </w:r>
      <w:r w:rsidRPr="00E71A48">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775238">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w:t>
      </w:r>
      <w:proofErr w:type="gramStart"/>
      <w:r w:rsidRPr="00E71A48">
        <w:rPr>
          <w:sz w:val="24"/>
          <w:szCs w:val="24"/>
        </w:rPr>
        <w:t>предоставляет аналогичные документы</w:t>
      </w:r>
      <w:proofErr w:type="gramEnd"/>
      <w:r w:rsidRPr="00E71A48">
        <w:rPr>
          <w:sz w:val="24"/>
          <w:szCs w:val="24"/>
        </w:rPr>
        <w:t xml:space="preserve">. Такие документы должны быть переведены на русский язык и </w:t>
      </w:r>
      <w:proofErr w:type="spellStart"/>
      <w:r w:rsidRPr="00E71A48">
        <w:rPr>
          <w:sz w:val="24"/>
          <w:szCs w:val="24"/>
        </w:rPr>
        <w:t>апостилированы</w:t>
      </w:r>
      <w:proofErr w:type="spellEnd"/>
      <w:r w:rsidRPr="00E71A48">
        <w:rPr>
          <w:sz w:val="24"/>
          <w:szCs w:val="24"/>
        </w:rPr>
        <w:t xml:space="preserve">,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274" w:name="_Ref191386451"/>
      <w:bookmarkStart w:id="275" w:name="_Ref440271628"/>
      <w:bookmarkStart w:id="276" w:name="_Toc440297034"/>
      <w:bookmarkStart w:id="277" w:name="_Toc440356595"/>
      <w:bookmarkStart w:id="278" w:name="_Toc440631730"/>
      <w:bookmarkStart w:id="279" w:name="_Toc440876515"/>
      <w:bookmarkStart w:id="280" w:name="_Toc441130587"/>
      <w:bookmarkStart w:id="281" w:name="_Toc441157091"/>
      <w:r w:rsidRPr="00E71A48">
        <w:rPr>
          <w:szCs w:val="24"/>
        </w:rPr>
        <w:t xml:space="preserve">Привлечение </w:t>
      </w:r>
      <w:bookmarkEnd w:id="274"/>
      <w:proofErr w:type="spellStart"/>
      <w:r w:rsidR="005B074F" w:rsidRPr="00E71A48">
        <w:rPr>
          <w:szCs w:val="24"/>
        </w:rPr>
        <w:t>сопоставщиков</w:t>
      </w:r>
      <w:bookmarkEnd w:id="275"/>
      <w:bookmarkEnd w:id="276"/>
      <w:bookmarkEnd w:id="277"/>
      <w:bookmarkEnd w:id="278"/>
      <w:bookmarkEnd w:id="279"/>
      <w:bookmarkEnd w:id="280"/>
      <w:bookmarkEnd w:id="281"/>
      <w:proofErr w:type="spellEnd"/>
    </w:p>
    <w:p w:rsidR="005B074F" w:rsidRPr="00E71A48" w:rsidRDefault="00A44B30" w:rsidP="00775238">
      <w:pPr>
        <w:widowControl w:val="0"/>
        <w:numPr>
          <w:ilvl w:val="3"/>
          <w:numId w:val="37"/>
        </w:numPr>
        <w:tabs>
          <w:tab w:val="left" w:pos="1843"/>
        </w:tabs>
        <w:overflowPunct w:val="0"/>
        <w:autoSpaceDE w:val="0"/>
        <w:spacing w:after="100" w:line="264" w:lineRule="auto"/>
        <w:ind w:left="0" w:firstLine="709"/>
        <w:rPr>
          <w:bCs w:val="0"/>
          <w:sz w:val="24"/>
          <w:szCs w:val="24"/>
        </w:rPr>
      </w:pPr>
      <w:r>
        <w:rPr>
          <w:bCs w:val="0"/>
          <w:sz w:val="24"/>
          <w:szCs w:val="24"/>
        </w:rPr>
        <w:t xml:space="preserve">Привлечение </w:t>
      </w:r>
      <w:r w:rsidR="009C744E" w:rsidRPr="00E71A48">
        <w:rPr>
          <w:bCs w:val="0"/>
          <w:sz w:val="24"/>
          <w:szCs w:val="24"/>
        </w:rPr>
        <w:t>Участник</w:t>
      </w:r>
      <w:r>
        <w:rPr>
          <w:bCs w:val="0"/>
          <w:sz w:val="24"/>
          <w:szCs w:val="24"/>
        </w:rPr>
        <w:t>ами</w:t>
      </w:r>
      <w:r w:rsidR="00717F60" w:rsidRPr="00E71A48">
        <w:rPr>
          <w:bCs w:val="0"/>
          <w:sz w:val="24"/>
          <w:szCs w:val="24"/>
        </w:rPr>
        <w:t xml:space="preserve"> запроса предложений </w:t>
      </w:r>
      <w:proofErr w:type="spellStart"/>
      <w:r w:rsidR="005B074F" w:rsidRPr="00E71A48">
        <w:rPr>
          <w:bCs w:val="0"/>
          <w:sz w:val="24"/>
          <w:szCs w:val="24"/>
        </w:rPr>
        <w:t>сопоставщиков</w:t>
      </w:r>
      <w:proofErr w:type="spellEnd"/>
      <w:r>
        <w:rPr>
          <w:bCs w:val="0"/>
          <w:sz w:val="24"/>
          <w:szCs w:val="24"/>
        </w:rPr>
        <w:t xml:space="preserve"> не допускается.</w:t>
      </w:r>
      <w:r w:rsidR="003F6889" w:rsidRPr="00E71A48">
        <w:rPr>
          <w:bCs w:val="0"/>
          <w:sz w:val="24"/>
          <w:szCs w:val="24"/>
        </w:rPr>
        <w:t xml:space="preserve"> </w:t>
      </w:r>
    </w:p>
    <w:p w:rsidR="00717F60" w:rsidRPr="00E71A48" w:rsidRDefault="00717F60" w:rsidP="00E71A48">
      <w:pPr>
        <w:pStyle w:val="3"/>
        <w:spacing w:line="264" w:lineRule="auto"/>
        <w:rPr>
          <w:szCs w:val="24"/>
        </w:rPr>
      </w:pPr>
      <w:bookmarkStart w:id="282" w:name="_Ref191386461"/>
      <w:bookmarkStart w:id="283" w:name="_Toc440297035"/>
      <w:bookmarkStart w:id="284" w:name="_Toc440356596"/>
      <w:bookmarkStart w:id="285" w:name="_Toc440631731"/>
      <w:bookmarkStart w:id="286" w:name="_Toc440876516"/>
      <w:bookmarkStart w:id="287" w:name="_Toc441130588"/>
      <w:bookmarkStart w:id="288" w:name="_Toc441157092"/>
      <w:r w:rsidRPr="00E71A48">
        <w:rPr>
          <w:szCs w:val="24"/>
        </w:rPr>
        <w:lastRenderedPageBreak/>
        <w:t xml:space="preserve">Участие в запросе предложений коллективных </w:t>
      </w:r>
      <w:r w:rsidR="009C744E" w:rsidRPr="00E71A48">
        <w:rPr>
          <w:szCs w:val="24"/>
        </w:rPr>
        <w:t>Участник</w:t>
      </w:r>
      <w:r w:rsidRPr="00E71A48">
        <w:rPr>
          <w:szCs w:val="24"/>
        </w:rPr>
        <w:t>ов</w:t>
      </w:r>
      <w:bookmarkEnd w:id="282"/>
      <w:bookmarkEnd w:id="283"/>
      <w:bookmarkEnd w:id="284"/>
      <w:bookmarkEnd w:id="285"/>
      <w:bookmarkEnd w:id="286"/>
      <w:bookmarkEnd w:id="287"/>
      <w:bookmarkEnd w:id="288"/>
    </w:p>
    <w:p w:rsidR="00717F60" w:rsidRPr="00E71A48" w:rsidRDefault="00717F60" w:rsidP="00775238">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r w:rsidR="00566518">
        <w:fldChar w:fldCharType="begin"/>
      </w:r>
      <w:r w:rsidR="00566518">
        <w:instrText xml:space="preserve"> REF _Ref191386482 \r \h  \* MERGEFORMAT </w:instrText>
      </w:r>
      <w:r w:rsidR="00566518">
        <w:fldChar w:fldCharType="separate"/>
      </w:r>
      <w:r w:rsidR="00A0315F" w:rsidRPr="00A0315F">
        <w:rPr>
          <w:bCs w:val="0"/>
          <w:sz w:val="24"/>
          <w:szCs w:val="24"/>
        </w:rPr>
        <w:t>3.3.8.1</w:t>
      </w:r>
      <w:r w:rsidR="00566518">
        <w:fldChar w:fldCharType="end"/>
      </w:r>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775238">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r w:rsidR="00566518">
        <w:fldChar w:fldCharType="begin"/>
      </w:r>
      <w:r w:rsidR="00566518">
        <w:instrText xml:space="preserve"> REF _Ref191386407 \r \h  \* MERGEFORMAT </w:instrText>
      </w:r>
      <w:r w:rsidR="00566518">
        <w:fldChar w:fldCharType="separate"/>
      </w:r>
      <w:r w:rsidR="00A0315F" w:rsidRPr="00A0315F">
        <w:rPr>
          <w:bCs w:val="0"/>
          <w:sz w:val="24"/>
          <w:szCs w:val="24"/>
        </w:rPr>
        <w:t>3.3.8</w:t>
      </w:r>
      <w:r w:rsidR="00566518">
        <w:fldChar w:fldCharType="end"/>
      </w:r>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775238">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7D61B9">
        <w:rPr>
          <w:bCs w:val="0"/>
          <w:sz w:val="24"/>
          <w:szCs w:val="24"/>
        </w:rPr>
        <w:fldChar w:fldCharType="begin"/>
      </w:r>
      <w:r w:rsidR="000F4365">
        <w:rPr>
          <w:bCs w:val="0"/>
          <w:sz w:val="24"/>
          <w:szCs w:val="24"/>
        </w:rPr>
        <w:instrText xml:space="preserve"> REF _Ref440291364 \r \h </w:instrText>
      </w:r>
      <w:r w:rsidR="007D61B9">
        <w:rPr>
          <w:bCs w:val="0"/>
          <w:sz w:val="24"/>
          <w:szCs w:val="24"/>
        </w:rPr>
      </w:r>
      <w:r w:rsidR="007D61B9">
        <w:rPr>
          <w:bCs w:val="0"/>
          <w:sz w:val="24"/>
          <w:szCs w:val="24"/>
        </w:rPr>
        <w:fldChar w:fldCharType="separate"/>
      </w:r>
      <w:r w:rsidR="00A0315F">
        <w:rPr>
          <w:bCs w:val="0"/>
          <w:sz w:val="24"/>
          <w:szCs w:val="24"/>
        </w:rPr>
        <w:t>3.3.8.1</w:t>
      </w:r>
      <w:r w:rsidR="007D61B9">
        <w:rPr>
          <w:bCs w:val="0"/>
          <w:sz w:val="24"/>
          <w:szCs w:val="24"/>
        </w:rPr>
        <w:fldChar w:fldCharType="end"/>
      </w:r>
      <w:r w:rsidRPr="00D52133">
        <w:rPr>
          <w:bCs w:val="0"/>
          <w:sz w:val="24"/>
          <w:szCs w:val="24"/>
        </w:rPr>
        <w:t>.</w:t>
      </w:r>
    </w:p>
    <w:p w:rsidR="00717F60" w:rsidRPr="00E71A48" w:rsidRDefault="00717F60" w:rsidP="00775238">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289"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289"/>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290"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290"/>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срок действия соглашения должен быть не менее</w:t>
      </w:r>
      <w:proofErr w:type="gramStart"/>
      <w:r w:rsidRPr="00E71A48">
        <w:rPr>
          <w:bCs w:val="0"/>
          <w:sz w:val="24"/>
          <w:szCs w:val="24"/>
        </w:rPr>
        <w:t>,</w:t>
      </w:r>
      <w:proofErr w:type="gramEnd"/>
      <w:r w:rsidRPr="00E71A48">
        <w:rPr>
          <w:bCs w:val="0"/>
          <w:sz w:val="24"/>
          <w:szCs w:val="24"/>
        </w:rPr>
        <w:t xml:space="preserve">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291" w:name="_Ref307563262"/>
      <w:r w:rsidRPr="00E71A48">
        <w:rPr>
          <w:bCs w:val="0"/>
          <w:sz w:val="24"/>
          <w:szCs w:val="24"/>
        </w:rPr>
        <w:t>соглашение не должно изменяться без одобрения Организатора запроса предложений и Заказчика.</w:t>
      </w:r>
      <w:bookmarkEnd w:id="291"/>
      <w:r w:rsidRPr="00E71A48">
        <w:rPr>
          <w:bCs w:val="0"/>
          <w:sz w:val="24"/>
          <w:szCs w:val="24"/>
        </w:rPr>
        <w:t xml:space="preserve"> </w:t>
      </w:r>
    </w:p>
    <w:p w:rsidR="00DB109A" w:rsidRPr="00E71A48" w:rsidRDefault="00DB109A" w:rsidP="00775238">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8134FA">
        <w:rPr>
          <w:bCs w:val="0"/>
          <w:sz w:val="24"/>
          <w:szCs w:val="24"/>
        </w:rPr>
        <w:t>а</w:t>
      </w:r>
      <w:r w:rsidRPr="00E71A48">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566518">
        <w:fldChar w:fldCharType="begin"/>
      </w:r>
      <w:r w:rsidR="00566518">
        <w:instrText xml:space="preserve"> REF _Ref307563248 \r \h  \* MERGEFORMAT </w:instrText>
      </w:r>
      <w:r w:rsidR="00566518">
        <w:fldChar w:fldCharType="separate"/>
      </w:r>
      <w:r w:rsidR="00A0315F" w:rsidRPr="00A0315F">
        <w:rPr>
          <w:bCs w:val="0"/>
          <w:sz w:val="24"/>
          <w:szCs w:val="24"/>
          <w:lang w:val="en-US"/>
        </w:rPr>
        <w:t>a</w:t>
      </w:r>
      <w:r w:rsidR="00A0315F" w:rsidRPr="002C0A4F">
        <w:rPr>
          <w:bCs w:val="0"/>
          <w:sz w:val="24"/>
          <w:szCs w:val="24"/>
        </w:rPr>
        <w:t>)</w:t>
      </w:r>
      <w:r w:rsidR="00566518">
        <w:fldChar w:fldCharType="end"/>
      </w:r>
      <w:r w:rsidRPr="00E71A48">
        <w:rPr>
          <w:bCs w:val="0"/>
          <w:sz w:val="24"/>
          <w:szCs w:val="24"/>
        </w:rPr>
        <w:t xml:space="preserve">- </w:t>
      </w:r>
      <w:r w:rsidR="00566518">
        <w:fldChar w:fldCharType="begin"/>
      </w:r>
      <w:r w:rsidR="00566518">
        <w:instrText xml:space="preserve"> REF _Ref307563262 \r \h  \* MERGEFORMAT </w:instrText>
      </w:r>
      <w:r w:rsidR="00566518">
        <w:fldChar w:fldCharType="separate"/>
      </w:r>
      <w:r w:rsidR="00A0315F" w:rsidRPr="00A0315F">
        <w:rPr>
          <w:bCs w:val="0"/>
          <w:sz w:val="24"/>
          <w:szCs w:val="24"/>
          <w:lang w:val="en-US"/>
        </w:rPr>
        <w:t>g</w:t>
      </w:r>
      <w:r w:rsidR="00A0315F" w:rsidRPr="002C0A4F">
        <w:rPr>
          <w:bCs w:val="0"/>
          <w:sz w:val="24"/>
          <w:szCs w:val="24"/>
        </w:rPr>
        <w:t>)</w:t>
      </w:r>
      <w:r w:rsidR="00566518">
        <w:fldChar w:fldCharType="end"/>
      </w:r>
      <w:r w:rsidRPr="00E71A48">
        <w:rPr>
          <w:bCs w:val="0"/>
          <w:sz w:val="24"/>
          <w:szCs w:val="24"/>
        </w:rPr>
        <w:t xml:space="preserve">п. </w:t>
      </w:r>
      <w:r w:rsidR="00566518">
        <w:fldChar w:fldCharType="begin"/>
      </w:r>
      <w:r w:rsidR="00566518">
        <w:instrText xml:space="preserve"> REF _Ref306032591 \r \h  \* MERGEFORMAT </w:instrText>
      </w:r>
      <w:r w:rsidR="00566518">
        <w:fldChar w:fldCharType="separate"/>
      </w:r>
      <w:r w:rsidR="00A0315F" w:rsidRPr="00A0315F">
        <w:rPr>
          <w:bCs w:val="0"/>
          <w:sz w:val="24"/>
          <w:szCs w:val="24"/>
        </w:rPr>
        <w:t>3.3.10.4</w:t>
      </w:r>
      <w:r w:rsidR="00566518">
        <w:fldChar w:fldCharType="end"/>
      </w:r>
      <w:r w:rsidRPr="00E71A4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E71A48" w:rsidRDefault="00717F60" w:rsidP="00775238">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Любое юридическое лицо</w:t>
      </w:r>
      <w:r w:rsidR="00D77DCB" w:rsidRPr="00E71A48">
        <w:rPr>
          <w:bCs w:val="0"/>
          <w:sz w:val="24"/>
          <w:szCs w:val="24"/>
        </w:rPr>
        <w:t xml:space="preserve"> или</w:t>
      </w:r>
      <w:r w:rsidRPr="00E71A48">
        <w:rPr>
          <w:bCs w:val="0"/>
          <w:sz w:val="24"/>
          <w:szCs w:val="24"/>
        </w:rPr>
        <w:t xml:space="preserve"> </w:t>
      </w:r>
      <w:r w:rsidR="00D77DCB" w:rsidRPr="00E71A48">
        <w:rPr>
          <w:bCs w:val="0"/>
          <w:sz w:val="24"/>
          <w:szCs w:val="24"/>
        </w:rPr>
        <w:t>физическое лицо</w:t>
      </w:r>
      <w:r w:rsidR="00DB109A" w:rsidRPr="00E71A48">
        <w:rPr>
          <w:bCs w:val="0"/>
          <w:sz w:val="24"/>
          <w:szCs w:val="24"/>
        </w:rPr>
        <w:t xml:space="preserve">, </w:t>
      </w:r>
      <w:r w:rsidR="00D77DCB" w:rsidRPr="00E71A48">
        <w:rPr>
          <w:bCs w:val="0"/>
          <w:sz w:val="24"/>
          <w:szCs w:val="24"/>
        </w:rPr>
        <w:t>в т</w:t>
      </w:r>
      <w:r w:rsidR="00DB109A" w:rsidRPr="00E71A48">
        <w:rPr>
          <w:bCs w:val="0"/>
          <w:sz w:val="24"/>
          <w:szCs w:val="24"/>
        </w:rPr>
        <w:t>.</w:t>
      </w:r>
      <w:r w:rsidR="00D77DCB" w:rsidRPr="00E71A48">
        <w:rPr>
          <w:bCs w:val="0"/>
          <w:sz w:val="24"/>
          <w:szCs w:val="24"/>
        </w:rPr>
        <w:t xml:space="preserve"> ч</w:t>
      </w:r>
      <w:r w:rsidR="00DB109A" w:rsidRPr="00E71A48">
        <w:rPr>
          <w:bCs w:val="0"/>
          <w:sz w:val="24"/>
          <w:szCs w:val="24"/>
        </w:rPr>
        <w:t>.</w:t>
      </w:r>
      <w:r w:rsidR="00D77DCB" w:rsidRPr="00E71A48">
        <w:rPr>
          <w:bCs w:val="0"/>
          <w:sz w:val="24"/>
          <w:szCs w:val="24"/>
        </w:rPr>
        <w:t xml:space="preserve"> </w:t>
      </w:r>
      <w:r w:rsidRPr="00E71A48">
        <w:rPr>
          <w:bCs w:val="0"/>
          <w:sz w:val="24"/>
          <w:szCs w:val="24"/>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A44B30">
        <w:rPr>
          <w:bCs w:val="0"/>
          <w:sz w:val="24"/>
          <w:szCs w:val="24"/>
        </w:rPr>
        <w:t>.</w:t>
      </w:r>
      <w:r w:rsidRPr="00E71A48">
        <w:rPr>
          <w:bCs w:val="0"/>
          <w:sz w:val="24"/>
          <w:szCs w:val="24"/>
        </w:rPr>
        <w:t xml:space="preserve"> </w:t>
      </w:r>
      <w:r w:rsidR="00D77DCB" w:rsidRPr="00E71A48">
        <w:rPr>
          <w:bCs w:val="0"/>
          <w:sz w:val="24"/>
          <w:szCs w:val="24"/>
        </w:rPr>
        <w:t xml:space="preserve">В случае невыполнения этих требований </w:t>
      </w:r>
      <w:r w:rsidR="00E10439">
        <w:rPr>
          <w:bCs w:val="0"/>
          <w:sz w:val="24"/>
          <w:szCs w:val="24"/>
        </w:rPr>
        <w:t>Заявки</w:t>
      </w:r>
      <w:r w:rsidR="00D77DCB" w:rsidRPr="00E71A48">
        <w:rPr>
          <w:bCs w:val="0"/>
          <w:sz w:val="24"/>
          <w:szCs w:val="24"/>
        </w:rPr>
        <w:t xml:space="preserve"> с участием таких лиц будут отклонены без </w:t>
      </w:r>
      <w:r w:rsidR="00D77DCB" w:rsidRPr="00E71A48">
        <w:rPr>
          <w:bCs w:val="0"/>
          <w:sz w:val="24"/>
          <w:szCs w:val="24"/>
        </w:rPr>
        <w:lastRenderedPageBreak/>
        <w:t>рассмотрения по существу.</w:t>
      </w:r>
    </w:p>
    <w:p w:rsidR="00717F60" w:rsidRPr="00E71A48" w:rsidRDefault="00717F60" w:rsidP="00775238">
      <w:pPr>
        <w:widowControl w:val="0"/>
        <w:numPr>
          <w:ilvl w:val="3"/>
          <w:numId w:val="39"/>
        </w:numPr>
        <w:tabs>
          <w:tab w:val="left" w:pos="1700"/>
        </w:tabs>
        <w:autoSpaceDE w:val="0"/>
        <w:spacing w:before="60" w:line="264" w:lineRule="auto"/>
        <w:ind w:left="0" w:firstLine="720"/>
        <w:textAlignment w:val="baseline"/>
        <w:rPr>
          <w:bCs w:val="0"/>
          <w:sz w:val="24"/>
          <w:szCs w:val="24"/>
        </w:rPr>
      </w:pPr>
      <w:proofErr w:type="gramStart"/>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proofErr w:type="gramEnd"/>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r w:rsidR="007D61B9">
        <w:rPr>
          <w:sz w:val="24"/>
          <w:szCs w:val="24"/>
        </w:rPr>
        <w:fldChar w:fldCharType="begin"/>
      </w:r>
      <w:r w:rsidR="000F4365">
        <w:rPr>
          <w:bCs w:val="0"/>
          <w:sz w:val="24"/>
          <w:szCs w:val="24"/>
        </w:rPr>
        <w:instrText xml:space="preserve"> REF _Ref303669127 \r \h </w:instrText>
      </w:r>
      <w:r w:rsidR="007D61B9">
        <w:rPr>
          <w:sz w:val="24"/>
          <w:szCs w:val="24"/>
        </w:rPr>
      </w:r>
      <w:r w:rsidR="007D61B9">
        <w:rPr>
          <w:sz w:val="24"/>
          <w:szCs w:val="24"/>
        </w:rPr>
        <w:fldChar w:fldCharType="separate"/>
      </w:r>
      <w:r w:rsidR="00A0315F">
        <w:rPr>
          <w:bCs w:val="0"/>
          <w:sz w:val="24"/>
          <w:szCs w:val="24"/>
        </w:rPr>
        <w:t>3.3.8.2</w:t>
      </w:r>
      <w:r w:rsidR="007D61B9">
        <w:rPr>
          <w:sz w:val="24"/>
          <w:szCs w:val="24"/>
        </w:rPr>
        <w:fldChar w:fldCharType="end"/>
      </w:r>
      <w:r w:rsidR="00717F60" w:rsidRPr="00D52133">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proofErr w:type="gramStart"/>
      <w:r w:rsidR="00717F60" w:rsidRPr="00E71A48">
        <w:rPr>
          <w:bCs w:val="0"/>
          <w:sz w:val="24"/>
          <w:szCs w:val="24"/>
        </w:rPr>
        <w:t xml:space="preserve">выполнения </w:t>
      </w:r>
      <w:r w:rsidR="005B074F" w:rsidRPr="00E71A48">
        <w:rPr>
          <w:bCs w:val="0"/>
          <w:sz w:val="24"/>
          <w:szCs w:val="24"/>
        </w:rPr>
        <w:t>работ/оказания услуг/</w:t>
      </w:r>
      <w:r w:rsidR="0007043F" w:rsidRPr="00E71A48">
        <w:rPr>
          <w:bCs w:val="0"/>
          <w:sz w:val="24"/>
          <w:szCs w:val="24"/>
        </w:rPr>
        <w:t>поставок</w:t>
      </w:r>
      <w:r w:rsidR="005B074F" w:rsidRPr="00E71A48">
        <w:rPr>
          <w:bCs w:val="0"/>
          <w:sz w:val="24"/>
          <w:szCs w:val="24"/>
        </w:rPr>
        <w:t xml:space="preserve"> товаров</w:t>
      </w:r>
      <w:proofErr w:type="gramEnd"/>
      <w:r w:rsidR="0007043F" w:rsidRPr="00E71A48">
        <w:rPr>
          <w:bCs w:val="0"/>
          <w:sz w:val="24"/>
          <w:szCs w:val="24"/>
        </w:rPr>
        <w:t xml:space="preserve">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 xml:space="preserve">а по установленной в настоящей Документации форме </w:t>
      </w:r>
      <w:r w:rsidR="00717F60" w:rsidRPr="00F7717A">
        <w:rPr>
          <w:bCs w:val="0"/>
          <w:sz w:val="24"/>
          <w:szCs w:val="24"/>
        </w:rPr>
        <w:t>(</w:t>
      </w:r>
      <w:r w:rsidR="003C2207" w:rsidRPr="00F7717A">
        <w:rPr>
          <w:bCs w:val="0"/>
          <w:sz w:val="24"/>
          <w:szCs w:val="24"/>
        </w:rPr>
        <w:t>под</w:t>
      </w:r>
      <w:r w:rsidR="00717F60" w:rsidRPr="00F7717A">
        <w:rPr>
          <w:bCs w:val="0"/>
          <w:sz w:val="24"/>
          <w:szCs w:val="24"/>
        </w:rPr>
        <w:t>раздел</w:t>
      </w:r>
      <w:r w:rsidR="003C2207" w:rsidRPr="00F7717A">
        <w:rPr>
          <w:bCs w:val="0"/>
          <w:sz w:val="24"/>
          <w:szCs w:val="24"/>
        </w:rPr>
        <w:t xml:space="preserve"> </w:t>
      </w:r>
      <w:r w:rsidR="00566518">
        <w:fldChar w:fldCharType="begin"/>
      </w:r>
      <w:r w:rsidR="00566518">
        <w:instrText xml:space="preserve"> REF _Ref440272510 \r \h  \* MERGEFORMAT </w:instrText>
      </w:r>
      <w:r w:rsidR="00566518">
        <w:fldChar w:fldCharType="separate"/>
      </w:r>
      <w:r w:rsidR="00A0315F" w:rsidRPr="00A0315F">
        <w:rPr>
          <w:bCs w:val="0"/>
          <w:sz w:val="24"/>
          <w:szCs w:val="24"/>
        </w:rPr>
        <w:t>5.12</w:t>
      </w:r>
      <w:r w:rsidR="00566518">
        <w:fldChar w:fldCharType="end"/>
      </w:r>
      <w:r w:rsidR="00717F60" w:rsidRPr="00F7717A">
        <w:rPr>
          <w:bCs w:val="0"/>
          <w:sz w:val="24"/>
          <w:szCs w:val="24"/>
        </w:rPr>
        <w:t>)</w:t>
      </w:r>
      <w:r w:rsidR="00AE556B" w:rsidRPr="00F7717A">
        <w:rPr>
          <w:bCs w:val="0"/>
          <w:sz w:val="24"/>
          <w:szCs w:val="24"/>
        </w:rPr>
        <w:t xml:space="preserve">. Указанная форма </w:t>
      </w:r>
      <w:r w:rsidR="00AE556B" w:rsidRPr="00F7717A">
        <w:rPr>
          <w:sz w:val="24"/>
          <w:szCs w:val="24"/>
        </w:rPr>
        <w:t>должна быть подготовлена отдельно по каждому из</w:t>
      </w:r>
      <w:r w:rsidR="00AE556B" w:rsidRPr="00AE556B">
        <w:rPr>
          <w:sz w:val="24"/>
          <w:szCs w:val="24"/>
        </w:rPr>
        <w:t xml:space="preserve"> лотов с указанием номера и названия лота</w:t>
      </w:r>
      <w:r w:rsidR="00717F60" w:rsidRPr="00E71A48">
        <w:rPr>
          <w:bCs w:val="0"/>
          <w:sz w:val="24"/>
          <w:szCs w:val="24"/>
        </w:rPr>
        <w:t>.</w:t>
      </w:r>
    </w:p>
    <w:p w:rsidR="00717F60" w:rsidRPr="00332B6A" w:rsidRDefault="00717F60" w:rsidP="00775238">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 xml:space="preserve">объемов выполняемых </w:t>
      </w:r>
      <w:r w:rsidR="0007043F" w:rsidRPr="00332B6A">
        <w:rPr>
          <w:bCs w:val="0"/>
          <w:sz w:val="24"/>
          <w:szCs w:val="24"/>
        </w:rPr>
        <w:t xml:space="preserve">поставок, </w:t>
      </w:r>
      <w:r w:rsidR="0007043F" w:rsidRPr="00332B6A">
        <w:rPr>
          <w:sz w:val="24"/>
          <w:szCs w:val="24"/>
        </w:rPr>
        <w:t>работ</w:t>
      </w:r>
      <w:r w:rsidR="0091430E" w:rsidRPr="00332B6A">
        <w:rPr>
          <w:sz w:val="24"/>
          <w:szCs w:val="24"/>
        </w:rPr>
        <w:t>,</w:t>
      </w:r>
      <w:r w:rsidR="00F85CCF" w:rsidRPr="00332B6A">
        <w:rPr>
          <w:sz w:val="24"/>
          <w:szCs w:val="24"/>
        </w:rPr>
        <w:t xml:space="preserve"> </w:t>
      </w:r>
      <w:r w:rsidR="0007043F" w:rsidRPr="00332B6A">
        <w:rPr>
          <w:sz w:val="24"/>
          <w:szCs w:val="24"/>
        </w:rPr>
        <w:t>услуг</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w:t>
      </w:r>
      <w:proofErr w:type="gramStart"/>
      <w:r w:rsidR="00EE2EFB" w:rsidRPr="00332B6A">
        <w:rPr>
          <w:bCs w:val="0"/>
          <w:sz w:val="24"/>
          <w:szCs w:val="24"/>
        </w:rPr>
        <w:t>указанных</w:t>
      </w:r>
      <w:proofErr w:type="gramEnd"/>
      <w:r w:rsidR="00EE2EFB" w:rsidRPr="00332B6A">
        <w:rPr>
          <w:bCs w:val="0"/>
          <w:sz w:val="24"/>
          <w:szCs w:val="24"/>
        </w:rPr>
        <w:t xml:space="preserve"> </w:t>
      </w:r>
      <w:r w:rsidR="00D77DCB" w:rsidRPr="00332B6A">
        <w:rPr>
          <w:bCs w:val="0"/>
          <w:sz w:val="24"/>
          <w:szCs w:val="24"/>
        </w:rPr>
        <w:t>п.</w:t>
      </w:r>
      <w:r w:rsidR="009C744E" w:rsidRPr="00332B6A">
        <w:rPr>
          <w:bCs w:val="0"/>
          <w:sz w:val="24"/>
          <w:szCs w:val="24"/>
        </w:rPr>
        <w:t xml:space="preserve"> </w:t>
      </w:r>
      <w:r w:rsidR="007D61B9">
        <w:rPr>
          <w:bCs w:val="0"/>
          <w:sz w:val="24"/>
          <w:szCs w:val="24"/>
        </w:rPr>
        <w:fldChar w:fldCharType="begin"/>
      </w:r>
      <w:r w:rsidR="000F4365">
        <w:rPr>
          <w:bCs w:val="0"/>
          <w:sz w:val="24"/>
          <w:szCs w:val="24"/>
        </w:rPr>
        <w:instrText xml:space="preserve"> REF _Ref440291364 \r \h </w:instrText>
      </w:r>
      <w:r w:rsidR="007D61B9">
        <w:rPr>
          <w:bCs w:val="0"/>
          <w:sz w:val="24"/>
          <w:szCs w:val="24"/>
        </w:rPr>
      </w:r>
      <w:r w:rsidR="007D61B9">
        <w:rPr>
          <w:bCs w:val="0"/>
          <w:sz w:val="24"/>
          <w:szCs w:val="24"/>
        </w:rPr>
        <w:fldChar w:fldCharType="separate"/>
      </w:r>
      <w:r w:rsidR="00A0315F">
        <w:rPr>
          <w:bCs w:val="0"/>
          <w:sz w:val="24"/>
          <w:szCs w:val="24"/>
        </w:rPr>
        <w:t>3.3.8.1</w:t>
      </w:r>
      <w:r w:rsidR="007D61B9">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775238">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292" w:name="_Ref306114966"/>
      <w:bookmarkStart w:id="293" w:name="_Toc440297036"/>
      <w:bookmarkStart w:id="294" w:name="_Toc440356597"/>
      <w:bookmarkStart w:id="295" w:name="_Toc440631732"/>
      <w:bookmarkStart w:id="296" w:name="_Toc440876517"/>
      <w:bookmarkStart w:id="297" w:name="_Toc441130589"/>
      <w:bookmarkStart w:id="298" w:name="_Toc441157093"/>
      <w:r w:rsidRPr="00E71A48">
        <w:rPr>
          <w:szCs w:val="24"/>
        </w:rPr>
        <w:t>Разъяснение Документации по запросу предложений</w:t>
      </w:r>
      <w:bookmarkEnd w:id="292"/>
      <w:bookmarkEnd w:id="293"/>
      <w:bookmarkEnd w:id="294"/>
      <w:bookmarkEnd w:id="295"/>
      <w:bookmarkEnd w:id="296"/>
      <w:bookmarkEnd w:id="297"/>
      <w:bookmarkEnd w:id="298"/>
    </w:p>
    <w:p w:rsidR="00717F60" w:rsidRPr="00E71A48" w:rsidRDefault="00717F60" w:rsidP="00775238">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окументации должны быть направлены через ЭТП или в письменной</w:t>
      </w:r>
      <w:r w:rsidR="00A64544" w:rsidRPr="00802DB1">
        <w:rPr>
          <w:sz w:val="24"/>
          <w:szCs w:val="24"/>
        </w:rPr>
        <w:t xml:space="preserve"> </w:t>
      </w:r>
      <w:r w:rsidRPr="00E71A48">
        <w:rPr>
          <w:bCs w:val="0"/>
          <w:iCs/>
          <w:sz w:val="24"/>
          <w:szCs w:val="24"/>
        </w:rPr>
        <w:t xml:space="preserve">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775238">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E71A48" w:rsidRDefault="00717F60" w:rsidP="00775238">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E71A48">
        <w:rPr>
          <w:bCs w:val="0"/>
          <w:sz w:val="24"/>
          <w:szCs w:val="24"/>
        </w:rPr>
        <w:t>окументации по запросу предложений</w:t>
      </w:r>
      <w:r w:rsidRPr="00E71A48">
        <w:rPr>
          <w:bCs w:val="0"/>
          <w:iCs/>
          <w:sz w:val="24"/>
          <w:szCs w:val="24"/>
        </w:rPr>
        <w:t xml:space="preserve">, если в тексте ответа не будет указано </w:t>
      </w:r>
      <w:r w:rsidRPr="00B92BD6">
        <w:rPr>
          <w:bCs w:val="0"/>
          <w:iCs/>
          <w:sz w:val="24"/>
          <w:szCs w:val="24"/>
        </w:rPr>
        <w:t>иное. В случае</w:t>
      </w:r>
      <w:proofErr w:type="gramStart"/>
      <w:r w:rsidRPr="00B92BD6">
        <w:rPr>
          <w:bCs w:val="0"/>
          <w:iCs/>
          <w:sz w:val="24"/>
          <w:szCs w:val="24"/>
        </w:rPr>
        <w:t>,</w:t>
      </w:r>
      <w:proofErr w:type="gramEnd"/>
      <w:r w:rsidRPr="00B92BD6">
        <w:rPr>
          <w:bCs w:val="0"/>
          <w:iCs/>
          <w:sz w:val="24"/>
          <w:szCs w:val="24"/>
        </w:rPr>
        <w:t xml:space="preserve"> если разъяснения изменяют </w:t>
      </w:r>
      <w:r w:rsidR="007D07A7" w:rsidRPr="00B92BD6">
        <w:rPr>
          <w:bCs w:val="0"/>
          <w:iCs/>
          <w:sz w:val="24"/>
          <w:szCs w:val="24"/>
        </w:rPr>
        <w:t>Д</w:t>
      </w:r>
      <w:r w:rsidRPr="00B92BD6">
        <w:rPr>
          <w:bCs w:val="0"/>
          <w:iCs/>
          <w:sz w:val="24"/>
          <w:szCs w:val="24"/>
        </w:rPr>
        <w:t xml:space="preserve">окументацию, Организатором осуществляется </w:t>
      </w:r>
      <w:r w:rsidR="00B92BD6" w:rsidRPr="00B92BD6">
        <w:rPr>
          <w:bCs w:val="0"/>
          <w:iCs/>
          <w:sz w:val="24"/>
          <w:szCs w:val="24"/>
        </w:rPr>
        <w:t>внесение изменений в Д</w:t>
      </w:r>
      <w:r w:rsidR="00B92BD6" w:rsidRPr="00B92BD6">
        <w:rPr>
          <w:bCs w:val="0"/>
          <w:sz w:val="24"/>
          <w:szCs w:val="24"/>
        </w:rPr>
        <w:t>окументацию по запросу предложений</w:t>
      </w:r>
      <w:r w:rsidR="00B92BD6" w:rsidRPr="00B92BD6">
        <w:rPr>
          <w:bCs w:val="0"/>
          <w:iCs/>
          <w:sz w:val="24"/>
          <w:szCs w:val="24"/>
        </w:rPr>
        <w:t xml:space="preserve"> (п. </w:t>
      </w:r>
      <w:r w:rsidR="007D61B9">
        <w:rPr>
          <w:bCs w:val="0"/>
          <w:iCs/>
          <w:sz w:val="24"/>
          <w:szCs w:val="24"/>
        </w:rPr>
        <w:fldChar w:fldCharType="begin"/>
      </w:r>
      <w:r w:rsidR="00AB62F6">
        <w:rPr>
          <w:bCs w:val="0"/>
          <w:iCs/>
          <w:sz w:val="24"/>
          <w:szCs w:val="24"/>
        </w:rPr>
        <w:instrText xml:space="preserve"> REF _Ref440969644 \r \h </w:instrText>
      </w:r>
      <w:r w:rsidR="007D61B9">
        <w:rPr>
          <w:bCs w:val="0"/>
          <w:iCs/>
          <w:sz w:val="24"/>
          <w:szCs w:val="24"/>
        </w:rPr>
      </w:r>
      <w:r w:rsidR="007D61B9">
        <w:rPr>
          <w:bCs w:val="0"/>
          <w:iCs/>
          <w:sz w:val="24"/>
          <w:szCs w:val="24"/>
        </w:rPr>
        <w:fldChar w:fldCharType="separate"/>
      </w:r>
      <w:r w:rsidR="00A0315F">
        <w:rPr>
          <w:bCs w:val="0"/>
          <w:iCs/>
          <w:sz w:val="24"/>
          <w:szCs w:val="24"/>
        </w:rPr>
        <w:t>3.3.12</w:t>
      </w:r>
      <w:r w:rsidR="007D61B9">
        <w:rPr>
          <w:bCs w:val="0"/>
          <w:iCs/>
          <w:sz w:val="24"/>
          <w:szCs w:val="24"/>
        </w:rPr>
        <w:fldChar w:fldCharType="end"/>
      </w:r>
      <w:r w:rsidR="00B92BD6" w:rsidRPr="00AB62F6">
        <w:rPr>
          <w:bCs w:val="0"/>
          <w:iCs/>
          <w:sz w:val="24"/>
          <w:szCs w:val="24"/>
        </w:rPr>
        <w:t xml:space="preserve">) и, при необходимости, </w:t>
      </w:r>
      <w:r w:rsidRPr="00AB62F6">
        <w:rPr>
          <w:bCs w:val="0"/>
          <w:iCs/>
          <w:sz w:val="24"/>
          <w:szCs w:val="24"/>
        </w:rPr>
        <w:t>продление подачи</w:t>
      </w:r>
      <w:r w:rsidRPr="00E71A48">
        <w:rPr>
          <w:bCs w:val="0"/>
          <w:iCs/>
          <w:sz w:val="24"/>
          <w:szCs w:val="24"/>
        </w:rPr>
        <w:t xml:space="preserve"> заявок в соответствии с п. </w:t>
      </w:r>
      <w:r w:rsidR="007D61B9">
        <w:rPr>
          <w:bCs w:val="0"/>
          <w:iCs/>
          <w:sz w:val="24"/>
          <w:szCs w:val="24"/>
        </w:rPr>
        <w:fldChar w:fldCharType="begin"/>
      </w:r>
      <w:r w:rsidR="00A77A16">
        <w:rPr>
          <w:bCs w:val="0"/>
          <w:iCs/>
          <w:sz w:val="24"/>
          <w:szCs w:val="24"/>
        </w:rPr>
        <w:instrText xml:space="preserve"> REF _Ref440289401 \r \h </w:instrText>
      </w:r>
      <w:r w:rsidR="007D61B9">
        <w:rPr>
          <w:bCs w:val="0"/>
          <w:iCs/>
          <w:sz w:val="24"/>
          <w:szCs w:val="24"/>
        </w:rPr>
      </w:r>
      <w:r w:rsidR="007D61B9">
        <w:rPr>
          <w:bCs w:val="0"/>
          <w:iCs/>
          <w:sz w:val="24"/>
          <w:szCs w:val="24"/>
        </w:rPr>
        <w:fldChar w:fldCharType="separate"/>
      </w:r>
      <w:r w:rsidR="00A0315F">
        <w:rPr>
          <w:bCs w:val="0"/>
          <w:iCs/>
          <w:sz w:val="24"/>
          <w:szCs w:val="24"/>
        </w:rPr>
        <w:t>3.3.13</w:t>
      </w:r>
      <w:r w:rsidR="007D61B9">
        <w:rPr>
          <w:bCs w:val="0"/>
          <w:iCs/>
          <w:sz w:val="24"/>
          <w:szCs w:val="24"/>
        </w:rPr>
        <w:fldChar w:fldCharType="end"/>
      </w:r>
      <w:r w:rsidR="00400D7D" w:rsidRPr="00E71A48">
        <w:rPr>
          <w:bCs w:val="0"/>
          <w:iCs/>
          <w:sz w:val="24"/>
          <w:szCs w:val="24"/>
        </w:rPr>
        <w:t xml:space="preserve"> </w:t>
      </w:r>
      <w:r w:rsidR="007D07A7" w:rsidRPr="00E71A48">
        <w:rPr>
          <w:bCs w:val="0"/>
          <w:iCs/>
          <w:sz w:val="24"/>
          <w:szCs w:val="24"/>
        </w:rPr>
        <w:t>Д</w:t>
      </w:r>
      <w:r w:rsidRPr="00E71A48">
        <w:rPr>
          <w:bCs w:val="0"/>
          <w:iCs/>
          <w:sz w:val="24"/>
          <w:szCs w:val="24"/>
        </w:rPr>
        <w:t>окументации</w:t>
      </w:r>
      <w:r w:rsidR="007D07A7" w:rsidRPr="00E71A48">
        <w:rPr>
          <w:bCs w:val="0"/>
          <w:iCs/>
          <w:sz w:val="24"/>
          <w:szCs w:val="24"/>
        </w:rPr>
        <w:t xml:space="preserve"> по запросу предложений</w:t>
      </w:r>
      <w:r w:rsidRPr="00E71A48">
        <w:rPr>
          <w:bCs w:val="0"/>
          <w:iCs/>
          <w:sz w:val="24"/>
          <w:szCs w:val="24"/>
        </w:rPr>
        <w:t>.</w:t>
      </w:r>
    </w:p>
    <w:p w:rsidR="00717F60" w:rsidRPr="00E71A48" w:rsidRDefault="00717F60" w:rsidP="00E71A48">
      <w:pPr>
        <w:pStyle w:val="3"/>
        <w:spacing w:line="264" w:lineRule="auto"/>
        <w:rPr>
          <w:szCs w:val="24"/>
        </w:rPr>
      </w:pPr>
      <w:bookmarkStart w:id="299" w:name="_Toc440297037"/>
      <w:bookmarkStart w:id="300" w:name="_Toc440356598"/>
      <w:bookmarkStart w:id="301" w:name="_Toc440631733"/>
      <w:bookmarkStart w:id="302" w:name="_Toc440876518"/>
      <w:bookmarkStart w:id="303" w:name="_Ref440969599"/>
      <w:bookmarkStart w:id="304" w:name="_Ref440969644"/>
      <w:bookmarkStart w:id="305" w:name="_Toc441130590"/>
      <w:bookmarkStart w:id="306" w:name="_Toc441157094"/>
      <w:r w:rsidRPr="00E71A48">
        <w:rPr>
          <w:szCs w:val="24"/>
        </w:rPr>
        <w:lastRenderedPageBreak/>
        <w:t>Внесение изменений в Документацию по запросу предложений.</w:t>
      </w:r>
      <w:bookmarkEnd w:id="299"/>
      <w:bookmarkEnd w:id="300"/>
      <w:bookmarkEnd w:id="301"/>
      <w:bookmarkEnd w:id="302"/>
      <w:bookmarkEnd w:id="303"/>
      <w:bookmarkEnd w:id="304"/>
      <w:bookmarkEnd w:id="305"/>
      <w:bookmarkEnd w:id="306"/>
    </w:p>
    <w:p w:rsidR="00DE2870" w:rsidRPr="00E71A48" w:rsidRDefault="00717F60" w:rsidP="00775238">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717F60" w:rsidRPr="00E71A48" w:rsidRDefault="00717F60" w:rsidP="00775238">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E71A48" w:rsidRDefault="00717F60" w:rsidP="00E71A48">
      <w:pPr>
        <w:pStyle w:val="3"/>
        <w:spacing w:line="264" w:lineRule="auto"/>
        <w:rPr>
          <w:szCs w:val="24"/>
        </w:rPr>
      </w:pPr>
      <w:bookmarkStart w:id="307" w:name="_Ref440289401"/>
      <w:bookmarkStart w:id="308" w:name="_Toc440297038"/>
      <w:bookmarkStart w:id="309" w:name="_Toc440356599"/>
      <w:bookmarkStart w:id="310" w:name="_Toc440631734"/>
      <w:bookmarkStart w:id="311" w:name="_Toc440876519"/>
      <w:bookmarkStart w:id="312" w:name="_Toc441130591"/>
      <w:bookmarkStart w:id="313" w:name="_Toc441157095"/>
      <w:r w:rsidRPr="00E71A48">
        <w:rPr>
          <w:szCs w:val="24"/>
        </w:rPr>
        <w:t>Продление срока окончания приема Заявок</w:t>
      </w:r>
      <w:bookmarkEnd w:id="307"/>
      <w:bookmarkEnd w:id="308"/>
      <w:bookmarkEnd w:id="309"/>
      <w:bookmarkEnd w:id="310"/>
      <w:bookmarkEnd w:id="311"/>
      <w:bookmarkEnd w:id="312"/>
      <w:bookmarkEnd w:id="313"/>
    </w:p>
    <w:p w:rsidR="00717F60" w:rsidRPr="00E71A48" w:rsidRDefault="00717F60" w:rsidP="00775238">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E71A48" w:rsidRDefault="00717F60" w:rsidP="00775238">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 xml:space="preserve">и, оформившие свое участие в запросе </w:t>
      </w:r>
      <w:r w:rsidRPr="00E71A48">
        <w:rPr>
          <w:sz w:val="24"/>
          <w:szCs w:val="24"/>
        </w:rPr>
        <w:t xml:space="preserve">предложений </w:t>
      </w:r>
      <w:r w:rsidRPr="00E71A48">
        <w:rPr>
          <w:bCs w:val="0"/>
          <w:sz w:val="24"/>
          <w:szCs w:val="24"/>
        </w:rPr>
        <w:t>через ЭТП, получат соответствующие уведомления в порядке, установленными правилами ЭТП.</w:t>
      </w:r>
      <w:bookmarkStart w:id="314" w:name="_Ref191386249"/>
    </w:p>
    <w:p w:rsidR="0027690B" w:rsidRPr="00E71A48" w:rsidRDefault="0027690B" w:rsidP="0027690B">
      <w:pPr>
        <w:pStyle w:val="3"/>
        <w:spacing w:line="264" w:lineRule="auto"/>
        <w:rPr>
          <w:szCs w:val="24"/>
          <w:lang w:eastAsia="ru-RU"/>
        </w:rPr>
      </w:pPr>
      <w:bookmarkStart w:id="315" w:name="_Toc299701566"/>
      <w:bookmarkStart w:id="316" w:name="_Ref306176386"/>
      <w:bookmarkStart w:id="317" w:name="_Ref440285128"/>
      <w:bookmarkStart w:id="318" w:name="_Toc440357103"/>
      <w:bookmarkStart w:id="319" w:name="_Toc440359658"/>
      <w:bookmarkStart w:id="320" w:name="_Toc440632121"/>
      <w:bookmarkStart w:id="321" w:name="_Toc440875942"/>
      <w:bookmarkStart w:id="322" w:name="_Toc441130970"/>
      <w:bookmarkStart w:id="323" w:name="_Ref305973214"/>
      <w:bookmarkStart w:id="324" w:name="_Toc441157096"/>
      <w:r w:rsidRPr="00E71A48">
        <w:rPr>
          <w:bCs w:val="0"/>
          <w:szCs w:val="24"/>
          <w:lang w:eastAsia="ru-RU"/>
        </w:rPr>
        <w:t xml:space="preserve">Обеспечение </w:t>
      </w:r>
      <w:proofErr w:type="gramStart"/>
      <w:r w:rsidRPr="00E71A48">
        <w:rPr>
          <w:szCs w:val="24"/>
        </w:rPr>
        <w:t>исполнения</w:t>
      </w:r>
      <w:r w:rsidRPr="00E71A48">
        <w:rPr>
          <w:bCs w:val="0"/>
          <w:szCs w:val="24"/>
          <w:lang w:eastAsia="ru-RU"/>
        </w:rPr>
        <w:t xml:space="preserve"> </w:t>
      </w:r>
      <w:r>
        <w:rPr>
          <w:bCs w:val="0"/>
          <w:szCs w:val="24"/>
          <w:lang w:eastAsia="ru-RU"/>
        </w:rPr>
        <w:t xml:space="preserve">обязательств </w:t>
      </w:r>
      <w:r w:rsidRPr="00E71A48">
        <w:rPr>
          <w:bCs w:val="0"/>
          <w:szCs w:val="24"/>
          <w:lang w:eastAsia="ru-RU"/>
        </w:rPr>
        <w:t>Участника запроса предложений</w:t>
      </w:r>
      <w:bookmarkEnd w:id="315"/>
      <w:bookmarkEnd w:id="316"/>
      <w:bookmarkEnd w:id="317"/>
      <w:bookmarkEnd w:id="318"/>
      <w:bookmarkEnd w:id="319"/>
      <w:bookmarkEnd w:id="320"/>
      <w:bookmarkEnd w:id="321"/>
      <w:bookmarkEnd w:id="322"/>
      <w:proofErr w:type="gramEnd"/>
    </w:p>
    <w:p w:rsidR="0027690B" w:rsidRPr="00E71A48" w:rsidRDefault="0027690B" w:rsidP="0027690B">
      <w:pPr>
        <w:widowControl w:val="0"/>
        <w:numPr>
          <w:ilvl w:val="3"/>
          <w:numId w:val="38"/>
        </w:numPr>
        <w:tabs>
          <w:tab w:val="left" w:pos="1620"/>
        </w:tabs>
        <w:suppressAutoHyphens w:val="0"/>
        <w:spacing w:line="264" w:lineRule="auto"/>
        <w:ind w:left="0" w:firstLine="709"/>
        <w:rPr>
          <w:bCs w:val="0"/>
          <w:sz w:val="24"/>
          <w:szCs w:val="24"/>
        </w:rPr>
      </w:pPr>
      <w:r>
        <w:rPr>
          <w:bCs w:val="0"/>
          <w:sz w:val="24"/>
          <w:szCs w:val="24"/>
        </w:rPr>
        <w:t xml:space="preserve">Обеспечение </w:t>
      </w:r>
      <w:proofErr w:type="gramStart"/>
      <w:r>
        <w:rPr>
          <w:bCs w:val="0"/>
          <w:sz w:val="24"/>
          <w:szCs w:val="24"/>
        </w:rPr>
        <w:t>исполнения обязательств Участника запроса предложений</w:t>
      </w:r>
      <w:proofErr w:type="gramEnd"/>
      <w:r>
        <w:rPr>
          <w:bCs w:val="0"/>
          <w:sz w:val="24"/>
          <w:szCs w:val="24"/>
        </w:rPr>
        <w:t xml:space="preserve"> не предусмотрено</w:t>
      </w:r>
      <w:r w:rsidRPr="00E71A48">
        <w:rPr>
          <w:bCs w:val="0"/>
          <w:sz w:val="24"/>
          <w:szCs w:val="24"/>
        </w:rPr>
        <w:t xml:space="preserve">. </w:t>
      </w:r>
    </w:p>
    <w:p w:rsidR="00717F60" w:rsidRPr="00E71A48" w:rsidRDefault="00717F60" w:rsidP="00E71A48">
      <w:pPr>
        <w:pStyle w:val="2"/>
        <w:tabs>
          <w:tab w:val="clear" w:pos="0"/>
          <w:tab w:val="clear" w:pos="1700"/>
          <w:tab w:val="num" w:pos="709"/>
        </w:tabs>
        <w:spacing w:line="264" w:lineRule="auto"/>
      </w:pPr>
      <w:r w:rsidRPr="00E71A48">
        <w:t>Подача Заявок и их прием</w:t>
      </w:r>
      <w:bookmarkStart w:id="325" w:name="_Ref56229451"/>
      <w:bookmarkEnd w:id="314"/>
      <w:bookmarkEnd w:id="323"/>
      <w:bookmarkEnd w:id="324"/>
    </w:p>
    <w:p w:rsidR="00717F60" w:rsidRPr="00E71A48" w:rsidRDefault="00717F60" w:rsidP="00E71A48">
      <w:pPr>
        <w:pStyle w:val="3"/>
        <w:spacing w:line="264" w:lineRule="auto"/>
        <w:rPr>
          <w:szCs w:val="24"/>
        </w:rPr>
      </w:pPr>
      <w:bookmarkStart w:id="326" w:name="_Toc439323707"/>
      <w:bookmarkStart w:id="327" w:name="_Toc440297041"/>
      <w:bookmarkStart w:id="328" w:name="_Toc440356602"/>
      <w:bookmarkStart w:id="329" w:name="_Toc440631737"/>
      <w:bookmarkStart w:id="330" w:name="_Toc440876522"/>
      <w:bookmarkStart w:id="331" w:name="_Toc441130594"/>
      <w:bookmarkStart w:id="332" w:name="_Toc441157097"/>
      <w:r w:rsidRPr="00E71A48">
        <w:rPr>
          <w:szCs w:val="24"/>
        </w:rPr>
        <w:t>Подача Заявок через ЭТП</w:t>
      </w:r>
      <w:bookmarkEnd w:id="326"/>
      <w:bookmarkEnd w:id="327"/>
      <w:bookmarkEnd w:id="328"/>
      <w:bookmarkEnd w:id="329"/>
      <w:bookmarkEnd w:id="330"/>
      <w:bookmarkEnd w:id="331"/>
      <w:bookmarkEnd w:id="332"/>
    </w:p>
    <w:p w:rsidR="00717F60" w:rsidRPr="00E71A48" w:rsidRDefault="00717F60" w:rsidP="00775238">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Порядок подачи Заявок на ЭТП определяется правилами и инструкциями данной ЭТП.</w:t>
      </w:r>
    </w:p>
    <w:p w:rsidR="00717F60" w:rsidRPr="00E71A48" w:rsidRDefault="00717F60" w:rsidP="00775238">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E71A48">
        <w:rPr>
          <w:bCs w:val="0"/>
          <w:sz w:val="24"/>
          <w:szCs w:val="24"/>
        </w:rPr>
        <w:t>Участник</w:t>
      </w:r>
      <w:r w:rsidRPr="00E71A48">
        <w:rPr>
          <w:bCs w:val="0"/>
          <w:sz w:val="24"/>
          <w:szCs w:val="24"/>
        </w:rPr>
        <w:t>ом через ЭТП в отсканированном виде в доступном для прочтения формате (предпочтительнее формат *.</w:t>
      </w:r>
      <w:proofErr w:type="spellStart"/>
      <w:r w:rsidRPr="00E71A48">
        <w:rPr>
          <w:bCs w:val="0"/>
          <w:sz w:val="24"/>
          <w:szCs w:val="24"/>
        </w:rPr>
        <w:t>pdf</w:t>
      </w:r>
      <w:proofErr w:type="spellEnd"/>
      <w:r w:rsidRPr="00E71A48">
        <w:rPr>
          <w:bCs w:val="0"/>
          <w:sz w:val="24"/>
          <w:szCs w:val="24"/>
        </w:rPr>
        <w:t xml:space="preserve">,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E71A48">
        <w:rPr>
          <w:bCs w:val="0"/>
          <w:sz w:val="24"/>
          <w:szCs w:val="24"/>
        </w:rPr>
        <w:t xml:space="preserve">электронных </w:t>
      </w:r>
      <w:r w:rsidRPr="00E71A48">
        <w:rPr>
          <w:bCs w:val="0"/>
          <w:sz w:val="24"/>
          <w:szCs w:val="24"/>
        </w:rPr>
        <w:t>архивов, состоящих из нескольких частей (томов) на ЭТП не допускается.</w:t>
      </w:r>
    </w:p>
    <w:p w:rsidR="00717F60" w:rsidRPr="00705A63" w:rsidRDefault="004B5EB3" w:rsidP="00775238">
      <w:pPr>
        <w:widowControl w:val="0"/>
        <w:numPr>
          <w:ilvl w:val="3"/>
          <w:numId w:val="27"/>
        </w:numPr>
        <w:overflowPunct w:val="0"/>
        <w:autoSpaceDE w:val="0"/>
        <w:spacing w:after="100" w:line="264" w:lineRule="auto"/>
        <w:ind w:left="0" w:firstLine="567"/>
        <w:rPr>
          <w:bCs w:val="0"/>
          <w:sz w:val="24"/>
          <w:szCs w:val="24"/>
        </w:rPr>
      </w:pPr>
      <w:bookmarkStart w:id="333" w:name="_Ref440289953"/>
      <w:r w:rsidRPr="00705A63">
        <w:rPr>
          <w:bCs w:val="0"/>
          <w:sz w:val="24"/>
          <w:szCs w:val="24"/>
        </w:rPr>
        <w:t>Заявк</w:t>
      </w:r>
      <w:r w:rsidR="00717F60" w:rsidRPr="00705A63">
        <w:rPr>
          <w:bCs w:val="0"/>
          <w:sz w:val="24"/>
          <w:szCs w:val="24"/>
        </w:rPr>
        <w:t xml:space="preserve">и на ЭТП могут быть поданы до </w:t>
      </w:r>
      <w:r w:rsidR="002B5044" w:rsidRPr="00705A63">
        <w:rPr>
          <w:b/>
          <w:bCs w:val="0"/>
          <w:sz w:val="24"/>
          <w:szCs w:val="24"/>
        </w:rPr>
        <w:t xml:space="preserve">12 часов 00 минут </w:t>
      </w:r>
      <w:r w:rsidR="00705A63" w:rsidRPr="00705A63">
        <w:rPr>
          <w:b/>
          <w:bCs w:val="0"/>
          <w:sz w:val="24"/>
          <w:szCs w:val="24"/>
        </w:rPr>
        <w:t>22</w:t>
      </w:r>
      <w:r w:rsidR="002B5044" w:rsidRPr="00705A63">
        <w:rPr>
          <w:b/>
          <w:bCs w:val="0"/>
          <w:sz w:val="24"/>
          <w:szCs w:val="24"/>
        </w:rPr>
        <w:t xml:space="preserve"> </w:t>
      </w:r>
      <w:r w:rsidR="00705A63" w:rsidRPr="00705A63">
        <w:rPr>
          <w:b/>
          <w:bCs w:val="0"/>
          <w:sz w:val="24"/>
          <w:szCs w:val="24"/>
        </w:rPr>
        <w:t xml:space="preserve">апреля </w:t>
      </w:r>
      <w:r w:rsidR="002B5044" w:rsidRPr="00705A63">
        <w:rPr>
          <w:b/>
          <w:bCs w:val="0"/>
          <w:sz w:val="24"/>
          <w:szCs w:val="24"/>
        </w:rPr>
        <w:t>2016 года</w:t>
      </w:r>
      <w:r w:rsidR="009E28D8" w:rsidRPr="00705A63">
        <w:rPr>
          <w:b/>
          <w:bCs w:val="0"/>
          <w:sz w:val="24"/>
          <w:szCs w:val="24"/>
        </w:rPr>
        <w:t xml:space="preserve">, </w:t>
      </w:r>
      <w:r w:rsidR="009E28D8" w:rsidRPr="00705A63">
        <w:rPr>
          <w:bCs w:val="0"/>
          <w:sz w:val="24"/>
          <w:szCs w:val="24"/>
        </w:rPr>
        <w:t xml:space="preserve">при этом предложенная Участником в Письме о подаче оферты </w:t>
      </w:r>
      <w:r w:rsidR="009E28D8" w:rsidRPr="00705A63">
        <w:rPr>
          <w:bCs w:val="0"/>
          <w:spacing w:val="-2"/>
          <w:sz w:val="24"/>
          <w:szCs w:val="24"/>
        </w:rPr>
        <w:t>(под</w:t>
      </w:r>
      <w:r w:rsidR="009E28D8" w:rsidRPr="00705A63">
        <w:rPr>
          <w:bCs w:val="0"/>
          <w:sz w:val="24"/>
          <w:szCs w:val="24"/>
        </w:rPr>
        <w:t xml:space="preserve">раздел </w:t>
      </w:r>
      <w:r w:rsidR="007D61B9" w:rsidRPr="00705A63">
        <w:rPr>
          <w:bCs w:val="0"/>
          <w:sz w:val="24"/>
          <w:szCs w:val="24"/>
        </w:rPr>
        <w:fldChar w:fldCharType="begin"/>
      </w:r>
      <w:r w:rsidR="009E28D8" w:rsidRPr="00705A63">
        <w:rPr>
          <w:bCs w:val="0"/>
          <w:sz w:val="24"/>
          <w:szCs w:val="24"/>
        </w:rPr>
        <w:instrText xml:space="preserve"> REF _Ref55336310 \r \h </w:instrText>
      </w:r>
      <w:r w:rsidR="007D61B9" w:rsidRPr="00705A63">
        <w:rPr>
          <w:bCs w:val="0"/>
          <w:sz w:val="24"/>
          <w:szCs w:val="24"/>
        </w:rPr>
      </w:r>
      <w:r w:rsidR="00705A63">
        <w:rPr>
          <w:bCs w:val="0"/>
          <w:sz w:val="24"/>
          <w:szCs w:val="24"/>
        </w:rPr>
        <w:instrText xml:space="preserve"> \* MERGEFORMAT </w:instrText>
      </w:r>
      <w:r w:rsidR="007D61B9" w:rsidRPr="00705A63">
        <w:rPr>
          <w:bCs w:val="0"/>
          <w:sz w:val="24"/>
          <w:szCs w:val="24"/>
        </w:rPr>
        <w:fldChar w:fldCharType="separate"/>
      </w:r>
      <w:r w:rsidR="009E28D8" w:rsidRPr="00705A63">
        <w:rPr>
          <w:bCs w:val="0"/>
          <w:sz w:val="24"/>
          <w:szCs w:val="24"/>
        </w:rPr>
        <w:t>5.1</w:t>
      </w:r>
      <w:r w:rsidR="007D61B9" w:rsidRPr="00705A63">
        <w:rPr>
          <w:bCs w:val="0"/>
          <w:sz w:val="24"/>
          <w:szCs w:val="24"/>
        </w:rPr>
        <w:fldChar w:fldCharType="end"/>
      </w:r>
      <w:r w:rsidR="009E28D8" w:rsidRPr="00705A63">
        <w:rPr>
          <w:bCs w:val="0"/>
          <w:sz w:val="24"/>
          <w:szCs w:val="24"/>
          <w:lang w:eastAsia="ru-RU"/>
        </w:rPr>
        <w:t>)</w:t>
      </w:r>
      <w:r w:rsidR="009E28D8" w:rsidRPr="00705A63">
        <w:rPr>
          <w:bCs w:val="0"/>
          <w:sz w:val="24"/>
          <w:szCs w:val="24"/>
        </w:rPr>
        <w:t xml:space="preserve"> цена должна соответствовать цене, указанной Участником на «котировочной доске» ЭТП</w:t>
      </w:r>
      <w:r w:rsidR="00717F60" w:rsidRPr="00705A63">
        <w:rPr>
          <w:bCs w:val="0"/>
          <w:sz w:val="24"/>
          <w:szCs w:val="24"/>
        </w:rPr>
        <w:t>.</w:t>
      </w:r>
      <w:bookmarkEnd w:id="333"/>
    </w:p>
    <w:p w:rsidR="00717F60" w:rsidRPr="00705A63" w:rsidRDefault="00717F60" w:rsidP="00E71A48">
      <w:pPr>
        <w:pStyle w:val="3"/>
        <w:spacing w:line="264" w:lineRule="auto"/>
        <w:rPr>
          <w:szCs w:val="24"/>
        </w:rPr>
      </w:pPr>
      <w:bookmarkStart w:id="334" w:name="_Ref115077798"/>
      <w:bookmarkStart w:id="335" w:name="_Toc439323708"/>
      <w:bookmarkStart w:id="336" w:name="_Toc440297042"/>
      <w:bookmarkStart w:id="337" w:name="_Toc440356603"/>
      <w:bookmarkStart w:id="338" w:name="_Toc440631738"/>
      <w:bookmarkStart w:id="339" w:name="_Toc440876523"/>
      <w:bookmarkStart w:id="340" w:name="_Toc441130595"/>
      <w:bookmarkStart w:id="341" w:name="_Toc441157098"/>
      <w:r w:rsidRPr="00705A63">
        <w:rPr>
          <w:szCs w:val="24"/>
        </w:rPr>
        <w:t xml:space="preserve">Подача Заявок в письменной </w:t>
      </w:r>
      <w:r w:rsidR="00F13A66" w:rsidRPr="00705A63">
        <w:rPr>
          <w:szCs w:val="24"/>
        </w:rPr>
        <w:t xml:space="preserve">(бумажной) </w:t>
      </w:r>
      <w:r w:rsidRPr="00705A63">
        <w:rPr>
          <w:szCs w:val="24"/>
        </w:rPr>
        <w:t>форме</w:t>
      </w:r>
      <w:bookmarkEnd w:id="334"/>
      <w:bookmarkEnd w:id="335"/>
      <w:bookmarkEnd w:id="336"/>
      <w:bookmarkEnd w:id="337"/>
      <w:bookmarkEnd w:id="338"/>
      <w:bookmarkEnd w:id="339"/>
      <w:bookmarkEnd w:id="340"/>
      <w:bookmarkEnd w:id="341"/>
    </w:p>
    <w:bookmarkEnd w:id="325"/>
    <w:p w:rsidR="00717F60" w:rsidRPr="00705A63" w:rsidRDefault="001A3C31" w:rsidP="00775238">
      <w:pPr>
        <w:widowControl w:val="0"/>
        <w:numPr>
          <w:ilvl w:val="3"/>
          <w:numId w:val="28"/>
        </w:numPr>
        <w:overflowPunct w:val="0"/>
        <w:autoSpaceDE w:val="0"/>
        <w:spacing w:after="100" w:line="264" w:lineRule="auto"/>
        <w:ind w:left="0" w:firstLine="567"/>
        <w:rPr>
          <w:bCs w:val="0"/>
          <w:sz w:val="24"/>
          <w:szCs w:val="24"/>
        </w:rPr>
      </w:pPr>
      <w:r w:rsidRPr="00705A63">
        <w:rPr>
          <w:bCs w:val="0"/>
          <w:sz w:val="24"/>
          <w:szCs w:val="24"/>
        </w:rPr>
        <w:t>Подача Участником Заявки в письменной</w:t>
      </w:r>
      <w:r w:rsidR="00F13A66" w:rsidRPr="00705A63">
        <w:rPr>
          <w:bCs w:val="0"/>
          <w:sz w:val="24"/>
          <w:szCs w:val="24"/>
        </w:rPr>
        <w:t xml:space="preserve"> </w:t>
      </w:r>
      <w:r w:rsidR="00F13A66" w:rsidRPr="00705A63">
        <w:rPr>
          <w:sz w:val="24"/>
          <w:szCs w:val="24"/>
        </w:rPr>
        <w:t>(бумажной)</w:t>
      </w:r>
      <w:r w:rsidRPr="00705A63">
        <w:rPr>
          <w:bCs w:val="0"/>
          <w:sz w:val="24"/>
          <w:szCs w:val="24"/>
        </w:rPr>
        <w:t xml:space="preserve"> форме не предусмотрена.</w:t>
      </w:r>
    </w:p>
    <w:p w:rsidR="00717F60" w:rsidRPr="00E71A48" w:rsidRDefault="00717F60" w:rsidP="00E71A48">
      <w:pPr>
        <w:pStyle w:val="2"/>
        <w:tabs>
          <w:tab w:val="clear" w:pos="1700"/>
          <w:tab w:val="left" w:pos="709"/>
        </w:tabs>
        <w:spacing w:line="264" w:lineRule="auto"/>
      </w:pPr>
      <w:bookmarkStart w:id="342" w:name="_Ref303683883"/>
      <w:bookmarkStart w:id="343" w:name="_Toc441157099"/>
      <w:r w:rsidRPr="00E71A48">
        <w:t xml:space="preserve">Изменение и отзыв </w:t>
      </w:r>
      <w:r w:rsidR="004B5EB3" w:rsidRPr="00E71A48">
        <w:t>Заявк</w:t>
      </w:r>
      <w:r w:rsidRPr="00E71A48">
        <w:t>и</w:t>
      </w:r>
      <w:bookmarkEnd w:id="342"/>
      <w:bookmarkEnd w:id="343"/>
    </w:p>
    <w:p w:rsidR="00717F60" w:rsidRPr="00E71A48" w:rsidRDefault="00717F60" w:rsidP="00775238">
      <w:pPr>
        <w:widowControl w:val="0"/>
        <w:numPr>
          <w:ilvl w:val="2"/>
          <w:numId w:val="29"/>
        </w:numPr>
        <w:autoSpaceDE w:val="0"/>
        <w:spacing w:after="100" w:line="264" w:lineRule="auto"/>
        <w:ind w:left="0" w:firstLine="567"/>
        <w:rPr>
          <w:bCs w:val="0"/>
          <w:sz w:val="24"/>
          <w:szCs w:val="24"/>
        </w:rPr>
      </w:pPr>
      <w:r w:rsidRPr="00E71A48">
        <w:rPr>
          <w:bCs w:val="0"/>
          <w:sz w:val="24"/>
          <w:szCs w:val="24"/>
        </w:rPr>
        <w:t xml:space="preserve">До окончания </w:t>
      </w:r>
      <w:r w:rsidRPr="00223D18">
        <w:rPr>
          <w:bCs w:val="0"/>
          <w:sz w:val="24"/>
          <w:szCs w:val="24"/>
        </w:rPr>
        <w:t xml:space="preserve">срока подачи </w:t>
      </w:r>
      <w:r w:rsidR="00FE5731" w:rsidRPr="00223D18">
        <w:rPr>
          <w:bCs w:val="0"/>
          <w:sz w:val="24"/>
          <w:szCs w:val="24"/>
        </w:rPr>
        <w:t>заявок</w:t>
      </w:r>
      <w:r w:rsidR="00223D18" w:rsidRPr="00223D18">
        <w:rPr>
          <w:bCs w:val="0"/>
          <w:sz w:val="24"/>
          <w:szCs w:val="24"/>
        </w:rPr>
        <w:t xml:space="preserve"> (п. </w:t>
      </w:r>
      <w:r w:rsidR="00566518">
        <w:fldChar w:fldCharType="begin"/>
      </w:r>
      <w:r w:rsidR="00566518">
        <w:instrText xml:space="preserve"> REF _Ref440289953 \r \h  \* MERGEFORMAT </w:instrText>
      </w:r>
      <w:r w:rsidR="00566518">
        <w:fldChar w:fldCharType="separate"/>
      </w:r>
      <w:r w:rsidR="00223D18" w:rsidRPr="00223D18">
        <w:rPr>
          <w:bCs w:val="0"/>
          <w:sz w:val="24"/>
          <w:szCs w:val="24"/>
        </w:rPr>
        <w:t>3.4.1.3</w:t>
      </w:r>
      <w:r w:rsidR="00566518">
        <w:fldChar w:fldCharType="end"/>
      </w:r>
      <w:r w:rsidR="00223D18" w:rsidRPr="00223D18">
        <w:rPr>
          <w:bCs w:val="0"/>
          <w:sz w:val="24"/>
          <w:szCs w:val="24"/>
        </w:rPr>
        <w:t>)</w:t>
      </w:r>
      <w:r w:rsidR="00FE5731" w:rsidRPr="00E71A48">
        <w:rPr>
          <w:bCs w:val="0"/>
          <w:sz w:val="24"/>
          <w:szCs w:val="24"/>
        </w:rPr>
        <w:t xml:space="preserve"> </w:t>
      </w:r>
      <w:r w:rsidR="009C744E" w:rsidRPr="00E71A48">
        <w:rPr>
          <w:bCs w:val="0"/>
          <w:sz w:val="24"/>
          <w:szCs w:val="24"/>
        </w:rPr>
        <w:t>Участник</w:t>
      </w:r>
      <w:r w:rsidRPr="00E71A48">
        <w:rPr>
          <w:bCs w:val="0"/>
          <w:sz w:val="24"/>
          <w:szCs w:val="24"/>
        </w:rPr>
        <w:t xml:space="preserve"> вправе изменить или отозвать поданную </w:t>
      </w:r>
      <w:r w:rsidR="004B5EB3" w:rsidRPr="00E71A48">
        <w:rPr>
          <w:bCs w:val="0"/>
          <w:sz w:val="24"/>
          <w:szCs w:val="24"/>
        </w:rPr>
        <w:t>Заявк</w:t>
      </w:r>
      <w:r w:rsidRPr="00E71A48">
        <w:rPr>
          <w:bCs w:val="0"/>
          <w:sz w:val="24"/>
          <w:szCs w:val="24"/>
        </w:rPr>
        <w:t>у</w:t>
      </w:r>
      <w:r w:rsidR="00223D18">
        <w:rPr>
          <w:sz w:val="24"/>
          <w:szCs w:val="24"/>
        </w:rPr>
        <w:t>, после окончания срока подачи заявок Участник может только отозвать свою поданную Заявку</w:t>
      </w:r>
      <w:r w:rsidRPr="00E71A48">
        <w:rPr>
          <w:bCs w:val="0"/>
          <w:sz w:val="24"/>
          <w:szCs w:val="24"/>
        </w:rPr>
        <w:t>.</w:t>
      </w:r>
    </w:p>
    <w:p w:rsidR="00717F60" w:rsidRPr="00E71A48" w:rsidRDefault="00223D18" w:rsidP="00775238">
      <w:pPr>
        <w:widowControl w:val="0"/>
        <w:numPr>
          <w:ilvl w:val="2"/>
          <w:numId w:val="29"/>
        </w:numPr>
        <w:autoSpaceDE w:val="0"/>
        <w:spacing w:after="100" w:line="264" w:lineRule="auto"/>
        <w:ind w:left="0" w:firstLine="567"/>
        <w:rPr>
          <w:bCs w:val="0"/>
          <w:sz w:val="24"/>
          <w:szCs w:val="24"/>
        </w:rPr>
      </w:pPr>
      <w:r w:rsidRPr="00EA087B">
        <w:rPr>
          <w:sz w:val="24"/>
          <w:szCs w:val="24"/>
        </w:rPr>
        <w:t xml:space="preserve">Порядок изменения или отзыва Заявок </w:t>
      </w:r>
      <w:r>
        <w:rPr>
          <w:sz w:val="24"/>
          <w:szCs w:val="24"/>
        </w:rPr>
        <w:t>д</w:t>
      </w:r>
      <w:r w:rsidRPr="00EA087B">
        <w:rPr>
          <w:sz w:val="24"/>
          <w:szCs w:val="24"/>
        </w:rPr>
        <w:t xml:space="preserve">о окончания срока подачи Заявок </w:t>
      </w:r>
      <w:r w:rsidRPr="00223D18">
        <w:rPr>
          <w:bCs w:val="0"/>
          <w:sz w:val="24"/>
          <w:szCs w:val="24"/>
        </w:rPr>
        <w:t xml:space="preserve">(п. </w:t>
      </w:r>
      <w:r w:rsidR="00566518">
        <w:fldChar w:fldCharType="begin"/>
      </w:r>
      <w:r w:rsidR="00566518">
        <w:instrText xml:space="preserve"> REF _Ref440289953 \r \h  \* MERGEFORMAT </w:instrText>
      </w:r>
      <w:r w:rsidR="00566518">
        <w:fldChar w:fldCharType="separate"/>
      </w:r>
      <w:r>
        <w:rPr>
          <w:bCs w:val="0"/>
          <w:sz w:val="24"/>
          <w:szCs w:val="24"/>
        </w:rPr>
        <w:t>3.4.1.3</w:t>
      </w:r>
      <w:r w:rsidR="00566518">
        <w:fldChar w:fldCharType="end"/>
      </w:r>
      <w:r w:rsidRPr="00223D18">
        <w:rPr>
          <w:bCs w:val="0"/>
          <w:sz w:val="24"/>
          <w:szCs w:val="24"/>
        </w:rPr>
        <w:t>)</w:t>
      </w:r>
      <w:r w:rsidRPr="00EA087B">
        <w:rPr>
          <w:sz w:val="24"/>
          <w:szCs w:val="24"/>
        </w:rPr>
        <w:t xml:space="preserve"> через ЭТП</w:t>
      </w:r>
      <w:r w:rsidRPr="00EA087B">
        <w:rPr>
          <w:color w:val="000000"/>
          <w:sz w:val="24"/>
          <w:szCs w:val="24"/>
        </w:rPr>
        <w:t xml:space="preserve"> </w:t>
      </w:r>
      <w:r w:rsidRPr="00EA087B">
        <w:rPr>
          <w:sz w:val="24"/>
          <w:szCs w:val="24"/>
        </w:rPr>
        <w:t>определяется правилами данной системы</w:t>
      </w:r>
      <w:r w:rsidR="00717F60" w:rsidRPr="00E71A48">
        <w:rPr>
          <w:bCs w:val="0"/>
          <w:sz w:val="24"/>
          <w:szCs w:val="24"/>
        </w:rPr>
        <w:t>.</w:t>
      </w:r>
    </w:p>
    <w:p w:rsidR="00717F60" w:rsidRPr="00223D18" w:rsidRDefault="00223D18" w:rsidP="00775238">
      <w:pPr>
        <w:widowControl w:val="0"/>
        <w:numPr>
          <w:ilvl w:val="2"/>
          <w:numId w:val="29"/>
        </w:numPr>
        <w:autoSpaceDE w:val="0"/>
        <w:spacing w:after="100" w:line="264" w:lineRule="auto"/>
        <w:ind w:left="0" w:firstLine="709"/>
        <w:rPr>
          <w:sz w:val="24"/>
          <w:szCs w:val="24"/>
        </w:rPr>
      </w:pPr>
      <w:r>
        <w:rPr>
          <w:sz w:val="24"/>
          <w:szCs w:val="24"/>
        </w:rPr>
        <w:lastRenderedPageBreak/>
        <w:t xml:space="preserve">После </w:t>
      </w:r>
      <w:r w:rsidRPr="00EA087B">
        <w:rPr>
          <w:sz w:val="24"/>
          <w:szCs w:val="24"/>
        </w:rPr>
        <w:t xml:space="preserve">окончания срока </w:t>
      </w:r>
      <w:r w:rsidRPr="00223D18">
        <w:rPr>
          <w:sz w:val="24"/>
          <w:szCs w:val="24"/>
        </w:rPr>
        <w:t xml:space="preserve">подачи Заявок </w:t>
      </w:r>
      <w:r w:rsidRPr="00223D18">
        <w:rPr>
          <w:bCs w:val="0"/>
          <w:sz w:val="24"/>
          <w:szCs w:val="24"/>
        </w:rPr>
        <w:t xml:space="preserve">(п. </w:t>
      </w:r>
      <w:r w:rsidR="00566518">
        <w:fldChar w:fldCharType="begin"/>
      </w:r>
      <w:r w:rsidR="00566518">
        <w:instrText xml:space="preserve"> REF _Ref440289953 \r \h  \* MERGEFORMAT </w:instrText>
      </w:r>
      <w:r w:rsidR="00566518">
        <w:fldChar w:fldCharType="separate"/>
      </w:r>
      <w:r>
        <w:rPr>
          <w:bCs w:val="0"/>
          <w:sz w:val="24"/>
          <w:szCs w:val="24"/>
        </w:rPr>
        <w:t>3.4.1.3</w:t>
      </w:r>
      <w:r w:rsidR="00566518">
        <w:fldChar w:fldCharType="end"/>
      </w:r>
      <w:r w:rsidRPr="00223D18">
        <w:rPr>
          <w:bCs w:val="0"/>
          <w:sz w:val="24"/>
          <w:szCs w:val="24"/>
        </w:rPr>
        <w:t>)</w:t>
      </w:r>
      <w:r w:rsidRPr="00223D18">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566518">
        <w:fldChar w:fldCharType="begin"/>
      </w:r>
      <w:r w:rsidR="00566518">
        <w:instrText xml:space="preserve"> REF _Ref55279015 \r \h  \* MERGEFORMAT </w:instrText>
      </w:r>
      <w:r w:rsidR="00566518">
        <w:fldChar w:fldCharType="separate"/>
      </w:r>
      <w:r>
        <w:rPr>
          <w:sz w:val="24"/>
          <w:szCs w:val="24"/>
        </w:rPr>
        <w:t>3.3.1.6</w:t>
      </w:r>
      <w:r w:rsidR="00566518">
        <w:fldChar w:fldCharType="end"/>
      </w:r>
      <w:r w:rsidRPr="00223D18">
        <w:rPr>
          <w:sz w:val="24"/>
          <w:szCs w:val="24"/>
        </w:rPr>
        <w:t xml:space="preserve">, </w:t>
      </w:r>
      <w:r w:rsidR="00566518">
        <w:fldChar w:fldCharType="begin"/>
      </w:r>
      <w:r w:rsidR="00566518">
        <w:instrText xml:space="preserve"> REF _Ref195087786 \r \h  \* MERGEFORMAT </w:instrText>
      </w:r>
      <w:r w:rsidR="00566518">
        <w:fldChar w:fldCharType="separate"/>
      </w:r>
      <w:r>
        <w:rPr>
          <w:sz w:val="24"/>
          <w:szCs w:val="24"/>
        </w:rPr>
        <w:t>3.3.1.7</w:t>
      </w:r>
      <w:r w:rsidR="00566518">
        <w:fldChar w:fldCharType="end"/>
      </w:r>
      <w:r>
        <w:rPr>
          <w:sz w:val="24"/>
          <w:szCs w:val="24"/>
        </w:rPr>
        <w:t>,</w:t>
      </w:r>
      <w:r w:rsidRPr="00223D18">
        <w:rPr>
          <w:sz w:val="24"/>
          <w:szCs w:val="24"/>
        </w:rPr>
        <w:t xml:space="preserve"> в письменной форме</w:t>
      </w:r>
      <w:r w:rsidR="00717F60" w:rsidRPr="00223D18">
        <w:rPr>
          <w:sz w:val="24"/>
          <w:szCs w:val="24"/>
        </w:rPr>
        <w:t>.</w:t>
      </w:r>
    </w:p>
    <w:p w:rsidR="00717F60" w:rsidRPr="00E71A48" w:rsidRDefault="00717F60" w:rsidP="00E71A48">
      <w:pPr>
        <w:pStyle w:val="2"/>
        <w:tabs>
          <w:tab w:val="clear" w:pos="1700"/>
          <w:tab w:val="left" w:pos="709"/>
        </w:tabs>
        <w:spacing w:line="264" w:lineRule="auto"/>
      </w:pPr>
      <w:bookmarkStart w:id="344" w:name="_Ref305973250"/>
      <w:bookmarkStart w:id="345" w:name="_Toc441157100"/>
      <w:r w:rsidRPr="00E71A48">
        <w:t>Оценка Заявок и проведение переговоров</w:t>
      </w:r>
      <w:bookmarkEnd w:id="344"/>
      <w:bookmarkEnd w:id="345"/>
      <w:r w:rsidRPr="00E71A48">
        <w:t xml:space="preserve"> </w:t>
      </w:r>
    </w:p>
    <w:p w:rsidR="00717F60" w:rsidRPr="00E71A48" w:rsidRDefault="00717F60" w:rsidP="00E71A48">
      <w:pPr>
        <w:pStyle w:val="3"/>
        <w:spacing w:line="264" w:lineRule="auto"/>
        <w:rPr>
          <w:szCs w:val="24"/>
        </w:rPr>
      </w:pPr>
      <w:bookmarkStart w:id="346" w:name="_Toc439323711"/>
      <w:bookmarkStart w:id="347" w:name="_Toc440297045"/>
      <w:bookmarkStart w:id="348" w:name="_Toc440356606"/>
      <w:bookmarkStart w:id="349" w:name="_Toc440631741"/>
      <w:bookmarkStart w:id="350" w:name="_Toc440876526"/>
      <w:bookmarkStart w:id="351" w:name="_Toc441130598"/>
      <w:bookmarkStart w:id="352" w:name="_Toc441157101"/>
      <w:r w:rsidRPr="00E71A48">
        <w:rPr>
          <w:szCs w:val="24"/>
        </w:rPr>
        <w:t>Общие положения</w:t>
      </w:r>
      <w:bookmarkEnd w:id="346"/>
      <w:bookmarkEnd w:id="347"/>
      <w:bookmarkEnd w:id="348"/>
      <w:bookmarkEnd w:id="349"/>
      <w:bookmarkEnd w:id="350"/>
      <w:bookmarkEnd w:id="351"/>
      <w:bookmarkEnd w:id="352"/>
    </w:p>
    <w:p w:rsidR="00717F60" w:rsidRPr="00E71A48" w:rsidRDefault="00717F60" w:rsidP="00775238">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775238">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Оценка Заявок будет осуществляться, исходя из электронных версий документов Заявок.</w:t>
      </w:r>
    </w:p>
    <w:p w:rsidR="00717F60" w:rsidRPr="00E71A48" w:rsidRDefault="00717F60" w:rsidP="00775238">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775238">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8F7BD0" w:rsidRPr="00E71A48">
        <w:rPr>
          <w:bCs w:val="0"/>
          <w:sz w:val="24"/>
          <w:szCs w:val="24"/>
        </w:rPr>
        <w:t>,</w:t>
      </w:r>
      <w:r w:rsidR="008F7BD0" w:rsidRPr="00E71A48">
        <w:rPr>
          <w:sz w:val="24"/>
          <w:szCs w:val="24"/>
        </w:rPr>
        <w:t xml:space="preserve"> за исключением сведений, размещаемых на официальном сайте, сайте </w:t>
      </w:r>
      <w:r w:rsidR="001A3C31" w:rsidRPr="00702B2C">
        <w:rPr>
          <w:iCs/>
          <w:sz w:val="24"/>
          <w:szCs w:val="24"/>
        </w:rPr>
        <w:t>ПАО «МРСК Центра»</w:t>
      </w:r>
      <w:r w:rsidR="001A3C31">
        <w:rPr>
          <w:sz w:val="24"/>
          <w:szCs w:val="24"/>
        </w:rPr>
        <w:t>,</w:t>
      </w:r>
      <w:r w:rsidR="008F7BD0" w:rsidRPr="00E71A48">
        <w:rPr>
          <w:sz w:val="24"/>
          <w:szCs w:val="24"/>
        </w:rPr>
        <w:t xml:space="preserve"> ЭТП</w:t>
      </w:r>
      <w:r w:rsidR="001A3C31">
        <w:rPr>
          <w:sz w:val="24"/>
          <w:szCs w:val="24"/>
        </w:rPr>
        <w:t>.</w:t>
      </w:r>
    </w:p>
    <w:p w:rsidR="00717F60" w:rsidRPr="00E71A48" w:rsidRDefault="009C744E" w:rsidP="00775238">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775238">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r w:rsidR="00566518">
        <w:fldChar w:fldCharType="begin"/>
      </w:r>
      <w:r w:rsidR="00566518">
        <w:instrText xml:space="preserve"> REF _Ref93089454 \n \h  \* MERGEFORMAT </w:instrText>
      </w:r>
      <w:r w:rsidR="00566518">
        <w:fldChar w:fldCharType="separate"/>
      </w:r>
      <w:r w:rsidR="00A0315F" w:rsidRPr="00A0315F">
        <w:rPr>
          <w:bCs w:val="0"/>
          <w:sz w:val="24"/>
          <w:szCs w:val="24"/>
        </w:rPr>
        <w:t>3.6.2</w:t>
      </w:r>
      <w:r w:rsidR="00566518">
        <w:fldChar w:fldCharType="end"/>
      </w:r>
      <w:r w:rsidRPr="00E71A48">
        <w:rPr>
          <w:bCs w:val="0"/>
          <w:sz w:val="24"/>
          <w:szCs w:val="24"/>
        </w:rPr>
        <w:t xml:space="preserve">), проведение (при необходимости) переговоров (пункт </w:t>
      </w:r>
      <w:r w:rsidR="00566518">
        <w:fldChar w:fldCharType="begin"/>
      </w:r>
      <w:r w:rsidR="00566518">
        <w:instrText xml:space="preserve"> REF _Ref303670674 \n \h  \* MERGEFORMAT </w:instrText>
      </w:r>
      <w:r w:rsidR="00566518">
        <w:fldChar w:fldCharType="separate"/>
      </w:r>
      <w:r w:rsidR="00A0315F" w:rsidRPr="00A0315F">
        <w:rPr>
          <w:bCs w:val="0"/>
          <w:sz w:val="24"/>
          <w:szCs w:val="24"/>
        </w:rPr>
        <w:t>3.6.3</w:t>
      </w:r>
      <w:r w:rsidR="00566518">
        <w:fldChar w:fldCharType="end"/>
      </w:r>
      <w:r w:rsidRPr="00E71A48">
        <w:rPr>
          <w:bCs w:val="0"/>
          <w:sz w:val="24"/>
          <w:szCs w:val="24"/>
        </w:rPr>
        <w:t>) и оценочную стадию (пункт</w:t>
      </w:r>
      <w:r w:rsidR="007F3FB7" w:rsidRPr="00E71A48">
        <w:rPr>
          <w:bCs w:val="0"/>
          <w:sz w:val="24"/>
          <w:szCs w:val="24"/>
        </w:rPr>
        <w:t xml:space="preserve"> </w:t>
      </w:r>
      <w:r w:rsidR="00566518">
        <w:fldChar w:fldCharType="begin"/>
      </w:r>
      <w:r w:rsidR="00566518">
        <w:instrText xml:space="preserve"> REF _Ref306138385 \r \h  \* MERGEFORMAT </w:instrText>
      </w:r>
      <w:r w:rsidR="00566518">
        <w:fldChar w:fldCharType="separate"/>
      </w:r>
      <w:r w:rsidR="00A0315F" w:rsidRPr="00A0315F">
        <w:rPr>
          <w:bCs w:val="0"/>
          <w:sz w:val="24"/>
          <w:szCs w:val="24"/>
        </w:rPr>
        <w:t>3.6.4</w:t>
      </w:r>
      <w:r w:rsidR="00566518">
        <w:fldChar w:fldCharType="end"/>
      </w:r>
      <w:r w:rsidRPr="00E71A48">
        <w:rPr>
          <w:bCs w:val="0"/>
          <w:sz w:val="24"/>
          <w:szCs w:val="24"/>
        </w:rPr>
        <w:t>).</w:t>
      </w:r>
    </w:p>
    <w:p w:rsidR="00717F60" w:rsidRPr="00E71A48" w:rsidRDefault="00717F60" w:rsidP="00E71A48">
      <w:pPr>
        <w:pStyle w:val="3"/>
        <w:spacing w:line="264" w:lineRule="auto"/>
        <w:rPr>
          <w:szCs w:val="24"/>
        </w:rPr>
      </w:pPr>
      <w:bookmarkStart w:id="353" w:name="_Ref93089454"/>
      <w:bookmarkStart w:id="354" w:name="_Toc439323712"/>
      <w:bookmarkStart w:id="355" w:name="_Toc440297046"/>
      <w:bookmarkStart w:id="356" w:name="_Toc440356607"/>
      <w:bookmarkStart w:id="357" w:name="_Toc440631742"/>
      <w:bookmarkStart w:id="358" w:name="_Toc440876527"/>
      <w:bookmarkStart w:id="359" w:name="_Toc441130599"/>
      <w:bookmarkStart w:id="360" w:name="_Toc441157102"/>
      <w:r w:rsidRPr="00E71A48">
        <w:rPr>
          <w:szCs w:val="24"/>
        </w:rPr>
        <w:t>Отборочная стадия</w:t>
      </w:r>
      <w:bookmarkEnd w:id="353"/>
      <w:bookmarkEnd w:id="354"/>
      <w:bookmarkEnd w:id="355"/>
      <w:bookmarkEnd w:id="356"/>
      <w:bookmarkEnd w:id="357"/>
      <w:bookmarkEnd w:id="358"/>
      <w:bookmarkEnd w:id="359"/>
      <w:bookmarkEnd w:id="360"/>
    </w:p>
    <w:p w:rsidR="00717F60" w:rsidRPr="00E71A48" w:rsidRDefault="00717F60" w:rsidP="00775238">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EC7797">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E71A48">
        <w:rPr>
          <w:bCs w:val="0"/>
          <w:sz w:val="24"/>
          <w:szCs w:val="24"/>
        </w:rPr>
        <w:t xml:space="preserve">соответствие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которые ведутся в соответствии с положениями Федерального закона от 21.07.2005 </w:t>
      </w:r>
      <w:r w:rsidR="008F7BD0" w:rsidRPr="00E71A48">
        <w:rPr>
          <w:bCs w:val="0"/>
          <w:sz w:val="24"/>
          <w:szCs w:val="24"/>
        </w:rPr>
        <w:t xml:space="preserve">№ 94-ФЗ </w:t>
      </w:r>
      <w:r w:rsidRPr="00E71A48">
        <w:rPr>
          <w:bCs w:val="0"/>
          <w:sz w:val="24"/>
          <w:szCs w:val="24"/>
        </w:rPr>
        <w:t>«О размещении заказа на поставки товаров, выполнение работ, оказание услуг для государственных и муниципальных нужд», Федерального закона от 18.07.2011 № 223-ФЗ «О закупках товаров, работ, услуг отдельными видами юридических лиц»;</w:t>
      </w:r>
      <w:proofErr w:type="gramEnd"/>
      <w:r w:rsidRPr="00E71A48">
        <w:rPr>
          <w:bCs w:val="0"/>
          <w:sz w:val="24"/>
          <w:szCs w:val="24"/>
        </w:rPr>
        <w:t xml:space="preserve"> отсутствие отрицательных отзывов о работе </w:t>
      </w:r>
      <w:r w:rsidR="009C744E" w:rsidRPr="00E71A48">
        <w:rPr>
          <w:bCs w:val="0"/>
          <w:sz w:val="24"/>
          <w:szCs w:val="24"/>
        </w:rPr>
        <w:t>Участник</w:t>
      </w:r>
      <w:r w:rsidRPr="00E71A48">
        <w:rPr>
          <w:bCs w:val="0"/>
          <w:sz w:val="24"/>
          <w:szCs w:val="24"/>
        </w:rPr>
        <w:t xml:space="preserve">а; </w:t>
      </w:r>
    </w:p>
    <w:p w:rsidR="00717F60" w:rsidRPr="00414CAF" w:rsidRDefault="00717F60" w:rsidP="00D75CA2">
      <w:pPr>
        <w:widowControl w:val="0"/>
        <w:numPr>
          <w:ilvl w:val="0"/>
          <w:numId w:val="8"/>
        </w:numPr>
        <w:tabs>
          <w:tab w:val="left" w:pos="426"/>
        </w:tabs>
        <w:autoSpaceDE w:val="0"/>
        <w:spacing w:line="264" w:lineRule="auto"/>
        <w:ind w:left="0" w:firstLine="426"/>
        <w:rPr>
          <w:bCs w:val="0"/>
          <w:sz w:val="24"/>
          <w:szCs w:val="24"/>
        </w:rPr>
      </w:pPr>
      <w:r w:rsidRPr="00414CAF">
        <w:rPr>
          <w:bCs w:val="0"/>
          <w:sz w:val="24"/>
          <w:szCs w:val="24"/>
        </w:rPr>
        <w:t>соответствие коммерческо</w:t>
      </w:r>
      <w:r w:rsidR="00841A6F" w:rsidRPr="00414CAF">
        <w:rPr>
          <w:bCs w:val="0"/>
          <w:sz w:val="24"/>
          <w:szCs w:val="24"/>
        </w:rPr>
        <w:t>й</w:t>
      </w:r>
      <w:r w:rsidRPr="00414CAF">
        <w:rPr>
          <w:bCs w:val="0"/>
          <w:sz w:val="24"/>
          <w:szCs w:val="24"/>
        </w:rPr>
        <w:t xml:space="preserve"> и техническо</w:t>
      </w:r>
      <w:r w:rsidR="00841A6F" w:rsidRPr="00414CAF">
        <w:rPr>
          <w:bCs w:val="0"/>
          <w:sz w:val="24"/>
          <w:szCs w:val="24"/>
        </w:rPr>
        <w:t>й составляющих</w:t>
      </w:r>
      <w:r w:rsidRPr="00414CAF">
        <w:rPr>
          <w:bCs w:val="0"/>
          <w:sz w:val="24"/>
          <w:szCs w:val="24"/>
        </w:rPr>
        <w:t xml:space="preserve"> </w:t>
      </w:r>
      <w:r w:rsidR="004B5EB3" w:rsidRPr="00414CAF">
        <w:rPr>
          <w:bCs w:val="0"/>
          <w:sz w:val="24"/>
          <w:szCs w:val="24"/>
        </w:rPr>
        <w:t>Заявк</w:t>
      </w:r>
      <w:r w:rsidRPr="00414CAF">
        <w:rPr>
          <w:bCs w:val="0"/>
          <w:sz w:val="24"/>
          <w:szCs w:val="24"/>
        </w:rPr>
        <w:t xml:space="preserve">и требованиям настоящей </w:t>
      </w:r>
      <w:r w:rsidR="007D07A7" w:rsidRPr="00414CAF">
        <w:rPr>
          <w:bCs w:val="0"/>
          <w:sz w:val="24"/>
          <w:szCs w:val="24"/>
        </w:rPr>
        <w:t>Д</w:t>
      </w:r>
      <w:r w:rsidRPr="00414CAF">
        <w:rPr>
          <w:bCs w:val="0"/>
          <w:sz w:val="24"/>
          <w:szCs w:val="24"/>
        </w:rPr>
        <w:t xml:space="preserve">окументации, в том числе соответствие цены </w:t>
      </w:r>
      <w:r w:rsidR="004B5EB3" w:rsidRPr="00414CAF">
        <w:rPr>
          <w:bCs w:val="0"/>
          <w:sz w:val="24"/>
          <w:szCs w:val="24"/>
        </w:rPr>
        <w:t>Заявк</w:t>
      </w:r>
      <w:r w:rsidRPr="00414CAF">
        <w:rPr>
          <w:bCs w:val="0"/>
          <w:sz w:val="24"/>
          <w:szCs w:val="24"/>
        </w:rPr>
        <w:t xml:space="preserve">и установленной начальной (максимальной) цене </w:t>
      </w:r>
      <w:r w:rsidR="00123C70" w:rsidRPr="00414CAF">
        <w:rPr>
          <w:bCs w:val="0"/>
          <w:sz w:val="24"/>
          <w:szCs w:val="24"/>
        </w:rPr>
        <w:t>Договор</w:t>
      </w:r>
      <w:r w:rsidRPr="00414CAF">
        <w:rPr>
          <w:bCs w:val="0"/>
          <w:sz w:val="24"/>
          <w:szCs w:val="24"/>
        </w:rPr>
        <w:t>а</w:t>
      </w:r>
      <w:r w:rsidR="0052048F" w:rsidRPr="00414CAF">
        <w:rPr>
          <w:bCs w:val="0"/>
          <w:sz w:val="24"/>
          <w:szCs w:val="24"/>
        </w:rPr>
        <w:t xml:space="preserve"> (цене лота)</w:t>
      </w:r>
      <w:r w:rsidRPr="00414CAF">
        <w:rPr>
          <w:b/>
          <w:bCs w:val="0"/>
          <w:i/>
          <w:sz w:val="24"/>
          <w:szCs w:val="24"/>
        </w:rPr>
        <w:t>.</w:t>
      </w:r>
    </w:p>
    <w:p w:rsidR="00717F60" w:rsidRPr="00E71A48" w:rsidRDefault="00717F60" w:rsidP="00775238">
      <w:pPr>
        <w:widowControl w:val="0"/>
        <w:numPr>
          <w:ilvl w:val="3"/>
          <w:numId w:val="31"/>
        </w:numPr>
        <w:shd w:val="clear" w:color="auto" w:fill="FFFFFF"/>
        <w:autoSpaceDE w:val="0"/>
        <w:spacing w:before="60" w:after="100" w:line="264" w:lineRule="auto"/>
        <w:ind w:left="0" w:right="159" w:firstLine="709"/>
        <w:rPr>
          <w:sz w:val="24"/>
          <w:szCs w:val="24"/>
        </w:rPr>
      </w:pPr>
      <w:bookmarkStart w:id="361" w:name="_Ref55304419"/>
      <w:r w:rsidRPr="00E71A48">
        <w:rPr>
          <w:sz w:val="24"/>
          <w:szCs w:val="24"/>
        </w:rPr>
        <w:t xml:space="preserve">В рамках отборочной стадии Закупочная комиссия может запросить у </w:t>
      </w:r>
      <w:r w:rsidR="009C744E" w:rsidRPr="00E71A48">
        <w:rPr>
          <w:sz w:val="24"/>
          <w:szCs w:val="24"/>
        </w:rPr>
        <w:t>Участник</w:t>
      </w:r>
      <w:r w:rsidRPr="00E71A48">
        <w:rPr>
          <w:sz w:val="24"/>
          <w:szCs w:val="24"/>
        </w:rPr>
        <w:t>ов разъя</w:t>
      </w:r>
      <w:r w:rsidR="0026070F">
        <w:rPr>
          <w:sz w:val="24"/>
          <w:szCs w:val="24"/>
        </w:rPr>
        <w:t>снения или дополнения их Заявок</w:t>
      </w:r>
      <w:r w:rsidRPr="00E71A48">
        <w:rPr>
          <w:sz w:val="24"/>
          <w:szCs w:val="24"/>
        </w:rPr>
        <w:t xml:space="preserve">. При этом Закупочная комиссия не вправе запрашивать разъяснения или требовать документы, меняющие суть </w:t>
      </w:r>
      <w:r w:rsidR="004B5EB3" w:rsidRPr="00E71A48">
        <w:rPr>
          <w:sz w:val="24"/>
          <w:szCs w:val="24"/>
        </w:rPr>
        <w:t>Заявк</w:t>
      </w:r>
      <w:r w:rsidRPr="00E71A48">
        <w:rPr>
          <w:sz w:val="24"/>
          <w:szCs w:val="24"/>
        </w:rPr>
        <w:t>и</w:t>
      </w:r>
      <w:r w:rsidR="00076D8B" w:rsidRPr="00E71A48">
        <w:rPr>
          <w:sz w:val="24"/>
          <w:szCs w:val="24"/>
        </w:rPr>
        <w:t xml:space="preserve">, а </w:t>
      </w:r>
      <w:r w:rsidR="00076D8B" w:rsidRPr="00E71A48">
        <w:rPr>
          <w:sz w:val="24"/>
          <w:szCs w:val="24"/>
        </w:rPr>
        <w:lastRenderedPageBreak/>
        <w:t>также документы, перечень которых отсутствует в настоящей Документации</w:t>
      </w:r>
      <w:r w:rsidRPr="00E71A48">
        <w:rPr>
          <w:sz w:val="24"/>
          <w:szCs w:val="24"/>
        </w:rPr>
        <w:t xml:space="preserve">. Допускаются уточняющие запросы по техническим условиям </w:t>
      </w:r>
      <w:r w:rsidR="004B5EB3" w:rsidRPr="00E71A48">
        <w:rPr>
          <w:sz w:val="24"/>
          <w:szCs w:val="24"/>
        </w:rPr>
        <w:t>Заявк</w:t>
      </w:r>
      <w:r w:rsidRPr="00E71A48">
        <w:rPr>
          <w:sz w:val="24"/>
          <w:szCs w:val="24"/>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E71A48">
        <w:rPr>
          <w:sz w:val="24"/>
          <w:szCs w:val="24"/>
        </w:rPr>
        <w:t>З</w:t>
      </w:r>
      <w:r w:rsidRPr="00E71A48">
        <w:rPr>
          <w:sz w:val="24"/>
          <w:szCs w:val="24"/>
        </w:rPr>
        <w:t>апроса предложений.</w:t>
      </w:r>
    </w:p>
    <w:p w:rsidR="00717F60" w:rsidRPr="0026070F" w:rsidRDefault="00717F60" w:rsidP="00775238">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проверке правильности оформления </w:t>
      </w:r>
      <w:r w:rsidR="004B5EB3" w:rsidRPr="00E71A48">
        <w:rPr>
          <w:sz w:val="24"/>
          <w:szCs w:val="24"/>
        </w:rPr>
        <w:t>Заявк</w:t>
      </w:r>
      <w:r w:rsidRPr="00E71A48">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E71A48">
        <w:rPr>
          <w:sz w:val="24"/>
          <w:szCs w:val="24"/>
        </w:rPr>
        <w:t>Заявк</w:t>
      </w:r>
      <w:r w:rsidRPr="00E71A48">
        <w:rPr>
          <w:sz w:val="24"/>
          <w:szCs w:val="24"/>
        </w:rPr>
        <w:t xml:space="preserve">и. </w:t>
      </w:r>
      <w:r w:rsidRPr="0026070F">
        <w:rPr>
          <w:sz w:val="24"/>
          <w:szCs w:val="24"/>
        </w:rPr>
        <w:t xml:space="preserve">Закупочная комиссия с письменного согласия </w:t>
      </w:r>
      <w:r w:rsidR="009C744E" w:rsidRPr="0026070F">
        <w:rPr>
          <w:sz w:val="24"/>
          <w:szCs w:val="24"/>
        </w:rPr>
        <w:t>Участник</w:t>
      </w:r>
      <w:r w:rsidRPr="0026070F">
        <w:rPr>
          <w:sz w:val="24"/>
          <w:szCs w:val="24"/>
        </w:rPr>
        <w:t>а также может исправлять очевидные арифметические и грамматические ошибки.</w:t>
      </w:r>
    </w:p>
    <w:p w:rsidR="00717F60" w:rsidRPr="0026070F" w:rsidRDefault="00717F60" w:rsidP="00775238">
      <w:pPr>
        <w:widowControl w:val="0"/>
        <w:numPr>
          <w:ilvl w:val="3"/>
          <w:numId w:val="31"/>
        </w:numPr>
        <w:shd w:val="clear" w:color="auto" w:fill="FFFFFF"/>
        <w:autoSpaceDE w:val="0"/>
        <w:spacing w:before="60" w:after="100" w:line="264" w:lineRule="auto"/>
        <w:ind w:left="0" w:right="159" w:firstLine="709"/>
        <w:rPr>
          <w:sz w:val="24"/>
          <w:szCs w:val="24"/>
        </w:rPr>
      </w:pPr>
      <w:bookmarkStart w:id="362" w:name="_Ref55307002"/>
      <w:r w:rsidRPr="0026070F">
        <w:rPr>
          <w:sz w:val="24"/>
          <w:szCs w:val="24"/>
        </w:rPr>
        <w:t xml:space="preserve">По результатам проведения отборочной стадии Закупочная комиссия </w:t>
      </w:r>
      <w:r w:rsidR="0026070F" w:rsidRPr="0026070F">
        <w:rPr>
          <w:sz w:val="24"/>
          <w:szCs w:val="24"/>
        </w:rPr>
        <w:t>отклонит</w:t>
      </w:r>
      <w:r w:rsidRPr="0026070F">
        <w:rPr>
          <w:sz w:val="24"/>
          <w:szCs w:val="24"/>
        </w:rPr>
        <w:t xml:space="preserve"> </w:t>
      </w:r>
      <w:r w:rsidR="004B5EB3" w:rsidRPr="0026070F">
        <w:rPr>
          <w:sz w:val="24"/>
          <w:szCs w:val="24"/>
        </w:rPr>
        <w:t>Заявк</w:t>
      </w:r>
      <w:r w:rsidRPr="0026070F">
        <w:rPr>
          <w:sz w:val="24"/>
          <w:szCs w:val="24"/>
        </w:rPr>
        <w:t>и, которые:</w:t>
      </w:r>
      <w:bookmarkEnd w:id="361"/>
      <w:bookmarkEnd w:id="362"/>
    </w:p>
    <w:p w:rsidR="00775238" w:rsidRPr="00AE57F2" w:rsidRDefault="00AE57F2" w:rsidP="00775238">
      <w:pPr>
        <w:pStyle w:val="affffff0"/>
        <w:widowControl w:val="0"/>
        <w:numPr>
          <w:ilvl w:val="0"/>
          <w:numId w:val="76"/>
        </w:numPr>
        <w:tabs>
          <w:tab w:val="left" w:pos="426"/>
        </w:tabs>
        <w:autoSpaceDE w:val="0"/>
        <w:spacing w:line="264" w:lineRule="auto"/>
        <w:rPr>
          <w:sz w:val="24"/>
          <w:szCs w:val="24"/>
        </w:rPr>
      </w:pPr>
      <w:proofErr w:type="gramStart"/>
      <w:r w:rsidRPr="00AE57F2">
        <w:rPr>
          <w:sz w:val="24"/>
          <w:szCs w:val="24"/>
        </w:rPr>
        <w:t>поданы с нарушением порядка подачи Заявок, установленного в настоящей Документации;</w:t>
      </w:r>
      <w:proofErr w:type="gramEnd"/>
    </w:p>
    <w:p w:rsidR="00775238" w:rsidRPr="00AE57F2" w:rsidRDefault="00AE57F2" w:rsidP="00775238">
      <w:pPr>
        <w:pStyle w:val="affffff0"/>
        <w:widowControl w:val="0"/>
        <w:numPr>
          <w:ilvl w:val="0"/>
          <w:numId w:val="76"/>
        </w:numPr>
        <w:tabs>
          <w:tab w:val="left" w:pos="426"/>
        </w:tabs>
        <w:autoSpaceDE w:val="0"/>
        <w:spacing w:line="264" w:lineRule="auto"/>
        <w:rPr>
          <w:sz w:val="24"/>
          <w:szCs w:val="24"/>
        </w:rPr>
      </w:pPr>
      <w:r w:rsidRPr="00AE57F2">
        <w:rPr>
          <w:sz w:val="24"/>
          <w:szCs w:val="24"/>
        </w:rPr>
        <w:t xml:space="preserve">не отвечают установленным в настоящей Документации требованиям к оформлению, составу документов </w:t>
      </w:r>
      <w:r>
        <w:rPr>
          <w:sz w:val="24"/>
          <w:szCs w:val="24"/>
        </w:rPr>
        <w:t>и сведений, подаваемым в Заявке</w:t>
      </w:r>
      <w:r w:rsidRPr="00AE57F2">
        <w:rPr>
          <w:sz w:val="24"/>
          <w:szCs w:val="24"/>
        </w:rPr>
        <w:t>;</w:t>
      </w:r>
      <w:r w:rsidR="00775238" w:rsidRPr="00AE57F2">
        <w:rPr>
          <w:sz w:val="24"/>
          <w:szCs w:val="24"/>
        </w:rPr>
        <w:t xml:space="preserve"> </w:t>
      </w:r>
    </w:p>
    <w:p w:rsidR="00775238" w:rsidRPr="00AE57F2" w:rsidRDefault="00AE57F2" w:rsidP="00775238">
      <w:pPr>
        <w:pStyle w:val="affffff0"/>
        <w:widowControl w:val="0"/>
        <w:numPr>
          <w:ilvl w:val="0"/>
          <w:numId w:val="76"/>
        </w:numPr>
        <w:tabs>
          <w:tab w:val="left" w:pos="426"/>
        </w:tabs>
        <w:autoSpaceDE w:val="0"/>
        <w:spacing w:after="100" w:line="264" w:lineRule="auto"/>
        <w:rPr>
          <w:sz w:val="24"/>
          <w:szCs w:val="24"/>
        </w:rPr>
      </w:pPr>
      <w:r w:rsidRPr="00AE57F2">
        <w:rPr>
          <w:sz w:val="24"/>
          <w:szCs w:val="24"/>
        </w:rPr>
        <w:t>поданы Участниками, которые не соответствуют  установленным в настоящей Документации одному либо нескольким отборочным критериям;</w:t>
      </w:r>
    </w:p>
    <w:p w:rsidR="00AE57F2" w:rsidRPr="00AE57F2" w:rsidRDefault="00AE57F2" w:rsidP="00775238">
      <w:pPr>
        <w:pStyle w:val="affffff0"/>
        <w:widowControl w:val="0"/>
        <w:numPr>
          <w:ilvl w:val="0"/>
          <w:numId w:val="76"/>
        </w:numPr>
        <w:tabs>
          <w:tab w:val="left" w:pos="426"/>
        </w:tabs>
        <w:autoSpaceDE w:val="0"/>
        <w:spacing w:after="100" w:line="264" w:lineRule="auto"/>
        <w:rPr>
          <w:sz w:val="24"/>
          <w:szCs w:val="24"/>
        </w:rPr>
      </w:pPr>
      <w:r w:rsidRPr="00AE57F2">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AE57F2" w:rsidRPr="00AE57F2" w:rsidRDefault="00AE57F2" w:rsidP="00775238">
      <w:pPr>
        <w:pStyle w:val="affffff0"/>
        <w:widowControl w:val="0"/>
        <w:numPr>
          <w:ilvl w:val="0"/>
          <w:numId w:val="76"/>
        </w:numPr>
        <w:tabs>
          <w:tab w:val="left" w:pos="426"/>
        </w:tabs>
        <w:autoSpaceDE w:val="0"/>
        <w:spacing w:after="100" w:line="264" w:lineRule="auto"/>
        <w:rPr>
          <w:sz w:val="24"/>
          <w:szCs w:val="24"/>
        </w:rPr>
      </w:pPr>
      <w:r w:rsidRPr="00AE57F2">
        <w:rPr>
          <w:sz w:val="24"/>
          <w:szCs w:val="24"/>
        </w:rPr>
        <w:t>поданы Участниками, которые содержат очевидные арифметические или грамматические ошибки, с исправлением которых не согласился Участник.</w:t>
      </w:r>
    </w:p>
    <w:p w:rsidR="00717F60" w:rsidRPr="00E71A48" w:rsidRDefault="00717F60" w:rsidP="00775238">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E71A48">
        <w:rPr>
          <w:sz w:val="24"/>
          <w:szCs w:val="24"/>
        </w:rPr>
        <w:t>Участник</w:t>
      </w:r>
      <w:r w:rsidRPr="00E71A48">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E71A48">
        <w:rPr>
          <w:sz w:val="24"/>
          <w:szCs w:val="24"/>
        </w:rPr>
        <w:t>Заявк</w:t>
      </w:r>
      <w:r w:rsidRPr="00E71A48">
        <w:rPr>
          <w:sz w:val="24"/>
          <w:szCs w:val="24"/>
        </w:rPr>
        <w:t>е, а также проводить выездные проверки.</w:t>
      </w:r>
    </w:p>
    <w:p w:rsidR="00717F60" w:rsidRPr="00E71A48" w:rsidRDefault="00717F60" w:rsidP="00E71A48">
      <w:pPr>
        <w:pStyle w:val="3"/>
        <w:spacing w:line="264" w:lineRule="auto"/>
        <w:rPr>
          <w:szCs w:val="24"/>
        </w:rPr>
      </w:pPr>
      <w:bookmarkStart w:id="363" w:name="_Ref303670674"/>
      <w:bookmarkStart w:id="364" w:name="_Toc439323713"/>
      <w:bookmarkStart w:id="365" w:name="_Toc440297047"/>
      <w:bookmarkStart w:id="366" w:name="_Toc440356608"/>
      <w:bookmarkStart w:id="367" w:name="_Toc440631743"/>
      <w:bookmarkStart w:id="368" w:name="_Toc440876528"/>
      <w:bookmarkStart w:id="369" w:name="_Toc441130600"/>
      <w:bookmarkStart w:id="370" w:name="_Toc441157103"/>
      <w:r w:rsidRPr="00E71A48">
        <w:rPr>
          <w:szCs w:val="24"/>
        </w:rPr>
        <w:t>Проведение переговоров</w:t>
      </w:r>
      <w:bookmarkEnd w:id="363"/>
      <w:bookmarkEnd w:id="364"/>
      <w:bookmarkEnd w:id="365"/>
      <w:bookmarkEnd w:id="366"/>
      <w:bookmarkEnd w:id="367"/>
      <w:bookmarkEnd w:id="368"/>
      <w:bookmarkEnd w:id="369"/>
      <w:bookmarkEnd w:id="370"/>
    </w:p>
    <w:p w:rsidR="00717F60" w:rsidRPr="00E71A48" w:rsidRDefault="00717F60" w:rsidP="00775238">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775238">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371" w:name="_Ref306138385"/>
      <w:bookmarkStart w:id="372" w:name="_Toc439323714"/>
      <w:bookmarkStart w:id="373" w:name="_Toc440297048"/>
      <w:bookmarkStart w:id="374" w:name="_Toc440356609"/>
      <w:bookmarkStart w:id="375" w:name="_Toc440631744"/>
      <w:bookmarkStart w:id="376" w:name="_Toc440876529"/>
      <w:bookmarkStart w:id="377" w:name="_Toc441130601"/>
      <w:bookmarkStart w:id="378" w:name="_Toc441157104"/>
      <w:r w:rsidRPr="00E71A48">
        <w:rPr>
          <w:szCs w:val="24"/>
        </w:rPr>
        <w:t>Оценочная стадия</w:t>
      </w:r>
      <w:bookmarkEnd w:id="371"/>
      <w:bookmarkEnd w:id="372"/>
      <w:bookmarkEnd w:id="373"/>
      <w:bookmarkEnd w:id="374"/>
      <w:bookmarkEnd w:id="375"/>
      <w:bookmarkEnd w:id="376"/>
      <w:bookmarkEnd w:id="377"/>
      <w:bookmarkEnd w:id="378"/>
    </w:p>
    <w:p w:rsidR="007D0EA7" w:rsidRPr="00E71A48" w:rsidRDefault="007D0EA7" w:rsidP="00775238">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 xml:space="preserve">проведения оценочной стадии, </w:t>
      </w:r>
      <w:r w:rsidRPr="003803A7">
        <w:rPr>
          <w:sz w:val="24"/>
          <w:szCs w:val="24"/>
        </w:rPr>
        <w:t>критери</w:t>
      </w:r>
      <w:r w:rsidR="00D275BB" w:rsidRPr="003803A7">
        <w:rPr>
          <w:sz w:val="24"/>
          <w:szCs w:val="24"/>
        </w:rPr>
        <w:t>и</w:t>
      </w:r>
      <w:r w:rsidRPr="003803A7">
        <w:rPr>
          <w:sz w:val="24"/>
          <w:szCs w:val="24"/>
        </w:rPr>
        <w:t xml:space="preserve"> и их весов</w:t>
      </w:r>
      <w:r w:rsidR="00D275BB" w:rsidRPr="003803A7">
        <w:rPr>
          <w:sz w:val="24"/>
          <w:szCs w:val="24"/>
        </w:rPr>
        <w:t>ые</w:t>
      </w:r>
      <w:r w:rsidRPr="003803A7">
        <w:rPr>
          <w:sz w:val="24"/>
          <w:szCs w:val="24"/>
        </w:rPr>
        <w:t xml:space="preserve"> коэффициент</w:t>
      </w:r>
      <w:r w:rsidR="00D275BB" w:rsidRPr="003803A7">
        <w:rPr>
          <w:sz w:val="24"/>
          <w:szCs w:val="24"/>
        </w:rPr>
        <w:t>ы изложены в Приложении №3 к настоящей</w:t>
      </w:r>
      <w:r w:rsidR="00D275BB" w:rsidRPr="00D275BB">
        <w:rPr>
          <w:sz w:val="24"/>
          <w:szCs w:val="24"/>
        </w:rPr>
        <w:t xml:space="preserve"> Документации.</w:t>
      </w:r>
      <w:r w:rsidRPr="00D275BB">
        <w:rPr>
          <w:sz w:val="24"/>
          <w:szCs w:val="24"/>
        </w:rPr>
        <w:t xml:space="preserve"> </w:t>
      </w:r>
    </w:p>
    <w:p w:rsidR="00717F60" w:rsidRPr="00E71A48" w:rsidRDefault="00717F60" w:rsidP="00775238">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p>
    <w:p w:rsidR="00717F60" w:rsidRPr="00E71A48" w:rsidRDefault="00717F60" w:rsidP="00775238">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Pr="00E71A48">
        <w:rPr>
          <w:sz w:val="24"/>
          <w:szCs w:val="24"/>
        </w:rPr>
        <w:t xml:space="preserve">и не подлежат обсуждению с </w:t>
      </w:r>
      <w:r w:rsidR="009C744E" w:rsidRPr="00E71A48">
        <w:rPr>
          <w:sz w:val="24"/>
          <w:szCs w:val="24"/>
        </w:rPr>
        <w:t>Участник</w:t>
      </w:r>
      <w:r w:rsidRPr="00E71A48">
        <w:rPr>
          <w:sz w:val="24"/>
          <w:szCs w:val="24"/>
        </w:rPr>
        <w:t>ом.</w:t>
      </w:r>
    </w:p>
    <w:p w:rsidR="00F15392" w:rsidRPr="00E71A48" w:rsidRDefault="00F15392" w:rsidP="00E71A48">
      <w:pPr>
        <w:pStyle w:val="2"/>
        <w:spacing w:line="264" w:lineRule="auto"/>
      </w:pPr>
      <w:bookmarkStart w:id="379" w:name="_Ref303250967"/>
      <w:bookmarkStart w:id="380" w:name="_Toc305697378"/>
      <w:bookmarkStart w:id="381" w:name="_Toc441157105"/>
      <w:bookmarkStart w:id="382" w:name="_Toc255985696"/>
      <w:r w:rsidRPr="00E71A48">
        <w:lastRenderedPageBreak/>
        <w:t>Аукционная процедура понижени</w:t>
      </w:r>
      <w:r w:rsidR="00E60F8E" w:rsidRPr="00E71A48">
        <w:t>я</w:t>
      </w:r>
      <w:r w:rsidRPr="00E71A48">
        <w:t xml:space="preserve"> цены (переторжка)</w:t>
      </w:r>
      <w:bookmarkEnd w:id="379"/>
      <w:bookmarkEnd w:id="380"/>
      <w:bookmarkEnd w:id="381"/>
      <w:r w:rsidRPr="00E71A48">
        <w:t xml:space="preserve"> </w:t>
      </w:r>
    </w:p>
    <w:bookmarkEnd w:id="382"/>
    <w:p w:rsidR="00F15392" w:rsidRPr="00E71A48" w:rsidRDefault="00F15392" w:rsidP="00775238">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E71A48">
        <w:rPr>
          <w:sz w:val="24"/>
          <w:szCs w:val="24"/>
          <w:lang w:eastAsia="ru-RU"/>
        </w:rPr>
        <w:t xml:space="preserve">Организатором </w:t>
      </w:r>
      <w:r w:rsidR="00C05EF6" w:rsidRPr="00E71A48">
        <w:rPr>
          <w:sz w:val="24"/>
          <w:szCs w:val="24"/>
          <w:lang w:eastAsia="ru-RU"/>
        </w:rPr>
        <w:t>запроса предложений</w:t>
      </w:r>
      <w:r w:rsidRPr="00E71A48">
        <w:rPr>
          <w:sz w:val="24"/>
          <w:szCs w:val="24"/>
          <w:lang w:eastAsia="ru-RU"/>
        </w:rPr>
        <w:t xml:space="preserve"> предусмотрена возможность проведения </w:t>
      </w:r>
      <w:r w:rsidR="003417F7" w:rsidRPr="00E71A48">
        <w:rPr>
          <w:sz w:val="24"/>
          <w:szCs w:val="24"/>
          <w:lang w:eastAsia="ru-RU"/>
        </w:rPr>
        <w:t xml:space="preserve">аукционной </w:t>
      </w:r>
      <w:r w:rsidRPr="00E71A48">
        <w:rPr>
          <w:sz w:val="24"/>
          <w:szCs w:val="24"/>
          <w:lang w:eastAsia="ru-RU"/>
        </w:rPr>
        <w:t>процедуры</w:t>
      </w:r>
      <w:r w:rsidR="003417F7" w:rsidRPr="00E71A48">
        <w:rPr>
          <w:sz w:val="24"/>
          <w:szCs w:val="24"/>
          <w:lang w:eastAsia="ru-RU"/>
        </w:rPr>
        <w:t xml:space="preserve"> понижения цены -</w:t>
      </w:r>
      <w:r w:rsidRPr="00E71A48">
        <w:rPr>
          <w:sz w:val="24"/>
          <w:szCs w:val="24"/>
          <w:lang w:eastAsia="ru-RU"/>
        </w:rPr>
        <w:t xml:space="preserve"> переторжки, т.е. предоставление </w:t>
      </w:r>
      <w:r w:rsidR="009C744E" w:rsidRPr="00E71A48">
        <w:rPr>
          <w:sz w:val="24"/>
          <w:szCs w:val="24"/>
          <w:lang w:eastAsia="ru-RU"/>
        </w:rPr>
        <w:t>Участник</w:t>
      </w:r>
      <w:r w:rsidRPr="00E71A48">
        <w:rPr>
          <w:sz w:val="24"/>
          <w:szCs w:val="24"/>
          <w:lang w:eastAsia="ru-RU"/>
        </w:rPr>
        <w:t xml:space="preserve">ам </w:t>
      </w:r>
      <w:r w:rsidR="00C05EF6" w:rsidRPr="00E71A48">
        <w:rPr>
          <w:sz w:val="24"/>
          <w:szCs w:val="24"/>
          <w:lang w:eastAsia="ru-RU"/>
        </w:rPr>
        <w:t>запроса предложений</w:t>
      </w:r>
      <w:r w:rsidRPr="00E71A48">
        <w:rPr>
          <w:sz w:val="24"/>
          <w:szCs w:val="24"/>
          <w:lang w:eastAsia="ru-RU"/>
        </w:rPr>
        <w:t xml:space="preserve"> возможности добровольно повысить предпочтительность их </w:t>
      </w:r>
      <w:r w:rsidR="00D275BB">
        <w:rPr>
          <w:sz w:val="24"/>
          <w:szCs w:val="24"/>
          <w:lang w:eastAsia="ru-RU"/>
        </w:rPr>
        <w:t>Заявок</w:t>
      </w:r>
      <w:r w:rsidRPr="00E71A48">
        <w:rPr>
          <w:sz w:val="24"/>
          <w:szCs w:val="24"/>
          <w:lang w:eastAsia="ru-RU"/>
        </w:rPr>
        <w:t xml:space="preserve"> путем снижения первоначальной, указанной в  </w:t>
      </w:r>
      <w:r w:rsidR="004B5EB3" w:rsidRPr="00E71A48">
        <w:rPr>
          <w:sz w:val="24"/>
          <w:szCs w:val="24"/>
          <w:lang w:eastAsia="ru-RU"/>
        </w:rPr>
        <w:t>Заявк</w:t>
      </w:r>
      <w:r w:rsidRPr="00E71A48">
        <w:rPr>
          <w:sz w:val="24"/>
          <w:szCs w:val="24"/>
          <w:lang w:eastAsia="ru-RU"/>
        </w:rPr>
        <w:t>е, цены.</w:t>
      </w:r>
    </w:p>
    <w:p w:rsidR="00F15392" w:rsidRPr="00C70BA3" w:rsidRDefault="00091A03" w:rsidP="00C70BA3">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091A03">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w:t>
      </w:r>
      <w:r w:rsidRPr="00C70BA3">
        <w:rPr>
          <w:sz w:val="24"/>
          <w:szCs w:val="24"/>
          <w:lang w:eastAsia="ru-RU"/>
        </w:rPr>
        <w:t>, могут быть снижены. Решение о проведении процедуры переторжки принимает Закупочная комиссия</w:t>
      </w:r>
      <w:r w:rsidR="00F15392" w:rsidRPr="00C70BA3">
        <w:rPr>
          <w:sz w:val="24"/>
          <w:szCs w:val="24"/>
          <w:lang w:eastAsia="ru-RU"/>
        </w:rPr>
        <w:t>.</w:t>
      </w:r>
    </w:p>
    <w:p w:rsidR="00F15392" w:rsidRPr="00C70BA3" w:rsidRDefault="009C744E" w:rsidP="00775238">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383" w:name="_Ref306352987"/>
      <w:r w:rsidRPr="00C70BA3">
        <w:rPr>
          <w:sz w:val="24"/>
          <w:szCs w:val="24"/>
          <w:lang w:eastAsia="ru-RU"/>
        </w:rPr>
        <w:t>Участник</w:t>
      </w:r>
      <w:r w:rsidR="00F15392" w:rsidRPr="00C70BA3">
        <w:rPr>
          <w:sz w:val="24"/>
          <w:szCs w:val="24"/>
          <w:lang w:eastAsia="ru-RU"/>
        </w:rPr>
        <w:t xml:space="preserve"> </w:t>
      </w:r>
      <w:r w:rsidR="00C05EF6" w:rsidRPr="00C70BA3">
        <w:rPr>
          <w:sz w:val="24"/>
          <w:szCs w:val="24"/>
          <w:lang w:eastAsia="ru-RU"/>
        </w:rPr>
        <w:t>запроса предложений</w:t>
      </w:r>
      <w:r w:rsidR="00F15392" w:rsidRPr="00C70BA3">
        <w:rPr>
          <w:sz w:val="24"/>
          <w:szCs w:val="24"/>
          <w:lang w:eastAsia="ru-RU"/>
        </w:rPr>
        <w:t xml:space="preserve">, приглашенный на переторжку, вправе не участвовать в ней, тогда его </w:t>
      </w:r>
      <w:r w:rsidR="004B5EB3" w:rsidRPr="00C70BA3">
        <w:rPr>
          <w:sz w:val="24"/>
          <w:szCs w:val="24"/>
          <w:lang w:eastAsia="ru-RU"/>
        </w:rPr>
        <w:t>Заявк</w:t>
      </w:r>
      <w:r w:rsidR="00BD05FA" w:rsidRPr="00C70BA3">
        <w:rPr>
          <w:sz w:val="24"/>
          <w:szCs w:val="24"/>
          <w:lang w:eastAsia="ru-RU"/>
        </w:rPr>
        <w:t>а</w:t>
      </w:r>
      <w:r w:rsidR="00F15392" w:rsidRPr="00C70BA3">
        <w:rPr>
          <w:sz w:val="24"/>
          <w:szCs w:val="24"/>
          <w:lang w:eastAsia="ru-RU"/>
        </w:rPr>
        <w:t xml:space="preserve">, </w:t>
      </w:r>
      <w:r w:rsidR="00F15392" w:rsidRPr="00C70BA3">
        <w:rPr>
          <w:i/>
          <w:sz w:val="24"/>
          <w:szCs w:val="24"/>
          <w:lang w:eastAsia="ru-RU"/>
        </w:rPr>
        <w:t>по которо</w:t>
      </w:r>
      <w:r w:rsidR="00BD05FA" w:rsidRPr="00C70BA3">
        <w:rPr>
          <w:i/>
          <w:sz w:val="24"/>
          <w:szCs w:val="24"/>
          <w:lang w:eastAsia="ru-RU"/>
        </w:rPr>
        <w:t>й</w:t>
      </w:r>
      <w:r w:rsidR="00F15392" w:rsidRPr="00C70BA3">
        <w:rPr>
          <w:i/>
          <w:sz w:val="24"/>
          <w:szCs w:val="24"/>
          <w:lang w:eastAsia="ru-RU"/>
        </w:rPr>
        <w:t xml:space="preserve"> он не участвовал в переторжке, </w:t>
      </w:r>
      <w:r w:rsidR="00F15392" w:rsidRPr="00C70BA3">
        <w:rPr>
          <w:sz w:val="24"/>
          <w:szCs w:val="24"/>
          <w:lang w:eastAsia="ru-RU"/>
        </w:rPr>
        <w:t xml:space="preserve">остается </w:t>
      </w:r>
      <w:r w:rsidR="00686B88" w:rsidRPr="00C70BA3">
        <w:rPr>
          <w:sz w:val="24"/>
          <w:szCs w:val="24"/>
          <w:lang w:eastAsia="ru-RU"/>
        </w:rPr>
        <w:t xml:space="preserve">действующей </w:t>
      </w:r>
      <w:r w:rsidR="00F15392" w:rsidRPr="00C70BA3">
        <w:rPr>
          <w:sz w:val="24"/>
          <w:szCs w:val="24"/>
          <w:lang w:eastAsia="ru-RU"/>
        </w:rPr>
        <w:t>с ранее объявленной ценой.</w:t>
      </w:r>
      <w:bookmarkEnd w:id="383"/>
    </w:p>
    <w:p w:rsidR="00F15392" w:rsidRPr="00C70BA3" w:rsidRDefault="00C70BA3" w:rsidP="00775238">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C70BA3">
        <w:rPr>
          <w:iCs/>
          <w:sz w:val="24"/>
          <w:szCs w:val="24"/>
          <w:lang w:eastAsia="ru-RU"/>
        </w:rPr>
        <w:t xml:space="preserve">Предложения Участника по повышению цены не рассматриваются, такой Участник считается не участвовавшим в процедуре переторжки, </w:t>
      </w:r>
      <w:r w:rsidRPr="00C70BA3">
        <w:rPr>
          <w:sz w:val="24"/>
          <w:szCs w:val="24"/>
          <w:lang w:eastAsia="ru-RU"/>
        </w:rPr>
        <w:t>его Заявка остается действующей с ранее объявленной ценой</w:t>
      </w:r>
      <w:r w:rsidR="00F15392" w:rsidRPr="00C70BA3">
        <w:rPr>
          <w:sz w:val="24"/>
          <w:szCs w:val="24"/>
          <w:lang w:eastAsia="ru-RU"/>
        </w:rPr>
        <w:t>.</w:t>
      </w:r>
    </w:p>
    <w:p w:rsidR="00F15392" w:rsidRPr="00E71A48" w:rsidRDefault="00F15392" w:rsidP="00775238">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384" w:name="_Ref306353005"/>
      <w:r w:rsidRPr="00C70BA3">
        <w:rPr>
          <w:sz w:val="24"/>
          <w:szCs w:val="24"/>
          <w:lang w:eastAsia="ru-RU"/>
        </w:rPr>
        <w:t>Процедура переторжки проводится с использованием ЭТП</w:t>
      </w:r>
      <w:r w:rsidRPr="00C70BA3">
        <w:rPr>
          <w:iCs/>
          <w:sz w:val="24"/>
          <w:szCs w:val="24"/>
          <w:lang w:eastAsia="ru-RU"/>
        </w:rPr>
        <w:t xml:space="preserve">. </w:t>
      </w:r>
      <w:r w:rsidRPr="00C70BA3">
        <w:rPr>
          <w:sz w:val="24"/>
          <w:szCs w:val="24"/>
          <w:lang w:eastAsia="ru-RU"/>
        </w:rPr>
        <w:t>Порядок проведения процедуры переторжки на ЭТП определяется правилами</w:t>
      </w:r>
      <w:r w:rsidRPr="00E71A48">
        <w:rPr>
          <w:sz w:val="24"/>
          <w:szCs w:val="24"/>
          <w:lang w:eastAsia="ru-RU"/>
        </w:rPr>
        <w:t xml:space="preserve"> данной системы.</w:t>
      </w:r>
      <w:bookmarkEnd w:id="384"/>
    </w:p>
    <w:p w:rsidR="00F15392" w:rsidRPr="00E71A48" w:rsidRDefault="00F15392" w:rsidP="00E71A48">
      <w:pPr>
        <w:suppressAutoHyphens w:val="0"/>
        <w:overflowPunct w:val="0"/>
        <w:autoSpaceDE w:val="0"/>
        <w:autoSpaceDN w:val="0"/>
        <w:adjustRightInd w:val="0"/>
        <w:spacing w:line="264" w:lineRule="auto"/>
        <w:ind w:firstLine="540"/>
        <w:rPr>
          <w:iCs/>
          <w:sz w:val="24"/>
          <w:szCs w:val="24"/>
          <w:lang w:eastAsia="ru-RU"/>
        </w:rPr>
      </w:pPr>
      <w:r w:rsidRPr="00E71A48">
        <w:rPr>
          <w:iCs/>
          <w:sz w:val="24"/>
          <w:szCs w:val="24"/>
          <w:lang w:eastAsia="ru-RU"/>
        </w:rPr>
        <w:t xml:space="preserve">В период с момента начала переторжки на ЭТП </w:t>
      </w:r>
      <w:r w:rsidR="009C744E" w:rsidRPr="00E71A48">
        <w:rPr>
          <w:iCs/>
          <w:sz w:val="24"/>
          <w:szCs w:val="24"/>
          <w:lang w:eastAsia="ru-RU"/>
        </w:rPr>
        <w:t>Участник</w:t>
      </w:r>
      <w:r w:rsidRPr="00E71A48">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E71A48">
        <w:rPr>
          <w:iCs/>
          <w:sz w:val="24"/>
          <w:szCs w:val="24"/>
          <w:lang w:eastAsia="ru-RU"/>
        </w:rPr>
        <w:t>Заявк</w:t>
      </w:r>
      <w:r w:rsidRPr="00E71A48">
        <w:rPr>
          <w:iCs/>
          <w:sz w:val="24"/>
          <w:szCs w:val="24"/>
          <w:lang w:eastAsia="ru-RU"/>
        </w:rPr>
        <w:t>и путем снижения ее цены, должен заявить в режиме реального времени на ЭТП «окончательную</w:t>
      </w:r>
      <w:r w:rsidR="00076D8B" w:rsidRPr="00E71A48">
        <w:rPr>
          <w:iCs/>
          <w:sz w:val="24"/>
          <w:szCs w:val="24"/>
          <w:lang w:eastAsia="ru-RU"/>
        </w:rPr>
        <w:t>»</w:t>
      </w:r>
      <w:r w:rsidRPr="00E71A48">
        <w:rPr>
          <w:iCs/>
          <w:sz w:val="24"/>
          <w:szCs w:val="24"/>
          <w:lang w:eastAsia="ru-RU"/>
        </w:rPr>
        <w:t xml:space="preserve"> цену </w:t>
      </w:r>
      <w:r w:rsidR="004B5EB3" w:rsidRPr="00E71A48">
        <w:rPr>
          <w:iCs/>
          <w:sz w:val="24"/>
          <w:szCs w:val="24"/>
          <w:lang w:eastAsia="ru-RU"/>
        </w:rPr>
        <w:t>Заявк</w:t>
      </w:r>
      <w:r w:rsidRPr="00E71A48">
        <w:rPr>
          <w:iCs/>
          <w:sz w:val="24"/>
          <w:szCs w:val="24"/>
          <w:lang w:eastAsia="ru-RU"/>
        </w:rPr>
        <w:t xml:space="preserve">и. Снижение цены </w:t>
      </w:r>
      <w:r w:rsidR="004B5EB3" w:rsidRPr="00E71A48">
        <w:rPr>
          <w:iCs/>
          <w:sz w:val="24"/>
          <w:szCs w:val="24"/>
          <w:lang w:eastAsia="ru-RU"/>
        </w:rPr>
        <w:t>Заявк</w:t>
      </w:r>
      <w:r w:rsidRPr="00E71A48">
        <w:rPr>
          <w:iCs/>
          <w:sz w:val="24"/>
          <w:szCs w:val="24"/>
          <w:lang w:eastAsia="ru-RU"/>
        </w:rPr>
        <w:t xml:space="preserve">и может производиться </w:t>
      </w:r>
      <w:r w:rsidR="009C744E" w:rsidRPr="00E71A48">
        <w:rPr>
          <w:iCs/>
          <w:sz w:val="24"/>
          <w:szCs w:val="24"/>
          <w:lang w:eastAsia="ru-RU"/>
        </w:rPr>
        <w:t>Участник</w:t>
      </w:r>
      <w:r w:rsidRPr="00E71A48">
        <w:rPr>
          <w:iCs/>
          <w:sz w:val="24"/>
          <w:szCs w:val="24"/>
          <w:lang w:eastAsia="ru-RU"/>
        </w:rPr>
        <w:t>ом поэтапно до момента окончания переторжки неограниченное количество раз</w:t>
      </w:r>
      <w:r w:rsidR="00076D8B" w:rsidRPr="00E71A48">
        <w:rPr>
          <w:iCs/>
          <w:sz w:val="24"/>
          <w:szCs w:val="24"/>
          <w:lang w:eastAsia="ru-RU"/>
        </w:rPr>
        <w:t>.</w:t>
      </w:r>
      <w:r w:rsidRPr="00E71A48">
        <w:rPr>
          <w:iCs/>
          <w:sz w:val="24"/>
          <w:szCs w:val="24"/>
          <w:lang w:eastAsia="ru-RU"/>
        </w:rPr>
        <w:t xml:space="preserve"> </w:t>
      </w:r>
      <w:r w:rsidR="00076D8B" w:rsidRPr="00E71A48">
        <w:rPr>
          <w:iCs/>
          <w:sz w:val="24"/>
          <w:szCs w:val="24"/>
          <w:lang w:eastAsia="ru-RU"/>
        </w:rPr>
        <w:t>И</w:t>
      </w:r>
      <w:r w:rsidRPr="00E71A48">
        <w:rPr>
          <w:iCs/>
          <w:sz w:val="24"/>
          <w:szCs w:val="24"/>
          <w:lang w:eastAsia="ru-RU"/>
        </w:rPr>
        <w:t xml:space="preserve">зменение цены </w:t>
      </w:r>
      <w:r w:rsidR="004B5EB3" w:rsidRPr="00E71A48">
        <w:rPr>
          <w:iCs/>
          <w:sz w:val="24"/>
          <w:szCs w:val="24"/>
          <w:lang w:eastAsia="ru-RU"/>
        </w:rPr>
        <w:t>Заявк</w:t>
      </w:r>
      <w:r w:rsidRPr="00E71A48">
        <w:rPr>
          <w:iCs/>
          <w:sz w:val="24"/>
          <w:szCs w:val="24"/>
          <w:lang w:eastAsia="ru-RU"/>
        </w:rPr>
        <w:t xml:space="preserve">и не должно повлечь за собой изменение иных условий </w:t>
      </w:r>
      <w:r w:rsidR="004B5EB3" w:rsidRPr="00E71A48">
        <w:rPr>
          <w:iCs/>
          <w:sz w:val="24"/>
          <w:szCs w:val="24"/>
          <w:lang w:eastAsia="ru-RU"/>
        </w:rPr>
        <w:t>Заявк</w:t>
      </w:r>
      <w:r w:rsidRPr="00E71A48">
        <w:rPr>
          <w:iCs/>
          <w:sz w:val="24"/>
          <w:szCs w:val="24"/>
          <w:lang w:eastAsia="ru-RU"/>
        </w:rPr>
        <w:t>и</w:t>
      </w:r>
      <w:r w:rsidR="00076D8B" w:rsidRPr="00E71A48">
        <w:rPr>
          <w:iCs/>
          <w:sz w:val="24"/>
          <w:szCs w:val="24"/>
          <w:lang w:eastAsia="ru-RU"/>
        </w:rPr>
        <w:t>, за исключением документов, обосновывающие определение цены</w:t>
      </w:r>
      <w:r w:rsidRPr="00E71A48">
        <w:rPr>
          <w:iCs/>
          <w:sz w:val="24"/>
          <w:szCs w:val="24"/>
          <w:lang w:eastAsia="ru-RU"/>
        </w:rPr>
        <w:t>. Прием предложений по снижению цен заявок прекращается на ЭТП</w:t>
      </w:r>
      <w:r w:rsidRPr="00E71A48">
        <w:rPr>
          <w:sz w:val="24"/>
          <w:szCs w:val="24"/>
          <w:lang w:eastAsia="ru-RU"/>
        </w:rPr>
        <w:t xml:space="preserve"> в </w:t>
      </w:r>
      <w:r w:rsidRPr="00E71A48">
        <w:rPr>
          <w:iCs/>
          <w:sz w:val="24"/>
          <w:szCs w:val="24"/>
          <w:lang w:eastAsia="ru-RU"/>
        </w:rPr>
        <w:t xml:space="preserve">момент окончания переторжки. </w:t>
      </w:r>
    </w:p>
    <w:p w:rsidR="00076D8B" w:rsidRPr="00E71A48" w:rsidRDefault="00076D8B" w:rsidP="00775238">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Приглашенные </w:t>
      </w:r>
      <w:r w:rsidR="009C744E" w:rsidRPr="00E71A48">
        <w:rPr>
          <w:iCs/>
          <w:sz w:val="24"/>
          <w:szCs w:val="24"/>
          <w:lang w:eastAsia="ru-RU"/>
        </w:rPr>
        <w:t>Участник</w:t>
      </w:r>
      <w:r w:rsidRPr="00E71A48">
        <w:rPr>
          <w:iCs/>
          <w:sz w:val="24"/>
          <w:szCs w:val="24"/>
          <w:lang w:eastAsia="ru-RU"/>
        </w:rPr>
        <w:t xml:space="preserve">и запроса предложений принимают в ней участия без внесения платы. После проведения переторжки в первый раз по просьбе любого из приглашенных </w:t>
      </w:r>
      <w:r w:rsidR="009C744E" w:rsidRPr="00E71A48">
        <w:rPr>
          <w:iCs/>
          <w:sz w:val="24"/>
          <w:szCs w:val="24"/>
          <w:lang w:eastAsia="ru-RU"/>
        </w:rPr>
        <w:t>Участник</w:t>
      </w:r>
      <w:r w:rsidRPr="00E71A48">
        <w:rPr>
          <w:iCs/>
          <w:sz w:val="24"/>
          <w:szCs w:val="24"/>
          <w:lang w:eastAsia="ru-RU"/>
        </w:rPr>
        <w:t xml:space="preserve">ов переторжка может быть проведена повторно, третий раз и т.п. (далее — повторная переторжка). При этом организатор запроса предложений может потребовать от </w:t>
      </w:r>
      <w:r w:rsidR="009C744E" w:rsidRPr="00E71A48">
        <w:rPr>
          <w:iCs/>
          <w:sz w:val="24"/>
          <w:szCs w:val="24"/>
          <w:lang w:eastAsia="ru-RU"/>
        </w:rPr>
        <w:t>Участник</w:t>
      </w:r>
      <w:r w:rsidRPr="00E71A48">
        <w:rPr>
          <w:iCs/>
          <w:sz w:val="24"/>
          <w:szCs w:val="24"/>
          <w:lang w:eastAsia="ru-RU"/>
        </w:rPr>
        <w:t xml:space="preserve">а возмещения расходов, связанных с организацией такой переторжки на основании </w:t>
      </w:r>
      <w:r w:rsidR="00123C70" w:rsidRPr="00E71A48">
        <w:rPr>
          <w:iCs/>
          <w:sz w:val="24"/>
          <w:szCs w:val="24"/>
          <w:lang w:eastAsia="ru-RU"/>
        </w:rPr>
        <w:t>Договор</w:t>
      </w:r>
      <w:r w:rsidRPr="00E71A48">
        <w:rPr>
          <w:iCs/>
          <w:sz w:val="24"/>
          <w:szCs w:val="24"/>
          <w:lang w:eastAsia="ru-RU"/>
        </w:rPr>
        <w:t>а, заключаемого с организатором запроса предложений. Максимальная сумма расходов, подлежащая возмещению, составляет 1 млн. рублей (с НДС); точная сумма расходов рассчитывается организатором запроса предложений в каждом конкретном случае исходя из размера вознаграждения организатора, но не более 50%</w:t>
      </w:r>
      <w:r w:rsidR="008F7BD0" w:rsidRPr="00E71A48">
        <w:rPr>
          <w:iCs/>
          <w:sz w:val="24"/>
          <w:szCs w:val="24"/>
          <w:lang w:eastAsia="ru-RU"/>
        </w:rPr>
        <w:t xml:space="preserve"> такого вознаграждения</w:t>
      </w:r>
      <w:r w:rsidRPr="00E71A48">
        <w:rPr>
          <w:iCs/>
          <w:sz w:val="24"/>
          <w:szCs w:val="24"/>
          <w:lang w:eastAsia="ru-RU"/>
        </w:rPr>
        <w:t xml:space="preserve">. </w:t>
      </w:r>
    </w:p>
    <w:p w:rsidR="00685336" w:rsidRPr="00E71A48" w:rsidRDefault="00685336" w:rsidP="00775238">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В случае</w:t>
      </w:r>
      <w:proofErr w:type="gramStart"/>
      <w:r w:rsidRPr="00E71A48">
        <w:rPr>
          <w:iCs/>
          <w:sz w:val="24"/>
          <w:szCs w:val="24"/>
          <w:lang w:eastAsia="ru-RU"/>
        </w:rPr>
        <w:t>,</w:t>
      </w:r>
      <w:proofErr w:type="gramEnd"/>
      <w:r w:rsidRPr="00E71A48">
        <w:rPr>
          <w:iCs/>
          <w:sz w:val="24"/>
          <w:szCs w:val="24"/>
          <w:lang w:eastAsia="ru-RU"/>
        </w:rPr>
        <w:t xml:space="preserve"> если последующая переторжка проводится по инициативе Организатора запроса предложений, закупочной комиссии, то плата с </w:t>
      </w:r>
      <w:r w:rsidR="009C744E" w:rsidRPr="00E71A48">
        <w:rPr>
          <w:iCs/>
          <w:sz w:val="24"/>
          <w:szCs w:val="24"/>
          <w:lang w:eastAsia="ru-RU"/>
        </w:rPr>
        <w:t>Участник</w:t>
      </w:r>
      <w:r w:rsidRPr="00E71A48">
        <w:rPr>
          <w:iCs/>
          <w:sz w:val="24"/>
          <w:szCs w:val="24"/>
          <w:lang w:eastAsia="ru-RU"/>
        </w:rPr>
        <w:t>ов запроса предложений за проведение таких переторжек не взимается.</w:t>
      </w:r>
    </w:p>
    <w:p w:rsidR="00685336" w:rsidRPr="00E71A48" w:rsidRDefault="00685336" w:rsidP="00775238">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На каждую последующую переторжку приглашаются </w:t>
      </w:r>
      <w:r w:rsidR="009C744E" w:rsidRPr="00E71A48">
        <w:rPr>
          <w:iCs/>
          <w:sz w:val="24"/>
          <w:szCs w:val="24"/>
          <w:lang w:eastAsia="ru-RU"/>
        </w:rPr>
        <w:t>Участник</w:t>
      </w:r>
      <w:r w:rsidRPr="00E71A48">
        <w:rPr>
          <w:iCs/>
          <w:sz w:val="24"/>
          <w:szCs w:val="24"/>
          <w:lang w:eastAsia="ru-RU"/>
        </w:rPr>
        <w:t xml:space="preserve">и запроса предложений, участвующие в предыдущей переторжке. </w:t>
      </w:r>
    </w:p>
    <w:p w:rsidR="00685336" w:rsidRPr="00E71A48" w:rsidRDefault="00685336" w:rsidP="00775238">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Проведение каждой последующей переторжки осуществляется по правилам, предусмотренным в п.п.</w:t>
      </w:r>
      <w:r w:rsidR="00566518">
        <w:fldChar w:fldCharType="begin"/>
      </w:r>
      <w:r w:rsidR="00566518">
        <w:instrText xml:space="preserve"> REF _Ref306352987 \r \h  \* MERGEFORMAT </w:instrText>
      </w:r>
      <w:r w:rsidR="00566518">
        <w:fldChar w:fldCharType="separate"/>
      </w:r>
      <w:r w:rsidR="00A0315F" w:rsidRPr="00A0315F">
        <w:rPr>
          <w:iCs/>
          <w:sz w:val="24"/>
          <w:szCs w:val="24"/>
          <w:lang w:eastAsia="ru-RU"/>
        </w:rPr>
        <w:t>3.7.3</w:t>
      </w:r>
      <w:r w:rsidR="00566518">
        <w:fldChar w:fldCharType="end"/>
      </w:r>
      <w:r w:rsidRPr="00E71A48">
        <w:rPr>
          <w:iCs/>
          <w:sz w:val="24"/>
          <w:szCs w:val="24"/>
          <w:lang w:eastAsia="ru-RU"/>
        </w:rPr>
        <w:t xml:space="preserve"> - </w:t>
      </w:r>
      <w:r w:rsidR="00566518">
        <w:fldChar w:fldCharType="begin"/>
      </w:r>
      <w:r w:rsidR="00566518">
        <w:instrText xml:space="preserve"> REF _Ref306353005 \r \h  \* MERGEFORMAT </w:instrText>
      </w:r>
      <w:r w:rsidR="00566518">
        <w:fldChar w:fldCharType="separate"/>
      </w:r>
      <w:r w:rsidR="00A0315F" w:rsidRPr="00A0315F">
        <w:rPr>
          <w:iCs/>
          <w:sz w:val="24"/>
          <w:szCs w:val="24"/>
          <w:lang w:eastAsia="ru-RU"/>
        </w:rPr>
        <w:t>3.7.5</w:t>
      </w:r>
      <w:r w:rsidR="00566518">
        <w:fldChar w:fldCharType="end"/>
      </w:r>
      <w:r w:rsidRPr="00E71A48">
        <w:rPr>
          <w:iCs/>
          <w:sz w:val="24"/>
          <w:szCs w:val="24"/>
          <w:lang w:eastAsia="ru-RU"/>
        </w:rPr>
        <w:t>.</w:t>
      </w:r>
    </w:p>
    <w:p w:rsidR="00F15392" w:rsidRPr="00E71A48" w:rsidRDefault="009C744E" w:rsidP="00775238">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Участник</w:t>
      </w:r>
      <w:r w:rsidR="00F15392" w:rsidRPr="00E71A48">
        <w:rPr>
          <w:sz w:val="24"/>
          <w:szCs w:val="24"/>
          <w:lang w:eastAsia="ru-RU"/>
        </w:rPr>
        <w:t xml:space="preserve"> </w:t>
      </w:r>
      <w:r w:rsidR="00C86793" w:rsidRPr="00E71A48">
        <w:rPr>
          <w:sz w:val="24"/>
          <w:szCs w:val="24"/>
          <w:lang w:eastAsia="ru-RU"/>
        </w:rPr>
        <w:t>запроса предложений</w:t>
      </w:r>
      <w:r w:rsidR="00F15392" w:rsidRPr="00E71A48">
        <w:rPr>
          <w:sz w:val="24"/>
          <w:szCs w:val="24"/>
          <w:lang w:eastAsia="ru-RU"/>
        </w:rPr>
        <w:t xml:space="preserve">, участвовавший в переторжке и снизивший свою цену, обязан представить </w:t>
      </w:r>
      <w:r w:rsidR="00F15392" w:rsidRPr="00775238">
        <w:rPr>
          <w:sz w:val="24"/>
          <w:szCs w:val="24"/>
          <w:lang w:eastAsia="ru-RU"/>
        </w:rPr>
        <w:t>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775238" w:rsidRPr="00775238">
        <w:rPr>
          <w:sz w:val="24"/>
          <w:szCs w:val="24"/>
          <w:lang w:eastAsia="ru-RU"/>
        </w:rPr>
        <w:t xml:space="preserve"> </w:t>
      </w:r>
      <w:r w:rsidR="00775238" w:rsidRPr="00775238">
        <w:rPr>
          <w:sz w:val="24"/>
          <w:szCs w:val="24"/>
        </w:rPr>
        <w:t xml:space="preserve">(все документы, входящие в Заявку, которые </w:t>
      </w:r>
      <w:r w:rsidR="00775238" w:rsidRPr="00775238">
        <w:rPr>
          <w:sz w:val="24"/>
          <w:szCs w:val="24"/>
        </w:rPr>
        <w:lastRenderedPageBreak/>
        <w:t>содержат информацию о предложенной цене)</w:t>
      </w:r>
      <w:r w:rsidR="00F15392" w:rsidRPr="00775238">
        <w:rPr>
          <w:sz w:val="24"/>
          <w:szCs w:val="24"/>
          <w:lang w:eastAsia="ru-RU"/>
        </w:rPr>
        <w:t xml:space="preserve">. Изменение цены в сторону снижения не должно повлечь за собой изменение иных условий </w:t>
      </w:r>
      <w:r w:rsidR="004B5EB3" w:rsidRPr="00775238">
        <w:rPr>
          <w:sz w:val="24"/>
          <w:szCs w:val="24"/>
          <w:lang w:eastAsia="ru-RU"/>
        </w:rPr>
        <w:t>Заявк</w:t>
      </w:r>
      <w:r w:rsidR="00F15392" w:rsidRPr="00775238">
        <w:rPr>
          <w:sz w:val="24"/>
          <w:szCs w:val="24"/>
          <w:lang w:eastAsia="ru-RU"/>
        </w:rPr>
        <w:t>и</w:t>
      </w:r>
      <w:r w:rsidR="00F15392" w:rsidRPr="00E71A48">
        <w:rPr>
          <w:sz w:val="24"/>
          <w:szCs w:val="24"/>
          <w:lang w:eastAsia="ru-RU"/>
        </w:rPr>
        <w:t>.</w:t>
      </w:r>
    </w:p>
    <w:p w:rsidR="00F15392" w:rsidRPr="00E71A48" w:rsidRDefault="00F15392" w:rsidP="00775238">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 xml:space="preserve">По решению </w:t>
      </w:r>
      <w:r w:rsidR="00685336" w:rsidRPr="00E71A48">
        <w:rPr>
          <w:sz w:val="24"/>
          <w:szCs w:val="24"/>
          <w:lang w:eastAsia="ru-RU"/>
        </w:rPr>
        <w:t xml:space="preserve">Закупочной </w:t>
      </w:r>
      <w:r w:rsidRPr="00E71A48">
        <w:rPr>
          <w:sz w:val="24"/>
          <w:szCs w:val="24"/>
          <w:lang w:eastAsia="ru-RU"/>
        </w:rPr>
        <w:t xml:space="preserve">комиссии порядок проведения переторжки может быть уточнен. </w:t>
      </w:r>
    </w:p>
    <w:p w:rsidR="00717F60" w:rsidRPr="00E71A48" w:rsidRDefault="00717F60" w:rsidP="00E71A48">
      <w:pPr>
        <w:pStyle w:val="2"/>
        <w:tabs>
          <w:tab w:val="clear" w:pos="1700"/>
          <w:tab w:val="left" w:pos="709"/>
        </w:tabs>
        <w:spacing w:line="264" w:lineRule="auto"/>
      </w:pPr>
      <w:bookmarkStart w:id="385" w:name="_Ref303681924"/>
      <w:bookmarkStart w:id="386" w:name="_Ref303683914"/>
      <w:bookmarkStart w:id="387" w:name="_Toc441157106"/>
      <w:r w:rsidRPr="00E71A48">
        <w:t xml:space="preserve">Подведение итогов </w:t>
      </w:r>
      <w:r w:rsidR="00DF639D" w:rsidRPr="00E71A48">
        <w:t>З</w:t>
      </w:r>
      <w:r w:rsidRPr="00E71A48">
        <w:t>апроса предложений</w:t>
      </w:r>
      <w:bookmarkEnd w:id="385"/>
      <w:bookmarkEnd w:id="386"/>
      <w:bookmarkEnd w:id="387"/>
    </w:p>
    <w:p w:rsidR="00717F60" w:rsidRPr="00E71A48" w:rsidRDefault="00717F60" w:rsidP="00775238">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388"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t xml:space="preserve">и заключения </w:t>
      </w:r>
      <w:r w:rsidR="00123C70" w:rsidRPr="00E71A48">
        <w:rPr>
          <w:sz w:val="24"/>
          <w:szCs w:val="24"/>
        </w:rPr>
        <w:t>Договор</w:t>
      </w:r>
      <w:r w:rsidRPr="00E71A48">
        <w:rPr>
          <w:sz w:val="24"/>
          <w:szCs w:val="24"/>
        </w:rPr>
        <w:t>а:</w:t>
      </w:r>
      <w:bookmarkEnd w:id="388"/>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w:t>
      </w:r>
      <w:proofErr w:type="gramStart"/>
      <w:r w:rsidR="0087407B" w:rsidRPr="00E71A48">
        <w:rPr>
          <w:bCs w:val="0"/>
          <w:sz w:val="24"/>
          <w:szCs w:val="24"/>
        </w:rPr>
        <w:t>наилучшей</w:t>
      </w:r>
      <w:proofErr w:type="gramEnd"/>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775238">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Решение Закупочной комиссии оформляется протоколом заседания Закупочной комиссии</w:t>
      </w:r>
      <w:r w:rsidR="00E60F8E" w:rsidRPr="00E71A48">
        <w:rPr>
          <w:sz w:val="24"/>
          <w:szCs w:val="24"/>
        </w:rPr>
        <w:t>, который подписывается ответственным секретарем Закупочной комиссии</w:t>
      </w:r>
      <w:r w:rsidRPr="00E71A48">
        <w:rPr>
          <w:sz w:val="24"/>
          <w:szCs w:val="24"/>
        </w:rPr>
        <w:t>.</w:t>
      </w:r>
    </w:p>
    <w:p w:rsidR="00717F60" w:rsidRPr="00E71A48" w:rsidRDefault="009C744E" w:rsidP="00775238">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87407B" w:rsidRPr="00E71A48">
        <w:rPr>
          <w:bCs w:val="0"/>
          <w:sz w:val="24"/>
          <w:szCs w:val="24"/>
        </w:rPr>
        <w:t xml:space="preserve"> </w:t>
      </w:r>
      <w:r w:rsidR="00717F60" w:rsidRPr="00E71A48">
        <w:rPr>
          <w:bCs w:val="0"/>
          <w:sz w:val="24"/>
          <w:szCs w:val="24"/>
        </w:rPr>
        <w:t>функционалом ЭТП</w:t>
      </w:r>
      <w:r w:rsidR="00717F60" w:rsidRPr="00E71A48">
        <w:rPr>
          <w:bCs w:val="0"/>
          <w:color w:val="000000"/>
          <w:sz w:val="24"/>
          <w:szCs w:val="24"/>
        </w:rPr>
        <w:t xml:space="preserve"> </w:t>
      </w:r>
      <w:r w:rsidR="00717F60" w:rsidRPr="00E71A48">
        <w:rPr>
          <w:bCs w:val="0"/>
          <w:sz w:val="24"/>
          <w:szCs w:val="24"/>
        </w:rPr>
        <w:t>согласно правилам данной ЭТП.</w:t>
      </w:r>
    </w:p>
    <w:p w:rsidR="00717F60" w:rsidRPr="00E71A48" w:rsidRDefault="00717F60" w:rsidP="00775238">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 xml:space="preserve">В случае </w:t>
      </w:r>
      <w:r w:rsidR="001716DB" w:rsidRPr="00E71A48">
        <w:rPr>
          <w:sz w:val="24"/>
          <w:szCs w:val="24"/>
        </w:rPr>
        <w:t xml:space="preserve">завершения или </w:t>
      </w:r>
      <w:r w:rsidRPr="00E71A48">
        <w:rPr>
          <w:sz w:val="24"/>
          <w:szCs w:val="24"/>
        </w:rPr>
        <w:t>прекращени</w:t>
      </w:r>
      <w:r w:rsidR="001716DB" w:rsidRPr="00E71A48">
        <w:rPr>
          <w:sz w:val="24"/>
          <w:szCs w:val="24"/>
        </w:rPr>
        <w:t>я</w:t>
      </w:r>
      <w:r w:rsidRPr="00E71A48">
        <w:rPr>
          <w:sz w:val="24"/>
          <w:szCs w:val="24"/>
        </w:rPr>
        <w:t xml:space="preserve"> процедуры запроса предложений </w:t>
      </w:r>
      <w:r w:rsidR="009C744E" w:rsidRPr="00E71A48">
        <w:rPr>
          <w:sz w:val="24"/>
          <w:szCs w:val="24"/>
        </w:rPr>
        <w:t>Участник</w:t>
      </w:r>
      <w:r w:rsidRPr="00E71A48">
        <w:rPr>
          <w:sz w:val="24"/>
          <w:szCs w:val="24"/>
        </w:rPr>
        <w:t>ам направляются уведомления о результатах запроса предложений согласно правилам ЭТП.</w:t>
      </w:r>
    </w:p>
    <w:p w:rsidR="0075787E" w:rsidRPr="00E71A48" w:rsidRDefault="0075787E" w:rsidP="00E71A48">
      <w:pPr>
        <w:widowControl w:val="0"/>
        <w:overflowPunct w:val="0"/>
        <w:autoSpaceDE w:val="0"/>
        <w:spacing w:line="264" w:lineRule="auto"/>
        <w:ind w:firstLine="700"/>
        <w:rPr>
          <w:sz w:val="24"/>
          <w:szCs w:val="24"/>
        </w:rPr>
      </w:pPr>
    </w:p>
    <w:p w:rsidR="00717F60" w:rsidRPr="00E71A48" w:rsidRDefault="00717F60" w:rsidP="00E71A48">
      <w:pPr>
        <w:pStyle w:val="2"/>
        <w:tabs>
          <w:tab w:val="clear" w:pos="1700"/>
          <w:tab w:val="left" w:pos="709"/>
        </w:tabs>
        <w:spacing w:line="264" w:lineRule="auto"/>
      </w:pPr>
      <w:bookmarkStart w:id="389" w:name="_Ref303251044"/>
      <w:bookmarkStart w:id="390" w:name="_Toc441157107"/>
      <w:bookmarkStart w:id="391" w:name="_Ref191386295"/>
      <w:r w:rsidRPr="00E71A48">
        <w:t xml:space="preserve">Признание запроса предложений </w:t>
      </w:r>
      <w:proofErr w:type="gramStart"/>
      <w:r w:rsidRPr="00E71A48">
        <w:t>несостоявшимся</w:t>
      </w:r>
      <w:bookmarkEnd w:id="389"/>
      <w:bookmarkEnd w:id="390"/>
      <w:proofErr w:type="gramEnd"/>
    </w:p>
    <w:p w:rsidR="00717F60" w:rsidRPr="00E71A48" w:rsidRDefault="00717F60" w:rsidP="00775238">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392"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392"/>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393"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393"/>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775238">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394" w:name="_Ref311220495"/>
      <w:r w:rsidRPr="00E71A48">
        <w:rPr>
          <w:bCs w:val="0"/>
          <w:sz w:val="24"/>
          <w:szCs w:val="24"/>
          <w:lang w:eastAsia="ru-RU"/>
        </w:rPr>
        <w:t xml:space="preserve">В </w:t>
      </w:r>
      <w:r w:rsidRPr="00E71A48">
        <w:rPr>
          <w:bCs w:val="0"/>
          <w:sz w:val="24"/>
          <w:szCs w:val="24"/>
        </w:rPr>
        <w:t>случае</w:t>
      </w:r>
      <w:proofErr w:type="gramStart"/>
      <w:r w:rsidRPr="00E71A48">
        <w:rPr>
          <w:bCs w:val="0"/>
          <w:sz w:val="24"/>
          <w:szCs w:val="24"/>
          <w:lang w:eastAsia="ru-RU"/>
        </w:rPr>
        <w:t>,</w:t>
      </w:r>
      <w:proofErr w:type="gramEnd"/>
      <w:r w:rsidRPr="00E71A48">
        <w:rPr>
          <w:bCs w:val="0"/>
          <w:sz w:val="24"/>
          <w:szCs w:val="24"/>
          <w:lang w:eastAsia="ru-RU"/>
        </w:rPr>
        <w:t xml:space="preserve"> если при проведении запроса предложений: </w:t>
      </w:r>
      <w:bookmarkEnd w:id="394"/>
    </w:p>
    <w:p w:rsidR="00F20C7B" w:rsidRPr="00E71A48" w:rsidRDefault="00F20C7B" w:rsidP="00775238">
      <w:pPr>
        <w:numPr>
          <w:ilvl w:val="0"/>
          <w:numId w:val="51"/>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775238">
      <w:pPr>
        <w:numPr>
          <w:ilvl w:val="0"/>
          <w:numId w:val="51"/>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775238">
      <w:pPr>
        <w:numPr>
          <w:ilvl w:val="0"/>
          <w:numId w:val="51"/>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717F60" w:rsidRPr="00E71A48" w:rsidRDefault="00717F60" w:rsidP="00E71A48">
      <w:pPr>
        <w:pStyle w:val="2"/>
        <w:tabs>
          <w:tab w:val="clear" w:pos="1700"/>
          <w:tab w:val="left" w:pos="709"/>
        </w:tabs>
        <w:spacing w:line="264" w:lineRule="auto"/>
      </w:pPr>
      <w:bookmarkStart w:id="395" w:name="_Ref303683929"/>
      <w:bookmarkStart w:id="396" w:name="_Toc441157108"/>
      <w:r w:rsidRPr="00E71A48">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391"/>
      <w:bookmarkEnd w:id="395"/>
      <w:bookmarkEnd w:id="396"/>
    </w:p>
    <w:p w:rsidR="00717F60" w:rsidRPr="00E71A48" w:rsidRDefault="00717F60" w:rsidP="00775238">
      <w:pPr>
        <w:widowControl w:val="0"/>
        <w:numPr>
          <w:ilvl w:val="2"/>
          <w:numId w:val="44"/>
        </w:numPr>
        <w:overflowPunct w:val="0"/>
        <w:autoSpaceDE w:val="0"/>
        <w:spacing w:line="264" w:lineRule="auto"/>
        <w:ind w:left="0" w:firstLine="709"/>
        <w:rPr>
          <w:bCs w:val="0"/>
          <w:sz w:val="24"/>
          <w:szCs w:val="24"/>
        </w:rPr>
      </w:pPr>
      <w:proofErr w:type="gramStart"/>
      <w:r w:rsidRPr="00E71A48">
        <w:rPr>
          <w:bCs w:val="0"/>
          <w:i/>
          <w:sz w:val="24"/>
          <w:szCs w:val="24"/>
        </w:rPr>
        <w:t xml:space="preserve">По всем вопросам, не нашедшим отражение в </w:t>
      </w:r>
      <w:r w:rsidR="004B5EB3" w:rsidRPr="00E71A48">
        <w:rPr>
          <w:bCs w:val="0"/>
          <w:i/>
          <w:sz w:val="24"/>
          <w:szCs w:val="24"/>
        </w:rPr>
        <w:t>Извещени</w:t>
      </w:r>
      <w:r w:rsidRPr="00E71A48">
        <w:rPr>
          <w:bCs w:val="0"/>
          <w:i/>
          <w:sz w:val="24"/>
          <w:szCs w:val="24"/>
        </w:rPr>
        <w:t xml:space="preserve">и о проведении </w:t>
      </w:r>
      <w:r w:rsidRPr="00E71A48">
        <w:rPr>
          <w:bCs w:val="0"/>
          <w:i/>
          <w:sz w:val="24"/>
          <w:szCs w:val="24"/>
        </w:rPr>
        <w:lastRenderedPageBreak/>
        <w:t xml:space="preserve">запроса предложений, настоящей Документации и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ные переговоры, направленные на уточнение любых условий технико-коммерческо</w:t>
      </w:r>
      <w:r w:rsidR="00841A6F">
        <w:rPr>
          <w:bCs w:val="0"/>
          <w:i/>
          <w:sz w:val="24"/>
          <w:szCs w:val="24"/>
        </w:rPr>
        <w:t>й части</w:t>
      </w:r>
      <w:r w:rsidRPr="00E71A48">
        <w:rPr>
          <w:bCs w:val="0"/>
          <w:i/>
          <w:sz w:val="24"/>
          <w:szCs w:val="24"/>
        </w:rPr>
        <w:t xml:space="preserve">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преимущественных условий участия в запросе предложений</w:t>
      </w:r>
      <w:r w:rsidRPr="00E71A48">
        <w:rPr>
          <w:bCs w:val="0"/>
          <w:sz w:val="24"/>
          <w:szCs w:val="24"/>
        </w:rPr>
        <w:t>.</w:t>
      </w:r>
      <w:proofErr w:type="gramEnd"/>
    </w:p>
    <w:p w:rsidR="00717F60" w:rsidRPr="00E71A48" w:rsidRDefault="00AD3EBC" w:rsidP="00775238">
      <w:pPr>
        <w:pStyle w:val="affffff0"/>
        <w:numPr>
          <w:ilvl w:val="2"/>
          <w:numId w:val="44"/>
        </w:numPr>
        <w:spacing w:line="264" w:lineRule="auto"/>
        <w:ind w:left="0" w:firstLine="709"/>
        <w:rPr>
          <w:rStyle w:val="adskobk"/>
          <w:i/>
          <w:sz w:val="24"/>
          <w:szCs w:val="24"/>
        </w:rPr>
      </w:pPr>
      <w:r w:rsidRPr="00E71A48">
        <w:rPr>
          <w:rStyle w:val="adskobk"/>
          <w:i/>
          <w:sz w:val="24"/>
          <w:szCs w:val="24"/>
        </w:rPr>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bCs/>
          <w:i/>
          <w:sz w:val="24"/>
          <w:szCs w:val="24"/>
        </w:rPr>
        <w:t xml:space="preserve"> который подписывается уполномоченными представителями Заказчика/Организатора</w:t>
      </w:r>
      <w:r w:rsidRPr="00E71A48">
        <w:rPr>
          <w:rStyle w:val="adskobk"/>
          <w:i/>
          <w:sz w:val="24"/>
          <w:szCs w:val="24"/>
        </w:rPr>
        <w:t>.</w:t>
      </w:r>
    </w:p>
    <w:p w:rsidR="00717F60" w:rsidRPr="00E71A48" w:rsidRDefault="00123C70" w:rsidP="00775238">
      <w:pPr>
        <w:widowControl w:val="0"/>
        <w:numPr>
          <w:ilvl w:val="2"/>
          <w:numId w:val="44"/>
        </w:numPr>
        <w:overflowPunct w:val="0"/>
        <w:autoSpaceDE w:val="0"/>
        <w:spacing w:line="264" w:lineRule="auto"/>
        <w:ind w:left="0" w:firstLine="726"/>
        <w:rPr>
          <w:bCs w:val="0"/>
          <w:color w:val="000000"/>
          <w:sz w:val="24"/>
          <w:szCs w:val="24"/>
        </w:rPr>
      </w:pPr>
      <w:bookmarkStart w:id="397" w:name="_Ref294695403"/>
      <w:bookmarkStart w:id="398" w:name="_Ref306320315"/>
      <w:r w:rsidRPr="00E71A48">
        <w:rPr>
          <w:bCs w:val="0"/>
          <w:sz w:val="24"/>
          <w:szCs w:val="24"/>
        </w:rPr>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t xml:space="preserve">подписывается в </w:t>
      </w:r>
      <w:r w:rsidR="00717F60" w:rsidRPr="006F758C">
        <w:rPr>
          <w:bCs w:val="0"/>
          <w:sz w:val="24"/>
          <w:szCs w:val="24"/>
        </w:rPr>
        <w:t>течение 20 дней</w:t>
      </w:r>
      <w:r w:rsidR="006F758C">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w:t>
      </w:r>
      <w:proofErr w:type="gramStart"/>
      <w:r w:rsidR="00717F60" w:rsidRPr="00E71A48">
        <w:rPr>
          <w:bCs w:val="0"/>
          <w:color w:val="000000"/>
          <w:sz w:val="24"/>
          <w:szCs w:val="24"/>
        </w:rPr>
        <w:t xml:space="preserve">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397"/>
      <w:bookmarkEnd w:id="398"/>
      <w:r w:rsidR="00717F60" w:rsidRPr="00E71A48">
        <w:rPr>
          <w:bCs w:val="0"/>
          <w:color w:val="000000"/>
          <w:sz w:val="24"/>
          <w:szCs w:val="24"/>
        </w:rPr>
        <w:t xml:space="preserve"> </w:t>
      </w:r>
      <w:proofErr w:type="gramEnd"/>
    </w:p>
    <w:p w:rsidR="00717F60" w:rsidRPr="00E71A48" w:rsidRDefault="009C744E" w:rsidP="00775238">
      <w:pPr>
        <w:widowControl w:val="0"/>
        <w:numPr>
          <w:ilvl w:val="2"/>
          <w:numId w:val="44"/>
        </w:numPr>
        <w:overflowPunct w:val="0"/>
        <w:autoSpaceDE w:val="0"/>
        <w:spacing w:line="264" w:lineRule="auto"/>
        <w:ind w:left="0" w:firstLine="700"/>
        <w:rPr>
          <w:sz w:val="24"/>
          <w:szCs w:val="24"/>
        </w:rPr>
      </w:pPr>
      <w:bookmarkStart w:id="399"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proofErr w:type="gramStart"/>
      <w:r w:rsidR="00696966" w:rsidRPr="00E71A48">
        <w:rPr>
          <w:sz w:val="24"/>
          <w:szCs w:val="24"/>
        </w:rPr>
        <w:t>наилучшей</w:t>
      </w:r>
      <w:proofErr w:type="gramEnd"/>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399"/>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r w:rsidR="00566518">
        <w:fldChar w:fldCharType="begin"/>
      </w:r>
      <w:r w:rsidR="00566518">
        <w:instrText xml:space="preserve"> REF _Ref294695546 \r \h  \* MERGEFORMAT </w:instrText>
      </w:r>
      <w:r w:rsidR="00566518">
        <w:fldChar w:fldCharType="separate"/>
      </w:r>
      <w:r w:rsidR="00A0315F" w:rsidRPr="00A0315F">
        <w:rPr>
          <w:bCs w:val="0"/>
          <w:sz w:val="24"/>
          <w:szCs w:val="24"/>
        </w:rPr>
        <w:t xml:space="preserve"> 1.2.6 </w:t>
      </w:r>
      <w:r w:rsidR="00566518">
        <w:fldChar w:fldCharType="end"/>
      </w:r>
      <w:r w:rsidRPr="00E71A48">
        <w:rPr>
          <w:bCs w:val="0"/>
          <w:sz w:val="24"/>
          <w:szCs w:val="24"/>
        </w:rPr>
        <w:t>и/или в срок, определенный в п.</w:t>
      </w:r>
      <w:r w:rsidR="001716DB" w:rsidRPr="00E71A48">
        <w:rPr>
          <w:bCs w:val="0"/>
          <w:sz w:val="24"/>
          <w:szCs w:val="24"/>
        </w:rPr>
        <w:t xml:space="preserve"> </w:t>
      </w:r>
      <w:r w:rsidR="00566518">
        <w:fldChar w:fldCharType="begin"/>
      </w:r>
      <w:r w:rsidR="00566518">
        <w:instrText xml:space="preserve"> REF _Ref294695403 \n \h  \* MERGEFORMAT </w:instrText>
      </w:r>
      <w:r w:rsidR="00566518">
        <w:fldChar w:fldCharType="separate"/>
      </w:r>
      <w:r w:rsidR="00A0315F" w:rsidRPr="00A0315F">
        <w:rPr>
          <w:bCs w:val="0"/>
          <w:sz w:val="24"/>
          <w:szCs w:val="24"/>
        </w:rPr>
        <w:t>3.10.3</w:t>
      </w:r>
      <w:r w:rsidR="00566518">
        <w:fldChar w:fldCharType="end"/>
      </w:r>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E71A48" w:rsidRDefault="00717F60" w:rsidP="00775238">
      <w:pPr>
        <w:widowControl w:val="0"/>
        <w:numPr>
          <w:ilvl w:val="2"/>
          <w:numId w:val="44"/>
        </w:numPr>
        <w:overflowPunct w:val="0"/>
        <w:autoSpaceDE w:val="0"/>
        <w:spacing w:line="264" w:lineRule="auto"/>
        <w:ind w:left="0" w:firstLine="700"/>
        <w:rPr>
          <w:bCs w:val="0"/>
          <w:sz w:val="24"/>
          <w:szCs w:val="24"/>
        </w:rPr>
      </w:pPr>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r w:rsidR="00566518">
        <w:fldChar w:fldCharType="begin"/>
      </w:r>
      <w:r w:rsidR="00566518">
        <w:instrText xml:space="preserve"> REF _Ref305979053 \r \h  \* MERGEFORMAT </w:instrText>
      </w:r>
      <w:r w:rsidR="00566518">
        <w:fldChar w:fldCharType="separate"/>
      </w:r>
      <w:r w:rsidR="00A0315F" w:rsidRPr="00A0315F">
        <w:rPr>
          <w:bCs w:val="0"/>
          <w:sz w:val="24"/>
          <w:szCs w:val="24"/>
        </w:rPr>
        <w:t>3.10.4</w:t>
      </w:r>
      <w:r w:rsidR="00566518">
        <w:fldChar w:fldCharType="end"/>
      </w:r>
      <w:r w:rsidRPr="00E71A48">
        <w:rPr>
          <w:bCs w:val="0"/>
          <w:sz w:val="24"/>
          <w:szCs w:val="24"/>
        </w:rPr>
        <w:t xml:space="preserve">, Организатор запроса предложений имеет право выбрать новую выигравшую </w:t>
      </w:r>
      <w:r w:rsidR="004B5EB3" w:rsidRPr="00E71A48">
        <w:rPr>
          <w:bCs w:val="0"/>
          <w:sz w:val="24"/>
          <w:szCs w:val="24"/>
        </w:rPr>
        <w:t>Заявк</w:t>
      </w:r>
      <w:r w:rsidRPr="00E71A48">
        <w:rPr>
          <w:bCs w:val="0"/>
          <w:sz w:val="24"/>
          <w:szCs w:val="24"/>
        </w:rPr>
        <w:t xml:space="preserve">у из числа остальных действующих либо предложить Заказчику рассмотреть вопрос </w:t>
      </w:r>
      <w:r w:rsidR="00A342A7">
        <w:rPr>
          <w:bCs w:val="0"/>
          <w:sz w:val="24"/>
          <w:szCs w:val="24"/>
        </w:rPr>
        <w:t>о повторном проведении закупки.</w:t>
      </w:r>
    </w:p>
    <w:p w:rsidR="00717F60" w:rsidRPr="00E71A48" w:rsidRDefault="00717F60" w:rsidP="00775238">
      <w:pPr>
        <w:widowControl w:val="0"/>
        <w:numPr>
          <w:ilvl w:val="2"/>
          <w:numId w:val="44"/>
        </w:numPr>
        <w:overflowPunct w:val="0"/>
        <w:autoSpaceDE w:val="0"/>
        <w:spacing w:line="264" w:lineRule="auto"/>
        <w:ind w:left="0" w:firstLine="700"/>
        <w:rPr>
          <w:sz w:val="24"/>
          <w:szCs w:val="24"/>
        </w:rPr>
      </w:pPr>
      <w:r w:rsidRPr="00E71A48">
        <w:rPr>
          <w:sz w:val="24"/>
          <w:szCs w:val="24"/>
        </w:rPr>
        <w:t xml:space="preserve">В случае признания </w:t>
      </w:r>
      <w:r w:rsidR="004B5EB3" w:rsidRPr="00E71A48">
        <w:rPr>
          <w:sz w:val="24"/>
          <w:szCs w:val="24"/>
        </w:rPr>
        <w:t>Заявк</w:t>
      </w:r>
      <w:r w:rsidR="00EB1E5E" w:rsidRPr="00E71A48">
        <w:rPr>
          <w:sz w:val="24"/>
          <w:szCs w:val="24"/>
        </w:rPr>
        <w:t xml:space="preserve">и </w:t>
      </w:r>
      <w:r w:rsidR="009C744E" w:rsidRPr="00E71A48">
        <w:rPr>
          <w:sz w:val="24"/>
          <w:szCs w:val="24"/>
        </w:rPr>
        <w:t>Участник</w:t>
      </w:r>
      <w:r w:rsidR="00EB1E5E" w:rsidRPr="00E71A48">
        <w:rPr>
          <w:sz w:val="24"/>
          <w:szCs w:val="24"/>
        </w:rPr>
        <w:t>а лучшей</w:t>
      </w:r>
      <w:r w:rsidRPr="00E71A48">
        <w:rPr>
          <w:sz w:val="24"/>
          <w:szCs w:val="24"/>
        </w:rPr>
        <w:t xml:space="preserve">, заключение </w:t>
      </w:r>
      <w:r w:rsidR="00DF639D" w:rsidRPr="00E71A48">
        <w:rPr>
          <w:sz w:val="24"/>
          <w:szCs w:val="24"/>
        </w:rPr>
        <w:t>Д</w:t>
      </w:r>
      <w:r w:rsidRPr="00E71A48">
        <w:rPr>
          <w:sz w:val="24"/>
          <w:szCs w:val="24"/>
        </w:rPr>
        <w:t>оговора с</w:t>
      </w:r>
      <w:r w:rsidR="00EB1E5E" w:rsidRPr="00E71A48">
        <w:rPr>
          <w:sz w:val="24"/>
          <w:szCs w:val="24"/>
        </w:rPr>
        <w:t xml:space="preserve"> данным </w:t>
      </w:r>
      <w:r w:rsidR="009C744E" w:rsidRPr="00E71A48">
        <w:rPr>
          <w:sz w:val="24"/>
          <w:szCs w:val="24"/>
        </w:rPr>
        <w:t>Участник</w:t>
      </w:r>
      <w:r w:rsidR="00EB1E5E" w:rsidRPr="00E71A48">
        <w:rPr>
          <w:sz w:val="24"/>
          <w:szCs w:val="24"/>
        </w:rPr>
        <w:t>ом</w:t>
      </w:r>
      <w:r w:rsidRPr="00E71A48">
        <w:rPr>
          <w:sz w:val="24"/>
          <w:szCs w:val="24"/>
        </w:rPr>
        <w:t xml:space="preserve"> требует предварительного одобрения Советом директоров </w:t>
      </w:r>
      <w:r w:rsidR="00C12FA4">
        <w:rPr>
          <w:sz w:val="24"/>
          <w:szCs w:val="24"/>
        </w:rPr>
        <w:t>ПАО</w:t>
      </w:r>
      <w:r w:rsidR="00C12FA4" w:rsidRPr="00E71A48">
        <w:rPr>
          <w:sz w:val="24"/>
          <w:szCs w:val="24"/>
        </w:rPr>
        <w:t xml:space="preserve"> «</w:t>
      </w:r>
      <w:r w:rsidR="00C12FA4">
        <w:rPr>
          <w:sz w:val="24"/>
          <w:szCs w:val="24"/>
        </w:rPr>
        <w:t>МРСК Центра</w:t>
      </w:r>
      <w:r w:rsidR="00C12FA4" w:rsidRPr="00E71A48">
        <w:rPr>
          <w:sz w:val="24"/>
          <w:szCs w:val="24"/>
        </w:rPr>
        <w:t>»</w:t>
      </w:r>
      <w:r w:rsidRPr="00E71A48">
        <w:rPr>
          <w:sz w:val="24"/>
          <w:szCs w:val="24"/>
        </w:rPr>
        <w:t xml:space="preserve"> как сделки, в совершении которой имеется заинтересованность, </w:t>
      </w:r>
      <w:r w:rsidR="00123C70" w:rsidRPr="00E71A48">
        <w:rPr>
          <w:sz w:val="24"/>
          <w:szCs w:val="24"/>
        </w:rPr>
        <w:t>Договор</w:t>
      </w:r>
      <w:r w:rsidRPr="00E71A48">
        <w:rPr>
          <w:sz w:val="24"/>
          <w:szCs w:val="24"/>
        </w:rPr>
        <w:t xml:space="preserve"> заключается после одобрения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775238">
      <w:pPr>
        <w:widowControl w:val="0"/>
        <w:numPr>
          <w:ilvl w:val="2"/>
          <w:numId w:val="44"/>
        </w:numPr>
        <w:overflowPunct w:val="0"/>
        <w:autoSpaceDE w:val="0"/>
        <w:spacing w:line="264" w:lineRule="auto"/>
        <w:ind w:left="0" w:firstLine="700"/>
        <w:rPr>
          <w:bCs w:val="0"/>
          <w:color w:val="000000"/>
          <w:sz w:val="24"/>
          <w:szCs w:val="24"/>
        </w:rPr>
      </w:pPr>
      <w:bookmarkStart w:id="400"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закупаемой продукции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Pr="00414CAF">
        <w:rPr>
          <w:bCs w:val="0"/>
          <w:color w:val="000000"/>
          <w:sz w:val="24"/>
          <w:szCs w:val="24"/>
        </w:rPr>
        <w:t>поставляемой продукции и другие условия.</w:t>
      </w:r>
    </w:p>
    <w:p w:rsidR="00667F31" w:rsidRPr="00414CAF" w:rsidRDefault="00932C0A" w:rsidP="00667F31">
      <w:pPr>
        <w:pStyle w:val="2"/>
        <w:tabs>
          <w:tab w:val="clear" w:pos="1700"/>
          <w:tab w:val="left" w:pos="709"/>
        </w:tabs>
        <w:spacing w:line="264" w:lineRule="auto"/>
      </w:pPr>
      <w:bookmarkStart w:id="401" w:name="_Toc181693189"/>
      <w:bookmarkStart w:id="402" w:name="_Ref190680463"/>
      <w:bookmarkStart w:id="403" w:name="_Ref306140410"/>
      <w:bookmarkStart w:id="404" w:name="_Ref306142159"/>
      <w:bookmarkStart w:id="405" w:name="_Toc441157109"/>
      <w:bookmarkStart w:id="406" w:name="_Ref303102866"/>
      <w:bookmarkStart w:id="407" w:name="_Toc305835589"/>
      <w:bookmarkStart w:id="408" w:name="_Ref303683952"/>
      <w:bookmarkStart w:id="409" w:name="__RefNumPara__840_922829174"/>
      <w:bookmarkEnd w:id="400"/>
      <w:r w:rsidRPr="00414CAF">
        <w:t xml:space="preserve">Обеспечение исполнения обязательств </w:t>
      </w:r>
      <w:r w:rsidR="0088633C" w:rsidRPr="00414CAF">
        <w:t>Поставщика</w:t>
      </w:r>
      <w:r w:rsidR="00972AAA" w:rsidRPr="00414CAF">
        <w:t xml:space="preserve"> </w:t>
      </w:r>
      <w:r w:rsidRPr="00414CAF">
        <w:t>по </w:t>
      </w:r>
      <w:r w:rsidR="00123C70" w:rsidRPr="00414CAF">
        <w:t>Договор</w:t>
      </w:r>
      <w:r w:rsidRPr="00414CAF">
        <w:t>у</w:t>
      </w:r>
      <w:bookmarkEnd w:id="401"/>
      <w:bookmarkEnd w:id="402"/>
      <w:bookmarkEnd w:id="403"/>
      <w:bookmarkEnd w:id="404"/>
      <w:bookmarkEnd w:id="405"/>
      <w:r w:rsidRPr="00414CAF">
        <w:t xml:space="preserve"> </w:t>
      </w:r>
      <w:bookmarkEnd w:id="406"/>
      <w:bookmarkEnd w:id="407"/>
    </w:p>
    <w:p w:rsidR="00932C0A" w:rsidRPr="00C12FA4" w:rsidRDefault="00414CAF" w:rsidP="00775238">
      <w:pPr>
        <w:widowControl w:val="0"/>
        <w:numPr>
          <w:ilvl w:val="2"/>
          <w:numId w:val="45"/>
        </w:numPr>
        <w:tabs>
          <w:tab w:val="left" w:pos="1620"/>
        </w:tabs>
        <w:suppressAutoHyphens w:val="0"/>
        <w:spacing w:line="264" w:lineRule="auto"/>
        <w:ind w:left="0" w:firstLine="709"/>
        <w:rPr>
          <w:sz w:val="24"/>
          <w:szCs w:val="24"/>
          <w:lang w:eastAsia="ru-RU"/>
        </w:rPr>
      </w:pPr>
      <w:r w:rsidRPr="00C12FA4">
        <w:rPr>
          <w:sz w:val="24"/>
          <w:szCs w:val="24"/>
        </w:rPr>
        <w:t xml:space="preserve">Дополнительного обеспечения исполнения обязательств Поставщика по Договору, помимо указанного в </w:t>
      </w:r>
      <w:r w:rsidR="005818B2">
        <w:rPr>
          <w:sz w:val="24"/>
          <w:szCs w:val="24"/>
        </w:rPr>
        <w:t>проекте Договора</w:t>
      </w:r>
      <w:r w:rsidRPr="00C12FA4">
        <w:rPr>
          <w:sz w:val="24"/>
          <w:szCs w:val="24"/>
        </w:rPr>
        <w:t xml:space="preserve"> (</w:t>
      </w:r>
      <w:r w:rsidR="005818B2">
        <w:rPr>
          <w:sz w:val="24"/>
          <w:szCs w:val="24"/>
        </w:rPr>
        <w:t xml:space="preserve">раздел </w:t>
      </w:r>
      <w:r w:rsidR="007D61B9">
        <w:rPr>
          <w:sz w:val="24"/>
          <w:szCs w:val="24"/>
        </w:rPr>
        <w:fldChar w:fldCharType="begin"/>
      </w:r>
      <w:r w:rsidR="005818B2">
        <w:rPr>
          <w:sz w:val="24"/>
          <w:szCs w:val="24"/>
        </w:rPr>
        <w:instrText xml:space="preserve"> REF _Ref440272931 \r \h </w:instrText>
      </w:r>
      <w:r w:rsidR="007D61B9">
        <w:rPr>
          <w:sz w:val="24"/>
          <w:szCs w:val="24"/>
        </w:rPr>
      </w:r>
      <w:r w:rsidR="007D61B9">
        <w:rPr>
          <w:sz w:val="24"/>
          <w:szCs w:val="24"/>
        </w:rPr>
        <w:fldChar w:fldCharType="separate"/>
      </w:r>
      <w:r w:rsidR="00A0315F">
        <w:rPr>
          <w:sz w:val="24"/>
          <w:szCs w:val="24"/>
        </w:rPr>
        <w:t>2</w:t>
      </w:r>
      <w:r w:rsidR="007D61B9">
        <w:rPr>
          <w:sz w:val="24"/>
          <w:szCs w:val="24"/>
        </w:rPr>
        <w:fldChar w:fldCharType="end"/>
      </w:r>
      <w:r w:rsidRPr="00C12FA4">
        <w:rPr>
          <w:sz w:val="24"/>
          <w:szCs w:val="24"/>
        </w:rPr>
        <w:t>), не требуется.</w:t>
      </w:r>
    </w:p>
    <w:p w:rsidR="00932C0A" w:rsidRPr="00297C3B" w:rsidRDefault="00932C0A" w:rsidP="00297C3B">
      <w:pPr>
        <w:pStyle w:val="2"/>
        <w:tabs>
          <w:tab w:val="clear" w:pos="1700"/>
          <w:tab w:val="left" w:pos="709"/>
        </w:tabs>
        <w:spacing w:line="264" w:lineRule="auto"/>
      </w:pPr>
      <w:bookmarkStart w:id="410" w:name="_Ref303694483"/>
      <w:bookmarkStart w:id="411" w:name="_Toc305835590"/>
      <w:bookmarkStart w:id="412" w:name="_Ref306140451"/>
      <w:bookmarkStart w:id="413" w:name="_Toc441157110"/>
      <w:r w:rsidRPr="00297C3B">
        <w:t xml:space="preserve">Уведомление о результатах </w:t>
      </w:r>
      <w:bookmarkEnd w:id="410"/>
      <w:bookmarkEnd w:id="411"/>
      <w:r w:rsidRPr="00297C3B">
        <w:t>запроса предложений</w:t>
      </w:r>
      <w:bookmarkEnd w:id="412"/>
      <w:bookmarkEnd w:id="413"/>
    </w:p>
    <w:bookmarkEnd w:id="408"/>
    <w:p w:rsidR="00ED5C7C" w:rsidRPr="00E963D9" w:rsidRDefault="004E62B9" w:rsidP="004E62B9">
      <w:pPr>
        <w:widowControl w:val="0"/>
        <w:suppressAutoHyphens w:val="0"/>
        <w:adjustRightInd w:val="0"/>
        <w:spacing w:line="264" w:lineRule="auto"/>
        <w:ind w:firstLine="720"/>
        <w:textAlignment w:val="baseline"/>
        <w:rPr>
          <w:bCs w:val="0"/>
          <w:sz w:val="24"/>
          <w:szCs w:val="24"/>
          <w:lang w:eastAsia="ru-RU"/>
        </w:rPr>
      </w:pPr>
      <w:r>
        <w:rPr>
          <w:bCs w:val="0"/>
          <w:sz w:val="24"/>
          <w:szCs w:val="24"/>
          <w:lang w:eastAsia="ru-RU"/>
        </w:rPr>
        <w:t>3.12.1</w:t>
      </w:r>
      <w:r>
        <w:rPr>
          <w:bCs w:val="0"/>
          <w:sz w:val="24"/>
          <w:szCs w:val="24"/>
          <w:lang w:eastAsia="ru-RU"/>
        </w:rPr>
        <w:tab/>
      </w:r>
      <w:r w:rsidR="00ED5C7C" w:rsidRPr="00E963D9">
        <w:rPr>
          <w:bCs w:val="0"/>
          <w:sz w:val="24"/>
          <w:szCs w:val="24"/>
          <w:lang w:eastAsia="ru-RU"/>
        </w:rPr>
        <w:t xml:space="preserve">Организатор </w:t>
      </w:r>
      <w:r w:rsidR="003B6795">
        <w:rPr>
          <w:bCs w:val="0"/>
          <w:sz w:val="24"/>
          <w:szCs w:val="24"/>
          <w:lang w:eastAsia="ru-RU"/>
        </w:rPr>
        <w:t>закрыт</w:t>
      </w:r>
      <w:r w:rsidR="00ED5C7C" w:rsidRPr="00E963D9">
        <w:rPr>
          <w:bCs w:val="0"/>
          <w:sz w:val="24"/>
          <w:szCs w:val="24"/>
          <w:lang w:eastAsia="ru-RU"/>
        </w:rPr>
        <w:t xml:space="preserve">ого запроса предложений не позднее 3 рабочих дней с момента подписания Протокола о выборе победителя </w:t>
      </w:r>
      <w:r w:rsidR="003B6795">
        <w:rPr>
          <w:bCs w:val="0"/>
          <w:sz w:val="24"/>
          <w:szCs w:val="24"/>
          <w:lang w:eastAsia="ru-RU"/>
        </w:rPr>
        <w:t>закрыт</w:t>
      </w:r>
      <w:r w:rsidR="00ED5C7C" w:rsidRPr="00E963D9">
        <w:rPr>
          <w:bCs w:val="0"/>
          <w:sz w:val="24"/>
          <w:szCs w:val="24"/>
          <w:lang w:eastAsia="ru-RU"/>
        </w:rPr>
        <w:t xml:space="preserve">ого запроса предложений разместит </w:t>
      </w:r>
      <w:r w:rsidR="00D56F8C" w:rsidRPr="00E963D9">
        <w:rPr>
          <w:bCs w:val="0"/>
          <w:sz w:val="24"/>
          <w:szCs w:val="24"/>
          <w:lang w:eastAsia="ru-RU"/>
        </w:rPr>
        <w:t xml:space="preserve">на интернет-сайтах, на которых было опубликовано </w:t>
      </w:r>
      <w:r w:rsidR="00D56F8C" w:rsidRPr="00E963D9">
        <w:rPr>
          <w:iCs/>
          <w:sz w:val="24"/>
          <w:szCs w:val="24"/>
        </w:rPr>
        <w:t>Извещение</w:t>
      </w:r>
      <w:r w:rsidR="00D56F8C" w:rsidRPr="00E963D9">
        <w:rPr>
          <w:sz w:val="24"/>
          <w:szCs w:val="24"/>
        </w:rPr>
        <w:t xml:space="preserve"> о проведении </w:t>
      </w:r>
      <w:r w:rsidR="003B6795">
        <w:rPr>
          <w:sz w:val="24"/>
          <w:szCs w:val="24"/>
        </w:rPr>
        <w:t>закрыт</w:t>
      </w:r>
      <w:r w:rsidR="00D56F8C" w:rsidRPr="00E963D9">
        <w:rPr>
          <w:sz w:val="24"/>
          <w:szCs w:val="24"/>
        </w:rPr>
        <w:t xml:space="preserve">ого </w:t>
      </w:r>
      <w:r w:rsidR="00D56F8C" w:rsidRPr="00E963D9">
        <w:rPr>
          <w:iCs/>
          <w:sz w:val="24"/>
          <w:szCs w:val="24"/>
        </w:rPr>
        <w:t xml:space="preserve">запроса предложений (подраздел </w:t>
      </w:r>
      <w:r w:rsidR="00566518">
        <w:fldChar w:fldCharType="begin"/>
      </w:r>
      <w:r w:rsidR="00566518">
        <w:instrText xml:space="preserve"> REF _Ref191386085 \r \h  \* MERGEFORMAT </w:instrText>
      </w:r>
      <w:r w:rsidR="00566518">
        <w:fldChar w:fldCharType="separate"/>
      </w:r>
      <w:r w:rsidR="00A0315F" w:rsidRPr="00A0315F">
        <w:rPr>
          <w:iCs/>
          <w:sz w:val="24"/>
          <w:szCs w:val="24"/>
        </w:rPr>
        <w:t>1.1.1</w:t>
      </w:r>
      <w:r w:rsidR="00566518">
        <w:fldChar w:fldCharType="end"/>
      </w:r>
      <w:r w:rsidR="00D56F8C" w:rsidRPr="00E963D9">
        <w:rPr>
          <w:iCs/>
          <w:sz w:val="24"/>
          <w:szCs w:val="24"/>
        </w:rPr>
        <w:t>)</w:t>
      </w:r>
      <w:r w:rsidR="00D56F8C" w:rsidRPr="00E963D9">
        <w:rPr>
          <w:sz w:val="24"/>
          <w:szCs w:val="24"/>
        </w:rPr>
        <w:t>,</w:t>
      </w:r>
      <w:r w:rsidR="00B228D4">
        <w:rPr>
          <w:bCs w:val="0"/>
          <w:sz w:val="24"/>
          <w:szCs w:val="24"/>
          <w:lang w:eastAsia="ru-RU"/>
        </w:rPr>
        <w:t xml:space="preserve"> </w:t>
      </w:r>
      <w:r w:rsidR="00ED5C7C" w:rsidRPr="00E963D9">
        <w:rPr>
          <w:bCs w:val="0"/>
          <w:sz w:val="24"/>
          <w:szCs w:val="24"/>
          <w:lang w:eastAsia="ru-RU"/>
        </w:rPr>
        <w:t xml:space="preserve">для всех </w:t>
      </w:r>
      <w:r w:rsidR="00B228D4">
        <w:rPr>
          <w:bCs w:val="0"/>
          <w:sz w:val="24"/>
          <w:szCs w:val="24"/>
          <w:lang w:eastAsia="ru-RU"/>
        </w:rPr>
        <w:t>Участник</w:t>
      </w:r>
      <w:r w:rsidR="00ED5C7C" w:rsidRPr="00E963D9">
        <w:rPr>
          <w:bCs w:val="0"/>
          <w:sz w:val="24"/>
          <w:szCs w:val="24"/>
          <w:lang w:eastAsia="ru-RU"/>
        </w:rPr>
        <w:t xml:space="preserve">ов Протокол о выборе победителя </w:t>
      </w:r>
      <w:r w:rsidR="003B6795">
        <w:rPr>
          <w:bCs w:val="0"/>
          <w:sz w:val="24"/>
          <w:szCs w:val="24"/>
          <w:lang w:eastAsia="ru-RU"/>
        </w:rPr>
        <w:t>закрыт</w:t>
      </w:r>
      <w:r w:rsidR="00ED5C7C" w:rsidRPr="00E963D9">
        <w:rPr>
          <w:bCs w:val="0"/>
          <w:sz w:val="24"/>
          <w:szCs w:val="24"/>
          <w:lang w:eastAsia="ru-RU"/>
        </w:rPr>
        <w:t>ого запроса предложений, в котором указывает:</w:t>
      </w:r>
    </w:p>
    <w:p w:rsidR="00ED5C7C" w:rsidRPr="00ED5C7C" w:rsidRDefault="00ED5C7C" w:rsidP="00775238">
      <w:pPr>
        <w:pStyle w:val="a0"/>
        <w:numPr>
          <w:ilvl w:val="4"/>
          <w:numId w:val="73"/>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lastRenderedPageBreak/>
        <w:t>Наименование и адрес Победителя;</w:t>
      </w:r>
    </w:p>
    <w:p w:rsidR="00ED5C7C" w:rsidRPr="00ED5C7C" w:rsidRDefault="00ED5C7C" w:rsidP="00775238">
      <w:pPr>
        <w:pStyle w:val="a0"/>
        <w:numPr>
          <w:ilvl w:val="4"/>
          <w:numId w:val="73"/>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 xml:space="preserve">Краткое изложение предмета и общей цены </w:t>
      </w:r>
      <w:r w:rsidR="00297C3B">
        <w:rPr>
          <w:bCs w:val="0"/>
          <w:sz w:val="24"/>
          <w:szCs w:val="24"/>
          <w:lang w:eastAsia="ru-RU"/>
        </w:rPr>
        <w:t>Заявки</w:t>
      </w:r>
      <w:r w:rsidRPr="00ED5C7C">
        <w:rPr>
          <w:bCs w:val="0"/>
          <w:sz w:val="24"/>
          <w:szCs w:val="24"/>
          <w:lang w:eastAsia="ru-RU"/>
        </w:rPr>
        <w:t xml:space="preserve"> Победителя.</w:t>
      </w:r>
    </w:p>
    <w:p w:rsidR="00ED5C7C" w:rsidRDefault="004E62B9" w:rsidP="004E62B9">
      <w:pPr>
        <w:widowControl w:val="0"/>
        <w:suppressAutoHyphens w:val="0"/>
        <w:adjustRightInd w:val="0"/>
        <w:spacing w:line="264" w:lineRule="auto"/>
        <w:ind w:firstLine="720"/>
        <w:textAlignment w:val="baseline"/>
        <w:rPr>
          <w:bCs w:val="0"/>
          <w:sz w:val="24"/>
          <w:szCs w:val="24"/>
          <w:lang w:eastAsia="ru-RU"/>
        </w:rPr>
      </w:pPr>
      <w:r>
        <w:rPr>
          <w:bCs w:val="0"/>
          <w:sz w:val="24"/>
          <w:szCs w:val="24"/>
          <w:lang w:eastAsia="ru-RU"/>
        </w:rPr>
        <w:t>3.12.2</w:t>
      </w:r>
      <w:r>
        <w:rPr>
          <w:bCs w:val="0"/>
          <w:sz w:val="24"/>
          <w:szCs w:val="24"/>
          <w:lang w:eastAsia="ru-RU"/>
        </w:rPr>
        <w:tab/>
      </w:r>
      <w:r w:rsidR="00ED5C7C" w:rsidRPr="00ED5C7C">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4E62B9" w:rsidRDefault="004E62B9" w:rsidP="004E62B9">
      <w:pPr>
        <w:widowControl w:val="0"/>
        <w:suppressAutoHyphens w:val="0"/>
        <w:adjustRightInd w:val="0"/>
        <w:spacing w:line="264" w:lineRule="auto"/>
        <w:textAlignment w:val="baseline"/>
        <w:rPr>
          <w:bCs w:val="0"/>
          <w:sz w:val="24"/>
          <w:szCs w:val="24"/>
          <w:lang w:eastAsia="ru-RU"/>
        </w:rPr>
      </w:pPr>
    </w:p>
    <w:p w:rsidR="004E62B9" w:rsidRDefault="004E62B9" w:rsidP="004E62B9">
      <w:pPr>
        <w:widowControl w:val="0"/>
        <w:suppressAutoHyphens w:val="0"/>
        <w:adjustRightInd w:val="0"/>
        <w:spacing w:line="264" w:lineRule="auto"/>
        <w:textAlignment w:val="baseline"/>
        <w:rPr>
          <w:bCs w:val="0"/>
          <w:sz w:val="24"/>
          <w:szCs w:val="24"/>
          <w:lang w:eastAsia="ru-RU"/>
        </w:rPr>
      </w:pPr>
    </w:p>
    <w:p w:rsidR="00C12FA4" w:rsidRPr="00ED5C7C" w:rsidRDefault="00C12FA4" w:rsidP="00775238">
      <w:pPr>
        <w:widowControl w:val="0"/>
        <w:numPr>
          <w:ilvl w:val="2"/>
          <w:numId w:val="75"/>
        </w:numPr>
        <w:suppressAutoHyphens w:val="0"/>
        <w:adjustRightInd w:val="0"/>
        <w:spacing w:line="264" w:lineRule="auto"/>
        <w:ind w:left="0" w:firstLine="720"/>
        <w:textAlignment w:val="baseline"/>
        <w:rPr>
          <w:bCs w:val="0"/>
          <w:sz w:val="24"/>
          <w:szCs w:val="24"/>
          <w:lang w:eastAsia="ru-RU"/>
        </w:rPr>
        <w:sectPr w:rsidR="00C12FA4" w:rsidRPr="00ED5C7C" w:rsidSect="002B0606">
          <w:headerReference w:type="even" r:id="rId33"/>
          <w:headerReference w:type="default" r:id="rId34"/>
          <w:footerReference w:type="even" r:id="rId35"/>
          <w:headerReference w:type="first" r:id="rId36"/>
          <w:footerReference w:type="first" r:id="rId37"/>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414" w:name="_Ref440270568"/>
      <w:bookmarkStart w:id="415" w:name="_Ref440274159"/>
      <w:bookmarkStart w:id="416" w:name="_Ref440292555"/>
      <w:bookmarkStart w:id="417" w:name="_Ref440292779"/>
      <w:bookmarkStart w:id="418" w:name="_Toc441157111"/>
      <w:r>
        <w:rPr>
          <w:szCs w:val="24"/>
        </w:rPr>
        <w:lastRenderedPageBreak/>
        <w:t>Техническая часть</w:t>
      </w:r>
      <w:bookmarkEnd w:id="414"/>
      <w:bookmarkEnd w:id="415"/>
      <w:bookmarkEnd w:id="416"/>
      <w:bookmarkEnd w:id="417"/>
      <w:bookmarkEnd w:id="418"/>
      <w:r w:rsidRPr="00E71A48">
        <w:rPr>
          <w:szCs w:val="24"/>
        </w:rPr>
        <w:t xml:space="preserve"> </w:t>
      </w:r>
    </w:p>
    <w:p w:rsidR="002B5044" w:rsidRPr="002A47D1" w:rsidRDefault="002B5044" w:rsidP="002A47D1">
      <w:pPr>
        <w:pStyle w:val="2"/>
        <w:ind w:left="1701" w:hanging="1134"/>
      </w:pPr>
      <w:bookmarkStart w:id="419" w:name="_Toc176064096"/>
      <w:bookmarkStart w:id="420" w:name="_Toc176338524"/>
      <w:bookmarkStart w:id="421" w:name="_Toc180399752"/>
      <w:bookmarkStart w:id="422" w:name="_Toc191205941"/>
      <w:bookmarkStart w:id="423" w:name="_Toc194315544"/>
      <w:bookmarkStart w:id="424" w:name="_Toc423421725"/>
      <w:bookmarkStart w:id="425" w:name="_Toc441157112"/>
      <w:r w:rsidRPr="002B5044">
        <w:t>Общие требования к условиям поставки продукции</w:t>
      </w:r>
      <w:bookmarkStart w:id="426" w:name="_Toc176064097"/>
      <w:bookmarkStart w:id="427" w:name="_Toc176338525"/>
      <w:bookmarkStart w:id="428" w:name="_Toc180399753"/>
      <w:bookmarkStart w:id="429" w:name="_Toc189457101"/>
      <w:bookmarkStart w:id="430" w:name="_Toc189461737"/>
      <w:bookmarkStart w:id="431" w:name="_Toc189462011"/>
      <w:bookmarkStart w:id="432" w:name="_Toc191273610"/>
      <w:bookmarkStart w:id="433" w:name="_Toc167189319"/>
      <w:bookmarkStart w:id="434" w:name="_Toc168725254"/>
      <w:bookmarkEnd w:id="419"/>
      <w:bookmarkEnd w:id="420"/>
      <w:bookmarkEnd w:id="421"/>
      <w:bookmarkEnd w:id="422"/>
      <w:bookmarkEnd w:id="423"/>
      <w:bookmarkEnd w:id="424"/>
      <w:bookmarkEnd w:id="425"/>
    </w:p>
    <w:p w:rsidR="002B5044" w:rsidRPr="002B5044" w:rsidRDefault="002B5044" w:rsidP="002B5044">
      <w:pPr>
        <w:pStyle w:val="3"/>
        <w:ind w:left="0" w:firstLine="851"/>
        <w:jc w:val="both"/>
        <w:rPr>
          <w:b w:val="0"/>
          <w:szCs w:val="24"/>
        </w:rPr>
      </w:pPr>
      <w:bookmarkStart w:id="435" w:name="_Toc439166308"/>
      <w:bookmarkStart w:id="436" w:name="_Toc439170656"/>
      <w:bookmarkStart w:id="437" w:name="_Toc439172758"/>
      <w:bookmarkStart w:id="438" w:name="_Toc439173202"/>
      <w:bookmarkStart w:id="439" w:name="_Toc439238196"/>
      <w:bookmarkStart w:id="440" w:name="_Toc439252748"/>
      <w:bookmarkStart w:id="441" w:name="_Toc439323606"/>
      <w:bookmarkStart w:id="442" w:name="_Toc439323722"/>
      <w:bookmarkStart w:id="443" w:name="_Toc440297056"/>
      <w:bookmarkStart w:id="444" w:name="_Toc440356617"/>
      <w:bookmarkStart w:id="445" w:name="_Toc440631753"/>
      <w:bookmarkStart w:id="446" w:name="_Toc440876538"/>
      <w:bookmarkStart w:id="447" w:name="_Toc441130610"/>
      <w:bookmarkStart w:id="448" w:name="_Toc441157113"/>
      <w:r w:rsidRPr="002B5044">
        <w:rPr>
          <w:b w:val="0"/>
          <w:szCs w:val="24"/>
        </w:rPr>
        <w:t>Продукция должна быть новой и ранее неиспользованной.</w:t>
      </w:r>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p>
    <w:p w:rsidR="002B5044" w:rsidRPr="002B5044" w:rsidRDefault="002B5044" w:rsidP="002B5044">
      <w:pPr>
        <w:pStyle w:val="3"/>
        <w:ind w:left="0" w:firstLine="851"/>
        <w:jc w:val="both"/>
        <w:rPr>
          <w:b w:val="0"/>
          <w:szCs w:val="24"/>
        </w:rPr>
      </w:pPr>
      <w:bookmarkStart w:id="449" w:name="_Toc439166309"/>
      <w:bookmarkStart w:id="450" w:name="_Toc439170657"/>
      <w:bookmarkStart w:id="451" w:name="_Toc439172759"/>
      <w:bookmarkStart w:id="452" w:name="_Toc439173203"/>
      <w:bookmarkStart w:id="453" w:name="_Toc439238197"/>
      <w:bookmarkStart w:id="454" w:name="_Toc439252749"/>
      <w:bookmarkStart w:id="455" w:name="_Toc439323607"/>
      <w:bookmarkStart w:id="456" w:name="_Toc439323723"/>
      <w:bookmarkStart w:id="457" w:name="_Toc440297057"/>
      <w:bookmarkStart w:id="458" w:name="_Toc440356618"/>
      <w:bookmarkStart w:id="459" w:name="_Toc440631754"/>
      <w:bookmarkStart w:id="460" w:name="_Toc440876539"/>
      <w:bookmarkStart w:id="461" w:name="_Toc441130611"/>
      <w:bookmarkStart w:id="462" w:name="_Toc441157114"/>
      <w:r w:rsidRPr="002B5044">
        <w:rPr>
          <w:b w:val="0"/>
          <w:szCs w:val="24"/>
        </w:rPr>
        <w:t>Продукция должна соответствовать ГОСТ, ТУ и Технической политике ПАО «МРСК Центра».</w:t>
      </w:r>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p>
    <w:p w:rsidR="002B5044" w:rsidRPr="00C12FA4" w:rsidRDefault="002B5044" w:rsidP="0021751A">
      <w:pPr>
        <w:pStyle w:val="2"/>
        <w:ind w:left="1701" w:hanging="1134"/>
      </w:pPr>
      <w:bookmarkStart w:id="463" w:name="_Toc423421726"/>
      <w:bookmarkStart w:id="464" w:name="_Toc441157115"/>
      <w:r w:rsidRPr="00C12FA4">
        <w:t>Перечень, объемы и характеристики закупаемой продукции</w:t>
      </w:r>
      <w:bookmarkEnd w:id="426"/>
      <w:bookmarkEnd w:id="427"/>
      <w:bookmarkEnd w:id="428"/>
      <w:bookmarkEnd w:id="429"/>
      <w:bookmarkEnd w:id="430"/>
      <w:bookmarkEnd w:id="431"/>
      <w:bookmarkEnd w:id="432"/>
      <w:bookmarkEnd w:id="463"/>
      <w:bookmarkEnd w:id="464"/>
    </w:p>
    <w:p w:rsidR="002B5044" w:rsidRPr="003803A7" w:rsidRDefault="002B5044" w:rsidP="002B5044">
      <w:pPr>
        <w:pStyle w:val="3"/>
        <w:ind w:left="0" w:firstLine="851"/>
        <w:jc w:val="both"/>
        <w:rPr>
          <w:b w:val="0"/>
          <w:szCs w:val="24"/>
        </w:rPr>
      </w:pPr>
      <w:bookmarkStart w:id="465" w:name="_Toc439166311"/>
      <w:bookmarkStart w:id="466" w:name="_Toc439170659"/>
      <w:bookmarkStart w:id="467" w:name="_Toc439172761"/>
      <w:bookmarkStart w:id="468" w:name="_Toc439173205"/>
      <w:bookmarkStart w:id="469" w:name="_Toc439238199"/>
      <w:bookmarkStart w:id="470" w:name="_Toc439252751"/>
      <w:bookmarkStart w:id="471" w:name="_Toc439323609"/>
      <w:bookmarkStart w:id="472" w:name="_Toc439323725"/>
      <w:bookmarkStart w:id="473" w:name="_Toc440297059"/>
      <w:bookmarkStart w:id="474" w:name="_Toc440356620"/>
      <w:bookmarkStart w:id="475" w:name="_Toc440631756"/>
      <w:bookmarkStart w:id="476" w:name="_Toc440876541"/>
      <w:bookmarkStart w:id="477" w:name="_Toc441130613"/>
      <w:bookmarkStart w:id="478" w:name="_Toc441157116"/>
      <w:r w:rsidRPr="003776BB">
        <w:rPr>
          <w:b w:val="0"/>
          <w:szCs w:val="24"/>
        </w:rPr>
        <w:t>Технические задани</w:t>
      </w:r>
      <w:proofErr w:type="gramStart"/>
      <w:r w:rsidR="003776BB" w:rsidRPr="003776BB">
        <w:rPr>
          <w:b w:val="0"/>
          <w:szCs w:val="24"/>
        </w:rPr>
        <w:t>е(</w:t>
      </w:r>
      <w:proofErr w:type="gramEnd"/>
      <w:r w:rsidRPr="003776BB">
        <w:rPr>
          <w:b w:val="0"/>
          <w:szCs w:val="24"/>
        </w:rPr>
        <w:t>я</w:t>
      </w:r>
      <w:r w:rsidR="003776BB" w:rsidRPr="003776BB">
        <w:rPr>
          <w:b w:val="0"/>
          <w:szCs w:val="24"/>
        </w:rPr>
        <w:t>)</w:t>
      </w:r>
      <w:r w:rsidRPr="003776BB">
        <w:rPr>
          <w:b w:val="0"/>
          <w:szCs w:val="24"/>
        </w:rPr>
        <w:t xml:space="preserve"> </w:t>
      </w:r>
      <w:r w:rsidR="00A154B7" w:rsidRPr="003776BB">
        <w:rPr>
          <w:b w:val="0"/>
          <w:szCs w:val="24"/>
        </w:rPr>
        <w:t xml:space="preserve">по Лоту </w:t>
      </w:r>
      <w:r w:rsidR="00A154B7" w:rsidRPr="00CE3DEC">
        <w:rPr>
          <w:b w:val="0"/>
          <w:szCs w:val="24"/>
        </w:rPr>
        <w:t>№1</w:t>
      </w:r>
      <w:r w:rsidR="00A154B7">
        <w:rPr>
          <w:b w:val="0"/>
          <w:szCs w:val="24"/>
        </w:rPr>
        <w:t xml:space="preserve"> (подраздел </w:t>
      </w:r>
      <w:r w:rsidR="007D61B9">
        <w:rPr>
          <w:b w:val="0"/>
          <w:szCs w:val="24"/>
        </w:rPr>
        <w:fldChar w:fldCharType="begin"/>
      </w:r>
      <w:r w:rsidR="00A154B7">
        <w:rPr>
          <w:b w:val="0"/>
          <w:szCs w:val="24"/>
        </w:rPr>
        <w:instrText xml:space="preserve"> REF _Ref440275279 \r \h </w:instrText>
      </w:r>
      <w:r w:rsidR="007D61B9">
        <w:rPr>
          <w:b w:val="0"/>
          <w:szCs w:val="24"/>
        </w:rPr>
      </w:r>
      <w:r w:rsidR="007D61B9">
        <w:rPr>
          <w:b w:val="0"/>
          <w:szCs w:val="24"/>
        </w:rPr>
        <w:fldChar w:fldCharType="separate"/>
      </w:r>
      <w:r w:rsidR="00A0315F">
        <w:rPr>
          <w:b w:val="0"/>
          <w:szCs w:val="24"/>
        </w:rPr>
        <w:t>1.1.5</w:t>
      </w:r>
      <w:r w:rsidR="007D61B9">
        <w:rPr>
          <w:b w:val="0"/>
          <w:szCs w:val="24"/>
        </w:rPr>
        <w:fldChar w:fldCharType="end"/>
      </w:r>
      <w:r w:rsidR="00A154B7">
        <w:rPr>
          <w:b w:val="0"/>
          <w:szCs w:val="24"/>
        </w:rPr>
        <w:t>)</w:t>
      </w:r>
      <w:r w:rsidRPr="00C12FA4">
        <w:rPr>
          <w:b w:val="0"/>
          <w:szCs w:val="24"/>
        </w:rPr>
        <w:t xml:space="preserve"> изложен</w:t>
      </w:r>
      <w:r w:rsidR="00F463E8">
        <w:rPr>
          <w:b w:val="0"/>
          <w:szCs w:val="24"/>
        </w:rPr>
        <w:t>о(</w:t>
      </w:r>
      <w:r w:rsidRPr="00C12FA4">
        <w:rPr>
          <w:b w:val="0"/>
          <w:szCs w:val="24"/>
        </w:rPr>
        <w:t>ы</w:t>
      </w:r>
      <w:r w:rsidR="00F463E8">
        <w:rPr>
          <w:b w:val="0"/>
          <w:szCs w:val="24"/>
        </w:rPr>
        <w:t>)</w:t>
      </w:r>
      <w:r w:rsidRPr="00C12FA4">
        <w:rPr>
          <w:b w:val="0"/>
          <w:szCs w:val="24"/>
        </w:rPr>
        <w:t xml:space="preserve"> в </w:t>
      </w:r>
      <w:r w:rsidRPr="003803A7">
        <w:rPr>
          <w:b w:val="0"/>
          <w:szCs w:val="24"/>
        </w:rPr>
        <w:t xml:space="preserve">Приложении №1, которое является неотъемлемым приложением к настоящей документации и предоставляется </w:t>
      </w:r>
      <w:r w:rsidR="0021751A" w:rsidRPr="003803A7">
        <w:rPr>
          <w:b w:val="0"/>
          <w:szCs w:val="24"/>
        </w:rPr>
        <w:t>Участник</w:t>
      </w:r>
      <w:r w:rsidRPr="003803A7">
        <w:rPr>
          <w:b w:val="0"/>
          <w:szCs w:val="24"/>
        </w:rPr>
        <w:t>ам вместе с ней в качестве отдельного документа.</w:t>
      </w:r>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r w:rsidR="00CE3DEC">
        <w:rPr>
          <w:b w:val="0"/>
          <w:szCs w:val="24"/>
        </w:rPr>
        <w:t xml:space="preserve">  </w:t>
      </w:r>
    </w:p>
    <w:p w:rsidR="002B5044" w:rsidRPr="003803A7" w:rsidRDefault="002B5044" w:rsidP="0021751A">
      <w:pPr>
        <w:pStyle w:val="2"/>
        <w:ind w:left="1701" w:hanging="1134"/>
      </w:pPr>
      <w:bookmarkStart w:id="479" w:name="_Ref194832984"/>
      <w:bookmarkStart w:id="480" w:name="_Ref197686508"/>
      <w:bookmarkStart w:id="481" w:name="_Toc423421727"/>
      <w:bookmarkStart w:id="482" w:name="_Toc441157117"/>
      <w:r w:rsidRPr="003803A7">
        <w:t>Требование к поставляемой продукции</w:t>
      </w:r>
      <w:bookmarkEnd w:id="479"/>
      <w:bookmarkEnd w:id="480"/>
      <w:bookmarkEnd w:id="481"/>
      <w:bookmarkEnd w:id="482"/>
    </w:p>
    <w:p w:rsidR="002B5044" w:rsidRPr="003803A7" w:rsidRDefault="0021751A" w:rsidP="002B5044">
      <w:pPr>
        <w:pStyle w:val="3"/>
        <w:ind w:left="0" w:firstLine="851"/>
        <w:jc w:val="both"/>
        <w:rPr>
          <w:b w:val="0"/>
          <w:szCs w:val="24"/>
        </w:rPr>
      </w:pPr>
      <w:bookmarkStart w:id="483" w:name="_Toc439166313"/>
      <w:bookmarkStart w:id="484" w:name="_Toc439170661"/>
      <w:bookmarkStart w:id="485" w:name="_Toc439172763"/>
      <w:bookmarkStart w:id="486" w:name="_Toc439173207"/>
      <w:bookmarkStart w:id="487" w:name="_Toc439238201"/>
      <w:bookmarkStart w:id="488" w:name="_Toc439252753"/>
      <w:bookmarkStart w:id="489" w:name="_Toc439323611"/>
      <w:bookmarkStart w:id="490" w:name="_Toc439323727"/>
      <w:bookmarkStart w:id="491" w:name="_Toc440297061"/>
      <w:bookmarkStart w:id="492" w:name="_Toc440356622"/>
      <w:bookmarkStart w:id="493" w:name="_Toc440631758"/>
      <w:bookmarkStart w:id="494" w:name="_Toc440876543"/>
      <w:bookmarkStart w:id="495" w:name="_Toc441130615"/>
      <w:bookmarkStart w:id="496" w:name="_Toc441157118"/>
      <w:bookmarkStart w:id="497" w:name="_Ref194833053"/>
      <w:bookmarkStart w:id="498" w:name="_Ref223496951"/>
      <w:bookmarkStart w:id="499" w:name="_Ref223496970"/>
      <w:r w:rsidRPr="003803A7">
        <w:rPr>
          <w:b w:val="0"/>
          <w:szCs w:val="24"/>
        </w:rPr>
        <w:t>Участник</w:t>
      </w:r>
      <w:r w:rsidR="002B5044" w:rsidRPr="003803A7">
        <w:rPr>
          <w:b w:val="0"/>
          <w:szCs w:val="24"/>
        </w:rPr>
        <w:t xml:space="preserve"> в составе свое</w:t>
      </w:r>
      <w:r w:rsidR="00841A6F" w:rsidRPr="003803A7">
        <w:rPr>
          <w:b w:val="0"/>
          <w:szCs w:val="24"/>
        </w:rPr>
        <w:t>й</w:t>
      </w:r>
      <w:r w:rsidR="002B5044" w:rsidRPr="003803A7">
        <w:rPr>
          <w:b w:val="0"/>
          <w:szCs w:val="24"/>
        </w:rPr>
        <w:t xml:space="preserve"> </w:t>
      </w:r>
      <w:r w:rsidR="00841A6F" w:rsidRPr="003803A7">
        <w:rPr>
          <w:b w:val="0"/>
          <w:szCs w:val="24"/>
        </w:rPr>
        <w:t>Заявки</w:t>
      </w:r>
      <w:r w:rsidR="002B5044" w:rsidRPr="003803A7">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p>
    <w:p w:rsidR="002B5044" w:rsidRPr="003776BB" w:rsidRDefault="002B5044" w:rsidP="002B5044">
      <w:pPr>
        <w:pStyle w:val="3"/>
        <w:ind w:left="0" w:firstLine="851"/>
        <w:jc w:val="both"/>
        <w:rPr>
          <w:b w:val="0"/>
          <w:szCs w:val="24"/>
        </w:rPr>
      </w:pPr>
      <w:bookmarkStart w:id="500" w:name="_Toc439166314"/>
      <w:bookmarkStart w:id="501" w:name="_Toc439170662"/>
      <w:bookmarkStart w:id="502" w:name="_Toc439172764"/>
      <w:bookmarkStart w:id="503" w:name="_Toc439173208"/>
      <w:bookmarkStart w:id="504" w:name="_Toc439238202"/>
      <w:bookmarkStart w:id="505" w:name="_Toc439252754"/>
      <w:bookmarkStart w:id="506" w:name="_Toc439323612"/>
      <w:bookmarkStart w:id="507" w:name="_Toc439323728"/>
      <w:bookmarkStart w:id="508" w:name="_Toc440297062"/>
      <w:bookmarkStart w:id="509" w:name="_Toc440356623"/>
      <w:bookmarkStart w:id="510" w:name="_Toc440631759"/>
      <w:bookmarkStart w:id="511" w:name="_Toc440876544"/>
      <w:bookmarkStart w:id="512" w:name="_Toc441130616"/>
      <w:bookmarkStart w:id="513" w:name="_Toc441157119"/>
      <w:r w:rsidRPr="003803A7">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3776BB" w:rsidRPr="003803A7">
        <w:rPr>
          <w:b w:val="0"/>
          <w:szCs w:val="24"/>
          <w:lang w:eastAsia="ru-RU"/>
        </w:rPr>
        <w:t>Техническог</w:t>
      </w:r>
      <w:proofErr w:type="gramStart"/>
      <w:r w:rsidR="003776BB" w:rsidRPr="003803A7">
        <w:rPr>
          <w:b w:val="0"/>
          <w:szCs w:val="24"/>
          <w:lang w:eastAsia="ru-RU"/>
        </w:rPr>
        <w:t>о(</w:t>
      </w:r>
      <w:proofErr w:type="gramEnd"/>
      <w:r w:rsidR="003776BB" w:rsidRPr="003803A7">
        <w:rPr>
          <w:b w:val="0"/>
          <w:szCs w:val="24"/>
          <w:lang w:eastAsia="ru-RU"/>
        </w:rPr>
        <w:t>их) задания(й), изложены в Приложении №1 (Техническом(их) задании(</w:t>
      </w:r>
      <w:proofErr w:type="spellStart"/>
      <w:r w:rsidR="003776BB" w:rsidRPr="003803A7">
        <w:rPr>
          <w:b w:val="0"/>
          <w:szCs w:val="24"/>
          <w:lang w:eastAsia="ru-RU"/>
        </w:rPr>
        <w:t>ях</w:t>
      </w:r>
      <w:proofErr w:type="spellEnd"/>
      <w:r w:rsidR="003776BB" w:rsidRPr="003803A7">
        <w:rPr>
          <w:b w:val="0"/>
          <w:szCs w:val="24"/>
          <w:lang w:eastAsia="ru-RU"/>
        </w:rPr>
        <w:t>)) к настоящей Документации. При несоблюдении требований Техническог</w:t>
      </w:r>
      <w:proofErr w:type="gramStart"/>
      <w:r w:rsidR="003776BB" w:rsidRPr="003803A7">
        <w:rPr>
          <w:b w:val="0"/>
          <w:szCs w:val="24"/>
          <w:lang w:eastAsia="ru-RU"/>
        </w:rPr>
        <w:t>о(</w:t>
      </w:r>
      <w:proofErr w:type="gramEnd"/>
      <w:r w:rsidR="003776BB" w:rsidRPr="003803A7">
        <w:rPr>
          <w:b w:val="0"/>
          <w:szCs w:val="24"/>
          <w:lang w:eastAsia="ru-RU"/>
        </w:rPr>
        <w:t>их</w:t>
      </w:r>
      <w:r w:rsidR="003776BB" w:rsidRPr="003776BB">
        <w:rPr>
          <w:b w:val="0"/>
          <w:szCs w:val="24"/>
          <w:lang w:eastAsia="ru-RU"/>
        </w:rPr>
        <w:t>) задания(й) Закупочная комиссия отклонит Заявку Участника</w:t>
      </w:r>
      <w:r w:rsidRPr="003776BB">
        <w:rPr>
          <w:b w:val="0"/>
          <w:szCs w:val="24"/>
        </w:rPr>
        <w:t>.</w:t>
      </w:r>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p>
    <w:p w:rsidR="002B5044" w:rsidRPr="002B5044" w:rsidRDefault="002B5044" w:rsidP="0021751A">
      <w:pPr>
        <w:pStyle w:val="2"/>
        <w:ind w:left="1701" w:hanging="1134"/>
      </w:pPr>
      <w:bookmarkStart w:id="514" w:name="_Ref247513861"/>
      <w:bookmarkStart w:id="515" w:name="_Toc423421728"/>
      <w:bookmarkStart w:id="516" w:name="_Toc441157120"/>
      <w:r w:rsidRPr="002B5044">
        <w:t xml:space="preserve">Требование к </w:t>
      </w:r>
      <w:r w:rsidR="0021751A">
        <w:t>Участник</w:t>
      </w:r>
      <w:r w:rsidRPr="002B5044">
        <w:t>у</w:t>
      </w:r>
      <w:bookmarkEnd w:id="497"/>
      <w:bookmarkEnd w:id="498"/>
      <w:bookmarkEnd w:id="499"/>
      <w:r w:rsidRPr="002B5044">
        <w:t>.</w:t>
      </w:r>
      <w:bookmarkEnd w:id="514"/>
      <w:bookmarkEnd w:id="515"/>
      <w:bookmarkEnd w:id="516"/>
    </w:p>
    <w:p w:rsidR="002B5044" w:rsidRPr="002B5044" w:rsidRDefault="002B5044" w:rsidP="002B5044">
      <w:pPr>
        <w:pStyle w:val="3"/>
        <w:ind w:left="0" w:firstLine="851"/>
        <w:jc w:val="both"/>
        <w:rPr>
          <w:b w:val="0"/>
          <w:szCs w:val="24"/>
        </w:rPr>
      </w:pPr>
      <w:bookmarkStart w:id="517" w:name="_Toc439166317"/>
      <w:bookmarkStart w:id="518" w:name="_Toc439170665"/>
      <w:bookmarkStart w:id="519" w:name="_Toc439172767"/>
      <w:bookmarkStart w:id="520" w:name="_Toc439173211"/>
      <w:bookmarkStart w:id="521" w:name="_Toc439238205"/>
      <w:bookmarkStart w:id="522" w:name="_Toc439252756"/>
      <w:bookmarkStart w:id="523" w:name="_Toc439323614"/>
      <w:bookmarkStart w:id="524" w:name="_Toc439323730"/>
      <w:bookmarkStart w:id="525" w:name="_Ref440292618"/>
      <w:bookmarkStart w:id="526" w:name="_Toc440297064"/>
      <w:bookmarkStart w:id="527" w:name="_Toc440356625"/>
      <w:bookmarkStart w:id="528" w:name="_Toc440631761"/>
      <w:bookmarkStart w:id="529" w:name="_Toc440876546"/>
      <w:bookmarkStart w:id="530" w:name="_Toc441130618"/>
      <w:bookmarkStart w:id="531" w:name="_Toc441157121"/>
      <w:r w:rsidRPr="002B5044">
        <w:rPr>
          <w:b w:val="0"/>
          <w:szCs w:val="24"/>
        </w:rPr>
        <w:t xml:space="preserve">В составе </w:t>
      </w:r>
      <w:r w:rsidR="0094713A">
        <w:rPr>
          <w:b w:val="0"/>
          <w:szCs w:val="24"/>
        </w:rPr>
        <w:t>своей Заявки</w:t>
      </w:r>
      <w:r w:rsidRPr="002B5044">
        <w:rPr>
          <w:b w:val="0"/>
          <w:szCs w:val="24"/>
        </w:rPr>
        <w:t xml:space="preserve"> </w:t>
      </w:r>
      <w:r w:rsidR="0021751A">
        <w:rPr>
          <w:b w:val="0"/>
          <w:szCs w:val="24"/>
        </w:rPr>
        <w:t>Участник</w:t>
      </w:r>
      <w:r w:rsidRPr="002B5044">
        <w:rPr>
          <w:b w:val="0"/>
          <w:szCs w:val="24"/>
        </w:rPr>
        <w:t xml:space="preserve"> должен предоставить руководств</w:t>
      </w:r>
      <w:proofErr w:type="gramStart"/>
      <w:r w:rsidRPr="002B5044">
        <w:rPr>
          <w:b w:val="0"/>
          <w:szCs w:val="24"/>
        </w:rPr>
        <w:t>о(</w:t>
      </w:r>
      <w:proofErr w:type="gramEnd"/>
      <w:r w:rsidRPr="002B5044">
        <w:rPr>
          <w:b w:val="0"/>
          <w:szCs w:val="24"/>
        </w:rPr>
        <w:t xml:space="preserve">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производителем (на каждый тип предлагаемого оборудования). Данный документ должен содержать подтверждение технических характеристик, заявленных </w:t>
      </w:r>
      <w:r w:rsidR="0021751A">
        <w:rPr>
          <w:b w:val="0"/>
          <w:szCs w:val="24"/>
        </w:rPr>
        <w:t>Участник</w:t>
      </w:r>
      <w:r w:rsidR="0094713A">
        <w:rPr>
          <w:b w:val="0"/>
          <w:szCs w:val="24"/>
        </w:rPr>
        <w:t>ом оборудования в Т</w:t>
      </w:r>
      <w:r w:rsidRPr="002B5044">
        <w:rPr>
          <w:b w:val="0"/>
          <w:szCs w:val="24"/>
        </w:rPr>
        <w:t>ехническом предложении (</w:t>
      </w:r>
      <w:r w:rsidR="00D56F8C">
        <w:rPr>
          <w:b w:val="0"/>
          <w:szCs w:val="24"/>
        </w:rPr>
        <w:t>подраздел</w:t>
      </w:r>
      <w:r w:rsidR="0094713A">
        <w:rPr>
          <w:b w:val="0"/>
          <w:szCs w:val="24"/>
        </w:rPr>
        <w:t xml:space="preserve"> </w:t>
      </w:r>
      <w:r w:rsidR="007D61B9">
        <w:rPr>
          <w:b w:val="0"/>
          <w:szCs w:val="24"/>
        </w:rPr>
        <w:fldChar w:fldCharType="begin"/>
      </w:r>
      <w:r w:rsidR="00D56F8C">
        <w:rPr>
          <w:b w:val="0"/>
          <w:szCs w:val="24"/>
        </w:rPr>
        <w:instrText xml:space="preserve"> REF _Ref86826666 \r \h </w:instrText>
      </w:r>
      <w:r w:rsidR="007D61B9">
        <w:rPr>
          <w:b w:val="0"/>
          <w:szCs w:val="24"/>
        </w:rPr>
      </w:r>
      <w:r w:rsidR="007D61B9">
        <w:rPr>
          <w:b w:val="0"/>
          <w:szCs w:val="24"/>
        </w:rPr>
        <w:fldChar w:fldCharType="separate"/>
      </w:r>
      <w:r w:rsidR="00A0315F">
        <w:rPr>
          <w:b w:val="0"/>
          <w:szCs w:val="24"/>
        </w:rPr>
        <w:t>5.3</w:t>
      </w:r>
      <w:r w:rsidR="007D61B9">
        <w:rPr>
          <w:b w:val="0"/>
          <w:szCs w:val="24"/>
        </w:rPr>
        <w:fldChar w:fldCharType="end"/>
      </w:r>
      <w:r w:rsidRPr="002B5044">
        <w:rPr>
          <w:b w:val="0"/>
          <w:szCs w:val="24"/>
        </w:rPr>
        <w:t>).</w:t>
      </w:r>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p>
    <w:p w:rsidR="002B5044" w:rsidRPr="002B5044" w:rsidRDefault="002B5044" w:rsidP="002B5044">
      <w:pPr>
        <w:pStyle w:val="3"/>
        <w:ind w:left="0" w:firstLine="851"/>
        <w:jc w:val="both"/>
        <w:rPr>
          <w:b w:val="0"/>
          <w:szCs w:val="24"/>
        </w:rPr>
      </w:pPr>
      <w:bookmarkStart w:id="532" w:name="_Toc439166318"/>
      <w:bookmarkStart w:id="533" w:name="_Toc439170666"/>
      <w:bookmarkStart w:id="534" w:name="_Toc439172768"/>
      <w:bookmarkStart w:id="535" w:name="_Toc439173212"/>
      <w:bookmarkStart w:id="536" w:name="_Toc439238206"/>
      <w:bookmarkStart w:id="537" w:name="_Toc439252757"/>
      <w:bookmarkStart w:id="538" w:name="_Toc439323615"/>
      <w:bookmarkStart w:id="539" w:name="_Toc439323731"/>
      <w:bookmarkStart w:id="540" w:name="_Toc440297065"/>
      <w:bookmarkStart w:id="541" w:name="_Toc440356626"/>
      <w:bookmarkStart w:id="542" w:name="_Toc440631762"/>
      <w:bookmarkStart w:id="543" w:name="_Toc440876547"/>
      <w:bookmarkStart w:id="544" w:name="_Toc441130619"/>
      <w:bookmarkStart w:id="545" w:name="_Toc441157122"/>
      <w:r w:rsidRPr="002B5044">
        <w:rPr>
          <w:b w:val="0"/>
          <w:szCs w:val="24"/>
        </w:rPr>
        <w:t xml:space="preserve">Непредставление </w:t>
      </w:r>
      <w:r w:rsidR="0021751A">
        <w:rPr>
          <w:b w:val="0"/>
          <w:szCs w:val="24"/>
        </w:rPr>
        <w:t>Участник</w:t>
      </w:r>
      <w:r w:rsidRPr="002B5044">
        <w:rPr>
          <w:b w:val="0"/>
          <w:szCs w:val="24"/>
        </w:rPr>
        <w:t>ом технических параметров на предлагаемую к поставке продукцию в Техническ</w:t>
      </w:r>
      <w:r w:rsidR="0094713A">
        <w:rPr>
          <w:b w:val="0"/>
          <w:szCs w:val="24"/>
        </w:rPr>
        <w:t>ом</w:t>
      </w:r>
      <w:r w:rsidRPr="002B5044">
        <w:rPr>
          <w:b w:val="0"/>
          <w:szCs w:val="24"/>
        </w:rPr>
        <w:t xml:space="preserve"> предложени</w:t>
      </w:r>
      <w:r w:rsidR="0094713A">
        <w:rPr>
          <w:b w:val="0"/>
          <w:szCs w:val="24"/>
        </w:rPr>
        <w:t>и</w:t>
      </w:r>
      <w:r w:rsidRPr="002B5044">
        <w:rPr>
          <w:b w:val="0"/>
          <w:szCs w:val="24"/>
        </w:rPr>
        <w:t xml:space="preserve"> </w:t>
      </w:r>
      <w:r w:rsidR="00D56F8C" w:rsidRPr="002B5044">
        <w:rPr>
          <w:b w:val="0"/>
          <w:szCs w:val="24"/>
        </w:rPr>
        <w:t>(</w:t>
      </w:r>
      <w:r w:rsidR="00D56F8C">
        <w:rPr>
          <w:b w:val="0"/>
          <w:szCs w:val="24"/>
        </w:rPr>
        <w:t xml:space="preserve">подраздел </w:t>
      </w:r>
      <w:r w:rsidR="007D61B9">
        <w:rPr>
          <w:b w:val="0"/>
          <w:szCs w:val="24"/>
        </w:rPr>
        <w:fldChar w:fldCharType="begin"/>
      </w:r>
      <w:r w:rsidR="00D56F8C">
        <w:rPr>
          <w:b w:val="0"/>
          <w:szCs w:val="24"/>
        </w:rPr>
        <w:instrText xml:space="preserve"> REF _Ref86826666 \r \h </w:instrText>
      </w:r>
      <w:r w:rsidR="007D61B9">
        <w:rPr>
          <w:b w:val="0"/>
          <w:szCs w:val="24"/>
        </w:rPr>
      </w:r>
      <w:r w:rsidR="007D61B9">
        <w:rPr>
          <w:b w:val="0"/>
          <w:szCs w:val="24"/>
        </w:rPr>
        <w:fldChar w:fldCharType="separate"/>
      </w:r>
      <w:r w:rsidR="00A0315F">
        <w:rPr>
          <w:b w:val="0"/>
          <w:szCs w:val="24"/>
        </w:rPr>
        <w:t>5.3</w:t>
      </w:r>
      <w:r w:rsidR="007D61B9">
        <w:rPr>
          <w:b w:val="0"/>
          <w:szCs w:val="24"/>
        </w:rPr>
        <w:fldChar w:fldCharType="end"/>
      </w:r>
      <w:r w:rsidR="00D56F8C" w:rsidRPr="002B5044">
        <w:rPr>
          <w:b w:val="0"/>
          <w:szCs w:val="24"/>
        </w:rPr>
        <w:t>)</w:t>
      </w:r>
      <w:r w:rsidRPr="002B5044">
        <w:rPr>
          <w:b w:val="0"/>
          <w:szCs w:val="24"/>
        </w:rPr>
        <w:t xml:space="preserve"> будет являться причиной для отклонения предложения </w:t>
      </w:r>
      <w:r w:rsidR="0021751A">
        <w:rPr>
          <w:b w:val="0"/>
          <w:szCs w:val="24"/>
        </w:rPr>
        <w:t>Участник</w:t>
      </w:r>
      <w:r w:rsidRPr="002B5044">
        <w:rPr>
          <w:b w:val="0"/>
          <w:szCs w:val="24"/>
        </w:rPr>
        <w:t>а.</w:t>
      </w:r>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p>
    <w:bookmarkEnd w:id="433"/>
    <w:bookmarkEnd w:id="434"/>
    <w:p w:rsidR="002B5044" w:rsidRPr="004D0F20" w:rsidRDefault="002B5044" w:rsidP="002B5044">
      <w:pPr>
        <w:spacing w:before="100" w:beforeAutospacing="1" w:after="100" w:afterAutospacing="1" w:line="240" w:lineRule="auto"/>
      </w:pPr>
    </w:p>
    <w:p w:rsidR="002B5044" w:rsidRPr="002B5044" w:rsidRDefault="002B5044" w:rsidP="002B5044">
      <w:pPr>
        <w:pStyle w:val="11"/>
        <w:rPr>
          <w:lang w:eastAsia="ru-RU"/>
        </w:rPr>
      </w:pP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546" w:name="_Ref440270602"/>
      <w:bookmarkStart w:id="547" w:name="_Toc441157123"/>
      <w:bookmarkEnd w:id="5"/>
      <w:bookmarkEnd w:id="409"/>
      <w:r w:rsidRPr="00E71A48">
        <w:rPr>
          <w:szCs w:val="24"/>
        </w:rPr>
        <w:lastRenderedPageBreak/>
        <w:t>Образцы основных форм документов, включаемых в Заявку</w:t>
      </w:r>
      <w:bookmarkEnd w:id="546"/>
      <w:bookmarkEnd w:id="547"/>
      <w:r w:rsidRPr="00E71A48">
        <w:rPr>
          <w:szCs w:val="24"/>
        </w:rPr>
        <w:t xml:space="preserve"> </w:t>
      </w:r>
    </w:p>
    <w:p w:rsidR="004F4D80" w:rsidRPr="00F647F7" w:rsidRDefault="004F4D80" w:rsidP="004F4D80">
      <w:pPr>
        <w:pStyle w:val="2"/>
      </w:pPr>
      <w:bookmarkStart w:id="548" w:name="_Ref55336310"/>
      <w:bookmarkStart w:id="549" w:name="_Toc57314672"/>
      <w:bookmarkStart w:id="550" w:name="_Toc69728986"/>
      <w:bookmarkStart w:id="551" w:name="_Toc98253919"/>
      <w:bookmarkStart w:id="552" w:name="_Toc165173847"/>
      <w:bookmarkStart w:id="553" w:name="_Toc423423667"/>
      <w:bookmarkStart w:id="554" w:name="_Toc441157124"/>
      <w:r w:rsidRPr="00F647F7">
        <w:t xml:space="preserve">Письмо о подаче оферты </w:t>
      </w:r>
      <w:bookmarkStart w:id="555" w:name="_Ref22846535"/>
      <w:r w:rsidRPr="00F647F7">
        <w:t>(</w:t>
      </w:r>
      <w:bookmarkEnd w:id="555"/>
      <w:r w:rsidRPr="00F647F7">
        <w:t xml:space="preserve">форма </w:t>
      </w:r>
      <w:r w:rsidRPr="00F647F7">
        <w:rPr>
          <w:noProof/>
        </w:rPr>
        <w:t>1</w:t>
      </w:r>
      <w:r w:rsidRPr="00F647F7">
        <w:t>)</w:t>
      </w:r>
      <w:bookmarkEnd w:id="548"/>
      <w:bookmarkEnd w:id="549"/>
      <w:bookmarkEnd w:id="550"/>
      <w:bookmarkEnd w:id="551"/>
      <w:bookmarkEnd w:id="552"/>
      <w:bookmarkEnd w:id="553"/>
      <w:bookmarkEnd w:id="554"/>
    </w:p>
    <w:p w:rsidR="004F4D80" w:rsidRPr="00C236C0" w:rsidRDefault="004F4D80" w:rsidP="004F4D80">
      <w:pPr>
        <w:pStyle w:val="3"/>
        <w:rPr>
          <w:szCs w:val="24"/>
        </w:rPr>
      </w:pPr>
      <w:bookmarkStart w:id="556" w:name="_Toc98253920"/>
      <w:bookmarkStart w:id="557" w:name="_Toc157248174"/>
      <w:bookmarkStart w:id="558" w:name="_Toc157496543"/>
      <w:bookmarkStart w:id="559" w:name="_Toc158206082"/>
      <w:bookmarkStart w:id="560" w:name="_Toc164057767"/>
      <w:bookmarkStart w:id="561" w:name="_Toc164137117"/>
      <w:bookmarkStart w:id="562" w:name="_Toc164161277"/>
      <w:bookmarkStart w:id="563" w:name="_Toc165173848"/>
      <w:bookmarkStart w:id="564" w:name="_Toc439170673"/>
      <w:bookmarkStart w:id="565" w:name="_Toc439172775"/>
      <w:bookmarkStart w:id="566" w:name="_Toc439173219"/>
      <w:bookmarkStart w:id="567" w:name="_Toc439238213"/>
      <w:bookmarkStart w:id="568" w:name="_Toc440297069"/>
      <w:bookmarkStart w:id="569" w:name="_Toc440356630"/>
      <w:bookmarkStart w:id="570" w:name="_Toc441157125"/>
      <w:r w:rsidRPr="00C236C0">
        <w:rPr>
          <w:szCs w:val="24"/>
        </w:rPr>
        <w:t>Форма письма о подаче оферты</w:t>
      </w:r>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571"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xml:space="preserve">, опубликованное </w:t>
      </w:r>
      <w:proofErr w:type="gramStart"/>
      <w:r w:rsidRPr="00F647F7">
        <w:rPr>
          <w:sz w:val="24"/>
          <w:szCs w:val="24"/>
        </w:rPr>
        <w:t>в</w:t>
      </w:r>
      <w:proofErr w:type="gramEnd"/>
      <w:r w:rsidRPr="00F647F7">
        <w:rPr>
          <w:sz w:val="24"/>
          <w:szCs w:val="24"/>
        </w:rPr>
        <w:t xml:space="preserve"> [</w:t>
      </w:r>
      <w:r w:rsidRPr="00F647F7">
        <w:rPr>
          <w:rStyle w:val="aa"/>
          <w:sz w:val="24"/>
          <w:szCs w:val="24"/>
        </w:rPr>
        <w:t xml:space="preserve">указывается </w:t>
      </w:r>
      <w:proofErr w:type="gramStart"/>
      <w:r w:rsidRPr="00F647F7">
        <w:rPr>
          <w:rStyle w:val="aa"/>
          <w:sz w:val="24"/>
          <w:szCs w:val="24"/>
        </w:rPr>
        <w:t>дата</w:t>
      </w:r>
      <w:proofErr w:type="gramEnd"/>
      <w:r w:rsidRPr="00F647F7">
        <w:rPr>
          <w:rStyle w:val="aa"/>
          <w:sz w:val="24"/>
          <w:szCs w:val="24"/>
        </w:rPr>
        <w:t xml:space="preserve">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proofErr w:type="gramStart"/>
      <w:r w:rsidRPr="00F647F7">
        <w:rPr>
          <w:sz w:val="24"/>
          <w:szCs w:val="24"/>
        </w:rPr>
        <w:t>зарегистрированное</w:t>
      </w:r>
      <w:proofErr w:type="gramEnd"/>
      <w:r w:rsidRPr="00F647F7">
        <w:rPr>
          <w:sz w:val="24"/>
          <w:szCs w:val="24"/>
        </w:rPr>
        <w:t xml:space="preserve">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предлагает заключить Договор на поставку следующей продукции:</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предлагаемой продукции)</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Техническим предложение</w:t>
      </w:r>
      <w:r w:rsidR="00360AA5">
        <w:rPr>
          <w:sz w:val="24"/>
          <w:szCs w:val="24"/>
        </w:rPr>
        <w:t>м, Графиком выполнения поставок</w:t>
      </w:r>
      <w:r w:rsidR="00975C64" w:rsidRPr="00975C64">
        <w:rPr>
          <w:sz w:val="24"/>
          <w:szCs w:val="24"/>
        </w:rPr>
        <w:t xml:space="preserve">, Сводной таблицей стоимости </w:t>
      </w:r>
      <w:r w:rsidR="002F710E" w:rsidRPr="002F710E">
        <w:rPr>
          <w:sz w:val="24"/>
          <w:szCs w:val="24"/>
        </w:rPr>
        <w:t>поставок</w:t>
      </w:r>
      <w:r w:rsidR="002F710E" w:rsidRPr="002D4BC6">
        <w:rPr>
          <w:szCs w:val="24"/>
        </w:rPr>
        <w:t xml:space="preserve"> </w:t>
      </w:r>
      <w:r w:rsidR="00975C64" w:rsidRPr="00975C64">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руб.РФ.</w:t>
            </w:r>
          </w:p>
          <w:p w:rsidR="004F4D80" w:rsidRPr="001361CC" w:rsidRDefault="004F4D80" w:rsidP="004F4D80">
            <w:pPr>
              <w:spacing w:line="240" w:lineRule="auto"/>
              <w:ind w:right="-45" w:firstLine="0"/>
            </w:pPr>
            <w:r w:rsidRPr="001361CC">
              <w:rPr>
                <w:rStyle w:val="aa"/>
                <w:b w:val="0"/>
                <w:i w:val="0"/>
              </w:rPr>
              <w:t xml:space="preserve">по лоту № </w:t>
            </w:r>
            <w:r w:rsidRPr="001361CC">
              <w:rPr>
                <w:rStyle w:val="aa"/>
                <w:b w:val="0"/>
              </w:rPr>
              <w:t xml:space="preserve">(указывается номер и название  лота, на который подает оферту </w:t>
            </w:r>
            <w:r w:rsidR="00C236C0">
              <w:rPr>
                <w:rStyle w:val="aa"/>
                <w:b w:val="0"/>
              </w:rPr>
              <w:t>Участник</w:t>
            </w:r>
            <w:r w:rsidRPr="001361CC">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выполнения поставок: </w:t>
      </w:r>
    </w:p>
    <w:p w:rsidR="004F4D80" w:rsidRPr="00F647F7" w:rsidRDefault="004F4D80" w:rsidP="004F4D80">
      <w:pPr>
        <w:pStyle w:val="Times120"/>
        <w:widowControl w:val="0"/>
        <w:rPr>
          <w:szCs w:val="24"/>
        </w:rPr>
      </w:pPr>
      <w:r w:rsidRPr="00F647F7">
        <w:rPr>
          <w:szCs w:val="24"/>
        </w:rPr>
        <w:t xml:space="preserve">Начало выполнения поставок: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выполнения поставок: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Условия оплаты выполнения поставок</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 200_ года.</w:t>
      </w:r>
    </w:p>
    <w:p w:rsidR="00975C64" w:rsidRPr="00414CAF" w:rsidRDefault="00975C64" w:rsidP="00975C64">
      <w:pPr>
        <w:tabs>
          <w:tab w:val="left" w:pos="1080"/>
        </w:tabs>
        <w:spacing w:line="240" w:lineRule="auto"/>
        <w:ind w:firstLine="540"/>
        <w:rPr>
          <w:sz w:val="24"/>
          <w:szCs w:val="24"/>
        </w:rPr>
      </w:pPr>
      <w:r w:rsidRPr="00414CAF">
        <w:rPr>
          <w:sz w:val="24"/>
          <w:szCs w:val="24"/>
        </w:rPr>
        <w:t>Данная Заявка подается с пониманием того, что:</w:t>
      </w:r>
    </w:p>
    <w:p w:rsidR="00975C64" w:rsidRPr="00414CAF" w:rsidRDefault="00975C64" w:rsidP="00975C64">
      <w:pPr>
        <w:tabs>
          <w:tab w:val="left" w:pos="1080"/>
        </w:tabs>
        <w:spacing w:line="240" w:lineRule="auto"/>
        <w:ind w:firstLine="540"/>
        <w:rPr>
          <w:sz w:val="24"/>
          <w:szCs w:val="24"/>
        </w:rPr>
      </w:pPr>
      <w:r w:rsidRPr="00414CAF">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414CAF" w:rsidRDefault="00975C64" w:rsidP="00975C64">
      <w:pPr>
        <w:tabs>
          <w:tab w:val="left" w:pos="1080"/>
        </w:tabs>
        <w:spacing w:line="240" w:lineRule="auto"/>
        <w:ind w:firstLine="540"/>
        <w:rPr>
          <w:sz w:val="24"/>
          <w:szCs w:val="24"/>
        </w:rPr>
      </w:pPr>
      <w:r w:rsidRPr="00414CAF">
        <w:rPr>
          <w:sz w:val="24"/>
          <w:szCs w:val="24"/>
        </w:rPr>
        <w:t>вы оставляете за собой право:</w:t>
      </w:r>
    </w:p>
    <w:p w:rsidR="00975C64" w:rsidRPr="00414CAF" w:rsidRDefault="00975C64" w:rsidP="00775238">
      <w:pPr>
        <w:widowControl w:val="0"/>
        <w:numPr>
          <w:ilvl w:val="0"/>
          <w:numId w:val="71"/>
        </w:numPr>
        <w:tabs>
          <w:tab w:val="left" w:pos="1080"/>
        </w:tabs>
        <w:suppressAutoHyphens w:val="0"/>
        <w:spacing w:line="240" w:lineRule="auto"/>
        <w:rPr>
          <w:sz w:val="24"/>
          <w:szCs w:val="24"/>
        </w:rPr>
      </w:pPr>
      <w:r w:rsidRPr="00414CAF">
        <w:rPr>
          <w:sz w:val="24"/>
          <w:szCs w:val="24"/>
        </w:rPr>
        <w:t>отклонить заявки с ценами, превышающими начальную (максимальную) цену договора (цену лота);</w:t>
      </w:r>
    </w:p>
    <w:p w:rsidR="00975C64" w:rsidRPr="00414CAF" w:rsidRDefault="00975C64" w:rsidP="00775238">
      <w:pPr>
        <w:widowControl w:val="0"/>
        <w:numPr>
          <w:ilvl w:val="0"/>
          <w:numId w:val="71"/>
        </w:numPr>
        <w:tabs>
          <w:tab w:val="left" w:pos="1080"/>
        </w:tabs>
        <w:suppressAutoHyphens w:val="0"/>
        <w:spacing w:line="240" w:lineRule="auto"/>
        <w:rPr>
          <w:sz w:val="24"/>
          <w:szCs w:val="24"/>
        </w:rPr>
      </w:pPr>
      <w:r w:rsidRPr="00414CAF">
        <w:rPr>
          <w:sz w:val="24"/>
          <w:szCs w:val="24"/>
        </w:rPr>
        <w:lastRenderedPageBreak/>
        <w:t>принять или отклонить любую Заявку в соответствии с условиями документации о закупке;</w:t>
      </w:r>
    </w:p>
    <w:p w:rsidR="00975C64" w:rsidRPr="00414CAF" w:rsidRDefault="00975C64" w:rsidP="00775238">
      <w:pPr>
        <w:widowControl w:val="0"/>
        <w:numPr>
          <w:ilvl w:val="0"/>
          <w:numId w:val="71"/>
        </w:numPr>
        <w:tabs>
          <w:tab w:val="left" w:pos="1080"/>
        </w:tabs>
        <w:suppressAutoHyphens w:val="0"/>
        <w:spacing w:line="240" w:lineRule="auto"/>
        <w:rPr>
          <w:sz w:val="24"/>
          <w:szCs w:val="24"/>
        </w:rPr>
      </w:pPr>
      <w:r w:rsidRPr="00414CAF">
        <w:rPr>
          <w:sz w:val="24"/>
          <w:szCs w:val="24"/>
        </w:rPr>
        <w:t>отклонить все заявки.</w:t>
      </w:r>
    </w:p>
    <w:p w:rsidR="00975C64" w:rsidRPr="00414CAF" w:rsidRDefault="00975C64" w:rsidP="00975C64">
      <w:pPr>
        <w:tabs>
          <w:tab w:val="left" w:pos="1080"/>
        </w:tabs>
        <w:spacing w:line="240" w:lineRule="auto"/>
        <w:ind w:firstLine="540"/>
        <w:rPr>
          <w:sz w:val="24"/>
          <w:szCs w:val="24"/>
        </w:rPr>
      </w:pPr>
      <w:r w:rsidRPr="00414CAF">
        <w:rPr>
          <w:sz w:val="24"/>
          <w:szCs w:val="24"/>
        </w:rPr>
        <w:t>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14CAF" w:rsidRDefault="00975C64" w:rsidP="00775238">
      <w:pPr>
        <w:widowControl w:val="0"/>
        <w:numPr>
          <w:ilvl w:val="0"/>
          <w:numId w:val="72"/>
        </w:numPr>
        <w:tabs>
          <w:tab w:val="left" w:pos="1080"/>
        </w:tabs>
        <w:suppressAutoHyphens w:val="0"/>
        <w:spacing w:line="240" w:lineRule="auto"/>
        <w:rPr>
          <w:sz w:val="24"/>
          <w:szCs w:val="24"/>
        </w:rPr>
      </w:pPr>
      <w:r w:rsidRPr="00414CAF">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414CAF" w:rsidRDefault="00975C64" w:rsidP="00775238">
      <w:pPr>
        <w:widowControl w:val="0"/>
        <w:numPr>
          <w:ilvl w:val="0"/>
          <w:numId w:val="72"/>
        </w:numPr>
        <w:tabs>
          <w:tab w:val="left" w:pos="1080"/>
        </w:tabs>
        <w:suppressAutoHyphens w:val="0"/>
        <w:spacing w:line="240" w:lineRule="auto"/>
        <w:rPr>
          <w:sz w:val="24"/>
          <w:szCs w:val="24"/>
        </w:rPr>
      </w:pPr>
      <w:r w:rsidRPr="00414CAF">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414CAF" w:rsidRDefault="00975C64" w:rsidP="00775238">
      <w:pPr>
        <w:widowControl w:val="0"/>
        <w:numPr>
          <w:ilvl w:val="0"/>
          <w:numId w:val="72"/>
        </w:numPr>
        <w:tabs>
          <w:tab w:val="left" w:pos="1080"/>
        </w:tabs>
        <w:suppressAutoHyphens w:val="0"/>
        <w:spacing w:line="240" w:lineRule="auto"/>
        <w:rPr>
          <w:sz w:val="24"/>
          <w:szCs w:val="24"/>
        </w:rPr>
      </w:pPr>
      <w:proofErr w:type="gramStart"/>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414CAF" w:rsidRDefault="00975C64" w:rsidP="00775238">
      <w:pPr>
        <w:widowControl w:val="0"/>
        <w:numPr>
          <w:ilvl w:val="0"/>
          <w:numId w:val="72"/>
        </w:numPr>
        <w:tabs>
          <w:tab w:val="left" w:pos="1080"/>
        </w:tabs>
        <w:suppressAutoHyphens w:val="0"/>
        <w:spacing w:line="240" w:lineRule="auto"/>
        <w:rPr>
          <w:sz w:val="24"/>
          <w:szCs w:val="24"/>
        </w:rPr>
      </w:pPr>
      <w:r w:rsidRPr="00CD3D1B">
        <w:rPr>
          <w:sz w:val="24"/>
          <w:szCs w:val="24"/>
        </w:rPr>
        <w:t>предоставить финансовое обеспечение по Договору</w:t>
      </w:r>
      <w:r w:rsidRPr="00414CAF">
        <w:rPr>
          <w:sz w:val="24"/>
          <w:szCs w:val="24"/>
        </w:rPr>
        <w:t>,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414CAF" w:rsidRDefault="00975C64" w:rsidP="00975C64">
      <w:pPr>
        <w:tabs>
          <w:tab w:val="left" w:pos="1080"/>
        </w:tabs>
        <w:spacing w:line="240" w:lineRule="auto"/>
        <w:ind w:firstLine="54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775238">
      <w:pPr>
        <w:widowControl w:val="0"/>
        <w:numPr>
          <w:ilvl w:val="0"/>
          <w:numId w:val="70"/>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775238">
      <w:pPr>
        <w:widowControl w:val="0"/>
        <w:numPr>
          <w:ilvl w:val="0"/>
          <w:numId w:val="70"/>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w:t>
      </w:r>
      <w:proofErr w:type="gramEnd"/>
      <w:r w:rsidRPr="00975C64">
        <w:rPr>
          <w:rStyle w:val="FTN-"/>
          <w:sz w:val="24"/>
          <w:szCs w:val="24"/>
        </w:rPr>
        <w:t xml:space="preserve"> </w:t>
      </w:r>
      <w:proofErr w:type="gramStart"/>
      <w:r w:rsidRPr="00975C64">
        <w:rPr>
          <w:rStyle w:val="FTN-"/>
          <w:sz w:val="24"/>
          <w:szCs w:val="24"/>
        </w:rPr>
        <w:t>При подготовке Заявки юридическим лицом – данная формулировка подлежит удалению]</w:t>
      </w:r>
      <w:r w:rsidRPr="00975C64">
        <w:rPr>
          <w:sz w:val="24"/>
          <w:szCs w:val="24"/>
        </w:rPr>
        <w:t>;</w:t>
      </w:r>
      <w:proofErr w:type="gramEnd"/>
    </w:p>
    <w:p w:rsidR="00975C64" w:rsidRPr="00414CAF" w:rsidRDefault="00975C64" w:rsidP="00775238">
      <w:pPr>
        <w:widowControl w:val="0"/>
        <w:numPr>
          <w:ilvl w:val="0"/>
          <w:numId w:val="70"/>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775238">
      <w:pPr>
        <w:widowControl w:val="0"/>
        <w:numPr>
          <w:ilvl w:val="0"/>
          <w:numId w:val="70"/>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775238">
      <w:pPr>
        <w:widowControl w:val="0"/>
        <w:numPr>
          <w:ilvl w:val="0"/>
          <w:numId w:val="70"/>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w:t>
      </w:r>
      <w:proofErr w:type="gramEnd"/>
      <w:r w:rsidRPr="00414CAF">
        <w:rPr>
          <w:sz w:val="24"/>
          <w:szCs w:val="24"/>
        </w:rPr>
        <w:t xml:space="preserve">  ________________________(</w:t>
      </w:r>
      <w:proofErr w:type="gramStart"/>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roofErr w:type="gramEnd"/>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 xml:space="preserve">№ </w:t>
            </w:r>
            <w:proofErr w:type="spellStart"/>
            <w:proofErr w:type="gramStart"/>
            <w:r w:rsidRPr="00414CAF">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lastRenderedPageBreak/>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572" w:name="_Toc98253921"/>
      <w:bookmarkStart w:id="573" w:name="_Toc157248175"/>
      <w:bookmarkStart w:id="574" w:name="_Toc157496544"/>
      <w:bookmarkStart w:id="575" w:name="_Toc158206083"/>
      <w:bookmarkStart w:id="576" w:name="_Toc164057768"/>
      <w:bookmarkStart w:id="577" w:name="_Toc164137118"/>
      <w:bookmarkStart w:id="578" w:name="_Toc164161278"/>
      <w:bookmarkStart w:id="579" w:name="_Toc165173849"/>
      <w:r>
        <w:rPr>
          <w:b/>
          <w:szCs w:val="24"/>
        </w:rPr>
        <w:br w:type="page"/>
      </w:r>
    </w:p>
    <w:p w:rsidR="004F4D80" w:rsidRPr="00C236C0" w:rsidRDefault="004F4D80" w:rsidP="004F4D80">
      <w:pPr>
        <w:pStyle w:val="3"/>
        <w:rPr>
          <w:szCs w:val="24"/>
        </w:rPr>
      </w:pPr>
      <w:bookmarkStart w:id="580" w:name="_Toc439170674"/>
      <w:bookmarkStart w:id="581" w:name="_Toc439172776"/>
      <w:bookmarkStart w:id="582" w:name="_Toc439173220"/>
      <w:bookmarkStart w:id="583" w:name="_Toc439238214"/>
      <w:bookmarkStart w:id="584" w:name="_Toc439252762"/>
      <w:bookmarkStart w:id="585" w:name="_Toc439323736"/>
      <w:bookmarkStart w:id="586" w:name="_Toc440297070"/>
      <w:bookmarkStart w:id="587" w:name="_Toc440356631"/>
      <w:bookmarkStart w:id="588" w:name="_Toc440631767"/>
      <w:bookmarkStart w:id="589" w:name="_Toc440876551"/>
      <w:bookmarkStart w:id="590" w:name="_Toc441130623"/>
      <w:bookmarkStart w:id="591" w:name="_Toc441157126"/>
      <w:r w:rsidRPr="00C236C0">
        <w:rPr>
          <w:szCs w:val="24"/>
        </w:rPr>
        <w:lastRenderedPageBreak/>
        <w:t>Инструкции по заполнению</w:t>
      </w:r>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ХХХ ХХХ</w:t>
      </w:r>
      <w:proofErr w:type="gramStart"/>
      <w:r w:rsidR="004F4D80" w:rsidRPr="00F647F7">
        <w:rPr>
          <w:sz w:val="24"/>
          <w:szCs w:val="24"/>
        </w:rPr>
        <w:t>,Х</w:t>
      </w:r>
      <w:proofErr w:type="gramEnd"/>
      <w:r w:rsidR="004F4D80" w:rsidRPr="00F647F7">
        <w:rPr>
          <w:sz w:val="24"/>
          <w:szCs w:val="24"/>
        </w:rPr>
        <w:t xml:space="preserve">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p>
    <w:p w:rsidR="004F4D80" w:rsidRPr="00572945" w:rsidRDefault="004F4D80" w:rsidP="004F4D80">
      <w:pPr>
        <w:pStyle w:val="aff6"/>
        <w:numPr>
          <w:ilvl w:val="3"/>
          <w:numId w:val="1"/>
        </w:numPr>
        <w:tabs>
          <w:tab w:val="num" w:pos="1134"/>
        </w:tabs>
        <w:suppressAutoHyphens w:val="0"/>
        <w:spacing w:before="100" w:beforeAutospacing="1" w:line="240" w:lineRule="auto"/>
        <w:rPr>
          <w:sz w:val="24"/>
          <w:szCs w:val="24"/>
        </w:rPr>
      </w:pPr>
      <w:r w:rsidRPr="00572945">
        <w:rPr>
          <w:sz w:val="24"/>
          <w:szCs w:val="24"/>
        </w:rPr>
        <w:t xml:space="preserve">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w:t>
      </w:r>
      <w:r w:rsidRPr="002D554D">
        <w:rPr>
          <w:sz w:val="24"/>
          <w:szCs w:val="24"/>
        </w:rPr>
        <w:t>а также</w:t>
      </w:r>
      <w:r>
        <w:t xml:space="preserve"> </w:t>
      </w:r>
      <w:proofErr w:type="gramStart"/>
      <w:r w:rsidRPr="00572945">
        <w:rPr>
          <w:sz w:val="24"/>
          <w:szCs w:val="24"/>
        </w:rPr>
        <w:t>шеф-монтажа</w:t>
      </w:r>
      <w:proofErr w:type="gramEnd"/>
      <w:r w:rsidRPr="00572945">
        <w:rPr>
          <w:sz w:val="24"/>
          <w:szCs w:val="24"/>
        </w:rPr>
        <w:t xml:space="preserve"> оборудования и пусконаладочные работы (если эти требования предусмотрены настоящей Документацией, включая Техническое задание).</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7D61B9">
        <w:rPr>
          <w:sz w:val="24"/>
          <w:szCs w:val="24"/>
        </w:rPr>
        <w:fldChar w:fldCharType="begin"/>
      </w:r>
      <w:r w:rsidR="008854AF">
        <w:rPr>
          <w:sz w:val="24"/>
          <w:szCs w:val="24"/>
        </w:rPr>
        <w:instrText xml:space="preserve"> REF _Ref306008743 \r \h </w:instrText>
      </w:r>
      <w:r w:rsidR="007D61B9">
        <w:rPr>
          <w:sz w:val="24"/>
          <w:szCs w:val="24"/>
        </w:rPr>
      </w:r>
      <w:r w:rsidR="007D61B9">
        <w:rPr>
          <w:sz w:val="24"/>
          <w:szCs w:val="24"/>
        </w:rPr>
        <w:fldChar w:fldCharType="separate"/>
      </w:r>
      <w:r w:rsidR="00A0315F">
        <w:rPr>
          <w:sz w:val="24"/>
          <w:szCs w:val="24"/>
        </w:rPr>
        <w:t>3.3.4</w:t>
      </w:r>
      <w:r w:rsidR="007D61B9">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Pr="00492C8B"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7D61B9">
        <w:rPr>
          <w:sz w:val="24"/>
          <w:szCs w:val="24"/>
        </w:rPr>
        <w:fldChar w:fldCharType="begin"/>
      </w:r>
      <w:r w:rsidR="00D56F8C">
        <w:rPr>
          <w:sz w:val="24"/>
          <w:szCs w:val="24"/>
        </w:rPr>
        <w:instrText xml:space="preserve"> REF _Ref55279015 \r \h </w:instrText>
      </w:r>
      <w:r w:rsidR="007D61B9">
        <w:rPr>
          <w:sz w:val="24"/>
          <w:szCs w:val="24"/>
        </w:rPr>
      </w:r>
      <w:r w:rsidR="007D61B9">
        <w:rPr>
          <w:sz w:val="24"/>
          <w:szCs w:val="24"/>
        </w:rPr>
        <w:fldChar w:fldCharType="separate"/>
      </w:r>
      <w:r w:rsidR="00A0315F">
        <w:rPr>
          <w:sz w:val="24"/>
          <w:szCs w:val="24"/>
        </w:rPr>
        <w:t>3.3.1.6</w:t>
      </w:r>
      <w:r w:rsidR="007D61B9">
        <w:rPr>
          <w:sz w:val="24"/>
          <w:szCs w:val="24"/>
        </w:rPr>
        <w:fldChar w:fldCharType="end"/>
      </w:r>
      <w:r w:rsidRPr="00492C8B">
        <w:rPr>
          <w:sz w:val="24"/>
          <w:szCs w:val="24"/>
        </w:rPr>
        <w:t xml:space="preserve"> и </w:t>
      </w:r>
      <w:r w:rsidR="007D61B9">
        <w:rPr>
          <w:sz w:val="24"/>
          <w:szCs w:val="24"/>
        </w:rPr>
        <w:fldChar w:fldCharType="begin"/>
      </w:r>
      <w:r w:rsidR="00D56F8C">
        <w:rPr>
          <w:sz w:val="24"/>
          <w:szCs w:val="24"/>
        </w:rPr>
        <w:instrText xml:space="preserve"> REF _Ref195087786 \r \h </w:instrText>
      </w:r>
      <w:r w:rsidR="007D61B9">
        <w:rPr>
          <w:sz w:val="24"/>
          <w:szCs w:val="24"/>
        </w:rPr>
      </w:r>
      <w:r w:rsidR="007D61B9">
        <w:rPr>
          <w:sz w:val="24"/>
          <w:szCs w:val="24"/>
        </w:rPr>
        <w:fldChar w:fldCharType="separate"/>
      </w:r>
      <w:r w:rsidR="00A0315F">
        <w:rPr>
          <w:sz w:val="24"/>
          <w:szCs w:val="24"/>
        </w:rPr>
        <w:t>3.3.1.7</w:t>
      </w:r>
      <w:r w:rsidR="007D61B9">
        <w:rPr>
          <w:sz w:val="24"/>
          <w:szCs w:val="24"/>
        </w:rPr>
        <w:fldChar w:fldCharType="end"/>
      </w:r>
      <w:r w:rsidRPr="00492C8B">
        <w:rPr>
          <w:sz w:val="24"/>
          <w:szCs w:val="24"/>
        </w:rPr>
        <w:t>.</w:t>
      </w:r>
    </w:p>
    <w:p w:rsidR="00920CB0" w:rsidRDefault="00920CB0">
      <w:pPr>
        <w:suppressAutoHyphens w:val="0"/>
        <w:spacing w:line="240" w:lineRule="auto"/>
        <w:ind w:firstLine="0"/>
        <w:jc w:val="left"/>
        <w:rPr>
          <w:b/>
          <w:sz w:val="24"/>
          <w:szCs w:val="24"/>
        </w:rPr>
      </w:pPr>
      <w:bookmarkStart w:id="592" w:name="_Ref55335821"/>
      <w:bookmarkStart w:id="593" w:name="_Ref55336345"/>
      <w:bookmarkStart w:id="594" w:name="_Toc57314674"/>
      <w:bookmarkStart w:id="595" w:name="_Toc69728988"/>
      <w:bookmarkStart w:id="596" w:name="_Toc98253922"/>
      <w:bookmarkStart w:id="597" w:name="_Toc165173850"/>
      <w:r>
        <w:br w:type="page"/>
      </w:r>
    </w:p>
    <w:p w:rsidR="00920CB0" w:rsidRDefault="00920CB0" w:rsidP="00920CB0">
      <w:pPr>
        <w:pStyle w:val="3"/>
        <w:rPr>
          <w:szCs w:val="24"/>
        </w:rPr>
      </w:pPr>
      <w:bookmarkStart w:id="598" w:name="_Ref440271964"/>
      <w:bookmarkStart w:id="599" w:name="_Toc440297071"/>
      <w:bookmarkStart w:id="600" w:name="_Toc440356632"/>
      <w:bookmarkStart w:id="601" w:name="_Toc441157127"/>
      <w:r>
        <w:rPr>
          <w:szCs w:val="24"/>
        </w:rPr>
        <w:lastRenderedPageBreak/>
        <w:t>Антикоррупционные обязательства (Форма 1.1).</w:t>
      </w:r>
      <w:bookmarkEnd w:id="598"/>
      <w:bookmarkEnd w:id="599"/>
      <w:bookmarkEnd w:id="600"/>
      <w:bookmarkEnd w:id="601"/>
    </w:p>
    <w:p w:rsidR="00920CB0" w:rsidRPr="00920CB0" w:rsidRDefault="00920CB0" w:rsidP="00775238">
      <w:pPr>
        <w:pStyle w:val="3"/>
        <w:numPr>
          <w:ilvl w:val="3"/>
          <w:numId w:val="69"/>
        </w:numPr>
        <w:rPr>
          <w:b w:val="0"/>
          <w:szCs w:val="24"/>
        </w:rPr>
      </w:pPr>
      <w:bookmarkStart w:id="602" w:name="_Toc439238216"/>
      <w:bookmarkStart w:id="603" w:name="_Toc439252764"/>
      <w:bookmarkStart w:id="604" w:name="_Toc439323738"/>
      <w:bookmarkStart w:id="605" w:name="_Toc440297072"/>
      <w:bookmarkStart w:id="606" w:name="_Toc440356633"/>
      <w:bookmarkStart w:id="607" w:name="_Toc440631769"/>
      <w:bookmarkStart w:id="608" w:name="_Toc440876553"/>
      <w:bookmarkStart w:id="609" w:name="_Toc441130625"/>
      <w:bookmarkStart w:id="610" w:name="_Toc441157128"/>
      <w:r w:rsidRPr="00920CB0">
        <w:rPr>
          <w:b w:val="0"/>
          <w:szCs w:val="24"/>
        </w:rPr>
        <w:t xml:space="preserve">Форма </w:t>
      </w:r>
      <w:r>
        <w:rPr>
          <w:b w:val="0"/>
          <w:szCs w:val="24"/>
        </w:rPr>
        <w:t>Антикоррупционных обязательств</w:t>
      </w:r>
      <w:bookmarkEnd w:id="602"/>
      <w:bookmarkEnd w:id="603"/>
      <w:bookmarkEnd w:id="604"/>
      <w:bookmarkEnd w:id="605"/>
      <w:bookmarkEnd w:id="606"/>
      <w:bookmarkEnd w:id="607"/>
      <w:bookmarkEnd w:id="608"/>
      <w:bookmarkEnd w:id="609"/>
      <w:bookmarkEnd w:id="610"/>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920CB0" w:rsidRPr="00160223" w:rsidRDefault="00920CB0" w:rsidP="00775238">
      <w:pPr>
        <w:numPr>
          <w:ilvl w:val="0"/>
          <w:numId w:val="64"/>
        </w:numPr>
        <w:tabs>
          <w:tab w:val="num" w:pos="0"/>
        </w:tabs>
        <w:suppressAutoHyphens w:val="0"/>
        <w:spacing w:line="240" w:lineRule="auto"/>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«Россети» и его ДЗО, утвержденной решением Совета директоров ПАО «Россети»/</w:t>
      </w:r>
      <w:r w:rsidRPr="00160223">
        <w:rPr>
          <w:rFonts w:ascii="Calibri" w:hAnsi="Calibri"/>
        </w:rPr>
        <w:t xml:space="preserve"> </w:t>
      </w:r>
      <w:r w:rsidRPr="00160223">
        <w:t>ДЗО ПАО «Россети» (протокол от 28.11.2014 №171) (далее - Антикоррупционная политика).</w:t>
      </w:r>
    </w:p>
    <w:p w:rsidR="00920CB0" w:rsidRPr="00160223" w:rsidRDefault="00920CB0" w:rsidP="00775238">
      <w:pPr>
        <w:widowControl w:val="0"/>
        <w:numPr>
          <w:ilvl w:val="1"/>
          <w:numId w:val="68"/>
        </w:numPr>
        <w:suppressAutoHyphens w:val="0"/>
        <w:spacing w:line="240" w:lineRule="auto"/>
        <w:ind w:left="0" w:firstLine="709"/>
        <w:contextualSpacing/>
      </w:pPr>
      <w:proofErr w:type="gramStart"/>
      <w:r w:rsidRPr="00160223">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160223">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160223">
        <w:t>Надлежащим образом заверенный перевод на русский язык документов</w:t>
      </w:r>
      <w:r w:rsidR="00C12FA4">
        <w:t xml:space="preserve"> </w:t>
      </w:r>
      <w:r w:rsidRPr="00160223">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8766EC">
        <w:t>Заявок</w:t>
      </w:r>
      <w:r w:rsidRPr="00160223">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160223">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775238">
      <w:pPr>
        <w:numPr>
          <w:ilvl w:val="0"/>
          <w:numId w:val="64"/>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775238">
      <w:pPr>
        <w:numPr>
          <w:ilvl w:val="0"/>
          <w:numId w:val="67"/>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775238">
      <w:pPr>
        <w:numPr>
          <w:ilvl w:val="0"/>
          <w:numId w:val="67"/>
        </w:numPr>
        <w:suppressAutoHyphens w:val="0"/>
        <w:spacing w:line="240" w:lineRule="auto"/>
        <w:ind w:left="0" w:firstLine="709"/>
        <w:rPr>
          <w:color w:val="000000"/>
        </w:rPr>
      </w:pPr>
      <w:r w:rsidRPr="00160223">
        <w:rPr>
          <w:color w:val="000000"/>
        </w:rPr>
        <w:t xml:space="preserve">непредставление информации о наличии аффилированных и иных связей, </w:t>
      </w:r>
      <w:proofErr w:type="gramStart"/>
      <w:r w:rsidRPr="00160223">
        <w:rPr>
          <w:color w:val="000000"/>
        </w:rPr>
        <w:t>пред</w:t>
      </w:r>
      <w:proofErr w:type="gramEnd"/>
      <w:r w:rsidRPr="00160223">
        <w:rPr>
          <w:color w:val="000000"/>
        </w:rPr>
        <w:t>/</w:t>
      </w:r>
      <w:proofErr w:type="gramStart"/>
      <w:r w:rsidRPr="00160223">
        <w:rPr>
          <w:color w:val="000000"/>
        </w:rPr>
        <w:t>конфликта</w:t>
      </w:r>
      <w:proofErr w:type="gramEnd"/>
      <w:r w:rsidRPr="00160223">
        <w:rPr>
          <w:color w:val="000000"/>
        </w:rPr>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775238">
      <w:pPr>
        <w:numPr>
          <w:ilvl w:val="0"/>
          <w:numId w:val="65"/>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775238">
      <w:pPr>
        <w:numPr>
          <w:ilvl w:val="0"/>
          <w:numId w:val="65"/>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775238">
      <w:pPr>
        <w:numPr>
          <w:ilvl w:val="0"/>
          <w:numId w:val="65"/>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775238">
      <w:pPr>
        <w:numPr>
          <w:ilvl w:val="0"/>
          <w:numId w:val="65"/>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775238">
      <w:pPr>
        <w:numPr>
          <w:ilvl w:val="0"/>
          <w:numId w:val="65"/>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160223">
        <w:lastRenderedPageBreak/>
        <w:t>международных актов о противодействии легализации (отмыванию) доходов, полученных преступным путем.</w:t>
      </w:r>
    </w:p>
    <w:p w:rsidR="00920CB0" w:rsidRPr="00160223" w:rsidRDefault="00920CB0" w:rsidP="00775238">
      <w:pPr>
        <w:numPr>
          <w:ilvl w:val="1"/>
          <w:numId w:val="66"/>
        </w:numPr>
        <w:suppressAutoHyphens w:val="0"/>
        <w:spacing w:line="240" w:lineRule="auto"/>
        <w:ind w:left="0" w:firstLine="709"/>
      </w:pPr>
      <w:r w:rsidRPr="00160223">
        <w:rPr>
          <w:lang w:val="en-US"/>
        </w:rPr>
        <w:t>C</w:t>
      </w:r>
      <w:proofErr w:type="spellStart"/>
      <w:r w:rsidRPr="00160223">
        <w:t>тимулирование</w:t>
      </w:r>
      <w:proofErr w:type="spellEnd"/>
      <w:r w:rsidRPr="00160223">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775238">
      <w:pPr>
        <w:numPr>
          <w:ilvl w:val="1"/>
          <w:numId w:val="66"/>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775238">
      <w:pPr>
        <w:numPr>
          <w:ilvl w:val="0"/>
          <w:numId w:val="65"/>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775238">
      <w:pPr>
        <w:numPr>
          <w:ilvl w:val="0"/>
          <w:numId w:val="65"/>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775238">
      <w:pPr>
        <w:numPr>
          <w:ilvl w:val="0"/>
          <w:numId w:val="65"/>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775238">
      <w:pPr>
        <w:numPr>
          <w:ilvl w:val="0"/>
          <w:numId w:val="65"/>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775238">
      <w:pPr>
        <w:numPr>
          <w:ilvl w:val="0"/>
          <w:numId w:val="66"/>
        </w:numPr>
        <w:suppressAutoHyphens w:val="0"/>
        <w:spacing w:line="240" w:lineRule="auto"/>
        <w:ind w:left="0" w:firstLine="709"/>
        <w:rPr>
          <w:color w:val="000000"/>
        </w:rPr>
      </w:pPr>
      <w:r w:rsidRPr="00160223">
        <w:rPr>
          <w:color w:val="000000"/>
        </w:rPr>
        <w:t xml:space="preserve">В случае возникновения у Участника оснований полагать, что произошли или могут произойти Запрещенные действия, указанные в п. 2 </w:t>
      </w:r>
      <w:r w:rsidRPr="00A64544">
        <w:rPr>
          <w:color w:val="000000"/>
        </w:rPr>
        <w:t>Антикоррупционных обязательств, Участник обязуется незамедлительно уведомить</w:t>
      </w:r>
      <w:r w:rsidR="00F13A66">
        <w:rPr>
          <w:color w:val="000000"/>
        </w:rPr>
        <w:t xml:space="preserve"> об этом Заказчика в письменной</w:t>
      </w:r>
      <w:r w:rsidR="00A64544" w:rsidRPr="00A64544">
        <w:t xml:space="preserve"> </w:t>
      </w:r>
      <w:r w:rsidRPr="00A64544">
        <w:rPr>
          <w:color w:val="000000"/>
        </w:rPr>
        <w:t>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w:t>
      </w:r>
      <w:r w:rsidRPr="00160223">
        <w:rPr>
          <w:color w:val="000000"/>
        </w:rPr>
        <w:t xml:space="preserve"> произойти Запрещенные действия.</w:t>
      </w:r>
    </w:p>
    <w:p w:rsidR="00920CB0" w:rsidRPr="00160223" w:rsidRDefault="00920CB0" w:rsidP="00775238">
      <w:pPr>
        <w:numPr>
          <w:ilvl w:val="0"/>
          <w:numId w:val="66"/>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775238">
      <w:pPr>
        <w:numPr>
          <w:ilvl w:val="0"/>
          <w:numId w:val="66"/>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i/>
          <w:color w:val="000000"/>
        </w:rPr>
      </w:pPr>
      <w:r w:rsidRPr="00160223">
        <w:rPr>
          <w:b/>
          <w:bCs w:val="0"/>
          <w:i/>
          <w:iCs/>
          <w:color w:val="000000"/>
        </w:rPr>
        <w:t>Информация о формах обратной связи ПАО «_______» в рамках системы предупреждения и профилактики коррупции:</w:t>
      </w:r>
    </w:p>
    <w:p w:rsidR="00920CB0" w:rsidRPr="00920CB0" w:rsidRDefault="00920CB0" w:rsidP="00920CB0">
      <w:r w:rsidRPr="00160223">
        <w:rPr>
          <w:i/>
        </w:rPr>
        <w:t xml:space="preserve">В ПАО «_______» действует система </w:t>
      </w:r>
      <w:r w:rsidRPr="00160223">
        <w:rPr>
          <w:bCs w:val="0"/>
          <w:i/>
          <w:iCs/>
        </w:rPr>
        <w:t>предупреждения и профилактики коррупции.</w:t>
      </w:r>
      <w:r w:rsidRPr="00160223">
        <w:rPr>
          <w:i/>
        </w:rPr>
        <w:t xml:space="preserve"> </w:t>
      </w:r>
      <w:r w:rsidRPr="00160223">
        <w:rPr>
          <w:i/>
          <w:color w:val="2F2C2D"/>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38" w:history="1">
        <w:r w:rsidRPr="00160223">
          <w:rPr>
            <w:i/>
            <w:color w:val="262626"/>
            <w:u w:val="single"/>
            <w:shd w:val="clear" w:color="auto" w:fill="FFFFFF"/>
          </w:rPr>
          <w:t>форму обратной связи</w:t>
        </w:r>
      </w:hyperlink>
      <w:r w:rsidRPr="00160223">
        <w:rPr>
          <w:i/>
        </w:rPr>
        <w:t xml:space="preserve"> на корпоративном веб-сайте</w:t>
      </w:r>
      <w:r w:rsidRPr="00160223">
        <w:rPr>
          <w:i/>
          <w:color w:val="2F2C2D"/>
          <w:shd w:val="clear" w:color="auto" w:fill="FFFFFF"/>
        </w:rPr>
        <w:t xml:space="preserve">, позвонив по телефону «Горячей линии» </w:t>
      </w:r>
      <w:r w:rsidRPr="00160223">
        <w:rPr>
          <w:bCs w:val="0"/>
          <w:i/>
          <w:color w:val="2F2C2D"/>
          <w:shd w:val="clear" w:color="auto" w:fill="FFFFFF"/>
        </w:rPr>
        <w:t>________ (указывается номер «горячей» линии заказчика)</w:t>
      </w:r>
      <w:r w:rsidRPr="00160223">
        <w:rPr>
          <w:i/>
          <w:color w:val="2F2C2D"/>
          <w:shd w:val="clear" w:color="auto" w:fill="FFFFFF"/>
        </w:rPr>
        <w:t xml:space="preserve">, </w:t>
      </w:r>
      <w:proofErr w:type="gramStart"/>
      <w:r w:rsidRPr="00160223">
        <w:rPr>
          <w:i/>
          <w:color w:val="2F2C2D"/>
          <w:shd w:val="clear" w:color="auto" w:fill="FFFFFF"/>
        </w:rPr>
        <w:t>или</w:t>
      </w:r>
      <w:proofErr w:type="gramEnd"/>
      <w:r w:rsidRPr="00160223">
        <w:rPr>
          <w:i/>
          <w:color w:val="2F2C2D"/>
          <w:shd w:val="clear" w:color="auto" w:fill="FFFFFF"/>
        </w:rPr>
        <w:t xml:space="preserve"> направив письменное обращение по адресу: </w:t>
      </w:r>
      <w:r w:rsidRPr="00160223">
        <w:rPr>
          <w:iCs/>
          <w:color w:val="2F2C2D"/>
          <w:shd w:val="clear" w:color="auto" w:fill="FFFFFF"/>
        </w:rPr>
        <w:t xml:space="preserve">___________ </w:t>
      </w:r>
      <w:r w:rsidRPr="00160223">
        <w:rPr>
          <w:i/>
          <w:iCs/>
          <w:color w:val="2F2C2D"/>
          <w:shd w:val="clear" w:color="auto" w:fill="FFFFFF"/>
        </w:rPr>
        <w:t>(указывается адрес заказчика)</w:t>
      </w:r>
      <w:r w:rsidRPr="00160223">
        <w:rPr>
          <w:iCs/>
          <w:color w:val="2F2C2D"/>
          <w:shd w:val="clear" w:color="auto" w:fill="FFFFFF"/>
        </w:rPr>
        <w:t>.</w:t>
      </w:r>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39"/>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611" w:name="_Toc423423668"/>
      <w:bookmarkStart w:id="612" w:name="_Ref440271072"/>
      <w:bookmarkStart w:id="613" w:name="_Ref440273986"/>
      <w:bookmarkStart w:id="614" w:name="_Ref440274337"/>
      <w:bookmarkStart w:id="615" w:name="_Ref440274913"/>
      <w:bookmarkStart w:id="616" w:name="_Ref440284918"/>
      <w:bookmarkStart w:id="617" w:name="_Toc441157129"/>
      <w:r>
        <w:lastRenderedPageBreak/>
        <w:t>Сводная таблица стоимости</w:t>
      </w:r>
      <w:r w:rsidR="002F710E" w:rsidRPr="002F710E">
        <w:rPr>
          <w:b w:val="0"/>
        </w:rPr>
        <w:t xml:space="preserve"> </w:t>
      </w:r>
      <w:r w:rsidR="002F710E" w:rsidRPr="002F710E">
        <w:t>поставок</w:t>
      </w:r>
      <w:r w:rsidR="004F4D80" w:rsidRPr="00F647F7">
        <w:t xml:space="preserve"> (форма </w:t>
      </w:r>
      <w:r w:rsidR="004F4D80" w:rsidRPr="00F647F7">
        <w:rPr>
          <w:noProof/>
        </w:rPr>
        <w:t>2</w:t>
      </w:r>
      <w:r w:rsidR="004F4D80" w:rsidRPr="00F647F7">
        <w:t>)</w:t>
      </w:r>
      <w:bookmarkEnd w:id="592"/>
      <w:bookmarkEnd w:id="593"/>
      <w:bookmarkEnd w:id="594"/>
      <w:bookmarkEnd w:id="595"/>
      <w:bookmarkEnd w:id="596"/>
      <w:bookmarkEnd w:id="597"/>
      <w:bookmarkEnd w:id="611"/>
      <w:bookmarkEnd w:id="612"/>
      <w:bookmarkEnd w:id="613"/>
      <w:bookmarkEnd w:id="614"/>
      <w:bookmarkEnd w:id="615"/>
      <w:bookmarkEnd w:id="616"/>
      <w:bookmarkEnd w:id="617"/>
    </w:p>
    <w:p w:rsidR="004F4D80" w:rsidRPr="00C236C0" w:rsidRDefault="004F4D80" w:rsidP="004F4D80">
      <w:pPr>
        <w:pStyle w:val="3"/>
        <w:rPr>
          <w:szCs w:val="24"/>
        </w:rPr>
      </w:pPr>
      <w:bookmarkStart w:id="618" w:name="_Toc98253923"/>
      <w:bookmarkStart w:id="619" w:name="_Toc157248177"/>
      <w:bookmarkStart w:id="620" w:name="_Toc157496546"/>
      <w:bookmarkStart w:id="621" w:name="_Toc158206085"/>
      <w:bookmarkStart w:id="622" w:name="_Toc164057770"/>
      <w:bookmarkStart w:id="623" w:name="_Toc164137120"/>
      <w:bookmarkStart w:id="624" w:name="_Toc164161280"/>
      <w:bookmarkStart w:id="625" w:name="_Toc165173851"/>
      <w:bookmarkStart w:id="626" w:name="_Ref264038986"/>
      <w:bookmarkStart w:id="627" w:name="_Ref264359294"/>
      <w:bookmarkStart w:id="628" w:name="_Toc439170676"/>
      <w:bookmarkStart w:id="629" w:name="_Toc439172778"/>
      <w:bookmarkStart w:id="630" w:name="_Toc439173222"/>
      <w:bookmarkStart w:id="631" w:name="_Toc439238218"/>
      <w:bookmarkStart w:id="632" w:name="_Toc439252766"/>
      <w:bookmarkStart w:id="633" w:name="_Toc439323740"/>
      <w:bookmarkStart w:id="634" w:name="_Toc440297074"/>
      <w:bookmarkStart w:id="635" w:name="_Toc440356635"/>
      <w:bookmarkStart w:id="636" w:name="_Toc440631771"/>
      <w:bookmarkStart w:id="637" w:name="_Toc440876555"/>
      <w:bookmarkStart w:id="638" w:name="_Toc441130627"/>
      <w:bookmarkStart w:id="639" w:name="_Toc441157130"/>
      <w:r w:rsidRPr="00C236C0">
        <w:rPr>
          <w:szCs w:val="24"/>
        </w:rPr>
        <w:t xml:space="preserve">Форма </w:t>
      </w:r>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r w:rsidR="00492C8B">
        <w:rPr>
          <w:szCs w:val="24"/>
        </w:rPr>
        <w:t>Сводной таблицы стоимости</w:t>
      </w:r>
      <w:bookmarkEnd w:id="632"/>
      <w:bookmarkEnd w:id="633"/>
      <w:bookmarkEnd w:id="634"/>
      <w:bookmarkEnd w:id="635"/>
      <w:bookmarkEnd w:id="636"/>
      <w:bookmarkEnd w:id="637"/>
      <w:r w:rsidR="002F710E" w:rsidRPr="002F710E">
        <w:rPr>
          <w:b w:val="0"/>
          <w:szCs w:val="24"/>
        </w:rPr>
        <w:t xml:space="preserve"> </w:t>
      </w:r>
      <w:r w:rsidR="002F710E" w:rsidRPr="002F710E">
        <w:rPr>
          <w:szCs w:val="24"/>
        </w:rPr>
        <w:t>поставок</w:t>
      </w:r>
      <w:bookmarkEnd w:id="638"/>
      <w:bookmarkEnd w:id="639"/>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4F4D80" w:rsidRPr="00F647F7" w:rsidRDefault="00492C8B" w:rsidP="004F4D80">
      <w:pPr>
        <w:jc w:val="center"/>
        <w:rPr>
          <w:b/>
          <w:sz w:val="24"/>
          <w:szCs w:val="24"/>
        </w:rPr>
      </w:pPr>
      <w:r>
        <w:rPr>
          <w:b/>
          <w:sz w:val="24"/>
          <w:szCs w:val="24"/>
        </w:rPr>
        <w:t>Сводная таблица стоимости</w:t>
      </w:r>
      <w:r w:rsidR="002F710E" w:rsidRPr="002F710E">
        <w:rPr>
          <w:b/>
          <w:szCs w:val="24"/>
        </w:rPr>
        <w:t xml:space="preserve"> </w:t>
      </w:r>
      <w:r w:rsidR="002F710E" w:rsidRPr="002F710E">
        <w:rPr>
          <w:b/>
          <w:sz w:val="24"/>
          <w:szCs w:val="24"/>
        </w:rPr>
        <w:t>поставок</w:t>
      </w:r>
    </w:p>
    <w:p w:rsidR="004F4D80" w:rsidRDefault="004F4D80" w:rsidP="004F4D80">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7F3CF7" w:rsidRPr="00F647F7" w:rsidRDefault="007F3CF7" w:rsidP="004F4D80">
      <w:pPr>
        <w:rPr>
          <w:color w:val="000000"/>
          <w:sz w:val="24"/>
          <w:szCs w:val="24"/>
        </w:rPr>
      </w:pPr>
    </w:p>
    <w:p w:rsidR="004F4D80" w:rsidRDefault="004F4D80" w:rsidP="004F4D80">
      <w:pPr>
        <w:spacing w:line="240" w:lineRule="auto"/>
        <w:rPr>
          <w:b/>
          <w:sz w:val="24"/>
          <w:szCs w:val="24"/>
        </w:rPr>
      </w:pPr>
      <w:r w:rsidRPr="00F647F7">
        <w:rPr>
          <w:b/>
          <w:sz w:val="24"/>
          <w:szCs w:val="24"/>
        </w:rPr>
        <w:t>Таблица-1. Расчет стоимости поставляемой продукции</w:t>
      </w:r>
    </w:p>
    <w:tbl>
      <w:tblPr>
        <w:tblW w:w="14014" w:type="dxa"/>
        <w:tblInd w:w="93" w:type="dxa"/>
        <w:tblLook w:val="04A0" w:firstRow="1" w:lastRow="0" w:firstColumn="1" w:lastColumn="0" w:noHBand="0" w:noVBand="1"/>
      </w:tblPr>
      <w:tblGrid>
        <w:gridCol w:w="618"/>
        <w:gridCol w:w="1768"/>
        <w:gridCol w:w="2705"/>
        <w:gridCol w:w="1435"/>
        <w:gridCol w:w="1480"/>
        <w:gridCol w:w="515"/>
        <w:gridCol w:w="1179"/>
        <w:gridCol w:w="1133"/>
        <w:gridCol w:w="943"/>
        <w:gridCol w:w="1105"/>
        <w:gridCol w:w="1133"/>
      </w:tblGrid>
      <w:tr w:rsidR="004F4D80" w:rsidRPr="00B50B01" w:rsidTr="004F4D80">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 xml:space="preserve">№ </w:t>
            </w:r>
            <w:proofErr w:type="gramStart"/>
            <w:r w:rsidRPr="00B50B01">
              <w:rPr>
                <w:b/>
                <w:bCs w:val="0"/>
                <w:color w:val="000000"/>
                <w:sz w:val="18"/>
                <w:szCs w:val="18"/>
              </w:rPr>
              <w:t>п</w:t>
            </w:r>
            <w:proofErr w:type="gramEnd"/>
            <w:r w:rsidRPr="00B50B01">
              <w:rPr>
                <w:b/>
                <w:bCs w:val="0"/>
                <w:color w:val="000000"/>
                <w:sz w:val="18"/>
                <w:szCs w:val="18"/>
              </w:rPr>
              <w:t>/п</w:t>
            </w:r>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АНАЛОГ</w:t>
            </w:r>
            <w:r w:rsidRPr="00B50B01">
              <w:rPr>
                <w:b/>
                <w:bCs w:val="0"/>
                <w:color w:val="000000"/>
                <w:sz w:val="18"/>
                <w:szCs w:val="18"/>
              </w:rPr>
              <w:br/>
              <w:t xml:space="preserve">(заполняется </w:t>
            </w:r>
            <w:proofErr w:type="gramStart"/>
            <w:r w:rsidR="00C236C0">
              <w:rPr>
                <w:b/>
                <w:bCs w:val="0"/>
                <w:color w:val="000000"/>
                <w:sz w:val="18"/>
                <w:szCs w:val="18"/>
              </w:rPr>
              <w:t>Участник</w:t>
            </w:r>
            <w:r w:rsidRPr="00B50B01">
              <w:rPr>
                <w:b/>
                <w:bCs w:val="0"/>
                <w:color w:val="000000"/>
                <w:sz w:val="18"/>
                <w:szCs w:val="18"/>
              </w:rPr>
              <w:t>ом</w:t>
            </w:r>
            <w:proofErr w:type="gramEnd"/>
            <w:r w:rsidRPr="00B50B01">
              <w:rPr>
                <w:b/>
                <w:bCs w:val="0"/>
                <w:color w:val="000000"/>
                <w:sz w:val="18"/>
                <w:szCs w:val="18"/>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B50B01" w:rsidRDefault="004F4D80" w:rsidP="004F4D80">
            <w:pPr>
              <w:spacing w:line="240" w:lineRule="auto"/>
              <w:ind w:firstLine="0"/>
              <w:jc w:val="center"/>
              <w:rPr>
                <w:b/>
                <w:bCs w:val="0"/>
                <w:color w:val="000000"/>
                <w:sz w:val="18"/>
                <w:szCs w:val="18"/>
              </w:rPr>
            </w:pPr>
          </w:p>
          <w:p w:rsidR="004F4D80" w:rsidRPr="00B50B01" w:rsidRDefault="004F4D80" w:rsidP="004F4D80">
            <w:pPr>
              <w:spacing w:line="240" w:lineRule="auto"/>
              <w:ind w:firstLine="0"/>
              <w:jc w:val="center"/>
              <w:rPr>
                <w:b/>
                <w:bCs w:val="0"/>
                <w:color w:val="000000"/>
                <w:sz w:val="18"/>
                <w:szCs w:val="18"/>
              </w:rPr>
            </w:pPr>
          </w:p>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Цена единицы с НДС, руб</w:t>
            </w:r>
            <w:r>
              <w:rPr>
                <w:b/>
                <w:bCs w:val="0"/>
                <w:color w:val="000000"/>
                <w:sz w:val="18"/>
                <w:szCs w:val="18"/>
              </w:rPr>
              <w:t>.</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Стоимость с НДС, руб.</w:t>
            </w: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sidRPr="00027E2F">
              <w:rPr>
                <w:sz w:val="18"/>
                <w:szCs w:val="18"/>
              </w:rPr>
              <w:t>1.1</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sidRPr="00027E2F">
              <w:rPr>
                <w:sz w:val="18"/>
                <w:szCs w:val="18"/>
              </w:rPr>
              <w:t>1.2</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sidRPr="00027E2F">
              <w:rPr>
                <w:sz w:val="18"/>
                <w:szCs w:val="18"/>
              </w:rPr>
              <w:t>1.3</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7F3CF7">
            <w:pPr>
              <w:spacing w:line="240" w:lineRule="auto"/>
              <w:ind w:firstLine="0"/>
              <w:jc w:val="left"/>
              <w:rPr>
                <w:sz w:val="18"/>
                <w:szCs w:val="18"/>
              </w:rPr>
            </w:pPr>
            <w:r w:rsidRPr="00027E2F">
              <w:rPr>
                <w:b/>
                <w:sz w:val="18"/>
                <w:szCs w:val="18"/>
              </w:rPr>
              <w:t xml:space="preserve">Итого </w:t>
            </w:r>
            <w:r w:rsidRPr="00027E2F">
              <w:rPr>
                <w:b/>
                <w:bCs w:val="0"/>
                <w:color w:val="00000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bl>
    <w:p w:rsidR="004F4D80" w:rsidRDefault="004F4D80" w:rsidP="004F4D80">
      <w:pPr>
        <w:spacing w:line="240" w:lineRule="auto"/>
        <w:rPr>
          <w:b/>
          <w:sz w:val="24"/>
          <w:szCs w:val="24"/>
        </w:rPr>
      </w:pPr>
    </w:p>
    <w:p w:rsidR="004F4D80" w:rsidRPr="00711D9B" w:rsidRDefault="004F4D80" w:rsidP="004F4D80">
      <w:pPr>
        <w:spacing w:line="240" w:lineRule="auto"/>
        <w:rPr>
          <w:sz w:val="24"/>
          <w:szCs w:val="24"/>
        </w:rPr>
      </w:pPr>
      <w:proofErr w:type="gramStart"/>
      <w:r w:rsidRPr="00711D9B">
        <w:rPr>
          <w:sz w:val="24"/>
          <w:szCs w:val="24"/>
        </w:rPr>
        <w:t>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roofErr w:type="gramEnd"/>
    </w:p>
    <w:p w:rsidR="004F4D80" w:rsidRDefault="004F4D80" w:rsidP="004F4D80">
      <w:pPr>
        <w:spacing w:before="60" w:line="240" w:lineRule="auto"/>
        <w:rPr>
          <w:b/>
          <w:sz w:val="24"/>
          <w:szCs w:val="24"/>
        </w:rPr>
      </w:pPr>
    </w:p>
    <w:p w:rsidR="004F4D80" w:rsidRDefault="004F4D80" w:rsidP="004F4D80">
      <w:pPr>
        <w:spacing w:before="60" w:line="240" w:lineRule="auto"/>
        <w:rPr>
          <w:b/>
          <w:sz w:val="24"/>
          <w:szCs w:val="24"/>
        </w:rPr>
      </w:pPr>
      <w:r w:rsidRPr="00F647F7">
        <w:rPr>
          <w:b/>
          <w:sz w:val="24"/>
          <w:szCs w:val="24"/>
        </w:rPr>
        <w:t>Таблица-</w:t>
      </w:r>
      <w:r>
        <w:rPr>
          <w:b/>
          <w:sz w:val="24"/>
          <w:szCs w:val="24"/>
        </w:rPr>
        <w:t>2</w:t>
      </w:r>
      <w:r w:rsidRPr="00F647F7">
        <w:rPr>
          <w:b/>
          <w:sz w:val="24"/>
          <w:szCs w:val="24"/>
        </w:rPr>
        <w:t>.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4F4D80" w:rsidRPr="00F647F7" w:rsidTr="004F4D80">
        <w:tc>
          <w:tcPr>
            <w:tcW w:w="648" w:type="dxa"/>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4860" w:type="dxa"/>
            <w:vAlign w:val="center"/>
          </w:tcPr>
          <w:p w:rsidR="004F4D80" w:rsidRPr="00F647F7" w:rsidRDefault="004F4D80" w:rsidP="004F4D80">
            <w:pPr>
              <w:pStyle w:val="aff0"/>
              <w:spacing w:before="0" w:after="0"/>
              <w:ind w:left="0" w:right="0"/>
              <w:jc w:val="center"/>
            </w:pPr>
            <w:r w:rsidRPr="00F647F7">
              <w:t>Наименование</w:t>
            </w:r>
          </w:p>
        </w:tc>
        <w:tc>
          <w:tcPr>
            <w:tcW w:w="4860" w:type="dxa"/>
            <w:vAlign w:val="center"/>
          </w:tcPr>
          <w:p w:rsidR="004F4D80" w:rsidRPr="00F647F7" w:rsidRDefault="004F4D80" w:rsidP="004F4D80">
            <w:pPr>
              <w:pStyle w:val="aff0"/>
              <w:spacing w:before="0" w:after="0"/>
              <w:ind w:left="0" w:right="0"/>
              <w:jc w:val="center"/>
            </w:pPr>
            <w:r w:rsidRPr="00F647F7">
              <w:t>Значение</w:t>
            </w:r>
          </w:p>
        </w:tc>
      </w:tr>
      <w:tr w:rsidR="004F4D80" w:rsidRPr="00F647F7" w:rsidTr="004F4D80">
        <w:trPr>
          <w:cantSplit/>
        </w:trPr>
        <w:tc>
          <w:tcPr>
            <w:tcW w:w="648" w:type="dxa"/>
            <w:vAlign w:val="center"/>
          </w:tcPr>
          <w:p w:rsidR="004F4D80" w:rsidRPr="00F647F7" w:rsidRDefault="004F4D80" w:rsidP="004F4D80">
            <w:pPr>
              <w:tabs>
                <w:tab w:val="num" w:pos="360"/>
              </w:tabs>
              <w:spacing w:line="240" w:lineRule="auto"/>
              <w:ind w:firstLine="0"/>
              <w:jc w:val="center"/>
            </w:pPr>
          </w:p>
        </w:tc>
        <w:tc>
          <w:tcPr>
            <w:tcW w:w="4860" w:type="dxa"/>
          </w:tcPr>
          <w:p w:rsidR="004F4D80" w:rsidRPr="00F647F7" w:rsidRDefault="004F4D80" w:rsidP="004F4D80">
            <w:pPr>
              <w:pStyle w:val="aff1"/>
              <w:spacing w:before="0" w:after="0"/>
              <w:ind w:left="0" w:right="0"/>
              <w:rPr>
                <w:sz w:val="22"/>
              </w:rPr>
            </w:pPr>
            <w:r w:rsidRPr="00F647F7">
              <w:rPr>
                <w:sz w:val="22"/>
              </w:rPr>
              <w:t>Гарантийный срок</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p>
        </w:tc>
        <w:tc>
          <w:tcPr>
            <w:tcW w:w="4860" w:type="dxa"/>
          </w:tcPr>
          <w:p w:rsidR="004F4D80" w:rsidRPr="00F647F7" w:rsidRDefault="004F4D80" w:rsidP="004F4D80">
            <w:pPr>
              <w:pStyle w:val="aff1"/>
              <w:spacing w:before="0" w:after="0"/>
              <w:ind w:left="0" w:right="0"/>
              <w:rPr>
                <w:sz w:val="22"/>
              </w:rPr>
            </w:pPr>
            <w:r w:rsidRPr="0092116E">
              <w:rPr>
                <w:sz w:val="22"/>
              </w:rPr>
              <w:t>Условия оплаты</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4860" w:type="dxa"/>
          </w:tcPr>
          <w:p w:rsidR="004F4D80" w:rsidRPr="00F647F7" w:rsidRDefault="004F4D80" w:rsidP="004F4D80">
            <w:pPr>
              <w:pStyle w:val="aff1"/>
              <w:spacing w:before="0" w:after="0"/>
              <w:ind w:left="0" w:right="0"/>
              <w:rPr>
                <w:sz w:val="22"/>
              </w:rPr>
            </w:pPr>
            <w:r w:rsidRPr="00F647F7">
              <w:rPr>
                <w:sz w:val="22"/>
              </w:rPr>
              <w:t>и т.д.</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p>
        </w:tc>
        <w:tc>
          <w:tcPr>
            <w:tcW w:w="4860" w:type="dxa"/>
          </w:tcPr>
          <w:p w:rsidR="004F4D80" w:rsidRPr="00F647F7" w:rsidRDefault="004F4D80" w:rsidP="004F4D80">
            <w:pPr>
              <w:pStyle w:val="aff1"/>
              <w:spacing w:before="0" w:after="0"/>
              <w:ind w:left="0" w:right="0"/>
              <w:rPr>
                <w:sz w:val="22"/>
              </w:rPr>
            </w:pPr>
          </w:p>
        </w:tc>
        <w:tc>
          <w:tcPr>
            <w:tcW w:w="4860" w:type="dxa"/>
          </w:tcPr>
          <w:p w:rsidR="004F4D80" w:rsidRPr="00F647F7" w:rsidRDefault="004F4D80" w:rsidP="004F4D80">
            <w:pPr>
              <w:pStyle w:val="aff1"/>
              <w:spacing w:before="0" w:after="0"/>
              <w:ind w:left="0" w:right="0"/>
              <w:rPr>
                <w:sz w:val="22"/>
              </w:rPr>
            </w:pPr>
          </w:p>
        </w:tc>
      </w:tr>
    </w:tbl>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640" w:name="_Toc176765534"/>
      <w:bookmarkStart w:id="641" w:name="_Toc198979983"/>
      <w:bookmarkStart w:id="642" w:name="_Toc217466315"/>
      <w:bookmarkStart w:id="643" w:name="_Toc217702856"/>
      <w:bookmarkStart w:id="644" w:name="_Toc233601974"/>
      <w:bookmarkStart w:id="645" w:name="_Toc263343460"/>
      <w:r w:rsidRPr="00F647F7">
        <w:rPr>
          <w:b w:val="0"/>
          <w:szCs w:val="24"/>
        </w:rPr>
        <w:br w:type="page"/>
      </w:r>
      <w:bookmarkStart w:id="646" w:name="_Toc439170677"/>
      <w:bookmarkStart w:id="647" w:name="_Toc439172779"/>
      <w:bookmarkStart w:id="648" w:name="_Toc439173223"/>
      <w:bookmarkStart w:id="649" w:name="_Toc439238219"/>
      <w:bookmarkStart w:id="650" w:name="_Toc439252767"/>
      <w:bookmarkStart w:id="651" w:name="_Toc439323741"/>
      <w:bookmarkStart w:id="652" w:name="_Toc440297075"/>
      <w:bookmarkStart w:id="653" w:name="_Toc440356636"/>
      <w:bookmarkStart w:id="654" w:name="_Toc440631772"/>
      <w:bookmarkStart w:id="655" w:name="_Toc440876556"/>
      <w:bookmarkStart w:id="656" w:name="_Toc441130628"/>
      <w:bookmarkStart w:id="657" w:name="_Toc441157131"/>
      <w:r w:rsidRPr="00C236C0">
        <w:rPr>
          <w:szCs w:val="24"/>
        </w:rPr>
        <w:lastRenderedPageBreak/>
        <w:t>Инструкции по заполнению</w:t>
      </w:r>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2F710E" w:rsidRPr="002F710E">
        <w:rPr>
          <w:b/>
          <w:szCs w:val="24"/>
        </w:rPr>
        <w:t xml:space="preserve"> </w:t>
      </w:r>
      <w:r w:rsidR="002F710E" w:rsidRPr="002F710E">
        <w:rPr>
          <w:sz w:val="24"/>
          <w:szCs w:val="24"/>
        </w:rPr>
        <w:t>поставок</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т.ч. организационно-правовую форму) и свой адрес.</w:t>
      </w:r>
    </w:p>
    <w:p w:rsidR="004F4D80" w:rsidRPr="00C83252"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C83252">
        <w:rPr>
          <w:sz w:val="24"/>
          <w:szCs w:val="24"/>
        </w:rPr>
        <w:t xml:space="preserve"> </w:t>
      </w:r>
      <w:r w:rsidR="002F710E" w:rsidRPr="002F710E">
        <w:rPr>
          <w:sz w:val="24"/>
          <w:szCs w:val="24"/>
        </w:rPr>
        <w:t>поставок</w:t>
      </w:r>
      <w:r w:rsidR="002F710E" w:rsidRPr="002D4BC6">
        <w:rPr>
          <w:szCs w:val="24"/>
        </w:rPr>
        <w:t xml:space="preserve"> </w:t>
      </w:r>
      <w:r w:rsidR="004F4D80" w:rsidRPr="00C83252">
        <w:rPr>
          <w:sz w:val="24"/>
          <w:szCs w:val="24"/>
        </w:rPr>
        <w:t xml:space="preserve">подготавливается на основании Технического предложения (подраздел </w:t>
      </w:r>
      <w:r w:rsidR="007D61B9">
        <w:rPr>
          <w:sz w:val="24"/>
          <w:szCs w:val="24"/>
        </w:rPr>
        <w:fldChar w:fldCharType="begin"/>
      </w:r>
      <w:r w:rsidR="00D56F8C">
        <w:rPr>
          <w:sz w:val="24"/>
          <w:szCs w:val="24"/>
        </w:rPr>
        <w:instrText xml:space="preserve"> REF _Ref86826666 \r \h </w:instrText>
      </w:r>
      <w:r w:rsidR="007D61B9">
        <w:rPr>
          <w:sz w:val="24"/>
          <w:szCs w:val="24"/>
        </w:rPr>
      </w:r>
      <w:r w:rsidR="007D61B9">
        <w:rPr>
          <w:sz w:val="24"/>
          <w:szCs w:val="24"/>
        </w:rPr>
        <w:fldChar w:fldCharType="separate"/>
      </w:r>
      <w:r w:rsidR="00A0315F">
        <w:rPr>
          <w:sz w:val="24"/>
          <w:szCs w:val="24"/>
        </w:rPr>
        <w:t>5.3</w:t>
      </w:r>
      <w:r w:rsidR="007D61B9">
        <w:rPr>
          <w:sz w:val="24"/>
          <w:szCs w:val="24"/>
        </w:rPr>
        <w:fldChar w:fldCharType="end"/>
      </w:r>
      <w:r w:rsidR="004F4D80" w:rsidRPr="00C83252">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Если в Техническом </w:t>
      </w:r>
      <w:r w:rsidR="00492C8B">
        <w:rPr>
          <w:sz w:val="24"/>
          <w:szCs w:val="24"/>
        </w:rPr>
        <w:t xml:space="preserve">предложении </w:t>
      </w:r>
      <w:r w:rsidRPr="00B86686">
        <w:rPr>
          <w:sz w:val="24"/>
          <w:szCs w:val="24"/>
        </w:rPr>
        <w:t xml:space="preserve">и </w:t>
      </w:r>
      <w:r w:rsidR="00492C8B">
        <w:rPr>
          <w:sz w:val="24"/>
          <w:szCs w:val="24"/>
        </w:rPr>
        <w:t>Сводной таблице стоимости</w:t>
      </w:r>
      <w:r w:rsidRPr="00B86686">
        <w:rPr>
          <w:sz w:val="24"/>
          <w:szCs w:val="24"/>
        </w:rPr>
        <w:t xml:space="preserve"> </w:t>
      </w:r>
      <w:r w:rsidR="002F710E" w:rsidRPr="002F710E">
        <w:rPr>
          <w:sz w:val="24"/>
          <w:szCs w:val="24"/>
        </w:rPr>
        <w:t>поставок</w:t>
      </w:r>
      <w:r w:rsidR="002F710E" w:rsidRPr="002D4BC6">
        <w:rPr>
          <w:szCs w:val="24"/>
        </w:rPr>
        <w:t xml:space="preserve"> </w:t>
      </w:r>
      <w:r w:rsidRPr="00B86686">
        <w:rPr>
          <w:sz w:val="24"/>
          <w:szCs w:val="24"/>
        </w:rPr>
        <w:t xml:space="preserve">указана различная продукция (тип-марка предлагаемой к поставке, завод-изготовитель, иные параметры) – такая </w:t>
      </w:r>
      <w:r w:rsidR="00C236C0">
        <w:rPr>
          <w:sz w:val="24"/>
          <w:szCs w:val="24"/>
        </w:rPr>
        <w:t>Заявка</w:t>
      </w:r>
      <w:r w:rsidRPr="00B86686">
        <w:rPr>
          <w:sz w:val="24"/>
          <w:szCs w:val="24"/>
        </w:rPr>
        <w:t xml:space="preserve"> будет отклонена.</w:t>
      </w:r>
    </w:p>
    <w:p w:rsidR="004F4D80" w:rsidRPr="008E5EA3"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В таблице-1 приводится расчет стоимости продукции. </w:t>
      </w:r>
      <w:proofErr w:type="gramStart"/>
      <w:r w:rsidRPr="00B86686">
        <w:rPr>
          <w:sz w:val="24"/>
          <w:szCs w:val="24"/>
        </w:rPr>
        <w:t xml:space="preserve">Цена единицы  с НДС, а так же общая итоговая стоимость продукции с НДС в таблице-1 должны включать все налоги, обязательные платежи, стоимость её доставки до склада Получателя, стоимость тары, стоимость </w:t>
      </w:r>
      <w:r w:rsidRPr="00C6461A">
        <w:rPr>
          <w:sz w:val="24"/>
          <w:szCs w:val="24"/>
        </w:rPr>
        <w:t>погрузочных</w:t>
      </w:r>
      <w:r w:rsidRPr="005B7882">
        <w:t xml:space="preserve"> </w:t>
      </w:r>
      <w:r w:rsidRPr="00B86686">
        <w:rPr>
          <w:sz w:val="24"/>
          <w:szCs w:val="24"/>
        </w:rPr>
        <w:t>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w:t>
      </w:r>
      <w:proofErr w:type="gramEnd"/>
      <w:r w:rsidRPr="00B86686">
        <w:rPr>
          <w:sz w:val="24"/>
          <w:szCs w:val="24"/>
        </w:rPr>
        <w:t xml:space="preserve"> </w:t>
      </w:r>
      <w:r w:rsidR="007D61B9">
        <w:rPr>
          <w:sz w:val="24"/>
          <w:szCs w:val="24"/>
        </w:rPr>
        <w:fldChar w:fldCharType="begin"/>
      </w:r>
      <w:r w:rsidR="004E7FE3">
        <w:rPr>
          <w:sz w:val="24"/>
          <w:szCs w:val="24"/>
        </w:rPr>
        <w:instrText xml:space="preserve"> REF _Ref440292752 \r \h </w:instrText>
      </w:r>
      <w:r w:rsidR="007D61B9">
        <w:rPr>
          <w:sz w:val="24"/>
          <w:szCs w:val="24"/>
        </w:rPr>
      </w:r>
      <w:r w:rsidR="007D61B9">
        <w:rPr>
          <w:sz w:val="24"/>
          <w:szCs w:val="24"/>
        </w:rPr>
        <w:fldChar w:fldCharType="separate"/>
      </w:r>
      <w:r w:rsidR="00A0315F">
        <w:rPr>
          <w:sz w:val="24"/>
          <w:szCs w:val="24"/>
        </w:rPr>
        <w:t>2</w:t>
      </w:r>
      <w:r w:rsidR="007D61B9">
        <w:rPr>
          <w:sz w:val="24"/>
          <w:szCs w:val="24"/>
        </w:rPr>
        <w:fldChar w:fldCharType="end"/>
      </w:r>
      <w:r w:rsidRPr="00B86686">
        <w:rPr>
          <w:sz w:val="24"/>
          <w:szCs w:val="24"/>
        </w:rPr>
        <w:t xml:space="preserve"> и </w:t>
      </w:r>
      <w:r w:rsidR="007D61B9">
        <w:rPr>
          <w:sz w:val="24"/>
          <w:szCs w:val="24"/>
        </w:rPr>
        <w:fldChar w:fldCharType="begin"/>
      </w:r>
      <w:r w:rsidR="004E7FE3">
        <w:rPr>
          <w:sz w:val="24"/>
          <w:szCs w:val="24"/>
        </w:rPr>
        <w:instrText xml:space="preserve"> REF _Ref440292779 \r \h </w:instrText>
      </w:r>
      <w:r w:rsidR="007D61B9">
        <w:rPr>
          <w:sz w:val="24"/>
          <w:szCs w:val="24"/>
        </w:rPr>
      </w:r>
      <w:r w:rsidR="007D61B9">
        <w:rPr>
          <w:sz w:val="24"/>
          <w:szCs w:val="24"/>
        </w:rPr>
        <w:fldChar w:fldCharType="separate"/>
      </w:r>
      <w:r w:rsidR="00A0315F">
        <w:rPr>
          <w:sz w:val="24"/>
          <w:szCs w:val="24"/>
        </w:rPr>
        <w:t>4</w:t>
      </w:r>
      <w:r w:rsidR="007D61B9">
        <w:rPr>
          <w:sz w:val="24"/>
          <w:szCs w:val="24"/>
        </w:rPr>
        <w:fldChar w:fldCharType="end"/>
      </w:r>
      <w:r w:rsidRPr="008E5EA3">
        <w:rPr>
          <w:sz w:val="24"/>
          <w:szCs w:val="24"/>
        </w:rPr>
        <w:t>.</w:t>
      </w:r>
      <w:r>
        <w:rPr>
          <w:sz w:val="24"/>
          <w:szCs w:val="24"/>
        </w:rPr>
        <w:t xml:space="preserve"> </w:t>
      </w:r>
      <w:r w:rsidRPr="00C1594E">
        <w:rPr>
          <w:sz w:val="24"/>
          <w:szCs w:val="24"/>
        </w:rPr>
        <w:t xml:space="preserve">Поля «Наименование производителя», «Страна происхождения», «ЕИ»,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Pr>
          <w:sz w:val="24"/>
          <w:szCs w:val="24"/>
        </w:rPr>
        <w:t>Участник</w:t>
      </w:r>
      <w:r w:rsidRPr="00C1594E">
        <w:rPr>
          <w:sz w:val="24"/>
          <w:szCs w:val="24"/>
        </w:rPr>
        <w:t xml:space="preserve">ом продукции, указанной в поле «Наименование продукции, Тип, марка» либо «АНАЛОГ (заполняется </w:t>
      </w:r>
      <w:proofErr w:type="gramStart"/>
      <w:r w:rsidR="00C236C0">
        <w:rPr>
          <w:sz w:val="24"/>
          <w:szCs w:val="24"/>
        </w:rPr>
        <w:t>Участник</w:t>
      </w:r>
      <w:r w:rsidRPr="00C1594E">
        <w:rPr>
          <w:sz w:val="24"/>
          <w:szCs w:val="24"/>
        </w:rPr>
        <w:t>ом</w:t>
      </w:r>
      <w:proofErr w:type="gramEnd"/>
      <w:r w:rsidRPr="00C1594E">
        <w:rPr>
          <w:sz w:val="24"/>
          <w:szCs w:val="24"/>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Pr>
          <w:sz w:val="24"/>
          <w:szCs w:val="24"/>
        </w:rPr>
        <w:t>Участник</w:t>
      </w:r>
      <w:r w:rsidRPr="00C1594E">
        <w:rPr>
          <w:sz w:val="24"/>
          <w:szCs w:val="24"/>
        </w:rPr>
        <w:t>а будет отклонена.</w:t>
      </w:r>
    </w:p>
    <w:p w:rsidR="004F4D80" w:rsidRPr="008E5EA3"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8E5EA3">
        <w:rPr>
          <w:sz w:val="24"/>
          <w:szCs w:val="24"/>
        </w:rPr>
        <w:t xml:space="preserve"> </w:t>
      </w:r>
      <w:r w:rsidR="002F710E" w:rsidRPr="002F710E">
        <w:rPr>
          <w:sz w:val="24"/>
          <w:szCs w:val="24"/>
        </w:rPr>
        <w:t>поставок</w:t>
      </w:r>
      <w:r w:rsidR="002F710E" w:rsidRPr="002D4BC6">
        <w:rPr>
          <w:szCs w:val="24"/>
        </w:rPr>
        <w:t xml:space="preserve"> </w:t>
      </w:r>
      <w:r w:rsidR="004F4D80" w:rsidRPr="008E5EA3">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Pr>
          <w:sz w:val="24"/>
          <w:szCs w:val="24"/>
        </w:rPr>
        <w:t>Участник</w:t>
      </w:r>
      <w:r w:rsidR="004F4D80" w:rsidRPr="008E5EA3">
        <w:rPr>
          <w:sz w:val="24"/>
          <w:szCs w:val="24"/>
        </w:rPr>
        <w:t>а на подготовку Договора данн</w:t>
      </w:r>
      <w:r>
        <w:rPr>
          <w:sz w:val="24"/>
          <w:szCs w:val="24"/>
        </w:rPr>
        <w:t>ую</w:t>
      </w:r>
      <w:r w:rsidR="004F4D80" w:rsidRPr="008E5EA3">
        <w:rPr>
          <w:sz w:val="24"/>
          <w:szCs w:val="24"/>
        </w:rPr>
        <w:t xml:space="preserve"> </w:t>
      </w:r>
      <w:r>
        <w:rPr>
          <w:sz w:val="24"/>
          <w:szCs w:val="24"/>
        </w:rPr>
        <w:t>Сводную таблицу стоимости</w:t>
      </w:r>
      <w:r w:rsidR="004F4D80" w:rsidRPr="008E5EA3">
        <w:rPr>
          <w:sz w:val="24"/>
          <w:szCs w:val="24"/>
        </w:rPr>
        <w:t xml:space="preserve"> </w:t>
      </w:r>
      <w:r w:rsidR="002F710E" w:rsidRPr="002F710E">
        <w:rPr>
          <w:sz w:val="24"/>
          <w:szCs w:val="24"/>
        </w:rPr>
        <w:t>поставок</w:t>
      </w:r>
      <w:r w:rsidR="002F710E" w:rsidRPr="002D4BC6">
        <w:rPr>
          <w:szCs w:val="24"/>
        </w:rPr>
        <w:t xml:space="preserve"> </w:t>
      </w:r>
      <w:r w:rsidR="004F4D80" w:rsidRPr="008E5EA3">
        <w:rPr>
          <w:sz w:val="24"/>
          <w:szCs w:val="24"/>
        </w:rPr>
        <w:t>следует подготовить так, чтобы ее можно было с минимальными изменениями включить в Договор.</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492C8B" w:rsidRPr="008E5EA3">
        <w:rPr>
          <w:sz w:val="24"/>
          <w:szCs w:val="24"/>
        </w:rPr>
        <w:t xml:space="preserve"> </w:t>
      </w:r>
      <w:r w:rsidR="002F710E" w:rsidRPr="002F710E">
        <w:rPr>
          <w:sz w:val="24"/>
          <w:szCs w:val="24"/>
        </w:rPr>
        <w:t>поставок</w:t>
      </w:r>
      <w:r w:rsidR="002F710E" w:rsidRPr="002D4BC6">
        <w:rPr>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4F4D80" w:rsidRPr="00B86686"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B86686">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B86686"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B86686">
        <w:rPr>
          <w:sz w:val="24"/>
          <w:szCs w:val="24"/>
        </w:rPr>
        <w:t>В случае</w:t>
      </w:r>
      <w:proofErr w:type="gramStart"/>
      <w:r w:rsidRPr="00B86686">
        <w:rPr>
          <w:sz w:val="24"/>
          <w:szCs w:val="24"/>
        </w:rPr>
        <w:t>,</w:t>
      </w:r>
      <w:proofErr w:type="gramEnd"/>
      <w:r w:rsidRPr="00B86686">
        <w:rPr>
          <w:sz w:val="24"/>
          <w:szCs w:val="24"/>
        </w:rPr>
        <w:t xml:space="preserve"> если </w:t>
      </w:r>
      <w:r w:rsidR="00C236C0">
        <w:rPr>
          <w:sz w:val="24"/>
          <w:szCs w:val="24"/>
        </w:rPr>
        <w:t>Участник</w:t>
      </w:r>
      <w:r>
        <w:rPr>
          <w:sz w:val="24"/>
          <w:szCs w:val="24"/>
        </w:rPr>
        <w:t>ом</w:t>
      </w:r>
      <w:r w:rsidRPr="00B86686">
        <w:rPr>
          <w:sz w:val="24"/>
          <w:szCs w:val="24"/>
        </w:rPr>
        <w:t xml:space="preserve">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В случае</w:t>
      </w:r>
      <w:proofErr w:type="gramStart"/>
      <w:r w:rsidRPr="00B86686">
        <w:rPr>
          <w:sz w:val="24"/>
          <w:szCs w:val="24"/>
        </w:rPr>
        <w:t>,</w:t>
      </w:r>
      <w:proofErr w:type="gramEnd"/>
      <w:r w:rsidRPr="00B86686">
        <w:rPr>
          <w:sz w:val="24"/>
          <w:szCs w:val="24"/>
        </w:rPr>
        <w:t xml:space="preserve"> если претендент предлагает к поставке эквивалентную замену продукции (аналог), требующейся в соответствии с техническим заданием, в свое</w:t>
      </w:r>
      <w:r w:rsidR="00841A6F">
        <w:rPr>
          <w:sz w:val="24"/>
          <w:szCs w:val="24"/>
        </w:rPr>
        <w:t>й</w:t>
      </w:r>
      <w:r w:rsidRPr="00B86686">
        <w:rPr>
          <w:sz w:val="24"/>
          <w:szCs w:val="24"/>
        </w:rPr>
        <w:t xml:space="preserve"> </w:t>
      </w:r>
      <w:r w:rsidR="00841A6F">
        <w:rPr>
          <w:sz w:val="24"/>
          <w:szCs w:val="24"/>
        </w:rPr>
        <w:t>Сводной таблице стоимости</w:t>
      </w:r>
      <w:r w:rsidRPr="00B86686">
        <w:rPr>
          <w:sz w:val="24"/>
          <w:szCs w:val="24"/>
        </w:rPr>
        <w:t xml:space="preserve"> </w:t>
      </w:r>
      <w:r w:rsidR="002F710E" w:rsidRPr="002F710E">
        <w:rPr>
          <w:sz w:val="24"/>
          <w:szCs w:val="24"/>
        </w:rPr>
        <w:t>поставок</w:t>
      </w:r>
      <w:r w:rsidR="002F710E" w:rsidRPr="002D4BC6">
        <w:rPr>
          <w:szCs w:val="24"/>
        </w:rPr>
        <w:t xml:space="preserve"> </w:t>
      </w:r>
      <w:r w:rsidRPr="00B86686">
        <w:rPr>
          <w:sz w:val="24"/>
          <w:szCs w:val="24"/>
        </w:rPr>
        <w:t>следует заполнить поле АНАЛОГ «Наименование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аналога.</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Все суммы </w:t>
      </w:r>
      <w:r w:rsidR="00492C8B">
        <w:rPr>
          <w:sz w:val="24"/>
          <w:szCs w:val="24"/>
        </w:rPr>
        <w:t>Сводной таблицы стоимости</w:t>
      </w:r>
      <w:r w:rsidRPr="00B86686">
        <w:rPr>
          <w:sz w:val="24"/>
          <w:szCs w:val="24"/>
        </w:rPr>
        <w:t xml:space="preserve"> </w:t>
      </w:r>
      <w:r w:rsidR="002F710E" w:rsidRPr="002F710E">
        <w:rPr>
          <w:sz w:val="24"/>
          <w:szCs w:val="24"/>
        </w:rPr>
        <w:t>поставок</w:t>
      </w:r>
      <w:r w:rsidR="002F710E" w:rsidRPr="002D4BC6">
        <w:rPr>
          <w:szCs w:val="24"/>
        </w:rPr>
        <w:t xml:space="preserve"> </w:t>
      </w:r>
      <w:r w:rsidRPr="00B86686">
        <w:rPr>
          <w:sz w:val="24"/>
          <w:szCs w:val="24"/>
        </w:rPr>
        <w:t xml:space="preserve">должны быть представлены в формате XXX </w:t>
      </w:r>
      <w:proofErr w:type="spellStart"/>
      <w:r w:rsidRPr="00B86686">
        <w:rPr>
          <w:sz w:val="24"/>
          <w:szCs w:val="24"/>
        </w:rPr>
        <w:t>XXX</w:t>
      </w:r>
      <w:proofErr w:type="spellEnd"/>
      <w:r w:rsidRPr="00B86686">
        <w:rPr>
          <w:sz w:val="24"/>
          <w:szCs w:val="24"/>
        </w:rPr>
        <w:t xml:space="preserve"> XXX,XX руб. например: «1 234 567,89 руб.».</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658" w:name="_Ref86826666"/>
      <w:bookmarkStart w:id="659" w:name="_Toc90385112"/>
      <w:bookmarkStart w:id="660" w:name="_Toc98253925"/>
      <w:bookmarkStart w:id="661" w:name="_Toc165173853"/>
      <w:bookmarkStart w:id="662" w:name="_Toc423423669"/>
      <w:bookmarkStart w:id="663" w:name="_Toc441157132"/>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658"/>
      <w:bookmarkEnd w:id="659"/>
      <w:bookmarkEnd w:id="660"/>
      <w:bookmarkEnd w:id="661"/>
      <w:bookmarkEnd w:id="662"/>
      <w:bookmarkEnd w:id="663"/>
    </w:p>
    <w:p w:rsidR="004F4D80" w:rsidRPr="00C236C0" w:rsidRDefault="004F4D80" w:rsidP="004F4D80">
      <w:pPr>
        <w:pStyle w:val="3"/>
        <w:rPr>
          <w:szCs w:val="24"/>
        </w:rPr>
      </w:pPr>
      <w:bookmarkStart w:id="664" w:name="_Toc90385113"/>
      <w:bookmarkStart w:id="665" w:name="_Toc98253926"/>
      <w:bookmarkStart w:id="666" w:name="_Toc157248180"/>
      <w:bookmarkStart w:id="667" w:name="_Toc157496549"/>
      <w:bookmarkStart w:id="668" w:name="_Toc158206088"/>
      <w:bookmarkStart w:id="669" w:name="_Toc164057773"/>
      <w:bookmarkStart w:id="670" w:name="_Toc164137123"/>
      <w:bookmarkStart w:id="671" w:name="_Toc164161283"/>
      <w:bookmarkStart w:id="672" w:name="_Toc165173854"/>
      <w:bookmarkStart w:id="673" w:name="_Ref193690005"/>
      <w:bookmarkStart w:id="674" w:name="_Toc439170679"/>
      <w:bookmarkStart w:id="675" w:name="_Toc439172781"/>
      <w:bookmarkStart w:id="676" w:name="_Toc439173225"/>
      <w:bookmarkStart w:id="677" w:name="_Toc439238221"/>
      <w:bookmarkStart w:id="678" w:name="_Toc439252769"/>
      <w:bookmarkStart w:id="679" w:name="_Toc439323743"/>
      <w:bookmarkStart w:id="680" w:name="_Toc440297077"/>
      <w:bookmarkStart w:id="681" w:name="_Toc440356638"/>
      <w:bookmarkStart w:id="682" w:name="_Toc440631774"/>
      <w:bookmarkStart w:id="683" w:name="_Toc440876558"/>
      <w:bookmarkStart w:id="684" w:name="_Toc441130630"/>
      <w:bookmarkStart w:id="685" w:name="_Toc441157133"/>
      <w:r w:rsidRPr="00C236C0">
        <w:rPr>
          <w:szCs w:val="24"/>
        </w:rPr>
        <w:t xml:space="preserve">Форма </w:t>
      </w:r>
      <w:bookmarkEnd w:id="664"/>
      <w:bookmarkEnd w:id="665"/>
      <w:bookmarkEnd w:id="666"/>
      <w:bookmarkEnd w:id="667"/>
      <w:bookmarkEnd w:id="668"/>
      <w:bookmarkEnd w:id="669"/>
      <w:bookmarkEnd w:id="670"/>
      <w:bookmarkEnd w:id="671"/>
      <w:bookmarkEnd w:id="672"/>
      <w:bookmarkEnd w:id="673"/>
      <w:r w:rsidRPr="00C236C0">
        <w:rPr>
          <w:szCs w:val="24"/>
        </w:rPr>
        <w:t>технического предложения</w:t>
      </w:r>
      <w:bookmarkEnd w:id="674"/>
      <w:bookmarkEnd w:id="675"/>
      <w:bookmarkEnd w:id="676"/>
      <w:bookmarkEnd w:id="677"/>
      <w:bookmarkEnd w:id="678"/>
      <w:bookmarkEnd w:id="679"/>
      <w:bookmarkEnd w:id="680"/>
      <w:bookmarkEnd w:id="681"/>
      <w:bookmarkEnd w:id="682"/>
      <w:bookmarkEnd w:id="683"/>
      <w:bookmarkEnd w:id="684"/>
      <w:bookmarkEnd w:id="685"/>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686" w:name="_Ref55335818"/>
      <w:bookmarkStart w:id="687" w:name="_Ref55336334"/>
      <w:bookmarkStart w:id="688" w:name="_Toc57314673"/>
      <w:bookmarkStart w:id="689" w:name="_Toc69728987"/>
      <w:bookmarkStart w:id="690" w:name="_Toc98253928"/>
      <w:bookmarkStart w:id="691" w:name="_Toc165173856"/>
      <w:bookmarkStart w:id="692" w:name="_Ref194749150"/>
      <w:bookmarkStart w:id="693" w:name="_Ref194750368"/>
      <w:bookmarkStart w:id="694" w:name="_Ref89649494"/>
      <w:bookmarkStart w:id="695"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7"/>
        <w:gridCol w:w="4077"/>
        <w:gridCol w:w="3015"/>
        <w:gridCol w:w="3877"/>
        <w:gridCol w:w="3599"/>
      </w:tblGrid>
      <w:tr w:rsidR="004F4D80" w:rsidRPr="00652D5B" w:rsidTr="004F4D80">
        <w:tc>
          <w:tcPr>
            <w:tcW w:w="284" w:type="pct"/>
            <w:vMerge w:val="restart"/>
            <w:vAlign w:val="center"/>
          </w:tcPr>
          <w:p w:rsidR="004F4D80" w:rsidRPr="00652D5B" w:rsidRDefault="004F4D80" w:rsidP="004F4D80">
            <w:pPr>
              <w:spacing w:line="240" w:lineRule="auto"/>
              <w:ind w:firstLine="0"/>
              <w:jc w:val="center"/>
              <w:rPr>
                <w:b/>
              </w:rPr>
            </w:pPr>
            <w:r w:rsidRPr="00652D5B">
              <w:rPr>
                <w:b/>
              </w:rPr>
              <w:t xml:space="preserve">№ </w:t>
            </w:r>
            <w:proofErr w:type="gramStart"/>
            <w:r w:rsidRPr="00652D5B">
              <w:rPr>
                <w:b/>
              </w:rPr>
              <w:t>п</w:t>
            </w:r>
            <w:proofErr w:type="gramEnd"/>
            <w:r w:rsidRPr="00652D5B">
              <w:rPr>
                <w:b/>
              </w:rPr>
              <w:t>/п</w:t>
            </w:r>
          </w:p>
        </w:tc>
        <w:tc>
          <w:tcPr>
            <w:tcW w:w="2296" w:type="pct"/>
            <w:gridSpan w:val="2"/>
            <w:vAlign w:val="center"/>
          </w:tcPr>
          <w:p w:rsidR="004F4D80" w:rsidRPr="00652D5B" w:rsidRDefault="004F4D80" w:rsidP="004F4D80">
            <w:pPr>
              <w:spacing w:line="240" w:lineRule="auto"/>
              <w:ind w:firstLine="0"/>
              <w:jc w:val="center"/>
              <w:rPr>
                <w:b/>
              </w:rPr>
            </w:pPr>
            <w:r w:rsidRPr="00652D5B">
              <w:rPr>
                <w:b/>
              </w:rPr>
              <w:t>Требуемая Заказчику продукция</w:t>
            </w:r>
          </w:p>
        </w:tc>
        <w:tc>
          <w:tcPr>
            <w:tcW w:w="2420" w:type="pct"/>
            <w:gridSpan w:val="2"/>
            <w:vAlign w:val="center"/>
          </w:tcPr>
          <w:p w:rsidR="004F4D80" w:rsidRPr="00652D5B" w:rsidRDefault="004F4D80" w:rsidP="004F4D80">
            <w:pPr>
              <w:spacing w:line="240" w:lineRule="auto"/>
              <w:ind w:firstLine="0"/>
              <w:jc w:val="center"/>
              <w:rPr>
                <w:b/>
              </w:rPr>
            </w:pPr>
            <w:r w:rsidRPr="00652D5B">
              <w:rPr>
                <w:b/>
              </w:rPr>
              <w:t xml:space="preserve">Предлагаемая </w:t>
            </w:r>
            <w:r w:rsidR="00C236C0">
              <w:rPr>
                <w:b/>
              </w:rPr>
              <w:t>Участник</w:t>
            </w:r>
            <w:r w:rsidRPr="00652D5B">
              <w:rPr>
                <w:b/>
              </w:rPr>
              <w:t>ом продукция</w:t>
            </w:r>
          </w:p>
        </w:tc>
      </w:tr>
      <w:tr w:rsidR="004F4D80" w:rsidRPr="00652D5B" w:rsidTr="004F4D80">
        <w:tc>
          <w:tcPr>
            <w:tcW w:w="284" w:type="pct"/>
            <w:vMerge/>
            <w:vAlign w:val="center"/>
          </w:tcPr>
          <w:p w:rsidR="004F4D80" w:rsidRPr="00652D5B" w:rsidRDefault="004F4D80" w:rsidP="004F4D80">
            <w:pPr>
              <w:spacing w:line="240" w:lineRule="auto"/>
              <w:ind w:firstLine="0"/>
              <w:jc w:val="center"/>
              <w:rPr>
                <w:b/>
                <w:bCs w:val="0"/>
              </w:rPr>
            </w:pPr>
          </w:p>
        </w:tc>
        <w:tc>
          <w:tcPr>
            <w:tcW w:w="1320" w:type="pct"/>
            <w:vAlign w:val="center"/>
          </w:tcPr>
          <w:p w:rsidR="004F4D80" w:rsidRPr="00652D5B" w:rsidRDefault="004F4D80" w:rsidP="004F4D80">
            <w:pPr>
              <w:spacing w:line="240" w:lineRule="auto"/>
              <w:ind w:firstLine="0"/>
              <w:jc w:val="center"/>
              <w:rPr>
                <w:b/>
              </w:rPr>
            </w:pPr>
            <w:r w:rsidRPr="00652D5B">
              <w:rPr>
                <w:b/>
                <w:bCs w:val="0"/>
              </w:rPr>
              <w:t>Наименование продукции, тип, марка</w:t>
            </w:r>
          </w:p>
        </w:tc>
        <w:tc>
          <w:tcPr>
            <w:tcW w:w="976" w:type="pct"/>
            <w:vAlign w:val="center"/>
          </w:tcPr>
          <w:p w:rsidR="004F4D80" w:rsidRPr="00652D5B" w:rsidRDefault="004F4D80" w:rsidP="004F4D80">
            <w:pPr>
              <w:spacing w:line="240" w:lineRule="auto"/>
              <w:ind w:firstLine="0"/>
              <w:jc w:val="center"/>
              <w:rPr>
                <w:b/>
              </w:rPr>
            </w:pPr>
            <w:r w:rsidRPr="00652D5B">
              <w:rPr>
                <w:b/>
              </w:rPr>
              <w:t>Технические характеристики/комплектация продукции</w:t>
            </w:r>
          </w:p>
        </w:tc>
        <w:tc>
          <w:tcPr>
            <w:tcW w:w="1255" w:type="pct"/>
            <w:vAlign w:val="center"/>
          </w:tcPr>
          <w:p w:rsidR="004F4D80" w:rsidRPr="00652D5B" w:rsidRDefault="004F4D80" w:rsidP="004F4D80">
            <w:pPr>
              <w:spacing w:line="240" w:lineRule="auto"/>
              <w:ind w:firstLine="0"/>
              <w:jc w:val="center"/>
              <w:rPr>
                <w:b/>
              </w:rPr>
            </w:pPr>
            <w:r w:rsidRPr="00652D5B">
              <w:rPr>
                <w:b/>
                <w:bCs w:val="0"/>
              </w:rPr>
              <w:t>Наименование продукции, тип, марка</w:t>
            </w:r>
          </w:p>
        </w:tc>
        <w:tc>
          <w:tcPr>
            <w:tcW w:w="1165" w:type="pct"/>
            <w:vAlign w:val="center"/>
          </w:tcPr>
          <w:p w:rsidR="004F4D80" w:rsidRPr="00652D5B" w:rsidRDefault="004F4D80" w:rsidP="004F4D80">
            <w:pPr>
              <w:spacing w:line="240" w:lineRule="auto"/>
              <w:ind w:firstLine="0"/>
              <w:jc w:val="center"/>
              <w:rPr>
                <w:b/>
              </w:rPr>
            </w:pPr>
            <w:r w:rsidRPr="00652D5B">
              <w:rPr>
                <w:b/>
              </w:rPr>
              <w:t>Технические характеристики/</w:t>
            </w:r>
            <w:r w:rsidRPr="00652D5B">
              <w:rPr>
                <w:b/>
              </w:rPr>
              <w:br/>
              <w:t>комплектация предлагаемой продукции</w:t>
            </w: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bl>
    <w:p w:rsidR="004F4D80" w:rsidRPr="00F647F7" w:rsidRDefault="004F4D80" w:rsidP="004F4D80">
      <w:pPr>
        <w:spacing w:line="240" w:lineRule="auto"/>
        <w:rPr>
          <w:b/>
          <w:bCs w:val="0"/>
          <w:sz w:val="24"/>
          <w:szCs w:val="24"/>
        </w:rPr>
      </w:pPr>
    </w:p>
    <w:p w:rsidR="004F4D80" w:rsidRPr="00F647F7" w:rsidRDefault="004F4D80" w:rsidP="004F4D80">
      <w:pPr>
        <w:spacing w:line="240" w:lineRule="auto"/>
        <w:jc w:val="left"/>
        <w:rPr>
          <w:sz w:val="24"/>
          <w:szCs w:val="24"/>
        </w:rPr>
      </w:pPr>
      <w:r w:rsidRPr="00F647F7">
        <w:rPr>
          <w:sz w:val="24"/>
          <w:szCs w:val="24"/>
        </w:rPr>
        <w:t>Гарантии на предлагаемое к поставке оборудование: _____________________________________________.</w:t>
      </w:r>
    </w:p>
    <w:p w:rsidR="004F4D80" w:rsidRPr="00F647F7" w:rsidRDefault="004F4D80" w:rsidP="004F4D80">
      <w:pPr>
        <w:spacing w:line="240" w:lineRule="auto"/>
        <w:jc w:val="left"/>
        <w:rPr>
          <w:sz w:val="24"/>
          <w:szCs w:val="24"/>
        </w:rPr>
      </w:pPr>
    </w:p>
    <w:p w:rsidR="004F4D80" w:rsidRPr="00F647F7" w:rsidRDefault="004F4D80" w:rsidP="004F4D80">
      <w:pPr>
        <w:spacing w:line="240" w:lineRule="auto"/>
        <w:jc w:val="left"/>
        <w:rPr>
          <w:sz w:val="24"/>
          <w:szCs w:val="24"/>
        </w:rPr>
      </w:pPr>
      <w:r w:rsidRPr="00F647F7">
        <w:rPr>
          <w:sz w:val="24"/>
          <w:szCs w:val="24"/>
        </w:rPr>
        <w:t>Срок службы: _____________________________________________________________________.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696" w:name="_Toc176765537"/>
      <w:bookmarkStart w:id="697" w:name="_Toc198979986"/>
      <w:bookmarkStart w:id="698" w:name="_Toc217466321"/>
      <w:bookmarkStart w:id="699" w:name="_Toc217702859"/>
      <w:bookmarkStart w:id="700" w:name="_Toc233601977"/>
      <w:bookmarkStart w:id="701" w:name="_Toc263343463"/>
      <w:bookmarkStart w:id="702" w:name="_Toc439170680"/>
      <w:bookmarkStart w:id="703" w:name="_Toc439172782"/>
      <w:bookmarkStart w:id="704" w:name="_Toc439173226"/>
      <w:bookmarkStart w:id="705" w:name="_Toc439238222"/>
      <w:bookmarkStart w:id="706" w:name="_Toc439252770"/>
      <w:bookmarkStart w:id="707" w:name="_Toc439323744"/>
      <w:bookmarkStart w:id="708" w:name="_Toc440297078"/>
      <w:bookmarkStart w:id="709" w:name="_Toc440356639"/>
      <w:bookmarkStart w:id="710" w:name="_Toc440631775"/>
      <w:bookmarkStart w:id="711" w:name="_Toc440876559"/>
      <w:bookmarkStart w:id="712" w:name="_Toc441130631"/>
      <w:bookmarkStart w:id="713" w:name="_Toc441157134"/>
      <w:r w:rsidRPr="00C236C0">
        <w:rPr>
          <w:szCs w:val="24"/>
        </w:rPr>
        <w:lastRenderedPageBreak/>
        <w:t>Инструкции по заполнению</w:t>
      </w:r>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техническом предложении описываются все позиции таблицы-1 </w:t>
      </w:r>
      <w:r w:rsidR="00841A6F">
        <w:rPr>
          <w:sz w:val="24"/>
          <w:szCs w:val="24"/>
        </w:rPr>
        <w:t>Сводной таблицы стоимости</w:t>
      </w:r>
      <w:r w:rsidR="002F710E" w:rsidRPr="002F710E">
        <w:rPr>
          <w:b/>
          <w:szCs w:val="24"/>
        </w:rPr>
        <w:t xml:space="preserve"> </w:t>
      </w:r>
      <w:r w:rsidR="002F710E" w:rsidRPr="002F710E">
        <w:rPr>
          <w:sz w:val="24"/>
          <w:szCs w:val="24"/>
        </w:rPr>
        <w:t>поставок</w:t>
      </w:r>
      <w:r w:rsidRPr="00F647F7">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колонке «Требования Заказчика» отдельно приводится каждое отдельное требование, указанное в </w:t>
      </w:r>
      <w:r w:rsidRPr="00C83252">
        <w:rPr>
          <w:sz w:val="24"/>
          <w:szCs w:val="24"/>
        </w:rPr>
        <w:t xml:space="preserve">разделе </w:t>
      </w:r>
      <w:r w:rsidR="007D61B9">
        <w:rPr>
          <w:sz w:val="24"/>
          <w:szCs w:val="24"/>
        </w:rPr>
        <w:fldChar w:fldCharType="begin"/>
      </w:r>
      <w:r w:rsidR="0019725C">
        <w:rPr>
          <w:sz w:val="24"/>
          <w:szCs w:val="24"/>
        </w:rPr>
        <w:instrText xml:space="preserve"> REF _Ref440292555 \r \h </w:instrText>
      </w:r>
      <w:r w:rsidR="007D61B9">
        <w:rPr>
          <w:sz w:val="24"/>
          <w:szCs w:val="24"/>
        </w:rPr>
      </w:r>
      <w:r w:rsidR="007D61B9">
        <w:rPr>
          <w:sz w:val="24"/>
          <w:szCs w:val="24"/>
        </w:rPr>
        <w:fldChar w:fldCharType="separate"/>
      </w:r>
      <w:r w:rsidR="00A0315F">
        <w:rPr>
          <w:sz w:val="24"/>
          <w:szCs w:val="24"/>
        </w:rPr>
        <w:t>4</w:t>
      </w:r>
      <w:r w:rsidR="007D61B9">
        <w:rPr>
          <w:sz w:val="24"/>
          <w:szCs w:val="24"/>
        </w:rPr>
        <w:fldChar w:fldCharType="end"/>
      </w:r>
      <w:r w:rsidRPr="00C83252">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C83252">
        <w:rPr>
          <w:sz w:val="24"/>
          <w:szCs w:val="24"/>
        </w:rPr>
        <w:t xml:space="preserve">В колонке «Предложение </w:t>
      </w:r>
      <w:r w:rsidR="00C236C0">
        <w:rPr>
          <w:sz w:val="24"/>
          <w:szCs w:val="24"/>
        </w:rPr>
        <w:t>Участник</w:t>
      </w:r>
      <w:r w:rsidRPr="00C83252">
        <w:rPr>
          <w:sz w:val="24"/>
          <w:szCs w:val="24"/>
        </w:rPr>
        <w:t>а»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8E5EA3"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B86686">
        <w:rPr>
          <w:sz w:val="24"/>
          <w:szCs w:val="24"/>
        </w:rPr>
        <w:t xml:space="preserve">В техническом предложении обязательно должны быть указаны: тип и марка поставляемой к поставке 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w:t>
      </w:r>
      <w:r w:rsidRPr="008E5EA3">
        <w:rPr>
          <w:sz w:val="24"/>
          <w:szCs w:val="24"/>
        </w:rPr>
        <w:t>гарантии на предлагаем</w:t>
      </w:r>
      <w:r w:rsidRPr="00B86686">
        <w:rPr>
          <w:sz w:val="24"/>
          <w:szCs w:val="24"/>
        </w:rPr>
        <w:t>ую</w:t>
      </w:r>
      <w:r w:rsidRPr="008E5EA3">
        <w:rPr>
          <w:sz w:val="24"/>
          <w:szCs w:val="24"/>
        </w:rPr>
        <w:t xml:space="preserve"> к поставке </w:t>
      </w:r>
      <w:r w:rsidRPr="00B86686">
        <w:rPr>
          <w:sz w:val="24"/>
          <w:szCs w:val="24"/>
        </w:rPr>
        <w:t>продукцию и сроки службы, иная информация.</w:t>
      </w:r>
      <w:proofErr w:type="gramEnd"/>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Если в техническом предложении вместо информации, изложенной в п. </w:t>
      </w:r>
      <w:r w:rsidR="007D61B9">
        <w:rPr>
          <w:sz w:val="24"/>
          <w:szCs w:val="24"/>
        </w:rPr>
        <w:fldChar w:fldCharType="begin"/>
      </w:r>
      <w:r w:rsidR="00D56F8C">
        <w:rPr>
          <w:sz w:val="24"/>
          <w:szCs w:val="24"/>
        </w:rPr>
        <w:instrText xml:space="preserve"> REF _Ref440271182 \r \h </w:instrText>
      </w:r>
      <w:r w:rsidR="007D61B9">
        <w:rPr>
          <w:sz w:val="24"/>
          <w:szCs w:val="24"/>
        </w:rPr>
      </w:r>
      <w:r w:rsidR="007D61B9">
        <w:rPr>
          <w:sz w:val="24"/>
          <w:szCs w:val="24"/>
        </w:rPr>
        <w:fldChar w:fldCharType="separate"/>
      </w:r>
      <w:r w:rsidR="00A0315F">
        <w:rPr>
          <w:sz w:val="24"/>
          <w:szCs w:val="24"/>
        </w:rPr>
        <w:t>3.3.1.9</w:t>
      </w:r>
      <w:r w:rsidR="007D61B9">
        <w:rPr>
          <w:sz w:val="24"/>
          <w:szCs w:val="24"/>
        </w:rPr>
        <w:fldChar w:fldCharType="end"/>
      </w:r>
      <w:r w:rsidRPr="00B86686">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Pr>
          <w:sz w:val="24"/>
          <w:szCs w:val="24"/>
        </w:rPr>
        <w:t>Заявка</w:t>
      </w:r>
      <w:r w:rsidRPr="00B86686">
        <w:rPr>
          <w:sz w:val="24"/>
          <w:szCs w:val="24"/>
        </w:rPr>
        <w:t xml:space="preserve"> будет отклонена</w:t>
      </w:r>
      <w:r w:rsidRPr="00C83252">
        <w:rPr>
          <w:sz w:val="24"/>
          <w:szCs w:val="24"/>
        </w:rPr>
        <w:t xml:space="preserve"> без рассмотрения по существу.</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C83252">
        <w:rPr>
          <w:sz w:val="24"/>
          <w:szCs w:val="24"/>
        </w:rPr>
        <w:t xml:space="preserve">Все технические параметры, указанные в техническом предложении должны быть подтверждены документами, указанными в п. </w:t>
      </w:r>
      <w:r w:rsidR="007D61B9">
        <w:rPr>
          <w:sz w:val="24"/>
          <w:szCs w:val="24"/>
        </w:rPr>
        <w:fldChar w:fldCharType="begin"/>
      </w:r>
      <w:r w:rsidR="0019725C">
        <w:rPr>
          <w:sz w:val="24"/>
          <w:szCs w:val="24"/>
        </w:rPr>
        <w:instrText xml:space="preserve"> REF _Ref440292618 \r \h </w:instrText>
      </w:r>
      <w:r w:rsidR="007D61B9">
        <w:rPr>
          <w:sz w:val="24"/>
          <w:szCs w:val="24"/>
        </w:rPr>
      </w:r>
      <w:r w:rsidR="007D61B9">
        <w:rPr>
          <w:sz w:val="24"/>
          <w:szCs w:val="24"/>
        </w:rPr>
        <w:fldChar w:fldCharType="separate"/>
      </w:r>
      <w:r w:rsidR="00A0315F">
        <w:rPr>
          <w:sz w:val="24"/>
          <w:szCs w:val="24"/>
        </w:rPr>
        <w:t>4.4.1</w:t>
      </w:r>
      <w:r w:rsidR="007D61B9">
        <w:rPr>
          <w:sz w:val="24"/>
          <w:szCs w:val="24"/>
        </w:rPr>
        <w:fldChar w:fldCharType="end"/>
      </w:r>
      <w:r w:rsidRPr="00C83252">
        <w:rPr>
          <w:sz w:val="24"/>
          <w:szCs w:val="24"/>
        </w:rPr>
        <w:t xml:space="preserve"> настоящей документации.</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C83252">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Sect="004F4D80">
          <w:pgSz w:w="16838" w:h="11906" w:orient="landscape" w:code="9"/>
          <w:pgMar w:top="1134" w:right="680" w:bottom="567" w:left="539" w:header="680" w:footer="278" w:gutter="0"/>
          <w:cols w:space="708"/>
          <w:titlePg/>
          <w:docGrid w:linePitch="360"/>
        </w:sectPr>
      </w:pPr>
      <w:bookmarkStart w:id="714"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15" w:name="_Toc423423670"/>
      <w:bookmarkStart w:id="716" w:name="_Ref440271036"/>
      <w:bookmarkStart w:id="717" w:name="_Ref440274366"/>
      <w:bookmarkStart w:id="718" w:name="_Ref440274902"/>
      <w:bookmarkStart w:id="719" w:name="_Ref440284947"/>
      <w:bookmarkStart w:id="720" w:name="_Toc441157135"/>
      <w:r w:rsidRPr="00F647F7">
        <w:lastRenderedPageBreak/>
        <w:t xml:space="preserve">График </w:t>
      </w:r>
      <w:r w:rsidR="00360AA5">
        <w:t xml:space="preserve">выполнения </w:t>
      </w:r>
      <w:r w:rsidRPr="00F647F7">
        <w:t>постав</w:t>
      </w:r>
      <w:r w:rsidR="00360AA5">
        <w:t>о</w:t>
      </w:r>
      <w:r w:rsidRPr="00F647F7">
        <w:t xml:space="preserve">к (форма </w:t>
      </w:r>
      <w:r w:rsidRPr="00F647F7">
        <w:rPr>
          <w:noProof/>
        </w:rPr>
        <w:t>4</w:t>
      </w:r>
      <w:r w:rsidRPr="00F647F7">
        <w:t>)</w:t>
      </w:r>
      <w:bookmarkEnd w:id="686"/>
      <w:bookmarkEnd w:id="687"/>
      <w:bookmarkEnd w:id="688"/>
      <w:bookmarkEnd w:id="689"/>
      <w:bookmarkEnd w:id="690"/>
      <w:bookmarkEnd w:id="691"/>
      <w:bookmarkEnd w:id="692"/>
      <w:bookmarkEnd w:id="693"/>
      <w:bookmarkEnd w:id="714"/>
      <w:bookmarkEnd w:id="715"/>
      <w:bookmarkEnd w:id="716"/>
      <w:bookmarkEnd w:id="717"/>
      <w:bookmarkEnd w:id="718"/>
      <w:bookmarkEnd w:id="719"/>
      <w:bookmarkEnd w:id="720"/>
    </w:p>
    <w:p w:rsidR="004F4D80" w:rsidRPr="00F647F7" w:rsidRDefault="004F4D80" w:rsidP="004F4D80">
      <w:pPr>
        <w:pStyle w:val="3"/>
        <w:rPr>
          <w:b w:val="0"/>
          <w:szCs w:val="24"/>
        </w:rPr>
      </w:pPr>
      <w:bookmarkStart w:id="721" w:name="_Toc98253929"/>
      <w:bookmarkStart w:id="722" w:name="_Toc157248183"/>
      <w:bookmarkStart w:id="723" w:name="_Toc157496552"/>
      <w:bookmarkStart w:id="724" w:name="_Toc158206091"/>
      <w:bookmarkStart w:id="725" w:name="_Toc164057776"/>
      <w:bookmarkStart w:id="726" w:name="_Toc164137126"/>
      <w:bookmarkStart w:id="727" w:name="_Toc164161286"/>
      <w:bookmarkStart w:id="728" w:name="_Toc165173857"/>
      <w:bookmarkStart w:id="729" w:name="_Toc439170682"/>
      <w:bookmarkStart w:id="730" w:name="_Toc439172784"/>
      <w:bookmarkStart w:id="731" w:name="_Toc439173228"/>
      <w:bookmarkStart w:id="732" w:name="_Toc439238224"/>
      <w:bookmarkStart w:id="733" w:name="_Toc439252772"/>
      <w:bookmarkStart w:id="734" w:name="_Toc439323746"/>
      <w:bookmarkStart w:id="735" w:name="_Toc440297080"/>
      <w:bookmarkStart w:id="736" w:name="_Toc440356641"/>
      <w:bookmarkStart w:id="737" w:name="_Toc440631777"/>
      <w:bookmarkStart w:id="738" w:name="_Toc440876561"/>
      <w:bookmarkStart w:id="739" w:name="_Toc441130633"/>
      <w:bookmarkStart w:id="740" w:name="_Toc441157136"/>
      <w:r w:rsidRPr="00F647F7">
        <w:rPr>
          <w:b w:val="0"/>
          <w:szCs w:val="24"/>
        </w:rPr>
        <w:t xml:space="preserve">Форма </w:t>
      </w:r>
      <w:bookmarkEnd w:id="721"/>
      <w:r w:rsidRPr="00F647F7">
        <w:rPr>
          <w:b w:val="0"/>
          <w:szCs w:val="24"/>
        </w:rPr>
        <w:t xml:space="preserve">графика </w:t>
      </w:r>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r w:rsidR="00360AA5">
        <w:rPr>
          <w:b w:val="0"/>
          <w:szCs w:val="24"/>
        </w:rPr>
        <w:t>выполнения поставок</w:t>
      </w:r>
      <w:bookmarkEnd w:id="736"/>
      <w:bookmarkEnd w:id="737"/>
      <w:bookmarkEnd w:id="738"/>
      <w:bookmarkEnd w:id="739"/>
      <w:bookmarkEnd w:id="74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360AA5">
        <w:rPr>
          <w:b/>
          <w:color w:val="000000"/>
          <w:sz w:val="24"/>
          <w:szCs w:val="24"/>
        </w:rPr>
        <w:t>выполнения поставок</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543"/>
        <w:gridCol w:w="2835"/>
        <w:gridCol w:w="2842"/>
      </w:tblGrid>
      <w:tr w:rsidR="004F4D80" w:rsidRPr="00D84EFD"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rPr>
                <w:b/>
              </w:rPr>
            </w:pPr>
            <w:r w:rsidRPr="008E5EA3">
              <w:rPr>
                <w:b/>
              </w:rPr>
              <w:t xml:space="preserve">№ </w:t>
            </w:r>
            <w:proofErr w:type="gramStart"/>
            <w:r w:rsidRPr="008E5EA3">
              <w:rPr>
                <w:b/>
              </w:rPr>
              <w:t>п</w:t>
            </w:r>
            <w:proofErr w:type="gramEnd"/>
            <w:r w:rsidRPr="008E5EA3">
              <w:rPr>
                <w:b/>
              </w:rPr>
              <w:t>/п</w:t>
            </w:r>
          </w:p>
        </w:tc>
        <w:tc>
          <w:tcPr>
            <w:tcW w:w="3543" w:type="dxa"/>
            <w:vMerge w:val="restart"/>
            <w:tcBorders>
              <w:top w:val="single" w:sz="4" w:space="0" w:color="auto"/>
              <w:left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rPr>
            </w:pPr>
            <w:r w:rsidRPr="008E5EA3">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rPr>
            </w:pPr>
            <w:r w:rsidRPr="008E5EA3">
              <w:rPr>
                <w:b/>
              </w:rPr>
              <w:t>Срок поставки продукции</w:t>
            </w:r>
          </w:p>
        </w:tc>
      </w:tr>
      <w:tr w:rsidR="004F4D80" w:rsidRPr="00D84EFD"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spacing w:line="240" w:lineRule="auto"/>
              <w:ind w:firstLine="0"/>
              <w:jc w:val="left"/>
              <w:rPr>
                <w:color w:val="000000"/>
              </w:rPr>
            </w:pPr>
          </w:p>
        </w:tc>
        <w:tc>
          <w:tcPr>
            <w:tcW w:w="3543" w:type="dxa"/>
            <w:vMerge/>
            <w:tcBorders>
              <w:left w:val="single" w:sz="4" w:space="0" w:color="auto"/>
              <w:bottom w:val="single" w:sz="4" w:space="0" w:color="auto"/>
              <w:right w:val="single" w:sz="4" w:space="0" w:color="auto"/>
            </w:tcBorders>
            <w:vAlign w:val="center"/>
            <w:hideMark/>
          </w:tcPr>
          <w:p w:rsidR="004F4D80" w:rsidRPr="008E5EA3" w:rsidRDefault="004F4D80" w:rsidP="004F4D80">
            <w:pPr>
              <w:spacing w:line="240" w:lineRule="auto"/>
              <w:ind w:firstLine="0"/>
              <w:jc w:val="left"/>
              <w:rPr>
                <w:color w:val="000000"/>
              </w:rPr>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color w:val="000000"/>
              </w:rPr>
            </w:pPr>
            <w:r w:rsidRPr="008E5EA3">
              <w:rPr>
                <w:b/>
                <w:color w:val="000000"/>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color w:val="000000"/>
              </w:rPr>
            </w:pPr>
            <w:r w:rsidRPr="008E5EA3">
              <w:rPr>
                <w:b/>
                <w:color w:val="000000"/>
              </w:rPr>
              <w:t xml:space="preserve">Предложение </w:t>
            </w:r>
            <w:r w:rsidR="00C236C0">
              <w:rPr>
                <w:b/>
                <w:color w:val="000000"/>
              </w:rPr>
              <w:t>Участник</w:t>
            </w:r>
            <w:r w:rsidRPr="008E5EA3">
              <w:rPr>
                <w:b/>
                <w:color w:val="000000"/>
              </w:rPr>
              <w:t>а</w:t>
            </w:r>
          </w:p>
        </w:tc>
      </w:tr>
      <w:tr w:rsidR="004F4D80" w:rsidRPr="00D84EFD"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775238">
            <w:pPr>
              <w:pStyle w:val="aff1"/>
              <w:numPr>
                <w:ilvl w:val="0"/>
                <w:numId w:val="60"/>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RPr="00D84EFD"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775238">
            <w:pPr>
              <w:pStyle w:val="aff1"/>
              <w:numPr>
                <w:ilvl w:val="0"/>
                <w:numId w:val="60"/>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RPr="00D84EFD"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775238">
            <w:pPr>
              <w:pStyle w:val="aff1"/>
              <w:numPr>
                <w:ilvl w:val="0"/>
                <w:numId w:val="60"/>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r w:rsidRPr="00D84EFD">
              <w:rPr>
                <w:color w:val="000000"/>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741" w:name="_Toc171070556"/>
      <w:bookmarkStart w:id="742" w:name="_Toc98253927"/>
      <w:bookmarkStart w:id="743" w:name="_Toc176605808"/>
      <w:bookmarkStart w:id="744" w:name="_Toc176611017"/>
      <w:bookmarkStart w:id="745" w:name="_Toc176611073"/>
      <w:bookmarkStart w:id="746" w:name="_Toc176668676"/>
      <w:bookmarkStart w:id="747" w:name="_Toc176684336"/>
      <w:bookmarkStart w:id="748" w:name="_Toc176746279"/>
      <w:bookmarkStart w:id="749" w:name="_Toc176747346"/>
      <w:bookmarkStart w:id="750" w:name="_Toc198979988"/>
      <w:bookmarkStart w:id="751" w:name="_Toc217466324"/>
      <w:bookmarkStart w:id="752" w:name="_Toc217702862"/>
      <w:bookmarkStart w:id="753" w:name="_Toc233601980"/>
      <w:bookmarkStart w:id="754" w:name="_Toc263343466"/>
      <w:r w:rsidRPr="00F647F7">
        <w:rPr>
          <w:b w:val="0"/>
          <w:szCs w:val="24"/>
        </w:rPr>
        <w:br w:type="page"/>
      </w:r>
      <w:bookmarkStart w:id="755" w:name="_Toc439170683"/>
      <w:bookmarkStart w:id="756" w:name="_Toc439172785"/>
      <w:bookmarkStart w:id="757" w:name="_Toc439173229"/>
      <w:bookmarkStart w:id="758" w:name="_Toc439238225"/>
      <w:bookmarkStart w:id="759" w:name="_Toc439252773"/>
      <w:bookmarkStart w:id="760" w:name="_Toc439323747"/>
      <w:bookmarkStart w:id="761" w:name="_Toc440297081"/>
      <w:bookmarkStart w:id="762" w:name="_Toc440356642"/>
      <w:bookmarkStart w:id="763" w:name="_Toc440631778"/>
      <w:bookmarkStart w:id="764" w:name="_Toc440876562"/>
      <w:bookmarkStart w:id="765" w:name="_Toc441130634"/>
      <w:bookmarkStart w:id="766" w:name="_Toc441157137"/>
      <w:r w:rsidRPr="00F647F7">
        <w:rPr>
          <w:b w:val="0"/>
          <w:szCs w:val="24"/>
        </w:rPr>
        <w:lastRenderedPageBreak/>
        <w:t>Инструкции по заполнению</w:t>
      </w:r>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7D61B9">
        <w:rPr>
          <w:sz w:val="24"/>
          <w:szCs w:val="24"/>
        </w:rPr>
        <w:fldChar w:fldCharType="begin"/>
      </w:r>
      <w:r w:rsidR="00D56F8C">
        <w:rPr>
          <w:sz w:val="24"/>
          <w:szCs w:val="24"/>
        </w:rPr>
        <w:instrText xml:space="preserve"> REF _Ref55336310 \r \h </w:instrText>
      </w:r>
      <w:r w:rsidR="007D61B9">
        <w:rPr>
          <w:sz w:val="24"/>
          <w:szCs w:val="24"/>
        </w:rPr>
      </w:r>
      <w:r w:rsidR="007D61B9">
        <w:rPr>
          <w:sz w:val="24"/>
          <w:szCs w:val="24"/>
        </w:rPr>
        <w:fldChar w:fldCharType="separate"/>
      </w:r>
      <w:r w:rsidR="00A0315F">
        <w:rPr>
          <w:sz w:val="24"/>
          <w:szCs w:val="24"/>
        </w:rPr>
        <w:t>5.1</w:t>
      </w:r>
      <w:r w:rsidR="007D61B9">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т.ч. организационно-правовую форму) и свой адрес.</w:t>
      </w:r>
    </w:p>
    <w:p w:rsidR="004F4D80" w:rsidRPr="008E5EA3"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8E5EA3">
        <w:rPr>
          <w:sz w:val="24"/>
          <w:szCs w:val="24"/>
        </w:rPr>
        <w:t xml:space="preserve">В данном Графике </w:t>
      </w:r>
      <w:r w:rsidR="00360AA5">
        <w:rPr>
          <w:sz w:val="24"/>
          <w:szCs w:val="24"/>
        </w:rPr>
        <w:t>выполнения поставок</w:t>
      </w:r>
      <w:r w:rsidRPr="008E5EA3">
        <w:rPr>
          <w:sz w:val="24"/>
          <w:szCs w:val="24"/>
        </w:rPr>
        <w:t xml:space="preserve"> приводятся расчетные сроки поставки </w:t>
      </w:r>
      <w:r w:rsidR="00841A6F">
        <w:rPr>
          <w:sz w:val="24"/>
          <w:szCs w:val="24"/>
        </w:rPr>
        <w:t xml:space="preserve">продукции </w:t>
      </w:r>
      <w:r w:rsidRPr="008E5EA3">
        <w:rPr>
          <w:sz w:val="24"/>
          <w:szCs w:val="24"/>
        </w:rPr>
        <w:t>в рамках Договора, перечисленн</w:t>
      </w:r>
      <w:r w:rsidR="00841A6F">
        <w:rPr>
          <w:sz w:val="24"/>
          <w:szCs w:val="24"/>
        </w:rPr>
        <w:t>ой</w:t>
      </w:r>
      <w:r w:rsidRPr="008E5EA3">
        <w:rPr>
          <w:sz w:val="24"/>
          <w:szCs w:val="24"/>
        </w:rPr>
        <w:t xml:space="preserve"> в </w:t>
      </w:r>
      <w:r w:rsidR="00841A6F">
        <w:rPr>
          <w:sz w:val="24"/>
          <w:szCs w:val="24"/>
        </w:rPr>
        <w:t>Сводной таблице стоимости</w:t>
      </w:r>
      <w:r w:rsidRPr="008E5EA3">
        <w:rPr>
          <w:sz w:val="24"/>
          <w:szCs w:val="24"/>
        </w:rPr>
        <w:t xml:space="preserve"> </w:t>
      </w:r>
      <w:r w:rsidR="002F710E" w:rsidRPr="002F710E">
        <w:rPr>
          <w:sz w:val="24"/>
          <w:szCs w:val="24"/>
        </w:rPr>
        <w:t>поставок</w:t>
      </w:r>
      <w:r w:rsidR="002F710E" w:rsidRPr="002D4BC6">
        <w:rPr>
          <w:szCs w:val="24"/>
        </w:rPr>
        <w:t xml:space="preserve"> </w:t>
      </w:r>
      <w:r w:rsidRPr="008E5EA3">
        <w:rPr>
          <w:sz w:val="24"/>
          <w:szCs w:val="24"/>
        </w:rPr>
        <w:t>(</w:t>
      </w:r>
      <w:r w:rsidR="00D56F8C">
        <w:rPr>
          <w:sz w:val="24"/>
          <w:szCs w:val="24"/>
        </w:rPr>
        <w:t>подраздел</w:t>
      </w:r>
      <w:r w:rsidR="00841A6F">
        <w:rPr>
          <w:sz w:val="24"/>
          <w:szCs w:val="24"/>
        </w:rPr>
        <w:t xml:space="preserve"> </w:t>
      </w:r>
      <w:r w:rsidR="007D61B9">
        <w:rPr>
          <w:sz w:val="24"/>
          <w:szCs w:val="24"/>
        </w:rPr>
        <w:fldChar w:fldCharType="begin"/>
      </w:r>
      <w:r w:rsidR="00D56F8C">
        <w:rPr>
          <w:sz w:val="24"/>
          <w:szCs w:val="24"/>
        </w:rPr>
        <w:instrText xml:space="preserve"> REF _Ref440273986 \r \h </w:instrText>
      </w:r>
      <w:r w:rsidR="007D61B9">
        <w:rPr>
          <w:sz w:val="24"/>
          <w:szCs w:val="24"/>
        </w:rPr>
      </w:r>
      <w:r w:rsidR="007D61B9">
        <w:rPr>
          <w:sz w:val="24"/>
          <w:szCs w:val="24"/>
        </w:rPr>
        <w:fldChar w:fldCharType="separate"/>
      </w:r>
      <w:r w:rsidR="00A0315F">
        <w:rPr>
          <w:sz w:val="24"/>
          <w:szCs w:val="24"/>
        </w:rPr>
        <w:t>5.2</w:t>
      </w:r>
      <w:r w:rsidR="007D61B9">
        <w:rPr>
          <w:sz w:val="24"/>
          <w:szCs w:val="24"/>
        </w:rPr>
        <w:fldChar w:fldCharType="end"/>
      </w:r>
      <w:r w:rsidRPr="008E5EA3">
        <w:rPr>
          <w:sz w:val="24"/>
          <w:szCs w:val="24"/>
        </w:rPr>
        <w:t>).</w:t>
      </w:r>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 xml:space="preserve">Для указания сроков против каждого этапа / </w:t>
      </w:r>
      <w:proofErr w:type="spellStart"/>
      <w:r w:rsidRPr="00F647F7">
        <w:rPr>
          <w:sz w:val="24"/>
          <w:szCs w:val="24"/>
        </w:rPr>
        <w:t>подэтапа</w:t>
      </w:r>
      <w:proofErr w:type="spellEnd"/>
      <w:r w:rsidRPr="00F647F7">
        <w:rPr>
          <w:sz w:val="24"/>
          <w:szCs w:val="24"/>
        </w:rPr>
        <w:t xml:space="preserve"> следует указать какой-либо знак или затемнить соответствующее число граф, например:</w:t>
      </w:r>
    </w:p>
    <w:tbl>
      <w:tblPr>
        <w:tblW w:w="10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3960"/>
        <w:gridCol w:w="845"/>
        <w:gridCol w:w="840"/>
        <w:gridCol w:w="6"/>
        <w:gridCol w:w="849"/>
        <w:gridCol w:w="433"/>
        <w:gridCol w:w="407"/>
        <w:gridCol w:w="6"/>
        <w:gridCol w:w="849"/>
        <w:gridCol w:w="667"/>
        <w:gridCol w:w="478"/>
        <w:gridCol w:w="284"/>
        <w:gridCol w:w="283"/>
      </w:tblGrid>
      <w:tr w:rsidR="004F4D80" w:rsidRPr="00F647F7" w:rsidTr="004F4D80">
        <w:trPr>
          <w:cantSplit/>
          <w:trHeight w:val="366"/>
        </w:trPr>
        <w:tc>
          <w:tcPr>
            <w:tcW w:w="720" w:type="dxa"/>
            <w:vMerge w:val="restart"/>
            <w:tcBorders>
              <w:top w:val="single" w:sz="4" w:space="0" w:color="auto"/>
              <w:left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 xml:space="preserve">№ </w:t>
            </w:r>
            <w:proofErr w:type="gramStart"/>
            <w:r w:rsidRPr="00F647F7">
              <w:rPr>
                <w:color w:val="000000"/>
                <w:sz w:val="24"/>
                <w:szCs w:val="24"/>
              </w:rPr>
              <w:t>п</w:t>
            </w:r>
            <w:proofErr w:type="gramEnd"/>
            <w:r w:rsidRPr="00F647F7">
              <w:rPr>
                <w:color w:val="000000"/>
                <w:sz w:val="24"/>
                <w:szCs w:val="24"/>
              </w:rPr>
              <w:t>/п</w:t>
            </w:r>
          </w:p>
        </w:tc>
        <w:tc>
          <w:tcPr>
            <w:tcW w:w="3960" w:type="dxa"/>
            <w:vMerge w:val="restart"/>
            <w:tcBorders>
              <w:top w:val="single" w:sz="4" w:space="0" w:color="auto"/>
              <w:left w:val="single" w:sz="4" w:space="0" w:color="auto"/>
              <w:right w:val="single" w:sz="4" w:space="0" w:color="auto"/>
            </w:tcBorders>
            <w:vAlign w:val="center"/>
          </w:tcPr>
          <w:p w:rsidR="004F4D80" w:rsidRDefault="004F4D80" w:rsidP="004F4D80">
            <w:pPr>
              <w:pStyle w:val="aff0"/>
              <w:spacing w:before="0" w:after="0"/>
              <w:ind w:left="0" w:right="0"/>
              <w:jc w:val="center"/>
            </w:pPr>
          </w:p>
          <w:p w:rsidR="004F4D80" w:rsidRPr="00A35E1B" w:rsidRDefault="004F4D80" w:rsidP="004F4D80">
            <w:pPr>
              <w:pStyle w:val="aff0"/>
              <w:spacing w:before="0" w:after="0"/>
              <w:ind w:left="0" w:right="0"/>
              <w:jc w:val="center"/>
            </w:pPr>
            <w:r w:rsidRPr="00A35E1B">
              <w:t>Наименование продукции, тип, марка</w:t>
            </w:r>
          </w:p>
        </w:tc>
        <w:tc>
          <w:tcPr>
            <w:tcW w:w="2973" w:type="dxa"/>
            <w:gridSpan w:val="5"/>
            <w:tcBorders>
              <w:top w:val="single" w:sz="4" w:space="0" w:color="auto"/>
              <w:left w:val="single" w:sz="4" w:space="0" w:color="auto"/>
              <w:bottom w:val="single" w:sz="4" w:space="0" w:color="auto"/>
              <w:right w:val="single" w:sz="4" w:space="0" w:color="auto"/>
            </w:tcBorders>
            <w:vAlign w:val="center"/>
          </w:tcPr>
          <w:p w:rsidR="004F4D80" w:rsidRPr="00A35E1B" w:rsidRDefault="004F4D80" w:rsidP="004F4D80">
            <w:pPr>
              <w:pStyle w:val="aff0"/>
              <w:spacing w:before="0" w:after="0"/>
              <w:ind w:left="0" w:right="0"/>
              <w:jc w:val="center"/>
              <w:rPr>
                <w:color w:val="000000"/>
                <w:sz w:val="24"/>
                <w:szCs w:val="24"/>
              </w:rPr>
            </w:pPr>
            <w:r w:rsidRPr="00A35E1B">
              <w:rPr>
                <w:color w:val="000000"/>
              </w:rPr>
              <w:t>Требования Заказчика</w:t>
            </w:r>
          </w:p>
        </w:tc>
        <w:tc>
          <w:tcPr>
            <w:tcW w:w="2974" w:type="dxa"/>
            <w:gridSpan w:val="7"/>
            <w:tcBorders>
              <w:top w:val="single" w:sz="4" w:space="0" w:color="auto"/>
              <w:left w:val="single" w:sz="4" w:space="0" w:color="auto"/>
              <w:bottom w:val="single" w:sz="4" w:space="0" w:color="auto"/>
              <w:right w:val="single" w:sz="4" w:space="0" w:color="auto"/>
            </w:tcBorders>
            <w:vAlign w:val="center"/>
          </w:tcPr>
          <w:p w:rsidR="004F4D80" w:rsidRPr="00A35E1B" w:rsidRDefault="004F4D80" w:rsidP="004F4D80">
            <w:pPr>
              <w:pStyle w:val="aff0"/>
              <w:spacing w:before="0" w:after="0"/>
              <w:ind w:left="0" w:right="0"/>
              <w:jc w:val="center"/>
              <w:rPr>
                <w:color w:val="000000"/>
                <w:sz w:val="24"/>
                <w:szCs w:val="24"/>
              </w:rPr>
            </w:pPr>
            <w:r w:rsidRPr="00A35E1B">
              <w:rPr>
                <w:color w:val="000000"/>
              </w:rPr>
              <w:t xml:space="preserve">Предложение </w:t>
            </w:r>
            <w:r w:rsidR="00C236C0">
              <w:rPr>
                <w:color w:val="000000"/>
              </w:rPr>
              <w:t>Участник</w:t>
            </w:r>
            <w:r w:rsidRPr="00A35E1B">
              <w:rPr>
                <w:color w:val="000000"/>
              </w:rPr>
              <w:t>а</w:t>
            </w:r>
          </w:p>
        </w:tc>
      </w:tr>
      <w:tr w:rsidR="004F4D80" w:rsidRPr="00F647F7" w:rsidTr="004F4D80">
        <w:trPr>
          <w:cantSplit/>
        </w:trPr>
        <w:tc>
          <w:tcPr>
            <w:tcW w:w="720" w:type="dxa"/>
            <w:vMerge/>
            <w:tcBorders>
              <w:left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3960" w:type="dxa"/>
            <w:vMerge/>
            <w:tcBorders>
              <w:left w:val="single" w:sz="4" w:space="0" w:color="auto"/>
              <w:right w:val="single" w:sz="4" w:space="0" w:color="auto"/>
            </w:tcBorders>
          </w:tcPr>
          <w:p w:rsidR="004F4D80" w:rsidRPr="00A35E1B" w:rsidRDefault="004F4D80" w:rsidP="004F4D80">
            <w:pPr>
              <w:pStyle w:val="aff0"/>
              <w:spacing w:before="0" w:after="0"/>
              <w:ind w:left="0" w:right="0"/>
              <w:jc w:val="center"/>
              <w:rPr>
                <w:color w:val="000000"/>
                <w:sz w:val="24"/>
                <w:szCs w:val="24"/>
              </w:rPr>
            </w:pPr>
          </w:p>
        </w:tc>
        <w:tc>
          <w:tcPr>
            <w:tcW w:w="5947" w:type="dxa"/>
            <w:gridSpan w:val="12"/>
            <w:tcBorders>
              <w:top w:val="single" w:sz="4" w:space="0" w:color="auto"/>
              <w:left w:val="single" w:sz="4" w:space="0" w:color="auto"/>
              <w:bottom w:val="single" w:sz="4" w:space="0" w:color="auto"/>
              <w:right w:val="single" w:sz="4" w:space="0" w:color="auto"/>
            </w:tcBorders>
            <w:vAlign w:val="center"/>
          </w:tcPr>
          <w:p w:rsidR="004F4D80" w:rsidRPr="00F647F7" w:rsidRDefault="004F4D80" w:rsidP="00360AA5">
            <w:pPr>
              <w:pStyle w:val="aff0"/>
              <w:spacing w:before="0" w:after="0"/>
              <w:ind w:left="0" w:right="0"/>
              <w:jc w:val="center"/>
              <w:rPr>
                <w:color w:val="000000"/>
                <w:sz w:val="24"/>
                <w:szCs w:val="24"/>
              </w:rPr>
            </w:pPr>
            <w:r w:rsidRPr="00F647F7">
              <w:rPr>
                <w:color w:val="000000"/>
                <w:sz w:val="24"/>
                <w:szCs w:val="24"/>
              </w:rPr>
              <w:t xml:space="preserve">График </w:t>
            </w:r>
            <w:r w:rsidR="00360AA5">
              <w:rPr>
                <w:color w:val="000000"/>
                <w:sz w:val="24"/>
                <w:szCs w:val="24"/>
              </w:rPr>
              <w:t>выполнения поставок</w:t>
            </w:r>
            <w:r w:rsidRPr="00F647F7">
              <w:rPr>
                <w:color w:val="000000"/>
                <w:sz w:val="24"/>
                <w:szCs w:val="24"/>
              </w:rPr>
              <w:t>, в неделях ________  (</w:t>
            </w:r>
            <w:r w:rsidRPr="00F647F7">
              <w:rPr>
                <w:i/>
                <w:color w:val="000000"/>
                <w:sz w:val="24"/>
                <w:szCs w:val="24"/>
              </w:rPr>
              <w:t>с момента подписания Договора</w:t>
            </w:r>
            <w:r w:rsidRPr="00F647F7">
              <w:rPr>
                <w:color w:val="000000"/>
                <w:sz w:val="24"/>
                <w:szCs w:val="24"/>
              </w:rPr>
              <w:t>)</w:t>
            </w:r>
          </w:p>
        </w:tc>
      </w:tr>
      <w:tr w:rsidR="004F4D80" w:rsidRPr="00F647F7" w:rsidTr="004F4D80">
        <w:trPr>
          <w:cantSplit/>
          <w:trHeight w:val="374"/>
        </w:trPr>
        <w:tc>
          <w:tcPr>
            <w:tcW w:w="720" w:type="dxa"/>
            <w:vMerge/>
            <w:tcBorders>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rPr>
                <w:color w:val="000000"/>
                <w:sz w:val="24"/>
                <w:szCs w:val="24"/>
              </w:rPr>
            </w:pPr>
          </w:p>
        </w:tc>
        <w:tc>
          <w:tcPr>
            <w:tcW w:w="3960" w:type="dxa"/>
            <w:vMerge/>
            <w:tcBorders>
              <w:left w:val="single" w:sz="4" w:space="0" w:color="auto"/>
              <w:bottom w:val="single" w:sz="4" w:space="0" w:color="auto"/>
              <w:right w:val="single" w:sz="4" w:space="0" w:color="auto"/>
            </w:tcBorders>
          </w:tcPr>
          <w:p w:rsidR="004F4D80" w:rsidRPr="00F647F7" w:rsidRDefault="004F4D80" w:rsidP="004F4D80">
            <w:pPr>
              <w:spacing w:line="240" w:lineRule="auto"/>
              <w:ind w:firstLine="0"/>
              <w:jc w:val="center"/>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1</w:t>
            </w:r>
          </w:p>
        </w:tc>
        <w:tc>
          <w:tcPr>
            <w:tcW w:w="846" w:type="dxa"/>
            <w:gridSpan w:val="2"/>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2</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3</w:t>
            </w:r>
          </w:p>
        </w:tc>
        <w:tc>
          <w:tcPr>
            <w:tcW w:w="846" w:type="dxa"/>
            <w:gridSpan w:val="3"/>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4</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5</w:t>
            </w:r>
          </w:p>
        </w:tc>
        <w:tc>
          <w:tcPr>
            <w:tcW w:w="667"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6</w:t>
            </w:r>
          </w:p>
        </w:tc>
        <w:tc>
          <w:tcPr>
            <w:tcW w:w="47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w:t>
            </w: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775238">
            <w:pPr>
              <w:pStyle w:val="aff1"/>
              <w:numPr>
                <w:ilvl w:val="0"/>
                <w:numId w:val="59"/>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40" w:type="dxa"/>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55" w:type="dxa"/>
            <w:gridSpan w:val="2"/>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40" w:type="dxa"/>
            <w:gridSpan w:val="2"/>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855" w:type="dxa"/>
            <w:gridSpan w:val="2"/>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775238">
            <w:pPr>
              <w:pStyle w:val="aff1"/>
              <w:numPr>
                <w:ilvl w:val="0"/>
                <w:numId w:val="59"/>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775238">
            <w:pPr>
              <w:pStyle w:val="aff1"/>
              <w:numPr>
                <w:ilvl w:val="0"/>
                <w:numId w:val="59"/>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F647F7">
        <w:rPr>
          <w:sz w:val="24"/>
          <w:szCs w:val="24"/>
        </w:rPr>
        <w:t>Microsoft</w:t>
      </w:r>
      <w:proofErr w:type="spellEnd"/>
      <w:r w:rsidRPr="00F647F7">
        <w:rPr>
          <w:sz w:val="24"/>
          <w:szCs w:val="24"/>
        </w:rPr>
        <w:t xml:space="preserve"> </w:t>
      </w:r>
      <w:proofErr w:type="spellStart"/>
      <w:r w:rsidRPr="00F647F7">
        <w:rPr>
          <w:sz w:val="24"/>
          <w:szCs w:val="24"/>
        </w:rPr>
        <w:t>Project</w:t>
      </w:r>
      <w:proofErr w:type="spellEnd"/>
      <w:r w:rsidRPr="00F647F7">
        <w:rPr>
          <w:sz w:val="24"/>
          <w:szCs w:val="24"/>
        </w:rPr>
        <w:t xml:space="preserve"> и т.п.).</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767" w:name="_Hlt22846931"/>
      <w:bookmarkStart w:id="768" w:name="_Ref93264992"/>
      <w:bookmarkStart w:id="769" w:name="_Ref93265116"/>
      <w:bookmarkStart w:id="770" w:name="_Toc98253933"/>
      <w:bookmarkStart w:id="771" w:name="_Toc165173859"/>
      <w:bookmarkStart w:id="772" w:name="_Toc423423671"/>
      <w:bookmarkStart w:id="773" w:name="_Toc441157138"/>
      <w:bookmarkEnd w:id="767"/>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Pr="00F647F7">
        <w:rPr>
          <w:noProof/>
          <w:color w:val="000000"/>
        </w:rPr>
        <w:t>5</w:t>
      </w:r>
      <w:r w:rsidRPr="00F647F7">
        <w:rPr>
          <w:color w:val="000000"/>
        </w:rPr>
        <w:t>)</w:t>
      </w:r>
      <w:bookmarkEnd w:id="694"/>
      <w:bookmarkEnd w:id="695"/>
      <w:bookmarkEnd w:id="768"/>
      <w:bookmarkEnd w:id="769"/>
      <w:bookmarkEnd w:id="770"/>
      <w:bookmarkEnd w:id="771"/>
      <w:bookmarkEnd w:id="772"/>
      <w:bookmarkEnd w:id="773"/>
    </w:p>
    <w:p w:rsidR="004F4D80" w:rsidRPr="00F647F7" w:rsidRDefault="004F4D80" w:rsidP="004F4D80">
      <w:pPr>
        <w:pStyle w:val="3"/>
        <w:rPr>
          <w:b w:val="0"/>
          <w:szCs w:val="24"/>
        </w:rPr>
      </w:pPr>
      <w:bookmarkStart w:id="774" w:name="_Toc439170685"/>
      <w:bookmarkStart w:id="775" w:name="_Toc439172787"/>
      <w:bookmarkStart w:id="776" w:name="_Toc439173231"/>
      <w:bookmarkStart w:id="777" w:name="_Toc439238227"/>
      <w:bookmarkStart w:id="778" w:name="_Toc439252775"/>
      <w:bookmarkStart w:id="779" w:name="_Toc439323749"/>
      <w:bookmarkStart w:id="780" w:name="_Toc440297083"/>
      <w:bookmarkStart w:id="781" w:name="_Toc440356644"/>
      <w:bookmarkStart w:id="782" w:name="_Toc440631780"/>
      <w:bookmarkStart w:id="783" w:name="_Toc440876564"/>
      <w:bookmarkStart w:id="784" w:name="_Toc441130636"/>
      <w:bookmarkStart w:id="785" w:name="_Toc441157139"/>
      <w:bookmarkStart w:id="786" w:name="_Toc157248186"/>
      <w:bookmarkStart w:id="787" w:name="_Toc157496555"/>
      <w:bookmarkStart w:id="788" w:name="_Toc158206094"/>
      <w:bookmarkStart w:id="789" w:name="_Toc164057779"/>
      <w:bookmarkStart w:id="790" w:name="_Toc164137129"/>
      <w:bookmarkStart w:id="791" w:name="_Toc164161289"/>
      <w:bookmarkStart w:id="792"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774"/>
      <w:bookmarkEnd w:id="775"/>
      <w:bookmarkEnd w:id="776"/>
      <w:bookmarkEnd w:id="777"/>
      <w:bookmarkEnd w:id="778"/>
      <w:bookmarkEnd w:id="779"/>
      <w:bookmarkEnd w:id="780"/>
      <w:bookmarkEnd w:id="781"/>
      <w:bookmarkEnd w:id="782"/>
      <w:bookmarkEnd w:id="783"/>
      <w:bookmarkEnd w:id="784"/>
      <w:bookmarkEnd w:id="785"/>
      <w:r w:rsidRPr="00F647F7">
        <w:rPr>
          <w:b w:val="0"/>
          <w:szCs w:val="24"/>
        </w:rPr>
        <w:t xml:space="preserve"> </w:t>
      </w:r>
      <w:bookmarkEnd w:id="786"/>
      <w:bookmarkEnd w:id="787"/>
      <w:bookmarkEnd w:id="788"/>
      <w:bookmarkEnd w:id="789"/>
      <w:bookmarkEnd w:id="790"/>
      <w:bookmarkEnd w:id="791"/>
      <w:bookmarkEnd w:id="792"/>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5</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0E2CF7" w:rsidRPr="00F647F7">
              <w:t xml:space="preserve">раздел </w:t>
            </w:r>
            <w:r w:rsidR="007D61B9">
              <w:fldChar w:fldCharType="begin"/>
            </w:r>
            <w:r w:rsidR="000E2CF7">
              <w:instrText xml:space="preserve"> REF _Ref440272931 \r \h </w:instrText>
            </w:r>
            <w:r w:rsidR="007D61B9">
              <w:fldChar w:fldCharType="separate"/>
            </w:r>
            <w:r w:rsidR="000E2CF7">
              <w:t>2</w:t>
            </w:r>
            <w:r w:rsidR="007D61B9">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775238">
            <w:pPr>
              <w:numPr>
                <w:ilvl w:val="0"/>
                <w:numId w:val="54"/>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775238">
            <w:pPr>
              <w:numPr>
                <w:ilvl w:val="0"/>
                <w:numId w:val="54"/>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775238">
            <w:pPr>
              <w:numPr>
                <w:ilvl w:val="0"/>
                <w:numId w:val="54"/>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0E2CF7" w:rsidRPr="00F647F7">
              <w:t xml:space="preserve">раздел </w:t>
            </w:r>
            <w:r w:rsidR="007D61B9">
              <w:fldChar w:fldCharType="begin"/>
            </w:r>
            <w:r w:rsidR="000E2CF7">
              <w:instrText xml:space="preserve"> REF _Ref440272931 \r \h </w:instrText>
            </w:r>
            <w:r w:rsidR="007D61B9">
              <w:fldChar w:fldCharType="separate"/>
            </w:r>
            <w:r w:rsidR="000E2CF7">
              <w:t>2</w:t>
            </w:r>
            <w:r w:rsidR="007D61B9">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775238">
            <w:pPr>
              <w:numPr>
                <w:ilvl w:val="0"/>
                <w:numId w:val="55"/>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775238">
            <w:pPr>
              <w:numPr>
                <w:ilvl w:val="0"/>
                <w:numId w:val="55"/>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775238">
            <w:pPr>
              <w:numPr>
                <w:ilvl w:val="0"/>
                <w:numId w:val="55"/>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793" w:name="_Toc439170686"/>
      <w:bookmarkStart w:id="794" w:name="_Toc439172788"/>
      <w:bookmarkStart w:id="795" w:name="_Toc439173232"/>
      <w:bookmarkStart w:id="796" w:name="_Toc439238228"/>
      <w:bookmarkStart w:id="797" w:name="_Toc439252776"/>
      <w:bookmarkStart w:id="798" w:name="_Toc439323750"/>
      <w:bookmarkStart w:id="799" w:name="_Toc440297084"/>
      <w:bookmarkStart w:id="800" w:name="_Toc440356645"/>
      <w:bookmarkStart w:id="801" w:name="_Toc440631781"/>
      <w:bookmarkStart w:id="802" w:name="_Toc440876565"/>
      <w:bookmarkStart w:id="803" w:name="_Toc441130637"/>
      <w:bookmarkStart w:id="804" w:name="_Toc441157140"/>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793"/>
      <w:bookmarkEnd w:id="794"/>
      <w:bookmarkEnd w:id="795"/>
      <w:bookmarkEnd w:id="796"/>
      <w:bookmarkEnd w:id="797"/>
      <w:bookmarkEnd w:id="798"/>
      <w:bookmarkEnd w:id="799"/>
      <w:bookmarkEnd w:id="800"/>
      <w:bookmarkEnd w:id="801"/>
      <w:bookmarkEnd w:id="802"/>
      <w:bookmarkEnd w:id="803"/>
      <w:bookmarkEnd w:id="804"/>
    </w:p>
    <w:p w:rsidR="004F4D80" w:rsidRPr="00F647F7" w:rsidRDefault="005C7A18"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7D61B9">
        <w:rPr>
          <w:sz w:val="24"/>
          <w:szCs w:val="24"/>
        </w:rPr>
        <w:fldChar w:fldCharType="begin"/>
      </w:r>
      <w:r>
        <w:rPr>
          <w:sz w:val="24"/>
          <w:szCs w:val="24"/>
        </w:rPr>
        <w:instrText xml:space="preserve"> REF _Ref55336310 \r \h </w:instrText>
      </w:r>
      <w:r w:rsidR="007D61B9">
        <w:rPr>
          <w:sz w:val="24"/>
          <w:szCs w:val="24"/>
        </w:rPr>
      </w:r>
      <w:r w:rsidR="007D61B9">
        <w:rPr>
          <w:sz w:val="24"/>
          <w:szCs w:val="24"/>
        </w:rPr>
        <w:fldChar w:fldCharType="separate"/>
      </w:r>
      <w:r w:rsidR="00A0315F">
        <w:rPr>
          <w:sz w:val="24"/>
          <w:szCs w:val="24"/>
        </w:rPr>
        <w:t>5.1</w:t>
      </w:r>
      <w:r w:rsidR="007D61B9">
        <w:rPr>
          <w:sz w:val="24"/>
          <w:szCs w:val="24"/>
        </w:rPr>
        <w:fldChar w:fldCharType="end"/>
      </w:r>
      <w:r w:rsidRPr="008E5EA3">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7D61B9">
        <w:rPr>
          <w:sz w:val="24"/>
          <w:szCs w:val="24"/>
        </w:rPr>
        <w:fldChar w:fldCharType="begin"/>
      </w:r>
      <w:r w:rsidR="00D56F8C">
        <w:rPr>
          <w:sz w:val="24"/>
          <w:szCs w:val="24"/>
        </w:rPr>
        <w:instrText xml:space="preserve"> REF _Ref440274025 \r \h </w:instrText>
      </w:r>
      <w:r w:rsidR="007D61B9">
        <w:rPr>
          <w:sz w:val="24"/>
          <w:szCs w:val="24"/>
        </w:rPr>
      </w:r>
      <w:r w:rsidR="007D61B9">
        <w:rPr>
          <w:sz w:val="24"/>
          <w:szCs w:val="24"/>
        </w:rPr>
        <w:fldChar w:fldCharType="separate"/>
      </w:r>
      <w:r w:rsidR="00A0315F">
        <w:rPr>
          <w:sz w:val="24"/>
          <w:szCs w:val="24"/>
        </w:rPr>
        <w:t>2</w:t>
      </w:r>
      <w:r w:rsidR="007D61B9">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F647F7">
        <w:rPr>
          <w:sz w:val="24"/>
          <w:szCs w:val="24"/>
        </w:rPr>
        <w:t>отклонение</w:t>
      </w:r>
      <w:proofErr w:type="gramEnd"/>
      <w:r w:rsidRPr="00F647F7">
        <w:rPr>
          <w:sz w:val="24"/>
          <w:szCs w:val="24"/>
        </w:rPr>
        <w:t xml:space="preserve">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1C646B" w:rsidRDefault="001C646B" w:rsidP="001C646B">
      <w:pPr>
        <w:pStyle w:val="aff6"/>
        <w:numPr>
          <w:ilvl w:val="3"/>
          <w:numId w:val="1"/>
        </w:numPr>
        <w:tabs>
          <w:tab w:val="num" w:pos="1134"/>
        </w:tabs>
        <w:suppressAutoHyphens w:val="0"/>
        <w:spacing w:before="100" w:beforeAutospacing="1" w:line="240" w:lineRule="auto"/>
        <w:rPr>
          <w:sz w:val="24"/>
          <w:szCs w:val="24"/>
        </w:rPr>
      </w:pPr>
      <w:r>
        <w:rPr>
          <w:sz w:val="24"/>
          <w:szCs w:val="24"/>
        </w:rPr>
        <w:t>Условия Договора будут определять</w:t>
      </w:r>
      <w:r w:rsidR="004F4D80" w:rsidRPr="001C646B">
        <w:rPr>
          <w:sz w:val="24"/>
          <w:szCs w:val="24"/>
        </w:rPr>
        <w:t xml:space="preserve">ся в соответствии с пунктом </w:t>
      </w:r>
      <w:r w:rsidR="007D61B9" w:rsidRPr="001C646B">
        <w:rPr>
          <w:sz w:val="24"/>
          <w:szCs w:val="24"/>
        </w:rPr>
        <w:fldChar w:fldCharType="begin"/>
      </w:r>
      <w:r w:rsidR="00D56F8C" w:rsidRPr="001C646B">
        <w:rPr>
          <w:sz w:val="24"/>
          <w:szCs w:val="24"/>
        </w:rPr>
        <w:instrText xml:space="preserve"> REF _Ref294695546 \r \h </w:instrText>
      </w:r>
      <w:r w:rsidR="007D61B9" w:rsidRPr="001C646B">
        <w:rPr>
          <w:sz w:val="24"/>
          <w:szCs w:val="24"/>
        </w:rPr>
      </w:r>
      <w:r w:rsidR="007D61B9" w:rsidRPr="001C646B">
        <w:rPr>
          <w:sz w:val="24"/>
          <w:szCs w:val="24"/>
        </w:rPr>
        <w:fldChar w:fldCharType="separate"/>
      </w:r>
      <w:r w:rsidR="00A0315F">
        <w:rPr>
          <w:sz w:val="24"/>
          <w:szCs w:val="24"/>
        </w:rPr>
        <w:t xml:space="preserve"> 1.2.6 </w:t>
      </w:r>
      <w:r w:rsidR="007D61B9" w:rsidRPr="001C646B">
        <w:rPr>
          <w:sz w:val="24"/>
          <w:szCs w:val="24"/>
        </w:rPr>
        <w:fldChar w:fldCharType="end"/>
      </w:r>
      <w:r w:rsidR="004F4D80" w:rsidRPr="001C646B">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F647F7">
        <w:rPr>
          <w:sz w:val="24"/>
          <w:szCs w:val="24"/>
        </w:rPr>
        <w:t>,</w:t>
      </w:r>
      <w:proofErr w:type="gramEnd"/>
      <w:r w:rsidRPr="00F647F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805" w:name="_Ref55335823"/>
      <w:bookmarkStart w:id="806" w:name="_Ref55336359"/>
      <w:bookmarkStart w:id="807" w:name="_Toc57314675"/>
      <w:bookmarkStart w:id="808" w:name="_Toc69728989"/>
      <w:bookmarkStart w:id="809" w:name="_Toc98253939"/>
      <w:bookmarkStart w:id="810" w:name="_Toc165173865"/>
      <w:bookmarkStart w:id="811" w:name="_Toc423423672"/>
      <w:bookmarkStart w:id="812" w:name="_Toc441157141"/>
      <w:bookmarkEnd w:id="571"/>
      <w:r w:rsidRPr="00F647F7">
        <w:lastRenderedPageBreak/>
        <w:t>Анкета (форма 6)</w:t>
      </w:r>
      <w:bookmarkEnd w:id="805"/>
      <w:bookmarkEnd w:id="806"/>
      <w:bookmarkEnd w:id="807"/>
      <w:bookmarkEnd w:id="808"/>
      <w:bookmarkEnd w:id="809"/>
      <w:bookmarkEnd w:id="810"/>
      <w:bookmarkEnd w:id="811"/>
      <w:bookmarkEnd w:id="812"/>
    </w:p>
    <w:p w:rsidR="004F4D80" w:rsidRPr="00F647F7" w:rsidRDefault="004F4D80" w:rsidP="004F4D80">
      <w:pPr>
        <w:pStyle w:val="3"/>
        <w:rPr>
          <w:b w:val="0"/>
          <w:szCs w:val="24"/>
        </w:rPr>
      </w:pPr>
      <w:bookmarkStart w:id="813" w:name="_Toc98253940"/>
      <w:bookmarkStart w:id="814" w:name="_Toc157248192"/>
      <w:bookmarkStart w:id="815" w:name="_Toc157496561"/>
      <w:bookmarkStart w:id="816" w:name="_Toc158206100"/>
      <w:bookmarkStart w:id="817" w:name="_Toc164057785"/>
      <w:bookmarkStart w:id="818" w:name="_Toc164137135"/>
      <w:bookmarkStart w:id="819" w:name="_Toc164161295"/>
      <w:bookmarkStart w:id="820" w:name="_Toc165173866"/>
      <w:bookmarkStart w:id="821" w:name="_Toc439170688"/>
      <w:bookmarkStart w:id="822" w:name="_Toc439172790"/>
      <w:bookmarkStart w:id="823" w:name="_Toc439173234"/>
      <w:bookmarkStart w:id="824" w:name="_Toc439238230"/>
      <w:bookmarkStart w:id="825" w:name="_Toc439252778"/>
      <w:bookmarkStart w:id="826" w:name="_Ref440272119"/>
      <w:bookmarkStart w:id="827" w:name="_Toc440297086"/>
      <w:bookmarkStart w:id="828" w:name="_Toc440356647"/>
      <w:bookmarkStart w:id="829" w:name="_Toc441157142"/>
      <w:bookmarkStart w:id="830" w:name="_Ref444162540"/>
      <w:r w:rsidRPr="00F647F7">
        <w:rPr>
          <w:b w:val="0"/>
          <w:szCs w:val="24"/>
        </w:rPr>
        <w:t xml:space="preserve">Форма Анкеты </w:t>
      </w:r>
      <w:r w:rsidR="00C236C0">
        <w:rPr>
          <w:b w:val="0"/>
          <w:szCs w:val="24"/>
        </w:rPr>
        <w:t>Участник</w:t>
      </w:r>
      <w:r>
        <w:rPr>
          <w:b w:val="0"/>
          <w:szCs w:val="24"/>
        </w:rPr>
        <w:t>а</w:t>
      </w:r>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6</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xml:space="preserve">№ </w:t>
            </w:r>
            <w:proofErr w:type="gramStart"/>
            <w:r w:rsidRPr="00A55F54">
              <w:rPr>
                <w:sz w:val="24"/>
                <w:szCs w:val="24"/>
              </w:rPr>
              <w:t>п</w:t>
            </w:r>
            <w:proofErr w:type="gramEnd"/>
            <w:r w:rsidRPr="00A55F54">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w:t>
            </w:r>
            <w:proofErr w:type="gramStart"/>
            <w:r w:rsidRPr="00A55F54">
              <w:rPr>
                <w:sz w:val="24"/>
                <w:szCs w:val="24"/>
              </w:rPr>
              <w:t>о</w:t>
            </w:r>
            <w:proofErr w:type="gramEnd"/>
            <w:r w:rsidRPr="00A55F54">
              <w:rPr>
                <w:sz w:val="24"/>
                <w:szCs w:val="24"/>
              </w:rPr>
              <w:t xml:space="preserve">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775238">
            <w:pPr>
              <w:numPr>
                <w:ilvl w:val="0"/>
                <w:numId w:val="62"/>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775238">
            <w:pPr>
              <w:numPr>
                <w:ilvl w:val="0"/>
                <w:numId w:val="62"/>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775238">
            <w:pPr>
              <w:numPr>
                <w:ilvl w:val="0"/>
                <w:numId w:val="62"/>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775238">
            <w:pPr>
              <w:numPr>
                <w:ilvl w:val="0"/>
                <w:numId w:val="62"/>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775238">
            <w:pPr>
              <w:numPr>
                <w:ilvl w:val="0"/>
                <w:numId w:val="62"/>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775238">
            <w:pPr>
              <w:numPr>
                <w:ilvl w:val="0"/>
                <w:numId w:val="62"/>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775238">
            <w:pPr>
              <w:numPr>
                <w:ilvl w:val="0"/>
                <w:numId w:val="62"/>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775238">
            <w:pPr>
              <w:numPr>
                <w:ilvl w:val="0"/>
                <w:numId w:val="62"/>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775238">
            <w:pPr>
              <w:numPr>
                <w:ilvl w:val="0"/>
                <w:numId w:val="62"/>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775238">
            <w:pPr>
              <w:numPr>
                <w:ilvl w:val="0"/>
                <w:numId w:val="62"/>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775238">
            <w:pPr>
              <w:numPr>
                <w:ilvl w:val="0"/>
                <w:numId w:val="62"/>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775238">
            <w:pPr>
              <w:numPr>
                <w:ilvl w:val="0"/>
                <w:numId w:val="62"/>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775238">
            <w:pPr>
              <w:numPr>
                <w:ilvl w:val="0"/>
                <w:numId w:val="62"/>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775238">
            <w:pPr>
              <w:numPr>
                <w:ilvl w:val="0"/>
                <w:numId w:val="62"/>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775238">
            <w:pPr>
              <w:numPr>
                <w:ilvl w:val="0"/>
                <w:numId w:val="62"/>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775238">
            <w:pPr>
              <w:numPr>
                <w:ilvl w:val="0"/>
                <w:numId w:val="62"/>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775238">
            <w:pPr>
              <w:numPr>
                <w:ilvl w:val="0"/>
                <w:numId w:val="62"/>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775238">
            <w:pPr>
              <w:numPr>
                <w:ilvl w:val="0"/>
                <w:numId w:val="62"/>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775238">
            <w:pPr>
              <w:numPr>
                <w:ilvl w:val="0"/>
                <w:numId w:val="62"/>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775238">
            <w:pPr>
              <w:numPr>
                <w:ilvl w:val="0"/>
                <w:numId w:val="62"/>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775238">
            <w:pPr>
              <w:pStyle w:val="affffff0"/>
              <w:numPr>
                <w:ilvl w:val="0"/>
                <w:numId w:val="62"/>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775238">
            <w:pPr>
              <w:numPr>
                <w:ilvl w:val="0"/>
                <w:numId w:val="62"/>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775238">
            <w:pPr>
              <w:numPr>
                <w:ilvl w:val="0"/>
                <w:numId w:val="62"/>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4F4D80"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775238">
            <w:pPr>
              <w:numPr>
                <w:ilvl w:val="0"/>
                <w:numId w:val="62"/>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что именно)</w:t>
            </w:r>
          </w:p>
        </w:tc>
      </w:tr>
    </w:tbl>
    <w:p w:rsidR="004F4D80" w:rsidRPr="007417E6" w:rsidRDefault="004F4D80" w:rsidP="004F4D80">
      <w:pPr>
        <w:spacing w:line="240" w:lineRule="auto"/>
      </w:pP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Pr="007417E6" w:rsidRDefault="004F4D80" w:rsidP="004F4D80">
      <w:pPr>
        <w:spacing w:line="240" w:lineRule="auto"/>
        <w:ind w:right="5527"/>
        <w:jc w:val="center"/>
        <w:rPr>
          <w:color w:val="000000"/>
          <w:vertAlign w:val="superscript"/>
        </w:rPr>
      </w:pPr>
      <w:r w:rsidRPr="007417E6">
        <w:rPr>
          <w:color w:val="000000"/>
          <w:vertAlign w:val="superscript"/>
        </w:rPr>
        <w:t>(подпись, М.П.)</w:t>
      </w: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Default="004F4D80" w:rsidP="004F4D80">
      <w:pPr>
        <w:spacing w:line="240" w:lineRule="auto"/>
        <w:ind w:right="5527"/>
        <w:jc w:val="center"/>
        <w:rPr>
          <w:color w:val="000000"/>
          <w:vertAlign w:val="superscript"/>
        </w:rPr>
      </w:pPr>
      <w:r w:rsidRPr="007417E6">
        <w:rPr>
          <w:color w:val="000000"/>
          <w:vertAlign w:val="superscript"/>
        </w:rPr>
        <w:t xml:space="preserve">(фамилия, имя, отчество </w:t>
      </w:r>
      <w:proofErr w:type="gramStart"/>
      <w:r w:rsidRPr="007417E6">
        <w:rPr>
          <w:color w:val="000000"/>
          <w:vertAlign w:val="superscript"/>
        </w:rPr>
        <w:t>подписавшего</w:t>
      </w:r>
      <w:proofErr w:type="gramEnd"/>
      <w:r w:rsidRPr="007417E6">
        <w:rPr>
          <w:color w:val="000000"/>
          <w:vertAlign w:val="superscript"/>
        </w:rPr>
        <w:t>, должность)</w:t>
      </w:r>
    </w:p>
    <w:p w:rsidR="004F4D80" w:rsidRDefault="004F4D80" w:rsidP="004F4D80">
      <w:pPr>
        <w:spacing w:line="240" w:lineRule="auto"/>
        <w:ind w:right="5527"/>
        <w:jc w:val="center"/>
        <w:rPr>
          <w:color w:val="000000"/>
          <w:vertAlign w:val="superscript"/>
        </w:rPr>
        <w:sectPr w:rsidR="004F4D80" w:rsidSect="004F4D80">
          <w:pgSz w:w="11906" w:h="16838" w:code="9"/>
          <w:pgMar w:top="680" w:right="567" w:bottom="539" w:left="1134" w:header="680" w:footer="278" w:gutter="0"/>
          <w:cols w:space="708"/>
          <w:titlePg/>
          <w:docGrid w:linePitch="360"/>
        </w:sectPr>
      </w:pPr>
    </w:p>
    <w:p w:rsidR="004F4D80" w:rsidRPr="00D73790" w:rsidRDefault="004F4D80" w:rsidP="004F4D80">
      <w:pPr>
        <w:pStyle w:val="3"/>
        <w:rPr>
          <w:b w:val="0"/>
          <w:szCs w:val="24"/>
        </w:rPr>
      </w:pPr>
      <w:bookmarkStart w:id="831" w:name="_Toc439170689"/>
      <w:bookmarkStart w:id="832" w:name="_Toc439172791"/>
      <w:bookmarkStart w:id="833" w:name="_Toc439173235"/>
      <w:bookmarkStart w:id="834" w:name="_Toc439238231"/>
      <w:bookmarkStart w:id="835" w:name="_Toc439252779"/>
      <w:bookmarkStart w:id="836" w:name="_Ref440272147"/>
      <w:bookmarkStart w:id="837" w:name="_Toc440297087"/>
      <w:bookmarkStart w:id="838" w:name="_Toc440356648"/>
      <w:bookmarkStart w:id="839" w:name="_Toc441157143"/>
      <w:bookmarkStart w:id="840" w:name="_Ref444161661"/>
      <w:r w:rsidRPr="00D73790">
        <w:rPr>
          <w:b w:val="0"/>
          <w:szCs w:val="24"/>
        </w:rPr>
        <w:lastRenderedPageBreak/>
        <w:t xml:space="preserve">Форма </w:t>
      </w:r>
      <w:bookmarkEnd w:id="831"/>
      <w:bookmarkEnd w:id="832"/>
      <w:bookmarkEnd w:id="833"/>
      <w:bookmarkEnd w:id="834"/>
      <w:r w:rsidR="00FB00C0" w:rsidRPr="00FB00C0">
        <w:rPr>
          <w:b w:val="0"/>
          <w:szCs w:val="24"/>
        </w:rPr>
        <w:t>Деклараци</w:t>
      </w:r>
      <w:r w:rsidR="00FB00C0">
        <w:rPr>
          <w:b w:val="0"/>
          <w:szCs w:val="24"/>
        </w:rPr>
        <w:t>и</w:t>
      </w:r>
      <w:r w:rsidR="00FB00C0" w:rsidRPr="00FB00C0">
        <w:rPr>
          <w:b w:val="0"/>
          <w:szCs w:val="24"/>
        </w:rPr>
        <w:t xml:space="preserve"> о соответствии </w:t>
      </w:r>
      <w:r w:rsidR="00FB00C0">
        <w:rPr>
          <w:b w:val="0"/>
          <w:szCs w:val="24"/>
        </w:rPr>
        <w:t>Участника/члена Коллективного участника</w:t>
      </w:r>
      <w:r w:rsidR="00FB00C0" w:rsidRPr="00FB00C0">
        <w:rPr>
          <w:b w:val="0"/>
          <w:szCs w:val="24"/>
        </w:rPr>
        <w:t xml:space="preserve"> критериям отнесения к субъектам малого и среднего предпринимательства</w:t>
      </w:r>
      <w:r w:rsidR="00FB00C0">
        <w:rPr>
          <w:b w:val="0"/>
          <w:szCs w:val="24"/>
        </w:rPr>
        <w:t xml:space="preserve"> (форма 6.1)</w:t>
      </w:r>
      <w:bookmarkEnd w:id="835"/>
      <w:bookmarkEnd w:id="836"/>
      <w:bookmarkEnd w:id="837"/>
      <w:bookmarkEnd w:id="838"/>
      <w:bookmarkEnd w:id="839"/>
      <w:bookmarkEnd w:id="840"/>
    </w:p>
    <w:p w:rsidR="004F4D80" w:rsidRDefault="004F4D80" w:rsidP="004F4D80">
      <w:pPr>
        <w:spacing w:line="240" w:lineRule="auto"/>
        <w:ind w:left="540" w:firstLine="0"/>
        <w:jc w:val="left"/>
      </w:pPr>
      <w:r>
        <w:t>Приложение</w:t>
      </w:r>
      <w:r w:rsidR="00553A57">
        <w:t xml:space="preserve"> 6</w:t>
      </w:r>
      <w:r>
        <w:rPr>
          <w:noProof/>
        </w:rPr>
        <w:t>.1</w:t>
      </w:r>
      <w:r>
        <w:t xml:space="preserve"> к письму о подаче оферты</w:t>
      </w:r>
      <w:r>
        <w:br/>
        <w:t>от «____»_____________ </w:t>
      </w:r>
      <w:proofErr w:type="gramStart"/>
      <w:r>
        <w:t>г</w:t>
      </w:r>
      <w:proofErr w:type="gramEnd"/>
      <w:r>
        <w:t>. №__________</w:t>
      </w:r>
    </w:p>
    <w:p w:rsidR="004F4D80" w:rsidRDefault="004F4D80" w:rsidP="004F4D80">
      <w:pPr>
        <w:ind w:firstLine="709"/>
        <w:jc w:val="right"/>
        <w:rPr>
          <w:b/>
          <w:szCs w:val="24"/>
        </w:rPr>
      </w:pPr>
    </w:p>
    <w:p w:rsidR="00FB00C0" w:rsidRPr="00116BE6" w:rsidRDefault="00FB00C0" w:rsidP="00FB00C0">
      <w:pPr>
        <w:autoSpaceDE w:val="0"/>
        <w:autoSpaceDN w:val="0"/>
        <w:adjustRightInd w:val="0"/>
        <w:spacing w:line="240" w:lineRule="auto"/>
        <w:ind w:firstLine="540"/>
        <w:jc w:val="center"/>
        <w:outlineLvl w:val="3"/>
        <w:rPr>
          <w:b/>
          <w:sz w:val="26"/>
          <w:szCs w:val="26"/>
        </w:rPr>
      </w:pPr>
      <w:r w:rsidRPr="00116BE6">
        <w:rPr>
          <w:b/>
          <w:sz w:val="26"/>
          <w:szCs w:val="26"/>
        </w:rPr>
        <w:t xml:space="preserve">Декларация о соответствии </w:t>
      </w:r>
      <w:r>
        <w:rPr>
          <w:b/>
          <w:sz w:val="26"/>
          <w:szCs w:val="26"/>
        </w:rPr>
        <w:t>Участника</w:t>
      </w:r>
      <w:r w:rsidR="00B618BA" w:rsidRPr="00B618BA">
        <w:rPr>
          <w:b/>
          <w:sz w:val="26"/>
          <w:szCs w:val="26"/>
        </w:rPr>
        <w:t>/члена Коллективного участника</w:t>
      </w:r>
      <w:r w:rsidRPr="00116BE6">
        <w:rPr>
          <w:b/>
          <w:sz w:val="26"/>
          <w:szCs w:val="26"/>
        </w:rPr>
        <w:t xml:space="preserve"> критериям отнесения к субъектам малого и среднего предпринимательства </w:t>
      </w:r>
    </w:p>
    <w:p w:rsidR="00FB00C0" w:rsidRPr="00DB6009" w:rsidRDefault="00FB00C0" w:rsidP="00FB00C0">
      <w:pPr>
        <w:autoSpaceDE w:val="0"/>
        <w:autoSpaceDN w:val="0"/>
        <w:adjustRightInd w:val="0"/>
        <w:spacing w:line="240" w:lineRule="auto"/>
        <w:ind w:firstLine="540"/>
        <w:outlineLvl w:val="3"/>
      </w:pPr>
    </w:p>
    <w:p w:rsidR="00FB00C0" w:rsidRPr="00DB6009" w:rsidRDefault="00FB00C0" w:rsidP="00FB00C0">
      <w:pPr>
        <w:autoSpaceDE w:val="0"/>
        <w:autoSpaceDN w:val="0"/>
        <w:adjustRightInd w:val="0"/>
        <w:spacing w:line="240" w:lineRule="auto"/>
        <w:ind w:firstLine="540"/>
        <w:outlineLvl w:val="3"/>
      </w:pPr>
    </w:p>
    <w:p w:rsidR="00FB00C0" w:rsidRDefault="00197CB9" w:rsidP="00197CB9">
      <w:pPr>
        <w:pStyle w:val="ConsPlusNonformat"/>
        <w:jc w:val="both"/>
        <w:rPr>
          <w:rFonts w:ascii="Times New Roman" w:hAnsi="Times New Roman" w:cs="Times New Roman"/>
          <w:sz w:val="22"/>
          <w:szCs w:val="22"/>
        </w:rPr>
      </w:pPr>
      <w:r w:rsidRPr="00197CB9">
        <w:rPr>
          <w:rFonts w:ascii="Times New Roman" w:hAnsi="Times New Roman" w:cs="Times New Roman"/>
          <w:sz w:val="22"/>
          <w:szCs w:val="22"/>
        </w:rPr>
        <w:t>Подтверждаем, что</w:t>
      </w:r>
      <w:r w:rsidR="00FB00C0" w:rsidRPr="00197CB9">
        <w:rPr>
          <w:rFonts w:ascii="Times New Roman" w:hAnsi="Times New Roman" w:cs="Times New Roman"/>
          <w:sz w:val="22"/>
          <w:szCs w:val="22"/>
        </w:rPr>
        <w:t xml:space="preserve"> </w:t>
      </w:r>
      <w:r w:rsidR="00FB00C0" w:rsidRPr="00197CB9">
        <w:rPr>
          <w:rFonts w:ascii="Times New Roman" w:hAnsi="Times New Roman" w:cs="Times New Roman"/>
          <w:sz w:val="22"/>
          <w:szCs w:val="22"/>
          <w:bdr w:val="none" w:sz="0" w:space="0" w:color="auto" w:frame="1"/>
        </w:rPr>
        <w:t>[</w:t>
      </w:r>
      <w:r w:rsidR="00FB00C0" w:rsidRPr="00197CB9">
        <w:rPr>
          <w:rFonts w:ascii="Times New Roman" w:hAnsi="Times New Roman" w:cs="Times New Roman"/>
          <w:b/>
          <w:i/>
          <w:sz w:val="22"/>
          <w:szCs w:val="22"/>
          <w:shd w:val="clear" w:color="auto" w:fill="FFFF99"/>
        </w:rPr>
        <w:t>указывается наименование субъекта малого/ среднего предпринимательства</w:t>
      </w:r>
      <w:r w:rsidRPr="00197CB9">
        <w:rPr>
          <w:rFonts w:ascii="Times New Roman" w:hAnsi="Times New Roman" w:cs="Times New Roman"/>
          <w:sz w:val="22"/>
          <w:szCs w:val="22"/>
          <w:bdr w:val="none" w:sz="0" w:space="0" w:color="auto" w:frame="1"/>
        </w:rPr>
        <w:t xml:space="preserve">] </w:t>
      </w:r>
      <w:r w:rsidR="00FB00C0" w:rsidRPr="00197CB9">
        <w:rPr>
          <w:rFonts w:ascii="Times New Roman" w:hAnsi="Times New Roman" w:cs="Times New Roman"/>
          <w:sz w:val="22"/>
          <w:szCs w:val="22"/>
        </w:rPr>
        <w:t xml:space="preserve">в соответствии с законодательством Российской Федерации (статья 4 Федерального закона Российской Федерации «О развитии малого и среднего предпринимательства в Российской Федерации») </w:t>
      </w:r>
      <w:r w:rsidRPr="00197CB9">
        <w:rPr>
          <w:rFonts w:ascii="Times New Roman" w:hAnsi="Times New Roman" w:cs="Times New Roman"/>
          <w:sz w:val="22"/>
          <w:szCs w:val="22"/>
        </w:rPr>
        <w:t>удовлетворяет критериям отнесения организации к субъектам</w:t>
      </w:r>
      <w:r w:rsidR="00FB00C0" w:rsidRPr="00197CB9">
        <w:rPr>
          <w:rFonts w:ascii="Times New Roman" w:hAnsi="Times New Roman" w:cs="Times New Roman"/>
          <w:sz w:val="22"/>
          <w:szCs w:val="22"/>
        </w:rPr>
        <w:t xml:space="preserve"> </w:t>
      </w:r>
      <w:r w:rsidR="00FB00C0" w:rsidRPr="00197CB9">
        <w:rPr>
          <w:rFonts w:ascii="Times New Roman" w:hAnsi="Times New Roman" w:cs="Times New Roman"/>
          <w:sz w:val="22"/>
          <w:szCs w:val="22"/>
          <w:bdr w:val="none" w:sz="0" w:space="0" w:color="auto" w:frame="1"/>
        </w:rPr>
        <w:t>[</w:t>
      </w:r>
      <w:r w:rsidRPr="00197CB9">
        <w:rPr>
          <w:rFonts w:ascii="Times New Roman" w:hAnsi="Times New Roman" w:cs="Times New Roman"/>
          <w:b/>
          <w:i/>
          <w:sz w:val="22"/>
          <w:szCs w:val="22"/>
          <w:shd w:val="clear" w:color="auto" w:fill="FFFF99"/>
        </w:rPr>
        <w:t>указывается субъект малого или среднего предпринимательства в зависимости от критериев отнесения</w:t>
      </w:r>
      <w:r>
        <w:rPr>
          <w:rFonts w:ascii="Times New Roman" w:hAnsi="Times New Roman" w:cs="Times New Roman"/>
          <w:sz w:val="22"/>
          <w:szCs w:val="22"/>
          <w:bdr w:val="none" w:sz="0" w:space="0" w:color="auto" w:frame="1"/>
        </w:rPr>
        <w:t xml:space="preserve">], </w:t>
      </w:r>
      <w:r w:rsidRPr="00197CB9">
        <w:rPr>
          <w:rFonts w:ascii="Times New Roman" w:hAnsi="Times New Roman" w:cs="Times New Roman"/>
          <w:sz w:val="22"/>
          <w:szCs w:val="22"/>
        </w:rPr>
        <w:t>и сообщаем следующую информацию:</w:t>
      </w:r>
    </w:p>
    <w:p w:rsidR="00B14F64" w:rsidRDefault="00B14F64" w:rsidP="00B14F64">
      <w:pPr>
        <w:pStyle w:val="ConsPlusNonformat"/>
        <w:jc w:val="both"/>
        <w:rPr>
          <w:rFonts w:ascii="Times New Roman" w:hAnsi="Times New Roman" w:cs="Times New Roman"/>
          <w:sz w:val="22"/>
          <w:szCs w:val="22"/>
        </w:rPr>
      </w:pPr>
    </w:p>
    <w:p w:rsidR="00B14F64" w:rsidRPr="00B14F64" w:rsidRDefault="00B14F64" w:rsidP="00B14F64">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1. Адрес местонахождения (юридический адрес): ________</w:t>
      </w:r>
      <w:r>
        <w:rPr>
          <w:rFonts w:ascii="Times New Roman" w:hAnsi="Times New Roman" w:cs="Times New Roman"/>
          <w:sz w:val="22"/>
          <w:szCs w:val="22"/>
        </w:rPr>
        <w:t>___</w:t>
      </w:r>
      <w:r w:rsidRPr="00B14F64">
        <w:rPr>
          <w:rFonts w:ascii="Times New Roman" w:hAnsi="Times New Roman" w:cs="Times New Roman"/>
          <w:sz w:val="22"/>
          <w:szCs w:val="22"/>
        </w:rPr>
        <w:t>_____________</w:t>
      </w:r>
      <w:r>
        <w:rPr>
          <w:rFonts w:ascii="Times New Roman" w:hAnsi="Times New Roman" w:cs="Times New Roman"/>
          <w:sz w:val="22"/>
          <w:szCs w:val="22"/>
        </w:rPr>
        <w:t>________</w:t>
      </w:r>
      <w:r w:rsidRPr="00B14F64">
        <w:rPr>
          <w:rFonts w:ascii="Times New Roman" w:hAnsi="Times New Roman" w:cs="Times New Roman"/>
          <w:sz w:val="22"/>
          <w:szCs w:val="22"/>
        </w:rPr>
        <w:t>____</w:t>
      </w:r>
    </w:p>
    <w:p w:rsidR="00B14F64" w:rsidRDefault="00B14F64" w:rsidP="00B14F64">
      <w:pPr>
        <w:pStyle w:val="ConsPlusNonformat"/>
        <w:jc w:val="both"/>
        <w:rPr>
          <w:rFonts w:ascii="Times New Roman" w:hAnsi="Times New Roman" w:cs="Times New Roman"/>
          <w:sz w:val="22"/>
          <w:szCs w:val="22"/>
        </w:rPr>
      </w:pPr>
    </w:p>
    <w:p w:rsidR="00B14F64" w:rsidRPr="00B14F64" w:rsidRDefault="00B14F64" w:rsidP="00B14F64">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____________________________________________</w:t>
      </w:r>
      <w:r>
        <w:rPr>
          <w:rFonts w:ascii="Times New Roman" w:hAnsi="Times New Roman" w:cs="Times New Roman"/>
          <w:sz w:val="22"/>
          <w:szCs w:val="22"/>
        </w:rPr>
        <w:t>_</w:t>
      </w:r>
      <w:r w:rsidRPr="00B14F64">
        <w:rPr>
          <w:rFonts w:ascii="Times New Roman" w:hAnsi="Times New Roman" w:cs="Times New Roman"/>
          <w:sz w:val="22"/>
          <w:szCs w:val="22"/>
        </w:rPr>
        <w:t>_______</w:t>
      </w:r>
      <w:r>
        <w:rPr>
          <w:rFonts w:ascii="Times New Roman" w:hAnsi="Times New Roman" w:cs="Times New Roman"/>
          <w:sz w:val="22"/>
          <w:szCs w:val="22"/>
        </w:rPr>
        <w:t>__</w:t>
      </w:r>
      <w:r w:rsidRPr="00B14F64">
        <w:rPr>
          <w:rFonts w:ascii="Times New Roman" w:hAnsi="Times New Roman" w:cs="Times New Roman"/>
          <w:sz w:val="22"/>
          <w:szCs w:val="22"/>
        </w:rPr>
        <w:t>_______________________.</w:t>
      </w:r>
    </w:p>
    <w:p w:rsidR="00B14F64" w:rsidRDefault="00B14F64" w:rsidP="00B14F64">
      <w:pPr>
        <w:pStyle w:val="ConsPlusNonformat"/>
        <w:jc w:val="both"/>
        <w:rPr>
          <w:rFonts w:ascii="Times New Roman" w:hAnsi="Times New Roman" w:cs="Times New Roman"/>
          <w:sz w:val="22"/>
          <w:szCs w:val="22"/>
        </w:rPr>
      </w:pPr>
    </w:p>
    <w:p w:rsidR="00B14F64" w:rsidRDefault="00B14F64" w:rsidP="00B14F64">
      <w:pPr>
        <w:pStyle w:val="ConsPlusNonformat"/>
        <w:jc w:val="both"/>
        <w:rPr>
          <w:rFonts w:ascii="Times New Roman" w:hAnsi="Times New Roman" w:cs="Times New Roman"/>
          <w:sz w:val="22"/>
          <w:szCs w:val="22"/>
        </w:rPr>
      </w:pPr>
    </w:p>
    <w:p w:rsidR="00B14F64" w:rsidRDefault="00B14F64" w:rsidP="00B14F64">
      <w:pPr>
        <w:pStyle w:val="ConsPlusNonformat"/>
        <w:jc w:val="both"/>
        <w:rPr>
          <w:rFonts w:ascii="Times New Roman" w:hAnsi="Times New Roman" w:cs="Times New Roman"/>
          <w:sz w:val="22"/>
          <w:szCs w:val="22"/>
        </w:rPr>
      </w:pPr>
    </w:p>
    <w:p w:rsidR="00B14F64" w:rsidRPr="00B14F64" w:rsidRDefault="00B14F64" w:rsidP="00B14F64">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2. ИНН/КПП: _______________________________</w:t>
      </w:r>
      <w:r>
        <w:rPr>
          <w:rFonts w:ascii="Times New Roman" w:hAnsi="Times New Roman" w:cs="Times New Roman"/>
          <w:sz w:val="22"/>
          <w:szCs w:val="22"/>
        </w:rPr>
        <w:t>___</w:t>
      </w:r>
      <w:r w:rsidRPr="00B14F64">
        <w:rPr>
          <w:rFonts w:ascii="Times New Roman" w:hAnsi="Times New Roman" w:cs="Times New Roman"/>
          <w:sz w:val="22"/>
          <w:szCs w:val="22"/>
        </w:rPr>
        <w:t>____</w:t>
      </w:r>
      <w:r>
        <w:rPr>
          <w:rFonts w:ascii="Times New Roman" w:hAnsi="Times New Roman" w:cs="Times New Roman"/>
          <w:sz w:val="22"/>
          <w:szCs w:val="22"/>
        </w:rPr>
        <w:t>___</w:t>
      </w:r>
      <w:r w:rsidRPr="00B14F64">
        <w:rPr>
          <w:rFonts w:ascii="Times New Roman" w:hAnsi="Times New Roman" w:cs="Times New Roman"/>
          <w:sz w:val="22"/>
          <w:szCs w:val="22"/>
        </w:rPr>
        <w:t>______________</w:t>
      </w:r>
      <w:r>
        <w:rPr>
          <w:rFonts w:ascii="Times New Roman" w:hAnsi="Times New Roman" w:cs="Times New Roman"/>
          <w:sz w:val="22"/>
          <w:szCs w:val="22"/>
        </w:rPr>
        <w:t>__</w:t>
      </w:r>
      <w:r w:rsidRPr="00B14F64">
        <w:rPr>
          <w:rFonts w:ascii="Times New Roman" w:hAnsi="Times New Roman" w:cs="Times New Roman"/>
          <w:sz w:val="22"/>
          <w:szCs w:val="22"/>
        </w:rPr>
        <w:t>_________.</w:t>
      </w:r>
    </w:p>
    <w:p w:rsidR="00B14F64" w:rsidRPr="00B14F64" w:rsidRDefault="00B14F64" w:rsidP="00B14F64">
      <w:pPr>
        <w:pStyle w:val="ConsPlusNonformat"/>
        <w:jc w:val="both"/>
        <w:rPr>
          <w:rFonts w:ascii="Times New Roman" w:hAnsi="Times New Roman" w:cs="Times New Roman"/>
          <w:sz w:val="16"/>
          <w:szCs w:val="16"/>
        </w:rPr>
      </w:pPr>
      <w:r w:rsidRPr="00B14F64">
        <w:rPr>
          <w:rFonts w:ascii="Times New Roman" w:hAnsi="Times New Roman" w:cs="Times New Roman"/>
          <w:sz w:val="16"/>
          <w:szCs w:val="16"/>
        </w:rPr>
        <w:t xml:space="preserve">             </w:t>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r>
      <w:r w:rsidRPr="00B14F64">
        <w:rPr>
          <w:rFonts w:ascii="Times New Roman" w:hAnsi="Times New Roman" w:cs="Times New Roman"/>
          <w:sz w:val="16"/>
          <w:szCs w:val="16"/>
        </w:rPr>
        <w:t xml:space="preserve">                (N, сведения о дате выдачи документа и выдавшем его органе)</w:t>
      </w:r>
    </w:p>
    <w:p w:rsidR="00B14F64" w:rsidRDefault="00B14F64" w:rsidP="00B14F64">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B14F64" w:rsidRDefault="00B14F64" w:rsidP="00B14F64">
      <w:pPr>
        <w:pStyle w:val="ConsPlusNonformat"/>
        <w:jc w:val="both"/>
        <w:rPr>
          <w:rFonts w:ascii="Times New Roman" w:hAnsi="Times New Roman" w:cs="Times New Roman"/>
          <w:sz w:val="22"/>
          <w:szCs w:val="22"/>
        </w:rPr>
      </w:pPr>
    </w:p>
    <w:p w:rsidR="00B14F64" w:rsidRPr="00B14F64" w:rsidRDefault="00B14F64" w:rsidP="00B14F64">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3. ОГРН: _____________________________________________________________.</w:t>
      </w:r>
    </w:p>
    <w:p w:rsidR="00B14F64" w:rsidRDefault="00B14F64" w:rsidP="00B14F64">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B14F64" w:rsidRDefault="00B14F64" w:rsidP="00B14F64">
      <w:pPr>
        <w:pStyle w:val="ConsPlusNonformat"/>
        <w:jc w:val="both"/>
        <w:rPr>
          <w:rFonts w:ascii="Times New Roman" w:hAnsi="Times New Roman" w:cs="Times New Roman"/>
          <w:sz w:val="22"/>
          <w:szCs w:val="22"/>
        </w:rPr>
      </w:pPr>
    </w:p>
    <w:p w:rsidR="00B14F64" w:rsidRDefault="00B14F64" w:rsidP="00B14F64">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4.  Сведения  о  наличии  (об  отсутствии) сведений в реестре субъектов</w:t>
      </w:r>
      <w:r>
        <w:rPr>
          <w:rFonts w:ascii="Times New Roman" w:hAnsi="Times New Roman" w:cs="Times New Roman"/>
          <w:sz w:val="22"/>
          <w:szCs w:val="22"/>
        </w:rPr>
        <w:t xml:space="preserve"> </w:t>
      </w:r>
      <w:r w:rsidRPr="00B14F64">
        <w:rPr>
          <w:rFonts w:ascii="Times New Roman" w:hAnsi="Times New Roman" w:cs="Times New Roman"/>
          <w:sz w:val="22"/>
          <w:szCs w:val="22"/>
        </w:rPr>
        <w:t>малого  и  среднего  предпринимательства  субъекта  Российской Федерации (в</w:t>
      </w:r>
      <w:r>
        <w:rPr>
          <w:rFonts w:ascii="Times New Roman" w:hAnsi="Times New Roman" w:cs="Times New Roman"/>
          <w:sz w:val="22"/>
          <w:szCs w:val="22"/>
        </w:rPr>
        <w:t xml:space="preserve"> </w:t>
      </w:r>
      <w:r w:rsidRPr="00B14F64">
        <w:rPr>
          <w:rFonts w:ascii="Times New Roman" w:hAnsi="Times New Roman" w:cs="Times New Roman"/>
          <w:sz w:val="22"/>
          <w:szCs w:val="22"/>
        </w:rPr>
        <w:t>случае  ведения  такого  реестра  органом  государственной  власти субъекта</w:t>
      </w:r>
      <w:r>
        <w:rPr>
          <w:rFonts w:ascii="Times New Roman" w:hAnsi="Times New Roman" w:cs="Times New Roman"/>
          <w:sz w:val="22"/>
          <w:szCs w:val="22"/>
        </w:rPr>
        <w:t xml:space="preserve"> </w:t>
      </w:r>
      <w:r w:rsidRPr="00B14F64">
        <w:rPr>
          <w:rFonts w:ascii="Times New Roman" w:hAnsi="Times New Roman" w:cs="Times New Roman"/>
          <w:sz w:val="22"/>
          <w:szCs w:val="22"/>
        </w:rPr>
        <w:t>Российской Федерации)</w:t>
      </w:r>
      <w:r>
        <w:rPr>
          <w:rFonts w:ascii="Times New Roman" w:hAnsi="Times New Roman" w:cs="Times New Roman"/>
          <w:sz w:val="22"/>
          <w:szCs w:val="22"/>
        </w:rPr>
        <w:t xml:space="preserve"> ____________________</w:t>
      </w:r>
    </w:p>
    <w:p w:rsidR="00B14F64" w:rsidRDefault="00B14F64" w:rsidP="00B14F64">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B14F64" w:rsidRPr="00B14F64" w:rsidRDefault="00B14F64" w:rsidP="00B14F64">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____</w:t>
      </w:r>
      <w:r>
        <w:rPr>
          <w:rFonts w:ascii="Times New Roman" w:hAnsi="Times New Roman" w:cs="Times New Roman"/>
          <w:sz w:val="22"/>
          <w:szCs w:val="22"/>
        </w:rPr>
        <w:t>_________________________</w:t>
      </w:r>
      <w:r w:rsidRPr="00B14F64">
        <w:rPr>
          <w:rFonts w:ascii="Times New Roman" w:hAnsi="Times New Roman" w:cs="Times New Roman"/>
          <w:sz w:val="22"/>
          <w:szCs w:val="22"/>
        </w:rPr>
        <w:t>________________________________________________.</w:t>
      </w:r>
    </w:p>
    <w:p w:rsidR="00B14F64" w:rsidRPr="00B14F64" w:rsidRDefault="00B14F64" w:rsidP="00B14F64">
      <w:pPr>
        <w:pStyle w:val="ConsPlusNonformat"/>
        <w:jc w:val="center"/>
        <w:rPr>
          <w:rFonts w:ascii="Times New Roman" w:hAnsi="Times New Roman" w:cs="Times New Roman"/>
          <w:sz w:val="16"/>
          <w:szCs w:val="16"/>
        </w:rPr>
      </w:pPr>
      <w:r w:rsidRPr="00B14F64">
        <w:rPr>
          <w:rFonts w:ascii="Times New Roman" w:hAnsi="Times New Roman" w:cs="Times New Roman"/>
          <w:sz w:val="16"/>
          <w:szCs w:val="16"/>
        </w:rPr>
        <w:t>(наименование уполномоченного органа, дата внесения в реестр и номер в реестре)</w:t>
      </w:r>
    </w:p>
    <w:p w:rsidR="00B14F64" w:rsidRDefault="00B14F64" w:rsidP="00B14F64">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B14F64" w:rsidRDefault="00B14F64" w:rsidP="00B14F64">
      <w:pPr>
        <w:pStyle w:val="ConsPlusNonformat"/>
        <w:jc w:val="both"/>
        <w:rPr>
          <w:rFonts w:ascii="Times New Roman" w:hAnsi="Times New Roman" w:cs="Times New Roman"/>
          <w:sz w:val="22"/>
          <w:szCs w:val="22"/>
        </w:rPr>
      </w:pPr>
    </w:p>
    <w:p w:rsidR="00B14F64" w:rsidRPr="00B14F64" w:rsidRDefault="00B14F64" w:rsidP="00B14F64">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5.  Сведения  о  соответствии  критериям отнесения к субъектам малого и</w:t>
      </w:r>
      <w:r w:rsidR="00035BE2">
        <w:rPr>
          <w:rFonts w:ascii="Times New Roman" w:hAnsi="Times New Roman" w:cs="Times New Roman"/>
          <w:sz w:val="22"/>
          <w:szCs w:val="22"/>
        </w:rPr>
        <w:t xml:space="preserve"> </w:t>
      </w:r>
      <w:r w:rsidRPr="00B14F64">
        <w:rPr>
          <w:rFonts w:ascii="Times New Roman" w:hAnsi="Times New Roman" w:cs="Times New Roman"/>
          <w:sz w:val="22"/>
          <w:szCs w:val="22"/>
        </w:rPr>
        <w:t>среднего  предпринимательства,  а  также  сведения  о производимых товарах,</w:t>
      </w:r>
      <w:r w:rsidR="00035BE2">
        <w:rPr>
          <w:rFonts w:ascii="Times New Roman" w:hAnsi="Times New Roman" w:cs="Times New Roman"/>
          <w:sz w:val="22"/>
          <w:szCs w:val="22"/>
        </w:rPr>
        <w:t xml:space="preserve"> </w:t>
      </w:r>
      <w:r w:rsidRPr="00B14F64">
        <w:rPr>
          <w:rFonts w:ascii="Times New Roman" w:hAnsi="Times New Roman" w:cs="Times New Roman"/>
          <w:sz w:val="22"/>
          <w:szCs w:val="22"/>
        </w:rPr>
        <w:t>работах, услугах и видах деятельности:</w:t>
      </w:r>
    </w:p>
    <w:p w:rsidR="00B14F64" w:rsidRPr="00B14F64" w:rsidRDefault="00B14F64" w:rsidP="00B14F64">
      <w:pPr>
        <w:sectPr w:rsidR="00B14F64" w:rsidRPr="00B14F64" w:rsidSect="00253090">
          <w:pgSz w:w="11906" w:h="16838"/>
          <w:pgMar w:top="1134" w:right="850" w:bottom="1134" w:left="1701" w:header="708" w:footer="708" w:gutter="0"/>
          <w:cols w:space="708"/>
          <w:docGrid w:linePitch="360"/>
        </w:sect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57"/>
        <w:gridCol w:w="4109"/>
        <w:gridCol w:w="1799"/>
        <w:gridCol w:w="1817"/>
        <w:gridCol w:w="1417"/>
      </w:tblGrid>
      <w:tr w:rsidR="00B14F64" w:rsidRPr="00B14F64" w:rsidTr="00253090">
        <w:tc>
          <w:tcPr>
            <w:tcW w:w="557" w:type="dxa"/>
          </w:tcPr>
          <w:p w:rsidR="00B14F64" w:rsidRPr="00316742" w:rsidRDefault="00B14F64" w:rsidP="00B14F64">
            <w:pPr>
              <w:pStyle w:val="ConsPlusNormal"/>
              <w:ind w:firstLine="0"/>
              <w:jc w:val="center"/>
              <w:rPr>
                <w:rFonts w:ascii="Times New Roman" w:hAnsi="Times New Roman" w:cs="Times New Roman"/>
                <w:b/>
                <w:sz w:val="22"/>
                <w:szCs w:val="22"/>
              </w:rPr>
            </w:pPr>
            <w:proofErr w:type="gramStart"/>
            <w:r w:rsidRPr="00316742">
              <w:rPr>
                <w:rFonts w:ascii="Times New Roman" w:hAnsi="Times New Roman" w:cs="Times New Roman"/>
                <w:b/>
                <w:sz w:val="22"/>
                <w:szCs w:val="22"/>
              </w:rPr>
              <w:lastRenderedPageBreak/>
              <w:t>п</w:t>
            </w:r>
            <w:proofErr w:type="gramEnd"/>
            <w:r w:rsidRPr="00316742">
              <w:rPr>
                <w:rFonts w:ascii="Times New Roman" w:hAnsi="Times New Roman" w:cs="Times New Roman"/>
                <w:b/>
                <w:sz w:val="22"/>
                <w:szCs w:val="22"/>
              </w:rPr>
              <w:t>/п</w:t>
            </w:r>
          </w:p>
        </w:tc>
        <w:tc>
          <w:tcPr>
            <w:tcW w:w="4109" w:type="dxa"/>
          </w:tcPr>
          <w:p w:rsidR="00B14F64" w:rsidRPr="00316742" w:rsidRDefault="00B14F64" w:rsidP="00B14F64">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Наименование сведений</w:t>
            </w:r>
          </w:p>
        </w:tc>
        <w:tc>
          <w:tcPr>
            <w:tcW w:w="1799" w:type="dxa"/>
          </w:tcPr>
          <w:p w:rsidR="00B14F64" w:rsidRPr="00316742" w:rsidRDefault="00B14F64" w:rsidP="00B14F64">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Малые предприятия</w:t>
            </w:r>
          </w:p>
        </w:tc>
        <w:tc>
          <w:tcPr>
            <w:tcW w:w="1817" w:type="dxa"/>
          </w:tcPr>
          <w:p w:rsidR="00B14F64" w:rsidRPr="00316742" w:rsidRDefault="00B14F64" w:rsidP="00B14F64">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Средние предприятия</w:t>
            </w:r>
          </w:p>
        </w:tc>
        <w:tc>
          <w:tcPr>
            <w:tcW w:w="1417" w:type="dxa"/>
          </w:tcPr>
          <w:p w:rsidR="00B14F64" w:rsidRPr="00316742" w:rsidRDefault="00B14F64" w:rsidP="00B14F64">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Показатель</w:t>
            </w:r>
          </w:p>
        </w:tc>
      </w:tr>
      <w:tr w:rsidR="00B14F64" w:rsidRPr="00B14F64" w:rsidTr="00253090">
        <w:tc>
          <w:tcPr>
            <w:tcW w:w="557" w:type="dxa"/>
          </w:tcPr>
          <w:p w:rsidR="00B14F64" w:rsidRPr="00316742" w:rsidRDefault="00B14F64" w:rsidP="00B14F64">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1</w:t>
            </w:r>
          </w:p>
        </w:tc>
        <w:tc>
          <w:tcPr>
            <w:tcW w:w="4109" w:type="dxa"/>
          </w:tcPr>
          <w:p w:rsidR="00B14F64" w:rsidRPr="00316742" w:rsidRDefault="00B14F64" w:rsidP="00B14F64">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2</w:t>
            </w:r>
          </w:p>
        </w:tc>
        <w:tc>
          <w:tcPr>
            <w:tcW w:w="1799" w:type="dxa"/>
          </w:tcPr>
          <w:p w:rsidR="00B14F64" w:rsidRPr="00316742" w:rsidRDefault="00B14F64" w:rsidP="00B14F64">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3</w:t>
            </w:r>
          </w:p>
        </w:tc>
        <w:tc>
          <w:tcPr>
            <w:tcW w:w="1817" w:type="dxa"/>
          </w:tcPr>
          <w:p w:rsidR="00B14F64" w:rsidRPr="00316742" w:rsidRDefault="00B14F64" w:rsidP="00B14F64">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4</w:t>
            </w:r>
          </w:p>
        </w:tc>
        <w:tc>
          <w:tcPr>
            <w:tcW w:w="1417" w:type="dxa"/>
          </w:tcPr>
          <w:p w:rsidR="00B14F64" w:rsidRPr="00316742" w:rsidRDefault="00B14F64" w:rsidP="00B14F64">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5</w:t>
            </w:r>
          </w:p>
        </w:tc>
      </w:tr>
      <w:tr w:rsidR="00B14F64" w:rsidTr="00253090">
        <w:tc>
          <w:tcPr>
            <w:tcW w:w="557" w:type="dxa"/>
          </w:tcPr>
          <w:p w:rsidR="00B14F64" w:rsidRPr="00316742" w:rsidRDefault="00B14F64" w:rsidP="00B14F64">
            <w:pPr>
              <w:pStyle w:val="ConsPlusNormal"/>
              <w:ind w:firstLine="0"/>
              <w:rPr>
                <w:rFonts w:ascii="Times New Roman" w:hAnsi="Times New Roman" w:cs="Times New Roman"/>
                <w:sz w:val="22"/>
                <w:szCs w:val="22"/>
              </w:rPr>
            </w:pPr>
            <w:bookmarkStart w:id="841" w:name="P230"/>
            <w:bookmarkEnd w:id="841"/>
            <w:r w:rsidRPr="00316742">
              <w:rPr>
                <w:rFonts w:ascii="Times New Roman" w:hAnsi="Times New Roman" w:cs="Times New Roman"/>
                <w:sz w:val="22"/>
                <w:szCs w:val="22"/>
              </w:rPr>
              <w:t>1.</w:t>
            </w:r>
          </w:p>
        </w:tc>
        <w:tc>
          <w:tcPr>
            <w:tcW w:w="4109" w:type="dxa"/>
          </w:tcPr>
          <w:p w:rsidR="00B14F64" w:rsidRPr="00316742" w:rsidRDefault="00B14F64" w:rsidP="00316742">
            <w:pPr>
              <w:pStyle w:val="ConsPlusNormal"/>
              <w:ind w:firstLine="0"/>
              <w:rPr>
                <w:rFonts w:ascii="Times New Roman" w:hAnsi="Times New Roman" w:cs="Times New Roman"/>
                <w:sz w:val="22"/>
                <w:szCs w:val="22"/>
              </w:rPr>
            </w:pPr>
            <w:proofErr w:type="gramStart"/>
            <w:r w:rsidRPr="00316742">
              <w:rPr>
                <w:rFonts w:ascii="Times New Roman" w:hAnsi="Times New Roman" w:cs="Times New Roman"/>
                <w:sz w:val="22"/>
                <w:szCs w:val="22"/>
              </w:rPr>
              <w:t>Суммарная доля участия в уставном (складочном) капитале (паевом фонде) Российской Федерации, субъекта Российской Федерации, муниципальных образований,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w:t>
            </w:r>
            <w:proofErr w:type="gramEnd"/>
            <w:r w:rsidRPr="00316742">
              <w:rPr>
                <w:rFonts w:ascii="Times New Roman" w:hAnsi="Times New Roman" w:cs="Times New Roman"/>
                <w:sz w:val="22"/>
                <w:szCs w:val="22"/>
              </w:rPr>
              <w:t xml:space="preserve"> имущества инвестиционных товариществ), процентов</w:t>
            </w:r>
          </w:p>
        </w:tc>
        <w:tc>
          <w:tcPr>
            <w:tcW w:w="3616" w:type="dxa"/>
            <w:gridSpan w:val="2"/>
          </w:tcPr>
          <w:p w:rsidR="00B14F64" w:rsidRPr="00316742" w:rsidRDefault="00B14F64" w:rsidP="0031674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не более 25</w:t>
            </w:r>
          </w:p>
        </w:tc>
        <w:tc>
          <w:tcPr>
            <w:tcW w:w="1417" w:type="dxa"/>
          </w:tcPr>
          <w:p w:rsidR="00B14F64" w:rsidRPr="00316742" w:rsidRDefault="00B14F64" w:rsidP="0031674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B14F64" w:rsidTr="00253090">
        <w:tc>
          <w:tcPr>
            <w:tcW w:w="557" w:type="dxa"/>
          </w:tcPr>
          <w:p w:rsidR="00B14F64" w:rsidRPr="00316742" w:rsidRDefault="00B14F64" w:rsidP="00B14F6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2.</w:t>
            </w:r>
          </w:p>
        </w:tc>
        <w:tc>
          <w:tcPr>
            <w:tcW w:w="4109" w:type="dxa"/>
          </w:tcPr>
          <w:p w:rsidR="00B14F64" w:rsidRPr="00316742" w:rsidRDefault="00B14F64" w:rsidP="00316742">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Суммарная доля участия в уставном (складочном) капитале (паевом фонде) иностранных юридических лиц, процентов</w:t>
            </w:r>
          </w:p>
        </w:tc>
        <w:tc>
          <w:tcPr>
            <w:tcW w:w="3616" w:type="dxa"/>
            <w:gridSpan w:val="2"/>
          </w:tcPr>
          <w:p w:rsidR="00B14F64" w:rsidRPr="00316742" w:rsidRDefault="00B14F64" w:rsidP="0031674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не более 49</w:t>
            </w:r>
          </w:p>
        </w:tc>
        <w:tc>
          <w:tcPr>
            <w:tcW w:w="1417" w:type="dxa"/>
          </w:tcPr>
          <w:p w:rsidR="00B14F64" w:rsidRPr="00316742" w:rsidRDefault="00B14F64" w:rsidP="0031674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B14F64" w:rsidTr="00253090">
        <w:tc>
          <w:tcPr>
            <w:tcW w:w="557" w:type="dxa"/>
          </w:tcPr>
          <w:p w:rsidR="00B14F64" w:rsidRPr="00316742" w:rsidRDefault="00B14F64" w:rsidP="00B14F6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3.</w:t>
            </w:r>
          </w:p>
        </w:tc>
        <w:tc>
          <w:tcPr>
            <w:tcW w:w="4109" w:type="dxa"/>
          </w:tcPr>
          <w:p w:rsidR="00B14F64" w:rsidRPr="00316742" w:rsidRDefault="00B14F64" w:rsidP="00316742">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Суммарная доля участия, принадлежащая одному или нескольким юридическим лицам, не являющимся субъектами малого и среднего предпринимательства, процентов</w:t>
            </w:r>
          </w:p>
        </w:tc>
        <w:tc>
          <w:tcPr>
            <w:tcW w:w="3616" w:type="dxa"/>
            <w:gridSpan w:val="2"/>
          </w:tcPr>
          <w:p w:rsidR="00B14F64" w:rsidRPr="00316742" w:rsidRDefault="00B14F64" w:rsidP="0031674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не более 49</w:t>
            </w:r>
          </w:p>
        </w:tc>
        <w:tc>
          <w:tcPr>
            <w:tcW w:w="1417" w:type="dxa"/>
          </w:tcPr>
          <w:p w:rsidR="00B14F64" w:rsidRPr="00316742" w:rsidRDefault="00B14F64" w:rsidP="0031674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B14F64" w:rsidTr="00253090">
        <w:tc>
          <w:tcPr>
            <w:tcW w:w="557" w:type="dxa"/>
            <w:vMerge w:val="restart"/>
          </w:tcPr>
          <w:p w:rsidR="00B14F64" w:rsidRPr="00316742" w:rsidRDefault="00B14F64" w:rsidP="00B14F64">
            <w:pPr>
              <w:pStyle w:val="ConsPlusNormal"/>
              <w:ind w:firstLine="0"/>
              <w:rPr>
                <w:rFonts w:ascii="Times New Roman" w:hAnsi="Times New Roman" w:cs="Times New Roman"/>
                <w:sz w:val="22"/>
                <w:szCs w:val="22"/>
              </w:rPr>
            </w:pPr>
            <w:bookmarkStart w:id="842" w:name="P242"/>
            <w:bookmarkEnd w:id="842"/>
            <w:r w:rsidRPr="00316742">
              <w:rPr>
                <w:rFonts w:ascii="Times New Roman" w:hAnsi="Times New Roman" w:cs="Times New Roman"/>
                <w:sz w:val="22"/>
                <w:szCs w:val="22"/>
              </w:rPr>
              <w:t>4.</w:t>
            </w:r>
          </w:p>
        </w:tc>
        <w:tc>
          <w:tcPr>
            <w:tcW w:w="4109" w:type="dxa"/>
            <w:vMerge w:val="restart"/>
          </w:tcPr>
          <w:p w:rsidR="00B14F64" w:rsidRPr="00316742" w:rsidRDefault="00B14F64" w:rsidP="00B14F6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 xml:space="preserve">Средняя численность работников за предшествующий календарный год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w:t>
            </w:r>
            <w:proofErr w:type="gramStart"/>
            <w:r w:rsidRPr="00316742">
              <w:rPr>
                <w:rFonts w:ascii="Times New Roman" w:hAnsi="Times New Roman" w:cs="Times New Roman"/>
                <w:sz w:val="22"/>
                <w:szCs w:val="22"/>
              </w:rPr>
              <w:t>подразделений</w:t>
            </w:r>
            <w:proofErr w:type="gramEnd"/>
            <w:r w:rsidRPr="00316742">
              <w:rPr>
                <w:rFonts w:ascii="Times New Roman" w:hAnsi="Times New Roman" w:cs="Times New Roman"/>
                <w:sz w:val="22"/>
                <w:szCs w:val="22"/>
              </w:rPr>
              <w:t xml:space="preserve"> указанных </w:t>
            </w:r>
            <w:proofErr w:type="spellStart"/>
            <w:r w:rsidRPr="00316742">
              <w:rPr>
                <w:rFonts w:ascii="Times New Roman" w:hAnsi="Times New Roman" w:cs="Times New Roman"/>
                <w:sz w:val="22"/>
                <w:szCs w:val="22"/>
              </w:rPr>
              <w:t>микропредприятия</w:t>
            </w:r>
            <w:proofErr w:type="spellEnd"/>
            <w:r w:rsidRPr="00316742">
              <w:rPr>
                <w:rFonts w:ascii="Times New Roman" w:hAnsi="Times New Roman" w:cs="Times New Roman"/>
                <w:sz w:val="22"/>
                <w:szCs w:val="22"/>
              </w:rPr>
              <w:t>, малого предприятия или среднего предприятия) за последние 3 года, человек</w:t>
            </w:r>
          </w:p>
        </w:tc>
        <w:tc>
          <w:tcPr>
            <w:tcW w:w="1799" w:type="dxa"/>
          </w:tcPr>
          <w:p w:rsidR="00B14F64" w:rsidRPr="00316742" w:rsidRDefault="00B14F64" w:rsidP="0031674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до 100 включительно</w:t>
            </w:r>
          </w:p>
        </w:tc>
        <w:tc>
          <w:tcPr>
            <w:tcW w:w="1817" w:type="dxa"/>
            <w:vMerge w:val="restart"/>
          </w:tcPr>
          <w:p w:rsidR="00B14F64" w:rsidRPr="00316742" w:rsidRDefault="00B14F64" w:rsidP="0031674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от 101 до 250 включительно</w:t>
            </w:r>
          </w:p>
        </w:tc>
        <w:tc>
          <w:tcPr>
            <w:tcW w:w="1417" w:type="dxa"/>
            <w:vMerge w:val="restart"/>
          </w:tcPr>
          <w:p w:rsidR="00B14F64" w:rsidRPr="00316742" w:rsidRDefault="00B14F64" w:rsidP="0031674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указывается количество человек (за каждый год)</w:t>
            </w:r>
          </w:p>
        </w:tc>
      </w:tr>
      <w:tr w:rsidR="00B14F64" w:rsidTr="00253090">
        <w:tc>
          <w:tcPr>
            <w:tcW w:w="557" w:type="dxa"/>
            <w:vMerge/>
          </w:tcPr>
          <w:p w:rsidR="00B14F64" w:rsidRPr="00316742" w:rsidRDefault="00B14F64" w:rsidP="00253090"/>
        </w:tc>
        <w:tc>
          <w:tcPr>
            <w:tcW w:w="4109" w:type="dxa"/>
            <w:vMerge/>
          </w:tcPr>
          <w:p w:rsidR="00B14F64" w:rsidRPr="00316742" w:rsidRDefault="00B14F64" w:rsidP="00253090"/>
        </w:tc>
        <w:tc>
          <w:tcPr>
            <w:tcW w:w="1799" w:type="dxa"/>
          </w:tcPr>
          <w:p w:rsidR="00B14F64" w:rsidRPr="00316742" w:rsidRDefault="00B14F64" w:rsidP="0031674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 xml:space="preserve">до 15 - </w:t>
            </w:r>
            <w:proofErr w:type="spellStart"/>
            <w:r w:rsidRPr="00316742">
              <w:rPr>
                <w:rFonts w:ascii="Times New Roman" w:hAnsi="Times New Roman" w:cs="Times New Roman"/>
                <w:sz w:val="22"/>
                <w:szCs w:val="22"/>
              </w:rPr>
              <w:t>микропредприятие</w:t>
            </w:r>
            <w:proofErr w:type="spellEnd"/>
          </w:p>
        </w:tc>
        <w:tc>
          <w:tcPr>
            <w:tcW w:w="1817" w:type="dxa"/>
            <w:vMerge/>
          </w:tcPr>
          <w:p w:rsidR="00B14F64" w:rsidRPr="00316742" w:rsidRDefault="00B14F64" w:rsidP="00316742">
            <w:pPr>
              <w:jc w:val="center"/>
            </w:pPr>
          </w:p>
        </w:tc>
        <w:tc>
          <w:tcPr>
            <w:tcW w:w="1417" w:type="dxa"/>
            <w:vMerge/>
          </w:tcPr>
          <w:p w:rsidR="00B14F64" w:rsidRPr="00316742" w:rsidRDefault="00B14F64" w:rsidP="00316742">
            <w:pPr>
              <w:jc w:val="center"/>
            </w:pPr>
          </w:p>
        </w:tc>
      </w:tr>
      <w:tr w:rsidR="00B14F64" w:rsidTr="00253090">
        <w:tc>
          <w:tcPr>
            <w:tcW w:w="557" w:type="dxa"/>
            <w:vMerge w:val="restart"/>
          </w:tcPr>
          <w:p w:rsidR="00B14F64" w:rsidRPr="00316742" w:rsidRDefault="00B14F64" w:rsidP="00B14F6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5.</w:t>
            </w:r>
          </w:p>
        </w:tc>
        <w:tc>
          <w:tcPr>
            <w:tcW w:w="4109" w:type="dxa"/>
            <w:vMerge w:val="restart"/>
          </w:tcPr>
          <w:p w:rsidR="00B14F64" w:rsidRPr="00316742" w:rsidRDefault="00B14F64" w:rsidP="00B14F6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 xml:space="preserve">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w:t>
            </w:r>
            <w:proofErr w:type="gramStart"/>
            <w:r w:rsidRPr="00316742">
              <w:rPr>
                <w:rFonts w:ascii="Times New Roman" w:hAnsi="Times New Roman" w:cs="Times New Roman"/>
                <w:sz w:val="22"/>
                <w:szCs w:val="22"/>
              </w:rPr>
              <w:t>за</w:t>
            </w:r>
            <w:proofErr w:type="gramEnd"/>
            <w:r w:rsidRPr="00316742">
              <w:rPr>
                <w:rFonts w:ascii="Times New Roman" w:hAnsi="Times New Roman" w:cs="Times New Roman"/>
                <w:sz w:val="22"/>
                <w:szCs w:val="22"/>
              </w:rPr>
              <w:t xml:space="preserve"> последние 3 года, млн. рублей</w:t>
            </w:r>
          </w:p>
        </w:tc>
        <w:tc>
          <w:tcPr>
            <w:tcW w:w="1799" w:type="dxa"/>
          </w:tcPr>
          <w:p w:rsidR="00B14F64" w:rsidRPr="00316742" w:rsidRDefault="00B14F64" w:rsidP="0031674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800</w:t>
            </w:r>
          </w:p>
        </w:tc>
        <w:tc>
          <w:tcPr>
            <w:tcW w:w="1817" w:type="dxa"/>
            <w:vMerge w:val="restart"/>
          </w:tcPr>
          <w:p w:rsidR="00B14F64" w:rsidRPr="00316742" w:rsidRDefault="00B14F64" w:rsidP="0031674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2000</w:t>
            </w:r>
          </w:p>
        </w:tc>
        <w:tc>
          <w:tcPr>
            <w:tcW w:w="1417" w:type="dxa"/>
          </w:tcPr>
          <w:p w:rsidR="00B14F64" w:rsidRPr="00316742" w:rsidRDefault="00B14F64" w:rsidP="0031674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указывается в млн. рублей (за каждый год)</w:t>
            </w:r>
          </w:p>
        </w:tc>
      </w:tr>
      <w:tr w:rsidR="00B14F64" w:rsidTr="00253090">
        <w:tc>
          <w:tcPr>
            <w:tcW w:w="557" w:type="dxa"/>
            <w:vMerge/>
          </w:tcPr>
          <w:p w:rsidR="00B14F64" w:rsidRPr="00316742" w:rsidRDefault="00B14F64" w:rsidP="00253090"/>
        </w:tc>
        <w:tc>
          <w:tcPr>
            <w:tcW w:w="4109" w:type="dxa"/>
            <w:vMerge/>
          </w:tcPr>
          <w:p w:rsidR="00B14F64" w:rsidRPr="00316742" w:rsidRDefault="00B14F64" w:rsidP="00253090"/>
        </w:tc>
        <w:tc>
          <w:tcPr>
            <w:tcW w:w="1799" w:type="dxa"/>
          </w:tcPr>
          <w:p w:rsidR="00B14F64" w:rsidRPr="00316742" w:rsidRDefault="00B14F64" w:rsidP="0031674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 xml:space="preserve">120 в год - </w:t>
            </w:r>
            <w:proofErr w:type="spellStart"/>
            <w:r w:rsidRPr="00316742">
              <w:rPr>
                <w:rFonts w:ascii="Times New Roman" w:hAnsi="Times New Roman" w:cs="Times New Roman"/>
                <w:sz w:val="22"/>
                <w:szCs w:val="22"/>
              </w:rPr>
              <w:t>микропредприятие</w:t>
            </w:r>
            <w:proofErr w:type="spellEnd"/>
          </w:p>
        </w:tc>
        <w:tc>
          <w:tcPr>
            <w:tcW w:w="1817" w:type="dxa"/>
            <w:vMerge/>
          </w:tcPr>
          <w:p w:rsidR="00B14F64" w:rsidRPr="00316742" w:rsidRDefault="00B14F64" w:rsidP="00316742">
            <w:pPr>
              <w:jc w:val="center"/>
            </w:pPr>
          </w:p>
        </w:tc>
        <w:tc>
          <w:tcPr>
            <w:tcW w:w="1417" w:type="dxa"/>
          </w:tcPr>
          <w:p w:rsidR="00B14F64" w:rsidRPr="00316742" w:rsidRDefault="00B14F64" w:rsidP="00316742">
            <w:pPr>
              <w:pStyle w:val="ConsPlusNormal"/>
              <w:jc w:val="center"/>
              <w:rPr>
                <w:rFonts w:ascii="Times New Roman" w:hAnsi="Times New Roman" w:cs="Times New Roman"/>
                <w:sz w:val="22"/>
                <w:szCs w:val="22"/>
              </w:rPr>
            </w:pPr>
          </w:p>
        </w:tc>
      </w:tr>
      <w:tr w:rsidR="00B14F64" w:rsidTr="00253090">
        <w:tc>
          <w:tcPr>
            <w:tcW w:w="557" w:type="dxa"/>
          </w:tcPr>
          <w:p w:rsidR="00B14F64" w:rsidRPr="00316742" w:rsidRDefault="00B14F64" w:rsidP="00B14F6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6.</w:t>
            </w:r>
          </w:p>
        </w:tc>
        <w:tc>
          <w:tcPr>
            <w:tcW w:w="4109" w:type="dxa"/>
          </w:tcPr>
          <w:p w:rsidR="00B14F64" w:rsidRPr="00316742" w:rsidRDefault="00B14F64" w:rsidP="00B14F6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 xml:space="preserve">Сведения о видах деятельности юридического лица согласно учредительным документам или о видах деятельности физического лица, </w:t>
            </w:r>
            <w:r w:rsidRPr="00316742">
              <w:rPr>
                <w:rFonts w:ascii="Times New Roman" w:hAnsi="Times New Roman" w:cs="Times New Roman"/>
                <w:sz w:val="22"/>
                <w:szCs w:val="22"/>
              </w:rPr>
              <w:lastRenderedPageBreak/>
              <w:t>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316742">
              <w:rPr>
                <w:rFonts w:ascii="Times New Roman" w:hAnsi="Times New Roman" w:cs="Times New Roman"/>
                <w:sz w:val="22"/>
                <w:szCs w:val="22"/>
              </w:rPr>
              <w:t>2</w:t>
            </w:r>
            <w:proofErr w:type="gramEnd"/>
            <w:r w:rsidRPr="00316742">
              <w:rPr>
                <w:rFonts w:ascii="Times New Roman" w:hAnsi="Times New Roman" w:cs="Times New Roman"/>
                <w:sz w:val="22"/>
                <w:szCs w:val="22"/>
              </w:rPr>
              <w:t xml:space="preserve"> и ОКПД2</w:t>
            </w:r>
          </w:p>
        </w:tc>
        <w:tc>
          <w:tcPr>
            <w:tcW w:w="5033" w:type="dxa"/>
            <w:gridSpan w:val="3"/>
          </w:tcPr>
          <w:p w:rsidR="00B14F64" w:rsidRPr="00316742" w:rsidRDefault="00B14F64" w:rsidP="0031674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lastRenderedPageBreak/>
              <w:t>-</w:t>
            </w:r>
          </w:p>
        </w:tc>
      </w:tr>
      <w:tr w:rsidR="00B14F64" w:rsidTr="00253090">
        <w:tc>
          <w:tcPr>
            <w:tcW w:w="557" w:type="dxa"/>
          </w:tcPr>
          <w:p w:rsidR="00B14F64" w:rsidRPr="00316742" w:rsidRDefault="00B14F64" w:rsidP="00B14F64">
            <w:pPr>
              <w:pStyle w:val="ConsPlusNormal"/>
              <w:ind w:firstLine="0"/>
              <w:rPr>
                <w:rFonts w:ascii="Times New Roman" w:hAnsi="Times New Roman" w:cs="Times New Roman"/>
                <w:sz w:val="22"/>
                <w:szCs w:val="22"/>
              </w:rPr>
            </w:pPr>
            <w:bookmarkStart w:id="843" w:name="P258"/>
            <w:bookmarkEnd w:id="843"/>
            <w:r w:rsidRPr="00316742">
              <w:rPr>
                <w:rFonts w:ascii="Times New Roman" w:hAnsi="Times New Roman" w:cs="Times New Roman"/>
                <w:sz w:val="22"/>
                <w:szCs w:val="22"/>
              </w:rPr>
              <w:lastRenderedPageBreak/>
              <w:t>7.</w:t>
            </w:r>
          </w:p>
        </w:tc>
        <w:tc>
          <w:tcPr>
            <w:tcW w:w="4109" w:type="dxa"/>
          </w:tcPr>
          <w:p w:rsidR="00B14F64" w:rsidRPr="00316742" w:rsidRDefault="00B14F64" w:rsidP="00B14F6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 производимых субъектами малого и среднего предпринимательства товарах, работах, услугах с указанием кодов ОКВЭД</w:t>
            </w:r>
            <w:proofErr w:type="gramStart"/>
            <w:r w:rsidRPr="00316742">
              <w:rPr>
                <w:rFonts w:ascii="Times New Roman" w:hAnsi="Times New Roman" w:cs="Times New Roman"/>
                <w:sz w:val="22"/>
                <w:szCs w:val="22"/>
              </w:rPr>
              <w:t>2</w:t>
            </w:r>
            <w:proofErr w:type="gramEnd"/>
            <w:r w:rsidRPr="00316742">
              <w:rPr>
                <w:rFonts w:ascii="Times New Roman" w:hAnsi="Times New Roman" w:cs="Times New Roman"/>
                <w:sz w:val="22"/>
                <w:szCs w:val="22"/>
              </w:rPr>
              <w:t xml:space="preserve"> и ОКПД2</w:t>
            </w:r>
          </w:p>
        </w:tc>
        <w:tc>
          <w:tcPr>
            <w:tcW w:w="5033" w:type="dxa"/>
            <w:gridSpan w:val="3"/>
          </w:tcPr>
          <w:p w:rsidR="00B14F64" w:rsidRPr="00316742" w:rsidRDefault="00B14F64" w:rsidP="0031674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B14F64" w:rsidTr="00253090">
        <w:tc>
          <w:tcPr>
            <w:tcW w:w="557" w:type="dxa"/>
          </w:tcPr>
          <w:p w:rsidR="00B14F64" w:rsidRPr="00316742" w:rsidRDefault="00B14F64" w:rsidP="00B14F6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8.</w:t>
            </w:r>
          </w:p>
        </w:tc>
        <w:tc>
          <w:tcPr>
            <w:tcW w:w="4109" w:type="dxa"/>
          </w:tcPr>
          <w:p w:rsidR="00B14F64" w:rsidRPr="00316742" w:rsidRDefault="00B14F64" w:rsidP="00B14F6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5033" w:type="dxa"/>
            <w:gridSpan w:val="3"/>
          </w:tcPr>
          <w:p w:rsidR="00B14F64" w:rsidRPr="00316742" w:rsidRDefault="00B14F64" w:rsidP="0031674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p w:rsidR="00B14F64" w:rsidRPr="00316742" w:rsidRDefault="00B14F64" w:rsidP="0031674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(в случае участия - наименование заказчика, реализующего программу партнерства)</w:t>
            </w:r>
          </w:p>
        </w:tc>
      </w:tr>
      <w:tr w:rsidR="00B14F64" w:rsidTr="00253090">
        <w:tc>
          <w:tcPr>
            <w:tcW w:w="557" w:type="dxa"/>
          </w:tcPr>
          <w:p w:rsidR="00B14F64" w:rsidRPr="00316742" w:rsidRDefault="00B14F64" w:rsidP="00B14F6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9.</w:t>
            </w:r>
          </w:p>
        </w:tc>
        <w:tc>
          <w:tcPr>
            <w:tcW w:w="4109" w:type="dxa"/>
          </w:tcPr>
          <w:p w:rsidR="00B14F64" w:rsidRPr="00316742" w:rsidRDefault="00B14F64" w:rsidP="00B14F6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Наличие сведений о субъекте малого и среднего предпринимательства в реестре участников программ партнерства</w:t>
            </w:r>
          </w:p>
        </w:tc>
        <w:tc>
          <w:tcPr>
            <w:tcW w:w="5033" w:type="dxa"/>
            <w:gridSpan w:val="3"/>
          </w:tcPr>
          <w:p w:rsidR="00B14F64" w:rsidRPr="00316742" w:rsidRDefault="00B14F64" w:rsidP="0031674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p w:rsidR="00B14F64" w:rsidRPr="00316742" w:rsidRDefault="00B14F64" w:rsidP="0031674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(при наличии - наименование заказчика - держателя реестра участников программ партнерства)</w:t>
            </w:r>
          </w:p>
        </w:tc>
      </w:tr>
      <w:tr w:rsidR="00B14F64" w:rsidTr="00253090">
        <w:tc>
          <w:tcPr>
            <w:tcW w:w="557" w:type="dxa"/>
          </w:tcPr>
          <w:p w:rsidR="00B14F64" w:rsidRPr="00316742" w:rsidRDefault="00B14F64" w:rsidP="00B14F6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10.</w:t>
            </w:r>
          </w:p>
        </w:tc>
        <w:tc>
          <w:tcPr>
            <w:tcW w:w="4109" w:type="dxa"/>
          </w:tcPr>
          <w:p w:rsidR="00B14F64" w:rsidRPr="00316742" w:rsidRDefault="00B14F64" w:rsidP="00B14F6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Наличие опыта исполнения государственных, муниципальных контрактов, гражданско-правовых договоров бюджетных учреждений либо договоров, заключенных с юридическими лицами, подпадающими под действие Федерального закона "О закупках товаров, работ, услуг отдельными видами юридических лиц"</w:t>
            </w:r>
          </w:p>
        </w:tc>
        <w:tc>
          <w:tcPr>
            <w:tcW w:w="5033" w:type="dxa"/>
            <w:gridSpan w:val="3"/>
          </w:tcPr>
          <w:p w:rsidR="00B14F64" w:rsidRPr="00316742" w:rsidRDefault="00B14F64" w:rsidP="0031674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p w:rsidR="00B14F64" w:rsidRPr="00316742" w:rsidRDefault="00B14F64" w:rsidP="0031674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(при наличии - количество исполненных контрактов и общая сумма)</w:t>
            </w:r>
          </w:p>
        </w:tc>
      </w:tr>
      <w:tr w:rsidR="00B14F64" w:rsidTr="00253090">
        <w:tc>
          <w:tcPr>
            <w:tcW w:w="557" w:type="dxa"/>
          </w:tcPr>
          <w:p w:rsidR="00B14F64" w:rsidRPr="00316742" w:rsidRDefault="00B14F64" w:rsidP="00B14F6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11.</w:t>
            </w:r>
          </w:p>
        </w:tc>
        <w:tc>
          <w:tcPr>
            <w:tcW w:w="4109" w:type="dxa"/>
          </w:tcPr>
          <w:p w:rsidR="00B14F64" w:rsidRPr="00316742" w:rsidRDefault="00B14F64" w:rsidP="00B14F6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 наличии опыта производства и поставки продукции, включенной в реестр инновационной продукции</w:t>
            </w:r>
          </w:p>
        </w:tc>
        <w:tc>
          <w:tcPr>
            <w:tcW w:w="5033" w:type="dxa"/>
            <w:gridSpan w:val="3"/>
          </w:tcPr>
          <w:p w:rsidR="00B14F64" w:rsidRPr="00316742" w:rsidRDefault="00B14F64" w:rsidP="0031674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tc>
      </w:tr>
      <w:tr w:rsidR="00B14F64" w:rsidTr="00253090">
        <w:tc>
          <w:tcPr>
            <w:tcW w:w="557" w:type="dxa"/>
          </w:tcPr>
          <w:p w:rsidR="00B14F64" w:rsidRPr="00316742" w:rsidRDefault="00B14F64" w:rsidP="00B14F6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12.</w:t>
            </w:r>
          </w:p>
        </w:tc>
        <w:tc>
          <w:tcPr>
            <w:tcW w:w="4109" w:type="dxa"/>
          </w:tcPr>
          <w:p w:rsidR="00B14F64" w:rsidRPr="00316742" w:rsidRDefault="00B14F64" w:rsidP="00B14F6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 наличии у субъекта малого и среднего предпринимательства статуса лица, участвующего в реализации проекта создания и обеспечения функционирования территориально обособленного комплекса (инновационного центра "</w:t>
            </w:r>
            <w:proofErr w:type="spellStart"/>
            <w:r w:rsidRPr="00316742">
              <w:rPr>
                <w:rFonts w:ascii="Times New Roman" w:hAnsi="Times New Roman" w:cs="Times New Roman"/>
                <w:sz w:val="22"/>
                <w:szCs w:val="22"/>
              </w:rPr>
              <w:t>Сколково</w:t>
            </w:r>
            <w:proofErr w:type="spellEnd"/>
            <w:r w:rsidRPr="00316742">
              <w:rPr>
                <w:rFonts w:ascii="Times New Roman" w:hAnsi="Times New Roman" w:cs="Times New Roman"/>
                <w:sz w:val="22"/>
                <w:szCs w:val="22"/>
              </w:rPr>
              <w:t>")</w:t>
            </w:r>
          </w:p>
        </w:tc>
        <w:tc>
          <w:tcPr>
            <w:tcW w:w="5033" w:type="dxa"/>
            <w:gridSpan w:val="3"/>
          </w:tcPr>
          <w:p w:rsidR="00B14F64" w:rsidRPr="00316742" w:rsidRDefault="00B14F64" w:rsidP="0031674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B14F64" w:rsidTr="00253090">
        <w:tc>
          <w:tcPr>
            <w:tcW w:w="557" w:type="dxa"/>
          </w:tcPr>
          <w:p w:rsidR="00B14F64" w:rsidRPr="00316742" w:rsidRDefault="00B14F64" w:rsidP="00B14F6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13.</w:t>
            </w:r>
          </w:p>
        </w:tc>
        <w:tc>
          <w:tcPr>
            <w:tcW w:w="4109" w:type="dxa"/>
          </w:tcPr>
          <w:p w:rsidR="00B14F64" w:rsidRPr="00316742" w:rsidRDefault="00B14F64" w:rsidP="00B14F64">
            <w:pPr>
              <w:pStyle w:val="ConsPlusNormal"/>
              <w:ind w:firstLine="0"/>
              <w:rPr>
                <w:rFonts w:ascii="Times New Roman" w:hAnsi="Times New Roman" w:cs="Times New Roman"/>
                <w:sz w:val="22"/>
                <w:szCs w:val="22"/>
              </w:rPr>
            </w:pPr>
            <w:proofErr w:type="gramStart"/>
            <w:r w:rsidRPr="00316742">
              <w:rPr>
                <w:rFonts w:ascii="Times New Roman" w:hAnsi="Times New Roman" w:cs="Times New Roman"/>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(за исключением лиц, у которых такая судимость погашена или снята),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w:t>
            </w:r>
            <w:proofErr w:type="gramEnd"/>
            <w:r w:rsidRPr="00316742">
              <w:rPr>
                <w:rFonts w:ascii="Times New Roman" w:hAnsi="Times New Roman" w:cs="Times New Roman"/>
                <w:sz w:val="22"/>
                <w:szCs w:val="22"/>
              </w:rPr>
              <w:t xml:space="preserve"> деятельностью субъекта малого и среднего предпринимательства, и административное наказание в виде </w:t>
            </w:r>
            <w:r w:rsidRPr="00316742">
              <w:rPr>
                <w:rFonts w:ascii="Times New Roman" w:hAnsi="Times New Roman" w:cs="Times New Roman"/>
                <w:sz w:val="22"/>
                <w:szCs w:val="22"/>
              </w:rPr>
              <w:lastRenderedPageBreak/>
              <w:t>дисквалификации</w:t>
            </w:r>
          </w:p>
        </w:tc>
        <w:tc>
          <w:tcPr>
            <w:tcW w:w="5033" w:type="dxa"/>
            <w:gridSpan w:val="3"/>
          </w:tcPr>
          <w:p w:rsidR="00B14F64" w:rsidRPr="00316742" w:rsidRDefault="00B14F64" w:rsidP="0031674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lastRenderedPageBreak/>
              <w:t>да (нет)</w:t>
            </w:r>
          </w:p>
        </w:tc>
      </w:tr>
      <w:tr w:rsidR="00B14F64" w:rsidTr="00253090">
        <w:tc>
          <w:tcPr>
            <w:tcW w:w="557" w:type="dxa"/>
          </w:tcPr>
          <w:p w:rsidR="00B14F64" w:rsidRPr="00316742" w:rsidRDefault="00B14F64" w:rsidP="00B14F6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lastRenderedPageBreak/>
              <w:t>14.</w:t>
            </w:r>
          </w:p>
        </w:tc>
        <w:tc>
          <w:tcPr>
            <w:tcW w:w="4109" w:type="dxa"/>
          </w:tcPr>
          <w:p w:rsidR="00B14F64" w:rsidRPr="00316742" w:rsidRDefault="00B14F64" w:rsidP="00B14F6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5033" w:type="dxa"/>
            <w:gridSpan w:val="3"/>
          </w:tcPr>
          <w:p w:rsidR="00B14F64" w:rsidRPr="00316742" w:rsidRDefault="00B14F64" w:rsidP="0031674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tc>
      </w:tr>
    </w:tbl>
    <w:p w:rsidR="00B14F64" w:rsidRDefault="00B14F64" w:rsidP="00197CB9">
      <w:pPr>
        <w:pStyle w:val="ConsPlusNonformat"/>
        <w:jc w:val="both"/>
        <w:rPr>
          <w:rFonts w:ascii="Times New Roman" w:hAnsi="Times New Roman" w:cs="Times New Roman"/>
          <w:sz w:val="22"/>
          <w:szCs w:val="22"/>
        </w:rPr>
      </w:pPr>
    </w:p>
    <w:p w:rsidR="00B14F64" w:rsidRPr="00197CB9" w:rsidRDefault="00B14F64" w:rsidP="00197CB9">
      <w:pPr>
        <w:pStyle w:val="ConsPlusNonformat"/>
        <w:jc w:val="both"/>
        <w:rPr>
          <w:rFonts w:ascii="Times New Roman" w:hAnsi="Times New Roman" w:cs="Times New Roman"/>
          <w:sz w:val="22"/>
          <w:szCs w:val="22"/>
        </w:rPr>
      </w:pPr>
    </w:p>
    <w:p w:rsidR="00EF596B" w:rsidRPr="00DB6009" w:rsidRDefault="00EF596B" w:rsidP="00EF596B">
      <w:pPr>
        <w:autoSpaceDE w:val="0"/>
        <w:autoSpaceDN w:val="0"/>
        <w:adjustRightInd w:val="0"/>
        <w:spacing w:line="240" w:lineRule="auto"/>
        <w:ind w:firstLine="540"/>
        <w:outlineLvl w:val="3"/>
        <w:rPr>
          <w:bdr w:val="none" w:sz="0" w:space="0" w:color="auto" w:frame="1"/>
        </w:rPr>
      </w:pPr>
    </w:p>
    <w:p w:rsidR="00EF596B" w:rsidRPr="00DB6009" w:rsidRDefault="00EF596B" w:rsidP="00EF596B">
      <w:pPr>
        <w:autoSpaceDE w:val="0"/>
        <w:autoSpaceDN w:val="0"/>
        <w:adjustRightInd w:val="0"/>
        <w:spacing w:line="240" w:lineRule="auto"/>
        <w:outlineLvl w:val="3"/>
      </w:pPr>
    </w:p>
    <w:p w:rsidR="00FB00C0" w:rsidRPr="00DB6009" w:rsidRDefault="00FB00C0" w:rsidP="00FB00C0">
      <w:pPr>
        <w:spacing w:line="240" w:lineRule="auto"/>
      </w:pPr>
    </w:p>
    <w:p w:rsidR="00FB00C0" w:rsidRPr="00DB6009" w:rsidRDefault="00FB00C0" w:rsidP="00FB00C0">
      <w:pPr>
        <w:spacing w:line="240" w:lineRule="auto"/>
      </w:pPr>
    </w:p>
    <w:p w:rsidR="00FB00C0" w:rsidRPr="00DB6009" w:rsidRDefault="00FB00C0" w:rsidP="00FB00C0">
      <w:pPr>
        <w:spacing w:line="240" w:lineRule="auto"/>
        <w:ind w:firstLine="708"/>
      </w:pPr>
    </w:p>
    <w:p w:rsidR="00FB00C0" w:rsidRPr="00DB6009" w:rsidRDefault="00FB00C0" w:rsidP="00FB00C0">
      <w:pPr>
        <w:spacing w:line="240" w:lineRule="auto"/>
      </w:pPr>
    </w:p>
    <w:p w:rsidR="00FB00C0" w:rsidRPr="00DB6009" w:rsidRDefault="00FB00C0" w:rsidP="00FB00C0">
      <w:pPr>
        <w:spacing w:line="240" w:lineRule="auto"/>
        <w:ind w:right="423"/>
        <w:rPr>
          <w:sz w:val="28"/>
        </w:rPr>
      </w:pPr>
    </w:p>
    <w:p w:rsidR="00FB00C0" w:rsidRPr="00DB6009" w:rsidRDefault="00FB00C0" w:rsidP="00FB00C0">
      <w:pPr>
        <w:spacing w:line="240" w:lineRule="auto"/>
        <w:ind w:right="423"/>
        <w:rPr>
          <w:sz w:val="28"/>
        </w:rPr>
      </w:pPr>
    </w:p>
    <w:tbl>
      <w:tblPr>
        <w:tblW w:w="0" w:type="auto"/>
        <w:tblInd w:w="108" w:type="dxa"/>
        <w:tblLook w:val="01E0" w:firstRow="1" w:lastRow="1" w:firstColumn="1" w:lastColumn="1" w:noHBand="0" w:noVBand="0"/>
      </w:tblPr>
      <w:tblGrid>
        <w:gridCol w:w="3960"/>
        <w:gridCol w:w="1002"/>
        <w:gridCol w:w="4677"/>
      </w:tblGrid>
      <w:tr w:rsidR="00FB00C0" w:rsidRPr="00DB6009" w:rsidTr="009146DD">
        <w:tc>
          <w:tcPr>
            <w:tcW w:w="3960" w:type="dxa"/>
            <w:tcBorders>
              <w:top w:val="single" w:sz="4" w:space="0" w:color="auto"/>
            </w:tcBorders>
          </w:tcPr>
          <w:p w:rsidR="00FB00C0" w:rsidRPr="00DB6009" w:rsidRDefault="00FB00C0" w:rsidP="00316742">
            <w:pPr>
              <w:tabs>
                <w:tab w:val="left" w:pos="1080"/>
              </w:tabs>
              <w:spacing w:line="240" w:lineRule="auto"/>
              <w:ind w:firstLine="0"/>
              <w:rPr>
                <w:sz w:val="20"/>
                <w:szCs w:val="20"/>
              </w:rPr>
            </w:pPr>
            <w:r w:rsidRPr="00DB6009">
              <w:rPr>
                <w:sz w:val="20"/>
                <w:szCs w:val="20"/>
              </w:rPr>
              <w:t>(подпись уполномоченного представителя)</w:t>
            </w:r>
          </w:p>
        </w:tc>
        <w:tc>
          <w:tcPr>
            <w:tcW w:w="1002" w:type="dxa"/>
          </w:tcPr>
          <w:p w:rsidR="00FB00C0" w:rsidRPr="00DB6009" w:rsidRDefault="00FB00C0" w:rsidP="009146DD">
            <w:pPr>
              <w:tabs>
                <w:tab w:val="left" w:pos="1080"/>
              </w:tabs>
              <w:spacing w:line="240" w:lineRule="auto"/>
              <w:ind w:firstLine="540"/>
              <w:rPr>
                <w:sz w:val="20"/>
                <w:szCs w:val="20"/>
              </w:rPr>
            </w:pPr>
          </w:p>
        </w:tc>
        <w:tc>
          <w:tcPr>
            <w:tcW w:w="4677" w:type="dxa"/>
            <w:tcBorders>
              <w:top w:val="single" w:sz="4" w:space="0" w:color="auto"/>
            </w:tcBorders>
          </w:tcPr>
          <w:p w:rsidR="00FB00C0" w:rsidRPr="00DB6009" w:rsidRDefault="00FB00C0" w:rsidP="00316742">
            <w:pPr>
              <w:tabs>
                <w:tab w:val="left" w:pos="1080"/>
              </w:tabs>
              <w:spacing w:line="240" w:lineRule="auto"/>
              <w:ind w:firstLine="0"/>
              <w:rPr>
                <w:sz w:val="20"/>
                <w:szCs w:val="20"/>
              </w:rPr>
            </w:pPr>
            <w:r w:rsidRPr="00DB6009">
              <w:rPr>
                <w:sz w:val="20"/>
                <w:szCs w:val="20"/>
              </w:rPr>
              <w:t xml:space="preserve">(фамилия, имя, отчество </w:t>
            </w:r>
            <w:proofErr w:type="gramStart"/>
            <w:r w:rsidRPr="00DB6009">
              <w:rPr>
                <w:sz w:val="20"/>
                <w:szCs w:val="20"/>
              </w:rPr>
              <w:t>подписавшего</w:t>
            </w:r>
            <w:proofErr w:type="gramEnd"/>
            <w:r w:rsidRPr="00DB6009">
              <w:rPr>
                <w:sz w:val="20"/>
                <w:szCs w:val="20"/>
              </w:rPr>
              <w:t>, должность)</w:t>
            </w:r>
          </w:p>
        </w:tc>
      </w:tr>
    </w:tbl>
    <w:p w:rsidR="00FB00C0" w:rsidRPr="00DB6009" w:rsidRDefault="00FB00C0" w:rsidP="00FB00C0">
      <w:pPr>
        <w:tabs>
          <w:tab w:val="left" w:pos="1080"/>
        </w:tabs>
        <w:spacing w:line="240" w:lineRule="auto"/>
        <w:ind w:firstLine="540"/>
        <w:rPr>
          <w:b/>
        </w:rPr>
      </w:pPr>
      <w:r w:rsidRPr="00DB6009">
        <w:rPr>
          <w:b/>
        </w:rPr>
        <w:t>М.П.</w:t>
      </w:r>
    </w:p>
    <w:p w:rsidR="004F4D80" w:rsidRDefault="004F4D80" w:rsidP="004F4D80">
      <w:pPr>
        <w:ind w:firstLine="0"/>
      </w:pPr>
    </w:p>
    <w:p w:rsidR="004F4D80" w:rsidRDefault="004F4D80" w:rsidP="004F4D80">
      <w:pPr>
        <w:ind w:right="-1"/>
        <w:rPr>
          <w:color w:val="000000"/>
        </w:rPr>
      </w:pPr>
    </w:p>
    <w:p w:rsidR="004F4D80" w:rsidRDefault="004F4D80" w:rsidP="004F4D80">
      <w:pPr>
        <w:spacing w:line="240" w:lineRule="auto"/>
        <w:ind w:right="-1"/>
        <w:rPr>
          <w:color w:val="000000"/>
        </w:rPr>
      </w:pPr>
      <w:r>
        <w:rPr>
          <w:color w:val="000000"/>
        </w:rPr>
        <w:t>____________________________________</w:t>
      </w:r>
    </w:p>
    <w:p w:rsidR="004F4D80" w:rsidRDefault="004F4D80" w:rsidP="004F4D80">
      <w:pPr>
        <w:spacing w:line="240" w:lineRule="auto"/>
        <w:ind w:right="5527"/>
        <w:jc w:val="center"/>
        <w:rPr>
          <w:color w:val="000000"/>
          <w:vertAlign w:val="superscript"/>
        </w:rPr>
      </w:pPr>
      <w:r>
        <w:rPr>
          <w:color w:val="000000"/>
          <w:vertAlign w:val="superscript"/>
        </w:rPr>
        <w:t>(подпись, М.П.)</w:t>
      </w:r>
    </w:p>
    <w:p w:rsidR="004F4D80" w:rsidRDefault="004F4D80" w:rsidP="004F4D80">
      <w:pPr>
        <w:spacing w:line="240" w:lineRule="auto"/>
        <w:ind w:right="-1"/>
        <w:rPr>
          <w:color w:val="000000"/>
        </w:rPr>
      </w:pPr>
      <w:r>
        <w:rPr>
          <w:color w:val="000000"/>
        </w:rPr>
        <w:t>____________________________________</w:t>
      </w:r>
    </w:p>
    <w:p w:rsidR="004F4D80" w:rsidRDefault="004F4D80" w:rsidP="004F4D80">
      <w:pPr>
        <w:spacing w:line="240" w:lineRule="auto"/>
        <w:ind w:right="5527"/>
        <w:jc w:val="center"/>
        <w:rPr>
          <w:color w:val="000000"/>
          <w:vertAlign w:val="superscript"/>
        </w:rPr>
      </w:pPr>
      <w:r>
        <w:rPr>
          <w:color w:val="000000"/>
          <w:vertAlign w:val="superscript"/>
        </w:rPr>
        <w:t xml:space="preserve">(фамилия, имя, отчество </w:t>
      </w:r>
      <w:proofErr w:type="gramStart"/>
      <w:r>
        <w:rPr>
          <w:color w:val="000000"/>
          <w:vertAlign w:val="superscript"/>
        </w:rPr>
        <w:t>подписавшего</w:t>
      </w:r>
      <w:proofErr w:type="gramEnd"/>
      <w:r>
        <w:rPr>
          <w:color w:val="000000"/>
          <w:vertAlign w:val="superscript"/>
        </w:rPr>
        <w:t>, должность)</w:t>
      </w:r>
    </w:p>
    <w:p w:rsidR="004F4D80" w:rsidRDefault="004F4D80" w:rsidP="004F4D80">
      <w:pPr>
        <w:jc w:val="right"/>
        <w:outlineLvl w:val="0"/>
      </w:pPr>
    </w:p>
    <w:p w:rsidR="00FB00C0" w:rsidRDefault="00FB00C0">
      <w:pPr>
        <w:suppressAutoHyphens w:val="0"/>
        <w:spacing w:line="240" w:lineRule="auto"/>
        <w:ind w:firstLine="0"/>
        <w:jc w:val="left"/>
        <w:rPr>
          <w:sz w:val="24"/>
          <w:szCs w:val="24"/>
        </w:rPr>
      </w:pPr>
      <w:bookmarkStart w:id="844" w:name="_Toc439170690"/>
      <w:bookmarkStart w:id="845" w:name="_Toc439172792"/>
      <w:bookmarkStart w:id="846" w:name="_Toc439173236"/>
      <w:bookmarkStart w:id="847" w:name="_Toc439238232"/>
    </w:p>
    <w:bookmarkEnd w:id="844"/>
    <w:bookmarkEnd w:id="845"/>
    <w:bookmarkEnd w:id="846"/>
    <w:bookmarkEnd w:id="847"/>
    <w:p w:rsidR="004F4D80" w:rsidRDefault="004F4D80" w:rsidP="004F4D80">
      <w:pPr>
        <w:spacing w:line="240" w:lineRule="auto"/>
        <w:ind w:right="5527"/>
        <w:jc w:val="center"/>
        <w:rPr>
          <w:color w:val="000000"/>
          <w:vertAlign w:val="superscript"/>
        </w:rPr>
      </w:pPr>
    </w:p>
    <w:p w:rsidR="004F4D80" w:rsidRPr="007417E6" w:rsidRDefault="004F4D80" w:rsidP="004F4D80">
      <w:pPr>
        <w:spacing w:line="240" w:lineRule="auto"/>
        <w:ind w:right="5527"/>
        <w:jc w:val="center"/>
        <w:rPr>
          <w:color w:val="000000"/>
          <w:vertAlign w:val="superscript"/>
        </w:rPr>
      </w:pPr>
    </w:p>
    <w:p w:rsidR="004F4D80" w:rsidRPr="007417E6" w:rsidRDefault="004F4D80" w:rsidP="004F4D80">
      <w:pPr>
        <w:pBdr>
          <w:bottom w:val="single" w:sz="4" w:space="1" w:color="auto"/>
        </w:pBdr>
        <w:shd w:val="clear" w:color="auto" w:fill="E0E0E0"/>
        <w:spacing w:line="240" w:lineRule="auto"/>
        <w:ind w:right="21" w:firstLine="0"/>
        <w:jc w:val="center"/>
        <w:rPr>
          <w:b/>
          <w:color w:val="000000"/>
          <w:spacing w:val="36"/>
        </w:rPr>
      </w:pPr>
      <w:r w:rsidRPr="007417E6">
        <w:rPr>
          <w:b/>
          <w:color w:val="000000"/>
          <w:spacing w:val="36"/>
        </w:rPr>
        <w:t>конец формы</w:t>
      </w:r>
    </w:p>
    <w:p w:rsidR="004F4D80" w:rsidRDefault="004F4D80">
      <w:pPr>
        <w:suppressAutoHyphens w:val="0"/>
        <w:spacing w:line="240" w:lineRule="auto"/>
        <w:ind w:firstLine="0"/>
        <w:jc w:val="left"/>
        <w:rPr>
          <w:b/>
        </w:rPr>
      </w:pPr>
      <w:bookmarkStart w:id="848" w:name="_Toc125426243"/>
      <w:bookmarkStart w:id="849" w:name="_Toc396984070"/>
      <w:bookmarkStart w:id="850" w:name="_Toc423423673"/>
      <w:r>
        <w:br w:type="page"/>
      </w:r>
    </w:p>
    <w:p w:rsidR="004F4D80" w:rsidRPr="007417E6" w:rsidRDefault="004F4D80" w:rsidP="004F4D80">
      <w:pPr>
        <w:pStyle w:val="3"/>
        <w:rPr>
          <w:sz w:val="22"/>
        </w:rPr>
      </w:pPr>
      <w:bookmarkStart w:id="851" w:name="_Toc439170691"/>
      <w:bookmarkStart w:id="852" w:name="_Toc439172793"/>
      <w:bookmarkStart w:id="853" w:name="_Toc439173237"/>
      <w:bookmarkStart w:id="854" w:name="_Toc439238233"/>
      <w:bookmarkStart w:id="855" w:name="_Toc439252780"/>
      <w:bookmarkStart w:id="856" w:name="_Toc439323754"/>
      <w:bookmarkStart w:id="857" w:name="_Toc440297088"/>
      <w:bookmarkStart w:id="858" w:name="_Toc440356649"/>
      <w:bookmarkStart w:id="859" w:name="_Toc440631785"/>
      <w:bookmarkStart w:id="860" w:name="_Toc440876569"/>
      <w:bookmarkStart w:id="861" w:name="_Toc441130641"/>
      <w:bookmarkStart w:id="862" w:name="_Toc441157144"/>
      <w:r>
        <w:rPr>
          <w:szCs w:val="24"/>
        </w:rPr>
        <w:lastRenderedPageBreak/>
        <w:t>Инструкции по заполнению</w:t>
      </w:r>
      <w:bookmarkEnd w:id="848"/>
      <w:r>
        <w:rPr>
          <w:szCs w:val="24"/>
        </w:rPr>
        <w:t xml:space="preserve"> Анкеты </w:t>
      </w:r>
      <w:r w:rsidR="00C236C0">
        <w:rPr>
          <w:szCs w:val="24"/>
        </w:rPr>
        <w:t>Участник</w:t>
      </w:r>
      <w:r>
        <w:rPr>
          <w:szCs w:val="24"/>
        </w:rPr>
        <w:t>а</w:t>
      </w:r>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p>
    <w:p w:rsidR="004F4D80" w:rsidRPr="00A55F54" w:rsidRDefault="00C236C0" w:rsidP="004F4D80">
      <w:pPr>
        <w:pStyle w:val="aff6"/>
        <w:numPr>
          <w:ilvl w:val="3"/>
          <w:numId w:val="1"/>
        </w:numPr>
        <w:tabs>
          <w:tab w:val="num" w:pos="1134"/>
        </w:tabs>
        <w:suppressAutoHyphens w:val="0"/>
        <w:snapToGrid w:val="0"/>
        <w:spacing w:line="240" w:lineRule="auto"/>
        <w:rPr>
          <w:sz w:val="24"/>
          <w:szCs w:val="24"/>
        </w:rPr>
      </w:pPr>
      <w:r>
        <w:rPr>
          <w:sz w:val="24"/>
          <w:szCs w:val="24"/>
        </w:rPr>
        <w:t>Участник</w:t>
      </w:r>
      <w:r w:rsidR="004F4D80" w:rsidRPr="00A55F54">
        <w:rPr>
          <w:sz w:val="24"/>
          <w:szCs w:val="24"/>
        </w:rPr>
        <w:t xml:space="preserve"> указывает дату и номер </w:t>
      </w:r>
      <w:r w:rsidR="004F4D80">
        <w:rPr>
          <w:sz w:val="24"/>
          <w:szCs w:val="24"/>
        </w:rPr>
        <w:t>заявки</w:t>
      </w:r>
      <w:r w:rsidR="004F4D80" w:rsidRPr="00A55F54">
        <w:rPr>
          <w:sz w:val="24"/>
          <w:szCs w:val="24"/>
        </w:rPr>
        <w:t xml:space="preserve"> в соответствии с письмом о подаче оферты (подраздел </w:t>
      </w:r>
      <w:r w:rsidR="007D61B9">
        <w:rPr>
          <w:sz w:val="24"/>
          <w:szCs w:val="24"/>
        </w:rPr>
        <w:fldChar w:fldCharType="begin"/>
      </w:r>
      <w:r w:rsidR="00D56F8C">
        <w:rPr>
          <w:sz w:val="24"/>
          <w:szCs w:val="24"/>
        </w:rPr>
        <w:instrText xml:space="preserve"> REF _Ref55336310 \r \h </w:instrText>
      </w:r>
      <w:r w:rsidR="007D61B9">
        <w:rPr>
          <w:sz w:val="24"/>
          <w:szCs w:val="24"/>
        </w:rPr>
      </w:r>
      <w:r w:rsidR="007D61B9">
        <w:rPr>
          <w:sz w:val="24"/>
          <w:szCs w:val="24"/>
        </w:rPr>
        <w:fldChar w:fldCharType="separate"/>
      </w:r>
      <w:r w:rsidR="00A0315F">
        <w:rPr>
          <w:sz w:val="24"/>
          <w:szCs w:val="24"/>
        </w:rPr>
        <w:t>5.1</w:t>
      </w:r>
      <w:r w:rsidR="007D61B9">
        <w:rPr>
          <w:sz w:val="24"/>
          <w:szCs w:val="24"/>
        </w:rPr>
        <w:fldChar w:fldCharType="end"/>
      </w:r>
      <w:r w:rsidR="004F4D80" w:rsidRPr="00A55F54">
        <w:rPr>
          <w:sz w:val="24"/>
          <w:szCs w:val="24"/>
        </w:rPr>
        <w:t>).</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 xml:space="preserve"> указывает свое фирменное наименование (в т.ч. организационно-правовую форму) и свой юридический адрес.</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A55F54"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2</w:t>
      </w:r>
      <w:r w:rsidRPr="00A55F54">
        <w:rPr>
          <w:sz w:val="24"/>
          <w:szCs w:val="24"/>
        </w:rPr>
        <w:t xml:space="preserve"> «Банковские реквизиты…» указываются реквизиты, которые будут использованы при заключении Договора.</w:t>
      </w:r>
    </w:p>
    <w:p w:rsidR="004F4D80" w:rsidRPr="0027690B" w:rsidRDefault="004F4D80" w:rsidP="006D58F3">
      <w:pPr>
        <w:pStyle w:val="aff6"/>
        <w:numPr>
          <w:ilvl w:val="3"/>
          <w:numId w:val="1"/>
        </w:numPr>
        <w:tabs>
          <w:tab w:val="num" w:pos="1134"/>
        </w:tabs>
        <w:suppressAutoHyphens w:val="0"/>
        <w:snapToGrid w:val="0"/>
        <w:spacing w:before="100" w:beforeAutospacing="1" w:line="240" w:lineRule="auto"/>
        <w:rPr>
          <w:sz w:val="24"/>
          <w:szCs w:val="24"/>
        </w:rPr>
      </w:pPr>
      <w:r w:rsidRPr="0027690B">
        <w:rPr>
          <w:sz w:val="24"/>
          <w:szCs w:val="24"/>
        </w:rPr>
        <w:t>В графе 1</w:t>
      </w:r>
      <w:r w:rsidR="006D58F3" w:rsidRPr="0027690B">
        <w:rPr>
          <w:sz w:val="24"/>
          <w:szCs w:val="24"/>
        </w:rPr>
        <w:t>3</w:t>
      </w:r>
      <w:r w:rsidRPr="0027690B">
        <w:rPr>
          <w:sz w:val="24"/>
          <w:szCs w:val="24"/>
        </w:rPr>
        <w:t xml:space="preserve"> «Принадлежность к малому или среднему бизнесу» указывается субъект: малый либо средний бизнес, либо «Без определения». Отнесение </w:t>
      </w:r>
      <w:r w:rsidR="00C236C0" w:rsidRPr="0027690B">
        <w:rPr>
          <w:sz w:val="24"/>
          <w:szCs w:val="24"/>
        </w:rPr>
        <w:t>Участник</w:t>
      </w:r>
      <w:r w:rsidRPr="0027690B">
        <w:rPr>
          <w:sz w:val="24"/>
          <w:szCs w:val="24"/>
        </w:rPr>
        <w:t xml:space="preserve">а к малому либо среднему бизнесу должно производиться на основании </w:t>
      </w:r>
      <w:r w:rsidR="00651F3E" w:rsidRPr="0027690B">
        <w:rPr>
          <w:sz w:val="24"/>
          <w:szCs w:val="24"/>
        </w:rPr>
        <w:t>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r w:rsidRPr="0027690B">
        <w:rPr>
          <w:sz w:val="24"/>
          <w:szCs w:val="24"/>
        </w:rPr>
        <w:t xml:space="preserve"> в редакции, действующей на дату заполнения Анкеты.</w:t>
      </w:r>
    </w:p>
    <w:p w:rsidR="00651F3E" w:rsidRPr="0027690B" w:rsidRDefault="00651F3E" w:rsidP="006D58F3">
      <w:pPr>
        <w:pStyle w:val="aff6"/>
        <w:numPr>
          <w:ilvl w:val="3"/>
          <w:numId w:val="1"/>
        </w:numPr>
        <w:tabs>
          <w:tab w:val="num" w:pos="1134"/>
        </w:tabs>
        <w:suppressAutoHyphens w:val="0"/>
        <w:snapToGrid w:val="0"/>
        <w:spacing w:before="100" w:beforeAutospacing="1" w:line="240" w:lineRule="auto"/>
        <w:rPr>
          <w:sz w:val="24"/>
          <w:szCs w:val="24"/>
        </w:rPr>
      </w:pPr>
      <w:proofErr w:type="gramStart"/>
      <w:r w:rsidRPr="0027690B">
        <w:rPr>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r w:rsidR="00566518">
        <w:fldChar w:fldCharType="begin"/>
      </w:r>
      <w:r w:rsidR="00566518">
        <w:instrText xml:space="preserve"> REF _Ref444161661 \r \h  \* MERGEFORMAT </w:instrText>
      </w:r>
      <w:r w:rsidR="00566518">
        <w:fldChar w:fldCharType="separate"/>
      </w:r>
      <w:r w:rsidRPr="0027690B">
        <w:rPr>
          <w:sz w:val="24"/>
          <w:szCs w:val="24"/>
        </w:rPr>
        <w:t>5.6.2</w:t>
      </w:r>
      <w:r w:rsidR="00566518">
        <w:fldChar w:fldCharType="end"/>
      </w:r>
      <w:r w:rsidRPr="0027690B">
        <w:rPr>
          <w:sz w:val="24"/>
          <w:szCs w:val="24"/>
        </w:rPr>
        <w:t xml:space="preserve">) предоставляется только теми Участниками/членами Коллективного участника, которые </w:t>
      </w:r>
      <w:r w:rsidRPr="0027690B">
        <w:t xml:space="preserve">удовлетворяют критериям отнесения организации к субъектам </w:t>
      </w:r>
      <w:r w:rsidRPr="0027690B">
        <w:rPr>
          <w:sz w:val="24"/>
          <w:szCs w:val="24"/>
        </w:rPr>
        <w:t>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proofErr w:type="gramEnd"/>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863" w:name="_Ref257131475"/>
      <w:bookmarkStart w:id="864" w:name="_Toc351552284"/>
      <w:bookmarkStart w:id="865" w:name="_Toc396983131"/>
      <w:bookmarkStart w:id="866" w:name="_Toc423423679"/>
      <w:bookmarkStart w:id="867" w:name="_Ref440270984"/>
      <w:bookmarkStart w:id="868" w:name="_Ref440275030"/>
      <w:bookmarkStart w:id="869" w:name="_Toc441157145"/>
      <w:r>
        <w:rPr>
          <w:sz w:val="22"/>
          <w:szCs w:val="22"/>
        </w:rPr>
        <w:lastRenderedPageBreak/>
        <w:t>Письмо</w:t>
      </w:r>
      <w:r w:rsidRPr="007417E6">
        <w:rPr>
          <w:sz w:val="22"/>
          <w:szCs w:val="22"/>
        </w:rPr>
        <w:t xml:space="preserve"> </w:t>
      </w:r>
      <w:bookmarkEnd w:id="863"/>
      <w:r>
        <w:rPr>
          <w:sz w:val="22"/>
          <w:szCs w:val="22"/>
        </w:rPr>
        <w:t xml:space="preserve">производителя продукции (форма </w:t>
      </w:r>
      <w:r w:rsidR="003B6795">
        <w:rPr>
          <w:sz w:val="22"/>
          <w:szCs w:val="22"/>
        </w:rPr>
        <w:t>7</w:t>
      </w:r>
      <w:r>
        <w:rPr>
          <w:sz w:val="22"/>
          <w:szCs w:val="22"/>
        </w:rPr>
        <w:t>)</w:t>
      </w:r>
      <w:bookmarkEnd w:id="864"/>
      <w:bookmarkEnd w:id="865"/>
      <w:bookmarkEnd w:id="866"/>
      <w:bookmarkEnd w:id="867"/>
      <w:bookmarkEnd w:id="868"/>
      <w:bookmarkEnd w:id="869"/>
    </w:p>
    <w:p w:rsidR="004F4D80" w:rsidRPr="00F647F7" w:rsidRDefault="004F4D80" w:rsidP="004F4D80">
      <w:pPr>
        <w:pStyle w:val="3"/>
        <w:rPr>
          <w:szCs w:val="24"/>
        </w:rPr>
      </w:pPr>
      <w:bookmarkStart w:id="870" w:name="_Toc439170708"/>
      <w:bookmarkStart w:id="871" w:name="_Toc439172810"/>
      <w:bookmarkStart w:id="872" w:name="_Toc439173251"/>
      <w:bookmarkStart w:id="873" w:name="_Toc439252794"/>
      <w:bookmarkStart w:id="874" w:name="_Toc439323768"/>
      <w:bookmarkStart w:id="875" w:name="_Toc440297090"/>
      <w:bookmarkStart w:id="876" w:name="_Toc440356651"/>
      <w:bookmarkStart w:id="877" w:name="_Toc440631787"/>
      <w:bookmarkStart w:id="878" w:name="_Toc440876571"/>
      <w:bookmarkStart w:id="879" w:name="_Toc441130643"/>
      <w:bookmarkStart w:id="880" w:name="_Toc441157146"/>
      <w:r w:rsidRPr="00F647F7">
        <w:rPr>
          <w:szCs w:val="24"/>
        </w:rPr>
        <w:t>Форма письма производителя продукции</w:t>
      </w:r>
      <w:bookmarkEnd w:id="870"/>
      <w:bookmarkEnd w:id="871"/>
      <w:bookmarkEnd w:id="872"/>
      <w:bookmarkEnd w:id="873"/>
      <w:bookmarkEnd w:id="874"/>
      <w:bookmarkEnd w:id="875"/>
      <w:bookmarkEnd w:id="876"/>
      <w:bookmarkEnd w:id="877"/>
      <w:bookmarkEnd w:id="878"/>
      <w:bookmarkEnd w:id="879"/>
      <w:bookmarkEnd w:id="880"/>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3B6795">
        <w:rPr>
          <w:sz w:val="24"/>
          <w:szCs w:val="24"/>
        </w:rPr>
        <w:t>7</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ind w:firstLine="0"/>
        <w:jc w:val="left"/>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7417E6" w:rsidRDefault="004F4D80" w:rsidP="004F4D80">
      <w:pPr>
        <w:spacing w:line="240" w:lineRule="auto"/>
        <w:jc w:val="center"/>
      </w:pPr>
      <w:r w:rsidRPr="007417E6">
        <w:t>Уважаемые господа!</w:t>
      </w:r>
    </w:p>
    <w:p w:rsidR="004F4D80" w:rsidRPr="007417E6" w:rsidRDefault="004F4D80" w:rsidP="004F4D80">
      <w:pPr>
        <w:spacing w:line="240" w:lineRule="auto"/>
      </w:pPr>
    </w:p>
    <w:p w:rsidR="004F4D80" w:rsidRPr="007417E6" w:rsidRDefault="004F4D80" w:rsidP="004F4D80">
      <w:pPr>
        <w:spacing w:line="240" w:lineRule="auto"/>
      </w:pPr>
    </w:p>
    <w:p w:rsidR="004F4D80" w:rsidRPr="007417E6" w:rsidRDefault="004F4D80" w:rsidP="004F4D80">
      <w:pPr>
        <w:spacing w:line="240" w:lineRule="auto"/>
      </w:pPr>
      <w:r w:rsidRPr="007417E6">
        <w:t>Настоящим _____________________________________________</w:t>
      </w:r>
      <w:r>
        <w:t>,</w:t>
      </w:r>
      <w:r w:rsidRPr="007417E6">
        <w:t xml:space="preserve"> </w:t>
      </w:r>
      <w:proofErr w:type="gramStart"/>
      <w:r w:rsidRPr="007417E6">
        <w:t>являющийся</w:t>
      </w:r>
      <w:proofErr w:type="gramEnd"/>
      <w:r w:rsidRPr="007417E6">
        <w:t xml:space="preserve"> производителем</w:t>
      </w:r>
    </w:p>
    <w:p w:rsidR="004F4D80" w:rsidRPr="007417E6" w:rsidRDefault="004F4D80" w:rsidP="004F4D80">
      <w:pPr>
        <w:spacing w:line="240" w:lineRule="auto"/>
        <w:ind w:left="2410"/>
      </w:pPr>
      <w:r w:rsidRPr="007417E6">
        <w:rPr>
          <w:i/>
          <w:vertAlign w:val="subscript"/>
        </w:rPr>
        <w:t>указать наименование производителя продукции</w:t>
      </w:r>
    </w:p>
    <w:p w:rsidR="004F4D80" w:rsidRPr="007417E6" w:rsidRDefault="004F4D80" w:rsidP="004F4D80">
      <w:pPr>
        <w:spacing w:before="120" w:line="240" w:lineRule="auto"/>
      </w:pPr>
      <w:r w:rsidRPr="007417E6">
        <w:t>________________________________ удостоверяет, что _____________________________________</w:t>
      </w:r>
    </w:p>
    <w:p w:rsidR="004F4D80" w:rsidRPr="007417E6" w:rsidRDefault="004F4D80" w:rsidP="004F4D80">
      <w:pPr>
        <w:tabs>
          <w:tab w:val="left" w:pos="5670"/>
        </w:tabs>
        <w:spacing w:line="240" w:lineRule="auto"/>
        <w:ind w:left="284"/>
        <w:rPr>
          <w:vertAlign w:val="subscript"/>
        </w:rPr>
      </w:pPr>
      <w:r w:rsidRPr="007417E6">
        <w:rPr>
          <w:vertAlign w:val="subscript"/>
        </w:rPr>
        <w:t>указывается наименование закупаемой продукции</w:t>
      </w:r>
      <w:r w:rsidRPr="007417E6">
        <w:rPr>
          <w:vertAlign w:val="subscript"/>
        </w:rPr>
        <w:tab/>
      </w:r>
      <w:r>
        <w:rPr>
          <w:vertAlign w:val="subscript"/>
        </w:rPr>
        <w:t xml:space="preserve">                                       </w:t>
      </w:r>
      <w:r w:rsidRPr="007417E6">
        <w:rPr>
          <w:i/>
          <w:vertAlign w:val="subscript"/>
        </w:rPr>
        <w:t xml:space="preserve">указать наименование </w:t>
      </w:r>
      <w:r w:rsidR="00C236C0">
        <w:rPr>
          <w:i/>
          <w:vertAlign w:val="subscript"/>
        </w:rPr>
        <w:t>Участник</w:t>
      </w:r>
      <w:r w:rsidRPr="007417E6">
        <w:rPr>
          <w:i/>
          <w:vertAlign w:val="subscript"/>
        </w:rPr>
        <w:t>а</w:t>
      </w:r>
    </w:p>
    <w:p w:rsidR="004F4D80" w:rsidRPr="007417E6" w:rsidRDefault="004F4D80" w:rsidP="004F4D80">
      <w:pPr>
        <w:spacing w:before="120" w:line="240" w:lineRule="auto"/>
      </w:pPr>
      <w:r w:rsidRPr="007417E6">
        <w:t>имеет все необходимые полномочия на предложение</w:t>
      </w:r>
      <w:r w:rsidRPr="00F13FDC">
        <w:t xml:space="preserve">, поставку и последующее гарантийное </w:t>
      </w:r>
      <w:r w:rsidRPr="00AC283D">
        <w:t xml:space="preserve">обслуживание выпускаемой нашим предприятием продукции и гарантирует исполнение заказа </w:t>
      </w:r>
      <w:r>
        <w:t>ПАО «МРСК Центра»</w:t>
      </w:r>
      <w:r w:rsidRPr="00AC283D">
        <w:t xml:space="preserve"> в объемах и сроки, указанные в Техническом задании – неотъемлемом приложении к </w:t>
      </w:r>
      <w:r w:rsidR="00D904EF">
        <w:t>Документации по запросу предложений</w:t>
      </w:r>
      <w:r w:rsidRPr="00AC283D">
        <w:rPr>
          <w:iCs/>
        </w:rPr>
        <w:t xml:space="preserve"> на право заключения Договора</w:t>
      </w:r>
      <w:r>
        <w:rPr>
          <w:iCs/>
          <w:sz w:val="24"/>
          <w:szCs w:val="24"/>
        </w:rPr>
        <w:t xml:space="preserve"> </w:t>
      </w:r>
      <w:r w:rsidRPr="007417E6">
        <w:t>_____</w:t>
      </w:r>
      <w:r>
        <w:t>______________________ ______________________</w:t>
      </w:r>
      <w:r w:rsidRPr="007417E6">
        <w:t>________________________________</w:t>
      </w:r>
      <w:r>
        <w:t>.</w:t>
      </w:r>
    </w:p>
    <w:p w:rsidR="004F4D80" w:rsidRPr="007417E6" w:rsidRDefault="004F4D80" w:rsidP="00D904EF">
      <w:pPr>
        <w:tabs>
          <w:tab w:val="left" w:pos="5670"/>
        </w:tabs>
        <w:spacing w:line="240" w:lineRule="auto"/>
        <w:ind w:firstLine="0"/>
        <w:jc w:val="left"/>
        <w:rPr>
          <w:vertAlign w:val="subscript"/>
        </w:rPr>
      </w:pPr>
      <w:r w:rsidRPr="007417E6">
        <w:rPr>
          <w:vertAlign w:val="subscript"/>
        </w:rPr>
        <w:t xml:space="preserve">указывается </w:t>
      </w:r>
      <w:r>
        <w:rPr>
          <w:vertAlign w:val="subscript"/>
        </w:rPr>
        <w:t xml:space="preserve">предмет </w:t>
      </w:r>
      <w:r w:rsidR="00D904EF">
        <w:rPr>
          <w:vertAlign w:val="subscript"/>
        </w:rPr>
        <w:t>запроса предложений</w:t>
      </w:r>
      <w:r>
        <w:rPr>
          <w:vertAlign w:val="subscript"/>
        </w:rPr>
        <w:t xml:space="preserve"> в соответствии с п.1.1.1 </w:t>
      </w:r>
      <w:r w:rsidR="00D904EF" w:rsidRPr="00D904EF">
        <w:rPr>
          <w:vertAlign w:val="subscript"/>
        </w:rPr>
        <w:t>Документации по запросу предложений</w:t>
      </w:r>
    </w:p>
    <w:p w:rsidR="004F4D80" w:rsidRPr="007417E6" w:rsidRDefault="004F4D80" w:rsidP="004F4D80">
      <w:pPr>
        <w:spacing w:before="120"/>
        <w:ind w:left="567" w:firstLine="0"/>
      </w:pPr>
    </w:p>
    <w:p w:rsidR="004F4D80" w:rsidRPr="007417E6" w:rsidRDefault="004F4D80" w:rsidP="004F4D80">
      <w:pPr>
        <w:spacing w:line="240" w:lineRule="auto"/>
      </w:pPr>
    </w:p>
    <w:p w:rsidR="004F4D80" w:rsidRPr="007417E6" w:rsidRDefault="004F4D80" w:rsidP="004F4D80">
      <w:pPr>
        <w:spacing w:line="240" w:lineRule="auto"/>
      </w:pPr>
    </w:p>
    <w:p w:rsidR="004F4D80" w:rsidRPr="007417E6" w:rsidRDefault="004F4D80" w:rsidP="004F4D80">
      <w:pPr>
        <w:spacing w:line="240" w:lineRule="auto"/>
        <w:jc w:val="center"/>
      </w:pPr>
    </w:p>
    <w:p w:rsidR="004F4D80" w:rsidRPr="007417E6" w:rsidRDefault="004F4D80" w:rsidP="004F4D80">
      <w:pPr>
        <w:spacing w:line="240" w:lineRule="auto"/>
        <w:ind w:left="5103" w:firstLine="0"/>
        <w:jc w:val="center"/>
      </w:pPr>
      <w:r w:rsidRPr="007417E6">
        <w:t>____________________________________</w:t>
      </w:r>
    </w:p>
    <w:p w:rsidR="004F4D80" w:rsidRPr="007417E6" w:rsidRDefault="004F4D80" w:rsidP="004F4D80">
      <w:pPr>
        <w:spacing w:line="240" w:lineRule="auto"/>
        <w:ind w:left="5103" w:right="-1"/>
        <w:jc w:val="center"/>
        <w:rPr>
          <w:vertAlign w:val="superscript"/>
        </w:rPr>
      </w:pPr>
      <w:r w:rsidRPr="007417E6">
        <w:rPr>
          <w:vertAlign w:val="superscript"/>
        </w:rPr>
        <w:t>(подпись, М.П.)</w:t>
      </w:r>
    </w:p>
    <w:p w:rsidR="004F4D80" w:rsidRPr="007417E6" w:rsidRDefault="004F4D80" w:rsidP="004F4D80">
      <w:pPr>
        <w:spacing w:line="240" w:lineRule="auto"/>
        <w:ind w:left="5103" w:firstLine="0"/>
        <w:jc w:val="center"/>
      </w:pPr>
      <w:r w:rsidRPr="007417E6">
        <w:t>____________________________________</w:t>
      </w:r>
    </w:p>
    <w:p w:rsidR="004F4D80" w:rsidRPr="007417E6" w:rsidRDefault="004F4D80" w:rsidP="004F4D80">
      <w:pPr>
        <w:spacing w:line="240" w:lineRule="auto"/>
        <w:ind w:left="5103" w:right="-1"/>
        <w:jc w:val="center"/>
        <w:rPr>
          <w:vertAlign w:val="superscript"/>
        </w:rPr>
      </w:pPr>
      <w:r w:rsidRPr="007417E6">
        <w:rPr>
          <w:vertAlign w:val="superscript"/>
        </w:rPr>
        <w:t xml:space="preserve">(фамилия, имя, отчество </w:t>
      </w:r>
      <w:proofErr w:type="gramStart"/>
      <w:r w:rsidRPr="007417E6">
        <w:rPr>
          <w:vertAlign w:val="superscript"/>
        </w:rPr>
        <w:t>подписавшего</w:t>
      </w:r>
      <w:proofErr w:type="gramEnd"/>
      <w:r w:rsidRPr="007417E6">
        <w:rPr>
          <w:vertAlign w:val="superscript"/>
        </w:rPr>
        <w:t>)</w:t>
      </w:r>
    </w:p>
    <w:p w:rsidR="004F4D80" w:rsidRPr="007417E6" w:rsidRDefault="004F4D80" w:rsidP="004F4D80">
      <w:pPr>
        <w:spacing w:line="240" w:lineRule="auto"/>
        <w:ind w:right="-1"/>
      </w:pPr>
    </w:p>
    <w:p w:rsidR="004F4D80" w:rsidRPr="007417E6" w:rsidRDefault="004F4D80" w:rsidP="004F4D80">
      <w:pPr>
        <w:spacing w:line="240" w:lineRule="auto"/>
        <w:ind w:right="-1"/>
      </w:pPr>
    </w:p>
    <w:p w:rsidR="004F4D80" w:rsidRPr="007417E6" w:rsidRDefault="004F4D80" w:rsidP="004F4D80">
      <w:pPr>
        <w:spacing w:line="240" w:lineRule="auto"/>
        <w:ind w:right="-1"/>
      </w:pPr>
    </w:p>
    <w:p w:rsidR="004F4D80" w:rsidRDefault="004F4D80" w:rsidP="004F4D80">
      <w:pPr>
        <w:spacing w:line="240" w:lineRule="auto"/>
        <w:ind w:right="-1"/>
        <w:rPr>
          <w:b/>
        </w:rPr>
      </w:pPr>
      <w:r w:rsidRPr="007417E6">
        <w:rPr>
          <w:b/>
        </w:rPr>
        <w:t>Письмо должно быть подписано генеральным директором предприятия-</w:t>
      </w:r>
      <w:r>
        <w:rPr>
          <w:b/>
        </w:rPr>
        <w:t>производителя</w:t>
      </w:r>
      <w:r w:rsidRPr="007417E6">
        <w:rPr>
          <w:b/>
        </w:rPr>
        <w:t xml:space="preserve"> продукции</w:t>
      </w:r>
    </w:p>
    <w:p w:rsidR="004F4D80" w:rsidRPr="007417E6" w:rsidRDefault="004F4D80" w:rsidP="004F4D80">
      <w:pPr>
        <w:spacing w:line="240" w:lineRule="auto"/>
        <w:ind w:right="-1"/>
        <w:rPr>
          <w:b/>
        </w:rPr>
      </w:pPr>
    </w:p>
    <w:p w:rsidR="004F4D80" w:rsidRPr="00CD6C7D"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4F4D80" w:rsidRPr="00CD6C7D" w:rsidRDefault="004F4D80" w:rsidP="004F4D80">
      <w:pPr>
        <w:rPr>
          <w:sz w:val="24"/>
          <w:szCs w:val="24"/>
        </w:rPr>
      </w:pPr>
    </w:p>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4F4D80">
          <w:pgSz w:w="11906" w:h="16838" w:code="9"/>
          <w:pgMar w:top="680" w:right="567" w:bottom="539" w:left="1134" w:header="680" w:footer="278" w:gutter="0"/>
          <w:cols w:space="708"/>
          <w:titlePg/>
          <w:docGrid w:linePitch="360"/>
        </w:sectPr>
      </w:pPr>
      <w:bookmarkStart w:id="881" w:name="_Toc318208007"/>
    </w:p>
    <w:p w:rsidR="004F4D80" w:rsidRPr="00E87023"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pPr>
      <w:bookmarkStart w:id="882" w:name="_Toc423423680"/>
      <w:bookmarkStart w:id="883" w:name="_Ref440272035"/>
      <w:bookmarkStart w:id="884" w:name="_Ref440274733"/>
      <w:bookmarkStart w:id="885" w:name="_Toc441157147"/>
      <w:r w:rsidRPr="00E87023">
        <w:rPr>
          <w:sz w:val="22"/>
          <w:szCs w:val="22"/>
        </w:rPr>
        <w:lastRenderedPageBreak/>
        <w:t xml:space="preserve">Информация о собственниках </w:t>
      </w:r>
      <w:r w:rsidR="00C236C0">
        <w:rPr>
          <w:sz w:val="22"/>
          <w:szCs w:val="22"/>
        </w:rPr>
        <w:t>Участник</w:t>
      </w:r>
      <w:r w:rsidRPr="00E87023">
        <w:rPr>
          <w:sz w:val="22"/>
          <w:szCs w:val="22"/>
        </w:rPr>
        <w:t>а (включая</w:t>
      </w:r>
      <w:r w:rsidR="003B6795">
        <w:rPr>
          <w:sz w:val="22"/>
          <w:szCs w:val="22"/>
        </w:rPr>
        <w:t xml:space="preserve"> конечных бенефициаров) (форма 8</w:t>
      </w:r>
      <w:r w:rsidRPr="00E87023">
        <w:rPr>
          <w:sz w:val="22"/>
          <w:szCs w:val="22"/>
        </w:rPr>
        <w:t>)</w:t>
      </w:r>
      <w:bookmarkEnd w:id="881"/>
      <w:bookmarkEnd w:id="882"/>
      <w:bookmarkEnd w:id="883"/>
      <w:bookmarkEnd w:id="884"/>
      <w:bookmarkEnd w:id="885"/>
    </w:p>
    <w:p w:rsidR="004F4D80" w:rsidRPr="00E87023" w:rsidRDefault="004F4D80" w:rsidP="004F4D80">
      <w:pPr>
        <w:pStyle w:val="3"/>
        <w:rPr>
          <w:sz w:val="22"/>
        </w:rPr>
      </w:pPr>
      <w:bookmarkStart w:id="886" w:name="_Toc343690584"/>
      <w:bookmarkStart w:id="887" w:name="_Toc372294428"/>
      <w:bookmarkStart w:id="888" w:name="_Toc379288896"/>
      <w:bookmarkStart w:id="889" w:name="_Toc384734780"/>
      <w:bookmarkStart w:id="890" w:name="_Toc396984078"/>
      <w:bookmarkStart w:id="891" w:name="_Toc423423681"/>
      <w:bookmarkStart w:id="892" w:name="_Toc439170710"/>
      <w:bookmarkStart w:id="893" w:name="_Toc439172812"/>
      <w:bookmarkStart w:id="894" w:name="_Toc439173253"/>
      <w:bookmarkStart w:id="895" w:name="_Toc439238249"/>
      <w:bookmarkStart w:id="896" w:name="_Toc439252796"/>
      <w:bookmarkStart w:id="897" w:name="_Toc439323770"/>
      <w:bookmarkStart w:id="898" w:name="_Toc440297092"/>
      <w:bookmarkStart w:id="899" w:name="_Toc440356653"/>
      <w:bookmarkStart w:id="900" w:name="_Toc440631789"/>
      <w:bookmarkStart w:id="901" w:name="_Toc440876573"/>
      <w:bookmarkStart w:id="902" w:name="_Toc441130645"/>
      <w:bookmarkStart w:id="903" w:name="_Toc441157148"/>
      <w:r w:rsidRPr="00E87023">
        <w:rPr>
          <w:sz w:val="22"/>
        </w:rPr>
        <w:t xml:space="preserve">Форма информации о собственниках </w:t>
      </w:r>
      <w:r w:rsidR="00C236C0">
        <w:rPr>
          <w:sz w:val="22"/>
        </w:rPr>
        <w:t>Участник</w:t>
      </w:r>
      <w:r w:rsidRPr="00E87023">
        <w:rPr>
          <w:sz w:val="22"/>
        </w:rPr>
        <w:t>а (включая конечных бенефициаров)</w:t>
      </w:r>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p>
    <w:p w:rsidR="004F4D80" w:rsidRPr="00E87023" w:rsidRDefault="004F4D80" w:rsidP="004F4D80">
      <w:pPr>
        <w:tabs>
          <w:tab w:val="left" w:pos="4757"/>
        </w:tabs>
        <w:spacing w:line="240" w:lineRule="auto"/>
        <w:ind w:left="567" w:firstLine="0"/>
        <w:jc w:val="left"/>
      </w:pPr>
      <w:r w:rsidRPr="00E87023">
        <w:t xml:space="preserve">Приложение </w:t>
      </w:r>
      <w:r w:rsidR="003B6795">
        <w:t>8</w:t>
      </w:r>
      <w:r w:rsidRPr="00E87023">
        <w:t xml:space="preserve"> к письму о подаче оферты</w:t>
      </w:r>
      <w:r w:rsidRPr="00E87023">
        <w:br/>
        <w:t>от «____»_____________ </w:t>
      </w:r>
      <w:proofErr w:type="gramStart"/>
      <w:r w:rsidRPr="00E87023">
        <w:t>г</w:t>
      </w:r>
      <w:proofErr w:type="gramEnd"/>
      <w:r w:rsidRPr="00E87023">
        <w:t>. №__________</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jc w:val="center"/>
        <w:rPr>
          <w:b/>
        </w:rPr>
      </w:pPr>
      <w:r w:rsidRPr="00E87023">
        <w:rPr>
          <w:b/>
        </w:rPr>
        <w:t xml:space="preserve">Информация о собственниках </w:t>
      </w:r>
      <w:r w:rsidR="00C236C0">
        <w:rPr>
          <w:b/>
        </w:rPr>
        <w:t>Участник</w:t>
      </w:r>
      <w:r w:rsidRPr="00E87023">
        <w:rPr>
          <w:b/>
        </w:rPr>
        <w:t>а (включая конечных бенефициаров)</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rPr>
          <w:color w:val="000000"/>
        </w:rPr>
      </w:pPr>
      <w:r w:rsidRPr="00E87023">
        <w:rPr>
          <w:color w:val="000000"/>
        </w:rPr>
        <w:t xml:space="preserve">Наименование и адрес </w:t>
      </w:r>
      <w:r w:rsidR="00C236C0">
        <w:rPr>
          <w:color w:val="000000"/>
        </w:rPr>
        <w:t>Участник</w:t>
      </w:r>
      <w:r w:rsidRPr="00E87023">
        <w:rPr>
          <w:color w:val="000000"/>
        </w:rPr>
        <w:t>а: __________________________________________</w:t>
      </w:r>
    </w:p>
    <w:p w:rsidR="004F4D80" w:rsidRPr="00E87023" w:rsidRDefault="004F4D80" w:rsidP="004F4D80">
      <w:pPr>
        <w:spacing w:line="240" w:lineRule="auto"/>
        <w:ind w:firstLine="0"/>
        <w:rPr>
          <w:color w:val="000000"/>
        </w:rPr>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E87023"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 xml:space="preserve">наименование  </w:t>
            </w:r>
            <w:r w:rsidR="00C236C0">
              <w:rPr>
                <w:b/>
                <w:color w:val="000000"/>
                <w:sz w:val="16"/>
                <w:szCs w:val="16"/>
              </w:rPr>
              <w:t>Участник</w:t>
            </w:r>
            <w:r w:rsidRPr="00E87023">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информация о цепочке собственников </w:t>
            </w:r>
            <w:r w:rsidR="00C236C0">
              <w:rPr>
                <w:b/>
                <w:bCs w:val="0"/>
                <w:color w:val="000000"/>
                <w:sz w:val="16"/>
                <w:szCs w:val="16"/>
              </w:rPr>
              <w:t>Участник</w:t>
            </w:r>
            <w:r w:rsidRPr="00E87023">
              <w:rPr>
                <w:b/>
                <w:bCs w:val="0"/>
                <w:color w:val="000000"/>
                <w:sz w:val="16"/>
                <w:szCs w:val="16"/>
              </w:rPr>
              <w:t>а, включая бенефициаров (в том числе конечных)</w:t>
            </w:r>
          </w:p>
        </w:tc>
      </w:tr>
      <w:tr w:rsidR="004F4D80" w:rsidRPr="00E87023"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п.п.</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w:t>
            </w:r>
            <w:r w:rsidRPr="00E87023">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(для физ</w:t>
            </w:r>
            <w:proofErr w:type="gramStart"/>
            <w:r w:rsidRPr="00E87023">
              <w:rPr>
                <w:b/>
                <w:bCs w:val="0"/>
                <w:color w:val="000000"/>
                <w:sz w:val="16"/>
                <w:szCs w:val="16"/>
              </w:rPr>
              <w:t>.л</w:t>
            </w:r>
            <w:proofErr w:type="gramEnd"/>
            <w:r w:rsidRPr="00E87023">
              <w:rPr>
                <w:b/>
                <w:bCs w:val="0"/>
                <w:color w:val="000000"/>
                <w:sz w:val="16"/>
                <w:szCs w:val="16"/>
              </w:rPr>
              <w:t>иц)</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руководитель/участник</w:t>
            </w:r>
            <w:r w:rsidRPr="00E87023">
              <w:rPr>
                <w:b/>
                <w:bCs w:val="0"/>
                <w:color w:val="000000"/>
                <w:sz w:val="16"/>
                <w:szCs w:val="16"/>
              </w:rPr>
              <w:br/>
              <w:t>/акционер</w:t>
            </w:r>
            <w:r w:rsidRPr="00E87023">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информация о подтверждающих документах (наименование, реквизиты и т.д.)</w:t>
            </w:r>
          </w:p>
        </w:tc>
      </w:tr>
      <w:tr w:rsidR="004F4D80" w:rsidRPr="00E87023"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15</w:t>
            </w:r>
          </w:p>
        </w:tc>
      </w:tr>
      <w:tr w:rsidR="004F4D80" w:rsidRPr="00E87023"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r>
    </w:tbl>
    <w:p w:rsidR="004F4D80" w:rsidRPr="00E87023" w:rsidRDefault="004F4D80" w:rsidP="004F4D80">
      <w:pPr>
        <w:tabs>
          <w:tab w:val="left" w:pos="4757"/>
        </w:tabs>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 xml:space="preserve">(фамилия, имя, отчество </w:t>
      </w:r>
      <w:proofErr w:type="gramStart"/>
      <w:r w:rsidRPr="00E87023">
        <w:rPr>
          <w:color w:val="000000"/>
          <w:vertAlign w:val="superscript"/>
        </w:rPr>
        <w:t>подписавшего</w:t>
      </w:r>
      <w:proofErr w:type="gramEnd"/>
      <w:r w:rsidRPr="00E87023">
        <w:rPr>
          <w:color w:val="000000"/>
          <w:vertAlign w:val="superscript"/>
        </w:rPr>
        <w:t>, должность)</w:t>
      </w:r>
    </w:p>
    <w:p w:rsidR="004F4D80" w:rsidRPr="00E87023" w:rsidRDefault="004F4D80" w:rsidP="004F4D80"/>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4F4D80">
          <w:pgSz w:w="16838" w:h="11906" w:orient="landscape" w:code="9"/>
          <w:pgMar w:top="1134" w:right="680" w:bottom="567" w:left="539" w:header="680" w:footer="278" w:gutter="0"/>
          <w:cols w:space="708"/>
          <w:titlePg/>
          <w:docGrid w:linePitch="360"/>
        </w:sectPr>
      </w:pPr>
    </w:p>
    <w:p w:rsidR="004F4D80" w:rsidRPr="00D27071" w:rsidRDefault="004F4D80" w:rsidP="004F4D80">
      <w:pPr>
        <w:pStyle w:val="3"/>
        <w:rPr>
          <w:szCs w:val="24"/>
        </w:rPr>
      </w:pPr>
      <w:bookmarkStart w:id="904" w:name="_Toc343690585"/>
      <w:bookmarkStart w:id="905" w:name="_Toc372294429"/>
      <w:bookmarkStart w:id="906" w:name="_Toc379288897"/>
      <w:bookmarkStart w:id="907" w:name="_Toc384734781"/>
      <w:bookmarkStart w:id="908" w:name="_Toc396984079"/>
      <w:bookmarkStart w:id="909" w:name="_Toc423423682"/>
      <w:bookmarkStart w:id="910" w:name="_Toc439170711"/>
      <w:bookmarkStart w:id="911" w:name="_Toc439172813"/>
      <w:bookmarkStart w:id="912" w:name="_Toc439173254"/>
      <w:bookmarkStart w:id="913" w:name="_Toc439238250"/>
      <w:bookmarkStart w:id="914" w:name="_Toc439252797"/>
      <w:bookmarkStart w:id="915" w:name="_Toc439323771"/>
      <w:bookmarkStart w:id="916" w:name="_Toc440297093"/>
      <w:bookmarkStart w:id="917" w:name="_Toc440356654"/>
      <w:bookmarkStart w:id="918" w:name="_Toc440631790"/>
      <w:bookmarkStart w:id="919" w:name="_Toc440876574"/>
      <w:bookmarkStart w:id="920" w:name="_Toc441130646"/>
      <w:bookmarkStart w:id="921" w:name="_Toc441157149"/>
      <w:r w:rsidRPr="00D27071">
        <w:rPr>
          <w:szCs w:val="24"/>
        </w:rPr>
        <w:lastRenderedPageBreak/>
        <w:t>Инструкции по заполнению</w:t>
      </w:r>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дату и номер </w:t>
      </w:r>
      <w:r w:rsidR="004F4D80">
        <w:rPr>
          <w:sz w:val="24"/>
          <w:szCs w:val="24"/>
        </w:rPr>
        <w:t>заявки</w:t>
      </w:r>
      <w:r w:rsidR="004F4D80" w:rsidRPr="00D27071">
        <w:rPr>
          <w:sz w:val="24"/>
          <w:szCs w:val="24"/>
        </w:rPr>
        <w:t xml:space="preserve"> в соответствии с письмом о подаче оферты </w:t>
      </w:r>
      <w:r w:rsidR="00D90031" w:rsidRPr="00A55F54">
        <w:rPr>
          <w:sz w:val="24"/>
          <w:szCs w:val="24"/>
        </w:rPr>
        <w:t xml:space="preserve">(подраздел </w:t>
      </w:r>
      <w:r w:rsidR="007D61B9">
        <w:rPr>
          <w:sz w:val="24"/>
          <w:szCs w:val="24"/>
        </w:rPr>
        <w:fldChar w:fldCharType="begin"/>
      </w:r>
      <w:r w:rsidR="00D90031">
        <w:rPr>
          <w:sz w:val="24"/>
          <w:szCs w:val="24"/>
        </w:rPr>
        <w:instrText xml:space="preserve"> REF _Ref55336310 \r \h </w:instrText>
      </w:r>
      <w:r w:rsidR="007D61B9">
        <w:rPr>
          <w:sz w:val="24"/>
          <w:szCs w:val="24"/>
        </w:rPr>
      </w:r>
      <w:r w:rsidR="007D61B9">
        <w:rPr>
          <w:sz w:val="24"/>
          <w:szCs w:val="24"/>
        </w:rPr>
        <w:fldChar w:fldCharType="separate"/>
      </w:r>
      <w:r w:rsidR="00A0315F">
        <w:rPr>
          <w:sz w:val="24"/>
          <w:szCs w:val="24"/>
        </w:rPr>
        <w:t>5.1</w:t>
      </w:r>
      <w:r w:rsidR="007D61B9">
        <w:rPr>
          <w:sz w:val="24"/>
          <w:szCs w:val="24"/>
        </w:rPr>
        <w:fldChar w:fldCharType="end"/>
      </w:r>
      <w:r w:rsidR="00D90031" w:rsidRPr="00A55F54">
        <w:rPr>
          <w:sz w:val="24"/>
          <w:szCs w:val="24"/>
        </w:rPr>
        <w:t>)</w:t>
      </w:r>
      <w:r w:rsidR="004F4D80" w:rsidRPr="00D27071">
        <w:rPr>
          <w:sz w:val="24"/>
          <w:szCs w:val="24"/>
        </w:rPr>
        <w:t>.</w:t>
      </w:r>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свое фирменное наименование (в т.ч. организационно-правовую форму) и свой адрес.</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(№2) и «ОГРН» (№3) - указываются регистрационные данные </w:t>
      </w:r>
      <w:r w:rsidR="00C236C0">
        <w:rPr>
          <w:sz w:val="24"/>
          <w:szCs w:val="24"/>
        </w:rPr>
        <w:t>Участник</w:t>
      </w:r>
      <w:r w:rsidRPr="00DC5CAC">
        <w:rPr>
          <w:sz w:val="24"/>
          <w:szCs w:val="24"/>
        </w:rPr>
        <w:t>а.</w:t>
      </w:r>
    </w:p>
    <w:p w:rsidR="004F4D80" w:rsidRPr="00DC5CAC"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(№9) и «ОГРН» (№10) - указываются регистрационные данные собственников </w:t>
      </w:r>
      <w:r w:rsidR="00C236C0">
        <w:rPr>
          <w:sz w:val="24"/>
          <w:szCs w:val="24"/>
        </w:rPr>
        <w:t>Участник</w:t>
      </w:r>
      <w:r w:rsidRPr="00DC5CAC">
        <w:rPr>
          <w:sz w:val="24"/>
          <w:szCs w:val="24"/>
        </w:rPr>
        <w:t>а</w:t>
      </w:r>
      <w:r w:rsidRPr="00646A17">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«Наименование краткое» (№4) - указывается краткое наименование </w:t>
      </w:r>
      <w:r w:rsidR="00C236C0">
        <w:rPr>
          <w:sz w:val="24"/>
          <w:szCs w:val="24"/>
        </w:rPr>
        <w:t>Участник</w:t>
      </w:r>
      <w:r w:rsidRPr="00D27071">
        <w:rPr>
          <w:sz w:val="24"/>
          <w:szCs w:val="24"/>
        </w:rPr>
        <w:t xml:space="preserve">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«Код ОКВЭД» (№5) - указывается код (основные коды) ОКВЭД.</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w:t>
      </w:r>
      <w:proofErr w:type="gramEnd"/>
      <w:r w:rsidRPr="005E27C2">
        <w:rPr>
          <w:sz w:val="24"/>
          <w:szCs w:val="24"/>
        </w:rPr>
        <w:t xml:space="preserve">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 xml:space="preserve">АО); </w:t>
      </w:r>
      <w:r w:rsidRPr="00D27071">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D27071">
        <w:rPr>
          <w:sz w:val="24"/>
          <w:szCs w:val="24"/>
        </w:rPr>
        <w:t>гос. учреждения</w:t>
      </w:r>
      <w:proofErr w:type="gramEnd"/>
      <w:r w:rsidRPr="00D27071">
        <w:rPr>
          <w:sz w:val="24"/>
          <w:szCs w:val="24"/>
        </w:rPr>
        <w:t xml:space="preserve"> РФ, физические лица, кроме руководителей).</w:t>
      </w:r>
    </w:p>
    <w:p w:rsidR="004F4D80" w:rsidRPr="00646A1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922" w:name="_Toc329588495"/>
      <w:r w:rsidRPr="00646A1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w:t>
      </w:r>
      <w:r>
        <w:rPr>
          <w:sz w:val="24"/>
          <w:szCs w:val="24"/>
        </w:rPr>
        <w:t>№</w:t>
      </w:r>
      <w:r w:rsidRPr="00646A17">
        <w:rPr>
          <w:sz w:val="24"/>
          <w:szCs w:val="24"/>
        </w:rPr>
        <w:t>9-13, а также документ</w:t>
      </w:r>
      <w:r>
        <w:rPr>
          <w:sz w:val="24"/>
          <w:szCs w:val="24"/>
        </w:rPr>
        <w:t>,</w:t>
      </w:r>
      <w:r w:rsidRPr="00646A17">
        <w:rPr>
          <w:sz w:val="24"/>
          <w:szCs w:val="24"/>
        </w:rPr>
        <w:t xml:space="preserve"> подтверждающий статус участник</w:t>
      </w:r>
      <w:proofErr w:type="gramStart"/>
      <w:r w:rsidRPr="00646A17">
        <w:rPr>
          <w:sz w:val="24"/>
          <w:szCs w:val="24"/>
        </w:rPr>
        <w:t>а(</w:t>
      </w:r>
      <w:proofErr w:type="spellStart"/>
      <w:proofErr w:type="gramEnd"/>
      <w:r w:rsidRPr="00646A17">
        <w:rPr>
          <w:sz w:val="24"/>
          <w:szCs w:val="24"/>
        </w:rPr>
        <w:t>ов</w:t>
      </w:r>
      <w:proofErr w:type="spellEnd"/>
      <w:r w:rsidRPr="00646A17">
        <w:rPr>
          <w:sz w:val="24"/>
          <w:szCs w:val="24"/>
        </w:rPr>
        <w:t>) общества (выписка из реестра акционеров либо решение учредителя участника общества и т</w:t>
      </w:r>
      <w:r>
        <w:rPr>
          <w:sz w:val="24"/>
          <w:szCs w:val="24"/>
        </w:rPr>
        <w:t>.</w:t>
      </w:r>
      <w:r w:rsidRPr="00646A17">
        <w:rPr>
          <w:sz w:val="24"/>
          <w:szCs w:val="24"/>
        </w:rPr>
        <w:t xml:space="preserve">д.). </w:t>
      </w:r>
      <w:proofErr w:type="gramStart"/>
      <w:r w:rsidRPr="00646A17">
        <w:rPr>
          <w:sz w:val="24"/>
          <w:szCs w:val="24"/>
        </w:rPr>
        <w:t>Скан-копии</w:t>
      </w:r>
      <w:proofErr w:type="gramEnd"/>
      <w:r w:rsidRPr="00646A17">
        <w:rPr>
          <w:sz w:val="24"/>
          <w:szCs w:val="24"/>
        </w:rPr>
        <w:t xml:space="preserve"> документов, указанных в данном разделе, должны быть приложены </w:t>
      </w:r>
      <w:r w:rsidR="00C236C0">
        <w:rPr>
          <w:sz w:val="24"/>
          <w:szCs w:val="24"/>
        </w:rPr>
        <w:t>Участник</w:t>
      </w:r>
      <w:r>
        <w:rPr>
          <w:sz w:val="24"/>
          <w:szCs w:val="24"/>
        </w:rPr>
        <w:t>ом</w:t>
      </w:r>
      <w:r w:rsidRPr="00646A17">
        <w:rPr>
          <w:sz w:val="24"/>
          <w:szCs w:val="24"/>
        </w:rPr>
        <w:t xml:space="preserve"> к </w:t>
      </w:r>
      <w:r w:rsidR="00D90031">
        <w:rPr>
          <w:sz w:val="24"/>
          <w:szCs w:val="24"/>
        </w:rPr>
        <w:t xml:space="preserve">настоящей Форме </w:t>
      </w:r>
      <w:r w:rsidR="00D90031" w:rsidRPr="00D90031">
        <w:rPr>
          <w:sz w:val="24"/>
          <w:szCs w:val="24"/>
        </w:rPr>
        <w:t>информации о собственниках Участника (включая конечных бенефициаров)</w:t>
      </w:r>
      <w:r w:rsidRPr="00646A17">
        <w:rPr>
          <w:sz w:val="24"/>
          <w:szCs w:val="24"/>
        </w:rPr>
        <w:t xml:space="preserve"> и войти в состав </w:t>
      </w:r>
      <w:r w:rsidR="00D904EF">
        <w:rPr>
          <w:sz w:val="24"/>
          <w:szCs w:val="24"/>
        </w:rPr>
        <w:t>Заявки</w:t>
      </w:r>
      <w:r w:rsidRPr="00646A17">
        <w:rPr>
          <w:sz w:val="24"/>
          <w:szCs w:val="24"/>
        </w:rPr>
        <w:t>.</w:t>
      </w:r>
    </w:p>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4F4D80">
          <w:pgSz w:w="16838" w:h="11906" w:orient="landscape" w:code="9"/>
          <w:pgMar w:top="1134" w:right="680" w:bottom="567" w:left="539" w:header="680" w:footer="278" w:gutter="0"/>
          <w:cols w:space="708"/>
          <w:titlePg/>
          <w:docGrid w:linePitch="360"/>
        </w:sectPr>
      </w:pPr>
    </w:p>
    <w:p w:rsidR="004F4D80" w:rsidRPr="008C4223" w:rsidRDefault="000D70B6" w:rsidP="004F4D80">
      <w:pPr>
        <w:pStyle w:val="2"/>
        <w:pageBreakBefore/>
        <w:tabs>
          <w:tab w:val="clear" w:pos="0"/>
          <w:tab w:val="clear" w:pos="1700"/>
          <w:tab w:val="num" w:pos="1134"/>
        </w:tabs>
        <w:spacing w:before="100" w:beforeAutospacing="1" w:after="100" w:afterAutospacing="1" w:line="240" w:lineRule="auto"/>
      </w:pPr>
      <w:bookmarkStart w:id="923" w:name="_Toc423423683"/>
      <w:bookmarkStart w:id="924" w:name="_Ref440272051"/>
      <w:bookmarkStart w:id="925" w:name="_Ref440274744"/>
      <w:bookmarkStart w:id="926" w:name="_Toc441157150"/>
      <w:r w:rsidRPr="000D70B6">
        <w:lastRenderedPageBreak/>
        <w:t>Согласие на обработку персональных данных</w:t>
      </w:r>
      <w:r w:rsidR="004F4D80" w:rsidRPr="008C4223">
        <w:t xml:space="preserve"> (форма </w:t>
      </w:r>
      <w:r w:rsidR="003B6795">
        <w:t>9</w:t>
      </w:r>
      <w:r w:rsidR="004F4D80" w:rsidRPr="008C4223">
        <w:t>)</w:t>
      </w:r>
      <w:bookmarkEnd w:id="922"/>
      <w:bookmarkEnd w:id="923"/>
      <w:bookmarkEnd w:id="924"/>
      <w:bookmarkEnd w:id="925"/>
      <w:bookmarkEnd w:id="926"/>
    </w:p>
    <w:p w:rsidR="004F4D80" w:rsidRPr="008C4223" w:rsidRDefault="004F4D80" w:rsidP="004F4D80">
      <w:pPr>
        <w:pStyle w:val="3"/>
        <w:rPr>
          <w:szCs w:val="24"/>
        </w:rPr>
      </w:pPr>
      <w:bookmarkStart w:id="927" w:name="_Toc343690587"/>
      <w:bookmarkStart w:id="928" w:name="_Toc372294431"/>
      <w:bookmarkStart w:id="929" w:name="_Toc379288899"/>
      <w:bookmarkStart w:id="930" w:name="_Toc384734783"/>
      <w:bookmarkStart w:id="931" w:name="_Toc396984081"/>
      <w:bookmarkStart w:id="932" w:name="_Toc423423684"/>
      <w:bookmarkStart w:id="933" w:name="_Toc439170713"/>
      <w:bookmarkStart w:id="934" w:name="_Toc439172815"/>
      <w:bookmarkStart w:id="935" w:name="_Toc439173256"/>
      <w:bookmarkStart w:id="936" w:name="_Toc439238252"/>
      <w:bookmarkStart w:id="937" w:name="_Toc439252799"/>
      <w:bookmarkStart w:id="938" w:name="_Toc439323773"/>
      <w:bookmarkStart w:id="939" w:name="_Toc440297095"/>
      <w:bookmarkStart w:id="940" w:name="_Toc440356656"/>
      <w:bookmarkStart w:id="941" w:name="_Toc440631792"/>
      <w:bookmarkStart w:id="942" w:name="_Toc440876576"/>
      <w:bookmarkStart w:id="943" w:name="_Toc441130648"/>
      <w:bookmarkStart w:id="944" w:name="_Toc441157151"/>
      <w:r w:rsidRPr="008C4223">
        <w:rPr>
          <w:szCs w:val="24"/>
        </w:rPr>
        <w:t xml:space="preserve">Форма </w:t>
      </w:r>
      <w:bookmarkEnd w:id="927"/>
      <w:bookmarkEnd w:id="928"/>
      <w:bookmarkEnd w:id="929"/>
      <w:bookmarkEnd w:id="930"/>
      <w:bookmarkEnd w:id="931"/>
      <w:bookmarkEnd w:id="932"/>
      <w:bookmarkEnd w:id="933"/>
      <w:bookmarkEnd w:id="934"/>
      <w:bookmarkEnd w:id="935"/>
      <w:bookmarkEnd w:id="936"/>
      <w:bookmarkEnd w:id="937"/>
      <w:r w:rsidR="000D70B6" w:rsidRPr="000D70B6">
        <w:rPr>
          <w:szCs w:val="24"/>
        </w:rPr>
        <w:t>Согласия на обработку персональных данных</w:t>
      </w:r>
      <w:bookmarkEnd w:id="938"/>
      <w:bookmarkEnd w:id="939"/>
      <w:bookmarkEnd w:id="940"/>
      <w:bookmarkEnd w:id="941"/>
      <w:bookmarkEnd w:id="942"/>
      <w:bookmarkEnd w:id="943"/>
      <w:bookmarkEnd w:id="944"/>
    </w:p>
    <w:p w:rsidR="004F4D80" w:rsidRPr="00FB1D53" w:rsidRDefault="004F4D80" w:rsidP="004F4D80">
      <w:pPr>
        <w:tabs>
          <w:tab w:val="left" w:pos="4757"/>
        </w:tabs>
        <w:spacing w:line="240" w:lineRule="auto"/>
        <w:ind w:left="1134" w:firstLine="0"/>
        <w:jc w:val="left"/>
      </w:pPr>
      <w:r w:rsidRPr="00FB1D53">
        <w:t xml:space="preserve">Приложение </w:t>
      </w:r>
      <w:r w:rsidR="003B6795">
        <w:t>9</w:t>
      </w:r>
      <w:r w:rsidRPr="00FB1D53">
        <w:t xml:space="preserve"> к письму о подаче оферты</w:t>
      </w:r>
      <w:r w:rsidRPr="00FB1D53">
        <w:br/>
        <w:t>от «____»_____________ </w:t>
      </w:r>
      <w:proofErr w:type="gramStart"/>
      <w:r w:rsidRPr="00FB1D53">
        <w:t>г</w:t>
      </w:r>
      <w:proofErr w:type="gramEnd"/>
      <w:r w:rsidRPr="00FB1D53">
        <w:t>. №__________</w:t>
      </w:r>
    </w:p>
    <w:p w:rsidR="004F4D80" w:rsidRPr="006C02AB" w:rsidRDefault="004F4D80" w:rsidP="004F4D80">
      <w:pPr>
        <w:contextualSpacing/>
        <w:jc w:val="right"/>
        <w:rPr>
          <w:sz w:val="24"/>
          <w:szCs w:val="24"/>
        </w:rPr>
      </w:pPr>
    </w:p>
    <w:p w:rsidR="002B5044" w:rsidRDefault="002B5044" w:rsidP="002B5044">
      <w:pPr>
        <w:rPr>
          <w:lang w:eastAsia="ru-RU"/>
        </w:rPr>
      </w:pPr>
    </w:p>
    <w:p w:rsidR="003311F3" w:rsidRPr="005A2CAE" w:rsidRDefault="003311F3" w:rsidP="003311F3">
      <w:pPr>
        <w:widowControl w:val="0"/>
        <w:tabs>
          <w:tab w:val="left" w:pos="0"/>
          <w:tab w:val="num" w:pos="1134"/>
        </w:tabs>
        <w:spacing w:line="240" w:lineRule="auto"/>
        <w:jc w:val="center"/>
        <w:outlineLvl w:val="1"/>
        <w:rPr>
          <w:b/>
          <w:sz w:val="26"/>
          <w:szCs w:val="26"/>
        </w:rPr>
      </w:pPr>
      <w:r w:rsidRPr="005A2CAE">
        <w:rPr>
          <w:b/>
          <w:sz w:val="26"/>
          <w:szCs w:val="26"/>
        </w:rPr>
        <w:t xml:space="preserve">Согласие на обработку персональных данных </w:t>
      </w:r>
    </w:p>
    <w:p w:rsidR="003311F3" w:rsidRPr="005A2CAE" w:rsidRDefault="003311F3" w:rsidP="003311F3">
      <w:pPr>
        <w:widowControl w:val="0"/>
        <w:tabs>
          <w:tab w:val="left" w:pos="0"/>
        </w:tabs>
        <w:spacing w:line="240" w:lineRule="auto"/>
        <w:jc w:val="center"/>
        <w:rPr>
          <w:b/>
          <w:snapToGrid w:val="0"/>
          <w:sz w:val="26"/>
          <w:szCs w:val="26"/>
        </w:rPr>
      </w:pPr>
      <w:r w:rsidRPr="005A2CAE">
        <w:rPr>
          <w:b/>
          <w:snapToGrid w:val="0"/>
          <w:sz w:val="26"/>
          <w:szCs w:val="26"/>
        </w:rPr>
        <w:t xml:space="preserve">от «_____» ____________ 201____ г. </w:t>
      </w:r>
    </w:p>
    <w:p w:rsidR="003311F3" w:rsidRPr="005A2CAE" w:rsidRDefault="003311F3" w:rsidP="003311F3">
      <w:pPr>
        <w:widowControl w:val="0"/>
        <w:spacing w:line="240" w:lineRule="auto"/>
        <w:jc w:val="center"/>
        <w:rPr>
          <w:sz w:val="26"/>
          <w:szCs w:val="26"/>
        </w:rPr>
      </w:pPr>
    </w:p>
    <w:p w:rsidR="003311F3" w:rsidRPr="00263B47" w:rsidRDefault="003311F3" w:rsidP="003311F3">
      <w:pPr>
        <w:widowControl w:val="0"/>
        <w:autoSpaceDE w:val="0"/>
        <w:autoSpaceDN w:val="0"/>
        <w:adjustRightInd w:val="0"/>
        <w:spacing w:line="240" w:lineRule="auto"/>
        <w:ind w:firstLine="709"/>
        <w:rPr>
          <w:sz w:val="24"/>
          <w:szCs w:val="24"/>
        </w:rPr>
      </w:pPr>
      <w:proofErr w:type="gramStart"/>
      <w:r w:rsidRPr="00263B47">
        <w:rPr>
          <w:sz w:val="24"/>
          <w:szCs w:val="24"/>
        </w:rPr>
        <w:t xml:space="preserve">Настоящим </w:t>
      </w:r>
      <w:r w:rsidRPr="00263B4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263B47">
        <w:rPr>
          <w:sz w:val="24"/>
          <w:szCs w:val="24"/>
        </w:rPr>
        <w:t>,</w:t>
      </w:r>
      <w:r w:rsidRPr="00263B47">
        <w:rPr>
          <w:b/>
          <w:i/>
          <w:sz w:val="24"/>
          <w:szCs w:val="24"/>
        </w:rPr>
        <w:t xml:space="preserve"> действующего на основании _________</w:t>
      </w:r>
      <w:r w:rsidRPr="00263B47">
        <w:rPr>
          <w:i/>
          <w:sz w:val="24"/>
          <w:szCs w:val="24"/>
        </w:rPr>
        <w:t>_,</w:t>
      </w:r>
      <w:r w:rsidRPr="00263B47">
        <w:rPr>
          <w:b/>
          <w:i/>
          <w:sz w:val="24"/>
          <w:szCs w:val="24"/>
        </w:rPr>
        <w:t xml:space="preserve"> </w:t>
      </w:r>
      <w:r w:rsidRPr="00263B47">
        <w:rPr>
          <w:sz w:val="24"/>
          <w:szCs w:val="24"/>
        </w:rPr>
        <w:t xml:space="preserve">дает свое согласие на </w:t>
      </w:r>
      <w:r w:rsidRPr="00263B47">
        <w:rPr>
          <w:snapToGrid w:val="0"/>
          <w:sz w:val="24"/>
          <w:szCs w:val="24"/>
        </w:rPr>
        <w:t>совершение ПАО «МРСК Центра», и ПАО «Россети» действий, предусмотренных п. 3 ст. 3 ФЗ «О персональных данных» от 27.07.2006 № 152-ФЗ, в отношении</w:t>
      </w:r>
      <w:r w:rsidRPr="00263B4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263B47">
        <w:rPr>
          <w:sz w:val="24"/>
          <w:szCs w:val="24"/>
        </w:rPr>
        <w:t>субконтрагентов</w:t>
      </w:r>
      <w:proofErr w:type="spellEnd"/>
      <w:r w:rsidRPr="00263B47">
        <w:rPr>
          <w:sz w:val="24"/>
          <w:szCs w:val="24"/>
        </w:rPr>
        <w:t xml:space="preserve"> и</w:t>
      </w:r>
      <w:proofErr w:type="gramEnd"/>
      <w:r w:rsidRPr="00263B47">
        <w:rPr>
          <w:sz w:val="24"/>
          <w:szCs w:val="24"/>
        </w:rPr>
        <w:t xml:space="preserve"> </w:t>
      </w:r>
      <w:proofErr w:type="gramStart"/>
      <w:r w:rsidRPr="00263B47">
        <w:rPr>
          <w:sz w:val="24"/>
          <w:szCs w:val="24"/>
        </w:rPr>
        <w:t>их собственников (участников, учредителей, акционеров), в том числе конечных бенефициаров (</w:t>
      </w:r>
      <w:r w:rsidRPr="00263B47">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263B47">
        <w:rPr>
          <w:snapToGrid w:val="0"/>
          <w:sz w:val="24"/>
          <w:szCs w:val="24"/>
        </w:rPr>
        <w:t xml:space="preserve"> ИНН </w:t>
      </w:r>
      <w:r w:rsidRPr="00263B4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263B47">
        <w:rPr>
          <w:sz w:val="24"/>
          <w:szCs w:val="24"/>
        </w:rPr>
        <w:t>Росфинмониторинг</w:t>
      </w:r>
      <w:proofErr w:type="spellEnd"/>
      <w:r w:rsidRPr="00263B4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263B47" w:rsidRDefault="003311F3" w:rsidP="003311F3">
      <w:pPr>
        <w:widowControl w:val="0"/>
        <w:spacing w:line="240" w:lineRule="auto"/>
        <w:ind w:firstLine="709"/>
        <w:rPr>
          <w:snapToGrid w:val="0"/>
          <w:sz w:val="24"/>
          <w:szCs w:val="24"/>
        </w:rPr>
      </w:pPr>
      <w:proofErr w:type="gramStart"/>
      <w:r w:rsidRPr="00263B4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263B47">
        <w:rPr>
          <w:snapToGrid w:val="0"/>
          <w:sz w:val="24"/>
          <w:szCs w:val="24"/>
        </w:rPr>
        <w:t>выполнения / отмены действия поручений Правительства Российской</w:t>
      </w:r>
      <w:proofErr w:type="gramEnd"/>
      <w:r w:rsidRPr="00263B47">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5A2CAE" w:rsidRDefault="003311F3" w:rsidP="003311F3">
      <w:pPr>
        <w:widowControl w:val="0"/>
        <w:spacing w:line="240" w:lineRule="auto"/>
        <w:jc w:val="left"/>
        <w:rPr>
          <w:color w:val="000000"/>
          <w:sz w:val="26"/>
          <w:szCs w:val="26"/>
        </w:rPr>
      </w:pPr>
      <w:r w:rsidRPr="005A2CAE">
        <w:rPr>
          <w:color w:val="000000"/>
          <w:sz w:val="26"/>
          <w:szCs w:val="26"/>
        </w:rPr>
        <w:t>_______________________                                                   ______________________</w:t>
      </w:r>
    </w:p>
    <w:p w:rsidR="003311F3" w:rsidRPr="005A2CAE" w:rsidRDefault="003311F3" w:rsidP="003311F3">
      <w:pPr>
        <w:widowControl w:val="0"/>
        <w:spacing w:line="240" w:lineRule="auto"/>
        <w:jc w:val="left"/>
        <w:rPr>
          <w:sz w:val="20"/>
          <w:szCs w:val="20"/>
        </w:rPr>
      </w:pPr>
      <w:r w:rsidRPr="005A2CAE">
        <w:rPr>
          <w:sz w:val="20"/>
          <w:szCs w:val="20"/>
        </w:rPr>
        <w:t>(Подпись уполномоченного представителя</w:t>
      </w:r>
      <w:r w:rsidRPr="005A2CAE">
        <w:rPr>
          <w:sz w:val="26"/>
          <w:szCs w:val="26"/>
        </w:rPr>
        <w:t xml:space="preserve">)                                   </w:t>
      </w:r>
      <w:r w:rsidRPr="005A2CAE">
        <w:rPr>
          <w:sz w:val="20"/>
          <w:szCs w:val="20"/>
        </w:rPr>
        <w:t>(Ф.И.О. и должность подписавшего***)</w:t>
      </w:r>
    </w:p>
    <w:p w:rsidR="003311F3" w:rsidRPr="005A2CAE" w:rsidRDefault="003311F3" w:rsidP="003311F3">
      <w:pPr>
        <w:widowControl w:val="0"/>
        <w:spacing w:line="240" w:lineRule="auto"/>
        <w:jc w:val="left"/>
        <w:rPr>
          <w:b/>
          <w:bCs w:val="0"/>
        </w:rPr>
      </w:pPr>
      <w:r w:rsidRPr="005A2CAE">
        <w:rPr>
          <w:b/>
          <w:bCs w:val="0"/>
        </w:rPr>
        <w:t>М.П.</w:t>
      </w:r>
    </w:p>
    <w:p w:rsidR="003311F3" w:rsidRPr="005A2CAE" w:rsidRDefault="003311F3">
      <w:pPr>
        <w:suppressAutoHyphens w:val="0"/>
        <w:spacing w:line="240" w:lineRule="auto"/>
        <w:ind w:firstLine="0"/>
        <w:jc w:val="left"/>
        <w:rPr>
          <w:lang w:eastAsia="ru-RU"/>
        </w:rPr>
      </w:pPr>
    </w:p>
    <w:p w:rsidR="003311F3" w:rsidRPr="005A2CAE" w:rsidRDefault="003311F3" w:rsidP="003311F3">
      <w:pPr>
        <w:pStyle w:val="3"/>
        <w:rPr>
          <w:szCs w:val="24"/>
        </w:rPr>
      </w:pPr>
      <w:bookmarkStart w:id="945" w:name="_Toc439252801"/>
      <w:bookmarkStart w:id="946" w:name="_Toc439323774"/>
      <w:bookmarkStart w:id="947" w:name="_Toc440297096"/>
      <w:bookmarkStart w:id="948" w:name="_Toc440356657"/>
      <w:bookmarkStart w:id="949" w:name="_Toc440631793"/>
      <w:bookmarkStart w:id="950" w:name="_Toc440876577"/>
      <w:bookmarkStart w:id="951" w:name="_Toc441130649"/>
      <w:bookmarkStart w:id="952" w:name="_Toc441157152"/>
      <w:r w:rsidRPr="005A2CAE">
        <w:rPr>
          <w:szCs w:val="24"/>
        </w:rPr>
        <w:t>Инструкции по заполнению</w:t>
      </w:r>
      <w:bookmarkEnd w:id="945"/>
      <w:bookmarkEnd w:id="946"/>
      <w:bookmarkEnd w:id="947"/>
      <w:bookmarkEnd w:id="948"/>
      <w:bookmarkEnd w:id="949"/>
      <w:bookmarkEnd w:id="950"/>
      <w:bookmarkEnd w:id="951"/>
      <w:bookmarkEnd w:id="952"/>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При заключении договоров </w:t>
      </w:r>
      <w:r w:rsidRPr="005A2CAE">
        <w:rPr>
          <w:snapToGrid w:val="0"/>
          <w:sz w:val="26"/>
          <w:szCs w:val="26"/>
        </w:rPr>
        <w:t>ПАО «МРСК Центра»</w:t>
      </w:r>
      <w:r w:rsidRPr="005A2CAE">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w:t>
      </w:r>
      <w:proofErr w:type="spellStart"/>
      <w:r w:rsidRPr="005A2CAE">
        <w:rPr>
          <w:sz w:val="24"/>
          <w:szCs w:val="24"/>
        </w:rPr>
        <w:t>субконтрагентов</w:t>
      </w:r>
      <w:proofErr w:type="spellEnd"/>
      <w:r w:rsidRPr="005A2CAE">
        <w:rPr>
          <w:sz w:val="24"/>
          <w:szCs w:val="24"/>
        </w:rPr>
        <w:t xml:space="preserve"> и их собственников (участников, учредителей, акционеров), в том числе конечных бенефициаров (</w:t>
      </w:r>
      <w:r w:rsidRPr="005A2CAE">
        <w:rPr>
          <w:snapToGrid w:val="0"/>
          <w:sz w:val="24"/>
          <w:szCs w:val="24"/>
        </w:rPr>
        <w:t xml:space="preserve">фамилия, имя, отчество; серия и номер документа, удостоверяющего личность; ИНН </w:t>
      </w:r>
      <w:r w:rsidRPr="005A2CAE">
        <w:rPr>
          <w:sz w:val="24"/>
          <w:szCs w:val="24"/>
        </w:rPr>
        <w:t>(участников, учредителей, акционеров).</w:t>
      </w:r>
      <w:proofErr w:type="gramEnd"/>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lastRenderedPageBreak/>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5A2CAE">
        <w:rPr>
          <w:snapToGrid w:val="0"/>
          <w:sz w:val="26"/>
          <w:szCs w:val="26"/>
        </w:rPr>
        <w:t>ПАО «МРСК Центра», и ПАО «Россети»</w:t>
      </w:r>
      <w:r w:rsidRPr="005A2CAE">
        <w:rPr>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5A2CAE">
        <w:rPr>
          <w:sz w:val="24"/>
          <w:szCs w:val="24"/>
        </w:rPr>
        <w:t>субконтрагентов</w:t>
      </w:r>
      <w:proofErr w:type="spellEnd"/>
      <w:r w:rsidRPr="005A2CAE">
        <w:rPr>
          <w:sz w:val="24"/>
          <w:szCs w:val="24"/>
        </w:rPr>
        <w:t xml:space="preserve"> за предоставление Обществу данных о своих собственниках (участниках, учредителях, акционерах</w:t>
      </w:r>
      <w:proofErr w:type="gramEnd"/>
      <w:r w:rsidRPr="005A2CAE">
        <w:rPr>
          <w:sz w:val="24"/>
          <w:szCs w:val="24"/>
        </w:rPr>
        <w:t xml:space="preserve">), в том числе бенефициарах и бенефициарах своего </w:t>
      </w:r>
      <w:proofErr w:type="spellStart"/>
      <w:r w:rsidRPr="005A2CAE">
        <w:rPr>
          <w:sz w:val="24"/>
          <w:szCs w:val="24"/>
        </w:rPr>
        <w:t>субконтрагента</w:t>
      </w:r>
      <w:proofErr w:type="spellEnd"/>
      <w:r w:rsidRPr="005A2CAE">
        <w:rPr>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5A2CAE">
        <w:rPr>
          <w:sz w:val="24"/>
          <w:szCs w:val="24"/>
        </w:rPr>
        <w:t>субконтрагентов</w:t>
      </w:r>
      <w:proofErr w:type="spellEnd"/>
      <w:r w:rsidRPr="005A2CAE">
        <w:rPr>
          <w:sz w:val="24"/>
          <w:szCs w:val="24"/>
        </w:rPr>
        <w:t xml:space="preserve"> согласие на представление (обработку) </w:t>
      </w:r>
      <w:r w:rsidRPr="005A2CAE">
        <w:rPr>
          <w:snapToGrid w:val="0"/>
          <w:sz w:val="26"/>
          <w:szCs w:val="26"/>
        </w:rPr>
        <w:t>ПАО «МРСК Центра», и ПАО «Россети»</w:t>
      </w:r>
      <w:r w:rsidRPr="005A2CAE">
        <w:rPr>
          <w:sz w:val="24"/>
          <w:szCs w:val="24"/>
        </w:rPr>
        <w:t xml:space="preserve"> и в уполномоченные государственные органы указанных сведений</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Default="007A6A39">
      <w:pPr>
        <w:suppressAutoHyphens w:val="0"/>
        <w:spacing w:line="240" w:lineRule="auto"/>
        <w:ind w:firstLine="0"/>
        <w:jc w:val="left"/>
        <w:rPr>
          <w:lang w:eastAsia="ru-RU"/>
        </w:rPr>
      </w:pPr>
      <w:r>
        <w:rPr>
          <w:lang w:eastAsia="ru-RU"/>
        </w:rPr>
        <w:br w:type="page"/>
      </w:r>
    </w:p>
    <w:p w:rsidR="007857E5" w:rsidRPr="007A6A39" w:rsidRDefault="00E47073" w:rsidP="007857E5">
      <w:pPr>
        <w:pStyle w:val="2"/>
        <w:pageBreakBefore/>
        <w:tabs>
          <w:tab w:val="clear" w:pos="0"/>
          <w:tab w:val="clear" w:pos="1700"/>
          <w:tab w:val="num" w:pos="1134"/>
        </w:tabs>
        <w:spacing w:before="100" w:beforeAutospacing="1" w:after="100" w:afterAutospacing="1" w:line="240" w:lineRule="auto"/>
      </w:pPr>
      <w:bookmarkStart w:id="953" w:name="_Ref440272274"/>
      <w:bookmarkStart w:id="954" w:name="_Ref440274756"/>
      <w:bookmarkStart w:id="955" w:name="_Toc441157153"/>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CD3D1B">
        <w:t>0</w:t>
      </w:r>
      <w:r w:rsidR="007857E5" w:rsidRPr="007A6A39">
        <w:t>)</w:t>
      </w:r>
      <w:bookmarkEnd w:id="953"/>
      <w:bookmarkEnd w:id="954"/>
      <w:bookmarkEnd w:id="955"/>
    </w:p>
    <w:p w:rsidR="007857E5" w:rsidRPr="00E47073" w:rsidRDefault="007857E5" w:rsidP="007857E5">
      <w:pPr>
        <w:pStyle w:val="3"/>
        <w:rPr>
          <w:szCs w:val="24"/>
        </w:rPr>
      </w:pPr>
      <w:bookmarkStart w:id="956" w:name="_Toc439170718"/>
      <w:bookmarkStart w:id="957" w:name="_Toc439172820"/>
      <w:bookmarkStart w:id="958" w:name="_Toc439173262"/>
      <w:bookmarkStart w:id="959" w:name="_Toc439238258"/>
      <w:bookmarkStart w:id="960" w:name="_Toc439252806"/>
      <w:bookmarkStart w:id="961" w:name="_Toc439323779"/>
      <w:bookmarkStart w:id="962" w:name="_Toc440297101"/>
      <w:bookmarkStart w:id="963" w:name="_Toc440356662"/>
      <w:bookmarkStart w:id="964" w:name="_Toc440631798"/>
      <w:bookmarkStart w:id="965" w:name="_Toc440876582"/>
      <w:bookmarkStart w:id="966" w:name="_Toc441130654"/>
      <w:bookmarkStart w:id="967" w:name="_Toc441157154"/>
      <w:r w:rsidRPr="00E47073">
        <w:rPr>
          <w:szCs w:val="24"/>
        </w:rPr>
        <w:t xml:space="preserve">Форма </w:t>
      </w:r>
      <w:bookmarkEnd w:id="956"/>
      <w:r w:rsidR="00E47073" w:rsidRPr="00E47073">
        <w:rPr>
          <w:szCs w:val="24"/>
        </w:rPr>
        <w:t>согласия Участника налоговым органам на разглашение сведений, составляющих налоговую тайну</w:t>
      </w:r>
      <w:bookmarkEnd w:id="957"/>
      <w:bookmarkEnd w:id="958"/>
      <w:bookmarkEnd w:id="959"/>
      <w:bookmarkEnd w:id="960"/>
      <w:bookmarkEnd w:id="961"/>
      <w:bookmarkEnd w:id="962"/>
      <w:bookmarkEnd w:id="963"/>
      <w:bookmarkEnd w:id="964"/>
      <w:bookmarkEnd w:id="965"/>
      <w:bookmarkEnd w:id="966"/>
      <w:bookmarkEnd w:id="967"/>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CD3D1B">
        <w:rPr>
          <w:sz w:val="24"/>
          <w:szCs w:val="24"/>
        </w:rPr>
        <w:t>0</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968" w:name="_Toc300142269"/>
      <w:bookmarkStart w:id="969" w:name="_Toc309735391"/>
      <w:bookmarkStart w:id="970"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968"/>
      <w:r w:rsidRPr="007857E5">
        <w:rPr>
          <w:b/>
          <w:bCs w:val="0"/>
          <w:snapToGrid w:val="0"/>
          <w:sz w:val="24"/>
          <w:szCs w:val="24"/>
        </w:rPr>
        <w:t xml:space="preserve"> </w:t>
      </w:r>
      <w:bookmarkEnd w:id="969"/>
      <w:bookmarkEnd w:id="970"/>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7857E5">
        <w:rPr>
          <w:sz w:val="24"/>
          <w:szCs w:val="24"/>
        </w:rPr>
        <w:t xml:space="preserve">предпринимателей) </w:t>
      </w:r>
      <w:proofErr w:type="gramEnd"/>
      <w:r w:rsidRPr="007857E5">
        <w:rPr>
          <w:sz w:val="24"/>
          <w:szCs w:val="24"/>
        </w:rPr>
        <w:t xml:space="preserve">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857E5" w:rsidRDefault="007857E5" w:rsidP="007857E5">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органами указанных сведений о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в адрес ____________________ (ИНН __________, ОГРН ___________________).</w:t>
      </w:r>
    </w:p>
    <w:p w:rsidR="007857E5" w:rsidRPr="007857E5"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firstRow="1" w:lastRow="0" w:firstColumn="1" w:lastColumn="0" w:noHBand="0" w:noVBand="1"/>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971" w:name="_Toc439170719"/>
      <w:bookmarkStart w:id="972" w:name="_Toc439172821"/>
      <w:bookmarkStart w:id="973" w:name="_Toc439173263"/>
      <w:bookmarkStart w:id="974" w:name="_Toc439238259"/>
      <w:bookmarkStart w:id="975" w:name="_Toc439252807"/>
      <w:bookmarkStart w:id="976" w:name="_Toc439323780"/>
      <w:bookmarkStart w:id="977" w:name="_Toc440297102"/>
      <w:bookmarkStart w:id="978" w:name="_Toc440356663"/>
      <w:bookmarkStart w:id="979" w:name="_Toc440631799"/>
      <w:bookmarkStart w:id="980" w:name="_Toc440876583"/>
      <w:bookmarkStart w:id="981" w:name="_Toc441130655"/>
      <w:bookmarkStart w:id="982" w:name="_Toc441157155"/>
      <w:r w:rsidRPr="007857E5">
        <w:rPr>
          <w:szCs w:val="24"/>
        </w:rPr>
        <w:lastRenderedPageBreak/>
        <w:t>Инструкции по заполнению</w:t>
      </w:r>
      <w:bookmarkEnd w:id="971"/>
      <w:bookmarkEnd w:id="972"/>
      <w:bookmarkEnd w:id="973"/>
      <w:bookmarkEnd w:id="974"/>
      <w:bookmarkEnd w:id="975"/>
      <w:bookmarkEnd w:id="976"/>
      <w:bookmarkEnd w:id="977"/>
      <w:bookmarkEnd w:id="978"/>
      <w:bookmarkEnd w:id="979"/>
      <w:bookmarkEnd w:id="980"/>
      <w:bookmarkEnd w:id="981"/>
      <w:bookmarkEnd w:id="982"/>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7D61B9">
        <w:rPr>
          <w:sz w:val="24"/>
          <w:szCs w:val="24"/>
        </w:rPr>
        <w:fldChar w:fldCharType="begin"/>
      </w:r>
      <w:r w:rsidR="00D90031">
        <w:rPr>
          <w:sz w:val="24"/>
          <w:szCs w:val="24"/>
        </w:rPr>
        <w:instrText xml:space="preserve"> REF _Ref55336310 \r \h </w:instrText>
      </w:r>
      <w:r w:rsidR="007D61B9">
        <w:rPr>
          <w:sz w:val="24"/>
          <w:szCs w:val="24"/>
        </w:rPr>
      </w:r>
      <w:r w:rsidR="007D61B9">
        <w:rPr>
          <w:sz w:val="24"/>
          <w:szCs w:val="24"/>
        </w:rPr>
        <w:fldChar w:fldCharType="separate"/>
      </w:r>
      <w:r w:rsidR="00A0315F">
        <w:rPr>
          <w:sz w:val="24"/>
          <w:szCs w:val="24"/>
        </w:rPr>
        <w:t>5.1</w:t>
      </w:r>
      <w:r w:rsidR="007D61B9">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2B0606">
          <w:headerReference w:type="even" r:id="rId40"/>
          <w:headerReference w:type="default" r:id="rId41"/>
          <w:footerReference w:type="even" r:id="rId42"/>
          <w:headerReference w:type="first" r:id="rId43"/>
          <w:footerReference w:type="first" r:id="rId44"/>
          <w:pgSz w:w="11907" w:h="16840" w:code="9"/>
          <w:pgMar w:top="765" w:right="851" w:bottom="765" w:left="1701" w:header="709" w:footer="709" w:gutter="0"/>
          <w:cols w:space="720"/>
          <w:docGrid w:linePitch="360"/>
        </w:sectPr>
      </w:pPr>
    </w:p>
    <w:p w:rsidR="00635719" w:rsidRPr="00F647F7" w:rsidRDefault="00635719" w:rsidP="00635719">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983" w:name="_Ref93268095"/>
      <w:bookmarkStart w:id="984" w:name="_Ref93268099"/>
      <w:bookmarkStart w:id="985" w:name="_Toc98253958"/>
      <w:bookmarkStart w:id="986" w:name="_Toc165173884"/>
      <w:bookmarkStart w:id="987" w:name="_Toc423423678"/>
      <w:bookmarkStart w:id="988" w:name="_Ref440272510"/>
      <w:bookmarkStart w:id="989" w:name="_Ref440274961"/>
      <w:bookmarkStart w:id="990" w:name="_Toc441157156"/>
      <w:r w:rsidRPr="00F647F7">
        <w:lastRenderedPageBreak/>
        <w:t xml:space="preserve">План распределения объемов выполнения поставок внутри коллективного </w:t>
      </w:r>
      <w:r>
        <w:t>Участник</w:t>
      </w:r>
      <w:r w:rsidRPr="00F647F7">
        <w:t xml:space="preserve">а </w:t>
      </w:r>
      <w:r w:rsidRPr="00F647F7">
        <w:rPr>
          <w:color w:val="000000"/>
        </w:rPr>
        <w:t>(форма 1</w:t>
      </w:r>
      <w:r w:rsidR="00CD3D1B">
        <w:rPr>
          <w:color w:val="000000"/>
        </w:rPr>
        <w:t>1</w:t>
      </w:r>
      <w:r w:rsidRPr="00F647F7">
        <w:rPr>
          <w:color w:val="000000"/>
        </w:rPr>
        <w:t>)</w:t>
      </w:r>
      <w:bookmarkEnd w:id="983"/>
      <w:bookmarkEnd w:id="984"/>
      <w:bookmarkEnd w:id="985"/>
      <w:bookmarkEnd w:id="986"/>
      <w:bookmarkEnd w:id="987"/>
      <w:bookmarkEnd w:id="988"/>
      <w:bookmarkEnd w:id="989"/>
      <w:bookmarkEnd w:id="990"/>
    </w:p>
    <w:p w:rsidR="00635719" w:rsidRPr="00D904EF" w:rsidRDefault="00635719" w:rsidP="00635719">
      <w:pPr>
        <w:pStyle w:val="3"/>
        <w:rPr>
          <w:szCs w:val="24"/>
        </w:rPr>
      </w:pPr>
      <w:bookmarkStart w:id="991" w:name="_Toc90385125"/>
      <w:bookmarkStart w:id="992" w:name="_Toc439170705"/>
      <w:bookmarkStart w:id="993" w:name="_Toc439172807"/>
      <w:bookmarkStart w:id="994" w:name="_Toc439173268"/>
      <w:bookmarkStart w:id="995" w:name="_Toc439238264"/>
      <w:bookmarkStart w:id="996" w:name="_Toc439252812"/>
      <w:bookmarkStart w:id="997" w:name="_Toc439323785"/>
      <w:bookmarkStart w:id="998" w:name="_Toc440297104"/>
      <w:bookmarkStart w:id="999" w:name="_Toc440356665"/>
      <w:bookmarkStart w:id="1000" w:name="_Toc440631801"/>
      <w:bookmarkStart w:id="1001" w:name="_Toc440876585"/>
      <w:bookmarkStart w:id="1002" w:name="_Toc441130657"/>
      <w:bookmarkStart w:id="1003" w:name="_Toc441157157"/>
      <w:r w:rsidRPr="00D904EF">
        <w:rPr>
          <w:szCs w:val="24"/>
        </w:rPr>
        <w:t xml:space="preserve">Форма </w:t>
      </w:r>
      <w:proofErr w:type="gramStart"/>
      <w:r w:rsidRPr="00D904EF">
        <w:rPr>
          <w:szCs w:val="24"/>
        </w:rPr>
        <w:t>плана распределения объемов выполнения поставок</w:t>
      </w:r>
      <w:proofErr w:type="gramEnd"/>
      <w:r w:rsidRPr="00D904EF">
        <w:rPr>
          <w:szCs w:val="24"/>
        </w:rPr>
        <w:t xml:space="preserve"> внутри коллективного Участника</w:t>
      </w:r>
      <w:bookmarkEnd w:id="991"/>
      <w:bookmarkEnd w:id="992"/>
      <w:bookmarkEnd w:id="993"/>
      <w:bookmarkEnd w:id="994"/>
      <w:bookmarkEnd w:id="995"/>
      <w:bookmarkEnd w:id="996"/>
      <w:bookmarkEnd w:id="997"/>
      <w:bookmarkEnd w:id="998"/>
      <w:bookmarkEnd w:id="999"/>
      <w:bookmarkEnd w:id="1000"/>
      <w:bookmarkEnd w:id="1001"/>
      <w:bookmarkEnd w:id="1002"/>
      <w:bookmarkEnd w:id="1003"/>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CD3D1B">
        <w:rPr>
          <w:noProof/>
          <w:color w:val="000000"/>
          <w:sz w:val="24"/>
          <w:szCs w:val="24"/>
        </w:rPr>
        <w:t>1</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jc w:val="center"/>
        <w:rPr>
          <w:b/>
          <w:sz w:val="24"/>
          <w:szCs w:val="24"/>
        </w:rPr>
      </w:pPr>
      <w:r w:rsidRPr="00F647F7">
        <w:rPr>
          <w:b/>
          <w:sz w:val="24"/>
          <w:szCs w:val="24"/>
        </w:rPr>
        <w:t xml:space="preserve">План </w:t>
      </w:r>
      <w:proofErr w:type="gramStart"/>
      <w:r w:rsidRPr="00F647F7">
        <w:rPr>
          <w:b/>
          <w:sz w:val="24"/>
          <w:szCs w:val="24"/>
        </w:rPr>
        <w:t>распределения объемов выполнения поставок продукции</w:t>
      </w:r>
      <w:proofErr w:type="gramEnd"/>
      <w:r w:rsidRPr="00F647F7">
        <w:rPr>
          <w:b/>
          <w:sz w:val="24"/>
          <w:szCs w:val="24"/>
        </w:rPr>
        <w:t xml:space="preserve"> внутри коллективного </w:t>
      </w:r>
      <w:r>
        <w:rPr>
          <w:b/>
          <w:sz w:val="24"/>
          <w:szCs w:val="24"/>
        </w:rPr>
        <w:t>Участник</w:t>
      </w:r>
      <w:r w:rsidRPr="00F647F7">
        <w:rPr>
          <w:b/>
          <w:sz w:val="24"/>
          <w:szCs w:val="24"/>
        </w:rPr>
        <w:t>а</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3193"/>
        <w:gridCol w:w="1689"/>
        <w:gridCol w:w="1432"/>
        <w:gridCol w:w="1275"/>
        <w:gridCol w:w="1349"/>
      </w:tblGrid>
      <w:tr w:rsidR="00635719" w:rsidRPr="00E0250C" w:rsidTr="00635719">
        <w:trPr>
          <w:trHeight w:val="256"/>
        </w:trPr>
        <w:tc>
          <w:tcPr>
            <w:tcW w:w="640" w:type="dxa"/>
            <w:vMerge w:val="restart"/>
            <w:vAlign w:val="center"/>
          </w:tcPr>
          <w:p w:rsidR="00635719" w:rsidRPr="008E5EA3" w:rsidRDefault="00635719" w:rsidP="00635719">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3284"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продукции, тип, марка</w:t>
            </w:r>
          </w:p>
        </w:tc>
        <w:tc>
          <w:tcPr>
            <w:tcW w:w="1689" w:type="dxa"/>
            <w:vMerge w:val="restart"/>
            <w:vAlign w:val="center"/>
          </w:tcPr>
          <w:p w:rsidR="00635719" w:rsidRPr="008E5EA3" w:rsidRDefault="00635719" w:rsidP="00E9613A">
            <w:pPr>
              <w:pStyle w:val="aff0"/>
              <w:spacing w:before="0" w:after="0"/>
              <w:ind w:left="0" w:right="0"/>
              <w:jc w:val="center"/>
              <w:rPr>
                <w:b/>
              </w:rPr>
            </w:pPr>
            <w:r w:rsidRPr="008E5EA3">
              <w:rPr>
                <w:b/>
              </w:rPr>
              <w:t>Наименование организации</w:t>
            </w:r>
          </w:p>
        </w:tc>
        <w:tc>
          <w:tcPr>
            <w:tcW w:w="2708" w:type="dxa"/>
            <w:gridSpan w:val="2"/>
            <w:vAlign w:val="center"/>
          </w:tcPr>
          <w:p w:rsidR="00635719" w:rsidRPr="008E5EA3" w:rsidRDefault="00635719" w:rsidP="00635719">
            <w:pPr>
              <w:pStyle w:val="aff0"/>
              <w:spacing w:before="0" w:after="0"/>
              <w:ind w:left="0" w:right="0"/>
              <w:jc w:val="center"/>
              <w:rPr>
                <w:b/>
              </w:rPr>
            </w:pPr>
            <w:r w:rsidRPr="008E5EA3">
              <w:rPr>
                <w:b/>
              </w:rPr>
              <w:t>Стоимость продукции</w:t>
            </w:r>
          </w:p>
        </w:tc>
        <w:tc>
          <w:tcPr>
            <w:tcW w:w="1349" w:type="dxa"/>
            <w:vMerge w:val="restart"/>
            <w:vAlign w:val="center"/>
          </w:tcPr>
          <w:p w:rsidR="00635719" w:rsidRPr="008E5EA3" w:rsidRDefault="00635719" w:rsidP="00635719">
            <w:pPr>
              <w:pStyle w:val="aff0"/>
              <w:spacing w:before="0" w:after="0"/>
              <w:ind w:left="0" w:right="0"/>
              <w:jc w:val="center"/>
              <w:rPr>
                <w:b/>
              </w:rPr>
            </w:pPr>
            <w:r w:rsidRPr="008E5EA3">
              <w:rPr>
                <w:b/>
              </w:rPr>
              <w:t>Сроки поставки (начало и окончание)</w:t>
            </w:r>
          </w:p>
        </w:tc>
      </w:tr>
      <w:tr w:rsidR="00635719" w:rsidRPr="00E0250C" w:rsidTr="00635719">
        <w:trPr>
          <w:trHeight w:val="147"/>
        </w:trPr>
        <w:tc>
          <w:tcPr>
            <w:tcW w:w="640" w:type="dxa"/>
            <w:vMerge/>
            <w:vAlign w:val="center"/>
          </w:tcPr>
          <w:p w:rsidR="00635719" w:rsidRPr="008E5EA3" w:rsidRDefault="00635719" w:rsidP="00635719">
            <w:pPr>
              <w:pStyle w:val="aff0"/>
              <w:spacing w:before="0" w:after="0"/>
              <w:ind w:left="0" w:right="0"/>
              <w:jc w:val="center"/>
            </w:pPr>
          </w:p>
        </w:tc>
        <w:tc>
          <w:tcPr>
            <w:tcW w:w="3284" w:type="dxa"/>
            <w:vMerge/>
            <w:vAlign w:val="center"/>
          </w:tcPr>
          <w:p w:rsidR="00635719" w:rsidRPr="008E5EA3" w:rsidRDefault="00635719" w:rsidP="00635719">
            <w:pPr>
              <w:pStyle w:val="aff0"/>
              <w:spacing w:before="0" w:after="0"/>
              <w:ind w:left="0" w:right="0"/>
              <w:jc w:val="center"/>
            </w:pPr>
          </w:p>
        </w:tc>
        <w:tc>
          <w:tcPr>
            <w:tcW w:w="1689"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6" w:type="dxa"/>
            <w:vAlign w:val="center"/>
          </w:tcPr>
          <w:p w:rsidR="00635719" w:rsidRPr="008E5EA3" w:rsidRDefault="00635719" w:rsidP="00635719">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635719">
        <w:trPr>
          <w:trHeight w:val="256"/>
        </w:trPr>
        <w:tc>
          <w:tcPr>
            <w:tcW w:w="640" w:type="dxa"/>
            <w:vAlign w:val="center"/>
          </w:tcPr>
          <w:p w:rsidR="00635719" w:rsidRPr="008E5EA3" w:rsidRDefault="00635719" w:rsidP="00775238">
            <w:pPr>
              <w:pStyle w:val="aff1"/>
              <w:numPr>
                <w:ilvl w:val="0"/>
                <w:numId w:val="56"/>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775238">
            <w:pPr>
              <w:pStyle w:val="aff1"/>
              <w:numPr>
                <w:ilvl w:val="0"/>
                <w:numId w:val="56"/>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775238">
            <w:pPr>
              <w:pStyle w:val="aff1"/>
              <w:numPr>
                <w:ilvl w:val="0"/>
                <w:numId w:val="56"/>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635719">
        <w:trPr>
          <w:trHeight w:val="269"/>
        </w:trPr>
        <w:tc>
          <w:tcPr>
            <w:tcW w:w="5613"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6"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004" w:name="_Toc90385126"/>
      <w:bookmarkStart w:id="1005" w:name="_Toc98253959"/>
      <w:bookmarkStart w:id="1006" w:name="_Toc157248211"/>
      <w:bookmarkStart w:id="1007" w:name="_Toc157496580"/>
      <w:bookmarkStart w:id="1008" w:name="_Toc158206119"/>
      <w:bookmarkStart w:id="1009" w:name="_Toc164057804"/>
      <w:bookmarkStart w:id="1010" w:name="_Toc164137154"/>
      <w:bookmarkStart w:id="1011" w:name="_Toc164161314"/>
      <w:bookmarkStart w:id="1012" w:name="_Toc165173885"/>
      <w:r>
        <w:rPr>
          <w:b/>
          <w:szCs w:val="24"/>
        </w:rPr>
        <w:br w:type="page"/>
      </w:r>
    </w:p>
    <w:p w:rsidR="00635719" w:rsidRPr="00D904EF" w:rsidRDefault="00635719" w:rsidP="00635719">
      <w:pPr>
        <w:pStyle w:val="3"/>
        <w:rPr>
          <w:szCs w:val="24"/>
        </w:rPr>
      </w:pPr>
      <w:bookmarkStart w:id="1013" w:name="_Toc439170706"/>
      <w:bookmarkStart w:id="1014" w:name="_Toc439172808"/>
      <w:bookmarkStart w:id="1015" w:name="_Toc439173269"/>
      <w:bookmarkStart w:id="1016" w:name="_Toc439238265"/>
      <w:bookmarkStart w:id="1017" w:name="_Toc439252813"/>
      <w:bookmarkStart w:id="1018" w:name="_Toc439323786"/>
      <w:bookmarkStart w:id="1019" w:name="_Toc440297105"/>
      <w:bookmarkStart w:id="1020" w:name="_Toc440356666"/>
      <w:bookmarkStart w:id="1021" w:name="_Toc440631802"/>
      <w:bookmarkStart w:id="1022" w:name="_Toc440876586"/>
      <w:bookmarkStart w:id="1023" w:name="_Toc441130658"/>
      <w:bookmarkStart w:id="1024" w:name="_Toc441157158"/>
      <w:r w:rsidRPr="00D904EF">
        <w:rPr>
          <w:szCs w:val="24"/>
        </w:rPr>
        <w:lastRenderedPageBreak/>
        <w:t>Инструкции по заполнению</w:t>
      </w:r>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7D61B9">
        <w:rPr>
          <w:sz w:val="24"/>
          <w:szCs w:val="24"/>
        </w:rPr>
        <w:fldChar w:fldCharType="begin"/>
      </w:r>
      <w:r w:rsidR="00D90031">
        <w:rPr>
          <w:sz w:val="24"/>
          <w:szCs w:val="24"/>
        </w:rPr>
        <w:instrText xml:space="preserve"> REF _Ref191386461 \r \h </w:instrText>
      </w:r>
      <w:r w:rsidR="007D61B9">
        <w:rPr>
          <w:sz w:val="24"/>
          <w:szCs w:val="24"/>
        </w:rPr>
      </w:r>
      <w:r w:rsidR="007D61B9">
        <w:rPr>
          <w:sz w:val="24"/>
          <w:szCs w:val="24"/>
        </w:rPr>
        <w:fldChar w:fldCharType="separate"/>
      </w:r>
      <w:r w:rsidR="00A0315F">
        <w:rPr>
          <w:sz w:val="24"/>
          <w:szCs w:val="24"/>
        </w:rPr>
        <w:t>3.3.10</w:t>
      </w:r>
      <w:r w:rsidR="007D61B9">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7D61B9">
        <w:rPr>
          <w:sz w:val="24"/>
          <w:szCs w:val="24"/>
        </w:rPr>
        <w:fldChar w:fldCharType="begin"/>
      </w:r>
      <w:r w:rsidR="00D90031">
        <w:rPr>
          <w:sz w:val="24"/>
          <w:szCs w:val="24"/>
        </w:rPr>
        <w:instrText xml:space="preserve"> REF _Ref55336310 \r \h </w:instrText>
      </w:r>
      <w:r w:rsidR="007D61B9">
        <w:rPr>
          <w:sz w:val="24"/>
          <w:szCs w:val="24"/>
        </w:rPr>
      </w:r>
      <w:r w:rsidR="007D61B9">
        <w:rPr>
          <w:sz w:val="24"/>
          <w:szCs w:val="24"/>
        </w:rPr>
        <w:fldChar w:fldCharType="separate"/>
      </w:r>
      <w:r w:rsidR="00A0315F">
        <w:rPr>
          <w:sz w:val="24"/>
          <w:szCs w:val="24"/>
        </w:rPr>
        <w:t>5.1</w:t>
      </w:r>
      <w:r w:rsidR="007D61B9">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т.ч.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635719" w:rsidRPr="00F647F7"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перечень поставляемой продукции;</w:t>
      </w:r>
    </w:p>
    <w:p w:rsidR="00635719" w:rsidRPr="00F647F7"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стоимость продукции в денежном и процентном выражении в соответствии </w:t>
      </w:r>
      <w:proofErr w:type="gramStart"/>
      <w:r w:rsidRPr="00F647F7">
        <w:rPr>
          <w:sz w:val="24"/>
          <w:szCs w:val="24"/>
        </w:rPr>
        <w:t>с</w:t>
      </w:r>
      <w:proofErr w:type="gramEnd"/>
      <w:r w:rsidRPr="00F647F7">
        <w:rPr>
          <w:sz w:val="24"/>
          <w:szCs w:val="24"/>
        </w:rPr>
        <w:t xml:space="preserve"> </w:t>
      </w:r>
      <w:r w:rsidR="00841A6F">
        <w:rPr>
          <w:sz w:val="24"/>
          <w:szCs w:val="24"/>
        </w:rPr>
        <w:t>Сводной таблицей стоимости</w:t>
      </w:r>
      <w:r w:rsidR="002F710E" w:rsidRPr="002F710E">
        <w:rPr>
          <w:b/>
          <w:szCs w:val="24"/>
        </w:rPr>
        <w:t xml:space="preserve"> </w:t>
      </w:r>
      <w:r w:rsidR="002F710E" w:rsidRPr="002F710E">
        <w:rPr>
          <w:sz w:val="24"/>
          <w:szCs w:val="24"/>
        </w:rPr>
        <w:t>поставок</w:t>
      </w:r>
      <w:r w:rsidR="00841A6F" w:rsidRPr="00F647F7">
        <w:rPr>
          <w:sz w:val="24"/>
          <w:szCs w:val="24"/>
        </w:rPr>
        <w:t xml:space="preserve"> </w:t>
      </w:r>
      <w:r w:rsidRPr="00F647F7">
        <w:rPr>
          <w:sz w:val="24"/>
          <w:szCs w:val="24"/>
        </w:rPr>
        <w:t>(</w:t>
      </w:r>
      <w:r w:rsidR="00D90031">
        <w:rPr>
          <w:sz w:val="24"/>
          <w:szCs w:val="24"/>
        </w:rPr>
        <w:t>подраздел</w:t>
      </w:r>
      <w:r w:rsidR="00841A6F">
        <w:rPr>
          <w:sz w:val="24"/>
          <w:szCs w:val="24"/>
        </w:rPr>
        <w:t xml:space="preserve"> </w:t>
      </w:r>
      <w:r w:rsidR="007D61B9">
        <w:rPr>
          <w:sz w:val="24"/>
          <w:szCs w:val="24"/>
        </w:rPr>
        <w:fldChar w:fldCharType="begin"/>
      </w:r>
      <w:r w:rsidR="00D90031">
        <w:rPr>
          <w:sz w:val="24"/>
          <w:szCs w:val="24"/>
        </w:rPr>
        <w:instrText xml:space="preserve"> REF _Ref440274337 \r \h </w:instrText>
      </w:r>
      <w:r w:rsidR="007D61B9">
        <w:rPr>
          <w:sz w:val="24"/>
          <w:szCs w:val="24"/>
        </w:rPr>
      </w:r>
      <w:r w:rsidR="007D61B9">
        <w:rPr>
          <w:sz w:val="24"/>
          <w:szCs w:val="24"/>
        </w:rPr>
        <w:fldChar w:fldCharType="separate"/>
      </w:r>
      <w:r w:rsidR="00A0315F">
        <w:rPr>
          <w:sz w:val="24"/>
          <w:szCs w:val="24"/>
        </w:rPr>
        <w:t>5.2</w:t>
      </w:r>
      <w:r w:rsidR="007D61B9">
        <w:rPr>
          <w:sz w:val="24"/>
          <w:szCs w:val="24"/>
        </w:rPr>
        <w:fldChar w:fldCharType="end"/>
      </w:r>
      <w:r w:rsidRPr="00F647F7">
        <w:rPr>
          <w:sz w:val="24"/>
          <w:szCs w:val="24"/>
        </w:rPr>
        <w:t>);</w:t>
      </w:r>
    </w:p>
    <w:p w:rsidR="00635719" w:rsidRPr="008E5EA3"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сроки поставки продукции в соответствии с Графиком </w:t>
      </w:r>
      <w:r w:rsidR="00360AA5">
        <w:rPr>
          <w:sz w:val="24"/>
          <w:szCs w:val="24"/>
        </w:rPr>
        <w:t>выполнения поставок</w:t>
      </w:r>
      <w:r w:rsidRPr="00F647F7">
        <w:rPr>
          <w:sz w:val="24"/>
          <w:szCs w:val="24"/>
        </w:rPr>
        <w:t xml:space="preserve"> </w:t>
      </w:r>
      <w:r w:rsidRPr="008E5EA3">
        <w:rPr>
          <w:sz w:val="24"/>
          <w:szCs w:val="24"/>
        </w:rPr>
        <w:t xml:space="preserve">(подраздел </w:t>
      </w:r>
      <w:r w:rsidR="007D61B9">
        <w:rPr>
          <w:sz w:val="24"/>
          <w:szCs w:val="24"/>
        </w:rPr>
        <w:fldChar w:fldCharType="begin"/>
      </w:r>
      <w:r w:rsidR="00D90031">
        <w:rPr>
          <w:sz w:val="24"/>
          <w:szCs w:val="24"/>
        </w:rPr>
        <w:instrText xml:space="preserve"> REF _Ref440274366 \r \h </w:instrText>
      </w:r>
      <w:r w:rsidR="007D61B9">
        <w:rPr>
          <w:sz w:val="24"/>
          <w:szCs w:val="24"/>
        </w:rPr>
      </w:r>
      <w:r w:rsidR="007D61B9">
        <w:rPr>
          <w:sz w:val="24"/>
          <w:szCs w:val="24"/>
        </w:rPr>
        <w:fldChar w:fldCharType="separate"/>
      </w:r>
      <w:r w:rsidR="00A0315F">
        <w:rPr>
          <w:sz w:val="24"/>
          <w:szCs w:val="24"/>
        </w:rPr>
        <w:t>5.4</w:t>
      </w:r>
      <w:r w:rsidR="007D61B9">
        <w:rPr>
          <w:sz w:val="24"/>
          <w:szCs w:val="24"/>
        </w:rPr>
        <w:fldChar w:fldCharType="end"/>
      </w:r>
      <w:r w:rsidRPr="008E5EA3">
        <w:rPr>
          <w:sz w:val="24"/>
          <w:szCs w:val="24"/>
        </w:rPr>
        <w:t>).</w:t>
      </w:r>
    </w:p>
    <w:p w:rsidR="00635719" w:rsidRPr="00B86686" w:rsidRDefault="00635719" w:rsidP="00635719">
      <w:pPr>
        <w:rPr>
          <w:sz w:val="24"/>
          <w:szCs w:val="24"/>
        </w:rPr>
      </w:pPr>
    </w:p>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2B5044" w:rsidRPr="002B5044" w:rsidRDefault="002B5044" w:rsidP="002B5044">
      <w:pPr>
        <w:rPr>
          <w:lang w:eastAsia="ru-RU"/>
        </w:rPr>
      </w:pPr>
    </w:p>
    <w:sectPr w:rsidR="002B5044" w:rsidRPr="002B5044" w:rsidSect="00635719">
      <w:pgSz w:w="11907" w:h="16840" w:code="9"/>
      <w:pgMar w:top="765" w:right="851" w:bottom="765" w:left="1701"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9703A" w:rsidRDefault="0049703A">
      <w:pPr>
        <w:spacing w:line="240" w:lineRule="auto"/>
      </w:pPr>
      <w:r>
        <w:separator/>
      </w:r>
    </w:p>
  </w:endnote>
  <w:endnote w:type="continuationSeparator" w:id="0">
    <w:p w:rsidR="0049703A" w:rsidRDefault="0049703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20B0504020202020204"/>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3090" w:rsidRDefault="00253090"/>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3090" w:rsidRDefault="00253090">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253090" w:rsidRDefault="00253090">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3090" w:rsidRDefault="00253090"/>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3090" w:rsidRDefault="00253090"/>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3090" w:rsidRPr="00FA0376" w:rsidRDefault="00253090"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705A63">
      <w:rPr>
        <w:noProof/>
        <w:sz w:val="16"/>
        <w:szCs w:val="16"/>
        <w:lang w:eastAsia="ru-RU"/>
      </w:rPr>
      <w:t>62</w:t>
    </w:r>
    <w:r w:rsidRPr="00FA0376">
      <w:rPr>
        <w:sz w:val="16"/>
        <w:szCs w:val="16"/>
        <w:lang w:eastAsia="ru-RU"/>
      </w:rPr>
      <w:fldChar w:fldCharType="end"/>
    </w:r>
  </w:p>
  <w:p w:rsidR="00253090" w:rsidRPr="00EE0539" w:rsidRDefault="00253090" w:rsidP="00832D0A">
    <w:pPr>
      <w:pStyle w:val="aff2"/>
      <w:jc w:val="center"/>
      <w:rPr>
        <w:sz w:val="18"/>
        <w:szCs w:val="18"/>
      </w:rPr>
    </w:pPr>
    <w:r>
      <w:rPr>
        <w:sz w:val="18"/>
        <w:szCs w:val="18"/>
      </w:rPr>
      <w:t xml:space="preserve">Закрытый запрос </w:t>
    </w:r>
    <w:r w:rsidRPr="002C0A4F">
      <w:rPr>
        <w:sz w:val="18"/>
        <w:szCs w:val="18"/>
      </w:rPr>
      <w:t>предложений на право заключения Договоров на поставку провода СИП для нужд ПАО «МРСК Центра» (филиала  «Смоленскэнерго»)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3090" w:rsidRDefault="00253090"/>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3090" w:rsidRDefault="00253090"/>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3090" w:rsidRDefault="00253090"/>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3090" w:rsidRDefault="00253090"/>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3090" w:rsidRDefault="00253090"/>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3090" w:rsidRDefault="00253090"/>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3090" w:rsidRDefault="00253090"/>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9703A" w:rsidRDefault="0049703A">
      <w:pPr>
        <w:spacing w:line="240" w:lineRule="auto"/>
      </w:pPr>
      <w:r>
        <w:separator/>
      </w:r>
    </w:p>
  </w:footnote>
  <w:footnote w:type="continuationSeparator" w:id="0">
    <w:p w:rsidR="0049703A" w:rsidRDefault="0049703A">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3090" w:rsidRDefault="00253090"/>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3090" w:rsidRDefault="00253090"/>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3090" w:rsidRDefault="00253090">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3090" w:rsidRDefault="00253090"/>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3090" w:rsidRDefault="00253090"/>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3090" w:rsidRPr="00930031" w:rsidRDefault="00253090"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3090" w:rsidRDefault="00253090"/>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3090" w:rsidRDefault="00253090">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3090" w:rsidRDefault="00253090"/>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3090" w:rsidRDefault="00253090"/>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3090" w:rsidRDefault="00253090">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3090" w:rsidRDefault="00253090"/>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3090" w:rsidRDefault="00253090"/>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3090" w:rsidRDefault="00253090">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3090" w:rsidRDefault="00253090"/>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2">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3">
    <w:nsid w:val="038F36A4"/>
    <w:multiLevelType w:val="hybridMultilevel"/>
    <w:tmpl w:val="DF009CD6"/>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4">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0">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1">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2">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3">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4">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5">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6">
    <w:nsid w:val="22F7103C"/>
    <w:multiLevelType w:val="multilevel"/>
    <w:tmpl w:val="5E762D9C"/>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87">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88">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9">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0">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1">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2">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3">
    <w:nsid w:val="29585933"/>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94">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5">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6">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97">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98">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9">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0">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1">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2">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03">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04">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05">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06">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7">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8">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9">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0">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11">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12">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13">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14">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15">
    <w:nsid w:val="5F7A28EE"/>
    <w:multiLevelType w:val="hybridMultilevel"/>
    <w:tmpl w:val="9AB493AC"/>
    <w:lvl w:ilvl="0" w:tplc="208AC148">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16">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17">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8">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9">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0">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21">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22">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3">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4">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25">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26">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27">
    <w:nsid w:val="75120C77"/>
    <w:multiLevelType w:val="hybridMultilevel"/>
    <w:tmpl w:val="AC7A5296"/>
    <w:lvl w:ilvl="0" w:tplc="9528A684">
      <w:start w:val="2"/>
      <w:numFmt w:val="bullet"/>
      <w:lvlText w:val="-"/>
      <w:lvlJc w:val="left"/>
      <w:pPr>
        <w:ind w:left="1152" w:hanging="360"/>
      </w:pPr>
      <w:rPr>
        <w:rFonts w:ascii="Times New Roman" w:eastAsia="Times New Roman" w:hAnsi="Times New Roman" w:cs="Times New Roman" w:hint="default"/>
      </w:rPr>
    </w:lvl>
    <w:lvl w:ilvl="1" w:tplc="04190003" w:tentative="1">
      <w:start w:val="1"/>
      <w:numFmt w:val="bullet"/>
      <w:lvlText w:val="o"/>
      <w:lvlJc w:val="left"/>
      <w:pPr>
        <w:ind w:left="1872" w:hanging="360"/>
      </w:pPr>
      <w:rPr>
        <w:rFonts w:ascii="Courier New" w:hAnsi="Courier New" w:cs="Courier New" w:hint="default"/>
      </w:rPr>
    </w:lvl>
    <w:lvl w:ilvl="2" w:tplc="04190005" w:tentative="1">
      <w:start w:val="1"/>
      <w:numFmt w:val="bullet"/>
      <w:lvlText w:val=""/>
      <w:lvlJc w:val="left"/>
      <w:pPr>
        <w:ind w:left="2592" w:hanging="360"/>
      </w:pPr>
      <w:rPr>
        <w:rFonts w:ascii="Wingdings" w:hAnsi="Wingdings" w:hint="default"/>
      </w:rPr>
    </w:lvl>
    <w:lvl w:ilvl="3" w:tplc="04190001" w:tentative="1">
      <w:start w:val="1"/>
      <w:numFmt w:val="bullet"/>
      <w:lvlText w:val=""/>
      <w:lvlJc w:val="left"/>
      <w:pPr>
        <w:ind w:left="3312" w:hanging="360"/>
      </w:pPr>
      <w:rPr>
        <w:rFonts w:ascii="Symbol" w:hAnsi="Symbol" w:hint="default"/>
      </w:rPr>
    </w:lvl>
    <w:lvl w:ilvl="4" w:tplc="04190003" w:tentative="1">
      <w:start w:val="1"/>
      <w:numFmt w:val="bullet"/>
      <w:lvlText w:val="o"/>
      <w:lvlJc w:val="left"/>
      <w:pPr>
        <w:ind w:left="4032" w:hanging="360"/>
      </w:pPr>
      <w:rPr>
        <w:rFonts w:ascii="Courier New" w:hAnsi="Courier New" w:cs="Courier New" w:hint="default"/>
      </w:rPr>
    </w:lvl>
    <w:lvl w:ilvl="5" w:tplc="04190005" w:tentative="1">
      <w:start w:val="1"/>
      <w:numFmt w:val="bullet"/>
      <w:lvlText w:val=""/>
      <w:lvlJc w:val="left"/>
      <w:pPr>
        <w:ind w:left="4752" w:hanging="360"/>
      </w:pPr>
      <w:rPr>
        <w:rFonts w:ascii="Wingdings" w:hAnsi="Wingdings" w:hint="default"/>
      </w:rPr>
    </w:lvl>
    <w:lvl w:ilvl="6" w:tplc="04190001" w:tentative="1">
      <w:start w:val="1"/>
      <w:numFmt w:val="bullet"/>
      <w:lvlText w:val=""/>
      <w:lvlJc w:val="left"/>
      <w:pPr>
        <w:ind w:left="5472" w:hanging="360"/>
      </w:pPr>
      <w:rPr>
        <w:rFonts w:ascii="Symbol" w:hAnsi="Symbol" w:hint="default"/>
      </w:rPr>
    </w:lvl>
    <w:lvl w:ilvl="7" w:tplc="04190003" w:tentative="1">
      <w:start w:val="1"/>
      <w:numFmt w:val="bullet"/>
      <w:lvlText w:val="o"/>
      <w:lvlJc w:val="left"/>
      <w:pPr>
        <w:ind w:left="6192" w:hanging="360"/>
      </w:pPr>
      <w:rPr>
        <w:rFonts w:ascii="Courier New" w:hAnsi="Courier New" w:cs="Courier New" w:hint="default"/>
      </w:rPr>
    </w:lvl>
    <w:lvl w:ilvl="8" w:tplc="04190005" w:tentative="1">
      <w:start w:val="1"/>
      <w:numFmt w:val="bullet"/>
      <w:lvlText w:val=""/>
      <w:lvlJc w:val="left"/>
      <w:pPr>
        <w:ind w:left="6912" w:hanging="360"/>
      </w:pPr>
      <w:rPr>
        <w:rFonts w:ascii="Wingdings" w:hAnsi="Wingdings" w:hint="default"/>
      </w:rPr>
    </w:lvl>
  </w:abstractNum>
  <w:abstractNum w:abstractNumId="128">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1"/>
  </w:num>
  <w:num w:numId="18">
    <w:abstractNumId w:val="88"/>
  </w:num>
  <w:num w:numId="19">
    <w:abstractNumId w:val="74"/>
  </w:num>
  <w:num w:numId="20">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1"/>
  </w:num>
  <w:num w:numId="22">
    <w:abstractNumId w:val="118"/>
  </w:num>
  <w:num w:numId="23">
    <w:abstractNumId w:val="95"/>
  </w:num>
  <w:num w:numId="24">
    <w:abstractNumId w:val="119"/>
  </w:num>
  <w:num w:numId="25">
    <w:abstractNumId w:val="108"/>
  </w:num>
  <w:num w:numId="26">
    <w:abstractNumId w:val="101"/>
  </w:num>
  <w:num w:numId="27">
    <w:abstractNumId w:val="75"/>
  </w:num>
  <w:num w:numId="28">
    <w:abstractNumId w:val="94"/>
  </w:num>
  <w:num w:numId="29">
    <w:abstractNumId w:val="120"/>
  </w:num>
  <w:num w:numId="30">
    <w:abstractNumId w:val="89"/>
  </w:num>
  <w:num w:numId="31">
    <w:abstractNumId w:val="90"/>
  </w:num>
  <w:num w:numId="32">
    <w:abstractNumId w:val="107"/>
  </w:num>
  <w:num w:numId="33">
    <w:abstractNumId w:val="123"/>
  </w:num>
  <w:num w:numId="34">
    <w:abstractNumId w:val="110"/>
  </w:num>
  <w:num w:numId="35">
    <w:abstractNumId w:val="100"/>
  </w:num>
  <w:num w:numId="36">
    <w:abstractNumId w:val="78"/>
  </w:num>
  <w:num w:numId="37">
    <w:abstractNumId w:val="79"/>
  </w:num>
  <w:num w:numId="38">
    <w:abstractNumId w:val="84"/>
  </w:num>
  <w:num w:numId="39">
    <w:abstractNumId w:val="91"/>
  </w:num>
  <w:num w:numId="40">
    <w:abstractNumId w:val="99"/>
  </w:num>
  <w:num w:numId="41">
    <w:abstractNumId w:val="80"/>
  </w:num>
  <w:num w:numId="42">
    <w:abstractNumId w:val="77"/>
  </w:num>
  <w:num w:numId="43">
    <w:abstractNumId w:val="122"/>
  </w:num>
  <w:num w:numId="44">
    <w:abstractNumId w:val="96"/>
  </w:num>
  <w:num w:numId="45">
    <w:abstractNumId w:val="116"/>
  </w:num>
  <w:num w:numId="46">
    <w:abstractNumId w:val="0"/>
  </w:num>
  <w:num w:numId="47">
    <w:abstractNumId w:val="102"/>
  </w:num>
  <w:num w:numId="48">
    <w:abstractNumId w:val="113"/>
  </w:num>
  <w:num w:numId="49">
    <w:abstractNumId w:val="117"/>
  </w:num>
  <w:num w:numId="50">
    <w:abstractNumId w:val="109"/>
  </w:num>
  <w:num w:numId="51">
    <w:abstractNumId w:val="128"/>
  </w:num>
  <w:num w:numId="52">
    <w:abstractNumId w:val="112"/>
  </w:num>
  <w:num w:numId="53">
    <w:abstractNumId w:val="87"/>
  </w:num>
  <w:num w:numId="54">
    <w:abstractNumId w:val="98"/>
  </w:num>
  <w:num w:numId="55">
    <w:abstractNumId w:val="106"/>
  </w:num>
  <w:num w:numId="56">
    <w:abstractNumId w:val="71"/>
  </w:num>
  <w:num w:numId="57">
    <w:abstractNumId w:val="72"/>
  </w:num>
  <w:num w:numId="58">
    <w:abstractNumId w:val="124"/>
  </w:num>
  <w:num w:numId="59">
    <w:abstractNumId w:val="93"/>
  </w:num>
  <w:num w:numId="60">
    <w:abstractNumId w:val="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115"/>
  </w:num>
  <w:num w:numId="62">
    <w:abstractNumId w:val="121"/>
    <w:lvlOverride w:ilvl="0">
      <w:startOverride w:val="1"/>
    </w:lvlOverride>
  </w:num>
  <w:num w:numId="63">
    <w:abstractNumId w:val="76"/>
  </w:num>
  <w:num w:numId="64">
    <w:abstractNumId w:val="126"/>
  </w:num>
  <w:num w:numId="65">
    <w:abstractNumId w:val="82"/>
  </w:num>
  <w:num w:numId="66">
    <w:abstractNumId w:val="103"/>
  </w:num>
  <w:num w:numId="67">
    <w:abstractNumId w:val="92"/>
  </w:num>
  <w:num w:numId="68">
    <w:abstractNumId w:val="105"/>
  </w:num>
  <w:num w:numId="69">
    <w:abstractNumId w:val="1"/>
    <w:lvlOverride w:ilvl="0">
      <w:startOverride w:val="6"/>
    </w:lvlOverride>
    <w:lvlOverride w:ilvl="1">
      <w:startOverride w:val="4"/>
    </w:lvlOverride>
    <w:lvlOverride w:ilvl="2">
      <w:startOverride w:val="3"/>
    </w:lvlOverride>
    <w:lvlOverride w:ilvl="3">
      <w:startOverride w:val="1"/>
    </w:lvlOverride>
  </w:num>
  <w:num w:numId="70">
    <w:abstractNumId w:val="114"/>
  </w:num>
  <w:num w:numId="71">
    <w:abstractNumId w:val="125"/>
  </w:num>
  <w:num w:numId="72">
    <w:abstractNumId w:val="85"/>
  </w:num>
  <w:num w:numId="73">
    <w:abstractNumId w:val="104"/>
  </w:num>
  <w:num w:numId="74">
    <w:abstractNumId w:val="127"/>
  </w:num>
  <w:num w:numId="75">
    <w:abstractNumId w:val="86"/>
  </w:num>
  <w:num w:numId="76">
    <w:abstractNumId w:val="73"/>
  </w:num>
  <w:numIdMacAtCleanup w:val="7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573D"/>
    <w:rsid w:val="00006EAA"/>
    <w:rsid w:val="00010A03"/>
    <w:rsid w:val="000118FB"/>
    <w:rsid w:val="00014C70"/>
    <w:rsid w:val="00016C74"/>
    <w:rsid w:val="000172FE"/>
    <w:rsid w:val="00022797"/>
    <w:rsid w:val="0002413C"/>
    <w:rsid w:val="00027446"/>
    <w:rsid w:val="00027C2B"/>
    <w:rsid w:val="00032368"/>
    <w:rsid w:val="000326CF"/>
    <w:rsid w:val="000333D4"/>
    <w:rsid w:val="00033D13"/>
    <w:rsid w:val="00035287"/>
    <w:rsid w:val="00035BE2"/>
    <w:rsid w:val="00036006"/>
    <w:rsid w:val="000364DC"/>
    <w:rsid w:val="00037B8B"/>
    <w:rsid w:val="00040EC0"/>
    <w:rsid w:val="00040EC3"/>
    <w:rsid w:val="000417CE"/>
    <w:rsid w:val="00043152"/>
    <w:rsid w:val="00043768"/>
    <w:rsid w:val="000443F3"/>
    <w:rsid w:val="00046356"/>
    <w:rsid w:val="00046691"/>
    <w:rsid w:val="00047253"/>
    <w:rsid w:val="000506A1"/>
    <w:rsid w:val="00055C84"/>
    <w:rsid w:val="0006460D"/>
    <w:rsid w:val="00065ED6"/>
    <w:rsid w:val="00066E18"/>
    <w:rsid w:val="0007043F"/>
    <w:rsid w:val="00076D8B"/>
    <w:rsid w:val="00077FB6"/>
    <w:rsid w:val="0009087F"/>
    <w:rsid w:val="00090CBD"/>
    <w:rsid w:val="00091A03"/>
    <w:rsid w:val="00092967"/>
    <w:rsid w:val="00093734"/>
    <w:rsid w:val="00096E9D"/>
    <w:rsid w:val="000A5636"/>
    <w:rsid w:val="000A6857"/>
    <w:rsid w:val="000A7A8E"/>
    <w:rsid w:val="000B19F3"/>
    <w:rsid w:val="000B291A"/>
    <w:rsid w:val="000B2C06"/>
    <w:rsid w:val="000B71D4"/>
    <w:rsid w:val="000C1107"/>
    <w:rsid w:val="000C14F5"/>
    <w:rsid w:val="000C60B4"/>
    <w:rsid w:val="000C6DCF"/>
    <w:rsid w:val="000D29CF"/>
    <w:rsid w:val="000D4ABD"/>
    <w:rsid w:val="000D62FB"/>
    <w:rsid w:val="000D67B1"/>
    <w:rsid w:val="000D70B6"/>
    <w:rsid w:val="000E024A"/>
    <w:rsid w:val="000E2758"/>
    <w:rsid w:val="000E2CF7"/>
    <w:rsid w:val="000E37A8"/>
    <w:rsid w:val="000E41FA"/>
    <w:rsid w:val="000E5AC7"/>
    <w:rsid w:val="000E746F"/>
    <w:rsid w:val="000F0CD3"/>
    <w:rsid w:val="000F1F86"/>
    <w:rsid w:val="000F4365"/>
    <w:rsid w:val="00104B1E"/>
    <w:rsid w:val="00111C79"/>
    <w:rsid w:val="001124F8"/>
    <w:rsid w:val="0011547D"/>
    <w:rsid w:val="00123C70"/>
    <w:rsid w:val="0012590A"/>
    <w:rsid w:val="001324A1"/>
    <w:rsid w:val="0013328C"/>
    <w:rsid w:val="00134962"/>
    <w:rsid w:val="001429CF"/>
    <w:rsid w:val="001519E9"/>
    <w:rsid w:val="00155DAF"/>
    <w:rsid w:val="00157A6B"/>
    <w:rsid w:val="0016246B"/>
    <w:rsid w:val="00162A8F"/>
    <w:rsid w:val="00166CFA"/>
    <w:rsid w:val="00170C72"/>
    <w:rsid w:val="001716DB"/>
    <w:rsid w:val="0017493B"/>
    <w:rsid w:val="0018103F"/>
    <w:rsid w:val="00185F8B"/>
    <w:rsid w:val="00192F71"/>
    <w:rsid w:val="00193067"/>
    <w:rsid w:val="0019725C"/>
    <w:rsid w:val="00197CB9"/>
    <w:rsid w:val="001A07C8"/>
    <w:rsid w:val="001A1D23"/>
    <w:rsid w:val="001A3C31"/>
    <w:rsid w:val="001A6511"/>
    <w:rsid w:val="001C01F9"/>
    <w:rsid w:val="001C1021"/>
    <w:rsid w:val="001C2F0C"/>
    <w:rsid w:val="001C325A"/>
    <w:rsid w:val="001C3B0C"/>
    <w:rsid w:val="001C3F34"/>
    <w:rsid w:val="001C53D9"/>
    <w:rsid w:val="001C646B"/>
    <w:rsid w:val="001D231F"/>
    <w:rsid w:val="001E0693"/>
    <w:rsid w:val="001E200B"/>
    <w:rsid w:val="001E3577"/>
    <w:rsid w:val="001E4152"/>
    <w:rsid w:val="001F0956"/>
    <w:rsid w:val="001F15DE"/>
    <w:rsid w:val="001F34BB"/>
    <w:rsid w:val="001F3569"/>
    <w:rsid w:val="001F5A31"/>
    <w:rsid w:val="001F7317"/>
    <w:rsid w:val="00203D2A"/>
    <w:rsid w:val="00205559"/>
    <w:rsid w:val="00206836"/>
    <w:rsid w:val="0021113E"/>
    <w:rsid w:val="002136D6"/>
    <w:rsid w:val="00216641"/>
    <w:rsid w:val="0021751A"/>
    <w:rsid w:val="00222B6E"/>
    <w:rsid w:val="0022360B"/>
    <w:rsid w:val="00223D18"/>
    <w:rsid w:val="0023118A"/>
    <w:rsid w:val="00231479"/>
    <w:rsid w:val="00232E7C"/>
    <w:rsid w:val="00232FD8"/>
    <w:rsid w:val="002350E5"/>
    <w:rsid w:val="0023626C"/>
    <w:rsid w:val="00236A91"/>
    <w:rsid w:val="0023759A"/>
    <w:rsid w:val="0023778A"/>
    <w:rsid w:val="00241F9A"/>
    <w:rsid w:val="00242D62"/>
    <w:rsid w:val="00243AE6"/>
    <w:rsid w:val="00243D8F"/>
    <w:rsid w:val="00246801"/>
    <w:rsid w:val="00251220"/>
    <w:rsid w:val="002514DE"/>
    <w:rsid w:val="00251B75"/>
    <w:rsid w:val="00253090"/>
    <w:rsid w:val="002537CA"/>
    <w:rsid w:val="0026070F"/>
    <w:rsid w:val="00260F79"/>
    <w:rsid w:val="00263B47"/>
    <w:rsid w:val="002652D9"/>
    <w:rsid w:val="00265CFB"/>
    <w:rsid w:val="00273EB7"/>
    <w:rsid w:val="00274F25"/>
    <w:rsid w:val="002762F8"/>
    <w:rsid w:val="0027690B"/>
    <w:rsid w:val="00280464"/>
    <w:rsid w:val="002848CF"/>
    <w:rsid w:val="0028736E"/>
    <w:rsid w:val="0029211F"/>
    <w:rsid w:val="00292252"/>
    <w:rsid w:val="002946EF"/>
    <w:rsid w:val="002961A1"/>
    <w:rsid w:val="00296B5B"/>
    <w:rsid w:val="00297C3B"/>
    <w:rsid w:val="00297FA1"/>
    <w:rsid w:val="002A08A6"/>
    <w:rsid w:val="002A0DBC"/>
    <w:rsid w:val="002A47D1"/>
    <w:rsid w:val="002A5B42"/>
    <w:rsid w:val="002B0606"/>
    <w:rsid w:val="002B456C"/>
    <w:rsid w:val="002B5044"/>
    <w:rsid w:val="002B76A5"/>
    <w:rsid w:val="002C0A4F"/>
    <w:rsid w:val="002C589F"/>
    <w:rsid w:val="002D41BC"/>
    <w:rsid w:val="002D4BC6"/>
    <w:rsid w:val="002E2CF2"/>
    <w:rsid w:val="002E6387"/>
    <w:rsid w:val="002F3EB0"/>
    <w:rsid w:val="002F710E"/>
    <w:rsid w:val="003032B6"/>
    <w:rsid w:val="00304CD0"/>
    <w:rsid w:val="0031026C"/>
    <w:rsid w:val="00311F48"/>
    <w:rsid w:val="003129D4"/>
    <w:rsid w:val="00312D09"/>
    <w:rsid w:val="00314F66"/>
    <w:rsid w:val="00316742"/>
    <w:rsid w:val="003169E4"/>
    <w:rsid w:val="00317667"/>
    <w:rsid w:val="00321E72"/>
    <w:rsid w:val="00322BB8"/>
    <w:rsid w:val="00325A4E"/>
    <w:rsid w:val="003260D1"/>
    <w:rsid w:val="003303E9"/>
    <w:rsid w:val="00330669"/>
    <w:rsid w:val="003311F3"/>
    <w:rsid w:val="00332B6A"/>
    <w:rsid w:val="00334232"/>
    <w:rsid w:val="003345FE"/>
    <w:rsid w:val="00337A60"/>
    <w:rsid w:val="003417F7"/>
    <w:rsid w:val="00343106"/>
    <w:rsid w:val="0034341A"/>
    <w:rsid w:val="00344FCF"/>
    <w:rsid w:val="00345CCA"/>
    <w:rsid w:val="00355099"/>
    <w:rsid w:val="00356DC7"/>
    <w:rsid w:val="0035708A"/>
    <w:rsid w:val="00357BE8"/>
    <w:rsid w:val="00360AA5"/>
    <w:rsid w:val="00365234"/>
    <w:rsid w:val="0037230F"/>
    <w:rsid w:val="00375A91"/>
    <w:rsid w:val="003776BB"/>
    <w:rsid w:val="00377C3C"/>
    <w:rsid w:val="00380105"/>
    <w:rsid w:val="003803A7"/>
    <w:rsid w:val="003832F6"/>
    <w:rsid w:val="0039141F"/>
    <w:rsid w:val="00395BC1"/>
    <w:rsid w:val="003A31F0"/>
    <w:rsid w:val="003A3E35"/>
    <w:rsid w:val="003A7B62"/>
    <w:rsid w:val="003B0905"/>
    <w:rsid w:val="003B23E0"/>
    <w:rsid w:val="003B2BFB"/>
    <w:rsid w:val="003B3362"/>
    <w:rsid w:val="003B6795"/>
    <w:rsid w:val="003C090C"/>
    <w:rsid w:val="003C164F"/>
    <w:rsid w:val="003C2207"/>
    <w:rsid w:val="003C3CB6"/>
    <w:rsid w:val="003C4CB7"/>
    <w:rsid w:val="003D3D44"/>
    <w:rsid w:val="003D4D5E"/>
    <w:rsid w:val="003D726B"/>
    <w:rsid w:val="003D7C16"/>
    <w:rsid w:val="003E170D"/>
    <w:rsid w:val="003E63F6"/>
    <w:rsid w:val="003F1F5E"/>
    <w:rsid w:val="003F22D7"/>
    <w:rsid w:val="003F3A69"/>
    <w:rsid w:val="003F44A9"/>
    <w:rsid w:val="003F513C"/>
    <w:rsid w:val="003F6889"/>
    <w:rsid w:val="004008AD"/>
    <w:rsid w:val="00400C79"/>
    <w:rsid w:val="00400D7D"/>
    <w:rsid w:val="00403042"/>
    <w:rsid w:val="00404BF4"/>
    <w:rsid w:val="00412590"/>
    <w:rsid w:val="00414AB1"/>
    <w:rsid w:val="00414CAF"/>
    <w:rsid w:val="00415007"/>
    <w:rsid w:val="00415D77"/>
    <w:rsid w:val="00416F2A"/>
    <w:rsid w:val="00420F24"/>
    <w:rsid w:val="00421F58"/>
    <w:rsid w:val="00424EE0"/>
    <w:rsid w:val="0042632C"/>
    <w:rsid w:val="00426B53"/>
    <w:rsid w:val="004360F5"/>
    <w:rsid w:val="004406A6"/>
    <w:rsid w:val="00440928"/>
    <w:rsid w:val="00443E0B"/>
    <w:rsid w:val="00461F58"/>
    <w:rsid w:val="00473053"/>
    <w:rsid w:val="0047380C"/>
    <w:rsid w:val="00473DEB"/>
    <w:rsid w:val="00474F01"/>
    <w:rsid w:val="004753D3"/>
    <w:rsid w:val="0048021C"/>
    <w:rsid w:val="004816F5"/>
    <w:rsid w:val="004834EF"/>
    <w:rsid w:val="00485506"/>
    <w:rsid w:val="004858DD"/>
    <w:rsid w:val="00487FFC"/>
    <w:rsid w:val="004925B9"/>
    <w:rsid w:val="00492C8B"/>
    <w:rsid w:val="00492CA3"/>
    <w:rsid w:val="00496CB3"/>
    <w:rsid w:val="0049703A"/>
    <w:rsid w:val="004A3882"/>
    <w:rsid w:val="004A3A59"/>
    <w:rsid w:val="004B027C"/>
    <w:rsid w:val="004B4126"/>
    <w:rsid w:val="004B5EB3"/>
    <w:rsid w:val="004C0F1F"/>
    <w:rsid w:val="004C0FFB"/>
    <w:rsid w:val="004C2695"/>
    <w:rsid w:val="004C347E"/>
    <w:rsid w:val="004C5164"/>
    <w:rsid w:val="004C5DD3"/>
    <w:rsid w:val="004C7D00"/>
    <w:rsid w:val="004D17BD"/>
    <w:rsid w:val="004D19A8"/>
    <w:rsid w:val="004D431C"/>
    <w:rsid w:val="004D49AB"/>
    <w:rsid w:val="004E1D0C"/>
    <w:rsid w:val="004E26AE"/>
    <w:rsid w:val="004E3ED2"/>
    <w:rsid w:val="004E4D11"/>
    <w:rsid w:val="004E62B9"/>
    <w:rsid w:val="004E7491"/>
    <w:rsid w:val="004E7EA4"/>
    <w:rsid w:val="004E7FE3"/>
    <w:rsid w:val="004F3DEE"/>
    <w:rsid w:val="004F4D80"/>
    <w:rsid w:val="004F577B"/>
    <w:rsid w:val="004F5D95"/>
    <w:rsid w:val="004F657D"/>
    <w:rsid w:val="004F67C9"/>
    <w:rsid w:val="005031D0"/>
    <w:rsid w:val="00512AD5"/>
    <w:rsid w:val="0051704E"/>
    <w:rsid w:val="00517D87"/>
    <w:rsid w:val="0052048F"/>
    <w:rsid w:val="00520586"/>
    <w:rsid w:val="005213B6"/>
    <w:rsid w:val="0052231C"/>
    <w:rsid w:val="00523C23"/>
    <w:rsid w:val="00524B92"/>
    <w:rsid w:val="005335FE"/>
    <w:rsid w:val="00534967"/>
    <w:rsid w:val="00534CB8"/>
    <w:rsid w:val="00534DFA"/>
    <w:rsid w:val="00535237"/>
    <w:rsid w:val="00546518"/>
    <w:rsid w:val="00546583"/>
    <w:rsid w:val="00553A57"/>
    <w:rsid w:val="00553B6E"/>
    <w:rsid w:val="00556C74"/>
    <w:rsid w:val="005631D9"/>
    <w:rsid w:val="00566518"/>
    <w:rsid w:val="00570124"/>
    <w:rsid w:val="00572EA1"/>
    <w:rsid w:val="005818B2"/>
    <w:rsid w:val="00584DFA"/>
    <w:rsid w:val="00585ADB"/>
    <w:rsid w:val="005878D5"/>
    <w:rsid w:val="00595528"/>
    <w:rsid w:val="00596921"/>
    <w:rsid w:val="005A2CAE"/>
    <w:rsid w:val="005A3827"/>
    <w:rsid w:val="005A3F4B"/>
    <w:rsid w:val="005A708D"/>
    <w:rsid w:val="005B074F"/>
    <w:rsid w:val="005B75A6"/>
    <w:rsid w:val="005C10C6"/>
    <w:rsid w:val="005C22A4"/>
    <w:rsid w:val="005C6F5D"/>
    <w:rsid w:val="005C7A18"/>
    <w:rsid w:val="005D16BC"/>
    <w:rsid w:val="005D4A00"/>
    <w:rsid w:val="005D7AA7"/>
    <w:rsid w:val="005E12FD"/>
    <w:rsid w:val="005E3DD2"/>
    <w:rsid w:val="005E428B"/>
    <w:rsid w:val="005E7B4E"/>
    <w:rsid w:val="005F2732"/>
    <w:rsid w:val="005F2CCE"/>
    <w:rsid w:val="005F3722"/>
    <w:rsid w:val="005F514D"/>
    <w:rsid w:val="005F566D"/>
    <w:rsid w:val="005F6D91"/>
    <w:rsid w:val="005F7167"/>
    <w:rsid w:val="006008A2"/>
    <w:rsid w:val="00603444"/>
    <w:rsid w:val="00606E52"/>
    <w:rsid w:val="0060721D"/>
    <w:rsid w:val="00620D7C"/>
    <w:rsid w:val="00623429"/>
    <w:rsid w:val="006238AF"/>
    <w:rsid w:val="00630B39"/>
    <w:rsid w:val="006318E6"/>
    <w:rsid w:val="00631F54"/>
    <w:rsid w:val="00632F4B"/>
    <w:rsid w:val="00634B85"/>
    <w:rsid w:val="0063514A"/>
    <w:rsid w:val="006353B1"/>
    <w:rsid w:val="00635719"/>
    <w:rsid w:val="00636BE4"/>
    <w:rsid w:val="006373F6"/>
    <w:rsid w:val="00641C20"/>
    <w:rsid w:val="00643C66"/>
    <w:rsid w:val="0064580D"/>
    <w:rsid w:val="00646F61"/>
    <w:rsid w:val="0064770F"/>
    <w:rsid w:val="00651B7D"/>
    <w:rsid w:val="00651F3E"/>
    <w:rsid w:val="00652223"/>
    <w:rsid w:val="006561C2"/>
    <w:rsid w:val="00661C17"/>
    <w:rsid w:val="006625DF"/>
    <w:rsid w:val="0066755B"/>
    <w:rsid w:val="00667DA0"/>
    <w:rsid w:val="00667F31"/>
    <w:rsid w:val="0067090F"/>
    <w:rsid w:val="00673C22"/>
    <w:rsid w:val="0067458D"/>
    <w:rsid w:val="00680B79"/>
    <w:rsid w:val="00684527"/>
    <w:rsid w:val="00685336"/>
    <w:rsid w:val="00685381"/>
    <w:rsid w:val="00686B88"/>
    <w:rsid w:val="00696966"/>
    <w:rsid w:val="006B08E2"/>
    <w:rsid w:val="006B3CF3"/>
    <w:rsid w:val="006B43A1"/>
    <w:rsid w:val="006B4487"/>
    <w:rsid w:val="006B4939"/>
    <w:rsid w:val="006B7986"/>
    <w:rsid w:val="006B7F12"/>
    <w:rsid w:val="006C6116"/>
    <w:rsid w:val="006C6F82"/>
    <w:rsid w:val="006D58F3"/>
    <w:rsid w:val="006D5C68"/>
    <w:rsid w:val="006E39B9"/>
    <w:rsid w:val="006F3DF0"/>
    <w:rsid w:val="006F457F"/>
    <w:rsid w:val="006F5FD5"/>
    <w:rsid w:val="006F758C"/>
    <w:rsid w:val="0070025A"/>
    <w:rsid w:val="007011E2"/>
    <w:rsid w:val="00702B2C"/>
    <w:rsid w:val="007044CB"/>
    <w:rsid w:val="00705286"/>
    <w:rsid w:val="00705A63"/>
    <w:rsid w:val="0070668D"/>
    <w:rsid w:val="00711197"/>
    <w:rsid w:val="00711BC4"/>
    <w:rsid w:val="00714298"/>
    <w:rsid w:val="00717D9C"/>
    <w:rsid w:val="00717F60"/>
    <w:rsid w:val="00721B30"/>
    <w:rsid w:val="00725F9C"/>
    <w:rsid w:val="00726465"/>
    <w:rsid w:val="00726DAC"/>
    <w:rsid w:val="00727CA1"/>
    <w:rsid w:val="007321D4"/>
    <w:rsid w:val="00751AF7"/>
    <w:rsid w:val="007529F0"/>
    <w:rsid w:val="00752B37"/>
    <w:rsid w:val="007556FF"/>
    <w:rsid w:val="0075787E"/>
    <w:rsid w:val="00761011"/>
    <w:rsid w:val="007628EE"/>
    <w:rsid w:val="0076335C"/>
    <w:rsid w:val="00766900"/>
    <w:rsid w:val="007705A5"/>
    <w:rsid w:val="00771E29"/>
    <w:rsid w:val="007738A8"/>
    <w:rsid w:val="00775238"/>
    <w:rsid w:val="00776541"/>
    <w:rsid w:val="007773F3"/>
    <w:rsid w:val="00777ABE"/>
    <w:rsid w:val="00777E5B"/>
    <w:rsid w:val="00781AF1"/>
    <w:rsid w:val="00783ABE"/>
    <w:rsid w:val="0078409D"/>
    <w:rsid w:val="00785555"/>
    <w:rsid w:val="007857E5"/>
    <w:rsid w:val="00786C63"/>
    <w:rsid w:val="00790920"/>
    <w:rsid w:val="007A0938"/>
    <w:rsid w:val="007A439E"/>
    <w:rsid w:val="007A5BD1"/>
    <w:rsid w:val="007A681C"/>
    <w:rsid w:val="007A6A39"/>
    <w:rsid w:val="007A6BF1"/>
    <w:rsid w:val="007A7CFF"/>
    <w:rsid w:val="007B29BE"/>
    <w:rsid w:val="007C01A9"/>
    <w:rsid w:val="007C18F1"/>
    <w:rsid w:val="007C2C39"/>
    <w:rsid w:val="007C476B"/>
    <w:rsid w:val="007D07A7"/>
    <w:rsid w:val="007D0EA7"/>
    <w:rsid w:val="007D1DD9"/>
    <w:rsid w:val="007D61B9"/>
    <w:rsid w:val="007D7C50"/>
    <w:rsid w:val="007E216D"/>
    <w:rsid w:val="007E4290"/>
    <w:rsid w:val="007E756B"/>
    <w:rsid w:val="007F3CF7"/>
    <w:rsid w:val="007F3FB7"/>
    <w:rsid w:val="007F7125"/>
    <w:rsid w:val="0080108A"/>
    <w:rsid w:val="00804801"/>
    <w:rsid w:val="008134FA"/>
    <w:rsid w:val="00813F81"/>
    <w:rsid w:val="00832D0A"/>
    <w:rsid w:val="00841A6F"/>
    <w:rsid w:val="00845803"/>
    <w:rsid w:val="00847BAA"/>
    <w:rsid w:val="008515B6"/>
    <w:rsid w:val="008533D6"/>
    <w:rsid w:val="00855B41"/>
    <w:rsid w:val="00857518"/>
    <w:rsid w:val="00861499"/>
    <w:rsid w:val="00862664"/>
    <w:rsid w:val="00863188"/>
    <w:rsid w:val="00864850"/>
    <w:rsid w:val="00864CBF"/>
    <w:rsid w:val="0087274F"/>
    <w:rsid w:val="0087407B"/>
    <w:rsid w:val="008749DE"/>
    <w:rsid w:val="00874F29"/>
    <w:rsid w:val="008766EC"/>
    <w:rsid w:val="00877F4E"/>
    <w:rsid w:val="008843D2"/>
    <w:rsid w:val="00884D4A"/>
    <w:rsid w:val="008854AF"/>
    <w:rsid w:val="0088633C"/>
    <w:rsid w:val="00886684"/>
    <w:rsid w:val="008907A8"/>
    <w:rsid w:val="00890D00"/>
    <w:rsid w:val="0089163E"/>
    <w:rsid w:val="00892301"/>
    <w:rsid w:val="00895540"/>
    <w:rsid w:val="00897894"/>
    <w:rsid w:val="008A2F24"/>
    <w:rsid w:val="008A38B3"/>
    <w:rsid w:val="008A61E3"/>
    <w:rsid w:val="008B09A4"/>
    <w:rsid w:val="008B0CEB"/>
    <w:rsid w:val="008B15FF"/>
    <w:rsid w:val="008B3329"/>
    <w:rsid w:val="008B3DF0"/>
    <w:rsid w:val="008B5A00"/>
    <w:rsid w:val="008B5C43"/>
    <w:rsid w:val="008B61E7"/>
    <w:rsid w:val="008C0FB2"/>
    <w:rsid w:val="008C1016"/>
    <w:rsid w:val="008C4223"/>
    <w:rsid w:val="008C5B09"/>
    <w:rsid w:val="008C6979"/>
    <w:rsid w:val="008C7536"/>
    <w:rsid w:val="008D121B"/>
    <w:rsid w:val="008D2928"/>
    <w:rsid w:val="008D3021"/>
    <w:rsid w:val="008D6280"/>
    <w:rsid w:val="008D7ADB"/>
    <w:rsid w:val="008E56BC"/>
    <w:rsid w:val="008E6130"/>
    <w:rsid w:val="008E6AA9"/>
    <w:rsid w:val="008F389C"/>
    <w:rsid w:val="008F7BD0"/>
    <w:rsid w:val="00900494"/>
    <w:rsid w:val="009027A3"/>
    <w:rsid w:val="0090331E"/>
    <w:rsid w:val="00905DFC"/>
    <w:rsid w:val="0091017C"/>
    <w:rsid w:val="009108F5"/>
    <w:rsid w:val="0091430E"/>
    <w:rsid w:val="009146DD"/>
    <w:rsid w:val="00920CB0"/>
    <w:rsid w:val="009268AD"/>
    <w:rsid w:val="009270B7"/>
    <w:rsid w:val="00930031"/>
    <w:rsid w:val="00932C0A"/>
    <w:rsid w:val="00936252"/>
    <w:rsid w:val="009411D6"/>
    <w:rsid w:val="00945E91"/>
    <w:rsid w:val="0094713A"/>
    <w:rsid w:val="00953802"/>
    <w:rsid w:val="00962A7A"/>
    <w:rsid w:val="00963295"/>
    <w:rsid w:val="00965713"/>
    <w:rsid w:val="00965F6F"/>
    <w:rsid w:val="00972AAA"/>
    <w:rsid w:val="00975C64"/>
    <w:rsid w:val="009820FB"/>
    <w:rsid w:val="00982A81"/>
    <w:rsid w:val="00983F8A"/>
    <w:rsid w:val="0098480C"/>
    <w:rsid w:val="0098672B"/>
    <w:rsid w:val="0099066F"/>
    <w:rsid w:val="00992089"/>
    <w:rsid w:val="009948B4"/>
    <w:rsid w:val="00995AD8"/>
    <w:rsid w:val="00995D58"/>
    <w:rsid w:val="0099627D"/>
    <w:rsid w:val="009A7166"/>
    <w:rsid w:val="009A7733"/>
    <w:rsid w:val="009B21B2"/>
    <w:rsid w:val="009B23DA"/>
    <w:rsid w:val="009B33B6"/>
    <w:rsid w:val="009B380E"/>
    <w:rsid w:val="009B5731"/>
    <w:rsid w:val="009B7767"/>
    <w:rsid w:val="009B77D1"/>
    <w:rsid w:val="009C08E6"/>
    <w:rsid w:val="009C45FB"/>
    <w:rsid w:val="009C744E"/>
    <w:rsid w:val="009C7620"/>
    <w:rsid w:val="009D0CBE"/>
    <w:rsid w:val="009D4440"/>
    <w:rsid w:val="009D532D"/>
    <w:rsid w:val="009D59A4"/>
    <w:rsid w:val="009D7F01"/>
    <w:rsid w:val="009E049A"/>
    <w:rsid w:val="009E24FD"/>
    <w:rsid w:val="009E28D8"/>
    <w:rsid w:val="009E319E"/>
    <w:rsid w:val="009E3750"/>
    <w:rsid w:val="009E5AF9"/>
    <w:rsid w:val="009E7216"/>
    <w:rsid w:val="009F03AB"/>
    <w:rsid w:val="009F4858"/>
    <w:rsid w:val="009F4DA0"/>
    <w:rsid w:val="009F593B"/>
    <w:rsid w:val="009F7119"/>
    <w:rsid w:val="00A01EBE"/>
    <w:rsid w:val="00A0315F"/>
    <w:rsid w:val="00A04BBC"/>
    <w:rsid w:val="00A1227A"/>
    <w:rsid w:val="00A140F7"/>
    <w:rsid w:val="00A154B7"/>
    <w:rsid w:val="00A15A79"/>
    <w:rsid w:val="00A23A59"/>
    <w:rsid w:val="00A2572E"/>
    <w:rsid w:val="00A30040"/>
    <w:rsid w:val="00A33B7C"/>
    <w:rsid w:val="00A342A7"/>
    <w:rsid w:val="00A37A10"/>
    <w:rsid w:val="00A4059F"/>
    <w:rsid w:val="00A40714"/>
    <w:rsid w:val="00A40BDF"/>
    <w:rsid w:val="00A41B88"/>
    <w:rsid w:val="00A4381B"/>
    <w:rsid w:val="00A44B30"/>
    <w:rsid w:val="00A5705A"/>
    <w:rsid w:val="00A600E3"/>
    <w:rsid w:val="00A639E3"/>
    <w:rsid w:val="00A64544"/>
    <w:rsid w:val="00A72612"/>
    <w:rsid w:val="00A73BFA"/>
    <w:rsid w:val="00A7661A"/>
    <w:rsid w:val="00A773C9"/>
    <w:rsid w:val="00A77A16"/>
    <w:rsid w:val="00A805FF"/>
    <w:rsid w:val="00A8505C"/>
    <w:rsid w:val="00A900CC"/>
    <w:rsid w:val="00A905C3"/>
    <w:rsid w:val="00A92723"/>
    <w:rsid w:val="00A94355"/>
    <w:rsid w:val="00A95FEE"/>
    <w:rsid w:val="00A96E27"/>
    <w:rsid w:val="00AA02AB"/>
    <w:rsid w:val="00AA1D72"/>
    <w:rsid w:val="00AB54F8"/>
    <w:rsid w:val="00AB62F6"/>
    <w:rsid w:val="00AB79A3"/>
    <w:rsid w:val="00AC1995"/>
    <w:rsid w:val="00AC2737"/>
    <w:rsid w:val="00AD3EBC"/>
    <w:rsid w:val="00AD4A9B"/>
    <w:rsid w:val="00AD4F60"/>
    <w:rsid w:val="00AD553C"/>
    <w:rsid w:val="00AE0F91"/>
    <w:rsid w:val="00AE107C"/>
    <w:rsid w:val="00AE1136"/>
    <w:rsid w:val="00AE54F9"/>
    <w:rsid w:val="00AE556B"/>
    <w:rsid w:val="00AE57F2"/>
    <w:rsid w:val="00AE6158"/>
    <w:rsid w:val="00AF70A9"/>
    <w:rsid w:val="00B012FE"/>
    <w:rsid w:val="00B016D1"/>
    <w:rsid w:val="00B01A77"/>
    <w:rsid w:val="00B033E2"/>
    <w:rsid w:val="00B05B83"/>
    <w:rsid w:val="00B068E7"/>
    <w:rsid w:val="00B07087"/>
    <w:rsid w:val="00B14F64"/>
    <w:rsid w:val="00B20653"/>
    <w:rsid w:val="00B21EC0"/>
    <w:rsid w:val="00B228D4"/>
    <w:rsid w:val="00B22B2F"/>
    <w:rsid w:val="00B236E4"/>
    <w:rsid w:val="00B24E19"/>
    <w:rsid w:val="00B26A26"/>
    <w:rsid w:val="00B27CCD"/>
    <w:rsid w:val="00B32859"/>
    <w:rsid w:val="00B37046"/>
    <w:rsid w:val="00B42DA0"/>
    <w:rsid w:val="00B47890"/>
    <w:rsid w:val="00B51A18"/>
    <w:rsid w:val="00B5307E"/>
    <w:rsid w:val="00B5344A"/>
    <w:rsid w:val="00B56312"/>
    <w:rsid w:val="00B57A82"/>
    <w:rsid w:val="00B618BA"/>
    <w:rsid w:val="00B71B9D"/>
    <w:rsid w:val="00B81DED"/>
    <w:rsid w:val="00B91F40"/>
    <w:rsid w:val="00B924FC"/>
    <w:rsid w:val="00B92BD6"/>
    <w:rsid w:val="00B93617"/>
    <w:rsid w:val="00BA5DEA"/>
    <w:rsid w:val="00BA7D87"/>
    <w:rsid w:val="00BB0961"/>
    <w:rsid w:val="00BB6F06"/>
    <w:rsid w:val="00BC11B7"/>
    <w:rsid w:val="00BC2E05"/>
    <w:rsid w:val="00BC30A1"/>
    <w:rsid w:val="00BC3DAC"/>
    <w:rsid w:val="00BD05FA"/>
    <w:rsid w:val="00BD21D7"/>
    <w:rsid w:val="00BD2FD1"/>
    <w:rsid w:val="00BD40A3"/>
    <w:rsid w:val="00BD51DF"/>
    <w:rsid w:val="00BD5A0D"/>
    <w:rsid w:val="00BD5CF3"/>
    <w:rsid w:val="00BD6D03"/>
    <w:rsid w:val="00BD7161"/>
    <w:rsid w:val="00BD7AD3"/>
    <w:rsid w:val="00BE2DFB"/>
    <w:rsid w:val="00BE3CE1"/>
    <w:rsid w:val="00BE408A"/>
    <w:rsid w:val="00BE62BA"/>
    <w:rsid w:val="00BE6319"/>
    <w:rsid w:val="00BE6AD1"/>
    <w:rsid w:val="00BE7342"/>
    <w:rsid w:val="00BE7D79"/>
    <w:rsid w:val="00BF0EA6"/>
    <w:rsid w:val="00BF4CA0"/>
    <w:rsid w:val="00BF6D6A"/>
    <w:rsid w:val="00C00B95"/>
    <w:rsid w:val="00C02837"/>
    <w:rsid w:val="00C04FF9"/>
    <w:rsid w:val="00C05396"/>
    <w:rsid w:val="00C05EF6"/>
    <w:rsid w:val="00C12145"/>
    <w:rsid w:val="00C12B9A"/>
    <w:rsid w:val="00C12FA4"/>
    <w:rsid w:val="00C21FA7"/>
    <w:rsid w:val="00C236C0"/>
    <w:rsid w:val="00C2544E"/>
    <w:rsid w:val="00C2573C"/>
    <w:rsid w:val="00C30AF4"/>
    <w:rsid w:val="00C33106"/>
    <w:rsid w:val="00C36FF6"/>
    <w:rsid w:val="00C41228"/>
    <w:rsid w:val="00C421E1"/>
    <w:rsid w:val="00C431F6"/>
    <w:rsid w:val="00C43789"/>
    <w:rsid w:val="00C47845"/>
    <w:rsid w:val="00C521DF"/>
    <w:rsid w:val="00C55B59"/>
    <w:rsid w:val="00C606DE"/>
    <w:rsid w:val="00C6609A"/>
    <w:rsid w:val="00C70BA3"/>
    <w:rsid w:val="00C70F61"/>
    <w:rsid w:val="00C74146"/>
    <w:rsid w:val="00C83EB1"/>
    <w:rsid w:val="00C84FF2"/>
    <w:rsid w:val="00C85C4D"/>
    <w:rsid w:val="00C865CB"/>
    <w:rsid w:val="00C86793"/>
    <w:rsid w:val="00C87A34"/>
    <w:rsid w:val="00C94B16"/>
    <w:rsid w:val="00C95F76"/>
    <w:rsid w:val="00C96484"/>
    <w:rsid w:val="00C97FDB"/>
    <w:rsid w:val="00CA2539"/>
    <w:rsid w:val="00CA64E5"/>
    <w:rsid w:val="00CA7861"/>
    <w:rsid w:val="00CB6141"/>
    <w:rsid w:val="00CC3810"/>
    <w:rsid w:val="00CC4C3A"/>
    <w:rsid w:val="00CC6D7C"/>
    <w:rsid w:val="00CD0A76"/>
    <w:rsid w:val="00CD3D1B"/>
    <w:rsid w:val="00CD4105"/>
    <w:rsid w:val="00CD50EF"/>
    <w:rsid w:val="00CE3C78"/>
    <w:rsid w:val="00CE3DEC"/>
    <w:rsid w:val="00CF3523"/>
    <w:rsid w:val="00CF39D0"/>
    <w:rsid w:val="00CF531D"/>
    <w:rsid w:val="00CF6A0E"/>
    <w:rsid w:val="00D0215E"/>
    <w:rsid w:val="00D04CCE"/>
    <w:rsid w:val="00D05065"/>
    <w:rsid w:val="00D139C3"/>
    <w:rsid w:val="00D168A4"/>
    <w:rsid w:val="00D20928"/>
    <w:rsid w:val="00D2154A"/>
    <w:rsid w:val="00D273DE"/>
    <w:rsid w:val="00D275BB"/>
    <w:rsid w:val="00D34BD2"/>
    <w:rsid w:val="00D34C63"/>
    <w:rsid w:val="00D36977"/>
    <w:rsid w:val="00D421AA"/>
    <w:rsid w:val="00D51A0B"/>
    <w:rsid w:val="00D52133"/>
    <w:rsid w:val="00D536DC"/>
    <w:rsid w:val="00D5461D"/>
    <w:rsid w:val="00D560EA"/>
    <w:rsid w:val="00D562AE"/>
    <w:rsid w:val="00D56F8C"/>
    <w:rsid w:val="00D60982"/>
    <w:rsid w:val="00D63966"/>
    <w:rsid w:val="00D642DF"/>
    <w:rsid w:val="00D663E3"/>
    <w:rsid w:val="00D700BA"/>
    <w:rsid w:val="00D75CA2"/>
    <w:rsid w:val="00D77DCB"/>
    <w:rsid w:val="00D80639"/>
    <w:rsid w:val="00D82D37"/>
    <w:rsid w:val="00D84AC7"/>
    <w:rsid w:val="00D90031"/>
    <w:rsid w:val="00D904EF"/>
    <w:rsid w:val="00D90731"/>
    <w:rsid w:val="00D92448"/>
    <w:rsid w:val="00DA4ADE"/>
    <w:rsid w:val="00DA5845"/>
    <w:rsid w:val="00DA5A22"/>
    <w:rsid w:val="00DA5FAE"/>
    <w:rsid w:val="00DB109A"/>
    <w:rsid w:val="00DB3F27"/>
    <w:rsid w:val="00DB49A1"/>
    <w:rsid w:val="00DC0DB5"/>
    <w:rsid w:val="00DC141A"/>
    <w:rsid w:val="00DC15DC"/>
    <w:rsid w:val="00DC2470"/>
    <w:rsid w:val="00DE2870"/>
    <w:rsid w:val="00DE4CCA"/>
    <w:rsid w:val="00DE5F20"/>
    <w:rsid w:val="00DF1F1F"/>
    <w:rsid w:val="00DF3778"/>
    <w:rsid w:val="00DF4A13"/>
    <w:rsid w:val="00DF639D"/>
    <w:rsid w:val="00DF68B5"/>
    <w:rsid w:val="00E01D9B"/>
    <w:rsid w:val="00E02350"/>
    <w:rsid w:val="00E03690"/>
    <w:rsid w:val="00E06C31"/>
    <w:rsid w:val="00E10439"/>
    <w:rsid w:val="00E10AB1"/>
    <w:rsid w:val="00E1124E"/>
    <w:rsid w:val="00E11A58"/>
    <w:rsid w:val="00E1357C"/>
    <w:rsid w:val="00E15F4F"/>
    <w:rsid w:val="00E16062"/>
    <w:rsid w:val="00E17CEB"/>
    <w:rsid w:val="00E250E3"/>
    <w:rsid w:val="00E26DA0"/>
    <w:rsid w:val="00E30916"/>
    <w:rsid w:val="00E30B66"/>
    <w:rsid w:val="00E328F2"/>
    <w:rsid w:val="00E334F8"/>
    <w:rsid w:val="00E335C6"/>
    <w:rsid w:val="00E33F4F"/>
    <w:rsid w:val="00E33FCD"/>
    <w:rsid w:val="00E35404"/>
    <w:rsid w:val="00E35BB7"/>
    <w:rsid w:val="00E35E44"/>
    <w:rsid w:val="00E372AD"/>
    <w:rsid w:val="00E420A2"/>
    <w:rsid w:val="00E44300"/>
    <w:rsid w:val="00E45FB8"/>
    <w:rsid w:val="00E47073"/>
    <w:rsid w:val="00E52245"/>
    <w:rsid w:val="00E523D9"/>
    <w:rsid w:val="00E539E3"/>
    <w:rsid w:val="00E56332"/>
    <w:rsid w:val="00E57C24"/>
    <w:rsid w:val="00E6083F"/>
    <w:rsid w:val="00E60F8E"/>
    <w:rsid w:val="00E61708"/>
    <w:rsid w:val="00E63F0A"/>
    <w:rsid w:val="00E64AEC"/>
    <w:rsid w:val="00E6743A"/>
    <w:rsid w:val="00E71628"/>
    <w:rsid w:val="00E71A48"/>
    <w:rsid w:val="00E74632"/>
    <w:rsid w:val="00E749E5"/>
    <w:rsid w:val="00E832A4"/>
    <w:rsid w:val="00E837F8"/>
    <w:rsid w:val="00E84ECF"/>
    <w:rsid w:val="00E860E4"/>
    <w:rsid w:val="00E91F3E"/>
    <w:rsid w:val="00E922BA"/>
    <w:rsid w:val="00E9409A"/>
    <w:rsid w:val="00E95717"/>
    <w:rsid w:val="00E9613A"/>
    <w:rsid w:val="00E963D9"/>
    <w:rsid w:val="00EB1D0B"/>
    <w:rsid w:val="00EB1E5E"/>
    <w:rsid w:val="00EB5268"/>
    <w:rsid w:val="00EC043C"/>
    <w:rsid w:val="00EC1043"/>
    <w:rsid w:val="00EC2E49"/>
    <w:rsid w:val="00EC4791"/>
    <w:rsid w:val="00EC73BD"/>
    <w:rsid w:val="00EC7797"/>
    <w:rsid w:val="00ED01BF"/>
    <w:rsid w:val="00ED30BB"/>
    <w:rsid w:val="00ED5414"/>
    <w:rsid w:val="00ED5C7C"/>
    <w:rsid w:val="00ED6E97"/>
    <w:rsid w:val="00EE0539"/>
    <w:rsid w:val="00EE2EFB"/>
    <w:rsid w:val="00EE4285"/>
    <w:rsid w:val="00EF05C8"/>
    <w:rsid w:val="00EF1049"/>
    <w:rsid w:val="00EF1559"/>
    <w:rsid w:val="00EF596B"/>
    <w:rsid w:val="00EF5BD1"/>
    <w:rsid w:val="00EF675E"/>
    <w:rsid w:val="00EF6942"/>
    <w:rsid w:val="00F00D29"/>
    <w:rsid w:val="00F017EB"/>
    <w:rsid w:val="00F030B1"/>
    <w:rsid w:val="00F1041E"/>
    <w:rsid w:val="00F11F8A"/>
    <w:rsid w:val="00F12F62"/>
    <w:rsid w:val="00F13A66"/>
    <w:rsid w:val="00F15392"/>
    <w:rsid w:val="00F17AEF"/>
    <w:rsid w:val="00F17CD8"/>
    <w:rsid w:val="00F20C7B"/>
    <w:rsid w:val="00F20DBB"/>
    <w:rsid w:val="00F25BEA"/>
    <w:rsid w:val="00F27064"/>
    <w:rsid w:val="00F279F9"/>
    <w:rsid w:val="00F27D39"/>
    <w:rsid w:val="00F3215A"/>
    <w:rsid w:val="00F34AFC"/>
    <w:rsid w:val="00F40058"/>
    <w:rsid w:val="00F42D9E"/>
    <w:rsid w:val="00F4488D"/>
    <w:rsid w:val="00F44B29"/>
    <w:rsid w:val="00F463E8"/>
    <w:rsid w:val="00F50823"/>
    <w:rsid w:val="00F5198B"/>
    <w:rsid w:val="00F62C5C"/>
    <w:rsid w:val="00F76429"/>
    <w:rsid w:val="00F76FAB"/>
    <w:rsid w:val="00F7717A"/>
    <w:rsid w:val="00F80279"/>
    <w:rsid w:val="00F80910"/>
    <w:rsid w:val="00F80C03"/>
    <w:rsid w:val="00F81E4D"/>
    <w:rsid w:val="00F82225"/>
    <w:rsid w:val="00F82FF8"/>
    <w:rsid w:val="00F83832"/>
    <w:rsid w:val="00F85A96"/>
    <w:rsid w:val="00F85CCF"/>
    <w:rsid w:val="00F86B89"/>
    <w:rsid w:val="00F901DE"/>
    <w:rsid w:val="00F92373"/>
    <w:rsid w:val="00F93610"/>
    <w:rsid w:val="00F974F9"/>
    <w:rsid w:val="00FA0376"/>
    <w:rsid w:val="00FA2656"/>
    <w:rsid w:val="00FB00C0"/>
    <w:rsid w:val="00FB1839"/>
    <w:rsid w:val="00FB34FA"/>
    <w:rsid w:val="00FB666F"/>
    <w:rsid w:val="00FB7C04"/>
    <w:rsid w:val="00FC1D5F"/>
    <w:rsid w:val="00FD0E28"/>
    <w:rsid w:val="00FD6876"/>
    <w:rsid w:val="00FE0052"/>
    <w:rsid w:val="00FE1CA6"/>
    <w:rsid w:val="00FE239E"/>
    <w:rsid w:val="00FE5731"/>
    <w:rsid w:val="00FE630F"/>
    <w:rsid w:val="00FF1DEA"/>
    <w:rsid w:val="00FF447A"/>
    <w:rsid w:val="00FF4BD0"/>
    <w:rsid w:val="00FF4DAF"/>
    <w:rsid w:val="00FF669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qFormat="1"/>
    <w:lsdException w:name="toc 2" w:uiPriority="39" w:qFormat="1"/>
    <w:lsdException w:name="toc 3" w:uiPriority="39" w:qFormat="1"/>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qFormat/>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qFormat/>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qFormat/>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uiPriority w:val="39"/>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57"/>
      </w:numPr>
      <w:suppressAutoHyphens w:val="0"/>
    </w:pPr>
    <w:rPr>
      <w:bCs w:val="0"/>
      <w:snapToGrid w:val="0"/>
      <w:sz w:val="28"/>
      <w:szCs w:val="20"/>
      <w:lang w:eastAsia="ru-RU"/>
    </w:rPr>
  </w:style>
  <w:style w:type="paragraph" w:customStyle="1" w:styleId="ConsPlusNonformat">
    <w:name w:val="ConsPlusNonformat"/>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58"/>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4381B"/>
    <w:rPr>
      <w:sz w:val="28"/>
      <w:szCs w:val="28"/>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7"/>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7"/>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8"/>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hyperlink" Target="mailto:Lebedev.AAL@mrsk-1.ru" TargetMode="External"/><Relationship Id="rId26" Type="http://schemas.openxmlformats.org/officeDocument/2006/relationships/header" Target="header6.xml"/><Relationship Id="rId39" Type="http://schemas.openxmlformats.org/officeDocument/2006/relationships/footer" Target="footer10.xml"/><Relationship Id="rId3" Type="http://schemas.openxmlformats.org/officeDocument/2006/relationships/styles" Target="styles.xml"/><Relationship Id="rId21" Type="http://schemas.openxmlformats.org/officeDocument/2006/relationships/hyperlink" Target="http://www.mrsk-1.ru" TargetMode="External"/><Relationship Id="rId34" Type="http://schemas.openxmlformats.org/officeDocument/2006/relationships/header" Target="header11.xml"/><Relationship Id="rId42" Type="http://schemas.openxmlformats.org/officeDocument/2006/relationships/footer" Target="footer11.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4.xml"/><Relationship Id="rId33" Type="http://schemas.openxmlformats.org/officeDocument/2006/relationships/header" Target="header10.xml"/><Relationship Id="rId38" Type="http://schemas.openxmlformats.org/officeDocument/2006/relationships/hyperlink" Target="http://www.rosseti.ru/about/contacts/opinion/" TargetMode="External"/><Relationship Id="rId46"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www.zakupki.gov.ru" TargetMode="External"/><Relationship Id="rId29" Type="http://schemas.openxmlformats.org/officeDocument/2006/relationships/header" Target="header8.xml"/><Relationship Id="rId41" Type="http://schemas.openxmlformats.org/officeDocument/2006/relationships/header" Target="header1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header" Target="header5.xml"/><Relationship Id="rId32" Type="http://schemas.openxmlformats.org/officeDocument/2006/relationships/footer" Target="footer7.xml"/><Relationship Id="rId37" Type="http://schemas.openxmlformats.org/officeDocument/2006/relationships/footer" Target="footer9.xml"/><Relationship Id="rId40" Type="http://schemas.openxmlformats.org/officeDocument/2006/relationships/header" Target="header13.xml"/><Relationship Id="rId45"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eader" Target="header4.xml"/><Relationship Id="rId28" Type="http://schemas.openxmlformats.org/officeDocument/2006/relationships/header" Target="header7.xml"/><Relationship Id="rId36" Type="http://schemas.openxmlformats.org/officeDocument/2006/relationships/header" Target="header12.xml"/><Relationship Id="rId10" Type="http://schemas.openxmlformats.org/officeDocument/2006/relationships/hyperlink" Target="http://www.mrsk-1.ru" TargetMode="External"/><Relationship Id="rId19" Type="http://schemas.openxmlformats.org/officeDocument/2006/relationships/hyperlink" Target="mailto:Dvornikov.EV@mrsk-1.ru" TargetMode="External"/><Relationship Id="rId31" Type="http://schemas.openxmlformats.org/officeDocument/2006/relationships/header" Target="header9.xml"/><Relationship Id="rId44" Type="http://schemas.openxmlformats.org/officeDocument/2006/relationships/footer" Target="footer12.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yperlink" Target="http://www.b2b-mrsk.ru/" TargetMode="External"/><Relationship Id="rId27" Type="http://schemas.openxmlformats.org/officeDocument/2006/relationships/footer" Target="footer5.xml"/><Relationship Id="rId30" Type="http://schemas.openxmlformats.org/officeDocument/2006/relationships/footer" Target="footer6.xml"/><Relationship Id="rId35" Type="http://schemas.openxmlformats.org/officeDocument/2006/relationships/footer" Target="footer8.xml"/><Relationship Id="rId43" Type="http://schemas.openxmlformats.org/officeDocument/2006/relationships/header" Target="header15.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112</b:Tag>
    <b:SourceType>Book</b:SourceType>
    <b:Guid>{D2CE64C3-AA78-4B3C-B533-097A3A87118F}</b:Guid>
    <b:Title>1.1.2</b:Title>
    <b:RefOrder>1</b:RefOrder>
  </b:Source>
</b:Sources>
</file>

<file path=customXml/itemProps1.xml><?xml version="1.0" encoding="utf-8"?>
<ds:datastoreItem xmlns:ds="http://schemas.openxmlformats.org/officeDocument/2006/customXml" ds:itemID="{6D27319B-30A9-4E7F-889C-BAF35B5C4E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238</TotalTime>
  <Pages>62</Pages>
  <Words>19153</Words>
  <Characters>109175</Characters>
  <Application>Microsoft Office Word</Application>
  <DocSecurity>0</DocSecurity>
  <Lines>909</Lines>
  <Paragraphs>256</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128072</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Алтунина Надежда Андреевна</cp:lastModifiedBy>
  <cp:revision>87</cp:revision>
  <cp:lastPrinted>2015-12-29T14:27:00Z</cp:lastPrinted>
  <dcterms:created xsi:type="dcterms:W3CDTF">2016-01-12T09:22:00Z</dcterms:created>
  <dcterms:modified xsi:type="dcterms:W3CDTF">2016-04-07T07:25:00Z</dcterms:modified>
</cp:coreProperties>
</file>