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747C2C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42517C" w:rsidRDefault="008C29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1B86BF01" wp14:editId="1B5A3CB1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8C29C3" w:rsidRPr="008C29C3" w:rsidRDefault="008C29C3" w:rsidP="008C29C3">
      <w:pPr>
        <w:spacing w:line="240" w:lineRule="auto"/>
        <w:jc w:val="right"/>
        <w:rPr>
          <w:sz w:val="24"/>
          <w:szCs w:val="24"/>
        </w:rPr>
      </w:pPr>
      <w:r w:rsidRPr="008C29C3">
        <w:rPr>
          <w:sz w:val="24"/>
          <w:szCs w:val="24"/>
        </w:rPr>
        <w:t>Председатель закупочной комиссии -</w:t>
      </w:r>
    </w:p>
    <w:p w:rsidR="008C29C3" w:rsidRPr="008C29C3" w:rsidRDefault="008C29C3" w:rsidP="008C29C3">
      <w:pPr>
        <w:spacing w:line="240" w:lineRule="auto"/>
        <w:jc w:val="right"/>
        <w:rPr>
          <w:sz w:val="24"/>
          <w:szCs w:val="24"/>
        </w:rPr>
      </w:pPr>
      <w:r w:rsidRPr="008C29C3">
        <w:rPr>
          <w:sz w:val="24"/>
          <w:szCs w:val="24"/>
        </w:rPr>
        <w:t xml:space="preserve">заместитель генерального директора </w:t>
      </w:r>
    </w:p>
    <w:p w:rsidR="008C29C3" w:rsidRPr="008C29C3" w:rsidRDefault="008C29C3" w:rsidP="008C29C3">
      <w:pPr>
        <w:spacing w:line="240" w:lineRule="auto"/>
        <w:jc w:val="right"/>
        <w:rPr>
          <w:sz w:val="24"/>
          <w:szCs w:val="24"/>
        </w:rPr>
      </w:pPr>
      <w:r w:rsidRPr="008C29C3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8C29C3" w:rsidP="008C29C3">
      <w:pPr>
        <w:spacing w:line="240" w:lineRule="auto"/>
        <w:jc w:val="right"/>
        <w:rPr>
          <w:sz w:val="24"/>
          <w:szCs w:val="24"/>
        </w:rPr>
      </w:pPr>
      <w:r w:rsidRPr="008C29C3">
        <w:rPr>
          <w:sz w:val="24"/>
          <w:szCs w:val="24"/>
        </w:rPr>
        <w:t>________________ В.А. Сыщиков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8C29C3" w:rsidRPr="008C29C3">
        <w:rPr>
          <w:b/>
          <w:sz w:val="24"/>
          <w:szCs w:val="24"/>
        </w:rPr>
        <w:t>Договора на поставку робота-тренажера для нужд ПАО «МРСК Центра» (филиала «Тамбовэнерго»)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8C29C3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8C29C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8C29C3" w:rsidRPr="008C29C3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8C29C3" w:rsidRPr="008C29C3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382A07">
        <w:rPr>
          <w:b/>
          <w:sz w:val="24"/>
          <w:szCs w:val="24"/>
          <w:highlight w:val="yellow"/>
        </w:rPr>
        <w:t>«</w:t>
      </w:r>
      <w:r w:rsidR="00862664" w:rsidRPr="00382A07">
        <w:rPr>
          <w:b/>
          <w:sz w:val="24"/>
          <w:szCs w:val="24"/>
          <w:highlight w:val="yellow"/>
        </w:rPr>
        <w:t>1</w:t>
      </w:r>
      <w:r w:rsidR="008C29C3">
        <w:rPr>
          <w:b/>
          <w:sz w:val="24"/>
          <w:szCs w:val="24"/>
          <w:highlight w:val="yellow"/>
        </w:rPr>
        <w:t>8</w:t>
      </w:r>
      <w:r w:rsidRPr="00382A07">
        <w:rPr>
          <w:b/>
          <w:sz w:val="24"/>
          <w:szCs w:val="24"/>
          <w:highlight w:val="yellow"/>
        </w:rPr>
        <w:t xml:space="preserve">» </w:t>
      </w:r>
      <w:r w:rsidR="00862664" w:rsidRPr="00382A07">
        <w:rPr>
          <w:b/>
          <w:sz w:val="24"/>
          <w:szCs w:val="24"/>
          <w:highlight w:val="yellow"/>
        </w:rPr>
        <w:t>января</w:t>
      </w:r>
      <w:r w:rsidRPr="00382A07">
        <w:rPr>
          <w:b/>
          <w:sz w:val="24"/>
          <w:szCs w:val="24"/>
          <w:highlight w:val="yellow"/>
        </w:rPr>
        <w:t xml:space="preserve"> </w:t>
      </w:r>
      <w:r w:rsidR="0042517C">
        <w:rPr>
          <w:b/>
          <w:sz w:val="24"/>
          <w:szCs w:val="24"/>
          <w:highlight w:val="yellow"/>
        </w:rPr>
        <w:t>2018</w:t>
      </w:r>
      <w:r w:rsidRPr="00382A07">
        <w:rPr>
          <w:b/>
          <w:sz w:val="24"/>
          <w:szCs w:val="24"/>
          <w:highlight w:val="yellow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764BA">
        <w:rPr>
          <w:sz w:val="24"/>
          <w:szCs w:val="24"/>
        </w:rPr>
        <w:t xml:space="preserve">, </w:t>
      </w:r>
      <w:r w:rsidR="00F764BA" w:rsidRPr="00F764B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bookmarkStart w:id="14" w:name="_GoBack"/>
      <w:bookmarkEnd w:id="14"/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 xml:space="preserve">к участию в процедуре </w:t>
      </w:r>
      <w:r w:rsidR="004B5EB3" w:rsidRPr="008C29C3">
        <w:rPr>
          <w:sz w:val="24"/>
          <w:szCs w:val="24"/>
        </w:rPr>
        <w:t>О</w:t>
      </w:r>
      <w:r w:rsidRPr="008C29C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C29C3">
        <w:rPr>
          <w:sz w:val="24"/>
          <w:szCs w:val="24"/>
        </w:rPr>
        <w:t xml:space="preserve">на право заключения </w:t>
      </w:r>
      <w:r w:rsidR="008C29C3" w:rsidRPr="008C29C3">
        <w:rPr>
          <w:sz w:val="24"/>
          <w:szCs w:val="24"/>
        </w:rPr>
        <w:t>Договора на поставку робота-тренажера для нужд ПАО «МРСК Центра» (филиала «Тамбовэнерго»)</w:t>
      </w:r>
      <w:r w:rsidR="00862664" w:rsidRPr="008C29C3">
        <w:rPr>
          <w:sz w:val="24"/>
          <w:szCs w:val="24"/>
        </w:rPr>
        <w:t>, расположенного по адресу: РФ, 392680, г. Тамб</w:t>
      </w:r>
      <w:r w:rsidR="008C29C3" w:rsidRPr="008C29C3">
        <w:rPr>
          <w:sz w:val="24"/>
          <w:szCs w:val="24"/>
        </w:rPr>
        <w:t>ов, ул. Моршанское шоссе, д. 23</w:t>
      </w:r>
      <w:r w:rsidRPr="008C29C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</w:t>
      </w:r>
      <w:hyperlink r:id="rId19" w:history="1">
        <w:r w:rsidR="00862664" w:rsidRPr="008C29C3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8C29C3">
        <w:rPr>
          <w:sz w:val="24"/>
          <w:szCs w:val="24"/>
        </w:rPr>
        <w:t xml:space="preserve"> </w:t>
      </w:r>
      <w:r w:rsidR="00702B2C" w:rsidRPr="008C29C3">
        <w:rPr>
          <w:sz w:val="24"/>
          <w:szCs w:val="24"/>
        </w:rPr>
        <w:t>(</w:t>
      </w:r>
      <w:r w:rsidR="00702B2C" w:rsidRPr="00382A07">
        <w:rPr>
          <w:sz w:val="24"/>
          <w:szCs w:val="24"/>
        </w:rPr>
        <w:t>далее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8C29C3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8"/>
      <w:r w:rsidR="008C29C3" w:rsidRPr="008C29C3">
        <w:rPr>
          <w:sz w:val="24"/>
          <w:szCs w:val="24"/>
        </w:rPr>
        <w:t>Договора на поставку робота-тренажера для нужд ПАО «МРСК Центра» (филиала «Тамбовэнерго»)</w:t>
      </w:r>
      <w:r w:rsidR="00702B2C" w:rsidRPr="008C29C3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C29C3">
        <w:rPr>
          <w:sz w:val="24"/>
          <w:szCs w:val="24"/>
        </w:rPr>
        <w:t xml:space="preserve">Количество лотов: </w:t>
      </w:r>
      <w:r w:rsidRPr="008C29C3">
        <w:rPr>
          <w:b/>
          <w:sz w:val="24"/>
          <w:szCs w:val="24"/>
        </w:rPr>
        <w:t>1 (один)</w:t>
      </w:r>
      <w:r w:rsidRPr="008C29C3">
        <w:rPr>
          <w:sz w:val="24"/>
          <w:szCs w:val="24"/>
        </w:rPr>
        <w:t>.</w:t>
      </w:r>
    </w:p>
    <w:bookmarkEnd w:id="19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8C29C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8C29C3" w:rsidRPr="008C29C3">
        <w:rPr>
          <w:b/>
          <w:sz w:val="24"/>
          <w:szCs w:val="24"/>
        </w:rPr>
        <w:t>в течение 45 календарных дней с момента заключения Договора</w:t>
      </w:r>
      <w:r w:rsidR="00717F60" w:rsidRPr="008C29C3">
        <w:rPr>
          <w:sz w:val="24"/>
          <w:szCs w:val="24"/>
        </w:rPr>
        <w:t>.</w:t>
      </w:r>
      <w:bookmarkEnd w:id="20"/>
    </w:p>
    <w:p w:rsidR="008C29C3" w:rsidRPr="008C29C3" w:rsidRDefault="002A47D1" w:rsidP="008C29C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  <w:highlight w:val="yellow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8C29C3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8C29C3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</w:t>
      </w:r>
      <w:bookmarkEnd w:id="21"/>
      <w:r w:rsidR="008C29C3">
        <w:rPr>
          <w:sz w:val="24"/>
          <w:szCs w:val="24"/>
        </w:rPr>
        <w:t>:</w:t>
      </w:r>
    </w:p>
    <w:p w:rsidR="008D2928" w:rsidRPr="00382A07" w:rsidRDefault="008C29C3" w:rsidP="005E6E3C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382A07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8D2928" w:rsidRPr="00382A07">
        <w:rPr>
          <w:rFonts w:ascii="Times New Roman" w:hAnsi="Times New Roman"/>
          <w:sz w:val="24"/>
          <w:szCs w:val="24"/>
          <w:highlight w:val="yellow"/>
        </w:rPr>
        <w:t>«Тамбовэнерго», РФ, г.</w:t>
      </w:r>
      <w:r w:rsidR="001F6C0D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8D2928" w:rsidRPr="00382A07">
        <w:rPr>
          <w:rFonts w:ascii="Times New Roman" w:hAnsi="Times New Roman"/>
          <w:sz w:val="24"/>
          <w:szCs w:val="24"/>
          <w:highlight w:val="yellow"/>
        </w:rPr>
        <w:t>Тамбов, ул. Авиац</w:t>
      </w:r>
      <w:r>
        <w:rPr>
          <w:rFonts w:ascii="Times New Roman" w:hAnsi="Times New Roman"/>
          <w:sz w:val="24"/>
          <w:szCs w:val="24"/>
          <w:highlight w:val="yellow"/>
        </w:rPr>
        <w:t>ионная, 149 (Центральный склад).</w:t>
      </w:r>
    </w:p>
    <w:p w:rsidR="008C29C3" w:rsidRPr="008C29C3" w:rsidRDefault="0022360B" w:rsidP="00FF587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63"/>
      <w:r w:rsidRPr="008C29C3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C29C3" w:rsidRPr="008C29C3">
        <w:rPr>
          <w:iCs/>
          <w:sz w:val="24"/>
          <w:szCs w:val="24"/>
        </w:rPr>
        <w:t>календарных</w:t>
      </w:r>
      <w:r w:rsidRPr="008C29C3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</w:t>
      </w:r>
      <w:bookmarkEnd w:id="22"/>
      <w:r w:rsidR="008C29C3">
        <w:rPr>
          <w:iCs/>
          <w:sz w:val="24"/>
          <w:szCs w:val="24"/>
        </w:rPr>
        <w:t>.</w:t>
      </w:r>
    </w:p>
    <w:p w:rsidR="00717F60" w:rsidRPr="008C29C3" w:rsidRDefault="00717F60" w:rsidP="00FF587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C29C3">
        <w:rPr>
          <w:iCs/>
          <w:sz w:val="24"/>
          <w:szCs w:val="24"/>
        </w:rPr>
        <w:t xml:space="preserve">Порядок проведения </w:t>
      </w:r>
      <w:r w:rsidR="00C05EF6" w:rsidRPr="008C29C3">
        <w:rPr>
          <w:iCs/>
          <w:sz w:val="24"/>
          <w:szCs w:val="24"/>
        </w:rPr>
        <w:t xml:space="preserve">запроса предложений </w:t>
      </w:r>
      <w:r w:rsidRPr="008C29C3">
        <w:rPr>
          <w:iCs/>
          <w:sz w:val="24"/>
          <w:szCs w:val="24"/>
        </w:rPr>
        <w:t xml:space="preserve">и участия в нем, а также </w:t>
      </w:r>
      <w:r w:rsidRPr="008C29C3">
        <w:rPr>
          <w:iCs/>
          <w:sz w:val="24"/>
          <w:szCs w:val="24"/>
        </w:rPr>
        <w:lastRenderedPageBreak/>
        <w:t xml:space="preserve">инструкции по подготовке </w:t>
      </w:r>
      <w:r w:rsidRPr="008C29C3">
        <w:rPr>
          <w:sz w:val="24"/>
          <w:szCs w:val="24"/>
        </w:rPr>
        <w:t>заявок</w:t>
      </w:r>
      <w:r w:rsidRPr="008C29C3">
        <w:rPr>
          <w:iCs/>
          <w:sz w:val="24"/>
          <w:szCs w:val="24"/>
        </w:rPr>
        <w:t>, приведены в разделе</w:t>
      </w:r>
      <w:r w:rsidR="00E71A48" w:rsidRPr="008C29C3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8C29C3">
        <w:rPr>
          <w:iCs/>
          <w:sz w:val="24"/>
          <w:szCs w:val="24"/>
        </w:rPr>
        <w:t xml:space="preserve"> </w:t>
      </w:r>
      <w:r w:rsidRPr="008C29C3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8C29C3">
        <w:rPr>
          <w:iCs/>
          <w:sz w:val="24"/>
          <w:szCs w:val="24"/>
        </w:rPr>
        <w:t>Д</w:t>
      </w:r>
      <w:r w:rsidRPr="008C29C3">
        <w:rPr>
          <w:iCs/>
          <w:sz w:val="24"/>
          <w:szCs w:val="24"/>
        </w:rPr>
        <w:t xml:space="preserve">окументации). </w:t>
      </w:r>
      <w:r w:rsidRPr="008C29C3">
        <w:rPr>
          <w:sz w:val="24"/>
          <w:szCs w:val="24"/>
        </w:rPr>
        <w:t xml:space="preserve">Подробные требования к выполняемым </w:t>
      </w:r>
      <w:r w:rsidR="00077FB6" w:rsidRPr="008C29C3">
        <w:rPr>
          <w:sz w:val="24"/>
          <w:szCs w:val="24"/>
        </w:rPr>
        <w:t xml:space="preserve">поставкам </w:t>
      </w:r>
      <w:r w:rsidRPr="008C29C3">
        <w:rPr>
          <w:sz w:val="24"/>
          <w:szCs w:val="24"/>
        </w:rPr>
        <w:t>изложены в</w:t>
      </w:r>
      <w:r w:rsidR="00953802" w:rsidRPr="008C29C3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8C29C3">
        <w:rPr>
          <w:sz w:val="24"/>
          <w:szCs w:val="24"/>
        </w:rPr>
        <w:t>.</w:t>
      </w:r>
      <w:r w:rsidR="004B5EB3" w:rsidRPr="008C29C3">
        <w:rPr>
          <w:sz w:val="24"/>
          <w:szCs w:val="24"/>
        </w:rPr>
        <w:t xml:space="preserve"> Проект</w:t>
      </w:r>
      <w:r w:rsidR="004B5EB3" w:rsidRPr="008C29C3">
        <w:rPr>
          <w:iCs/>
          <w:sz w:val="24"/>
          <w:szCs w:val="24"/>
        </w:rPr>
        <w:t xml:space="preserve"> </w:t>
      </w:r>
      <w:r w:rsidR="00123C70" w:rsidRPr="008C29C3">
        <w:rPr>
          <w:iCs/>
          <w:sz w:val="24"/>
          <w:szCs w:val="24"/>
        </w:rPr>
        <w:t>Договор</w:t>
      </w:r>
      <w:r w:rsidRPr="008C29C3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8C29C3">
        <w:rPr>
          <w:iCs/>
          <w:sz w:val="24"/>
          <w:szCs w:val="24"/>
        </w:rPr>
        <w:t>З</w:t>
      </w:r>
      <w:r w:rsidR="00C05EF6" w:rsidRPr="008C29C3">
        <w:rPr>
          <w:iCs/>
          <w:sz w:val="24"/>
          <w:szCs w:val="24"/>
        </w:rPr>
        <w:t>апроса предложений</w:t>
      </w:r>
      <w:r w:rsidRPr="008C29C3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8C29C3">
        <w:rPr>
          <w:iCs/>
          <w:sz w:val="24"/>
          <w:szCs w:val="24"/>
        </w:rPr>
        <w:t>.</w:t>
      </w:r>
      <w:r w:rsidRPr="008C29C3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8C29C3">
        <w:rPr>
          <w:iCs/>
          <w:sz w:val="24"/>
          <w:szCs w:val="24"/>
        </w:rPr>
        <w:t>подготовить и подать в составе Заявк</w:t>
      </w:r>
      <w:r w:rsidR="00953802" w:rsidRPr="008C29C3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8C29C3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717F60" w:rsidRPr="00382A07" w:rsidRDefault="008C29C3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C29C3">
        <w:rPr>
          <w:b/>
          <w:bCs w:val="0"/>
          <w:sz w:val="24"/>
          <w:szCs w:val="24"/>
          <w:lang w:eastAsia="ru-RU"/>
        </w:rPr>
        <w:t>597 000</w:t>
      </w:r>
      <w:r w:rsidRPr="008C29C3">
        <w:rPr>
          <w:bCs w:val="0"/>
          <w:sz w:val="24"/>
          <w:szCs w:val="24"/>
          <w:lang w:eastAsia="ru-RU"/>
        </w:rPr>
        <w:t xml:space="preserve"> (Пятьсот девяносто семь тысяч) рублей 00 копеек РФ, без учета НДС; НДС составляет </w:t>
      </w:r>
      <w:r w:rsidRPr="008C29C3">
        <w:rPr>
          <w:b/>
          <w:bCs w:val="0"/>
          <w:sz w:val="24"/>
          <w:szCs w:val="24"/>
          <w:lang w:eastAsia="ru-RU"/>
        </w:rPr>
        <w:t>107 460</w:t>
      </w:r>
      <w:r w:rsidRPr="008C29C3">
        <w:rPr>
          <w:bCs w:val="0"/>
          <w:sz w:val="24"/>
          <w:szCs w:val="24"/>
          <w:lang w:eastAsia="ru-RU"/>
        </w:rPr>
        <w:t xml:space="preserve"> (Сто семь тысяч четыреста шестьдесят) рублей 00 копеек РФ; </w:t>
      </w:r>
      <w:r w:rsidRPr="008C29C3">
        <w:rPr>
          <w:b/>
          <w:bCs w:val="0"/>
          <w:sz w:val="24"/>
          <w:szCs w:val="24"/>
          <w:lang w:eastAsia="ru-RU"/>
        </w:rPr>
        <w:t>704 460</w:t>
      </w:r>
      <w:r w:rsidRPr="008C29C3">
        <w:rPr>
          <w:bCs w:val="0"/>
          <w:sz w:val="24"/>
          <w:szCs w:val="24"/>
          <w:lang w:eastAsia="ru-RU"/>
        </w:rPr>
        <w:t xml:space="preserve"> (Семьсот четыре тысячи четыреста шестьдесят) рублей 00 копеек РФ, с учетом НДС</w:t>
      </w:r>
      <w:r>
        <w:rPr>
          <w:bCs w:val="0"/>
          <w:sz w:val="24"/>
          <w:szCs w:val="24"/>
          <w:lang w:eastAsia="ru-RU"/>
        </w:rPr>
        <w:t>.</w:t>
      </w:r>
    </w:p>
    <w:p w:rsidR="00280464" w:rsidRPr="00382A07" w:rsidRDefault="00280464" w:rsidP="008C29C3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8C29C3">
        <w:rPr>
          <w:bCs w:val="0"/>
          <w:sz w:val="24"/>
          <w:szCs w:val="24"/>
        </w:rPr>
        <w:t xml:space="preserve">, </w:t>
      </w:r>
      <w:r w:rsidR="008C29C3" w:rsidRPr="008C29C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8C29C3" w:rsidRPr="00D04DF1" w:rsidRDefault="008C29C3" w:rsidP="008C29C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8C29C3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8C29C3" w:rsidRPr="008C29C3">
        <w:rPr>
          <w:bCs/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8C29C3" w:rsidRPr="008C29C3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8C29C3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C29C3" w:rsidRPr="008C29C3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8C29C3" w:rsidRPr="008C29C3">
        <w:rPr>
          <w:rFonts w:eastAsia="Calibri"/>
          <w:szCs w:val="24"/>
          <w:u w:val="single"/>
          <w:lang w:eastAsia="en-US"/>
        </w:rPr>
        <w:t>kobeleva.ey@mrsk-1.ru</w:t>
      </w:r>
      <w:r w:rsidRPr="008C29C3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8C29C3" w:rsidRPr="002D5CFA" w:rsidRDefault="008C29C3" w:rsidP="008C29C3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lastRenderedPageBreak/>
        <w:t>Получатель платежа: Филиал ПАО «МРСК Центра» - «Тамбовэнерго»</w:t>
      </w:r>
    </w:p>
    <w:p w:rsidR="008C29C3" w:rsidRPr="002D5CFA" w:rsidRDefault="008C29C3" w:rsidP="008C29C3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8C29C3" w:rsidRPr="002D5CFA" w:rsidRDefault="008C29C3" w:rsidP="008C29C3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8C29C3" w:rsidRPr="002D5CFA" w:rsidRDefault="008C29C3" w:rsidP="008C29C3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8C29C3" w:rsidRPr="002D5CFA" w:rsidRDefault="008C29C3" w:rsidP="008C29C3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8C29C3" w:rsidRPr="002D5CFA" w:rsidRDefault="008C29C3" w:rsidP="008C29C3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8C29C3" w:rsidRPr="002D5CFA" w:rsidRDefault="008C29C3" w:rsidP="008C29C3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8C29C3">
        <w:rPr>
          <w:b/>
          <w:bCs w:val="0"/>
          <w:sz w:val="24"/>
          <w:szCs w:val="24"/>
          <w:highlight w:val="yellow"/>
        </w:rPr>
        <w:t>02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8C29C3">
        <w:rPr>
          <w:b/>
          <w:bCs w:val="0"/>
          <w:sz w:val="24"/>
          <w:szCs w:val="24"/>
          <w:highlight w:val="yellow"/>
        </w:rPr>
        <w:t>февраля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382A07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8C29C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8C29C3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8C29C3">
        <w:rPr>
          <w:b w:val="0"/>
          <w:szCs w:val="24"/>
        </w:rPr>
        <w:t>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производителя(ей)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C2C" w:rsidRDefault="00747C2C">
      <w:pPr>
        <w:spacing w:line="240" w:lineRule="auto"/>
      </w:pPr>
      <w:r>
        <w:separator/>
      </w:r>
    </w:p>
  </w:endnote>
  <w:endnote w:type="continuationSeparator" w:id="0">
    <w:p w:rsidR="00747C2C" w:rsidRDefault="00747C2C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F764BA">
      <w:rPr>
        <w:noProof/>
        <w:sz w:val="16"/>
        <w:szCs w:val="16"/>
        <w:lang w:eastAsia="ru-RU"/>
      </w:rPr>
      <w:t>3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8C29C3">
      <w:rPr>
        <w:sz w:val="18"/>
        <w:szCs w:val="18"/>
      </w:rPr>
      <w:t xml:space="preserve">заключения </w:t>
    </w:r>
    <w:r w:rsidR="008C29C3" w:rsidRPr="008C29C3">
      <w:rPr>
        <w:sz w:val="18"/>
        <w:szCs w:val="18"/>
      </w:rPr>
      <w:t>Договора на поставку робота-тренажера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C2C" w:rsidRDefault="00747C2C">
      <w:pPr>
        <w:spacing w:line="240" w:lineRule="auto"/>
      </w:pPr>
      <w:r>
        <w:separator/>
      </w:r>
    </w:p>
  </w:footnote>
  <w:footnote w:type="continuationSeparator" w:id="0">
    <w:p w:rsidR="00747C2C" w:rsidRDefault="00747C2C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 w15:restartNumberingAfterBreak="0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C2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29C3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324C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4BA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6C70B33-05FE-4C05-84C3-223ED967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8C29C3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8C29C3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5B88-6CC9-4766-B439-CE2951C5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88</Pages>
  <Words>29859</Words>
  <Characters>170198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53</cp:revision>
  <cp:lastPrinted>2015-12-29T14:27:00Z</cp:lastPrinted>
  <dcterms:created xsi:type="dcterms:W3CDTF">2016-12-02T12:44:00Z</dcterms:created>
  <dcterms:modified xsi:type="dcterms:W3CDTF">2018-01-17T10:41:00Z</dcterms:modified>
</cp:coreProperties>
</file>