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3A32B3" w:rsidRPr="00EA1E4F" w:rsidRDefault="003A32B3" w:rsidP="003A32B3">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3A32B3" w:rsidRPr="00041308" w:rsidRDefault="003A32B3" w:rsidP="003A32B3">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3A32B3" w:rsidRPr="00010061" w:rsidRDefault="003A32B3" w:rsidP="003A32B3">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3A32B3" w:rsidRPr="00010061" w:rsidRDefault="003A32B3" w:rsidP="003A32B3">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3A32B3" w:rsidRPr="00E23D27" w:rsidRDefault="003A32B3" w:rsidP="003A32B3">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A1E4F">
        <w:rPr>
          <w:noProof/>
          <w:sz w:val="16"/>
          <w:szCs w:val="16"/>
          <w:lang w:eastAsia="ru-RU"/>
        </w:rPr>
        <w:drawing>
          <wp:inline distT="0" distB="0" distL="0" distR="0" wp14:anchorId="25436476" wp14:editId="2571DA03">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A1E4F">
        <w:rPr>
          <w:noProof/>
          <w:sz w:val="16"/>
          <w:szCs w:val="16"/>
          <w:lang w:eastAsia="ru-RU"/>
        </w:rPr>
        <w:t xml:space="preserve">            </w:t>
      </w:r>
      <w:r w:rsidRPr="00EA1E4F">
        <w:rPr>
          <w:noProof/>
          <w:sz w:val="16"/>
          <w:szCs w:val="16"/>
          <w:lang w:eastAsia="ru-RU"/>
        </w:rPr>
        <w:drawing>
          <wp:inline distT="0" distB="0" distL="0" distR="0" wp14:anchorId="1BC56216" wp14:editId="7E5093EB">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Default="00BF0828" w:rsidP="003A32B3">
      <w:pPr>
        <w:ind w:firstLine="0"/>
        <w:rPr>
          <w:sz w:val="24"/>
          <w:szCs w:val="24"/>
        </w:rPr>
      </w:pPr>
    </w:p>
    <w:p w:rsidR="003A32B3" w:rsidRPr="00382A07" w:rsidRDefault="003A32B3" w:rsidP="003A32B3">
      <w:pPr>
        <w:ind w:firstLine="0"/>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3A32B3" w:rsidRDefault="003A32B3" w:rsidP="003A32B3">
      <w:pPr>
        <w:spacing w:line="240" w:lineRule="auto"/>
        <w:jc w:val="right"/>
        <w:rPr>
          <w:sz w:val="24"/>
          <w:szCs w:val="24"/>
        </w:rPr>
      </w:pPr>
      <w:r>
        <w:rPr>
          <w:sz w:val="24"/>
          <w:szCs w:val="24"/>
        </w:rPr>
        <w:t>Председатель закупочной комиссии -</w:t>
      </w:r>
    </w:p>
    <w:p w:rsidR="003A32B3" w:rsidRDefault="003A32B3" w:rsidP="003A32B3">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w:t>
      </w:r>
      <w:r>
        <w:rPr>
          <w:sz w:val="24"/>
          <w:szCs w:val="24"/>
        </w:rPr>
        <w:t xml:space="preserve"> -</w:t>
      </w:r>
    </w:p>
    <w:p w:rsidR="003A32B3" w:rsidRDefault="003A32B3" w:rsidP="003A32B3">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3A32B3" w:rsidRPr="00C12FA4" w:rsidRDefault="003A32B3" w:rsidP="003A32B3">
      <w:pPr>
        <w:spacing w:line="240" w:lineRule="auto"/>
        <w:jc w:val="right"/>
        <w:rPr>
          <w:sz w:val="24"/>
          <w:szCs w:val="24"/>
        </w:rPr>
      </w:pPr>
      <w:r>
        <w:rPr>
          <w:sz w:val="24"/>
          <w:szCs w:val="24"/>
        </w:rPr>
        <w:t xml:space="preserve">«Костромаэнерго» </w:t>
      </w:r>
    </w:p>
    <w:p w:rsidR="003A32B3" w:rsidRPr="00C12FA4" w:rsidRDefault="003A32B3" w:rsidP="003A32B3">
      <w:pPr>
        <w:spacing w:line="240" w:lineRule="auto"/>
        <w:jc w:val="right"/>
      </w:pPr>
    </w:p>
    <w:p w:rsidR="003A32B3" w:rsidRPr="00C12FA4" w:rsidRDefault="003A32B3" w:rsidP="003A32B3">
      <w:pPr>
        <w:spacing w:line="240" w:lineRule="auto"/>
        <w:jc w:val="right"/>
        <w:rPr>
          <w:sz w:val="24"/>
          <w:szCs w:val="24"/>
        </w:rPr>
      </w:pPr>
      <w:r w:rsidRPr="00C12FA4">
        <w:rPr>
          <w:sz w:val="24"/>
          <w:szCs w:val="24"/>
        </w:rPr>
        <w:t xml:space="preserve">____________________ </w:t>
      </w:r>
      <w:r>
        <w:rPr>
          <w:sz w:val="24"/>
          <w:szCs w:val="24"/>
        </w:rPr>
        <w:t>Е.А</w:t>
      </w:r>
      <w:r w:rsidRPr="00C12FA4">
        <w:rPr>
          <w:sz w:val="24"/>
          <w:szCs w:val="24"/>
        </w:rPr>
        <w:t>. С</w:t>
      </w:r>
      <w:r>
        <w:rPr>
          <w:sz w:val="24"/>
          <w:szCs w:val="24"/>
        </w:rPr>
        <w:t>мирнов</w:t>
      </w:r>
    </w:p>
    <w:p w:rsidR="003A32B3" w:rsidRPr="00C12FA4" w:rsidRDefault="003A32B3" w:rsidP="003A32B3">
      <w:pPr>
        <w:spacing w:line="240" w:lineRule="auto"/>
        <w:jc w:val="right"/>
        <w:rPr>
          <w:sz w:val="24"/>
          <w:szCs w:val="24"/>
        </w:rPr>
      </w:pPr>
    </w:p>
    <w:p w:rsidR="003A32B3" w:rsidRPr="00C12FA4" w:rsidRDefault="003A32B3" w:rsidP="003A32B3">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3A32B3" w:rsidRPr="003A32B3"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3A32B3">
        <w:rPr>
          <w:b/>
          <w:sz w:val="24"/>
          <w:szCs w:val="24"/>
        </w:rPr>
        <w:t>Договор</w:t>
      </w:r>
      <w:r w:rsidR="003A32B3" w:rsidRPr="003A32B3">
        <w:rPr>
          <w:b/>
          <w:sz w:val="24"/>
          <w:szCs w:val="24"/>
        </w:rPr>
        <w:t>а</w:t>
      </w:r>
      <w:r w:rsidR="007556FF" w:rsidRPr="003A32B3">
        <w:rPr>
          <w:b/>
          <w:sz w:val="24"/>
          <w:szCs w:val="24"/>
        </w:rPr>
        <w:t xml:space="preserve"> на поставку </w:t>
      </w:r>
      <w:r w:rsidR="003A32B3" w:rsidRPr="003A32B3">
        <w:rPr>
          <w:b/>
          <w:sz w:val="24"/>
          <w:szCs w:val="24"/>
        </w:rPr>
        <w:t xml:space="preserve">детских новогодних подарков </w:t>
      </w:r>
    </w:p>
    <w:p w:rsidR="00717F60" w:rsidRPr="00382A07" w:rsidRDefault="007556FF" w:rsidP="007556FF">
      <w:pPr>
        <w:spacing w:line="264" w:lineRule="auto"/>
        <w:ind w:firstLine="0"/>
        <w:jc w:val="center"/>
        <w:rPr>
          <w:b/>
          <w:sz w:val="24"/>
          <w:szCs w:val="24"/>
        </w:rPr>
      </w:pPr>
      <w:r w:rsidRPr="003A32B3">
        <w:rPr>
          <w:b/>
          <w:sz w:val="24"/>
          <w:szCs w:val="24"/>
        </w:rPr>
        <w:t>для нужд ПАО «МРСК Центра» (филиал</w:t>
      </w:r>
      <w:r w:rsidR="003A32B3" w:rsidRPr="003A32B3">
        <w:rPr>
          <w:b/>
          <w:sz w:val="24"/>
          <w:szCs w:val="24"/>
        </w:rPr>
        <w:t>а</w:t>
      </w:r>
      <w:r w:rsidRPr="003A32B3">
        <w:rPr>
          <w:b/>
          <w:sz w:val="24"/>
          <w:szCs w:val="24"/>
        </w:rPr>
        <w:t xml:space="preserve"> </w:t>
      </w:r>
      <w:r w:rsidR="003A32B3" w:rsidRPr="003A32B3">
        <w:rPr>
          <w:b/>
          <w:sz w:val="24"/>
          <w:szCs w:val="24"/>
        </w:rPr>
        <w:t>«Костромаэнерго»</w:t>
      </w:r>
      <w:r w:rsidRPr="003A32B3">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3A32B3">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3D1B4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3D1B4A">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3D1B4A">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3D1B4A">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3D1B4A">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3D1B4A">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3D1B4A">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3D1B4A">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3D1B4A">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3D1B4A">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3D1B4A">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3D1B4A">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3D1B4A">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3D1B4A">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3D1B4A">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3D1B4A">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3D1B4A">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3D1B4A">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3D1B4A">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3D1B4A">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3D1B4A">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3D1B4A">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3D1B4A">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3D1B4A">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3D1B4A">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3D1B4A">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3D1B4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3D1B4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3D1B4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3D1B4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3D1B4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3D1B4A">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3D1B4A">
        <w:rPr>
          <w:noProof/>
        </w:rPr>
        <w:t>41</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3D1B4A">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3D1B4A">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3D1B4A">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3D1B4A">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3D1B4A">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3D1B4A">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3D1B4A">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3D1B4A">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3D1B4A">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3D1B4A">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3D1B4A">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3D1B4A">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3D1B4A">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3D1B4A">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3D1B4A">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3D1B4A">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3D1B4A">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3D1B4A">
        <w:rPr>
          <w:noProof/>
        </w:rPr>
        <w:t>84</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1279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12795">
        <w:rPr>
          <w:iCs/>
          <w:sz w:val="24"/>
          <w:szCs w:val="24"/>
        </w:rPr>
        <w:t xml:space="preserve">Заказчик, являющийся Организатором запроса предложений </w:t>
      </w:r>
      <w:r w:rsidR="007556FF" w:rsidRPr="00412795">
        <w:rPr>
          <w:iCs/>
          <w:sz w:val="24"/>
          <w:szCs w:val="24"/>
        </w:rPr>
        <w:t xml:space="preserve">– </w:t>
      </w:r>
      <w:r w:rsidR="00412795">
        <w:rPr>
          <w:iCs/>
          <w:sz w:val="24"/>
          <w:szCs w:val="24"/>
        </w:rPr>
        <w:t xml:space="preserve">филиал </w:t>
      </w:r>
      <w:r w:rsidR="007556FF" w:rsidRPr="00412795">
        <w:rPr>
          <w:iCs/>
          <w:sz w:val="24"/>
          <w:szCs w:val="24"/>
        </w:rPr>
        <w:t>ПАО «МРСК Центра»</w:t>
      </w:r>
      <w:r w:rsidR="00412795">
        <w:rPr>
          <w:iCs/>
          <w:sz w:val="24"/>
          <w:szCs w:val="24"/>
        </w:rPr>
        <w:t xml:space="preserve"> - «Костромаэнерго»</w:t>
      </w:r>
      <w:r w:rsidR="007556FF" w:rsidRPr="00412795">
        <w:rPr>
          <w:iCs/>
          <w:sz w:val="24"/>
          <w:szCs w:val="24"/>
        </w:rPr>
        <w:t xml:space="preserve"> (далее – Заказчик или Организатор)</w:t>
      </w:r>
      <w:r w:rsidRPr="00412795">
        <w:rPr>
          <w:iCs/>
          <w:sz w:val="24"/>
          <w:szCs w:val="24"/>
        </w:rPr>
        <w:t xml:space="preserve"> (почтовый адрес:</w:t>
      </w:r>
      <w:proofErr w:type="gramEnd"/>
      <w:r w:rsidR="007556FF" w:rsidRPr="00412795">
        <w:rPr>
          <w:iCs/>
          <w:sz w:val="24"/>
          <w:szCs w:val="24"/>
        </w:rPr>
        <w:t xml:space="preserve"> </w:t>
      </w:r>
      <w:proofErr w:type="gramStart"/>
      <w:r w:rsidR="003A32B3" w:rsidRPr="00412795">
        <w:rPr>
          <w:iCs/>
          <w:sz w:val="24"/>
          <w:szCs w:val="24"/>
        </w:rPr>
        <w:t xml:space="preserve">РФ, 156961, г. Кострома, проспект Мира, 53, секретарь Закупочной комиссии и ответственное лицо – </w:t>
      </w:r>
      <w:r w:rsidR="00412795" w:rsidRPr="00412795">
        <w:rPr>
          <w:iCs/>
          <w:sz w:val="24"/>
          <w:szCs w:val="24"/>
        </w:rPr>
        <w:t>начальник</w:t>
      </w:r>
      <w:r w:rsidR="003A32B3" w:rsidRPr="00412795">
        <w:rPr>
          <w:iCs/>
          <w:sz w:val="24"/>
          <w:szCs w:val="24"/>
        </w:rPr>
        <w:t xml:space="preserve"> отдела закупочной деятельности филиала ПАО «МРСК Центра» - «Костромаэнерго» </w:t>
      </w:r>
      <w:proofErr w:type="spellStart"/>
      <w:r w:rsidR="00412795" w:rsidRPr="00412795">
        <w:rPr>
          <w:iCs/>
          <w:sz w:val="24"/>
          <w:szCs w:val="24"/>
        </w:rPr>
        <w:t>Бебенин</w:t>
      </w:r>
      <w:proofErr w:type="spellEnd"/>
      <w:r w:rsidR="00412795" w:rsidRPr="00412795">
        <w:rPr>
          <w:iCs/>
          <w:sz w:val="24"/>
          <w:szCs w:val="24"/>
        </w:rPr>
        <w:t xml:space="preserve"> И.Н</w:t>
      </w:r>
      <w:r w:rsidR="003A32B3" w:rsidRPr="00412795">
        <w:rPr>
          <w:iCs/>
          <w:sz w:val="24"/>
          <w:szCs w:val="24"/>
        </w:rPr>
        <w:t>., контактный телефон: (4942) 396-</w:t>
      </w:r>
      <w:r w:rsidR="00412795" w:rsidRPr="00412795">
        <w:rPr>
          <w:iCs/>
          <w:sz w:val="24"/>
          <w:szCs w:val="24"/>
        </w:rPr>
        <w:t>370</w:t>
      </w:r>
      <w:r w:rsidR="003A32B3" w:rsidRPr="00412795">
        <w:rPr>
          <w:iCs/>
          <w:sz w:val="24"/>
          <w:szCs w:val="24"/>
        </w:rPr>
        <w:t xml:space="preserve">, </w:t>
      </w:r>
      <w:r w:rsidR="003A32B3" w:rsidRPr="00412795">
        <w:rPr>
          <w:sz w:val="24"/>
          <w:szCs w:val="24"/>
        </w:rPr>
        <w:t xml:space="preserve">адрес электронной почты: </w:t>
      </w:r>
      <w:proofErr w:type="spellStart"/>
      <w:r w:rsidR="00412795" w:rsidRPr="00412795">
        <w:rPr>
          <w:rStyle w:val="a7"/>
          <w:sz w:val="24"/>
          <w:szCs w:val="24"/>
          <w:lang w:val="en-US"/>
        </w:rPr>
        <w:t>bebenin</w:t>
      </w:r>
      <w:proofErr w:type="spellEnd"/>
      <w:r w:rsidR="003A32B3" w:rsidRPr="00412795">
        <w:rPr>
          <w:rStyle w:val="a7"/>
          <w:sz w:val="24"/>
          <w:szCs w:val="24"/>
        </w:rPr>
        <w:t>.</w:t>
      </w:r>
      <w:r w:rsidR="00412795" w:rsidRPr="00412795">
        <w:rPr>
          <w:rStyle w:val="a7"/>
          <w:sz w:val="24"/>
          <w:szCs w:val="24"/>
          <w:lang w:val="en-US"/>
        </w:rPr>
        <w:t>in</w:t>
      </w:r>
      <w:r w:rsidR="003A32B3" w:rsidRPr="00412795">
        <w:rPr>
          <w:rStyle w:val="a7"/>
          <w:sz w:val="24"/>
          <w:szCs w:val="24"/>
        </w:rPr>
        <w:t>@</w:t>
      </w:r>
      <w:proofErr w:type="spellStart"/>
      <w:r w:rsidR="003A32B3" w:rsidRPr="00412795">
        <w:rPr>
          <w:rStyle w:val="a7"/>
          <w:sz w:val="24"/>
          <w:szCs w:val="24"/>
          <w:lang w:val="en-US"/>
        </w:rPr>
        <w:t>mrsk</w:t>
      </w:r>
      <w:proofErr w:type="spellEnd"/>
      <w:r w:rsidR="003A32B3" w:rsidRPr="00412795">
        <w:rPr>
          <w:rStyle w:val="a7"/>
          <w:sz w:val="24"/>
          <w:szCs w:val="24"/>
        </w:rPr>
        <w:t>-1.</w:t>
      </w:r>
      <w:proofErr w:type="spellStart"/>
      <w:r w:rsidR="003A32B3" w:rsidRPr="00412795">
        <w:rPr>
          <w:rStyle w:val="a7"/>
          <w:sz w:val="24"/>
          <w:szCs w:val="24"/>
          <w:lang w:val="en-US"/>
        </w:rPr>
        <w:t>ru</w:t>
      </w:r>
      <w:proofErr w:type="spellEnd"/>
      <w:r w:rsidR="00862664" w:rsidRPr="00412795">
        <w:rPr>
          <w:sz w:val="24"/>
          <w:szCs w:val="24"/>
        </w:rPr>
        <w:t xml:space="preserve"> </w:t>
      </w:r>
      <w:r w:rsidR="004B5EB3" w:rsidRPr="00412795">
        <w:rPr>
          <w:iCs/>
          <w:sz w:val="24"/>
          <w:szCs w:val="24"/>
        </w:rPr>
        <w:t>Извещени</w:t>
      </w:r>
      <w:r w:rsidRPr="00412795">
        <w:rPr>
          <w:iCs/>
          <w:sz w:val="24"/>
          <w:szCs w:val="24"/>
        </w:rPr>
        <w:t>ем</w:t>
      </w:r>
      <w:r w:rsidRPr="00412795">
        <w:rPr>
          <w:sz w:val="24"/>
          <w:szCs w:val="24"/>
        </w:rPr>
        <w:t xml:space="preserve"> о проведении открытого </w:t>
      </w:r>
      <w:r w:rsidRPr="00412795">
        <w:rPr>
          <w:iCs/>
          <w:sz w:val="24"/>
          <w:szCs w:val="24"/>
        </w:rPr>
        <w:t>запроса предложений</w:t>
      </w:r>
      <w:r w:rsidRPr="00412795">
        <w:rPr>
          <w:sz w:val="24"/>
          <w:szCs w:val="24"/>
        </w:rPr>
        <w:t xml:space="preserve">, опубликованным </w:t>
      </w:r>
      <w:r w:rsidRPr="00412795">
        <w:rPr>
          <w:b/>
          <w:sz w:val="24"/>
          <w:szCs w:val="24"/>
        </w:rPr>
        <w:t>«</w:t>
      </w:r>
      <w:r w:rsidR="00412795" w:rsidRPr="00412795">
        <w:rPr>
          <w:b/>
          <w:sz w:val="24"/>
          <w:szCs w:val="24"/>
        </w:rPr>
        <w:t>27</w:t>
      </w:r>
      <w:r w:rsidRPr="00412795">
        <w:rPr>
          <w:b/>
          <w:sz w:val="24"/>
          <w:szCs w:val="24"/>
        </w:rPr>
        <w:t xml:space="preserve">» </w:t>
      </w:r>
      <w:r w:rsidR="00412795" w:rsidRPr="00412795">
        <w:rPr>
          <w:b/>
          <w:sz w:val="24"/>
          <w:szCs w:val="24"/>
        </w:rPr>
        <w:t>сентября</w:t>
      </w:r>
      <w:r w:rsidRPr="00412795">
        <w:rPr>
          <w:b/>
          <w:sz w:val="24"/>
          <w:szCs w:val="24"/>
        </w:rPr>
        <w:t xml:space="preserve"> </w:t>
      </w:r>
      <w:r w:rsidR="004E638A" w:rsidRPr="00412795">
        <w:rPr>
          <w:b/>
          <w:sz w:val="24"/>
          <w:szCs w:val="24"/>
        </w:rPr>
        <w:t>2017</w:t>
      </w:r>
      <w:r w:rsidRPr="00412795">
        <w:rPr>
          <w:b/>
          <w:sz w:val="24"/>
          <w:szCs w:val="24"/>
        </w:rPr>
        <w:t xml:space="preserve"> г.</w:t>
      </w:r>
      <w:r w:rsidRPr="00412795">
        <w:rPr>
          <w:sz w:val="24"/>
          <w:szCs w:val="24"/>
        </w:rPr>
        <w:t xml:space="preserve"> на официальном сайте (</w:t>
      </w:r>
      <w:hyperlink r:id="rId17" w:history="1">
        <w:r w:rsidR="00345CCA" w:rsidRPr="00412795">
          <w:rPr>
            <w:rStyle w:val="a7"/>
            <w:color w:val="auto"/>
            <w:sz w:val="24"/>
            <w:szCs w:val="24"/>
          </w:rPr>
          <w:t>www.zakupki.</w:t>
        </w:r>
        <w:r w:rsidR="00345CCA" w:rsidRPr="00412795">
          <w:rPr>
            <w:rStyle w:val="a7"/>
            <w:color w:val="auto"/>
            <w:sz w:val="24"/>
            <w:szCs w:val="24"/>
            <w:lang w:val="en-US"/>
          </w:rPr>
          <w:t>gov</w:t>
        </w:r>
        <w:r w:rsidR="00345CCA" w:rsidRPr="00412795">
          <w:rPr>
            <w:rStyle w:val="a7"/>
            <w:color w:val="auto"/>
            <w:sz w:val="24"/>
            <w:szCs w:val="24"/>
          </w:rPr>
          <w:t>.ru</w:t>
        </w:r>
      </w:hyperlink>
      <w:r w:rsidRPr="00412795">
        <w:rPr>
          <w:sz w:val="24"/>
          <w:szCs w:val="24"/>
        </w:rPr>
        <w:t>),</w:t>
      </w:r>
      <w:r w:rsidR="009D7F01" w:rsidRPr="00412795">
        <w:rPr>
          <w:iCs/>
          <w:sz w:val="24"/>
          <w:szCs w:val="24"/>
        </w:rPr>
        <w:t xml:space="preserve"> </w:t>
      </w:r>
      <w:r w:rsidR="009D7F01" w:rsidRPr="00412795">
        <w:rPr>
          <w:sz w:val="24"/>
          <w:szCs w:val="24"/>
        </w:rPr>
        <w:t xml:space="preserve">на сайте </w:t>
      </w:r>
      <w:r w:rsidR="007556FF" w:rsidRPr="00412795">
        <w:rPr>
          <w:iCs/>
          <w:sz w:val="24"/>
          <w:szCs w:val="24"/>
        </w:rPr>
        <w:t>ПАО «МРСК Центра»</w:t>
      </w:r>
      <w:r w:rsidR="009D7F01" w:rsidRPr="00412795">
        <w:rPr>
          <w:sz w:val="24"/>
          <w:szCs w:val="24"/>
        </w:rPr>
        <w:t xml:space="preserve"> (</w:t>
      </w:r>
      <w:hyperlink r:id="rId18" w:history="1">
        <w:r w:rsidR="007556FF" w:rsidRPr="00412795">
          <w:rPr>
            <w:rStyle w:val="a7"/>
            <w:color w:val="auto"/>
            <w:sz w:val="24"/>
            <w:szCs w:val="24"/>
          </w:rPr>
          <w:t>www</w:t>
        </w:r>
        <w:proofErr w:type="gramEnd"/>
        <w:r w:rsidR="007556FF" w:rsidRPr="00412795">
          <w:rPr>
            <w:rStyle w:val="a7"/>
            <w:color w:val="auto"/>
            <w:sz w:val="24"/>
            <w:szCs w:val="24"/>
          </w:rPr>
          <w:t>.</w:t>
        </w:r>
        <w:proofErr w:type="gramStart"/>
        <w:r w:rsidR="007556FF" w:rsidRPr="00412795">
          <w:rPr>
            <w:rStyle w:val="a7"/>
            <w:color w:val="auto"/>
            <w:sz w:val="24"/>
            <w:szCs w:val="24"/>
          </w:rPr>
          <w:t>mrsk-1.ru</w:t>
        </w:r>
      </w:hyperlink>
      <w:r w:rsidR="00862664" w:rsidRPr="00412795">
        <w:rPr>
          <w:sz w:val="24"/>
          <w:szCs w:val="24"/>
        </w:rPr>
        <w:t>)</w:t>
      </w:r>
      <w:r w:rsidR="00702B2C" w:rsidRPr="00412795">
        <w:rPr>
          <w:sz w:val="24"/>
          <w:szCs w:val="24"/>
        </w:rPr>
        <w:t xml:space="preserve">, на сайте ЭТП, указанном в п. </w:t>
      </w:r>
      <w:r w:rsidR="000D2D6A" w:rsidRPr="00412795">
        <w:rPr>
          <w:sz w:val="24"/>
          <w:szCs w:val="24"/>
        </w:rPr>
        <w:fldChar w:fldCharType="begin"/>
      </w:r>
      <w:r w:rsidR="000D2D6A" w:rsidRPr="00412795">
        <w:rPr>
          <w:sz w:val="24"/>
          <w:szCs w:val="24"/>
        </w:rPr>
        <w:instrText xml:space="preserve"> REF _Ref440269836 \r \h  \* MERGEFORMAT </w:instrText>
      </w:r>
      <w:r w:rsidR="000D2D6A" w:rsidRPr="00412795">
        <w:rPr>
          <w:sz w:val="24"/>
          <w:szCs w:val="24"/>
        </w:rPr>
      </w:r>
      <w:r w:rsidR="000D2D6A" w:rsidRPr="00412795">
        <w:rPr>
          <w:sz w:val="24"/>
          <w:szCs w:val="24"/>
        </w:rPr>
        <w:fldChar w:fldCharType="separate"/>
      </w:r>
      <w:r w:rsidR="006305A1" w:rsidRPr="00412795">
        <w:rPr>
          <w:sz w:val="24"/>
          <w:szCs w:val="24"/>
        </w:rPr>
        <w:t>1.1.2</w:t>
      </w:r>
      <w:r w:rsidR="000D2D6A" w:rsidRPr="00412795">
        <w:rPr>
          <w:sz w:val="24"/>
          <w:szCs w:val="24"/>
        </w:rPr>
        <w:fldChar w:fldCharType="end"/>
      </w:r>
      <w:r w:rsidR="00702B2C" w:rsidRPr="00412795">
        <w:rPr>
          <w:sz w:val="24"/>
          <w:szCs w:val="24"/>
        </w:rPr>
        <w:t xml:space="preserve"> настоящей Документации, </w:t>
      </w:r>
      <w:r w:rsidR="009A7733" w:rsidRPr="00412795">
        <w:rPr>
          <w:iCs/>
          <w:sz w:val="24"/>
          <w:szCs w:val="24"/>
        </w:rPr>
        <w:t xml:space="preserve"> </w:t>
      </w:r>
      <w:r w:rsidRPr="00412795">
        <w:rPr>
          <w:iCs/>
          <w:sz w:val="24"/>
          <w:szCs w:val="24"/>
        </w:rPr>
        <w:t>приг</w:t>
      </w:r>
      <w:r w:rsidRPr="00412795">
        <w:rPr>
          <w:sz w:val="24"/>
          <w:szCs w:val="24"/>
        </w:rPr>
        <w:t>ласило юридических лиц</w:t>
      </w:r>
      <w:r w:rsidR="005B75A6" w:rsidRPr="00412795">
        <w:rPr>
          <w:sz w:val="24"/>
          <w:szCs w:val="24"/>
        </w:rPr>
        <w:t xml:space="preserve"> и физических лиц (в т.</w:t>
      </w:r>
      <w:r w:rsidR="003129D4" w:rsidRPr="00412795">
        <w:rPr>
          <w:sz w:val="24"/>
          <w:szCs w:val="24"/>
        </w:rPr>
        <w:t xml:space="preserve"> </w:t>
      </w:r>
      <w:r w:rsidR="005B75A6" w:rsidRPr="00412795">
        <w:rPr>
          <w:sz w:val="24"/>
          <w:szCs w:val="24"/>
        </w:rPr>
        <w:t>ч. индивидуальных предпринимателей)</w:t>
      </w:r>
      <w:r w:rsidR="00412795" w:rsidRPr="00412795">
        <w:rPr>
          <w:sz w:val="24"/>
          <w:szCs w:val="24"/>
        </w:rPr>
        <w:t xml:space="preserve">, </w:t>
      </w:r>
      <w:r w:rsidR="00412795" w:rsidRPr="0041279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w:t>
      </w:r>
      <w:r w:rsidR="00412795" w:rsidRPr="00314284">
        <w:rPr>
          <w:sz w:val="24"/>
          <w:szCs w:val="24"/>
        </w:rPr>
        <w:t xml:space="preserve"> предпринимательства в Российской Федерации</w:t>
      </w:r>
      <w:proofErr w:type="gramEnd"/>
      <w:r w:rsidR="00412795" w:rsidRPr="00314284">
        <w:rPr>
          <w:sz w:val="24"/>
          <w:szCs w:val="24"/>
        </w:rPr>
        <w:t>»)</w:t>
      </w:r>
      <w:r w:rsidR="00412795">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702B2C" w:rsidRPr="00412795">
        <w:rPr>
          <w:sz w:val="24"/>
          <w:szCs w:val="24"/>
        </w:rPr>
        <w:t>Договор</w:t>
      </w:r>
      <w:r w:rsidR="00412795" w:rsidRPr="00412795">
        <w:rPr>
          <w:sz w:val="24"/>
          <w:szCs w:val="24"/>
        </w:rPr>
        <w:t>а</w:t>
      </w:r>
      <w:r w:rsidR="00702B2C" w:rsidRPr="00412795">
        <w:rPr>
          <w:sz w:val="24"/>
          <w:szCs w:val="24"/>
        </w:rPr>
        <w:t xml:space="preserve"> на поставку </w:t>
      </w:r>
      <w:r w:rsidR="00412795" w:rsidRPr="00412795">
        <w:rPr>
          <w:sz w:val="24"/>
          <w:szCs w:val="24"/>
        </w:rPr>
        <w:t>детских новогодних подарков</w:t>
      </w:r>
      <w:r w:rsidR="00702B2C" w:rsidRPr="00382A07">
        <w:rPr>
          <w:sz w:val="24"/>
          <w:szCs w:val="24"/>
        </w:rPr>
        <w:t xml:space="preserve"> для нужд ПАО «МРСК </w:t>
      </w:r>
      <w:r w:rsidR="00702B2C" w:rsidRPr="00412795">
        <w:rPr>
          <w:sz w:val="24"/>
          <w:szCs w:val="24"/>
        </w:rPr>
        <w:t xml:space="preserve">Центра» </w:t>
      </w:r>
      <w:r w:rsidR="00412795" w:rsidRPr="00412795">
        <w:rPr>
          <w:sz w:val="24"/>
          <w:szCs w:val="24"/>
        </w:rPr>
        <w:t>(филиала</w:t>
      </w:r>
      <w:r w:rsidR="00862664" w:rsidRPr="00412795">
        <w:rPr>
          <w:sz w:val="24"/>
          <w:szCs w:val="24"/>
        </w:rPr>
        <w:t xml:space="preserve"> «Костромаэнерго», расположенного по адресу: </w:t>
      </w:r>
      <w:proofErr w:type="gramStart"/>
      <w:r w:rsidR="00862664" w:rsidRPr="00412795">
        <w:rPr>
          <w:sz w:val="24"/>
          <w:szCs w:val="24"/>
        </w:rPr>
        <w:t>РФ, 156961,</w:t>
      </w:r>
      <w:r w:rsidR="00412795" w:rsidRPr="00412795">
        <w:rPr>
          <w:sz w:val="24"/>
          <w:szCs w:val="24"/>
        </w:rPr>
        <w:t xml:space="preserve"> г. Кострома, проспект Мира, 53</w:t>
      </w:r>
      <w:r w:rsidR="00862664" w:rsidRPr="00412795">
        <w:rPr>
          <w:sz w:val="24"/>
          <w:szCs w:val="24"/>
        </w:rPr>
        <w:t>)</w:t>
      </w:r>
      <w:r w:rsidRPr="00412795">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412795">
          <w:rPr>
            <w:rStyle w:val="a7"/>
            <w:color w:val="auto"/>
            <w:sz w:val="24"/>
            <w:szCs w:val="24"/>
          </w:rPr>
          <w:t>etp.rosseti.ru</w:t>
        </w:r>
      </w:hyperlink>
      <w:r w:rsidR="00862664" w:rsidRPr="00412795">
        <w:rPr>
          <w:sz w:val="24"/>
          <w:szCs w:val="24"/>
        </w:rPr>
        <w:t xml:space="preserve"> </w:t>
      </w:r>
      <w:r w:rsidR="00702B2C" w:rsidRPr="00412795">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23C70" w:rsidRPr="00412795">
        <w:rPr>
          <w:sz w:val="24"/>
          <w:szCs w:val="24"/>
        </w:rPr>
        <w:t>Договор</w:t>
      </w:r>
      <w:r w:rsidR="00412795" w:rsidRPr="00412795">
        <w:rPr>
          <w:sz w:val="24"/>
          <w:szCs w:val="24"/>
        </w:rPr>
        <w:t>а</w:t>
      </w:r>
      <w:r w:rsidR="00A40714" w:rsidRPr="00412795">
        <w:rPr>
          <w:sz w:val="24"/>
          <w:szCs w:val="24"/>
        </w:rPr>
        <w:t xml:space="preserve"> </w:t>
      </w:r>
      <w:r w:rsidR="00702B2C" w:rsidRPr="00412795">
        <w:rPr>
          <w:sz w:val="24"/>
          <w:szCs w:val="24"/>
        </w:rPr>
        <w:t xml:space="preserve">на поставку </w:t>
      </w:r>
      <w:r w:rsidR="00412795" w:rsidRPr="00412795">
        <w:rPr>
          <w:sz w:val="24"/>
          <w:szCs w:val="24"/>
        </w:rPr>
        <w:t>детских новогодних подарков</w:t>
      </w:r>
      <w:r w:rsidR="00702B2C" w:rsidRPr="00412795">
        <w:rPr>
          <w:sz w:val="24"/>
          <w:szCs w:val="24"/>
        </w:rPr>
        <w:t xml:space="preserve"> для нужд ПАО «МРСК Центра» (филиал</w:t>
      </w:r>
      <w:r w:rsidR="00412795" w:rsidRPr="00412795">
        <w:rPr>
          <w:sz w:val="24"/>
          <w:szCs w:val="24"/>
        </w:rPr>
        <w:t>а</w:t>
      </w:r>
      <w:r w:rsidR="00702B2C" w:rsidRPr="00412795">
        <w:rPr>
          <w:sz w:val="24"/>
          <w:szCs w:val="24"/>
        </w:rPr>
        <w:t xml:space="preserve"> </w:t>
      </w:r>
      <w:r w:rsidR="00412795" w:rsidRPr="00412795">
        <w:rPr>
          <w:sz w:val="24"/>
          <w:szCs w:val="24"/>
        </w:rPr>
        <w:t>«Костромаэнерго»</w:t>
      </w:r>
      <w:r w:rsidR="00702B2C" w:rsidRPr="00412795">
        <w:rPr>
          <w:sz w:val="24"/>
          <w:szCs w:val="24"/>
        </w:rPr>
        <w:t>)</w:t>
      </w:r>
      <w:bookmarkEnd w:id="17"/>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Количество лотов</w:t>
      </w:r>
      <w:r w:rsidRPr="00412795">
        <w:rPr>
          <w:sz w:val="24"/>
          <w:szCs w:val="24"/>
        </w:rPr>
        <w:t xml:space="preserve">: </w:t>
      </w:r>
      <w:r w:rsidRPr="00412795">
        <w:rPr>
          <w:b/>
          <w:sz w:val="24"/>
          <w:szCs w:val="24"/>
        </w:rPr>
        <w:t>1 (один)</w:t>
      </w:r>
      <w:r w:rsidRPr="00412795">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412795">
        <w:rPr>
          <w:i/>
          <w:snapToGrid w:val="0"/>
          <w:sz w:val="24"/>
          <w:szCs w:val="24"/>
          <w:shd w:val="clear" w:color="auto" w:fill="FFFF99"/>
          <w:lang w:eastAsia="ru-RU"/>
        </w:rPr>
        <w:t xml:space="preserve">Участник самостоятельно, в рамках своей </w:t>
      </w:r>
      <w:r w:rsidR="00702B2C" w:rsidRPr="00412795">
        <w:rPr>
          <w:i/>
          <w:snapToGrid w:val="0"/>
          <w:sz w:val="24"/>
          <w:szCs w:val="24"/>
          <w:shd w:val="clear" w:color="auto" w:fill="FFFF99"/>
          <w:lang w:eastAsia="ru-RU"/>
        </w:rPr>
        <w:t>Заявки</w:t>
      </w:r>
      <w:r w:rsidRPr="00412795">
        <w:rPr>
          <w:i/>
          <w:snapToGrid w:val="0"/>
          <w:sz w:val="24"/>
          <w:szCs w:val="24"/>
          <w:shd w:val="clear" w:color="auto" w:fill="FFFF99"/>
          <w:lang w:eastAsia="ru-RU"/>
        </w:rPr>
        <w:t xml:space="preserve"> формирует стоимость </w:t>
      </w:r>
      <w:r w:rsidR="00E56A22" w:rsidRPr="00412795">
        <w:rPr>
          <w:i/>
          <w:snapToGrid w:val="0"/>
          <w:sz w:val="24"/>
          <w:szCs w:val="24"/>
          <w:shd w:val="clear" w:color="auto" w:fill="FFFF99"/>
          <w:lang w:eastAsia="ru-RU"/>
        </w:rPr>
        <w:t>предлагаемой к поставке продукции</w:t>
      </w:r>
      <w:r w:rsidRPr="00412795">
        <w:rPr>
          <w:i/>
          <w:snapToGrid w:val="0"/>
          <w:sz w:val="24"/>
          <w:szCs w:val="24"/>
          <w:shd w:val="clear" w:color="auto" w:fill="FFFF99"/>
          <w:lang w:eastAsia="ru-RU"/>
        </w:rPr>
        <w:t>, закупаемо</w:t>
      </w:r>
      <w:r w:rsidR="00E56A22" w:rsidRPr="00412795">
        <w:rPr>
          <w:i/>
          <w:snapToGrid w:val="0"/>
          <w:sz w:val="24"/>
          <w:szCs w:val="24"/>
          <w:shd w:val="clear" w:color="auto" w:fill="FFFF99"/>
          <w:lang w:eastAsia="ru-RU"/>
        </w:rPr>
        <w:t>й</w:t>
      </w:r>
      <w:r w:rsidRPr="00412795">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12795">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412795">
        <w:rPr>
          <w:sz w:val="24"/>
        </w:rPr>
        <w:t>с</w:t>
      </w:r>
      <w:r w:rsidR="00412795">
        <w:rPr>
          <w:sz w:val="24"/>
        </w:rPr>
        <w:t xml:space="preserve"> момента заключения договора до 20.12.2017</w:t>
      </w:r>
      <w:r w:rsidR="00412795">
        <w:rPr>
          <w:sz w:val="24"/>
        </w:rPr>
        <w:t>г</w:t>
      </w:r>
      <w:r w:rsidR="00717F60" w:rsidRPr="00382A07">
        <w:rPr>
          <w:sz w:val="24"/>
          <w:szCs w:val="24"/>
        </w:rPr>
        <w:t>.</w:t>
      </w:r>
      <w:bookmarkEnd w:id="19"/>
    </w:p>
    <w:p w:rsidR="002A47D1" w:rsidRPr="00412795" w:rsidRDefault="002A47D1" w:rsidP="0041279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12795">
        <w:rPr>
          <w:sz w:val="24"/>
          <w:szCs w:val="24"/>
        </w:rPr>
        <w:t xml:space="preserve">Отгрузочные реквизиты/базис поставки: </w:t>
      </w:r>
      <w:r w:rsidR="008D2928" w:rsidRPr="00412795">
        <w:rPr>
          <w:sz w:val="24"/>
          <w:szCs w:val="24"/>
        </w:rPr>
        <w:t xml:space="preserve">на условиях DDP (Согласно ИНКОТЕРМС </w:t>
      </w:r>
      <w:r w:rsidR="00DA1402" w:rsidRPr="00412795">
        <w:rPr>
          <w:sz w:val="24"/>
          <w:szCs w:val="24"/>
        </w:rPr>
        <w:t>2010</w:t>
      </w:r>
      <w:r w:rsidR="008D2928" w:rsidRPr="00412795">
        <w:rPr>
          <w:sz w:val="24"/>
          <w:szCs w:val="24"/>
        </w:rPr>
        <w:t>) по адресам филиал</w:t>
      </w:r>
      <w:r w:rsidR="00412795" w:rsidRPr="00412795">
        <w:rPr>
          <w:sz w:val="24"/>
          <w:szCs w:val="24"/>
        </w:rPr>
        <w:t>а</w:t>
      </w:r>
      <w:r w:rsidR="008D2928" w:rsidRPr="00412795">
        <w:rPr>
          <w:sz w:val="24"/>
          <w:szCs w:val="24"/>
        </w:rPr>
        <w:t xml:space="preserve"> ПАО «МРСК Центра»:</w:t>
      </w:r>
      <w:bookmarkEnd w:id="20"/>
      <w:r w:rsidR="002556E6" w:rsidRPr="00412795">
        <w:rPr>
          <w:sz w:val="24"/>
          <w:szCs w:val="24"/>
        </w:rPr>
        <w:t xml:space="preserve"> </w:t>
      </w:r>
    </w:p>
    <w:p w:rsidR="00412795" w:rsidRPr="00412795" w:rsidRDefault="00412795" w:rsidP="00412795">
      <w:pPr>
        <w:keepNext/>
        <w:widowControl w:val="0"/>
        <w:tabs>
          <w:tab w:val="num" w:pos="1650"/>
        </w:tabs>
        <w:suppressAutoHyphens w:val="0"/>
        <w:autoSpaceDE w:val="0"/>
        <w:autoSpaceDN w:val="0"/>
        <w:adjustRightInd w:val="0"/>
        <w:spacing w:before="60" w:line="264" w:lineRule="auto"/>
        <w:ind w:left="550" w:firstLine="0"/>
        <w:rPr>
          <w:sz w:val="24"/>
          <w:szCs w:val="24"/>
        </w:rPr>
      </w:pPr>
      <w:r w:rsidRPr="00412795">
        <w:rPr>
          <w:sz w:val="24"/>
          <w:szCs w:val="24"/>
        </w:rPr>
        <w:t>156961, г. Кострома, проспект Мира, д.53;</w:t>
      </w:r>
    </w:p>
    <w:p w:rsidR="00412795" w:rsidRPr="00412795" w:rsidRDefault="00412795" w:rsidP="00412795">
      <w:pPr>
        <w:keepNext/>
        <w:widowControl w:val="0"/>
        <w:tabs>
          <w:tab w:val="num" w:pos="1650"/>
        </w:tabs>
        <w:suppressAutoHyphens w:val="0"/>
        <w:autoSpaceDE w:val="0"/>
        <w:autoSpaceDN w:val="0"/>
        <w:adjustRightInd w:val="0"/>
        <w:spacing w:before="60" w:line="264" w:lineRule="auto"/>
        <w:ind w:left="550" w:firstLine="0"/>
        <w:rPr>
          <w:sz w:val="24"/>
          <w:szCs w:val="24"/>
        </w:rPr>
      </w:pPr>
      <w:r w:rsidRPr="00412795">
        <w:rPr>
          <w:sz w:val="24"/>
          <w:szCs w:val="24"/>
        </w:rPr>
        <w:t>156013, г. Кострома, ул. Катушечная, д. 157;</w:t>
      </w:r>
    </w:p>
    <w:p w:rsidR="00412795" w:rsidRPr="00412795" w:rsidRDefault="00412795" w:rsidP="00412795">
      <w:pPr>
        <w:keepNext/>
        <w:widowControl w:val="0"/>
        <w:tabs>
          <w:tab w:val="num" w:pos="1650"/>
        </w:tabs>
        <w:suppressAutoHyphens w:val="0"/>
        <w:autoSpaceDE w:val="0"/>
        <w:autoSpaceDN w:val="0"/>
        <w:adjustRightInd w:val="0"/>
        <w:spacing w:before="60" w:line="264" w:lineRule="auto"/>
        <w:ind w:left="550" w:firstLine="0"/>
        <w:rPr>
          <w:sz w:val="24"/>
          <w:szCs w:val="24"/>
        </w:rPr>
      </w:pPr>
      <w:r w:rsidRPr="00412795">
        <w:rPr>
          <w:sz w:val="24"/>
          <w:szCs w:val="24"/>
        </w:rPr>
        <w:t>157202, Костромская обл., г. Галич, ул. Энергетиков, д.9;</w:t>
      </w:r>
    </w:p>
    <w:p w:rsidR="00412795" w:rsidRPr="00412795" w:rsidRDefault="00412795" w:rsidP="00412795">
      <w:pPr>
        <w:keepNext/>
        <w:widowControl w:val="0"/>
        <w:tabs>
          <w:tab w:val="num" w:pos="1650"/>
        </w:tabs>
        <w:suppressAutoHyphens w:val="0"/>
        <w:autoSpaceDE w:val="0"/>
        <w:autoSpaceDN w:val="0"/>
        <w:adjustRightInd w:val="0"/>
        <w:spacing w:before="60" w:line="264" w:lineRule="auto"/>
        <w:ind w:left="550" w:firstLine="0"/>
        <w:rPr>
          <w:sz w:val="24"/>
          <w:szCs w:val="24"/>
        </w:rPr>
      </w:pPr>
      <w:r w:rsidRPr="00412795">
        <w:rPr>
          <w:sz w:val="24"/>
          <w:szCs w:val="24"/>
        </w:rPr>
        <w:t xml:space="preserve">157332, Костромская обл., г. </w:t>
      </w:r>
      <w:proofErr w:type="spellStart"/>
      <w:r w:rsidRPr="00412795">
        <w:rPr>
          <w:sz w:val="24"/>
          <w:szCs w:val="24"/>
        </w:rPr>
        <w:t>Нея</w:t>
      </w:r>
      <w:proofErr w:type="spellEnd"/>
      <w:r w:rsidRPr="00412795">
        <w:rPr>
          <w:sz w:val="24"/>
          <w:szCs w:val="24"/>
        </w:rPr>
        <w:t>, ул. Энергетиков, д.11;</w:t>
      </w:r>
    </w:p>
    <w:p w:rsidR="00412795" w:rsidRPr="00382A07" w:rsidRDefault="00412795" w:rsidP="00412795">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sidRPr="00412795">
        <w:rPr>
          <w:sz w:val="24"/>
          <w:szCs w:val="24"/>
        </w:rPr>
        <w:t xml:space="preserve">157510, Костромская обл., </w:t>
      </w:r>
      <w:proofErr w:type="spellStart"/>
      <w:r w:rsidRPr="00412795">
        <w:rPr>
          <w:sz w:val="24"/>
          <w:szCs w:val="24"/>
        </w:rPr>
        <w:t>г</w:t>
      </w:r>
      <w:proofErr w:type="gramStart"/>
      <w:r w:rsidRPr="00412795">
        <w:rPr>
          <w:sz w:val="24"/>
          <w:szCs w:val="24"/>
        </w:rPr>
        <w:t>.Ш</w:t>
      </w:r>
      <w:proofErr w:type="gramEnd"/>
      <w:r w:rsidRPr="00412795">
        <w:rPr>
          <w:sz w:val="24"/>
          <w:szCs w:val="24"/>
        </w:rPr>
        <w:t>арья</w:t>
      </w:r>
      <w:proofErr w:type="spellEnd"/>
      <w:r w:rsidRPr="00412795">
        <w:rPr>
          <w:sz w:val="24"/>
          <w:szCs w:val="24"/>
        </w:rPr>
        <w:t xml:space="preserve">, </w:t>
      </w:r>
      <w:proofErr w:type="spellStart"/>
      <w:r w:rsidRPr="00412795">
        <w:rPr>
          <w:sz w:val="24"/>
          <w:szCs w:val="24"/>
        </w:rPr>
        <w:t>пгт</w:t>
      </w:r>
      <w:proofErr w:type="spellEnd"/>
      <w:r w:rsidRPr="00412795">
        <w:rPr>
          <w:sz w:val="24"/>
          <w:szCs w:val="24"/>
        </w:rPr>
        <w:t>. Ветлужский, ул.110 Подстанция, д.1 «А».</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12795">
        <w:rPr>
          <w:iCs/>
          <w:sz w:val="24"/>
          <w:szCs w:val="24"/>
        </w:rPr>
        <w:t>календарных</w:t>
      </w:r>
      <w:r w:rsidRPr="00382A07">
        <w:rPr>
          <w:iCs/>
          <w:sz w:val="24"/>
          <w:szCs w:val="24"/>
        </w:rPr>
        <w:t xml:space="preserve"> дней с момента  подписания Сторонами накладной, предоставления счета-</w:t>
      </w:r>
      <w:r w:rsidRPr="00382A07">
        <w:rPr>
          <w:iCs/>
          <w:sz w:val="24"/>
          <w:szCs w:val="24"/>
        </w:rPr>
        <w:lastRenderedPageBreak/>
        <w:t>фактуры  и иных документов, предусмотренных договором.</w:t>
      </w:r>
      <w:bookmarkEnd w:id="21"/>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412795">
        <w:rPr>
          <w:sz w:val="24"/>
          <w:szCs w:val="24"/>
        </w:rPr>
        <w:t>ом</w:t>
      </w:r>
      <w:r w:rsidRPr="00382A07">
        <w:rPr>
          <w:sz w:val="24"/>
          <w:szCs w:val="24"/>
        </w:rPr>
        <w:t xml:space="preserve"> задани</w:t>
      </w:r>
      <w:r w:rsidR="00412795">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w:t>
      </w:r>
      <w:bookmarkStart w:id="30" w:name="_GoBack"/>
      <w:bookmarkEnd w:id="30"/>
      <w:r w:rsidR="00AD3EBC" w:rsidRPr="00382A07">
        <w:rPr>
          <w:sz w:val="24"/>
          <w:szCs w:val="24"/>
        </w:rPr>
        <w:t>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8A17BB">
        <w:rPr>
          <w:b/>
          <w:bCs w:val="0"/>
          <w:sz w:val="24"/>
          <w:szCs w:val="24"/>
          <w:u w:val="single"/>
        </w:rPr>
        <w:t>По Лоту №1:</w:t>
      </w:r>
      <w:r w:rsidR="00717F60" w:rsidRPr="008A17BB">
        <w:rPr>
          <w:bCs w:val="0"/>
          <w:sz w:val="24"/>
          <w:szCs w:val="24"/>
        </w:rPr>
        <w:t xml:space="preserve"> </w:t>
      </w:r>
      <w:r w:rsidR="008A17BB" w:rsidRPr="008A17BB">
        <w:rPr>
          <w:b/>
          <w:sz w:val="24"/>
          <w:szCs w:val="24"/>
        </w:rPr>
        <w:t xml:space="preserve">1 058 750 </w:t>
      </w:r>
      <w:r w:rsidR="008A17BB" w:rsidRPr="008A17BB">
        <w:rPr>
          <w:sz w:val="24"/>
          <w:szCs w:val="24"/>
        </w:rPr>
        <w:t xml:space="preserve">(Один миллион пятьдесят восемь тысяч семьсот пятьдесят) рублей 00 копеек РФ, без учета НДС; НДС составляет </w:t>
      </w:r>
      <w:r w:rsidR="008A17BB" w:rsidRPr="008A17BB">
        <w:rPr>
          <w:b/>
          <w:sz w:val="24"/>
          <w:szCs w:val="24"/>
        </w:rPr>
        <w:t xml:space="preserve">190 575 </w:t>
      </w:r>
      <w:r w:rsidR="008A17BB" w:rsidRPr="008A17BB">
        <w:rPr>
          <w:sz w:val="24"/>
          <w:szCs w:val="24"/>
        </w:rPr>
        <w:t>(Сто девяносто тысяч пятьсот семьдесят пять) рублей 00 копеек РФ;</w:t>
      </w:r>
      <w:r w:rsidR="008A17BB" w:rsidRPr="008A17BB">
        <w:rPr>
          <w:b/>
          <w:sz w:val="24"/>
          <w:szCs w:val="24"/>
        </w:rPr>
        <w:t xml:space="preserve"> 1 249 325 </w:t>
      </w:r>
      <w:r w:rsidR="008A17BB" w:rsidRPr="008A17BB">
        <w:rPr>
          <w:sz w:val="24"/>
          <w:szCs w:val="24"/>
        </w:rPr>
        <w:t>(Один миллион двести сорок девять тысяч триста двадцать пять) рублей 00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8A17BB" w:rsidRPr="008A17BB">
        <w:rPr>
          <w:sz w:val="24"/>
          <w:szCs w:val="24"/>
        </w:rPr>
        <w:t xml:space="preserve"> </w:t>
      </w:r>
      <w:r w:rsidR="008A17BB" w:rsidRPr="00802266">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8A17BB" w:rsidRDefault="008A17BB" w:rsidP="00CF39D0">
      <w:pPr>
        <w:numPr>
          <w:ilvl w:val="0"/>
          <w:numId w:val="21"/>
        </w:numPr>
        <w:suppressAutoHyphens w:val="0"/>
        <w:spacing w:line="264" w:lineRule="auto"/>
        <w:rPr>
          <w:sz w:val="24"/>
          <w:szCs w:val="24"/>
          <w:lang w:eastAsia="ru-RU"/>
        </w:rPr>
      </w:pPr>
      <w:r w:rsidRPr="0080226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8A17BB">
        <w:rPr>
          <w:sz w:val="24"/>
          <w:szCs w:val="24"/>
          <w:lang w:eastAsia="ru-RU"/>
        </w:rPr>
        <w:t>ого</w:t>
      </w:r>
      <w:r w:rsidRPr="00382A07">
        <w:rPr>
          <w:sz w:val="24"/>
          <w:szCs w:val="24"/>
          <w:lang w:eastAsia="ru-RU"/>
        </w:rPr>
        <w:t xml:space="preserve"> задани</w:t>
      </w:r>
      <w:r w:rsidR="008A17BB">
        <w:rPr>
          <w:sz w:val="24"/>
          <w:szCs w:val="24"/>
          <w:lang w:eastAsia="ru-RU"/>
        </w:rPr>
        <w:t>я</w:t>
      </w:r>
      <w:r w:rsidRPr="00382A07">
        <w:rPr>
          <w:sz w:val="24"/>
          <w:szCs w:val="24"/>
          <w:lang w:eastAsia="ru-RU"/>
        </w:rPr>
        <w:t>, изложены в Приложении №1 (Техническ</w:t>
      </w:r>
      <w:r w:rsidR="008A17BB">
        <w:rPr>
          <w:sz w:val="24"/>
          <w:szCs w:val="24"/>
          <w:lang w:eastAsia="ru-RU"/>
        </w:rPr>
        <w:t>ом</w:t>
      </w:r>
      <w:r w:rsidRPr="00382A07">
        <w:rPr>
          <w:sz w:val="24"/>
          <w:szCs w:val="24"/>
          <w:lang w:eastAsia="ru-RU"/>
        </w:rPr>
        <w:t xml:space="preserve"> задани</w:t>
      </w:r>
      <w:r w:rsidR="008A17BB">
        <w:rPr>
          <w:sz w:val="24"/>
          <w:szCs w:val="24"/>
          <w:lang w:eastAsia="ru-RU"/>
        </w:rPr>
        <w:t>и</w:t>
      </w:r>
      <w:r w:rsidRPr="00382A07">
        <w:rPr>
          <w:sz w:val="24"/>
          <w:szCs w:val="24"/>
          <w:lang w:eastAsia="ru-RU"/>
        </w:rPr>
        <w:t xml:space="preserve">) к настоящей Документации. При </w:t>
      </w:r>
      <w:r w:rsidRPr="00382A07">
        <w:rPr>
          <w:sz w:val="24"/>
          <w:szCs w:val="24"/>
          <w:lang w:eastAsia="ru-RU"/>
        </w:rPr>
        <w:lastRenderedPageBreak/>
        <w:t>несоблюдении требований Техническ</w:t>
      </w:r>
      <w:r w:rsidR="008A17BB">
        <w:rPr>
          <w:sz w:val="24"/>
          <w:szCs w:val="24"/>
          <w:lang w:eastAsia="ru-RU"/>
        </w:rPr>
        <w:t>ого</w:t>
      </w:r>
      <w:r w:rsidRPr="00382A07">
        <w:rPr>
          <w:sz w:val="24"/>
          <w:szCs w:val="24"/>
          <w:lang w:eastAsia="ru-RU"/>
        </w:rPr>
        <w:t xml:space="preserve"> задани</w:t>
      </w:r>
      <w:r w:rsidR="008A17BB">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3A32B3">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3A32B3">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8A17BB">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8A17BB">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8A17BB" w:rsidRPr="00D80A5F">
        <w:rPr>
          <w:iCs/>
          <w:sz w:val="24"/>
          <w:szCs w:val="24"/>
        </w:rPr>
        <w:t xml:space="preserve">РФ, 156961, г. Кострома, проспект Мира, </w:t>
      </w:r>
      <w:r w:rsidR="008A17BB" w:rsidRPr="00F25259">
        <w:rPr>
          <w:iCs/>
          <w:sz w:val="24"/>
          <w:szCs w:val="24"/>
        </w:rPr>
        <w:t>53</w:t>
      </w:r>
      <w:r w:rsidR="008A17BB" w:rsidRPr="00F25259">
        <w:rPr>
          <w:sz w:val="24"/>
          <w:szCs w:val="24"/>
        </w:rPr>
        <w:t xml:space="preserve">, </w:t>
      </w:r>
      <w:proofErr w:type="spellStart"/>
      <w:r w:rsidR="008A17BB" w:rsidRPr="00F25259">
        <w:rPr>
          <w:sz w:val="24"/>
          <w:szCs w:val="24"/>
        </w:rPr>
        <w:t>каб</w:t>
      </w:r>
      <w:proofErr w:type="spellEnd"/>
      <w:r w:rsidR="008A17BB" w:rsidRPr="00F25259">
        <w:rPr>
          <w:sz w:val="24"/>
          <w:szCs w:val="24"/>
        </w:rPr>
        <w:t xml:space="preserve">. №318, исполнительный сотрудник – </w:t>
      </w:r>
      <w:proofErr w:type="spellStart"/>
      <w:r w:rsidR="008A17BB">
        <w:rPr>
          <w:sz w:val="24"/>
          <w:szCs w:val="24"/>
        </w:rPr>
        <w:t>Бебенин</w:t>
      </w:r>
      <w:proofErr w:type="spellEnd"/>
      <w:r w:rsidR="008A17BB">
        <w:rPr>
          <w:sz w:val="24"/>
          <w:szCs w:val="24"/>
        </w:rPr>
        <w:t xml:space="preserve"> Игорь Николаевич</w:t>
      </w:r>
      <w:r w:rsidR="008A17BB" w:rsidRPr="00F25259">
        <w:rPr>
          <w:sz w:val="24"/>
          <w:szCs w:val="24"/>
        </w:rPr>
        <w:t xml:space="preserve">, контактный телефон (4942) </w:t>
      </w:r>
      <w:r w:rsidR="008A17BB">
        <w:rPr>
          <w:sz w:val="24"/>
          <w:szCs w:val="24"/>
        </w:rPr>
        <w:t>396-</w:t>
      </w:r>
      <w:r w:rsidR="008A17BB">
        <w:rPr>
          <w:sz w:val="24"/>
          <w:szCs w:val="24"/>
        </w:rPr>
        <w:t>370</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8A17BB">
        <w:rPr>
          <w:rFonts w:eastAsia="Calibri"/>
          <w:szCs w:val="24"/>
          <w:lang w:eastAsia="en-US"/>
        </w:rPr>
        <w:t>начальнику</w:t>
      </w:r>
      <w:r w:rsidR="008A17BB" w:rsidRPr="00581674">
        <w:rPr>
          <w:rFonts w:eastAsia="Calibri"/>
          <w:szCs w:val="24"/>
          <w:lang w:eastAsia="en-US"/>
        </w:rPr>
        <w:t xml:space="preserve"> отдела закупочной деятельности филиала ПАО «МРСК Центра» - «Костромаэнерго» </w:t>
      </w:r>
      <w:proofErr w:type="spellStart"/>
      <w:r w:rsidR="008A17BB">
        <w:rPr>
          <w:rFonts w:eastAsia="Calibri"/>
          <w:szCs w:val="24"/>
          <w:lang w:eastAsia="en-US"/>
        </w:rPr>
        <w:t>Бебенину</w:t>
      </w:r>
      <w:proofErr w:type="spellEnd"/>
      <w:r w:rsidR="008A17BB">
        <w:rPr>
          <w:rFonts w:eastAsia="Calibri"/>
          <w:szCs w:val="24"/>
          <w:lang w:eastAsia="en-US"/>
        </w:rPr>
        <w:t xml:space="preserve"> Игорю Николаевичу</w:t>
      </w:r>
      <w:r w:rsidR="008A17BB" w:rsidRPr="00581674">
        <w:rPr>
          <w:rFonts w:eastAsia="Calibri"/>
          <w:szCs w:val="24"/>
          <w:lang w:eastAsia="en-US"/>
        </w:rPr>
        <w:t xml:space="preserve"> - контактный телефон (4942) 396-</w:t>
      </w:r>
      <w:r w:rsidR="008A17BB">
        <w:rPr>
          <w:rFonts w:eastAsia="Calibri"/>
          <w:szCs w:val="24"/>
          <w:lang w:eastAsia="en-US"/>
        </w:rPr>
        <w:t>370</w:t>
      </w:r>
      <w:r w:rsidR="008A17BB" w:rsidRPr="00581674">
        <w:rPr>
          <w:rFonts w:eastAsia="Calibri"/>
          <w:szCs w:val="24"/>
          <w:lang w:eastAsia="en-US"/>
        </w:rPr>
        <w:t>, адрес электронной</w:t>
      </w:r>
      <w:proofErr w:type="gramEnd"/>
      <w:r w:rsidR="008A17BB" w:rsidRPr="00581674">
        <w:rPr>
          <w:rFonts w:eastAsia="Calibri"/>
          <w:szCs w:val="24"/>
          <w:lang w:eastAsia="en-US"/>
        </w:rPr>
        <w:t xml:space="preserve"> почты: </w:t>
      </w:r>
      <w:hyperlink r:id="rId33" w:history="1">
        <w:r w:rsidR="008A17BB" w:rsidRPr="00F809BC">
          <w:rPr>
            <w:rStyle w:val="a7"/>
            <w:lang w:val="en-US"/>
          </w:rPr>
          <w:t>bebenin</w:t>
        </w:r>
        <w:r w:rsidR="008A17BB" w:rsidRPr="00F809BC">
          <w:rPr>
            <w:rStyle w:val="a7"/>
          </w:rPr>
          <w:t>.</w:t>
        </w:r>
        <w:r w:rsidR="008A17BB" w:rsidRPr="00F809BC">
          <w:rPr>
            <w:rStyle w:val="a7"/>
            <w:lang w:val="en-US"/>
          </w:rPr>
          <w:t>in</w:t>
        </w:r>
        <w:r w:rsidR="008A17BB" w:rsidRPr="00F809BC">
          <w:rPr>
            <w:rStyle w:val="a7"/>
            <w:rFonts w:eastAsia="Calibri"/>
            <w:szCs w:val="24"/>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E70199" w:rsidRPr="00787993" w:rsidRDefault="00E70199" w:rsidP="00E70199">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lastRenderedPageBreak/>
        <w:t>ПАО «МРСК Центра»</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t>Тел. (4942) 396-359</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t>ИНН 6901067107</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t>КПП 440102001</w:t>
      </w:r>
    </w:p>
    <w:p w:rsidR="00E70199" w:rsidRPr="00787993" w:rsidRDefault="00E70199" w:rsidP="00E70199">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E70199" w:rsidRPr="00787993" w:rsidRDefault="00E70199" w:rsidP="00E70199">
      <w:pPr>
        <w:pStyle w:val="Times120"/>
        <w:suppressAutoHyphens w:val="0"/>
        <w:autoSpaceDN w:val="0"/>
        <w:adjustRightInd w:val="0"/>
        <w:spacing w:before="120" w:line="160" w:lineRule="atLeast"/>
        <w:ind w:left="567" w:firstLine="0"/>
        <w:rPr>
          <w:szCs w:val="24"/>
        </w:rPr>
      </w:pPr>
      <w:r w:rsidRPr="00787993">
        <w:rPr>
          <w:szCs w:val="24"/>
        </w:rPr>
        <w:t>БИК 043469623</w:t>
      </w:r>
    </w:p>
    <w:p w:rsidR="00E70199" w:rsidRPr="001E3137" w:rsidRDefault="00E70199" w:rsidP="00E70199">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C754F6">
        <w:rPr>
          <w:b/>
          <w:bCs w:val="0"/>
          <w:sz w:val="24"/>
          <w:szCs w:val="24"/>
        </w:rPr>
        <w:t xml:space="preserve">минут </w:t>
      </w:r>
      <w:r w:rsidR="00C754F6" w:rsidRPr="00C754F6">
        <w:rPr>
          <w:b/>
          <w:bCs w:val="0"/>
          <w:sz w:val="24"/>
          <w:szCs w:val="24"/>
        </w:rPr>
        <w:t>13</w:t>
      </w:r>
      <w:r w:rsidR="002B5044" w:rsidRPr="00C754F6">
        <w:rPr>
          <w:b/>
          <w:bCs w:val="0"/>
          <w:sz w:val="24"/>
          <w:szCs w:val="24"/>
        </w:rPr>
        <w:t xml:space="preserve"> </w:t>
      </w:r>
      <w:r w:rsidR="00C754F6" w:rsidRPr="00C754F6">
        <w:rPr>
          <w:b/>
          <w:bCs w:val="0"/>
          <w:sz w:val="24"/>
          <w:szCs w:val="24"/>
        </w:rPr>
        <w:t>октября</w:t>
      </w:r>
      <w:r w:rsidR="002B5044" w:rsidRPr="00C754F6">
        <w:rPr>
          <w:b/>
          <w:bCs w:val="0"/>
          <w:sz w:val="24"/>
          <w:szCs w:val="24"/>
        </w:rPr>
        <w:t xml:space="preserve"> </w:t>
      </w:r>
      <w:r w:rsidR="004E638A" w:rsidRPr="00C754F6">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A6EC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EA6EC7">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EA6EC7">
        <w:rPr>
          <w:b w:val="0"/>
          <w:szCs w:val="24"/>
        </w:rPr>
        <w:t>ое</w:t>
      </w:r>
      <w:r w:rsidRPr="00382A07">
        <w:rPr>
          <w:b w:val="0"/>
          <w:szCs w:val="24"/>
        </w:rPr>
        <w:t xml:space="preserve"> задани</w:t>
      </w:r>
      <w:r w:rsidR="00EA6EC7">
        <w:rPr>
          <w:b w:val="0"/>
          <w:szCs w:val="24"/>
        </w:rPr>
        <w:t>е</w:t>
      </w:r>
      <w:r w:rsidRPr="00382A07">
        <w:rPr>
          <w:b w:val="0"/>
          <w:szCs w:val="24"/>
        </w:rPr>
        <w:t xml:space="preserve"> </w:t>
      </w:r>
      <w:r w:rsidR="00A154B7" w:rsidRPr="00382A07">
        <w:rPr>
          <w:b w:val="0"/>
          <w:szCs w:val="24"/>
        </w:rPr>
        <w:t xml:space="preserve">по </w:t>
      </w:r>
      <w:r w:rsidR="00A154B7" w:rsidRPr="00EA6EC7">
        <w:rPr>
          <w:b w:val="0"/>
          <w:szCs w:val="24"/>
        </w:rPr>
        <w:t>Лоту №1 (подраздел</w:t>
      </w:r>
      <w:r w:rsidR="00A154B7" w:rsidRPr="00382A07">
        <w:rPr>
          <w:b w:val="0"/>
          <w:szCs w:val="24"/>
        </w:rPr>
        <w:t xml:space="preserve">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EA6EC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EA6EC7">
        <w:rPr>
          <w:b w:val="0"/>
          <w:szCs w:val="24"/>
          <w:lang w:eastAsia="ru-RU"/>
        </w:rPr>
        <w:t>Технического задания</w:t>
      </w:r>
      <w:r w:rsidR="003776BB" w:rsidRPr="00382A07">
        <w:rPr>
          <w:b w:val="0"/>
          <w:szCs w:val="24"/>
          <w:lang w:eastAsia="ru-RU"/>
        </w:rPr>
        <w:t xml:space="preserve">, изложены </w:t>
      </w:r>
      <w:r w:rsidR="00EA6EC7">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EA6EC7">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3A32B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A32B3">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3A32B3">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3A32B3">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3A32B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3A32B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3A32B3">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EA6EC7">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EA6EC7">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EA6EC7">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EA6EC7">
              <w:rPr>
                <w:rStyle w:val="aa"/>
                <w:sz w:val="22"/>
              </w:rPr>
              <w:t>-</w:t>
            </w:r>
            <w:r w:rsidR="00EA6EC7" w:rsidRPr="00382A07">
              <w:rPr>
                <w:rStyle w:val="aa"/>
                <w:sz w:val="22"/>
              </w:rPr>
              <w:t xml:space="preserve"> </w:t>
            </w:r>
            <w:r w:rsidR="00EA6EC7" w:rsidRPr="00382A07">
              <w:rPr>
                <w:rStyle w:val="aa"/>
                <w:sz w:val="22"/>
              </w:rPr>
              <w:t>II</w:t>
            </w:r>
            <w:r w:rsidRPr="00382A07">
              <w:rPr>
                <w:rStyle w:val="aa"/>
                <w:sz w:val="22"/>
              </w:rPr>
              <w:t> квартал 201</w:t>
            </w:r>
            <w:r w:rsidR="00EA6EC7">
              <w:rPr>
                <w:rStyle w:val="aa"/>
                <w:sz w:val="22"/>
              </w:rPr>
              <w:t>7 года»</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EA6EC7">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5F5" w:rsidRDefault="00BD75F5">
      <w:pPr>
        <w:spacing w:line="240" w:lineRule="auto"/>
      </w:pPr>
      <w:r>
        <w:separator/>
      </w:r>
    </w:p>
  </w:endnote>
  <w:endnote w:type="continuationSeparator" w:id="0">
    <w:p w:rsidR="00BD75F5" w:rsidRDefault="00BD75F5">
      <w:pPr>
        <w:spacing w:line="240" w:lineRule="auto"/>
      </w:pPr>
      <w:r>
        <w:continuationSeparator/>
      </w:r>
    </w:p>
  </w:endnote>
  <w:endnote w:id="1">
    <w:p w:rsidR="003A32B3" w:rsidRDefault="003A32B3"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32B3" w:rsidRDefault="003A32B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Pr="00FA0376" w:rsidRDefault="003A32B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D1B4A">
      <w:rPr>
        <w:noProof/>
        <w:sz w:val="16"/>
        <w:szCs w:val="16"/>
        <w:lang w:eastAsia="ru-RU"/>
      </w:rPr>
      <w:t>6</w:t>
    </w:r>
    <w:r w:rsidRPr="00FA0376">
      <w:rPr>
        <w:sz w:val="16"/>
        <w:szCs w:val="16"/>
        <w:lang w:eastAsia="ru-RU"/>
      </w:rPr>
      <w:fldChar w:fldCharType="end"/>
    </w:r>
  </w:p>
  <w:p w:rsidR="003A32B3" w:rsidRPr="00EE0539" w:rsidRDefault="003A32B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A32B3">
      <w:rPr>
        <w:sz w:val="18"/>
        <w:szCs w:val="18"/>
      </w:rPr>
      <w:t>Договора на поставку детских новогодних подарков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5F5" w:rsidRDefault="00BD75F5">
      <w:pPr>
        <w:spacing w:line="240" w:lineRule="auto"/>
      </w:pPr>
      <w:r>
        <w:separator/>
      </w:r>
    </w:p>
  </w:footnote>
  <w:footnote w:type="continuationSeparator" w:id="0">
    <w:p w:rsidR="00BD75F5" w:rsidRDefault="00BD75F5">
      <w:pPr>
        <w:spacing w:line="240" w:lineRule="auto"/>
      </w:pPr>
      <w:r>
        <w:continuationSeparator/>
      </w:r>
    </w:p>
  </w:footnote>
  <w:footnote w:id="1">
    <w:p w:rsidR="003A32B3" w:rsidRPr="00B36685" w:rsidRDefault="003A32B3"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A32B3" w:rsidRDefault="003A32B3"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A32B3" w:rsidRDefault="003A32B3" w:rsidP="00642D28">
      <w:pPr>
        <w:pStyle w:val="1ff4"/>
        <w:rPr>
          <w:rFonts w:ascii="Times New Roman" w:eastAsia="Times New Roman" w:hAnsi="Times New Roman" w:cs="Times New Roman"/>
          <w:lang w:eastAsia="ru-RU"/>
        </w:rPr>
      </w:pPr>
    </w:p>
  </w:footnote>
  <w:footnote w:id="3">
    <w:p w:rsidR="003A32B3" w:rsidRDefault="003A32B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Pr="00930031" w:rsidRDefault="003A32B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B3" w:rsidRDefault="003A32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2B3"/>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B4A"/>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2795"/>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66CF"/>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17BB"/>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5F5"/>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54F6"/>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0199"/>
    <w:rsid w:val="00E71628"/>
    <w:rsid w:val="00E71A48"/>
    <w:rsid w:val="00E722B6"/>
    <w:rsid w:val="00E74632"/>
    <w:rsid w:val="00E749E5"/>
    <w:rsid w:val="00E832A4"/>
    <w:rsid w:val="00E837F8"/>
    <w:rsid w:val="00E84ECF"/>
    <w:rsid w:val="00E9095F"/>
    <w:rsid w:val="00E91F3E"/>
    <w:rsid w:val="00E922BA"/>
    <w:rsid w:val="00E963D9"/>
    <w:rsid w:val="00EA6EC7"/>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bebenin.in@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3F12E-B559-4C0C-A0BC-C9757E03A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85</Pages>
  <Words>27624</Words>
  <Characters>157460</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48</cp:revision>
  <cp:lastPrinted>2015-12-29T14:27:00Z</cp:lastPrinted>
  <dcterms:created xsi:type="dcterms:W3CDTF">2016-12-02T12:44:00Z</dcterms:created>
  <dcterms:modified xsi:type="dcterms:W3CDTF">2017-09-27T07:01:00Z</dcterms:modified>
</cp:coreProperties>
</file>