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3975F1"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тел.: +7 (495) 747-92-92,</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A3ADB" w:rsidRPr="000D67AD" w:rsidRDefault="00DA3AD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A3ADB" w:rsidRPr="000D67AD" w:rsidRDefault="00DA3AD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A3ADB" w:rsidRPr="000D67AD" w:rsidRDefault="00DA3AD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A3ADB" w:rsidRPr="007D3867" w:rsidRDefault="00DA3ADB"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D3867">
                    <w:rPr>
                      <w:rFonts w:ascii="Helios" w:hAnsi="Helios"/>
                      <w:sz w:val="12"/>
                      <w:szCs w:val="12"/>
                      <w:lang w:val="en-US"/>
                    </w:rPr>
                    <w:t>-</w:t>
                  </w:r>
                  <w:r w:rsidRPr="000D67AD">
                    <w:rPr>
                      <w:rFonts w:ascii="Helios" w:hAnsi="Helios"/>
                      <w:sz w:val="12"/>
                      <w:szCs w:val="12"/>
                      <w:lang w:val="en-US"/>
                    </w:rPr>
                    <w:t>mail</w:t>
                  </w:r>
                  <w:proofErr w:type="gramEnd"/>
                  <w:r w:rsidRPr="007D3867">
                    <w:rPr>
                      <w:rFonts w:ascii="Helios" w:hAnsi="Helios"/>
                      <w:sz w:val="12"/>
                      <w:szCs w:val="12"/>
                      <w:lang w:val="en-US"/>
                    </w:rPr>
                    <w:t xml:space="preserve">: </w:t>
                  </w:r>
                  <w:r w:rsidR="003975F1">
                    <w:fldChar w:fldCharType="begin"/>
                  </w:r>
                  <w:r w:rsidR="003975F1" w:rsidRPr="007D3867">
                    <w:rPr>
                      <w:lang w:val="en-US"/>
                    </w:rPr>
                    <w:instrText xml:space="preserve"> HYPERLINK "mailto:posta@mrsk-1.ru" </w:instrText>
                  </w:r>
                  <w:r w:rsidR="003975F1">
                    <w:fldChar w:fldCharType="separate"/>
                  </w:r>
                  <w:r w:rsidRPr="000D67AD">
                    <w:rPr>
                      <w:rFonts w:ascii="Helios" w:hAnsi="Helios"/>
                      <w:sz w:val="12"/>
                      <w:szCs w:val="12"/>
                      <w:lang w:val="en-US"/>
                    </w:rPr>
                    <w:t>posta</w:t>
                  </w:r>
                  <w:r w:rsidRPr="007D3867">
                    <w:rPr>
                      <w:rFonts w:ascii="Helios" w:hAnsi="Helios"/>
                      <w:sz w:val="12"/>
                      <w:szCs w:val="12"/>
                      <w:lang w:val="en-US"/>
                    </w:rPr>
                    <w:t>@</w:t>
                  </w:r>
                  <w:r w:rsidRPr="000D67AD">
                    <w:rPr>
                      <w:rFonts w:ascii="Helios" w:hAnsi="Helios"/>
                      <w:sz w:val="12"/>
                      <w:szCs w:val="12"/>
                      <w:lang w:val="en-US"/>
                    </w:rPr>
                    <w:t>mrsk</w:t>
                  </w:r>
                  <w:r w:rsidRPr="007D3867">
                    <w:rPr>
                      <w:rFonts w:ascii="Helios" w:hAnsi="Helios"/>
                      <w:sz w:val="12"/>
                      <w:szCs w:val="12"/>
                      <w:lang w:val="en-US"/>
                    </w:rPr>
                    <w:t>-1.</w:t>
                  </w:r>
                  <w:r w:rsidRPr="000D67AD">
                    <w:rPr>
                      <w:rFonts w:ascii="Helios" w:hAnsi="Helios"/>
                      <w:sz w:val="12"/>
                      <w:szCs w:val="12"/>
                      <w:lang w:val="en-US"/>
                    </w:rPr>
                    <w:t>ru</w:t>
                  </w:r>
                  <w:r w:rsidR="003975F1">
                    <w:rPr>
                      <w:rFonts w:ascii="Helios" w:hAnsi="Helios"/>
                      <w:sz w:val="12"/>
                      <w:szCs w:val="12"/>
                      <w:lang w:val="en-US"/>
                    </w:rPr>
                    <w:fldChar w:fldCharType="end"/>
                  </w:r>
                  <w:r w:rsidRPr="007D3867">
                    <w:rPr>
                      <w:rFonts w:ascii="Helios" w:hAnsi="Helios"/>
                      <w:sz w:val="12"/>
                      <w:szCs w:val="12"/>
                      <w:lang w:val="en-US"/>
                    </w:rPr>
                    <w:t xml:space="preserve">, </w:t>
                  </w:r>
                  <w:r w:rsidR="003975F1">
                    <w:fldChar w:fldCharType="begin"/>
                  </w:r>
                  <w:r w:rsidR="003975F1" w:rsidRPr="007D3867">
                    <w:rPr>
                      <w:lang w:val="en-US"/>
                    </w:rPr>
                    <w:instrText xml:space="preserve"> HYPERLINK "http://www.mrsk-1.ru" </w:instrText>
                  </w:r>
                  <w:r w:rsidR="003975F1">
                    <w:fldChar w:fldCharType="separate"/>
                  </w:r>
                  <w:r w:rsidRPr="000D67AD">
                    <w:rPr>
                      <w:rFonts w:ascii="Helios" w:hAnsi="Helios"/>
                      <w:sz w:val="12"/>
                      <w:szCs w:val="12"/>
                      <w:lang w:val="en-US"/>
                    </w:rPr>
                    <w:t>www</w:t>
                  </w:r>
                  <w:r w:rsidRPr="007D3867">
                    <w:rPr>
                      <w:rFonts w:ascii="Helios" w:hAnsi="Helios"/>
                      <w:sz w:val="12"/>
                      <w:szCs w:val="12"/>
                      <w:lang w:val="en-US"/>
                    </w:rPr>
                    <w:t>.</w:t>
                  </w:r>
                  <w:r w:rsidRPr="000D67AD">
                    <w:rPr>
                      <w:rFonts w:ascii="Helios" w:hAnsi="Helios"/>
                      <w:sz w:val="12"/>
                      <w:szCs w:val="12"/>
                      <w:lang w:val="en-US"/>
                    </w:rPr>
                    <w:t>mrsk</w:t>
                  </w:r>
                  <w:r w:rsidRPr="007D3867">
                    <w:rPr>
                      <w:rFonts w:ascii="Helios" w:hAnsi="Helios"/>
                      <w:sz w:val="12"/>
                      <w:szCs w:val="12"/>
                      <w:lang w:val="en-US"/>
                    </w:rPr>
                    <w:t>-1.</w:t>
                  </w:r>
                  <w:proofErr w:type="spellStart"/>
                  <w:r w:rsidRPr="000D67AD">
                    <w:rPr>
                      <w:rFonts w:ascii="Helios" w:hAnsi="Helios"/>
                      <w:sz w:val="12"/>
                      <w:szCs w:val="12"/>
                      <w:lang w:val="en-US"/>
                    </w:rPr>
                    <w:t>ru</w:t>
                  </w:r>
                  <w:proofErr w:type="spellEnd"/>
                  <w:r w:rsidR="003975F1">
                    <w:rPr>
                      <w:rFonts w:ascii="Helios" w:hAnsi="Helios"/>
                      <w:sz w:val="12"/>
                      <w:szCs w:val="12"/>
                      <w:lang w:val="en-US"/>
                    </w:rPr>
                    <w:fldChar w:fldCharType="end"/>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8B1DE1" w:rsidRDefault="007556FF" w:rsidP="007556FF">
      <w:pPr>
        <w:ind w:left="5670" w:firstLine="0"/>
        <w:jc w:val="center"/>
        <w:rPr>
          <w:sz w:val="24"/>
          <w:szCs w:val="24"/>
        </w:rPr>
      </w:pPr>
      <w:r w:rsidRPr="008B1DE1">
        <w:rPr>
          <w:sz w:val="24"/>
          <w:szCs w:val="24"/>
        </w:rPr>
        <w:t>УТВЕРЖДАЮ:</w:t>
      </w:r>
    </w:p>
    <w:p w:rsidR="008B1DE1" w:rsidRPr="008B1DE1" w:rsidRDefault="008B1DE1" w:rsidP="008B1DE1">
      <w:pPr>
        <w:spacing w:line="240" w:lineRule="auto"/>
        <w:jc w:val="right"/>
        <w:rPr>
          <w:sz w:val="24"/>
          <w:szCs w:val="24"/>
        </w:rPr>
      </w:pPr>
      <w:r w:rsidRPr="008B1DE1">
        <w:rPr>
          <w:sz w:val="24"/>
          <w:szCs w:val="24"/>
        </w:rPr>
        <w:t>Председатель закупочной комиссии -</w:t>
      </w:r>
    </w:p>
    <w:p w:rsidR="008B1DE1" w:rsidRPr="008B1DE1" w:rsidRDefault="008B1DE1" w:rsidP="008B1DE1">
      <w:pPr>
        <w:spacing w:line="240" w:lineRule="auto"/>
        <w:jc w:val="right"/>
        <w:rPr>
          <w:sz w:val="24"/>
          <w:szCs w:val="24"/>
        </w:rPr>
      </w:pPr>
      <w:r w:rsidRPr="008B1DE1">
        <w:rPr>
          <w:sz w:val="24"/>
          <w:szCs w:val="24"/>
        </w:rPr>
        <w:t xml:space="preserve">Заместитель генерального директора – </w:t>
      </w:r>
    </w:p>
    <w:p w:rsidR="008B1DE1" w:rsidRPr="008B1DE1" w:rsidRDefault="008B1DE1" w:rsidP="008B1DE1">
      <w:pPr>
        <w:spacing w:line="240" w:lineRule="auto"/>
        <w:jc w:val="right"/>
        <w:rPr>
          <w:sz w:val="24"/>
          <w:szCs w:val="24"/>
        </w:rPr>
      </w:pPr>
      <w:r w:rsidRPr="008B1DE1">
        <w:rPr>
          <w:sz w:val="24"/>
          <w:szCs w:val="24"/>
        </w:rPr>
        <w:t>директор филиала ПАО «МРСК Центра» - «Ярэнерго»</w:t>
      </w:r>
    </w:p>
    <w:p w:rsidR="008B1DE1" w:rsidRPr="008B1DE1" w:rsidRDefault="008B1DE1" w:rsidP="008B1DE1">
      <w:pPr>
        <w:spacing w:line="240" w:lineRule="auto"/>
        <w:jc w:val="right"/>
        <w:rPr>
          <w:sz w:val="24"/>
          <w:szCs w:val="24"/>
        </w:rPr>
      </w:pPr>
    </w:p>
    <w:p w:rsidR="008B1DE1" w:rsidRPr="008B1DE1" w:rsidRDefault="008B1DE1" w:rsidP="008B1DE1">
      <w:pPr>
        <w:spacing w:line="240" w:lineRule="auto"/>
        <w:jc w:val="right"/>
        <w:rPr>
          <w:sz w:val="24"/>
          <w:szCs w:val="24"/>
        </w:rPr>
      </w:pPr>
      <w:r w:rsidRPr="008B1DE1">
        <w:rPr>
          <w:sz w:val="24"/>
          <w:szCs w:val="24"/>
        </w:rPr>
        <w:t xml:space="preserve">____________ </w:t>
      </w:r>
      <w:r w:rsidRPr="008B1DE1">
        <w:rPr>
          <w:snapToGrid w:val="0"/>
          <w:sz w:val="24"/>
          <w:szCs w:val="24"/>
        </w:rPr>
        <w:t xml:space="preserve">А.А. Герасимов </w:t>
      </w:r>
    </w:p>
    <w:p w:rsidR="007556FF" w:rsidRPr="008B1DE1" w:rsidRDefault="008B1DE1" w:rsidP="008B1DE1">
      <w:pPr>
        <w:spacing w:line="240" w:lineRule="auto"/>
        <w:ind w:firstLine="0"/>
        <w:jc w:val="right"/>
        <w:rPr>
          <w:sz w:val="24"/>
          <w:szCs w:val="24"/>
        </w:rPr>
      </w:pPr>
      <w:r w:rsidRPr="008B1DE1">
        <w:rPr>
          <w:sz w:val="24"/>
          <w:szCs w:val="24"/>
        </w:rPr>
        <w:t xml:space="preserve"> «___» ____________ 2018 года</w:t>
      </w:r>
    </w:p>
    <w:p w:rsidR="00D35E59" w:rsidRDefault="00D35E59" w:rsidP="007556FF">
      <w:pPr>
        <w:spacing w:line="240" w:lineRule="auto"/>
        <w:ind w:left="6804" w:firstLine="0"/>
        <w:rPr>
          <w:b/>
          <w:kern w:val="36"/>
          <w:sz w:val="24"/>
          <w:szCs w:val="24"/>
        </w:rPr>
      </w:pPr>
    </w:p>
    <w:p w:rsidR="007556FF" w:rsidRPr="008B1DE1" w:rsidRDefault="007556FF" w:rsidP="007556FF">
      <w:pPr>
        <w:spacing w:line="240" w:lineRule="auto"/>
        <w:ind w:left="6804" w:firstLine="0"/>
        <w:rPr>
          <w:b/>
          <w:kern w:val="36"/>
          <w:sz w:val="24"/>
          <w:szCs w:val="24"/>
        </w:rPr>
      </w:pPr>
      <w:r w:rsidRPr="008B1DE1">
        <w:rPr>
          <w:b/>
          <w:kern w:val="36"/>
          <w:sz w:val="24"/>
          <w:szCs w:val="24"/>
        </w:rPr>
        <w:t>Согласовано на заседании</w:t>
      </w:r>
    </w:p>
    <w:p w:rsidR="007556FF" w:rsidRPr="008B1DE1" w:rsidRDefault="007556FF" w:rsidP="007556FF">
      <w:pPr>
        <w:spacing w:line="240" w:lineRule="auto"/>
        <w:ind w:left="6804" w:firstLine="0"/>
        <w:rPr>
          <w:b/>
          <w:kern w:val="36"/>
          <w:sz w:val="24"/>
          <w:szCs w:val="24"/>
        </w:rPr>
      </w:pPr>
      <w:r w:rsidRPr="008B1DE1">
        <w:rPr>
          <w:b/>
          <w:kern w:val="36"/>
          <w:sz w:val="24"/>
          <w:szCs w:val="24"/>
        </w:rPr>
        <w:t>закупочной комиссии</w:t>
      </w:r>
    </w:p>
    <w:p w:rsidR="007556FF" w:rsidRPr="008B1DE1" w:rsidRDefault="007556FF" w:rsidP="007556FF">
      <w:pPr>
        <w:spacing w:line="240" w:lineRule="auto"/>
        <w:ind w:left="6804" w:firstLine="0"/>
        <w:rPr>
          <w:b/>
          <w:kern w:val="36"/>
          <w:sz w:val="24"/>
          <w:szCs w:val="24"/>
        </w:rPr>
      </w:pPr>
      <w:r w:rsidRPr="008B1DE1">
        <w:rPr>
          <w:b/>
          <w:kern w:val="36"/>
          <w:sz w:val="24"/>
          <w:szCs w:val="24"/>
        </w:rPr>
        <w:t>Протокол № ____________</w:t>
      </w:r>
    </w:p>
    <w:p w:rsidR="007556FF" w:rsidRPr="008B1DE1" w:rsidRDefault="007556FF" w:rsidP="007556FF">
      <w:pPr>
        <w:spacing w:line="240" w:lineRule="auto"/>
        <w:ind w:left="6804" w:firstLine="0"/>
        <w:rPr>
          <w:b/>
          <w:kern w:val="36"/>
          <w:sz w:val="24"/>
          <w:szCs w:val="24"/>
        </w:rPr>
      </w:pPr>
      <w:r w:rsidRPr="008B1DE1">
        <w:rPr>
          <w:b/>
          <w:kern w:val="36"/>
          <w:sz w:val="24"/>
          <w:szCs w:val="24"/>
        </w:rPr>
        <w:t xml:space="preserve">от «___» _______ </w:t>
      </w:r>
      <w:r w:rsidR="00972B83" w:rsidRPr="008B1DE1">
        <w:rPr>
          <w:b/>
          <w:kern w:val="36"/>
          <w:sz w:val="24"/>
          <w:szCs w:val="24"/>
        </w:rPr>
        <w:t>2018</w:t>
      </w:r>
      <w:r w:rsidRPr="008B1DE1">
        <w:rPr>
          <w:b/>
          <w:kern w:val="36"/>
          <w:sz w:val="24"/>
          <w:szCs w:val="24"/>
        </w:rPr>
        <w:t xml:space="preserve"> года</w:t>
      </w:r>
    </w:p>
    <w:p w:rsidR="00717F60" w:rsidRPr="008B1DE1" w:rsidRDefault="00717F60" w:rsidP="00E71A48">
      <w:pPr>
        <w:spacing w:line="264" w:lineRule="auto"/>
        <w:jc w:val="center"/>
        <w:rPr>
          <w:sz w:val="24"/>
          <w:szCs w:val="24"/>
        </w:rPr>
      </w:pPr>
    </w:p>
    <w:p w:rsidR="00717F60" w:rsidRPr="008B1DE1" w:rsidRDefault="00717F60" w:rsidP="00E71A48">
      <w:pPr>
        <w:spacing w:line="264" w:lineRule="auto"/>
        <w:jc w:val="center"/>
        <w:rPr>
          <w:sz w:val="24"/>
          <w:szCs w:val="24"/>
        </w:rPr>
      </w:pPr>
    </w:p>
    <w:p w:rsidR="00717F60" w:rsidRPr="008B1DE1" w:rsidRDefault="00717F60" w:rsidP="00E71A48">
      <w:pPr>
        <w:spacing w:line="264" w:lineRule="auto"/>
        <w:jc w:val="center"/>
        <w:rPr>
          <w:sz w:val="24"/>
          <w:szCs w:val="24"/>
        </w:rPr>
      </w:pPr>
    </w:p>
    <w:p w:rsidR="00717F60" w:rsidRPr="008B1DE1" w:rsidRDefault="00717F60" w:rsidP="00E71A48">
      <w:pPr>
        <w:pStyle w:val="1f4"/>
        <w:spacing w:line="264" w:lineRule="auto"/>
        <w:ind w:left="0" w:right="0"/>
        <w:jc w:val="center"/>
        <w:rPr>
          <w:rFonts w:ascii="Times New Roman" w:hAnsi="Times New Roman"/>
          <w:b/>
          <w:bCs w:val="0"/>
          <w:sz w:val="24"/>
          <w:szCs w:val="24"/>
        </w:rPr>
      </w:pPr>
      <w:r w:rsidRPr="008B1DE1">
        <w:rPr>
          <w:rFonts w:ascii="Times New Roman" w:hAnsi="Times New Roman"/>
          <w:b/>
          <w:bCs w:val="0"/>
          <w:sz w:val="24"/>
          <w:szCs w:val="24"/>
        </w:rPr>
        <w:t>Документация по запросу предложений</w:t>
      </w:r>
    </w:p>
    <w:p w:rsidR="00717F60" w:rsidRPr="008B1DE1" w:rsidRDefault="00717F60" w:rsidP="00E71A48">
      <w:pPr>
        <w:pStyle w:val="1f4"/>
        <w:spacing w:line="264" w:lineRule="auto"/>
        <w:ind w:left="0" w:right="0"/>
        <w:jc w:val="center"/>
        <w:rPr>
          <w:rFonts w:ascii="Times New Roman" w:hAnsi="Times New Roman"/>
          <w:sz w:val="24"/>
          <w:szCs w:val="24"/>
        </w:rPr>
      </w:pPr>
    </w:p>
    <w:p w:rsidR="00717F60" w:rsidRPr="008B1DE1" w:rsidRDefault="00717F60" w:rsidP="00E71A48">
      <w:pPr>
        <w:pStyle w:val="1f4"/>
        <w:spacing w:line="264" w:lineRule="auto"/>
        <w:ind w:left="0" w:right="0"/>
        <w:jc w:val="center"/>
        <w:rPr>
          <w:rFonts w:ascii="Times New Roman" w:hAnsi="Times New Roman"/>
          <w:b/>
          <w:sz w:val="24"/>
          <w:szCs w:val="24"/>
        </w:rPr>
      </w:pPr>
      <w:r w:rsidRPr="008B1DE1">
        <w:rPr>
          <w:rFonts w:ascii="Times New Roman" w:hAnsi="Times New Roman"/>
          <w:b/>
          <w:sz w:val="24"/>
          <w:szCs w:val="24"/>
        </w:rPr>
        <w:t>ОТКРЫТЫЙ ЗАПРОС ПРЕДЛОЖЕНИЙ</w:t>
      </w:r>
    </w:p>
    <w:p w:rsidR="008B1DE1" w:rsidRPr="008B1DE1" w:rsidRDefault="00717F60" w:rsidP="007556FF">
      <w:pPr>
        <w:spacing w:line="264" w:lineRule="auto"/>
        <w:ind w:firstLine="0"/>
        <w:jc w:val="center"/>
        <w:rPr>
          <w:b/>
          <w:sz w:val="24"/>
          <w:szCs w:val="24"/>
        </w:rPr>
      </w:pPr>
      <w:r w:rsidRPr="008B1DE1">
        <w:rPr>
          <w:b/>
          <w:sz w:val="24"/>
          <w:szCs w:val="24"/>
        </w:rPr>
        <w:t xml:space="preserve">на право заключения </w:t>
      </w:r>
      <w:proofErr w:type="gramStart"/>
      <w:r w:rsidR="00366652" w:rsidRPr="008B1DE1">
        <w:rPr>
          <w:b/>
          <w:sz w:val="24"/>
          <w:szCs w:val="24"/>
        </w:rPr>
        <w:t>Договор</w:t>
      </w:r>
      <w:r w:rsidR="008B1DE1" w:rsidRPr="008B1DE1">
        <w:rPr>
          <w:b/>
          <w:sz w:val="24"/>
          <w:szCs w:val="24"/>
        </w:rPr>
        <w:t>а</w:t>
      </w:r>
      <w:proofErr w:type="gramEnd"/>
      <w:r w:rsidR="00366652" w:rsidRPr="008B1DE1">
        <w:rPr>
          <w:b/>
          <w:sz w:val="24"/>
          <w:szCs w:val="24"/>
        </w:rPr>
        <w:t xml:space="preserve"> </w:t>
      </w:r>
      <w:r w:rsidR="008B1DE1" w:rsidRPr="008B1DE1">
        <w:rPr>
          <w:b/>
          <w:sz w:val="24"/>
          <w:szCs w:val="24"/>
        </w:rPr>
        <w:t>на выполнение работ по ремонту теплотрассы от камеры Ж7-И до административного здания ул. Войнова,12 инв. № 3001647</w:t>
      </w:r>
    </w:p>
    <w:p w:rsidR="00717F60" w:rsidRPr="008B1DE1" w:rsidRDefault="00366652" w:rsidP="007556FF">
      <w:pPr>
        <w:spacing w:line="264" w:lineRule="auto"/>
        <w:ind w:firstLine="0"/>
        <w:jc w:val="center"/>
        <w:rPr>
          <w:b/>
          <w:sz w:val="24"/>
          <w:szCs w:val="24"/>
        </w:rPr>
      </w:pPr>
      <w:r w:rsidRPr="008B1DE1">
        <w:rPr>
          <w:b/>
          <w:sz w:val="24"/>
          <w:szCs w:val="24"/>
        </w:rPr>
        <w:t>для нужд ПАО «МРСК Центра»</w:t>
      </w:r>
      <w:r w:rsidR="007556FF" w:rsidRPr="008B1DE1">
        <w:rPr>
          <w:b/>
          <w:sz w:val="24"/>
          <w:szCs w:val="24"/>
        </w:rPr>
        <w:t xml:space="preserve"> (филиал</w:t>
      </w:r>
      <w:r w:rsidR="008B1DE1" w:rsidRPr="008B1DE1">
        <w:rPr>
          <w:b/>
          <w:sz w:val="24"/>
          <w:szCs w:val="24"/>
        </w:rPr>
        <w:t>а</w:t>
      </w:r>
      <w:r w:rsidR="007556FF" w:rsidRPr="008B1DE1">
        <w:rPr>
          <w:b/>
          <w:sz w:val="24"/>
          <w:szCs w:val="24"/>
        </w:rPr>
        <w:t xml:space="preserve"> </w:t>
      </w:r>
      <w:r w:rsidR="008B1DE1" w:rsidRPr="008B1DE1">
        <w:rPr>
          <w:b/>
          <w:sz w:val="24"/>
          <w:szCs w:val="24"/>
        </w:rPr>
        <w:t>«Яр</w:t>
      </w:r>
      <w:r w:rsidR="007556FF" w:rsidRPr="008B1DE1">
        <w:rPr>
          <w:b/>
          <w:sz w:val="24"/>
          <w:szCs w:val="24"/>
        </w:rPr>
        <w:t>энерго»)</w:t>
      </w:r>
    </w:p>
    <w:p w:rsidR="007556FF" w:rsidRPr="008B1DE1"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8B1DE1">
        <w:rPr>
          <w:rFonts w:ascii="Times New Roman" w:eastAsia="Times New Roman" w:hAnsi="Times New Roman" w:cs="Times New Roman"/>
          <w:b/>
          <w:caps/>
        </w:rPr>
        <w:t xml:space="preserve"> «ОБЩАЯ</w:t>
      </w:r>
      <w:r w:rsidR="00B51A18" w:rsidRPr="008B1DE1">
        <w:rPr>
          <w:rFonts w:ascii="Times New Roman" w:eastAsia="Times New Roman" w:hAnsi="Times New Roman" w:cs="Times New Roman"/>
          <w:b/>
          <w:caps/>
        </w:rPr>
        <w:t>,</w:t>
      </w:r>
      <w:r w:rsidRPr="008B1DE1">
        <w:rPr>
          <w:rFonts w:ascii="Times New Roman" w:eastAsia="Times New Roman" w:hAnsi="Times New Roman" w:cs="Times New Roman"/>
          <w:b/>
          <w:caps/>
        </w:rPr>
        <w:t xml:space="preserve"> КОММЕРЧЕСКАЯ</w:t>
      </w:r>
      <w:r w:rsidR="00B51A18" w:rsidRPr="008B1DE1">
        <w:rPr>
          <w:rFonts w:ascii="Times New Roman" w:eastAsia="Times New Roman" w:hAnsi="Times New Roman" w:cs="Times New Roman"/>
          <w:b/>
          <w:caps/>
        </w:rPr>
        <w:t xml:space="preserve"> и техническая</w:t>
      </w:r>
      <w:r w:rsidRPr="008B1DE1">
        <w:rPr>
          <w:rFonts w:ascii="Times New Roman" w:eastAsia="Times New Roman" w:hAnsi="Times New Roman" w:cs="Times New Roman"/>
          <w:b/>
          <w:caps/>
        </w:rPr>
        <w:t xml:space="preserve"> ЧАСТИ</w:t>
      </w:r>
      <w:r w:rsidRPr="00C12FA4">
        <w:rPr>
          <w:rFonts w:ascii="Times New Roman" w:eastAsia="Times New Roman" w:hAnsi="Times New Roman" w:cs="Times New Roman"/>
          <w:b/>
          <w:caps/>
        </w:rPr>
        <w:t>»</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r>
      <w:r w:rsidR="00972B83">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4F7AD3">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sidR="004F7AD3">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sidR="004F7AD3">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sidR="004F7AD3">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sidR="004F7AD3">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sidR="004F7AD3">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C55095">
        <w:rPr>
          <w:noProof/>
        </w:rPr>
        <w:fldChar w:fldCharType="begin"/>
      </w:r>
      <w:r>
        <w:rPr>
          <w:noProof/>
        </w:rPr>
        <w:instrText xml:space="preserve"> PAGEREF _Toc498589574 \h </w:instrText>
      </w:r>
      <w:r w:rsidR="00C55095">
        <w:rPr>
          <w:noProof/>
        </w:rPr>
      </w:r>
      <w:r w:rsidR="00C55095">
        <w:rPr>
          <w:noProof/>
        </w:rPr>
        <w:fldChar w:fldCharType="separate"/>
      </w:r>
      <w:r w:rsidR="004F7AD3">
        <w:rPr>
          <w:noProof/>
        </w:rPr>
        <w:t>9</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sidR="004F7AD3">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sidR="004F7AD3">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sidR="004F7AD3">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sidR="004F7AD3">
        <w:rPr>
          <w:noProof/>
        </w:rPr>
        <w:t>11</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sidR="004F7AD3">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sidR="004F7AD3">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sidR="004F7AD3">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sidR="004F7AD3">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sidR="004F7AD3">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sidR="004F7AD3">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sidR="004F7AD3">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sidR="004F7AD3">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sidR="004F7AD3">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sidR="004F7AD3">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sidR="004F7AD3">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sidR="004F7AD3">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sidR="004F7AD3">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sidR="004F7AD3">
        <w:rPr>
          <w:noProof/>
        </w:rPr>
        <w:t>45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sidR="004F7AD3">
        <w:rPr>
          <w:noProof/>
        </w:rPr>
        <w:t>45</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sidR="004F7AD3">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sidR="004F7AD3">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sidR="004F7AD3">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sidR="004F7AD3">
        <w:rPr>
          <w:noProof/>
        </w:rPr>
        <w:t>47</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sidR="004F7AD3">
        <w:rPr>
          <w:noProof/>
        </w:rPr>
        <w:t>48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sidR="004F7AD3">
        <w:rPr>
          <w:noProof/>
        </w:rPr>
        <w:t>48</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sidR="004F7AD3">
        <w:rPr>
          <w:noProof/>
        </w:rPr>
        <w:t>52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sidR="004F7AD3">
        <w:rPr>
          <w:noProof/>
        </w:rPr>
        <w:t>54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sidR="004F7AD3">
        <w:rPr>
          <w:noProof/>
        </w:rPr>
        <w:t>58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sidR="004F7AD3">
        <w:rPr>
          <w:noProof/>
        </w:rPr>
        <w:t>60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sidR="004F7AD3">
        <w:rPr>
          <w:noProof/>
        </w:rPr>
        <w:t>62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sidR="004F7AD3">
        <w:rPr>
          <w:noProof/>
        </w:rPr>
        <w:t>64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sidR="004F7AD3">
        <w:rPr>
          <w:noProof/>
        </w:rPr>
        <w:t>66</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sidR="004F7AD3">
        <w:rPr>
          <w:noProof/>
        </w:rPr>
        <w:t>68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sidR="004F7AD3">
        <w:rPr>
          <w:noProof/>
        </w:rPr>
        <w:t>75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sidR="004F7AD3">
        <w:rPr>
          <w:noProof/>
        </w:rPr>
        <w:t>77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sidR="004F7AD3">
        <w:rPr>
          <w:noProof/>
        </w:rPr>
        <w:t>79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sidR="004F7AD3">
        <w:rPr>
          <w:noProof/>
        </w:rPr>
        <w:t>82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sidR="004F7AD3">
        <w:rPr>
          <w:noProof/>
        </w:rPr>
        <w:t>84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sidR="004F7AD3">
        <w:rPr>
          <w:noProof/>
        </w:rPr>
        <w:t>89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sidR="004F7AD3">
        <w:rPr>
          <w:noProof/>
        </w:rPr>
        <w:t>92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sidR="004F7AD3">
        <w:rPr>
          <w:noProof/>
        </w:rPr>
        <w:t>95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sidR="004F7AD3">
        <w:rPr>
          <w:noProof/>
        </w:rPr>
        <w:t>97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sidR="004F7AD3">
        <w:rPr>
          <w:noProof/>
        </w:rPr>
        <w:t>99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sidR="004F7AD3">
        <w:rPr>
          <w:noProof/>
        </w:rPr>
        <w:t>101</w:t>
      </w:r>
      <w:r w:rsidR="00C55095">
        <w:rPr>
          <w:noProof/>
        </w:rPr>
        <w:fldChar w:fldCharType="end"/>
      </w:r>
    </w:p>
    <w:p w:rsidR="00717F60" w:rsidRPr="00E71A48" w:rsidRDefault="00C5509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89569"/>
      <w:bookmarkEnd w:id="8"/>
      <w:r w:rsidRPr="00E71A48">
        <w:t>Общие сведения о процедуре запроса предложений</w:t>
      </w:r>
      <w:bookmarkEnd w:id="9"/>
    </w:p>
    <w:p w:rsidR="005B75A6" w:rsidRPr="008B1DE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w:t>
      </w:r>
      <w:r w:rsidRPr="008B1DE1">
        <w:rPr>
          <w:iCs/>
          <w:sz w:val="24"/>
          <w:szCs w:val="24"/>
        </w:rPr>
        <w:t xml:space="preserve">являющийся Организатором запроса предложений </w:t>
      </w:r>
      <w:r w:rsidR="007556FF" w:rsidRPr="008B1DE1">
        <w:rPr>
          <w:iCs/>
          <w:sz w:val="24"/>
          <w:szCs w:val="24"/>
        </w:rPr>
        <w:t>– ПАО «МРСК Центра» (далее – Заказчик или Организатор)</w:t>
      </w:r>
      <w:r w:rsidRPr="008B1DE1">
        <w:rPr>
          <w:iCs/>
          <w:sz w:val="24"/>
          <w:szCs w:val="24"/>
        </w:rPr>
        <w:t xml:space="preserve"> (почтовый адрес:</w:t>
      </w:r>
      <w:proofErr w:type="gramEnd"/>
      <w:r w:rsidR="007556FF" w:rsidRPr="008B1DE1">
        <w:rPr>
          <w:iCs/>
          <w:sz w:val="24"/>
          <w:szCs w:val="24"/>
        </w:rPr>
        <w:t xml:space="preserve"> </w:t>
      </w:r>
      <w:proofErr w:type="gramStart"/>
      <w:r w:rsidR="007556FF" w:rsidRPr="008B1DE1">
        <w:rPr>
          <w:iCs/>
          <w:sz w:val="24"/>
          <w:szCs w:val="24"/>
        </w:rPr>
        <w:t>РФ, 127018, г. Москва, ул. 2-я Ямская, 4</w:t>
      </w:r>
      <w:r w:rsidR="00EC1043" w:rsidRPr="008B1DE1">
        <w:rPr>
          <w:iCs/>
          <w:sz w:val="24"/>
          <w:szCs w:val="24"/>
        </w:rPr>
        <w:t>, с</w:t>
      </w:r>
      <w:r w:rsidRPr="008B1DE1">
        <w:rPr>
          <w:iCs/>
          <w:sz w:val="24"/>
          <w:szCs w:val="24"/>
        </w:rPr>
        <w:t xml:space="preserve">екретарь Закупочной комиссии – </w:t>
      </w:r>
      <w:r w:rsidR="008B1DE1" w:rsidRPr="008B1DE1">
        <w:rPr>
          <w:iCs/>
          <w:sz w:val="24"/>
          <w:szCs w:val="24"/>
        </w:rPr>
        <w:t xml:space="preserve">специалист 1 категории отдела закупочной деятельности управления логистики и МТО филиала ПАО «МРСК Центра» - «Ярэнерго» Митрофанова Е.Н., контактный телефон: (4852) 78-14-54, </w:t>
      </w:r>
      <w:r w:rsidR="008B1DE1" w:rsidRPr="008B1DE1">
        <w:rPr>
          <w:sz w:val="24"/>
          <w:szCs w:val="24"/>
        </w:rPr>
        <w:t xml:space="preserve">адрес электронной почты: </w:t>
      </w:r>
      <w:hyperlink r:id="rId16" w:history="1">
        <w:r w:rsidR="008B1DE1" w:rsidRPr="008B1DE1">
          <w:rPr>
            <w:rStyle w:val="a7"/>
            <w:sz w:val="24"/>
            <w:szCs w:val="24"/>
          </w:rPr>
          <w:t>mitrofanova.en@mrsk-1.ru</w:t>
        </w:r>
      </w:hyperlink>
      <w:r w:rsidR="008B1DE1" w:rsidRPr="008B1DE1">
        <w:rPr>
          <w:iCs/>
          <w:sz w:val="24"/>
          <w:szCs w:val="24"/>
        </w:rPr>
        <w:t>,  ответственное лицо –</w:t>
      </w:r>
      <w:r w:rsidR="008B1DE1" w:rsidRPr="008B1DE1">
        <w:rPr>
          <w:sz w:val="24"/>
          <w:szCs w:val="24"/>
        </w:rPr>
        <w:t xml:space="preserve"> Митрофанова Екатерина, контактный телефон - (4852) 78-14-54, адрес электронной почты: </w:t>
      </w:r>
      <w:hyperlink r:id="rId17" w:history="1">
        <w:r w:rsidR="008B1DE1" w:rsidRPr="008B1DE1">
          <w:rPr>
            <w:rStyle w:val="a7"/>
            <w:sz w:val="24"/>
            <w:szCs w:val="24"/>
          </w:rPr>
          <w:t>mitrofanova.en@mrsk-1.ru</w:t>
        </w:r>
      </w:hyperlink>
      <w:r w:rsidR="00FB4E6F" w:rsidRPr="008B1DE1">
        <w:rPr>
          <w:sz w:val="24"/>
          <w:szCs w:val="24"/>
        </w:rPr>
        <w:t>.</w:t>
      </w:r>
      <w:r w:rsidR="00862664" w:rsidRPr="008B1DE1">
        <w:rPr>
          <w:sz w:val="24"/>
          <w:szCs w:val="24"/>
        </w:rPr>
        <w:t xml:space="preserve"> </w:t>
      </w:r>
      <w:r w:rsidR="004B5EB3" w:rsidRPr="008B1DE1">
        <w:rPr>
          <w:iCs/>
          <w:sz w:val="24"/>
          <w:szCs w:val="24"/>
        </w:rPr>
        <w:t>Извещени</w:t>
      </w:r>
      <w:r w:rsidRPr="008B1DE1">
        <w:rPr>
          <w:iCs/>
          <w:sz w:val="24"/>
          <w:szCs w:val="24"/>
        </w:rPr>
        <w:t>ем</w:t>
      </w:r>
      <w:r w:rsidRPr="008B1DE1">
        <w:rPr>
          <w:sz w:val="24"/>
          <w:szCs w:val="24"/>
        </w:rPr>
        <w:t xml:space="preserve"> о проведении открытого </w:t>
      </w:r>
      <w:r w:rsidRPr="008B1DE1">
        <w:rPr>
          <w:iCs/>
          <w:sz w:val="24"/>
          <w:szCs w:val="24"/>
        </w:rPr>
        <w:t>запроса</w:t>
      </w:r>
      <w:proofErr w:type="gramEnd"/>
      <w:r w:rsidRPr="008B1DE1">
        <w:rPr>
          <w:iCs/>
          <w:sz w:val="24"/>
          <w:szCs w:val="24"/>
        </w:rPr>
        <w:t xml:space="preserve"> </w:t>
      </w:r>
      <w:proofErr w:type="gramStart"/>
      <w:r w:rsidRPr="008B1DE1">
        <w:rPr>
          <w:iCs/>
          <w:sz w:val="24"/>
          <w:szCs w:val="24"/>
        </w:rPr>
        <w:t>предложений</w:t>
      </w:r>
      <w:r w:rsidRPr="008B1DE1">
        <w:rPr>
          <w:sz w:val="24"/>
          <w:szCs w:val="24"/>
        </w:rPr>
        <w:t xml:space="preserve">, опубликованным </w:t>
      </w:r>
      <w:r w:rsidRPr="008B1DE1">
        <w:rPr>
          <w:b/>
          <w:sz w:val="24"/>
          <w:szCs w:val="24"/>
        </w:rPr>
        <w:t>«</w:t>
      </w:r>
      <w:r w:rsidR="008B1DE1" w:rsidRPr="008B1DE1">
        <w:rPr>
          <w:b/>
          <w:sz w:val="24"/>
          <w:szCs w:val="24"/>
        </w:rPr>
        <w:t>03</w:t>
      </w:r>
      <w:r w:rsidRPr="008B1DE1">
        <w:rPr>
          <w:b/>
          <w:sz w:val="24"/>
          <w:szCs w:val="24"/>
        </w:rPr>
        <w:t>»</w:t>
      </w:r>
      <w:r w:rsidR="007D3867">
        <w:rPr>
          <w:b/>
          <w:sz w:val="24"/>
          <w:szCs w:val="24"/>
        </w:rPr>
        <w:t> </w:t>
      </w:r>
      <w:r w:rsidR="008B1DE1" w:rsidRPr="008B1DE1">
        <w:rPr>
          <w:b/>
          <w:sz w:val="24"/>
          <w:szCs w:val="24"/>
        </w:rPr>
        <w:t>августа</w:t>
      </w:r>
      <w:r w:rsidRPr="008B1DE1">
        <w:rPr>
          <w:b/>
          <w:sz w:val="24"/>
          <w:szCs w:val="24"/>
        </w:rPr>
        <w:t xml:space="preserve"> </w:t>
      </w:r>
      <w:r w:rsidR="00972B83" w:rsidRPr="008B1DE1">
        <w:rPr>
          <w:b/>
          <w:sz w:val="24"/>
          <w:szCs w:val="24"/>
        </w:rPr>
        <w:t>2018</w:t>
      </w:r>
      <w:r w:rsidRPr="008B1DE1">
        <w:rPr>
          <w:b/>
          <w:sz w:val="24"/>
          <w:szCs w:val="24"/>
        </w:rPr>
        <w:t xml:space="preserve"> г.</w:t>
      </w:r>
      <w:r w:rsidRPr="008B1DE1">
        <w:rPr>
          <w:sz w:val="24"/>
          <w:szCs w:val="24"/>
        </w:rPr>
        <w:t xml:space="preserve"> на официальном сайте (</w:t>
      </w:r>
      <w:hyperlink r:id="rId18" w:history="1">
        <w:r w:rsidR="00345CCA" w:rsidRPr="008B1DE1">
          <w:rPr>
            <w:rStyle w:val="a7"/>
            <w:sz w:val="24"/>
            <w:szCs w:val="24"/>
          </w:rPr>
          <w:t>www.zakupki.</w:t>
        </w:r>
        <w:r w:rsidR="00345CCA" w:rsidRPr="008B1DE1">
          <w:rPr>
            <w:rStyle w:val="a7"/>
            <w:sz w:val="24"/>
            <w:szCs w:val="24"/>
            <w:lang w:val="en-US"/>
          </w:rPr>
          <w:t>gov</w:t>
        </w:r>
        <w:r w:rsidR="00345CCA" w:rsidRPr="008B1DE1">
          <w:rPr>
            <w:rStyle w:val="a7"/>
            <w:sz w:val="24"/>
            <w:szCs w:val="24"/>
          </w:rPr>
          <w:t>.ru</w:t>
        </w:r>
      </w:hyperlink>
      <w:r w:rsidRPr="008B1DE1">
        <w:rPr>
          <w:sz w:val="24"/>
          <w:szCs w:val="24"/>
        </w:rPr>
        <w:t>),</w:t>
      </w:r>
      <w:r w:rsidR="009D7F01" w:rsidRPr="008B1DE1">
        <w:rPr>
          <w:iCs/>
          <w:sz w:val="24"/>
          <w:szCs w:val="24"/>
        </w:rPr>
        <w:t xml:space="preserve"> </w:t>
      </w:r>
      <w:r w:rsidR="009D7F01" w:rsidRPr="008B1DE1">
        <w:rPr>
          <w:sz w:val="24"/>
          <w:szCs w:val="24"/>
        </w:rPr>
        <w:t xml:space="preserve">на сайте </w:t>
      </w:r>
      <w:r w:rsidR="007556FF" w:rsidRPr="008B1DE1">
        <w:rPr>
          <w:iCs/>
          <w:sz w:val="24"/>
          <w:szCs w:val="24"/>
        </w:rPr>
        <w:t>ПАО «МРСК Центра»</w:t>
      </w:r>
      <w:r w:rsidR="009D7F01" w:rsidRPr="008B1DE1">
        <w:rPr>
          <w:sz w:val="24"/>
          <w:szCs w:val="24"/>
        </w:rPr>
        <w:t xml:space="preserve"> (</w:t>
      </w:r>
      <w:hyperlink r:id="rId19" w:history="1">
        <w:r w:rsidR="007556FF" w:rsidRPr="008B1DE1">
          <w:rPr>
            <w:rStyle w:val="a7"/>
            <w:sz w:val="24"/>
            <w:szCs w:val="24"/>
          </w:rPr>
          <w:t>www.mrsk-1.ru</w:t>
        </w:r>
      </w:hyperlink>
      <w:r w:rsidR="00862664" w:rsidRPr="008B1DE1">
        <w:rPr>
          <w:sz w:val="24"/>
          <w:szCs w:val="24"/>
        </w:rPr>
        <w:t>)</w:t>
      </w:r>
      <w:r w:rsidR="00702B2C" w:rsidRPr="008B1DE1">
        <w:rPr>
          <w:sz w:val="24"/>
          <w:szCs w:val="24"/>
        </w:rPr>
        <w:t xml:space="preserve">, на сайте ЭТП, указанном в п. </w:t>
      </w:r>
      <w:r w:rsidR="00EE380A" w:rsidRPr="008B1DE1">
        <w:rPr>
          <w:sz w:val="24"/>
          <w:szCs w:val="24"/>
        </w:rPr>
        <w:fldChar w:fldCharType="begin"/>
      </w:r>
      <w:r w:rsidR="00EE380A" w:rsidRPr="008B1DE1">
        <w:rPr>
          <w:sz w:val="24"/>
          <w:szCs w:val="24"/>
        </w:rPr>
        <w:instrText xml:space="preserve"> REF _Ref440269836 \r \h  \* MERGEFORMAT </w:instrText>
      </w:r>
      <w:r w:rsidR="00EE380A" w:rsidRPr="008B1DE1">
        <w:rPr>
          <w:sz w:val="24"/>
          <w:szCs w:val="24"/>
        </w:rPr>
      </w:r>
      <w:r w:rsidR="00EE380A" w:rsidRPr="008B1DE1">
        <w:rPr>
          <w:sz w:val="24"/>
          <w:szCs w:val="24"/>
        </w:rPr>
        <w:fldChar w:fldCharType="separate"/>
      </w:r>
      <w:r w:rsidR="004F7AD3" w:rsidRPr="008B1DE1">
        <w:rPr>
          <w:sz w:val="24"/>
          <w:szCs w:val="24"/>
        </w:rPr>
        <w:t>1.1.2</w:t>
      </w:r>
      <w:r w:rsidR="00EE380A" w:rsidRPr="008B1DE1">
        <w:rPr>
          <w:sz w:val="24"/>
          <w:szCs w:val="24"/>
        </w:rPr>
        <w:fldChar w:fldCharType="end"/>
      </w:r>
      <w:r w:rsidR="00702B2C" w:rsidRPr="008B1DE1">
        <w:rPr>
          <w:sz w:val="24"/>
          <w:szCs w:val="24"/>
        </w:rPr>
        <w:t xml:space="preserve"> настоящей Документации</w:t>
      </w:r>
      <w:r w:rsidR="00702B2C" w:rsidRPr="00862664">
        <w:rPr>
          <w:sz w:val="24"/>
          <w:szCs w:val="24"/>
        </w:rPr>
        <w:t xml:space="preserve">, </w:t>
      </w:r>
      <w:r w:rsidR="009A7733" w:rsidRPr="00862664">
        <w:rPr>
          <w:iCs/>
          <w:sz w:val="24"/>
          <w:szCs w:val="24"/>
        </w:rPr>
        <w:t xml:space="preserve"> </w:t>
      </w:r>
      <w:r w:rsidRPr="00862664">
        <w:rPr>
          <w:iCs/>
          <w:sz w:val="24"/>
          <w:szCs w:val="24"/>
        </w:rPr>
        <w:t>приг</w:t>
      </w:r>
      <w:r w:rsidRPr="00862664">
        <w:rPr>
          <w:sz w:val="24"/>
          <w:szCs w:val="24"/>
        </w:rPr>
        <w:t xml:space="preserve">ласило юридических </w:t>
      </w:r>
      <w:r w:rsidRPr="008B1DE1">
        <w:rPr>
          <w:sz w:val="24"/>
          <w:szCs w:val="24"/>
        </w:rPr>
        <w:t>лиц</w:t>
      </w:r>
      <w:r w:rsidR="005B75A6" w:rsidRPr="008B1DE1">
        <w:rPr>
          <w:sz w:val="24"/>
          <w:szCs w:val="24"/>
        </w:rPr>
        <w:t xml:space="preserve"> и физических лиц (в т.</w:t>
      </w:r>
      <w:r w:rsidR="003129D4" w:rsidRPr="008B1DE1">
        <w:rPr>
          <w:sz w:val="24"/>
          <w:szCs w:val="24"/>
        </w:rPr>
        <w:t xml:space="preserve"> </w:t>
      </w:r>
      <w:r w:rsidR="005B75A6" w:rsidRPr="008B1DE1">
        <w:rPr>
          <w:sz w:val="24"/>
          <w:szCs w:val="24"/>
        </w:rPr>
        <w:t>ч. индивидуальных предпринимателей)</w:t>
      </w:r>
      <w:r w:rsidR="00DC6125" w:rsidRPr="008B1DE1">
        <w:rPr>
          <w:sz w:val="24"/>
          <w:szCs w:val="24"/>
        </w:rPr>
        <w:t xml:space="preserve"> (далее - Участники)</w:t>
      </w:r>
      <w:r w:rsidR="009D7F01" w:rsidRPr="008B1DE1">
        <w:rPr>
          <w:sz w:val="24"/>
          <w:szCs w:val="24"/>
        </w:rPr>
        <w:t xml:space="preserve"> </w:t>
      </w:r>
      <w:r w:rsidR="004B5EB3" w:rsidRPr="008B1DE1">
        <w:rPr>
          <w:sz w:val="24"/>
          <w:szCs w:val="24"/>
        </w:rPr>
        <w:t>к участию в процедуре О</w:t>
      </w:r>
      <w:r w:rsidRPr="008B1DE1">
        <w:rPr>
          <w:sz w:val="24"/>
          <w:szCs w:val="24"/>
        </w:rPr>
        <w:t xml:space="preserve">ткрытого запроса предложений (далее – запрос предложений) </w:t>
      </w:r>
      <w:bookmarkEnd w:id="10"/>
      <w:r w:rsidR="004B5EB3" w:rsidRPr="008B1DE1">
        <w:rPr>
          <w:sz w:val="24"/>
          <w:szCs w:val="24"/>
        </w:rPr>
        <w:t xml:space="preserve">на право заключения </w:t>
      </w:r>
      <w:r w:rsidR="00366652" w:rsidRPr="008B1DE1">
        <w:rPr>
          <w:sz w:val="24"/>
          <w:szCs w:val="24"/>
        </w:rPr>
        <w:t>Договор</w:t>
      </w:r>
      <w:r w:rsidR="008B1DE1" w:rsidRPr="008B1DE1">
        <w:rPr>
          <w:sz w:val="24"/>
          <w:szCs w:val="24"/>
        </w:rPr>
        <w:t>а</w:t>
      </w:r>
      <w:r w:rsidR="00366652" w:rsidRPr="008B1DE1">
        <w:rPr>
          <w:sz w:val="24"/>
          <w:szCs w:val="24"/>
        </w:rPr>
        <w:t xml:space="preserve"> </w:t>
      </w:r>
      <w:r w:rsidR="008B1DE1" w:rsidRPr="008B1DE1">
        <w:rPr>
          <w:sz w:val="24"/>
          <w:szCs w:val="24"/>
        </w:rPr>
        <w:t xml:space="preserve">на </w:t>
      </w:r>
      <w:r w:rsidR="008B1DE1" w:rsidRPr="008B1DE1">
        <w:t xml:space="preserve">выполнение </w:t>
      </w:r>
      <w:r w:rsidR="008B1DE1" w:rsidRPr="008B1DE1">
        <w:rPr>
          <w:sz w:val="24"/>
          <w:szCs w:val="24"/>
        </w:rPr>
        <w:t>работ</w:t>
      </w:r>
      <w:proofErr w:type="gramEnd"/>
      <w:r w:rsidR="008B1DE1" w:rsidRPr="008B1DE1">
        <w:rPr>
          <w:sz w:val="24"/>
          <w:szCs w:val="24"/>
        </w:rPr>
        <w:t xml:space="preserve"> </w:t>
      </w:r>
      <w:proofErr w:type="gramStart"/>
      <w:r w:rsidR="008B1DE1" w:rsidRPr="008B1DE1">
        <w:rPr>
          <w:sz w:val="24"/>
          <w:szCs w:val="24"/>
        </w:rPr>
        <w:t>по ремонту теплотрассы от камеры Ж7-И до административного здания ул.</w:t>
      </w:r>
      <w:r w:rsidR="007D3867">
        <w:rPr>
          <w:sz w:val="24"/>
          <w:szCs w:val="24"/>
        </w:rPr>
        <w:t> </w:t>
      </w:r>
      <w:r w:rsidR="008B1DE1" w:rsidRPr="008B1DE1">
        <w:rPr>
          <w:sz w:val="24"/>
          <w:szCs w:val="24"/>
        </w:rPr>
        <w:t>Войнова,12 инв. № 3001647</w:t>
      </w:r>
      <w:r w:rsidR="00366652" w:rsidRPr="008B1DE1">
        <w:rPr>
          <w:sz w:val="24"/>
          <w:szCs w:val="24"/>
        </w:rPr>
        <w:t xml:space="preserve"> для нужд ПАО «МРСК Центра»</w:t>
      </w:r>
      <w:r w:rsidR="00702B2C" w:rsidRPr="008B1DE1">
        <w:rPr>
          <w:sz w:val="24"/>
          <w:szCs w:val="24"/>
        </w:rPr>
        <w:t xml:space="preserve"> </w:t>
      </w:r>
      <w:r w:rsidR="00862664" w:rsidRPr="008B1DE1">
        <w:rPr>
          <w:sz w:val="24"/>
          <w:szCs w:val="24"/>
        </w:rPr>
        <w:t>(филиала «Ярэнерго», расположенного по адресу:</w:t>
      </w:r>
      <w:proofErr w:type="gramEnd"/>
      <w:r w:rsidR="00862664" w:rsidRPr="008B1DE1">
        <w:rPr>
          <w:sz w:val="24"/>
          <w:szCs w:val="24"/>
        </w:rPr>
        <w:t xml:space="preserve"> </w:t>
      </w:r>
      <w:proofErr w:type="gramStart"/>
      <w:r w:rsidR="00862664" w:rsidRPr="008B1DE1">
        <w:rPr>
          <w:sz w:val="24"/>
          <w:szCs w:val="24"/>
        </w:rPr>
        <w:t>РФ, 150003, г. Ярославль, ул. Воинова, д. 12)</w:t>
      </w:r>
      <w:r w:rsidRPr="008B1DE1">
        <w:rPr>
          <w:sz w:val="24"/>
          <w:szCs w:val="24"/>
        </w:rPr>
        <w:t>.</w:t>
      </w:r>
      <w:bookmarkEnd w:id="11"/>
      <w:bookmarkEnd w:id="12"/>
      <w:bookmarkEnd w:id="13"/>
      <w:proofErr w:type="gramEnd"/>
    </w:p>
    <w:p w:rsidR="00717F60" w:rsidRPr="008B1DE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8B1DE1">
        <w:rPr>
          <w:sz w:val="24"/>
          <w:szCs w:val="24"/>
        </w:rPr>
        <w:t xml:space="preserve">Настоящий </w:t>
      </w:r>
      <w:r w:rsidR="004B5EB3" w:rsidRPr="008B1DE1">
        <w:rPr>
          <w:sz w:val="24"/>
          <w:szCs w:val="24"/>
        </w:rPr>
        <w:t>З</w:t>
      </w:r>
      <w:r w:rsidRPr="008B1DE1">
        <w:rPr>
          <w:sz w:val="24"/>
          <w:szCs w:val="24"/>
        </w:rPr>
        <w:t xml:space="preserve">апрос предложений проводится в соответствии с правилами и с использованием функционала </w:t>
      </w:r>
      <w:r w:rsidR="00702B2C" w:rsidRPr="008B1DE1">
        <w:rPr>
          <w:sz w:val="24"/>
          <w:szCs w:val="24"/>
        </w:rPr>
        <w:t>электронной торговой площадк</w:t>
      </w:r>
      <w:r w:rsidR="00414AB1" w:rsidRPr="008B1DE1">
        <w:rPr>
          <w:sz w:val="24"/>
          <w:szCs w:val="24"/>
        </w:rPr>
        <w:t>и</w:t>
      </w:r>
      <w:r w:rsidR="00702B2C" w:rsidRPr="008B1DE1">
        <w:rPr>
          <w:sz w:val="24"/>
          <w:szCs w:val="24"/>
        </w:rPr>
        <w:t xml:space="preserve"> </w:t>
      </w:r>
      <w:r w:rsidR="000D70B6" w:rsidRPr="008B1DE1">
        <w:rPr>
          <w:sz w:val="24"/>
          <w:szCs w:val="24"/>
        </w:rPr>
        <w:t>П</w:t>
      </w:r>
      <w:r w:rsidR="00702B2C" w:rsidRPr="008B1DE1">
        <w:rPr>
          <w:sz w:val="24"/>
          <w:szCs w:val="24"/>
        </w:rPr>
        <w:t xml:space="preserve">АО «Россети» </w:t>
      </w:r>
      <w:hyperlink r:id="rId20" w:history="1">
        <w:r w:rsidR="00702B2C" w:rsidRPr="008B1DE1">
          <w:rPr>
            <w:rStyle w:val="a7"/>
            <w:sz w:val="24"/>
            <w:szCs w:val="24"/>
          </w:rPr>
          <w:t>www.b2b-mrsk.ru</w:t>
        </w:r>
      </w:hyperlink>
      <w:r w:rsidR="00702B2C" w:rsidRPr="008B1DE1">
        <w:rPr>
          <w:sz w:val="24"/>
          <w:szCs w:val="24"/>
        </w:rPr>
        <w:t xml:space="preserve"> (далее — ЭТП)</w:t>
      </w:r>
      <w:r w:rsidR="005B75A6" w:rsidRPr="008B1DE1">
        <w:rPr>
          <w:sz w:val="24"/>
          <w:szCs w:val="24"/>
        </w:rPr>
        <w:t>.</w:t>
      </w:r>
      <w:bookmarkEnd w:id="14"/>
    </w:p>
    <w:p w:rsidR="00717F60" w:rsidRPr="008B1DE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8B1DE1">
        <w:rPr>
          <w:sz w:val="24"/>
          <w:szCs w:val="24"/>
        </w:rPr>
        <w:t>Заказчик</w:t>
      </w:r>
      <w:r w:rsidR="00702B2C" w:rsidRPr="008B1DE1">
        <w:rPr>
          <w:sz w:val="24"/>
          <w:szCs w:val="24"/>
        </w:rPr>
        <w:t xml:space="preserve">: </w:t>
      </w:r>
      <w:r w:rsidRPr="008B1DE1">
        <w:rPr>
          <w:sz w:val="24"/>
          <w:szCs w:val="24"/>
        </w:rPr>
        <w:t xml:space="preserve"> </w:t>
      </w:r>
      <w:r w:rsidR="00702B2C" w:rsidRPr="008B1DE1">
        <w:rPr>
          <w:iCs/>
          <w:sz w:val="24"/>
          <w:szCs w:val="24"/>
        </w:rPr>
        <w:t>ПАО «МРСК Центра».</w:t>
      </w:r>
      <w:r w:rsidRPr="008B1DE1">
        <w:rPr>
          <w:rStyle w:val="aa"/>
          <w:sz w:val="24"/>
          <w:szCs w:val="24"/>
        </w:rPr>
        <w:t xml:space="preserve"> </w:t>
      </w:r>
      <w:bookmarkEnd w:id="15"/>
    </w:p>
    <w:p w:rsidR="008C4223" w:rsidRPr="008B1DE1"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8B1DE1">
        <w:rPr>
          <w:sz w:val="24"/>
          <w:szCs w:val="24"/>
        </w:rPr>
        <w:t>Предмет З</w:t>
      </w:r>
      <w:r w:rsidR="00717F60" w:rsidRPr="008B1DE1">
        <w:rPr>
          <w:sz w:val="24"/>
          <w:szCs w:val="24"/>
        </w:rPr>
        <w:t>апроса предложений</w:t>
      </w:r>
      <w:r w:rsidR="00702B2C" w:rsidRPr="008B1DE1">
        <w:rPr>
          <w:sz w:val="24"/>
          <w:szCs w:val="24"/>
        </w:rPr>
        <w:t>:</w:t>
      </w:r>
      <w:bookmarkEnd w:id="16"/>
    </w:p>
    <w:p w:rsidR="00A40714" w:rsidRPr="008B1DE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8B1DE1">
        <w:rPr>
          <w:b/>
          <w:sz w:val="24"/>
          <w:szCs w:val="24"/>
          <w:u w:val="single"/>
        </w:rPr>
        <w:t>Лот №1:</w:t>
      </w:r>
      <w:r w:rsidR="00717F60" w:rsidRPr="008B1DE1">
        <w:rPr>
          <w:sz w:val="24"/>
          <w:szCs w:val="24"/>
        </w:rPr>
        <w:t xml:space="preserve"> право заключения </w:t>
      </w:r>
      <w:r w:rsidR="00123C70" w:rsidRPr="008B1DE1">
        <w:rPr>
          <w:sz w:val="24"/>
          <w:szCs w:val="24"/>
        </w:rPr>
        <w:t>Договор</w:t>
      </w:r>
      <w:r w:rsidR="008B1DE1" w:rsidRPr="008B1DE1">
        <w:rPr>
          <w:sz w:val="24"/>
          <w:szCs w:val="24"/>
        </w:rPr>
        <w:t>а</w:t>
      </w:r>
      <w:r w:rsidR="00A40714" w:rsidRPr="008B1DE1">
        <w:rPr>
          <w:sz w:val="24"/>
          <w:szCs w:val="24"/>
        </w:rPr>
        <w:t xml:space="preserve"> </w:t>
      </w:r>
      <w:r w:rsidR="008B1DE1" w:rsidRPr="008B1DE1">
        <w:rPr>
          <w:sz w:val="24"/>
          <w:szCs w:val="24"/>
        </w:rPr>
        <w:t xml:space="preserve">на выполнение работ по ремонту теплотрассы от камеры Ж7-И до административного здания ул. Войнова,12 инв. № 3001647 </w:t>
      </w:r>
      <w:r w:rsidR="00366652" w:rsidRPr="008B1DE1">
        <w:rPr>
          <w:sz w:val="24"/>
          <w:szCs w:val="24"/>
        </w:rPr>
        <w:t>для нужд ПАО</w:t>
      </w:r>
      <w:r w:rsidR="007D3867">
        <w:rPr>
          <w:sz w:val="24"/>
          <w:szCs w:val="24"/>
        </w:rPr>
        <w:t> </w:t>
      </w:r>
      <w:r w:rsidR="00366652" w:rsidRPr="008B1DE1">
        <w:rPr>
          <w:sz w:val="24"/>
          <w:szCs w:val="24"/>
        </w:rPr>
        <w:t>«МРСК Центра»</w:t>
      </w:r>
      <w:r w:rsidR="00702B2C" w:rsidRPr="008B1DE1">
        <w:rPr>
          <w:sz w:val="24"/>
          <w:szCs w:val="24"/>
        </w:rPr>
        <w:t xml:space="preserve"> (филиал</w:t>
      </w:r>
      <w:r w:rsidR="008B1DE1" w:rsidRPr="008B1DE1">
        <w:rPr>
          <w:sz w:val="24"/>
          <w:szCs w:val="24"/>
        </w:rPr>
        <w:t>а</w:t>
      </w:r>
      <w:r w:rsidR="00702B2C" w:rsidRPr="008B1DE1">
        <w:rPr>
          <w:sz w:val="24"/>
          <w:szCs w:val="24"/>
        </w:rPr>
        <w:t xml:space="preserve"> </w:t>
      </w:r>
      <w:r w:rsidR="00862664" w:rsidRPr="008B1DE1">
        <w:rPr>
          <w:sz w:val="24"/>
          <w:szCs w:val="24"/>
        </w:rPr>
        <w:t>«Ярэнерго»</w:t>
      </w:r>
      <w:r w:rsidR="00702B2C" w:rsidRPr="008B1DE1">
        <w:rPr>
          <w:sz w:val="24"/>
          <w:szCs w:val="24"/>
        </w:rPr>
        <w:t>)</w:t>
      </w:r>
      <w:bookmarkEnd w:id="17"/>
      <w:r w:rsidR="00702B2C" w:rsidRPr="008B1DE1">
        <w:rPr>
          <w:sz w:val="24"/>
          <w:szCs w:val="24"/>
        </w:rPr>
        <w:t>.</w:t>
      </w:r>
    </w:p>
    <w:p w:rsidR="008C4223" w:rsidRPr="008B1DE1" w:rsidRDefault="008C4223" w:rsidP="00750D4A">
      <w:pPr>
        <w:keepNext/>
        <w:autoSpaceDE w:val="0"/>
        <w:autoSpaceDN w:val="0"/>
        <w:spacing w:line="264" w:lineRule="auto"/>
        <w:ind w:firstLine="540"/>
        <w:rPr>
          <w:sz w:val="24"/>
          <w:szCs w:val="24"/>
          <w:lang w:eastAsia="ru-RU"/>
        </w:rPr>
      </w:pPr>
      <w:r w:rsidRPr="008B1DE1">
        <w:rPr>
          <w:sz w:val="24"/>
          <w:szCs w:val="24"/>
        </w:rPr>
        <w:t xml:space="preserve">Количество лотов: </w:t>
      </w:r>
      <w:r w:rsidRPr="008B1DE1">
        <w:rPr>
          <w:b/>
          <w:sz w:val="24"/>
          <w:szCs w:val="24"/>
        </w:rPr>
        <w:t>1 (один)</w:t>
      </w:r>
      <w:r w:rsidRPr="008B1DE1">
        <w:rPr>
          <w:sz w:val="24"/>
          <w:szCs w:val="24"/>
        </w:rPr>
        <w:t>.</w:t>
      </w:r>
    </w:p>
    <w:bookmarkEnd w:id="18"/>
    <w:p w:rsidR="00804801" w:rsidRPr="008B1DE1" w:rsidRDefault="00B5344A" w:rsidP="00750D4A">
      <w:pPr>
        <w:pStyle w:val="a"/>
        <w:keepNext/>
        <w:numPr>
          <w:ilvl w:val="0"/>
          <w:numId w:val="0"/>
        </w:numPr>
        <w:spacing w:line="264" w:lineRule="auto"/>
        <w:ind w:left="360" w:hanging="360"/>
        <w:rPr>
          <w:sz w:val="24"/>
          <w:szCs w:val="24"/>
        </w:rPr>
      </w:pPr>
      <w:r w:rsidRPr="008B1DE1">
        <w:rPr>
          <w:sz w:val="24"/>
          <w:szCs w:val="24"/>
        </w:rPr>
        <w:t xml:space="preserve">Частичное </w:t>
      </w:r>
      <w:r w:rsidR="00BE644E" w:rsidRPr="008B1DE1">
        <w:rPr>
          <w:sz w:val="24"/>
          <w:szCs w:val="24"/>
        </w:rPr>
        <w:t>выполнение работ</w:t>
      </w:r>
      <w:r w:rsidRPr="008B1DE1">
        <w:rPr>
          <w:sz w:val="24"/>
          <w:szCs w:val="24"/>
        </w:rPr>
        <w:t xml:space="preserve"> не допускается.</w:t>
      </w:r>
    </w:p>
    <w:p w:rsidR="00717F60" w:rsidRPr="008B1DE1"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8B1DE1">
        <w:rPr>
          <w:sz w:val="24"/>
          <w:szCs w:val="24"/>
        </w:rPr>
        <w:t>Сроки</w:t>
      </w:r>
      <w:r w:rsidR="00717F60" w:rsidRPr="008B1DE1">
        <w:rPr>
          <w:sz w:val="24"/>
          <w:szCs w:val="24"/>
        </w:rPr>
        <w:t xml:space="preserve"> </w:t>
      </w:r>
      <w:r w:rsidR="00BE644E" w:rsidRPr="008B1DE1">
        <w:rPr>
          <w:sz w:val="24"/>
          <w:szCs w:val="24"/>
        </w:rPr>
        <w:t>выполнения работ</w:t>
      </w:r>
      <w:r w:rsidR="00717F60" w:rsidRPr="008B1DE1">
        <w:rPr>
          <w:sz w:val="24"/>
          <w:szCs w:val="24"/>
        </w:rPr>
        <w:t xml:space="preserve">: </w:t>
      </w:r>
      <w:r w:rsidR="008B1DE1" w:rsidRPr="008B1DE1">
        <w:rPr>
          <w:sz w:val="24"/>
          <w:szCs w:val="24"/>
        </w:rPr>
        <w:t>в течение 30 календарных дней с момента заключения договора</w:t>
      </w:r>
      <w:r w:rsidR="00717F60" w:rsidRPr="008B1DE1">
        <w:rPr>
          <w:sz w:val="24"/>
          <w:szCs w:val="24"/>
        </w:rPr>
        <w:t>.</w:t>
      </w:r>
      <w:bookmarkEnd w:id="19"/>
    </w:p>
    <w:p w:rsidR="008D2928" w:rsidRPr="008B1DE1"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8B1DE1">
        <w:rPr>
          <w:sz w:val="24"/>
          <w:szCs w:val="24"/>
        </w:rPr>
        <w:t>Выполнение работ</w:t>
      </w:r>
      <w:r w:rsidR="00366652" w:rsidRPr="008B1DE1">
        <w:rPr>
          <w:sz w:val="24"/>
          <w:szCs w:val="24"/>
        </w:rPr>
        <w:t xml:space="preserve"> Участником будет осуществляться </w:t>
      </w:r>
      <w:r w:rsidR="008B1DE1" w:rsidRPr="008B1DE1">
        <w:rPr>
          <w:sz w:val="24"/>
          <w:szCs w:val="24"/>
        </w:rPr>
        <w:t>в г. Ярославле</w:t>
      </w:r>
      <w:r w:rsidR="00366652" w:rsidRPr="008B1DE1">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8B1DE1">
        <w:rPr>
          <w:iCs/>
          <w:sz w:val="24"/>
          <w:szCs w:val="24"/>
        </w:rPr>
        <w:t xml:space="preserve">Форма и порядок оплаты: </w:t>
      </w:r>
      <w:r w:rsidR="00BE644E" w:rsidRPr="008B1DE1">
        <w:rPr>
          <w:sz w:val="24"/>
          <w:szCs w:val="24"/>
        </w:rPr>
        <w:t>безналичный расчет, в течение 30 (тридцати) рабочих дней с момента подписания сторонами Акта приемки выполненных</w:t>
      </w:r>
      <w:r w:rsidR="00BE644E">
        <w:rPr>
          <w:sz w:val="24"/>
          <w:szCs w:val="24"/>
        </w:rPr>
        <w:t xml:space="preserve"> работ и предоставления счета-фактуры</w:t>
      </w:r>
      <w:r w:rsidR="00BE644E" w:rsidRPr="002F4103">
        <w:rPr>
          <w:sz w:val="24"/>
          <w:szCs w:val="24"/>
        </w:rPr>
        <w:t>.</w:t>
      </w:r>
      <w:bookmarkEnd w:id="21"/>
      <w:r w:rsidR="00CF674D" w:rsidRPr="00CF674D">
        <w:rPr>
          <w:iCs/>
          <w:sz w:val="24"/>
          <w:szCs w:val="24"/>
          <w:highlight w:val="lightGray"/>
        </w:rPr>
        <w:t xml:space="preserve"> </w:t>
      </w:r>
      <w:r w:rsidR="00CF674D" w:rsidRPr="00691FB1">
        <w:rPr>
          <w:iCs/>
          <w:sz w:val="24"/>
          <w:szCs w:val="24"/>
          <w:highlight w:val="lightGray"/>
        </w:rPr>
        <w:t>В случае</w:t>
      </w:r>
      <w:proofErr w:type="gramStart"/>
      <w:r w:rsidR="00CF674D" w:rsidRPr="00691FB1">
        <w:rPr>
          <w:iCs/>
          <w:sz w:val="24"/>
          <w:szCs w:val="24"/>
          <w:highlight w:val="lightGray"/>
        </w:rPr>
        <w:t>,</w:t>
      </w:r>
      <w:proofErr w:type="gramEnd"/>
      <w:r w:rsidR="00CF674D" w:rsidRPr="00691FB1">
        <w:rPr>
          <w:iCs/>
          <w:sz w:val="24"/>
          <w:szCs w:val="24"/>
          <w:highlight w:val="lightGray"/>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55095">
        <w:rPr>
          <w:iCs/>
          <w:sz w:val="24"/>
          <w:szCs w:val="24"/>
        </w:rPr>
        <w:fldChar w:fldCharType="begin"/>
      </w:r>
      <w:r w:rsidR="00E71A48">
        <w:rPr>
          <w:iCs/>
          <w:sz w:val="24"/>
          <w:szCs w:val="24"/>
        </w:rPr>
        <w:instrText xml:space="preserve"> REF _Ref311232052 \r \h </w:instrText>
      </w:r>
      <w:r w:rsidR="00C55095">
        <w:rPr>
          <w:iCs/>
          <w:sz w:val="24"/>
          <w:szCs w:val="24"/>
        </w:rPr>
      </w:r>
      <w:r w:rsidR="00C55095">
        <w:rPr>
          <w:iCs/>
          <w:sz w:val="24"/>
          <w:szCs w:val="24"/>
        </w:rPr>
        <w:fldChar w:fldCharType="separate"/>
      </w:r>
      <w:r w:rsidR="004F7AD3">
        <w:rPr>
          <w:iCs/>
          <w:sz w:val="24"/>
          <w:szCs w:val="24"/>
        </w:rPr>
        <w:t>3</w:t>
      </w:r>
      <w:r w:rsidR="00C550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4F7AD3">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E380A">
        <w:fldChar w:fldCharType="begin"/>
      </w:r>
      <w:r w:rsidR="00EE380A">
        <w:instrText xml:space="preserve"> REF _Ref305973574 \r \h  \* MERGEFORMAT </w:instrText>
      </w:r>
      <w:r w:rsidR="00EE380A">
        <w:fldChar w:fldCharType="separate"/>
      </w:r>
      <w:r w:rsidR="004F7AD3">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4F7AD3">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EE380A">
        <w:fldChar w:fldCharType="begin"/>
      </w:r>
      <w:r w:rsidR="00EE380A">
        <w:instrText xml:space="preserve"> REF _Ref440270637 \r \h  \* MERGEFORMAT </w:instrText>
      </w:r>
      <w:r w:rsidR="00EE380A">
        <w:fldChar w:fldCharType="separate"/>
      </w:r>
      <w:r w:rsidR="004F7AD3" w:rsidRPr="004F7AD3">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4F7AD3" w:rsidRPr="004F7AD3">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_Ref440270637 \r \h  \* MERGEFORMAT </w:instrText>
      </w:r>
      <w:r w:rsidR="00EE380A">
        <w:fldChar w:fldCharType="separate"/>
      </w:r>
      <w:r w:rsidR="004F7AD3" w:rsidRPr="004F7AD3">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4F7AD3" w:rsidRPr="004F7AD3">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4F7AD3" w:rsidRPr="004F7AD3">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4F7AD3" w:rsidRPr="004F7AD3">
        <w:rPr>
          <w:sz w:val="24"/>
          <w:szCs w:val="24"/>
        </w:rPr>
        <w:t>1.1.7</w:t>
      </w:r>
      <w:r w:rsidR="00EE380A">
        <w:fldChar w:fldCharType="end"/>
      </w:r>
      <w:r w:rsidRPr="002D7FEE">
        <w:rPr>
          <w:sz w:val="24"/>
          <w:szCs w:val="24"/>
        </w:rPr>
        <w:t>.</w:t>
      </w:r>
      <w:bookmarkEnd w:id="22"/>
      <w:bookmarkEnd w:id="23"/>
      <w:bookmarkEnd w:id="24"/>
      <w:bookmarkEnd w:id="25"/>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98589570"/>
      <w:r w:rsidRPr="002D7FEE">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w:t>
      </w:r>
      <w:proofErr w:type="gramStart"/>
      <w:r w:rsidRPr="00C606DE">
        <w:rPr>
          <w:bCs w:val="0"/>
          <w:sz w:val="24"/>
          <w:szCs w:val="24"/>
        </w:rPr>
        <w:t>является публичным конкурсом и не регулируется</w:t>
      </w:r>
      <w:proofErr w:type="gramEnd"/>
      <w:r w:rsidRPr="00C606DE">
        <w:rPr>
          <w:bCs w:val="0"/>
          <w:sz w:val="24"/>
          <w:szCs w:val="24"/>
        </w:rPr>
        <w:t xml:space="preserve">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4F7AD3" w:rsidRPr="004F7AD3">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w:t>
      </w:r>
      <w:proofErr w:type="gramStart"/>
      <w:r w:rsidR="00717F60" w:rsidRPr="00E71A48">
        <w:rPr>
          <w:sz w:val="24"/>
          <w:szCs w:val="24"/>
        </w:rPr>
        <w:t>имеет правовой статус оферты и</w:t>
      </w:r>
      <w:proofErr w:type="gramEnd"/>
      <w:r w:rsidR="00717F60" w:rsidRPr="00E71A48">
        <w:rPr>
          <w:sz w:val="24"/>
          <w:szCs w:val="24"/>
        </w:rPr>
        <w:t xml:space="preserve">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98589571"/>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4F7AD3" w:rsidRPr="004F7AD3">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4F7AD3" w:rsidRPr="004F7AD3">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4F7AD3" w:rsidRPr="004F7AD3">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w:t>
      </w:r>
      <w:proofErr w:type="gramEnd"/>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98589572"/>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4F7AD3" w:rsidRPr="004F7AD3">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4F7AD3" w:rsidRPr="004F7AD3">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98589573"/>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w:t>
      </w:r>
      <w:proofErr w:type="gramStart"/>
      <w:r w:rsidR="00717F60" w:rsidRPr="00E71A48">
        <w:rPr>
          <w:sz w:val="24"/>
          <w:szCs w:val="24"/>
        </w:rPr>
        <w:t>отвечает и не имеет</w:t>
      </w:r>
      <w:proofErr w:type="gramEnd"/>
      <w:r w:rsidR="00717F60" w:rsidRPr="00E71A48">
        <w:rPr>
          <w:sz w:val="24"/>
          <w:szCs w:val="24"/>
        </w:rPr>
        <w:t xml:space="preserve">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w:t>
      </w:r>
      <w:proofErr w:type="gramStart"/>
      <w:r w:rsidRPr="00E71A48">
        <w:rPr>
          <w:sz w:val="24"/>
          <w:szCs w:val="24"/>
        </w:rPr>
        <w:t xml:space="preserve">представляют собой риск для </w:t>
      </w:r>
      <w:r w:rsidR="009C744E" w:rsidRPr="00E71A48">
        <w:rPr>
          <w:sz w:val="24"/>
          <w:szCs w:val="24"/>
        </w:rPr>
        <w:t>Участник</w:t>
      </w:r>
      <w:r w:rsidRPr="00E71A48">
        <w:rPr>
          <w:sz w:val="24"/>
          <w:szCs w:val="24"/>
        </w:rPr>
        <w:t>а и может</w:t>
      </w:r>
      <w:proofErr w:type="gramEnd"/>
      <w:r w:rsidRPr="00E71A48">
        <w:rPr>
          <w:sz w:val="24"/>
          <w:szCs w:val="24"/>
        </w:rPr>
        <w:t xml:space="preserve">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w:t>
      </w:r>
      <w:r w:rsidRPr="00E71A48">
        <w:rPr>
          <w:sz w:val="24"/>
          <w:szCs w:val="24"/>
        </w:rPr>
        <w:lastRenderedPageBreak/>
        <w:t xml:space="preserve">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4F7AD3" w:rsidRPr="004F7AD3">
        <w:rPr>
          <w:sz w:val="24"/>
          <w:szCs w:val="24"/>
        </w:rPr>
        <w:t>3.3.11</w:t>
      </w:r>
      <w:r w:rsidR="00EE380A">
        <w:fldChar w:fldCharType="end"/>
      </w:r>
      <w:r w:rsidRPr="00E71A48">
        <w:rPr>
          <w:sz w:val="24"/>
          <w:szCs w:val="24"/>
        </w:rPr>
        <w:t xml:space="preserve"> настоящей Документации).</w:t>
      </w:r>
    </w:p>
    <w:p w:rsidR="00750D4A" w:rsidRPr="004F7AD3" w:rsidRDefault="004F7AD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4F7AD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4F7AD3">
        <w:rPr>
          <w:bCs w:val="0"/>
          <w:sz w:val="24"/>
          <w:szCs w:val="24"/>
        </w:rPr>
        <w:t xml:space="preserve">в любой момент </w:t>
      </w:r>
      <w:r w:rsidRPr="004F7AD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4F7AD3">
        <w:rPr>
          <w:sz w:val="24"/>
          <w:szCs w:val="24"/>
        </w:rPr>
        <w:t xml:space="preserve"> </w:t>
      </w:r>
      <w:proofErr w:type="gramStart"/>
      <w:r w:rsidRPr="004F7AD3">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4F7AD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4F7AD3">
        <w:rPr>
          <w:sz w:val="24"/>
          <w:szCs w:val="24"/>
        </w:rPr>
        <w:t>.</w:t>
      </w:r>
    </w:p>
    <w:p w:rsidR="002D4BC6" w:rsidRPr="00F647F7" w:rsidRDefault="002D4BC6" w:rsidP="00750D4A">
      <w:pPr>
        <w:pStyle w:val="2"/>
        <w:keepLines/>
        <w:tabs>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9574"/>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5402"/>
      <w:bookmarkStart w:id="64" w:name="_Toc471830410"/>
      <w:bookmarkStart w:id="65" w:name="_Toc49858957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55095">
        <w:rPr>
          <w:b w:val="0"/>
        </w:rPr>
        <w:fldChar w:fldCharType="begin"/>
      </w:r>
      <w:r w:rsidR="002D4BC6">
        <w:rPr>
          <w:b w:val="0"/>
        </w:rPr>
        <w:instrText xml:space="preserve"> REF _Ref440275279 \r \h </w:instrText>
      </w:r>
      <w:r w:rsidR="00C55095">
        <w:rPr>
          <w:b w:val="0"/>
        </w:rPr>
      </w:r>
      <w:r w:rsidR="00C55095">
        <w:rPr>
          <w:b w:val="0"/>
        </w:rPr>
        <w:fldChar w:fldCharType="separate"/>
      </w:r>
      <w:r w:rsidR="004F7AD3">
        <w:rPr>
          <w:b w:val="0"/>
        </w:rPr>
        <w:t>1.1.4</w:t>
      </w:r>
      <w:r w:rsidR="00C5509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5403"/>
      <w:bookmarkStart w:id="77" w:name="_Toc471830411"/>
      <w:bookmarkStart w:id="78" w:name="_Toc49858957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E380A">
        <w:fldChar w:fldCharType="begin"/>
      </w:r>
      <w:r w:rsidR="00EE380A">
        <w:instrText xml:space="preserve"> REF _Ref305973147 \r \h  \* MERGEFORMAT </w:instrText>
      </w:r>
      <w:r w:rsidR="00EE380A">
        <w:fldChar w:fldCharType="separate"/>
      </w:r>
      <w:r w:rsidR="004F7AD3" w:rsidRPr="004F7AD3">
        <w:rPr>
          <w:b w:val="0"/>
          <w:szCs w:val="24"/>
        </w:rPr>
        <w:t>3.3</w:t>
      </w:r>
      <w:r w:rsidR="00EE380A">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5404"/>
      <w:bookmarkStart w:id="90" w:name="_Toc471830412"/>
      <w:bookmarkStart w:id="91" w:name="_Toc498589577"/>
      <w:r w:rsidRPr="002D4BC6">
        <w:rPr>
          <w:b w:val="0"/>
          <w:szCs w:val="24"/>
        </w:rPr>
        <w:t xml:space="preserve">Письмо о подаче оферты (подраздел </w:t>
      </w:r>
      <w:r w:rsidR="00EE380A">
        <w:fldChar w:fldCharType="begin"/>
      </w:r>
      <w:r w:rsidR="00EE380A">
        <w:instrText xml:space="preserve"> REF _Ref55336310 \r \h  \* MERGEFORMAT </w:instrText>
      </w:r>
      <w:r w:rsidR="00EE380A">
        <w:fldChar w:fldCharType="separate"/>
      </w:r>
      <w:r w:rsidR="004F7AD3" w:rsidRPr="004F7AD3">
        <w:rPr>
          <w:b w:val="0"/>
          <w:szCs w:val="24"/>
        </w:rPr>
        <w:t>5.1</w:t>
      </w:r>
      <w:r w:rsidR="00EE380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5405"/>
      <w:bookmarkStart w:id="103" w:name="_Toc471830413"/>
      <w:bookmarkStart w:id="104" w:name="_Toc498589578"/>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EE380A">
        <w:fldChar w:fldCharType="begin"/>
      </w:r>
      <w:r w:rsidR="00EE380A">
        <w:instrText xml:space="preserve"> REF _Ref440284918 \r \h  \* MERGEFORMAT </w:instrText>
      </w:r>
      <w:r w:rsidR="00EE380A">
        <w:fldChar w:fldCharType="separate"/>
      </w:r>
      <w:r w:rsidR="004F7AD3" w:rsidRPr="004F7AD3">
        <w:rPr>
          <w:b w:val="0"/>
          <w:szCs w:val="24"/>
        </w:rPr>
        <w:t>5.2</w:t>
      </w:r>
      <w:r w:rsidR="00EE380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E380A">
        <w:fldChar w:fldCharType="begin"/>
      </w:r>
      <w:r w:rsidR="00EE380A">
        <w:instrText xml:space="preserve"> REF _Ref440537086 \r \h  \* MERGEFORMAT </w:instrText>
      </w:r>
      <w:r w:rsidR="00EE380A">
        <w:fldChar w:fldCharType="separate"/>
      </w:r>
      <w:r w:rsidR="004F7AD3" w:rsidRPr="004F7AD3">
        <w:rPr>
          <w:b w:val="0"/>
          <w:bCs w:val="0"/>
          <w:szCs w:val="24"/>
        </w:rPr>
        <w:t>5.3</w:t>
      </w:r>
      <w:r w:rsidR="00EE380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EE380A">
        <w:fldChar w:fldCharType="begin"/>
      </w:r>
      <w:r w:rsidR="00EE380A">
        <w:instrText xml:space="preserve"> REF _Ref440284947 \r \h  \* MERGEFORMAT </w:instrText>
      </w:r>
      <w:r w:rsidR="00EE380A">
        <w:fldChar w:fldCharType="separate"/>
      </w:r>
      <w:r w:rsidR="004F7AD3" w:rsidRPr="004F7AD3">
        <w:rPr>
          <w:b w:val="0"/>
          <w:szCs w:val="24"/>
        </w:rPr>
        <w:t>5.4</w:t>
      </w:r>
      <w:r w:rsidR="00EE380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C55095">
        <w:rPr>
          <w:b w:val="0"/>
          <w:szCs w:val="24"/>
        </w:rPr>
        <w:fldChar w:fldCharType="begin"/>
      </w:r>
      <w:r w:rsidR="00B8118F">
        <w:rPr>
          <w:b w:val="0"/>
          <w:szCs w:val="24"/>
        </w:rPr>
        <w:instrText xml:space="preserve"> REF _Ref440361439 \r \h </w:instrText>
      </w:r>
      <w:r w:rsidR="00C55095">
        <w:rPr>
          <w:b w:val="0"/>
          <w:szCs w:val="24"/>
        </w:rPr>
      </w:r>
      <w:r w:rsidR="00C55095">
        <w:rPr>
          <w:b w:val="0"/>
          <w:szCs w:val="24"/>
        </w:rPr>
        <w:fldChar w:fldCharType="separate"/>
      </w:r>
      <w:r w:rsidR="004F7AD3">
        <w:rPr>
          <w:b w:val="0"/>
          <w:szCs w:val="24"/>
        </w:rPr>
        <w:t>5.5</w:t>
      </w:r>
      <w:r w:rsidR="00C5509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55095">
        <w:rPr>
          <w:b w:val="0"/>
          <w:szCs w:val="24"/>
        </w:rPr>
        <w:fldChar w:fldCharType="begin"/>
      </w:r>
      <w:r w:rsidR="00B8118F">
        <w:rPr>
          <w:b w:val="0"/>
          <w:szCs w:val="24"/>
        </w:rPr>
        <w:instrText xml:space="preserve"> REF _Ref440361531 \r \h </w:instrText>
      </w:r>
      <w:r w:rsidR="00C55095">
        <w:rPr>
          <w:b w:val="0"/>
          <w:szCs w:val="24"/>
        </w:rPr>
      </w:r>
      <w:r w:rsidR="00C55095">
        <w:rPr>
          <w:b w:val="0"/>
          <w:szCs w:val="24"/>
        </w:rPr>
        <w:fldChar w:fldCharType="separate"/>
      </w:r>
      <w:r w:rsidR="004F7AD3">
        <w:rPr>
          <w:b w:val="0"/>
          <w:szCs w:val="24"/>
        </w:rPr>
        <w:t>5.6</w:t>
      </w:r>
      <w:r w:rsidR="00C5509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5406"/>
      <w:bookmarkStart w:id="116" w:name="_Toc471830414"/>
      <w:bookmarkStart w:id="117" w:name="_Toc498589579"/>
      <w:r w:rsidRPr="002D4BC6">
        <w:rPr>
          <w:b w:val="0"/>
          <w:szCs w:val="24"/>
        </w:rPr>
        <w:lastRenderedPageBreak/>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55095">
        <w:rPr>
          <w:b w:val="0"/>
          <w:szCs w:val="24"/>
        </w:rPr>
        <w:fldChar w:fldCharType="begin"/>
      </w:r>
      <w:r>
        <w:rPr>
          <w:b w:val="0"/>
          <w:szCs w:val="24"/>
        </w:rPr>
        <w:instrText xml:space="preserve"> REF _Ref440285128 \r \h </w:instrText>
      </w:r>
      <w:r w:rsidR="00C55095">
        <w:rPr>
          <w:b w:val="0"/>
          <w:szCs w:val="24"/>
        </w:rPr>
      </w:r>
      <w:r w:rsidR="00C55095">
        <w:rPr>
          <w:b w:val="0"/>
          <w:szCs w:val="24"/>
        </w:rPr>
        <w:fldChar w:fldCharType="separate"/>
      </w:r>
      <w:r w:rsidR="004F7AD3">
        <w:rPr>
          <w:b w:val="0"/>
          <w:szCs w:val="24"/>
        </w:rPr>
        <w:t>3.3.14</w:t>
      </w:r>
      <w:r w:rsidR="00C5509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w:t>
      </w:r>
      <w:proofErr w:type="gramStart"/>
      <w:r w:rsidRPr="002D4BC6">
        <w:rPr>
          <w:b w:val="0"/>
          <w:szCs w:val="24"/>
        </w:rPr>
        <w:t xml:space="preserve">подал </w:t>
      </w:r>
      <w:r>
        <w:rPr>
          <w:b w:val="0"/>
          <w:szCs w:val="24"/>
        </w:rPr>
        <w:t>Заявку</w:t>
      </w:r>
      <w:r w:rsidRPr="002D4BC6">
        <w:rPr>
          <w:b w:val="0"/>
          <w:szCs w:val="24"/>
        </w:rPr>
        <w:t xml:space="preserve"> и по которым он был</w:t>
      </w:r>
      <w:proofErr w:type="gramEnd"/>
      <w:r w:rsidRPr="002D4BC6">
        <w:rPr>
          <w:b w:val="0"/>
          <w:szCs w:val="24"/>
        </w:rPr>
        <w:t xml:space="preserve">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5407"/>
      <w:bookmarkStart w:id="129" w:name="_Toc471830415"/>
      <w:bookmarkStart w:id="130" w:name="_Toc498589580"/>
      <w:r w:rsidRPr="002D4BC6">
        <w:rPr>
          <w:b w:val="0"/>
          <w:szCs w:val="24"/>
        </w:rPr>
        <w:t xml:space="preserve">Оценка заявок (подраздел </w:t>
      </w:r>
      <w:r w:rsidR="00C55095">
        <w:rPr>
          <w:b w:val="0"/>
          <w:szCs w:val="24"/>
        </w:rPr>
        <w:fldChar w:fldCharType="begin"/>
      </w:r>
      <w:r w:rsidR="001248B1">
        <w:rPr>
          <w:b w:val="0"/>
          <w:szCs w:val="24"/>
        </w:rPr>
        <w:instrText xml:space="preserve"> REF _Ref468195580 \r \h </w:instrText>
      </w:r>
      <w:r w:rsidR="00C55095">
        <w:rPr>
          <w:b w:val="0"/>
          <w:szCs w:val="24"/>
        </w:rPr>
      </w:r>
      <w:r w:rsidR="00C55095">
        <w:rPr>
          <w:b w:val="0"/>
          <w:szCs w:val="24"/>
        </w:rPr>
        <w:fldChar w:fldCharType="separate"/>
      </w:r>
      <w:r w:rsidR="004F7AD3">
        <w:rPr>
          <w:b w:val="0"/>
          <w:szCs w:val="24"/>
        </w:rPr>
        <w:t>3.6</w:t>
      </w:r>
      <w:r w:rsidR="00C5509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55095">
        <w:rPr>
          <w:b w:val="0"/>
          <w:szCs w:val="24"/>
        </w:rPr>
        <w:fldChar w:fldCharType="begin"/>
      </w:r>
      <w:r>
        <w:rPr>
          <w:b w:val="0"/>
          <w:szCs w:val="24"/>
        </w:rPr>
        <w:instrText xml:space="preserve"> REF _Ref303681924 \r \h </w:instrText>
      </w:r>
      <w:r w:rsidR="00C55095">
        <w:rPr>
          <w:b w:val="0"/>
          <w:szCs w:val="24"/>
        </w:rPr>
      </w:r>
      <w:r w:rsidR="00C55095">
        <w:rPr>
          <w:b w:val="0"/>
          <w:szCs w:val="24"/>
        </w:rPr>
        <w:fldChar w:fldCharType="separate"/>
      </w:r>
      <w:r w:rsidR="004F7AD3">
        <w:rPr>
          <w:b w:val="0"/>
          <w:szCs w:val="24"/>
        </w:rPr>
        <w:t>3.9</w:t>
      </w:r>
      <w:r w:rsidR="00C5509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98589581"/>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98589582"/>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5410"/>
      <w:bookmarkStart w:id="154" w:name="_Toc471830418"/>
      <w:bookmarkStart w:id="155"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5411"/>
      <w:bookmarkStart w:id="172" w:name="_Toc471830419"/>
      <w:bookmarkStart w:id="173"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4F7AD3">
        <w:rPr>
          <w:b w:val="0"/>
        </w:rPr>
        <w:t>5.6</w:t>
      </w:r>
      <w:r w:rsidR="00C55095">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5412"/>
      <w:bookmarkStart w:id="190" w:name="_Toc471830420"/>
      <w:bookmarkStart w:id="191"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98589586"/>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5414"/>
      <w:bookmarkStart w:id="208" w:name="_Toc471830422"/>
      <w:bookmarkStart w:id="209"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4F7AD3">
        <w:rPr>
          <w:b w:val="0"/>
        </w:rPr>
        <w:t>2.2.3</w:t>
      </w:r>
      <w:r w:rsidR="00C55095">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5415"/>
      <w:bookmarkStart w:id="225" w:name="_Toc471830423"/>
      <w:bookmarkStart w:id="226"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5416"/>
      <w:bookmarkStart w:id="243" w:name="_Toc471830424"/>
      <w:bookmarkStart w:id="244" w:name="_Toc498589589"/>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w:t>
      </w:r>
      <w:proofErr w:type="gramStart"/>
      <w:r w:rsidRPr="00796F09">
        <w:rPr>
          <w:sz w:val="24"/>
          <w:szCs w:val="24"/>
        </w:rPr>
        <w:t xml:space="preserve">ПАО «Россети» по адресу - </w:t>
      </w:r>
      <w:hyperlink r:id="rId26"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w:t>
      </w:r>
      <w:proofErr w:type="gramEnd"/>
      <w:r w:rsidRPr="00796F09">
        <w:rPr>
          <w:sz w:val="24"/>
          <w:szCs w:val="24"/>
        </w:rPr>
        <w:t xml:space="preserve">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393E49" w:rsidRPr="00F31976" w:rsidRDefault="00393E49" w:rsidP="00393E49">
      <w:pPr>
        <w:pStyle w:val="2"/>
        <w:tabs>
          <w:tab w:val="clear" w:pos="1700"/>
          <w:tab w:val="left" w:pos="567"/>
        </w:tabs>
        <w:spacing w:line="264" w:lineRule="auto"/>
        <w:rPr>
          <w:bCs w:val="0"/>
        </w:rPr>
      </w:pPr>
      <w:bookmarkStart w:id="249" w:name="_Toc469470557"/>
      <w:bookmarkStart w:id="250" w:name="_Toc471830425"/>
      <w:bookmarkStart w:id="251" w:name="_Toc498589590"/>
      <w:r w:rsidRPr="00F31976">
        <w:rPr>
          <w:bCs w:val="0"/>
        </w:rPr>
        <w:t>Дополнительные условия, включаемые в проект договора</w:t>
      </w:r>
      <w:bookmarkEnd w:id="249"/>
      <w:bookmarkEnd w:id="250"/>
      <w:bookmarkEnd w:id="251"/>
    </w:p>
    <w:p w:rsidR="00393E49" w:rsidRPr="00F31976" w:rsidRDefault="00393E49" w:rsidP="00393E49">
      <w:pPr>
        <w:pStyle w:val="3"/>
        <w:ind w:left="0" w:firstLine="709"/>
        <w:jc w:val="both"/>
        <w:rPr>
          <w:b w:val="0"/>
        </w:rPr>
      </w:pPr>
      <w:bookmarkStart w:id="252" w:name="_Toc469470558"/>
      <w:bookmarkStart w:id="253" w:name="_Toc471830426"/>
      <w:bookmarkStart w:id="254"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4F7AD3">
        <w:rPr>
          <w:b w:val="0"/>
        </w:rPr>
        <w:t>2.3.3</w:t>
      </w:r>
      <w:r w:rsidR="00C55095">
        <w:rPr>
          <w:b w:val="0"/>
        </w:rPr>
        <w:fldChar w:fldCharType="end"/>
      </w:r>
      <w:r w:rsidRPr="00F31976">
        <w:rPr>
          <w:b w:val="0"/>
        </w:rPr>
        <w:t>).</w:t>
      </w:r>
      <w:bookmarkEnd w:id="252"/>
      <w:bookmarkEnd w:id="253"/>
      <w:bookmarkEnd w:id="254"/>
    </w:p>
    <w:p w:rsidR="00393E49" w:rsidRPr="00F31976" w:rsidRDefault="00393E49" w:rsidP="00393E49">
      <w:pPr>
        <w:pStyle w:val="3"/>
        <w:ind w:left="0" w:firstLine="709"/>
        <w:jc w:val="both"/>
        <w:rPr>
          <w:b w:val="0"/>
          <w:szCs w:val="24"/>
        </w:rPr>
      </w:pPr>
      <w:bookmarkStart w:id="255" w:name="_Toc469470559"/>
      <w:bookmarkStart w:id="256" w:name="_Toc471830427"/>
      <w:bookmarkStart w:id="257"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393E49" w:rsidRPr="00F31976" w:rsidRDefault="00393E49" w:rsidP="00393E49">
      <w:pPr>
        <w:pStyle w:val="3"/>
        <w:ind w:left="0" w:firstLine="709"/>
        <w:jc w:val="both"/>
        <w:rPr>
          <w:b w:val="0"/>
          <w:szCs w:val="24"/>
        </w:rPr>
      </w:pPr>
      <w:bookmarkStart w:id="258" w:name="_Ref469470272"/>
      <w:bookmarkStart w:id="259" w:name="_Toc469470560"/>
      <w:bookmarkStart w:id="260" w:name="_Toc471830428"/>
      <w:bookmarkStart w:id="261" w:name="_Toc498589593"/>
      <w:r w:rsidRPr="00F31976">
        <w:rPr>
          <w:b w:val="0"/>
        </w:rPr>
        <w:t>Дополнительные</w:t>
      </w:r>
      <w:r w:rsidRPr="00F31976">
        <w:rPr>
          <w:b w:val="0"/>
          <w:szCs w:val="24"/>
        </w:rPr>
        <w:t xml:space="preserve"> условия:</w:t>
      </w:r>
      <w:bookmarkEnd w:id="258"/>
      <w:bookmarkEnd w:id="259"/>
      <w:bookmarkEnd w:id="260"/>
      <w:bookmarkEnd w:id="261"/>
    </w:p>
    <w:p w:rsidR="00393E49" w:rsidRPr="00F31976" w:rsidRDefault="00393E49" w:rsidP="00393E49">
      <w:pPr>
        <w:pStyle w:val="3"/>
        <w:numPr>
          <w:ilvl w:val="0"/>
          <w:numId w:val="0"/>
        </w:numPr>
        <w:ind w:firstLine="709"/>
        <w:jc w:val="both"/>
        <w:rPr>
          <w:b w:val="0"/>
          <w:szCs w:val="24"/>
        </w:rPr>
      </w:pPr>
      <w:bookmarkStart w:id="262" w:name="_Toc469470561"/>
      <w:bookmarkStart w:id="263" w:name="_Toc471830429"/>
      <w:bookmarkStart w:id="264"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2"/>
      <w:bookmarkEnd w:id="263"/>
      <w:bookmarkEnd w:id="264"/>
    </w:p>
    <w:p w:rsidR="00393E49" w:rsidRPr="00F31976" w:rsidRDefault="00393E49" w:rsidP="00393E49">
      <w:pPr>
        <w:pStyle w:val="3"/>
        <w:numPr>
          <w:ilvl w:val="0"/>
          <w:numId w:val="0"/>
        </w:numPr>
        <w:ind w:firstLine="709"/>
        <w:jc w:val="both"/>
        <w:rPr>
          <w:b w:val="0"/>
          <w:szCs w:val="24"/>
        </w:rPr>
      </w:pPr>
      <w:bookmarkStart w:id="265" w:name="_Toc469470562"/>
      <w:bookmarkStart w:id="266" w:name="_Toc471830430"/>
      <w:bookmarkStart w:id="267"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5"/>
      <w:bookmarkEnd w:id="266"/>
      <w:bookmarkEnd w:id="267"/>
    </w:p>
    <w:p w:rsidR="00393E49" w:rsidRPr="00F31976" w:rsidRDefault="00393E49" w:rsidP="00393E49">
      <w:pPr>
        <w:pStyle w:val="3"/>
        <w:numPr>
          <w:ilvl w:val="0"/>
          <w:numId w:val="0"/>
        </w:numPr>
        <w:ind w:firstLine="709"/>
        <w:jc w:val="both"/>
        <w:rPr>
          <w:b w:val="0"/>
          <w:szCs w:val="24"/>
        </w:rPr>
      </w:pPr>
      <w:bookmarkStart w:id="268" w:name="_Toc469470563"/>
      <w:bookmarkStart w:id="269" w:name="_Toc471830431"/>
      <w:bookmarkStart w:id="270"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393E49" w:rsidRPr="007E5B28" w:rsidRDefault="00393E49" w:rsidP="00393E49">
      <w:pPr>
        <w:pStyle w:val="3"/>
        <w:numPr>
          <w:ilvl w:val="0"/>
          <w:numId w:val="0"/>
        </w:numPr>
        <w:ind w:firstLine="709"/>
        <w:jc w:val="both"/>
        <w:rPr>
          <w:b w:val="0"/>
          <w:szCs w:val="24"/>
        </w:rPr>
      </w:pPr>
      <w:bookmarkStart w:id="271" w:name="_Toc469470564"/>
      <w:bookmarkStart w:id="272" w:name="_Toc471830432"/>
      <w:bookmarkStart w:id="273"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9858959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4"/>
      <w:r w:rsidR="00D51A0B" w:rsidRPr="00E71A48">
        <w:rPr>
          <w:szCs w:val="24"/>
        </w:rPr>
        <w:t>Заявок</w:t>
      </w:r>
      <w:bookmarkEnd w:id="275"/>
      <w:bookmarkEnd w:id="276"/>
    </w:p>
    <w:p w:rsidR="00717F60" w:rsidRPr="00E71A48" w:rsidRDefault="00717F60" w:rsidP="00E71A48">
      <w:pPr>
        <w:pStyle w:val="2"/>
        <w:tabs>
          <w:tab w:val="clear" w:pos="1700"/>
          <w:tab w:val="left" w:pos="567"/>
        </w:tabs>
        <w:spacing w:line="264" w:lineRule="auto"/>
      </w:pPr>
      <w:bookmarkStart w:id="277" w:name="_Toc498589599"/>
      <w:r w:rsidRPr="00E71A48">
        <w:t xml:space="preserve">Общий порядок проведения </w:t>
      </w:r>
      <w:r w:rsidR="00440928" w:rsidRPr="00E71A48">
        <w:t>З</w:t>
      </w:r>
      <w:r w:rsidRPr="00E71A48">
        <w:t>апроса предложений</w:t>
      </w:r>
      <w:bookmarkEnd w:id="277"/>
    </w:p>
    <w:p w:rsidR="00717F60" w:rsidRPr="00E71A48"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5419"/>
      <w:bookmarkStart w:id="290" w:name="_Toc471830435"/>
      <w:bookmarkStart w:id="291" w:name="_Toc498589600"/>
      <w:r w:rsidRPr="00E71A48">
        <w:rPr>
          <w:szCs w:val="24"/>
        </w:rPr>
        <w:t>Запрос</w:t>
      </w:r>
      <w:r w:rsidRPr="00E71A48">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4F7AD3" w:rsidRPr="004F7AD3">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4F7AD3" w:rsidRPr="004F7AD3">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4F7AD3" w:rsidRPr="004F7AD3">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4F7AD3" w:rsidRPr="004F7AD3">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4F7AD3">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4F7AD3" w:rsidRPr="004F7AD3">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4F7AD3" w:rsidRPr="004F7AD3">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4F7AD3">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4F7AD3" w:rsidRPr="004F7AD3">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4F7AD3" w:rsidRPr="004F7AD3">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5420"/>
      <w:bookmarkStart w:id="308" w:name="_Toc471830436"/>
      <w:bookmarkStart w:id="309"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4F7AD3" w:rsidRDefault="004F7AD3" w:rsidP="00D75CA2">
      <w:pPr>
        <w:numPr>
          <w:ilvl w:val="0"/>
          <w:numId w:val="20"/>
        </w:numPr>
        <w:suppressAutoHyphens w:val="0"/>
        <w:overflowPunct w:val="0"/>
        <w:autoSpaceDE w:val="0"/>
        <w:autoSpaceDN w:val="0"/>
        <w:adjustRightInd w:val="0"/>
        <w:spacing w:line="264" w:lineRule="auto"/>
        <w:rPr>
          <w:sz w:val="24"/>
          <w:szCs w:val="24"/>
          <w:lang w:eastAsia="ru-RU"/>
        </w:rPr>
      </w:pPr>
      <w:r w:rsidRPr="004F7AD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4F7AD3">
        <w:rPr>
          <w:sz w:val="24"/>
          <w:szCs w:val="24"/>
        </w:rPr>
        <w:t xml:space="preserve">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r w:rsidR="0099066F" w:rsidRPr="004F7AD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0" w:name="_Ref303250835"/>
      <w:bookmarkStart w:id="311" w:name="_Ref305973033"/>
      <w:bookmarkStart w:id="312" w:name="_Toc498589602"/>
      <w:bookmarkStart w:id="31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0"/>
      <w:r w:rsidRPr="00E71A48">
        <w:t xml:space="preserve"> по запросу предложений</w:t>
      </w:r>
      <w:bookmarkEnd w:id="311"/>
      <w:bookmarkEnd w:id="31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4F7AD3" w:rsidRPr="004F7AD3">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 xml:space="preserve">Иные публикации не </w:t>
      </w:r>
      <w:proofErr w:type="gramStart"/>
      <w:r w:rsidRPr="00E71A48">
        <w:rPr>
          <w:sz w:val="24"/>
          <w:szCs w:val="24"/>
        </w:rPr>
        <w:t>являются официальными и не влекут</w:t>
      </w:r>
      <w:proofErr w:type="gramEnd"/>
      <w:r w:rsidRPr="00E71A48">
        <w:rPr>
          <w:sz w:val="24"/>
          <w:szCs w:val="24"/>
        </w:rPr>
        <w:t xml:space="preserve">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98589603"/>
      <w:bookmarkEnd w:id="313"/>
      <w:bookmarkEnd w:id="314"/>
      <w:r w:rsidRPr="00E71A48">
        <w:lastRenderedPageBreak/>
        <w:t xml:space="preserve">Подготовка </w:t>
      </w:r>
      <w:bookmarkEnd w:id="315"/>
      <w:r w:rsidRPr="00E71A48">
        <w:t>Заявок</w:t>
      </w:r>
      <w:bookmarkEnd w:id="316"/>
      <w:bookmarkEnd w:id="317"/>
    </w:p>
    <w:p w:rsidR="00717F60" w:rsidRPr="00E71A48"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5423"/>
      <w:bookmarkStart w:id="330" w:name="_Toc471830439"/>
      <w:bookmarkStart w:id="331" w:name="_Toc498589604"/>
      <w:r w:rsidRPr="00E71A48">
        <w:rPr>
          <w:szCs w:val="24"/>
        </w:rPr>
        <w:t xml:space="preserve">Общие требования к </w:t>
      </w:r>
      <w:r w:rsidR="004B5EB3" w:rsidRPr="00E71A48">
        <w:rPr>
          <w:szCs w:val="24"/>
        </w:rPr>
        <w:t>Заявк</w:t>
      </w:r>
      <w:r w:rsidRPr="00E71A48">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4F7AD3">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4F7AD3">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4F7AD3">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4F7AD3">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4F7AD3">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4F7AD3" w:rsidRPr="004F7AD3">
        <w:rPr>
          <w:bCs w:val="0"/>
          <w:sz w:val="24"/>
          <w:szCs w:val="24"/>
        </w:rPr>
        <w:t>3.3.8</w:t>
      </w:r>
      <w:r w:rsidR="00EE380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0A00E6">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4F7AD3">
        <w:rPr>
          <w:bCs w:val="0"/>
          <w:sz w:val="24"/>
          <w:szCs w:val="24"/>
        </w:rPr>
        <w:t>5.6</w:t>
      </w:r>
      <w:r w:rsidR="00C55095">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33"/>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EE380A">
        <w:fldChar w:fldCharType="begin"/>
      </w:r>
      <w:r w:rsidR="00EE380A">
        <w:instrText xml:space="preserve"> REF _Ref55336310 \r \h  \* MERGEFORMAT </w:instrText>
      </w:r>
      <w:r w:rsidR="00EE380A">
        <w:fldChar w:fldCharType="separate"/>
      </w:r>
      <w:r w:rsidR="004F7AD3" w:rsidRPr="004F7AD3">
        <w:rPr>
          <w:bCs w:val="0"/>
          <w:sz w:val="24"/>
          <w:szCs w:val="24"/>
          <w:lang w:eastAsia="ru-RU"/>
        </w:rPr>
        <w:t>5.1</w:t>
      </w:r>
      <w:r w:rsidR="00EE380A">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EE380A">
        <w:fldChar w:fldCharType="begin"/>
      </w:r>
      <w:r w:rsidR="00EE380A">
        <w:instrText xml:space="preserve"> REF _Ref440271964 \r \h  \* MERGEFORMAT </w:instrText>
      </w:r>
      <w:r w:rsidR="00EE380A">
        <w:fldChar w:fldCharType="separate"/>
      </w:r>
      <w:r w:rsidR="004F7AD3" w:rsidRPr="004F7AD3">
        <w:rPr>
          <w:sz w:val="24"/>
          <w:szCs w:val="24"/>
        </w:rPr>
        <w:t>5.1.3</w:t>
      </w:r>
      <w:r w:rsidR="00EE380A">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Докумен</w:t>
      </w:r>
      <w:proofErr w:type="gramStart"/>
      <w:r w:rsidRPr="002D7FEE">
        <w:rPr>
          <w:sz w:val="24"/>
          <w:szCs w:val="24"/>
        </w:rPr>
        <w:t>т(</w:t>
      </w:r>
      <w:proofErr w:type="gramEnd"/>
      <w:r w:rsidRPr="002D7FEE">
        <w:rPr>
          <w:sz w:val="24"/>
          <w:szCs w:val="24"/>
        </w:rPr>
        <w:t xml:space="preserve">ы) в соответствии с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_Ref440279062 \r \h  \* MERGEFORMAT </w:instrText>
      </w:r>
      <w:r w:rsidR="00EE380A">
        <w:fldChar w:fldCharType="separate"/>
      </w:r>
      <w:r w:rsidR="004F7AD3" w:rsidRPr="004F7AD3">
        <w:rPr>
          <w:sz w:val="24"/>
          <w:szCs w:val="24"/>
        </w:rPr>
        <w:t>б)</w:t>
      </w:r>
      <w:r w:rsidR="00EE380A">
        <w:fldChar w:fldCharType="end"/>
      </w:r>
      <w:r w:rsidR="00F463E8" w:rsidRPr="002D7FEE">
        <w:rPr>
          <w:sz w:val="24"/>
          <w:szCs w:val="24"/>
        </w:rPr>
        <w:t xml:space="preserve"> п. </w:t>
      </w:r>
      <w:r w:rsidR="00EE380A">
        <w:fldChar w:fldCharType="begin"/>
      </w:r>
      <w:r w:rsidR="00EE380A">
        <w:instrText xml:space="preserve"> REF _Ref306005578 \r \h  \* MERGEFORMAT </w:instrText>
      </w:r>
      <w:r w:rsidR="00EE380A">
        <w:fldChar w:fldCharType="separate"/>
      </w:r>
      <w:r w:rsidR="004F7AD3" w:rsidRPr="004F7AD3">
        <w:rPr>
          <w:sz w:val="24"/>
          <w:szCs w:val="24"/>
        </w:rPr>
        <w:t>3.3.8.3</w:t>
      </w:r>
      <w:r w:rsidR="00EE380A">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C55095">
        <w:rPr>
          <w:bCs w:val="0"/>
          <w:sz w:val="24"/>
          <w:szCs w:val="24"/>
        </w:rPr>
        <w:fldChar w:fldCharType="begin"/>
      </w:r>
      <w:r>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4F7AD3">
        <w:rPr>
          <w:bCs w:val="0"/>
          <w:sz w:val="24"/>
          <w:szCs w:val="24"/>
        </w:rPr>
        <w:t>5.3</w:t>
      </w:r>
      <w:r w:rsidR="00C55095">
        <w:rPr>
          <w:bCs w:val="0"/>
          <w:sz w:val="24"/>
          <w:szCs w:val="24"/>
        </w:rPr>
        <w:fldChar w:fldCharType="end"/>
      </w:r>
      <w:r w:rsidRPr="00E71A48">
        <w:rPr>
          <w:bCs w:val="0"/>
          <w:spacing w:val="-1"/>
          <w:sz w:val="24"/>
          <w:szCs w:val="24"/>
        </w:rPr>
        <w:t>)</w:t>
      </w:r>
      <w:r>
        <w:rPr>
          <w:bCs w:val="0"/>
          <w:spacing w:val="-1"/>
          <w:sz w:val="24"/>
          <w:szCs w:val="24"/>
        </w:rPr>
        <w:t>,</w:t>
      </w:r>
      <w:r w:rsidR="00722E4C">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4F7AD3">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4F7AD3">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4F7AD3">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4F7AD3">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4F7AD3" w:rsidRPr="004F7AD3">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4F7AD3">
        <w:rPr>
          <w:sz w:val="24"/>
          <w:szCs w:val="24"/>
        </w:rPr>
        <w:t>5.7.2</w:t>
      </w:r>
      <w:r w:rsidR="00C55095">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EE380A">
        <w:fldChar w:fldCharType="begin"/>
      </w:r>
      <w:r w:rsidR="00EE380A">
        <w:instrText xml:space="preserve"> REF _Ref306005578 \r \h  \* MERGEFORMAT </w:instrText>
      </w:r>
      <w:r w:rsidR="00EE380A">
        <w:fldChar w:fldCharType="separate"/>
      </w:r>
      <w:r w:rsidR="004F7AD3" w:rsidRPr="004F7AD3">
        <w:rPr>
          <w:bCs w:val="0"/>
          <w:sz w:val="24"/>
          <w:szCs w:val="24"/>
        </w:rPr>
        <w:t>3.3.8.3</w:t>
      </w:r>
      <w:r w:rsidR="00EE380A">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EE380A">
        <w:fldChar w:fldCharType="begin"/>
      </w:r>
      <w:r w:rsidR="00EE380A">
        <w:instrText xml:space="preserve"> REF _Ref440279062 \r \h  \* MERGEFORMAT </w:instrText>
      </w:r>
      <w:r w:rsidR="00EE380A">
        <w:fldChar w:fldCharType="separate"/>
      </w:r>
      <w:r w:rsidR="004F7AD3" w:rsidRPr="004F7AD3">
        <w:rPr>
          <w:sz w:val="24"/>
          <w:szCs w:val="24"/>
        </w:rPr>
        <w:t>б)</w:t>
      </w:r>
      <w:r w:rsidR="00EE380A">
        <w:fldChar w:fldCharType="end"/>
      </w:r>
      <w:r w:rsidR="00FA5339" w:rsidRPr="00AB2CB8">
        <w:rPr>
          <w:sz w:val="24"/>
          <w:szCs w:val="24"/>
        </w:rPr>
        <w:t>,</w:t>
      </w:r>
      <w:r w:rsidR="007638F4" w:rsidRPr="00AB2CB8">
        <w:rPr>
          <w:sz w:val="24"/>
          <w:szCs w:val="24"/>
        </w:rPr>
        <w:t xml:space="preserve"> </w:t>
      </w:r>
      <w:r w:rsidR="00EE380A">
        <w:fldChar w:fldCharType="begin"/>
      </w:r>
      <w:r w:rsidR="00EE380A">
        <w:instrText xml:space="preserve"> REF _Ref440372326 \r \h  \* MERGEFORMAT </w:instrText>
      </w:r>
      <w:r w:rsidR="00EE380A">
        <w:fldChar w:fldCharType="separate"/>
      </w:r>
      <w:r w:rsidR="004F7AD3" w:rsidRPr="004F7AD3">
        <w:rPr>
          <w:sz w:val="24"/>
          <w:szCs w:val="24"/>
        </w:rPr>
        <w:t>е)</w:t>
      </w:r>
      <w:r w:rsidR="00EE380A">
        <w:fldChar w:fldCharType="end"/>
      </w:r>
      <w:r w:rsidR="007638F4" w:rsidRPr="00AB2CB8">
        <w:rPr>
          <w:sz w:val="24"/>
          <w:szCs w:val="24"/>
        </w:rPr>
        <w:t>,</w:t>
      </w:r>
      <w:r w:rsidR="00FA5339" w:rsidRPr="00AB2CB8">
        <w:rPr>
          <w:sz w:val="24"/>
          <w:szCs w:val="24"/>
        </w:rPr>
        <w:t xml:space="preserve"> </w:t>
      </w:r>
      <w:r w:rsidR="00C55095">
        <w:fldChar w:fldCharType="begin"/>
      </w:r>
      <w:r w:rsidR="00123DC1">
        <w:instrText xml:space="preserve"> REF _Ref440371812 \r \h  \* MERGEFORMAT </w:instrText>
      </w:r>
      <w:r w:rsidR="00C55095">
        <w:fldChar w:fldCharType="separate"/>
      </w:r>
      <w:r w:rsidR="004F7AD3" w:rsidRPr="004F7AD3">
        <w:rPr>
          <w:sz w:val="24"/>
          <w:szCs w:val="24"/>
        </w:rPr>
        <w:t>н)</w:t>
      </w:r>
      <w:r w:rsidR="00C55095">
        <w:fldChar w:fldCharType="end"/>
      </w:r>
      <w:r w:rsidR="00FA5339" w:rsidRPr="00AB2CB8">
        <w:rPr>
          <w:sz w:val="24"/>
          <w:szCs w:val="24"/>
        </w:rPr>
        <w:t xml:space="preserve">, </w:t>
      </w:r>
      <w:r w:rsidR="00EE380A">
        <w:fldChar w:fldCharType="begin"/>
      </w:r>
      <w:r w:rsidR="00EE380A">
        <w:instrText xml:space="preserve"> REF _Ref440371822 \r \h  \* MERGEFORMAT </w:instrText>
      </w:r>
      <w:r w:rsidR="00EE380A">
        <w:fldChar w:fldCharType="separate"/>
      </w:r>
      <w:r w:rsidR="004F7AD3" w:rsidRPr="004F7AD3">
        <w:rPr>
          <w:sz w:val="24"/>
          <w:szCs w:val="24"/>
        </w:rPr>
        <w:t>о)</w:t>
      </w:r>
      <w:r w:rsidR="00EE380A">
        <w:fldChar w:fldCharType="end"/>
      </w:r>
      <w:r w:rsidR="00F21407" w:rsidRPr="00F21407">
        <w:rPr>
          <w:sz w:val="24"/>
          <w:szCs w:val="24"/>
        </w:rPr>
        <w:t xml:space="preserve">, </w:t>
      </w:r>
      <w:r w:rsidR="00C55095">
        <w:fldChar w:fldCharType="begin"/>
      </w:r>
      <w:r w:rsidR="00123DC1">
        <w:instrText xml:space="preserve"> REF _Ref442189588 \r \h  \* MERGEFORMAT </w:instrText>
      </w:r>
      <w:r w:rsidR="00C55095">
        <w:fldChar w:fldCharType="separate"/>
      </w:r>
      <w:r w:rsidR="004F7AD3" w:rsidRPr="004F7AD3">
        <w:rPr>
          <w:sz w:val="24"/>
          <w:szCs w:val="24"/>
        </w:rPr>
        <w:t>х)</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4F7AD3" w:rsidRPr="004F7AD3">
        <w:rPr>
          <w:sz w:val="24"/>
          <w:szCs w:val="24"/>
        </w:rPr>
        <w:t>3.3.8.3</w:t>
      </w:r>
      <w:r w:rsidR="00EE380A">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4F7AD3" w:rsidRPr="004F7AD3">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4F7AD3" w:rsidRPr="004F7AD3">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4F7AD3" w:rsidRPr="004F7AD3">
        <w:rPr>
          <w:sz w:val="24"/>
          <w:szCs w:val="24"/>
        </w:rPr>
        <w:t>3.3.14.4</w:t>
      </w:r>
      <w:r w:rsidR="00EE380A">
        <w:fldChar w:fldCharType="end"/>
      </w:r>
      <w:r w:rsidRPr="002D7FEE">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34"/>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4F7AD3">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roofErr w:type="gramEnd"/>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4F7AD3" w:rsidRPr="004F7AD3">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4F7AD3" w:rsidRPr="004F7AD3">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4F7AD3" w:rsidRPr="004F7AD3">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roofErr w:type="gramEnd"/>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D7FEE">
        <w:rPr>
          <w:bCs w:val="0"/>
          <w:sz w:val="24"/>
          <w:szCs w:val="24"/>
        </w:rPr>
        <w:t>образом</w:t>
      </w:r>
      <w:proofErr w:type="gramEnd"/>
      <w:r w:rsidRPr="002D7FEE">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3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36"/>
      <w:bookmarkEnd w:id="337"/>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4F7AD3" w:rsidRPr="004F7AD3">
        <w:rPr>
          <w:bCs w:val="0"/>
          <w:sz w:val="24"/>
          <w:szCs w:val="24"/>
        </w:rPr>
        <w:t>5.5</w:t>
      </w:r>
      <w:r w:rsidR="00EE380A">
        <w:fldChar w:fldCharType="end"/>
      </w:r>
      <w:r w:rsidR="000A00E6" w:rsidRPr="00C22199">
        <w:rPr>
          <w:bCs w:val="0"/>
          <w:sz w:val="24"/>
          <w:szCs w:val="24"/>
        </w:rPr>
        <w:t>)</w:t>
      </w:r>
      <w:r w:rsidRPr="00C22199">
        <w:rPr>
          <w:sz w:val="24"/>
          <w:szCs w:val="24"/>
        </w:rPr>
        <w:t xml:space="preserve"> должен </w:t>
      </w:r>
      <w:r w:rsidRPr="00C22199">
        <w:rPr>
          <w:sz w:val="24"/>
          <w:szCs w:val="24"/>
        </w:rPr>
        <w:lastRenderedPageBreak/>
        <w:t xml:space="preserve">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fldChar w:fldCharType="begin"/>
      </w:r>
      <w:r w:rsidR="00EE380A">
        <w:instrText xml:space="preserve"> REF _Ref440271036 \r \h  \* MERGEFORMAT </w:instrText>
      </w:r>
      <w:r w:rsidR="00EE380A">
        <w:fldChar w:fldCharType="separate"/>
      </w:r>
      <w:r w:rsidR="004F7AD3" w:rsidRPr="004F7AD3">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4F7AD3" w:rsidRPr="004F7AD3">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4F7AD3" w:rsidRPr="004F7AD3">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20824"/>
      <w:bookmarkStart w:id="347" w:name="_Toc440631459"/>
      <w:bookmarkStart w:id="348" w:name="_Toc440875699"/>
      <w:bookmarkStart w:id="349" w:name="_Toc441131723"/>
      <w:bookmarkStart w:id="350" w:name="_Toc465865164"/>
      <w:bookmarkStart w:id="351" w:name="_Toc468975424"/>
      <w:bookmarkStart w:id="352" w:name="_Toc471830440"/>
      <w:bookmarkStart w:id="353"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338"/>
      <w:bookmarkEnd w:id="339"/>
      <w:bookmarkEnd w:id="340"/>
      <w:r w:rsidRPr="00E71A48">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20825"/>
      <w:bookmarkStart w:id="361" w:name="_Toc440631460"/>
      <w:bookmarkStart w:id="362" w:name="_Toc440875700"/>
      <w:bookmarkStart w:id="363" w:name="_Toc441131724"/>
      <w:bookmarkStart w:id="364" w:name="_Toc465865165"/>
      <w:bookmarkStart w:id="365" w:name="_Toc468975425"/>
      <w:bookmarkStart w:id="366" w:name="_Toc471830441"/>
      <w:bookmarkStart w:id="367"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4F7AD3" w:rsidRPr="004F7AD3">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4F7AD3" w:rsidRPr="004F7AD3">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68"/>
    </w:p>
    <w:p w:rsidR="00717F60" w:rsidRPr="002D7FEE"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20826"/>
      <w:bookmarkStart w:id="376" w:name="_Toc440631461"/>
      <w:bookmarkStart w:id="377" w:name="_Toc440875701"/>
      <w:bookmarkStart w:id="378" w:name="_Toc441131725"/>
      <w:bookmarkStart w:id="379" w:name="_Toc465865166"/>
      <w:bookmarkStart w:id="380" w:name="_Toc468975426"/>
      <w:bookmarkStart w:id="381" w:name="_Toc471830442"/>
      <w:bookmarkStart w:id="382"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4F7AD3" w:rsidRPr="004F7AD3">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383"/>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20827"/>
      <w:bookmarkStart w:id="390" w:name="_Toc440631462"/>
      <w:bookmarkStart w:id="391" w:name="_Toc440875702"/>
      <w:bookmarkStart w:id="392" w:name="_Toc441131726"/>
      <w:bookmarkStart w:id="393" w:name="_Toc465865167"/>
      <w:bookmarkStart w:id="394" w:name="_Toc468975427"/>
      <w:bookmarkStart w:id="395" w:name="_Toc471830443"/>
      <w:bookmarkStart w:id="396" w:name="_Toc498589608"/>
      <w:r w:rsidRPr="00E71A48">
        <w:rPr>
          <w:szCs w:val="24"/>
        </w:rPr>
        <w:t xml:space="preserve">Требования к языку </w:t>
      </w:r>
      <w:r w:rsidR="004B5EB3" w:rsidRPr="00E71A48">
        <w:rPr>
          <w:szCs w:val="24"/>
        </w:rPr>
        <w:t>Заявк</w:t>
      </w:r>
      <w:r w:rsidRPr="00E71A48">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20828"/>
      <w:bookmarkStart w:id="403" w:name="_Toc440631463"/>
      <w:bookmarkStart w:id="404" w:name="_Toc440875703"/>
      <w:bookmarkStart w:id="405" w:name="_Toc441131727"/>
      <w:bookmarkStart w:id="406" w:name="_Toc465865168"/>
      <w:bookmarkStart w:id="407" w:name="_Toc468975428"/>
      <w:bookmarkStart w:id="408" w:name="_Toc471830444"/>
      <w:bookmarkStart w:id="409" w:name="_Toc498589609"/>
      <w:r w:rsidRPr="00E71A48">
        <w:rPr>
          <w:szCs w:val="24"/>
        </w:rPr>
        <w:t xml:space="preserve">Требования к валюте </w:t>
      </w:r>
      <w:r w:rsidR="004B5EB3" w:rsidRPr="00E71A48">
        <w:rPr>
          <w:szCs w:val="24"/>
        </w:rPr>
        <w:t>Заявк</w:t>
      </w:r>
      <w:r w:rsidRPr="00E71A48">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lastRenderedPageBreak/>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w:t>
      </w:r>
      <w:proofErr w:type="gramStart"/>
      <w:r w:rsidRPr="00E71A48">
        <w:rPr>
          <w:bCs w:val="0"/>
          <w:sz w:val="24"/>
          <w:szCs w:val="24"/>
        </w:rPr>
        <w:t xml:space="preserve">фиксируется в </w:t>
      </w:r>
      <w:r w:rsidR="008E6B67">
        <w:rPr>
          <w:bCs w:val="0"/>
          <w:sz w:val="24"/>
          <w:szCs w:val="24"/>
        </w:rPr>
        <w:t>рублях РФ</w:t>
      </w:r>
      <w:r w:rsidRPr="00E71A48">
        <w:rPr>
          <w:bCs w:val="0"/>
          <w:sz w:val="24"/>
          <w:szCs w:val="24"/>
        </w:rPr>
        <w:t xml:space="preserve"> и не подлежит</w:t>
      </w:r>
      <w:proofErr w:type="gramEnd"/>
      <w:r w:rsidRPr="00E71A48">
        <w:rPr>
          <w:bCs w:val="0"/>
          <w:sz w:val="24"/>
          <w:szCs w:val="24"/>
        </w:rPr>
        <w:t xml:space="preserve"> изменению при изменении официального курса валюты.</w:t>
      </w:r>
    </w:p>
    <w:p w:rsidR="00717F60" w:rsidRPr="00C12FA4"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20829"/>
      <w:bookmarkStart w:id="416" w:name="_Toc440631464"/>
      <w:bookmarkStart w:id="417" w:name="_Toc440875704"/>
      <w:bookmarkStart w:id="418" w:name="_Toc441131728"/>
      <w:bookmarkStart w:id="419" w:name="_Toc465865169"/>
      <w:bookmarkStart w:id="420" w:name="_Ref468975235"/>
      <w:bookmarkStart w:id="421" w:name="_Toc468975429"/>
      <w:bookmarkStart w:id="422" w:name="_Toc471830445"/>
      <w:bookmarkStart w:id="423" w:name="_Toc498589610"/>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722E4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proofErr w:type="gramStart"/>
      <w:r w:rsidRPr="00722E4C">
        <w:rPr>
          <w:bCs w:val="0"/>
          <w:sz w:val="24"/>
          <w:szCs w:val="24"/>
        </w:rPr>
        <w:t xml:space="preserve">Начальная (максимальная) цена </w:t>
      </w:r>
      <w:r w:rsidR="00123C70" w:rsidRPr="00722E4C">
        <w:rPr>
          <w:bCs w:val="0"/>
          <w:sz w:val="24"/>
          <w:szCs w:val="24"/>
        </w:rPr>
        <w:t>Договор</w:t>
      </w:r>
      <w:r w:rsidRPr="00722E4C">
        <w:rPr>
          <w:bCs w:val="0"/>
          <w:sz w:val="24"/>
          <w:szCs w:val="24"/>
        </w:rPr>
        <w:t>а</w:t>
      </w:r>
      <w:r w:rsidR="00216641" w:rsidRPr="00722E4C">
        <w:rPr>
          <w:bCs w:val="0"/>
          <w:sz w:val="24"/>
          <w:szCs w:val="24"/>
        </w:rPr>
        <w:t>:</w:t>
      </w:r>
      <w:bookmarkEnd w:id="424"/>
      <w:r w:rsidR="00722E4C" w:rsidRPr="00722E4C">
        <w:rPr>
          <w:bCs w:val="0"/>
          <w:sz w:val="24"/>
          <w:szCs w:val="24"/>
        </w:rPr>
        <w:t xml:space="preserve"> </w:t>
      </w:r>
      <w:r w:rsidR="00722E4C" w:rsidRPr="00722E4C">
        <w:rPr>
          <w:b/>
          <w:sz w:val="24"/>
          <w:szCs w:val="24"/>
        </w:rPr>
        <w:t>2 954</w:t>
      </w:r>
      <w:r w:rsidR="007D3867">
        <w:rPr>
          <w:b/>
          <w:sz w:val="24"/>
          <w:szCs w:val="24"/>
        </w:rPr>
        <w:t> </w:t>
      </w:r>
      <w:r w:rsidR="00722E4C" w:rsidRPr="00722E4C">
        <w:rPr>
          <w:b/>
          <w:sz w:val="24"/>
          <w:szCs w:val="24"/>
        </w:rPr>
        <w:t>045</w:t>
      </w:r>
      <w:r w:rsidR="007D3867">
        <w:rPr>
          <w:b/>
          <w:sz w:val="24"/>
          <w:szCs w:val="24"/>
        </w:rPr>
        <w:t>,00</w:t>
      </w:r>
      <w:r w:rsidR="00722E4C" w:rsidRPr="00722E4C">
        <w:rPr>
          <w:sz w:val="24"/>
          <w:szCs w:val="24"/>
        </w:rPr>
        <w:t xml:space="preserve"> (два миллиона девятьсот пятьдесят четыре тысячи сорок пять) рублей 00 копеек РФ, без учета НДС; НДС составляет </w:t>
      </w:r>
      <w:r w:rsidR="00722E4C" w:rsidRPr="00722E4C">
        <w:rPr>
          <w:b/>
          <w:sz w:val="24"/>
          <w:szCs w:val="24"/>
        </w:rPr>
        <w:t>531</w:t>
      </w:r>
      <w:r w:rsidR="007D3867">
        <w:rPr>
          <w:b/>
          <w:sz w:val="24"/>
          <w:szCs w:val="24"/>
        </w:rPr>
        <w:t> </w:t>
      </w:r>
      <w:r w:rsidR="00722E4C" w:rsidRPr="00722E4C">
        <w:rPr>
          <w:b/>
          <w:sz w:val="24"/>
          <w:szCs w:val="24"/>
        </w:rPr>
        <w:t>728</w:t>
      </w:r>
      <w:r w:rsidR="007D3867">
        <w:rPr>
          <w:b/>
          <w:sz w:val="24"/>
          <w:szCs w:val="24"/>
        </w:rPr>
        <w:t>,10</w:t>
      </w:r>
      <w:r w:rsidR="00722E4C" w:rsidRPr="00722E4C">
        <w:rPr>
          <w:sz w:val="24"/>
          <w:szCs w:val="24"/>
        </w:rPr>
        <w:t xml:space="preserve"> (пятьсот тридцать одна тысяча семьсот двадцать восемь) рублей 10 копеек РФ; </w:t>
      </w:r>
      <w:r w:rsidR="00722E4C" w:rsidRPr="00722E4C">
        <w:rPr>
          <w:b/>
          <w:sz w:val="24"/>
          <w:szCs w:val="24"/>
        </w:rPr>
        <w:t>3 485</w:t>
      </w:r>
      <w:r w:rsidR="007D3867">
        <w:rPr>
          <w:b/>
          <w:sz w:val="24"/>
          <w:szCs w:val="24"/>
        </w:rPr>
        <w:t> </w:t>
      </w:r>
      <w:r w:rsidR="00722E4C" w:rsidRPr="00722E4C">
        <w:rPr>
          <w:b/>
          <w:sz w:val="24"/>
          <w:szCs w:val="24"/>
        </w:rPr>
        <w:t>773</w:t>
      </w:r>
      <w:r w:rsidR="007D3867">
        <w:rPr>
          <w:b/>
          <w:sz w:val="24"/>
          <w:szCs w:val="24"/>
        </w:rPr>
        <w:t>,10</w:t>
      </w:r>
      <w:r w:rsidR="00722E4C" w:rsidRPr="00722E4C">
        <w:rPr>
          <w:sz w:val="24"/>
          <w:szCs w:val="24"/>
        </w:rPr>
        <w:t xml:space="preserve"> (три миллиона четыреста восемьдесят пять тысяч семьсот семьдесят три) рубля 10 копеек РФ, с учетом НДС.</w:t>
      </w:r>
      <w:proofErr w:type="gramEnd"/>
    </w:p>
    <w:p w:rsidR="004F657D" w:rsidRPr="00722E4C"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22E4C">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8B1" w:rsidRPr="00722E4C">
        <w:rPr>
          <w:sz w:val="24"/>
          <w:szCs w:val="24"/>
        </w:rPr>
        <w:t>Договора (</w:t>
      </w:r>
      <w:r w:rsidRPr="00722E4C">
        <w:rPr>
          <w:sz w:val="24"/>
          <w:szCs w:val="24"/>
        </w:rPr>
        <w:t>Лота</w:t>
      </w:r>
      <w:r w:rsidR="001248B1" w:rsidRPr="00722E4C">
        <w:rPr>
          <w:sz w:val="24"/>
          <w:szCs w:val="24"/>
        </w:rPr>
        <w:t>)</w:t>
      </w:r>
      <w:r w:rsidR="004F657D" w:rsidRPr="00722E4C">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22E4C">
        <w:rPr>
          <w:sz w:val="24"/>
          <w:szCs w:val="24"/>
        </w:rPr>
        <w:t>Заявка Участника может</w:t>
      </w:r>
      <w:r w:rsidRPr="002D7FEE">
        <w:rPr>
          <w:sz w:val="24"/>
          <w:szCs w:val="24"/>
        </w:rPr>
        <w:t xml:space="preserve">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4F7AD3" w:rsidRPr="004F7AD3">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4F7AD3" w:rsidRPr="004F7AD3">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4F7AD3" w:rsidRPr="004F7AD3">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4F7AD3">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w:t>
      </w:r>
      <w:proofErr w:type="gramStart"/>
      <w:r w:rsidRPr="00546518">
        <w:rPr>
          <w:bCs w:val="0"/>
          <w:sz w:val="24"/>
          <w:szCs w:val="24"/>
        </w:rPr>
        <w:t>оценивает и сопоставляет</w:t>
      </w:r>
      <w:proofErr w:type="gramEnd"/>
      <w:r w:rsidRPr="00546518">
        <w:rPr>
          <w:bCs w:val="0"/>
          <w:sz w:val="24"/>
          <w:szCs w:val="24"/>
        </w:rPr>
        <w:t xml:space="preserve"> стоимость Заявки без учета НДС.</w:t>
      </w:r>
    </w:p>
    <w:p w:rsidR="00A33B62" w:rsidRPr="002D7FEE"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4F7AD3" w:rsidRPr="004F7AD3">
        <w:rPr>
          <w:bCs w:val="0"/>
          <w:sz w:val="24"/>
          <w:szCs w:val="24"/>
        </w:rPr>
        <w:t>3.11</w:t>
      </w:r>
      <w:r w:rsidR="00EE380A">
        <w:fldChar w:fldCharType="end"/>
      </w:r>
      <w:r w:rsidRPr="002D7F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5430"/>
      <w:bookmarkStart w:id="438" w:name="_Toc471830446"/>
      <w:bookmarkStart w:id="439" w:name="_Toc498589611"/>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E380A">
        <w:fldChar w:fldCharType="begin"/>
      </w:r>
      <w:r w:rsidR="00EE380A">
        <w:instrText xml:space="preserve"> REF _Ref191386451 \n \h  \* MERGEFORMAT </w:instrText>
      </w:r>
      <w:r w:rsidR="00EE380A">
        <w:fldChar w:fldCharType="separate"/>
      </w:r>
      <w:r w:rsidR="004F7AD3" w:rsidRPr="004F7AD3">
        <w:rPr>
          <w:bCs w:val="0"/>
          <w:sz w:val="24"/>
          <w:szCs w:val="24"/>
        </w:rPr>
        <w:t>3.3.9</w:t>
      </w:r>
      <w:r w:rsidR="00EE380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4F7AD3">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E920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 xml:space="preserve">05.04.2013 № 44-ФЗ «О контрактной системе в сфере закупок товаров, </w:t>
      </w:r>
      <w:r w:rsidR="001851F9" w:rsidRPr="00E920E3">
        <w:rPr>
          <w:rFonts w:eastAsia="Arial Unicode MS"/>
          <w:sz w:val="24"/>
          <w:szCs w:val="24"/>
        </w:rPr>
        <w:t>работ, услуг для обеспечения государственных и муниципальных нужд»</w:t>
      </w:r>
      <w:r w:rsidRPr="00E920E3">
        <w:rPr>
          <w:rFonts w:eastAsia="Arial Unicode MS"/>
          <w:sz w:val="24"/>
          <w:szCs w:val="24"/>
          <w:lang w:eastAsia="ru-RU"/>
        </w:rPr>
        <w:t>;</w:t>
      </w:r>
      <w:bookmarkEnd w:id="448"/>
      <w:proofErr w:type="gramEnd"/>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920E3">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4F7AD3" w:rsidRPr="004F7AD3">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4F7AD3">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449" w:name="_Ref489516346"/>
      <w:r w:rsidRPr="00E920E3">
        <w:rPr>
          <w:sz w:val="24"/>
          <w:szCs w:val="24"/>
        </w:rPr>
        <w:t xml:space="preserve">в случае если предметом Договора являются работы в области </w:t>
      </w:r>
      <w:proofErr w:type="gramStart"/>
      <w:r w:rsidRPr="00E920E3">
        <w:rPr>
          <w:sz w:val="24"/>
          <w:szCs w:val="24"/>
        </w:rPr>
        <w:t>выполнения инженерных изысканий / подготовки проектной документации / осуществления</w:t>
      </w:r>
      <w:proofErr w:type="gramEnd"/>
      <w:r w:rsidRPr="00E920E3">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49"/>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5A3A93" w:rsidRDefault="005A3A93" w:rsidP="005A3A93">
      <w:pPr>
        <w:pStyle w:val="affffff0"/>
        <w:numPr>
          <w:ilvl w:val="0"/>
          <w:numId w:val="99"/>
        </w:numPr>
        <w:suppressAutoHyphens w:val="0"/>
        <w:spacing w:line="264" w:lineRule="auto"/>
        <w:rPr>
          <w:sz w:val="24"/>
          <w:szCs w:val="24"/>
          <w:lang w:eastAsia="ru-RU"/>
        </w:rPr>
      </w:pPr>
      <w:proofErr w:type="gramStart"/>
      <w:r w:rsidRPr="005A3A93">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5A3A93">
        <w:rPr>
          <w:color w:val="000000"/>
          <w:sz w:val="24"/>
          <w:szCs w:val="24"/>
        </w:rPr>
        <w:t>т.ч</w:t>
      </w:r>
      <w:proofErr w:type="spellEnd"/>
      <w:r w:rsidRPr="005A3A93">
        <w:rPr>
          <w:color w:val="000000"/>
          <w:sz w:val="24"/>
          <w:szCs w:val="24"/>
        </w:rPr>
        <w:t>. объемам услуг/работ и общей сумме договора).</w:t>
      </w:r>
      <w:proofErr w:type="gramEnd"/>
      <w:r w:rsidRPr="005A3A93">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xml:space="preserve">, </w:t>
      </w:r>
      <w:r w:rsidRPr="003803A7">
        <w:rPr>
          <w:sz w:val="24"/>
          <w:szCs w:val="24"/>
          <w:lang w:eastAsia="ru-RU"/>
        </w:rPr>
        <w:lastRenderedPageBreak/>
        <w:t>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w:t>
      </w:r>
      <w:proofErr w:type="gramStart"/>
      <w:r w:rsidR="003776BB" w:rsidRPr="002D7FEE">
        <w:rPr>
          <w:sz w:val="24"/>
          <w:szCs w:val="24"/>
          <w:lang w:eastAsia="ru-RU"/>
        </w:rPr>
        <w:t>о(</w:t>
      </w:r>
      <w:proofErr w:type="gramEnd"/>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proofErr w:type="gramStart"/>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D7FEE">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D7FEE">
        <w:rPr>
          <w:sz w:val="24"/>
          <w:szCs w:val="24"/>
        </w:rPr>
        <w:t>предоставляются документы</w:t>
      </w:r>
      <w:proofErr w:type="gramEnd"/>
      <w:r w:rsidRPr="002D7FEE">
        <w:rPr>
          <w:sz w:val="24"/>
          <w:szCs w:val="24"/>
        </w:rPr>
        <w:t xml:space="preserve"> (копия Устава, выписка из ЕГРЮЛ/ЕГРИП, учредительный договор), подтверждающие факт аффилированности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_Ref440291364 \r \h  \* MERGEFORMAT </w:instrText>
      </w:r>
      <w:r w:rsidR="00EE380A">
        <w:fldChar w:fldCharType="separate"/>
      </w:r>
      <w:r w:rsidR="004F7AD3" w:rsidRPr="004F7AD3">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4F7AD3" w:rsidRPr="004F7AD3">
        <w:rPr>
          <w:sz w:val="24"/>
          <w:szCs w:val="24"/>
        </w:rPr>
        <w:t>3.3.8.2</w:t>
      </w:r>
      <w:r w:rsidR="00EE380A">
        <w:fldChar w:fldCharType="end"/>
      </w:r>
      <w:r w:rsidR="00717F60" w:rsidRPr="002D7FEE">
        <w:rPr>
          <w:bCs w:val="0"/>
          <w:sz w:val="24"/>
          <w:szCs w:val="24"/>
        </w:rPr>
        <w:t>:</w:t>
      </w:r>
      <w:bookmarkEnd w:id="450"/>
      <w:bookmarkEnd w:id="451"/>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52" w:name="_Ref440279062"/>
      <w:proofErr w:type="gramStart"/>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D7FEE">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D7FEE">
        <w:rPr>
          <w:sz w:val="24"/>
          <w:szCs w:val="24"/>
        </w:rPr>
        <w:t>а(</w:t>
      </w:r>
      <w:proofErr w:type="spellStart"/>
      <w:proofErr w:type="gramEnd"/>
      <w:r w:rsidRPr="002D7FEE">
        <w:rPr>
          <w:sz w:val="24"/>
          <w:szCs w:val="24"/>
        </w:rPr>
        <w:t>ов</w:t>
      </w:r>
      <w:proofErr w:type="spellEnd"/>
      <w:r w:rsidRPr="002D7FE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52"/>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w:t>
      </w:r>
      <w:r w:rsidRPr="00F82225">
        <w:rPr>
          <w:sz w:val="24"/>
          <w:szCs w:val="24"/>
        </w:rPr>
        <w:lastRenderedPageBreak/>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4F7AD3" w:rsidRPr="004F7AD3">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53"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4F7AD3" w:rsidRPr="004F7AD3">
        <w:rPr>
          <w:sz w:val="24"/>
          <w:szCs w:val="24"/>
        </w:rPr>
        <w:t>5.1.3</w:t>
      </w:r>
      <w:r w:rsidR="00EE380A">
        <w:fldChar w:fldCharType="end"/>
      </w:r>
      <w:r w:rsidR="00A600E3" w:rsidRPr="002D7FEE">
        <w:rPr>
          <w:sz w:val="24"/>
          <w:szCs w:val="24"/>
        </w:rPr>
        <w:t>)</w:t>
      </w:r>
      <w:r w:rsidRPr="002D7FEE">
        <w:rPr>
          <w:sz w:val="24"/>
          <w:szCs w:val="24"/>
        </w:rPr>
        <w:t>;</w:t>
      </w:r>
      <w:bookmarkEnd w:id="453"/>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4F7AD3" w:rsidRPr="004F7AD3">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4F7AD3" w:rsidRPr="004F7AD3">
        <w:rPr>
          <w:sz w:val="24"/>
          <w:szCs w:val="24"/>
        </w:rPr>
        <w:t>5.12</w:t>
      </w:r>
      <w:r w:rsidR="004F7AD3">
        <w:t>.2.18</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roofErr w:type="gramEnd"/>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D7FEE">
        <w:rPr>
          <w:sz w:val="24"/>
          <w:szCs w:val="24"/>
        </w:rPr>
        <w:t>форма</w:t>
      </w:r>
      <w:proofErr w:type="gramEnd"/>
      <w:r w:rsidR="00F82225" w:rsidRPr="002D7FEE">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proofErr w:type="gramStart"/>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roofErr w:type="gramEnd"/>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54"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4F7AD3" w:rsidRPr="004F7AD3">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proofErr w:type="gramStart"/>
      <w:r w:rsidR="00270DD6" w:rsidRPr="002D7FEE">
        <w:rPr>
          <w:bCs w:val="0"/>
          <w:sz w:val="24"/>
          <w:szCs w:val="24"/>
        </w:rPr>
        <w:t>файла копии Анкеты Участника запроса</w:t>
      </w:r>
      <w:proofErr w:type="gramEnd"/>
      <w:r w:rsidR="00270DD6" w:rsidRPr="002D7FEE">
        <w:rPr>
          <w:bCs w:val="0"/>
          <w:sz w:val="24"/>
          <w:szCs w:val="24"/>
        </w:rPr>
        <w:t xml:space="preserve"> предложений, выполненного в формате MS </w:t>
      </w:r>
      <w:proofErr w:type="spellStart"/>
      <w:r w:rsidR="00270DD6" w:rsidRPr="002D7FEE">
        <w:rPr>
          <w:bCs w:val="0"/>
          <w:sz w:val="24"/>
          <w:szCs w:val="24"/>
        </w:rPr>
        <w:t>Word</w:t>
      </w:r>
      <w:proofErr w:type="spellEnd"/>
      <w:r w:rsidR="00F82225" w:rsidRPr="002D7FEE">
        <w:rPr>
          <w:sz w:val="24"/>
          <w:szCs w:val="24"/>
        </w:rPr>
        <w:t>;</w:t>
      </w:r>
      <w:bookmarkEnd w:id="454"/>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455" w:name="_Ref440371822"/>
      <w:proofErr w:type="gramStart"/>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3"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4F7AD3">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455"/>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w:t>
      </w:r>
      <w:r w:rsidRPr="00E920E3">
        <w:rPr>
          <w:sz w:val="24"/>
          <w:szCs w:val="24"/>
        </w:rPr>
        <w:lastRenderedPageBreak/>
        <w:t xml:space="preserve">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4F7AD3" w:rsidRPr="004F7AD3">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4F7AD3">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roofErr w:type="gramEnd"/>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E920E3">
        <w:rPr>
          <w:sz w:val="24"/>
          <w:szCs w:val="24"/>
        </w:rPr>
        <w:t>Ростехнадзора</w:t>
      </w:r>
      <w:proofErr w:type="spellEnd"/>
      <w:r w:rsidRPr="00E920E3">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4F7AD3" w:rsidRPr="004F7AD3">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4F7AD3">
        <w:t>4</w:t>
      </w:r>
      <w:r w:rsidR="00EE380A">
        <w:fldChar w:fldCharType="end"/>
      </w:r>
      <w:r w:rsidRPr="00E920E3">
        <w:rPr>
          <w:sz w:val="24"/>
          <w:szCs w:val="24"/>
        </w:rPr>
        <w:t>, участник должен быть членом саморегулируемой</w:t>
      </w:r>
      <w:proofErr w:type="gramEnd"/>
      <w:r w:rsidRPr="00E920E3">
        <w:rPr>
          <w:sz w:val="24"/>
          <w:szCs w:val="24"/>
        </w:rPr>
        <w:t>(</w:t>
      </w:r>
      <w:proofErr w:type="spellStart"/>
      <w:r w:rsidRPr="00E920E3">
        <w:rPr>
          <w:sz w:val="24"/>
          <w:szCs w:val="24"/>
        </w:rPr>
        <w:t>ых</w:t>
      </w:r>
      <w:proofErr w:type="spellEnd"/>
      <w:r w:rsidRPr="00E920E3">
        <w:rPr>
          <w:sz w:val="24"/>
          <w:szCs w:val="24"/>
        </w:rPr>
        <w:t>) организаци</w:t>
      </w:r>
      <w:proofErr w:type="gramStart"/>
      <w:r w:rsidRPr="00E920E3">
        <w:rPr>
          <w:sz w:val="24"/>
          <w:szCs w:val="24"/>
        </w:rPr>
        <w:t>и(</w:t>
      </w:r>
      <w:proofErr w:type="spellStart"/>
      <w:proofErr w:type="gramEnd"/>
      <w:r w:rsidRPr="00E920E3">
        <w:rPr>
          <w:sz w:val="24"/>
          <w:szCs w:val="24"/>
        </w:rPr>
        <w:t>ий</w:t>
      </w:r>
      <w:proofErr w:type="spellEnd"/>
      <w:r w:rsidRPr="00E920E3">
        <w:rPr>
          <w:sz w:val="24"/>
          <w:szCs w:val="24"/>
        </w:rPr>
        <w:t>)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4F7AD3" w:rsidRPr="004F7AD3">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4F7AD3" w:rsidRPr="004F7AD3">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4F7AD3" w:rsidRPr="004F7AD3">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56"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4F7AD3" w:rsidRPr="004F7AD3">
        <w:rPr>
          <w:sz w:val="24"/>
          <w:szCs w:val="24"/>
        </w:rPr>
        <w:t>5.14</w:t>
      </w:r>
      <w:r w:rsidR="00EE380A">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w:t>
      </w:r>
      <w:proofErr w:type="gramStart"/>
      <w:r w:rsidR="006D05F2" w:rsidRPr="002D7FEE">
        <w:rPr>
          <w:sz w:val="24"/>
          <w:szCs w:val="24"/>
        </w:rPr>
        <w:t>дств в к</w:t>
      </w:r>
      <w:proofErr w:type="gramEnd"/>
      <w:r w:rsidR="006D05F2" w:rsidRPr="002D7FEE">
        <w:rPr>
          <w:sz w:val="24"/>
          <w:szCs w:val="24"/>
        </w:rPr>
        <w:t>ачестве обеспечения исполнения обязательств, связанных с участием в Запросе предложений и подачей Заявки</w:t>
      </w:r>
      <w:r w:rsidRPr="002D7FEE">
        <w:rPr>
          <w:sz w:val="24"/>
          <w:szCs w:val="24"/>
        </w:rPr>
        <w:t>;</w:t>
      </w:r>
      <w:bookmarkEnd w:id="456"/>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4F7AD3">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w:t>
      </w:r>
      <w:r w:rsidRPr="007D7C50">
        <w:rPr>
          <w:i/>
          <w:sz w:val="24"/>
          <w:szCs w:val="24"/>
        </w:rPr>
        <w:lastRenderedPageBreak/>
        <w:t xml:space="preserve">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(выписку </w:t>
      </w:r>
      <w:r w:rsidR="00BD40A3" w:rsidRPr="002D7FEE">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00BD40A3" w:rsidRPr="002D7FEE">
        <w:rPr>
          <w:sz w:val="24"/>
          <w:szCs w:val="24"/>
        </w:rPr>
        <w:lastRenderedPageBreak/>
        <w:t>документа;</w:t>
      </w:r>
      <w:proofErr w:type="gramEnd"/>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4F7AD3" w:rsidRPr="004F7AD3">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w:t>
      </w:r>
      <w:proofErr w:type="gramStart"/>
      <w:r w:rsidRPr="002D7FEE">
        <w:rPr>
          <w:bCs w:val="0"/>
          <w:sz w:val="24"/>
          <w:szCs w:val="24"/>
        </w:rPr>
        <w:t>,</w:t>
      </w:r>
      <w:proofErr w:type="gramEnd"/>
      <w:r w:rsidRPr="002D7FEE">
        <w:rPr>
          <w:bCs w:val="0"/>
          <w:sz w:val="24"/>
          <w:szCs w:val="24"/>
        </w:rPr>
        <w:t xml:space="preserve">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7" w:name="_Ref191386451"/>
      <w:bookmarkStart w:id="458" w:name="_Ref440271628"/>
      <w:bookmarkStart w:id="459" w:name="_Toc440361334"/>
      <w:bookmarkStart w:id="460" w:name="_Toc440376089"/>
      <w:bookmarkStart w:id="461" w:name="_Toc440376216"/>
      <w:bookmarkStart w:id="462" w:name="_Toc440382481"/>
      <w:bookmarkStart w:id="463" w:name="_Toc440447151"/>
      <w:bookmarkStart w:id="464" w:name="_Toc440620831"/>
      <w:bookmarkStart w:id="465" w:name="_Toc440631466"/>
      <w:bookmarkStart w:id="466" w:name="_Toc440875706"/>
      <w:bookmarkStart w:id="467" w:name="_Toc441131730"/>
      <w:bookmarkStart w:id="468" w:name="_Toc465865171"/>
      <w:bookmarkStart w:id="469" w:name="_Toc468975431"/>
      <w:bookmarkStart w:id="470" w:name="_Toc471830447"/>
      <w:bookmarkStart w:id="471" w:name="_Toc498589612"/>
      <w:r w:rsidRPr="00E71A48">
        <w:rPr>
          <w:szCs w:val="24"/>
        </w:rPr>
        <w:t xml:space="preserve">Привлечение </w:t>
      </w:r>
      <w:bookmarkEnd w:id="457"/>
      <w:bookmarkEnd w:id="458"/>
      <w:bookmarkEnd w:id="459"/>
      <w:bookmarkEnd w:id="460"/>
      <w:bookmarkEnd w:id="461"/>
      <w:bookmarkEnd w:id="462"/>
      <w:bookmarkEnd w:id="463"/>
      <w:r w:rsidR="00176B20">
        <w:rPr>
          <w:szCs w:val="24"/>
        </w:rPr>
        <w:t>субподрядчиков</w:t>
      </w:r>
      <w:bookmarkEnd w:id="464"/>
      <w:bookmarkEnd w:id="465"/>
      <w:bookmarkEnd w:id="466"/>
      <w:bookmarkEnd w:id="467"/>
      <w:bookmarkEnd w:id="468"/>
      <w:bookmarkEnd w:id="469"/>
      <w:bookmarkEnd w:id="470"/>
      <w:bookmarkEnd w:id="471"/>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2" w:name="_Ref191386461"/>
      <w:bookmarkStart w:id="473" w:name="_Toc440361335"/>
      <w:bookmarkStart w:id="474" w:name="_Toc440376090"/>
      <w:bookmarkStart w:id="475"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lastRenderedPageBreak/>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4F7AD3" w:rsidRPr="004F7AD3">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6"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6"/>
      <w:proofErr w:type="gramEnd"/>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C55095">
        <w:rPr>
          <w:bCs w:val="0"/>
          <w:sz w:val="24"/>
          <w:szCs w:val="24"/>
        </w:rPr>
        <w:fldChar w:fldCharType="begin"/>
      </w:r>
      <w:r w:rsidR="00D57D88">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4F7AD3">
        <w:rPr>
          <w:bCs w:val="0"/>
          <w:sz w:val="24"/>
          <w:szCs w:val="24"/>
        </w:rPr>
        <w:t>3.3.8.1</w:t>
      </w:r>
      <w:r w:rsidR="00C55095">
        <w:rPr>
          <w:bCs w:val="0"/>
          <w:sz w:val="24"/>
          <w:szCs w:val="24"/>
        </w:rPr>
        <w:fldChar w:fldCharType="end"/>
      </w:r>
      <w:r w:rsidRPr="00E71A48">
        <w:rPr>
          <w:bCs w:val="0"/>
          <w:sz w:val="24"/>
          <w:szCs w:val="24"/>
        </w:rPr>
        <w:t>;</w:t>
      </w:r>
    </w:p>
    <w:p w:rsidR="00D57D88" w:rsidRPr="001E563D"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1E563D">
        <w:rPr>
          <w:bCs w:val="0"/>
          <w:sz w:val="24"/>
          <w:szCs w:val="24"/>
        </w:rPr>
        <w:t xml:space="preserve">Заявка должна включать документы, подтверждающие соответствие каждого </w:t>
      </w:r>
      <w:r w:rsidR="00176B20" w:rsidRPr="001E563D">
        <w:rPr>
          <w:bCs w:val="0"/>
          <w:sz w:val="24"/>
          <w:szCs w:val="24"/>
        </w:rPr>
        <w:t>субподрядчика</w:t>
      </w:r>
      <w:r w:rsidRPr="001E563D">
        <w:rPr>
          <w:bCs w:val="0"/>
          <w:sz w:val="24"/>
          <w:szCs w:val="24"/>
        </w:rPr>
        <w:t xml:space="preserve"> установленным требованиям (п. </w:t>
      </w:r>
      <w:r w:rsidR="00EE380A" w:rsidRPr="001E563D">
        <w:fldChar w:fldCharType="begin"/>
      </w:r>
      <w:r w:rsidR="00EE380A" w:rsidRPr="001E563D">
        <w:instrText xml:space="preserve"> REF _Ref303669127 \r \h  \* MERGEFORMAT </w:instrText>
      </w:r>
      <w:r w:rsidR="00EE380A" w:rsidRPr="001E563D">
        <w:fldChar w:fldCharType="separate"/>
      </w:r>
      <w:r w:rsidR="004F7AD3" w:rsidRPr="001E563D">
        <w:rPr>
          <w:bCs w:val="0"/>
          <w:sz w:val="24"/>
          <w:szCs w:val="24"/>
        </w:rPr>
        <w:t>3.3.8.2</w:t>
      </w:r>
      <w:r w:rsidR="00EE380A" w:rsidRPr="001E563D">
        <w:fldChar w:fldCharType="end"/>
      </w:r>
      <w:r w:rsidRPr="001E563D">
        <w:rPr>
          <w:bCs w:val="0"/>
          <w:sz w:val="24"/>
          <w:szCs w:val="24"/>
        </w:rPr>
        <w:t>)</w:t>
      </w:r>
      <w:r w:rsidR="00306DE6" w:rsidRPr="001E563D">
        <w:rPr>
          <w:bCs w:val="0"/>
          <w:sz w:val="24"/>
          <w:szCs w:val="24"/>
        </w:rPr>
        <w:t xml:space="preserve">. Документы, указанные в </w:t>
      </w:r>
      <w:proofErr w:type="spellStart"/>
      <w:r w:rsidR="00306DE6" w:rsidRPr="001E563D">
        <w:rPr>
          <w:bCs w:val="0"/>
          <w:sz w:val="24"/>
          <w:szCs w:val="24"/>
        </w:rPr>
        <w:t>пп</w:t>
      </w:r>
      <w:proofErr w:type="spellEnd"/>
      <w:r w:rsidR="00306DE6" w:rsidRPr="001E563D">
        <w:rPr>
          <w:sz w:val="24"/>
          <w:szCs w:val="24"/>
        </w:rPr>
        <w:t>.</w:t>
      </w:r>
      <w:r w:rsidR="001248B1" w:rsidRPr="001E563D">
        <w:rPr>
          <w:sz w:val="24"/>
          <w:szCs w:val="24"/>
        </w:rPr>
        <w:t xml:space="preserve"> </w:t>
      </w:r>
      <w:r w:rsidR="00C55095" w:rsidRPr="001E563D">
        <w:fldChar w:fldCharType="begin"/>
      </w:r>
      <w:r w:rsidR="00123DC1" w:rsidRPr="001E563D">
        <w:instrText xml:space="preserve"> REF _Ref442189588 \r \h  \* MERGEFORMAT </w:instrText>
      </w:r>
      <w:r w:rsidR="00C55095" w:rsidRPr="001E563D">
        <w:fldChar w:fldCharType="separate"/>
      </w:r>
      <w:r w:rsidR="004F7AD3" w:rsidRPr="001E563D">
        <w:rPr>
          <w:sz w:val="24"/>
          <w:szCs w:val="24"/>
        </w:rPr>
        <w:t>х)</w:t>
      </w:r>
      <w:r w:rsidR="00C55095" w:rsidRPr="001E563D">
        <w:fldChar w:fldCharType="end"/>
      </w:r>
      <w:r w:rsidR="00306DE6" w:rsidRPr="001E563D">
        <w:rPr>
          <w:sz w:val="24"/>
          <w:szCs w:val="24"/>
        </w:rPr>
        <w:t xml:space="preserve"> п. </w:t>
      </w:r>
      <w:r w:rsidR="00EE380A" w:rsidRPr="001E563D">
        <w:fldChar w:fldCharType="begin"/>
      </w:r>
      <w:r w:rsidR="00EE380A" w:rsidRPr="001E563D">
        <w:instrText xml:space="preserve"> REF _Ref303587815 \r \h  \* MERGEFORMAT </w:instrText>
      </w:r>
      <w:r w:rsidR="00EE380A" w:rsidRPr="001E563D">
        <w:fldChar w:fldCharType="separate"/>
      </w:r>
      <w:r w:rsidR="004F7AD3" w:rsidRPr="001E563D">
        <w:rPr>
          <w:sz w:val="24"/>
          <w:szCs w:val="24"/>
        </w:rPr>
        <w:t>3.3.8.3</w:t>
      </w:r>
      <w:r w:rsidR="00EE380A" w:rsidRPr="001E563D">
        <w:fldChar w:fldCharType="end"/>
      </w:r>
      <w:r w:rsidR="00306DE6" w:rsidRPr="001E563D">
        <w:rPr>
          <w:sz w:val="24"/>
          <w:szCs w:val="24"/>
        </w:rPr>
        <w:t>, подаются основным Участником</w:t>
      </w:r>
      <w:r w:rsidR="002037C3" w:rsidRPr="001E563D">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55095">
        <w:rPr>
          <w:bCs w:val="0"/>
          <w:sz w:val="24"/>
          <w:szCs w:val="24"/>
        </w:rPr>
        <w:fldChar w:fldCharType="begin"/>
      </w:r>
      <w:r w:rsidR="00362EA4">
        <w:rPr>
          <w:bCs w:val="0"/>
          <w:sz w:val="24"/>
          <w:szCs w:val="24"/>
        </w:rPr>
        <w:instrText xml:space="preserve"> REF _Ref440272510 \r \h </w:instrText>
      </w:r>
      <w:r w:rsidR="00C55095">
        <w:rPr>
          <w:bCs w:val="0"/>
          <w:sz w:val="24"/>
          <w:szCs w:val="24"/>
        </w:rPr>
      </w:r>
      <w:r w:rsidR="00C55095">
        <w:rPr>
          <w:bCs w:val="0"/>
          <w:sz w:val="24"/>
          <w:szCs w:val="24"/>
        </w:rPr>
        <w:fldChar w:fldCharType="separate"/>
      </w:r>
      <w:r w:rsidR="004F7AD3">
        <w:rPr>
          <w:bCs w:val="0"/>
          <w:sz w:val="24"/>
          <w:szCs w:val="24"/>
        </w:rPr>
        <w:t>5.17</w:t>
      </w:r>
      <w:r w:rsidR="00C5509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7" w:name="_Toc440382482"/>
      <w:bookmarkStart w:id="478" w:name="_Toc440447152"/>
      <w:bookmarkStart w:id="479" w:name="_Toc440620832"/>
      <w:bookmarkStart w:id="480" w:name="_Toc440631467"/>
      <w:bookmarkStart w:id="481" w:name="_Toc440875707"/>
      <w:bookmarkStart w:id="482" w:name="_Ref440876618"/>
      <w:bookmarkStart w:id="483" w:name="_Ref440876703"/>
      <w:bookmarkStart w:id="484" w:name="_Toc441131731"/>
      <w:bookmarkStart w:id="485" w:name="_Toc465865172"/>
      <w:bookmarkStart w:id="486" w:name="_Toc468975432"/>
      <w:bookmarkStart w:id="487" w:name="_Toc471830448"/>
      <w:bookmarkStart w:id="488"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2"/>
      <w:bookmarkEnd w:id="473"/>
      <w:bookmarkEnd w:id="474"/>
      <w:bookmarkEnd w:id="475"/>
      <w:bookmarkEnd w:id="477"/>
      <w:bookmarkEnd w:id="478"/>
      <w:bookmarkEnd w:id="479"/>
      <w:bookmarkEnd w:id="480"/>
      <w:bookmarkEnd w:id="481"/>
      <w:bookmarkEnd w:id="482"/>
      <w:bookmarkEnd w:id="483"/>
      <w:bookmarkEnd w:id="484"/>
      <w:bookmarkEnd w:id="485"/>
      <w:bookmarkEnd w:id="486"/>
      <w:bookmarkEnd w:id="487"/>
      <w:bookmarkEnd w:id="48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4F7AD3" w:rsidRPr="004F7AD3">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lastRenderedPageBreak/>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4F7AD3" w:rsidRPr="004F7AD3">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4F7AD3">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8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1"/>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4F7AD3" w:rsidRPr="004F7AD3">
        <w:rPr>
          <w:bCs w:val="0"/>
          <w:sz w:val="24"/>
          <w:szCs w:val="24"/>
          <w:lang w:val="en-US"/>
        </w:rPr>
        <w:t>a</w:t>
      </w:r>
      <w:r w:rsidR="004F7AD3" w:rsidRPr="004F7AD3">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4F7AD3" w:rsidRPr="004F7AD3">
        <w:rPr>
          <w:bCs w:val="0"/>
          <w:sz w:val="24"/>
          <w:szCs w:val="24"/>
          <w:lang w:val="en-US"/>
        </w:rPr>
        <w:t>g</w:t>
      </w:r>
      <w:r w:rsidR="004F7AD3" w:rsidRPr="004F7AD3">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4F7AD3" w:rsidRPr="004F7AD3">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 xml:space="preserve">Любое юридическое лицо (индивидуальный предприниматель), физическое лицо </w:t>
      </w:r>
      <w:proofErr w:type="gramStart"/>
      <w:r w:rsidRPr="002D7FEE">
        <w:rPr>
          <w:sz w:val="24"/>
          <w:szCs w:val="24"/>
        </w:rPr>
        <w:t>может участвовать только в одном объединении и не имеет</w:t>
      </w:r>
      <w:proofErr w:type="gramEnd"/>
      <w:r w:rsidRPr="002D7FEE">
        <w:rPr>
          <w:sz w:val="24"/>
          <w:szCs w:val="24"/>
        </w:rPr>
        <w:t xml:space="preserve">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2"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2"/>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w:t>
      </w:r>
      <w:r w:rsidR="00717F60" w:rsidRPr="00D52133">
        <w:rPr>
          <w:bCs w:val="0"/>
          <w:sz w:val="24"/>
          <w:szCs w:val="24"/>
        </w:rPr>
        <w:lastRenderedPageBreak/>
        <w:t xml:space="preserve">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EE380A">
        <w:fldChar w:fldCharType="begin"/>
      </w:r>
      <w:r w:rsidR="00EE380A">
        <w:instrText xml:space="preserve"> REF _Ref303669127 \r \h  \* MERGEFORMAT </w:instrText>
      </w:r>
      <w:r w:rsidR="00EE380A">
        <w:fldChar w:fldCharType="separate"/>
      </w:r>
      <w:r w:rsidR="004F7AD3" w:rsidRPr="004F7AD3">
        <w:rPr>
          <w:bCs w:val="0"/>
          <w:sz w:val="24"/>
          <w:szCs w:val="24"/>
        </w:rPr>
        <w:t>3.3.8.2</w:t>
      </w:r>
      <w:r w:rsidR="00EE380A">
        <w:fldChar w:fldCharType="end"/>
      </w:r>
      <w:r w:rsidR="00717F60" w:rsidRPr="002D7FEE">
        <w:rPr>
          <w:bCs w:val="0"/>
          <w:sz w:val="24"/>
          <w:szCs w:val="24"/>
        </w:rPr>
        <w:t>)</w:t>
      </w:r>
      <w:r w:rsidR="00306DE6" w:rsidRPr="002D7FEE">
        <w:rPr>
          <w:bCs w:val="0"/>
          <w:sz w:val="24"/>
          <w:szCs w:val="24"/>
        </w:rPr>
        <w:t xml:space="preserve">. Документы, указанные в </w:t>
      </w:r>
      <w:proofErr w:type="spellStart"/>
      <w:r w:rsidR="00306DE6" w:rsidRPr="002D7FEE">
        <w:rPr>
          <w:bCs w:val="0"/>
          <w:sz w:val="24"/>
          <w:szCs w:val="24"/>
        </w:rPr>
        <w:t>пп</w:t>
      </w:r>
      <w:proofErr w:type="spellEnd"/>
      <w:r w:rsidR="00306DE6"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4F7AD3" w:rsidRPr="004F7AD3">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4F7AD3" w:rsidRPr="004F7AD3">
        <w:rPr>
          <w:sz w:val="24"/>
          <w:szCs w:val="24"/>
        </w:rPr>
        <w:t>3.3.8.3</w:t>
      </w:r>
      <w:r w:rsidR="00EE380A">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w:t>
      </w:r>
      <w:proofErr w:type="gramStart"/>
      <w:r w:rsidR="00AD3EBC" w:rsidRPr="00E71A48">
        <w:rPr>
          <w:bCs w:val="0"/>
          <w:sz w:val="24"/>
          <w:szCs w:val="24"/>
        </w:rPr>
        <w:t>подготавливается и подается</w:t>
      </w:r>
      <w:proofErr w:type="gramEnd"/>
      <w:r w:rsidR="00AD3EBC" w:rsidRPr="00E71A48">
        <w:rPr>
          <w:bCs w:val="0"/>
          <w:sz w:val="24"/>
          <w:szCs w:val="24"/>
        </w:rPr>
        <w:t xml:space="preserve">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4F7AD3">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4F7AD3">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3" w:name="_Ref306114966"/>
      <w:bookmarkStart w:id="494" w:name="_Toc440361336"/>
      <w:bookmarkStart w:id="495" w:name="_Toc440376091"/>
      <w:bookmarkStart w:id="496" w:name="_Toc440376218"/>
      <w:bookmarkStart w:id="497" w:name="_Toc440382483"/>
      <w:bookmarkStart w:id="498" w:name="_Toc440447153"/>
      <w:bookmarkStart w:id="499" w:name="_Toc440620833"/>
      <w:bookmarkStart w:id="500" w:name="_Toc440631468"/>
      <w:bookmarkStart w:id="501" w:name="_Toc440875708"/>
      <w:bookmarkStart w:id="502" w:name="_Toc441131732"/>
      <w:bookmarkStart w:id="503" w:name="_Toc465865173"/>
      <w:bookmarkStart w:id="504" w:name="_Toc468975433"/>
      <w:bookmarkStart w:id="505" w:name="_Toc471830449"/>
      <w:bookmarkStart w:id="506" w:name="_Toc498589614"/>
      <w:r w:rsidRPr="00E71A48">
        <w:rPr>
          <w:szCs w:val="24"/>
        </w:rPr>
        <w:t>Разъяснение Документации по запросу предложений</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4F7AD3" w:rsidRDefault="004F7AD3" w:rsidP="00557C01">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Документации должны быть направлены </w:t>
      </w:r>
      <w:r w:rsidRPr="0015384A">
        <w:rPr>
          <w:bCs w:val="0"/>
          <w:iCs/>
          <w:sz w:val="24"/>
          <w:szCs w:val="24"/>
        </w:rPr>
        <w:t xml:space="preserve">через </w:t>
      </w:r>
      <w:r w:rsidRPr="004F7AD3">
        <w:rPr>
          <w:bCs w:val="0"/>
          <w:iCs/>
          <w:sz w:val="24"/>
          <w:szCs w:val="24"/>
        </w:rPr>
        <w:t>ЭТП</w:t>
      </w:r>
      <w:r w:rsidR="00717F60" w:rsidRPr="004F7AD3">
        <w:rPr>
          <w:bCs w:val="0"/>
          <w:iCs/>
          <w:sz w:val="24"/>
          <w:szCs w:val="24"/>
        </w:rPr>
        <w:t>.</w:t>
      </w:r>
    </w:p>
    <w:p w:rsidR="004F7AD3" w:rsidRPr="004F7AD3" w:rsidRDefault="004F7AD3" w:rsidP="004F7AD3">
      <w:pPr>
        <w:widowControl w:val="0"/>
        <w:numPr>
          <w:ilvl w:val="3"/>
          <w:numId w:val="40"/>
        </w:numPr>
        <w:tabs>
          <w:tab w:val="left" w:pos="1700"/>
        </w:tabs>
        <w:autoSpaceDE w:val="0"/>
        <w:spacing w:after="100" w:line="264" w:lineRule="auto"/>
        <w:ind w:left="0" w:firstLine="709"/>
        <w:rPr>
          <w:iCs/>
          <w:sz w:val="24"/>
          <w:szCs w:val="24"/>
        </w:rPr>
      </w:pPr>
      <w:r w:rsidRPr="004F7AD3">
        <w:rPr>
          <w:sz w:val="24"/>
          <w:szCs w:val="24"/>
        </w:rPr>
        <w:t xml:space="preserve">Организатор обязуется ответить на любой запрос разъяснений в срок не позднее 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p>
    <w:p w:rsidR="004F7AD3" w:rsidRPr="004F7AD3"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Ответ на запрос разъяснений Организатор размещает посредством функционала ЭТП.</w:t>
      </w:r>
    </w:p>
    <w:p w:rsidR="004F7AD3" w:rsidRPr="00230FBE"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 xml:space="preserve">Организатор начинает предоставлять ответы на запросы разъяснений </w:t>
      </w:r>
      <w:proofErr w:type="gramStart"/>
      <w:r w:rsidRPr="004F7AD3">
        <w:rPr>
          <w:sz w:val="24"/>
          <w:szCs w:val="24"/>
        </w:rPr>
        <w:t>с даты публикации</w:t>
      </w:r>
      <w:proofErr w:type="gramEnd"/>
      <w:r w:rsidRPr="004F7AD3">
        <w:rPr>
          <w:sz w:val="24"/>
          <w:szCs w:val="24"/>
        </w:rPr>
        <w:t xml:space="preserve"> </w:t>
      </w:r>
      <w:r w:rsidRPr="00230FBE">
        <w:rPr>
          <w:sz w:val="24"/>
          <w:szCs w:val="24"/>
        </w:rPr>
        <w:t xml:space="preserve">закупочной процедуры (п. </w:t>
      </w:r>
      <w:r w:rsidRPr="00230FBE">
        <w:rPr>
          <w:sz w:val="24"/>
          <w:szCs w:val="24"/>
        </w:rPr>
        <w:fldChar w:fldCharType="begin"/>
      </w:r>
      <w:r w:rsidRPr="00230FBE">
        <w:rPr>
          <w:sz w:val="24"/>
          <w:szCs w:val="24"/>
        </w:rPr>
        <w:instrText xml:space="preserve"> REF _Ref191386085 \r \h  \* MERGEFORMAT </w:instrText>
      </w:r>
      <w:r w:rsidRPr="00230FBE">
        <w:rPr>
          <w:sz w:val="24"/>
          <w:szCs w:val="24"/>
        </w:rPr>
      </w:r>
      <w:r w:rsidRPr="00230FBE">
        <w:rPr>
          <w:sz w:val="24"/>
          <w:szCs w:val="24"/>
        </w:rPr>
        <w:fldChar w:fldCharType="separate"/>
      </w:r>
      <w:r w:rsidRPr="00230FBE">
        <w:rPr>
          <w:sz w:val="24"/>
          <w:szCs w:val="24"/>
        </w:rPr>
        <w:t>1.1.1</w:t>
      </w:r>
      <w:r w:rsidRPr="00230FBE">
        <w:rPr>
          <w:sz w:val="24"/>
          <w:szCs w:val="24"/>
        </w:rPr>
        <w:fldChar w:fldCharType="end"/>
      </w:r>
      <w:r w:rsidRPr="00230FBE">
        <w:rPr>
          <w:sz w:val="24"/>
          <w:szCs w:val="24"/>
        </w:rPr>
        <w:t>).</w:t>
      </w:r>
    </w:p>
    <w:p w:rsidR="004F7AD3" w:rsidRPr="00230FBE" w:rsidRDefault="004F7AD3" w:rsidP="004F7AD3">
      <w:pPr>
        <w:widowControl w:val="0"/>
        <w:numPr>
          <w:ilvl w:val="3"/>
          <w:numId w:val="40"/>
        </w:numPr>
        <w:tabs>
          <w:tab w:val="left" w:pos="1700"/>
        </w:tabs>
        <w:autoSpaceDE w:val="0"/>
        <w:spacing w:after="100" w:line="264" w:lineRule="auto"/>
        <w:ind w:left="0" w:firstLine="709"/>
        <w:rPr>
          <w:sz w:val="24"/>
          <w:szCs w:val="24"/>
        </w:rPr>
      </w:pPr>
      <w:r w:rsidRPr="00230FBE">
        <w:rPr>
          <w:sz w:val="24"/>
          <w:szCs w:val="24"/>
        </w:rPr>
        <w:t xml:space="preserve">Организатор заканчивает предоставлять ответы на запросы разъяснений в </w:t>
      </w:r>
      <w:r w:rsidRPr="00230FBE">
        <w:rPr>
          <w:b/>
          <w:sz w:val="24"/>
          <w:szCs w:val="24"/>
        </w:rPr>
        <w:t xml:space="preserve">12:00 </w:t>
      </w:r>
      <w:r w:rsidR="001E563D" w:rsidRPr="00230FBE">
        <w:rPr>
          <w:b/>
          <w:sz w:val="24"/>
          <w:szCs w:val="24"/>
        </w:rPr>
        <w:t>10</w:t>
      </w:r>
      <w:r w:rsidRPr="00230FBE">
        <w:rPr>
          <w:b/>
          <w:sz w:val="24"/>
          <w:szCs w:val="24"/>
        </w:rPr>
        <w:t xml:space="preserve"> августа 2018 года</w:t>
      </w:r>
      <w:r w:rsidRPr="00230FBE">
        <w:rPr>
          <w:sz w:val="24"/>
          <w:szCs w:val="24"/>
        </w:rPr>
        <w:t>.</w:t>
      </w:r>
    </w:p>
    <w:p w:rsidR="00717F60" w:rsidRPr="00E71A48" w:rsidRDefault="004F7AD3" w:rsidP="00557C01">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 xml:space="preserve">окументацию по запросу </w:t>
      </w:r>
      <w:r w:rsidR="00172B9E" w:rsidRPr="00172B9E">
        <w:rPr>
          <w:bCs w:val="0"/>
          <w:sz w:val="24"/>
          <w:szCs w:val="24"/>
        </w:rPr>
        <w:lastRenderedPageBreak/>
        <w:t>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4F7AD3" w:rsidRPr="004F7AD3">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4F7AD3" w:rsidRPr="004F7AD3">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7" w:name="_Toc440361337"/>
      <w:bookmarkStart w:id="508" w:name="_Toc440376092"/>
      <w:bookmarkStart w:id="509" w:name="_Toc440376219"/>
      <w:bookmarkStart w:id="510" w:name="_Toc440382484"/>
      <w:bookmarkStart w:id="511" w:name="_Toc440447154"/>
      <w:bookmarkStart w:id="512" w:name="_Toc440620834"/>
      <w:bookmarkStart w:id="513" w:name="_Toc440631469"/>
      <w:bookmarkStart w:id="514" w:name="_Toc440875709"/>
      <w:bookmarkStart w:id="515" w:name="_Ref440969856"/>
      <w:bookmarkStart w:id="516" w:name="_Toc441131733"/>
      <w:bookmarkStart w:id="517" w:name="_Toc465865174"/>
      <w:bookmarkStart w:id="518" w:name="_Toc468975434"/>
      <w:bookmarkStart w:id="519" w:name="_Toc471830450"/>
      <w:bookmarkStart w:id="520" w:name="_Toc498589615"/>
      <w:r w:rsidRPr="00E71A48">
        <w:rPr>
          <w:szCs w:val="24"/>
        </w:rPr>
        <w:t>Внесение изменений в Документацию по запросу предложений.</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1" w:name="_Ref440289401"/>
      <w:bookmarkStart w:id="522" w:name="_Toc440361338"/>
      <w:bookmarkStart w:id="523" w:name="_Toc440376093"/>
      <w:bookmarkStart w:id="524" w:name="_Toc440376220"/>
      <w:bookmarkStart w:id="525" w:name="_Toc440382485"/>
      <w:bookmarkStart w:id="526" w:name="_Toc440447155"/>
      <w:bookmarkStart w:id="527" w:name="_Toc440620835"/>
      <w:bookmarkStart w:id="528" w:name="_Toc440631470"/>
      <w:bookmarkStart w:id="529" w:name="_Toc440875710"/>
      <w:bookmarkStart w:id="530" w:name="_Toc441131734"/>
      <w:bookmarkStart w:id="531" w:name="_Toc465865175"/>
      <w:bookmarkStart w:id="532" w:name="_Toc468975435"/>
      <w:bookmarkStart w:id="533" w:name="_Toc471830451"/>
      <w:bookmarkStart w:id="534" w:name="_Toc498589616"/>
      <w:r w:rsidRPr="00E71A48">
        <w:rPr>
          <w:szCs w:val="24"/>
        </w:rPr>
        <w:t>Продление срока окончания приема Заявок</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5" w:name="_Ref191386249"/>
    </w:p>
    <w:p w:rsidR="00AC1995" w:rsidRPr="00E71A48" w:rsidRDefault="00AC1995" w:rsidP="00E71A48">
      <w:pPr>
        <w:pStyle w:val="3"/>
        <w:spacing w:line="264" w:lineRule="auto"/>
        <w:rPr>
          <w:szCs w:val="24"/>
          <w:lang w:eastAsia="ru-RU"/>
        </w:rPr>
      </w:pPr>
      <w:bookmarkStart w:id="536" w:name="_Toc299701566"/>
      <w:bookmarkStart w:id="537" w:name="_Ref306176386"/>
      <w:bookmarkStart w:id="538" w:name="_Ref440285128"/>
      <w:bookmarkStart w:id="539" w:name="_Toc440361339"/>
      <w:bookmarkStart w:id="540" w:name="_Toc440376094"/>
      <w:bookmarkStart w:id="541" w:name="_Toc440376221"/>
      <w:bookmarkStart w:id="542" w:name="_Toc440382486"/>
      <w:bookmarkStart w:id="543" w:name="_Toc440447156"/>
      <w:bookmarkStart w:id="544" w:name="_Toc440620836"/>
      <w:bookmarkStart w:id="545" w:name="_Toc440631471"/>
      <w:bookmarkStart w:id="546" w:name="_Toc440875711"/>
      <w:bookmarkStart w:id="547" w:name="_Toc441131735"/>
      <w:bookmarkStart w:id="548" w:name="_Toc465865176"/>
      <w:bookmarkStart w:id="549" w:name="_Toc468975436"/>
      <w:bookmarkStart w:id="550" w:name="_Toc471830452"/>
      <w:bookmarkStart w:id="551" w:name="_Toc49858961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3</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4F7AD3" w:rsidRPr="004F7AD3">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4F7AD3" w:rsidRPr="004F7AD3">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2" w:name="_Ref467168844"/>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2"/>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3"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53"/>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4F7AD3" w:rsidRPr="004F7AD3">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54" w:name="_Ref307586570"/>
      <w:r w:rsidRPr="002D7FEE">
        <w:rPr>
          <w:sz w:val="24"/>
          <w:szCs w:val="24"/>
        </w:rPr>
        <w:t>В соглашении о неустойке должно быть указано</w:t>
      </w:r>
      <w:bookmarkStart w:id="555" w:name="_Ref305753174"/>
      <w:r w:rsidRPr="002D7FEE">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D7FEE">
        <w:rPr>
          <w:sz w:val="24"/>
          <w:szCs w:val="24"/>
        </w:rPr>
        <w:t>запросе предложений</w:t>
      </w:r>
      <w:r w:rsidRPr="002D7FEE">
        <w:rPr>
          <w:sz w:val="24"/>
          <w:szCs w:val="24"/>
        </w:rPr>
        <w:t>:</w:t>
      </w:r>
      <w:bookmarkEnd w:id="554"/>
      <w:bookmarkEnd w:id="555"/>
    </w:p>
    <w:p w:rsidR="00932C0A" w:rsidRPr="002D7FEE"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изменения Заявки</w:t>
      </w:r>
      <w:r w:rsidR="00932C0A" w:rsidRPr="002D7FEE">
        <w:rPr>
          <w:bCs w:val="0"/>
          <w:sz w:val="24"/>
          <w:szCs w:val="24"/>
        </w:rPr>
        <w:t>, в том числе в процессе проведения переторжки, в течение срока ее действия (п.</w:t>
      </w:r>
      <w:r w:rsidR="00EE380A">
        <w:fldChar w:fldCharType="begin"/>
      </w:r>
      <w:r w:rsidR="00EE380A">
        <w:instrText xml:space="preserve"> REF _Ref306008743 \r \h  \* MERGEFORMAT </w:instrText>
      </w:r>
      <w:r w:rsidR="00EE380A">
        <w:fldChar w:fldCharType="separate"/>
      </w:r>
      <w:r w:rsidR="004F7AD3" w:rsidRPr="004F7AD3">
        <w:rPr>
          <w:bCs w:val="0"/>
          <w:sz w:val="24"/>
          <w:szCs w:val="24"/>
        </w:rPr>
        <w:t>3.3.4</w:t>
      </w:r>
      <w:r w:rsidR="00EE380A">
        <w:fldChar w:fldCharType="end"/>
      </w:r>
      <w:r w:rsidR="00932C0A" w:rsidRPr="002D7FEE">
        <w:rPr>
          <w:bCs w:val="0"/>
          <w:sz w:val="24"/>
          <w:szCs w:val="24"/>
        </w:rPr>
        <w:t xml:space="preserve">) после истечения срока окончания подачи заявок (п. </w:t>
      </w:r>
      <w:r w:rsidR="00EE380A">
        <w:fldChar w:fldCharType="begin"/>
      </w:r>
      <w:r w:rsidR="00EE380A">
        <w:instrText xml:space="preserve"> REF _Ref440289953 \r \h  \* MERGEFORMAT </w:instrText>
      </w:r>
      <w:r w:rsidR="00EE380A">
        <w:fldChar w:fldCharType="separate"/>
      </w:r>
      <w:r w:rsidR="004F7AD3" w:rsidRPr="004F7AD3">
        <w:rPr>
          <w:bCs w:val="0"/>
          <w:sz w:val="24"/>
          <w:szCs w:val="24"/>
        </w:rPr>
        <w:t>3.4.1.3</w:t>
      </w:r>
      <w:r w:rsidR="00EE380A">
        <w:fldChar w:fldCharType="end"/>
      </w:r>
      <w:r w:rsidR="00932C0A" w:rsidRPr="002D7FEE">
        <w:rPr>
          <w:bCs w:val="0"/>
          <w:sz w:val="24"/>
          <w:szCs w:val="24"/>
        </w:rPr>
        <w:t>);</w:t>
      </w:r>
    </w:p>
    <w:p w:rsidR="00932C0A" w:rsidRPr="002D7FE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предоставления недостоверных сведений или искажения информации</w:t>
      </w:r>
      <w:r w:rsidR="004B3E68" w:rsidRPr="002D7FEE">
        <w:rPr>
          <w:bCs w:val="0"/>
          <w:sz w:val="24"/>
          <w:szCs w:val="24"/>
        </w:rPr>
        <w:t>, предоставлени</w:t>
      </w:r>
      <w:r w:rsidR="00E63ECD" w:rsidRPr="002D7FEE">
        <w:rPr>
          <w:bCs w:val="0"/>
          <w:sz w:val="24"/>
          <w:szCs w:val="24"/>
        </w:rPr>
        <w:t>я</w:t>
      </w:r>
      <w:r w:rsidR="00F620A0" w:rsidRPr="002D7FEE">
        <w:rPr>
          <w:bCs w:val="0"/>
          <w:sz w:val="24"/>
          <w:szCs w:val="24"/>
        </w:rPr>
        <w:t xml:space="preserve"> </w:t>
      </w:r>
      <w:r w:rsidR="004B3E68" w:rsidRPr="002D7FEE">
        <w:rPr>
          <w:bCs w:val="0"/>
          <w:sz w:val="24"/>
          <w:szCs w:val="24"/>
        </w:rPr>
        <w:t xml:space="preserve">фальсифицированных </w:t>
      </w:r>
      <w:r w:rsidR="00F620A0" w:rsidRPr="002D7FEE">
        <w:rPr>
          <w:bCs w:val="0"/>
          <w:sz w:val="24"/>
          <w:szCs w:val="24"/>
        </w:rPr>
        <w:t xml:space="preserve">документов, </w:t>
      </w:r>
      <w:r w:rsidRPr="002D7FEE">
        <w:rPr>
          <w:bCs w:val="0"/>
          <w:sz w:val="24"/>
          <w:szCs w:val="24"/>
        </w:rPr>
        <w:t xml:space="preserve">приведенных в составе </w:t>
      </w:r>
      <w:r w:rsidR="004B5EB3" w:rsidRPr="002D7FEE">
        <w:rPr>
          <w:bCs w:val="0"/>
          <w:sz w:val="24"/>
          <w:szCs w:val="24"/>
        </w:rPr>
        <w:t>Заявк</w:t>
      </w:r>
      <w:r w:rsidRPr="002D7FEE">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2D7FEE">
        <w:rPr>
          <w:bCs w:val="0"/>
          <w:sz w:val="24"/>
          <w:szCs w:val="24"/>
        </w:rPr>
        <w:t xml:space="preserve">отказа </w:t>
      </w:r>
      <w:r w:rsidR="009C744E" w:rsidRPr="002D7FEE">
        <w:rPr>
          <w:bCs w:val="0"/>
          <w:sz w:val="24"/>
          <w:szCs w:val="24"/>
        </w:rPr>
        <w:t>Участник</w:t>
      </w:r>
      <w:r w:rsidR="004C5164" w:rsidRPr="002D7FEE">
        <w:rPr>
          <w:bCs w:val="0"/>
          <w:sz w:val="24"/>
          <w:szCs w:val="24"/>
        </w:rPr>
        <w:t xml:space="preserve">а </w:t>
      </w:r>
      <w:r w:rsidR="007D07A7" w:rsidRPr="002D7FEE">
        <w:rPr>
          <w:bCs w:val="0"/>
          <w:sz w:val="24"/>
          <w:szCs w:val="24"/>
        </w:rPr>
        <w:t xml:space="preserve">запроса </w:t>
      </w:r>
      <w:r w:rsidR="00D536DC" w:rsidRPr="002D7FEE">
        <w:rPr>
          <w:bCs w:val="0"/>
          <w:sz w:val="24"/>
          <w:szCs w:val="24"/>
        </w:rPr>
        <w:t>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 лучшей,</w:t>
      </w:r>
      <w:r w:rsidR="00D536DC" w:rsidRPr="002D7FEE">
        <w:rPr>
          <w:bCs w:val="0"/>
          <w:sz w:val="24"/>
          <w:szCs w:val="24"/>
        </w:rPr>
        <w:t xml:space="preserve"> </w:t>
      </w:r>
      <w:r w:rsidRPr="002D7FEE">
        <w:rPr>
          <w:bCs w:val="0"/>
          <w:sz w:val="24"/>
          <w:szCs w:val="24"/>
        </w:rPr>
        <w:t xml:space="preserve">либо </w:t>
      </w:r>
      <w:r w:rsidR="009C744E" w:rsidRPr="002D7FEE">
        <w:rPr>
          <w:bCs w:val="0"/>
          <w:sz w:val="24"/>
          <w:szCs w:val="24"/>
        </w:rPr>
        <w:t>Участник</w:t>
      </w:r>
      <w:r w:rsidRPr="002D7FEE">
        <w:rPr>
          <w:bCs w:val="0"/>
          <w:sz w:val="24"/>
          <w:szCs w:val="24"/>
        </w:rPr>
        <w:t xml:space="preserve">а </w:t>
      </w:r>
      <w:r w:rsidR="00D536DC" w:rsidRPr="002D7FEE">
        <w:rPr>
          <w:bCs w:val="0"/>
          <w:sz w:val="24"/>
          <w:szCs w:val="24"/>
        </w:rPr>
        <w:t>запроса предложений</w:t>
      </w:r>
      <w:r w:rsidRPr="002D7FEE">
        <w:rPr>
          <w:bCs w:val="0"/>
          <w:sz w:val="24"/>
          <w:szCs w:val="24"/>
        </w:rPr>
        <w:t>, давшего предпоследн</w:t>
      </w:r>
      <w:r w:rsidR="00FE5731" w:rsidRPr="002D7FEE">
        <w:rPr>
          <w:bCs w:val="0"/>
          <w:sz w:val="24"/>
          <w:szCs w:val="24"/>
        </w:rPr>
        <w:t>юю</w:t>
      </w:r>
      <w:r w:rsidRPr="002D7FEE">
        <w:rPr>
          <w:bCs w:val="0"/>
          <w:sz w:val="24"/>
          <w:szCs w:val="24"/>
        </w:rPr>
        <w:t xml:space="preserve"> </w:t>
      </w:r>
      <w:r w:rsidR="004B5EB3" w:rsidRPr="002D7FEE">
        <w:rPr>
          <w:bCs w:val="0"/>
          <w:sz w:val="24"/>
          <w:szCs w:val="24"/>
        </w:rPr>
        <w:t>Заявк</w:t>
      </w:r>
      <w:r w:rsidR="00FE5731" w:rsidRPr="002D7FEE">
        <w:rPr>
          <w:bCs w:val="0"/>
          <w:sz w:val="24"/>
          <w:szCs w:val="24"/>
        </w:rPr>
        <w:t xml:space="preserve">у </w:t>
      </w:r>
      <w:r w:rsidRPr="002D7FEE">
        <w:rPr>
          <w:bCs w:val="0"/>
          <w:sz w:val="24"/>
          <w:szCs w:val="24"/>
        </w:rPr>
        <w:t xml:space="preserve">по цене при условии уклонения </w:t>
      </w:r>
      <w:r w:rsidR="009C744E" w:rsidRPr="002D7FEE">
        <w:rPr>
          <w:bCs w:val="0"/>
          <w:sz w:val="24"/>
          <w:szCs w:val="24"/>
        </w:rPr>
        <w:t>Участник</w:t>
      </w:r>
      <w:r w:rsidR="004C5164" w:rsidRPr="002D7FEE">
        <w:rPr>
          <w:bCs w:val="0"/>
          <w:sz w:val="24"/>
          <w:szCs w:val="24"/>
        </w:rPr>
        <w:t xml:space="preserve">а </w:t>
      </w:r>
      <w:r w:rsidR="00FE5731" w:rsidRPr="002D7FEE">
        <w:rPr>
          <w:bCs w:val="0"/>
          <w:sz w:val="24"/>
          <w:szCs w:val="24"/>
        </w:rPr>
        <w:t>запроса 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w:t>
      </w:r>
      <w:r w:rsidR="004C5164" w:rsidRPr="00E71A48">
        <w:rPr>
          <w:sz w:val="24"/>
          <w:szCs w:val="24"/>
        </w:rPr>
        <w:t xml:space="preserve">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lastRenderedPageBreak/>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55095">
        <w:rPr>
          <w:bCs w:val="0"/>
          <w:sz w:val="24"/>
          <w:szCs w:val="24"/>
        </w:rPr>
        <w:fldChar w:fldCharType="begin"/>
      </w:r>
      <w:r w:rsidR="00A12245">
        <w:rPr>
          <w:bCs w:val="0"/>
          <w:sz w:val="24"/>
          <w:szCs w:val="24"/>
        </w:rPr>
        <w:instrText xml:space="preserve"> REF _Ref468975287 \r \h </w:instrText>
      </w:r>
      <w:r w:rsidR="00C55095">
        <w:rPr>
          <w:bCs w:val="0"/>
          <w:sz w:val="24"/>
          <w:szCs w:val="24"/>
        </w:rPr>
      </w:r>
      <w:r w:rsidR="00C55095">
        <w:rPr>
          <w:bCs w:val="0"/>
          <w:sz w:val="24"/>
          <w:szCs w:val="24"/>
        </w:rPr>
        <w:fldChar w:fldCharType="separate"/>
      </w:r>
      <w:r w:rsidR="004F7AD3">
        <w:rPr>
          <w:bCs w:val="0"/>
          <w:sz w:val="24"/>
          <w:szCs w:val="24"/>
        </w:rPr>
        <w:t>3.12</w:t>
      </w:r>
      <w:r w:rsidR="00C55095">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C55095">
        <w:rPr>
          <w:bCs w:val="0"/>
          <w:sz w:val="24"/>
          <w:szCs w:val="24"/>
        </w:rPr>
        <w:fldChar w:fldCharType="begin"/>
      </w:r>
      <w:r w:rsidR="001248B1">
        <w:rPr>
          <w:bCs w:val="0"/>
          <w:sz w:val="24"/>
          <w:szCs w:val="24"/>
        </w:rPr>
        <w:instrText xml:space="preserve"> REF _Ref468195951 \r \h </w:instrText>
      </w:r>
      <w:r w:rsidR="00C55095">
        <w:rPr>
          <w:bCs w:val="0"/>
          <w:sz w:val="24"/>
          <w:szCs w:val="24"/>
        </w:rPr>
      </w:r>
      <w:r w:rsidR="00C55095">
        <w:rPr>
          <w:bCs w:val="0"/>
          <w:sz w:val="24"/>
          <w:szCs w:val="24"/>
        </w:rPr>
        <w:fldChar w:fldCharType="separate"/>
      </w:r>
      <w:r w:rsidR="004F7AD3">
        <w:rPr>
          <w:bCs w:val="0"/>
          <w:sz w:val="24"/>
          <w:szCs w:val="24"/>
        </w:rPr>
        <w:t>3.13</w:t>
      </w:r>
      <w:r w:rsidR="00C55095">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6" w:name="_Ref307563802"/>
      <w:r w:rsidRPr="00E71A48">
        <w:rPr>
          <w:sz w:val="24"/>
          <w:szCs w:val="24"/>
        </w:rPr>
        <w:t xml:space="preserve">В случаях, указанных в п. </w:t>
      </w:r>
      <w:r w:rsidR="00EE380A">
        <w:fldChar w:fldCharType="begin"/>
      </w:r>
      <w:r w:rsidR="00EE380A">
        <w:instrText xml:space="preserve"> REF _Ref305753174 \r \h  \* MERGEFORMAT </w:instrText>
      </w:r>
      <w:r w:rsidR="00EE380A">
        <w:fldChar w:fldCharType="separate"/>
      </w:r>
      <w:r w:rsidR="004F7AD3" w:rsidRPr="004F7AD3">
        <w:rPr>
          <w:sz w:val="24"/>
          <w:szCs w:val="24"/>
        </w:rPr>
        <w:t>3.3.14.3.2</w:t>
      </w:r>
      <w:r w:rsidR="00EE380A">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6"/>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7" w:name="_Ref299109207"/>
      <w:bookmarkStart w:id="558"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7"/>
      <w:bookmarkEnd w:id="558"/>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EE380A">
        <w:fldChar w:fldCharType="begin"/>
      </w:r>
      <w:r w:rsidR="00EE380A">
        <w:instrText xml:space="preserve"> REF _Ref440272256 \r \h  \* MERGEFORMAT </w:instrText>
      </w:r>
      <w:r w:rsidR="00EE380A">
        <w:fldChar w:fldCharType="separate"/>
      </w:r>
      <w:r w:rsidR="004F7AD3" w:rsidRPr="004F7AD3">
        <w:rPr>
          <w:sz w:val="24"/>
          <w:szCs w:val="24"/>
          <w:lang w:eastAsia="ru-RU"/>
        </w:rPr>
        <w:t>5.14</w:t>
      </w:r>
      <w:r w:rsidR="00EE380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C55095">
        <w:fldChar w:fldCharType="begin"/>
      </w:r>
      <w:r w:rsidR="006D05F2">
        <w:rPr>
          <w:sz w:val="24"/>
          <w:szCs w:val="24"/>
          <w:lang w:eastAsia="ru-RU"/>
        </w:rPr>
        <w:instrText xml:space="preserve"> REF _Ref467752316 \r \h </w:instrText>
      </w:r>
      <w:r w:rsidR="00C55095">
        <w:fldChar w:fldCharType="separate"/>
      </w:r>
      <w:r w:rsidR="004F7AD3">
        <w:rPr>
          <w:sz w:val="24"/>
          <w:szCs w:val="24"/>
          <w:lang w:eastAsia="ru-RU"/>
        </w:rPr>
        <w:t>5.15</w:t>
      </w:r>
      <w:r w:rsidR="00C55095">
        <w:fldChar w:fldCharType="end"/>
      </w:r>
      <w:r w:rsidRPr="00F21407">
        <w:rPr>
          <w:sz w:val="24"/>
          <w:szCs w:val="24"/>
        </w:rPr>
        <w:t xml:space="preserve">), в срок не позднее даты и времени окончания приема заявок, указанных в пункте </w:t>
      </w:r>
      <w:r w:rsidR="00EE380A">
        <w:fldChar w:fldCharType="begin"/>
      </w:r>
      <w:r w:rsidR="00EE380A">
        <w:instrText xml:space="preserve"> REF _Ref440289953 \r \h  \* MERGEFORMAT </w:instrText>
      </w:r>
      <w:r w:rsidR="00EE380A">
        <w:fldChar w:fldCharType="separate"/>
      </w:r>
      <w:r w:rsidR="004F7AD3" w:rsidRPr="004F7AD3">
        <w:rPr>
          <w:sz w:val="24"/>
          <w:szCs w:val="24"/>
        </w:rPr>
        <w:t>3.4.1.3</w:t>
      </w:r>
      <w:r w:rsidR="00EE380A">
        <w:fldChar w:fldCharType="end"/>
      </w:r>
      <w:r w:rsidRPr="00F21407">
        <w:rPr>
          <w:sz w:val="24"/>
          <w:szCs w:val="24"/>
        </w:rPr>
        <w:t xml:space="preserve"> настоящей Документации, по адресу: </w:t>
      </w:r>
      <w:r w:rsidR="001E563D" w:rsidRPr="00D92664">
        <w:rPr>
          <w:sz w:val="24"/>
          <w:szCs w:val="24"/>
        </w:rPr>
        <w:t xml:space="preserve">РФ, </w:t>
      </w:r>
      <w:r w:rsidR="001E563D" w:rsidRPr="00D92664">
        <w:rPr>
          <w:bCs/>
          <w:sz w:val="24"/>
          <w:szCs w:val="24"/>
        </w:rPr>
        <w:t>150003, г. Ярославль, ул. Северная подстанция, д.9</w:t>
      </w:r>
      <w:r w:rsidR="001E563D">
        <w:rPr>
          <w:bCs/>
          <w:sz w:val="24"/>
          <w:szCs w:val="24"/>
        </w:rPr>
        <w:t xml:space="preserve"> (кабинет отдела закупок)</w:t>
      </w:r>
      <w:r w:rsidR="001E563D" w:rsidRPr="00D92664">
        <w:rPr>
          <w:sz w:val="24"/>
          <w:szCs w:val="24"/>
        </w:rPr>
        <w:t xml:space="preserve">, исполнительный сотрудник – </w:t>
      </w:r>
      <w:r w:rsidR="001E563D">
        <w:rPr>
          <w:sz w:val="24"/>
          <w:szCs w:val="24"/>
        </w:rPr>
        <w:t>Митрофанова Екатерина Николаевна</w:t>
      </w:r>
      <w:r w:rsidR="001E563D" w:rsidRPr="00D92664">
        <w:rPr>
          <w:sz w:val="24"/>
          <w:szCs w:val="24"/>
        </w:rPr>
        <w:t>, контактный телефон (4852) 78-14-</w:t>
      </w:r>
      <w:r w:rsidR="001E563D">
        <w:rPr>
          <w:sz w:val="24"/>
          <w:szCs w:val="24"/>
        </w:rPr>
        <w:t>54</w:t>
      </w:r>
      <w:r w:rsidRPr="00F214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4F7AD3" w:rsidRPr="004F7AD3">
        <w:rPr>
          <w:sz w:val="24"/>
          <w:szCs w:val="24"/>
        </w:rPr>
        <w:t>1.1.1</w:t>
      </w:r>
      <w:r w:rsidR="00EE380A">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4F7AD3" w:rsidRPr="004F7AD3">
        <w:rPr>
          <w:sz w:val="24"/>
          <w:szCs w:val="24"/>
        </w:rPr>
        <w:t>1.1.4</w:t>
      </w:r>
      <w:r w:rsidR="00EE380A">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4F7AD3">
        <w:fldChar w:fldCharType="begin"/>
      </w:r>
      <w:r w:rsidR="004F7AD3">
        <w:rPr>
          <w:sz w:val="24"/>
          <w:szCs w:val="24"/>
        </w:rPr>
        <w:instrText xml:space="preserve"> REF _Ref518916266 \r \h </w:instrText>
      </w:r>
      <w:r w:rsidR="004F7AD3">
        <w:fldChar w:fldCharType="separate"/>
      </w:r>
      <w:r w:rsidR="004F7AD3">
        <w:rPr>
          <w:sz w:val="24"/>
          <w:szCs w:val="24"/>
        </w:rPr>
        <w:t>3.3.14.6</w:t>
      </w:r>
      <w:r w:rsidR="004F7AD3">
        <w:fldChar w:fldCharType="end"/>
      </w:r>
      <w:r w:rsidR="004F7AD3">
        <w:t xml:space="preserve"> </w:t>
      </w:r>
      <w:r w:rsidRPr="002D7FEE">
        <w:rPr>
          <w:sz w:val="24"/>
          <w:szCs w:val="24"/>
        </w:rPr>
        <w:t>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59" w:name="_Ref442263553"/>
      <w:bookmarkStart w:id="560" w:name="_Ref442189545"/>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4F7AD3" w:rsidRPr="004F7AD3">
        <w:rPr>
          <w:szCs w:val="24"/>
        </w:rPr>
        <w:t>3.4.1.3</w:t>
      </w:r>
      <w:r w:rsidR="00EE380A">
        <w:fldChar w:fldCharType="end"/>
      </w:r>
      <w:r w:rsidRPr="002D7FEE">
        <w:rPr>
          <w:szCs w:val="24"/>
        </w:rPr>
        <w:t>). В случае</w:t>
      </w:r>
      <w:proofErr w:type="gramStart"/>
      <w:r w:rsidRPr="002D7FEE">
        <w:rPr>
          <w:szCs w:val="24"/>
        </w:rPr>
        <w:t>,</w:t>
      </w:r>
      <w:proofErr w:type="gramEnd"/>
      <w:r w:rsidRPr="002D7FEE">
        <w:rPr>
          <w:szCs w:val="24"/>
        </w:rPr>
        <w:t xml:space="preserve">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4F7AD3" w:rsidRPr="004F7AD3">
        <w:rPr>
          <w:szCs w:val="24"/>
        </w:rPr>
        <w:t>3.4.1.3</w:t>
      </w:r>
      <w:r w:rsidR="00EE380A">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w:t>
      </w:r>
      <w:proofErr w:type="gramStart"/>
      <w:r w:rsidRPr="002D7FEE">
        <w:rPr>
          <w:szCs w:val="24"/>
        </w:rPr>
        <w:t>дств в к</w:t>
      </w:r>
      <w:proofErr w:type="gramEnd"/>
      <w:r w:rsidRPr="002D7FEE">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D7FEE">
        <w:rPr>
          <w:szCs w:val="24"/>
        </w:rPr>
        <w:t xml:space="preserve">В том случае, если перевод денежных средств в качестве обеспечения исполнения обязательств, связанных с участием в Запросе </w:t>
      </w:r>
      <w:r w:rsidRPr="002D7FEE">
        <w:rPr>
          <w:szCs w:val="24"/>
        </w:rPr>
        <w:lastRenderedPageBreak/>
        <w:t>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D7FEE">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D7FEE">
        <w:rPr>
          <w:szCs w:val="24"/>
        </w:rPr>
        <w:t>дств пр</w:t>
      </w:r>
      <w:proofErr w:type="gramEnd"/>
      <w:r w:rsidRPr="002D7FEE">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2D7FEE">
        <w:rPr>
          <w:szCs w:val="24"/>
        </w:rPr>
        <w:t>дств в к</w:t>
      </w:r>
      <w:proofErr w:type="gramEnd"/>
      <w:r w:rsidRPr="002D7FEE">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fldChar w:fldCharType="begin"/>
      </w:r>
      <w:r w:rsidR="00EE380A">
        <w:instrText xml:space="preserve"> REF _Ref55335823 \r \h  \* MERGEFORMAT </w:instrText>
      </w:r>
      <w:r w:rsidR="00EE380A">
        <w:fldChar w:fldCharType="separate"/>
      </w:r>
      <w:r w:rsidR="004F7AD3" w:rsidRPr="004F7AD3">
        <w:rPr>
          <w:rFonts w:eastAsia="Calibri"/>
          <w:szCs w:val="24"/>
          <w:lang w:eastAsia="en-US"/>
        </w:rPr>
        <w:t>5.7</w:t>
      </w:r>
      <w:r w:rsidR="00EE380A">
        <w:fldChar w:fldCharType="end"/>
      </w:r>
      <w:r w:rsidRPr="002D7FEE">
        <w:rPr>
          <w:rFonts w:eastAsia="Calibri"/>
          <w:szCs w:val="24"/>
          <w:lang w:eastAsia="en-US"/>
        </w:rPr>
        <w:t xml:space="preserve">) Участник обязан направить на электронную почту </w:t>
      </w:r>
      <w:r w:rsidR="001E563D" w:rsidRPr="00D92664">
        <w:rPr>
          <w:rFonts w:eastAsia="Calibri"/>
          <w:szCs w:val="24"/>
          <w:lang w:eastAsia="en-US"/>
        </w:rPr>
        <w:t xml:space="preserve">специалисту </w:t>
      </w:r>
      <w:r w:rsidR="001E563D">
        <w:rPr>
          <w:rFonts w:eastAsia="Calibri"/>
          <w:szCs w:val="24"/>
          <w:lang w:eastAsia="en-US"/>
        </w:rPr>
        <w:t>1</w:t>
      </w:r>
      <w:r w:rsidR="001E563D" w:rsidRPr="00D92664">
        <w:rPr>
          <w:rFonts w:eastAsia="Calibri"/>
          <w:szCs w:val="24"/>
          <w:lang w:eastAsia="en-US"/>
        </w:rPr>
        <w:t xml:space="preserve"> категории отдела закупочной деятельности управления логистики и МТО филиала ПАО «МРСК Центра» - «Ярэнерго» </w:t>
      </w:r>
      <w:r w:rsidR="001E563D">
        <w:rPr>
          <w:rFonts w:eastAsia="Calibri"/>
          <w:szCs w:val="24"/>
          <w:lang w:eastAsia="en-US"/>
        </w:rPr>
        <w:t>Митрофановой Екатерине Николаевне</w:t>
      </w:r>
      <w:proofErr w:type="gramEnd"/>
      <w:r w:rsidR="001E563D" w:rsidRPr="00D92664">
        <w:rPr>
          <w:rFonts w:eastAsia="Calibri"/>
          <w:szCs w:val="24"/>
          <w:lang w:eastAsia="en-US"/>
        </w:rPr>
        <w:t xml:space="preserve"> - контактный телефон (4852) 78-14-</w:t>
      </w:r>
      <w:r w:rsidR="001E563D">
        <w:rPr>
          <w:rFonts w:eastAsia="Calibri"/>
          <w:szCs w:val="24"/>
          <w:lang w:eastAsia="en-US"/>
        </w:rPr>
        <w:t>54</w:t>
      </w:r>
      <w:r w:rsidR="001E563D" w:rsidRPr="00D92664">
        <w:rPr>
          <w:rFonts w:eastAsia="Calibri"/>
          <w:szCs w:val="24"/>
          <w:lang w:eastAsia="en-US"/>
        </w:rPr>
        <w:t xml:space="preserve">, адрес электронной почты: </w:t>
      </w:r>
      <w:hyperlink r:id="rId34" w:history="1">
        <w:r w:rsidR="001E563D" w:rsidRPr="00500A1C">
          <w:rPr>
            <w:rStyle w:val="a7"/>
          </w:rPr>
          <w:t>mitrofanova.en@mrsk-1.ru</w:t>
        </w:r>
      </w:hyperlink>
      <w:r w:rsidRPr="002D7FEE">
        <w:rPr>
          <w:rFonts w:eastAsia="Calibri"/>
          <w:szCs w:val="24"/>
          <w:lang w:eastAsia="en-US"/>
        </w:rPr>
        <w:t xml:space="preserve">. Данные документы необходимо направить Заказчику </w:t>
      </w:r>
      <w:r w:rsidRPr="002D7FEE">
        <w:rPr>
          <w:szCs w:val="24"/>
        </w:rPr>
        <w:t xml:space="preserve">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4F7AD3" w:rsidRPr="004F7AD3">
        <w:rPr>
          <w:szCs w:val="24"/>
        </w:rPr>
        <w:t>3.4.1.3</w:t>
      </w:r>
      <w:r w:rsidR="00EE380A">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1" w:name="_Ref469321985"/>
      <w:r w:rsidRPr="002D7FEE">
        <w:rPr>
          <w:rFonts w:eastAsia="Calibri"/>
          <w:szCs w:val="24"/>
          <w:lang w:eastAsia="en-US"/>
        </w:rPr>
        <w:t>Реквизиты</w:t>
      </w:r>
      <w:r w:rsidRPr="002D7FEE">
        <w:rPr>
          <w:szCs w:val="24"/>
        </w:rPr>
        <w:t xml:space="preserve"> Заказчика для перечисления денежных сре</w:t>
      </w:r>
      <w:proofErr w:type="gramStart"/>
      <w:r w:rsidRPr="002D7FEE">
        <w:rPr>
          <w:szCs w:val="24"/>
        </w:rPr>
        <w:t>дств в к</w:t>
      </w:r>
      <w:proofErr w:type="gramEnd"/>
      <w:r w:rsidRPr="002D7FEE">
        <w:rPr>
          <w:szCs w:val="24"/>
        </w:rPr>
        <w:t>ачестве обеспечения обязательств, связанных с участием в Запросе предложений и подачей Заявки:</w:t>
      </w:r>
      <w:bookmarkEnd w:id="561"/>
    </w:p>
    <w:p w:rsidR="00C53F39" w:rsidRPr="00E4300E" w:rsidRDefault="00C53F39" w:rsidP="00C53F39">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C53F39" w:rsidRPr="003A5AC7" w:rsidRDefault="00C53F39" w:rsidP="00C53F39">
      <w:pPr>
        <w:pStyle w:val="aff6"/>
        <w:numPr>
          <w:ilvl w:val="0"/>
          <w:numId w:val="87"/>
        </w:numPr>
        <w:tabs>
          <w:tab w:val="clear" w:pos="1134"/>
          <w:tab w:val="left" w:pos="2127"/>
          <w:tab w:val="left" w:pos="2410"/>
        </w:tabs>
        <w:suppressAutoHyphens w:val="0"/>
        <w:spacing w:before="240" w:line="240" w:lineRule="auto"/>
        <w:ind w:left="2127" w:firstLine="0"/>
        <w:rPr>
          <w:sz w:val="24"/>
          <w:szCs w:val="24"/>
        </w:rPr>
      </w:pPr>
      <w:r w:rsidRPr="003A5AC7">
        <w:rPr>
          <w:sz w:val="24"/>
          <w:szCs w:val="24"/>
        </w:rPr>
        <w:t>ИНН/КПП: 6901067107/760602001</w:t>
      </w:r>
    </w:p>
    <w:p w:rsidR="00C53F39" w:rsidRPr="003A5AC7" w:rsidRDefault="00C53F39" w:rsidP="00C53F39">
      <w:pPr>
        <w:pStyle w:val="aff6"/>
        <w:numPr>
          <w:ilvl w:val="0"/>
          <w:numId w:val="0"/>
        </w:numPr>
        <w:tabs>
          <w:tab w:val="left" w:pos="2127"/>
        </w:tabs>
        <w:spacing w:line="240" w:lineRule="auto"/>
        <w:ind w:left="2127"/>
        <w:rPr>
          <w:sz w:val="24"/>
          <w:szCs w:val="24"/>
        </w:rPr>
      </w:pPr>
      <w:proofErr w:type="gramStart"/>
      <w:r w:rsidRPr="003A5AC7">
        <w:rPr>
          <w:sz w:val="24"/>
          <w:szCs w:val="24"/>
        </w:rPr>
        <w:t>р</w:t>
      </w:r>
      <w:proofErr w:type="gramEnd"/>
      <w:r w:rsidRPr="003A5AC7">
        <w:rPr>
          <w:sz w:val="24"/>
          <w:szCs w:val="24"/>
        </w:rPr>
        <w:t xml:space="preserve">/с: 40702810777020004402 </w:t>
      </w:r>
    </w:p>
    <w:p w:rsidR="00C53F39" w:rsidRPr="003A5AC7" w:rsidRDefault="00C53F39" w:rsidP="00C53F39">
      <w:pPr>
        <w:pStyle w:val="aff6"/>
        <w:numPr>
          <w:ilvl w:val="0"/>
          <w:numId w:val="0"/>
        </w:numPr>
        <w:tabs>
          <w:tab w:val="left" w:pos="2127"/>
        </w:tabs>
        <w:spacing w:line="240" w:lineRule="auto"/>
        <w:ind w:left="2127"/>
        <w:rPr>
          <w:sz w:val="24"/>
          <w:szCs w:val="24"/>
        </w:rPr>
      </w:pPr>
      <w:r w:rsidRPr="003A5AC7">
        <w:rPr>
          <w:sz w:val="24"/>
          <w:szCs w:val="24"/>
        </w:rPr>
        <w:t>КАЛУЖСКОЕ ОТДЕЛЕНИЕ №8608 ПАО СБЕРБАНК г. Ярославль</w:t>
      </w:r>
    </w:p>
    <w:p w:rsidR="00C53F39" w:rsidRPr="003A5AC7" w:rsidRDefault="00C53F39" w:rsidP="00C53F39">
      <w:pPr>
        <w:pStyle w:val="aff6"/>
        <w:numPr>
          <w:ilvl w:val="0"/>
          <w:numId w:val="0"/>
        </w:numPr>
        <w:tabs>
          <w:tab w:val="left" w:pos="2127"/>
        </w:tabs>
        <w:spacing w:line="240" w:lineRule="auto"/>
        <w:ind w:left="2127"/>
        <w:rPr>
          <w:sz w:val="24"/>
          <w:szCs w:val="24"/>
        </w:rPr>
      </w:pPr>
      <w:r w:rsidRPr="003A5AC7">
        <w:rPr>
          <w:sz w:val="24"/>
          <w:szCs w:val="24"/>
        </w:rPr>
        <w:t>БИК: 042908612</w:t>
      </w:r>
    </w:p>
    <w:p w:rsidR="00C53F39" w:rsidRPr="003A5AC7" w:rsidRDefault="00C53F39" w:rsidP="00C53F39">
      <w:pPr>
        <w:pStyle w:val="aff6"/>
        <w:numPr>
          <w:ilvl w:val="0"/>
          <w:numId w:val="0"/>
        </w:numPr>
        <w:tabs>
          <w:tab w:val="left" w:pos="2127"/>
        </w:tabs>
        <w:spacing w:line="240" w:lineRule="auto"/>
        <w:ind w:left="2127"/>
        <w:rPr>
          <w:sz w:val="24"/>
          <w:szCs w:val="24"/>
        </w:rPr>
      </w:pPr>
      <w:r w:rsidRPr="003A5AC7">
        <w:rPr>
          <w:sz w:val="24"/>
          <w:szCs w:val="24"/>
        </w:rPr>
        <w:t>к/с: 330 101 810 100 000 000</w:t>
      </w:r>
      <w:r>
        <w:rPr>
          <w:sz w:val="24"/>
          <w:szCs w:val="24"/>
        </w:rPr>
        <w:t> </w:t>
      </w:r>
      <w:r w:rsidRPr="003A5AC7">
        <w:rPr>
          <w:sz w:val="24"/>
          <w:szCs w:val="24"/>
        </w:rPr>
        <w:t>612</w:t>
      </w:r>
      <w:r>
        <w:rPr>
          <w:sz w:val="24"/>
          <w:szCs w:val="24"/>
        </w:rPr>
        <w:t xml:space="preserve"> </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4F7AD3" w:rsidRPr="004F7AD3">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lastRenderedPageBreak/>
        <w:t>Победителю – в течение семи рабочих дней со дня заключения договора.</w:t>
      </w:r>
    </w:p>
    <w:p w:rsidR="004F7AD3" w:rsidRPr="004F7AD3" w:rsidRDefault="004F7AD3" w:rsidP="004F7AD3">
      <w:pPr>
        <w:widowControl w:val="0"/>
        <w:numPr>
          <w:ilvl w:val="3"/>
          <w:numId w:val="38"/>
        </w:numPr>
        <w:tabs>
          <w:tab w:val="left" w:pos="1620"/>
        </w:tabs>
        <w:suppressAutoHyphens w:val="0"/>
        <w:spacing w:line="264" w:lineRule="auto"/>
        <w:ind w:left="0" w:firstLine="540"/>
        <w:rPr>
          <w:sz w:val="24"/>
          <w:szCs w:val="24"/>
        </w:rPr>
      </w:pPr>
      <w:bookmarkStart w:id="562" w:name="_Ref467752355"/>
      <w:r w:rsidRPr="004F7AD3">
        <w:rPr>
          <w:sz w:val="24"/>
          <w:szCs w:val="24"/>
        </w:rPr>
        <w:t>Участник закупки утрачивает обеспечение в случаях:</w:t>
      </w:r>
    </w:p>
    <w:p w:rsidR="004F7AD3" w:rsidRPr="004F7AD3" w:rsidRDefault="004F7AD3" w:rsidP="004F7AD3">
      <w:pPr>
        <w:pStyle w:val="35"/>
        <w:widowControl w:val="0"/>
        <w:numPr>
          <w:ilvl w:val="4"/>
          <w:numId w:val="101"/>
        </w:numPr>
        <w:tabs>
          <w:tab w:val="left" w:pos="0"/>
        </w:tabs>
        <w:suppressAutoHyphens w:val="0"/>
        <w:ind w:left="1418"/>
        <w:rPr>
          <w:sz w:val="24"/>
          <w:szCs w:val="24"/>
        </w:rPr>
      </w:pPr>
      <w:r w:rsidRPr="004F7AD3">
        <w:rPr>
          <w:sz w:val="24"/>
          <w:szCs w:val="24"/>
        </w:rPr>
        <w:t>уклонение или отказ участника закупки от заключения договора;</w:t>
      </w:r>
    </w:p>
    <w:p w:rsidR="004F7AD3" w:rsidRPr="004F7AD3" w:rsidRDefault="004F7AD3" w:rsidP="004F7AD3">
      <w:pPr>
        <w:pStyle w:val="35"/>
        <w:widowControl w:val="0"/>
        <w:numPr>
          <w:ilvl w:val="4"/>
          <w:numId w:val="101"/>
        </w:numPr>
        <w:tabs>
          <w:tab w:val="left" w:pos="0"/>
        </w:tabs>
        <w:suppressAutoHyphens w:val="0"/>
        <w:ind w:left="1418"/>
        <w:rPr>
          <w:sz w:val="24"/>
          <w:szCs w:val="24"/>
        </w:rPr>
      </w:pPr>
      <w:proofErr w:type="spellStart"/>
      <w:r w:rsidRPr="004F7AD3">
        <w:rPr>
          <w:sz w:val="24"/>
          <w:szCs w:val="24"/>
        </w:rPr>
        <w:t>непредоставление</w:t>
      </w:r>
      <w:proofErr w:type="spellEnd"/>
      <w:r w:rsidRPr="004F7AD3">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3" w:name="_Ref518916266"/>
      <w:r w:rsidRPr="004F7AD3">
        <w:rPr>
          <w:sz w:val="24"/>
          <w:szCs w:val="24"/>
        </w:rPr>
        <w:t>Не предоставление либо подача обеспечения обязательств Участника после</w:t>
      </w:r>
      <w:r w:rsidRPr="002D7FEE">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2D7FEE">
        <w:rPr>
          <w:sz w:val="24"/>
          <w:szCs w:val="24"/>
        </w:rPr>
        <w:t>ств тр</w:t>
      </w:r>
      <w:proofErr w:type="gramEnd"/>
      <w:r w:rsidRPr="002D7FEE">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60"/>
      <w:bookmarkEnd w:id="562"/>
      <w:bookmarkEnd w:id="563"/>
    </w:p>
    <w:p w:rsidR="00717F60" w:rsidRPr="00E71A48" w:rsidRDefault="00717F60" w:rsidP="00E71A48">
      <w:pPr>
        <w:pStyle w:val="2"/>
        <w:tabs>
          <w:tab w:val="clear" w:pos="1700"/>
          <w:tab w:val="num" w:pos="709"/>
        </w:tabs>
        <w:spacing w:line="264" w:lineRule="auto"/>
      </w:pPr>
      <w:bookmarkStart w:id="564" w:name="_Ref305973214"/>
      <w:bookmarkStart w:id="565" w:name="_Toc498589618"/>
      <w:r w:rsidRPr="00E71A48">
        <w:t>Подача Заявок и их прием</w:t>
      </w:r>
      <w:bookmarkStart w:id="566" w:name="_Ref56229451"/>
      <w:bookmarkEnd w:id="535"/>
      <w:bookmarkEnd w:id="564"/>
      <w:bookmarkEnd w:id="565"/>
    </w:p>
    <w:p w:rsidR="00717F60" w:rsidRPr="00E71A48"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20838"/>
      <w:bookmarkStart w:id="574" w:name="_Toc440631473"/>
      <w:bookmarkStart w:id="575" w:name="_Toc440875713"/>
      <w:bookmarkStart w:id="576" w:name="_Toc441131737"/>
      <w:bookmarkStart w:id="577" w:name="_Toc465865178"/>
      <w:bookmarkStart w:id="578" w:name="_Toc468975438"/>
      <w:bookmarkStart w:id="579" w:name="_Toc471830454"/>
      <w:bookmarkStart w:id="580" w:name="_Toc498589619"/>
      <w:r w:rsidRPr="00E71A48">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230FBE">
        <w:rPr>
          <w:b/>
          <w:bCs w:val="0"/>
          <w:sz w:val="24"/>
          <w:szCs w:val="24"/>
        </w:rPr>
        <w:t xml:space="preserve">минут </w:t>
      </w:r>
      <w:r w:rsidR="00FB5683" w:rsidRPr="00230FBE">
        <w:rPr>
          <w:b/>
          <w:bCs w:val="0"/>
          <w:sz w:val="24"/>
          <w:szCs w:val="24"/>
        </w:rPr>
        <w:t>13</w:t>
      </w:r>
      <w:r w:rsidR="002B5044" w:rsidRPr="00230FBE">
        <w:rPr>
          <w:b/>
          <w:bCs w:val="0"/>
          <w:sz w:val="24"/>
          <w:szCs w:val="24"/>
        </w:rPr>
        <w:t xml:space="preserve"> </w:t>
      </w:r>
      <w:r w:rsidR="00FB5683" w:rsidRPr="00230FBE">
        <w:rPr>
          <w:b/>
          <w:bCs w:val="0"/>
          <w:sz w:val="24"/>
          <w:szCs w:val="24"/>
        </w:rPr>
        <w:t>августа</w:t>
      </w:r>
      <w:r w:rsidR="002B5044" w:rsidRPr="00230FBE">
        <w:rPr>
          <w:b/>
          <w:bCs w:val="0"/>
          <w:sz w:val="24"/>
          <w:szCs w:val="24"/>
        </w:rPr>
        <w:t xml:space="preserve"> </w:t>
      </w:r>
      <w:r w:rsidR="00972B83" w:rsidRPr="00230FBE">
        <w:rPr>
          <w:b/>
          <w:bCs w:val="0"/>
          <w:sz w:val="24"/>
          <w:szCs w:val="24"/>
        </w:rPr>
        <w:t>2018</w:t>
      </w:r>
      <w:r w:rsidR="00230FBE">
        <w:rPr>
          <w:b/>
          <w:bCs w:val="0"/>
          <w:sz w:val="24"/>
          <w:szCs w:val="24"/>
        </w:rPr>
        <w:t> </w:t>
      </w:r>
      <w:bookmarkStart w:id="582" w:name="_GoBack"/>
      <w:bookmarkEnd w:id="582"/>
      <w:r w:rsidR="002B5044" w:rsidRPr="002B5044">
        <w:rPr>
          <w:b/>
          <w:bCs w:val="0"/>
          <w:sz w:val="24"/>
          <w:szCs w:val="24"/>
        </w:rPr>
        <w:t>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C55095">
        <w:rPr>
          <w:bCs w:val="0"/>
          <w:sz w:val="24"/>
          <w:szCs w:val="24"/>
        </w:rPr>
        <w:fldChar w:fldCharType="begin"/>
      </w:r>
      <w:r w:rsidR="00BF60B6">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4F7AD3">
        <w:rPr>
          <w:bCs w:val="0"/>
          <w:sz w:val="24"/>
          <w:szCs w:val="24"/>
        </w:rPr>
        <w:t>5.1</w:t>
      </w:r>
      <w:r w:rsidR="00C55095">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1"/>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4F7AD3" w:rsidRPr="004F7AD3">
        <w:rPr>
          <w:bCs w:val="0"/>
          <w:sz w:val="24"/>
          <w:szCs w:val="24"/>
        </w:rPr>
        <w:t>3.4.1.3</w:t>
      </w:r>
      <w:r w:rsidR="00EE380A">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83" w:name="_Ref115077798"/>
      <w:bookmarkStart w:id="584" w:name="_Toc439323708"/>
      <w:bookmarkStart w:id="585" w:name="_Toc440361342"/>
      <w:bookmarkStart w:id="586" w:name="_Toc440376097"/>
      <w:bookmarkStart w:id="587" w:name="_Toc440376224"/>
      <w:bookmarkStart w:id="588" w:name="_Toc440382489"/>
      <w:bookmarkStart w:id="589" w:name="_Toc440447159"/>
      <w:bookmarkStart w:id="590" w:name="_Toc440620839"/>
      <w:bookmarkStart w:id="591" w:name="_Toc440631474"/>
      <w:bookmarkStart w:id="592" w:name="_Toc440875714"/>
      <w:bookmarkStart w:id="593" w:name="_Toc441131738"/>
      <w:bookmarkStart w:id="594" w:name="_Toc465865179"/>
      <w:bookmarkStart w:id="595" w:name="_Toc468975439"/>
      <w:bookmarkStart w:id="596" w:name="_Toc471830455"/>
      <w:bookmarkStart w:id="597"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bookmarkEnd w:id="566"/>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4F7AD3" w:rsidRPr="004F7AD3">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4F7AD3" w:rsidRPr="004F7AD3">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98" w:name="_Ref303683883"/>
      <w:bookmarkStart w:id="599" w:name="_Toc498589621"/>
      <w:r w:rsidRPr="002D7FEE">
        <w:lastRenderedPageBreak/>
        <w:t xml:space="preserve">Изменение и отзыв </w:t>
      </w:r>
      <w:r w:rsidR="004B5EB3" w:rsidRPr="002D7FEE">
        <w:t>Заявк</w:t>
      </w:r>
      <w:r w:rsidRPr="002D7FEE">
        <w:t>и</w:t>
      </w:r>
      <w:bookmarkEnd w:id="598"/>
      <w:bookmarkEnd w:id="599"/>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600"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4F7AD3" w:rsidRPr="004F7AD3">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4F7AD3" w:rsidRPr="004F7AD3">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4F7AD3" w:rsidRPr="004F7AD3">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4F7AD3" w:rsidRPr="004F7AD3">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4F7AD3" w:rsidRPr="004F7AD3">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1" w:name="_Ref468195580"/>
      <w:bookmarkStart w:id="602" w:name="_Ref468195629"/>
      <w:bookmarkStart w:id="603" w:name="_Toc498589622"/>
      <w:r w:rsidRPr="00E71A48">
        <w:t>Оценка Заявок и проведение переговоров</w:t>
      </w:r>
      <w:bookmarkEnd w:id="600"/>
      <w:bookmarkEnd w:id="601"/>
      <w:bookmarkEnd w:id="602"/>
      <w:bookmarkEnd w:id="603"/>
      <w:r w:rsidRPr="00E71A48">
        <w:t xml:space="preserve"> </w:t>
      </w:r>
    </w:p>
    <w:p w:rsidR="00717F60" w:rsidRPr="00E71A48" w:rsidRDefault="00717F60" w:rsidP="00E71A48">
      <w:pPr>
        <w:pStyle w:val="3"/>
        <w:spacing w:line="264" w:lineRule="auto"/>
        <w:rPr>
          <w:szCs w:val="24"/>
        </w:rPr>
      </w:pPr>
      <w:bookmarkStart w:id="604" w:name="_Toc439323711"/>
      <w:bookmarkStart w:id="605" w:name="_Toc440361345"/>
      <w:bookmarkStart w:id="606" w:name="_Toc440376100"/>
      <w:bookmarkStart w:id="607" w:name="_Toc440376227"/>
      <w:bookmarkStart w:id="608" w:name="_Toc440382492"/>
      <w:bookmarkStart w:id="609" w:name="_Toc440447162"/>
      <w:bookmarkStart w:id="610" w:name="_Toc440620842"/>
      <w:bookmarkStart w:id="611" w:name="_Toc440631477"/>
      <w:bookmarkStart w:id="612" w:name="_Toc440875717"/>
      <w:bookmarkStart w:id="613" w:name="_Toc441131741"/>
      <w:bookmarkStart w:id="614" w:name="_Toc465865182"/>
      <w:bookmarkStart w:id="615" w:name="_Toc468975442"/>
      <w:bookmarkStart w:id="616" w:name="_Toc471830458"/>
      <w:bookmarkStart w:id="617" w:name="_Toc498589623"/>
      <w:r w:rsidRPr="00E71A48">
        <w:rPr>
          <w:szCs w:val="24"/>
        </w:rPr>
        <w:t>Общие положения</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w:t>
      </w:r>
      <w:proofErr w:type="gramStart"/>
      <w:r w:rsidRPr="00E71A48">
        <w:rPr>
          <w:bCs w:val="0"/>
          <w:sz w:val="24"/>
          <w:szCs w:val="24"/>
        </w:rPr>
        <w:t>является строго конфиденциальной и не подлежит</w:t>
      </w:r>
      <w:proofErr w:type="gramEnd"/>
      <w:r w:rsidRPr="00E71A48">
        <w:rPr>
          <w:bCs w:val="0"/>
          <w:sz w:val="24"/>
          <w:szCs w:val="24"/>
        </w:rPr>
        <w:t xml:space="preserve">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4F7AD3" w:rsidRPr="004F7AD3">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4F7AD3" w:rsidRPr="004F7AD3">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4F7AD3" w:rsidRPr="004F7AD3">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618" w:name="_Ref93089454"/>
      <w:bookmarkStart w:id="619" w:name="_Toc439323712"/>
      <w:bookmarkStart w:id="620" w:name="_Toc440361346"/>
      <w:bookmarkStart w:id="621" w:name="_Toc440376101"/>
      <w:bookmarkStart w:id="622" w:name="_Toc440376228"/>
      <w:bookmarkStart w:id="623" w:name="_Toc440382493"/>
      <w:bookmarkStart w:id="624" w:name="_Toc440447163"/>
      <w:bookmarkStart w:id="625" w:name="_Toc440620843"/>
      <w:bookmarkStart w:id="626" w:name="_Toc440631478"/>
      <w:bookmarkStart w:id="627" w:name="_Toc440875718"/>
      <w:bookmarkStart w:id="628" w:name="_Toc441131742"/>
      <w:bookmarkStart w:id="629" w:name="_Toc465865183"/>
      <w:bookmarkStart w:id="630" w:name="_Toc468975443"/>
      <w:bookmarkStart w:id="631" w:name="_Toc471830459"/>
      <w:bookmarkStart w:id="632" w:name="_Toc498589624"/>
      <w:r w:rsidRPr="00E71A48">
        <w:rPr>
          <w:szCs w:val="24"/>
        </w:rPr>
        <w:t>Отборочная стадия</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w:t>
      </w:r>
      <w:r w:rsidRPr="008E312A">
        <w:rPr>
          <w:bCs w:val="0"/>
          <w:sz w:val="24"/>
          <w:szCs w:val="24"/>
        </w:rPr>
        <w:lastRenderedPageBreak/>
        <w:t>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3"/>
      <w:bookmarkEnd w:id="634"/>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w:t>
      </w:r>
      <w:r w:rsidRPr="009C79CA">
        <w:rPr>
          <w:sz w:val="24"/>
          <w:szCs w:val="24"/>
        </w:rPr>
        <w:t xml:space="preserve">привлекаемых Участником субподрядчиков) не предоставил </w:t>
      </w:r>
      <w:r w:rsidR="009C79CA" w:rsidRPr="009C79CA">
        <w:rPr>
          <w:sz w:val="24"/>
          <w:szCs w:val="24"/>
        </w:rPr>
        <w:t>Справку о цепочке собственников участника закупочной процедуры, включая бенефициаров (в том числе конечных)</w:t>
      </w:r>
      <w:r w:rsidRPr="009C79CA">
        <w:rPr>
          <w:sz w:val="24"/>
          <w:szCs w:val="24"/>
        </w:rPr>
        <w:t xml:space="preserve"> (подраздел</w:t>
      </w:r>
      <w:r w:rsidRPr="008E312A">
        <w:rPr>
          <w:sz w:val="24"/>
          <w:szCs w:val="24"/>
        </w:rPr>
        <w:t xml:space="preserve"> </w:t>
      </w:r>
      <w:r w:rsidR="00EE380A">
        <w:fldChar w:fldCharType="begin"/>
      </w:r>
      <w:r w:rsidR="00EE380A">
        <w:instrText xml:space="preserve"> REF _Ref444180906 \r \h  \* MERGEFORMAT </w:instrText>
      </w:r>
      <w:r w:rsidR="00EE380A">
        <w:fldChar w:fldCharType="separate"/>
      </w:r>
      <w:r w:rsidR="004F7AD3" w:rsidRPr="004F7AD3">
        <w:rPr>
          <w:sz w:val="24"/>
          <w:szCs w:val="24"/>
        </w:rPr>
        <w:t>5.12</w:t>
      </w:r>
      <w:r w:rsidR="00EE380A">
        <w:fldChar w:fldCharType="end"/>
      </w:r>
      <w:r w:rsidRPr="008E312A">
        <w:rPr>
          <w:sz w:val="24"/>
          <w:szCs w:val="24"/>
        </w:rPr>
        <w:t xml:space="preserve">); </w:t>
      </w:r>
    </w:p>
    <w:p w:rsidR="00F4128C" w:rsidRPr="002D7FEE"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w:t>
      </w:r>
      <w:r w:rsidRPr="002D7FEE">
        <w:rPr>
          <w:sz w:val="24"/>
          <w:szCs w:val="24"/>
        </w:rPr>
        <w:t xml:space="preserve">обязательств Участника в соответствии с п. </w:t>
      </w:r>
      <w:r w:rsidR="00EE380A">
        <w:fldChar w:fldCharType="begin"/>
      </w:r>
      <w:r w:rsidR="00EE380A">
        <w:instrText xml:space="preserve"> REF _Ref306176386 \r \h  \* MERGEFORMAT </w:instrText>
      </w:r>
      <w:r w:rsidR="00EE380A">
        <w:fldChar w:fldCharType="separate"/>
      </w:r>
      <w:r w:rsidR="004F7AD3" w:rsidRPr="004F7AD3">
        <w:rPr>
          <w:sz w:val="24"/>
          <w:szCs w:val="24"/>
        </w:rPr>
        <w:t>3.3.14</w:t>
      </w:r>
      <w:r w:rsidR="00EE380A">
        <w:fldChar w:fldCharType="end"/>
      </w:r>
      <w:r w:rsidRPr="002D7FEE">
        <w:rPr>
          <w:sz w:val="24"/>
          <w:szCs w:val="24"/>
        </w:rPr>
        <w:t>;</w:t>
      </w:r>
    </w:p>
    <w:p w:rsidR="00F4128C" w:rsidRPr="002D7FEE" w:rsidRDefault="00F620A0"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не содержат всех необходимых документов, требуемых настоящей Документацией</w:t>
      </w:r>
      <w:r w:rsidR="00F4128C" w:rsidRPr="002D7FEE">
        <w:rPr>
          <w:sz w:val="24"/>
          <w:szCs w:val="24"/>
        </w:rPr>
        <w:t>;</w:t>
      </w:r>
    </w:p>
    <w:p w:rsidR="00F4128C" w:rsidRPr="002D7FEE" w:rsidRDefault="00F4128C"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2D7FEE" w:rsidRDefault="00F4128C"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очевидные арифметические или грамматические ошибки, с исправлением</w:t>
      </w:r>
      <w:r w:rsidR="00F620A0" w:rsidRPr="002D7FEE">
        <w:rPr>
          <w:sz w:val="24"/>
          <w:szCs w:val="24"/>
        </w:rPr>
        <w:t xml:space="preserve"> которых не согласился Участник;</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2D7FEE">
        <w:rPr>
          <w:sz w:val="24"/>
          <w:szCs w:val="24"/>
        </w:rPr>
        <w:t>поданы с нарушением порядка подачи Заявок, установленного в настоящей документации;</w:t>
      </w:r>
      <w:proofErr w:type="gramEnd"/>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lastRenderedPageBreak/>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4F7AD3" w:rsidRPr="004F7AD3">
        <w:rPr>
          <w:sz w:val="24"/>
          <w:szCs w:val="24"/>
        </w:rPr>
        <w:t>3.3.14</w:t>
      </w:r>
      <w:r w:rsidR="00EE380A">
        <w:fldChar w:fldCharType="end"/>
      </w:r>
      <w:r w:rsidR="007F3FB7" w:rsidRPr="002D7FEE">
        <w:rPr>
          <w:sz w:val="24"/>
          <w:szCs w:val="24"/>
        </w:rPr>
        <w:t>).</w:t>
      </w:r>
      <w:bookmarkEnd w:id="635"/>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636" w:name="_Ref303670674"/>
      <w:bookmarkStart w:id="637" w:name="_Toc439323713"/>
      <w:bookmarkStart w:id="638" w:name="_Toc440361347"/>
      <w:bookmarkStart w:id="639" w:name="_Toc440376102"/>
      <w:bookmarkStart w:id="640" w:name="_Toc440376229"/>
      <w:bookmarkStart w:id="641" w:name="_Toc440382494"/>
      <w:bookmarkStart w:id="642" w:name="_Toc440447164"/>
      <w:bookmarkStart w:id="643" w:name="_Toc440620844"/>
      <w:bookmarkStart w:id="644" w:name="_Toc440631479"/>
      <w:bookmarkStart w:id="645" w:name="_Toc440875719"/>
      <w:bookmarkStart w:id="646" w:name="_Toc441131743"/>
      <w:bookmarkStart w:id="647" w:name="_Toc465865184"/>
      <w:bookmarkStart w:id="648" w:name="_Toc468975444"/>
      <w:bookmarkStart w:id="649" w:name="_Toc471830460"/>
      <w:bookmarkStart w:id="650" w:name="_Toc498589625"/>
      <w:r w:rsidRPr="00E71A48">
        <w:rPr>
          <w:szCs w:val="24"/>
        </w:rPr>
        <w:t>Проведение переговоров</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1" w:name="_Ref306138385"/>
      <w:bookmarkStart w:id="652" w:name="_Toc439323714"/>
      <w:bookmarkStart w:id="653" w:name="_Toc440361348"/>
      <w:bookmarkStart w:id="654" w:name="_Toc440376103"/>
      <w:bookmarkStart w:id="655" w:name="_Toc440376230"/>
      <w:bookmarkStart w:id="656" w:name="_Toc440382495"/>
      <w:bookmarkStart w:id="657" w:name="_Toc440447165"/>
      <w:bookmarkStart w:id="658" w:name="_Toc440620845"/>
      <w:bookmarkStart w:id="659" w:name="_Toc440631480"/>
      <w:bookmarkStart w:id="660" w:name="_Toc440875720"/>
      <w:bookmarkStart w:id="661" w:name="_Toc441131744"/>
      <w:bookmarkStart w:id="662" w:name="_Toc465865185"/>
      <w:bookmarkStart w:id="663" w:name="_Toc468975445"/>
      <w:bookmarkStart w:id="664" w:name="_Toc471830461"/>
      <w:bookmarkStart w:id="665" w:name="_Toc498589626"/>
      <w:r w:rsidRPr="00E71A48">
        <w:rPr>
          <w:szCs w:val="24"/>
        </w:rPr>
        <w:t>Оценочная стадия</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 xml:space="preserve">рамках оценочной стадии Закупочная комиссия </w:t>
      </w:r>
      <w:proofErr w:type="gramStart"/>
      <w:r w:rsidRPr="00E71A48">
        <w:rPr>
          <w:sz w:val="24"/>
          <w:szCs w:val="24"/>
        </w:rPr>
        <w:t>оценивает и сопоставляет</w:t>
      </w:r>
      <w:proofErr w:type="gramEnd"/>
      <w:r w:rsidRPr="00E71A48">
        <w:rPr>
          <w:sz w:val="24"/>
          <w:szCs w:val="24"/>
        </w:rPr>
        <w:t xml:space="preserve">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4F7AD3" w:rsidRPr="004F7AD3">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66" w:name="_Ref303250967"/>
      <w:bookmarkStart w:id="667" w:name="_Toc305697378"/>
      <w:bookmarkStart w:id="668" w:name="_Toc498589627"/>
      <w:bookmarkStart w:id="669" w:name="_Toc255985696"/>
      <w:r w:rsidRPr="00E71A48">
        <w:t>Аукционная процедура понижени</w:t>
      </w:r>
      <w:r w:rsidR="00E60F8E" w:rsidRPr="00E71A48">
        <w:t>я</w:t>
      </w:r>
      <w:r w:rsidRPr="00E71A48">
        <w:t xml:space="preserve"> цены (переторжка)</w:t>
      </w:r>
      <w:bookmarkEnd w:id="666"/>
      <w:bookmarkEnd w:id="667"/>
      <w:bookmarkEnd w:id="668"/>
      <w:r w:rsidRPr="00E71A48">
        <w:t xml:space="preserve"> </w:t>
      </w:r>
    </w:p>
    <w:bookmarkEnd w:id="669"/>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0"/>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1"/>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xml:space="preserve">, за исключением документов, </w:t>
      </w:r>
      <w:r w:rsidR="00076D8B" w:rsidRPr="002D7FEE">
        <w:rPr>
          <w:iCs/>
          <w:sz w:val="24"/>
          <w:szCs w:val="24"/>
          <w:lang w:eastAsia="ru-RU"/>
        </w:rPr>
        <w:lastRenderedPageBreak/>
        <w:t>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4F7AD3" w:rsidRPr="004F7AD3">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4F7AD3" w:rsidRPr="004F7AD3">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4F7AD3" w:rsidRPr="004F7AD3">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7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3" w:name="_Ref465847813"/>
      <w:bookmarkStart w:id="674"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3"/>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74"/>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4F7AD3" w:rsidRPr="004F7AD3">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4F7AD3" w:rsidRPr="004F7AD3">
        <w:rPr>
          <w:rFonts w:eastAsia="Times New Roman,Italic"/>
          <w:bCs w:val="0"/>
          <w:iCs/>
          <w:sz w:val="24"/>
          <w:szCs w:val="24"/>
        </w:rPr>
        <w:t>3.7.8</w:t>
      </w:r>
      <w:r w:rsidR="00EE380A">
        <w:fldChar w:fldCharType="end"/>
      </w:r>
      <w:r w:rsidRPr="002D7FEE">
        <w:rPr>
          <w:rFonts w:eastAsia="Times New Roman,Italic"/>
          <w:bCs w:val="0"/>
          <w:iCs/>
          <w:sz w:val="24"/>
          <w:szCs w:val="24"/>
        </w:rPr>
        <w:t xml:space="preserve">, </w:t>
      </w:r>
      <w:proofErr w:type="gramStart"/>
      <w:r w:rsidRPr="002D7FEE">
        <w:rPr>
          <w:rFonts w:eastAsia="Times New Roman,Italic"/>
          <w:bCs w:val="0"/>
          <w:iCs/>
          <w:sz w:val="24"/>
          <w:szCs w:val="24"/>
        </w:rPr>
        <w:t>предоставляет документы</w:t>
      </w:r>
      <w:proofErr w:type="gramEnd"/>
      <w:r w:rsidRPr="002D7FEE">
        <w:rPr>
          <w:rFonts w:eastAsia="Times New Roman,Italic"/>
          <w:bCs w:val="0"/>
          <w:iCs/>
          <w:sz w:val="24"/>
          <w:szCs w:val="24"/>
        </w:rPr>
        <w:t xml:space="preserve">, предусмотренные подпунктом </w:t>
      </w:r>
      <w:r w:rsidR="00EE380A">
        <w:fldChar w:fldCharType="begin"/>
      </w:r>
      <w:r w:rsidR="00EE380A">
        <w:instrText xml:space="preserve"> REF _Ref465675151 \r \h  \* MERGEFORMAT </w:instrText>
      </w:r>
      <w:r w:rsidR="00EE380A">
        <w:fldChar w:fldCharType="separate"/>
      </w:r>
      <w:r w:rsidR="004F7AD3" w:rsidRPr="004F7AD3">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4F7AD3" w:rsidRPr="004F7AD3">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w:t>
      </w:r>
      <w:proofErr w:type="gramEnd"/>
      <w:r w:rsidRPr="002D7FEE">
        <w:rPr>
          <w:rFonts w:eastAsia="Times New Roman,Italic"/>
          <w:bCs w:val="0"/>
          <w:iCs/>
          <w:sz w:val="24"/>
          <w:szCs w:val="24"/>
        </w:rPr>
        <w:t xml:space="preserve"> повторно.</w:t>
      </w:r>
    </w:p>
    <w:p w:rsidR="00286404" w:rsidRPr="002D7FEE" w:rsidRDefault="00286404" w:rsidP="00A16C95">
      <w:pPr>
        <w:pStyle w:val="2"/>
        <w:tabs>
          <w:tab w:val="clear" w:pos="1700"/>
          <w:tab w:val="left" w:pos="709"/>
        </w:tabs>
        <w:spacing w:line="264" w:lineRule="auto"/>
        <w:jc w:val="both"/>
      </w:pPr>
      <w:bookmarkStart w:id="675" w:name="_Toc471823191"/>
      <w:bookmarkStart w:id="676" w:name="_Ref471823363"/>
      <w:bookmarkStart w:id="677" w:name="_Ref471830158"/>
      <w:bookmarkStart w:id="678" w:name="_Toc498589628"/>
      <w:r w:rsidRPr="002D7FEE">
        <w:t>О приоритете закупки работ, выполняемых российскими лицами, по отношению к работам, выполняемым иностранными лицами</w:t>
      </w:r>
      <w:bookmarkEnd w:id="675"/>
      <w:bookmarkEnd w:id="676"/>
      <w:bookmarkEnd w:id="677"/>
      <w:bookmarkEnd w:id="678"/>
    </w:p>
    <w:p w:rsidR="00286404" w:rsidRPr="002D7FEE" w:rsidRDefault="00286404" w:rsidP="00824534">
      <w:pPr>
        <w:pStyle w:val="3"/>
        <w:ind w:left="0" w:firstLine="567"/>
        <w:jc w:val="both"/>
        <w:rPr>
          <w:b w:val="0"/>
        </w:rPr>
      </w:pPr>
      <w:bookmarkStart w:id="679" w:name="_Toc471830464"/>
      <w:bookmarkStart w:id="680" w:name="_Toc498589629"/>
      <w:proofErr w:type="gramStart"/>
      <w:r w:rsidRPr="002D7FEE">
        <w:rPr>
          <w:b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w:t>
      </w:r>
      <w:r w:rsidRPr="002D7FEE">
        <w:rPr>
          <w:b w:val="0"/>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D7FEE">
        <w:rPr>
          <w:b w:val="0"/>
        </w:rPr>
        <w:t xml:space="preserve">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79"/>
      <w:bookmarkEnd w:id="680"/>
    </w:p>
    <w:p w:rsidR="00286404" w:rsidRPr="002D7FEE" w:rsidRDefault="00286404" w:rsidP="00824534">
      <w:pPr>
        <w:pStyle w:val="3"/>
        <w:ind w:left="0" w:firstLine="567"/>
        <w:jc w:val="both"/>
        <w:rPr>
          <w:b w:val="0"/>
        </w:rPr>
      </w:pPr>
      <w:bookmarkStart w:id="681" w:name="_Toc471830465"/>
      <w:bookmarkStart w:id="682" w:name="_Toc498589630"/>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1"/>
      <w:bookmarkEnd w:id="682"/>
    </w:p>
    <w:p w:rsidR="00286404" w:rsidRPr="002D7FEE" w:rsidRDefault="00286404" w:rsidP="00824534">
      <w:pPr>
        <w:pStyle w:val="3"/>
        <w:ind w:left="0" w:firstLine="567"/>
        <w:jc w:val="both"/>
        <w:rPr>
          <w:b w:val="0"/>
        </w:rPr>
      </w:pPr>
      <w:bookmarkStart w:id="683" w:name="_Toc471830466"/>
      <w:bookmarkStart w:id="684" w:name="_Toc498589631"/>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3"/>
      <w:bookmarkEnd w:id="684"/>
    </w:p>
    <w:p w:rsidR="00286404" w:rsidRPr="008D6C90" w:rsidRDefault="00286404" w:rsidP="00824534">
      <w:pPr>
        <w:pStyle w:val="3"/>
        <w:ind w:left="0" w:firstLine="567"/>
        <w:jc w:val="both"/>
        <w:rPr>
          <w:b w:val="0"/>
        </w:rPr>
      </w:pPr>
      <w:bookmarkStart w:id="685" w:name="_Toc471830467"/>
      <w:bookmarkStart w:id="686" w:name="_Toc498589632"/>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2D7FEE">
        <w:rPr>
          <w:b w:val="0"/>
        </w:rPr>
        <w:t>k</w:t>
      </w:r>
      <w:proofErr w:type="gramEnd"/>
      <w:r w:rsidRPr="002D7FEE">
        <w:rPr>
          <w:b w:val="0"/>
        </w:rPr>
        <w:t>ПРИОР</w:t>
      </w:r>
      <w:proofErr w:type="spellEnd"/>
      <w:r w:rsidRPr="002D7FEE">
        <w:rPr>
          <w:b w:val="0"/>
        </w:rPr>
        <w:t xml:space="preserve">=0,85, иначе </w:t>
      </w:r>
      <w:proofErr w:type="spellStart"/>
      <w:r w:rsidRPr="002D7FEE">
        <w:rPr>
          <w:b w:val="0"/>
        </w:rPr>
        <w:t>kПРИОР</w:t>
      </w:r>
      <w:proofErr w:type="spellEnd"/>
      <w:r w:rsidRPr="002D7FEE">
        <w:rPr>
          <w:b w:val="0"/>
        </w:rPr>
        <w:t xml:space="preserve">=1,0), при </w:t>
      </w:r>
      <w:r w:rsidRPr="008D6C90">
        <w:rPr>
          <w:b w:val="0"/>
        </w:rPr>
        <w:t>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685"/>
      <w:bookmarkEnd w:id="686"/>
    </w:p>
    <w:p w:rsidR="00286404" w:rsidRPr="002D7FEE" w:rsidRDefault="00286404" w:rsidP="00824534">
      <w:pPr>
        <w:pStyle w:val="3"/>
        <w:ind w:hanging="153"/>
        <w:jc w:val="both"/>
        <w:rPr>
          <w:b w:val="0"/>
          <w:szCs w:val="24"/>
        </w:rPr>
      </w:pPr>
      <w:bookmarkStart w:id="687" w:name="_Toc471830468"/>
      <w:bookmarkStart w:id="688" w:name="_Toc498589633"/>
      <w:r w:rsidRPr="002D7FEE">
        <w:rPr>
          <w:b w:val="0"/>
          <w:szCs w:val="24"/>
        </w:rPr>
        <w:t>Приоритет не предоставляется в случаях, если:</w:t>
      </w:r>
      <w:bookmarkEnd w:id="687"/>
      <w:bookmarkEnd w:id="688"/>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4F7AD3" w:rsidRPr="004F7AD3">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proofErr w:type="gramStart"/>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2D7FEE" w:rsidRDefault="00286404" w:rsidP="00824534">
      <w:pPr>
        <w:pStyle w:val="3"/>
        <w:ind w:left="0" w:firstLine="567"/>
        <w:jc w:val="both"/>
        <w:rPr>
          <w:b w:val="0"/>
        </w:rPr>
      </w:pPr>
      <w:bookmarkStart w:id="689" w:name="_Toc471830469"/>
      <w:bookmarkStart w:id="690" w:name="_Toc498589634"/>
      <w:proofErr w:type="gramStart"/>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89"/>
      <w:bookmarkEnd w:id="690"/>
      <w:proofErr w:type="gramEnd"/>
    </w:p>
    <w:p w:rsidR="00717F60" w:rsidRPr="002D7FEE" w:rsidRDefault="00717F60" w:rsidP="00A16C95">
      <w:pPr>
        <w:pStyle w:val="2"/>
        <w:tabs>
          <w:tab w:val="clear" w:pos="1700"/>
          <w:tab w:val="left" w:pos="709"/>
        </w:tabs>
        <w:spacing w:line="264" w:lineRule="auto"/>
      </w:pPr>
      <w:bookmarkStart w:id="691" w:name="_Ref303681924"/>
      <w:bookmarkStart w:id="692" w:name="_Ref303683914"/>
      <w:bookmarkStart w:id="693" w:name="_Toc498589635"/>
      <w:r w:rsidRPr="002D7FEE">
        <w:t xml:space="preserve">Подведение итогов </w:t>
      </w:r>
      <w:r w:rsidR="00DF639D" w:rsidRPr="002D7FEE">
        <w:t>З</w:t>
      </w:r>
      <w:r w:rsidRPr="002D7FEE">
        <w:t>апроса предложений</w:t>
      </w:r>
      <w:bookmarkEnd w:id="691"/>
      <w:bookmarkEnd w:id="692"/>
      <w:bookmarkEnd w:id="693"/>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4" w:name="_Ref440290296"/>
      <w:r w:rsidRPr="002D7FEE">
        <w:rPr>
          <w:sz w:val="24"/>
          <w:szCs w:val="24"/>
        </w:rPr>
        <w:lastRenderedPageBreak/>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94"/>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w:t>
      </w:r>
      <w:proofErr w:type="gramStart"/>
      <w:r w:rsidR="0087407B" w:rsidRPr="002D7FEE">
        <w:rPr>
          <w:bCs w:val="0"/>
          <w:sz w:val="24"/>
          <w:szCs w:val="24"/>
        </w:rPr>
        <w:t>наилучшей</w:t>
      </w:r>
      <w:proofErr w:type="gramEnd"/>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roofErr w:type="gramEnd"/>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95" w:name="_Ref303251044"/>
      <w:bookmarkStart w:id="696" w:name="_Toc498589636"/>
      <w:bookmarkStart w:id="697" w:name="_Ref191386295"/>
      <w:r w:rsidRPr="00E71A48">
        <w:t xml:space="preserve">Признание запроса предложений </w:t>
      </w:r>
      <w:proofErr w:type="gramStart"/>
      <w:r w:rsidRPr="00E71A48">
        <w:t>несостоявшимся</w:t>
      </w:r>
      <w:bookmarkEnd w:id="695"/>
      <w:bookmarkEnd w:id="696"/>
      <w:proofErr w:type="gramEnd"/>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9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9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9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9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70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700"/>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701" w:name="_Toc468355877"/>
      <w:bookmarkStart w:id="702" w:name="_Ref465670219"/>
      <w:bookmarkStart w:id="703" w:name="_Toc498589637"/>
      <w:bookmarkStart w:id="704" w:name="_Ref303683929"/>
      <w:r w:rsidRPr="002D7FEE">
        <w:rPr>
          <w:bCs w:val="0"/>
        </w:rPr>
        <w:t>Антидемпинговые меры</w:t>
      </w:r>
      <w:bookmarkEnd w:id="701"/>
      <w:bookmarkEnd w:id="702"/>
      <w:bookmarkEnd w:id="703"/>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lastRenderedPageBreak/>
        <w:t xml:space="preserve">установленной в пункте </w:t>
      </w:r>
      <w:r w:rsidR="00EE380A">
        <w:fldChar w:fldCharType="begin"/>
      </w:r>
      <w:r w:rsidR="00EE380A">
        <w:instrText xml:space="preserve"> REF _Ref468975235 \r \h  \* MERGEFORMAT </w:instrText>
      </w:r>
      <w:r w:rsidR="00EE380A">
        <w:fldChar w:fldCharType="separate"/>
      </w:r>
      <w:r w:rsidR="004F7AD3" w:rsidRPr="004F7AD3">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5"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05"/>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proofErr w:type="gramEnd"/>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4F7AD3" w:rsidRPr="004F7AD3">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4F7AD3" w:rsidRPr="004F7AD3">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4F7AD3" w:rsidRPr="004F7AD3">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4F7AD3" w:rsidRPr="004F7AD3">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В случае</w:t>
      </w:r>
      <w:proofErr w:type="gramStart"/>
      <w:r w:rsidRPr="002D7FEE">
        <w:rPr>
          <w:sz w:val="24"/>
          <w:szCs w:val="24"/>
        </w:rPr>
        <w:t>,</w:t>
      </w:r>
      <w:proofErr w:type="gramEnd"/>
      <w:r w:rsidRPr="002D7FEE">
        <w:rPr>
          <w:sz w:val="24"/>
          <w:szCs w:val="24"/>
        </w:rPr>
        <w:t xml:space="preserve">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xml:space="preserve">, будет установлено, что начальная (максимальная) цена Договора рассчитана неверно, и ценовое предложение Участника </w:t>
      </w:r>
      <w:r w:rsidRPr="002D7FEE">
        <w:rPr>
          <w:sz w:val="24"/>
          <w:szCs w:val="24"/>
        </w:rPr>
        <w:lastRenderedPageBreak/>
        <w:t>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4F7AD3" w:rsidRPr="004F7AD3">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4F7AD3" w:rsidRPr="004F7AD3">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706" w:name="_Ref468975287"/>
      <w:bookmarkStart w:id="707" w:name="_Toc498589638"/>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97"/>
      <w:bookmarkEnd w:id="704"/>
      <w:bookmarkEnd w:id="706"/>
      <w:bookmarkEnd w:id="707"/>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646563">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646563">
        <w:rPr>
          <w:bCs w:val="0"/>
          <w:sz w:val="24"/>
          <w:szCs w:val="24"/>
        </w:rPr>
        <w:t>.</w:t>
      </w:r>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646563">
        <w:rPr>
          <w:color w:val="000000"/>
          <w:sz w:val="24"/>
          <w:szCs w:val="24"/>
          <w:lang w:val="x-none" w:eastAsia="x-none"/>
        </w:rPr>
        <w:t xml:space="preserve">В частности, в процессе преддоговорных переговоров </w:t>
      </w:r>
      <w:r w:rsidRPr="00646563">
        <w:rPr>
          <w:color w:val="000000"/>
          <w:sz w:val="24"/>
          <w:szCs w:val="24"/>
          <w:lang w:eastAsia="x-none"/>
        </w:rPr>
        <w:t xml:space="preserve">(Протоколе) </w:t>
      </w:r>
      <w:r w:rsidRPr="00646563">
        <w:rPr>
          <w:color w:val="000000"/>
          <w:sz w:val="24"/>
          <w:szCs w:val="24"/>
          <w:lang w:val="x-none" w:eastAsia="x-none"/>
        </w:rPr>
        <w:t>по взаимному согласию сторон:</w:t>
      </w:r>
    </w:p>
    <w:p w:rsidR="00646563" w:rsidRPr="00646563" w:rsidRDefault="00646563" w:rsidP="00646563">
      <w:pPr>
        <w:widowControl w:val="0"/>
        <w:numPr>
          <w:ilvl w:val="0"/>
          <w:numId w:val="100"/>
        </w:numPr>
        <w:tabs>
          <w:tab w:val="left" w:pos="900"/>
          <w:tab w:val="left" w:pos="1620"/>
        </w:tabs>
        <w:suppressAutoHyphens w:val="0"/>
        <w:spacing w:after="120" w:line="240" w:lineRule="auto"/>
        <w:ind w:left="1620" w:hanging="540"/>
        <w:rPr>
          <w:color w:val="000000"/>
          <w:sz w:val="24"/>
          <w:szCs w:val="24"/>
          <w:lang w:eastAsia="ru-RU"/>
        </w:rPr>
      </w:pPr>
      <w:proofErr w:type="gramStart"/>
      <w:r w:rsidRPr="00646563">
        <w:rPr>
          <w:color w:val="000000"/>
          <w:sz w:val="24"/>
          <w:szCs w:val="24"/>
          <w:lang w:eastAsia="ru-RU"/>
        </w:rPr>
        <w:t xml:space="preserve">в текст проекта Договора могут быть внесены уточнения, не влияющие на цену Заявки </w:t>
      </w:r>
      <w:r w:rsidRPr="00646563">
        <w:rPr>
          <w:bCs w:val="0"/>
          <w:sz w:val="24"/>
          <w:szCs w:val="24"/>
        </w:rPr>
        <w:t xml:space="preserve">Победителя </w:t>
      </w:r>
      <w:r w:rsidRPr="00646563">
        <w:rPr>
          <w:color w:val="000000"/>
          <w:sz w:val="24"/>
          <w:szCs w:val="24"/>
          <w:lang w:eastAsia="ru-RU"/>
        </w:rPr>
        <w:t>(например: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646563">
        <w:rPr>
          <w:color w:val="000000"/>
          <w:sz w:val="24"/>
          <w:szCs w:val="24"/>
          <w:lang w:eastAsia="ru-RU"/>
        </w:rPr>
        <w:t xml:space="preserve"> </w:t>
      </w:r>
      <w:proofErr w:type="gramStart"/>
      <w:r w:rsidRPr="00646563">
        <w:rPr>
          <w:color w:val="000000"/>
          <w:sz w:val="24"/>
          <w:szCs w:val="24"/>
          <w:lang w:eastAsia="ru-RU"/>
        </w:rPr>
        <w:t xml:space="preserve">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646563">
        <w:rPr>
          <w:bCs w:val="0"/>
          <w:sz w:val="24"/>
          <w:szCs w:val="24"/>
        </w:rPr>
        <w:t>Победителя</w:t>
      </w:r>
      <w:r w:rsidRPr="00646563">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646563">
        <w:rPr>
          <w:bCs w:val="0"/>
          <w:sz w:val="24"/>
          <w:szCs w:val="24"/>
        </w:rPr>
        <w:t>Победителя</w:t>
      </w:r>
      <w:r w:rsidRPr="00646563">
        <w:rPr>
          <w:color w:val="000000"/>
          <w:sz w:val="24"/>
          <w:szCs w:val="24"/>
          <w:lang w:eastAsia="ru-RU"/>
        </w:rPr>
        <w:t xml:space="preserve"> (например, технических характеристик оборудования и т.д.), при условии, что это не изменяет существенные условия договора);</w:t>
      </w:r>
      <w:proofErr w:type="gramEnd"/>
    </w:p>
    <w:p w:rsidR="00646563" w:rsidRPr="00646563" w:rsidRDefault="00646563" w:rsidP="00646563">
      <w:pPr>
        <w:widowControl w:val="0"/>
        <w:numPr>
          <w:ilvl w:val="0"/>
          <w:numId w:val="100"/>
        </w:numPr>
        <w:tabs>
          <w:tab w:val="left" w:pos="900"/>
          <w:tab w:val="left" w:pos="1620"/>
        </w:tabs>
        <w:suppressAutoHyphens w:val="0"/>
        <w:spacing w:after="120" w:line="240" w:lineRule="auto"/>
        <w:ind w:left="1620" w:hanging="540"/>
        <w:rPr>
          <w:color w:val="000000"/>
          <w:sz w:val="24"/>
          <w:szCs w:val="24"/>
          <w:lang w:eastAsia="ru-RU"/>
        </w:rPr>
      </w:pPr>
      <w:r w:rsidRPr="00646563">
        <w:rPr>
          <w:color w:val="000000"/>
          <w:sz w:val="24"/>
          <w:szCs w:val="24"/>
          <w:lang w:eastAsia="ru-RU"/>
        </w:rPr>
        <w:t xml:space="preserve">на основе Технических требований Документации по запросу предложений и Заявки </w:t>
      </w:r>
      <w:r w:rsidRPr="00646563">
        <w:rPr>
          <w:bCs w:val="0"/>
          <w:sz w:val="24"/>
          <w:szCs w:val="24"/>
        </w:rPr>
        <w:t>Победителя</w:t>
      </w:r>
      <w:r w:rsidRPr="00646563">
        <w:rPr>
          <w:color w:val="000000"/>
          <w:sz w:val="24"/>
          <w:szCs w:val="24"/>
          <w:lang w:eastAsia="ru-RU"/>
        </w:rPr>
        <w:t xml:space="preserve"> согласовываются тексты Приложений к Договору.</w:t>
      </w:r>
    </w:p>
    <w:p w:rsidR="00646563" w:rsidRPr="00646563" w:rsidRDefault="00646563" w:rsidP="00646563">
      <w:pPr>
        <w:widowControl w:val="0"/>
        <w:suppressAutoHyphens w:val="0"/>
        <w:spacing w:line="240" w:lineRule="auto"/>
        <w:ind w:firstLine="403"/>
        <w:rPr>
          <w:bCs w:val="0"/>
          <w:sz w:val="24"/>
          <w:szCs w:val="24"/>
          <w:lang w:eastAsia="ru-RU"/>
        </w:rPr>
      </w:pPr>
      <w:r w:rsidRPr="00646563">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646563">
        <w:rPr>
          <w:bCs w:val="0"/>
          <w:sz w:val="24"/>
          <w:szCs w:val="24"/>
        </w:rPr>
        <w:t>Победителя</w:t>
      </w:r>
      <w:r w:rsidRPr="00646563">
        <w:rPr>
          <w:bCs w:val="0"/>
          <w:sz w:val="24"/>
          <w:szCs w:val="24"/>
          <w:lang w:eastAsia="ru-RU"/>
        </w:rPr>
        <w:t>.</w:t>
      </w:r>
    </w:p>
    <w:p w:rsidR="00717F60" w:rsidRPr="00646563" w:rsidRDefault="00AD3EBC" w:rsidP="001405FA">
      <w:pPr>
        <w:pStyle w:val="affffff0"/>
        <w:numPr>
          <w:ilvl w:val="2"/>
          <w:numId w:val="94"/>
        </w:numPr>
        <w:spacing w:line="264" w:lineRule="auto"/>
        <w:ind w:left="0" w:firstLine="709"/>
        <w:rPr>
          <w:rStyle w:val="adskobk"/>
          <w:i/>
          <w:sz w:val="24"/>
          <w:szCs w:val="24"/>
        </w:rPr>
      </w:pPr>
      <w:r w:rsidRPr="00646563">
        <w:rPr>
          <w:rStyle w:val="adskobk"/>
          <w:sz w:val="24"/>
          <w:szCs w:val="24"/>
        </w:rPr>
        <w:lastRenderedPageBreak/>
        <w:t>Ход переговоров и достигнутые результаты фиксируются в Протоколе пред</w:t>
      </w:r>
      <w:r w:rsidR="006353B1" w:rsidRPr="00646563">
        <w:rPr>
          <w:rStyle w:val="adskobk"/>
          <w:sz w:val="24"/>
          <w:szCs w:val="24"/>
        </w:rPr>
        <w:t>д</w:t>
      </w:r>
      <w:r w:rsidR="00123C70" w:rsidRPr="00646563">
        <w:rPr>
          <w:rStyle w:val="adskobk"/>
          <w:sz w:val="24"/>
          <w:szCs w:val="24"/>
        </w:rPr>
        <w:t>оговор</w:t>
      </w:r>
      <w:r w:rsidRPr="00646563">
        <w:rPr>
          <w:rStyle w:val="adskobk"/>
          <w:sz w:val="24"/>
          <w:szCs w:val="24"/>
        </w:rPr>
        <w:t>ных переговоров</w:t>
      </w:r>
      <w:r w:rsidR="00E60F8E" w:rsidRPr="00646563">
        <w:rPr>
          <w:rStyle w:val="adskobk"/>
          <w:sz w:val="24"/>
          <w:szCs w:val="24"/>
        </w:rPr>
        <w:t>,</w:t>
      </w:r>
      <w:r w:rsidR="00E60F8E" w:rsidRPr="00646563">
        <w:rPr>
          <w:bCs/>
          <w:sz w:val="24"/>
          <w:szCs w:val="24"/>
        </w:rPr>
        <w:t xml:space="preserve"> который подписывается уполномоченными представителями Заказчика/Организатора</w:t>
      </w:r>
      <w:r w:rsidRPr="00646563">
        <w:rPr>
          <w:rStyle w:val="adskobk"/>
          <w:i/>
          <w:sz w:val="24"/>
          <w:szCs w:val="24"/>
        </w:rPr>
        <w:t>.</w:t>
      </w:r>
    </w:p>
    <w:p w:rsidR="00717F60" w:rsidRPr="00646563" w:rsidRDefault="004F7AD3" w:rsidP="001405FA">
      <w:pPr>
        <w:widowControl w:val="0"/>
        <w:numPr>
          <w:ilvl w:val="2"/>
          <w:numId w:val="94"/>
        </w:numPr>
        <w:overflowPunct w:val="0"/>
        <w:autoSpaceDE w:val="0"/>
        <w:spacing w:line="264" w:lineRule="auto"/>
        <w:ind w:left="0" w:firstLine="726"/>
        <w:rPr>
          <w:bCs w:val="0"/>
          <w:color w:val="000000"/>
          <w:sz w:val="24"/>
          <w:szCs w:val="24"/>
        </w:rPr>
      </w:pPr>
      <w:bookmarkStart w:id="708" w:name="_Ref294695403"/>
      <w:bookmarkStart w:id="709" w:name="_Ref306320315"/>
      <w:proofErr w:type="gramStart"/>
      <w:r w:rsidRPr="004F7AD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4F7AD3">
        <w:rPr>
          <w:color w:val="000000"/>
          <w:sz w:val="24"/>
          <w:szCs w:val="24"/>
        </w:rPr>
        <w:t>.</w:t>
      </w:r>
      <w:proofErr w:type="gramEnd"/>
      <w:r w:rsidRPr="004F7AD3">
        <w:rPr>
          <w:color w:val="000000"/>
          <w:sz w:val="24"/>
          <w:szCs w:val="24"/>
        </w:rPr>
        <w:t xml:space="preserve"> </w:t>
      </w:r>
      <w:r w:rsidRPr="004F7AD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F7AD3">
        <w:rPr>
          <w:bCs w:val="0"/>
          <w:sz w:val="24"/>
          <w:szCs w:val="24"/>
        </w:rPr>
        <w:t>.</w:t>
      </w:r>
      <w:r w:rsidR="00717F60" w:rsidRPr="004F7AD3">
        <w:rPr>
          <w:bCs w:val="0"/>
          <w:color w:val="000000"/>
          <w:sz w:val="24"/>
          <w:szCs w:val="24"/>
        </w:rPr>
        <w:t xml:space="preserve"> </w:t>
      </w:r>
      <w:proofErr w:type="gramStart"/>
      <w:r w:rsidR="00717F60" w:rsidRPr="004F7AD3">
        <w:rPr>
          <w:bCs w:val="0"/>
          <w:color w:val="000000"/>
          <w:sz w:val="24"/>
          <w:szCs w:val="24"/>
        </w:rPr>
        <w:t xml:space="preserve">Для </w:t>
      </w:r>
      <w:r w:rsidR="009C744E" w:rsidRPr="004F7AD3">
        <w:rPr>
          <w:bCs w:val="0"/>
          <w:color w:val="000000"/>
          <w:sz w:val="24"/>
          <w:szCs w:val="24"/>
        </w:rPr>
        <w:t>Участник</w:t>
      </w:r>
      <w:r w:rsidR="0087407B" w:rsidRPr="004F7AD3">
        <w:rPr>
          <w:bCs w:val="0"/>
          <w:color w:val="000000"/>
          <w:sz w:val="24"/>
          <w:szCs w:val="24"/>
        </w:rPr>
        <w:t>а</w:t>
      </w:r>
      <w:r w:rsidR="0087407B" w:rsidRPr="00646563">
        <w:rPr>
          <w:bCs w:val="0"/>
          <w:color w:val="000000"/>
          <w:sz w:val="24"/>
          <w:szCs w:val="24"/>
        </w:rPr>
        <w:t xml:space="preserve">, </w:t>
      </w:r>
      <w:r w:rsidR="0087407B" w:rsidRPr="00646563">
        <w:rPr>
          <w:sz w:val="24"/>
          <w:szCs w:val="24"/>
        </w:rPr>
        <w:t xml:space="preserve">чья </w:t>
      </w:r>
      <w:r w:rsidR="004B5EB3" w:rsidRPr="00646563">
        <w:rPr>
          <w:sz w:val="24"/>
          <w:szCs w:val="24"/>
        </w:rPr>
        <w:t>Заявк</w:t>
      </w:r>
      <w:r w:rsidR="0087407B" w:rsidRPr="00646563">
        <w:rPr>
          <w:sz w:val="24"/>
          <w:szCs w:val="24"/>
        </w:rPr>
        <w:t>а признана лучшей,</w:t>
      </w:r>
      <w:r w:rsidR="0087407B" w:rsidRPr="00646563">
        <w:rPr>
          <w:bCs w:val="0"/>
          <w:color w:val="000000"/>
          <w:sz w:val="24"/>
          <w:szCs w:val="24"/>
        </w:rPr>
        <w:t xml:space="preserve"> </w:t>
      </w:r>
      <w:r w:rsidR="00717F60" w:rsidRPr="00646563">
        <w:rPr>
          <w:bCs w:val="0"/>
          <w:color w:val="000000"/>
          <w:sz w:val="24"/>
          <w:szCs w:val="24"/>
        </w:rPr>
        <w:t xml:space="preserve">срок для подписания </w:t>
      </w:r>
      <w:r w:rsidR="00123C70" w:rsidRPr="00646563">
        <w:rPr>
          <w:bCs w:val="0"/>
          <w:color w:val="000000"/>
          <w:sz w:val="24"/>
          <w:szCs w:val="24"/>
        </w:rPr>
        <w:t>Договор</w:t>
      </w:r>
      <w:r w:rsidR="00717F60" w:rsidRPr="00646563">
        <w:rPr>
          <w:bCs w:val="0"/>
          <w:color w:val="000000"/>
          <w:sz w:val="24"/>
          <w:szCs w:val="24"/>
        </w:rPr>
        <w:t xml:space="preserve">а – не позднее 5 рабочих дней с момента получения от Заказчика конечной редакции </w:t>
      </w:r>
      <w:r w:rsidR="00123C70" w:rsidRPr="00646563">
        <w:rPr>
          <w:bCs w:val="0"/>
          <w:color w:val="000000"/>
          <w:sz w:val="24"/>
          <w:szCs w:val="24"/>
        </w:rPr>
        <w:t>Договор</w:t>
      </w:r>
      <w:r w:rsidR="00717F60" w:rsidRPr="00646563">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646563">
        <w:rPr>
          <w:bCs w:val="0"/>
          <w:color w:val="000000"/>
          <w:sz w:val="24"/>
          <w:szCs w:val="24"/>
        </w:rPr>
        <w:t>Договор</w:t>
      </w:r>
      <w:r w:rsidR="00717F60" w:rsidRPr="00646563">
        <w:rPr>
          <w:bCs w:val="0"/>
          <w:color w:val="000000"/>
          <w:sz w:val="24"/>
          <w:szCs w:val="24"/>
        </w:rPr>
        <w:t xml:space="preserve">а, соответствующие требованиям </w:t>
      </w:r>
      <w:r w:rsidR="007D07A7" w:rsidRPr="00646563">
        <w:rPr>
          <w:bCs w:val="0"/>
          <w:color w:val="000000"/>
          <w:sz w:val="24"/>
          <w:szCs w:val="24"/>
        </w:rPr>
        <w:t>Д</w:t>
      </w:r>
      <w:r w:rsidR="00717F60" w:rsidRPr="00646563">
        <w:rPr>
          <w:bCs w:val="0"/>
          <w:color w:val="000000"/>
          <w:sz w:val="24"/>
          <w:szCs w:val="24"/>
        </w:rPr>
        <w:t>окументации</w:t>
      </w:r>
      <w:r w:rsidR="00DF639D" w:rsidRPr="00646563">
        <w:rPr>
          <w:bCs w:val="0"/>
          <w:color w:val="000000"/>
          <w:sz w:val="24"/>
          <w:szCs w:val="24"/>
        </w:rPr>
        <w:t>.</w:t>
      </w:r>
      <w:bookmarkEnd w:id="708"/>
      <w:bookmarkEnd w:id="709"/>
      <w:r w:rsidR="00717F60" w:rsidRPr="00646563">
        <w:rPr>
          <w:bCs w:val="0"/>
          <w:color w:val="000000"/>
          <w:sz w:val="24"/>
          <w:szCs w:val="24"/>
        </w:rPr>
        <w:t xml:space="preserve"> </w:t>
      </w:r>
      <w:proofErr w:type="gramEnd"/>
    </w:p>
    <w:p w:rsidR="00717F60" w:rsidRPr="00646563" w:rsidRDefault="009C744E" w:rsidP="001405FA">
      <w:pPr>
        <w:widowControl w:val="0"/>
        <w:numPr>
          <w:ilvl w:val="2"/>
          <w:numId w:val="94"/>
        </w:numPr>
        <w:overflowPunct w:val="0"/>
        <w:autoSpaceDE w:val="0"/>
        <w:spacing w:line="264" w:lineRule="auto"/>
        <w:ind w:left="0" w:firstLine="700"/>
        <w:rPr>
          <w:sz w:val="24"/>
          <w:szCs w:val="24"/>
        </w:rPr>
      </w:pPr>
      <w:bookmarkStart w:id="710" w:name="_Ref305979053"/>
      <w:r w:rsidRPr="00646563">
        <w:rPr>
          <w:sz w:val="24"/>
          <w:szCs w:val="24"/>
        </w:rPr>
        <w:t>Участник</w:t>
      </w:r>
      <w:r w:rsidR="00717F60" w:rsidRPr="00646563">
        <w:rPr>
          <w:sz w:val="24"/>
          <w:szCs w:val="24"/>
        </w:rPr>
        <w:t xml:space="preserve"> запроса предложений</w:t>
      </w:r>
      <w:r w:rsidR="0087407B" w:rsidRPr="00646563">
        <w:rPr>
          <w:sz w:val="24"/>
          <w:szCs w:val="24"/>
        </w:rPr>
        <w:t xml:space="preserve">, чья </w:t>
      </w:r>
      <w:r w:rsidR="004B5EB3" w:rsidRPr="00646563">
        <w:rPr>
          <w:sz w:val="24"/>
          <w:szCs w:val="24"/>
        </w:rPr>
        <w:t>Заявк</w:t>
      </w:r>
      <w:r w:rsidR="0087407B" w:rsidRPr="00646563">
        <w:rPr>
          <w:sz w:val="24"/>
          <w:szCs w:val="24"/>
        </w:rPr>
        <w:t xml:space="preserve">а </w:t>
      </w:r>
      <w:r w:rsidR="00717F60" w:rsidRPr="00646563">
        <w:rPr>
          <w:sz w:val="24"/>
          <w:szCs w:val="24"/>
        </w:rPr>
        <w:t xml:space="preserve">утрачивает статус </w:t>
      </w:r>
      <w:proofErr w:type="gramStart"/>
      <w:r w:rsidR="00696966" w:rsidRPr="00646563">
        <w:rPr>
          <w:sz w:val="24"/>
          <w:szCs w:val="24"/>
        </w:rPr>
        <w:t>наилучшей</w:t>
      </w:r>
      <w:proofErr w:type="gramEnd"/>
      <w:r w:rsidR="00717F60" w:rsidRPr="00646563">
        <w:rPr>
          <w:sz w:val="24"/>
          <w:szCs w:val="24"/>
        </w:rPr>
        <w:t xml:space="preserve">, и его действия (бездействия) означают отказ от заключения </w:t>
      </w:r>
      <w:r w:rsidR="00123C70" w:rsidRPr="00646563">
        <w:rPr>
          <w:sz w:val="24"/>
          <w:szCs w:val="24"/>
        </w:rPr>
        <w:t>Договор</w:t>
      </w:r>
      <w:r w:rsidR="00717F60" w:rsidRPr="00646563">
        <w:rPr>
          <w:sz w:val="24"/>
          <w:szCs w:val="24"/>
        </w:rPr>
        <w:t>а в следующих случаях:</w:t>
      </w:r>
      <w:bookmarkEnd w:id="71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646563">
        <w:rPr>
          <w:bCs w:val="0"/>
          <w:sz w:val="24"/>
          <w:szCs w:val="24"/>
        </w:rPr>
        <w:t>не подписал по итогам проведения запроса</w:t>
      </w:r>
      <w:r w:rsidRPr="00E71A48">
        <w:rPr>
          <w:bCs w:val="0"/>
          <w:sz w:val="24"/>
          <w:szCs w:val="24"/>
        </w:rPr>
        <w:t xml:space="preserve">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4F7AD3" w:rsidRPr="004F7AD3">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4F7AD3" w:rsidRPr="004F7AD3">
        <w:rPr>
          <w:bCs w:val="0"/>
          <w:sz w:val="24"/>
          <w:szCs w:val="24"/>
        </w:rPr>
        <w:t>3.12.4</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4F7AD3">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711"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4F7AD3" w:rsidRPr="004F7AD3">
        <w:rPr>
          <w:bCs w:val="0"/>
          <w:sz w:val="24"/>
          <w:szCs w:val="24"/>
        </w:rPr>
        <w:t>3.12.5</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711"/>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w:t>
      </w:r>
      <w:proofErr w:type="gramStart"/>
      <w:r w:rsidRPr="002D7FEE">
        <w:rPr>
          <w:sz w:val="24"/>
          <w:szCs w:val="24"/>
        </w:rPr>
        <w:t xml:space="preserve">предоставления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4F7AD3" w:rsidRPr="004F7AD3">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4F7AD3" w:rsidRPr="004F7AD3">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4F7AD3" w:rsidRPr="004F7AD3">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2"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w:t>
      </w:r>
      <w:r w:rsidRPr="002D7FEE">
        <w:rPr>
          <w:bCs w:val="0"/>
          <w:sz w:val="24"/>
          <w:szCs w:val="24"/>
        </w:rPr>
        <w:lastRenderedPageBreak/>
        <w:t xml:space="preserve">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713" w:name="_Toc181693189"/>
      <w:bookmarkStart w:id="714" w:name="_Ref190680463"/>
      <w:bookmarkStart w:id="715" w:name="_Ref306140410"/>
      <w:bookmarkStart w:id="716" w:name="_Ref306142159"/>
      <w:bookmarkStart w:id="717" w:name="_Ref468195951"/>
      <w:bookmarkStart w:id="718" w:name="_Ref468195965"/>
      <w:bookmarkStart w:id="719" w:name="_Ref468196034"/>
      <w:bookmarkStart w:id="720" w:name="_Toc498589639"/>
      <w:bookmarkStart w:id="721" w:name="_Ref303102866"/>
      <w:bookmarkStart w:id="722" w:name="_Toc305835589"/>
      <w:bookmarkStart w:id="723" w:name="_Ref303683952"/>
      <w:bookmarkStart w:id="724" w:name="__RefNumPara__840_922829174"/>
      <w:bookmarkEnd w:id="712"/>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713"/>
      <w:bookmarkEnd w:id="714"/>
      <w:bookmarkEnd w:id="715"/>
      <w:bookmarkEnd w:id="716"/>
      <w:bookmarkEnd w:id="717"/>
      <w:bookmarkEnd w:id="718"/>
      <w:bookmarkEnd w:id="719"/>
      <w:bookmarkEnd w:id="720"/>
      <w:r w:rsidRPr="002D7FEE">
        <w:t xml:space="preserve"> </w:t>
      </w:r>
      <w:bookmarkEnd w:id="721"/>
      <w:bookmarkEnd w:id="722"/>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4F7AD3">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4F7AD3" w:rsidRPr="004F7AD3">
        <w:rPr>
          <w:sz w:val="24"/>
          <w:szCs w:val="24"/>
        </w:rPr>
        <w:t>3.13.2</w:t>
      </w:r>
      <w:r w:rsidR="00EE380A">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5"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5"/>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4F7AD3" w:rsidRPr="004F7AD3">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w:t>
      </w:r>
      <w:proofErr w:type="gramStart"/>
      <w:r w:rsidRPr="002D7FEE">
        <w:rPr>
          <w:sz w:val="24"/>
          <w:szCs w:val="24"/>
        </w:rPr>
        <w:t xml:space="preserve">способа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4F7AD3">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4F7AD3" w:rsidRPr="004F7AD3">
        <w:rPr>
          <w:sz w:val="24"/>
          <w:szCs w:val="24"/>
        </w:rPr>
        <w:t>3.13.2</w:t>
      </w:r>
      <w:r w:rsidR="00EE380A">
        <w:fldChar w:fldCharType="end"/>
      </w:r>
      <w:r w:rsidRPr="002D7FEE">
        <w:rPr>
          <w:sz w:val="24"/>
          <w:szCs w:val="24"/>
        </w:rPr>
        <w:t xml:space="preserve">, а также на этапе </w:t>
      </w:r>
      <w:proofErr w:type="spellStart"/>
      <w:r w:rsidRPr="002D7FEE">
        <w:rPr>
          <w:sz w:val="24"/>
          <w:szCs w:val="24"/>
        </w:rPr>
        <w:t>преддговорных</w:t>
      </w:r>
      <w:proofErr w:type="spellEnd"/>
      <w:r w:rsidRPr="002D7FEE">
        <w:rPr>
          <w:sz w:val="24"/>
          <w:szCs w:val="24"/>
        </w:rPr>
        <w:t xml:space="preserve">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4F7AD3" w:rsidRPr="004F7AD3">
        <w:rPr>
          <w:sz w:val="24"/>
          <w:szCs w:val="24"/>
        </w:rPr>
        <w:t>3.12</w:t>
      </w:r>
      <w:r w:rsidR="00EE380A">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6"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4F7AD3" w:rsidRPr="004F7AD3">
        <w:rPr>
          <w:sz w:val="24"/>
          <w:szCs w:val="24"/>
        </w:rPr>
        <w:t>3.12.6</w:t>
      </w:r>
      <w:r w:rsidR="00EE380A">
        <w:fldChar w:fldCharType="end"/>
      </w:r>
      <w:r w:rsidRPr="002D7FEE">
        <w:rPr>
          <w:sz w:val="24"/>
          <w:szCs w:val="24"/>
        </w:rPr>
        <w:t>.</w:t>
      </w:r>
      <w:bookmarkEnd w:id="726"/>
    </w:p>
    <w:p w:rsidR="00932C0A" w:rsidRPr="002D7FEE" w:rsidRDefault="00932C0A" w:rsidP="00824534">
      <w:pPr>
        <w:pStyle w:val="2"/>
        <w:tabs>
          <w:tab w:val="clear" w:pos="1700"/>
          <w:tab w:val="left" w:pos="709"/>
        </w:tabs>
        <w:spacing w:line="264" w:lineRule="auto"/>
      </w:pPr>
      <w:bookmarkStart w:id="727" w:name="_Ref303694483"/>
      <w:bookmarkStart w:id="728" w:name="_Toc305835590"/>
      <w:bookmarkStart w:id="729" w:name="_Ref306140451"/>
      <w:bookmarkStart w:id="730" w:name="_Toc498589640"/>
      <w:r w:rsidRPr="002D7FEE">
        <w:t xml:space="preserve">Уведомление о результатах </w:t>
      </w:r>
      <w:bookmarkEnd w:id="727"/>
      <w:bookmarkEnd w:id="728"/>
      <w:r w:rsidRPr="002D7FEE">
        <w:t>запроса предложений</w:t>
      </w:r>
      <w:bookmarkEnd w:id="729"/>
      <w:bookmarkEnd w:id="730"/>
    </w:p>
    <w:p w:rsidR="004D1DCF" w:rsidRPr="002D7FEE" w:rsidRDefault="00ED5C7C" w:rsidP="004D1DCF">
      <w:pPr>
        <w:pStyle w:val="3"/>
        <w:ind w:left="0" w:firstLine="567"/>
        <w:jc w:val="both"/>
        <w:rPr>
          <w:b w:val="0"/>
          <w:szCs w:val="24"/>
          <w:lang w:eastAsia="ru-RU"/>
        </w:rPr>
      </w:pPr>
      <w:bookmarkStart w:id="731" w:name="_Toc471830476"/>
      <w:bookmarkStart w:id="732" w:name="_Toc498589641"/>
      <w:bookmarkEnd w:id="723"/>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4F7AD3" w:rsidRPr="004F7AD3">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731"/>
      <w:bookmarkEnd w:id="732"/>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733" w:name="_Toc471830477"/>
      <w:bookmarkStart w:id="734"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733"/>
      <w:bookmarkEnd w:id="734"/>
    </w:p>
    <w:p w:rsidR="00C12FA4" w:rsidRPr="004D1DCF" w:rsidRDefault="00C12FA4" w:rsidP="004D1DCF">
      <w:pPr>
        <w:pStyle w:val="3"/>
        <w:ind w:left="0" w:firstLine="567"/>
        <w:jc w:val="both"/>
        <w:rPr>
          <w:b w:val="0"/>
          <w:lang w:eastAsia="ru-RU"/>
        </w:rPr>
        <w:sectPr w:rsidR="00C12FA4" w:rsidRPr="004D1DCF"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5" w:name="_Ref440270568"/>
      <w:bookmarkStart w:id="736" w:name="_Ref440274159"/>
      <w:bookmarkStart w:id="737" w:name="_Ref440292555"/>
      <w:bookmarkStart w:id="738" w:name="_Ref440292779"/>
      <w:bookmarkStart w:id="739" w:name="_Toc498589643"/>
      <w:r>
        <w:rPr>
          <w:szCs w:val="24"/>
        </w:rPr>
        <w:lastRenderedPageBreak/>
        <w:t>Техническая часть</w:t>
      </w:r>
      <w:bookmarkEnd w:id="735"/>
      <w:bookmarkEnd w:id="736"/>
      <w:bookmarkEnd w:id="737"/>
      <w:bookmarkEnd w:id="738"/>
      <w:bookmarkEnd w:id="739"/>
      <w:r w:rsidRPr="00E71A48">
        <w:rPr>
          <w:szCs w:val="24"/>
        </w:rPr>
        <w:t xml:space="preserve"> </w:t>
      </w:r>
    </w:p>
    <w:p w:rsidR="002B5044" w:rsidRPr="00C12FA4" w:rsidRDefault="002B5044" w:rsidP="0021751A">
      <w:pPr>
        <w:pStyle w:val="2"/>
        <w:ind w:left="1701" w:hanging="1134"/>
      </w:pPr>
      <w:bookmarkStart w:id="740" w:name="_Toc176064097"/>
      <w:bookmarkStart w:id="741" w:name="_Toc176338525"/>
      <w:bookmarkStart w:id="742" w:name="_Toc180399753"/>
      <w:bookmarkStart w:id="743" w:name="_Toc189457101"/>
      <w:bookmarkStart w:id="744" w:name="_Toc189461737"/>
      <w:bookmarkStart w:id="745" w:name="_Toc189462011"/>
      <w:bookmarkStart w:id="746" w:name="_Toc191273610"/>
      <w:bookmarkStart w:id="747" w:name="_Toc423421726"/>
      <w:bookmarkStart w:id="748" w:name="_Toc498589644"/>
      <w:bookmarkStart w:id="749" w:name="_Toc167189319"/>
      <w:bookmarkStart w:id="750" w:name="_Toc168725254"/>
      <w:r w:rsidRPr="00C12FA4">
        <w:t xml:space="preserve">Перечень, объемы и характеристики </w:t>
      </w:r>
      <w:bookmarkEnd w:id="740"/>
      <w:bookmarkEnd w:id="741"/>
      <w:bookmarkEnd w:id="742"/>
      <w:bookmarkEnd w:id="743"/>
      <w:bookmarkEnd w:id="744"/>
      <w:bookmarkEnd w:id="745"/>
      <w:bookmarkEnd w:id="746"/>
      <w:bookmarkEnd w:id="747"/>
      <w:r w:rsidR="00C3704B">
        <w:t xml:space="preserve">закупаемых </w:t>
      </w:r>
      <w:r w:rsidR="00CD1816">
        <w:t>работ</w:t>
      </w:r>
      <w:bookmarkEnd w:id="748"/>
    </w:p>
    <w:p w:rsidR="002B5044" w:rsidRPr="003803A7" w:rsidRDefault="002B5044" w:rsidP="002B5044">
      <w:pPr>
        <w:pStyle w:val="3"/>
        <w:ind w:left="0" w:firstLine="851"/>
        <w:jc w:val="both"/>
        <w:rPr>
          <w:b w:val="0"/>
          <w:szCs w:val="24"/>
        </w:rPr>
      </w:pPr>
      <w:bookmarkStart w:id="751" w:name="_Toc439166311"/>
      <w:bookmarkStart w:id="752" w:name="_Toc439170659"/>
      <w:bookmarkStart w:id="753" w:name="_Toc439172761"/>
      <w:bookmarkStart w:id="754" w:name="_Toc439173205"/>
      <w:bookmarkStart w:id="755" w:name="_Toc439238199"/>
      <w:bookmarkStart w:id="756" w:name="_Toc439252751"/>
      <w:bookmarkStart w:id="757" w:name="_Toc439323609"/>
      <w:bookmarkStart w:id="758" w:name="_Toc439323725"/>
      <w:bookmarkStart w:id="759" w:name="_Toc440361359"/>
      <w:bookmarkStart w:id="760" w:name="_Toc440376114"/>
      <w:bookmarkStart w:id="761" w:name="_Toc440376241"/>
      <w:bookmarkStart w:id="762" w:name="_Toc440382503"/>
      <w:bookmarkStart w:id="763" w:name="_Toc440447173"/>
      <w:bookmarkStart w:id="764" w:name="_Toc440620853"/>
      <w:bookmarkStart w:id="765" w:name="_Toc440631488"/>
      <w:bookmarkStart w:id="766" w:name="_Toc440875728"/>
      <w:bookmarkStart w:id="767" w:name="_Toc441131752"/>
      <w:bookmarkStart w:id="768" w:name="_Toc465865193"/>
      <w:bookmarkStart w:id="769" w:name="_Toc468975454"/>
      <w:bookmarkStart w:id="770" w:name="_Toc471830480"/>
      <w:bookmarkStart w:id="771" w:name="_Toc498589645"/>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C55095">
        <w:rPr>
          <w:b w:val="0"/>
          <w:szCs w:val="24"/>
        </w:rPr>
        <w:fldChar w:fldCharType="begin"/>
      </w:r>
      <w:r w:rsidR="00A154B7">
        <w:rPr>
          <w:b w:val="0"/>
          <w:szCs w:val="24"/>
        </w:rPr>
        <w:instrText xml:space="preserve"> REF _Ref440275279 \r \h </w:instrText>
      </w:r>
      <w:r w:rsidR="00C55095">
        <w:rPr>
          <w:b w:val="0"/>
          <w:szCs w:val="24"/>
        </w:rPr>
      </w:r>
      <w:r w:rsidR="00C55095">
        <w:rPr>
          <w:b w:val="0"/>
          <w:szCs w:val="24"/>
        </w:rPr>
        <w:fldChar w:fldCharType="separate"/>
      </w:r>
      <w:r w:rsidR="004F7AD3">
        <w:rPr>
          <w:b w:val="0"/>
          <w:szCs w:val="24"/>
        </w:rPr>
        <w:t>1.1.4</w:t>
      </w:r>
      <w:r w:rsidR="00C55095">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2B5044" w:rsidRPr="003803A7" w:rsidRDefault="002B5044" w:rsidP="0021751A">
      <w:pPr>
        <w:pStyle w:val="2"/>
        <w:ind w:left="1701" w:hanging="1134"/>
      </w:pPr>
      <w:bookmarkStart w:id="772" w:name="_Ref194832984"/>
      <w:bookmarkStart w:id="773" w:name="_Ref197686508"/>
      <w:bookmarkStart w:id="774" w:name="_Toc423421727"/>
      <w:bookmarkStart w:id="775" w:name="_Toc498589646"/>
      <w:r w:rsidRPr="003803A7">
        <w:t xml:space="preserve">Требование к </w:t>
      </w:r>
      <w:bookmarkEnd w:id="772"/>
      <w:bookmarkEnd w:id="773"/>
      <w:bookmarkEnd w:id="774"/>
      <w:r w:rsidR="00C3704B">
        <w:t xml:space="preserve">закупаемым </w:t>
      </w:r>
      <w:r w:rsidR="00CD1816">
        <w:t>работам</w:t>
      </w:r>
      <w:bookmarkEnd w:id="775"/>
    </w:p>
    <w:p w:rsidR="002B5044" w:rsidRPr="003776BB" w:rsidRDefault="002B5044" w:rsidP="002B5044">
      <w:pPr>
        <w:pStyle w:val="3"/>
        <w:ind w:left="0" w:firstLine="851"/>
        <w:jc w:val="both"/>
        <w:rPr>
          <w:b w:val="0"/>
          <w:szCs w:val="24"/>
        </w:rPr>
      </w:pPr>
      <w:bookmarkStart w:id="776" w:name="_Toc439166314"/>
      <w:bookmarkStart w:id="777" w:name="_Toc439170662"/>
      <w:bookmarkStart w:id="778" w:name="_Toc439172764"/>
      <w:bookmarkStart w:id="779" w:name="_Toc439173208"/>
      <w:bookmarkStart w:id="780" w:name="_Toc439238202"/>
      <w:bookmarkStart w:id="781" w:name="_Toc439252754"/>
      <w:bookmarkStart w:id="782" w:name="_Toc439323612"/>
      <w:bookmarkStart w:id="783" w:name="_Toc439323728"/>
      <w:bookmarkStart w:id="784" w:name="_Toc440361362"/>
      <w:bookmarkStart w:id="785" w:name="_Toc440376117"/>
      <w:bookmarkStart w:id="786" w:name="_Toc440376244"/>
      <w:bookmarkStart w:id="787" w:name="_Toc440382505"/>
      <w:bookmarkStart w:id="788" w:name="_Toc440447175"/>
      <w:bookmarkStart w:id="789" w:name="_Toc440620855"/>
      <w:bookmarkStart w:id="790" w:name="_Toc440631490"/>
      <w:bookmarkStart w:id="791" w:name="_Toc440875730"/>
      <w:bookmarkStart w:id="792" w:name="_Toc441131754"/>
      <w:bookmarkStart w:id="793" w:name="_Toc465865195"/>
      <w:bookmarkStart w:id="794" w:name="_Toc468975456"/>
      <w:bookmarkStart w:id="795" w:name="_Toc471830482"/>
      <w:bookmarkStart w:id="796" w:name="_Toc498589647"/>
      <w:bookmarkStart w:id="797" w:name="_Ref194833053"/>
      <w:bookmarkStart w:id="798" w:name="_Ref223496951"/>
      <w:bookmarkStart w:id="799"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p w:rsidR="00910732" w:rsidRPr="0010618F" w:rsidRDefault="00910732" w:rsidP="00910732">
      <w:pPr>
        <w:pStyle w:val="2"/>
        <w:ind w:left="1701" w:hanging="1134"/>
        <w:rPr>
          <w:b w:val="0"/>
        </w:rPr>
      </w:pPr>
      <w:bookmarkStart w:id="800" w:name="_Toc461808930"/>
      <w:bookmarkStart w:id="801" w:name="_Toc464120639"/>
      <w:bookmarkStart w:id="802" w:name="_Toc465774618"/>
      <w:bookmarkStart w:id="803" w:name="_Toc498589648"/>
      <w:bookmarkEnd w:id="749"/>
      <w:bookmarkEnd w:id="750"/>
      <w:bookmarkEnd w:id="797"/>
      <w:bookmarkEnd w:id="798"/>
      <w:bookmarkEnd w:id="799"/>
      <w:r w:rsidRPr="0010618F">
        <w:t>Альтернативные предложения</w:t>
      </w:r>
      <w:bookmarkStart w:id="804" w:name="_Ref56252639"/>
      <w:bookmarkEnd w:id="800"/>
      <w:bookmarkEnd w:id="801"/>
      <w:bookmarkEnd w:id="802"/>
      <w:bookmarkEnd w:id="803"/>
    </w:p>
    <w:p w:rsidR="00910732" w:rsidRPr="002D7FEE" w:rsidRDefault="00910732" w:rsidP="00910732">
      <w:pPr>
        <w:pStyle w:val="3"/>
        <w:ind w:left="0" w:firstLine="851"/>
        <w:jc w:val="both"/>
        <w:rPr>
          <w:b w:val="0"/>
          <w:szCs w:val="24"/>
        </w:rPr>
      </w:pPr>
      <w:bookmarkStart w:id="805" w:name="_Toc461808802"/>
      <w:bookmarkStart w:id="806" w:name="_Toc461808931"/>
      <w:bookmarkStart w:id="807" w:name="_Toc464120640"/>
      <w:bookmarkStart w:id="808" w:name="_Toc465774619"/>
      <w:bookmarkStart w:id="809" w:name="_Toc465865197"/>
      <w:bookmarkStart w:id="810" w:name="_Toc468975458"/>
      <w:bookmarkStart w:id="811" w:name="_Toc471830484"/>
      <w:bookmarkStart w:id="812"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4"/>
      <w:bookmarkEnd w:id="805"/>
      <w:bookmarkEnd w:id="806"/>
      <w:bookmarkEnd w:id="807"/>
      <w:bookmarkEnd w:id="808"/>
      <w:bookmarkEnd w:id="809"/>
      <w:bookmarkEnd w:id="810"/>
      <w:bookmarkEnd w:id="811"/>
      <w:bookmarkEnd w:id="812"/>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2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13" w:name="_Ref440270602"/>
      <w:bookmarkStart w:id="814" w:name="_Toc498589650"/>
      <w:r w:rsidRPr="00E71A48">
        <w:rPr>
          <w:szCs w:val="24"/>
        </w:rPr>
        <w:lastRenderedPageBreak/>
        <w:t>Образцы основных форм документов, включаемых в Заявку</w:t>
      </w:r>
      <w:bookmarkEnd w:id="813"/>
      <w:bookmarkEnd w:id="814"/>
      <w:r w:rsidRPr="00E71A48">
        <w:rPr>
          <w:szCs w:val="24"/>
        </w:rPr>
        <w:t xml:space="preserve"> </w:t>
      </w:r>
    </w:p>
    <w:p w:rsidR="004F4D80" w:rsidRPr="00F647F7" w:rsidRDefault="004F4D80" w:rsidP="004F4D80">
      <w:pPr>
        <w:pStyle w:val="2"/>
      </w:pPr>
      <w:bookmarkStart w:id="815" w:name="_Ref55336310"/>
      <w:bookmarkStart w:id="816" w:name="_Toc57314672"/>
      <w:bookmarkStart w:id="817" w:name="_Toc69728986"/>
      <w:bookmarkStart w:id="818" w:name="_Toc98253919"/>
      <w:bookmarkStart w:id="819" w:name="_Toc165173847"/>
      <w:bookmarkStart w:id="820" w:name="_Toc423423667"/>
      <w:bookmarkStart w:id="821" w:name="_Toc498589651"/>
      <w:r w:rsidRPr="00F647F7">
        <w:t xml:space="preserve">Письмо о подаче оферты </w:t>
      </w:r>
      <w:bookmarkStart w:id="822" w:name="_Ref22846535"/>
      <w:r w:rsidRPr="00F647F7">
        <w:t>(</w:t>
      </w:r>
      <w:bookmarkEnd w:id="822"/>
      <w:r w:rsidRPr="00F647F7">
        <w:t xml:space="preserve">форма </w:t>
      </w:r>
      <w:r w:rsidRPr="00F647F7">
        <w:rPr>
          <w:noProof/>
        </w:rPr>
        <w:t>1</w:t>
      </w:r>
      <w:r w:rsidRPr="00F647F7">
        <w:t>)</w:t>
      </w:r>
      <w:bookmarkEnd w:id="815"/>
      <w:bookmarkEnd w:id="816"/>
      <w:bookmarkEnd w:id="817"/>
      <w:bookmarkEnd w:id="818"/>
      <w:bookmarkEnd w:id="819"/>
      <w:bookmarkEnd w:id="820"/>
      <w:bookmarkEnd w:id="821"/>
    </w:p>
    <w:p w:rsidR="004F4D80" w:rsidRPr="00C236C0" w:rsidRDefault="004F4D80" w:rsidP="004F4D80">
      <w:pPr>
        <w:pStyle w:val="3"/>
        <w:rPr>
          <w:szCs w:val="24"/>
        </w:rPr>
      </w:pPr>
      <w:bookmarkStart w:id="823" w:name="_Toc98253920"/>
      <w:bookmarkStart w:id="824" w:name="_Toc157248174"/>
      <w:bookmarkStart w:id="825" w:name="_Toc157496543"/>
      <w:bookmarkStart w:id="826" w:name="_Toc158206082"/>
      <w:bookmarkStart w:id="827" w:name="_Toc164057767"/>
      <w:bookmarkStart w:id="828" w:name="_Toc164137117"/>
      <w:bookmarkStart w:id="829" w:name="_Toc164161277"/>
      <w:bookmarkStart w:id="830" w:name="_Toc165173848"/>
      <w:bookmarkStart w:id="831" w:name="_Toc439170673"/>
      <w:bookmarkStart w:id="832" w:name="_Toc439172775"/>
      <w:bookmarkStart w:id="833" w:name="_Toc439173219"/>
      <w:bookmarkStart w:id="834" w:name="_Toc439238213"/>
      <w:bookmarkStart w:id="835" w:name="_Toc440361369"/>
      <w:bookmarkStart w:id="836" w:name="_Toc440376124"/>
      <w:bookmarkStart w:id="837" w:name="_Toc465865200"/>
      <w:bookmarkStart w:id="838" w:name="_Toc471830487"/>
      <w:bookmarkStart w:id="839" w:name="_Toc498589652"/>
      <w:r w:rsidRPr="00C236C0">
        <w:rPr>
          <w:szCs w:val="24"/>
        </w:rPr>
        <w:t>Форма письма о подаче оферты</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 xml:space="preserve">Стоимость </w:t>
      </w:r>
      <w:proofErr w:type="gramStart"/>
      <w:r w:rsidRPr="00572945">
        <w:rPr>
          <w:sz w:val="24"/>
          <w:szCs w:val="24"/>
        </w:rPr>
        <w:t>является окончательной и содержит</w:t>
      </w:r>
      <w:proofErr w:type="gramEnd"/>
      <w:r w:rsidRPr="00572945">
        <w:rPr>
          <w:sz w:val="24"/>
          <w:szCs w:val="24"/>
        </w:rPr>
        <w:t xml:space="preserve">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w:t>
      </w:r>
      <w:proofErr w:type="gramStart"/>
      <w:r w:rsidRPr="00F647F7">
        <w:rPr>
          <w:sz w:val="24"/>
          <w:szCs w:val="24"/>
        </w:rPr>
        <w:t>имеет правовой статус оферты и действует</w:t>
      </w:r>
      <w:proofErr w:type="gramEnd"/>
      <w:r w:rsidRPr="00F647F7">
        <w:rPr>
          <w:sz w:val="24"/>
          <w:szCs w:val="24"/>
        </w:rPr>
        <w:t xml:space="preserve">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 xml:space="preserve">вы не </w:t>
      </w:r>
      <w:proofErr w:type="gramStart"/>
      <w:r w:rsidRPr="002D7FEE">
        <w:rPr>
          <w:sz w:val="24"/>
          <w:szCs w:val="24"/>
        </w:rPr>
        <w:t>отвечаете и не имеете</w:t>
      </w:r>
      <w:proofErr w:type="gramEnd"/>
      <w:r w:rsidRPr="002D7FEE">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proofErr w:type="gramStart"/>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w:t>
      </w:r>
      <w:proofErr w:type="gramStart"/>
      <w:r w:rsidRPr="002D7FEE">
        <w:rPr>
          <w:sz w:val="24"/>
          <w:szCs w:val="24"/>
        </w:rPr>
        <w:t>обеспечения исполнения обязательств Участника закупки</w:t>
      </w:r>
      <w:proofErr w:type="gramEnd"/>
      <w:r w:rsidRPr="002D7FEE">
        <w:rPr>
          <w:sz w:val="24"/>
          <w:szCs w:val="24"/>
        </w:rPr>
        <w:t xml:space="preserve">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41" w:name="_Toc98253921"/>
      <w:bookmarkStart w:id="842" w:name="_Toc157248175"/>
      <w:bookmarkStart w:id="843" w:name="_Toc157496544"/>
      <w:bookmarkStart w:id="844" w:name="_Toc158206083"/>
      <w:bookmarkStart w:id="845" w:name="_Toc164057768"/>
      <w:bookmarkStart w:id="846" w:name="_Toc164137118"/>
      <w:bookmarkStart w:id="847" w:name="_Toc164161278"/>
      <w:bookmarkStart w:id="848" w:name="_Toc165173849"/>
      <w:r>
        <w:rPr>
          <w:b/>
          <w:szCs w:val="24"/>
        </w:rPr>
        <w:br w:type="page"/>
      </w:r>
    </w:p>
    <w:p w:rsidR="004F4D80" w:rsidRPr="00C236C0" w:rsidRDefault="004F4D80" w:rsidP="004F4D80">
      <w:pPr>
        <w:pStyle w:val="3"/>
        <w:rPr>
          <w:szCs w:val="24"/>
        </w:rPr>
      </w:pPr>
      <w:bookmarkStart w:id="849" w:name="_Toc439170674"/>
      <w:bookmarkStart w:id="850" w:name="_Toc439172776"/>
      <w:bookmarkStart w:id="851" w:name="_Toc439173220"/>
      <w:bookmarkStart w:id="852" w:name="_Toc439238214"/>
      <w:bookmarkStart w:id="853" w:name="_Toc439252762"/>
      <w:bookmarkStart w:id="854" w:name="_Toc439323736"/>
      <w:bookmarkStart w:id="855" w:name="_Toc440361370"/>
      <w:bookmarkStart w:id="856" w:name="_Toc440376125"/>
      <w:bookmarkStart w:id="857" w:name="_Toc440376252"/>
      <w:bookmarkStart w:id="858" w:name="_Toc440382510"/>
      <w:bookmarkStart w:id="859" w:name="_Toc440447180"/>
      <w:bookmarkStart w:id="860" w:name="_Toc440620860"/>
      <w:bookmarkStart w:id="861" w:name="_Toc440631495"/>
      <w:bookmarkStart w:id="862" w:name="_Toc440875734"/>
      <w:bookmarkStart w:id="863" w:name="_Toc441131758"/>
      <w:bookmarkStart w:id="864" w:name="_Toc465865201"/>
      <w:bookmarkStart w:id="865" w:name="_Toc471830488"/>
      <w:bookmarkStart w:id="866" w:name="_Toc498589653"/>
      <w:r w:rsidRPr="00C236C0">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4F7AD3">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w:t>
      </w:r>
      <w:proofErr w:type="gramStart"/>
      <w:r w:rsidR="004F4D80" w:rsidRPr="00572945">
        <w:rPr>
          <w:sz w:val="24"/>
          <w:szCs w:val="24"/>
        </w:rPr>
        <w:t>перечислить и указать</w:t>
      </w:r>
      <w:proofErr w:type="gramEnd"/>
      <w:r w:rsidR="004F4D80" w:rsidRPr="00572945">
        <w:rPr>
          <w:sz w:val="24"/>
          <w:szCs w:val="24"/>
        </w:rPr>
        <w:t xml:space="preserve">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w:t>
      </w:r>
      <w:proofErr w:type="gramStart"/>
      <w:r w:rsidRPr="00492C8B">
        <w:rPr>
          <w:sz w:val="24"/>
          <w:szCs w:val="24"/>
        </w:rPr>
        <w:t>подписано и скреплено</w:t>
      </w:r>
      <w:proofErr w:type="gramEnd"/>
      <w:r w:rsidRPr="00492C8B">
        <w:rPr>
          <w:sz w:val="24"/>
          <w:szCs w:val="24"/>
        </w:rPr>
        <w:t xml:space="preserve">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4F7AD3">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4F7AD3">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67" w:name="_Ref55335821"/>
      <w:bookmarkStart w:id="868" w:name="_Ref55336345"/>
      <w:bookmarkStart w:id="869" w:name="_Toc57314674"/>
      <w:bookmarkStart w:id="870" w:name="_Toc69728988"/>
      <w:bookmarkStart w:id="871" w:name="_Toc98253922"/>
      <w:bookmarkStart w:id="872" w:name="_Toc165173850"/>
      <w:r>
        <w:br w:type="page"/>
      </w:r>
    </w:p>
    <w:p w:rsidR="00920CB0" w:rsidRDefault="00920CB0" w:rsidP="00920CB0">
      <w:pPr>
        <w:pStyle w:val="3"/>
        <w:rPr>
          <w:szCs w:val="24"/>
        </w:rPr>
      </w:pPr>
      <w:bookmarkStart w:id="873" w:name="_Ref440271964"/>
      <w:bookmarkStart w:id="874" w:name="_Toc440361371"/>
      <w:bookmarkStart w:id="875" w:name="_Toc440376126"/>
      <w:bookmarkStart w:id="876" w:name="_Toc498589654"/>
      <w:r>
        <w:rPr>
          <w:szCs w:val="24"/>
        </w:rPr>
        <w:lastRenderedPageBreak/>
        <w:t>Антикоррупционные обязательства (Форма 1.1).</w:t>
      </w:r>
      <w:bookmarkEnd w:id="873"/>
      <w:bookmarkEnd w:id="874"/>
      <w:bookmarkEnd w:id="875"/>
      <w:bookmarkEnd w:id="876"/>
    </w:p>
    <w:p w:rsidR="00920CB0" w:rsidRPr="00920CB0" w:rsidRDefault="00920CB0" w:rsidP="001405FA">
      <w:pPr>
        <w:pStyle w:val="3"/>
        <w:numPr>
          <w:ilvl w:val="3"/>
          <w:numId w:val="70"/>
        </w:numPr>
        <w:rPr>
          <w:b w:val="0"/>
          <w:szCs w:val="24"/>
        </w:rPr>
      </w:pPr>
      <w:bookmarkStart w:id="877" w:name="_Toc439238216"/>
      <w:bookmarkStart w:id="878" w:name="_Toc439252764"/>
      <w:bookmarkStart w:id="879" w:name="_Toc439323738"/>
      <w:bookmarkStart w:id="880" w:name="_Toc440361372"/>
      <w:bookmarkStart w:id="881" w:name="_Toc440376127"/>
      <w:bookmarkStart w:id="882" w:name="_Toc440376254"/>
      <w:bookmarkStart w:id="883" w:name="_Toc440382512"/>
      <w:bookmarkStart w:id="884" w:name="_Toc440447182"/>
      <w:bookmarkStart w:id="885" w:name="_Toc440620862"/>
      <w:bookmarkStart w:id="886" w:name="_Toc440631497"/>
      <w:bookmarkStart w:id="887" w:name="_Toc440875736"/>
      <w:bookmarkStart w:id="888" w:name="_Toc441131760"/>
      <w:bookmarkStart w:id="889" w:name="_Toc465865203"/>
      <w:bookmarkStart w:id="890" w:name="_Toc471830490"/>
      <w:bookmarkStart w:id="891" w:name="_Toc498589655"/>
      <w:r w:rsidRPr="00920CB0">
        <w:rPr>
          <w:b w:val="0"/>
          <w:szCs w:val="24"/>
        </w:rPr>
        <w:t xml:space="preserve">Форма </w:t>
      </w:r>
      <w:r>
        <w:rPr>
          <w:b w:val="0"/>
          <w:szCs w:val="24"/>
        </w:rPr>
        <w:t>Антикоррупционных обязательств</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160223">
        <w:rPr>
          <w:color w:val="000000"/>
        </w:rPr>
        <w:t>гарантирует и заверяет</w:t>
      </w:r>
      <w:proofErr w:type="gramEnd"/>
      <w:r w:rsidRPr="00160223">
        <w:rPr>
          <w:color w:val="000000"/>
        </w:rPr>
        <w:t xml:space="preserve">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После получения такого письменного уведомления Заказчик </w:t>
      </w:r>
      <w:proofErr w:type="gramStart"/>
      <w:r w:rsidRPr="00160223">
        <w:rPr>
          <w:color w:val="000000"/>
        </w:rPr>
        <w:t>осуществляет соответствующую проверку и направляет</w:t>
      </w:r>
      <w:proofErr w:type="gramEnd"/>
      <w:r w:rsidRPr="00160223">
        <w:rPr>
          <w:color w:val="000000"/>
        </w:rPr>
        <w:t xml:space="preserve">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w:t>
      </w:r>
      <w:proofErr w:type="gramStart"/>
      <w:r w:rsidRPr="00160223">
        <w:rPr>
          <w:color w:val="000000"/>
        </w:rPr>
        <w:t>соблюдать и исполнять</w:t>
      </w:r>
      <w:proofErr w:type="gramEnd"/>
      <w:r w:rsidRPr="00160223">
        <w:rPr>
          <w:color w:val="000000"/>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proofErr w:type="gramStart"/>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1"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92" w:name="_Toc423423668"/>
      <w:bookmarkStart w:id="893" w:name="_Ref440271072"/>
      <w:bookmarkStart w:id="894" w:name="_Ref440273986"/>
      <w:bookmarkStart w:id="895" w:name="_Ref440274337"/>
      <w:bookmarkStart w:id="896" w:name="_Ref440274913"/>
      <w:bookmarkStart w:id="897" w:name="_Ref440284918"/>
      <w:bookmarkStart w:id="898"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67"/>
      <w:bookmarkEnd w:id="868"/>
      <w:bookmarkEnd w:id="869"/>
      <w:bookmarkEnd w:id="870"/>
      <w:bookmarkEnd w:id="871"/>
      <w:bookmarkEnd w:id="872"/>
      <w:bookmarkEnd w:id="892"/>
      <w:bookmarkEnd w:id="893"/>
      <w:bookmarkEnd w:id="894"/>
      <w:bookmarkEnd w:id="895"/>
      <w:bookmarkEnd w:id="896"/>
      <w:bookmarkEnd w:id="897"/>
      <w:bookmarkEnd w:id="89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99" w:name="_Toc98253923"/>
      <w:bookmarkStart w:id="900" w:name="_Toc157248177"/>
      <w:bookmarkStart w:id="901" w:name="_Toc157496546"/>
      <w:bookmarkStart w:id="902" w:name="_Toc158206085"/>
      <w:bookmarkStart w:id="903" w:name="_Toc164057770"/>
      <w:bookmarkStart w:id="904" w:name="_Toc164137120"/>
      <w:bookmarkStart w:id="905" w:name="_Toc164161280"/>
      <w:bookmarkStart w:id="906" w:name="_Toc165173851"/>
      <w:bookmarkStart w:id="907" w:name="_Ref264038986"/>
      <w:bookmarkStart w:id="908" w:name="_Ref264359294"/>
      <w:bookmarkStart w:id="909" w:name="_Toc439170676"/>
      <w:bookmarkStart w:id="910" w:name="_Toc439172778"/>
      <w:bookmarkStart w:id="911" w:name="_Toc439173222"/>
      <w:bookmarkStart w:id="912" w:name="_Toc439238218"/>
      <w:bookmarkStart w:id="913" w:name="_Toc439252766"/>
      <w:bookmarkStart w:id="914" w:name="_Toc439323740"/>
      <w:bookmarkStart w:id="915" w:name="_Toc440361374"/>
      <w:bookmarkStart w:id="916" w:name="_Toc440376129"/>
      <w:bookmarkStart w:id="917" w:name="_Toc440376256"/>
      <w:bookmarkStart w:id="918" w:name="_Toc440382514"/>
      <w:bookmarkStart w:id="919" w:name="_Toc440447184"/>
      <w:bookmarkStart w:id="920" w:name="_Toc440620864"/>
      <w:bookmarkStart w:id="921" w:name="_Toc440631499"/>
      <w:bookmarkStart w:id="922" w:name="_Toc440875738"/>
      <w:bookmarkStart w:id="923" w:name="_Toc441131762"/>
      <w:bookmarkStart w:id="924" w:name="_Toc465865205"/>
      <w:bookmarkStart w:id="925" w:name="_Toc468975466"/>
      <w:bookmarkStart w:id="926" w:name="_Toc471830492"/>
      <w:bookmarkStart w:id="927" w:name="_Toc498589657"/>
      <w:r w:rsidRPr="00C236C0">
        <w:rPr>
          <w:szCs w:val="24"/>
        </w:rPr>
        <w:t xml:space="preserve">Форма </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r w:rsidR="00492C8B">
        <w:rPr>
          <w:szCs w:val="24"/>
        </w:rPr>
        <w:t>Сводной таблицы стоимости</w:t>
      </w:r>
      <w:bookmarkEnd w:id="913"/>
      <w:bookmarkEnd w:id="914"/>
      <w:bookmarkEnd w:id="915"/>
      <w:bookmarkEnd w:id="916"/>
      <w:bookmarkEnd w:id="917"/>
      <w:bookmarkEnd w:id="918"/>
      <w:bookmarkEnd w:id="919"/>
      <w:bookmarkEnd w:id="920"/>
      <w:bookmarkEnd w:id="921"/>
      <w:bookmarkEnd w:id="922"/>
      <w:r w:rsidR="001C4BB0" w:rsidRPr="001C4BB0">
        <w:rPr>
          <w:bCs w:val="0"/>
          <w:szCs w:val="24"/>
        </w:rPr>
        <w:t xml:space="preserve"> </w:t>
      </w:r>
      <w:r w:rsidR="001C4BB0" w:rsidRPr="005D252F">
        <w:rPr>
          <w:bCs w:val="0"/>
          <w:szCs w:val="24"/>
        </w:rPr>
        <w:t>работ</w:t>
      </w:r>
      <w:bookmarkEnd w:id="923"/>
      <w:bookmarkEnd w:id="924"/>
      <w:bookmarkEnd w:id="925"/>
      <w:bookmarkEnd w:id="926"/>
      <w:bookmarkEnd w:id="92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28" w:name="_Toc176765534"/>
      <w:bookmarkStart w:id="929" w:name="_Toc198979983"/>
      <w:bookmarkStart w:id="930" w:name="_Toc217466315"/>
      <w:bookmarkStart w:id="931" w:name="_Toc217702856"/>
      <w:bookmarkStart w:id="932" w:name="_Toc233601974"/>
      <w:bookmarkStart w:id="933" w:name="_Toc263343460"/>
      <w:r w:rsidRPr="00F647F7">
        <w:rPr>
          <w:b w:val="0"/>
          <w:szCs w:val="24"/>
        </w:rPr>
        <w:br w:type="page"/>
      </w:r>
      <w:bookmarkStart w:id="934" w:name="_Toc439170677"/>
      <w:bookmarkStart w:id="935" w:name="_Toc439172779"/>
      <w:bookmarkStart w:id="936" w:name="_Toc439173223"/>
      <w:bookmarkStart w:id="937" w:name="_Toc439238219"/>
      <w:bookmarkStart w:id="938" w:name="_Toc439252767"/>
      <w:bookmarkStart w:id="939" w:name="_Toc439323741"/>
      <w:bookmarkStart w:id="940" w:name="_Toc440361375"/>
      <w:bookmarkStart w:id="941" w:name="_Toc440376130"/>
      <w:bookmarkStart w:id="942" w:name="_Toc440376257"/>
      <w:bookmarkStart w:id="943" w:name="_Toc440382515"/>
      <w:bookmarkStart w:id="944" w:name="_Toc440447185"/>
      <w:bookmarkStart w:id="945" w:name="_Toc440620865"/>
      <w:bookmarkStart w:id="946" w:name="_Toc440631500"/>
      <w:bookmarkStart w:id="947" w:name="_Toc440875739"/>
      <w:bookmarkStart w:id="948" w:name="_Toc441131763"/>
      <w:bookmarkStart w:id="949" w:name="_Toc465865206"/>
      <w:bookmarkStart w:id="950" w:name="_Toc468975467"/>
      <w:bookmarkStart w:id="951" w:name="_Toc471830493"/>
      <w:bookmarkStart w:id="952" w:name="_Toc498589658"/>
      <w:r w:rsidRPr="00C236C0">
        <w:rPr>
          <w:szCs w:val="24"/>
        </w:rPr>
        <w:lastRenderedPageBreak/>
        <w:t>Инструкции по заполнению</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4F7AD3">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53" w:name="_Ref86826666"/>
      <w:bookmarkStart w:id="954" w:name="_Toc90385112"/>
      <w:bookmarkStart w:id="955" w:name="_Toc98253925"/>
      <w:bookmarkStart w:id="956" w:name="_Toc165173853"/>
      <w:bookmarkStart w:id="957"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58" w:name="_Ref440537086"/>
      <w:bookmarkStart w:id="959"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53"/>
      <w:bookmarkEnd w:id="954"/>
      <w:bookmarkEnd w:id="955"/>
      <w:bookmarkEnd w:id="956"/>
      <w:bookmarkEnd w:id="957"/>
      <w:bookmarkEnd w:id="958"/>
      <w:bookmarkEnd w:id="95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60" w:name="_Toc90385113"/>
      <w:bookmarkStart w:id="961" w:name="_Toc98253926"/>
      <w:bookmarkStart w:id="962" w:name="_Toc157248180"/>
      <w:bookmarkStart w:id="963" w:name="_Toc157496549"/>
      <w:bookmarkStart w:id="964" w:name="_Toc158206088"/>
      <w:bookmarkStart w:id="965" w:name="_Toc164057773"/>
      <w:bookmarkStart w:id="966" w:name="_Toc164137123"/>
      <w:bookmarkStart w:id="967" w:name="_Toc164161283"/>
      <w:bookmarkStart w:id="968" w:name="_Toc165173854"/>
      <w:bookmarkStart w:id="969" w:name="_Ref193690005"/>
      <w:bookmarkStart w:id="970" w:name="_Toc439170679"/>
      <w:bookmarkStart w:id="971" w:name="_Toc439172781"/>
      <w:bookmarkStart w:id="972" w:name="_Toc439173225"/>
      <w:bookmarkStart w:id="973" w:name="_Toc439238221"/>
      <w:bookmarkStart w:id="974" w:name="_Toc439252769"/>
      <w:bookmarkStart w:id="975" w:name="_Toc439323743"/>
      <w:bookmarkStart w:id="976" w:name="_Toc440361377"/>
      <w:bookmarkStart w:id="977" w:name="_Toc440376132"/>
      <w:bookmarkStart w:id="978" w:name="_Toc440376259"/>
      <w:bookmarkStart w:id="979" w:name="_Toc440382517"/>
      <w:bookmarkStart w:id="980" w:name="_Toc440447187"/>
      <w:bookmarkStart w:id="981" w:name="_Toc440620867"/>
      <w:bookmarkStart w:id="982" w:name="_Toc440631502"/>
      <w:bookmarkStart w:id="983" w:name="_Toc440875741"/>
      <w:bookmarkStart w:id="984" w:name="_Toc441131765"/>
      <w:bookmarkStart w:id="985" w:name="_Toc465865208"/>
      <w:bookmarkStart w:id="986" w:name="_Toc468975469"/>
      <w:bookmarkStart w:id="987" w:name="_Toc471830495"/>
      <w:bookmarkStart w:id="988" w:name="_Toc498589660"/>
      <w:r w:rsidRPr="00C236C0">
        <w:rPr>
          <w:szCs w:val="24"/>
        </w:rPr>
        <w:t xml:space="preserve">Форма </w:t>
      </w:r>
      <w:bookmarkEnd w:id="960"/>
      <w:bookmarkEnd w:id="961"/>
      <w:bookmarkEnd w:id="962"/>
      <w:bookmarkEnd w:id="963"/>
      <w:bookmarkEnd w:id="964"/>
      <w:bookmarkEnd w:id="965"/>
      <w:bookmarkEnd w:id="966"/>
      <w:bookmarkEnd w:id="967"/>
      <w:bookmarkEnd w:id="968"/>
      <w:bookmarkEnd w:id="969"/>
      <w:r w:rsidRPr="00C236C0">
        <w:rPr>
          <w:szCs w:val="24"/>
        </w:rPr>
        <w:t>технического предложения</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89" w:name="_Ref55335818"/>
      <w:bookmarkStart w:id="990" w:name="_Ref55336334"/>
      <w:bookmarkStart w:id="991" w:name="_Toc57314673"/>
      <w:bookmarkStart w:id="992" w:name="_Toc69728987"/>
      <w:bookmarkStart w:id="993" w:name="_Toc98253928"/>
      <w:bookmarkStart w:id="994" w:name="_Toc165173856"/>
      <w:bookmarkStart w:id="995" w:name="_Ref194749150"/>
      <w:bookmarkStart w:id="996" w:name="_Ref194750368"/>
      <w:bookmarkStart w:id="997" w:name="_Ref89649494"/>
      <w:bookmarkStart w:id="99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4F7AD3">
        <w:rPr>
          <w:i/>
          <w:color w:val="000000"/>
        </w:rPr>
        <w:t>4</w:t>
      </w:r>
      <w:r w:rsidR="00C55095">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4F7AD3">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99" w:name="_Toc176765537"/>
      <w:bookmarkStart w:id="1000" w:name="_Toc198979986"/>
      <w:bookmarkStart w:id="1001" w:name="_Toc217466321"/>
      <w:bookmarkStart w:id="1002" w:name="_Toc217702859"/>
      <w:bookmarkStart w:id="1003" w:name="_Toc233601977"/>
      <w:bookmarkStart w:id="1004" w:name="_Toc263343463"/>
      <w:bookmarkStart w:id="1005" w:name="_Toc439170680"/>
      <w:bookmarkStart w:id="1006" w:name="_Toc439172782"/>
      <w:bookmarkStart w:id="1007" w:name="_Toc439173226"/>
      <w:bookmarkStart w:id="1008" w:name="_Toc439238222"/>
      <w:bookmarkStart w:id="1009" w:name="_Toc439252770"/>
      <w:bookmarkStart w:id="1010" w:name="_Toc439323744"/>
      <w:bookmarkStart w:id="1011" w:name="_Toc440361378"/>
      <w:bookmarkStart w:id="1012" w:name="_Toc440376133"/>
      <w:bookmarkStart w:id="1013" w:name="_Toc440376260"/>
      <w:bookmarkStart w:id="1014" w:name="_Toc440382518"/>
      <w:bookmarkStart w:id="1015" w:name="_Toc440447188"/>
      <w:bookmarkStart w:id="1016" w:name="_Toc440620868"/>
      <w:bookmarkStart w:id="1017" w:name="_Toc440631503"/>
      <w:bookmarkStart w:id="1018" w:name="_Toc440875742"/>
      <w:bookmarkStart w:id="1019" w:name="_Toc441131766"/>
      <w:bookmarkStart w:id="1020" w:name="_Toc465865209"/>
      <w:bookmarkStart w:id="1021" w:name="_Toc468975470"/>
      <w:bookmarkStart w:id="1022" w:name="_Toc471830496"/>
      <w:bookmarkStart w:id="1023" w:name="_Toc498589661"/>
      <w:r w:rsidRPr="00C236C0">
        <w:rPr>
          <w:szCs w:val="24"/>
        </w:rPr>
        <w:lastRenderedPageBreak/>
        <w:t>Инструкции по заполнению</w:t>
      </w:r>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4F7AD3">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24"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5" w:name="_Toc423423670"/>
      <w:bookmarkStart w:id="1026" w:name="_Ref440271036"/>
      <w:bookmarkStart w:id="1027" w:name="_Ref440274366"/>
      <w:bookmarkStart w:id="1028" w:name="_Ref440274902"/>
      <w:bookmarkStart w:id="1029" w:name="_Ref440284947"/>
      <w:bookmarkStart w:id="1030" w:name="_Ref440361140"/>
      <w:bookmarkStart w:id="1031"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89"/>
      <w:bookmarkEnd w:id="990"/>
      <w:bookmarkEnd w:id="991"/>
      <w:bookmarkEnd w:id="992"/>
      <w:bookmarkEnd w:id="993"/>
      <w:bookmarkEnd w:id="994"/>
      <w:bookmarkEnd w:id="995"/>
      <w:bookmarkEnd w:id="996"/>
      <w:bookmarkEnd w:id="1024"/>
      <w:bookmarkEnd w:id="1025"/>
      <w:bookmarkEnd w:id="1026"/>
      <w:bookmarkEnd w:id="1027"/>
      <w:bookmarkEnd w:id="1028"/>
      <w:bookmarkEnd w:id="1029"/>
      <w:bookmarkEnd w:id="1030"/>
      <w:bookmarkEnd w:id="10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32" w:name="_Toc98253929"/>
      <w:bookmarkStart w:id="1033" w:name="_Toc157248183"/>
      <w:bookmarkStart w:id="1034" w:name="_Toc157496552"/>
      <w:bookmarkStart w:id="1035" w:name="_Toc158206091"/>
      <w:bookmarkStart w:id="1036" w:name="_Toc164057776"/>
      <w:bookmarkStart w:id="1037" w:name="_Toc164137126"/>
      <w:bookmarkStart w:id="1038" w:name="_Toc164161286"/>
      <w:bookmarkStart w:id="1039" w:name="_Toc165173857"/>
      <w:bookmarkStart w:id="1040" w:name="_Toc439170682"/>
      <w:bookmarkStart w:id="1041" w:name="_Toc439172784"/>
      <w:bookmarkStart w:id="1042" w:name="_Toc439173228"/>
      <w:bookmarkStart w:id="1043" w:name="_Toc439238224"/>
      <w:bookmarkStart w:id="1044" w:name="_Toc439252772"/>
      <w:bookmarkStart w:id="1045" w:name="_Toc439323746"/>
      <w:bookmarkStart w:id="1046" w:name="_Toc440361380"/>
      <w:bookmarkStart w:id="1047" w:name="_Toc440376135"/>
      <w:bookmarkStart w:id="1048" w:name="_Toc440376262"/>
      <w:bookmarkStart w:id="1049" w:name="_Toc440382520"/>
      <w:bookmarkStart w:id="1050" w:name="_Toc440447190"/>
      <w:bookmarkStart w:id="1051" w:name="_Toc440620870"/>
      <w:bookmarkStart w:id="1052" w:name="_Toc440631505"/>
      <w:bookmarkStart w:id="1053" w:name="_Toc440875744"/>
      <w:bookmarkStart w:id="1054" w:name="_Toc441131768"/>
      <w:bookmarkStart w:id="1055" w:name="_Toc465865211"/>
      <w:bookmarkStart w:id="1056" w:name="_Toc468975472"/>
      <w:bookmarkStart w:id="1057" w:name="_Toc471830498"/>
      <w:bookmarkStart w:id="1058" w:name="_Toc498589663"/>
      <w:r w:rsidRPr="00F647F7">
        <w:rPr>
          <w:b w:val="0"/>
          <w:szCs w:val="24"/>
        </w:rPr>
        <w:t xml:space="preserve">Форма </w:t>
      </w:r>
      <w:bookmarkEnd w:id="1032"/>
      <w:r w:rsidRPr="00F647F7">
        <w:rPr>
          <w:b w:val="0"/>
          <w:szCs w:val="24"/>
        </w:rPr>
        <w:t xml:space="preserve">графика </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r w:rsidR="00C22199">
        <w:rPr>
          <w:b w:val="0"/>
          <w:szCs w:val="24"/>
        </w:rPr>
        <w:t>выполнения работ</w:t>
      </w:r>
      <w:bookmarkEnd w:id="1051"/>
      <w:bookmarkEnd w:id="1052"/>
      <w:bookmarkEnd w:id="1053"/>
      <w:bookmarkEnd w:id="1054"/>
      <w:bookmarkEnd w:id="1055"/>
      <w:bookmarkEnd w:id="1056"/>
      <w:bookmarkEnd w:id="1057"/>
      <w:bookmarkEnd w:id="10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59" w:name="_Toc171070556"/>
      <w:bookmarkStart w:id="1060" w:name="_Toc98253927"/>
      <w:bookmarkStart w:id="1061" w:name="_Toc176605808"/>
      <w:bookmarkStart w:id="1062" w:name="_Toc176611017"/>
      <w:bookmarkStart w:id="1063" w:name="_Toc176611073"/>
      <w:bookmarkStart w:id="1064" w:name="_Toc176668676"/>
      <w:bookmarkStart w:id="1065" w:name="_Toc176684336"/>
      <w:bookmarkStart w:id="1066" w:name="_Toc176746279"/>
      <w:bookmarkStart w:id="1067" w:name="_Toc176747346"/>
      <w:bookmarkStart w:id="1068" w:name="_Toc198979988"/>
      <w:bookmarkStart w:id="1069" w:name="_Toc217466324"/>
      <w:bookmarkStart w:id="1070" w:name="_Toc217702862"/>
      <w:bookmarkStart w:id="1071" w:name="_Toc233601980"/>
      <w:bookmarkStart w:id="1072" w:name="_Toc263343466"/>
      <w:r w:rsidRPr="00F647F7">
        <w:rPr>
          <w:b w:val="0"/>
          <w:szCs w:val="24"/>
        </w:rPr>
        <w:br w:type="page"/>
      </w:r>
      <w:bookmarkStart w:id="1073" w:name="_Toc439170683"/>
      <w:bookmarkStart w:id="1074" w:name="_Toc439172785"/>
      <w:bookmarkStart w:id="1075" w:name="_Toc439173229"/>
      <w:bookmarkStart w:id="1076" w:name="_Toc439238225"/>
      <w:bookmarkStart w:id="1077" w:name="_Toc439252773"/>
      <w:bookmarkStart w:id="1078" w:name="_Toc439323747"/>
      <w:bookmarkStart w:id="1079" w:name="_Toc440361381"/>
      <w:bookmarkStart w:id="1080" w:name="_Toc440376136"/>
      <w:bookmarkStart w:id="1081" w:name="_Toc440376263"/>
      <w:bookmarkStart w:id="1082" w:name="_Toc440382521"/>
      <w:bookmarkStart w:id="1083" w:name="_Toc440447191"/>
      <w:bookmarkStart w:id="1084" w:name="_Toc440620871"/>
      <w:bookmarkStart w:id="1085" w:name="_Toc440631506"/>
      <w:bookmarkStart w:id="1086" w:name="_Toc440875745"/>
      <w:bookmarkStart w:id="1087" w:name="_Toc441131769"/>
      <w:bookmarkStart w:id="1088" w:name="_Toc465865212"/>
      <w:bookmarkStart w:id="1089" w:name="_Toc468975473"/>
      <w:bookmarkStart w:id="1090" w:name="_Toc471830499"/>
      <w:bookmarkStart w:id="1091" w:name="_Toc498589664"/>
      <w:r w:rsidRPr="00F647F7">
        <w:rPr>
          <w:b w:val="0"/>
          <w:szCs w:val="24"/>
        </w:rPr>
        <w:lastRenderedPageBreak/>
        <w:t>Инструкции по заполнению</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4F7AD3">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4F7AD3">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92" w:name="_Hlt22846931"/>
      <w:bookmarkStart w:id="1093" w:name="_Ref440361439"/>
      <w:bookmarkStart w:id="1094" w:name="_Ref440361914"/>
      <w:bookmarkStart w:id="1095" w:name="_Ref440361959"/>
      <w:bookmarkStart w:id="1096" w:name="_Toc498589665"/>
      <w:bookmarkStart w:id="1097" w:name="_Ref93264992"/>
      <w:bookmarkStart w:id="1098" w:name="_Ref93265116"/>
      <w:bookmarkStart w:id="1099" w:name="_Toc98253933"/>
      <w:bookmarkStart w:id="1100" w:name="_Toc165173859"/>
      <w:bookmarkStart w:id="1101" w:name="_Toc423423671"/>
      <w:bookmarkEnd w:id="109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93"/>
      <w:bookmarkEnd w:id="1094"/>
      <w:bookmarkEnd w:id="1095"/>
      <w:bookmarkEnd w:id="109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102" w:name="_Toc440361383"/>
      <w:bookmarkStart w:id="1103" w:name="_Toc440376138"/>
      <w:bookmarkStart w:id="1104" w:name="_Toc440376265"/>
      <w:bookmarkStart w:id="1105" w:name="_Toc440382523"/>
      <w:bookmarkStart w:id="1106" w:name="_Toc440447193"/>
      <w:bookmarkStart w:id="1107" w:name="_Toc440620873"/>
      <w:bookmarkStart w:id="1108" w:name="_Toc440631508"/>
      <w:bookmarkStart w:id="1109" w:name="_Toc440875747"/>
      <w:bookmarkStart w:id="1110" w:name="_Toc441131771"/>
      <w:bookmarkStart w:id="1111" w:name="_Toc465865214"/>
      <w:bookmarkStart w:id="1112" w:name="_Toc468975475"/>
      <w:bookmarkStart w:id="1113" w:name="_Toc471830501"/>
      <w:bookmarkStart w:id="1114" w:name="_Toc498589666"/>
      <w:r w:rsidRPr="00F647F7">
        <w:rPr>
          <w:b w:val="0"/>
          <w:szCs w:val="24"/>
        </w:rPr>
        <w:t xml:space="preserve">Форма графика </w:t>
      </w:r>
      <w:r>
        <w:rPr>
          <w:b w:val="0"/>
          <w:szCs w:val="24"/>
        </w:rPr>
        <w:t xml:space="preserve">оплаты </w:t>
      </w:r>
      <w:bookmarkEnd w:id="1102"/>
      <w:bookmarkEnd w:id="1103"/>
      <w:bookmarkEnd w:id="1104"/>
      <w:bookmarkEnd w:id="1105"/>
      <w:bookmarkEnd w:id="1106"/>
      <w:r w:rsidR="00FB7116">
        <w:rPr>
          <w:b w:val="0"/>
          <w:szCs w:val="24"/>
        </w:rPr>
        <w:t>выполнения работ</w:t>
      </w:r>
      <w:bookmarkEnd w:id="1107"/>
      <w:bookmarkEnd w:id="1108"/>
      <w:bookmarkEnd w:id="1109"/>
      <w:bookmarkEnd w:id="1110"/>
      <w:bookmarkEnd w:id="1111"/>
      <w:bookmarkEnd w:id="1112"/>
      <w:bookmarkEnd w:id="1113"/>
      <w:bookmarkEnd w:id="111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15" w:name="_Toc440361384"/>
      <w:bookmarkStart w:id="1116" w:name="_Toc440376139"/>
      <w:bookmarkStart w:id="1117" w:name="_Toc440376266"/>
      <w:bookmarkStart w:id="1118" w:name="_Toc440382524"/>
      <w:bookmarkStart w:id="1119" w:name="_Toc440447194"/>
      <w:bookmarkStart w:id="1120" w:name="_Toc440620874"/>
      <w:bookmarkStart w:id="1121" w:name="_Toc440631509"/>
      <w:bookmarkStart w:id="1122" w:name="_Toc440875748"/>
      <w:bookmarkStart w:id="1123" w:name="_Toc441131772"/>
      <w:bookmarkStart w:id="1124" w:name="_Toc465865215"/>
      <w:bookmarkStart w:id="1125" w:name="_Toc468975476"/>
      <w:bookmarkStart w:id="1126" w:name="_Toc471830502"/>
      <w:bookmarkStart w:id="1127" w:name="_Toc498589667"/>
      <w:r w:rsidRPr="00F647F7">
        <w:rPr>
          <w:b w:val="0"/>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4F7AD3">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w:t>
      </w:r>
      <w:proofErr w:type="gramStart"/>
      <w:r w:rsidRPr="00843BBD">
        <w:rPr>
          <w:sz w:val="24"/>
          <w:szCs w:val="24"/>
        </w:rPr>
        <w:t xml:space="preserve">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и должен</w:t>
      </w:r>
      <w:proofErr w:type="gramEnd"/>
      <w:r w:rsidRPr="00843BBD">
        <w:rPr>
          <w:sz w:val="24"/>
          <w:szCs w:val="24"/>
        </w:rPr>
        <w:t xml:space="preserve">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4F7AD3">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28" w:name="_Ref440361531"/>
      <w:bookmarkStart w:id="1129" w:name="_Ref440361610"/>
      <w:bookmarkStart w:id="1130"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97"/>
      <w:bookmarkEnd w:id="998"/>
      <w:bookmarkEnd w:id="1097"/>
      <w:bookmarkEnd w:id="1098"/>
      <w:bookmarkEnd w:id="1099"/>
      <w:bookmarkEnd w:id="1100"/>
      <w:bookmarkEnd w:id="1101"/>
      <w:bookmarkEnd w:id="1128"/>
      <w:bookmarkEnd w:id="1129"/>
      <w:bookmarkEnd w:id="113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31" w:name="_Toc439170685"/>
      <w:bookmarkStart w:id="1132" w:name="_Toc439172787"/>
      <w:bookmarkStart w:id="1133" w:name="_Toc439173231"/>
      <w:bookmarkStart w:id="1134" w:name="_Toc439238227"/>
      <w:bookmarkStart w:id="1135" w:name="_Toc439252775"/>
      <w:bookmarkStart w:id="1136" w:name="_Toc439323749"/>
      <w:bookmarkStart w:id="1137" w:name="_Toc440361386"/>
      <w:bookmarkStart w:id="1138" w:name="_Toc440376141"/>
      <w:bookmarkStart w:id="1139" w:name="_Toc440376268"/>
      <w:bookmarkStart w:id="1140" w:name="_Toc440382526"/>
      <w:bookmarkStart w:id="1141" w:name="_Toc440447196"/>
      <w:bookmarkStart w:id="1142" w:name="_Toc440620876"/>
      <w:bookmarkStart w:id="1143" w:name="_Toc440631511"/>
      <w:bookmarkStart w:id="1144" w:name="_Toc440875750"/>
      <w:bookmarkStart w:id="1145" w:name="_Toc441131774"/>
      <w:bookmarkStart w:id="1146" w:name="_Toc465865217"/>
      <w:bookmarkStart w:id="1147" w:name="_Toc468975478"/>
      <w:bookmarkStart w:id="1148" w:name="_Toc471830504"/>
      <w:bookmarkStart w:id="1149" w:name="_Toc498589669"/>
      <w:bookmarkStart w:id="1150" w:name="_Toc157248186"/>
      <w:bookmarkStart w:id="1151" w:name="_Toc157496555"/>
      <w:bookmarkStart w:id="1152" w:name="_Toc158206094"/>
      <w:bookmarkStart w:id="1153" w:name="_Toc164057779"/>
      <w:bookmarkStart w:id="1154" w:name="_Toc164137129"/>
      <w:bookmarkStart w:id="1155" w:name="_Toc164161289"/>
      <w:bookmarkStart w:id="115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r w:rsidRPr="00F647F7">
        <w:rPr>
          <w:b w:val="0"/>
          <w:szCs w:val="24"/>
        </w:rPr>
        <w:t xml:space="preserve"> </w:t>
      </w:r>
      <w:bookmarkEnd w:id="1150"/>
      <w:bookmarkEnd w:id="1151"/>
      <w:bookmarkEnd w:id="1152"/>
      <w:bookmarkEnd w:id="1153"/>
      <w:bookmarkEnd w:id="1154"/>
      <w:bookmarkEnd w:id="1155"/>
      <w:bookmarkEnd w:id="11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4F7AD3">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4F7AD3">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57" w:name="_Toc439170686"/>
      <w:bookmarkStart w:id="1158" w:name="_Toc439172788"/>
      <w:bookmarkStart w:id="1159" w:name="_Toc439173232"/>
      <w:bookmarkStart w:id="1160" w:name="_Toc439238228"/>
      <w:bookmarkStart w:id="1161" w:name="_Toc439252776"/>
      <w:bookmarkStart w:id="1162" w:name="_Toc439323750"/>
      <w:bookmarkStart w:id="1163" w:name="_Toc440361387"/>
      <w:bookmarkStart w:id="1164" w:name="_Toc440376142"/>
      <w:bookmarkStart w:id="1165" w:name="_Toc440376269"/>
      <w:bookmarkStart w:id="1166" w:name="_Toc440382527"/>
      <w:bookmarkStart w:id="1167" w:name="_Toc440447197"/>
      <w:bookmarkStart w:id="1168" w:name="_Toc440620877"/>
      <w:bookmarkStart w:id="1169" w:name="_Toc440631512"/>
      <w:bookmarkStart w:id="1170" w:name="_Toc440875751"/>
      <w:bookmarkStart w:id="1171" w:name="_Toc441131775"/>
      <w:bookmarkStart w:id="1172" w:name="_Toc465865218"/>
      <w:bookmarkStart w:id="1173" w:name="_Toc468975479"/>
      <w:bookmarkStart w:id="1174" w:name="_Toc471830505"/>
      <w:bookmarkStart w:id="1175"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4F7AD3">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4F7AD3">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4F7AD3">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w:t>
      </w:r>
      <w:proofErr w:type="gramStart"/>
      <w:r w:rsidRPr="00F647F7">
        <w:rPr>
          <w:sz w:val="24"/>
          <w:szCs w:val="24"/>
        </w:rPr>
        <w:t>рассмотреть и принять</w:t>
      </w:r>
      <w:proofErr w:type="gramEnd"/>
      <w:r w:rsidRPr="00F647F7">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76" w:name="_Ref55335823"/>
      <w:bookmarkStart w:id="1177" w:name="_Ref55336359"/>
      <w:bookmarkStart w:id="1178" w:name="_Toc57314675"/>
      <w:bookmarkStart w:id="1179" w:name="_Toc69728989"/>
      <w:bookmarkStart w:id="1180" w:name="_Toc98253939"/>
      <w:bookmarkStart w:id="1181" w:name="_Toc165173865"/>
      <w:bookmarkStart w:id="1182" w:name="_Toc423423672"/>
      <w:bookmarkStart w:id="1183" w:name="_Toc498589671"/>
      <w:bookmarkEnd w:id="840"/>
      <w:r w:rsidRPr="00F647F7">
        <w:lastRenderedPageBreak/>
        <w:t xml:space="preserve">Анкета (форма </w:t>
      </w:r>
      <w:r w:rsidR="00B8118F">
        <w:t>7</w:t>
      </w:r>
      <w:r w:rsidRPr="00F647F7">
        <w:t>)</w:t>
      </w:r>
      <w:bookmarkEnd w:id="1176"/>
      <w:bookmarkEnd w:id="1177"/>
      <w:bookmarkEnd w:id="1178"/>
      <w:bookmarkEnd w:id="1179"/>
      <w:bookmarkEnd w:id="1180"/>
      <w:bookmarkEnd w:id="1181"/>
      <w:bookmarkEnd w:id="1182"/>
      <w:bookmarkEnd w:id="1183"/>
    </w:p>
    <w:p w:rsidR="004F4D80" w:rsidRPr="00F647F7" w:rsidRDefault="004F4D80" w:rsidP="004F4D80">
      <w:pPr>
        <w:pStyle w:val="3"/>
        <w:rPr>
          <w:b w:val="0"/>
          <w:szCs w:val="24"/>
        </w:rPr>
      </w:pPr>
      <w:bookmarkStart w:id="1184" w:name="_Toc98253940"/>
      <w:bookmarkStart w:id="1185" w:name="_Toc157248192"/>
      <w:bookmarkStart w:id="1186" w:name="_Toc157496561"/>
      <w:bookmarkStart w:id="1187" w:name="_Toc158206100"/>
      <w:bookmarkStart w:id="1188" w:name="_Toc164057785"/>
      <w:bookmarkStart w:id="1189" w:name="_Toc164137135"/>
      <w:bookmarkStart w:id="1190" w:name="_Toc164161295"/>
      <w:bookmarkStart w:id="1191" w:name="_Toc165173866"/>
      <w:bookmarkStart w:id="1192" w:name="_Toc439170688"/>
      <w:bookmarkStart w:id="1193" w:name="_Toc439172790"/>
      <w:bookmarkStart w:id="1194" w:name="_Toc439173234"/>
      <w:bookmarkStart w:id="1195" w:name="_Toc439238230"/>
      <w:bookmarkStart w:id="1196" w:name="_Toc439252778"/>
      <w:bookmarkStart w:id="1197" w:name="_Ref440272119"/>
      <w:bookmarkStart w:id="1198" w:name="_Toc440361389"/>
      <w:bookmarkStart w:id="1199" w:name="_Ref444168907"/>
      <w:bookmarkStart w:id="1200" w:name="_Toc465865220"/>
      <w:bookmarkStart w:id="1201" w:name="_Toc471830507"/>
      <w:bookmarkStart w:id="1202" w:name="_Toc498589672"/>
      <w:r w:rsidRPr="00F647F7">
        <w:rPr>
          <w:b w:val="0"/>
          <w:szCs w:val="24"/>
        </w:rPr>
        <w:t xml:space="preserve">Форма Анкеты </w:t>
      </w:r>
      <w:r w:rsidR="00C236C0">
        <w:rPr>
          <w:b w:val="0"/>
          <w:szCs w:val="24"/>
        </w:rPr>
        <w:t>Участник</w:t>
      </w:r>
      <w:r>
        <w:rPr>
          <w:b w:val="0"/>
          <w:szCs w:val="24"/>
        </w:rPr>
        <w:t>а</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DE3B88">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DE3B88">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DE3B88">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DE3B88">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DE3B88">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DE3B88">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DE3B88">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DE3B88">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9E2C82">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9E2C82">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9E2C82">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203" w:name="_Toc439170689"/>
            <w:bookmarkStart w:id="1204" w:name="_Toc439172791"/>
            <w:bookmarkStart w:id="1205" w:name="_Toc439173235"/>
            <w:bookmarkStart w:id="1206" w:name="_Toc439238231"/>
            <w:bookmarkStart w:id="1207" w:name="_Toc439252779"/>
            <w:bookmarkStart w:id="1208" w:name="_Ref440272147"/>
            <w:bookmarkStart w:id="1209" w:name="_Toc440361390"/>
            <w:bookmarkStart w:id="1210" w:name="_Ref444168874"/>
            <w:bookmarkStart w:id="1211"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9E2C82">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12" w:name="_Ref491178428"/>
      <w:bookmarkStart w:id="1213" w:name="_Toc498589673"/>
      <w:r w:rsidRPr="00910732">
        <w:rPr>
          <w:szCs w:val="24"/>
        </w:rPr>
        <w:lastRenderedPageBreak/>
        <w:t xml:space="preserve">Форма </w:t>
      </w:r>
      <w:bookmarkEnd w:id="1203"/>
      <w:bookmarkEnd w:id="1204"/>
      <w:bookmarkEnd w:id="1205"/>
      <w:bookmarkEnd w:id="1206"/>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07"/>
      <w:bookmarkEnd w:id="1208"/>
      <w:bookmarkEnd w:id="1209"/>
      <w:bookmarkEnd w:id="1210"/>
      <w:bookmarkEnd w:id="1211"/>
      <w:bookmarkEnd w:id="1212"/>
      <w:bookmarkEnd w:id="121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14" w:name="_Toc125426243"/>
      <w:bookmarkStart w:id="1215" w:name="_Toc396984070"/>
      <w:bookmarkStart w:id="1216" w:name="_Toc423423673"/>
      <w:bookmarkStart w:id="1217" w:name="_Toc439170691"/>
      <w:bookmarkStart w:id="1218" w:name="_Toc439172793"/>
      <w:bookmarkStart w:id="1219" w:name="_Toc439173237"/>
      <w:bookmarkStart w:id="1220" w:name="_Toc439238233"/>
      <w:bookmarkStart w:id="1221" w:name="_Toc439252780"/>
      <w:bookmarkStart w:id="1222" w:name="_Toc439323754"/>
      <w:bookmarkStart w:id="1223" w:name="_Toc440361391"/>
      <w:bookmarkStart w:id="1224" w:name="_Toc440376146"/>
      <w:bookmarkStart w:id="1225" w:name="_Toc440376273"/>
      <w:bookmarkStart w:id="1226" w:name="_Toc440382531"/>
      <w:bookmarkStart w:id="1227" w:name="_Toc440447201"/>
      <w:bookmarkStart w:id="1228" w:name="_Toc440620881"/>
      <w:bookmarkStart w:id="1229" w:name="_Toc440631516"/>
      <w:bookmarkStart w:id="1230" w:name="_Toc440875755"/>
      <w:bookmarkStart w:id="1231"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xml:space="preserve">№ </w:t>
            </w:r>
            <w:proofErr w:type="gramStart"/>
            <w:r w:rsidRPr="002D7FEE">
              <w:t>п</w:t>
            </w:r>
            <w:proofErr w:type="gramEnd"/>
            <w:r w:rsidRPr="002D7FEE">
              <w:t>/п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w:t>
            </w:r>
            <w:proofErr w:type="gramStart"/>
            <w:r w:rsidRPr="00154BCB">
              <w:t>суммируется по всем осуществляемым видам деятельности и применяется</w:t>
            </w:r>
            <w:proofErr w:type="gramEnd"/>
            <w:r w:rsidRPr="00154BCB">
              <w:t xml:space="preserve">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154BCB">
                <w:t>О закупках товаров</w:t>
              </w:r>
            </w:hyperlink>
            <w:r w:rsidRPr="00154BCB">
              <w:t>, работ, услуг отдельными видами юридических лиц" и "</w:t>
            </w:r>
            <w:hyperlink r:id="rId4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32" w:name="_Toc439170690"/>
      <w:bookmarkStart w:id="1233" w:name="_Toc439172792"/>
      <w:bookmarkStart w:id="1234" w:name="_Toc439173236"/>
      <w:bookmarkStart w:id="1235"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32"/>
    <w:bookmarkEnd w:id="1233"/>
    <w:bookmarkEnd w:id="1234"/>
    <w:bookmarkEnd w:id="1235"/>
    <w:p w:rsidR="00910732" w:rsidRPr="002D7FEE"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D7FEE">
        <w:t xml:space="preserve">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236" w:name="_Toc465865222"/>
      <w:bookmarkStart w:id="1237" w:name="_Toc468975483"/>
      <w:bookmarkStart w:id="1238" w:name="_Toc471830509"/>
      <w:bookmarkStart w:id="1239" w:name="_Toc498589674"/>
      <w:r w:rsidRPr="002D7FEE">
        <w:rPr>
          <w:szCs w:val="24"/>
        </w:rPr>
        <w:lastRenderedPageBreak/>
        <w:t>Инструкции по заполнению</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6"/>
      <w:bookmarkEnd w:id="1237"/>
      <w:bookmarkEnd w:id="1238"/>
      <w:bookmarkEnd w:id="1239"/>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4F7AD3" w:rsidRPr="004F7AD3">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9"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w:t>
      </w:r>
      <w:proofErr w:type="gramStart"/>
      <w:r w:rsidRPr="003640C7">
        <w:rPr>
          <w:sz w:val="24"/>
          <w:szCs w:val="24"/>
        </w:rPr>
        <w:t>еи ОО</w:t>
      </w:r>
      <w:proofErr w:type="gramEnd"/>
      <w:r w:rsidRPr="003640C7">
        <w:rPr>
          <w:sz w:val="24"/>
          <w:szCs w:val="24"/>
        </w:rPr>
        <w:t xml:space="preserve">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50"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51"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3640C7">
        <w:rPr>
          <w:rFonts w:ascii="Times New Roman" w:eastAsia="Calibri" w:hAnsi="Times New Roman" w:cs="Times New Roman"/>
          <w:sz w:val="24"/>
          <w:szCs w:val="24"/>
          <w:lang w:eastAsia="en-US"/>
        </w:rPr>
        <w:t>т.ч</w:t>
      </w:r>
      <w:proofErr w:type="spellEnd"/>
      <w:r w:rsidRPr="003640C7">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 xml:space="preserve">1. </w:t>
      </w:r>
      <w:proofErr w:type="gramStart"/>
      <w:r w:rsidRPr="003640C7">
        <w:rPr>
          <w:b/>
          <w:sz w:val="24"/>
          <w:szCs w:val="24"/>
        </w:rPr>
        <w:t>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3640C7">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proofErr w:type="gramStart"/>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3640C7">
        <w:rPr>
          <w:sz w:val="24"/>
          <w:szCs w:val="24"/>
        </w:rPr>
        <w:t>Вольфсбергской</w:t>
      </w:r>
      <w:proofErr w:type="spellEnd"/>
      <w:r w:rsidRPr="003640C7">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3640C7">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3640C7">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 xml:space="preserve">3. </w:t>
      </w:r>
      <w:proofErr w:type="gramStart"/>
      <w:r w:rsidRPr="003640C7">
        <w:rPr>
          <w:b/>
          <w:sz w:val="24"/>
          <w:szCs w:val="24"/>
        </w:rPr>
        <w:t>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3640C7">
        <w:rPr>
          <w:sz w:val="24"/>
          <w:szCs w:val="24"/>
        </w:rPr>
        <w:t xml:space="preserve">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w:t>
      </w:r>
      <w:proofErr w:type="gramStart"/>
      <w:r w:rsidRPr="003640C7">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3640C7">
        <w:rPr>
          <w:sz w:val="24"/>
          <w:szCs w:val="24"/>
        </w:rPr>
        <w:t xml:space="preserve"> </w:t>
      </w:r>
      <w:proofErr w:type="gramStart"/>
      <w:r w:rsidRPr="003640C7">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3640C7">
        <w:rPr>
          <w:sz w:val="24"/>
          <w:szCs w:val="24"/>
        </w:rPr>
        <w:t xml:space="preserve"> </w:t>
      </w:r>
      <w:proofErr w:type="gramStart"/>
      <w:r w:rsidRPr="003640C7">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3640C7">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3640C7">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3640C7">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w:t>
      </w:r>
      <w:proofErr w:type="gramStart"/>
      <w:r w:rsidRPr="003640C7">
        <w:rPr>
          <w:sz w:val="24"/>
          <w:szCs w:val="24"/>
        </w:rPr>
        <w:t>1</w:t>
      </w:r>
      <w:proofErr w:type="gramEnd"/>
      <w:r w:rsidRPr="003640C7">
        <w:rPr>
          <w:sz w:val="24"/>
          <w:szCs w:val="24"/>
        </w:rPr>
        <w:t xml:space="preserve">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t xml:space="preserve">5. </w:t>
      </w:r>
      <w:proofErr w:type="gramStart"/>
      <w:r w:rsidRPr="003640C7">
        <w:rPr>
          <w:b/>
          <w:sz w:val="24"/>
          <w:szCs w:val="24"/>
        </w:rPr>
        <w:t>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3640C7">
        <w:rPr>
          <w:sz w:val="24"/>
          <w:szCs w:val="24"/>
        </w:rPr>
        <w:lastRenderedPageBreak/>
        <w:t xml:space="preserve">внуки), полнородный и </w:t>
      </w:r>
      <w:proofErr w:type="spellStart"/>
      <w:r w:rsidRPr="003640C7">
        <w:rPr>
          <w:sz w:val="24"/>
          <w:szCs w:val="24"/>
        </w:rPr>
        <w:t>неполнородный</w:t>
      </w:r>
      <w:proofErr w:type="spellEnd"/>
      <w:r w:rsidRPr="003640C7">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w:t>
      </w:r>
      <w:proofErr w:type="gramStart"/>
      <w:r w:rsidRPr="003640C7">
        <w:rPr>
          <w:sz w:val="24"/>
          <w:szCs w:val="24"/>
        </w:rPr>
        <w:t>и-</w:t>
      </w:r>
      <w:proofErr w:type="gramEnd"/>
      <w:r w:rsidRPr="003640C7">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3640C7">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40" w:name="_Ref55336378"/>
      <w:bookmarkStart w:id="1241" w:name="_Toc57314676"/>
      <w:bookmarkStart w:id="1242" w:name="_Toc69728990"/>
      <w:bookmarkStart w:id="1243" w:name="_Toc98253942"/>
      <w:bookmarkStart w:id="1244" w:name="_Toc165173868"/>
      <w:bookmarkStart w:id="1245"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4F7AD3">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46" w:name="_Ref449016908"/>
      <w:bookmarkStart w:id="1247"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40"/>
      <w:bookmarkEnd w:id="1241"/>
      <w:bookmarkEnd w:id="1242"/>
      <w:bookmarkEnd w:id="1243"/>
      <w:bookmarkEnd w:id="1244"/>
      <w:bookmarkEnd w:id="1245"/>
      <w:bookmarkEnd w:id="1246"/>
      <w:bookmarkEnd w:id="1247"/>
    </w:p>
    <w:p w:rsidR="004F4D80" w:rsidRPr="00D904EF" w:rsidRDefault="004F4D80" w:rsidP="004F4D80">
      <w:pPr>
        <w:pStyle w:val="3"/>
        <w:rPr>
          <w:szCs w:val="24"/>
        </w:rPr>
      </w:pPr>
      <w:bookmarkStart w:id="1248" w:name="_Toc98253943"/>
      <w:bookmarkStart w:id="1249" w:name="_Toc157248195"/>
      <w:bookmarkStart w:id="1250" w:name="_Toc157496564"/>
      <w:bookmarkStart w:id="1251" w:name="_Toc158206103"/>
      <w:bookmarkStart w:id="1252" w:name="_Toc164057788"/>
      <w:bookmarkStart w:id="1253" w:name="_Toc164137138"/>
      <w:bookmarkStart w:id="1254" w:name="_Toc164161298"/>
      <w:bookmarkStart w:id="1255" w:name="_Toc165173869"/>
      <w:bookmarkStart w:id="1256" w:name="_Toc439170693"/>
      <w:bookmarkStart w:id="1257" w:name="_Toc439172795"/>
      <w:bookmarkStart w:id="1258" w:name="_Toc439173239"/>
      <w:bookmarkStart w:id="1259" w:name="_Toc439238235"/>
      <w:bookmarkStart w:id="1260" w:name="_Toc439252782"/>
      <w:bookmarkStart w:id="1261" w:name="_Toc439323756"/>
      <w:bookmarkStart w:id="1262" w:name="_Toc440361393"/>
      <w:bookmarkStart w:id="1263" w:name="_Toc440376275"/>
      <w:bookmarkStart w:id="1264" w:name="_Toc440382533"/>
      <w:bookmarkStart w:id="1265" w:name="_Toc440447203"/>
      <w:bookmarkStart w:id="1266" w:name="_Toc440620883"/>
      <w:bookmarkStart w:id="1267" w:name="_Toc440631518"/>
      <w:bookmarkStart w:id="1268" w:name="_Toc440875757"/>
      <w:bookmarkStart w:id="1269" w:name="_Toc441131781"/>
      <w:bookmarkStart w:id="1270" w:name="_Toc465865224"/>
      <w:bookmarkStart w:id="1271" w:name="_Toc468975485"/>
      <w:bookmarkStart w:id="1272" w:name="_Toc471830511"/>
      <w:bookmarkStart w:id="1273" w:name="_Toc498589676"/>
      <w:r w:rsidRPr="00D904EF">
        <w:rPr>
          <w:szCs w:val="24"/>
        </w:rPr>
        <w:t>Форма Справки о перечне и годовых объемах выполнения аналогичных договоров</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72B83">
              <w:rPr>
                <w:rStyle w:val="aa"/>
                <w:sz w:val="22"/>
              </w:rPr>
              <w:t>7</w:t>
            </w:r>
            <w:r w:rsidRPr="00F647F7">
              <w:rPr>
                <w:rStyle w:val="aa"/>
                <w:sz w:val="22"/>
              </w:rPr>
              <w:t xml:space="preserve"> года», «20</w:t>
            </w:r>
            <w:r>
              <w:rPr>
                <w:rStyle w:val="aa"/>
                <w:sz w:val="22"/>
              </w:rPr>
              <w:t>1</w:t>
            </w:r>
            <w:r w:rsidR="00972B83">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74" w:name="_Toc98253944"/>
      <w:bookmarkStart w:id="1275" w:name="_Toc157248196"/>
      <w:bookmarkStart w:id="1276" w:name="_Toc157496565"/>
      <w:bookmarkStart w:id="1277" w:name="_Toc158206104"/>
      <w:bookmarkStart w:id="1278" w:name="_Toc164057789"/>
      <w:bookmarkStart w:id="1279" w:name="_Toc164137139"/>
      <w:bookmarkStart w:id="1280" w:name="_Toc164161299"/>
      <w:bookmarkStart w:id="1281" w:name="_Toc165173870"/>
      <w:r>
        <w:rPr>
          <w:szCs w:val="24"/>
        </w:rPr>
        <w:br w:type="page"/>
      </w:r>
    </w:p>
    <w:p w:rsidR="004F4D80" w:rsidRPr="00D904EF" w:rsidRDefault="004F4D80" w:rsidP="004F4D80">
      <w:pPr>
        <w:pStyle w:val="3"/>
        <w:rPr>
          <w:szCs w:val="24"/>
        </w:rPr>
      </w:pPr>
      <w:bookmarkStart w:id="1282" w:name="_Toc439170694"/>
      <w:bookmarkStart w:id="1283" w:name="_Toc439172796"/>
      <w:bookmarkStart w:id="1284" w:name="_Toc439173240"/>
      <w:bookmarkStart w:id="1285" w:name="_Toc439238236"/>
      <w:bookmarkStart w:id="1286" w:name="_Toc439252783"/>
      <w:bookmarkStart w:id="1287" w:name="_Toc439323757"/>
      <w:bookmarkStart w:id="1288" w:name="_Toc440361394"/>
      <w:bookmarkStart w:id="1289" w:name="_Toc440376276"/>
      <w:bookmarkStart w:id="1290" w:name="_Toc440382534"/>
      <w:bookmarkStart w:id="1291" w:name="_Toc440447204"/>
      <w:bookmarkStart w:id="1292" w:name="_Toc440620884"/>
      <w:bookmarkStart w:id="1293" w:name="_Toc440631519"/>
      <w:bookmarkStart w:id="1294" w:name="_Toc440875758"/>
      <w:bookmarkStart w:id="1295" w:name="_Toc441131782"/>
      <w:bookmarkStart w:id="1296" w:name="_Toc465865225"/>
      <w:bookmarkStart w:id="1297" w:name="_Toc468975486"/>
      <w:bookmarkStart w:id="1298" w:name="_Toc471830512"/>
      <w:bookmarkStart w:id="1299" w:name="_Toc498589677"/>
      <w:r w:rsidRPr="00D904EF">
        <w:rPr>
          <w:szCs w:val="24"/>
        </w:rPr>
        <w:lastRenderedPageBreak/>
        <w:t>Инструкции по заполнению</w:t>
      </w:r>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4F7AD3">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4F7AD3">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300" w:name="_Ref55336389"/>
      <w:bookmarkStart w:id="1301" w:name="_Toc57314677"/>
      <w:bookmarkStart w:id="1302" w:name="_Toc69728991"/>
      <w:bookmarkStart w:id="1303" w:name="_Toc98253945"/>
      <w:bookmarkStart w:id="1304" w:name="_Toc165173871"/>
      <w:bookmarkStart w:id="1305"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306" w:name="_Ref440881887"/>
      <w:bookmarkStart w:id="1307" w:name="_Toc498589678"/>
      <w:r w:rsidRPr="00F647F7">
        <w:lastRenderedPageBreak/>
        <w:t xml:space="preserve">Справка о материально-технических ресурсах (форма </w:t>
      </w:r>
      <w:r w:rsidR="00B8118F">
        <w:t>9</w:t>
      </w:r>
      <w:r w:rsidRPr="00F647F7">
        <w:t>)</w:t>
      </w:r>
      <w:bookmarkEnd w:id="1300"/>
      <w:bookmarkEnd w:id="1301"/>
      <w:bookmarkEnd w:id="1302"/>
      <w:bookmarkEnd w:id="1303"/>
      <w:bookmarkEnd w:id="1304"/>
      <w:bookmarkEnd w:id="1305"/>
      <w:bookmarkEnd w:id="1306"/>
      <w:bookmarkEnd w:id="1307"/>
    </w:p>
    <w:p w:rsidR="004F4D80" w:rsidRPr="00D904EF" w:rsidRDefault="004F4D80" w:rsidP="004F4D80">
      <w:pPr>
        <w:pStyle w:val="3"/>
        <w:rPr>
          <w:szCs w:val="24"/>
        </w:rPr>
      </w:pPr>
      <w:bookmarkStart w:id="1308" w:name="_Toc98253946"/>
      <w:bookmarkStart w:id="1309" w:name="_Toc157248198"/>
      <w:bookmarkStart w:id="1310" w:name="_Toc157496567"/>
      <w:bookmarkStart w:id="1311" w:name="_Toc158206106"/>
      <w:bookmarkStart w:id="1312" w:name="_Toc164057791"/>
      <w:bookmarkStart w:id="1313" w:name="_Toc164137141"/>
      <w:bookmarkStart w:id="1314" w:name="_Toc164161301"/>
      <w:bookmarkStart w:id="1315" w:name="_Toc165173872"/>
      <w:bookmarkStart w:id="1316" w:name="_Toc439170696"/>
      <w:bookmarkStart w:id="1317" w:name="_Toc439172798"/>
      <w:bookmarkStart w:id="1318" w:name="_Toc439173242"/>
      <w:bookmarkStart w:id="1319" w:name="_Toc439238238"/>
      <w:bookmarkStart w:id="1320" w:name="_Toc439252785"/>
      <w:bookmarkStart w:id="1321" w:name="_Toc439323759"/>
      <w:bookmarkStart w:id="1322" w:name="_Toc440361396"/>
      <w:bookmarkStart w:id="1323" w:name="_Toc440376278"/>
      <w:bookmarkStart w:id="1324" w:name="_Toc440382536"/>
      <w:bookmarkStart w:id="1325" w:name="_Toc440447206"/>
      <w:bookmarkStart w:id="1326" w:name="_Toc440620886"/>
      <w:bookmarkStart w:id="1327" w:name="_Toc440631521"/>
      <w:bookmarkStart w:id="1328" w:name="_Toc440875760"/>
      <w:bookmarkStart w:id="1329" w:name="_Toc441131784"/>
      <w:bookmarkStart w:id="1330" w:name="_Toc465865227"/>
      <w:bookmarkStart w:id="1331" w:name="_Toc468975488"/>
      <w:bookmarkStart w:id="1332" w:name="_Toc471830514"/>
      <w:bookmarkStart w:id="1333" w:name="_Toc498589679"/>
      <w:r w:rsidRPr="00D904EF">
        <w:rPr>
          <w:szCs w:val="24"/>
        </w:rPr>
        <w:t>Форма Справки о материально-технических ресурсах</w:t>
      </w:r>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34" w:name="_Toc98253947"/>
      <w:bookmarkStart w:id="1335" w:name="_Toc157248199"/>
      <w:bookmarkStart w:id="1336" w:name="_Toc157496568"/>
      <w:bookmarkStart w:id="1337" w:name="_Toc158206107"/>
      <w:bookmarkStart w:id="1338" w:name="_Toc164057792"/>
      <w:bookmarkStart w:id="1339" w:name="_Toc164137142"/>
      <w:bookmarkStart w:id="1340" w:name="_Toc164161302"/>
      <w:bookmarkStart w:id="1341" w:name="_Toc165173873"/>
    </w:p>
    <w:p w:rsidR="004F4D80" w:rsidRPr="00D904EF" w:rsidRDefault="004F4D80" w:rsidP="004F4D80">
      <w:pPr>
        <w:pStyle w:val="3"/>
        <w:rPr>
          <w:szCs w:val="24"/>
        </w:rPr>
      </w:pPr>
      <w:bookmarkStart w:id="1342" w:name="_Toc439170697"/>
      <w:bookmarkStart w:id="1343" w:name="_Toc439172799"/>
      <w:bookmarkStart w:id="1344" w:name="_Toc439173243"/>
      <w:bookmarkStart w:id="1345" w:name="_Toc439238239"/>
      <w:bookmarkStart w:id="1346" w:name="_Toc439252786"/>
      <w:bookmarkStart w:id="1347" w:name="_Toc439323760"/>
      <w:bookmarkStart w:id="1348" w:name="_Toc440361397"/>
      <w:bookmarkStart w:id="1349" w:name="_Toc440376279"/>
      <w:bookmarkStart w:id="1350" w:name="_Toc440382537"/>
      <w:bookmarkStart w:id="1351" w:name="_Toc440447207"/>
      <w:bookmarkStart w:id="1352" w:name="_Toc440620887"/>
      <w:bookmarkStart w:id="1353" w:name="_Toc440631522"/>
      <w:bookmarkStart w:id="1354" w:name="_Toc440875761"/>
      <w:bookmarkStart w:id="1355" w:name="_Toc441131785"/>
      <w:bookmarkStart w:id="1356" w:name="_Toc465865228"/>
      <w:bookmarkStart w:id="1357" w:name="_Toc468975489"/>
      <w:bookmarkStart w:id="1358" w:name="_Toc471830515"/>
      <w:bookmarkStart w:id="1359" w:name="_Toc498589680"/>
      <w:r w:rsidRPr="00D904EF">
        <w:rPr>
          <w:szCs w:val="24"/>
        </w:rPr>
        <w:lastRenderedPageBreak/>
        <w:t>Инструкции по заполнению</w:t>
      </w:r>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4F7AD3">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w:t>
      </w:r>
      <w:proofErr w:type="gramStart"/>
      <w:r w:rsidRPr="00F647F7">
        <w:rPr>
          <w:sz w:val="24"/>
          <w:szCs w:val="24"/>
        </w:rPr>
        <w:t>считает ключевыми и планирует</w:t>
      </w:r>
      <w:proofErr w:type="gramEnd"/>
      <w:r w:rsidRPr="00F647F7">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60" w:name="_Ref55336398"/>
      <w:bookmarkStart w:id="1361" w:name="_Toc57314678"/>
      <w:bookmarkStart w:id="1362" w:name="_Toc69728992"/>
      <w:bookmarkStart w:id="1363" w:name="_Toc98253948"/>
      <w:bookmarkStart w:id="1364" w:name="_Toc165173874"/>
      <w:bookmarkStart w:id="1365"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366" w:name="_Ref440881894"/>
      <w:bookmarkStart w:id="1367" w:name="_Toc498589681"/>
      <w:r w:rsidRPr="00F647F7">
        <w:lastRenderedPageBreak/>
        <w:t xml:space="preserve">Справка о кадровых ресурсах (форма </w:t>
      </w:r>
      <w:r w:rsidR="00B8118F">
        <w:t>10</w:t>
      </w:r>
      <w:r w:rsidRPr="00F647F7">
        <w:t>)</w:t>
      </w:r>
      <w:bookmarkEnd w:id="1360"/>
      <w:bookmarkEnd w:id="1361"/>
      <w:bookmarkEnd w:id="1362"/>
      <w:bookmarkEnd w:id="1363"/>
      <w:bookmarkEnd w:id="1364"/>
      <w:bookmarkEnd w:id="1365"/>
      <w:bookmarkEnd w:id="1366"/>
      <w:bookmarkEnd w:id="1367"/>
    </w:p>
    <w:p w:rsidR="004F4D80" w:rsidRPr="00D904EF" w:rsidRDefault="004F4D80" w:rsidP="004F4D80">
      <w:pPr>
        <w:pStyle w:val="3"/>
        <w:rPr>
          <w:szCs w:val="24"/>
        </w:rPr>
      </w:pPr>
      <w:bookmarkStart w:id="1368" w:name="_Toc98253949"/>
      <w:bookmarkStart w:id="1369" w:name="_Toc157248201"/>
      <w:bookmarkStart w:id="1370" w:name="_Toc157496570"/>
      <w:bookmarkStart w:id="1371" w:name="_Toc158206109"/>
      <w:bookmarkStart w:id="1372" w:name="_Toc164057794"/>
      <w:bookmarkStart w:id="1373" w:name="_Toc164137144"/>
      <w:bookmarkStart w:id="1374" w:name="_Toc164161304"/>
      <w:bookmarkStart w:id="1375" w:name="_Toc165173875"/>
      <w:bookmarkStart w:id="1376" w:name="_Toc439170699"/>
      <w:bookmarkStart w:id="1377" w:name="_Toc439172801"/>
      <w:bookmarkStart w:id="1378" w:name="_Toc439173245"/>
      <w:bookmarkStart w:id="1379" w:name="_Toc439238241"/>
      <w:bookmarkStart w:id="1380" w:name="_Toc439252788"/>
      <w:bookmarkStart w:id="1381" w:name="_Toc439323762"/>
      <w:bookmarkStart w:id="1382" w:name="_Toc440361399"/>
      <w:bookmarkStart w:id="1383" w:name="_Toc440376281"/>
      <w:bookmarkStart w:id="1384" w:name="_Toc440382539"/>
      <w:bookmarkStart w:id="1385" w:name="_Toc440447209"/>
      <w:bookmarkStart w:id="1386" w:name="_Toc440620889"/>
      <w:bookmarkStart w:id="1387" w:name="_Toc440631524"/>
      <w:bookmarkStart w:id="1388" w:name="_Toc440875763"/>
      <w:bookmarkStart w:id="1389" w:name="_Toc441131787"/>
      <w:bookmarkStart w:id="1390" w:name="_Toc465865230"/>
      <w:bookmarkStart w:id="1391" w:name="_Toc468975491"/>
      <w:bookmarkStart w:id="1392" w:name="_Toc471830517"/>
      <w:bookmarkStart w:id="1393" w:name="_Toc498589682"/>
      <w:r w:rsidRPr="00D904EF">
        <w:rPr>
          <w:szCs w:val="24"/>
        </w:rPr>
        <w:t>Форма Справки о кадровых ресурсах</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94" w:name="_Toc98253950"/>
      <w:bookmarkStart w:id="1395" w:name="_Toc157248202"/>
      <w:bookmarkStart w:id="1396" w:name="_Toc157496571"/>
      <w:bookmarkStart w:id="1397" w:name="_Toc158206110"/>
      <w:bookmarkStart w:id="1398" w:name="_Toc164057795"/>
      <w:bookmarkStart w:id="1399" w:name="_Toc164137145"/>
      <w:bookmarkStart w:id="1400" w:name="_Toc164161305"/>
      <w:bookmarkStart w:id="1401" w:name="_Toc165173876"/>
      <w:r>
        <w:rPr>
          <w:b/>
          <w:szCs w:val="24"/>
        </w:rPr>
        <w:br w:type="page"/>
      </w:r>
    </w:p>
    <w:p w:rsidR="004F4D80" w:rsidRPr="00D904EF" w:rsidRDefault="004F4D80" w:rsidP="004F4D80">
      <w:pPr>
        <w:pStyle w:val="3"/>
        <w:rPr>
          <w:szCs w:val="24"/>
        </w:rPr>
      </w:pPr>
      <w:bookmarkStart w:id="1402" w:name="_Toc439170700"/>
      <w:bookmarkStart w:id="1403" w:name="_Toc439172802"/>
      <w:bookmarkStart w:id="1404" w:name="_Toc439173246"/>
      <w:bookmarkStart w:id="1405" w:name="_Toc439238242"/>
      <w:bookmarkStart w:id="1406" w:name="_Toc439252789"/>
      <w:bookmarkStart w:id="1407" w:name="_Toc439323763"/>
      <w:bookmarkStart w:id="1408" w:name="_Toc440361400"/>
      <w:bookmarkStart w:id="1409" w:name="_Toc440376282"/>
      <w:bookmarkStart w:id="1410" w:name="_Toc440382540"/>
      <w:bookmarkStart w:id="1411" w:name="_Toc440447210"/>
      <w:bookmarkStart w:id="1412" w:name="_Toc440620890"/>
      <w:bookmarkStart w:id="1413" w:name="_Toc440631525"/>
      <w:bookmarkStart w:id="1414" w:name="_Toc440875764"/>
      <w:bookmarkStart w:id="1415" w:name="_Toc441131788"/>
      <w:bookmarkStart w:id="1416" w:name="_Toc465865231"/>
      <w:bookmarkStart w:id="1417" w:name="_Toc468975492"/>
      <w:bookmarkStart w:id="1418" w:name="_Toc471830518"/>
      <w:bookmarkStart w:id="1419" w:name="_Toc498589683"/>
      <w:r w:rsidRPr="00D904EF">
        <w:rPr>
          <w:szCs w:val="24"/>
        </w:rPr>
        <w:lastRenderedPageBreak/>
        <w:t>Инструкции по заполнению</w:t>
      </w:r>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4F7AD3">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20" w:name="_Toc165173881"/>
      <w:bookmarkStart w:id="1421" w:name="_Ref194749267"/>
      <w:bookmarkStart w:id="1422" w:name="_Toc423423677"/>
      <w:bookmarkStart w:id="1423" w:name="_Ref440271993"/>
      <w:bookmarkStart w:id="1424" w:name="_Ref440274659"/>
      <w:bookmarkStart w:id="1425" w:name="_Toc498589684"/>
      <w:bookmarkStart w:id="1426" w:name="_Ref90381523"/>
      <w:bookmarkStart w:id="1427" w:name="_Toc90385124"/>
      <w:bookmarkStart w:id="1428" w:name="_Ref96861029"/>
      <w:bookmarkStart w:id="1429" w:name="_Toc97651410"/>
      <w:bookmarkStart w:id="143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20"/>
      <w:bookmarkEnd w:id="1421"/>
      <w:bookmarkEnd w:id="1422"/>
      <w:bookmarkEnd w:id="1423"/>
      <w:bookmarkEnd w:id="1424"/>
      <w:bookmarkEnd w:id="1425"/>
    </w:p>
    <w:p w:rsidR="004F4D80" w:rsidRPr="00D904EF" w:rsidRDefault="004F4D80" w:rsidP="004F4D80">
      <w:pPr>
        <w:pStyle w:val="3"/>
        <w:rPr>
          <w:szCs w:val="24"/>
        </w:rPr>
      </w:pPr>
      <w:bookmarkStart w:id="1431" w:name="_Toc97651411"/>
      <w:bookmarkStart w:id="1432" w:name="_Toc98253956"/>
      <w:bookmarkStart w:id="1433" w:name="_Toc157248208"/>
      <w:bookmarkStart w:id="1434" w:name="_Toc157496577"/>
      <w:bookmarkStart w:id="1435" w:name="_Toc158206116"/>
      <w:bookmarkStart w:id="1436" w:name="_Toc164057801"/>
      <w:bookmarkStart w:id="1437" w:name="_Toc164137151"/>
      <w:bookmarkStart w:id="1438" w:name="_Toc164161311"/>
      <w:bookmarkStart w:id="1439" w:name="_Toc165173882"/>
      <w:bookmarkStart w:id="1440" w:name="_Toc439170702"/>
      <w:bookmarkStart w:id="1441" w:name="_Toc439172804"/>
      <w:bookmarkStart w:id="1442" w:name="_Toc439173248"/>
      <w:bookmarkStart w:id="1443" w:name="_Toc439238244"/>
      <w:bookmarkStart w:id="1444" w:name="_Toc439252791"/>
      <w:bookmarkStart w:id="1445" w:name="_Toc439323765"/>
      <w:bookmarkStart w:id="1446" w:name="_Toc440361402"/>
      <w:bookmarkStart w:id="1447" w:name="_Toc440376284"/>
      <w:bookmarkStart w:id="1448" w:name="_Toc440382542"/>
      <w:bookmarkStart w:id="1449" w:name="_Toc440447212"/>
      <w:bookmarkStart w:id="1450" w:name="_Toc440620892"/>
      <w:bookmarkStart w:id="1451" w:name="_Toc440631527"/>
      <w:bookmarkStart w:id="1452" w:name="_Toc440875766"/>
      <w:bookmarkStart w:id="1453" w:name="_Toc441131790"/>
      <w:bookmarkStart w:id="1454" w:name="_Toc465865233"/>
      <w:bookmarkStart w:id="1455" w:name="_Toc468975494"/>
      <w:bookmarkStart w:id="1456" w:name="_Toc471830520"/>
      <w:bookmarkStart w:id="1457" w:name="_Toc49858968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аффилированности с лицами, являющимися </w:t>
      </w:r>
      <w:r w:rsidRPr="002D7FEE">
        <w:rPr>
          <w:b/>
          <w:i/>
          <w:sz w:val="24"/>
          <w:szCs w:val="24"/>
        </w:rPr>
        <w:t>{</w:t>
      </w:r>
      <w:proofErr w:type="gramStart"/>
      <w:r w:rsidRPr="002D7FEE">
        <w:rPr>
          <w:b/>
          <w:i/>
          <w:sz w:val="24"/>
          <w:szCs w:val="24"/>
        </w:rPr>
        <w:t>указывается</w:t>
      </w:r>
      <w:proofErr w:type="gramEnd"/>
      <w:r w:rsidRPr="002D7FEE">
        <w:rPr>
          <w:b/>
          <w:i/>
          <w:sz w:val="24"/>
          <w:szCs w:val="24"/>
        </w:rPr>
        <w:t xml:space="preserve">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2D7FEE">
        <w:rPr>
          <w:b/>
          <w:i/>
          <w:sz w:val="24"/>
          <w:szCs w:val="24"/>
        </w:rPr>
        <w:t xml:space="preserve"> }</w:t>
      </w:r>
      <w:proofErr w:type="gramEnd"/>
      <w:r w:rsidRPr="002D7FEE">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58" w:name="_Toc97651412"/>
      <w:bookmarkStart w:id="1459" w:name="_Toc98253957"/>
      <w:bookmarkStart w:id="1460" w:name="_Toc157248209"/>
      <w:bookmarkStart w:id="1461" w:name="_Toc157496578"/>
      <w:bookmarkStart w:id="1462" w:name="_Toc158206117"/>
      <w:bookmarkStart w:id="1463" w:name="_Toc164057802"/>
      <w:bookmarkStart w:id="1464" w:name="_Toc164137152"/>
      <w:bookmarkStart w:id="1465" w:name="_Toc164161312"/>
      <w:bookmarkStart w:id="1466" w:name="_Toc165173883"/>
      <w:r>
        <w:rPr>
          <w:b/>
          <w:szCs w:val="24"/>
        </w:rPr>
        <w:br w:type="page"/>
      </w:r>
    </w:p>
    <w:p w:rsidR="004F4D80" w:rsidRPr="00D904EF" w:rsidRDefault="004F4D80" w:rsidP="004F4D80">
      <w:pPr>
        <w:pStyle w:val="3"/>
        <w:rPr>
          <w:szCs w:val="24"/>
        </w:rPr>
      </w:pPr>
      <w:bookmarkStart w:id="1467" w:name="_Toc439170703"/>
      <w:bookmarkStart w:id="1468" w:name="_Toc439172805"/>
      <w:bookmarkStart w:id="1469" w:name="_Toc439173249"/>
      <w:bookmarkStart w:id="1470" w:name="_Toc439238245"/>
      <w:bookmarkStart w:id="1471" w:name="_Toc439252792"/>
      <w:bookmarkStart w:id="1472" w:name="_Toc439323766"/>
      <w:bookmarkStart w:id="1473" w:name="_Toc440361403"/>
      <w:bookmarkStart w:id="1474" w:name="_Toc440376285"/>
      <w:bookmarkStart w:id="1475" w:name="_Toc440382543"/>
      <w:bookmarkStart w:id="1476" w:name="_Toc440447213"/>
      <w:bookmarkStart w:id="1477" w:name="_Toc440620893"/>
      <w:bookmarkStart w:id="1478" w:name="_Toc440631528"/>
      <w:bookmarkStart w:id="1479" w:name="_Toc440875767"/>
      <w:bookmarkStart w:id="1480" w:name="_Toc441131791"/>
      <w:bookmarkStart w:id="1481" w:name="_Toc465865234"/>
      <w:bookmarkStart w:id="1482" w:name="_Toc468975495"/>
      <w:bookmarkStart w:id="1483" w:name="_Toc471830521"/>
      <w:bookmarkStart w:id="1484" w:name="_Toc498589686"/>
      <w:r w:rsidRPr="00D904EF">
        <w:rPr>
          <w:szCs w:val="24"/>
        </w:rPr>
        <w:lastRenderedPageBreak/>
        <w:t>Инструкции по заполнению</w:t>
      </w:r>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4F7AD3">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w:t>
      </w:r>
      <w:proofErr w:type="gramStart"/>
      <w:r w:rsidR="004F4D80" w:rsidRPr="002D7FEE">
        <w:rPr>
          <w:sz w:val="24"/>
          <w:szCs w:val="24"/>
        </w:rPr>
        <w:t>лиц</w:t>
      </w:r>
      <w:proofErr w:type="gramEnd"/>
      <w:r w:rsidR="004F4D80" w:rsidRPr="002D7FEE">
        <w:rPr>
          <w:sz w:val="24"/>
          <w:szCs w:val="24"/>
        </w:rPr>
        <w:t xml:space="preserve">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аффилированности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26"/>
    <w:bookmarkEnd w:id="1427"/>
    <w:bookmarkEnd w:id="1428"/>
    <w:bookmarkEnd w:id="1429"/>
    <w:bookmarkEnd w:id="143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85"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486" w:name="_Toc423423680"/>
      <w:bookmarkStart w:id="1487" w:name="_Ref440272035"/>
      <w:bookmarkStart w:id="1488" w:name="_Ref440274733"/>
      <w:bookmarkStart w:id="1489" w:name="_Ref444180906"/>
      <w:bookmarkStart w:id="1490"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485"/>
      <w:bookmarkEnd w:id="1486"/>
      <w:bookmarkEnd w:id="1487"/>
      <w:bookmarkEnd w:id="1488"/>
      <w:bookmarkEnd w:id="1489"/>
      <w:bookmarkEnd w:id="1490"/>
    </w:p>
    <w:p w:rsidR="004F4D80" w:rsidRPr="003E5788" w:rsidRDefault="003E5788" w:rsidP="004F4D80">
      <w:pPr>
        <w:pStyle w:val="3"/>
        <w:rPr>
          <w:szCs w:val="24"/>
        </w:rPr>
      </w:pPr>
      <w:bookmarkStart w:id="1491" w:name="_Toc343690584"/>
      <w:bookmarkStart w:id="1492" w:name="_Toc372294428"/>
      <w:bookmarkStart w:id="1493" w:name="_Toc379288896"/>
      <w:bookmarkStart w:id="1494" w:name="_Toc384734780"/>
      <w:bookmarkStart w:id="1495" w:name="_Toc396984078"/>
      <w:bookmarkStart w:id="1496" w:name="_Toc423423681"/>
      <w:bookmarkStart w:id="1497" w:name="_Toc439170710"/>
      <w:bookmarkStart w:id="1498" w:name="_Toc439172812"/>
      <w:bookmarkStart w:id="1499" w:name="_Toc439173253"/>
      <w:bookmarkStart w:id="1500" w:name="_Toc439238249"/>
      <w:bookmarkStart w:id="1501" w:name="_Toc439252796"/>
      <w:bookmarkStart w:id="1502" w:name="_Toc439323770"/>
      <w:bookmarkStart w:id="1503" w:name="_Toc440361405"/>
      <w:bookmarkStart w:id="1504" w:name="_Toc440376287"/>
      <w:bookmarkStart w:id="1505" w:name="_Toc440382545"/>
      <w:bookmarkStart w:id="1506" w:name="_Toc440447215"/>
      <w:bookmarkStart w:id="1507" w:name="_Toc440632376"/>
      <w:bookmarkStart w:id="1508" w:name="_Toc440875148"/>
      <w:bookmarkStart w:id="1509" w:name="_Toc441131135"/>
      <w:bookmarkStart w:id="1510" w:name="_Toc441572140"/>
      <w:bookmarkStart w:id="1511" w:name="_Toc441575232"/>
      <w:bookmarkStart w:id="1512" w:name="_Toc442195898"/>
      <w:bookmarkStart w:id="1513" w:name="_Toc442251940"/>
      <w:bookmarkStart w:id="1514" w:name="_Toc442258889"/>
      <w:bookmarkStart w:id="1515" w:name="_Toc442259129"/>
      <w:bookmarkStart w:id="1516" w:name="_Toc447292892"/>
      <w:bookmarkStart w:id="1517" w:name="_Toc461808964"/>
      <w:bookmarkStart w:id="1518" w:name="_Toc463514796"/>
      <w:bookmarkStart w:id="1519" w:name="_Toc466967523"/>
      <w:bookmarkStart w:id="1520" w:name="_Toc467574715"/>
      <w:bookmarkStart w:id="1521" w:name="_Toc468441758"/>
      <w:bookmarkStart w:id="1522" w:name="_Toc469480233"/>
      <w:bookmarkStart w:id="1523" w:name="_Toc472409262"/>
      <w:bookmarkStart w:id="1524" w:name="_Toc498417409"/>
      <w:bookmarkStart w:id="1525" w:name="_Toc498589688"/>
      <w:r w:rsidRPr="003E5788">
        <w:rPr>
          <w:szCs w:val="24"/>
        </w:rPr>
        <w:t xml:space="preserve">Форма </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r w:rsidRPr="003E5788">
        <w:rPr>
          <w:szCs w:val="24"/>
        </w:rPr>
        <w:t>справки о цепочке собственников участника закупочной процедуры, включая бенефициаров (в том числе конечных)</w:t>
      </w:r>
      <w:bookmarkEnd w:id="1524"/>
      <w:bookmarkEnd w:id="1525"/>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w:t>
      </w:r>
      <w:proofErr w:type="gramStart"/>
      <w:r w:rsidRPr="003E5788">
        <w:rPr>
          <w:sz w:val="24"/>
          <w:szCs w:val="24"/>
        </w:rPr>
        <w:t>г</w:t>
      </w:r>
      <w:proofErr w:type="gramEnd"/>
      <w:r w:rsidRPr="003E5788">
        <w:rPr>
          <w:sz w:val="24"/>
          <w:szCs w:val="24"/>
        </w:rPr>
        <w:t>.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625A5E" w:rsidRPr="008434B4" w:rsidRDefault="00625A5E" w:rsidP="00625A5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625A5E" w:rsidRPr="008434B4" w:rsidRDefault="00625A5E" w:rsidP="00625A5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625A5E" w:rsidRPr="008434B4" w:rsidTr="00A17F61">
        <w:trPr>
          <w:trHeight w:val="331"/>
        </w:trPr>
        <w:tc>
          <w:tcPr>
            <w:tcW w:w="453" w:type="dxa"/>
            <w:vMerge w:val="restart"/>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625A5E" w:rsidRPr="008434B4" w:rsidRDefault="00625A5E" w:rsidP="00A17F61">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625A5E" w:rsidRPr="008434B4" w:rsidTr="00A17F61">
        <w:trPr>
          <w:trHeight w:val="847"/>
        </w:trPr>
        <w:tc>
          <w:tcPr>
            <w:tcW w:w="453" w:type="dxa"/>
            <w:vMerge/>
            <w:shd w:val="clear" w:color="000000" w:fill="FFFFFF"/>
            <w:vAlign w:val="center"/>
            <w:hideMark/>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625A5E" w:rsidRPr="008434B4" w:rsidRDefault="00625A5E" w:rsidP="00A17F61">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625A5E" w:rsidRPr="008434B4" w:rsidRDefault="00625A5E" w:rsidP="00A17F61">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625A5E" w:rsidRPr="008434B4" w:rsidRDefault="00625A5E" w:rsidP="00A17F61">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625A5E" w:rsidRPr="008434B4" w:rsidRDefault="00625A5E" w:rsidP="00A17F61">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625A5E" w:rsidRPr="008434B4" w:rsidRDefault="00625A5E" w:rsidP="00A17F61">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625A5E" w:rsidRPr="008434B4" w:rsidRDefault="00625A5E" w:rsidP="00A17F61">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625A5E" w:rsidRPr="008434B4" w:rsidRDefault="00625A5E" w:rsidP="00A17F61">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625A5E" w:rsidRPr="008434B4" w:rsidRDefault="00625A5E" w:rsidP="00A17F61">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625A5E" w:rsidRPr="008434B4" w:rsidRDefault="00625A5E" w:rsidP="00A17F61">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625A5E" w:rsidRPr="008434B4" w:rsidRDefault="00625A5E" w:rsidP="00A17F61">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625A5E" w:rsidRPr="008434B4" w:rsidRDefault="00625A5E" w:rsidP="00A17F61">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625A5E" w:rsidRPr="008434B4" w:rsidRDefault="00625A5E" w:rsidP="00A17F61">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625A5E" w:rsidRPr="008434B4" w:rsidRDefault="00625A5E" w:rsidP="00A17F61">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625A5E" w:rsidRPr="008434B4" w:rsidRDefault="00625A5E" w:rsidP="00A17F61">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625A5E" w:rsidRPr="008434B4" w:rsidRDefault="00625A5E" w:rsidP="00A17F61">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625A5E" w:rsidRPr="008434B4" w:rsidTr="00A17F61">
        <w:trPr>
          <w:trHeight w:val="225"/>
        </w:trPr>
        <w:tc>
          <w:tcPr>
            <w:tcW w:w="453" w:type="dxa"/>
            <w:shd w:val="clear" w:color="000000" w:fill="FFFFFF"/>
            <w:vAlign w:val="center"/>
            <w:hideMark/>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625A5E" w:rsidRPr="008434B4" w:rsidTr="00A17F61">
        <w:trPr>
          <w:trHeight w:val="225"/>
        </w:trPr>
        <w:tc>
          <w:tcPr>
            <w:tcW w:w="453"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r>
      <w:tr w:rsidR="00625A5E" w:rsidRPr="008434B4" w:rsidTr="00A17F61">
        <w:trPr>
          <w:trHeight w:val="225"/>
        </w:trPr>
        <w:tc>
          <w:tcPr>
            <w:tcW w:w="453"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r>
      <w:tr w:rsidR="00625A5E" w:rsidRPr="008434B4" w:rsidTr="00A17F61">
        <w:trPr>
          <w:trHeight w:val="225"/>
        </w:trPr>
        <w:tc>
          <w:tcPr>
            <w:tcW w:w="453"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r>
      <w:tr w:rsidR="00625A5E" w:rsidRPr="008434B4" w:rsidTr="00A17F61">
        <w:trPr>
          <w:trHeight w:val="225"/>
        </w:trPr>
        <w:tc>
          <w:tcPr>
            <w:tcW w:w="453"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r>
      <w:tr w:rsidR="00625A5E" w:rsidRPr="008434B4" w:rsidTr="00A17F61">
        <w:trPr>
          <w:trHeight w:val="225"/>
        </w:trPr>
        <w:tc>
          <w:tcPr>
            <w:tcW w:w="453"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r>
      <w:tr w:rsidR="00625A5E" w:rsidRPr="008434B4" w:rsidTr="00A17F61">
        <w:trPr>
          <w:trHeight w:val="225"/>
        </w:trPr>
        <w:tc>
          <w:tcPr>
            <w:tcW w:w="453"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r>
      <w:tr w:rsidR="00625A5E" w:rsidRPr="008434B4" w:rsidTr="00A17F61">
        <w:trPr>
          <w:trHeight w:val="225"/>
        </w:trPr>
        <w:tc>
          <w:tcPr>
            <w:tcW w:w="453"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r>
      <w:tr w:rsidR="00625A5E" w:rsidRPr="008434B4" w:rsidTr="00A17F61">
        <w:trPr>
          <w:trHeight w:val="225"/>
        </w:trPr>
        <w:tc>
          <w:tcPr>
            <w:tcW w:w="453"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r>
      <w:tr w:rsidR="00625A5E" w:rsidRPr="008434B4" w:rsidTr="00A17F61">
        <w:trPr>
          <w:trHeight w:val="225"/>
        </w:trPr>
        <w:tc>
          <w:tcPr>
            <w:tcW w:w="453"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r>
      <w:tr w:rsidR="00625A5E" w:rsidRPr="008434B4" w:rsidTr="00A17F61">
        <w:trPr>
          <w:trHeight w:val="225"/>
        </w:trPr>
        <w:tc>
          <w:tcPr>
            <w:tcW w:w="453"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r>
      <w:tr w:rsidR="00625A5E" w:rsidRPr="008434B4" w:rsidTr="00A17F61">
        <w:trPr>
          <w:trHeight w:val="225"/>
        </w:trPr>
        <w:tc>
          <w:tcPr>
            <w:tcW w:w="453"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r>
      <w:tr w:rsidR="00625A5E" w:rsidRPr="008434B4" w:rsidTr="00A17F61">
        <w:trPr>
          <w:trHeight w:val="225"/>
        </w:trPr>
        <w:tc>
          <w:tcPr>
            <w:tcW w:w="453"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r>
      <w:tr w:rsidR="00625A5E" w:rsidRPr="008434B4" w:rsidTr="00A17F61">
        <w:trPr>
          <w:trHeight w:val="225"/>
        </w:trPr>
        <w:tc>
          <w:tcPr>
            <w:tcW w:w="453"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r>
      <w:tr w:rsidR="00625A5E" w:rsidRPr="008434B4" w:rsidTr="00A17F61">
        <w:trPr>
          <w:trHeight w:val="225"/>
        </w:trPr>
        <w:tc>
          <w:tcPr>
            <w:tcW w:w="453"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r>
      <w:tr w:rsidR="00625A5E" w:rsidRPr="008434B4" w:rsidTr="00A17F61">
        <w:trPr>
          <w:trHeight w:val="225"/>
        </w:trPr>
        <w:tc>
          <w:tcPr>
            <w:tcW w:w="453"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r>
      <w:tr w:rsidR="00625A5E" w:rsidRPr="008434B4" w:rsidTr="00A17F61">
        <w:trPr>
          <w:trHeight w:val="225"/>
        </w:trPr>
        <w:tc>
          <w:tcPr>
            <w:tcW w:w="453"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A17F61">
            <w:pPr>
              <w:widowControl w:val="0"/>
              <w:suppressAutoHyphens w:val="0"/>
              <w:spacing w:line="240" w:lineRule="auto"/>
              <w:ind w:firstLine="0"/>
              <w:jc w:val="center"/>
              <w:rPr>
                <w:b/>
                <w:color w:val="000000"/>
                <w:sz w:val="16"/>
                <w:szCs w:val="16"/>
                <w:lang w:eastAsia="ru-RU"/>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526" w:name="_Toc343690585"/>
      <w:bookmarkStart w:id="1527" w:name="_Toc372294429"/>
      <w:bookmarkStart w:id="1528" w:name="_Toc379288897"/>
      <w:bookmarkStart w:id="1529" w:name="_Toc384734781"/>
      <w:bookmarkStart w:id="1530" w:name="_Toc396984079"/>
      <w:bookmarkStart w:id="1531" w:name="_Toc423423682"/>
      <w:bookmarkStart w:id="1532" w:name="_Toc439170711"/>
      <w:bookmarkStart w:id="1533" w:name="_Toc439172813"/>
      <w:bookmarkStart w:id="1534" w:name="_Toc439173254"/>
      <w:bookmarkStart w:id="1535" w:name="_Toc439238250"/>
      <w:bookmarkStart w:id="1536" w:name="_Toc439252797"/>
      <w:bookmarkStart w:id="1537" w:name="_Toc439323771"/>
      <w:bookmarkStart w:id="1538" w:name="_Toc440361406"/>
      <w:bookmarkStart w:id="1539" w:name="_Toc440376288"/>
      <w:bookmarkStart w:id="1540" w:name="_Toc440382546"/>
      <w:bookmarkStart w:id="1541" w:name="_Toc440447216"/>
      <w:bookmarkStart w:id="1542" w:name="_Toc440620896"/>
      <w:bookmarkStart w:id="1543" w:name="_Toc440631531"/>
      <w:bookmarkStart w:id="1544" w:name="_Toc440875770"/>
      <w:bookmarkStart w:id="1545" w:name="_Toc441131794"/>
      <w:bookmarkStart w:id="1546" w:name="_Toc465865237"/>
      <w:bookmarkStart w:id="1547" w:name="_Toc468975498"/>
      <w:bookmarkStart w:id="1548" w:name="_Toc471830524"/>
      <w:bookmarkStart w:id="1549" w:name="_Toc498589689"/>
      <w:r w:rsidRPr="00D27071">
        <w:rPr>
          <w:szCs w:val="24"/>
        </w:rPr>
        <w:lastRenderedPageBreak/>
        <w:t xml:space="preserve">Инструкции по </w:t>
      </w:r>
      <w:r w:rsidRPr="003E5788">
        <w:rPr>
          <w:szCs w:val="24"/>
        </w:rPr>
        <w:t>заполнению</w:t>
      </w:r>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4F7AD3" w:rsidRPr="004F7AD3">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В случае</w:t>
      </w:r>
      <w:proofErr w:type="gramStart"/>
      <w:r w:rsidRPr="003E5788">
        <w:rPr>
          <w:snapToGrid w:val="0"/>
          <w:sz w:val="24"/>
          <w:szCs w:val="24"/>
        </w:rPr>
        <w:t>,</w:t>
      </w:r>
      <w:proofErr w:type="gramEnd"/>
      <w:r w:rsidRPr="003E5788">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6"/>
        <w:numPr>
          <w:ilvl w:val="3"/>
          <w:numId w:val="1"/>
        </w:numPr>
        <w:suppressAutoHyphens w:val="0"/>
        <w:spacing w:before="100" w:beforeAutospacing="1" w:line="240" w:lineRule="auto"/>
        <w:rPr>
          <w:sz w:val="24"/>
          <w:szCs w:val="24"/>
        </w:rPr>
      </w:pPr>
      <w:proofErr w:type="gramStart"/>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E5788">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E5788">
        <w:rPr>
          <w:sz w:val="24"/>
          <w:szCs w:val="24"/>
        </w:rPr>
        <w:t>гос. учреждения</w:t>
      </w:r>
      <w:proofErr w:type="gramEnd"/>
      <w:r w:rsidRPr="003E5788">
        <w:rPr>
          <w:sz w:val="24"/>
          <w:szCs w:val="24"/>
        </w:rPr>
        <w:t xml:space="preserve">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550" w:name="_Toc329588495"/>
      <w:bookmarkStart w:id="1551" w:name="_Toc423423683"/>
      <w:bookmarkStart w:id="1552" w:name="_Ref440272051"/>
      <w:bookmarkStart w:id="1553" w:name="_Ref440274744"/>
      <w:r w:rsidRPr="003E5788">
        <w:rPr>
          <w:sz w:val="24"/>
          <w:szCs w:val="24"/>
        </w:rPr>
        <w:t>Раздел «Информация о подтверждающих документах (наименование, реквизиты и т.д.)» (№1</w:t>
      </w:r>
      <w:r w:rsidR="006F5DDB">
        <w:rPr>
          <w:sz w:val="24"/>
          <w:szCs w:val="24"/>
        </w:rPr>
        <w:t>6</w:t>
      </w:r>
      <w:r w:rsidRPr="003E5788">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3E5788">
        <w:rPr>
          <w:sz w:val="24"/>
          <w:szCs w:val="24"/>
        </w:rPr>
        <w:t>а(</w:t>
      </w:r>
      <w:proofErr w:type="spellStart"/>
      <w:proofErr w:type="gramEnd"/>
      <w:r w:rsidRPr="003E5788">
        <w:rPr>
          <w:sz w:val="24"/>
          <w:szCs w:val="24"/>
        </w:rPr>
        <w:t>ов</w:t>
      </w:r>
      <w:proofErr w:type="spellEnd"/>
      <w:r w:rsidRPr="003E5788">
        <w:rPr>
          <w:sz w:val="24"/>
          <w:szCs w:val="24"/>
        </w:rPr>
        <w:t>)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 xml:space="preserve">(список лиц, зарегистрированных в реестре владельцев ценных бумаг) и т.п.). </w:t>
      </w:r>
      <w:proofErr w:type="gramStart"/>
      <w:r w:rsidRPr="003E5788">
        <w:rPr>
          <w:sz w:val="24"/>
          <w:szCs w:val="24"/>
        </w:rPr>
        <w:t>Скан-копии</w:t>
      </w:r>
      <w:proofErr w:type="gramEnd"/>
      <w:r w:rsidRPr="003E5788">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6F5DDB" w:rsidRPr="009040FF" w:rsidTr="00A86D3D">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5734D7" w:rsidRDefault="006F5DDB" w:rsidP="00A86D3D">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9040FF" w:rsidRDefault="006F5DDB" w:rsidP="00A86D3D">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6F5DDB" w:rsidRPr="009040FF" w:rsidRDefault="006F5DDB" w:rsidP="00A86D3D">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6F5DDB" w:rsidRPr="009040FF" w:rsidRDefault="006F5DDB" w:rsidP="00A86D3D">
            <w:pPr>
              <w:spacing w:after="240" w:line="240" w:lineRule="auto"/>
              <w:jc w:val="center"/>
              <w:rPr>
                <w:b/>
                <w:bCs w:val="0"/>
                <w:szCs w:val="24"/>
              </w:rPr>
            </w:pPr>
          </w:p>
        </w:tc>
      </w:tr>
      <w:tr w:rsidR="006F5DDB" w:rsidRPr="009040FF" w:rsidTr="00A86D3D">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A86D3D">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A86D3D">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A86D3D">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A86D3D">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6F5DDB" w:rsidRPr="009040FF" w:rsidRDefault="006F5DDB" w:rsidP="00A86D3D">
            <w:pPr>
              <w:spacing w:line="240" w:lineRule="auto"/>
              <w:ind w:left="-108" w:right="-108" w:firstLine="108"/>
              <w:jc w:val="center"/>
              <w:rPr>
                <w:b/>
                <w:bCs w:val="0"/>
                <w:color w:val="000000"/>
                <w:sz w:val="16"/>
                <w:szCs w:val="16"/>
              </w:rPr>
            </w:pPr>
          </w:p>
        </w:tc>
      </w:tr>
      <w:tr w:rsidR="006F5DDB" w:rsidRPr="009040FF" w:rsidTr="00A86D3D">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A86D3D">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A86D3D">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A86D3D">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A86D3D">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A86D3D">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A86D3D">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A86D3D">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A86D3D">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A86D3D">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A86D3D">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A86D3D">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A86D3D">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A86D3D">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A86D3D">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A86D3D">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6F5DDB" w:rsidRPr="009040FF" w:rsidRDefault="006F5DDB" w:rsidP="00A86D3D">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6F5DDB"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A86D3D">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16</w:t>
            </w:r>
          </w:p>
        </w:tc>
      </w:tr>
      <w:tr w:rsidR="006F5DDB"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A86D3D">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A86D3D">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6F5DDB" w:rsidRPr="009040FF" w:rsidRDefault="006F5DDB" w:rsidP="00A86D3D">
            <w:pPr>
              <w:spacing w:line="240" w:lineRule="auto"/>
              <w:ind w:firstLine="3"/>
              <w:jc w:val="center"/>
              <w:rPr>
                <w:b/>
                <w:bCs w:val="0"/>
                <w:color w:val="000000"/>
                <w:sz w:val="14"/>
                <w:szCs w:val="16"/>
              </w:rPr>
            </w:pPr>
          </w:p>
        </w:tc>
      </w:tr>
      <w:tr w:rsidR="006F5DDB"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45.хх</w:t>
            </w:r>
            <w:proofErr w:type="gramStart"/>
            <w:r w:rsidRPr="009040FF">
              <w:rPr>
                <w:bCs w:val="0"/>
                <w:color w:val="000000"/>
                <w:sz w:val="14"/>
                <w:szCs w:val="16"/>
              </w:rPr>
              <w:t>.х</w:t>
            </w:r>
            <w:proofErr w:type="gramEnd"/>
            <w:r w:rsidRPr="009040F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 xml:space="preserve">г. Саранск, ул. </w:t>
            </w:r>
            <w:proofErr w:type="gramStart"/>
            <w:r w:rsidRPr="009040FF">
              <w:rPr>
                <w:bCs w:val="0"/>
                <w:color w:val="000000"/>
                <w:sz w:val="14"/>
                <w:szCs w:val="16"/>
              </w:rPr>
              <w:t>Саранская</w:t>
            </w:r>
            <w:proofErr w:type="gramEnd"/>
            <w:r w:rsidRPr="009040F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 xml:space="preserve">г. Саратов, ул. </w:t>
            </w:r>
            <w:proofErr w:type="gramStart"/>
            <w:r w:rsidRPr="009040FF">
              <w:rPr>
                <w:bCs w:val="0"/>
                <w:color w:val="000000"/>
                <w:sz w:val="14"/>
                <w:szCs w:val="16"/>
              </w:rPr>
              <w:t>Светлая</w:t>
            </w:r>
            <w:proofErr w:type="gramEnd"/>
            <w:r w:rsidRPr="009040F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proofErr w:type="spellStart"/>
            <w:r w:rsidRPr="009040FF">
              <w:rPr>
                <w:bCs w:val="0"/>
                <w:color w:val="000000"/>
                <w:sz w:val="14"/>
                <w:szCs w:val="16"/>
              </w:rPr>
              <w:t>Сидорчук</w:t>
            </w:r>
            <w:proofErr w:type="spellEnd"/>
            <w:r w:rsidRPr="009040FF">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A86D3D">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A86D3D">
            <w:pPr>
              <w:spacing w:line="240" w:lineRule="auto"/>
              <w:ind w:firstLine="3"/>
              <w:jc w:val="left"/>
              <w:rPr>
                <w:bCs w:val="0"/>
                <w:color w:val="000000"/>
                <w:sz w:val="14"/>
                <w:szCs w:val="16"/>
              </w:rPr>
            </w:pPr>
          </w:p>
        </w:tc>
      </w:tr>
      <w:tr w:rsidR="006F5DDB"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A86D3D">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 xml:space="preserve">г. Таганрог, ул. </w:t>
            </w:r>
            <w:proofErr w:type="gramStart"/>
            <w:r w:rsidRPr="009040FF">
              <w:rPr>
                <w:bCs w:val="0"/>
                <w:color w:val="000000"/>
                <w:sz w:val="14"/>
                <w:szCs w:val="16"/>
              </w:rPr>
              <w:t>Разная</w:t>
            </w:r>
            <w:proofErr w:type="gramEnd"/>
            <w:r w:rsidRPr="009040F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 xml:space="preserve">г. Сочи, ул. </w:t>
            </w:r>
            <w:proofErr w:type="gramStart"/>
            <w:r w:rsidRPr="009040FF">
              <w:rPr>
                <w:bCs w:val="0"/>
                <w:color w:val="000000"/>
                <w:sz w:val="14"/>
                <w:szCs w:val="16"/>
              </w:rPr>
              <w:t>Садовая</w:t>
            </w:r>
            <w:proofErr w:type="gramEnd"/>
            <w:r w:rsidRPr="009040F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A86D3D">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A86D3D">
            <w:pPr>
              <w:spacing w:line="240" w:lineRule="auto"/>
              <w:ind w:firstLine="3"/>
              <w:jc w:val="left"/>
              <w:rPr>
                <w:bCs w:val="0"/>
                <w:color w:val="000000"/>
                <w:sz w:val="14"/>
                <w:szCs w:val="16"/>
              </w:rPr>
            </w:pPr>
          </w:p>
        </w:tc>
      </w:tr>
      <w:tr w:rsidR="006F5DDB"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Пример Лтд. (</w:t>
            </w:r>
            <w:proofErr w:type="spellStart"/>
            <w:r w:rsidRPr="009040FF">
              <w:rPr>
                <w:bCs w:val="0"/>
                <w:color w:val="000000"/>
                <w:sz w:val="14"/>
                <w:szCs w:val="16"/>
              </w:rPr>
              <w:t>Primer</w:t>
            </w:r>
            <w:proofErr w:type="spellEnd"/>
            <w:r w:rsidRPr="009040FF">
              <w:rPr>
                <w:bCs w:val="0"/>
                <w:color w:val="000000"/>
                <w:sz w:val="14"/>
                <w:szCs w:val="16"/>
              </w:rPr>
              <w:t xml:space="preserve"> </w:t>
            </w:r>
            <w:proofErr w:type="spellStart"/>
            <w:r w:rsidRPr="009040FF">
              <w:rPr>
                <w:bCs w:val="0"/>
                <w:color w:val="000000"/>
                <w:sz w:val="14"/>
                <w:szCs w:val="16"/>
              </w:rPr>
              <w:t>Ltd</w:t>
            </w:r>
            <w:proofErr w:type="spellEnd"/>
            <w:r w:rsidRPr="009040FF">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 xml:space="preserve">Кипр, </w:t>
            </w:r>
            <w:proofErr w:type="spellStart"/>
            <w:r w:rsidRPr="009040FF">
              <w:rPr>
                <w:bCs w:val="0"/>
                <w:color w:val="000000"/>
                <w:sz w:val="14"/>
                <w:szCs w:val="16"/>
              </w:rPr>
              <w:t>Лимассол</w:t>
            </w:r>
            <w:proofErr w:type="spellEnd"/>
            <w:r w:rsidRPr="009040F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A86D3D">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A86D3D">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6F5DDB" w:rsidRPr="005734D7" w:rsidTr="00A86D3D">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A86D3D">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A86D3D">
            <w:pPr>
              <w:spacing w:line="240" w:lineRule="auto"/>
              <w:ind w:firstLine="3"/>
              <w:jc w:val="left"/>
              <w:rPr>
                <w:bCs w:val="0"/>
                <w:color w:val="000000"/>
                <w:sz w:val="14"/>
                <w:szCs w:val="16"/>
              </w:rPr>
            </w:pPr>
            <w:proofErr w:type="spellStart"/>
            <w:r w:rsidRPr="009040FF">
              <w:rPr>
                <w:bCs w:val="0"/>
                <w:color w:val="000000"/>
                <w:sz w:val="14"/>
                <w:szCs w:val="16"/>
              </w:rPr>
              <w:t>Martin</w:t>
            </w:r>
            <w:proofErr w:type="spellEnd"/>
            <w:r w:rsidRPr="009040FF">
              <w:rPr>
                <w:bCs w:val="0"/>
                <w:color w:val="000000"/>
                <w:sz w:val="14"/>
                <w:szCs w:val="16"/>
              </w:rPr>
              <w:t xml:space="preserve"> </w:t>
            </w:r>
            <w:proofErr w:type="spellStart"/>
            <w:r w:rsidRPr="009040F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6F5DDB" w:rsidRPr="009040FF" w:rsidRDefault="006F5DDB" w:rsidP="00A86D3D">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6F5DDB" w:rsidRPr="005734D7" w:rsidRDefault="006F5DDB" w:rsidP="00A86D3D">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6F5DDB" w:rsidRPr="008D3789" w:rsidRDefault="006F5DDB" w:rsidP="00A86D3D">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6F5DDB" w:rsidRPr="005734D7" w:rsidRDefault="006F5DDB" w:rsidP="00A86D3D">
            <w:pPr>
              <w:spacing w:line="240" w:lineRule="auto"/>
              <w:ind w:firstLine="3"/>
              <w:jc w:val="left"/>
              <w:rPr>
                <w:bCs w:val="0"/>
                <w:color w:val="000000"/>
                <w:sz w:val="14"/>
                <w:szCs w:val="16"/>
              </w:rPr>
            </w:pPr>
          </w:p>
        </w:tc>
      </w:tr>
    </w:tbl>
    <w:p w:rsidR="003E5788" w:rsidRPr="003E5788" w:rsidRDefault="006F5DDB" w:rsidP="003E5788">
      <w:pPr>
        <w:spacing w:line="240" w:lineRule="auto"/>
        <w:rPr>
          <w:szCs w:val="24"/>
        </w:rPr>
      </w:pPr>
      <w:r w:rsidRPr="00F200DC">
        <w:t xml:space="preserve">Приведённые в форме сведения о физических и юридических лицах </w:t>
      </w:r>
      <w:proofErr w:type="gramStart"/>
      <w:r w:rsidRPr="00F200DC">
        <w:t>являются условными и указаны</w:t>
      </w:r>
      <w:proofErr w:type="gramEnd"/>
      <w:r w:rsidRPr="00F200DC">
        <w:t xml:space="preserve"> в качестве примера</w:t>
      </w:r>
      <w:r w:rsidR="003E5788" w:rsidRPr="003E5788">
        <w:t>.</w:t>
      </w:r>
    </w:p>
    <w:p w:rsidR="003E5788" w:rsidRPr="003E5788" w:rsidRDefault="003E5788" w:rsidP="003E5788">
      <w:pPr>
        <w:pStyle w:val="2"/>
        <w:spacing w:line="240" w:lineRule="auto"/>
        <w:sectPr w:rsidR="003E5788" w:rsidRPr="003E5788" w:rsidSect="00A134D5">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554"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50"/>
      <w:bookmarkEnd w:id="1551"/>
      <w:bookmarkEnd w:id="1552"/>
      <w:bookmarkEnd w:id="1553"/>
      <w:bookmarkEnd w:id="1554"/>
    </w:p>
    <w:p w:rsidR="004F4D80" w:rsidRPr="008C4223" w:rsidRDefault="004F4D80" w:rsidP="004F4D80">
      <w:pPr>
        <w:pStyle w:val="3"/>
        <w:rPr>
          <w:szCs w:val="24"/>
        </w:rPr>
      </w:pPr>
      <w:bookmarkStart w:id="1555" w:name="_Toc343690587"/>
      <w:bookmarkStart w:id="1556" w:name="_Toc372294431"/>
      <w:bookmarkStart w:id="1557" w:name="_Toc379288899"/>
      <w:bookmarkStart w:id="1558" w:name="_Toc384734783"/>
      <w:bookmarkStart w:id="1559" w:name="_Toc396984081"/>
      <w:bookmarkStart w:id="1560" w:name="_Toc423423684"/>
      <w:bookmarkStart w:id="1561" w:name="_Toc439170713"/>
      <w:bookmarkStart w:id="1562" w:name="_Toc439172815"/>
      <w:bookmarkStart w:id="1563" w:name="_Toc439173256"/>
      <w:bookmarkStart w:id="1564" w:name="_Toc439238252"/>
      <w:bookmarkStart w:id="1565" w:name="_Toc439252799"/>
      <w:bookmarkStart w:id="1566" w:name="_Toc439323773"/>
      <w:bookmarkStart w:id="1567" w:name="_Toc440361408"/>
      <w:bookmarkStart w:id="1568" w:name="_Toc440376290"/>
      <w:bookmarkStart w:id="1569" w:name="_Toc440382548"/>
      <w:bookmarkStart w:id="1570" w:name="_Toc440447218"/>
      <w:bookmarkStart w:id="1571" w:name="_Toc440620898"/>
      <w:bookmarkStart w:id="1572" w:name="_Toc440631533"/>
      <w:bookmarkStart w:id="1573" w:name="_Toc440875772"/>
      <w:bookmarkStart w:id="1574" w:name="_Toc441131796"/>
      <w:bookmarkStart w:id="1575" w:name="_Toc465865239"/>
      <w:bookmarkStart w:id="1576" w:name="_Toc468975500"/>
      <w:bookmarkStart w:id="1577" w:name="_Toc471830526"/>
      <w:bookmarkStart w:id="1578" w:name="_Toc498589691"/>
      <w:r w:rsidRPr="008C4223">
        <w:rPr>
          <w:szCs w:val="24"/>
        </w:rPr>
        <w:t xml:space="preserve">Форма </w:t>
      </w:r>
      <w:bookmarkEnd w:id="1555"/>
      <w:bookmarkEnd w:id="1556"/>
      <w:bookmarkEnd w:id="1557"/>
      <w:bookmarkEnd w:id="1558"/>
      <w:bookmarkEnd w:id="1559"/>
      <w:bookmarkEnd w:id="1560"/>
      <w:bookmarkEnd w:id="1561"/>
      <w:bookmarkEnd w:id="1562"/>
      <w:bookmarkEnd w:id="1563"/>
      <w:bookmarkEnd w:id="1564"/>
      <w:bookmarkEnd w:id="1565"/>
      <w:r w:rsidR="000D70B6" w:rsidRPr="000D70B6">
        <w:rPr>
          <w:szCs w:val="24"/>
        </w:rPr>
        <w:t>Согласия на обработку персональных данных</w:t>
      </w:r>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DB1DA7">
        <w:rPr>
          <w:sz w:val="24"/>
          <w:szCs w:val="24"/>
        </w:rPr>
        <w:t xml:space="preserve"> </w:t>
      </w:r>
      <w:r w:rsidRPr="002D7FEE">
        <w:rPr>
          <w:sz w:val="24"/>
          <w:szCs w:val="24"/>
        </w:rPr>
        <w:t>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625A5E" w:rsidRPr="008434B4" w:rsidRDefault="00625A5E" w:rsidP="00625A5E">
      <w:pPr>
        <w:widowControl w:val="0"/>
        <w:tabs>
          <w:tab w:val="left" w:pos="0"/>
          <w:tab w:val="num" w:pos="1134"/>
        </w:tabs>
        <w:suppressAutoHyphens w:val="0"/>
        <w:spacing w:line="240" w:lineRule="auto"/>
        <w:ind w:firstLine="400"/>
        <w:jc w:val="center"/>
        <w:outlineLvl w:val="1"/>
        <w:rPr>
          <w:b/>
          <w:bCs w:val="0"/>
          <w:sz w:val="26"/>
          <w:szCs w:val="26"/>
          <w:lang w:eastAsia="ru-RU"/>
        </w:rPr>
      </w:pPr>
      <w:bookmarkStart w:id="1579" w:name="_Toc441572144"/>
      <w:bookmarkStart w:id="1580" w:name="_Toc441575236"/>
      <w:bookmarkStart w:id="1581" w:name="_Toc442195902"/>
      <w:bookmarkStart w:id="1582" w:name="_Toc442251944"/>
      <w:bookmarkStart w:id="1583" w:name="_Toc442258893"/>
      <w:bookmarkStart w:id="1584" w:name="_Toc442259133"/>
      <w:bookmarkStart w:id="1585" w:name="_Toc442265444"/>
      <w:bookmarkStart w:id="1586" w:name="_Toc447292650"/>
      <w:bookmarkStart w:id="1587" w:name="_Toc461809096"/>
      <w:bookmarkStart w:id="1588" w:name="_Toc463514515"/>
      <w:bookmarkStart w:id="1589" w:name="_Toc466908635"/>
      <w:bookmarkStart w:id="1590" w:name="_Toc468196574"/>
      <w:bookmarkStart w:id="1591" w:name="_Toc468446655"/>
      <w:bookmarkStart w:id="1592" w:name="_Toc468446849"/>
      <w:bookmarkStart w:id="1593" w:name="_Toc469479705"/>
      <w:bookmarkStart w:id="1594" w:name="_Toc471986655"/>
      <w:bookmarkStart w:id="1595" w:name="_Toc498509289"/>
      <w:r w:rsidRPr="008434B4">
        <w:rPr>
          <w:b/>
          <w:bCs w:val="0"/>
          <w:sz w:val="26"/>
          <w:szCs w:val="26"/>
          <w:lang w:eastAsia="ru-RU"/>
        </w:rPr>
        <w:t>Согласие на обработку персональных данных</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r w:rsidRPr="008434B4">
        <w:rPr>
          <w:b/>
          <w:bCs w:val="0"/>
          <w:sz w:val="26"/>
          <w:szCs w:val="26"/>
          <w:lang w:eastAsia="ru-RU"/>
        </w:rPr>
        <w:t xml:space="preserve"> </w:t>
      </w:r>
    </w:p>
    <w:p w:rsidR="00625A5E" w:rsidRPr="008434B4" w:rsidRDefault="00625A5E" w:rsidP="00625A5E">
      <w:pPr>
        <w:widowControl w:val="0"/>
        <w:tabs>
          <w:tab w:val="left" w:pos="0"/>
        </w:tabs>
        <w:suppressAutoHyphens w:val="0"/>
        <w:spacing w:line="240" w:lineRule="auto"/>
        <w:ind w:firstLine="400"/>
        <w:jc w:val="center"/>
        <w:rPr>
          <w:b/>
          <w:bCs w:val="0"/>
          <w:snapToGrid w:val="0"/>
          <w:sz w:val="26"/>
          <w:szCs w:val="26"/>
          <w:lang w:eastAsia="ru-RU"/>
        </w:rPr>
      </w:pPr>
      <w:r w:rsidRPr="008434B4">
        <w:rPr>
          <w:b/>
          <w:bCs w:val="0"/>
          <w:snapToGrid w:val="0"/>
          <w:sz w:val="26"/>
          <w:szCs w:val="26"/>
          <w:lang w:eastAsia="ru-RU"/>
        </w:rPr>
        <w:t xml:space="preserve">от «_____» ____________ 201____ г. </w:t>
      </w: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autoSpaceDE w:val="0"/>
        <w:autoSpaceDN w:val="0"/>
        <w:adjustRightInd w:val="0"/>
        <w:spacing w:line="240" w:lineRule="auto"/>
        <w:ind w:firstLine="708"/>
        <w:rPr>
          <w:bCs w:val="0"/>
          <w:snapToGrid w:val="0"/>
          <w:sz w:val="24"/>
          <w:szCs w:val="24"/>
          <w:lang w:eastAsia="ru-RU"/>
        </w:rPr>
      </w:pPr>
      <w:r w:rsidRPr="008434B4">
        <w:rPr>
          <w:bCs w:val="0"/>
          <w:snapToGrid w:val="0"/>
          <w:sz w:val="24"/>
          <w:szCs w:val="24"/>
          <w:lang w:eastAsia="ru-RU"/>
        </w:rPr>
        <w:t>Настоящим, ________________________________________________________,</w:t>
      </w:r>
    </w:p>
    <w:p w:rsidR="00625A5E" w:rsidRPr="008434B4" w:rsidRDefault="00625A5E" w:rsidP="00625A5E">
      <w:pPr>
        <w:widowControl w:val="0"/>
        <w:suppressAutoHyphens w:val="0"/>
        <w:autoSpaceDE w:val="0"/>
        <w:autoSpaceDN w:val="0"/>
        <w:adjustRightInd w:val="0"/>
        <w:spacing w:line="240" w:lineRule="auto"/>
        <w:ind w:firstLine="400"/>
        <w:jc w:val="center"/>
        <w:rPr>
          <w:b/>
          <w:bCs w:val="0"/>
          <w:i/>
          <w:sz w:val="24"/>
          <w:szCs w:val="24"/>
          <w:lang w:eastAsia="ru-RU"/>
        </w:rPr>
      </w:pPr>
      <w:proofErr w:type="gramStart"/>
      <w:r w:rsidRPr="008434B4">
        <w:rPr>
          <w:b/>
          <w:bCs w:val="0"/>
          <w:i/>
          <w:sz w:val="24"/>
          <w:szCs w:val="24"/>
          <w:lang w:eastAsia="ru-RU"/>
        </w:rPr>
        <w:t>(указывается</w:t>
      </w:r>
      <w:r w:rsidRPr="008434B4">
        <w:rPr>
          <w:bCs w:val="0"/>
          <w:sz w:val="24"/>
          <w:szCs w:val="24"/>
          <w:lang w:eastAsia="ru-RU"/>
        </w:rPr>
        <w:t xml:space="preserve"> </w:t>
      </w:r>
      <w:r w:rsidRPr="008434B4">
        <w:rPr>
          <w:b/>
          <w:bCs w:val="0"/>
          <w:i/>
          <w:sz w:val="24"/>
          <w:szCs w:val="24"/>
          <w:lang w:eastAsia="ru-RU"/>
        </w:rPr>
        <w:t>полное наименование участника закупочной процедуры</w:t>
      </w:r>
      <w:proofErr w:type="gramEnd"/>
    </w:p>
    <w:p w:rsidR="00625A5E" w:rsidRPr="008434B4" w:rsidRDefault="00625A5E" w:rsidP="00625A5E">
      <w:pPr>
        <w:widowControl w:val="0"/>
        <w:suppressAutoHyphens w:val="0"/>
        <w:autoSpaceDE w:val="0"/>
        <w:autoSpaceDN w:val="0"/>
        <w:adjustRightInd w:val="0"/>
        <w:spacing w:line="240" w:lineRule="auto"/>
        <w:ind w:firstLine="400"/>
        <w:jc w:val="center"/>
        <w:rPr>
          <w:bCs w:val="0"/>
          <w:sz w:val="24"/>
          <w:szCs w:val="24"/>
          <w:lang w:eastAsia="ru-RU"/>
        </w:rPr>
      </w:pPr>
      <w:r w:rsidRPr="008434B4">
        <w:rPr>
          <w:b/>
          <w:bCs w:val="0"/>
          <w:i/>
          <w:sz w:val="24"/>
          <w:szCs w:val="24"/>
          <w:lang w:eastAsia="ru-RU"/>
        </w:rPr>
        <w:t>__________________________________________________________________________ (потенциального контрагента), контрагента)</w:t>
      </w:r>
    </w:p>
    <w:p w:rsidR="00625A5E" w:rsidRPr="008434B4" w:rsidRDefault="00625A5E" w:rsidP="00625A5E">
      <w:pPr>
        <w:widowControl w:val="0"/>
        <w:suppressAutoHyphens w:val="0"/>
        <w:autoSpaceDE w:val="0"/>
        <w:autoSpaceDN w:val="0"/>
        <w:adjustRightInd w:val="0"/>
        <w:spacing w:line="240" w:lineRule="auto"/>
        <w:ind w:firstLine="709"/>
        <w:rPr>
          <w:bCs w:val="0"/>
          <w:sz w:val="24"/>
          <w:szCs w:val="24"/>
          <w:lang w:eastAsia="ru-RU"/>
        </w:rPr>
      </w:pPr>
      <w:r w:rsidRPr="008434B4">
        <w:rPr>
          <w:bCs w:val="0"/>
          <w:sz w:val="24"/>
          <w:szCs w:val="24"/>
          <w:lang w:eastAsia="ru-RU"/>
        </w:rPr>
        <w:t>Адрес регистрации: _______________________________________________________,</w:t>
      </w:r>
    </w:p>
    <w:p w:rsidR="00625A5E" w:rsidRPr="008434B4" w:rsidRDefault="00625A5E" w:rsidP="00625A5E">
      <w:pPr>
        <w:widowControl w:val="0"/>
        <w:suppressAutoHyphens w:val="0"/>
        <w:autoSpaceDE w:val="0"/>
        <w:autoSpaceDN w:val="0"/>
        <w:adjustRightInd w:val="0"/>
        <w:spacing w:line="240" w:lineRule="auto"/>
        <w:ind w:left="708" w:firstLine="1"/>
        <w:rPr>
          <w:b/>
          <w:bCs w:val="0"/>
          <w:i/>
          <w:sz w:val="24"/>
          <w:szCs w:val="24"/>
          <w:lang w:eastAsia="ru-RU"/>
        </w:rPr>
      </w:pPr>
      <w:r w:rsidRPr="008434B4">
        <w:rPr>
          <w:bCs w:val="0"/>
          <w:sz w:val="24"/>
          <w:szCs w:val="24"/>
          <w:lang w:eastAsia="ru-RU"/>
        </w:rPr>
        <w:t xml:space="preserve">Свидетельство о регистрации: ______________________________________________ </w:t>
      </w:r>
      <w:r w:rsidRPr="008434B4">
        <w:rPr>
          <w:b/>
          <w:bCs w:val="0"/>
          <w:i/>
          <w:sz w:val="24"/>
          <w:szCs w:val="24"/>
          <w:lang w:eastAsia="ru-RU"/>
        </w:rPr>
        <w:t>ИНН__________________________</w:t>
      </w:r>
    </w:p>
    <w:p w:rsidR="00625A5E" w:rsidRPr="008434B4" w:rsidRDefault="00625A5E" w:rsidP="00625A5E">
      <w:pPr>
        <w:widowControl w:val="0"/>
        <w:suppressAutoHyphens w:val="0"/>
        <w:autoSpaceDE w:val="0"/>
        <w:autoSpaceDN w:val="0"/>
        <w:adjustRightInd w:val="0"/>
        <w:spacing w:line="240" w:lineRule="auto"/>
        <w:ind w:firstLine="709"/>
        <w:rPr>
          <w:b/>
          <w:bCs w:val="0"/>
          <w:i/>
          <w:sz w:val="24"/>
          <w:szCs w:val="24"/>
          <w:lang w:eastAsia="ru-RU"/>
        </w:rPr>
      </w:pPr>
      <w:r w:rsidRPr="008434B4">
        <w:rPr>
          <w:b/>
          <w:bCs w:val="0"/>
          <w:i/>
          <w:sz w:val="24"/>
          <w:szCs w:val="24"/>
          <w:lang w:eastAsia="ru-RU"/>
        </w:rPr>
        <w:t>КПП__________________________</w:t>
      </w:r>
    </w:p>
    <w:p w:rsidR="00625A5E" w:rsidRPr="008434B4" w:rsidRDefault="00625A5E" w:rsidP="00625A5E">
      <w:pPr>
        <w:widowControl w:val="0"/>
        <w:suppressAutoHyphens w:val="0"/>
        <w:autoSpaceDE w:val="0"/>
        <w:autoSpaceDN w:val="0"/>
        <w:adjustRightInd w:val="0"/>
        <w:spacing w:line="240" w:lineRule="auto"/>
        <w:ind w:firstLine="708"/>
        <w:rPr>
          <w:bCs w:val="0"/>
          <w:sz w:val="24"/>
          <w:szCs w:val="24"/>
          <w:lang w:eastAsia="ru-RU"/>
        </w:rPr>
      </w:pPr>
      <w:r w:rsidRPr="008434B4">
        <w:rPr>
          <w:b/>
          <w:bCs w:val="0"/>
          <w:i/>
          <w:sz w:val="24"/>
          <w:szCs w:val="24"/>
          <w:lang w:eastAsia="ru-RU"/>
        </w:rPr>
        <w:t>ОГРН_________________________</w:t>
      </w:r>
      <w:r w:rsidRPr="008434B4">
        <w:rPr>
          <w:bCs w:val="0"/>
          <w:sz w:val="24"/>
          <w:szCs w:val="24"/>
          <w:lang w:eastAsia="ru-RU"/>
        </w:rPr>
        <w:t>,</w:t>
      </w:r>
    </w:p>
    <w:p w:rsidR="00625A5E" w:rsidRPr="008434B4" w:rsidRDefault="00625A5E" w:rsidP="00625A5E">
      <w:pPr>
        <w:widowControl w:val="0"/>
        <w:suppressAutoHyphens w:val="0"/>
        <w:autoSpaceDE w:val="0"/>
        <w:autoSpaceDN w:val="0"/>
        <w:adjustRightInd w:val="0"/>
        <w:spacing w:line="240" w:lineRule="auto"/>
        <w:ind w:firstLine="400"/>
        <w:rPr>
          <w:b/>
          <w:bCs w:val="0"/>
          <w:i/>
          <w:sz w:val="24"/>
          <w:szCs w:val="24"/>
          <w:lang w:eastAsia="ru-RU"/>
        </w:rPr>
      </w:pPr>
      <w:r w:rsidRPr="008434B4">
        <w:rPr>
          <w:bCs w:val="0"/>
          <w:sz w:val="24"/>
          <w:szCs w:val="24"/>
          <w:lang w:eastAsia="ru-RU"/>
        </w:rPr>
        <w:t>в лице</w:t>
      </w:r>
      <w:r w:rsidRPr="008434B4">
        <w:rPr>
          <w:b/>
          <w:bCs w:val="0"/>
          <w:i/>
          <w:sz w:val="24"/>
          <w:szCs w:val="24"/>
          <w:lang w:eastAsia="ru-RU"/>
        </w:rPr>
        <w:t xml:space="preserve"> ___________________________________________________________________</w:t>
      </w:r>
    </w:p>
    <w:p w:rsidR="00625A5E" w:rsidRPr="008434B4" w:rsidRDefault="00625A5E" w:rsidP="00625A5E">
      <w:pPr>
        <w:widowControl w:val="0"/>
        <w:suppressAutoHyphens w:val="0"/>
        <w:autoSpaceDE w:val="0"/>
        <w:autoSpaceDN w:val="0"/>
        <w:adjustRightInd w:val="0"/>
        <w:spacing w:line="240" w:lineRule="auto"/>
        <w:ind w:firstLine="0"/>
        <w:jc w:val="center"/>
        <w:rPr>
          <w:b/>
          <w:i/>
          <w:iCs/>
          <w:sz w:val="24"/>
          <w:szCs w:val="24"/>
          <w:lang w:eastAsia="ru-RU"/>
        </w:rPr>
      </w:pPr>
      <w:proofErr w:type="gramStart"/>
      <w:r w:rsidRPr="008434B4">
        <w:rPr>
          <w:b/>
          <w:bCs w:val="0"/>
          <w:i/>
          <w:sz w:val="24"/>
          <w:szCs w:val="24"/>
          <w:lang w:eastAsia="ru-RU"/>
        </w:rPr>
        <w:t>(указывается Ф.И.О.,</w:t>
      </w:r>
      <w:r w:rsidRPr="008434B4">
        <w:rPr>
          <w:b/>
          <w:i/>
          <w:iCs/>
          <w:sz w:val="24"/>
          <w:szCs w:val="24"/>
          <w:lang w:eastAsia="ru-RU"/>
        </w:rPr>
        <w:t xml:space="preserve"> адрес, номер основного документа, удостоверяющего его личность,</w:t>
      </w:r>
      <w:proofErr w:type="gramEnd"/>
    </w:p>
    <w:p w:rsidR="00625A5E" w:rsidRPr="008434B4" w:rsidRDefault="00625A5E" w:rsidP="00625A5E">
      <w:pPr>
        <w:widowControl w:val="0"/>
        <w:suppressAutoHyphens w:val="0"/>
        <w:spacing w:line="240" w:lineRule="auto"/>
        <w:ind w:firstLine="0"/>
        <w:rPr>
          <w:bCs w:val="0"/>
          <w:sz w:val="24"/>
          <w:szCs w:val="24"/>
          <w:lang w:eastAsia="ru-RU"/>
        </w:rPr>
      </w:pPr>
      <w:r w:rsidRPr="008434B4">
        <w:rPr>
          <w:b/>
          <w:i/>
          <w:iCs/>
          <w:sz w:val="24"/>
          <w:szCs w:val="24"/>
          <w:lang w:eastAsia="ru-RU"/>
        </w:rPr>
        <w:t>_____________________________________________________________________________,</w:t>
      </w:r>
    </w:p>
    <w:p w:rsidR="00625A5E" w:rsidRPr="008434B4" w:rsidRDefault="00625A5E" w:rsidP="00625A5E">
      <w:pPr>
        <w:widowControl w:val="0"/>
        <w:suppressAutoHyphens w:val="0"/>
        <w:autoSpaceDE w:val="0"/>
        <w:autoSpaceDN w:val="0"/>
        <w:adjustRightInd w:val="0"/>
        <w:spacing w:line="240" w:lineRule="auto"/>
        <w:ind w:firstLine="540"/>
        <w:jc w:val="center"/>
        <w:rPr>
          <w:b/>
          <w:i/>
          <w:iCs/>
          <w:sz w:val="24"/>
          <w:szCs w:val="24"/>
          <w:lang w:eastAsia="ru-RU"/>
        </w:rPr>
      </w:pPr>
      <w:r w:rsidRPr="008434B4">
        <w:rPr>
          <w:b/>
          <w:i/>
          <w:iCs/>
          <w:sz w:val="24"/>
          <w:szCs w:val="24"/>
          <w:lang w:eastAsia="ru-RU"/>
        </w:rPr>
        <w:t>сведения о дате выдачи указанного документа и выдавшем его органе)*</w:t>
      </w:r>
    </w:p>
    <w:p w:rsidR="00625A5E" w:rsidRPr="008434B4" w:rsidRDefault="00625A5E" w:rsidP="00625A5E">
      <w:pPr>
        <w:widowControl w:val="0"/>
        <w:suppressAutoHyphens w:val="0"/>
        <w:autoSpaceDE w:val="0"/>
        <w:autoSpaceDN w:val="0"/>
        <w:adjustRightInd w:val="0"/>
        <w:spacing w:before="120" w:line="240" w:lineRule="auto"/>
        <w:ind w:firstLine="400"/>
        <w:rPr>
          <w:bCs w:val="0"/>
          <w:sz w:val="24"/>
          <w:szCs w:val="24"/>
          <w:lang w:eastAsia="ru-RU"/>
        </w:rPr>
      </w:pPr>
      <w:proofErr w:type="gramStart"/>
      <w:r w:rsidRPr="008434B4">
        <w:rPr>
          <w:b/>
          <w:bCs w:val="0"/>
          <w:i/>
          <w:sz w:val="24"/>
          <w:szCs w:val="24"/>
          <w:lang w:eastAsia="ru-RU"/>
        </w:rPr>
        <w:t>действующего на основании _____________________________</w:t>
      </w:r>
      <w:r w:rsidRPr="008434B4">
        <w:rPr>
          <w:bCs w:val="0"/>
          <w:i/>
          <w:sz w:val="24"/>
          <w:szCs w:val="24"/>
          <w:lang w:eastAsia="ru-RU"/>
        </w:rPr>
        <w:t>,</w:t>
      </w:r>
      <w:r w:rsidRPr="008434B4">
        <w:rPr>
          <w:b/>
          <w:bCs w:val="0"/>
          <w:i/>
          <w:sz w:val="24"/>
          <w:szCs w:val="24"/>
          <w:lang w:eastAsia="ru-RU"/>
        </w:rPr>
        <w:t xml:space="preserve"> </w:t>
      </w:r>
      <w:r w:rsidRPr="008434B4">
        <w:rPr>
          <w:bCs w:val="0"/>
          <w:sz w:val="24"/>
          <w:szCs w:val="24"/>
          <w:lang w:eastAsia="ru-RU"/>
        </w:rPr>
        <w:t xml:space="preserve">дает свое согласие </w:t>
      </w:r>
      <w:r w:rsidRPr="008434B4">
        <w:rPr>
          <w:b/>
          <w:bCs w:val="0"/>
          <w:snapToGrid w:val="0"/>
          <w:sz w:val="24"/>
          <w:szCs w:val="24"/>
          <w:lang w:eastAsia="ru-RU"/>
        </w:rPr>
        <w:t>Публичному акционерному обществу «МРСК Центра»</w:t>
      </w:r>
      <w:r w:rsidRPr="008434B4">
        <w:rPr>
          <w:bCs w:val="0"/>
          <w:snapToGrid w:val="0"/>
          <w:sz w:val="24"/>
          <w:szCs w:val="24"/>
          <w:lang w:eastAsia="ru-RU"/>
        </w:rPr>
        <w:t>, зарегистрированному по адресу:</w:t>
      </w:r>
      <w:proofErr w:type="gramEnd"/>
      <w:r w:rsidRPr="008434B4">
        <w:rPr>
          <w:bCs w:val="0"/>
          <w:snapToGrid w:val="0"/>
          <w:sz w:val="24"/>
          <w:szCs w:val="24"/>
          <w:lang w:eastAsia="ru-RU"/>
        </w:rPr>
        <w:t xml:space="preserve"> </w:t>
      </w:r>
      <w:proofErr w:type="gramStart"/>
      <w:r w:rsidRPr="008434B4">
        <w:rPr>
          <w:bCs w:val="0"/>
          <w:iCs/>
          <w:sz w:val="24"/>
          <w:szCs w:val="24"/>
          <w:lang w:eastAsia="ru-RU"/>
        </w:rPr>
        <w:t xml:space="preserve">РФ, 127018, г. Москва, ул. 2-я Ямская, 4 </w:t>
      </w:r>
      <w:r w:rsidRPr="008434B4">
        <w:rPr>
          <w:bCs w:val="0"/>
          <w:sz w:val="24"/>
          <w:szCs w:val="24"/>
          <w:lang w:eastAsia="ru-RU"/>
        </w:rPr>
        <w:t>и</w:t>
      </w:r>
      <w:r w:rsidRPr="008434B4">
        <w:rPr>
          <w:bCs w:val="0"/>
          <w:i/>
          <w:sz w:val="24"/>
          <w:szCs w:val="24"/>
          <w:lang w:eastAsia="ru-RU"/>
        </w:rPr>
        <w:t xml:space="preserve"> </w:t>
      </w:r>
      <w:r w:rsidRPr="008434B4">
        <w:rPr>
          <w:b/>
          <w:bCs w:val="0"/>
          <w:sz w:val="24"/>
          <w:szCs w:val="24"/>
          <w:lang w:eastAsia="ru-RU"/>
        </w:rPr>
        <w:t>Публичному акционерному обществу «Российские сети»</w:t>
      </w:r>
      <w:r w:rsidRPr="008434B4">
        <w:rPr>
          <w:bCs w:val="0"/>
          <w:sz w:val="24"/>
          <w:szCs w:val="24"/>
          <w:lang w:eastAsia="ru-RU"/>
        </w:rPr>
        <w:t xml:space="preserve">, </w:t>
      </w:r>
      <w:r w:rsidRPr="008434B4">
        <w:rPr>
          <w:bCs w:val="0"/>
          <w:snapToGrid w:val="0"/>
          <w:sz w:val="24"/>
          <w:szCs w:val="24"/>
          <w:lang w:eastAsia="ru-RU"/>
        </w:rPr>
        <w:t>зарегистрированному по адресу: г. Москва, ул. Беловежская, 4, в отношении</w:t>
      </w:r>
      <w:r w:rsidRPr="008434B4">
        <w:rPr>
          <w:bCs w:val="0"/>
          <w:sz w:val="24"/>
          <w:szCs w:val="24"/>
          <w:lang w:eastAsia="ru-RU"/>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8434B4">
        <w:rPr>
          <w:bCs w:val="0"/>
          <w:sz w:val="24"/>
          <w:szCs w:val="24"/>
          <w:lang w:eastAsia="ru-RU"/>
        </w:rPr>
        <w:t>субконтрагентов</w:t>
      </w:r>
      <w:proofErr w:type="spellEnd"/>
      <w:r w:rsidRPr="008434B4">
        <w:rPr>
          <w:bCs w:val="0"/>
          <w:sz w:val="24"/>
          <w:szCs w:val="24"/>
          <w:lang w:eastAsia="ru-RU"/>
        </w:rPr>
        <w:t xml:space="preserve">: </w:t>
      </w:r>
      <w:r w:rsidRPr="008434B4">
        <w:rPr>
          <w:bCs w:val="0"/>
          <w:snapToGrid w:val="0"/>
          <w:sz w:val="24"/>
          <w:szCs w:val="24"/>
          <w:lang w:eastAsia="ru-RU"/>
        </w:rPr>
        <w:t>фамилия имя отчество, серия и номер документа, удостоверяющего личность, сведения о дате</w:t>
      </w:r>
      <w:proofErr w:type="gramEnd"/>
      <w:r w:rsidRPr="008434B4">
        <w:rPr>
          <w:bCs w:val="0"/>
          <w:snapToGrid w:val="0"/>
          <w:sz w:val="24"/>
          <w:szCs w:val="24"/>
          <w:lang w:eastAsia="ru-RU"/>
        </w:rPr>
        <w:t xml:space="preserve"> </w:t>
      </w:r>
      <w:proofErr w:type="gramStart"/>
      <w:r w:rsidRPr="008434B4">
        <w:rPr>
          <w:bCs w:val="0"/>
          <w:snapToGrid w:val="0"/>
          <w:sz w:val="24"/>
          <w:szCs w:val="24"/>
          <w:lang w:eastAsia="ru-RU"/>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8434B4">
        <w:rPr>
          <w:bCs w:val="0"/>
          <w:sz w:val="24"/>
          <w:szCs w:val="24"/>
          <w:lang w:eastAsia="ru-RU"/>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434B4">
        <w:rPr>
          <w:bCs w:val="0"/>
          <w:sz w:val="24"/>
          <w:szCs w:val="24"/>
          <w:lang w:eastAsia="ru-RU"/>
        </w:rPr>
        <w:t>Росфинмониторинг</w:t>
      </w:r>
      <w:proofErr w:type="spellEnd"/>
      <w:r w:rsidRPr="008434B4">
        <w:rPr>
          <w:bCs w:val="0"/>
          <w:sz w:val="24"/>
          <w:szCs w:val="24"/>
          <w:lang w:eastAsia="ru-RU"/>
        </w:rPr>
        <w:t xml:space="preserve"> России, ФНС России) и подтверждает, что получил согласие на обработку персональных данных от всех своих</w:t>
      </w:r>
      <w:proofErr w:type="gramEnd"/>
      <w:r w:rsidRPr="008434B4">
        <w:rPr>
          <w:bCs w:val="0"/>
          <w:sz w:val="24"/>
          <w:szCs w:val="24"/>
          <w:lang w:eastAsia="ru-RU"/>
        </w:rPr>
        <w:t xml:space="preserve"> собственников (участников, учредителей, акционеров) и бенефициаров.**</w:t>
      </w:r>
    </w:p>
    <w:p w:rsidR="00625A5E" w:rsidRPr="008434B4" w:rsidRDefault="00625A5E" w:rsidP="00625A5E">
      <w:pPr>
        <w:widowControl w:val="0"/>
        <w:suppressAutoHyphens w:val="0"/>
        <w:spacing w:before="120" w:line="240" w:lineRule="auto"/>
        <w:ind w:firstLine="709"/>
        <w:rPr>
          <w:bCs w:val="0"/>
          <w:snapToGrid w:val="0"/>
          <w:sz w:val="24"/>
          <w:szCs w:val="24"/>
          <w:lang w:eastAsia="ru-RU"/>
        </w:rPr>
      </w:pPr>
      <w:proofErr w:type="gramStart"/>
      <w:r w:rsidRPr="008434B4">
        <w:rPr>
          <w:bCs w:val="0"/>
          <w:snapToGrid w:val="0"/>
          <w:sz w:val="24"/>
          <w:szCs w:val="24"/>
          <w:lang w:eastAsia="ru-RU"/>
        </w:rPr>
        <w:t xml:space="preserve">Цель обработки персональных данных: </w:t>
      </w:r>
      <w:r w:rsidRPr="008434B4">
        <w:rPr>
          <w:bCs w:val="0"/>
          <w:sz w:val="24"/>
          <w:szCs w:val="24"/>
          <w:lang w:eastAsia="ru-RU"/>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8434B4">
        <w:rPr>
          <w:bCs w:val="0"/>
          <w:snapToGrid w:val="0"/>
          <w:sz w:val="24"/>
          <w:szCs w:val="24"/>
          <w:lang w:eastAsia="ru-RU"/>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8434B4">
        <w:rPr>
          <w:bCs w:val="0"/>
          <w:snapToGrid w:val="0"/>
          <w:sz w:val="24"/>
          <w:szCs w:val="24"/>
          <w:lang w:eastAsia="ru-RU"/>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625A5E" w:rsidRPr="008434B4" w:rsidRDefault="00625A5E" w:rsidP="00625A5E">
      <w:pPr>
        <w:widowControl w:val="0"/>
        <w:suppressAutoHyphens w:val="0"/>
        <w:spacing w:before="120" w:line="240" w:lineRule="auto"/>
        <w:ind w:firstLine="709"/>
        <w:rPr>
          <w:bCs w:val="0"/>
          <w:snapToGrid w:val="0"/>
          <w:color w:val="000000"/>
          <w:sz w:val="24"/>
          <w:szCs w:val="24"/>
          <w:lang w:eastAsia="ru-RU"/>
        </w:rPr>
      </w:pPr>
      <w:r w:rsidRPr="008434B4">
        <w:rPr>
          <w:bCs w:val="0"/>
          <w:snapToGrid w:val="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w:t>
      </w:r>
      <w:r w:rsidRPr="008434B4">
        <w:rPr>
          <w:bCs w:val="0"/>
          <w:snapToGrid w:val="0"/>
          <w:color w:val="000000"/>
          <w:sz w:val="24"/>
          <w:szCs w:val="24"/>
          <w:lang w:eastAsia="ru-RU"/>
        </w:rPr>
        <w:t xml:space="preserve">, либо отзыва настоящего согласия посредством письменного обращения субъекта персональных данных с требованием о прекращении обработки </w:t>
      </w:r>
      <w:r w:rsidRPr="008434B4">
        <w:rPr>
          <w:bCs w:val="0"/>
          <w:snapToGrid w:val="0"/>
          <w:color w:val="000000"/>
          <w:sz w:val="24"/>
          <w:szCs w:val="24"/>
          <w:lang w:eastAsia="ru-RU"/>
        </w:rPr>
        <w:lastRenderedPageBreak/>
        <w:t>его персональных данных.</w:t>
      </w: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709"/>
        <w:rPr>
          <w:bCs w:val="0"/>
          <w:snapToGrid w:val="0"/>
          <w:sz w:val="24"/>
          <w:szCs w:val="24"/>
          <w:lang w:eastAsia="ru-RU"/>
        </w:rPr>
      </w:pPr>
    </w:p>
    <w:p w:rsidR="00625A5E" w:rsidRPr="008434B4" w:rsidRDefault="00625A5E" w:rsidP="00625A5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625A5E" w:rsidRPr="008434B4" w:rsidRDefault="00625A5E" w:rsidP="00625A5E">
      <w:pPr>
        <w:widowControl w:val="0"/>
        <w:suppressAutoHyphens w:val="0"/>
        <w:spacing w:line="240" w:lineRule="auto"/>
        <w:ind w:firstLine="0"/>
        <w:jc w:val="left"/>
        <w:rPr>
          <w:bCs w:val="0"/>
          <w:sz w:val="20"/>
          <w:szCs w:val="20"/>
          <w:lang w:eastAsia="ru-RU"/>
        </w:rPr>
      </w:pPr>
      <w:proofErr w:type="gramStart"/>
      <w:r w:rsidRPr="008434B4">
        <w:rPr>
          <w:bCs w:val="0"/>
          <w:sz w:val="20"/>
          <w:szCs w:val="20"/>
          <w:lang w:eastAsia="ru-RU"/>
        </w:rPr>
        <w:t>(Подпись субъекта персональных данных/</w:t>
      </w:r>
      <w:proofErr w:type="gramEnd"/>
    </w:p>
    <w:p w:rsidR="00625A5E" w:rsidRPr="008434B4" w:rsidRDefault="00625A5E" w:rsidP="00625A5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625A5E" w:rsidRPr="008434B4" w:rsidRDefault="00625A5E" w:rsidP="00625A5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596" w:name="_Toc439252801"/>
      <w:bookmarkStart w:id="1597" w:name="_Toc439323774"/>
      <w:bookmarkStart w:id="1598" w:name="_Toc440361409"/>
      <w:bookmarkStart w:id="1599" w:name="_Toc440376291"/>
      <w:bookmarkStart w:id="1600" w:name="_Toc440382549"/>
      <w:bookmarkStart w:id="1601" w:name="_Toc440447219"/>
      <w:bookmarkStart w:id="1602" w:name="_Toc440632380"/>
      <w:bookmarkStart w:id="1603" w:name="_Toc440875152"/>
      <w:bookmarkStart w:id="1604" w:name="_Toc441131139"/>
      <w:bookmarkStart w:id="1605" w:name="_Toc465774662"/>
      <w:bookmarkStart w:id="1606" w:name="_Toc465865240"/>
      <w:bookmarkStart w:id="1607" w:name="_Toc468975501"/>
      <w:bookmarkStart w:id="1608" w:name="_Toc471830527"/>
      <w:bookmarkStart w:id="1609" w:name="_Toc498589692"/>
      <w:r w:rsidRPr="002D7FEE">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rsidR="00F27C42" w:rsidRPr="008434B4" w:rsidRDefault="00F27C42" w:rsidP="00F27C42">
      <w:pPr>
        <w:widowControl w:val="0"/>
        <w:numPr>
          <w:ilvl w:val="3"/>
          <w:numId w:val="1"/>
        </w:numPr>
        <w:spacing w:after="60" w:line="288" w:lineRule="auto"/>
        <w:rPr>
          <w:bCs w:val="0"/>
          <w:sz w:val="24"/>
          <w:szCs w:val="24"/>
        </w:rPr>
      </w:pPr>
      <w:r w:rsidRPr="008434B4">
        <w:rPr>
          <w:bCs w:val="0"/>
          <w:sz w:val="24"/>
          <w:szCs w:val="24"/>
        </w:rPr>
        <w:t>*Указывается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F27C42" w:rsidRPr="008434B4" w:rsidRDefault="00F27C42" w:rsidP="00F27C42">
      <w:pPr>
        <w:widowControl w:val="0"/>
        <w:numPr>
          <w:ilvl w:val="3"/>
          <w:numId w:val="1"/>
        </w:numPr>
        <w:spacing w:after="60" w:line="288" w:lineRule="auto"/>
        <w:rPr>
          <w:bCs w:val="0"/>
          <w:sz w:val="24"/>
          <w:szCs w:val="24"/>
        </w:rPr>
      </w:pPr>
      <w:proofErr w:type="gramStart"/>
      <w:r w:rsidRPr="008434B4">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8434B4">
        <w:rPr>
          <w:bCs w:val="0"/>
          <w:sz w:val="24"/>
          <w:szCs w:val="24"/>
        </w:rPr>
        <w:t>субконтрагентов</w:t>
      </w:r>
      <w:proofErr w:type="spellEnd"/>
      <w:r w:rsidRPr="008434B4">
        <w:rPr>
          <w:bCs w:val="0"/>
          <w:sz w:val="24"/>
          <w:szCs w:val="24"/>
        </w:rPr>
        <w:t xml:space="preserve"> за предоставление Обществу данных о руководителе, собственниках (участниках, учредителях, акционерах</w:t>
      </w:r>
      <w:proofErr w:type="gramEnd"/>
      <w:r w:rsidRPr="008434B4">
        <w:rPr>
          <w:bCs w:val="0"/>
          <w:sz w:val="24"/>
          <w:szCs w:val="24"/>
        </w:rPr>
        <w:t xml:space="preserve">), в том числе бенефициарах и бенефициарах своего </w:t>
      </w:r>
      <w:proofErr w:type="spellStart"/>
      <w:r w:rsidRPr="008434B4">
        <w:rPr>
          <w:bCs w:val="0"/>
          <w:sz w:val="24"/>
          <w:szCs w:val="24"/>
        </w:rPr>
        <w:t>субконтрагента</w:t>
      </w:r>
      <w:proofErr w:type="spellEnd"/>
      <w:r w:rsidRPr="008434B4">
        <w:rPr>
          <w:bCs w:val="0"/>
          <w:sz w:val="24"/>
          <w:szCs w:val="2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8434B4">
        <w:rPr>
          <w:bCs w:val="0"/>
          <w:sz w:val="24"/>
          <w:szCs w:val="24"/>
        </w:rPr>
        <w:t>субконтрагентов</w:t>
      </w:r>
      <w:proofErr w:type="spellEnd"/>
      <w:r w:rsidRPr="008434B4">
        <w:rPr>
          <w:bCs w:val="0"/>
          <w:sz w:val="24"/>
          <w:szCs w:val="24"/>
        </w:rPr>
        <w:t xml:space="preserve"> согласие на представление (обработку) ПАО «Россети», ПАО «МРСК Центра» и в уполномоченные государственные органы указанных сведений.</w:t>
      </w:r>
    </w:p>
    <w:p w:rsidR="00910732" w:rsidRPr="00F27C42" w:rsidRDefault="00F27C42" w:rsidP="00F27C42">
      <w:pPr>
        <w:widowControl w:val="0"/>
        <w:numPr>
          <w:ilvl w:val="3"/>
          <w:numId w:val="1"/>
        </w:numPr>
        <w:spacing w:after="60" w:line="288" w:lineRule="auto"/>
        <w:rPr>
          <w:bCs w:val="0"/>
          <w:sz w:val="24"/>
          <w:szCs w:val="24"/>
        </w:rPr>
      </w:pPr>
      <w:r w:rsidRPr="00F27C4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r w:rsidR="00910732" w:rsidRPr="00F27C42">
        <w:rPr>
          <w:sz w:val="24"/>
          <w:szCs w:val="24"/>
        </w:rPr>
        <w:t>.</w:t>
      </w:r>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610" w:name="_Ref440272256"/>
      <w:bookmarkStart w:id="1611" w:name="_Ref440272678"/>
      <w:bookmarkStart w:id="1612" w:name="_Ref440274944"/>
      <w:bookmarkStart w:id="1613" w:name="_Toc498589695"/>
      <w:r w:rsidRPr="007A6A39">
        <w:lastRenderedPageBreak/>
        <w:t>Соглашение о неустойке (форма 1</w:t>
      </w:r>
      <w:r w:rsidR="00635719">
        <w:t>4</w:t>
      </w:r>
      <w:r w:rsidRPr="007A6A39">
        <w:t>)</w:t>
      </w:r>
      <w:bookmarkEnd w:id="1610"/>
      <w:bookmarkEnd w:id="1611"/>
      <w:bookmarkEnd w:id="1612"/>
      <w:bookmarkEnd w:id="1613"/>
    </w:p>
    <w:p w:rsidR="007A6A39" w:rsidRPr="007A6A39" w:rsidRDefault="007A6A39" w:rsidP="007A6A39">
      <w:pPr>
        <w:pStyle w:val="3"/>
        <w:rPr>
          <w:szCs w:val="24"/>
        </w:rPr>
      </w:pPr>
      <w:bookmarkStart w:id="1614" w:name="_Toc439170715"/>
      <w:bookmarkStart w:id="1615" w:name="_Toc439172817"/>
      <w:bookmarkStart w:id="1616" w:name="_Toc439173259"/>
      <w:bookmarkStart w:id="1617" w:name="_Toc439238255"/>
      <w:bookmarkStart w:id="1618" w:name="_Toc439252803"/>
      <w:bookmarkStart w:id="1619" w:name="_Toc439323776"/>
      <w:bookmarkStart w:id="1620" w:name="_Toc440361411"/>
      <w:bookmarkStart w:id="1621" w:name="_Toc440376293"/>
      <w:bookmarkStart w:id="1622" w:name="_Toc440382551"/>
      <w:bookmarkStart w:id="1623" w:name="_Toc440447221"/>
      <w:bookmarkStart w:id="1624" w:name="_Toc440620901"/>
      <w:bookmarkStart w:id="1625" w:name="_Toc440631536"/>
      <w:bookmarkStart w:id="1626" w:name="_Toc440875775"/>
      <w:bookmarkStart w:id="1627" w:name="_Toc441131799"/>
      <w:bookmarkStart w:id="1628" w:name="_Toc465865244"/>
      <w:bookmarkStart w:id="1629" w:name="_Toc468975505"/>
      <w:bookmarkStart w:id="1630" w:name="_Toc471830531"/>
      <w:bookmarkStart w:id="1631" w:name="_Toc498589696"/>
      <w:r w:rsidRPr="007A6A39">
        <w:rPr>
          <w:szCs w:val="24"/>
        </w:rPr>
        <w:t>Форма соглашени</w:t>
      </w:r>
      <w:r w:rsidR="00E47073">
        <w:rPr>
          <w:szCs w:val="24"/>
        </w:rPr>
        <w:t>я</w:t>
      </w:r>
      <w:r w:rsidRPr="007A6A39">
        <w:rPr>
          <w:szCs w:val="24"/>
        </w:rPr>
        <w:t xml:space="preserve"> о неустойке</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4F7AD3">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2D7FEE" w:rsidRDefault="00317FCD" w:rsidP="00317FCD">
      <w:pPr>
        <w:pStyle w:val="afd"/>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2D7FEE">
        <w:rPr>
          <w:sz w:val="24"/>
          <w:szCs w:val="24"/>
        </w:rPr>
        <w:t>в</w:t>
      </w:r>
      <w:proofErr w:type="gramEnd"/>
      <w:r w:rsidRPr="002D7FEE">
        <w:rPr>
          <w:sz w:val="24"/>
          <w:szCs w:val="24"/>
        </w:rPr>
        <w:t xml:space="preserve">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2D7FEE">
        <w:rPr>
          <w:vertAlign w:val="subscript"/>
        </w:rPr>
        <w:t xml:space="preserve">указывается предмет запроса предложений в соответствии с п. </w:t>
      </w:r>
      <w:r w:rsidR="00EE380A">
        <w:fldChar w:fldCharType="begin"/>
      </w:r>
      <w:r w:rsidR="00EE380A">
        <w:instrText xml:space="preserve"> REF _Ref440275279 \r \h  \* MERGEFORMAT </w:instrText>
      </w:r>
      <w:r w:rsidR="00EE380A">
        <w:fldChar w:fldCharType="separate"/>
      </w:r>
      <w:r w:rsidR="004F7AD3" w:rsidRPr="004F7AD3">
        <w:rPr>
          <w:vertAlign w:val="subscript"/>
        </w:rPr>
        <w:t>1.1.4</w:t>
      </w:r>
      <w:r w:rsidR="00EE380A">
        <w:fldChar w:fldCharType="end"/>
      </w:r>
      <w:r w:rsidRPr="002D7FEE">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w:t>
      </w:r>
      <w:proofErr w:type="gramStart"/>
      <w:r w:rsidRPr="002D7FEE">
        <w:rPr>
          <w:sz w:val="24"/>
          <w:szCs w:val="24"/>
        </w:rPr>
        <w:t xml:space="preserve"> _____________________ (_______________) </w:t>
      </w:r>
      <w:proofErr w:type="gramEnd"/>
      <w:r w:rsidRPr="002D7FEE">
        <w:rPr>
          <w:sz w:val="24"/>
          <w:szCs w:val="24"/>
        </w:rPr>
        <w:t>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w:t>
      </w:r>
      <w:proofErr w:type="gramStart"/>
      <w:r w:rsidRPr="002D7FEE">
        <w:rPr>
          <w:sz w:val="24"/>
          <w:szCs w:val="24"/>
        </w:rPr>
        <w:t>установили и согласились</w:t>
      </w:r>
      <w:proofErr w:type="gramEnd"/>
      <w:r w:rsidRPr="002D7FEE">
        <w:rPr>
          <w:sz w:val="24"/>
          <w:szCs w:val="24"/>
        </w:rPr>
        <w:t xml:space="preserve">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xml:space="preserve">, предложившим наилучшую заявку, либо единственным Участником, соответствующим </w:t>
      </w:r>
      <w:r w:rsidR="00D471C6" w:rsidRPr="002D7FEE">
        <w:rPr>
          <w:sz w:val="24"/>
          <w:szCs w:val="24"/>
        </w:rPr>
        <w:lastRenderedPageBreak/>
        <w:t>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proofErr w:type="gramStart"/>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Заключение настоящего соглашения не является основанием возникновения права Участника не </w:t>
      </w:r>
      <w:proofErr w:type="gramStart"/>
      <w:r w:rsidRPr="002D7FEE">
        <w:rPr>
          <w:sz w:val="24"/>
          <w:szCs w:val="24"/>
        </w:rPr>
        <w:t>предоставлять иные документы</w:t>
      </w:r>
      <w:proofErr w:type="gramEnd"/>
      <w:r w:rsidRPr="002D7FEE">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32" w:name="_Toc439170716"/>
      <w:bookmarkStart w:id="1633" w:name="_Toc439172818"/>
      <w:bookmarkStart w:id="1634" w:name="_Toc439173260"/>
      <w:bookmarkStart w:id="1635" w:name="_Toc439238256"/>
      <w:bookmarkStart w:id="1636" w:name="_Toc439252804"/>
      <w:bookmarkStart w:id="1637" w:name="_Toc439323777"/>
      <w:bookmarkStart w:id="1638" w:name="_Toc440361412"/>
      <w:bookmarkStart w:id="1639" w:name="_Toc440376294"/>
      <w:bookmarkStart w:id="1640" w:name="_Toc440382552"/>
      <w:bookmarkStart w:id="1641" w:name="_Toc440447222"/>
      <w:bookmarkStart w:id="1642" w:name="_Toc440620902"/>
      <w:bookmarkStart w:id="1643" w:name="_Toc440631537"/>
      <w:bookmarkStart w:id="1644" w:name="_Toc440875776"/>
      <w:bookmarkStart w:id="1645" w:name="_Toc441131800"/>
      <w:bookmarkStart w:id="1646" w:name="_Toc465865245"/>
      <w:bookmarkStart w:id="1647" w:name="_Toc468975506"/>
      <w:bookmarkStart w:id="1648" w:name="_Toc471830532"/>
      <w:bookmarkStart w:id="1649" w:name="_Toc498589697"/>
      <w:r w:rsidRPr="007857E5">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4F7AD3">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650" w:name="_Ref467752100"/>
      <w:bookmarkStart w:id="1651" w:name="_Ref467752165"/>
      <w:bookmarkStart w:id="1652" w:name="_Ref467752316"/>
      <w:bookmarkStart w:id="1653" w:name="_Ref467752394"/>
      <w:bookmarkStart w:id="1654" w:name="_Toc498589698"/>
      <w:r w:rsidRPr="00CC5A3A">
        <w:lastRenderedPageBreak/>
        <w:t>Расписка  сдачи-приемки соглашения о неустойке (форма 1</w:t>
      </w:r>
      <w:r>
        <w:t>5</w:t>
      </w:r>
      <w:r w:rsidRPr="00CC5A3A">
        <w:t>)</w:t>
      </w:r>
      <w:bookmarkEnd w:id="1650"/>
      <w:bookmarkEnd w:id="1651"/>
      <w:bookmarkEnd w:id="1652"/>
      <w:bookmarkEnd w:id="1653"/>
      <w:bookmarkEnd w:id="1654"/>
    </w:p>
    <w:p w:rsidR="0010618F" w:rsidRPr="00CC5A3A" w:rsidRDefault="0010618F" w:rsidP="0010618F">
      <w:pPr>
        <w:pStyle w:val="3"/>
        <w:rPr>
          <w:szCs w:val="24"/>
        </w:rPr>
      </w:pPr>
      <w:bookmarkStart w:id="1655" w:name="_Toc465865247"/>
      <w:bookmarkStart w:id="1656" w:name="_Toc468975508"/>
      <w:bookmarkStart w:id="1657" w:name="_Toc471830534"/>
      <w:bookmarkStart w:id="1658" w:name="_Toc498589699"/>
      <w:r w:rsidRPr="00CC5A3A">
        <w:rPr>
          <w:szCs w:val="24"/>
        </w:rPr>
        <w:t>Форма Расписки  сдачи-приемки соглашения о неустойке</w:t>
      </w:r>
      <w:bookmarkEnd w:id="1655"/>
      <w:bookmarkEnd w:id="1656"/>
      <w:bookmarkEnd w:id="1657"/>
      <w:bookmarkEnd w:id="1658"/>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59" w:name="_Toc465865248"/>
      <w:bookmarkStart w:id="1660" w:name="_Toc468975509"/>
      <w:bookmarkStart w:id="1661" w:name="_Toc471830535"/>
      <w:bookmarkStart w:id="1662" w:name="_Toc498589700"/>
      <w:r w:rsidRPr="00CC5A3A">
        <w:rPr>
          <w:szCs w:val="24"/>
        </w:rPr>
        <w:lastRenderedPageBreak/>
        <w:t>Инструкции по заполнению</w:t>
      </w:r>
      <w:bookmarkEnd w:id="1659"/>
      <w:bookmarkEnd w:id="1660"/>
      <w:bookmarkEnd w:id="1661"/>
      <w:bookmarkEnd w:id="1662"/>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663" w:name="_Ref468195799"/>
      <w:bookmarkStart w:id="1664"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63"/>
      <w:bookmarkEnd w:id="1664"/>
    </w:p>
    <w:p w:rsidR="007857E5" w:rsidRPr="00E47073" w:rsidRDefault="007857E5" w:rsidP="007857E5">
      <w:pPr>
        <w:pStyle w:val="3"/>
        <w:rPr>
          <w:szCs w:val="24"/>
        </w:rPr>
      </w:pPr>
      <w:bookmarkStart w:id="1665" w:name="_Toc439170718"/>
      <w:bookmarkStart w:id="1666" w:name="_Toc439172820"/>
      <w:bookmarkStart w:id="1667" w:name="_Toc439173262"/>
      <w:bookmarkStart w:id="1668" w:name="_Toc439238258"/>
      <w:bookmarkStart w:id="1669" w:name="_Toc439252806"/>
      <w:bookmarkStart w:id="1670" w:name="_Toc439323779"/>
      <w:bookmarkStart w:id="1671" w:name="_Toc440361414"/>
      <w:bookmarkStart w:id="1672" w:name="_Toc440376296"/>
      <w:bookmarkStart w:id="1673" w:name="_Toc440382554"/>
      <w:bookmarkStart w:id="1674" w:name="_Toc440447224"/>
      <w:bookmarkStart w:id="1675" w:name="_Toc440620904"/>
      <w:bookmarkStart w:id="1676" w:name="_Toc440631539"/>
      <w:bookmarkStart w:id="1677" w:name="_Toc440875778"/>
      <w:bookmarkStart w:id="1678" w:name="_Toc441131802"/>
      <w:bookmarkStart w:id="1679" w:name="_Toc465865250"/>
      <w:bookmarkStart w:id="1680" w:name="_Toc468975511"/>
      <w:bookmarkStart w:id="1681" w:name="_Toc471830537"/>
      <w:bookmarkStart w:id="1682" w:name="_Toc498589702"/>
      <w:r w:rsidRPr="00E47073">
        <w:rPr>
          <w:szCs w:val="24"/>
        </w:rPr>
        <w:t xml:space="preserve">Форма </w:t>
      </w:r>
      <w:bookmarkEnd w:id="1665"/>
      <w:r w:rsidR="00E47073" w:rsidRPr="00E47073">
        <w:rPr>
          <w:szCs w:val="24"/>
        </w:rPr>
        <w:t>согласия Участника налоговым органам на разглашение сведений, составляющих налоговую тайну</w:t>
      </w:r>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83" w:name="_Toc300142269"/>
      <w:bookmarkStart w:id="1684" w:name="_Toc309735391"/>
      <w:bookmarkStart w:id="168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83"/>
      <w:r w:rsidRPr="007857E5">
        <w:rPr>
          <w:b/>
          <w:bCs w:val="0"/>
          <w:snapToGrid w:val="0"/>
          <w:sz w:val="24"/>
          <w:szCs w:val="24"/>
        </w:rPr>
        <w:t xml:space="preserve"> </w:t>
      </w:r>
      <w:bookmarkEnd w:id="1684"/>
      <w:bookmarkEnd w:id="168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86" w:name="_Toc439170719"/>
      <w:bookmarkStart w:id="1687" w:name="_Toc439172821"/>
      <w:bookmarkStart w:id="1688" w:name="_Toc439173263"/>
      <w:bookmarkStart w:id="1689" w:name="_Toc439238259"/>
      <w:bookmarkStart w:id="1690" w:name="_Toc439252807"/>
      <w:bookmarkStart w:id="1691" w:name="_Toc439323780"/>
      <w:bookmarkStart w:id="1692" w:name="_Toc440361415"/>
      <w:bookmarkStart w:id="1693" w:name="_Toc440376297"/>
      <w:bookmarkStart w:id="1694" w:name="_Toc440382555"/>
      <w:bookmarkStart w:id="1695" w:name="_Toc440447225"/>
      <w:bookmarkStart w:id="1696" w:name="_Toc440620905"/>
      <w:bookmarkStart w:id="1697" w:name="_Toc440631540"/>
      <w:bookmarkStart w:id="1698" w:name="_Toc440875779"/>
      <w:bookmarkStart w:id="1699" w:name="_Toc441131803"/>
      <w:bookmarkStart w:id="1700" w:name="_Toc465865251"/>
      <w:bookmarkStart w:id="1701" w:name="_Toc468975512"/>
      <w:bookmarkStart w:id="1702" w:name="_Toc471830538"/>
      <w:bookmarkStart w:id="1703" w:name="_Toc498589703"/>
      <w:r w:rsidRPr="007857E5">
        <w:rPr>
          <w:szCs w:val="24"/>
        </w:rPr>
        <w:lastRenderedPageBreak/>
        <w:t>Инструкции по заполнению</w:t>
      </w:r>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4F7AD3">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2"/>
          <w:headerReference w:type="default" r:id="rId53"/>
          <w:footerReference w:type="even" r:id="rId54"/>
          <w:headerReference w:type="first" r:id="rId55"/>
          <w:footerReference w:type="first" r:id="rId5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704" w:name="_Ref93268095"/>
      <w:bookmarkStart w:id="1705" w:name="_Ref93268099"/>
      <w:bookmarkStart w:id="1706" w:name="_Toc98253958"/>
      <w:bookmarkStart w:id="1707" w:name="_Toc165173884"/>
      <w:bookmarkStart w:id="1708" w:name="_Toc423423678"/>
      <w:bookmarkStart w:id="1709" w:name="_Ref440272510"/>
      <w:bookmarkStart w:id="1710" w:name="_Ref440274961"/>
      <w:bookmarkStart w:id="1711" w:name="_Ref90381141"/>
      <w:bookmarkStart w:id="1712" w:name="_Toc90385121"/>
      <w:bookmarkStart w:id="1713" w:name="_Toc98253952"/>
      <w:bookmarkStart w:id="1714" w:name="_Toc165173878"/>
      <w:bookmarkStart w:id="1715" w:name="_Toc423427449"/>
      <w:bookmarkStart w:id="1716"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704"/>
      <w:bookmarkEnd w:id="1705"/>
      <w:bookmarkEnd w:id="1706"/>
      <w:bookmarkEnd w:id="1707"/>
      <w:bookmarkEnd w:id="1708"/>
      <w:bookmarkEnd w:id="1709"/>
      <w:bookmarkEnd w:id="1710"/>
      <w:bookmarkEnd w:id="1711"/>
      <w:bookmarkEnd w:id="1712"/>
      <w:bookmarkEnd w:id="1713"/>
      <w:bookmarkEnd w:id="1714"/>
      <w:bookmarkEnd w:id="1715"/>
      <w:bookmarkEnd w:id="171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717" w:name="_Toc90385125"/>
      <w:bookmarkStart w:id="1718" w:name="_Toc439170705"/>
      <w:bookmarkStart w:id="1719" w:name="_Toc439172807"/>
      <w:bookmarkStart w:id="1720" w:name="_Toc439173268"/>
      <w:bookmarkStart w:id="1721" w:name="_Toc439238264"/>
      <w:bookmarkStart w:id="1722" w:name="_Toc439252812"/>
      <w:bookmarkStart w:id="1723" w:name="_Toc439323785"/>
      <w:bookmarkStart w:id="1724" w:name="_Toc440361420"/>
      <w:bookmarkStart w:id="1725" w:name="_Toc440376302"/>
      <w:bookmarkStart w:id="1726" w:name="_Toc440382560"/>
      <w:bookmarkStart w:id="1727" w:name="_Toc440447230"/>
      <w:bookmarkStart w:id="1728" w:name="_Toc440620910"/>
      <w:bookmarkStart w:id="1729" w:name="_Toc440631545"/>
      <w:bookmarkStart w:id="1730" w:name="_Toc440875781"/>
      <w:bookmarkStart w:id="1731" w:name="_Toc441131805"/>
      <w:bookmarkStart w:id="1732" w:name="_Toc465865253"/>
      <w:bookmarkStart w:id="1733" w:name="_Toc468975514"/>
      <w:bookmarkStart w:id="1734" w:name="_Toc471830540"/>
      <w:bookmarkStart w:id="1735" w:name="_Toc498589705"/>
      <w:r w:rsidRPr="00D904EF">
        <w:rPr>
          <w:szCs w:val="24"/>
        </w:rPr>
        <w:t xml:space="preserve">Форма </w:t>
      </w:r>
      <w:bookmarkEnd w:id="1717"/>
      <w:bookmarkEnd w:id="1718"/>
      <w:bookmarkEnd w:id="1719"/>
      <w:bookmarkEnd w:id="1720"/>
      <w:bookmarkEnd w:id="1721"/>
      <w:bookmarkEnd w:id="1722"/>
      <w:bookmarkEnd w:id="1723"/>
      <w:bookmarkEnd w:id="1724"/>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25"/>
      <w:bookmarkEnd w:id="1726"/>
      <w:bookmarkEnd w:id="1727"/>
      <w:r w:rsidR="00D35266">
        <w:rPr>
          <w:szCs w:val="24"/>
        </w:rPr>
        <w:t>субподрядчиками</w:t>
      </w:r>
      <w:bookmarkEnd w:id="1728"/>
      <w:bookmarkEnd w:id="1729"/>
      <w:bookmarkEnd w:id="1730"/>
      <w:bookmarkEnd w:id="1731"/>
      <w:bookmarkEnd w:id="1732"/>
      <w:bookmarkEnd w:id="1733"/>
      <w:bookmarkEnd w:id="1734"/>
      <w:bookmarkEnd w:id="173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36" w:name="_Toc90385126"/>
      <w:bookmarkStart w:id="1737" w:name="_Toc98253959"/>
      <w:bookmarkStart w:id="1738" w:name="_Toc157248211"/>
      <w:bookmarkStart w:id="1739" w:name="_Toc157496580"/>
      <w:bookmarkStart w:id="1740" w:name="_Toc158206119"/>
      <w:bookmarkStart w:id="1741" w:name="_Toc164057804"/>
      <w:bookmarkStart w:id="1742" w:name="_Toc164137154"/>
      <w:bookmarkStart w:id="1743" w:name="_Toc164161314"/>
      <w:bookmarkStart w:id="1744" w:name="_Toc165173885"/>
      <w:r>
        <w:rPr>
          <w:b/>
          <w:szCs w:val="24"/>
        </w:rPr>
        <w:br w:type="page"/>
      </w:r>
    </w:p>
    <w:p w:rsidR="00635719" w:rsidRPr="00D904EF" w:rsidRDefault="00635719" w:rsidP="00635719">
      <w:pPr>
        <w:pStyle w:val="3"/>
        <w:rPr>
          <w:szCs w:val="24"/>
        </w:rPr>
      </w:pPr>
      <w:bookmarkStart w:id="1745" w:name="_Toc439170706"/>
      <w:bookmarkStart w:id="1746" w:name="_Toc439172808"/>
      <w:bookmarkStart w:id="1747" w:name="_Toc439173269"/>
      <w:bookmarkStart w:id="1748" w:name="_Toc439238265"/>
      <w:bookmarkStart w:id="1749" w:name="_Toc439252813"/>
      <w:bookmarkStart w:id="1750" w:name="_Toc439323786"/>
      <w:bookmarkStart w:id="1751" w:name="_Toc440361421"/>
      <w:bookmarkStart w:id="1752" w:name="_Toc440376303"/>
      <w:bookmarkStart w:id="1753" w:name="_Toc440382561"/>
      <w:bookmarkStart w:id="1754" w:name="_Toc440447231"/>
      <w:bookmarkStart w:id="1755" w:name="_Toc440620911"/>
      <w:bookmarkStart w:id="1756" w:name="_Toc440631546"/>
      <w:bookmarkStart w:id="1757" w:name="_Toc440875782"/>
      <w:bookmarkStart w:id="1758" w:name="_Toc441131806"/>
      <w:bookmarkStart w:id="1759" w:name="_Toc465865254"/>
      <w:bookmarkStart w:id="1760" w:name="_Toc468975515"/>
      <w:bookmarkStart w:id="1761" w:name="_Toc471830541"/>
      <w:bookmarkStart w:id="1762" w:name="_Toc498589706"/>
      <w:r w:rsidRPr="00D904EF">
        <w:rPr>
          <w:szCs w:val="24"/>
        </w:rPr>
        <w:lastRenderedPageBreak/>
        <w:t>Инструкции по заполнению</w:t>
      </w:r>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4F7AD3">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4F7AD3">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4F7AD3">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4F7AD3">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63" w:name="_Ref440376324"/>
      <w:bookmarkStart w:id="1764" w:name="_Ref440376401"/>
      <w:bookmarkStart w:id="1765"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63"/>
      <w:bookmarkEnd w:id="1764"/>
      <w:bookmarkEnd w:id="176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66" w:name="_Toc440376305"/>
      <w:bookmarkStart w:id="1767" w:name="_Toc440382563"/>
      <w:bookmarkStart w:id="1768" w:name="_Toc440447233"/>
      <w:bookmarkStart w:id="1769" w:name="_Toc440620913"/>
      <w:bookmarkStart w:id="1770" w:name="_Toc440631548"/>
      <w:bookmarkStart w:id="1771" w:name="_Toc440875784"/>
      <w:bookmarkStart w:id="1772" w:name="_Toc441131808"/>
      <w:bookmarkStart w:id="1773" w:name="_Toc465865256"/>
      <w:bookmarkStart w:id="1774" w:name="_Toc468975517"/>
      <w:bookmarkStart w:id="1775" w:name="_Toc471830543"/>
      <w:bookmarkStart w:id="1776" w:name="_Toc4985897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66"/>
      <w:bookmarkEnd w:id="1767"/>
      <w:bookmarkEnd w:id="1768"/>
      <w:bookmarkEnd w:id="1769"/>
      <w:bookmarkEnd w:id="1770"/>
      <w:bookmarkEnd w:id="1771"/>
      <w:bookmarkEnd w:id="1772"/>
      <w:bookmarkEnd w:id="1773"/>
      <w:bookmarkEnd w:id="1774"/>
      <w:bookmarkEnd w:id="1775"/>
      <w:bookmarkEnd w:id="177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77" w:name="_Toc440376306"/>
      <w:bookmarkStart w:id="1778" w:name="_Toc440382564"/>
      <w:bookmarkStart w:id="1779" w:name="_Toc440447234"/>
      <w:bookmarkStart w:id="1780" w:name="_Toc440620914"/>
      <w:bookmarkStart w:id="1781" w:name="_Toc440631549"/>
      <w:bookmarkStart w:id="1782" w:name="_Toc440875785"/>
      <w:bookmarkStart w:id="1783" w:name="_Toc441131809"/>
      <w:bookmarkStart w:id="1784" w:name="_Toc465865257"/>
      <w:bookmarkStart w:id="1785" w:name="_Toc468975518"/>
      <w:bookmarkStart w:id="1786" w:name="_Toc471830544"/>
      <w:bookmarkStart w:id="1787" w:name="_Toc498589709"/>
      <w:r w:rsidRPr="00D904EF">
        <w:rPr>
          <w:szCs w:val="24"/>
        </w:rPr>
        <w:lastRenderedPageBreak/>
        <w:t>Инструкции по заполнению</w:t>
      </w:r>
      <w:bookmarkEnd w:id="1777"/>
      <w:bookmarkEnd w:id="1778"/>
      <w:bookmarkEnd w:id="1779"/>
      <w:bookmarkEnd w:id="1780"/>
      <w:bookmarkEnd w:id="1781"/>
      <w:bookmarkEnd w:id="1782"/>
      <w:bookmarkEnd w:id="1783"/>
      <w:bookmarkEnd w:id="1784"/>
      <w:bookmarkEnd w:id="1785"/>
      <w:bookmarkEnd w:id="1786"/>
      <w:bookmarkEnd w:id="178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4F7AD3">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4F7AD3">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4F7AD3">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4F7AD3">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5F1" w:rsidRDefault="003975F1">
      <w:pPr>
        <w:spacing w:line="240" w:lineRule="auto"/>
      </w:pPr>
      <w:r>
        <w:separator/>
      </w:r>
    </w:p>
  </w:endnote>
  <w:endnote w:type="continuationSeparator" w:id="0">
    <w:p w:rsidR="003975F1" w:rsidRDefault="003975F1">
      <w:pPr>
        <w:spacing w:line="240" w:lineRule="auto"/>
      </w:pPr>
      <w:r>
        <w:continuationSeparator/>
      </w:r>
    </w:p>
  </w:endnote>
  <w:endnote w:id="1">
    <w:p w:rsidR="0058219A" w:rsidRPr="003E5788" w:rsidRDefault="0058219A"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C55095">
    <w:pPr>
      <w:pStyle w:val="aff2"/>
      <w:framePr w:wrap="around" w:vAnchor="text" w:hAnchor="margin" w:xAlign="right" w:y="1"/>
      <w:rPr>
        <w:rStyle w:val="a6"/>
      </w:rPr>
    </w:pPr>
    <w:r>
      <w:rPr>
        <w:rStyle w:val="a6"/>
      </w:rPr>
      <w:fldChar w:fldCharType="begin"/>
    </w:r>
    <w:r w:rsidR="00DA3ADB">
      <w:rPr>
        <w:rStyle w:val="a6"/>
      </w:rPr>
      <w:instrText xml:space="preserve">PAGE  </w:instrText>
    </w:r>
    <w:r>
      <w:rPr>
        <w:rStyle w:val="a6"/>
      </w:rPr>
      <w:fldChar w:fldCharType="end"/>
    </w:r>
  </w:p>
  <w:p w:rsidR="00DA3ADB" w:rsidRDefault="00DA3AD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Pr="00FA0376" w:rsidRDefault="00DA3AD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C55095" w:rsidRPr="00FA0376">
      <w:rPr>
        <w:sz w:val="16"/>
        <w:szCs w:val="16"/>
        <w:lang w:eastAsia="ru-RU"/>
      </w:rPr>
      <w:fldChar w:fldCharType="begin"/>
    </w:r>
    <w:r w:rsidRPr="00FA0376">
      <w:rPr>
        <w:sz w:val="16"/>
        <w:szCs w:val="16"/>
        <w:lang w:eastAsia="ru-RU"/>
      </w:rPr>
      <w:instrText xml:space="preserve"> PAGE </w:instrText>
    </w:r>
    <w:r w:rsidR="00C55095" w:rsidRPr="00FA0376">
      <w:rPr>
        <w:sz w:val="16"/>
        <w:szCs w:val="16"/>
        <w:lang w:eastAsia="ru-RU"/>
      </w:rPr>
      <w:fldChar w:fldCharType="separate"/>
    </w:r>
    <w:r w:rsidR="00230FBE">
      <w:rPr>
        <w:noProof/>
        <w:sz w:val="16"/>
        <w:szCs w:val="16"/>
        <w:lang w:eastAsia="ru-RU"/>
      </w:rPr>
      <w:t>34</w:t>
    </w:r>
    <w:r w:rsidR="00C55095" w:rsidRPr="00FA0376">
      <w:rPr>
        <w:sz w:val="16"/>
        <w:szCs w:val="16"/>
        <w:lang w:eastAsia="ru-RU"/>
      </w:rPr>
      <w:fldChar w:fldCharType="end"/>
    </w:r>
  </w:p>
  <w:p w:rsidR="00DA3ADB" w:rsidRPr="00EE0539" w:rsidRDefault="00DA3ADB" w:rsidP="00832D0A">
    <w:pPr>
      <w:pStyle w:val="aff2"/>
      <w:jc w:val="center"/>
      <w:rPr>
        <w:sz w:val="18"/>
        <w:szCs w:val="18"/>
      </w:rPr>
    </w:pPr>
    <w:r>
      <w:rPr>
        <w:sz w:val="18"/>
        <w:szCs w:val="18"/>
      </w:rPr>
      <w:t xml:space="preserve">Открытый </w:t>
    </w:r>
    <w:r w:rsidRPr="008B1DE1">
      <w:rPr>
        <w:sz w:val="18"/>
        <w:szCs w:val="18"/>
      </w:rPr>
      <w:t>запрос предложений на право заключения Договор</w:t>
    </w:r>
    <w:r w:rsidR="008B1DE1" w:rsidRPr="008B1DE1">
      <w:rPr>
        <w:sz w:val="18"/>
        <w:szCs w:val="18"/>
      </w:rPr>
      <w:t>а</w:t>
    </w:r>
    <w:r w:rsidRPr="008B1DE1">
      <w:rPr>
        <w:sz w:val="18"/>
        <w:szCs w:val="18"/>
      </w:rPr>
      <w:t xml:space="preserve"> </w:t>
    </w:r>
    <w:r w:rsidR="008B1DE1" w:rsidRPr="008B1DE1">
      <w:rPr>
        <w:sz w:val="18"/>
        <w:szCs w:val="18"/>
      </w:rPr>
      <w:t>на выполнение работ по ремонту теплотрассы от камеры Ж7-И до административного здания ул. Войнова,12 инв. № 3001647</w:t>
    </w:r>
    <w:r w:rsidRPr="008B1DE1">
      <w:rPr>
        <w:sz w:val="18"/>
        <w:szCs w:val="18"/>
      </w:rPr>
      <w:t>для нужд ПАО «МРСК Центра» (филиал</w:t>
    </w:r>
    <w:r w:rsidR="008B1DE1" w:rsidRPr="008B1DE1">
      <w:rPr>
        <w:sz w:val="18"/>
        <w:szCs w:val="18"/>
      </w:rPr>
      <w:t xml:space="preserve">а </w:t>
    </w:r>
    <w:r w:rsidRPr="008B1DE1">
      <w:rPr>
        <w:sz w:val="18"/>
        <w:szCs w:val="18"/>
      </w:rPr>
      <w:t>«Ярэнерго»)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5F1" w:rsidRDefault="003975F1">
      <w:pPr>
        <w:spacing w:line="240" w:lineRule="auto"/>
      </w:pPr>
      <w:r>
        <w:separator/>
      </w:r>
    </w:p>
  </w:footnote>
  <w:footnote w:type="continuationSeparator" w:id="0">
    <w:p w:rsidR="003975F1" w:rsidRDefault="003975F1">
      <w:pPr>
        <w:spacing w:line="240" w:lineRule="auto"/>
      </w:pPr>
      <w:r>
        <w:continuationSeparator/>
      </w:r>
    </w:p>
  </w:footnote>
  <w:footnote w:id="1">
    <w:p w:rsidR="00DA3ADB" w:rsidRPr="00B36685" w:rsidRDefault="00DA3ADB"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A3ADB" w:rsidRDefault="00DA3ADB"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A3ADB" w:rsidRDefault="00DA3ADB" w:rsidP="00393E49">
      <w:pPr>
        <w:pStyle w:val="1ff4"/>
        <w:rPr>
          <w:rFonts w:ascii="Times New Roman" w:eastAsia="Times New Roman" w:hAnsi="Times New Roman" w:cs="Times New Roman"/>
          <w:lang w:eastAsia="ru-RU"/>
        </w:rPr>
      </w:pPr>
    </w:p>
  </w:footnote>
  <w:footnote w:id="3">
    <w:p w:rsidR="003640C7" w:rsidRPr="00F83889" w:rsidRDefault="003640C7"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3640C7" w:rsidRPr="00F83889" w:rsidRDefault="003640C7"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3640C7" w:rsidRPr="00F83889" w:rsidRDefault="003640C7"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3640C7" w:rsidRPr="00F83889" w:rsidRDefault="003640C7" w:rsidP="003640C7">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DA3ADB" w:rsidRDefault="00DA3ADB"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Pr="00930031" w:rsidRDefault="00DA3AD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6">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8">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1">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7"/>
  </w:num>
  <w:num w:numId="22">
    <w:abstractNumId w:val="131"/>
  </w:num>
  <w:num w:numId="23">
    <w:abstractNumId w:val="100"/>
  </w:num>
  <w:num w:numId="24">
    <w:abstractNumId w:val="134"/>
  </w:num>
  <w:num w:numId="25">
    <w:abstractNumId w:val="122"/>
  </w:num>
  <w:num w:numId="26">
    <w:abstractNumId w:val="113"/>
  </w:num>
  <w:num w:numId="27">
    <w:abstractNumId w:val="76"/>
  </w:num>
  <w:num w:numId="28">
    <w:abstractNumId w:val="99"/>
  </w:num>
  <w:num w:numId="29">
    <w:abstractNumId w:val="135"/>
  </w:num>
  <w:num w:numId="30">
    <w:abstractNumId w:val="94"/>
  </w:num>
  <w:num w:numId="31">
    <w:abstractNumId w:val="95"/>
  </w:num>
  <w:num w:numId="32">
    <w:abstractNumId w:val="120"/>
  </w:num>
  <w:num w:numId="33">
    <w:abstractNumId w:val="143"/>
  </w:num>
  <w:num w:numId="34">
    <w:abstractNumId w:val="125"/>
  </w:num>
  <w:num w:numId="35">
    <w:abstractNumId w:val="112"/>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40"/>
  </w:num>
  <w:num w:numId="44">
    <w:abstractNumId w:val="0"/>
  </w:num>
  <w:num w:numId="45">
    <w:abstractNumId w:val="114"/>
  </w:num>
  <w:num w:numId="46">
    <w:abstractNumId w:val="128"/>
  </w:num>
  <w:num w:numId="47">
    <w:abstractNumId w:val="130"/>
  </w:num>
  <w:num w:numId="48">
    <w:abstractNumId w:val="123"/>
  </w:num>
  <w:num w:numId="49">
    <w:abstractNumId w:val="149"/>
  </w:num>
  <w:num w:numId="50">
    <w:abstractNumId w:val="92"/>
  </w:num>
  <w:num w:numId="51">
    <w:abstractNumId w:val="80"/>
  </w:num>
  <w:num w:numId="52">
    <w:abstractNumId w:val="133"/>
  </w:num>
  <w:num w:numId="53">
    <w:abstractNumId w:val="101"/>
  </w:num>
  <w:num w:numId="54">
    <w:abstractNumId w:val="84"/>
  </w:num>
  <w:num w:numId="55">
    <w:abstractNumId w:val="72"/>
  </w:num>
  <w:num w:numId="56">
    <w:abstractNumId w:val="105"/>
  </w:num>
  <w:num w:numId="57">
    <w:abstractNumId w:val="119"/>
  </w:num>
  <w:num w:numId="58">
    <w:abstractNumId w:val="73"/>
  </w:num>
  <w:num w:numId="59">
    <w:abstractNumId w:val="91"/>
  </w:num>
  <w:num w:numId="60">
    <w:abstractNumId w:val="74"/>
  </w:num>
  <w:num w:numId="61">
    <w:abstractNumId w:val="145"/>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6"/>
    <w:lvlOverride w:ilvl="0">
      <w:startOverride w:val="1"/>
    </w:lvlOverride>
  </w:num>
  <w:num w:numId="64">
    <w:abstractNumId w:val="77"/>
  </w:num>
  <w:num w:numId="65">
    <w:abstractNumId w:val="147"/>
  </w:num>
  <w:num w:numId="66">
    <w:abstractNumId w:val="87"/>
  </w:num>
  <w:num w:numId="67">
    <w:abstractNumId w:val="115"/>
  </w:num>
  <w:num w:numId="68">
    <w:abstractNumId w:val="97"/>
  </w:num>
  <w:num w:numId="69">
    <w:abstractNumId w:val="118"/>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9"/>
  </w:num>
  <w:num w:numId="72">
    <w:abstractNumId w:val="146"/>
  </w:num>
  <w:num w:numId="73">
    <w:abstractNumId w:val="90"/>
  </w:num>
  <w:num w:numId="74">
    <w:abstractNumId w:val="117"/>
  </w:num>
  <w:num w:numId="75">
    <w:abstractNumId w:val="141"/>
  </w:num>
  <w:num w:numId="76">
    <w:abstractNumId w:val="13"/>
  </w:num>
  <w:num w:numId="77">
    <w:abstractNumId w:val="20"/>
  </w:num>
  <w:num w:numId="78">
    <w:abstractNumId w:val="148"/>
  </w:num>
  <w:num w:numId="79">
    <w:abstractNumId w:val="139"/>
  </w:num>
  <w:num w:numId="80">
    <w:abstractNumId w:val="137"/>
  </w:num>
  <w:num w:numId="81">
    <w:abstractNumId w:val="106"/>
  </w:num>
  <w:num w:numId="82">
    <w:abstractNumId w:val="151"/>
  </w:num>
  <w:num w:numId="83">
    <w:abstractNumId w:val="116"/>
  </w:num>
  <w:num w:numId="84">
    <w:abstractNumId w:val="132"/>
  </w:num>
  <w:num w:numId="85">
    <w:abstractNumId w:val="138"/>
  </w:num>
  <w:num w:numId="86">
    <w:abstractNumId w:val="110"/>
  </w:num>
  <w:num w:numId="87">
    <w:abstractNumId w:val="121"/>
  </w:num>
  <w:num w:numId="88">
    <w:abstractNumId w:val="98"/>
  </w:num>
  <w:num w:numId="89">
    <w:abstractNumId w:val="108"/>
  </w:num>
  <w:num w:numId="90">
    <w:abstractNumId w:val="126"/>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 w:numId="96">
    <w:abstractNumId w:val="144"/>
  </w:num>
  <w:num w:numId="97">
    <w:abstractNumId w:val="111"/>
  </w:num>
  <w:num w:numId="98">
    <w:abstractNumId w:val="104"/>
  </w:num>
  <w:num w:numId="99">
    <w:abstractNumId w:val="124"/>
  </w:num>
  <w:num w:numId="100">
    <w:abstractNumId w:val="142"/>
  </w:num>
  <w:num w:numId="101">
    <w:abstractNumId w:val="150"/>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63D"/>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0FBE"/>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4F71"/>
    <w:rsid w:val="00375A91"/>
    <w:rsid w:val="003776BB"/>
    <w:rsid w:val="00377EDB"/>
    <w:rsid w:val="003803A7"/>
    <w:rsid w:val="003820D7"/>
    <w:rsid w:val="003832F6"/>
    <w:rsid w:val="0039141F"/>
    <w:rsid w:val="00392410"/>
    <w:rsid w:val="00393E49"/>
    <w:rsid w:val="00395BC1"/>
    <w:rsid w:val="003975F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42CB"/>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D3"/>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25A5E"/>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6563"/>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DDB"/>
    <w:rsid w:val="006F5FD5"/>
    <w:rsid w:val="006F758C"/>
    <w:rsid w:val="0070025A"/>
    <w:rsid w:val="007011E2"/>
    <w:rsid w:val="00702B2C"/>
    <w:rsid w:val="007044CB"/>
    <w:rsid w:val="00705286"/>
    <w:rsid w:val="0070668D"/>
    <w:rsid w:val="00710759"/>
    <w:rsid w:val="00711BC4"/>
    <w:rsid w:val="007177AF"/>
    <w:rsid w:val="00717F60"/>
    <w:rsid w:val="00721B30"/>
    <w:rsid w:val="00722E4C"/>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2D51"/>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3867"/>
    <w:rsid w:val="007D7C50"/>
    <w:rsid w:val="007E216D"/>
    <w:rsid w:val="007E4290"/>
    <w:rsid w:val="007E756B"/>
    <w:rsid w:val="007E7A99"/>
    <w:rsid w:val="007F1742"/>
    <w:rsid w:val="007F2071"/>
    <w:rsid w:val="007F3FB7"/>
    <w:rsid w:val="007F7125"/>
    <w:rsid w:val="007F76D6"/>
    <w:rsid w:val="007F7EB4"/>
    <w:rsid w:val="00800969"/>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1DE1"/>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D6C9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7B1"/>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3F39"/>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5E59"/>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1DA7"/>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C42"/>
    <w:rsid w:val="00F27D39"/>
    <w:rsid w:val="00F3215A"/>
    <w:rsid w:val="00F34AFC"/>
    <w:rsid w:val="00F37B15"/>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5683"/>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9.xml"/><Relationship Id="rId21" Type="http://schemas.openxmlformats.org/officeDocument/2006/relationships/header" Target="header4.xml"/><Relationship Id="rId34" Type="http://schemas.openxmlformats.org/officeDocument/2006/relationships/hyperlink" Target="mailto:mitrofanova.en@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mitrofanova.en@mrsk-1.ru" TargetMode="External"/><Relationship Id="rId25" Type="http://schemas.openxmlformats.org/officeDocument/2006/relationships/footer" Target="footer5.xml"/><Relationship Id="rId33" Type="http://schemas.openxmlformats.org/officeDocument/2006/relationships/hyperlink" Target="https://rmsp.nalog.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yperlink" Target="mailto:mitrofanova.en@mrsk-1.ru" TargetMode="External"/><Relationship Id="rId20" Type="http://schemas.openxmlformats.org/officeDocument/2006/relationships/hyperlink" Target="http://www.b2b-mrsk.ru/" TargetMode="External"/><Relationship Id="rId29" Type="http://schemas.openxmlformats.org/officeDocument/2006/relationships/footer" Target="footer6.xml"/><Relationship Id="rId41" Type="http://schemas.openxmlformats.org/officeDocument/2006/relationships/hyperlink" Target="mailto:doverie@mrsk-1.ru"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1.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5C20E-C5C7-4FD4-AD6C-9ACEAEC62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1</Pages>
  <Words>30141</Words>
  <Characters>171810</Characters>
  <Application>Microsoft Office Word</Application>
  <DocSecurity>0</DocSecurity>
  <Lines>1431</Lines>
  <Paragraphs>403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201548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Митрофанова Екатерина Николаевна</cp:lastModifiedBy>
  <cp:revision>148</cp:revision>
  <cp:lastPrinted>2015-12-29T14:27:00Z</cp:lastPrinted>
  <dcterms:created xsi:type="dcterms:W3CDTF">2016-01-15T08:52:00Z</dcterms:created>
  <dcterms:modified xsi:type="dcterms:W3CDTF">2018-08-03T07:28:00Z</dcterms:modified>
</cp:coreProperties>
</file>