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E54CD7"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тел.: +7 (495) 747-92-92,</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3107A7" w:rsidRPr="000D67AD" w:rsidRDefault="003107A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107A7" w:rsidRPr="000D67AD" w:rsidRDefault="003107A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107A7" w:rsidRPr="000D67AD" w:rsidRDefault="003107A7"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107A7" w:rsidRPr="00D35213" w:rsidRDefault="003107A7"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35213">
                    <w:rPr>
                      <w:rFonts w:ascii="Helios" w:hAnsi="Helios"/>
                      <w:sz w:val="12"/>
                      <w:szCs w:val="12"/>
                      <w:lang w:val="en-US"/>
                    </w:rPr>
                    <w:t>-</w:t>
                  </w:r>
                  <w:r w:rsidRPr="000D67AD">
                    <w:rPr>
                      <w:rFonts w:ascii="Helios" w:hAnsi="Helios"/>
                      <w:sz w:val="12"/>
                      <w:szCs w:val="12"/>
                      <w:lang w:val="en-US"/>
                    </w:rPr>
                    <w:t>mail</w:t>
                  </w:r>
                  <w:proofErr w:type="gramEnd"/>
                  <w:r w:rsidRPr="00D35213">
                    <w:rPr>
                      <w:rFonts w:ascii="Helios" w:hAnsi="Helios"/>
                      <w:sz w:val="12"/>
                      <w:szCs w:val="12"/>
                      <w:lang w:val="en-US"/>
                    </w:rPr>
                    <w:t xml:space="preserve">: </w:t>
                  </w:r>
                  <w:hyperlink r:id="rId9" w:history="1">
                    <w:r w:rsidRPr="000D67AD">
                      <w:rPr>
                        <w:rFonts w:ascii="Helios" w:hAnsi="Helios"/>
                        <w:sz w:val="12"/>
                        <w:szCs w:val="12"/>
                        <w:lang w:val="en-US"/>
                      </w:rPr>
                      <w:t>posta</w:t>
                    </w:r>
                    <w:r w:rsidRPr="00D35213">
                      <w:rPr>
                        <w:rFonts w:ascii="Helios" w:hAnsi="Helios"/>
                        <w:sz w:val="12"/>
                        <w:szCs w:val="12"/>
                        <w:lang w:val="en-US"/>
                      </w:rPr>
                      <w:t>@</w:t>
                    </w:r>
                    <w:r w:rsidRPr="000D67AD">
                      <w:rPr>
                        <w:rFonts w:ascii="Helios" w:hAnsi="Helios"/>
                        <w:sz w:val="12"/>
                        <w:szCs w:val="12"/>
                        <w:lang w:val="en-US"/>
                      </w:rPr>
                      <w:t>mrsk</w:t>
                    </w:r>
                    <w:r w:rsidRPr="00D35213">
                      <w:rPr>
                        <w:rFonts w:ascii="Helios" w:hAnsi="Helios"/>
                        <w:sz w:val="12"/>
                        <w:szCs w:val="12"/>
                        <w:lang w:val="en-US"/>
                      </w:rPr>
                      <w:t>-1.</w:t>
                    </w:r>
                    <w:r w:rsidRPr="000D67AD">
                      <w:rPr>
                        <w:rFonts w:ascii="Helios" w:hAnsi="Helios"/>
                        <w:sz w:val="12"/>
                        <w:szCs w:val="12"/>
                        <w:lang w:val="en-US"/>
                      </w:rPr>
                      <w:t>ru</w:t>
                    </w:r>
                  </w:hyperlink>
                  <w:r w:rsidRPr="00D35213">
                    <w:rPr>
                      <w:rFonts w:ascii="Helios" w:hAnsi="Helios"/>
                      <w:sz w:val="12"/>
                      <w:szCs w:val="12"/>
                      <w:lang w:val="en-US"/>
                    </w:rPr>
                    <w:t xml:space="preserve">, </w:t>
                  </w:r>
                  <w:hyperlink r:id="rId10" w:history="1">
                    <w:r w:rsidRPr="000D67AD">
                      <w:rPr>
                        <w:rFonts w:ascii="Helios" w:hAnsi="Helios"/>
                        <w:sz w:val="12"/>
                        <w:szCs w:val="12"/>
                        <w:lang w:val="en-US"/>
                      </w:rPr>
                      <w:t>www</w:t>
                    </w:r>
                    <w:r w:rsidRPr="00D35213">
                      <w:rPr>
                        <w:rFonts w:ascii="Helios" w:hAnsi="Helios"/>
                        <w:sz w:val="12"/>
                        <w:szCs w:val="12"/>
                        <w:lang w:val="en-US"/>
                      </w:rPr>
                      <w:t>.</w:t>
                    </w:r>
                    <w:r w:rsidRPr="000D67AD">
                      <w:rPr>
                        <w:rFonts w:ascii="Helios" w:hAnsi="Helios"/>
                        <w:sz w:val="12"/>
                        <w:szCs w:val="12"/>
                        <w:lang w:val="en-US"/>
                      </w:rPr>
                      <w:t>mrsk</w:t>
                    </w:r>
                    <w:r w:rsidRPr="00D3521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3AB3A862" wp14:editId="194F9B6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1B5C3E" w:rsidRDefault="001B5C3E" w:rsidP="007556FF">
      <w:pPr>
        <w:spacing w:line="240" w:lineRule="auto"/>
        <w:jc w:val="right"/>
        <w:rPr>
          <w:sz w:val="24"/>
          <w:szCs w:val="24"/>
        </w:rPr>
      </w:pPr>
      <w:r>
        <w:rPr>
          <w:sz w:val="24"/>
          <w:szCs w:val="24"/>
        </w:rPr>
        <w:t>начальник Управления логистики и</w:t>
      </w:r>
    </w:p>
    <w:p w:rsidR="001B5C3E" w:rsidRDefault="001B5C3E" w:rsidP="007556FF">
      <w:pPr>
        <w:spacing w:line="240" w:lineRule="auto"/>
        <w:jc w:val="right"/>
        <w:rPr>
          <w:sz w:val="24"/>
          <w:szCs w:val="24"/>
        </w:rPr>
      </w:pPr>
      <w:r>
        <w:rPr>
          <w:sz w:val="24"/>
          <w:szCs w:val="24"/>
        </w:rPr>
        <w:t>материально-технического обеспечения</w:t>
      </w:r>
    </w:p>
    <w:p w:rsidR="001B5C3E" w:rsidRDefault="001B5C3E" w:rsidP="007556FF">
      <w:pPr>
        <w:spacing w:line="240" w:lineRule="auto"/>
        <w:jc w:val="right"/>
        <w:rPr>
          <w:sz w:val="24"/>
          <w:szCs w:val="24"/>
        </w:rPr>
      </w:pPr>
      <w:r>
        <w:rPr>
          <w:sz w:val="24"/>
          <w:szCs w:val="24"/>
        </w:rPr>
        <w:t xml:space="preserve">филиала </w:t>
      </w:r>
      <w:r w:rsidR="007556FF" w:rsidRPr="00C12FA4">
        <w:rPr>
          <w:sz w:val="24"/>
          <w:szCs w:val="24"/>
        </w:rPr>
        <w:t>ПАО «МРСК Центра»</w:t>
      </w:r>
      <w:r>
        <w:rPr>
          <w:sz w:val="24"/>
          <w:szCs w:val="24"/>
        </w:rPr>
        <w:t xml:space="preserve"> -</w:t>
      </w:r>
    </w:p>
    <w:p w:rsidR="007556FF" w:rsidRPr="00C12FA4" w:rsidRDefault="001B5C3E" w:rsidP="007556FF">
      <w:pPr>
        <w:spacing w:line="240" w:lineRule="auto"/>
        <w:jc w:val="right"/>
        <w:rPr>
          <w:sz w:val="24"/>
          <w:szCs w:val="24"/>
        </w:rPr>
      </w:pPr>
      <w:r>
        <w:rPr>
          <w:sz w:val="24"/>
          <w:szCs w:val="24"/>
        </w:rPr>
        <w:t>«Смоленскэнерго»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w:t>
      </w:r>
      <w:r w:rsidR="001B5C3E">
        <w:rPr>
          <w:sz w:val="24"/>
          <w:szCs w:val="24"/>
        </w:rPr>
        <w:t>М. Ковалев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w:t>
      </w:r>
      <w:r w:rsidR="001359EE">
        <w:rPr>
          <w:sz w:val="24"/>
          <w:szCs w:val="24"/>
        </w:rPr>
        <w:t>августа</w:t>
      </w:r>
      <w:r w:rsidRPr="00C12FA4">
        <w:rPr>
          <w:sz w:val="24"/>
          <w:szCs w:val="24"/>
        </w:rPr>
        <w:t xml:space="preserve">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w:t>
      </w:r>
      <w:r w:rsidR="001359EE">
        <w:rPr>
          <w:b/>
          <w:kern w:val="36"/>
          <w:sz w:val="24"/>
          <w:szCs w:val="24"/>
        </w:rPr>
        <w:t>августа</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1B5C3E"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66652" w:rsidRPr="001B5C3E">
        <w:rPr>
          <w:b/>
          <w:sz w:val="24"/>
          <w:szCs w:val="24"/>
        </w:rPr>
        <w:t>Договор</w:t>
      </w:r>
      <w:r w:rsidR="001B5C3E" w:rsidRPr="001B5C3E">
        <w:rPr>
          <w:b/>
          <w:sz w:val="24"/>
          <w:szCs w:val="24"/>
        </w:rPr>
        <w:t>а</w:t>
      </w:r>
      <w:proofErr w:type="gramEnd"/>
      <w:r w:rsidR="00366652" w:rsidRPr="001B5C3E">
        <w:rPr>
          <w:b/>
          <w:sz w:val="24"/>
          <w:szCs w:val="24"/>
        </w:rPr>
        <w:t xml:space="preserve"> на </w:t>
      </w:r>
      <w:r w:rsidR="001B5C3E" w:rsidRPr="001B5C3E">
        <w:rPr>
          <w:b/>
          <w:sz w:val="24"/>
          <w:szCs w:val="24"/>
        </w:rPr>
        <w:t>выполнение</w:t>
      </w:r>
    </w:p>
    <w:p w:rsidR="001B5C3E" w:rsidRDefault="001B5C3E" w:rsidP="007556FF">
      <w:pPr>
        <w:spacing w:line="264" w:lineRule="auto"/>
        <w:ind w:firstLine="0"/>
        <w:jc w:val="center"/>
        <w:rPr>
          <w:b/>
          <w:sz w:val="24"/>
          <w:szCs w:val="24"/>
        </w:rPr>
      </w:pPr>
      <w:r w:rsidRPr="001B5C3E">
        <w:rPr>
          <w:b/>
          <w:sz w:val="24"/>
          <w:szCs w:val="24"/>
        </w:rPr>
        <w:t>СМР по оснащению объектов электросетевого комплекса системами видеонаблюдения</w:t>
      </w:r>
    </w:p>
    <w:p w:rsidR="001B5C3E" w:rsidRDefault="001B5C3E" w:rsidP="007556FF">
      <w:pPr>
        <w:spacing w:line="264" w:lineRule="auto"/>
        <w:ind w:firstLine="0"/>
        <w:jc w:val="center"/>
        <w:rPr>
          <w:b/>
          <w:sz w:val="24"/>
          <w:szCs w:val="24"/>
        </w:rPr>
      </w:pPr>
      <w:r w:rsidRPr="001B5C3E">
        <w:rPr>
          <w:b/>
          <w:sz w:val="24"/>
          <w:szCs w:val="24"/>
        </w:rPr>
        <w:t xml:space="preserve">(ПС 110/35/10 Светотехника, ПС 110/35/10 Гагарин, ПС 110/35/10 Знаменка, ПС 110/35/10 Починок, </w:t>
      </w:r>
      <w:proofErr w:type="spellStart"/>
      <w:r w:rsidRPr="001B5C3E">
        <w:rPr>
          <w:b/>
          <w:sz w:val="24"/>
          <w:szCs w:val="24"/>
        </w:rPr>
        <w:t>Руднянский</w:t>
      </w:r>
      <w:proofErr w:type="spellEnd"/>
      <w:r w:rsidRPr="001B5C3E">
        <w:rPr>
          <w:b/>
          <w:sz w:val="24"/>
          <w:szCs w:val="24"/>
        </w:rPr>
        <w:t xml:space="preserve"> РЭС)</w:t>
      </w:r>
    </w:p>
    <w:p w:rsidR="00717F60" w:rsidRPr="00C12FA4" w:rsidRDefault="001B5C3E" w:rsidP="007556FF">
      <w:pPr>
        <w:spacing w:line="264" w:lineRule="auto"/>
        <w:ind w:firstLine="0"/>
        <w:jc w:val="center"/>
        <w:rPr>
          <w:b/>
          <w:sz w:val="24"/>
          <w:szCs w:val="24"/>
        </w:rPr>
      </w:pPr>
      <w:r w:rsidRPr="001B5C3E">
        <w:rPr>
          <w:b/>
          <w:sz w:val="24"/>
          <w:szCs w:val="24"/>
        </w:rPr>
        <w:t>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1B5C3E" w:rsidRDefault="007556FF" w:rsidP="007556FF">
      <w:pPr>
        <w:spacing w:line="240" w:lineRule="auto"/>
        <w:ind w:firstLine="0"/>
        <w:jc w:val="center"/>
        <w:rPr>
          <w:sz w:val="24"/>
          <w:szCs w:val="24"/>
        </w:rPr>
      </w:pPr>
      <w:r w:rsidRPr="00C12FA4">
        <w:rPr>
          <w:sz w:val="24"/>
          <w:szCs w:val="24"/>
        </w:rPr>
        <w:t xml:space="preserve">г. </w:t>
      </w:r>
      <w:r w:rsidR="001B5C3E">
        <w:rPr>
          <w:sz w:val="24"/>
          <w:szCs w:val="24"/>
        </w:rPr>
        <w:t>Смоленск</w:t>
      </w:r>
    </w:p>
    <w:p w:rsidR="007556FF" w:rsidRPr="00D77FC1" w:rsidRDefault="007556FF" w:rsidP="007556FF">
      <w:pPr>
        <w:spacing w:line="240" w:lineRule="auto"/>
        <w:ind w:firstLine="0"/>
        <w:jc w:val="center"/>
        <w:rPr>
          <w:sz w:val="24"/>
          <w:szCs w:val="24"/>
        </w:rPr>
      </w:pPr>
      <w:r w:rsidRPr="00C12FA4">
        <w:rPr>
          <w:sz w:val="24"/>
          <w:szCs w:val="24"/>
        </w:rP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1C4BB0" w:rsidRDefault="007F174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1C4BB0">
        <w:rPr>
          <w:noProof/>
        </w:rPr>
        <w:t>1</w:t>
      </w:r>
      <w:r w:rsidR="001C4BB0">
        <w:rPr>
          <w:rFonts w:asciiTheme="minorHAnsi" w:eastAsiaTheme="minorEastAsia" w:hAnsiTheme="minorHAnsi" w:cstheme="minorBidi"/>
          <w:b w:val="0"/>
          <w:caps w:val="0"/>
          <w:noProof/>
          <w:szCs w:val="22"/>
          <w:lang w:eastAsia="ru-RU"/>
        </w:rPr>
        <w:tab/>
      </w:r>
      <w:r w:rsidR="001C4BB0">
        <w:rPr>
          <w:noProof/>
        </w:rPr>
        <w:t>Общие положения</w:t>
      </w:r>
      <w:r w:rsidR="001C4BB0">
        <w:rPr>
          <w:noProof/>
        </w:rPr>
        <w:tab/>
      </w:r>
      <w:r>
        <w:rPr>
          <w:noProof/>
        </w:rPr>
        <w:fldChar w:fldCharType="begin"/>
      </w:r>
      <w:r w:rsidR="001C4BB0">
        <w:rPr>
          <w:noProof/>
        </w:rPr>
        <w:instrText xml:space="preserve"> PAGEREF _Toc441131694 \h </w:instrText>
      </w:r>
      <w:r>
        <w:rPr>
          <w:noProof/>
        </w:rPr>
      </w:r>
      <w:r>
        <w:rPr>
          <w:noProof/>
        </w:rPr>
        <w:fldChar w:fldCharType="separate"/>
      </w:r>
      <w:r w:rsidR="00D97B82">
        <w:rPr>
          <w:noProof/>
        </w:rPr>
        <w:t>4</w:t>
      </w:r>
      <w:r>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F1742">
        <w:rPr>
          <w:noProof/>
        </w:rPr>
        <w:fldChar w:fldCharType="begin"/>
      </w:r>
      <w:r>
        <w:rPr>
          <w:noProof/>
        </w:rPr>
        <w:instrText xml:space="preserve"> PAGEREF _Toc441131695 \h </w:instrText>
      </w:r>
      <w:r w:rsidR="007F1742">
        <w:rPr>
          <w:noProof/>
        </w:rPr>
      </w:r>
      <w:r w:rsidR="007F1742">
        <w:rPr>
          <w:noProof/>
        </w:rPr>
        <w:fldChar w:fldCharType="separate"/>
      </w:r>
      <w:r w:rsidR="00D97B82">
        <w:rPr>
          <w:noProof/>
        </w:rPr>
        <w:t>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F1742">
        <w:rPr>
          <w:noProof/>
        </w:rPr>
        <w:fldChar w:fldCharType="begin"/>
      </w:r>
      <w:r>
        <w:rPr>
          <w:noProof/>
        </w:rPr>
        <w:instrText xml:space="preserve"> PAGEREF _Toc441131696 \h </w:instrText>
      </w:r>
      <w:r w:rsidR="007F1742">
        <w:rPr>
          <w:noProof/>
        </w:rPr>
      </w:r>
      <w:r w:rsidR="007F1742">
        <w:rPr>
          <w:noProof/>
        </w:rPr>
        <w:fldChar w:fldCharType="separate"/>
      </w:r>
      <w:r w:rsidR="00D97B82">
        <w:rPr>
          <w:noProof/>
        </w:rPr>
        <w:t>5</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F1742">
        <w:rPr>
          <w:noProof/>
        </w:rPr>
        <w:fldChar w:fldCharType="begin"/>
      </w:r>
      <w:r>
        <w:rPr>
          <w:noProof/>
        </w:rPr>
        <w:instrText xml:space="preserve"> PAGEREF _Toc441131697 \h </w:instrText>
      </w:r>
      <w:r w:rsidR="007F1742">
        <w:rPr>
          <w:noProof/>
        </w:rPr>
      </w:r>
      <w:r w:rsidR="007F1742">
        <w:rPr>
          <w:noProof/>
        </w:rPr>
        <w:fldChar w:fldCharType="separate"/>
      </w:r>
      <w:r w:rsidR="00D97B82">
        <w:rPr>
          <w:noProof/>
        </w:rPr>
        <w:t>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F1742">
        <w:rPr>
          <w:noProof/>
        </w:rPr>
        <w:fldChar w:fldCharType="begin"/>
      </w:r>
      <w:r>
        <w:rPr>
          <w:noProof/>
        </w:rPr>
        <w:instrText xml:space="preserve"> PAGEREF _Toc441131698 \h </w:instrText>
      </w:r>
      <w:r w:rsidR="007F1742">
        <w:rPr>
          <w:noProof/>
        </w:rPr>
      </w:r>
      <w:r w:rsidR="007F1742">
        <w:rPr>
          <w:noProof/>
        </w:rPr>
        <w:fldChar w:fldCharType="separate"/>
      </w:r>
      <w:r w:rsidR="00D97B82">
        <w:rPr>
          <w:noProof/>
        </w:rPr>
        <w:t>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F1742">
        <w:rPr>
          <w:noProof/>
        </w:rPr>
        <w:fldChar w:fldCharType="begin"/>
      </w:r>
      <w:r>
        <w:rPr>
          <w:noProof/>
        </w:rPr>
        <w:instrText xml:space="preserve"> PAGEREF _Toc441131699 \h </w:instrText>
      </w:r>
      <w:r w:rsidR="007F1742">
        <w:rPr>
          <w:noProof/>
        </w:rPr>
      </w:r>
      <w:r w:rsidR="007F1742">
        <w:rPr>
          <w:noProof/>
        </w:rPr>
        <w:fldChar w:fldCharType="separate"/>
      </w:r>
      <w:r w:rsidR="00D97B82">
        <w:rPr>
          <w:noProof/>
        </w:rPr>
        <w:t>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7F1742">
        <w:rPr>
          <w:noProof/>
        </w:rPr>
        <w:fldChar w:fldCharType="begin"/>
      </w:r>
      <w:r>
        <w:rPr>
          <w:noProof/>
        </w:rPr>
        <w:instrText xml:space="preserve"> PAGEREF _Toc441131700 \h </w:instrText>
      </w:r>
      <w:r w:rsidR="007F1742">
        <w:rPr>
          <w:noProof/>
        </w:rPr>
      </w:r>
      <w:r w:rsidR="007F1742">
        <w:rPr>
          <w:noProof/>
        </w:rPr>
        <w:fldChar w:fldCharType="separate"/>
      </w:r>
      <w:r w:rsidR="00D97B82">
        <w:rPr>
          <w:noProof/>
        </w:rPr>
        <w:t>8</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A742E">
        <w:rPr>
          <w:noProof/>
        </w:rPr>
        <w:t>Антикоррупционная оговорка, включаемая в проект договора</w:t>
      </w:r>
      <w:r>
        <w:rPr>
          <w:noProof/>
        </w:rPr>
        <w:tab/>
      </w:r>
      <w:r w:rsidR="007F1742">
        <w:rPr>
          <w:noProof/>
        </w:rPr>
        <w:fldChar w:fldCharType="begin"/>
      </w:r>
      <w:r>
        <w:rPr>
          <w:noProof/>
        </w:rPr>
        <w:instrText xml:space="preserve"> PAGEREF _Toc441131707 \h </w:instrText>
      </w:r>
      <w:r w:rsidR="007F1742">
        <w:rPr>
          <w:noProof/>
        </w:rPr>
      </w:r>
      <w:r w:rsidR="007F1742">
        <w:rPr>
          <w:noProof/>
        </w:rPr>
        <w:fldChar w:fldCharType="separate"/>
      </w:r>
      <w:r w:rsidR="00D97B82">
        <w:rPr>
          <w:noProof/>
        </w:rPr>
        <w:t>10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F1742">
        <w:rPr>
          <w:noProof/>
        </w:rPr>
        <w:fldChar w:fldCharType="begin"/>
      </w:r>
      <w:r>
        <w:rPr>
          <w:noProof/>
        </w:rPr>
        <w:instrText xml:space="preserve"> PAGEREF _Toc441131708 \h </w:instrText>
      </w:r>
      <w:r w:rsidR="007F1742">
        <w:rPr>
          <w:noProof/>
        </w:rPr>
      </w:r>
      <w:r w:rsidR="007F1742">
        <w:rPr>
          <w:noProof/>
        </w:rPr>
        <w:fldChar w:fldCharType="separate"/>
      </w:r>
      <w:r w:rsidR="00D97B82">
        <w:rPr>
          <w:noProof/>
        </w:rPr>
        <w:t>10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A742E">
        <w:rPr>
          <w:bCs w:val="0"/>
          <w:noProof/>
        </w:rPr>
        <w:t>Антикоррупционная оговорка, включаемая в проект договора</w:t>
      </w:r>
      <w:r>
        <w:rPr>
          <w:noProof/>
        </w:rPr>
        <w:tab/>
      </w:r>
      <w:r w:rsidR="007F1742">
        <w:rPr>
          <w:noProof/>
        </w:rPr>
        <w:fldChar w:fldCharType="begin"/>
      </w:r>
      <w:r>
        <w:rPr>
          <w:noProof/>
        </w:rPr>
        <w:instrText xml:space="preserve"> PAGEREF _Toc441131712 \h </w:instrText>
      </w:r>
      <w:r w:rsidR="007F1742">
        <w:rPr>
          <w:noProof/>
        </w:rPr>
      </w:r>
      <w:r w:rsidR="007F1742">
        <w:rPr>
          <w:noProof/>
        </w:rPr>
        <w:fldChar w:fldCharType="separate"/>
      </w:r>
      <w:r w:rsidR="00D97B82">
        <w:rPr>
          <w:noProof/>
        </w:rPr>
        <w:t>10</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F1742">
        <w:rPr>
          <w:noProof/>
        </w:rPr>
        <w:fldChar w:fldCharType="begin"/>
      </w:r>
      <w:r>
        <w:rPr>
          <w:noProof/>
        </w:rPr>
        <w:instrText xml:space="preserve"> PAGEREF _Toc441131716 \h </w:instrText>
      </w:r>
      <w:r w:rsidR="007F1742">
        <w:rPr>
          <w:noProof/>
        </w:rPr>
      </w:r>
      <w:r w:rsidR="007F1742">
        <w:rPr>
          <w:noProof/>
        </w:rPr>
        <w:fldChar w:fldCharType="separate"/>
      </w:r>
      <w:r w:rsidR="00D97B82">
        <w:rPr>
          <w:noProof/>
        </w:rPr>
        <w:t>13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F1742">
        <w:rPr>
          <w:noProof/>
        </w:rPr>
        <w:fldChar w:fldCharType="begin"/>
      </w:r>
      <w:r>
        <w:rPr>
          <w:noProof/>
        </w:rPr>
        <w:instrText xml:space="preserve"> PAGEREF _Toc441131717 \h </w:instrText>
      </w:r>
      <w:r w:rsidR="007F1742">
        <w:rPr>
          <w:noProof/>
        </w:rPr>
      </w:r>
      <w:r w:rsidR="007F1742">
        <w:rPr>
          <w:noProof/>
        </w:rPr>
        <w:fldChar w:fldCharType="separate"/>
      </w:r>
      <w:r w:rsidR="00D97B82">
        <w:rPr>
          <w:noProof/>
        </w:rPr>
        <w:t>13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F1742">
        <w:rPr>
          <w:noProof/>
        </w:rPr>
        <w:fldChar w:fldCharType="begin"/>
      </w:r>
      <w:r>
        <w:rPr>
          <w:noProof/>
        </w:rPr>
        <w:instrText xml:space="preserve"> PAGEREF _Toc441131720 \h </w:instrText>
      </w:r>
      <w:r w:rsidR="007F1742">
        <w:rPr>
          <w:noProof/>
        </w:rPr>
      </w:r>
      <w:r w:rsidR="007F1742">
        <w:rPr>
          <w:noProof/>
        </w:rPr>
        <w:fldChar w:fldCharType="separate"/>
      </w:r>
      <w:r w:rsidR="00D97B82">
        <w:rPr>
          <w:noProof/>
        </w:rPr>
        <w:t>13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F1742">
        <w:rPr>
          <w:noProof/>
        </w:rPr>
        <w:fldChar w:fldCharType="begin"/>
      </w:r>
      <w:r>
        <w:rPr>
          <w:noProof/>
        </w:rPr>
        <w:instrText xml:space="preserve"> PAGEREF _Toc441131721 \h </w:instrText>
      </w:r>
      <w:r w:rsidR="007F1742">
        <w:rPr>
          <w:noProof/>
        </w:rPr>
      </w:r>
      <w:r w:rsidR="007F1742">
        <w:rPr>
          <w:noProof/>
        </w:rPr>
        <w:fldChar w:fldCharType="separate"/>
      </w:r>
      <w:r w:rsidR="00D97B82">
        <w:rPr>
          <w:noProof/>
        </w:rPr>
        <w:t>14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F1742">
        <w:rPr>
          <w:noProof/>
        </w:rPr>
        <w:fldChar w:fldCharType="begin"/>
      </w:r>
      <w:r>
        <w:rPr>
          <w:noProof/>
        </w:rPr>
        <w:instrText xml:space="preserve"> PAGEREF _Toc441131736 \h </w:instrText>
      </w:r>
      <w:r w:rsidR="007F1742">
        <w:rPr>
          <w:noProof/>
        </w:rPr>
      </w:r>
      <w:r w:rsidR="007F1742">
        <w:rPr>
          <w:noProof/>
        </w:rPr>
        <w:fldChar w:fldCharType="separate"/>
      </w:r>
      <w:r w:rsidR="00D97B82">
        <w:rPr>
          <w:noProof/>
        </w:rPr>
        <w:t>32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F1742">
        <w:rPr>
          <w:noProof/>
        </w:rPr>
        <w:fldChar w:fldCharType="begin"/>
      </w:r>
      <w:r>
        <w:rPr>
          <w:noProof/>
        </w:rPr>
        <w:instrText xml:space="preserve"> PAGEREF _Toc441131739 \h </w:instrText>
      </w:r>
      <w:r w:rsidR="007F1742">
        <w:rPr>
          <w:noProof/>
        </w:rPr>
      </w:r>
      <w:r w:rsidR="007F1742">
        <w:rPr>
          <w:noProof/>
        </w:rPr>
        <w:fldChar w:fldCharType="separate"/>
      </w:r>
      <w:r w:rsidR="00D97B82">
        <w:rPr>
          <w:noProof/>
        </w:rPr>
        <w:t>33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F1742">
        <w:rPr>
          <w:noProof/>
        </w:rPr>
        <w:fldChar w:fldCharType="begin"/>
      </w:r>
      <w:r>
        <w:rPr>
          <w:noProof/>
        </w:rPr>
        <w:instrText xml:space="preserve"> PAGEREF _Toc441131740 \h </w:instrText>
      </w:r>
      <w:r w:rsidR="007F1742">
        <w:rPr>
          <w:noProof/>
        </w:rPr>
      </w:r>
      <w:r w:rsidR="007F1742">
        <w:rPr>
          <w:noProof/>
        </w:rPr>
        <w:fldChar w:fldCharType="separate"/>
      </w:r>
      <w:r w:rsidR="00D97B82">
        <w:rPr>
          <w:noProof/>
        </w:rPr>
        <w:t>33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F1742">
        <w:rPr>
          <w:noProof/>
        </w:rPr>
        <w:fldChar w:fldCharType="begin"/>
      </w:r>
      <w:r>
        <w:rPr>
          <w:noProof/>
        </w:rPr>
        <w:instrText xml:space="preserve"> PAGEREF _Toc441131745 \h </w:instrText>
      </w:r>
      <w:r w:rsidR="007F1742">
        <w:rPr>
          <w:noProof/>
        </w:rPr>
      </w:r>
      <w:r w:rsidR="007F1742">
        <w:rPr>
          <w:noProof/>
        </w:rPr>
        <w:fldChar w:fldCharType="separate"/>
      </w:r>
      <w:r w:rsidR="00D97B82">
        <w:rPr>
          <w:noProof/>
        </w:rPr>
        <w:t>35</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F1742">
        <w:rPr>
          <w:noProof/>
        </w:rPr>
        <w:fldChar w:fldCharType="begin"/>
      </w:r>
      <w:r>
        <w:rPr>
          <w:noProof/>
        </w:rPr>
        <w:instrText xml:space="preserve"> PAGEREF _Toc441131746 \h </w:instrText>
      </w:r>
      <w:r w:rsidR="007F1742">
        <w:rPr>
          <w:noProof/>
        </w:rPr>
      </w:r>
      <w:r w:rsidR="007F1742">
        <w:rPr>
          <w:noProof/>
        </w:rPr>
        <w:fldChar w:fldCharType="separate"/>
      </w:r>
      <w:r w:rsidR="00D97B82">
        <w:rPr>
          <w:noProof/>
        </w:rPr>
        <w:t>36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F1742">
        <w:rPr>
          <w:noProof/>
        </w:rPr>
        <w:fldChar w:fldCharType="begin"/>
      </w:r>
      <w:r>
        <w:rPr>
          <w:noProof/>
        </w:rPr>
        <w:instrText xml:space="preserve"> PAGEREF _Toc441131747 \h </w:instrText>
      </w:r>
      <w:r w:rsidR="007F1742">
        <w:rPr>
          <w:noProof/>
        </w:rPr>
      </w:r>
      <w:r w:rsidR="007F1742">
        <w:rPr>
          <w:noProof/>
        </w:rPr>
        <w:fldChar w:fldCharType="separate"/>
      </w:r>
      <w:r w:rsidR="00D97B82">
        <w:rPr>
          <w:noProof/>
        </w:rPr>
        <w:t>37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F1742">
        <w:rPr>
          <w:noProof/>
        </w:rPr>
        <w:fldChar w:fldCharType="begin"/>
      </w:r>
      <w:r>
        <w:rPr>
          <w:noProof/>
        </w:rPr>
        <w:instrText xml:space="preserve"> PAGEREF _Toc441131748 \h </w:instrText>
      </w:r>
      <w:r w:rsidR="007F1742">
        <w:rPr>
          <w:noProof/>
        </w:rPr>
      </w:r>
      <w:r w:rsidR="007F1742">
        <w:rPr>
          <w:noProof/>
        </w:rPr>
        <w:fldChar w:fldCharType="separate"/>
      </w:r>
      <w:r w:rsidR="00D97B82">
        <w:rPr>
          <w:noProof/>
        </w:rPr>
        <w:t>37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7F1742">
        <w:rPr>
          <w:noProof/>
        </w:rPr>
        <w:fldChar w:fldCharType="begin"/>
      </w:r>
      <w:r>
        <w:rPr>
          <w:noProof/>
        </w:rPr>
        <w:instrText xml:space="preserve"> PAGEREF _Toc441131749 \h </w:instrText>
      </w:r>
      <w:r w:rsidR="007F1742">
        <w:rPr>
          <w:noProof/>
        </w:rPr>
      </w:r>
      <w:r w:rsidR="007F1742">
        <w:rPr>
          <w:noProof/>
        </w:rPr>
        <w:fldChar w:fldCharType="separate"/>
      </w:r>
      <w:r w:rsidR="00D97B82">
        <w:rPr>
          <w:noProof/>
        </w:rPr>
        <w:t>38</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sidRPr="007A74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F1742">
        <w:rPr>
          <w:noProof/>
        </w:rPr>
        <w:fldChar w:fldCharType="begin"/>
      </w:r>
      <w:r>
        <w:rPr>
          <w:noProof/>
        </w:rPr>
        <w:instrText xml:space="preserve"> PAGEREF _Toc441131750 \h </w:instrText>
      </w:r>
      <w:r w:rsidR="007F1742">
        <w:rPr>
          <w:noProof/>
        </w:rPr>
      </w:r>
      <w:r w:rsidR="007F1742">
        <w:rPr>
          <w:noProof/>
        </w:rPr>
        <w:fldChar w:fldCharType="separate"/>
      </w:r>
      <w:r w:rsidR="00D97B82">
        <w:rPr>
          <w:noProof/>
        </w:rPr>
        <w:t>39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7F1742">
        <w:rPr>
          <w:noProof/>
        </w:rPr>
        <w:fldChar w:fldCharType="begin"/>
      </w:r>
      <w:r>
        <w:rPr>
          <w:noProof/>
        </w:rPr>
        <w:instrText xml:space="preserve"> PAGEREF _Toc441131751 \h </w:instrText>
      </w:r>
      <w:r w:rsidR="007F1742">
        <w:rPr>
          <w:noProof/>
        </w:rPr>
      </w:r>
      <w:r w:rsidR="007F1742">
        <w:rPr>
          <w:noProof/>
        </w:rPr>
        <w:fldChar w:fldCharType="separate"/>
      </w:r>
      <w:r w:rsidR="00D97B82">
        <w:rPr>
          <w:noProof/>
        </w:rPr>
        <w:t>39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7F1742">
        <w:rPr>
          <w:noProof/>
        </w:rPr>
        <w:fldChar w:fldCharType="begin"/>
      </w:r>
      <w:r>
        <w:rPr>
          <w:noProof/>
        </w:rPr>
        <w:instrText xml:space="preserve"> PAGEREF _Toc441131753 \h </w:instrText>
      </w:r>
      <w:r w:rsidR="007F1742">
        <w:rPr>
          <w:noProof/>
        </w:rPr>
      </w:r>
      <w:r w:rsidR="007F1742">
        <w:rPr>
          <w:noProof/>
        </w:rPr>
        <w:fldChar w:fldCharType="separate"/>
      </w:r>
      <w:r w:rsidR="00D97B82">
        <w:rPr>
          <w:noProof/>
        </w:rPr>
        <w:t>39</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F1742">
        <w:rPr>
          <w:noProof/>
        </w:rPr>
        <w:fldChar w:fldCharType="begin"/>
      </w:r>
      <w:r>
        <w:rPr>
          <w:noProof/>
        </w:rPr>
        <w:instrText xml:space="preserve"> PAGEREF _Toc441131755 \h </w:instrText>
      </w:r>
      <w:r w:rsidR="007F1742">
        <w:rPr>
          <w:noProof/>
        </w:rPr>
      </w:r>
      <w:r w:rsidR="007F1742">
        <w:rPr>
          <w:noProof/>
        </w:rPr>
        <w:fldChar w:fldCharType="separate"/>
      </w:r>
      <w:r w:rsidR="00D97B82">
        <w:rPr>
          <w:noProof/>
        </w:rPr>
        <w:t>40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F1742">
        <w:rPr>
          <w:noProof/>
        </w:rPr>
        <w:fldChar w:fldCharType="begin"/>
      </w:r>
      <w:r>
        <w:rPr>
          <w:noProof/>
        </w:rPr>
        <w:instrText xml:space="preserve"> PAGEREF _Toc441131756 \h </w:instrText>
      </w:r>
      <w:r w:rsidR="007F1742">
        <w:rPr>
          <w:noProof/>
        </w:rPr>
      </w:r>
      <w:r w:rsidR="007F1742">
        <w:rPr>
          <w:noProof/>
        </w:rPr>
        <w:fldChar w:fldCharType="separate"/>
      </w:r>
      <w:r w:rsidR="00D97B82">
        <w:rPr>
          <w:noProof/>
        </w:rPr>
        <w:t>40</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7F1742">
        <w:rPr>
          <w:noProof/>
        </w:rPr>
        <w:fldChar w:fldCharType="begin"/>
      </w:r>
      <w:r>
        <w:rPr>
          <w:noProof/>
        </w:rPr>
        <w:instrText xml:space="preserve"> PAGEREF _Toc441131757 \h </w:instrText>
      </w:r>
      <w:r w:rsidR="007F1742">
        <w:rPr>
          <w:noProof/>
        </w:rPr>
      </w:r>
      <w:r w:rsidR="007F1742">
        <w:rPr>
          <w:noProof/>
        </w:rPr>
        <w:fldChar w:fldCharType="separate"/>
      </w:r>
      <w:r w:rsidR="00D97B82">
        <w:rPr>
          <w:noProof/>
        </w:rPr>
        <w:t>40</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F1742">
        <w:rPr>
          <w:noProof/>
        </w:rPr>
        <w:fldChar w:fldCharType="begin"/>
      </w:r>
      <w:r>
        <w:rPr>
          <w:noProof/>
        </w:rPr>
        <w:instrText xml:space="preserve"> PAGEREF _Toc441131759 \h </w:instrText>
      </w:r>
      <w:r w:rsidR="007F1742">
        <w:rPr>
          <w:noProof/>
        </w:rPr>
      </w:r>
      <w:r w:rsidR="007F1742">
        <w:rPr>
          <w:noProof/>
        </w:rPr>
        <w:fldChar w:fldCharType="separate"/>
      </w:r>
      <w:r w:rsidR="00D97B82">
        <w:rPr>
          <w:noProof/>
        </w:rPr>
        <w:t>44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A742E">
        <w:rPr>
          <w:bCs w:val="0"/>
          <w:noProof/>
        </w:rPr>
        <w:t>работ</w:t>
      </w:r>
      <w:r w:rsidRPr="007A742E">
        <w:rPr>
          <w:b w:val="0"/>
          <w:noProof/>
        </w:rPr>
        <w:t xml:space="preserve"> </w:t>
      </w:r>
      <w:r>
        <w:rPr>
          <w:noProof/>
        </w:rPr>
        <w:t>(форма 2)</w:t>
      </w:r>
      <w:r>
        <w:rPr>
          <w:noProof/>
        </w:rPr>
        <w:tab/>
      </w:r>
      <w:r w:rsidR="007F1742">
        <w:rPr>
          <w:noProof/>
        </w:rPr>
        <w:fldChar w:fldCharType="begin"/>
      </w:r>
      <w:r>
        <w:rPr>
          <w:noProof/>
        </w:rPr>
        <w:instrText xml:space="preserve"> PAGEREF _Toc441131761 \h </w:instrText>
      </w:r>
      <w:r w:rsidR="007F1742">
        <w:rPr>
          <w:noProof/>
        </w:rPr>
      </w:r>
      <w:r w:rsidR="007F1742">
        <w:rPr>
          <w:noProof/>
        </w:rPr>
        <w:fldChar w:fldCharType="separate"/>
      </w:r>
      <w:r w:rsidR="00D97B82">
        <w:rPr>
          <w:noProof/>
        </w:rPr>
        <w:t>46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5.3</w:t>
      </w:r>
      <w:r>
        <w:rPr>
          <w:rFonts w:asciiTheme="minorHAnsi" w:eastAsiaTheme="minorEastAsia" w:hAnsiTheme="minorHAnsi" w:cstheme="minorBidi"/>
          <w:b w:val="0"/>
          <w:bCs w:val="0"/>
          <w:noProof/>
          <w:sz w:val="22"/>
          <w:szCs w:val="22"/>
          <w:lang w:eastAsia="ru-RU"/>
        </w:rPr>
        <w:tab/>
      </w:r>
      <w:r w:rsidRPr="007A742E">
        <w:rPr>
          <w:noProof/>
          <w:color w:val="000000"/>
        </w:rPr>
        <w:t>Техническое предложение (форма 3)</w:t>
      </w:r>
      <w:r>
        <w:rPr>
          <w:noProof/>
        </w:rPr>
        <w:tab/>
      </w:r>
      <w:r w:rsidR="007F1742">
        <w:rPr>
          <w:noProof/>
        </w:rPr>
        <w:fldChar w:fldCharType="begin"/>
      </w:r>
      <w:r>
        <w:rPr>
          <w:noProof/>
        </w:rPr>
        <w:instrText xml:space="preserve"> PAGEREF _Toc441131764 \h </w:instrText>
      </w:r>
      <w:r w:rsidR="007F1742">
        <w:rPr>
          <w:noProof/>
        </w:rPr>
      </w:r>
      <w:r w:rsidR="007F1742">
        <w:rPr>
          <w:noProof/>
        </w:rPr>
        <w:fldChar w:fldCharType="separate"/>
      </w:r>
      <w:r w:rsidR="00D97B82">
        <w:rPr>
          <w:noProof/>
        </w:rPr>
        <w:t>50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7F1742">
        <w:rPr>
          <w:noProof/>
        </w:rPr>
        <w:fldChar w:fldCharType="begin"/>
      </w:r>
      <w:r>
        <w:rPr>
          <w:noProof/>
        </w:rPr>
        <w:instrText xml:space="preserve"> PAGEREF _Toc441131767 \h </w:instrText>
      </w:r>
      <w:r w:rsidR="007F1742">
        <w:rPr>
          <w:noProof/>
        </w:rPr>
      </w:r>
      <w:r w:rsidR="007F1742">
        <w:rPr>
          <w:noProof/>
        </w:rPr>
        <w:fldChar w:fldCharType="separate"/>
      </w:r>
      <w:r w:rsidR="00D97B82">
        <w:rPr>
          <w:noProof/>
        </w:rPr>
        <w:t>52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7F1742">
        <w:rPr>
          <w:noProof/>
        </w:rPr>
        <w:fldChar w:fldCharType="begin"/>
      </w:r>
      <w:r>
        <w:rPr>
          <w:noProof/>
        </w:rPr>
        <w:instrText xml:space="preserve"> PAGEREF _Toc441131770 \h </w:instrText>
      </w:r>
      <w:r w:rsidR="007F1742">
        <w:rPr>
          <w:noProof/>
        </w:rPr>
      </w:r>
      <w:r w:rsidR="007F1742">
        <w:rPr>
          <w:noProof/>
        </w:rPr>
        <w:fldChar w:fldCharType="separate"/>
      </w:r>
      <w:r w:rsidR="00D97B82">
        <w:rPr>
          <w:noProof/>
        </w:rPr>
        <w:t>54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5.6</w:t>
      </w:r>
      <w:r>
        <w:rPr>
          <w:rFonts w:asciiTheme="minorHAnsi" w:eastAsiaTheme="minorEastAsia" w:hAnsiTheme="minorHAnsi" w:cstheme="minorBidi"/>
          <w:b w:val="0"/>
          <w:bCs w:val="0"/>
          <w:noProof/>
          <w:sz w:val="22"/>
          <w:szCs w:val="22"/>
          <w:lang w:eastAsia="ru-RU"/>
        </w:rPr>
        <w:tab/>
      </w:r>
      <w:r w:rsidRPr="007A742E">
        <w:rPr>
          <w:noProof/>
          <w:color w:val="000000"/>
        </w:rPr>
        <w:t>Протокол разногласий к проекту Договора (форма 6)</w:t>
      </w:r>
      <w:r>
        <w:rPr>
          <w:noProof/>
        </w:rPr>
        <w:tab/>
      </w:r>
      <w:r w:rsidR="007F1742">
        <w:rPr>
          <w:noProof/>
        </w:rPr>
        <w:fldChar w:fldCharType="begin"/>
      </w:r>
      <w:r>
        <w:rPr>
          <w:noProof/>
        </w:rPr>
        <w:instrText xml:space="preserve"> PAGEREF _Toc441131773 \h </w:instrText>
      </w:r>
      <w:r w:rsidR="007F1742">
        <w:rPr>
          <w:noProof/>
        </w:rPr>
      </w:r>
      <w:r w:rsidR="007F1742">
        <w:rPr>
          <w:noProof/>
        </w:rPr>
        <w:fldChar w:fldCharType="separate"/>
      </w:r>
      <w:r w:rsidR="00D97B82">
        <w:rPr>
          <w:noProof/>
        </w:rPr>
        <w:t>56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7F1742">
        <w:rPr>
          <w:noProof/>
        </w:rPr>
        <w:fldChar w:fldCharType="begin"/>
      </w:r>
      <w:r>
        <w:rPr>
          <w:noProof/>
        </w:rPr>
        <w:instrText xml:space="preserve"> PAGEREF _Toc441131776 \h </w:instrText>
      </w:r>
      <w:r w:rsidR="007F1742">
        <w:rPr>
          <w:noProof/>
        </w:rPr>
      </w:r>
      <w:r w:rsidR="007F1742">
        <w:rPr>
          <w:noProof/>
        </w:rPr>
        <w:fldChar w:fldCharType="separate"/>
      </w:r>
      <w:r w:rsidR="00D97B82">
        <w:rPr>
          <w:noProof/>
        </w:rPr>
        <w:t>58</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5.7.1</w:t>
      </w:r>
      <w:r>
        <w:rPr>
          <w:rFonts w:asciiTheme="minorHAnsi" w:eastAsiaTheme="minorEastAsia" w:hAnsiTheme="minorHAnsi" w:cstheme="minorBidi"/>
          <w:bCs w:val="0"/>
          <w:iCs w:val="0"/>
          <w:noProof/>
          <w:sz w:val="22"/>
          <w:szCs w:val="22"/>
          <w:lang w:eastAsia="ru-RU"/>
        </w:rPr>
        <w:tab/>
      </w:r>
      <w:r w:rsidRPr="007A742E">
        <w:rPr>
          <w:noProof/>
        </w:rPr>
        <w:t>Форма Анкеты Участника</w:t>
      </w:r>
      <w:r>
        <w:rPr>
          <w:noProof/>
        </w:rPr>
        <w:tab/>
      </w:r>
      <w:r w:rsidR="007F1742">
        <w:rPr>
          <w:noProof/>
        </w:rPr>
        <w:fldChar w:fldCharType="begin"/>
      </w:r>
      <w:r>
        <w:rPr>
          <w:noProof/>
        </w:rPr>
        <w:instrText xml:space="preserve"> PAGEREF _Toc441131777 \h </w:instrText>
      </w:r>
      <w:r w:rsidR="007F1742">
        <w:rPr>
          <w:noProof/>
        </w:rPr>
      </w:r>
      <w:r w:rsidR="007F1742">
        <w:rPr>
          <w:noProof/>
        </w:rPr>
        <w:fldChar w:fldCharType="separate"/>
      </w:r>
      <w:r w:rsidR="00D97B82">
        <w:rPr>
          <w:noProof/>
        </w:rPr>
        <w:t>58</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5.7.2</w:t>
      </w:r>
      <w:r>
        <w:rPr>
          <w:rFonts w:asciiTheme="minorHAnsi" w:eastAsiaTheme="minorEastAsia" w:hAnsiTheme="minorHAnsi" w:cstheme="minorBidi"/>
          <w:bCs w:val="0"/>
          <w:iCs w:val="0"/>
          <w:noProof/>
          <w:sz w:val="22"/>
          <w:szCs w:val="22"/>
          <w:lang w:eastAsia="ru-RU"/>
        </w:rPr>
        <w:tab/>
      </w:r>
      <w:r w:rsidRPr="007A742E">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7F1742">
        <w:rPr>
          <w:noProof/>
        </w:rPr>
        <w:fldChar w:fldCharType="begin"/>
      </w:r>
      <w:r>
        <w:rPr>
          <w:noProof/>
        </w:rPr>
        <w:instrText xml:space="preserve"> PAGEREF _Toc441131778 \h </w:instrText>
      </w:r>
      <w:r w:rsidR="007F1742">
        <w:rPr>
          <w:noProof/>
        </w:rPr>
      </w:r>
      <w:r w:rsidR="007F1742">
        <w:rPr>
          <w:noProof/>
        </w:rPr>
        <w:fldChar w:fldCharType="separate"/>
      </w:r>
      <w:r w:rsidR="00D97B82">
        <w:rPr>
          <w:noProof/>
        </w:rPr>
        <w:t>60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7F1742">
        <w:rPr>
          <w:noProof/>
        </w:rPr>
        <w:fldChar w:fldCharType="begin"/>
      </w:r>
      <w:r>
        <w:rPr>
          <w:noProof/>
        </w:rPr>
        <w:instrText xml:space="preserve"> PAGEREF _Toc441131780 \h </w:instrText>
      </w:r>
      <w:r w:rsidR="007F1742">
        <w:rPr>
          <w:noProof/>
        </w:rPr>
      </w:r>
      <w:r w:rsidR="007F1742">
        <w:rPr>
          <w:noProof/>
        </w:rPr>
        <w:fldChar w:fldCharType="separate"/>
      </w:r>
      <w:r w:rsidR="00D97B82">
        <w:rPr>
          <w:noProof/>
        </w:rPr>
        <w:t>64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7F1742">
        <w:rPr>
          <w:noProof/>
        </w:rPr>
        <w:fldChar w:fldCharType="begin"/>
      </w:r>
      <w:r>
        <w:rPr>
          <w:noProof/>
        </w:rPr>
        <w:instrText xml:space="preserve"> PAGEREF _Toc441131783 \h </w:instrText>
      </w:r>
      <w:r w:rsidR="007F1742">
        <w:rPr>
          <w:noProof/>
        </w:rPr>
      </w:r>
      <w:r w:rsidR="007F1742">
        <w:rPr>
          <w:noProof/>
        </w:rPr>
        <w:fldChar w:fldCharType="separate"/>
      </w:r>
      <w:r w:rsidR="00D97B82">
        <w:rPr>
          <w:noProof/>
        </w:rPr>
        <w:t>67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7F1742">
        <w:rPr>
          <w:noProof/>
        </w:rPr>
        <w:fldChar w:fldCharType="begin"/>
      </w:r>
      <w:r>
        <w:rPr>
          <w:noProof/>
        </w:rPr>
        <w:instrText xml:space="preserve"> PAGEREF _Toc441131786 \h </w:instrText>
      </w:r>
      <w:r w:rsidR="007F1742">
        <w:rPr>
          <w:noProof/>
        </w:rPr>
      </w:r>
      <w:r w:rsidR="007F1742">
        <w:rPr>
          <w:noProof/>
        </w:rPr>
        <w:fldChar w:fldCharType="separate"/>
      </w:r>
      <w:r w:rsidR="00D97B82">
        <w:rPr>
          <w:noProof/>
        </w:rPr>
        <w:t>69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7F1742">
        <w:rPr>
          <w:noProof/>
        </w:rPr>
        <w:fldChar w:fldCharType="begin"/>
      </w:r>
      <w:r>
        <w:rPr>
          <w:noProof/>
        </w:rPr>
        <w:instrText xml:space="preserve"> PAGEREF _Toc441131789 \h </w:instrText>
      </w:r>
      <w:r w:rsidR="007F1742">
        <w:rPr>
          <w:noProof/>
        </w:rPr>
      </w:r>
      <w:r w:rsidR="007F1742">
        <w:rPr>
          <w:noProof/>
        </w:rPr>
        <w:fldChar w:fldCharType="separate"/>
      </w:r>
      <w:r w:rsidR="00D97B82">
        <w:rPr>
          <w:noProof/>
        </w:rPr>
        <w:t>72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7F1742">
        <w:rPr>
          <w:noProof/>
        </w:rPr>
        <w:fldChar w:fldCharType="begin"/>
      </w:r>
      <w:r>
        <w:rPr>
          <w:noProof/>
        </w:rPr>
        <w:instrText xml:space="preserve"> PAGEREF _Toc441131792 \h </w:instrText>
      </w:r>
      <w:r w:rsidR="007F1742">
        <w:rPr>
          <w:noProof/>
        </w:rPr>
      </w:r>
      <w:r w:rsidR="007F1742">
        <w:rPr>
          <w:noProof/>
        </w:rPr>
        <w:fldChar w:fldCharType="separate"/>
      </w:r>
      <w:r w:rsidR="00D97B82">
        <w:rPr>
          <w:noProof/>
        </w:rPr>
        <w:t>74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7F1742">
        <w:rPr>
          <w:noProof/>
        </w:rPr>
        <w:fldChar w:fldCharType="begin"/>
      </w:r>
      <w:r>
        <w:rPr>
          <w:noProof/>
        </w:rPr>
        <w:instrText xml:space="preserve"> PAGEREF _Toc441131795 \h </w:instrText>
      </w:r>
      <w:r w:rsidR="007F1742">
        <w:rPr>
          <w:noProof/>
        </w:rPr>
      </w:r>
      <w:r w:rsidR="007F1742">
        <w:rPr>
          <w:noProof/>
        </w:rPr>
        <w:fldChar w:fldCharType="separate"/>
      </w:r>
      <w:r w:rsidR="00D97B82">
        <w:rPr>
          <w:noProof/>
        </w:rPr>
        <w:t>77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7F1742">
        <w:rPr>
          <w:noProof/>
        </w:rPr>
        <w:fldChar w:fldCharType="begin"/>
      </w:r>
      <w:r>
        <w:rPr>
          <w:noProof/>
        </w:rPr>
        <w:instrText xml:space="preserve"> PAGEREF _Toc441131798 \h </w:instrText>
      </w:r>
      <w:r w:rsidR="007F1742">
        <w:rPr>
          <w:noProof/>
        </w:rPr>
      </w:r>
      <w:r w:rsidR="007F1742">
        <w:rPr>
          <w:noProof/>
        </w:rPr>
        <w:fldChar w:fldCharType="separate"/>
      </w:r>
      <w:r w:rsidR="00D97B82">
        <w:rPr>
          <w:noProof/>
        </w:rPr>
        <w:t>79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7F1742">
        <w:rPr>
          <w:noProof/>
        </w:rPr>
        <w:fldChar w:fldCharType="begin"/>
      </w:r>
      <w:r>
        <w:rPr>
          <w:noProof/>
        </w:rPr>
        <w:instrText xml:space="preserve"> PAGEREF _Toc441131801 \h </w:instrText>
      </w:r>
      <w:r w:rsidR="007F1742">
        <w:rPr>
          <w:noProof/>
        </w:rPr>
      </w:r>
      <w:r w:rsidR="007F1742">
        <w:rPr>
          <w:noProof/>
        </w:rPr>
        <w:fldChar w:fldCharType="separate"/>
      </w:r>
      <w:r w:rsidR="00D97B82">
        <w:rPr>
          <w:noProof/>
        </w:rPr>
        <w:t>82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между Участником и субподрядчиками </w:t>
      </w:r>
      <w:r w:rsidRPr="007A742E">
        <w:rPr>
          <w:noProof/>
          <w:color w:val="000000"/>
        </w:rPr>
        <w:t>(форма 16)</w:t>
      </w:r>
      <w:r>
        <w:rPr>
          <w:noProof/>
        </w:rPr>
        <w:tab/>
      </w:r>
      <w:r w:rsidR="007F1742">
        <w:rPr>
          <w:noProof/>
        </w:rPr>
        <w:fldChar w:fldCharType="begin"/>
      </w:r>
      <w:r>
        <w:rPr>
          <w:noProof/>
        </w:rPr>
        <w:instrText xml:space="preserve"> PAGEREF _Toc441131804 \h </w:instrText>
      </w:r>
      <w:r w:rsidR="007F1742">
        <w:rPr>
          <w:noProof/>
        </w:rPr>
      </w:r>
      <w:r w:rsidR="007F1742">
        <w:rPr>
          <w:noProof/>
        </w:rPr>
        <w:fldChar w:fldCharType="separate"/>
      </w:r>
      <w:r w:rsidR="00D97B82">
        <w:rPr>
          <w:noProof/>
        </w:rPr>
        <w:t>84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внутри коллективного Участника </w:t>
      </w:r>
      <w:r w:rsidRPr="007A742E">
        <w:rPr>
          <w:noProof/>
          <w:color w:val="000000"/>
        </w:rPr>
        <w:t>(форма 17)</w:t>
      </w:r>
      <w:r>
        <w:rPr>
          <w:noProof/>
        </w:rPr>
        <w:tab/>
      </w:r>
      <w:r w:rsidR="007F1742">
        <w:rPr>
          <w:noProof/>
        </w:rPr>
        <w:fldChar w:fldCharType="begin"/>
      </w:r>
      <w:r>
        <w:rPr>
          <w:noProof/>
        </w:rPr>
        <w:instrText xml:space="preserve"> PAGEREF _Toc441131807 \h </w:instrText>
      </w:r>
      <w:r w:rsidR="007F1742">
        <w:rPr>
          <w:noProof/>
        </w:rPr>
      </w:r>
      <w:r w:rsidR="007F1742">
        <w:rPr>
          <w:noProof/>
        </w:rPr>
        <w:fldChar w:fldCharType="separate"/>
      </w:r>
      <w:r w:rsidR="00D97B82">
        <w:rPr>
          <w:noProof/>
        </w:rPr>
        <w:t>86</w:t>
      </w:r>
      <w:r w:rsidR="007F1742">
        <w:rPr>
          <w:noProof/>
        </w:rPr>
        <w:fldChar w:fldCharType="end"/>
      </w:r>
    </w:p>
    <w:p w:rsidR="00717F60" w:rsidRPr="00E71A48" w:rsidRDefault="007F174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69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695"/>
      <w:bookmarkEnd w:id="8"/>
      <w:r w:rsidRPr="00E71A48">
        <w:t>Общие сведения о процедуре запроса предложений</w:t>
      </w:r>
      <w:bookmarkEnd w:id="9"/>
    </w:p>
    <w:p w:rsidR="005B75A6" w:rsidRPr="007F443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F443D">
        <w:rPr>
          <w:iCs/>
          <w:sz w:val="24"/>
          <w:szCs w:val="24"/>
        </w:rPr>
        <w:t xml:space="preserve">Заказчик, являющийся Организатором запроса предложений </w:t>
      </w:r>
      <w:r w:rsidR="007556FF" w:rsidRPr="007F443D">
        <w:rPr>
          <w:iCs/>
          <w:sz w:val="24"/>
          <w:szCs w:val="24"/>
        </w:rPr>
        <w:t>– ПАО «МРСК Центра» (далее – Заказчик или Организатор)</w:t>
      </w:r>
      <w:r w:rsidRPr="007F443D">
        <w:rPr>
          <w:iCs/>
          <w:sz w:val="24"/>
          <w:szCs w:val="24"/>
        </w:rPr>
        <w:t xml:space="preserve"> (почтовый адрес:</w:t>
      </w:r>
      <w:proofErr w:type="gramEnd"/>
      <w:r w:rsidR="007556FF" w:rsidRPr="007F443D">
        <w:rPr>
          <w:iCs/>
          <w:sz w:val="24"/>
          <w:szCs w:val="24"/>
        </w:rPr>
        <w:t xml:space="preserve"> РФ, 127018, г. Москва, ул. 2-я Ямская, 4</w:t>
      </w:r>
      <w:r w:rsidR="00EC1043" w:rsidRPr="007F443D">
        <w:rPr>
          <w:iCs/>
          <w:sz w:val="24"/>
          <w:szCs w:val="24"/>
        </w:rPr>
        <w:t>, с</w:t>
      </w:r>
      <w:r w:rsidRPr="007F443D">
        <w:rPr>
          <w:iCs/>
          <w:sz w:val="24"/>
          <w:szCs w:val="24"/>
        </w:rPr>
        <w:t xml:space="preserve">екретарь Закупочной комиссии – </w:t>
      </w:r>
      <w:r w:rsidR="001B5C3E" w:rsidRPr="007F443D">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w:t>
      </w:r>
      <w:r w:rsidR="007556FF" w:rsidRPr="007F443D">
        <w:rPr>
          <w:iCs/>
          <w:sz w:val="24"/>
          <w:szCs w:val="24"/>
        </w:rPr>
        <w:t xml:space="preserve"> </w:t>
      </w:r>
      <w:r w:rsidR="001B5C3E" w:rsidRPr="007F443D">
        <w:rPr>
          <w:iCs/>
          <w:sz w:val="24"/>
          <w:szCs w:val="24"/>
        </w:rPr>
        <w:t xml:space="preserve">Лебедев А.А., контактный телефон (4812) 42-95-08, </w:t>
      </w:r>
      <w:r w:rsidR="001B5C3E" w:rsidRPr="007F443D">
        <w:rPr>
          <w:sz w:val="24"/>
          <w:szCs w:val="24"/>
        </w:rPr>
        <w:t>адрес электронной почты:</w:t>
      </w:r>
      <w:r w:rsidR="001B5C3E" w:rsidRPr="007F443D">
        <w:rPr>
          <w:iCs/>
          <w:sz w:val="24"/>
          <w:szCs w:val="24"/>
        </w:rPr>
        <w:t xml:space="preserve"> </w:t>
      </w:r>
      <w:hyperlink r:id="rId18" w:history="1">
        <w:r w:rsidR="001B5C3E" w:rsidRPr="007F443D">
          <w:rPr>
            <w:rStyle w:val="a7"/>
            <w:sz w:val="24"/>
            <w:szCs w:val="24"/>
          </w:rPr>
          <w:t>L</w:t>
        </w:r>
        <w:r w:rsidR="001B5C3E" w:rsidRPr="007F443D">
          <w:rPr>
            <w:rStyle w:val="a7"/>
            <w:sz w:val="24"/>
            <w:szCs w:val="24"/>
            <w:lang w:val="en-US"/>
          </w:rPr>
          <w:t>ebedev</w:t>
        </w:r>
        <w:r w:rsidR="001B5C3E" w:rsidRPr="007F443D">
          <w:rPr>
            <w:rStyle w:val="a7"/>
            <w:sz w:val="24"/>
            <w:szCs w:val="24"/>
          </w:rPr>
          <w:t>.</w:t>
        </w:r>
        <w:r w:rsidR="001B5C3E" w:rsidRPr="007F443D">
          <w:rPr>
            <w:rStyle w:val="a7"/>
            <w:sz w:val="24"/>
            <w:szCs w:val="24"/>
            <w:lang w:val="en-US"/>
          </w:rPr>
          <w:t>AAL</w:t>
        </w:r>
        <w:r w:rsidR="001B5C3E" w:rsidRPr="007F443D">
          <w:rPr>
            <w:rStyle w:val="a7"/>
            <w:sz w:val="24"/>
            <w:szCs w:val="24"/>
          </w:rPr>
          <w:t>@mrsk-1.ru</w:t>
        </w:r>
      </w:hyperlink>
      <w:r w:rsidRPr="007F443D">
        <w:rPr>
          <w:iCs/>
          <w:sz w:val="24"/>
          <w:szCs w:val="24"/>
        </w:rPr>
        <w:t>, ответственное лицо –</w:t>
      </w:r>
      <w:r w:rsidRPr="007F443D">
        <w:rPr>
          <w:sz w:val="24"/>
          <w:szCs w:val="24"/>
        </w:rPr>
        <w:t xml:space="preserve"> </w:t>
      </w:r>
      <w:r w:rsidR="001B5C3E" w:rsidRPr="007F443D">
        <w:rPr>
          <w:iCs/>
          <w:sz w:val="24"/>
          <w:szCs w:val="24"/>
        </w:rPr>
        <w:t xml:space="preserve">Лебедев Александр Александрович, контактный телефон (4812) 42-95-08, </w:t>
      </w:r>
      <w:r w:rsidR="001B5C3E" w:rsidRPr="007F443D">
        <w:rPr>
          <w:sz w:val="24"/>
          <w:szCs w:val="24"/>
        </w:rPr>
        <w:t>адрес электронной почты:</w:t>
      </w:r>
      <w:r w:rsidR="001B5C3E" w:rsidRPr="007F443D">
        <w:rPr>
          <w:iCs/>
          <w:sz w:val="24"/>
          <w:szCs w:val="24"/>
        </w:rPr>
        <w:t xml:space="preserve"> </w:t>
      </w:r>
      <w:hyperlink r:id="rId19" w:history="1">
        <w:proofErr w:type="gramStart"/>
        <w:r w:rsidR="001B5C3E" w:rsidRPr="007F443D">
          <w:rPr>
            <w:rStyle w:val="a7"/>
            <w:sz w:val="24"/>
            <w:szCs w:val="24"/>
          </w:rPr>
          <w:t>L</w:t>
        </w:r>
        <w:r w:rsidR="001B5C3E" w:rsidRPr="007F443D">
          <w:rPr>
            <w:rStyle w:val="a7"/>
            <w:sz w:val="24"/>
            <w:szCs w:val="24"/>
            <w:lang w:val="en-US"/>
          </w:rPr>
          <w:t>ebedev</w:t>
        </w:r>
        <w:r w:rsidR="001B5C3E" w:rsidRPr="007F443D">
          <w:rPr>
            <w:rStyle w:val="a7"/>
            <w:sz w:val="24"/>
            <w:szCs w:val="24"/>
          </w:rPr>
          <w:t>.</w:t>
        </w:r>
        <w:r w:rsidR="001B5C3E" w:rsidRPr="007F443D">
          <w:rPr>
            <w:rStyle w:val="a7"/>
            <w:sz w:val="24"/>
            <w:szCs w:val="24"/>
            <w:lang w:val="en-US"/>
          </w:rPr>
          <w:t>AAL</w:t>
        </w:r>
        <w:r w:rsidR="001B5C3E" w:rsidRPr="007F443D">
          <w:rPr>
            <w:rStyle w:val="a7"/>
            <w:sz w:val="24"/>
            <w:szCs w:val="24"/>
          </w:rPr>
          <w:t>@mrsk-1.ru</w:t>
        </w:r>
      </w:hyperlink>
      <w:r w:rsidR="00862664" w:rsidRPr="007F443D">
        <w:rPr>
          <w:sz w:val="24"/>
          <w:szCs w:val="24"/>
        </w:rPr>
        <w:t xml:space="preserve"> </w:t>
      </w:r>
      <w:r w:rsidR="004B5EB3" w:rsidRPr="007F443D">
        <w:rPr>
          <w:iCs/>
          <w:sz w:val="24"/>
          <w:szCs w:val="24"/>
        </w:rPr>
        <w:t>Извещени</w:t>
      </w:r>
      <w:r w:rsidRPr="007F443D">
        <w:rPr>
          <w:iCs/>
          <w:sz w:val="24"/>
          <w:szCs w:val="24"/>
        </w:rPr>
        <w:t>ем</w:t>
      </w:r>
      <w:r w:rsidRPr="007F443D">
        <w:rPr>
          <w:sz w:val="24"/>
          <w:szCs w:val="24"/>
        </w:rPr>
        <w:t xml:space="preserve"> о проведении открытого </w:t>
      </w:r>
      <w:r w:rsidRPr="007F443D">
        <w:rPr>
          <w:iCs/>
          <w:sz w:val="24"/>
          <w:szCs w:val="24"/>
        </w:rPr>
        <w:t>запроса предложений</w:t>
      </w:r>
      <w:r w:rsidRPr="007F443D">
        <w:rPr>
          <w:sz w:val="24"/>
          <w:szCs w:val="24"/>
        </w:rPr>
        <w:t xml:space="preserve">, опубликованным </w:t>
      </w:r>
      <w:r w:rsidRPr="007F443D">
        <w:rPr>
          <w:b/>
          <w:sz w:val="24"/>
          <w:szCs w:val="24"/>
        </w:rPr>
        <w:t>«</w:t>
      </w:r>
      <w:r w:rsidR="007F443D" w:rsidRPr="007F443D">
        <w:rPr>
          <w:b/>
          <w:sz w:val="24"/>
          <w:szCs w:val="24"/>
        </w:rPr>
        <w:t>04</w:t>
      </w:r>
      <w:r w:rsidRPr="007F443D">
        <w:rPr>
          <w:b/>
          <w:sz w:val="24"/>
          <w:szCs w:val="24"/>
        </w:rPr>
        <w:t xml:space="preserve">» </w:t>
      </w:r>
      <w:r w:rsidR="001B5C3E" w:rsidRPr="007F443D">
        <w:rPr>
          <w:b/>
          <w:sz w:val="24"/>
          <w:szCs w:val="24"/>
        </w:rPr>
        <w:t>августа</w:t>
      </w:r>
      <w:r w:rsidRPr="007F443D">
        <w:rPr>
          <w:b/>
          <w:sz w:val="24"/>
          <w:szCs w:val="24"/>
        </w:rPr>
        <w:t xml:space="preserve"> 20</w:t>
      </w:r>
      <w:r w:rsidR="00C12FA4" w:rsidRPr="007F443D">
        <w:rPr>
          <w:b/>
          <w:sz w:val="24"/>
          <w:szCs w:val="24"/>
        </w:rPr>
        <w:t>1</w:t>
      </w:r>
      <w:r w:rsidR="00862664" w:rsidRPr="007F443D">
        <w:rPr>
          <w:b/>
          <w:sz w:val="24"/>
          <w:szCs w:val="24"/>
        </w:rPr>
        <w:t>6</w:t>
      </w:r>
      <w:r w:rsidRPr="007F443D">
        <w:rPr>
          <w:b/>
          <w:sz w:val="24"/>
          <w:szCs w:val="24"/>
        </w:rPr>
        <w:t xml:space="preserve"> г.</w:t>
      </w:r>
      <w:r w:rsidRPr="007F443D">
        <w:rPr>
          <w:sz w:val="24"/>
          <w:szCs w:val="24"/>
        </w:rPr>
        <w:t xml:space="preserve"> на официальном сайте (</w:t>
      </w:r>
      <w:hyperlink r:id="rId20" w:history="1">
        <w:r w:rsidR="00345CCA" w:rsidRPr="007F443D">
          <w:rPr>
            <w:rStyle w:val="a7"/>
            <w:sz w:val="24"/>
            <w:szCs w:val="24"/>
          </w:rPr>
          <w:t>www.zakupki.</w:t>
        </w:r>
        <w:r w:rsidR="00345CCA" w:rsidRPr="007F443D">
          <w:rPr>
            <w:rStyle w:val="a7"/>
            <w:sz w:val="24"/>
            <w:szCs w:val="24"/>
            <w:lang w:val="en-US"/>
          </w:rPr>
          <w:t>gov</w:t>
        </w:r>
        <w:r w:rsidR="00345CCA" w:rsidRPr="007F443D">
          <w:rPr>
            <w:rStyle w:val="a7"/>
            <w:sz w:val="24"/>
            <w:szCs w:val="24"/>
          </w:rPr>
          <w:t>.ru</w:t>
        </w:r>
      </w:hyperlink>
      <w:r w:rsidRPr="007F443D">
        <w:rPr>
          <w:sz w:val="24"/>
          <w:szCs w:val="24"/>
        </w:rPr>
        <w:t>),</w:t>
      </w:r>
      <w:r w:rsidR="009D7F01" w:rsidRPr="007F443D">
        <w:rPr>
          <w:iCs/>
          <w:sz w:val="24"/>
          <w:szCs w:val="24"/>
        </w:rPr>
        <w:t xml:space="preserve"> </w:t>
      </w:r>
      <w:r w:rsidR="009D7F01" w:rsidRPr="007F443D">
        <w:rPr>
          <w:sz w:val="24"/>
          <w:szCs w:val="24"/>
        </w:rPr>
        <w:t xml:space="preserve">на сайте </w:t>
      </w:r>
      <w:r w:rsidR="007556FF" w:rsidRPr="007F443D">
        <w:rPr>
          <w:iCs/>
          <w:sz w:val="24"/>
          <w:szCs w:val="24"/>
        </w:rPr>
        <w:t>ПАО «МРСК Центра»</w:t>
      </w:r>
      <w:r w:rsidR="009D7F01" w:rsidRPr="007F443D">
        <w:rPr>
          <w:sz w:val="24"/>
          <w:szCs w:val="24"/>
        </w:rPr>
        <w:t xml:space="preserve"> (</w:t>
      </w:r>
      <w:hyperlink r:id="rId21" w:history="1">
        <w:r w:rsidR="007556FF" w:rsidRPr="007F443D">
          <w:rPr>
            <w:rStyle w:val="a7"/>
            <w:sz w:val="24"/>
            <w:szCs w:val="24"/>
          </w:rPr>
          <w:t>www.mrsk-1.ru</w:t>
        </w:r>
      </w:hyperlink>
      <w:r w:rsidR="00862664" w:rsidRPr="007F443D">
        <w:rPr>
          <w:sz w:val="24"/>
          <w:szCs w:val="24"/>
        </w:rPr>
        <w:t>)</w:t>
      </w:r>
      <w:r w:rsidR="00702B2C" w:rsidRPr="007F443D">
        <w:rPr>
          <w:sz w:val="24"/>
          <w:szCs w:val="24"/>
        </w:rPr>
        <w:t xml:space="preserve">, на сайте ЭТП, указанном в п. </w:t>
      </w:r>
      <w:r w:rsidR="00804BE0" w:rsidRPr="007F443D">
        <w:rPr>
          <w:sz w:val="24"/>
          <w:szCs w:val="24"/>
        </w:rPr>
        <w:fldChar w:fldCharType="begin"/>
      </w:r>
      <w:r w:rsidR="00804BE0" w:rsidRPr="007F443D">
        <w:rPr>
          <w:sz w:val="24"/>
          <w:szCs w:val="24"/>
        </w:rPr>
        <w:instrText xml:space="preserve"> REF _Ref440269836 \r \h  \* MERGEFORMAT </w:instrText>
      </w:r>
      <w:r w:rsidR="00804BE0" w:rsidRPr="007F443D">
        <w:rPr>
          <w:sz w:val="24"/>
          <w:szCs w:val="24"/>
        </w:rPr>
      </w:r>
      <w:r w:rsidR="00804BE0" w:rsidRPr="007F443D">
        <w:rPr>
          <w:sz w:val="24"/>
          <w:szCs w:val="24"/>
        </w:rPr>
        <w:fldChar w:fldCharType="separate"/>
      </w:r>
      <w:r w:rsidR="001A7C23" w:rsidRPr="007F443D">
        <w:rPr>
          <w:sz w:val="24"/>
          <w:szCs w:val="24"/>
        </w:rPr>
        <w:t>1.1.2</w:t>
      </w:r>
      <w:r w:rsidR="00804BE0" w:rsidRPr="007F443D">
        <w:rPr>
          <w:sz w:val="24"/>
          <w:szCs w:val="24"/>
        </w:rPr>
        <w:fldChar w:fldCharType="end"/>
      </w:r>
      <w:r w:rsidR="001B5C3E" w:rsidRPr="007F443D">
        <w:rPr>
          <w:sz w:val="24"/>
          <w:szCs w:val="24"/>
        </w:rPr>
        <w:t xml:space="preserve"> настоящей Документации,</w:t>
      </w:r>
      <w:r w:rsidR="009A7733" w:rsidRPr="007F443D">
        <w:rPr>
          <w:iCs/>
          <w:sz w:val="24"/>
          <w:szCs w:val="24"/>
        </w:rPr>
        <w:t xml:space="preserve"> </w:t>
      </w:r>
      <w:r w:rsidRPr="007F443D">
        <w:rPr>
          <w:iCs/>
          <w:sz w:val="24"/>
          <w:szCs w:val="24"/>
        </w:rPr>
        <w:t>приг</w:t>
      </w:r>
      <w:r w:rsidRPr="007F443D">
        <w:rPr>
          <w:sz w:val="24"/>
          <w:szCs w:val="24"/>
        </w:rPr>
        <w:t>ласило юридических лиц</w:t>
      </w:r>
      <w:r w:rsidR="005B75A6" w:rsidRPr="007F443D">
        <w:rPr>
          <w:sz w:val="24"/>
          <w:szCs w:val="24"/>
        </w:rPr>
        <w:t xml:space="preserve"> и физических лиц (в т.</w:t>
      </w:r>
      <w:r w:rsidR="003129D4" w:rsidRPr="007F443D">
        <w:rPr>
          <w:sz w:val="24"/>
          <w:szCs w:val="24"/>
        </w:rPr>
        <w:t xml:space="preserve"> </w:t>
      </w:r>
      <w:r w:rsidR="005B75A6" w:rsidRPr="007F443D">
        <w:rPr>
          <w:sz w:val="24"/>
          <w:szCs w:val="24"/>
        </w:rPr>
        <w:t>ч. индивидуальных предпринимателей)</w:t>
      </w:r>
      <w:r w:rsidR="00DC6125" w:rsidRPr="007F443D">
        <w:rPr>
          <w:sz w:val="24"/>
          <w:szCs w:val="24"/>
        </w:rPr>
        <w:t xml:space="preserve"> (далее - Участники)</w:t>
      </w:r>
      <w:r w:rsidR="009D7F01" w:rsidRPr="007F443D">
        <w:rPr>
          <w:sz w:val="24"/>
          <w:szCs w:val="24"/>
        </w:rPr>
        <w:t xml:space="preserve"> </w:t>
      </w:r>
      <w:r w:rsidR="004B5EB3" w:rsidRPr="007F443D">
        <w:rPr>
          <w:sz w:val="24"/>
          <w:szCs w:val="24"/>
        </w:rPr>
        <w:t>к участию в процедуре О</w:t>
      </w:r>
      <w:r w:rsidRPr="007F443D">
        <w:rPr>
          <w:sz w:val="24"/>
          <w:szCs w:val="24"/>
        </w:rPr>
        <w:t>ткрытого запроса предложений (далее</w:t>
      </w:r>
      <w:proofErr w:type="gramEnd"/>
      <w:r w:rsidRPr="007F443D">
        <w:rPr>
          <w:sz w:val="24"/>
          <w:szCs w:val="24"/>
        </w:rPr>
        <w:t xml:space="preserve"> – запрос предложений) </w:t>
      </w:r>
      <w:bookmarkEnd w:id="10"/>
      <w:r w:rsidR="004B5EB3" w:rsidRPr="007F443D">
        <w:rPr>
          <w:sz w:val="24"/>
          <w:szCs w:val="24"/>
        </w:rPr>
        <w:t xml:space="preserve">на право заключения </w:t>
      </w:r>
      <w:r w:rsidR="00366652" w:rsidRPr="007F443D">
        <w:rPr>
          <w:sz w:val="24"/>
          <w:szCs w:val="24"/>
        </w:rPr>
        <w:t xml:space="preserve">Договоров на </w:t>
      </w:r>
      <w:r w:rsidR="001B5C3E" w:rsidRPr="007F443D">
        <w:rPr>
          <w:sz w:val="24"/>
          <w:szCs w:val="24"/>
        </w:rPr>
        <w:t xml:space="preserve">выполнение СМР по оснащению объектов электросетевого комплекса системами видеонаблюдения (ПС 110/35/10 Светотехника, ПС 110/35/10 Гагарин, ПС 110/35/10 Знаменка, ПС 110/35/10 Починок, </w:t>
      </w:r>
      <w:proofErr w:type="spellStart"/>
      <w:r w:rsidR="001B5C3E" w:rsidRPr="007F443D">
        <w:rPr>
          <w:sz w:val="24"/>
          <w:szCs w:val="24"/>
        </w:rPr>
        <w:t>Руднянский</w:t>
      </w:r>
      <w:proofErr w:type="spellEnd"/>
      <w:r w:rsidR="001B5C3E" w:rsidRPr="007F443D">
        <w:rPr>
          <w:sz w:val="24"/>
          <w:szCs w:val="24"/>
        </w:rPr>
        <w:t xml:space="preserve"> РЭС) </w:t>
      </w:r>
      <w:r w:rsidR="00366652" w:rsidRPr="007F443D">
        <w:rPr>
          <w:sz w:val="24"/>
          <w:szCs w:val="24"/>
        </w:rPr>
        <w:t>для нужд ПАО «МРСК Центра»</w:t>
      </w:r>
      <w:r w:rsidR="00702B2C" w:rsidRPr="007F443D">
        <w:rPr>
          <w:sz w:val="24"/>
          <w:szCs w:val="24"/>
        </w:rPr>
        <w:t xml:space="preserve"> </w:t>
      </w:r>
      <w:r w:rsidR="00862664" w:rsidRPr="007F443D">
        <w:rPr>
          <w:sz w:val="24"/>
          <w:szCs w:val="24"/>
        </w:rPr>
        <w:t xml:space="preserve">(филиала «Смоленскэнерго», расположенного по адресу: </w:t>
      </w:r>
      <w:proofErr w:type="gramStart"/>
      <w:r w:rsidR="00862664" w:rsidRPr="007F443D">
        <w:rPr>
          <w:sz w:val="24"/>
          <w:szCs w:val="24"/>
        </w:rPr>
        <w:t>РФ, 214019, г. Смоленск, ул. Тенишевой, д. 33)</w:t>
      </w:r>
      <w:r w:rsidRPr="007F443D">
        <w:rPr>
          <w:sz w:val="24"/>
          <w:szCs w:val="24"/>
        </w:rPr>
        <w:t>.</w:t>
      </w:r>
      <w:bookmarkEnd w:id="11"/>
      <w:bookmarkEnd w:id="12"/>
      <w:bookmarkEnd w:id="13"/>
      <w:proofErr w:type="gramEnd"/>
    </w:p>
    <w:p w:rsidR="00717F60" w:rsidRPr="001B5C3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w:t>
      </w:r>
      <w:r w:rsidRPr="001B5C3E">
        <w:rPr>
          <w:sz w:val="24"/>
          <w:szCs w:val="24"/>
        </w:rPr>
        <w:t xml:space="preserve">предложений проводится в соответствии с правилами и с использованием функционала </w:t>
      </w:r>
      <w:r w:rsidR="00702B2C" w:rsidRPr="001B5C3E">
        <w:rPr>
          <w:sz w:val="24"/>
          <w:szCs w:val="24"/>
        </w:rPr>
        <w:t>электронной торговой площадк</w:t>
      </w:r>
      <w:r w:rsidR="00414AB1" w:rsidRPr="001B5C3E">
        <w:rPr>
          <w:sz w:val="24"/>
          <w:szCs w:val="24"/>
        </w:rPr>
        <w:t>и</w:t>
      </w:r>
      <w:r w:rsidR="00702B2C" w:rsidRPr="001B5C3E">
        <w:rPr>
          <w:sz w:val="24"/>
          <w:szCs w:val="24"/>
        </w:rPr>
        <w:t xml:space="preserve"> </w:t>
      </w:r>
      <w:r w:rsidR="000D70B6" w:rsidRPr="001B5C3E">
        <w:rPr>
          <w:sz w:val="24"/>
          <w:szCs w:val="24"/>
        </w:rPr>
        <w:t>П</w:t>
      </w:r>
      <w:r w:rsidR="00702B2C" w:rsidRPr="001B5C3E">
        <w:rPr>
          <w:sz w:val="24"/>
          <w:szCs w:val="24"/>
        </w:rPr>
        <w:t xml:space="preserve">АО «Россети» </w:t>
      </w:r>
      <w:hyperlink r:id="rId22" w:history="1">
        <w:r w:rsidR="00862664" w:rsidRPr="001B5C3E">
          <w:rPr>
            <w:rStyle w:val="a7"/>
            <w:sz w:val="24"/>
            <w:szCs w:val="24"/>
          </w:rPr>
          <w:t>etp.rosseti.ru</w:t>
        </w:r>
      </w:hyperlink>
      <w:r w:rsidR="00862664" w:rsidRPr="001B5C3E">
        <w:rPr>
          <w:sz w:val="24"/>
          <w:szCs w:val="24"/>
        </w:rPr>
        <w:t xml:space="preserve"> </w:t>
      </w:r>
      <w:r w:rsidR="00702B2C" w:rsidRPr="001B5C3E">
        <w:rPr>
          <w:sz w:val="24"/>
          <w:szCs w:val="24"/>
        </w:rPr>
        <w:t>(далее — ЭТП)</w:t>
      </w:r>
      <w:r w:rsidR="005B75A6" w:rsidRPr="001B5C3E">
        <w:rPr>
          <w:sz w:val="24"/>
          <w:szCs w:val="24"/>
        </w:rPr>
        <w:t>.</w:t>
      </w:r>
      <w:bookmarkEnd w:id="14"/>
    </w:p>
    <w:p w:rsidR="00717F60" w:rsidRPr="001B5C3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1B5C3E">
        <w:rPr>
          <w:sz w:val="24"/>
          <w:szCs w:val="24"/>
        </w:rPr>
        <w:t>Заказчик</w:t>
      </w:r>
      <w:r w:rsidR="00702B2C" w:rsidRPr="001B5C3E">
        <w:rPr>
          <w:sz w:val="24"/>
          <w:szCs w:val="24"/>
        </w:rPr>
        <w:t xml:space="preserve">: </w:t>
      </w:r>
      <w:r w:rsidR="00702B2C" w:rsidRPr="001B5C3E">
        <w:rPr>
          <w:iCs/>
          <w:sz w:val="24"/>
          <w:szCs w:val="24"/>
        </w:rPr>
        <w:t>ПАО «МРСК Центра».</w:t>
      </w:r>
      <w:r w:rsidRPr="001B5C3E">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r w:rsidR="00123C70" w:rsidRPr="001B5C3E">
        <w:rPr>
          <w:sz w:val="24"/>
          <w:szCs w:val="24"/>
        </w:rPr>
        <w:t>Договор</w:t>
      </w:r>
      <w:r w:rsidR="001B5C3E" w:rsidRPr="001B5C3E">
        <w:rPr>
          <w:sz w:val="24"/>
          <w:szCs w:val="24"/>
        </w:rPr>
        <w:t>а</w:t>
      </w:r>
      <w:r w:rsidR="00A40714" w:rsidRPr="001B5C3E">
        <w:rPr>
          <w:sz w:val="24"/>
          <w:szCs w:val="24"/>
        </w:rPr>
        <w:t xml:space="preserve"> </w:t>
      </w:r>
      <w:r w:rsidR="00366652" w:rsidRPr="001B5C3E">
        <w:rPr>
          <w:sz w:val="24"/>
          <w:szCs w:val="24"/>
        </w:rPr>
        <w:t xml:space="preserve">на </w:t>
      </w:r>
      <w:bookmarkEnd w:id="17"/>
      <w:r w:rsidR="001B5C3E" w:rsidRPr="001B5C3E">
        <w:rPr>
          <w:sz w:val="24"/>
          <w:szCs w:val="24"/>
        </w:rPr>
        <w:t xml:space="preserve">выполнение СМР по оснащению объектов электросетевого комплекса системами видеонаблюдения (ПС 110/35/10 Светотехника, ПС 110/35/10 Гагарин, ПС 110/35/10 Знаменка, ПС 110/35/10 Починок, </w:t>
      </w:r>
      <w:proofErr w:type="spellStart"/>
      <w:r w:rsidR="001B5C3E" w:rsidRPr="001B5C3E">
        <w:rPr>
          <w:sz w:val="24"/>
          <w:szCs w:val="24"/>
        </w:rPr>
        <w:t>Руднянский</w:t>
      </w:r>
      <w:proofErr w:type="spellEnd"/>
      <w:r w:rsidR="001B5C3E" w:rsidRPr="001B5C3E">
        <w:rPr>
          <w:sz w:val="24"/>
          <w:szCs w:val="24"/>
        </w:rPr>
        <w:t xml:space="preserve"> РЭС) для нужд ПАО «МРСК Центра» (филиала «Смоленскэнерго»)</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1B5C3E">
        <w:rPr>
          <w:sz w:val="24"/>
          <w:szCs w:val="24"/>
        </w:rPr>
        <w:t xml:space="preserve">Количество лотов: </w:t>
      </w:r>
      <w:r w:rsidRPr="001B5C3E">
        <w:rPr>
          <w:b/>
          <w:sz w:val="24"/>
          <w:szCs w:val="24"/>
        </w:rPr>
        <w:t>1 (один)</w:t>
      </w:r>
      <w:r w:rsidRPr="001B5C3E">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1B5C3E" w:rsidRPr="001B5C3E">
        <w:rPr>
          <w:sz w:val="24"/>
          <w:szCs w:val="24"/>
        </w:rPr>
        <w:t>в течение трех месяцев с момента заключения договора</w:t>
      </w:r>
      <w:r w:rsidR="00717F60" w:rsidRPr="00E71A48">
        <w:rPr>
          <w:sz w:val="24"/>
          <w:szCs w:val="24"/>
        </w:rPr>
        <w:t>.</w:t>
      </w:r>
      <w:bookmarkEnd w:id="19"/>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Участником будет осуществляться </w:t>
      </w:r>
      <w:r w:rsidR="005B47BD" w:rsidRPr="001B5C3E">
        <w:rPr>
          <w:sz w:val="24"/>
          <w:szCs w:val="24"/>
        </w:rPr>
        <w:t>на объектах</w:t>
      </w:r>
      <w:r w:rsidR="00D00D5E" w:rsidRPr="001B5C3E">
        <w:rPr>
          <w:sz w:val="24"/>
          <w:szCs w:val="24"/>
        </w:rPr>
        <w:t>, указанны</w:t>
      </w:r>
      <w:r w:rsidR="005B47BD" w:rsidRPr="001B5C3E">
        <w:rPr>
          <w:sz w:val="24"/>
          <w:szCs w:val="24"/>
        </w:rPr>
        <w:t>х</w:t>
      </w:r>
      <w:r w:rsidR="00D00D5E" w:rsidRPr="001B5C3E">
        <w:rPr>
          <w:sz w:val="24"/>
          <w:szCs w:val="24"/>
        </w:rPr>
        <w:t xml:space="preserve"> в Приложении №1 настоящей Документации</w:t>
      </w:r>
      <w:r w:rsidR="00366652" w:rsidRPr="0036665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F1742">
        <w:rPr>
          <w:iCs/>
          <w:sz w:val="24"/>
          <w:szCs w:val="24"/>
        </w:rPr>
        <w:fldChar w:fldCharType="begin"/>
      </w:r>
      <w:r w:rsidR="00E71A48">
        <w:rPr>
          <w:iCs/>
          <w:sz w:val="24"/>
          <w:szCs w:val="24"/>
        </w:rPr>
        <w:instrText xml:space="preserve"> REF _Ref311232052 \r \h </w:instrText>
      </w:r>
      <w:r w:rsidR="007F1742">
        <w:rPr>
          <w:iCs/>
          <w:sz w:val="24"/>
          <w:szCs w:val="24"/>
        </w:rPr>
      </w:r>
      <w:r w:rsidR="007F1742">
        <w:rPr>
          <w:iCs/>
          <w:sz w:val="24"/>
          <w:szCs w:val="24"/>
        </w:rPr>
        <w:fldChar w:fldCharType="separate"/>
      </w:r>
      <w:r w:rsidR="001A7C23">
        <w:rPr>
          <w:iCs/>
          <w:sz w:val="24"/>
          <w:szCs w:val="24"/>
        </w:rPr>
        <w:t>3</w:t>
      </w:r>
      <w:r w:rsidR="007F174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F1742">
        <w:rPr>
          <w:sz w:val="24"/>
          <w:szCs w:val="24"/>
        </w:rPr>
        <w:fldChar w:fldCharType="begin"/>
      </w:r>
      <w:r w:rsidR="008D2928">
        <w:rPr>
          <w:sz w:val="24"/>
          <w:szCs w:val="24"/>
        </w:rPr>
        <w:instrText xml:space="preserve"> REF _Ref440270568 \r \h </w:instrText>
      </w:r>
      <w:r w:rsidR="007F1742">
        <w:rPr>
          <w:sz w:val="24"/>
          <w:szCs w:val="24"/>
        </w:rPr>
      </w:r>
      <w:r w:rsidR="007F1742">
        <w:rPr>
          <w:sz w:val="24"/>
          <w:szCs w:val="24"/>
        </w:rPr>
        <w:fldChar w:fldCharType="separate"/>
      </w:r>
      <w:r w:rsidR="001A7C23">
        <w:rPr>
          <w:sz w:val="24"/>
          <w:szCs w:val="24"/>
        </w:rPr>
        <w:t>4</w:t>
      </w:r>
      <w:r w:rsidR="007F174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804BE0">
        <w:fldChar w:fldCharType="begin"/>
      </w:r>
      <w:r w:rsidR="00804BE0">
        <w:instrText xml:space="preserve"> REF _Ref305973574 \r \h  \* MERGEFORMAT </w:instrText>
      </w:r>
      <w:r w:rsidR="00804BE0">
        <w:fldChar w:fldCharType="separate"/>
      </w:r>
      <w:r w:rsidR="001A7C23">
        <w:t>2</w:t>
      </w:r>
      <w:r w:rsidR="00804BE0">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7F1742">
        <w:rPr>
          <w:iCs/>
          <w:sz w:val="24"/>
          <w:szCs w:val="24"/>
        </w:rPr>
        <w:fldChar w:fldCharType="begin"/>
      </w:r>
      <w:r w:rsidR="008D2928">
        <w:rPr>
          <w:iCs/>
          <w:sz w:val="24"/>
          <w:szCs w:val="24"/>
        </w:rPr>
        <w:instrText xml:space="preserve"> REF _Ref440270602 \r \h </w:instrText>
      </w:r>
      <w:r w:rsidR="007F1742">
        <w:rPr>
          <w:iCs/>
          <w:sz w:val="24"/>
          <w:szCs w:val="24"/>
        </w:rPr>
      </w:r>
      <w:r w:rsidR="007F1742">
        <w:rPr>
          <w:iCs/>
          <w:sz w:val="24"/>
          <w:szCs w:val="24"/>
        </w:rPr>
        <w:fldChar w:fldCharType="separate"/>
      </w:r>
      <w:r w:rsidR="001A7C23">
        <w:rPr>
          <w:iCs/>
          <w:sz w:val="24"/>
          <w:szCs w:val="24"/>
        </w:rPr>
        <w:t>5</w:t>
      </w:r>
      <w:r w:rsidR="007F1742">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804BE0">
        <w:fldChar w:fldCharType="begin"/>
      </w:r>
      <w:r w:rsidR="00804BE0">
        <w:instrText xml:space="preserve"> REF _Ref440270637 \r \h  \* MERGEFORMAT </w:instrText>
      </w:r>
      <w:r w:rsidR="00804BE0">
        <w:fldChar w:fldCharType="separate"/>
      </w:r>
      <w:r w:rsidR="001A7C23" w:rsidRPr="001A7C23">
        <w:rPr>
          <w:sz w:val="24"/>
          <w:szCs w:val="24"/>
        </w:rPr>
        <w:t>1.1.5</w:t>
      </w:r>
      <w:r w:rsidR="00804BE0">
        <w:fldChar w:fldCharType="end"/>
      </w:r>
      <w:r w:rsidRPr="00392410">
        <w:rPr>
          <w:sz w:val="24"/>
          <w:szCs w:val="24"/>
        </w:rPr>
        <w:t xml:space="preserve">, </w:t>
      </w:r>
      <w:r w:rsidR="00804BE0">
        <w:fldChar w:fldCharType="begin"/>
      </w:r>
      <w:r w:rsidR="00804BE0">
        <w:instrText xml:space="preserve"> REF _Ref440270663 \r \h  \* MERGEFORMAT </w:instrText>
      </w:r>
      <w:r w:rsidR="00804BE0">
        <w:fldChar w:fldCharType="separate"/>
      </w:r>
      <w:r w:rsidR="001A7C23" w:rsidRPr="001A7C23">
        <w:rPr>
          <w:sz w:val="24"/>
          <w:szCs w:val="24"/>
        </w:rPr>
        <w:t>1.1.7</w:t>
      </w:r>
      <w:r w:rsidR="00804BE0">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 xml:space="preserve"> задани</w:t>
      </w:r>
      <w:r w:rsidR="00A154B7" w:rsidRPr="00AC6F87">
        <w:rPr>
          <w:sz w:val="24"/>
          <w:szCs w:val="24"/>
        </w:rPr>
        <w:t>и</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804BE0">
        <w:fldChar w:fldCharType="begin"/>
      </w:r>
      <w:r w:rsidR="00804BE0">
        <w:instrText xml:space="preserve"> REF _Ref440270637 \r \h  \* MERGEFORMAT </w:instrText>
      </w:r>
      <w:r w:rsidR="00804BE0">
        <w:fldChar w:fldCharType="separate"/>
      </w:r>
      <w:r w:rsidR="001A7C23" w:rsidRPr="001A7C23">
        <w:rPr>
          <w:sz w:val="24"/>
          <w:szCs w:val="24"/>
        </w:rPr>
        <w:t>1.1.5</w:t>
      </w:r>
      <w:r w:rsidR="00804BE0">
        <w:fldChar w:fldCharType="end"/>
      </w:r>
      <w:r w:rsidR="008D2928" w:rsidRPr="00392410">
        <w:rPr>
          <w:sz w:val="24"/>
          <w:szCs w:val="24"/>
        </w:rPr>
        <w:t xml:space="preserve">, </w:t>
      </w:r>
      <w:r w:rsidR="00804BE0">
        <w:fldChar w:fldCharType="begin"/>
      </w:r>
      <w:r w:rsidR="00804BE0">
        <w:instrText xml:space="preserve"> REF _Ref440270663 \r \h  \* MERGEFORMAT </w:instrText>
      </w:r>
      <w:r w:rsidR="00804BE0">
        <w:fldChar w:fldCharType="separate"/>
      </w:r>
      <w:r w:rsidR="001A7C23" w:rsidRPr="001A7C23">
        <w:rPr>
          <w:sz w:val="24"/>
          <w:szCs w:val="24"/>
        </w:rPr>
        <w:t>1.1.7</w:t>
      </w:r>
      <w:r w:rsidR="00804BE0">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F1742">
        <w:rPr>
          <w:sz w:val="24"/>
          <w:szCs w:val="24"/>
        </w:rPr>
        <w:fldChar w:fldCharType="begin"/>
      </w:r>
      <w:r w:rsidR="008D2928">
        <w:rPr>
          <w:sz w:val="24"/>
          <w:szCs w:val="24"/>
        </w:rPr>
        <w:instrText xml:space="preserve"> REF _Ref440270663 \r \h </w:instrText>
      </w:r>
      <w:r w:rsidR="007F1742">
        <w:rPr>
          <w:sz w:val="24"/>
          <w:szCs w:val="24"/>
        </w:rPr>
      </w:r>
      <w:r w:rsidR="007F1742">
        <w:rPr>
          <w:sz w:val="24"/>
          <w:szCs w:val="24"/>
        </w:rPr>
        <w:fldChar w:fldCharType="separate"/>
      </w:r>
      <w:r w:rsidR="001A7C23">
        <w:rPr>
          <w:sz w:val="24"/>
          <w:szCs w:val="24"/>
        </w:rPr>
        <w:t>1.1.7</w:t>
      </w:r>
      <w:r w:rsidR="007F174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69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804BE0">
        <w:fldChar w:fldCharType="begin"/>
      </w:r>
      <w:r w:rsidR="00804BE0">
        <w:instrText xml:space="preserve"> REF _Ref305973033 \r \h  \* MERGEFORMAT </w:instrText>
      </w:r>
      <w:r w:rsidR="00804BE0">
        <w:fldChar w:fldCharType="separate"/>
      </w:r>
      <w:r w:rsidR="001A7C23" w:rsidRPr="001A7C23">
        <w:rPr>
          <w:sz w:val="24"/>
          <w:szCs w:val="24"/>
        </w:rPr>
        <w:t>3.2</w:t>
      </w:r>
      <w:r w:rsidR="00804BE0">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697"/>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804BE0">
        <w:fldChar w:fldCharType="begin"/>
      </w:r>
      <w:r w:rsidR="00804BE0">
        <w:instrText xml:space="preserve"> REF _Ref191386109 \n \h  \* MERGEFORMAT </w:instrText>
      </w:r>
      <w:r w:rsidR="00804BE0">
        <w:fldChar w:fldCharType="separate"/>
      </w:r>
      <w:r w:rsidR="001A7C23" w:rsidRPr="001A7C23">
        <w:rPr>
          <w:color w:val="000000"/>
          <w:sz w:val="24"/>
          <w:szCs w:val="24"/>
        </w:rPr>
        <w:t>3.3.2</w:t>
      </w:r>
      <w:r w:rsidR="00804BE0">
        <w:fldChar w:fldCharType="end"/>
      </w:r>
      <w:r w:rsidR="00721B30">
        <w:rPr>
          <w:color w:val="00000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804BE0">
        <w:fldChar w:fldCharType="begin"/>
      </w:r>
      <w:r w:rsidR="00804BE0">
        <w:instrText xml:space="preserve"> REF _Ref306005578 \r \h  \* MERGEFORMAT </w:instrText>
      </w:r>
      <w:r w:rsidR="00804BE0">
        <w:fldChar w:fldCharType="separate"/>
      </w:r>
      <w:r w:rsidR="001A7C23" w:rsidRPr="001A7C23">
        <w:rPr>
          <w:sz w:val="24"/>
          <w:szCs w:val="24"/>
        </w:rPr>
        <w:t>3.3.8.3</w:t>
      </w:r>
      <w:r w:rsidR="00804BE0">
        <w:fldChar w:fldCharType="end"/>
      </w:r>
      <w:r w:rsidR="00F21407" w:rsidRPr="00F21407">
        <w:rPr>
          <w:sz w:val="24"/>
          <w:szCs w:val="24"/>
        </w:rPr>
        <w:t xml:space="preserve"> и подразделе </w:t>
      </w:r>
      <w:r w:rsidR="00804BE0">
        <w:fldChar w:fldCharType="begin"/>
      </w:r>
      <w:r w:rsidR="00804BE0">
        <w:instrText xml:space="preserve"> REF _Ref441574649 \r \h  \* MERGEFORMAT </w:instrText>
      </w:r>
      <w:r w:rsidR="00804BE0">
        <w:fldChar w:fldCharType="separate"/>
      </w:r>
      <w:r w:rsidR="001A7C23" w:rsidRPr="001A7C23">
        <w:rPr>
          <w:sz w:val="24"/>
          <w:szCs w:val="24"/>
        </w:rPr>
        <w:t>5.18</w:t>
      </w:r>
      <w:r w:rsidR="00804BE0">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698"/>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804BE0">
        <w:fldChar w:fldCharType="begin"/>
      </w:r>
      <w:r w:rsidR="00804BE0">
        <w:instrText xml:space="preserve"> REF _Ref191386164 \r \h  \* MERGEFORMAT </w:instrText>
      </w:r>
      <w:r w:rsidR="00804BE0">
        <w:fldChar w:fldCharType="separate"/>
      </w:r>
      <w:r w:rsidR="001A7C23" w:rsidRPr="001A7C23">
        <w:rPr>
          <w:sz w:val="24"/>
          <w:szCs w:val="24"/>
        </w:rPr>
        <w:t xml:space="preserve"> 1.4.1 </w:t>
      </w:r>
      <w:r w:rsidR="00804BE0">
        <w:fldChar w:fldCharType="end"/>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804BE0">
        <w:fldChar w:fldCharType="begin"/>
      </w:r>
      <w:r w:rsidR="00804BE0">
        <w:instrText xml:space="preserve"> REF _Ref306978606 \r \h  \* MERGEFORMAT </w:instrText>
      </w:r>
      <w:r w:rsidR="00804BE0">
        <w:fldChar w:fldCharType="separate"/>
      </w:r>
      <w:r w:rsidR="001A7C23" w:rsidRPr="001A7C23">
        <w:rPr>
          <w:sz w:val="24"/>
          <w:szCs w:val="24"/>
        </w:rPr>
        <w:t xml:space="preserve"> 1.4.2 </w:t>
      </w:r>
      <w:r w:rsidR="00804BE0">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69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w:t>
      </w:r>
      <w:r w:rsidRPr="00E71A48">
        <w:rPr>
          <w:sz w:val="24"/>
          <w:szCs w:val="24"/>
        </w:rPr>
        <w:lastRenderedPageBreak/>
        <w:t xml:space="preserve">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w:t>
      </w:r>
      <w:r w:rsidR="001B5C3E">
        <w:rPr>
          <w:sz w:val="24"/>
          <w:szCs w:val="24"/>
        </w:rPr>
        <w:t xml:space="preserve">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804BE0">
        <w:fldChar w:fldCharType="begin"/>
      </w:r>
      <w:r w:rsidR="00804BE0">
        <w:instrText xml:space="preserve"> REF _Ref306114966 \r \h  \* MERGEFORMAT </w:instrText>
      </w:r>
      <w:r w:rsidR="00804BE0">
        <w:fldChar w:fldCharType="separate"/>
      </w:r>
      <w:r w:rsidR="001A7C23" w:rsidRPr="001A7C23">
        <w:rPr>
          <w:sz w:val="24"/>
          <w:szCs w:val="24"/>
        </w:rPr>
        <w:t>3.3.11</w:t>
      </w:r>
      <w:r w:rsidR="00804BE0">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700"/>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F1742">
        <w:rPr>
          <w:b w:val="0"/>
        </w:rPr>
        <w:fldChar w:fldCharType="begin"/>
      </w:r>
      <w:r w:rsidR="002D4BC6">
        <w:rPr>
          <w:b w:val="0"/>
        </w:rPr>
        <w:instrText xml:space="preserve"> REF _Ref440275279 \r \h </w:instrText>
      </w:r>
      <w:r w:rsidR="007F1742">
        <w:rPr>
          <w:b w:val="0"/>
        </w:rPr>
      </w:r>
      <w:r w:rsidR="007F1742">
        <w:rPr>
          <w:b w:val="0"/>
        </w:rPr>
        <w:fldChar w:fldCharType="separate"/>
      </w:r>
      <w:r w:rsidR="001A7C23">
        <w:rPr>
          <w:b w:val="0"/>
        </w:rPr>
        <w:t>1.1.4</w:t>
      </w:r>
      <w:r w:rsidR="007F174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70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804BE0">
        <w:fldChar w:fldCharType="begin"/>
      </w:r>
      <w:r w:rsidR="00804BE0">
        <w:instrText xml:space="preserve"> REF _Ref305973147 \r \h  \* MERGEFORMAT </w:instrText>
      </w:r>
      <w:r w:rsidR="00804BE0">
        <w:fldChar w:fldCharType="separate"/>
      </w:r>
      <w:r w:rsidR="001A7C23" w:rsidRPr="001A7C23">
        <w:rPr>
          <w:b w:val="0"/>
          <w:szCs w:val="24"/>
        </w:rPr>
        <w:t>3.3</w:t>
      </w:r>
      <w:r w:rsidR="00804BE0">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703"/>
      <w:r w:rsidRPr="002D4BC6">
        <w:rPr>
          <w:b w:val="0"/>
          <w:szCs w:val="24"/>
        </w:rPr>
        <w:t xml:space="preserve">Письмо о подаче оферты (подраздел </w:t>
      </w:r>
      <w:r w:rsidR="00804BE0">
        <w:fldChar w:fldCharType="begin"/>
      </w:r>
      <w:r w:rsidR="00804BE0">
        <w:instrText xml:space="preserve"> REF _Ref55336310 \r \h  \* MERGEFORMAT </w:instrText>
      </w:r>
      <w:r w:rsidR="00804BE0">
        <w:fldChar w:fldCharType="separate"/>
      </w:r>
      <w:r w:rsidR="001A7C23" w:rsidRPr="001A7C23">
        <w:rPr>
          <w:b w:val="0"/>
          <w:szCs w:val="24"/>
        </w:rPr>
        <w:t>5.1</w:t>
      </w:r>
      <w:r w:rsidR="00804BE0">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704"/>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804BE0">
        <w:fldChar w:fldCharType="begin"/>
      </w:r>
      <w:r w:rsidR="00804BE0">
        <w:instrText xml:space="preserve"> REF _Ref440284918 \r \h  \* MERGEFORMAT </w:instrText>
      </w:r>
      <w:r w:rsidR="00804BE0">
        <w:fldChar w:fldCharType="separate"/>
      </w:r>
      <w:r w:rsidR="001A7C23" w:rsidRPr="001A7C23">
        <w:rPr>
          <w:b w:val="0"/>
          <w:szCs w:val="24"/>
        </w:rPr>
        <w:t>5.2</w:t>
      </w:r>
      <w:r w:rsidR="00804BE0">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804BE0">
        <w:fldChar w:fldCharType="begin"/>
      </w:r>
      <w:r w:rsidR="00804BE0">
        <w:instrText xml:space="preserve"> REF _Ref440537086 \r \h  \* MERGEFORMAT </w:instrText>
      </w:r>
      <w:r w:rsidR="00804BE0">
        <w:fldChar w:fldCharType="separate"/>
      </w:r>
      <w:r w:rsidR="001A7C23" w:rsidRPr="001A7C23">
        <w:rPr>
          <w:b w:val="0"/>
          <w:bCs w:val="0"/>
          <w:szCs w:val="24"/>
        </w:rPr>
        <w:t>5.3</w:t>
      </w:r>
      <w:r w:rsidR="00804BE0">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804BE0">
        <w:fldChar w:fldCharType="begin"/>
      </w:r>
      <w:r w:rsidR="00804BE0">
        <w:instrText xml:space="preserve"> REF _Ref440284947 \r \h  \* MERGEFORMAT </w:instrText>
      </w:r>
      <w:r w:rsidR="00804BE0">
        <w:fldChar w:fldCharType="separate"/>
      </w:r>
      <w:r w:rsidR="001A7C23" w:rsidRPr="001A7C23">
        <w:rPr>
          <w:b w:val="0"/>
          <w:szCs w:val="24"/>
        </w:rPr>
        <w:t>5.4</w:t>
      </w:r>
      <w:r w:rsidR="00804BE0">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7F1742">
        <w:rPr>
          <w:b w:val="0"/>
          <w:szCs w:val="24"/>
        </w:rPr>
        <w:fldChar w:fldCharType="begin"/>
      </w:r>
      <w:r w:rsidR="00B8118F">
        <w:rPr>
          <w:b w:val="0"/>
          <w:szCs w:val="24"/>
        </w:rPr>
        <w:instrText xml:space="preserve"> REF _Ref440361439 \r \h </w:instrText>
      </w:r>
      <w:r w:rsidR="007F1742">
        <w:rPr>
          <w:b w:val="0"/>
          <w:szCs w:val="24"/>
        </w:rPr>
      </w:r>
      <w:r w:rsidR="007F1742">
        <w:rPr>
          <w:b w:val="0"/>
          <w:szCs w:val="24"/>
        </w:rPr>
        <w:fldChar w:fldCharType="separate"/>
      </w:r>
      <w:r w:rsidR="001A7C23">
        <w:rPr>
          <w:b w:val="0"/>
          <w:szCs w:val="24"/>
        </w:rPr>
        <w:t>5.5</w:t>
      </w:r>
      <w:r w:rsidR="007F174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F1742">
        <w:rPr>
          <w:b w:val="0"/>
          <w:szCs w:val="24"/>
        </w:rPr>
        <w:fldChar w:fldCharType="begin"/>
      </w:r>
      <w:r w:rsidR="00B8118F">
        <w:rPr>
          <w:b w:val="0"/>
          <w:szCs w:val="24"/>
        </w:rPr>
        <w:instrText xml:space="preserve"> REF _Ref440361531 \r \h </w:instrText>
      </w:r>
      <w:r w:rsidR="007F1742">
        <w:rPr>
          <w:b w:val="0"/>
          <w:szCs w:val="24"/>
        </w:rPr>
      </w:r>
      <w:r w:rsidR="007F1742">
        <w:rPr>
          <w:b w:val="0"/>
          <w:szCs w:val="24"/>
        </w:rPr>
        <w:fldChar w:fldCharType="separate"/>
      </w:r>
      <w:r w:rsidR="001A7C23">
        <w:rPr>
          <w:b w:val="0"/>
          <w:szCs w:val="24"/>
        </w:rPr>
        <w:t>5.6</w:t>
      </w:r>
      <w:r w:rsidR="007F174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70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F1742">
        <w:rPr>
          <w:b w:val="0"/>
          <w:szCs w:val="24"/>
        </w:rPr>
        <w:fldChar w:fldCharType="begin"/>
      </w:r>
      <w:r>
        <w:rPr>
          <w:b w:val="0"/>
          <w:szCs w:val="24"/>
        </w:rPr>
        <w:instrText xml:space="preserve"> REF _Ref440285128 \r \h </w:instrText>
      </w:r>
      <w:r w:rsidR="007F1742">
        <w:rPr>
          <w:b w:val="0"/>
          <w:szCs w:val="24"/>
        </w:rPr>
      </w:r>
      <w:r w:rsidR="007F1742">
        <w:rPr>
          <w:b w:val="0"/>
          <w:szCs w:val="24"/>
        </w:rPr>
        <w:fldChar w:fldCharType="separate"/>
      </w:r>
      <w:r w:rsidR="001A7C23">
        <w:rPr>
          <w:b w:val="0"/>
          <w:szCs w:val="24"/>
        </w:rPr>
        <w:t>3.3.14</w:t>
      </w:r>
      <w:r w:rsidR="007F174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706"/>
      <w:r w:rsidRPr="002D4BC6">
        <w:rPr>
          <w:b w:val="0"/>
          <w:szCs w:val="24"/>
        </w:rPr>
        <w:t xml:space="preserve">Оценка заявок (подраздел </w:t>
      </w:r>
      <w:r w:rsidR="007F1742">
        <w:rPr>
          <w:b w:val="0"/>
          <w:szCs w:val="24"/>
        </w:rPr>
        <w:fldChar w:fldCharType="begin"/>
      </w:r>
      <w:r>
        <w:rPr>
          <w:b w:val="0"/>
          <w:szCs w:val="24"/>
        </w:rPr>
        <w:instrText xml:space="preserve"> REF _Ref305973250 \r \h </w:instrText>
      </w:r>
      <w:r w:rsidR="007F1742">
        <w:rPr>
          <w:b w:val="0"/>
          <w:szCs w:val="24"/>
        </w:rPr>
      </w:r>
      <w:r w:rsidR="007F1742">
        <w:rPr>
          <w:b w:val="0"/>
          <w:szCs w:val="24"/>
        </w:rPr>
        <w:fldChar w:fldCharType="separate"/>
      </w:r>
      <w:r w:rsidR="001A7C23">
        <w:rPr>
          <w:b w:val="0"/>
          <w:szCs w:val="24"/>
        </w:rPr>
        <w:t>3.5.1</w:t>
      </w:r>
      <w:r w:rsidR="007F174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F1742">
        <w:rPr>
          <w:b w:val="0"/>
          <w:szCs w:val="24"/>
        </w:rPr>
        <w:fldChar w:fldCharType="begin"/>
      </w:r>
      <w:r>
        <w:rPr>
          <w:b w:val="0"/>
          <w:szCs w:val="24"/>
        </w:rPr>
        <w:instrText xml:space="preserve"> REF _Ref303681924 \r \h </w:instrText>
      </w:r>
      <w:r w:rsidR="007F1742">
        <w:rPr>
          <w:b w:val="0"/>
          <w:szCs w:val="24"/>
        </w:rPr>
      </w:r>
      <w:r w:rsidR="007F1742">
        <w:rPr>
          <w:b w:val="0"/>
          <w:szCs w:val="24"/>
        </w:rPr>
        <w:fldChar w:fldCharType="separate"/>
      </w:r>
      <w:r w:rsidR="001A7C23">
        <w:rPr>
          <w:b w:val="0"/>
          <w:szCs w:val="24"/>
        </w:rPr>
        <w:t>3.8</w:t>
      </w:r>
      <w:r w:rsidR="007F174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707"/>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708"/>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709"/>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71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F1742">
        <w:rPr>
          <w:b w:val="0"/>
        </w:rPr>
        <w:fldChar w:fldCharType="begin"/>
      </w:r>
      <w:r w:rsidR="008D2928">
        <w:rPr>
          <w:b w:val="0"/>
        </w:rPr>
        <w:instrText xml:space="preserve"> REF _Ref93264992 \r \h </w:instrText>
      </w:r>
      <w:r w:rsidR="007F1742">
        <w:rPr>
          <w:b w:val="0"/>
        </w:rPr>
      </w:r>
      <w:r w:rsidR="007F1742">
        <w:rPr>
          <w:b w:val="0"/>
        </w:rPr>
        <w:fldChar w:fldCharType="separate"/>
      </w:r>
      <w:r w:rsidR="001A7C23">
        <w:rPr>
          <w:b w:val="0"/>
        </w:rPr>
        <w:t>5.5</w:t>
      </w:r>
      <w:r w:rsidR="007F1742">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71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712"/>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71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F1742">
        <w:rPr>
          <w:b w:val="0"/>
        </w:rPr>
        <w:fldChar w:fldCharType="begin"/>
      </w:r>
      <w:r w:rsidR="008D2928">
        <w:rPr>
          <w:b w:val="0"/>
        </w:rPr>
        <w:instrText xml:space="preserve"> REF _Ref440270867 \r \h </w:instrText>
      </w:r>
      <w:r w:rsidR="007F1742">
        <w:rPr>
          <w:b w:val="0"/>
        </w:rPr>
      </w:r>
      <w:r w:rsidR="007F1742">
        <w:rPr>
          <w:b w:val="0"/>
        </w:rPr>
        <w:fldChar w:fldCharType="separate"/>
      </w:r>
      <w:r w:rsidR="001A7C23">
        <w:rPr>
          <w:b w:val="0"/>
        </w:rPr>
        <w:t>2.2.3</w:t>
      </w:r>
      <w:r w:rsidR="007F1742">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71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715"/>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lastRenderedPageBreak/>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71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717"/>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718"/>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804BE0">
        <w:fldChar w:fldCharType="begin"/>
      </w:r>
      <w:r w:rsidR="00804BE0">
        <w:instrText xml:space="preserve"> REF _Ref305973033 \r \h  \* MERGEFORMAT </w:instrText>
      </w:r>
      <w:r w:rsidR="00804BE0">
        <w:fldChar w:fldCharType="separate"/>
      </w:r>
      <w:r w:rsidR="001A7C23" w:rsidRPr="001A7C23">
        <w:rPr>
          <w:bCs w:val="0"/>
          <w:sz w:val="24"/>
          <w:szCs w:val="24"/>
        </w:rPr>
        <w:t>3.2</w:t>
      </w:r>
      <w:r w:rsidR="00804BE0">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804BE0">
        <w:fldChar w:fldCharType="begin"/>
      </w:r>
      <w:r w:rsidR="00804BE0">
        <w:instrText xml:space="preserve"> REF _Ref305973147 \r \h  \* MERGEFORMAT </w:instrText>
      </w:r>
      <w:r w:rsidR="00804BE0">
        <w:fldChar w:fldCharType="separate"/>
      </w:r>
      <w:r w:rsidR="001A7C23" w:rsidRPr="001A7C23">
        <w:rPr>
          <w:bCs w:val="0"/>
          <w:sz w:val="24"/>
          <w:szCs w:val="24"/>
        </w:rPr>
        <w:t>3.3</w:t>
      </w:r>
      <w:r w:rsidR="00804BE0">
        <w:fldChar w:fldCharType="end"/>
      </w:r>
      <w:r w:rsidR="007F174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F174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00804BE0">
        <w:fldChar w:fldCharType="begin"/>
      </w:r>
      <w:r w:rsidR="00804BE0">
        <w:instrText xml:space="preserve"> REF _Ref305973214 \r \h  \* MERGEFORMAT </w:instrText>
      </w:r>
      <w:r w:rsidR="00804BE0">
        <w:fldChar w:fldCharType="separate"/>
      </w:r>
      <w:r w:rsidR="001A7C23" w:rsidRPr="001A7C23">
        <w:rPr>
          <w:bCs w:val="0"/>
          <w:sz w:val="24"/>
          <w:szCs w:val="24"/>
        </w:rPr>
        <w:t>3.4</w:t>
      </w:r>
      <w:r w:rsidR="00804BE0">
        <w:fldChar w:fldCharType="end"/>
      </w:r>
      <w:r w:rsidR="00096E9D" w:rsidRPr="00E71A48">
        <w:rPr>
          <w:bCs w:val="0"/>
          <w:sz w:val="24"/>
          <w:szCs w:val="24"/>
        </w:rPr>
        <w:t xml:space="preserve">, </w:t>
      </w:r>
      <w:r w:rsidR="00804BE0">
        <w:fldChar w:fldCharType="begin"/>
      </w:r>
      <w:r w:rsidR="00804BE0">
        <w:instrText xml:space="preserve"> REF _Ref303683883 \r \h  \* MERGEFORMAT </w:instrText>
      </w:r>
      <w:r w:rsidR="00804BE0">
        <w:fldChar w:fldCharType="separate"/>
      </w:r>
      <w:r w:rsidR="001A7C23" w:rsidRPr="001A7C23">
        <w:rPr>
          <w:bCs w:val="0"/>
          <w:sz w:val="24"/>
          <w:szCs w:val="24"/>
        </w:rPr>
        <w:t>3.5</w:t>
      </w:r>
      <w:r w:rsidR="00804BE0">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04BE0">
        <w:fldChar w:fldCharType="begin"/>
      </w:r>
      <w:r w:rsidR="00804BE0">
        <w:instrText xml:space="preserve"> REF _Ref305973250 \r \h  \* MERGEFORMAT </w:instrText>
      </w:r>
      <w:r w:rsidR="00804BE0">
        <w:fldChar w:fldCharType="separate"/>
      </w:r>
      <w:r w:rsidR="001A7C23" w:rsidRPr="001A7C23">
        <w:rPr>
          <w:bCs w:val="0"/>
          <w:sz w:val="24"/>
          <w:szCs w:val="24"/>
        </w:rPr>
        <w:t>3.5</w:t>
      </w:r>
      <w:r w:rsidR="001A7C23">
        <w:t>.1</w:t>
      </w:r>
      <w:r w:rsidR="00804BE0">
        <w:fldChar w:fldCharType="end"/>
      </w:r>
      <w:r w:rsidR="007F174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804BE0">
        <w:fldChar w:fldCharType="begin"/>
      </w:r>
      <w:r w:rsidR="00804BE0">
        <w:instrText xml:space="preserve"> REF _Ref303250967 \r \h  \* MERGEFORMAT </w:instrText>
      </w:r>
      <w:r w:rsidR="00804BE0">
        <w:fldChar w:fldCharType="separate"/>
      </w:r>
      <w:r w:rsidR="001A7C23" w:rsidRPr="001A7C23">
        <w:rPr>
          <w:bCs w:val="0"/>
          <w:sz w:val="24"/>
          <w:szCs w:val="24"/>
        </w:rPr>
        <w:t>3.7</w:t>
      </w:r>
      <w:r w:rsidR="00804BE0">
        <w:fldChar w:fldCharType="end"/>
      </w:r>
      <w:r w:rsidR="007F174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04BE0">
        <w:fldChar w:fldCharType="begin"/>
      </w:r>
      <w:r w:rsidR="00804BE0">
        <w:instrText xml:space="preserve"> REF _Ref303681924 \r \h  \* MERGEFORMAT </w:instrText>
      </w:r>
      <w:r w:rsidR="00804BE0">
        <w:fldChar w:fldCharType="separate"/>
      </w:r>
      <w:r w:rsidR="001A7C23" w:rsidRPr="001A7C23">
        <w:rPr>
          <w:bCs w:val="0"/>
          <w:sz w:val="24"/>
          <w:szCs w:val="24"/>
        </w:rPr>
        <w:t>3.8</w:t>
      </w:r>
      <w:r w:rsidR="00804BE0">
        <w:fldChar w:fldCharType="end"/>
      </w:r>
      <w:r w:rsidR="007F174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04BE0">
        <w:fldChar w:fldCharType="begin"/>
      </w:r>
      <w:r w:rsidR="00804BE0">
        <w:instrText xml:space="preserve"> REF _Ref303683929 \r \h  \* MERGEFORMAT </w:instrText>
      </w:r>
      <w:r w:rsidR="00804BE0">
        <w:fldChar w:fldCharType="separate"/>
      </w:r>
      <w:r w:rsidR="001A7C23" w:rsidRPr="001A7C23">
        <w:rPr>
          <w:bCs w:val="0"/>
          <w:sz w:val="24"/>
          <w:szCs w:val="24"/>
        </w:rPr>
        <w:t>3.10</w:t>
      </w:r>
      <w:r w:rsidR="00804BE0">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804BE0">
        <w:fldChar w:fldCharType="begin"/>
      </w:r>
      <w:r w:rsidR="00804BE0">
        <w:instrText xml:space="preserve"> REF _Ref306140410 \r \h  \* MERGEFORMAT </w:instrText>
      </w:r>
      <w:r w:rsidR="00804BE0">
        <w:fldChar w:fldCharType="separate"/>
      </w:r>
      <w:r w:rsidR="001A7C23" w:rsidRPr="001A7C23">
        <w:rPr>
          <w:bCs w:val="0"/>
          <w:sz w:val="24"/>
          <w:szCs w:val="24"/>
        </w:rPr>
        <w:t>3.11</w:t>
      </w:r>
      <w:r w:rsidR="00804BE0">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804BE0">
        <w:fldChar w:fldCharType="begin"/>
      </w:r>
      <w:r w:rsidR="00804BE0">
        <w:instrText xml:space="preserve"> REF _Ref306140451 \r \h  \* MERGEFORMAT </w:instrText>
      </w:r>
      <w:r w:rsidR="00804BE0">
        <w:fldChar w:fldCharType="separate"/>
      </w:r>
      <w:r w:rsidR="001A7C23" w:rsidRPr="001A7C23">
        <w:rPr>
          <w:bCs w:val="0"/>
          <w:sz w:val="24"/>
          <w:szCs w:val="24"/>
        </w:rPr>
        <w:t>3.12</w:t>
      </w:r>
      <w:r w:rsidR="00804BE0">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71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720"/>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804BE0">
        <w:fldChar w:fldCharType="begin"/>
      </w:r>
      <w:r w:rsidR="00804BE0">
        <w:instrText xml:space="preserve"> REF _Ref302563524 \n \h  \* MERGEFORMAT </w:instrText>
      </w:r>
      <w:r w:rsidR="00804BE0">
        <w:fldChar w:fldCharType="separate"/>
      </w:r>
      <w:r w:rsidR="001A7C23" w:rsidRPr="001A7C23">
        <w:rPr>
          <w:sz w:val="24"/>
          <w:szCs w:val="24"/>
        </w:rPr>
        <w:t>1.1.1</w:t>
      </w:r>
      <w:r w:rsidR="00804BE0">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721"/>
      <w:bookmarkEnd w:id="232"/>
      <w:bookmarkEnd w:id="233"/>
      <w:r w:rsidRPr="00E71A48">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722"/>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F1742">
        <w:rPr>
          <w:bCs w:val="0"/>
          <w:sz w:val="24"/>
          <w:szCs w:val="24"/>
        </w:rPr>
        <w:fldChar w:fldCharType="begin"/>
      </w:r>
      <w:r w:rsidR="008D2928">
        <w:rPr>
          <w:bCs w:val="0"/>
          <w:sz w:val="24"/>
          <w:szCs w:val="24"/>
        </w:rPr>
        <w:instrText xml:space="preserve"> REF _Ref55336310 \r \h </w:instrText>
      </w:r>
      <w:r w:rsidR="007F1742">
        <w:rPr>
          <w:bCs w:val="0"/>
          <w:sz w:val="24"/>
          <w:szCs w:val="24"/>
        </w:rPr>
      </w:r>
      <w:r w:rsidR="007F1742">
        <w:rPr>
          <w:bCs w:val="0"/>
          <w:sz w:val="24"/>
          <w:szCs w:val="24"/>
        </w:rPr>
        <w:fldChar w:fldCharType="separate"/>
      </w:r>
      <w:r w:rsidR="001A7C23">
        <w:rPr>
          <w:bCs w:val="0"/>
          <w:sz w:val="24"/>
          <w:szCs w:val="24"/>
        </w:rPr>
        <w:t>5.1</w:t>
      </w:r>
      <w:r w:rsidR="007F174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F1742">
        <w:rPr>
          <w:bCs w:val="0"/>
          <w:sz w:val="24"/>
          <w:szCs w:val="24"/>
        </w:rPr>
        <w:fldChar w:fldCharType="begin"/>
      </w:r>
      <w:r>
        <w:rPr>
          <w:bCs w:val="0"/>
          <w:sz w:val="24"/>
          <w:szCs w:val="24"/>
        </w:rPr>
        <w:instrText xml:space="preserve"> REF _Ref440271072 \r \h </w:instrText>
      </w:r>
      <w:r w:rsidR="007F1742">
        <w:rPr>
          <w:bCs w:val="0"/>
          <w:sz w:val="24"/>
          <w:szCs w:val="24"/>
        </w:rPr>
      </w:r>
      <w:r w:rsidR="007F1742">
        <w:rPr>
          <w:bCs w:val="0"/>
          <w:sz w:val="24"/>
          <w:szCs w:val="24"/>
        </w:rPr>
        <w:fldChar w:fldCharType="separate"/>
      </w:r>
      <w:r w:rsidR="001A7C23">
        <w:rPr>
          <w:bCs w:val="0"/>
          <w:sz w:val="24"/>
          <w:szCs w:val="24"/>
        </w:rPr>
        <w:t>5.2</w:t>
      </w:r>
      <w:r w:rsidR="007F174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7F1742">
        <w:rPr>
          <w:bCs w:val="0"/>
          <w:sz w:val="24"/>
          <w:szCs w:val="24"/>
        </w:rPr>
        <w:fldChar w:fldCharType="begin"/>
      </w:r>
      <w:r w:rsidR="007502E0">
        <w:rPr>
          <w:bCs w:val="0"/>
          <w:sz w:val="24"/>
          <w:szCs w:val="24"/>
        </w:rPr>
        <w:instrText xml:space="preserve"> REF _Ref440537086 \r \h </w:instrText>
      </w:r>
      <w:r w:rsidR="007F1742">
        <w:rPr>
          <w:bCs w:val="0"/>
          <w:sz w:val="24"/>
          <w:szCs w:val="24"/>
        </w:rPr>
      </w:r>
      <w:r w:rsidR="007F1742">
        <w:rPr>
          <w:bCs w:val="0"/>
          <w:sz w:val="24"/>
          <w:szCs w:val="24"/>
        </w:rPr>
        <w:fldChar w:fldCharType="separate"/>
      </w:r>
      <w:r w:rsidR="001A7C23">
        <w:rPr>
          <w:bCs w:val="0"/>
          <w:sz w:val="24"/>
          <w:szCs w:val="24"/>
        </w:rPr>
        <w:t>5.3</w:t>
      </w:r>
      <w:r w:rsidR="007F174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F1742">
        <w:rPr>
          <w:bCs w:val="0"/>
          <w:sz w:val="24"/>
          <w:szCs w:val="24"/>
        </w:rPr>
        <w:fldChar w:fldCharType="begin"/>
      </w:r>
      <w:r w:rsidR="00B71B9D">
        <w:rPr>
          <w:bCs w:val="0"/>
          <w:sz w:val="24"/>
          <w:szCs w:val="24"/>
        </w:rPr>
        <w:instrText xml:space="preserve"> REF _Ref440271036 \r \h </w:instrText>
      </w:r>
      <w:r w:rsidR="007F1742">
        <w:rPr>
          <w:bCs w:val="0"/>
          <w:sz w:val="24"/>
          <w:szCs w:val="24"/>
        </w:rPr>
      </w:r>
      <w:r w:rsidR="007F1742">
        <w:rPr>
          <w:bCs w:val="0"/>
          <w:sz w:val="24"/>
          <w:szCs w:val="24"/>
        </w:rPr>
        <w:fldChar w:fldCharType="separate"/>
      </w:r>
      <w:r w:rsidR="001A7C23">
        <w:rPr>
          <w:bCs w:val="0"/>
          <w:sz w:val="24"/>
          <w:szCs w:val="24"/>
        </w:rPr>
        <w:t>5.4</w:t>
      </w:r>
      <w:r w:rsidR="007F174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7F1742">
        <w:rPr>
          <w:bCs w:val="0"/>
          <w:sz w:val="24"/>
          <w:szCs w:val="24"/>
        </w:rPr>
        <w:fldChar w:fldCharType="begin"/>
      </w:r>
      <w:r>
        <w:rPr>
          <w:bCs w:val="0"/>
          <w:sz w:val="24"/>
          <w:szCs w:val="24"/>
        </w:rPr>
        <w:instrText xml:space="preserve"> REF _Ref440361914 \r \h </w:instrText>
      </w:r>
      <w:r w:rsidR="007F1742">
        <w:rPr>
          <w:bCs w:val="0"/>
          <w:sz w:val="24"/>
          <w:szCs w:val="24"/>
        </w:rPr>
      </w:r>
      <w:r w:rsidR="007F1742">
        <w:rPr>
          <w:bCs w:val="0"/>
          <w:sz w:val="24"/>
          <w:szCs w:val="24"/>
        </w:rPr>
        <w:fldChar w:fldCharType="separate"/>
      </w:r>
      <w:r w:rsidR="001A7C23">
        <w:rPr>
          <w:bCs w:val="0"/>
          <w:sz w:val="24"/>
          <w:szCs w:val="24"/>
        </w:rPr>
        <w:t>5.5</w:t>
      </w:r>
      <w:r w:rsidR="007F174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804BE0">
        <w:fldChar w:fldCharType="begin"/>
      </w:r>
      <w:r w:rsidR="00804BE0">
        <w:instrText xml:space="preserve"> REF _Ref191386407 \r \h  \* MERGEFORMAT </w:instrText>
      </w:r>
      <w:r w:rsidR="00804BE0">
        <w:fldChar w:fldCharType="separate"/>
      </w:r>
      <w:r w:rsidR="001A7C23" w:rsidRPr="001A7C23">
        <w:rPr>
          <w:bCs w:val="0"/>
          <w:sz w:val="24"/>
          <w:szCs w:val="24"/>
        </w:rPr>
        <w:t>3.3.8</w:t>
      </w:r>
      <w:r w:rsidR="00804BE0">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F1742">
        <w:rPr>
          <w:bCs w:val="0"/>
          <w:sz w:val="24"/>
          <w:szCs w:val="24"/>
        </w:rPr>
        <w:fldChar w:fldCharType="begin"/>
      </w:r>
      <w:r w:rsidR="000A00E6">
        <w:rPr>
          <w:bCs w:val="0"/>
          <w:sz w:val="24"/>
          <w:szCs w:val="24"/>
        </w:rPr>
        <w:instrText xml:space="preserve"> REF _Ref440361610 \r \h </w:instrText>
      </w:r>
      <w:r w:rsidR="007F1742">
        <w:rPr>
          <w:bCs w:val="0"/>
          <w:sz w:val="24"/>
          <w:szCs w:val="24"/>
        </w:rPr>
      </w:r>
      <w:r w:rsidR="007F1742">
        <w:rPr>
          <w:bCs w:val="0"/>
          <w:sz w:val="24"/>
          <w:szCs w:val="24"/>
        </w:rPr>
        <w:fldChar w:fldCharType="separate"/>
      </w:r>
      <w:r w:rsidR="001A7C23">
        <w:rPr>
          <w:bCs w:val="0"/>
          <w:sz w:val="24"/>
          <w:szCs w:val="24"/>
        </w:rPr>
        <w:t>5.6</w:t>
      </w:r>
      <w:r w:rsidR="007F174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742">
        <w:rPr>
          <w:bCs w:val="0"/>
          <w:sz w:val="24"/>
          <w:szCs w:val="24"/>
          <w:lang w:eastAsia="ru-RU"/>
        </w:rPr>
        <w:fldChar w:fldCharType="begin"/>
      </w:r>
      <w:r w:rsidR="00A154B7">
        <w:rPr>
          <w:bCs w:val="0"/>
          <w:sz w:val="24"/>
          <w:szCs w:val="24"/>
          <w:lang w:eastAsia="ru-RU"/>
        </w:rPr>
        <w:instrText xml:space="preserve"> REF _Ref55336310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5.1</w:t>
      </w:r>
      <w:r w:rsidR="007F1742">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7F1742">
        <w:rPr>
          <w:sz w:val="24"/>
          <w:szCs w:val="24"/>
        </w:rPr>
        <w:fldChar w:fldCharType="begin"/>
      </w:r>
      <w:r w:rsidR="00F463E8">
        <w:rPr>
          <w:sz w:val="24"/>
          <w:szCs w:val="24"/>
        </w:rPr>
        <w:instrText xml:space="preserve"> REF _Ref440279062 \r \h </w:instrText>
      </w:r>
      <w:r w:rsidR="007F1742">
        <w:rPr>
          <w:sz w:val="24"/>
          <w:szCs w:val="24"/>
        </w:rPr>
      </w:r>
      <w:r w:rsidR="007F1742">
        <w:rPr>
          <w:sz w:val="24"/>
          <w:szCs w:val="24"/>
        </w:rPr>
        <w:fldChar w:fldCharType="separate"/>
      </w:r>
      <w:r w:rsidR="001A7C23">
        <w:rPr>
          <w:sz w:val="24"/>
          <w:szCs w:val="24"/>
        </w:rPr>
        <w:t>б)</w:t>
      </w:r>
      <w:r w:rsidR="007F1742">
        <w:rPr>
          <w:sz w:val="24"/>
          <w:szCs w:val="24"/>
        </w:rPr>
        <w:fldChar w:fldCharType="end"/>
      </w:r>
      <w:r w:rsidR="00F463E8">
        <w:rPr>
          <w:sz w:val="24"/>
          <w:szCs w:val="24"/>
        </w:rPr>
        <w:t xml:space="preserve"> п. </w:t>
      </w:r>
      <w:r w:rsidR="007F1742">
        <w:rPr>
          <w:sz w:val="24"/>
          <w:szCs w:val="24"/>
        </w:rPr>
        <w:fldChar w:fldCharType="begin"/>
      </w:r>
      <w:r w:rsidR="00F463E8">
        <w:rPr>
          <w:sz w:val="24"/>
          <w:szCs w:val="24"/>
        </w:rPr>
        <w:instrText xml:space="preserve"> REF _Ref306005578 \r \h </w:instrText>
      </w:r>
      <w:r w:rsidR="007F1742">
        <w:rPr>
          <w:sz w:val="24"/>
          <w:szCs w:val="24"/>
        </w:rPr>
      </w:r>
      <w:r w:rsidR="007F1742">
        <w:rPr>
          <w:sz w:val="24"/>
          <w:szCs w:val="24"/>
        </w:rPr>
        <w:fldChar w:fldCharType="separate"/>
      </w:r>
      <w:r w:rsidR="001A7C23">
        <w:rPr>
          <w:sz w:val="24"/>
          <w:szCs w:val="24"/>
        </w:rPr>
        <w:t>3.3.8.3</w:t>
      </w:r>
      <w:r w:rsidR="007F1742">
        <w:rPr>
          <w:sz w:val="24"/>
          <w:szCs w:val="24"/>
        </w:rPr>
        <w:fldChar w:fldCharType="end"/>
      </w:r>
      <w:r w:rsidR="00F463E8">
        <w:rPr>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804BE0">
        <w:fldChar w:fldCharType="begin"/>
      </w:r>
      <w:r w:rsidR="00804BE0">
        <w:instrText xml:space="preserve"> REF _Ref444168907 \r \h  \* MERGEFORMAT </w:instrText>
      </w:r>
      <w:r w:rsidR="00804BE0">
        <w:fldChar w:fldCharType="separate"/>
      </w:r>
      <w:r w:rsidR="001A7C23" w:rsidRPr="001A7C23">
        <w:rPr>
          <w:bCs w:val="0"/>
          <w:sz w:val="24"/>
          <w:szCs w:val="24"/>
          <w:lang w:eastAsia="ru-RU"/>
        </w:rPr>
        <w:t>5.7.1</w:t>
      </w:r>
      <w:r w:rsidR="00804BE0">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804BE0">
        <w:fldChar w:fldCharType="begin"/>
      </w:r>
      <w:r w:rsidR="00804BE0">
        <w:instrText xml:space="preserve"> REF _Ref444168917 \r \h  \* MERGEFORMAT </w:instrText>
      </w:r>
      <w:r w:rsidR="00804BE0">
        <w:fldChar w:fldCharType="separate"/>
      </w:r>
      <w:r w:rsidR="001A7C23" w:rsidRPr="001A7C23">
        <w:rPr>
          <w:sz w:val="24"/>
          <w:szCs w:val="24"/>
        </w:rPr>
        <w:t>5.7.2</w:t>
      </w:r>
      <w:r w:rsidR="00804BE0">
        <w:fldChar w:fldCharType="end"/>
      </w:r>
      <w:r w:rsidRPr="00B66565">
        <w:rPr>
          <w:sz w:val="24"/>
          <w:szCs w:val="24"/>
        </w:rPr>
        <w:t>) – предоставляется только теми Участниками/субподрядчиками/</w:t>
      </w:r>
      <w:r w:rsidRPr="00B66565">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97B82">
        <w:rPr>
          <w:sz w:val="24"/>
          <w:szCs w:val="24"/>
        </w:rPr>
        <w:t>.</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B66565">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742">
        <w:rPr>
          <w:bCs w:val="0"/>
          <w:sz w:val="24"/>
          <w:szCs w:val="24"/>
          <w:lang w:eastAsia="ru-RU"/>
        </w:rPr>
        <w:fldChar w:fldCharType="begin"/>
      </w:r>
      <w:r w:rsidR="00A154B7">
        <w:rPr>
          <w:bCs w:val="0"/>
          <w:sz w:val="24"/>
          <w:szCs w:val="24"/>
          <w:lang w:eastAsia="ru-RU"/>
        </w:rPr>
        <w:instrText xml:space="preserve"> REF _Ref440274902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5.4</w:t>
      </w:r>
      <w:r w:rsidR="007F1742">
        <w:rPr>
          <w:bCs w:val="0"/>
          <w:sz w:val="24"/>
          <w:szCs w:val="24"/>
          <w:lang w:eastAsia="ru-RU"/>
        </w:rPr>
        <w:fldChar w:fldCharType="end"/>
      </w:r>
      <w:r w:rsidRPr="00E71A48">
        <w:rPr>
          <w:bCs w:val="0"/>
          <w:sz w:val="24"/>
          <w:szCs w:val="24"/>
        </w:rPr>
        <w:t xml:space="preserve">), Сводная таблица стоимости </w:t>
      </w:r>
      <w:r w:rsidR="001C4BB0" w:rsidRPr="005D252F">
        <w:rPr>
          <w:bCs w:val="0"/>
          <w:sz w:val="24"/>
          <w:szCs w:val="24"/>
        </w:rPr>
        <w:t>работ</w:t>
      </w:r>
      <w:r w:rsidR="001C4BB0"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742">
        <w:rPr>
          <w:bCs w:val="0"/>
          <w:sz w:val="24"/>
          <w:szCs w:val="24"/>
          <w:lang w:eastAsia="ru-RU"/>
        </w:rPr>
        <w:fldChar w:fldCharType="begin"/>
      </w:r>
      <w:r w:rsidR="00A154B7">
        <w:rPr>
          <w:bCs w:val="0"/>
          <w:sz w:val="24"/>
          <w:szCs w:val="24"/>
          <w:lang w:eastAsia="ru-RU"/>
        </w:rPr>
        <w:instrText xml:space="preserve"> REF _Ref440274913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5.2</w:t>
      </w:r>
      <w:r w:rsidR="007F174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7F1742">
        <w:rPr>
          <w:bCs w:val="0"/>
          <w:sz w:val="24"/>
          <w:szCs w:val="24"/>
        </w:rPr>
        <w:fldChar w:fldCharType="begin"/>
      </w:r>
      <w:r w:rsidR="000A00E6">
        <w:rPr>
          <w:bCs w:val="0"/>
          <w:sz w:val="24"/>
          <w:szCs w:val="24"/>
        </w:rPr>
        <w:instrText xml:space="preserve"> REF _Ref440361959 \r \h </w:instrText>
      </w:r>
      <w:r w:rsidR="007F1742">
        <w:rPr>
          <w:bCs w:val="0"/>
          <w:sz w:val="24"/>
          <w:szCs w:val="24"/>
        </w:rPr>
      </w:r>
      <w:r w:rsidR="007F1742">
        <w:rPr>
          <w:bCs w:val="0"/>
          <w:sz w:val="24"/>
          <w:szCs w:val="24"/>
        </w:rPr>
        <w:fldChar w:fldCharType="separate"/>
      </w:r>
      <w:r w:rsidR="001A7C23">
        <w:rPr>
          <w:bCs w:val="0"/>
          <w:sz w:val="24"/>
          <w:szCs w:val="24"/>
        </w:rPr>
        <w:t>5.5</w:t>
      </w:r>
      <w:r w:rsidR="007F174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7F1742">
        <w:rPr>
          <w:bCs w:val="0"/>
          <w:sz w:val="24"/>
          <w:szCs w:val="24"/>
        </w:rPr>
        <w:fldChar w:fldCharType="begin"/>
      </w:r>
      <w:r w:rsidR="000A00E6">
        <w:rPr>
          <w:bCs w:val="0"/>
          <w:sz w:val="24"/>
          <w:szCs w:val="24"/>
        </w:rPr>
        <w:instrText xml:space="preserve"> REF _Ref440361610 \r \h </w:instrText>
      </w:r>
      <w:r w:rsidR="007F1742">
        <w:rPr>
          <w:bCs w:val="0"/>
          <w:sz w:val="24"/>
          <w:szCs w:val="24"/>
        </w:rPr>
      </w:r>
      <w:r w:rsidR="007F1742">
        <w:rPr>
          <w:bCs w:val="0"/>
          <w:sz w:val="24"/>
          <w:szCs w:val="24"/>
        </w:rPr>
        <w:fldChar w:fldCharType="separate"/>
      </w:r>
      <w:r w:rsidR="001A7C23">
        <w:rPr>
          <w:bCs w:val="0"/>
          <w:sz w:val="24"/>
          <w:szCs w:val="24"/>
        </w:rPr>
        <w:t>5.6</w:t>
      </w:r>
      <w:r w:rsidR="007F174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804BE0">
        <w:fldChar w:fldCharType="begin"/>
      </w:r>
      <w:r w:rsidR="00804BE0">
        <w:instrText xml:space="preserve"> REF _Ref306005578 \r \h  \* MERGEFORMAT </w:instrText>
      </w:r>
      <w:r w:rsidR="00804BE0">
        <w:fldChar w:fldCharType="separate"/>
      </w:r>
      <w:r w:rsidR="001A7C23" w:rsidRPr="001A7C23">
        <w:rPr>
          <w:bCs w:val="0"/>
          <w:sz w:val="24"/>
          <w:szCs w:val="24"/>
        </w:rPr>
        <w:t>3.3.8.3</w:t>
      </w:r>
      <w:r w:rsidR="00804BE0">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804BE0">
        <w:fldChar w:fldCharType="begin"/>
      </w:r>
      <w:r w:rsidR="00804BE0">
        <w:instrText xml:space="preserve"> REF _Ref440279062 \r \h  \* MERGEFORMAT </w:instrText>
      </w:r>
      <w:r w:rsidR="00804BE0">
        <w:fldChar w:fldCharType="separate"/>
      </w:r>
      <w:r w:rsidR="001A7C23" w:rsidRPr="001A7C23">
        <w:rPr>
          <w:sz w:val="24"/>
          <w:szCs w:val="24"/>
        </w:rPr>
        <w:t>б)</w:t>
      </w:r>
      <w:r w:rsidR="00804BE0">
        <w:fldChar w:fldCharType="end"/>
      </w:r>
      <w:r w:rsidR="00FA5339" w:rsidRPr="00AB2CB8">
        <w:rPr>
          <w:sz w:val="24"/>
          <w:szCs w:val="24"/>
        </w:rPr>
        <w:t>,</w:t>
      </w:r>
      <w:r w:rsidR="007638F4" w:rsidRPr="00AB2CB8">
        <w:rPr>
          <w:sz w:val="24"/>
          <w:szCs w:val="24"/>
        </w:rPr>
        <w:t xml:space="preserve"> </w:t>
      </w:r>
      <w:r w:rsidR="00804BE0">
        <w:fldChar w:fldCharType="begin"/>
      </w:r>
      <w:r w:rsidR="00804BE0">
        <w:instrText xml:space="preserve"> REF _Ref440372326 \r \h  \* MERGEFORMAT </w:instrText>
      </w:r>
      <w:r w:rsidR="00804BE0">
        <w:fldChar w:fldCharType="separate"/>
      </w:r>
      <w:r w:rsidR="001A7C23" w:rsidRPr="001A7C23">
        <w:rPr>
          <w:sz w:val="24"/>
          <w:szCs w:val="24"/>
        </w:rPr>
        <w:t>е)</w:t>
      </w:r>
      <w:r w:rsidR="00804BE0">
        <w:fldChar w:fldCharType="end"/>
      </w:r>
      <w:r w:rsidR="007638F4" w:rsidRPr="00AB2CB8">
        <w:rPr>
          <w:sz w:val="24"/>
          <w:szCs w:val="24"/>
        </w:rPr>
        <w:t>,</w:t>
      </w:r>
      <w:r w:rsidR="00FA5339" w:rsidRPr="00AB2CB8">
        <w:rPr>
          <w:sz w:val="24"/>
          <w:szCs w:val="24"/>
        </w:rPr>
        <w:t xml:space="preserve"> </w:t>
      </w:r>
      <w:r w:rsidR="00804BE0">
        <w:fldChar w:fldCharType="begin"/>
      </w:r>
      <w:r w:rsidR="00804BE0">
        <w:instrText xml:space="preserve"> REF _Ref440371812 \r \h  \* MERGEFORMAT </w:instrText>
      </w:r>
      <w:r w:rsidR="00804BE0">
        <w:fldChar w:fldCharType="separate"/>
      </w:r>
      <w:r w:rsidR="001A7C23" w:rsidRPr="001A7C23">
        <w:rPr>
          <w:sz w:val="24"/>
          <w:szCs w:val="24"/>
        </w:rPr>
        <w:t>н)</w:t>
      </w:r>
      <w:r w:rsidR="00804BE0">
        <w:fldChar w:fldCharType="end"/>
      </w:r>
      <w:r w:rsidR="00FA5339" w:rsidRPr="00AB2CB8">
        <w:rPr>
          <w:sz w:val="24"/>
          <w:szCs w:val="24"/>
        </w:rPr>
        <w:t xml:space="preserve">, </w:t>
      </w:r>
      <w:r w:rsidR="00804BE0">
        <w:fldChar w:fldCharType="begin"/>
      </w:r>
      <w:r w:rsidR="00804BE0">
        <w:instrText xml:space="preserve"> REF _Ref440371822 \r \h  \* MERGEFORMAT </w:instrText>
      </w:r>
      <w:r w:rsidR="00804BE0">
        <w:fldChar w:fldCharType="separate"/>
      </w:r>
      <w:r w:rsidR="001A7C23" w:rsidRPr="001A7C23">
        <w:rPr>
          <w:sz w:val="24"/>
          <w:szCs w:val="24"/>
        </w:rPr>
        <w:t>о)</w:t>
      </w:r>
      <w:r w:rsidR="00804BE0">
        <w:fldChar w:fldCharType="end"/>
      </w:r>
      <w:r w:rsidR="00F21407" w:rsidRPr="00F21407">
        <w:rPr>
          <w:sz w:val="24"/>
          <w:szCs w:val="24"/>
        </w:rPr>
        <w:t xml:space="preserve">, </w:t>
      </w:r>
      <w:r w:rsidR="00804BE0">
        <w:fldChar w:fldCharType="begin"/>
      </w:r>
      <w:r w:rsidR="00804BE0">
        <w:instrText xml:space="preserve"> REF _Ref442189588 \r \h  \* MERGEFORMAT </w:instrText>
      </w:r>
      <w:r w:rsidR="00804BE0">
        <w:fldChar w:fldCharType="separate"/>
      </w:r>
      <w:r w:rsidR="001A7C23" w:rsidRPr="001A7C23">
        <w:rPr>
          <w:sz w:val="24"/>
          <w:szCs w:val="24"/>
        </w:rPr>
        <w:t>ф)</w:t>
      </w:r>
      <w:r w:rsidR="00804BE0">
        <w:fldChar w:fldCharType="end"/>
      </w:r>
      <w:r w:rsidR="00F463E8" w:rsidRPr="00F21407">
        <w:rPr>
          <w:sz w:val="24"/>
          <w:szCs w:val="24"/>
        </w:rPr>
        <w:t xml:space="preserve"> п.</w:t>
      </w:r>
      <w:r w:rsidR="00F463E8" w:rsidRPr="00AB2CB8">
        <w:rPr>
          <w:sz w:val="24"/>
          <w:szCs w:val="24"/>
        </w:rPr>
        <w:t xml:space="preserve"> </w:t>
      </w:r>
      <w:r w:rsidR="00804BE0">
        <w:fldChar w:fldCharType="begin"/>
      </w:r>
      <w:r w:rsidR="00804BE0">
        <w:instrText xml:space="preserve"> REF _Ref306005578 \r \h  \* MERGEFORMAT </w:instrText>
      </w:r>
      <w:r w:rsidR="00804BE0">
        <w:fldChar w:fldCharType="separate"/>
      </w:r>
      <w:r w:rsidR="001A7C23" w:rsidRPr="001A7C23">
        <w:rPr>
          <w:sz w:val="24"/>
          <w:szCs w:val="24"/>
        </w:rPr>
        <w:t>3.3.8.3</w:t>
      </w:r>
      <w:r w:rsidR="00804BE0">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7F1742">
        <w:rPr>
          <w:bCs w:val="0"/>
          <w:sz w:val="24"/>
          <w:szCs w:val="24"/>
        </w:rPr>
        <w:fldChar w:fldCharType="begin"/>
      </w:r>
      <w:r>
        <w:rPr>
          <w:bCs w:val="0"/>
          <w:sz w:val="24"/>
          <w:szCs w:val="24"/>
        </w:rPr>
        <w:instrText xml:space="preserve"> REF _Ref440272510 \r \h </w:instrText>
      </w:r>
      <w:r w:rsidR="007F1742">
        <w:rPr>
          <w:bCs w:val="0"/>
          <w:sz w:val="24"/>
          <w:szCs w:val="24"/>
        </w:rPr>
      </w:r>
      <w:r w:rsidR="007F1742">
        <w:rPr>
          <w:bCs w:val="0"/>
          <w:sz w:val="24"/>
          <w:szCs w:val="24"/>
        </w:rPr>
        <w:fldChar w:fldCharType="separate"/>
      </w:r>
      <w:r w:rsidR="001A7C23">
        <w:rPr>
          <w:bCs w:val="0"/>
          <w:sz w:val="24"/>
          <w:szCs w:val="24"/>
        </w:rPr>
        <w:t>5.16</w:t>
      </w:r>
      <w:r w:rsidR="007F174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w:t>
      </w:r>
      <w:r w:rsidR="001B5C3E">
        <w:rPr>
          <w:bCs w:val="0"/>
          <w:sz w:val="24"/>
          <w:szCs w:val="24"/>
        </w:rPr>
        <w:t>льного архива</w:t>
      </w:r>
      <w:r w:rsidRPr="003E170D">
        <w:rPr>
          <w:bCs w:val="0"/>
          <w:sz w:val="24"/>
          <w:szCs w:val="24"/>
        </w:rPr>
        <w:t xml:space="preserve">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804BE0">
        <w:fldChar w:fldCharType="begin"/>
      </w:r>
      <w:r w:rsidR="00804BE0">
        <w:instrText xml:space="preserve"> REF _Ref440274659 \r \h  \* MERGEFORMAT </w:instrText>
      </w:r>
      <w:r w:rsidR="00804BE0">
        <w:fldChar w:fldCharType="separate"/>
      </w:r>
      <w:r w:rsidR="001A7C23" w:rsidRPr="001A7C23">
        <w:rPr>
          <w:bCs w:val="0"/>
          <w:sz w:val="24"/>
          <w:szCs w:val="24"/>
        </w:rPr>
        <w:t>5.11</w:t>
      </w:r>
      <w:r w:rsidR="00804BE0">
        <w:fldChar w:fldCharType="end"/>
      </w:r>
      <w:r w:rsidRPr="00D52133">
        <w:rPr>
          <w:bCs w:val="0"/>
          <w:sz w:val="24"/>
          <w:szCs w:val="24"/>
        </w:rPr>
        <w:t xml:space="preserve">, </w:t>
      </w:r>
      <w:r w:rsidR="00804BE0">
        <w:fldChar w:fldCharType="begin"/>
      </w:r>
      <w:r w:rsidR="00804BE0">
        <w:instrText xml:space="preserve"> REF _Ref440274733 \r \h  \* MERGEFORMAT </w:instrText>
      </w:r>
      <w:r w:rsidR="00804BE0">
        <w:fldChar w:fldCharType="separate"/>
      </w:r>
      <w:r w:rsidR="001A7C23" w:rsidRPr="001A7C23">
        <w:rPr>
          <w:bCs w:val="0"/>
          <w:sz w:val="24"/>
          <w:szCs w:val="24"/>
        </w:rPr>
        <w:t>5.12</w:t>
      </w:r>
      <w:r w:rsidR="00804BE0">
        <w:fldChar w:fldCharType="end"/>
      </w:r>
      <w:r w:rsidRPr="00D52133">
        <w:rPr>
          <w:bCs w:val="0"/>
          <w:sz w:val="24"/>
          <w:szCs w:val="24"/>
        </w:rPr>
        <w:t xml:space="preserve">, </w:t>
      </w:r>
      <w:r w:rsidR="00804BE0">
        <w:fldChar w:fldCharType="begin"/>
      </w:r>
      <w:r w:rsidR="00804BE0">
        <w:instrText xml:space="preserve"> REF _Ref440274744 \r \h  \* MERGEFORMAT </w:instrText>
      </w:r>
      <w:r w:rsidR="00804BE0">
        <w:fldChar w:fldCharType="separate"/>
      </w:r>
      <w:r w:rsidR="001A7C23" w:rsidRPr="001A7C23">
        <w:rPr>
          <w:bCs w:val="0"/>
          <w:sz w:val="24"/>
          <w:szCs w:val="24"/>
        </w:rPr>
        <w:t>5.13</w:t>
      </w:r>
      <w:r w:rsidR="00804BE0">
        <w:fldChar w:fldCharType="end"/>
      </w:r>
      <w:r w:rsidRPr="00D52133">
        <w:rPr>
          <w:bCs w:val="0"/>
          <w:sz w:val="24"/>
          <w:szCs w:val="24"/>
        </w:rPr>
        <w:t xml:space="preserve">, </w:t>
      </w:r>
      <w:r w:rsidR="00804BE0">
        <w:fldChar w:fldCharType="begin"/>
      </w:r>
      <w:r w:rsidR="00804BE0">
        <w:instrText xml:space="preserve"> REF _Ref440274756 \r \h  \* MERGEFORMAT </w:instrText>
      </w:r>
      <w:r w:rsidR="00804BE0">
        <w:fldChar w:fldCharType="separate"/>
      </w:r>
      <w:r w:rsidR="001A7C23" w:rsidRPr="001A7C23">
        <w:rPr>
          <w:bCs w:val="0"/>
          <w:sz w:val="24"/>
          <w:szCs w:val="24"/>
        </w:rPr>
        <w:t>5.15</w:t>
      </w:r>
      <w:r w:rsidR="00804BE0">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7F1742">
        <w:rPr>
          <w:bCs w:val="0"/>
          <w:sz w:val="24"/>
          <w:szCs w:val="24"/>
        </w:rPr>
        <w:fldChar w:fldCharType="begin"/>
      </w:r>
      <w:r>
        <w:rPr>
          <w:bCs w:val="0"/>
          <w:sz w:val="24"/>
          <w:szCs w:val="24"/>
        </w:rPr>
        <w:instrText xml:space="preserve"> REF _Ref306005578 \r \h </w:instrText>
      </w:r>
      <w:r w:rsidR="007F1742">
        <w:rPr>
          <w:bCs w:val="0"/>
          <w:sz w:val="24"/>
          <w:szCs w:val="24"/>
        </w:rPr>
      </w:r>
      <w:r w:rsidR="007F1742">
        <w:rPr>
          <w:bCs w:val="0"/>
          <w:sz w:val="24"/>
          <w:szCs w:val="24"/>
        </w:rPr>
        <w:fldChar w:fldCharType="separate"/>
      </w:r>
      <w:r w:rsidR="001A7C23">
        <w:rPr>
          <w:bCs w:val="0"/>
          <w:sz w:val="24"/>
          <w:szCs w:val="24"/>
        </w:rPr>
        <w:t>3.3.8.3</w:t>
      </w:r>
      <w:r w:rsidR="007F174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Если Заявка п</w:t>
      </w:r>
      <w:r w:rsidR="001B5C3E">
        <w:rPr>
          <w:bCs w:val="0"/>
          <w:sz w:val="24"/>
          <w:szCs w:val="24"/>
        </w:rPr>
        <w:t>одается коллективным Участником</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7F1742">
        <w:rPr>
          <w:bCs w:val="0"/>
          <w:sz w:val="24"/>
          <w:szCs w:val="24"/>
        </w:rPr>
        <w:fldChar w:fldCharType="begin"/>
      </w:r>
      <w:r w:rsidR="00D50E8D">
        <w:rPr>
          <w:bCs w:val="0"/>
          <w:sz w:val="24"/>
          <w:szCs w:val="24"/>
        </w:rPr>
        <w:instrText xml:space="preserve"> REF _Ref440376401 \r \h </w:instrText>
      </w:r>
      <w:r w:rsidR="007F1742">
        <w:rPr>
          <w:bCs w:val="0"/>
          <w:sz w:val="24"/>
          <w:szCs w:val="24"/>
        </w:rPr>
      </w:r>
      <w:r w:rsidR="007F1742">
        <w:rPr>
          <w:bCs w:val="0"/>
          <w:sz w:val="24"/>
          <w:szCs w:val="24"/>
        </w:rPr>
        <w:fldChar w:fldCharType="separate"/>
      </w:r>
      <w:r w:rsidR="001A7C23">
        <w:rPr>
          <w:bCs w:val="0"/>
          <w:sz w:val="24"/>
          <w:szCs w:val="24"/>
        </w:rPr>
        <w:t>5.17</w:t>
      </w:r>
      <w:r w:rsidR="007F174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804BE0">
        <w:fldChar w:fldCharType="begin"/>
      </w:r>
      <w:r w:rsidR="00804BE0">
        <w:instrText xml:space="preserve"> REF _Ref440274659 \r \h  \* MERGEFORMAT </w:instrText>
      </w:r>
      <w:r w:rsidR="00804BE0">
        <w:fldChar w:fldCharType="separate"/>
      </w:r>
      <w:r w:rsidR="001A7C23" w:rsidRPr="001A7C23">
        <w:rPr>
          <w:bCs w:val="0"/>
          <w:sz w:val="24"/>
          <w:szCs w:val="24"/>
        </w:rPr>
        <w:t>5.11</w:t>
      </w:r>
      <w:r w:rsidR="00804BE0">
        <w:fldChar w:fldCharType="end"/>
      </w:r>
      <w:r w:rsidRPr="00D52133">
        <w:rPr>
          <w:bCs w:val="0"/>
          <w:sz w:val="24"/>
          <w:szCs w:val="24"/>
        </w:rPr>
        <w:t xml:space="preserve">, </w:t>
      </w:r>
      <w:r w:rsidR="00804BE0">
        <w:fldChar w:fldCharType="begin"/>
      </w:r>
      <w:r w:rsidR="00804BE0">
        <w:instrText xml:space="preserve"> REF _Ref440274733 \r \h  \* MERGEFORMAT </w:instrText>
      </w:r>
      <w:r w:rsidR="00804BE0">
        <w:fldChar w:fldCharType="separate"/>
      </w:r>
      <w:r w:rsidR="001A7C23" w:rsidRPr="001A7C23">
        <w:rPr>
          <w:bCs w:val="0"/>
          <w:sz w:val="24"/>
          <w:szCs w:val="24"/>
        </w:rPr>
        <w:t>5.12</w:t>
      </w:r>
      <w:r w:rsidR="00804BE0">
        <w:fldChar w:fldCharType="end"/>
      </w:r>
      <w:r w:rsidRPr="00D52133">
        <w:rPr>
          <w:bCs w:val="0"/>
          <w:sz w:val="24"/>
          <w:szCs w:val="24"/>
        </w:rPr>
        <w:t xml:space="preserve">, </w:t>
      </w:r>
      <w:r w:rsidR="00804BE0">
        <w:fldChar w:fldCharType="begin"/>
      </w:r>
      <w:r w:rsidR="00804BE0">
        <w:instrText xml:space="preserve"> REF _Ref440274744 \r \h  \* MERGEFORMAT </w:instrText>
      </w:r>
      <w:r w:rsidR="00804BE0">
        <w:fldChar w:fldCharType="separate"/>
      </w:r>
      <w:r w:rsidR="001A7C23" w:rsidRPr="001A7C23">
        <w:rPr>
          <w:bCs w:val="0"/>
          <w:sz w:val="24"/>
          <w:szCs w:val="24"/>
        </w:rPr>
        <w:t>5.13</w:t>
      </w:r>
      <w:r w:rsidR="00804BE0">
        <w:fldChar w:fldCharType="end"/>
      </w:r>
      <w:r w:rsidRPr="00D52133">
        <w:rPr>
          <w:bCs w:val="0"/>
          <w:sz w:val="24"/>
          <w:szCs w:val="24"/>
        </w:rPr>
        <w:t xml:space="preserve">, </w:t>
      </w:r>
      <w:r w:rsidR="00804BE0">
        <w:fldChar w:fldCharType="begin"/>
      </w:r>
      <w:r w:rsidR="00804BE0">
        <w:instrText xml:space="preserve"> REF _Ref440274756 \r \h  \* MERGEFORMAT </w:instrText>
      </w:r>
      <w:r w:rsidR="00804BE0">
        <w:fldChar w:fldCharType="separate"/>
      </w:r>
      <w:r w:rsidR="001A7C23" w:rsidRPr="001A7C23">
        <w:rPr>
          <w:bCs w:val="0"/>
          <w:sz w:val="24"/>
          <w:szCs w:val="24"/>
        </w:rPr>
        <w:t>5.15</w:t>
      </w:r>
      <w:r w:rsidR="00804BE0">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7F1742">
        <w:rPr>
          <w:bCs w:val="0"/>
          <w:sz w:val="24"/>
          <w:szCs w:val="24"/>
        </w:rPr>
        <w:fldChar w:fldCharType="begin"/>
      </w:r>
      <w:r w:rsidR="00E963D9">
        <w:rPr>
          <w:bCs w:val="0"/>
          <w:sz w:val="24"/>
          <w:szCs w:val="24"/>
        </w:rPr>
        <w:instrText xml:space="preserve"> REF _Ref306005578 \r \h </w:instrText>
      </w:r>
      <w:r w:rsidR="007F1742">
        <w:rPr>
          <w:bCs w:val="0"/>
          <w:sz w:val="24"/>
          <w:szCs w:val="24"/>
        </w:rPr>
      </w:r>
      <w:r w:rsidR="007F1742">
        <w:rPr>
          <w:bCs w:val="0"/>
          <w:sz w:val="24"/>
          <w:szCs w:val="24"/>
        </w:rPr>
        <w:fldChar w:fldCharType="separate"/>
      </w:r>
      <w:r w:rsidR="001A7C23">
        <w:rPr>
          <w:bCs w:val="0"/>
          <w:sz w:val="24"/>
          <w:szCs w:val="24"/>
        </w:rPr>
        <w:t>3.3.8.3</w:t>
      </w:r>
      <w:r w:rsidR="007F174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742">
        <w:rPr>
          <w:bCs w:val="0"/>
          <w:sz w:val="24"/>
          <w:szCs w:val="24"/>
        </w:rPr>
        <w:fldChar w:fldCharType="begin"/>
      </w:r>
      <w:r w:rsidR="007502E0">
        <w:rPr>
          <w:bCs w:val="0"/>
          <w:sz w:val="24"/>
          <w:szCs w:val="24"/>
        </w:rPr>
        <w:instrText xml:space="preserve"> REF _Ref440537086 \r \h </w:instrText>
      </w:r>
      <w:r w:rsidR="007F1742">
        <w:rPr>
          <w:bCs w:val="0"/>
          <w:sz w:val="24"/>
          <w:szCs w:val="24"/>
        </w:rPr>
      </w:r>
      <w:r w:rsidR="007F1742">
        <w:rPr>
          <w:bCs w:val="0"/>
          <w:sz w:val="24"/>
          <w:szCs w:val="24"/>
        </w:rPr>
        <w:fldChar w:fldCharType="separate"/>
      </w:r>
      <w:r w:rsidR="001A7C23">
        <w:rPr>
          <w:bCs w:val="0"/>
          <w:sz w:val="24"/>
          <w:szCs w:val="24"/>
        </w:rPr>
        <w:t>5.3</w:t>
      </w:r>
      <w:r w:rsidR="007F1742">
        <w:rPr>
          <w:bCs w:val="0"/>
          <w:sz w:val="24"/>
          <w:szCs w:val="24"/>
        </w:rPr>
        <w:fldChar w:fldCharType="end"/>
      </w:r>
      <w:r w:rsidR="007502E0" w:rsidRPr="00E71A48">
        <w:rPr>
          <w:bCs w:val="0"/>
          <w:spacing w:val="-1"/>
          <w:sz w:val="24"/>
          <w:szCs w:val="24"/>
        </w:rPr>
        <w:t>)</w:t>
      </w:r>
      <w:r w:rsidR="0046282D">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7F1742">
        <w:rPr>
          <w:bCs w:val="0"/>
          <w:sz w:val="24"/>
          <w:szCs w:val="24"/>
        </w:rPr>
        <w:fldChar w:fldCharType="begin"/>
      </w:r>
      <w:r w:rsidR="00D24034">
        <w:rPr>
          <w:bCs w:val="0"/>
          <w:sz w:val="24"/>
          <w:szCs w:val="24"/>
        </w:rPr>
        <w:instrText xml:space="preserve"> REF _Ref440270602 \r \h </w:instrText>
      </w:r>
      <w:r w:rsidR="007F1742">
        <w:rPr>
          <w:bCs w:val="0"/>
          <w:sz w:val="24"/>
          <w:szCs w:val="24"/>
        </w:rPr>
      </w:r>
      <w:r w:rsidR="007F1742">
        <w:rPr>
          <w:bCs w:val="0"/>
          <w:sz w:val="24"/>
          <w:szCs w:val="24"/>
        </w:rPr>
        <w:fldChar w:fldCharType="separate"/>
      </w:r>
      <w:r w:rsidR="001A7C23">
        <w:rPr>
          <w:bCs w:val="0"/>
          <w:sz w:val="24"/>
          <w:szCs w:val="24"/>
        </w:rPr>
        <w:t>5</w:t>
      </w:r>
      <w:r w:rsidR="007F174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804BE0">
        <w:fldChar w:fldCharType="begin"/>
      </w:r>
      <w:r w:rsidR="00804BE0">
        <w:instrText xml:space="preserve"> REF _Ref191386419 \n \h  \* MERGEFORMAT </w:instrText>
      </w:r>
      <w:r w:rsidR="00804BE0">
        <w:fldChar w:fldCharType="separate"/>
      </w:r>
      <w:r w:rsidR="001A7C23" w:rsidRPr="001A7C23">
        <w:rPr>
          <w:bCs w:val="0"/>
          <w:sz w:val="24"/>
          <w:szCs w:val="24"/>
        </w:rPr>
        <w:t>3.3.2</w:t>
      </w:r>
      <w:r w:rsidR="00804BE0">
        <w:fldChar w:fldCharType="end"/>
      </w:r>
      <w:r w:rsidR="00717F60" w:rsidRPr="00E71A48">
        <w:rPr>
          <w:bCs w:val="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804BE0">
        <w:fldChar w:fldCharType="begin"/>
      </w:r>
      <w:r w:rsidR="00804BE0">
        <w:instrText xml:space="preserve"> REF _Ref306005578 \r \h  \* MERGEFORMAT </w:instrText>
      </w:r>
      <w:r w:rsidR="00804BE0">
        <w:fldChar w:fldCharType="separate"/>
      </w:r>
      <w:r w:rsidR="001A7C23" w:rsidRPr="001A7C23">
        <w:rPr>
          <w:sz w:val="24"/>
          <w:szCs w:val="24"/>
        </w:rPr>
        <w:t>3.3.8.3</w:t>
      </w:r>
      <w:r w:rsidR="00804BE0">
        <w:fldChar w:fldCharType="end"/>
      </w:r>
      <w:r w:rsidR="00F21407" w:rsidRPr="00F21407">
        <w:rPr>
          <w:sz w:val="24"/>
          <w:szCs w:val="24"/>
        </w:rPr>
        <w:t xml:space="preserve"> и подразделе </w:t>
      </w:r>
      <w:r w:rsidR="00804BE0">
        <w:fldChar w:fldCharType="begin"/>
      </w:r>
      <w:r w:rsidR="00804BE0">
        <w:instrText xml:space="preserve"> REF _Ref441574649 \r \h  \* MERGEFORMAT </w:instrText>
      </w:r>
      <w:r w:rsidR="00804BE0">
        <w:fldChar w:fldCharType="separate"/>
      </w:r>
      <w:r w:rsidR="001A7C23" w:rsidRPr="001A7C23">
        <w:rPr>
          <w:sz w:val="24"/>
          <w:szCs w:val="24"/>
        </w:rPr>
        <w:t>5.18</w:t>
      </w:r>
      <w:r w:rsidR="00804BE0">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7F7EB4">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804BE0">
        <w:fldChar w:fldCharType="begin"/>
      </w:r>
      <w:r w:rsidR="00804BE0">
        <w:instrText xml:space="preserve"> REF _Ref440361959 \r \h  \* MERGEFORMAT </w:instrText>
      </w:r>
      <w:r w:rsidR="00804BE0">
        <w:fldChar w:fldCharType="separate"/>
      </w:r>
      <w:r w:rsidR="001A7C23" w:rsidRPr="001A7C23">
        <w:rPr>
          <w:bCs w:val="0"/>
          <w:sz w:val="24"/>
          <w:szCs w:val="24"/>
        </w:rPr>
        <w:t>5.5</w:t>
      </w:r>
      <w:r w:rsidR="00804BE0">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804BE0">
        <w:lastRenderedPageBreak/>
        <w:fldChar w:fldCharType="begin"/>
      </w:r>
      <w:r w:rsidR="00804BE0">
        <w:instrText xml:space="preserve"> REF _Ref440271036 \r \h  \* MERGEFORMAT </w:instrText>
      </w:r>
      <w:r w:rsidR="00804BE0">
        <w:fldChar w:fldCharType="separate"/>
      </w:r>
      <w:r w:rsidR="001A7C23" w:rsidRPr="001A7C23">
        <w:rPr>
          <w:bCs w:val="0"/>
          <w:sz w:val="24"/>
          <w:szCs w:val="24"/>
        </w:rPr>
        <w:t>5.4</w:t>
      </w:r>
      <w:r w:rsidR="00804BE0">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804BE0">
        <w:fldChar w:fldCharType="begin"/>
      </w:r>
      <w:r w:rsidR="00804BE0">
        <w:instrText xml:space="preserve"> REF _Ref55336310 \r \h  \* MERGEFORMAT </w:instrText>
      </w:r>
      <w:r w:rsidR="00804BE0">
        <w:fldChar w:fldCharType="separate"/>
      </w:r>
      <w:r w:rsidR="001A7C23" w:rsidRPr="001A7C23">
        <w:rPr>
          <w:bCs w:val="0"/>
          <w:sz w:val="24"/>
          <w:szCs w:val="24"/>
        </w:rPr>
        <w:t>5.1</w:t>
      </w:r>
      <w:r w:rsidR="00804BE0">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804BE0">
        <w:fldChar w:fldCharType="begin"/>
      </w:r>
      <w:r w:rsidR="00804BE0">
        <w:instrText xml:space="preserve"> REF _Ref55336310 \r \h  \* MERGEFORMAT </w:instrText>
      </w:r>
      <w:r w:rsidR="00804BE0">
        <w:fldChar w:fldCharType="separate"/>
      </w:r>
      <w:r w:rsidR="001A7C23" w:rsidRPr="001A7C23">
        <w:rPr>
          <w:bCs w:val="0"/>
          <w:sz w:val="24"/>
          <w:szCs w:val="24"/>
        </w:rPr>
        <w:t>5.1</w:t>
      </w:r>
      <w:r w:rsidR="00804BE0">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723"/>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724"/>
      <w:r w:rsidRPr="00E71A48">
        <w:rPr>
          <w:szCs w:val="24"/>
        </w:rPr>
        <w:t xml:space="preserve">Порядок подготовки </w:t>
      </w:r>
      <w:r w:rsidR="004B5EB3" w:rsidRPr="00E71A48">
        <w:rPr>
          <w:szCs w:val="24"/>
        </w:rPr>
        <w:t>Заявк</w:t>
      </w:r>
      <w:r w:rsidRPr="00E71A48">
        <w:rPr>
          <w:szCs w:val="24"/>
        </w:rPr>
        <w:t>и в письменной</w:t>
      </w:r>
      <w:r w:rsidR="009D0FB4">
        <w:rPr>
          <w:szCs w:val="24"/>
        </w:rPr>
        <w:t xml:space="preserve"> </w:t>
      </w:r>
      <w:r w:rsidR="009D0FB4" w:rsidRPr="006803F2">
        <w:rPr>
          <w:szCs w:val="24"/>
        </w:rPr>
        <w:t>(бумажной)</w:t>
      </w:r>
      <w:r w:rsidRPr="00E71A48">
        <w:rPr>
          <w:szCs w:val="24"/>
        </w:rPr>
        <w:t xml:space="preserve"> форме</w:t>
      </w:r>
      <w:bookmarkEnd w:id="265"/>
      <w:bookmarkEnd w:id="266"/>
      <w:bookmarkEnd w:id="267"/>
      <w:bookmarkEnd w:id="268"/>
      <w:bookmarkEnd w:id="269"/>
      <w:bookmarkEnd w:id="270"/>
      <w:bookmarkEnd w:id="271"/>
      <w:bookmarkEnd w:id="272"/>
      <w:bookmarkEnd w:id="273"/>
      <w:bookmarkEnd w:id="274"/>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Pr>
          <w:bCs w:val="0"/>
          <w:sz w:val="24"/>
          <w:szCs w:val="24"/>
        </w:rPr>
        <w:t xml:space="preserve">Предоставление Участником Заявки в письменной </w:t>
      </w:r>
      <w:r w:rsidR="009D0FB4" w:rsidRPr="006803F2">
        <w:rPr>
          <w:sz w:val="24"/>
          <w:szCs w:val="24"/>
        </w:rPr>
        <w:t>(бумажной)</w:t>
      </w:r>
      <w:r w:rsidR="009D0FB4">
        <w:rPr>
          <w:sz w:val="24"/>
          <w:szCs w:val="24"/>
        </w:rPr>
        <w:t xml:space="preserve"> </w:t>
      </w:r>
      <w:r>
        <w:rPr>
          <w:bCs w:val="0"/>
          <w:sz w:val="24"/>
          <w:szCs w:val="24"/>
        </w:rPr>
        <w:t>форме не предусмотрено</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804BE0">
        <w:fldChar w:fldCharType="begin"/>
      </w:r>
      <w:r w:rsidR="00804BE0">
        <w:instrText xml:space="preserve"> REF _Ref306005578 \r \h  \* MERGEFORMAT </w:instrText>
      </w:r>
      <w:r w:rsidR="00804BE0">
        <w:fldChar w:fldCharType="separate"/>
      </w:r>
      <w:r w:rsidR="001A7C23" w:rsidRPr="001A7C23">
        <w:rPr>
          <w:sz w:val="24"/>
          <w:szCs w:val="24"/>
        </w:rPr>
        <w:t>3.3.8.3</w:t>
      </w:r>
      <w:r w:rsidR="00804BE0">
        <w:fldChar w:fldCharType="end"/>
      </w:r>
      <w:r w:rsidR="00F21407" w:rsidRPr="00F21407">
        <w:rPr>
          <w:sz w:val="24"/>
          <w:szCs w:val="24"/>
        </w:rPr>
        <w:t xml:space="preserve"> и подразделе </w:t>
      </w:r>
      <w:r w:rsidR="00804BE0">
        <w:fldChar w:fldCharType="begin"/>
      </w:r>
      <w:r w:rsidR="00804BE0">
        <w:instrText xml:space="preserve"> REF _Ref441574649 \r \h  \* MERGEFORMAT </w:instrText>
      </w:r>
      <w:r w:rsidR="00804BE0">
        <w:fldChar w:fldCharType="separate"/>
      </w:r>
      <w:r w:rsidR="001A7C23" w:rsidRPr="001A7C23">
        <w:rPr>
          <w:sz w:val="24"/>
          <w:szCs w:val="24"/>
        </w:rPr>
        <w:t>5.18</w:t>
      </w:r>
      <w:r w:rsidR="00804BE0">
        <w:fldChar w:fldCharType="end"/>
      </w:r>
      <w:r>
        <w:rPr>
          <w:bCs w:val="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725"/>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804BE0">
        <w:fldChar w:fldCharType="begin"/>
      </w:r>
      <w:r w:rsidR="00804BE0">
        <w:instrText xml:space="preserve"> REF _Ref440289953 \r \h  \* MERGEFORMAT </w:instrText>
      </w:r>
      <w:r w:rsidR="00804BE0">
        <w:fldChar w:fldCharType="separate"/>
      </w:r>
      <w:r w:rsidR="001A7C23" w:rsidRPr="001A7C23">
        <w:rPr>
          <w:bCs w:val="0"/>
          <w:sz w:val="24"/>
          <w:szCs w:val="24"/>
        </w:rPr>
        <w:t>3.4.1.3</w:t>
      </w:r>
      <w:r w:rsidR="00804BE0">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726"/>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727"/>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w:t>
      </w:r>
      <w:r w:rsidRPr="00E71A48">
        <w:rPr>
          <w:bCs w:val="0"/>
          <w:sz w:val="24"/>
          <w:szCs w:val="24"/>
        </w:rPr>
        <w:lastRenderedPageBreak/>
        <w:t xml:space="preserve">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72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4"/>
    </w:p>
    <w:p w:rsidR="001359EE" w:rsidRPr="001359EE" w:rsidRDefault="00216641" w:rsidP="001359EE">
      <w:pPr>
        <w:widowControl w:val="0"/>
        <w:shd w:val="clear" w:color="auto" w:fill="FFFFFF"/>
        <w:tabs>
          <w:tab w:val="left" w:pos="1701"/>
        </w:tabs>
        <w:autoSpaceDE w:val="0"/>
        <w:spacing w:after="100" w:line="264" w:lineRule="auto"/>
        <w:ind w:right="17" w:firstLine="0"/>
        <w:rPr>
          <w:rFonts w:eastAsia="Calibri"/>
          <w:sz w:val="24"/>
          <w:szCs w:val="24"/>
          <w:lang w:eastAsia="en-US"/>
        </w:rPr>
      </w:pPr>
      <w:proofErr w:type="gramStart"/>
      <w:r w:rsidRPr="001359EE">
        <w:rPr>
          <w:b/>
          <w:bCs w:val="0"/>
          <w:sz w:val="24"/>
          <w:szCs w:val="24"/>
          <w:u w:val="single"/>
        </w:rPr>
        <w:t>По Лоту №1:</w:t>
      </w:r>
      <w:r w:rsidR="00717F60" w:rsidRPr="001359EE">
        <w:rPr>
          <w:bCs w:val="0"/>
          <w:sz w:val="24"/>
          <w:szCs w:val="24"/>
        </w:rPr>
        <w:t xml:space="preserve"> </w:t>
      </w:r>
      <w:r w:rsidR="001359EE" w:rsidRPr="001359EE">
        <w:rPr>
          <w:b/>
          <w:sz w:val="24"/>
          <w:szCs w:val="24"/>
        </w:rPr>
        <w:t>1 568 275,00</w:t>
      </w:r>
      <w:r w:rsidR="001359EE" w:rsidRPr="001359EE">
        <w:rPr>
          <w:sz w:val="24"/>
          <w:szCs w:val="24"/>
        </w:rPr>
        <w:t xml:space="preserve"> (Один миллион пятьсот шестьдесят восемь тысяч двести семьдесят пять) рублей 00 </w:t>
      </w:r>
      <w:r w:rsidR="00155DAF" w:rsidRPr="001359EE">
        <w:rPr>
          <w:sz w:val="24"/>
          <w:szCs w:val="24"/>
        </w:rPr>
        <w:t xml:space="preserve">копеек РФ, без учета НДС; НДС составляет </w:t>
      </w:r>
      <w:r w:rsidR="001359EE" w:rsidRPr="001359EE">
        <w:rPr>
          <w:b/>
          <w:sz w:val="24"/>
          <w:szCs w:val="24"/>
        </w:rPr>
        <w:t>282 289,50</w:t>
      </w:r>
      <w:r w:rsidR="001359EE" w:rsidRPr="001359EE">
        <w:rPr>
          <w:sz w:val="24"/>
          <w:szCs w:val="24"/>
        </w:rPr>
        <w:t xml:space="preserve"> (Двести восемьдесят две тысячи двести восемьдесят девять) рублей 50 </w:t>
      </w:r>
      <w:r w:rsidR="00155DAF" w:rsidRPr="001359EE">
        <w:rPr>
          <w:sz w:val="24"/>
          <w:szCs w:val="24"/>
        </w:rPr>
        <w:t xml:space="preserve">копеек РФ; </w:t>
      </w:r>
      <w:r w:rsidR="001359EE" w:rsidRPr="001359EE">
        <w:rPr>
          <w:b/>
          <w:sz w:val="24"/>
          <w:szCs w:val="24"/>
        </w:rPr>
        <w:t>1 850 564,50</w:t>
      </w:r>
      <w:r w:rsidR="001359EE" w:rsidRPr="001359EE">
        <w:rPr>
          <w:sz w:val="24"/>
          <w:szCs w:val="24"/>
        </w:rPr>
        <w:t xml:space="preserve"> (Один миллион восемьсот пятьдесят тысяч пятьсот шестьдесят четыре) рубля 50 </w:t>
      </w:r>
      <w:r w:rsidR="00155DAF" w:rsidRPr="001359EE">
        <w:rPr>
          <w:sz w:val="24"/>
          <w:szCs w:val="24"/>
        </w:rPr>
        <w:t>копеек РФ, с учетом НДС</w:t>
      </w:r>
      <w:r w:rsidR="001359EE" w:rsidRPr="001359EE">
        <w:rPr>
          <w:sz w:val="24"/>
          <w:szCs w:val="24"/>
        </w:rPr>
        <w:t>.</w:t>
      </w:r>
      <w:proofErr w:type="gramEnd"/>
    </w:p>
    <w:p w:rsidR="004F657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6282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F1742">
        <w:rPr>
          <w:bCs w:val="0"/>
          <w:sz w:val="24"/>
          <w:szCs w:val="24"/>
        </w:rPr>
        <w:fldChar w:fldCharType="begin"/>
      </w:r>
      <w:r w:rsidR="003F3A69">
        <w:rPr>
          <w:bCs w:val="0"/>
          <w:sz w:val="24"/>
          <w:szCs w:val="24"/>
        </w:rPr>
        <w:instrText xml:space="preserve"> REF _Ref55336310 \r \h </w:instrText>
      </w:r>
      <w:r w:rsidR="007F1742">
        <w:rPr>
          <w:bCs w:val="0"/>
          <w:sz w:val="24"/>
          <w:szCs w:val="24"/>
        </w:rPr>
      </w:r>
      <w:r w:rsidR="007F1742">
        <w:rPr>
          <w:bCs w:val="0"/>
          <w:sz w:val="24"/>
          <w:szCs w:val="24"/>
        </w:rPr>
        <w:fldChar w:fldCharType="separate"/>
      </w:r>
      <w:r w:rsidR="001A7C23">
        <w:rPr>
          <w:bCs w:val="0"/>
          <w:sz w:val="24"/>
          <w:szCs w:val="24"/>
        </w:rPr>
        <w:t>5.1</w:t>
      </w:r>
      <w:r w:rsidR="007F174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1C4BB0" w:rsidRPr="005D252F">
        <w:rPr>
          <w:bCs w:val="0"/>
          <w:sz w:val="24"/>
          <w:szCs w:val="24"/>
        </w:rPr>
        <w:t>работ</w:t>
      </w:r>
      <w:r w:rsidR="001C4BB0"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F1742">
        <w:rPr>
          <w:bCs w:val="0"/>
          <w:sz w:val="24"/>
          <w:szCs w:val="24"/>
        </w:rPr>
        <w:fldChar w:fldCharType="begin"/>
      </w:r>
      <w:r w:rsidR="003F3A69">
        <w:rPr>
          <w:bCs w:val="0"/>
          <w:sz w:val="24"/>
          <w:szCs w:val="24"/>
        </w:rPr>
        <w:instrText xml:space="preserve"> REF _Ref440271072 \r \h </w:instrText>
      </w:r>
      <w:r w:rsidR="007F1742">
        <w:rPr>
          <w:bCs w:val="0"/>
          <w:sz w:val="24"/>
          <w:szCs w:val="24"/>
        </w:rPr>
      </w:r>
      <w:r w:rsidR="007F1742">
        <w:rPr>
          <w:bCs w:val="0"/>
          <w:sz w:val="24"/>
          <w:szCs w:val="24"/>
        </w:rPr>
        <w:fldChar w:fldCharType="separate"/>
      </w:r>
      <w:r w:rsidR="001A7C23">
        <w:rPr>
          <w:bCs w:val="0"/>
          <w:sz w:val="24"/>
          <w:szCs w:val="24"/>
        </w:rPr>
        <w:t>5.2</w:t>
      </w:r>
      <w:r w:rsidR="007F1742">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w:t>
      </w:r>
      <w:r w:rsidR="007F76D6">
        <w:rPr>
          <w:sz w:val="24"/>
          <w:szCs w:val="24"/>
        </w:rPr>
        <w:t>выполнения работ</w:t>
      </w:r>
      <w:r w:rsidR="00EA1723">
        <w:rPr>
          <w:sz w:val="24"/>
          <w:szCs w:val="24"/>
        </w:rPr>
        <w:t xml:space="preserve"> (подраздел </w:t>
      </w:r>
      <w:r w:rsidR="007F1742">
        <w:rPr>
          <w:sz w:val="24"/>
          <w:szCs w:val="24"/>
        </w:rPr>
        <w:fldChar w:fldCharType="begin"/>
      </w:r>
      <w:r w:rsidR="00EA1723">
        <w:rPr>
          <w:sz w:val="24"/>
          <w:szCs w:val="24"/>
        </w:rPr>
        <w:instrText xml:space="preserve"> REF _Ref440361439 \r \h </w:instrText>
      </w:r>
      <w:r w:rsidR="007F1742">
        <w:rPr>
          <w:sz w:val="24"/>
          <w:szCs w:val="24"/>
        </w:rPr>
      </w:r>
      <w:r w:rsidR="007F1742">
        <w:rPr>
          <w:sz w:val="24"/>
          <w:szCs w:val="24"/>
        </w:rPr>
        <w:fldChar w:fldCharType="separate"/>
      </w:r>
      <w:r w:rsidR="001A7C23">
        <w:rPr>
          <w:sz w:val="24"/>
          <w:szCs w:val="24"/>
        </w:rPr>
        <w:t>5.5</w:t>
      </w:r>
      <w:r w:rsidR="007F1742">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В рамках оце</w:t>
      </w:r>
      <w:r w:rsidR="001B5C3E">
        <w:rPr>
          <w:bCs w:val="0"/>
          <w:sz w:val="24"/>
          <w:szCs w:val="24"/>
        </w:rPr>
        <w:t xml:space="preserve">ночной стадии, предусмотренной </w:t>
      </w:r>
      <w:r w:rsidRPr="00546518">
        <w:rPr>
          <w:bCs w:val="0"/>
          <w:sz w:val="24"/>
          <w:szCs w:val="24"/>
        </w:rPr>
        <w:t xml:space="preserve">пунктом </w:t>
      </w:r>
      <w:r w:rsidR="007F1742">
        <w:rPr>
          <w:bCs w:val="0"/>
          <w:sz w:val="24"/>
          <w:szCs w:val="24"/>
        </w:rPr>
        <w:fldChar w:fldCharType="begin"/>
      </w:r>
      <w:r w:rsidR="003F3A69">
        <w:rPr>
          <w:bCs w:val="0"/>
          <w:sz w:val="24"/>
          <w:szCs w:val="24"/>
        </w:rPr>
        <w:instrText xml:space="preserve"> REF _Ref306138385 \r \h </w:instrText>
      </w:r>
      <w:r w:rsidR="007F1742">
        <w:rPr>
          <w:bCs w:val="0"/>
          <w:sz w:val="24"/>
          <w:szCs w:val="24"/>
        </w:rPr>
      </w:r>
      <w:r w:rsidR="007F1742">
        <w:rPr>
          <w:bCs w:val="0"/>
          <w:sz w:val="24"/>
          <w:szCs w:val="24"/>
        </w:rPr>
        <w:fldChar w:fldCharType="separate"/>
      </w:r>
      <w:r w:rsidR="001A7C23">
        <w:rPr>
          <w:bCs w:val="0"/>
          <w:sz w:val="24"/>
          <w:szCs w:val="24"/>
        </w:rPr>
        <w:t>3.6.4</w:t>
      </w:r>
      <w:r w:rsidR="007F174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729"/>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804BE0">
        <w:fldChar w:fldCharType="begin"/>
      </w:r>
      <w:r w:rsidR="00804BE0">
        <w:instrText xml:space="preserve"> REF _Ref191386451 \n \h  \* MERGEFORMAT </w:instrText>
      </w:r>
      <w:r w:rsidR="00804BE0">
        <w:fldChar w:fldCharType="separate"/>
      </w:r>
      <w:r w:rsidR="001A7C23" w:rsidRPr="001A7C23">
        <w:rPr>
          <w:bCs w:val="0"/>
          <w:sz w:val="24"/>
          <w:szCs w:val="24"/>
        </w:rPr>
        <w:t>3.3.9</w:t>
      </w:r>
      <w:r w:rsidR="00804BE0">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F1742">
        <w:fldChar w:fldCharType="begin"/>
      </w:r>
      <w:r w:rsidR="001E2AA2">
        <w:rPr>
          <w:bCs w:val="0"/>
          <w:sz w:val="24"/>
          <w:szCs w:val="24"/>
        </w:rPr>
        <w:instrText xml:space="preserve"> REF _Ref440876618 \r \h </w:instrText>
      </w:r>
      <w:r w:rsidR="007F1742">
        <w:fldChar w:fldCharType="separate"/>
      </w:r>
      <w:r w:rsidR="001A7C23">
        <w:rPr>
          <w:bCs w:val="0"/>
          <w:sz w:val="24"/>
          <w:szCs w:val="24"/>
        </w:rPr>
        <w:t>3.3.10</w:t>
      </w:r>
      <w:r w:rsidR="007F1742">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 xml:space="preserve">(физическое лицо – обладать </w:t>
      </w:r>
      <w:r w:rsidR="009D7F01" w:rsidRPr="00E71A48">
        <w:rPr>
          <w:color w:val="000000"/>
          <w:sz w:val="24"/>
          <w:szCs w:val="24"/>
        </w:rPr>
        <w:lastRenderedPageBreak/>
        <w:t>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Реестр недобросовестных поставщиков</w:t>
      </w:r>
      <w:r w:rsidRPr="001851F9">
        <w:rPr>
          <w:rFonts w:eastAsia="Arial Unicode MS"/>
          <w:sz w:val="24"/>
          <w:szCs w:val="24"/>
          <w:lang w:eastAsia="ru-RU"/>
        </w:rPr>
        <w:t xml:space="preserve">, который ведется в соответствии с Федеральным законом от </w:t>
      </w:r>
      <w:r w:rsidR="001851F9" w:rsidRPr="001851F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851F9">
        <w:rPr>
          <w:rFonts w:eastAsia="Arial Unicode MS"/>
          <w:sz w:val="24"/>
          <w:szCs w:val="24"/>
          <w:lang w:eastAsia="ru-RU"/>
        </w:rPr>
        <w:t>;</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804BE0">
        <w:fldChar w:fldCharType="begin"/>
      </w:r>
      <w:r w:rsidR="00804BE0">
        <w:instrText xml:space="preserve"> REF _Ref440275279 \r \h  \* MERGEFORMAT </w:instrText>
      </w:r>
      <w:r w:rsidR="00804BE0">
        <w:fldChar w:fldCharType="separate"/>
      </w:r>
      <w:r w:rsidR="001A7C23" w:rsidRPr="001A7C23">
        <w:rPr>
          <w:sz w:val="24"/>
          <w:szCs w:val="24"/>
        </w:rPr>
        <w:t>1.1.4</w:t>
      </w:r>
      <w:r w:rsidR="00804BE0">
        <w:fldChar w:fldCharType="end"/>
      </w:r>
      <w:r w:rsidRPr="009F2BF9">
        <w:rPr>
          <w:sz w:val="24"/>
          <w:szCs w:val="24"/>
        </w:rPr>
        <w:t xml:space="preserve"> и разделе </w:t>
      </w:r>
      <w:r w:rsidR="00804BE0">
        <w:fldChar w:fldCharType="begin"/>
      </w:r>
      <w:r w:rsidR="00804BE0">
        <w:instrText xml:space="preserve"> REF _Ref440270568 \r \h  \* MERGEFORMAT </w:instrText>
      </w:r>
      <w:r w:rsidR="00804BE0">
        <w:fldChar w:fldCharType="separate"/>
      </w:r>
      <w:r w:rsidR="001A7C23">
        <w:t>4</w:t>
      </w:r>
      <w:r w:rsidR="00804BE0">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001B5C3E">
        <w:rPr>
          <w:bCs w:val="0"/>
          <w:sz w:val="24"/>
          <w:szCs w:val="24"/>
        </w:rPr>
        <w:t xml:space="preserve">Для </w:t>
      </w:r>
      <w:r w:rsidR="001B5C3E">
        <w:rPr>
          <w:bCs w:val="0"/>
          <w:sz w:val="24"/>
          <w:szCs w:val="24"/>
        </w:rPr>
        <w:lastRenderedPageBreak/>
        <w:t>юридических,</w:t>
      </w:r>
      <w:r w:rsidRPr="000F4365">
        <w:rPr>
          <w:bCs w:val="0"/>
          <w:sz w:val="24"/>
          <w:szCs w:val="24"/>
        </w:rPr>
        <w:t xml:space="preserve">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27E91"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Копи</w:t>
      </w:r>
      <w:r w:rsidR="004A0CCC">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210575">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w:t>
      </w:r>
      <w:r w:rsidR="001B5C3E">
        <w:rPr>
          <w:sz w:val="24"/>
          <w:szCs w:val="24"/>
        </w:rPr>
        <w:t>и на них</w:t>
      </w:r>
      <w:r w:rsidR="00553A57" w:rsidRPr="00B20653">
        <w:rPr>
          <w:sz w:val="24"/>
          <w:szCs w:val="24"/>
        </w:rPr>
        <w:t xml:space="preserve">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804BE0">
        <w:fldChar w:fldCharType="begin"/>
      </w:r>
      <w:r w:rsidR="00804BE0">
        <w:instrText xml:space="preserve"> REF _Ref440271993 \r \h  \* MERGEFORMAT </w:instrText>
      </w:r>
      <w:r w:rsidR="00804BE0">
        <w:fldChar w:fldCharType="separate"/>
      </w:r>
      <w:r w:rsidR="001A7C23" w:rsidRPr="001A7C23">
        <w:rPr>
          <w:sz w:val="24"/>
          <w:szCs w:val="24"/>
        </w:rPr>
        <w:t>5.11</w:t>
      </w:r>
      <w:r w:rsidR="00804BE0">
        <w:fldChar w:fldCharType="end"/>
      </w:r>
      <w:r w:rsidR="00A600E3" w:rsidRPr="00DB4CA4">
        <w:rPr>
          <w:sz w:val="24"/>
          <w:szCs w:val="24"/>
        </w:rPr>
        <w:t>)</w:t>
      </w:r>
      <w:r w:rsidR="00F82225" w:rsidRPr="00DB4CA4">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F1742">
        <w:rPr>
          <w:sz w:val="24"/>
          <w:szCs w:val="24"/>
        </w:rPr>
        <w:fldChar w:fldCharType="begin"/>
      </w:r>
      <w:r w:rsidR="003F3A69">
        <w:rPr>
          <w:sz w:val="24"/>
          <w:szCs w:val="24"/>
        </w:rPr>
        <w:instrText xml:space="preserve"> REF _Ref440271964 \r \h </w:instrText>
      </w:r>
      <w:r w:rsidR="007F1742">
        <w:rPr>
          <w:sz w:val="24"/>
          <w:szCs w:val="24"/>
        </w:rPr>
      </w:r>
      <w:r w:rsidR="007F1742">
        <w:rPr>
          <w:sz w:val="24"/>
          <w:szCs w:val="24"/>
        </w:rPr>
        <w:fldChar w:fldCharType="separate"/>
      </w:r>
      <w:r w:rsidR="001A7C23">
        <w:rPr>
          <w:sz w:val="24"/>
          <w:szCs w:val="24"/>
        </w:rPr>
        <w:t>5.1.3</w:t>
      </w:r>
      <w:r w:rsidR="007F1742">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F1742">
        <w:rPr>
          <w:sz w:val="24"/>
          <w:szCs w:val="24"/>
        </w:rPr>
        <w:fldChar w:fldCharType="begin"/>
      </w:r>
      <w:r w:rsidR="003F3A69">
        <w:rPr>
          <w:sz w:val="24"/>
          <w:szCs w:val="24"/>
        </w:rPr>
        <w:instrText xml:space="preserve"> REF _Ref440272035 \r \h </w:instrText>
      </w:r>
      <w:r w:rsidR="007F1742">
        <w:rPr>
          <w:sz w:val="24"/>
          <w:szCs w:val="24"/>
        </w:rPr>
      </w:r>
      <w:r w:rsidR="007F1742">
        <w:rPr>
          <w:sz w:val="24"/>
          <w:szCs w:val="24"/>
        </w:rPr>
        <w:fldChar w:fldCharType="separate"/>
      </w:r>
      <w:r w:rsidR="001A7C23">
        <w:rPr>
          <w:sz w:val="24"/>
          <w:szCs w:val="24"/>
        </w:rPr>
        <w:t>5.12</w:t>
      </w:r>
      <w:r w:rsidR="007F174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F1742">
        <w:rPr>
          <w:sz w:val="24"/>
          <w:szCs w:val="24"/>
        </w:rPr>
        <w:fldChar w:fldCharType="begin"/>
      </w:r>
      <w:r w:rsidR="003F3A69">
        <w:rPr>
          <w:sz w:val="24"/>
          <w:szCs w:val="24"/>
        </w:rPr>
        <w:instrText xml:space="preserve"> REF _Ref440272051 \r \h </w:instrText>
      </w:r>
      <w:r w:rsidR="007F1742">
        <w:rPr>
          <w:sz w:val="24"/>
          <w:szCs w:val="24"/>
        </w:rPr>
      </w:r>
      <w:r w:rsidR="007F1742">
        <w:rPr>
          <w:sz w:val="24"/>
          <w:szCs w:val="24"/>
        </w:rPr>
        <w:fldChar w:fldCharType="separate"/>
      </w:r>
      <w:r w:rsidR="001A7C23">
        <w:rPr>
          <w:sz w:val="24"/>
          <w:szCs w:val="24"/>
        </w:rPr>
        <w:t>5.13</w:t>
      </w:r>
      <w:r w:rsidR="007F1742">
        <w:rPr>
          <w:sz w:val="24"/>
          <w:szCs w:val="24"/>
        </w:rPr>
        <w:fldChar w:fldCharType="end"/>
      </w:r>
      <w:r w:rsidR="00A600E3" w:rsidRPr="00A92723">
        <w:rPr>
          <w:sz w:val="24"/>
          <w:szCs w:val="24"/>
        </w:rPr>
        <w:t>)</w:t>
      </w:r>
      <w:r w:rsidRPr="00A92723">
        <w:rPr>
          <w:sz w:val="24"/>
          <w:szCs w:val="24"/>
        </w:rPr>
        <w:t>;</w:t>
      </w:r>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86515">
        <w:rPr>
          <w:sz w:val="24"/>
          <w:szCs w:val="24"/>
        </w:rPr>
        <w:t xml:space="preserve"> </w:t>
      </w:r>
      <w:r w:rsidR="00586515">
        <w:rPr>
          <w:szCs w:val="24"/>
        </w:rPr>
        <w:t>(</w:t>
      </w:r>
      <w:r w:rsidR="004A0CCC" w:rsidRPr="00F95B37">
        <w:rPr>
          <w:sz w:val="24"/>
          <w:szCs w:val="24"/>
        </w:rPr>
        <w:t xml:space="preserve">желательное </w:t>
      </w:r>
      <w:r w:rsidR="004A0CCC" w:rsidRPr="00F95B37">
        <w:rPr>
          <w:sz w:val="24"/>
          <w:szCs w:val="24"/>
        </w:rPr>
        <w:lastRenderedPageBreak/>
        <w:t>требование, предоставляется Участником при наличии</w:t>
      </w:r>
      <w:r w:rsidR="00586515">
        <w:rPr>
          <w:szCs w:val="24"/>
        </w:rPr>
        <w:t>)</w:t>
      </w:r>
      <w:r w:rsidR="00F82225" w:rsidRPr="00F82225">
        <w:rPr>
          <w:sz w:val="24"/>
          <w:szCs w:val="24"/>
        </w:rPr>
        <w:t>;</w:t>
      </w:r>
      <w:proofErr w:type="gramEnd"/>
    </w:p>
    <w:p w:rsidR="00F82225" w:rsidRPr="004A0CCC" w:rsidRDefault="00D87E17"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179D3">
        <w:rPr>
          <w:sz w:val="24"/>
          <w:szCs w:val="24"/>
        </w:rPr>
        <w:t>05</w:t>
      </w:r>
      <w:r w:rsidR="000179D3" w:rsidRPr="00F82225">
        <w:rPr>
          <w:sz w:val="24"/>
          <w:szCs w:val="24"/>
        </w:rPr>
        <w:t>.0</w:t>
      </w:r>
      <w:r w:rsidR="000179D3">
        <w:rPr>
          <w:sz w:val="24"/>
          <w:szCs w:val="24"/>
        </w:rPr>
        <w:t>6</w:t>
      </w:r>
      <w:r w:rsidR="000179D3" w:rsidRPr="00F82225">
        <w:rPr>
          <w:sz w:val="24"/>
          <w:szCs w:val="24"/>
        </w:rPr>
        <w:t>.201</w:t>
      </w:r>
      <w:r w:rsidR="000179D3">
        <w:rPr>
          <w:sz w:val="24"/>
          <w:szCs w:val="24"/>
        </w:rPr>
        <w:t>5</w:t>
      </w:r>
      <w:r w:rsidR="000179D3" w:rsidRPr="00F82225">
        <w:rPr>
          <w:sz w:val="24"/>
          <w:szCs w:val="24"/>
        </w:rPr>
        <w:t xml:space="preserve"> N ММВ-7-</w:t>
      </w:r>
      <w:r w:rsidR="000179D3">
        <w:rPr>
          <w:sz w:val="24"/>
          <w:szCs w:val="24"/>
        </w:rPr>
        <w:t>17</w:t>
      </w:r>
      <w:r w:rsidR="000179D3" w:rsidRPr="00F82225">
        <w:rPr>
          <w:sz w:val="24"/>
          <w:szCs w:val="24"/>
        </w:rPr>
        <w:t>/</w:t>
      </w:r>
      <w:r w:rsidR="000179D3">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586515">
        <w:rPr>
          <w:sz w:val="24"/>
          <w:szCs w:val="24"/>
        </w:rPr>
        <w:t xml:space="preserve"> </w:t>
      </w:r>
      <w:r w:rsidR="00586515">
        <w:rPr>
          <w:szCs w:val="24"/>
        </w:rPr>
        <w:t>(</w:t>
      </w:r>
      <w:r w:rsidR="00586515" w:rsidRPr="004A0CCC">
        <w:rPr>
          <w:sz w:val="24"/>
          <w:szCs w:val="24"/>
        </w:rPr>
        <w:t>желательное условие)</w:t>
      </w:r>
      <w:r w:rsidR="00F82225" w:rsidRPr="004A0CCC">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97A76"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C97A76">
        <w:rPr>
          <w:sz w:val="24"/>
          <w:szCs w:val="24"/>
        </w:rPr>
        <w:t>наличия заключения аудиторской проверки при проведении добровольного аудита</w:t>
      </w:r>
      <w:r w:rsidR="00C97A76" w:rsidRPr="00C97A76">
        <w:rPr>
          <w:sz w:val="24"/>
          <w:szCs w:val="24"/>
        </w:rPr>
        <w:t xml:space="preserve"> (желательное требование)</w:t>
      </w:r>
      <w:r w:rsidRPr="00C97A76">
        <w:rPr>
          <w:sz w:val="24"/>
          <w:szCs w:val="24"/>
        </w:rPr>
        <w:t>;</w:t>
      </w:r>
    </w:p>
    <w:p w:rsidR="00F82225" w:rsidRPr="00270DD6"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270DD6">
        <w:rPr>
          <w:sz w:val="24"/>
          <w:szCs w:val="24"/>
        </w:rPr>
        <w:t>Анкета Участника закупки</w:t>
      </w:r>
      <w:r w:rsidR="00A154B7" w:rsidRPr="00270DD6">
        <w:rPr>
          <w:sz w:val="24"/>
          <w:szCs w:val="24"/>
        </w:rPr>
        <w:t xml:space="preserve"> </w:t>
      </w:r>
      <w:r w:rsidR="00A154B7" w:rsidRPr="00270DD6">
        <w:rPr>
          <w:bCs w:val="0"/>
          <w:sz w:val="24"/>
          <w:szCs w:val="24"/>
        </w:rPr>
        <w:t>по форме и в соответствии с инструкциями, приведенными в настоящей Документации</w:t>
      </w:r>
      <w:r w:rsidR="00F82225" w:rsidRPr="00270DD6">
        <w:rPr>
          <w:sz w:val="24"/>
          <w:szCs w:val="24"/>
        </w:rPr>
        <w:t xml:space="preserve"> </w:t>
      </w:r>
      <w:r w:rsidR="009948B4" w:rsidRPr="00270DD6">
        <w:rPr>
          <w:sz w:val="24"/>
          <w:szCs w:val="24"/>
        </w:rPr>
        <w:t>(</w:t>
      </w:r>
      <w:r w:rsidR="003F3A69" w:rsidRPr="00270DD6">
        <w:rPr>
          <w:sz w:val="24"/>
          <w:szCs w:val="24"/>
        </w:rPr>
        <w:t>подраздел</w:t>
      </w:r>
      <w:r w:rsidR="009948B4" w:rsidRPr="00270DD6">
        <w:rPr>
          <w:sz w:val="24"/>
          <w:szCs w:val="24"/>
        </w:rPr>
        <w:t xml:space="preserve"> </w:t>
      </w:r>
      <w:r w:rsidR="00804BE0">
        <w:fldChar w:fldCharType="begin"/>
      </w:r>
      <w:r w:rsidR="00804BE0">
        <w:instrText xml:space="preserve"> REF _Ref440272119 \r \h  \* MERGEFORMAT </w:instrText>
      </w:r>
      <w:r w:rsidR="00804BE0">
        <w:fldChar w:fldCharType="separate"/>
      </w:r>
      <w:r w:rsidR="001A7C23" w:rsidRPr="001A7C23">
        <w:rPr>
          <w:sz w:val="24"/>
          <w:szCs w:val="24"/>
        </w:rPr>
        <w:t>5.7.1</w:t>
      </w:r>
      <w:r w:rsidR="00804BE0">
        <w:fldChar w:fldCharType="end"/>
      </w:r>
      <w:r w:rsidR="009948B4" w:rsidRPr="00270DD6">
        <w:rPr>
          <w:sz w:val="24"/>
          <w:szCs w:val="24"/>
        </w:rPr>
        <w:t>)</w:t>
      </w:r>
      <w:r w:rsidR="00270DD6" w:rsidRPr="00270DD6">
        <w:rPr>
          <w:sz w:val="24"/>
          <w:szCs w:val="24"/>
        </w:rPr>
        <w:t xml:space="preserve"> с приложением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F82225" w:rsidRPr="00270DD6">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7F1742">
        <w:rPr>
          <w:sz w:val="24"/>
          <w:szCs w:val="24"/>
        </w:rPr>
        <w:fldChar w:fldCharType="begin"/>
      </w:r>
      <w:r w:rsidR="003F3A69">
        <w:rPr>
          <w:sz w:val="24"/>
          <w:szCs w:val="24"/>
        </w:rPr>
        <w:instrText xml:space="preserve"> REF _Ref440272147 \r \h </w:instrText>
      </w:r>
      <w:r w:rsidR="007F1742">
        <w:rPr>
          <w:sz w:val="24"/>
          <w:szCs w:val="24"/>
        </w:rPr>
      </w:r>
      <w:r w:rsidR="007F1742">
        <w:rPr>
          <w:sz w:val="24"/>
          <w:szCs w:val="24"/>
        </w:rPr>
        <w:fldChar w:fldCharType="separate"/>
      </w:r>
      <w:r w:rsidR="001A7C23">
        <w:rPr>
          <w:sz w:val="24"/>
          <w:szCs w:val="24"/>
        </w:rPr>
        <w:t>5.7.2</w:t>
      </w:r>
      <w:r w:rsidR="007F1742">
        <w:rPr>
          <w:sz w:val="24"/>
          <w:szCs w:val="24"/>
        </w:rPr>
        <w:fldChar w:fldCharType="end"/>
      </w:r>
      <w:r w:rsidR="003F3A69">
        <w:rPr>
          <w:sz w:val="24"/>
          <w:szCs w:val="24"/>
        </w:rPr>
        <w:t>)</w:t>
      </w:r>
      <w:r w:rsidR="00DD56CB" w:rsidRPr="00DD56CB">
        <w:rPr>
          <w:sz w:val="24"/>
          <w:szCs w:val="24"/>
        </w:rPr>
        <w:t xml:space="preserve"> </w:t>
      </w:r>
      <w:r w:rsidR="00DD56CB" w:rsidRPr="0012081A">
        <w:rPr>
          <w:sz w:val="24"/>
          <w:szCs w:val="24"/>
        </w:rPr>
        <w:t xml:space="preserve">– </w:t>
      </w:r>
      <w:r w:rsidR="00DD56CB" w:rsidRPr="0012081A">
        <w:rPr>
          <w:sz w:val="24"/>
          <w:szCs w:val="24"/>
        </w:rPr>
        <w:lastRenderedPageBreak/>
        <w:t>предоставляется только теми Участниками/</w:t>
      </w:r>
      <w:r w:rsidR="00DD56CB">
        <w:rPr>
          <w:sz w:val="24"/>
          <w:szCs w:val="24"/>
        </w:rPr>
        <w:t>субподрядчиками/</w:t>
      </w:r>
      <w:r w:rsidR="00DD56CB"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D56CB" w:rsidRPr="0012081A">
        <w:rPr>
          <w:sz w:val="24"/>
          <w:szCs w:val="24"/>
        </w:rPr>
        <w:t xml:space="preserve"> предпринимательства в Российской Федерации»)</w:t>
      </w:r>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40"/>
    </w:p>
    <w:p w:rsidR="00F82225" w:rsidRPr="00DB4CA4"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r w:rsidR="00804BE0">
        <w:fldChar w:fldCharType="begin"/>
      </w:r>
      <w:r w:rsidR="00804BE0">
        <w:instrText xml:space="preserve"> REF _Ref440275279 \r \h  \* MERGEFORMAT </w:instrText>
      </w:r>
      <w:r w:rsidR="00804BE0">
        <w:fldChar w:fldCharType="separate"/>
      </w:r>
      <w:r w:rsidR="001A7C23" w:rsidRPr="001A7C23">
        <w:rPr>
          <w:sz w:val="24"/>
          <w:szCs w:val="24"/>
        </w:rPr>
        <w:t>1.1.4</w:t>
      </w:r>
      <w:r w:rsidR="00804BE0">
        <w:fldChar w:fldCharType="end"/>
      </w:r>
      <w:r w:rsidRPr="00DB4CA4">
        <w:rPr>
          <w:sz w:val="24"/>
          <w:szCs w:val="24"/>
        </w:rPr>
        <w:t xml:space="preserve"> и разделе </w:t>
      </w:r>
      <w:r w:rsidR="00804BE0">
        <w:fldChar w:fldCharType="begin"/>
      </w:r>
      <w:r w:rsidR="00804BE0">
        <w:instrText xml:space="preserve"> REF _Ref440270568 \r \h  \* MERGEFORMAT </w:instrText>
      </w:r>
      <w:r w:rsidR="00804BE0">
        <w:fldChar w:fldCharType="separate"/>
      </w:r>
      <w:r w:rsidR="001A7C23">
        <w:t>4</w:t>
      </w:r>
      <w:r w:rsidR="00804BE0">
        <w:fldChar w:fldCharType="end"/>
      </w:r>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 xml:space="preserve">Справка о перечне и объемах выполнения аналогичных договоров </w:t>
      </w:r>
      <w:r w:rsidR="00A154B7" w:rsidRPr="00DB4CA4">
        <w:rPr>
          <w:bCs w:val="0"/>
          <w:sz w:val="24"/>
          <w:szCs w:val="24"/>
        </w:rPr>
        <w:t>по форме и в соответствии с инструкциями, приведенными в настоящей Документации</w:t>
      </w:r>
      <w:r w:rsidR="009948B4" w:rsidRPr="00DB4CA4">
        <w:rPr>
          <w:sz w:val="24"/>
          <w:szCs w:val="24"/>
        </w:rPr>
        <w:t xml:space="preserve"> (</w:t>
      </w:r>
      <w:r w:rsidR="003C2207" w:rsidRPr="00DB4CA4">
        <w:rPr>
          <w:sz w:val="24"/>
          <w:szCs w:val="24"/>
        </w:rPr>
        <w:t>подраздел</w:t>
      </w:r>
      <w:r w:rsidR="00EF41BB">
        <w:rPr>
          <w:sz w:val="24"/>
          <w:szCs w:val="24"/>
        </w:rPr>
        <w:t xml:space="preserve"> </w:t>
      </w:r>
      <w:r w:rsidR="007F1742">
        <w:rPr>
          <w:sz w:val="24"/>
          <w:szCs w:val="24"/>
        </w:rPr>
        <w:fldChar w:fldCharType="begin"/>
      </w:r>
      <w:r w:rsidR="00EF41BB">
        <w:rPr>
          <w:sz w:val="24"/>
          <w:szCs w:val="24"/>
        </w:rPr>
        <w:instrText xml:space="preserve"> REF _Ref449016908 \r \h </w:instrText>
      </w:r>
      <w:r w:rsidR="007F1742">
        <w:rPr>
          <w:sz w:val="24"/>
          <w:szCs w:val="24"/>
        </w:rPr>
      </w:r>
      <w:r w:rsidR="007F1742">
        <w:rPr>
          <w:sz w:val="24"/>
          <w:szCs w:val="24"/>
        </w:rPr>
        <w:fldChar w:fldCharType="separate"/>
      </w:r>
      <w:r w:rsidR="00EF41BB">
        <w:rPr>
          <w:sz w:val="24"/>
          <w:szCs w:val="24"/>
        </w:rPr>
        <w:t>5.8</w:t>
      </w:r>
      <w:r w:rsidR="007F1742">
        <w:rPr>
          <w:sz w:val="24"/>
          <w:szCs w:val="24"/>
        </w:rPr>
        <w:fldChar w:fldCharType="end"/>
      </w:r>
      <w:r w:rsidR="009948B4" w:rsidRPr="00DB4CA4">
        <w:rPr>
          <w:sz w:val="24"/>
          <w:szCs w:val="24"/>
        </w:rPr>
        <w:t>)</w:t>
      </w:r>
      <w:r w:rsidR="00920CB0" w:rsidRPr="00DB4CA4">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DB4CA4">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7F1742">
        <w:rPr>
          <w:sz w:val="24"/>
          <w:szCs w:val="24"/>
        </w:rPr>
        <w:fldChar w:fldCharType="begin"/>
      </w:r>
      <w:r w:rsidR="00CF7FAD">
        <w:rPr>
          <w:sz w:val="24"/>
          <w:szCs w:val="24"/>
        </w:rPr>
        <w:instrText xml:space="preserve"> REF _Ref440881887 \r \h </w:instrText>
      </w:r>
      <w:r w:rsidR="007F1742">
        <w:rPr>
          <w:sz w:val="24"/>
          <w:szCs w:val="24"/>
        </w:rPr>
      </w:r>
      <w:r w:rsidR="007F1742">
        <w:rPr>
          <w:sz w:val="24"/>
          <w:szCs w:val="24"/>
        </w:rPr>
        <w:fldChar w:fldCharType="separate"/>
      </w:r>
      <w:r w:rsidR="001A7C23">
        <w:rPr>
          <w:sz w:val="24"/>
          <w:szCs w:val="24"/>
        </w:rPr>
        <w:t>5.9</w:t>
      </w:r>
      <w:r w:rsidR="007F1742">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w:t>
      </w:r>
      <w:r w:rsidR="00DB4CA4">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F1742">
        <w:rPr>
          <w:sz w:val="24"/>
          <w:szCs w:val="24"/>
        </w:rPr>
        <w:fldChar w:fldCharType="begin"/>
      </w:r>
      <w:r w:rsidR="00CF7FAD">
        <w:rPr>
          <w:sz w:val="24"/>
          <w:szCs w:val="24"/>
        </w:rPr>
        <w:instrText xml:space="preserve"> REF _Ref440881894 \r \h </w:instrText>
      </w:r>
      <w:r w:rsidR="007F1742">
        <w:rPr>
          <w:sz w:val="24"/>
          <w:szCs w:val="24"/>
        </w:rPr>
      </w:r>
      <w:r w:rsidR="007F1742">
        <w:rPr>
          <w:sz w:val="24"/>
          <w:szCs w:val="24"/>
        </w:rPr>
        <w:fldChar w:fldCharType="separate"/>
      </w:r>
      <w:r w:rsidR="001A7C23">
        <w:rPr>
          <w:sz w:val="24"/>
          <w:szCs w:val="24"/>
        </w:rPr>
        <w:t>5.10</w:t>
      </w:r>
      <w:r w:rsidR="007F174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1" w:name="_Ref442189588"/>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F1742">
        <w:rPr>
          <w:sz w:val="24"/>
          <w:szCs w:val="24"/>
        </w:rPr>
        <w:fldChar w:fldCharType="begin"/>
      </w:r>
      <w:r w:rsidR="003C2207">
        <w:rPr>
          <w:sz w:val="24"/>
          <w:szCs w:val="24"/>
        </w:rPr>
        <w:instrText xml:space="preserve"> REF _Ref440272256 \r \h </w:instrText>
      </w:r>
      <w:r w:rsidR="007F1742">
        <w:rPr>
          <w:sz w:val="24"/>
          <w:szCs w:val="24"/>
        </w:rPr>
      </w:r>
      <w:r w:rsidR="007F1742">
        <w:rPr>
          <w:sz w:val="24"/>
          <w:szCs w:val="24"/>
        </w:rPr>
        <w:fldChar w:fldCharType="separate"/>
      </w:r>
      <w:r w:rsidR="001A7C23">
        <w:rPr>
          <w:sz w:val="24"/>
          <w:szCs w:val="24"/>
        </w:rPr>
        <w:t>5.14</w:t>
      </w:r>
      <w:r w:rsidR="007F1742">
        <w:rPr>
          <w:sz w:val="24"/>
          <w:szCs w:val="24"/>
        </w:rPr>
        <w:fldChar w:fldCharType="end"/>
      </w:r>
      <w:r>
        <w:rPr>
          <w:sz w:val="24"/>
          <w:szCs w:val="24"/>
        </w:rPr>
        <w:t>);</w:t>
      </w:r>
      <w:bookmarkEnd w:id="341"/>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804BE0">
        <w:fldChar w:fldCharType="begin"/>
      </w:r>
      <w:r w:rsidR="00804BE0">
        <w:instrText xml:space="preserve"> REF _Ref440272274 \r \h  \* MERGEFORMAT </w:instrText>
      </w:r>
      <w:r w:rsidR="00804BE0">
        <w:fldChar w:fldCharType="separate"/>
      </w:r>
      <w:r w:rsidR="001A7C23" w:rsidRPr="001A7C23">
        <w:rPr>
          <w:sz w:val="24"/>
          <w:szCs w:val="24"/>
        </w:rPr>
        <w:t>5.15</w:t>
      </w:r>
      <w:r w:rsidR="00804BE0">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w:t>
      </w:r>
      <w:r w:rsidRPr="007D7C50">
        <w:rPr>
          <w:sz w:val="24"/>
          <w:szCs w:val="24"/>
        </w:rPr>
        <w:lastRenderedPageBreak/>
        <w:t>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001B5C3E">
        <w:rPr>
          <w:sz w:val="24"/>
          <w:szCs w:val="24"/>
        </w:rPr>
        <w:t xml:space="preserve">и/или </w:t>
      </w:r>
      <w:r w:rsidRPr="00B20653">
        <w:rPr>
          <w:sz w:val="24"/>
          <w:szCs w:val="24"/>
        </w:rPr>
        <w:t>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2" w:name="_Ref191386451"/>
      <w:bookmarkStart w:id="343" w:name="_Ref440271628"/>
      <w:bookmarkStart w:id="344" w:name="_Toc440361334"/>
      <w:bookmarkStart w:id="345" w:name="_Toc440376089"/>
      <w:bookmarkStart w:id="346" w:name="_Toc440376216"/>
      <w:bookmarkStart w:id="347" w:name="_Toc440382481"/>
      <w:bookmarkStart w:id="348" w:name="_Toc440447151"/>
      <w:bookmarkStart w:id="349" w:name="_Toc440620831"/>
      <w:bookmarkStart w:id="350" w:name="_Toc440631466"/>
      <w:bookmarkStart w:id="351" w:name="_Toc440875706"/>
      <w:bookmarkStart w:id="352" w:name="_Toc441131730"/>
      <w:r w:rsidRPr="00E71A48">
        <w:rPr>
          <w:szCs w:val="24"/>
        </w:rPr>
        <w:t xml:space="preserve">Привлечение </w:t>
      </w:r>
      <w:bookmarkEnd w:id="342"/>
      <w:bookmarkEnd w:id="343"/>
      <w:bookmarkEnd w:id="344"/>
      <w:bookmarkEnd w:id="345"/>
      <w:bookmarkEnd w:id="346"/>
      <w:bookmarkEnd w:id="347"/>
      <w:bookmarkEnd w:id="348"/>
      <w:r w:rsidR="00176B20">
        <w:rPr>
          <w:szCs w:val="24"/>
        </w:rPr>
        <w:t>субподрядчиков</w:t>
      </w:r>
      <w:bookmarkEnd w:id="349"/>
      <w:bookmarkEnd w:id="350"/>
      <w:bookmarkEnd w:id="351"/>
      <w:bookmarkEnd w:id="35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3" w:name="_Ref191386461"/>
      <w:bookmarkStart w:id="354" w:name="_Toc440361335"/>
      <w:bookmarkStart w:id="355" w:name="_Toc440376090"/>
      <w:bookmarkStart w:id="35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w:t>
      </w:r>
      <w:r w:rsidRPr="00E71A48">
        <w:rPr>
          <w:bCs w:val="0"/>
          <w:sz w:val="24"/>
          <w:szCs w:val="24"/>
        </w:rPr>
        <w:lastRenderedPageBreak/>
        <w:t xml:space="preserve">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804BE0">
        <w:fldChar w:fldCharType="begin"/>
      </w:r>
      <w:r w:rsidR="00804BE0">
        <w:instrText xml:space="preserve"> REF _Ref191386407 \r \h  \* MERGEFORMAT </w:instrText>
      </w:r>
      <w:r w:rsidR="00804BE0">
        <w:fldChar w:fldCharType="separate"/>
      </w:r>
      <w:r w:rsidR="001A7C23" w:rsidRPr="001A7C23">
        <w:rPr>
          <w:bCs w:val="0"/>
          <w:sz w:val="24"/>
          <w:szCs w:val="24"/>
        </w:rPr>
        <w:t>3.3.8</w:t>
      </w:r>
      <w:r w:rsidR="00804BE0">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7"/>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7F1742">
        <w:rPr>
          <w:bCs w:val="0"/>
          <w:sz w:val="24"/>
          <w:szCs w:val="24"/>
        </w:rPr>
        <w:fldChar w:fldCharType="begin"/>
      </w:r>
      <w:r w:rsidR="00D57D88">
        <w:rPr>
          <w:bCs w:val="0"/>
          <w:sz w:val="24"/>
          <w:szCs w:val="24"/>
        </w:rPr>
        <w:instrText xml:space="preserve"> REF _Ref440291364 \r \h </w:instrText>
      </w:r>
      <w:r w:rsidR="007F1742">
        <w:rPr>
          <w:bCs w:val="0"/>
          <w:sz w:val="24"/>
          <w:szCs w:val="24"/>
        </w:rPr>
      </w:r>
      <w:r w:rsidR="007F1742">
        <w:rPr>
          <w:bCs w:val="0"/>
          <w:sz w:val="24"/>
          <w:szCs w:val="24"/>
        </w:rPr>
        <w:fldChar w:fldCharType="separate"/>
      </w:r>
      <w:r w:rsidR="001A7C23">
        <w:rPr>
          <w:bCs w:val="0"/>
          <w:sz w:val="24"/>
          <w:szCs w:val="24"/>
        </w:rPr>
        <w:t>3.3.8.1</w:t>
      </w:r>
      <w:r w:rsidR="007F1742">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7F1742">
        <w:rPr>
          <w:sz w:val="24"/>
          <w:szCs w:val="24"/>
        </w:rPr>
        <w:fldChar w:fldCharType="begin"/>
      </w:r>
      <w:r>
        <w:rPr>
          <w:bCs w:val="0"/>
          <w:sz w:val="24"/>
          <w:szCs w:val="24"/>
        </w:rPr>
        <w:instrText xml:space="preserve"> REF _Ref303669127 \r \h </w:instrText>
      </w:r>
      <w:r w:rsidR="007F1742">
        <w:rPr>
          <w:sz w:val="24"/>
          <w:szCs w:val="24"/>
        </w:rPr>
      </w:r>
      <w:r w:rsidR="007F1742">
        <w:rPr>
          <w:sz w:val="24"/>
          <w:szCs w:val="24"/>
        </w:rPr>
        <w:fldChar w:fldCharType="separate"/>
      </w:r>
      <w:r w:rsidR="001A7C23">
        <w:rPr>
          <w:bCs w:val="0"/>
          <w:sz w:val="24"/>
          <w:szCs w:val="24"/>
        </w:rPr>
        <w:t>3.3.8.2</w:t>
      </w:r>
      <w:r w:rsidR="007F1742">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7F1742">
        <w:rPr>
          <w:bCs w:val="0"/>
          <w:sz w:val="24"/>
          <w:szCs w:val="24"/>
        </w:rPr>
        <w:fldChar w:fldCharType="begin"/>
      </w:r>
      <w:r w:rsidR="00362EA4">
        <w:rPr>
          <w:bCs w:val="0"/>
          <w:sz w:val="24"/>
          <w:szCs w:val="24"/>
        </w:rPr>
        <w:instrText xml:space="preserve"> REF _Ref440272510 \r \h </w:instrText>
      </w:r>
      <w:r w:rsidR="007F1742">
        <w:rPr>
          <w:bCs w:val="0"/>
          <w:sz w:val="24"/>
          <w:szCs w:val="24"/>
        </w:rPr>
      </w:r>
      <w:r w:rsidR="007F1742">
        <w:rPr>
          <w:bCs w:val="0"/>
          <w:sz w:val="24"/>
          <w:szCs w:val="24"/>
        </w:rPr>
        <w:fldChar w:fldCharType="separate"/>
      </w:r>
      <w:r w:rsidR="001A7C23">
        <w:rPr>
          <w:bCs w:val="0"/>
          <w:sz w:val="24"/>
          <w:szCs w:val="24"/>
        </w:rPr>
        <w:t>5.16</w:t>
      </w:r>
      <w:r w:rsidR="007F174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8" w:name="_Toc440382482"/>
      <w:bookmarkStart w:id="359" w:name="_Toc440447152"/>
      <w:bookmarkStart w:id="360" w:name="_Toc440620832"/>
      <w:bookmarkStart w:id="361" w:name="_Toc440631467"/>
      <w:bookmarkStart w:id="362" w:name="_Toc440875707"/>
      <w:bookmarkStart w:id="363" w:name="_Ref440876618"/>
      <w:bookmarkStart w:id="364" w:name="_Ref440876703"/>
      <w:bookmarkStart w:id="365" w:name="_Toc44113173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3"/>
      <w:bookmarkEnd w:id="354"/>
      <w:bookmarkEnd w:id="355"/>
      <w:bookmarkEnd w:id="356"/>
      <w:bookmarkEnd w:id="358"/>
      <w:bookmarkEnd w:id="359"/>
      <w:bookmarkEnd w:id="360"/>
      <w:bookmarkEnd w:id="361"/>
      <w:bookmarkEnd w:id="362"/>
      <w:bookmarkEnd w:id="363"/>
      <w:bookmarkEnd w:id="364"/>
      <w:bookmarkEnd w:id="365"/>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804BE0">
        <w:fldChar w:fldCharType="begin"/>
      </w:r>
      <w:r w:rsidR="00804BE0">
        <w:instrText xml:space="preserve"> REF _Ref191386482 \r \h  \* MERGEFORMAT </w:instrText>
      </w:r>
      <w:r w:rsidR="00804BE0">
        <w:fldChar w:fldCharType="separate"/>
      </w:r>
      <w:r w:rsidR="001A7C23" w:rsidRPr="001A7C23">
        <w:rPr>
          <w:bCs w:val="0"/>
          <w:sz w:val="24"/>
          <w:szCs w:val="24"/>
        </w:rPr>
        <w:t>3.3.8.1</w:t>
      </w:r>
      <w:r w:rsidR="00804BE0">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lastRenderedPageBreak/>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804BE0">
        <w:fldChar w:fldCharType="begin"/>
      </w:r>
      <w:r w:rsidR="00804BE0">
        <w:instrText xml:space="preserve"> REF _Ref191386407 \r \h  \* MERGEFORMAT </w:instrText>
      </w:r>
      <w:r w:rsidR="00804BE0">
        <w:fldChar w:fldCharType="separate"/>
      </w:r>
      <w:r w:rsidR="001A7C23" w:rsidRPr="001A7C23">
        <w:rPr>
          <w:bCs w:val="0"/>
          <w:sz w:val="24"/>
          <w:szCs w:val="24"/>
        </w:rPr>
        <w:t>3.3.8</w:t>
      </w:r>
      <w:r w:rsidR="00804BE0">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F1742">
        <w:rPr>
          <w:bCs w:val="0"/>
          <w:sz w:val="24"/>
          <w:szCs w:val="24"/>
        </w:rPr>
        <w:fldChar w:fldCharType="begin"/>
      </w:r>
      <w:r w:rsidR="000F4365">
        <w:rPr>
          <w:bCs w:val="0"/>
          <w:sz w:val="24"/>
          <w:szCs w:val="24"/>
        </w:rPr>
        <w:instrText xml:space="preserve"> REF _Ref440291364 \r \h </w:instrText>
      </w:r>
      <w:r w:rsidR="007F1742">
        <w:rPr>
          <w:bCs w:val="0"/>
          <w:sz w:val="24"/>
          <w:szCs w:val="24"/>
        </w:rPr>
      </w:r>
      <w:r w:rsidR="007F1742">
        <w:rPr>
          <w:bCs w:val="0"/>
          <w:sz w:val="24"/>
          <w:szCs w:val="24"/>
        </w:rPr>
        <w:fldChar w:fldCharType="separate"/>
      </w:r>
      <w:r w:rsidR="001A7C23">
        <w:rPr>
          <w:bCs w:val="0"/>
          <w:sz w:val="24"/>
          <w:szCs w:val="24"/>
        </w:rPr>
        <w:t>3.3.8.1</w:t>
      </w:r>
      <w:r w:rsidR="007F174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8"/>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04BE0">
        <w:fldChar w:fldCharType="begin"/>
      </w:r>
      <w:r w:rsidR="00804BE0">
        <w:instrText xml:space="preserve"> REF _Ref307563248 \r \h  \* MERGEFORMAT </w:instrText>
      </w:r>
      <w:r w:rsidR="00804BE0">
        <w:fldChar w:fldCharType="separate"/>
      </w:r>
      <w:r w:rsidR="001A7C23" w:rsidRPr="001A7C23">
        <w:rPr>
          <w:bCs w:val="0"/>
          <w:sz w:val="24"/>
          <w:szCs w:val="24"/>
          <w:lang w:val="en-US"/>
        </w:rPr>
        <w:t>a</w:t>
      </w:r>
      <w:r w:rsidR="001A7C23" w:rsidRPr="00804BE0">
        <w:rPr>
          <w:bCs w:val="0"/>
          <w:sz w:val="24"/>
          <w:szCs w:val="24"/>
        </w:rPr>
        <w:t>)</w:t>
      </w:r>
      <w:r w:rsidR="00804BE0">
        <w:fldChar w:fldCharType="end"/>
      </w:r>
      <w:r w:rsidRPr="00E71A48">
        <w:rPr>
          <w:bCs w:val="0"/>
          <w:sz w:val="24"/>
          <w:szCs w:val="24"/>
        </w:rPr>
        <w:t xml:space="preserve">- </w:t>
      </w:r>
      <w:r w:rsidR="00804BE0">
        <w:fldChar w:fldCharType="begin"/>
      </w:r>
      <w:r w:rsidR="00804BE0">
        <w:instrText xml:space="preserve"> REF _Ref307563262 \r \h  \* MERGEFORMAT </w:instrText>
      </w:r>
      <w:r w:rsidR="00804BE0">
        <w:fldChar w:fldCharType="separate"/>
      </w:r>
      <w:r w:rsidR="001A7C23" w:rsidRPr="001A7C23">
        <w:rPr>
          <w:bCs w:val="0"/>
          <w:sz w:val="24"/>
          <w:szCs w:val="24"/>
          <w:lang w:val="en-US"/>
        </w:rPr>
        <w:t>g</w:t>
      </w:r>
      <w:r w:rsidR="001A7C23" w:rsidRPr="00804BE0">
        <w:rPr>
          <w:bCs w:val="0"/>
          <w:sz w:val="24"/>
          <w:szCs w:val="24"/>
        </w:rPr>
        <w:t>)</w:t>
      </w:r>
      <w:r w:rsidR="00804BE0">
        <w:fldChar w:fldCharType="end"/>
      </w:r>
      <w:r w:rsidRPr="00E71A48">
        <w:rPr>
          <w:bCs w:val="0"/>
          <w:sz w:val="24"/>
          <w:szCs w:val="24"/>
        </w:rPr>
        <w:t xml:space="preserve">п. </w:t>
      </w:r>
      <w:r w:rsidR="00804BE0">
        <w:fldChar w:fldCharType="begin"/>
      </w:r>
      <w:r w:rsidR="00804BE0">
        <w:instrText xml:space="preserve"> REF _Ref306032591 \r \h  \* MERGEFORMAT </w:instrText>
      </w:r>
      <w:r w:rsidR="00804BE0">
        <w:fldChar w:fldCharType="separate"/>
      </w:r>
      <w:r w:rsidR="001A7C23" w:rsidRPr="001A7C23">
        <w:rPr>
          <w:bCs w:val="0"/>
          <w:sz w:val="24"/>
          <w:szCs w:val="24"/>
        </w:rPr>
        <w:t>3.3.10.4</w:t>
      </w:r>
      <w:r w:rsidR="00804BE0">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lastRenderedPageBreak/>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F1742">
        <w:rPr>
          <w:sz w:val="24"/>
          <w:szCs w:val="24"/>
        </w:rPr>
        <w:fldChar w:fldCharType="begin"/>
      </w:r>
      <w:r w:rsidR="000F4365">
        <w:rPr>
          <w:bCs w:val="0"/>
          <w:sz w:val="24"/>
          <w:szCs w:val="24"/>
        </w:rPr>
        <w:instrText xml:space="preserve"> REF _Ref303669127 \r \h </w:instrText>
      </w:r>
      <w:r w:rsidR="007F1742">
        <w:rPr>
          <w:sz w:val="24"/>
          <w:szCs w:val="24"/>
        </w:rPr>
      </w:r>
      <w:r w:rsidR="007F1742">
        <w:rPr>
          <w:sz w:val="24"/>
          <w:szCs w:val="24"/>
        </w:rPr>
        <w:fldChar w:fldCharType="separate"/>
      </w:r>
      <w:r w:rsidR="001A7C23">
        <w:rPr>
          <w:bCs w:val="0"/>
          <w:sz w:val="24"/>
          <w:szCs w:val="24"/>
        </w:rPr>
        <w:t>3.3.8.2</w:t>
      </w:r>
      <w:r w:rsidR="007F174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F1742">
        <w:rPr>
          <w:bCs w:val="0"/>
          <w:sz w:val="24"/>
          <w:szCs w:val="24"/>
        </w:rPr>
        <w:fldChar w:fldCharType="begin"/>
      </w:r>
      <w:r w:rsidR="00D50E8D">
        <w:rPr>
          <w:bCs w:val="0"/>
          <w:sz w:val="24"/>
          <w:szCs w:val="24"/>
        </w:rPr>
        <w:instrText xml:space="preserve"> REF _Ref440376324 \r \h </w:instrText>
      </w:r>
      <w:r w:rsidR="007F1742">
        <w:rPr>
          <w:bCs w:val="0"/>
          <w:sz w:val="24"/>
          <w:szCs w:val="24"/>
        </w:rPr>
      </w:r>
      <w:r w:rsidR="007F1742">
        <w:rPr>
          <w:bCs w:val="0"/>
          <w:sz w:val="24"/>
          <w:szCs w:val="24"/>
        </w:rPr>
        <w:fldChar w:fldCharType="separate"/>
      </w:r>
      <w:r w:rsidR="001A7C23">
        <w:rPr>
          <w:bCs w:val="0"/>
          <w:sz w:val="24"/>
          <w:szCs w:val="24"/>
        </w:rPr>
        <w:t>5.17</w:t>
      </w:r>
      <w:r w:rsidR="007F174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F1742">
        <w:rPr>
          <w:bCs w:val="0"/>
          <w:sz w:val="24"/>
          <w:szCs w:val="24"/>
        </w:rPr>
        <w:fldChar w:fldCharType="begin"/>
      </w:r>
      <w:r w:rsidR="000F4365">
        <w:rPr>
          <w:bCs w:val="0"/>
          <w:sz w:val="24"/>
          <w:szCs w:val="24"/>
        </w:rPr>
        <w:instrText xml:space="preserve"> REF _Ref440291364 \r \h </w:instrText>
      </w:r>
      <w:r w:rsidR="007F1742">
        <w:rPr>
          <w:bCs w:val="0"/>
          <w:sz w:val="24"/>
          <w:szCs w:val="24"/>
        </w:rPr>
      </w:r>
      <w:r w:rsidR="007F1742">
        <w:rPr>
          <w:bCs w:val="0"/>
          <w:sz w:val="24"/>
          <w:szCs w:val="24"/>
        </w:rPr>
        <w:fldChar w:fldCharType="separate"/>
      </w:r>
      <w:r w:rsidR="001A7C23">
        <w:rPr>
          <w:bCs w:val="0"/>
          <w:sz w:val="24"/>
          <w:szCs w:val="24"/>
        </w:rPr>
        <w:t>3.3.8.1</w:t>
      </w:r>
      <w:r w:rsidR="007F174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9" w:name="_Ref306114966"/>
      <w:bookmarkStart w:id="370" w:name="_Toc440361336"/>
      <w:bookmarkStart w:id="371" w:name="_Toc440376091"/>
      <w:bookmarkStart w:id="372" w:name="_Toc440376218"/>
      <w:bookmarkStart w:id="373" w:name="_Toc440382483"/>
      <w:bookmarkStart w:id="374" w:name="_Toc440447153"/>
      <w:bookmarkStart w:id="375" w:name="_Toc440620833"/>
      <w:bookmarkStart w:id="376" w:name="_Toc440631468"/>
      <w:bookmarkStart w:id="377" w:name="_Toc440875708"/>
      <w:bookmarkStart w:id="378" w:name="_Toc441131732"/>
      <w:r w:rsidRPr="00E71A48">
        <w:rPr>
          <w:szCs w:val="24"/>
        </w:rPr>
        <w:t>Разъяснение Документации по запросу предложений</w:t>
      </w:r>
      <w:bookmarkEnd w:id="369"/>
      <w:bookmarkEnd w:id="370"/>
      <w:bookmarkEnd w:id="371"/>
      <w:bookmarkEnd w:id="372"/>
      <w:bookmarkEnd w:id="373"/>
      <w:bookmarkEnd w:id="374"/>
      <w:bookmarkEnd w:id="375"/>
      <w:bookmarkEnd w:id="376"/>
      <w:bookmarkEnd w:id="377"/>
      <w:bookmarkEnd w:id="37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804BE0">
        <w:fldChar w:fldCharType="begin"/>
      </w:r>
      <w:r w:rsidR="00804BE0">
        <w:instrText xml:space="preserve"> REF _Ref440969856 \r \h  \* MERGEFORMAT </w:instrText>
      </w:r>
      <w:r w:rsidR="00804BE0">
        <w:fldChar w:fldCharType="separate"/>
      </w:r>
      <w:r w:rsidR="001A7C23" w:rsidRPr="001A7C23">
        <w:rPr>
          <w:bCs w:val="0"/>
          <w:iCs/>
          <w:sz w:val="24"/>
          <w:szCs w:val="24"/>
        </w:rPr>
        <w:t>3.3.12</w:t>
      </w:r>
      <w:r w:rsidR="00804BE0">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804BE0">
        <w:fldChar w:fldCharType="begin"/>
      </w:r>
      <w:r w:rsidR="00804BE0">
        <w:instrText xml:space="preserve"> REF _Ref440289401 \r \h  \* MERGEFORMAT </w:instrText>
      </w:r>
      <w:r w:rsidR="00804BE0">
        <w:fldChar w:fldCharType="separate"/>
      </w:r>
      <w:r w:rsidR="001A7C23" w:rsidRPr="001A7C23">
        <w:rPr>
          <w:bCs w:val="0"/>
          <w:iCs/>
          <w:sz w:val="24"/>
          <w:szCs w:val="24"/>
        </w:rPr>
        <w:t>3.3.13</w:t>
      </w:r>
      <w:r w:rsidR="00804BE0">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79" w:name="_Toc440361337"/>
      <w:bookmarkStart w:id="380" w:name="_Toc440376092"/>
      <w:bookmarkStart w:id="381" w:name="_Toc440376219"/>
      <w:bookmarkStart w:id="382" w:name="_Toc440382484"/>
      <w:bookmarkStart w:id="383" w:name="_Toc440447154"/>
      <w:bookmarkStart w:id="384" w:name="_Toc440620834"/>
      <w:bookmarkStart w:id="385" w:name="_Toc440631469"/>
      <w:bookmarkStart w:id="386" w:name="_Toc440875709"/>
      <w:bookmarkStart w:id="387" w:name="_Ref440969856"/>
      <w:bookmarkStart w:id="388" w:name="_Toc441131733"/>
      <w:r w:rsidRPr="00E71A48">
        <w:rPr>
          <w:szCs w:val="24"/>
        </w:rPr>
        <w:lastRenderedPageBreak/>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89" w:name="_Ref440289401"/>
      <w:bookmarkStart w:id="390" w:name="_Toc440361338"/>
      <w:bookmarkStart w:id="391" w:name="_Toc440376093"/>
      <w:bookmarkStart w:id="392" w:name="_Toc440376220"/>
      <w:bookmarkStart w:id="393" w:name="_Toc440382485"/>
      <w:bookmarkStart w:id="394" w:name="_Toc440447155"/>
      <w:bookmarkStart w:id="395" w:name="_Toc440620835"/>
      <w:bookmarkStart w:id="396" w:name="_Toc440631470"/>
      <w:bookmarkStart w:id="397" w:name="_Toc440875710"/>
      <w:bookmarkStart w:id="398" w:name="_Toc441131734"/>
      <w:r w:rsidRPr="00E71A48">
        <w:rPr>
          <w:szCs w:val="24"/>
        </w:rPr>
        <w:t>Продление срока окончания приема Заявок</w:t>
      </w:r>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99" w:name="_Ref191386249"/>
    </w:p>
    <w:p w:rsidR="00AC1995" w:rsidRPr="00E71A48" w:rsidRDefault="00AC1995" w:rsidP="00E71A48">
      <w:pPr>
        <w:pStyle w:val="3"/>
        <w:spacing w:line="264" w:lineRule="auto"/>
        <w:rPr>
          <w:szCs w:val="24"/>
          <w:lang w:eastAsia="ru-RU"/>
        </w:rPr>
      </w:pPr>
      <w:bookmarkStart w:id="400" w:name="_Toc299701566"/>
      <w:bookmarkStart w:id="401" w:name="_Ref306176386"/>
      <w:bookmarkStart w:id="402" w:name="_Ref440285128"/>
      <w:bookmarkStart w:id="403" w:name="_Toc440361339"/>
      <w:bookmarkStart w:id="404" w:name="_Toc440376094"/>
      <w:bookmarkStart w:id="405" w:name="_Toc440376221"/>
      <w:bookmarkStart w:id="406" w:name="_Toc440382486"/>
      <w:bookmarkStart w:id="407" w:name="_Toc440447156"/>
      <w:bookmarkStart w:id="408" w:name="_Toc440620836"/>
      <w:bookmarkStart w:id="409" w:name="_Toc440631471"/>
      <w:bookmarkStart w:id="410" w:name="_Toc440875711"/>
      <w:bookmarkStart w:id="411" w:name="_Toc44113173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0"/>
      <w:bookmarkEnd w:id="401"/>
      <w:bookmarkEnd w:id="402"/>
      <w:bookmarkEnd w:id="403"/>
      <w:bookmarkEnd w:id="404"/>
      <w:bookmarkEnd w:id="405"/>
      <w:bookmarkEnd w:id="406"/>
      <w:bookmarkEnd w:id="407"/>
      <w:bookmarkEnd w:id="408"/>
      <w:bookmarkEnd w:id="409"/>
      <w:bookmarkEnd w:id="410"/>
      <w:bookmarkEnd w:id="411"/>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F1742">
        <w:rPr>
          <w:bCs w:val="0"/>
          <w:sz w:val="24"/>
          <w:szCs w:val="24"/>
          <w:lang w:eastAsia="ru-RU"/>
        </w:rPr>
        <w:fldChar w:fldCharType="begin"/>
      </w:r>
      <w:r w:rsidR="003C2207">
        <w:rPr>
          <w:bCs w:val="0"/>
          <w:sz w:val="24"/>
          <w:szCs w:val="24"/>
          <w:lang w:eastAsia="ru-RU"/>
        </w:rPr>
        <w:instrText xml:space="preserve"> REF _Ref440272678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5.14</w:t>
      </w:r>
      <w:r w:rsidR="007F174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7586570"/>
      <w:r w:rsidRPr="00E71A48">
        <w:rPr>
          <w:bCs w:val="0"/>
          <w:sz w:val="24"/>
          <w:szCs w:val="24"/>
        </w:rPr>
        <w:t>В соглашении о неустойке должно быть указано</w:t>
      </w:r>
      <w:bookmarkStart w:id="414"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3"/>
      <w:bookmarkEnd w:id="414"/>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804BE0">
        <w:fldChar w:fldCharType="begin"/>
      </w:r>
      <w:r w:rsidR="00804BE0">
        <w:instrText xml:space="preserve"> REF _Ref306008743 \r \h  \* MERGEFORMAT </w:instrText>
      </w:r>
      <w:r w:rsidR="00804BE0">
        <w:fldChar w:fldCharType="separate"/>
      </w:r>
      <w:r w:rsidR="001A7C23" w:rsidRPr="001A7C23">
        <w:rPr>
          <w:bCs w:val="0"/>
          <w:sz w:val="24"/>
          <w:szCs w:val="24"/>
        </w:rPr>
        <w:t>3.3.4</w:t>
      </w:r>
      <w:r w:rsidR="00804BE0">
        <w:fldChar w:fldCharType="end"/>
      </w:r>
      <w:r w:rsidRPr="00E71A48">
        <w:rPr>
          <w:bCs w:val="0"/>
          <w:sz w:val="24"/>
          <w:szCs w:val="24"/>
        </w:rPr>
        <w:t xml:space="preserve">) после истечения срока окончания подачи заявок (п. </w:t>
      </w:r>
      <w:r w:rsidR="007F1742">
        <w:rPr>
          <w:sz w:val="24"/>
          <w:szCs w:val="24"/>
        </w:rPr>
        <w:fldChar w:fldCharType="begin"/>
      </w:r>
      <w:r w:rsidR="00065ED6">
        <w:rPr>
          <w:bCs w:val="0"/>
          <w:sz w:val="24"/>
          <w:szCs w:val="24"/>
        </w:rPr>
        <w:instrText xml:space="preserve"> REF _Ref440289953 \r \h </w:instrText>
      </w:r>
      <w:r w:rsidR="007F1742">
        <w:rPr>
          <w:sz w:val="24"/>
          <w:szCs w:val="24"/>
        </w:rPr>
      </w:r>
      <w:r w:rsidR="007F1742">
        <w:rPr>
          <w:sz w:val="24"/>
          <w:szCs w:val="24"/>
        </w:rPr>
        <w:fldChar w:fldCharType="separate"/>
      </w:r>
      <w:r w:rsidR="001A7C23">
        <w:rPr>
          <w:bCs w:val="0"/>
          <w:sz w:val="24"/>
          <w:szCs w:val="24"/>
        </w:rPr>
        <w:t>3.4.1.3</w:t>
      </w:r>
      <w:r w:rsidR="007F174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F1742">
        <w:rPr>
          <w:bCs w:val="0"/>
          <w:sz w:val="24"/>
          <w:szCs w:val="24"/>
        </w:rPr>
        <w:fldChar w:fldCharType="begin"/>
      </w:r>
      <w:r w:rsidR="00414CAF">
        <w:rPr>
          <w:bCs w:val="0"/>
          <w:sz w:val="24"/>
          <w:szCs w:val="24"/>
        </w:rPr>
        <w:instrText xml:space="preserve"> REF _Ref303683929 \r \h </w:instrText>
      </w:r>
      <w:r w:rsidR="007F1742">
        <w:rPr>
          <w:bCs w:val="0"/>
          <w:sz w:val="24"/>
          <w:szCs w:val="24"/>
        </w:rPr>
      </w:r>
      <w:r w:rsidR="007F1742">
        <w:rPr>
          <w:bCs w:val="0"/>
          <w:sz w:val="24"/>
          <w:szCs w:val="24"/>
        </w:rPr>
        <w:fldChar w:fldCharType="separate"/>
      </w:r>
      <w:r w:rsidR="001A7C23">
        <w:rPr>
          <w:bCs w:val="0"/>
          <w:sz w:val="24"/>
          <w:szCs w:val="24"/>
        </w:rPr>
        <w:t>3.10</w:t>
      </w:r>
      <w:r w:rsidR="007F174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5" w:name="_Ref307563802"/>
      <w:r w:rsidRPr="00E71A48">
        <w:rPr>
          <w:bCs w:val="0"/>
          <w:sz w:val="24"/>
          <w:szCs w:val="24"/>
        </w:rPr>
        <w:t xml:space="preserve">В случаях, указанных в п. </w:t>
      </w:r>
      <w:r w:rsidR="00804BE0">
        <w:fldChar w:fldCharType="begin"/>
      </w:r>
      <w:r w:rsidR="00804BE0">
        <w:instrText xml:space="preserve"> REF _Ref305753174 \r \h  \* MERGEFORMAT </w:instrText>
      </w:r>
      <w:r w:rsidR="00804BE0">
        <w:fldChar w:fldCharType="separate"/>
      </w:r>
      <w:r w:rsidR="001A7C23" w:rsidRPr="001A7C23">
        <w:rPr>
          <w:bCs w:val="0"/>
          <w:sz w:val="24"/>
          <w:szCs w:val="24"/>
        </w:rPr>
        <w:t>3.3.14.4</w:t>
      </w:r>
      <w:r w:rsidR="00804BE0">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5"/>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6" w:name="_Ref299109207"/>
      <w:bookmarkStart w:id="41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w:t>
      </w:r>
      <w:r w:rsidR="00932C0A" w:rsidRPr="00E71A48">
        <w:rPr>
          <w:bCs w:val="0"/>
          <w:sz w:val="24"/>
          <w:szCs w:val="24"/>
        </w:rPr>
        <w:lastRenderedPageBreak/>
        <w:t>получения письменного требования Организатора/Заказчика об уплате неустойки.</w:t>
      </w:r>
      <w:bookmarkEnd w:id="416"/>
      <w:bookmarkEnd w:id="417"/>
    </w:p>
    <w:p w:rsidR="00F21407" w:rsidRPr="00F21407"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F21407">
        <w:rPr>
          <w:bCs w:val="0"/>
          <w:sz w:val="24"/>
          <w:szCs w:val="24"/>
        </w:rPr>
        <w:t>Участник должен предоставить оригинал соглашения о неустойке (</w:t>
      </w:r>
      <w:r w:rsidRPr="00F21407">
        <w:rPr>
          <w:bCs w:val="0"/>
          <w:sz w:val="24"/>
          <w:szCs w:val="24"/>
          <w:lang w:eastAsia="ru-RU"/>
        </w:rPr>
        <w:t xml:space="preserve">подраздел </w:t>
      </w:r>
      <w:r w:rsidR="00804BE0">
        <w:fldChar w:fldCharType="begin"/>
      </w:r>
      <w:r w:rsidR="00804BE0">
        <w:instrText xml:space="preserve"> REF _Ref440272256 \r \h  \* MERGEFORMAT </w:instrText>
      </w:r>
      <w:r w:rsidR="00804BE0">
        <w:fldChar w:fldCharType="separate"/>
      </w:r>
      <w:r w:rsidR="001A7C23" w:rsidRPr="001A7C23">
        <w:rPr>
          <w:bCs w:val="0"/>
          <w:sz w:val="24"/>
          <w:szCs w:val="24"/>
          <w:lang w:eastAsia="ru-RU"/>
        </w:rPr>
        <w:t>5.14</w:t>
      </w:r>
      <w:r w:rsidR="00804BE0">
        <w:fldChar w:fldCharType="end"/>
      </w:r>
      <w:r w:rsidRPr="00F21407">
        <w:rPr>
          <w:bCs w:val="0"/>
          <w:sz w:val="24"/>
          <w:szCs w:val="24"/>
        </w:rPr>
        <w:t xml:space="preserve">), а также Расписку сдачи-приемки соглашения о неустойке, подготовленную по </w:t>
      </w:r>
      <w:r w:rsidRPr="00F21407">
        <w:rPr>
          <w:bCs w:val="0"/>
          <w:spacing w:val="-1"/>
          <w:sz w:val="24"/>
          <w:szCs w:val="24"/>
        </w:rPr>
        <w:t xml:space="preserve">форме и в соответствии с инструкциями, приведенными в настоящей Документации </w:t>
      </w:r>
      <w:r w:rsidRPr="00F21407">
        <w:rPr>
          <w:bCs w:val="0"/>
          <w:sz w:val="24"/>
          <w:szCs w:val="24"/>
        </w:rPr>
        <w:t>(</w:t>
      </w:r>
      <w:r w:rsidRPr="00F21407">
        <w:rPr>
          <w:bCs w:val="0"/>
          <w:sz w:val="24"/>
          <w:szCs w:val="24"/>
          <w:lang w:eastAsia="ru-RU"/>
        </w:rPr>
        <w:t xml:space="preserve">подраздел </w:t>
      </w:r>
      <w:r w:rsidR="00804BE0">
        <w:fldChar w:fldCharType="begin"/>
      </w:r>
      <w:r w:rsidR="00804BE0">
        <w:instrText xml:space="preserve"> REF _Ref441574460 \r \h  \* MERGEFORMAT </w:instrText>
      </w:r>
      <w:r w:rsidR="00804BE0">
        <w:fldChar w:fldCharType="separate"/>
      </w:r>
      <w:r w:rsidR="001A7C23" w:rsidRPr="001A7C23">
        <w:rPr>
          <w:bCs w:val="0"/>
          <w:sz w:val="24"/>
          <w:szCs w:val="24"/>
          <w:lang w:eastAsia="ru-RU"/>
        </w:rPr>
        <w:t>5.18</w:t>
      </w:r>
      <w:r w:rsidR="00804BE0">
        <w:fldChar w:fldCharType="end"/>
      </w:r>
      <w:r w:rsidRPr="00F21407">
        <w:rPr>
          <w:bCs w:val="0"/>
          <w:sz w:val="24"/>
          <w:szCs w:val="24"/>
        </w:rPr>
        <w:t xml:space="preserve">), в срок не позднее даты и времени окончания приема заявок, указанных в пункте </w:t>
      </w:r>
      <w:r w:rsidR="00804BE0">
        <w:fldChar w:fldCharType="begin"/>
      </w:r>
      <w:r w:rsidR="00804BE0">
        <w:instrText xml:space="preserve"> REF _Ref440289953 \r \h  \* MERGEFORMAT </w:instrText>
      </w:r>
      <w:r w:rsidR="00804BE0">
        <w:fldChar w:fldCharType="separate"/>
      </w:r>
      <w:r w:rsidR="001A7C23" w:rsidRPr="001A7C23">
        <w:rPr>
          <w:bCs w:val="0"/>
          <w:sz w:val="24"/>
          <w:szCs w:val="24"/>
        </w:rPr>
        <w:t>3.4.1.3</w:t>
      </w:r>
      <w:r w:rsidR="00804BE0">
        <w:fldChar w:fldCharType="end"/>
      </w:r>
      <w:r w:rsidRPr="00F21407">
        <w:rPr>
          <w:bCs w:val="0"/>
          <w:sz w:val="24"/>
          <w:szCs w:val="24"/>
        </w:rPr>
        <w:t xml:space="preserve"> настоящей Документации, по адресу: </w:t>
      </w:r>
      <w:r w:rsidR="001359EE" w:rsidRPr="005C663C">
        <w:rPr>
          <w:bCs w:val="0"/>
          <w:sz w:val="24"/>
          <w:szCs w:val="24"/>
        </w:rPr>
        <w:t>РФ, 214019, г. Смоленск, ул. Тенишевой, д. 33, каб. 111, исполнительный сотрудник – Лебедев Александр Александрович, контактный телефон (481) 42-95-08</w:t>
      </w:r>
      <w:r w:rsidRPr="00F21407">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804BE0">
        <w:fldChar w:fldCharType="begin"/>
      </w:r>
      <w:r w:rsidR="00804BE0">
        <w:instrText xml:space="preserve"> REF _Ref191386085 \r \h  \* MERGEFORMAT </w:instrText>
      </w:r>
      <w:r w:rsidR="00804BE0">
        <w:fldChar w:fldCharType="separate"/>
      </w:r>
      <w:r w:rsidR="001A7C23" w:rsidRPr="001A7C23">
        <w:rPr>
          <w:sz w:val="24"/>
          <w:szCs w:val="24"/>
        </w:rPr>
        <w:t>1.1.1</w:t>
      </w:r>
      <w:r w:rsidR="00804BE0">
        <w:fldChar w:fldCharType="end"/>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804BE0">
        <w:fldChar w:fldCharType="begin"/>
      </w:r>
      <w:r w:rsidR="00804BE0">
        <w:instrText xml:space="preserve"> REF _Ref303323780 \r \h  \* MERGEFORMAT </w:instrText>
      </w:r>
      <w:r w:rsidR="00804BE0">
        <w:fldChar w:fldCharType="separate"/>
      </w:r>
      <w:r w:rsidR="001A7C23" w:rsidRPr="001A7C23">
        <w:rPr>
          <w:sz w:val="24"/>
          <w:szCs w:val="24"/>
        </w:rPr>
        <w:t>1.1.4</w:t>
      </w:r>
      <w:r w:rsidR="00804BE0">
        <w:fldChar w:fldCharType="end"/>
      </w:r>
      <w:r w:rsidRPr="00F21407">
        <w:rPr>
          <w:sz w:val="24"/>
          <w:szCs w:val="24"/>
        </w:rPr>
        <w:t>.</w:t>
      </w:r>
    </w:p>
    <w:p w:rsidR="00F21407" w:rsidRPr="00F21407" w:rsidRDefault="00F21407" w:rsidP="00F21407">
      <w:pPr>
        <w:widowControl w:val="0"/>
        <w:numPr>
          <w:ilvl w:val="3"/>
          <w:numId w:val="38"/>
        </w:numPr>
        <w:tabs>
          <w:tab w:val="left" w:pos="1620"/>
        </w:tabs>
        <w:suppressAutoHyphens w:val="0"/>
        <w:spacing w:line="264" w:lineRule="auto"/>
        <w:ind w:left="0" w:firstLine="540"/>
        <w:rPr>
          <w:sz w:val="24"/>
          <w:szCs w:val="24"/>
        </w:rPr>
      </w:pPr>
      <w:r w:rsidRPr="00F21407">
        <w:rPr>
          <w:bCs w:val="0"/>
          <w:sz w:val="24"/>
          <w:szCs w:val="24"/>
        </w:rPr>
        <w:t>Предоставление</w:t>
      </w:r>
      <w:r w:rsidRPr="00F21407">
        <w:rPr>
          <w:sz w:val="24"/>
          <w:szCs w:val="24"/>
        </w:rPr>
        <w:t xml:space="preserve"> оригинала </w:t>
      </w:r>
      <w:r w:rsidRPr="00F21407">
        <w:rPr>
          <w:bCs w:val="0"/>
          <w:sz w:val="24"/>
          <w:szCs w:val="24"/>
        </w:rPr>
        <w:t>соглашения о неустойке</w:t>
      </w:r>
      <w:r w:rsidRPr="00F21407">
        <w:rPr>
          <w:sz w:val="24"/>
          <w:szCs w:val="24"/>
        </w:rPr>
        <w:t xml:space="preserve"> без Расписки сдачи-приемки </w:t>
      </w:r>
      <w:r w:rsidRPr="00F21407">
        <w:rPr>
          <w:bCs w:val="0"/>
          <w:sz w:val="24"/>
          <w:szCs w:val="24"/>
        </w:rPr>
        <w:t>соглашения о неустойке</w:t>
      </w:r>
      <w:r w:rsidRPr="00F21407">
        <w:rPr>
          <w:sz w:val="24"/>
          <w:szCs w:val="24"/>
        </w:rPr>
        <w:t xml:space="preserve"> будет считаться Организатором как не предоставление </w:t>
      </w:r>
      <w:r w:rsidRPr="00F21407">
        <w:rPr>
          <w:bCs w:val="0"/>
          <w:sz w:val="24"/>
          <w:szCs w:val="24"/>
        </w:rPr>
        <w:t>соглашения о неустойке</w:t>
      </w:r>
      <w:r w:rsidRPr="00F21407">
        <w:rPr>
          <w:sz w:val="24"/>
          <w:szCs w:val="24"/>
        </w:rPr>
        <w:t xml:space="preserve">, и повлечет за собой последствия, указанные в п. </w:t>
      </w:r>
      <w:r w:rsidR="007F1742">
        <w:rPr>
          <w:sz w:val="24"/>
          <w:szCs w:val="24"/>
        </w:rPr>
        <w:fldChar w:fldCharType="begin"/>
      </w:r>
      <w:r>
        <w:rPr>
          <w:sz w:val="24"/>
          <w:szCs w:val="24"/>
        </w:rPr>
        <w:instrText xml:space="preserve"> REF _Ref442189545 \r \h </w:instrText>
      </w:r>
      <w:r w:rsidR="007F1742">
        <w:rPr>
          <w:sz w:val="24"/>
          <w:szCs w:val="24"/>
        </w:rPr>
      </w:r>
      <w:r w:rsidR="007F1742">
        <w:rPr>
          <w:sz w:val="24"/>
          <w:szCs w:val="24"/>
        </w:rPr>
        <w:fldChar w:fldCharType="separate"/>
      </w:r>
      <w:r w:rsidR="001A7C23">
        <w:rPr>
          <w:sz w:val="24"/>
          <w:szCs w:val="24"/>
        </w:rPr>
        <w:t>3.3.14.9</w:t>
      </w:r>
      <w:r w:rsidR="007F1742">
        <w:rPr>
          <w:sz w:val="24"/>
          <w:szCs w:val="24"/>
        </w:rPr>
        <w:fldChar w:fldCharType="end"/>
      </w:r>
      <w:r w:rsidRPr="00F2140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8" w:name="_Ref442189545"/>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2853B8">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418"/>
    </w:p>
    <w:p w:rsidR="00717F60" w:rsidRPr="00E71A48" w:rsidRDefault="00717F60" w:rsidP="00E71A48">
      <w:pPr>
        <w:pStyle w:val="2"/>
        <w:tabs>
          <w:tab w:val="clear" w:pos="0"/>
          <w:tab w:val="clear" w:pos="1700"/>
          <w:tab w:val="num" w:pos="709"/>
        </w:tabs>
        <w:spacing w:line="264" w:lineRule="auto"/>
      </w:pPr>
      <w:bookmarkStart w:id="419" w:name="_Ref305973214"/>
      <w:bookmarkStart w:id="420" w:name="_Toc441131736"/>
      <w:r w:rsidRPr="00E71A48">
        <w:t>Подача Заявок и их прием</w:t>
      </w:r>
      <w:bookmarkStart w:id="421" w:name="_Ref56229451"/>
      <w:bookmarkEnd w:id="399"/>
      <w:bookmarkEnd w:id="419"/>
      <w:bookmarkEnd w:id="420"/>
    </w:p>
    <w:p w:rsidR="00717F60" w:rsidRPr="00E71A48" w:rsidRDefault="00717F60" w:rsidP="00E71A48">
      <w:pPr>
        <w:pStyle w:val="3"/>
        <w:spacing w:line="264" w:lineRule="auto"/>
        <w:rPr>
          <w:szCs w:val="24"/>
        </w:rPr>
      </w:pPr>
      <w:bookmarkStart w:id="422" w:name="_Toc439323707"/>
      <w:bookmarkStart w:id="423" w:name="_Toc440361341"/>
      <w:bookmarkStart w:id="424" w:name="_Toc440376096"/>
      <w:bookmarkStart w:id="425" w:name="_Toc440376223"/>
      <w:bookmarkStart w:id="426" w:name="_Toc440382488"/>
      <w:bookmarkStart w:id="427" w:name="_Toc440447158"/>
      <w:bookmarkStart w:id="428" w:name="_Toc440620838"/>
      <w:bookmarkStart w:id="429" w:name="_Toc440631473"/>
      <w:bookmarkStart w:id="430" w:name="_Toc440875713"/>
      <w:bookmarkStart w:id="431" w:name="_Toc441131737"/>
      <w:r w:rsidRPr="00E71A48">
        <w:rPr>
          <w:szCs w:val="24"/>
        </w:rPr>
        <w:t>Подача Заявок через ЭТП</w:t>
      </w:r>
      <w:bookmarkEnd w:id="422"/>
      <w:bookmarkEnd w:id="423"/>
      <w:bookmarkEnd w:id="424"/>
      <w:bookmarkEnd w:id="425"/>
      <w:bookmarkEnd w:id="426"/>
      <w:bookmarkEnd w:id="427"/>
      <w:bookmarkEnd w:id="428"/>
      <w:bookmarkEnd w:id="429"/>
      <w:bookmarkEnd w:id="430"/>
      <w:bookmarkEnd w:id="43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2" w:name="_Ref440289953"/>
      <w:r w:rsidRPr="007F443D">
        <w:rPr>
          <w:bCs w:val="0"/>
          <w:sz w:val="24"/>
          <w:szCs w:val="24"/>
        </w:rPr>
        <w:t>Заявк</w:t>
      </w:r>
      <w:r w:rsidR="00717F60" w:rsidRPr="007F443D">
        <w:rPr>
          <w:bCs w:val="0"/>
          <w:sz w:val="24"/>
          <w:szCs w:val="24"/>
        </w:rPr>
        <w:t xml:space="preserve">и на ЭТП могут быть поданы до </w:t>
      </w:r>
      <w:r w:rsidR="002B5044" w:rsidRPr="007F443D">
        <w:rPr>
          <w:b/>
          <w:bCs w:val="0"/>
          <w:sz w:val="24"/>
          <w:szCs w:val="24"/>
        </w:rPr>
        <w:t xml:space="preserve">12 часов 00 минут </w:t>
      </w:r>
      <w:r w:rsidR="007F443D" w:rsidRPr="007F443D">
        <w:rPr>
          <w:b/>
          <w:bCs w:val="0"/>
          <w:sz w:val="24"/>
          <w:szCs w:val="24"/>
        </w:rPr>
        <w:t>22</w:t>
      </w:r>
      <w:r w:rsidR="002B5044" w:rsidRPr="007F443D">
        <w:rPr>
          <w:b/>
          <w:bCs w:val="0"/>
          <w:sz w:val="24"/>
          <w:szCs w:val="24"/>
        </w:rPr>
        <w:t xml:space="preserve"> </w:t>
      </w:r>
      <w:r w:rsidR="001359EE" w:rsidRPr="007F443D">
        <w:rPr>
          <w:b/>
          <w:bCs w:val="0"/>
          <w:sz w:val="24"/>
          <w:szCs w:val="24"/>
        </w:rPr>
        <w:t>августа</w:t>
      </w:r>
      <w:r w:rsidR="002B5044" w:rsidRPr="007F443D">
        <w:rPr>
          <w:b/>
          <w:bCs w:val="0"/>
          <w:sz w:val="24"/>
          <w:szCs w:val="24"/>
        </w:rPr>
        <w:t xml:space="preserve"> 2016 года</w:t>
      </w:r>
      <w:r w:rsidR="00BF60B6" w:rsidRPr="007F443D">
        <w:rPr>
          <w:b/>
          <w:bCs w:val="0"/>
          <w:sz w:val="24"/>
          <w:szCs w:val="24"/>
        </w:rPr>
        <w:t xml:space="preserve">, </w:t>
      </w:r>
      <w:r w:rsidR="00BF60B6" w:rsidRPr="007F443D">
        <w:rPr>
          <w:bCs w:val="0"/>
          <w:sz w:val="24"/>
          <w:szCs w:val="24"/>
        </w:rPr>
        <w:t xml:space="preserve">при этом предложенная Участником в Письме о подаче оферты </w:t>
      </w:r>
      <w:r w:rsidR="00BF60B6" w:rsidRPr="007F443D">
        <w:rPr>
          <w:bCs w:val="0"/>
          <w:spacing w:val="-2"/>
          <w:sz w:val="24"/>
          <w:szCs w:val="24"/>
        </w:rPr>
        <w:t>(под</w:t>
      </w:r>
      <w:r w:rsidR="00BF60B6" w:rsidRPr="007F443D">
        <w:rPr>
          <w:bCs w:val="0"/>
          <w:sz w:val="24"/>
          <w:szCs w:val="24"/>
        </w:rPr>
        <w:t xml:space="preserve">раздел </w:t>
      </w:r>
      <w:r w:rsidR="007F1742" w:rsidRPr="007F443D">
        <w:rPr>
          <w:bCs w:val="0"/>
          <w:sz w:val="24"/>
          <w:szCs w:val="24"/>
        </w:rPr>
        <w:fldChar w:fldCharType="begin"/>
      </w:r>
      <w:r w:rsidR="00BF60B6" w:rsidRPr="007F443D">
        <w:rPr>
          <w:bCs w:val="0"/>
          <w:sz w:val="24"/>
          <w:szCs w:val="24"/>
        </w:rPr>
        <w:instrText xml:space="preserve"> REF _Ref55336310 \r \h </w:instrText>
      </w:r>
      <w:r w:rsidR="007F443D">
        <w:rPr>
          <w:bCs w:val="0"/>
          <w:sz w:val="24"/>
          <w:szCs w:val="24"/>
        </w:rPr>
        <w:instrText xml:space="preserve"> \* MERGEFORMAT </w:instrText>
      </w:r>
      <w:r w:rsidR="007F1742" w:rsidRPr="007F443D">
        <w:rPr>
          <w:bCs w:val="0"/>
          <w:sz w:val="24"/>
          <w:szCs w:val="24"/>
        </w:rPr>
      </w:r>
      <w:r w:rsidR="007F1742" w:rsidRPr="007F443D">
        <w:rPr>
          <w:bCs w:val="0"/>
          <w:sz w:val="24"/>
          <w:szCs w:val="24"/>
        </w:rPr>
        <w:fldChar w:fldCharType="separate"/>
      </w:r>
      <w:r w:rsidR="001A7C23" w:rsidRPr="007F443D">
        <w:rPr>
          <w:bCs w:val="0"/>
          <w:sz w:val="24"/>
          <w:szCs w:val="24"/>
        </w:rPr>
        <w:t>5.1</w:t>
      </w:r>
      <w:r w:rsidR="007F1742" w:rsidRPr="007F443D">
        <w:rPr>
          <w:bCs w:val="0"/>
          <w:sz w:val="24"/>
          <w:szCs w:val="24"/>
        </w:rPr>
        <w:fldChar w:fldCharType="end"/>
      </w:r>
      <w:r w:rsidR="00BF60B6" w:rsidRPr="007F443D">
        <w:rPr>
          <w:bCs w:val="0"/>
          <w:sz w:val="24"/>
          <w:szCs w:val="24"/>
          <w:lang w:eastAsia="ru-RU"/>
        </w:rPr>
        <w:t>)</w:t>
      </w:r>
      <w:r w:rsidR="00BF60B6" w:rsidRPr="007F443D">
        <w:rPr>
          <w:bCs w:val="0"/>
          <w:sz w:val="24"/>
          <w:szCs w:val="24"/>
        </w:rPr>
        <w:t xml:space="preserve"> цена должна соответствовать цене, указанной Участни</w:t>
      </w:r>
      <w:r w:rsidR="00EF1023" w:rsidRPr="007F443D">
        <w:rPr>
          <w:bCs w:val="0"/>
          <w:sz w:val="24"/>
          <w:szCs w:val="24"/>
        </w:rPr>
        <w:t>ком на «котировочной доске</w:t>
      </w:r>
      <w:r w:rsidR="00EF1023">
        <w:rPr>
          <w:bCs w:val="0"/>
          <w:sz w:val="24"/>
          <w:szCs w:val="24"/>
        </w:rPr>
        <w:t>» ЭТП</w:t>
      </w:r>
      <w:r w:rsidR="00717F60" w:rsidRPr="00BF60B6">
        <w:rPr>
          <w:bCs w:val="0"/>
          <w:sz w:val="24"/>
          <w:szCs w:val="24"/>
        </w:rPr>
        <w:t>.</w:t>
      </w:r>
      <w:bookmarkEnd w:id="432"/>
    </w:p>
    <w:p w:rsidR="00717F60" w:rsidRPr="00E71A48" w:rsidRDefault="00717F60" w:rsidP="00E71A48">
      <w:pPr>
        <w:pStyle w:val="3"/>
        <w:spacing w:line="264" w:lineRule="auto"/>
        <w:rPr>
          <w:szCs w:val="24"/>
        </w:rPr>
      </w:pPr>
      <w:bookmarkStart w:id="433" w:name="_Ref115077798"/>
      <w:bookmarkStart w:id="434" w:name="_Toc439323708"/>
      <w:bookmarkStart w:id="435" w:name="_Toc440361342"/>
      <w:bookmarkStart w:id="436" w:name="_Toc440376097"/>
      <w:bookmarkStart w:id="437" w:name="_Toc440376224"/>
      <w:bookmarkStart w:id="438" w:name="_Toc440382489"/>
      <w:bookmarkStart w:id="439" w:name="_Toc440447159"/>
      <w:bookmarkStart w:id="440" w:name="_Toc440620839"/>
      <w:bookmarkStart w:id="441" w:name="_Toc440631474"/>
      <w:bookmarkStart w:id="442" w:name="_Toc440875714"/>
      <w:bookmarkStart w:id="443" w:name="_Toc441131738"/>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433"/>
      <w:bookmarkEnd w:id="434"/>
      <w:bookmarkEnd w:id="435"/>
      <w:bookmarkEnd w:id="436"/>
      <w:bookmarkEnd w:id="437"/>
      <w:bookmarkEnd w:id="438"/>
      <w:bookmarkEnd w:id="439"/>
      <w:bookmarkEnd w:id="440"/>
      <w:bookmarkEnd w:id="441"/>
      <w:bookmarkEnd w:id="442"/>
      <w:bookmarkEnd w:id="443"/>
    </w:p>
    <w:bookmarkEnd w:id="421"/>
    <w:p w:rsidR="00717F60" w:rsidRPr="00F21407"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Подача Участником Заявки в письменной</w:t>
      </w:r>
      <w:r w:rsidR="009D0FB4">
        <w:rPr>
          <w:bCs w:val="0"/>
          <w:sz w:val="24"/>
          <w:szCs w:val="24"/>
        </w:rPr>
        <w:t xml:space="preserve"> </w:t>
      </w:r>
      <w:r w:rsidR="009D0FB4" w:rsidRPr="006803F2">
        <w:rPr>
          <w:sz w:val="24"/>
          <w:szCs w:val="24"/>
        </w:rPr>
        <w:t>(бумажной)</w:t>
      </w:r>
      <w:r w:rsidRPr="00F21407">
        <w:rPr>
          <w:bCs w:val="0"/>
          <w:sz w:val="24"/>
          <w:szCs w:val="24"/>
        </w:rPr>
        <w:t xml:space="preserve"> форме не предусмотрена</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804BE0">
        <w:fldChar w:fldCharType="begin"/>
      </w:r>
      <w:r w:rsidR="00804BE0">
        <w:instrText xml:space="preserve"> REF _Ref306005578 \r \h  \* MERGEFORMAT </w:instrText>
      </w:r>
      <w:r w:rsidR="00804BE0">
        <w:fldChar w:fldCharType="separate"/>
      </w:r>
      <w:r w:rsidR="001A7C23" w:rsidRPr="001A7C23">
        <w:rPr>
          <w:sz w:val="24"/>
          <w:szCs w:val="24"/>
        </w:rPr>
        <w:t>3.3.8.3</w:t>
      </w:r>
      <w:r w:rsidR="00804BE0">
        <w:fldChar w:fldCharType="end"/>
      </w:r>
      <w:r w:rsidR="00F21407" w:rsidRPr="00F21407">
        <w:rPr>
          <w:sz w:val="24"/>
          <w:szCs w:val="24"/>
        </w:rPr>
        <w:t xml:space="preserve"> и подразделе </w:t>
      </w:r>
      <w:r w:rsidR="00804BE0">
        <w:lastRenderedPageBreak/>
        <w:fldChar w:fldCharType="begin"/>
      </w:r>
      <w:r w:rsidR="00804BE0">
        <w:instrText xml:space="preserve"> REF _Ref441574649 \r \h  \* MERGEFORMAT </w:instrText>
      </w:r>
      <w:r w:rsidR="00804BE0">
        <w:fldChar w:fldCharType="separate"/>
      </w:r>
      <w:r w:rsidR="001A7C23" w:rsidRPr="001A7C23">
        <w:rPr>
          <w:sz w:val="24"/>
          <w:szCs w:val="24"/>
        </w:rPr>
        <w:t>5.18</w:t>
      </w:r>
      <w:r w:rsidR="00804BE0">
        <w:fldChar w:fldCharType="end"/>
      </w:r>
      <w:r w:rsidRPr="00F21407">
        <w:rPr>
          <w:bCs w:val="0"/>
          <w:sz w:val="24"/>
          <w:szCs w:val="24"/>
        </w:rPr>
        <w:t>.</w:t>
      </w:r>
    </w:p>
    <w:p w:rsidR="00717F60" w:rsidRPr="00E71A48" w:rsidRDefault="00717F60" w:rsidP="00E71A48">
      <w:pPr>
        <w:pStyle w:val="2"/>
        <w:tabs>
          <w:tab w:val="clear" w:pos="1700"/>
          <w:tab w:val="left" w:pos="709"/>
        </w:tabs>
        <w:spacing w:line="264" w:lineRule="auto"/>
      </w:pPr>
      <w:bookmarkStart w:id="444" w:name="_Ref303683883"/>
      <w:bookmarkStart w:id="445" w:name="_Toc441131739"/>
      <w:r w:rsidRPr="00E71A48">
        <w:t xml:space="preserve">Изменение и отзыв </w:t>
      </w:r>
      <w:r w:rsidR="004B5EB3" w:rsidRPr="00E71A48">
        <w:t>Заявк</w:t>
      </w:r>
      <w:r w:rsidRPr="00E71A48">
        <w:t>и</w:t>
      </w:r>
      <w:bookmarkEnd w:id="444"/>
      <w:bookmarkEnd w:id="445"/>
    </w:p>
    <w:p w:rsidR="001A7C23" w:rsidRPr="00E71A48" w:rsidRDefault="001A7C23" w:rsidP="001A7C23">
      <w:pPr>
        <w:widowControl w:val="0"/>
        <w:numPr>
          <w:ilvl w:val="2"/>
          <w:numId w:val="29"/>
        </w:numPr>
        <w:autoSpaceDE w:val="0"/>
        <w:spacing w:after="100" w:line="264" w:lineRule="auto"/>
        <w:ind w:left="0" w:firstLine="567"/>
        <w:rPr>
          <w:bCs w:val="0"/>
          <w:sz w:val="24"/>
          <w:szCs w:val="24"/>
        </w:rPr>
      </w:pPr>
      <w:bookmarkStart w:id="446" w:name="_Ref305973250"/>
      <w:bookmarkStart w:id="447" w:name="_Toc441131740"/>
      <w:r w:rsidRPr="00E71A48">
        <w:rPr>
          <w:bCs w:val="0"/>
          <w:sz w:val="24"/>
          <w:szCs w:val="24"/>
        </w:rPr>
        <w:t xml:space="preserve">До окончания </w:t>
      </w:r>
      <w:r w:rsidRPr="00223D18">
        <w:rPr>
          <w:bCs w:val="0"/>
          <w:sz w:val="24"/>
          <w:szCs w:val="24"/>
        </w:rPr>
        <w:t xml:space="preserve">срока подачи заявок (п. </w:t>
      </w:r>
      <w:r w:rsidR="00804BE0">
        <w:fldChar w:fldCharType="begin"/>
      </w:r>
      <w:r w:rsidR="00804BE0">
        <w:instrText xml:space="preserve"> REF _Ref440289953 \r \h  \* MERGEFORMAT </w:instrText>
      </w:r>
      <w:r w:rsidR="00804BE0">
        <w:fldChar w:fldCharType="separate"/>
      </w:r>
      <w:r w:rsidRPr="001A7C23">
        <w:rPr>
          <w:bCs w:val="0"/>
          <w:sz w:val="24"/>
          <w:szCs w:val="24"/>
        </w:rPr>
        <w:t>3.4.1.3</w:t>
      </w:r>
      <w:r w:rsidR="00804BE0">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804BE0">
        <w:fldChar w:fldCharType="begin"/>
      </w:r>
      <w:r w:rsidR="00804BE0">
        <w:instrText xml:space="preserve"> REF _Ref440289953 \r \h  \* MERGEFORMAT </w:instrText>
      </w:r>
      <w:r w:rsidR="00804BE0">
        <w:fldChar w:fldCharType="separate"/>
      </w:r>
      <w:r>
        <w:rPr>
          <w:bCs w:val="0"/>
          <w:sz w:val="24"/>
          <w:szCs w:val="24"/>
        </w:rPr>
        <w:t>3.4.1.3</w:t>
      </w:r>
      <w:r w:rsidR="00804BE0">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804BE0">
        <w:fldChar w:fldCharType="begin"/>
      </w:r>
      <w:r w:rsidR="00804BE0">
        <w:instrText xml:space="preserve"> REF _Ref440289953 \r \h  \* MERGEFORMAT </w:instrText>
      </w:r>
      <w:r w:rsidR="00804BE0">
        <w:fldChar w:fldCharType="separate"/>
      </w:r>
      <w:r w:rsidRPr="001A7C23">
        <w:rPr>
          <w:bCs w:val="0"/>
          <w:sz w:val="24"/>
          <w:szCs w:val="24"/>
        </w:rPr>
        <w:t>3.4.1.3</w:t>
      </w:r>
      <w:r w:rsidR="00804BE0">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804BE0">
        <w:fldChar w:fldCharType="begin"/>
      </w:r>
      <w:r w:rsidR="00804BE0">
        <w:instrText xml:space="preserve"> REF _Ref55279015 \r \h  \* MERGEFORMAT </w:instrText>
      </w:r>
      <w:r w:rsidR="00804BE0">
        <w:fldChar w:fldCharType="separate"/>
      </w:r>
      <w:r w:rsidRPr="001A7C23">
        <w:rPr>
          <w:sz w:val="24"/>
          <w:szCs w:val="24"/>
        </w:rPr>
        <w:t>3.3.1.6</w:t>
      </w:r>
      <w:r w:rsidR="00804BE0">
        <w:fldChar w:fldCharType="end"/>
      </w:r>
      <w:r w:rsidRPr="00223D18">
        <w:rPr>
          <w:sz w:val="24"/>
          <w:szCs w:val="24"/>
        </w:rPr>
        <w:t xml:space="preserve">, </w:t>
      </w:r>
      <w:r w:rsidR="00804BE0">
        <w:fldChar w:fldCharType="begin"/>
      </w:r>
      <w:r w:rsidR="00804BE0">
        <w:instrText xml:space="preserve"> REF _Ref195087786 \r \h  \* MERGEFORMAT </w:instrText>
      </w:r>
      <w:r w:rsidR="00804BE0">
        <w:fldChar w:fldCharType="separate"/>
      </w:r>
      <w:r w:rsidRPr="001A7C23">
        <w:rPr>
          <w:sz w:val="24"/>
          <w:szCs w:val="24"/>
        </w:rPr>
        <w:t>3.3.1.7</w:t>
      </w:r>
      <w:r w:rsidR="00804BE0">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46"/>
      <w:bookmarkEnd w:id="447"/>
      <w:r w:rsidRPr="00E71A48">
        <w:t xml:space="preserve"> </w:t>
      </w:r>
    </w:p>
    <w:p w:rsidR="00717F60" w:rsidRPr="00E71A48" w:rsidRDefault="00717F60" w:rsidP="00E71A48">
      <w:pPr>
        <w:pStyle w:val="3"/>
        <w:spacing w:line="264" w:lineRule="auto"/>
        <w:rPr>
          <w:szCs w:val="24"/>
        </w:rPr>
      </w:pPr>
      <w:bookmarkStart w:id="448" w:name="_Toc439323711"/>
      <w:bookmarkStart w:id="449" w:name="_Toc440361345"/>
      <w:bookmarkStart w:id="450" w:name="_Toc440376100"/>
      <w:bookmarkStart w:id="451" w:name="_Toc440376227"/>
      <w:bookmarkStart w:id="452" w:name="_Toc440382492"/>
      <w:bookmarkStart w:id="453" w:name="_Toc440447162"/>
      <w:bookmarkStart w:id="454" w:name="_Toc440620842"/>
      <w:bookmarkStart w:id="455" w:name="_Toc440631477"/>
      <w:bookmarkStart w:id="456" w:name="_Toc440875717"/>
      <w:bookmarkStart w:id="457" w:name="_Toc441131741"/>
      <w:r w:rsidRPr="00E71A48">
        <w:rPr>
          <w:szCs w:val="24"/>
        </w:rPr>
        <w:t>Общие положения</w:t>
      </w:r>
      <w:bookmarkEnd w:id="448"/>
      <w:bookmarkEnd w:id="449"/>
      <w:bookmarkEnd w:id="450"/>
      <w:bookmarkEnd w:id="451"/>
      <w:bookmarkEnd w:id="452"/>
      <w:bookmarkEnd w:id="453"/>
      <w:bookmarkEnd w:id="454"/>
      <w:bookmarkEnd w:id="455"/>
      <w:bookmarkEnd w:id="456"/>
      <w:bookmarkEnd w:id="45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804BE0">
        <w:fldChar w:fldCharType="begin"/>
      </w:r>
      <w:r w:rsidR="00804BE0">
        <w:instrText xml:space="preserve"> REF _Ref93089454 \n \h  \* MERGEFORMAT </w:instrText>
      </w:r>
      <w:r w:rsidR="00804BE0">
        <w:fldChar w:fldCharType="separate"/>
      </w:r>
      <w:r w:rsidR="001A7C23" w:rsidRPr="001A7C23">
        <w:rPr>
          <w:bCs w:val="0"/>
          <w:sz w:val="24"/>
          <w:szCs w:val="24"/>
        </w:rPr>
        <w:t>3.6.2</w:t>
      </w:r>
      <w:r w:rsidR="00804BE0">
        <w:fldChar w:fldCharType="end"/>
      </w:r>
      <w:r w:rsidRPr="00E71A48">
        <w:rPr>
          <w:bCs w:val="0"/>
          <w:sz w:val="24"/>
          <w:szCs w:val="24"/>
        </w:rPr>
        <w:t xml:space="preserve">), проведение (при необходимости) переговоров (пункт </w:t>
      </w:r>
      <w:r w:rsidR="00804BE0">
        <w:fldChar w:fldCharType="begin"/>
      </w:r>
      <w:r w:rsidR="00804BE0">
        <w:instrText xml:space="preserve"> REF _Ref303670674 \n \h  \* MERGEFORMAT </w:instrText>
      </w:r>
      <w:r w:rsidR="00804BE0">
        <w:fldChar w:fldCharType="separate"/>
      </w:r>
      <w:r w:rsidR="001A7C23" w:rsidRPr="001A7C23">
        <w:rPr>
          <w:bCs w:val="0"/>
          <w:sz w:val="24"/>
          <w:szCs w:val="24"/>
        </w:rPr>
        <w:t>3.6.3</w:t>
      </w:r>
      <w:r w:rsidR="00804BE0">
        <w:fldChar w:fldCharType="end"/>
      </w:r>
      <w:r w:rsidRPr="00E71A48">
        <w:rPr>
          <w:bCs w:val="0"/>
          <w:sz w:val="24"/>
          <w:szCs w:val="24"/>
        </w:rPr>
        <w:t>) и оценочную стадию (пункт</w:t>
      </w:r>
      <w:r w:rsidR="007F3FB7" w:rsidRPr="00E71A48">
        <w:rPr>
          <w:bCs w:val="0"/>
          <w:sz w:val="24"/>
          <w:szCs w:val="24"/>
        </w:rPr>
        <w:t xml:space="preserve"> </w:t>
      </w:r>
      <w:r w:rsidR="00804BE0">
        <w:fldChar w:fldCharType="begin"/>
      </w:r>
      <w:r w:rsidR="00804BE0">
        <w:instrText xml:space="preserve"> REF _Ref306138385 \r \h  \* MERGEFORMAT </w:instrText>
      </w:r>
      <w:r w:rsidR="00804BE0">
        <w:fldChar w:fldCharType="separate"/>
      </w:r>
      <w:r w:rsidR="001A7C23" w:rsidRPr="001A7C23">
        <w:rPr>
          <w:bCs w:val="0"/>
          <w:sz w:val="24"/>
          <w:szCs w:val="24"/>
        </w:rPr>
        <w:t>3.6.4</w:t>
      </w:r>
      <w:r w:rsidR="00804BE0">
        <w:fldChar w:fldCharType="end"/>
      </w:r>
      <w:r w:rsidRPr="00E71A48">
        <w:rPr>
          <w:bCs w:val="0"/>
          <w:sz w:val="24"/>
          <w:szCs w:val="24"/>
        </w:rPr>
        <w:t>).</w:t>
      </w:r>
    </w:p>
    <w:p w:rsidR="00717F60" w:rsidRPr="00E71A48" w:rsidRDefault="00717F60" w:rsidP="00E71A48">
      <w:pPr>
        <w:pStyle w:val="3"/>
        <w:spacing w:line="264" w:lineRule="auto"/>
        <w:rPr>
          <w:szCs w:val="24"/>
        </w:rPr>
      </w:pPr>
      <w:bookmarkStart w:id="458" w:name="_Ref93089454"/>
      <w:bookmarkStart w:id="459" w:name="_Toc439323712"/>
      <w:bookmarkStart w:id="460" w:name="_Toc440361346"/>
      <w:bookmarkStart w:id="461" w:name="_Toc440376101"/>
      <w:bookmarkStart w:id="462" w:name="_Toc440376228"/>
      <w:bookmarkStart w:id="463" w:name="_Toc440382493"/>
      <w:bookmarkStart w:id="464" w:name="_Toc440447163"/>
      <w:bookmarkStart w:id="465" w:name="_Toc440620843"/>
      <w:bookmarkStart w:id="466" w:name="_Toc440631478"/>
      <w:bookmarkStart w:id="467" w:name="_Toc440875718"/>
      <w:bookmarkStart w:id="468" w:name="_Toc441131742"/>
      <w:r w:rsidRPr="00E71A48">
        <w:rPr>
          <w:szCs w:val="24"/>
        </w:rPr>
        <w:t>Отборочная стадия</w:t>
      </w:r>
      <w:bookmarkEnd w:id="458"/>
      <w:bookmarkEnd w:id="459"/>
      <w:bookmarkEnd w:id="460"/>
      <w:bookmarkEnd w:id="461"/>
      <w:bookmarkEnd w:id="462"/>
      <w:bookmarkEnd w:id="463"/>
      <w:bookmarkEnd w:id="464"/>
      <w:bookmarkEnd w:id="465"/>
      <w:bookmarkEnd w:id="466"/>
      <w:bookmarkEnd w:id="467"/>
      <w:bookmarkEnd w:id="46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lastRenderedPageBreak/>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69"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0"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469"/>
      <w:bookmarkEnd w:id="470"/>
    </w:p>
    <w:p w:rsidR="00F4128C" w:rsidRPr="008E312A" w:rsidRDefault="008E312A"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804BE0">
        <w:fldChar w:fldCharType="begin"/>
      </w:r>
      <w:r w:rsidR="00804BE0">
        <w:instrText xml:space="preserve"> REF _Ref444180906 \r \h  \* MERGEFORMAT </w:instrText>
      </w:r>
      <w:r w:rsidR="00804BE0">
        <w:fldChar w:fldCharType="separate"/>
      </w:r>
      <w:r w:rsidRPr="008E312A">
        <w:rPr>
          <w:sz w:val="24"/>
          <w:szCs w:val="24"/>
        </w:rPr>
        <w:t>5.12</w:t>
      </w:r>
      <w:r w:rsidR="00804BE0">
        <w:fldChar w:fldCharType="end"/>
      </w:r>
      <w:r w:rsidRPr="008E312A">
        <w:rPr>
          <w:sz w:val="24"/>
          <w:szCs w:val="24"/>
        </w:rPr>
        <w:t xml:space="preserve">); </w:t>
      </w:r>
    </w:p>
    <w:p w:rsidR="00F4128C" w:rsidRPr="008E312A" w:rsidRDefault="00F4128C"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804BE0">
        <w:fldChar w:fldCharType="begin"/>
      </w:r>
      <w:r w:rsidR="00804BE0">
        <w:instrText xml:space="preserve"> REF _Ref306176386 \r \h  \* MERGEFORMAT </w:instrText>
      </w:r>
      <w:r w:rsidR="00804BE0">
        <w:fldChar w:fldCharType="separate"/>
      </w:r>
      <w:r w:rsidRPr="008E312A">
        <w:rPr>
          <w:sz w:val="24"/>
          <w:szCs w:val="24"/>
        </w:rPr>
        <w:t>3.3.14</w:t>
      </w:r>
      <w:r w:rsidR="00804BE0">
        <w:fldChar w:fldCharType="end"/>
      </w:r>
      <w:r w:rsidRPr="008E312A">
        <w:rPr>
          <w:sz w:val="24"/>
          <w:szCs w:val="24"/>
        </w:rPr>
        <w:t>;</w:t>
      </w:r>
    </w:p>
    <w:p w:rsidR="00F4128C" w:rsidRPr="008E312A" w:rsidRDefault="008E312A" w:rsidP="00F4128C">
      <w:pPr>
        <w:pStyle w:val="affffff0"/>
        <w:widowControl w:val="0"/>
        <w:numPr>
          <w:ilvl w:val="0"/>
          <w:numId w:val="96"/>
        </w:numPr>
        <w:tabs>
          <w:tab w:val="left" w:pos="426"/>
        </w:tabs>
        <w:autoSpaceDE w:val="0"/>
        <w:spacing w:after="100" w:line="264" w:lineRule="auto"/>
        <w:rPr>
          <w:sz w:val="24"/>
          <w:szCs w:val="24"/>
        </w:rPr>
      </w:pPr>
      <w:r w:rsidRPr="008E312A">
        <w:rPr>
          <w:sz w:val="24"/>
          <w:szCs w:val="24"/>
        </w:rPr>
        <w:t xml:space="preserve">поданы Участниками, но не содержат всех </w:t>
      </w:r>
      <w:proofErr w:type="gramStart"/>
      <w:r w:rsidRPr="008E312A">
        <w:rPr>
          <w:sz w:val="24"/>
          <w:szCs w:val="24"/>
        </w:rPr>
        <w:t>документов</w:t>
      </w:r>
      <w:proofErr w:type="gramEnd"/>
      <w:r w:rsidRPr="008E312A">
        <w:rPr>
          <w:sz w:val="24"/>
          <w:szCs w:val="24"/>
        </w:rPr>
        <w:t xml:space="preserve"> требуемых настоящей Документацией по запросу предложений</w:t>
      </w:r>
      <w:r w:rsidR="00F4128C" w:rsidRPr="008E312A">
        <w:rPr>
          <w:sz w:val="24"/>
          <w:szCs w:val="24"/>
        </w:rPr>
        <w:t>;</w:t>
      </w:r>
    </w:p>
    <w:p w:rsidR="00F4128C" w:rsidRPr="00EC79CD" w:rsidRDefault="00F4128C" w:rsidP="00F4128C">
      <w:pPr>
        <w:pStyle w:val="affffff0"/>
        <w:widowControl w:val="0"/>
        <w:numPr>
          <w:ilvl w:val="0"/>
          <w:numId w:val="96"/>
        </w:numPr>
        <w:tabs>
          <w:tab w:val="left" w:pos="426"/>
        </w:tabs>
        <w:autoSpaceDE w:val="0"/>
        <w:spacing w:after="100" w:line="264" w:lineRule="auto"/>
        <w:rPr>
          <w:sz w:val="24"/>
          <w:szCs w:val="24"/>
        </w:rPr>
      </w:pPr>
      <w:r w:rsidRPr="00EC79C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C97A76"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804BE0">
        <w:fldChar w:fldCharType="begin"/>
      </w:r>
      <w:r w:rsidR="00804BE0">
        <w:instrText xml:space="preserve"> REF _Ref306176386 \r \h  \* MERGEFORMAT </w:instrText>
      </w:r>
      <w:r w:rsidR="00804BE0">
        <w:fldChar w:fldCharType="separate"/>
      </w:r>
      <w:r w:rsidR="001A7C23" w:rsidRPr="001A7C23">
        <w:rPr>
          <w:sz w:val="24"/>
          <w:szCs w:val="24"/>
        </w:rPr>
        <w:t>3.3.14</w:t>
      </w:r>
      <w:r w:rsidR="00804BE0">
        <w:fldChar w:fldCharType="end"/>
      </w:r>
      <w:r w:rsidR="001B5C3E">
        <w:rPr>
          <w:sz w:val="24"/>
          <w:szCs w:val="24"/>
        </w:rPr>
        <w:t>).</w:t>
      </w:r>
    </w:p>
    <w:p w:rsidR="00717F60" w:rsidRPr="00E71A48" w:rsidRDefault="00717F60" w:rsidP="00E71A48">
      <w:pPr>
        <w:pStyle w:val="3"/>
        <w:spacing w:line="264" w:lineRule="auto"/>
        <w:rPr>
          <w:szCs w:val="24"/>
        </w:rPr>
      </w:pPr>
      <w:bookmarkStart w:id="471" w:name="_Ref303670674"/>
      <w:bookmarkStart w:id="472" w:name="_Toc439323713"/>
      <w:bookmarkStart w:id="473" w:name="_Toc440361347"/>
      <w:bookmarkStart w:id="474" w:name="_Toc440376102"/>
      <w:bookmarkStart w:id="475" w:name="_Toc440376229"/>
      <w:bookmarkStart w:id="476" w:name="_Toc440382494"/>
      <w:bookmarkStart w:id="477" w:name="_Toc440447164"/>
      <w:bookmarkStart w:id="478" w:name="_Toc440620844"/>
      <w:bookmarkStart w:id="479" w:name="_Toc440631479"/>
      <w:bookmarkStart w:id="480" w:name="_Toc440875719"/>
      <w:bookmarkStart w:id="481" w:name="_Toc441131743"/>
      <w:r w:rsidRPr="00E71A48">
        <w:rPr>
          <w:szCs w:val="24"/>
        </w:rPr>
        <w:lastRenderedPageBreak/>
        <w:t>Проведение переговоров</w:t>
      </w:r>
      <w:bookmarkEnd w:id="471"/>
      <w:bookmarkEnd w:id="472"/>
      <w:bookmarkEnd w:id="473"/>
      <w:bookmarkEnd w:id="474"/>
      <w:bookmarkEnd w:id="475"/>
      <w:bookmarkEnd w:id="476"/>
      <w:bookmarkEnd w:id="477"/>
      <w:bookmarkEnd w:id="478"/>
      <w:bookmarkEnd w:id="479"/>
      <w:bookmarkEnd w:id="480"/>
      <w:bookmarkEnd w:id="48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2" w:name="_Ref306138385"/>
      <w:bookmarkStart w:id="483" w:name="_Toc439323714"/>
      <w:bookmarkStart w:id="484" w:name="_Toc440361348"/>
      <w:bookmarkStart w:id="485" w:name="_Toc440376103"/>
      <w:bookmarkStart w:id="486" w:name="_Toc440376230"/>
      <w:bookmarkStart w:id="487" w:name="_Toc440382495"/>
      <w:bookmarkStart w:id="488" w:name="_Toc440447165"/>
      <w:bookmarkStart w:id="489" w:name="_Toc440620845"/>
      <w:bookmarkStart w:id="490" w:name="_Toc440631480"/>
      <w:bookmarkStart w:id="491" w:name="_Toc440875720"/>
      <w:bookmarkStart w:id="492" w:name="_Toc441131744"/>
      <w:r w:rsidRPr="00E71A48">
        <w:rPr>
          <w:szCs w:val="24"/>
        </w:rPr>
        <w:t>Оценочная стадия</w:t>
      </w:r>
      <w:bookmarkEnd w:id="482"/>
      <w:bookmarkEnd w:id="483"/>
      <w:bookmarkEnd w:id="484"/>
      <w:bookmarkEnd w:id="485"/>
      <w:bookmarkEnd w:id="486"/>
      <w:bookmarkEnd w:id="487"/>
      <w:bookmarkEnd w:id="488"/>
      <w:bookmarkEnd w:id="489"/>
      <w:bookmarkEnd w:id="490"/>
      <w:bookmarkEnd w:id="491"/>
      <w:bookmarkEnd w:id="492"/>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3" w:name="_Ref303250967"/>
      <w:bookmarkStart w:id="494" w:name="_Toc305697378"/>
      <w:bookmarkStart w:id="495" w:name="_Toc441131745"/>
      <w:bookmarkStart w:id="496" w:name="_Toc255985696"/>
      <w:r w:rsidRPr="00E71A48">
        <w:t>Аукционная процедура понижени</w:t>
      </w:r>
      <w:r w:rsidR="00E60F8E" w:rsidRPr="00E71A48">
        <w:t>я</w:t>
      </w:r>
      <w:r w:rsidRPr="00E71A48">
        <w:t xml:space="preserve"> цены (переторжка)</w:t>
      </w:r>
      <w:bookmarkEnd w:id="493"/>
      <w:bookmarkEnd w:id="494"/>
      <w:bookmarkEnd w:id="495"/>
      <w:r w:rsidRPr="00E71A48">
        <w:t xml:space="preserve"> </w:t>
      </w:r>
    </w:p>
    <w:bookmarkEnd w:id="496"/>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w:t>
      </w:r>
      <w:r w:rsidR="001B5C3E">
        <w:rPr>
          <w:sz w:val="24"/>
          <w:szCs w:val="24"/>
          <w:lang w:eastAsia="ru-RU"/>
        </w:rPr>
        <w:t>ния первоначальной, указанной в</w:t>
      </w:r>
      <w:r w:rsidRPr="001F4040">
        <w:rPr>
          <w:sz w:val="24"/>
          <w:szCs w:val="24"/>
          <w:lang w:eastAsia="ru-RU"/>
        </w:rPr>
        <w:t xml:space="preserve">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7"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497"/>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9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w:t>
      </w:r>
      <w:r w:rsidRPr="00E71A48">
        <w:rPr>
          <w:iCs/>
          <w:sz w:val="24"/>
          <w:szCs w:val="24"/>
          <w:lang w:eastAsia="ru-RU"/>
        </w:rPr>
        <w:lastRenderedPageBreak/>
        <w:t xml:space="preserve">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804BE0">
        <w:fldChar w:fldCharType="begin"/>
      </w:r>
      <w:r w:rsidR="00804BE0">
        <w:instrText xml:space="preserve"> REF _Ref306352987 \r \h  \* MERGEFORMAT </w:instrText>
      </w:r>
      <w:r w:rsidR="00804BE0">
        <w:fldChar w:fldCharType="separate"/>
      </w:r>
      <w:r w:rsidR="001A7C23" w:rsidRPr="001A7C23">
        <w:rPr>
          <w:iCs/>
          <w:sz w:val="24"/>
          <w:szCs w:val="24"/>
          <w:lang w:eastAsia="ru-RU"/>
        </w:rPr>
        <w:t>3.7.3</w:t>
      </w:r>
      <w:r w:rsidR="00804BE0">
        <w:fldChar w:fldCharType="end"/>
      </w:r>
      <w:r w:rsidRPr="00E71A48">
        <w:rPr>
          <w:iCs/>
          <w:sz w:val="24"/>
          <w:szCs w:val="24"/>
          <w:lang w:eastAsia="ru-RU"/>
        </w:rPr>
        <w:t xml:space="preserve"> - </w:t>
      </w:r>
      <w:r w:rsidR="00804BE0">
        <w:fldChar w:fldCharType="begin"/>
      </w:r>
      <w:r w:rsidR="00804BE0">
        <w:instrText xml:space="preserve"> REF _Ref306353005 \r \h  \* MERGEFORMAT </w:instrText>
      </w:r>
      <w:r w:rsidR="00804BE0">
        <w:fldChar w:fldCharType="separate"/>
      </w:r>
      <w:r w:rsidR="001A7C23" w:rsidRPr="001A7C23">
        <w:rPr>
          <w:iCs/>
          <w:sz w:val="24"/>
          <w:szCs w:val="24"/>
          <w:lang w:eastAsia="ru-RU"/>
        </w:rPr>
        <w:t>3.7.5</w:t>
      </w:r>
      <w:r w:rsidR="00804BE0">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C97A76">
        <w:rPr>
          <w:sz w:val="24"/>
          <w:szCs w:val="24"/>
          <w:lang w:eastAsia="ru-RU"/>
        </w:rPr>
        <w:t>определяющие его коммерческое предложение с приложением соответствующих файлов</w:t>
      </w:r>
      <w:r w:rsidR="00C97A76" w:rsidRPr="00C97A76">
        <w:rPr>
          <w:sz w:val="24"/>
          <w:szCs w:val="24"/>
          <w:lang w:eastAsia="ru-RU"/>
        </w:rPr>
        <w:t xml:space="preserve"> </w:t>
      </w:r>
      <w:r w:rsidR="00C97A76" w:rsidRPr="00C97A76">
        <w:rPr>
          <w:sz w:val="24"/>
          <w:szCs w:val="24"/>
        </w:rPr>
        <w:t>(все документы, входящие в Заявку, которые содержат информацию о предложенной цене)</w:t>
      </w:r>
      <w:r w:rsidR="00F15392" w:rsidRPr="00C97A76">
        <w:rPr>
          <w:sz w:val="24"/>
          <w:szCs w:val="24"/>
          <w:lang w:eastAsia="ru-RU"/>
        </w:rPr>
        <w:t>. Изменение</w:t>
      </w:r>
      <w:r w:rsidR="00F15392" w:rsidRPr="00E71A48">
        <w:rPr>
          <w:sz w:val="24"/>
          <w:szCs w:val="24"/>
          <w:lang w:eastAsia="ru-RU"/>
        </w:rPr>
        <w:t xml:space="preserve">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99" w:name="_Ref303681924"/>
      <w:bookmarkStart w:id="500" w:name="_Ref303683914"/>
      <w:bookmarkStart w:id="501" w:name="_Toc441131746"/>
      <w:r w:rsidRPr="00E71A48">
        <w:t xml:space="preserve">Подведение итогов </w:t>
      </w:r>
      <w:r w:rsidR="00DF639D" w:rsidRPr="00E71A48">
        <w:t>З</w:t>
      </w:r>
      <w:r w:rsidRPr="00E71A48">
        <w:t>апроса предложений</w:t>
      </w:r>
      <w:bookmarkEnd w:id="499"/>
      <w:bookmarkEnd w:id="500"/>
      <w:bookmarkEnd w:id="501"/>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3" w:name="_Ref303251044"/>
      <w:bookmarkStart w:id="504" w:name="_Toc441131747"/>
      <w:bookmarkStart w:id="505" w:name="_Ref191386295"/>
      <w:r w:rsidRPr="00E71A48">
        <w:lastRenderedPageBreak/>
        <w:t xml:space="preserve">Признание запроса предложений </w:t>
      </w:r>
      <w:proofErr w:type="gramStart"/>
      <w:r w:rsidRPr="00E71A48">
        <w:t>несостоявшимся</w:t>
      </w:r>
      <w:bookmarkEnd w:id="503"/>
      <w:bookmarkEnd w:id="504"/>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8"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08"/>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09" w:name="_Ref303683929"/>
      <w:bookmarkStart w:id="510" w:name="_Toc44113174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5"/>
      <w:bookmarkEnd w:id="509"/>
      <w:bookmarkEnd w:id="510"/>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1" w:name="_Ref294695403"/>
      <w:bookmarkStart w:id="51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1"/>
      <w:bookmarkEnd w:id="512"/>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804BE0">
        <w:fldChar w:fldCharType="begin"/>
      </w:r>
      <w:r w:rsidR="00804BE0">
        <w:instrText xml:space="preserve"> REF _Ref294695546 \r \h  \* MERGEFORMAT </w:instrText>
      </w:r>
      <w:r w:rsidR="00804BE0">
        <w:fldChar w:fldCharType="separate"/>
      </w:r>
      <w:r w:rsidR="001A7C23" w:rsidRPr="001A7C23">
        <w:rPr>
          <w:bCs w:val="0"/>
          <w:sz w:val="24"/>
          <w:szCs w:val="24"/>
        </w:rPr>
        <w:t xml:space="preserve"> 1.2.6 </w:t>
      </w:r>
      <w:r w:rsidR="00804BE0">
        <w:fldChar w:fldCharType="end"/>
      </w:r>
      <w:r w:rsidRPr="00E71A48">
        <w:rPr>
          <w:bCs w:val="0"/>
          <w:sz w:val="24"/>
          <w:szCs w:val="24"/>
        </w:rPr>
        <w:t>и/или в срок, определенный в п.</w:t>
      </w:r>
      <w:r w:rsidR="001716DB" w:rsidRPr="00E71A48">
        <w:rPr>
          <w:bCs w:val="0"/>
          <w:sz w:val="24"/>
          <w:szCs w:val="24"/>
        </w:rPr>
        <w:t xml:space="preserve"> </w:t>
      </w:r>
      <w:r w:rsidR="00804BE0">
        <w:fldChar w:fldCharType="begin"/>
      </w:r>
      <w:r w:rsidR="00804BE0">
        <w:instrText xml:space="preserve"> REF _Ref294695403 \n \h  \* MERGEFORMAT </w:instrText>
      </w:r>
      <w:r w:rsidR="00804BE0">
        <w:fldChar w:fldCharType="separate"/>
      </w:r>
      <w:r w:rsidR="001A7C23" w:rsidRPr="001A7C23">
        <w:rPr>
          <w:bCs w:val="0"/>
          <w:sz w:val="24"/>
          <w:szCs w:val="24"/>
        </w:rPr>
        <w:t>3.10.3</w:t>
      </w:r>
      <w:r w:rsidR="00804BE0">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 xml:space="preserve">а путем проведения переговоров (за исключением случаев, когда такие переговоры проводятся по </w:t>
      </w:r>
      <w:r w:rsidRPr="00E71A48">
        <w:rPr>
          <w:bCs w:val="0"/>
          <w:sz w:val="24"/>
          <w:szCs w:val="24"/>
        </w:rPr>
        <w:lastRenderedPageBreak/>
        <w:t>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804BE0">
        <w:fldChar w:fldCharType="begin"/>
      </w:r>
      <w:r w:rsidR="00804BE0">
        <w:instrText xml:space="preserve"> REF _Ref305979053 \r \h  \* MERGEFORMAT </w:instrText>
      </w:r>
      <w:r w:rsidR="00804BE0">
        <w:fldChar w:fldCharType="separate"/>
      </w:r>
      <w:r w:rsidR="001A7C23" w:rsidRPr="001A7C23">
        <w:rPr>
          <w:bCs w:val="0"/>
          <w:sz w:val="24"/>
          <w:szCs w:val="24"/>
        </w:rPr>
        <w:t>3.10.4</w:t>
      </w:r>
      <w:r w:rsidR="00804BE0">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5" w:name="_Toc181693189"/>
      <w:bookmarkStart w:id="516" w:name="_Ref190680463"/>
      <w:bookmarkStart w:id="517" w:name="_Ref306140410"/>
      <w:bookmarkStart w:id="518" w:name="_Ref306142159"/>
      <w:bookmarkStart w:id="519" w:name="_Toc441131749"/>
      <w:bookmarkStart w:id="520" w:name="_Ref303102866"/>
      <w:bookmarkStart w:id="521" w:name="_Toc305835589"/>
      <w:bookmarkStart w:id="522" w:name="_Ref303683952"/>
      <w:bookmarkStart w:id="523" w:name="__RefNumPara__840_922829174"/>
      <w:bookmarkEnd w:id="514"/>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5"/>
      <w:bookmarkEnd w:id="516"/>
      <w:bookmarkEnd w:id="517"/>
      <w:bookmarkEnd w:id="518"/>
      <w:bookmarkEnd w:id="519"/>
      <w:r w:rsidRPr="00414CAF">
        <w:t xml:space="preserve"> </w:t>
      </w:r>
      <w:bookmarkEnd w:id="520"/>
      <w:bookmarkEnd w:id="521"/>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F1742">
        <w:rPr>
          <w:sz w:val="24"/>
          <w:szCs w:val="24"/>
        </w:rPr>
        <w:fldChar w:fldCharType="begin"/>
      </w:r>
      <w:r w:rsidR="005818B2">
        <w:rPr>
          <w:sz w:val="24"/>
          <w:szCs w:val="24"/>
        </w:rPr>
        <w:instrText xml:space="preserve"> REF _Ref440272931 \r \h </w:instrText>
      </w:r>
      <w:r w:rsidR="007F1742">
        <w:rPr>
          <w:sz w:val="24"/>
          <w:szCs w:val="24"/>
        </w:rPr>
      </w:r>
      <w:r w:rsidR="007F1742">
        <w:rPr>
          <w:sz w:val="24"/>
          <w:szCs w:val="24"/>
        </w:rPr>
        <w:fldChar w:fldCharType="separate"/>
      </w:r>
      <w:r w:rsidR="001A7C23">
        <w:rPr>
          <w:sz w:val="24"/>
          <w:szCs w:val="24"/>
        </w:rPr>
        <w:t>2</w:t>
      </w:r>
      <w:r w:rsidR="007F1742">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4" w:name="_Ref303694483"/>
      <w:bookmarkStart w:id="525" w:name="_Toc305835590"/>
      <w:bookmarkStart w:id="526" w:name="_Ref306140451"/>
      <w:r w:rsidRPr="00414CAF">
        <w:rPr>
          <w:b/>
          <w:bCs w:val="0"/>
          <w:snapToGrid w:val="0"/>
          <w:sz w:val="24"/>
          <w:szCs w:val="24"/>
          <w:lang w:eastAsia="ru-RU"/>
        </w:rPr>
        <w:t xml:space="preserve">Уведомление о результатах </w:t>
      </w:r>
      <w:bookmarkEnd w:id="524"/>
      <w:bookmarkEnd w:id="525"/>
      <w:r w:rsidRPr="00414CAF">
        <w:rPr>
          <w:b/>
          <w:bCs w:val="0"/>
          <w:snapToGrid w:val="0"/>
          <w:sz w:val="24"/>
          <w:szCs w:val="24"/>
          <w:lang w:eastAsia="ru-RU"/>
        </w:rPr>
        <w:t>запроса предложений</w:t>
      </w:r>
      <w:bookmarkEnd w:id="526"/>
    </w:p>
    <w:bookmarkEnd w:id="522"/>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804BE0">
        <w:fldChar w:fldCharType="begin"/>
      </w:r>
      <w:r w:rsidR="00804BE0">
        <w:instrText xml:space="preserve"> REF _Ref191386085 \r \h  \* MERGEFORMAT </w:instrText>
      </w:r>
      <w:r w:rsidR="00804BE0">
        <w:fldChar w:fldCharType="separate"/>
      </w:r>
      <w:r w:rsidR="001A7C23" w:rsidRPr="001A7C23">
        <w:rPr>
          <w:iCs/>
          <w:sz w:val="24"/>
          <w:szCs w:val="24"/>
        </w:rPr>
        <w:t>1.1.1</w:t>
      </w:r>
      <w:r w:rsidR="00804BE0">
        <w:fldChar w:fldCharType="end"/>
      </w:r>
      <w:r w:rsidR="00D56F8C" w:rsidRPr="00E963D9">
        <w:rPr>
          <w:iCs/>
          <w:sz w:val="24"/>
          <w:szCs w:val="24"/>
        </w:rPr>
        <w:t>)</w:t>
      </w:r>
      <w:r w:rsidR="00D56F8C" w:rsidRPr="00E963D9">
        <w:rPr>
          <w:sz w:val="24"/>
          <w:szCs w:val="24"/>
        </w:rPr>
        <w:t>,</w:t>
      </w:r>
      <w:r w:rsidR="001B5C3E">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7" w:name="_Ref440270568"/>
      <w:bookmarkStart w:id="528" w:name="_Ref440274159"/>
      <w:bookmarkStart w:id="529" w:name="_Ref440292555"/>
      <w:bookmarkStart w:id="530" w:name="_Ref440292779"/>
      <w:bookmarkStart w:id="531" w:name="_Toc441131750"/>
      <w:r>
        <w:rPr>
          <w:szCs w:val="24"/>
        </w:rPr>
        <w:lastRenderedPageBreak/>
        <w:t>Техническая часть</w:t>
      </w:r>
      <w:bookmarkEnd w:id="527"/>
      <w:bookmarkEnd w:id="528"/>
      <w:bookmarkEnd w:id="529"/>
      <w:bookmarkEnd w:id="530"/>
      <w:bookmarkEnd w:id="531"/>
      <w:r w:rsidRPr="00E71A48">
        <w:rPr>
          <w:szCs w:val="24"/>
        </w:rPr>
        <w:t xml:space="preserve"> </w:t>
      </w:r>
    </w:p>
    <w:p w:rsidR="002B5044" w:rsidRPr="00C12FA4" w:rsidRDefault="002B5044" w:rsidP="0021751A">
      <w:pPr>
        <w:pStyle w:val="2"/>
        <w:ind w:left="1701" w:hanging="1134"/>
      </w:pPr>
      <w:bookmarkStart w:id="532" w:name="_Toc176064097"/>
      <w:bookmarkStart w:id="533" w:name="_Toc176338525"/>
      <w:bookmarkStart w:id="534" w:name="_Toc180399753"/>
      <w:bookmarkStart w:id="535" w:name="_Toc189457101"/>
      <w:bookmarkStart w:id="536" w:name="_Toc189461737"/>
      <w:bookmarkStart w:id="537" w:name="_Toc189462011"/>
      <w:bookmarkStart w:id="538" w:name="_Toc191273610"/>
      <w:bookmarkStart w:id="539" w:name="_Toc423421726"/>
      <w:bookmarkStart w:id="540" w:name="_Toc441131751"/>
      <w:bookmarkStart w:id="541" w:name="_Toc167189319"/>
      <w:bookmarkStart w:id="542" w:name="_Toc168725254"/>
      <w:r w:rsidRPr="00C12FA4">
        <w:t xml:space="preserve">Перечень, объемы и характеристики </w:t>
      </w:r>
      <w:bookmarkEnd w:id="532"/>
      <w:bookmarkEnd w:id="533"/>
      <w:bookmarkEnd w:id="534"/>
      <w:bookmarkEnd w:id="535"/>
      <w:bookmarkEnd w:id="536"/>
      <w:bookmarkEnd w:id="537"/>
      <w:bookmarkEnd w:id="538"/>
      <w:bookmarkEnd w:id="539"/>
      <w:r w:rsidR="00C3704B">
        <w:t xml:space="preserve">закупаемых </w:t>
      </w:r>
      <w:r w:rsidR="00CD1816">
        <w:t>работ</w:t>
      </w:r>
      <w:bookmarkEnd w:id="540"/>
    </w:p>
    <w:p w:rsidR="002B5044" w:rsidRPr="003803A7" w:rsidRDefault="002B5044" w:rsidP="002B5044">
      <w:pPr>
        <w:pStyle w:val="3"/>
        <w:ind w:left="0" w:firstLine="851"/>
        <w:jc w:val="both"/>
        <w:rPr>
          <w:b w:val="0"/>
          <w:szCs w:val="24"/>
        </w:rPr>
      </w:pPr>
      <w:bookmarkStart w:id="543" w:name="_Toc439166311"/>
      <w:bookmarkStart w:id="544" w:name="_Toc439170659"/>
      <w:bookmarkStart w:id="545" w:name="_Toc439172761"/>
      <w:bookmarkStart w:id="546" w:name="_Toc439173205"/>
      <w:bookmarkStart w:id="547" w:name="_Toc439238199"/>
      <w:bookmarkStart w:id="548" w:name="_Toc439252751"/>
      <w:bookmarkStart w:id="549" w:name="_Toc439323609"/>
      <w:bookmarkStart w:id="550" w:name="_Toc439323725"/>
      <w:bookmarkStart w:id="551" w:name="_Toc440361359"/>
      <w:bookmarkStart w:id="552" w:name="_Toc440376114"/>
      <w:bookmarkStart w:id="553" w:name="_Toc440376241"/>
      <w:bookmarkStart w:id="554" w:name="_Toc440382503"/>
      <w:bookmarkStart w:id="555" w:name="_Toc440447173"/>
      <w:bookmarkStart w:id="556" w:name="_Toc440620853"/>
      <w:bookmarkStart w:id="557" w:name="_Toc440631488"/>
      <w:bookmarkStart w:id="558" w:name="_Toc440875728"/>
      <w:bookmarkStart w:id="559" w:name="_Toc441131752"/>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D35213">
        <w:rPr>
          <w:b w:val="0"/>
          <w:szCs w:val="24"/>
        </w:rPr>
        <w:t xml:space="preserve"> </w:t>
      </w:r>
      <w:r w:rsidR="00A154B7" w:rsidRPr="00D35213">
        <w:rPr>
          <w:b w:val="0"/>
          <w:szCs w:val="24"/>
        </w:rPr>
        <w:t xml:space="preserve">по Лоту №1 (подраздел </w:t>
      </w:r>
      <w:r w:rsidR="007F1742" w:rsidRPr="00D35213">
        <w:rPr>
          <w:b w:val="0"/>
          <w:szCs w:val="24"/>
        </w:rPr>
        <w:fldChar w:fldCharType="begin"/>
      </w:r>
      <w:r w:rsidR="00A154B7" w:rsidRPr="00D35213">
        <w:rPr>
          <w:b w:val="0"/>
          <w:szCs w:val="24"/>
        </w:rPr>
        <w:instrText xml:space="preserve"> REF _Ref440275279 \r \h </w:instrText>
      </w:r>
      <w:r w:rsidR="00D35213">
        <w:rPr>
          <w:b w:val="0"/>
          <w:szCs w:val="24"/>
        </w:rPr>
        <w:instrText xml:space="preserve"> \* MERGEFORMAT </w:instrText>
      </w:r>
      <w:r w:rsidR="007F1742" w:rsidRPr="00D35213">
        <w:rPr>
          <w:b w:val="0"/>
          <w:szCs w:val="24"/>
        </w:rPr>
      </w:r>
      <w:r w:rsidR="007F1742" w:rsidRPr="00D35213">
        <w:rPr>
          <w:b w:val="0"/>
          <w:szCs w:val="24"/>
        </w:rPr>
        <w:fldChar w:fldCharType="separate"/>
      </w:r>
      <w:r w:rsidR="001A7C23" w:rsidRPr="00D35213">
        <w:rPr>
          <w:b w:val="0"/>
          <w:szCs w:val="24"/>
        </w:rPr>
        <w:t>1.1.4</w:t>
      </w:r>
      <w:r w:rsidR="007F1742" w:rsidRPr="00D35213">
        <w:rPr>
          <w:b w:val="0"/>
          <w:szCs w:val="24"/>
        </w:rPr>
        <w:fldChar w:fldCharType="end"/>
      </w:r>
      <w:r w:rsidR="00A154B7" w:rsidRPr="00D35213">
        <w:rPr>
          <w:b w:val="0"/>
          <w:szCs w:val="24"/>
        </w:rPr>
        <w:t>)</w:t>
      </w:r>
      <w:r w:rsidRPr="00D35213">
        <w:rPr>
          <w:b w:val="0"/>
          <w:szCs w:val="24"/>
        </w:rPr>
        <w:t xml:space="preserve"> изложен</w:t>
      </w:r>
      <w:r w:rsidR="007F443D">
        <w:rPr>
          <w:b w:val="0"/>
          <w:szCs w:val="24"/>
        </w:rPr>
        <w:t>о</w:t>
      </w:r>
      <w:r w:rsidRPr="00D35213">
        <w:rPr>
          <w:b w:val="0"/>
          <w:szCs w:val="24"/>
        </w:rPr>
        <w:t xml:space="preserve"> в Приложении №1, которое является неотъемлемым</w:t>
      </w:r>
      <w:r w:rsidRPr="003803A7">
        <w:rPr>
          <w:b w:val="0"/>
          <w:szCs w:val="24"/>
        </w:rPr>
        <w:t xml:space="preserve">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2B5044" w:rsidRPr="003803A7" w:rsidRDefault="002B5044" w:rsidP="0021751A">
      <w:pPr>
        <w:pStyle w:val="2"/>
        <w:ind w:left="1701" w:hanging="1134"/>
      </w:pPr>
      <w:bookmarkStart w:id="560" w:name="_Ref194832984"/>
      <w:bookmarkStart w:id="561" w:name="_Ref197686508"/>
      <w:bookmarkStart w:id="562" w:name="_Toc423421727"/>
      <w:bookmarkStart w:id="563" w:name="_Toc441131753"/>
      <w:r w:rsidRPr="003803A7">
        <w:t xml:space="preserve">Требование к </w:t>
      </w:r>
      <w:bookmarkEnd w:id="560"/>
      <w:bookmarkEnd w:id="561"/>
      <w:bookmarkEnd w:id="562"/>
      <w:r w:rsidR="00C3704B">
        <w:t xml:space="preserve">закупаемым </w:t>
      </w:r>
      <w:r w:rsidR="00CD1816">
        <w:t>работам</w:t>
      </w:r>
      <w:bookmarkEnd w:id="563"/>
    </w:p>
    <w:p w:rsidR="002B5044" w:rsidRPr="003776BB" w:rsidRDefault="002B5044" w:rsidP="002B5044">
      <w:pPr>
        <w:pStyle w:val="3"/>
        <w:ind w:left="0" w:firstLine="851"/>
        <w:jc w:val="both"/>
        <w:rPr>
          <w:b w:val="0"/>
          <w:szCs w:val="24"/>
        </w:rPr>
      </w:pPr>
      <w:bookmarkStart w:id="564" w:name="_Toc439166314"/>
      <w:bookmarkStart w:id="565" w:name="_Toc439170662"/>
      <w:bookmarkStart w:id="566" w:name="_Toc439172764"/>
      <w:bookmarkStart w:id="567" w:name="_Toc439173208"/>
      <w:bookmarkStart w:id="568" w:name="_Toc439238202"/>
      <w:bookmarkStart w:id="569" w:name="_Toc439252754"/>
      <w:bookmarkStart w:id="570" w:name="_Toc439323612"/>
      <w:bookmarkStart w:id="571" w:name="_Toc439323728"/>
      <w:bookmarkStart w:id="572" w:name="_Toc440361362"/>
      <w:bookmarkStart w:id="573" w:name="_Toc440376117"/>
      <w:bookmarkStart w:id="574" w:name="_Toc440376244"/>
      <w:bookmarkStart w:id="575" w:name="_Toc440382505"/>
      <w:bookmarkStart w:id="576" w:name="_Toc440447175"/>
      <w:bookmarkStart w:id="577" w:name="_Toc440620855"/>
      <w:bookmarkStart w:id="578" w:name="_Toc440631490"/>
      <w:bookmarkStart w:id="579" w:name="_Toc440875730"/>
      <w:bookmarkStart w:id="580" w:name="_Toc441131754"/>
      <w:bookmarkStart w:id="581" w:name="_Ref194833053"/>
      <w:bookmarkStart w:id="582" w:name="_Ref223496951"/>
      <w:bookmarkStart w:id="583"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bookmarkEnd w:id="541"/>
    <w:bookmarkEnd w:id="542"/>
    <w:bookmarkEnd w:id="581"/>
    <w:bookmarkEnd w:id="582"/>
    <w:bookmarkEnd w:id="583"/>
    <w:p w:rsidR="002B5044" w:rsidRPr="002B5044" w:rsidRDefault="002B5044" w:rsidP="002B5044">
      <w:pPr>
        <w:pStyle w:val="11"/>
        <w:rPr>
          <w:lang w:eastAsia="ru-RU"/>
        </w:rPr>
      </w:pPr>
    </w:p>
    <w:bookmarkEnd w:id="5"/>
    <w:bookmarkEnd w:id="523"/>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4" w:name="_Ref440270602"/>
      <w:bookmarkStart w:id="585" w:name="_Toc441131755"/>
      <w:r w:rsidRPr="00E71A48">
        <w:rPr>
          <w:szCs w:val="24"/>
        </w:rPr>
        <w:lastRenderedPageBreak/>
        <w:t>Образцы основных форм документов, включаемых в Заявку</w:t>
      </w:r>
      <w:bookmarkEnd w:id="584"/>
      <w:bookmarkEnd w:id="585"/>
      <w:r w:rsidRPr="00E71A48">
        <w:rPr>
          <w:szCs w:val="24"/>
        </w:rPr>
        <w:t xml:space="preserve"> </w:t>
      </w:r>
    </w:p>
    <w:p w:rsidR="004F4D80" w:rsidRPr="00F647F7" w:rsidRDefault="004F4D80" w:rsidP="004F4D80">
      <w:pPr>
        <w:pStyle w:val="2"/>
      </w:pPr>
      <w:bookmarkStart w:id="586" w:name="_Ref55336310"/>
      <w:bookmarkStart w:id="587" w:name="_Toc57314672"/>
      <w:bookmarkStart w:id="588" w:name="_Toc69728986"/>
      <w:bookmarkStart w:id="589" w:name="_Toc98253919"/>
      <w:bookmarkStart w:id="590" w:name="_Toc165173847"/>
      <w:bookmarkStart w:id="591" w:name="_Toc423423667"/>
      <w:bookmarkStart w:id="592" w:name="_Toc441131756"/>
      <w:r w:rsidRPr="00F647F7">
        <w:t xml:space="preserve">Письмо о подаче оферты </w:t>
      </w:r>
      <w:bookmarkStart w:id="593" w:name="_Ref22846535"/>
      <w:r w:rsidRPr="00F647F7">
        <w:t>(</w:t>
      </w:r>
      <w:bookmarkEnd w:id="593"/>
      <w:r w:rsidRPr="00F647F7">
        <w:t xml:space="preserve">форма </w:t>
      </w:r>
      <w:r w:rsidRPr="00F647F7">
        <w:rPr>
          <w:noProof/>
        </w:rPr>
        <w:t>1</w:t>
      </w:r>
      <w:r w:rsidRPr="00F647F7">
        <w:t>)</w:t>
      </w:r>
      <w:bookmarkEnd w:id="586"/>
      <w:bookmarkEnd w:id="587"/>
      <w:bookmarkEnd w:id="588"/>
      <w:bookmarkEnd w:id="589"/>
      <w:bookmarkEnd w:id="590"/>
      <w:bookmarkEnd w:id="591"/>
      <w:bookmarkEnd w:id="592"/>
    </w:p>
    <w:p w:rsidR="004F4D80" w:rsidRPr="00C236C0" w:rsidRDefault="004F4D80" w:rsidP="004F4D80">
      <w:pPr>
        <w:pStyle w:val="3"/>
        <w:rPr>
          <w:szCs w:val="24"/>
        </w:rPr>
      </w:pPr>
      <w:bookmarkStart w:id="594" w:name="_Toc98253920"/>
      <w:bookmarkStart w:id="595" w:name="_Toc157248174"/>
      <w:bookmarkStart w:id="596" w:name="_Toc157496543"/>
      <w:bookmarkStart w:id="597" w:name="_Toc158206082"/>
      <w:bookmarkStart w:id="598" w:name="_Toc164057767"/>
      <w:bookmarkStart w:id="599" w:name="_Toc164137117"/>
      <w:bookmarkStart w:id="600" w:name="_Toc164161277"/>
      <w:bookmarkStart w:id="601" w:name="_Toc165173848"/>
      <w:bookmarkStart w:id="602" w:name="_Toc439170673"/>
      <w:bookmarkStart w:id="603" w:name="_Toc439172775"/>
      <w:bookmarkStart w:id="604" w:name="_Toc439173219"/>
      <w:bookmarkStart w:id="605" w:name="_Toc439238213"/>
      <w:bookmarkStart w:id="606" w:name="_Toc440361369"/>
      <w:bookmarkStart w:id="607" w:name="_Toc440376124"/>
      <w:bookmarkStart w:id="608" w:name="_Toc441131757"/>
      <w:r w:rsidRPr="00C236C0">
        <w:rPr>
          <w:szCs w:val="24"/>
        </w:rPr>
        <w:t>Форма письма о подаче оферты</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0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Default="004F4D80" w:rsidP="007F443D">
      <w:pPr>
        <w:spacing w:line="240" w:lineRule="auto"/>
        <w:ind w:firstLine="0"/>
        <w:rPr>
          <w:sz w:val="24"/>
          <w:szCs w:val="24"/>
        </w:rPr>
      </w:pPr>
      <w:proofErr w:type="gramStart"/>
      <w:r w:rsidRPr="00F647F7">
        <w:rPr>
          <w:sz w:val="24"/>
          <w:szCs w:val="24"/>
        </w:rPr>
        <w:t xml:space="preserve">предлагает заключить </w:t>
      </w:r>
      <w:r w:rsidR="007F443D">
        <w:rPr>
          <w:sz w:val="24"/>
          <w:szCs w:val="24"/>
        </w:rPr>
        <w:t xml:space="preserve">Договор </w:t>
      </w:r>
      <w:r w:rsidR="007F443D" w:rsidRPr="0087487F">
        <w:rPr>
          <w:sz w:val="24"/>
          <w:szCs w:val="24"/>
        </w:rPr>
        <w:t xml:space="preserve">на выполнение СМР по оснащению объектов электросетевого комплекса системами видеонаблюдения (ПС 110/35/10 Светотехника, ПС 110/35/10 Гагарин, ПС 110/35/10 Знаменка, ПС 110/35/10 Починок, </w:t>
      </w:r>
      <w:proofErr w:type="spellStart"/>
      <w:r w:rsidR="007F443D" w:rsidRPr="0087487F">
        <w:rPr>
          <w:sz w:val="24"/>
          <w:szCs w:val="24"/>
        </w:rPr>
        <w:t>Руднянский</w:t>
      </w:r>
      <w:proofErr w:type="spellEnd"/>
      <w:r w:rsidR="007F443D" w:rsidRPr="0087487F">
        <w:rPr>
          <w:sz w:val="24"/>
          <w:szCs w:val="24"/>
        </w:rPr>
        <w:t xml:space="preserve"> РЭС) для нужд ПАО «МРСК Центра» (филиала «Смоленскэнерго»)</w:t>
      </w:r>
      <w:r w:rsidR="007F443D">
        <w:rPr>
          <w:sz w:val="24"/>
          <w:szCs w:val="24"/>
        </w:rPr>
        <w:t xml:space="preserve"> </w:t>
      </w: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Сводной таблицей стоимости</w:t>
      </w:r>
      <w:proofErr w:type="gramEnd"/>
      <w:r w:rsidR="00975C64" w:rsidRPr="00975C64">
        <w:rPr>
          <w:sz w:val="24"/>
          <w:szCs w:val="24"/>
        </w:rPr>
        <w:t xml:space="preserve">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p w:rsidR="007F443D" w:rsidRPr="00ED3D2A" w:rsidRDefault="007F443D" w:rsidP="007F443D">
      <w:pPr>
        <w:spacing w:line="240" w:lineRule="auto"/>
        <w:ind w:firstLine="0"/>
        <w:rPr>
          <w:sz w:val="24"/>
          <w:szCs w:val="24"/>
        </w:rPr>
      </w:pP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001B5C3E">
              <w:rPr>
                <w:rStyle w:val="aa"/>
                <w:b w:val="0"/>
              </w:rPr>
              <w:t>(указывается номер и название</w:t>
            </w:r>
            <w:r w:rsidRPr="001361CC">
              <w:rPr>
                <w:rStyle w:val="aa"/>
                <w:b w:val="0"/>
              </w:rPr>
              <w:t xml:space="preserve">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lastRenderedPageBreak/>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w:t>
      </w:r>
      <w:r w:rsidR="001B5C3E">
        <w:rPr>
          <w:sz w:val="24"/>
          <w:szCs w:val="24"/>
        </w:rPr>
        <w:t xml:space="preserve">телем/участником, предложившим </w:t>
      </w:r>
      <w:r w:rsidRPr="00414CAF">
        <w:rPr>
          <w:sz w:val="24"/>
          <w:szCs w:val="24"/>
        </w:rPr>
        <w:t>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w:t>
      </w:r>
      <w:r w:rsidR="001B5C3E">
        <w:rPr>
          <w:sz w:val="24"/>
          <w:szCs w:val="24"/>
        </w:rPr>
        <w:t xml:space="preserve"> находится</w:t>
      </w:r>
      <w:r w:rsidRPr="00414CAF">
        <w:rPr>
          <w:sz w:val="24"/>
          <w:szCs w:val="24"/>
        </w:rPr>
        <w:t xml:space="preserve">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001B5C3E">
        <w:rPr>
          <w:sz w:val="24"/>
          <w:szCs w:val="24"/>
        </w:rPr>
        <w:t xml:space="preserve">) </w:t>
      </w:r>
      <w:r w:rsidRPr="00414CAF">
        <w:rPr>
          <w:sz w:val="24"/>
          <w:szCs w:val="24"/>
        </w:rPr>
        <w:t>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w:t>
      </w:r>
      <w:r w:rsidR="001B5C3E">
        <w:rPr>
          <w:sz w:val="24"/>
          <w:szCs w:val="24"/>
        </w:rPr>
        <w:t>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001B5C3E">
        <w:rPr>
          <w:sz w:val="24"/>
          <w:szCs w:val="24"/>
        </w:rPr>
        <w:t xml:space="preserve">) </w:t>
      </w:r>
      <w:r w:rsidRPr="00414CAF">
        <w:rPr>
          <w:sz w:val="24"/>
          <w:szCs w:val="24"/>
        </w:rPr>
        <w:t>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1B5C3E" w:rsidP="001B5C3E">
            <w:pPr>
              <w:pStyle w:val="afd"/>
              <w:ind w:left="-108" w:right="-108"/>
              <w:jc w:val="center"/>
              <w:rPr>
                <w:sz w:val="24"/>
                <w:szCs w:val="24"/>
              </w:rPr>
            </w:pPr>
            <w:r>
              <w:rPr>
                <w:sz w:val="24"/>
                <w:szCs w:val="24"/>
              </w:rPr>
              <w:t xml:space="preserve">Число </w:t>
            </w:r>
            <w:r w:rsidR="00DF4A13" w:rsidRPr="00414CAF">
              <w:rPr>
                <w:sz w:val="24"/>
                <w:szCs w:val="24"/>
              </w:rPr>
              <w:t>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0" w:name="_Toc98253921"/>
      <w:bookmarkStart w:id="611" w:name="_Toc157248175"/>
      <w:bookmarkStart w:id="612" w:name="_Toc157496544"/>
      <w:bookmarkStart w:id="613" w:name="_Toc158206083"/>
      <w:bookmarkStart w:id="614" w:name="_Toc164057768"/>
      <w:bookmarkStart w:id="615" w:name="_Toc164137118"/>
      <w:bookmarkStart w:id="616" w:name="_Toc164161278"/>
      <w:bookmarkStart w:id="617" w:name="_Toc165173849"/>
      <w:r>
        <w:rPr>
          <w:b/>
          <w:szCs w:val="24"/>
        </w:rPr>
        <w:br w:type="page"/>
      </w:r>
    </w:p>
    <w:p w:rsidR="004F4D80" w:rsidRPr="00C236C0" w:rsidRDefault="004F4D80" w:rsidP="004F4D80">
      <w:pPr>
        <w:pStyle w:val="3"/>
        <w:rPr>
          <w:szCs w:val="24"/>
        </w:rPr>
      </w:pPr>
      <w:bookmarkStart w:id="618" w:name="_Toc439170674"/>
      <w:bookmarkStart w:id="619" w:name="_Toc439172776"/>
      <w:bookmarkStart w:id="620" w:name="_Toc439173220"/>
      <w:bookmarkStart w:id="621" w:name="_Toc439238214"/>
      <w:bookmarkStart w:id="622" w:name="_Toc439252762"/>
      <w:bookmarkStart w:id="623" w:name="_Toc439323736"/>
      <w:bookmarkStart w:id="624" w:name="_Toc440361370"/>
      <w:bookmarkStart w:id="625" w:name="_Toc440376125"/>
      <w:bookmarkStart w:id="626" w:name="_Toc440376252"/>
      <w:bookmarkStart w:id="627" w:name="_Toc440382510"/>
      <w:bookmarkStart w:id="628" w:name="_Toc440447180"/>
      <w:bookmarkStart w:id="629" w:name="_Toc440620860"/>
      <w:bookmarkStart w:id="630" w:name="_Toc440631495"/>
      <w:bookmarkStart w:id="631" w:name="_Toc440875734"/>
      <w:bookmarkStart w:id="632" w:name="_Toc441131758"/>
      <w:r w:rsidRPr="00C236C0">
        <w:rPr>
          <w:szCs w:val="24"/>
        </w:rPr>
        <w:lastRenderedPageBreak/>
        <w:t>Инструкции по заполнению</w:t>
      </w:r>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F1742">
        <w:rPr>
          <w:sz w:val="24"/>
          <w:szCs w:val="24"/>
        </w:rPr>
        <w:fldChar w:fldCharType="begin"/>
      </w:r>
      <w:r w:rsidR="00673C59">
        <w:rPr>
          <w:sz w:val="24"/>
          <w:szCs w:val="24"/>
        </w:rPr>
        <w:instrText xml:space="preserve"> REF _Ref306008743 \r \h </w:instrText>
      </w:r>
      <w:r w:rsidR="007F1742">
        <w:rPr>
          <w:sz w:val="24"/>
          <w:szCs w:val="24"/>
        </w:rPr>
      </w:r>
      <w:r w:rsidR="007F1742">
        <w:rPr>
          <w:sz w:val="24"/>
          <w:szCs w:val="24"/>
        </w:rPr>
        <w:fldChar w:fldCharType="separate"/>
      </w:r>
      <w:r w:rsidR="001A7C23">
        <w:rPr>
          <w:sz w:val="24"/>
          <w:szCs w:val="24"/>
        </w:rPr>
        <w:t>3.3.4</w:t>
      </w:r>
      <w:r w:rsidR="007F174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F1742">
        <w:rPr>
          <w:sz w:val="24"/>
          <w:szCs w:val="24"/>
        </w:rPr>
        <w:fldChar w:fldCharType="begin"/>
      </w:r>
      <w:r w:rsidR="00D56F8C">
        <w:rPr>
          <w:sz w:val="24"/>
          <w:szCs w:val="24"/>
        </w:rPr>
        <w:instrText xml:space="preserve"> REF _Ref55279015 \r \h </w:instrText>
      </w:r>
      <w:r w:rsidR="007F1742">
        <w:rPr>
          <w:sz w:val="24"/>
          <w:szCs w:val="24"/>
        </w:rPr>
      </w:r>
      <w:r w:rsidR="007F1742">
        <w:rPr>
          <w:sz w:val="24"/>
          <w:szCs w:val="24"/>
        </w:rPr>
        <w:fldChar w:fldCharType="separate"/>
      </w:r>
      <w:r w:rsidR="001A7C23">
        <w:rPr>
          <w:sz w:val="24"/>
          <w:szCs w:val="24"/>
        </w:rPr>
        <w:t>3.3.1.6</w:t>
      </w:r>
      <w:r w:rsidR="007F1742">
        <w:rPr>
          <w:sz w:val="24"/>
          <w:szCs w:val="24"/>
        </w:rPr>
        <w:fldChar w:fldCharType="end"/>
      </w:r>
      <w:r w:rsidRPr="00492C8B">
        <w:rPr>
          <w:sz w:val="24"/>
          <w:szCs w:val="24"/>
        </w:rPr>
        <w:t xml:space="preserve"> и </w:t>
      </w:r>
      <w:r w:rsidR="007F1742">
        <w:rPr>
          <w:sz w:val="24"/>
          <w:szCs w:val="24"/>
        </w:rPr>
        <w:fldChar w:fldCharType="begin"/>
      </w:r>
      <w:r w:rsidR="00D56F8C">
        <w:rPr>
          <w:sz w:val="24"/>
          <w:szCs w:val="24"/>
        </w:rPr>
        <w:instrText xml:space="preserve"> REF _Ref195087786 \r \h </w:instrText>
      </w:r>
      <w:r w:rsidR="007F1742">
        <w:rPr>
          <w:sz w:val="24"/>
          <w:szCs w:val="24"/>
        </w:rPr>
      </w:r>
      <w:r w:rsidR="007F1742">
        <w:rPr>
          <w:sz w:val="24"/>
          <w:szCs w:val="24"/>
        </w:rPr>
        <w:fldChar w:fldCharType="separate"/>
      </w:r>
      <w:r w:rsidR="001A7C23">
        <w:rPr>
          <w:sz w:val="24"/>
          <w:szCs w:val="24"/>
        </w:rPr>
        <w:t>3.3.1.7</w:t>
      </w:r>
      <w:r w:rsidR="007F1742">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3" w:name="_Ref55335821"/>
      <w:bookmarkStart w:id="634" w:name="_Ref55336345"/>
      <w:bookmarkStart w:id="635" w:name="_Toc57314674"/>
      <w:bookmarkStart w:id="636" w:name="_Toc69728988"/>
      <w:bookmarkStart w:id="637" w:name="_Toc98253922"/>
      <w:bookmarkStart w:id="638" w:name="_Toc165173850"/>
      <w:r>
        <w:br w:type="page"/>
      </w:r>
    </w:p>
    <w:p w:rsidR="00920CB0" w:rsidRDefault="00920CB0" w:rsidP="00920CB0">
      <w:pPr>
        <w:pStyle w:val="3"/>
        <w:rPr>
          <w:szCs w:val="24"/>
        </w:rPr>
      </w:pPr>
      <w:bookmarkStart w:id="639" w:name="_Ref440271964"/>
      <w:bookmarkStart w:id="640" w:name="_Toc440361371"/>
      <w:bookmarkStart w:id="641" w:name="_Toc440376126"/>
      <w:bookmarkStart w:id="642" w:name="_Toc441131759"/>
      <w:r>
        <w:rPr>
          <w:szCs w:val="24"/>
        </w:rPr>
        <w:lastRenderedPageBreak/>
        <w:t>Антикоррупционные обязательства (Форма 1.1).</w:t>
      </w:r>
      <w:bookmarkEnd w:id="639"/>
      <w:bookmarkEnd w:id="640"/>
      <w:bookmarkEnd w:id="641"/>
      <w:bookmarkEnd w:id="642"/>
    </w:p>
    <w:p w:rsidR="00920CB0" w:rsidRPr="00920CB0" w:rsidRDefault="00920CB0" w:rsidP="00473BFE">
      <w:pPr>
        <w:pStyle w:val="3"/>
        <w:numPr>
          <w:ilvl w:val="3"/>
          <w:numId w:val="76"/>
        </w:numPr>
        <w:rPr>
          <w:b w:val="0"/>
          <w:szCs w:val="24"/>
        </w:rPr>
      </w:pPr>
      <w:bookmarkStart w:id="643" w:name="_Toc439238216"/>
      <w:bookmarkStart w:id="644" w:name="_Toc439252764"/>
      <w:bookmarkStart w:id="645" w:name="_Toc439323738"/>
      <w:bookmarkStart w:id="646" w:name="_Toc440361372"/>
      <w:bookmarkStart w:id="647" w:name="_Toc440376127"/>
      <w:bookmarkStart w:id="648" w:name="_Toc440376254"/>
      <w:bookmarkStart w:id="649" w:name="_Toc440382512"/>
      <w:bookmarkStart w:id="650" w:name="_Toc440447182"/>
      <w:bookmarkStart w:id="651" w:name="_Toc440620862"/>
      <w:bookmarkStart w:id="652" w:name="_Toc440631497"/>
      <w:bookmarkStart w:id="653" w:name="_Toc440875736"/>
      <w:bookmarkStart w:id="654" w:name="_Toc441131760"/>
      <w:r w:rsidRPr="00920CB0">
        <w:rPr>
          <w:b w:val="0"/>
          <w:szCs w:val="24"/>
        </w:rPr>
        <w:t xml:space="preserve">Форма </w:t>
      </w:r>
      <w:r>
        <w:rPr>
          <w:b w:val="0"/>
          <w:szCs w:val="24"/>
        </w:rPr>
        <w:t>Антикоррупционных обязательств</w:t>
      </w:r>
      <w:bookmarkEnd w:id="643"/>
      <w:bookmarkEnd w:id="644"/>
      <w:bookmarkEnd w:id="645"/>
      <w:bookmarkEnd w:id="646"/>
      <w:bookmarkEnd w:id="647"/>
      <w:bookmarkEnd w:id="648"/>
      <w:bookmarkEnd w:id="649"/>
      <w:bookmarkEnd w:id="650"/>
      <w:bookmarkEnd w:id="651"/>
      <w:bookmarkEnd w:id="652"/>
      <w:bookmarkEnd w:id="653"/>
      <w:bookmarkEnd w:id="65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 xml:space="preserve">Информация о формах обратной связи </w:t>
      </w:r>
      <w:r w:rsidR="007F443D" w:rsidRPr="00160223">
        <w:rPr>
          <w:b/>
          <w:bCs w:val="0"/>
          <w:i/>
          <w:iCs/>
          <w:color w:val="000000"/>
        </w:rPr>
        <w:t>ПАО «</w:t>
      </w:r>
      <w:r w:rsidR="007F443D">
        <w:rPr>
          <w:b/>
          <w:bCs w:val="0"/>
          <w:i/>
          <w:iCs/>
          <w:color w:val="000000"/>
        </w:rPr>
        <w:t>МРСК Центра</w:t>
      </w:r>
      <w:r w:rsidR="007F443D" w:rsidRPr="00160223">
        <w:rPr>
          <w:b/>
          <w:bCs w:val="0"/>
          <w:i/>
          <w:iCs/>
          <w:color w:val="000000"/>
        </w:rPr>
        <w:t>»</w:t>
      </w:r>
      <w:r w:rsidRPr="00160223">
        <w:rPr>
          <w:b/>
          <w:bCs w:val="0"/>
          <w:i/>
          <w:iCs/>
          <w:color w:val="000000"/>
        </w:rPr>
        <w:t xml:space="preserve"> в рамках системы предупреждения и профилактики коррупции:</w:t>
      </w:r>
    </w:p>
    <w:p w:rsidR="007F443D" w:rsidRPr="00A704AF" w:rsidRDefault="007F443D" w:rsidP="007F443D">
      <w:pPr>
        <w:rPr>
          <w:i/>
        </w:rPr>
      </w:pPr>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A704AF">
        <w:rPr>
          <w:i/>
        </w:rPr>
        <w:t>, позвонив по телефону «Горячей линии» +7 (495) 747 9299,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5" w:name="_Toc423423668"/>
      <w:bookmarkStart w:id="656" w:name="_Ref440271072"/>
      <w:bookmarkStart w:id="657" w:name="_Ref440273986"/>
      <w:bookmarkStart w:id="658" w:name="_Ref440274337"/>
      <w:bookmarkStart w:id="659" w:name="_Ref440274913"/>
      <w:bookmarkStart w:id="660" w:name="_Ref440284918"/>
      <w:bookmarkStart w:id="661" w:name="_Toc44113176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633"/>
      <w:bookmarkEnd w:id="634"/>
      <w:bookmarkEnd w:id="635"/>
      <w:bookmarkEnd w:id="636"/>
      <w:bookmarkEnd w:id="637"/>
      <w:bookmarkEnd w:id="638"/>
      <w:bookmarkEnd w:id="655"/>
      <w:bookmarkEnd w:id="656"/>
      <w:bookmarkEnd w:id="657"/>
      <w:bookmarkEnd w:id="658"/>
      <w:bookmarkEnd w:id="659"/>
      <w:bookmarkEnd w:id="660"/>
      <w:bookmarkEnd w:id="661"/>
    </w:p>
    <w:p w:rsidR="004F4D80" w:rsidRPr="00C236C0" w:rsidRDefault="004F4D80" w:rsidP="004F4D80">
      <w:pPr>
        <w:pStyle w:val="3"/>
        <w:rPr>
          <w:szCs w:val="24"/>
        </w:rPr>
      </w:pPr>
      <w:bookmarkStart w:id="662" w:name="_Toc98253923"/>
      <w:bookmarkStart w:id="663" w:name="_Toc157248177"/>
      <w:bookmarkStart w:id="664" w:name="_Toc157496546"/>
      <w:bookmarkStart w:id="665" w:name="_Toc158206085"/>
      <w:bookmarkStart w:id="666" w:name="_Toc164057770"/>
      <w:bookmarkStart w:id="667" w:name="_Toc164137120"/>
      <w:bookmarkStart w:id="668" w:name="_Toc164161280"/>
      <w:bookmarkStart w:id="669" w:name="_Toc165173851"/>
      <w:bookmarkStart w:id="670" w:name="_Ref264038986"/>
      <w:bookmarkStart w:id="671" w:name="_Ref264359294"/>
      <w:bookmarkStart w:id="672" w:name="_Toc439170676"/>
      <w:bookmarkStart w:id="673" w:name="_Toc439172778"/>
      <w:bookmarkStart w:id="674" w:name="_Toc439173222"/>
      <w:bookmarkStart w:id="675" w:name="_Toc439238218"/>
      <w:bookmarkStart w:id="676" w:name="_Toc439252766"/>
      <w:bookmarkStart w:id="677" w:name="_Toc439323740"/>
      <w:bookmarkStart w:id="678" w:name="_Toc440361374"/>
      <w:bookmarkStart w:id="679" w:name="_Toc440376129"/>
      <w:bookmarkStart w:id="680" w:name="_Toc440376256"/>
      <w:bookmarkStart w:id="681" w:name="_Toc440382514"/>
      <w:bookmarkStart w:id="682" w:name="_Toc440447184"/>
      <w:bookmarkStart w:id="683" w:name="_Toc440620864"/>
      <w:bookmarkStart w:id="684" w:name="_Toc440631499"/>
      <w:bookmarkStart w:id="685" w:name="_Toc440875738"/>
      <w:bookmarkStart w:id="686" w:name="_Toc441131762"/>
      <w:r w:rsidRPr="00C236C0">
        <w:rPr>
          <w:szCs w:val="24"/>
        </w:rPr>
        <w:t xml:space="preserve">Форма </w:t>
      </w:r>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r w:rsidR="00492C8B">
        <w:rPr>
          <w:szCs w:val="24"/>
        </w:rPr>
        <w:t>Сводной таблицы стоимости</w:t>
      </w:r>
      <w:bookmarkEnd w:id="676"/>
      <w:bookmarkEnd w:id="677"/>
      <w:bookmarkEnd w:id="678"/>
      <w:bookmarkEnd w:id="679"/>
      <w:bookmarkEnd w:id="680"/>
      <w:bookmarkEnd w:id="681"/>
      <w:bookmarkEnd w:id="682"/>
      <w:bookmarkEnd w:id="683"/>
      <w:bookmarkEnd w:id="684"/>
      <w:bookmarkEnd w:id="685"/>
      <w:r w:rsidR="001C4BB0" w:rsidRPr="001C4BB0">
        <w:rPr>
          <w:bCs w:val="0"/>
          <w:szCs w:val="24"/>
        </w:rPr>
        <w:t xml:space="preserve"> </w:t>
      </w:r>
      <w:r w:rsidR="001C4BB0" w:rsidRPr="005D252F">
        <w:rPr>
          <w:bCs w:val="0"/>
          <w:szCs w:val="24"/>
        </w:rPr>
        <w:t>работ</w:t>
      </w:r>
      <w:bookmarkEnd w:id="68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536"/>
        <w:gridCol w:w="5812"/>
        <w:gridCol w:w="3827"/>
      </w:tblGrid>
      <w:tr w:rsidR="00456188" w:rsidRPr="00336F2E" w:rsidTr="00456188">
        <w:trPr>
          <w:cantSplit/>
          <w:trHeight w:val="783"/>
        </w:trPr>
        <w:tc>
          <w:tcPr>
            <w:tcW w:w="14742" w:type="dxa"/>
            <w:gridSpan w:val="4"/>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2"/>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2"/>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2"/>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lastRenderedPageBreak/>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7" w:name="_Toc176765534"/>
      <w:bookmarkStart w:id="688" w:name="_Toc198979983"/>
      <w:bookmarkStart w:id="689" w:name="_Toc217466315"/>
      <w:bookmarkStart w:id="690" w:name="_Toc217702856"/>
      <w:bookmarkStart w:id="691" w:name="_Toc233601974"/>
      <w:bookmarkStart w:id="692" w:name="_Toc263343460"/>
      <w:r w:rsidRPr="00F647F7">
        <w:rPr>
          <w:b w:val="0"/>
          <w:szCs w:val="24"/>
        </w:rPr>
        <w:br w:type="page"/>
      </w:r>
      <w:bookmarkStart w:id="693" w:name="_Toc439170677"/>
      <w:bookmarkStart w:id="694" w:name="_Toc439172779"/>
      <w:bookmarkStart w:id="695" w:name="_Toc439173223"/>
      <w:bookmarkStart w:id="696" w:name="_Toc439238219"/>
      <w:bookmarkStart w:id="697" w:name="_Toc439252767"/>
      <w:bookmarkStart w:id="698" w:name="_Toc439323741"/>
      <w:bookmarkStart w:id="699" w:name="_Toc440361375"/>
      <w:bookmarkStart w:id="700" w:name="_Toc440376130"/>
      <w:bookmarkStart w:id="701" w:name="_Toc440376257"/>
      <w:bookmarkStart w:id="702" w:name="_Toc440382515"/>
      <w:bookmarkStart w:id="703" w:name="_Toc440447185"/>
      <w:bookmarkStart w:id="704" w:name="_Toc440620865"/>
      <w:bookmarkStart w:id="705" w:name="_Toc440631500"/>
      <w:bookmarkStart w:id="706" w:name="_Toc440875739"/>
      <w:bookmarkStart w:id="707" w:name="_Toc441131763"/>
      <w:r w:rsidRPr="00C236C0">
        <w:rPr>
          <w:szCs w:val="24"/>
        </w:rPr>
        <w:lastRenderedPageBreak/>
        <w:t>Инструкции по заполнению</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742">
        <w:rPr>
          <w:bCs w:val="0"/>
          <w:sz w:val="24"/>
          <w:szCs w:val="24"/>
        </w:rPr>
        <w:fldChar w:fldCharType="begin"/>
      </w:r>
      <w:r w:rsidR="007502E0">
        <w:rPr>
          <w:bCs w:val="0"/>
          <w:sz w:val="24"/>
          <w:szCs w:val="24"/>
        </w:rPr>
        <w:instrText xml:space="preserve"> REF _Ref440537086 \r \h </w:instrText>
      </w:r>
      <w:r w:rsidR="007F1742">
        <w:rPr>
          <w:bCs w:val="0"/>
          <w:sz w:val="24"/>
          <w:szCs w:val="24"/>
        </w:rPr>
      </w:r>
      <w:r w:rsidR="007F1742">
        <w:rPr>
          <w:bCs w:val="0"/>
          <w:sz w:val="24"/>
          <w:szCs w:val="24"/>
        </w:rPr>
        <w:fldChar w:fldCharType="separate"/>
      </w:r>
      <w:r w:rsidR="001A7C23">
        <w:rPr>
          <w:bCs w:val="0"/>
          <w:sz w:val="24"/>
          <w:szCs w:val="24"/>
        </w:rPr>
        <w:t>5.3</w:t>
      </w:r>
      <w:r w:rsidR="007F174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w:t>
      </w:r>
      <w:r w:rsidR="001B5C3E">
        <w:rPr>
          <w:sz w:val="24"/>
          <w:szCs w:val="24"/>
        </w:rPr>
        <w:t>жны быть представлены в формате</w:t>
      </w:r>
      <w:r w:rsidRPr="00C6085D">
        <w:rPr>
          <w:sz w:val="24"/>
          <w:szCs w:val="24"/>
        </w:rPr>
        <w:t xml:space="preserve">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08" w:name="_Ref86826666"/>
      <w:bookmarkStart w:id="709" w:name="_Toc90385112"/>
      <w:bookmarkStart w:id="710" w:name="_Toc98253925"/>
      <w:bookmarkStart w:id="711" w:name="_Toc165173853"/>
      <w:bookmarkStart w:id="71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3" w:name="_Ref440537086"/>
      <w:bookmarkStart w:id="714" w:name="_Toc4411317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08"/>
      <w:bookmarkEnd w:id="709"/>
      <w:bookmarkEnd w:id="710"/>
      <w:bookmarkEnd w:id="711"/>
      <w:bookmarkEnd w:id="712"/>
      <w:bookmarkEnd w:id="713"/>
      <w:bookmarkEnd w:id="714"/>
    </w:p>
    <w:p w:rsidR="004F4D80" w:rsidRPr="00C236C0" w:rsidRDefault="004F4D80" w:rsidP="004F4D80">
      <w:pPr>
        <w:pStyle w:val="3"/>
        <w:rPr>
          <w:szCs w:val="24"/>
        </w:rPr>
      </w:pPr>
      <w:bookmarkStart w:id="715" w:name="_Toc90385113"/>
      <w:bookmarkStart w:id="716" w:name="_Toc98253926"/>
      <w:bookmarkStart w:id="717" w:name="_Toc157248180"/>
      <w:bookmarkStart w:id="718" w:name="_Toc157496549"/>
      <w:bookmarkStart w:id="719" w:name="_Toc158206088"/>
      <w:bookmarkStart w:id="720" w:name="_Toc164057773"/>
      <w:bookmarkStart w:id="721" w:name="_Toc164137123"/>
      <w:bookmarkStart w:id="722" w:name="_Toc164161283"/>
      <w:bookmarkStart w:id="723" w:name="_Toc165173854"/>
      <w:bookmarkStart w:id="724" w:name="_Ref193690005"/>
      <w:bookmarkStart w:id="725" w:name="_Toc439170679"/>
      <w:bookmarkStart w:id="726" w:name="_Toc439172781"/>
      <w:bookmarkStart w:id="727" w:name="_Toc439173225"/>
      <w:bookmarkStart w:id="728" w:name="_Toc439238221"/>
      <w:bookmarkStart w:id="729" w:name="_Toc439252769"/>
      <w:bookmarkStart w:id="730" w:name="_Toc439323743"/>
      <w:bookmarkStart w:id="731" w:name="_Toc440361377"/>
      <w:bookmarkStart w:id="732" w:name="_Toc440376132"/>
      <w:bookmarkStart w:id="733" w:name="_Toc440376259"/>
      <w:bookmarkStart w:id="734" w:name="_Toc440382517"/>
      <w:bookmarkStart w:id="735" w:name="_Toc440447187"/>
      <w:bookmarkStart w:id="736" w:name="_Toc440620867"/>
      <w:bookmarkStart w:id="737" w:name="_Toc440631502"/>
      <w:bookmarkStart w:id="738" w:name="_Toc440875741"/>
      <w:bookmarkStart w:id="739" w:name="_Toc441131765"/>
      <w:r w:rsidRPr="00C236C0">
        <w:rPr>
          <w:szCs w:val="24"/>
        </w:rPr>
        <w:t xml:space="preserve">Форма </w:t>
      </w:r>
      <w:bookmarkEnd w:id="715"/>
      <w:bookmarkEnd w:id="716"/>
      <w:bookmarkEnd w:id="717"/>
      <w:bookmarkEnd w:id="718"/>
      <w:bookmarkEnd w:id="719"/>
      <w:bookmarkEnd w:id="720"/>
      <w:bookmarkEnd w:id="721"/>
      <w:bookmarkEnd w:id="722"/>
      <w:bookmarkEnd w:id="723"/>
      <w:bookmarkEnd w:id="724"/>
      <w:r w:rsidRPr="00C236C0">
        <w:rPr>
          <w:szCs w:val="24"/>
        </w:rPr>
        <w:t>технического предложения</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0" w:name="_Ref55335818"/>
      <w:bookmarkStart w:id="741" w:name="_Ref55336334"/>
      <w:bookmarkStart w:id="742" w:name="_Toc57314673"/>
      <w:bookmarkStart w:id="743" w:name="_Toc69728987"/>
      <w:bookmarkStart w:id="744" w:name="_Toc98253928"/>
      <w:bookmarkStart w:id="745" w:name="_Toc165173856"/>
      <w:bookmarkStart w:id="746" w:name="_Ref194749150"/>
      <w:bookmarkStart w:id="747" w:name="_Ref194750368"/>
      <w:bookmarkStart w:id="748" w:name="_Ref89649494"/>
      <w:bookmarkStart w:id="74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7F1742">
        <w:rPr>
          <w:i/>
          <w:color w:val="000000"/>
        </w:rPr>
        <w:fldChar w:fldCharType="begin"/>
      </w:r>
      <w:r w:rsidR="00EA3F63">
        <w:rPr>
          <w:i/>
          <w:color w:val="000000"/>
        </w:rPr>
        <w:instrText xml:space="preserve"> REF _Ref440270568 \r \h </w:instrText>
      </w:r>
      <w:r w:rsidR="007F1742">
        <w:rPr>
          <w:i/>
          <w:color w:val="000000"/>
        </w:rPr>
      </w:r>
      <w:r w:rsidR="007F1742">
        <w:rPr>
          <w:i/>
          <w:color w:val="000000"/>
        </w:rPr>
        <w:fldChar w:fldCharType="separate"/>
      </w:r>
      <w:r w:rsidR="001A7C23">
        <w:rPr>
          <w:i/>
          <w:color w:val="000000"/>
        </w:rPr>
        <w:t>4</w:t>
      </w:r>
      <w:r w:rsidR="007F1742">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w:t>
      </w:r>
      <w:r w:rsidR="001B5C3E">
        <w:rPr>
          <w:i/>
          <w:color w:val="000000"/>
        </w:rPr>
        <w:t xml:space="preserve">е и организационно-технические </w:t>
      </w:r>
      <w:r w:rsidRPr="00843BBD">
        <w:rPr>
          <w:i/>
          <w:color w:val="000000"/>
        </w:rPr>
        <w:t xml:space="preserve">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7F1742">
        <w:rPr>
          <w:i/>
          <w:color w:val="000000"/>
        </w:rPr>
        <w:fldChar w:fldCharType="begin"/>
      </w:r>
      <w:r>
        <w:rPr>
          <w:i/>
          <w:color w:val="000000"/>
        </w:rPr>
        <w:instrText xml:space="preserve"> REF _Ref440270568 \r \h </w:instrText>
      </w:r>
      <w:r w:rsidR="007F1742">
        <w:rPr>
          <w:i/>
          <w:color w:val="000000"/>
        </w:rPr>
      </w:r>
      <w:r w:rsidR="007F1742">
        <w:rPr>
          <w:i/>
          <w:color w:val="000000"/>
        </w:rPr>
        <w:fldChar w:fldCharType="separate"/>
      </w:r>
      <w:r w:rsidR="001A7C23">
        <w:rPr>
          <w:i/>
          <w:color w:val="000000"/>
        </w:rPr>
        <w:t>4</w:t>
      </w:r>
      <w:r w:rsidR="007F1742">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0" w:name="_Toc176765537"/>
      <w:bookmarkStart w:id="751" w:name="_Toc198979986"/>
      <w:bookmarkStart w:id="752" w:name="_Toc217466321"/>
      <w:bookmarkStart w:id="753" w:name="_Toc217702859"/>
      <w:bookmarkStart w:id="754" w:name="_Toc233601977"/>
      <w:bookmarkStart w:id="755" w:name="_Toc263343463"/>
      <w:bookmarkStart w:id="756" w:name="_Toc439170680"/>
      <w:bookmarkStart w:id="757" w:name="_Toc439172782"/>
      <w:bookmarkStart w:id="758" w:name="_Toc439173226"/>
      <w:bookmarkStart w:id="759" w:name="_Toc439238222"/>
      <w:bookmarkStart w:id="760" w:name="_Toc439252770"/>
      <w:bookmarkStart w:id="761" w:name="_Toc439323744"/>
      <w:bookmarkStart w:id="762" w:name="_Toc440361378"/>
      <w:bookmarkStart w:id="763" w:name="_Toc440376133"/>
      <w:bookmarkStart w:id="764" w:name="_Toc440376260"/>
      <w:bookmarkStart w:id="765" w:name="_Toc440382518"/>
      <w:bookmarkStart w:id="766" w:name="_Toc440447188"/>
      <w:bookmarkStart w:id="767" w:name="_Toc440620868"/>
      <w:bookmarkStart w:id="768" w:name="_Toc440631503"/>
      <w:bookmarkStart w:id="769" w:name="_Toc440875742"/>
      <w:bookmarkStart w:id="770" w:name="_Toc441131766"/>
      <w:r w:rsidRPr="00C236C0">
        <w:rPr>
          <w:szCs w:val="24"/>
        </w:rPr>
        <w:lastRenderedPageBreak/>
        <w:t>Инструкции по заполнению</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742">
        <w:rPr>
          <w:sz w:val="24"/>
          <w:szCs w:val="24"/>
        </w:rPr>
        <w:fldChar w:fldCharType="begin"/>
      </w:r>
      <w:r w:rsidR="00DA1BA0">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804BE0">
        <w:fldChar w:fldCharType="begin"/>
      </w:r>
      <w:r w:rsidR="00804BE0">
        <w:instrText xml:space="preserve"> REF _Ref440270568 \r \h  \* MERGEFORMAT </w:instrText>
      </w:r>
      <w:r w:rsidR="00804BE0">
        <w:fldChar w:fldCharType="separate"/>
      </w:r>
      <w:r w:rsidR="001A7C23">
        <w:t>4</w:t>
      </w:r>
      <w:r w:rsidR="00804BE0">
        <w:fldChar w:fldCharType="end"/>
      </w:r>
      <w:r w:rsidRPr="00EA3F63">
        <w:rPr>
          <w:sz w:val="24"/>
          <w:szCs w:val="24"/>
        </w:rPr>
        <w:t xml:space="preserve"> с учетом предлагаемых условий Договора (раздел </w:t>
      </w:r>
      <w:r w:rsidR="00804BE0">
        <w:fldChar w:fldCharType="begin"/>
      </w:r>
      <w:r w:rsidR="00804BE0">
        <w:instrText xml:space="preserve"> REF _Ref440272931 \r \h  \* MERGEFORMAT </w:instrText>
      </w:r>
      <w:r w:rsidR="00804BE0">
        <w:fldChar w:fldCharType="separate"/>
      </w:r>
      <w:r w:rsidR="001A7C23">
        <w:t>2</w:t>
      </w:r>
      <w:r w:rsidR="00804BE0">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2" w:name="_Toc423423670"/>
      <w:bookmarkStart w:id="773" w:name="_Ref440271036"/>
      <w:bookmarkStart w:id="774" w:name="_Ref440274366"/>
      <w:bookmarkStart w:id="775" w:name="_Ref440274902"/>
      <w:bookmarkStart w:id="776" w:name="_Ref440284947"/>
      <w:bookmarkStart w:id="777" w:name="_Ref440361140"/>
      <w:bookmarkStart w:id="778" w:name="_Toc44113176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0"/>
      <w:bookmarkEnd w:id="741"/>
      <w:bookmarkEnd w:id="742"/>
      <w:bookmarkEnd w:id="743"/>
      <w:bookmarkEnd w:id="744"/>
      <w:bookmarkEnd w:id="745"/>
      <w:bookmarkEnd w:id="746"/>
      <w:bookmarkEnd w:id="747"/>
      <w:bookmarkEnd w:id="771"/>
      <w:bookmarkEnd w:id="772"/>
      <w:bookmarkEnd w:id="773"/>
      <w:bookmarkEnd w:id="774"/>
      <w:bookmarkEnd w:id="775"/>
      <w:bookmarkEnd w:id="776"/>
      <w:bookmarkEnd w:id="777"/>
      <w:bookmarkEnd w:id="778"/>
    </w:p>
    <w:p w:rsidR="004F4D80" w:rsidRPr="00F647F7" w:rsidRDefault="004F4D80" w:rsidP="004F4D80">
      <w:pPr>
        <w:pStyle w:val="3"/>
        <w:rPr>
          <w:b w:val="0"/>
          <w:szCs w:val="24"/>
        </w:rPr>
      </w:pPr>
      <w:bookmarkStart w:id="779" w:name="_Toc98253929"/>
      <w:bookmarkStart w:id="780" w:name="_Toc157248183"/>
      <w:bookmarkStart w:id="781" w:name="_Toc157496552"/>
      <w:bookmarkStart w:id="782" w:name="_Toc158206091"/>
      <w:bookmarkStart w:id="783" w:name="_Toc164057776"/>
      <w:bookmarkStart w:id="784" w:name="_Toc164137126"/>
      <w:bookmarkStart w:id="785" w:name="_Toc164161286"/>
      <w:bookmarkStart w:id="786" w:name="_Toc165173857"/>
      <w:bookmarkStart w:id="787" w:name="_Toc439170682"/>
      <w:bookmarkStart w:id="788" w:name="_Toc439172784"/>
      <w:bookmarkStart w:id="789" w:name="_Toc439173228"/>
      <w:bookmarkStart w:id="790" w:name="_Toc439238224"/>
      <w:bookmarkStart w:id="791" w:name="_Toc439252772"/>
      <w:bookmarkStart w:id="792" w:name="_Toc439323746"/>
      <w:bookmarkStart w:id="793" w:name="_Toc440361380"/>
      <w:bookmarkStart w:id="794" w:name="_Toc440376135"/>
      <w:bookmarkStart w:id="795" w:name="_Toc440376262"/>
      <w:bookmarkStart w:id="796" w:name="_Toc440382520"/>
      <w:bookmarkStart w:id="797" w:name="_Toc440447190"/>
      <w:bookmarkStart w:id="798" w:name="_Toc440620870"/>
      <w:bookmarkStart w:id="799" w:name="_Toc440631505"/>
      <w:bookmarkStart w:id="800" w:name="_Toc440875744"/>
      <w:bookmarkStart w:id="801" w:name="_Toc441131768"/>
      <w:r w:rsidRPr="00F647F7">
        <w:rPr>
          <w:b w:val="0"/>
          <w:szCs w:val="24"/>
        </w:rPr>
        <w:t xml:space="preserve">Форма </w:t>
      </w:r>
      <w:bookmarkEnd w:id="779"/>
      <w:r w:rsidRPr="00F647F7">
        <w:rPr>
          <w:b w:val="0"/>
          <w:szCs w:val="24"/>
        </w:rPr>
        <w:t xml:space="preserve">графика </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00C22199">
        <w:rPr>
          <w:b w:val="0"/>
          <w:szCs w:val="24"/>
        </w:rPr>
        <w:t>выполнения работ</w:t>
      </w:r>
      <w:bookmarkEnd w:id="798"/>
      <w:bookmarkEnd w:id="799"/>
      <w:bookmarkEnd w:id="800"/>
      <w:bookmarkEnd w:id="8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0"/>
        <w:gridCol w:w="924"/>
        <w:gridCol w:w="925"/>
        <w:gridCol w:w="924"/>
        <w:gridCol w:w="925"/>
        <w:gridCol w:w="930"/>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7F443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1"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9"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7F443D">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7F443D">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7F443D">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7F443D">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2" w:name="_Toc171070556"/>
      <w:bookmarkStart w:id="803" w:name="_Toc98253927"/>
      <w:bookmarkStart w:id="804" w:name="_Toc176605808"/>
      <w:bookmarkStart w:id="805" w:name="_Toc176611017"/>
      <w:bookmarkStart w:id="806" w:name="_Toc176611073"/>
      <w:bookmarkStart w:id="807" w:name="_Toc176668676"/>
      <w:bookmarkStart w:id="808" w:name="_Toc176684336"/>
      <w:bookmarkStart w:id="809" w:name="_Toc176746279"/>
      <w:bookmarkStart w:id="810" w:name="_Toc176747346"/>
      <w:bookmarkStart w:id="811" w:name="_Toc198979988"/>
      <w:bookmarkStart w:id="812" w:name="_Toc217466324"/>
      <w:bookmarkStart w:id="813" w:name="_Toc217702862"/>
      <w:bookmarkStart w:id="814" w:name="_Toc233601980"/>
      <w:bookmarkStart w:id="815" w:name="_Toc263343466"/>
      <w:r w:rsidRPr="00F647F7">
        <w:rPr>
          <w:b w:val="0"/>
          <w:szCs w:val="24"/>
        </w:rPr>
        <w:br w:type="page"/>
      </w:r>
      <w:bookmarkStart w:id="816" w:name="_Toc439170683"/>
      <w:bookmarkStart w:id="817" w:name="_Toc439172785"/>
      <w:bookmarkStart w:id="818" w:name="_Toc439173229"/>
      <w:bookmarkStart w:id="819" w:name="_Toc439238225"/>
      <w:bookmarkStart w:id="820" w:name="_Toc439252773"/>
      <w:bookmarkStart w:id="821" w:name="_Toc439323747"/>
      <w:bookmarkStart w:id="822" w:name="_Toc440361381"/>
      <w:bookmarkStart w:id="823" w:name="_Toc440376136"/>
      <w:bookmarkStart w:id="824" w:name="_Toc440376263"/>
      <w:bookmarkStart w:id="825" w:name="_Toc440382521"/>
      <w:bookmarkStart w:id="826" w:name="_Toc440447191"/>
      <w:bookmarkStart w:id="827" w:name="_Toc440620871"/>
      <w:bookmarkStart w:id="828" w:name="_Toc440631506"/>
      <w:bookmarkStart w:id="829" w:name="_Toc440875745"/>
      <w:bookmarkStart w:id="830" w:name="_Toc441131769"/>
      <w:r w:rsidRPr="00F647F7">
        <w:rPr>
          <w:b w:val="0"/>
          <w:szCs w:val="24"/>
        </w:rPr>
        <w:lastRenderedPageBreak/>
        <w:t>Инструкции по заполнению</w:t>
      </w:r>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F1742">
        <w:rPr>
          <w:sz w:val="24"/>
          <w:szCs w:val="24"/>
        </w:rPr>
        <w:fldChar w:fldCharType="begin"/>
      </w:r>
      <w:r w:rsidR="00D56F8C">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7F1742">
        <w:rPr>
          <w:sz w:val="24"/>
          <w:szCs w:val="24"/>
        </w:rPr>
        <w:fldChar w:fldCharType="begin"/>
      </w:r>
      <w:r w:rsidR="00D56F8C">
        <w:rPr>
          <w:sz w:val="24"/>
          <w:szCs w:val="24"/>
        </w:rPr>
        <w:instrText xml:space="preserve"> REF _Ref440273986 \r \h </w:instrText>
      </w:r>
      <w:r w:rsidR="007F1742">
        <w:rPr>
          <w:sz w:val="24"/>
          <w:szCs w:val="24"/>
        </w:rPr>
      </w:r>
      <w:r w:rsidR="007F1742">
        <w:rPr>
          <w:sz w:val="24"/>
          <w:szCs w:val="24"/>
        </w:rPr>
        <w:fldChar w:fldCharType="separate"/>
      </w:r>
      <w:r w:rsidR="001A7C23">
        <w:rPr>
          <w:sz w:val="24"/>
          <w:szCs w:val="24"/>
        </w:rPr>
        <w:t>5.2</w:t>
      </w:r>
      <w:r w:rsidR="007F1742">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7F443D">
            <w:pPr>
              <w:pStyle w:val="aff1"/>
              <w:numPr>
                <w:ilvl w:val="0"/>
                <w:numId w:val="94"/>
              </w:numPr>
              <w:suppressAutoHyphens w:val="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1" w:name="_Hlt22846931"/>
      <w:bookmarkStart w:id="832" w:name="_Ref440361439"/>
      <w:bookmarkStart w:id="833" w:name="_Ref440361914"/>
      <w:bookmarkStart w:id="834" w:name="_Ref440361959"/>
      <w:bookmarkStart w:id="835" w:name="_Toc441131770"/>
      <w:bookmarkStart w:id="836" w:name="_Ref93264992"/>
      <w:bookmarkStart w:id="837" w:name="_Ref93265116"/>
      <w:bookmarkStart w:id="838" w:name="_Toc98253933"/>
      <w:bookmarkStart w:id="839" w:name="_Toc165173859"/>
      <w:bookmarkStart w:id="840" w:name="_Toc423423671"/>
      <w:bookmarkEnd w:id="831"/>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2"/>
      <w:bookmarkEnd w:id="833"/>
      <w:bookmarkEnd w:id="834"/>
      <w:bookmarkEnd w:id="835"/>
    </w:p>
    <w:p w:rsidR="00B8118F" w:rsidRPr="00F647F7" w:rsidRDefault="00B8118F" w:rsidP="00B8118F">
      <w:pPr>
        <w:pStyle w:val="3"/>
        <w:rPr>
          <w:b w:val="0"/>
          <w:szCs w:val="24"/>
        </w:rPr>
      </w:pPr>
      <w:bookmarkStart w:id="841" w:name="_Toc440361383"/>
      <w:bookmarkStart w:id="842" w:name="_Toc440376138"/>
      <w:bookmarkStart w:id="843" w:name="_Toc440376265"/>
      <w:bookmarkStart w:id="844" w:name="_Toc440382523"/>
      <w:bookmarkStart w:id="845" w:name="_Toc440447193"/>
      <w:bookmarkStart w:id="846" w:name="_Toc440620873"/>
      <w:bookmarkStart w:id="847" w:name="_Toc440631508"/>
      <w:bookmarkStart w:id="848" w:name="_Toc440875747"/>
      <w:bookmarkStart w:id="849" w:name="_Toc441131771"/>
      <w:r w:rsidRPr="00F647F7">
        <w:rPr>
          <w:b w:val="0"/>
          <w:szCs w:val="24"/>
        </w:rPr>
        <w:t xml:space="preserve">Форма графика </w:t>
      </w:r>
      <w:r>
        <w:rPr>
          <w:b w:val="0"/>
          <w:szCs w:val="24"/>
        </w:rPr>
        <w:t xml:space="preserve">оплаты </w:t>
      </w:r>
      <w:bookmarkEnd w:id="841"/>
      <w:bookmarkEnd w:id="842"/>
      <w:bookmarkEnd w:id="843"/>
      <w:bookmarkEnd w:id="844"/>
      <w:bookmarkEnd w:id="845"/>
      <w:r w:rsidR="00FB7116">
        <w:rPr>
          <w:b w:val="0"/>
          <w:szCs w:val="24"/>
        </w:rPr>
        <w:t>выполнения работ</w:t>
      </w:r>
      <w:bookmarkEnd w:id="846"/>
      <w:bookmarkEnd w:id="847"/>
      <w:bookmarkEnd w:id="848"/>
      <w:bookmarkEnd w:id="84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7F443D" w:rsidP="00AC681D">
            <w:pPr>
              <w:pStyle w:val="aff1"/>
              <w:rPr>
                <w:b/>
                <w:color w:val="000000"/>
                <w:szCs w:val="24"/>
              </w:rPr>
            </w:pPr>
            <w:r w:rsidRPr="00843BBD">
              <w:rPr>
                <w:b/>
                <w:color w:val="000000"/>
                <w:szCs w:val="24"/>
              </w:rPr>
              <w:t>ИТОГО</w:t>
            </w:r>
            <w:r w:rsidR="00AC681D" w:rsidRPr="00843BBD">
              <w:rPr>
                <w:b/>
                <w:color w:val="000000"/>
                <w:szCs w:val="24"/>
              </w:rPr>
              <w:t>,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0" w:name="_Toc440361384"/>
      <w:bookmarkStart w:id="851" w:name="_Toc440376139"/>
      <w:bookmarkStart w:id="852" w:name="_Toc440376266"/>
      <w:bookmarkStart w:id="853" w:name="_Toc440382524"/>
      <w:bookmarkStart w:id="854" w:name="_Toc440447194"/>
      <w:bookmarkStart w:id="855" w:name="_Toc440620874"/>
      <w:bookmarkStart w:id="856" w:name="_Toc440631509"/>
      <w:bookmarkStart w:id="857" w:name="_Toc440875748"/>
      <w:bookmarkStart w:id="858" w:name="_Toc441131772"/>
      <w:r w:rsidRPr="00F647F7">
        <w:rPr>
          <w:b w:val="0"/>
          <w:szCs w:val="24"/>
        </w:rPr>
        <w:lastRenderedPageBreak/>
        <w:t>Инструкции по заполнению</w:t>
      </w:r>
      <w:bookmarkEnd w:id="850"/>
      <w:bookmarkEnd w:id="851"/>
      <w:bookmarkEnd w:id="852"/>
      <w:bookmarkEnd w:id="853"/>
      <w:bookmarkEnd w:id="854"/>
      <w:bookmarkEnd w:id="855"/>
      <w:bookmarkEnd w:id="856"/>
      <w:bookmarkEnd w:id="857"/>
      <w:bookmarkEnd w:id="858"/>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F1742">
        <w:rPr>
          <w:sz w:val="24"/>
          <w:szCs w:val="24"/>
        </w:rPr>
        <w:fldChar w:fldCharType="begin"/>
      </w:r>
      <w:r>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7F1742">
        <w:rPr>
          <w:sz w:val="24"/>
          <w:szCs w:val="24"/>
        </w:rPr>
        <w:fldChar w:fldCharType="begin"/>
      </w:r>
      <w:r>
        <w:rPr>
          <w:sz w:val="24"/>
          <w:szCs w:val="24"/>
        </w:rPr>
        <w:instrText xml:space="preserve"> REF _Ref440361140 \r \h </w:instrText>
      </w:r>
      <w:r w:rsidR="007F1742">
        <w:rPr>
          <w:sz w:val="24"/>
          <w:szCs w:val="24"/>
        </w:rPr>
      </w:r>
      <w:r w:rsidR="007F1742">
        <w:rPr>
          <w:sz w:val="24"/>
          <w:szCs w:val="24"/>
        </w:rPr>
        <w:fldChar w:fldCharType="separate"/>
      </w:r>
      <w:r w:rsidR="001A7C23">
        <w:rPr>
          <w:sz w:val="24"/>
          <w:szCs w:val="24"/>
        </w:rPr>
        <w:t>5.4</w:t>
      </w:r>
      <w:r w:rsidR="007F174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59" w:name="_Ref440361531"/>
      <w:bookmarkStart w:id="860" w:name="_Ref440361610"/>
      <w:bookmarkStart w:id="861" w:name="_Toc4411317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48"/>
      <w:bookmarkEnd w:id="749"/>
      <w:bookmarkEnd w:id="836"/>
      <w:bookmarkEnd w:id="837"/>
      <w:bookmarkEnd w:id="838"/>
      <w:bookmarkEnd w:id="839"/>
      <w:bookmarkEnd w:id="840"/>
      <w:bookmarkEnd w:id="859"/>
      <w:bookmarkEnd w:id="860"/>
      <w:bookmarkEnd w:id="861"/>
    </w:p>
    <w:p w:rsidR="004F4D80" w:rsidRPr="00F647F7" w:rsidRDefault="004F4D80" w:rsidP="004F4D80">
      <w:pPr>
        <w:pStyle w:val="3"/>
        <w:rPr>
          <w:b w:val="0"/>
          <w:szCs w:val="24"/>
        </w:rPr>
      </w:pPr>
      <w:bookmarkStart w:id="862" w:name="_Toc439170685"/>
      <w:bookmarkStart w:id="863" w:name="_Toc439172787"/>
      <w:bookmarkStart w:id="864" w:name="_Toc439173231"/>
      <w:bookmarkStart w:id="865" w:name="_Toc439238227"/>
      <w:bookmarkStart w:id="866" w:name="_Toc439252775"/>
      <w:bookmarkStart w:id="867" w:name="_Toc439323749"/>
      <w:bookmarkStart w:id="868" w:name="_Toc440361386"/>
      <w:bookmarkStart w:id="869" w:name="_Toc440376141"/>
      <w:bookmarkStart w:id="870" w:name="_Toc440376268"/>
      <w:bookmarkStart w:id="871" w:name="_Toc440382526"/>
      <w:bookmarkStart w:id="872" w:name="_Toc440447196"/>
      <w:bookmarkStart w:id="873" w:name="_Toc440620876"/>
      <w:bookmarkStart w:id="874" w:name="_Toc440631511"/>
      <w:bookmarkStart w:id="875" w:name="_Toc440875750"/>
      <w:bookmarkStart w:id="876" w:name="_Toc441131774"/>
      <w:bookmarkStart w:id="877" w:name="_Toc157248186"/>
      <w:bookmarkStart w:id="878" w:name="_Toc157496555"/>
      <w:bookmarkStart w:id="879" w:name="_Toc158206094"/>
      <w:bookmarkStart w:id="880" w:name="_Toc164057779"/>
      <w:bookmarkStart w:id="881" w:name="_Toc164137129"/>
      <w:bookmarkStart w:id="882" w:name="_Toc164161289"/>
      <w:bookmarkStart w:id="88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r w:rsidRPr="00F647F7">
        <w:rPr>
          <w:b w:val="0"/>
          <w:szCs w:val="24"/>
        </w:rPr>
        <w:t xml:space="preserve"> </w:t>
      </w:r>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F443D">
            <w:pPr>
              <w:pStyle w:val="aff0"/>
              <w:spacing w:before="0" w:after="0"/>
              <w:ind w:left="0" w:right="0"/>
              <w:jc w:val="center"/>
            </w:pPr>
            <w:r w:rsidRPr="00F647F7">
              <w:t>№ пункта проекта Договора (</w:t>
            </w:r>
            <w:r w:rsidR="008247F3" w:rsidRPr="00F647F7">
              <w:t xml:space="preserve">раздел </w:t>
            </w:r>
            <w:r w:rsidR="007F443D">
              <w:t>2</w:t>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F443D">
            <w:pPr>
              <w:pStyle w:val="aff0"/>
              <w:spacing w:before="0" w:after="0"/>
              <w:ind w:left="0" w:right="0"/>
              <w:jc w:val="center"/>
            </w:pPr>
            <w:r w:rsidRPr="00F647F7">
              <w:t>№ пункта проекта Договора (</w:t>
            </w:r>
            <w:r w:rsidR="008247F3" w:rsidRPr="00F647F7">
              <w:t xml:space="preserve">раздел </w:t>
            </w:r>
            <w:r w:rsidR="007F443D">
              <w:t>2</w:t>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4" w:name="_Toc439170686"/>
      <w:bookmarkStart w:id="885" w:name="_Toc439172788"/>
      <w:bookmarkStart w:id="886" w:name="_Toc439173232"/>
      <w:bookmarkStart w:id="887" w:name="_Toc439238228"/>
      <w:bookmarkStart w:id="888" w:name="_Toc439252776"/>
      <w:bookmarkStart w:id="889" w:name="_Toc439323750"/>
      <w:bookmarkStart w:id="890" w:name="_Toc440361387"/>
      <w:bookmarkStart w:id="891" w:name="_Toc440376142"/>
      <w:bookmarkStart w:id="892" w:name="_Toc440376269"/>
      <w:bookmarkStart w:id="893" w:name="_Toc440382527"/>
      <w:bookmarkStart w:id="894" w:name="_Toc440447197"/>
      <w:bookmarkStart w:id="895" w:name="_Toc440620877"/>
      <w:bookmarkStart w:id="896" w:name="_Toc440631512"/>
      <w:bookmarkStart w:id="897" w:name="_Toc440875751"/>
      <w:bookmarkStart w:id="898" w:name="_Toc4411317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F1742">
        <w:rPr>
          <w:sz w:val="24"/>
          <w:szCs w:val="24"/>
        </w:rPr>
        <w:fldChar w:fldCharType="begin"/>
      </w:r>
      <w:r>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F1742">
        <w:rPr>
          <w:sz w:val="24"/>
          <w:szCs w:val="24"/>
        </w:rPr>
        <w:fldChar w:fldCharType="begin"/>
      </w:r>
      <w:r w:rsidR="00D56F8C">
        <w:rPr>
          <w:sz w:val="24"/>
          <w:szCs w:val="24"/>
        </w:rPr>
        <w:instrText xml:space="preserve"> REF _Ref440274025 \r \h </w:instrText>
      </w:r>
      <w:r w:rsidR="007F1742">
        <w:rPr>
          <w:sz w:val="24"/>
          <w:szCs w:val="24"/>
        </w:rPr>
      </w:r>
      <w:r w:rsidR="007F1742">
        <w:rPr>
          <w:sz w:val="24"/>
          <w:szCs w:val="24"/>
        </w:rPr>
        <w:fldChar w:fldCharType="separate"/>
      </w:r>
      <w:r w:rsidR="001A7C23">
        <w:rPr>
          <w:sz w:val="24"/>
          <w:szCs w:val="24"/>
        </w:rPr>
        <w:t>2</w:t>
      </w:r>
      <w:r w:rsidR="007F174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7F1742">
        <w:rPr>
          <w:sz w:val="24"/>
          <w:szCs w:val="24"/>
        </w:rPr>
        <w:fldChar w:fldCharType="begin"/>
      </w:r>
      <w:r w:rsidR="00D56F8C">
        <w:rPr>
          <w:sz w:val="24"/>
          <w:szCs w:val="24"/>
        </w:rPr>
        <w:instrText xml:space="preserve"> REF _Ref294695546 \r \h </w:instrText>
      </w:r>
      <w:r w:rsidR="007F1742">
        <w:rPr>
          <w:sz w:val="24"/>
          <w:szCs w:val="24"/>
        </w:rPr>
      </w:r>
      <w:r w:rsidR="007F1742">
        <w:rPr>
          <w:sz w:val="24"/>
          <w:szCs w:val="24"/>
        </w:rPr>
        <w:fldChar w:fldCharType="separate"/>
      </w:r>
      <w:r w:rsidR="001A7C23">
        <w:rPr>
          <w:sz w:val="24"/>
          <w:szCs w:val="24"/>
        </w:rPr>
        <w:t xml:space="preserve">1.2.6 </w:t>
      </w:r>
      <w:r w:rsidR="007F174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9" w:name="_Ref55335823"/>
      <w:bookmarkStart w:id="900" w:name="_Ref55336359"/>
      <w:bookmarkStart w:id="901" w:name="_Toc57314675"/>
      <w:bookmarkStart w:id="902" w:name="_Toc69728989"/>
      <w:bookmarkStart w:id="903" w:name="_Toc98253939"/>
      <w:bookmarkStart w:id="904" w:name="_Toc165173865"/>
      <w:bookmarkStart w:id="905" w:name="_Toc423423672"/>
      <w:bookmarkStart w:id="906" w:name="_Toc441131776"/>
      <w:bookmarkEnd w:id="609"/>
      <w:r w:rsidRPr="00F647F7">
        <w:lastRenderedPageBreak/>
        <w:t xml:space="preserve">Анкета (форма </w:t>
      </w:r>
      <w:r w:rsidR="00B8118F">
        <w:t>7</w:t>
      </w:r>
      <w:r w:rsidRPr="00F647F7">
        <w:t>)</w:t>
      </w:r>
      <w:bookmarkEnd w:id="899"/>
      <w:bookmarkEnd w:id="900"/>
      <w:bookmarkEnd w:id="901"/>
      <w:bookmarkEnd w:id="902"/>
      <w:bookmarkEnd w:id="903"/>
      <w:bookmarkEnd w:id="904"/>
      <w:bookmarkEnd w:id="905"/>
      <w:bookmarkEnd w:id="906"/>
    </w:p>
    <w:p w:rsidR="004F4D80" w:rsidRPr="00F647F7" w:rsidRDefault="004F4D80" w:rsidP="004F4D80">
      <w:pPr>
        <w:pStyle w:val="3"/>
        <w:rPr>
          <w:b w:val="0"/>
          <w:szCs w:val="24"/>
        </w:rPr>
      </w:pPr>
      <w:bookmarkStart w:id="907" w:name="_Toc98253940"/>
      <w:bookmarkStart w:id="908" w:name="_Toc157248192"/>
      <w:bookmarkStart w:id="909" w:name="_Toc157496561"/>
      <w:bookmarkStart w:id="910" w:name="_Toc158206100"/>
      <w:bookmarkStart w:id="911" w:name="_Toc164057785"/>
      <w:bookmarkStart w:id="912" w:name="_Toc164137135"/>
      <w:bookmarkStart w:id="913" w:name="_Toc164161295"/>
      <w:bookmarkStart w:id="914" w:name="_Toc165173866"/>
      <w:bookmarkStart w:id="915" w:name="_Toc439170688"/>
      <w:bookmarkStart w:id="916" w:name="_Toc439172790"/>
      <w:bookmarkStart w:id="917" w:name="_Toc439173234"/>
      <w:bookmarkStart w:id="918" w:name="_Toc439238230"/>
      <w:bookmarkStart w:id="919" w:name="_Toc439252778"/>
      <w:bookmarkStart w:id="920" w:name="_Ref440272119"/>
      <w:bookmarkStart w:id="921" w:name="_Toc440361389"/>
      <w:bookmarkStart w:id="922" w:name="_Toc441131777"/>
      <w:bookmarkStart w:id="923" w:name="_Ref444168907"/>
      <w:r w:rsidRPr="00F647F7">
        <w:rPr>
          <w:b w:val="0"/>
          <w:szCs w:val="24"/>
        </w:rPr>
        <w:t xml:space="preserve">Форма Анкеты </w:t>
      </w:r>
      <w:r w:rsidR="00C236C0">
        <w:rPr>
          <w:b w:val="0"/>
          <w:szCs w:val="24"/>
        </w:rPr>
        <w:t>Участник</w:t>
      </w:r>
      <w:r>
        <w:rPr>
          <w:b w:val="0"/>
          <w:szCs w:val="24"/>
        </w:rPr>
        <w:t>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w:t>
            </w:r>
            <w:r w:rsidR="001B5C3E">
              <w:rPr>
                <w:szCs w:val="24"/>
              </w:rPr>
              <w:t>прибыль или применяет ставку 0%</w:t>
            </w:r>
            <w:r w:rsidR="004F4D80" w:rsidRPr="005A2CAE">
              <w:rPr>
                <w:szCs w:val="24"/>
              </w:rPr>
              <w:t xml:space="preserve">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4" w:name="_Toc439170689"/>
      <w:bookmarkStart w:id="925" w:name="_Toc439172791"/>
      <w:bookmarkStart w:id="926" w:name="_Toc439173235"/>
      <w:bookmarkStart w:id="927" w:name="_Toc439238231"/>
      <w:bookmarkStart w:id="928" w:name="_Toc439252779"/>
      <w:bookmarkStart w:id="929" w:name="_Ref440272147"/>
      <w:bookmarkStart w:id="930" w:name="_Toc440361390"/>
      <w:bookmarkStart w:id="931" w:name="_Toc441131778"/>
      <w:bookmarkStart w:id="932" w:name="_Ref444168874"/>
      <w:bookmarkStart w:id="933" w:name="_Ref444168917"/>
      <w:r w:rsidRPr="00D73790">
        <w:rPr>
          <w:b w:val="0"/>
          <w:szCs w:val="24"/>
        </w:rPr>
        <w:lastRenderedPageBreak/>
        <w:t xml:space="preserve">Форма </w:t>
      </w:r>
      <w:bookmarkEnd w:id="924"/>
      <w:bookmarkEnd w:id="925"/>
      <w:bookmarkEnd w:id="926"/>
      <w:bookmarkEnd w:id="927"/>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28"/>
      <w:bookmarkEnd w:id="929"/>
      <w:bookmarkEnd w:id="930"/>
      <w:bookmarkEnd w:id="931"/>
      <w:bookmarkEnd w:id="932"/>
      <w:bookmarkEnd w:id="933"/>
    </w:p>
    <w:p w:rsidR="00396D5F" w:rsidRDefault="00396D5F" w:rsidP="00396D5F">
      <w:pPr>
        <w:spacing w:line="240" w:lineRule="auto"/>
        <w:ind w:left="540" w:firstLine="0"/>
        <w:jc w:val="left"/>
      </w:pPr>
      <w:bookmarkStart w:id="934" w:name="_Ref55336378"/>
      <w:bookmarkStart w:id="935" w:name="_Toc57314676"/>
      <w:bookmarkStart w:id="936" w:name="_Toc69728990"/>
      <w:bookmarkStart w:id="937" w:name="_Toc98253942"/>
      <w:bookmarkStart w:id="938" w:name="_Toc165173868"/>
      <w:bookmarkStart w:id="939" w:name="_Toc423423674"/>
      <w:bookmarkStart w:id="940" w:name="_Toc441131780"/>
      <w:r>
        <w:t>Приложение 7</w:t>
      </w:r>
      <w:r>
        <w:rPr>
          <w:noProof/>
        </w:rPr>
        <w:t>.1</w:t>
      </w:r>
      <w:r>
        <w:t xml:space="preserve"> к письму о подаче оферты</w:t>
      </w:r>
      <w:r>
        <w:br/>
        <w:t>от «____»_____________ </w:t>
      </w:r>
      <w:proofErr w:type="gramStart"/>
      <w:r>
        <w:t>г</w:t>
      </w:r>
      <w:proofErr w:type="gramEnd"/>
      <w:r>
        <w:t>. №__________</w:t>
      </w:r>
    </w:p>
    <w:p w:rsidR="00396D5F" w:rsidRPr="00804BE0" w:rsidRDefault="00396D5F" w:rsidP="00396D5F">
      <w:pPr>
        <w:autoSpaceDE w:val="0"/>
        <w:autoSpaceDN w:val="0"/>
        <w:adjustRightInd w:val="0"/>
        <w:spacing w:line="240" w:lineRule="auto"/>
        <w:ind w:firstLine="540"/>
        <w:jc w:val="center"/>
        <w:outlineLvl w:val="3"/>
        <w:rPr>
          <w:b/>
          <w:sz w:val="24"/>
          <w:szCs w:val="24"/>
        </w:rPr>
      </w:pPr>
      <w:r w:rsidRPr="00804BE0">
        <w:rPr>
          <w:b/>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w:t>
      </w:r>
    </w:p>
    <w:p w:rsidR="00396D5F" w:rsidRDefault="00396D5F" w:rsidP="00396D5F">
      <w:pPr>
        <w:rPr>
          <w:szCs w:val="24"/>
        </w:rPr>
      </w:pPr>
      <w:bookmarkStart w:id="941" w:name="_Toc125426243"/>
      <w:bookmarkStart w:id="942" w:name="_Toc396984070"/>
      <w:bookmarkStart w:id="943" w:name="_Toc423423673"/>
      <w:bookmarkStart w:id="944" w:name="_Toc439170691"/>
      <w:bookmarkStart w:id="945" w:name="_Toc439172793"/>
      <w:bookmarkStart w:id="946" w:name="_Toc439173237"/>
      <w:bookmarkStart w:id="947" w:name="_Toc439238233"/>
      <w:bookmarkStart w:id="948" w:name="_Toc439252780"/>
      <w:bookmarkStart w:id="949" w:name="_Toc439323754"/>
      <w:bookmarkStart w:id="950" w:name="_Toc440361391"/>
      <w:bookmarkStart w:id="951" w:name="_Toc440376146"/>
      <w:bookmarkStart w:id="952" w:name="_Toc440376273"/>
      <w:bookmarkStart w:id="953" w:name="_Toc440382531"/>
      <w:bookmarkStart w:id="954" w:name="_Toc440447201"/>
      <w:bookmarkStart w:id="955" w:name="_Toc440620881"/>
      <w:bookmarkStart w:id="956" w:name="_Toc440631516"/>
      <w:bookmarkStart w:id="957" w:name="_Toc440875755"/>
      <w:bookmarkStart w:id="958" w:name="_Toc441131779"/>
      <w:r>
        <w:rPr>
          <w:szCs w:val="24"/>
        </w:rPr>
        <w:t xml:space="preserve">Подтверждаем, что  </w:t>
      </w:r>
    </w:p>
    <w:p w:rsidR="00396D5F" w:rsidRDefault="00396D5F" w:rsidP="00396D5F">
      <w:pPr>
        <w:pBdr>
          <w:top w:val="single" w:sz="4" w:space="1" w:color="auto"/>
        </w:pBdr>
        <w:spacing w:after="120"/>
        <w:ind w:left="2637"/>
        <w:jc w:val="center"/>
      </w:pPr>
      <w:r>
        <w:t>(указывается наименование участника закупки)</w:t>
      </w:r>
    </w:p>
    <w:p w:rsidR="00396D5F" w:rsidRDefault="00396D5F" w:rsidP="00396D5F">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96D5F" w:rsidRDefault="00396D5F" w:rsidP="00396D5F">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396D5F" w:rsidRDefault="00396D5F" w:rsidP="00396D5F">
      <w:pPr>
        <w:rPr>
          <w:szCs w:val="24"/>
        </w:rPr>
      </w:pPr>
      <w:r>
        <w:rPr>
          <w:szCs w:val="24"/>
        </w:rPr>
        <w:t>предпринимательства, и сообщаем следующую информацию:</w:t>
      </w:r>
    </w:p>
    <w:p w:rsidR="00396D5F" w:rsidRDefault="00396D5F" w:rsidP="00396D5F">
      <w:pPr>
        <w:ind w:left="567"/>
        <w:rPr>
          <w:szCs w:val="24"/>
        </w:rPr>
      </w:pPr>
      <w:r>
        <w:rPr>
          <w:szCs w:val="24"/>
        </w:rPr>
        <w:t xml:space="preserve">1. Адрес местонахождения (юридический адрес):  </w:t>
      </w:r>
    </w:p>
    <w:p w:rsidR="00396D5F" w:rsidRDefault="00396D5F" w:rsidP="00396D5F">
      <w:pPr>
        <w:pBdr>
          <w:top w:val="single" w:sz="4" w:space="1" w:color="auto"/>
        </w:pBdr>
        <w:ind w:left="5755"/>
        <w:rPr>
          <w:sz w:val="2"/>
          <w:szCs w:val="2"/>
        </w:rPr>
      </w:pPr>
    </w:p>
    <w:p w:rsidR="00396D5F" w:rsidRDefault="00396D5F" w:rsidP="00396D5F">
      <w:pPr>
        <w:tabs>
          <w:tab w:val="right" w:pos="9923"/>
        </w:tabs>
        <w:rPr>
          <w:szCs w:val="24"/>
        </w:rPr>
      </w:pPr>
      <w:r>
        <w:rPr>
          <w:szCs w:val="24"/>
        </w:rPr>
        <w:tab/>
        <w:t>.</w:t>
      </w:r>
    </w:p>
    <w:p w:rsidR="00396D5F" w:rsidRDefault="00396D5F" w:rsidP="00396D5F">
      <w:pPr>
        <w:pBdr>
          <w:top w:val="single" w:sz="4" w:space="1" w:color="auto"/>
        </w:pBdr>
        <w:ind w:right="113"/>
        <w:rPr>
          <w:sz w:val="2"/>
          <w:szCs w:val="2"/>
        </w:rPr>
      </w:pPr>
    </w:p>
    <w:p w:rsidR="00396D5F" w:rsidRDefault="00396D5F" w:rsidP="00396D5F">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396D5F" w:rsidRDefault="00396D5F" w:rsidP="00396D5F">
      <w:pPr>
        <w:pBdr>
          <w:top w:val="single" w:sz="4" w:space="1" w:color="auto"/>
        </w:pBdr>
        <w:ind w:left="2098" w:right="113"/>
        <w:jc w:val="center"/>
      </w:pPr>
      <w:r>
        <w:t>(№, сведения о дате выдачи документа и выдавшем его органе)</w:t>
      </w:r>
    </w:p>
    <w:p w:rsidR="00396D5F" w:rsidRDefault="00396D5F" w:rsidP="00396D5F">
      <w:pPr>
        <w:tabs>
          <w:tab w:val="right" w:pos="9923"/>
        </w:tabs>
        <w:ind w:left="567"/>
        <w:rPr>
          <w:szCs w:val="24"/>
        </w:rPr>
      </w:pPr>
      <w:r>
        <w:rPr>
          <w:szCs w:val="24"/>
        </w:rPr>
        <w:t xml:space="preserve">3. ОГРН:  </w:t>
      </w:r>
      <w:r>
        <w:rPr>
          <w:szCs w:val="24"/>
        </w:rPr>
        <w:tab/>
        <w:t>.</w:t>
      </w:r>
    </w:p>
    <w:p w:rsidR="00396D5F" w:rsidRDefault="00396D5F" w:rsidP="00396D5F">
      <w:pPr>
        <w:pBdr>
          <w:top w:val="single" w:sz="4" w:space="1" w:color="auto"/>
        </w:pBdr>
        <w:ind w:left="1616" w:right="113"/>
        <w:rPr>
          <w:sz w:val="2"/>
          <w:szCs w:val="2"/>
        </w:rPr>
      </w:pPr>
    </w:p>
    <w:p w:rsidR="00396D5F" w:rsidRDefault="00396D5F" w:rsidP="00396D5F">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396D5F" w:rsidRDefault="00396D5F" w:rsidP="00396D5F">
      <w:pPr>
        <w:pBdr>
          <w:top w:val="single" w:sz="4" w:space="1" w:color="auto"/>
        </w:pBdr>
        <w:ind w:left="7002"/>
        <w:rPr>
          <w:sz w:val="2"/>
          <w:szCs w:val="2"/>
        </w:rPr>
      </w:pPr>
    </w:p>
    <w:p w:rsidR="00396D5F" w:rsidRDefault="00396D5F" w:rsidP="00396D5F">
      <w:pPr>
        <w:tabs>
          <w:tab w:val="right" w:pos="9923"/>
        </w:tabs>
        <w:rPr>
          <w:szCs w:val="24"/>
        </w:rPr>
      </w:pPr>
      <w:r w:rsidRPr="00610CB3">
        <w:rPr>
          <w:szCs w:val="24"/>
        </w:rPr>
        <w:tab/>
      </w:r>
      <w:r>
        <w:rPr>
          <w:szCs w:val="24"/>
        </w:rPr>
        <w:t>.</w:t>
      </w:r>
    </w:p>
    <w:p w:rsidR="00396D5F" w:rsidRDefault="00396D5F" w:rsidP="00396D5F">
      <w:pPr>
        <w:pBdr>
          <w:top w:val="single" w:sz="4" w:space="1" w:color="auto"/>
        </w:pBdr>
        <w:ind w:right="113"/>
        <w:jc w:val="center"/>
      </w:pPr>
      <w:r>
        <w:t>(наименование уполномоченного органа, дата внесения в реестр и номер в реестре)</w:t>
      </w:r>
    </w:p>
    <w:p w:rsidR="00396D5F" w:rsidRDefault="00396D5F" w:rsidP="00396D5F">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96D5F" w:rsidRPr="00154BCB" w:rsidTr="007D2851">
        <w:trPr>
          <w:cantSplit/>
          <w:tblHeader/>
        </w:trPr>
        <w:tc>
          <w:tcPr>
            <w:tcW w:w="567" w:type="dxa"/>
            <w:vAlign w:val="center"/>
          </w:tcPr>
          <w:p w:rsidR="00396D5F" w:rsidRPr="00154BCB" w:rsidRDefault="00396D5F" w:rsidP="007D2851">
            <w:pPr>
              <w:ind w:firstLine="0"/>
              <w:jc w:val="center"/>
            </w:pPr>
            <w:r w:rsidRPr="00154BCB">
              <w:t xml:space="preserve">№ </w:t>
            </w:r>
            <w:proofErr w:type="gramStart"/>
            <w:r w:rsidRPr="00154BCB">
              <w:t>п</w:t>
            </w:r>
            <w:proofErr w:type="gramEnd"/>
            <w:r w:rsidRPr="00154BCB">
              <w:t>/п</w:t>
            </w:r>
          </w:p>
        </w:tc>
        <w:tc>
          <w:tcPr>
            <w:tcW w:w="4649" w:type="dxa"/>
            <w:vAlign w:val="center"/>
          </w:tcPr>
          <w:p w:rsidR="00396D5F" w:rsidRPr="00154BCB" w:rsidRDefault="00396D5F" w:rsidP="007D2851">
            <w:pPr>
              <w:ind w:firstLine="0"/>
              <w:jc w:val="center"/>
            </w:pPr>
            <w:r w:rsidRPr="00154BCB">
              <w:t>Наименование сведений</w:t>
            </w:r>
            <w:r>
              <w:rPr>
                <w:rStyle w:val="afffffff9"/>
              </w:rPr>
              <w:t>2</w:t>
            </w:r>
          </w:p>
        </w:tc>
        <w:tc>
          <w:tcPr>
            <w:tcW w:w="1588" w:type="dxa"/>
            <w:vAlign w:val="center"/>
          </w:tcPr>
          <w:p w:rsidR="00396D5F" w:rsidRPr="00154BCB" w:rsidRDefault="00396D5F" w:rsidP="007D2851">
            <w:pPr>
              <w:ind w:firstLine="0"/>
              <w:jc w:val="center"/>
            </w:pPr>
            <w:r w:rsidRPr="00154BCB">
              <w:t>Малые предприятия</w:t>
            </w:r>
          </w:p>
        </w:tc>
        <w:tc>
          <w:tcPr>
            <w:tcW w:w="1588" w:type="dxa"/>
            <w:vAlign w:val="center"/>
          </w:tcPr>
          <w:p w:rsidR="00396D5F" w:rsidRPr="00154BCB" w:rsidRDefault="00396D5F" w:rsidP="007D2851">
            <w:pPr>
              <w:ind w:firstLine="0"/>
              <w:jc w:val="center"/>
            </w:pPr>
            <w:r w:rsidRPr="00154BCB">
              <w:t>Средние предприятия</w:t>
            </w:r>
          </w:p>
        </w:tc>
        <w:tc>
          <w:tcPr>
            <w:tcW w:w="1588" w:type="dxa"/>
            <w:vAlign w:val="center"/>
          </w:tcPr>
          <w:p w:rsidR="00396D5F" w:rsidRPr="00154BCB" w:rsidRDefault="00396D5F" w:rsidP="007D2851">
            <w:pPr>
              <w:ind w:firstLine="0"/>
              <w:jc w:val="center"/>
            </w:pPr>
            <w:r w:rsidRPr="00154BCB">
              <w:t>Показатель</w:t>
            </w:r>
          </w:p>
        </w:tc>
      </w:tr>
      <w:tr w:rsidR="00396D5F" w:rsidRPr="00154BCB" w:rsidTr="007D2851">
        <w:trPr>
          <w:cantSplit/>
          <w:tblHeader/>
        </w:trPr>
        <w:tc>
          <w:tcPr>
            <w:tcW w:w="567" w:type="dxa"/>
          </w:tcPr>
          <w:p w:rsidR="00396D5F" w:rsidRPr="00154BCB" w:rsidRDefault="00396D5F" w:rsidP="007D2851">
            <w:pPr>
              <w:ind w:firstLine="0"/>
              <w:jc w:val="center"/>
            </w:pPr>
            <w:r w:rsidRPr="00154BCB">
              <w:t>1</w:t>
            </w:r>
            <w:r>
              <w:rPr>
                <w:rStyle w:val="afffffff9"/>
              </w:rPr>
              <w:t>3</w:t>
            </w:r>
          </w:p>
        </w:tc>
        <w:tc>
          <w:tcPr>
            <w:tcW w:w="4649" w:type="dxa"/>
          </w:tcPr>
          <w:p w:rsidR="00396D5F" w:rsidRPr="00154BCB" w:rsidRDefault="00396D5F" w:rsidP="007D2851">
            <w:pPr>
              <w:ind w:firstLine="0"/>
              <w:jc w:val="center"/>
            </w:pPr>
            <w:r w:rsidRPr="00154BCB">
              <w:t>2</w:t>
            </w:r>
          </w:p>
        </w:tc>
        <w:tc>
          <w:tcPr>
            <w:tcW w:w="1588" w:type="dxa"/>
          </w:tcPr>
          <w:p w:rsidR="00396D5F" w:rsidRPr="00154BCB" w:rsidRDefault="00396D5F" w:rsidP="007D2851">
            <w:pPr>
              <w:ind w:firstLine="0"/>
              <w:jc w:val="center"/>
            </w:pPr>
            <w:r w:rsidRPr="00154BCB">
              <w:t>3</w:t>
            </w:r>
          </w:p>
        </w:tc>
        <w:tc>
          <w:tcPr>
            <w:tcW w:w="1588" w:type="dxa"/>
          </w:tcPr>
          <w:p w:rsidR="00396D5F" w:rsidRPr="00154BCB" w:rsidRDefault="00396D5F" w:rsidP="007D2851">
            <w:pPr>
              <w:ind w:firstLine="0"/>
              <w:jc w:val="center"/>
            </w:pPr>
            <w:r w:rsidRPr="00154BCB">
              <w:t>4</w:t>
            </w:r>
          </w:p>
        </w:tc>
        <w:tc>
          <w:tcPr>
            <w:tcW w:w="1588" w:type="dxa"/>
          </w:tcPr>
          <w:p w:rsidR="00396D5F" w:rsidRPr="00154BCB" w:rsidRDefault="00396D5F" w:rsidP="007D2851">
            <w:pPr>
              <w:ind w:firstLine="0"/>
              <w:jc w:val="center"/>
            </w:pPr>
            <w:r w:rsidRPr="00154BCB">
              <w:t>5</w:t>
            </w:r>
          </w:p>
        </w:tc>
      </w:tr>
      <w:tr w:rsidR="00396D5F" w:rsidRPr="00154BCB" w:rsidTr="007D2851">
        <w:trPr>
          <w:cantSplit/>
        </w:trPr>
        <w:tc>
          <w:tcPr>
            <w:tcW w:w="567" w:type="dxa"/>
          </w:tcPr>
          <w:p w:rsidR="00396D5F" w:rsidRPr="00154BCB" w:rsidRDefault="00396D5F" w:rsidP="007D2851">
            <w:pPr>
              <w:ind w:firstLine="0"/>
              <w:jc w:val="center"/>
            </w:pPr>
            <w:r w:rsidRPr="00154BCB">
              <w:t>1</w:t>
            </w:r>
          </w:p>
        </w:tc>
        <w:tc>
          <w:tcPr>
            <w:tcW w:w="4649" w:type="dxa"/>
          </w:tcPr>
          <w:p w:rsidR="00396D5F" w:rsidRPr="00154BCB" w:rsidRDefault="00396D5F" w:rsidP="007D2851">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96D5F" w:rsidRPr="00154BCB" w:rsidRDefault="00396D5F" w:rsidP="007D2851">
            <w:pPr>
              <w:ind w:firstLine="0"/>
              <w:jc w:val="center"/>
            </w:pPr>
            <w:r w:rsidRPr="00154BCB">
              <w:t>не более 25</w:t>
            </w:r>
          </w:p>
        </w:tc>
        <w:tc>
          <w:tcPr>
            <w:tcW w:w="1588" w:type="dxa"/>
          </w:tcPr>
          <w:p w:rsidR="00396D5F" w:rsidRPr="00154BCB" w:rsidRDefault="00396D5F" w:rsidP="007D2851">
            <w:pPr>
              <w:ind w:left="57" w:firstLine="0"/>
            </w:pPr>
            <w:r w:rsidRPr="00154BCB">
              <w:sym w:font="Symbol" w:char="F02D"/>
            </w:r>
          </w:p>
        </w:tc>
      </w:tr>
      <w:tr w:rsidR="00396D5F" w:rsidRPr="00154BCB" w:rsidTr="007D2851">
        <w:trPr>
          <w:cantSplit/>
        </w:trPr>
        <w:tc>
          <w:tcPr>
            <w:tcW w:w="567" w:type="dxa"/>
          </w:tcPr>
          <w:p w:rsidR="00396D5F" w:rsidRPr="00154BCB" w:rsidRDefault="00396D5F" w:rsidP="007D2851">
            <w:pPr>
              <w:ind w:firstLine="0"/>
              <w:jc w:val="center"/>
            </w:pPr>
            <w:r w:rsidRPr="00154BCB">
              <w:lastRenderedPageBreak/>
              <w:t>2</w:t>
            </w:r>
          </w:p>
        </w:tc>
        <w:tc>
          <w:tcPr>
            <w:tcW w:w="4649" w:type="dxa"/>
          </w:tcPr>
          <w:p w:rsidR="00396D5F" w:rsidRPr="00154BCB" w:rsidRDefault="00396D5F" w:rsidP="007D2851">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396D5F" w:rsidRPr="00154BCB" w:rsidRDefault="00396D5F" w:rsidP="007D2851">
            <w:pPr>
              <w:ind w:firstLine="0"/>
              <w:jc w:val="center"/>
            </w:pPr>
            <w:r w:rsidRPr="00154BCB">
              <w:t>не более 49</w:t>
            </w:r>
          </w:p>
        </w:tc>
        <w:tc>
          <w:tcPr>
            <w:tcW w:w="1588" w:type="dxa"/>
          </w:tcPr>
          <w:p w:rsidR="00396D5F" w:rsidRPr="00154BCB" w:rsidRDefault="00396D5F" w:rsidP="007D2851">
            <w:pPr>
              <w:ind w:left="57" w:firstLine="0"/>
            </w:pPr>
            <w:r w:rsidRPr="00154BCB">
              <w:sym w:font="Symbol" w:char="F02D"/>
            </w:r>
          </w:p>
        </w:tc>
      </w:tr>
      <w:tr w:rsidR="00396D5F" w:rsidRPr="00154BCB" w:rsidTr="007D2851">
        <w:trPr>
          <w:cantSplit/>
        </w:trPr>
        <w:tc>
          <w:tcPr>
            <w:tcW w:w="567" w:type="dxa"/>
          </w:tcPr>
          <w:p w:rsidR="00396D5F" w:rsidRPr="00154BCB" w:rsidRDefault="00396D5F" w:rsidP="007D2851">
            <w:pPr>
              <w:ind w:firstLine="0"/>
              <w:jc w:val="center"/>
            </w:pPr>
            <w:r w:rsidRPr="00154BCB">
              <w:t>3</w:t>
            </w:r>
          </w:p>
        </w:tc>
        <w:tc>
          <w:tcPr>
            <w:tcW w:w="4649" w:type="dxa"/>
          </w:tcPr>
          <w:p w:rsidR="00396D5F" w:rsidRPr="00154BCB" w:rsidRDefault="00396D5F" w:rsidP="007D2851">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396D5F" w:rsidRPr="00154BCB" w:rsidRDefault="00396D5F" w:rsidP="007D2851">
            <w:pPr>
              <w:ind w:firstLine="0"/>
              <w:jc w:val="center"/>
            </w:pPr>
            <w:r w:rsidRPr="00154BCB">
              <w:t>да (нет)</w:t>
            </w:r>
          </w:p>
        </w:tc>
        <w:tc>
          <w:tcPr>
            <w:tcW w:w="1588" w:type="dxa"/>
          </w:tcPr>
          <w:p w:rsidR="00396D5F" w:rsidRPr="00154BCB" w:rsidRDefault="00396D5F" w:rsidP="007D2851">
            <w:pPr>
              <w:ind w:left="57" w:firstLine="0"/>
            </w:pPr>
            <w:r w:rsidRPr="00154BCB">
              <w:t>_</w:t>
            </w:r>
          </w:p>
        </w:tc>
      </w:tr>
      <w:tr w:rsidR="00396D5F" w:rsidRPr="00154BCB" w:rsidTr="007D2851">
        <w:trPr>
          <w:cantSplit/>
        </w:trPr>
        <w:tc>
          <w:tcPr>
            <w:tcW w:w="567" w:type="dxa"/>
          </w:tcPr>
          <w:p w:rsidR="00396D5F" w:rsidRPr="00154BCB" w:rsidRDefault="00396D5F" w:rsidP="007D2851">
            <w:pPr>
              <w:ind w:firstLine="0"/>
              <w:jc w:val="center"/>
              <w:rPr>
                <w:lang w:val="en-US"/>
              </w:rPr>
            </w:pPr>
            <w:r w:rsidRPr="00154BCB">
              <w:rPr>
                <w:lang w:val="en-US"/>
              </w:rPr>
              <w:t>4</w:t>
            </w:r>
          </w:p>
        </w:tc>
        <w:tc>
          <w:tcPr>
            <w:tcW w:w="4649" w:type="dxa"/>
          </w:tcPr>
          <w:p w:rsidR="00396D5F" w:rsidRPr="00154BCB" w:rsidRDefault="00396D5F" w:rsidP="007D2851">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396D5F" w:rsidRPr="00154BCB" w:rsidRDefault="00396D5F" w:rsidP="007D2851">
            <w:pPr>
              <w:ind w:firstLine="0"/>
              <w:jc w:val="center"/>
            </w:pPr>
            <w:r w:rsidRPr="00154BCB">
              <w:t>да (нет)</w:t>
            </w:r>
          </w:p>
        </w:tc>
        <w:tc>
          <w:tcPr>
            <w:tcW w:w="1588" w:type="dxa"/>
          </w:tcPr>
          <w:p w:rsidR="00396D5F" w:rsidRPr="00154BCB" w:rsidRDefault="00396D5F" w:rsidP="007D2851">
            <w:pPr>
              <w:ind w:left="57" w:firstLine="0"/>
            </w:pPr>
            <w:r w:rsidRPr="00154BCB">
              <w:t>-</w:t>
            </w:r>
          </w:p>
        </w:tc>
      </w:tr>
      <w:tr w:rsidR="00396D5F" w:rsidRPr="00154BCB" w:rsidTr="007D2851">
        <w:trPr>
          <w:cantSplit/>
        </w:trPr>
        <w:tc>
          <w:tcPr>
            <w:tcW w:w="567" w:type="dxa"/>
          </w:tcPr>
          <w:p w:rsidR="00396D5F" w:rsidRPr="00154BCB" w:rsidRDefault="00396D5F" w:rsidP="007D2851">
            <w:pPr>
              <w:ind w:firstLine="0"/>
              <w:jc w:val="center"/>
              <w:rPr>
                <w:lang w:val="en-US"/>
              </w:rPr>
            </w:pPr>
            <w:r w:rsidRPr="00154BCB">
              <w:rPr>
                <w:lang w:val="en-US"/>
              </w:rPr>
              <w:t>5</w:t>
            </w:r>
          </w:p>
        </w:tc>
        <w:tc>
          <w:tcPr>
            <w:tcW w:w="4649" w:type="dxa"/>
          </w:tcPr>
          <w:p w:rsidR="00396D5F" w:rsidRPr="00154BCB" w:rsidRDefault="00396D5F" w:rsidP="007D2851">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396D5F" w:rsidRPr="00154BCB" w:rsidRDefault="00396D5F" w:rsidP="007D2851">
            <w:pPr>
              <w:ind w:firstLine="0"/>
              <w:jc w:val="center"/>
            </w:pPr>
            <w:r w:rsidRPr="00154BCB">
              <w:t>да (нет)</w:t>
            </w:r>
          </w:p>
        </w:tc>
        <w:tc>
          <w:tcPr>
            <w:tcW w:w="1588" w:type="dxa"/>
          </w:tcPr>
          <w:p w:rsidR="00396D5F" w:rsidRPr="00154BCB" w:rsidRDefault="00396D5F" w:rsidP="007D2851">
            <w:pPr>
              <w:ind w:left="57" w:firstLine="0"/>
            </w:pPr>
            <w:r w:rsidRPr="00154BCB">
              <w:t>-</w:t>
            </w:r>
          </w:p>
        </w:tc>
      </w:tr>
      <w:tr w:rsidR="00396D5F" w:rsidRPr="00154BCB" w:rsidTr="007D2851">
        <w:trPr>
          <w:cantSplit/>
        </w:trPr>
        <w:tc>
          <w:tcPr>
            <w:tcW w:w="567" w:type="dxa"/>
          </w:tcPr>
          <w:p w:rsidR="00396D5F" w:rsidRPr="00154BCB" w:rsidRDefault="00396D5F" w:rsidP="007D2851">
            <w:pPr>
              <w:ind w:firstLine="0"/>
              <w:jc w:val="center"/>
              <w:rPr>
                <w:lang w:val="en-US"/>
              </w:rPr>
            </w:pPr>
            <w:r w:rsidRPr="00154BCB">
              <w:rPr>
                <w:lang w:val="en-US"/>
              </w:rPr>
              <w:lastRenderedPageBreak/>
              <w:t>6</w:t>
            </w:r>
          </w:p>
        </w:tc>
        <w:tc>
          <w:tcPr>
            <w:tcW w:w="4649" w:type="dxa"/>
          </w:tcPr>
          <w:p w:rsidR="00396D5F" w:rsidRPr="00154BCB" w:rsidRDefault="00396D5F" w:rsidP="007D2851">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396D5F" w:rsidRPr="00154BCB" w:rsidRDefault="00396D5F" w:rsidP="007D2851">
            <w:pPr>
              <w:ind w:firstLine="0"/>
              <w:jc w:val="center"/>
            </w:pPr>
            <w:r w:rsidRPr="00154BCB">
              <w:t>да (нет)</w:t>
            </w:r>
          </w:p>
        </w:tc>
        <w:tc>
          <w:tcPr>
            <w:tcW w:w="1588" w:type="dxa"/>
          </w:tcPr>
          <w:p w:rsidR="00396D5F" w:rsidRPr="00154BCB" w:rsidRDefault="00396D5F" w:rsidP="007D2851">
            <w:pPr>
              <w:ind w:left="57" w:firstLine="0"/>
            </w:pPr>
            <w:r w:rsidRPr="00154BCB">
              <w:t>-</w:t>
            </w:r>
          </w:p>
        </w:tc>
      </w:tr>
      <w:tr w:rsidR="00396D5F" w:rsidRPr="00154BCB" w:rsidTr="007D2851">
        <w:trPr>
          <w:cantSplit/>
        </w:trPr>
        <w:tc>
          <w:tcPr>
            <w:tcW w:w="567" w:type="dxa"/>
            <w:vMerge w:val="restart"/>
          </w:tcPr>
          <w:p w:rsidR="00396D5F" w:rsidRPr="00154BCB" w:rsidRDefault="00396D5F" w:rsidP="007D2851">
            <w:pPr>
              <w:ind w:firstLine="0"/>
              <w:jc w:val="center"/>
              <w:rPr>
                <w:lang w:val="en-US"/>
              </w:rPr>
            </w:pPr>
            <w:r w:rsidRPr="00154BCB">
              <w:rPr>
                <w:lang w:val="en-US"/>
              </w:rPr>
              <w:t>7</w:t>
            </w:r>
          </w:p>
        </w:tc>
        <w:tc>
          <w:tcPr>
            <w:tcW w:w="4649" w:type="dxa"/>
            <w:vMerge w:val="restart"/>
          </w:tcPr>
          <w:p w:rsidR="00396D5F" w:rsidRPr="00154BCB" w:rsidRDefault="00396D5F" w:rsidP="007D2851">
            <w:pPr>
              <w:ind w:left="57" w:firstLine="0"/>
            </w:pPr>
            <w:r w:rsidRPr="00154BCB">
              <w:t>Среднесписочная численность работников за предшествующий календарный год, человек</w:t>
            </w:r>
          </w:p>
        </w:tc>
        <w:tc>
          <w:tcPr>
            <w:tcW w:w="1588" w:type="dxa"/>
          </w:tcPr>
          <w:p w:rsidR="00396D5F" w:rsidRPr="00154BCB" w:rsidRDefault="00396D5F" w:rsidP="007D2851">
            <w:pPr>
              <w:ind w:firstLine="0"/>
              <w:jc w:val="center"/>
            </w:pPr>
            <w:r w:rsidRPr="00154BCB">
              <w:t>до 100 включительно</w:t>
            </w:r>
          </w:p>
        </w:tc>
        <w:tc>
          <w:tcPr>
            <w:tcW w:w="1588" w:type="dxa"/>
            <w:vMerge w:val="restart"/>
          </w:tcPr>
          <w:p w:rsidR="00396D5F" w:rsidRPr="00154BCB" w:rsidRDefault="00396D5F" w:rsidP="007D2851">
            <w:pPr>
              <w:ind w:firstLine="0"/>
              <w:jc w:val="center"/>
            </w:pPr>
            <w:r w:rsidRPr="00154BCB">
              <w:t>от 101 до 250 включительно</w:t>
            </w:r>
          </w:p>
        </w:tc>
        <w:tc>
          <w:tcPr>
            <w:tcW w:w="1588" w:type="dxa"/>
            <w:vMerge w:val="restart"/>
          </w:tcPr>
          <w:p w:rsidR="00396D5F" w:rsidRPr="00154BCB" w:rsidRDefault="00396D5F" w:rsidP="007D2851">
            <w:pPr>
              <w:ind w:left="57" w:firstLine="0"/>
            </w:pPr>
            <w:r w:rsidRPr="00154BCB">
              <w:t>указывается количество человек</w:t>
            </w:r>
            <w:r w:rsidRPr="00154BCB">
              <w:br/>
              <w:t>(за предшествующий календарный год)</w:t>
            </w:r>
          </w:p>
        </w:tc>
      </w:tr>
      <w:tr w:rsidR="00396D5F" w:rsidRPr="00154BCB" w:rsidTr="007D2851">
        <w:trPr>
          <w:cantSplit/>
        </w:trPr>
        <w:tc>
          <w:tcPr>
            <w:tcW w:w="567" w:type="dxa"/>
            <w:vMerge/>
          </w:tcPr>
          <w:p w:rsidR="00396D5F" w:rsidRPr="00154BCB" w:rsidRDefault="00396D5F" w:rsidP="007D2851">
            <w:pPr>
              <w:ind w:firstLine="0"/>
              <w:jc w:val="center"/>
            </w:pPr>
          </w:p>
        </w:tc>
        <w:tc>
          <w:tcPr>
            <w:tcW w:w="4649" w:type="dxa"/>
            <w:vMerge/>
          </w:tcPr>
          <w:p w:rsidR="00396D5F" w:rsidRPr="00154BCB" w:rsidRDefault="00396D5F" w:rsidP="007D2851">
            <w:pPr>
              <w:ind w:left="57" w:firstLine="0"/>
            </w:pPr>
          </w:p>
        </w:tc>
        <w:tc>
          <w:tcPr>
            <w:tcW w:w="1588" w:type="dxa"/>
          </w:tcPr>
          <w:p w:rsidR="00396D5F" w:rsidRPr="00154BCB" w:rsidRDefault="00396D5F" w:rsidP="007D2851">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396D5F" w:rsidRPr="00154BCB" w:rsidRDefault="00396D5F" w:rsidP="007D2851">
            <w:pPr>
              <w:ind w:firstLine="0"/>
            </w:pPr>
          </w:p>
        </w:tc>
        <w:tc>
          <w:tcPr>
            <w:tcW w:w="1588" w:type="dxa"/>
            <w:vMerge/>
          </w:tcPr>
          <w:p w:rsidR="00396D5F" w:rsidRPr="00154BCB" w:rsidRDefault="00396D5F" w:rsidP="007D2851">
            <w:pPr>
              <w:ind w:left="57" w:firstLine="0"/>
            </w:pPr>
          </w:p>
        </w:tc>
      </w:tr>
      <w:tr w:rsidR="00396D5F" w:rsidRPr="00154BCB" w:rsidTr="007D2851">
        <w:trPr>
          <w:cantSplit/>
        </w:trPr>
        <w:tc>
          <w:tcPr>
            <w:tcW w:w="567" w:type="dxa"/>
            <w:vMerge w:val="restart"/>
          </w:tcPr>
          <w:p w:rsidR="00396D5F" w:rsidRPr="00154BCB" w:rsidRDefault="00396D5F" w:rsidP="007D2851">
            <w:pPr>
              <w:ind w:firstLine="0"/>
              <w:jc w:val="center"/>
            </w:pPr>
            <w:r w:rsidRPr="00154BCB">
              <w:t>8</w:t>
            </w:r>
          </w:p>
        </w:tc>
        <w:tc>
          <w:tcPr>
            <w:tcW w:w="4649" w:type="dxa"/>
            <w:vMerge w:val="restart"/>
          </w:tcPr>
          <w:p w:rsidR="00396D5F" w:rsidRPr="00154BCB" w:rsidRDefault="00396D5F" w:rsidP="007D2851">
            <w:pPr>
              <w:ind w:left="57" w:firstLine="0"/>
            </w:pPr>
            <w:r w:rsidRPr="00154BCB">
              <w:t>Доход за предшествующий календарный год, который</w:t>
            </w:r>
          </w:p>
          <w:p w:rsidR="00396D5F" w:rsidRPr="00154BCB" w:rsidRDefault="00396D5F" w:rsidP="007D2851">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96D5F" w:rsidRPr="00154BCB" w:rsidRDefault="00396D5F" w:rsidP="007D2851">
            <w:pPr>
              <w:ind w:firstLine="0"/>
              <w:jc w:val="center"/>
            </w:pPr>
            <w:r w:rsidRPr="00154BCB">
              <w:t>800</w:t>
            </w:r>
          </w:p>
        </w:tc>
        <w:tc>
          <w:tcPr>
            <w:tcW w:w="1588" w:type="dxa"/>
            <w:vMerge w:val="restart"/>
          </w:tcPr>
          <w:p w:rsidR="00396D5F" w:rsidRPr="00154BCB" w:rsidRDefault="00396D5F" w:rsidP="007D2851">
            <w:pPr>
              <w:ind w:firstLine="0"/>
              <w:jc w:val="center"/>
            </w:pPr>
            <w:r w:rsidRPr="00154BCB">
              <w:t>2000</w:t>
            </w:r>
          </w:p>
        </w:tc>
        <w:tc>
          <w:tcPr>
            <w:tcW w:w="1588" w:type="dxa"/>
          </w:tcPr>
          <w:p w:rsidR="00396D5F" w:rsidRPr="00154BCB" w:rsidRDefault="00396D5F" w:rsidP="007D2851">
            <w:pPr>
              <w:ind w:left="57" w:firstLine="0"/>
            </w:pPr>
            <w:r w:rsidRPr="00154BCB">
              <w:t>указывается в млн. рублей</w:t>
            </w:r>
            <w:r w:rsidRPr="00154BCB">
              <w:br/>
              <w:t>(за предшествующий календарный год)</w:t>
            </w:r>
          </w:p>
        </w:tc>
      </w:tr>
      <w:tr w:rsidR="00396D5F" w:rsidRPr="00154BCB" w:rsidTr="007D2851">
        <w:trPr>
          <w:cantSplit/>
        </w:trPr>
        <w:tc>
          <w:tcPr>
            <w:tcW w:w="567" w:type="dxa"/>
            <w:vMerge/>
          </w:tcPr>
          <w:p w:rsidR="00396D5F" w:rsidRPr="00154BCB" w:rsidRDefault="00396D5F" w:rsidP="007D2851">
            <w:pPr>
              <w:ind w:firstLine="0"/>
              <w:jc w:val="center"/>
            </w:pPr>
          </w:p>
        </w:tc>
        <w:tc>
          <w:tcPr>
            <w:tcW w:w="4649" w:type="dxa"/>
            <w:vMerge/>
          </w:tcPr>
          <w:p w:rsidR="00396D5F" w:rsidRPr="00154BCB" w:rsidRDefault="00396D5F" w:rsidP="007D2851">
            <w:pPr>
              <w:ind w:firstLine="0"/>
            </w:pPr>
          </w:p>
        </w:tc>
        <w:tc>
          <w:tcPr>
            <w:tcW w:w="1588" w:type="dxa"/>
          </w:tcPr>
          <w:p w:rsidR="00396D5F" w:rsidRPr="00154BCB" w:rsidRDefault="00396D5F" w:rsidP="007D2851">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396D5F" w:rsidRPr="00154BCB" w:rsidRDefault="00396D5F" w:rsidP="007D2851">
            <w:pPr>
              <w:ind w:firstLine="0"/>
            </w:pPr>
          </w:p>
        </w:tc>
        <w:tc>
          <w:tcPr>
            <w:tcW w:w="1588" w:type="dxa"/>
          </w:tcPr>
          <w:p w:rsidR="00396D5F" w:rsidRPr="00154BCB" w:rsidRDefault="00396D5F" w:rsidP="007D2851">
            <w:pPr>
              <w:ind w:left="57" w:firstLine="0"/>
            </w:pPr>
          </w:p>
        </w:tc>
      </w:tr>
      <w:tr w:rsidR="00396D5F" w:rsidRPr="00154BCB" w:rsidTr="007D2851">
        <w:trPr>
          <w:cantSplit/>
        </w:trPr>
        <w:tc>
          <w:tcPr>
            <w:tcW w:w="567" w:type="dxa"/>
          </w:tcPr>
          <w:p w:rsidR="00396D5F" w:rsidRPr="00154BCB" w:rsidRDefault="00396D5F" w:rsidP="007D2851">
            <w:pPr>
              <w:ind w:firstLine="0"/>
              <w:jc w:val="center"/>
            </w:pPr>
            <w:r w:rsidRPr="00154BCB">
              <w:t>9</w:t>
            </w:r>
          </w:p>
        </w:tc>
        <w:tc>
          <w:tcPr>
            <w:tcW w:w="4649" w:type="dxa"/>
          </w:tcPr>
          <w:p w:rsidR="00396D5F" w:rsidRPr="00154BCB" w:rsidRDefault="00396D5F" w:rsidP="007D2851">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96D5F" w:rsidRPr="00154BCB" w:rsidRDefault="00396D5F" w:rsidP="007D2851">
            <w:pPr>
              <w:ind w:firstLine="0"/>
              <w:jc w:val="center"/>
            </w:pPr>
            <w:r w:rsidRPr="00154BCB">
              <w:t>Подлежит заполнению</w:t>
            </w:r>
          </w:p>
        </w:tc>
      </w:tr>
      <w:tr w:rsidR="00396D5F" w:rsidRPr="00154BCB" w:rsidTr="007D2851">
        <w:trPr>
          <w:cantSplit/>
        </w:trPr>
        <w:tc>
          <w:tcPr>
            <w:tcW w:w="567" w:type="dxa"/>
          </w:tcPr>
          <w:p w:rsidR="00396D5F" w:rsidRPr="00154BCB" w:rsidRDefault="00396D5F" w:rsidP="007D2851">
            <w:pPr>
              <w:ind w:firstLine="0"/>
              <w:jc w:val="center"/>
            </w:pPr>
            <w:r w:rsidRPr="00154BCB">
              <w:lastRenderedPageBreak/>
              <w:t>10</w:t>
            </w:r>
          </w:p>
        </w:tc>
        <w:tc>
          <w:tcPr>
            <w:tcW w:w="4649" w:type="dxa"/>
          </w:tcPr>
          <w:p w:rsidR="00396D5F" w:rsidRPr="00154BCB" w:rsidRDefault="00396D5F" w:rsidP="007D2851">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396D5F" w:rsidRPr="00154BCB" w:rsidRDefault="00396D5F" w:rsidP="007D2851">
            <w:pPr>
              <w:ind w:firstLine="0"/>
              <w:jc w:val="center"/>
            </w:pPr>
            <w:r w:rsidRPr="00154BCB">
              <w:t>Подлежит заполнению</w:t>
            </w:r>
          </w:p>
        </w:tc>
      </w:tr>
      <w:tr w:rsidR="00396D5F" w:rsidRPr="00154BCB" w:rsidTr="007D2851">
        <w:trPr>
          <w:cantSplit/>
        </w:trPr>
        <w:tc>
          <w:tcPr>
            <w:tcW w:w="567" w:type="dxa"/>
          </w:tcPr>
          <w:p w:rsidR="00396D5F" w:rsidRPr="00154BCB" w:rsidRDefault="00396D5F" w:rsidP="007D2851">
            <w:pPr>
              <w:ind w:firstLine="0"/>
              <w:jc w:val="center"/>
            </w:pPr>
            <w:r w:rsidRPr="00154BCB">
              <w:t>11</w:t>
            </w:r>
          </w:p>
        </w:tc>
        <w:tc>
          <w:tcPr>
            <w:tcW w:w="4649" w:type="dxa"/>
          </w:tcPr>
          <w:p w:rsidR="00396D5F" w:rsidRPr="00154BCB" w:rsidRDefault="00396D5F" w:rsidP="007D2851">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396D5F" w:rsidRPr="00154BCB" w:rsidRDefault="00396D5F" w:rsidP="007D2851">
            <w:pPr>
              <w:ind w:firstLine="0"/>
              <w:jc w:val="center"/>
            </w:pPr>
            <w:r w:rsidRPr="00154BCB">
              <w:t>Подлежит заполнению</w:t>
            </w:r>
          </w:p>
        </w:tc>
      </w:tr>
      <w:tr w:rsidR="00396D5F" w:rsidRPr="00154BCB" w:rsidTr="007D2851">
        <w:trPr>
          <w:cantSplit/>
        </w:trPr>
        <w:tc>
          <w:tcPr>
            <w:tcW w:w="567" w:type="dxa"/>
          </w:tcPr>
          <w:p w:rsidR="00396D5F" w:rsidRPr="00154BCB" w:rsidRDefault="00396D5F" w:rsidP="007D2851">
            <w:pPr>
              <w:ind w:firstLine="0"/>
              <w:jc w:val="center"/>
            </w:pPr>
            <w:r w:rsidRPr="00154BCB">
              <w:t>12</w:t>
            </w:r>
          </w:p>
        </w:tc>
        <w:tc>
          <w:tcPr>
            <w:tcW w:w="4649" w:type="dxa"/>
          </w:tcPr>
          <w:p w:rsidR="00396D5F" w:rsidRPr="00154BCB" w:rsidRDefault="00396D5F" w:rsidP="007D2851">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96D5F" w:rsidRPr="00154BCB" w:rsidRDefault="00396D5F" w:rsidP="007D2851">
            <w:pPr>
              <w:ind w:firstLine="0"/>
              <w:jc w:val="center"/>
            </w:pPr>
            <w:r w:rsidRPr="00154BCB">
              <w:t>да (нет)</w:t>
            </w:r>
            <w:r w:rsidRPr="00154BCB">
              <w:br/>
            </w:r>
          </w:p>
        </w:tc>
      </w:tr>
      <w:tr w:rsidR="00396D5F" w:rsidRPr="00154BCB" w:rsidTr="007D2851">
        <w:trPr>
          <w:cantSplit/>
        </w:trPr>
        <w:tc>
          <w:tcPr>
            <w:tcW w:w="567" w:type="dxa"/>
          </w:tcPr>
          <w:p w:rsidR="00396D5F" w:rsidRPr="00154BCB" w:rsidRDefault="00396D5F" w:rsidP="007D2851">
            <w:pPr>
              <w:ind w:firstLine="0"/>
              <w:jc w:val="center"/>
            </w:pPr>
            <w:r w:rsidRPr="00154BCB">
              <w:t>13</w:t>
            </w:r>
          </w:p>
        </w:tc>
        <w:tc>
          <w:tcPr>
            <w:tcW w:w="4649" w:type="dxa"/>
          </w:tcPr>
          <w:p w:rsidR="00396D5F" w:rsidRPr="00154BCB" w:rsidRDefault="00396D5F" w:rsidP="007D2851">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96D5F" w:rsidRPr="00154BCB" w:rsidRDefault="00396D5F" w:rsidP="007D2851">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396D5F" w:rsidRPr="00154BCB" w:rsidTr="007D2851">
        <w:trPr>
          <w:cantSplit/>
        </w:trPr>
        <w:tc>
          <w:tcPr>
            <w:tcW w:w="567" w:type="dxa"/>
          </w:tcPr>
          <w:p w:rsidR="00396D5F" w:rsidRPr="00154BCB" w:rsidRDefault="00396D5F" w:rsidP="007D2851">
            <w:pPr>
              <w:ind w:firstLine="0"/>
              <w:jc w:val="center"/>
            </w:pPr>
            <w:r w:rsidRPr="00154BCB">
              <w:t>14</w:t>
            </w:r>
          </w:p>
        </w:tc>
        <w:tc>
          <w:tcPr>
            <w:tcW w:w="4649" w:type="dxa"/>
          </w:tcPr>
          <w:p w:rsidR="00396D5F" w:rsidRPr="00154BCB" w:rsidRDefault="00396D5F" w:rsidP="007D2851">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396D5F" w:rsidRPr="00154BCB" w:rsidRDefault="00396D5F" w:rsidP="007D2851">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396D5F" w:rsidRPr="00154BCB" w:rsidTr="007D2851">
        <w:trPr>
          <w:cantSplit/>
        </w:trPr>
        <w:tc>
          <w:tcPr>
            <w:tcW w:w="567" w:type="dxa"/>
          </w:tcPr>
          <w:p w:rsidR="00396D5F" w:rsidRPr="00154BCB" w:rsidRDefault="00396D5F" w:rsidP="007D2851">
            <w:pPr>
              <w:ind w:firstLine="0"/>
              <w:jc w:val="center"/>
            </w:pPr>
            <w:r w:rsidRPr="00154BCB">
              <w:lastRenderedPageBreak/>
              <w:t>15</w:t>
            </w:r>
          </w:p>
        </w:tc>
        <w:tc>
          <w:tcPr>
            <w:tcW w:w="4649" w:type="dxa"/>
          </w:tcPr>
          <w:p w:rsidR="00396D5F" w:rsidRPr="00154BCB" w:rsidRDefault="00396D5F" w:rsidP="007D2851">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396D5F" w:rsidRPr="00154BCB" w:rsidRDefault="00396D5F" w:rsidP="007D2851">
            <w:pPr>
              <w:ind w:firstLine="0"/>
              <w:jc w:val="center"/>
            </w:pPr>
            <w:r w:rsidRPr="00154BCB">
              <w:t>да (нет)</w:t>
            </w:r>
          </w:p>
        </w:tc>
      </w:tr>
      <w:tr w:rsidR="00396D5F" w:rsidRPr="00154BCB" w:rsidTr="007D2851">
        <w:trPr>
          <w:cantSplit/>
        </w:trPr>
        <w:tc>
          <w:tcPr>
            <w:tcW w:w="567" w:type="dxa"/>
          </w:tcPr>
          <w:p w:rsidR="00396D5F" w:rsidRPr="00154BCB" w:rsidRDefault="00396D5F" w:rsidP="007D2851">
            <w:pPr>
              <w:ind w:firstLine="0"/>
              <w:jc w:val="center"/>
            </w:pPr>
            <w:r w:rsidRPr="00154BCB">
              <w:t>16</w:t>
            </w:r>
          </w:p>
        </w:tc>
        <w:tc>
          <w:tcPr>
            <w:tcW w:w="4649" w:type="dxa"/>
          </w:tcPr>
          <w:p w:rsidR="00396D5F" w:rsidRPr="00154BCB" w:rsidRDefault="00396D5F" w:rsidP="007D2851">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396D5F" w:rsidRPr="00154BCB" w:rsidRDefault="00396D5F" w:rsidP="007D2851">
            <w:pPr>
              <w:ind w:firstLine="0"/>
              <w:jc w:val="center"/>
            </w:pPr>
            <w:r w:rsidRPr="00154BCB">
              <w:t>да (нет)</w:t>
            </w:r>
          </w:p>
        </w:tc>
      </w:tr>
    </w:tbl>
    <w:p w:rsidR="00396D5F" w:rsidRDefault="00396D5F" w:rsidP="00396D5F">
      <w:pPr>
        <w:spacing w:before="240"/>
        <w:ind w:right="5954"/>
        <w:jc w:val="center"/>
        <w:rPr>
          <w:szCs w:val="24"/>
        </w:rPr>
      </w:pPr>
    </w:p>
    <w:p w:rsidR="00396D5F" w:rsidRDefault="00396D5F" w:rsidP="00396D5F">
      <w:pPr>
        <w:pBdr>
          <w:top w:val="single" w:sz="4" w:space="1" w:color="auto"/>
        </w:pBdr>
        <w:ind w:right="5952"/>
        <w:jc w:val="center"/>
      </w:pPr>
      <w:r>
        <w:t>(подпись)</w:t>
      </w:r>
    </w:p>
    <w:p w:rsidR="00396D5F" w:rsidRDefault="00396D5F" w:rsidP="00396D5F">
      <w:pPr>
        <w:spacing w:after="240"/>
        <w:ind w:left="851"/>
        <w:rPr>
          <w:szCs w:val="24"/>
        </w:rPr>
      </w:pPr>
      <w:r>
        <w:rPr>
          <w:szCs w:val="24"/>
        </w:rPr>
        <w:t>М.П.</w:t>
      </w:r>
    </w:p>
    <w:p w:rsidR="00396D5F" w:rsidRDefault="00396D5F" w:rsidP="00396D5F">
      <w:pPr>
        <w:rPr>
          <w:szCs w:val="24"/>
        </w:rPr>
      </w:pPr>
    </w:p>
    <w:p w:rsidR="00396D5F" w:rsidRDefault="00396D5F" w:rsidP="00396D5F">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396D5F" w:rsidRDefault="00396D5F" w:rsidP="00396D5F">
      <w:pPr>
        <w:rPr>
          <w:szCs w:val="24"/>
        </w:rPr>
      </w:pPr>
    </w:p>
    <w:p w:rsidR="00396D5F" w:rsidRPr="00D37ACE" w:rsidRDefault="00396D5F" w:rsidP="00396D5F">
      <w:pPr>
        <w:jc w:val="right"/>
        <w:outlineLvl w:val="0"/>
      </w:pPr>
    </w:p>
    <w:p w:rsidR="00396D5F" w:rsidRDefault="00396D5F" w:rsidP="00396D5F">
      <w:pPr>
        <w:pStyle w:val="afffffff7"/>
        <w:jc w:val="both"/>
      </w:pPr>
      <w:bookmarkStart w:id="959" w:name="_Toc439170690"/>
      <w:bookmarkStart w:id="960" w:name="_Toc439172792"/>
      <w:bookmarkStart w:id="961" w:name="_Toc439173236"/>
      <w:bookmarkStart w:id="962"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396D5F" w:rsidRDefault="00396D5F" w:rsidP="00396D5F">
      <w:pPr>
        <w:pStyle w:val="afffffff7"/>
        <w:jc w:val="both"/>
      </w:pPr>
    </w:p>
    <w:p w:rsidR="00396D5F" w:rsidRDefault="00396D5F" w:rsidP="00396D5F">
      <w:pPr>
        <w:pStyle w:val="afffffff7"/>
        <w:jc w:val="both"/>
      </w:pPr>
      <w:r>
        <w:rPr>
          <w:rStyle w:val="afffffff9"/>
        </w:rPr>
        <w:t>2</w:t>
      </w:r>
      <w:r>
        <w:t xml:space="preserve"> </w:t>
      </w:r>
      <w:r w:rsidRPr="0049465E">
        <w:rPr>
          <w:sz w:val="22"/>
        </w:rPr>
        <w:t>Пункты 1 – 11 являются обязательными для заполнения.</w:t>
      </w:r>
    </w:p>
    <w:p w:rsidR="00396D5F" w:rsidRDefault="00396D5F" w:rsidP="00396D5F">
      <w:pPr>
        <w:pStyle w:val="afffffff7"/>
      </w:pPr>
    </w:p>
    <w:p w:rsidR="00396D5F" w:rsidRPr="00D37ACE" w:rsidRDefault="00396D5F" w:rsidP="00396D5F">
      <w:pPr>
        <w:ind w:firstLine="0"/>
        <w:jc w:val="left"/>
        <w:rPr>
          <w:szCs w:val="24"/>
        </w:rPr>
      </w:pPr>
      <w:r>
        <w:rPr>
          <w:rStyle w:val="afffffff9"/>
        </w:rPr>
        <w:lastRenderedPageBreak/>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959"/>
    <w:bookmarkEnd w:id="960"/>
    <w:bookmarkEnd w:id="961"/>
    <w:bookmarkEnd w:id="962"/>
    <w:p w:rsidR="00396D5F" w:rsidRDefault="00396D5F" w:rsidP="00396D5F">
      <w:pPr>
        <w:ind w:right="5527"/>
        <w:jc w:val="center"/>
        <w:rPr>
          <w:color w:val="000000"/>
          <w:vertAlign w:val="superscript"/>
        </w:rPr>
      </w:pPr>
    </w:p>
    <w:p w:rsidR="00396D5F" w:rsidRPr="007417E6" w:rsidRDefault="00396D5F" w:rsidP="00396D5F">
      <w:pPr>
        <w:ind w:right="5527"/>
        <w:jc w:val="center"/>
        <w:rPr>
          <w:color w:val="000000"/>
          <w:vertAlign w:val="superscript"/>
        </w:rPr>
      </w:pPr>
    </w:p>
    <w:p w:rsidR="00396D5F" w:rsidRPr="007417E6" w:rsidRDefault="00396D5F" w:rsidP="00396D5F">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396D5F" w:rsidRDefault="00396D5F" w:rsidP="00396D5F">
      <w:pPr>
        <w:ind w:firstLine="0"/>
        <w:jc w:val="left"/>
        <w:rPr>
          <w:b/>
        </w:rPr>
      </w:pPr>
      <w:r>
        <w:br w:type="page"/>
      </w:r>
    </w:p>
    <w:p w:rsidR="00396D5F" w:rsidRPr="007417E6" w:rsidRDefault="00396D5F" w:rsidP="00396D5F">
      <w:pPr>
        <w:pStyle w:val="3"/>
        <w:rPr>
          <w:sz w:val="22"/>
        </w:rPr>
      </w:pPr>
      <w:r>
        <w:rPr>
          <w:szCs w:val="24"/>
        </w:rPr>
        <w:lastRenderedPageBreak/>
        <w:t>Инструкции по заполнению</w:t>
      </w:r>
      <w:bookmarkEnd w:id="941"/>
      <w:r>
        <w:rPr>
          <w:szCs w:val="24"/>
        </w:rPr>
        <w:t xml:space="preserve"> Анкеты Участника</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396D5F" w:rsidRPr="00A55F54" w:rsidRDefault="00396D5F" w:rsidP="00396D5F">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Pr="00A55F54">
        <w:rPr>
          <w:sz w:val="24"/>
          <w:szCs w:val="24"/>
        </w:rPr>
        <w:t xml:space="preserve"> указывает дату и номер </w:t>
      </w:r>
      <w:r>
        <w:rPr>
          <w:sz w:val="24"/>
          <w:szCs w:val="24"/>
        </w:rPr>
        <w:t>заявки</w:t>
      </w:r>
      <w:r w:rsidRPr="00A55F54">
        <w:rPr>
          <w:sz w:val="24"/>
          <w:szCs w:val="24"/>
        </w:rPr>
        <w:t xml:space="preserve"> в соответствии с письмом о подаче оферты (подраздел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5.1</w:t>
      </w:r>
      <w:r>
        <w:rPr>
          <w:sz w:val="24"/>
          <w:szCs w:val="24"/>
        </w:rPr>
        <w:fldChar w:fldCharType="end"/>
      </w:r>
      <w:r w:rsidRPr="00A55F54">
        <w:rPr>
          <w:sz w:val="24"/>
          <w:szCs w:val="24"/>
        </w:rPr>
        <w:t>).</w:t>
      </w:r>
    </w:p>
    <w:p w:rsidR="00396D5F" w:rsidRPr="00A55F54" w:rsidRDefault="00396D5F" w:rsidP="00396D5F">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Pr="00A55F54">
        <w:rPr>
          <w:sz w:val="24"/>
          <w:szCs w:val="24"/>
        </w:rPr>
        <w:t xml:space="preserve"> указывает свое фирменное наименование (в </w:t>
      </w:r>
      <w:proofErr w:type="spellStart"/>
      <w:r w:rsidRPr="00A55F54">
        <w:rPr>
          <w:sz w:val="24"/>
          <w:szCs w:val="24"/>
        </w:rPr>
        <w:t>т.ч</w:t>
      </w:r>
      <w:proofErr w:type="spellEnd"/>
      <w:r w:rsidRPr="00A55F54">
        <w:rPr>
          <w:sz w:val="24"/>
          <w:szCs w:val="24"/>
        </w:rPr>
        <w:t>. организационно-правовую форму) и свой юридический адрес.</w:t>
      </w:r>
    </w:p>
    <w:p w:rsidR="00396D5F" w:rsidRPr="00A55F54" w:rsidRDefault="00396D5F" w:rsidP="00396D5F">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396D5F" w:rsidRPr="00A55F54" w:rsidRDefault="00396D5F" w:rsidP="00396D5F">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396D5F" w:rsidRPr="00250D0D" w:rsidRDefault="00396D5F" w:rsidP="00396D5F">
      <w:pPr>
        <w:pStyle w:val="aff6"/>
        <w:numPr>
          <w:ilvl w:val="3"/>
          <w:numId w:val="1"/>
        </w:numPr>
        <w:tabs>
          <w:tab w:val="num" w:pos="1134"/>
        </w:tabs>
        <w:suppressAutoHyphens w:val="0"/>
        <w:snapToGrid w:val="0"/>
        <w:spacing w:before="100" w:beforeAutospacing="1" w:line="240" w:lineRule="auto"/>
        <w:rPr>
          <w:sz w:val="24"/>
          <w:szCs w:val="24"/>
        </w:rPr>
      </w:pPr>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96D5F" w:rsidRPr="00250D0D" w:rsidRDefault="00396D5F" w:rsidP="00396D5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Pr>
          <w:sz w:val="24"/>
          <w:szCs w:val="24"/>
        </w:rPr>
        <w:fldChar w:fldCharType="begin"/>
      </w:r>
      <w:r>
        <w:rPr>
          <w:sz w:val="24"/>
          <w:szCs w:val="24"/>
        </w:rPr>
        <w:instrText xml:space="preserve"> REF _Ref444168874 \r \h </w:instrText>
      </w:r>
      <w:r>
        <w:rPr>
          <w:sz w:val="24"/>
          <w:szCs w:val="24"/>
        </w:rPr>
      </w:r>
      <w:r>
        <w:rPr>
          <w:sz w:val="24"/>
          <w:szCs w:val="24"/>
        </w:rPr>
        <w:fldChar w:fldCharType="separate"/>
      </w:r>
      <w:r>
        <w:rPr>
          <w:sz w:val="24"/>
          <w:szCs w:val="24"/>
        </w:rPr>
        <w:t>5.7.2</w:t>
      </w:r>
      <w:r>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Pr>
          <w:sz w:val="24"/>
          <w:szCs w:val="24"/>
        </w:rPr>
        <w:t xml:space="preserve"> </w:t>
      </w:r>
      <w:r w:rsidRPr="00673EDD">
        <w:rPr>
          <w:sz w:val="24"/>
          <w:szCs w:val="24"/>
        </w:rPr>
        <w:t>В случае</w:t>
      </w:r>
      <w:proofErr w:type="gramStart"/>
      <w:r w:rsidRPr="00673EDD">
        <w:rPr>
          <w:sz w:val="24"/>
          <w:szCs w:val="24"/>
        </w:rPr>
        <w:t>,</w:t>
      </w:r>
      <w:proofErr w:type="gramEnd"/>
      <w:r w:rsidRPr="00673EDD">
        <w:rPr>
          <w:sz w:val="24"/>
          <w:szCs w:val="24"/>
        </w:rPr>
        <w:t xml:space="preserve"> если Участник/</w:t>
      </w:r>
      <w:r w:rsidRPr="00250D0D">
        <w:rPr>
          <w:sz w:val="24"/>
          <w:szCs w:val="24"/>
        </w:rPr>
        <w:t>субподрядчик</w:t>
      </w:r>
      <w:r>
        <w:rPr>
          <w:sz w:val="24"/>
          <w:szCs w:val="24"/>
        </w:rPr>
        <w:t>/</w:t>
      </w:r>
      <w:r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Pr>
          <w:sz w:val="24"/>
          <w:szCs w:val="24"/>
        </w:rPr>
        <w:t>.</w:t>
      </w:r>
    </w:p>
    <w:p w:rsidR="00B66565" w:rsidRPr="00250D0D" w:rsidRDefault="00B66565" w:rsidP="00396D5F">
      <w:pPr>
        <w:pStyle w:val="aff6"/>
        <w:numPr>
          <w:ilvl w:val="0"/>
          <w:numId w:val="0"/>
        </w:numPr>
        <w:tabs>
          <w:tab w:val="num" w:pos="1134"/>
        </w:tabs>
        <w:suppressAutoHyphens w:val="0"/>
        <w:snapToGrid w:val="0"/>
        <w:spacing w:before="100" w:beforeAutospacing="1" w:line="240" w:lineRule="auto"/>
        <w:ind w:left="864"/>
        <w:rPr>
          <w:sz w:val="24"/>
          <w:szCs w:val="24"/>
        </w:rPr>
      </w:pPr>
      <w:bookmarkStart w:id="963" w:name="_GoBack"/>
      <w:bookmarkEnd w:id="963"/>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64" w:name="_Ref449016908"/>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34"/>
      <w:bookmarkEnd w:id="935"/>
      <w:bookmarkEnd w:id="936"/>
      <w:bookmarkEnd w:id="937"/>
      <w:bookmarkEnd w:id="938"/>
      <w:bookmarkEnd w:id="939"/>
      <w:bookmarkEnd w:id="940"/>
      <w:bookmarkEnd w:id="964"/>
    </w:p>
    <w:p w:rsidR="004F4D80" w:rsidRPr="00D904EF" w:rsidRDefault="004F4D80" w:rsidP="004F4D80">
      <w:pPr>
        <w:pStyle w:val="3"/>
        <w:rPr>
          <w:szCs w:val="24"/>
        </w:rPr>
      </w:pPr>
      <w:bookmarkStart w:id="965" w:name="_Toc98253943"/>
      <w:bookmarkStart w:id="966" w:name="_Toc157248195"/>
      <w:bookmarkStart w:id="967" w:name="_Toc157496564"/>
      <w:bookmarkStart w:id="968" w:name="_Toc158206103"/>
      <w:bookmarkStart w:id="969" w:name="_Toc164057788"/>
      <w:bookmarkStart w:id="970" w:name="_Toc164137138"/>
      <w:bookmarkStart w:id="971" w:name="_Toc164161298"/>
      <w:bookmarkStart w:id="972" w:name="_Toc165173869"/>
      <w:bookmarkStart w:id="973" w:name="_Toc439170693"/>
      <w:bookmarkStart w:id="974" w:name="_Toc439172795"/>
      <w:bookmarkStart w:id="975" w:name="_Toc439173239"/>
      <w:bookmarkStart w:id="976" w:name="_Toc439238235"/>
      <w:bookmarkStart w:id="977" w:name="_Toc439252782"/>
      <w:bookmarkStart w:id="978" w:name="_Toc439323756"/>
      <w:bookmarkStart w:id="979" w:name="_Toc440361393"/>
      <w:bookmarkStart w:id="980" w:name="_Toc440376275"/>
      <w:bookmarkStart w:id="981" w:name="_Toc440382533"/>
      <w:bookmarkStart w:id="982" w:name="_Toc440447203"/>
      <w:bookmarkStart w:id="983" w:name="_Toc440620883"/>
      <w:bookmarkStart w:id="984" w:name="_Toc440631518"/>
      <w:bookmarkStart w:id="985" w:name="_Toc440875757"/>
      <w:bookmarkStart w:id="986" w:name="_Toc441131781"/>
      <w:r w:rsidRPr="00D904EF">
        <w:rPr>
          <w:szCs w:val="24"/>
        </w:rPr>
        <w:t>Форма Справки о перечне и годовых объемах выполнения аналогичных договоров</w:t>
      </w:r>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7" w:name="_Toc98253944"/>
      <w:bookmarkStart w:id="988" w:name="_Toc157248196"/>
      <w:bookmarkStart w:id="989" w:name="_Toc157496565"/>
      <w:bookmarkStart w:id="990" w:name="_Toc158206104"/>
      <w:bookmarkStart w:id="991" w:name="_Toc164057789"/>
      <w:bookmarkStart w:id="992" w:name="_Toc164137139"/>
      <w:bookmarkStart w:id="993" w:name="_Toc164161299"/>
      <w:bookmarkStart w:id="994" w:name="_Toc165173870"/>
      <w:r>
        <w:rPr>
          <w:szCs w:val="24"/>
        </w:rPr>
        <w:br w:type="page"/>
      </w:r>
    </w:p>
    <w:p w:rsidR="004F4D80" w:rsidRPr="00D904EF" w:rsidRDefault="004F4D80" w:rsidP="004F4D80">
      <w:pPr>
        <w:pStyle w:val="3"/>
        <w:rPr>
          <w:szCs w:val="24"/>
        </w:rPr>
      </w:pPr>
      <w:bookmarkStart w:id="995" w:name="_Toc439170694"/>
      <w:bookmarkStart w:id="996" w:name="_Toc439172796"/>
      <w:bookmarkStart w:id="997" w:name="_Toc439173240"/>
      <w:bookmarkStart w:id="998" w:name="_Toc439238236"/>
      <w:bookmarkStart w:id="999" w:name="_Toc439252783"/>
      <w:bookmarkStart w:id="1000" w:name="_Toc439323757"/>
      <w:bookmarkStart w:id="1001" w:name="_Toc440361394"/>
      <w:bookmarkStart w:id="1002" w:name="_Toc440376276"/>
      <w:bookmarkStart w:id="1003" w:name="_Toc440382534"/>
      <w:bookmarkStart w:id="1004" w:name="_Toc440447204"/>
      <w:bookmarkStart w:id="1005" w:name="_Toc440620884"/>
      <w:bookmarkStart w:id="1006" w:name="_Toc440631519"/>
      <w:bookmarkStart w:id="1007" w:name="_Toc440875758"/>
      <w:bookmarkStart w:id="1008" w:name="_Toc441131782"/>
      <w:r w:rsidRPr="00D904EF">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F1742">
        <w:rPr>
          <w:sz w:val="24"/>
          <w:szCs w:val="24"/>
        </w:rPr>
        <w:fldChar w:fldCharType="begin"/>
      </w:r>
      <w:r w:rsidR="00D90031">
        <w:rPr>
          <w:sz w:val="24"/>
          <w:szCs w:val="24"/>
        </w:rPr>
        <w:instrText xml:space="preserve"> REF _Ref440274159 \r \h </w:instrText>
      </w:r>
      <w:r w:rsidR="007F1742">
        <w:rPr>
          <w:sz w:val="24"/>
          <w:szCs w:val="24"/>
        </w:rPr>
      </w:r>
      <w:r w:rsidR="007F1742">
        <w:rPr>
          <w:sz w:val="24"/>
          <w:szCs w:val="24"/>
        </w:rPr>
        <w:fldChar w:fldCharType="separate"/>
      </w:r>
      <w:r w:rsidR="001A7C23">
        <w:rPr>
          <w:sz w:val="24"/>
          <w:szCs w:val="24"/>
        </w:rPr>
        <w:t>4</w:t>
      </w:r>
      <w:r w:rsidR="007F174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09" w:name="_Ref55336389"/>
      <w:bookmarkStart w:id="1010" w:name="_Toc57314677"/>
      <w:bookmarkStart w:id="1011" w:name="_Toc69728991"/>
      <w:bookmarkStart w:id="1012" w:name="_Toc98253945"/>
      <w:bookmarkStart w:id="1013" w:name="_Toc165173871"/>
      <w:bookmarkStart w:id="1014"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5" w:name="_Ref440881887"/>
      <w:bookmarkStart w:id="1016" w:name="_Toc441131783"/>
      <w:r w:rsidRPr="00F647F7">
        <w:lastRenderedPageBreak/>
        <w:t xml:space="preserve">Справка о материально-технических ресурсах (форма </w:t>
      </w:r>
      <w:r w:rsidR="00B8118F">
        <w:t>9</w:t>
      </w:r>
      <w:r w:rsidRPr="00F647F7">
        <w:t>)</w:t>
      </w:r>
      <w:bookmarkEnd w:id="1009"/>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6"/>
      <w:bookmarkStart w:id="1018" w:name="_Toc157248198"/>
      <w:bookmarkStart w:id="1019" w:name="_Toc157496567"/>
      <w:bookmarkStart w:id="1020" w:name="_Toc158206106"/>
      <w:bookmarkStart w:id="1021" w:name="_Toc164057791"/>
      <w:bookmarkStart w:id="1022" w:name="_Toc164137141"/>
      <w:bookmarkStart w:id="1023" w:name="_Toc164161301"/>
      <w:bookmarkStart w:id="1024" w:name="_Toc165173872"/>
      <w:bookmarkStart w:id="1025" w:name="_Toc439170696"/>
      <w:bookmarkStart w:id="1026" w:name="_Toc439172798"/>
      <w:bookmarkStart w:id="1027" w:name="_Toc439173242"/>
      <w:bookmarkStart w:id="1028" w:name="_Toc439238238"/>
      <w:bookmarkStart w:id="1029" w:name="_Toc439252785"/>
      <w:bookmarkStart w:id="1030" w:name="_Toc439323759"/>
      <w:bookmarkStart w:id="1031" w:name="_Toc440361396"/>
      <w:bookmarkStart w:id="1032" w:name="_Toc440376278"/>
      <w:bookmarkStart w:id="1033" w:name="_Toc440382536"/>
      <w:bookmarkStart w:id="1034" w:name="_Toc440447206"/>
      <w:bookmarkStart w:id="1035" w:name="_Toc440620886"/>
      <w:bookmarkStart w:id="1036" w:name="_Toc440631521"/>
      <w:bookmarkStart w:id="1037" w:name="_Toc440875760"/>
      <w:bookmarkStart w:id="1038" w:name="_Toc441131784"/>
      <w:r w:rsidRPr="00D904EF">
        <w:rPr>
          <w:szCs w:val="24"/>
        </w:rPr>
        <w:t>Форма Справки о материально-технических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39" w:name="_Toc98253947"/>
      <w:bookmarkStart w:id="1040" w:name="_Toc157248199"/>
      <w:bookmarkStart w:id="1041" w:name="_Toc157496568"/>
      <w:bookmarkStart w:id="1042" w:name="_Toc158206107"/>
      <w:bookmarkStart w:id="1043" w:name="_Toc164057792"/>
      <w:bookmarkStart w:id="1044" w:name="_Toc164137142"/>
      <w:bookmarkStart w:id="1045" w:name="_Toc164161302"/>
      <w:bookmarkStart w:id="1046" w:name="_Toc165173873"/>
    </w:p>
    <w:p w:rsidR="004F4D80" w:rsidRPr="00D904EF" w:rsidRDefault="004F4D80" w:rsidP="004F4D80">
      <w:pPr>
        <w:pStyle w:val="3"/>
        <w:rPr>
          <w:szCs w:val="24"/>
        </w:rPr>
      </w:pPr>
      <w:bookmarkStart w:id="1047" w:name="_Toc439170697"/>
      <w:bookmarkStart w:id="1048" w:name="_Toc439172799"/>
      <w:bookmarkStart w:id="1049" w:name="_Toc439173243"/>
      <w:bookmarkStart w:id="1050" w:name="_Toc439238239"/>
      <w:bookmarkStart w:id="1051" w:name="_Toc439252786"/>
      <w:bookmarkStart w:id="1052" w:name="_Toc439323760"/>
      <w:bookmarkStart w:id="1053" w:name="_Toc440361397"/>
      <w:bookmarkStart w:id="1054" w:name="_Toc440376279"/>
      <w:bookmarkStart w:id="1055" w:name="_Toc440382537"/>
      <w:bookmarkStart w:id="1056" w:name="_Toc440447207"/>
      <w:bookmarkStart w:id="1057" w:name="_Toc440620887"/>
      <w:bookmarkStart w:id="1058" w:name="_Toc440631522"/>
      <w:bookmarkStart w:id="1059" w:name="_Toc440875761"/>
      <w:bookmarkStart w:id="1060" w:name="_Toc441131785"/>
      <w:r w:rsidRPr="00D904EF">
        <w:rPr>
          <w:szCs w:val="24"/>
        </w:rPr>
        <w:lastRenderedPageBreak/>
        <w:t>Инструкции по заполнению</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1" w:name="_Ref55336398"/>
      <w:bookmarkStart w:id="1062" w:name="_Toc57314678"/>
      <w:bookmarkStart w:id="1063" w:name="_Toc69728992"/>
      <w:bookmarkStart w:id="1064" w:name="_Toc98253948"/>
      <w:bookmarkStart w:id="1065" w:name="_Toc165173874"/>
      <w:bookmarkStart w:id="106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7" w:name="_Ref440881894"/>
      <w:bookmarkStart w:id="1068" w:name="_Toc441131786"/>
      <w:r w:rsidRPr="00F647F7">
        <w:lastRenderedPageBreak/>
        <w:t xml:space="preserve">Справка о кадровых ресурсах (форма </w:t>
      </w:r>
      <w:r w:rsidR="00B8118F">
        <w:t>10</w:t>
      </w:r>
      <w:r w:rsidRPr="00F647F7">
        <w:t>)</w:t>
      </w:r>
      <w:bookmarkEnd w:id="1061"/>
      <w:bookmarkEnd w:id="1062"/>
      <w:bookmarkEnd w:id="1063"/>
      <w:bookmarkEnd w:id="1064"/>
      <w:bookmarkEnd w:id="1065"/>
      <w:bookmarkEnd w:id="1066"/>
      <w:bookmarkEnd w:id="1067"/>
      <w:bookmarkEnd w:id="1068"/>
    </w:p>
    <w:p w:rsidR="004F4D80" w:rsidRPr="00D904EF" w:rsidRDefault="004F4D80" w:rsidP="004F4D80">
      <w:pPr>
        <w:pStyle w:val="3"/>
        <w:rPr>
          <w:szCs w:val="24"/>
        </w:rPr>
      </w:pPr>
      <w:bookmarkStart w:id="1069" w:name="_Toc98253949"/>
      <w:bookmarkStart w:id="1070" w:name="_Toc157248201"/>
      <w:bookmarkStart w:id="1071" w:name="_Toc157496570"/>
      <w:bookmarkStart w:id="1072" w:name="_Toc158206109"/>
      <w:bookmarkStart w:id="1073" w:name="_Toc164057794"/>
      <w:bookmarkStart w:id="1074" w:name="_Toc164137144"/>
      <w:bookmarkStart w:id="1075" w:name="_Toc164161304"/>
      <w:bookmarkStart w:id="1076" w:name="_Toc165173875"/>
      <w:bookmarkStart w:id="1077" w:name="_Toc439170699"/>
      <w:bookmarkStart w:id="1078" w:name="_Toc439172801"/>
      <w:bookmarkStart w:id="1079" w:name="_Toc439173245"/>
      <w:bookmarkStart w:id="1080" w:name="_Toc439238241"/>
      <w:bookmarkStart w:id="1081" w:name="_Toc439252788"/>
      <w:bookmarkStart w:id="1082" w:name="_Toc439323762"/>
      <w:bookmarkStart w:id="1083" w:name="_Toc440361399"/>
      <w:bookmarkStart w:id="1084" w:name="_Toc440376281"/>
      <w:bookmarkStart w:id="1085" w:name="_Toc440382539"/>
      <w:bookmarkStart w:id="1086" w:name="_Toc440447209"/>
      <w:bookmarkStart w:id="1087" w:name="_Toc440620889"/>
      <w:bookmarkStart w:id="1088" w:name="_Toc440631524"/>
      <w:bookmarkStart w:id="1089" w:name="_Toc440875763"/>
      <w:bookmarkStart w:id="1090" w:name="_Toc441131787"/>
      <w:r w:rsidRPr="00D904EF">
        <w:rPr>
          <w:szCs w:val="24"/>
        </w:rPr>
        <w:t>Форма Справки о кадровых ресурсах</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1" w:name="_Toc98253950"/>
      <w:bookmarkStart w:id="1092" w:name="_Toc157248202"/>
      <w:bookmarkStart w:id="1093" w:name="_Toc157496571"/>
      <w:bookmarkStart w:id="1094" w:name="_Toc158206110"/>
      <w:bookmarkStart w:id="1095" w:name="_Toc164057795"/>
      <w:bookmarkStart w:id="1096" w:name="_Toc164137145"/>
      <w:bookmarkStart w:id="1097" w:name="_Toc164161305"/>
      <w:bookmarkStart w:id="1098" w:name="_Toc165173876"/>
      <w:r>
        <w:rPr>
          <w:b/>
          <w:szCs w:val="24"/>
        </w:rPr>
        <w:br w:type="page"/>
      </w:r>
    </w:p>
    <w:p w:rsidR="004F4D80" w:rsidRPr="00D904EF" w:rsidRDefault="004F4D80" w:rsidP="004F4D80">
      <w:pPr>
        <w:pStyle w:val="3"/>
        <w:rPr>
          <w:szCs w:val="24"/>
        </w:rPr>
      </w:pPr>
      <w:bookmarkStart w:id="1099" w:name="_Toc439170700"/>
      <w:bookmarkStart w:id="1100" w:name="_Toc439172802"/>
      <w:bookmarkStart w:id="1101" w:name="_Toc439173246"/>
      <w:bookmarkStart w:id="1102" w:name="_Toc439238242"/>
      <w:bookmarkStart w:id="1103" w:name="_Toc439252789"/>
      <w:bookmarkStart w:id="1104" w:name="_Toc439323763"/>
      <w:bookmarkStart w:id="1105" w:name="_Toc440361400"/>
      <w:bookmarkStart w:id="1106" w:name="_Toc440376282"/>
      <w:bookmarkStart w:id="1107" w:name="_Toc440382540"/>
      <w:bookmarkStart w:id="1108" w:name="_Toc440447210"/>
      <w:bookmarkStart w:id="1109" w:name="_Toc440620890"/>
      <w:bookmarkStart w:id="1110" w:name="_Toc440631525"/>
      <w:bookmarkStart w:id="1111" w:name="_Toc440875764"/>
      <w:bookmarkStart w:id="1112" w:name="_Toc441131788"/>
      <w:r w:rsidRPr="00D904EF">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3" w:name="_Toc165173881"/>
      <w:bookmarkStart w:id="1114" w:name="_Ref194749267"/>
      <w:bookmarkStart w:id="1115" w:name="_Toc423423677"/>
      <w:bookmarkStart w:id="1116" w:name="_Ref440271993"/>
      <w:bookmarkStart w:id="1117" w:name="_Ref440274659"/>
      <w:bookmarkStart w:id="1118" w:name="_Toc441131789"/>
      <w:bookmarkStart w:id="1119" w:name="_Ref90381523"/>
      <w:bookmarkStart w:id="1120" w:name="_Toc90385124"/>
      <w:bookmarkStart w:id="1121" w:name="_Ref96861029"/>
      <w:bookmarkStart w:id="1122" w:name="_Toc97651410"/>
      <w:bookmarkStart w:id="112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113"/>
      <w:bookmarkEnd w:id="1114"/>
      <w:bookmarkEnd w:id="1115"/>
      <w:bookmarkEnd w:id="1116"/>
      <w:bookmarkEnd w:id="1117"/>
      <w:bookmarkEnd w:id="1118"/>
    </w:p>
    <w:p w:rsidR="004F4D80" w:rsidRPr="00D904EF" w:rsidRDefault="004F4D80" w:rsidP="004F4D80">
      <w:pPr>
        <w:pStyle w:val="3"/>
        <w:rPr>
          <w:szCs w:val="24"/>
        </w:rPr>
      </w:pPr>
      <w:bookmarkStart w:id="1124" w:name="_Toc97651411"/>
      <w:bookmarkStart w:id="1125" w:name="_Toc98253956"/>
      <w:bookmarkStart w:id="1126" w:name="_Toc157248208"/>
      <w:bookmarkStart w:id="1127" w:name="_Toc157496577"/>
      <w:bookmarkStart w:id="1128" w:name="_Toc158206116"/>
      <w:bookmarkStart w:id="1129" w:name="_Toc164057801"/>
      <w:bookmarkStart w:id="1130" w:name="_Toc164137151"/>
      <w:bookmarkStart w:id="1131" w:name="_Toc164161311"/>
      <w:bookmarkStart w:id="1132" w:name="_Toc165173882"/>
      <w:bookmarkStart w:id="1133" w:name="_Toc439170702"/>
      <w:bookmarkStart w:id="1134" w:name="_Toc439172804"/>
      <w:bookmarkStart w:id="1135" w:name="_Toc439173248"/>
      <w:bookmarkStart w:id="1136" w:name="_Toc439238244"/>
      <w:bookmarkStart w:id="1137" w:name="_Toc439252791"/>
      <w:bookmarkStart w:id="1138" w:name="_Toc439323765"/>
      <w:bookmarkStart w:id="1139" w:name="_Toc440361402"/>
      <w:bookmarkStart w:id="1140" w:name="_Toc440376284"/>
      <w:bookmarkStart w:id="1141" w:name="_Toc440382542"/>
      <w:bookmarkStart w:id="1142" w:name="_Toc440447212"/>
      <w:bookmarkStart w:id="1143" w:name="_Toc440620892"/>
      <w:bookmarkStart w:id="1144" w:name="_Toc440631527"/>
      <w:bookmarkStart w:id="1145" w:name="_Toc440875766"/>
      <w:bookmarkStart w:id="1146" w:name="_Toc4411317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7" w:name="_Toc97651412"/>
      <w:bookmarkStart w:id="1148" w:name="_Toc98253957"/>
      <w:bookmarkStart w:id="1149" w:name="_Toc157248209"/>
      <w:bookmarkStart w:id="1150" w:name="_Toc157496578"/>
      <w:bookmarkStart w:id="1151" w:name="_Toc158206117"/>
      <w:bookmarkStart w:id="1152" w:name="_Toc164057802"/>
      <w:bookmarkStart w:id="1153" w:name="_Toc164137152"/>
      <w:bookmarkStart w:id="1154" w:name="_Toc164161312"/>
      <w:bookmarkStart w:id="1155" w:name="_Toc165173883"/>
      <w:r>
        <w:rPr>
          <w:b/>
          <w:szCs w:val="24"/>
        </w:rPr>
        <w:br w:type="page"/>
      </w:r>
    </w:p>
    <w:p w:rsidR="004F4D80" w:rsidRPr="00D904EF" w:rsidRDefault="004F4D80" w:rsidP="004F4D80">
      <w:pPr>
        <w:pStyle w:val="3"/>
        <w:rPr>
          <w:szCs w:val="24"/>
        </w:rPr>
      </w:pPr>
      <w:bookmarkStart w:id="1156" w:name="_Toc439170703"/>
      <w:bookmarkStart w:id="1157" w:name="_Toc439172805"/>
      <w:bookmarkStart w:id="1158" w:name="_Toc439173249"/>
      <w:bookmarkStart w:id="1159" w:name="_Toc439238245"/>
      <w:bookmarkStart w:id="1160" w:name="_Toc439252792"/>
      <w:bookmarkStart w:id="1161" w:name="_Toc439323766"/>
      <w:bookmarkStart w:id="1162" w:name="_Toc440361403"/>
      <w:bookmarkStart w:id="1163" w:name="_Toc440376285"/>
      <w:bookmarkStart w:id="1164" w:name="_Toc440382543"/>
      <w:bookmarkStart w:id="1165" w:name="_Toc440447213"/>
      <w:bookmarkStart w:id="1166" w:name="_Toc440620893"/>
      <w:bookmarkStart w:id="1167" w:name="_Toc440631528"/>
      <w:bookmarkStart w:id="1168" w:name="_Toc440875767"/>
      <w:bookmarkStart w:id="1169" w:name="_Toc441131791"/>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1B5C3E">
        <w:rPr>
          <w:sz w:val="24"/>
          <w:szCs w:val="24"/>
        </w:rPr>
        <w:t>.</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19"/>
    <w:bookmarkEnd w:id="1120"/>
    <w:bookmarkEnd w:id="1121"/>
    <w:bookmarkEnd w:id="1122"/>
    <w:bookmarkEnd w:id="112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0"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1" w:name="_Toc423423680"/>
      <w:bookmarkStart w:id="1172" w:name="_Ref440272035"/>
      <w:bookmarkStart w:id="1173" w:name="_Ref440274733"/>
      <w:bookmarkStart w:id="1174" w:name="_Toc441131792"/>
      <w:bookmarkStart w:id="1175" w:name="_Ref444180906"/>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0"/>
      <w:bookmarkEnd w:id="1171"/>
      <w:bookmarkEnd w:id="1172"/>
      <w:bookmarkEnd w:id="1173"/>
      <w:bookmarkEnd w:id="1174"/>
      <w:bookmarkEnd w:id="1175"/>
    </w:p>
    <w:p w:rsidR="004F4D80" w:rsidRPr="00E87023" w:rsidRDefault="004F4D80" w:rsidP="004F4D80">
      <w:pPr>
        <w:pStyle w:val="3"/>
        <w:rPr>
          <w:sz w:val="22"/>
        </w:rPr>
      </w:pPr>
      <w:bookmarkStart w:id="1176" w:name="_Toc343690584"/>
      <w:bookmarkStart w:id="1177" w:name="_Toc372294428"/>
      <w:bookmarkStart w:id="1178" w:name="_Toc379288896"/>
      <w:bookmarkStart w:id="1179" w:name="_Toc384734780"/>
      <w:bookmarkStart w:id="1180" w:name="_Toc396984078"/>
      <w:bookmarkStart w:id="1181" w:name="_Toc423423681"/>
      <w:bookmarkStart w:id="1182" w:name="_Toc439170710"/>
      <w:bookmarkStart w:id="1183" w:name="_Toc439172812"/>
      <w:bookmarkStart w:id="1184" w:name="_Toc439173253"/>
      <w:bookmarkStart w:id="1185" w:name="_Toc439238249"/>
      <w:bookmarkStart w:id="1186" w:name="_Toc439252796"/>
      <w:bookmarkStart w:id="1187" w:name="_Toc439323770"/>
      <w:bookmarkStart w:id="1188" w:name="_Toc440361405"/>
      <w:bookmarkStart w:id="1189" w:name="_Toc440376287"/>
      <w:bookmarkStart w:id="1190" w:name="_Toc440382545"/>
      <w:bookmarkStart w:id="1191" w:name="_Toc440447215"/>
      <w:bookmarkStart w:id="1192" w:name="_Toc440620895"/>
      <w:bookmarkStart w:id="1193" w:name="_Toc440631530"/>
      <w:bookmarkStart w:id="1194" w:name="_Toc440875769"/>
      <w:bookmarkStart w:id="1195" w:name="_Toc4411317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1B5C3E" w:rsidP="004F4D80">
            <w:pPr>
              <w:spacing w:line="240" w:lineRule="auto"/>
              <w:ind w:firstLine="0"/>
              <w:jc w:val="center"/>
              <w:rPr>
                <w:b/>
                <w:color w:val="000000"/>
                <w:sz w:val="16"/>
                <w:szCs w:val="16"/>
              </w:rPr>
            </w:pPr>
            <w:r>
              <w:rPr>
                <w:b/>
                <w:color w:val="000000"/>
                <w:sz w:val="16"/>
                <w:szCs w:val="16"/>
              </w:rPr>
              <w:t xml:space="preserve">наименование </w:t>
            </w:r>
            <w:r w:rsidR="00C236C0">
              <w:rPr>
                <w:b/>
                <w:color w:val="000000"/>
                <w:sz w:val="16"/>
                <w:szCs w:val="16"/>
              </w:rPr>
              <w:t>Участник</w:t>
            </w:r>
            <w:r w:rsidR="004F4D80"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6" w:name="_Toc343690585"/>
      <w:bookmarkStart w:id="1197" w:name="_Toc372294429"/>
      <w:bookmarkStart w:id="1198" w:name="_Toc379288897"/>
      <w:bookmarkStart w:id="1199" w:name="_Toc384734781"/>
      <w:bookmarkStart w:id="1200" w:name="_Toc396984079"/>
      <w:bookmarkStart w:id="1201" w:name="_Toc423423682"/>
      <w:bookmarkStart w:id="1202" w:name="_Toc439170711"/>
      <w:bookmarkStart w:id="1203" w:name="_Toc439172813"/>
      <w:bookmarkStart w:id="1204" w:name="_Toc439173254"/>
      <w:bookmarkStart w:id="1205" w:name="_Toc439238250"/>
      <w:bookmarkStart w:id="1206" w:name="_Toc439252797"/>
      <w:bookmarkStart w:id="1207" w:name="_Toc439323771"/>
      <w:bookmarkStart w:id="1208" w:name="_Toc440361406"/>
      <w:bookmarkStart w:id="1209" w:name="_Toc440376288"/>
      <w:bookmarkStart w:id="1210" w:name="_Toc440382546"/>
      <w:bookmarkStart w:id="1211" w:name="_Toc440447216"/>
      <w:bookmarkStart w:id="1212" w:name="_Toc440620896"/>
      <w:bookmarkStart w:id="1213" w:name="_Toc440631531"/>
      <w:bookmarkStart w:id="1214" w:name="_Toc440875770"/>
      <w:bookmarkStart w:id="1215" w:name="_Toc441131794"/>
      <w:r w:rsidRPr="00D27071">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 xml:space="preserve">Раздел «Наименование/ФИО» (№11) –для юридических лиц указывается краткое наименование собственника в соответствии с документами, подтверждающими </w:t>
      </w:r>
      <w:r w:rsidR="001B5C3E">
        <w:rPr>
          <w:sz w:val="24"/>
          <w:szCs w:val="24"/>
        </w:rPr>
        <w:t xml:space="preserve">наличие и состав собственников </w:t>
      </w:r>
      <w:r w:rsidRPr="005E27C2">
        <w:rPr>
          <w:sz w:val="24"/>
          <w:szCs w:val="24"/>
        </w:rPr>
        <w:t>(</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w:t>
      </w:r>
      <w:r w:rsidR="001B5C3E">
        <w:rPr>
          <w:sz w:val="24"/>
          <w:szCs w:val="24"/>
        </w:rPr>
        <w:t xml:space="preserve">4) – указывается, кем является </w:t>
      </w:r>
      <w:r w:rsidRPr="00D27071">
        <w:rPr>
          <w:sz w:val="24"/>
          <w:szCs w:val="24"/>
        </w:rPr>
        <w:t>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7" w:name="_Toc423423683"/>
      <w:bookmarkStart w:id="1218" w:name="_Ref440272051"/>
      <w:bookmarkStart w:id="1219" w:name="_Ref440274744"/>
      <w:bookmarkStart w:id="1220" w:name="_Toc4411317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6"/>
      <w:bookmarkEnd w:id="1217"/>
      <w:bookmarkEnd w:id="1218"/>
      <w:bookmarkEnd w:id="1219"/>
      <w:bookmarkEnd w:id="1220"/>
    </w:p>
    <w:p w:rsidR="004F4D80" w:rsidRPr="008C4223" w:rsidRDefault="004F4D80" w:rsidP="004F4D80">
      <w:pPr>
        <w:pStyle w:val="3"/>
        <w:rPr>
          <w:szCs w:val="24"/>
        </w:rPr>
      </w:pPr>
      <w:bookmarkStart w:id="1221" w:name="_Toc343690587"/>
      <w:bookmarkStart w:id="1222" w:name="_Toc372294431"/>
      <w:bookmarkStart w:id="1223" w:name="_Toc379288899"/>
      <w:bookmarkStart w:id="1224" w:name="_Toc384734783"/>
      <w:bookmarkStart w:id="1225" w:name="_Toc396984081"/>
      <w:bookmarkStart w:id="1226" w:name="_Toc423423684"/>
      <w:bookmarkStart w:id="1227" w:name="_Toc439170713"/>
      <w:bookmarkStart w:id="1228" w:name="_Toc439172815"/>
      <w:bookmarkStart w:id="1229" w:name="_Toc439173256"/>
      <w:bookmarkStart w:id="1230" w:name="_Toc439238252"/>
      <w:bookmarkStart w:id="1231" w:name="_Toc439252799"/>
      <w:bookmarkStart w:id="1232" w:name="_Toc439323773"/>
      <w:bookmarkStart w:id="1233" w:name="_Toc440361408"/>
      <w:bookmarkStart w:id="1234" w:name="_Toc440376290"/>
      <w:bookmarkStart w:id="1235" w:name="_Toc440382548"/>
      <w:bookmarkStart w:id="1236" w:name="_Toc440447218"/>
      <w:bookmarkStart w:id="1237" w:name="_Toc440620898"/>
      <w:bookmarkStart w:id="1238" w:name="_Toc440631533"/>
      <w:bookmarkStart w:id="1239" w:name="_Toc440875772"/>
      <w:bookmarkStart w:id="1240" w:name="_Toc441131796"/>
      <w:r w:rsidRPr="008C4223">
        <w:rPr>
          <w:szCs w:val="24"/>
        </w:rPr>
        <w:t xml:space="preserve">Форма </w:t>
      </w:r>
      <w:bookmarkEnd w:id="1221"/>
      <w:bookmarkEnd w:id="1222"/>
      <w:bookmarkEnd w:id="1223"/>
      <w:bookmarkEnd w:id="1224"/>
      <w:bookmarkEnd w:id="1225"/>
      <w:bookmarkEnd w:id="1226"/>
      <w:bookmarkEnd w:id="1227"/>
      <w:bookmarkEnd w:id="1228"/>
      <w:bookmarkEnd w:id="1229"/>
      <w:bookmarkEnd w:id="1230"/>
      <w:bookmarkEnd w:id="1231"/>
      <w:r w:rsidR="000D70B6" w:rsidRPr="000D70B6">
        <w:rPr>
          <w:szCs w:val="24"/>
        </w:rPr>
        <w:t>Согласия на обработку персональных данных</w:t>
      </w:r>
      <w:bookmarkEnd w:id="1232"/>
      <w:bookmarkEnd w:id="1233"/>
      <w:bookmarkEnd w:id="1234"/>
      <w:bookmarkEnd w:id="1235"/>
      <w:bookmarkEnd w:id="1236"/>
      <w:bookmarkEnd w:id="1237"/>
      <w:bookmarkEnd w:id="1238"/>
      <w:bookmarkEnd w:id="1239"/>
      <w:bookmarkEnd w:id="1240"/>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1" w:name="_Toc439252801"/>
      <w:bookmarkStart w:id="1242" w:name="_Toc439323774"/>
      <w:bookmarkStart w:id="1243" w:name="_Toc440361409"/>
      <w:bookmarkStart w:id="1244" w:name="_Toc440376291"/>
      <w:bookmarkStart w:id="1245" w:name="_Toc440382549"/>
      <w:bookmarkStart w:id="1246" w:name="_Toc440447219"/>
      <w:bookmarkStart w:id="1247" w:name="_Toc440620899"/>
      <w:bookmarkStart w:id="1248" w:name="_Toc440631534"/>
      <w:bookmarkStart w:id="1249" w:name="_Toc440875773"/>
      <w:bookmarkStart w:id="1250" w:name="_Toc441131797"/>
      <w:r w:rsidRPr="005A2CAE">
        <w:rPr>
          <w:szCs w:val="24"/>
        </w:rPr>
        <w:lastRenderedPageBreak/>
        <w:t>Инструкции по заполнению</w:t>
      </w:r>
      <w:bookmarkEnd w:id="1241"/>
      <w:bookmarkEnd w:id="1242"/>
      <w:bookmarkEnd w:id="1243"/>
      <w:bookmarkEnd w:id="1244"/>
      <w:bookmarkEnd w:id="1245"/>
      <w:bookmarkEnd w:id="1246"/>
      <w:bookmarkEnd w:id="1247"/>
      <w:bookmarkEnd w:id="1248"/>
      <w:bookmarkEnd w:id="1249"/>
      <w:bookmarkEnd w:id="125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1" w:name="_Ref440272256"/>
      <w:bookmarkStart w:id="1252" w:name="_Ref440272678"/>
      <w:bookmarkStart w:id="1253" w:name="_Ref440274944"/>
      <w:bookmarkStart w:id="1254" w:name="_Toc441131798"/>
      <w:r w:rsidRPr="007A6A39">
        <w:lastRenderedPageBreak/>
        <w:t>Соглашение о неустойке (форма 1</w:t>
      </w:r>
      <w:r w:rsidR="00635719">
        <w:t>4</w:t>
      </w:r>
      <w:r w:rsidRPr="007A6A39">
        <w:t>)</w:t>
      </w:r>
      <w:bookmarkEnd w:id="1251"/>
      <w:bookmarkEnd w:id="1252"/>
      <w:bookmarkEnd w:id="1253"/>
      <w:bookmarkEnd w:id="1254"/>
    </w:p>
    <w:p w:rsidR="007A6A39" w:rsidRPr="007A6A39" w:rsidRDefault="007A6A39" w:rsidP="007A6A39">
      <w:pPr>
        <w:pStyle w:val="3"/>
        <w:rPr>
          <w:szCs w:val="24"/>
        </w:rPr>
      </w:pPr>
      <w:bookmarkStart w:id="1255" w:name="_Toc439170715"/>
      <w:bookmarkStart w:id="1256" w:name="_Toc439172817"/>
      <w:bookmarkStart w:id="1257" w:name="_Toc439173259"/>
      <w:bookmarkStart w:id="1258" w:name="_Toc439238255"/>
      <w:bookmarkStart w:id="1259" w:name="_Toc439252803"/>
      <w:bookmarkStart w:id="1260" w:name="_Toc439323776"/>
      <w:bookmarkStart w:id="1261" w:name="_Toc440361411"/>
      <w:bookmarkStart w:id="1262" w:name="_Toc440376293"/>
      <w:bookmarkStart w:id="1263" w:name="_Toc440382551"/>
      <w:bookmarkStart w:id="1264" w:name="_Toc440447221"/>
      <w:bookmarkStart w:id="1265" w:name="_Toc440620901"/>
      <w:bookmarkStart w:id="1266" w:name="_Toc440631536"/>
      <w:bookmarkStart w:id="1267" w:name="_Toc440875775"/>
      <w:bookmarkStart w:id="1268" w:name="_Toc441131799"/>
      <w:r w:rsidRPr="007A6A39">
        <w:rPr>
          <w:szCs w:val="24"/>
        </w:rPr>
        <w:t>Форма соглашени</w:t>
      </w:r>
      <w:r w:rsidR="00E47073">
        <w:rPr>
          <w:szCs w:val="24"/>
        </w:rPr>
        <w:t>я</w:t>
      </w:r>
      <w:r w:rsidRPr="007A6A39">
        <w:rPr>
          <w:szCs w:val="24"/>
        </w:rPr>
        <w:t xml:space="preserve"> о неустойке</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Pr="007F443D" w:rsidRDefault="00317FCD" w:rsidP="00317FCD">
      <w:pPr>
        <w:pStyle w:val="afd"/>
        <w:numPr>
          <w:ilvl w:val="0"/>
          <w:numId w:val="70"/>
        </w:numPr>
        <w:tabs>
          <w:tab w:val="clear" w:pos="9360"/>
        </w:tabs>
        <w:suppressAutoHyphens w:val="0"/>
        <w:ind w:left="0" w:firstLine="709"/>
        <w:jc w:val="both"/>
        <w:rPr>
          <w:sz w:val="24"/>
          <w:szCs w:val="24"/>
        </w:rPr>
      </w:pPr>
      <w:proofErr w:type="gramStart"/>
      <w:r w:rsidRPr="007F443D">
        <w:rPr>
          <w:sz w:val="24"/>
          <w:szCs w:val="24"/>
        </w:rPr>
        <w:t xml:space="preserve">Участник, подавший Заявку на участие в </w:t>
      </w:r>
      <w:r w:rsidR="007F443D" w:rsidRPr="007F443D">
        <w:rPr>
          <w:sz w:val="24"/>
          <w:szCs w:val="24"/>
        </w:rPr>
        <w:t xml:space="preserve">открытом запросе предложений на право заключения Договора на выполнение СМР по оснащению объектов электросетевого комплекса системами видеонаблюдения (ПС 110/35/10 Светотехника, ПС 110/35/10 Гагарин, ПС 110/35/10 Знаменка, ПС 110/35/10 Починок, </w:t>
      </w:r>
      <w:proofErr w:type="spellStart"/>
      <w:r w:rsidR="007F443D" w:rsidRPr="007F443D">
        <w:rPr>
          <w:sz w:val="24"/>
          <w:szCs w:val="24"/>
        </w:rPr>
        <w:t>Руднянский</w:t>
      </w:r>
      <w:proofErr w:type="spellEnd"/>
      <w:r w:rsidR="007F443D" w:rsidRPr="007F443D">
        <w:rPr>
          <w:sz w:val="24"/>
          <w:szCs w:val="24"/>
        </w:rPr>
        <w:t xml:space="preserve"> РЭС) для нужд ПАО «МРСК Центра» (филиала «Смоленскэнерго»)</w:t>
      </w:r>
      <w:r w:rsidRPr="007F443D">
        <w:rPr>
          <w:sz w:val="24"/>
          <w:szCs w:val="24"/>
        </w:rPr>
        <w:t>, вне зависимости от формы и места проведения обязуется</w:t>
      </w:r>
      <w:proofErr w:type="gramEnd"/>
      <w:r w:rsidRPr="007F443D">
        <w:rPr>
          <w:sz w:val="24"/>
          <w:szCs w:val="24"/>
        </w:rPr>
        <w:t xml:space="preserve">: </w:t>
      </w:r>
      <w:proofErr w:type="gramStart"/>
      <w:r w:rsidRPr="007F443D">
        <w:rPr>
          <w:sz w:val="24"/>
          <w:szCs w:val="24"/>
        </w:rPr>
        <w:t>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proofErr w:type="gramEnd"/>
      <w:r w:rsidRPr="007F443D">
        <w:rPr>
          <w:sz w:val="24"/>
          <w:szCs w:val="24"/>
        </w:rPr>
        <w:t xml:space="preserve">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F443D">
        <w:rPr>
          <w:i/>
          <w:sz w:val="24"/>
          <w:szCs w:val="24"/>
        </w:rPr>
        <w:t>Примечание: если такое обеспечение предусмотрено условиями запроса предложений</w:t>
      </w:r>
      <w:r w:rsidRPr="007F443D">
        <w:rPr>
          <w:sz w:val="24"/>
          <w:szCs w:val="24"/>
        </w:rPr>
        <w:t>)</w:t>
      </w:r>
    </w:p>
    <w:p w:rsidR="007A6A39" w:rsidRPr="007F443D" w:rsidRDefault="00317FCD" w:rsidP="007F443D">
      <w:pPr>
        <w:pStyle w:val="afd"/>
        <w:numPr>
          <w:ilvl w:val="0"/>
          <w:numId w:val="70"/>
        </w:numPr>
        <w:tabs>
          <w:tab w:val="clear" w:pos="9360"/>
        </w:tabs>
        <w:suppressAutoHyphens w:val="0"/>
        <w:ind w:left="0" w:firstLine="709"/>
        <w:jc w:val="both"/>
        <w:rPr>
          <w:sz w:val="24"/>
          <w:szCs w:val="24"/>
        </w:rPr>
      </w:pPr>
      <w:proofErr w:type="gramStart"/>
      <w:r w:rsidRPr="007F443D">
        <w:rPr>
          <w:sz w:val="24"/>
          <w:szCs w:val="24"/>
        </w:rPr>
        <w:t xml:space="preserve">В случае если Участником будут нарушены обязательства, возникшие и связанные с подачей Заявки на участие в </w:t>
      </w:r>
      <w:r w:rsidR="007F443D" w:rsidRPr="007F443D">
        <w:rPr>
          <w:sz w:val="24"/>
          <w:szCs w:val="24"/>
        </w:rPr>
        <w:t xml:space="preserve">открытом запросе предложений на право заключения Договора на выполнение СМР по оснащению объектов электросетевого комплекса системами видеонаблюдения (ПС 110/35/10 Светотехника, ПС 110/35/10 Гагарин, ПС 110/35/10 Знаменка, ПС 110/35/10 Починок, </w:t>
      </w:r>
      <w:proofErr w:type="spellStart"/>
      <w:r w:rsidR="007F443D" w:rsidRPr="007F443D">
        <w:rPr>
          <w:sz w:val="24"/>
          <w:szCs w:val="24"/>
        </w:rPr>
        <w:t>Руднянский</w:t>
      </w:r>
      <w:proofErr w:type="spellEnd"/>
      <w:r w:rsidR="007F443D" w:rsidRPr="007F443D">
        <w:rPr>
          <w:sz w:val="24"/>
          <w:szCs w:val="24"/>
        </w:rPr>
        <w:t xml:space="preserve"> РЭС) для нужд ПАО «МРСК Центра</w:t>
      </w:r>
      <w:proofErr w:type="gramEnd"/>
      <w:r w:rsidR="007F443D" w:rsidRPr="007F443D">
        <w:rPr>
          <w:sz w:val="24"/>
          <w:szCs w:val="24"/>
        </w:rPr>
        <w:t>» (филиала «Смоленскэнерго»)</w:t>
      </w:r>
      <w:r w:rsidR="007F443D">
        <w:rPr>
          <w:sz w:val="24"/>
          <w:szCs w:val="24"/>
        </w:rPr>
        <w:t xml:space="preserve"> </w:t>
      </w:r>
      <w:r w:rsidR="007A6A39" w:rsidRPr="007F443D">
        <w:rPr>
          <w:sz w:val="24"/>
          <w:szCs w:val="24"/>
        </w:rPr>
        <w:t>указанные в п. 1 настоящего соглашения, Участник выплатит Организатору неустойку в размере</w:t>
      </w:r>
      <w:proofErr w:type="gramStart"/>
      <w:r w:rsidR="007A6A39" w:rsidRPr="007F443D">
        <w:rPr>
          <w:sz w:val="24"/>
          <w:szCs w:val="24"/>
        </w:rPr>
        <w:t xml:space="preserve"> _____________________ (_______________) </w:t>
      </w:r>
      <w:proofErr w:type="gramEnd"/>
      <w:r w:rsidR="007A6A39" w:rsidRPr="007F443D">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w:t>
      </w:r>
      <w:r w:rsidRPr="007A6A39">
        <w:rPr>
          <w:sz w:val="24"/>
          <w:szCs w:val="24"/>
        </w:rPr>
        <w:lastRenderedPageBreak/>
        <w:t xml:space="preserve">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69" w:name="_Toc439170716"/>
      <w:bookmarkStart w:id="1270" w:name="_Toc439172818"/>
      <w:bookmarkStart w:id="1271" w:name="_Toc439173260"/>
      <w:bookmarkStart w:id="1272" w:name="_Toc439238256"/>
      <w:bookmarkStart w:id="1273" w:name="_Toc439252804"/>
      <w:bookmarkStart w:id="1274" w:name="_Toc439323777"/>
      <w:bookmarkStart w:id="1275" w:name="_Toc440361412"/>
      <w:bookmarkStart w:id="1276" w:name="_Toc440376294"/>
      <w:bookmarkStart w:id="1277" w:name="_Toc440382552"/>
      <w:bookmarkStart w:id="1278" w:name="_Toc440447222"/>
      <w:bookmarkStart w:id="1279" w:name="_Toc440620902"/>
      <w:bookmarkStart w:id="1280" w:name="_Toc440631537"/>
      <w:bookmarkStart w:id="1281" w:name="_Toc440875776"/>
      <w:bookmarkStart w:id="1282" w:name="_Toc441131800"/>
      <w:r w:rsidRPr="007857E5">
        <w:rPr>
          <w:szCs w:val="24"/>
        </w:rPr>
        <w:lastRenderedPageBreak/>
        <w:t>Инструкции по заполнению</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3" w:name="_Ref440272274"/>
      <w:bookmarkStart w:id="1284" w:name="_Ref440274756"/>
      <w:bookmarkStart w:id="1285" w:name="_Toc4411318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3"/>
      <w:bookmarkEnd w:id="1284"/>
      <w:bookmarkEnd w:id="1285"/>
    </w:p>
    <w:p w:rsidR="007857E5" w:rsidRPr="00E47073" w:rsidRDefault="007857E5" w:rsidP="007857E5">
      <w:pPr>
        <w:pStyle w:val="3"/>
        <w:rPr>
          <w:szCs w:val="24"/>
        </w:rPr>
      </w:pPr>
      <w:bookmarkStart w:id="1286" w:name="_Toc439170718"/>
      <w:bookmarkStart w:id="1287" w:name="_Toc439172820"/>
      <w:bookmarkStart w:id="1288" w:name="_Toc439173262"/>
      <w:bookmarkStart w:id="1289" w:name="_Toc439238258"/>
      <w:bookmarkStart w:id="1290" w:name="_Toc439252806"/>
      <w:bookmarkStart w:id="1291" w:name="_Toc439323779"/>
      <w:bookmarkStart w:id="1292" w:name="_Toc440361414"/>
      <w:bookmarkStart w:id="1293" w:name="_Toc440376296"/>
      <w:bookmarkStart w:id="1294" w:name="_Toc440382554"/>
      <w:bookmarkStart w:id="1295" w:name="_Toc440447224"/>
      <w:bookmarkStart w:id="1296" w:name="_Toc440620904"/>
      <w:bookmarkStart w:id="1297" w:name="_Toc440631539"/>
      <w:bookmarkStart w:id="1298" w:name="_Toc440875778"/>
      <w:bookmarkStart w:id="1299" w:name="_Toc441131802"/>
      <w:r w:rsidRPr="00E47073">
        <w:rPr>
          <w:szCs w:val="24"/>
        </w:rPr>
        <w:t xml:space="preserve">Форма </w:t>
      </w:r>
      <w:bookmarkEnd w:id="1286"/>
      <w:r w:rsidR="00E47073" w:rsidRPr="00E47073">
        <w:rPr>
          <w:szCs w:val="24"/>
        </w:rPr>
        <w:t>согласия Участника налоговым органам на разглашение сведений, составляющих налоговую тайну</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0" w:name="_Toc300142269"/>
      <w:bookmarkStart w:id="1301" w:name="_Toc309735391"/>
      <w:bookmarkStart w:id="130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0"/>
      <w:r w:rsidRPr="007857E5">
        <w:rPr>
          <w:b/>
          <w:bCs w:val="0"/>
          <w:snapToGrid w:val="0"/>
          <w:sz w:val="24"/>
          <w:szCs w:val="24"/>
        </w:rPr>
        <w:t xml:space="preserve"> </w:t>
      </w:r>
      <w:bookmarkEnd w:id="1301"/>
      <w:bookmarkEnd w:id="130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w:t>
      </w:r>
      <w:r w:rsidR="001B5C3E">
        <w:rPr>
          <w:sz w:val="24"/>
          <w:szCs w:val="24"/>
        </w:rPr>
        <w:t>ерации дает свое согласие на</w:t>
      </w:r>
      <w:r w:rsidRPr="007857E5">
        <w:rPr>
          <w:sz w:val="24"/>
          <w:szCs w:val="24"/>
        </w:rPr>
        <w:t xml:space="preserve">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7F443D" w:rsidRPr="007857E5">
        <w:rPr>
          <w:sz w:val="24"/>
          <w:szCs w:val="24"/>
        </w:rPr>
        <w:t xml:space="preserve">в адрес </w:t>
      </w:r>
      <w:r w:rsidR="007F443D">
        <w:rPr>
          <w:sz w:val="24"/>
          <w:szCs w:val="24"/>
        </w:rPr>
        <w:t>ПАО «МРСК Центра»</w:t>
      </w:r>
      <w:r w:rsidR="007F443D" w:rsidRPr="007857E5">
        <w:rPr>
          <w:sz w:val="24"/>
          <w:szCs w:val="24"/>
        </w:rPr>
        <w:t xml:space="preserve"> (ИНН </w:t>
      </w:r>
      <w:r w:rsidR="007F443D" w:rsidRPr="00420491">
        <w:rPr>
          <w:sz w:val="24"/>
          <w:szCs w:val="24"/>
        </w:rPr>
        <w:t xml:space="preserve">6901067107, </w:t>
      </w:r>
      <w:r w:rsidR="007F443D" w:rsidRPr="007857E5">
        <w:rPr>
          <w:sz w:val="24"/>
          <w:szCs w:val="24"/>
        </w:rPr>
        <w:t xml:space="preserve">ОГРН </w:t>
      </w:r>
      <w:r w:rsidR="007F443D" w:rsidRPr="00420491">
        <w:rPr>
          <w:sz w:val="24"/>
          <w:szCs w:val="24"/>
        </w:rPr>
        <w:t>1046900099498), ПАО «Россети» (ИНН 7728662669, ОГРН 1087760000019)</w:t>
      </w:r>
      <w:r w:rsidRPr="007857E5">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3" w:name="_Toc439170719"/>
      <w:bookmarkStart w:id="1304" w:name="_Toc439172821"/>
      <w:bookmarkStart w:id="1305" w:name="_Toc439173263"/>
      <w:bookmarkStart w:id="1306" w:name="_Toc439238259"/>
      <w:bookmarkStart w:id="1307" w:name="_Toc439252807"/>
      <w:bookmarkStart w:id="1308" w:name="_Toc439323780"/>
      <w:bookmarkStart w:id="1309" w:name="_Toc440361415"/>
      <w:bookmarkStart w:id="1310" w:name="_Toc440376297"/>
      <w:bookmarkStart w:id="1311" w:name="_Toc440382555"/>
      <w:bookmarkStart w:id="1312" w:name="_Toc440447225"/>
      <w:bookmarkStart w:id="1313" w:name="_Toc440620905"/>
      <w:bookmarkStart w:id="1314" w:name="_Toc440631540"/>
      <w:bookmarkStart w:id="1315" w:name="_Toc440875779"/>
      <w:bookmarkStart w:id="1316" w:name="_Toc441131803"/>
      <w:r w:rsidRPr="007857E5">
        <w:rPr>
          <w:szCs w:val="24"/>
        </w:rPr>
        <w:lastRenderedPageBreak/>
        <w:t>Инструкции по заполнению</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7" w:name="_Ref93268095"/>
      <w:bookmarkStart w:id="1318" w:name="_Ref93268099"/>
      <w:bookmarkStart w:id="1319" w:name="_Toc98253958"/>
      <w:bookmarkStart w:id="1320" w:name="_Toc165173884"/>
      <w:bookmarkStart w:id="1321" w:name="_Toc423423678"/>
      <w:bookmarkStart w:id="1322" w:name="_Ref440272510"/>
      <w:bookmarkStart w:id="1323" w:name="_Ref440274961"/>
      <w:bookmarkStart w:id="1324" w:name="_Ref90381141"/>
      <w:bookmarkStart w:id="1325" w:name="_Toc90385121"/>
      <w:bookmarkStart w:id="1326" w:name="_Toc98253952"/>
      <w:bookmarkStart w:id="1327" w:name="_Toc165173878"/>
      <w:bookmarkStart w:id="1328" w:name="_Toc423427449"/>
      <w:bookmarkStart w:id="1329" w:name="_Toc4411318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635719" w:rsidRPr="00D904EF" w:rsidRDefault="00635719" w:rsidP="00635719">
      <w:pPr>
        <w:pStyle w:val="3"/>
        <w:rPr>
          <w:szCs w:val="24"/>
        </w:rPr>
      </w:pPr>
      <w:bookmarkStart w:id="1330" w:name="_Toc90385125"/>
      <w:bookmarkStart w:id="1331" w:name="_Toc439170705"/>
      <w:bookmarkStart w:id="1332" w:name="_Toc439172807"/>
      <w:bookmarkStart w:id="1333" w:name="_Toc439173268"/>
      <w:bookmarkStart w:id="1334" w:name="_Toc439238264"/>
      <w:bookmarkStart w:id="1335" w:name="_Toc439252812"/>
      <w:bookmarkStart w:id="1336" w:name="_Toc439323785"/>
      <w:bookmarkStart w:id="1337" w:name="_Toc440361420"/>
      <w:bookmarkStart w:id="1338" w:name="_Toc440376302"/>
      <w:bookmarkStart w:id="1339" w:name="_Toc440382560"/>
      <w:bookmarkStart w:id="1340" w:name="_Toc440447230"/>
      <w:bookmarkStart w:id="1341" w:name="_Toc440620910"/>
      <w:bookmarkStart w:id="1342" w:name="_Toc440631545"/>
      <w:bookmarkStart w:id="1343" w:name="_Toc440875781"/>
      <w:bookmarkStart w:id="1344" w:name="_Toc441131805"/>
      <w:r w:rsidRPr="00D904EF">
        <w:rPr>
          <w:szCs w:val="24"/>
        </w:rPr>
        <w:t xml:space="preserve">Форма </w:t>
      </w:r>
      <w:bookmarkEnd w:id="1330"/>
      <w:bookmarkEnd w:id="1331"/>
      <w:bookmarkEnd w:id="1332"/>
      <w:bookmarkEnd w:id="1333"/>
      <w:bookmarkEnd w:id="1334"/>
      <w:bookmarkEnd w:id="1335"/>
      <w:bookmarkEnd w:id="1336"/>
      <w:bookmarkEnd w:id="1337"/>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38"/>
      <w:bookmarkEnd w:id="1339"/>
      <w:bookmarkEnd w:id="1340"/>
      <w:r w:rsidR="00D35266">
        <w:rPr>
          <w:szCs w:val="24"/>
        </w:rPr>
        <w:t>субподрядчиками</w:t>
      </w:r>
      <w:bookmarkEnd w:id="1341"/>
      <w:bookmarkEnd w:id="1342"/>
      <w:bookmarkEnd w:id="1343"/>
      <w:bookmarkEnd w:id="134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5" w:name="_Toc90385126"/>
      <w:bookmarkStart w:id="1346" w:name="_Toc98253959"/>
      <w:bookmarkStart w:id="1347" w:name="_Toc157248211"/>
      <w:bookmarkStart w:id="1348" w:name="_Toc157496580"/>
      <w:bookmarkStart w:id="1349" w:name="_Toc158206119"/>
      <w:bookmarkStart w:id="1350" w:name="_Toc164057804"/>
      <w:bookmarkStart w:id="1351" w:name="_Toc164137154"/>
      <w:bookmarkStart w:id="1352" w:name="_Toc164161314"/>
      <w:bookmarkStart w:id="1353" w:name="_Toc165173885"/>
      <w:r>
        <w:rPr>
          <w:b/>
          <w:szCs w:val="24"/>
        </w:rPr>
        <w:br w:type="page"/>
      </w:r>
    </w:p>
    <w:p w:rsidR="00635719" w:rsidRPr="00D904EF" w:rsidRDefault="00635719" w:rsidP="00635719">
      <w:pPr>
        <w:pStyle w:val="3"/>
        <w:rPr>
          <w:szCs w:val="24"/>
        </w:rPr>
      </w:pPr>
      <w:bookmarkStart w:id="1354" w:name="_Toc439170706"/>
      <w:bookmarkStart w:id="1355" w:name="_Toc439172808"/>
      <w:bookmarkStart w:id="1356" w:name="_Toc439173269"/>
      <w:bookmarkStart w:id="1357" w:name="_Toc439238265"/>
      <w:bookmarkStart w:id="1358" w:name="_Toc439252813"/>
      <w:bookmarkStart w:id="1359" w:name="_Toc439323786"/>
      <w:bookmarkStart w:id="1360" w:name="_Toc440361421"/>
      <w:bookmarkStart w:id="1361" w:name="_Toc440376303"/>
      <w:bookmarkStart w:id="1362" w:name="_Toc440382561"/>
      <w:bookmarkStart w:id="1363" w:name="_Toc440447231"/>
      <w:bookmarkStart w:id="1364" w:name="_Toc440620911"/>
      <w:bookmarkStart w:id="1365" w:name="_Toc440631546"/>
      <w:bookmarkStart w:id="1366" w:name="_Toc440875782"/>
      <w:bookmarkStart w:id="1367" w:name="_Toc441131806"/>
      <w:r w:rsidRPr="00D904EF">
        <w:rPr>
          <w:szCs w:val="24"/>
        </w:rPr>
        <w:lastRenderedPageBreak/>
        <w:t>Инструкции по заполнению</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7F1742">
        <w:rPr>
          <w:sz w:val="24"/>
          <w:szCs w:val="24"/>
        </w:rPr>
        <w:fldChar w:fldCharType="begin"/>
      </w:r>
      <w:r w:rsidR="00C718E2">
        <w:rPr>
          <w:sz w:val="24"/>
          <w:szCs w:val="24"/>
        </w:rPr>
        <w:instrText xml:space="preserve"> REF _Ref440271628 \r \h </w:instrText>
      </w:r>
      <w:r w:rsidR="007F1742">
        <w:rPr>
          <w:sz w:val="24"/>
          <w:szCs w:val="24"/>
        </w:rPr>
      </w:r>
      <w:r w:rsidR="007F1742">
        <w:rPr>
          <w:sz w:val="24"/>
          <w:szCs w:val="24"/>
        </w:rPr>
        <w:fldChar w:fldCharType="separate"/>
      </w:r>
      <w:r w:rsidR="001A7C23">
        <w:rPr>
          <w:sz w:val="24"/>
          <w:szCs w:val="24"/>
        </w:rPr>
        <w:t>3.3.9</w:t>
      </w:r>
      <w:r w:rsidR="007F174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7F1742">
        <w:rPr>
          <w:sz w:val="24"/>
          <w:szCs w:val="24"/>
        </w:rPr>
        <w:fldChar w:fldCharType="begin"/>
      </w:r>
      <w:r w:rsidR="00D90031">
        <w:rPr>
          <w:sz w:val="24"/>
          <w:szCs w:val="24"/>
        </w:rPr>
        <w:instrText xml:space="preserve"> REF _Ref440274337 \r \h </w:instrText>
      </w:r>
      <w:r w:rsidR="007F1742">
        <w:rPr>
          <w:sz w:val="24"/>
          <w:szCs w:val="24"/>
        </w:rPr>
      </w:r>
      <w:r w:rsidR="007F1742">
        <w:rPr>
          <w:sz w:val="24"/>
          <w:szCs w:val="24"/>
        </w:rPr>
        <w:fldChar w:fldCharType="separate"/>
      </w:r>
      <w:r w:rsidR="001A7C23">
        <w:rPr>
          <w:sz w:val="24"/>
          <w:szCs w:val="24"/>
        </w:rPr>
        <w:t>5.2</w:t>
      </w:r>
      <w:r w:rsidR="007F174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7F1742">
        <w:rPr>
          <w:sz w:val="24"/>
          <w:szCs w:val="24"/>
        </w:rPr>
        <w:fldChar w:fldCharType="begin"/>
      </w:r>
      <w:r w:rsidR="00D90031">
        <w:rPr>
          <w:sz w:val="24"/>
          <w:szCs w:val="24"/>
        </w:rPr>
        <w:instrText xml:space="preserve"> REF _Ref440274366 \r \h </w:instrText>
      </w:r>
      <w:r w:rsidR="007F1742">
        <w:rPr>
          <w:sz w:val="24"/>
          <w:szCs w:val="24"/>
        </w:rPr>
      </w:r>
      <w:r w:rsidR="007F1742">
        <w:rPr>
          <w:sz w:val="24"/>
          <w:szCs w:val="24"/>
        </w:rPr>
        <w:fldChar w:fldCharType="separate"/>
      </w:r>
      <w:r w:rsidR="001A7C23">
        <w:rPr>
          <w:sz w:val="24"/>
          <w:szCs w:val="24"/>
        </w:rPr>
        <w:t>5.4</w:t>
      </w:r>
      <w:r w:rsidR="007F174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8" w:name="_Ref440376324"/>
      <w:bookmarkStart w:id="1369" w:name="_Ref440376401"/>
      <w:bookmarkStart w:id="1370" w:name="_Toc4411318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68"/>
      <w:bookmarkEnd w:id="1369"/>
      <w:bookmarkEnd w:id="1370"/>
    </w:p>
    <w:p w:rsidR="00CA1534" w:rsidRPr="00D904EF" w:rsidRDefault="00CA1534" w:rsidP="00CA1534">
      <w:pPr>
        <w:pStyle w:val="3"/>
        <w:rPr>
          <w:szCs w:val="24"/>
        </w:rPr>
      </w:pPr>
      <w:bookmarkStart w:id="1371" w:name="_Toc440376305"/>
      <w:bookmarkStart w:id="1372" w:name="_Toc440382563"/>
      <w:bookmarkStart w:id="1373" w:name="_Toc440447233"/>
      <w:bookmarkStart w:id="1374" w:name="_Toc440620913"/>
      <w:bookmarkStart w:id="1375" w:name="_Toc440631548"/>
      <w:bookmarkStart w:id="1376" w:name="_Toc440875784"/>
      <w:bookmarkStart w:id="1377" w:name="_Toc441131808"/>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371"/>
      <w:bookmarkEnd w:id="1372"/>
      <w:bookmarkEnd w:id="1373"/>
      <w:bookmarkEnd w:id="1374"/>
      <w:bookmarkEnd w:id="1375"/>
      <w:bookmarkEnd w:id="1376"/>
      <w:bookmarkEnd w:id="1377"/>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78" w:name="_Toc440376306"/>
      <w:bookmarkStart w:id="1379" w:name="_Toc440382564"/>
      <w:bookmarkStart w:id="1380" w:name="_Toc440447234"/>
      <w:bookmarkStart w:id="1381" w:name="_Toc440620914"/>
      <w:bookmarkStart w:id="1382" w:name="_Toc440631549"/>
      <w:bookmarkStart w:id="1383" w:name="_Toc440875785"/>
      <w:bookmarkStart w:id="1384" w:name="_Toc441131809"/>
      <w:r w:rsidRPr="00D904EF">
        <w:rPr>
          <w:szCs w:val="24"/>
        </w:rPr>
        <w:lastRenderedPageBreak/>
        <w:t>Инструкции по заполнению</w:t>
      </w:r>
      <w:bookmarkEnd w:id="1378"/>
      <w:bookmarkEnd w:id="1379"/>
      <w:bookmarkEnd w:id="1380"/>
      <w:bookmarkEnd w:id="1381"/>
      <w:bookmarkEnd w:id="1382"/>
      <w:bookmarkEnd w:id="1383"/>
      <w:bookmarkEnd w:id="138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F1742">
        <w:rPr>
          <w:sz w:val="24"/>
          <w:szCs w:val="24"/>
        </w:rPr>
        <w:fldChar w:fldCharType="begin"/>
      </w:r>
      <w:r w:rsidR="00EA17A9">
        <w:rPr>
          <w:sz w:val="24"/>
          <w:szCs w:val="24"/>
        </w:rPr>
        <w:instrText xml:space="preserve"> REF _Ref440876703 \r \h </w:instrText>
      </w:r>
      <w:r w:rsidR="007F1742">
        <w:rPr>
          <w:sz w:val="24"/>
          <w:szCs w:val="24"/>
        </w:rPr>
      </w:r>
      <w:r w:rsidR="007F1742">
        <w:rPr>
          <w:sz w:val="24"/>
          <w:szCs w:val="24"/>
        </w:rPr>
        <w:fldChar w:fldCharType="separate"/>
      </w:r>
      <w:r w:rsidR="001A7C23">
        <w:rPr>
          <w:sz w:val="24"/>
          <w:szCs w:val="24"/>
        </w:rPr>
        <w:t>3.3.10</w:t>
      </w:r>
      <w:r w:rsidR="007F174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7F1742">
        <w:rPr>
          <w:sz w:val="24"/>
          <w:szCs w:val="24"/>
        </w:rPr>
        <w:fldChar w:fldCharType="begin"/>
      </w:r>
      <w:r>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7F1742">
        <w:rPr>
          <w:sz w:val="24"/>
          <w:szCs w:val="24"/>
        </w:rPr>
        <w:fldChar w:fldCharType="begin"/>
      </w:r>
      <w:r w:rsidR="00CA1534">
        <w:rPr>
          <w:sz w:val="24"/>
          <w:szCs w:val="24"/>
        </w:rPr>
        <w:instrText xml:space="preserve"> REF _Ref440274337 \r \h </w:instrText>
      </w:r>
      <w:r w:rsidR="007F1742">
        <w:rPr>
          <w:sz w:val="24"/>
          <w:szCs w:val="24"/>
        </w:rPr>
      </w:r>
      <w:r w:rsidR="007F1742">
        <w:rPr>
          <w:sz w:val="24"/>
          <w:szCs w:val="24"/>
        </w:rPr>
        <w:fldChar w:fldCharType="separate"/>
      </w:r>
      <w:r w:rsidR="001A7C23">
        <w:rPr>
          <w:sz w:val="24"/>
          <w:szCs w:val="24"/>
        </w:rPr>
        <w:t>5.2</w:t>
      </w:r>
      <w:r w:rsidR="007F174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7F1742">
        <w:rPr>
          <w:sz w:val="24"/>
          <w:szCs w:val="24"/>
        </w:rPr>
        <w:fldChar w:fldCharType="begin"/>
      </w:r>
      <w:r w:rsidR="00CA1534">
        <w:rPr>
          <w:sz w:val="24"/>
          <w:szCs w:val="24"/>
        </w:rPr>
        <w:instrText xml:space="preserve"> REF _Ref440274366 \r \h </w:instrText>
      </w:r>
      <w:r w:rsidR="007F1742">
        <w:rPr>
          <w:sz w:val="24"/>
          <w:szCs w:val="24"/>
        </w:rPr>
      </w:r>
      <w:r w:rsidR="007F1742">
        <w:rPr>
          <w:sz w:val="24"/>
          <w:szCs w:val="24"/>
        </w:rPr>
        <w:fldChar w:fldCharType="separate"/>
      </w:r>
      <w:r w:rsidR="001A7C23">
        <w:rPr>
          <w:sz w:val="24"/>
          <w:szCs w:val="24"/>
        </w:rPr>
        <w:t>5.4</w:t>
      </w:r>
      <w:r w:rsidR="007F1742">
        <w:rPr>
          <w:sz w:val="24"/>
          <w:szCs w:val="24"/>
        </w:rPr>
        <w:fldChar w:fldCharType="end"/>
      </w:r>
      <w:r w:rsidR="00CA1534" w:rsidRPr="008E5EA3">
        <w:rPr>
          <w:sz w:val="24"/>
          <w:szCs w:val="24"/>
        </w:rPr>
        <w:t>).</w:t>
      </w:r>
    </w:p>
    <w:p w:rsidR="00CA1534" w:rsidRPr="00566071" w:rsidRDefault="00CA1534" w:rsidP="00CA1534">
      <w:pPr>
        <w:rPr>
          <w:sz w:val="24"/>
          <w:szCs w:val="24"/>
        </w:rPr>
      </w:pPr>
    </w:p>
    <w:p w:rsidR="00F21407" w:rsidRDefault="00F21407" w:rsidP="00CA1534">
      <w:pPr>
        <w:sectPr w:rsidR="00F21407" w:rsidSect="00FB7116">
          <w:pgSz w:w="11906" w:h="16838" w:code="9"/>
          <w:pgMar w:top="680" w:right="567" w:bottom="539" w:left="1134" w:header="709" w:footer="709" w:gutter="0"/>
          <w:cols w:space="720"/>
          <w:docGrid w:linePitch="360"/>
        </w:sectPr>
      </w:pPr>
    </w:p>
    <w:p w:rsidR="00F21407" w:rsidRPr="00CC5A3A" w:rsidRDefault="001B5C3E" w:rsidP="00F21407">
      <w:pPr>
        <w:pStyle w:val="2"/>
        <w:pageBreakBefore/>
        <w:tabs>
          <w:tab w:val="clear" w:pos="0"/>
          <w:tab w:val="clear" w:pos="1700"/>
          <w:tab w:val="num" w:pos="1134"/>
          <w:tab w:val="num" w:pos="5104"/>
        </w:tabs>
        <w:spacing w:before="100" w:beforeAutospacing="1" w:after="100" w:afterAutospacing="1" w:line="240" w:lineRule="auto"/>
      </w:pPr>
      <w:bookmarkStart w:id="1385" w:name="_Toc426108836"/>
      <w:bookmarkStart w:id="1386" w:name="_Ref441574460"/>
      <w:bookmarkStart w:id="1387" w:name="_Ref441574649"/>
      <w:bookmarkStart w:id="1388" w:name="_Toc441575251"/>
      <w:bookmarkStart w:id="1389" w:name="_Ref442187883"/>
      <w:r>
        <w:lastRenderedPageBreak/>
        <w:t>Расписка</w:t>
      </w:r>
      <w:r w:rsidR="00F21407" w:rsidRPr="00CC5A3A">
        <w:t xml:space="preserve"> сдачи-приемки соглашения о неустойке (форма 1</w:t>
      </w:r>
      <w:r w:rsidR="00F21407">
        <w:t>8</w:t>
      </w:r>
      <w:r w:rsidR="00F21407" w:rsidRPr="00CC5A3A">
        <w:t>)</w:t>
      </w:r>
      <w:bookmarkEnd w:id="1385"/>
      <w:bookmarkEnd w:id="1386"/>
      <w:bookmarkEnd w:id="1387"/>
      <w:bookmarkEnd w:id="1388"/>
      <w:bookmarkEnd w:id="1389"/>
    </w:p>
    <w:p w:rsidR="00F21407" w:rsidRPr="00CC5A3A" w:rsidRDefault="001B5C3E" w:rsidP="00F21407">
      <w:pPr>
        <w:pStyle w:val="3"/>
        <w:rPr>
          <w:szCs w:val="24"/>
        </w:rPr>
      </w:pPr>
      <w:bookmarkStart w:id="1390" w:name="_Toc426108837"/>
      <w:bookmarkStart w:id="1391" w:name="_Ref441574456"/>
      <w:bookmarkStart w:id="1392" w:name="_Toc441575252"/>
      <w:r>
        <w:rPr>
          <w:szCs w:val="24"/>
        </w:rPr>
        <w:t>Форма Расписки</w:t>
      </w:r>
      <w:r w:rsidR="00F21407" w:rsidRPr="00CC5A3A">
        <w:rPr>
          <w:szCs w:val="24"/>
        </w:rPr>
        <w:t xml:space="preserve"> сдачи-приемки </w:t>
      </w:r>
      <w:bookmarkEnd w:id="1390"/>
      <w:r w:rsidR="00F21407" w:rsidRPr="00CC5A3A">
        <w:rPr>
          <w:szCs w:val="24"/>
        </w:rPr>
        <w:t>соглашения о неустойке</w:t>
      </w:r>
      <w:bookmarkEnd w:id="1391"/>
      <w:bookmarkEnd w:id="1392"/>
    </w:p>
    <w:p w:rsidR="00F21407" w:rsidRPr="00CC5A3A" w:rsidRDefault="00F21407" w:rsidP="00F21407">
      <w:pPr>
        <w:pStyle w:val="26"/>
        <w:tabs>
          <w:tab w:val="clear" w:pos="4536"/>
        </w:tabs>
        <w:spacing w:before="100" w:beforeAutospacing="1" w:after="100" w:afterAutospacing="1"/>
        <w:ind w:firstLine="0"/>
        <w:jc w:val="center"/>
        <w:rPr>
          <w:sz w:val="24"/>
          <w:szCs w:val="24"/>
        </w:rPr>
      </w:pPr>
    </w:p>
    <w:p w:rsidR="00F21407" w:rsidRPr="00CC5A3A" w:rsidRDefault="00F21407" w:rsidP="00F2140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F21407" w:rsidRPr="00047DE1" w:rsidRDefault="001B5C3E" w:rsidP="00F21407">
      <w:pPr>
        <w:ind w:firstLine="0"/>
        <w:jc w:val="center"/>
        <w:rPr>
          <w:b/>
          <w:sz w:val="24"/>
          <w:szCs w:val="24"/>
        </w:rPr>
      </w:pPr>
      <w:r>
        <w:rPr>
          <w:b/>
          <w:sz w:val="24"/>
          <w:szCs w:val="24"/>
        </w:rPr>
        <w:t>Расписка</w:t>
      </w:r>
      <w:r w:rsidR="00F21407" w:rsidRPr="00047DE1">
        <w:rPr>
          <w:b/>
          <w:sz w:val="24"/>
          <w:szCs w:val="24"/>
        </w:rPr>
        <w:t xml:space="preserve"> сдачи-приемки соглашения о неустойке</w:t>
      </w:r>
    </w:p>
    <w:p w:rsidR="00F21407" w:rsidRPr="00047DE1"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F21407" w:rsidRPr="00047DE1" w:rsidTr="00E01F85">
        <w:tc>
          <w:tcPr>
            <w:tcW w:w="14863" w:type="dxa"/>
            <w:gridSpan w:val="7"/>
            <w:shd w:val="clear" w:color="auto" w:fill="auto"/>
          </w:tcPr>
          <w:p w:rsidR="00F21407" w:rsidRPr="00047DE1" w:rsidRDefault="00F21407" w:rsidP="00E01F85">
            <w:pPr>
              <w:pStyle w:val="afd"/>
              <w:rPr>
                <w:sz w:val="24"/>
                <w:szCs w:val="24"/>
              </w:rPr>
            </w:pPr>
            <w:r w:rsidRPr="00047DE1">
              <w:rPr>
                <w:b/>
                <w:sz w:val="24"/>
                <w:szCs w:val="24"/>
              </w:rPr>
              <w:t>ПОЛУЧЕНИЕ</w:t>
            </w:r>
            <w:r w:rsidRPr="00047DE1">
              <w:rPr>
                <w:sz w:val="24"/>
                <w:szCs w:val="24"/>
              </w:rPr>
              <w:t>:</w:t>
            </w:r>
          </w:p>
        </w:tc>
      </w:tr>
      <w:tr w:rsidR="00F21407" w:rsidRPr="00047DE1" w:rsidTr="00E01F85">
        <w:tc>
          <w:tcPr>
            <w:tcW w:w="2262" w:type="dxa"/>
            <w:shd w:val="clear" w:color="auto" w:fill="auto"/>
          </w:tcPr>
          <w:p w:rsidR="00F21407" w:rsidRPr="00047DE1" w:rsidRDefault="00F21407" w:rsidP="00E01F85">
            <w:pPr>
              <w:pStyle w:val="afd"/>
              <w:ind w:right="754"/>
              <w:rPr>
                <w:sz w:val="24"/>
                <w:szCs w:val="24"/>
              </w:rPr>
            </w:pPr>
            <w:r w:rsidRPr="00047DE1">
              <w:rPr>
                <w:sz w:val="24"/>
                <w:szCs w:val="24"/>
              </w:rPr>
              <w:t>Участник</w:t>
            </w:r>
          </w:p>
        </w:tc>
        <w:tc>
          <w:tcPr>
            <w:tcW w:w="3800" w:type="dxa"/>
            <w:shd w:val="clear" w:color="auto" w:fill="auto"/>
          </w:tcPr>
          <w:p w:rsidR="00F21407" w:rsidRPr="00047DE1" w:rsidRDefault="00F21407"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F21407" w:rsidRPr="00047DE1" w:rsidRDefault="00F21407"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F21407" w:rsidRPr="00047DE1" w:rsidRDefault="00F21407"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F21407" w:rsidRPr="00047DE1" w:rsidRDefault="00F21407" w:rsidP="00E01F8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F21407" w:rsidRPr="00047DE1" w:rsidRDefault="00F21407" w:rsidP="00E01F85">
            <w:pPr>
              <w:pStyle w:val="afd"/>
              <w:ind w:right="86"/>
              <w:rPr>
                <w:sz w:val="24"/>
                <w:szCs w:val="24"/>
              </w:rPr>
            </w:pPr>
            <w:r w:rsidRPr="00047DE1">
              <w:rPr>
                <w:sz w:val="24"/>
                <w:szCs w:val="24"/>
              </w:rPr>
              <w:t>Сдал</w:t>
            </w:r>
          </w:p>
          <w:p w:rsidR="00F21407" w:rsidRPr="00047DE1" w:rsidRDefault="00F21407"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F21407" w:rsidRPr="00047DE1" w:rsidRDefault="00F21407" w:rsidP="00E01F85">
            <w:pPr>
              <w:pStyle w:val="afd"/>
              <w:ind w:right="86"/>
              <w:rPr>
                <w:sz w:val="24"/>
                <w:szCs w:val="24"/>
              </w:rPr>
            </w:pPr>
            <w:r w:rsidRPr="00047DE1">
              <w:rPr>
                <w:sz w:val="24"/>
                <w:szCs w:val="24"/>
              </w:rPr>
              <w:t>ФИО/Подпись</w:t>
            </w:r>
          </w:p>
        </w:tc>
        <w:tc>
          <w:tcPr>
            <w:tcW w:w="2263" w:type="dxa"/>
            <w:shd w:val="clear" w:color="auto" w:fill="auto"/>
          </w:tcPr>
          <w:p w:rsidR="00F21407" w:rsidRPr="00047DE1" w:rsidRDefault="00F21407" w:rsidP="00E01F85">
            <w:pPr>
              <w:pStyle w:val="afd"/>
              <w:ind w:right="86"/>
              <w:rPr>
                <w:sz w:val="24"/>
                <w:szCs w:val="24"/>
              </w:rPr>
            </w:pPr>
            <w:r w:rsidRPr="00047DE1">
              <w:rPr>
                <w:sz w:val="24"/>
                <w:szCs w:val="24"/>
              </w:rPr>
              <w:t>Получил</w:t>
            </w:r>
          </w:p>
          <w:p w:rsidR="00F21407" w:rsidRPr="00047DE1" w:rsidRDefault="00F21407"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F21407" w:rsidRPr="00047DE1" w:rsidRDefault="00F21407" w:rsidP="00E01F85">
            <w:pPr>
              <w:pStyle w:val="afd"/>
              <w:ind w:right="86"/>
              <w:rPr>
                <w:sz w:val="24"/>
                <w:szCs w:val="24"/>
              </w:rPr>
            </w:pPr>
            <w:r w:rsidRPr="00047DE1">
              <w:rPr>
                <w:sz w:val="24"/>
                <w:szCs w:val="24"/>
              </w:rPr>
              <w:t>ФИО/Подпись</w:t>
            </w:r>
          </w:p>
        </w:tc>
      </w:tr>
      <w:tr w:rsidR="00F21407" w:rsidRPr="00047DE1" w:rsidTr="00E01F85">
        <w:tc>
          <w:tcPr>
            <w:tcW w:w="2262" w:type="dxa"/>
            <w:shd w:val="clear" w:color="auto" w:fill="auto"/>
          </w:tcPr>
          <w:p w:rsidR="00F21407" w:rsidRPr="00047DE1" w:rsidRDefault="00F21407" w:rsidP="00E01F85">
            <w:pPr>
              <w:pStyle w:val="afd"/>
              <w:rPr>
                <w:sz w:val="24"/>
                <w:szCs w:val="24"/>
              </w:rPr>
            </w:pPr>
          </w:p>
          <w:p w:rsidR="00F21407" w:rsidRPr="00047DE1" w:rsidRDefault="00F21407" w:rsidP="00E01F85">
            <w:pPr>
              <w:pStyle w:val="afd"/>
              <w:rPr>
                <w:sz w:val="24"/>
                <w:szCs w:val="24"/>
              </w:rPr>
            </w:pPr>
          </w:p>
        </w:tc>
        <w:tc>
          <w:tcPr>
            <w:tcW w:w="3800" w:type="dxa"/>
            <w:shd w:val="clear" w:color="auto" w:fill="auto"/>
          </w:tcPr>
          <w:p w:rsidR="00F21407" w:rsidRPr="00047DE1" w:rsidRDefault="00F21407" w:rsidP="00E01F85">
            <w:pPr>
              <w:pStyle w:val="afd"/>
              <w:rPr>
                <w:sz w:val="24"/>
                <w:szCs w:val="24"/>
              </w:rPr>
            </w:pPr>
          </w:p>
        </w:tc>
        <w:tc>
          <w:tcPr>
            <w:tcW w:w="1559" w:type="dxa"/>
            <w:shd w:val="clear" w:color="auto" w:fill="auto"/>
          </w:tcPr>
          <w:p w:rsidR="00F21407" w:rsidRPr="00047DE1" w:rsidRDefault="00F21407" w:rsidP="00E01F85">
            <w:pPr>
              <w:pStyle w:val="afd"/>
              <w:rPr>
                <w:sz w:val="24"/>
                <w:szCs w:val="24"/>
              </w:rPr>
            </w:pPr>
          </w:p>
        </w:tc>
        <w:tc>
          <w:tcPr>
            <w:tcW w:w="1418" w:type="dxa"/>
            <w:shd w:val="clear" w:color="auto" w:fill="auto"/>
          </w:tcPr>
          <w:p w:rsidR="00F21407" w:rsidRPr="00047DE1" w:rsidRDefault="00F21407" w:rsidP="00E01F85">
            <w:pPr>
              <w:pStyle w:val="afd"/>
              <w:rPr>
                <w:sz w:val="24"/>
                <w:szCs w:val="24"/>
              </w:rPr>
            </w:pPr>
          </w:p>
        </w:tc>
        <w:tc>
          <w:tcPr>
            <w:tcW w:w="1299" w:type="dxa"/>
            <w:shd w:val="clear" w:color="auto" w:fill="auto"/>
          </w:tcPr>
          <w:p w:rsidR="00F21407" w:rsidRPr="00047DE1" w:rsidRDefault="00F21407" w:rsidP="00E01F85">
            <w:pPr>
              <w:pStyle w:val="afd"/>
              <w:rPr>
                <w:sz w:val="24"/>
                <w:szCs w:val="24"/>
              </w:rPr>
            </w:pPr>
          </w:p>
        </w:tc>
        <w:tc>
          <w:tcPr>
            <w:tcW w:w="2262" w:type="dxa"/>
            <w:shd w:val="clear" w:color="auto" w:fill="auto"/>
          </w:tcPr>
          <w:p w:rsidR="00F21407" w:rsidRPr="00047DE1" w:rsidRDefault="00F21407" w:rsidP="00E01F85">
            <w:pPr>
              <w:pStyle w:val="afd"/>
              <w:rPr>
                <w:sz w:val="24"/>
                <w:szCs w:val="24"/>
              </w:rPr>
            </w:pPr>
          </w:p>
        </w:tc>
        <w:tc>
          <w:tcPr>
            <w:tcW w:w="2263" w:type="dxa"/>
            <w:shd w:val="clear" w:color="auto" w:fill="auto"/>
          </w:tcPr>
          <w:p w:rsidR="00F21407" w:rsidRPr="00047DE1" w:rsidRDefault="00F21407" w:rsidP="00E01F85">
            <w:pPr>
              <w:pStyle w:val="afd"/>
              <w:rPr>
                <w:sz w:val="24"/>
                <w:szCs w:val="24"/>
              </w:rPr>
            </w:pPr>
          </w:p>
        </w:tc>
      </w:tr>
    </w:tbl>
    <w:p w:rsidR="00F21407" w:rsidRPr="00CC5A3A" w:rsidRDefault="00F21407" w:rsidP="00F21407">
      <w:pPr>
        <w:pStyle w:val="afd"/>
        <w:rPr>
          <w:szCs w:val="24"/>
        </w:rPr>
      </w:pPr>
    </w:p>
    <w:p w:rsidR="00F21407" w:rsidRDefault="00F21407" w:rsidP="00F21407">
      <w:pPr>
        <w:jc w:val="center"/>
        <w:rPr>
          <w:b/>
          <w:bCs w:val="0"/>
          <w:szCs w:val="24"/>
          <w:u w:val="single"/>
        </w:rPr>
      </w:pPr>
    </w:p>
    <w:p w:rsidR="00F21407" w:rsidRPr="00CC5A3A" w:rsidRDefault="00F21407" w:rsidP="00F21407">
      <w:pPr>
        <w:jc w:val="center"/>
        <w:rPr>
          <w:b/>
          <w:bCs w:val="0"/>
          <w:szCs w:val="24"/>
          <w:u w:val="single"/>
        </w:rPr>
      </w:pPr>
    </w:p>
    <w:p w:rsidR="00F21407" w:rsidRPr="00CC5A3A" w:rsidRDefault="00F21407" w:rsidP="00F2140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F21407" w:rsidRPr="00CC5A3A" w:rsidRDefault="00F21407" w:rsidP="00F21407">
      <w:pPr>
        <w:pStyle w:val="26"/>
        <w:pageBreakBefore/>
        <w:numPr>
          <w:ilvl w:val="2"/>
          <w:numId w:val="80"/>
        </w:numPr>
        <w:tabs>
          <w:tab w:val="clear" w:pos="2694"/>
          <w:tab w:val="num" w:pos="1134"/>
        </w:tabs>
        <w:ind w:left="1134"/>
        <w:outlineLvl w:val="2"/>
        <w:rPr>
          <w:sz w:val="24"/>
          <w:szCs w:val="24"/>
        </w:rPr>
        <w:sectPr w:rsidR="00F21407" w:rsidRPr="00CC5A3A" w:rsidSect="00047DE1">
          <w:pgSz w:w="16838" w:h="11906" w:orient="landscape" w:code="9"/>
          <w:pgMar w:top="1134" w:right="680" w:bottom="567" w:left="1134" w:header="680" w:footer="278" w:gutter="0"/>
          <w:cols w:space="708"/>
          <w:titlePg/>
          <w:docGrid w:linePitch="360"/>
        </w:sectPr>
      </w:pPr>
    </w:p>
    <w:p w:rsidR="00F21407" w:rsidRPr="00CC5A3A" w:rsidRDefault="00F21407" w:rsidP="00F21407">
      <w:pPr>
        <w:pStyle w:val="3"/>
        <w:rPr>
          <w:szCs w:val="24"/>
        </w:rPr>
      </w:pPr>
      <w:bookmarkStart w:id="1393" w:name="_Toc426108838"/>
      <w:bookmarkStart w:id="1394" w:name="_Toc441575253"/>
      <w:r w:rsidRPr="00CC5A3A">
        <w:rPr>
          <w:szCs w:val="24"/>
        </w:rPr>
        <w:lastRenderedPageBreak/>
        <w:t>Инструкции по заполнению</w:t>
      </w:r>
      <w:bookmarkEnd w:id="1393"/>
      <w:bookmarkEnd w:id="1394"/>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F21407" w:rsidRPr="00CC5A3A" w:rsidRDefault="00F21407" w:rsidP="00F21407">
      <w:pPr>
        <w:ind w:firstLine="0"/>
        <w:rPr>
          <w:bCs w:val="0"/>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CD7" w:rsidRDefault="00E54CD7">
      <w:pPr>
        <w:spacing w:line="240" w:lineRule="auto"/>
      </w:pPr>
      <w:r>
        <w:separator/>
      </w:r>
    </w:p>
  </w:endnote>
  <w:endnote w:type="continuationSeparator" w:id="0">
    <w:p w:rsidR="00E54CD7" w:rsidRDefault="00E54CD7">
      <w:pPr>
        <w:spacing w:line="240" w:lineRule="auto"/>
      </w:pPr>
      <w:r>
        <w:continuationSeparator/>
      </w:r>
    </w:p>
  </w:endnote>
  <w:endnote w:id="1">
    <w:p w:rsidR="00396D5F" w:rsidRDefault="00396D5F" w:rsidP="00396D5F">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7F1742">
    <w:pPr>
      <w:pStyle w:val="aff2"/>
      <w:framePr w:wrap="around" w:vAnchor="text" w:hAnchor="margin" w:xAlign="right" w:y="1"/>
      <w:rPr>
        <w:rStyle w:val="a6"/>
      </w:rPr>
    </w:pPr>
    <w:r>
      <w:rPr>
        <w:rStyle w:val="a6"/>
      </w:rPr>
      <w:fldChar w:fldCharType="begin"/>
    </w:r>
    <w:r w:rsidR="003107A7">
      <w:rPr>
        <w:rStyle w:val="a6"/>
      </w:rPr>
      <w:instrText xml:space="preserve">PAGE  </w:instrText>
    </w:r>
    <w:r>
      <w:rPr>
        <w:rStyle w:val="a6"/>
      </w:rPr>
      <w:fldChar w:fldCharType="end"/>
    </w:r>
  </w:p>
  <w:p w:rsidR="003107A7" w:rsidRDefault="003107A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Pr="00FA0376" w:rsidRDefault="003107A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7F1742" w:rsidRPr="00FA0376">
      <w:rPr>
        <w:sz w:val="16"/>
        <w:szCs w:val="16"/>
        <w:lang w:eastAsia="ru-RU"/>
      </w:rPr>
      <w:fldChar w:fldCharType="begin"/>
    </w:r>
    <w:r w:rsidRPr="00FA0376">
      <w:rPr>
        <w:sz w:val="16"/>
        <w:szCs w:val="16"/>
        <w:lang w:eastAsia="ru-RU"/>
      </w:rPr>
      <w:instrText xml:space="preserve"> PAGE </w:instrText>
    </w:r>
    <w:r w:rsidR="007F1742" w:rsidRPr="00FA0376">
      <w:rPr>
        <w:sz w:val="16"/>
        <w:szCs w:val="16"/>
        <w:lang w:eastAsia="ru-RU"/>
      </w:rPr>
      <w:fldChar w:fldCharType="separate"/>
    </w:r>
    <w:r w:rsidR="00396D5F">
      <w:rPr>
        <w:noProof/>
        <w:sz w:val="16"/>
        <w:szCs w:val="16"/>
        <w:lang w:eastAsia="ru-RU"/>
      </w:rPr>
      <w:t>58</w:t>
    </w:r>
    <w:r w:rsidR="007F1742" w:rsidRPr="00FA0376">
      <w:rPr>
        <w:sz w:val="16"/>
        <w:szCs w:val="16"/>
        <w:lang w:eastAsia="ru-RU"/>
      </w:rPr>
      <w:fldChar w:fldCharType="end"/>
    </w:r>
  </w:p>
  <w:p w:rsidR="001B5C3E" w:rsidRDefault="003107A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B5C3E">
      <w:rPr>
        <w:sz w:val="18"/>
        <w:szCs w:val="18"/>
      </w:rPr>
      <w:t>Договор</w:t>
    </w:r>
    <w:r w:rsidR="001B5C3E" w:rsidRPr="001B5C3E">
      <w:rPr>
        <w:sz w:val="18"/>
        <w:szCs w:val="18"/>
      </w:rPr>
      <w:t>а</w:t>
    </w:r>
    <w:r w:rsidRPr="001B5C3E">
      <w:rPr>
        <w:sz w:val="18"/>
        <w:szCs w:val="18"/>
      </w:rPr>
      <w:t xml:space="preserve"> на </w:t>
    </w:r>
    <w:r w:rsidR="001B5C3E" w:rsidRPr="001B5C3E">
      <w:rPr>
        <w:sz w:val="18"/>
        <w:szCs w:val="18"/>
      </w:rPr>
      <w:t>выполнение</w:t>
    </w:r>
  </w:p>
  <w:p w:rsidR="001B5C3E" w:rsidRDefault="001B5C3E" w:rsidP="00832D0A">
    <w:pPr>
      <w:pStyle w:val="aff2"/>
      <w:jc w:val="center"/>
      <w:rPr>
        <w:sz w:val="18"/>
        <w:szCs w:val="18"/>
      </w:rPr>
    </w:pPr>
    <w:r w:rsidRPr="001B5C3E">
      <w:rPr>
        <w:sz w:val="18"/>
        <w:szCs w:val="18"/>
      </w:rPr>
      <w:t>СМР</w:t>
    </w:r>
    <w:r>
      <w:rPr>
        <w:sz w:val="18"/>
        <w:szCs w:val="18"/>
      </w:rPr>
      <w:t xml:space="preserve"> </w:t>
    </w:r>
    <w:r w:rsidRPr="001B5C3E">
      <w:rPr>
        <w:sz w:val="18"/>
        <w:szCs w:val="18"/>
      </w:rPr>
      <w:t>по оснащению объектов электросетевого комплекса системами видеонаблюдения</w:t>
    </w:r>
  </w:p>
  <w:p w:rsidR="001B5C3E" w:rsidRDefault="001B5C3E" w:rsidP="00832D0A">
    <w:pPr>
      <w:pStyle w:val="aff2"/>
      <w:jc w:val="center"/>
      <w:rPr>
        <w:sz w:val="18"/>
        <w:szCs w:val="18"/>
      </w:rPr>
    </w:pPr>
    <w:r w:rsidRPr="001B5C3E">
      <w:rPr>
        <w:sz w:val="18"/>
        <w:szCs w:val="18"/>
      </w:rPr>
      <w:t xml:space="preserve">(ПС 110/35/10 Светотехника, ПС 110/35/10 Гагарин, ПС 110/35/10 Знаменка, ПС 110/35/10 Починок, </w:t>
    </w:r>
    <w:proofErr w:type="spellStart"/>
    <w:r w:rsidRPr="001B5C3E">
      <w:rPr>
        <w:sz w:val="18"/>
        <w:szCs w:val="18"/>
      </w:rPr>
      <w:t>Руднянский</w:t>
    </w:r>
    <w:proofErr w:type="spellEnd"/>
    <w:r w:rsidRPr="001B5C3E">
      <w:rPr>
        <w:sz w:val="18"/>
        <w:szCs w:val="18"/>
      </w:rPr>
      <w:t xml:space="preserve"> РЭС)</w:t>
    </w:r>
  </w:p>
  <w:p w:rsidR="003107A7" w:rsidRPr="00EE0539" w:rsidRDefault="001B5C3E" w:rsidP="00832D0A">
    <w:pPr>
      <w:pStyle w:val="aff2"/>
      <w:jc w:val="center"/>
      <w:rPr>
        <w:sz w:val="18"/>
        <w:szCs w:val="18"/>
      </w:rPr>
    </w:pPr>
    <w:r w:rsidRPr="001B5C3E">
      <w:rPr>
        <w:sz w:val="18"/>
        <w:szCs w:val="18"/>
      </w:rPr>
      <w:t>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CD7" w:rsidRDefault="00E54CD7">
      <w:pPr>
        <w:spacing w:line="240" w:lineRule="auto"/>
      </w:pPr>
      <w:r>
        <w:separator/>
      </w:r>
    </w:p>
  </w:footnote>
  <w:footnote w:type="continuationSeparator" w:id="0">
    <w:p w:rsidR="00E54CD7" w:rsidRDefault="00E54CD7">
      <w:pPr>
        <w:spacing w:line="240" w:lineRule="auto"/>
      </w:pPr>
      <w:r>
        <w:continuationSeparator/>
      </w:r>
    </w:p>
  </w:footnote>
  <w:footnote w:id="1">
    <w:p w:rsidR="00396D5F" w:rsidRDefault="00396D5F" w:rsidP="00396D5F">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Pr="00930031" w:rsidRDefault="003107A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A0068EFE"/>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3C70"/>
    <w:rsid w:val="0012590A"/>
    <w:rsid w:val="001324A1"/>
    <w:rsid w:val="0013328C"/>
    <w:rsid w:val="00134962"/>
    <w:rsid w:val="001359EE"/>
    <w:rsid w:val="00140353"/>
    <w:rsid w:val="00144CE2"/>
    <w:rsid w:val="001519E9"/>
    <w:rsid w:val="00155DAF"/>
    <w:rsid w:val="00157A6B"/>
    <w:rsid w:val="0016246B"/>
    <w:rsid w:val="00162A8F"/>
    <w:rsid w:val="00166CFA"/>
    <w:rsid w:val="001702EE"/>
    <w:rsid w:val="00170C72"/>
    <w:rsid w:val="001716DB"/>
    <w:rsid w:val="00172B9E"/>
    <w:rsid w:val="0017565A"/>
    <w:rsid w:val="0017646C"/>
    <w:rsid w:val="00176B20"/>
    <w:rsid w:val="0018103F"/>
    <w:rsid w:val="00184EC2"/>
    <w:rsid w:val="001851F9"/>
    <w:rsid w:val="00185F8B"/>
    <w:rsid w:val="00192F71"/>
    <w:rsid w:val="00193067"/>
    <w:rsid w:val="0019725C"/>
    <w:rsid w:val="001A1D23"/>
    <w:rsid w:val="001A3C31"/>
    <w:rsid w:val="001A6511"/>
    <w:rsid w:val="001A7C23"/>
    <w:rsid w:val="001B1DBF"/>
    <w:rsid w:val="001B5C3E"/>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96D5F"/>
    <w:rsid w:val="003A31F0"/>
    <w:rsid w:val="003A3E35"/>
    <w:rsid w:val="003A7B62"/>
    <w:rsid w:val="003B0905"/>
    <w:rsid w:val="003B23E0"/>
    <w:rsid w:val="003B2A9D"/>
    <w:rsid w:val="003B2BFB"/>
    <w:rsid w:val="003B3362"/>
    <w:rsid w:val="003C090C"/>
    <w:rsid w:val="003C164F"/>
    <w:rsid w:val="003C2207"/>
    <w:rsid w:val="003C3CB6"/>
    <w:rsid w:val="003C4CB7"/>
    <w:rsid w:val="003D05D3"/>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3FB7"/>
    <w:rsid w:val="007F443D"/>
    <w:rsid w:val="007F7125"/>
    <w:rsid w:val="007F76D6"/>
    <w:rsid w:val="007F7EB4"/>
    <w:rsid w:val="0080108A"/>
    <w:rsid w:val="00804801"/>
    <w:rsid w:val="00804BE0"/>
    <w:rsid w:val="00813F81"/>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A71"/>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1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F27"/>
    <w:rsid w:val="00DB4CA4"/>
    <w:rsid w:val="00DC0DB5"/>
    <w:rsid w:val="00DC1336"/>
    <w:rsid w:val="00DC141A"/>
    <w:rsid w:val="00DC15DC"/>
    <w:rsid w:val="00DC2470"/>
    <w:rsid w:val="00DC552A"/>
    <w:rsid w:val="00DC6125"/>
    <w:rsid w:val="00DC7643"/>
    <w:rsid w:val="00DD56CB"/>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4CD7"/>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96D5F"/>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96D5F"/>
    <w:rPr>
      <w:lang w:eastAsia="ar-SA"/>
    </w:rPr>
  </w:style>
  <w:style w:type="character" w:styleId="afffffff9">
    <w:name w:val="endnote reference"/>
    <w:basedOn w:val="a3"/>
    <w:uiPriority w:val="99"/>
    <w:rsid w:val="00396D5F"/>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Lebedev.AAL@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8DFEC-2C4D-481E-A7AC-9DCA2EB4B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86</Pages>
  <Words>23725</Words>
  <Characters>135239</Characters>
  <Application>Microsoft Office Word</Application>
  <DocSecurity>0</DocSecurity>
  <Lines>1126</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158647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70</cp:revision>
  <cp:lastPrinted>2015-12-29T14:27:00Z</cp:lastPrinted>
  <dcterms:created xsi:type="dcterms:W3CDTF">2016-01-15T08:52:00Z</dcterms:created>
  <dcterms:modified xsi:type="dcterms:W3CDTF">2016-08-04T08:33:00Z</dcterms:modified>
</cp:coreProperties>
</file>