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ED281B"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F272A" w:rsidRPr="000D67AD" w:rsidRDefault="008F272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F272A" w:rsidRPr="000D67AD" w:rsidRDefault="008F272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F272A" w:rsidRPr="000D67AD" w:rsidRDefault="008F272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F272A" w:rsidRPr="000D67AD" w:rsidRDefault="008F272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F272A" w:rsidRPr="000D67AD" w:rsidRDefault="008F272A" w:rsidP="00BF0828">
                  <w:pPr>
                    <w:spacing w:line="240" w:lineRule="auto"/>
                    <w:ind w:right="-23"/>
                    <w:rPr>
                      <w:rFonts w:ascii="Helios" w:hAnsi="Helios"/>
                      <w:sz w:val="12"/>
                      <w:szCs w:val="12"/>
                    </w:rPr>
                  </w:pPr>
                  <w:r w:rsidRPr="000D67AD">
                    <w:rPr>
                      <w:rFonts w:ascii="Helios" w:hAnsi="Helios"/>
                      <w:sz w:val="12"/>
                      <w:szCs w:val="12"/>
                    </w:rPr>
                    <w:t>тел.: +7 (495) 747-92-92,</w:t>
                  </w:r>
                </w:p>
                <w:p w:rsidR="008F272A" w:rsidRPr="000D67AD" w:rsidRDefault="008F272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8F272A" w:rsidRPr="000D67AD" w:rsidRDefault="008F272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F272A" w:rsidRPr="000D67AD" w:rsidRDefault="008F272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F272A" w:rsidRPr="000D67AD" w:rsidRDefault="008F272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F272A" w:rsidRPr="007E7335" w:rsidRDefault="008F272A"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E7335">
                    <w:rPr>
                      <w:rFonts w:ascii="Helios" w:hAnsi="Helios"/>
                      <w:sz w:val="12"/>
                      <w:szCs w:val="12"/>
                      <w:lang w:val="en-US"/>
                    </w:rPr>
                    <w:t>-</w:t>
                  </w:r>
                  <w:r w:rsidRPr="000D67AD">
                    <w:rPr>
                      <w:rFonts w:ascii="Helios" w:hAnsi="Helios"/>
                      <w:sz w:val="12"/>
                      <w:szCs w:val="12"/>
                      <w:lang w:val="en-US"/>
                    </w:rPr>
                    <w:t>mail</w:t>
                  </w:r>
                  <w:proofErr w:type="gramEnd"/>
                  <w:r w:rsidRPr="007E7335">
                    <w:rPr>
                      <w:rFonts w:ascii="Helios" w:hAnsi="Helios"/>
                      <w:sz w:val="12"/>
                      <w:szCs w:val="12"/>
                      <w:lang w:val="en-US"/>
                    </w:rPr>
                    <w:t xml:space="preserve">: </w:t>
                  </w:r>
                  <w:hyperlink r:id="rId9" w:history="1">
                    <w:r w:rsidRPr="000D67AD">
                      <w:rPr>
                        <w:rFonts w:ascii="Helios" w:hAnsi="Helios"/>
                        <w:sz w:val="12"/>
                        <w:szCs w:val="12"/>
                        <w:lang w:val="en-US"/>
                      </w:rPr>
                      <w:t>posta</w:t>
                    </w:r>
                    <w:r w:rsidRPr="007E7335">
                      <w:rPr>
                        <w:rFonts w:ascii="Helios" w:hAnsi="Helios"/>
                        <w:sz w:val="12"/>
                        <w:szCs w:val="12"/>
                        <w:lang w:val="en-US"/>
                      </w:rPr>
                      <w:t>@</w:t>
                    </w:r>
                    <w:r w:rsidRPr="000D67AD">
                      <w:rPr>
                        <w:rFonts w:ascii="Helios" w:hAnsi="Helios"/>
                        <w:sz w:val="12"/>
                        <w:szCs w:val="12"/>
                        <w:lang w:val="en-US"/>
                      </w:rPr>
                      <w:t>mrsk</w:t>
                    </w:r>
                    <w:r w:rsidRPr="007E7335">
                      <w:rPr>
                        <w:rFonts w:ascii="Helios" w:hAnsi="Helios"/>
                        <w:sz w:val="12"/>
                        <w:szCs w:val="12"/>
                        <w:lang w:val="en-US"/>
                      </w:rPr>
                      <w:t>-1.</w:t>
                    </w:r>
                    <w:r w:rsidRPr="000D67AD">
                      <w:rPr>
                        <w:rFonts w:ascii="Helios" w:hAnsi="Helios"/>
                        <w:sz w:val="12"/>
                        <w:szCs w:val="12"/>
                        <w:lang w:val="en-US"/>
                      </w:rPr>
                      <w:t>ru</w:t>
                    </w:r>
                  </w:hyperlink>
                  <w:r w:rsidRPr="007E7335">
                    <w:rPr>
                      <w:rFonts w:ascii="Helios" w:hAnsi="Helios"/>
                      <w:sz w:val="12"/>
                      <w:szCs w:val="12"/>
                      <w:lang w:val="en-US"/>
                    </w:rPr>
                    <w:t xml:space="preserve">, </w:t>
                  </w:r>
                  <w:hyperlink r:id="rId10" w:history="1">
                    <w:r w:rsidRPr="000D67AD">
                      <w:rPr>
                        <w:rFonts w:ascii="Helios" w:hAnsi="Helios"/>
                        <w:sz w:val="12"/>
                        <w:szCs w:val="12"/>
                        <w:lang w:val="en-US"/>
                      </w:rPr>
                      <w:t>www</w:t>
                    </w:r>
                    <w:r w:rsidRPr="007E7335">
                      <w:rPr>
                        <w:rFonts w:ascii="Helios" w:hAnsi="Helios"/>
                        <w:sz w:val="12"/>
                        <w:szCs w:val="12"/>
                        <w:lang w:val="en-US"/>
                      </w:rPr>
                      <w:t>.</w:t>
                    </w:r>
                    <w:r w:rsidRPr="000D67AD">
                      <w:rPr>
                        <w:rFonts w:ascii="Helios" w:hAnsi="Helios"/>
                        <w:sz w:val="12"/>
                        <w:szCs w:val="12"/>
                        <w:lang w:val="en-US"/>
                      </w:rPr>
                      <w:t>mrsk</w:t>
                    </w:r>
                    <w:r w:rsidRPr="007E733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344DB" w:rsidRPr="00D344DB" w:rsidRDefault="00D344DB" w:rsidP="00D344DB">
      <w:pPr>
        <w:spacing w:line="240" w:lineRule="auto"/>
        <w:jc w:val="right"/>
        <w:rPr>
          <w:sz w:val="24"/>
          <w:szCs w:val="24"/>
        </w:rPr>
      </w:pPr>
      <w:r w:rsidRPr="00D344DB">
        <w:rPr>
          <w:sz w:val="24"/>
          <w:szCs w:val="24"/>
        </w:rPr>
        <w:t xml:space="preserve">Председатель закупочной комиссии – </w:t>
      </w:r>
    </w:p>
    <w:p w:rsidR="00D344DB" w:rsidRPr="00D344DB" w:rsidRDefault="00D344DB" w:rsidP="00D344DB">
      <w:pPr>
        <w:spacing w:line="240" w:lineRule="auto"/>
        <w:jc w:val="right"/>
        <w:rPr>
          <w:sz w:val="24"/>
          <w:szCs w:val="24"/>
        </w:rPr>
      </w:pPr>
      <w:proofErr w:type="spellStart"/>
      <w:r w:rsidRPr="00D344DB">
        <w:rPr>
          <w:sz w:val="24"/>
          <w:szCs w:val="24"/>
        </w:rPr>
        <w:t>И.о</w:t>
      </w:r>
      <w:proofErr w:type="spellEnd"/>
      <w:r w:rsidRPr="00D344DB">
        <w:rPr>
          <w:sz w:val="24"/>
          <w:szCs w:val="24"/>
        </w:rPr>
        <w:t xml:space="preserve">. начальника Управления логистики и </w:t>
      </w:r>
    </w:p>
    <w:p w:rsidR="00D344DB" w:rsidRPr="00D344DB" w:rsidRDefault="00D344DB" w:rsidP="00D344DB">
      <w:pPr>
        <w:spacing w:line="240" w:lineRule="auto"/>
        <w:jc w:val="right"/>
        <w:rPr>
          <w:sz w:val="24"/>
          <w:szCs w:val="24"/>
        </w:rPr>
      </w:pPr>
      <w:r w:rsidRPr="00D344DB">
        <w:rPr>
          <w:sz w:val="24"/>
          <w:szCs w:val="24"/>
        </w:rPr>
        <w:t>Материально-технического обеспечения</w:t>
      </w:r>
    </w:p>
    <w:p w:rsidR="007556FF" w:rsidRDefault="00D344DB" w:rsidP="00D344DB">
      <w:pPr>
        <w:spacing w:line="240" w:lineRule="auto"/>
        <w:jc w:val="right"/>
        <w:rPr>
          <w:sz w:val="24"/>
          <w:szCs w:val="24"/>
        </w:rPr>
      </w:pPr>
      <w:r w:rsidRPr="00D344DB">
        <w:rPr>
          <w:sz w:val="24"/>
          <w:szCs w:val="24"/>
        </w:rPr>
        <w:t>Филиала ПАО «МРСК Центра» - «Тверьэнерго»</w:t>
      </w:r>
    </w:p>
    <w:p w:rsidR="00D344DB" w:rsidRPr="00C12FA4" w:rsidRDefault="00D344DB" w:rsidP="00D344DB">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D344DB">
        <w:rPr>
          <w:sz w:val="24"/>
          <w:szCs w:val="24"/>
        </w:rPr>
        <w:t>И</w:t>
      </w:r>
      <w:r w:rsidRPr="00C12FA4">
        <w:rPr>
          <w:sz w:val="24"/>
          <w:szCs w:val="24"/>
        </w:rPr>
        <w:t xml:space="preserve">.В. </w:t>
      </w:r>
      <w:r w:rsidR="00D344DB">
        <w:rPr>
          <w:sz w:val="24"/>
          <w:szCs w:val="24"/>
        </w:rPr>
        <w:t>Жуков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0E4234">
        <w:rPr>
          <w:b/>
          <w:sz w:val="24"/>
          <w:szCs w:val="24"/>
        </w:rPr>
        <w:t xml:space="preserve">заключения </w:t>
      </w:r>
      <w:r w:rsidR="007556FF" w:rsidRPr="000E4234">
        <w:rPr>
          <w:b/>
          <w:sz w:val="24"/>
          <w:szCs w:val="24"/>
        </w:rPr>
        <w:t>Договор</w:t>
      </w:r>
      <w:r w:rsidR="00D344DB" w:rsidRPr="000E4234">
        <w:rPr>
          <w:b/>
          <w:sz w:val="24"/>
          <w:szCs w:val="24"/>
        </w:rPr>
        <w:t>а</w:t>
      </w:r>
      <w:r w:rsidR="007556FF" w:rsidRPr="000E4234">
        <w:rPr>
          <w:b/>
          <w:sz w:val="24"/>
          <w:szCs w:val="24"/>
        </w:rPr>
        <w:t xml:space="preserve"> на поставку </w:t>
      </w:r>
      <w:r w:rsidR="00D344DB" w:rsidRPr="000E4234">
        <w:rPr>
          <w:b/>
          <w:sz w:val="24"/>
          <w:szCs w:val="24"/>
        </w:rPr>
        <w:t xml:space="preserve"> мебели </w:t>
      </w:r>
      <w:r w:rsidR="007556FF" w:rsidRPr="000E4234">
        <w:rPr>
          <w:b/>
          <w:sz w:val="24"/>
          <w:szCs w:val="24"/>
        </w:rPr>
        <w:t>для нужд ПАО «МРСК Центра» (филиал</w:t>
      </w:r>
      <w:r w:rsidR="00D344DB" w:rsidRPr="000E4234">
        <w:rPr>
          <w:b/>
          <w:sz w:val="24"/>
          <w:szCs w:val="24"/>
        </w:rPr>
        <w:t>а</w:t>
      </w:r>
      <w:r w:rsidR="007556FF" w:rsidRPr="000E4234">
        <w:rPr>
          <w:b/>
          <w:sz w:val="24"/>
          <w:szCs w:val="24"/>
        </w:rPr>
        <w:t xml:space="preserve">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E4234">
        <w:rPr>
          <w:sz w:val="24"/>
          <w:szCs w:val="24"/>
        </w:rPr>
        <w:t>Тверь</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A877A2" w:rsidRDefault="00B2121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A877A2">
        <w:rPr>
          <w:noProof/>
        </w:rPr>
        <w:t>1</w:t>
      </w:r>
      <w:r w:rsidR="00A877A2">
        <w:rPr>
          <w:rFonts w:asciiTheme="minorHAnsi" w:eastAsiaTheme="minorEastAsia" w:hAnsiTheme="minorHAnsi" w:cstheme="minorBidi"/>
          <w:b w:val="0"/>
          <w:caps w:val="0"/>
          <w:noProof/>
          <w:szCs w:val="22"/>
          <w:lang w:eastAsia="ru-RU"/>
        </w:rPr>
        <w:tab/>
      </w:r>
      <w:r w:rsidR="00A877A2">
        <w:rPr>
          <w:noProof/>
        </w:rPr>
        <w:t>Общие положения</w:t>
      </w:r>
      <w:r w:rsidR="00A877A2">
        <w:rPr>
          <w:noProof/>
        </w:rPr>
        <w:tab/>
      </w:r>
      <w:r w:rsidR="00A877A2">
        <w:rPr>
          <w:noProof/>
        </w:rPr>
        <w:fldChar w:fldCharType="begin"/>
      </w:r>
      <w:r w:rsidR="00A877A2">
        <w:rPr>
          <w:noProof/>
        </w:rPr>
        <w:instrText xml:space="preserve"> PAGEREF _Toc447292181 \h </w:instrText>
      </w:r>
      <w:r w:rsidR="00A877A2">
        <w:rPr>
          <w:noProof/>
        </w:rPr>
      </w:r>
      <w:r w:rsidR="00A877A2">
        <w:rPr>
          <w:noProof/>
        </w:rPr>
        <w:fldChar w:fldCharType="separate"/>
      </w:r>
      <w:r w:rsidR="00A877A2">
        <w:rPr>
          <w:noProof/>
        </w:rPr>
        <w:t>4</w:t>
      </w:r>
      <w:r w:rsidR="00A877A2">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_Toc447292182 \h </w:instrText>
      </w:r>
      <w:r>
        <w:rPr>
          <w:noProof/>
        </w:rPr>
      </w:r>
      <w:r>
        <w:rPr>
          <w:noProof/>
        </w:rPr>
        <w:fldChar w:fldCharType="separate"/>
      </w:r>
      <w:r>
        <w:rPr>
          <w:noProof/>
        </w:rPr>
        <w:t>4</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_Toc447292183 \h </w:instrText>
      </w:r>
      <w:r>
        <w:rPr>
          <w:noProof/>
        </w:rPr>
      </w:r>
      <w:r>
        <w:rPr>
          <w:noProof/>
        </w:rPr>
        <w:fldChar w:fldCharType="separate"/>
      </w:r>
      <w:r>
        <w:rPr>
          <w:noProof/>
        </w:rPr>
        <w:t>6</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_Toc447292184 \h </w:instrText>
      </w:r>
      <w:r>
        <w:rPr>
          <w:noProof/>
        </w:rPr>
      </w:r>
      <w:r>
        <w:rPr>
          <w:noProof/>
        </w:rPr>
        <w:fldChar w:fldCharType="separate"/>
      </w:r>
      <w:r>
        <w:rPr>
          <w:noProof/>
        </w:rPr>
        <w:t>7</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_Toc447292185 \h </w:instrText>
      </w:r>
      <w:r>
        <w:rPr>
          <w:noProof/>
        </w:rPr>
      </w:r>
      <w:r>
        <w:rPr>
          <w:noProof/>
        </w:rPr>
        <w:fldChar w:fldCharType="separate"/>
      </w:r>
      <w:r>
        <w:rPr>
          <w:noProof/>
        </w:rPr>
        <w:t>7</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_Toc447292186 \h </w:instrText>
      </w:r>
      <w:r>
        <w:rPr>
          <w:noProof/>
        </w:rPr>
      </w:r>
      <w:r>
        <w:rPr>
          <w:noProof/>
        </w:rPr>
        <w:fldChar w:fldCharType="separate"/>
      </w:r>
      <w:r>
        <w:rPr>
          <w:noProof/>
        </w:rPr>
        <w:t>8</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Pr>
          <w:noProof/>
        </w:rPr>
        <w:fldChar w:fldCharType="begin"/>
      </w:r>
      <w:r>
        <w:rPr>
          <w:noProof/>
        </w:rPr>
        <w:instrText xml:space="preserve"> PAGEREF _Toc447292187 \h </w:instrText>
      </w:r>
      <w:r>
        <w:rPr>
          <w:noProof/>
        </w:rPr>
      </w:r>
      <w:r>
        <w:rPr>
          <w:noProof/>
        </w:rPr>
        <w:fldChar w:fldCharType="separate"/>
      </w:r>
      <w:r>
        <w:rPr>
          <w:noProof/>
        </w:rPr>
        <w:t>9</w:t>
      </w:r>
      <w:r>
        <w:rPr>
          <w:noProof/>
        </w:rPr>
        <w:fldChar w:fldCharType="end"/>
      </w:r>
    </w:p>
    <w:p w:rsidR="00A877A2" w:rsidRDefault="00A877A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527187">
        <w:rPr>
          <w:noProof/>
        </w:rPr>
        <w:t>Антикоррупционная оговорка, включаемая в проект договора</w:t>
      </w:r>
      <w:r>
        <w:rPr>
          <w:noProof/>
        </w:rPr>
        <w:tab/>
      </w:r>
      <w:r>
        <w:rPr>
          <w:noProof/>
        </w:rPr>
        <w:fldChar w:fldCharType="begin"/>
      </w:r>
      <w:r>
        <w:rPr>
          <w:noProof/>
        </w:rPr>
        <w:instrText xml:space="preserve"> PAGEREF _Toc447292194 \h </w:instrText>
      </w:r>
      <w:r>
        <w:rPr>
          <w:noProof/>
        </w:rPr>
      </w:r>
      <w:r>
        <w:rPr>
          <w:noProof/>
        </w:rPr>
        <w:fldChar w:fldCharType="separate"/>
      </w:r>
      <w:r>
        <w:rPr>
          <w:noProof/>
        </w:rPr>
        <w:t>10</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_Toc447292195 \h </w:instrText>
      </w:r>
      <w:r>
        <w:rPr>
          <w:noProof/>
        </w:rPr>
      </w:r>
      <w:r>
        <w:rPr>
          <w:noProof/>
        </w:rPr>
        <w:fldChar w:fldCharType="separate"/>
      </w:r>
      <w:r>
        <w:rPr>
          <w:noProof/>
        </w:rPr>
        <w:t>10</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527187">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_Toc447292199 \h </w:instrText>
      </w:r>
      <w:r>
        <w:rPr>
          <w:noProof/>
        </w:rPr>
      </w:r>
      <w:r>
        <w:rPr>
          <w:noProof/>
        </w:rPr>
        <w:fldChar w:fldCharType="separate"/>
      </w:r>
      <w:r>
        <w:rPr>
          <w:noProof/>
        </w:rPr>
        <w:t>10</w:t>
      </w:r>
      <w:r>
        <w:rPr>
          <w:noProof/>
        </w:rPr>
        <w:fldChar w:fldCharType="end"/>
      </w:r>
    </w:p>
    <w:p w:rsidR="00A877A2" w:rsidRDefault="00A877A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_Toc447292203 \h </w:instrText>
      </w:r>
      <w:r>
        <w:rPr>
          <w:noProof/>
        </w:rPr>
      </w:r>
      <w:r>
        <w:rPr>
          <w:noProof/>
        </w:rPr>
        <w:fldChar w:fldCharType="separate"/>
      </w:r>
      <w:r>
        <w:rPr>
          <w:noProof/>
        </w:rPr>
        <w:t>13</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_Toc447292204 \h </w:instrText>
      </w:r>
      <w:r>
        <w:rPr>
          <w:noProof/>
        </w:rPr>
      </w:r>
      <w:r>
        <w:rPr>
          <w:noProof/>
        </w:rPr>
        <w:fldChar w:fldCharType="separate"/>
      </w:r>
      <w:r>
        <w:rPr>
          <w:noProof/>
        </w:rPr>
        <w:t>13</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_Toc447292207 \h </w:instrText>
      </w:r>
      <w:r>
        <w:rPr>
          <w:noProof/>
        </w:rPr>
      </w:r>
      <w:r>
        <w:rPr>
          <w:noProof/>
        </w:rPr>
        <w:fldChar w:fldCharType="separate"/>
      </w:r>
      <w:r>
        <w:rPr>
          <w:noProof/>
        </w:rPr>
        <w:t>13</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_Toc447292208 \h </w:instrText>
      </w:r>
      <w:r>
        <w:rPr>
          <w:noProof/>
        </w:rPr>
      </w:r>
      <w:r>
        <w:rPr>
          <w:noProof/>
        </w:rPr>
        <w:fldChar w:fldCharType="separate"/>
      </w:r>
      <w:r>
        <w:rPr>
          <w:noProof/>
        </w:rPr>
        <w:t>14</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_Toc447292223 \h </w:instrText>
      </w:r>
      <w:r>
        <w:rPr>
          <w:noProof/>
        </w:rPr>
      </w:r>
      <w:r>
        <w:rPr>
          <w:noProof/>
        </w:rPr>
        <w:fldChar w:fldCharType="separate"/>
      </w:r>
      <w:r>
        <w:rPr>
          <w:noProof/>
        </w:rPr>
        <w:t>28</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_Toc447292226 \h </w:instrText>
      </w:r>
      <w:r>
        <w:rPr>
          <w:noProof/>
        </w:rPr>
      </w:r>
      <w:r>
        <w:rPr>
          <w:noProof/>
        </w:rPr>
        <w:fldChar w:fldCharType="separate"/>
      </w:r>
      <w:r>
        <w:rPr>
          <w:noProof/>
        </w:rPr>
        <w:t>29</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_Toc447292227 \h </w:instrText>
      </w:r>
      <w:r>
        <w:rPr>
          <w:noProof/>
        </w:rPr>
      </w:r>
      <w:r>
        <w:rPr>
          <w:noProof/>
        </w:rPr>
        <w:fldChar w:fldCharType="separate"/>
      </w:r>
      <w:r>
        <w:rPr>
          <w:noProof/>
        </w:rPr>
        <w:t>29</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_Toc447292232 \h </w:instrText>
      </w:r>
      <w:r>
        <w:rPr>
          <w:noProof/>
        </w:rPr>
      </w:r>
      <w:r>
        <w:rPr>
          <w:noProof/>
        </w:rPr>
        <w:fldChar w:fldCharType="separate"/>
      </w:r>
      <w:r>
        <w:rPr>
          <w:noProof/>
        </w:rPr>
        <w:t>31</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_Toc447292233 \h </w:instrText>
      </w:r>
      <w:r>
        <w:rPr>
          <w:noProof/>
        </w:rPr>
      </w:r>
      <w:r>
        <w:rPr>
          <w:noProof/>
        </w:rPr>
        <w:fldChar w:fldCharType="separate"/>
      </w:r>
      <w:r>
        <w:rPr>
          <w:noProof/>
        </w:rPr>
        <w:t>32</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_Toc447292234 \h </w:instrText>
      </w:r>
      <w:r>
        <w:rPr>
          <w:noProof/>
        </w:rPr>
      </w:r>
      <w:r>
        <w:rPr>
          <w:noProof/>
        </w:rPr>
        <w:fldChar w:fldCharType="separate"/>
      </w:r>
      <w:r>
        <w:rPr>
          <w:noProof/>
        </w:rPr>
        <w:t>33</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_Toc447292235 \h </w:instrText>
      </w:r>
      <w:r>
        <w:rPr>
          <w:noProof/>
        </w:rPr>
      </w:r>
      <w:r>
        <w:rPr>
          <w:noProof/>
        </w:rPr>
        <w:fldChar w:fldCharType="separate"/>
      </w:r>
      <w:r>
        <w:rPr>
          <w:noProof/>
        </w:rPr>
        <w:t>33</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Pr>
          <w:noProof/>
        </w:rPr>
        <w:fldChar w:fldCharType="begin"/>
      </w:r>
      <w:r>
        <w:rPr>
          <w:noProof/>
        </w:rPr>
        <w:instrText xml:space="preserve"> PAGEREF _Toc447292236 \h </w:instrText>
      </w:r>
      <w:r>
        <w:rPr>
          <w:noProof/>
        </w:rPr>
      </w:r>
      <w:r>
        <w:rPr>
          <w:noProof/>
        </w:rPr>
        <w:fldChar w:fldCharType="separate"/>
      </w:r>
      <w:r>
        <w:rPr>
          <w:noProof/>
        </w:rPr>
        <w:t>34</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_Toc447292237 \h </w:instrText>
      </w:r>
      <w:r>
        <w:rPr>
          <w:noProof/>
        </w:rPr>
      </w:r>
      <w:r>
        <w:rPr>
          <w:noProof/>
        </w:rPr>
        <w:fldChar w:fldCharType="separate"/>
      </w:r>
      <w:r>
        <w:rPr>
          <w:noProof/>
        </w:rPr>
        <w:t>34</w:t>
      </w:r>
      <w:r>
        <w:rPr>
          <w:noProof/>
        </w:rPr>
        <w:fldChar w:fldCharType="end"/>
      </w:r>
    </w:p>
    <w:p w:rsidR="00A877A2" w:rsidRDefault="00A877A2">
      <w:pPr>
        <w:pStyle w:val="1f3"/>
        <w:rPr>
          <w:rFonts w:asciiTheme="minorHAnsi" w:eastAsiaTheme="minorEastAsia" w:hAnsiTheme="minorHAnsi" w:cstheme="minorBidi"/>
          <w:b w:val="0"/>
          <w:caps w:val="0"/>
          <w:noProof/>
          <w:szCs w:val="22"/>
          <w:lang w:eastAsia="ru-RU"/>
        </w:rPr>
      </w:pPr>
      <w:r w:rsidRPr="00527187">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_Toc447292238 \h </w:instrText>
      </w:r>
      <w:r>
        <w:rPr>
          <w:noProof/>
        </w:rPr>
      </w:r>
      <w:r>
        <w:rPr>
          <w:noProof/>
        </w:rPr>
        <w:fldChar w:fldCharType="separate"/>
      </w:r>
      <w:r>
        <w:rPr>
          <w:noProof/>
        </w:rPr>
        <w:t>35</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Pr>
          <w:noProof/>
        </w:rPr>
        <w:fldChar w:fldCharType="begin"/>
      </w:r>
      <w:r>
        <w:rPr>
          <w:noProof/>
        </w:rPr>
        <w:instrText xml:space="preserve"> PAGEREF _Toc447292239 \h </w:instrText>
      </w:r>
      <w:r>
        <w:rPr>
          <w:noProof/>
        </w:rPr>
      </w:r>
      <w:r>
        <w:rPr>
          <w:noProof/>
        </w:rPr>
        <w:fldChar w:fldCharType="separate"/>
      </w:r>
      <w:r>
        <w:rPr>
          <w:noProof/>
        </w:rPr>
        <w:t>35</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Pr>
          <w:noProof/>
        </w:rPr>
        <w:fldChar w:fldCharType="begin"/>
      </w:r>
      <w:r>
        <w:rPr>
          <w:noProof/>
        </w:rPr>
        <w:instrText xml:space="preserve"> PAGEREF _Toc447292242 \h </w:instrText>
      </w:r>
      <w:r>
        <w:rPr>
          <w:noProof/>
        </w:rPr>
      </w:r>
      <w:r>
        <w:rPr>
          <w:noProof/>
        </w:rPr>
        <w:fldChar w:fldCharType="separate"/>
      </w:r>
      <w:r>
        <w:rPr>
          <w:noProof/>
        </w:rPr>
        <w:t>35</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Pr>
          <w:noProof/>
        </w:rPr>
        <w:fldChar w:fldCharType="begin"/>
      </w:r>
      <w:r>
        <w:rPr>
          <w:noProof/>
        </w:rPr>
        <w:instrText xml:space="preserve"> PAGEREF _Toc447292244 \h </w:instrText>
      </w:r>
      <w:r>
        <w:rPr>
          <w:noProof/>
        </w:rPr>
      </w:r>
      <w:r>
        <w:rPr>
          <w:noProof/>
        </w:rPr>
        <w:fldChar w:fldCharType="separate"/>
      </w:r>
      <w:r>
        <w:rPr>
          <w:noProof/>
        </w:rPr>
        <w:t>35</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Pr>
          <w:noProof/>
        </w:rPr>
        <w:fldChar w:fldCharType="begin"/>
      </w:r>
      <w:r>
        <w:rPr>
          <w:noProof/>
        </w:rPr>
        <w:instrText xml:space="preserve"> PAGEREF _Toc447292247 \h </w:instrText>
      </w:r>
      <w:r>
        <w:rPr>
          <w:noProof/>
        </w:rPr>
      </w:r>
      <w:r>
        <w:rPr>
          <w:noProof/>
        </w:rPr>
        <w:fldChar w:fldCharType="separate"/>
      </w:r>
      <w:r>
        <w:rPr>
          <w:noProof/>
        </w:rPr>
        <w:t>35</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Pr>
          <w:noProof/>
        </w:rPr>
        <w:fldChar w:fldCharType="begin"/>
      </w:r>
      <w:r>
        <w:rPr>
          <w:noProof/>
        </w:rPr>
        <w:instrText xml:space="preserve"> PAGEREF _Toc447292250 \h </w:instrText>
      </w:r>
      <w:r>
        <w:rPr>
          <w:noProof/>
        </w:rPr>
      </w:r>
      <w:r>
        <w:rPr>
          <w:noProof/>
        </w:rPr>
        <w:fldChar w:fldCharType="separate"/>
      </w:r>
      <w:r>
        <w:rPr>
          <w:noProof/>
        </w:rPr>
        <w:t>35</w:t>
      </w:r>
      <w:r>
        <w:rPr>
          <w:noProof/>
        </w:rPr>
        <w:fldChar w:fldCharType="end"/>
      </w:r>
    </w:p>
    <w:p w:rsidR="00A877A2" w:rsidRDefault="00A877A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_Toc447292253 \h </w:instrText>
      </w:r>
      <w:r>
        <w:rPr>
          <w:noProof/>
        </w:rPr>
      </w:r>
      <w:r>
        <w:rPr>
          <w:noProof/>
        </w:rPr>
        <w:fldChar w:fldCharType="separate"/>
      </w:r>
      <w:r>
        <w:rPr>
          <w:noProof/>
        </w:rPr>
        <w:t>36</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_Toc447292254 \h </w:instrText>
      </w:r>
      <w:r>
        <w:rPr>
          <w:noProof/>
        </w:rPr>
      </w:r>
      <w:r>
        <w:rPr>
          <w:noProof/>
        </w:rPr>
        <w:fldChar w:fldCharType="separate"/>
      </w:r>
      <w:r>
        <w:rPr>
          <w:noProof/>
        </w:rPr>
        <w:t>36</w:t>
      </w:r>
      <w:r>
        <w:rPr>
          <w:noProof/>
        </w:rPr>
        <w:fldChar w:fldCharType="end"/>
      </w:r>
    </w:p>
    <w:p w:rsidR="00A877A2" w:rsidRDefault="00A877A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_Toc447292257 \h </w:instrText>
      </w:r>
      <w:r>
        <w:rPr>
          <w:noProof/>
        </w:rPr>
      </w:r>
      <w:r>
        <w:rPr>
          <w:noProof/>
        </w:rPr>
        <w:fldChar w:fldCharType="separate"/>
      </w:r>
      <w:r>
        <w:rPr>
          <w:noProof/>
        </w:rPr>
        <w:t>40</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527187">
        <w:rPr>
          <w:bCs w:val="0"/>
          <w:noProof/>
        </w:rPr>
        <w:t xml:space="preserve">поставок </w:t>
      </w:r>
      <w:r>
        <w:rPr>
          <w:noProof/>
        </w:rPr>
        <w:t>(форма 2)</w:t>
      </w:r>
      <w:r>
        <w:rPr>
          <w:noProof/>
        </w:rPr>
        <w:tab/>
      </w:r>
      <w:r>
        <w:rPr>
          <w:noProof/>
        </w:rPr>
        <w:fldChar w:fldCharType="begin"/>
      </w:r>
      <w:r>
        <w:rPr>
          <w:noProof/>
        </w:rPr>
        <w:instrText xml:space="preserve"> PAGEREF _Toc447292259 \h </w:instrText>
      </w:r>
      <w:r>
        <w:rPr>
          <w:noProof/>
        </w:rPr>
      </w:r>
      <w:r>
        <w:rPr>
          <w:noProof/>
        </w:rPr>
        <w:fldChar w:fldCharType="separate"/>
      </w:r>
      <w:r>
        <w:rPr>
          <w:noProof/>
        </w:rPr>
        <w:t>42</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sidRPr="00527187">
        <w:rPr>
          <w:noProof/>
          <w:color w:val="000000"/>
        </w:rPr>
        <w:t>5.3</w:t>
      </w:r>
      <w:r>
        <w:rPr>
          <w:rFonts w:asciiTheme="minorHAnsi" w:eastAsiaTheme="minorEastAsia" w:hAnsiTheme="minorHAnsi" w:cstheme="minorBidi"/>
          <w:b w:val="0"/>
          <w:bCs w:val="0"/>
          <w:noProof/>
          <w:sz w:val="22"/>
          <w:szCs w:val="22"/>
          <w:lang w:eastAsia="ru-RU"/>
        </w:rPr>
        <w:tab/>
      </w:r>
      <w:r w:rsidRPr="00527187">
        <w:rPr>
          <w:noProof/>
          <w:color w:val="000000"/>
        </w:rPr>
        <w:t>Техническое предложение (форма 3)</w:t>
      </w:r>
      <w:r>
        <w:rPr>
          <w:noProof/>
        </w:rPr>
        <w:tab/>
      </w:r>
      <w:r>
        <w:rPr>
          <w:noProof/>
        </w:rPr>
        <w:fldChar w:fldCharType="begin"/>
      </w:r>
      <w:r>
        <w:rPr>
          <w:noProof/>
        </w:rPr>
        <w:instrText xml:space="preserve"> PAGEREF _Toc447292262 \h </w:instrText>
      </w:r>
      <w:r>
        <w:rPr>
          <w:noProof/>
        </w:rPr>
      </w:r>
      <w:r>
        <w:rPr>
          <w:noProof/>
        </w:rPr>
        <w:fldChar w:fldCharType="separate"/>
      </w:r>
      <w:r>
        <w:rPr>
          <w:noProof/>
        </w:rPr>
        <w:t>45</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Pr>
          <w:noProof/>
        </w:rPr>
        <w:fldChar w:fldCharType="begin"/>
      </w:r>
      <w:r>
        <w:rPr>
          <w:noProof/>
        </w:rPr>
        <w:instrText xml:space="preserve"> PAGEREF _Toc447292265 \h </w:instrText>
      </w:r>
      <w:r>
        <w:rPr>
          <w:noProof/>
        </w:rPr>
      </w:r>
      <w:r>
        <w:rPr>
          <w:noProof/>
        </w:rPr>
        <w:fldChar w:fldCharType="separate"/>
      </w:r>
      <w:r>
        <w:rPr>
          <w:noProof/>
        </w:rPr>
        <w:t>48</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sidRPr="00527187">
        <w:rPr>
          <w:noProof/>
          <w:color w:val="000000"/>
        </w:rPr>
        <w:t>5.5</w:t>
      </w:r>
      <w:r>
        <w:rPr>
          <w:rFonts w:asciiTheme="minorHAnsi" w:eastAsiaTheme="minorEastAsia" w:hAnsiTheme="minorHAnsi" w:cstheme="minorBidi"/>
          <w:b w:val="0"/>
          <w:bCs w:val="0"/>
          <w:noProof/>
          <w:sz w:val="22"/>
          <w:szCs w:val="22"/>
          <w:lang w:eastAsia="ru-RU"/>
        </w:rPr>
        <w:tab/>
      </w:r>
      <w:r w:rsidRPr="00527187">
        <w:rPr>
          <w:noProof/>
          <w:color w:val="000000"/>
        </w:rPr>
        <w:t>Протокол разногласий к проекту Договора (форма 5)</w:t>
      </w:r>
      <w:r>
        <w:rPr>
          <w:noProof/>
        </w:rPr>
        <w:tab/>
      </w:r>
      <w:r>
        <w:rPr>
          <w:noProof/>
        </w:rPr>
        <w:fldChar w:fldCharType="begin"/>
      </w:r>
      <w:r>
        <w:rPr>
          <w:noProof/>
        </w:rPr>
        <w:instrText xml:space="preserve"> PAGEREF _Toc447292268 \h </w:instrText>
      </w:r>
      <w:r>
        <w:rPr>
          <w:noProof/>
        </w:rPr>
      </w:r>
      <w:r>
        <w:rPr>
          <w:noProof/>
        </w:rPr>
        <w:fldChar w:fldCharType="separate"/>
      </w:r>
      <w:r>
        <w:rPr>
          <w:noProof/>
        </w:rPr>
        <w:t>50</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Pr>
          <w:noProof/>
        </w:rPr>
        <w:fldChar w:fldCharType="begin"/>
      </w:r>
      <w:r>
        <w:rPr>
          <w:noProof/>
        </w:rPr>
        <w:instrText xml:space="preserve"> PAGEREF _Toc447292271 \h </w:instrText>
      </w:r>
      <w:r>
        <w:rPr>
          <w:noProof/>
        </w:rPr>
      </w:r>
      <w:r>
        <w:rPr>
          <w:noProof/>
        </w:rPr>
        <w:fldChar w:fldCharType="separate"/>
      </w:r>
      <w:r>
        <w:rPr>
          <w:noProof/>
        </w:rPr>
        <w:t>52</w:t>
      </w:r>
      <w:r>
        <w:rPr>
          <w:noProof/>
        </w:rPr>
        <w:fldChar w:fldCharType="end"/>
      </w:r>
    </w:p>
    <w:p w:rsidR="00A877A2" w:rsidRDefault="00A877A2">
      <w:pPr>
        <w:pStyle w:val="32"/>
        <w:rPr>
          <w:rFonts w:asciiTheme="minorHAnsi" w:eastAsiaTheme="minorEastAsia" w:hAnsiTheme="minorHAnsi" w:cstheme="minorBidi"/>
          <w:bCs w:val="0"/>
          <w:iCs w:val="0"/>
          <w:noProof/>
          <w:sz w:val="22"/>
          <w:szCs w:val="22"/>
          <w:lang w:eastAsia="ru-RU"/>
        </w:rPr>
      </w:pPr>
      <w:r w:rsidRPr="00527187">
        <w:rPr>
          <w:noProof/>
        </w:rPr>
        <w:t>5.6.2</w:t>
      </w:r>
      <w:r>
        <w:rPr>
          <w:rFonts w:asciiTheme="minorHAnsi" w:eastAsiaTheme="minorEastAsia" w:hAnsiTheme="minorHAnsi" w:cstheme="minorBidi"/>
          <w:bCs w:val="0"/>
          <w:iCs w:val="0"/>
          <w:noProof/>
          <w:sz w:val="22"/>
          <w:szCs w:val="22"/>
          <w:lang w:eastAsia="ru-RU"/>
        </w:rPr>
        <w:tab/>
      </w:r>
      <w:r w:rsidRPr="0052718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Pr>
          <w:noProof/>
        </w:rPr>
        <w:fldChar w:fldCharType="begin"/>
      </w:r>
      <w:r>
        <w:rPr>
          <w:noProof/>
        </w:rPr>
        <w:instrText xml:space="preserve"> PAGEREF _Toc447292273 \h </w:instrText>
      </w:r>
      <w:r>
        <w:rPr>
          <w:noProof/>
        </w:rPr>
      </w:r>
      <w:r>
        <w:rPr>
          <w:noProof/>
        </w:rPr>
        <w:fldChar w:fldCharType="separate"/>
      </w:r>
      <w:r>
        <w:rPr>
          <w:noProof/>
        </w:rPr>
        <w:t>54</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Pr>
          <w:noProof/>
        </w:rPr>
        <w:fldChar w:fldCharType="begin"/>
      </w:r>
      <w:r>
        <w:rPr>
          <w:noProof/>
        </w:rPr>
        <w:instrText xml:space="preserve"> PAGEREF _Toc447292275 \h </w:instrText>
      </w:r>
      <w:r>
        <w:rPr>
          <w:noProof/>
        </w:rPr>
      </w:r>
      <w:r>
        <w:rPr>
          <w:noProof/>
        </w:rPr>
        <w:fldChar w:fldCharType="separate"/>
      </w:r>
      <w:r>
        <w:rPr>
          <w:noProof/>
        </w:rPr>
        <w:t>59</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Pr>
          <w:noProof/>
        </w:rPr>
        <w:fldChar w:fldCharType="begin"/>
      </w:r>
      <w:r>
        <w:rPr>
          <w:noProof/>
        </w:rPr>
        <w:instrText xml:space="preserve"> PAGEREF _Toc447292278 \h </w:instrText>
      </w:r>
      <w:r>
        <w:rPr>
          <w:noProof/>
        </w:rPr>
      </w:r>
      <w:r>
        <w:rPr>
          <w:noProof/>
        </w:rPr>
        <w:fldChar w:fldCharType="separate"/>
      </w:r>
      <w:r>
        <w:rPr>
          <w:noProof/>
        </w:rPr>
        <w:t>61</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Pr>
          <w:noProof/>
        </w:rPr>
        <w:fldChar w:fldCharType="begin"/>
      </w:r>
      <w:r>
        <w:rPr>
          <w:noProof/>
        </w:rPr>
        <w:instrText xml:space="preserve"> PAGEREF _Toc447292281 \h </w:instrText>
      </w:r>
      <w:r>
        <w:rPr>
          <w:noProof/>
        </w:rPr>
      </w:r>
      <w:r>
        <w:rPr>
          <w:noProof/>
        </w:rPr>
        <w:fldChar w:fldCharType="separate"/>
      </w:r>
      <w:r>
        <w:rPr>
          <w:noProof/>
        </w:rPr>
        <w:t>63</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Pr>
          <w:noProof/>
        </w:rPr>
        <w:fldChar w:fldCharType="begin"/>
      </w:r>
      <w:r>
        <w:rPr>
          <w:noProof/>
        </w:rPr>
        <w:instrText xml:space="preserve"> PAGEREF _Toc447292284 \h </w:instrText>
      </w:r>
      <w:r>
        <w:rPr>
          <w:noProof/>
        </w:rPr>
      </w:r>
      <w:r>
        <w:rPr>
          <w:noProof/>
        </w:rPr>
        <w:fldChar w:fldCharType="separate"/>
      </w:r>
      <w:r>
        <w:rPr>
          <w:noProof/>
        </w:rPr>
        <w:t>65</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Pr>
          <w:noProof/>
        </w:rPr>
        <w:fldChar w:fldCharType="begin"/>
      </w:r>
      <w:r>
        <w:rPr>
          <w:noProof/>
        </w:rPr>
        <w:instrText xml:space="preserve"> PAGEREF _Toc447292286 \h </w:instrText>
      </w:r>
      <w:r>
        <w:rPr>
          <w:noProof/>
        </w:rPr>
      </w:r>
      <w:r>
        <w:rPr>
          <w:noProof/>
        </w:rPr>
        <w:fldChar w:fldCharType="separate"/>
      </w:r>
      <w:r>
        <w:rPr>
          <w:noProof/>
        </w:rPr>
        <w:t>66</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Pr>
          <w:noProof/>
        </w:rPr>
        <w:fldChar w:fldCharType="begin"/>
      </w:r>
      <w:r>
        <w:rPr>
          <w:noProof/>
        </w:rPr>
        <w:instrText xml:space="preserve"> PAGEREF _Toc447292289 \h </w:instrText>
      </w:r>
      <w:r>
        <w:rPr>
          <w:noProof/>
        </w:rPr>
      </w:r>
      <w:r>
        <w:rPr>
          <w:noProof/>
        </w:rPr>
        <w:fldChar w:fldCharType="separate"/>
      </w:r>
      <w:r>
        <w:rPr>
          <w:noProof/>
        </w:rPr>
        <w:t>69</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Pr>
          <w:noProof/>
        </w:rPr>
        <w:fldChar w:fldCharType="begin"/>
      </w:r>
      <w:r>
        <w:rPr>
          <w:noProof/>
        </w:rPr>
        <w:instrText xml:space="preserve"> PAGEREF _Toc447292292 \h </w:instrText>
      </w:r>
      <w:r>
        <w:rPr>
          <w:noProof/>
        </w:rPr>
      </w:r>
      <w:r>
        <w:rPr>
          <w:noProof/>
        </w:rPr>
        <w:fldChar w:fldCharType="separate"/>
      </w:r>
      <w:r>
        <w:rPr>
          <w:noProof/>
        </w:rPr>
        <w:t>71</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Pr>
          <w:noProof/>
        </w:rPr>
        <w:fldChar w:fldCharType="begin"/>
      </w:r>
      <w:r>
        <w:rPr>
          <w:noProof/>
        </w:rPr>
        <w:instrText xml:space="preserve"> PAGEREF _Toc447292295 \h </w:instrText>
      </w:r>
      <w:r>
        <w:rPr>
          <w:noProof/>
        </w:rPr>
      </w:r>
      <w:r>
        <w:rPr>
          <w:noProof/>
        </w:rPr>
        <w:fldChar w:fldCharType="separate"/>
      </w:r>
      <w:r>
        <w:rPr>
          <w:noProof/>
        </w:rPr>
        <w:t>74</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sidRPr="00527187">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527187">
        <w:rPr>
          <w:noProof/>
          <w:color w:val="000000"/>
        </w:rPr>
        <w:t>(форма 15)</w:t>
      </w:r>
      <w:r>
        <w:rPr>
          <w:noProof/>
        </w:rPr>
        <w:tab/>
      </w:r>
      <w:r>
        <w:rPr>
          <w:noProof/>
        </w:rPr>
        <w:fldChar w:fldCharType="begin"/>
      </w:r>
      <w:r>
        <w:rPr>
          <w:noProof/>
        </w:rPr>
        <w:instrText xml:space="preserve"> PAGEREF _Toc447292298 \h </w:instrText>
      </w:r>
      <w:r>
        <w:rPr>
          <w:noProof/>
        </w:rPr>
      </w:r>
      <w:r>
        <w:rPr>
          <w:noProof/>
        </w:rPr>
        <w:fldChar w:fldCharType="separate"/>
      </w:r>
      <w:r>
        <w:rPr>
          <w:noProof/>
        </w:rPr>
        <w:t>76</w:t>
      </w:r>
      <w:r>
        <w:rPr>
          <w:noProof/>
        </w:rPr>
        <w:fldChar w:fldCharType="end"/>
      </w:r>
    </w:p>
    <w:p w:rsidR="00A877A2" w:rsidRDefault="00A877A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Pr>
          <w:noProof/>
        </w:rPr>
        <w:fldChar w:fldCharType="begin"/>
      </w:r>
      <w:r>
        <w:rPr>
          <w:noProof/>
        </w:rPr>
        <w:instrText xml:space="preserve"> PAGEREF _Toc447292301 \h </w:instrText>
      </w:r>
      <w:r>
        <w:rPr>
          <w:noProof/>
        </w:rPr>
      </w:r>
      <w:r>
        <w:rPr>
          <w:noProof/>
        </w:rPr>
        <w:fldChar w:fldCharType="separate"/>
      </w:r>
      <w:r>
        <w:rPr>
          <w:noProof/>
        </w:rPr>
        <w:t>78</w:t>
      </w:r>
      <w:r>
        <w:rPr>
          <w:noProof/>
        </w:rPr>
        <w:fldChar w:fldCharType="end"/>
      </w:r>
    </w:p>
    <w:p w:rsidR="00A877A2" w:rsidRDefault="00A877A2">
      <w:pPr>
        <w:pStyle w:val="32"/>
        <w:rPr>
          <w:rFonts w:asciiTheme="minorHAnsi" w:eastAsiaTheme="minorEastAsia" w:hAnsiTheme="minorHAnsi" w:cstheme="minorBidi"/>
          <w:bCs w:val="0"/>
          <w:iCs w:val="0"/>
          <w:noProof/>
          <w:sz w:val="22"/>
          <w:szCs w:val="22"/>
          <w:lang w:eastAsia="ru-RU"/>
        </w:rPr>
      </w:pPr>
    </w:p>
    <w:p w:rsidR="00717F60" w:rsidRPr="00E71A48" w:rsidRDefault="00B2121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92181"/>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92182"/>
      <w:bookmarkEnd w:id="8"/>
      <w:r w:rsidRPr="00E71A48">
        <w:t>Общие сведения о процедуре запроса предложений</w:t>
      </w:r>
      <w:bookmarkEnd w:id="9"/>
    </w:p>
    <w:p w:rsidR="005B75A6" w:rsidRPr="000E4234" w:rsidRDefault="00717F60" w:rsidP="000E4234">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E4234">
        <w:rPr>
          <w:iCs/>
          <w:sz w:val="24"/>
          <w:szCs w:val="24"/>
        </w:rPr>
        <w:t xml:space="preserve">Заказчик, являющийся Организатором запроса предложений </w:t>
      </w:r>
      <w:r w:rsidR="007556FF" w:rsidRPr="000E4234">
        <w:rPr>
          <w:iCs/>
          <w:sz w:val="24"/>
          <w:szCs w:val="24"/>
        </w:rPr>
        <w:t>– ПАО «МРСК Центра» (далее – Заказчик или Организатор)</w:t>
      </w:r>
      <w:r w:rsidRPr="000E4234">
        <w:rPr>
          <w:iCs/>
          <w:sz w:val="24"/>
          <w:szCs w:val="24"/>
        </w:rPr>
        <w:t xml:space="preserve"> (почтовый адрес:</w:t>
      </w:r>
      <w:proofErr w:type="gramEnd"/>
      <w:r w:rsidR="007556FF" w:rsidRPr="000E4234">
        <w:rPr>
          <w:iCs/>
          <w:sz w:val="24"/>
          <w:szCs w:val="24"/>
        </w:rPr>
        <w:t xml:space="preserve"> РФ, 127018, г. Москва, ул. 2-я Ямская, 4</w:t>
      </w:r>
      <w:r w:rsidR="00EC1043" w:rsidRPr="000E4234">
        <w:rPr>
          <w:iCs/>
          <w:sz w:val="24"/>
          <w:szCs w:val="24"/>
        </w:rPr>
        <w:t>, с</w:t>
      </w:r>
      <w:r w:rsidRPr="000E4234">
        <w:rPr>
          <w:iCs/>
          <w:sz w:val="24"/>
          <w:szCs w:val="24"/>
        </w:rPr>
        <w:t xml:space="preserve">екретарь Закупочной комиссии – </w:t>
      </w:r>
      <w:r w:rsidR="000E4234" w:rsidRPr="000E4234">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0E4234">
        <w:rPr>
          <w:iCs/>
          <w:sz w:val="24"/>
          <w:szCs w:val="24"/>
        </w:rPr>
        <w:t xml:space="preserve"> ПАО «МРСК Центра» </w:t>
      </w:r>
      <w:r w:rsidR="000E4234" w:rsidRPr="000E4234">
        <w:rPr>
          <w:iCs/>
          <w:sz w:val="24"/>
          <w:szCs w:val="24"/>
        </w:rPr>
        <w:t xml:space="preserve"> - «Тверьэнерго» Королева Е.М.</w:t>
      </w:r>
      <w:r w:rsidR="007556FF" w:rsidRPr="000E4234">
        <w:rPr>
          <w:iCs/>
          <w:sz w:val="24"/>
          <w:szCs w:val="24"/>
        </w:rPr>
        <w:t>, контактны</w:t>
      </w:r>
      <w:r w:rsidR="000E4234" w:rsidRPr="000E4234">
        <w:rPr>
          <w:iCs/>
          <w:sz w:val="24"/>
          <w:szCs w:val="24"/>
        </w:rPr>
        <w:t>й</w:t>
      </w:r>
      <w:r w:rsidR="007556FF" w:rsidRPr="000E4234">
        <w:rPr>
          <w:iCs/>
          <w:sz w:val="24"/>
          <w:szCs w:val="24"/>
        </w:rPr>
        <w:t xml:space="preserve"> телефон: (4</w:t>
      </w:r>
      <w:r w:rsidR="000E4234" w:rsidRPr="000E4234">
        <w:rPr>
          <w:iCs/>
          <w:sz w:val="24"/>
          <w:szCs w:val="24"/>
        </w:rPr>
        <w:t>822</w:t>
      </w:r>
      <w:r w:rsidR="007556FF" w:rsidRPr="000E4234">
        <w:rPr>
          <w:iCs/>
          <w:sz w:val="24"/>
          <w:szCs w:val="24"/>
        </w:rPr>
        <w:t xml:space="preserve">) </w:t>
      </w:r>
      <w:r w:rsidR="000E4234" w:rsidRPr="000E4234">
        <w:rPr>
          <w:iCs/>
          <w:sz w:val="24"/>
          <w:szCs w:val="24"/>
        </w:rPr>
        <w:t>33-62-21</w:t>
      </w:r>
      <w:r w:rsidR="007556FF" w:rsidRPr="000E4234">
        <w:rPr>
          <w:iCs/>
          <w:sz w:val="24"/>
          <w:szCs w:val="24"/>
        </w:rPr>
        <w:t xml:space="preserve">, </w:t>
      </w:r>
      <w:r w:rsidR="007556FF" w:rsidRPr="000E4234">
        <w:rPr>
          <w:sz w:val="24"/>
          <w:szCs w:val="24"/>
        </w:rPr>
        <w:t xml:space="preserve">адрес электронной почты: </w:t>
      </w:r>
      <w:r w:rsidR="007556FF" w:rsidRPr="000E4234">
        <w:rPr>
          <w:iCs/>
          <w:sz w:val="24"/>
          <w:szCs w:val="24"/>
        </w:rPr>
        <w:t xml:space="preserve"> </w:t>
      </w:r>
      <w:hyperlink r:id="rId18" w:history="1">
        <w:r w:rsidR="000E4234" w:rsidRPr="000E4234">
          <w:rPr>
            <w:rStyle w:val="a7"/>
            <w:sz w:val="24"/>
            <w:szCs w:val="24"/>
            <w:lang w:val="en-US"/>
          </w:rPr>
          <w:t>Koroleva</w:t>
        </w:r>
        <w:r w:rsidR="000E4234" w:rsidRPr="000E4234">
          <w:rPr>
            <w:rStyle w:val="a7"/>
            <w:sz w:val="24"/>
            <w:szCs w:val="24"/>
          </w:rPr>
          <w:t>.</w:t>
        </w:r>
        <w:r w:rsidR="000E4234" w:rsidRPr="000E4234">
          <w:rPr>
            <w:rStyle w:val="a7"/>
            <w:sz w:val="24"/>
            <w:szCs w:val="24"/>
            <w:lang w:val="en-US"/>
          </w:rPr>
          <w:t>EM</w:t>
        </w:r>
        <w:r w:rsidR="000E4234" w:rsidRPr="000E4234">
          <w:rPr>
            <w:rStyle w:val="a7"/>
            <w:sz w:val="24"/>
            <w:szCs w:val="24"/>
          </w:rPr>
          <w:t>@mrsk-1.ru</w:t>
        </w:r>
      </w:hyperlink>
      <w:r w:rsidRPr="000E4234">
        <w:rPr>
          <w:iCs/>
          <w:sz w:val="24"/>
          <w:szCs w:val="24"/>
        </w:rPr>
        <w:t>, ответственное лицо –</w:t>
      </w:r>
      <w:r w:rsidRPr="000E4234">
        <w:rPr>
          <w:sz w:val="24"/>
          <w:szCs w:val="24"/>
        </w:rPr>
        <w:t xml:space="preserve"> </w:t>
      </w:r>
      <w:r w:rsidR="000E4234" w:rsidRPr="000E4234">
        <w:rPr>
          <w:sz w:val="24"/>
          <w:szCs w:val="24"/>
        </w:rPr>
        <w:t xml:space="preserve">Круглова Татьяна Борисовна, контактный телефон - (4822) 33-63-79, адрес электронной почты: </w:t>
      </w:r>
      <w:hyperlink r:id="rId19" w:history="1">
        <w:r w:rsidR="000E4234" w:rsidRPr="000E4234">
          <w:rPr>
            <w:rStyle w:val="a7"/>
            <w:sz w:val="24"/>
            <w:szCs w:val="24"/>
            <w:lang w:val="en-US"/>
          </w:rPr>
          <w:t>Kruglova</w:t>
        </w:r>
        <w:r w:rsidR="000E4234" w:rsidRPr="000E4234">
          <w:rPr>
            <w:rStyle w:val="a7"/>
            <w:sz w:val="24"/>
            <w:szCs w:val="24"/>
          </w:rPr>
          <w:t>.</w:t>
        </w:r>
        <w:r w:rsidR="000E4234" w:rsidRPr="000E4234">
          <w:rPr>
            <w:rStyle w:val="a7"/>
            <w:sz w:val="24"/>
            <w:szCs w:val="24"/>
            <w:lang w:val="en-US"/>
          </w:rPr>
          <w:t>TB</w:t>
        </w:r>
        <w:r w:rsidR="000E4234" w:rsidRPr="000E4234">
          <w:rPr>
            <w:rStyle w:val="a7"/>
            <w:sz w:val="24"/>
            <w:szCs w:val="24"/>
          </w:rPr>
          <w:t>@mrsk-1.ru</w:t>
        </w:r>
      </w:hyperlink>
      <w:r w:rsidR="000E4234" w:rsidRPr="000E4234">
        <w:rPr>
          <w:sz w:val="24"/>
          <w:szCs w:val="24"/>
        </w:rPr>
        <w:t xml:space="preserve"> Каширина Елена Николаевна, контактный телефон - (4822) 33-64-94, адрес электронной почты: </w:t>
      </w:r>
      <w:hyperlink r:id="rId20" w:history="1">
        <w:r w:rsidR="000E4234" w:rsidRPr="000E4234">
          <w:rPr>
            <w:rStyle w:val="a7"/>
            <w:sz w:val="24"/>
            <w:szCs w:val="24"/>
            <w:lang w:val="en-US"/>
          </w:rPr>
          <w:t>Kashirina</w:t>
        </w:r>
        <w:r w:rsidR="000E4234" w:rsidRPr="000E4234">
          <w:rPr>
            <w:rStyle w:val="a7"/>
            <w:sz w:val="24"/>
            <w:szCs w:val="24"/>
          </w:rPr>
          <w:t>.</w:t>
        </w:r>
        <w:r w:rsidR="000E4234" w:rsidRPr="000E4234">
          <w:rPr>
            <w:rStyle w:val="a7"/>
            <w:sz w:val="24"/>
            <w:szCs w:val="24"/>
            <w:lang w:val="en-US"/>
          </w:rPr>
          <w:t>EN</w:t>
        </w:r>
        <w:r w:rsidR="000E4234" w:rsidRPr="000E4234">
          <w:rPr>
            <w:rStyle w:val="a7"/>
            <w:sz w:val="24"/>
            <w:szCs w:val="24"/>
          </w:rPr>
          <w:t>@</w:t>
        </w:r>
        <w:r w:rsidR="000E4234" w:rsidRPr="000E4234">
          <w:rPr>
            <w:rStyle w:val="a7"/>
            <w:sz w:val="24"/>
            <w:szCs w:val="24"/>
            <w:lang w:val="en-US"/>
          </w:rPr>
          <w:t>mrsk</w:t>
        </w:r>
        <w:r w:rsidR="000E4234" w:rsidRPr="000E4234">
          <w:rPr>
            <w:rStyle w:val="a7"/>
            <w:sz w:val="24"/>
            <w:szCs w:val="24"/>
          </w:rPr>
          <w:t>-1.ru</w:t>
        </w:r>
      </w:hyperlink>
      <w:r w:rsidR="00657159" w:rsidRPr="000E4234">
        <w:rPr>
          <w:rStyle w:val="a7"/>
        </w:rPr>
        <w:t>)</w:t>
      </w:r>
      <w:r w:rsidR="00862664" w:rsidRPr="000E4234">
        <w:rPr>
          <w:sz w:val="24"/>
          <w:szCs w:val="24"/>
        </w:rPr>
        <w:t xml:space="preserve"> </w:t>
      </w:r>
      <w:r w:rsidR="004B5EB3" w:rsidRPr="000E4234">
        <w:rPr>
          <w:iCs/>
          <w:sz w:val="24"/>
          <w:szCs w:val="24"/>
        </w:rPr>
        <w:t>Извещени</w:t>
      </w:r>
      <w:r w:rsidRPr="000E4234">
        <w:rPr>
          <w:iCs/>
          <w:sz w:val="24"/>
          <w:szCs w:val="24"/>
        </w:rPr>
        <w:t>ем</w:t>
      </w:r>
      <w:r w:rsidRPr="000E4234">
        <w:rPr>
          <w:sz w:val="24"/>
          <w:szCs w:val="24"/>
        </w:rPr>
        <w:t xml:space="preserve"> о проведении открытого </w:t>
      </w:r>
      <w:r w:rsidRPr="000E4234">
        <w:rPr>
          <w:iCs/>
          <w:sz w:val="24"/>
          <w:szCs w:val="24"/>
        </w:rPr>
        <w:t>запроса предложений</w:t>
      </w:r>
      <w:r w:rsidRPr="000E4234">
        <w:rPr>
          <w:sz w:val="24"/>
          <w:szCs w:val="24"/>
        </w:rPr>
        <w:t xml:space="preserve">, опубликованным </w:t>
      </w:r>
      <w:r w:rsidRPr="000E4234">
        <w:rPr>
          <w:b/>
          <w:sz w:val="24"/>
          <w:szCs w:val="24"/>
        </w:rPr>
        <w:t>«</w:t>
      </w:r>
      <w:r w:rsidR="000E4234" w:rsidRPr="000E4234">
        <w:rPr>
          <w:b/>
          <w:sz w:val="24"/>
          <w:szCs w:val="24"/>
        </w:rPr>
        <w:t>29</w:t>
      </w:r>
      <w:r w:rsidRPr="000E4234">
        <w:rPr>
          <w:b/>
          <w:sz w:val="24"/>
          <w:szCs w:val="24"/>
        </w:rPr>
        <w:t xml:space="preserve">» </w:t>
      </w:r>
      <w:r w:rsidR="000E4234" w:rsidRPr="000E4234">
        <w:rPr>
          <w:b/>
          <w:sz w:val="24"/>
          <w:szCs w:val="24"/>
        </w:rPr>
        <w:t>апреля</w:t>
      </w:r>
      <w:r w:rsidRPr="000E4234">
        <w:rPr>
          <w:b/>
          <w:sz w:val="24"/>
          <w:szCs w:val="24"/>
        </w:rPr>
        <w:t xml:space="preserve"> 20</w:t>
      </w:r>
      <w:r w:rsidR="00C12FA4" w:rsidRPr="000E4234">
        <w:rPr>
          <w:b/>
          <w:sz w:val="24"/>
          <w:szCs w:val="24"/>
        </w:rPr>
        <w:t>1</w:t>
      </w:r>
      <w:r w:rsidR="00862664" w:rsidRPr="000E4234">
        <w:rPr>
          <w:b/>
          <w:sz w:val="24"/>
          <w:szCs w:val="24"/>
        </w:rPr>
        <w:t>6</w:t>
      </w:r>
      <w:r w:rsidRPr="000E4234">
        <w:rPr>
          <w:b/>
          <w:sz w:val="24"/>
          <w:szCs w:val="24"/>
        </w:rPr>
        <w:t xml:space="preserve"> г.</w:t>
      </w:r>
      <w:r w:rsidRPr="000E4234">
        <w:rPr>
          <w:sz w:val="24"/>
          <w:szCs w:val="24"/>
        </w:rPr>
        <w:t xml:space="preserve"> на официальном сайте (</w:t>
      </w:r>
      <w:hyperlink r:id="rId21" w:history="1">
        <w:r w:rsidR="00345CCA" w:rsidRPr="000E4234">
          <w:rPr>
            <w:rStyle w:val="a7"/>
            <w:sz w:val="24"/>
            <w:szCs w:val="24"/>
          </w:rPr>
          <w:t>www.zakupki.</w:t>
        </w:r>
        <w:r w:rsidR="00345CCA" w:rsidRPr="000E4234">
          <w:rPr>
            <w:rStyle w:val="a7"/>
            <w:sz w:val="24"/>
            <w:szCs w:val="24"/>
            <w:lang w:val="en-US"/>
          </w:rPr>
          <w:t>gov</w:t>
        </w:r>
        <w:r w:rsidR="00345CCA" w:rsidRPr="000E4234">
          <w:rPr>
            <w:rStyle w:val="a7"/>
            <w:sz w:val="24"/>
            <w:szCs w:val="24"/>
          </w:rPr>
          <w:t>.ru</w:t>
        </w:r>
      </w:hyperlink>
      <w:r w:rsidRPr="000E4234">
        <w:rPr>
          <w:sz w:val="24"/>
          <w:szCs w:val="24"/>
        </w:rPr>
        <w:t>),</w:t>
      </w:r>
      <w:r w:rsidR="009D7F01" w:rsidRPr="000E4234">
        <w:rPr>
          <w:iCs/>
          <w:sz w:val="24"/>
          <w:szCs w:val="24"/>
        </w:rPr>
        <w:t xml:space="preserve"> </w:t>
      </w:r>
      <w:r w:rsidR="009D7F01" w:rsidRPr="000E4234">
        <w:rPr>
          <w:sz w:val="24"/>
          <w:szCs w:val="24"/>
        </w:rPr>
        <w:t xml:space="preserve">на сайте </w:t>
      </w:r>
      <w:r w:rsidR="007556FF" w:rsidRPr="000E4234">
        <w:rPr>
          <w:iCs/>
          <w:sz w:val="24"/>
          <w:szCs w:val="24"/>
        </w:rPr>
        <w:t>ПАО «МРСК Центра»</w:t>
      </w:r>
      <w:r w:rsidR="009D7F01" w:rsidRPr="000E4234">
        <w:rPr>
          <w:sz w:val="24"/>
          <w:szCs w:val="24"/>
        </w:rPr>
        <w:t xml:space="preserve"> (</w:t>
      </w:r>
      <w:hyperlink r:id="rId22" w:history="1">
        <w:r w:rsidR="007556FF" w:rsidRPr="000E4234">
          <w:rPr>
            <w:rStyle w:val="a7"/>
            <w:sz w:val="24"/>
            <w:szCs w:val="24"/>
          </w:rPr>
          <w:t>www.mrsk-1.ru</w:t>
        </w:r>
      </w:hyperlink>
      <w:r w:rsidR="00862664" w:rsidRPr="000E4234">
        <w:rPr>
          <w:sz w:val="24"/>
          <w:szCs w:val="24"/>
        </w:rPr>
        <w:t>)</w:t>
      </w:r>
      <w:r w:rsidR="00702B2C" w:rsidRPr="000E4234">
        <w:rPr>
          <w:sz w:val="24"/>
          <w:szCs w:val="24"/>
        </w:rPr>
        <w:t xml:space="preserve">, на сайте ЭТП, указанном в п. </w:t>
      </w:r>
      <w:r w:rsidR="007E7335">
        <w:fldChar w:fldCharType="begin"/>
      </w:r>
      <w:r w:rsidR="007E7335">
        <w:instrText xml:space="preserve"> REF _Ref440269836 \r \h  \* MERGEFORMAT </w:instrText>
      </w:r>
      <w:r w:rsidR="007E7335">
        <w:fldChar w:fldCharType="separate"/>
      </w:r>
      <w:r w:rsidR="00C64CD9" w:rsidRPr="000E4234">
        <w:rPr>
          <w:sz w:val="24"/>
          <w:szCs w:val="24"/>
        </w:rPr>
        <w:t>1.1.2</w:t>
      </w:r>
      <w:r w:rsidR="007E7335">
        <w:fldChar w:fldCharType="end"/>
      </w:r>
      <w:r w:rsidR="00702B2C" w:rsidRPr="000E4234">
        <w:rPr>
          <w:sz w:val="24"/>
          <w:szCs w:val="24"/>
        </w:rPr>
        <w:t xml:space="preserve"> настоящей Документации, </w:t>
      </w:r>
      <w:r w:rsidR="009A7733" w:rsidRPr="000E4234">
        <w:rPr>
          <w:iCs/>
          <w:sz w:val="24"/>
          <w:szCs w:val="24"/>
        </w:rPr>
        <w:t xml:space="preserve"> </w:t>
      </w:r>
      <w:r w:rsidRPr="000E4234">
        <w:rPr>
          <w:iCs/>
          <w:sz w:val="24"/>
          <w:szCs w:val="24"/>
        </w:rPr>
        <w:t>приг</w:t>
      </w:r>
      <w:r w:rsidRPr="000E4234">
        <w:rPr>
          <w:sz w:val="24"/>
          <w:szCs w:val="24"/>
        </w:rPr>
        <w:t>ласило юридических лиц</w:t>
      </w:r>
      <w:r w:rsidR="005B75A6" w:rsidRPr="000E4234">
        <w:rPr>
          <w:sz w:val="24"/>
          <w:szCs w:val="24"/>
        </w:rPr>
        <w:t xml:space="preserve"> и физических лиц (в т.</w:t>
      </w:r>
      <w:r w:rsidR="003129D4" w:rsidRPr="000E4234">
        <w:rPr>
          <w:sz w:val="24"/>
          <w:szCs w:val="24"/>
        </w:rPr>
        <w:t xml:space="preserve"> </w:t>
      </w:r>
      <w:r w:rsidR="005B75A6" w:rsidRPr="000E4234">
        <w:rPr>
          <w:sz w:val="24"/>
          <w:szCs w:val="24"/>
        </w:rPr>
        <w:t>ч. индивидуальных предпринимателей</w:t>
      </w:r>
      <w:r w:rsidR="005B75A6" w:rsidRPr="001A41DD">
        <w:rPr>
          <w:sz w:val="24"/>
          <w:szCs w:val="24"/>
        </w:rPr>
        <w:t>)</w:t>
      </w:r>
      <w:r w:rsidR="009D7F01" w:rsidRPr="001A41DD">
        <w:rPr>
          <w:sz w:val="24"/>
          <w:szCs w:val="24"/>
        </w:rPr>
        <w:t xml:space="preserve"> </w:t>
      </w:r>
      <w:r w:rsidR="001A41DD" w:rsidRPr="001A41DD">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1A41DD" w:rsidRPr="000E4234">
        <w:rPr>
          <w:sz w:val="24"/>
          <w:szCs w:val="24"/>
        </w:rPr>
        <w:t xml:space="preserve"> </w:t>
      </w:r>
      <w:r w:rsidR="00D15381" w:rsidRPr="000E4234">
        <w:rPr>
          <w:sz w:val="24"/>
          <w:szCs w:val="24"/>
        </w:rPr>
        <w:t xml:space="preserve">(далее – Участники) </w:t>
      </w:r>
      <w:r w:rsidR="004B5EB3" w:rsidRPr="000E4234">
        <w:rPr>
          <w:sz w:val="24"/>
          <w:szCs w:val="24"/>
        </w:rPr>
        <w:t>к участию в процедуре О</w:t>
      </w:r>
      <w:r w:rsidRPr="000E4234">
        <w:rPr>
          <w:sz w:val="24"/>
          <w:szCs w:val="24"/>
        </w:rPr>
        <w:t xml:space="preserve">ткрытого запроса предложений (далее – запрос предложений) </w:t>
      </w:r>
      <w:bookmarkEnd w:id="10"/>
      <w:r w:rsidR="004B5EB3" w:rsidRPr="000E4234">
        <w:rPr>
          <w:sz w:val="24"/>
          <w:szCs w:val="24"/>
        </w:rPr>
        <w:t xml:space="preserve">на право заключения </w:t>
      </w:r>
      <w:r w:rsidR="00702B2C" w:rsidRPr="000E4234">
        <w:rPr>
          <w:sz w:val="24"/>
          <w:szCs w:val="24"/>
        </w:rPr>
        <w:t>Договор</w:t>
      </w:r>
      <w:r w:rsidR="000E4234" w:rsidRPr="000E4234">
        <w:rPr>
          <w:sz w:val="24"/>
          <w:szCs w:val="24"/>
        </w:rPr>
        <w:t>а</w:t>
      </w:r>
      <w:r w:rsidR="00702B2C" w:rsidRPr="000E4234">
        <w:rPr>
          <w:sz w:val="24"/>
          <w:szCs w:val="24"/>
        </w:rPr>
        <w:t xml:space="preserve"> на поставку </w:t>
      </w:r>
      <w:r w:rsidR="000E4234" w:rsidRPr="000E4234">
        <w:rPr>
          <w:sz w:val="24"/>
          <w:szCs w:val="24"/>
        </w:rPr>
        <w:t>мебели</w:t>
      </w:r>
      <w:r w:rsidR="00702B2C" w:rsidRPr="000E4234">
        <w:rPr>
          <w:sz w:val="24"/>
          <w:szCs w:val="24"/>
        </w:rPr>
        <w:t xml:space="preserve"> для нужд ПАО «МРСК Центра» </w:t>
      </w:r>
      <w:r w:rsidR="00862664" w:rsidRPr="000E4234">
        <w:rPr>
          <w:sz w:val="24"/>
          <w:szCs w:val="24"/>
        </w:rPr>
        <w:t>(филиала  «Тверьэнерго», расположенного по адресу: РФ, 170006, г. Тверь, ул. Бебеля,</w:t>
      </w:r>
      <w:r w:rsidR="000E4234" w:rsidRPr="000E4234">
        <w:rPr>
          <w:sz w:val="24"/>
          <w:szCs w:val="24"/>
        </w:rPr>
        <w:t xml:space="preserve"> 1</w:t>
      </w:r>
      <w:r w:rsidR="00862664" w:rsidRPr="000E4234">
        <w:rPr>
          <w:sz w:val="24"/>
          <w:szCs w:val="24"/>
        </w:rPr>
        <w:t>)</w:t>
      </w:r>
      <w:r w:rsidRPr="000E4234">
        <w:rPr>
          <w:sz w:val="24"/>
          <w:szCs w:val="24"/>
        </w:rPr>
        <w:t>.</w:t>
      </w:r>
      <w:bookmarkEnd w:id="11"/>
      <w:bookmarkEnd w:id="12"/>
      <w:bookmarkEnd w:id="13"/>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w:t>
      </w:r>
      <w:r w:rsidRPr="000E4234">
        <w:rPr>
          <w:sz w:val="24"/>
          <w:szCs w:val="24"/>
        </w:rPr>
        <w:t xml:space="preserve">функционала </w:t>
      </w:r>
      <w:r w:rsidR="00702B2C" w:rsidRPr="000E4234">
        <w:rPr>
          <w:sz w:val="24"/>
          <w:szCs w:val="24"/>
        </w:rPr>
        <w:t>электронной торговой площадк</w:t>
      </w:r>
      <w:r w:rsidR="00414AB1" w:rsidRPr="000E4234">
        <w:rPr>
          <w:sz w:val="24"/>
          <w:szCs w:val="24"/>
        </w:rPr>
        <w:t>и</w:t>
      </w:r>
      <w:r w:rsidR="00702B2C" w:rsidRPr="000E4234">
        <w:rPr>
          <w:sz w:val="24"/>
          <w:szCs w:val="24"/>
        </w:rPr>
        <w:t xml:space="preserve"> </w:t>
      </w:r>
      <w:r w:rsidR="000D70B6" w:rsidRPr="000E4234">
        <w:rPr>
          <w:sz w:val="24"/>
          <w:szCs w:val="24"/>
        </w:rPr>
        <w:t>П</w:t>
      </w:r>
      <w:r w:rsidR="00702B2C" w:rsidRPr="000E4234">
        <w:rPr>
          <w:sz w:val="24"/>
          <w:szCs w:val="24"/>
        </w:rPr>
        <w:t xml:space="preserve">АО «Россети» </w:t>
      </w:r>
      <w:hyperlink r:id="rId23" w:history="1">
        <w:r w:rsidR="00862664" w:rsidRPr="000E4234">
          <w:rPr>
            <w:rStyle w:val="a7"/>
            <w:sz w:val="24"/>
            <w:szCs w:val="24"/>
          </w:rPr>
          <w:t>etp.rosseti.ru</w:t>
        </w:r>
      </w:hyperlink>
      <w:r w:rsidR="00862664" w:rsidRPr="000E4234">
        <w:rPr>
          <w:sz w:val="24"/>
          <w:szCs w:val="24"/>
        </w:rPr>
        <w:t xml:space="preserve"> </w:t>
      </w:r>
      <w:r w:rsidR="00702B2C" w:rsidRPr="000E4234">
        <w:rPr>
          <w:sz w:val="24"/>
          <w:szCs w:val="24"/>
        </w:rPr>
        <w:t>(далее — ЭТП)</w:t>
      </w:r>
      <w:r w:rsidR="005B75A6" w:rsidRPr="000E423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0E4234"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 xml:space="preserve">Предмет </w:t>
      </w:r>
      <w:r w:rsidRPr="000E4234">
        <w:rPr>
          <w:sz w:val="24"/>
          <w:szCs w:val="24"/>
        </w:rPr>
        <w:t>З</w:t>
      </w:r>
      <w:r w:rsidR="00717F60" w:rsidRPr="000E4234">
        <w:rPr>
          <w:sz w:val="24"/>
          <w:szCs w:val="24"/>
        </w:rPr>
        <w:t>апроса предложений</w:t>
      </w:r>
      <w:r w:rsidR="00702B2C" w:rsidRPr="000E4234">
        <w:rPr>
          <w:sz w:val="24"/>
          <w:szCs w:val="24"/>
        </w:rPr>
        <w:t>:</w:t>
      </w:r>
      <w:bookmarkEnd w:id="16"/>
    </w:p>
    <w:p w:rsidR="00A40714" w:rsidRPr="000E423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0E4234">
        <w:rPr>
          <w:b/>
          <w:sz w:val="24"/>
          <w:szCs w:val="24"/>
          <w:u w:val="single"/>
        </w:rPr>
        <w:t>Лот №1:</w:t>
      </w:r>
      <w:r w:rsidR="00717F60" w:rsidRPr="000E4234">
        <w:rPr>
          <w:sz w:val="24"/>
          <w:szCs w:val="24"/>
        </w:rPr>
        <w:t xml:space="preserve"> право заключения </w:t>
      </w:r>
      <w:r w:rsidR="00123C70" w:rsidRPr="000E4234">
        <w:rPr>
          <w:sz w:val="24"/>
          <w:szCs w:val="24"/>
        </w:rPr>
        <w:t>Договор</w:t>
      </w:r>
      <w:r w:rsidR="000E4234" w:rsidRPr="000E4234">
        <w:rPr>
          <w:sz w:val="24"/>
          <w:szCs w:val="24"/>
        </w:rPr>
        <w:t>а</w:t>
      </w:r>
      <w:r w:rsidR="00A40714" w:rsidRPr="000E4234">
        <w:rPr>
          <w:sz w:val="24"/>
          <w:szCs w:val="24"/>
        </w:rPr>
        <w:t xml:space="preserve"> </w:t>
      </w:r>
      <w:r w:rsidR="00702B2C" w:rsidRPr="000E4234">
        <w:rPr>
          <w:sz w:val="24"/>
          <w:szCs w:val="24"/>
        </w:rPr>
        <w:t xml:space="preserve">на поставку </w:t>
      </w:r>
      <w:r w:rsidR="000E4234" w:rsidRPr="000E4234">
        <w:rPr>
          <w:sz w:val="24"/>
          <w:szCs w:val="24"/>
        </w:rPr>
        <w:t>мебели</w:t>
      </w:r>
      <w:r w:rsidR="00702B2C" w:rsidRPr="000E4234">
        <w:rPr>
          <w:sz w:val="24"/>
          <w:szCs w:val="24"/>
        </w:rPr>
        <w:t xml:space="preserve"> для нужд ПАО «МРСК Центра» (филиал</w:t>
      </w:r>
      <w:r w:rsidR="000E4234" w:rsidRPr="000E4234">
        <w:rPr>
          <w:sz w:val="24"/>
          <w:szCs w:val="24"/>
        </w:rPr>
        <w:t>а</w:t>
      </w:r>
      <w:r w:rsidR="00702B2C" w:rsidRPr="000E4234">
        <w:rPr>
          <w:sz w:val="24"/>
          <w:szCs w:val="24"/>
        </w:rPr>
        <w:t xml:space="preserve">  «Тверьэнерго»)</w:t>
      </w:r>
      <w:bookmarkEnd w:id="17"/>
      <w:r w:rsidR="00702B2C" w:rsidRPr="000E4234">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0E4234">
        <w:rPr>
          <w:sz w:val="24"/>
          <w:szCs w:val="24"/>
        </w:rPr>
        <w:t xml:space="preserve">Количество лотов: </w:t>
      </w:r>
      <w:r w:rsidRPr="000E4234">
        <w:rPr>
          <w:b/>
          <w:sz w:val="24"/>
          <w:szCs w:val="24"/>
        </w:rPr>
        <w:t>1 (один)</w:t>
      </w:r>
      <w:r w:rsidRPr="000E4234">
        <w:rPr>
          <w:sz w:val="24"/>
          <w:szCs w:val="24"/>
        </w:rPr>
        <w:t>.</w:t>
      </w:r>
    </w:p>
    <w:bookmarkEnd w:id="18"/>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0E4234">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0E4234" w:rsidRPr="000E4234">
        <w:rPr>
          <w:b/>
          <w:sz w:val="24"/>
          <w:szCs w:val="24"/>
        </w:rPr>
        <w:t>начало поставки – 45 календарных дней с момента заключения Договора, окончание поставки ноябрь 2016 года</w:t>
      </w:r>
      <w:r w:rsidR="00717F60" w:rsidRPr="00E71A48">
        <w:rPr>
          <w:sz w:val="24"/>
          <w:szCs w:val="24"/>
        </w:rPr>
        <w:t>.</w:t>
      </w:r>
      <w:bookmarkEnd w:id="19"/>
    </w:p>
    <w:p w:rsidR="008D2928" w:rsidRPr="000E4234"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0E4234">
        <w:rPr>
          <w:sz w:val="24"/>
          <w:szCs w:val="24"/>
        </w:rPr>
        <w:t xml:space="preserve">Отгрузочные реквизиты/базис поставки: </w:t>
      </w:r>
      <w:r w:rsidR="008D2928" w:rsidRPr="000E4234">
        <w:rPr>
          <w:sz w:val="24"/>
          <w:szCs w:val="24"/>
        </w:rPr>
        <w:t>на условиях DDP (Согласно ИНКОТЕРМС 2000) по адрес</w:t>
      </w:r>
      <w:r w:rsidR="000E4234" w:rsidRPr="000E4234">
        <w:rPr>
          <w:sz w:val="24"/>
          <w:szCs w:val="24"/>
        </w:rPr>
        <w:t>у</w:t>
      </w:r>
      <w:r w:rsidR="008D2928" w:rsidRPr="000E4234">
        <w:rPr>
          <w:sz w:val="24"/>
          <w:szCs w:val="24"/>
        </w:rPr>
        <w:t xml:space="preserve"> филиал</w:t>
      </w:r>
      <w:r w:rsidR="000E4234" w:rsidRPr="000E4234">
        <w:rPr>
          <w:sz w:val="24"/>
          <w:szCs w:val="24"/>
        </w:rPr>
        <w:t>а</w:t>
      </w:r>
      <w:r w:rsidR="008D2928" w:rsidRPr="000E4234">
        <w:rPr>
          <w:sz w:val="24"/>
          <w:szCs w:val="24"/>
        </w:rPr>
        <w:t xml:space="preserve"> ПАО «МРСК Центра»:</w:t>
      </w:r>
      <w:bookmarkEnd w:id="20"/>
      <w:r w:rsidR="003A6FCB" w:rsidRPr="000E4234">
        <w:rPr>
          <w:sz w:val="24"/>
          <w:szCs w:val="24"/>
        </w:rPr>
        <w:t xml:space="preserve"> </w:t>
      </w:r>
    </w:p>
    <w:p w:rsidR="008D2928" w:rsidRPr="000E4234" w:rsidRDefault="000E4234" w:rsidP="004B74B1">
      <w:pPr>
        <w:pStyle w:val="afffffff2"/>
        <w:keepNext/>
        <w:numPr>
          <w:ilvl w:val="0"/>
          <w:numId w:val="81"/>
        </w:numPr>
        <w:tabs>
          <w:tab w:val="num" w:pos="1560"/>
        </w:tabs>
        <w:spacing w:line="240" w:lineRule="auto"/>
        <w:rPr>
          <w:rFonts w:ascii="Times New Roman" w:hAnsi="Times New Roman" w:cs="Times New Roman"/>
          <w:sz w:val="24"/>
          <w:szCs w:val="24"/>
        </w:rPr>
      </w:pPr>
      <w:r w:rsidRPr="000E4234">
        <w:rPr>
          <w:rFonts w:ascii="Times New Roman" w:hAnsi="Times New Roman" w:cs="Times New Roman"/>
          <w:sz w:val="24"/>
          <w:szCs w:val="24"/>
        </w:rPr>
        <w:t xml:space="preserve"> </w:t>
      </w:r>
      <w:r w:rsidR="008D2928" w:rsidRPr="000E4234">
        <w:rPr>
          <w:rFonts w:ascii="Times New Roman" w:hAnsi="Times New Roman" w:cs="Times New Roman"/>
          <w:sz w:val="24"/>
          <w:szCs w:val="24"/>
        </w:rPr>
        <w:t xml:space="preserve">«Тверьэнерго», РФ, </w:t>
      </w:r>
      <w:r w:rsidRPr="000E4234">
        <w:rPr>
          <w:rFonts w:ascii="Times New Roman" w:hAnsi="Times New Roman" w:cs="Times New Roman"/>
          <w:sz w:val="24"/>
          <w:szCs w:val="24"/>
        </w:rPr>
        <w:t>170006, г. Тверь, ул. Бебеля, 1</w:t>
      </w:r>
      <w:r w:rsidR="008D2928" w:rsidRPr="000E4234">
        <w:rPr>
          <w:rFonts w:ascii="Times New Roman" w:hAnsi="Times New Roman" w:cs="Times New Roman"/>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1A41DD">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B21212">
        <w:rPr>
          <w:iCs/>
          <w:sz w:val="24"/>
          <w:szCs w:val="24"/>
        </w:rPr>
        <w:fldChar w:fldCharType="begin"/>
      </w:r>
      <w:r w:rsidR="00E71A48">
        <w:rPr>
          <w:iCs/>
          <w:sz w:val="24"/>
          <w:szCs w:val="24"/>
        </w:rPr>
        <w:instrText xml:space="preserve"> REF _Ref311232052 \r \h </w:instrText>
      </w:r>
      <w:r w:rsidR="00B21212">
        <w:rPr>
          <w:iCs/>
          <w:sz w:val="24"/>
          <w:szCs w:val="24"/>
        </w:rPr>
      </w:r>
      <w:r w:rsidR="00B21212">
        <w:rPr>
          <w:iCs/>
          <w:sz w:val="24"/>
          <w:szCs w:val="24"/>
        </w:rPr>
        <w:fldChar w:fldCharType="separate"/>
      </w:r>
      <w:r w:rsidR="00C64CD9">
        <w:rPr>
          <w:iCs/>
          <w:sz w:val="24"/>
          <w:szCs w:val="24"/>
        </w:rPr>
        <w:t>3</w:t>
      </w:r>
      <w:r w:rsidR="00B2121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w:t>
      </w:r>
      <w:r w:rsidRPr="00E71A48">
        <w:rPr>
          <w:iCs/>
          <w:sz w:val="24"/>
          <w:szCs w:val="24"/>
        </w:rPr>
        <w:lastRenderedPageBreak/>
        <w:t xml:space="preserve">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B21212">
        <w:rPr>
          <w:sz w:val="24"/>
          <w:szCs w:val="24"/>
        </w:rPr>
        <w:fldChar w:fldCharType="begin"/>
      </w:r>
      <w:r w:rsidR="008D2928">
        <w:rPr>
          <w:sz w:val="24"/>
          <w:szCs w:val="24"/>
        </w:rPr>
        <w:instrText xml:space="preserve"> REF _Ref440270568 \r \h </w:instrText>
      </w:r>
      <w:r w:rsidR="00B21212">
        <w:rPr>
          <w:sz w:val="24"/>
          <w:szCs w:val="24"/>
        </w:rPr>
      </w:r>
      <w:r w:rsidR="00B21212">
        <w:rPr>
          <w:sz w:val="24"/>
          <w:szCs w:val="24"/>
        </w:rPr>
        <w:fldChar w:fldCharType="separate"/>
      </w:r>
      <w:r w:rsidR="00C64CD9">
        <w:rPr>
          <w:sz w:val="24"/>
          <w:szCs w:val="24"/>
        </w:rPr>
        <w:t>4</w:t>
      </w:r>
      <w:r w:rsidR="00B2121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E7335">
        <w:fldChar w:fldCharType="begin"/>
      </w:r>
      <w:r w:rsidR="007E7335">
        <w:instrText xml:space="preserve"> REF _Ref305973574 \r \h  \* MERGEFORMAT </w:instrText>
      </w:r>
      <w:r w:rsidR="007E7335">
        <w:fldChar w:fldCharType="separate"/>
      </w:r>
      <w:r w:rsidR="00C64CD9">
        <w:t>2</w:t>
      </w:r>
      <w:r w:rsidR="007E733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B21212">
        <w:rPr>
          <w:iCs/>
          <w:sz w:val="24"/>
          <w:szCs w:val="24"/>
        </w:rPr>
        <w:fldChar w:fldCharType="begin"/>
      </w:r>
      <w:r w:rsidR="008D2928">
        <w:rPr>
          <w:iCs/>
          <w:sz w:val="24"/>
          <w:szCs w:val="24"/>
        </w:rPr>
        <w:instrText xml:space="preserve"> REF _Ref440270602 \r \h </w:instrText>
      </w:r>
      <w:r w:rsidR="00B21212">
        <w:rPr>
          <w:iCs/>
          <w:sz w:val="24"/>
          <w:szCs w:val="24"/>
        </w:rPr>
      </w:r>
      <w:r w:rsidR="00B21212">
        <w:rPr>
          <w:iCs/>
          <w:sz w:val="24"/>
          <w:szCs w:val="24"/>
        </w:rPr>
        <w:fldChar w:fldCharType="separate"/>
      </w:r>
      <w:r w:rsidR="00C64CD9">
        <w:rPr>
          <w:iCs/>
          <w:sz w:val="24"/>
          <w:szCs w:val="24"/>
        </w:rPr>
        <w:t>5</w:t>
      </w:r>
      <w:r w:rsidR="00B21212">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B21212">
        <w:rPr>
          <w:sz w:val="24"/>
          <w:szCs w:val="24"/>
        </w:rPr>
        <w:fldChar w:fldCharType="begin"/>
      </w:r>
      <w:r w:rsidR="008D2928">
        <w:rPr>
          <w:sz w:val="24"/>
          <w:szCs w:val="24"/>
        </w:rPr>
        <w:instrText xml:space="preserve"> REF _Ref440270637 \r \h </w:instrText>
      </w:r>
      <w:r w:rsidR="00B21212">
        <w:rPr>
          <w:sz w:val="24"/>
          <w:szCs w:val="24"/>
        </w:rPr>
      </w:r>
      <w:r w:rsidR="00B21212">
        <w:rPr>
          <w:sz w:val="24"/>
          <w:szCs w:val="24"/>
        </w:rPr>
        <w:fldChar w:fldCharType="separate"/>
      </w:r>
      <w:r w:rsidR="00C64CD9">
        <w:rPr>
          <w:sz w:val="24"/>
          <w:szCs w:val="24"/>
        </w:rPr>
        <w:t>1.1.5</w:t>
      </w:r>
      <w:r w:rsidR="00B21212">
        <w:rPr>
          <w:sz w:val="24"/>
          <w:szCs w:val="24"/>
        </w:rPr>
        <w:fldChar w:fldCharType="end"/>
      </w:r>
      <w:r w:rsidRPr="0022360B">
        <w:rPr>
          <w:sz w:val="24"/>
          <w:szCs w:val="24"/>
        </w:rPr>
        <w:t xml:space="preserve">, </w:t>
      </w:r>
      <w:r w:rsidR="00B21212">
        <w:rPr>
          <w:sz w:val="24"/>
          <w:szCs w:val="24"/>
        </w:rPr>
        <w:fldChar w:fldCharType="begin"/>
      </w:r>
      <w:r w:rsidR="008D2928">
        <w:rPr>
          <w:sz w:val="24"/>
          <w:szCs w:val="24"/>
        </w:rPr>
        <w:instrText xml:space="preserve"> REF _Ref440270651 \r \h </w:instrText>
      </w:r>
      <w:r w:rsidR="00B21212">
        <w:rPr>
          <w:sz w:val="24"/>
          <w:szCs w:val="24"/>
        </w:rPr>
      </w:r>
      <w:r w:rsidR="00B21212">
        <w:rPr>
          <w:sz w:val="24"/>
          <w:szCs w:val="24"/>
        </w:rPr>
        <w:fldChar w:fldCharType="separate"/>
      </w:r>
      <w:r w:rsidR="00C64CD9">
        <w:rPr>
          <w:sz w:val="24"/>
          <w:szCs w:val="24"/>
        </w:rPr>
        <w:t>1.1.6</w:t>
      </w:r>
      <w:r w:rsidR="00B21212">
        <w:rPr>
          <w:sz w:val="24"/>
          <w:szCs w:val="24"/>
        </w:rPr>
        <w:fldChar w:fldCharType="end"/>
      </w:r>
      <w:r w:rsidRPr="0022360B">
        <w:rPr>
          <w:sz w:val="24"/>
          <w:szCs w:val="24"/>
        </w:rPr>
        <w:t xml:space="preserve">, </w:t>
      </w:r>
      <w:r w:rsidR="00B21212">
        <w:rPr>
          <w:sz w:val="24"/>
          <w:szCs w:val="24"/>
        </w:rPr>
        <w:fldChar w:fldCharType="begin"/>
      </w:r>
      <w:r w:rsidR="008D2928">
        <w:rPr>
          <w:sz w:val="24"/>
          <w:szCs w:val="24"/>
        </w:rPr>
        <w:instrText xml:space="preserve"> REF _Ref440270663 \r \h </w:instrText>
      </w:r>
      <w:r w:rsidR="00B21212">
        <w:rPr>
          <w:sz w:val="24"/>
          <w:szCs w:val="24"/>
        </w:rPr>
      </w:r>
      <w:r w:rsidR="00B21212">
        <w:rPr>
          <w:sz w:val="24"/>
          <w:szCs w:val="24"/>
        </w:rPr>
        <w:fldChar w:fldCharType="separate"/>
      </w:r>
      <w:r w:rsidR="00C64CD9">
        <w:rPr>
          <w:sz w:val="24"/>
          <w:szCs w:val="24"/>
        </w:rPr>
        <w:t>1.1.7</w:t>
      </w:r>
      <w:r w:rsidR="00B21212">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A154B7" w:rsidRPr="003803A7">
        <w:rPr>
          <w:sz w:val="24"/>
          <w:szCs w:val="24"/>
        </w:rPr>
        <w:t>ом</w:t>
      </w:r>
      <w:r w:rsidRPr="003803A7">
        <w:rPr>
          <w:sz w:val="24"/>
          <w:szCs w:val="24"/>
        </w:rPr>
        <w:t xml:space="preserve"> задани</w:t>
      </w:r>
      <w:r w:rsidR="00A154B7" w:rsidRPr="003803A7">
        <w:rPr>
          <w:sz w:val="24"/>
          <w:szCs w:val="24"/>
        </w:rPr>
        <w:t>и</w:t>
      </w:r>
      <w:r w:rsidRPr="007E1EFA">
        <w:rPr>
          <w:sz w:val="24"/>
          <w:szCs w:val="24"/>
        </w:rPr>
        <w:t xml:space="preserve">) </w:t>
      </w:r>
      <w:r w:rsidR="007E1EFA" w:rsidRPr="007E1EFA">
        <w:rPr>
          <w:sz w:val="24"/>
          <w:szCs w:val="24"/>
        </w:rPr>
        <w:t>и/или в Приложении №2 (проекте Договора)</w:t>
      </w:r>
      <w:r w:rsidR="007E1EFA" w:rsidRPr="007E1EFA">
        <w:rPr>
          <w:bCs w:val="0"/>
          <w:iCs/>
          <w:szCs w:val="24"/>
        </w:rPr>
        <w:t xml:space="preserve"> </w:t>
      </w:r>
      <w:r w:rsidRPr="007E1EFA">
        <w:rPr>
          <w:sz w:val="24"/>
          <w:szCs w:val="24"/>
        </w:rPr>
        <w:t>к настоящей</w:t>
      </w:r>
      <w:r w:rsidRPr="003803A7">
        <w:rPr>
          <w:sz w:val="24"/>
          <w:szCs w:val="24"/>
        </w:rPr>
        <w:t xml:space="preserve"> Документации, Участники при подготовке Заявок должны руководствоваться условиями,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B21212">
        <w:rPr>
          <w:sz w:val="24"/>
          <w:szCs w:val="24"/>
        </w:rPr>
        <w:fldChar w:fldCharType="begin"/>
      </w:r>
      <w:r w:rsidR="008D2928">
        <w:rPr>
          <w:sz w:val="24"/>
          <w:szCs w:val="24"/>
        </w:rPr>
        <w:instrText xml:space="preserve"> REF _Ref440270637 \r \h </w:instrText>
      </w:r>
      <w:r w:rsidR="00B21212">
        <w:rPr>
          <w:sz w:val="24"/>
          <w:szCs w:val="24"/>
        </w:rPr>
      </w:r>
      <w:r w:rsidR="00B21212">
        <w:rPr>
          <w:sz w:val="24"/>
          <w:szCs w:val="24"/>
        </w:rPr>
        <w:fldChar w:fldCharType="separate"/>
      </w:r>
      <w:r w:rsidR="00C64CD9">
        <w:rPr>
          <w:sz w:val="24"/>
          <w:szCs w:val="24"/>
        </w:rPr>
        <w:t>1.1.5</w:t>
      </w:r>
      <w:r w:rsidR="00B21212">
        <w:rPr>
          <w:sz w:val="24"/>
          <w:szCs w:val="24"/>
        </w:rPr>
        <w:fldChar w:fldCharType="end"/>
      </w:r>
      <w:r w:rsidR="008D2928" w:rsidRPr="0022360B">
        <w:rPr>
          <w:sz w:val="24"/>
          <w:szCs w:val="24"/>
        </w:rPr>
        <w:t xml:space="preserve">, </w:t>
      </w:r>
      <w:r w:rsidR="00B21212">
        <w:rPr>
          <w:sz w:val="24"/>
          <w:szCs w:val="24"/>
        </w:rPr>
        <w:fldChar w:fldCharType="begin"/>
      </w:r>
      <w:r w:rsidR="008D2928">
        <w:rPr>
          <w:sz w:val="24"/>
          <w:szCs w:val="24"/>
        </w:rPr>
        <w:instrText xml:space="preserve"> REF _Ref440270651 \r \h </w:instrText>
      </w:r>
      <w:r w:rsidR="00B21212">
        <w:rPr>
          <w:sz w:val="24"/>
          <w:szCs w:val="24"/>
        </w:rPr>
      </w:r>
      <w:r w:rsidR="00B21212">
        <w:rPr>
          <w:sz w:val="24"/>
          <w:szCs w:val="24"/>
        </w:rPr>
        <w:fldChar w:fldCharType="separate"/>
      </w:r>
      <w:r w:rsidR="00C64CD9">
        <w:rPr>
          <w:sz w:val="24"/>
          <w:szCs w:val="24"/>
        </w:rPr>
        <w:t>1.1.6</w:t>
      </w:r>
      <w:r w:rsidR="00B21212">
        <w:rPr>
          <w:sz w:val="24"/>
          <w:szCs w:val="24"/>
        </w:rPr>
        <w:fldChar w:fldCharType="end"/>
      </w:r>
      <w:r w:rsidR="008D2928" w:rsidRPr="0022360B">
        <w:rPr>
          <w:sz w:val="24"/>
          <w:szCs w:val="24"/>
        </w:rPr>
        <w:t xml:space="preserve">, </w:t>
      </w:r>
      <w:r w:rsidR="00B21212">
        <w:rPr>
          <w:sz w:val="24"/>
          <w:szCs w:val="24"/>
        </w:rPr>
        <w:fldChar w:fldCharType="begin"/>
      </w:r>
      <w:r w:rsidR="008D2928">
        <w:rPr>
          <w:sz w:val="24"/>
          <w:szCs w:val="24"/>
        </w:rPr>
        <w:instrText xml:space="preserve"> REF _Ref440270663 \r \h </w:instrText>
      </w:r>
      <w:r w:rsidR="00B21212">
        <w:rPr>
          <w:sz w:val="24"/>
          <w:szCs w:val="24"/>
        </w:rPr>
      </w:r>
      <w:r w:rsidR="00B21212">
        <w:rPr>
          <w:sz w:val="24"/>
          <w:szCs w:val="24"/>
        </w:rPr>
        <w:fldChar w:fldCharType="separate"/>
      </w:r>
      <w:r w:rsidR="00C64CD9">
        <w:rPr>
          <w:sz w:val="24"/>
          <w:szCs w:val="24"/>
        </w:rPr>
        <w:t>1.1.7</w:t>
      </w:r>
      <w:r w:rsidR="00B21212">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B21212">
        <w:rPr>
          <w:sz w:val="24"/>
          <w:szCs w:val="24"/>
        </w:rPr>
        <w:fldChar w:fldCharType="begin"/>
      </w:r>
      <w:r w:rsidR="008D2928">
        <w:rPr>
          <w:sz w:val="24"/>
          <w:szCs w:val="24"/>
        </w:rPr>
        <w:instrText xml:space="preserve"> REF _Ref440270663 \r \h </w:instrText>
      </w:r>
      <w:r w:rsidR="00B21212">
        <w:rPr>
          <w:sz w:val="24"/>
          <w:szCs w:val="24"/>
        </w:rPr>
      </w:r>
      <w:r w:rsidR="00B21212">
        <w:rPr>
          <w:sz w:val="24"/>
          <w:szCs w:val="24"/>
        </w:rPr>
        <w:fldChar w:fldCharType="separate"/>
      </w:r>
      <w:r w:rsidR="00C64CD9">
        <w:rPr>
          <w:sz w:val="24"/>
          <w:szCs w:val="24"/>
        </w:rPr>
        <w:t>1.1.7</w:t>
      </w:r>
      <w:r w:rsidR="00B21212">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92183"/>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E7335">
        <w:fldChar w:fldCharType="begin"/>
      </w:r>
      <w:r w:rsidR="007E7335">
        <w:instrText xml:space="preserve"> REF _Ref305973033 \r \h  \* MERGEFORMAT </w:instrText>
      </w:r>
      <w:r w:rsidR="007E7335">
        <w:fldChar w:fldCharType="separate"/>
      </w:r>
      <w:r w:rsidR="00C64CD9" w:rsidRPr="00C64CD9">
        <w:rPr>
          <w:sz w:val="24"/>
          <w:szCs w:val="24"/>
        </w:rPr>
        <w:t>3.2</w:t>
      </w:r>
      <w:r w:rsidR="007E733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92184"/>
      <w:bookmarkEnd w:id="32"/>
      <w:r w:rsidRPr="00E71A48">
        <w:t>Особые положения в связи с проведением Запроса предложений на ЭТП</w:t>
      </w:r>
      <w:bookmarkEnd w:id="33"/>
    </w:p>
    <w:p w:rsidR="00717F60" w:rsidRPr="000C323D"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w:t>
      </w:r>
      <w:r w:rsidRPr="000C323D">
        <w:rPr>
          <w:sz w:val="24"/>
          <w:szCs w:val="24"/>
        </w:rPr>
        <w:t xml:space="preserve">данного запроса предложений в установленном порядке. </w:t>
      </w:r>
      <w:proofErr w:type="gramEnd"/>
    </w:p>
    <w:p w:rsidR="00717F60" w:rsidRPr="000C323D"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0C323D">
        <w:rPr>
          <w:color w:val="000000"/>
          <w:sz w:val="24"/>
          <w:szCs w:val="24"/>
        </w:rPr>
        <w:t>Участник</w:t>
      </w:r>
      <w:r w:rsidR="00717F60" w:rsidRPr="000C323D">
        <w:rPr>
          <w:color w:val="000000"/>
          <w:sz w:val="24"/>
          <w:szCs w:val="24"/>
        </w:rPr>
        <w:t xml:space="preserve">и запроса предложений должны подать </w:t>
      </w:r>
      <w:r w:rsidR="004B5EB3" w:rsidRPr="000C323D">
        <w:rPr>
          <w:color w:val="000000"/>
          <w:sz w:val="24"/>
          <w:szCs w:val="24"/>
        </w:rPr>
        <w:t>Заявк</w:t>
      </w:r>
      <w:r w:rsidR="00717F60" w:rsidRPr="000C323D">
        <w:rPr>
          <w:color w:val="000000"/>
          <w:sz w:val="24"/>
          <w:szCs w:val="24"/>
        </w:rPr>
        <w:t xml:space="preserve">и в электронном виде на ЭТП (подраздел </w:t>
      </w:r>
      <w:r w:rsidR="007E7335">
        <w:fldChar w:fldCharType="begin"/>
      </w:r>
      <w:r w:rsidR="007E7335">
        <w:instrText xml:space="preserve"> REF _Ref191386109 \n \h  \* MERGEFORMAT </w:instrText>
      </w:r>
      <w:r w:rsidR="007E7335">
        <w:fldChar w:fldCharType="separate"/>
      </w:r>
      <w:r w:rsidR="00C64CD9" w:rsidRPr="00C64CD9">
        <w:rPr>
          <w:color w:val="000000"/>
          <w:sz w:val="24"/>
          <w:szCs w:val="24"/>
        </w:rPr>
        <w:t>3.3.2</w:t>
      </w:r>
      <w:r w:rsidR="007E7335">
        <w:fldChar w:fldCharType="end"/>
      </w:r>
      <w:r w:rsidR="00721B30" w:rsidRPr="000C323D">
        <w:rPr>
          <w:color w:val="000000"/>
          <w:sz w:val="24"/>
          <w:szCs w:val="24"/>
        </w:rPr>
        <w:t>)</w:t>
      </w:r>
      <w:r w:rsidR="00047DE1" w:rsidRPr="000C323D">
        <w:rPr>
          <w:bCs w:val="0"/>
          <w:color w:val="000000"/>
          <w:sz w:val="24"/>
          <w:szCs w:val="24"/>
        </w:rPr>
        <w:t xml:space="preserve">, </w:t>
      </w:r>
      <w:r w:rsidR="00047DE1" w:rsidRPr="000C323D">
        <w:rPr>
          <w:bCs w:val="0"/>
          <w:sz w:val="24"/>
          <w:szCs w:val="24"/>
        </w:rPr>
        <w:t xml:space="preserve">за исключением документов, указанных в </w:t>
      </w:r>
      <w:proofErr w:type="spellStart"/>
      <w:r w:rsidR="00047DE1" w:rsidRPr="000C323D">
        <w:rPr>
          <w:bCs w:val="0"/>
          <w:sz w:val="24"/>
          <w:szCs w:val="24"/>
        </w:rPr>
        <w:t>п.п</w:t>
      </w:r>
      <w:proofErr w:type="spellEnd"/>
      <w:r w:rsidR="00047DE1" w:rsidRPr="000C323D">
        <w:rPr>
          <w:bCs w:val="0"/>
          <w:sz w:val="24"/>
          <w:szCs w:val="24"/>
        </w:rPr>
        <w:t xml:space="preserve">. </w:t>
      </w:r>
      <w:r w:rsidR="007E7335">
        <w:fldChar w:fldCharType="begin"/>
      </w:r>
      <w:r w:rsidR="007E7335">
        <w:instrText xml:space="preserve"> REF _Ref442187861 \r \h  \* MERGEFORMAT </w:instrText>
      </w:r>
      <w:r w:rsidR="007E7335">
        <w:fldChar w:fldCharType="separate"/>
      </w:r>
      <w:r w:rsidR="00C64CD9" w:rsidRPr="00C64CD9">
        <w:rPr>
          <w:bCs w:val="0"/>
          <w:sz w:val="24"/>
          <w:szCs w:val="24"/>
        </w:rPr>
        <w:t>т)</w:t>
      </w:r>
      <w:r w:rsidR="007E7335">
        <w:fldChar w:fldCharType="end"/>
      </w:r>
      <w:r w:rsidR="00047DE1" w:rsidRPr="000C323D">
        <w:rPr>
          <w:sz w:val="24"/>
          <w:szCs w:val="24"/>
        </w:rPr>
        <w:t xml:space="preserve"> п. </w:t>
      </w:r>
      <w:r w:rsidR="007E7335">
        <w:fldChar w:fldCharType="begin"/>
      </w:r>
      <w:r w:rsidR="007E7335">
        <w:instrText xml:space="preserve"> REF _Ref306005578 \r \h  \* MERGEFORMAT </w:instrText>
      </w:r>
      <w:r w:rsidR="007E7335">
        <w:fldChar w:fldCharType="separate"/>
      </w:r>
      <w:r w:rsidR="00C64CD9" w:rsidRPr="00C64CD9">
        <w:rPr>
          <w:sz w:val="24"/>
          <w:szCs w:val="24"/>
        </w:rPr>
        <w:t>3.3.8.3</w:t>
      </w:r>
      <w:r w:rsidR="007E7335">
        <w:fldChar w:fldCharType="end"/>
      </w:r>
      <w:r w:rsidR="00047DE1" w:rsidRPr="000C323D">
        <w:rPr>
          <w:sz w:val="24"/>
          <w:szCs w:val="24"/>
        </w:rPr>
        <w:t xml:space="preserve"> и подразделе </w:t>
      </w:r>
      <w:r w:rsidR="007E7335">
        <w:fldChar w:fldCharType="begin"/>
      </w:r>
      <w:r w:rsidR="007E7335">
        <w:instrText xml:space="preserve"> REF _Ref442187883 \r \h  \* MERGEFORMAT </w:instrText>
      </w:r>
      <w:r w:rsidR="007E7335">
        <w:fldChar w:fldCharType="separate"/>
      </w:r>
      <w:r w:rsidR="00C64CD9" w:rsidRPr="00C64CD9">
        <w:rPr>
          <w:sz w:val="24"/>
          <w:szCs w:val="24"/>
        </w:rPr>
        <w:t>5.16</w:t>
      </w:r>
      <w:r w:rsidR="007E7335">
        <w:fldChar w:fldCharType="end"/>
      </w:r>
      <w:r w:rsidR="00717F60" w:rsidRPr="000C323D">
        <w:rPr>
          <w:color w:val="000000"/>
          <w:sz w:val="24"/>
          <w:szCs w:val="24"/>
        </w:rPr>
        <w:t xml:space="preserve">. </w:t>
      </w:r>
      <w:r w:rsidR="0036334A" w:rsidRPr="000C323D">
        <w:rPr>
          <w:color w:val="000000"/>
          <w:sz w:val="24"/>
          <w:szCs w:val="24"/>
        </w:rPr>
        <w:t>При нарушении этого требования Участник будет не допущен к участию в запросе предложений</w:t>
      </w:r>
      <w:r w:rsidR="00717F60" w:rsidRPr="000C323D">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0C323D">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92185"/>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7E7335">
        <w:fldChar w:fldCharType="begin"/>
      </w:r>
      <w:r w:rsidR="007E7335">
        <w:instrText xml:space="preserve"> REF _Ref191386164 \r \h  \* MERGEFORMAT </w:instrText>
      </w:r>
      <w:r w:rsidR="007E7335">
        <w:fldChar w:fldCharType="separate"/>
      </w:r>
      <w:r w:rsidR="00C64CD9" w:rsidRPr="00C64CD9">
        <w:rPr>
          <w:sz w:val="24"/>
          <w:szCs w:val="24"/>
        </w:rPr>
        <w:t xml:space="preserve"> 1.4.1 </w:t>
      </w:r>
      <w:r w:rsidR="007E733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E7335">
        <w:fldChar w:fldCharType="begin"/>
      </w:r>
      <w:r w:rsidR="007E7335">
        <w:instrText xml:space="preserve"> REF _Ref306978606 \r \h  \* MERGEFORMAT </w:instrText>
      </w:r>
      <w:r w:rsidR="007E7335">
        <w:fldChar w:fldCharType="separate"/>
      </w:r>
      <w:r w:rsidR="00C64CD9" w:rsidRPr="00C64CD9">
        <w:rPr>
          <w:sz w:val="24"/>
          <w:szCs w:val="24"/>
        </w:rPr>
        <w:t xml:space="preserve"> 1.4.2 </w:t>
      </w:r>
      <w:r w:rsidR="007E733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92186"/>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A82EC5">
        <w:rPr>
          <w:sz w:val="24"/>
          <w:szCs w:val="24"/>
        </w:rPr>
        <w:t xml:space="preserve">Организатор </w:t>
      </w:r>
      <w:r w:rsidRPr="00A82EC5">
        <w:rPr>
          <w:color w:val="000000"/>
          <w:sz w:val="24"/>
          <w:szCs w:val="24"/>
        </w:rPr>
        <w:t>запроса предложений</w:t>
      </w:r>
      <w:r w:rsidRPr="00A82EC5">
        <w:rPr>
          <w:sz w:val="24"/>
          <w:szCs w:val="24"/>
        </w:rPr>
        <w:t xml:space="preserve">, по решению </w:t>
      </w:r>
      <w:r w:rsidRPr="00A82EC5">
        <w:rPr>
          <w:color w:val="000000"/>
          <w:sz w:val="24"/>
          <w:szCs w:val="24"/>
        </w:rPr>
        <w:t>Закупочной</w:t>
      </w:r>
      <w:r w:rsidRPr="00A82EC5">
        <w:rPr>
          <w:sz w:val="24"/>
          <w:szCs w:val="24"/>
        </w:rPr>
        <w:t xml:space="preserve"> комиссии,</w:t>
      </w:r>
      <w:r w:rsidRPr="00E71A48">
        <w:rPr>
          <w:sz w:val="24"/>
          <w:szCs w:val="24"/>
        </w:rPr>
        <w:t xml:space="preserve">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E7335">
        <w:fldChar w:fldCharType="begin"/>
      </w:r>
      <w:r w:rsidR="007E7335">
        <w:instrText xml:space="preserve"> REF _Ref306114966 \r \h  \* MERGEFORMAT </w:instrText>
      </w:r>
      <w:r w:rsidR="007E7335">
        <w:fldChar w:fldCharType="separate"/>
      </w:r>
      <w:r w:rsidR="00C64CD9" w:rsidRPr="00C64CD9">
        <w:rPr>
          <w:sz w:val="24"/>
          <w:szCs w:val="24"/>
        </w:rPr>
        <w:t>3.3.11</w:t>
      </w:r>
      <w:r w:rsidR="007E7335">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92187"/>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751"/>
      <w:bookmarkStart w:id="58" w:name="_Toc447292188"/>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B21212">
        <w:rPr>
          <w:b w:val="0"/>
        </w:rPr>
        <w:fldChar w:fldCharType="begin"/>
      </w:r>
      <w:r w:rsidR="002D4BC6">
        <w:rPr>
          <w:b w:val="0"/>
        </w:rPr>
        <w:instrText xml:space="preserve"> REF _Ref440275279 \r \h </w:instrText>
      </w:r>
      <w:r w:rsidR="00B21212">
        <w:rPr>
          <w:b w:val="0"/>
        </w:rPr>
      </w:r>
      <w:r w:rsidR="00B21212">
        <w:rPr>
          <w:b w:val="0"/>
        </w:rPr>
        <w:fldChar w:fldCharType="separate"/>
      </w:r>
      <w:r w:rsidR="00C64CD9">
        <w:rPr>
          <w:b w:val="0"/>
        </w:rPr>
        <w:t>1.1.4</w:t>
      </w:r>
      <w:r w:rsidR="00B2121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752"/>
      <w:bookmarkStart w:id="64" w:name="_Toc447292189"/>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E7335">
        <w:fldChar w:fldCharType="begin"/>
      </w:r>
      <w:r w:rsidR="007E7335">
        <w:instrText xml:space="preserve"> REF _Ref305973147 \r \h  \* MERGEFORMAT </w:instrText>
      </w:r>
      <w:r w:rsidR="007E7335">
        <w:fldChar w:fldCharType="separate"/>
      </w:r>
      <w:r w:rsidR="00C64CD9" w:rsidRPr="00C64CD9">
        <w:rPr>
          <w:b w:val="0"/>
          <w:szCs w:val="24"/>
        </w:rPr>
        <w:t>3.3</w:t>
      </w:r>
      <w:r w:rsidR="007E7335">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0E4234">
      <w:pPr>
        <w:pStyle w:val="3"/>
        <w:numPr>
          <w:ilvl w:val="3"/>
          <w:numId w:val="1"/>
        </w:numPr>
        <w:ind w:left="0" w:firstLine="709"/>
        <w:jc w:val="both"/>
        <w:rPr>
          <w:b w:val="0"/>
          <w:szCs w:val="24"/>
        </w:rPr>
      </w:pPr>
      <w:bookmarkStart w:id="65" w:name="_Toc440357071"/>
      <w:bookmarkStart w:id="66" w:name="_Toc440359626"/>
      <w:bookmarkStart w:id="67" w:name="_Toc440632089"/>
      <w:bookmarkStart w:id="68" w:name="_Toc440875910"/>
      <w:bookmarkStart w:id="69" w:name="_Toc441130753"/>
      <w:bookmarkStart w:id="70" w:name="_Toc447292190"/>
      <w:r w:rsidRPr="002D4BC6">
        <w:rPr>
          <w:b w:val="0"/>
          <w:szCs w:val="24"/>
        </w:rPr>
        <w:t xml:space="preserve">Письмо о подаче оферты (подраздел </w:t>
      </w:r>
      <w:r w:rsidR="007E7335">
        <w:fldChar w:fldCharType="begin"/>
      </w:r>
      <w:r w:rsidR="007E7335">
        <w:instrText xml:space="preserve"> REF _Ref55336310 \r \h  \* MERGEFORMAT </w:instrText>
      </w:r>
      <w:r w:rsidR="007E7335">
        <w:fldChar w:fldCharType="separate"/>
      </w:r>
      <w:r w:rsidR="00C64CD9" w:rsidRPr="00C64CD9">
        <w:rPr>
          <w:b w:val="0"/>
          <w:szCs w:val="24"/>
        </w:rPr>
        <w:t>5.1</w:t>
      </w:r>
      <w:r w:rsidR="007E733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0E4234">
      <w:pPr>
        <w:pStyle w:val="3"/>
        <w:numPr>
          <w:ilvl w:val="3"/>
          <w:numId w:val="1"/>
        </w:numPr>
        <w:ind w:left="0" w:firstLine="709"/>
        <w:jc w:val="both"/>
        <w:rPr>
          <w:b w:val="0"/>
          <w:szCs w:val="24"/>
        </w:rPr>
      </w:pPr>
      <w:bookmarkStart w:id="71" w:name="_Toc440357072"/>
      <w:bookmarkStart w:id="72" w:name="_Toc440359627"/>
      <w:bookmarkStart w:id="73" w:name="_Toc440632090"/>
      <w:bookmarkStart w:id="74" w:name="_Toc440875911"/>
      <w:bookmarkStart w:id="75" w:name="_Toc441130754"/>
      <w:bookmarkStart w:id="76" w:name="_Toc447292191"/>
      <w:r w:rsidRPr="002D4BC6">
        <w:rPr>
          <w:b w:val="0"/>
          <w:szCs w:val="24"/>
        </w:rPr>
        <w:t>Сводная таблица стоимости</w:t>
      </w:r>
      <w:r w:rsidR="009A70A4" w:rsidRPr="009A70A4">
        <w:rPr>
          <w:b w:val="0"/>
          <w:szCs w:val="24"/>
        </w:rPr>
        <w:t xml:space="preserve"> </w:t>
      </w:r>
      <w:r w:rsidR="009A70A4">
        <w:rPr>
          <w:b w:val="0"/>
          <w:szCs w:val="24"/>
        </w:rPr>
        <w:t>поставок</w:t>
      </w:r>
      <w:r w:rsidRPr="002D4BC6">
        <w:rPr>
          <w:b w:val="0"/>
          <w:szCs w:val="24"/>
        </w:rPr>
        <w:t xml:space="preserve"> (подраздел </w:t>
      </w:r>
      <w:r w:rsidR="007E7335">
        <w:fldChar w:fldCharType="begin"/>
      </w:r>
      <w:r w:rsidR="007E7335">
        <w:instrText xml:space="preserve"> REF _Ref440284918 \r \h  \* MERGEFORMAT </w:instrText>
      </w:r>
      <w:r w:rsidR="007E7335">
        <w:fldChar w:fldCharType="separate"/>
      </w:r>
      <w:r w:rsidR="00C64CD9" w:rsidRPr="00C64CD9">
        <w:rPr>
          <w:b w:val="0"/>
          <w:szCs w:val="24"/>
        </w:rPr>
        <w:t>5.2</w:t>
      </w:r>
      <w:r w:rsidR="007E7335">
        <w:fldChar w:fldCharType="end"/>
      </w:r>
      <w:r w:rsidRPr="002D4BC6">
        <w:rPr>
          <w:b w:val="0"/>
          <w:szCs w:val="24"/>
        </w:rPr>
        <w:t xml:space="preserve">), Техническое предложение (подраздел </w:t>
      </w:r>
      <w:r w:rsidR="007E7335">
        <w:fldChar w:fldCharType="begin"/>
      </w:r>
      <w:r w:rsidR="007E7335">
        <w:instrText xml:space="preserve"> REF _Ref86826666 \r \h  \* MERGEFORMAT </w:instrText>
      </w:r>
      <w:r w:rsidR="007E7335">
        <w:fldChar w:fldCharType="separate"/>
      </w:r>
      <w:r w:rsidR="00C64CD9" w:rsidRPr="00C64CD9">
        <w:rPr>
          <w:b w:val="0"/>
          <w:szCs w:val="24"/>
        </w:rPr>
        <w:t>5.3</w:t>
      </w:r>
      <w:r w:rsidR="007E7335">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7E7335">
        <w:fldChar w:fldCharType="begin"/>
      </w:r>
      <w:r w:rsidR="007E7335">
        <w:instrText xml:space="preserve"> REF _Ref440284947 \r \h  \* MERGEFORMAT </w:instrText>
      </w:r>
      <w:r w:rsidR="007E7335">
        <w:fldChar w:fldCharType="separate"/>
      </w:r>
      <w:r w:rsidR="00C64CD9" w:rsidRPr="00C64CD9">
        <w:rPr>
          <w:b w:val="0"/>
          <w:szCs w:val="24"/>
        </w:rPr>
        <w:t>5.4</w:t>
      </w:r>
      <w:r w:rsidR="007E7335">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E7335">
        <w:fldChar w:fldCharType="begin"/>
      </w:r>
      <w:r w:rsidR="007E7335">
        <w:instrText xml:space="preserve"> REF _Ref93264992 \r \h  \* MERGEFORMAT </w:instrText>
      </w:r>
      <w:r w:rsidR="007E7335">
        <w:fldChar w:fldCharType="separate"/>
      </w:r>
      <w:r w:rsidR="00C64CD9" w:rsidRPr="00C64CD9">
        <w:rPr>
          <w:b w:val="0"/>
          <w:szCs w:val="24"/>
        </w:rPr>
        <w:t>5.5</w:t>
      </w:r>
      <w:r w:rsidR="007E7335">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755"/>
      <w:bookmarkStart w:id="82" w:name="_Toc447292192"/>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B21212">
        <w:rPr>
          <w:b w:val="0"/>
          <w:szCs w:val="24"/>
        </w:rPr>
        <w:fldChar w:fldCharType="begin"/>
      </w:r>
      <w:r>
        <w:rPr>
          <w:b w:val="0"/>
          <w:szCs w:val="24"/>
        </w:rPr>
        <w:instrText xml:space="preserve"> REF _Ref440285128 \r \h </w:instrText>
      </w:r>
      <w:r w:rsidR="00B21212">
        <w:rPr>
          <w:b w:val="0"/>
          <w:szCs w:val="24"/>
        </w:rPr>
      </w:r>
      <w:r w:rsidR="00B21212">
        <w:rPr>
          <w:b w:val="0"/>
          <w:szCs w:val="24"/>
        </w:rPr>
        <w:fldChar w:fldCharType="separate"/>
      </w:r>
      <w:r w:rsidR="00C64CD9">
        <w:rPr>
          <w:b w:val="0"/>
          <w:szCs w:val="24"/>
        </w:rPr>
        <w:t>3.3.14</w:t>
      </w:r>
      <w:r w:rsidR="00B21212">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756"/>
      <w:bookmarkStart w:id="88" w:name="_Toc447292193"/>
      <w:r w:rsidRPr="002D4BC6">
        <w:rPr>
          <w:b w:val="0"/>
          <w:szCs w:val="24"/>
        </w:rPr>
        <w:lastRenderedPageBreak/>
        <w:t xml:space="preserve">Оценка заявок (подраздел </w:t>
      </w:r>
      <w:r w:rsidR="00B21212">
        <w:rPr>
          <w:b w:val="0"/>
          <w:szCs w:val="24"/>
        </w:rPr>
        <w:fldChar w:fldCharType="begin"/>
      </w:r>
      <w:r>
        <w:rPr>
          <w:b w:val="0"/>
          <w:szCs w:val="24"/>
        </w:rPr>
        <w:instrText xml:space="preserve"> REF _Ref305973250 \r \h </w:instrText>
      </w:r>
      <w:r w:rsidR="00B21212">
        <w:rPr>
          <w:b w:val="0"/>
          <w:szCs w:val="24"/>
        </w:rPr>
      </w:r>
      <w:r w:rsidR="00B21212">
        <w:rPr>
          <w:b w:val="0"/>
          <w:szCs w:val="24"/>
        </w:rPr>
        <w:fldChar w:fldCharType="separate"/>
      </w:r>
      <w:r w:rsidR="00C64CD9">
        <w:rPr>
          <w:b w:val="0"/>
          <w:szCs w:val="24"/>
        </w:rPr>
        <w:t>3.5.1</w:t>
      </w:r>
      <w:r w:rsidR="00B2121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B21212">
        <w:rPr>
          <w:b w:val="0"/>
          <w:szCs w:val="24"/>
        </w:rPr>
        <w:fldChar w:fldCharType="begin"/>
      </w:r>
      <w:r>
        <w:rPr>
          <w:b w:val="0"/>
          <w:szCs w:val="24"/>
        </w:rPr>
        <w:instrText xml:space="preserve"> REF _Ref303681924 \r \h </w:instrText>
      </w:r>
      <w:r w:rsidR="00B21212">
        <w:rPr>
          <w:b w:val="0"/>
          <w:szCs w:val="24"/>
        </w:rPr>
      </w:r>
      <w:r w:rsidR="00B21212">
        <w:rPr>
          <w:b w:val="0"/>
          <w:szCs w:val="24"/>
        </w:rPr>
        <w:fldChar w:fldCharType="separate"/>
      </w:r>
      <w:r w:rsidR="00C64CD9">
        <w:rPr>
          <w:b w:val="0"/>
          <w:szCs w:val="24"/>
        </w:rPr>
        <w:t>3.8</w:t>
      </w:r>
      <w:r w:rsidR="00B2121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92194"/>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92195"/>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759"/>
      <w:bookmarkStart w:id="106" w:name="_Toc447292196"/>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760"/>
      <w:bookmarkStart w:id="117" w:name="_Toc447292197"/>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B21212">
        <w:rPr>
          <w:b w:val="0"/>
        </w:rPr>
        <w:fldChar w:fldCharType="begin"/>
      </w:r>
      <w:r w:rsidR="008D2928">
        <w:rPr>
          <w:b w:val="0"/>
        </w:rPr>
        <w:instrText xml:space="preserve"> REF _Ref93264992 \r \h </w:instrText>
      </w:r>
      <w:r w:rsidR="00B21212">
        <w:rPr>
          <w:b w:val="0"/>
        </w:rPr>
      </w:r>
      <w:r w:rsidR="00B21212">
        <w:rPr>
          <w:b w:val="0"/>
        </w:rPr>
        <w:fldChar w:fldCharType="separate"/>
      </w:r>
      <w:r w:rsidR="00C64CD9">
        <w:rPr>
          <w:b w:val="0"/>
        </w:rPr>
        <w:t>5.5</w:t>
      </w:r>
      <w:r w:rsidR="00B21212">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761"/>
      <w:bookmarkStart w:id="128" w:name="_Toc447292198"/>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92199"/>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763"/>
      <w:bookmarkStart w:id="139" w:name="_Toc447292200"/>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21212">
        <w:rPr>
          <w:b w:val="0"/>
        </w:rPr>
        <w:fldChar w:fldCharType="begin"/>
      </w:r>
      <w:r w:rsidR="008D2928">
        <w:rPr>
          <w:b w:val="0"/>
        </w:rPr>
        <w:instrText xml:space="preserve"> REF _Ref440270867 \r \h </w:instrText>
      </w:r>
      <w:r w:rsidR="00B21212">
        <w:rPr>
          <w:b w:val="0"/>
        </w:rPr>
      </w:r>
      <w:r w:rsidR="00B21212">
        <w:rPr>
          <w:b w:val="0"/>
        </w:rPr>
        <w:fldChar w:fldCharType="separate"/>
      </w:r>
      <w:r w:rsidR="00C64CD9">
        <w:rPr>
          <w:b w:val="0"/>
        </w:rPr>
        <w:t>2.2.3</w:t>
      </w:r>
      <w:r w:rsidR="00B21212">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764"/>
      <w:bookmarkStart w:id="149" w:name="_Toc447292201"/>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765"/>
      <w:bookmarkStart w:id="160" w:name="_Toc447292202"/>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501147">
        <w:rPr>
          <w:rFonts w:ascii="Times New Roman" w:hAnsi="Times New Roman"/>
          <w:i/>
          <w:sz w:val="24"/>
        </w:rPr>
        <w:t>письменной форме. После письменного уведомления, Контрагент и/или ПАО «Россети</w:t>
      </w:r>
      <w:r w:rsidRPr="00A052DC">
        <w:rPr>
          <w:rFonts w:ascii="Times New Roman" w:hAnsi="Times New Roman"/>
          <w:i/>
          <w:sz w:val="24"/>
        </w:rPr>
        <w:t>»/ДЗО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9220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92204"/>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768"/>
      <w:bookmarkStart w:id="175" w:name="_Toc447292205"/>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E7335">
        <w:fldChar w:fldCharType="begin"/>
      </w:r>
      <w:r w:rsidR="007E7335">
        <w:instrText xml:space="preserve"> REF _Ref305973033 \r \h  \* MERGEFORMAT </w:instrText>
      </w:r>
      <w:r w:rsidR="007E7335">
        <w:fldChar w:fldCharType="separate"/>
      </w:r>
      <w:r w:rsidR="00C64CD9" w:rsidRPr="00C64CD9">
        <w:rPr>
          <w:bCs w:val="0"/>
          <w:sz w:val="24"/>
          <w:szCs w:val="24"/>
        </w:rPr>
        <w:t>3.2</w:t>
      </w:r>
      <w:r w:rsidR="007E733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E7335">
        <w:fldChar w:fldCharType="begin"/>
      </w:r>
      <w:r w:rsidR="007E7335">
        <w:instrText xml:space="preserve"> REF _Ref305973147 \r \h  \* MERGEFORMAT </w:instrText>
      </w:r>
      <w:r w:rsidR="007E7335">
        <w:fldChar w:fldCharType="separate"/>
      </w:r>
      <w:r w:rsidR="00C64CD9" w:rsidRPr="00C64CD9">
        <w:rPr>
          <w:bCs w:val="0"/>
          <w:sz w:val="24"/>
          <w:szCs w:val="24"/>
        </w:rPr>
        <w:t>3.3</w:t>
      </w:r>
      <w:r w:rsidR="007E7335">
        <w:fldChar w:fldCharType="end"/>
      </w:r>
      <w:r w:rsidR="00B2121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B21212" w:rsidRPr="00E71A48">
        <w:rPr>
          <w:bCs w:val="0"/>
          <w:sz w:val="24"/>
          <w:szCs w:val="24"/>
        </w:rPr>
      </w:r>
      <w:r w:rsidR="00B2121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B2121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B21212" w:rsidRPr="00E71A48">
        <w:rPr>
          <w:bCs w:val="0"/>
          <w:sz w:val="24"/>
          <w:szCs w:val="24"/>
        </w:rPr>
      </w:r>
      <w:r w:rsidR="00B21212" w:rsidRPr="00E71A48">
        <w:rPr>
          <w:bCs w:val="0"/>
          <w:sz w:val="24"/>
          <w:szCs w:val="24"/>
        </w:rPr>
        <w:fldChar w:fldCharType="end"/>
      </w:r>
      <w:r w:rsidR="007E7335">
        <w:fldChar w:fldCharType="begin"/>
      </w:r>
      <w:r w:rsidR="007E7335">
        <w:instrText xml:space="preserve"> REF _Ref305973214 \r \h  \* MERGEFORMAT </w:instrText>
      </w:r>
      <w:r w:rsidR="007E7335">
        <w:fldChar w:fldCharType="separate"/>
      </w:r>
      <w:r w:rsidR="00C64CD9" w:rsidRPr="00C64CD9">
        <w:rPr>
          <w:bCs w:val="0"/>
          <w:sz w:val="24"/>
          <w:szCs w:val="24"/>
        </w:rPr>
        <w:t>3.4</w:t>
      </w:r>
      <w:r w:rsidR="007E7335">
        <w:fldChar w:fldCharType="end"/>
      </w:r>
      <w:r w:rsidR="00096E9D" w:rsidRPr="00E71A48">
        <w:rPr>
          <w:bCs w:val="0"/>
          <w:sz w:val="24"/>
          <w:szCs w:val="24"/>
        </w:rPr>
        <w:t xml:space="preserve">, </w:t>
      </w:r>
      <w:r w:rsidR="007E7335">
        <w:fldChar w:fldCharType="begin"/>
      </w:r>
      <w:r w:rsidR="007E7335">
        <w:instrText xml:space="preserve"> REF _Ref303683883 \r \h  \* MERGEFORMAT </w:instrText>
      </w:r>
      <w:r w:rsidR="007E7335">
        <w:fldChar w:fldCharType="separate"/>
      </w:r>
      <w:r w:rsidR="00C64CD9" w:rsidRPr="00C64CD9">
        <w:rPr>
          <w:bCs w:val="0"/>
          <w:sz w:val="24"/>
          <w:szCs w:val="24"/>
        </w:rPr>
        <w:t>3.5</w:t>
      </w:r>
      <w:r w:rsidR="007E733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E7335">
        <w:fldChar w:fldCharType="begin"/>
      </w:r>
      <w:r w:rsidR="007E7335">
        <w:instrText xml:space="preserve"> REF _Ref305973250 \r \h  \* MERGEFORMAT </w:instrText>
      </w:r>
      <w:r w:rsidR="007E7335">
        <w:fldChar w:fldCharType="separate"/>
      </w:r>
      <w:r w:rsidR="00C64CD9" w:rsidRPr="00C64CD9">
        <w:rPr>
          <w:bCs w:val="0"/>
          <w:sz w:val="24"/>
          <w:szCs w:val="24"/>
        </w:rPr>
        <w:t>3.5</w:t>
      </w:r>
      <w:r w:rsidR="00C64CD9">
        <w:t>.1</w:t>
      </w:r>
      <w:r w:rsidR="007E7335">
        <w:fldChar w:fldCharType="end"/>
      </w:r>
      <w:r w:rsidR="00B2121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B21212" w:rsidRPr="00E71A48">
        <w:rPr>
          <w:bCs w:val="0"/>
          <w:sz w:val="24"/>
          <w:szCs w:val="24"/>
        </w:rPr>
      </w:r>
      <w:r w:rsidR="00B2121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E7335">
        <w:fldChar w:fldCharType="begin"/>
      </w:r>
      <w:r w:rsidR="007E7335">
        <w:instrText xml:space="preserve"> REF _Ref303250967 \r \h  \* MERGEFORMAT </w:instrText>
      </w:r>
      <w:r w:rsidR="007E7335">
        <w:fldChar w:fldCharType="separate"/>
      </w:r>
      <w:r w:rsidR="00C64CD9" w:rsidRPr="00C64CD9">
        <w:rPr>
          <w:bCs w:val="0"/>
          <w:sz w:val="24"/>
          <w:szCs w:val="24"/>
        </w:rPr>
        <w:t>3.7</w:t>
      </w:r>
      <w:r w:rsidR="007E7335">
        <w:fldChar w:fldCharType="end"/>
      </w:r>
      <w:r w:rsidR="00B2121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B21212" w:rsidRPr="00E71A48">
        <w:rPr>
          <w:bCs w:val="0"/>
          <w:sz w:val="24"/>
          <w:szCs w:val="24"/>
        </w:rPr>
      </w:r>
      <w:r w:rsidR="00B2121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7E7335">
        <w:fldChar w:fldCharType="begin"/>
      </w:r>
      <w:r w:rsidR="007E7335">
        <w:instrText xml:space="preserve"> REF _Ref303681924 \r \h  \* MERGEFORMAT </w:instrText>
      </w:r>
      <w:r w:rsidR="007E7335">
        <w:fldChar w:fldCharType="separate"/>
      </w:r>
      <w:r w:rsidR="00C64CD9" w:rsidRPr="00C64CD9">
        <w:rPr>
          <w:bCs w:val="0"/>
          <w:sz w:val="24"/>
          <w:szCs w:val="24"/>
        </w:rPr>
        <w:t>3.8</w:t>
      </w:r>
      <w:r w:rsidR="007E7335">
        <w:fldChar w:fldCharType="end"/>
      </w:r>
      <w:r w:rsidR="00B2121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B21212" w:rsidRPr="00E71A48">
        <w:rPr>
          <w:bCs w:val="0"/>
          <w:sz w:val="24"/>
          <w:szCs w:val="24"/>
        </w:rPr>
      </w:r>
      <w:r w:rsidR="00B2121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E7335">
        <w:fldChar w:fldCharType="begin"/>
      </w:r>
      <w:r w:rsidR="007E7335">
        <w:instrText xml:space="preserve"> REF _Ref303683929 \r \h  \* MERGEFORMAT </w:instrText>
      </w:r>
      <w:r w:rsidR="007E7335">
        <w:fldChar w:fldCharType="separate"/>
      </w:r>
      <w:r w:rsidR="00C64CD9" w:rsidRPr="00C64CD9">
        <w:rPr>
          <w:bCs w:val="0"/>
          <w:sz w:val="24"/>
          <w:szCs w:val="24"/>
        </w:rPr>
        <w:t>3.10</w:t>
      </w:r>
      <w:r w:rsidR="007E7335">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E7335">
        <w:fldChar w:fldCharType="begin"/>
      </w:r>
      <w:r w:rsidR="007E7335">
        <w:instrText xml:space="preserve"> REF _Ref306140410 \r \h  \* MERGEFORMAT </w:instrText>
      </w:r>
      <w:r w:rsidR="007E7335">
        <w:fldChar w:fldCharType="separate"/>
      </w:r>
      <w:r w:rsidR="00C64CD9" w:rsidRPr="00C64CD9">
        <w:rPr>
          <w:bCs w:val="0"/>
          <w:sz w:val="24"/>
          <w:szCs w:val="24"/>
        </w:rPr>
        <w:t>3.11</w:t>
      </w:r>
      <w:r w:rsidR="007E733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E7335">
        <w:fldChar w:fldCharType="begin"/>
      </w:r>
      <w:r w:rsidR="007E7335">
        <w:instrText xml:space="preserve"> REF _Ref306140451 \r \h  \* MERGEFORMAT </w:instrText>
      </w:r>
      <w:r w:rsidR="007E7335">
        <w:fldChar w:fldCharType="separate"/>
      </w:r>
      <w:r w:rsidR="00C64CD9" w:rsidRPr="00C64CD9">
        <w:rPr>
          <w:bCs w:val="0"/>
          <w:sz w:val="24"/>
          <w:szCs w:val="24"/>
        </w:rPr>
        <w:t>3.12</w:t>
      </w:r>
      <w:r w:rsidR="007E7335">
        <w:fldChar w:fldCharType="end"/>
      </w:r>
      <w:r w:rsidRPr="00E71A48">
        <w:rPr>
          <w:bCs w:val="0"/>
          <w:sz w:val="24"/>
          <w:szCs w:val="24"/>
        </w:rPr>
        <w:t>)</w:t>
      </w:r>
      <w:r w:rsidR="0099066F" w:rsidRPr="00E71A48">
        <w:rPr>
          <w:bCs w:val="0"/>
          <w:sz w:val="24"/>
          <w:szCs w:val="24"/>
        </w:rPr>
        <w:t>.</w:t>
      </w:r>
    </w:p>
    <w:p w:rsidR="0099066F" w:rsidRPr="00E71A48" w:rsidRDefault="0099066F" w:rsidP="00A82EC5">
      <w:pPr>
        <w:pStyle w:val="3"/>
        <w:jc w:val="both"/>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769"/>
      <w:bookmarkStart w:id="186" w:name="_Toc44729220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92207"/>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E7335">
        <w:fldChar w:fldCharType="begin"/>
      </w:r>
      <w:r w:rsidR="007E7335">
        <w:instrText xml:space="preserve"> REF _Ref302563524 \n \h  \* MERGEFORMAT </w:instrText>
      </w:r>
      <w:r w:rsidR="007E7335">
        <w:fldChar w:fldCharType="separate"/>
      </w:r>
      <w:r w:rsidR="00C64CD9" w:rsidRPr="00C64CD9">
        <w:rPr>
          <w:sz w:val="24"/>
          <w:szCs w:val="24"/>
        </w:rPr>
        <w:t>1.1.1</w:t>
      </w:r>
      <w:r w:rsidR="007E733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92208"/>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772"/>
      <w:bookmarkStart w:id="201" w:name="_Toc447292209"/>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4B74B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21212">
        <w:rPr>
          <w:bCs w:val="0"/>
          <w:sz w:val="24"/>
          <w:szCs w:val="24"/>
        </w:rPr>
        <w:fldChar w:fldCharType="begin"/>
      </w:r>
      <w:r w:rsidR="008D2928">
        <w:rPr>
          <w:bCs w:val="0"/>
          <w:sz w:val="24"/>
          <w:szCs w:val="24"/>
        </w:rPr>
        <w:instrText xml:space="preserve"> REF _Ref55336310 \r \h </w:instrText>
      </w:r>
      <w:r w:rsidR="00B21212">
        <w:rPr>
          <w:bCs w:val="0"/>
          <w:sz w:val="24"/>
          <w:szCs w:val="24"/>
        </w:rPr>
      </w:r>
      <w:r w:rsidR="00B21212">
        <w:rPr>
          <w:bCs w:val="0"/>
          <w:sz w:val="24"/>
          <w:szCs w:val="24"/>
        </w:rPr>
        <w:fldChar w:fldCharType="separate"/>
      </w:r>
      <w:r w:rsidR="00C64CD9">
        <w:rPr>
          <w:bCs w:val="0"/>
          <w:sz w:val="24"/>
          <w:szCs w:val="24"/>
        </w:rPr>
        <w:t>5.1</w:t>
      </w:r>
      <w:r w:rsidR="00B2121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9A70A4" w:rsidRPr="009A70A4">
        <w:rPr>
          <w:b/>
          <w:szCs w:val="24"/>
        </w:rPr>
        <w:t xml:space="preserve"> </w:t>
      </w:r>
      <w:r w:rsidR="009A70A4" w:rsidRPr="009A70A4">
        <w:rPr>
          <w:bCs w:val="0"/>
          <w:sz w:val="24"/>
          <w:szCs w:val="24"/>
        </w:rPr>
        <w:t>поставок</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B21212">
        <w:rPr>
          <w:bCs w:val="0"/>
          <w:sz w:val="24"/>
          <w:szCs w:val="24"/>
        </w:rPr>
        <w:fldChar w:fldCharType="begin"/>
      </w:r>
      <w:r>
        <w:rPr>
          <w:bCs w:val="0"/>
          <w:sz w:val="24"/>
          <w:szCs w:val="24"/>
        </w:rPr>
        <w:instrText xml:space="preserve"> REF _Ref440271072 \r \h </w:instrText>
      </w:r>
      <w:r w:rsidR="00B21212">
        <w:rPr>
          <w:bCs w:val="0"/>
          <w:sz w:val="24"/>
          <w:szCs w:val="24"/>
        </w:rPr>
      </w:r>
      <w:r w:rsidR="00B21212">
        <w:rPr>
          <w:bCs w:val="0"/>
          <w:sz w:val="24"/>
          <w:szCs w:val="24"/>
        </w:rPr>
        <w:fldChar w:fldCharType="separate"/>
      </w:r>
      <w:r w:rsidR="00C64CD9">
        <w:rPr>
          <w:bCs w:val="0"/>
          <w:sz w:val="24"/>
          <w:szCs w:val="24"/>
        </w:rPr>
        <w:t>5.2</w:t>
      </w:r>
      <w:r w:rsidR="00B2121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B21212">
        <w:rPr>
          <w:bCs w:val="0"/>
          <w:spacing w:val="-1"/>
          <w:sz w:val="24"/>
          <w:szCs w:val="24"/>
        </w:rPr>
        <w:fldChar w:fldCharType="begin"/>
      </w:r>
      <w:r w:rsidR="00B71B9D">
        <w:rPr>
          <w:bCs w:val="0"/>
          <w:spacing w:val="-1"/>
          <w:sz w:val="24"/>
          <w:szCs w:val="24"/>
        </w:rPr>
        <w:instrText xml:space="preserve"> REF _Ref86826666 \r \h </w:instrText>
      </w:r>
      <w:r w:rsidR="00B21212">
        <w:rPr>
          <w:bCs w:val="0"/>
          <w:spacing w:val="-1"/>
          <w:sz w:val="24"/>
          <w:szCs w:val="24"/>
        </w:rPr>
      </w:r>
      <w:r w:rsidR="00B21212">
        <w:rPr>
          <w:bCs w:val="0"/>
          <w:spacing w:val="-1"/>
          <w:sz w:val="24"/>
          <w:szCs w:val="24"/>
        </w:rPr>
        <w:fldChar w:fldCharType="separate"/>
      </w:r>
      <w:r w:rsidR="00C64CD9">
        <w:rPr>
          <w:bCs w:val="0"/>
          <w:spacing w:val="-1"/>
          <w:sz w:val="24"/>
          <w:szCs w:val="24"/>
        </w:rPr>
        <w:t>5.3</w:t>
      </w:r>
      <w:r w:rsidR="00B21212">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B21212">
        <w:rPr>
          <w:bCs w:val="0"/>
          <w:spacing w:val="-1"/>
          <w:sz w:val="24"/>
          <w:szCs w:val="24"/>
        </w:rPr>
        <w:fldChar w:fldCharType="begin"/>
      </w:r>
      <w:r w:rsidR="00B71B9D">
        <w:rPr>
          <w:bCs w:val="0"/>
          <w:spacing w:val="-1"/>
          <w:sz w:val="24"/>
          <w:szCs w:val="24"/>
        </w:rPr>
        <w:instrText xml:space="preserve"> REF _Ref440270984 \r \h </w:instrText>
      </w:r>
      <w:r w:rsidR="00B21212">
        <w:rPr>
          <w:bCs w:val="0"/>
          <w:spacing w:val="-1"/>
          <w:sz w:val="24"/>
          <w:szCs w:val="24"/>
        </w:rPr>
      </w:r>
      <w:r w:rsidR="00B21212">
        <w:rPr>
          <w:bCs w:val="0"/>
          <w:spacing w:val="-1"/>
          <w:sz w:val="24"/>
          <w:szCs w:val="24"/>
        </w:rPr>
        <w:fldChar w:fldCharType="separate"/>
      </w:r>
      <w:r w:rsidR="00C64CD9">
        <w:rPr>
          <w:bCs w:val="0"/>
          <w:spacing w:val="-1"/>
          <w:sz w:val="24"/>
          <w:szCs w:val="24"/>
        </w:rPr>
        <w:t>5.10</w:t>
      </w:r>
      <w:r w:rsidR="00B21212">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B21212">
        <w:rPr>
          <w:bCs w:val="0"/>
          <w:sz w:val="24"/>
          <w:szCs w:val="24"/>
        </w:rPr>
        <w:fldChar w:fldCharType="begin"/>
      </w:r>
      <w:r w:rsidR="00B71B9D">
        <w:rPr>
          <w:bCs w:val="0"/>
          <w:sz w:val="24"/>
          <w:szCs w:val="24"/>
        </w:rPr>
        <w:instrText xml:space="preserve"> REF _Ref440271036 \r \h </w:instrText>
      </w:r>
      <w:r w:rsidR="00B21212">
        <w:rPr>
          <w:bCs w:val="0"/>
          <w:sz w:val="24"/>
          <w:szCs w:val="24"/>
        </w:rPr>
      </w:r>
      <w:r w:rsidR="00B21212">
        <w:rPr>
          <w:bCs w:val="0"/>
          <w:sz w:val="24"/>
          <w:szCs w:val="24"/>
        </w:rPr>
        <w:fldChar w:fldCharType="separate"/>
      </w:r>
      <w:r w:rsidR="00C64CD9">
        <w:rPr>
          <w:bCs w:val="0"/>
          <w:sz w:val="24"/>
          <w:szCs w:val="24"/>
        </w:rPr>
        <w:t>5.4</w:t>
      </w:r>
      <w:r w:rsidR="00B21212">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7E7335">
        <w:fldChar w:fldCharType="begin"/>
      </w:r>
      <w:r w:rsidR="007E7335">
        <w:instrText xml:space="preserve"> REF _Ref191386407 \r \h  \* MERGEFORMAT </w:instrText>
      </w:r>
      <w:r w:rsidR="007E7335">
        <w:fldChar w:fldCharType="separate"/>
      </w:r>
      <w:r w:rsidR="00C64CD9" w:rsidRPr="00C64CD9">
        <w:rPr>
          <w:bCs w:val="0"/>
          <w:sz w:val="24"/>
          <w:szCs w:val="24"/>
        </w:rPr>
        <w:t>3.3.8</w:t>
      </w:r>
      <w:r w:rsidR="007E7335">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7E7335">
        <w:fldChar w:fldCharType="begin"/>
      </w:r>
      <w:r w:rsidR="007E7335">
        <w:instrText xml:space="preserve"> REF _Ref93264992 \r \h  \* MERGEFORMAT </w:instrText>
      </w:r>
      <w:r w:rsidR="007E7335">
        <w:fldChar w:fldCharType="separate"/>
      </w:r>
      <w:r w:rsidR="00C64CD9" w:rsidRPr="00C64CD9">
        <w:rPr>
          <w:bCs w:val="0"/>
          <w:sz w:val="24"/>
          <w:szCs w:val="24"/>
        </w:rPr>
        <w:t>5.5</w:t>
      </w:r>
      <w:r w:rsidR="007E7335">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4B74B1">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E7335">
        <w:fldChar w:fldCharType="begin"/>
      </w:r>
      <w:r w:rsidR="007E7335">
        <w:instrText xml:space="preserve"> REF _Ref55336310 \r \h  \* MERGEFORMAT </w:instrText>
      </w:r>
      <w:r w:rsidR="007E7335">
        <w:fldChar w:fldCharType="separate"/>
      </w:r>
      <w:r w:rsidR="00C64CD9" w:rsidRPr="00C64CD9">
        <w:rPr>
          <w:bCs w:val="0"/>
          <w:sz w:val="24"/>
          <w:szCs w:val="24"/>
          <w:lang w:eastAsia="ru-RU"/>
        </w:rPr>
        <w:t>5.1</w:t>
      </w:r>
      <w:r w:rsidR="007E7335">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7E7335">
        <w:fldChar w:fldCharType="begin"/>
      </w:r>
      <w:r w:rsidR="007E7335">
        <w:instrText xml:space="preserve"> REF _Ref440279062 \r \h  \* MERGEFORMAT </w:instrText>
      </w:r>
      <w:r w:rsidR="007E7335">
        <w:fldChar w:fldCharType="separate"/>
      </w:r>
      <w:r w:rsidR="00C64CD9" w:rsidRPr="00C64CD9">
        <w:rPr>
          <w:sz w:val="24"/>
          <w:szCs w:val="24"/>
        </w:rPr>
        <w:t>б)</w:t>
      </w:r>
      <w:r w:rsidR="007E7335">
        <w:fldChar w:fldCharType="end"/>
      </w:r>
      <w:r w:rsidR="00F463E8" w:rsidRPr="00F958E8">
        <w:rPr>
          <w:sz w:val="24"/>
          <w:szCs w:val="24"/>
        </w:rPr>
        <w:t xml:space="preserve"> п. </w:t>
      </w:r>
      <w:r w:rsidR="007E7335">
        <w:fldChar w:fldCharType="begin"/>
      </w:r>
      <w:r w:rsidR="007E7335">
        <w:instrText xml:space="preserve"> REF _Ref306005578 \r \h  \* MERGEFORMAT </w:instrText>
      </w:r>
      <w:r w:rsidR="007E7335">
        <w:fldChar w:fldCharType="separate"/>
      </w:r>
      <w:r w:rsidR="00C64CD9" w:rsidRPr="00C64CD9">
        <w:rPr>
          <w:sz w:val="24"/>
          <w:szCs w:val="24"/>
        </w:rPr>
        <w:t>3.3.8.3</w:t>
      </w:r>
      <w:r w:rsidR="007E7335">
        <w:fldChar w:fldCharType="end"/>
      </w:r>
      <w:r w:rsidR="00F463E8" w:rsidRPr="00F958E8">
        <w:rPr>
          <w:sz w:val="24"/>
          <w:szCs w:val="24"/>
        </w:rPr>
        <w:t>);</w:t>
      </w:r>
    </w:p>
    <w:p w:rsidR="00717F60" w:rsidRPr="001174C4"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 xml:space="preserve">Анкета </w:t>
      </w:r>
      <w:r w:rsidR="009C744E" w:rsidRPr="001174C4">
        <w:rPr>
          <w:bCs w:val="0"/>
          <w:sz w:val="24"/>
          <w:szCs w:val="24"/>
        </w:rPr>
        <w:t>Участник</w:t>
      </w:r>
      <w:r w:rsidRPr="001174C4">
        <w:rPr>
          <w:bCs w:val="0"/>
          <w:sz w:val="24"/>
          <w:szCs w:val="24"/>
        </w:rPr>
        <w:t>а запроса предложений (</w:t>
      </w:r>
      <w:r w:rsidR="00A154B7" w:rsidRPr="001174C4">
        <w:rPr>
          <w:bCs w:val="0"/>
          <w:spacing w:val="-2"/>
          <w:sz w:val="24"/>
          <w:szCs w:val="24"/>
        </w:rPr>
        <w:t>под</w:t>
      </w:r>
      <w:r w:rsidR="00A154B7" w:rsidRPr="001174C4">
        <w:rPr>
          <w:bCs w:val="0"/>
          <w:sz w:val="24"/>
          <w:szCs w:val="24"/>
        </w:rPr>
        <w:t>раздел</w:t>
      </w:r>
      <w:r w:rsidR="00F86B89" w:rsidRPr="001174C4">
        <w:rPr>
          <w:bCs w:val="0"/>
          <w:sz w:val="24"/>
          <w:szCs w:val="24"/>
          <w:lang w:eastAsia="ru-RU"/>
        </w:rPr>
        <w:t xml:space="preserve"> </w:t>
      </w:r>
      <w:r w:rsidR="007E7335">
        <w:fldChar w:fldCharType="begin"/>
      </w:r>
      <w:r w:rsidR="007E7335">
        <w:instrText xml:space="preserve"> REF _Ref444164050 \r \h  \* MERGEFORMAT </w:instrText>
      </w:r>
      <w:r w:rsidR="007E7335">
        <w:fldChar w:fldCharType="separate"/>
      </w:r>
      <w:r w:rsidR="00C64CD9" w:rsidRPr="00C64CD9">
        <w:rPr>
          <w:bCs w:val="0"/>
          <w:sz w:val="24"/>
          <w:szCs w:val="24"/>
          <w:lang w:eastAsia="ru-RU"/>
        </w:rPr>
        <w:t>5.6.1</w:t>
      </w:r>
      <w:r w:rsidR="007E7335">
        <w:fldChar w:fldCharType="end"/>
      </w:r>
      <w:r w:rsidRPr="001174C4">
        <w:rPr>
          <w:bCs w:val="0"/>
          <w:sz w:val="24"/>
          <w:szCs w:val="24"/>
        </w:rPr>
        <w:t>)</w:t>
      </w:r>
      <w:r w:rsidR="0051111A" w:rsidRPr="001174C4">
        <w:rPr>
          <w:bCs w:val="0"/>
          <w:sz w:val="24"/>
          <w:szCs w:val="24"/>
        </w:rPr>
        <w:t xml:space="preserve"> </w:t>
      </w:r>
      <w:r w:rsidR="0051111A" w:rsidRPr="001174C4">
        <w:rPr>
          <w:sz w:val="24"/>
          <w:szCs w:val="24"/>
        </w:rPr>
        <w:t xml:space="preserve">с </w:t>
      </w:r>
      <w:r w:rsidR="0051111A" w:rsidRPr="001174C4">
        <w:rPr>
          <w:bCs w:val="0"/>
          <w:sz w:val="24"/>
          <w:szCs w:val="24"/>
        </w:rPr>
        <w:t xml:space="preserve">приложением </w:t>
      </w:r>
      <w:proofErr w:type="gramStart"/>
      <w:r w:rsidR="0051111A" w:rsidRPr="001174C4">
        <w:rPr>
          <w:bCs w:val="0"/>
          <w:sz w:val="24"/>
          <w:szCs w:val="24"/>
        </w:rPr>
        <w:t>файла копии Анкеты Участника запроса</w:t>
      </w:r>
      <w:proofErr w:type="gramEnd"/>
      <w:r w:rsidR="0051111A" w:rsidRPr="001174C4">
        <w:rPr>
          <w:bCs w:val="0"/>
          <w:sz w:val="24"/>
          <w:szCs w:val="24"/>
        </w:rPr>
        <w:t xml:space="preserve"> предложений, выполненного в формате MS </w:t>
      </w:r>
      <w:proofErr w:type="spellStart"/>
      <w:r w:rsidR="0051111A" w:rsidRPr="001174C4">
        <w:rPr>
          <w:bCs w:val="0"/>
          <w:sz w:val="24"/>
          <w:szCs w:val="24"/>
        </w:rPr>
        <w:t>Word</w:t>
      </w:r>
      <w:proofErr w:type="spellEnd"/>
      <w:r w:rsidRPr="001174C4">
        <w:rPr>
          <w:bCs w:val="0"/>
          <w:sz w:val="24"/>
          <w:szCs w:val="24"/>
        </w:rPr>
        <w:t>;</w:t>
      </w:r>
    </w:p>
    <w:p w:rsidR="001174C4" w:rsidRPr="00673EDD" w:rsidRDefault="001174C4" w:rsidP="001174C4">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E7335">
        <w:fldChar w:fldCharType="begin"/>
      </w:r>
      <w:r w:rsidR="007E7335">
        <w:instrText xml:space="preserve"> REF _Ref444164075 \r \h  \* MERGEFORMAT </w:instrText>
      </w:r>
      <w:r w:rsidR="007E7335">
        <w:fldChar w:fldCharType="separate"/>
      </w:r>
      <w:r w:rsidR="00C64CD9" w:rsidRPr="00C64CD9">
        <w:rPr>
          <w:sz w:val="24"/>
          <w:szCs w:val="24"/>
        </w:rPr>
        <w:t>5.6.2</w:t>
      </w:r>
      <w:r w:rsidR="007E7335">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673EDD">
        <w:rPr>
          <w:sz w:val="24"/>
          <w:szCs w:val="24"/>
        </w:rPr>
        <w:t>.</w:t>
      </w:r>
      <w:proofErr w:type="gramEnd"/>
      <w:r w:rsidR="00673EDD">
        <w:rPr>
          <w:sz w:val="24"/>
          <w:szCs w:val="24"/>
        </w:rPr>
        <w:t xml:space="preserve"> </w:t>
      </w:r>
      <w:r w:rsidR="00673EDD" w:rsidRPr="00673EDD">
        <w:rPr>
          <w:sz w:val="24"/>
          <w:szCs w:val="24"/>
        </w:rPr>
        <w:t>В случае</w:t>
      </w:r>
      <w:proofErr w:type="gramStart"/>
      <w:r w:rsidR="00673EDD" w:rsidRPr="00673EDD">
        <w:rPr>
          <w:sz w:val="24"/>
          <w:szCs w:val="24"/>
        </w:rPr>
        <w:t>,</w:t>
      </w:r>
      <w:proofErr w:type="gramEnd"/>
      <w:r w:rsidR="00673EDD" w:rsidRPr="00673EDD">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673EDD">
        <w:rPr>
          <w:bCs w:val="0"/>
          <w:sz w:val="24"/>
          <w:szCs w:val="24"/>
        </w:rPr>
        <w:t>;</w:t>
      </w:r>
    </w:p>
    <w:p w:rsidR="00717F60" w:rsidRPr="000C323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 xml:space="preserve">График выполнения </w:t>
      </w:r>
      <w:r w:rsidR="004F3DEE" w:rsidRPr="000C323D">
        <w:rPr>
          <w:bCs w:val="0"/>
          <w:sz w:val="24"/>
          <w:szCs w:val="24"/>
        </w:rPr>
        <w:t xml:space="preserve">поставок </w:t>
      </w:r>
      <w:r w:rsidRPr="000C323D">
        <w:rPr>
          <w:bCs w:val="0"/>
          <w:sz w:val="24"/>
          <w:szCs w:val="24"/>
        </w:rPr>
        <w:t>(</w:t>
      </w:r>
      <w:r w:rsidR="00A154B7" w:rsidRPr="000C323D">
        <w:rPr>
          <w:bCs w:val="0"/>
          <w:spacing w:val="-2"/>
          <w:sz w:val="24"/>
          <w:szCs w:val="24"/>
        </w:rPr>
        <w:t>под</w:t>
      </w:r>
      <w:r w:rsidR="00A154B7" w:rsidRPr="000C323D">
        <w:rPr>
          <w:bCs w:val="0"/>
          <w:sz w:val="24"/>
          <w:szCs w:val="24"/>
        </w:rPr>
        <w:t>раздел</w:t>
      </w:r>
      <w:r w:rsidR="00F86B89" w:rsidRPr="000C323D">
        <w:rPr>
          <w:bCs w:val="0"/>
          <w:sz w:val="24"/>
          <w:szCs w:val="24"/>
          <w:lang w:eastAsia="ru-RU"/>
        </w:rPr>
        <w:t xml:space="preserve"> </w:t>
      </w:r>
      <w:r w:rsidR="007E7335">
        <w:fldChar w:fldCharType="begin"/>
      </w:r>
      <w:r w:rsidR="007E7335">
        <w:instrText xml:space="preserve"> REF _Ref440274902 \r \h  \* MERGEFORMAT </w:instrText>
      </w:r>
      <w:r w:rsidR="007E7335">
        <w:fldChar w:fldCharType="separate"/>
      </w:r>
      <w:r w:rsidR="00C64CD9" w:rsidRPr="00C64CD9">
        <w:rPr>
          <w:bCs w:val="0"/>
          <w:sz w:val="24"/>
          <w:szCs w:val="24"/>
          <w:lang w:eastAsia="ru-RU"/>
        </w:rPr>
        <w:t>5.4</w:t>
      </w:r>
      <w:r w:rsidR="007E7335">
        <w:fldChar w:fldCharType="end"/>
      </w:r>
      <w:r w:rsidRPr="000C323D">
        <w:rPr>
          <w:bCs w:val="0"/>
          <w:sz w:val="24"/>
          <w:szCs w:val="24"/>
        </w:rPr>
        <w:t xml:space="preserve">), Сводная таблица стоимости </w:t>
      </w:r>
      <w:r w:rsidR="009A70A4" w:rsidRPr="000C323D">
        <w:rPr>
          <w:bCs w:val="0"/>
          <w:sz w:val="24"/>
          <w:szCs w:val="24"/>
        </w:rPr>
        <w:t xml:space="preserve">поставок </w:t>
      </w:r>
      <w:r w:rsidRPr="000C323D">
        <w:rPr>
          <w:bCs w:val="0"/>
          <w:sz w:val="24"/>
          <w:szCs w:val="24"/>
        </w:rPr>
        <w:t>(</w:t>
      </w:r>
      <w:r w:rsidR="00A154B7" w:rsidRPr="000C323D">
        <w:rPr>
          <w:bCs w:val="0"/>
          <w:spacing w:val="-2"/>
          <w:sz w:val="24"/>
          <w:szCs w:val="24"/>
        </w:rPr>
        <w:t>под</w:t>
      </w:r>
      <w:r w:rsidR="00A154B7" w:rsidRPr="000C323D">
        <w:rPr>
          <w:bCs w:val="0"/>
          <w:sz w:val="24"/>
          <w:szCs w:val="24"/>
        </w:rPr>
        <w:t>раздел</w:t>
      </w:r>
      <w:r w:rsidR="00F86B89" w:rsidRPr="000C323D">
        <w:rPr>
          <w:bCs w:val="0"/>
          <w:sz w:val="24"/>
          <w:szCs w:val="24"/>
          <w:lang w:eastAsia="ru-RU"/>
        </w:rPr>
        <w:t xml:space="preserve"> </w:t>
      </w:r>
      <w:r w:rsidR="007E7335">
        <w:fldChar w:fldCharType="begin"/>
      </w:r>
      <w:r w:rsidR="007E7335">
        <w:instrText xml:space="preserve"> REF _Ref440274913 \r \h  \* MERGEFORMAT </w:instrText>
      </w:r>
      <w:r w:rsidR="007E7335">
        <w:fldChar w:fldCharType="separate"/>
      </w:r>
      <w:r w:rsidR="00C64CD9" w:rsidRPr="00C64CD9">
        <w:rPr>
          <w:bCs w:val="0"/>
          <w:sz w:val="24"/>
          <w:szCs w:val="24"/>
          <w:lang w:eastAsia="ru-RU"/>
        </w:rPr>
        <w:t>5.2</w:t>
      </w:r>
      <w:r w:rsidR="007E7335">
        <w:fldChar w:fldCharType="end"/>
      </w:r>
      <w:r w:rsidR="00D80639" w:rsidRPr="000C323D">
        <w:rPr>
          <w:bCs w:val="0"/>
          <w:sz w:val="24"/>
          <w:szCs w:val="24"/>
        </w:rPr>
        <w:t>)</w:t>
      </w:r>
      <w:r w:rsidR="00AD3EBC" w:rsidRPr="000C323D">
        <w:rPr>
          <w:bCs w:val="0"/>
          <w:sz w:val="24"/>
          <w:szCs w:val="24"/>
        </w:rPr>
        <w:t>;</w:t>
      </w:r>
    </w:p>
    <w:p w:rsidR="00717F60" w:rsidRPr="000C323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 xml:space="preserve">Протокол разногласий </w:t>
      </w:r>
      <w:r w:rsidR="00AE556B" w:rsidRPr="000C323D">
        <w:rPr>
          <w:bCs w:val="0"/>
          <w:sz w:val="24"/>
          <w:szCs w:val="24"/>
        </w:rPr>
        <w:t xml:space="preserve">к проекту Договора </w:t>
      </w:r>
      <w:r w:rsidRPr="000C323D">
        <w:rPr>
          <w:bCs w:val="0"/>
          <w:sz w:val="24"/>
          <w:szCs w:val="24"/>
        </w:rPr>
        <w:t>(</w:t>
      </w:r>
      <w:r w:rsidR="00A154B7" w:rsidRPr="000C323D">
        <w:rPr>
          <w:bCs w:val="0"/>
          <w:spacing w:val="-2"/>
          <w:sz w:val="24"/>
          <w:szCs w:val="24"/>
        </w:rPr>
        <w:t>под</w:t>
      </w:r>
      <w:r w:rsidR="00A154B7" w:rsidRPr="000C323D">
        <w:rPr>
          <w:bCs w:val="0"/>
          <w:sz w:val="24"/>
          <w:szCs w:val="24"/>
        </w:rPr>
        <w:t>раздел</w:t>
      </w:r>
      <w:r w:rsidR="00F86B89" w:rsidRPr="000C323D">
        <w:rPr>
          <w:bCs w:val="0"/>
          <w:sz w:val="24"/>
          <w:szCs w:val="24"/>
          <w:lang w:eastAsia="ru-RU"/>
        </w:rPr>
        <w:t xml:space="preserve"> </w:t>
      </w:r>
      <w:r w:rsidR="007E7335">
        <w:fldChar w:fldCharType="begin"/>
      </w:r>
      <w:r w:rsidR="007E7335">
        <w:instrText xml:space="preserve"> REF _Ref93264992 \r \h  \* MERGEFORMAT </w:instrText>
      </w:r>
      <w:r w:rsidR="007E7335">
        <w:fldChar w:fldCharType="separate"/>
      </w:r>
      <w:r w:rsidR="00C64CD9" w:rsidRPr="00C64CD9">
        <w:rPr>
          <w:bCs w:val="0"/>
          <w:sz w:val="24"/>
          <w:szCs w:val="24"/>
          <w:lang w:eastAsia="ru-RU"/>
        </w:rPr>
        <w:t>5.5</w:t>
      </w:r>
      <w:r w:rsidR="007E7335">
        <w:fldChar w:fldCharType="end"/>
      </w:r>
      <w:r w:rsidR="00953802" w:rsidRPr="000C323D">
        <w:rPr>
          <w:bCs w:val="0"/>
          <w:sz w:val="24"/>
          <w:szCs w:val="24"/>
          <w:lang w:eastAsia="ru-RU"/>
        </w:rPr>
        <w:t>)</w:t>
      </w:r>
      <w:r w:rsidRPr="000C323D">
        <w:rPr>
          <w:bCs w:val="0"/>
          <w:sz w:val="24"/>
          <w:szCs w:val="24"/>
        </w:rPr>
        <w:t>.</w:t>
      </w:r>
    </w:p>
    <w:p w:rsidR="00717F60" w:rsidRPr="000C323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lastRenderedPageBreak/>
        <w:t xml:space="preserve">Документы, подтверждающие правоспособность, квалификацию </w:t>
      </w:r>
      <w:r w:rsidR="009C744E" w:rsidRPr="000C323D">
        <w:rPr>
          <w:bCs w:val="0"/>
          <w:sz w:val="24"/>
          <w:szCs w:val="24"/>
        </w:rPr>
        <w:t>Участник</w:t>
      </w:r>
      <w:r w:rsidRPr="000C323D">
        <w:rPr>
          <w:bCs w:val="0"/>
          <w:sz w:val="24"/>
          <w:szCs w:val="24"/>
        </w:rPr>
        <w:t>а</w:t>
      </w:r>
      <w:r w:rsidR="00D90031" w:rsidRPr="000C323D">
        <w:rPr>
          <w:bCs w:val="0"/>
          <w:sz w:val="24"/>
          <w:szCs w:val="24"/>
        </w:rPr>
        <w:t xml:space="preserve"> (подраздел </w:t>
      </w:r>
      <w:r w:rsidR="007E7335">
        <w:fldChar w:fldCharType="begin"/>
      </w:r>
      <w:r w:rsidR="007E7335">
        <w:instrText xml:space="preserve"> REF _Ref306005578 \r \h  \* MERGEFORMAT </w:instrText>
      </w:r>
      <w:r w:rsidR="007E7335">
        <w:fldChar w:fldCharType="separate"/>
      </w:r>
      <w:r w:rsidR="00C64CD9" w:rsidRPr="00C64CD9">
        <w:rPr>
          <w:bCs w:val="0"/>
          <w:sz w:val="24"/>
          <w:szCs w:val="24"/>
        </w:rPr>
        <w:t>3.3.8.3</w:t>
      </w:r>
      <w:r w:rsidR="007E7335">
        <w:fldChar w:fldCharType="end"/>
      </w:r>
      <w:r w:rsidR="00F463E8" w:rsidRPr="000C323D">
        <w:rPr>
          <w:bCs w:val="0"/>
          <w:sz w:val="24"/>
          <w:szCs w:val="24"/>
        </w:rPr>
        <w:t xml:space="preserve">, за исключением документа, указанного в </w:t>
      </w:r>
      <w:proofErr w:type="spellStart"/>
      <w:r w:rsidR="00F463E8" w:rsidRPr="000C323D">
        <w:rPr>
          <w:sz w:val="24"/>
          <w:szCs w:val="24"/>
        </w:rPr>
        <w:t>пп</w:t>
      </w:r>
      <w:proofErr w:type="spellEnd"/>
      <w:r w:rsidR="00F463E8" w:rsidRPr="000C323D">
        <w:rPr>
          <w:sz w:val="24"/>
          <w:szCs w:val="24"/>
        </w:rPr>
        <w:t xml:space="preserve">. </w:t>
      </w:r>
      <w:r w:rsidR="007E7335">
        <w:fldChar w:fldCharType="begin"/>
      </w:r>
      <w:r w:rsidR="007E7335">
        <w:instrText xml:space="preserve"> REF _Ref440279062 \r \h  \* MERGEFORMAT </w:instrText>
      </w:r>
      <w:r w:rsidR="007E7335">
        <w:fldChar w:fldCharType="separate"/>
      </w:r>
      <w:r w:rsidR="00C64CD9" w:rsidRPr="00C64CD9">
        <w:rPr>
          <w:sz w:val="24"/>
          <w:szCs w:val="24"/>
        </w:rPr>
        <w:t>б)</w:t>
      </w:r>
      <w:r w:rsidR="007E7335">
        <w:fldChar w:fldCharType="end"/>
      </w:r>
      <w:r w:rsidR="00F958E8" w:rsidRPr="000C323D">
        <w:rPr>
          <w:sz w:val="24"/>
          <w:szCs w:val="24"/>
        </w:rPr>
        <w:t xml:space="preserve">, </w:t>
      </w:r>
      <w:r w:rsidR="00B21212">
        <w:fldChar w:fldCharType="begin"/>
      </w:r>
      <w:r w:rsidR="009925FE">
        <w:instrText xml:space="preserve"> REF _Ref440372460 \r \h  \* MERGEFORMAT </w:instrText>
      </w:r>
      <w:r w:rsidR="00B21212">
        <w:fldChar w:fldCharType="separate"/>
      </w:r>
      <w:r w:rsidR="00C64CD9" w:rsidRPr="00C64CD9">
        <w:rPr>
          <w:sz w:val="24"/>
          <w:szCs w:val="24"/>
        </w:rPr>
        <w:t>д)</w:t>
      </w:r>
      <w:r w:rsidR="00B21212">
        <w:fldChar w:fldCharType="end"/>
      </w:r>
      <w:r w:rsidR="00F958E8" w:rsidRPr="000C323D">
        <w:rPr>
          <w:sz w:val="24"/>
          <w:szCs w:val="24"/>
        </w:rPr>
        <w:t xml:space="preserve">, </w:t>
      </w:r>
      <w:r w:rsidR="007E7335">
        <w:fldChar w:fldCharType="begin"/>
      </w:r>
      <w:r w:rsidR="007E7335">
        <w:instrText xml:space="preserve"> REF _Ref440372474 \r \h  \* MERGEFORMAT </w:instrText>
      </w:r>
      <w:r w:rsidR="007E7335">
        <w:fldChar w:fldCharType="separate"/>
      </w:r>
      <w:r w:rsidR="00C64CD9" w:rsidRPr="00C64CD9">
        <w:rPr>
          <w:sz w:val="24"/>
          <w:szCs w:val="24"/>
        </w:rPr>
        <w:t>м)</w:t>
      </w:r>
      <w:r w:rsidR="007E7335">
        <w:fldChar w:fldCharType="end"/>
      </w:r>
      <w:r w:rsidR="00F958E8" w:rsidRPr="000C323D">
        <w:rPr>
          <w:sz w:val="24"/>
          <w:szCs w:val="24"/>
        </w:rPr>
        <w:t xml:space="preserve">, </w:t>
      </w:r>
      <w:r w:rsidR="00B21212">
        <w:fldChar w:fldCharType="begin"/>
      </w:r>
      <w:r w:rsidR="009925FE">
        <w:instrText xml:space="preserve"> REF _Ref440372477 \r \h  \* MERGEFORMAT </w:instrText>
      </w:r>
      <w:r w:rsidR="00B21212">
        <w:fldChar w:fldCharType="separate"/>
      </w:r>
      <w:r w:rsidR="00C64CD9" w:rsidRPr="00C64CD9">
        <w:rPr>
          <w:sz w:val="24"/>
          <w:szCs w:val="24"/>
        </w:rPr>
        <w:t>н)</w:t>
      </w:r>
      <w:r w:rsidR="00B21212">
        <w:fldChar w:fldCharType="end"/>
      </w:r>
      <w:r w:rsidR="000476DC" w:rsidRPr="000C323D">
        <w:rPr>
          <w:sz w:val="24"/>
          <w:szCs w:val="24"/>
        </w:rPr>
        <w:t xml:space="preserve">, </w:t>
      </w:r>
      <w:r w:rsidR="007E7335">
        <w:fldChar w:fldCharType="begin"/>
      </w:r>
      <w:r w:rsidR="007E7335">
        <w:instrText xml:space="preserve"> REF _Ref442187861 \r \h  \* MERGEFORMAT </w:instrText>
      </w:r>
      <w:r w:rsidR="007E7335">
        <w:fldChar w:fldCharType="separate"/>
      </w:r>
      <w:r w:rsidR="00C64CD9" w:rsidRPr="00C64CD9">
        <w:rPr>
          <w:sz w:val="24"/>
          <w:szCs w:val="24"/>
        </w:rPr>
        <w:t>т)</w:t>
      </w:r>
      <w:r w:rsidR="007E7335">
        <w:fldChar w:fldCharType="end"/>
      </w:r>
      <w:r w:rsidR="00F463E8" w:rsidRPr="000C323D">
        <w:rPr>
          <w:sz w:val="24"/>
          <w:szCs w:val="24"/>
        </w:rPr>
        <w:t xml:space="preserve"> п. </w:t>
      </w:r>
      <w:r w:rsidR="007E7335">
        <w:fldChar w:fldCharType="begin"/>
      </w:r>
      <w:r w:rsidR="007E7335">
        <w:instrText xml:space="preserve"> REF _Ref306005578 \r \h  \* MERGEFORMAT </w:instrText>
      </w:r>
      <w:r w:rsidR="007E7335">
        <w:fldChar w:fldCharType="separate"/>
      </w:r>
      <w:r w:rsidR="00C64CD9" w:rsidRPr="00C64CD9">
        <w:rPr>
          <w:sz w:val="24"/>
          <w:szCs w:val="24"/>
        </w:rPr>
        <w:t>3.3.8.3</w:t>
      </w:r>
      <w:r w:rsidR="007E7335">
        <w:fldChar w:fldCharType="end"/>
      </w:r>
      <w:r w:rsidR="00D90031" w:rsidRPr="000C323D">
        <w:rPr>
          <w:bCs w:val="0"/>
          <w:sz w:val="24"/>
          <w:szCs w:val="24"/>
        </w:rPr>
        <w:t>)</w:t>
      </w:r>
      <w:r w:rsidRPr="000C323D">
        <w:rPr>
          <w:bCs w:val="0"/>
          <w:sz w:val="24"/>
          <w:szCs w:val="24"/>
        </w:rPr>
        <w:t>;</w:t>
      </w:r>
    </w:p>
    <w:p w:rsidR="000E746F" w:rsidRPr="000C323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Если Заявка подается коллективным Участником</w:t>
      </w:r>
      <w:r w:rsidR="0039141F" w:rsidRPr="000C323D">
        <w:rPr>
          <w:bCs w:val="0"/>
          <w:sz w:val="24"/>
          <w:szCs w:val="24"/>
        </w:rPr>
        <w:t xml:space="preserve"> - Форма </w:t>
      </w:r>
      <w:proofErr w:type="gramStart"/>
      <w:r w:rsidR="0039141F" w:rsidRPr="000C323D">
        <w:rPr>
          <w:bCs w:val="0"/>
          <w:sz w:val="24"/>
          <w:szCs w:val="24"/>
        </w:rPr>
        <w:t>плана распределения объемов выполнения поставок</w:t>
      </w:r>
      <w:proofErr w:type="gramEnd"/>
      <w:r w:rsidR="0039141F" w:rsidRPr="000C323D">
        <w:rPr>
          <w:bCs w:val="0"/>
          <w:sz w:val="24"/>
          <w:szCs w:val="24"/>
        </w:rPr>
        <w:t xml:space="preserve"> внутри коллективного Участника </w:t>
      </w:r>
      <w:r w:rsidR="00A154B7" w:rsidRPr="000C323D">
        <w:rPr>
          <w:bCs w:val="0"/>
          <w:sz w:val="24"/>
          <w:szCs w:val="24"/>
        </w:rPr>
        <w:t>(</w:t>
      </w:r>
      <w:r w:rsidR="00A154B7" w:rsidRPr="000C323D">
        <w:rPr>
          <w:bCs w:val="0"/>
          <w:spacing w:val="-2"/>
          <w:sz w:val="24"/>
          <w:szCs w:val="24"/>
        </w:rPr>
        <w:t>под</w:t>
      </w:r>
      <w:r w:rsidR="00A154B7" w:rsidRPr="000C323D">
        <w:rPr>
          <w:bCs w:val="0"/>
          <w:sz w:val="24"/>
          <w:szCs w:val="24"/>
        </w:rPr>
        <w:t xml:space="preserve">раздел </w:t>
      </w:r>
      <w:r w:rsidR="007E7335">
        <w:fldChar w:fldCharType="begin"/>
      </w:r>
      <w:r w:rsidR="007E7335">
        <w:instrText xml:space="preserve"> REF _Ref440274961 \r \h  \* MERGEFORMAT </w:instrText>
      </w:r>
      <w:r w:rsidR="007E7335">
        <w:fldChar w:fldCharType="separate"/>
      </w:r>
      <w:r w:rsidR="00C64CD9" w:rsidRPr="00C64CD9">
        <w:rPr>
          <w:bCs w:val="0"/>
          <w:sz w:val="24"/>
          <w:szCs w:val="24"/>
        </w:rPr>
        <w:t>5.15</w:t>
      </w:r>
      <w:r w:rsidR="007E7335">
        <w:fldChar w:fldCharType="end"/>
      </w:r>
      <w:r w:rsidR="00A154B7" w:rsidRPr="000C323D">
        <w:rPr>
          <w:bCs w:val="0"/>
          <w:sz w:val="24"/>
          <w:szCs w:val="24"/>
        </w:rPr>
        <w:t>)</w:t>
      </w:r>
      <w:r w:rsidRPr="000C323D">
        <w:rPr>
          <w:bCs w:val="0"/>
          <w:sz w:val="24"/>
          <w:szCs w:val="24"/>
        </w:rPr>
        <w:t>;</w:t>
      </w:r>
    </w:p>
    <w:p w:rsidR="00717F60" w:rsidRPr="000C323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C323D">
        <w:rPr>
          <w:bCs w:val="0"/>
          <w:sz w:val="24"/>
          <w:szCs w:val="24"/>
        </w:rPr>
        <w:t xml:space="preserve">Если Заявка подается коллективным Участником - </w:t>
      </w:r>
      <w:r w:rsidR="00717F60" w:rsidRPr="000C323D">
        <w:rPr>
          <w:bCs w:val="0"/>
          <w:sz w:val="24"/>
          <w:szCs w:val="24"/>
        </w:rPr>
        <w:t xml:space="preserve">Для каждого члена коллективного </w:t>
      </w:r>
      <w:r w:rsidR="009C744E" w:rsidRPr="000C323D">
        <w:rPr>
          <w:bCs w:val="0"/>
          <w:sz w:val="24"/>
          <w:szCs w:val="24"/>
        </w:rPr>
        <w:t>Участник</w:t>
      </w:r>
      <w:r w:rsidR="00717F60" w:rsidRPr="000C323D">
        <w:rPr>
          <w:bCs w:val="0"/>
          <w:sz w:val="24"/>
          <w:szCs w:val="24"/>
        </w:rPr>
        <w:t>а (с оформлением отдельно</w:t>
      </w:r>
      <w:r w:rsidR="003E170D" w:rsidRPr="000C323D">
        <w:rPr>
          <w:bCs w:val="0"/>
          <w:sz w:val="24"/>
          <w:szCs w:val="24"/>
        </w:rPr>
        <w:t>го архива</w:t>
      </w:r>
      <w:r w:rsidR="00717F60" w:rsidRPr="000C323D">
        <w:rPr>
          <w:bCs w:val="0"/>
          <w:sz w:val="24"/>
          <w:szCs w:val="24"/>
        </w:rPr>
        <w:t xml:space="preserve">  «Документы члена коллективного </w:t>
      </w:r>
      <w:r w:rsidR="009C744E" w:rsidRPr="000C323D">
        <w:rPr>
          <w:bCs w:val="0"/>
          <w:sz w:val="24"/>
          <w:szCs w:val="24"/>
        </w:rPr>
        <w:t>Участник</w:t>
      </w:r>
      <w:r w:rsidR="00717F60" w:rsidRPr="000C323D">
        <w:rPr>
          <w:bCs w:val="0"/>
          <w:sz w:val="24"/>
          <w:szCs w:val="24"/>
        </w:rPr>
        <w:t>а _________________»):</w:t>
      </w:r>
    </w:p>
    <w:p w:rsidR="007044CB" w:rsidRPr="000C323D" w:rsidRDefault="00A154B7" w:rsidP="00D75CA2">
      <w:pPr>
        <w:widowControl w:val="0"/>
        <w:numPr>
          <w:ilvl w:val="1"/>
          <w:numId w:val="5"/>
        </w:numPr>
        <w:tabs>
          <w:tab w:val="left" w:pos="540"/>
        </w:tabs>
        <w:overflowPunct w:val="0"/>
        <w:autoSpaceDE w:val="0"/>
        <w:spacing w:line="264" w:lineRule="auto"/>
        <w:rPr>
          <w:bCs w:val="0"/>
          <w:sz w:val="24"/>
          <w:szCs w:val="24"/>
        </w:rPr>
      </w:pPr>
      <w:r w:rsidRPr="000C323D">
        <w:rPr>
          <w:bCs w:val="0"/>
          <w:sz w:val="24"/>
          <w:szCs w:val="24"/>
        </w:rPr>
        <w:t xml:space="preserve">Формы, указанные в подразделах </w:t>
      </w:r>
      <w:r w:rsidR="007E7335">
        <w:fldChar w:fldCharType="begin"/>
      </w:r>
      <w:r w:rsidR="007E7335">
        <w:instrText xml:space="preserve"> REF _Ref440274659 \r \h  \* MERGEFORMAT </w:instrText>
      </w:r>
      <w:r w:rsidR="007E7335">
        <w:fldChar w:fldCharType="separate"/>
      </w:r>
      <w:r w:rsidR="00C64CD9" w:rsidRPr="00C64CD9">
        <w:rPr>
          <w:bCs w:val="0"/>
          <w:sz w:val="24"/>
          <w:szCs w:val="24"/>
        </w:rPr>
        <w:t>5.9</w:t>
      </w:r>
      <w:r w:rsidR="007E7335">
        <w:fldChar w:fldCharType="end"/>
      </w:r>
      <w:r w:rsidRPr="000C323D">
        <w:rPr>
          <w:bCs w:val="0"/>
          <w:sz w:val="24"/>
          <w:szCs w:val="24"/>
        </w:rPr>
        <w:t xml:space="preserve">, </w:t>
      </w:r>
      <w:r w:rsidR="007E7335">
        <w:fldChar w:fldCharType="begin"/>
      </w:r>
      <w:r w:rsidR="007E7335">
        <w:instrText xml:space="preserve"> REF _Ref440274733 \r \h  \* MERGEFORMAT </w:instrText>
      </w:r>
      <w:r w:rsidR="007E7335">
        <w:fldChar w:fldCharType="separate"/>
      </w:r>
      <w:r w:rsidR="00C64CD9" w:rsidRPr="00C64CD9">
        <w:rPr>
          <w:bCs w:val="0"/>
          <w:sz w:val="24"/>
          <w:szCs w:val="24"/>
        </w:rPr>
        <w:t>5.11</w:t>
      </w:r>
      <w:r w:rsidR="007E7335">
        <w:fldChar w:fldCharType="end"/>
      </w:r>
      <w:r w:rsidRPr="000C323D">
        <w:rPr>
          <w:bCs w:val="0"/>
          <w:sz w:val="24"/>
          <w:szCs w:val="24"/>
        </w:rPr>
        <w:t xml:space="preserve">, </w:t>
      </w:r>
      <w:r w:rsidR="007E7335">
        <w:fldChar w:fldCharType="begin"/>
      </w:r>
      <w:r w:rsidR="007E7335">
        <w:instrText xml:space="preserve"> REF _Ref440274744 \r \h  \* MERGEFORMAT </w:instrText>
      </w:r>
      <w:r w:rsidR="007E7335">
        <w:fldChar w:fldCharType="separate"/>
      </w:r>
      <w:r w:rsidR="00C64CD9" w:rsidRPr="00C64CD9">
        <w:rPr>
          <w:bCs w:val="0"/>
          <w:sz w:val="24"/>
          <w:szCs w:val="24"/>
        </w:rPr>
        <w:t>5.12</w:t>
      </w:r>
      <w:r w:rsidR="007E7335">
        <w:fldChar w:fldCharType="end"/>
      </w:r>
      <w:r w:rsidRPr="000C323D">
        <w:rPr>
          <w:bCs w:val="0"/>
          <w:sz w:val="24"/>
          <w:szCs w:val="24"/>
        </w:rPr>
        <w:t xml:space="preserve">, </w:t>
      </w:r>
      <w:r w:rsidR="007E7335">
        <w:fldChar w:fldCharType="begin"/>
      </w:r>
      <w:r w:rsidR="007E7335">
        <w:instrText xml:space="preserve"> REF _Ref440274756 \r \h  \* MERGEFORMAT </w:instrText>
      </w:r>
      <w:r w:rsidR="007E7335">
        <w:fldChar w:fldCharType="separate"/>
      </w:r>
      <w:r w:rsidR="00C64CD9" w:rsidRPr="00C64CD9">
        <w:rPr>
          <w:bCs w:val="0"/>
          <w:sz w:val="24"/>
          <w:szCs w:val="24"/>
        </w:rPr>
        <w:t>5.14</w:t>
      </w:r>
      <w:r w:rsidR="007E7335">
        <w:fldChar w:fldCharType="end"/>
      </w:r>
      <w:r w:rsidR="007044CB" w:rsidRPr="000C323D">
        <w:rPr>
          <w:bCs w:val="0"/>
          <w:sz w:val="24"/>
          <w:szCs w:val="24"/>
        </w:rPr>
        <w:t>;</w:t>
      </w:r>
    </w:p>
    <w:p w:rsidR="00717F60" w:rsidRPr="000C323D" w:rsidRDefault="00717F60" w:rsidP="00D75CA2">
      <w:pPr>
        <w:widowControl w:val="0"/>
        <w:numPr>
          <w:ilvl w:val="1"/>
          <w:numId w:val="5"/>
        </w:numPr>
        <w:tabs>
          <w:tab w:val="left" w:pos="540"/>
        </w:tabs>
        <w:overflowPunct w:val="0"/>
        <w:autoSpaceDE w:val="0"/>
        <w:spacing w:line="264" w:lineRule="auto"/>
        <w:rPr>
          <w:bCs w:val="0"/>
          <w:sz w:val="24"/>
          <w:szCs w:val="24"/>
        </w:rPr>
      </w:pPr>
      <w:r w:rsidRPr="000C323D">
        <w:rPr>
          <w:bCs w:val="0"/>
          <w:sz w:val="24"/>
          <w:szCs w:val="24"/>
        </w:rPr>
        <w:t xml:space="preserve">Документы, </w:t>
      </w:r>
      <w:r w:rsidR="00DA7E38" w:rsidRPr="000C323D">
        <w:rPr>
          <w:bCs w:val="0"/>
          <w:sz w:val="24"/>
          <w:szCs w:val="24"/>
        </w:rPr>
        <w:t>подтверждающие правоспособность</w:t>
      </w:r>
      <w:r w:rsidRPr="000C323D">
        <w:rPr>
          <w:bCs w:val="0"/>
          <w:sz w:val="24"/>
          <w:szCs w:val="24"/>
        </w:rPr>
        <w:t xml:space="preserve"> данной организации</w:t>
      </w:r>
      <w:r w:rsidR="00E963D9" w:rsidRPr="000C323D">
        <w:rPr>
          <w:bCs w:val="0"/>
          <w:sz w:val="24"/>
          <w:szCs w:val="24"/>
        </w:rPr>
        <w:t xml:space="preserve"> (подраздел </w:t>
      </w:r>
      <w:r w:rsidR="007E7335">
        <w:fldChar w:fldCharType="begin"/>
      </w:r>
      <w:r w:rsidR="007E7335">
        <w:instrText xml:space="preserve"> REF _Ref306005578 \r \h  \* MERGEFORMAT </w:instrText>
      </w:r>
      <w:r w:rsidR="007E7335">
        <w:fldChar w:fldCharType="separate"/>
      </w:r>
      <w:r w:rsidR="00C64CD9" w:rsidRPr="00C64CD9">
        <w:rPr>
          <w:bCs w:val="0"/>
          <w:sz w:val="24"/>
          <w:szCs w:val="24"/>
        </w:rPr>
        <w:t>3.3.8.3</w:t>
      </w:r>
      <w:r w:rsidR="007E7335">
        <w:fldChar w:fldCharType="end"/>
      </w:r>
      <w:r w:rsidR="00E963D9" w:rsidRPr="000C323D">
        <w:rPr>
          <w:bCs w:val="0"/>
          <w:sz w:val="24"/>
          <w:szCs w:val="24"/>
        </w:rPr>
        <w:t>)</w:t>
      </w:r>
      <w:r w:rsidRPr="000C323D">
        <w:rPr>
          <w:bCs w:val="0"/>
          <w:sz w:val="24"/>
          <w:szCs w:val="24"/>
        </w:rPr>
        <w:t>;</w:t>
      </w:r>
    </w:p>
    <w:p w:rsidR="00717F60" w:rsidRPr="000C323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C323D">
        <w:rPr>
          <w:bCs w:val="0"/>
          <w:sz w:val="24"/>
          <w:szCs w:val="24"/>
        </w:rPr>
        <w:t>Техническое предложение (</w:t>
      </w:r>
      <w:r w:rsidR="00A154B7" w:rsidRPr="000C323D">
        <w:rPr>
          <w:bCs w:val="0"/>
          <w:sz w:val="24"/>
          <w:szCs w:val="24"/>
          <w:lang w:eastAsia="ru-RU"/>
        </w:rPr>
        <w:t>подраздел</w:t>
      </w:r>
      <w:r w:rsidR="00A40BDF" w:rsidRPr="000C323D">
        <w:rPr>
          <w:bCs w:val="0"/>
          <w:sz w:val="24"/>
          <w:szCs w:val="24"/>
          <w:lang w:eastAsia="ru-RU"/>
        </w:rPr>
        <w:t xml:space="preserve"> </w:t>
      </w:r>
      <w:r w:rsidR="007E7335">
        <w:fldChar w:fldCharType="begin"/>
      </w:r>
      <w:r w:rsidR="007E7335">
        <w:instrText xml:space="preserve"> REF _Ref86826666 \r \h  \* MERGEFORMAT </w:instrText>
      </w:r>
      <w:r w:rsidR="007E7335">
        <w:fldChar w:fldCharType="separate"/>
      </w:r>
      <w:r w:rsidR="00C64CD9" w:rsidRPr="00C64CD9">
        <w:rPr>
          <w:bCs w:val="0"/>
          <w:sz w:val="24"/>
          <w:szCs w:val="24"/>
          <w:lang w:eastAsia="ru-RU"/>
        </w:rPr>
        <w:t>5.3</w:t>
      </w:r>
      <w:r w:rsidR="007E7335">
        <w:fldChar w:fldCharType="end"/>
      </w:r>
      <w:r w:rsidRPr="000C323D">
        <w:rPr>
          <w:bCs w:val="0"/>
          <w:sz w:val="24"/>
          <w:szCs w:val="24"/>
        </w:rPr>
        <w:t>)</w:t>
      </w:r>
      <w:r w:rsidR="00BD2FD1" w:rsidRPr="000C323D">
        <w:rPr>
          <w:bCs w:val="0"/>
          <w:sz w:val="24"/>
          <w:szCs w:val="24"/>
        </w:rPr>
        <w:t xml:space="preserve">, </w:t>
      </w:r>
      <w:r w:rsidR="00BD2FD1" w:rsidRPr="000C323D">
        <w:rPr>
          <w:sz w:val="24"/>
          <w:szCs w:val="24"/>
        </w:rPr>
        <w:t>свидетельства производителей (</w:t>
      </w:r>
      <w:r w:rsidR="00A154B7" w:rsidRPr="000C323D">
        <w:rPr>
          <w:bCs w:val="0"/>
          <w:sz w:val="24"/>
          <w:szCs w:val="24"/>
          <w:lang w:eastAsia="ru-RU"/>
        </w:rPr>
        <w:t>подраздел</w:t>
      </w:r>
      <w:r w:rsidR="00A40BDF" w:rsidRPr="000C323D">
        <w:rPr>
          <w:bCs w:val="0"/>
          <w:sz w:val="24"/>
          <w:szCs w:val="24"/>
          <w:lang w:eastAsia="ru-RU"/>
        </w:rPr>
        <w:t xml:space="preserve"> </w:t>
      </w:r>
      <w:r w:rsidR="007E7335">
        <w:fldChar w:fldCharType="begin"/>
      </w:r>
      <w:r w:rsidR="007E7335">
        <w:instrText xml:space="preserve"> REF _Ref440275030 \r \h  \* MERGEFORMAT </w:instrText>
      </w:r>
      <w:r w:rsidR="007E7335">
        <w:fldChar w:fldCharType="separate"/>
      </w:r>
      <w:r w:rsidR="00C64CD9" w:rsidRPr="00C64CD9">
        <w:rPr>
          <w:bCs w:val="0"/>
          <w:sz w:val="24"/>
          <w:szCs w:val="24"/>
          <w:lang w:eastAsia="ru-RU"/>
        </w:rPr>
        <w:t>5.10</w:t>
      </w:r>
      <w:r w:rsidR="007E7335">
        <w:fldChar w:fldCharType="end"/>
      </w:r>
      <w:r w:rsidR="00BD2FD1" w:rsidRPr="000C323D">
        <w:rPr>
          <w:sz w:val="24"/>
          <w:szCs w:val="24"/>
        </w:rPr>
        <w:t>)</w:t>
      </w:r>
      <w:r w:rsidR="004E26AE" w:rsidRPr="000C323D">
        <w:rPr>
          <w:sz w:val="24"/>
          <w:szCs w:val="24"/>
        </w:rPr>
        <w:t xml:space="preserve"> </w:t>
      </w:r>
      <w:r w:rsidR="004E26AE" w:rsidRPr="000C323D">
        <w:rPr>
          <w:bCs w:val="0"/>
          <w:spacing w:val="-1"/>
          <w:sz w:val="24"/>
          <w:szCs w:val="24"/>
        </w:rPr>
        <w:t>либо копии дилерских договоров</w:t>
      </w:r>
      <w:r w:rsidR="00BD2FD1" w:rsidRPr="000C323D">
        <w:rPr>
          <w:sz w:val="24"/>
          <w:szCs w:val="24"/>
        </w:rPr>
        <w:t xml:space="preserve"> </w:t>
      </w:r>
      <w:r w:rsidRPr="000C323D">
        <w:rPr>
          <w:bCs w:val="0"/>
          <w:sz w:val="24"/>
          <w:szCs w:val="24"/>
        </w:rPr>
        <w:t>оформля</w:t>
      </w:r>
      <w:r w:rsidR="004E26AE" w:rsidRPr="000C323D">
        <w:rPr>
          <w:bCs w:val="0"/>
          <w:sz w:val="24"/>
          <w:szCs w:val="24"/>
        </w:rPr>
        <w:t>ю</w:t>
      </w:r>
      <w:r w:rsidRPr="000C323D">
        <w:rPr>
          <w:bCs w:val="0"/>
          <w:sz w:val="24"/>
          <w:szCs w:val="24"/>
        </w:rPr>
        <w:t xml:space="preserve">тся отдельным </w:t>
      </w:r>
      <w:r w:rsidR="003E170D" w:rsidRPr="000C323D">
        <w:rPr>
          <w:bCs w:val="0"/>
          <w:sz w:val="24"/>
          <w:szCs w:val="24"/>
        </w:rPr>
        <w:t>архивом</w:t>
      </w:r>
      <w:r w:rsidRPr="000C323D">
        <w:rPr>
          <w:bCs w:val="0"/>
          <w:sz w:val="24"/>
          <w:szCs w:val="24"/>
        </w:rPr>
        <w:t xml:space="preserve"> «Техническое предложение </w:t>
      </w:r>
      <w:r w:rsidR="009C744E" w:rsidRPr="000C323D">
        <w:rPr>
          <w:bCs w:val="0"/>
          <w:sz w:val="24"/>
          <w:szCs w:val="24"/>
        </w:rPr>
        <w:t>Участник</w:t>
      </w:r>
      <w:r w:rsidRPr="000C323D">
        <w:rPr>
          <w:bCs w:val="0"/>
          <w:sz w:val="24"/>
          <w:szCs w:val="24"/>
        </w:rPr>
        <w:t>а __________».</w:t>
      </w:r>
    </w:p>
    <w:p w:rsidR="00717F60" w:rsidRPr="000C323D" w:rsidRDefault="009C744E" w:rsidP="004B74B1">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0C323D">
        <w:rPr>
          <w:bCs w:val="0"/>
          <w:sz w:val="24"/>
          <w:szCs w:val="24"/>
        </w:rPr>
        <w:t>Участник</w:t>
      </w:r>
      <w:r w:rsidR="00717F60" w:rsidRPr="000C323D">
        <w:rPr>
          <w:bCs w:val="0"/>
          <w:sz w:val="24"/>
          <w:szCs w:val="24"/>
        </w:rPr>
        <w:t xml:space="preserve"> имеет право подать только одну </w:t>
      </w:r>
      <w:r w:rsidR="004B5EB3" w:rsidRPr="000C323D">
        <w:rPr>
          <w:bCs w:val="0"/>
          <w:sz w:val="24"/>
          <w:szCs w:val="24"/>
        </w:rPr>
        <w:t>Заявк</w:t>
      </w:r>
      <w:r w:rsidR="00717F60" w:rsidRPr="000C323D">
        <w:rPr>
          <w:bCs w:val="0"/>
          <w:sz w:val="24"/>
          <w:szCs w:val="24"/>
        </w:rPr>
        <w:t xml:space="preserve">у. В случае нарушения этого требования все </w:t>
      </w:r>
      <w:r w:rsidR="004B5EB3" w:rsidRPr="000C323D">
        <w:rPr>
          <w:bCs w:val="0"/>
          <w:sz w:val="24"/>
          <w:szCs w:val="24"/>
        </w:rPr>
        <w:t>Заявк</w:t>
      </w:r>
      <w:r w:rsidR="00717F60" w:rsidRPr="000C323D">
        <w:rPr>
          <w:bCs w:val="0"/>
          <w:sz w:val="24"/>
          <w:szCs w:val="24"/>
        </w:rPr>
        <w:t xml:space="preserve">и такого </w:t>
      </w:r>
      <w:r w:rsidRPr="000C323D">
        <w:rPr>
          <w:bCs w:val="0"/>
          <w:sz w:val="24"/>
          <w:szCs w:val="24"/>
        </w:rPr>
        <w:t>Участник</w:t>
      </w:r>
      <w:r w:rsidR="00717F60" w:rsidRPr="000C323D">
        <w:rPr>
          <w:bCs w:val="0"/>
          <w:sz w:val="24"/>
          <w:szCs w:val="24"/>
        </w:rPr>
        <w:t>а отклоняются без рассмотрения по существу.</w:t>
      </w:r>
      <w:bookmarkEnd w:id="203"/>
    </w:p>
    <w:p w:rsidR="00BD40A3" w:rsidRPr="000C323D"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C323D">
        <w:rPr>
          <w:bCs w:val="0"/>
          <w:sz w:val="24"/>
          <w:szCs w:val="24"/>
        </w:rPr>
        <w:t xml:space="preserve">Все формы, указанные в разделе </w:t>
      </w:r>
      <w:r w:rsidR="007E7335">
        <w:fldChar w:fldCharType="begin"/>
      </w:r>
      <w:r w:rsidR="007E7335">
        <w:instrText xml:space="preserve"> REF _Ref440270602 \r \h  \* MERGEFORMAT </w:instrText>
      </w:r>
      <w:r w:rsidR="007E7335">
        <w:fldChar w:fldCharType="separate"/>
      </w:r>
      <w:r w:rsidR="00C64CD9">
        <w:t>5</w:t>
      </w:r>
      <w:r w:rsidR="007E7335">
        <w:fldChar w:fldCharType="end"/>
      </w:r>
      <w:r w:rsidRPr="000C323D">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C323D" w:rsidRDefault="004B5EB3" w:rsidP="004B74B1">
      <w:pPr>
        <w:widowControl w:val="0"/>
        <w:numPr>
          <w:ilvl w:val="3"/>
          <w:numId w:val="34"/>
        </w:numPr>
        <w:tabs>
          <w:tab w:val="left" w:pos="1700"/>
        </w:tabs>
        <w:overflowPunct w:val="0"/>
        <w:autoSpaceDE w:val="0"/>
        <w:spacing w:after="100" w:line="264" w:lineRule="auto"/>
        <w:ind w:left="0" w:firstLine="709"/>
        <w:rPr>
          <w:bCs w:val="0"/>
          <w:sz w:val="24"/>
          <w:szCs w:val="24"/>
        </w:rPr>
      </w:pPr>
      <w:r w:rsidRPr="000C323D">
        <w:rPr>
          <w:bCs w:val="0"/>
          <w:sz w:val="24"/>
          <w:szCs w:val="24"/>
        </w:rPr>
        <w:t>Заявк</w:t>
      </w:r>
      <w:r w:rsidR="00717F60" w:rsidRPr="000C323D">
        <w:rPr>
          <w:bCs w:val="0"/>
          <w:sz w:val="24"/>
          <w:szCs w:val="24"/>
        </w:rPr>
        <w:t xml:space="preserve">а должна быть подготовлена в электронной форме с использованием функционала ЭТП (подраздел </w:t>
      </w:r>
      <w:r w:rsidR="007E7335">
        <w:fldChar w:fldCharType="begin"/>
      </w:r>
      <w:r w:rsidR="007E7335">
        <w:instrText xml:space="preserve"> REF _Ref191386419 \n \h  \* MERGEFORMAT </w:instrText>
      </w:r>
      <w:r w:rsidR="007E7335">
        <w:fldChar w:fldCharType="separate"/>
      </w:r>
      <w:r w:rsidR="00C64CD9" w:rsidRPr="00C64CD9">
        <w:rPr>
          <w:bCs w:val="0"/>
          <w:sz w:val="24"/>
          <w:szCs w:val="24"/>
        </w:rPr>
        <w:t>3.3.2</w:t>
      </w:r>
      <w:r w:rsidR="007E7335">
        <w:fldChar w:fldCharType="end"/>
      </w:r>
      <w:r w:rsidR="00717F60" w:rsidRPr="000C323D">
        <w:rPr>
          <w:bCs w:val="0"/>
          <w:sz w:val="24"/>
          <w:szCs w:val="24"/>
        </w:rPr>
        <w:t>)</w:t>
      </w:r>
      <w:r w:rsidR="00047DE1" w:rsidRPr="000C323D">
        <w:rPr>
          <w:sz w:val="24"/>
          <w:szCs w:val="24"/>
        </w:rPr>
        <w:t xml:space="preserve">, </w:t>
      </w:r>
      <w:r w:rsidR="00047DE1" w:rsidRPr="000C323D">
        <w:rPr>
          <w:bCs w:val="0"/>
          <w:sz w:val="24"/>
          <w:szCs w:val="24"/>
        </w:rPr>
        <w:t xml:space="preserve">за исключением документов, указанных в </w:t>
      </w:r>
      <w:proofErr w:type="spellStart"/>
      <w:r w:rsidR="00047DE1" w:rsidRPr="000C323D">
        <w:rPr>
          <w:bCs w:val="0"/>
          <w:sz w:val="24"/>
          <w:szCs w:val="24"/>
        </w:rPr>
        <w:t>п.п</w:t>
      </w:r>
      <w:proofErr w:type="spellEnd"/>
      <w:r w:rsidR="00047DE1" w:rsidRPr="000C323D">
        <w:rPr>
          <w:bCs w:val="0"/>
          <w:sz w:val="24"/>
          <w:szCs w:val="24"/>
        </w:rPr>
        <w:t xml:space="preserve">. </w:t>
      </w:r>
      <w:r w:rsidR="007E7335">
        <w:fldChar w:fldCharType="begin"/>
      </w:r>
      <w:r w:rsidR="007E7335">
        <w:instrText xml:space="preserve"> REF _Ref442187861 \r \h  \* MERGEFORMAT </w:instrText>
      </w:r>
      <w:r w:rsidR="007E7335">
        <w:fldChar w:fldCharType="separate"/>
      </w:r>
      <w:r w:rsidR="00C64CD9" w:rsidRPr="00C64CD9">
        <w:rPr>
          <w:bCs w:val="0"/>
          <w:sz w:val="24"/>
          <w:szCs w:val="24"/>
        </w:rPr>
        <w:t>т)</w:t>
      </w:r>
      <w:r w:rsidR="007E7335">
        <w:fldChar w:fldCharType="end"/>
      </w:r>
      <w:r w:rsidR="00047DE1" w:rsidRPr="000C323D">
        <w:rPr>
          <w:sz w:val="24"/>
          <w:szCs w:val="24"/>
        </w:rPr>
        <w:t xml:space="preserve"> п. </w:t>
      </w:r>
      <w:r w:rsidR="007E7335">
        <w:fldChar w:fldCharType="begin"/>
      </w:r>
      <w:r w:rsidR="007E7335">
        <w:instrText xml:space="preserve"> REF _Ref306005578 \r \h  \* MERGEFORMAT </w:instrText>
      </w:r>
      <w:r w:rsidR="007E7335">
        <w:fldChar w:fldCharType="separate"/>
      </w:r>
      <w:r w:rsidR="00C64CD9" w:rsidRPr="00C64CD9">
        <w:rPr>
          <w:sz w:val="24"/>
          <w:szCs w:val="24"/>
        </w:rPr>
        <w:t>3.3.8.3</w:t>
      </w:r>
      <w:r w:rsidR="007E7335">
        <w:fldChar w:fldCharType="end"/>
      </w:r>
      <w:r w:rsidR="00047DE1" w:rsidRPr="000C323D">
        <w:rPr>
          <w:sz w:val="24"/>
          <w:szCs w:val="24"/>
        </w:rPr>
        <w:t xml:space="preserve"> и подразделе </w:t>
      </w:r>
      <w:r w:rsidR="007E7335">
        <w:fldChar w:fldCharType="begin"/>
      </w:r>
      <w:r w:rsidR="007E7335">
        <w:instrText xml:space="preserve"> REF _Ref441574649 \r \h  \* MERGEFORMAT </w:instrText>
      </w:r>
      <w:r w:rsidR="007E7335">
        <w:fldChar w:fldCharType="separate"/>
      </w:r>
      <w:r w:rsidR="00C64CD9" w:rsidRPr="00C64CD9">
        <w:rPr>
          <w:sz w:val="24"/>
          <w:szCs w:val="24"/>
        </w:rPr>
        <w:t>5.16</w:t>
      </w:r>
      <w:r w:rsidR="007E7335">
        <w:fldChar w:fldCharType="end"/>
      </w:r>
      <w:r w:rsidR="00047DE1" w:rsidRPr="000C323D">
        <w:rPr>
          <w:bCs w:val="0"/>
          <w:sz w:val="24"/>
          <w:szCs w:val="24"/>
        </w:rPr>
        <w:t>.</w:t>
      </w:r>
    </w:p>
    <w:p w:rsidR="00BD40A3" w:rsidRPr="000C323D"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0C323D">
        <w:rPr>
          <w:bCs w:val="0"/>
          <w:sz w:val="24"/>
          <w:szCs w:val="24"/>
        </w:rPr>
        <w:t xml:space="preserve">Каждый документ, входящий в </w:t>
      </w:r>
      <w:r w:rsidR="001D6802" w:rsidRPr="000C323D">
        <w:rPr>
          <w:bCs w:val="0"/>
          <w:sz w:val="24"/>
          <w:szCs w:val="24"/>
        </w:rPr>
        <w:t>Заявку</w:t>
      </w:r>
      <w:r w:rsidRPr="000C323D">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C323D">
        <w:rPr>
          <w:bCs w:val="0"/>
          <w:sz w:val="24"/>
          <w:szCs w:val="24"/>
        </w:rPr>
        <w:t>образом</w:t>
      </w:r>
      <w:proofErr w:type="gramEnd"/>
      <w:r w:rsidRPr="000C323D">
        <w:rPr>
          <w:bCs w:val="0"/>
          <w:sz w:val="24"/>
          <w:szCs w:val="24"/>
        </w:rPr>
        <w:t xml:space="preserve"> уполномоченным им лицом на основании доверенности (далее — уполномоченного лица). В последнем случае </w:t>
      </w:r>
      <w:r w:rsidR="00061455">
        <w:rPr>
          <w:bCs w:val="0"/>
          <w:sz w:val="24"/>
          <w:szCs w:val="24"/>
        </w:rPr>
        <w:t>копия</w:t>
      </w:r>
      <w:r w:rsidRPr="000C323D">
        <w:rPr>
          <w:bCs w:val="0"/>
          <w:sz w:val="24"/>
          <w:szCs w:val="24"/>
        </w:rPr>
        <w:t xml:space="preserve"> прикладывается к </w:t>
      </w:r>
      <w:r w:rsidR="001D6802" w:rsidRPr="000C323D">
        <w:rPr>
          <w:bCs w:val="0"/>
          <w:sz w:val="24"/>
          <w:szCs w:val="24"/>
        </w:rPr>
        <w:t>Заявке</w:t>
      </w:r>
      <w:r w:rsidRPr="000C323D">
        <w:rPr>
          <w:bCs w:val="0"/>
          <w:sz w:val="24"/>
          <w:szCs w:val="24"/>
        </w:rPr>
        <w:t>.</w:t>
      </w:r>
      <w:bookmarkEnd w:id="204"/>
    </w:p>
    <w:p w:rsidR="00BD40A3" w:rsidRPr="000C323D"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C323D">
        <w:rPr>
          <w:bCs w:val="0"/>
          <w:sz w:val="24"/>
          <w:szCs w:val="24"/>
        </w:rPr>
        <w:t xml:space="preserve">Каждый документ, входящий в </w:t>
      </w:r>
      <w:r w:rsidR="001D6802" w:rsidRPr="000C323D">
        <w:rPr>
          <w:bCs w:val="0"/>
          <w:sz w:val="24"/>
          <w:szCs w:val="24"/>
        </w:rPr>
        <w:t>Заявку</w:t>
      </w:r>
      <w:r w:rsidRPr="000C323D">
        <w:rPr>
          <w:bCs w:val="0"/>
          <w:sz w:val="24"/>
          <w:szCs w:val="24"/>
        </w:rPr>
        <w:t>, должен быть скреплен печатью Участника.</w:t>
      </w:r>
      <w:bookmarkEnd w:id="205"/>
      <w:bookmarkEnd w:id="206"/>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B21212">
        <w:rPr>
          <w:bCs w:val="0"/>
          <w:spacing w:val="-1"/>
          <w:sz w:val="24"/>
          <w:szCs w:val="24"/>
        </w:rPr>
        <w:fldChar w:fldCharType="begin"/>
      </w:r>
      <w:r w:rsidR="00B71B9D">
        <w:rPr>
          <w:bCs w:val="0"/>
          <w:spacing w:val="-1"/>
          <w:sz w:val="24"/>
          <w:szCs w:val="24"/>
        </w:rPr>
        <w:instrText xml:space="preserve"> REF _Ref86826666 \r \h </w:instrText>
      </w:r>
      <w:r w:rsidR="00B21212">
        <w:rPr>
          <w:bCs w:val="0"/>
          <w:spacing w:val="-1"/>
          <w:sz w:val="24"/>
          <w:szCs w:val="24"/>
        </w:rPr>
      </w:r>
      <w:r w:rsidR="00B21212">
        <w:rPr>
          <w:bCs w:val="0"/>
          <w:spacing w:val="-1"/>
          <w:sz w:val="24"/>
          <w:szCs w:val="24"/>
        </w:rPr>
        <w:fldChar w:fldCharType="separate"/>
      </w:r>
      <w:r w:rsidR="00C64CD9">
        <w:rPr>
          <w:bCs w:val="0"/>
          <w:spacing w:val="-1"/>
          <w:sz w:val="24"/>
          <w:szCs w:val="24"/>
        </w:rPr>
        <w:t>5.3</w:t>
      </w:r>
      <w:r w:rsidR="00B21212">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757A83">
        <w:rPr>
          <w:sz w:val="24"/>
          <w:szCs w:val="24"/>
        </w:rPr>
        <w:t>Заявка</w:t>
      </w:r>
      <w:r w:rsidRPr="000E5AC7">
        <w:rPr>
          <w:sz w:val="24"/>
          <w:szCs w:val="24"/>
        </w:rPr>
        <w:t xml:space="preserve"> будет отклонен</w:t>
      </w:r>
      <w:r w:rsidR="00757A83">
        <w:rPr>
          <w:sz w:val="24"/>
          <w:szCs w:val="24"/>
        </w:rPr>
        <w:t>а</w:t>
      </w:r>
      <w:r w:rsidRPr="000E5AC7">
        <w:rPr>
          <w:sz w:val="24"/>
          <w:szCs w:val="24"/>
        </w:rPr>
        <w:t>, если в Техническом предложении не будет отражена вышеуказанная информация.</w:t>
      </w:r>
      <w:bookmarkEnd w:id="207"/>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B21212">
        <w:rPr>
          <w:bCs w:val="0"/>
          <w:spacing w:val="-1"/>
          <w:sz w:val="24"/>
          <w:szCs w:val="24"/>
        </w:rPr>
        <w:fldChar w:fldCharType="begin"/>
      </w:r>
      <w:r w:rsidR="00B71B9D">
        <w:rPr>
          <w:bCs w:val="0"/>
          <w:spacing w:val="-1"/>
          <w:sz w:val="24"/>
          <w:szCs w:val="24"/>
        </w:rPr>
        <w:instrText xml:space="preserve"> REF _Ref86826666 \r \h </w:instrText>
      </w:r>
      <w:r w:rsidR="00B21212">
        <w:rPr>
          <w:bCs w:val="0"/>
          <w:spacing w:val="-1"/>
          <w:sz w:val="24"/>
          <w:szCs w:val="24"/>
        </w:rPr>
      </w:r>
      <w:r w:rsidR="00B21212">
        <w:rPr>
          <w:bCs w:val="0"/>
          <w:spacing w:val="-1"/>
          <w:sz w:val="24"/>
          <w:szCs w:val="24"/>
        </w:rPr>
        <w:fldChar w:fldCharType="separate"/>
      </w:r>
      <w:r w:rsidR="00C64CD9">
        <w:rPr>
          <w:bCs w:val="0"/>
          <w:spacing w:val="-1"/>
          <w:sz w:val="24"/>
          <w:szCs w:val="24"/>
        </w:rPr>
        <w:t>5.3</w:t>
      </w:r>
      <w:r w:rsidR="00B21212">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B21212">
        <w:rPr>
          <w:sz w:val="24"/>
          <w:szCs w:val="24"/>
        </w:rPr>
        <w:fldChar w:fldCharType="begin"/>
      </w:r>
      <w:r w:rsidR="00B71B9D">
        <w:rPr>
          <w:sz w:val="24"/>
          <w:szCs w:val="24"/>
        </w:rPr>
        <w:instrText xml:space="preserve"> REF _Ref440271182 \r \h </w:instrText>
      </w:r>
      <w:r w:rsidR="00B21212">
        <w:rPr>
          <w:sz w:val="24"/>
          <w:szCs w:val="24"/>
        </w:rPr>
      </w:r>
      <w:r w:rsidR="00B21212">
        <w:rPr>
          <w:sz w:val="24"/>
          <w:szCs w:val="24"/>
        </w:rPr>
        <w:fldChar w:fldCharType="separate"/>
      </w:r>
      <w:r w:rsidR="00C64CD9">
        <w:rPr>
          <w:sz w:val="24"/>
          <w:szCs w:val="24"/>
        </w:rPr>
        <w:t>3.3.1.9</w:t>
      </w:r>
      <w:r w:rsidR="00B21212">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757A83">
        <w:rPr>
          <w:sz w:val="24"/>
          <w:szCs w:val="24"/>
        </w:rPr>
        <w:t>Заявка Участника будет отклонена</w:t>
      </w:r>
      <w:r w:rsidRPr="000E5AC7">
        <w:rPr>
          <w:sz w:val="24"/>
          <w:szCs w:val="24"/>
        </w:rPr>
        <w:t xml:space="preserve"> без рассмотрения по </w:t>
      </w:r>
      <w:r w:rsidRPr="000E5AC7">
        <w:rPr>
          <w:sz w:val="24"/>
          <w:szCs w:val="24"/>
        </w:rPr>
        <w:lastRenderedPageBreak/>
        <w:t>существу.</w:t>
      </w:r>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B21212">
        <w:rPr>
          <w:bCs w:val="0"/>
          <w:sz w:val="24"/>
          <w:szCs w:val="24"/>
        </w:rPr>
        <w:fldChar w:fldCharType="begin"/>
      </w:r>
      <w:r w:rsidR="00B71B9D">
        <w:rPr>
          <w:bCs w:val="0"/>
          <w:sz w:val="24"/>
          <w:szCs w:val="24"/>
        </w:rPr>
        <w:instrText xml:space="preserve"> REF _Ref440271072 \r \h </w:instrText>
      </w:r>
      <w:r w:rsidR="00B21212">
        <w:rPr>
          <w:bCs w:val="0"/>
          <w:sz w:val="24"/>
          <w:szCs w:val="24"/>
        </w:rPr>
      </w:r>
      <w:r w:rsidR="00B21212">
        <w:rPr>
          <w:bCs w:val="0"/>
          <w:sz w:val="24"/>
          <w:szCs w:val="24"/>
        </w:rPr>
        <w:fldChar w:fldCharType="separate"/>
      </w:r>
      <w:r w:rsidR="00C64CD9">
        <w:rPr>
          <w:bCs w:val="0"/>
          <w:sz w:val="24"/>
          <w:szCs w:val="24"/>
        </w:rPr>
        <w:t>5.2</w:t>
      </w:r>
      <w:r w:rsidR="00B21212">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B21212">
        <w:rPr>
          <w:bCs w:val="0"/>
          <w:sz w:val="24"/>
          <w:szCs w:val="24"/>
        </w:rPr>
        <w:fldChar w:fldCharType="begin"/>
      </w:r>
      <w:r w:rsidR="00B71B9D">
        <w:rPr>
          <w:bCs w:val="0"/>
          <w:sz w:val="24"/>
          <w:szCs w:val="24"/>
        </w:rPr>
        <w:instrText xml:space="preserve"> REF _Ref440271036 \r \h </w:instrText>
      </w:r>
      <w:r w:rsidR="00B21212">
        <w:rPr>
          <w:bCs w:val="0"/>
          <w:sz w:val="24"/>
          <w:szCs w:val="24"/>
        </w:rPr>
      </w:r>
      <w:r w:rsidR="00B21212">
        <w:rPr>
          <w:bCs w:val="0"/>
          <w:sz w:val="24"/>
          <w:szCs w:val="24"/>
        </w:rPr>
        <w:fldChar w:fldCharType="separate"/>
      </w:r>
      <w:r w:rsidR="00C64CD9">
        <w:rPr>
          <w:bCs w:val="0"/>
          <w:sz w:val="24"/>
          <w:szCs w:val="24"/>
        </w:rPr>
        <w:t>5.4</w:t>
      </w:r>
      <w:r w:rsidR="00B21212">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B21212">
        <w:rPr>
          <w:bCs w:val="0"/>
          <w:sz w:val="24"/>
          <w:szCs w:val="24"/>
        </w:rPr>
        <w:fldChar w:fldCharType="begin"/>
      </w:r>
      <w:r w:rsidR="00B71B9D">
        <w:rPr>
          <w:bCs w:val="0"/>
          <w:sz w:val="24"/>
          <w:szCs w:val="24"/>
        </w:rPr>
        <w:instrText xml:space="preserve"> REF _Ref55336310 \r \h </w:instrText>
      </w:r>
      <w:r w:rsidR="00B21212">
        <w:rPr>
          <w:bCs w:val="0"/>
          <w:sz w:val="24"/>
          <w:szCs w:val="24"/>
        </w:rPr>
      </w:r>
      <w:r w:rsidR="00B21212">
        <w:rPr>
          <w:bCs w:val="0"/>
          <w:sz w:val="24"/>
          <w:szCs w:val="24"/>
        </w:rPr>
        <w:fldChar w:fldCharType="separate"/>
      </w:r>
      <w:r w:rsidR="00C64CD9">
        <w:rPr>
          <w:bCs w:val="0"/>
          <w:sz w:val="24"/>
          <w:szCs w:val="24"/>
        </w:rPr>
        <w:t>5.1</w:t>
      </w:r>
      <w:r w:rsidR="00B21212">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B21212">
        <w:rPr>
          <w:bCs w:val="0"/>
          <w:sz w:val="24"/>
          <w:szCs w:val="24"/>
        </w:rPr>
        <w:fldChar w:fldCharType="begin"/>
      </w:r>
      <w:r w:rsidR="00B71B9D">
        <w:rPr>
          <w:bCs w:val="0"/>
          <w:sz w:val="24"/>
          <w:szCs w:val="24"/>
        </w:rPr>
        <w:instrText xml:space="preserve"> REF _Ref55336310 \r \h </w:instrText>
      </w:r>
      <w:r w:rsidR="00B21212">
        <w:rPr>
          <w:bCs w:val="0"/>
          <w:sz w:val="24"/>
          <w:szCs w:val="24"/>
        </w:rPr>
      </w:r>
      <w:r w:rsidR="00B21212">
        <w:rPr>
          <w:bCs w:val="0"/>
          <w:sz w:val="24"/>
          <w:szCs w:val="24"/>
        </w:rPr>
        <w:fldChar w:fldCharType="separate"/>
      </w:r>
      <w:r w:rsidR="00C64CD9">
        <w:rPr>
          <w:bCs w:val="0"/>
          <w:sz w:val="24"/>
          <w:szCs w:val="24"/>
        </w:rPr>
        <w:t>5.1</w:t>
      </w:r>
      <w:r w:rsidR="00B2121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773"/>
      <w:bookmarkStart w:id="216" w:name="_Toc447292210"/>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4B74B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4B74B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4B74B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0C323D"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774"/>
      <w:bookmarkStart w:id="223" w:name="_Toc447292211"/>
      <w:r w:rsidRPr="000C323D">
        <w:rPr>
          <w:szCs w:val="24"/>
        </w:rPr>
        <w:t xml:space="preserve">Порядок подготовки </w:t>
      </w:r>
      <w:r w:rsidR="004B5EB3" w:rsidRPr="000C323D">
        <w:rPr>
          <w:szCs w:val="24"/>
        </w:rPr>
        <w:t>Заявк</w:t>
      </w:r>
      <w:r w:rsidRPr="000C323D">
        <w:rPr>
          <w:szCs w:val="24"/>
        </w:rPr>
        <w:t xml:space="preserve">и в письменной </w:t>
      </w:r>
      <w:r w:rsidR="00501147" w:rsidRPr="006803F2">
        <w:rPr>
          <w:szCs w:val="24"/>
        </w:rPr>
        <w:t>(бумажной)</w:t>
      </w:r>
      <w:r w:rsidR="00501147">
        <w:rPr>
          <w:szCs w:val="24"/>
        </w:rPr>
        <w:t xml:space="preserve"> </w:t>
      </w:r>
      <w:r w:rsidRPr="000C323D">
        <w:rPr>
          <w:szCs w:val="24"/>
        </w:rPr>
        <w:t>форме</w:t>
      </w:r>
      <w:bookmarkEnd w:id="217"/>
      <w:bookmarkEnd w:id="218"/>
      <w:bookmarkEnd w:id="219"/>
      <w:bookmarkEnd w:id="220"/>
      <w:bookmarkEnd w:id="221"/>
      <w:bookmarkEnd w:id="222"/>
      <w:bookmarkEnd w:id="223"/>
    </w:p>
    <w:p w:rsidR="00717F60" w:rsidRPr="000C323D" w:rsidRDefault="00246801" w:rsidP="004B74B1">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sidRPr="000C323D">
        <w:rPr>
          <w:bCs w:val="0"/>
          <w:sz w:val="24"/>
          <w:szCs w:val="24"/>
        </w:rPr>
        <w:t xml:space="preserve">Предоставление Участником Заявки в письменной </w:t>
      </w:r>
      <w:r w:rsidR="00501147" w:rsidRPr="006803F2">
        <w:rPr>
          <w:sz w:val="24"/>
          <w:szCs w:val="24"/>
        </w:rPr>
        <w:t>(бумажной)</w:t>
      </w:r>
      <w:r w:rsidR="00501147">
        <w:rPr>
          <w:sz w:val="24"/>
          <w:szCs w:val="24"/>
        </w:rPr>
        <w:t xml:space="preserve"> </w:t>
      </w:r>
      <w:r w:rsidRPr="000C323D">
        <w:rPr>
          <w:bCs w:val="0"/>
          <w:sz w:val="24"/>
          <w:szCs w:val="24"/>
        </w:rPr>
        <w:t>форме не предусмотрено</w:t>
      </w:r>
      <w:bookmarkEnd w:id="224"/>
      <w:r w:rsidR="00047DE1" w:rsidRPr="000C323D">
        <w:rPr>
          <w:bCs w:val="0"/>
          <w:sz w:val="24"/>
          <w:szCs w:val="24"/>
        </w:rPr>
        <w:t xml:space="preserve">, за исключением документов, указанных в </w:t>
      </w:r>
      <w:proofErr w:type="spellStart"/>
      <w:r w:rsidR="00047DE1" w:rsidRPr="000C323D">
        <w:rPr>
          <w:bCs w:val="0"/>
          <w:sz w:val="24"/>
          <w:szCs w:val="24"/>
        </w:rPr>
        <w:t>п.п</w:t>
      </w:r>
      <w:proofErr w:type="spellEnd"/>
      <w:r w:rsidR="00047DE1" w:rsidRPr="000C323D">
        <w:rPr>
          <w:bCs w:val="0"/>
          <w:sz w:val="24"/>
          <w:szCs w:val="24"/>
        </w:rPr>
        <w:t xml:space="preserve">. </w:t>
      </w:r>
      <w:r w:rsidR="007E7335">
        <w:fldChar w:fldCharType="begin"/>
      </w:r>
      <w:r w:rsidR="007E7335">
        <w:instrText xml:space="preserve"> REF _Ref442187861 \r \h  \* MERGEFORMAT </w:instrText>
      </w:r>
      <w:r w:rsidR="007E7335">
        <w:fldChar w:fldCharType="separate"/>
      </w:r>
      <w:r w:rsidR="00C64CD9" w:rsidRPr="00C64CD9">
        <w:rPr>
          <w:bCs w:val="0"/>
          <w:sz w:val="24"/>
          <w:szCs w:val="24"/>
        </w:rPr>
        <w:t>т)</w:t>
      </w:r>
      <w:r w:rsidR="007E7335">
        <w:fldChar w:fldCharType="end"/>
      </w:r>
      <w:r w:rsidR="001C386D" w:rsidRPr="000C323D">
        <w:rPr>
          <w:sz w:val="24"/>
          <w:szCs w:val="24"/>
        </w:rPr>
        <w:t xml:space="preserve"> п. </w:t>
      </w:r>
      <w:r w:rsidR="007E7335">
        <w:fldChar w:fldCharType="begin"/>
      </w:r>
      <w:r w:rsidR="007E7335">
        <w:instrText xml:space="preserve"> REF _Ref306005578 \r \h  \* MERGEFORMAT </w:instrText>
      </w:r>
      <w:r w:rsidR="007E7335">
        <w:fldChar w:fldCharType="separate"/>
      </w:r>
      <w:r w:rsidR="00C64CD9" w:rsidRPr="00C64CD9">
        <w:rPr>
          <w:sz w:val="24"/>
          <w:szCs w:val="24"/>
        </w:rPr>
        <w:t>3.3.8.3</w:t>
      </w:r>
      <w:r w:rsidR="007E7335">
        <w:fldChar w:fldCharType="end"/>
      </w:r>
      <w:r w:rsidR="00047DE1" w:rsidRPr="000C323D">
        <w:rPr>
          <w:sz w:val="24"/>
          <w:szCs w:val="24"/>
        </w:rPr>
        <w:t xml:space="preserve"> и подразделе </w:t>
      </w:r>
      <w:r w:rsidR="007E7335">
        <w:fldChar w:fldCharType="begin"/>
      </w:r>
      <w:r w:rsidR="007E7335">
        <w:instrText xml:space="preserve"> REF _Ref441574649 \r \h  \* MERGEFORMAT </w:instrText>
      </w:r>
      <w:r w:rsidR="007E7335">
        <w:fldChar w:fldCharType="separate"/>
      </w:r>
      <w:r w:rsidR="00C64CD9" w:rsidRPr="00C64CD9">
        <w:rPr>
          <w:sz w:val="24"/>
          <w:szCs w:val="24"/>
        </w:rPr>
        <w:t>5.16</w:t>
      </w:r>
      <w:r w:rsidR="007E7335">
        <w:fldChar w:fldCharType="end"/>
      </w:r>
      <w:r w:rsidR="00047DE1" w:rsidRPr="000C323D">
        <w:rPr>
          <w:bCs w:val="0"/>
          <w:sz w:val="24"/>
          <w:szCs w:val="24"/>
        </w:rPr>
        <w:t>.</w:t>
      </w:r>
    </w:p>
    <w:p w:rsidR="00717F60" w:rsidRPr="000C323D"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775"/>
      <w:bookmarkStart w:id="231" w:name="_Toc447292212"/>
      <w:r w:rsidRPr="000C323D">
        <w:rPr>
          <w:szCs w:val="24"/>
        </w:rPr>
        <w:t xml:space="preserve">Требования к сроку действия </w:t>
      </w:r>
      <w:r w:rsidR="004B5EB3" w:rsidRPr="000C323D">
        <w:rPr>
          <w:szCs w:val="24"/>
        </w:rPr>
        <w:t>Заявк</w:t>
      </w:r>
      <w:r w:rsidRPr="000C323D">
        <w:rPr>
          <w:szCs w:val="24"/>
        </w:rPr>
        <w:t>и</w:t>
      </w:r>
      <w:bookmarkEnd w:id="225"/>
      <w:bookmarkEnd w:id="226"/>
      <w:bookmarkEnd w:id="227"/>
      <w:bookmarkEnd w:id="228"/>
      <w:bookmarkEnd w:id="229"/>
      <w:bookmarkEnd w:id="230"/>
      <w:bookmarkEnd w:id="231"/>
    </w:p>
    <w:p w:rsidR="00717F60" w:rsidRPr="00E71A48" w:rsidRDefault="004B5EB3" w:rsidP="004B74B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0C323D">
        <w:rPr>
          <w:bCs w:val="0"/>
          <w:sz w:val="24"/>
          <w:szCs w:val="24"/>
        </w:rPr>
        <w:t>Заявк</w:t>
      </w:r>
      <w:r w:rsidR="00717F60" w:rsidRPr="000C323D">
        <w:rPr>
          <w:bCs w:val="0"/>
          <w:sz w:val="24"/>
          <w:szCs w:val="24"/>
        </w:rPr>
        <w:t>а действительна</w:t>
      </w:r>
      <w:r w:rsidR="00717F60" w:rsidRPr="00E71A48">
        <w:rPr>
          <w:bCs w:val="0"/>
          <w:sz w:val="24"/>
          <w:szCs w:val="24"/>
        </w:rPr>
        <w:t xml:space="preserve">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B21212">
        <w:rPr>
          <w:bCs w:val="0"/>
          <w:sz w:val="24"/>
          <w:szCs w:val="24"/>
        </w:rPr>
        <w:fldChar w:fldCharType="begin"/>
      </w:r>
      <w:r w:rsidR="003F5CDB">
        <w:rPr>
          <w:bCs w:val="0"/>
          <w:sz w:val="24"/>
          <w:szCs w:val="24"/>
        </w:rPr>
        <w:instrText xml:space="preserve"> REF _Ref440289953 \r \h </w:instrText>
      </w:r>
      <w:r w:rsidR="00B21212">
        <w:rPr>
          <w:bCs w:val="0"/>
          <w:sz w:val="24"/>
          <w:szCs w:val="24"/>
        </w:rPr>
      </w:r>
      <w:r w:rsidR="00B21212">
        <w:rPr>
          <w:bCs w:val="0"/>
          <w:sz w:val="24"/>
          <w:szCs w:val="24"/>
        </w:rPr>
        <w:fldChar w:fldCharType="separate"/>
      </w:r>
      <w:r w:rsidR="00C64CD9">
        <w:rPr>
          <w:bCs w:val="0"/>
          <w:sz w:val="24"/>
          <w:szCs w:val="24"/>
        </w:rPr>
        <w:t>3.4.1.3</w:t>
      </w:r>
      <w:r w:rsidR="00B21212">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4B74B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776"/>
      <w:bookmarkStart w:id="238" w:name="_Toc447292213"/>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4B74B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4B74B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777"/>
      <w:bookmarkStart w:id="244" w:name="_Toc447292214"/>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4B74B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4B74B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w:t>
      </w:r>
      <w:r w:rsidRPr="00E71A48">
        <w:rPr>
          <w:bCs w:val="0"/>
          <w:sz w:val="24"/>
          <w:szCs w:val="24"/>
        </w:rPr>
        <w:lastRenderedPageBreak/>
        <w:t xml:space="preserve">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4B74B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778"/>
      <w:bookmarkStart w:id="250" w:name="_Toc44729221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C12FA4" w:rsidRDefault="00717F60"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51" w:name="_Ref440889776"/>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51"/>
    </w:p>
    <w:p w:rsidR="000E4234" w:rsidRPr="000E4234" w:rsidRDefault="000E4234" w:rsidP="000E4234">
      <w:pPr>
        <w:widowControl w:val="0"/>
        <w:shd w:val="clear" w:color="auto" w:fill="FFFFFF"/>
        <w:tabs>
          <w:tab w:val="left" w:pos="1701"/>
        </w:tabs>
        <w:autoSpaceDE w:val="0"/>
        <w:spacing w:after="100" w:line="264" w:lineRule="auto"/>
        <w:ind w:right="17" w:firstLine="0"/>
        <w:rPr>
          <w:sz w:val="24"/>
          <w:szCs w:val="24"/>
        </w:rPr>
      </w:pPr>
      <w:r w:rsidRPr="000E4234">
        <w:rPr>
          <w:b/>
          <w:sz w:val="24"/>
          <w:szCs w:val="24"/>
        </w:rPr>
        <w:t>850 000,00</w:t>
      </w:r>
      <w:r w:rsidRPr="000E4234">
        <w:rPr>
          <w:sz w:val="24"/>
          <w:szCs w:val="24"/>
        </w:rPr>
        <w:t xml:space="preserve"> (восемьсот пятьдесят тысяч) рублей 00 копеек РФ, без учета НДС; </w:t>
      </w:r>
    </w:p>
    <w:p w:rsidR="000E4234" w:rsidRPr="000E4234" w:rsidRDefault="000E4234" w:rsidP="000E4234">
      <w:pPr>
        <w:widowControl w:val="0"/>
        <w:shd w:val="clear" w:color="auto" w:fill="FFFFFF"/>
        <w:tabs>
          <w:tab w:val="left" w:pos="1701"/>
        </w:tabs>
        <w:autoSpaceDE w:val="0"/>
        <w:spacing w:after="100" w:line="264" w:lineRule="auto"/>
        <w:ind w:right="17" w:firstLine="0"/>
        <w:rPr>
          <w:sz w:val="24"/>
          <w:szCs w:val="24"/>
        </w:rPr>
      </w:pPr>
      <w:r w:rsidRPr="000E4234">
        <w:rPr>
          <w:b/>
          <w:sz w:val="24"/>
          <w:szCs w:val="24"/>
        </w:rPr>
        <w:t>153 000,00</w:t>
      </w:r>
      <w:r w:rsidRPr="000E4234">
        <w:rPr>
          <w:sz w:val="24"/>
          <w:szCs w:val="24"/>
        </w:rPr>
        <w:t xml:space="preserve"> (сто пятьдесят три тысячи) рублей 00 копеек РФ</w:t>
      </w:r>
      <w:r w:rsidRPr="000E4234">
        <w:rPr>
          <w:sz w:val="24"/>
          <w:szCs w:val="24"/>
        </w:rPr>
        <w:t xml:space="preserve"> составляет НДС</w:t>
      </w:r>
      <w:r w:rsidRPr="000E4234">
        <w:rPr>
          <w:sz w:val="24"/>
          <w:szCs w:val="24"/>
        </w:rPr>
        <w:t xml:space="preserve">; </w:t>
      </w:r>
    </w:p>
    <w:p w:rsidR="00280464" w:rsidRPr="000E4234" w:rsidRDefault="000E4234" w:rsidP="000E4234">
      <w:pPr>
        <w:widowControl w:val="0"/>
        <w:shd w:val="clear" w:color="auto" w:fill="FFFFFF"/>
        <w:tabs>
          <w:tab w:val="left" w:pos="1701"/>
        </w:tabs>
        <w:autoSpaceDE w:val="0"/>
        <w:spacing w:after="100" w:line="264" w:lineRule="auto"/>
        <w:ind w:right="17" w:firstLine="0"/>
        <w:rPr>
          <w:bCs w:val="0"/>
          <w:sz w:val="24"/>
          <w:szCs w:val="24"/>
        </w:rPr>
      </w:pPr>
      <w:r w:rsidRPr="000E4234">
        <w:rPr>
          <w:b/>
          <w:sz w:val="24"/>
          <w:szCs w:val="24"/>
        </w:rPr>
        <w:t>1 003 000,00</w:t>
      </w:r>
      <w:r w:rsidRPr="000E4234">
        <w:rPr>
          <w:sz w:val="24"/>
          <w:szCs w:val="24"/>
        </w:rPr>
        <w:t xml:space="preserve"> (один миллион три тысячи) рублей 00 копеек РФ, с учетом НДС</w:t>
      </w:r>
      <w:r w:rsidR="00280464" w:rsidRPr="000E4234">
        <w:rPr>
          <w:rFonts w:eastAsia="Calibri"/>
          <w:sz w:val="24"/>
          <w:szCs w:val="24"/>
          <w:lang w:eastAsia="en-US"/>
        </w:rPr>
        <w:t>.</w:t>
      </w:r>
    </w:p>
    <w:p w:rsidR="004F657D" w:rsidRDefault="009925FE"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B74B1" w:rsidRDefault="009925FE"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B74B1" w:rsidRPr="004B74B1" w:rsidRDefault="004B74B1" w:rsidP="004B74B1">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sidR="00FF3B89">
        <w:rPr>
          <w:sz w:val="24"/>
          <w:szCs w:val="24"/>
        </w:rPr>
        <w:t xml:space="preserve"> </w:t>
      </w:r>
      <w:r w:rsidR="00B21212">
        <w:rPr>
          <w:sz w:val="24"/>
          <w:szCs w:val="24"/>
        </w:rPr>
        <w:fldChar w:fldCharType="begin"/>
      </w:r>
      <w:r w:rsidR="00FF3B89">
        <w:rPr>
          <w:sz w:val="24"/>
          <w:szCs w:val="24"/>
        </w:rPr>
        <w:instrText xml:space="preserve"> REF _Ref440889776 \r \h </w:instrText>
      </w:r>
      <w:r w:rsidR="00B21212">
        <w:rPr>
          <w:sz w:val="24"/>
          <w:szCs w:val="24"/>
        </w:rPr>
      </w:r>
      <w:r w:rsidR="00B21212">
        <w:rPr>
          <w:sz w:val="24"/>
          <w:szCs w:val="24"/>
        </w:rPr>
        <w:fldChar w:fldCharType="separate"/>
      </w:r>
      <w:r w:rsidR="00C64CD9">
        <w:rPr>
          <w:sz w:val="24"/>
          <w:szCs w:val="24"/>
        </w:rPr>
        <w:t>3.3.7.1</w:t>
      </w:r>
      <w:r w:rsidR="00B21212">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 xml:space="preserve">Сводной таблице стоимости </w:t>
      </w:r>
      <w:r w:rsidR="009A70A4" w:rsidRPr="009A70A4">
        <w:rPr>
          <w:bCs w:val="0"/>
          <w:sz w:val="24"/>
          <w:szCs w:val="24"/>
        </w:rPr>
        <w:t>поставок</w:t>
      </w:r>
      <w:r w:rsidR="009A70A4" w:rsidRPr="003E170D">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B21212">
        <w:rPr>
          <w:bCs w:val="0"/>
          <w:sz w:val="24"/>
          <w:szCs w:val="24"/>
        </w:rPr>
        <w:fldChar w:fldCharType="begin"/>
      </w:r>
      <w:r>
        <w:rPr>
          <w:bCs w:val="0"/>
          <w:sz w:val="24"/>
          <w:szCs w:val="24"/>
        </w:rPr>
        <w:instrText xml:space="preserve"> REF _Ref440271072 \r \h </w:instrText>
      </w:r>
      <w:r w:rsidR="00B21212">
        <w:rPr>
          <w:bCs w:val="0"/>
          <w:sz w:val="24"/>
          <w:szCs w:val="24"/>
        </w:rPr>
      </w:r>
      <w:r w:rsidR="00B21212">
        <w:rPr>
          <w:bCs w:val="0"/>
          <w:sz w:val="24"/>
          <w:szCs w:val="24"/>
        </w:rPr>
        <w:fldChar w:fldCharType="separate"/>
      </w:r>
      <w:r w:rsidR="00C64CD9">
        <w:rPr>
          <w:bCs w:val="0"/>
          <w:sz w:val="24"/>
          <w:szCs w:val="24"/>
        </w:rPr>
        <w:t>5.2</w:t>
      </w:r>
      <w:r w:rsidR="00B2121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B21212">
        <w:rPr>
          <w:sz w:val="24"/>
          <w:szCs w:val="24"/>
        </w:rPr>
        <w:fldChar w:fldCharType="begin"/>
      </w:r>
      <w:r>
        <w:rPr>
          <w:sz w:val="24"/>
          <w:szCs w:val="24"/>
        </w:rPr>
        <w:instrText xml:space="preserve"> REF _Ref306138385 \r \h </w:instrText>
      </w:r>
      <w:r w:rsidR="00B21212">
        <w:rPr>
          <w:sz w:val="24"/>
          <w:szCs w:val="24"/>
        </w:rPr>
      </w:r>
      <w:r w:rsidR="00B21212">
        <w:rPr>
          <w:sz w:val="24"/>
          <w:szCs w:val="24"/>
        </w:rPr>
        <w:fldChar w:fldCharType="separate"/>
      </w:r>
      <w:r w:rsidR="00C64CD9">
        <w:rPr>
          <w:sz w:val="24"/>
          <w:szCs w:val="24"/>
        </w:rPr>
        <w:t>3.6.4</w:t>
      </w:r>
      <w:r w:rsidR="00B2121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B74B1" w:rsidRPr="004B74B1" w:rsidRDefault="004B74B1" w:rsidP="004B74B1">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 xml:space="preserve">Цена в письме о подаче оферты </w:t>
      </w:r>
      <w:r w:rsidR="000349DF" w:rsidRPr="00E71A48">
        <w:rPr>
          <w:bCs w:val="0"/>
          <w:spacing w:val="-2"/>
          <w:sz w:val="24"/>
          <w:szCs w:val="24"/>
        </w:rPr>
        <w:t>(</w:t>
      </w:r>
      <w:r w:rsidR="000349DF">
        <w:rPr>
          <w:bCs w:val="0"/>
          <w:spacing w:val="-2"/>
          <w:sz w:val="24"/>
          <w:szCs w:val="24"/>
        </w:rPr>
        <w:t>под</w:t>
      </w:r>
      <w:r w:rsidR="000349DF" w:rsidRPr="00E71A48">
        <w:rPr>
          <w:bCs w:val="0"/>
          <w:sz w:val="24"/>
          <w:szCs w:val="24"/>
        </w:rPr>
        <w:t xml:space="preserve">раздел </w:t>
      </w:r>
      <w:r w:rsidR="00B21212">
        <w:rPr>
          <w:bCs w:val="0"/>
          <w:sz w:val="24"/>
          <w:szCs w:val="24"/>
        </w:rPr>
        <w:fldChar w:fldCharType="begin"/>
      </w:r>
      <w:r w:rsidR="000349DF">
        <w:rPr>
          <w:bCs w:val="0"/>
          <w:sz w:val="24"/>
          <w:szCs w:val="24"/>
        </w:rPr>
        <w:instrText xml:space="preserve"> REF _Ref55336310 \r \h </w:instrText>
      </w:r>
      <w:r w:rsidR="00B21212">
        <w:rPr>
          <w:bCs w:val="0"/>
          <w:sz w:val="24"/>
          <w:szCs w:val="24"/>
        </w:rPr>
      </w:r>
      <w:r w:rsidR="00B21212">
        <w:rPr>
          <w:bCs w:val="0"/>
          <w:sz w:val="24"/>
          <w:szCs w:val="24"/>
        </w:rPr>
        <w:fldChar w:fldCharType="separate"/>
      </w:r>
      <w:r w:rsidR="00C64CD9">
        <w:rPr>
          <w:bCs w:val="0"/>
          <w:sz w:val="24"/>
          <w:szCs w:val="24"/>
        </w:rPr>
        <w:t>5.1</w:t>
      </w:r>
      <w:r w:rsidR="00B21212">
        <w:rPr>
          <w:bCs w:val="0"/>
          <w:sz w:val="24"/>
          <w:szCs w:val="24"/>
        </w:rPr>
        <w:fldChar w:fldCharType="end"/>
      </w:r>
      <w:r w:rsidR="000349DF">
        <w:rPr>
          <w:bCs w:val="0"/>
          <w:sz w:val="24"/>
          <w:szCs w:val="24"/>
          <w:lang w:eastAsia="ru-RU"/>
        </w:rPr>
        <w:t>)</w:t>
      </w:r>
      <w:r w:rsidRPr="004B74B1">
        <w:rPr>
          <w:sz w:val="24"/>
          <w:szCs w:val="24"/>
        </w:rPr>
        <w:t xml:space="preserve">, поданном </w:t>
      </w:r>
      <w:r>
        <w:rPr>
          <w:sz w:val="24"/>
          <w:szCs w:val="24"/>
        </w:rPr>
        <w:t>Участником</w:t>
      </w:r>
      <w:r w:rsidRPr="004B74B1">
        <w:rPr>
          <w:sz w:val="24"/>
          <w:szCs w:val="24"/>
        </w:rPr>
        <w:t>, должна соответствовать цене, указанной в п.</w:t>
      </w:r>
      <w:r w:rsidR="00B21212">
        <w:rPr>
          <w:sz w:val="24"/>
          <w:szCs w:val="24"/>
        </w:rPr>
        <w:fldChar w:fldCharType="begin"/>
      </w:r>
      <w:r>
        <w:rPr>
          <w:sz w:val="24"/>
          <w:szCs w:val="24"/>
        </w:rPr>
        <w:instrText xml:space="preserve"> REF _Ref440889776 \r \h </w:instrText>
      </w:r>
      <w:r w:rsidR="00B21212">
        <w:rPr>
          <w:sz w:val="24"/>
          <w:szCs w:val="24"/>
        </w:rPr>
      </w:r>
      <w:r w:rsidR="00B21212">
        <w:rPr>
          <w:sz w:val="24"/>
          <w:szCs w:val="24"/>
        </w:rPr>
        <w:fldChar w:fldCharType="separate"/>
      </w:r>
      <w:r w:rsidR="00C64CD9">
        <w:rPr>
          <w:sz w:val="24"/>
          <w:szCs w:val="24"/>
        </w:rPr>
        <w:t>3.3.7.1</w:t>
      </w:r>
      <w:r w:rsidR="00B21212">
        <w:rPr>
          <w:sz w:val="24"/>
          <w:szCs w:val="24"/>
        </w:rPr>
        <w:fldChar w:fldCharType="end"/>
      </w:r>
      <w:r w:rsidRPr="004B74B1">
        <w:rPr>
          <w:sz w:val="24"/>
          <w:szCs w:val="24"/>
        </w:rPr>
        <w:t xml:space="preserve">. В противном случае </w:t>
      </w:r>
      <w:r>
        <w:rPr>
          <w:sz w:val="24"/>
          <w:szCs w:val="24"/>
        </w:rPr>
        <w:t>Заявка Участника</w:t>
      </w:r>
      <w:r w:rsidRPr="004B74B1">
        <w:rPr>
          <w:sz w:val="24"/>
          <w:szCs w:val="24"/>
        </w:rPr>
        <w:t xml:space="preserve"> будет отклонен</w:t>
      </w:r>
      <w:r>
        <w:rPr>
          <w:sz w:val="24"/>
          <w:szCs w:val="24"/>
        </w:rPr>
        <w:t>а</w:t>
      </w:r>
      <w:r w:rsidRPr="004B74B1">
        <w:rPr>
          <w:sz w:val="24"/>
          <w:szCs w:val="24"/>
        </w:rPr>
        <w:t xml:space="preserve"> без рассмотрения по существу.</w:t>
      </w:r>
    </w:p>
    <w:p w:rsidR="004F657D" w:rsidRPr="00546518" w:rsidRDefault="004F657D"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B21212">
        <w:rPr>
          <w:bCs w:val="0"/>
          <w:sz w:val="24"/>
          <w:szCs w:val="24"/>
        </w:rPr>
        <w:fldChar w:fldCharType="begin"/>
      </w:r>
      <w:r w:rsidR="003F3A69">
        <w:rPr>
          <w:bCs w:val="0"/>
          <w:sz w:val="24"/>
          <w:szCs w:val="24"/>
        </w:rPr>
        <w:instrText xml:space="preserve"> REF _Ref306138385 \r \h </w:instrText>
      </w:r>
      <w:r w:rsidR="00B21212">
        <w:rPr>
          <w:bCs w:val="0"/>
          <w:sz w:val="24"/>
          <w:szCs w:val="24"/>
        </w:rPr>
      </w:r>
      <w:r w:rsidR="00B21212">
        <w:rPr>
          <w:bCs w:val="0"/>
          <w:sz w:val="24"/>
          <w:szCs w:val="24"/>
        </w:rPr>
        <w:fldChar w:fldCharType="separate"/>
      </w:r>
      <w:r w:rsidR="00C64CD9">
        <w:rPr>
          <w:bCs w:val="0"/>
          <w:sz w:val="24"/>
          <w:szCs w:val="24"/>
        </w:rPr>
        <w:t>3.6.4</w:t>
      </w:r>
      <w:r w:rsidR="00B2121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2" w:name="_Ref191386407"/>
      <w:bookmarkStart w:id="253" w:name="_Ref191386526"/>
      <w:bookmarkStart w:id="254" w:name="_Toc440357097"/>
      <w:bookmarkStart w:id="255" w:name="_Toc440359652"/>
      <w:bookmarkStart w:id="256" w:name="_Toc440632115"/>
      <w:bookmarkStart w:id="257" w:name="_Toc440875936"/>
      <w:bookmarkStart w:id="258" w:name="_Toc441130779"/>
      <w:bookmarkStart w:id="259" w:name="_Toc447292216"/>
      <w:bookmarkStart w:id="26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2"/>
      <w:bookmarkEnd w:id="253"/>
      <w:bookmarkEnd w:id="254"/>
      <w:bookmarkEnd w:id="255"/>
      <w:bookmarkEnd w:id="256"/>
      <w:bookmarkEnd w:id="257"/>
      <w:bookmarkEnd w:id="258"/>
      <w:bookmarkEnd w:id="259"/>
      <w:r w:rsidRPr="00E71A48">
        <w:rPr>
          <w:szCs w:val="24"/>
        </w:rPr>
        <w:t xml:space="preserve"> </w:t>
      </w:r>
    </w:p>
    <w:p w:rsidR="00E71628" w:rsidRPr="000F4365" w:rsidRDefault="00717F60" w:rsidP="004B74B1">
      <w:pPr>
        <w:widowControl w:val="0"/>
        <w:numPr>
          <w:ilvl w:val="3"/>
          <w:numId w:val="26"/>
        </w:numPr>
        <w:tabs>
          <w:tab w:val="left" w:pos="1700"/>
        </w:tabs>
        <w:autoSpaceDE w:val="0"/>
        <w:spacing w:after="100" w:line="264" w:lineRule="auto"/>
        <w:ind w:left="0" w:firstLine="709"/>
        <w:rPr>
          <w:bCs w:val="0"/>
          <w:sz w:val="24"/>
          <w:szCs w:val="24"/>
        </w:rPr>
      </w:pPr>
      <w:bookmarkStart w:id="261" w:name="_Ref93090116"/>
      <w:bookmarkStart w:id="262" w:name="_Ref191386482"/>
      <w:bookmarkStart w:id="263" w:name="_Ref440291364"/>
      <w:bookmarkEnd w:id="26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1"/>
      <w:r w:rsidRPr="00E71A48">
        <w:rPr>
          <w:bCs w:val="0"/>
          <w:sz w:val="24"/>
          <w:szCs w:val="24"/>
        </w:rPr>
        <w:t>:</w:t>
      </w:r>
      <w:bookmarkStart w:id="264" w:name="_Ref306004833"/>
      <w:bookmarkEnd w:id="26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1A41DD">
        <w:rPr>
          <w:bCs w:val="0"/>
          <w:sz w:val="24"/>
          <w:szCs w:val="24"/>
        </w:rPr>
        <w:t>(в т.</w:t>
      </w:r>
      <w:r w:rsidR="003129D4" w:rsidRPr="001A41DD">
        <w:rPr>
          <w:bCs w:val="0"/>
          <w:sz w:val="24"/>
          <w:szCs w:val="24"/>
        </w:rPr>
        <w:t xml:space="preserve"> </w:t>
      </w:r>
      <w:r w:rsidR="00E71628" w:rsidRPr="001A41DD">
        <w:rPr>
          <w:bCs w:val="0"/>
          <w:sz w:val="24"/>
          <w:szCs w:val="24"/>
        </w:rPr>
        <w:t xml:space="preserve">ч. </w:t>
      </w:r>
      <w:r w:rsidRPr="001A41DD">
        <w:rPr>
          <w:bCs w:val="0"/>
          <w:sz w:val="24"/>
          <w:szCs w:val="24"/>
        </w:rPr>
        <w:t>индивидуальный предприниматель</w:t>
      </w:r>
      <w:r w:rsidR="00E71628" w:rsidRPr="001A41DD">
        <w:rPr>
          <w:bCs w:val="0"/>
          <w:sz w:val="24"/>
          <w:szCs w:val="24"/>
        </w:rPr>
        <w:t>)</w:t>
      </w:r>
      <w:r w:rsidR="001A41DD" w:rsidRPr="001A41DD">
        <w:rPr>
          <w:sz w:val="24"/>
          <w:szCs w:val="24"/>
        </w:rPr>
        <w:t xml:space="preserve"> </w:t>
      </w:r>
      <w:r w:rsidR="001A41DD" w:rsidRPr="001A41DD">
        <w:rPr>
          <w:sz w:val="24"/>
          <w:szCs w:val="24"/>
        </w:rPr>
        <w:t>являющееся субъектом малого и среднего предпринимательства</w:t>
      </w:r>
      <w:r w:rsidRPr="001A41DD">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lastRenderedPageBreak/>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B21212" w:rsidRPr="000F4365">
        <w:rPr>
          <w:bCs w:val="0"/>
          <w:sz w:val="24"/>
          <w:szCs w:val="24"/>
        </w:rPr>
        <w:fldChar w:fldCharType="begin"/>
      </w:r>
      <w:r w:rsidR="003F3A69" w:rsidRPr="000F4365">
        <w:rPr>
          <w:bCs w:val="0"/>
          <w:sz w:val="24"/>
          <w:szCs w:val="24"/>
        </w:rPr>
        <w:instrText xml:space="preserve"> REF _Ref440271628 \r \h </w:instrText>
      </w:r>
      <w:r w:rsidR="00B21212" w:rsidRPr="000F4365">
        <w:rPr>
          <w:bCs w:val="0"/>
          <w:sz w:val="24"/>
          <w:szCs w:val="24"/>
        </w:rPr>
      </w:r>
      <w:r w:rsidR="00B21212" w:rsidRPr="000F4365">
        <w:rPr>
          <w:bCs w:val="0"/>
          <w:sz w:val="24"/>
          <w:szCs w:val="24"/>
        </w:rPr>
        <w:fldChar w:fldCharType="separate"/>
      </w:r>
      <w:r w:rsidR="00C64CD9">
        <w:rPr>
          <w:bCs w:val="0"/>
          <w:sz w:val="24"/>
          <w:szCs w:val="24"/>
        </w:rPr>
        <w:t>3.3.9</w:t>
      </w:r>
      <w:r w:rsidR="00B21212"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E7335">
        <w:fldChar w:fldCharType="begin"/>
      </w:r>
      <w:r w:rsidR="007E7335">
        <w:instrText xml:space="preserve"> REF _Ref191386461 \n \h  \* MERGEFORMAT </w:instrText>
      </w:r>
      <w:r w:rsidR="007E7335">
        <w:fldChar w:fldCharType="separate"/>
      </w:r>
      <w:r w:rsidR="00C64CD9" w:rsidRPr="00C64CD9">
        <w:rPr>
          <w:bCs w:val="0"/>
          <w:sz w:val="24"/>
          <w:szCs w:val="24"/>
        </w:rPr>
        <w:t>3.3.10</w:t>
      </w:r>
      <w:r w:rsidR="007E733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3"/>
      <w:bookmarkEnd w:id="264"/>
      <w:proofErr w:type="gramEnd"/>
    </w:p>
    <w:p w:rsidR="00717F60" w:rsidRPr="00E71A48" w:rsidRDefault="00717F60" w:rsidP="004B74B1">
      <w:pPr>
        <w:widowControl w:val="0"/>
        <w:numPr>
          <w:ilvl w:val="3"/>
          <w:numId w:val="26"/>
        </w:numPr>
        <w:tabs>
          <w:tab w:val="left" w:pos="1700"/>
        </w:tabs>
        <w:autoSpaceDE w:val="0"/>
        <w:spacing w:after="100" w:line="264" w:lineRule="auto"/>
        <w:ind w:left="0" w:firstLine="709"/>
        <w:rPr>
          <w:bCs w:val="0"/>
          <w:sz w:val="24"/>
          <w:szCs w:val="24"/>
        </w:rPr>
      </w:pPr>
      <w:bookmarkStart w:id="26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6" w:name="_Ref306032455"/>
      <w:r w:rsidRPr="00E71A48">
        <w:rPr>
          <w:bCs w:val="0"/>
          <w:color w:val="000000"/>
          <w:sz w:val="24"/>
          <w:szCs w:val="24"/>
        </w:rPr>
        <w:t xml:space="preserve">должен </w:t>
      </w:r>
      <w:bookmarkStart w:id="26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6"/>
      <w:bookmarkEnd w:id="267"/>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1F517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8"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w:t>
      </w:r>
      <w:r w:rsidRPr="001F517C">
        <w:rPr>
          <w:rFonts w:eastAsia="Arial Unicode MS"/>
          <w:sz w:val="24"/>
          <w:szCs w:val="24"/>
          <w:lang w:eastAsia="ru-RU"/>
        </w:rPr>
        <w:t xml:space="preserve">недобросовестных поставщиков, который ведется в соответствии с Федеральным законом от </w:t>
      </w:r>
      <w:r w:rsidR="001F517C" w:rsidRPr="001F517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F517C">
        <w:rPr>
          <w:rFonts w:eastAsia="Arial Unicode MS"/>
          <w:sz w:val="24"/>
          <w:szCs w:val="24"/>
          <w:lang w:eastAsia="ru-RU"/>
        </w:rPr>
        <w:t>;</w:t>
      </w:r>
      <w:bookmarkEnd w:id="268"/>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4B74B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1A41DD"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w:t>
      </w:r>
      <w:r w:rsidRPr="001A41DD">
        <w:rPr>
          <w:sz w:val="24"/>
          <w:szCs w:val="24"/>
          <w:lang w:eastAsia="ru-RU"/>
        </w:rPr>
        <w:t>Документации по запросу предложений;</w:t>
      </w:r>
    </w:p>
    <w:p w:rsidR="001A41DD" w:rsidRPr="001A41DD" w:rsidRDefault="001A41DD" w:rsidP="00D75CA2">
      <w:pPr>
        <w:numPr>
          <w:ilvl w:val="0"/>
          <w:numId w:val="21"/>
        </w:numPr>
        <w:suppressAutoHyphens w:val="0"/>
        <w:spacing w:line="264" w:lineRule="auto"/>
        <w:rPr>
          <w:sz w:val="24"/>
          <w:szCs w:val="24"/>
          <w:lang w:eastAsia="ru-RU"/>
        </w:rPr>
      </w:pPr>
      <w:r w:rsidRPr="001A41D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1A41DD">
        <w:rPr>
          <w:sz w:val="24"/>
          <w:szCs w:val="24"/>
        </w:rPr>
        <w:t>;</w:t>
      </w:r>
    </w:p>
    <w:p w:rsidR="00CF39D0" w:rsidRPr="00C12FA4" w:rsidRDefault="0094713A" w:rsidP="00CF39D0">
      <w:pPr>
        <w:numPr>
          <w:ilvl w:val="0"/>
          <w:numId w:val="21"/>
        </w:numPr>
        <w:suppressAutoHyphens w:val="0"/>
        <w:spacing w:line="264" w:lineRule="auto"/>
        <w:rPr>
          <w:sz w:val="24"/>
          <w:szCs w:val="24"/>
          <w:lang w:eastAsia="ru-RU"/>
        </w:rPr>
      </w:pPr>
      <w:r w:rsidRPr="001A41DD">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1A41DD">
        <w:rPr>
          <w:sz w:val="24"/>
          <w:szCs w:val="24"/>
          <w:lang w:eastAsia="ru-RU"/>
        </w:rPr>
        <w:t>ого</w:t>
      </w:r>
      <w:r w:rsidRPr="001A41DD">
        <w:rPr>
          <w:sz w:val="24"/>
          <w:szCs w:val="24"/>
          <w:lang w:eastAsia="ru-RU"/>
        </w:rPr>
        <w:t xml:space="preserve"> задани</w:t>
      </w:r>
      <w:r w:rsidR="003776BB" w:rsidRPr="001A41DD">
        <w:rPr>
          <w:sz w:val="24"/>
          <w:szCs w:val="24"/>
          <w:lang w:eastAsia="ru-RU"/>
        </w:rPr>
        <w:t>я</w:t>
      </w:r>
      <w:r w:rsidRPr="001A41DD">
        <w:rPr>
          <w:sz w:val="24"/>
          <w:szCs w:val="24"/>
          <w:lang w:eastAsia="ru-RU"/>
        </w:rPr>
        <w:t>, изложены в Приложении №1 (Техническ</w:t>
      </w:r>
      <w:r w:rsidR="003776BB" w:rsidRPr="001A41DD">
        <w:rPr>
          <w:sz w:val="24"/>
          <w:szCs w:val="24"/>
          <w:lang w:eastAsia="ru-RU"/>
        </w:rPr>
        <w:t>ом</w:t>
      </w:r>
      <w:r w:rsidRPr="001A41DD">
        <w:rPr>
          <w:sz w:val="24"/>
          <w:szCs w:val="24"/>
          <w:lang w:eastAsia="ru-RU"/>
        </w:rPr>
        <w:t xml:space="preserve"> задани</w:t>
      </w:r>
      <w:r w:rsidR="003776BB" w:rsidRPr="001A41DD">
        <w:rPr>
          <w:sz w:val="24"/>
          <w:szCs w:val="24"/>
          <w:lang w:eastAsia="ru-RU"/>
        </w:rPr>
        <w:t>и</w:t>
      </w:r>
      <w:r w:rsidRPr="001A41DD">
        <w:rPr>
          <w:sz w:val="24"/>
          <w:szCs w:val="24"/>
          <w:lang w:eastAsia="ru-RU"/>
        </w:rPr>
        <w:t>) к настоящей Документации. При</w:t>
      </w:r>
      <w:r w:rsidRPr="003776BB">
        <w:rPr>
          <w:sz w:val="24"/>
          <w:szCs w:val="24"/>
          <w:lang w:eastAsia="ru-RU"/>
        </w:rPr>
        <w:t xml:space="preserve"> </w:t>
      </w:r>
      <w:r w:rsidRPr="003776BB">
        <w:rPr>
          <w:sz w:val="24"/>
          <w:szCs w:val="24"/>
          <w:lang w:eastAsia="ru-RU"/>
        </w:rPr>
        <w:lastRenderedPageBreak/>
        <w:t>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4B74B1">
      <w:pPr>
        <w:widowControl w:val="0"/>
        <w:numPr>
          <w:ilvl w:val="3"/>
          <w:numId w:val="26"/>
        </w:numPr>
        <w:tabs>
          <w:tab w:val="left" w:pos="1700"/>
        </w:tabs>
        <w:autoSpaceDE w:val="0"/>
        <w:spacing w:after="100" w:line="264" w:lineRule="auto"/>
        <w:ind w:left="0" w:firstLine="709"/>
        <w:rPr>
          <w:bCs w:val="0"/>
          <w:sz w:val="24"/>
          <w:szCs w:val="24"/>
        </w:rPr>
      </w:pPr>
      <w:bookmarkStart w:id="269"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70"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9"/>
      <w:bookmarkEnd w:id="270"/>
      <w:r w:rsidR="005B074F" w:rsidRPr="000F4365">
        <w:rPr>
          <w:bCs w:val="0"/>
          <w:sz w:val="24"/>
          <w:szCs w:val="24"/>
        </w:rPr>
        <w:t xml:space="preserve"> </w:t>
      </w:r>
    </w:p>
    <w:p w:rsidR="00553A57" w:rsidRPr="00E02350" w:rsidRDefault="009146DD" w:rsidP="004B74B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B42D13" w:rsidP="004B74B1">
      <w:pPr>
        <w:widowControl w:val="0"/>
        <w:numPr>
          <w:ilvl w:val="0"/>
          <w:numId w:val="48"/>
        </w:numPr>
        <w:tabs>
          <w:tab w:val="left" w:pos="1260"/>
        </w:tabs>
        <w:autoSpaceDE w:val="0"/>
        <w:spacing w:line="264" w:lineRule="auto"/>
        <w:ind w:left="1276"/>
        <w:rPr>
          <w:sz w:val="24"/>
          <w:szCs w:val="24"/>
        </w:rPr>
      </w:pPr>
      <w:bookmarkStart w:id="271" w:name="_Ref440279062"/>
      <w:r>
        <w:rPr>
          <w:sz w:val="24"/>
          <w:szCs w:val="24"/>
        </w:rPr>
        <w:t>Копия</w:t>
      </w:r>
      <w:r w:rsidR="000A6501">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1"/>
    </w:p>
    <w:p w:rsidR="00F82225" w:rsidRPr="00F82225" w:rsidRDefault="00F82225" w:rsidP="004B74B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E21CF1" w:rsidRDefault="00E21CF1" w:rsidP="004B74B1">
      <w:pPr>
        <w:widowControl w:val="0"/>
        <w:numPr>
          <w:ilvl w:val="0"/>
          <w:numId w:val="48"/>
        </w:numPr>
        <w:tabs>
          <w:tab w:val="left" w:pos="1260"/>
        </w:tabs>
        <w:autoSpaceDE w:val="0"/>
        <w:spacing w:line="264" w:lineRule="auto"/>
        <w:ind w:left="1276"/>
        <w:rPr>
          <w:sz w:val="24"/>
          <w:szCs w:val="24"/>
        </w:rPr>
      </w:pPr>
      <w:r w:rsidRPr="00E21CF1">
        <w:rPr>
          <w:sz w:val="24"/>
          <w:szCs w:val="24"/>
        </w:rPr>
        <w:t>Информационное письмо о налич</w:t>
      </w:r>
      <w:proofErr w:type="gramStart"/>
      <w:r w:rsidRPr="00E21CF1">
        <w:rPr>
          <w:sz w:val="24"/>
          <w:szCs w:val="24"/>
        </w:rPr>
        <w:t>ии у У</w:t>
      </w:r>
      <w:proofErr w:type="gramEnd"/>
      <w:r w:rsidRPr="00E21CF1">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E21CF1">
        <w:rPr>
          <w:sz w:val="24"/>
          <w:szCs w:val="24"/>
        </w:rPr>
        <w:t>(</w:t>
      </w:r>
      <w:r w:rsidR="003F3A69" w:rsidRPr="00E21CF1">
        <w:rPr>
          <w:sz w:val="24"/>
          <w:szCs w:val="24"/>
        </w:rPr>
        <w:t>подраздел</w:t>
      </w:r>
      <w:r w:rsidR="00A600E3" w:rsidRPr="00E21CF1">
        <w:rPr>
          <w:sz w:val="24"/>
          <w:szCs w:val="24"/>
        </w:rPr>
        <w:t xml:space="preserve"> </w:t>
      </w:r>
      <w:r w:rsidR="007E7335">
        <w:fldChar w:fldCharType="begin"/>
      </w:r>
      <w:r w:rsidR="007E7335">
        <w:instrText xml:space="preserve"> REF _Ref440271993 \r \h  \* MERGEFORMAT </w:instrText>
      </w:r>
      <w:r w:rsidR="007E7335">
        <w:fldChar w:fldCharType="separate"/>
      </w:r>
      <w:r w:rsidR="00C64CD9" w:rsidRPr="00C64CD9">
        <w:rPr>
          <w:sz w:val="24"/>
          <w:szCs w:val="24"/>
        </w:rPr>
        <w:t>5.9</w:t>
      </w:r>
      <w:r w:rsidR="007E7335">
        <w:fldChar w:fldCharType="end"/>
      </w:r>
      <w:r w:rsidR="00A600E3" w:rsidRPr="00E21CF1">
        <w:rPr>
          <w:sz w:val="24"/>
          <w:szCs w:val="24"/>
        </w:rPr>
        <w:t>)</w:t>
      </w:r>
      <w:r w:rsidR="00F82225" w:rsidRPr="00E21CF1">
        <w:rPr>
          <w:sz w:val="24"/>
          <w:szCs w:val="24"/>
        </w:rPr>
        <w:t>;</w:t>
      </w:r>
    </w:p>
    <w:p w:rsidR="00F82225" w:rsidRDefault="00F82225" w:rsidP="004B74B1">
      <w:pPr>
        <w:widowControl w:val="0"/>
        <w:numPr>
          <w:ilvl w:val="0"/>
          <w:numId w:val="48"/>
        </w:numPr>
        <w:tabs>
          <w:tab w:val="left" w:pos="1260"/>
        </w:tabs>
        <w:autoSpaceDE w:val="0"/>
        <w:spacing w:line="264" w:lineRule="auto"/>
        <w:ind w:left="1276"/>
        <w:rPr>
          <w:sz w:val="24"/>
          <w:szCs w:val="24"/>
        </w:rPr>
      </w:pPr>
      <w:bookmarkStart w:id="272" w:name="_Ref440372460"/>
      <w:r w:rsidRPr="00F82225">
        <w:rPr>
          <w:sz w:val="24"/>
          <w:szCs w:val="24"/>
        </w:rPr>
        <w:lastRenderedPageBreak/>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B21212">
        <w:rPr>
          <w:sz w:val="24"/>
          <w:szCs w:val="24"/>
        </w:rPr>
        <w:fldChar w:fldCharType="begin"/>
      </w:r>
      <w:r w:rsidR="003F3A69">
        <w:rPr>
          <w:sz w:val="24"/>
          <w:szCs w:val="24"/>
        </w:rPr>
        <w:instrText xml:space="preserve"> REF _Ref440271964 \r \h </w:instrText>
      </w:r>
      <w:r w:rsidR="00B21212">
        <w:rPr>
          <w:sz w:val="24"/>
          <w:szCs w:val="24"/>
        </w:rPr>
      </w:r>
      <w:r w:rsidR="00B21212">
        <w:rPr>
          <w:sz w:val="24"/>
          <w:szCs w:val="24"/>
        </w:rPr>
        <w:fldChar w:fldCharType="separate"/>
      </w:r>
      <w:r w:rsidR="00C64CD9">
        <w:rPr>
          <w:sz w:val="24"/>
          <w:szCs w:val="24"/>
        </w:rPr>
        <w:t>5.1.3</w:t>
      </w:r>
      <w:r w:rsidR="00B21212">
        <w:rPr>
          <w:sz w:val="24"/>
          <w:szCs w:val="24"/>
        </w:rPr>
        <w:fldChar w:fldCharType="end"/>
      </w:r>
      <w:r w:rsidR="00A600E3">
        <w:rPr>
          <w:sz w:val="24"/>
          <w:szCs w:val="24"/>
        </w:rPr>
        <w:t>)</w:t>
      </w:r>
      <w:r w:rsidRPr="00F82225">
        <w:rPr>
          <w:sz w:val="24"/>
          <w:szCs w:val="24"/>
        </w:rPr>
        <w:t>;</w:t>
      </w:r>
      <w:bookmarkEnd w:id="272"/>
    </w:p>
    <w:p w:rsidR="009948B4" w:rsidRPr="007705A5" w:rsidRDefault="009948B4" w:rsidP="004B74B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B21212">
        <w:rPr>
          <w:sz w:val="24"/>
          <w:szCs w:val="24"/>
        </w:rPr>
        <w:fldChar w:fldCharType="begin"/>
      </w:r>
      <w:r w:rsidR="003F3A69">
        <w:rPr>
          <w:sz w:val="24"/>
          <w:szCs w:val="24"/>
        </w:rPr>
        <w:instrText xml:space="preserve"> REF _Ref440272035 \r \h </w:instrText>
      </w:r>
      <w:r w:rsidR="00B21212">
        <w:rPr>
          <w:sz w:val="24"/>
          <w:szCs w:val="24"/>
        </w:rPr>
      </w:r>
      <w:r w:rsidR="00B21212">
        <w:rPr>
          <w:sz w:val="24"/>
          <w:szCs w:val="24"/>
        </w:rPr>
        <w:fldChar w:fldCharType="separate"/>
      </w:r>
      <w:r w:rsidR="00C64CD9">
        <w:rPr>
          <w:sz w:val="24"/>
          <w:szCs w:val="24"/>
        </w:rPr>
        <w:t>5.11</w:t>
      </w:r>
      <w:r w:rsidR="00B21212">
        <w:rPr>
          <w:sz w:val="24"/>
          <w:szCs w:val="24"/>
        </w:rPr>
        <w:fldChar w:fldCharType="end"/>
      </w:r>
      <w:r w:rsidRPr="007705A5">
        <w:rPr>
          <w:sz w:val="24"/>
          <w:szCs w:val="24"/>
        </w:rPr>
        <w:t>);</w:t>
      </w:r>
    </w:p>
    <w:p w:rsidR="00F82225" w:rsidRPr="00A92723" w:rsidRDefault="00F82225" w:rsidP="004B74B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B21212">
        <w:rPr>
          <w:sz w:val="24"/>
          <w:szCs w:val="24"/>
        </w:rPr>
        <w:fldChar w:fldCharType="begin"/>
      </w:r>
      <w:r w:rsidR="003F3A69">
        <w:rPr>
          <w:sz w:val="24"/>
          <w:szCs w:val="24"/>
        </w:rPr>
        <w:instrText xml:space="preserve"> REF _Ref440272051 \r \h </w:instrText>
      </w:r>
      <w:r w:rsidR="00B21212">
        <w:rPr>
          <w:sz w:val="24"/>
          <w:szCs w:val="24"/>
        </w:rPr>
      </w:r>
      <w:r w:rsidR="00B21212">
        <w:rPr>
          <w:sz w:val="24"/>
          <w:szCs w:val="24"/>
        </w:rPr>
        <w:fldChar w:fldCharType="separate"/>
      </w:r>
      <w:r w:rsidR="00C64CD9">
        <w:rPr>
          <w:sz w:val="24"/>
          <w:szCs w:val="24"/>
        </w:rPr>
        <w:t>5.12</w:t>
      </w:r>
      <w:r w:rsidR="00B21212">
        <w:rPr>
          <w:sz w:val="24"/>
          <w:szCs w:val="24"/>
        </w:rPr>
        <w:fldChar w:fldCharType="end"/>
      </w:r>
      <w:r w:rsidR="00A600E3" w:rsidRPr="00A92723">
        <w:rPr>
          <w:sz w:val="24"/>
          <w:szCs w:val="24"/>
        </w:rPr>
        <w:t>)</w:t>
      </w:r>
      <w:r w:rsidRPr="00A92723">
        <w:rPr>
          <w:sz w:val="24"/>
          <w:szCs w:val="24"/>
        </w:rPr>
        <w:t>;</w:t>
      </w:r>
    </w:p>
    <w:p w:rsidR="00F82225" w:rsidRPr="00F82225" w:rsidRDefault="00664D42" w:rsidP="004B74B1">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59078B">
        <w:rPr>
          <w:sz w:val="24"/>
          <w:szCs w:val="24"/>
        </w:rPr>
        <w:t xml:space="preserve"> </w:t>
      </w:r>
      <w:r w:rsidR="0059078B">
        <w:rPr>
          <w:szCs w:val="24"/>
        </w:rPr>
        <w:t>(</w:t>
      </w:r>
      <w:r w:rsidR="00B42D13" w:rsidRPr="00F95B37">
        <w:rPr>
          <w:sz w:val="24"/>
          <w:szCs w:val="24"/>
        </w:rPr>
        <w:t>желательное требование, предоставляется Участником при наличии</w:t>
      </w:r>
      <w:r w:rsidR="0059078B">
        <w:rPr>
          <w:szCs w:val="24"/>
        </w:rPr>
        <w:t>)</w:t>
      </w:r>
      <w:r w:rsidR="00F82225" w:rsidRPr="00F82225">
        <w:rPr>
          <w:sz w:val="24"/>
          <w:szCs w:val="24"/>
        </w:rPr>
        <w:t>;</w:t>
      </w:r>
      <w:proofErr w:type="gramEnd"/>
    </w:p>
    <w:p w:rsidR="00F82225" w:rsidRPr="00F82225" w:rsidRDefault="00664D42" w:rsidP="004B74B1">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B0FCA">
        <w:rPr>
          <w:sz w:val="24"/>
          <w:szCs w:val="24"/>
        </w:rPr>
        <w:t>05</w:t>
      </w:r>
      <w:r w:rsidR="00F82225" w:rsidRPr="00F82225">
        <w:rPr>
          <w:sz w:val="24"/>
          <w:szCs w:val="24"/>
        </w:rPr>
        <w:t>.0</w:t>
      </w:r>
      <w:r w:rsidR="00BB0FCA">
        <w:rPr>
          <w:sz w:val="24"/>
          <w:szCs w:val="24"/>
        </w:rPr>
        <w:t>6</w:t>
      </w:r>
      <w:r w:rsidR="00F82225" w:rsidRPr="00F82225">
        <w:rPr>
          <w:sz w:val="24"/>
          <w:szCs w:val="24"/>
        </w:rPr>
        <w:t>.201</w:t>
      </w:r>
      <w:r w:rsidR="00BB0FCA">
        <w:rPr>
          <w:sz w:val="24"/>
          <w:szCs w:val="24"/>
        </w:rPr>
        <w:t>5</w:t>
      </w:r>
      <w:r w:rsidR="00F82225" w:rsidRPr="00F82225">
        <w:rPr>
          <w:sz w:val="24"/>
          <w:szCs w:val="24"/>
        </w:rPr>
        <w:t xml:space="preserve"> N ММВ-7-</w:t>
      </w:r>
      <w:r w:rsidR="00BB0FCA">
        <w:rPr>
          <w:sz w:val="24"/>
          <w:szCs w:val="24"/>
        </w:rPr>
        <w:t>17</w:t>
      </w:r>
      <w:r w:rsidR="00F82225" w:rsidRPr="00F82225">
        <w:rPr>
          <w:sz w:val="24"/>
          <w:szCs w:val="24"/>
        </w:rPr>
        <w:t>/</w:t>
      </w:r>
      <w:r w:rsidR="00BB0FCA">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59078B">
        <w:rPr>
          <w:sz w:val="24"/>
          <w:szCs w:val="24"/>
        </w:rPr>
        <w:t xml:space="preserve"> </w:t>
      </w:r>
      <w:r w:rsidR="0059078B" w:rsidRPr="00B42D13">
        <w:rPr>
          <w:sz w:val="24"/>
          <w:szCs w:val="24"/>
        </w:rPr>
        <w:t>(желательное условие)</w:t>
      </w:r>
      <w:r w:rsidR="00F82225" w:rsidRPr="00B42D13">
        <w:rPr>
          <w:sz w:val="24"/>
          <w:szCs w:val="24"/>
        </w:rPr>
        <w:t>;</w:t>
      </w:r>
    </w:p>
    <w:p w:rsidR="00F82225" w:rsidRPr="00F82225" w:rsidRDefault="00F82225" w:rsidP="004B74B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w:t>
      </w:r>
      <w:r w:rsidRPr="00F82225">
        <w:rPr>
          <w:sz w:val="24"/>
          <w:szCs w:val="24"/>
        </w:rPr>
        <w:lastRenderedPageBreak/>
        <w:t xml:space="preserve">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E91267" w:rsidRDefault="00F82225" w:rsidP="004B74B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w:t>
      </w:r>
      <w:r w:rsidRPr="00E91267">
        <w:rPr>
          <w:sz w:val="24"/>
          <w:szCs w:val="24"/>
        </w:rPr>
        <w:t>случае наличия заключения аудиторской проверки при проведении добровольного аудита</w:t>
      </w:r>
      <w:r w:rsidR="00E91267" w:rsidRPr="00E91267">
        <w:rPr>
          <w:sz w:val="24"/>
          <w:szCs w:val="24"/>
        </w:rPr>
        <w:t xml:space="preserve"> (желательное требование)</w:t>
      </w:r>
      <w:r w:rsidRPr="00E91267">
        <w:rPr>
          <w:sz w:val="24"/>
          <w:szCs w:val="24"/>
        </w:rPr>
        <w:t>;</w:t>
      </w:r>
    </w:p>
    <w:p w:rsidR="00F82225" w:rsidRPr="0051111A" w:rsidRDefault="007D7C50" w:rsidP="004B74B1">
      <w:pPr>
        <w:widowControl w:val="0"/>
        <w:numPr>
          <w:ilvl w:val="0"/>
          <w:numId w:val="48"/>
        </w:numPr>
        <w:tabs>
          <w:tab w:val="left" w:pos="1260"/>
        </w:tabs>
        <w:autoSpaceDE w:val="0"/>
        <w:spacing w:line="264" w:lineRule="auto"/>
        <w:ind w:left="1276"/>
        <w:rPr>
          <w:sz w:val="24"/>
          <w:szCs w:val="24"/>
        </w:rPr>
      </w:pPr>
      <w:bookmarkStart w:id="273" w:name="_Ref440372474"/>
      <w:r w:rsidRPr="0051111A">
        <w:rPr>
          <w:sz w:val="24"/>
          <w:szCs w:val="24"/>
        </w:rPr>
        <w:t>Анкета Участника закупки</w:t>
      </w:r>
      <w:r w:rsidR="00A154B7" w:rsidRPr="0051111A">
        <w:rPr>
          <w:sz w:val="24"/>
          <w:szCs w:val="24"/>
        </w:rPr>
        <w:t xml:space="preserve"> </w:t>
      </w:r>
      <w:r w:rsidR="00A154B7" w:rsidRPr="0051111A">
        <w:rPr>
          <w:bCs w:val="0"/>
          <w:sz w:val="24"/>
          <w:szCs w:val="24"/>
        </w:rPr>
        <w:t>по форме и в соответствии с инструкциями, приведенными в настоящей Документации</w:t>
      </w:r>
      <w:r w:rsidR="00F82225" w:rsidRPr="0051111A">
        <w:rPr>
          <w:sz w:val="24"/>
          <w:szCs w:val="24"/>
        </w:rPr>
        <w:t xml:space="preserve"> </w:t>
      </w:r>
      <w:r w:rsidR="009948B4" w:rsidRPr="0051111A">
        <w:rPr>
          <w:sz w:val="24"/>
          <w:szCs w:val="24"/>
        </w:rPr>
        <w:t>(</w:t>
      </w:r>
      <w:r w:rsidR="003F3A69" w:rsidRPr="0051111A">
        <w:rPr>
          <w:sz w:val="24"/>
          <w:szCs w:val="24"/>
        </w:rPr>
        <w:t>подраздел</w:t>
      </w:r>
      <w:r w:rsidR="009948B4" w:rsidRPr="0051111A">
        <w:rPr>
          <w:sz w:val="24"/>
          <w:szCs w:val="24"/>
        </w:rPr>
        <w:t xml:space="preserve"> </w:t>
      </w:r>
      <w:r w:rsidR="007E7335">
        <w:fldChar w:fldCharType="begin"/>
      </w:r>
      <w:r w:rsidR="007E7335">
        <w:instrText xml:space="preserve"> REF _Ref440272119 \r \h  \* MERGEFORMAT </w:instrText>
      </w:r>
      <w:r w:rsidR="007E7335">
        <w:fldChar w:fldCharType="separate"/>
      </w:r>
      <w:r w:rsidR="00C64CD9" w:rsidRPr="00C64CD9">
        <w:rPr>
          <w:sz w:val="24"/>
          <w:szCs w:val="24"/>
        </w:rPr>
        <w:t>5.6.1</w:t>
      </w:r>
      <w:r w:rsidR="007E7335">
        <w:fldChar w:fldCharType="end"/>
      </w:r>
      <w:r w:rsidR="009948B4" w:rsidRPr="0051111A">
        <w:rPr>
          <w:sz w:val="24"/>
          <w:szCs w:val="24"/>
        </w:rPr>
        <w:t>)</w:t>
      </w:r>
      <w:r w:rsidR="0051111A" w:rsidRPr="0051111A">
        <w:rPr>
          <w:sz w:val="24"/>
          <w:szCs w:val="24"/>
        </w:rPr>
        <w:t xml:space="preserve"> с приложением </w:t>
      </w:r>
      <w:proofErr w:type="gramStart"/>
      <w:r w:rsidR="0051111A" w:rsidRPr="0051111A">
        <w:rPr>
          <w:bCs w:val="0"/>
          <w:sz w:val="24"/>
          <w:szCs w:val="24"/>
        </w:rPr>
        <w:t>файла копии Анкеты Участника запроса</w:t>
      </w:r>
      <w:proofErr w:type="gramEnd"/>
      <w:r w:rsidR="0051111A" w:rsidRPr="0051111A">
        <w:rPr>
          <w:bCs w:val="0"/>
          <w:sz w:val="24"/>
          <w:szCs w:val="24"/>
        </w:rPr>
        <w:t xml:space="preserve"> предложений, выполненного в формате MS </w:t>
      </w:r>
      <w:proofErr w:type="spellStart"/>
      <w:r w:rsidR="0051111A" w:rsidRPr="0051111A">
        <w:rPr>
          <w:bCs w:val="0"/>
          <w:sz w:val="24"/>
          <w:szCs w:val="24"/>
        </w:rPr>
        <w:t>Word</w:t>
      </w:r>
      <w:proofErr w:type="spellEnd"/>
      <w:r w:rsidR="00F82225" w:rsidRPr="0051111A">
        <w:rPr>
          <w:sz w:val="24"/>
          <w:szCs w:val="24"/>
        </w:rPr>
        <w:t>;</w:t>
      </w:r>
      <w:bookmarkEnd w:id="273"/>
    </w:p>
    <w:p w:rsidR="00F82225" w:rsidRPr="00673EDD" w:rsidRDefault="00F82225" w:rsidP="004B74B1">
      <w:pPr>
        <w:widowControl w:val="0"/>
        <w:numPr>
          <w:ilvl w:val="0"/>
          <w:numId w:val="48"/>
        </w:numPr>
        <w:tabs>
          <w:tab w:val="left" w:pos="1260"/>
        </w:tabs>
        <w:autoSpaceDE w:val="0"/>
        <w:spacing w:line="264" w:lineRule="auto"/>
        <w:ind w:left="1276"/>
        <w:rPr>
          <w:sz w:val="24"/>
          <w:szCs w:val="24"/>
        </w:rPr>
      </w:pPr>
      <w:bookmarkStart w:id="274"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соответствии с инструкциями, приведенными в </w:t>
      </w:r>
      <w:r w:rsidR="00A154B7" w:rsidRPr="001A6781">
        <w:rPr>
          <w:bCs w:val="0"/>
          <w:sz w:val="24"/>
          <w:szCs w:val="24"/>
        </w:rPr>
        <w:t>настоящей Документации</w:t>
      </w:r>
      <w:r w:rsidR="003F3A69" w:rsidRPr="001A6781">
        <w:rPr>
          <w:sz w:val="24"/>
          <w:szCs w:val="24"/>
        </w:rPr>
        <w:t xml:space="preserve"> (подраздел </w:t>
      </w:r>
      <w:r w:rsidR="007E7335">
        <w:fldChar w:fldCharType="begin"/>
      </w:r>
      <w:r w:rsidR="007E7335">
        <w:instrText xml:space="preserve"> REF _Ref440272147 \r \h  \* MERGEFORMAT </w:instrText>
      </w:r>
      <w:r w:rsidR="007E7335">
        <w:fldChar w:fldCharType="separate"/>
      </w:r>
      <w:r w:rsidR="00C64CD9" w:rsidRPr="00C64CD9">
        <w:rPr>
          <w:sz w:val="24"/>
          <w:szCs w:val="24"/>
        </w:rPr>
        <w:t>5.6.2</w:t>
      </w:r>
      <w:r w:rsidR="007E7335">
        <w:fldChar w:fldCharType="end"/>
      </w:r>
      <w:r w:rsidR="003F3A69" w:rsidRPr="001A6781">
        <w:rPr>
          <w:sz w:val="24"/>
          <w:szCs w:val="24"/>
        </w:rPr>
        <w:t>)</w:t>
      </w:r>
      <w:r w:rsidR="001A6781" w:rsidRPr="001A6781">
        <w:rPr>
          <w:sz w:val="24"/>
          <w:szCs w:val="24"/>
        </w:rPr>
        <w:t xml:space="preserve"> – </w:t>
      </w:r>
      <w:r w:rsidR="001A6781" w:rsidRPr="00673EDD">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A6781" w:rsidRPr="00673EDD">
        <w:rPr>
          <w:sz w:val="24"/>
          <w:szCs w:val="24"/>
        </w:rPr>
        <w:t xml:space="preserve"> в Российской Федерации»)</w:t>
      </w:r>
      <w:r w:rsidR="00673EDD" w:rsidRPr="00673EDD">
        <w:rPr>
          <w:sz w:val="24"/>
          <w:szCs w:val="24"/>
        </w:rPr>
        <w:t>. В случае</w:t>
      </w:r>
      <w:proofErr w:type="gramStart"/>
      <w:r w:rsidR="00673EDD" w:rsidRPr="00673EDD">
        <w:rPr>
          <w:sz w:val="24"/>
          <w:szCs w:val="24"/>
        </w:rPr>
        <w:t>,</w:t>
      </w:r>
      <w:proofErr w:type="gramEnd"/>
      <w:r w:rsidR="00673EDD" w:rsidRPr="00673EDD">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673EDD">
        <w:rPr>
          <w:sz w:val="24"/>
          <w:szCs w:val="24"/>
        </w:rPr>
        <w:t>;</w:t>
      </w:r>
      <w:bookmarkEnd w:id="274"/>
    </w:p>
    <w:p w:rsidR="00F82225" w:rsidRPr="00673EDD" w:rsidRDefault="008E7D64" w:rsidP="004B74B1">
      <w:pPr>
        <w:widowControl w:val="0"/>
        <w:numPr>
          <w:ilvl w:val="0"/>
          <w:numId w:val="48"/>
        </w:numPr>
        <w:tabs>
          <w:tab w:val="left" w:pos="1260"/>
        </w:tabs>
        <w:autoSpaceDE w:val="0"/>
        <w:spacing w:line="264" w:lineRule="auto"/>
        <w:ind w:left="1276"/>
        <w:rPr>
          <w:sz w:val="24"/>
          <w:szCs w:val="24"/>
        </w:rPr>
      </w:pPr>
      <w:r w:rsidRPr="00673EDD">
        <w:rPr>
          <w:sz w:val="24"/>
          <w:szCs w:val="24"/>
        </w:rPr>
        <w:t>К</w:t>
      </w:r>
      <w:r w:rsidR="00F82225" w:rsidRPr="00673EDD">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8356AF" w:rsidRPr="00673EDD">
        <w:rPr>
          <w:sz w:val="24"/>
          <w:szCs w:val="24"/>
        </w:rPr>
        <w:t>Запросе предложений</w:t>
      </w:r>
      <w:r w:rsidR="00920CB0" w:rsidRPr="00673EDD">
        <w:rPr>
          <w:sz w:val="24"/>
          <w:szCs w:val="24"/>
        </w:rPr>
        <w:t>;</w:t>
      </w:r>
    </w:p>
    <w:p w:rsidR="00920CB0" w:rsidRDefault="00E21CF1" w:rsidP="004B74B1">
      <w:pPr>
        <w:widowControl w:val="0"/>
        <w:numPr>
          <w:ilvl w:val="0"/>
          <w:numId w:val="48"/>
        </w:numPr>
        <w:tabs>
          <w:tab w:val="left" w:pos="1260"/>
        </w:tabs>
        <w:autoSpaceDE w:val="0"/>
        <w:spacing w:line="264" w:lineRule="auto"/>
        <w:ind w:left="1276"/>
        <w:rPr>
          <w:sz w:val="24"/>
          <w:szCs w:val="24"/>
        </w:rPr>
      </w:pPr>
      <w:r w:rsidRPr="00673EDD">
        <w:rPr>
          <w:bCs w:val="0"/>
          <w:sz w:val="24"/>
          <w:szCs w:val="24"/>
        </w:rPr>
        <w:t xml:space="preserve">Справка о перечне и объемах выполнения аналогичных договоров </w:t>
      </w:r>
      <w:r w:rsidR="00A154B7" w:rsidRPr="00673EDD">
        <w:rPr>
          <w:bCs w:val="0"/>
          <w:sz w:val="24"/>
          <w:szCs w:val="24"/>
        </w:rPr>
        <w:t>по форме и в соответствии с инструкциями, приведенными</w:t>
      </w:r>
      <w:r w:rsidR="00A154B7" w:rsidRPr="00E71A48">
        <w:rPr>
          <w:bCs w:val="0"/>
          <w:sz w:val="24"/>
          <w:szCs w:val="24"/>
        </w:rPr>
        <w:t xml:space="preserve">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B21212">
        <w:rPr>
          <w:sz w:val="24"/>
          <w:szCs w:val="24"/>
        </w:rPr>
        <w:fldChar w:fldCharType="begin"/>
      </w:r>
      <w:r w:rsidR="003C2207">
        <w:rPr>
          <w:sz w:val="24"/>
          <w:szCs w:val="24"/>
        </w:rPr>
        <w:instrText xml:space="preserve"> REF _Ref55336378 \r \h </w:instrText>
      </w:r>
      <w:r w:rsidR="00B21212">
        <w:rPr>
          <w:sz w:val="24"/>
          <w:szCs w:val="24"/>
        </w:rPr>
      </w:r>
      <w:r w:rsidR="00B21212">
        <w:rPr>
          <w:sz w:val="24"/>
          <w:szCs w:val="24"/>
        </w:rPr>
        <w:fldChar w:fldCharType="separate"/>
      </w:r>
      <w:r w:rsidR="00C64CD9">
        <w:rPr>
          <w:sz w:val="24"/>
          <w:szCs w:val="24"/>
        </w:rPr>
        <w:t>5.6.3.5</w:t>
      </w:r>
      <w:r w:rsidR="00B21212">
        <w:rPr>
          <w:sz w:val="24"/>
          <w:szCs w:val="24"/>
        </w:rPr>
        <w:fldChar w:fldCharType="end"/>
      </w:r>
      <w:r w:rsidR="009948B4">
        <w:rPr>
          <w:sz w:val="24"/>
          <w:szCs w:val="24"/>
        </w:rPr>
        <w:t>)</w:t>
      </w:r>
      <w:r w:rsidR="00920CB0" w:rsidRPr="00920CB0">
        <w:rPr>
          <w:sz w:val="24"/>
          <w:szCs w:val="24"/>
        </w:rPr>
        <w:t>;</w:t>
      </w:r>
    </w:p>
    <w:p w:rsidR="007705A5" w:rsidRPr="007D7C50" w:rsidRDefault="008E7D64" w:rsidP="004B74B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B21212">
        <w:rPr>
          <w:sz w:val="24"/>
          <w:szCs w:val="24"/>
        </w:rPr>
        <w:fldChar w:fldCharType="begin"/>
      </w:r>
      <w:r w:rsidR="003C2207">
        <w:rPr>
          <w:sz w:val="24"/>
          <w:szCs w:val="24"/>
        </w:rPr>
        <w:instrText xml:space="preserve"> REF _Ref55336398 \r \h </w:instrText>
      </w:r>
      <w:r w:rsidR="00B21212">
        <w:rPr>
          <w:sz w:val="24"/>
          <w:szCs w:val="24"/>
        </w:rPr>
      </w:r>
      <w:r w:rsidR="00B21212">
        <w:rPr>
          <w:sz w:val="24"/>
          <w:szCs w:val="24"/>
        </w:rPr>
        <w:fldChar w:fldCharType="separate"/>
      </w:r>
      <w:r w:rsidR="00C64CD9">
        <w:rPr>
          <w:sz w:val="24"/>
          <w:szCs w:val="24"/>
        </w:rPr>
        <w:t>5.8</w:t>
      </w:r>
      <w:r w:rsidR="00B21212">
        <w:rPr>
          <w:sz w:val="24"/>
          <w:szCs w:val="24"/>
        </w:rPr>
        <w:fldChar w:fldCharType="end"/>
      </w:r>
      <w:r w:rsidR="007705A5" w:rsidRPr="007D7C50">
        <w:rPr>
          <w:sz w:val="24"/>
          <w:szCs w:val="24"/>
        </w:rPr>
        <w:t>);</w:t>
      </w:r>
    </w:p>
    <w:p w:rsidR="00920CB0" w:rsidRDefault="00920CB0" w:rsidP="004B74B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B42D13"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4B74B1">
      <w:pPr>
        <w:widowControl w:val="0"/>
        <w:numPr>
          <w:ilvl w:val="0"/>
          <w:numId w:val="48"/>
        </w:numPr>
        <w:tabs>
          <w:tab w:val="left" w:pos="1260"/>
        </w:tabs>
        <w:autoSpaceDE w:val="0"/>
        <w:spacing w:line="264" w:lineRule="auto"/>
        <w:ind w:left="1276"/>
        <w:rPr>
          <w:sz w:val="24"/>
          <w:szCs w:val="24"/>
        </w:rPr>
      </w:pPr>
      <w:bookmarkStart w:id="275" w:name="_Ref442187861"/>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B21212">
        <w:rPr>
          <w:sz w:val="24"/>
          <w:szCs w:val="24"/>
        </w:rPr>
        <w:fldChar w:fldCharType="begin"/>
      </w:r>
      <w:r w:rsidR="003C2207">
        <w:rPr>
          <w:sz w:val="24"/>
          <w:szCs w:val="24"/>
        </w:rPr>
        <w:instrText xml:space="preserve"> REF _Ref440272256 \r \h </w:instrText>
      </w:r>
      <w:r w:rsidR="00B21212">
        <w:rPr>
          <w:sz w:val="24"/>
          <w:szCs w:val="24"/>
        </w:rPr>
      </w:r>
      <w:r w:rsidR="00B21212">
        <w:rPr>
          <w:sz w:val="24"/>
          <w:szCs w:val="24"/>
        </w:rPr>
        <w:fldChar w:fldCharType="separate"/>
      </w:r>
      <w:r w:rsidR="00C64CD9">
        <w:rPr>
          <w:sz w:val="24"/>
          <w:szCs w:val="24"/>
        </w:rPr>
        <w:t>5.13</w:t>
      </w:r>
      <w:r w:rsidR="00B21212">
        <w:rPr>
          <w:sz w:val="24"/>
          <w:szCs w:val="24"/>
        </w:rPr>
        <w:fldChar w:fldCharType="end"/>
      </w:r>
      <w:r>
        <w:rPr>
          <w:sz w:val="24"/>
          <w:szCs w:val="24"/>
        </w:rPr>
        <w:t>);</w:t>
      </w:r>
      <w:bookmarkEnd w:id="275"/>
    </w:p>
    <w:p w:rsidR="007705A5" w:rsidRPr="00DA7E38" w:rsidRDefault="007705A5" w:rsidP="004B74B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7E7335">
        <w:fldChar w:fldCharType="begin"/>
      </w:r>
      <w:r w:rsidR="007E7335">
        <w:instrText xml:space="preserve"> REF _Ref440272274 \r \h  \* MERGEFORMAT </w:instrText>
      </w:r>
      <w:r w:rsidR="007E7335">
        <w:fldChar w:fldCharType="separate"/>
      </w:r>
      <w:r w:rsidR="00C64CD9" w:rsidRPr="00C64CD9">
        <w:rPr>
          <w:sz w:val="24"/>
          <w:szCs w:val="24"/>
        </w:rPr>
        <w:t>5.14</w:t>
      </w:r>
      <w:r w:rsidR="007E7335">
        <w:fldChar w:fldCharType="end"/>
      </w:r>
      <w:r w:rsidRPr="00DA7E38">
        <w:rPr>
          <w:sz w:val="24"/>
          <w:szCs w:val="24"/>
        </w:rPr>
        <w:t>)</w:t>
      </w:r>
      <w:r w:rsidR="00DA7E38" w:rsidRPr="00DA7E38">
        <w:rPr>
          <w:sz w:val="24"/>
          <w:szCs w:val="24"/>
        </w:rPr>
        <w:t xml:space="preserve"> (</w:t>
      </w:r>
      <w:r w:rsidR="00B42D13"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4B74B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4B74B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4B74B1">
      <w:pPr>
        <w:widowControl w:val="0"/>
        <w:numPr>
          <w:ilvl w:val="0"/>
          <w:numId w:val="48"/>
        </w:numPr>
        <w:tabs>
          <w:tab w:val="left" w:pos="1260"/>
        </w:tabs>
        <w:autoSpaceDE w:val="0"/>
        <w:spacing w:line="264" w:lineRule="auto"/>
        <w:ind w:left="1276"/>
        <w:rPr>
          <w:sz w:val="24"/>
          <w:szCs w:val="24"/>
        </w:rPr>
      </w:pPr>
      <w:r w:rsidRPr="00517550">
        <w:rPr>
          <w:sz w:val="24"/>
          <w:szCs w:val="24"/>
        </w:rPr>
        <w:t xml:space="preserve">отсканированные копии сертификатов качества (соответствия) продукции (на продукцию, подлежащую обязательной сертификации) (желательное условие </w:t>
      </w:r>
      <w:r w:rsidRPr="00517550">
        <w:rPr>
          <w:sz w:val="24"/>
          <w:szCs w:val="24"/>
        </w:rPr>
        <w:lastRenderedPageBreak/>
        <w:t>Заказчика);</w:t>
      </w:r>
    </w:p>
    <w:p w:rsidR="00BD40A3" w:rsidRPr="007D7C50" w:rsidRDefault="00BD40A3" w:rsidP="004B74B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4B74B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4B74B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4B74B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4B74B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4B74B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4B74B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6" w:name="_Ref191386451"/>
      <w:bookmarkStart w:id="277" w:name="_Ref440271628"/>
      <w:bookmarkStart w:id="278" w:name="_Toc440357098"/>
      <w:bookmarkStart w:id="279" w:name="_Toc440359653"/>
      <w:bookmarkStart w:id="280" w:name="_Toc440632116"/>
      <w:bookmarkStart w:id="281" w:name="_Toc440875937"/>
      <w:bookmarkStart w:id="282" w:name="_Toc441130780"/>
      <w:bookmarkStart w:id="283" w:name="_Toc447292217"/>
      <w:r w:rsidRPr="00E71A48">
        <w:rPr>
          <w:szCs w:val="24"/>
        </w:rPr>
        <w:t xml:space="preserve">Привлечение </w:t>
      </w:r>
      <w:bookmarkEnd w:id="276"/>
      <w:proofErr w:type="spellStart"/>
      <w:r w:rsidR="005B074F" w:rsidRPr="00E71A48">
        <w:rPr>
          <w:szCs w:val="24"/>
        </w:rPr>
        <w:t>сопоставщиков</w:t>
      </w:r>
      <w:bookmarkEnd w:id="277"/>
      <w:bookmarkEnd w:id="278"/>
      <w:bookmarkEnd w:id="279"/>
      <w:bookmarkEnd w:id="280"/>
      <w:bookmarkEnd w:id="281"/>
      <w:bookmarkEnd w:id="282"/>
      <w:bookmarkEnd w:id="283"/>
      <w:proofErr w:type="spellEnd"/>
    </w:p>
    <w:p w:rsidR="005B074F" w:rsidRPr="00E71A48" w:rsidRDefault="00A44B30" w:rsidP="004B74B1">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4" w:name="_Ref191386461"/>
      <w:bookmarkStart w:id="285" w:name="_Toc440357099"/>
      <w:bookmarkStart w:id="286" w:name="_Toc440359654"/>
      <w:bookmarkStart w:id="287" w:name="_Toc440632117"/>
      <w:bookmarkStart w:id="288" w:name="_Toc440875938"/>
      <w:bookmarkStart w:id="289" w:name="_Toc441130781"/>
      <w:bookmarkStart w:id="290" w:name="_Toc44729221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4"/>
      <w:bookmarkEnd w:id="285"/>
      <w:bookmarkEnd w:id="286"/>
      <w:bookmarkEnd w:id="287"/>
      <w:bookmarkEnd w:id="288"/>
      <w:bookmarkEnd w:id="289"/>
      <w:bookmarkEnd w:id="290"/>
    </w:p>
    <w:p w:rsidR="00717F60" w:rsidRPr="00E71A48" w:rsidRDefault="00717F60" w:rsidP="004B74B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E7335">
        <w:fldChar w:fldCharType="begin"/>
      </w:r>
      <w:r w:rsidR="007E7335">
        <w:instrText xml:space="preserve"> REF _Ref191386482 \r \h  \* MERGEFORMAT </w:instrText>
      </w:r>
      <w:r w:rsidR="007E7335">
        <w:fldChar w:fldCharType="separate"/>
      </w:r>
      <w:r w:rsidR="00C64CD9" w:rsidRPr="00C64CD9">
        <w:rPr>
          <w:bCs w:val="0"/>
          <w:sz w:val="24"/>
          <w:szCs w:val="24"/>
        </w:rPr>
        <w:t>3.3.8.1</w:t>
      </w:r>
      <w:r w:rsidR="007E733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4B74B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E7335">
        <w:fldChar w:fldCharType="begin"/>
      </w:r>
      <w:r w:rsidR="007E7335">
        <w:instrText xml:space="preserve"> REF _Ref191386407 \r \h  \* MERGEFORMAT </w:instrText>
      </w:r>
      <w:r w:rsidR="007E7335">
        <w:fldChar w:fldCharType="separate"/>
      </w:r>
      <w:r w:rsidR="00C64CD9" w:rsidRPr="00C64CD9">
        <w:rPr>
          <w:bCs w:val="0"/>
          <w:sz w:val="24"/>
          <w:szCs w:val="24"/>
        </w:rPr>
        <w:t>3.3.8</w:t>
      </w:r>
      <w:r w:rsidR="007E733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lastRenderedPageBreak/>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B21212">
        <w:rPr>
          <w:bCs w:val="0"/>
          <w:sz w:val="24"/>
          <w:szCs w:val="24"/>
        </w:rPr>
        <w:fldChar w:fldCharType="begin"/>
      </w:r>
      <w:r w:rsidR="000F4365">
        <w:rPr>
          <w:bCs w:val="0"/>
          <w:sz w:val="24"/>
          <w:szCs w:val="24"/>
        </w:rPr>
        <w:instrText xml:space="preserve"> REF _Ref440291364 \r \h </w:instrText>
      </w:r>
      <w:r w:rsidR="00B21212">
        <w:rPr>
          <w:bCs w:val="0"/>
          <w:sz w:val="24"/>
          <w:szCs w:val="24"/>
        </w:rPr>
      </w:r>
      <w:r w:rsidR="00B21212">
        <w:rPr>
          <w:bCs w:val="0"/>
          <w:sz w:val="24"/>
          <w:szCs w:val="24"/>
        </w:rPr>
        <w:fldChar w:fldCharType="separate"/>
      </w:r>
      <w:r w:rsidR="00C64CD9">
        <w:rPr>
          <w:bCs w:val="0"/>
          <w:sz w:val="24"/>
          <w:szCs w:val="24"/>
        </w:rPr>
        <w:t>3.3.8.1</w:t>
      </w:r>
      <w:r w:rsidR="00B21212">
        <w:rPr>
          <w:bCs w:val="0"/>
          <w:sz w:val="24"/>
          <w:szCs w:val="24"/>
        </w:rPr>
        <w:fldChar w:fldCharType="end"/>
      </w:r>
      <w:r w:rsidRPr="00D52133">
        <w:rPr>
          <w:bCs w:val="0"/>
          <w:sz w:val="24"/>
          <w:szCs w:val="24"/>
        </w:rPr>
        <w:t>.</w:t>
      </w:r>
    </w:p>
    <w:p w:rsidR="00717F60" w:rsidRPr="00E71A48" w:rsidRDefault="00717F60"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3"/>
      <w:r w:rsidRPr="00E71A48">
        <w:rPr>
          <w:bCs w:val="0"/>
          <w:sz w:val="24"/>
          <w:szCs w:val="24"/>
        </w:rPr>
        <w:t xml:space="preserve"> </w:t>
      </w:r>
    </w:p>
    <w:p w:rsidR="00DB109A" w:rsidRPr="00E71A48" w:rsidRDefault="00DB109A"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D830F8">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E7335">
        <w:fldChar w:fldCharType="begin"/>
      </w:r>
      <w:r w:rsidR="007E7335">
        <w:instrText xml:space="preserve"> REF _Ref307563248 \r \h  \* MERGEFORMAT </w:instrText>
      </w:r>
      <w:r w:rsidR="007E7335">
        <w:fldChar w:fldCharType="separate"/>
      </w:r>
      <w:r w:rsidR="00C64CD9" w:rsidRPr="00C64CD9">
        <w:rPr>
          <w:bCs w:val="0"/>
          <w:sz w:val="24"/>
          <w:szCs w:val="24"/>
          <w:lang w:val="en-US"/>
        </w:rPr>
        <w:t>a</w:t>
      </w:r>
      <w:r w:rsidR="00C64CD9" w:rsidRPr="00D344DB">
        <w:rPr>
          <w:bCs w:val="0"/>
          <w:sz w:val="24"/>
          <w:szCs w:val="24"/>
        </w:rPr>
        <w:t>)</w:t>
      </w:r>
      <w:r w:rsidR="007E7335">
        <w:fldChar w:fldCharType="end"/>
      </w:r>
      <w:r w:rsidRPr="00E71A48">
        <w:rPr>
          <w:bCs w:val="0"/>
          <w:sz w:val="24"/>
          <w:szCs w:val="24"/>
        </w:rPr>
        <w:t xml:space="preserve">- </w:t>
      </w:r>
      <w:r w:rsidR="007E7335">
        <w:fldChar w:fldCharType="begin"/>
      </w:r>
      <w:r w:rsidR="007E7335">
        <w:instrText xml:space="preserve"> REF _Ref307563262 \r \h  \* MERGEFORMAT </w:instrText>
      </w:r>
      <w:r w:rsidR="007E7335">
        <w:fldChar w:fldCharType="separate"/>
      </w:r>
      <w:r w:rsidR="00C64CD9" w:rsidRPr="00C64CD9">
        <w:rPr>
          <w:bCs w:val="0"/>
          <w:sz w:val="24"/>
          <w:szCs w:val="24"/>
          <w:lang w:val="en-US"/>
        </w:rPr>
        <w:t>g</w:t>
      </w:r>
      <w:r w:rsidR="00C64CD9" w:rsidRPr="00D344DB">
        <w:rPr>
          <w:bCs w:val="0"/>
          <w:sz w:val="24"/>
          <w:szCs w:val="24"/>
        </w:rPr>
        <w:t>)</w:t>
      </w:r>
      <w:r w:rsidR="007E7335">
        <w:fldChar w:fldCharType="end"/>
      </w:r>
      <w:r w:rsidRPr="00E71A48">
        <w:rPr>
          <w:bCs w:val="0"/>
          <w:sz w:val="24"/>
          <w:szCs w:val="24"/>
        </w:rPr>
        <w:t xml:space="preserve">п. </w:t>
      </w:r>
      <w:r w:rsidR="007E7335">
        <w:fldChar w:fldCharType="begin"/>
      </w:r>
      <w:r w:rsidR="007E7335">
        <w:instrText xml:space="preserve"> REF _Ref306032591 \r \h  \* MERGEFORMAT </w:instrText>
      </w:r>
      <w:r w:rsidR="007E7335">
        <w:fldChar w:fldCharType="separate"/>
      </w:r>
      <w:r w:rsidR="00C64CD9" w:rsidRPr="00C64CD9">
        <w:rPr>
          <w:bCs w:val="0"/>
          <w:sz w:val="24"/>
          <w:szCs w:val="24"/>
        </w:rPr>
        <w:t>3.3.10.4</w:t>
      </w:r>
      <w:r w:rsidR="007E733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4B74B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B21212">
        <w:rPr>
          <w:sz w:val="24"/>
          <w:szCs w:val="24"/>
        </w:rPr>
        <w:fldChar w:fldCharType="begin"/>
      </w:r>
      <w:r w:rsidR="000F4365">
        <w:rPr>
          <w:bCs w:val="0"/>
          <w:sz w:val="24"/>
          <w:szCs w:val="24"/>
        </w:rPr>
        <w:instrText xml:space="preserve"> REF _Ref303669127 \r \h </w:instrText>
      </w:r>
      <w:r w:rsidR="00B21212">
        <w:rPr>
          <w:sz w:val="24"/>
          <w:szCs w:val="24"/>
        </w:rPr>
      </w:r>
      <w:r w:rsidR="00B21212">
        <w:rPr>
          <w:sz w:val="24"/>
          <w:szCs w:val="24"/>
        </w:rPr>
        <w:fldChar w:fldCharType="separate"/>
      </w:r>
      <w:r w:rsidR="00C64CD9">
        <w:rPr>
          <w:bCs w:val="0"/>
          <w:sz w:val="24"/>
          <w:szCs w:val="24"/>
        </w:rPr>
        <w:t>3.3.8.2</w:t>
      </w:r>
      <w:r w:rsidR="00B2121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w:t>
      </w:r>
      <w:r w:rsidR="00717F60" w:rsidRPr="00E71A48">
        <w:rPr>
          <w:bCs w:val="0"/>
          <w:sz w:val="24"/>
          <w:szCs w:val="24"/>
        </w:rPr>
        <w:lastRenderedPageBreak/>
        <w:t xml:space="preserve">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B21212">
        <w:rPr>
          <w:bCs w:val="0"/>
          <w:sz w:val="24"/>
          <w:szCs w:val="24"/>
        </w:rPr>
        <w:fldChar w:fldCharType="begin"/>
      </w:r>
      <w:r w:rsidR="003C2207">
        <w:rPr>
          <w:bCs w:val="0"/>
          <w:sz w:val="24"/>
          <w:szCs w:val="24"/>
        </w:rPr>
        <w:instrText xml:space="preserve"> REF _Ref440272510 \r \h </w:instrText>
      </w:r>
      <w:r w:rsidR="00B21212">
        <w:rPr>
          <w:bCs w:val="0"/>
          <w:sz w:val="24"/>
          <w:szCs w:val="24"/>
        </w:rPr>
      </w:r>
      <w:r w:rsidR="00B21212">
        <w:rPr>
          <w:bCs w:val="0"/>
          <w:sz w:val="24"/>
          <w:szCs w:val="24"/>
        </w:rPr>
        <w:fldChar w:fldCharType="separate"/>
      </w:r>
      <w:r w:rsidR="00C64CD9">
        <w:rPr>
          <w:bCs w:val="0"/>
          <w:sz w:val="24"/>
          <w:szCs w:val="24"/>
        </w:rPr>
        <w:t>5.15</w:t>
      </w:r>
      <w:r w:rsidR="00B2121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4B74B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B21212">
        <w:rPr>
          <w:bCs w:val="0"/>
          <w:sz w:val="24"/>
          <w:szCs w:val="24"/>
        </w:rPr>
        <w:fldChar w:fldCharType="begin"/>
      </w:r>
      <w:r w:rsidR="000F4365">
        <w:rPr>
          <w:bCs w:val="0"/>
          <w:sz w:val="24"/>
          <w:szCs w:val="24"/>
        </w:rPr>
        <w:instrText xml:space="preserve"> REF _Ref440291364 \r \h </w:instrText>
      </w:r>
      <w:r w:rsidR="00B21212">
        <w:rPr>
          <w:bCs w:val="0"/>
          <w:sz w:val="24"/>
          <w:szCs w:val="24"/>
        </w:rPr>
      </w:r>
      <w:r w:rsidR="00B21212">
        <w:rPr>
          <w:bCs w:val="0"/>
          <w:sz w:val="24"/>
          <w:szCs w:val="24"/>
        </w:rPr>
        <w:fldChar w:fldCharType="separate"/>
      </w:r>
      <w:r w:rsidR="00C64CD9">
        <w:rPr>
          <w:bCs w:val="0"/>
          <w:sz w:val="24"/>
          <w:szCs w:val="24"/>
        </w:rPr>
        <w:t>3.3.8.1</w:t>
      </w:r>
      <w:r w:rsidR="00B2121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4B74B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4" w:name="_Ref306114966"/>
      <w:bookmarkStart w:id="295" w:name="_Toc440357100"/>
      <w:bookmarkStart w:id="296" w:name="_Toc440359655"/>
      <w:bookmarkStart w:id="297" w:name="_Toc440632118"/>
      <w:bookmarkStart w:id="298" w:name="_Toc440875939"/>
      <w:bookmarkStart w:id="299" w:name="_Toc441130782"/>
      <w:bookmarkStart w:id="300" w:name="_Toc447292219"/>
      <w:r w:rsidRPr="00E71A48">
        <w:rPr>
          <w:szCs w:val="24"/>
        </w:rPr>
        <w:t>Разъяснение Документации по запросу предложений</w:t>
      </w:r>
      <w:bookmarkEnd w:id="294"/>
      <w:bookmarkEnd w:id="295"/>
      <w:bookmarkEnd w:id="296"/>
      <w:bookmarkEnd w:id="297"/>
      <w:bookmarkEnd w:id="298"/>
      <w:bookmarkEnd w:id="299"/>
      <w:bookmarkEnd w:id="300"/>
    </w:p>
    <w:p w:rsidR="00717F60" w:rsidRPr="00E71A48" w:rsidRDefault="00717F60" w:rsidP="004B74B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1640C4">
        <w:rPr>
          <w:bCs w:val="0"/>
          <w:iCs/>
          <w:sz w:val="24"/>
          <w:szCs w:val="24"/>
        </w:rPr>
        <w:t>лены через ЭТП или в письменной</w:t>
      </w:r>
      <w:r w:rsidR="0050114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4B74B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4B74B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w:t>
      </w:r>
      <w:r w:rsidRPr="0054257A">
        <w:rPr>
          <w:bCs w:val="0"/>
          <w:iCs/>
          <w:sz w:val="24"/>
          <w:szCs w:val="24"/>
        </w:rPr>
        <w:t>В случае</w:t>
      </w:r>
      <w:proofErr w:type="gramStart"/>
      <w:r w:rsidRPr="0054257A">
        <w:rPr>
          <w:bCs w:val="0"/>
          <w:iCs/>
          <w:sz w:val="24"/>
          <w:szCs w:val="24"/>
        </w:rPr>
        <w:t>,</w:t>
      </w:r>
      <w:proofErr w:type="gramEnd"/>
      <w:r w:rsidRPr="0054257A">
        <w:rPr>
          <w:bCs w:val="0"/>
          <w:iCs/>
          <w:sz w:val="24"/>
          <w:szCs w:val="24"/>
        </w:rPr>
        <w:t xml:space="preserve"> если разъяснения изменяют </w:t>
      </w:r>
      <w:r w:rsidR="007D07A7" w:rsidRPr="0054257A">
        <w:rPr>
          <w:bCs w:val="0"/>
          <w:iCs/>
          <w:sz w:val="24"/>
          <w:szCs w:val="24"/>
        </w:rPr>
        <w:t>Д</w:t>
      </w:r>
      <w:r w:rsidRPr="0054257A">
        <w:rPr>
          <w:bCs w:val="0"/>
          <w:iCs/>
          <w:sz w:val="24"/>
          <w:szCs w:val="24"/>
        </w:rPr>
        <w:t xml:space="preserve">окументацию, Организатором осуществляется </w:t>
      </w:r>
      <w:r w:rsidR="0054257A" w:rsidRPr="0054257A">
        <w:rPr>
          <w:bCs w:val="0"/>
          <w:iCs/>
          <w:sz w:val="24"/>
          <w:szCs w:val="24"/>
        </w:rPr>
        <w:t>внесение изменений в Д</w:t>
      </w:r>
      <w:r w:rsidR="0054257A" w:rsidRPr="0054257A">
        <w:rPr>
          <w:bCs w:val="0"/>
          <w:sz w:val="24"/>
          <w:szCs w:val="24"/>
        </w:rPr>
        <w:t>окументацию по запросу предложений</w:t>
      </w:r>
      <w:r w:rsidR="0054257A" w:rsidRPr="0054257A">
        <w:rPr>
          <w:bCs w:val="0"/>
          <w:iCs/>
          <w:sz w:val="24"/>
          <w:szCs w:val="24"/>
        </w:rPr>
        <w:t xml:space="preserve"> (п.</w:t>
      </w:r>
      <w:r w:rsidR="0054257A">
        <w:rPr>
          <w:bCs w:val="0"/>
          <w:iCs/>
          <w:sz w:val="24"/>
          <w:szCs w:val="24"/>
        </w:rPr>
        <w:t xml:space="preserve"> </w:t>
      </w:r>
      <w:r w:rsidR="00B21212">
        <w:rPr>
          <w:bCs w:val="0"/>
          <w:iCs/>
          <w:sz w:val="24"/>
          <w:szCs w:val="24"/>
        </w:rPr>
        <w:fldChar w:fldCharType="begin"/>
      </w:r>
      <w:r w:rsidR="0054257A">
        <w:rPr>
          <w:bCs w:val="0"/>
          <w:iCs/>
          <w:sz w:val="24"/>
          <w:szCs w:val="24"/>
        </w:rPr>
        <w:instrText xml:space="preserve"> REF _Ref440969720 \r \h </w:instrText>
      </w:r>
      <w:r w:rsidR="00B21212">
        <w:rPr>
          <w:bCs w:val="0"/>
          <w:iCs/>
          <w:sz w:val="24"/>
          <w:szCs w:val="24"/>
        </w:rPr>
      </w:r>
      <w:r w:rsidR="00B21212">
        <w:rPr>
          <w:bCs w:val="0"/>
          <w:iCs/>
          <w:sz w:val="24"/>
          <w:szCs w:val="24"/>
        </w:rPr>
        <w:fldChar w:fldCharType="separate"/>
      </w:r>
      <w:r w:rsidR="00C64CD9">
        <w:rPr>
          <w:bCs w:val="0"/>
          <w:iCs/>
          <w:sz w:val="24"/>
          <w:szCs w:val="24"/>
        </w:rPr>
        <w:t>3.3.12</w:t>
      </w:r>
      <w:r w:rsidR="00B21212">
        <w:rPr>
          <w:bCs w:val="0"/>
          <w:iCs/>
          <w:sz w:val="24"/>
          <w:szCs w:val="24"/>
        </w:rPr>
        <w:fldChar w:fldCharType="end"/>
      </w:r>
      <w:r w:rsidR="0054257A" w:rsidRPr="0054257A">
        <w:rPr>
          <w:bCs w:val="0"/>
          <w:iCs/>
          <w:sz w:val="24"/>
          <w:szCs w:val="24"/>
        </w:rPr>
        <w:t xml:space="preserve">) и, при необходимости, </w:t>
      </w:r>
      <w:r w:rsidRPr="0054257A">
        <w:rPr>
          <w:bCs w:val="0"/>
          <w:iCs/>
          <w:sz w:val="24"/>
          <w:szCs w:val="24"/>
        </w:rPr>
        <w:t>продление</w:t>
      </w:r>
      <w:r w:rsidRPr="00E71A48">
        <w:rPr>
          <w:bCs w:val="0"/>
          <w:iCs/>
          <w:sz w:val="24"/>
          <w:szCs w:val="24"/>
        </w:rPr>
        <w:t xml:space="preserve"> подачи заявок в соответствии с п. </w:t>
      </w:r>
      <w:r w:rsidR="00B21212">
        <w:rPr>
          <w:bCs w:val="0"/>
          <w:iCs/>
          <w:sz w:val="24"/>
          <w:szCs w:val="24"/>
        </w:rPr>
        <w:fldChar w:fldCharType="begin"/>
      </w:r>
      <w:r w:rsidR="00A77A16">
        <w:rPr>
          <w:bCs w:val="0"/>
          <w:iCs/>
          <w:sz w:val="24"/>
          <w:szCs w:val="24"/>
        </w:rPr>
        <w:instrText xml:space="preserve"> REF _Ref440289401 \r \h </w:instrText>
      </w:r>
      <w:r w:rsidR="00B21212">
        <w:rPr>
          <w:bCs w:val="0"/>
          <w:iCs/>
          <w:sz w:val="24"/>
          <w:szCs w:val="24"/>
        </w:rPr>
      </w:r>
      <w:r w:rsidR="00B21212">
        <w:rPr>
          <w:bCs w:val="0"/>
          <w:iCs/>
          <w:sz w:val="24"/>
          <w:szCs w:val="24"/>
        </w:rPr>
        <w:fldChar w:fldCharType="separate"/>
      </w:r>
      <w:r w:rsidR="00C64CD9">
        <w:rPr>
          <w:bCs w:val="0"/>
          <w:iCs/>
          <w:sz w:val="24"/>
          <w:szCs w:val="24"/>
        </w:rPr>
        <w:t>3.3.13</w:t>
      </w:r>
      <w:r w:rsidR="00B21212">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301" w:name="_Toc440357101"/>
      <w:bookmarkStart w:id="302" w:name="_Toc440359656"/>
      <w:bookmarkStart w:id="303" w:name="_Toc440632119"/>
      <w:bookmarkStart w:id="304" w:name="_Toc440875940"/>
      <w:bookmarkStart w:id="305" w:name="_Ref440969720"/>
      <w:bookmarkStart w:id="306" w:name="_Toc441130783"/>
      <w:bookmarkStart w:id="307" w:name="_Toc447292220"/>
      <w:r w:rsidRPr="00E71A48">
        <w:rPr>
          <w:szCs w:val="24"/>
        </w:rPr>
        <w:t>Внесение изменений в Документацию по запросу предложений.</w:t>
      </w:r>
      <w:bookmarkEnd w:id="301"/>
      <w:bookmarkEnd w:id="302"/>
      <w:bookmarkEnd w:id="303"/>
      <w:bookmarkEnd w:id="304"/>
      <w:bookmarkEnd w:id="305"/>
      <w:bookmarkEnd w:id="306"/>
      <w:bookmarkEnd w:id="307"/>
    </w:p>
    <w:p w:rsidR="00DE2870" w:rsidRPr="00E71A48" w:rsidRDefault="00717F60" w:rsidP="004B74B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4B74B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8" w:name="_Ref440289401"/>
      <w:bookmarkStart w:id="309" w:name="_Toc440357102"/>
      <w:bookmarkStart w:id="310" w:name="_Toc440359657"/>
      <w:bookmarkStart w:id="311" w:name="_Toc440632120"/>
      <w:bookmarkStart w:id="312" w:name="_Toc440875941"/>
      <w:bookmarkStart w:id="313" w:name="_Toc441130784"/>
      <w:bookmarkStart w:id="314" w:name="_Toc447292221"/>
      <w:r w:rsidRPr="00E71A48">
        <w:rPr>
          <w:szCs w:val="24"/>
        </w:rPr>
        <w:lastRenderedPageBreak/>
        <w:t>Продление срока окончания приема Заявок</w:t>
      </w:r>
      <w:bookmarkEnd w:id="308"/>
      <w:bookmarkEnd w:id="309"/>
      <w:bookmarkEnd w:id="310"/>
      <w:bookmarkEnd w:id="311"/>
      <w:bookmarkEnd w:id="312"/>
      <w:bookmarkEnd w:id="313"/>
      <w:bookmarkEnd w:id="314"/>
    </w:p>
    <w:p w:rsidR="00717F60" w:rsidRPr="00E71A48" w:rsidRDefault="00717F60" w:rsidP="004B74B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4B74B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5" w:name="_Ref191386249"/>
    </w:p>
    <w:p w:rsidR="00AC1995" w:rsidRPr="00E71A48" w:rsidRDefault="00AC1995" w:rsidP="00E71A48">
      <w:pPr>
        <w:pStyle w:val="3"/>
        <w:spacing w:line="264" w:lineRule="auto"/>
        <w:rPr>
          <w:szCs w:val="24"/>
          <w:lang w:eastAsia="ru-RU"/>
        </w:rPr>
      </w:pPr>
      <w:bookmarkStart w:id="316" w:name="_Toc299701566"/>
      <w:bookmarkStart w:id="317" w:name="_Ref306176386"/>
      <w:bookmarkStart w:id="318" w:name="_Ref440285128"/>
      <w:bookmarkStart w:id="319" w:name="_Toc440357103"/>
      <w:bookmarkStart w:id="320" w:name="_Toc440359658"/>
      <w:bookmarkStart w:id="321" w:name="_Toc440632121"/>
      <w:bookmarkStart w:id="322" w:name="_Toc440875942"/>
      <w:bookmarkStart w:id="323" w:name="_Toc441130785"/>
      <w:bookmarkStart w:id="324" w:name="_Toc44729222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970998">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6"/>
      <w:bookmarkEnd w:id="317"/>
      <w:bookmarkEnd w:id="318"/>
      <w:bookmarkEnd w:id="319"/>
      <w:bookmarkEnd w:id="320"/>
      <w:bookmarkEnd w:id="321"/>
      <w:bookmarkEnd w:id="322"/>
      <w:bookmarkEnd w:id="323"/>
      <w:bookmarkEnd w:id="324"/>
    </w:p>
    <w:p w:rsidR="00932C0A" w:rsidRPr="00E71A48" w:rsidRDefault="009C744E" w:rsidP="004B74B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w:t>
      </w:r>
      <w:r w:rsidR="00932C0A" w:rsidRPr="001A41DD">
        <w:rPr>
          <w:bCs w:val="0"/>
          <w:sz w:val="24"/>
          <w:szCs w:val="24"/>
        </w:rPr>
        <w:t xml:space="preserve">обязательств, связанных с участием в </w:t>
      </w:r>
      <w:r w:rsidR="0089163E" w:rsidRPr="001A41DD">
        <w:rPr>
          <w:bCs w:val="0"/>
          <w:sz w:val="24"/>
          <w:szCs w:val="24"/>
        </w:rPr>
        <w:t>запросе предложений</w:t>
      </w:r>
      <w:r w:rsidR="00932C0A" w:rsidRPr="001A41DD">
        <w:rPr>
          <w:bCs w:val="0"/>
          <w:sz w:val="24"/>
          <w:szCs w:val="24"/>
        </w:rPr>
        <w:t xml:space="preserve"> и подачей </w:t>
      </w:r>
      <w:r w:rsidR="004B5EB3" w:rsidRPr="001A41DD">
        <w:rPr>
          <w:bCs w:val="0"/>
          <w:sz w:val="24"/>
          <w:szCs w:val="24"/>
        </w:rPr>
        <w:t>Заявк</w:t>
      </w:r>
      <w:r w:rsidR="00932C0A" w:rsidRPr="001A41DD">
        <w:rPr>
          <w:bCs w:val="0"/>
          <w:sz w:val="24"/>
          <w:szCs w:val="24"/>
        </w:rPr>
        <w:t xml:space="preserve">и, на сумму </w:t>
      </w:r>
      <w:r w:rsidR="001A41DD" w:rsidRPr="001A41DD">
        <w:rPr>
          <w:bCs w:val="0"/>
          <w:sz w:val="24"/>
          <w:szCs w:val="24"/>
        </w:rPr>
        <w:t xml:space="preserve"> 2% от стоимости Заявки</w:t>
      </w:r>
      <w:r w:rsidR="00932C0A" w:rsidRPr="001A41DD">
        <w:rPr>
          <w:bCs w:val="0"/>
          <w:sz w:val="24"/>
          <w:szCs w:val="24"/>
        </w:rPr>
        <w:t>, с учетом НДС.</w:t>
      </w:r>
      <w:r w:rsidR="00932C0A" w:rsidRPr="00E71A48">
        <w:rPr>
          <w:bCs w:val="0"/>
          <w:sz w:val="24"/>
          <w:szCs w:val="24"/>
        </w:rPr>
        <w:t xml:space="preserve"> </w:t>
      </w:r>
    </w:p>
    <w:p w:rsidR="00932C0A" w:rsidRPr="00E71A48" w:rsidRDefault="00932C0A" w:rsidP="004B74B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4B74B1">
      <w:pPr>
        <w:widowControl w:val="0"/>
        <w:numPr>
          <w:ilvl w:val="3"/>
          <w:numId w:val="38"/>
        </w:numPr>
        <w:tabs>
          <w:tab w:val="left" w:pos="1620"/>
        </w:tabs>
        <w:suppressAutoHyphens w:val="0"/>
        <w:spacing w:line="264" w:lineRule="auto"/>
        <w:ind w:left="0" w:firstLine="709"/>
        <w:rPr>
          <w:bCs w:val="0"/>
          <w:sz w:val="24"/>
          <w:szCs w:val="24"/>
        </w:rPr>
      </w:pPr>
      <w:bookmarkStart w:id="32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B21212">
        <w:rPr>
          <w:bCs w:val="0"/>
          <w:sz w:val="24"/>
          <w:szCs w:val="24"/>
          <w:lang w:eastAsia="ru-RU"/>
        </w:rPr>
        <w:fldChar w:fldCharType="begin"/>
      </w:r>
      <w:r w:rsidR="003C2207">
        <w:rPr>
          <w:bCs w:val="0"/>
          <w:sz w:val="24"/>
          <w:szCs w:val="24"/>
          <w:lang w:eastAsia="ru-RU"/>
        </w:rPr>
        <w:instrText xml:space="preserve"> REF _Ref440272678 \r \h </w:instrText>
      </w:r>
      <w:r w:rsidR="00B21212">
        <w:rPr>
          <w:bCs w:val="0"/>
          <w:sz w:val="24"/>
          <w:szCs w:val="24"/>
          <w:lang w:eastAsia="ru-RU"/>
        </w:rPr>
      </w:r>
      <w:r w:rsidR="00B21212">
        <w:rPr>
          <w:bCs w:val="0"/>
          <w:sz w:val="24"/>
          <w:szCs w:val="24"/>
          <w:lang w:eastAsia="ru-RU"/>
        </w:rPr>
        <w:fldChar w:fldCharType="separate"/>
      </w:r>
      <w:r w:rsidR="00C64CD9">
        <w:rPr>
          <w:bCs w:val="0"/>
          <w:sz w:val="24"/>
          <w:szCs w:val="24"/>
          <w:lang w:eastAsia="ru-RU"/>
        </w:rPr>
        <w:t>5.13</w:t>
      </w:r>
      <w:r w:rsidR="00B2121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4B74B1">
      <w:pPr>
        <w:widowControl w:val="0"/>
        <w:numPr>
          <w:ilvl w:val="3"/>
          <w:numId w:val="38"/>
        </w:numPr>
        <w:tabs>
          <w:tab w:val="left" w:pos="1620"/>
        </w:tabs>
        <w:suppressAutoHyphens w:val="0"/>
        <w:spacing w:line="264" w:lineRule="auto"/>
        <w:ind w:left="0" w:firstLine="709"/>
        <w:rPr>
          <w:bCs w:val="0"/>
          <w:sz w:val="24"/>
          <w:szCs w:val="24"/>
        </w:rPr>
      </w:pPr>
      <w:bookmarkStart w:id="326" w:name="_Ref307586570"/>
      <w:r w:rsidRPr="00E71A48">
        <w:rPr>
          <w:bCs w:val="0"/>
          <w:sz w:val="24"/>
          <w:szCs w:val="24"/>
        </w:rPr>
        <w:t>В соглашении о неустойке должно быть указано</w:t>
      </w:r>
      <w:bookmarkStart w:id="32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6"/>
      <w:bookmarkEnd w:id="327"/>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E7335">
        <w:fldChar w:fldCharType="begin"/>
      </w:r>
      <w:r w:rsidR="007E7335">
        <w:instrText xml:space="preserve"> REF _Ref306008743 \r \h  \* MERGEFORMAT </w:instrText>
      </w:r>
      <w:r w:rsidR="007E7335">
        <w:fldChar w:fldCharType="separate"/>
      </w:r>
      <w:r w:rsidR="00C64CD9" w:rsidRPr="00C64CD9">
        <w:rPr>
          <w:bCs w:val="0"/>
          <w:sz w:val="24"/>
          <w:szCs w:val="24"/>
        </w:rPr>
        <w:t>3.3.4</w:t>
      </w:r>
      <w:r w:rsidR="007E7335">
        <w:fldChar w:fldCharType="end"/>
      </w:r>
      <w:r w:rsidRPr="00E71A48">
        <w:rPr>
          <w:bCs w:val="0"/>
          <w:sz w:val="24"/>
          <w:szCs w:val="24"/>
        </w:rPr>
        <w:t xml:space="preserve">) после истечения срока окончания подачи заявок (п. </w:t>
      </w:r>
      <w:r w:rsidR="00B21212">
        <w:rPr>
          <w:sz w:val="24"/>
          <w:szCs w:val="24"/>
        </w:rPr>
        <w:fldChar w:fldCharType="begin"/>
      </w:r>
      <w:r w:rsidR="00065ED6">
        <w:rPr>
          <w:bCs w:val="0"/>
          <w:sz w:val="24"/>
          <w:szCs w:val="24"/>
        </w:rPr>
        <w:instrText xml:space="preserve"> REF _Ref440289953 \r \h </w:instrText>
      </w:r>
      <w:r w:rsidR="00B21212">
        <w:rPr>
          <w:sz w:val="24"/>
          <w:szCs w:val="24"/>
        </w:rPr>
      </w:r>
      <w:r w:rsidR="00B21212">
        <w:rPr>
          <w:sz w:val="24"/>
          <w:szCs w:val="24"/>
        </w:rPr>
        <w:fldChar w:fldCharType="separate"/>
      </w:r>
      <w:r w:rsidR="00C64CD9">
        <w:rPr>
          <w:bCs w:val="0"/>
          <w:sz w:val="24"/>
          <w:szCs w:val="24"/>
        </w:rPr>
        <w:t>3.4.1.3</w:t>
      </w:r>
      <w:r w:rsidR="00B21212">
        <w:rPr>
          <w:sz w:val="24"/>
          <w:szCs w:val="24"/>
        </w:rPr>
        <w:fldChar w:fldCharType="end"/>
      </w:r>
      <w:r w:rsidRPr="00E71A48">
        <w:rPr>
          <w:bCs w:val="0"/>
          <w:sz w:val="24"/>
          <w:szCs w:val="24"/>
        </w:rPr>
        <w:t>);</w:t>
      </w:r>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B21212">
        <w:rPr>
          <w:bCs w:val="0"/>
          <w:sz w:val="24"/>
          <w:szCs w:val="24"/>
        </w:rPr>
        <w:fldChar w:fldCharType="begin"/>
      </w:r>
      <w:r w:rsidR="00414CAF">
        <w:rPr>
          <w:bCs w:val="0"/>
          <w:sz w:val="24"/>
          <w:szCs w:val="24"/>
        </w:rPr>
        <w:instrText xml:space="preserve"> REF _Ref303683929 \r \h </w:instrText>
      </w:r>
      <w:r w:rsidR="00B21212">
        <w:rPr>
          <w:bCs w:val="0"/>
          <w:sz w:val="24"/>
          <w:szCs w:val="24"/>
        </w:rPr>
      </w:r>
      <w:r w:rsidR="00B21212">
        <w:rPr>
          <w:bCs w:val="0"/>
          <w:sz w:val="24"/>
          <w:szCs w:val="24"/>
        </w:rPr>
        <w:fldChar w:fldCharType="separate"/>
      </w:r>
      <w:r w:rsidR="00C64CD9">
        <w:rPr>
          <w:bCs w:val="0"/>
          <w:sz w:val="24"/>
          <w:szCs w:val="24"/>
        </w:rPr>
        <w:t>3.10</w:t>
      </w:r>
      <w:r w:rsidR="00B21212">
        <w:rPr>
          <w:bCs w:val="0"/>
          <w:sz w:val="24"/>
          <w:szCs w:val="24"/>
        </w:rPr>
        <w:fldChar w:fldCharType="end"/>
      </w:r>
      <w:r w:rsidRPr="00E71A48">
        <w:rPr>
          <w:bCs w:val="0"/>
          <w:sz w:val="24"/>
          <w:szCs w:val="24"/>
        </w:rPr>
        <w:t>);</w:t>
      </w:r>
      <w:proofErr w:type="gramEnd"/>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0C323D" w:rsidRDefault="00932C0A" w:rsidP="004B74B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8" w:name="_Ref307563802"/>
      <w:r w:rsidRPr="00E71A48">
        <w:rPr>
          <w:bCs w:val="0"/>
          <w:sz w:val="24"/>
          <w:szCs w:val="24"/>
        </w:rPr>
        <w:t xml:space="preserve">В случаях, указанных в п. </w:t>
      </w:r>
      <w:r w:rsidR="007E7335">
        <w:fldChar w:fldCharType="begin"/>
      </w:r>
      <w:r w:rsidR="007E7335">
        <w:instrText xml:space="preserve"> REF _Ref305753174 \r \h  \* MERGEFORMAT </w:instrText>
      </w:r>
      <w:r w:rsidR="007E7335">
        <w:fldChar w:fldCharType="separate"/>
      </w:r>
      <w:r w:rsidR="00C64CD9" w:rsidRPr="00C64CD9">
        <w:rPr>
          <w:bCs w:val="0"/>
          <w:sz w:val="24"/>
          <w:szCs w:val="24"/>
        </w:rPr>
        <w:t>3.3.14.4</w:t>
      </w:r>
      <w:r w:rsidR="007E7335">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8"/>
      <w:r w:rsidR="001A41DD">
        <w:rPr>
          <w:bCs w:val="0"/>
          <w:sz w:val="24"/>
          <w:szCs w:val="24"/>
        </w:rPr>
        <w:t>2</w:t>
      </w:r>
      <w:r w:rsidR="000A7A8E" w:rsidRPr="000C323D">
        <w:rPr>
          <w:bCs w:val="0"/>
          <w:sz w:val="24"/>
          <w:szCs w:val="24"/>
        </w:rPr>
        <w:t>% от стоимости Заявки, с учетом НДС.</w:t>
      </w:r>
    </w:p>
    <w:p w:rsidR="00932C0A" w:rsidRPr="000C323D" w:rsidRDefault="009C744E" w:rsidP="004B74B1">
      <w:pPr>
        <w:widowControl w:val="0"/>
        <w:numPr>
          <w:ilvl w:val="3"/>
          <w:numId w:val="38"/>
        </w:numPr>
        <w:tabs>
          <w:tab w:val="left" w:pos="1620"/>
        </w:tabs>
        <w:suppressAutoHyphens w:val="0"/>
        <w:spacing w:line="264" w:lineRule="auto"/>
        <w:ind w:left="0" w:firstLine="540"/>
        <w:rPr>
          <w:bCs w:val="0"/>
          <w:sz w:val="24"/>
          <w:szCs w:val="24"/>
        </w:rPr>
      </w:pPr>
      <w:bookmarkStart w:id="329" w:name="_Ref299109207"/>
      <w:bookmarkStart w:id="330" w:name="_Ref307563826"/>
      <w:r w:rsidRPr="000C323D">
        <w:rPr>
          <w:bCs w:val="0"/>
          <w:sz w:val="24"/>
          <w:szCs w:val="24"/>
        </w:rPr>
        <w:t>Участник</w:t>
      </w:r>
      <w:r w:rsidR="00932C0A" w:rsidRPr="000C323D">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047DE1" w:rsidRPr="000C323D" w:rsidRDefault="00047DE1" w:rsidP="00047DE1">
      <w:pPr>
        <w:widowControl w:val="0"/>
        <w:numPr>
          <w:ilvl w:val="3"/>
          <w:numId w:val="38"/>
        </w:numPr>
        <w:tabs>
          <w:tab w:val="left" w:pos="1620"/>
        </w:tabs>
        <w:suppressAutoHyphens w:val="0"/>
        <w:spacing w:line="264" w:lineRule="auto"/>
        <w:ind w:left="0" w:firstLine="540"/>
        <w:rPr>
          <w:bCs w:val="0"/>
          <w:sz w:val="24"/>
          <w:szCs w:val="24"/>
        </w:rPr>
      </w:pPr>
      <w:r w:rsidRPr="000C323D">
        <w:rPr>
          <w:bCs w:val="0"/>
          <w:sz w:val="24"/>
          <w:szCs w:val="24"/>
        </w:rPr>
        <w:t>Участник должен предоставить оригинал соглашения о неустойке (</w:t>
      </w:r>
      <w:r w:rsidRPr="000C323D">
        <w:rPr>
          <w:bCs w:val="0"/>
          <w:sz w:val="24"/>
          <w:szCs w:val="24"/>
          <w:lang w:eastAsia="ru-RU"/>
        </w:rPr>
        <w:t xml:space="preserve">подраздел </w:t>
      </w:r>
      <w:r w:rsidR="007E7335">
        <w:fldChar w:fldCharType="begin"/>
      </w:r>
      <w:r w:rsidR="007E7335">
        <w:instrText xml:space="preserve"> REF _Ref440272256 \r \h  \* MERGEFORMAT </w:instrText>
      </w:r>
      <w:r w:rsidR="007E7335">
        <w:fldChar w:fldCharType="separate"/>
      </w:r>
      <w:r w:rsidR="00C64CD9" w:rsidRPr="00C64CD9">
        <w:rPr>
          <w:bCs w:val="0"/>
          <w:sz w:val="24"/>
          <w:szCs w:val="24"/>
          <w:lang w:eastAsia="ru-RU"/>
        </w:rPr>
        <w:t>5.13</w:t>
      </w:r>
      <w:r w:rsidR="007E7335">
        <w:fldChar w:fldCharType="end"/>
      </w:r>
      <w:r w:rsidRPr="000C323D">
        <w:rPr>
          <w:bCs w:val="0"/>
          <w:sz w:val="24"/>
          <w:szCs w:val="24"/>
        </w:rPr>
        <w:t xml:space="preserve">), а также Расписку сдачи-приемки соглашения о неустойке, подготовленную по </w:t>
      </w:r>
      <w:r w:rsidRPr="000E4234">
        <w:rPr>
          <w:bCs w:val="0"/>
          <w:spacing w:val="-1"/>
          <w:sz w:val="24"/>
          <w:szCs w:val="24"/>
        </w:rPr>
        <w:t>форме и в соответствии с инструкциями, п</w:t>
      </w:r>
      <w:bookmarkStart w:id="331" w:name="_GoBack"/>
      <w:bookmarkEnd w:id="331"/>
      <w:r w:rsidRPr="000E4234">
        <w:rPr>
          <w:bCs w:val="0"/>
          <w:spacing w:val="-1"/>
          <w:sz w:val="24"/>
          <w:szCs w:val="24"/>
        </w:rPr>
        <w:t xml:space="preserve">риведенными в настоящей Документации </w:t>
      </w:r>
      <w:r w:rsidRPr="000E4234">
        <w:rPr>
          <w:bCs w:val="0"/>
          <w:sz w:val="24"/>
          <w:szCs w:val="24"/>
        </w:rPr>
        <w:t>(</w:t>
      </w:r>
      <w:r w:rsidRPr="000E4234">
        <w:rPr>
          <w:bCs w:val="0"/>
          <w:sz w:val="24"/>
          <w:szCs w:val="24"/>
          <w:lang w:eastAsia="ru-RU"/>
        </w:rPr>
        <w:t xml:space="preserve">подраздел </w:t>
      </w:r>
      <w:r w:rsidR="007E7335" w:rsidRPr="000E4234">
        <w:fldChar w:fldCharType="begin"/>
      </w:r>
      <w:r w:rsidR="007E7335" w:rsidRPr="000E4234">
        <w:instrText xml:space="preserve"> REF _Ref441574460 \r \h  \* MERGEFORMAT </w:instrText>
      </w:r>
      <w:r w:rsidR="007E7335" w:rsidRPr="000E4234">
        <w:fldChar w:fldCharType="separate"/>
      </w:r>
      <w:r w:rsidR="00C64CD9" w:rsidRPr="000E4234">
        <w:rPr>
          <w:bCs w:val="0"/>
          <w:sz w:val="24"/>
          <w:szCs w:val="24"/>
          <w:lang w:eastAsia="ru-RU"/>
        </w:rPr>
        <w:t>5.16</w:t>
      </w:r>
      <w:r w:rsidR="007E7335" w:rsidRPr="000E4234">
        <w:fldChar w:fldCharType="end"/>
      </w:r>
      <w:r w:rsidRPr="000E4234">
        <w:rPr>
          <w:bCs w:val="0"/>
          <w:sz w:val="24"/>
          <w:szCs w:val="24"/>
        </w:rPr>
        <w:t xml:space="preserve">), в срок не позднее даты и времени окончания приема заявок, указанных в пункте </w:t>
      </w:r>
      <w:r w:rsidR="007E7335" w:rsidRPr="000E4234">
        <w:fldChar w:fldCharType="begin"/>
      </w:r>
      <w:r w:rsidR="007E7335" w:rsidRPr="000E4234">
        <w:instrText xml:space="preserve"> REF _Ref440289953 \r \h  \* MERGEFORMAT </w:instrText>
      </w:r>
      <w:r w:rsidR="007E7335" w:rsidRPr="000E4234">
        <w:fldChar w:fldCharType="separate"/>
      </w:r>
      <w:r w:rsidR="00C64CD9" w:rsidRPr="000E4234">
        <w:rPr>
          <w:bCs w:val="0"/>
          <w:sz w:val="24"/>
          <w:szCs w:val="24"/>
        </w:rPr>
        <w:t>3.4.1.3</w:t>
      </w:r>
      <w:r w:rsidR="007E7335" w:rsidRPr="000E4234">
        <w:fldChar w:fldCharType="end"/>
      </w:r>
      <w:r w:rsidRPr="000E4234">
        <w:rPr>
          <w:bCs w:val="0"/>
          <w:sz w:val="24"/>
          <w:szCs w:val="24"/>
        </w:rPr>
        <w:t xml:space="preserve"> настоящей Документации, по адресу: </w:t>
      </w:r>
      <w:r w:rsidR="007E7335" w:rsidRPr="000E4234">
        <w:rPr>
          <w:bCs w:val="0"/>
          <w:sz w:val="24"/>
          <w:szCs w:val="24"/>
        </w:rPr>
        <w:t xml:space="preserve">РФ, </w:t>
      </w:r>
      <w:r w:rsidR="000E4234" w:rsidRPr="000E4234">
        <w:rPr>
          <w:bCs w:val="0"/>
          <w:sz w:val="24"/>
          <w:szCs w:val="24"/>
        </w:rPr>
        <w:t>170006</w:t>
      </w:r>
      <w:r w:rsidR="007E7335" w:rsidRPr="000E4234">
        <w:rPr>
          <w:bCs w:val="0"/>
          <w:sz w:val="24"/>
          <w:szCs w:val="24"/>
        </w:rPr>
        <w:t xml:space="preserve"> г. </w:t>
      </w:r>
      <w:r w:rsidR="000E4234" w:rsidRPr="000E4234">
        <w:rPr>
          <w:bCs w:val="0"/>
          <w:sz w:val="24"/>
          <w:szCs w:val="24"/>
        </w:rPr>
        <w:t>Тверь</w:t>
      </w:r>
      <w:r w:rsidR="007E7335" w:rsidRPr="000E4234">
        <w:rPr>
          <w:bCs w:val="0"/>
          <w:sz w:val="24"/>
          <w:szCs w:val="24"/>
        </w:rPr>
        <w:t xml:space="preserve">, </w:t>
      </w:r>
      <w:r w:rsidR="000E4234" w:rsidRPr="000E4234">
        <w:rPr>
          <w:bCs w:val="0"/>
          <w:sz w:val="24"/>
          <w:szCs w:val="24"/>
        </w:rPr>
        <w:t>наб. реки Тьмаки</w:t>
      </w:r>
      <w:r w:rsidR="007E7335" w:rsidRPr="000E4234">
        <w:rPr>
          <w:bCs w:val="0"/>
          <w:sz w:val="24"/>
          <w:szCs w:val="24"/>
        </w:rPr>
        <w:t xml:space="preserve">, дом </w:t>
      </w:r>
      <w:r w:rsidR="000E4234" w:rsidRPr="000E4234">
        <w:rPr>
          <w:bCs w:val="0"/>
          <w:sz w:val="24"/>
          <w:szCs w:val="24"/>
        </w:rPr>
        <w:t>26</w:t>
      </w:r>
      <w:r w:rsidR="007E7335" w:rsidRPr="000E4234">
        <w:rPr>
          <w:bCs w:val="0"/>
          <w:sz w:val="24"/>
          <w:szCs w:val="24"/>
        </w:rPr>
        <w:t xml:space="preserve"> каб. №3</w:t>
      </w:r>
      <w:r w:rsidR="000E4234" w:rsidRPr="000E4234">
        <w:rPr>
          <w:bCs w:val="0"/>
          <w:sz w:val="24"/>
          <w:szCs w:val="24"/>
        </w:rPr>
        <w:t>,</w:t>
      </w:r>
      <w:r w:rsidR="007E7335" w:rsidRPr="000E4234">
        <w:rPr>
          <w:bCs w:val="0"/>
          <w:sz w:val="24"/>
          <w:szCs w:val="24"/>
        </w:rPr>
        <w:t xml:space="preserve"> исполнительный сотрудник </w:t>
      </w:r>
      <w:r w:rsidR="000E4234" w:rsidRPr="000E4234">
        <w:rPr>
          <w:bCs w:val="0"/>
          <w:sz w:val="24"/>
          <w:szCs w:val="24"/>
        </w:rPr>
        <w:t>–</w:t>
      </w:r>
      <w:r w:rsidR="007E7335" w:rsidRPr="000E4234">
        <w:rPr>
          <w:bCs w:val="0"/>
          <w:sz w:val="24"/>
          <w:szCs w:val="24"/>
        </w:rPr>
        <w:t xml:space="preserve"> </w:t>
      </w:r>
      <w:r w:rsidR="000E4234" w:rsidRPr="000E4234">
        <w:rPr>
          <w:bCs w:val="0"/>
          <w:sz w:val="24"/>
          <w:szCs w:val="24"/>
        </w:rPr>
        <w:t>Королева Елена Михайловна</w:t>
      </w:r>
      <w:r w:rsidR="007E7335" w:rsidRPr="000E4234">
        <w:rPr>
          <w:bCs w:val="0"/>
          <w:sz w:val="24"/>
          <w:szCs w:val="24"/>
        </w:rPr>
        <w:t xml:space="preserve"> (либо </w:t>
      </w:r>
      <w:r w:rsidR="000E4234" w:rsidRPr="000E4234">
        <w:rPr>
          <w:bCs w:val="0"/>
          <w:sz w:val="24"/>
          <w:szCs w:val="24"/>
        </w:rPr>
        <w:t>Круглова Татьяна Борисовна</w:t>
      </w:r>
      <w:r w:rsidR="007E7335" w:rsidRPr="000E4234">
        <w:rPr>
          <w:bCs w:val="0"/>
          <w:sz w:val="24"/>
          <w:szCs w:val="24"/>
        </w:rPr>
        <w:t>), контактный телефон (4</w:t>
      </w:r>
      <w:r w:rsidR="000E4234" w:rsidRPr="000E4234">
        <w:rPr>
          <w:bCs w:val="0"/>
          <w:sz w:val="24"/>
          <w:szCs w:val="24"/>
        </w:rPr>
        <w:t>822</w:t>
      </w:r>
      <w:r w:rsidR="007E7335" w:rsidRPr="000E4234">
        <w:rPr>
          <w:bCs w:val="0"/>
          <w:sz w:val="24"/>
          <w:szCs w:val="24"/>
        </w:rPr>
        <w:t xml:space="preserve">) </w:t>
      </w:r>
      <w:r w:rsidR="000E4234" w:rsidRPr="000E4234">
        <w:rPr>
          <w:bCs w:val="0"/>
          <w:sz w:val="24"/>
          <w:szCs w:val="24"/>
        </w:rPr>
        <w:t>33-62-21</w:t>
      </w:r>
      <w:r w:rsidRPr="000E4234">
        <w:rPr>
          <w:bCs w:val="0"/>
          <w:sz w:val="24"/>
          <w:szCs w:val="24"/>
        </w:rPr>
        <w:t xml:space="preserve">. Оригинал соглашения о неустойке должен быть надежно запечатан в конверт, на котором </w:t>
      </w:r>
      <w:r w:rsidRPr="000E4234">
        <w:rPr>
          <w:bCs w:val="0"/>
          <w:sz w:val="24"/>
          <w:szCs w:val="24"/>
        </w:rPr>
        <w:lastRenderedPageBreak/>
        <w:t>указывается следующая информация:</w:t>
      </w:r>
    </w:p>
    <w:p w:rsidR="00047DE1" w:rsidRPr="000C323D" w:rsidRDefault="00047DE1" w:rsidP="000E4234">
      <w:pPr>
        <w:pStyle w:val="aff6"/>
        <w:numPr>
          <w:ilvl w:val="0"/>
          <w:numId w:val="82"/>
        </w:numPr>
        <w:tabs>
          <w:tab w:val="clear" w:pos="1134"/>
        </w:tabs>
        <w:suppressAutoHyphens w:val="0"/>
        <w:spacing w:line="240" w:lineRule="auto"/>
        <w:ind w:left="993" w:hanging="426"/>
        <w:rPr>
          <w:sz w:val="24"/>
          <w:szCs w:val="24"/>
        </w:rPr>
      </w:pPr>
      <w:r w:rsidRPr="000C323D">
        <w:rPr>
          <w:sz w:val="24"/>
          <w:szCs w:val="24"/>
        </w:rPr>
        <w:t>Пометка «</w:t>
      </w:r>
      <w:r w:rsidRPr="000C323D">
        <w:rPr>
          <w:bCs w:val="0"/>
          <w:sz w:val="24"/>
          <w:szCs w:val="24"/>
        </w:rPr>
        <w:t xml:space="preserve"> Соглашение о неустойке</w:t>
      </w:r>
      <w:r w:rsidRPr="000C323D">
        <w:rPr>
          <w:sz w:val="24"/>
          <w:szCs w:val="24"/>
        </w:rPr>
        <w:t>»;</w:t>
      </w:r>
    </w:p>
    <w:p w:rsidR="00047DE1" w:rsidRPr="000C323D" w:rsidRDefault="00047DE1" w:rsidP="000E4234">
      <w:pPr>
        <w:pStyle w:val="aff6"/>
        <w:numPr>
          <w:ilvl w:val="0"/>
          <w:numId w:val="82"/>
        </w:numPr>
        <w:tabs>
          <w:tab w:val="clear" w:pos="1134"/>
          <w:tab w:val="left" w:pos="2127"/>
        </w:tabs>
        <w:suppressAutoHyphens w:val="0"/>
        <w:spacing w:line="240" w:lineRule="auto"/>
        <w:ind w:left="993" w:hanging="426"/>
        <w:rPr>
          <w:sz w:val="24"/>
          <w:szCs w:val="24"/>
        </w:rPr>
      </w:pPr>
      <w:r w:rsidRPr="000C323D">
        <w:rPr>
          <w:sz w:val="24"/>
          <w:szCs w:val="24"/>
        </w:rPr>
        <w:t>наименование и адрес Организатора в соответствии с пунктом</w:t>
      </w:r>
      <w:r w:rsidR="001C386D" w:rsidRPr="000C323D">
        <w:rPr>
          <w:sz w:val="24"/>
          <w:szCs w:val="24"/>
        </w:rPr>
        <w:t xml:space="preserve"> </w:t>
      </w:r>
      <w:r w:rsidR="007E7335">
        <w:fldChar w:fldCharType="begin"/>
      </w:r>
      <w:r w:rsidR="007E7335">
        <w:instrText xml:space="preserve"> REF _Ref191386085 \r \h  \* MERGEFORMAT </w:instrText>
      </w:r>
      <w:r w:rsidR="007E7335">
        <w:fldChar w:fldCharType="separate"/>
      </w:r>
      <w:r w:rsidR="00C64CD9" w:rsidRPr="00C64CD9">
        <w:rPr>
          <w:sz w:val="24"/>
          <w:szCs w:val="24"/>
        </w:rPr>
        <w:t>1.1.1</w:t>
      </w:r>
      <w:r w:rsidR="007E7335">
        <w:fldChar w:fldCharType="end"/>
      </w:r>
      <w:r w:rsidRPr="000C323D">
        <w:rPr>
          <w:sz w:val="24"/>
          <w:szCs w:val="24"/>
        </w:rPr>
        <w:t>;</w:t>
      </w:r>
    </w:p>
    <w:p w:rsidR="00047DE1" w:rsidRPr="000C323D" w:rsidRDefault="00047DE1" w:rsidP="000E4234">
      <w:pPr>
        <w:pStyle w:val="aff6"/>
        <w:numPr>
          <w:ilvl w:val="0"/>
          <w:numId w:val="82"/>
        </w:numPr>
        <w:tabs>
          <w:tab w:val="clear" w:pos="1134"/>
          <w:tab w:val="left" w:pos="2127"/>
        </w:tabs>
        <w:suppressAutoHyphens w:val="0"/>
        <w:spacing w:line="240" w:lineRule="auto"/>
        <w:ind w:left="993" w:hanging="426"/>
        <w:rPr>
          <w:sz w:val="24"/>
          <w:szCs w:val="24"/>
        </w:rPr>
      </w:pPr>
      <w:r w:rsidRPr="000C323D">
        <w:rPr>
          <w:sz w:val="24"/>
          <w:szCs w:val="24"/>
        </w:rPr>
        <w:t>полное фирменное наименование Участника и его почтовый адрес;</w:t>
      </w:r>
    </w:p>
    <w:p w:rsidR="00047DE1" w:rsidRPr="000C323D" w:rsidRDefault="00047DE1" w:rsidP="000E4234">
      <w:pPr>
        <w:pStyle w:val="aff6"/>
        <w:numPr>
          <w:ilvl w:val="0"/>
          <w:numId w:val="82"/>
        </w:numPr>
        <w:tabs>
          <w:tab w:val="clear" w:pos="1134"/>
          <w:tab w:val="left" w:pos="2127"/>
        </w:tabs>
        <w:suppressAutoHyphens w:val="0"/>
        <w:spacing w:line="240" w:lineRule="auto"/>
        <w:ind w:left="993" w:hanging="426"/>
        <w:rPr>
          <w:sz w:val="24"/>
          <w:szCs w:val="24"/>
        </w:rPr>
      </w:pPr>
      <w:r w:rsidRPr="000C323D">
        <w:rPr>
          <w:sz w:val="24"/>
          <w:szCs w:val="24"/>
        </w:rPr>
        <w:t xml:space="preserve">предмет Договора в соответствии с пунктом </w:t>
      </w:r>
      <w:r w:rsidR="007E7335">
        <w:fldChar w:fldCharType="begin"/>
      </w:r>
      <w:r w:rsidR="007E7335">
        <w:instrText xml:space="preserve"> REF _Ref303323780 \r \h  \* MERGEFORMAT </w:instrText>
      </w:r>
      <w:r w:rsidR="007E7335">
        <w:fldChar w:fldCharType="separate"/>
      </w:r>
      <w:r w:rsidR="00C64CD9" w:rsidRPr="00C64CD9">
        <w:rPr>
          <w:sz w:val="24"/>
          <w:szCs w:val="24"/>
        </w:rPr>
        <w:t>1.1.4</w:t>
      </w:r>
      <w:r w:rsidR="007E7335">
        <w:fldChar w:fldCharType="end"/>
      </w:r>
      <w:r w:rsidRPr="000C323D">
        <w:rPr>
          <w:sz w:val="24"/>
          <w:szCs w:val="24"/>
        </w:rPr>
        <w:t>.</w:t>
      </w:r>
    </w:p>
    <w:p w:rsidR="00047DE1" w:rsidRPr="000C323D" w:rsidRDefault="00047DE1" w:rsidP="00047DE1">
      <w:pPr>
        <w:widowControl w:val="0"/>
        <w:numPr>
          <w:ilvl w:val="3"/>
          <w:numId w:val="38"/>
        </w:numPr>
        <w:tabs>
          <w:tab w:val="left" w:pos="1620"/>
        </w:tabs>
        <w:suppressAutoHyphens w:val="0"/>
        <w:spacing w:line="264" w:lineRule="auto"/>
        <w:ind w:left="0" w:firstLine="540"/>
        <w:rPr>
          <w:sz w:val="24"/>
          <w:szCs w:val="24"/>
        </w:rPr>
      </w:pPr>
      <w:r w:rsidRPr="000C323D">
        <w:rPr>
          <w:bCs w:val="0"/>
          <w:sz w:val="24"/>
          <w:szCs w:val="24"/>
        </w:rPr>
        <w:t>Предоставление</w:t>
      </w:r>
      <w:r w:rsidRPr="000C323D">
        <w:rPr>
          <w:sz w:val="24"/>
          <w:szCs w:val="24"/>
        </w:rPr>
        <w:t xml:space="preserve"> оригинала </w:t>
      </w:r>
      <w:r w:rsidRPr="000C323D">
        <w:rPr>
          <w:bCs w:val="0"/>
          <w:sz w:val="24"/>
          <w:szCs w:val="24"/>
        </w:rPr>
        <w:t>соглашения о неустойке</w:t>
      </w:r>
      <w:r w:rsidRPr="000C323D">
        <w:rPr>
          <w:sz w:val="24"/>
          <w:szCs w:val="24"/>
        </w:rPr>
        <w:t xml:space="preserve"> без Расписки сдачи-приемки </w:t>
      </w:r>
      <w:r w:rsidRPr="000C323D">
        <w:rPr>
          <w:bCs w:val="0"/>
          <w:sz w:val="24"/>
          <w:szCs w:val="24"/>
        </w:rPr>
        <w:t>соглашения о неустойке</w:t>
      </w:r>
      <w:r w:rsidRPr="000C323D">
        <w:rPr>
          <w:sz w:val="24"/>
          <w:szCs w:val="24"/>
        </w:rPr>
        <w:t xml:space="preserve"> будет считаться Организатором как не предоставление </w:t>
      </w:r>
      <w:r w:rsidRPr="000C323D">
        <w:rPr>
          <w:bCs w:val="0"/>
          <w:sz w:val="24"/>
          <w:szCs w:val="24"/>
        </w:rPr>
        <w:t>соглашения о неустойке</w:t>
      </w:r>
      <w:r w:rsidRPr="000C323D">
        <w:rPr>
          <w:sz w:val="24"/>
          <w:szCs w:val="24"/>
        </w:rPr>
        <w:t xml:space="preserve">, и повлечет за собой последствия, указанные в п. </w:t>
      </w:r>
      <w:r w:rsidR="007E7335">
        <w:fldChar w:fldCharType="begin"/>
      </w:r>
      <w:r w:rsidR="007E7335">
        <w:instrText xml:space="preserve"> REF _Ref442187360 \r \h  \* MERGEFORMAT </w:instrText>
      </w:r>
      <w:r w:rsidR="007E7335">
        <w:fldChar w:fldCharType="separate"/>
      </w:r>
      <w:r w:rsidR="00C64CD9" w:rsidRPr="00C64CD9">
        <w:rPr>
          <w:sz w:val="24"/>
          <w:szCs w:val="24"/>
        </w:rPr>
        <w:t>3.3.14.9</w:t>
      </w:r>
      <w:r w:rsidR="007E7335">
        <w:fldChar w:fldCharType="end"/>
      </w:r>
      <w:r w:rsidRPr="000C323D">
        <w:rPr>
          <w:sz w:val="24"/>
          <w:szCs w:val="24"/>
        </w:rPr>
        <w:t xml:space="preserve"> настоящей Документации.</w:t>
      </w:r>
    </w:p>
    <w:p w:rsidR="00932C0A" w:rsidRPr="00E71A48" w:rsidRDefault="00932C0A" w:rsidP="004B74B1">
      <w:pPr>
        <w:widowControl w:val="0"/>
        <w:numPr>
          <w:ilvl w:val="3"/>
          <w:numId w:val="38"/>
        </w:numPr>
        <w:tabs>
          <w:tab w:val="left" w:pos="1620"/>
        </w:tabs>
        <w:suppressAutoHyphens w:val="0"/>
        <w:spacing w:line="264" w:lineRule="auto"/>
        <w:ind w:left="0" w:firstLine="540"/>
        <w:rPr>
          <w:bCs w:val="0"/>
          <w:sz w:val="24"/>
          <w:szCs w:val="24"/>
        </w:rPr>
      </w:pPr>
      <w:bookmarkStart w:id="332" w:name="_Ref442187360"/>
      <w:r w:rsidRPr="000C323D">
        <w:rPr>
          <w:bCs w:val="0"/>
          <w:sz w:val="24"/>
          <w:szCs w:val="24"/>
        </w:rPr>
        <w:t xml:space="preserve">Непредставление </w:t>
      </w:r>
      <w:proofErr w:type="gramStart"/>
      <w:r w:rsidRPr="000C323D">
        <w:rPr>
          <w:bCs w:val="0"/>
          <w:sz w:val="24"/>
          <w:szCs w:val="24"/>
        </w:rPr>
        <w:t xml:space="preserve">обеспечения обязательств </w:t>
      </w:r>
      <w:r w:rsidR="009C744E" w:rsidRPr="000C323D">
        <w:rPr>
          <w:bCs w:val="0"/>
          <w:sz w:val="24"/>
          <w:szCs w:val="24"/>
        </w:rPr>
        <w:t>Участник</w:t>
      </w:r>
      <w:r w:rsidRPr="000C323D">
        <w:rPr>
          <w:bCs w:val="0"/>
          <w:sz w:val="24"/>
          <w:szCs w:val="24"/>
        </w:rPr>
        <w:t xml:space="preserve">а </w:t>
      </w:r>
      <w:r w:rsidR="007A439E" w:rsidRPr="000C323D">
        <w:rPr>
          <w:bCs w:val="0"/>
          <w:sz w:val="24"/>
          <w:szCs w:val="24"/>
        </w:rPr>
        <w:t>запроса предложений</w:t>
      </w:r>
      <w:proofErr w:type="gramEnd"/>
      <w:r w:rsidR="007A439E" w:rsidRPr="000C323D">
        <w:rPr>
          <w:bCs w:val="0"/>
          <w:sz w:val="24"/>
          <w:szCs w:val="24"/>
        </w:rPr>
        <w:t xml:space="preserve"> </w:t>
      </w:r>
      <w:r w:rsidRPr="000C323D">
        <w:rPr>
          <w:bCs w:val="0"/>
          <w:sz w:val="24"/>
          <w:szCs w:val="24"/>
        </w:rPr>
        <w:t>или несоответствие условий и содержания</w:t>
      </w:r>
      <w:r w:rsidRPr="00E71A48">
        <w:rPr>
          <w:bCs w:val="0"/>
          <w:sz w:val="24"/>
          <w:szCs w:val="24"/>
        </w:rPr>
        <w:t xml:space="preserve">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32"/>
    </w:p>
    <w:p w:rsidR="00717F60" w:rsidRPr="00E71A48" w:rsidRDefault="00717F60" w:rsidP="00E71A48">
      <w:pPr>
        <w:pStyle w:val="2"/>
        <w:tabs>
          <w:tab w:val="clear" w:pos="0"/>
          <w:tab w:val="clear" w:pos="1700"/>
          <w:tab w:val="num" w:pos="709"/>
        </w:tabs>
        <w:spacing w:line="264" w:lineRule="auto"/>
      </w:pPr>
      <w:bookmarkStart w:id="333" w:name="_Ref305973214"/>
      <w:bookmarkStart w:id="334" w:name="_Toc447292223"/>
      <w:r w:rsidRPr="00E71A48">
        <w:t>Подача Заявок и их прием</w:t>
      </w:r>
      <w:bookmarkStart w:id="335" w:name="_Ref56229451"/>
      <w:bookmarkEnd w:id="315"/>
      <w:bookmarkEnd w:id="333"/>
      <w:bookmarkEnd w:id="334"/>
    </w:p>
    <w:p w:rsidR="00717F60" w:rsidRPr="00E71A48" w:rsidRDefault="00717F60" w:rsidP="00E71A48">
      <w:pPr>
        <w:pStyle w:val="3"/>
        <w:spacing w:line="264" w:lineRule="auto"/>
        <w:rPr>
          <w:szCs w:val="24"/>
        </w:rPr>
      </w:pPr>
      <w:bookmarkStart w:id="336" w:name="_Toc439323707"/>
      <w:bookmarkStart w:id="337" w:name="_Toc440357105"/>
      <w:bookmarkStart w:id="338" w:name="_Toc440359660"/>
      <w:bookmarkStart w:id="339" w:name="_Toc440632123"/>
      <w:bookmarkStart w:id="340" w:name="_Toc440875944"/>
      <w:bookmarkStart w:id="341" w:name="_Toc441130787"/>
      <w:bookmarkStart w:id="342" w:name="_Toc447292224"/>
      <w:r w:rsidRPr="00E71A48">
        <w:rPr>
          <w:szCs w:val="24"/>
        </w:rPr>
        <w:t>Подача Заявок через ЭТП</w:t>
      </w:r>
      <w:bookmarkEnd w:id="336"/>
      <w:bookmarkEnd w:id="337"/>
      <w:bookmarkEnd w:id="338"/>
      <w:bookmarkEnd w:id="339"/>
      <w:bookmarkEnd w:id="340"/>
      <w:bookmarkEnd w:id="341"/>
      <w:bookmarkEnd w:id="342"/>
    </w:p>
    <w:p w:rsidR="00717F60" w:rsidRPr="00E71A48" w:rsidRDefault="00717F60" w:rsidP="004B74B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4B74B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51111A">
        <w:rPr>
          <w:bCs w:val="0"/>
          <w:sz w:val="24"/>
          <w:szCs w:val="24"/>
        </w:rPr>
        <w:t xml:space="preserve">Документации по запросу предложений должны быть предоставлены </w:t>
      </w:r>
      <w:r w:rsidR="009C744E" w:rsidRPr="0051111A">
        <w:rPr>
          <w:bCs w:val="0"/>
          <w:sz w:val="24"/>
          <w:szCs w:val="24"/>
        </w:rPr>
        <w:t>Участник</w:t>
      </w:r>
      <w:r w:rsidRPr="0051111A">
        <w:rPr>
          <w:bCs w:val="0"/>
          <w:sz w:val="24"/>
          <w:szCs w:val="24"/>
        </w:rPr>
        <w:t xml:space="preserve">ом через ЭТП в отсканированном виде в </w:t>
      </w:r>
      <w:r w:rsidR="0051111A" w:rsidRPr="0051111A">
        <w:rPr>
          <w:bCs w:val="0"/>
          <w:sz w:val="24"/>
          <w:szCs w:val="24"/>
        </w:rPr>
        <w:t xml:space="preserve">(за исключением </w:t>
      </w:r>
      <w:proofErr w:type="gramStart"/>
      <w:r w:rsidR="0051111A" w:rsidRPr="0051111A">
        <w:rPr>
          <w:bCs w:val="0"/>
          <w:sz w:val="24"/>
          <w:szCs w:val="24"/>
        </w:rPr>
        <w:t>файла копии Анкеты Участника запроса</w:t>
      </w:r>
      <w:proofErr w:type="gramEnd"/>
      <w:r w:rsidR="0051111A" w:rsidRPr="0051111A">
        <w:rPr>
          <w:bCs w:val="0"/>
          <w:sz w:val="24"/>
          <w:szCs w:val="24"/>
        </w:rPr>
        <w:t xml:space="preserve"> предложений, выполненного в формате MS </w:t>
      </w:r>
      <w:proofErr w:type="spellStart"/>
      <w:r w:rsidR="0051111A" w:rsidRPr="0051111A">
        <w:rPr>
          <w:bCs w:val="0"/>
          <w:sz w:val="24"/>
          <w:szCs w:val="24"/>
        </w:rPr>
        <w:t>Word</w:t>
      </w:r>
      <w:proofErr w:type="spellEnd"/>
      <w:r w:rsidR="0051111A" w:rsidRPr="0051111A">
        <w:rPr>
          <w:bCs w:val="0"/>
          <w:sz w:val="24"/>
          <w:szCs w:val="24"/>
        </w:rPr>
        <w:t xml:space="preserve">) </w:t>
      </w:r>
      <w:r w:rsidRPr="0051111A">
        <w:rPr>
          <w:bCs w:val="0"/>
          <w:sz w:val="24"/>
          <w:szCs w:val="24"/>
        </w:rPr>
        <w:t>доступном для прочтения формате (предпочтительнее формат *.</w:t>
      </w:r>
      <w:proofErr w:type="spellStart"/>
      <w:r w:rsidRPr="0051111A">
        <w:rPr>
          <w:bCs w:val="0"/>
          <w:sz w:val="24"/>
          <w:szCs w:val="24"/>
        </w:rPr>
        <w:t>pdf</w:t>
      </w:r>
      <w:proofErr w:type="spellEnd"/>
      <w:r w:rsidRPr="0051111A">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0E4234" w:rsidRDefault="004B5EB3" w:rsidP="004B74B1">
      <w:pPr>
        <w:widowControl w:val="0"/>
        <w:numPr>
          <w:ilvl w:val="3"/>
          <w:numId w:val="27"/>
        </w:numPr>
        <w:overflowPunct w:val="0"/>
        <w:autoSpaceDE w:val="0"/>
        <w:spacing w:after="100" w:line="264" w:lineRule="auto"/>
        <w:ind w:left="0" w:firstLine="567"/>
        <w:rPr>
          <w:bCs w:val="0"/>
          <w:sz w:val="24"/>
          <w:szCs w:val="24"/>
        </w:rPr>
      </w:pPr>
      <w:bookmarkStart w:id="343" w:name="_Ref440289953"/>
      <w:r w:rsidRPr="00E71A48">
        <w:rPr>
          <w:bCs w:val="0"/>
          <w:sz w:val="24"/>
          <w:szCs w:val="24"/>
        </w:rPr>
        <w:t>Заявк</w:t>
      </w:r>
      <w:r w:rsidR="00717F60" w:rsidRPr="00E71A48">
        <w:rPr>
          <w:bCs w:val="0"/>
          <w:sz w:val="24"/>
          <w:szCs w:val="24"/>
        </w:rPr>
        <w:t xml:space="preserve">и на ЭТП могут быть </w:t>
      </w:r>
      <w:r w:rsidR="00717F60" w:rsidRPr="000E4234">
        <w:rPr>
          <w:bCs w:val="0"/>
          <w:sz w:val="24"/>
          <w:szCs w:val="24"/>
        </w:rPr>
        <w:t xml:space="preserve">поданы до </w:t>
      </w:r>
      <w:r w:rsidR="002B5044" w:rsidRPr="000E4234">
        <w:rPr>
          <w:b/>
          <w:bCs w:val="0"/>
          <w:sz w:val="24"/>
          <w:szCs w:val="24"/>
        </w:rPr>
        <w:t xml:space="preserve">12 часов 00 минут </w:t>
      </w:r>
      <w:r w:rsidR="000E4234" w:rsidRPr="000E4234">
        <w:rPr>
          <w:b/>
          <w:bCs w:val="0"/>
          <w:sz w:val="24"/>
          <w:szCs w:val="24"/>
        </w:rPr>
        <w:t>23</w:t>
      </w:r>
      <w:r w:rsidR="002B5044" w:rsidRPr="000E4234">
        <w:rPr>
          <w:b/>
          <w:bCs w:val="0"/>
          <w:sz w:val="24"/>
          <w:szCs w:val="24"/>
        </w:rPr>
        <w:t xml:space="preserve"> </w:t>
      </w:r>
      <w:r w:rsidR="000E4234" w:rsidRPr="000E4234">
        <w:rPr>
          <w:b/>
          <w:bCs w:val="0"/>
          <w:sz w:val="24"/>
          <w:szCs w:val="24"/>
        </w:rPr>
        <w:t>мая</w:t>
      </w:r>
      <w:r w:rsidR="002B5044" w:rsidRPr="000E4234">
        <w:rPr>
          <w:b/>
          <w:bCs w:val="0"/>
          <w:sz w:val="24"/>
          <w:szCs w:val="24"/>
        </w:rPr>
        <w:t xml:space="preserve"> 2016 года</w:t>
      </w:r>
      <w:r w:rsidR="00115042" w:rsidRPr="000E4234">
        <w:rPr>
          <w:b/>
          <w:bCs w:val="0"/>
          <w:sz w:val="24"/>
          <w:szCs w:val="24"/>
        </w:rPr>
        <w:t xml:space="preserve">, </w:t>
      </w:r>
      <w:r w:rsidR="00115042" w:rsidRPr="000E4234">
        <w:rPr>
          <w:bCs w:val="0"/>
          <w:sz w:val="24"/>
          <w:szCs w:val="24"/>
        </w:rPr>
        <w:t xml:space="preserve">при этом предложенная Участником в Письме о подаче оферты </w:t>
      </w:r>
      <w:r w:rsidR="00115042" w:rsidRPr="000E4234">
        <w:rPr>
          <w:bCs w:val="0"/>
          <w:spacing w:val="-2"/>
          <w:sz w:val="24"/>
          <w:szCs w:val="24"/>
        </w:rPr>
        <w:t>(под</w:t>
      </w:r>
      <w:r w:rsidR="00115042" w:rsidRPr="000E4234">
        <w:rPr>
          <w:bCs w:val="0"/>
          <w:sz w:val="24"/>
          <w:szCs w:val="24"/>
        </w:rPr>
        <w:t xml:space="preserve">раздел </w:t>
      </w:r>
      <w:r w:rsidR="00B21212" w:rsidRPr="000E4234">
        <w:rPr>
          <w:bCs w:val="0"/>
          <w:sz w:val="24"/>
          <w:szCs w:val="24"/>
        </w:rPr>
        <w:fldChar w:fldCharType="begin"/>
      </w:r>
      <w:r w:rsidR="00115042" w:rsidRPr="000E4234">
        <w:rPr>
          <w:bCs w:val="0"/>
          <w:sz w:val="24"/>
          <w:szCs w:val="24"/>
        </w:rPr>
        <w:instrText xml:space="preserve"> REF _Ref55336310 \r \h </w:instrText>
      </w:r>
      <w:r w:rsidR="00B21212" w:rsidRPr="000E4234">
        <w:rPr>
          <w:bCs w:val="0"/>
          <w:sz w:val="24"/>
          <w:szCs w:val="24"/>
        </w:rPr>
      </w:r>
      <w:r w:rsidR="000E4234">
        <w:rPr>
          <w:bCs w:val="0"/>
          <w:sz w:val="24"/>
          <w:szCs w:val="24"/>
        </w:rPr>
        <w:instrText xml:space="preserve"> \* MERGEFORMAT </w:instrText>
      </w:r>
      <w:r w:rsidR="00B21212" w:rsidRPr="000E4234">
        <w:rPr>
          <w:bCs w:val="0"/>
          <w:sz w:val="24"/>
          <w:szCs w:val="24"/>
        </w:rPr>
        <w:fldChar w:fldCharType="separate"/>
      </w:r>
      <w:r w:rsidR="00C64CD9" w:rsidRPr="000E4234">
        <w:rPr>
          <w:bCs w:val="0"/>
          <w:sz w:val="24"/>
          <w:szCs w:val="24"/>
        </w:rPr>
        <w:t>5.1</w:t>
      </w:r>
      <w:r w:rsidR="00B21212" w:rsidRPr="000E4234">
        <w:rPr>
          <w:bCs w:val="0"/>
          <w:sz w:val="24"/>
          <w:szCs w:val="24"/>
        </w:rPr>
        <w:fldChar w:fldCharType="end"/>
      </w:r>
      <w:r w:rsidR="00115042" w:rsidRPr="000E4234">
        <w:rPr>
          <w:bCs w:val="0"/>
          <w:sz w:val="24"/>
          <w:szCs w:val="24"/>
          <w:lang w:eastAsia="ru-RU"/>
        </w:rPr>
        <w:t>)</w:t>
      </w:r>
      <w:r w:rsidR="00115042" w:rsidRPr="000E4234">
        <w:rPr>
          <w:bCs w:val="0"/>
          <w:sz w:val="24"/>
          <w:szCs w:val="24"/>
        </w:rPr>
        <w:t xml:space="preserve"> цена должна соответствовать цене, указанной Участником на «котировочной доске» ЭТП</w:t>
      </w:r>
      <w:r w:rsidR="00717F60" w:rsidRPr="000E4234">
        <w:rPr>
          <w:bCs w:val="0"/>
          <w:sz w:val="24"/>
          <w:szCs w:val="24"/>
        </w:rPr>
        <w:t>.</w:t>
      </w:r>
      <w:bookmarkEnd w:id="343"/>
    </w:p>
    <w:p w:rsidR="00717F60" w:rsidRPr="000E4234" w:rsidRDefault="00717F60" w:rsidP="00E71A48">
      <w:pPr>
        <w:pStyle w:val="3"/>
        <w:spacing w:line="264" w:lineRule="auto"/>
        <w:rPr>
          <w:szCs w:val="24"/>
        </w:rPr>
      </w:pPr>
      <w:bookmarkStart w:id="344" w:name="_Ref115077798"/>
      <w:bookmarkStart w:id="345" w:name="_Toc439323708"/>
      <w:bookmarkStart w:id="346" w:name="_Toc440357106"/>
      <w:bookmarkStart w:id="347" w:name="_Toc440359661"/>
      <w:bookmarkStart w:id="348" w:name="_Toc440632124"/>
      <w:bookmarkStart w:id="349" w:name="_Toc440875945"/>
      <w:bookmarkStart w:id="350" w:name="_Toc441130788"/>
      <w:bookmarkStart w:id="351" w:name="_Toc447292225"/>
      <w:r w:rsidRPr="000E4234">
        <w:rPr>
          <w:szCs w:val="24"/>
        </w:rPr>
        <w:t>Подача Заявок в письменной</w:t>
      </w:r>
      <w:r w:rsidR="001640C4" w:rsidRPr="000E4234">
        <w:rPr>
          <w:szCs w:val="24"/>
        </w:rPr>
        <w:t xml:space="preserve"> (бумажной)</w:t>
      </w:r>
      <w:r w:rsidRPr="000E4234">
        <w:rPr>
          <w:szCs w:val="24"/>
        </w:rPr>
        <w:t xml:space="preserve"> форме</w:t>
      </w:r>
      <w:bookmarkEnd w:id="344"/>
      <w:bookmarkEnd w:id="345"/>
      <w:bookmarkEnd w:id="346"/>
      <w:bookmarkEnd w:id="347"/>
      <w:bookmarkEnd w:id="348"/>
      <w:bookmarkEnd w:id="349"/>
      <w:bookmarkEnd w:id="350"/>
      <w:bookmarkEnd w:id="351"/>
    </w:p>
    <w:bookmarkEnd w:id="335"/>
    <w:p w:rsidR="00717F60" w:rsidRPr="000C323D" w:rsidRDefault="001A3C31" w:rsidP="004B74B1">
      <w:pPr>
        <w:widowControl w:val="0"/>
        <w:numPr>
          <w:ilvl w:val="3"/>
          <w:numId w:val="28"/>
        </w:numPr>
        <w:overflowPunct w:val="0"/>
        <w:autoSpaceDE w:val="0"/>
        <w:spacing w:after="100" w:line="264" w:lineRule="auto"/>
        <w:ind w:left="0" w:firstLine="567"/>
        <w:rPr>
          <w:bCs w:val="0"/>
          <w:sz w:val="24"/>
          <w:szCs w:val="24"/>
        </w:rPr>
      </w:pPr>
      <w:r w:rsidRPr="000C323D">
        <w:rPr>
          <w:bCs w:val="0"/>
          <w:sz w:val="24"/>
          <w:szCs w:val="24"/>
        </w:rPr>
        <w:t xml:space="preserve">Подача Участником Заявки в письменной </w:t>
      </w:r>
      <w:r w:rsidR="001640C4" w:rsidRPr="006803F2">
        <w:rPr>
          <w:sz w:val="24"/>
          <w:szCs w:val="24"/>
        </w:rPr>
        <w:t>(бумажной)</w:t>
      </w:r>
      <w:r w:rsidR="001640C4">
        <w:rPr>
          <w:sz w:val="24"/>
          <w:szCs w:val="24"/>
        </w:rPr>
        <w:t xml:space="preserve"> </w:t>
      </w:r>
      <w:r w:rsidRPr="000C323D">
        <w:rPr>
          <w:bCs w:val="0"/>
          <w:sz w:val="24"/>
          <w:szCs w:val="24"/>
        </w:rPr>
        <w:t>форме не предусмотрена</w:t>
      </w:r>
      <w:r w:rsidR="00047DE1" w:rsidRPr="000C323D">
        <w:rPr>
          <w:bCs w:val="0"/>
          <w:sz w:val="24"/>
          <w:szCs w:val="24"/>
        </w:rPr>
        <w:t xml:space="preserve">, за исключением документов, указанных в </w:t>
      </w:r>
      <w:proofErr w:type="spellStart"/>
      <w:r w:rsidR="00047DE1" w:rsidRPr="000C323D">
        <w:rPr>
          <w:bCs w:val="0"/>
          <w:sz w:val="24"/>
          <w:szCs w:val="24"/>
        </w:rPr>
        <w:t>п.п</w:t>
      </w:r>
      <w:proofErr w:type="spellEnd"/>
      <w:r w:rsidR="00047DE1" w:rsidRPr="000C323D">
        <w:rPr>
          <w:bCs w:val="0"/>
          <w:sz w:val="24"/>
          <w:szCs w:val="24"/>
        </w:rPr>
        <w:t xml:space="preserve">. </w:t>
      </w:r>
      <w:r w:rsidR="007E7335">
        <w:fldChar w:fldCharType="begin"/>
      </w:r>
      <w:r w:rsidR="007E7335">
        <w:instrText xml:space="preserve"> REF _Ref442187861 \r \h  \* MERGEFORMAT </w:instrText>
      </w:r>
      <w:r w:rsidR="007E7335">
        <w:fldChar w:fldCharType="separate"/>
      </w:r>
      <w:r w:rsidR="00C64CD9" w:rsidRPr="00C64CD9">
        <w:rPr>
          <w:bCs w:val="0"/>
          <w:sz w:val="24"/>
          <w:szCs w:val="24"/>
        </w:rPr>
        <w:t>т)</w:t>
      </w:r>
      <w:r w:rsidR="007E7335">
        <w:fldChar w:fldCharType="end"/>
      </w:r>
      <w:r w:rsidR="001C386D" w:rsidRPr="000C323D">
        <w:rPr>
          <w:sz w:val="24"/>
          <w:szCs w:val="24"/>
        </w:rPr>
        <w:t xml:space="preserve"> п. </w:t>
      </w:r>
      <w:r w:rsidR="007E7335">
        <w:fldChar w:fldCharType="begin"/>
      </w:r>
      <w:r w:rsidR="007E7335">
        <w:instrText xml:space="preserve"> REF _Ref306005578 \r \h  \* MERGEFORMAT </w:instrText>
      </w:r>
      <w:r w:rsidR="007E7335">
        <w:fldChar w:fldCharType="separate"/>
      </w:r>
      <w:r w:rsidR="00C64CD9" w:rsidRPr="00C64CD9">
        <w:rPr>
          <w:sz w:val="24"/>
          <w:szCs w:val="24"/>
        </w:rPr>
        <w:t>3.3.8.3</w:t>
      </w:r>
      <w:r w:rsidR="007E7335">
        <w:fldChar w:fldCharType="end"/>
      </w:r>
      <w:r w:rsidR="00047DE1" w:rsidRPr="000C323D">
        <w:rPr>
          <w:sz w:val="24"/>
          <w:szCs w:val="24"/>
        </w:rPr>
        <w:t xml:space="preserve"> и подразделе </w:t>
      </w:r>
      <w:r w:rsidR="007E7335">
        <w:fldChar w:fldCharType="begin"/>
      </w:r>
      <w:r w:rsidR="007E7335">
        <w:instrText xml:space="preserve"> REF _Ref441574649 \r \h  \* MERGEFORMAT </w:instrText>
      </w:r>
      <w:r w:rsidR="007E7335">
        <w:fldChar w:fldCharType="separate"/>
      </w:r>
      <w:r w:rsidR="00C64CD9" w:rsidRPr="00C64CD9">
        <w:rPr>
          <w:sz w:val="24"/>
          <w:szCs w:val="24"/>
        </w:rPr>
        <w:t>5.16</w:t>
      </w:r>
      <w:r w:rsidR="007E7335">
        <w:fldChar w:fldCharType="end"/>
      </w:r>
      <w:r w:rsidR="00047DE1" w:rsidRPr="000C323D">
        <w:rPr>
          <w:bCs w:val="0"/>
          <w:sz w:val="24"/>
          <w:szCs w:val="24"/>
        </w:rPr>
        <w:t>.</w:t>
      </w:r>
    </w:p>
    <w:p w:rsidR="00717F60" w:rsidRPr="00E71A48" w:rsidRDefault="00717F60" w:rsidP="00E71A48">
      <w:pPr>
        <w:pStyle w:val="2"/>
        <w:tabs>
          <w:tab w:val="clear" w:pos="1700"/>
          <w:tab w:val="left" w:pos="709"/>
        </w:tabs>
        <w:spacing w:line="264" w:lineRule="auto"/>
      </w:pPr>
      <w:bookmarkStart w:id="352" w:name="_Ref303683883"/>
      <w:bookmarkStart w:id="353" w:name="_Toc447292226"/>
      <w:r w:rsidRPr="00E71A48">
        <w:t xml:space="preserve">Изменение и отзыв </w:t>
      </w:r>
      <w:r w:rsidR="004B5EB3" w:rsidRPr="00E71A48">
        <w:t>Заявк</w:t>
      </w:r>
      <w:r w:rsidRPr="00E71A48">
        <w:t>и</w:t>
      </w:r>
      <w:bookmarkEnd w:id="352"/>
      <w:bookmarkEnd w:id="353"/>
    </w:p>
    <w:p w:rsidR="00C64CD9" w:rsidRPr="00E71A48" w:rsidRDefault="00C64CD9" w:rsidP="00C64CD9">
      <w:pPr>
        <w:widowControl w:val="0"/>
        <w:numPr>
          <w:ilvl w:val="2"/>
          <w:numId w:val="29"/>
        </w:numPr>
        <w:autoSpaceDE w:val="0"/>
        <w:spacing w:after="100" w:line="264" w:lineRule="auto"/>
        <w:ind w:left="0" w:firstLine="567"/>
        <w:rPr>
          <w:bCs w:val="0"/>
          <w:sz w:val="24"/>
          <w:szCs w:val="24"/>
        </w:rPr>
      </w:pPr>
      <w:bookmarkStart w:id="354" w:name="_Ref305973250"/>
      <w:r w:rsidRPr="00E71A48">
        <w:rPr>
          <w:bCs w:val="0"/>
          <w:sz w:val="24"/>
          <w:szCs w:val="24"/>
        </w:rPr>
        <w:t xml:space="preserve">До окончания </w:t>
      </w:r>
      <w:r w:rsidRPr="00223D18">
        <w:rPr>
          <w:bCs w:val="0"/>
          <w:sz w:val="24"/>
          <w:szCs w:val="24"/>
        </w:rPr>
        <w:t xml:space="preserve">срока подачи заявок (п. </w:t>
      </w:r>
      <w:r w:rsidR="007E7335">
        <w:fldChar w:fldCharType="begin"/>
      </w:r>
      <w:r w:rsidR="007E7335">
        <w:instrText xml:space="preserve"> REF _Ref440289953 \r \h  \* MERGEFORMAT </w:instrText>
      </w:r>
      <w:r w:rsidR="007E7335">
        <w:fldChar w:fldCharType="separate"/>
      </w:r>
      <w:r w:rsidRPr="00C64CD9">
        <w:rPr>
          <w:bCs w:val="0"/>
          <w:sz w:val="24"/>
          <w:szCs w:val="24"/>
        </w:rPr>
        <w:t>3.4.1.3</w:t>
      </w:r>
      <w:r w:rsidR="007E7335">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C64CD9" w:rsidRPr="00E71A48" w:rsidRDefault="00C64CD9" w:rsidP="00C64CD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7E7335">
        <w:fldChar w:fldCharType="begin"/>
      </w:r>
      <w:r w:rsidR="007E7335">
        <w:instrText xml:space="preserve"> REF _Ref440289953 \r \h  \* MERGEFORMAT </w:instrText>
      </w:r>
      <w:r w:rsidR="007E7335">
        <w:fldChar w:fldCharType="separate"/>
      </w:r>
      <w:r>
        <w:rPr>
          <w:bCs w:val="0"/>
          <w:sz w:val="24"/>
          <w:szCs w:val="24"/>
        </w:rPr>
        <w:t>3.4.1.3</w:t>
      </w:r>
      <w:r w:rsidR="007E733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C64CD9" w:rsidRPr="00223D18" w:rsidRDefault="00C64CD9" w:rsidP="00C64CD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7E7335">
        <w:fldChar w:fldCharType="begin"/>
      </w:r>
      <w:r w:rsidR="007E7335">
        <w:instrText xml:space="preserve"> REF _Ref440289953 \r \h  \* MERGEFORMAT </w:instrText>
      </w:r>
      <w:r w:rsidR="007E7335">
        <w:fldChar w:fldCharType="separate"/>
      </w:r>
      <w:r w:rsidRPr="00C64CD9">
        <w:rPr>
          <w:bCs w:val="0"/>
          <w:sz w:val="24"/>
          <w:szCs w:val="24"/>
        </w:rPr>
        <w:t>3.4.1.3</w:t>
      </w:r>
      <w:r w:rsidR="007E733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7E7335">
        <w:fldChar w:fldCharType="begin"/>
      </w:r>
      <w:r w:rsidR="007E7335">
        <w:instrText xml:space="preserve"> REF _Ref55279015 \r \h  \* MERGEFORMAT </w:instrText>
      </w:r>
      <w:r w:rsidR="007E7335">
        <w:fldChar w:fldCharType="separate"/>
      </w:r>
      <w:r w:rsidRPr="00C64CD9">
        <w:rPr>
          <w:sz w:val="24"/>
          <w:szCs w:val="24"/>
        </w:rPr>
        <w:t>3.3.1.6</w:t>
      </w:r>
      <w:r w:rsidR="007E7335">
        <w:fldChar w:fldCharType="end"/>
      </w:r>
      <w:r w:rsidRPr="00223D18">
        <w:rPr>
          <w:sz w:val="24"/>
          <w:szCs w:val="24"/>
        </w:rPr>
        <w:t xml:space="preserve">, </w:t>
      </w:r>
      <w:r w:rsidR="007E7335">
        <w:fldChar w:fldCharType="begin"/>
      </w:r>
      <w:r w:rsidR="007E7335">
        <w:instrText xml:space="preserve"> REF _Ref195087786 \r \h  \* MERGEFORMAT </w:instrText>
      </w:r>
      <w:r w:rsidR="007E7335">
        <w:fldChar w:fldCharType="separate"/>
      </w:r>
      <w:r w:rsidRPr="00C64CD9">
        <w:rPr>
          <w:sz w:val="24"/>
          <w:szCs w:val="24"/>
        </w:rPr>
        <w:t>3.3.1.7</w:t>
      </w:r>
      <w:r w:rsidR="007E733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5" w:name="_Toc447292227"/>
      <w:r w:rsidRPr="00E71A48">
        <w:lastRenderedPageBreak/>
        <w:t>Оценка Заявок и проведение переговоров</w:t>
      </w:r>
      <w:bookmarkEnd w:id="354"/>
      <w:bookmarkEnd w:id="355"/>
      <w:r w:rsidRPr="00E71A48">
        <w:t xml:space="preserve"> </w:t>
      </w:r>
    </w:p>
    <w:p w:rsidR="00717F60" w:rsidRPr="00E71A48" w:rsidRDefault="00717F60" w:rsidP="00E71A48">
      <w:pPr>
        <w:pStyle w:val="3"/>
        <w:spacing w:line="264" w:lineRule="auto"/>
        <w:rPr>
          <w:szCs w:val="24"/>
        </w:rPr>
      </w:pPr>
      <w:bookmarkStart w:id="356" w:name="_Toc439323711"/>
      <w:bookmarkStart w:id="357" w:name="_Toc440357109"/>
      <w:bookmarkStart w:id="358" w:name="_Toc440359664"/>
      <w:bookmarkStart w:id="359" w:name="_Toc440632127"/>
      <w:bookmarkStart w:id="360" w:name="_Toc440875948"/>
      <w:bookmarkStart w:id="361" w:name="_Toc441130791"/>
      <w:bookmarkStart w:id="362" w:name="_Toc447292228"/>
      <w:r w:rsidRPr="00E71A48">
        <w:rPr>
          <w:szCs w:val="24"/>
        </w:rPr>
        <w:t>Общие положения</w:t>
      </w:r>
      <w:bookmarkEnd w:id="356"/>
      <w:bookmarkEnd w:id="357"/>
      <w:bookmarkEnd w:id="358"/>
      <w:bookmarkEnd w:id="359"/>
      <w:bookmarkEnd w:id="360"/>
      <w:bookmarkEnd w:id="361"/>
      <w:bookmarkEnd w:id="362"/>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E7335">
        <w:fldChar w:fldCharType="begin"/>
      </w:r>
      <w:r w:rsidR="007E7335">
        <w:instrText xml:space="preserve"> REF _Ref93089454 \n \h  \* MERGEFORMAT </w:instrText>
      </w:r>
      <w:r w:rsidR="007E7335">
        <w:fldChar w:fldCharType="separate"/>
      </w:r>
      <w:r w:rsidR="00C64CD9" w:rsidRPr="00C64CD9">
        <w:rPr>
          <w:bCs w:val="0"/>
          <w:sz w:val="24"/>
          <w:szCs w:val="24"/>
        </w:rPr>
        <w:t>3.6.2</w:t>
      </w:r>
      <w:r w:rsidR="007E7335">
        <w:fldChar w:fldCharType="end"/>
      </w:r>
      <w:r w:rsidRPr="00E71A48">
        <w:rPr>
          <w:bCs w:val="0"/>
          <w:sz w:val="24"/>
          <w:szCs w:val="24"/>
        </w:rPr>
        <w:t xml:space="preserve">), проведение (при необходимости) переговоров (пункт </w:t>
      </w:r>
      <w:r w:rsidR="007E7335">
        <w:fldChar w:fldCharType="begin"/>
      </w:r>
      <w:r w:rsidR="007E7335">
        <w:instrText xml:space="preserve"> REF _Ref303670674 \n \h  \* MERGEFORMAT </w:instrText>
      </w:r>
      <w:r w:rsidR="007E7335">
        <w:fldChar w:fldCharType="separate"/>
      </w:r>
      <w:r w:rsidR="00C64CD9" w:rsidRPr="00C64CD9">
        <w:rPr>
          <w:bCs w:val="0"/>
          <w:sz w:val="24"/>
          <w:szCs w:val="24"/>
        </w:rPr>
        <w:t>3.6.3</w:t>
      </w:r>
      <w:r w:rsidR="007E7335">
        <w:fldChar w:fldCharType="end"/>
      </w:r>
      <w:r w:rsidRPr="00E71A48">
        <w:rPr>
          <w:bCs w:val="0"/>
          <w:sz w:val="24"/>
          <w:szCs w:val="24"/>
        </w:rPr>
        <w:t>) и оценочную стадию (пункт</w:t>
      </w:r>
      <w:r w:rsidR="007F3FB7" w:rsidRPr="00E71A48">
        <w:rPr>
          <w:bCs w:val="0"/>
          <w:sz w:val="24"/>
          <w:szCs w:val="24"/>
        </w:rPr>
        <w:t xml:space="preserve"> </w:t>
      </w:r>
      <w:r w:rsidR="007E7335">
        <w:fldChar w:fldCharType="begin"/>
      </w:r>
      <w:r w:rsidR="007E7335">
        <w:instrText xml:space="preserve"> REF _Ref306138385 \r \h  \* MERGEFORMAT </w:instrText>
      </w:r>
      <w:r w:rsidR="007E7335">
        <w:fldChar w:fldCharType="separate"/>
      </w:r>
      <w:r w:rsidR="00C64CD9" w:rsidRPr="00C64CD9">
        <w:rPr>
          <w:bCs w:val="0"/>
          <w:sz w:val="24"/>
          <w:szCs w:val="24"/>
        </w:rPr>
        <w:t>3.6.4</w:t>
      </w:r>
      <w:r w:rsidR="007E7335">
        <w:fldChar w:fldCharType="end"/>
      </w:r>
      <w:r w:rsidRPr="00E71A48">
        <w:rPr>
          <w:bCs w:val="0"/>
          <w:sz w:val="24"/>
          <w:szCs w:val="24"/>
        </w:rPr>
        <w:t>).</w:t>
      </w:r>
    </w:p>
    <w:p w:rsidR="00717F60" w:rsidRPr="00E71A48" w:rsidRDefault="00717F60" w:rsidP="00E71A48">
      <w:pPr>
        <w:pStyle w:val="3"/>
        <w:spacing w:line="264" w:lineRule="auto"/>
        <w:rPr>
          <w:szCs w:val="24"/>
        </w:rPr>
      </w:pPr>
      <w:bookmarkStart w:id="363" w:name="_Ref93089454"/>
      <w:bookmarkStart w:id="364" w:name="_Toc439323712"/>
      <w:bookmarkStart w:id="365" w:name="_Toc440357110"/>
      <w:bookmarkStart w:id="366" w:name="_Toc440359665"/>
      <w:bookmarkStart w:id="367" w:name="_Toc440632128"/>
      <w:bookmarkStart w:id="368" w:name="_Toc440875949"/>
      <w:bookmarkStart w:id="369" w:name="_Toc441130792"/>
      <w:bookmarkStart w:id="370" w:name="_Toc447292229"/>
      <w:r w:rsidRPr="00E71A48">
        <w:rPr>
          <w:szCs w:val="24"/>
        </w:rPr>
        <w:t>Отборочная стадия</w:t>
      </w:r>
      <w:bookmarkEnd w:id="363"/>
      <w:bookmarkEnd w:id="364"/>
      <w:bookmarkEnd w:id="365"/>
      <w:bookmarkEnd w:id="366"/>
      <w:bookmarkEnd w:id="367"/>
      <w:bookmarkEnd w:id="368"/>
      <w:bookmarkEnd w:id="369"/>
      <w:bookmarkEnd w:id="370"/>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334EA1">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717567"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1F517C">
        <w:rPr>
          <w:bCs w:val="0"/>
          <w:sz w:val="24"/>
          <w:szCs w:val="24"/>
        </w:rPr>
        <w:t xml:space="preserve">соответствии с положениями Федерального закона от </w:t>
      </w:r>
      <w:r w:rsidR="001F517C" w:rsidRPr="001F517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F517C">
        <w:rPr>
          <w:bCs w:val="0"/>
          <w:sz w:val="24"/>
          <w:szCs w:val="24"/>
        </w:rPr>
        <w:t>, Ф</w:t>
      </w:r>
      <w:r w:rsidRPr="00E71A48">
        <w:rPr>
          <w:bCs w:val="0"/>
          <w:sz w:val="24"/>
          <w:szCs w:val="24"/>
        </w:rPr>
        <w:t>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717567" w:rsidRDefault="00717567" w:rsidP="00D75CA2">
      <w:pPr>
        <w:widowControl w:val="0"/>
        <w:numPr>
          <w:ilvl w:val="0"/>
          <w:numId w:val="8"/>
        </w:numPr>
        <w:tabs>
          <w:tab w:val="left" w:pos="426"/>
        </w:tabs>
        <w:autoSpaceDE w:val="0"/>
        <w:spacing w:line="264" w:lineRule="auto"/>
        <w:ind w:left="0" w:firstLine="426"/>
        <w:rPr>
          <w:bCs w:val="0"/>
          <w:sz w:val="24"/>
          <w:szCs w:val="24"/>
        </w:rPr>
      </w:pPr>
      <w:r w:rsidRPr="0071756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717567">
        <w:rPr>
          <w:b/>
          <w:bCs w:val="0"/>
          <w:i/>
          <w:sz w:val="24"/>
          <w:szCs w:val="24"/>
        </w:rPr>
        <w:t>.</w:t>
      </w:r>
    </w:p>
    <w:p w:rsidR="00717F60" w:rsidRPr="00717567"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4419"/>
      <w:r w:rsidRPr="00717567">
        <w:rPr>
          <w:sz w:val="24"/>
          <w:szCs w:val="24"/>
        </w:rPr>
        <w:t xml:space="preserve">В рамках отборочной стадии Закупочная комиссия может запросить у </w:t>
      </w:r>
      <w:r w:rsidR="009C744E" w:rsidRPr="00717567">
        <w:rPr>
          <w:sz w:val="24"/>
          <w:szCs w:val="24"/>
        </w:rPr>
        <w:t>Участник</w:t>
      </w:r>
      <w:r w:rsidRPr="00717567">
        <w:rPr>
          <w:sz w:val="24"/>
          <w:szCs w:val="24"/>
        </w:rPr>
        <w:t>ов разъясн</w:t>
      </w:r>
      <w:r w:rsidR="00DA7E38" w:rsidRPr="00717567">
        <w:rPr>
          <w:sz w:val="24"/>
          <w:szCs w:val="24"/>
        </w:rPr>
        <w:t>ения или дополнения их Заявок</w:t>
      </w:r>
      <w:r w:rsidRPr="00717567">
        <w:rPr>
          <w:sz w:val="24"/>
          <w:szCs w:val="24"/>
        </w:rPr>
        <w:t xml:space="preserve">. При этом Закупочная комиссия не вправе запрашивать разъяснения или требовать документы, меняющие суть </w:t>
      </w:r>
      <w:r w:rsidR="004B5EB3" w:rsidRPr="00717567">
        <w:rPr>
          <w:sz w:val="24"/>
          <w:szCs w:val="24"/>
        </w:rPr>
        <w:t>Заявк</w:t>
      </w:r>
      <w:r w:rsidRPr="00717567">
        <w:rPr>
          <w:sz w:val="24"/>
          <w:szCs w:val="24"/>
        </w:rPr>
        <w:t>и</w:t>
      </w:r>
      <w:r w:rsidR="00076D8B" w:rsidRPr="00717567">
        <w:rPr>
          <w:sz w:val="24"/>
          <w:szCs w:val="24"/>
        </w:rPr>
        <w:t>, а также документы, перечень которых отсутствует в настоящей Документации</w:t>
      </w:r>
      <w:r w:rsidRPr="00717567">
        <w:rPr>
          <w:sz w:val="24"/>
          <w:szCs w:val="24"/>
        </w:rPr>
        <w:t xml:space="preserve">. Допускаются уточняющие запросы по техническим условиям </w:t>
      </w:r>
      <w:r w:rsidR="004B5EB3" w:rsidRPr="00717567">
        <w:rPr>
          <w:sz w:val="24"/>
          <w:szCs w:val="24"/>
        </w:rPr>
        <w:t>Заявк</w:t>
      </w:r>
      <w:r w:rsidRPr="00717567">
        <w:rPr>
          <w:sz w:val="24"/>
          <w:szCs w:val="24"/>
        </w:rPr>
        <w:t xml:space="preserve">и (перечня предлагаемой продукции, ее технических характеристик, иных технических условий), </w:t>
      </w:r>
      <w:r w:rsidRPr="00717567">
        <w:rPr>
          <w:sz w:val="24"/>
          <w:szCs w:val="24"/>
        </w:rPr>
        <w:lastRenderedPageBreak/>
        <w:t xml:space="preserve">при этом данные уточнения не должны изменять предмет </w:t>
      </w:r>
      <w:r w:rsidR="00DF639D" w:rsidRPr="00717567">
        <w:rPr>
          <w:sz w:val="24"/>
          <w:szCs w:val="24"/>
        </w:rPr>
        <w:t>З</w:t>
      </w:r>
      <w:r w:rsidRPr="00717567">
        <w:rPr>
          <w:sz w:val="24"/>
          <w:szCs w:val="24"/>
        </w:rPr>
        <w:t>апроса предложений.</w:t>
      </w:r>
    </w:p>
    <w:p w:rsidR="00717F60" w:rsidRPr="00717567"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r w:rsidRPr="00717567">
        <w:rPr>
          <w:sz w:val="24"/>
          <w:szCs w:val="24"/>
        </w:rPr>
        <w:t xml:space="preserve">При проверке правильности оформления </w:t>
      </w:r>
      <w:r w:rsidR="004B5EB3" w:rsidRPr="00717567">
        <w:rPr>
          <w:sz w:val="24"/>
          <w:szCs w:val="24"/>
        </w:rPr>
        <w:t>Заявк</w:t>
      </w:r>
      <w:r w:rsidRPr="0071756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717567">
        <w:rPr>
          <w:sz w:val="24"/>
          <w:szCs w:val="24"/>
        </w:rPr>
        <w:t>Заявк</w:t>
      </w:r>
      <w:r w:rsidRPr="00717567">
        <w:rPr>
          <w:sz w:val="24"/>
          <w:szCs w:val="24"/>
        </w:rPr>
        <w:t xml:space="preserve">и. Закупочная комиссия с письменного согласия </w:t>
      </w:r>
      <w:r w:rsidR="009C744E" w:rsidRPr="00717567">
        <w:rPr>
          <w:sz w:val="24"/>
          <w:szCs w:val="24"/>
        </w:rPr>
        <w:t>Участник</w:t>
      </w:r>
      <w:r w:rsidRPr="00717567">
        <w:rPr>
          <w:sz w:val="24"/>
          <w:szCs w:val="24"/>
        </w:rPr>
        <w:t>а также может исправлять очевидные арифметические и грамматические ошибки.</w:t>
      </w:r>
    </w:p>
    <w:p w:rsidR="00717F60" w:rsidRPr="00717567"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bookmarkStart w:id="372" w:name="_Ref55307002"/>
      <w:r w:rsidRPr="00717567">
        <w:rPr>
          <w:sz w:val="24"/>
          <w:szCs w:val="24"/>
        </w:rPr>
        <w:t xml:space="preserve">По результатам проведения отборочной стадии Закупочная комиссия </w:t>
      </w:r>
      <w:r w:rsidR="00DA7E38" w:rsidRPr="00717567">
        <w:rPr>
          <w:sz w:val="24"/>
          <w:szCs w:val="24"/>
        </w:rPr>
        <w:t>отклонит</w:t>
      </w:r>
      <w:r w:rsidRPr="00717567">
        <w:rPr>
          <w:sz w:val="24"/>
          <w:szCs w:val="24"/>
        </w:rPr>
        <w:t xml:space="preserve"> </w:t>
      </w:r>
      <w:r w:rsidR="004B5EB3" w:rsidRPr="00717567">
        <w:rPr>
          <w:sz w:val="24"/>
          <w:szCs w:val="24"/>
        </w:rPr>
        <w:t>Заявк</w:t>
      </w:r>
      <w:r w:rsidRPr="00717567">
        <w:rPr>
          <w:sz w:val="24"/>
          <w:szCs w:val="24"/>
        </w:rPr>
        <w:t>и, которые:</w:t>
      </w:r>
      <w:bookmarkEnd w:id="371"/>
      <w:bookmarkEnd w:id="372"/>
    </w:p>
    <w:p w:rsidR="007476A7" w:rsidRPr="00717567" w:rsidRDefault="00717567" w:rsidP="007476A7">
      <w:pPr>
        <w:pStyle w:val="affffff0"/>
        <w:widowControl w:val="0"/>
        <w:numPr>
          <w:ilvl w:val="0"/>
          <w:numId w:val="84"/>
        </w:numPr>
        <w:tabs>
          <w:tab w:val="left" w:pos="426"/>
        </w:tabs>
        <w:autoSpaceDE w:val="0"/>
        <w:spacing w:line="264" w:lineRule="auto"/>
        <w:rPr>
          <w:sz w:val="24"/>
          <w:szCs w:val="24"/>
        </w:rPr>
      </w:pPr>
      <w:r w:rsidRPr="0071756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p>
    <w:p w:rsidR="007476A7" w:rsidRPr="00717567" w:rsidRDefault="007476A7" w:rsidP="007476A7">
      <w:pPr>
        <w:pStyle w:val="affffff0"/>
        <w:widowControl w:val="0"/>
        <w:numPr>
          <w:ilvl w:val="0"/>
          <w:numId w:val="84"/>
        </w:numPr>
        <w:tabs>
          <w:tab w:val="left" w:pos="426"/>
        </w:tabs>
        <w:autoSpaceDE w:val="0"/>
        <w:spacing w:line="264" w:lineRule="auto"/>
        <w:rPr>
          <w:sz w:val="24"/>
          <w:szCs w:val="24"/>
        </w:rPr>
      </w:pPr>
      <w:r w:rsidRPr="0071756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717567">
        <w:rPr>
          <w:sz w:val="24"/>
          <w:szCs w:val="24"/>
        </w:rPr>
        <w:t>числе</w:t>
      </w:r>
      <w:proofErr w:type="gramEnd"/>
      <w:r w:rsidRPr="00717567">
        <w:rPr>
          <w:sz w:val="24"/>
          <w:szCs w:val="24"/>
        </w:rPr>
        <w:t xml:space="preserve"> если Участник (в </w:t>
      </w:r>
      <w:proofErr w:type="spellStart"/>
      <w:r w:rsidRPr="00717567">
        <w:rPr>
          <w:sz w:val="24"/>
          <w:szCs w:val="24"/>
        </w:rPr>
        <w:t>т.ч</w:t>
      </w:r>
      <w:proofErr w:type="spellEnd"/>
      <w:r w:rsidRPr="0071756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7E7335">
        <w:fldChar w:fldCharType="begin"/>
      </w:r>
      <w:r w:rsidR="007E7335">
        <w:instrText xml:space="preserve"> REF _Ref444178906 \r \h  \* MERGEFORMAT </w:instrText>
      </w:r>
      <w:r w:rsidR="007E7335">
        <w:fldChar w:fldCharType="separate"/>
      </w:r>
      <w:r w:rsidRPr="00717567">
        <w:rPr>
          <w:sz w:val="24"/>
          <w:szCs w:val="24"/>
        </w:rPr>
        <w:t>5.11</w:t>
      </w:r>
      <w:r w:rsidR="007E7335">
        <w:fldChar w:fldCharType="end"/>
      </w:r>
      <w:r w:rsidRPr="00717567">
        <w:rPr>
          <w:sz w:val="24"/>
          <w:szCs w:val="24"/>
        </w:rPr>
        <w:t xml:space="preserve">); </w:t>
      </w:r>
    </w:p>
    <w:p w:rsidR="007476A7" w:rsidRPr="00717567" w:rsidRDefault="007476A7" w:rsidP="007476A7">
      <w:pPr>
        <w:pStyle w:val="affffff0"/>
        <w:widowControl w:val="0"/>
        <w:numPr>
          <w:ilvl w:val="0"/>
          <w:numId w:val="84"/>
        </w:numPr>
        <w:tabs>
          <w:tab w:val="left" w:pos="426"/>
        </w:tabs>
        <w:autoSpaceDE w:val="0"/>
        <w:spacing w:line="264" w:lineRule="auto"/>
        <w:rPr>
          <w:sz w:val="24"/>
          <w:szCs w:val="24"/>
        </w:rPr>
      </w:pPr>
      <w:r w:rsidRPr="0071756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7E7335">
        <w:fldChar w:fldCharType="begin"/>
      </w:r>
      <w:r w:rsidR="007E7335">
        <w:instrText xml:space="preserve"> REF _Ref306176386 \r \h  \* MERGEFORMAT </w:instrText>
      </w:r>
      <w:r w:rsidR="007E7335">
        <w:fldChar w:fldCharType="separate"/>
      </w:r>
      <w:r w:rsidRPr="00717567">
        <w:rPr>
          <w:sz w:val="24"/>
          <w:szCs w:val="24"/>
        </w:rPr>
        <w:t>3.3.14</w:t>
      </w:r>
      <w:r w:rsidR="007E7335">
        <w:fldChar w:fldCharType="end"/>
      </w:r>
      <w:r w:rsidRPr="00717567">
        <w:rPr>
          <w:sz w:val="24"/>
          <w:szCs w:val="24"/>
        </w:rPr>
        <w:t>;</w:t>
      </w:r>
    </w:p>
    <w:p w:rsidR="007476A7" w:rsidRPr="00717567" w:rsidRDefault="00717567" w:rsidP="007476A7">
      <w:pPr>
        <w:pStyle w:val="affffff0"/>
        <w:widowControl w:val="0"/>
        <w:numPr>
          <w:ilvl w:val="0"/>
          <w:numId w:val="84"/>
        </w:numPr>
        <w:tabs>
          <w:tab w:val="left" w:pos="426"/>
        </w:tabs>
        <w:autoSpaceDE w:val="0"/>
        <w:spacing w:after="100" w:line="264" w:lineRule="auto"/>
        <w:rPr>
          <w:sz w:val="24"/>
          <w:szCs w:val="24"/>
        </w:rPr>
      </w:pPr>
      <w:r w:rsidRPr="00717567">
        <w:rPr>
          <w:sz w:val="24"/>
          <w:szCs w:val="24"/>
        </w:rPr>
        <w:t xml:space="preserve">поданы Участниками, но не содержат всех </w:t>
      </w:r>
      <w:proofErr w:type="gramStart"/>
      <w:r w:rsidRPr="00717567">
        <w:rPr>
          <w:sz w:val="24"/>
          <w:szCs w:val="24"/>
        </w:rPr>
        <w:t>документов</w:t>
      </w:r>
      <w:proofErr w:type="gramEnd"/>
      <w:r w:rsidRPr="00717567">
        <w:rPr>
          <w:sz w:val="24"/>
          <w:szCs w:val="24"/>
        </w:rPr>
        <w:t xml:space="preserve"> требуемых настоящей Документацией по запросу предложений;</w:t>
      </w:r>
    </w:p>
    <w:p w:rsidR="007476A7" w:rsidRPr="00717567" w:rsidRDefault="007476A7" w:rsidP="007476A7">
      <w:pPr>
        <w:pStyle w:val="affffff0"/>
        <w:widowControl w:val="0"/>
        <w:numPr>
          <w:ilvl w:val="0"/>
          <w:numId w:val="84"/>
        </w:numPr>
        <w:tabs>
          <w:tab w:val="left" w:pos="426"/>
        </w:tabs>
        <w:autoSpaceDE w:val="0"/>
        <w:spacing w:after="100" w:line="264" w:lineRule="auto"/>
        <w:rPr>
          <w:sz w:val="24"/>
          <w:szCs w:val="24"/>
        </w:rPr>
      </w:pPr>
      <w:r w:rsidRPr="0071756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91267" w:rsidRPr="007476A7" w:rsidRDefault="007476A7" w:rsidP="007476A7">
      <w:pPr>
        <w:pStyle w:val="affffff0"/>
        <w:widowControl w:val="0"/>
        <w:numPr>
          <w:ilvl w:val="0"/>
          <w:numId w:val="84"/>
        </w:numPr>
        <w:tabs>
          <w:tab w:val="left" w:pos="426"/>
        </w:tabs>
        <w:autoSpaceDE w:val="0"/>
        <w:spacing w:line="264" w:lineRule="auto"/>
        <w:rPr>
          <w:sz w:val="24"/>
          <w:szCs w:val="24"/>
        </w:rPr>
      </w:pPr>
      <w:r w:rsidRPr="007476A7">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E7335">
        <w:fldChar w:fldCharType="begin"/>
      </w:r>
      <w:r w:rsidR="007E7335">
        <w:instrText xml:space="preserve"> REF _Ref306176386 \r \h  \* MERGEFORMAT </w:instrText>
      </w:r>
      <w:r w:rsidR="007E7335">
        <w:fldChar w:fldCharType="separate"/>
      </w:r>
      <w:r w:rsidR="00C64CD9" w:rsidRPr="00C64CD9">
        <w:rPr>
          <w:sz w:val="24"/>
          <w:szCs w:val="24"/>
        </w:rPr>
        <w:t>3.3.14</w:t>
      </w:r>
      <w:r w:rsidR="007E7335">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3" w:name="_Ref303670674"/>
      <w:bookmarkStart w:id="374" w:name="_Toc439323713"/>
      <w:bookmarkStart w:id="375" w:name="_Toc440357111"/>
      <w:bookmarkStart w:id="376" w:name="_Toc440359666"/>
      <w:bookmarkStart w:id="377" w:name="_Toc440632129"/>
      <w:bookmarkStart w:id="378" w:name="_Toc440875950"/>
      <w:bookmarkStart w:id="379" w:name="_Toc441130793"/>
      <w:bookmarkStart w:id="380" w:name="_Toc447292230"/>
      <w:r w:rsidRPr="00E71A48">
        <w:rPr>
          <w:szCs w:val="24"/>
        </w:rPr>
        <w:t>Проведение переговоров</w:t>
      </w:r>
      <w:bookmarkEnd w:id="373"/>
      <w:bookmarkEnd w:id="374"/>
      <w:bookmarkEnd w:id="375"/>
      <w:bookmarkEnd w:id="376"/>
      <w:bookmarkEnd w:id="377"/>
      <w:bookmarkEnd w:id="378"/>
      <w:bookmarkEnd w:id="379"/>
      <w:bookmarkEnd w:id="380"/>
    </w:p>
    <w:p w:rsidR="00717F60" w:rsidRPr="00E71A48" w:rsidRDefault="00717F60" w:rsidP="004B74B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4B74B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1" w:name="_Ref306138385"/>
      <w:bookmarkStart w:id="382" w:name="_Toc439323714"/>
      <w:bookmarkStart w:id="383" w:name="_Toc440357112"/>
      <w:bookmarkStart w:id="384" w:name="_Toc440359667"/>
      <w:bookmarkStart w:id="385" w:name="_Toc440632130"/>
      <w:bookmarkStart w:id="386" w:name="_Toc440875951"/>
      <w:bookmarkStart w:id="387" w:name="_Toc441130794"/>
      <w:bookmarkStart w:id="388" w:name="_Toc447292231"/>
      <w:r w:rsidRPr="00E71A48">
        <w:rPr>
          <w:szCs w:val="24"/>
        </w:rPr>
        <w:t>Оценочная стадия</w:t>
      </w:r>
      <w:bookmarkEnd w:id="381"/>
      <w:bookmarkEnd w:id="382"/>
      <w:bookmarkEnd w:id="383"/>
      <w:bookmarkEnd w:id="384"/>
      <w:bookmarkEnd w:id="385"/>
      <w:bookmarkEnd w:id="386"/>
      <w:bookmarkEnd w:id="387"/>
      <w:bookmarkEnd w:id="388"/>
    </w:p>
    <w:p w:rsidR="007D0EA7" w:rsidRPr="00E71A48" w:rsidRDefault="007D0EA7" w:rsidP="004B74B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4B74B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4B74B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9" w:name="_Ref303250967"/>
      <w:bookmarkStart w:id="390" w:name="_Toc305697378"/>
      <w:bookmarkStart w:id="391" w:name="_Toc447292232"/>
      <w:bookmarkStart w:id="392" w:name="_Toc255985696"/>
      <w:r w:rsidRPr="00E71A48">
        <w:t>Аукционная процедура понижени</w:t>
      </w:r>
      <w:r w:rsidR="00E60F8E" w:rsidRPr="00E71A48">
        <w:t>я</w:t>
      </w:r>
      <w:r w:rsidRPr="00E71A48">
        <w:t xml:space="preserve"> цены (переторжка)</w:t>
      </w:r>
      <w:bookmarkEnd w:id="389"/>
      <w:bookmarkEnd w:id="390"/>
      <w:bookmarkEnd w:id="391"/>
      <w:r w:rsidRPr="00E71A48">
        <w:t xml:space="preserve"> </w:t>
      </w:r>
    </w:p>
    <w:bookmarkEnd w:id="392"/>
    <w:p w:rsidR="00F15392" w:rsidRPr="007379F4" w:rsidRDefault="00F15392" w:rsidP="004B74B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7379F4">
        <w:rPr>
          <w:sz w:val="24"/>
          <w:szCs w:val="24"/>
          <w:lang w:eastAsia="ru-RU"/>
        </w:rPr>
        <w:t xml:space="preserve">аукционной </w:t>
      </w:r>
      <w:r w:rsidRPr="007379F4">
        <w:rPr>
          <w:sz w:val="24"/>
          <w:szCs w:val="24"/>
          <w:lang w:eastAsia="ru-RU"/>
        </w:rPr>
        <w:t>процедуры</w:t>
      </w:r>
      <w:r w:rsidR="003417F7" w:rsidRPr="007379F4">
        <w:rPr>
          <w:sz w:val="24"/>
          <w:szCs w:val="24"/>
          <w:lang w:eastAsia="ru-RU"/>
        </w:rPr>
        <w:t xml:space="preserve"> понижения цены -</w:t>
      </w:r>
      <w:r w:rsidRPr="007379F4">
        <w:rPr>
          <w:sz w:val="24"/>
          <w:szCs w:val="24"/>
          <w:lang w:eastAsia="ru-RU"/>
        </w:rPr>
        <w:t xml:space="preserve"> переторжки, т.е. предоставление </w:t>
      </w:r>
      <w:r w:rsidR="009C744E" w:rsidRPr="007379F4">
        <w:rPr>
          <w:sz w:val="24"/>
          <w:szCs w:val="24"/>
          <w:lang w:eastAsia="ru-RU"/>
        </w:rPr>
        <w:t>Участник</w:t>
      </w:r>
      <w:r w:rsidRPr="007379F4">
        <w:rPr>
          <w:sz w:val="24"/>
          <w:szCs w:val="24"/>
          <w:lang w:eastAsia="ru-RU"/>
        </w:rPr>
        <w:t xml:space="preserve">ам </w:t>
      </w:r>
      <w:r w:rsidR="00C05EF6" w:rsidRPr="007379F4">
        <w:rPr>
          <w:sz w:val="24"/>
          <w:szCs w:val="24"/>
          <w:lang w:eastAsia="ru-RU"/>
        </w:rPr>
        <w:t>запроса предложений</w:t>
      </w:r>
      <w:r w:rsidRPr="007379F4">
        <w:rPr>
          <w:sz w:val="24"/>
          <w:szCs w:val="24"/>
          <w:lang w:eastAsia="ru-RU"/>
        </w:rPr>
        <w:t xml:space="preserve"> возможности добровольно повысить предпочтительность их </w:t>
      </w:r>
      <w:r w:rsidR="00D275BB" w:rsidRPr="007379F4">
        <w:rPr>
          <w:sz w:val="24"/>
          <w:szCs w:val="24"/>
          <w:lang w:eastAsia="ru-RU"/>
        </w:rPr>
        <w:t>Заявок</w:t>
      </w:r>
      <w:r w:rsidRPr="007379F4">
        <w:rPr>
          <w:sz w:val="24"/>
          <w:szCs w:val="24"/>
          <w:lang w:eastAsia="ru-RU"/>
        </w:rPr>
        <w:t xml:space="preserve"> путем снижения первоначальной, указанной в  </w:t>
      </w:r>
      <w:r w:rsidR="004B5EB3" w:rsidRPr="007379F4">
        <w:rPr>
          <w:sz w:val="24"/>
          <w:szCs w:val="24"/>
          <w:lang w:eastAsia="ru-RU"/>
        </w:rPr>
        <w:t>Заявк</w:t>
      </w:r>
      <w:r w:rsidRPr="007379F4">
        <w:rPr>
          <w:sz w:val="24"/>
          <w:szCs w:val="24"/>
          <w:lang w:eastAsia="ru-RU"/>
        </w:rPr>
        <w:t>е, цены.</w:t>
      </w:r>
    </w:p>
    <w:p w:rsidR="00F15392" w:rsidRPr="007379F4" w:rsidRDefault="007379F4" w:rsidP="009D7FC2">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7379F4">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7379F4">
        <w:rPr>
          <w:sz w:val="24"/>
          <w:szCs w:val="24"/>
          <w:lang w:eastAsia="ru-RU"/>
        </w:rPr>
        <w:t>.</w:t>
      </w:r>
    </w:p>
    <w:p w:rsidR="00F15392" w:rsidRPr="007379F4" w:rsidRDefault="009C744E" w:rsidP="004B74B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2987"/>
      <w:r w:rsidRPr="007379F4">
        <w:rPr>
          <w:sz w:val="24"/>
          <w:szCs w:val="24"/>
          <w:lang w:eastAsia="ru-RU"/>
        </w:rPr>
        <w:t>Участник</w:t>
      </w:r>
      <w:r w:rsidR="00F15392" w:rsidRPr="007379F4">
        <w:rPr>
          <w:sz w:val="24"/>
          <w:szCs w:val="24"/>
          <w:lang w:eastAsia="ru-RU"/>
        </w:rPr>
        <w:t xml:space="preserve"> </w:t>
      </w:r>
      <w:r w:rsidR="00C05EF6" w:rsidRPr="007379F4">
        <w:rPr>
          <w:sz w:val="24"/>
          <w:szCs w:val="24"/>
          <w:lang w:eastAsia="ru-RU"/>
        </w:rPr>
        <w:t>запроса предложений</w:t>
      </w:r>
      <w:r w:rsidR="00F15392" w:rsidRPr="007379F4">
        <w:rPr>
          <w:sz w:val="24"/>
          <w:szCs w:val="24"/>
          <w:lang w:eastAsia="ru-RU"/>
        </w:rPr>
        <w:t xml:space="preserve">, приглашенный на переторжку, вправе не участвовать в ней, тогда его </w:t>
      </w:r>
      <w:r w:rsidR="004B5EB3" w:rsidRPr="007379F4">
        <w:rPr>
          <w:sz w:val="24"/>
          <w:szCs w:val="24"/>
          <w:lang w:eastAsia="ru-RU"/>
        </w:rPr>
        <w:t>Заявк</w:t>
      </w:r>
      <w:r w:rsidR="00BD05FA" w:rsidRPr="007379F4">
        <w:rPr>
          <w:sz w:val="24"/>
          <w:szCs w:val="24"/>
          <w:lang w:eastAsia="ru-RU"/>
        </w:rPr>
        <w:t>а</w:t>
      </w:r>
      <w:r w:rsidR="00F15392" w:rsidRPr="007379F4">
        <w:rPr>
          <w:sz w:val="24"/>
          <w:szCs w:val="24"/>
          <w:lang w:eastAsia="ru-RU"/>
        </w:rPr>
        <w:t xml:space="preserve">, </w:t>
      </w:r>
      <w:r w:rsidR="00F15392" w:rsidRPr="00EC41BC">
        <w:rPr>
          <w:i/>
          <w:sz w:val="24"/>
          <w:szCs w:val="24"/>
          <w:lang w:eastAsia="ru-RU"/>
        </w:rPr>
        <w:t>по которо</w:t>
      </w:r>
      <w:r w:rsidR="00BD05FA" w:rsidRPr="00EC41BC">
        <w:rPr>
          <w:i/>
          <w:sz w:val="24"/>
          <w:szCs w:val="24"/>
          <w:lang w:eastAsia="ru-RU"/>
        </w:rPr>
        <w:t>й</w:t>
      </w:r>
      <w:r w:rsidR="00F15392" w:rsidRPr="00EC41BC">
        <w:rPr>
          <w:i/>
          <w:sz w:val="24"/>
          <w:szCs w:val="24"/>
          <w:lang w:eastAsia="ru-RU"/>
        </w:rPr>
        <w:t xml:space="preserve"> он не участвовал в переторжке,</w:t>
      </w:r>
      <w:r w:rsidR="00F15392" w:rsidRPr="009D7FC2">
        <w:rPr>
          <w:sz w:val="24"/>
          <w:szCs w:val="24"/>
          <w:lang w:eastAsia="ru-RU"/>
        </w:rPr>
        <w:t xml:space="preserve"> </w:t>
      </w:r>
      <w:r w:rsidR="00F15392" w:rsidRPr="007379F4">
        <w:rPr>
          <w:sz w:val="24"/>
          <w:szCs w:val="24"/>
          <w:lang w:eastAsia="ru-RU"/>
        </w:rPr>
        <w:t xml:space="preserve">остается </w:t>
      </w:r>
      <w:r w:rsidR="00C521F0" w:rsidRPr="007379F4">
        <w:rPr>
          <w:sz w:val="24"/>
          <w:szCs w:val="24"/>
          <w:lang w:eastAsia="ru-RU"/>
        </w:rPr>
        <w:t xml:space="preserve">действующей </w:t>
      </w:r>
      <w:r w:rsidR="00F15392" w:rsidRPr="007379F4">
        <w:rPr>
          <w:sz w:val="24"/>
          <w:szCs w:val="24"/>
          <w:lang w:eastAsia="ru-RU"/>
        </w:rPr>
        <w:t>с ранее объявленной ценой.</w:t>
      </w:r>
      <w:bookmarkEnd w:id="393"/>
    </w:p>
    <w:p w:rsidR="00F15392" w:rsidRPr="00E71A48" w:rsidRDefault="009D7FC2" w:rsidP="004B74B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D7FC2">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4B74B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B965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7E7335">
        <w:fldChar w:fldCharType="begin"/>
      </w:r>
      <w:r w:rsidR="007E7335">
        <w:instrText xml:space="preserve"> REF _Ref306352987 \r \h  \* MERGEFORMAT </w:instrText>
      </w:r>
      <w:r w:rsidR="007E7335">
        <w:fldChar w:fldCharType="separate"/>
      </w:r>
      <w:r w:rsidR="00C64CD9" w:rsidRPr="00C64CD9">
        <w:rPr>
          <w:iCs/>
          <w:sz w:val="24"/>
          <w:szCs w:val="24"/>
          <w:lang w:eastAsia="ru-RU"/>
        </w:rPr>
        <w:t>3.7.3</w:t>
      </w:r>
      <w:r w:rsidR="007E7335">
        <w:fldChar w:fldCharType="end"/>
      </w:r>
      <w:r w:rsidRPr="00E71A48">
        <w:rPr>
          <w:iCs/>
          <w:sz w:val="24"/>
          <w:szCs w:val="24"/>
          <w:lang w:eastAsia="ru-RU"/>
        </w:rPr>
        <w:t xml:space="preserve"> - </w:t>
      </w:r>
      <w:r w:rsidR="007E7335">
        <w:fldChar w:fldCharType="begin"/>
      </w:r>
      <w:r w:rsidR="007E7335">
        <w:instrText xml:space="preserve"> REF _Ref306353005 \r \h  \* MERGEFORMAT </w:instrText>
      </w:r>
      <w:r w:rsidR="007E7335">
        <w:fldChar w:fldCharType="separate"/>
      </w:r>
      <w:r w:rsidR="00C64CD9" w:rsidRPr="00C64CD9">
        <w:rPr>
          <w:iCs/>
          <w:sz w:val="24"/>
          <w:szCs w:val="24"/>
          <w:lang w:eastAsia="ru-RU"/>
        </w:rPr>
        <w:t>3.7.5</w:t>
      </w:r>
      <w:r w:rsidR="007E7335">
        <w:fldChar w:fldCharType="end"/>
      </w:r>
      <w:r w:rsidRPr="00E71A48">
        <w:rPr>
          <w:iCs/>
          <w:sz w:val="24"/>
          <w:szCs w:val="24"/>
          <w:lang w:eastAsia="ru-RU"/>
        </w:rPr>
        <w:t>.</w:t>
      </w:r>
    </w:p>
    <w:p w:rsidR="00F15392" w:rsidRPr="00E91267" w:rsidRDefault="009C744E"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lastRenderedPageBreak/>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E91267">
        <w:rPr>
          <w:sz w:val="24"/>
          <w:szCs w:val="24"/>
          <w:lang w:eastAsia="ru-RU"/>
        </w:rPr>
        <w:t>определяющие его коммерческое предложение с приложением соответствующих файлов</w:t>
      </w:r>
      <w:r w:rsidR="00E91267" w:rsidRPr="00E91267">
        <w:rPr>
          <w:sz w:val="24"/>
          <w:szCs w:val="24"/>
          <w:lang w:eastAsia="ru-RU"/>
        </w:rPr>
        <w:t xml:space="preserve"> </w:t>
      </w:r>
      <w:r w:rsidR="00E91267" w:rsidRPr="00E91267">
        <w:rPr>
          <w:sz w:val="24"/>
          <w:szCs w:val="24"/>
        </w:rPr>
        <w:t>(все документы, входящие в Заявку, которые содержат информацию о предложенной цене)</w:t>
      </w:r>
      <w:r w:rsidR="00F15392" w:rsidRPr="00E91267">
        <w:rPr>
          <w:sz w:val="24"/>
          <w:szCs w:val="24"/>
          <w:lang w:eastAsia="ru-RU"/>
        </w:rPr>
        <w:t xml:space="preserve">. Изменение цены в сторону снижения не должно повлечь за собой изменение иных условий </w:t>
      </w:r>
      <w:r w:rsidR="004B5EB3" w:rsidRPr="00E91267">
        <w:rPr>
          <w:sz w:val="24"/>
          <w:szCs w:val="24"/>
          <w:lang w:eastAsia="ru-RU"/>
        </w:rPr>
        <w:t>Заявк</w:t>
      </w:r>
      <w:r w:rsidR="00F15392" w:rsidRPr="00E91267">
        <w:rPr>
          <w:sz w:val="24"/>
          <w:szCs w:val="24"/>
          <w:lang w:eastAsia="ru-RU"/>
        </w:rPr>
        <w:t>и.</w:t>
      </w:r>
    </w:p>
    <w:p w:rsidR="00F15392" w:rsidRPr="00E71A48" w:rsidRDefault="00F15392"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91267">
        <w:rPr>
          <w:sz w:val="24"/>
          <w:szCs w:val="24"/>
          <w:lang w:eastAsia="ru-RU"/>
        </w:rPr>
        <w:t xml:space="preserve">По решению </w:t>
      </w:r>
      <w:r w:rsidR="00685336" w:rsidRPr="00E91267">
        <w:rPr>
          <w:sz w:val="24"/>
          <w:szCs w:val="24"/>
          <w:lang w:eastAsia="ru-RU"/>
        </w:rPr>
        <w:t xml:space="preserve">Закупочной </w:t>
      </w:r>
      <w:r w:rsidRPr="00E91267">
        <w:rPr>
          <w:sz w:val="24"/>
          <w:szCs w:val="24"/>
          <w:lang w:eastAsia="ru-RU"/>
        </w:rPr>
        <w:t>комиссии порядок проведения</w:t>
      </w:r>
      <w:r w:rsidRPr="00E71A48">
        <w:rPr>
          <w:sz w:val="24"/>
          <w:szCs w:val="24"/>
          <w:lang w:eastAsia="ru-RU"/>
        </w:rPr>
        <w:t xml:space="preserve"> переторжки может быть уточнен. </w:t>
      </w:r>
    </w:p>
    <w:p w:rsidR="00717F60" w:rsidRPr="00E71A48" w:rsidRDefault="00717F60" w:rsidP="00E71A48">
      <w:pPr>
        <w:pStyle w:val="2"/>
        <w:tabs>
          <w:tab w:val="clear" w:pos="1700"/>
          <w:tab w:val="left" w:pos="709"/>
        </w:tabs>
        <w:spacing w:line="264" w:lineRule="auto"/>
      </w:pPr>
      <w:bookmarkStart w:id="395" w:name="_Ref303681924"/>
      <w:bookmarkStart w:id="396" w:name="_Ref303683914"/>
      <w:bookmarkStart w:id="397" w:name="_Toc447292233"/>
      <w:r w:rsidRPr="00E71A48">
        <w:t xml:space="preserve">Подведение итогов </w:t>
      </w:r>
      <w:r w:rsidR="00DF639D" w:rsidRPr="00E71A48">
        <w:t>З</w:t>
      </w:r>
      <w:r w:rsidRPr="00E71A48">
        <w:t>апроса предложений</w:t>
      </w:r>
      <w:bookmarkEnd w:id="395"/>
      <w:bookmarkEnd w:id="396"/>
      <w:bookmarkEnd w:id="397"/>
    </w:p>
    <w:p w:rsidR="00717F60" w:rsidRPr="00E71A48" w:rsidRDefault="00717F60" w:rsidP="004B74B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4B74B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4B74B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4B74B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9" w:name="_Ref303251044"/>
      <w:bookmarkStart w:id="400" w:name="_Toc447292234"/>
      <w:bookmarkStart w:id="401" w:name="_Ref191386295"/>
      <w:r w:rsidRPr="00E71A48">
        <w:t xml:space="preserve">Признание запроса предложений </w:t>
      </w:r>
      <w:proofErr w:type="gramStart"/>
      <w:r w:rsidRPr="00E71A48">
        <w:t>несостоявшимся</w:t>
      </w:r>
      <w:bookmarkEnd w:id="399"/>
      <w:bookmarkEnd w:id="400"/>
      <w:proofErr w:type="gramEnd"/>
    </w:p>
    <w:p w:rsidR="00717F60" w:rsidRPr="00E71A48" w:rsidRDefault="00717F60" w:rsidP="004B74B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4B74B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4"/>
    </w:p>
    <w:p w:rsidR="00F20C7B" w:rsidRPr="00E71A48" w:rsidRDefault="00F20C7B" w:rsidP="004B74B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4B74B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4B74B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5" w:name="_Ref303683929"/>
      <w:bookmarkStart w:id="406" w:name="_Toc447292235"/>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1"/>
      <w:bookmarkEnd w:id="405"/>
      <w:bookmarkEnd w:id="406"/>
    </w:p>
    <w:p w:rsidR="00717F60" w:rsidRPr="00E71A48" w:rsidRDefault="00717F60" w:rsidP="004B74B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4B74B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4B74B1">
      <w:pPr>
        <w:widowControl w:val="0"/>
        <w:numPr>
          <w:ilvl w:val="2"/>
          <w:numId w:val="44"/>
        </w:numPr>
        <w:overflowPunct w:val="0"/>
        <w:autoSpaceDE w:val="0"/>
        <w:spacing w:line="264" w:lineRule="auto"/>
        <w:ind w:left="0" w:firstLine="726"/>
        <w:rPr>
          <w:bCs w:val="0"/>
          <w:color w:val="000000"/>
          <w:sz w:val="24"/>
          <w:szCs w:val="24"/>
        </w:rPr>
      </w:pPr>
      <w:bookmarkStart w:id="407" w:name="_Ref294695403"/>
      <w:bookmarkStart w:id="40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7"/>
      <w:bookmarkEnd w:id="408"/>
      <w:r w:rsidR="00717F60" w:rsidRPr="00E71A48">
        <w:rPr>
          <w:bCs w:val="0"/>
          <w:color w:val="000000"/>
          <w:sz w:val="24"/>
          <w:szCs w:val="24"/>
        </w:rPr>
        <w:t xml:space="preserve"> </w:t>
      </w:r>
      <w:proofErr w:type="gramEnd"/>
    </w:p>
    <w:p w:rsidR="00717F60" w:rsidRPr="00E71A48" w:rsidRDefault="009C744E" w:rsidP="004B74B1">
      <w:pPr>
        <w:widowControl w:val="0"/>
        <w:numPr>
          <w:ilvl w:val="2"/>
          <w:numId w:val="44"/>
        </w:numPr>
        <w:overflowPunct w:val="0"/>
        <w:autoSpaceDE w:val="0"/>
        <w:spacing w:line="264" w:lineRule="auto"/>
        <w:ind w:left="0" w:firstLine="700"/>
        <w:rPr>
          <w:sz w:val="24"/>
          <w:szCs w:val="24"/>
        </w:rPr>
      </w:pPr>
      <w:bookmarkStart w:id="40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E7335">
        <w:fldChar w:fldCharType="begin"/>
      </w:r>
      <w:r w:rsidR="007E7335">
        <w:instrText xml:space="preserve"> REF _Ref294695546 \r \h  \* MERGEFORMAT </w:instrText>
      </w:r>
      <w:r w:rsidR="007E7335">
        <w:fldChar w:fldCharType="separate"/>
      </w:r>
      <w:r w:rsidR="00C64CD9" w:rsidRPr="00C64CD9">
        <w:rPr>
          <w:bCs w:val="0"/>
          <w:sz w:val="24"/>
          <w:szCs w:val="24"/>
        </w:rPr>
        <w:t xml:space="preserve"> 1.2.6 </w:t>
      </w:r>
      <w:r w:rsidR="007E7335">
        <w:fldChar w:fldCharType="end"/>
      </w:r>
      <w:r w:rsidRPr="00E71A48">
        <w:rPr>
          <w:bCs w:val="0"/>
          <w:sz w:val="24"/>
          <w:szCs w:val="24"/>
        </w:rPr>
        <w:t>и/или в срок, определенный в п.</w:t>
      </w:r>
      <w:r w:rsidR="001716DB" w:rsidRPr="00E71A48">
        <w:rPr>
          <w:bCs w:val="0"/>
          <w:sz w:val="24"/>
          <w:szCs w:val="24"/>
        </w:rPr>
        <w:t xml:space="preserve"> </w:t>
      </w:r>
      <w:r w:rsidR="007E7335">
        <w:fldChar w:fldCharType="begin"/>
      </w:r>
      <w:r w:rsidR="007E7335">
        <w:instrText xml:space="preserve"> REF _Ref294695403 \n \h  \* MERGEFORMAT </w:instrText>
      </w:r>
      <w:r w:rsidR="007E7335">
        <w:fldChar w:fldCharType="separate"/>
      </w:r>
      <w:r w:rsidR="00C64CD9" w:rsidRPr="00C64CD9">
        <w:rPr>
          <w:bCs w:val="0"/>
          <w:sz w:val="24"/>
          <w:szCs w:val="24"/>
        </w:rPr>
        <w:t>3.10.3</w:t>
      </w:r>
      <w:r w:rsidR="007E733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4B74B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E7335">
        <w:fldChar w:fldCharType="begin"/>
      </w:r>
      <w:r w:rsidR="007E7335">
        <w:instrText xml:space="preserve"> REF _Ref305979053 \r \h  \* MERGEFORMAT </w:instrText>
      </w:r>
      <w:r w:rsidR="007E7335">
        <w:fldChar w:fldCharType="separate"/>
      </w:r>
      <w:r w:rsidR="00C64CD9" w:rsidRPr="00C64CD9">
        <w:rPr>
          <w:bCs w:val="0"/>
          <w:sz w:val="24"/>
          <w:szCs w:val="24"/>
        </w:rPr>
        <w:t>3.10.4</w:t>
      </w:r>
      <w:r w:rsidR="007E7335">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4B74B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4B74B1">
      <w:pPr>
        <w:widowControl w:val="0"/>
        <w:numPr>
          <w:ilvl w:val="2"/>
          <w:numId w:val="44"/>
        </w:numPr>
        <w:overflowPunct w:val="0"/>
        <w:autoSpaceDE w:val="0"/>
        <w:spacing w:line="264" w:lineRule="auto"/>
        <w:ind w:left="0" w:firstLine="700"/>
        <w:rPr>
          <w:bCs w:val="0"/>
          <w:color w:val="000000"/>
          <w:sz w:val="24"/>
          <w:szCs w:val="24"/>
        </w:rPr>
      </w:pPr>
      <w:bookmarkStart w:id="41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1" w:name="_Toc181693189"/>
      <w:bookmarkStart w:id="412" w:name="_Ref190680463"/>
      <w:bookmarkStart w:id="413" w:name="_Ref306140410"/>
      <w:bookmarkStart w:id="414" w:name="_Ref306142159"/>
      <w:bookmarkStart w:id="415" w:name="_Toc447292236"/>
      <w:bookmarkStart w:id="416" w:name="_Ref303102866"/>
      <w:bookmarkStart w:id="417" w:name="_Toc305835589"/>
      <w:bookmarkStart w:id="418" w:name="_Ref303683952"/>
      <w:bookmarkStart w:id="419" w:name="__RefNumPara__840_922829174"/>
      <w:bookmarkEnd w:id="410"/>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1"/>
      <w:bookmarkEnd w:id="412"/>
      <w:bookmarkEnd w:id="413"/>
      <w:bookmarkEnd w:id="414"/>
      <w:bookmarkEnd w:id="415"/>
      <w:r w:rsidRPr="00414CAF">
        <w:t xml:space="preserve"> </w:t>
      </w:r>
      <w:bookmarkEnd w:id="416"/>
      <w:bookmarkEnd w:id="417"/>
    </w:p>
    <w:p w:rsidR="00932C0A" w:rsidRPr="00C12FA4" w:rsidRDefault="00414CAF" w:rsidP="004B74B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B21212">
        <w:rPr>
          <w:sz w:val="24"/>
          <w:szCs w:val="24"/>
        </w:rPr>
        <w:fldChar w:fldCharType="begin"/>
      </w:r>
      <w:r w:rsidR="005818B2">
        <w:rPr>
          <w:sz w:val="24"/>
          <w:szCs w:val="24"/>
        </w:rPr>
        <w:instrText xml:space="preserve"> REF _Ref440272931 \r \h </w:instrText>
      </w:r>
      <w:r w:rsidR="00B21212">
        <w:rPr>
          <w:sz w:val="24"/>
          <w:szCs w:val="24"/>
        </w:rPr>
      </w:r>
      <w:r w:rsidR="00B21212">
        <w:rPr>
          <w:sz w:val="24"/>
          <w:szCs w:val="24"/>
        </w:rPr>
        <w:fldChar w:fldCharType="separate"/>
      </w:r>
      <w:r w:rsidR="00C64CD9">
        <w:rPr>
          <w:sz w:val="24"/>
          <w:szCs w:val="24"/>
        </w:rPr>
        <w:t>2</w:t>
      </w:r>
      <w:r w:rsidR="00B21212">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20" w:name="_Ref303694483"/>
      <w:bookmarkStart w:id="421" w:name="_Toc305835590"/>
      <w:bookmarkStart w:id="422" w:name="_Ref306140451"/>
      <w:bookmarkStart w:id="423" w:name="_Toc447292237"/>
      <w:r w:rsidRPr="00B42AE0">
        <w:lastRenderedPageBreak/>
        <w:t xml:space="preserve">Уведомление о результатах </w:t>
      </w:r>
      <w:bookmarkEnd w:id="420"/>
      <w:bookmarkEnd w:id="421"/>
      <w:r w:rsidRPr="00B42AE0">
        <w:t>запроса предложений</w:t>
      </w:r>
      <w:bookmarkEnd w:id="422"/>
      <w:bookmarkEnd w:id="423"/>
    </w:p>
    <w:bookmarkEnd w:id="418"/>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7E7335">
        <w:fldChar w:fldCharType="begin"/>
      </w:r>
      <w:r w:rsidR="007E7335">
        <w:instrText xml:space="preserve"> REF _Ref191386085 \r \h  \* MERGEFORMAT </w:instrText>
      </w:r>
      <w:r w:rsidR="007E7335">
        <w:fldChar w:fldCharType="separate"/>
      </w:r>
      <w:r w:rsidR="00C64CD9" w:rsidRPr="00C64CD9">
        <w:rPr>
          <w:iCs/>
          <w:sz w:val="24"/>
          <w:szCs w:val="24"/>
        </w:rPr>
        <w:t>1.1.1</w:t>
      </w:r>
      <w:r w:rsidR="007E7335">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B74B1">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B74B1">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4" w:name="_Ref440270568"/>
      <w:bookmarkStart w:id="425" w:name="_Ref440274159"/>
      <w:bookmarkStart w:id="426" w:name="_Ref440292555"/>
      <w:bookmarkStart w:id="427" w:name="_Ref440292779"/>
      <w:bookmarkStart w:id="428" w:name="_Toc447292238"/>
      <w:r>
        <w:rPr>
          <w:szCs w:val="24"/>
        </w:rPr>
        <w:lastRenderedPageBreak/>
        <w:t>Техническая часть</w:t>
      </w:r>
      <w:bookmarkEnd w:id="424"/>
      <w:bookmarkEnd w:id="425"/>
      <w:bookmarkEnd w:id="426"/>
      <w:bookmarkEnd w:id="427"/>
      <w:bookmarkEnd w:id="428"/>
      <w:r w:rsidRPr="00E71A48">
        <w:rPr>
          <w:szCs w:val="24"/>
        </w:rPr>
        <w:t xml:space="preserve"> </w:t>
      </w:r>
    </w:p>
    <w:p w:rsidR="002B5044" w:rsidRPr="002A47D1" w:rsidRDefault="002B5044" w:rsidP="002A47D1">
      <w:pPr>
        <w:pStyle w:val="2"/>
        <w:ind w:left="1701" w:hanging="1134"/>
      </w:pPr>
      <w:bookmarkStart w:id="429" w:name="_Toc176064096"/>
      <w:bookmarkStart w:id="430" w:name="_Toc176338524"/>
      <w:bookmarkStart w:id="431" w:name="_Toc180399752"/>
      <w:bookmarkStart w:id="432" w:name="_Toc191205941"/>
      <w:bookmarkStart w:id="433" w:name="_Toc194315544"/>
      <w:bookmarkStart w:id="434" w:name="_Toc423421725"/>
      <w:bookmarkStart w:id="435" w:name="_Toc447292239"/>
      <w:r w:rsidRPr="002B5044">
        <w:t>Общие требования к условиям поставки продукции</w:t>
      </w:r>
      <w:bookmarkStart w:id="436" w:name="_Toc176064097"/>
      <w:bookmarkStart w:id="437" w:name="_Toc176338525"/>
      <w:bookmarkStart w:id="438" w:name="_Toc180399753"/>
      <w:bookmarkStart w:id="439" w:name="_Toc189457101"/>
      <w:bookmarkStart w:id="440" w:name="_Toc189461737"/>
      <w:bookmarkStart w:id="441" w:name="_Toc189462011"/>
      <w:bookmarkStart w:id="442" w:name="_Toc191273610"/>
      <w:bookmarkStart w:id="443" w:name="_Toc167189319"/>
      <w:bookmarkStart w:id="444" w:name="_Toc168725254"/>
      <w:bookmarkEnd w:id="429"/>
      <w:bookmarkEnd w:id="430"/>
      <w:bookmarkEnd w:id="431"/>
      <w:bookmarkEnd w:id="432"/>
      <w:bookmarkEnd w:id="433"/>
      <w:bookmarkEnd w:id="434"/>
      <w:bookmarkEnd w:id="435"/>
    </w:p>
    <w:p w:rsidR="002B5044" w:rsidRPr="002B5044" w:rsidRDefault="002B5044" w:rsidP="002B5044">
      <w:pPr>
        <w:pStyle w:val="3"/>
        <w:ind w:left="0" w:firstLine="851"/>
        <w:jc w:val="both"/>
        <w:rPr>
          <w:b w:val="0"/>
          <w:szCs w:val="24"/>
        </w:rPr>
      </w:pPr>
      <w:bookmarkStart w:id="445" w:name="_Toc439166308"/>
      <w:bookmarkStart w:id="446" w:name="_Toc439170656"/>
      <w:bookmarkStart w:id="447" w:name="_Toc439172758"/>
      <w:bookmarkStart w:id="448" w:name="_Toc439173202"/>
      <w:bookmarkStart w:id="449" w:name="_Toc439238196"/>
      <w:bookmarkStart w:id="450" w:name="_Toc439252748"/>
      <w:bookmarkStart w:id="451" w:name="_Toc439323606"/>
      <w:bookmarkStart w:id="452" w:name="_Toc439323722"/>
      <w:bookmarkStart w:id="453" w:name="_Toc440357120"/>
      <w:bookmarkStart w:id="454" w:name="_Toc440359675"/>
      <w:bookmarkStart w:id="455" w:name="_Toc440632139"/>
      <w:bookmarkStart w:id="456" w:name="_Toc440875960"/>
      <w:bookmarkStart w:id="457" w:name="_Toc441130803"/>
      <w:bookmarkStart w:id="458" w:name="_Toc447292240"/>
      <w:r w:rsidRPr="002B5044">
        <w:rPr>
          <w:b w:val="0"/>
          <w:szCs w:val="24"/>
        </w:rPr>
        <w:t>Продукция должна быть новой и ранее неиспользованной.</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2B5044" w:rsidRDefault="002B5044" w:rsidP="002B5044">
      <w:pPr>
        <w:pStyle w:val="3"/>
        <w:ind w:left="0" w:firstLine="851"/>
        <w:jc w:val="both"/>
        <w:rPr>
          <w:b w:val="0"/>
          <w:szCs w:val="24"/>
        </w:rPr>
      </w:pPr>
      <w:bookmarkStart w:id="459" w:name="_Toc439166309"/>
      <w:bookmarkStart w:id="460" w:name="_Toc439170657"/>
      <w:bookmarkStart w:id="461" w:name="_Toc439172759"/>
      <w:bookmarkStart w:id="462" w:name="_Toc439173203"/>
      <w:bookmarkStart w:id="463" w:name="_Toc439238197"/>
      <w:bookmarkStart w:id="464" w:name="_Toc439252749"/>
      <w:bookmarkStart w:id="465" w:name="_Toc439323607"/>
      <w:bookmarkStart w:id="466" w:name="_Toc439323723"/>
      <w:bookmarkStart w:id="467" w:name="_Toc440357121"/>
      <w:bookmarkStart w:id="468" w:name="_Toc440359676"/>
      <w:bookmarkStart w:id="469" w:name="_Toc440632140"/>
      <w:bookmarkStart w:id="470" w:name="_Toc440875961"/>
      <w:bookmarkStart w:id="471" w:name="_Toc441130804"/>
      <w:bookmarkStart w:id="472" w:name="_Toc447292241"/>
      <w:r w:rsidRPr="002B5044">
        <w:rPr>
          <w:b w:val="0"/>
          <w:szCs w:val="24"/>
        </w:rPr>
        <w:t>Продукция должна соответствовать ГОСТ, ТУ и Технической политике ПАО «МРСК Центра».</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2B5044" w:rsidRPr="00C12FA4" w:rsidRDefault="002B5044" w:rsidP="0021751A">
      <w:pPr>
        <w:pStyle w:val="2"/>
        <w:ind w:left="1701" w:hanging="1134"/>
      </w:pPr>
      <w:bookmarkStart w:id="473" w:name="_Toc423421726"/>
      <w:bookmarkStart w:id="474" w:name="_Toc447292242"/>
      <w:r w:rsidRPr="00C12FA4">
        <w:t>Перечень, объемы и характеристики закупаемой продукции</w:t>
      </w:r>
      <w:bookmarkEnd w:id="436"/>
      <w:bookmarkEnd w:id="437"/>
      <w:bookmarkEnd w:id="438"/>
      <w:bookmarkEnd w:id="439"/>
      <w:bookmarkEnd w:id="440"/>
      <w:bookmarkEnd w:id="441"/>
      <w:bookmarkEnd w:id="442"/>
      <w:bookmarkEnd w:id="473"/>
      <w:bookmarkEnd w:id="474"/>
    </w:p>
    <w:p w:rsidR="002B5044" w:rsidRPr="003803A7"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806"/>
      <w:bookmarkStart w:id="488" w:name="_Toc447292243"/>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B21212">
        <w:rPr>
          <w:b w:val="0"/>
          <w:szCs w:val="24"/>
        </w:rPr>
        <w:fldChar w:fldCharType="begin"/>
      </w:r>
      <w:r w:rsidR="00A154B7">
        <w:rPr>
          <w:b w:val="0"/>
          <w:szCs w:val="24"/>
        </w:rPr>
        <w:instrText xml:space="preserve"> REF _Ref440275279 \r \h </w:instrText>
      </w:r>
      <w:r w:rsidR="00B21212">
        <w:rPr>
          <w:b w:val="0"/>
          <w:szCs w:val="24"/>
        </w:rPr>
      </w:r>
      <w:r w:rsidR="00B21212">
        <w:rPr>
          <w:b w:val="0"/>
          <w:szCs w:val="24"/>
        </w:rPr>
        <w:fldChar w:fldCharType="separate"/>
      </w:r>
      <w:r w:rsidR="00C64CD9">
        <w:rPr>
          <w:b w:val="0"/>
          <w:szCs w:val="24"/>
        </w:rPr>
        <w:t>1.1.4</w:t>
      </w:r>
      <w:r w:rsidR="00B21212">
        <w:rPr>
          <w:b w:val="0"/>
          <w:szCs w:val="24"/>
        </w:rPr>
        <w:fldChar w:fldCharType="end"/>
      </w:r>
      <w:r w:rsidR="00A154B7">
        <w:rPr>
          <w:b w:val="0"/>
          <w:szCs w:val="24"/>
        </w:rPr>
        <w:t>)</w:t>
      </w:r>
      <w:r w:rsidRPr="00C12FA4">
        <w:rPr>
          <w:b w:val="0"/>
          <w:szCs w:val="24"/>
        </w:rPr>
        <w:t xml:space="preserve"> изложен</w:t>
      </w:r>
      <w:proofErr w:type="gramStart"/>
      <w:r w:rsidR="00F463E8">
        <w:rPr>
          <w:b w:val="0"/>
          <w:szCs w:val="24"/>
        </w:rPr>
        <w:t>о(</w:t>
      </w:r>
      <w:proofErr w:type="gramEnd"/>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7292244"/>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808"/>
      <w:bookmarkStart w:id="506" w:name="_Toc447292245"/>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809"/>
      <w:bookmarkStart w:id="523" w:name="_Toc447292246"/>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7292247"/>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811"/>
      <w:bookmarkStart w:id="541" w:name="_Toc447292248"/>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 по эксплуатации, или инструкци</w:t>
      </w:r>
      <w:proofErr w:type="gramStart"/>
      <w:r w:rsidRPr="002B5044">
        <w:rPr>
          <w:b w:val="0"/>
          <w:szCs w:val="24"/>
        </w:rPr>
        <w:t>ю(</w:t>
      </w:r>
      <w:proofErr w:type="gramEnd"/>
      <w:r w:rsidRPr="002B5044">
        <w:rPr>
          <w:b w:val="0"/>
          <w:szCs w:val="24"/>
        </w:rPr>
        <w:t xml:space="preserve">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B21212">
        <w:rPr>
          <w:b w:val="0"/>
          <w:szCs w:val="24"/>
        </w:rPr>
        <w:fldChar w:fldCharType="begin"/>
      </w:r>
      <w:r w:rsidR="00D56F8C">
        <w:rPr>
          <w:b w:val="0"/>
          <w:szCs w:val="24"/>
        </w:rPr>
        <w:instrText xml:space="preserve"> REF _Ref86826666 \r \h </w:instrText>
      </w:r>
      <w:r w:rsidR="00B21212">
        <w:rPr>
          <w:b w:val="0"/>
          <w:szCs w:val="24"/>
        </w:rPr>
      </w:r>
      <w:r w:rsidR="00B21212">
        <w:rPr>
          <w:b w:val="0"/>
          <w:szCs w:val="24"/>
        </w:rPr>
        <w:fldChar w:fldCharType="separate"/>
      </w:r>
      <w:r w:rsidR="00C64CD9">
        <w:rPr>
          <w:b w:val="0"/>
          <w:szCs w:val="24"/>
        </w:rPr>
        <w:t>5.3</w:t>
      </w:r>
      <w:r w:rsidR="00B21212">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812"/>
      <w:bookmarkStart w:id="555" w:name="_Toc447292249"/>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B21212">
        <w:rPr>
          <w:b w:val="0"/>
          <w:szCs w:val="24"/>
        </w:rPr>
        <w:fldChar w:fldCharType="begin"/>
      </w:r>
      <w:r w:rsidR="00D56F8C">
        <w:rPr>
          <w:b w:val="0"/>
          <w:szCs w:val="24"/>
        </w:rPr>
        <w:instrText xml:space="preserve"> REF _Ref86826666 \r \h </w:instrText>
      </w:r>
      <w:r w:rsidR="00B21212">
        <w:rPr>
          <w:b w:val="0"/>
          <w:szCs w:val="24"/>
        </w:rPr>
      </w:r>
      <w:r w:rsidR="00B21212">
        <w:rPr>
          <w:b w:val="0"/>
          <w:szCs w:val="24"/>
        </w:rPr>
        <w:fldChar w:fldCharType="separate"/>
      </w:r>
      <w:r w:rsidR="00C64CD9">
        <w:rPr>
          <w:b w:val="0"/>
          <w:szCs w:val="24"/>
        </w:rPr>
        <w:t>5.3</w:t>
      </w:r>
      <w:r w:rsidR="00B21212">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A87F0F" w:rsidRPr="00053714" w:rsidRDefault="00A87F0F" w:rsidP="00A87F0F">
      <w:pPr>
        <w:pStyle w:val="2"/>
        <w:ind w:left="1701" w:hanging="1134"/>
      </w:pPr>
      <w:bookmarkStart w:id="556" w:name="_Toc248219573"/>
      <w:bookmarkStart w:id="557" w:name="_Toc256099315"/>
      <w:bookmarkStart w:id="558" w:name="_Toc423421664"/>
      <w:bookmarkStart w:id="559" w:name="_Toc447269813"/>
      <w:bookmarkStart w:id="560" w:name="_Toc447292250"/>
      <w:bookmarkEnd w:id="443"/>
      <w:bookmarkEnd w:id="444"/>
      <w:r w:rsidRPr="00053714">
        <w:t>Иные требования</w:t>
      </w:r>
      <w:bookmarkEnd w:id="556"/>
      <w:bookmarkEnd w:id="557"/>
      <w:bookmarkEnd w:id="558"/>
      <w:bookmarkEnd w:id="559"/>
      <w:bookmarkEnd w:id="560"/>
    </w:p>
    <w:p w:rsidR="00053714" w:rsidRPr="00053714" w:rsidRDefault="00053714" w:rsidP="00053714">
      <w:pPr>
        <w:pStyle w:val="3"/>
        <w:ind w:left="0" w:firstLine="851"/>
        <w:jc w:val="both"/>
        <w:rPr>
          <w:b w:val="0"/>
          <w:szCs w:val="24"/>
        </w:rPr>
      </w:pPr>
      <w:bookmarkStart w:id="561" w:name="_Toc447292251"/>
      <w:bookmarkStart w:id="562" w:name="_Toc447269814"/>
      <w:r w:rsidRPr="00053714">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53714">
        <w:rPr>
          <w:b w:val="0"/>
          <w:szCs w:val="24"/>
        </w:rPr>
        <w:t>,</w:t>
      </w:r>
      <w:proofErr w:type="gramEnd"/>
      <w:r w:rsidRPr="00053714">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61"/>
    </w:p>
    <w:bookmarkEnd w:id="562"/>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3" w:name="_Ref440270602"/>
      <w:bookmarkStart w:id="564" w:name="_Toc447292253"/>
      <w:bookmarkEnd w:id="5"/>
      <w:bookmarkEnd w:id="419"/>
      <w:r w:rsidRPr="00E71A48">
        <w:rPr>
          <w:szCs w:val="24"/>
        </w:rPr>
        <w:lastRenderedPageBreak/>
        <w:t>Образцы основных форм документов, включаемых в Заявку</w:t>
      </w:r>
      <w:bookmarkEnd w:id="563"/>
      <w:bookmarkEnd w:id="564"/>
      <w:r w:rsidRPr="00E71A48">
        <w:rPr>
          <w:szCs w:val="24"/>
        </w:rPr>
        <w:t xml:space="preserve"> </w:t>
      </w:r>
    </w:p>
    <w:p w:rsidR="004F4D80" w:rsidRPr="00F647F7" w:rsidRDefault="004F4D80" w:rsidP="004F4D80">
      <w:pPr>
        <w:pStyle w:val="2"/>
      </w:pPr>
      <w:bookmarkStart w:id="565" w:name="_Ref55336310"/>
      <w:bookmarkStart w:id="566" w:name="_Toc57314672"/>
      <w:bookmarkStart w:id="567" w:name="_Toc69728986"/>
      <w:bookmarkStart w:id="568" w:name="_Toc98253919"/>
      <w:bookmarkStart w:id="569" w:name="_Toc165173847"/>
      <w:bookmarkStart w:id="570" w:name="_Toc423423667"/>
      <w:bookmarkStart w:id="571" w:name="_Toc447292254"/>
      <w:r w:rsidRPr="00F647F7">
        <w:t xml:space="preserve">Письмо о подаче оферты </w:t>
      </w:r>
      <w:bookmarkStart w:id="572" w:name="_Ref22846535"/>
      <w:r w:rsidRPr="00F647F7">
        <w:t>(</w:t>
      </w:r>
      <w:bookmarkEnd w:id="572"/>
      <w:r w:rsidRPr="00F647F7">
        <w:t xml:space="preserve">форма </w:t>
      </w:r>
      <w:r w:rsidRPr="00F647F7">
        <w:rPr>
          <w:noProof/>
        </w:rPr>
        <w:t>1</w:t>
      </w:r>
      <w:r w:rsidRPr="00F647F7">
        <w:t>)</w:t>
      </w:r>
      <w:bookmarkEnd w:id="565"/>
      <w:bookmarkEnd w:id="566"/>
      <w:bookmarkEnd w:id="567"/>
      <w:bookmarkEnd w:id="568"/>
      <w:bookmarkEnd w:id="569"/>
      <w:bookmarkEnd w:id="570"/>
      <w:bookmarkEnd w:id="571"/>
    </w:p>
    <w:p w:rsidR="004F4D80" w:rsidRPr="00C236C0" w:rsidRDefault="004F4D80" w:rsidP="004F4D80">
      <w:pPr>
        <w:pStyle w:val="3"/>
        <w:rPr>
          <w:szCs w:val="24"/>
        </w:rPr>
      </w:pPr>
      <w:bookmarkStart w:id="573" w:name="_Toc98253920"/>
      <w:bookmarkStart w:id="574" w:name="_Toc157248174"/>
      <w:bookmarkStart w:id="575" w:name="_Toc157496543"/>
      <w:bookmarkStart w:id="576" w:name="_Toc158206082"/>
      <w:bookmarkStart w:id="577" w:name="_Toc164057767"/>
      <w:bookmarkStart w:id="578" w:name="_Toc164137117"/>
      <w:bookmarkStart w:id="579" w:name="_Toc164161277"/>
      <w:bookmarkStart w:id="580" w:name="_Toc165173848"/>
      <w:bookmarkStart w:id="581" w:name="_Toc439170673"/>
      <w:bookmarkStart w:id="582" w:name="_Toc439172775"/>
      <w:bookmarkStart w:id="583" w:name="_Toc439173219"/>
      <w:bookmarkStart w:id="584" w:name="_Toc439238213"/>
      <w:bookmarkStart w:id="585" w:name="_Toc440357133"/>
      <w:bookmarkStart w:id="586" w:name="_Toc440359688"/>
      <w:bookmarkStart w:id="587" w:name="_Toc447292255"/>
      <w:r w:rsidRPr="00C236C0">
        <w:rPr>
          <w:szCs w:val="24"/>
        </w:rPr>
        <w:t>Форма письма о подаче оферты</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9A70A4" w:rsidRPr="009A70A4">
        <w:rPr>
          <w:bCs w:val="0"/>
          <w:sz w:val="24"/>
          <w:szCs w:val="24"/>
        </w:rPr>
        <w:t>поставок</w:t>
      </w:r>
      <w:r w:rsidR="009A70A4"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B74B1">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B74B1">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B74B1">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9" w:name="_Toc98253921"/>
      <w:bookmarkStart w:id="590" w:name="_Toc157248175"/>
      <w:bookmarkStart w:id="591" w:name="_Toc157496544"/>
      <w:bookmarkStart w:id="592" w:name="_Toc158206083"/>
      <w:bookmarkStart w:id="593" w:name="_Toc164057768"/>
      <w:bookmarkStart w:id="594" w:name="_Toc164137118"/>
      <w:bookmarkStart w:id="595" w:name="_Toc164161278"/>
      <w:bookmarkStart w:id="596" w:name="_Toc165173849"/>
      <w:r>
        <w:rPr>
          <w:b/>
          <w:szCs w:val="24"/>
        </w:rPr>
        <w:br w:type="page"/>
      </w:r>
    </w:p>
    <w:p w:rsidR="004F4D80" w:rsidRPr="00C236C0" w:rsidRDefault="004F4D80" w:rsidP="004F4D80">
      <w:pPr>
        <w:pStyle w:val="3"/>
        <w:rPr>
          <w:szCs w:val="24"/>
        </w:rPr>
      </w:pPr>
      <w:bookmarkStart w:id="597" w:name="_Toc439170674"/>
      <w:bookmarkStart w:id="598" w:name="_Toc439172776"/>
      <w:bookmarkStart w:id="599" w:name="_Toc439173220"/>
      <w:bookmarkStart w:id="600" w:name="_Toc439238214"/>
      <w:bookmarkStart w:id="601" w:name="_Toc439252762"/>
      <w:bookmarkStart w:id="602" w:name="_Toc439323736"/>
      <w:bookmarkStart w:id="603" w:name="_Toc440357134"/>
      <w:bookmarkStart w:id="604" w:name="_Toc440359689"/>
      <w:bookmarkStart w:id="605" w:name="_Toc440632153"/>
      <w:bookmarkStart w:id="606" w:name="_Toc440875973"/>
      <w:bookmarkStart w:id="607" w:name="_Toc441130816"/>
      <w:bookmarkStart w:id="608" w:name="_Toc447292256"/>
      <w:r w:rsidRPr="00C236C0">
        <w:rPr>
          <w:szCs w:val="24"/>
        </w:rPr>
        <w:lastRenderedPageBreak/>
        <w:t>Инструкции по заполнению</w:t>
      </w:r>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09" w:name="_Ref440890050"/>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09"/>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B21212">
        <w:rPr>
          <w:sz w:val="24"/>
          <w:szCs w:val="24"/>
        </w:rPr>
        <w:fldChar w:fldCharType="begin"/>
      </w:r>
      <w:r w:rsidR="009C271D">
        <w:rPr>
          <w:sz w:val="24"/>
          <w:szCs w:val="24"/>
        </w:rPr>
        <w:instrText xml:space="preserve"> REF _Ref306008743 \r \h </w:instrText>
      </w:r>
      <w:r w:rsidR="00B21212">
        <w:rPr>
          <w:sz w:val="24"/>
          <w:szCs w:val="24"/>
        </w:rPr>
      </w:r>
      <w:r w:rsidR="00B21212">
        <w:rPr>
          <w:sz w:val="24"/>
          <w:szCs w:val="24"/>
        </w:rPr>
        <w:fldChar w:fldCharType="separate"/>
      </w:r>
      <w:r w:rsidR="00C64CD9">
        <w:rPr>
          <w:sz w:val="24"/>
          <w:szCs w:val="24"/>
        </w:rPr>
        <w:t>3.3.4</w:t>
      </w:r>
      <w:r w:rsidR="00B2121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B21212">
        <w:rPr>
          <w:sz w:val="24"/>
          <w:szCs w:val="24"/>
        </w:rPr>
        <w:fldChar w:fldCharType="begin"/>
      </w:r>
      <w:r w:rsidR="00D56F8C">
        <w:rPr>
          <w:sz w:val="24"/>
          <w:szCs w:val="24"/>
        </w:rPr>
        <w:instrText xml:space="preserve"> REF _Ref55279015 \r \h </w:instrText>
      </w:r>
      <w:r w:rsidR="00B21212">
        <w:rPr>
          <w:sz w:val="24"/>
          <w:szCs w:val="24"/>
        </w:rPr>
      </w:r>
      <w:r w:rsidR="00B21212">
        <w:rPr>
          <w:sz w:val="24"/>
          <w:szCs w:val="24"/>
        </w:rPr>
        <w:fldChar w:fldCharType="separate"/>
      </w:r>
      <w:r w:rsidR="00C64CD9">
        <w:rPr>
          <w:sz w:val="24"/>
          <w:szCs w:val="24"/>
        </w:rPr>
        <w:t>3.3.1.6</w:t>
      </w:r>
      <w:r w:rsidR="00B21212">
        <w:rPr>
          <w:sz w:val="24"/>
          <w:szCs w:val="24"/>
        </w:rPr>
        <w:fldChar w:fldCharType="end"/>
      </w:r>
      <w:r w:rsidRPr="00492C8B">
        <w:rPr>
          <w:sz w:val="24"/>
          <w:szCs w:val="24"/>
        </w:rPr>
        <w:t xml:space="preserve"> и </w:t>
      </w:r>
      <w:r w:rsidR="00B21212">
        <w:rPr>
          <w:sz w:val="24"/>
          <w:szCs w:val="24"/>
        </w:rPr>
        <w:fldChar w:fldCharType="begin"/>
      </w:r>
      <w:r w:rsidR="00D56F8C">
        <w:rPr>
          <w:sz w:val="24"/>
          <w:szCs w:val="24"/>
        </w:rPr>
        <w:instrText xml:space="preserve"> REF _Ref195087786 \r \h </w:instrText>
      </w:r>
      <w:r w:rsidR="00B21212">
        <w:rPr>
          <w:sz w:val="24"/>
          <w:szCs w:val="24"/>
        </w:rPr>
      </w:r>
      <w:r w:rsidR="00B21212">
        <w:rPr>
          <w:sz w:val="24"/>
          <w:szCs w:val="24"/>
        </w:rPr>
        <w:fldChar w:fldCharType="separate"/>
      </w:r>
      <w:r w:rsidR="00C64CD9">
        <w:rPr>
          <w:sz w:val="24"/>
          <w:szCs w:val="24"/>
        </w:rPr>
        <w:t>3.3.1.7</w:t>
      </w:r>
      <w:r w:rsidR="00B21212">
        <w:rPr>
          <w:sz w:val="24"/>
          <w:szCs w:val="24"/>
        </w:rPr>
        <w:fldChar w:fldCharType="end"/>
      </w:r>
      <w:r w:rsidRPr="00492C8B">
        <w:rPr>
          <w:sz w:val="24"/>
          <w:szCs w:val="24"/>
        </w:rPr>
        <w:t>.</w:t>
      </w:r>
    </w:p>
    <w:p w:rsidR="004B74B1" w:rsidRPr="00492C8B" w:rsidRDefault="004B74B1" w:rsidP="004F4D80">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Начальная (предельная) цена, указываемая согласно п.</w:t>
      </w:r>
      <w:r w:rsidR="007E7335">
        <w:fldChar w:fldCharType="begin"/>
      </w:r>
      <w:r w:rsidR="007E7335">
        <w:instrText xml:space="preserve"> REF _Ref440890050 \r \h  \* MERGEFORMAT </w:instrText>
      </w:r>
      <w:r w:rsidR="007E7335">
        <w:fldChar w:fldCharType="separate"/>
      </w:r>
      <w:r w:rsidR="00C64CD9" w:rsidRPr="00C64CD9">
        <w:rPr>
          <w:sz w:val="24"/>
          <w:szCs w:val="24"/>
        </w:rPr>
        <w:t>5.1.2.3</w:t>
      </w:r>
      <w:r w:rsidR="007E7335">
        <w:fldChar w:fldCharType="end"/>
      </w:r>
      <w:r w:rsidRPr="004B74B1">
        <w:rPr>
          <w:sz w:val="24"/>
          <w:szCs w:val="24"/>
        </w:rPr>
        <w:t>, является ценой заключаемого договора, и должна соответствовать цене, указанной в п.</w:t>
      </w:r>
      <w:r w:rsidR="007E7335">
        <w:fldChar w:fldCharType="begin"/>
      </w:r>
      <w:r w:rsidR="007E7335">
        <w:instrText xml:space="preserve"> REF _Ref440889776 \r \h  \* MERGEFORMAT </w:instrText>
      </w:r>
      <w:r w:rsidR="007E7335">
        <w:fldChar w:fldCharType="separate"/>
      </w:r>
      <w:r w:rsidR="00C64CD9" w:rsidRPr="00C64CD9">
        <w:rPr>
          <w:sz w:val="24"/>
          <w:szCs w:val="24"/>
        </w:rPr>
        <w:t>3.3.7.1</w:t>
      </w:r>
      <w:r w:rsidR="007E7335">
        <w:fldChar w:fldCharType="end"/>
      </w:r>
      <w:r w:rsidRPr="004B74B1">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610" w:name="_Ref55335821"/>
      <w:bookmarkStart w:id="611" w:name="_Ref55336345"/>
      <w:bookmarkStart w:id="612" w:name="_Toc57314674"/>
      <w:bookmarkStart w:id="613" w:name="_Toc69728988"/>
      <w:bookmarkStart w:id="614" w:name="_Toc98253922"/>
      <w:bookmarkStart w:id="615" w:name="_Toc165173850"/>
      <w:r>
        <w:br w:type="page"/>
      </w:r>
    </w:p>
    <w:p w:rsidR="00920CB0" w:rsidRDefault="00920CB0" w:rsidP="00920CB0">
      <w:pPr>
        <w:pStyle w:val="3"/>
        <w:rPr>
          <w:szCs w:val="24"/>
        </w:rPr>
      </w:pPr>
      <w:bookmarkStart w:id="616" w:name="_Ref440271964"/>
      <w:bookmarkStart w:id="617" w:name="_Toc440357135"/>
      <w:bookmarkStart w:id="618" w:name="_Toc440359690"/>
      <w:bookmarkStart w:id="619" w:name="_Toc447292257"/>
      <w:r>
        <w:rPr>
          <w:szCs w:val="24"/>
        </w:rPr>
        <w:lastRenderedPageBreak/>
        <w:t>Антикоррупционные обязательства (Форма 1.1).</w:t>
      </w:r>
      <w:bookmarkEnd w:id="616"/>
      <w:bookmarkEnd w:id="617"/>
      <w:bookmarkEnd w:id="618"/>
      <w:bookmarkEnd w:id="619"/>
    </w:p>
    <w:p w:rsidR="00920CB0" w:rsidRPr="00920CB0" w:rsidRDefault="00920CB0" w:rsidP="004B74B1">
      <w:pPr>
        <w:pStyle w:val="3"/>
        <w:numPr>
          <w:ilvl w:val="3"/>
          <w:numId w:val="76"/>
        </w:numPr>
        <w:rPr>
          <w:b w:val="0"/>
          <w:szCs w:val="24"/>
        </w:rPr>
      </w:pPr>
      <w:bookmarkStart w:id="620" w:name="_Toc439238216"/>
      <w:bookmarkStart w:id="621" w:name="_Toc439252764"/>
      <w:bookmarkStart w:id="622" w:name="_Toc439323738"/>
      <w:bookmarkStart w:id="623" w:name="_Toc440357136"/>
      <w:bookmarkStart w:id="624" w:name="_Toc440359691"/>
      <w:bookmarkStart w:id="625" w:name="_Toc440632155"/>
      <w:bookmarkStart w:id="626" w:name="_Toc440875975"/>
      <w:bookmarkStart w:id="627" w:name="_Toc441130818"/>
      <w:bookmarkStart w:id="628" w:name="_Toc447292258"/>
      <w:r w:rsidRPr="00920CB0">
        <w:rPr>
          <w:b w:val="0"/>
          <w:szCs w:val="24"/>
        </w:rPr>
        <w:t xml:space="preserve">Форма </w:t>
      </w:r>
      <w:r>
        <w:rPr>
          <w:b w:val="0"/>
          <w:szCs w:val="24"/>
        </w:rPr>
        <w:t>Антикоррупционных обязательств</w:t>
      </w:r>
      <w:bookmarkEnd w:id="620"/>
      <w:bookmarkEnd w:id="621"/>
      <w:bookmarkEnd w:id="622"/>
      <w:bookmarkEnd w:id="623"/>
      <w:bookmarkEnd w:id="624"/>
      <w:bookmarkEnd w:id="625"/>
      <w:bookmarkEnd w:id="626"/>
      <w:bookmarkEnd w:id="627"/>
      <w:bookmarkEnd w:id="62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B74B1">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B74B1">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w:t>
      </w:r>
      <w:r w:rsidR="00BC69CE">
        <w:t>Заявок</w:t>
      </w:r>
      <w:r w:rsidRPr="00160223">
        <w:t xml:space="preserve">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B74B1">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B74B1">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B74B1">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B74B1">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B74B1">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B74B1">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B74B1">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B74B1">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B74B1">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9" w:name="_Toc423423668"/>
      <w:bookmarkStart w:id="630" w:name="_Ref440271072"/>
      <w:bookmarkStart w:id="631" w:name="_Ref440273986"/>
      <w:bookmarkStart w:id="632" w:name="_Ref440274337"/>
      <w:bookmarkStart w:id="633" w:name="_Ref440274913"/>
      <w:bookmarkStart w:id="634" w:name="_Ref440284918"/>
      <w:bookmarkStart w:id="635" w:name="_Toc447292259"/>
      <w:r>
        <w:lastRenderedPageBreak/>
        <w:t>Сводная таблица стоимости</w:t>
      </w:r>
      <w:r w:rsidR="004F4D80" w:rsidRPr="00F647F7">
        <w:t xml:space="preserve"> </w:t>
      </w:r>
      <w:r w:rsidR="009A70A4" w:rsidRPr="009A70A4">
        <w:rPr>
          <w:bCs w:val="0"/>
        </w:rPr>
        <w:t>поставок</w:t>
      </w:r>
      <w:r w:rsidR="009A70A4" w:rsidRPr="003E170D">
        <w:rPr>
          <w:bCs w:val="0"/>
        </w:rPr>
        <w:t xml:space="preserve"> </w:t>
      </w:r>
      <w:r w:rsidR="004F4D80" w:rsidRPr="00F647F7">
        <w:t xml:space="preserve">(форма </w:t>
      </w:r>
      <w:r w:rsidR="004F4D80" w:rsidRPr="00F647F7">
        <w:rPr>
          <w:noProof/>
        </w:rPr>
        <w:t>2</w:t>
      </w:r>
      <w:r w:rsidR="004F4D80" w:rsidRPr="00F647F7">
        <w:t>)</w:t>
      </w:r>
      <w:bookmarkEnd w:id="610"/>
      <w:bookmarkEnd w:id="611"/>
      <w:bookmarkEnd w:id="612"/>
      <w:bookmarkEnd w:id="613"/>
      <w:bookmarkEnd w:id="614"/>
      <w:bookmarkEnd w:id="615"/>
      <w:bookmarkEnd w:id="629"/>
      <w:bookmarkEnd w:id="630"/>
      <w:bookmarkEnd w:id="631"/>
      <w:bookmarkEnd w:id="632"/>
      <w:bookmarkEnd w:id="633"/>
      <w:bookmarkEnd w:id="634"/>
      <w:bookmarkEnd w:id="6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6" w:name="_Toc98253923"/>
      <w:bookmarkStart w:id="637" w:name="_Toc157248177"/>
      <w:bookmarkStart w:id="638" w:name="_Toc157496546"/>
      <w:bookmarkStart w:id="639" w:name="_Toc158206085"/>
      <w:bookmarkStart w:id="640" w:name="_Toc164057770"/>
      <w:bookmarkStart w:id="641" w:name="_Toc164137120"/>
      <w:bookmarkStart w:id="642" w:name="_Toc164161280"/>
      <w:bookmarkStart w:id="643" w:name="_Toc165173851"/>
      <w:bookmarkStart w:id="644" w:name="_Ref264038986"/>
      <w:bookmarkStart w:id="645" w:name="_Ref264359294"/>
      <w:bookmarkStart w:id="646" w:name="_Toc439170676"/>
      <w:bookmarkStart w:id="647" w:name="_Toc439172778"/>
      <w:bookmarkStart w:id="648" w:name="_Toc439173222"/>
      <w:bookmarkStart w:id="649" w:name="_Toc439238218"/>
      <w:bookmarkStart w:id="650" w:name="_Toc439252766"/>
      <w:bookmarkStart w:id="651" w:name="_Toc439323740"/>
      <w:bookmarkStart w:id="652" w:name="_Toc440357138"/>
      <w:bookmarkStart w:id="653" w:name="_Toc440359693"/>
      <w:bookmarkStart w:id="654" w:name="_Toc440632157"/>
      <w:bookmarkStart w:id="655" w:name="_Toc440875977"/>
      <w:bookmarkStart w:id="656" w:name="_Toc441130820"/>
      <w:bookmarkStart w:id="657" w:name="_Toc447292260"/>
      <w:r w:rsidRPr="00C236C0">
        <w:rPr>
          <w:szCs w:val="24"/>
        </w:rPr>
        <w:t xml:space="preserve">Форма </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r w:rsidR="00492C8B">
        <w:rPr>
          <w:szCs w:val="24"/>
        </w:rPr>
        <w:t>Сводной таблицы стоимости</w:t>
      </w:r>
      <w:bookmarkEnd w:id="650"/>
      <w:bookmarkEnd w:id="651"/>
      <w:bookmarkEnd w:id="652"/>
      <w:bookmarkEnd w:id="653"/>
      <w:bookmarkEnd w:id="654"/>
      <w:bookmarkEnd w:id="655"/>
      <w:r w:rsidR="009A70A4" w:rsidRPr="009A70A4">
        <w:rPr>
          <w:bCs w:val="0"/>
          <w:szCs w:val="24"/>
        </w:rPr>
        <w:t xml:space="preserve"> поставок</w:t>
      </w:r>
      <w:bookmarkEnd w:id="656"/>
      <w:bookmarkEnd w:id="65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9A70A4" w:rsidRPr="009A70A4">
        <w:rPr>
          <w:bCs w:val="0"/>
          <w:sz w:val="24"/>
          <w:szCs w:val="24"/>
        </w:rPr>
        <w:t xml:space="preserve"> </w:t>
      </w:r>
      <w:r w:rsidR="009A70A4" w:rsidRPr="009A70A4">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 xml:space="preserve">Таблица-1. </w:t>
      </w:r>
      <w:r w:rsidR="004B74B1">
        <w:rPr>
          <w:b/>
          <w:sz w:val="24"/>
          <w:szCs w:val="24"/>
        </w:rPr>
        <w:t>Стоимость единицы</w:t>
      </w:r>
      <w:r w:rsidRPr="00F647F7">
        <w:rPr>
          <w:b/>
          <w:sz w:val="24"/>
          <w:szCs w:val="24"/>
        </w:rPr>
        <w:t xml:space="preserve"> поставляемой продукции</w:t>
      </w:r>
    </w:p>
    <w:tbl>
      <w:tblPr>
        <w:tblW w:w="13907" w:type="dxa"/>
        <w:tblInd w:w="93" w:type="dxa"/>
        <w:tblLook w:val="04A0" w:firstRow="1" w:lastRow="0" w:firstColumn="1" w:lastColumn="0" w:noHBand="0" w:noVBand="1"/>
      </w:tblPr>
      <w:tblGrid>
        <w:gridCol w:w="618"/>
        <w:gridCol w:w="2516"/>
        <w:gridCol w:w="2693"/>
        <w:gridCol w:w="1701"/>
        <w:gridCol w:w="1559"/>
        <w:gridCol w:w="1080"/>
        <w:gridCol w:w="1842"/>
        <w:gridCol w:w="1898"/>
      </w:tblGrid>
      <w:tr w:rsidR="004B74B1" w:rsidRPr="004B74B1" w:rsidTr="004B74B1">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4B1" w:rsidRPr="004B74B1" w:rsidRDefault="004B74B1" w:rsidP="004F4D80">
            <w:pPr>
              <w:spacing w:line="240" w:lineRule="auto"/>
              <w:ind w:firstLine="0"/>
              <w:jc w:val="center"/>
              <w:rPr>
                <w:b/>
                <w:bCs w:val="0"/>
                <w:color w:val="000000"/>
                <w:sz w:val="18"/>
                <w:szCs w:val="18"/>
                <w:highlight w:val="yellow"/>
              </w:rPr>
            </w:pPr>
            <w:r w:rsidRPr="004B74B1">
              <w:rPr>
                <w:b/>
                <w:bCs w:val="0"/>
                <w:color w:val="000000"/>
                <w:sz w:val="18"/>
                <w:szCs w:val="18"/>
                <w:highlight w:val="yellow"/>
              </w:rPr>
              <w:t xml:space="preserve">№ </w:t>
            </w:r>
            <w:proofErr w:type="gramStart"/>
            <w:r w:rsidRPr="004B74B1">
              <w:rPr>
                <w:b/>
                <w:bCs w:val="0"/>
                <w:color w:val="000000"/>
                <w:sz w:val="18"/>
                <w:szCs w:val="18"/>
                <w:highlight w:val="yellow"/>
              </w:rPr>
              <w:t>п</w:t>
            </w:r>
            <w:proofErr w:type="gramEnd"/>
            <w:r w:rsidRPr="004B74B1">
              <w:rPr>
                <w:b/>
                <w:bCs w:val="0"/>
                <w:color w:val="000000"/>
                <w:sz w:val="18"/>
                <w:szCs w:val="18"/>
                <w:highlight w:val="yellow"/>
              </w:rPr>
              <w:t>/п</w:t>
            </w:r>
          </w:p>
        </w:tc>
        <w:tc>
          <w:tcPr>
            <w:tcW w:w="2516" w:type="dxa"/>
            <w:tcBorders>
              <w:top w:val="single" w:sz="4" w:space="0" w:color="auto"/>
              <w:left w:val="nil"/>
              <w:bottom w:val="single" w:sz="4" w:space="0" w:color="auto"/>
              <w:right w:val="single" w:sz="4" w:space="0" w:color="auto"/>
            </w:tcBorders>
            <w:shd w:val="clear" w:color="auto" w:fill="auto"/>
            <w:vAlign w:val="center"/>
            <w:hideMark/>
          </w:tcPr>
          <w:p w:rsidR="004B74B1" w:rsidRPr="004B74B1" w:rsidRDefault="004B74B1" w:rsidP="004F4D80">
            <w:pPr>
              <w:spacing w:line="240" w:lineRule="auto"/>
              <w:ind w:firstLine="0"/>
              <w:jc w:val="center"/>
              <w:rPr>
                <w:b/>
                <w:bCs w:val="0"/>
                <w:color w:val="000000"/>
                <w:sz w:val="18"/>
                <w:szCs w:val="18"/>
                <w:highlight w:val="yellow"/>
              </w:rPr>
            </w:pPr>
            <w:r w:rsidRPr="004B74B1">
              <w:rPr>
                <w:b/>
                <w:bCs w:val="0"/>
                <w:color w:val="000000"/>
                <w:sz w:val="18"/>
                <w:szCs w:val="18"/>
                <w:highlight w:val="yellow"/>
              </w:rPr>
              <w:t>Наименование продукции, Тип, марка</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B74B1" w:rsidRPr="004B74B1" w:rsidRDefault="004B74B1" w:rsidP="004F4D80">
            <w:pPr>
              <w:spacing w:line="240" w:lineRule="auto"/>
              <w:ind w:firstLine="0"/>
              <w:jc w:val="center"/>
              <w:rPr>
                <w:b/>
                <w:bCs w:val="0"/>
                <w:color w:val="000000"/>
                <w:sz w:val="18"/>
                <w:szCs w:val="18"/>
                <w:highlight w:val="yellow"/>
              </w:rPr>
            </w:pPr>
            <w:r w:rsidRPr="004B74B1">
              <w:rPr>
                <w:b/>
                <w:bCs w:val="0"/>
                <w:color w:val="000000"/>
                <w:sz w:val="18"/>
                <w:szCs w:val="18"/>
                <w:highlight w:val="yellow"/>
              </w:rPr>
              <w:t>АНАЛОГ</w:t>
            </w:r>
            <w:r w:rsidRPr="004B74B1">
              <w:rPr>
                <w:b/>
                <w:bCs w:val="0"/>
                <w:color w:val="000000"/>
                <w:sz w:val="18"/>
                <w:szCs w:val="18"/>
                <w:highlight w:val="yellow"/>
              </w:rPr>
              <w:br/>
              <w:t xml:space="preserve">(заполняется </w:t>
            </w:r>
            <w:proofErr w:type="gramStart"/>
            <w:r w:rsidRPr="004B74B1">
              <w:rPr>
                <w:b/>
                <w:bCs w:val="0"/>
                <w:color w:val="000000"/>
                <w:sz w:val="18"/>
                <w:szCs w:val="18"/>
                <w:highlight w:val="yellow"/>
              </w:rPr>
              <w:t>Участником</w:t>
            </w:r>
            <w:proofErr w:type="gramEnd"/>
            <w:r w:rsidRPr="004B74B1">
              <w:rPr>
                <w:b/>
                <w:bCs w:val="0"/>
                <w:color w:val="000000"/>
                <w:sz w:val="18"/>
                <w:szCs w:val="18"/>
                <w:highlight w:val="yellow"/>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B74B1" w:rsidRPr="004B74B1" w:rsidRDefault="004B74B1" w:rsidP="004F4D80">
            <w:pPr>
              <w:spacing w:line="240" w:lineRule="auto"/>
              <w:ind w:firstLine="0"/>
              <w:jc w:val="center"/>
              <w:rPr>
                <w:b/>
                <w:bCs w:val="0"/>
                <w:color w:val="000000"/>
                <w:sz w:val="18"/>
                <w:szCs w:val="18"/>
                <w:highlight w:val="yellow"/>
              </w:rPr>
            </w:pPr>
            <w:r w:rsidRPr="004B74B1">
              <w:rPr>
                <w:b/>
                <w:bCs w:val="0"/>
                <w:color w:val="000000"/>
                <w:sz w:val="18"/>
                <w:szCs w:val="18"/>
                <w:highlight w:val="yellow"/>
              </w:rPr>
              <w:t>Наименование производителя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B74B1" w:rsidRPr="004B74B1" w:rsidRDefault="004B74B1" w:rsidP="004F4D80">
            <w:pPr>
              <w:spacing w:line="240" w:lineRule="auto"/>
              <w:ind w:firstLine="0"/>
              <w:jc w:val="center"/>
              <w:rPr>
                <w:b/>
                <w:bCs w:val="0"/>
                <w:color w:val="000000"/>
                <w:sz w:val="18"/>
                <w:szCs w:val="18"/>
                <w:highlight w:val="yellow"/>
              </w:rPr>
            </w:pPr>
            <w:r w:rsidRPr="004B74B1">
              <w:rPr>
                <w:b/>
                <w:bCs w:val="0"/>
                <w:color w:val="000000"/>
                <w:sz w:val="18"/>
                <w:szCs w:val="18"/>
                <w:highlight w:val="yellow"/>
              </w:rPr>
              <w:t>Страна происхождения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B74B1" w:rsidRPr="004B74B1" w:rsidRDefault="004B74B1" w:rsidP="004B74B1">
            <w:pPr>
              <w:spacing w:line="240" w:lineRule="auto"/>
              <w:ind w:firstLine="0"/>
              <w:jc w:val="center"/>
              <w:rPr>
                <w:b/>
                <w:bCs w:val="0"/>
                <w:color w:val="000000"/>
                <w:sz w:val="18"/>
                <w:szCs w:val="18"/>
                <w:highlight w:val="yellow"/>
              </w:rPr>
            </w:pPr>
            <w:r w:rsidRPr="004B74B1">
              <w:rPr>
                <w:b/>
                <w:bCs w:val="0"/>
                <w:color w:val="000000"/>
                <w:sz w:val="18"/>
                <w:szCs w:val="18"/>
                <w:highlight w:val="yellow"/>
              </w:rPr>
              <w:t>Единица измерения</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4B74B1" w:rsidRPr="004B74B1" w:rsidRDefault="004B74B1" w:rsidP="004F4D80">
            <w:pPr>
              <w:spacing w:line="240" w:lineRule="auto"/>
              <w:ind w:firstLine="0"/>
              <w:jc w:val="center"/>
              <w:rPr>
                <w:b/>
                <w:bCs w:val="0"/>
                <w:color w:val="000000"/>
                <w:sz w:val="18"/>
                <w:szCs w:val="18"/>
                <w:highlight w:val="yellow"/>
              </w:rPr>
            </w:pPr>
            <w:r w:rsidRPr="004B74B1">
              <w:rPr>
                <w:b/>
                <w:bCs w:val="0"/>
                <w:color w:val="000000"/>
                <w:sz w:val="18"/>
                <w:szCs w:val="18"/>
                <w:highlight w:val="yellow"/>
              </w:rPr>
              <w:t>Цена единицы без НДС, руб.</w:t>
            </w:r>
          </w:p>
        </w:tc>
        <w:tc>
          <w:tcPr>
            <w:tcW w:w="1985" w:type="dxa"/>
            <w:tcBorders>
              <w:top w:val="single" w:sz="4" w:space="0" w:color="auto"/>
              <w:left w:val="nil"/>
              <w:bottom w:val="single" w:sz="4" w:space="0" w:color="auto"/>
              <w:right w:val="single" w:sz="4" w:space="0" w:color="auto"/>
            </w:tcBorders>
            <w:vAlign w:val="center"/>
          </w:tcPr>
          <w:p w:rsidR="004B74B1" w:rsidRPr="004B74B1" w:rsidRDefault="004B74B1" w:rsidP="004B74B1">
            <w:pPr>
              <w:spacing w:line="240" w:lineRule="auto"/>
              <w:ind w:firstLine="0"/>
              <w:jc w:val="center"/>
              <w:rPr>
                <w:b/>
                <w:bCs w:val="0"/>
                <w:color w:val="000000"/>
                <w:sz w:val="18"/>
                <w:szCs w:val="18"/>
                <w:highlight w:val="yellow"/>
              </w:rPr>
            </w:pPr>
            <w:r w:rsidRPr="004B74B1">
              <w:rPr>
                <w:b/>
                <w:bCs w:val="0"/>
                <w:color w:val="000000"/>
                <w:sz w:val="18"/>
                <w:szCs w:val="18"/>
                <w:highlight w:val="yellow"/>
              </w:rPr>
              <w:t>Цена единицы с НДС, руб.</w:t>
            </w:r>
          </w:p>
        </w:tc>
      </w:tr>
      <w:tr w:rsidR="004B74B1" w:rsidRPr="004B74B1" w:rsidTr="004B74B1">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B74B1">
            <w:pPr>
              <w:numPr>
                <w:ilvl w:val="0"/>
                <w:numId w:val="68"/>
              </w:numPr>
              <w:suppressAutoHyphens w:val="0"/>
              <w:spacing w:line="240" w:lineRule="auto"/>
              <w:jc w:val="left"/>
              <w:rPr>
                <w:sz w:val="18"/>
                <w:szCs w:val="18"/>
                <w:highlight w:val="yellow"/>
              </w:rPr>
            </w:pPr>
            <w:r w:rsidRPr="004B74B1">
              <w:rPr>
                <w:b/>
                <w:sz w:val="18"/>
                <w:szCs w:val="18"/>
                <w:highlight w:val="yellow"/>
              </w:rPr>
              <w:t> </w:t>
            </w:r>
            <w:r w:rsidRPr="004B74B1">
              <w:rPr>
                <w:b/>
                <w:bCs w:val="0"/>
                <w:sz w:val="18"/>
                <w:szCs w:val="18"/>
                <w:highlight w:val="yellow"/>
              </w:rPr>
              <w:t>Филиал ПАО «МРСК Центра»</w:t>
            </w:r>
            <w:r w:rsidRPr="004B74B1">
              <w:rPr>
                <w:b/>
                <w:sz w:val="18"/>
                <w:szCs w:val="18"/>
                <w:highlight w:val="yellow"/>
              </w:rPr>
              <w:t xml:space="preserve"> «</w:t>
            </w:r>
            <w:r w:rsidRPr="004B74B1">
              <w:rPr>
                <w:rStyle w:val="aa"/>
                <w:b w:val="0"/>
                <w:sz w:val="18"/>
                <w:szCs w:val="18"/>
                <w:highlight w:val="yellow"/>
              </w:rPr>
              <w:t xml:space="preserve">____ </w:t>
            </w:r>
            <w:proofErr w:type="spellStart"/>
            <w:r w:rsidRPr="004B74B1">
              <w:rPr>
                <w:b/>
                <w:sz w:val="18"/>
                <w:szCs w:val="18"/>
                <w:highlight w:val="yellow"/>
              </w:rPr>
              <w:t>энерго</w:t>
            </w:r>
            <w:proofErr w:type="spellEnd"/>
            <w:r w:rsidRPr="004B74B1">
              <w:rPr>
                <w:b/>
                <w:sz w:val="18"/>
                <w:szCs w:val="18"/>
                <w:highlight w:val="yellow"/>
              </w:rPr>
              <w:t>»</w:t>
            </w: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1.1</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1.2</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1.3</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4B74B1" w:rsidTr="004B74B1">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B74B1">
            <w:pPr>
              <w:numPr>
                <w:ilvl w:val="0"/>
                <w:numId w:val="68"/>
              </w:numPr>
              <w:suppressAutoHyphens w:val="0"/>
              <w:spacing w:line="240" w:lineRule="auto"/>
              <w:jc w:val="left"/>
              <w:rPr>
                <w:sz w:val="18"/>
                <w:szCs w:val="18"/>
                <w:highlight w:val="yellow"/>
              </w:rPr>
            </w:pPr>
            <w:r w:rsidRPr="004B74B1">
              <w:rPr>
                <w:b/>
                <w:sz w:val="18"/>
                <w:szCs w:val="18"/>
                <w:highlight w:val="yellow"/>
              </w:rPr>
              <w:t xml:space="preserve">Филиал ПАО «МРСК Центра» </w:t>
            </w:r>
            <w:r w:rsidRPr="004B74B1">
              <w:rPr>
                <w:rStyle w:val="aa"/>
                <w:b w:val="0"/>
                <w:sz w:val="18"/>
                <w:szCs w:val="18"/>
                <w:highlight w:val="yellow"/>
              </w:rPr>
              <w:t xml:space="preserve">____ </w:t>
            </w:r>
            <w:proofErr w:type="spellStart"/>
            <w:r w:rsidRPr="004B74B1">
              <w:rPr>
                <w:b/>
                <w:sz w:val="18"/>
                <w:szCs w:val="18"/>
                <w:highlight w:val="yellow"/>
              </w:rPr>
              <w:t>энерго</w:t>
            </w:r>
            <w:proofErr w:type="spellEnd"/>
            <w:r w:rsidRPr="004B74B1">
              <w:rPr>
                <w:b/>
                <w:sz w:val="18"/>
                <w:szCs w:val="18"/>
                <w:highlight w:val="yellow"/>
              </w:rPr>
              <w:t>»</w:t>
            </w: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2.1</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2.2</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2.3</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4B74B1" w:rsidTr="004B74B1">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center"/>
              <w:rPr>
                <w:sz w:val="18"/>
                <w:szCs w:val="18"/>
                <w:highlight w:val="yellow"/>
              </w:rPr>
            </w:pPr>
            <w:r w:rsidRPr="004B74B1">
              <w:rPr>
                <w:sz w:val="18"/>
                <w:szCs w:val="18"/>
                <w:highlight w:val="yellow"/>
              </w:rPr>
              <w:t>…</w:t>
            </w:r>
          </w:p>
        </w:tc>
        <w:tc>
          <w:tcPr>
            <w:tcW w:w="2516"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b/>
                <w:bCs w:val="0"/>
                <w:color w:val="00000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4B74B1" w:rsidRPr="004B74B1" w:rsidRDefault="004B74B1" w:rsidP="004F4D80">
            <w:pPr>
              <w:spacing w:line="240" w:lineRule="auto"/>
              <w:ind w:firstLine="0"/>
              <w:jc w:val="left"/>
              <w:rPr>
                <w:sz w:val="18"/>
                <w:szCs w:val="18"/>
                <w:highlight w:val="yellow"/>
              </w:rPr>
            </w:pPr>
          </w:p>
        </w:tc>
      </w:tr>
      <w:tr w:rsidR="004B74B1" w:rsidRPr="00B50B01" w:rsidTr="004B74B1">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4B74B1" w:rsidRPr="004B74B1" w:rsidRDefault="004B74B1" w:rsidP="004F4D80">
            <w:pPr>
              <w:spacing w:line="240" w:lineRule="auto"/>
              <w:ind w:firstLine="0"/>
              <w:jc w:val="left"/>
              <w:rPr>
                <w:sz w:val="18"/>
                <w:szCs w:val="18"/>
              </w:rPr>
            </w:pPr>
            <w:r w:rsidRPr="004B74B1">
              <w:rPr>
                <w:sz w:val="18"/>
                <w:szCs w:val="18"/>
                <w:highlight w:val="yellow"/>
              </w:rPr>
              <w:t>………………</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 xml:space="preserve">Цена единицы </w:t>
      </w:r>
      <w:r w:rsidR="004B74B1">
        <w:rPr>
          <w:sz w:val="24"/>
          <w:szCs w:val="24"/>
        </w:rPr>
        <w:t xml:space="preserve">продукции </w:t>
      </w:r>
      <w:r w:rsidRPr="00711D9B">
        <w:rPr>
          <w:sz w:val="24"/>
          <w:szCs w:val="24"/>
        </w:rPr>
        <w:t xml:space="preserve">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gramStart"/>
      <w:r w:rsidRPr="00711D9B">
        <w:rPr>
          <w:sz w:val="24"/>
          <w:szCs w:val="24"/>
        </w:rPr>
        <w:t>шеф-монтажом</w:t>
      </w:r>
      <w:proofErr w:type="gramEnd"/>
      <w:r w:rsidRPr="00711D9B">
        <w:rPr>
          <w:sz w:val="24"/>
          <w:szCs w:val="24"/>
        </w:rPr>
        <w:t xml:space="preserve">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lastRenderedPageBreak/>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8" w:name="_Toc176765534"/>
      <w:bookmarkStart w:id="659" w:name="_Toc198979983"/>
      <w:bookmarkStart w:id="660" w:name="_Toc217466315"/>
      <w:bookmarkStart w:id="661" w:name="_Toc217702856"/>
      <w:bookmarkStart w:id="662" w:name="_Toc233601974"/>
      <w:bookmarkStart w:id="663" w:name="_Toc263343460"/>
      <w:r w:rsidRPr="00F647F7">
        <w:rPr>
          <w:b w:val="0"/>
          <w:szCs w:val="24"/>
        </w:rPr>
        <w:br w:type="page"/>
      </w:r>
      <w:bookmarkStart w:id="664" w:name="_Toc439170677"/>
      <w:bookmarkStart w:id="665" w:name="_Toc439172779"/>
      <w:bookmarkStart w:id="666" w:name="_Toc439173223"/>
      <w:bookmarkStart w:id="667" w:name="_Toc439238219"/>
      <w:bookmarkStart w:id="668" w:name="_Toc439252767"/>
      <w:bookmarkStart w:id="669" w:name="_Toc439323741"/>
      <w:bookmarkStart w:id="670" w:name="_Toc440357139"/>
      <w:bookmarkStart w:id="671" w:name="_Toc440359694"/>
      <w:bookmarkStart w:id="672" w:name="_Toc440632158"/>
      <w:bookmarkStart w:id="673" w:name="_Toc440875978"/>
      <w:bookmarkStart w:id="674" w:name="_Toc441130821"/>
      <w:bookmarkStart w:id="675" w:name="_Toc447292261"/>
      <w:r w:rsidRPr="00C236C0">
        <w:rPr>
          <w:szCs w:val="24"/>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9A70A4" w:rsidRPr="009A70A4">
        <w:rPr>
          <w:bCs w:val="0"/>
          <w:sz w:val="24"/>
          <w:szCs w:val="24"/>
        </w:rPr>
        <w:t xml:space="preserve"> 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B21212">
        <w:rPr>
          <w:sz w:val="24"/>
          <w:szCs w:val="24"/>
        </w:rPr>
        <w:fldChar w:fldCharType="begin"/>
      </w:r>
      <w:r w:rsidR="00D56F8C">
        <w:rPr>
          <w:sz w:val="24"/>
          <w:szCs w:val="24"/>
        </w:rPr>
        <w:instrText xml:space="preserve"> REF _Ref86826666 \r \h </w:instrText>
      </w:r>
      <w:r w:rsidR="00B21212">
        <w:rPr>
          <w:sz w:val="24"/>
          <w:szCs w:val="24"/>
        </w:rPr>
      </w:r>
      <w:r w:rsidR="00B21212">
        <w:rPr>
          <w:sz w:val="24"/>
          <w:szCs w:val="24"/>
        </w:rPr>
        <w:fldChar w:fldCharType="separate"/>
      </w:r>
      <w:r w:rsidR="00C64CD9">
        <w:rPr>
          <w:sz w:val="24"/>
          <w:szCs w:val="24"/>
        </w:rPr>
        <w:t>5.3</w:t>
      </w:r>
      <w:r w:rsidR="00B21212">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B21212">
        <w:rPr>
          <w:sz w:val="24"/>
          <w:szCs w:val="24"/>
        </w:rPr>
        <w:fldChar w:fldCharType="begin"/>
      </w:r>
      <w:r w:rsidR="004E7FE3">
        <w:rPr>
          <w:sz w:val="24"/>
          <w:szCs w:val="24"/>
        </w:rPr>
        <w:instrText xml:space="preserve"> REF _Ref440292752 \r \h </w:instrText>
      </w:r>
      <w:r w:rsidR="00B21212">
        <w:rPr>
          <w:sz w:val="24"/>
          <w:szCs w:val="24"/>
        </w:rPr>
      </w:r>
      <w:r w:rsidR="00B21212">
        <w:rPr>
          <w:sz w:val="24"/>
          <w:szCs w:val="24"/>
        </w:rPr>
        <w:fldChar w:fldCharType="separate"/>
      </w:r>
      <w:r w:rsidR="00C64CD9">
        <w:rPr>
          <w:sz w:val="24"/>
          <w:szCs w:val="24"/>
        </w:rPr>
        <w:t>2</w:t>
      </w:r>
      <w:r w:rsidR="00B21212">
        <w:rPr>
          <w:sz w:val="24"/>
          <w:szCs w:val="24"/>
        </w:rPr>
        <w:fldChar w:fldCharType="end"/>
      </w:r>
      <w:r w:rsidRPr="00B86686">
        <w:rPr>
          <w:sz w:val="24"/>
          <w:szCs w:val="24"/>
        </w:rPr>
        <w:t xml:space="preserve"> и </w:t>
      </w:r>
      <w:r w:rsidR="00B21212">
        <w:rPr>
          <w:sz w:val="24"/>
          <w:szCs w:val="24"/>
        </w:rPr>
        <w:fldChar w:fldCharType="begin"/>
      </w:r>
      <w:r w:rsidR="004E7FE3">
        <w:rPr>
          <w:sz w:val="24"/>
          <w:szCs w:val="24"/>
        </w:rPr>
        <w:instrText xml:space="preserve"> REF _Ref440292779 \r \h </w:instrText>
      </w:r>
      <w:r w:rsidR="00B21212">
        <w:rPr>
          <w:sz w:val="24"/>
          <w:szCs w:val="24"/>
        </w:rPr>
      </w:r>
      <w:r w:rsidR="00B21212">
        <w:rPr>
          <w:sz w:val="24"/>
          <w:szCs w:val="24"/>
        </w:rPr>
        <w:fldChar w:fldCharType="separate"/>
      </w:r>
      <w:r w:rsidR="00C64CD9">
        <w:rPr>
          <w:sz w:val="24"/>
          <w:szCs w:val="24"/>
        </w:rPr>
        <w:t>4</w:t>
      </w:r>
      <w:r w:rsidR="00B21212">
        <w:rPr>
          <w:sz w:val="24"/>
          <w:szCs w:val="24"/>
        </w:rPr>
        <w:fldChar w:fldCharType="end"/>
      </w:r>
      <w:r w:rsidRPr="008E5EA3">
        <w:rPr>
          <w:sz w:val="24"/>
          <w:szCs w:val="24"/>
        </w:rPr>
        <w:t>.</w:t>
      </w:r>
      <w:r>
        <w:rPr>
          <w:sz w:val="24"/>
          <w:szCs w:val="24"/>
        </w:rPr>
        <w:t xml:space="preserve"> </w:t>
      </w:r>
      <w:r w:rsidRPr="00C1594E">
        <w:rPr>
          <w:sz w:val="24"/>
          <w:szCs w:val="24"/>
        </w:rPr>
        <w:t>Поля «Наименование производителя», «Страна происхождения», «ЕИ</w:t>
      </w:r>
      <w:proofErr w:type="gramEnd"/>
      <w:r w:rsidRPr="00C1594E">
        <w:rPr>
          <w:sz w:val="24"/>
          <w:szCs w:val="24"/>
        </w:rPr>
        <w:t xml:space="preserve">», «Цена единицы без НДС, руб.», «Цена единицы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A87F0F" w:rsidRPr="00815A1D" w:rsidRDefault="00A87F0F" w:rsidP="00A87F0F">
      <w:pPr>
        <w:pStyle w:val="aff6"/>
        <w:numPr>
          <w:ilvl w:val="3"/>
          <w:numId w:val="1"/>
        </w:numPr>
        <w:tabs>
          <w:tab w:val="num" w:pos="1134"/>
        </w:tabs>
        <w:suppressAutoHyphens w:val="0"/>
        <w:spacing w:before="100" w:beforeAutospacing="1" w:line="240" w:lineRule="auto"/>
        <w:rPr>
          <w:sz w:val="24"/>
          <w:szCs w:val="24"/>
          <w:highlight w:val="cyan"/>
        </w:rPr>
      </w:pPr>
      <w:r w:rsidRPr="00053714">
        <w:rPr>
          <w:sz w:val="24"/>
          <w:szCs w:val="24"/>
        </w:rPr>
        <w:t xml:space="preserve">В таблице-2 приводятся иные параметры коммерческих условий Участника. </w:t>
      </w:r>
      <w:r w:rsidRPr="00815A1D">
        <w:rPr>
          <w:sz w:val="24"/>
          <w:szCs w:val="24"/>
          <w:highlight w:val="cyan"/>
        </w:rPr>
        <w:t>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6" w:name="_Ref86826666"/>
      <w:bookmarkStart w:id="677" w:name="_Toc90385112"/>
      <w:bookmarkStart w:id="678" w:name="_Toc98253925"/>
      <w:bookmarkStart w:id="679" w:name="_Toc165173853"/>
      <w:bookmarkStart w:id="680" w:name="_Toc423423669"/>
      <w:bookmarkStart w:id="681" w:name="_Toc44729226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6"/>
      <w:bookmarkEnd w:id="677"/>
      <w:bookmarkEnd w:id="678"/>
      <w:bookmarkEnd w:id="679"/>
      <w:bookmarkEnd w:id="680"/>
      <w:bookmarkEnd w:id="6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57141"/>
      <w:bookmarkStart w:id="699" w:name="_Toc440359696"/>
      <w:bookmarkStart w:id="700" w:name="_Toc440632160"/>
      <w:bookmarkStart w:id="701" w:name="_Toc440875980"/>
      <w:bookmarkStart w:id="702" w:name="_Toc441130823"/>
      <w:bookmarkStart w:id="703" w:name="_Toc447292263"/>
      <w:r w:rsidRPr="00C236C0">
        <w:rPr>
          <w:szCs w:val="24"/>
        </w:rPr>
        <w:t xml:space="preserve">Форма </w:t>
      </w:r>
      <w:bookmarkEnd w:id="682"/>
      <w:bookmarkEnd w:id="683"/>
      <w:bookmarkEnd w:id="684"/>
      <w:bookmarkEnd w:id="685"/>
      <w:bookmarkEnd w:id="686"/>
      <w:bookmarkEnd w:id="687"/>
      <w:bookmarkEnd w:id="688"/>
      <w:bookmarkEnd w:id="689"/>
      <w:bookmarkEnd w:id="690"/>
      <w:bookmarkEnd w:id="691"/>
      <w:r w:rsidRPr="00C236C0">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4" w:name="_Ref55335818"/>
      <w:bookmarkStart w:id="705" w:name="_Ref55336334"/>
      <w:bookmarkStart w:id="706" w:name="_Toc57314673"/>
      <w:bookmarkStart w:id="707" w:name="_Toc69728987"/>
      <w:bookmarkStart w:id="708" w:name="_Toc98253928"/>
      <w:bookmarkStart w:id="709" w:name="_Toc165173856"/>
      <w:bookmarkStart w:id="710" w:name="_Ref194749150"/>
      <w:bookmarkStart w:id="711" w:name="_Ref194750368"/>
      <w:bookmarkStart w:id="712" w:name="_Ref89649494"/>
      <w:bookmarkStart w:id="71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4" w:name="_Toc176765537"/>
      <w:bookmarkStart w:id="715" w:name="_Toc198979986"/>
      <w:bookmarkStart w:id="716" w:name="_Toc217466321"/>
      <w:bookmarkStart w:id="717" w:name="_Toc217702859"/>
      <w:bookmarkStart w:id="718" w:name="_Toc233601977"/>
      <w:bookmarkStart w:id="719" w:name="_Toc263343463"/>
      <w:bookmarkStart w:id="720" w:name="_Toc439170680"/>
      <w:bookmarkStart w:id="721" w:name="_Toc439172782"/>
      <w:bookmarkStart w:id="722" w:name="_Toc439173226"/>
      <w:bookmarkStart w:id="723" w:name="_Toc439238222"/>
      <w:bookmarkStart w:id="724" w:name="_Toc439252770"/>
      <w:bookmarkStart w:id="725" w:name="_Toc439323744"/>
      <w:bookmarkStart w:id="726" w:name="_Toc440357142"/>
      <w:bookmarkStart w:id="727" w:name="_Toc440359697"/>
      <w:bookmarkStart w:id="728" w:name="_Toc440632161"/>
      <w:bookmarkStart w:id="729" w:name="_Toc440875981"/>
      <w:bookmarkStart w:id="730" w:name="_Toc441130824"/>
      <w:bookmarkStart w:id="731" w:name="_Toc447292264"/>
      <w:r w:rsidRPr="00C236C0">
        <w:rPr>
          <w:szCs w:val="24"/>
        </w:rPr>
        <w:lastRenderedPageBreak/>
        <w:t>Инструкции по заполнению</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9A70A4" w:rsidRPr="009A70A4">
        <w:rPr>
          <w:bCs w:val="0"/>
          <w:sz w:val="24"/>
          <w:szCs w:val="24"/>
        </w:rPr>
        <w:t xml:space="preserve"> 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B21212">
        <w:rPr>
          <w:sz w:val="24"/>
          <w:szCs w:val="24"/>
        </w:rPr>
        <w:fldChar w:fldCharType="begin"/>
      </w:r>
      <w:r w:rsidR="0019725C">
        <w:rPr>
          <w:sz w:val="24"/>
          <w:szCs w:val="24"/>
        </w:rPr>
        <w:instrText xml:space="preserve"> REF _Ref440292555 \r \h </w:instrText>
      </w:r>
      <w:r w:rsidR="00B21212">
        <w:rPr>
          <w:sz w:val="24"/>
          <w:szCs w:val="24"/>
        </w:rPr>
      </w:r>
      <w:r w:rsidR="00B21212">
        <w:rPr>
          <w:sz w:val="24"/>
          <w:szCs w:val="24"/>
        </w:rPr>
        <w:fldChar w:fldCharType="separate"/>
      </w:r>
      <w:r w:rsidR="00C64CD9">
        <w:rPr>
          <w:sz w:val="24"/>
          <w:szCs w:val="24"/>
        </w:rPr>
        <w:t>4</w:t>
      </w:r>
      <w:r w:rsidR="00B21212">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B21212">
        <w:rPr>
          <w:sz w:val="24"/>
          <w:szCs w:val="24"/>
        </w:rPr>
        <w:fldChar w:fldCharType="begin"/>
      </w:r>
      <w:r w:rsidR="00D56F8C">
        <w:rPr>
          <w:sz w:val="24"/>
          <w:szCs w:val="24"/>
        </w:rPr>
        <w:instrText xml:space="preserve"> REF _Ref440271182 \r \h </w:instrText>
      </w:r>
      <w:r w:rsidR="00B21212">
        <w:rPr>
          <w:sz w:val="24"/>
          <w:szCs w:val="24"/>
        </w:rPr>
      </w:r>
      <w:r w:rsidR="00B21212">
        <w:rPr>
          <w:sz w:val="24"/>
          <w:szCs w:val="24"/>
        </w:rPr>
        <w:fldChar w:fldCharType="separate"/>
      </w:r>
      <w:r w:rsidR="00C64CD9">
        <w:rPr>
          <w:sz w:val="24"/>
          <w:szCs w:val="24"/>
        </w:rPr>
        <w:t>3.3.1.9</w:t>
      </w:r>
      <w:r w:rsidR="00B21212">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B21212">
        <w:rPr>
          <w:sz w:val="24"/>
          <w:szCs w:val="24"/>
        </w:rPr>
        <w:fldChar w:fldCharType="begin"/>
      </w:r>
      <w:r w:rsidR="0019725C">
        <w:rPr>
          <w:sz w:val="24"/>
          <w:szCs w:val="24"/>
        </w:rPr>
        <w:instrText xml:space="preserve"> REF _Ref440292618 \r \h </w:instrText>
      </w:r>
      <w:r w:rsidR="00B21212">
        <w:rPr>
          <w:sz w:val="24"/>
          <w:szCs w:val="24"/>
        </w:rPr>
      </w:r>
      <w:r w:rsidR="00B21212">
        <w:rPr>
          <w:sz w:val="24"/>
          <w:szCs w:val="24"/>
        </w:rPr>
        <w:fldChar w:fldCharType="separate"/>
      </w:r>
      <w:r w:rsidR="00C64CD9">
        <w:rPr>
          <w:sz w:val="24"/>
          <w:szCs w:val="24"/>
        </w:rPr>
        <w:t>4.4.1</w:t>
      </w:r>
      <w:r w:rsidR="00B21212">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3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3" w:name="_Toc423423670"/>
      <w:bookmarkStart w:id="734" w:name="_Ref440271036"/>
      <w:bookmarkStart w:id="735" w:name="_Ref440274366"/>
      <w:bookmarkStart w:id="736" w:name="_Ref440274902"/>
      <w:bookmarkStart w:id="737" w:name="_Ref440284947"/>
      <w:bookmarkStart w:id="738" w:name="_Toc447292265"/>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4"/>
      <w:bookmarkEnd w:id="705"/>
      <w:bookmarkEnd w:id="706"/>
      <w:bookmarkEnd w:id="707"/>
      <w:bookmarkEnd w:id="708"/>
      <w:bookmarkEnd w:id="709"/>
      <w:bookmarkEnd w:id="710"/>
      <w:bookmarkEnd w:id="71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57144"/>
      <w:bookmarkStart w:id="754" w:name="_Toc440359699"/>
      <w:bookmarkStart w:id="755" w:name="_Toc440632163"/>
      <w:bookmarkStart w:id="756" w:name="_Toc440875983"/>
      <w:bookmarkStart w:id="757" w:name="_Toc441130826"/>
      <w:bookmarkStart w:id="758" w:name="_Toc447292266"/>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512B0F">
        <w:rPr>
          <w:b w:val="0"/>
          <w:szCs w:val="24"/>
        </w:rPr>
        <w:t>выполнения поставок</w:t>
      </w:r>
      <w:bookmarkEnd w:id="753"/>
      <w:bookmarkEnd w:id="754"/>
      <w:bookmarkEnd w:id="755"/>
      <w:bookmarkEnd w:id="756"/>
      <w:bookmarkEnd w:id="757"/>
      <w:bookmarkEnd w:id="7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9" w:name="_Toc171070556"/>
      <w:bookmarkStart w:id="760" w:name="_Toc98253927"/>
      <w:bookmarkStart w:id="761" w:name="_Toc176605808"/>
      <w:bookmarkStart w:id="762" w:name="_Toc176611017"/>
      <w:bookmarkStart w:id="763" w:name="_Toc176611073"/>
      <w:bookmarkStart w:id="764" w:name="_Toc176668676"/>
      <w:bookmarkStart w:id="765" w:name="_Toc176684336"/>
      <w:bookmarkStart w:id="766" w:name="_Toc176746279"/>
      <w:bookmarkStart w:id="767" w:name="_Toc176747346"/>
      <w:bookmarkStart w:id="768" w:name="_Toc198979988"/>
      <w:bookmarkStart w:id="769" w:name="_Toc217466324"/>
      <w:bookmarkStart w:id="770" w:name="_Toc217702862"/>
      <w:bookmarkStart w:id="771" w:name="_Toc233601980"/>
      <w:bookmarkStart w:id="772" w:name="_Toc263343466"/>
      <w:r w:rsidRPr="00F647F7">
        <w:rPr>
          <w:b w:val="0"/>
          <w:szCs w:val="24"/>
        </w:rPr>
        <w:br w:type="page"/>
      </w:r>
      <w:bookmarkStart w:id="773" w:name="_Toc439170683"/>
      <w:bookmarkStart w:id="774" w:name="_Toc439172785"/>
      <w:bookmarkStart w:id="775" w:name="_Toc439173229"/>
      <w:bookmarkStart w:id="776" w:name="_Toc439238225"/>
      <w:bookmarkStart w:id="777" w:name="_Toc439252773"/>
      <w:bookmarkStart w:id="778" w:name="_Toc439323747"/>
      <w:bookmarkStart w:id="779" w:name="_Toc440357145"/>
      <w:bookmarkStart w:id="780" w:name="_Toc440359700"/>
      <w:bookmarkStart w:id="781" w:name="_Toc440632164"/>
      <w:bookmarkStart w:id="782" w:name="_Toc440875984"/>
      <w:bookmarkStart w:id="783" w:name="_Toc441130827"/>
      <w:bookmarkStart w:id="784" w:name="_Toc447292267"/>
      <w:r w:rsidRPr="00F647F7">
        <w:rPr>
          <w:b w:val="0"/>
          <w:szCs w:val="24"/>
        </w:rPr>
        <w:lastRenderedPageBreak/>
        <w:t>Инструкции по заполнению</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B21212">
        <w:rPr>
          <w:sz w:val="24"/>
          <w:szCs w:val="24"/>
        </w:rPr>
        <w:fldChar w:fldCharType="begin"/>
      </w:r>
      <w:r w:rsidR="00D56F8C">
        <w:rPr>
          <w:sz w:val="24"/>
          <w:szCs w:val="24"/>
        </w:rPr>
        <w:instrText xml:space="preserve"> REF _Ref55336310 \r \h </w:instrText>
      </w:r>
      <w:r w:rsidR="00B21212">
        <w:rPr>
          <w:sz w:val="24"/>
          <w:szCs w:val="24"/>
        </w:rPr>
      </w:r>
      <w:r w:rsidR="00B21212">
        <w:rPr>
          <w:sz w:val="24"/>
          <w:szCs w:val="24"/>
        </w:rPr>
        <w:fldChar w:fldCharType="separate"/>
      </w:r>
      <w:r w:rsidR="00C64CD9">
        <w:rPr>
          <w:sz w:val="24"/>
          <w:szCs w:val="24"/>
        </w:rPr>
        <w:t>5.1</w:t>
      </w:r>
      <w:r w:rsidR="00B2121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B21212">
        <w:rPr>
          <w:sz w:val="24"/>
          <w:szCs w:val="24"/>
        </w:rPr>
        <w:fldChar w:fldCharType="begin"/>
      </w:r>
      <w:r w:rsidR="00D56F8C">
        <w:rPr>
          <w:sz w:val="24"/>
          <w:szCs w:val="24"/>
        </w:rPr>
        <w:instrText xml:space="preserve"> REF _Ref440273986 \r \h </w:instrText>
      </w:r>
      <w:r w:rsidR="00B21212">
        <w:rPr>
          <w:sz w:val="24"/>
          <w:szCs w:val="24"/>
        </w:rPr>
      </w:r>
      <w:r w:rsidR="00B21212">
        <w:rPr>
          <w:sz w:val="24"/>
          <w:szCs w:val="24"/>
        </w:rPr>
        <w:fldChar w:fldCharType="separate"/>
      </w:r>
      <w:r w:rsidR="00C64CD9">
        <w:rPr>
          <w:sz w:val="24"/>
          <w:szCs w:val="24"/>
        </w:rPr>
        <w:t>5.2</w:t>
      </w:r>
      <w:r w:rsidR="00B2121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5" w:name="_Hlt22846931"/>
      <w:bookmarkStart w:id="786" w:name="_Ref93264992"/>
      <w:bookmarkStart w:id="787" w:name="_Ref93265116"/>
      <w:bookmarkStart w:id="788" w:name="_Toc98253933"/>
      <w:bookmarkStart w:id="789" w:name="_Toc165173859"/>
      <w:bookmarkStart w:id="790" w:name="_Toc423423671"/>
      <w:bookmarkStart w:id="791" w:name="_Toc447292268"/>
      <w:bookmarkEnd w:id="78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12"/>
      <w:bookmarkEnd w:id="713"/>
      <w:bookmarkEnd w:id="786"/>
      <w:bookmarkEnd w:id="787"/>
      <w:bookmarkEnd w:id="788"/>
      <w:bookmarkEnd w:id="789"/>
      <w:bookmarkEnd w:id="790"/>
      <w:bookmarkEnd w:id="79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92" w:name="_Toc439170685"/>
      <w:bookmarkStart w:id="793" w:name="_Toc439172787"/>
      <w:bookmarkStart w:id="794" w:name="_Toc439173231"/>
      <w:bookmarkStart w:id="795" w:name="_Toc439238227"/>
      <w:bookmarkStart w:id="796" w:name="_Toc439252775"/>
      <w:bookmarkStart w:id="797" w:name="_Toc439323749"/>
      <w:bookmarkStart w:id="798" w:name="_Toc440357147"/>
      <w:bookmarkStart w:id="799" w:name="_Toc440359702"/>
      <w:bookmarkStart w:id="800" w:name="_Toc440632166"/>
      <w:bookmarkStart w:id="801" w:name="_Toc440875986"/>
      <w:bookmarkStart w:id="802" w:name="_Toc441130829"/>
      <w:bookmarkStart w:id="803" w:name="_Toc447292269"/>
      <w:bookmarkStart w:id="804" w:name="_Toc157248186"/>
      <w:bookmarkStart w:id="805" w:name="_Toc157496555"/>
      <w:bookmarkStart w:id="806" w:name="_Toc158206094"/>
      <w:bookmarkStart w:id="807" w:name="_Toc164057779"/>
      <w:bookmarkStart w:id="808" w:name="_Toc164137129"/>
      <w:bookmarkStart w:id="809" w:name="_Toc164161289"/>
      <w:bookmarkStart w:id="81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92"/>
      <w:bookmarkEnd w:id="793"/>
      <w:bookmarkEnd w:id="794"/>
      <w:bookmarkEnd w:id="795"/>
      <w:bookmarkEnd w:id="796"/>
      <w:bookmarkEnd w:id="797"/>
      <w:bookmarkEnd w:id="798"/>
      <w:bookmarkEnd w:id="799"/>
      <w:bookmarkEnd w:id="800"/>
      <w:bookmarkEnd w:id="801"/>
      <w:bookmarkEnd w:id="802"/>
      <w:bookmarkEnd w:id="803"/>
      <w:r w:rsidRPr="00F647F7">
        <w:rPr>
          <w:b w:val="0"/>
          <w:szCs w:val="24"/>
        </w:rPr>
        <w:t xml:space="preserve"> </w:t>
      </w:r>
      <w:bookmarkEnd w:id="804"/>
      <w:bookmarkEnd w:id="805"/>
      <w:bookmarkEnd w:id="806"/>
      <w:bookmarkEnd w:id="807"/>
      <w:bookmarkEnd w:id="808"/>
      <w:bookmarkEnd w:id="809"/>
      <w:bookmarkEnd w:id="8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5018F">
            <w:pPr>
              <w:pStyle w:val="aff0"/>
              <w:spacing w:before="0" w:after="0"/>
              <w:ind w:left="0" w:right="0"/>
              <w:jc w:val="center"/>
            </w:pPr>
            <w:r w:rsidRPr="00F647F7">
              <w:t xml:space="preserve">№ пункта проекта Договора (раздел </w:t>
            </w:r>
            <w:r w:rsidR="00B21212">
              <w:fldChar w:fldCharType="begin"/>
            </w:r>
            <w:r w:rsidR="0065018F">
              <w:instrText xml:space="preserve"> REF _Ref440272931 \r \h </w:instrText>
            </w:r>
            <w:r w:rsidR="00B21212">
              <w:fldChar w:fldCharType="separate"/>
            </w:r>
            <w:r w:rsidR="00C64CD9">
              <w:t>2</w:t>
            </w:r>
            <w:r w:rsidR="00B2121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65018F" w:rsidRPr="00F647F7">
              <w:t xml:space="preserve">раздел </w:t>
            </w:r>
            <w:r w:rsidR="00B21212">
              <w:fldChar w:fldCharType="begin"/>
            </w:r>
            <w:r w:rsidR="0065018F">
              <w:instrText xml:space="preserve"> REF _Ref440272931 \r \h </w:instrText>
            </w:r>
            <w:r w:rsidR="00B21212">
              <w:fldChar w:fldCharType="separate"/>
            </w:r>
            <w:r w:rsidR="00C64CD9">
              <w:t>2</w:t>
            </w:r>
            <w:r w:rsidR="00B21212">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11" w:name="_Toc439170686"/>
      <w:bookmarkStart w:id="812" w:name="_Toc439172788"/>
      <w:bookmarkStart w:id="813" w:name="_Toc439173232"/>
      <w:bookmarkStart w:id="814" w:name="_Toc439238228"/>
      <w:bookmarkStart w:id="815" w:name="_Toc439252776"/>
      <w:bookmarkStart w:id="816" w:name="_Toc439323750"/>
      <w:bookmarkStart w:id="817" w:name="_Toc440357148"/>
      <w:bookmarkStart w:id="818" w:name="_Toc440359703"/>
      <w:bookmarkStart w:id="819" w:name="_Toc440632167"/>
      <w:bookmarkStart w:id="820" w:name="_Toc440875987"/>
      <w:bookmarkStart w:id="821" w:name="_Toc441130830"/>
      <w:bookmarkStart w:id="822" w:name="_Toc4472922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11"/>
      <w:bookmarkEnd w:id="812"/>
      <w:bookmarkEnd w:id="813"/>
      <w:bookmarkEnd w:id="814"/>
      <w:bookmarkEnd w:id="815"/>
      <w:bookmarkEnd w:id="816"/>
      <w:bookmarkEnd w:id="817"/>
      <w:bookmarkEnd w:id="818"/>
      <w:bookmarkEnd w:id="819"/>
      <w:bookmarkEnd w:id="820"/>
      <w:bookmarkEnd w:id="821"/>
      <w:bookmarkEnd w:id="82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21212">
        <w:rPr>
          <w:sz w:val="24"/>
          <w:szCs w:val="24"/>
        </w:rPr>
        <w:fldChar w:fldCharType="begin"/>
      </w:r>
      <w:r>
        <w:rPr>
          <w:sz w:val="24"/>
          <w:szCs w:val="24"/>
        </w:rPr>
        <w:instrText xml:space="preserve"> REF _Ref55336310 \r \h </w:instrText>
      </w:r>
      <w:r w:rsidR="00B21212">
        <w:rPr>
          <w:sz w:val="24"/>
          <w:szCs w:val="24"/>
        </w:rPr>
      </w:r>
      <w:r w:rsidR="00B21212">
        <w:rPr>
          <w:sz w:val="24"/>
          <w:szCs w:val="24"/>
        </w:rPr>
        <w:fldChar w:fldCharType="separate"/>
      </w:r>
      <w:r w:rsidR="00C64CD9">
        <w:rPr>
          <w:sz w:val="24"/>
          <w:szCs w:val="24"/>
        </w:rPr>
        <w:t>5.1</w:t>
      </w:r>
      <w:r w:rsidR="00B2121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B21212">
        <w:rPr>
          <w:sz w:val="24"/>
          <w:szCs w:val="24"/>
        </w:rPr>
        <w:fldChar w:fldCharType="begin"/>
      </w:r>
      <w:r w:rsidR="00D56F8C">
        <w:rPr>
          <w:sz w:val="24"/>
          <w:szCs w:val="24"/>
        </w:rPr>
        <w:instrText xml:space="preserve"> REF _Ref440274025 \r \h </w:instrText>
      </w:r>
      <w:r w:rsidR="00B21212">
        <w:rPr>
          <w:sz w:val="24"/>
          <w:szCs w:val="24"/>
        </w:rPr>
      </w:r>
      <w:r w:rsidR="00B21212">
        <w:rPr>
          <w:sz w:val="24"/>
          <w:szCs w:val="24"/>
        </w:rPr>
        <w:fldChar w:fldCharType="separate"/>
      </w:r>
      <w:r w:rsidR="00C64CD9">
        <w:rPr>
          <w:sz w:val="24"/>
          <w:szCs w:val="24"/>
        </w:rPr>
        <w:t>2</w:t>
      </w:r>
      <w:r w:rsidR="00B2121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B21212">
        <w:rPr>
          <w:sz w:val="24"/>
          <w:szCs w:val="24"/>
        </w:rPr>
        <w:fldChar w:fldCharType="begin"/>
      </w:r>
      <w:r w:rsidR="00D56F8C">
        <w:rPr>
          <w:sz w:val="24"/>
          <w:szCs w:val="24"/>
        </w:rPr>
        <w:instrText xml:space="preserve"> REF _Ref294695546 \r \h </w:instrText>
      </w:r>
      <w:r w:rsidR="00B21212">
        <w:rPr>
          <w:sz w:val="24"/>
          <w:szCs w:val="24"/>
        </w:rPr>
      </w:r>
      <w:r w:rsidR="00B21212">
        <w:rPr>
          <w:sz w:val="24"/>
          <w:szCs w:val="24"/>
        </w:rPr>
        <w:fldChar w:fldCharType="separate"/>
      </w:r>
      <w:r w:rsidR="00C64CD9">
        <w:rPr>
          <w:sz w:val="24"/>
          <w:szCs w:val="24"/>
        </w:rPr>
        <w:t xml:space="preserve"> 1.2.6 </w:t>
      </w:r>
      <w:r w:rsidR="00B2121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3" w:name="_Ref55335823"/>
      <w:bookmarkStart w:id="824" w:name="_Ref55336359"/>
      <w:bookmarkStart w:id="825" w:name="_Toc57314675"/>
      <w:bookmarkStart w:id="826" w:name="_Toc69728989"/>
      <w:bookmarkStart w:id="827" w:name="_Toc98253939"/>
      <w:bookmarkStart w:id="828" w:name="_Toc165173865"/>
      <w:bookmarkStart w:id="829" w:name="_Toc423423672"/>
      <w:bookmarkStart w:id="830" w:name="_Toc447292271"/>
      <w:bookmarkEnd w:id="588"/>
      <w:r w:rsidRPr="00F647F7">
        <w:lastRenderedPageBreak/>
        <w:t>Анкета (форма 6)</w:t>
      </w:r>
      <w:bookmarkEnd w:id="823"/>
      <w:bookmarkEnd w:id="824"/>
      <w:bookmarkEnd w:id="825"/>
      <w:bookmarkEnd w:id="826"/>
      <w:bookmarkEnd w:id="827"/>
      <w:bookmarkEnd w:id="828"/>
      <w:bookmarkEnd w:id="829"/>
      <w:bookmarkEnd w:id="830"/>
    </w:p>
    <w:p w:rsidR="004F4D80" w:rsidRPr="00F647F7" w:rsidRDefault="004F4D80" w:rsidP="004F4D80">
      <w:pPr>
        <w:pStyle w:val="3"/>
        <w:rPr>
          <w:b w:val="0"/>
          <w:szCs w:val="24"/>
        </w:rPr>
      </w:pPr>
      <w:bookmarkStart w:id="831" w:name="_Toc98253940"/>
      <w:bookmarkStart w:id="832" w:name="_Toc157248192"/>
      <w:bookmarkStart w:id="833" w:name="_Toc157496561"/>
      <w:bookmarkStart w:id="834" w:name="_Toc158206100"/>
      <w:bookmarkStart w:id="835" w:name="_Toc164057785"/>
      <w:bookmarkStart w:id="836" w:name="_Toc164137135"/>
      <w:bookmarkStart w:id="837" w:name="_Toc164161295"/>
      <w:bookmarkStart w:id="838" w:name="_Toc165173866"/>
      <w:bookmarkStart w:id="839" w:name="_Toc439170688"/>
      <w:bookmarkStart w:id="840" w:name="_Toc439172790"/>
      <w:bookmarkStart w:id="841" w:name="_Toc439173234"/>
      <w:bookmarkStart w:id="842" w:name="_Toc439238230"/>
      <w:bookmarkStart w:id="843" w:name="_Toc439252778"/>
      <w:bookmarkStart w:id="844" w:name="_Ref440272119"/>
      <w:bookmarkStart w:id="845" w:name="_Toc440357150"/>
      <w:bookmarkStart w:id="846" w:name="_Toc440359705"/>
      <w:bookmarkStart w:id="847" w:name="_Ref444164050"/>
      <w:bookmarkStart w:id="848" w:name="_Toc447292272"/>
      <w:r w:rsidRPr="00F647F7">
        <w:rPr>
          <w:b w:val="0"/>
          <w:szCs w:val="24"/>
        </w:rPr>
        <w:t xml:space="preserve">Форма Анкеты </w:t>
      </w:r>
      <w:r w:rsidR="00C236C0">
        <w:rPr>
          <w:b w:val="0"/>
          <w:szCs w:val="24"/>
        </w:rPr>
        <w:t>Участник</w:t>
      </w:r>
      <w:r>
        <w:rPr>
          <w:b w:val="0"/>
          <w:szCs w:val="24"/>
        </w:rPr>
        <w:t>а</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B74B1">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9" w:name="_Toc439170689"/>
      <w:bookmarkStart w:id="850" w:name="_Toc439172791"/>
      <w:bookmarkStart w:id="851" w:name="_Toc439173235"/>
      <w:bookmarkStart w:id="852" w:name="_Toc439238231"/>
      <w:bookmarkStart w:id="853" w:name="_Toc439252779"/>
      <w:bookmarkStart w:id="854" w:name="_Ref440272147"/>
      <w:bookmarkStart w:id="855" w:name="_Toc440357151"/>
      <w:bookmarkStart w:id="856" w:name="_Toc440359706"/>
      <w:bookmarkStart w:id="857" w:name="_Ref444164006"/>
      <w:bookmarkStart w:id="858" w:name="_Ref444164075"/>
      <w:bookmarkStart w:id="859" w:name="_Toc447292273"/>
      <w:r w:rsidRPr="00D73790">
        <w:rPr>
          <w:b w:val="0"/>
          <w:szCs w:val="24"/>
        </w:rPr>
        <w:lastRenderedPageBreak/>
        <w:t xml:space="preserve">Форма </w:t>
      </w:r>
      <w:bookmarkEnd w:id="849"/>
      <w:bookmarkEnd w:id="850"/>
      <w:bookmarkEnd w:id="851"/>
      <w:bookmarkEnd w:id="85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3"/>
      <w:bookmarkEnd w:id="854"/>
      <w:bookmarkEnd w:id="855"/>
      <w:bookmarkEnd w:id="856"/>
      <w:bookmarkEnd w:id="857"/>
      <w:bookmarkEnd w:id="858"/>
      <w:bookmarkEnd w:id="85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1174C4" w:rsidRDefault="001174C4" w:rsidP="001174C4">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1174C4" w:rsidRDefault="001174C4" w:rsidP="001174C4">
      <w:pPr>
        <w:pStyle w:val="ConsPlusNonformat"/>
        <w:jc w:val="both"/>
        <w:rPr>
          <w:rFonts w:ascii="Times New Roman" w:hAnsi="Times New Roman" w:cs="Times New Roman"/>
          <w:sz w:val="22"/>
          <w:szCs w:val="22"/>
        </w:rPr>
      </w:pPr>
    </w:p>
    <w:p w:rsidR="001174C4" w:rsidRPr="00B14F64" w:rsidRDefault="001174C4" w:rsidP="001174C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1174C4" w:rsidRDefault="001174C4" w:rsidP="001174C4">
      <w:pPr>
        <w:pStyle w:val="ConsPlusNonformat"/>
        <w:jc w:val="both"/>
        <w:rPr>
          <w:rFonts w:ascii="Times New Roman" w:hAnsi="Times New Roman" w:cs="Times New Roman"/>
          <w:sz w:val="22"/>
          <w:szCs w:val="22"/>
        </w:rPr>
      </w:pPr>
    </w:p>
    <w:p w:rsidR="001174C4" w:rsidRPr="00B14F64" w:rsidRDefault="001174C4" w:rsidP="001174C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1174C4" w:rsidRDefault="001174C4" w:rsidP="001174C4">
      <w:pPr>
        <w:pStyle w:val="ConsPlusNonformat"/>
        <w:jc w:val="both"/>
        <w:rPr>
          <w:rFonts w:ascii="Times New Roman" w:hAnsi="Times New Roman" w:cs="Times New Roman"/>
          <w:sz w:val="22"/>
          <w:szCs w:val="22"/>
        </w:rPr>
      </w:pPr>
    </w:p>
    <w:p w:rsidR="001174C4" w:rsidRDefault="001174C4" w:rsidP="001174C4">
      <w:pPr>
        <w:pStyle w:val="ConsPlusNonformat"/>
        <w:jc w:val="both"/>
        <w:rPr>
          <w:rFonts w:ascii="Times New Roman" w:hAnsi="Times New Roman" w:cs="Times New Roman"/>
          <w:sz w:val="22"/>
          <w:szCs w:val="22"/>
        </w:rPr>
      </w:pPr>
    </w:p>
    <w:p w:rsidR="001174C4" w:rsidRDefault="001174C4" w:rsidP="001174C4">
      <w:pPr>
        <w:pStyle w:val="ConsPlusNonformat"/>
        <w:jc w:val="both"/>
        <w:rPr>
          <w:rFonts w:ascii="Times New Roman" w:hAnsi="Times New Roman" w:cs="Times New Roman"/>
          <w:sz w:val="22"/>
          <w:szCs w:val="22"/>
        </w:rPr>
      </w:pPr>
    </w:p>
    <w:p w:rsidR="001174C4" w:rsidRPr="00B14F64" w:rsidRDefault="001174C4" w:rsidP="001174C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1174C4" w:rsidRPr="00B14F64" w:rsidRDefault="001174C4" w:rsidP="001174C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1174C4" w:rsidRDefault="001174C4" w:rsidP="001174C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1174C4" w:rsidRDefault="001174C4" w:rsidP="001174C4">
      <w:pPr>
        <w:pStyle w:val="ConsPlusNonformat"/>
        <w:jc w:val="both"/>
        <w:rPr>
          <w:rFonts w:ascii="Times New Roman" w:hAnsi="Times New Roman" w:cs="Times New Roman"/>
          <w:sz w:val="22"/>
          <w:szCs w:val="22"/>
        </w:rPr>
      </w:pPr>
    </w:p>
    <w:p w:rsidR="001174C4" w:rsidRPr="00B14F64" w:rsidRDefault="001174C4" w:rsidP="001174C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1174C4" w:rsidRDefault="001174C4" w:rsidP="001174C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1174C4" w:rsidRDefault="001174C4" w:rsidP="001174C4">
      <w:pPr>
        <w:pStyle w:val="ConsPlusNonformat"/>
        <w:jc w:val="both"/>
        <w:rPr>
          <w:rFonts w:ascii="Times New Roman" w:hAnsi="Times New Roman" w:cs="Times New Roman"/>
          <w:sz w:val="22"/>
          <w:szCs w:val="22"/>
        </w:rPr>
      </w:pPr>
    </w:p>
    <w:p w:rsidR="001174C4" w:rsidRDefault="001174C4" w:rsidP="001174C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1174C4" w:rsidRDefault="001174C4" w:rsidP="001174C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1174C4" w:rsidRPr="00B14F64" w:rsidRDefault="001174C4" w:rsidP="001174C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1174C4" w:rsidRPr="00B14F64" w:rsidRDefault="001174C4" w:rsidP="001174C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1174C4" w:rsidRDefault="001174C4" w:rsidP="001174C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1174C4" w:rsidRDefault="001174C4" w:rsidP="001174C4">
      <w:pPr>
        <w:pStyle w:val="ConsPlusNonformat"/>
        <w:jc w:val="both"/>
        <w:rPr>
          <w:rFonts w:ascii="Times New Roman" w:hAnsi="Times New Roman" w:cs="Times New Roman"/>
          <w:sz w:val="22"/>
          <w:szCs w:val="22"/>
        </w:rPr>
      </w:pPr>
    </w:p>
    <w:p w:rsidR="001174C4" w:rsidRPr="00B14F64" w:rsidRDefault="001174C4" w:rsidP="001174C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1174C4" w:rsidRPr="00B14F64" w:rsidRDefault="001174C4" w:rsidP="001174C4">
      <w:pPr>
        <w:sectPr w:rsidR="001174C4" w:rsidRPr="00B14F64" w:rsidSect="0067312E">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1174C4" w:rsidRPr="00B14F64" w:rsidTr="00350F19">
        <w:tc>
          <w:tcPr>
            <w:tcW w:w="557" w:type="dxa"/>
          </w:tcPr>
          <w:p w:rsidR="001174C4" w:rsidRPr="00316742" w:rsidRDefault="001174C4" w:rsidP="00350F19">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1174C4" w:rsidRPr="00316742" w:rsidRDefault="001174C4"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1174C4" w:rsidRPr="00316742" w:rsidRDefault="001174C4"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1174C4" w:rsidRPr="00316742" w:rsidRDefault="001174C4"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1174C4" w:rsidRPr="00316742" w:rsidRDefault="001174C4"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1174C4" w:rsidRPr="00B14F64" w:rsidTr="00350F19">
        <w:tc>
          <w:tcPr>
            <w:tcW w:w="557" w:type="dxa"/>
          </w:tcPr>
          <w:p w:rsidR="001174C4" w:rsidRPr="00316742" w:rsidRDefault="001174C4"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1174C4" w:rsidRPr="00316742" w:rsidRDefault="001174C4"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1174C4" w:rsidRPr="00316742" w:rsidRDefault="001174C4"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1174C4" w:rsidRPr="00316742" w:rsidRDefault="001174C4"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1174C4" w:rsidRPr="00316742" w:rsidRDefault="001174C4"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1174C4" w:rsidTr="00350F19">
        <w:tc>
          <w:tcPr>
            <w:tcW w:w="557" w:type="dxa"/>
          </w:tcPr>
          <w:p w:rsidR="001174C4" w:rsidRPr="00316742" w:rsidRDefault="001174C4" w:rsidP="00350F19">
            <w:pPr>
              <w:pStyle w:val="ConsPlusNormal"/>
              <w:ind w:firstLine="0"/>
              <w:rPr>
                <w:rFonts w:ascii="Times New Roman" w:hAnsi="Times New Roman" w:cs="Times New Roman"/>
                <w:sz w:val="22"/>
                <w:szCs w:val="22"/>
              </w:rPr>
            </w:pPr>
            <w:bookmarkStart w:id="860" w:name="P230"/>
            <w:bookmarkEnd w:id="860"/>
            <w:r w:rsidRPr="00316742">
              <w:rPr>
                <w:rFonts w:ascii="Times New Roman" w:hAnsi="Times New Roman" w:cs="Times New Roman"/>
                <w:sz w:val="22"/>
                <w:szCs w:val="22"/>
              </w:rPr>
              <w:t>1.</w:t>
            </w:r>
          </w:p>
        </w:tc>
        <w:tc>
          <w:tcPr>
            <w:tcW w:w="4109" w:type="dxa"/>
          </w:tcPr>
          <w:p w:rsidR="001174C4" w:rsidRPr="00316742" w:rsidRDefault="001174C4"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174C4" w:rsidTr="00350F19">
        <w:tc>
          <w:tcPr>
            <w:tcW w:w="557" w:type="dxa"/>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174C4" w:rsidTr="00350F19">
        <w:tc>
          <w:tcPr>
            <w:tcW w:w="557" w:type="dxa"/>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174C4" w:rsidTr="00350F19">
        <w:tc>
          <w:tcPr>
            <w:tcW w:w="557" w:type="dxa"/>
            <w:vMerge w:val="restart"/>
          </w:tcPr>
          <w:p w:rsidR="001174C4" w:rsidRPr="00316742" w:rsidRDefault="001174C4" w:rsidP="00350F19">
            <w:pPr>
              <w:pStyle w:val="ConsPlusNormal"/>
              <w:ind w:firstLine="0"/>
              <w:rPr>
                <w:rFonts w:ascii="Times New Roman" w:hAnsi="Times New Roman" w:cs="Times New Roman"/>
                <w:sz w:val="22"/>
                <w:szCs w:val="22"/>
              </w:rPr>
            </w:pPr>
            <w:bookmarkStart w:id="861" w:name="P242"/>
            <w:bookmarkEnd w:id="861"/>
            <w:r w:rsidRPr="00316742">
              <w:rPr>
                <w:rFonts w:ascii="Times New Roman" w:hAnsi="Times New Roman" w:cs="Times New Roman"/>
                <w:sz w:val="22"/>
                <w:szCs w:val="22"/>
              </w:rPr>
              <w:t>4.</w:t>
            </w:r>
          </w:p>
        </w:tc>
        <w:tc>
          <w:tcPr>
            <w:tcW w:w="4109" w:type="dxa"/>
            <w:vMerge w:val="restart"/>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1174C4" w:rsidTr="00350F19">
        <w:tc>
          <w:tcPr>
            <w:tcW w:w="557" w:type="dxa"/>
            <w:vMerge/>
          </w:tcPr>
          <w:p w:rsidR="001174C4" w:rsidRPr="00316742" w:rsidRDefault="001174C4" w:rsidP="00350F19"/>
        </w:tc>
        <w:tc>
          <w:tcPr>
            <w:tcW w:w="4109" w:type="dxa"/>
            <w:vMerge/>
          </w:tcPr>
          <w:p w:rsidR="001174C4" w:rsidRPr="00316742" w:rsidRDefault="001174C4" w:rsidP="00350F19"/>
        </w:tc>
        <w:tc>
          <w:tcPr>
            <w:tcW w:w="1799" w:type="dxa"/>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1174C4" w:rsidRPr="00316742" w:rsidRDefault="001174C4" w:rsidP="00350F19">
            <w:pPr>
              <w:jc w:val="center"/>
            </w:pPr>
          </w:p>
        </w:tc>
        <w:tc>
          <w:tcPr>
            <w:tcW w:w="1417" w:type="dxa"/>
            <w:vMerge/>
          </w:tcPr>
          <w:p w:rsidR="001174C4" w:rsidRPr="00316742" w:rsidRDefault="001174C4" w:rsidP="00350F19">
            <w:pPr>
              <w:jc w:val="center"/>
            </w:pPr>
          </w:p>
        </w:tc>
      </w:tr>
      <w:tr w:rsidR="001174C4" w:rsidTr="00350F19">
        <w:tc>
          <w:tcPr>
            <w:tcW w:w="557" w:type="dxa"/>
            <w:vMerge w:val="restart"/>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1174C4" w:rsidTr="00350F19">
        <w:tc>
          <w:tcPr>
            <w:tcW w:w="557" w:type="dxa"/>
            <w:vMerge/>
          </w:tcPr>
          <w:p w:rsidR="001174C4" w:rsidRPr="00316742" w:rsidRDefault="001174C4" w:rsidP="00350F19"/>
        </w:tc>
        <w:tc>
          <w:tcPr>
            <w:tcW w:w="4109" w:type="dxa"/>
            <w:vMerge/>
          </w:tcPr>
          <w:p w:rsidR="001174C4" w:rsidRPr="00316742" w:rsidRDefault="001174C4" w:rsidP="00350F19"/>
        </w:tc>
        <w:tc>
          <w:tcPr>
            <w:tcW w:w="1799" w:type="dxa"/>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1174C4" w:rsidRPr="00316742" w:rsidRDefault="001174C4" w:rsidP="00350F19">
            <w:pPr>
              <w:jc w:val="center"/>
            </w:pPr>
          </w:p>
        </w:tc>
        <w:tc>
          <w:tcPr>
            <w:tcW w:w="1417" w:type="dxa"/>
          </w:tcPr>
          <w:p w:rsidR="001174C4" w:rsidRPr="00316742" w:rsidRDefault="001174C4" w:rsidP="00350F19">
            <w:pPr>
              <w:pStyle w:val="ConsPlusNormal"/>
              <w:jc w:val="center"/>
              <w:rPr>
                <w:rFonts w:ascii="Times New Roman" w:hAnsi="Times New Roman" w:cs="Times New Roman"/>
                <w:sz w:val="22"/>
                <w:szCs w:val="22"/>
              </w:rPr>
            </w:pPr>
          </w:p>
        </w:tc>
      </w:tr>
      <w:tr w:rsidR="001174C4" w:rsidTr="00350F19">
        <w:tc>
          <w:tcPr>
            <w:tcW w:w="557" w:type="dxa"/>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1174C4" w:rsidTr="00350F19">
        <w:tc>
          <w:tcPr>
            <w:tcW w:w="557" w:type="dxa"/>
          </w:tcPr>
          <w:p w:rsidR="001174C4" w:rsidRPr="00316742" w:rsidRDefault="001174C4" w:rsidP="00350F19">
            <w:pPr>
              <w:pStyle w:val="ConsPlusNormal"/>
              <w:ind w:firstLine="0"/>
              <w:rPr>
                <w:rFonts w:ascii="Times New Roman" w:hAnsi="Times New Roman" w:cs="Times New Roman"/>
                <w:sz w:val="22"/>
                <w:szCs w:val="22"/>
              </w:rPr>
            </w:pPr>
            <w:bookmarkStart w:id="862" w:name="P258"/>
            <w:bookmarkEnd w:id="862"/>
            <w:r w:rsidRPr="00316742">
              <w:rPr>
                <w:rFonts w:ascii="Times New Roman" w:hAnsi="Times New Roman" w:cs="Times New Roman"/>
                <w:sz w:val="22"/>
                <w:szCs w:val="22"/>
              </w:rPr>
              <w:lastRenderedPageBreak/>
              <w:t>7.</w:t>
            </w:r>
          </w:p>
        </w:tc>
        <w:tc>
          <w:tcPr>
            <w:tcW w:w="4109" w:type="dxa"/>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174C4" w:rsidTr="00350F19">
        <w:tc>
          <w:tcPr>
            <w:tcW w:w="557" w:type="dxa"/>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1174C4" w:rsidTr="00350F19">
        <w:tc>
          <w:tcPr>
            <w:tcW w:w="557" w:type="dxa"/>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1174C4" w:rsidTr="00350F19">
        <w:tc>
          <w:tcPr>
            <w:tcW w:w="557" w:type="dxa"/>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1174C4" w:rsidTr="00350F19">
        <w:tc>
          <w:tcPr>
            <w:tcW w:w="557" w:type="dxa"/>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1174C4" w:rsidTr="00350F19">
        <w:tc>
          <w:tcPr>
            <w:tcW w:w="557" w:type="dxa"/>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174C4" w:rsidTr="00350F19">
        <w:tc>
          <w:tcPr>
            <w:tcW w:w="557" w:type="dxa"/>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1174C4" w:rsidRPr="00316742" w:rsidRDefault="001174C4"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1174C4" w:rsidTr="00350F19">
        <w:tc>
          <w:tcPr>
            <w:tcW w:w="557" w:type="dxa"/>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1174C4" w:rsidRPr="00316742" w:rsidRDefault="001174C4"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1174C4" w:rsidRPr="00316742" w:rsidRDefault="001174C4"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1174C4" w:rsidRDefault="001174C4" w:rsidP="001174C4">
      <w:pPr>
        <w:pStyle w:val="ConsPlusNonformat"/>
        <w:jc w:val="both"/>
        <w:rPr>
          <w:rFonts w:ascii="Times New Roman" w:hAnsi="Times New Roman" w:cs="Times New Roman"/>
          <w:sz w:val="22"/>
          <w:szCs w:val="22"/>
        </w:rPr>
      </w:pPr>
    </w:p>
    <w:p w:rsidR="001174C4" w:rsidRPr="00197CB9" w:rsidRDefault="001174C4" w:rsidP="001174C4">
      <w:pPr>
        <w:pStyle w:val="ConsPlusNonformat"/>
        <w:jc w:val="both"/>
        <w:rPr>
          <w:rFonts w:ascii="Times New Roman" w:hAnsi="Times New Roman" w:cs="Times New Roman"/>
          <w:sz w:val="22"/>
          <w:szCs w:val="22"/>
        </w:rPr>
      </w:pPr>
    </w:p>
    <w:p w:rsidR="001174C4" w:rsidRPr="00DB6009" w:rsidRDefault="001174C4" w:rsidP="001174C4">
      <w:pPr>
        <w:autoSpaceDE w:val="0"/>
        <w:autoSpaceDN w:val="0"/>
        <w:adjustRightInd w:val="0"/>
        <w:spacing w:line="240" w:lineRule="auto"/>
        <w:ind w:firstLine="540"/>
        <w:outlineLvl w:val="3"/>
        <w:rPr>
          <w:bdr w:val="none" w:sz="0" w:space="0" w:color="auto" w:frame="1"/>
        </w:rPr>
      </w:pPr>
    </w:p>
    <w:p w:rsidR="001174C4" w:rsidRPr="00DB6009" w:rsidRDefault="001174C4" w:rsidP="001174C4">
      <w:pPr>
        <w:autoSpaceDE w:val="0"/>
        <w:autoSpaceDN w:val="0"/>
        <w:adjustRightInd w:val="0"/>
        <w:spacing w:line="240" w:lineRule="auto"/>
        <w:outlineLvl w:val="3"/>
      </w:pPr>
    </w:p>
    <w:p w:rsidR="001174C4" w:rsidRPr="00DB6009" w:rsidRDefault="001174C4" w:rsidP="001174C4">
      <w:pPr>
        <w:spacing w:line="240" w:lineRule="auto"/>
      </w:pPr>
    </w:p>
    <w:p w:rsidR="001174C4" w:rsidRPr="00DB6009" w:rsidRDefault="001174C4" w:rsidP="001174C4">
      <w:pPr>
        <w:spacing w:line="240" w:lineRule="auto"/>
      </w:pPr>
    </w:p>
    <w:p w:rsidR="001174C4" w:rsidRPr="00DB6009" w:rsidRDefault="001174C4" w:rsidP="001174C4">
      <w:pPr>
        <w:spacing w:line="240" w:lineRule="auto"/>
        <w:ind w:firstLine="708"/>
      </w:pPr>
    </w:p>
    <w:p w:rsidR="001174C4" w:rsidRPr="00DB6009" w:rsidRDefault="001174C4" w:rsidP="001174C4">
      <w:pPr>
        <w:spacing w:line="240" w:lineRule="auto"/>
      </w:pPr>
    </w:p>
    <w:p w:rsidR="001174C4" w:rsidRPr="00DB6009" w:rsidRDefault="001174C4" w:rsidP="001174C4">
      <w:pPr>
        <w:spacing w:line="240" w:lineRule="auto"/>
        <w:ind w:right="423"/>
        <w:rPr>
          <w:sz w:val="28"/>
        </w:rPr>
      </w:pPr>
    </w:p>
    <w:p w:rsidR="001174C4" w:rsidRPr="00DB6009" w:rsidRDefault="001174C4" w:rsidP="001174C4">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1174C4" w:rsidRPr="00DB6009" w:rsidTr="00350F19">
        <w:tc>
          <w:tcPr>
            <w:tcW w:w="3960" w:type="dxa"/>
            <w:tcBorders>
              <w:top w:val="single" w:sz="4" w:space="0" w:color="auto"/>
            </w:tcBorders>
          </w:tcPr>
          <w:p w:rsidR="001174C4" w:rsidRPr="00DB6009" w:rsidRDefault="001174C4"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1174C4" w:rsidRPr="00DB6009" w:rsidRDefault="001174C4" w:rsidP="00350F19">
            <w:pPr>
              <w:tabs>
                <w:tab w:val="left" w:pos="1080"/>
              </w:tabs>
              <w:spacing w:line="240" w:lineRule="auto"/>
              <w:ind w:firstLine="540"/>
              <w:rPr>
                <w:sz w:val="20"/>
                <w:szCs w:val="20"/>
              </w:rPr>
            </w:pPr>
          </w:p>
        </w:tc>
        <w:tc>
          <w:tcPr>
            <w:tcW w:w="4677" w:type="dxa"/>
            <w:tcBorders>
              <w:top w:val="single" w:sz="4" w:space="0" w:color="auto"/>
            </w:tcBorders>
          </w:tcPr>
          <w:p w:rsidR="001174C4" w:rsidRPr="00DB6009" w:rsidRDefault="001174C4" w:rsidP="00350F19">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1174C4" w:rsidRPr="00DB6009" w:rsidRDefault="001174C4" w:rsidP="001174C4">
      <w:pPr>
        <w:tabs>
          <w:tab w:val="left" w:pos="1080"/>
        </w:tabs>
        <w:spacing w:line="240" w:lineRule="auto"/>
        <w:ind w:firstLine="540"/>
        <w:rPr>
          <w:b/>
        </w:rPr>
      </w:pPr>
      <w:r w:rsidRPr="00DB6009">
        <w:rPr>
          <w:b/>
        </w:rPr>
        <w:t>М.П.</w:t>
      </w:r>
    </w:p>
    <w:p w:rsidR="001174C4" w:rsidRDefault="001174C4" w:rsidP="001174C4">
      <w:pPr>
        <w:ind w:firstLine="0"/>
      </w:pPr>
    </w:p>
    <w:p w:rsidR="001174C4" w:rsidRDefault="001174C4" w:rsidP="001174C4">
      <w:pPr>
        <w:ind w:right="-1"/>
        <w:rPr>
          <w:color w:val="000000"/>
        </w:rPr>
      </w:pPr>
    </w:p>
    <w:p w:rsidR="001174C4" w:rsidRDefault="001174C4" w:rsidP="001174C4">
      <w:pPr>
        <w:spacing w:line="240" w:lineRule="auto"/>
        <w:ind w:right="-1"/>
        <w:rPr>
          <w:color w:val="000000"/>
        </w:rPr>
      </w:pPr>
      <w:r>
        <w:rPr>
          <w:color w:val="000000"/>
        </w:rPr>
        <w:t>____________________________________</w:t>
      </w:r>
    </w:p>
    <w:p w:rsidR="001174C4" w:rsidRDefault="001174C4" w:rsidP="001174C4">
      <w:pPr>
        <w:spacing w:line="240" w:lineRule="auto"/>
        <w:ind w:right="5527"/>
        <w:jc w:val="center"/>
        <w:rPr>
          <w:color w:val="000000"/>
          <w:vertAlign w:val="superscript"/>
        </w:rPr>
      </w:pPr>
      <w:r>
        <w:rPr>
          <w:color w:val="000000"/>
          <w:vertAlign w:val="superscript"/>
        </w:rPr>
        <w:t>(подпись, М.П.)</w:t>
      </w:r>
    </w:p>
    <w:p w:rsidR="001174C4" w:rsidRDefault="001174C4" w:rsidP="001174C4">
      <w:pPr>
        <w:spacing w:line="240" w:lineRule="auto"/>
        <w:ind w:right="-1"/>
        <w:rPr>
          <w:color w:val="000000"/>
        </w:rPr>
      </w:pPr>
      <w:r>
        <w:rPr>
          <w:color w:val="000000"/>
        </w:rPr>
        <w:t>____________________________________</w:t>
      </w:r>
    </w:p>
    <w:p w:rsidR="001174C4" w:rsidRDefault="001174C4" w:rsidP="001174C4">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63" w:name="_Toc439170690"/>
      <w:bookmarkStart w:id="864" w:name="_Toc439172792"/>
      <w:bookmarkStart w:id="865" w:name="_Toc439173236"/>
      <w:bookmarkStart w:id="866" w:name="_Toc439238232"/>
    </w:p>
    <w:bookmarkEnd w:id="863"/>
    <w:bookmarkEnd w:id="864"/>
    <w:bookmarkEnd w:id="865"/>
    <w:bookmarkEnd w:id="866"/>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67" w:name="_Toc125426243"/>
      <w:bookmarkStart w:id="868" w:name="_Toc396984070"/>
      <w:bookmarkStart w:id="869" w:name="_Toc423423673"/>
      <w:r>
        <w:br w:type="page"/>
      </w:r>
    </w:p>
    <w:p w:rsidR="004F4D80" w:rsidRPr="007417E6" w:rsidRDefault="004F4D80" w:rsidP="004F4D80">
      <w:pPr>
        <w:pStyle w:val="3"/>
        <w:rPr>
          <w:sz w:val="22"/>
        </w:rPr>
      </w:pPr>
      <w:bookmarkStart w:id="870" w:name="_Toc439170691"/>
      <w:bookmarkStart w:id="871" w:name="_Toc439172793"/>
      <w:bookmarkStart w:id="872" w:name="_Toc439173237"/>
      <w:bookmarkStart w:id="873" w:name="_Toc439238233"/>
      <w:bookmarkStart w:id="874" w:name="_Toc439252780"/>
      <w:bookmarkStart w:id="875" w:name="_Toc439323754"/>
      <w:bookmarkStart w:id="876" w:name="_Toc440357152"/>
      <w:bookmarkStart w:id="877" w:name="_Toc440359707"/>
      <w:bookmarkStart w:id="878" w:name="_Toc440632171"/>
      <w:bookmarkStart w:id="879" w:name="_Toc440875991"/>
      <w:bookmarkStart w:id="880" w:name="_Toc441130834"/>
      <w:bookmarkStart w:id="881" w:name="_Toc447292274"/>
      <w:r>
        <w:rPr>
          <w:szCs w:val="24"/>
        </w:rPr>
        <w:lastRenderedPageBreak/>
        <w:t>Инструкции по заполнению</w:t>
      </w:r>
      <w:bookmarkEnd w:id="867"/>
      <w:r>
        <w:rPr>
          <w:szCs w:val="24"/>
        </w:rPr>
        <w:t xml:space="preserve"> Анкеты </w:t>
      </w:r>
      <w:r w:rsidR="00C236C0">
        <w:rPr>
          <w:szCs w:val="24"/>
        </w:rPr>
        <w:t>Участник</w:t>
      </w:r>
      <w:r>
        <w:rPr>
          <w:szCs w:val="24"/>
        </w:rPr>
        <w:t>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B21212">
        <w:rPr>
          <w:sz w:val="24"/>
          <w:szCs w:val="24"/>
        </w:rPr>
        <w:fldChar w:fldCharType="begin"/>
      </w:r>
      <w:r w:rsidR="00D56F8C">
        <w:rPr>
          <w:sz w:val="24"/>
          <w:szCs w:val="24"/>
        </w:rPr>
        <w:instrText xml:space="preserve"> REF _Ref55336310 \r \h </w:instrText>
      </w:r>
      <w:r w:rsidR="00B21212">
        <w:rPr>
          <w:sz w:val="24"/>
          <w:szCs w:val="24"/>
        </w:rPr>
      </w:r>
      <w:r w:rsidR="00B21212">
        <w:rPr>
          <w:sz w:val="24"/>
          <w:szCs w:val="24"/>
        </w:rPr>
        <w:fldChar w:fldCharType="separate"/>
      </w:r>
      <w:r w:rsidR="00C64CD9">
        <w:rPr>
          <w:sz w:val="24"/>
          <w:szCs w:val="24"/>
        </w:rPr>
        <w:t>5.1</w:t>
      </w:r>
      <w:r w:rsidR="00B2121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1174C4" w:rsidRPr="001174C4" w:rsidRDefault="001174C4" w:rsidP="001174C4">
      <w:pPr>
        <w:pStyle w:val="aff6"/>
        <w:numPr>
          <w:ilvl w:val="3"/>
          <w:numId w:val="1"/>
        </w:numPr>
        <w:tabs>
          <w:tab w:val="num" w:pos="1134"/>
        </w:tabs>
        <w:suppressAutoHyphens w:val="0"/>
        <w:snapToGrid w:val="0"/>
        <w:spacing w:before="100" w:beforeAutospacing="1" w:line="240" w:lineRule="auto"/>
        <w:rPr>
          <w:sz w:val="24"/>
          <w:szCs w:val="24"/>
        </w:rPr>
      </w:pPr>
      <w:bookmarkStart w:id="882" w:name="_Ref55336378"/>
      <w:bookmarkStart w:id="883" w:name="_Toc57314676"/>
      <w:bookmarkStart w:id="884" w:name="_Toc69728990"/>
      <w:bookmarkStart w:id="885" w:name="_Toc98253942"/>
      <w:bookmarkStart w:id="886" w:name="_Toc165173868"/>
      <w:bookmarkStart w:id="887"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1174C4" w:rsidRPr="001174C4" w:rsidRDefault="001174C4" w:rsidP="001174C4">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B21212">
        <w:rPr>
          <w:sz w:val="24"/>
          <w:szCs w:val="24"/>
        </w:rPr>
        <w:fldChar w:fldCharType="begin"/>
      </w:r>
      <w:r>
        <w:rPr>
          <w:sz w:val="24"/>
          <w:szCs w:val="24"/>
        </w:rPr>
        <w:instrText xml:space="preserve"> REF _Ref444164006 \r \h </w:instrText>
      </w:r>
      <w:r w:rsidR="00B21212">
        <w:rPr>
          <w:sz w:val="24"/>
          <w:szCs w:val="24"/>
        </w:rPr>
      </w:r>
      <w:r w:rsidR="00B21212">
        <w:rPr>
          <w:sz w:val="24"/>
          <w:szCs w:val="24"/>
        </w:rPr>
        <w:fldChar w:fldCharType="separate"/>
      </w:r>
      <w:r w:rsidR="00C64CD9">
        <w:rPr>
          <w:sz w:val="24"/>
          <w:szCs w:val="24"/>
        </w:rPr>
        <w:t>5.6.2</w:t>
      </w:r>
      <w:r w:rsidR="00B21212">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673EDD">
        <w:rPr>
          <w:sz w:val="24"/>
          <w:szCs w:val="24"/>
        </w:rPr>
        <w:t xml:space="preserve"> </w:t>
      </w:r>
      <w:r w:rsidR="00673EDD" w:rsidRPr="00673EDD">
        <w:rPr>
          <w:sz w:val="24"/>
          <w:szCs w:val="24"/>
        </w:rPr>
        <w:t>В случае</w:t>
      </w:r>
      <w:proofErr w:type="gramStart"/>
      <w:r w:rsidR="00673EDD" w:rsidRPr="00673EDD">
        <w:rPr>
          <w:sz w:val="24"/>
          <w:szCs w:val="24"/>
        </w:rPr>
        <w:t>,</w:t>
      </w:r>
      <w:proofErr w:type="gramEnd"/>
      <w:r w:rsidR="00673EDD" w:rsidRPr="00673EDD">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673ED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8" w:name="_Toc447292275"/>
      <w:r w:rsidRPr="00F647F7">
        <w:lastRenderedPageBreak/>
        <w:t>Справка о перечне и годовых объемах выполнения аналогичных договоров (форма 7)</w:t>
      </w:r>
      <w:bookmarkEnd w:id="882"/>
      <w:bookmarkEnd w:id="883"/>
      <w:bookmarkEnd w:id="884"/>
      <w:bookmarkEnd w:id="885"/>
      <w:bookmarkEnd w:id="886"/>
      <w:bookmarkEnd w:id="887"/>
      <w:bookmarkEnd w:id="888"/>
    </w:p>
    <w:p w:rsidR="004F4D80" w:rsidRPr="00D904EF" w:rsidRDefault="004F4D80" w:rsidP="004F4D80">
      <w:pPr>
        <w:pStyle w:val="3"/>
        <w:rPr>
          <w:szCs w:val="24"/>
        </w:rPr>
      </w:pPr>
      <w:bookmarkStart w:id="889" w:name="_Toc98253943"/>
      <w:bookmarkStart w:id="890" w:name="_Toc157248195"/>
      <w:bookmarkStart w:id="891" w:name="_Toc157496564"/>
      <w:bookmarkStart w:id="892" w:name="_Toc158206103"/>
      <w:bookmarkStart w:id="893" w:name="_Toc164057788"/>
      <w:bookmarkStart w:id="894" w:name="_Toc164137138"/>
      <w:bookmarkStart w:id="895" w:name="_Toc164161298"/>
      <w:bookmarkStart w:id="896" w:name="_Toc165173869"/>
      <w:bookmarkStart w:id="897" w:name="_Toc439170693"/>
      <w:bookmarkStart w:id="898" w:name="_Toc439172795"/>
      <w:bookmarkStart w:id="899" w:name="_Toc439173239"/>
      <w:bookmarkStart w:id="900" w:name="_Toc439238235"/>
      <w:bookmarkStart w:id="901" w:name="_Toc439252782"/>
      <w:bookmarkStart w:id="902" w:name="_Toc439323756"/>
      <w:bookmarkStart w:id="903" w:name="_Toc440357154"/>
      <w:bookmarkStart w:id="904" w:name="_Toc440359709"/>
      <w:bookmarkStart w:id="905" w:name="_Toc440632173"/>
      <w:bookmarkStart w:id="906" w:name="_Toc440875993"/>
      <w:bookmarkStart w:id="907" w:name="_Toc441130836"/>
      <w:bookmarkStart w:id="908" w:name="_Toc447292276"/>
      <w:r w:rsidRPr="00D904EF">
        <w:rPr>
          <w:szCs w:val="24"/>
        </w:rPr>
        <w:t>Форма Справки о перечне и годовых объемах выполнения аналогичных договоров</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4B74B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4B74B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4B74B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B74B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B74B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9" w:name="_Toc98253944"/>
      <w:bookmarkStart w:id="910" w:name="_Toc157248196"/>
      <w:bookmarkStart w:id="911" w:name="_Toc157496565"/>
      <w:bookmarkStart w:id="912" w:name="_Toc158206104"/>
      <w:bookmarkStart w:id="913" w:name="_Toc164057789"/>
      <w:bookmarkStart w:id="914" w:name="_Toc164137139"/>
      <w:bookmarkStart w:id="915" w:name="_Toc164161299"/>
      <w:bookmarkStart w:id="916" w:name="_Toc165173870"/>
      <w:r>
        <w:rPr>
          <w:szCs w:val="24"/>
        </w:rPr>
        <w:br w:type="page"/>
      </w:r>
    </w:p>
    <w:p w:rsidR="004F4D80" w:rsidRPr="00D904EF" w:rsidRDefault="004F4D80" w:rsidP="004F4D80">
      <w:pPr>
        <w:pStyle w:val="3"/>
        <w:rPr>
          <w:szCs w:val="24"/>
        </w:rPr>
      </w:pPr>
      <w:bookmarkStart w:id="917" w:name="_Toc439170694"/>
      <w:bookmarkStart w:id="918" w:name="_Toc439172796"/>
      <w:bookmarkStart w:id="919" w:name="_Toc439173240"/>
      <w:bookmarkStart w:id="920" w:name="_Toc439238236"/>
      <w:bookmarkStart w:id="921" w:name="_Toc439252783"/>
      <w:bookmarkStart w:id="922" w:name="_Toc439323757"/>
      <w:bookmarkStart w:id="923" w:name="_Toc440357155"/>
      <w:bookmarkStart w:id="924" w:name="_Toc440359710"/>
      <w:bookmarkStart w:id="925" w:name="_Toc440632174"/>
      <w:bookmarkStart w:id="926" w:name="_Toc440875994"/>
      <w:bookmarkStart w:id="927" w:name="_Toc441130837"/>
      <w:bookmarkStart w:id="928" w:name="_Toc447292277"/>
      <w:r w:rsidRPr="00D904EF">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21212">
        <w:rPr>
          <w:sz w:val="24"/>
          <w:szCs w:val="24"/>
        </w:rPr>
        <w:fldChar w:fldCharType="begin"/>
      </w:r>
      <w:r w:rsidR="00D90031">
        <w:rPr>
          <w:sz w:val="24"/>
          <w:szCs w:val="24"/>
        </w:rPr>
        <w:instrText xml:space="preserve"> REF _Ref55336310 \r \h </w:instrText>
      </w:r>
      <w:r w:rsidR="00B21212">
        <w:rPr>
          <w:sz w:val="24"/>
          <w:szCs w:val="24"/>
        </w:rPr>
      </w:r>
      <w:r w:rsidR="00B21212">
        <w:rPr>
          <w:sz w:val="24"/>
          <w:szCs w:val="24"/>
        </w:rPr>
        <w:fldChar w:fldCharType="separate"/>
      </w:r>
      <w:r w:rsidR="00C64CD9">
        <w:rPr>
          <w:sz w:val="24"/>
          <w:szCs w:val="24"/>
        </w:rPr>
        <w:t>5.1</w:t>
      </w:r>
      <w:r w:rsidR="00B2121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21212">
        <w:rPr>
          <w:sz w:val="24"/>
          <w:szCs w:val="24"/>
        </w:rPr>
        <w:fldChar w:fldCharType="begin"/>
      </w:r>
      <w:r w:rsidR="00D90031">
        <w:rPr>
          <w:sz w:val="24"/>
          <w:szCs w:val="24"/>
        </w:rPr>
        <w:instrText xml:space="preserve"> REF _Ref440274159 \r \h </w:instrText>
      </w:r>
      <w:r w:rsidR="00B21212">
        <w:rPr>
          <w:sz w:val="24"/>
          <w:szCs w:val="24"/>
        </w:rPr>
      </w:r>
      <w:r w:rsidR="00B21212">
        <w:rPr>
          <w:sz w:val="24"/>
          <w:szCs w:val="24"/>
        </w:rPr>
        <w:fldChar w:fldCharType="separate"/>
      </w:r>
      <w:r w:rsidR="00C64CD9">
        <w:rPr>
          <w:sz w:val="24"/>
          <w:szCs w:val="24"/>
        </w:rPr>
        <w:t>4</w:t>
      </w:r>
      <w:r w:rsidR="00B2121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9" w:name="_Ref55336398"/>
      <w:bookmarkStart w:id="930" w:name="_Toc57314678"/>
      <w:bookmarkStart w:id="931" w:name="_Toc69728992"/>
      <w:bookmarkStart w:id="932" w:name="_Toc98253948"/>
      <w:bookmarkStart w:id="933" w:name="_Toc165173874"/>
      <w:bookmarkStart w:id="934" w:name="_Toc423423676"/>
      <w:bookmarkStart w:id="935" w:name="_Toc447292278"/>
      <w:r w:rsidRPr="00F647F7">
        <w:lastRenderedPageBreak/>
        <w:t xml:space="preserve">Справка о кадровых ресурсах (форма </w:t>
      </w:r>
      <w:r w:rsidR="000D67AD">
        <w:t>8</w:t>
      </w:r>
      <w:r w:rsidRPr="00F647F7">
        <w:t>)</w:t>
      </w:r>
      <w:bookmarkEnd w:id="929"/>
      <w:bookmarkEnd w:id="930"/>
      <w:bookmarkEnd w:id="931"/>
      <w:bookmarkEnd w:id="932"/>
      <w:bookmarkEnd w:id="933"/>
      <w:bookmarkEnd w:id="934"/>
      <w:bookmarkEnd w:id="935"/>
    </w:p>
    <w:p w:rsidR="004F4D80" w:rsidRPr="00D904EF" w:rsidRDefault="004F4D80" w:rsidP="004F4D80">
      <w:pPr>
        <w:pStyle w:val="3"/>
        <w:rPr>
          <w:szCs w:val="24"/>
        </w:rPr>
      </w:pPr>
      <w:bookmarkStart w:id="936" w:name="_Toc98253949"/>
      <w:bookmarkStart w:id="937" w:name="_Toc157248201"/>
      <w:bookmarkStart w:id="938" w:name="_Toc157496570"/>
      <w:bookmarkStart w:id="939" w:name="_Toc158206109"/>
      <w:bookmarkStart w:id="940" w:name="_Toc164057794"/>
      <w:bookmarkStart w:id="941" w:name="_Toc164137144"/>
      <w:bookmarkStart w:id="942" w:name="_Toc164161304"/>
      <w:bookmarkStart w:id="943" w:name="_Toc165173875"/>
      <w:bookmarkStart w:id="944" w:name="_Toc439170699"/>
      <w:bookmarkStart w:id="945" w:name="_Toc439172801"/>
      <w:bookmarkStart w:id="946" w:name="_Toc439173245"/>
      <w:bookmarkStart w:id="947" w:name="_Toc439238241"/>
      <w:bookmarkStart w:id="948" w:name="_Toc439252788"/>
      <w:bookmarkStart w:id="949" w:name="_Toc439323762"/>
      <w:bookmarkStart w:id="950" w:name="_Toc440357160"/>
      <w:bookmarkStart w:id="951" w:name="_Toc440359712"/>
      <w:bookmarkStart w:id="952" w:name="_Toc440632176"/>
      <w:bookmarkStart w:id="953" w:name="_Toc440875996"/>
      <w:bookmarkStart w:id="954" w:name="_Toc441130839"/>
      <w:bookmarkStart w:id="955" w:name="_Toc447292279"/>
      <w:r w:rsidRPr="00D904EF">
        <w:rPr>
          <w:szCs w:val="24"/>
        </w:rPr>
        <w:t>Форма Справки о кадровых ресурсах</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4B74B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4B74B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4B74B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B74B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B74B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8253950"/>
      <w:bookmarkStart w:id="957" w:name="_Toc157248202"/>
      <w:bookmarkStart w:id="958" w:name="_Toc157496571"/>
      <w:bookmarkStart w:id="959" w:name="_Toc158206110"/>
      <w:bookmarkStart w:id="960" w:name="_Toc164057795"/>
      <w:bookmarkStart w:id="961" w:name="_Toc164137145"/>
      <w:bookmarkStart w:id="962" w:name="_Toc164161305"/>
      <w:bookmarkStart w:id="963" w:name="_Toc165173876"/>
      <w:r>
        <w:rPr>
          <w:b/>
          <w:szCs w:val="24"/>
        </w:rPr>
        <w:br w:type="page"/>
      </w:r>
    </w:p>
    <w:p w:rsidR="004F4D80" w:rsidRPr="00D904EF" w:rsidRDefault="004F4D80" w:rsidP="004F4D80">
      <w:pPr>
        <w:pStyle w:val="3"/>
        <w:rPr>
          <w:szCs w:val="24"/>
        </w:rPr>
      </w:pPr>
      <w:bookmarkStart w:id="964" w:name="_Toc439170700"/>
      <w:bookmarkStart w:id="965" w:name="_Toc439172802"/>
      <w:bookmarkStart w:id="966" w:name="_Toc439173246"/>
      <w:bookmarkStart w:id="967" w:name="_Toc439238242"/>
      <w:bookmarkStart w:id="968" w:name="_Toc439252789"/>
      <w:bookmarkStart w:id="969" w:name="_Toc439323763"/>
      <w:bookmarkStart w:id="970" w:name="_Toc440357161"/>
      <w:bookmarkStart w:id="971" w:name="_Toc440359713"/>
      <w:bookmarkStart w:id="972" w:name="_Toc440632177"/>
      <w:bookmarkStart w:id="973" w:name="_Toc440875997"/>
      <w:bookmarkStart w:id="974" w:name="_Toc441130840"/>
      <w:bookmarkStart w:id="975" w:name="_Toc447292280"/>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21212">
        <w:rPr>
          <w:sz w:val="24"/>
          <w:szCs w:val="24"/>
        </w:rPr>
        <w:fldChar w:fldCharType="begin"/>
      </w:r>
      <w:r w:rsidR="00D90031">
        <w:rPr>
          <w:sz w:val="24"/>
          <w:szCs w:val="24"/>
        </w:rPr>
        <w:instrText xml:space="preserve"> REF _Ref55336310 \r \h </w:instrText>
      </w:r>
      <w:r w:rsidR="00B21212">
        <w:rPr>
          <w:sz w:val="24"/>
          <w:szCs w:val="24"/>
        </w:rPr>
      </w:r>
      <w:r w:rsidR="00B21212">
        <w:rPr>
          <w:sz w:val="24"/>
          <w:szCs w:val="24"/>
        </w:rPr>
        <w:fldChar w:fldCharType="separate"/>
      </w:r>
      <w:r w:rsidR="00C64CD9">
        <w:rPr>
          <w:sz w:val="24"/>
          <w:szCs w:val="24"/>
        </w:rPr>
        <w:t>5.1</w:t>
      </w:r>
      <w:r w:rsidR="00B2121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6" w:name="_Toc165173881"/>
      <w:bookmarkStart w:id="977" w:name="_Ref194749267"/>
      <w:bookmarkStart w:id="978" w:name="_Toc423423677"/>
      <w:bookmarkStart w:id="979" w:name="_Ref440271993"/>
      <w:bookmarkStart w:id="980" w:name="_Ref440274659"/>
      <w:bookmarkStart w:id="981" w:name="_Toc447292281"/>
      <w:bookmarkStart w:id="982" w:name="_Ref90381523"/>
      <w:bookmarkStart w:id="983" w:name="_Toc90385124"/>
      <w:bookmarkStart w:id="984" w:name="_Ref96861029"/>
      <w:bookmarkStart w:id="985" w:name="_Toc97651410"/>
      <w:bookmarkStart w:id="986"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76"/>
      <w:bookmarkEnd w:id="977"/>
      <w:bookmarkEnd w:id="978"/>
      <w:bookmarkEnd w:id="979"/>
      <w:bookmarkEnd w:id="980"/>
      <w:bookmarkEnd w:id="981"/>
    </w:p>
    <w:p w:rsidR="004F4D80" w:rsidRPr="00D904EF" w:rsidRDefault="004F4D80" w:rsidP="004F4D80">
      <w:pPr>
        <w:pStyle w:val="3"/>
        <w:rPr>
          <w:szCs w:val="24"/>
        </w:rPr>
      </w:pPr>
      <w:bookmarkStart w:id="987" w:name="_Toc97651411"/>
      <w:bookmarkStart w:id="988" w:name="_Toc98253956"/>
      <w:bookmarkStart w:id="989" w:name="_Toc157248208"/>
      <w:bookmarkStart w:id="990" w:name="_Toc157496577"/>
      <w:bookmarkStart w:id="991" w:name="_Toc158206116"/>
      <w:bookmarkStart w:id="992" w:name="_Toc164057801"/>
      <w:bookmarkStart w:id="993" w:name="_Toc164137151"/>
      <w:bookmarkStart w:id="994" w:name="_Toc164161311"/>
      <w:bookmarkStart w:id="995" w:name="_Toc165173882"/>
      <w:bookmarkStart w:id="996" w:name="_Toc439170702"/>
      <w:bookmarkStart w:id="997" w:name="_Toc439172804"/>
      <w:bookmarkStart w:id="998" w:name="_Toc439173248"/>
      <w:bookmarkStart w:id="999" w:name="_Toc439238244"/>
      <w:bookmarkStart w:id="1000" w:name="_Toc439252791"/>
      <w:bookmarkStart w:id="1001" w:name="_Toc439323765"/>
      <w:bookmarkStart w:id="1002" w:name="_Toc440357163"/>
      <w:bookmarkStart w:id="1003" w:name="_Toc440359715"/>
      <w:bookmarkStart w:id="1004" w:name="_Toc440632179"/>
      <w:bookmarkStart w:id="1005" w:name="_Toc440875999"/>
      <w:bookmarkStart w:id="1006" w:name="_Toc441130842"/>
      <w:bookmarkStart w:id="1007" w:name="_Toc44729228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4B74B1">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4B74B1">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4B74B1">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8" w:name="_Toc97651412"/>
      <w:bookmarkStart w:id="1009" w:name="_Toc98253957"/>
      <w:bookmarkStart w:id="1010" w:name="_Toc157248209"/>
      <w:bookmarkStart w:id="1011" w:name="_Toc157496578"/>
      <w:bookmarkStart w:id="1012" w:name="_Toc158206117"/>
      <w:bookmarkStart w:id="1013" w:name="_Toc164057802"/>
      <w:bookmarkStart w:id="1014" w:name="_Toc164137152"/>
      <w:bookmarkStart w:id="1015" w:name="_Toc164161312"/>
      <w:bookmarkStart w:id="1016" w:name="_Toc165173883"/>
      <w:r>
        <w:rPr>
          <w:b/>
          <w:szCs w:val="24"/>
        </w:rPr>
        <w:br w:type="page"/>
      </w:r>
    </w:p>
    <w:p w:rsidR="004F4D80" w:rsidRPr="00D904EF" w:rsidRDefault="004F4D80" w:rsidP="004F4D80">
      <w:pPr>
        <w:pStyle w:val="3"/>
        <w:rPr>
          <w:szCs w:val="24"/>
        </w:rPr>
      </w:pPr>
      <w:bookmarkStart w:id="1017" w:name="_Toc439170703"/>
      <w:bookmarkStart w:id="1018" w:name="_Toc439172805"/>
      <w:bookmarkStart w:id="1019" w:name="_Toc439173249"/>
      <w:bookmarkStart w:id="1020" w:name="_Toc439238245"/>
      <w:bookmarkStart w:id="1021" w:name="_Toc439252792"/>
      <w:bookmarkStart w:id="1022" w:name="_Toc439323766"/>
      <w:bookmarkStart w:id="1023" w:name="_Toc440357164"/>
      <w:bookmarkStart w:id="1024" w:name="_Toc440359716"/>
      <w:bookmarkStart w:id="1025" w:name="_Toc440632180"/>
      <w:bookmarkStart w:id="1026" w:name="_Toc440876000"/>
      <w:bookmarkStart w:id="1027" w:name="_Toc441130843"/>
      <w:bookmarkStart w:id="1028" w:name="_Toc447292283"/>
      <w:r w:rsidRPr="00D904EF">
        <w:rPr>
          <w:szCs w:val="24"/>
        </w:rPr>
        <w:lastRenderedPageBreak/>
        <w:t>Инструкции по заполнению</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B21212">
        <w:rPr>
          <w:sz w:val="24"/>
          <w:szCs w:val="24"/>
        </w:rPr>
        <w:fldChar w:fldCharType="begin"/>
      </w:r>
      <w:r w:rsidR="00D90031">
        <w:rPr>
          <w:sz w:val="24"/>
          <w:szCs w:val="24"/>
        </w:rPr>
        <w:instrText xml:space="preserve"> REF _Ref55336310 \r \h </w:instrText>
      </w:r>
      <w:r w:rsidR="00B21212">
        <w:rPr>
          <w:sz w:val="24"/>
          <w:szCs w:val="24"/>
        </w:rPr>
      </w:r>
      <w:r w:rsidR="00B21212">
        <w:rPr>
          <w:sz w:val="24"/>
          <w:szCs w:val="24"/>
        </w:rPr>
        <w:fldChar w:fldCharType="separate"/>
      </w:r>
      <w:r w:rsidR="00C64CD9">
        <w:rPr>
          <w:sz w:val="24"/>
          <w:szCs w:val="24"/>
        </w:rPr>
        <w:t>5.1</w:t>
      </w:r>
      <w:r w:rsidR="00B2121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9" w:name="_Ref257131475"/>
      <w:bookmarkStart w:id="1030" w:name="_Toc351552284"/>
      <w:bookmarkStart w:id="1031" w:name="_Toc396983131"/>
      <w:bookmarkStart w:id="1032" w:name="_Toc423423679"/>
      <w:bookmarkStart w:id="1033" w:name="_Ref440270984"/>
      <w:bookmarkStart w:id="1034" w:name="_Ref440275030"/>
      <w:bookmarkStart w:id="1035" w:name="_Toc447292284"/>
      <w:bookmarkEnd w:id="982"/>
      <w:bookmarkEnd w:id="983"/>
      <w:bookmarkEnd w:id="984"/>
      <w:bookmarkEnd w:id="985"/>
      <w:bookmarkEnd w:id="986"/>
      <w:r>
        <w:rPr>
          <w:sz w:val="22"/>
          <w:szCs w:val="22"/>
        </w:rPr>
        <w:lastRenderedPageBreak/>
        <w:t>Письмо</w:t>
      </w:r>
      <w:r w:rsidRPr="007417E6">
        <w:rPr>
          <w:sz w:val="22"/>
          <w:szCs w:val="22"/>
        </w:rPr>
        <w:t xml:space="preserve"> </w:t>
      </w:r>
      <w:bookmarkEnd w:id="1029"/>
      <w:r>
        <w:rPr>
          <w:sz w:val="22"/>
          <w:szCs w:val="22"/>
        </w:rPr>
        <w:t>производителя продукции (форма 1</w:t>
      </w:r>
      <w:r w:rsidR="000D67AD">
        <w:rPr>
          <w:sz w:val="22"/>
          <w:szCs w:val="22"/>
        </w:rPr>
        <w:t>0</w:t>
      </w:r>
      <w:r>
        <w:rPr>
          <w:sz w:val="22"/>
          <w:szCs w:val="22"/>
        </w:rPr>
        <w:t>)</w:t>
      </w:r>
      <w:bookmarkEnd w:id="1030"/>
      <w:bookmarkEnd w:id="1031"/>
      <w:bookmarkEnd w:id="1032"/>
      <w:bookmarkEnd w:id="1033"/>
      <w:bookmarkEnd w:id="1034"/>
      <w:bookmarkEnd w:id="1035"/>
    </w:p>
    <w:p w:rsidR="004F4D80" w:rsidRPr="00F647F7" w:rsidRDefault="004F4D80" w:rsidP="004F4D80">
      <w:pPr>
        <w:pStyle w:val="3"/>
        <w:rPr>
          <w:szCs w:val="24"/>
        </w:rPr>
      </w:pPr>
      <w:bookmarkStart w:id="1036" w:name="_Toc439170708"/>
      <w:bookmarkStart w:id="1037" w:name="_Toc439172810"/>
      <w:bookmarkStart w:id="1038" w:name="_Toc439173251"/>
      <w:bookmarkStart w:id="1039" w:name="_Toc439252794"/>
      <w:bookmarkStart w:id="1040" w:name="_Toc439323768"/>
      <w:bookmarkStart w:id="1041" w:name="_Toc440357166"/>
      <w:bookmarkStart w:id="1042" w:name="_Toc440359718"/>
      <w:bookmarkStart w:id="1043" w:name="_Toc440632182"/>
      <w:bookmarkStart w:id="1044" w:name="_Toc440876002"/>
      <w:bookmarkStart w:id="1045" w:name="_Toc441130845"/>
      <w:bookmarkStart w:id="1046" w:name="_Toc447292285"/>
      <w:r w:rsidRPr="00F647F7">
        <w:rPr>
          <w:szCs w:val="24"/>
        </w:rPr>
        <w:t>Форма письма производителя продукции</w:t>
      </w:r>
      <w:bookmarkEnd w:id="1036"/>
      <w:bookmarkEnd w:id="1037"/>
      <w:bookmarkEnd w:id="1038"/>
      <w:bookmarkEnd w:id="1039"/>
      <w:bookmarkEnd w:id="1040"/>
      <w:bookmarkEnd w:id="1041"/>
      <w:bookmarkEnd w:id="1042"/>
      <w:bookmarkEnd w:id="1043"/>
      <w:bookmarkEnd w:id="1044"/>
      <w:bookmarkEnd w:id="1045"/>
      <w:bookmarkEnd w:id="104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0C323D">
        <w:rPr>
          <w:vertAlign w:val="subscript"/>
        </w:rPr>
        <w:t xml:space="preserve">указывается предмет </w:t>
      </w:r>
      <w:r w:rsidR="00D904EF" w:rsidRPr="000C323D">
        <w:rPr>
          <w:vertAlign w:val="subscript"/>
        </w:rPr>
        <w:t>запроса предложений</w:t>
      </w:r>
      <w:r w:rsidRPr="000C323D">
        <w:rPr>
          <w:vertAlign w:val="subscript"/>
        </w:rPr>
        <w:t xml:space="preserve"> в соответствии с п.</w:t>
      </w:r>
      <w:r w:rsidR="000C323D" w:rsidRPr="000C323D">
        <w:rPr>
          <w:vertAlign w:val="subscript"/>
        </w:rPr>
        <w:t xml:space="preserve"> </w:t>
      </w:r>
      <w:r w:rsidR="007E7335">
        <w:fldChar w:fldCharType="begin"/>
      </w:r>
      <w:r w:rsidR="007E7335">
        <w:instrText xml:space="preserve"> REF _Ref440275279 \r \h  \* MERGEFORMAT </w:instrText>
      </w:r>
      <w:r w:rsidR="007E7335">
        <w:fldChar w:fldCharType="separate"/>
      </w:r>
      <w:r w:rsidR="00C64CD9" w:rsidRPr="00C64CD9">
        <w:rPr>
          <w:vertAlign w:val="subscript"/>
        </w:rPr>
        <w:t>1.1.4</w:t>
      </w:r>
      <w:r w:rsidR="007E7335">
        <w:fldChar w:fldCharType="end"/>
      </w:r>
      <w:r w:rsidRPr="000C323D">
        <w:rPr>
          <w:vertAlign w:val="subscript"/>
        </w:rPr>
        <w:t xml:space="preserve"> </w:t>
      </w:r>
      <w:r w:rsidR="00D904EF" w:rsidRPr="000C323D">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7"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8" w:name="_Toc423423680"/>
      <w:bookmarkStart w:id="1049" w:name="_Ref440272035"/>
      <w:bookmarkStart w:id="1050" w:name="_Ref440274733"/>
      <w:bookmarkStart w:id="1051" w:name="_Ref444178906"/>
      <w:bookmarkStart w:id="1052" w:name="_Toc447292286"/>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7"/>
      <w:bookmarkEnd w:id="1048"/>
      <w:bookmarkEnd w:id="1049"/>
      <w:bookmarkEnd w:id="1050"/>
      <w:bookmarkEnd w:id="1051"/>
      <w:bookmarkEnd w:id="1052"/>
    </w:p>
    <w:p w:rsidR="004F4D80" w:rsidRPr="00E87023" w:rsidRDefault="004F4D80" w:rsidP="004F4D80">
      <w:pPr>
        <w:pStyle w:val="3"/>
        <w:rPr>
          <w:sz w:val="22"/>
        </w:rPr>
      </w:pPr>
      <w:bookmarkStart w:id="1053" w:name="_Toc343690584"/>
      <w:bookmarkStart w:id="1054" w:name="_Toc372294428"/>
      <w:bookmarkStart w:id="1055" w:name="_Toc379288896"/>
      <w:bookmarkStart w:id="1056" w:name="_Toc384734780"/>
      <w:bookmarkStart w:id="1057" w:name="_Toc396984078"/>
      <w:bookmarkStart w:id="1058" w:name="_Toc423423681"/>
      <w:bookmarkStart w:id="1059" w:name="_Toc439170710"/>
      <w:bookmarkStart w:id="1060" w:name="_Toc439172812"/>
      <w:bookmarkStart w:id="1061" w:name="_Toc439173253"/>
      <w:bookmarkStart w:id="1062" w:name="_Toc439238249"/>
      <w:bookmarkStart w:id="1063" w:name="_Toc439252796"/>
      <w:bookmarkStart w:id="1064" w:name="_Toc439323770"/>
      <w:bookmarkStart w:id="1065" w:name="_Toc440357168"/>
      <w:bookmarkStart w:id="1066" w:name="_Toc440359720"/>
      <w:bookmarkStart w:id="1067" w:name="_Toc440632184"/>
      <w:bookmarkStart w:id="1068" w:name="_Toc440876004"/>
      <w:bookmarkStart w:id="1069" w:name="_Toc441130847"/>
      <w:bookmarkStart w:id="1070" w:name="_Toc447292287"/>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71" w:name="_Toc343690585"/>
      <w:bookmarkStart w:id="1072" w:name="_Toc372294429"/>
      <w:bookmarkStart w:id="1073" w:name="_Toc379288897"/>
      <w:bookmarkStart w:id="1074" w:name="_Toc384734781"/>
      <w:bookmarkStart w:id="1075" w:name="_Toc396984079"/>
      <w:bookmarkStart w:id="1076" w:name="_Toc423423682"/>
      <w:bookmarkStart w:id="1077" w:name="_Toc439170711"/>
      <w:bookmarkStart w:id="1078" w:name="_Toc439172813"/>
      <w:bookmarkStart w:id="1079" w:name="_Toc439173254"/>
      <w:bookmarkStart w:id="1080" w:name="_Toc439238250"/>
      <w:bookmarkStart w:id="1081" w:name="_Toc439252797"/>
      <w:bookmarkStart w:id="1082" w:name="_Toc439323771"/>
      <w:bookmarkStart w:id="1083" w:name="_Toc440357169"/>
      <w:bookmarkStart w:id="1084" w:name="_Toc440359721"/>
      <w:bookmarkStart w:id="1085" w:name="_Toc440632185"/>
      <w:bookmarkStart w:id="1086" w:name="_Toc440876005"/>
      <w:bookmarkStart w:id="1087" w:name="_Toc441130848"/>
      <w:bookmarkStart w:id="1088" w:name="_Toc447292288"/>
      <w:r w:rsidRPr="00D27071">
        <w:rPr>
          <w:szCs w:val="24"/>
        </w:rPr>
        <w:lastRenderedPageBreak/>
        <w:t>Инструкции по заполнению</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B21212">
        <w:rPr>
          <w:sz w:val="24"/>
          <w:szCs w:val="24"/>
        </w:rPr>
        <w:fldChar w:fldCharType="begin"/>
      </w:r>
      <w:r w:rsidR="00D90031">
        <w:rPr>
          <w:sz w:val="24"/>
          <w:szCs w:val="24"/>
        </w:rPr>
        <w:instrText xml:space="preserve"> REF _Ref55336310 \r \h </w:instrText>
      </w:r>
      <w:r w:rsidR="00B21212">
        <w:rPr>
          <w:sz w:val="24"/>
          <w:szCs w:val="24"/>
        </w:rPr>
      </w:r>
      <w:r w:rsidR="00B21212">
        <w:rPr>
          <w:sz w:val="24"/>
          <w:szCs w:val="24"/>
        </w:rPr>
        <w:fldChar w:fldCharType="separate"/>
      </w:r>
      <w:r w:rsidR="00C64CD9">
        <w:rPr>
          <w:sz w:val="24"/>
          <w:szCs w:val="24"/>
        </w:rPr>
        <w:t>5.1</w:t>
      </w:r>
      <w:r w:rsidR="00B2121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90" w:name="_Toc423423683"/>
      <w:bookmarkStart w:id="1091" w:name="_Ref440272051"/>
      <w:bookmarkStart w:id="1092" w:name="_Ref440274744"/>
      <w:bookmarkStart w:id="1093" w:name="_Toc447292289"/>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9"/>
      <w:bookmarkEnd w:id="1090"/>
      <w:bookmarkEnd w:id="1091"/>
      <w:bookmarkEnd w:id="1092"/>
      <w:bookmarkEnd w:id="1093"/>
    </w:p>
    <w:p w:rsidR="004F4D80" w:rsidRPr="008C4223" w:rsidRDefault="004F4D80" w:rsidP="004F4D80">
      <w:pPr>
        <w:pStyle w:val="3"/>
        <w:rPr>
          <w:szCs w:val="24"/>
        </w:rPr>
      </w:pPr>
      <w:bookmarkStart w:id="1094" w:name="_Toc343690587"/>
      <w:bookmarkStart w:id="1095" w:name="_Toc372294431"/>
      <w:bookmarkStart w:id="1096" w:name="_Toc379288899"/>
      <w:bookmarkStart w:id="1097" w:name="_Toc384734783"/>
      <w:bookmarkStart w:id="1098" w:name="_Toc396984081"/>
      <w:bookmarkStart w:id="1099" w:name="_Toc423423684"/>
      <w:bookmarkStart w:id="1100" w:name="_Toc439170713"/>
      <w:bookmarkStart w:id="1101" w:name="_Toc439172815"/>
      <w:bookmarkStart w:id="1102" w:name="_Toc439173256"/>
      <w:bookmarkStart w:id="1103" w:name="_Toc439238252"/>
      <w:bookmarkStart w:id="1104" w:name="_Toc439252799"/>
      <w:bookmarkStart w:id="1105" w:name="_Toc439323773"/>
      <w:bookmarkStart w:id="1106" w:name="_Toc440357171"/>
      <w:bookmarkStart w:id="1107" w:name="_Toc440359723"/>
      <w:bookmarkStart w:id="1108" w:name="_Toc440632187"/>
      <w:bookmarkStart w:id="1109" w:name="_Toc440876007"/>
      <w:bookmarkStart w:id="1110" w:name="_Toc441130850"/>
      <w:bookmarkStart w:id="1111" w:name="_Toc447292290"/>
      <w:r w:rsidRPr="008C4223">
        <w:rPr>
          <w:szCs w:val="24"/>
        </w:rPr>
        <w:t xml:space="preserve">Форма </w:t>
      </w:r>
      <w:bookmarkEnd w:id="1094"/>
      <w:bookmarkEnd w:id="1095"/>
      <w:bookmarkEnd w:id="1096"/>
      <w:bookmarkEnd w:id="1097"/>
      <w:bookmarkEnd w:id="1098"/>
      <w:bookmarkEnd w:id="1099"/>
      <w:bookmarkEnd w:id="1100"/>
      <w:bookmarkEnd w:id="1101"/>
      <w:bookmarkEnd w:id="1102"/>
      <w:bookmarkEnd w:id="1103"/>
      <w:bookmarkEnd w:id="1104"/>
      <w:r w:rsidR="000D70B6" w:rsidRPr="000D70B6">
        <w:rPr>
          <w:szCs w:val="24"/>
        </w:rPr>
        <w:t>Согласия на обработку персональных данных</w:t>
      </w:r>
      <w:bookmarkEnd w:id="1105"/>
      <w:bookmarkEnd w:id="1106"/>
      <w:bookmarkEnd w:id="1107"/>
      <w:bookmarkEnd w:id="1108"/>
      <w:bookmarkEnd w:id="1109"/>
      <w:bookmarkEnd w:id="1110"/>
      <w:bookmarkEnd w:id="1111"/>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12" w:name="_Toc439252801"/>
      <w:bookmarkStart w:id="1113" w:name="_Toc439323774"/>
      <w:bookmarkStart w:id="1114" w:name="_Toc440357172"/>
      <w:bookmarkStart w:id="1115" w:name="_Toc440359724"/>
      <w:bookmarkStart w:id="1116" w:name="_Toc440632188"/>
      <w:bookmarkStart w:id="1117" w:name="_Toc440876008"/>
      <w:bookmarkStart w:id="1118" w:name="_Toc441130851"/>
      <w:bookmarkStart w:id="1119" w:name="_Toc447292291"/>
      <w:r w:rsidRPr="005A2CAE">
        <w:rPr>
          <w:szCs w:val="24"/>
        </w:rPr>
        <w:lastRenderedPageBreak/>
        <w:t>Инструкции по заполнению</w:t>
      </w:r>
      <w:bookmarkEnd w:id="1112"/>
      <w:bookmarkEnd w:id="1113"/>
      <w:bookmarkEnd w:id="1114"/>
      <w:bookmarkEnd w:id="1115"/>
      <w:bookmarkEnd w:id="1116"/>
      <w:bookmarkEnd w:id="1117"/>
      <w:bookmarkEnd w:id="1118"/>
      <w:bookmarkEnd w:id="1119"/>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20" w:name="_Ref440272256"/>
      <w:bookmarkStart w:id="1121" w:name="_Ref440272678"/>
      <w:bookmarkStart w:id="1122" w:name="_Ref440274944"/>
      <w:bookmarkStart w:id="1123" w:name="_Toc447292292"/>
      <w:r w:rsidRPr="007A6A39">
        <w:lastRenderedPageBreak/>
        <w:t>Соглашение о неустойке (форма 1</w:t>
      </w:r>
      <w:r w:rsidR="000D67AD">
        <w:t>3</w:t>
      </w:r>
      <w:r w:rsidRPr="007A6A39">
        <w:t>)</w:t>
      </w:r>
      <w:bookmarkEnd w:id="1120"/>
      <w:bookmarkEnd w:id="1121"/>
      <w:bookmarkEnd w:id="1122"/>
      <w:bookmarkEnd w:id="1123"/>
    </w:p>
    <w:p w:rsidR="007A6A39" w:rsidRPr="007A6A39" w:rsidRDefault="007A6A39" w:rsidP="007A6A39">
      <w:pPr>
        <w:pStyle w:val="3"/>
        <w:rPr>
          <w:szCs w:val="24"/>
        </w:rPr>
      </w:pPr>
      <w:bookmarkStart w:id="1124" w:name="_Toc439170715"/>
      <w:bookmarkStart w:id="1125" w:name="_Toc439172817"/>
      <w:bookmarkStart w:id="1126" w:name="_Toc439173259"/>
      <w:bookmarkStart w:id="1127" w:name="_Toc439238255"/>
      <w:bookmarkStart w:id="1128" w:name="_Toc439252803"/>
      <w:bookmarkStart w:id="1129" w:name="_Toc439323776"/>
      <w:bookmarkStart w:id="1130" w:name="_Toc440357174"/>
      <w:bookmarkStart w:id="1131" w:name="_Toc440359726"/>
      <w:bookmarkStart w:id="1132" w:name="_Toc440632190"/>
      <w:bookmarkStart w:id="1133" w:name="_Toc440876010"/>
      <w:bookmarkStart w:id="1134" w:name="_Toc441130853"/>
      <w:bookmarkStart w:id="1135" w:name="_Toc447292293"/>
      <w:r w:rsidRPr="007A6A39">
        <w:rPr>
          <w:szCs w:val="24"/>
        </w:rPr>
        <w:t>Форма соглашени</w:t>
      </w:r>
      <w:r w:rsidR="00E47073">
        <w:rPr>
          <w:szCs w:val="24"/>
        </w:rPr>
        <w:t>я</w:t>
      </w:r>
      <w:r w:rsidRPr="007A6A39">
        <w:rPr>
          <w:szCs w:val="24"/>
        </w:rPr>
        <w:t xml:space="preserve"> о неустойке</w:t>
      </w:r>
      <w:bookmarkEnd w:id="1124"/>
      <w:bookmarkEnd w:id="1125"/>
      <w:bookmarkEnd w:id="1126"/>
      <w:bookmarkEnd w:id="1127"/>
      <w:bookmarkEnd w:id="1128"/>
      <w:bookmarkEnd w:id="1129"/>
      <w:bookmarkEnd w:id="1130"/>
      <w:bookmarkEnd w:id="1131"/>
      <w:bookmarkEnd w:id="1132"/>
      <w:bookmarkEnd w:id="1133"/>
      <w:bookmarkEnd w:id="1134"/>
      <w:bookmarkEnd w:id="113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244A55" w:rsidRPr="007A6A39" w:rsidRDefault="00244A55" w:rsidP="00244A55">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244A55" w:rsidRPr="007A6A39" w:rsidRDefault="00244A55" w:rsidP="00244A55">
      <w:pPr>
        <w:pStyle w:val="afd"/>
        <w:ind w:firstLine="709"/>
        <w:rPr>
          <w:sz w:val="24"/>
          <w:szCs w:val="24"/>
        </w:rPr>
      </w:pPr>
    </w:p>
    <w:p w:rsidR="00244A55" w:rsidRDefault="00244A55" w:rsidP="00244A55">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244A55" w:rsidRDefault="00244A55" w:rsidP="00244A55">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B21212">
        <w:rPr>
          <w:vertAlign w:val="subscript"/>
        </w:rPr>
        <w:fldChar w:fldCharType="begin"/>
      </w:r>
      <w:r>
        <w:rPr>
          <w:vertAlign w:val="subscript"/>
        </w:rPr>
        <w:instrText xml:space="preserve"> REF _Ref440275279 \r \h </w:instrText>
      </w:r>
      <w:r w:rsidR="00B21212">
        <w:rPr>
          <w:vertAlign w:val="subscript"/>
        </w:rPr>
      </w:r>
      <w:r w:rsidR="00B21212">
        <w:rPr>
          <w:vertAlign w:val="subscript"/>
        </w:rPr>
        <w:fldChar w:fldCharType="separate"/>
      </w:r>
      <w:r w:rsidR="00C64CD9">
        <w:rPr>
          <w:vertAlign w:val="subscript"/>
        </w:rPr>
        <w:t>1.1.4</w:t>
      </w:r>
      <w:r w:rsidR="00B21212">
        <w:rPr>
          <w:vertAlign w:val="subscript"/>
        </w:rPr>
        <w:fldChar w:fldCharType="end"/>
      </w:r>
      <w:r>
        <w:rPr>
          <w:vertAlign w:val="subscript"/>
        </w:rPr>
        <w:t xml:space="preserve"> </w:t>
      </w:r>
      <w:r w:rsidRPr="00D904EF">
        <w:rPr>
          <w:vertAlign w:val="subscript"/>
        </w:rPr>
        <w:t>Документации по запросу предложений</w:t>
      </w:r>
    </w:p>
    <w:p w:rsidR="00244A55" w:rsidRDefault="00244A55" w:rsidP="00244A55">
      <w:pPr>
        <w:pStyle w:val="afd"/>
        <w:tabs>
          <w:tab w:val="clear" w:pos="9360"/>
        </w:tabs>
        <w:suppressAutoHyphens w:val="0"/>
        <w:jc w:val="both"/>
        <w:rPr>
          <w:sz w:val="24"/>
          <w:szCs w:val="24"/>
        </w:rPr>
      </w:pPr>
    </w:p>
    <w:p w:rsidR="00244A55" w:rsidRPr="007A6A39" w:rsidRDefault="00244A55" w:rsidP="00244A55">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244A55" w:rsidRDefault="00244A55" w:rsidP="00244A55">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1F48" w:rsidRDefault="00244A55" w:rsidP="00244A55">
      <w:pPr>
        <w:pStyle w:val="afd"/>
        <w:tabs>
          <w:tab w:val="clear" w:pos="9360"/>
        </w:tabs>
        <w:suppressAutoHyphens w:val="0"/>
        <w:ind w:left="709"/>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B21212">
        <w:rPr>
          <w:vertAlign w:val="subscript"/>
        </w:rPr>
        <w:fldChar w:fldCharType="begin"/>
      </w:r>
      <w:r>
        <w:rPr>
          <w:vertAlign w:val="subscript"/>
        </w:rPr>
        <w:instrText xml:space="preserve"> REF _Ref440275279 \r \h </w:instrText>
      </w:r>
      <w:r w:rsidR="00B21212">
        <w:rPr>
          <w:vertAlign w:val="subscript"/>
        </w:rPr>
      </w:r>
      <w:r w:rsidR="00B21212">
        <w:rPr>
          <w:vertAlign w:val="subscript"/>
        </w:rPr>
        <w:fldChar w:fldCharType="separate"/>
      </w:r>
      <w:r w:rsidR="00C64CD9">
        <w:rPr>
          <w:vertAlign w:val="subscript"/>
        </w:rPr>
        <w:t>1.1.4</w:t>
      </w:r>
      <w:r w:rsidR="00B2121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244A55" w:rsidRDefault="00244A55"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4B74B1">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6" w:name="_Toc439170716"/>
      <w:bookmarkStart w:id="1137" w:name="_Toc439172818"/>
      <w:bookmarkStart w:id="1138" w:name="_Toc439173260"/>
      <w:bookmarkStart w:id="1139" w:name="_Toc439238256"/>
      <w:bookmarkStart w:id="1140" w:name="_Toc439252804"/>
      <w:bookmarkStart w:id="1141" w:name="_Toc439323777"/>
      <w:bookmarkStart w:id="1142" w:name="_Toc440357175"/>
      <w:bookmarkStart w:id="1143" w:name="_Toc440359727"/>
      <w:bookmarkStart w:id="1144" w:name="_Toc440632191"/>
      <w:bookmarkStart w:id="1145" w:name="_Toc440876011"/>
      <w:bookmarkStart w:id="1146" w:name="_Toc441130854"/>
      <w:bookmarkStart w:id="1147" w:name="_Toc447292294"/>
      <w:r w:rsidRPr="007857E5">
        <w:rPr>
          <w:szCs w:val="24"/>
        </w:rPr>
        <w:lastRenderedPageBreak/>
        <w:t>Инструкции по заполнению</w:t>
      </w:r>
      <w:bookmarkEnd w:id="1136"/>
      <w:bookmarkEnd w:id="1137"/>
      <w:bookmarkEnd w:id="1138"/>
      <w:bookmarkEnd w:id="1139"/>
      <w:bookmarkEnd w:id="1140"/>
      <w:bookmarkEnd w:id="1141"/>
      <w:bookmarkEnd w:id="1142"/>
      <w:bookmarkEnd w:id="1143"/>
      <w:bookmarkEnd w:id="1144"/>
      <w:bookmarkEnd w:id="1145"/>
      <w:bookmarkEnd w:id="1146"/>
      <w:bookmarkEnd w:id="114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21212">
        <w:rPr>
          <w:sz w:val="24"/>
          <w:szCs w:val="24"/>
        </w:rPr>
        <w:fldChar w:fldCharType="begin"/>
      </w:r>
      <w:r w:rsidR="00D90031">
        <w:rPr>
          <w:sz w:val="24"/>
          <w:szCs w:val="24"/>
        </w:rPr>
        <w:instrText xml:space="preserve"> REF _Ref55336310 \r \h </w:instrText>
      </w:r>
      <w:r w:rsidR="00B21212">
        <w:rPr>
          <w:sz w:val="24"/>
          <w:szCs w:val="24"/>
        </w:rPr>
      </w:r>
      <w:r w:rsidR="00B21212">
        <w:rPr>
          <w:sz w:val="24"/>
          <w:szCs w:val="24"/>
        </w:rPr>
        <w:fldChar w:fldCharType="separate"/>
      </w:r>
      <w:r w:rsidR="00C64CD9">
        <w:rPr>
          <w:sz w:val="24"/>
          <w:szCs w:val="24"/>
        </w:rPr>
        <w:t>5.1</w:t>
      </w:r>
      <w:r w:rsidR="00B2121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244A55" w:rsidRPr="00244A55" w:rsidRDefault="00244A55" w:rsidP="007857E5">
      <w:pPr>
        <w:pStyle w:val="aff6"/>
        <w:numPr>
          <w:ilvl w:val="3"/>
          <w:numId w:val="1"/>
        </w:numPr>
        <w:tabs>
          <w:tab w:val="num" w:pos="1134"/>
          <w:tab w:val="num" w:pos="1276"/>
        </w:tabs>
        <w:suppressAutoHyphens w:val="0"/>
        <w:spacing w:before="100" w:beforeAutospacing="1" w:line="240" w:lineRule="auto"/>
        <w:rPr>
          <w:sz w:val="24"/>
          <w:szCs w:val="24"/>
        </w:rPr>
      </w:pPr>
      <w:r w:rsidRPr="00244A55">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8" w:name="_Ref440272274"/>
      <w:bookmarkStart w:id="1149" w:name="_Ref440274756"/>
      <w:bookmarkStart w:id="1150" w:name="_Toc447292295"/>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8"/>
      <w:bookmarkEnd w:id="1149"/>
      <w:bookmarkEnd w:id="1150"/>
    </w:p>
    <w:p w:rsidR="007857E5" w:rsidRPr="00E47073" w:rsidRDefault="007857E5" w:rsidP="007857E5">
      <w:pPr>
        <w:pStyle w:val="3"/>
        <w:rPr>
          <w:szCs w:val="24"/>
        </w:rPr>
      </w:pPr>
      <w:bookmarkStart w:id="1151" w:name="_Toc439170718"/>
      <w:bookmarkStart w:id="1152" w:name="_Toc439172820"/>
      <w:bookmarkStart w:id="1153" w:name="_Toc439173262"/>
      <w:bookmarkStart w:id="1154" w:name="_Toc439238258"/>
      <w:bookmarkStart w:id="1155" w:name="_Toc439252806"/>
      <w:bookmarkStart w:id="1156" w:name="_Toc439323779"/>
      <w:bookmarkStart w:id="1157" w:name="_Toc440357177"/>
      <w:bookmarkStart w:id="1158" w:name="_Toc440359729"/>
      <w:bookmarkStart w:id="1159" w:name="_Toc440632193"/>
      <w:bookmarkStart w:id="1160" w:name="_Toc440876013"/>
      <w:bookmarkStart w:id="1161" w:name="_Toc441130856"/>
      <w:bookmarkStart w:id="1162" w:name="_Toc447292296"/>
      <w:r w:rsidRPr="00E47073">
        <w:rPr>
          <w:szCs w:val="24"/>
        </w:rPr>
        <w:t xml:space="preserve">Форма </w:t>
      </w:r>
      <w:bookmarkEnd w:id="1151"/>
      <w:r w:rsidR="00E47073" w:rsidRPr="00E47073">
        <w:rPr>
          <w:szCs w:val="24"/>
        </w:rPr>
        <w:t>согласия Участника налоговым органам на разглашение сведений, составляющих налоговую тайну</w:t>
      </w:r>
      <w:bookmarkEnd w:id="1152"/>
      <w:bookmarkEnd w:id="1153"/>
      <w:bookmarkEnd w:id="1154"/>
      <w:bookmarkEnd w:id="1155"/>
      <w:bookmarkEnd w:id="1156"/>
      <w:bookmarkEnd w:id="1157"/>
      <w:bookmarkEnd w:id="1158"/>
      <w:bookmarkEnd w:id="1159"/>
      <w:bookmarkEnd w:id="1160"/>
      <w:bookmarkEnd w:id="1161"/>
      <w:bookmarkEnd w:id="116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63" w:name="_Toc300142269"/>
      <w:bookmarkStart w:id="1164" w:name="_Toc309735391"/>
      <w:bookmarkStart w:id="116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63"/>
      <w:r w:rsidRPr="007857E5">
        <w:rPr>
          <w:b/>
          <w:bCs w:val="0"/>
          <w:snapToGrid w:val="0"/>
          <w:sz w:val="24"/>
          <w:szCs w:val="24"/>
        </w:rPr>
        <w:t xml:space="preserve"> </w:t>
      </w:r>
      <w:bookmarkEnd w:id="1164"/>
      <w:bookmarkEnd w:id="116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6" w:name="_Toc439170719"/>
      <w:bookmarkStart w:id="1167" w:name="_Toc439172821"/>
      <w:bookmarkStart w:id="1168" w:name="_Toc439173263"/>
      <w:bookmarkStart w:id="1169" w:name="_Toc439238259"/>
      <w:bookmarkStart w:id="1170" w:name="_Toc439252807"/>
      <w:bookmarkStart w:id="1171" w:name="_Toc439323780"/>
      <w:bookmarkStart w:id="1172" w:name="_Toc440357178"/>
      <w:bookmarkStart w:id="1173" w:name="_Toc440359730"/>
      <w:bookmarkStart w:id="1174" w:name="_Toc440632194"/>
      <w:bookmarkStart w:id="1175" w:name="_Toc440876014"/>
      <w:bookmarkStart w:id="1176" w:name="_Toc441130857"/>
      <w:bookmarkStart w:id="1177" w:name="_Toc447292297"/>
      <w:r w:rsidRPr="007857E5">
        <w:rPr>
          <w:szCs w:val="24"/>
        </w:rPr>
        <w:lastRenderedPageBreak/>
        <w:t>Инструкции по заполнению</w:t>
      </w:r>
      <w:bookmarkEnd w:id="1166"/>
      <w:bookmarkEnd w:id="1167"/>
      <w:bookmarkEnd w:id="1168"/>
      <w:bookmarkEnd w:id="1169"/>
      <w:bookmarkEnd w:id="1170"/>
      <w:bookmarkEnd w:id="1171"/>
      <w:bookmarkEnd w:id="1172"/>
      <w:bookmarkEnd w:id="1173"/>
      <w:bookmarkEnd w:id="1174"/>
      <w:bookmarkEnd w:id="1175"/>
      <w:bookmarkEnd w:id="1176"/>
      <w:bookmarkEnd w:id="117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21212">
        <w:rPr>
          <w:sz w:val="24"/>
          <w:szCs w:val="24"/>
        </w:rPr>
        <w:fldChar w:fldCharType="begin"/>
      </w:r>
      <w:r w:rsidR="00D90031">
        <w:rPr>
          <w:sz w:val="24"/>
          <w:szCs w:val="24"/>
        </w:rPr>
        <w:instrText xml:space="preserve"> REF _Ref55336310 \r \h </w:instrText>
      </w:r>
      <w:r w:rsidR="00B21212">
        <w:rPr>
          <w:sz w:val="24"/>
          <w:szCs w:val="24"/>
        </w:rPr>
      </w:r>
      <w:r w:rsidR="00B21212">
        <w:rPr>
          <w:sz w:val="24"/>
          <w:szCs w:val="24"/>
        </w:rPr>
        <w:fldChar w:fldCharType="separate"/>
      </w:r>
      <w:r w:rsidR="00C64CD9">
        <w:rPr>
          <w:sz w:val="24"/>
          <w:szCs w:val="24"/>
        </w:rPr>
        <w:t>5.1</w:t>
      </w:r>
      <w:r w:rsidR="00B2121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047DE1">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8" w:name="_Ref93268095"/>
      <w:bookmarkStart w:id="1179" w:name="_Ref93268099"/>
      <w:bookmarkStart w:id="1180" w:name="_Toc98253958"/>
      <w:bookmarkStart w:id="1181" w:name="_Toc165173884"/>
      <w:bookmarkStart w:id="1182" w:name="_Toc423423678"/>
      <w:bookmarkStart w:id="1183" w:name="_Ref440272510"/>
      <w:bookmarkStart w:id="1184" w:name="_Ref440274961"/>
      <w:bookmarkStart w:id="1185" w:name="_Toc447292298"/>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8"/>
      <w:bookmarkEnd w:id="1179"/>
      <w:bookmarkEnd w:id="1180"/>
      <w:bookmarkEnd w:id="1181"/>
      <w:bookmarkEnd w:id="1182"/>
      <w:bookmarkEnd w:id="1183"/>
      <w:bookmarkEnd w:id="1184"/>
      <w:bookmarkEnd w:id="118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6" w:name="_Toc90385125"/>
      <w:bookmarkStart w:id="1187" w:name="_Toc439170705"/>
      <w:bookmarkStart w:id="1188" w:name="_Toc439172807"/>
      <w:bookmarkStart w:id="1189" w:name="_Toc439173268"/>
      <w:bookmarkStart w:id="1190" w:name="_Toc439238264"/>
      <w:bookmarkStart w:id="1191" w:name="_Toc439252812"/>
      <w:bookmarkStart w:id="1192" w:name="_Toc439323785"/>
      <w:bookmarkStart w:id="1193" w:name="_Toc440357183"/>
      <w:bookmarkStart w:id="1194" w:name="_Toc440359735"/>
      <w:bookmarkStart w:id="1195" w:name="_Toc440632199"/>
      <w:bookmarkStart w:id="1196" w:name="_Toc440876016"/>
      <w:bookmarkStart w:id="1197" w:name="_Toc441130859"/>
      <w:bookmarkStart w:id="1198" w:name="_Toc447292299"/>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4B74B1">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4B74B1">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4B74B1">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9" w:name="_Toc90385126"/>
      <w:bookmarkStart w:id="1200" w:name="_Toc98253959"/>
      <w:bookmarkStart w:id="1201" w:name="_Toc157248211"/>
      <w:bookmarkStart w:id="1202" w:name="_Toc157496580"/>
      <w:bookmarkStart w:id="1203" w:name="_Toc158206119"/>
      <w:bookmarkStart w:id="1204" w:name="_Toc164057804"/>
      <w:bookmarkStart w:id="1205" w:name="_Toc164137154"/>
      <w:bookmarkStart w:id="1206" w:name="_Toc164161314"/>
      <w:bookmarkStart w:id="1207" w:name="_Toc165173885"/>
      <w:r>
        <w:rPr>
          <w:b/>
          <w:szCs w:val="24"/>
        </w:rPr>
        <w:br w:type="page"/>
      </w:r>
    </w:p>
    <w:p w:rsidR="00635719" w:rsidRPr="00D904EF" w:rsidRDefault="00635719" w:rsidP="00635719">
      <w:pPr>
        <w:pStyle w:val="3"/>
        <w:rPr>
          <w:szCs w:val="24"/>
        </w:rPr>
      </w:pPr>
      <w:bookmarkStart w:id="1208" w:name="_Toc439170706"/>
      <w:bookmarkStart w:id="1209" w:name="_Toc439172808"/>
      <w:bookmarkStart w:id="1210" w:name="_Toc439173269"/>
      <w:bookmarkStart w:id="1211" w:name="_Toc439238265"/>
      <w:bookmarkStart w:id="1212" w:name="_Toc439252813"/>
      <w:bookmarkStart w:id="1213" w:name="_Toc439323786"/>
      <w:bookmarkStart w:id="1214" w:name="_Toc440357184"/>
      <w:bookmarkStart w:id="1215" w:name="_Toc440359736"/>
      <w:bookmarkStart w:id="1216" w:name="_Toc440632200"/>
      <w:bookmarkStart w:id="1217" w:name="_Toc440876017"/>
      <w:bookmarkStart w:id="1218" w:name="_Toc441130860"/>
      <w:bookmarkStart w:id="1219" w:name="_Toc447292300"/>
      <w:r w:rsidRPr="00D904EF">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B21212">
        <w:rPr>
          <w:sz w:val="24"/>
          <w:szCs w:val="24"/>
        </w:rPr>
        <w:fldChar w:fldCharType="begin"/>
      </w:r>
      <w:r w:rsidR="00D90031">
        <w:rPr>
          <w:sz w:val="24"/>
          <w:szCs w:val="24"/>
        </w:rPr>
        <w:instrText xml:space="preserve"> REF _Ref191386461 \r \h </w:instrText>
      </w:r>
      <w:r w:rsidR="00B21212">
        <w:rPr>
          <w:sz w:val="24"/>
          <w:szCs w:val="24"/>
        </w:rPr>
      </w:r>
      <w:r w:rsidR="00B21212">
        <w:rPr>
          <w:sz w:val="24"/>
          <w:szCs w:val="24"/>
        </w:rPr>
        <w:fldChar w:fldCharType="separate"/>
      </w:r>
      <w:r w:rsidR="00C64CD9">
        <w:rPr>
          <w:sz w:val="24"/>
          <w:szCs w:val="24"/>
        </w:rPr>
        <w:t>3.3.10</w:t>
      </w:r>
      <w:r w:rsidR="00B2121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B21212">
        <w:rPr>
          <w:sz w:val="24"/>
          <w:szCs w:val="24"/>
        </w:rPr>
        <w:fldChar w:fldCharType="begin"/>
      </w:r>
      <w:r w:rsidR="00D90031">
        <w:rPr>
          <w:sz w:val="24"/>
          <w:szCs w:val="24"/>
        </w:rPr>
        <w:instrText xml:space="preserve"> REF _Ref55336310 \r \h </w:instrText>
      </w:r>
      <w:r w:rsidR="00B21212">
        <w:rPr>
          <w:sz w:val="24"/>
          <w:szCs w:val="24"/>
        </w:rPr>
      </w:r>
      <w:r w:rsidR="00B21212">
        <w:rPr>
          <w:sz w:val="24"/>
          <w:szCs w:val="24"/>
        </w:rPr>
        <w:fldChar w:fldCharType="separate"/>
      </w:r>
      <w:r w:rsidR="00C64CD9">
        <w:rPr>
          <w:sz w:val="24"/>
          <w:szCs w:val="24"/>
        </w:rPr>
        <w:t>5.1</w:t>
      </w:r>
      <w:r w:rsidR="00B2121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9A70A4" w:rsidRPr="009A70A4">
        <w:rPr>
          <w:bCs w:val="0"/>
          <w:sz w:val="24"/>
          <w:szCs w:val="24"/>
        </w:rPr>
        <w:t>поставок</w:t>
      </w:r>
      <w:r w:rsidR="009A70A4"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B21212">
        <w:rPr>
          <w:sz w:val="24"/>
          <w:szCs w:val="24"/>
        </w:rPr>
        <w:fldChar w:fldCharType="begin"/>
      </w:r>
      <w:r w:rsidR="00D90031">
        <w:rPr>
          <w:sz w:val="24"/>
          <w:szCs w:val="24"/>
        </w:rPr>
        <w:instrText xml:space="preserve"> REF _Ref440274337 \r \h </w:instrText>
      </w:r>
      <w:r w:rsidR="00B21212">
        <w:rPr>
          <w:sz w:val="24"/>
          <w:szCs w:val="24"/>
        </w:rPr>
      </w:r>
      <w:r w:rsidR="00B21212">
        <w:rPr>
          <w:sz w:val="24"/>
          <w:szCs w:val="24"/>
        </w:rPr>
        <w:fldChar w:fldCharType="separate"/>
      </w:r>
      <w:r w:rsidR="00C64CD9">
        <w:rPr>
          <w:sz w:val="24"/>
          <w:szCs w:val="24"/>
        </w:rPr>
        <w:t>5.2</w:t>
      </w:r>
      <w:r w:rsidR="00B21212">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B21212">
        <w:rPr>
          <w:sz w:val="24"/>
          <w:szCs w:val="24"/>
        </w:rPr>
        <w:fldChar w:fldCharType="begin"/>
      </w:r>
      <w:r w:rsidR="00D90031">
        <w:rPr>
          <w:sz w:val="24"/>
          <w:szCs w:val="24"/>
        </w:rPr>
        <w:instrText xml:space="preserve"> REF _Ref440274366 \r \h </w:instrText>
      </w:r>
      <w:r w:rsidR="00B21212">
        <w:rPr>
          <w:sz w:val="24"/>
          <w:szCs w:val="24"/>
        </w:rPr>
      </w:r>
      <w:r w:rsidR="00B21212">
        <w:rPr>
          <w:sz w:val="24"/>
          <w:szCs w:val="24"/>
        </w:rPr>
        <w:fldChar w:fldCharType="separate"/>
      </w:r>
      <w:r w:rsidR="00C64CD9">
        <w:rPr>
          <w:sz w:val="24"/>
          <w:szCs w:val="24"/>
        </w:rPr>
        <w:t>5.4</w:t>
      </w:r>
      <w:r w:rsidR="00B21212">
        <w:rPr>
          <w:sz w:val="24"/>
          <w:szCs w:val="24"/>
        </w:rPr>
        <w:fldChar w:fldCharType="end"/>
      </w:r>
      <w:r w:rsidRPr="008E5EA3">
        <w:rPr>
          <w:sz w:val="24"/>
          <w:szCs w:val="24"/>
        </w:rPr>
        <w:t>).</w:t>
      </w:r>
    </w:p>
    <w:p w:rsidR="00635719" w:rsidRDefault="00635719" w:rsidP="00635719">
      <w:pPr>
        <w:rPr>
          <w:sz w:val="24"/>
          <w:szCs w:val="24"/>
        </w:rPr>
      </w:pPr>
    </w:p>
    <w:p w:rsidR="00047DE1" w:rsidRDefault="00047DE1" w:rsidP="00635719">
      <w:pPr>
        <w:rPr>
          <w:sz w:val="24"/>
          <w:szCs w:val="24"/>
        </w:rPr>
        <w:sectPr w:rsidR="00047DE1" w:rsidSect="00635719">
          <w:pgSz w:w="11907" w:h="16840" w:code="9"/>
          <w:pgMar w:top="765" w:right="851" w:bottom="765" w:left="1701" w:header="709" w:footer="709" w:gutter="0"/>
          <w:cols w:space="720"/>
          <w:docGrid w:linePitch="360"/>
        </w:sectPr>
      </w:pPr>
    </w:p>
    <w:p w:rsidR="00047DE1" w:rsidRPr="00CC5A3A" w:rsidRDefault="00047DE1" w:rsidP="00047DE1">
      <w:pPr>
        <w:pStyle w:val="2"/>
        <w:pageBreakBefore/>
        <w:tabs>
          <w:tab w:val="clear" w:pos="0"/>
          <w:tab w:val="clear" w:pos="1700"/>
          <w:tab w:val="num" w:pos="1134"/>
          <w:tab w:val="num" w:pos="5104"/>
        </w:tabs>
        <w:spacing w:before="100" w:beforeAutospacing="1" w:after="100" w:afterAutospacing="1" w:line="240" w:lineRule="auto"/>
      </w:pPr>
      <w:bookmarkStart w:id="1220" w:name="_Toc426108836"/>
      <w:bookmarkStart w:id="1221" w:name="_Ref441574460"/>
      <w:bookmarkStart w:id="1222" w:name="_Ref441574649"/>
      <w:bookmarkStart w:id="1223" w:name="_Toc441575251"/>
      <w:bookmarkStart w:id="1224" w:name="_Ref442187883"/>
      <w:bookmarkStart w:id="1225" w:name="_Toc447292301"/>
      <w:r w:rsidRPr="00CC5A3A">
        <w:lastRenderedPageBreak/>
        <w:t>Расписка  сдачи-приемки соглашения о неустойке (форма 1</w:t>
      </w:r>
      <w:r>
        <w:t>6</w:t>
      </w:r>
      <w:r w:rsidRPr="00CC5A3A">
        <w:t>)</w:t>
      </w:r>
      <w:bookmarkEnd w:id="1220"/>
      <w:bookmarkEnd w:id="1221"/>
      <w:bookmarkEnd w:id="1222"/>
      <w:bookmarkEnd w:id="1223"/>
      <w:bookmarkEnd w:id="1224"/>
      <w:bookmarkEnd w:id="1225"/>
    </w:p>
    <w:p w:rsidR="00047DE1" w:rsidRPr="00CC5A3A" w:rsidRDefault="00047DE1" w:rsidP="00047DE1">
      <w:pPr>
        <w:pStyle w:val="3"/>
        <w:rPr>
          <w:szCs w:val="24"/>
        </w:rPr>
      </w:pPr>
      <w:bookmarkStart w:id="1226" w:name="_Toc426108837"/>
      <w:bookmarkStart w:id="1227" w:name="_Ref441574456"/>
      <w:bookmarkStart w:id="1228" w:name="_Toc441575252"/>
      <w:bookmarkStart w:id="1229" w:name="_Toc447292302"/>
      <w:r w:rsidRPr="00CC5A3A">
        <w:rPr>
          <w:szCs w:val="24"/>
        </w:rPr>
        <w:t xml:space="preserve">Форма Расписки  сдачи-приемки </w:t>
      </w:r>
      <w:bookmarkEnd w:id="1226"/>
      <w:r w:rsidRPr="00CC5A3A">
        <w:rPr>
          <w:szCs w:val="24"/>
        </w:rPr>
        <w:t>соглашения о неустойке</w:t>
      </w:r>
      <w:bookmarkEnd w:id="1227"/>
      <w:bookmarkEnd w:id="1228"/>
      <w:bookmarkEnd w:id="1229"/>
    </w:p>
    <w:p w:rsidR="00047DE1" w:rsidRPr="00CC5A3A" w:rsidRDefault="00047DE1" w:rsidP="00047DE1">
      <w:pPr>
        <w:pStyle w:val="26"/>
        <w:tabs>
          <w:tab w:val="clear" w:pos="4536"/>
        </w:tabs>
        <w:spacing w:before="100" w:beforeAutospacing="1" w:after="100" w:afterAutospacing="1"/>
        <w:ind w:firstLine="0"/>
        <w:jc w:val="center"/>
        <w:rPr>
          <w:sz w:val="24"/>
          <w:szCs w:val="24"/>
        </w:rPr>
      </w:pPr>
    </w:p>
    <w:p w:rsidR="00047DE1" w:rsidRPr="00CC5A3A" w:rsidRDefault="00047DE1" w:rsidP="00047DE1">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047DE1" w:rsidRPr="00047DE1" w:rsidRDefault="00047DE1" w:rsidP="00047DE1">
      <w:pPr>
        <w:ind w:firstLine="0"/>
        <w:jc w:val="center"/>
        <w:rPr>
          <w:b/>
          <w:sz w:val="24"/>
          <w:szCs w:val="24"/>
        </w:rPr>
      </w:pPr>
      <w:r w:rsidRPr="00047DE1">
        <w:rPr>
          <w:b/>
          <w:sz w:val="24"/>
          <w:szCs w:val="24"/>
        </w:rPr>
        <w:t>Расписка  сдачи-приемки соглашения о неустойке</w:t>
      </w:r>
    </w:p>
    <w:p w:rsidR="00047DE1" w:rsidRPr="00047DE1" w:rsidRDefault="00047DE1" w:rsidP="00047DE1">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047DE1" w:rsidRPr="00047DE1" w:rsidTr="00047DE1">
        <w:tc>
          <w:tcPr>
            <w:tcW w:w="14863" w:type="dxa"/>
            <w:gridSpan w:val="7"/>
            <w:shd w:val="clear" w:color="auto" w:fill="auto"/>
          </w:tcPr>
          <w:p w:rsidR="00047DE1" w:rsidRPr="00047DE1" w:rsidRDefault="00047DE1" w:rsidP="00047DE1">
            <w:pPr>
              <w:pStyle w:val="afd"/>
              <w:rPr>
                <w:sz w:val="24"/>
                <w:szCs w:val="24"/>
              </w:rPr>
            </w:pPr>
            <w:r w:rsidRPr="00047DE1">
              <w:rPr>
                <w:b/>
                <w:sz w:val="24"/>
                <w:szCs w:val="24"/>
              </w:rPr>
              <w:t>ПОЛУЧЕНИЕ</w:t>
            </w:r>
            <w:r w:rsidRPr="00047DE1">
              <w:rPr>
                <w:sz w:val="24"/>
                <w:szCs w:val="24"/>
              </w:rPr>
              <w:t>:</w:t>
            </w:r>
          </w:p>
        </w:tc>
      </w:tr>
      <w:tr w:rsidR="00047DE1" w:rsidRPr="00047DE1" w:rsidTr="00047DE1">
        <w:tc>
          <w:tcPr>
            <w:tcW w:w="2262" w:type="dxa"/>
            <w:shd w:val="clear" w:color="auto" w:fill="auto"/>
          </w:tcPr>
          <w:p w:rsidR="00047DE1" w:rsidRPr="00047DE1" w:rsidRDefault="00047DE1" w:rsidP="00047DE1">
            <w:pPr>
              <w:pStyle w:val="afd"/>
              <w:ind w:right="754"/>
              <w:rPr>
                <w:sz w:val="24"/>
                <w:szCs w:val="24"/>
              </w:rPr>
            </w:pPr>
            <w:r w:rsidRPr="00047DE1">
              <w:rPr>
                <w:sz w:val="24"/>
                <w:szCs w:val="24"/>
              </w:rPr>
              <w:t>Участник</w:t>
            </w:r>
          </w:p>
        </w:tc>
        <w:tc>
          <w:tcPr>
            <w:tcW w:w="3800" w:type="dxa"/>
            <w:shd w:val="clear" w:color="auto" w:fill="auto"/>
          </w:tcPr>
          <w:p w:rsidR="00047DE1" w:rsidRPr="00047DE1" w:rsidRDefault="00047DE1" w:rsidP="001C386D">
            <w:pPr>
              <w:pStyle w:val="afd"/>
              <w:rPr>
                <w:sz w:val="24"/>
                <w:szCs w:val="24"/>
              </w:rPr>
            </w:pPr>
            <w:r w:rsidRPr="00047DE1">
              <w:rPr>
                <w:sz w:val="24"/>
                <w:szCs w:val="24"/>
              </w:rPr>
              <w:t xml:space="preserve">Наименование </w:t>
            </w:r>
            <w:r w:rsidR="001C386D">
              <w:rPr>
                <w:sz w:val="24"/>
                <w:szCs w:val="24"/>
              </w:rPr>
              <w:t>закупочной</w:t>
            </w:r>
            <w:r w:rsidRPr="00047DE1">
              <w:rPr>
                <w:sz w:val="24"/>
                <w:szCs w:val="24"/>
              </w:rPr>
              <w:t xml:space="preserve"> процедуры</w:t>
            </w:r>
          </w:p>
        </w:tc>
        <w:tc>
          <w:tcPr>
            <w:tcW w:w="1559" w:type="dxa"/>
            <w:shd w:val="clear" w:color="auto" w:fill="auto"/>
          </w:tcPr>
          <w:p w:rsidR="00047DE1" w:rsidRPr="00047DE1" w:rsidRDefault="00047DE1" w:rsidP="00047DE1">
            <w:pPr>
              <w:pStyle w:val="afd"/>
              <w:tabs>
                <w:tab w:val="left" w:pos="2995"/>
              </w:tabs>
              <w:rPr>
                <w:sz w:val="24"/>
                <w:szCs w:val="24"/>
              </w:rPr>
            </w:pPr>
            <w:r w:rsidRPr="00047DE1">
              <w:rPr>
                <w:sz w:val="24"/>
                <w:szCs w:val="24"/>
              </w:rPr>
              <w:t>Номер на ЭТП</w:t>
            </w:r>
          </w:p>
        </w:tc>
        <w:tc>
          <w:tcPr>
            <w:tcW w:w="1418" w:type="dxa"/>
            <w:shd w:val="clear" w:color="auto" w:fill="auto"/>
          </w:tcPr>
          <w:p w:rsidR="00047DE1" w:rsidRPr="00047DE1" w:rsidRDefault="00047DE1" w:rsidP="00047DE1">
            <w:pPr>
              <w:pStyle w:val="afd"/>
              <w:tabs>
                <w:tab w:val="left" w:pos="2995"/>
              </w:tabs>
              <w:rPr>
                <w:sz w:val="24"/>
                <w:szCs w:val="24"/>
              </w:rPr>
            </w:pPr>
            <w:r w:rsidRPr="00047DE1">
              <w:rPr>
                <w:sz w:val="24"/>
                <w:szCs w:val="24"/>
              </w:rPr>
              <w:t>Дата передачи</w:t>
            </w:r>
          </w:p>
        </w:tc>
        <w:tc>
          <w:tcPr>
            <w:tcW w:w="1299" w:type="dxa"/>
            <w:shd w:val="clear" w:color="auto" w:fill="auto"/>
          </w:tcPr>
          <w:p w:rsidR="00047DE1" w:rsidRPr="00047DE1" w:rsidRDefault="00047DE1" w:rsidP="00047DE1">
            <w:pPr>
              <w:pStyle w:val="afd"/>
              <w:rPr>
                <w:sz w:val="24"/>
                <w:szCs w:val="24"/>
              </w:rPr>
            </w:pPr>
            <w:r w:rsidRPr="00047DE1">
              <w:rPr>
                <w:sz w:val="24"/>
                <w:szCs w:val="24"/>
              </w:rPr>
              <w:t>Время получения (МСК)</w:t>
            </w:r>
          </w:p>
        </w:tc>
        <w:tc>
          <w:tcPr>
            <w:tcW w:w="2262" w:type="dxa"/>
            <w:shd w:val="clear" w:color="auto" w:fill="auto"/>
          </w:tcPr>
          <w:p w:rsidR="00047DE1" w:rsidRPr="00047DE1" w:rsidRDefault="00047DE1" w:rsidP="00047DE1">
            <w:pPr>
              <w:pStyle w:val="afd"/>
              <w:ind w:right="86"/>
              <w:rPr>
                <w:sz w:val="24"/>
                <w:szCs w:val="24"/>
              </w:rPr>
            </w:pPr>
            <w:r w:rsidRPr="00047DE1">
              <w:rPr>
                <w:sz w:val="24"/>
                <w:szCs w:val="24"/>
              </w:rPr>
              <w:t>Сдал</w:t>
            </w:r>
          </w:p>
          <w:p w:rsidR="00047DE1" w:rsidRPr="00047DE1" w:rsidRDefault="00047DE1" w:rsidP="00047DE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047DE1" w:rsidRPr="00047DE1" w:rsidRDefault="00047DE1" w:rsidP="00047DE1">
            <w:pPr>
              <w:pStyle w:val="afd"/>
              <w:ind w:right="86"/>
              <w:rPr>
                <w:sz w:val="24"/>
                <w:szCs w:val="24"/>
              </w:rPr>
            </w:pPr>
            <w:r w:rsidRPr="00047DE1">
              <w:rPr>
                <w:sz w:val="24"/>
                <w:szCs w:val="24"/>
              </w:rPr>
              <w:t>ФИО/Подпись</w:t>
            </w:r>
          </w:p>
        </w:tc>
        <w:tc>
          <w:tcPr>
            <w:tcW w:w="2263" w:type="dxa"/>
            <w:shd w:val="clear" w:color="auto" w:fill="auto"/>
          </w:tcPr>
          <w:p w:rsidR="00047DE1" w:rsidRPr="00047DE1" w:rsidRDefault="00047DE1" w:rsidP="00047DE1">
            <w:pPr>
              <w:pStyle w:val="afd"/>
              <w:ind w:right="86"/>
              <w:rPr>
                <w:sz w:val="24"/>
                <w:szCs w:val="24"/>
              </w:rPr>
            </w:pPr>
            <w:r w:rsidRPr="00047DE1">
              <w:rPr>
                <w:sz w:val="24"/>
                <w:szCs w:val="24"/>
              </w:rPr>
              <w:t>Получил</w:t>
            </w:r>
          </w:p>
          <w:p w:rsidR="00047DE1" w:rsidRPr="00047DE1" w:rsidRDefault="00047DE1" w:rsidP="00047DE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047DE1" w:rsidRPr="00047DE1" w:rsidRDefault="00047DE1" w:rsidP="00047DE1">
            <w:pPr>
              <w:pStyle w:val="afd"/>
              <w:ind w:right="86"/>
              <w:rPr>
                <w:sz w:val="24"/>
                <w:szCs w:val="24"/>
              </w:rPr>
            </w:pPr>
            <w:r w:rsidRPr="00047DE1">
              <w:rPr>
                <w:sz w:val="24"/>
                <w:szCs w:val="24"/>
              </w:rPr>
              <w:t>ФИО/Подпись</w:t>
            </w:r>
          </w:p>
        </w:tc>
      </w:tr>
      <w:tr w:rsidR="00047DE1" w:rsidRPr="00047DE1" w:rsidTr="00047DE1">
        <w:tc>
          <w:tcPr>
            <w:tcW w:w="2262" w:type="dxa"/>
            <w:shd w:val="clear" w:color="auto" w:fill="auto"/>
          </w:tcPr>
          <w:p w:rsidR="00047DE1" w:rsidRPr="00047DE1" w:rsidRDefault="00047DE1" w:rsidP="00047DE1">
            <w:pPr>
              <w:pStyle w:val="afd"/>
              <w:rPr>
                <w:sz w:val="24"/>
                <w:szCs w:val="24"/>
              </w:rPr>
            </w:pPr>
          </w:p>
          <w:p w:rsidR="00047DE1" w:rsidRPr="00047DE1" w:rsidRDefault="00047DE1" w:rsidP="00047DE1">
            <w:pPr>
              <w:pStyle w:val="afd"/>
              <w:rPr>
                <w:sz w:val="24"/>
                <w:szCs w:val="24"/>
              </w:rPr>
            </w:pPr>
          </w:p>
        </w:tc>
        <w:tc>
          <w:tcPr>
            <w:tcW w:w="3800" w:type="dxa"/>
            <w:shd w:val="clear" w:color="auto" w:fill="auto"/>
          </w:tcPr>
          <w:p w:rsidR="00047DE1" w:rsidRPr="00047DE1" w:rsidRDefault="00047DE1" w:rsidP="00047DE1">
            <w:pPr>
              <w:pStyle w:val="afd"/>
              <w:rPr>
                <w:sz w:val="24"/>
                <w:szCs w:val="24"/>
              </w:rPr>
            </w:pPr>
          </w:p>
        </w:tc>
        <w:tc>
          <w:tcPr>
            <w:tcW w:w="1559" w:type="dxa"/>
            <w:shd w:val="clear" w:color="auto" w:fill="auto"/>
          </w:tcPr>
          <w:p w:rsidR="00047DE1" w:rsidRPr="00047DE1" w:rsidRDefault="00047DE1" w:rsidP="00047DE1">
            <w:pPr>
              <w:pStyle w:val="afd"/>
              <w:rPr>
                <w:sz w:val="24"/>
                <w:szCs w:val="24"/>
              </w:rPr>
            </w:pPr>
          </w:p>
        </w:tc>
        <w:tc>
          <w:tcPr>
            <w:tcW w:w="1418" w:type="dxa"/>
            <w:shd w:val="clear" w:color="auto" w:fill="auto"/>
          </w:tcPr>
          <w:p w:rsidR="00047DE1" w:rsidRPr="00047DE1" w:rsidRDefault="00047DE1" w:rsidP="00047DE1">
            <w:pPr>
              <w:pStyle w:val="afd"/>
              <w:rPr>
                <w:sz w:val="24"/>
                <w:szCs w:val="24"/>
              </w:rPr>
            </w:pPr>
          </w:p>
        </w:tc>
        <w:tc>
          <w:tcPr>
            <w:tcW w:w="1299" w:type="dxa"/>
            <w:shd w:val="clear" w:color="auto" w:fill="auto"/>
          </w:tcPr>
          <w:p w:rsidR="00047DE1" w:rsidRPr="00047DE1" w:rsidRDefault="00047DE1" w:rsidP="00047DE1">
            <w:pPr>
              <w:pStyle w:val="afd"/>
              <w:rPr>
                <w:sz w:val="24"/>
                <w:szCs w:val="24"/>
              </w:rPr>
            </w:pPr>
          </w:p>
        </w:tc>
        <w:tc>
          <w:tcPr>
            <w:tcW w:w="2262" w:type="dxa"/>
            <w:shd w:val="clear" w:color="auto" w:fill="auto"/>
          </w:tcPr>
          <w:p w:rsidR="00047DE1" w:rsidRPr="00047DE1" w:rsidRDefault="00047DE1" w:rsidP="00047DE1">
            <w:pPr>
              <w:pStyle w:val="afd"/>
              <w:rPr>
                <w:sz w:val="24"/>
                <w:szCs w:val="24"/>
              </w:rPr>
            </w:pPr>
          </w:p>
        </w:tc>
        <w:tc>
          <w:tcPr>
            <w:tcW w:w="2263" w:type="dxa"/>
            <w:shd w:val="clear" w:color="auto" w:fill="auto"/>
          </w:tcPr>
          <w:p w:rsidR="00047DE1" w:rsidRPr="00047DE1" w:rsidRDefault="00047DE1" w:rsidP="00047DE1">
            <w:pPr>
              <w:pStyle w:val="afd"/>
              <w:rPr>
                <w:sz w:val="24"/>
                <w:szCs w:val="24"/>
              </w:rPr>
            </w:pPr>
          </w:p>
        </w:tc>
      </w:tr>
    </w:tbl>
    <w:p w:rsidR="00047DE1" w:rsidRPr="00CC5A3A" w:rsidRDefault="00047DE1" w:rsidP="00047DE1">
      <w:pPr>
        <w:pStyle w:val="afd"/>
        <w:rPr>
          <w:szCs w:val="24"/>
        </w:rPr>
      </w:pPr>
    </w:p>
    <w:p w:rsidR="00047DE1" w:rsidRDefault="00047DE1" w:rsidP="00047DE1">
      <w:pPr>
        <w:jc w:val="center"/>
        <w:rPr>
          <w:b/>
          <w:bCs w:val="0"/>
          <w:szCs w:val="24"/>
          <w:u w:val="single"/>
        </w:rPr>
      </w:pPr>
    </w:p>
    <w:p w:rsidR="00047DE1" w:rsidRPr="00CC5A3A" w:rsidRDefault="00047DE1" w:rsidP="00047DE1">
      <w:pPr>
        <w:jc w:val="center"/>
        <w:rPr>
          <w:b/>
          <w:bCs w:val="0"/>
          <w:szCs w:val="24"/>
          <w:u w:val="single"/>
        </w:rPr>
      </w:pPr>
    </w:p>
    <w:p w:rsidR="00047DE1" w:rsidRPr="00CC5A3A" w:rsidRDefault="00047DE1" w:rsidP="00047DE1">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047DE1" w:rsidRPr="00CC5A3A" w:rsidRDefault="00047DE1" w:rsidP="00047DE1">
      <w:pPr>
        <w:pStyle w:val="26"/>
        <w:pageBreakBefore/>
        <w:numPr>
          <w:ilvl w:val="2"/>
          <w:numId w:val="80"/>
        </w:numPr>
        <w:tabs>
          <w:tab w:val="clear" w:pos="2694"/>
          <w:tab w:val="num" w:pos="1134"/>
        </w:tabs>
        <w:ind w:left="1134"/>
        <w:outlineLvl w:val="2"/>
        <w:rPr>
          <w:sz w:val="24"/>
          <w:szCs w:val="24"/>
        </w:rPr>
        <w:sectPr w:rsidR="00047DE1" w:rsidRPr="00CC5A3A" w:rsidSect="00047DE1">
          <w:pgSz w:w="16838" w:h="11906" w:orient="landscape" w:code="9"/>
          <w:pgMar w:top="1134" w:right="680" w:bottom="567" w:left="1134" w:header="680" w:footer="278" w:gutter="0"/>
          <w:cols w:space="708"/>
          <w:titlePg/>
          <w:docGrid w:linePitch="360"/>
        </w:sectPr>
      </w:pPr>
    </w:p>
    <w:p w:rsidR="00047DE1" w:rsidRPr="00CC5A3A" w:rsidRDefault="00047DE1" w:rsidP="00047DE1">
      <w:pPr>
        <w:pStyle w:val="3"/>
        <w:rPr>
          <w:szCs w:val="24"/>
        </w:rPr>
      </w:pPr>
      <w:bookmarkStart w:id="1230" w:name="_Toc426108838"/>
      <w:bookmarkStart w:id="1231" w:name="_Toc441575253"/>
      <w:bookmarkStart w:id="1232" w:name="_Toc447292303"/>
      <w:r w:rsidRPr="00CC5A3A">
        <w:rPr>
          <w:szCs w:val="24"/>
        </w:rPr>
        <w:lastRenderedPageBreak/>
        <w:t>Инструкции по заполнению</w:t>
      </w:r>
      <w:bookmarkEnd w:id="1230"/>
      <w:bookmarkEnd w:id="1231"/>
      <w:bookmarkEnd w:id="1232"/>
    </w:p>
    <w:p w:rsidR="00047DE1" w:rsidRPr="00CC5A3A" w:rsidRDefault="00047DE1" w:rsidP="00047DE1">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047DE1" w:rsidRPr="00CC5A3A" w:rsidRDefault="00047DE1" w:rsidP="007476A7">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047DE1" w:rsidRPr="00CC5A3A" w:rsidRDefault="00047DE1" w:rsidP="007476A7">
      <w:pPr>
        <w:pStyle w:val="aff6"/>
        <w:numPr>
          <w:ilvl w:val="0"/>
          <w:numId w:val="8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047DE1" w:rsidRPr="00CC5A3A" w:rsidRDefault="00047DE1" w:rsidP="007476A7">
      <w:pPr>
        <w:pStyle w:val="aff6"/>
        <w:numPr>
          <w:ilvl w:val="0"/>
          <w:numId w:val="8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047DE1" w:rsidRPr="00CC5A3A" w:rsidRDefault="00047DE1" w:rsidP="00047DE1">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sidR="001C386D">
        <w:rPr>
          <w:sz w:val="24"/>
          <w:szCs w:val="24"/>
        </w:rPr>
        <w:t>Участника</w:t>
      </w:r>
      <w:r w:rsidRPr="00CC5A3A">
        <w:rPr>
          <w:sz w:val="24"/>
          <w:szCs w:val="24"/>
        </w:rPr>
        <w:t>.</w:t>
      </w:r>
    </w:p>
    <w:p w:rsidR="00047DE1" w:rsidRPr="00CC5A3A" w:rsidRDefault="00047DE1" w:rsidP="00047DE1">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047DE1" w:rsidRPr="00CC5A3A" w:rsidRDefault="00047DE1" w:rsidP="00047DE1">
      <w:pPr>
        <w:ind w:firstLine="0"/>
        <w:rPr>
          <w:bCs w:val="0"/>
          <w:szCs w:val="24"/>
        </w:rPr>
      </w:pPr>
    </w:p>
    <w:p w:rsidR="00047DE1" w:rsidRPr="00047DE1" w:rsidRDefault="00047DE1" w:rsidP="00635719">
      <w:pPr>
        <w:rPr>
          <w:sz w:val="24"/>
          <w:szCs w:val="24"/>
        </w:rPr>
      </w:pPr>
    </w:p>
    <w:sectPr w:rsidR="00047DE1" w:rsidRPr="00047DE1" w:rsidSect="00047DE1">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81B" w:rsidRDefault="00ED281B">
      <w:pPr>
        <w:spacing w:line="240" w:lineRule="auto"/>
      </w:pPr>
      <w:r>
        <w:separator/>
      </w:r>
    </w:p>
  </w:endnote>
  <w:endnote w:type="continuationSeparator" w:id="0">
    <w:p w:rsidR="00ED281B" w:rsidRDefault="00ED28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B21212">
    <w:pPr>
      <w:pStyle w:val="aff2"/>
      <w:framePr w:wrap="around" w:vAnchor="text" w:hAnchor="margin" w:xAlign="right" w:y="1"/>
      <w:rPr>
        <w:rStyle w:val="a6"/>
      </w:rPr>
    </w:pPr>
    <w:r>
      <w:rPr>
        <w:rStyle w:val="a6"/>
      </w:rPr>
      <w:fldChar w:fldCharType="begin"/>
    </w:r>
    <w:r w:rsidR="008F272A">
      <w:rPr>
        <w:rStyle w:val="a6"/>
      </w:rPr>
      <w:instrText xml:space="preserve">PAGE  </w:instrText>
    </w:r>
    <w:r>
      <w:rPr>
        <w:rStyle w:val="a6"/>
      </w:rPr>
      <w:fldChar w:fldCharType="end"/>
    </w:r>
  </w:p>
  <w:p w:rsidR="008F272A" w:rsidRDefault="008F272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Pr="00FA0376" w:rsidRDefault="008F272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B21212" w:rsidRPr="00FA0376">
      <w:rPr>
        <w:sz w:val="16"/>
        <w:szCs w:val="16"/>
        <w:lang w:eastAsia="ru-RU"/>
      </w:rPr>
      <w:fldChar w:fldCharType="begin"/>
    </w:r>
    <w:r w:rsidRPr="00FA0376">
      <w:rPr>
        <w:sz w:val="16"/>
        <w:szCs w:val="16"/>
        <w:lang w:eastAsia="ru-RU"/>
      </w:rPr>
      <w:instrText xml:space="preserve"> PAGE </w:instrText>
    </w:r>
    <w:r w:rsidR="00B21212" w:rsidRPr="00FA0376">
      <w:rPr>
        <w:sz w:val="16"/>
        <w:szCs w:val="16"/>
        <w:lang w:eastAsia="ru-RU"/>
      </w:rPr>
      <w:fldChar w:fldCharType="separate"/>
    </w:r>
    <w:r w:rsidR="001A41DD">
      <w:rPr>
        <w:noProof/>
        <w:sz w:val="16"/>
        <w:szCs w:val="16"/>
        <w:lang w:eastAsia="ru-RU"/>
      </w:rPr>
      <w:t>27</w:t>
    </w:r>
    <w:r w:rsidR="00B21212" w:rsidRPr="00FA0376">
      <w:rPr>
        <w:sz w:val="16"/>
        <w:szCs w:val="16"/>
        <w:lang w:eastAsia="ru-RU"/>
      </w:rPr>
      <w:fldChar w:fldCharType="end"/>
    </w:r>
  </w:p>
  <w:p w:rsidR="008F272A" w:rsidRPr="00EE0539" w:rsidRDefault="008F272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0E4234">
      <w:rPr>
        <w:sz w:val="18"/>
        <w:szCs w:val="18"/>
      </w:rPr>
      <w:t>Договор</w:t>
    </w:r>
    <w:r w:rsidR="000E4234" w:rsidRPr="000E4234">
      <w:rPr>
        <w:sz w:val="18"/>
        <w:szCs w:val="18"/>
      </w:rPr>
      <w:t>а</w:t>
    </w:r>
    <w:r w:rsidRPr="000E4234">
      <w:rPr>
        <w:sz w:val="18"/>
        <w:szCs w:val="18"/>
      </w:rPr>
      <w:t xml:space="preserve"> на поставку </w:t>
    </w:r>
    <w:r w:rsidR="000E4234" w:rsidRPr="000E4234">
      <w:rPr>
        <w:sz w:val="18"/>
        <w:szCs w:val="18"/>
      </w:rPr>
      <w:t>мебели</w:t>
    </w:r>
    <w:r w:rsidRPr="000E4234">
      <w:rPr>
        <w:sz w:val="18"/>
        <w:szCs w:val="18"/>
      </w:rPr>
      <w:t xml:space="preserve"> для нужд ПАО «МРСК Центра» (филиал</w:t>
    </w:r>
    <w:r w:rsidR="000E4234" w:rsidRPr="000E4234">
      <w:rPr>
        <w:sz w:val="18"/>
        <w:szCs w:val="18"/>
      </w:rPr>
      <w:t>а</w:t>
    </w:r>
    <w:r w:rsidRPr="000E4234">
      <w:rPr>
        <w:sz w:val="18"/>
        <w:szCs w:val="18"/>
      </w:rPr>
      <w:t xml:space="preserve">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81B" w:rsidRDefault="00ED281B">
      <w:pPr>
        <w:spacing w:line="240" w:lineRule="auto"/>
      </w:pPr>
      <w:r>
        <w:separator/>
      </w:r>
    </w:p>
  </w:footnote>
  <w:footnote w:type="continuationSeparator" w:id="0">
    <w:p w:rsidR="00ED281B" w:rsidRDefault="00ED281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Pr="00930031" w:rsidRDefault="008F272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272A" w:rsidRDefault="008F272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4">
    <w:nsid w:val="51C23982"/>
    <w:multiLevelType w:val="hybridMultilevel"/>
    <w:tmpl w:val="D232736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BB9062F"/>
    <w:multiLevelType w:val="hybridMultilevel"/>
    <w:tmpl w:val="78B4001E"/>
    <w:lvl w:ilvl="0" w:tplc="FFFFFFFF">
      <w:start w:val="7"/>
      <w:numFmt w:val="decimal"/>
      <w:lvlText w:val="%1."/>
      <w:lvlJc w:val="left"/>
      <w:pPr>
        <w:tabs>
          <w:tab w:val="num" w:pos="1800"/>
        </w:tabs>
        <w:ind w:left="1800" w:hanging="360"/>
      </w:pPr>
      <w:rPr>
        <w:rFonts w:hint="default"/>
      </w:rPr>
    </w:lvl>
    <w:lvl w:ilvl="1" w:tplc="FFFFFFFF">
      <w:start w:val="7"/>
      <w:numFmt w:val="decimal"/>
      <w:lvlText w:val="%2."/>
      <w:lvlJc w:val="left"/>
      <w:pPr>
        <w:tabs>
          <w:tab w:val="num" w:pos="1440"/>
        </w:tabs>
        <w:ind w:left="1440" w:hanging="360"/>
      </w:pPr>
      <w:rPr>
        <w:rFonts w:hint="default"/>
      </w:rPr>
    </w:lvl>
    <w:lvl w:ilvl="2" w:tplc="FFFFFFFF">
      <w:start w:val="1"/>
      <w:numFmt w:val="decimal"/>
      <w:lvlText w:val="7.%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5"/>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2"/>
  </w:num>
  <w:num w:numId="33">
    <w:abstractNumId w:val="132"/>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1"/>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6"/>
  </w:num>
  <w:num w:numId="51">
    <w:abstractNumId w:val="137"/>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1"/>
  </w:num>
  <w:num w:numId="62">
    <w:abstractNumId w:val="72"/>
  </w:num>
  <w:num w:numId="63">
    <w:abstractNumId w:val="89"/>
  </w:num>
  <w:num w:numId="64">
    <w:abstractNumId w:val="73"/>
  </w:num>
  <w:num w:numId="65">
    <w:abstractNumId w:val="133"/>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5"/>
  </w:num>
  <w:num w:numId="72">
    <w:abstractNumId w:val="85"/>
  </w:num>
  <w:num w:numId="73">
    <w:abstractNumId w:val="108"/>
  </w:num>
  <w:num w:numId="74">
    <w:abstractNumId w:val="95"/>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4"/>
  </w:num>
  <w:num w:numId="79">
    <w:abstractNumId w:val="88"/>
  </w:num>
  <w:num w:numId="80">
    <w:abstractNumId w:val="109"/>
  </w:num>
  <w:num w:numId="81">
    <w:abstractNumId w:val="136"/>
  </w:num>
  <w:num w:numId="82">
    <w:abstractNumId w:val="113"/>
  </w:num>
  <w:num w:numId="83">
    <w:abstractNumId w:val="104"/>
  </w:num>
  <w:num w:numId="84">
    <w:abstractNumId w:val="114"/>
  </w:num>
  <w:num w:numId="85">
    <w:abstractNumId w:val="1"/>
  </w:num>
  <w:num w:numId="86">
    <w:abstractNumId w:val="11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49DF"/>
    <w:rsid w:val="00035287"/>
    <w:rsid w:val="00036006"/>
    <w:rsid w:val="000364DC"/>
    <w:rsid w:val="00037B8B"/>
    <w:rsid w:val="00040EC0"/>
    <w:rsid w:val="000417CE"/>
    <w:rsid w:val="00043768"/>
    <w:rsid w:val="000443F3"/>
    <w:rsid w:val="00046356"/>
    <w:rsid w:val="00046691"/>
    <w:rsid w:val="00047253"/>
    <w:rsid w:val="000476DC"/>
    <w:rsid w:val="00047DE1"/>
    <w:rsid w:val="000506A1"/>
    <w:rsid w:val="00053714"/>
    <w:rsid w:val="00055C84"/>
    <w:rsid w:val="00056D43"/>
    <w:rsid w:val="00061455"/>
    <w:rsid w:val="00065ED6"/>
    <w:rsid w:val="0007043F"/>
    <w:rsid w:val="0007209D"/>
    <w:rsid w:val="00076D8B"/>
    <w:rsid w:val="00077FB6"/>
    <w:rsid w:val="0009087F"/>
    <w:rsid w:val="00090CBD"/>
    <w:rsid w:val="00092967"/>
    <w:rsid w:val="00093734"/>
    <w:rsid w:val="00096E9D"/>
    <w:rsid w:val="000A5636"/>
    <w:rsid w:val="000A6501"/>
    <w:rsid w:val="000A6857"/>
    <w:rsid w:val="000A7A8E"/>
    <w:rsid w:val="000B19F3"/>
    <w:rsid w:val="000B291A"/>
    <w:rsid w:val="000B2C06"/>
    <w:rsid w:val="000C1107"/>
    <w:rsid w:val="000C14F5"/>
    <w:rsid w:val="000C323D"/>
    <w:rsid w:val="000C60B4"/>
    <w:rsid w:val="000C6DCF"/>
    <w:rsid w:val="000D2EFE"/>
    <w:rsid w:val="000D4ABD"/>
    <w:rsid w:val="000D62FB"/>
    <w:rsid w:val="000D67AD"/>
    <w:rsid w:val="000D67B1"/>
    <w:rsid w:val="000D70B6"/>
    <w:rsid w:val="000D7D83"/>
    <w:rsid w:val="000E024A"/>
    <w:rsid w:val="000E2758"/>
    <w:rsid w:val="000E37A8"/>
    <w:rsid w:val="000E41FA"/>
    <w:rsid w:val="000E4234"/>
    <w:rsid w:val="000E5AC7"/>
    <w:rsid w:val="000E746F"/>
    <w:rsid w:val="000F0CD3"/>
    <w:rsid w:val="000F1F86"/>
    <w:rsid w:val="000F4365"/>
    <w:rsid w:val="00104B1E"/>
    <w:rsid w:val="00111C79"/>
    <w:rsid w:val="001124F8"/>
    <w:rsid w:val="00115042"/>
    <w:rsid w:val="0011547D"/>
    <w:rsid w:val="001174C4"/>
    <w:rsid w:val="00123C70"/>
    <w:rsid w:val="0012590A"/>
    <w:rsid w:val="0012598D"/>
    <w:rsid w:val="001324A1"/>
    <w:rsid w:val="0013328C"/>
    <w:rsid w:val="00134962"/>
    <w:rsid w:val="001519E9"/>
    <w:rsid w:val="00155DAF"/>
    <w:rsid w:val="00157A6B"/>
    <w:rsid w:val="0016246B"/>
    <w:rsid w:val="00162A8F"/>
    <w:rsid w:val="00162FA7"/>
    <w:rsid w:val="001640C4"/>
    <w:rsid w:val="00166CFA"/>
    <w:rsid w:val="00170C72"/>
    <w:rsid w:val="001716DB"/>
    <w:rsid w:val="0018103F"/>
    <w:rsid w:val="00185F8B"/>
    <w:rsid w:val="00192F71"/>
    <w:rsid w:val="00193067"/>
    <w:rsid w:val="00195450"/>
    <w:rsid w:val="0019725C"/>
    <w:rsid w:val="001A1D23"/>
    <w:rsid w:val="001A3C31"/>
    <w:rsid w:val="001A41DD"/>
    <w:rsid w:val="001A6511"/>
    <w:rsid w:val="001A6781"/>
    <w:rsid w:val="001C01F9"/>
    <w:rsid w:val="001C325A"/>
    <w:rsid w:val="001C386D"/>
    <w:rsid w:val="001C3F34"/>
    <w:rsid w:val="001C53D9"/>
    <w:rsid w:val="001D1F0D"/>
    <w:rsid w:val="001D6802"/>
    <w:rsid w:val="001E0693"/>
    <w:rsid w:val="001E200B"/>
    <w:rsid w:val="001E3577"/>
    <w:rsid w:val="001E4152"/>
    <w:rsid w:val="001F0956"/>
    <w:rsid w:val="001F0A03"/>
    <w:rsid w:val="001F15DE"/>
    <w:rsid w:val="001F34BB"/>
    <w:rsid w:val="001F3569"/>
    <w:rsid w:val="001F517C"/>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4A55"/>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684D"/>
    <w:rsid w:val="00297FA1"/>
    <w:rsid w:val="002A08A6"/>
    <w:rsid w:val="002A0DBC"/>
    <w:rsid w:val="002A47D1"/>
    <w:rsid w:val="002A5B42"/>
    <w:rsid w:val="002B0606"/>
    <w:rsid w:val="002B456C"/>
    <w:rsid w:val="002B5044"/>
    <w:rsid w:val="002B5717"/>
    <w:rsid w:val="002B76A5"/>
    <w:rsid w:val="002C589F"/>
    <w:rsid w:val="002D41BC"/>
    <w:rsid w:val="002D4BC6"/>
    <w:rsid w:val="002E617D"/>
    <w:rsid w:val="002E6387"/>
    <w:rsid w:val="002F3EB0"/>
    <w:rsid w:val="003032B6"/>
    <w:rsid w:val="00304CD0"/>
    <w:rsid w:val="0031026C"/>
    <w:rsid w:val="00311F48"/>
    <w:rsid w:val="003129D4"/>
    <w:rsid w:val="00312D09"/>
    <w:rsid w:val="00314F66"/>
    <w:rsid w:val="00316F27"/>
    <w:rsid w:val="00317667"/>
    <w:rsid w:val="0031766B"/>
    <w:rsid w:val="00321E72"/>
    <w:rsid w:val="00322BB8"/>
    <w:rsid w:val="003260D1"/>
    <w:rsid w:val="003303E9"/>
    <w:rsid w:val="00330669"/>
    <w:rsid w:val="003311F3"/>
    <w:rsid w:val="00332B6A"/>
    <w:rsid w:val="00333114"/>
    <w:rsid w:val="00334224"/>
    <w:rsid w:val="00334232"/>
    <w:rsid w:val="003345FE"/>
    <w:rsid w:val="00334EA1"/>
    <w:rsid w:val="003404ED"/>
    <w:rsid w:val="003417F7"/>
    <w:rsid w:val="0034341A"/>
    <w:rsid w:val="00343AE8"/>
    <w:rsid w:val="00344FCF"/>
    <w:rsid w:val="00345CCA"/>
    <w:rsid w:val="00351B49"/>
    <w:rsid w:val="00355099"/>
    <w:rsid w:val="0035708A"/>
    <w:rsid w:val="00357BE8"/>
    <w:rsid w:val="0036334A"/>
    <w:rsid w:val="00365234"/>
    <w:rsid w:val="0037230F"/>
    <w:rsid w:val="00375A91"/>
    <w:rsid w:val="003776BB"/>
    <w:rsid w:val="003803A7"/>
    <w:rsid w:val="003832F6"/>
    <w:rsid w:val="0039141F"/>
    <w:rsid w:val="00395BC1"/>
    <w:rsid w:val="003A31F0"/>
    <w:rsid w:val="003A3E35"/>
    <w:rsid w:val="003A6FCB"/>
    <w:rsid w:val="003A7B62"/>
    <w:rsid w:val="003B0905"/>
    <w:rsid w:val="003B23E0"/>
    <w:rsid w:val="003B2BFB"/>
    <w:rsid w:val="003B3362"/>
    <w:rsid w:val="003C090C"/>
    <w:rsid w:val="003C164F"/>
    <w:rsid w:val="003C2207"/>
    <w:rsid w:val="003C3CB6"/>
    <w:rsid w:val="003C4CB7"/>
    <w:rsid w:val="003D0C53"/>
    <w:rsid w:val="003D1F5A"/>
    <w:rsid w:val="003D3D44"/>
    <w:rsid w:val="003D4D5E"/>
    <w:rsid w:val="003D726B"/>
    <w:rsid w:val="003D7C16"/>
    <w:rsid w:val="003E170D"/>
    <w:rsid w:val="003E28D3"/>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60F5"/>
    <w:rsid w:val="004366FB"/>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1FE8"/>
    <w:rsid w:val="004B4126"/>
    <w:rsid w:val="004B5EB3"/>
    <w:rsid w:val="004B74B1"/>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1147"/>
    <w:rsid w:val="005031D0"/>
    <w:rsid w:val="0051111A"/>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257A"/>
    <w:rsid w:val="00546518"/>
    <w:rsid w:val="00546583"/>
    <w:rsid w:val="00553A57"/>
    <w:rsid w:val="00553B6E"/>
    <w:rsid w:val="00556C74"/>
    <w:rsid w:val="005624F6"/>
    <w:rsid w:val="005631D9"/>
    <w:rsid w:val="00570124"/>
    <w:rsid w:val="00572EA1"/>
    <w:rsid w:val="00581341"/>
    <w:rsid w:val="005818B2"/>
    <w:rsid w:val="00584DFA"/>
    <w:rsid w:val="00587751"/>
    <w:rsid w:val="005878D5"/>
    <w:rsid w:val="0059078B"/>
    <w:rsid w:val="00595528"/>
    <w:rsid w:val="00596921"/>
    <w:rsid w:val="005A2CAE"/>
    <w:rsid w:val="005A3827"/>
    <w:rsid w:val="005A3F4B"/>
    <w:rsid w:val="005A708D"/>
    <w:rsid w:val="005B074F"/>
    <w:rsid w:val="005B75A6"/>
    <w:rsid w:val="005C10C6"/>
    <w:rsid w:val="005C22A4"/>
    <w:rsid w:val="005C6F5D"/>
    <w:rsid w:val="005D16BC"/>
    <w:rsid w:val="005D30D6"/>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2488C"/>
    <w:rsid w:val="00630B39"/>
    <w:rsid w:val="006318E6"/>
    <w:rsid w:val="00631F54"/>
    <w:rsid w:val="00632F4B"/>
    <w:rsid w:val="00634B85"/>
    <w:rsid w:val="006353B1"/>
    <w:rsid w:val="00635719"/>
    <w:rsid w:val="00636BE4"/>
    <w:rsid w:val="006373F6"/>
    <w:rsid w:val="00641C20"/>
    <w:rsid w:val="00643C66"/>
    <w:rsid w:val="0064580D"/>
    <w:rsid w:val="0064770F"/>
    <w:rsid w:val="0065018F"/>
    <w:rsid w:val="00651B7D"/>
    <w:rsid w:val="00652223"/>
    <w:rsid w:val="006561C2"/>
    <w:rsid w:val="00657159"/>
    <w:rsid w:val="00661C17"/>
    <w:rsid w:val="006625DF"/>
    <w:rsid w:val="00664D42"/>
    <w:rsid w:val="0066755B"/>
    <w:rsid w:val="00667DA0"/>
    <w:rsid w:val="00667F31"/>
    <w:rsid w:val="0067090F"/>
    <w:rsid w:val="006732CC"/>
    <w:rsid w:val="00673C22"/>
    <w:rsid w:val="00673EDD"/>
    <w:rsid w:val="0067458D"/>
    <w:rsid w:val="00680B79"/>
    <w:rsid w:val="00684527"/>
    <w:rsid w:val="00685336"/>
    <w:rsid w:val="00685381"/>
    <w:rsid w:val="00696966"/>
    <w:rsid w:val="006B08E2"/>
    <w:rsid w:val="006B3CF3"/>
    <w:rsid w:val="006B43A1"/>
    <w:rsid w:val="006B4939"/>
    <w:rsid w:val="006B7986"/>
    <w:rsid w:val="006C6116"/>
    <w:rsid w:val="006C6F82"/>
    <w:rsid w:val="006D2D37"/>
    <w:rsid w:val="006D58F3"/>
    <w:rsid w:val="006F457F"/>
    <w:rsid w:val="006F5FD5"/>
    <w:rsid w:val="006F758C"/>
    <w:rsid w:val="0070025A"/>
    <w:rsid w:val="00701001"/>
    <w:rsid w:val="007011E2"/>
    <w:rsid w:val="00702B2C"/>
    <w:rsid w:val="007044CB"/>
    <w:rsid w:val="00705286"/>
    <w:rsid w:val="0070668D"/>
    <w:rsid w:val="00711BC4"/>
    <w:rsid w:val="007152BA"/>
    <w:rsid w:val="00717567"/>
    <w:rsid w:val="00717F60"/>
    <w:rsid w:val="00721B30"/>
    <w:rsid w:val="00725F9C"/>
    <w:rsid w:val="00726465"/>
    <w:rsid w:val="00726DAC"/>
    <w:rsid w:val="007321D4"/>
    <w:rsid w:val="007331F6"/>
    <w:rsid w:val="007379F4"/>
    <w:rsid w:val="007476A7"/>
    <w:rsid w:val="00751AF7"/>
    <w:rsid w:val="00752B37"/>
    <w:rsid w:val="007556FF"/>
    <w:rsid w:val="0075787E"/>
    <w:rsid w:val="00757A83"/>
    <w:rsid w:val="00761011"/>
    <w:rsid w:val="007628EE"/>
    <w:rsid w:val="00766900"/>
    <w:rsid w:val="0077028C"/>
    <w:rsid w:val="007705A5"/>
    <w:rsid w:val="00771E29"/>
    <w:rsid w:val="007738A8"/>
    <w:rsid w:val="00773DD1"/>
    <w:rsid w:val="007773F3"/>
    <w:rsid w:val="00777ABE"/>
    <w:rsid w:val="00777E5B"/>
    <w:rsid w:val="00781AF1"/>
    <w:rsid w:val="00783ABE"/>
    <w:rsid w:val="0078409D"/>
    <w:rsid w:val="00785555"/>
    <w:rsid w:val="007857E5"/>
    <w:rsid w:val="00785930"/>
    <w:rsid w:val="00786C63"/>
    <w:rsid w:val="00790920"/>
    <w:rsid w:val="007A0938"/>
    <w:rsid w:val="007A439E"/>
    <w:rsid w:val="007A5BD1"/>
    <w:rsid w:val="007A681C"/>
    <w:rsid w:val="007A6A39"/>
    <w:rsid w:val="007A6BF1"/>
    <w:rsid w:val="007A7CE8"/>
    <w:rsid w:val="007A7CFF"/>
    <w:rsid w:val="007B29BE"/>
    <w:rsid w:val="007B5153"/>
    <w:rsid w:val="007B6A8B"/>
    <w:rsid w:val="007C18F1"/>
    <w:rsid w:val="007D07A7"/>
    <w:rsid w:val="007D0EA7"/>
    <w:rsid w:val="007D7C50"/>
    <w:rsid w:val="007E1EFA"/>
    <w:rsid w:val="007E216D"/>
    <w:rsid w:val="007E4290"/>
    <w:rsid w:val="007E7335"/>
    <w:rsid w:val="007E756B"/>
    <w:rsid w:val="007F3FB7"/>
    <w:rsid w:val="007F7125"/>
    <w:rsid w:val="0080108A"/>
    <w:rsid w:val="00804801"/>
    <w:rsid w:val="00813F81"/>
    <w:rsid w:val="00817246"/>
    <w:rsid w:val="00820936"/>
    <w:rsid w:val="00821577"/>
    <w:rsid w:val="00832D0A"/>
    <w:rsid w:val="008356AF"/>
    <w:rsid w:val="00841A6F"/>
    <w:rsid w:val="00845803"/>
    <w:rsid w:val="00847BAA"/>
    <w:rsid w:val="008515B6"/>
    <w:rsid w:val="00855B41"/>
    <w:rsid w:val="00857518"/>
    <w:rsid w:val="00861499"/>
    <w:rsid w:val="00862664"/>
    <w:rsid w:val="00863188"/>
    <w:rsid w:val="00864850"/>
    <w:rsid w:val="008717E3"/>
    <w:rsid w:val="0087274F"/>
    <w:rsid w:val="0087407B"/>
    <w:rsid w:val="008749DE"/>
    <w:rsid w:val="00876917"/>
    <w:rsid w:val="008843D2"/>
    <w:rsid w:val="00884D4A"/>
    <w:rsid w:val="0088633C"/>
    <w:rsid w:val="00886684"/>
    <w:rsid w:val="008907A8"/>
    <w:rsid w:val="00890D00"/>
    <w:rsid w:val="00891283"/>
    <w:rsid w:val="0089163E"/>
    <w:rsid w:val="00892301"/>
    <w:rsid w:val="00895695"/>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3C01"/>
    <w:rsid w:val="008D6280"/>
    <w:rsid w:val="008E6130"/>
    <w:rsid w:val="008E6AA9"/>
    <w:rsid w:val="008E7D64"/>
    <w:rsid w:val="008F272A"/>
    <w:rsid w:val="008F389C"/>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403E"/>
    <w:rsid w:val="00965713"/>
    <w:rsid w:val="00965F6F"/>
    <w:rsid w:val="00970998"/>
    <w:rsid w:val="00972AAA"/>
    <w:rsid w:val="00975C64"/>
    <w:rsid w:val="009820FB"/>
    <w:rsid w:val="00983F8A"/>
    <w:rsid w:val="0098480C"/>
    <w:rsid w:val="0098672B"/>
    <w:rsid w:val="0099066F"/>
    <w:rsid w:val="00992089"/>
    <w:rsid w:val="009925FE"/>
    <w:rsid w:val="009948B4"/>
    <w:rsid w:val="00995D58"/>
    <w:rsid w:val="0099627D"/>
    <w:rsid w:val="009A70A4"/>
    <w:rsid w:val="009A7166"/>
    <w:rsid w:val="009A7733"/>
    <w:rsid w:val="009B093B"/>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34C"/>
    <w:rsid w:val="009D58D0"/>
    <w:rsid w:val="009D59A4"/>
    <w:rsid w:val="009D7F01"/>
    <w:rsid w:val="009D7FC2"/>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05C"/>
    <w:rsid w:val="00A154B7"/>
    <w:rsid w:val="00A15A79"/>
    <w:rsid w:val="00A23E2D"/>
    <w:rsid w:val="00A2572E"/>
    <w:rsid w:val="00A33B7C"/>
    <w:rsid w:val="00A345A2"/>
    <w:rsid w:val="00A37EBB"/>
    <w:rsid w:val="00A4059F"/>
    <w:rsid w:val="00A40714"/>
    <w:rsid w:val="00A40BDF"/>
    <w:rsid w:val="00A41B88"/>
    <w:rsid w:val="00A42256"/>
    <w:rsid w:val="00A44B30"/>
    <w:rsid w:val="00A5705A"/>
    <w:rsid w:val="00A600E3"/>
    <w:rsid w:val="00A639E3"/>
    <w:rsid w:val="00A72612"/>
    <w:rsid w:val="00A73BFA"/>
    <w:rsid w:val="00A773C9"/>
    <w:rsid w:val="00A77A16"/>
    <w:rsid w:val="00A805FF"/>
    <w:rsid w:val="00A82EC5"/>
    <w:rsid w:val="00A834C2"/>
    <w:rsid w:val="00A8505C"/>
    <w:rsid w:val="00A877A2"/>
    <w:rsid w:val="00A87F0F"/>
    <w:rsid w:val="00A900CC"/>
    <w:rsid w:val="00A92723"/>
    <w:rsid w:val="00A94355"/>
    <w:rsid w:val="00A95FEE"/>
    <w:rsid w:val="00A96E27"/>
    <w:rsid w:val="00AA02AB"/>
    <w:rsid w:val="00AA3D93"/>
    <w:rsid w:val="00AB2C5D"/>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12BA9"/>
    <w:rsid w:val="00B20653"/>
    <w:rsid w:val="00B21212"/>
    <w:rsid w:val="00B21EC0"/>
    <w:rsid w:val="00B22B2F"/>
    <w:rsid w:val="00B24E19"/>
    <w:rsid w:val="00B26A26"/>
    <w:rsid w:val="00B27CCD"/>
    <w:rsid w:val="00B32859"/>
    <w:rsid w:val="00B37046"/>
    <w:rsid w:val="00B42AE0"/>
    <w:rsid w:val="00B42D13"/>
    <w:rsid w:val="00B42DA0"/>
    <w:rsid w:val="00B47890"/>
    <w:rsid w:val="00B500A2"/>
    <w:rsid w:val="00B51A18"/>
    <w:rsid w:val="00B5307E"/>
    <w:rsid w:val="00B5344A"/>
    <w:rsid w:val="00B56312"/>
    <w:rsid w:val="00B56D5B"/>
    <w:rsid w:val="00B618BA"/>
    <w:rsid w:val="00B71B9D"/>
    <w:rsid w:val="00B86662"/>
    <w:rsid w:val="00B91F40"/>
    <w:rsid w:val="00B924FC"/>
    <w:rsid w:val="00B93617"/>
    <w:rsid w:val="00B96516"/>
    <w:rsid w:val="00BA223C"/>
    <w:rsid w:val="00BA5DEA"/>
    <w:rsid w:val="00BA7D87"/>
    <w:rsid w:val="00BB0961"/>
    <w:rsid w:val="00BB0FCA"/>
    <w:rsid w:val="00BB6F06"/>
    <w:rsid w:val="00BC11B7"/>
    <w:rsid w:val="00BC2E05"/>
    <w:rsid w:val="00BC3DAC"/>
    <w:rsid w:val="00BC69CE"/>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1BE"/>
    <w:rsid w:val="00C41228"/>
    <w:rsid w:val="00C421E1"/>
    <w:rsid w:val="00C47845"/>
    <w:rsid w:val="00C521DF"/>
    <w:rsid w:val="00C521F0"/>
    <w:rsid w:val="00C55B59"/>
    <w:rsid w:val="00C606DE"/>
    <w:rsid w:val="00C634E3"/>
    <w:rsid w:val="00C64CD9"/>
    <w:rsid w:val="00C6609A"/>
    <w:rsid w:val="00C70F61"/>
    <w:rsid w:val="00C74146"/>
    <w:rsid w:val="00C74643"/>
    <w:rsid w:val="00C80AD1"/>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0D99"/>
    <w:rsid w:val="00CB6141"/>
    <w:rsid w:val="00CC3810"/>
    <w:rsid w:val="00CC4C3A"/>
    <w:rsid w:val="00CC6D7C"/>
    <w:rsid w:val="00CD0A76"/>
    <w:rsid w:val="00CD4105"/>
    <w:rsid w:val="00CD50EF"/>
    <w:rsid w:val="00CE3C78"/>
    <w:rsid w:val="00CF3523"/>
    <w:rsid w:val="00CF39D0"/>
    <w:rsid w:val="00CF531D"/>
    <w:rsid w:val="00CF6A0E"/>
    <w:rsid w:val="00D0215E"/>
    <w:rsid w:val="00D05065"/>
    <w:rsid w:val="00D139C3"/>
    <w:rsid w:val="00D15381"/>
    <w:rsid w:val="00D168A4"/>
    <w:rsid w:val="00D20928"/>
    <w:rsid w:val="00D2154A"/>
    <w:rsid w:val="00D22887"/>
    <w:rsid w:val="00D273DE"/>
    <w:rsid w:val="00D275BB"/>
    <w:rsid w:val="00D27DEF"/>
    <w:rsid w:val="00D344D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30F8"/>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C2876"/>
    <w:rsid w:val="00DE2870"/>
    <w:rsid w:val="00DE4CCA"/>
    <w:rsid w:val="00DE5F20"/>
    <w:rsid w:val="00DF0D8B"/>
    <w:rsid w:val="00DF3778"/>
    <w:rsid w:val="00DF4A13"/>
    <w:rsid w:val="00DF639D"/>
    <w:rsid w:val="00DF6F49"/>
    <w:rsid w:val="00E02350"/>
    <w:rsid w:val="00E03690"/>
    <w:rsid w:val="00E06C31"/>
    <w:rsid w:val="00E10AB1"/>
    <w:rsid w:val="00E1124E"/>
    <w:rsid w:val="00E11A58"/>
    <w:rsid w:val="00E1357C"/>
    <w:rsid w:val="00E15F4F"/>
    <w:rsid w:val="00E17CEB"/>
    <w:rsid w:val="00E21CF1"/>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267"/>
    <w:rsid w:val="00E91EAF"/>
    <w:rsid w:val="00E91F3E"/>
    <w:rsid w:val="00E922BA"/>
    <w:rsid w:val="00E963D9"/>
    <w:rsid w:val="00EB1E5E"/>
    <w:rsid w:val="00EB5268"/>
    <w:rsid w:val="00EC1043"/>
    <w:rsid w:val="00EC2E49"/>
    <w:rsid w:val="00EC41BC"/>
    <w:rsid w:val="00EC73BD"/>
    <w:rsid w:val="00ED01BF"/>
    <w:rsid w:val="00ED281B"/>
    <w:rsid w:val="00ED30BB"/>
    <w:rsid w:val="00ED5414"/>
    <w:rsid w:val="00ED5C7C"/>
    <w:rsid w:val="00ED6E97"/>
    <w:rsid w:val="00EE0539"/>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3B89"/>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316F2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Kashirina.EN@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8E74D-5402-4AFD-9FD4-E7905E3B7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78</Pages>
  <Words>23556</Words>
  <Characters>134273</Characters>
  <Application>Microsoft Office Word</Application>
  <DocSecurity>0</DocSecurity>
  <Lines>1118</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157514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69</cp:revision>
  <cp:lastPrinted>2015-12-29T14:27:00Z</cp:lastPrinted>
  <dcterms:created xsi:type="dcterms:W3CDTF">2016-01-18T11:30:00Z</dcterms:created>
  <dcterms:modified xsi:type="dcterms:W3CDTF">2016-04-29T08:01:00Z</dcterms:modified>
</cp:coreProperties>
</file>