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B37A20"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37A20" w:rsidRPr="000D67AD" w:rsidRDefault="00B37A2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37A20" w:rsidRPr="000D67AD" w:rsidRDefault="00B37A2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37A20" w:rsidRPr="000D67AD" w:rsidRDefault="00B37A2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37A20" w:rsidRPr="000D67AD" w:rsidRDefault="00B37A2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37A20" w:rsidRPr="000D67AD" w:rsidRDefault="00B37A20" w:rsidP="00A13E63">
                  <w:pPr>
                    <w:spacing w:line="240" w:lineRule="auto"/>
                    <w:ind w:right="-23"/>
                    <w:rPr>
                      <w:rFonts w:ascii="Helios" w:hAnsi="Helios"/>
                      <w:sz w:val="12"/>
                      <w:szCs w:val="12"/>
                    </w:rPr>
                  </w:pPr>
                  <w:r w:rsidRPr="000D67AD">
                    <w:rPr>
                      <w:rFonts w:ascii="Helios" w:hAnsi="Helios"/>
                      <w:sz w:val="12"/>
                      <w:szCs w:val="12"/>
                    </w:rPr>
                    <w:t>тел.: +7 (495) 747-92-92,</w:t>
                  </w:r>
                </w:p>
                <w:p w:rsidR="00B37A20" w:rsidRPr="000D67AD" w:rsidRDefault="00B37A2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37A20" w:rsidRPr="000D67AD" w:rsidRDefault="00B37A2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37A20" w:rsidRPr="000D67AD" w:rsidRDefault="00B37A2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37A20" w:rsidRPr="000D67AD" w:rsidRDefault="00B37A2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37A20" w:rsidRPr="00E12054" w:rsidRDefault="00B37A20"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12054">
                    <w:rPr>
                      <w:rFonts w:ascii="Helios" w:hAnsi="Helios"/>
                      <w:sz w:val="12"/>
                      <w:szCs w:val="12"/>
                      <w:lang w:val="en-US"/>
                    </w:rPr>
                    <w:t>-</w:t>
                  </w:r>
                  <w:r w:rsidRPr="000D67AD">
                    <w:rPr>
                      <w:rFonts w:ascii="Helios" w:hAnsi="Helios"/>
                      <w:sz w:val="12"/>
                      <w:szCs w:val="12"/>
                      <w:lang w:val="en-US"/>
                    </w:rPr>
                    <w:t>mail</w:t>
                  </w:r>
                  <w:proofErr w:type="gramEnd"/>
                  <w:r w:rsidRPr="00E12054">
                    <w:rPr>
                      <w:rFonts w:ascii="Helios" w:hAnsi="Helios"/>
                      <w:sz w:val="12"/>
                      <w:szCs w:val="12"/>
                      <w:lang w:val="en-US"/>
                    </w:rPr>
                    <w:t xml:space="preserve">: </w:t>
                  </w:r>
                  <w:hyperlink r:id="rId9" w:history="1">
                    <w:r w:rsidRPr="000D67AD">
                      <w:rPr>
                        <w:rFonts w:ascii="Helios" w:hAnsi="Helios"/>
                        <w:sz w:val="12"/>
                        <w:szCs w:val="12"/>
                        <w:lang w:val="en-US"/>
                      </w:rPr>
                      <w:t>posta</w:t>
                    </w:r>
                    <w:r w:rsidRPr="00E12054">
                      <w:rPr>
                        <w:rFonts w:ascii="Helios" w:hAnsi="Helios"/>
                        <w:sz w:val="12"/>
                        <w:szCs w:val="12"/>
                        <w:lang w:val="en-US"/>
                      </w:rPr>
                      <w:t>@</w:t>
                    </w:r>
                    <w:r w:rsidRPr="000D67AD">
                      <w:rPr>
                        <w:rFonts w:ascii="Helios" w:hAnsi="Helios"/>
                        <w:sz w:val="12"/>
                        <w:szCs w:val="12"/>
                        <w:lang w:val="en-US"/>
                      </w:rPr>
                      <w:t>mrsk</w:t>
                    </w:r>
                    <w:r w:rsidRPr="00E12054">
                      <w:rPr>
                        <w:rFonts w:ascii="Helios" w:hAnsi="Helios"/>
                        <w:sz w:val="12"/>
                        <w:szCs w:val="12"/>
                        <w:lang w:val="en-US"/>
                      </w:rPr>
                      <w:t>-1.</w:t>
                    </w:r>
                    <w:r w:rsidRPr="000D67AD">
                      <w:rPr>
                        <w:rFonts w:ascii="Helios" w:hAnsi="Helios"/>
                        <w:sz w:val="12"/>
                        <w:szCs w:val="12"/>
                        <w:lang w:val="en-US"/>
                      </w:rPr>
                      <w:t>ru</w:t>
                    </w:r>
                  </w:hyperlink>
                  <w:r w:rsidRPr="00E12054">
                    <w:rPr>
                      <w:rFonts w:ascii="Helios" w:hAnsi="Helios"/>
                      <w:sz w:val="12"/>
                      <w:szCs w:val="12"/>
                      <w:lang w:val="en-US"/>
                    </w:rPr>
                    <w:t xml:space="preserve">, </w:t>
                  </w:r>
                  <w:hyperlink r:id="rId10" w:history="1">
                    <w:r w:rsidRPr="000D67AD">
                      <w:rPr>
                        <w:rFonts w:ascii="Helios" w:hAnsi="Helios"/>
                        <w:sz w:val="12"/>
                        <w:szCs w:val="12"/>
                        <w:lang w:val="en-US"/>
                      </w:rPr>
                      <w:t>www</w:t>
                    </w:r>
                    <w:r w:rsidRPr="00E12054">
                      <w:rPr>
                        <w:rFonts w:ascii="Helios" w:hAnsi="Helios"/>
                        <w:sz w:val="12"/>
                        <w:szCs w:val="12"/>
                        <w:lang w:val="en-US"/>
                      </w:rPr>
                      <w:t>.</w:t>
                    </w:r>
                    <w:r w:rsidRPr="000D67AD">
                      <w:rPr>
                        <w:rFonts w:ascii="Helios" w:hAnsi="Helios"/>
                        <w:sz w:val="12"/>
                        <w:szCs w:val="12"/>
                        <w:lang w:val="en-US"/>
                      </w:rPr>
                      <w:t>mrsk</w:t>
                    </w:r>
                    <w:r w:rsidRPr="00E1205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F71AD6" w:rsidRDefault="00F71AD6" w:rsidP="00F71AD6">
      <w:pPr>
        <w:ind w:left="7088"/>
        <w:jc w:val="center"/>
        <w:rPr>
          <w:sz w:val="24"/>
          <w:szCs w:val="24"/>
        </w:rPr>
      </w:pPr>
      <w:r>
        <w:rPr>
          <w:sz w:val="24"/>
          <w:szCs w:val="24"/>
        </w:rPr>
        <w:t>УТВЕРЖДАЮ:</w:t>
      </w:r>
    </w:p>
    <w:p w:rsidR="00F71AD6" w:rsidRDefault="00F71AD6" w:rsidP="00F71AD6">
      <w:pPr>
        <w:spacing w:line="240" w:lineRule="auto"/>
        <w:jc w:val="right"/>
        <w:rPr>
          <w:sz w:val="24"/>
          <w:szCs w:val="24"/>
        </w:rPr>
      </w:pPr>
      <w:r>
        <w:rPr>
          <w:sz w:val="24"/>
          <w:szCs w:val="24"/>
        </w:rPr>
        <w:t>Председатель закупочной комиссии –</w:t>
      </w:r>
    </w:p>
    <w:p w:rsidR="00F71AD6" w:rsidRDefault="00F71AD6" w:rsidP="00F71AD6">
      <w:pPr>
        <w:spacing w:line="240" w:lineRule="auto"/>
        <w:jc w:val="right"/>
        <w:rPr>
          <w:sz w:val="24"/>
          <w:szCs w:val="24"/>
        </w:rPr>
      </w:pPr>
      <w:r>
        <w:rPr>
          <w:sz w:val="24"/>
          <w:szCs w:val="24"/>
        </w:rPr>
        <w:t>заместитель генерального директора –</w:t>
      </w:r>
    </w:p>
    <w:p w:rsidR="00F71AD6" w:rsidRDefault="00F71AD6" w:rsidP="00F71AD6">
      <w:pPr>
        <w:spacing w:line="240" w:lineRule="auto"/>
        <w:jc w:val="right"/>
        <w:rPr>
          <w:sz w:val="24"/>
          <w:szCs w:val="24"/>
        </w:rPr>
      </w:pPr>
      <w:r>
        <w:rPr>
          <w:sz w:val="24"/>
          <w:szCs w:val="24"/>
        </w:rPr>
        <w:t xml:space="preserve"> директор филиала ПАО «МРСК Центра»</w:t>
      </w:r>
    </w:p>
    <w:p w:rsidR="00F71AD6" w:rsidRDefault="00F71AD6" w:rsidP="00F71AD6">
      <w:pPr>
        <w:spacing w:line="240" w:lineRule="auto"/>
        <w:jc w:val="right"/>
        <w:rPr>
          <w:sz w:val="24"/>
          <w:szCs w:val="24"/>
        </w:rPr>
      </w:pPr>
      <w:r>
        <w:rPr>
          <w:sz w:val="24"/>
          <w:szCs w:val="24"/>
        </w:rPr>
        <w:t>- «Костромаэнерго»</w:t>
      </w:r>
    </w:p>
    <w:p w:rsidR="00F71AD6" w:rsidRDefault="00F71AD6" w:rsidP="00F71AD6">
      <w:pPr>
        <w:jc w:val="right"/>
        <w:rPr>
          <w:sz w:val="24"/>
          <w:szCs w:val="24"/>
        </w:rPr>
      </w:pPr>
    </w:p>
    <w:p w:rsidR="00F71AD6" w:rsidRDefault="00F71AD6" w:rsidP="00F71AD6">
      <w:pPr>
        <w:jc w:val="right"/>
        <w:rPr>
          <w:sz w:val="24"/>
          <w:szCs w:val="24"/>
        </w:rPr>
      </w:pPr>
      <w:r>
        <w:rPr>
          <w:sz w:val="24"/>
          <w:szCs w:val="24"/>
        </w:rPr>
        <w:t>____________ Е.А. Смирнов</w:t>
      </w:r>
    </w:p>
    <w:p w:rsidR="00F71AD6" w:rsidRDefault="00F71AD6" w:rsidP="00F71AD6">
      <w:pPr>
        <w:spacing w:line="240" w:lineRule="auto"/>
        <w:jc w:val="right"/>
        <w:rPr>
          <w:sz w:val="24"/>
          <w:szCs w:val="24"/>
        </w:rPr>
      </w:pPr>
      <w:r>
        <w:rPr>
          <w:sz w:val="24"/>
          <w:szCs w:val="24"/>
        </w:rPr>
        <w:t xml:space="preserve"> «___» ____________ 2017г.</w:t>
      </w:r>
    </w:p>
    <w:p w:rsidR="00F71AD6" w:rsidRDefault="00F71AD6" w:rsidP="007556FF">
      <w:pPr>
        <w:ind w:left="5670" w:firstLine="0"/>
        <w:jc w:val="center"/>
        <w:rPr>
          <w:sz w:val="24"/>
          <w:szCs w:val="24"/>
        </w:rPr>
      </w:pP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A87504">
        <w:rPr>
          <w:b/>
          <w:kern w:val="36"/>
          <w:sz w:val="24"/>
          <w:szCs w:val="24"/>
        </w:rPr>
        <w:t>2017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C12FA4" w:rsidRDefault="00717F60" w:rsidP="00E71A48">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6F5CE6">
        <w:rPr>
          <w:b/>
          <w:sz w:val="24"/>
          <w:szCs w:val="24"/>
        </w:rPr>
        <w:t xml:space="preserve">на право заключения </w:t>
      </w:r>
      <w:proofErr w:type="gramStart"/>
      <w:r w:rsidR="00366652" w:rsidRPr="006F5CE6">
        <w:rPr>
          <w:b/>
          <w:sz w:val="24"/>
          <w:szCs w:val="24"/>
        </w:rPr>
        <w:t>Договор</w:t>
      </w:r>
      <w:r w:rsidR="006F5CE6" w:rsidRPr="006F5CE6">
        <w:rPr>
          <w:b/>
          <w:sz w:val="24"/>
          <w:szCs w:val="24"/>
        </w:rPr>
        <w:t>а</w:t>
      </w:r>
      <w:proofErr w:type="gramEnd"/>
      <w:r w:rsidR="00366652" w:rsidRPr="006F5CE6">
        <w:rPr>
          <w:b/>
          <w:sz w:val="24"/>
          <w:szCs w:val="24"/>
        </w:rPr>
        <w:t xml:space="preserve"> на</w:t>
      </w:r>
      <w:r w:rsidR="006F5CE6" w:rsidRPr="006F5CE6">
        <w:rPr>
          <w:b/>
          <w:sz w:val="24"/>
          <w:szCs w:val="24"/>
        </w:rPr>
        <w:t xml:space="preserve"> оказание услуг по текущему ремонту автомобилей отечественного производства, тракторов и спецтехники</w:t>
      </w:r>
      <w:r w:rsidR="00366652" w:rsidRPr="006F5CE6">
        <w:rPr>
          <w:b/>
          <w:sz w:val="24"/>
          <w:szCs w:val="24"/>
        </w:rPr>
        <w:t xml:space="preserve"> для нужд ПАО «МРСК Центра»</w:t>
      </w:r>
      <w:r w:rsidR="007556FF" w:rsidRPr="006F5CE6">
        <w:rPr>
          <w:b/>
          <w:sz w:val="24"/>
          <w:szCs w:val="24"/>
        </w:rPr>
        <w:t xml:space="preserve"> (филиал</w:t>
      </w:r>
      <w:r w:rsidR="006F5CE6" w:rsidRPr="006F5CE6">
        <w:rPr>
          <w:b/>
          <w:sz w:val="24"/>
          <w:szCs w:val="24"/>
        </w:rPr>
        <w:t xml:space="preserve">а </w:t>
      </w:r>
      <w:r w:rsidR="007556FF" w:rsidRPr="006F5CE6">
        <w:rPr>
          <w:b/>
          <w:sz w:val="24"/>
          <w:szCs w:val="24"/>
        </w:rPr>
        <w:t>«Костромаэнерго»)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17F60" w:rsidRPr="00E71A48" w:rsidRDefault="007556FF" w:rsidP="00F71AD6">
      <w:pPr>
        <w:spacing w:line="240"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r w:rsidRPr="00C12FA4">
        <w:rPr>
          <w:sz w:val="24"/>
          <w:szCs w:val="24"/>
        </w:rPr>
        <w:t>г.</w:t>
      </w:r>
      <w:r w:rsidR="00F71AD6">
        <w:rPr>
          <w:sz w:val="24"/>
          <w:szCs w:val="24"/>
        </w:rPr>
        <w:t>Кострома</w:t>
      </w:r>
      <w:r w:rsidR="00F71AD6" w:rsidRPr="00C12FA4">
        <w:rPr>
          <w:sz w:val="24"/>
          <w:szCs w:val="24"/>
        </w:rPr>
        <w:t xml:space="preserve"> </w:t>
      </w:r>
      <w:r w:rsidRPr="00C12FA4">
        <w:rPr>
          <w:sz w:val="24"/>
          <w:szCs w:val="24"/>
        </w:rPr>
        <w:br/>
      </w:r>
      <w:r w:rsidR="00A87504">
        <w:rPr>
          <w:sz w:val="24"/>
          <w:szCs w:val="24"/>
        </w:rPr>
        <w:t>2017</w:t>
      </w:r>
      <w:r w:rsidRPr="00C12FA4">
        <w:rPr>
          <w:sz w:val="24"/>
          <w:szCs w:val="24"/>
        </w:rPr>
        <w:t>г.</w:t>
      </w: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B33739" w:rsidRDefault="008510AD">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33739">
        <w:rPr>
          <w:noProof/>
        </w:rPr>
        <w:t>1</w:t>
      </w:r>
      <w:r w:rsidR="00B33739">
        <w:rPr>
          <w:rFonts w:asciiTheme="minorHAnsi" w:eastAsiaTheme="minorEastAsia" w:hAnsiTheme="minorHAnsi" w:cstheme="minorBidi"/>
          <w:b w:val="0"/>
          <w:caps w:val="0"/>
          <w:noProof/>
          <w:szCs w:val="22"/>
          <w:lang w:eastAsia="ru-RU"/>
        </w:rPr>
        <w:tab/>
      </w:r>
      <w:r w:rsidR="00B33739">
        <w:rPr>
          <w:noProof/>
        </w:rPr>
        <w:t>Общие положения</w:t>
      </w:r>
      <w:r w:rsidR="00B33739">
        <w:rPr>
          <w:noProof/>
        </w:rPr>
        <w:tab/>
      </w:r>
      <w:r>
        <w:rPr>
          <w:noProof/>
        </w:rPr>
        <w:fldChar w:fldCharType="begin"/>
      </w:r>
      <w:r w:rsidR="00B33739">
        <w:rPr>
          <w:noProof/>
        </w:rPr>
        <w:instrText xml:space="preserve"> PAGEREF _Toc471979888 \h </w:instrText>
      </w:r>
      <w:r>
        <w:rPr>
          <w:noProof/>
        </w:rPr>
      </w:r>
      <w:r>
        <w:rPr>
          <w:noProof/>
        </w:rPr>
        <w:fldChar w:fldCharType="separate"/>
      </w:r>
      <w:r w:rsidR="00CC7932">
        <w:rPr>
          <w:noProof/>
        </w:rPr>
        <w:t>4</w:t>
      </w:r>
      <w:r>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510AD">
        <w:rPr>
          <w:noProof/>
        </w:rPr>
        <w:fldChar w:fldCharType="begin"/>
      </w:r>
      <w:r>
        <w:rPr>
          <w:noProof/>
        </w:rPr>
        <w:instrText xml:space="preserve"> PAGEREF _Toc471979889 \h </w:instrText>
      </w:r>
      <w:r w:rsidR="008510AD">
        <w:rPr>
          <w:noProof/>
        </w:rPr>
      </w:r>
      <w:r w:rsidR="008510AD">
        <w:rPr>
          <w:noProof/>
        </w:rPr>
        <w:fldChar w:fldCharType="separate"/>
      </w:r>
      <w:r w:rsidR="00CC7932">
        <w:rPr>
          <w:noProof/>
        </w:rPr>
        <w:t>4</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510AD">
        <w:rPr>
          <w:noProof/>
        </w:rPr>
        <w:fldChar w:fldCharType="begin"/>
      </w:r>
      <w:r>
        <w:rPr>
          <w:noProof/>
        </w:rPr>
        <w:instrText xml:space="preserve"> PAGEREF _Toc471979890 \h </w:instrText>
      </w:r>
      <w:r w:rsidR="008510AD">
        <w:rPr>
          <w:noProof/>
        </w:rPr>
      </w:r>
      <w:r w:rsidR="008510AD">
        <w:rPr>
          <w:noProof/>
        </w:rPr>
        <w:fldChar w:fldCharType="separate"/>
      </w:r>
      <w:r w:rsidR="00CC7932">
        <w:rPr>
          <w:noProof/>
        </w:rPr>
        <w:t>5</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510AD">
        <w:rPr>
          <w:noProof/>
        </w:rPr>
        <w:fldChar w:fldCharType="begin"/>
      </w:r>
      <w:r>
        <w:rPr>
          <w:noProof/>
        </w:rPr>
        <w:instrText xml:space="preserve"> PAGEREF _Toc471979891 \h </w:instrText>
      </w:r>
      <w:r w:rsidR="008510AD">
        <w:rPr>
          <w:noProof/>
        </w:rPr>
      </w:r>
      <w:r w:rsidR="008510AD">
        <w:rPr>
          <w:noProof/>
        </w:rPr>
        <w:fldChar w:fldCharType="separate"/>
      </w:r>
      <w:r w:rsidR="00CC7932">
        <w:rPr>
          <w:noProof/>
        </w:rPr>
        <w:t>6</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510AD">
        <w:rPr>
          <w:noProof/>
        </w:rPr>
        <w:fldChar w:fldCharType="begin"/>
      </w:r>
      <w:r>
        <w:rPr>
          <w:noProof/>
        </w:rPr>
        <w:instrText xml:space="preserve"> PAGEREF _Toc471979892 \h </w:instrText>
      </w:r>
      <w:r w:rsidR="008510AD">
        <w:rPr>
          <w:noProof/>
        </w:rPr>
      </w:r>
      <w:r w:rsidR="008510AD">
        <w:rPr>
          <w:noProof/>
        </w:rPr>
        <w:fldChar w:fldCharType="separate"/>
      </w:r>
      <w:r w:rsidR="00CC7932">
        <w:rPr>
          <w:noProof/>
        </w:rPr>
        <w:t>6</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510AD">
        <w:rPr>
          <w:noProof/>
        </w:rPr>
        <w:fldChar w:fldCharType="begin"/>
      </w:r>
      <w:r>
        <w:rPr>
          <w:noProof/>
        </w:rPr>
        <w:instrText xml:space="preserve"> PAGEREF _Toc471979893 \h </w:instrText>
      </w:r>
      <w:r w:rsidR="008510AD">
        <w:rPr>
          <w:noProof/>
        </w:rPr>
      </w:r>
      <w:r w:rsidR="008510AD">
        <w:rPr>
          <w:noProof/>
        </w:rPr>
        <w:fldChar w:fldCharType="separate"/>
      </w:r>
      <w:r w:rsidR="00CC7932">
        <w:rPr>
          <w:noProof/>
        </w:rPr>
        <w:t>7</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8510AD">
        <w:rPr>
          <w:noProof/>
        </w:rPr>
        <w:fldChar w:fldCharType="begin"/>
      </w:r>
      <w:r>
        <w:rPr>
          <w:noProof/>
        </w:rPr>
        <w:instrText xml:space="preserve"> PAGEREF _Toc471979894 \h </w:instrText>
      </w:r>
      <w:r w:rsidR="008510AD">
        <w:rPr>
          <w:noProof/>
        </w:rPr>
      </w:r>
      <w:r w:rsidR="008510AD">
        <w:rPr>
          <w:noProof/>
        </w:rPr>
        <w:fldChar w:fldCharType="separate"/>
      </w:r>
      <w:r w:rsidR="00CC7932">
        <w:rPr>
          <w:noProof/>
        </w:rPr>
        <w:t>8</w:t>
      </w:r>
      <w:r w:rsidR="008510AD">
        <w:rPr>
          <w:noProof/>
        </w:rPr>
        <w:fldChar w:fldCharType="end"/>
      </w:r>
    </w:p>
    <w:p w:rsidR="00B33739" w:rsidRDefault="00B33739">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B4FE0">
        <w:rPr>
          <w:noProof/>
        </w:rPr>
        <w:t>Антикоррупционная оговорка, включаемая в проект договора</w:t>
      </w:r>
      <w:r>
        <w:rPr>
          <w:noProof/>
        </w:rPr>
        <w:tab/>
      </w:r>
      <w:r w:rsidR="008510AD">
        <w:rPr>
          <w:noProof/>
        </w:rPr>
        <w:fldChar w:fldCharType="begin"/>
      </w:r>
      <w:r>
        <w:rPr>
          <w:noProof/>
        </w:rPr>
        <w:instrText xml:space="preserve"> PAGEREF _Toc471979901 \h </w:instrText>
      </w:r>
      <w:r w:rsidR="008510AD">
        <w:rPr>
          <w:noProof/>
        </w:rPr>
      </w:r>
      <w:r w:rsidR="008510AD">
        <w:rPr>
          <w:noProof/>
        </w:rPr>
        <w:fldChar w:fldCharType="separate"/>
      </w:r>
      <w:r w:rsidR="00CC7932">
        <w:rPr>
          <w:noProof/>
        </w:rPr>
        <w:t>10</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510AD">
        <w:rPr>
          <w:noProof/>
        </w:rPr>
        <w:fldChar w:fldCharType="begin"/>
      </w:r>
      <w:r>
        <w:rPr>
          <w:noProof/>
        </w:rPr>
        <w:instrText xml:space="preserve"> PAGEREF _Toc471979902 \h </w:instrText>
      </w:r>
      <w:r w:rsidR="008510AD">
        <w:rPr>
          <w:noProof/>
        </w:rPr>
      </w:r>
      <w:r w:rsidR="008510AD">
        <w:rPr>
          <w:noProof/>
        </w:rPr>
        <w:fldChar w:fldCharType="separate"/>
      </w:r>
      <w:r w:rsidR="00CC7932">
        <w:rPr>
          <w:noProof/>
        </w:rPr>
        <w:t>10</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B4FE0">
        <w:rPr>
          <w:bCs w:val="0"/>
          <w:noProof/>
        </w:rPr>
        <w:t>Антикоррупционная оговорка, включаемая в проект договора</w:t>
      </w:r>
      <w:r>
        <w:rPr>
          <w:noProof/>
        </w:rPr>
        <w:tab/>
      </w:r>
      <w:r w:rsidR="008510AD">
        <w:rPr>
          <w:noProof/>
        </w:rPr>
        <w:fldChar w:fldCharType="begin"/>
      </w:r>
      <w:r>
        <w:rPr>
          <w:noProof/>
        </w:rPr>
        <w:instrText xml:space="preserve"> PAGEREF _Toc471979906 \h </w:instrText>
      </w:r>
      <w:r w:rsidR="008510AD">
        <w:rPr>
          <w:noProof/>
        </w:rPr>
      </w:r>
      <w:r w:rsidR="008510AD">
        <w:rPr>
          <w:noProof/>
        </w:rPr>
        <w:fldChar w:fldCharType="separate"/>
      </w:r>
      <w:r w:rsidR="00CC7932">
        <w:rPr>
          <w:noProof/>
        </w:rPr>
        <w:t>10</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sidRPr="009B4FE0">
        <w:rPr>
          <w:bCs w:val="0"/>
          <w:noProof/>
        </w:rPr>
        <w:t>2.3</w:t>
      </w:r>
      <w:r>
        <w:rPr>
          <w:rFonts w:asciiTheme="minorHAnsi" w:eastAsiaTheme="minorEastAsia" w:hAnsiTheme="minorHAnsi" w:cstheme="minorBidi"/>
          <w:b w:val="0"/>
          <w:bCs w:val="0"/>
          <w:noProof/>
          <w:sz w:val="22"/>
          <w:szCs w:val="22"/>
          <w:lang w:eastAsia="ru-RU"/>
        </w:rPr>
        <w:tab/>
      </w:r>
      <w:r w:rsidRPr="009B4FE0">
        <w:rPr>
          <w:bCs w:val="0"/>
          <w:noProof/>
        </w:rPr>
        <w:t>Дополнительные условия, включаемые в проект договора</w:t>
      </w:r>
      <w:r>
        <w:rPr>
          <w:noProof/>
        </w:rPr>
        <w:tab/>
      </w:r>
      <w:r w:rsidR="008510AD">
        <w:rPr>
          <w:noProof/>
        </w:rPr>
        <w:fldChar w:fldCharType="begin"/>
      </w:r>
      <w:r>
        <w:rPr>
          <w:noProof/>
        </w:rPr>
        <w:instrText xml:space="preserve"> PAGEREF _Toc471979910 \h </w:instrText>
      </w:r>
      <w:r w:rsidR="008510AD">
        <w:rPr>
          <w:noProof/>
        </w:rPr>
      </w:r>
      <w:r w:rsidR="008510AD">
        <w:rPr>
          <w:noProof/>
        </w:rPr>
        <w:fldChar w:fldCharType="separate"/>
      </w:r>
      <w:r w:rsidR="00CC7932">
        <w:rPr>
          <w:noProof/>
        </w:rPr>
        <w:t>12</w:t>
      </w:r>
      <w:r w:rsidR="008510AD">
        <w:rPr>
          <w:noProof/>
        </w:rPr>
        <w:fldChar w:fldCharType="end"/>
      </w:r>
    </w:p>
    <w:p w:rsidR="00B33739" w:rsidRDefault="00B33739">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510AD">
        <w:rPr>
          <w:noProof/>
        </w:rPr>
        <w:fldChar w:fldCharType="begin"/>
      </w:r>
      <w:r>
        <w:rPr>
          <w:noProof/>
        </w:rPr>
        <w:instrText xml:space="preserve"> PAGEREF _Toc471979918 \h </w:instrText>
      </w:r>
      <w:r w:rsidR="008510AD">
        <w:rPr>
          <w:noProof/>
        </w:rPr>
      </w:r>
      <w:r w:rsidR="008510AD">
        <w:rPr>
          <w:noProof/>
        </w:rPr>
        <w:fldChar w:fldCharType="separate"/>
      </w:r>
      <w:r w:rsidR="00CC7932">
        <w:rPr>
          <w:noProof/>
        </w:rPr>
        <w:t>13</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510AD">
        <w:rPr>
          <w:noProof/>
        </w:rPr>
        <w:fldChar w:fldCharType="begin"/>
      </w:r>
      <w:r>
        <w:rPr>
          <w:noProof/>
        </w:rPr>
        <w:instrText xml:space="preserve"> PAGEREF _Toc471979919 \h </w:instrText>
      </w:r>
      <w:r w:rsidR="008510AD">
        <w:rPr>
          <w:noProof/>
        </w:rPr>
      </w:r>
      <w:r w:rsidR="008510AD">
        <w:rPr>
          <w:noProof/>
        </w:rPr>
        <w:fldChar w:fldCharType="separate"/>
      </w:r>
      <w:r w:rsidR="00CC7932">
        <w:rPr>
          <w:noProof/>
        </w:rPr>
        <w:t>13</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510AD">
        <w:rPr>
          <w:noProof/>
        </w:rPr>
        <w:fldChar w:fldCharType="begin"/>
      </w:r>
      <w:r>
        <w:rPr>
          <w:noProof/>
        </w:rPr>
        <w:instrText xml:space="preserve"> PAGEREF _Toc471979922 \h </w:instrText>
      </w:r>
      <w:r w:rsidR="008510AD">
        <w:rPr>
          <w:noProof/>
        </w:rPr>
      </w:r>
      <w:r w:rsidR="008510AD">
        <w:rPr>
          <w:noProof/>
        </w:rPr>
        <w:fldChar w:fldCharType="separate"/>
      </w:r>
      <w:r w:rsidR="00CC7932">
        <w:rPr>
          <w:noProof/>
        </w:rPr>
        <w:t>13</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510AD">
        <w:rPr>
          <w:noProof/>
        </w:rPr>
        <w:fldChar w:fldCharType="begin"/>
      </w:r>
      <w:r>
        <w:rPr>
          <w:noProof/>
        </w:rPr>
        <w:instrText xml:space="preserve"> PAGEREF _Toc471979923 \h </w:instrText>
      </w:r>
      <w:r w:rsidR="008510AD">
        <w:rPr>
          <w:noProof/>
        </w:rPr>
      </w:r>
      <w:r w:rsidR="008510AD">
        <w:rPr>
          <w:noProof/>
        </w:rPr>
        <w:fldChar w:fldCharType="separate"/>
      </w:r>
      <w:r w:rsidR="00CC7932">
        <w:rPr>
          <w:noProof/>
        </w:rPr>
        <w:t>14</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510AD">
        <w:rPr>
          <w:noProof/>
        </w:rPr>
        <w:fldChar w:fldCharType="begin"/>
      </w:r>
      <w:r>
        <w:rPr>
          <w:noProof/>
        </w:rPr>
        <w:instrText xml:space="preserve"> PAGEREF _Toc471979938 \h </w:instrText>
      </w:r>
      <w:r w:rsidR="008510AD">
        <w:rPr>
          <w:noProof/>
        </w:rPr>
      </w:r>
      <w:r w:rsidR="008510AD">
        <w:rPr>
          <w:noProof/>
        </w:rPr>
        <w:fldChar w:fldCharType="separate"/>
      </w:r>
      <w:r w:rsidR="00CC7932">
        <w:rPr>
          <w:noProof/>
        </w:rPr>
        <w:t>30</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510AD">
        <w:rPr>
          <w:noProof/>
        </w:rPr>
        <w:fldChar w:fldCharType="begin"/>
      </w:r>
      <w:r>
        <w:rPr>
          <w:noProof/>
        </w:rPr>
        <w:instrText xml:space="preserve"> PAGEREF _Toc471979941 \h </w:instrText>
      </w:r>
      <w:r w:rsidR="008510AD">
        <w:rPr>
          <w:noProof/>
        </w:rPr>
      </w:r>
      <w:r w:rsidR="008510AD">
        <w:rPr>
          <w:noProof/>
        </w:rPr>
        <w:fldChar w:fldCharType="separate"/>
      </w:r>
      <w:r w:rsidR="00CC7932">
        <w:rPr>
          <w:noProof/>
        </w:rPr>
        <w:t>30</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510AD">
        <w:rPr>
          <w:noProof/>
        </w:rPr>
        <w:fldChar w:fldCharType="begin"/>
      </w:r>
      <w:r>
        <w:rPr>
          <w:noProof/>
        </w:rPr>
        <w:instrText xml:space="preserve"> PAGEREF _Toc471979942 \h </w:instrText>
      </w:r>
      <w:r w:rsidR="008510AD">
        <w:rPr>
          <w:noProof/>
        </w:rPr>
      </w:r>
      <w:r w:rsidR="008510AD">
        <w:rPr>
          <w:noProof/>
        </w:rPr>
        <w:fldChar w:fldCharType="separate"/>
      </w:r>
      <w:r w:rsidR="00CC7932">
        <w:rPr>
          <w:noProof/>
        </w:rPr>
        <w:t>31</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510AD">
        <w:rPr>
          <w:noProof/>
        </w:rPr>
        <w:fldChar w:fldCharType="begin"/>
      </w:r>
      <w:r>
        <w:rPr>
          <w:noProof/>
        </w:rPr>
        <w:instrText xml:space="preserve"> PAGEREF _Toc471979947 \h </w:instrText>
      </w:r>
      <w:r w:rsidR="008510AD">
        <w:rPr>
          <w:noProof/>
        </w:rPr>
      </w:r>
      <w:r w:rsidR="008510AD">
        <w:rPr>
          <w:noProof/>
        </w:rPr>
        <w:fldChar w:fldCharType="separate"/>
      </w:r>
      <w:r w:rsidR="00CC7932">
        <w:rPr>
          <w:noProof/>
        </w:rPr>
        <w:t>33</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sidRPr="009B4FE0">
        <w:rPr>
          <w:bCs w:val="0"/>
          <w:noProof/>
        </w:rPr>
        <w:t>3.8</w:t>
      </w:r>
      <w:r>
        <w:rPr>
          <w:rFonts w:asciiTheme="minorHAnsi" w:eastAsiaTheme="minorEastAsia" w:hAnsiTheme="minorHAnsi" w:cstheme="minorBidi"/>
          <w:b w:val="0"/>
          <w:bCs w:val="0"/>
          <w:noProof/>
          <w:sz w:val="22"/>
          <w:szCs w:val="22"/>
          <w:lang w:eastAsia="ru-RU"/>
        </w:rPr>
        <w:tab/>
      </w:r>
      <w:r w:rsidRPr="009B4FE0">
        <w:rPr>
          <w:bCs w:val="0"/>
          <w:noProof/>
        </w:rPr>
        <w:t>О приоритете закупки услуг, оказываемых российскими лицами, по отношению к услугам, оказываемым иностранными лицами</w:t>
      </w:r>
      <w:r>
        <w:rPr>
          <w:noProof/>
        </w:rPr>
        <w:tab/>
      </w:r>
      <w:r w:rsidR="008510AD">
        <w:rPr>
          <w:noProof/>
        </w:rPr>
        <w:fldChar w:fldCharType="begin"/>
      </w:r>
      <w:r>
        <w:rPr>
          <w:noProof/>
        </w:rPr>
        <w:instrText xml:space="preserve"> PAGEREF _Toc471979948 \h </w:instrText>
      </w:r>
      <w:r w:rsidR="008510AD">
        <w:rPr>
          <w:noProof/>
        </w:rPr>
      </w:r>
      <w:r w:rsidR="008510AD">
        <w:rPr>
          <w:noProof/>
        </w:rPr>
        <w:fldChar w:fldCharType="separate"/>
      </w:r>
      <w:r w:rsidR="00CC7932">
        <w:rPr>
          <w:noProof/>
        </w:rPr>
        <w:t>34</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510AD">
        <w:rPr>
          <w:noProof/>
        </w:rPr>
        <w:fldChar w:fldCharType="begin"/>
      </w:r>
      <w:r>
        <w:rPr>
          <w:noProof/>
        </w:rPr>
        <w:instrText xml:space="preserve"> PAGEREF _Toc471979949 \h </w:instrText>
      </w:r>
      <w:r w:rsidR="008510AD">
        <w:rPr>
          <w:noProof/>
        </w:rPr>
      </w:r>
      <w:r w:rsidR="008510AD">
        <w:rPr>
          <w:noProof/>
        </w:rPr>
        <w:fldChar w:fldCharType="separate"/>
      </w:r>
      <w:r w:rsidR="00CC7932">
        <w:rPr>
          <w:noProof/>
        </w:rPr>
        <w:t>35</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510AD">
        <w:rPr>
          <w:noProof/>
        </w:rPr>
        <w:fldChar w:fldCharType="begin"/>
      </w:r>
      <w:r>
        <w:rPr>
          <w:noProof/>
        </w:rPr>
        <w:instrText xml:space="preserve"> PAGEREF _Toc471979950 \h </w:instrText>
      </w:r>
      <w:r w:rsidR="008510AD">
        <w:rPr>
          <w:noProof/>
        </w:rPr>
      </w:r>
      <w:r w:rsidR="008510AD">
        <w:rPr>
          <w:noProof/>
        </w:rPr>
        <w:fldChar w:fldCharType="separate"/>
      </w:r>
      <w:r w:rsidR="00CC7932">
        <w:rPr>
          <w:noProof/>
        </w:rPr>
        <w:t>36</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sidRPr="009B4FE0">
        <w:rPr>
          <w:bCs w:val="0"/>
          <w:noProof/>
        </w:rPr>
        <w:t>3.11</w:t>
      </w:r>
      <w:r>
        <w:rPr>
          <w:rFonts w:asciiTheme="minorHAnsi" w:eastAsiaTheme="minorEastAsia" w:hAnsiTheme="minorHAnsi" w:cstheme="minorBidi"/>
          <w:b w:val="0"/>
          <w:bCs w:val="0"/>
          <w:noProof/>
          <w:sz w:val="22"/>
          <w:szCs w:val="22"/>
          <w:lang w:eastAsia="ru-RU"/>
        </w:rPr>
        <w:tab/>
      </w:r>
      <w:r w:rsidRPr="009B4FE0">
        <w:rPr>
          <w:bCs w:val="0"/>
          <w:noProof/>
        </w:rPr>
        <w:t>Антидемпинговые меры</w:t>
      </w:r>
      <w:r>
        <w:rPr>
          <w:noProof/>
        </w:rPr>
        <w:tab/>
      </w:r>
      <w:r w:rsidR="008510AD">
        <w:rPr>
          <w:noProof/>
        </w:rPr>
        <w:fldChar w:fldCharType="begin"/>
      </w:r>
      <w:r>
        <w:rPr>
          <w:noProof/>
        </w:rPr>
        <w:instrText xml:space="preserve"> PAGEREF _Toc471979951 \h </w:instrText>
      </w:r>
      <w:r w:rsidR="008510AD">
        <w:rPr>
          <w:noProof/>
        </w:rPr>
      </w:r>
      <w:r w:rsidR="008510AD">
        <w:rPr>
          <w:noProof/>
        </w:rPr>
        <w:fldChar w:fldCharType="separate"/>
      </w:r>
      <w:r w:rsidR="00CC7932">
        <w:rPr>
          <w:noProof/>
        </w:rPr>
        <w:t>36</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510AD">
        <w:rPr>
          <w:noProof/>
        </w:rPr>
        <w:fldChar w:fldCharType="begin"/>
      </w:r>
      <w:r>
        <w:rPr>
          <w:noProof/>
        </w:rPr>
        <w:instrText xml:space="preserve"> PAGEREF _Toc471979952 \h </w:instrText>
      </w:r>
      <w:r w:rsidR="008510AD">
        <w:rPr>
          <w:noProof/>
        </w:rPr>
      </w:r>
      <w:r w:rsidR="008510AD">
        <w:rPr>
          <w:noProof/>
        </w:rPr>
        <w:fldChar w:fldCharType="separate"/>
      </w:r>
      <w:r w:rsidR="00CC7932">
        <w:rPr>
          <w:noProof/>
        </w:rPr>
        <w:t>38</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8510AD">
        <w:rPr>
          <w:noProof/>
        </w:rPr>
        <w:fldChar w:fldCharType="begin"/>
      </w:r>
      <w:r>
        <w:rPr>
          <w:noProof/>
        </w:rPr>
        <w:instrText xml:space="preserve"> PAGEREF _Toc471979953 \h </w:instrText>
      </w:r>
      <w:r w:rsidR="008510AD">
        <w:rPr>
          <w:noProof/>
        </w:rPr>
      </w:r>
      <w:r w:rsidR="008510AD">
        <w:rPr>
          <w:noProof/>
        </w:rPr>
        <w:fldChar w:fldCharType="separate"/>
      </w:r>
      <w:r w:rsidR="00CC7932">
        <w:rPr>
          <w:noProof/>
        </w:rPr>
        <w:t>39</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510AD">
        <w:rPr>
          <w:noProof/>
        </w:rPr>
        <w:fldChar w:fldCharType="begin"/>
      </w:r>
      <w:r>
        <w:rPr>
          <w:noProof/>
        </w:rPr>
        <w:instrText xml:space="preserve"> PAGEREF _Toc471979954 \h </w:instrText>
      </w:r>
      <w:r w:rsidR="008510AD">
        <w:rPr>
          <w:noProof/>
        </w:rPr>
      </w:r>
      <w:r w:rsidR="008510AD">
        <w:rPr>
          <w:noProof/>
        </w:rPr>
        <w:fldChar w:fldCharType="separate"/>
      </w:r>
      <w:r w:rsidR="00CC7932">
        <w:rPr>
          <w:noProof/>
        </w:rPr>
        <w:t>39</w:t>
      </w:r>
      <w:r w:rsidR="008510AD">
        <w:rPr>
          <w:noProof/>
        </w:rPr>
        <w:fldChar w:fldCharType="end"/>
      </w:r>
    </w:p>
    <w:p w:rsidR="00B33739" w:rsidRDefault="00B33739">
      <w:pPr>
        <w:pStyle w:val="1f4"/>
        <w:rPr>
          <w:rFonts w:asciiTheme="minorHAnsi" w:eastAsiaTheme="minorEastAsia" w:hAnsiTheme="minorHAnsi" w:cstheme="minorBidi"/>
          <w:b w:val="0"/>
          <w:caps w:val="0"/>
          <w:noProof/>
          <w:szCs w:val="22"/>
          <w:lang w:eastAsia="ru-RU"/>
        </w:rPr>
      </w:pPr>
      <w:r w:rsidRPr="009B4FE0">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510AD">
        <w:rPr>
          <w:noProof/>
        </w:rPr>
        <w:fldChar w:fldCharType="begin"/>
      </w:r>
      <w:r>
        <w:rPr>
          <w:noProof/>
        </w:rPr>
        <w:instrText xml:space="preserve"> PAGEREF _Toc471979957 \h </w:instrText>
      </w:r>
      <w:r w:rsidR="008510AD">
        <w:rPr>
          <w:noProof/>
        </w:rPr>
      </w:r>
      <w:r w:rsidR="008510AD">
        <w:rPr>
          <w:noProof/>
        </w:rPr>
        <w:fldChar w:fldCharType="separate"/>
      </w:r>
      <w:r w:rsidR="00CC7932">
        <w:rPr>
          <w:noProof/>
        </w:rPr>
        <w:t>41</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8510AD">
        <w:rPr>
          <w:noProof/>
        </w:rPr>
        <w:fldChar w:fldCharType="begin"/>
      </w:r>
      <w:r>
        <w:rPr>
          <w:noProof/>
        </w:rPr>
        <w:instrText xml:space="preserve"> PAGEREF _Toc471979958 \h </w:instrText>
      </w:r>
      <w:r w:rsidR="008510AD">
        <w:rPr>
          <w:noProof/>
        </w:rPr>
      </w:r>
      <w:r w:rsidR="008510AD">
        <w:rPr>
          <w:noProof/>
        </w:rPr>
        <w:fldChar w:fldCharType="separate"/>
      </w:r>
      <w:r w:rsidR="00CC7932">
        <w:rPr>
          <w:noProof/>
        </w:rPr>
        <w:t>41</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8510AD">
        <w:rPr>
          <w:noProof/>
        </w:rPr>
        <w:fldChar w:fldCharType="begin"/>
      </w:r>
      <w:r>
        <w:rPr>
          <w:noProof/>
        </w:rPr>
        <w:instrText xml:space="preserve"> PAGEREF _Toc471979960 \h </w:instrText>
      </w:r>
      <w:r w:rsidR="008510AD">
        <w:rPr>
          <w:noProof/>
        </w:rPr>
      </w:r>
      <w:r w:rsidR="008510AD">
        <w:rPr>
          <w:noProof/>
        </w:rPr>
        <w:fldChar w:fldCharType="separate"/>
      </w:r>
      <w:r w:rsidR="00CC7932">
        <w:rPr>
          <w:noProof/>
        </w:rPr>
        <w:t>41</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510AD">
        <w:rPr>
          <w:noProof/>
        </w:rPr>
        <w:fldChar w:fldCharType="begin"/>
      </w:r>
      <w:r>
        <w:rPr>
          <w:noProof/>
        </w:rPr>
        <w:instrText xml:space="preserve"> PAGEREF _Toc471979962 \h </w:instrText>
      </w:r>
      <w:r w:rsidR="008510AD">
        <w:rPr>
          <w:noProof/>
        </w:rPr>
      </w:r>
      <w:r w:rsidR="008510AD">
        <w:rPr>
          <w:noProof/>
        </w:rPr>
        <w:fldChar w:fldCharType="separate"/>
      </w:r>
      <w:r w:rsidR="00CC7932">
        <w:rPr>
          <w:noProof/>
        </w:rPr>
        <w:t>41</w:t>
      </w:r>
      <w:r w:rsidR="008510AD">
        <w:rPr>
          <w:noProof/>
        </w:rPr>
        <w:fldChar w:fldCharType="end"/>
      </w:r>
    </w:p>
    <w:p w:rsidR="00B33739" w:rsidRDefault="00B33739">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510AD">
        <w:rPr>
          <w:noProof/>
        </w:rPr>
        <w:fldChar w:fldCharType="begin"/>
      </w:r>
      <w:r>
        <w:rPr>
          <w:noProof/>
        </w:rPr>
        <w:instrText xml:space="preserve"> PAGEREF _Toc471979964 \h </w:instrText>
      </w:r>
      <w:r w:rsidR="008510AD">
        <w:rPr>
          <w:noProof/>
        </w:rPr>
      </w:r>
      <w:r w:rsidR="008510AD">
        <w:rPr>
          <w:noProof/>
        </w:rPr>
        <w:fldChar w:fldCharType="separate"/>
      </w:r>
      <w:r w:rsidR="00CC7932">
        <w:rPr>
          <w:noProof/>
        </w:rPr>
        <w:t>42</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510AD">
        <w:rPr>
          <w:noProof/>
        </w:rPr>
        <w:fldChar w:fldCharType="begin"/>
      </w:r>
      <w:r>
        <w:rPr>
          <w:noProof/>
        </w:rPr>
        <w:instrText xml:space="preserve"> PAGEREF _Toc471979965 \h </w:instrText>
      </w:r>
      <w:r w:rsidR="008510AD">
        <w:rPr>
          <w:noProof/>
        </w:rPr>
      </w:r>
      <w:r w:rsidR="008510AD">
        <w:rPr>
          <w:noProof/>
        </w:rPr>
        <w:fldChar w:fldCharType="separate"/>
      </w:r>
      <w:r w:rsidR="00CC7932">
        <w:rPr>
          <w:noProof/>
        </w:rPr>
        <w:t>42</w:t>
      </w:r>
      <w:r w:rsidR="008510AD">
        <w:rPr>
          <w:noProof/>
        </w:rPr>
        <w:fldChar w:fldCharType="end"/>
      </w:r>
    </w:p>
    <w:p w:rsidR="00B33739" w:rsidRDefault="00B33739">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510AD">
        <w:rPr>
          <w:noProof/>
        </w:rPr>
        <w:fldChar w:fldCharType="begin"/>
      </w:r>
      <w:r>
        <w:rPr>
          <w:noProof/>
        </w:rPr>
        <w:instrText xml:space="preserve"> PAGEREF _Toc471979968 \h </w:instrText>
      </w:r>
      <w:r w:rsidR="008510AD">
        <w:rPr>
          <w:noProof/>
        </w:rPr>
      </w:r>
      <w:r w:rsidR="008510AD">
        <w:rPr>
          <w:noProof/>
        </w:rPr>
        <w:fldChar w:fldCharType="separate"/>
      </w:r>
      <w:r w:rsidR="00CC7932">
        <w:rPr>
          <w:noProof/>
        </w:rPr>
        <w:t>46</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B4FE0">
        <w:rPr>
          <w:bCs w:val="0"/>
          <w:noProof/>
        </w:rPr>
        <w:t>услуг</w:t>
      </w:r>
      <w:r>
        <w:rPr>
          <w:noProof/>
        </w:rPr>
        <w:t xml:space="preserve"> (форма 2)</w:t>
      </w:r>
      <w:r>
        <w:rPr>
          <w:noProof/>
        </w:rPr>
        <w:tab/>
      </w:r>
      <w:r w:rsidR="008510AD">
        <w:rPr>
          <w:noProof/>
        </w:rPr>
        <w:fldChar w:fldCharType="begin"/>
      </w:r>
      <w:r>
        <w:rPr>
          <w:noProof/>
        </w:rPr>
        <w:instrText xml:space="preserve"> PAGEREF _Toc471979970 \h </w:instrText>
      </w:r>
      <w:r w:rsidR="008510AD">
        <w:rPr>
          <w:noProof/>
        </w:rPr>
      </w:r>
      <w:r w:rsidR="008510AD">
        <w:rPr>
          <w:noProof/>
        </w:rPr>
        <w:fldChar w:fldCharType="separate"/>
      </w:r>
      <w:r w:rsidR="00CC7932">
        <w:rPr>
          <w:noProof/>
        </w:rPr>
        <w:t>48</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sidRPr="009B4FE0">
        <w:rPr>
          <w:noProof/>
          <w:color w:val="000000"/>
        </w:rPr>
        <w:t>5.3</w:t>
      </w:r>
      <w:r>
        <w:rPr>
          <w:rFonts w:asciiTheme="minorHAnsi" w:eastAsiaTheme="minorEastAsia" w:hAnsiTheme="minorHAnsi" w:cstheme="minorBidi"/>
          <w:b w:val="0"/>
          <w:bCs w:val="0"/>
          <w:noProof/>
          <w:sz w:val="22"/>
          <w:szCs w:val="22"/>
          <w:lang w:eastAsia="ru-RU"/>
        </w:rPr>
        <w:tab/>
      </w:r>
      <w:r w:rsidRPr="009B4FE0">
        <w:rPr>
          <w:noProof/>
          <w:color w:val="000000"/>
        </w:rPr>
        <w:t>Техническое предложение (форма 3)</w:t>
      </w:r>
      <w:r>
        <w:rPr>
          <w:noProof/>
        </w:rPr>
        <w:tab/>
      </w:r>
      <w:r w:rsidR="008510AD">
        <w:rPr>
          <w:noProof/>
        </w:rPr>
        <w:fldChar w:fldCharType="begin"/>
      </w:r>
      <w:r>
        <w:rPr>
          <w:noProof/>
        </w:rPr>
        <w:instrText xml:space="preserve"> PAGEREF _Toc471979973 \h </w:instrText>
      </w:r>
      <w:r w:rsidR="008510AD">
        <w:rPr>
          <w:noProof/>
        </w:rPr>
      </w:r>
      <w:r w:rsidR="008510AD">
        <w:rPr>
          <w:noProof/>
        </w:rPr>
        <w:fldChar w:fldCharType="separate"/>
      </w:r>
      <w:r w:rsidR="00CC7932">
        <w:rPr>
          <w:noProof/>
        </w:rPr>
        <w:t>51</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8510AD">
        <w:rPr>
          <w:noProof/>
        </w:rPr>
        <w:fldChar w:fldCharType="begin"/>
      </w:r>
      <w:r>
        <w:rPr>
          <w:noProof/>
        </w:rPr>
        <w:instrText xml:space="preserve"> PAGEREF _Toc471979976 \h </w:instrText>
      </w:r>
      <w:r w:rsidR="008510AD">
        <w:rPr>
          <w:noProof/>
        </w:rPr>
      </w:r>
      <w:r w:rsidR="008510AD">
        <w:rPr>
          <w:noProof/>
        </w:rPr>
        <w:fldChar w:fldCharType="separate"/>
      </w:r>
      <w:r w:rsidR="00CC7932">
        <w:rPr>
          <w:noProof/>
        </w:rPr>
        <w:t>53</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8510AD">
        <w:rPr>
          <w:noProof/>
        </w:rPr>
        <w:fldChar w:fldCharType="begin"/>
      </w:r>
      <w:r>
        <w:rPr>
          <w:noProof/>
        </w:rPr>
        <w:instrText xml:space="preserve"> PAGEREF _Toc471979979 \h </w:instrText>
      </w:r>
      <w:r w:rsidR="008510AD">
        <w:rPr>
          <w:noProof/>
        </w:rPr>
      </w:r>
      <w:r w:rsidR="008510AD">
        <w:rPr>
          <w:noProof/>
        </w:rPr>
        <w:fldChar w:fldCharType="separate"/>
      </w:r>
      <w:r w:rsidR="00CC7932">
        <w:rPr>
          <w:noProof/>
        </w:rPr>
        <w:t>55</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sidRPr="009B4FE0">
        <w:rPr>
          <w:noProof/>
          <w:color w:val="000000"/>
        </w:rPr>
        <w:t>5.6</w:t>
      </w:r>
      <w:r>
        <w:rPr>
          <w:rFonts w:asciiTheme="minorHAnsi" w:eastAsiaTheme="minorEastAsia" w:hAnsiTheme="minorHAnsi" w:cstheme="minorBidi"/>
          <w:b w:val="0"/>
          <w:bCs w:val="0"/>
          <w:noProof/>
          <w:sz w:val="22"/>
          <w:szCs w:val="22"/>
          <w:lang w:eastAsia="ru-RU"/>
        </w:rPr>
        <w:tab/>
      </w:r>
      <w:r w:rsidRPr="009B4FE0">
        <w:rPr>
          <w:noProof/>
          <w:color w:val="000000"/>
        </w:rPr>
        <w:t>Протокол разногласий к проекту Договора (форма 6)</w:t>
      </w:r>
      <w:r>
        <w:rPr>
          <w:noProof/>
        </w:rPr>
        <w:tab/>
      </w:r>
      <w:r w:rsidR="008510AD">
        <w:rPr>
          <w:noProof/>
        </w:rPr>
        <w:fldChar w:fldCharType="begin"/>
      </w:r>
      <w:r>
        <w:rPr>
          <w:noProof/>
        </w:rPr>
        <w:instrText xml:space="preserve"> PAGEREF _Toc471979982 \h </w:instrText>
      </w:r>
      <w:r w:rsidR="008510AD">
        <w:rPr>
          <w:noProof/>
        </w:rPr>
      </w:r>
      <w:r w:rsidR="008510AD">
        <w:rPr>
          <w:noProof/>
        </w:rPr>
        <w:fldChar w:fldCharType="separate"/>
      </w:r>
      <w:r w:rsidR="00CC7932">
        <w:rPr>
          <w:noProof/>
        </w:rPr>
        <w:t>57</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510AD">
        <w:rPr>
          <w:noProof/>
        </w:rPr>
        <w:fldChar w:fldCharType="begin"/>
      </w:r>
      <w:r>
        <w:rPr>
          <w:noProof/>
        </w:rPr>
        <w:instrText xml:space="preserve"> PAGEREF _Toc471979985 \h </w:instrText>
      </w:r>
      <w:r w:rsidR="008510AD">
        <w:rPr>
          <w:noProof/>
        </w:rPr>
      </w:r>
      <w:r w:rsidR="008510AD">
        <w:rPr>
          <w:noProof/>
        </w:rPr>
        <w:fldChar w:fldCharType="separate"/>
      </w:r>
      <w:r w:rsidR="00CC7932">
        <w:rPr>
          <w:noProof/>
        </w:rPr>
        <w:t>59</w:t>
      </w:r>
      <w:r w:rsidR="008510AD">
        <w:rPr>
          <w:noProof/>
        </w:rPr>
        <w:fldChar w:fldCharType="end"/>
      </w:r>
    </w:p>
    <w:p w:rsidR="00B33739" w:rsidRDefault="00B33739">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8510AD">
        <w:rPr>
          <w:noProof/>
        </w:rPr>
        <w:fldChar w:fldCharType="begin"/>
      </w:r>
      <w:r>
        <w:rPr>
          <w:noProof/>
        </w:rPr>
        <w:instrText xml:space="preserve"> PAGEREF _Toc471979987 \h </w:instrText>
      </w:r>
      <w:r w:rsidR="008510AD">
        <w:rPr>
          <w:noProof/>
        </w:rPr>
      </w:r>
      <w:r w:rsidR="008510AD">
        <w:rPr>
          <w:noProof/>
        </w:rPr>
        <w:fldChar w:fldCharType="separate"/>
      </w:r>
      <w:r w:rsidR="00CC7932">
        <w:rPr>
          <w:noProof/>
        </w:rPr>
        <w:t>61</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510AD">
        <w:rPr>
          <w:noProof/>
        </w:rPr>
        <w:fldChar w:fldCharType="begin"/>
      </w:r>
      <w:r>
        <w:rPr>
          <w:noProof/>
        </w:rPr>
        <w:instrText xml:space="preserve"> PAGEREF _Toc471979989 \h </w:instrText>
      </w:r>
      <w:r w:rsidR="008510AD">
        <w:rPr>
          <w:noProof/>
        </w:rPr>
      </w:r>
      <w:r w:rsidR="008510AD">
        <w:rPr>
          <w:noProof/>
        </w:rPr>
        <w:fldChar w:fldCharType="separate"/>
      </w:r>
      <w:r w:rsidR="00CC7932">
        <w:rPr>
          <w:noProof/>
        </w:rPr>
        <w:t>67</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510AD">
        <w:rPr>
          <w:noProof/>
        </w:rPr>
        <w:fldChar w:fldCharType="begin"/>
      </w:r>
      <w:r>
        <w:rPr>
          <w:noProof/>
        </w:rPr>
        <w:instrText xml:space="preserve"> PAGEREF _Toc471979992 \h </w:instrText>
      </w:r>
      <w:r w:rsidR="008510AD">
        <w:rPr>
          <w:noProof/>
        </w:rPr>
      </w:r>
      <w:r w:rsidR="008510AD">
        <w:rPr>
          <w:noProof/>
        </w:rPr>
        <w:fldChar w:fldCharType="separate"/>
      </w:r>
      <w:r w:rsidR="00CC7932">
        <w:rPr>
          <w:noProof/>
        </w:rPr>
        <w:t>69</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510AD">
        <w:rPr>
          <w:noProof/>
        </w:rPr>
        <w:fldChar w:fldCharType="begin"/>
      </w:r>
      <w:r>
        <w:rPr>
          <w:noProof/>
        </w:rPr>
        <w:instrText xml:space="preserve"> PAGEREF _Toc471979995 \h </w:instrText>
      </w:r>
      <w:r w:rsidR="008510AD">
        <w:rPr>
          <w:noProof/>
        </w:rPr>
      </w:r>
      <w:r w:rsidR="008510AD">
        <w:rPr>
          <w:noProof/>
        </w:rPr>
        <w:fldChar w:fldCharType="separate"/>
      </w:r>
      <w:r w:rsidR="00CC7932">
        <w:rPr>
          <w:noProof/>
        </w:rPr>
        <w:t>71</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510AD">
        <w:rPr>
          <w:noProof/>
        </w:rPr>
        <w:fldChar w:fldCharType="begin"/>
      </w:r>
      <w:r>
        <w:rPr>
          <w:noProof/>
        </w:rPr>
        <w:instrText xml:space="preserve"> PAGEREF _Toc471979998 \h </w:instrText>
      </w:r>
      <w:r w:rsidR="008510AD">
        <w:rPr>
          <w:noProof/>
        </w:rPr>
      </w:r>
      <w:r w:rsidR="008510AD">
        <w:rPr>
          <w:noProof/>
        </w:rPr>
        <w:fldChar w:fldCharType="separate"/>
      </w:r>
      <w:r w:rsidR="00CC7932">
        <w:rPr>
          <w:noProof/>
        </w:rPr>
        <w:t>73</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510AD">
        <w:rPr>
          <w:noProof/>
        </w:rPr>
        <w:fldChar w:fldCharType="begin"/>
      </w:r>
      <w:r>
        <w:rPr>
          <w:noProof/>
        </w:rPr>
        <w:instrText xml:space="preserve"> PAGEREF _Toc471980001 \h </w:instrText>
      </w:r>
      <w:r w:rsidR="008510AD">
        <w:rPr>
          <w:noProof/>
        </w:rPr>
      </w:r>
      <w:r w:rsidR="008510AD">
        <w:rPr>
          <w:noProof/>
        </w:rPr>
        <w:fldChar w:fldCharType="separate"/>
      </w:r>
      <w:r w:rsidR="00CC7932">
        <w:rPr>
          <w:noProof/>
        </w:rPr>
        <w:t>75</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510AD">
        <w:rPr>
          <w:noProof/>
        </w:rPr>
        <w:fldChar w:fldCharType="begin"/>
      </w:r>
      <w:r>
        <w:rPr>
          <w:noProof/>
        </w:rPr>
        <w:instrText xml:space="preserve"> PAGEREF _Toc471980004 \h </w:instrText>
      </w:r>
      <w:r w:rsidR="008510AD">
        <w:rPr>
          <w:noProof/>
        </w:rPr>
      </w:r>
      <w:r w:rsidR="008510AD">
        <w:rPr>
          <w:noProof/>
        </w:rPr>
        <w:fldChar w:fldCharType="separate"/>
      </w:r>
      <w:r w:rsidR="00CC7932">
        <w:rPr>
          <w:noProof/>
        </w:rPr>
        <w:t>78</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510AD">
        <w:rPr>
          <w:noProof/>
        </w:rPr>
        <w:fldChar w:fldCharType="begin"/>
      </w:r>
      <w:r>
        <w:rPr>
          <w:noProof/>
        </w:rPr>
        <w:instrText xml:space="preserve"> PAGEREF _Toc471980009 \h </w:instrText>
      </w:r>
      <w:r w:rsidR="008510AD">
        <w:rPr>
          <w:noProof/>
        </w:rPr>
      </w:r>
      <w:r w:rsidR="008510AD">
        <w:rPr>
          <w:noProof/>
        </w:rPr>
        <w:fldChar w:fldCharType="separate"/>
      </w:r>
      <w:r w:rsidR="00CC7932">
        <w:rPr>
          <w:noProof/>
        </w:rPr>
        <w:t>82</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510AD">
        <w:rPr>
          <w:noProof/>
        </w:rPr>
        <w:fldChar w:fldCharType="begin"/>
      </w:r>
      <w:r>
        <w:rPr>
          <w:noProof/>
        </w:rPr>
        <w:instrText xml:space="preserve"> PAGEREF _Toc471980012 \h </w:instrText>
      </w:r>
      <w:r w:rsidR="008510AD">
        <w:rPr>
          <w:noProof/>
        </w:rPr>
      </w:r>
      <w:r w:rsidR="008510AD">
        <w:rPr>
          <w:noProof/>
        </w:rPr>
        <w:fldChar w:fldCharType="separate"/>
      </w:r>
      <w:r w:rsidR="00CC7932">
        <w:rPr>
          <w:noProof/>
        </w:rPr>
        <w:t>85</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510AD">
        <w:rPr>
          <w:noProof/>
        </w:rPr>
        <w:fldChar w:fldCharType="begin"/>
      </w:r>
      <w:r>
        <w:rPr>
          <w:noProof/>
        </w:rPr>
        <w:instrText xml:space="preserve"> PAGEREF _Toc471980015 \h </w:instrText>
      </w:r>
      <w:r w:rsidR="008510AD">
        <w:rPr>
          <w:noProof/>
        </w:rPr>
      </w:r>
      <w:r w:rsidR="008510AD">
        <w:rPr>
          <w:noProof/>
        </w:rPr>
        <w:fldChar w:fldCharType="separate"/>
      </w:r>
      <w:r w:rsidR="00CC7932">
        <w:rPr>
          <w:noProof/>
        </w:rPr>
        <w:t>87</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sidRPr="009B4FE0">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B4FE0">
        <w:rPr>
          <w:noProof/>
          <w:color w:val="000000"/>
        </w:rPr>
        <w:t>оказания услуг</w:t>
      </w:r>
      <w:r>
        <w:rPr>
          <w:noProof/>
        </w:rPr>
        <w:t xml:space="preserve"> между Участником и соисполнителями </w:t>
      </w:r>
      <w:r w:rsidRPr="009B4FE0">
        <w:rPr>
          <w:noProof/>
          <w:color w:val="000000"/>
        </w:rPr>
        <w:t>(форма 17)</w:t>
      </w:r>
      <w:r>
        <w:rPr>
          <w:noProof/>
        </w:rPr>
        <w:tab/>
      </w:r>
      <w:r w:rsidR="008510AD">
        <w:rPr>
          <w:noProof/>
        </w:rPr>
        <w:fldChar w:fldCharType="begin"/>
      </w:r>
      <w:r>
        <w:rPr>
          <w:noProof/>
        </w:rPr>
        <w:instrText xml:space="preserve"> PAGEREF _Toc471980018 \h </w:instrText>
      </w:r>
      <w:r w:rsidR="008510AD">
        <w:rPr>
          <w:noProof/>
        </w:rPr>
      </w:r>
      <w:r w:rsidR="008510AD">
        <w:rPr>
          <w:noProof/>
        </w:rPr>
        <w:fldChar w:fldCharType="separate"/>
      </w:r>
      <w:r w:rsidR="00CC7932">
        <w:rPr>
          <w:noProof/>
        </w:rPr>
        <w:t>89</w:t>
      </w:r>
      <w:r w:rsidR="008510AD">
        <w:rPr>
          <w:noProof/>
        </w:rPr>
        <w:fldChar w:fldCharType="end"/>
      </w:r>
    </w:p>
    <w:p w:rsidR="00B33739" w:rsidRDefault="00B33739">
      <w:pPr>
        <w:pStyle w:val="28"/>
        <w:rPr>
          <w:rFonts w:asciiTheme="minorHAnsi" w:eastAsiaTheme="minorEastAsia" w:hAnsiTheme="minorHAnsi" w:cstheme="minorBidi"/>
          <w:b w:val="0"/>
          <w:bCs w:val="0"/>
          <w:noProof/>
          <w:sz w:val="22"/>
          <w:szCs w:val="22"/>
          <w:lang w:eastAsia="ru-RU"/>
        </w:rPr>
      </w:pPr>
      <w:r w:rsidRPr="009B4FE0">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B4FE0">
        <w:rPr>
          <w:noProof/>
          <w:color w:val="000000"/>
        </w:rPr>
        <w:t>(форма 18)</w:t>
      </w:r>
      <w:r>
        <w:rPr>
          <w:noProof/>
        </w:rPr>
        <w:tab/>
      </w:r>
      <w:r w:rsidR="008510AD">
        <w:rPr>
          <w:noProof/>
        </w:rPr>
        <w:fldChar w:fldCharType="begin"/>
      </w:r>
      <w:r>
        <w:rPr>
          <w:noProof/>
        </w:rPr>
        <w:instrText xml:space="preserve"> PAGEREF _Toc471980021 \h </w:instrText>
      </w:r>
      <w:r w:rsidR="008510AD">
        <w:rPr>
          <w:noProof/>
        </w:rPr>
      </w:r>
      <w:r w:rsidR="008510AD">
        <w:rPr>
          <w:noProof/>
        </w:rPr>
        <w:fldChar w:fldCharType="separate"/>
      </w:r>
      <w:r w:rsidR="00CC7932">
        <w:rPr>
          <w:noProof/>
        </w:rPr>
        <w:t>91</w:t>
      </w:r>
      <w:r w:rsidR="008510AD">
        <w:rPr>
          <w:noProof/>
        </w:rPr>
        <w:fldChar w:fldCharType="end"/>
      </w:r>
    </w:p>
    <w:p w:rsidR="00717F60" w:rsidRPr="00E71A48" w:rsidRDefault="008510AD"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97988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979889"/>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xml:space="preserve">, </w:t>
      </w:r>
      <w:r w:rsidR="00E13CB5">
        <w:rPr>
          <w:iCs/>
          <w:sz w:val="24"/>
          <w:szCs w:val="24"/>
        </w:rPr>
        <w:t>с</w:t>
      </w:r>
      <w:r w:rsidR="00E13CB5" w:rsidRPr="00702B2C">
        <w:rPr>
          <w:iCs/>
          <w:sz w:val="24"/>
          <w:szCs w:val="24"/>
        </w:rPr>
        <w:t>екретарь Закупочной комиссии</w:t>
      </w:r>
      <w:r w:rsidR="00E13CB5">
        <w:rPr>
          <w:iCs/>
          <w:sz w:val="24"/>
          <w:szCs w:val="24"/>
        </w:rPr>
        <w:t xml:space="preserve"> и</w:t>
      </w:r>
      <w:r w:rsidR="00E13CB5" w:rsidRPr="00702B2C">
        <w:rPr>
          <w:iCs/>
          <w:sz w:val="24"/>
          <w:szCs w:val="24"/>
        </w:rPr>
        <w:t xml:space="preserve"> ответственное лицо –</w:t>
      </w:r>
      <w:r w:rsidR="00E13CB5" w:rsidRPr="00702B2C">
        <w:rPr>
          <w:sz w:val="24"/>
          <w:szCs w:val="24"/>
        </w:rPr>
        <w:t xml:space="preserve"> </w:t>
      </w:r>
      <w:r w:rsidR="00E13CB5">
        <w:rPr>
          <w:iCs/>
          <w:sz w:val="24"/>
          <w:szCs w:val="24"/>
        </w:rPr>
        <w:t xml:space="preserve">специалист 2 категории </w:t>
      </w:r>
      <w:r w:rsidR="00E13CB5" w:rsidRPr="00D76CBD">
        <w:rPr>
          <w:sz w:val="24"/>
          <w:szCs w:val="24"/>
        </w:rPr>
        <w:t>отдела закупочной деятельности филиала ПАО «МРСК Центра» - «Костромаэнерго»</w:t>
      </w:r>
      <w:r w:rsidR="00E13CB5">
        <w:rPr>
          <w:sz w:val="24"/>
          <w:szCs w:val="24"/>
        </w:rPr>
        <w:t xml:space="preserve"> Горшков А.П.</w:t>
      </w:r>
      <w:r w:rsidR="00E13CB5" w:rsidRPr="00702B2C">
        <w:rPr>
          <w:iCs/>
          <w:sz w:val="24"/>
          <w:szCs w:val="24"/>
        </w:rPr>
        <w:t xml:space="preserve">, </w:t>
      </w:r>
      <w:r w:rsidR="00E13CB5" w:rsidRPr="005004CB">
        <w:rPr>
          <w:iCs/>
          <w:sz w:val="24"/>
          <w:szCs w:val="24"/>
        </w:rPr>
        <w:t xml:space="preserve">контактный телефон: (4942) 396-028, </w:t>
      </w:r>
      <w:r w:rsidR="00E13CB5" w:rsidRPr="005004CB">
        <w:rPr>
          <w:sz w:val="24"/>
          <w:szCs w:val="24"/>
        </w:rPr>
        <w:t xml:space="preserve">адрес электронной почты: </w:t>
      </w:r>
      <w:hyperlink r:id="rId18" w:history="1">
        <w:r w:rsidR="00E13CB5" w:rsidRPr="005004CB">
          <w:rPr>
            <w:rStyle w:val="a7"/>
            <w:sz w:val="24"/>
            <w:szCs w:val="24"/>
            <w:lang w:val="en-US"/>
          </w:rPr>
          <w:t>gorshkov</w:t>
        </w:r>
        <w:r w:rsidR="00E13CB5" w:rsidRPr="005004CB">
          <w:rPr>
            <w:rStyle w:val="a7"/>
            <w:sz w:val="24"/>
            <w:szCs w:val="24"/>
          </w:rPr>
          <w:t>.</w:t>
        </w:r>
        <w:r w:rsidR="00E13CB5" w:rsidRPr="005004CB">
          <w:rPr>
            <w:rStyle w:val="a7"/>
            <w:sz w:val="24"/>
            <w:szCs w:val="24"/>
            <w:lang w:val="en-US"/>
          </w:rPr>
          <w:t>ap</w:t>
        </w:r>
        <w:r w:rsidR="00E13CB5" w:rsidRPr="005004CB">
          <w:rPr>
            <w:rStyle w:val="a7"/>
            <w:sz w:val="24"/>
            <w:szCs w:val="24"/>
          </w:rPr>
          <w:t>@mrsk-1.ru</w:t>
        </w:r>
      </w:hyperlink>
      <w:r w:rsidR="00E13CB5" w:rsidRPr="005004CB">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E13CB5">
        <w:rPr>
          <w:sz w:val="24"/>
          <w:szCs w:val="24"/>
        </w:rPr>
        <w:t xml:space="preserve">опубликованным </w:t>
      </w:r>
      <w:r w:rsidRPr="00E13CB5">
        <w:rPr>
          <w:b/>
          <w:sz w:val="24"/>
          <w:szCs w:val="24"/>
        </w:rPr>
        <w:t>«</w:t>
      </w:r>
      <w:r w:rsidR="00862664" w:rsidRPr="00E13CB5">
        <w:rPr>
          <w:b/>
          <w:sz w:val="24"/>
          <w:szCs w:val="24"/>
        </w:rPr>
        <w:t>1</w:t>
      </w:r>
      <w:r w:rsidR="00E12054" w:rsidRPr="00E13CB5">
        <w:rPr>
          <w:b/>
          <w:sz w:val="24"/>
          <w:szCs w:val="24"/>
        </w:rPr>
        <w:t>6</w:t>
      </w:r>
      <w:r w:rsidRPr="00E13CB5">
        <w:rPr>
          <w:b/>
          <w:sz w:val="24"/>
          <w:szCs w:val="24"/>
        </w:rPr>
        <w:t xml:space="preserve">» </w:t>
      </w:r>
      <w:r w:rsidR="00E12054" w:rsidRPr="00E13CB5">
        <w:rPr>
          <w:b/>
          <w:sz w:val="24"/>
          <w:szCs w:val="24"/>
        </w:rPr>
        <w:t xml:space="preserve">октября </w:t>
      </w:r>
      <w:r w:rsidR="00A87504" w:rsidRPr="00E13CB5">
        <w:rPr>
          <w:b/>
          <w:sz w:val="24"/>
          <w:szCs w:val="24"/>
        </w:rPr>
        <w:t>2017</w:t>
      </w:r>
      <w:r w:rsidRPr="00E13CB5">
        <w:rPr>
          <w:b/>
          <w:sz w:val="24"/>
          <w:szCs w:val="24"/>
        </w:rPr>
        <w:t>г.</w:t>
      </w:r>
      <w:r w:rsidRPr="00E13CB5">
        <w:rPr>
          <w:sz w:val="24"/>
          <w:szCs w:val="24"/>
        </w:rPr>
        <w:t xml:space="preserve"> на официальном</w:t>
      </w:r>
      <w:r w:rsidRPr="00862664">
        <w:rPr>
          <w:sz w:val="24"/>
          <w:szCs w:val="24"/>
        </w:rPr>
        <w:t xml:space="preserve">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proofErr w:type="gramEnd"/>
      <w:r w:rsidR="007556FF" w:rsidRPr="00862664">
        <w:rPr>
          <w:iCs/>
          <w:sz w:val="24"/>
          <w:szCs w:val="24"/>
        </w:rPr>
        <w:t>»</w:t>
      </w:r>
      <w:r w:rsidR="009D7F01" w:rsidRPr="00862664">
        <w:rPr>
          <w:sz w:val="24"/>
          <w:szCs w:val="24"/>
        </w:rPr>
        <w:t xml:space="preserve"> (</w:t>
      </w:r>
      <w:hyperlink r:id="rId20" w:history="1">
        <w:proofErr w:type="gramStart"/>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B131B9">
        <w:fldChar w:fldCharType="begin"/>
      </w:r>
      <w:r w:rsidR="00B131B9">
        <w:instrText xml:space="preserve"> REF _Ref440269836 \r \h  \* MERGEFORMAT </w:instrText>
      </w:r>
      <w:r w:rsidR="00B131B9">
        <w:fldChar w:fldCharType="separate"/>
      </w:r>
      <w:r w:rsidR="00DA443D" w:rsidRPr="00DA443D">
        <w:rPr>
          <w:sz w:val="24"/>
          <w:szCs w:val="24"/>
        </w:rPr>
        <w:t>1.1.2</w:t>
      </w:r>
      <w:r w:rsidR="00B131B9">
        <w:fldChar w:fldCharType="end"/>
      </w:r>
      <w:r w:rsidR="00702B2C" w:rsidRPr="00862664">
        <w:rPr>
          <w:sz w:val="24"/>
          <w:szCs w:val="24"/>
        </w:rPr>
        <w:t xml:space="preserve"> </w:t>
      </w:r>
      <w:r w:rsidR="00702B2C" w:rsidRPr="00B37A20">
        <w:rPr>
          <w:sz w:val="24"/>
          <w:szCs w:val="24"/>
        </w:rPr>
        <w:t>настоящей Документации,</w:t>
      </w:r>
      <w:r w:rsidR="009A7733" w:rsidRPr="00B37A20">
        <w:rPr>
          <w:iCs/>
          <w:sz w:val="24"/>
          <w:szCs w:val="24"/>
        </w:rPr>
        <w:t xml:space="preserve"> </w:t>
      </w:r>
      <w:r w:rsidRPr="00B37A20">
        <w:rPr>
          <w:iCs/>
          <w:sz w:val="24"/>
          <w:szCs w:val="24"/>
        </w:rPr>
        <w:t>приг</w:t>
      </w:r>
      <w:r w:rsidRPr="00B37A20">
        <w:rPr>
          <w:sz w:val="24"/>
          <w:szCs w:val="24"/>
        </w:rPr>
        <w:t>ласило юридических лиц</w:t>
      </w:r>
      <w:r w:rsidR="005B75A6" w:rsidRPr="00B37A20">
        <w:rPr>
          <w:sz w:val="24"/>
          <w:szCs w:val="24"/>
        </w:rPr>
        <w:t xml:space="preserve"> и физических лиц (в т.</w:t>
      </w:r>
      <w:r w:rsidR="003129D4" w:rsidRPr="00B37A20">
        <w:rPr>
          <w:sz w:val="24"/>
          <w:szCs w:val="24"/>
        </w:rPr>
        <w:t xml:space="preserve"> </w:t>
      </w:r>
      <w:r w:rsidR="005B75A6" w:rsidRPr="00B37A20">
        <w:rPr>
          <w:sz w:val="24"/>
          <w:szCs w:val="24"/>
        </w:rPr>
        <w:t>ч. индивидуальных предпринимателей)</w:t>
      </w:r>
      <w:r w:rsidR="00B37A20" w:rsidRPr="00B37A20">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w:t>
      </w:r>
      <w:proofErr w:type="gramEnd"/>
      <w:r w:rsidR="00B37A20" w:rsidRPr="00B37A20">
        <w:rPr>
          <w:sz w:val="24"/>
          <w:szCs w:val="24"/>
        </w:rPr>
        <w:t xml:space="preserve"> Федерации»)</w:t>
      </w:r>
      <w:r w:rsidR="00DC6125">
        <w:rPr>
          <w:sz w:val="24"/>
          <w:szCs w:val="24"/>
        </w:rPr>
        <w:t xml:space="preserve"> (далее - Участники)</w:t>
      </w:r>
      <w:r w:rsidR="00B37A20">
        <w:rPr>
          <w:sz w:val="24"/>
          <w:szCs w:val="24"/>
        </w:rPr>
        <w:t>,</w:t>
      </w:r>
      <w:r w:rsidR="009D7F01" w:rsidRPr="00862664">
        <w:rPr>
          <w:sz w:val="24"/>
          <w:szCs w:val="24"/>
        </w:rPr>
        <w:t xml:space="preserve"> </w:t>
      </w:r>
      <w:r w:rsidR="004B5EB3" w:rsidRPr="00862664">
        <w:rPr>
          <w:sz w:val="24"/>
          <w:szCs w:val="24"/>
        </w:rPr>
        <w:t xml:space="preserve">к участию в процедуре </w:t>
      </w:r>
      <w:r w:rsidR="004B5EB3" w:rsidRPr="00E13CB5">
        <w:rPr>
          <w:sz w:val="24"/>
          <w:szCs w:val="24"/>
        </w:rPr>
        <w:t>О</w:t>
      </w:r>
      <w:r w:rsidRPr="00E13CB5">
        <w:rPr>
          <w:sz w:val="24"/>
          <w:szCs w:val="24"/>
        </w:rPr>
        <w:t xml:space="preserve">ткрытого запроса предложений (далее – запрос предложений) </w:t>
      </w:r>
      <w:bookmarkEnd w:id="10"/>
      <w:r w:rsidR="004B5EB3" w:rsidRPr="00E13CB5">
        <w:rPr>
          <w:sz w:val="24"/>
          <w:szCs w:val="24"/>
        </w:rPr>
        <w:t xml:space="preserve">на право заключения </w:t>
      </w:r>
      <w:r w:rsidR="00366652" w:rsidRPr="00E13CB5">
        <w:rPr>
          <w:sz w:val="24"/>
          <w:szCs w:val="24"/>
        </w:rPr>
        <w:t>Договор</w:t>
      </w:r>
      <w:r w:rsidR="00E13CB5" w:rsidRPr="00E13CB5">
        <w:rPr>
          <w:sz w:val="24"/>
          <w:szCs w:val="24"/>
        </w:rPr>
        <w:t>а</w:t>
      </w:r>
      <w:r w:rsidR="00366652" w:rsidRPr="00E13CB5">
        <w:rPr>
          <w:sz w:val="24"/>
          <w:szCs w:val="24"/>
        </w:rPr>
        <w:t xml:space="preserve"> на </w:t>
      </w:r>
      <w:r w:rsidR="00E13CB5" w:rsidRPr="00E13CB5">
        <w:rPr>
          <w:sz w:val="24"/>
        </w:rPr>
        <w:t>оказание услуг по текущему ремонту автомобилей отечественного производства, тракторов и спецтехники</w:t>
      </w:r>
      <w:r w:rsidR="00E13CB5" w:rsidRPr="00E13CB5">
        <w:rPr>
          <w:sz w:val="24"/>
          <w:szCs w:val="24"/>
        </w:rPr>
        <w:t xml:space="preserve"> </w:t>
      </w:r>
      <w:r w:rsidR="00366652" w:rsidRPr="00E13CB5">
        <w:rPr>
          <w:sz w:val="24"/>
          <w:szCs w:val="24"/>
        </w:rPr>
        <w:t>для нужд ПАО «МРСК Центра»</w:t>
      </w:r>
      <w:r w:rsidR="00702B2C" w:rsidRPr="00E13CB5">
        <w:rPr>
          <w:sz w:val="24"/>
          <w:szCs w:val="24"/>
        </w:rPr>
        <w:t xml:space="preserve"> </w:t>
      </w:r>
      <w:r w:rsidR="00862664" w:rsidRPr="00E13CB5">
        <w:rPr>
          <w:sz w:val="24"/>
          <w:szCs w:val="24"/>
        </w:rPr>
        <w:t>(филиала</w:t>
      </w:r>
      <w:r w:rsidR="00E13CB5" w:rsidRPr="00E13CB5">
        <w:rPr>
          <w:sz w:val="24"/>
          <w:szCs w:val="24"/>
        </w:rPr>
        <w:t xml:space="preserve"> </w:t>
      </w:r>
      <w:r w:rsidR="00862664" w:rsidRPr="00E13CB5">
        <w:rPr>
          <w:sz w:val="24"/>
          <w:szCs w:val="24"/>
        </w:rPr>
        <w:t xml:space="preserve">«Костромаэнерго», расположенного по адресу: </w:t>
      </w:r>
      <w:proofErr w:type="gramStart"/>
      <w:r w:rsidR="00862664" w:rsidRPr="00E13CB5">
        <w:rPr>
          <w:sz w:val="24"/>
          <w:szCs w:val="24"/>
        </w:rPr>
        <w:t>РФ, 156961, г. Кострома, проспект Мира)</w:t>
      </w:r>
      <w:r w:rsidRPr="00E13CB5">
        <w:rPr>
          <w:sz w:val="24"/>
          <w:szCs w:val="24"/>
        </w:rPr>
        <w:t>.</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апрос предложений проводится в соответствии с правилами и с использованием функц</w:t>
      </w:r>
      <w:r w:rsidRPr="00D5509E">
        <w:rPr>
          <w:sz w:val="24"/>
          <w:szCs w:val="24"/>
        </w:rPr>
        <w:t xml:space="preserve">ионала </w:t>
      </w:r>
      <w:r w:rsidR="00702B2C" w:rsidRPr="00D5509E">
        <w:rPr>
          <w:sz w:val="24"/>
          <w:szCs w:val="24"/>
        </w:rPr>
        <w:t>электронной торговой площадк</w:t>
      </w:r>
      <w:r w:rsidR="00414AB1" w:rsidRPr="00D5509E">
        <w:rPr>
          <w:sz w:val="24"/>
          <w:szCs w:val="24"/>
        </w:rPr>
        <w:t>и</w:t>
      </w:r>
      <w:r w:rsidR="00702B2C" w:rsidRPr="00D5509E">
        <w:rPr>
          <w:sz w:val="24"/>
          <w:szCs w:val="24"/>
        </w:rPr>
        <w:t xml:space="preserve"> </w:t>
      </w:r>
      <w:r w:rsidR="000D70B6" w:rsidRPr="00D5509E">
        <w:rPr>
          <w:sz w:val="24"/>
          <w:szCs w:val="24"/>
        </w:rPr>
        <w:t>П</w:t>
      </w:r>
      <w:r w:rsidR="00702B2C" w:rsidRPr="00D5509E">
        <w:rPr>
          <w:sz w:val="24"/>
          <w:szCs w:val="24"/>
        </w:rPr>
        <w:t xml:space="preserve">АО «Россети» </w:t>
      </w:r>
      <w:hyperlink r:id="rId21" w:history="1">
        <w:r w:rsidR="00702B2C" w:rsidRPr="00D5509E">
          <w:rPr>
            <w:rStyle w:val="a7"/>
            <w:sz w:val="24"/>
            <w:szCs w:val="24"/>
          </w:rPr>
          <w:t>www.b2b-mrsk.ru</w:t>
        </w:r>
      </w:hyperlink>
      <w:r w:rsidR="00702B2C" w:rsidRPr="00D5509E">
        <w:rPr>
          <w:sz w:val="24"/>
          <w:szCs w:val="24"/>
        </w:rPr>
        <w:t xml:space="preserve"> (далее — ЭТП)</w:t>
      </w:r>
      <w:r w:rsidR="005B75A6" w:rsidRPr="00D5509E">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D5509E"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5509E">
        <w:rPr>
          <w:b/>
          <w:sz w:val="24"/>
          <w:szCs w:val="24"/>
          <w:u w:val="single"/>
        </w:rPr>
        <w:t>Лот №1:</w:t>
      </w:r>
      <w:r w:rsidR="00717F60" w:rsidRPr="00D5509E">
        <w:rPr>
          <w:sz w:val="24"/>
          <w:szCs w:val="24"/>
        </w:rPr>
        <w:t xml:space="preserve"> право заключения </w:t>
      </w:r>
      <w:r w:rsidR="00123C70" w:rsidRPr="00D5509E">
        <w:rPr>
          <w:sz w:val="24"/>
          <w:szCs w:val="24"/>
        </w:rPr>
        <w:t>Договор</w:t>
      </w:r>
      <w:r w:rsidR="00D5509E" w:rsidRPr="00D5509E">
        <w:rPr>
          <w:sz w:val="24"/>
          <w:szCs w:val="24"/>
        </w:rPr>
        <w:t>а</w:t>
      </w:r>
      <w:r w:rsidR="00A40714" w:rsidRPr="00D5509E">
        <w:rPr>
          <w:sz w:val="24"/>
          <w:szCs w:val="24"/>
        </w:rPr>
        <w:t xml:space="preserve"> </w:t>
      </w:r>
      <w:r w:rsidR="00366652" w:rsidRPr="00D5509E">
        <w:rPr>
          <w:sz w:val="24"/>
          <w:szCs w:val="24"/>
        </w:rPr>
        <w:t xml:space="preserve">на </w:t>
      </w:r>
      <w:r w:rsidR="00D5509E" w:rsidRPr="00D5509E">
        <w:rPr>
          <w:sz w:val="24"/>
        </w:rPr>
        <w:t>оказание услуг по текущему ремонту автомобилей отечественного производства, тракторов и спецтехники</w:t>
      </w:r>
      <w:r w:rsidR="00366652" w:rsidRPr="00D5509E">
        <w:rPr>
          <w:sz w:val="24"/>
          <w:szCs w:val="24"/>
        </w:rPr>
        <w:t xml:space="preserve"> для нужд ПАО «МРСК Центра»</w:t>
      </w:r>
      <w:r w:rsidR="00702B2C" w:rsidRPr="00D5509E">
        <w:rPr>
          <w:sz w:val="24"/>
          <w:szCs w:val="24"/>
        </w:rPr>
        <w:t xml:space="preserve"> (филиал</w:t>
      </w:r>
      <w:r w:rsidR="00D5509E" w:rsidRPr="00D5509E">
        <w:rPr>
          <w:sz w:val="24"/>
          <w:szCs w:val="24"/>
        </w:rPr>
        <w:t>а</w:t>
      </w:r>
      <w:r w:rsidR="00702B2C" w:rsidRPr="00D5509E">
        <w:rPr>
          <w:sz w:val="24"/>
          <w:szCs w:val="24"/>
        </w:rPr>
        <w:t xml:space="preserve"> «Костромаэнерго»)</w:t>
      </w:r>
      <w:bookmarkEnd w:id="17"/>
      <w:r w:rsidR="00702B2C" w:rsidRPr="00D5509E">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D5509E">
        <w:rPr>
          <w:sz w:val="24"/>
          <w:szCs w:val="24"/>
        </w:rPr>
        <w:t xml:space="preserve">Количество лотов: </w:t>
      </w:r>
      <w:r w:rsidRPr="00D5509E">
        <w:rPr>
          <w:b/>
          <w:sz w:val="24"/>
          <w:szCs w:val="24"/>
        </w:rPr>
        <w:t>1 (один)</w:t>
      </w:r>
      <w:r w:rsidRPr="00D5509E">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050D68" w:rsidRPr="008E11E2" w:rsidRDefault="008D2928" w:rsidP="008E11E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E11E2">
        <w:rPr>
          <w:sz w:val="24"/>
          <w:szCs w:val="24"/>
        </w:rPr>
        <w:t>Сроки</w:t>
      </w:r>
      <w:r w:rsidR="00717F60" w:rsidRPr="008E11E2">
        <w:rPr>
          <w:sz w:val="24"/>
          <w:szCs w:val="24"/>
        </w:rPr>
        <w:t xml:space="preserve"> </w:t>
      </w:r>
      <w:r w:rsidR="00366652" w:rsidRPr="008E11E2">
        <w:rPr>
          <w:sz w:val="24"/>
          <w:szCs w:val="24"/>
        </w:rPr>
        <w:t>оказания услуг</w:t>
      </w:r>
      <w:r w:rsidR="00717F60" w:rsidRPr="008E11E2">
        <w:rPr>
          <w:sz w:val="24"/>
          <w:szCs w:val="24"/>
        </w:rPr>
        <w:t>:</w:t>
      </w:r>
      <w:bookmarkEnd w:id="19"/>
      <w:r w:rsidR="008E11E2" w:rsidRPr="008E11E2">
        <w:rPr>
          <w:sz w:val="24"/>
          <w:szCs w:val="24"/>
        </w:rPr>
        <w:t xml:space="preserve"> </w:t>
      </w:r>
      <w:r w:rsidR="00050D68" w:rsidRPr="008E11E2">
        <w:rPr>
          <w:sz w:val="24"/>
          <w:szCs w:val="24"/>
        </w:rPr>
        <w:t xml:space="preserve">с 10.01.2018г по 31.12.2018г., </w:t>
      </w:r>
      <w:proofErr w:type="gramStart"/>
      <w:r w:rsidR="00050D68" w:rsidRPr="008E11E2">
        <w:rPr>
          <w:sz w:val="24"/>
          <w:szCs w:val="24"/>
        </w:rPr>
        <w:t>согласно заявок</w:t>
      </w:r>
      <w:proofErr w:type="gramEnd"/>
      <w:r w:rsidR="00050D68" w:rsidRPr="008E11E2">
        <w:rPr>
          <w:sz w:val="24"/>
          <w:szCs w:val="24"/>
        </w:rPr>
        <w:t xml:space="preserve">, представленных персоналом </w:t>
      </w:r>
      <w:proofErr w:type="spellStart"/>
      <w:r w:rsidR="00050D68" w:rsidRPr="008E11E2">
        <w:rPr>
          <w:sz w:val="24"/>
          <w:szCs w:val="24"/>
        </w:rPr>
        <w:t>СМиТ</w:t>
      </w:r>
      <w:proofErr w:type="spellEnd"/>
      <w:r w:rsidR="00050D68" w:rsidRPr="008E11E2">
        <w:rPr>
          <w:sz w:val="24"/>
          <w:szCs w:val="24"/>
        </w:rPr>
        <w:t xml:space="preserve"> филиала ПАО «МРСК Центра» - «Костромаэнерго». Сроки ремонта отдельного транспортного средства или агрегата согласовываются с представителями </w:t>
      </w:r>
      <w:proofErr w:type="spellStart"/>
      <w:r w:rsidR="00050D68" w:rsidRPr="008E11E2">
        <w:rPr>
          <w:sz w:val="24"/>
          <w:szCs w:val="24"/>
        </w:rPr>
        <w:t>СМиТ</w:t>
      </w:r>
      <w:proofErr w:type="spellEnd"/>
      <w:r w:rsidR="00050D68" w:rsidRPr="008E11E2">
        <w:rPr>
          <w:sz w:val="24"/>
          <w:szCs w:val="24"/>
        </w:rPr>
        <w:t xml:space="preserve"> филиала ПАО «МРСК Центра» - «Костромаэнерго» и не должны превышать 14 календарных дней с момента принятия в ремонт</w:t>
      </w:r>
      <w:r w:rsidR="008E11E2" w:rsidRPr="008E11E2">
        <w:rPr>
          <w:sz w:val="24"/>
          <w:szCs w:val="24"/>
        </w:rPr>
        <w:t>.</w:t>
      </w:r>
    </w:p>
    <w:p w:rsidR="008D2928" w:rsidRPr="00050D6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50D68">
        <w:rPr>
          <w:sz w:val="24"/>
          <w:szCs w:val="24"/>
        </w:rPr>
        <w:t xml:space="preserve">Оказание услуг Участником будет осуществляться на </w:t>
      </w:r>
      <w:r w:rsidR="00425F34" w:rsidRPr="00050D68">
        <w:rPr>
          <w:sz w:val="24"/>
          <w:szCs w:val="24"/>
        </w:rPr>
        <w:t>территории Р</w:t>
      </w:r>
      <w:r w:rsidR="00A0540E" w:rsidRPr="00050D68">
        <w:rPr>
          <w:sz w:val="24"/>
          <w:szCs w:val="24"/>
        </w:rPr>
        <w:t xml:space="preserve">оссийской </w:t>
      </w:r>
      <w:r w:rsidR="00425F34" w:rsidRPr="00050D68">
        <w:rPr>
          <w:sz w:val="24"/>
          <w:szCs w:val="24"/>
        </w:rPr>
        <w:t>Ф</w:t>
      </w:r>
      <w:r w:rsidR="00A0540E" w:rsidRPr="00050D68">
        <w:rPr>
          <w:sz w:val="24"/>
          <w:szCs w:val="24"/>
        </w:rPr>
        <w:t>едерации</w:t>
      </w:r>
      <w:r w:rsidRPr="00050D68">
        <w:rPr>
          <w:sz w:val="24"/>
          <w:szCs w:val="24"/>
        </w:rPr>
        <w:t>.</w:t>
      </w:r>
      <w:bookmarkEnd w:id="20"/>
    </w:p>
    <w:p w:rsidR="00717F60" w:rsidRPr="001245FA"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рабочих дней </w:t>
      </w:r>
      <w:r w:rsidR="00366652" w:rsidRPr="001245FA">
        <w:rPr>
          <w:iCs/>
          <w:sz w:val="24"/>
          <w:szCs w:val="24"/>
        </w:rPr>
        <w:t>с момента подписания Сторонами Акта об оказании услуг и предоставления счет – фактуры</w:t>
      </w:r>
      <w:r w:rsidRPr="001245FA">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510AD">
        <w:rPr>
          <w:iCs/>
          <w:sz w:val="24"/>
          <w:szCs w:val="24"/>
        </w:rPr>
        <w:fldChar w:fldCharType="begin"/>
      </w:r>
      <w:r w:rsidR="00E71A48">
        <w:rPr>
          <w:iCs/>
          <w:sz w:val="24"/>
          <w:szCs w:val="24"/>
        </w:rPr>
        <w:instrText xml:space="preserve"> REF _Ref311232052 \r \h </w:instrText>
      </w:r>
      <w:r w:rsidR="008510AD">
        <w:rPr>
          <w:iCs/>
          <w:sz w:val="24"/>
          <w:szCs w:val="24"/>
        </w:rPr>
      </w:r>
      <w:r w:rsidR="008510AD">
        <w:rPr>
          <w:iCs/>
          <w:sz w:val="24"/>
          <w:szCs w:val="24"/>
        </w:rPr>
        <w:fldChar w:fldCharType="separate"/>
      </w:r>
      <w:r w:rsidR="00DA443D">
        <w:rPr>
          <w:iCs/>
          <w:sz w:val="24"/>
          <w:szCs w:val="24"/>
        </w:rPr>
        <w:t>3</w:t>
      </w:r>
      <w:r w:rsidR="008510A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510AD">
        <w:rPr>
          <w:sz w:val="24"/>
          <w:szCs w:val="24"/>
        </w:rPr>
        <w:fldChar w:fldCharType="begin"/>
      </w:r>
      <w:r w:rsidR="008D2928">
        <w:rPr>
          <w:sz w:val="24"/>
          <w:szCs w:val="24"/>
        </w:rPr>
        <w:instrText xml:space="preserve"> REF _Ref440270568 \r \h </w:instrText>
      </w:r>
      <w:r w:rsidR="008510AD">
        <w:rPr>
          <w:sz w:val="24"/>
          <w:szCs w:val="24"/>
        </w:rPr>
      </w:r>
      <w:r w:rsidR="008510AD">
        <w:rPr>
          <w:sz w:val="24"/>
          <w:szCs w:val="24"/>
        </w:rPr>
        <w:fldChar w:fldCharType="separate"/>
      </w:r>
      <w:r w:rsidR="00DA443D">
        <w:rPr>
          <w:sz w:val="24"/>
          <w:szCs w:val="24"/>
        </w:rPr>
        <w:t>4</w:t>
      </w:r>
      <w:r w:rsidR="008510A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B131B9">
        <w:fldChar w:fldCharType="begin"/>
      </w:r>
      <w:r w:rsidR="00B131B9">
        <w:instrText xml:space="preserve"> REF _Ref305973574 \r \h  \* MERGEFORMAT </w:instrText>
      </w:r>
      <w:r w:rsidR="00B131B9">
        <w:fldChar w:fldCharType="separate"/>
      </w:r>
      <w:r w:rsidR="00DA443D">
        <w:t>2</w:t>
      </w:r>
      <w:r w:rsidR="00B131B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510AD">
        <w:rPr>
          <w:iCs/>
          <w:sz w:val="24"/>
          <w:szCs w:val="24"/>
        </w:rPr>
        <w:fldChar w:fldCharType="begin"/>
      </w:r>
      <w:r w:rsidR="008D2928">
        <w:rPr>
          <w:iCs/>
          <w:sz w:val="24"/>
          <w:szCs w:val="24"/>
        </w:rPr>
        <w:instrText xml:space="preserve"> REF _Ref440270602 \r \h </w:instrText>
      </w:r>
      <w:r w:rsidR="008510AD">
        <w:rPr>
          <w:iCs/>
          <w:sz w:val="24"/>
          <w:szCs w:val="24"/>
        </w:rPr>
      </w:r>
      <w:r w:rsidR="008510AD">
        <w:rPr>
          <w:iCs/>
          <w:sz w:val="24"/>
          <w:szCs w:val="24"/>
        </w:rPr>
        <w:fldChar w:fldCharType="separate"/>
      </w:r>
      <w:r w:rsidR="00DA443D">
        <w:rPr>
          <w:iCs/>
          <w:sz w:val="24"/>
          <w:szCs w:val="24"/>
        </w:rPr>
        <w:t>5</w:t>
      </w:r>
      <w:r w:rsidR="008510AD">
        <w:rPr>
          <w:iCs/>
          <w:sz w:val="24"/>
          <w:szCs w:val="24"/>
        </w:rPr>
        <w:fldChar w:fldCharType="end"/>
      </w:r>
      <w:r w:rsidR="004B5EB3" w:rsidRPr="002A47D1">
        <w:rPr>
          <w:sz w:val="24"/>
          <w:szCs w:val="24"/>
        </w:rPr>
        <w:t>.</w:t>
      </w:r>
    </w:p>
    <w:p w:rsidR="002A47D1" w:rsidRPr="00AE1D21"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B131B9">
        <w:fldChar w:fldCharType="begin"/>
      </w:r>
      <w:r w:rsidR="00B131B9">
        <w:instrText xml:space="preserve"> REF _Ref440270637 \r \h  \* MERGEFORMAT </w:instrText>
      </w:r>
      <w:r w:rsidR="00B131B9">
        <w:fldChar w:fldCharType="separate"/>
      </w:r>
      <w:r w:rsidR="00DA443D" w:rsidRPr="00DA443D">
        <w:rPr>
          <w:sz w:val="24"/>
          <w:szCs w:val="24"/>
        </w:rPr>
        <w:t>1.1.5</w:t>
      </w:r>
      <w:r w:rsidR="00B131B9">
        <w:fldChar w:fldCharType="end"/>
      </w:r>
      <w:r w:rsidRPr="00366652">
        <w:rPr>
          <w:sz w:val="24"/>
          <w:szCs w:val="24"/>
        </w:rPr>
        <w:t xml:space="preserve">, </w:t>
      </w:r>
      <w:r w:rsidR="00B131B9">
        <w:fldChar w:fldCharType="begin"/>
      </w:r>
      <w:r w:rsidR="00B131B9">
        <w:instrText xml:space="preserve"> REF _Ref440270663 \r \h  \* MERGEFORMAT </w:instrText>
      </w:r>
      <w:r w:rsidR="00B131B9">
        <w:fldChar w:fldCharType="separate"/>
      </w:r>
      <w:r w:rsidR="00DA443D" w:rsidRPr="00DA443D">
        <w:rPr>
          <w:sz w:val="24"/>
          <w:szCs w:val="24"/>
        </w:rPr>
        <w:t>1.1.7</w:t>
      </w:r>
      <w:r w:rsidR="00B131B9">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xml:space="preserve">, указанным в Приложении №1 (Технических заданиях) </w:t>
      </w:r>
      <w:r w:rsidR="00254926" w:rsidRPr="00435355">
        <w:rPr>
          <w:sz w:val="24"/>
          <w:szCs w:val="24"/>
        </w:rPr>
        <w:t>и/или в Приложении №</w:t>
      </w:r>
      <w:r w:rsidR="00254926" w:rsidRPr="00AE1D21">
        <w:rPr>
          <w:sz w:val="24"/>
          <w:szCs w:val="24"/>
        </w:rPr>
        <w:t>2 (проекте Договора)</w:t>
      </w:r>
      <w:r w:rsidR="00254926" w:rsidRPr="00AE1D21">
        <w:rPr>
          <w:bCs w:val="0"/>
          <w:iCs/>
          <w:szCs w:val="24"/>
        </w:rPr>
        <w:t xml:space="preserve"> </w:t>
      </w:r>
      <w:r w:rsidRPr="00AE1D21">
        <w:rPr>
          <w:sz w:val="24"/>
          <w:szCs w:val="24"/>
        </w:rPr>
        <w:t xml:space="preserve">к настоящей Документации, Участники при подготовке Заявок должны руководствоваться условиями, указанными в п.п. </w:t>
      </w:r>
      <w:r w:rsidR="00B131B9">
        <w:fldChar w:fldCharType="begin"/>
      </w:r>
      <w:r w:rsidR="00B131B9">
        <w:instrText xml:space="preserve"> REF _Ref440270637 \r \h  \* MERGEFORMAT </w:instrText>
      </w:r>
      <w:r w:rsidR="00B131B9">
        <w:fldChar w:fldCharType="separate"/>
      </w:r>
      <w:r w:rsidR="00DA443D" w:rsidRPr="00DA443D">
        <w:rPr>
          <w:sz w:val="24"/>
          <w:szCs w:val="24"/>
        </w:rPr>
        <w:t>1.1.5</w:t>
      </w:r>
      <w:r w:rsidR="00B131B9">
        <w:fldChar w:fldCharType="end"/>
      </w:r>
      <w:r w:rsidR="008D2928" w:rsidRPr="00AE1D21">
        <w:rPr>
          <w:sz w:val="24"/>
          <w:szCs w:val="24"/>
        </w:rPr>
        <w:t xml:space="preserve">, </w:t>
      </w:r>
      <w:r w:rsidR="00B131B9">
        <w:fldChar w:fldCharType="begin"/>
      </w:r>
      <w:r w:rsidR="00B131B9">
        <w:instrText xml:space="preserve"> REF _Ref440270663 \r \h  \* MERGEFORMAT </w:instrText>
      </w:r>
      <w:r w:rsidR="00B131B9">
        <w:fldChar w:fldCharType="separate"/>
      </w:r>
      <w:r w:rsidR="00DA443D" w:rsidRPr="00DA443D">
        <w:rPr>
          <w:sz w:val="24"/>
          <w:szCs w:val="24"/>
        </w:rPr>
        <w:t>1.1.7</w:t>
      </w:r>
      <w:r w:rsidR="00B131B9">
        <w:fldChar w:fldCharType="end"/>
      </w:r>
      <w:r w:rsidRPr="00AE1D21">
        <w:rPr>
          <w:sz w:val="24"/>
          <w:szCs w:val="24"/>
        </w:rPr>
        <w:t xml:space="preserve"> настоящей Документации.</w:t>
      </w:r>
    </w:p>
    <w:p w:rsidR="002A47D1" w:rsidRPr="00AE1D21"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AE1D21">
        <w:rPr>
          <w:sz w:val="24"/>
          <w:szCs w:val="24"/>
        </w:rPr>
        <w:t xml:space="preserve">Участник должен указать в составе своей Заявки конкретные условия </w:t>
      </w:r>
      <w:r w:rsidR="005106E7" w:rsidRPr="00AE1D21">
        <w:rPr>
          <w:sz w:val="24"/>
          <w:szCs w:val="24"/>
        </w:rPr>
        <w:t xml:space="preserve">оказания услуг и </w:t>
      </w:r>
      <w:r w:rsidRPr="00AE1D21">
        <w:rPr>
          <w:sz w:val="24"/>
          <w:szCs w:val="24"/>
        </w:rPr>
        <w:t>оплаты, не хуже условий указанных в п.</w:t>
      </w:r>
      <w:r w:rsidR="005106E7" w:rsidRPr="00AE1D21">
        <w:rPr>
          <w:sz w:val="24"/>
          <w:szCs w:val="24"/>
        </w:rPr>
        <w:t xml:space="preserve"> </w:t>
      </w:r>
      <w:r w:rsidR="00B131B9">
        <w:fldChar w:fldCharType="begin"/>
      </w:r>
      <w:r w:rsidR="00B131B9">
        <w:instrText xml:space="preserve"> REF _Ref440270637 \r \h  \* MERGEFORMAT </w:instrText>
      </w:r>
      <w:r w:rsidR="00B131B9">
        <w:fldChar w:fldCharType="separate"/>
      </w:r>
      <w:r w:rsidR="00DA443D" w:rsidRPr="00DA443D">
        <w:rPr>
          <w:bCs w:val="0"/>
          <w:iCs/>
          <w:sz w:val="24"/>
          <w:szCs w:val="24"/>
        </w:rPr>
        <w:t>1.1.5</w:t>
      </w:r>
      <w:r w:rsidR="00B131B9">
        <w:fldChar w:fldCharType="end"/>
      </w:r>
      <w:r w:rsidR="005106E7" w:rsidRPr="00AE1D21">
        <w:rPr>
          <w:bCs w:val="0"/>
          <w:iCs/>
          <w:sz w:val="24"/>
          <w:szCs w:val="24"/>
        </w:rPr>
        <w:t xml:space="preserve"> и</w:t>
      </w:r>
      <w:r w:rsidRPr="00AE1D21">
        <w:rPr>
          <w:sz w:val="24"/>
          <w:szCs w:val="24"/>
        </w:rPr>
        <w:t xml:space="preserve"> </w:t>
      </w:r>
      <w:r w:rsidR="00B131B9">
        <w:fldChar w:fldCharType="begin"/>
      </w:r>
      <w:r w:rsidR="00B131B9">
        <w:instrText xml:space="preserve"> REF _Ref440270663 \r \h  \* MERGEFORMAT </w:instrText>
      </w:r>
      <w:r w:rsidR="00B131B9">
        <w:fldChar w:fldCharType="separate"/>
      </w:r>
      <w:r w:rsidR="00DA443D" w:rsidRPr="00DA443D">
        <w:rPr>
          <w:sz w:val="24"/>
          <w:szCs w:val="24"/>
        </w:rPr>
        <w:t>1.1.7</w:t>
      </w:r>
      <w:r w:rsidR="00B131B9">
        <w:fldChar w:fldCharType="end"/>
      </w:r>
      <w:r w:rsidRPr="00AE1D21">
        <w:rPr>
          <w:sz w:val="24"/>
          <w:szCs w:val="24"/>
        </w:rPr>
        <w:t>.</w:t>
      </w:r>
      <w:bookmarkEnd w:id="22"/>
      <w:bookmarkEnd w:id="23"/>
      <w:bookmarkEnd w:id="24"/>
      <w:bookmarkEnd w:id="25"/>
    </w:p>
    <w:p w:rsidR="00717F60" w:rsidRPr="00AE1D21"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979890"/>
      <w:r w:rsidRPr="00AE1D21">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131B9">
        <w:fldChar w:fldCharType="begin"/>
      </w:r>
      <w:r w:rsidR="00B131B9">
        <w:instrText xml:space="preserve"> REF _Ref305973033 \r \h  \* MERGEFORMAT </w:instrText>
      </w:r>
      <w:r w:rsidR="00B131B9">
        <w:fldChar w:fldCharType="separate"/>
      </w:r>
      <w:r w:rsidR="00DA443D" w:rsidRPr="00DA443D">
        <w:rPr>
          <w:sz w:val="24"/>
          <w:szCs w:val="24"/>
        </w:rPr>
        <w:t>3.2</w:t>
      </w:r>
      <w:r w:rsidR="00B131B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97989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7A508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7A5083">
        <w:rPr>
          <w:color w:val="000000"/>
          <w:sz w:val="24"/>
          <w:szCs w:val="24"/>
        </w:rPr>
        <w:t>Участник</w:t>
      </w:r>
      <w:r w:rsidR="00717F60" w:rsidRPr="007A5083">
        <w:rPr>
          <w:color w:val="000000"/>
          <w:sz w:val="24"/>
          <w:szCs w:val="24"/>
        </w:rPr>
        <w:t xml:space="preserve">и запроса предложений должны подать </w:t>
      </w:r>
      <w:r w:rsidR="004B5EB3" w:rsidRPr="007A5083">
        <w:rPr>
          <w:color w:val="000000"/>
          <w:sz w:val="24"/>
          <w:szCs w:val="24"/>
        </w:rPr>
        <w:t>Заявк</w:t>
      </w:r>
      <w:r w:rsidR="00717F60" w:rsidRPr="007A5083">
        <w:rPr>
          <w:color w:val="000000"/>
          <w:sz w:val="24"/>
          <w:szCs w:val="24"/>
        </w:rPr>
        <w:t xml:space="preserve">и в электронном виде на ЭТП (подраздел </w:t>
      </w:r>
      <w:r w:rsidR="00B131B9">
        <w:fldChar w:fldCharType="begin"/>
      </w:r>
      <w:r w:rsidR="00B131B9">
        <w:instrText xml:space="preserve"> REF _Ref191386109 \n \h  \* MERGEFORMAT </w:instrText>
      </w:r>
      <w:r w:rsidR="00B131B9">
        <w:fldChar w:fldCharType="separate"/>
      </w:r>
      <w:r w:rsidR="00DA443D" w:rsidRPr="00DA443D">
        <w:rPr>
          <w:color w:val="000000"/>
          <w:sz w:val="24"/>
          <w:szCs w:val="24"/>
        </w:rPr>
        <w:t>3.3.2</w:t>
      </w:r>
      <w:r w:rsidR="00B131B9">
        <w:fldChar w:fldCharType="end"/>
      </w:r>
      <w:r w:rsidR="00721B30" w:rsidRPr="007A5083">
        <w:rPr>
          <w:color w:val="000000"/>
          <w:sz w:val="24"/>
          <w:szCs w:val="24"/>
        </w:rPr>
        <w:t>)</w:t>
      </w:r>
      <w:r w:rsidR="002F273A" w:rsidRPr="007A5083">
        <w:rPr>
          <w:bCs w:val="0"/>
          <w:sz w:val="24"/>
          <w:szCs w:val="24"/>
        </w:rPr>
        <w:t xml:space="preserve">, </w:t>
      </w:r>
      <w:r w:rsidR="00CE4D51" w:rsidRPr="007A5083">
        <w:rPr>
          <w:sz w:val="24"/>
          <w:szCs w:val="24"/>
        </w:rPr>
        <w:t xml:space="preserve">за исключением Соглашения о неустойке (подраздел </w:t>
      </w:r>
      <w:r w:rsidR="00B131B9">
        <w:fldChar w:fldCharType="begin"/>
      </w:r>
      <w:r w:rsidR="00B131B9">
        <w:instrText xml:space="preserve"> REF _Ref440272256 \r \h  \* MERGEFORMAT </w:instrText>
      </w:r>
      <w:r w:rsidR="00B131B9">
        <w:fldChar w:fldCharType="separate"/>
      </w:r>
      <w:r w:rsidR="00DA443D" w:rsidRPr="00DA443D">
        <w:rPr>
          <w:sz w:val="24"/>
          <w:szCs w:val="24"/>
        </w:rPr>
        <w:t>5.14</w:t>
      </w:r>
      <w:r w:rsidR="00B131B9">
        <w:fldChar w:fldCharType="end"/>
      </w:r>
      <w:r w:rsidR="00CE4D51" w:rsidRPr="007A5083">
        <w:rPr>
          <w:sz w:val="24"/>
          <w:szCs w:val="24"/>
        </w:rPr>
        <w:t xml:space="preserve">) и Расписки сдачи-приемки соглашения о неустойке (подраздел </w:t>
      </w:r>
      <w:r w:rsidR="00B131B9">
        <w:fldChar w:fldCharType="begin"/>
      </w:r>
      <w:r w:rsidR="00B131B9">
        <w:instrText xml:space="preserve"> REF _Ref465847449 \r \h  \* MERGEFORMAT </w:instrText>
      </w:r>
      <w:r w:rsidR="00B131B9">
        <w:fldChar w:fldCharType="separate"/>
      </w:r>
      <w:r w:rsidR="00DA443D" w:rsidRPr="00DA443D">
        <w:rPr>
          <w:sz w:val="24"/>
          <w:szCs w:val="24"/>
        </w:rPr>
        <w:t>5.15</w:t>
      </w:r>
      <w:r w:rsidR="00B131B9">
        <w:fldChar w:fldCharType="end"/>
      </w:r>
      <w:r w:rsidR="00CE4D51" w:rsidRPr="007A508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7A5083">
        <w:rPr>
          <w:color w:val="000000"/>
          <w:sz w:val="24"/>
          <w:szCs w:val="24"/>
        </w:rPr>
        <w:t xml:space="preserve"> </w:t>
      </w:r>
      <w:r w:rsidR="00717F60" w:rsidRPr="007A5083">
        <w:rPr>
          <w:color w:val="000000"/>
          <w:sz w:val="24"/>
          <w:szCs w:val="24"/>
        </w:rPr>
        <w:t xml:space="preserve">При нарушении этого требования, </w:t>
      </w:r>
      <w:r w:rsidRPr="007A5083">
        <w:rPr>
          <w:color w:val="000000"/>
          <w:sz w:val="24"/>
          <w:szCs w:val="24"/>
        </w:rPr>
        <w:t>Участник</w:t>
      </w:r>
      <w:r w:rsidR="00717F60" w:rsidRPr="007A5083">
        <w:rPr>
          <w:color w:val="000000"/>
          <w:sz w:val="24"/>
          <w:szCs w:val="24"/>
        </w:rPr>
        <w:t xml:space="preserve"> </w:t>
      </w:r>
      <w:r w:rsidR="007C0F1C" w:rsidRPr="007A5083">
        <w:rPr>
          <w:color w:val="000000"/>
          <w:sz w:val="24"/>
          <w:szCs w:val="24"/>
        </w:rPr>
        <w:t>будет</w:t>
      </w:r>
      <w:r w:rsidR="00717F60" w:rsidRPr="007A5083">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7197989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131B9">
        <w:fldChar w:fldCharType="begin"/>
      </w:r>
      <w:r w:rsidR="00B131B9">
        <w:instrText xml:space="preserve"> REF _Ref191386164 \r \h  \* MERGEFORMAT </w:instrText>
      </w:r>
      <w:r w:rsidR="00B131B9">
        <w:fldChar w:fldCharType="separate"/>
      </w:r>
      <w:r w:rsidR="00DA443D" w:rsidRPr="00DA443D">
        <w:rPr>
          <w:sz w:val="24"/>
          <w:szCs w:val="24"/>
        </w:rPr>
        <w:t xml:space="preserve"> 1.4.1 </w:t>
      </w:r>
      <w:r w:rsidR="00B131B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131B9">
        <w:fldChar w:fldCharType="begin"/>
      </w:r>
      <w:r w:rsidR="00B131B9">
        <w:instrText xml:space="preserve"> REF _Ref306978606 \r \h  \* MERGEFORMAT </w:instrText>
      </w:r>
      <w:r w:rsidR="00B131B9">
        <w:fldChar w:fldCharType="separate"/>
      </w:r>
      <w:r w:rsidR="00DA443D" w:rsidRPr="00DA443D">
        <w:rPr>
          <w:sz w:val="24"/>
          <w:szCs w:val="24"/>
        </w:rPr>
        <w:t xml:space="preserve"> 1.4.2 </w:t>
      </w:r>
      <w:r w:rsidR="00B131B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97989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131B9">
        <w:fldChar w:fldCharType="begin"/>
      </w:r>
      <w:r w:rsidR="00B131B9">
        <w:instrText xml:space="preserve"> REF _Ref306114966 \r \h  \* MERGEFORMAT </w:instrText>
      </w:r>
      <w:r w:rsidR="00B131B9">
        <w:fldChar w:fldCharType="separate"/>
      </w:r>
      <w:r w:rsidR="00DA443D" w:rsidRPr="00DA443D">
        <w:rPr>
          <w:sz w:val="24"/>
          <w:szCs w:val="24"/>
        </w:rPr>
        <w:t>3.3.11</w:t>
      </w:r>
      <w:r w:rsidR="00B131B9">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979894"/>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bookmarkStart w:id="63" w:name="_Toc468876111"/>
      <w:bookmarkStart w:id="64" w:name="_Toc469487597"/>
      <w:bookmarkStart w:id="65" w:name="_Toc47197989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510AD">
        <w:rPr>
          <w:b w:val="0"/>
        </w:rPr>
        <w:fldChar w:fldCharType="begin"/>
      </w:r>
      <w:r w:rsidR="002D4BC6">
        <w:rPr>
          <w:b w:val="0"/>
        </w:rPr>
        <w:instrText xml:space="preserve"> REF _Ref440275279 \r \h </w:instrText>
      </w:r>
      <w:r w:rsidR="008510AD">
        <w:rPr>
          <w:b w:val="0"/>
        </w:rPr>
      </w:r>
      <w:r w:rsidR="008510AD">
        <w:rPr>
          <w:b w:val="0"/>
        </w:rPr>
        <w:fldChar w:fldCharType="separate"/>
      </w:r>
      <w:r w:rsidR="00DA443D">
        <w:rPr>
          <w:b w:val="0"/>
        </w:rPr>
        <w:t>1.1.4</w:t>
      </w:r>
      <w:r w:rsidR="008510AD">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32283"/>
      <w:bookmarkStart w:id="72" w:name="_Toc440875056"/>
      <w:bookmarkStart w:id="73" w:name="_Toc441131043"/>
      <w:bookmarkStart w:id="74" w:name="_Toc465774564"/>
      <w:bookmarkStart w:id="75" w:name="_Toc465848793"/>
      <w:bookmarkStart w:id="76" w:name="_Toc468876112"/>
      <w:bookmarkStart w:id="77" w:name="_Toc469487598"/>
      <w:bookmarkStart w:id="78" w:name="_Toc47197989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131B9">
        <w:fldChar w:fldCharType="begin"/>
      </w:r>
      <w:r w:rsidR="00B131B9">
        <w:instrText xml:space="preserve"> REF _Ref305973147 \r \h  \* MERGEFORMAT </w:instrText>
      </w:r>
      <w:r w:rsidR="00B131B9">
        <w:fldChar w:fldCharType="separate"/>
      </w:r>
      <w:r w:rsidR="00DA443D" w:rsidRPr="00DA443D">
        <w:rPr>
          <w:b w:val="0"/>
          <w:szCs w:val="24"/>
        </w:rPr>
        <w:t>3.3</w:t>
      </w:r>
      <w:r w:rsidR="00B131B9">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32284"/>
      <w:bookmarkStart w:id="85" w:name="_Toc440875057"/>
      <w:bookmarkStart w:id="86" w:name="_Toc441131044"/>
      <w:bookmarkStart w:id="87" w:name="_Toc465774565"/>
      <w:bookmarkStart w:id="88" w:name="_Toc465848794"/>
      <w:bookmarkStart w:id="89" w:name="_Toc468876113"/>
      <w:bookmarkStart w:id="90" w:name="_Toc469487599"/>
      <w:bookmarkStart w:id="91" w:name="_Toc471979897"/>
      <w:r w:rsidRPr="002D4BC6">
        <w:rPr>
          <w:b w:val="0"/>
          <w:szCs w:val="24"/>
        </w:rPr>
        <w:t xml:space="preserve">Письмо о подаче оферты (подраздел </w:t>
      </w:r>
      <w:r w:rsidR="00B131B9">
        <w:fldChar w:fldCharType="begin"/>
      </w:r>
      <w:r w:rsidR="00B131B9">
        <w:instrText xml:space="preserve"> REF _Ref55336310 \r \h  \* MERGEFORMAT </w:instrText>
      </w:r>
      <w:r w:rsidR="00B131B9">
        <w:fldChar w:fldCharType="separate"/>
      </w:r>
      <w:r w:rsidR="00DA443D" w:rsidRPr="00DA443D">
        <w:rPr>
          <w:b w:val="0"/>
          <w:szCs w:val="24"/>
        </w:rPr>
        <w:t>5.1</w:t>
      </w:r>
      <w:r w:rsidR="00B131B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32285"/>
      <w:bookmarkStart w:id="98" w:name="_Toc440875058"/>
      <w:bookmarkStart w:id="99" w:name="_Toc441131045"/>
      <w:bookmarkStart w:id="100" w:name="_Toc465774566"/>
      <w:bookmarkStart w:id="101" w:name="_Toc465848795"/>
      <w:bookmarkStart w:id="102" w:name="_Toc468876114"/>
      <w:bookmarkStart w:id="103" w:name="_Toc469487600"/>
      <w:bookmarkStart w:id="104" w:name="_Toc471979898"/>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B131B9">
        <w:fldChar w:fldCharType="begin"/>
      </w:r>
      <w:r w:rsidR="00B131B9">
        <w:instrText xml:space="preserve"> REF _Ref440284918 \r \h  \* MERGEFORMAT </w:instrText>
      </w:r>
      <w:r w:rsidR="00B131B9">
        <w:fldChar w:fldCharType="separate"/>
      </w:r>
      <w:r w:rsidR="00DA443D" w:rsidRPr="00DA443D">
        <w:rPr>
          <w:b w:val="0"/>
          <w:szCs w:val="24"/>
        </w:rPr>
        <w:t>5.2</w:t>
      </w:r>
      <w:r w:rsidR="00B131B9">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B131B9">
        <w:fldChar w:fldCharType="begin"/>
      </w:r>
      <w:r w:rsidR="00B131B9">
        <w:instrText xml:space="preserve"> REF _Ref440537086 \r \h  \* MERGEFORMAT </w:instrText>
      </w:r>
      <w:r w:rsidR="00B131B9">
        <w:fldChar w:fldCharType="separate"/>
      </w:r>
      <w:r w:rsidR="00DA443D" w:rsidRPr="00DA443D">
        <w:rPr>
          <w:b w:val="0"/>
          <w:bCs w:val="0"/>
          <w:szCs w:val="24"/>
        </w:rPr>
        <w:t>5.3</w:t>
      </w:r>
      <w:r w:rsidR="00B131B9">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131B9">
        <w:fldChar w:fldCharType="begin"/>
      </w:r>
      <w:r w:rsidR="00B131B9">
        <w:instrText xml:space="preserve"> REF _Ref440284947 \r \h  \* MERGEFORMAT </w:instrText>
      </w:r>
      <w:r w:rsidR="00B131B9">
        <w:fldChar w:fldCharType="separate"/>
      </w:r>
      <w:r w:rsidR="00DA443D" w:rsidRPr="00DA443D">
        <w:rPr>
          <w:b w:val="0"/>
          <w:szCs w:val="24"/>
        </w:rPr>
        <w:t>5.4</w:t>
      </w:r>
      <w:r w:rsidR="00B131B9">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8510AD">
        <w:rPr>
          <w:b w:val="0"/>
          <w:szCs w:val="24"/>
        </w:rPr>
        <w:fldChar w:fldCharType="begin"/>
      </w:r>
      <w:r w:rsidR="00B8118F">
        <w:rPr>
          <w:b w:val="0"/>
          <w:szCs w:val="24"/>
        </w:rPr>
        <w:instrText xml:space="preserve"> REF _Ref440361439 \r \h </w:instrText>
      </w:r>
      <w:r w:rsidR="008510AD">
        <w:rPr>
          <w:b w:val="0"/>
          <w:szCs w:val="24"/>
        </w:rPr>
      </w:r>
      <w:r w:rsidR="008510AD">
        <w:rPr>
          <w:b w:val="0"/>
          <w:szCs w:val="24"/>
        </w:rPr>
        <w:fldChar w:fldCharType="separate"/>
      </w:r>
      <w:r w:rsidR="00DA443D">
        <w:rPr>
          <w:b w:val="0"/>
          <w:szCs w:val="24"/>
        </w:rPr>
        <w:t>5.5</w:t>
      </w:r>
      <w:r w:rsidR="008510AD">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510AD">
        <w:rPr>
          <w:b w:val="0"/>
          <w:szCs w:val="24"/>
        </w:rPr>
        <w:fldChar w:fldCharType="begin"/>
      </w:r>
      <w:r w:rsidR="00B8118F">
        <w:rPr>
          <w:b w:val="0"/>
          <w:szCs w:val="24"/>
        </w:rPr>
        <w:instrText xml:space="preserve"> REF _Ref440361531 \r \h </w:instrText>
      </w:r>
      <w:r w:rsidR="008510AD">
        <w:rPr>
          <w:b w:val="0"/>
          <w:szCs w:val="24"/>
        </w:rPr>
      </w:r>
      <w:r w:rsidR="008510AD">
        <w:rPr>
          <w:b w:val="0"/>
          <w:szCs w:val="24"/>
        </w:rPr>
        <w:fldChar w:fldCharType="separate"/>
      </w:r>
      <w:r w:rsidR="00DA443D">
        <w:rPr>
          <w:b w:val="0"/>
          <w:szCs w:val="24"/>
        </w:rPr>
        <w:t>5.6</w:t>
      </w:r>
      <w:r w:rsidR="008510AD">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32286"/>
      <w:bookmarkStart w:id="111" w:name="_Toc440875059"/>
      <w:bookmarkStart w:id="112" w:name="_Toc441131046"/>
      <w:bookmarkStart w:id="113" w:name="_Toc465774567"/>
      <w:bookmarkStart w:id="114" w:name="_Toc465848796"/>
      <w:bookmarkStart w:id="115" w:name="_Toc468876115"/>
      <w:bookmarkStart w:id="116" w:name="_Toc469487601"/>
      <w:bookmarkStart w:id="117" w:name="_Toc47197989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510AD">
        <w:rPr>
          <w:b w:val="0"/>
          <w:szCs w:val="24"/>
        </w:rPr>
        <w:fldChar w:fldCharType="begin"/>
      </w:r>
      <w:r>
        <w:rPr>
          <w:b w:val="0"/>
          <w:szCs w:val="24"/>
        </w:rPr>
        <w:instrText xml:space="preserve"> REF _Ref440285128 \r \h </w:instrText>
      </w:r>
      <w:r w:rsidR="008510AD">
        <w:rPr>
          <w:b w:val="0"/>
          <w:szCs w:val="24"/>
        </w:rPr>
      </w:r>
      <w:r w:rsidR="008510AD">
        <w:rPr>
          <w:b w:val="0"/>
          <w:szCs w:val="24"/>
        </w:rPr>
        <w:fldChar w:fldCharType="separate"/>
      </w:r>
      <w:r w:rsidR="00DA443D">
        <w:rPr>
          <w:b w:val="0"/>
          <w:szCs w:val="24"/>
        </w:rPr>
        <w:t>3.3.14</w:t>
      </w:r>
      <w:r w:rsidR="008510AD">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32287"/>
      <w:bookmarkStart w:id="124" w:name="_Toc440875060"/>
      <w:bookmarkStart w:id="125" w:name="_Toc441131047"/>
      <w:bookmarkStart w:id="126" w:name="_Toc465774568"/>
      <w:bookmarkStart w:id="127" w:name="_Toc465848797"/>
      <w:bookmarkStart w:id="128" w:name="_Toc468876116"/>
      <w:bookmarkStart w:id="129" w:name="_Toc469487602"/>
      <w:bookmarkStart w:id="130" w:name="_Toc471979900"/>
      <w:r w:rsidRPr="002D4BC6">
        <w:rPr>
          <w:b w:val="0"/>
          <w:szCs w:val="24"/>
        </w:rPr>
        <w:lastRenderedPageBreak/>
        <w:t>Оценка заявок (подраздел</w:t>
      </w:r>
      <w:r w:rsidR="00573BDB">
        <w:rPr>
          <w:b w:val="0"/>
          <w:szCs w:val="24"/>
        </w:rPr>
        <w:t xml:space="preserve"> </w:t>
      </w:r>
      <w:r w:rsidR="008510AD">
        <w:rPr>
          <w:b w:val="0"/>
          <w:szCs w:val="24"/>
        </w:rPr>
        <w:fldChar w:fldCharType="begin"/>
      </w:r>
      <w:r w:rsidR="00573BDB">
        <w:rPr>
          <w:b w:val="0"/>
          <w:szCs w:val="24"/>
        </w:rPr>
        <w:instrText xml:space="preserve"> REF _Ref468200731 \r \h </w:instrText>
      </w:r>
      <w:r w:rsidR="008510AD">
        <w:rPr>
          <w:b w:val="0"/>
          <w:szCs w:val="24"/>
        </w:rPr>
      </w:r>
      <w:r w:rsidR="008510AD">
        <w:rPr>
          <w:b w:val="0"/>
          <w:szCs w:val="24"/>
        </w:rPr>
        <w:fldChar w:fldCharType="separate"/>
      </w:r>
      <w:r w:rsidR="00DA443D">
        <w:rPr>
          <w:b w:val="0"/>
          <w:szCs w:val="24"/>
        </w:rPr>
        <w:t>3.6</w:t>
      </w:r>
      <w:r w:rsidR="008510AD">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w:t>
      </w:r>
      <w:r w:rsidR="00B33739">
        <w:rPr>
          <w:b w:val="0"/>
          <w:szCs w:val="24"/>
        </w:rPr>
        <w:t xml:space="preserve"> </w:t>
      </w:r>
      <w:r w:rsidR="008510AD">
        <w:rPr>
          <w:b w:val="0"/>
          <w:szCs w:val="24"/>
        </w:rPr>
        <w:fldChar w:fldCharType="begin"/>
      </w:r>
      <w:r w:rsidR="00B33739">
        <w:rPr>
          <w:b w:val="0"/>
          <w:szCs w:val="24"/>
        </w:rPr>
        <w:instrText xml:space="preserve"> REF _Ref471979527 \r \h </w:instrText>
      </w:r>
      <w:r w:rsidR="008510AD">
        <w:rPr>
          <w:b w:val="0"/>
          <w:szCs w:val="24"/>
        </w:rPr>
      </w:r>
      <w:r w:rsidR="008510AD">
        <w:rPr>
          <w:b w:val="0"/>
          <w:szCs w:val="24"/>
        </w:rPr>
        <w:fldChar w:fldCharType="separate"/>
      </w:r>
      <w:r w:rsidR="00B33739">
        <w:rPr>
          <w:b w:val="0"/>
          <w:szCs w:val="24"/>
        </w:rPr>
        <w:t>3.9</w:t>
      </w:r>
      <w:r w:rsidR="008510AD">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979901"/>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979902"/>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32290"/>
      <w:bookmarkStart w:id="149" w:name="_Toc440875063"/>
      <w:bookmarkStart w:id="150" w:name="_Toc441131050"/>
      <w:bookmarkStart w:id="151" w:name="_Toc465774571"/>
      <w:bookmarkStart w:id="152" w:name="_Toc465848800"/>
      <w:bookmarkStart w:id="153" w:name="_Toc468876119"/>
      <w:bookmarkStart w:id="154" w:name="_Toc469487605"/>
      <w:bookmarkStart w:id="155" w:name="_Toc471979903"/>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32291"/>
      <w:bookmarkStart w:id="167" w:name="_Toc440875064"/>
      <w:bookmarkStart w:id="168" w:name="_Toc441131051"/>
      <w:bookmarkStart w:id="169" w:name="_Toc465774572"/>
      <w:bookmarkStart w:id="170" w:name="_Toc465848801"/>
      <w:bookmarkStart w:id="171" w:name="_Toc468876120"/>
      <w:bookmarkStart w:id="172" w:name="_Toc469487606"/>
      <w:bookmarkStart w:id="173" w:name="_Toc47197990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00573BDB">
        <w:rPr>
          <w:b w:val="0"/>
        </w:rPr>
        <w:t xml:space="preserve"> </w:t>
      </w:r>
      <w:r w:rsidR="008510AD">
        <w:rPr>
          <w:b w:val="0"/>
        </w:rPr>
        <w:fldChar w:fldCharType="begin"/>
      </w:r>
      <w:r w:rsidR="00573BDB">
        <w:rPr>
          <w:b w:val="0"/>
        </w:rPr>
        <w:instrText xml:space="preserve"> REF _Ref440361531 \r \h </w:instrText>
      </w:r>
      <w:r w:rsidR="008510AD">
        <w:rPr>
          <w:b w:val="0"/>
        </w:rPr>
      </w:r>
      <w:r w:rsidR="008510AD">
        <w:rPr>
          <w:b w:val="0"/>
        </w:rPr>
        <w:fldChar w:fldCharType="separate"/>
      </w:r>
      <w:r w:rsidR="00DA443D">
        <w:rPr>
          <w:b w:val="0"/>
        </w:rPr>
        <w:t>5.6</w:t>
      </w:r>
      <w:r w:rsidR="008510AD">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32292"/>
      <w:bookmarkStart w:id="185" w:name="_Toc440875065"/>
      <w:bookmarkStart w:id="186" w:name="_Toc441131052"/>
      <w:bookmarkStart w:id="187" w:name="_Toc465774573"/>
      <w:bookmarkStart w:id="188" w:name="_Toc465848802"/>
      <w:bookmarkStart w:id="189" w:name="_Toc468876121"/>
      <w:bookmarkStart w:id="190" w:name="_Toc469487607"/>
      <w:bookmarkStart w:id="191" w:name="_Toc47197990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40875066"/>
      <w:bookmarkStart w:id="193" w:name="_Toc471979906"/>
      <w:r w:rsidRPr="003303E9">
        <w:rPr>
          <w:bCs w:val="0"/>
        </w:rPr>
        <w:t>Антикоррупционная оговорка, включаемая в проект договора</w:t>
      </w:r>
      <w:bookmarkEnd w:id="192"/>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32294"/>
      <w:bookmarkStart w:id="204" w:name="_Toc440875067"/>
      <w:bookmarkStart w:id="205" w:name="_Toc441131054"/>
      <w:bookmarkStart w:id="206" w:name="_Toc465774575"/>
      <w:bookmarkStart w:id="207" w:name="_Toc465848804"/>
      <w:bookmarkStart w:id="208" w:name="_Toc468876123"/>
      <w:bookmarkStart w:id="209" w:name="_Toc469487609"/>
      <w:bookmarkStart w:id="210" w:name="_Toc47197990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510AD">
        <w:rPr>
          <w:b w:val="0"/>
        </w:rPr>
        <w:fldChar w:fldCharType="begin"/>
      </w:r>
      <w:r w:rsidR="008D2928">
        <w:rPr>
          <w:b w:val="0"/>
        </w:rPr>
        <w:instrText xml:space="preserve"> REF _Ref440270867 \r \h </w:instrText>
      </w:r>
      <w:r w:rsidR="008510AD">
        <w:rPr>
          <w:b w:val="0"/>
        </w:rPr>
      </w:r>
      <w:r w:rsidR="008510AD">
        <w:rPr>
          <w:b w:val="0"/>
        </w:rPr>
        <w:fldChar w:fldCharType="separate"/>
      </w:r>
      <w:r w:rsidR="00DA443D">
        <w:rPr>
          <w:b w:val="0"/>
        </w:rPr>
        <w:t>2.2.3</w:t>
      </w:r>
      <w:r w:rsidR="008510AD">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32295"/>
      <w:bookmarkStart w:id="221" w:name="_Toc440875068"/>
      <w:bookmarkStart w:id="222" w:name="_Toc441131055"/>
      <w:bookmarkStart w:id="223" w:name="_Toc465774576"/>
      <w:bookmarkStart w:id="224" w:name="_Toc465848805"/>
      <w:bookmarkStart w:id="225" w:name="_Toc468876124"/>
      <w:bookmarkStart w:id="226" w:name="_Toc469487610"/>
      <w:bookmarkStart w:id="227" w:name="_Toc47197990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32296"/>
      <w:bookmarkStart w:id="239" w:name="_Toc440875069"/>
      <w:bookmarkStart w:id="240" w:name="_Toc441131056"/>
      <w:bookmarkStart w:id="241" w:name="_Toc465774577"/>
      <w:bookmarkStart w:id="242" w:name="_Toc465848806"/>
      <w:bookmarkStart w:id="243" w:name="_Toc468876125"/>
      <w:bookmarkStart w:id="244" w:name="_Toc469487611"/>
      <w:bookmarkStart w:id="245" w:name="_Toc471979909"/>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C5D3E" w:rsidRPr="00796F09" w:rsidRDefault="005C5D3E" w:rsidP="005C5D3E">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5C5D3E" w:rsidRPr="00796F09" w:rsidRDefault="005C5D3E" w:rsidP="005C5D3E">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796F09" w:rsidRDefault="005C5D3E" w:rsidP="005C5D3E">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5C5D3E" w:rsidRPr="00796F09" w:rsidRDefault="005C5D3E" w:rsidP="005C5D3E">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796F09" w:rsidRDefault="005C5D3E" w:rsidP="005C5D3E">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5C5D3E" w:rsidRPr="00796F09" w:rsidRDefault="005C5D3E" w:rsidP="005C5D3E">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796F09" w:rsidRDefault="005C5D3E" w:rsidP="005C5D3E">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796F09" w:rsidRDefault="005C5D3E" w:rsidP="005C5D3E">
      <w:pPr>
        <w:spacing w:line="240" w:lineRule="auto"/>
        <w:ind w:firstLine="709"/>
        <w:rPr>
          <w:sz w:val="24"/>
          <w:szCs w:val="24"/>
        </w:rPr>
      </w:pPr>
    </w:p>
    <w:p w:rsidR="005C5D3E" w:rsidRPr="00796F09" w:rsidRDefault="005C5D3E" w:rsidP="005C5D3E">
      <w:pPr>
        <w:spacing w:line="240" w:lineRule="auto"/>
        <w:ind w:firstLine="709"/>
        <w:rPr>
          <w:sz w:val="24"/>
          <w:szCs w:val="24"/>
        </w:rPr>
      </w:pPr>
    </w:p>
    <w:p w:rsidR="005C5D3E" w:rsidRPr="00796F09" w:rsidRDefault="005C5D3E" w:rsidP="005C5D3E">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796F09" w:rsidRDefault="005C5D3E" w:rsidP="005C5D3E">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FB1A61" w:rsidRPr="00F31976" w:rsidRDefault="00FB1A61" w:rsidP="00FB1A61">
      <w:pPr>
        <w:pStyle w:val="2"/>
        <w:tabs>
          <w:tab w:val="clear" w:pos="1700"/>
          <w:tab w:val="left" w:pos="567"/>
        </w:tabs>
        <w:spacing w:line="264" w:lineRule="auto"/>
        <w:rPr>
          <w:bCs w:val="0"/>
        </w:rPr>
      </w:pPr>
      <w:bookmarkStart w:id="250" w:name="_Toc469470557"/>
      <w:bookmarkStart w:id="251" w:name="_Toc471979910"/>
      <w:r w:rsidRPr="00F31976">
        <w:rPr>
          <w:bCs w:val="0"/>
        </w:rPr>
        <w:lastRenderedPageBreak/>
        <w:t>Дополнительные условия, включаемые в проект договора</w:t>
      </w:r>
      <w:bookmarkEnd w:id="250"/>
      <w:bookmarkEnd w:id="251"/>
    </w:p>
    <w:p w:rsidR="00FB1A61" w:rsidRPr="00F31976" w:rsidRDefault="00FB1A61" w:rsidP="00FB1A61">
      <w:pPr>
        <w:pStyle w:val="3"/>
        <w:ind w:left="0" w:firstLine="709"/>
        <w:jc w:val="both"/>
        <w:rPr>
          <w:b w:val="0"/>
        </w:rPr>
      </w:pPr>
      <w:bookmarkStart w:id="252" w:name="_Toc469470558"/>
      <w:bookmarkStart w:id="253" w:name="_Toc469487613"/>
      <w:bookmarkStart w:id="254" w:name="_Toc47197991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510AD">
        <w:rPr>
          <w:b w:val="0"/>
        </w:rPr>
        <w:fldChar w:fldCharType="begin"/>
      </w:r>
      <w:r>
        <w:rPr>
          <w:b w:val="0"/>
        </w:rPr>
        <w:instrText xml:space="preserve"> REF _Ref469470272 \r \h </w:instrText>
      </w:r>
      <w:r w:rsidR="008510AD">
        <w:rPr>
          <w:b w:val="0"/>
        </w:rPr>
      </w:r>
      <w:r w:rsidR="008510AD">
        <w:rPr>
          <w:b w:val="0"/>
        </w:rPr>
        <w:fldChar w:fldCharType="separate"/>
      </w:r>
      <w:r w:rsidR="00DA443D">
        <w:rPr>
          <w:b w:val="0"/>
        </w:rPr>
        <w:t>2.3.3</w:t>
      </w:r>
      <w:r w:rsidR="008510AD">
        <w:rPr>
          <w:b w:val="0"/>
        </w:rPr>
        <w:fldChar w:fldCharType="end"/>
      </w:r>
      <w:r w:rsidRPr="00F31976">
        <w:rPr>
          <w:b w:val="0"/>
        </w:rPr>
        <w:t>).</w:t>
      </w:r>
      <w:bookmarkEnd w:id="252"/>
      <w:bookmarkEnd w:id="253"/>
      <w:bookmarkEnd w:id="254"/>
    </w:p>
    <w:p w:rsidR="00FB1A61" w:rsidRPr="00F31976" w:rsidRDefault="00FB1A61" w:rsidP="00FB1A61">
      <w:pPr>
        <w:pStyle w:val="3"/>
        <w:ind w:left="0" w:firstLine="709"/>
        <w:jc w:val="both"/>
        <w:rPr>
          <w:b w:val="0"/>
          <w:szCs w:val="24"/>
        </w:rPr>
      </w:pPr>
      <w:bookmarkStart w:id="255" w:name="_Toc469470559"/>
      <w:bookmarkStart w:id="256" w:name="_Toc469487614"/>
      <w:bookmarkStart w:id="257" w:name="_Toc47197991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FB1A61" w:rsidRPr="00F31976" w:rsidRDefault="00FB1A61" w:rsidP="00FB1A61">
      <w:pPr>
        <w:pStyle w:val="3"/>
        <w:ind w:left="0" w:firstLine="709"/>
        <w:jc w:val="both"/>
        <w:rPr>
          <w:b w:val="0"/>
          <w:szCs w:val="24"/>
        </w:rPr>
      </w:pPr>
      <w:bookmarkStart w:id="258" w:name="_Ref469470272"/>
      <w:bookmarkStart w:id="259" w:name="_Toc469470560"/>
      <w:bookmarkStart w:id="260" w:name="_Toc469487615"/>
      <w:bookmarkStart w:id="261" w:name="_Toc471979913"/>
      <w:r w:rsidRPr="00F31976">
        <w:rPr>
          <w:b w:val="0"/>
        </w:rPr>
        <w:t>Дополнительные</w:t>
      </w:r>
      <w:r w:rsidRPr="00F31976">
        <w:rPr>
          <w:b w:val="0"/>
          <w:szCs w:val="24"/>
        </w:rPr>
        <w:t xml:space="preserve"> условия:</w:t>
      </w:r>
      <w:bookmarkEnd w:id="258"/>
      <w:bookmarkEnd w:id="259"/>
      <w:bookmarkEnd w:id="260"/>
      <w:bookmarkEnd w:id="261"/>
    </w:p>
    <w:p w:rsidR="00FB1A61" w:rsidRPr="00F31976" w:rsidRDefault="00FB1A61" w:rsidP="00FB1A61">
      <w:pPr>
        <w:pStyle w:val="3"/>
        <w:numPr>
          <w:ilvl w:val="0"/>
          <w:numId w:val="0"/>
        </w:numPr>
        <w:ind w:firstLine="709"/>
        <w:jc w:val="both"/>
        <w:rPr>
          <w:b w:val="0"/>
          <w:szCs w:val="24"/>
        </w:rPr>
      </w:pPr>
      <w:bookmarkStart w:id="262" w:name="_Toc469470561"/>
      <w:bookmarkStart w:id="263" w:name="_Toc469487616"/>
      <w:bookmarkStart w:id="264" w:name="_Toc47197991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FB1A61" w:rsidRPr="00F31976" w:rsidRDefault="00FB1A61" w:rsidP="00FB1A61">
      <w:pPr>
        <w:pStyle w:val="3"/>
        <w:numPr>
          <w:ilvl w:val="0"/>
          <w:numId w:val="0"/>
        </w:numPr>
        <w:ind w:firstLine="709"/>
        <w:jc w:val="both"/>
        <w:rPr>
          <w:b w:val="0"/>
          <w:szCs w:val="24"/>
        </w:rPr>
      </w:pPr>
      <w:bookmarkStart w:id="265" w:name="_Toc469470562"/>
      <w:bookmarkStart w:id="266" w:name="_Toc469487617"/>
      <w:bookmarkStart w:id="267" w:name="_Toc47197991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FB1A61" w:rsidRPr="00F31976" w:rsidRDefault="00FB1A61" w:rsidP="00FB1A61">
      <w:pPr>
        <w:pStyle w:val="3"/>
        <w:numPr>
          <w:ilvl w:val="0"/>
          <w:numId w:val="0"/>
        </w:numPr>
        <w:ind w:firstLine="709"/>
        <w:jc w:val="both"/>
        <w:rPr>
          <w:b w:val="0"/>
          <w:szCs w:val="24"/>
        </w:rPr>
      </w:pPr>
      <w:bookmarkStart w:id="268" w:name="_Toc469470563"/>
      <w:bookmarkStart w:id="269" w:name="_Toc469487618"/>
      <w:bookmarkStart w:id="270" w:name="_Toc47197991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FB1A61" w:rsidRPr="007E5B28" w:rsidRDefault="00FB1A61" w:rsidP="00FB1A61">
      <w:pPr>
        <w:pStyle w:val="3"/>
        <w:numPr>
          <w:ilvl w:val="0"/>
          <w:numId w:val="0"/>
        </w:numPr>
        <w:ind w:firstLine="709"/>
        <w:jc w:val="both"/>
        <w:rPr>
          <w:b w:val="0"/>
          <w:szCs w:val="24"/>
        </w:rPr>
      </w:pPr>
      <w:bookmarkStart w:id="271" w:name="_Toc469470564"/>
      <w:bookmarkStart w:id="272" w:name="_Toc469487619"/>
      <w:bookmarkStart w:id="273" w:name="_Toc47197991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97991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71979919"/>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32299"/>
      <w:bookmarkStart w:id="285" w:name="_Toc440875072"/>
      <w:bookmarkStart w:id="286" w:name="_Toc441131059"/>
      <w:bookmarkStart w:id="287" w:name="_Toc465774580"/>
      <w:bookmarkStart w:id="288" w:name="_Toc465848809"/>
      <w:bookmarkStart w:id="289" w:name="_Toc468876128"/>
      <w:bookmarkStart w:id="290" w:name="_Toc469487622"/>
      <w:bookmarkStart w:id="291" w:name="_Toc471979920"/>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131B9">
        <w:fldChar w:fldCharType="begin"/>
      </w:r>
      <w:r w:rsidR="00B131B9">
        <w:instrText xml:space="preserve"> REF _Ref305973033 \r \h  \* MERGEFORMAT </w:instrText>
      </w:r>
      <w:r w:rsidR="00B131B9">
        <w:fldChar w:fldCharType="separate"/>
      </w:r>
      <w:r w:rsidR="00DA443D" w:rsidRPr="00DA443D">
        <w:rPr>
          <w:bCs w:val="0"/>
          <w:sz w:val="24"/>
          <w:szCs w:val="24"/>
        </w:rPr>
        <w:t>3.2</w:t>
      </w:r>
      <w:r w:rsidR="00B131B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131B9">
        <w:fldChar w:fldCharType="begin"/>
      </w:r>
      <w:r w:rsidR="00B131B9">
        <w:instrText xml:space="preserve"> REF _Ref305973147 \r \h  \* MERGEFORMAT </w:instrText>
      </w:r>
      <w:r w:rsidR="00B131B9">
        <w:fldChar w:fldCharType="separate"/>
      </w:r>
      <w:r w:rsidR="00DA443D" w:rsidRPr="00DA443D">
        <w:rPr>
          <w:bCs w:val="0"/>
          <w:sz w:val="24"/>
          <w:szCs w:val="24"/>
        </w:rPr>
        <w:t>3.3</w:t>
      </w:r>
      <w:r w:rsidR="00B131B9">
        <w:fldChar w:fldCharType="end"/>
      </w:r>
      <w:r w:rsidR="008510A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510AD" w:rsidRPr="00E71A48">
        <w:rPr>
          <w:bCs w:val="0"/>
          <w:sz w:val="24"/>
          <w:szCs w:val="24"/>
        </w:rPr>
      </w:r>
      <w:r w:rsidR="008510A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510A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510AD" w:rsidRPr="00E71A48">
        <w:rPr>
          <w:bCs w:val="0"/>
          <w:sz w:val="24"/>
          <w:szCs w:val="24"/>
        </w:rPr>
      </w:r>
      <w:r w:rsidR="008510AD" w:rsidRPr="00E71A48">
        <w:rPr>
          <w:bCs w:val="0"/>
          <w:sz w:val="24"/>
          <w:szCs w:val="24"/>
        </w:rPr>
        <w:fldChar w:fldCharType="end"/>
      </w:r>
      <w:r w:rsidR="00B131B9">
        <w:fldChar w:fldCharType="begin"/>
      </w:r>
      <w:r w:rsidR="00B131B9">
        <w:instrText xml:space="preserve"> REF _Ref305973214 \r \h  \* MERGEFORMAT </w:instrText>
      </w:r>
      <w:r w:rsidR="00B131B9">
        <w:fldChar w:fldCharType="separate"/>
      </w:r>
      <w:r w:rsidR="00DA443D" w:rsidRPr="00DA443D">
        <w:rPr>
          <w:bCs w:val="0"/>
          <w:sz w:val="24"/>
          <w:szCs w:val="24"/>
        </w:rPr>
        <w:t>3.4</w:t>
      </w:r>
      <w:r w:rsidR="00B131B9">
        <w:fldChar w:fldCharType="end"/>
      </w:r>
      <w:r w:rsidR="00096E9D" w:rsidRPr="00E71A48">
        <w:rPr>
          <w:bCs w:val="0"/>
          <w:sz w:val="24"/>
          <w:szCs w:val="24"/>
        </w:rPr>
        <w:t xml:space="preserve">, </w:t>
      </w:r>
      <w:r w:rsidR="00B131B9">
        <w:fldChar w:fldCharType="begin"/>
      </w:r>
      <w:r w:rsidR="00B131B9">
        <w:instrText xml:space="preserve"> REF _Ref303683883 \r \h  \* MERGEFORMAT </w:instrText>
      </w:r>
      <w:r w:rsidR="00B131B9">
        <w:fldChar w:fldCharType="separate"/>
      </w:r>
      <w:r w:rsidR="00DA443D" w:rsidRPr="00DA443D">
        <w:rPr>
          <w:bCs w:val="0"/>
          <w:sz w:val="24"/>
          <w:szCs w:val="24"/>
        </w:rPr>
        <w:t>3.5</w:t>
      </w:r>
      <w:r w:rsidR="00B131B9">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510AD">
        <w:fldChar w:fldCharType="begin"/>
      </w:r>
      <w:r w:rsidR="00573BDB">
        <w:rPr>
          <w:bCs w:val="0"/>
          <w:sz w:val="24"/>
          <w:szCs w:val="24"/>
        </w:rPr>
        <w:instrText xml:space="preserve"> REF _Ref468200812 \r \h </w:instrText>
      </w:r>
      <w:r w:rsidR="008510AD">
        <w:fldChar w:fldCharType="separate"/>
      </w:r>
      <w:r w:rsidR="00DA443D">
        <w:rPr>
          <w:bCs w:val="0"/>
          <w:sz w:val="24"/>
          <w:szCs w:val="24"/>
        </w:rPr>
        <w:t>3.6</w:t>
      </w:r>
      <w:r w:rsidR="008510AD">
        <w:fldChar w:fldCharType="end"/>
      </w:r>
      <w:r w:rsidR="008510A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510AD" w:rsidRPr="00E71A48">
        <w:rPr>
          <w:bCs w:val="0"/>
          <w:sz w:val="24"/>
          <w:szCs w:val="24"/>
        </w:rPr>
      </w:r>
      <w:r w:rsidR="008510A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131B9">
        <w:fldChar w:fldCharType="begin"/>
      </w:r>
      <w:r w:rsidR="00B131B9">
        <w:instrText xml:space="preserve"> REF _Ref303250967 \r \h  \* MERGEFORMAT </w:instrText>
      </w:r>
      <w:r w:rsidR="00B131B9">
        <w:fldChar w:fldCharType="separate"/>
      </w:r>
      <w:r w:rsidR="00DA443D" w:rsidRPr="00DA443D">
        <w:rPr>
          <w:bCs w:val="0"/>
          <w:sz w:val="24"/>
          <w:szCs w:val="24"/>
        </w:rPr>
        <w:t>3.7</w:t>
      </w:r>
      <w:r w:rsidR="00B131B9">
        <w:fldChar w:fldCharType="end"/>
      </w:r>
      <w:r w:rsidR="008510A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510AD" w:rsidRPr="00E71A48">
        <w:rPr>
          <w:bCs w:val="0"/>
          <w:sz w:val="24"/>
          <w:szCs w:val="24"/>
        </w:rPr>
      </w:r>
      <w:r w:rsidR="008510A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510AD">
        <w:fldChar w:fldCharType="begin"/>
      </w:r>
      <w:r w:rsidR="00B33739">
        <w:rPr>
          <w:bCs w:val="0"/>
          <w:sz w:val="24"/>
          <w:szCs w:val="24"/>
        </w:rPr>
        <w:instrText xml:space="preserve"> REF _Ref471979527 \r \h </w:instrText>
      </w:r>
      <w:r w:rsidR="008510AD">
        <w:fldChar w:fldCharType="separate"/>
      </w:r>
      <w:r w:rsidR="00B33739">
        <w:rPr>
          <w:bCs w:val="0"/>
          <w:sz w:val="24"/>
          <w:szCs w:val="24"/>
        </w:rPr>
        <w:t>3.9</w:t>
      </w:r>
      <w:r w:rsidR="008510AD">
        <w:fldChar w:fldCharType="end"/>
      </w:r>
      <w:r w:rsidR="008510A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510AD" w:rsidRPr="00E71A48">
        <w:rPr>
          <w:bCs w:val="0"/>
          <w:sz w:val="24"/>
          <w:szCs w:val="24"/>
        </w:rPr>
      </w:r>
      <w:r w:rsidR="008510A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B33739">
        <w:rPr>
          <w:bCs w:val="0"/>
          <w:sz w:val="24"/>
          <w:szCs w:val="24"/>
        </w:rPr>
        <w:t xml:space="preserve"> </w:t>
      </w:r>
      <w:r w:rsidR="008510AD">
        <w:fldChar w:fldCharType="begin"/>
      </w:r>
      <w:r w:rsidR="00B33739">
        <w:rPr>
          <w:bCs w:val="0"/>
          <w:sz w:val="24"/>
          <w:szCs w:val="24"/>
        </w:rPr>
        <w:instrText xml:space="preserve"> REF _Ref468875974 \r \h </w:instrText>
      </w:r>
      <w:r w:rsidR="008510AD">
        <w:fldChar w:fldCharType="separate"/>
      </w:r>
      <w:r w:rsidR="00B33739">
        <w:rPr>
          <w:bCs w:val="0"/>
          <w:sz w:val="24"/>
          <w:szCs w:val="24"/>
        </w:rPr>
        <w:t>3.12</w:t>
      </w:r>
      <w:r w:rsidR="008510A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131B9">
        <w:fldChar w:fldCharType="begin"/>
      </w:r>
      <w:r w:rsidR="00B131B9">
        <w:instrText xml:space="preserve"> REF _Ref306140410 \r \h  \* MERGEFORMAT </w:instrText>
      </w:r>
      <w:r w:rsidR="00B131B9">
        <w:fldChar w:fldCharType="separate"/>
      </w:r>
      <w:r w:rsidR="00DA443D" w:rsidRPr="00DA443D">
        <w:rPr>
          <w:bCs w:val="0"/>
          <w:sz w:val="24"/>
          <w:szCs w:val="24"/>
        </w:rPr>
        <w:t>3.13</w:t>
      </w:r>
      <w:r w:rsidR="00B131B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131B9">
        <w:fldChar w:fldCharType="begin"/>
      </w:r>
      <w:r w:rsidR="00B131B9">
        <w:instrText xml:space="preserve"> REF _Ref306140451 \r \h  \* MERGEFORMAT </w:instrText>
      </w:r>
      <w:r w:rsidR="00B131B9">
        <w:fldChar w:fldCharType="separate"/>
      </w:r>
      <w:r w:rsidR="00DA443D" w:rsidRPr="00DA443D">
        <w:rPr>
          <w:bCs w:val="0"/>
          <w:sz w:val="24"/>
          <w:szCs w:val="24"/>
        </w:rPr>
        <w:t>3.14</w:t>
      </w:r>
      <w:r w:rsidR="00B131B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32300"/>
      <w:bookmarkStart w:id="303" w:name="_Toc440875073"/>
      <w:bookmarkStart w:id="304" w:name="_Toc441131060"/>
      <w:bookmarkStart w:id="305" w:name="_Toc465774581"/>
      <w:bookmarkStart w:id="306" w:name="_Toc465848810"/>
      <w:bookmarkStart w:id="307" w:name="_Toc468876129"/>
      <w:bookmarkStart w:id="308" w:name="_Toc469487623"/>
      <w:bookmarkStart w:id="309" w:name="_Toc47197992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AE1D2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w:t>
      </w:r>
      <w:r w:rsidRPr="005106E7">
        <w:rPr>
          <w:sz w:val="24"/>
          <w:szCs w:val="24"/>
          <w:lang w:eastAsia="ru-RU"/>
        </w:rPr>
        <w:t xml:space="preserve">продлении срока подачи Заявок – не позднее 1 дня со дня принятия решения о таком </w:t>
      </w:r>
      <w:r w:rsidRPr="00AE1D21">
        <w:rPr>
          <w:sz w:val="24"/>
          <w:szCs w:val="24"/>
          <w:lang w:eastAsia="ru-RU"/>
        </w:rPr>
        <w:t>продлении;</w:t>
      </w:r>
    </w:p>
    <w:p w:rsidR="0099066F" w:rsidRPr="00AE1D21"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AE1D21">
        <w:rPr>
          <w:sz w:val="24"/>
          <w:szCs w:val="24"/>
          <w:lang w:eastAsia="ru-RU"/>
        </w:rPr>
        <w:t>П</w:t>
      </w:r>
      <w:r w:rsidR="0099066F" w:rsidRPr="00AE1D21">
        <w:rPr>
          <w:sz w:val="24"/>
          <w:szCs w:val="24"/>
          <w:lang w:eastAsia="ru-RU"/>
        </w:rPr>
        <w:t xml:space="preserve">ротоколы, составляемые в процессе проведения </w:t>
      </w:r>
      <w:r w:rsidRPr="00AE1D21">
        <w:rPr>
          <w:sz w:val="24"/>
          <w:szCs w:val="24"/>
          <w:lang w:eastAsia="ru-RU"/>
        </w:rPr>
        <w:t>З</w:t>
      </w:r>
      <w:r w:rsidR="0089163E" w:rsidRPr="00AE1D21">
        <w:rPr>
          <w:sz w:val="24"/>
          <w:szCs w:val="24"/>
          <w:lang w:eastAsia="ru-RU"/>
        </w:rPr>
        <w:t xml:space="preserve">апроса предложений </w:t>
      </w:r>
      <w:r w:rsidR="0099066F" w:rsidRPr="00AE1D21">
        <w:rPr>
          <w:sz w:val="24"/>
          <w:szCs w:val="24"/>
          <w:lang w:eastAsia="ru-RU"/>
        </w:rPr>
        <w:t xml:space="preserve">и </w:t>
      </w:r>
      <w:r w:rsidR="005106E7" w:rsidRPr="00AE1D21">
        <w:rPr>
          <w:sz w:val="24"/>
          <w:szCs w:val="24"/>
        </w:rPr>
        <w:t xml:space="preserve">подписанные членами </w:t>
      </w:r>
      <w:r w:rsidR="002946EF" w:rsidRPr="00AE1D21">
        <w:rPr>
          <w:sz w:val="24"/>
          <w:szCs w:val="24"/>
          <w:lang w:eastAsia="ru-RU"/>
        </w:rPr>
        <w:t xml:space="preserve">Закупочной </w:t>
      </w:r>
      <w:r w:rsidR="0099066F" w:rsidRPr="00AE1D21">
        <w:rPr>
          <w:sz w:val="24"/>
          <w:szCs w:val="24"/>
          <w:lang w:eastAsia="ru-RU"/>
        </w:rPr>
        <w:t xml:space="preserve">комиссии – не позднее 3 дней со дня подписания таких </w:t>
      </w:r>
      <w:r w:rsidRPr="00AE1D21">
        <w:rPr>
          <w:sz w:val="24"/>
          <w:szCs w:val="24"/>
          <w:lang w:eastAsia="ru-RU"/>
        </w:rPr>
        <w:t>П</w:t>
      </w:r>
      <w:r w:rsidR="0099066F" w:rsidRPr="00AE1D21">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71979922"/>
      <w:bookmarkStart w:id="313" w:name="_Ref191386178"/>
      <w:bookmarkStart w:id="314" w:name="_GoBack"/>
      <w:bookmarkEnd w:id="314"/>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131B9">
        <w:fldChar w:fldCharType="begin"/>
      </w:r>
      <w:r w:rsidR="00B131B9">
        <w:instrText xml:space="preserve"> REF _Ref302563524 \n \h  \* MERGEFORMAT </w:instrText>
      </w:r>
      <w:r w:rsidR="00B131B9">
        <w:fldChar w:fldCharType="separate"/>
      </w:r>
      <w:r w:rsidR="00DA443D" w:rsidRPr="00DA443D">
        <w:rPr>
          <w:sz w:val="24"/>
          <w:szCs w:val="24"/>
        </w:rPr>
        <w:t>1.1.1</w:t>
      </w:r>
      <w:r w:rsidR="00B131B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5" w:name="__RefNumPara__444_922829174"/>
      <w:bookmarkStart w:id="316" w:name="_Ref191386216"/>
      <w:bookmarkStart w:id="317" w:name="_Ref305973147"/>
      <w:bookmarkStart w:id="318" w:name="_Toc471979923"/>
      <w:bookmarkEnd w:id="313"/>
      <w:bookmarkEnd w:id="315"/>
      <w:r w:rsidRPr="00E71A48">
        <w:lastRenderedPageBreak/>
        <w:t xml:space="preserve">Подготовка </w:t>
      </w:r>
      <w:bookmarkEnd w:id="316"/>
      <w:r w:rsidRPr="00E71A48">
        <w:t>Заявок</w:t>
      </w:r>
      <w:bookmarkEnd w:id="317"/>
      <w:bookmarkEnd w:id="318"/>
    </w:p>
    <w:p w:rsidR="00717F60" w:rsidRPr="00E71A48" w:rsidRDefault="00717F60" w:rsidP="00E71A48">
      <w:pPr>
        <w:pStyle w:val="3"/>
        <w:spacing w:line="264" w:lineRule="auto"/>
        <w:rPr>
          <w:szCs w:val="24"/>
        </w:rPr>
      </w:pPr>
      <w:bookmarkStart w:id="319" w:name="_Ref306114638"/>
      <w:bookmarkStart w:id="320" w:name="_Toc440361326"/>
      <w:bookmarkStart w:id="321" w:name="_Toc440376081"/>
      <w:bookmarkStart w:id="322" w:name="_Toc440376208"/>
      <w:bookmarkStart w:id="323" w:name="_Toc440382473"/>
      <w:bookmarkStart w:id="324" w:name="_Toc440447143"/>
      <w:bookmarkStart w:id="325" w:name="_Toc440632303"/>
      <w:bookmarkStart w:id="326" w:name="_Toc440875076"/>
      <w:bookmarkStart w:id="327" w:name="_Toc441131063"/>
      <w:bookmarkStart w:id="328" w:name="_Toc465774584"/>
      <w:bookmarkStart w:id="329" w:name="_Toc465848813"/>
      <w:bookmarkStart w:id="330" w:name="_Toc468876132"/>
      <w:bookmarkStart w:id="331" w:name="_Toc469487626"/>
      <w:bookmarkStart w:id="332" w:name="_Toc471979924"/>
      <w:r w:rsidRPr="00E71A48">
        <w:rPr>
          <w:szCs w:val="24"/>
        </w:rPr>
        <w:t xml:space="preserve">Общие требования к </w:t>
      </w:r>
      <w:r w:rsidR="004B5EB3" w:rsidRPr="00E71A48">
        <w:rPr>
          <w:szCs w:val="24"/>
        </w:rPr>
        <w:t>Заявк</w:t>
      </w:r>
      <w:r w:rsidRPr="00E71A48">
        <w:rPr>
          <w:szCs w:val="24"/>
        </w:rPr>
        <w:t>е</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510AD">
        <w:rPr>
          <w:bCs w:val="0"/>
          <w:sz w:val="24"/>
          <w:szCs w:val="24"/>
        </w:rPr>
        <w:fldChar w:fldCharType="begin"/>
      </w:r>
      <w:r w:rsidR="008D2928">
        <w:rPr>
          <w:bCs w:val="0"/>
          <w:sz w:val="24"/>
          <w:szCs w:val="24"/>
        </w:rPr>
        <w:instrText xml:space="preserve"> REF _Ref55336310 \r \h </w:instrText>
      </w:r>
      <w:r w:rsidR="008510AD">
        <w:rPr>
          <w:bCs w:val="0"/>
          <w:sz w:val="24"/>
          <w:szCs w:val="24"/>
        </w:rPr>
      </w:r>
      <w:r w:rsidR="008510AD">
        <w:rPr>
          <w:bCs w:val="0"/>
          <w:sz w:val="24"/>
          <w:szCs w:val="24"/>
        </w:rPr>
        <w:fldChar w:fldCharType="separate"/>
      </w:r>
      <w:r w:rsidR="00DA443D">
        <w:rPr>
          <w:bCs w:val="0"/>
          <w:sz w:val="24"/>
          <w:szCs w:val="24"/>
        </w:rPr>
        <w:t>5.1</w:t>
      </w:r>
      <w:r w:rsidR="008510A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510AD">
        <w:rPr>
          <w:bCs w:val="0"/>
          <w:sz w:val="24"/>
          <w:szCs w:val="24"/>
        </w:rPr>
        <w:fldChar w:fldCharType="begin"/>
      </w:r>
      <w:r>
        <w:rPr>
          <w:bCs w:val="0"/>
          <w:sz w:val="24"/>
          <w:szCs w:val="24"/>
        </w:rPr>
        <w:instrText xml:space="preserve"> REF _Ref440271072 \r \h </w:instrText>
      </w:r>
      <w:r w:rsidR="008510AD">
        <w:rPr>
          <w:bCs w:val="0"/>
          <w:sz w:val="24"/>
          <w:szCs w:val="24"/>
        </w:rPr>
      </w:r>
      <w:r w:rsidR="008510AD">
        <w:rPr>
          <w:bCs w:val="0"/>
          <w:sz w:val="24"/>
          <w:szCs w:val="24"/>
        </w:rPr>
        <w:fldChar w:fldCharType="separate"/>
      </w:r>
      <w:r w:rsidR="00DA443D">
        <w:rPr>
          <w:bCs w:val="0"/>
          <w:sz w:val="24"/>
          <w:szCs w:val="24"/>
        </w:rPr>
        <w:t>5.2</w:t>
      </w:r>
      <w:r w:rsidR="008510A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510AD">
        <w:rPr>
          <w:bCs w:val="0"/>
          <w:sz w:val="24"/>
          <w:szCs w:val="24"/>
        </w:rPr>
        <w:fldChar w:fldCharType="begin"/>
      </w:r>
      <w:r w:rsidR="007502E0">
        <w:rPr>
          <w:bCs w:val="0"/>
          <w:sz w:val="24"/>
          <w:szCs w:val="24"/>
        </w:rPr>
        <w:instrText xml:space="preserve"> REF _Ref440537086 \r \h </w:instrText>
      </w:r>
      <w:r w:rsidR="008510AD">
        <w:rPr>
          <w:bCs w:val="0"/>
          <w:sz w:val="24"/>
          <w:szCs w:val="24"/>
        </w:rPr>
      </w:r>
      <w:r w:rsidR="008510AD">
        <w:rPr>
          <w:bCs w:val="0"/>
          <w:sz w:val="24"/>
          <w:szCs w:val="24"/>
        </w:rPr>
        <w:fldChar w:fldCharType="separate"/>
      </w:r>
      <w:r w:rsidR="00DA443D">
        <w:rPr>
          <w:bCs w:val="0"/>
          <w:sz w:val="24"/>
          <w:szCs w:val="24"/>
        </w:rPr>
        <w:t>5.3</w:t>
      </w:r>
      <w:r w:rsidR="008510AD">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510AD">
        <w:rPr>
          <w:bCs w:val="0"/>
          <w:sz w:val="24"/>
          <w:szCs w:val="24"/>
        </w:rPr>
        <w:fldChar w:fldCharType="begin"/>
      </w:r>
      <w:r w:rsidR="00B71B9D">
        <w:rPr>
          <w:bCs w:val="0"/>
          <w:sz w:val="24"/>
          <w:szCs w:val="24"/>
        </w:rPr>
        <w:instrText xml:space="preserve"> REF _Ref440271036 \r \h </w:instrText>
      </w:r>
      <w:r w:rsidR="008510AD">
        <w:rPr>
          <w:bCs w:val="0"/>
          <w:sz w:val="24"/>
          <w:szCs w:val="24"/>
        </w:rPr>
      </w:r>
      <w:r w:rsidR="008510AD">
        <w:rPr>
          <w:bCs w:val="0"/>
          <w:sz w:val="24"/>
          <w:szCs w:val="24"/>
        </w:rPr>
        <w:fldChar w:fldCharType="separate"/>
      </w:r>
      <w:r w:rsidR="00DA443D">
        <w:rPr>
          <w:bCs w:val="0"/>
          <w:sz w:val="24"/>
          <w:szCs w:val="24"/>
        </w:rPr>
        <w:t>5.4</w:t>
      </w:r>
      <w:r w:rsidR="008510A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510AD">
        <w:rPr>
          <w:bCs w:val="0"/>
          <w:sz w:val="24"/>
          <w:szCs w:val="24"/>
        </w:rPr>
        <w:fldChar w:fldCharType="begin"/>
      </w:r>
      <w:r>
        <w:rPr>
          <w:bCs w:val="0"/>
          <w:sz w:val="24"/>
          <w:szCs w:val="24"/>
        </w:rPr>
        <w:instrText xml:space="preserve"> REF _Ref440361914 \r \h </w:instrText>
      </w:r>
      <w:r w:rsidR="008510AD">
        <w:rPr>
          <w:bCs w:val="0"/>
          <w:sz w:val="24"/>
          <w:szCs w:val="24"/>
        </w:rPr>
      </w:r>
      <w:r w:rsidR="008510AD">
        <w:rPr>
          <w:bCs w:val="0"/>
          <w:sz w:val="24"/>
          <w:szCs w:val="24"/>
        </w:rPr>
        <w:fldChar w:fldCharType="separate"/>
      </w:r>
      <w:r w:rsidR="00DA443D">
        <w:rPr>
          <w:bCs w:val="0"/>
          <w:sz w:val="24"/>
          <w:szCs w:val="24"/>
        </w:rPr>
        <w:t>5.5</w:t>
      </w:r>
      <w:r w:rsidR="008510A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131B9">
        <w:fldChar w:fldCharType="begin"/>
      </w:r>
      <w:r w:rsidR="00B131B9">
        <w:instrText xml:space="preserve"> REF _Ref191386407 \r \h  \* MERGEFORMAT </w:instrText>
      </w:r>
      <w:r w:rsidR="00B131B9">
        <w:fldChar w:fldCharType="separate"/>
      </w:r>
      <w:r w:rsidR="00DA443D" w:rsidRPr="00DA443D">
        <w:rPr>
          <w:bCs w:val="0"/>
          <w:sz w:val="24"/>
          <w:szCs w:val="24"/>
        </w:rPr>
        <w:t>3.3.8</w:t>
      </w:r>
      <w:r w:rsidR="00B131B9">
        <w:fldChar w:fldCharType="end"/>
      </w:r>
      <w:r w:rsidR="00FF4BD0" w:rsidRPr="00E71A48">
        <w:rPr>
          <w:bCs w:val="0"/>
          <w:sz w:val="24"/>
          <w:szCs w:val="24"/>
        </w:rPr>
        <w:t>)</w:t>
      </w:r>
      <w:r w:rsidR="00B71B9D">
        <w:rPr>
          <w:bCs w:val="0"/>
          <w:sz w:val="24"/>
          <w:szCs w:val="24"/>
        </w:rPr>
        <w:t>;</w:t>
      </w:r>
    </w:p>
    <w:p w:rsidR="00717F60" w:rsidRPr="00AE1D2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w:t>
      </w:r>
      <w:r w:rsidRPr="00AE1D21">
        <w:rPr>
          <w:bCs w:val="0"/>
          <w:sz w:val="24"/>
          <w:szCs w:val="24"/>
        </w:rPr>
        <w:t xml:space="preserve">проекту </w:t>
      </w:r>
      <w:r w:rsidR="00123C70" w:rsidRPr="00AE1D21">
        <w:rPr>
          <w:bCs w:val="0"/>
          <w:sz w:val="24"/>
          <w:szCs w:val="24"/>
        </w:rPr>
        <w:t>Договор</w:t>
      </w:r>
      <w:r w:rsidRPr="00AE1D21">
        <w:rPr>
          <w:bCs w:val="0"/>
          <w:sz w:val="24"/>
          <w:szCs w:val="24"/>
        </w:rPr>
        <w:t xml:space="preserve">а по форме и в соответствии с инструкциями, приведенными в настоящей </w:t>
      </w:r>
      <w:r w:rsidR="00AE0F91" w:rsidRPr="00AE1D21">
        <w:rPr>
          <w:bCs w:val="0"/>
          <w:sz w:val="24"/>
          <w:szCs w:val="24"/>
        </w:rPr>
        <w:t>Д</w:t>
      </w:r>
      <w:r w:rsidRPr="00AE1D21">
        <w:rPr>
          <w:bCs w:val="0"/>
          <w:sz w:val="24"/>
          <w:szCs w:val="24"/>
        </w:rPr>
        <w:t>окументации (</w:t>
      </w:r>
      <w:r w:rsidR="003F3A69" w:rsidRPr="00AE1D21">
        <w:rPr>
          <w:bCs w:val="0"/>
          <w:spacing w:val="-2"/>
          <w:sz w:val="24"/>
          <w:szCs w:val="24"/>
        </w:rPr>
        <w:t>под</w:t>
      </w:r>
      <w:r w:rsidR="003F3A69" w:rsidRPr="00AE1D21">
        <w:rPr>
          <w:bCs w:val="0"/>
          <w:sz w:val="24"/>
          <w:szCs w:val="24"/>
        </w:rPr>
        <w:t>раздел</w:t>
      </w:r>
      <w:r w:rsidRPr="00AE1D21">
        <w:rPr>
          <w:bCs w:val="0"/>
          <w:sz w:val="24"/>
          <w:szCs w:val="24"/>
        </w:rPr>
        <w:t xml:space="preserve"> </w:t>
      </w:r>
      <w:r w:rsidR="00B131B9">
        <w:fldChar w:fldCharType="begin"/>
      </w:r>
      <w:r w:rsidR="00B131B9">
        <w:instrText xml:space="preserve"> REF _Ref440361610 \r \h  \* MERGEFORMAT </w:instrText>
      </w:r>
      <w:r w:rsidR="00B131B9">
        <w:fldChar w:fldCharType="separate"/>
      </w:r>
      <w:r w:rsidR="00DA443D" w:rsidRPr="00DA443D">
        <w:rPr>
          <w:bCs w:val="0"/>
          <w:sz w:val="24"/>
          <w:szCs w:val="24"/>
        </w:rPr>
        <w:t>5.6</w:t>
      </w:r>
      <w:r w:rsidR="00B131B9">
        <w:fldChar w:fldCharType="end"/>
      </w:r>
      <w:r w:rsidR="00B71B9D" w:rsidRPr="00AE1D21">
        <w:rPr>
          <w:bCs w:val="0"/>
          <w:sz w:val="24"/>
          <w:szCs w:val="24"/>
        </w:rPr>
        <w:t>);</w:t>
      </w:r>
    </w:p>
    <w:p w:rsidR="00717F60" w:rsidRPr="00AE1D21"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AE1D21">
        <w:rPr>
          <w:bCs w:val="0"/>
          <w:sz w:val="24"/>
          <w:szCs w:val="24"/>
        </w:rPr>
        <w:t xml:space="preserve">Иные документы, которые, по мнению </w:t>
      </w:r>
      <w:r w:rsidR="009C744E" w:rsidRPr="00AE1D21">
        <w:rPr>
          <w:bCs w:val="0"/>
          <w:sz w:val="24"/>
          <w:szCs w:val="24"/>
        </w:rPr>
        <w:t>Участник</w:t>
      </w:r>
      <w:r w:rsidRPr="00AE1D21">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AE1D21"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AE1D21">
        <w:rPr>
          <w:bCs w:val="0"/>
          <w:sz w:val="24"/>
          <w:szCs w:val="24"/>
        </w:rPr>
        <w:t xml:space="preserve">Порядок размещения документов в составе </w:t>
      </w:r>
      <w:r w:rsidR="004B5EB3" w:rsidRPr="00AE1D21">
        <w:rPr>
          <w:bCs w:val="0"/>
          <w:sz w:val="24"/>
          <w:szCs w:val="24"/>
        </w:rPr>
        <w:t>Заявк</w:t>
      </w:r>
      <w:r w:rsidRPr="00AE1D21">
        <w:rPr>
          <w:bCs w:val="0"/>
          <w:sz w:val="24"/>
          <w:szCs w:val="24"/>
        </w:rPr>
        <w:t>и с составлением описи всех документов с указанием томов и страниц:</w:t>
      </w:r>
      <w:bookmarkEnd w:id="333"/>
    </w:p>
    <w:p w:rsidR="00717F60" w:rsidRPr="00AE1D2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AE1D21">
        <w:rPr>
          <w:bCs w:val="0"/>
          <w:sz w:val="24"/>
          <w:szCs w:val="24"/>
        </w:rPr>
        <w:t>Письмо о подаче оферты (</w:t>
      </w:r>
      <w:r w:rsidR="00A154B7" w:rsidRPr="00AE1D21">
        <w:rPr>
          <w:bCs w:val="0"/>
          <w:spacing w:val="-2"/>
          <w:sz w:val="24"/>
          <w:szCs w:val="24"/>
        </w:rPr>
        <w:t>под</w:t>
      </w:r>
      <w:r w:rsidR="00A154B7" w:rsidRPr="00AE1D21">
        <w:rPr>
          <w:bCs w:val="0"/>
          <w:sz w:val="24"/>
          <w:szCs w:val="24"/>
        </w:rPr>
        <w:t>раздел</w:t>
      </w:r>
      <w:r w:rsidR="00F86B89" w:rsidRPr="00AE1D21">
        <w:rPr>
          <w:bCs w:val="0"/>
          <w:sz w:val="24"/>
          <w:szCs w:val="24"/>
          <w:lang w:eastAsia="ru-RU"/>
        </w:rPr>
        <w:t xml:space="preserve"> </w:t>
      </w:r>
      <w:r w:rsidR="00B131B9">
        <w:fldChar w:fldCharType="begin"/>
      </w:r>
      <w:r w:rsidR="00B131B9">
        <w:instrText xml:space="preserve"> REF _Ref55336310 \r \h  \* MERGEFORMAT </w:instrText>
      </w:r>
      <w:r w:rsidR="00B131B9">
        <w:fldChar w:fldCharType="separate"/>
      </w:r>
      <w:r w:rsidR="00DA443D" w:rsidRPr="00DA443D">
        <w:rPr>
          <w:bCs w:val="0"/>
          <w:sz w:val="24"/>
          <w:szCs w:val="24"/>
          <w:lang w:eastAsia="ru-RU"/>
        </w:rPr>
        <w:t>5.1</w:t>
      </w:r>
      <w:r w:rsidR="00B131B9">
        <w:fldChar w:fldCharType="end"/>
      </w:r>
      <w:r w:rsidRPr="00AE1D21">
        <w:rPr>
          <w:bCs w:val="0"/>
          <w:sz w:val="24"/>
          <w:szCs w:val="24"/>
        </w:rPr>
        <w:t>);</w:t>
      </w:r>
    </w:p>
    <w:p w:rsidR="005106E7" w:rsidRPr="00AE1D21" w:rsidRDefault="005106E7" w:rsidP="005106E7">
      <w:pPr>
        <w:widowControl w:val="0"/>
        <w:numPr>
          <w:ilvl w:val="0"/>
          <w:numId w:val="5"/>
        </w:numPr>
        <w:tabs>
          <w:tab w:val="left" w:pos="540"/>
        </w:tabs>
        <w:overflowPunct w:val="0"/>
        <w:autoSpaceDE w:val="0"/>
        <w:spacing w:line="264" w:lineRule="auto"/>
        <w:ind w:hanging="540"/>
        <w:rPr>
          <w:sz w:val="24"/>
          <w:szCs w:val="24"/>
        </w:rPr>
      </w:pPr>
      <w:r w:rsidRPr="00AE1D21">
        <w:rPr>
          <w:sz w:val="24"/>
          <w:szCs w:val="24"/>
        </w:rPr>
        <w:t xml:space="preserve">Антикоррупционные обязательства (подраздел </w:t>
      </w:r>
      <w:r w:rsidR="00B131B9">
        <w:fldChar w:fldCharType="begin"/>
      </w:r>
      <w:r w:rsidR="00B131B9">
        <w:instrText xml:space="preserve"> REF _Ref440271964 \r \h  \* MERGEFORMAT </w:instrText>
      </w:r>
      <w:r w:rsidR="00B131B9">
        <w:fldChar w:fldCharType="separate"/>
      </w:r>
      <w:r w:rsidR="00DA443D" w:rsidRPr="00DA443D">
        <w:rPr>
          <w:sz w:val="24"/>
          <w:szCs w:val="24"/>
        </w:rPr>
        <w:t>5.1.3</w:t>
      </w:r>
      <w:r w:rsidR="00B131B9">
        <w:fldChar w:fldCharType="end"/>
      </w:r>
      <w:r w:rsidRPr="00AE1D21">
        <w:rPr>
          <w:sz w:val="24"/>
          <w:szCs w:val="24"/>
        </w:rPr>
        <w:t>);</w:t>
      </w:r>
    </w:p>
    <w:p w:rsidR="005106E7" w:rsidRPr="00AE1D2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AE1D21">
        <w:rPr>
          <w:sz w:val="24"/>
          <w:szCs w:val="24"/>
        </w:rPr>
        <w:t>Докумен</w:t>
      </w:r>
      <w:proofErr w:type="gramStart"/>
      <w:r w:rsidRPr="00AE1D21">
        <w:rPr>
          <w:sz w:val="24"/>
          <w:szCs w:val="24"/>
        </w:rPr>
        <w:t>т(</w:t>
      </w:r>
      <w:proofErr w:type="gramEnd"/>
      <w:r w:rsidRPr="00AE1D21">
        <w:rPr>
          <w:sz w:val="24"/>
          <w:szCs w:val="24"/>
        </w:rPr>
        <w:t xml:space="preserve">ы) в соответствии с </w:t>
      </w:r>
      <w:proofErr w:type="spellStart"/>
      <w:r w:rsidRPr="00AE1D21">
        <w:rPr>
          <w:sz w:val="24"/>
          <w:szCs w:val="24"/>
        </w:rPr>
        <w:t>пп</w:t>
      </w:r>
      <w:proofErr w:type="spellEnd"/>
      <w:r w:rsidRPr="00AE1D21">
        <w:rPr>
          <w:sz w:val="24"/>
          <w:szCs w:val="24"/>
        </w:rPr>
        <w:t xml:space="preserve">. </w:t>
      </w:r>
      <w:r w:rsidR="00B131B9">
        <w:fldChar w:fldCharType="begin"/>
      </w:r>
      <w:r w:rsidR="00B131B9">
        <w:instrText xml:space="preserve"> REF _Ref440279062 \r \h  \* MERGEFORMAT </w:instrText>
      </w:r>
      <w:r w:rsidR="00B131B9">
        <w:fldChar w:fldCharType="separate"/>
      </w:r>
      <w:r w:rsidR="00DA443D" w:rsidRPr="00DA443D">
        <w:rPr>
          <w:sz w:val="24"/>
          <w:szCs w:val="24"/>
        </w:rPr>
        <w:t>б)</w:t>
      </w:r>
      <w:r w:rsidR="00B131B9">
        <w:fldChar w:fldCharType="end"/>
      </w:r>
      <w:r w:rsidRPr="00AE1D21">
        <w:rPr>
          <w:sz w:val="24"/>
          <w:szCs w:val="24"/>
        </w:rPr>
        <w:t xml:space="preserve"> п. </w:t>
      </w:r>
      <w:r w:rsidR="00B131B9">
        <w:fldChar w:fldCharType="begin"/>
      </w:r>
      <w:r w:rsidR="00B131B9">
        <w:instrText xml:space="preserve"> REF _Ref303587815 \r \h  \* MERGEFORMAT </w:instrText>
      </w:r>
      <w:r w:rsidR="00B131B9">
        <w:fldChar w:fldCharType="separate"/>
      </w:r>
      <w:r w:rsidR="00DA443D" w:rsidRPr="00DA443D">
        <w:rPr>
          <w:sz w:val="24"/>
          <w:szCs w:val="24"/>
        </w:rPr>
        <w:t>3.3.8.3</w:t>
      </w:r>
      <w:r w:rsidR="00B131B9">
        <w:fldChar w:fldCharType="end"/>
      </w:r>
      <w:r w:rsidRPr="00AE1D21">
        <w:rPr>
          <w:sz w:val="24"/>
          <w:szCs w:val="24"/>
        </w:rPr>
        <w:t>;</w:t>
      </w:r>
    </w:p>
    <w:p w:rsidR="005106E7" w:rsidRPr="00AE1D2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AE1D21">
        <w:rPr>
          <w:bCs w:val="0"/>
          <w:sz w:val="24"/>
          <w:szCs w:val="24"/>
        </w:rPr>
        <w:t xml:space="preserve">Техническое предложение </w:t>
      </w:r>
      <w:r w:rsidRPr="00AE1D21">
        <w:rPr>
          <w:bCs w:val="0"/>
          <w:spacing w:val="-1"/>
          <w:sz w:val="24"/>
          <w:szCs w:val="24"/>
        </w:rPr>
        <w:t>(</w:t>
      </w:r>
      <w:r w:rsidRPr="00AE1D21">
        <w:rPr>
          <w:bCs w:val="0"/>
          <w:spacing w:val="-2"/>
          <w:sz w:val="24"/>
          <w:szCs w:val="24"/>
        </w:rPr>
        <w:t>под</w:t>
      </w:r>
      <w:r w:rsidRPr="00AE1D21">
        <w:rPr>
          <w:bCs w:val="0"/>
          <w:sz w:val="24"/>
          <w:szCs w:val="24"/>
        </w:rPr>
        <w:t xml:space="preserve">раздел </w:t>
      </w:r>
      <w:r w:rsidR="00B131B9">
        <w:fldChar w:fldCharType="begin"/>
      </w:r>
      <w:r w:rsidR="00B131B9">
        <w:instrText xml:space="preserve"> REF _Ref440537086 \r \h  \* MERGEFORMAT </w:instrText>
      </w:r>
      <w:r w:rsidR="00B131B9">
        <w:fldChar w:fldCharType="separate"/>
      </w:r>
      <w:r w:rsidR="00DA443D" w:rsidRPr="00DA443D">
        <w:rPr>
          <w:bCs w:val="0"/>
          <w:sz w:val="24"/>
          <w:szCs w:val="24"/>
        </w:rPr>
        <w:t>5.3</w:t>
      </w:r>
      <w:r w:rsidR="00B131B9">
        <w:fldChar w:fldCharType="end"/>
      </w:r>
      <w:r w:rsidRPr="00AE1D21">
        <w:rPr>
          <w:bCs w:val="0"/>
          <w:spacing w:val="-1"/>
          <w:sz w:val="24"/>
          <w:szCs w:val="24"/>
        </w:rPr>
        <w:t>)</w:t>
      </w:r>
      <w:r w:rsidRPr="00AE1D21">
        <w:rPr>
          <w:bCs w:val="0"/>
          <w:sz w:val="24"/>
          <w:szCs w:val="24"/>
        </w:rPr>
        <w:t xml:space="preserve"> оформляется отдельным архивом «Техническое предложение Участника __________»;</w:t>
      </w:r>
    </w:p>
    <w:p w:rsidR="005106E7" w:rsidRPr="00AE1D2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AE1D21">
        <w:rPr>
          <w:bCs w:val="0"/>
          <w:sz w:val="24"/>
          <w:szCs w:val="24"/>
        </w:rPr>
        <w:t>Сводная таблица стоимости услуг (</w:t>
      </w:r>
      <w:r w:rsidRPr="00AE1D21">
        <w:rPr>
          <w:bCs w:val="0"/>
          <w:spacing w:val="-2"/>
          <w:sz w:val="24"/>
          <w:szCs w:val="24"/>
        </w:rPr>
        <w:t>под</w:t>
      </w:r>
      <w:r w:rsidRPr="00AE1D21">
        <w:rPr>
          <w:bCs w:val="0"/>
          <w:sz w:val="24"/>
          <w:szCs w:val="24"/>
        </w:rPr>
        <w:t>раздел</w:t>
      </w:r>
      <w:r w:rsidRPr="00AE1D21">
        <w:rPr>
          <w:bCs w:val="0"/>
          <w:sz w:val="24"/>
          <w:szCs w:val="24"/>
          <w:lang w:eastAsia="ru-RU"/>
        </w:rPr>
        <w:t xml:space="preserve"> </w:t>
      </w:r>
      <w:r w:rsidR="00B131B9">
        <w:fldChar w:fldCharType="begin"/>
      </w:r>
      <w:r w:rsidR="00B131B9">
        <w:instrText xml:space="preserve"> REF _Ref440274913 \r \h  \* MERGEFORMAT </w:instrText>
      </w:r>
      <w:r w:rsidR="00B131B9">
        <w:fldChar w:fldCharType="separate"/>
      </w:r>
      <w:r w:rsidR="00DA443D" w:rsidRPr="00DA443D">
        <w:rPr>
          <w:bCs w:val="0"/>
          <w:sz w:val="24"/>
          <w:szCs w:val="24"/>
          <w:lang w:eastAsia="ru-RU"/>
        </w:rPr>
        <w:t>5.2</w:t>
      </w:r>
      <w:r w:rsidR="00B131B9">
        <w:fldChar w:fldCharType="end"/>
      </w:r>
      <w:r w:rsidRPr="00AE1D21">
        <w:rPr>
          <w:bCs w:val="0"/>
          <w:sz w:val="24"/>
          <w:szCs w:val="24"/>
        </w:rPr>
        <w:t>);</w:t>
      </w:r>
    </w:p>
    <w:p w:rsidR="005106E7" w:rsidRPr="00AE1D2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AE1D21">
        <w:rPr>
          <w:bCs w:val="0"/>
          <w:sz w:val="24"/>
          <w:szCs w:val="24"/>
        </w:rPr>
        <w:t>График оказания</w:t>
      </w:r>
      <w:r w:rsidRPr="00AE1D21">
        <w:rPr>
          <w:sz w:val="24"/>
          <w:szCs w:val="24"/>
        </w:rPr>
        <w:t xml:space="preserve"> услуг</w:t>
      </w:r>
      <w:r w:rsidRPr="00AE1D21">
        <w:rPr>
          <w:bCs w:val="0"/>
          <w:sz w:val="24"/>
          <w:szCs w:val="24"/>
        </w:rPr>
        <w:t xml:space="preserve"> (</w:t>
      </w:r>
      <w:r w:rsidRPr="00AE1D21">
        <w:rPr>
          <w:bCs w:val="0"/>
          <w:spacing w:val="-2"/>
          <w:sz w:val="24"/>
          <w:szCs w:val="24"/>
        </w:rPr>
        <w:t>под</w:t>
      </w:r>
      <w:r w:rsidRPr="00AE1D21">
        <w:rPr>
          <w:bCs w:val="0"/>
          <w:sz w:val="24"/>
          <w:szCs w:val="24"/>
        </w:rPr>
        <w:t>раздел</w:t>
      </w:r>
      <w:r w:rsidRPr="00AE1D21">
        <w:rPr>
          <w:bCs w:val="0"/>
          <w:sz w:val="24"/>
          <w:szCs w:val="24"/>
          <w:lang w:eastAsia="ru-RU"/>
        </w:rPr>
        <w:t xml:space="preserve"> </w:t>
      </w:r>
      <w:r w:rsidR="00B131B9">
        <w:fldChar w:fldCharType="begin"/>
      </w:r>
      <w:r w:rsidR="00B131B9">
        <w:instrText xml:space="preserve"> REF _Ref440274902 \r \h  \* MERGEFORMAT </w:instrText>
      </w:r>
      <w:r w:rsidR="00B131B9">
        <w:fldChar w:fldCharType="separate"/>
      </w:r>
      <w:r w:rsidR="00DA443D" w:rsidRPr="00DA443D">
        <w:rPr>
          <w:bCs w:val="0"/>
          <w:sz w:val="24"/>
          <w:szCs w:val="24"/>
          <w:lang w:eastAsia="ru-RU"/>
        </w:rPr>
        <w:t>5.4</w:t>
      </w:r>
      <w:r w:rsidR="00B131B9">
        <w:fldChar w:fldCharType="end"/>
      </w:r>
      <w:r w:rsidRPr="00AE1D21">
        <w:rPr>
          <w:bCs w:val="0"/>
          <w:sz w:val="24"/>
          <w:szCs w:val="24"/>
        </w:rPr>
        <w:t>);</w:t>
      </w:r>
    </w:p>
    <w:p w:rsidR="005106E7" w:rsidRPr="00E71A48"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w:t>
      </w:r>
      <w:r>
        <w:rPr>
          <w:bCs w:val="0"/>
          <w:spacing w:val="-2"/>
          <w:sz w:val="24"/>
          <w:szCs w:val="24"/>
        </w:rPr>
        <w:t>под</w:t>
      </w:r>
      <w:r w:rsidRPr="00E71A48">
        <w:rPr>
          <w:bCs w:val="0"/>
          <w:sz w:val="24"/>
          <w:szCs w:val="24"/>
        </w:rPr>
        <w:t>раздел</w:t>
      </w:r>
      <w:r w:rsidRPr="003E170D">
        <w:rPr>
          <w:bCs w:val="0"/>
          <w:sz w:val="24"/>
          <w:szCs w:val="24"/>
        </w:rPr>
        <w:t xml:space="preserve"> </w:t>
      </w:r>
      <w:r w:rsidR="008510AD">
        <w:rPr>
          <w:bCs w:val="0"/>
          <w:sz w:val="24"/>
          <w:szCs w:val="24"/>
        </w:rPr>
        <w:fldChar w:fldCharType="begin"/>
      </w:r>
      <w:r>
        <w:rPr>
          <w:bCs w:val="0"/>
          <w:sz w:val="24"/>
          <w:szCs w:val="24"/>
        </w:rPr>
        <w:instrText xml:space="preserve"> REF _Ref440361959 \r \h </w:instrText>
      </w:r>
      <w:r w:rsidR="008510AD">
        <w:rPr>
          <w:bCs w:val="0"/>
          <w:sz w:val="24"/>
          <w:szCs w:val="24"/>
        </w:rPr>
      </w:r>
      <w:r w:rsidR="008510AD">
        <w:rPr>
          <w:bCs w:val="0"/>
          <w:sz w:val="24"/>
          <w:szCs w:val="24"/>
        </w:rPr>
        <w:fldChar w:fldCharType="separate"/>
      </w:r>
      <w:r w:rsidR="00DA443D">
        <w:rPr>
          <w:bCs w:val="0"/>
          <w:sz w:val="24"/>
          <w:szCs w:val="24"/>
        </w:rPr>
        <w:t>5.5</w:t>
      </w:r>
      <w:r w:rsidR="008510AD">
        <w:rPr>
          <w:bCs w:val="0"/>
          <w:sz w:val="24"/>
          <w:szCs w:val="24"/>
        </w:rPr>
        <w:fldChar w:fldCharType="end"/>
      </w:r>
      <w:r w:rsidRPr="003E170D">
        <w:rPr>
          <w:bCs w:val="0"/>
          <w:sz w:val="24"/>
          <w:szCs w:val="24"/>
        </w:rPr>
        <w:t>)</w:t>
      </w:r>
      <w:r w:rsidRPr="00E71A48">
        <w:rPr>
          <w:bCs w:val="0"/>
          <w:sz w:val="24"/>
          <w:szCs w:val="24"/>
        </w:rPr>
        <w:t>;</w:t>
      </w:r>
    </w:p>
    <w:p w:rsidR="005106E7" w:rsidRPr="003E170D"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510AD">
        <w:rPr>
          <w:bCs w:val="0"/>
          <w:sz w:val="24"/>
          <w:szCs w:val="24"/>
        </w:rPr>
        <w:fldChar w:fldCharType="begin"/>
      </w:r>
      <w:r>
        <w:rPr>
          <w:bCs w:val="0"/>
          <w:sz w:val="24"/>
          <w:szCs w:val="24"/>
        </w:rPr>
        <w:instrText xml:space="preserve"> REF _Ref440361610 \r \h </w:instrText>
      </w:r>
      <w:r w:rsidR="008510AD">
        <w:rPr>
          <w:bCs w:val="0"/>
          <w:sz w:val="24"/>
          <w:szCs w:val="24"/>
        </w:rPr>
      </w:r>
      <w:r w:rsidR="008510AD">
        <w:rPr>
          <w:bCs w:val="0"/>
          <w:sz w:val="24"/>
          <w:szCs w:val="24"/>
        </w:rPr>
        <w:fldChar w:fldCharType="separate"/>
      </w:r>
      <w:r w:rsidR="00DA443D">
        <w:rPr>
          <w:bCs w:val="0"/>
          <w:sz w:val="24"/>
          <w:szCs w:val="24"/>
        </w:rPr>
        <w:t>5.6</w:t>
      </w:r>
      <w:r w:rsidR="008510AD">
        <w:rPr>
          <w:bCs w:val="0"/>
          <w:sz w:val="24"/>
          <w:szCs w:val="24"/>
        </w:rPr>
        <w:fldChar w:fldCharType="end"/>
      </w:r>
      <w:r w:rsidRPr="003E170D">
        <w:rPr>
          <w:bCs w:val="0"/>
          <w:sz w:val="24"/>
          <w:szCs w:val="24"/>
          <w:lang w:eastAsia="ru-RU"/>
        </w:rPr>
        <w:t>)</w:t>
      </w:r>
      <w:r w:rsidRPr="003E170D">
        <w:rPr>
          <w:bCs w:val="0"/>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8510AD">
        <w:rPr>
          <w:bCs w:val="0"/>
          <w:sz w:val="24"/>
          <w:szCs w:val="24"/>
        </w:rPr>
        <w:fldChar w:fldCharType="begin"/>
      </w:r>
      <w:r w:rsidR="00DA481F">
        <w:rPr>
          <w:bCs w:val="0"/>
          <w:sz w:val="24"/>
          <w:szCs w:val="24"/>
        </w:rPr>
        <w:instrText xml:space="preserve"> REF _Ref444170274 \r \h </w:instrText>
      </w:r>
      <w:r w:rsidR="008510AD">
        <w:rPr>
          <w:bCs w:val="0"/>
          <w:sz w:val="24"/>
          <w:szCs w:val="24"/>
        </w:rPr>
      </w:r>
      <w:r w:rsidR="008510AD">
        <w:rPr>
          <w:bCs w:val="0"/>
          <w:sz w:val="24"/>
          <w:szCs w:val="24"/>
        </w:rPr>
        <w:fldChar w:fldCharType="separate"/>
      </w:r>
      <w:r w:rsidR="00DA443D">
        <w:rPr>
          <w:bCs w:val="0"/>
          <w:sz w:val="24"/>
          <w:szCs w:val="24"/>
        </w:rPr>
        <w:t>5.7.1</w:t>
      </w:r>
      <w:r w:rsidR="008510AD">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AE1D21" w:rsidRDefault="00A51F43" w:rsidP="00DA481F">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w:t>
      </w:r>
      <w:r>
        <w:rPr>
          <w:sz w:val="24"/>
          <w:szCs w:val="24"/>
        </w:rPr>
        <w:t>соисполнителя</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w:t>
      </w:r>
      <w:r>
        <w:rPr>
          <w:sz w:val="24"/>
          <w:szCs w:val="24"/>
        </w:rPr>
        <w:t>соисполнител</w:t>
      </w:r>
      <w:r w:rsidRPr="00577EC9">
        <w:rPr>
          <w:sz w:val="24"/>
          <w:szCs w:val="24"/>
        </w:rPr>
        <w:t>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510AD">
        <w:rPr>
          <w:sz w:val="24"/>
          <w:szCs w:val="24"/>
        </w:rPr>
        <w:fldChar w:fldCharType="begin"/>
      </w:r>
      <w:r>
        <w:rPr>
          <w:sz w:val="24"/>
          <w:szCs w:val="24"/>
        </w:rPr>
        <w:instrText xml:space="preserve"> REF _Ref491178928 \r \h </w:instrText>
      </w:r>
      <w:r w:rsidR="008510AD">
        <w:rPr>
          <w:sz w:val="24"/>
          <w:szCs w:val="24"/>
        </w:rPr>
      </w:r>
      <w:r w:rsidR="008510AD">
        <w:rPr>
          <w:sz w:val="24"/>
          <w:szCs w:val="24"/>
        </w:rPr>
        <w:fldChar w:fldCharType="separate"/>
      </w:r>
      <w:r>
        <w:rPr>
          <w:sz w:val="24"/>
          <w:szCs w:val="24"/>
        </w:rPr>
        <w:t>5.7.2</w:t>
      </w:r>
      <w:r w:rsidR="008510AD">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w:t>
      </w:r>
      <w:r>
        <w:rPr>
          <w:sz w:val="24"/>
          <w:szCs w:val="24"/>
        </w:rPr>
        <w:t>соисполнитель</w:t>
      </w:r>
      <w:r w:rsidRPr="00577EC9">
        <w:rPr>
          <w:sz w:val="24"/>
          <w:szCs w:val="24"/>
        </w:rPr>
        <w:t>/член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E1D21"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AE1D21">
        <w:rPr>
          <w:bCs w:val="0"/>
          <w:sz w:val="24"/>
          <w:szCs w:val="24"/>
        </w:rPr>
        <w:t xml:space="preserve">Документы, </w:t>
      </w:r>
      <w:r w:rsidR="005106E7" w:rsidRPr="00AE1D21">
        <w:rPr>
          <w:bCs w:val="0"/>
          <w:sz w:val="24"/>
          <w:szCs w:val="24"/>
        </w:rPr>
        <w:t xml:space="preserve">подтверждающие соответствие требованиям, предъявляемым к Участнику </w:t>
      </w:r>
      <w:r w:rsidR="00D90031" w:rsidRPr="00AE1D21">
        <w:rPr>
          <w:bCs w:val="0"/>
          <w:sz w:val="24"/>
          <w:szCs w:val="24"/>
        </w:rPr>
        <w:t xml:space="preserve">(подраздел </w:t>
      </w:r>
      <w:r w:rsidR="00B131B9">
        <w:fldChar w:fldCharType="begin"/>
      </w:r>
      <w:r w:rsidR="00B131B9">
        <w:instrText xml:space="preserve"> REF _Ref306005578 \r \h  \* MERGEFORMAT </w:instrText>
      </w:r>
      <w:r w:rsidR="00B131B9">
        <w:fldChar w:fldCharType="separate"/>
      </w:r>
      <w:r w:rsidR="00DA443D" w:rsidRPr="00DA443D">
        <w:rPr>
          <w:bCs w:val="0"/>
          <w:sz w:val="24"/>
          <w:szCs w:val="24"/>
        </w:rPr>
        <w:t>3.3.8.3</w:t>
      </w:r>
      <w:r w:rsidR="00B131B9">
        <w:fldChar w:fldCharType="end"/>
      </w:r>
      <w:r w:rsidR="00F463E8" w:rsidRPr="00AE1D21">
        <w:rPr>
          <w:bCs w:val="0"/>
          <w:sz w:val="24"/>
          <w:szCs w:val="24"/>
        </w:rPr>
        <w:t>, за исключением документ</w:t>
      </w:r>
      <w:r w:rsidR="00FA5339" w:rsidRPr="00AE1D21">
        <w:rPr>
          <w:bCs w:val="0"/>
          <w:sz w:val="24"/>
          <w:szCs w:val="24"/>
        </w:rPr>
        <w:t>ов</w:t>
      </w:r>
      <w:r w:rsidR="00F463E8" w:rsidRPr="00AE1D21">
        <w:rPr>
          <w:bCs w:val="0"/>
          <w:sz w:val="24"/>
          <w:szCs w:val="24"/>
        </w:rPr>
        <w:t>, указанн</w:t>
      </w:r>
      <w:r w:rsidR="00FA5339" w:rsidRPr="00AE1D21">
        <w:rPr>
          <w:bCs w:val="0"/>
          <w:sz w:val="24"/>
          <w:szCs w:val="24"/>
        </w:rPr>
        <w:t>ых</w:t>
      </w:r>
      <w:r w:rsidR="00F463E8" w:rsidRPr="00AE1D21">
        <w:rPr>
          <w:bCs w:val="0"/>
          <w:sz w:val="24"/>
          <w:szCs w:val="24"/>
        </w:rPr>
        <w:t xml:space="preserve"> в </w:t>
      </w:r>
      <w:proofErr w:type="spellStart"/>
      <w:r w:rsidR="00F463E8" w:rsidRPr="00AE1D21">
        <w:rPr>
          <w:sz w:val="24"/>
          <w:szCs w:val="24"/>
        </w:rPr>
        <w:t>пп</w:t>
      </w:r>
      <w:proofErr w:type="spellEnd"/>
      <w:r w:rsidR="00F463E8" w:rsidRPr="00AE1D21">
        <w:rPr>
          <w:sz w:val="24"/>
          <w:szCs w:val="24"/>
        </w:rPr>
        <w:t xml:space="preserve">. </w:t>
      </w:r>
      <w:r w:rsidR="00B131B9">
        <w:fldChar w:fldCharType="begin"/>
      </w:r>
      <w:r w:rsidR="00B131B9">
        <w:instrText xml:space="preserve"> REF _Ref440279062 \r \h  \* MERGEFORMAT </w:instrText>
      </w:r>
      <w:r w:rsidR="00B131B9">
        <w:fldChar w:fldCharType="separate"/>
      </w:r>
      <w:r w:rsidR="00DA443D" w:rsidRPr="00DA443D">
        <w:rPr>
          <w:sz w:val="24"/>
          <w:szCs w:val="24"/>
        </w:rPr>
        <w:t>б)</w:t>
      </w:r>
      <w:r w:rsidR="00B131B9">
        <w:fldChar w:fldCharType="end"/>
      </w:r>
      <w:r w:rsidR="00FA5339" w:rsidRPr="00AE1D21">
        <w:rPr>
          <w:sz w:val="24"/>
          <w:szCs w:val="24"/>
        </w:rPr>
        <w:t>,</w:t>
      </w:r>
      <w:r w:rsidR="007638F4" w:rsidRPr="00AE1D21">
        <w:rPr>
          <w:sz w:val="24"/>
          <w:szCs w:val="24"/>
        </w:rPr>
        <w:t xml:space="preserve"> </w:t>
      </w:r>
      <w:r w:rsidR="00B131B9">
        <w:fldChar w:fldCharType="begin"/>
      </w:r>
      <w:r w:rsidR="00B131B9">
        <w:instrText xml:space="preserve"> REF _Ref440372326 \r \h  \* MERGEFORMAT </w:instrText>
      </w:r>
      <w:r w:rsidR="00B131B9">
        <w:fldChar w:fldCharType="separate"/>
      </w:r>
      <w:r w:rsidR="00DA443D" w:rsidRPr="00DA443D">
        <w:rPr>
          <w:sz w:val="24"/>
          <w:szCs w:val="24"/>
        </w:rPr>
        <w:t>д)</w:t>
      </w:r>
      <w:r w:rsidR="00B131B9">
        <w:fldChar w:fldCharType="end"/>
      </w:r>
      <w:r w:rsidR="007638F4" w:rsidRPr="00AE1D21">
        <w:rPr>
          <w:sz w:val="24"/>
          <w:szCs w:val="24"/>
        </w:rPr>
        <w:t>,</w:t>
      </w:r>
      <w:r w:rsidR="00FA5339" w:rsidRPr="00AE1D21">
        <w:rPr>
          <w:sz w:val="24"/>
          <w:szCs w:val="24"/>
        </w:rPr>
        <w:t xml:space="preserve"> </w:t>
      </w:r>
      <w:r w:rsidR="00B131B9">
        <w:fldChar w:fldCharType="begin"/>
      </w:r>
      <w:r w:rsidR="00B131B9">
        <w:instrText xml:space="preserve"> REF _Ref440371812 \r \h  \* MERGEFORMAT </w:instrText>
      </w:r>
      <w:r w:rsidR="00B131B9">
        <w:fldChar w:fldCharType="separate"/>
      </w:r>
      <w:r w:rsidR="00DA443D" w:rsidRPr="00DA443D">
        <w:rPr>
          <w:sz w:val="24"/>
          <w:szCs w:val="24"/>
        </w:rPr>
        <w:t>м)</w:t>
      </w:r>
      <w:r w:rsidR="00B131B9">
        <w:fldChar w:fldCharType="end"/>
      </w:r>
      <w:r w:rsidR="00FA5339" w:rsidRPr="00AE1D21">
        <w:rPr>
          <w:sz w:val="24"/>
          <w:szCs w:val="24"/>
        </w:rPr>
        <w:t xml:space="preserve">, </w:t>
      </w:r>
      <w:r w:rsidR="00B131B9">
        <w:fldChar w:fldCharType="begin"/>
      </w:r>
      <w:r w:rsidR="00B131B9">
        <w:instrText xml:space="preserve"> REF _Ref440371822 \r \h  \* MERGEFORMAT </w:instrText>
      </w:r>
      <w:r w:rsidR="00B131B9">
        <w:fldChar w:fldCharType="separate"/>
      </w:r>
      <w:r w:rsidR="00DA443D" w:rsidRPr="00DA443D">
        <w:rPr>
          <w:sz w:val="24"/>
          <w:szCs w:val="24"/>
        </w:rPr>
        <w:t>н)</w:t>
      </w:r>
      <w:r w:rsidR="00B131B9">
        <w:fldChar w:fldCharType="end"/>
      </w:r>
      <w:r w:rsidR="002F273A" w:rsidRPr="00AE1D21">
        <w:rPr>
          <w:sz w:val="24"/>
          <w:szCs w:val="24"/>
        </w:rPr>
        <w:t xml:space="preserve">, </w:t>
      </w:r>
      <w:r w:rsidR="00B131B9">
        <w:fldChar w:fldCharType="begin"/>
      </w:r>
      <w:r w:rsidR="00B131B9">
        <w:instrText xml:space="preserve"> REF _Ref442190626 \r \h  \* MERGEFORMAT </w:instrText>
      </w:r>
      <w:r w:rsidR="00B131B9">
        <w:fldChar w:fldCharType="separate"/>
      </w:r>
      <w:r w:rsidR="00DA443D" w:rsidRPr="00DA443D">
        <w:rPr>
          <w:sz w:val="24"/>
          <w:szCs w:val="24"/>
        </w:rPr>
        <w:t>у)</w:t>
      </w:r>
      <w:r w:rsidR="00B131B9">
        <w:fldChar w:fldCharType="end"/>
      </w:r>
      <w:r w:rsidR="00F463E8" w:rsidRPr="00AE1D21">
        <w:rPr>
          <w:sz w:val="24"/>
          <w:szCs w:val="24"/>
        </w:rPr>
        <w:t xml:space="preserve"> п. </w:t>
      </w:r>
      <w:r w:rsidR="00B131B9">
        <w:fldChar w:fldCharType="begin"/>
      </w:r>
      <w:r w:rsidR="00B131B9">
        <w:instrText xml:space="preserve"> REF _Ref306005578 \r \h  \* MERGEFORMAT </w:instrText>
      </w:r>
      <w:r w:rsidR="00B131B9">
        <w:fldChar w:fldCharType="separate"/>
      </w:r>
      <w:r w:rsidR="00DA443D" w:rsidRPr="00DA443D">
        <w:rPr>
          <w:sz w:val="24"/>
          <w:szCs w:val="24"/>
        </w:rPr>
        <w:t>3.3.8.3</w:t>
      </w:r>
      <w:r w:rsidR="00B131B9">
        <w:fldChar w:fldCharType="end"/>
      </w:r>
      <w:r w:rsidR="00D90031" w:rsidRPr="00AE1D21">
        <w:rPr>
          <w:bCs w:val="0"/>
          <w:sz w:val="24"/>
          <w:szCs w:val="24"/>
        </w:rPr>
        <w:t>)</w:t>
      </w:r>
      <w:r w:rsidRPr="00AE1D21">
        <w:rPr>
          <w:bCs w:val="0"/>
          <w:sz w:val="24"/>
          <w:szCs w:val="24"/>
        </w:rPr>
        <w:t>;</w:t>
      </w:r>
    </w:p>
    <w:p w:rsidR="00BD74DF" w:rsidRPr="00AE1D21"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AE1D21">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B131B9">
        <w:fldChar w:fldCharType="begin"/>
      </w:r>
      <w:r w:rsidR="00B131B9">
        <w:instrText xml:space="preserve"> REF _Ref306143446 \r \h  \* MERGEFORMAT </w:instrText>
      </w:r>
      <w:r w:rsidR="00B131B9">
        <w:fldChar w:fldCharType="separate"/>
      </w:r>
      <w:r w:rsidR="00DA443D" w:rsidRPr="00DA443D">
        <w:rPr>
          <w:bCs w:val="0"/>
          <w:sz w:val="24"/>
          <w:szCs w:val="24"/>
        </w:rPr>
        <w:t>3.3.9.3</w:t>
      </w:r>
      <w:r w:rsidR="00B131B9">
        <w:fldChar w:fldCharType="end"/>
      </w:r>
      <w:r w:rsidRPr="00AE1D21">
        <w:rPr>
          <w:sz w:val="24"/>
          <w:szCs w:val="24"/>
        </w:rPr>
        <w:t xml:space="preserve">. </w:t>
      </w:r>
      <w:r w:rsidRPr="00AE1D21">
        <w:rPr>
          <w:bCs w:val="0"/>
          <w:sz w:val="24"/>
          <w:szCs w:val="24"/>
        </w:rPr>
        <w:t>Документы для каждого соисполнителя готовятся с оформлением отдельного архива «Документы соисполнителя _________________»</w:t>
      </w:r>
      <w:r w:rsidRPr="00AE1D21">
        <w:rPr>
          <w:sz w:val="24"/>
          <w:szCs w:val="24"/>
        </w:rPr>
        <w:t>;</w:t>
      </w:r>
    </w:p>
    <w:p w:rsidR="005106E7" w:rsidRPr="007A5083"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AE1D21">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B131B9">
        <w:fldChar w:fldCharType="begin"/>
      </w:r>
      <w:r w:rsidR="00B131B9">
        <w:instrText xml:space="preserve"> REF _Ref465847423 \r \h  \* MERGEFORMAT </w:instrText>
      </w:r>
      <w:r w:rsidR="00B131B9">
        <w:fldChar w:fldCharType="separate"/>
      </w:r>
      <w:r w:rsidR="00DA443D" w:rsidRPr="00DA443D">
        <w:rPr>
          <w:bCs w:val="0"/>
          <w:sz w:val="24"/>
          <w:szCs w:val="24"/>
        </w:rPr>
        <w:t>3.3.10.7</w:t>
      </w:r>
      <w:r w:rsidR="00B131B9">
        <w:fldChar w:fldCharType="end"/>
      </w:r>
      <w:r w:rsidRPr="00AE1D21">
        <w:t>.</w:t>
      </w:r>
      <w:r w:rsidRPr="00AE1D21">
        <w:rPr>
          <w:bCs w:val="0"/>
          <w:sz w:val="24"/>
          <w:szCs w:val="24"/>
        </w:rPr>
        <w:t xml:space="preserve"> Документы для каждого члена коллективного Участника готовятся с оформлением отдельного архива «Документы члена </w:t>
      </w:r>
      <w:r w:rsidRPr="007A5083">
        <w:rPr>
          <w:bCs w:val="0"/>
          <w:sz w:val="24"/>
          <w:szCs w:val="24"/>
        </w:rPr>
        <w:t>коллективного Участника _________________»</w:t>
      </w:r>
      <w:r w:rsidRPr="007A5083">
        <w:rPr>
          <w:sz w:val="24"/>
          <w:szCs w:val="24"/>
        </w:rPr>
        <w:t>.</w:t>
      </w:r>
    </w:p>
    <w:p w:rsidR="00CE4D51" w:rsidRPr="007A5083" w:rsidRDefault="00CE4D51" w:rsidP="00CE4D51">
      <w:pPr>
        <w:pStyle w:val="Times120"/>
        <w:numPr>
          <w:ilvl w:val="0"/>
          <w:numId w:val="5"/>
        </w:numPr>
        <w:tabs>
          <w:tab w:val="left" w:pos="540"/>
        </w:tabs>
        <w:suppressAutoHyphens w:val="0"/>
        <w:autoSpaceDN w:val="0"/>
        <w:adjustRightInd w:val="0"/>
        <w:spacing w:after="120"/>
        <w:rPr>
          <w:szCs w:val="24"/>
        </w:rPr>
      </w:pPr>
      <w:bookmarkStart w:id="334" w:name="_Ref306004660"/>
      <w:proofErr w:type="gramStart"/>
      <w:r w:rsidRPr="007A5083">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B131B9">
        <w:fldChar w:fldCharType="begin"/>
      </w:r>
      <w:r w:rsidR="00B131B9">
        <w:instrText xml:space="preserve"> REF _Ref442263553 \r \h  \* MERGEFORMAT </w:instrText>
      </w:r>
      <w:r w:rsidR="00B131B9">
        <w:fldChar w:fldCharType="separate"/>
      </w:r>
      <w:r w:rsidR="00DA443D" w:rsidRPr="00DA443D">
        <w:rPr>
          <w:szCs w:val="24"/>
        </w:rPr>
        <w:t>3.3.14.4</w:t>
      </w:r>
      <w:r w:rsidR="00B131B9">
        <w:fldChar w:fldCharType="end"/>
      </w:r>
      <w:r w:rsidRPr="007A5083">
        <w:rPr>
          <w:szCs w:val="24"/>
        </w:rPr>
        <w:t>).</w:t>
      </w:r>
      <w:proofErr w:type="gramEnd"/>
    </w:p>
    <w:p w:rsidR="00717F60" w:rsidRPr="007A508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A5083">
        <w:rPr>
          <w:bCs w:val="0"/>
          <w:sz w:val="24"/>
          <w:szCs w:val="24"/>
        </w:rPr>
        <w:t>Участник</w:t>
      </w:r>
      <w:r w:rsidR="00717F60" w:rsidRPr="007A5083">
        <w:rPr>
          <w:bCs w:val="0"/>
          <w:sz w:val="24"/>
          <w:szCs w:val="24"/>
        </w:rPr>
        <w:t xml:space="preserve"> имеет право подать только одну </w:t>
      </w:r>
      <w:r w:rsidR="004B5EB3" w:rsidRPr="007A5083">
        <w:rPr>
          <w:bCs w:val="0"/>
          <w:sz w:val="24"/>
          <w:szCs w:val="24"/>
        </w:rPr>
        <w:t>Заявк</w:t>
      </w:r>
      <w:r w:rsidR="00717F60" w:rsidRPr="007A5083">
        <w:rPr>
          <w:bCs w:val="0"/>
          <w:sz w:val="24"/>
          <w:szCs w:val="24"/>
        </w:rPr>
        <w:t xml:space="preserve">у. В случае нарушения этого требования все </w:t>
      </w:r>
      <w:r w:rsidR="004B5EB3" w:rsidRPr="007A5083">
        <w:rPr>
          <w:bCs w:val="0"/>
          <w:sz w:val="24"/>
          <w:szCs w:val="24"/>
        </w:rPr>
        <w:t>Заявк</w:t>
      </w:r>
      <w:r w:rsidR="00717F60" w:rsidRPr="007A5083">
        <w:rPr>
          <w:bCs w:val="0"/>
          <w:sz w:val="24"/>
          <w:szCs w:val="24"/>
        </w:rPr>
        <w:t xml:space="preserve">и такого </w:t>
      </w:r>
      <w:r w:rsidRPr="007A5083">
        <w:rPr>
          <w:bCs w:val="0"/>
          <w:sz w:val="24"/>
          <w:szCs w:val="24"/>
        </w:rPr>
        <w:t>Участник</w:t>
      </w:r>
      <w:r w:rsidR="00717F60" w:rsidRPr="007A5083">
        <w:rPr>
          <w:bCs w:val="0"/>
          <w:sz w:val="24"/>
          <w:szCs w:val="24"/>
        </w:rPr>
        <w:t>а отклоняются без рассмотрения по существу.</w:t>
      </w:r>
      <w:bookmarkEnd w:id="334"/>
    </w:p>
    <w:p w:rsidR="00BD40A3" w:rsidRPr="007A508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7A5083">
        <w:rPr>
          <w:bCs w:val="0"/>
          <w:sz w:val="24"/>
          <w:szCs w:val="24"/>
        </w:rPr>
        <w:t xml:space="preserve">Все формы, указанные в разделе </w:t>
      </w:r>
      <w:r w:rsidR="00B131B9">
        <w:fldChar w:fldCharType="begin"/>
      </w:r>
      <w:r w:rsidR="00B131B9">
        <w:instrText xml:space="preserve"> REF _Ref440270602 \r \h  \* MERGEFORMAT </w:instrText>
      </w:r>
      <w:r w:rsidR="00B131B9">
        <w:fldChar w:fldCharType="separate"/>
      </w:r>
      <w:r w:rsidR="00DA443D">
        <w:t>5</w:t>
      </w:r>
      <w:r w:rsidR="00B131B9">
        <w:fldChar w:fldCharType="end"/>
      </w:r>
      <w:r w:rsidRPr="007A508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7A508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7A5083">
        <w:rPr>
          <w:bCs w:val="0"/>
          <w:sz w:val="24"/>
          <w:szCs w:val="24"/>
        </w:rPr>
        <w:t>Заявк</w:t>
      </w:r>
      <w:r w:rsidR="00717F60" w:rsidRPr="007A5083">
        <w:rPr>
          <w:bCs w:val="0"/>
          <w:sz w:val="24"/>
          <w:szCs w:val="24"/>
        </w:rPr>
        <w:t xml:space="preserve">а должна быть подготовлена в электронной форме с использованием функционала ЭТП (подраздел </w:t>
      </w:r>
      <w:r w:rsidR="00B131B9">
        <w:fldChar w:fldCharType="begin"/>
      </w:r>
      <w:r w:rsidR="00B131B9">
        <w:instrText xml:space="preserve"> REF _Ref191386419 \n \h  \* MERGEFORMAT </w:instrText>
      </w:r>
      <w:r w:rsidR="00B131B9">
        <w:fldChar w:fldCharType="separate"/>
      </w:r>
      <w:r w:rsidR="00DA443D" w:rsidRPr="00DA443D">
        <w:rPr>
          <w:bCs w:val="0"/>
          <w:sz w:val="24"/>
          <w:szCs w:val="24"/>
        </w:rPr>
        <w:t>3.3.2</w:t>
      </w:r>
      <w:r w:rsidR="00B131B9">
        <w:fldChar w:fldCharType="end"/>
      </w:r>
      <w:r w:rsidR="00717F60" w:rsidRPr="007A5083">
        <w:rPr>
          <w:bCs w:val="0"/>
          <w:sz w:val="24"/>
          <w:szCs w:val="24"/>
        </w:rPr>
        <w:t>)</w:t>
      </w:r>
      <w:r w:rsidR="002F273A" w:rsidRPr="007A5083">
        <w:rPr>
          <w:bCs w:val="0"/>
          <w:sz w:val="24"/>
          <w:szCs w:val="24"/>
        </w:rPr>
        <w:t xml:space="preserve">, </w:t>
      </w:r>
      <w:r w:rsidR="00CE4D51" w:rsidRPr="007A5083">
        <w:rPr>
          <w:sz w:val="24"/>
          <w:szCs w:val="24"/>
        </w:rPr>
        <w:t xml:space="preserve">за исключением Соглашения о неустойке (подраздел </w:t>
      </w:r>
      <w:r w:rsidR="00B131B9">
        <w:fldChar w:fldCharType="begin"/>
      </w:r>
      <w:r w:rsidR="00B131B9">
        <w:instrText xml:space="preserve"> REF _Ref440272256 \r \h  \* MERGEFORMAT </w:instrText>
      </w:r>
      <w:r w:rsidR="00B131B9">
        <w:fldChar w:fldCharType="separate"/>
      </w:r>
      <w:r w:rsidR="00DA443D" w:rsidRPr="00DA443D">
        <w:rPr>
          <w:sz w:val="24"/>
          <w:szCs w:val="24"/>
        </w:rPr>
        <w:t>5.14</w:t>
      </w:r>
      <w:r w:rsidR="00B131B9">
        <w:fldChar w:fldCharType="end"/>
      </w:r>
      <w:r w:rsidR="00CE4D51" w:rsidRPr="007A5083">
        <w:rPr>
          <w:sz w:val="24"/>
          <w:szCs w:val="24"/>
        </w:rPr>
        <w:t xml:space="preserve">) и Расписки сдачи-приемки соглашения о неустойке (подраздел </w:t>
      </w:r>
      <w:r w:rsidR="00B131B9">
        <w:fldChar w:fldCharType="begin"/>
      </w:r>
      <w:r w:rsidR="00B131B9">
        <w:instrText xml:space="preserve"> REF _Ref465847449 \r \h  \* MERGEFORMAT </w:instrText>
      </w:r>
      <w:r w:rsidR="00B131B9">
        <w:fldChar w:fldCharType="separate"/>
      </w:r>
      <w:r w:rsidR="00DA443D" w:rsidRPr="00DA443D">
        <w:rPr>
          <w:sz w:val="24"/>
          <w:szCs w:val="24"/>
        </w:rPr>
        <w:t>5.15</w:t>
      </w:r>
      <w:r w:rsidR="00B131B9">
        <w:fldChar w:fldCharType="end"/>
      </w:r>
      <w:r w:rsidR="00CE4D51" w:rsidRPr="007A508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7A5083">
        <w:rPr>
          <w:bCs w:val="0"/>
          <w:sz w:val="24"/>
          <w:szCs w:val="24"/>
        </w:rPr>
        <w:t>.</w:t>
      </w:r>
      <w:proofErr w:type="gramEnd"/>
    </w:p>
    <w:p w:rsidR="00BD40A3" w:rsidRPr="00AE1D2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w:t>
      </w:r>
      <w:r w:rsidRPr="00BD74DF">
        <w:rPr>
          <w:bCs w:val="0"/>
          <w:sz w:val="24"/>
          <w:szCs w:val="24"/>
        </w:rPr>
        <w:t xml:space="preserve">соответствии с законодательством Российской Федерации действовать от лица Участника </w:t>
      </w:r>
      <w:r w:rsidRPr="00AE1D21">
        <w:rPr>
          <w:bCs w:val="0"/>
          <w:sz w:val="24"/>
          <w:szCs w:val="24"/>
        </w:rPr>
        <w:t xml:space="preserve">без доверенности, или надлежащим </w:t>
      </w:r>
      <w:proofErr w:type="gramStart"/>
      <w:r w:rsidRPr="00AE1D21">
        <w:rPr>
          <w:bCs w:val="0"/>
          <w:sz w:val="24"/>
          <w:szCs w:val="24"/>
        </w:rPr>
        <w:t>образом</w:t>
      </w:r>
      <w:proofErr w:type="gramEnd"/>
      <w:r w:rsidRPr="00AE1D21">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AE1D21">
        <w:rPr>
          <w:bCs w:val="0"/>
          <w:sz w:val="24"/>
          <w:szCs w:val="24"/>
        </w:rPr>
        <w:t>копия</w:t>
      </w:r>
      <w:r w:rsidRPr="00AE1D21">
        <w:rPr>
          <w:bCs w:val="0"/>
          <w:sz w:val="24"/>
          <w:szCs w:val="24"/>
        </w:rPr>
        <w:t xml:space="preserve"> </w:t>
      </w:r>
      <w:r w:rsidR="00BD74DF" w:rsidRPr="00AE1D21">
        <w:rPr>
          <w:bCs w:val="0"/>
          <w:sz w:val="24"/>
          <w:szCs w:val="24"/>
        </w:rPr>
        <w:t xml:space="preserve">доверенности </w:t>
      </w:r>
      <w:r w:rsidRPr="00AE1D21">
        <w:rPr>
          <w:bCs w:val="0"/>
          <w:sz w:val="24"/>
          <w:szCs w:val="24"/>
        </w:rPr>
        <w:t xml:space="preserve">прикладывается к </w:t>
      </w:r>
      <w:r w:rsidR="00F056E4" w:rsidRPr="00AE1D21">
        <w:rPr>
          <w:bCs w:val="0"/>
          <w:sz w:val="24"/>
          <w:szCs w:val="24"/>
        </w:rPr>
        <w:t>Заявке</w:t>
      </w:r>
      <w:r w:rsidRPr="00AE1D21">
        <w:rPr>
          <w:bCs w:val="0"/>
          <w:sz w:val="24"/>
          <w:szCs w:val="24"/>
        </w:rPr>
        <w:t>.</w:t>
      </w:r>
      <w:bookmarkEnd w:id="335"/>
    </w:p>
    <w:p w:rsidR="00BD40A3" w:rsidRPr="00AE1D2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AE1D21">
        <w:rPr>
          <w:bCs w:val="0"/>
          <w:sz w:val="24"/>
          <w:szCs w:val="24"/>
        </w:rPr>
        <w:t xml:space="preserve">Каждый документ, входящий в </w:t>
      </w:r>
      <w:r w:rsidR="00BA1AEC" w:rsidRPr="00AE1D21">
        <w:rPr>
          <w:bCs w:val="0"/>
          <w:sz w:val="24"/>
          <w:szCs w:val="24"/>
        </w:rPr>
        <w:t>Заявку</w:t>
      </w:r>
      <w:r w:rsidRPr="00AE1D21">
        <w:rPr>
          <w:bCs w:val="0"/>
          <w:sz w:val="24"/>
          <w:szCs w:val="24"/>
        </w:rPr>
        <w:t>, должен быть скреплен печатью Участника.</w:t>
      </w:r>
      <w:bookmarkEnd w:id="336"/>
      <w:bookmarkEnd w:id="337"/>
    </w:p>
    <w:p w:rsidR="00BD40A3" w:rsidRPr="00AE1D2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AE1D21">
        <w:rPr>
          <w:sz w:val="24"/>
          <w:szCs w:val="24"/>
        </w:rPr>
        <w:t xml:space="preserve">В случае предоставления ложной информации организатор отклонит </w:t>
      </w:r>
      <w:r w:rsidR="006E2E3F" w:rsidRPr="00AE1D21">
        <w:rPr>
          <w:sz w:val="24"/>
          <w:szCs w:val="24"/>
        </w:rPr>
        <w:t>Заявку</w:t>
      </w:r>
      <w:r w:rsidRPr="00AE1D21">
        <w:rPr>
          <w:sz w:val="24"/>
          <w:szCs w:val="24"/>
        </w:rPr>
        <w:t xml:space="preserve"> </w:t>
      </w:r>
      <w:r w:rsidR="000E5AC7" w:rsidRPr="00AE1D21">
        <w:rPr>
          <w:sz w:val="24"/>
          <w:szCs w:val="24"/>
        </w:rPr>
        <w:t>Участника</w:t>
      </w:r>
      <w:r w:rsidRPr="00AE1D21">
        <w:rPr>
          <w:sz w:val="24"/>
          <w:szCs w:val="24"/>
        </w:rPr>
        <w:t>.</w:t>
      </w:r>
    </w:p>
    <w:p w:rsidR="00BD40A3" w:rsidRPr="0043428B"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3428B">
        <w:rPr>
          <w:sz w:val="24"/>
          <w:szCs w:val="24"/>
        </w:rPr>
        <w:t xml:space="preserve">Участник в </w:t>
      </w:r>
      <w:r w:rsidR="000A00E6" w:rsidRPr="0043428B">
        <w:rPr>
          <w:bCs w:val="0"/>
          <w:sz w:val="24"/>
          <w:szCs w:val="24"/>
        </w:rPr>
        <w:t>Графике оплаты оказания услуг (</w:t>
      </w:r>
      <w:r w:rsidR="000A00E6" w:rsidRPr="0043428B">
        <w:rPr>
          <w:bCs w:val="0"/>
          <w:spacing w:val="-2"/>
          <w:sz w:val="24"/>
          <w:szCs w:val="24"/>
        </w:rPr>
        <w:t>под</w:t>
      </w:r>
      <w:r w:rsidR="000A00E6" w:rsidRPr="0043428B">
        <w:rPr>
          <w:bCs w:val="0"/>
          <w:sz w:val="24"/>
          <w:szCs w:val="24"/>
        </w:rPr>
        <w:t xml:space="preserve">раздел </w:t>
      </w:r>
      <w:r w:rsidR="00B131B9">
        <w:fldChar w:fldCharType="begin"/>
      </w:r>
      <w:r w:rsidR="00B131B9">
        <w:instrText xml:space="preserve"> REF _Ref440361959 \r \h  \* MERGEFORMAT </w:instrText>
      </w:r>
      <w:r w:rsidR="00B131B9">
        <w:fldChar w:fldCharType="separate"/>
      </w:r>
      <w:r w:rsidR="00DA443D" w:rsidRPr="00DA443D">
        <w:rPr>
          <w:bCs w:val="0"/>
          <w:sz w:val="24"/>
          <w:szCs w:val="24"/>
        </w:rPr>
        <w:t>5.5</w:t>
      </w:r>
      <w:r w:rsidR="00B131B9">
        <w:fldChar w:fldCharType="end"/>
      </w:r>
      <w:r w:rsidR="000A00E6" w:rsidRPr="0043428B">
        <w:rPr>
          <w:bCs w:val="0"/>
          <w:sz w:val="24"/>
          <w:szCs w:val="24"/>
        </w:rPr>
        <w:t>)</w:t>
      </w:r>
      <w:r w:rsidRPr="0043428B">
        <w:rPr>
          <w:sz w:val="24"/>
          <w:szCs w:val="24"/>
        </w:rPr>
        <w:t xml:space="preserve"> должен указать условия оплаты за </w:t>
      </w:r>
      <w:r w:rsidR="00541FAB" w:rsidRPr="0043428B">
        <w:rPr>
          <w:sz w:val="24"/>
          <w:szCs w:val="24"/>
        </w:rPr>
        <w:t>оказываемые услуги</w:t>
      </w:r>
      <w:r w:rsidRPr="0043428B">
        <w:rPr>
          <w:sz w:val="24"/>
          <w:szCs w:val="24"/>
        </w:rPr>
        <w:t xml:space="preserve">, а в Графике </w:t>
      </w:r>
      <w:r w:rsidR="00C8364E" w:rsidRPr="0043428B">
        <w:rPr>
          <w:bCs w:val="0"/>
          <w:sz w:val="24"/>
          <w:szCs w:val="24"/>
        </w:rPr>
        <w:t>оказания</w:t>
      </w:r>
      <w:r w:rsidR="00B71B9D" w:rsidRPr="0043428B">
        <w:rPr>
          <w:sz w:val="24"/>
          <w:szCs w:val="24"/>
        </w:rPr>
        <w:t xml:space="preserve"> услуг</w:t>
      </w:r>
      <w:r w:rsidRPr="0043428B">
        <w:rPr>
          <w:sz w:val="24"/>
          <w:szCs w:val="24"/>
        </w:rPr>
        <w:t xml:space="preserve"> </w:t>
      </w:r>
      <w:r w:rsidR="00B71B9D" w:rsidRPr="0043428B">
        <w:rPr>
          <w:bCs w:val="0"/>
          <w:sz w:val="24"/>
          <w:szCs w:val="24"/>
        </w:rPr>
        <w:t xml:space="preserve">(раздел </w:t>
      </w:r>
      <w:r w:rsidR="00B131B9">
        <w:fldChar w:fldCharType="begin"/>
      </w:r>
      <w:r w:rsidR="00B131B9">
        <w:instrText xml:space="preserve"> REF _Ref440271036 \r \h  \* MERGEFORMAT </w:instrText>
      </w:r>
      <w:r w:rsidR="00B131B9">
        <w:fldChar w:fldCharType="separate"/>
      </w:r>
      <w:r w:rsidR="00DA443D" w:rsidRPr="00DA443D">
        <w:rPr>
          <w:bCs w:val="0"/>
          <w:sz w:val="24"/>
          <w:szCs w:val="24"/>
        </w:rPr>
        <w:t>5.4</w:t>
      </w:r>
      <w:r w:rsidR="00B131B9">
        <w:fldChar w:fldCharType="end"/>
      </w:r>
      <w:r w:rsidR="00B71B9D" w:rsidRPr="0043428B">
        <w:rPr>
          <w:bCs w:val="0"/>
          <w:sz w:val="24"/>
          <w:szCs w:val="24"/>
        </w:rPr>
        <w:t>)</w:t>
      </w:r>
      <w:r w:rsidRPr="0043428B">
        <w:rPr>
          <w:sz w:val="24"/>
          <w:szCs w:val="24"/>
        </w:rPr>
        <w:t xml:space="preserve"> – условия </w:t>
      </w:r>
      <w:r w:rsidRPr="0043428B">
        <w:rPr>
          <w:sz w:val="24"/>
          <w:szCs w:val="24"/>
        </w:rPr>
        <w:lastRenderedPageBreak/>
        <w:t xml:space="preserve">по срокам </w:t>
      </w:r>
      <w:r w:rsidR="00541FAB" w:rsidRPr="0043428B">
        <w:rPr>
          <w:sz w:val="24"/>
          <w:szCs w:val="24"/>
        </w:rPr>
        <w:t>оказания услуг</w:t>
      </w:r>
      <w:r w:rsidRPr="0043428B">
        <w:rPr>
          <w:sz w:val="24"/>
          <w:szCs w:val="24"/>
        </w:rPr>
        <w:t xml:space="preserve">, не противоречащие условиям, указанным в Письме о подаче оферты </w:t>
      </w:r>
      <w:r w:rsidR="00B71B9D" w:rsidRPr="0043428B">
        <w:rPr>
          <w:bCs w:val="0"/>
          <w:spacing w:val="-2"/>
          <w:sz w:val="24"/>
          <w:szCs w:val="24"/>
        </w:rPr>
        <w:t>(</w:t>
      </w:r>
      <w:r w:rsidR="003F3A69" w:rsidRPr="0043428B">
        <w:rPr>
          <w:bCs w:val="0"/>
          <w:spacing w:val="-2"/>
          <w:sz w:val="24"/>
          <w:szCs w:val="24"/>
        </w:rPr>
        <w:t>под</w:t>
      </w:r>
      <w:r w:rsidR="003F3A69" w:rsidRPr="0043428B">
        <w:rPr>
          <w:bCs w:val="0"/>
          <w:sz w:val="24"/>
          <w:szCs w:val="24"/>
        </w:rPr>
        <w:t>раздел</w:t>
      </w:r>
      <w:r w:rsidR="00B71B9D" w:rsidRPr="0043428B">
        <w:rPr>
          <w:bCs w:val="0"/>
          <w:sz w:val="24"/>
          <w:szCs w:val="24"/>
        </w:rPr>
        <w:t xml:space="preserve"> </w:t>
      </w:r>
      <w:r w:rsidR="00B131B9">
        <w:fldChar w:fldCharType="begin"/>
      </w:r>
      <w:r w:rsidR="00B131B9">
        <w:instrText xml:space="preserve"> REF _Ref55336310 \r \h  \* MERGEFORMAT </w:instrText>
      </w:r>
      <w:r w:rsidR="00B131B9">
        <w:fldChar w:fldCharType="separate"/>
      </w:r>
      <w:r w:rsidR="00DA443D" w:rsidRPr="00DA443D">
        <w:rPr>
          <w:bCs w:val="0"/>
          <w:sz w:val="24"/>
          <w:szCs w:val="24"/>
        </w:rPr>
        <w:t>5.1</w:t>
      </w:r>
      <w:r w:rsidR="00B131B9">
        <w:fldChar w:fldCharType="end"/>
      </w:r>
      <w:r w:rsidR="00B71B9D" w:rsidRPr="0043428B">
        <w:rPr>
          <w:bCs w:val="0"/>
          <w:sz w:val="24"/>
          <w:szCs w:val="24"/>
          <w:lang w:eastAsia="ru-RU"/>
        </w:rPr>
        <w:t>)</w:t>
      </w:r>
      <w:r w:rsidRPr="0043428B">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3428B">
        <w:rPr>
          <w:bCs w:val="0"/>
          <w:spacing w:val="-2"/>
          <w:sz w:val="24"/>
          <w:szCs w:val="24"/>
        </w:rPr>
        <w:t>(</w:t>
      </w:r>
      <w:r w:rsidR="00B71B9D" w:rsidRPr="0043428B">
        <w:rPr>
          <w:bCs w:val="0"/>
          <w:sz w:val="24"/>
          <w:szCs w:val="24"/>
        </w:rPr>
        <w:t xml:space="preserve">раздел </w:t>
      </w:r>
      <w:r w:rsidR="00B131B9">
        <w:fldChar w:fldCharType="begin"/>
      </w:r>
      <w:r w:rsidR="00B131B9">
        <w:instrText xml:space="preserve"> REF _Ref55336310 \r \h  \* MERGEFORMAT </w:instrText>
      </w:r>
      <w:r w:rsidR="00B131B9">
        <w:fldChar w:fldCharType="separate"/>
      </w:r>
      <w:r w:rsidR="00DA443D" w:rsidRPr="00DA443D">
        <w:rPr>
          <w:bCs w:val="0"/>
          <w:sz w:val="24"/>
          <w:szCs w:val="24"/>
        </w:rPr>
        <w:t>5.1</w:t>
      </w:r>
      <w:r w:rsidR="00B131B9">
        <w:fldChar w:fldCharType="end"/>
      </w:r>
      <w:r w:rsidR="00B71B9D" w:rsidRPr="0043428B">
        <w:rPr>
          <w:bCs w:val="0"/>
          <w:sz w:val="24"/>
          <w:szCs w:val="24"/>
          <w:lang w:eastAsia="ru-RU"/>
        </w:rPr>
        <w:t>)</w:t>
      </w:r>
      <w:r w:rsidRPr="0043428B">
        <w:rPr>
          <w:sz w:val="24"/>
          <w:szCs w:val="24"/>
        </w:rPr>
        <w:t>.</w:t>
      </w:r>
    </w:p>
    <w:p w:rsidR="00717F60" w:rsidRPr="0043428B"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32304"/>
      <w:bookmarkStart w:id="347" w:name="_Toc440875077"/>
      <w:bookmarkStart w:id="348" w:name="_Toc441131064"/>
      <w:bookmarkStart w:id="349" w:name="_Toc465774585"/>
      <w:bookmarkStart w:id="350" w:name="_Toc465848814"/>
      <w:bookmarkStart w:id="351" w:name="_Toc468876133"/>
      <w:bookmarkStart w:id="352" w:name="_Toc469487627"/>
      <w:bookmarkStart w:id="353" w:name="_Toc471979925"/>
      <w:r w:rsidRPr="0043428B">
        <w:rPr>
          <w:szCs w:val="24"/>
        </w:rPr>
        <w:t xml:space="preserve">Порядок подготовки </w:t>
      </w:r>
      <w:r w:rsidR="004B5EB3" w:rsidRPr="0043428B">
        <w:rPr>
          <w:szCs w:val="24"/>
        </w:rPr>
        <w:t>Заявк</w:t>
      </w:r>
      <w:r w:rsidRPr="0043428B">
        <w:rPr>
          <w:szCs w:val="24"/>
        </w:rPr>
        <w:t>и через </w:t>
      </w:r>
      <w:bookmarkEnd w:id="338"/>
      <w:bookmarkEnd w:id="339"/>
      <w:bookmarkEnd w:id="340"/>
      <w:r w:rsidRPr="0043428B">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7A5083"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32305"/>
      <w:bookmarkStart w:id="361" w:name="_Toc440875078"/>
      <w:bookmarkStart w:id="362" w:name="_Toc441131065"/>
      <w:bookmarkStart w:id="363" w:name="_Toc465774586"/>
      <w:bookmarkStart w:id="364" w:name="_Toc465848815"/>
      <w:bookmarkStart w:id="365" w:name="_Toc468876134"/>
      <w:bookmarkStart w:id="366" w:name="_Toc469487628"/>
      <w:bookmarkStart w:id="367" w:name="_Toc471979926"/>
      <w:r w:rsidRPr="00E71A48">
        <w:rPr>
          <w:szCs w:val="24"/>
        </w:rPr>
        <w:t xml:space="preserve">Порядок подготовки </w:t>
      </w:r>
      <w:r w:rsidR="004B5EB3" w:rsidRPr="007A5083">
        <w:rPr>
          <w:szCs w:val="24"/>
        </w:rPr>
        <w:t>Заявк</w:t>
      </w:r>
      <w:r w:rsidRPr="007A5083">
        <w:rPr>
          <w:szCs w:val="24"/>
        </w:rPr>
        <w:t xml:space="preserve">и в письменной </w:t>
      </w:r>
      <w:r w:rsidR="00FA523F" w:rsidRPr="007A5083">
        <w:rPr>
          <w:szCs w:val="24"/>
        </w:rPr>
        <w:t xml:space="preserve">(бумажной) </w:t>
      </w:r>
      <w:r w:rsidRPr="007A5083">
        <w:rPr>
          <w:szCs w:val="24"/>
        </w:rPr>
        <w:t>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7A508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7A5083">
        <w:rPr>
          <w:bCs w:val="0"/>
          <w:sz w:val="24"/>
          <w:szCs w:val="24"/>
        </w:rPr>
        <w:t xml:space="preserve">Предоставление Участником Заявки в письменной </w:t>
      </w:r>
      <w:r w:rsidR="00FA523F" w:rsidRPr="007A5083">
        <w:rPr>
          <w:sz w:val="24"/>
          <w:szCs w:val="24"/>
        </w:rPr>
        <w:t xml:space="preserve">(бумажной) </w:t>
      </w:r>
      <w:r w:rsidRPr="007A5083">
        <w:rPr>
          <w:bCs w:val="0"/>
          <w:sz w:val="24"/>
          <w:szCs w:val="24"/>
        </w:rPr>
        <w:t>форме не предусмотрено</w:t>
      </w:r>
      <w:r w:rsidR="002F273A" w:rsidRPr="007A5083">
        <w:rPr>
          <w:bCs w:val="0"/>
          <w:sz w:val="24"/>
          <w:szCs w:val="24"/>
        </w:rPr>
        <w:t xml:space="preserve">, </w:t>
      </w:r>
      <w:r w:rsidR="00CE4D51" w:rsidRPr="007A5083">
        <w:rPr>
          <w:sz w:val="24"/>
          <w:szCs w:val="24"/>
        </w:rPr>
        <w:t xml:space="preserve">за исключением Соглашения о неустойке (подраздел </w:t>
      </w:r>
      <w:r w:rsidR="00B131B9">
        <w:fldChar w:fldCharType="begin"/>
      </w:r>
      <w:r w:rsidR="00B131B9">
        <w:instrText xml:space="preserve"> REF _Ref440272256 \r \h  \* MERGEFORMAT </w:instrText>
      </w:r>
      <w:r w:rsidR="00B131B9">
        <w:fldChar w:fldCharType="separate"/>
      </w:r>
      <w:r w:rsidR="00DA443D" w:rsidRPr="00DA443D">
        <w:rPr>
          <w:sz w:val="24"/>
          <w:szCs w:val="24"/>
        </w:rPr>
        <w:t>5.14</w:t>
      </w:r>
      <w:r w:rsidR="00B131B9">
        <w:fldChar w:fldCharType="end"/>
      </w:r>
      <w:r w:rsidR="00CE4D51" w:rsidRPr="007A5083">
        <w:rPr>
          <w:sz w:val="24"/>
          <w:szCs w:val="24"/>
        </w:rPr>
        <w:t xml:space="preserve">) и Расписки сдачи-приемки соглашения о неустойке (подраздел </w:t>
      </w:r>
      <w:r w:rsidR="00B131B9">
        <w:fldChar w:fldCharType="begin"/>
      </w:r>
      <w:r w:rsidR="00B131B9">
        <w:instrText xml:space="preserve"> REF _Ref465847449 \r \h  \* MERGEFORMAT </w:instrText>
      </w:r>
      <w:r w:rsidR="00B131B9">
        <w:fldChar w:fldCharType="separate"/>
      </w:r>
      <w:r w:rsidR="00DA443D" w:rsidRPr="00DA443D">
        <w:rPr>
          <w:sz w:val="24"/>
          <w:szCs w:val="24"/>
        </w:rPr>
        <w:t>5.15</w:t>
      </w:r>
      <w:r w:rsidR="00B131B9">
        <w:fldChar w:fldCharType="end"/>
      </w:r>
      <w:r w:rsidR="00CE4D51" w:rsidRPr="007A508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7A5083">
        <w:rPr>
          <w:bCs w:val="0"/>
          <w:sz w:val="24"/>
          <w:szCs w:val="24"/>
        </w:rPr>
        <w:t>.</w:t>
      </w:r>
      <w:bookmarkEnd w:id="368"/>
    </w:p>
    <w:p w:rsidR="00717F60" w:rsidRPr="00D71E6D"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32306"/>
      <w:bookmarkStart w:id="376" w:name="_Toc440875079"/>
      <w:bookmarkStart w:id="377" w:name="_Toc441131066"/>
      <w:bookmarkStart w:id="378" w:name="_Toc465774587"/>
      <w:bookmarkStart w:id="379" w:name="_Toc465848816"/>
      <w:bookmarkStart w:id="380" w:name="_Toc468876135"/>
      <w:bookmarkStart w:id="381" w:name="_Toc469487629"/>
      <w:bookmarkStart w:id="382" w:name="_Toc471979927"/>
      <w:r w:rsidRPr="00D71E6D">
        <w:rPr>
          <w:szCs w:val="24"/>
        </w:rPr>
        <w:t xml:space="preserve">Требования к сроку действия </w:t>
      </w:r>
      <w:r w:rsidR="004B5EB3" w:rsidRPr="00D71E6D">
        <w:rPr>
          <w:szCs w:val="24"/>
        </w:rPr>
        <w:t>Заявк</w:t>
      </w:r>
      <w:r w:rsidRPr="00D71E6D">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131B9">
        <w:fldChar w:fldCharType="begin"/>
      </w:r>
      <w:r w:rsidR="00B131B9">
        <w:instrText xml:space="preserve"> REF _Ref440289953 \r \h  \* MERGEFORMAT </w:instrText>
      </w:r>
      <w:r w:rsidR="00B131B9">
        <w:fldChar w:fldCharType="separate"/>
      </w:r>
      <w:r w:rsidR="00DA443D" w:rsidRPr="00DA443D">
        <w:rPr>
          <w:bCs w:val="0"/>
          <w:sz w:val="24"/>
          <w:szCs w:val="24"/>
        </w:rPr>
        <w:t>3.4.1.3</w:t>
      </w:r>
      <w:r w:rsidR="00B131B9">
        <w:fldChar w:fldCharType="end"/>
      </w:r>
      <w:r w:rsidR="00D71E6D" w:rsidRPr="00D71E6D">
        <w:rPr>
          <w:bCs w:val="0"/>
          <w:sz w:val="24"/>
          <w:szCs w:val="24"/>
        </w:rPr>
        <w:t>)</w:t>
      </w:r>
      <w:r w:rsidR="00717F60" w:rsidRPr="00D71E6D">
        <w:rPr>
          <w:bCs w:val="0"/>
          <w:sz w:val="24"/>
          <w:szCs w:val="24"/>
        </w:rPr>
        <w:t>.</w:t>
      </w:r>
      <w:bookmarkEnd w:id="383"/>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32307"/>
      <w:bookmarkStart w:id="390" w:name="_Toc440875080"/>
      <w:bookmarkStart w:id="391" w:name="_Toc441131067"/>
      <w:bookmarkStart w:id="392" w:name="_Toc465774588"/>
      <w:bookmarkStart w:id="393" w:name="_Toc465848817"/>
      <w:bookmarkStart w:id="394" w:name="_Toc468876136"/>
      <w:bookmarkStart w:id="395" w:name="_Toc469487630"/>
      <w:bookmarkStart w:id="396" w:name="_Toc471979928"/>
      <w:r w:rsidRPr="00E71A48">
        <w:rPr>
          <w:szCs w:val="24"/>
        </w:rPr>
        <w:t xml:space="preserve">Требования к языку </w:t>
      </w:r>
      <w:r w:rsidR="004B5EB3" w:rsidRPr="00E71A48">
        <w:rPr>
          <w:szCs w:val="24"/>
        </w:rPr>
        <w:t>Заявк</w:t>
      </w:r>
      <w:r w:rsidRPr="00E71A48">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32308"/>
      <w:bookmarkStart w:id="403" w:name="_Toc440875081"/>
      <w:bookmarkStart w:id="404" w:name="_Toc441131068"/>
      <w:bookmarkStart w:id="405" w:name="_Toc465774589"/>
      <w:bookmarkStart w:id="406" w:name="_Toc465848818"/>
      <w:bookmarkStart w:id="407" w:name="_Toc468876137"/>
      <w:bookmarkStart w:id="408" w:name="_Toc469487631"/>
      <w:bookmarkStart w:id="409" w:name="_Toc471979929"/>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w:t>
      </w:r>
      <w:r w:rsidRPr="00E71A48">
        <w:rPr>
          <w:bCs w:val="0"/>
          <w:sz w:val="24"/>
          <w:szCs w:val="24"/>
        </w:rPr>
        <w:lastRenderedPageBreak/>
        <w:t xml:space="preserve">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32309"/>
      <w:bookmarkStart w:id="416" w:name="_Toc440875082"/>
      <w:bookmarkStart w:id="417" w:name="_Toc441131069"/>
      <w:bookmarkStart w:id="418" w:name="_Toc465774590"/>
      <w:bookmarkStart w:id="419" w:name="_Toc465848819"/>
      <w:bookmarkStart w:id="420" w:name="_Ref468875898"/>
      <w:bookmarkStart w:id="421" w:name="_Toc468876138"/>
      <w:bookmarkStart w:id="422" w:name="_Toc469487632"/>
      <w:bookmarkStart w:id="423" w:name="_Toc471979930"/>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67510701"/>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CF314D" w:rsidRDefault="00CF314D"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CF314D">
        <w:rPr>
          <w:b/>
          <w:sz w:val="24"/>
          <w:szCs w:val="24"/>
        </w:rPr>
        <w:t>5 700 000</w:t>
      </w:r>
      <w:r w:rsidRPr="00CF314D">
        <w:rPr>
          <w:sz w:val="24"/>
          <w:szCs w:val="24"/>
        </w:rPr>
        <w:t xml:space="preserve"> (Пять миллионов семьсот тысяч) рублей 00 копеек РФ, без учета НДС; НДС составляет </w:t>
      </w:r>
      <w:r w:rsidRPr="00CF314D">
        <w:rPr>
          <w:b/>
          <w:sz w:val="24"/>
          <w:szCs w:val="24"/>
        </w:rPr>
        <w:t>1 026 000</w:t>
      </w:r>
      <w:r w:rsidRPr="00CF314D">
        <w:rPr>
          <w:sz w:val="24"/>
          <w:szCs w:val="24"/>
        </w:rPr>
        <w:t xml:space="preserve"> (Один миллион двадцать шесть тысяч) рублей 00 копеек РФ; </w:t>
      </w:r>
      <w:r w:rsidRPr="00CF314D">
        <w:rPr>
          <w:b/>
          <w:sz w:val="24"/>
          <w:szCs w:val="24"/>
        </w:rPr>
        <w:t>6 726 000</w:t>
      </w:r>
      <w:r w:rsidRPr="00CF314D">
        <w:rPr>
          <w:sz w:val="24"/>
          <w:szCs w:val="24"/>
        </w:rPr>
        <w:t xml:space="preserve"> (Шесть миллионов семьсот двадцать шесть тысяч) рублей 00 копеек РФ, с учетом НДС,</w:t>
      </w:r>
      <w:r w:rsidRPr="00CF314D">
        <w:rPr>
          <w:rFonts w:eastAsia="Calibri"/>
          <w:sz w:val="24"/>
          <w:szCs w:val="24"/>
          <w:lang w:eastAsia="en-US"/>
        </w:rPr>
        <w:t xml:space="preserve"> в том числе по филиалам ПАО «МРСК Центра».</w:t>
      </w:r>
      <w:proofErr w:type="gramEnd"/>
    </w:p>
    <w:p w:rsidR="004F657D" w:rsidRPr="00AE1D21"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w:t>
      </w:r>
      <w:r w:rsidRPr="00AE1D21">
        <w:rPr>
          <w:sz w:val="24"/>
          <w:szCs w:val="24"/>
        </w:rPr>
        <w:t xml:space="preserve">предложенная Участником цена превышает установленную начальную (максимальную) цену </w:t>
      </w:r>
      <w:r w:rsidR="00874A41">
        <w:rPr>
          <w:sz w:val="24"/>
          <w:szCs w:val="24"/>
        </w:rPr>
        <w:t>Договора (</w:t>
      </w:r>
      <w:r w:rsidR="00874A41" w:rsidRPr="00CC5DE8">
        <w:rPr>
          <w:sz w:val="24"/>
          <w:szCs w:val="24"/>
        </w:rPr>
        <w:t>Лота</w:t>
      </w:r>
      <w:r w:rsidR="00874A41">
        <w:rPr>
          <w:sz w:val="24"/>
          <w:szCs w:val="24"/>
        </w:rPr>
        <w:t>)</w:t>
      </w:r>
      <w:r w:rsidR="004F657D" w:rsidRPr="00AE1D21">
        <w:rPr>
          <w:bCs w:val="0"/>
          <w:sz w:val="24"/>
          <w:szCs w:val="24"/>
        </w:rPr>
        <w:t>.</w:t>
      </w:r>
    </w:p>
    <w:p w:rsidR="00546518" w:rsidRPr="00AE1D21"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E1D21">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874A41">
        <w:rPr>
          <w:sz w:val="24"/>
          <w:szCs w:val="24"/>
        </w:rPr>
        <w:t>Договора (</w:t>
      </w:r>
      <w:r w:rsidR="00874A41" w:rsidRPr="00CC5DE8">
        <w:rPr>
          <w:sz w:val="24"/>
          <w:szCs w:val="24"/>
        </w:rPr>
        <w:t>Лота</w:t>
      </w:r>
      <w:r w:rsidR="00874A41">
        <w:rPr>
          <w:sz w:val="24"/>
          <w:szCs w:val="24"/>
        </w:rPr>
        <w:t>)</w:t>
      </w:r>
      <w:r w:rsidRPr="00AE1D21">
        <w:rPr>
          <w:sz w:val="24"/>
          <w:szCs w:val="24"/>
        </w:rPr>
        <w:t xml:space="preserve"> по данному филиалу</w:t>
      </w:r>
      <w:r w:rsidR="00546518" w:rsidRPr="00AE1D21">
        <w:rPr>
          <w:sz w:val="24"/>
          <w:szCs w:val="24"/>
        </w:rPr>
        <w:t>.</w:t>
      </w:r>
    </w:p>
    <w:p w:rsidR="00491992" w:rsidRPr="00491992" w:rsidRDefault="00491992" w:rsidP="00491992">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91992">
        <w:rPr>
          <w:sz w:val="24"/>
          <w:szCs w:val="24"/>
        </w:rPr>
        <w:t xml:space="preserve">Начальная (предельная) цена, указанная в п. </w:t>
      </w:r>
      <w:r w:rsidR="008510AD">
        <w:rPr>
          <w:sz w:val="24"/>
          <w:szCs w:val="24"/>
        </w:rPr>
        <w:fldChar w:fldCharType="begin"/>
      </w:r>
      <w:r>
        <w:rPr>
          <w:sz w:val="24"/>
          <w:szCs w:val="24"/>
        </w:rPr>
        <w:instrText xml:space="preserve"> REF _Ref467510701 \r \h </w:instrText>
      </w:r>
      <w:r w:rsidR="008510AD">
        <w:rPr>
          <w:sz w:val="24"/>
          <w:szCs w:val="24"/>
        </w:rPr>
      </w:r>
      <w:r w:rsidR="008510AD">
        <w:rPr>
          <w:sz w:val="24"/>
          <w:szCs w:val="24"/>
        </w:rPr>
        <w:fldChar w:fldCharType="separate"/>
      </w:r>
      <w:r w:rsidR="00DA443D">
        <w:rPr>
          <w:sz w:val="24"/>
          <w:szCs w:val="24"/>
        </w:rPr>
        <w:t>3.3.7.1</w:t>
      </w:r>
      <w:r w:rsidR="008510AD">
        <w:rPr>
          <w:sz w:val="24"/>
          <w:szCs w:val="24"/>
        </w:rPr>
        <w:fldChar w:fldCharType="end"/>
      </w:r>
      <w:r w:rsidRPr="00491992">
        <w:rPr>
          <w:sz w:val="24"/>
          <w:szCs w:val="24"/>
        </w:rPr>
        <w:t xml:space="preserve">, является ценой заключаемого договора по каждому из лотов, в </w:t>
      </w:r>
      <w:r w:rsidRPr="00491992">
        <w:rPr>
          <w:bCs w:val="0"/>
          <w:sz w:val="24"/>
          <w:szCs w:val="24"/>
        </w:rPr>
        <w:t>Сводной таблице стоимости услуг (</w:t>
      </w:r>
      <w:r w:rsidRPr="00491992">
        <w:rPr>
          <w:bCs w:val="0"/>
          <w:spacing w:val="-2"/>
          <w:sz w:val="24"/>
          <w:szCs w:val="24"/>
        </w:rPr>
        <w:t>под</w:t>
      </w:r>
      <w:r w:rsidRPr="00491992">
        <w:rPr>
          <w:bCs w:val="0"/>
          <w:sz w:val="24"/>
          <w:szCs w:val="24"/>
        </w:rPr>
        <w:t xml:space="preserve">раздел </w:t>
      </w:r>
      <w:r w:rsidR="00B131B9">
        <w:fldChar w:fldCharType="begin"/>
      </w:r>
      <w:r w:rsidR="00B131B9">
        <w:instrText xml:space="preserve"> REF _Ref440271072 \r \h  \* MERGEFORMAT </w:instrText>
      </w:r>
      <w:r w:rsidR="00B131B9">
        <w:fldChar w:fldCharType="separate"/>
      </w:r>
      <w:r w:rsidR="00DA443D" w:rsidRPr="00DA443D">
        <w:rPr>
          <w:bCs w:val="0"/>
          <w:sz w:val="24"/>
          <w:szCs w:val="24"/>
        </w:rPr>
        <w:t>5.2</w:t>
      </w:r>
      <w:r w:rsidR="00B131B9">
        <w:fldChar w:fldCharType="end"/>
      </w:r>
      <w:r w:rsidRPr="00491992">
        <w:rPr>
          <w:bCs w:val="0"/>
          <w:sz w:val="24"/>
          <w:szCs w:val="24"/>
        </w:rPr>
        <w:t>)</w:t>
      </w:r>
      <w:r w:rsidRPr="00491992">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510AD">
        <w:rPr>
          <w:sz w:val="24"/>
          <w:szCs w:val="24"/>
        </w:rPr>
        <w:fldChar w:fldCharType="begin"/>
      </w:r>
      <w:r>
        <w:rPr>
          <w:sz w:val="24"/>
          <w:szCs w:val="24"/>
        </w:rPr>
        <w:instrText xml:space="preserve"> REF _Ref306138385 \r \h </w:instrText>
      </w:r>
      <w:r w:rsidR="008510AD">
        <w:rPr>
          <w:sz w:val="24"/>
          <w:szCs w:val="24"/>
        </w:rPr>
      </w:r>
      <w:r w:rsidR="008510AD">
        <w:rPr>
          <w:sz w:val="24"/>
          <w:szCs w:val="24"/>
        </w:rPr>
        <w:fldChar w:fldCharType="separate"/>
      </w:r>
      <w:r w:rsidR="00DA443D">
        <w:rPr>
          <w:sz w:val="24"/>
          <w:szCs w:val="24"/>
        </w:rPr>
        <w:t>3.6.4</w:t>
      </w:r>
      <w:r w:rsidR="008510AD">
        <w:rPr>
          <w:sz w:val="24"/>
          <w:szCs w:val="24"/>
        </w:rPr>
        <w:fldChar w:fldCharType="end"/>
      </w:r>
      <w:r w:rsidRPr="00491992">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33661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E1D21">
        <w:rPr>
          <w:bCs w:val="0"/>
          <w:sz w:val="24"/>
          <w:szCs w:val="24"/>
        </w:rPr>
        <w:t xml:space="preserve">Цена в письме о подаче оферты </w:t>
      </w:r>
      <w:r w:rsidR="003F3A69" w:rsidRPr="00AE1D21">
        <w:rPr>
          <w:bCs w:val="0"/>
          <w:spacing w:val="-2"/>
          <w:sz w:val="24"/>
          <w:szCs w:val="24"/>
        </w:rPr>
        <w:t>(под</w:t>
      </w:r>
      <w:r w:rsidR="003F3A69" w:rsidRPr="00AE1D21">
        <w:rPr>
          <w:bCs w:val="0"/>
          <w:sz w:val="24"/>
          <w:szCs w:val="24"/>
        </w:rPr>
        <w:t xml:space="preserve">раздел </w:t>
      </w:r>
      <w:r w:rsidR="00B131B9">
        <w:fldChar w:fldCharType="begin"/>
      </w:r>
      <w:r w:rsidR="00B131B9">
        <w:instrText xml:space="preserve"> REF _Ref55336310 \r \h  \* MERGEFORMAT </w:instrText>
      </w:r>
      <w:r w:rsidR="00B131B9">
        <w:fldChar w:fldCharType="separate"/>
      </w:r>
      <w:r w:rsidR="00DA443D" w:rsidRPr="00DA443D">
        <w:rPr>
          <w:bCs w:val="0"/>
          <w:sz w:val="24"/>
          <w:szCs w:val="24"/>
        </w:rPr>
        <w:t>5.1</w:t>
      </w:r>
      <w:r w:rsidR="00B131B9">
        <w:fldChar w:fldCharType="end"/>
      </w:r>
      <w:r w:rsidR="003F3A69" w:rsidRPr="00AE1D21">
        <w:rPr>
          <w:bCs w:val="0"/>
          <w:sz w:val="24"/>
          <w:szCs w:val="24"/>
          <w:lang w:eastAsia="ru-RU"/>
        </w:rPr>
        <w:t>)</w:t>
      </w:r>
      <w:r w:rsidRPr="00AE1D21">
        <w:rPr>
          <w:bCs w:val="0"/>
          <w:sz w:val="24"/>
          <w:szCs w:val="24"/>
        </w:rPr>
        <w:t xml:space="preserve">, поданной Участником, должна соответствовать цене, </w:t>
      </w:r>
      <w:r w:rsidRPr="0033661D">
        <w:rPr>
          <w:bCs w:val="0"/>
          <w:sz w:val="24"/>
          <w:szCs w:val="24"/>
        </w:rPr>
        <w:t xml:space="preserve">указанной в </w:t>
      </w:r>
      <w:r w:rsidR="00ED6239" w:rsidRPr="0033661D">
        <w:rPr>
          <w:bCs w:val="0"/>
          <w:sz w:val="24"/>
          <w:szCs w:val="24"/>
        </w:rPr>
        <w:t xml:space="preserve">п. </w:t>
      </w:r>
      <w:r w:rsidR="00B131B9">
        <w:fldChar w:fldCharType="begin"/>
      </w:r>
      <w:r w:rsidR="00B131B9">
        <w:instrText xml:space="preserve"> REF _Ref467510701 \r \h  \* MERGEFORMAT </w:instrText>
      </w:r>
      <w:r w:rsidR="00B131B9">
        <w:fldChar w:fldCharType="separate"/>
      </w:r>
      <w:r w:rsidR="00DA443D" w:rsidRPr="0033661D">
        <w:rPr>
          <w:bCs w:val="0"/>
          <w:sz w:val="24"/>
          <w:szCs w:val="24"/>
        </w:rPr>
        <w:t>3.3.7.1</w:t>
      </w:r>
      <w:r w:rsidR="00B131B9">
        <w:fldChar w:fldCharType="end"/>
      </w:r>
      <w:r w:rsidR="00ED6239" w:rsidRPr="0033661D">
        <w:rPr>
          <w:bCs w:val="0"/>
          <w:sz w:val="24"/>
          <w:szCs w:val="24"/>
        </w:rPr>
        <w:t xml:space="preserve">, а также в </w:t>
      </w:r>
      <w:r w:rsidR="00EA1723" w:rsidRPr="0033661D">
        <w:rPr>
          <w:sz w:val="24"/>
          <w:szCs w:val="24"/>
        </w:rPr>
        <w:t xml:space="preserve">Графике оплаты оказания услуг (подраздел </w:t>
      </w:r>
      <w:r w:rsidR="00B131B9">
        <w:fldChar w:fldCharType="begin"/>
      </w:r>
      <w:r w:rsidR="00B131B9">
        <w:instrText xml:space="preserve"> REF _Ref440361439 \r \h  \* MERGEFORMAT </w:instrText>
      </w:r>
      <w:r w:rsidR="00B131B9">
        <w:fldChar w:fldCharType="separate"/>
      </w:r>
      <w:r w:rsidR="00DA443D" w:rsidRPr="0033661D">
        <w:rPr>
          <w:sz w:val="24"/>
          <w:szCs w:val="24"/>
        </w:rPr>
        <w:t>5.5</w:t>
      </w:r>
      <w:r w:rsidR="00B131B9">
        <w:fldChar w:fldCharType="end"/>
      </w:r>
      <w:r w:rsidR="00EA1723" w:rsidRPr="0033661D">
        <w:rPr>
          <w:sz w:val="24"/>
          <w:szCs w:val="24"/>
        </w:rPr>
        <w:t>)</w:t>
      </w:r>
      <w:r w:rsidR="00BD74DF" w:rsidRPr="0033661D">
        <w:rPr>
          <w:bCs w:val="0"/>
          <w:sz w:val="24"/>
          <w:szCs w:val="24"/>
        </w:rPr>
        <w:t xml:space="preserve"> и </w:t>
      </w:r>
      <w:r w:rsidR="00BD74DF" w:rsidRPr="0033661D">
        <w:rPr>
          <w:sz w:val="24"/>
          <w:szCs w:val="24"/>
        </w:rPr>
        <w:t>на «котировочной доске» ЭТП</w:t>
      </w:r>
      <w:r w:rsidRPr="0033661D">
        <w:rPr>
          <w:bCs w:val="0"/>
          <w:sz w:val="24"/>
          <w:szCs w:val="24"/>
        </w:rPr>
        <w:t>. В противном случае Заявк</w:t>
      </w:r>
      <w:r w:rsidR="009F10B1" w:rsidRPr="0033661D">
        <w:rPr>
          <w:bCs w:val="0"/>
          <w:sz w:val="24"/>
          <w:szCs w:val="24"/>
        </w:rPr>
        <w:t>а</w:t>
      </w:r>
      <w:r w:rsidRPr="0033661D">
        <w:rPr>
          <w:bCs w:val="0"/>
          <w:sz w:val="24"/>
          <w:szCs w:val="24"/>
        </w:rPr>
        <w:t xml:space="preserve"> Участника будет отклонен</w:t>
      </w:r>
      <w:r w:rsidR="009F10B1" w:rsidRPr="0033661D">
        <w:rPr>
          <w:bCs w:val="0"/>
          <w:sz w:val="24"/>
          <w:szCs w:val="24"/>
        </w:rPr>
        <w:t>а</w:t>
      </w:r>
      <w:r w:rsidRPr="0033661D">
        <w:rPr>
          <w:bCs w:val="0"/>
          <w:sz w:val="24"/>
          <w:szCs w:val="24"/>
        </w:rPr>
        <w:t xml:space="preserve"> без рассмотрения по существу.</w:t>
      </w:r>
    </w:p>
    <w:p w:rsidR="004F657D" w:rsidRPr="0033661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3661D">
        <w:rPr>
          <w:bCs w:val="0"/>
          <w:sz w:val="24"/>
          <w:szCs w:val="24"/>
        </w:rPr>
        <w:t xml:space="preserve">В рамках оценочной стадии, предусмотренной  пунктом </w:t>
      </w:r>
      <w:r w:rsidR="00B131B9">
        <w:fldChar w:fldCharType="begin"/>
      </w:r>
      <w:r w:rsidR="00B131B9">
        <w:instrText xml:space="preserve"> REF _Ref306138385 \r \h  \* MERGEFORMAT </w:instrText>
      </w:r>
      <w:r w:rsidR="00B131B9">
        <w:fldChar w:fldCharType="separate"/>
      </w:r>
      <w:r w:rsidR="00DA443D" w:rsidRPr="0033661D">
        <w:rPr>
          <w:bCs w:val="0"/>
          <w:sz w:val="24"/>
          <w:szCs w:val="24"/>
        </w:rPr>
        <w:t>3.6.4</w:t>
      </w:r>
      <w:r w:rsidR="00B131B9">
        <w:fldChar w:fldCharType="end"/>
      </w:r>
      <w:r w:rsidRPr="0033661D">
        <w:rPr>
          <w:bCs w:val="0"/>
          <w:sz w:val="24"/>
          <w:szCs w:val="24"/>
        </w:rPr>
        <w:t xml:space="preserve"> настоящей Документации, Закупочная комиссия оценивает и сопоставляет </w:t>
      </w:r>
      <w:r w:rsidR="00491992" w:rsidRPr="0033661D">
        <w:rPr>
          <w:bCs w:val="0"/>
          <w:sz w:val="24"/>
          <w:szCs w:val="24"/>
        </w:rPr>
        <w:t xml:space="preserve">стоимости </w:t>
      </w:r>
      <w:r w:rsidR="00491992" w:rsidRPr="0033661D">
        <w:rPr>
          <w:sz w:val="24"/>
          <w:szCs w:val="24"/>
        </w:rPr>
        <w:t>за единицу продукции</w:t>
      </w:r>
      <w:r w:rsidR="00491992" w:rsidRPr="0033661D">
        <w:rPr>
          <w:bCs w:val="0"/>
          <w:sz w:val="24"/>
          <w:szCs w:val="24"/>
        </w:rPr>
        <w:t xml:space="preserve"> </w:t>
      </w:r>
      <w:r w:rsidRPr="0033661D">
        <w:rPr>
          <w:bCs w:val="0"/>
          <w:sz w:val="24"/>
          <w:szCs w:val="24"/>
        </w:rPr>
        <w:t>без учета НДС.</w:t>
      </w:r>
    </w:p>
    <w:p w:rsidR="00BC1324" w:rsidRPr="0033661D" w:rsidRDefault="00BC132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3661D">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B131B9">
        <w:fldChar w:fldCharType="begin"/>
      </w:r>
      <w:r w:rsidR="00B131B9">
        <w:instrText xml:space="preserve"> REF _Ref465670219 \r \h  \* MERGEFORMAT </w:instrText>
      </w:r>
      <w:r w:rsidR="00B131B9">
        <w:fldChar w:fldCharType="separate"/>
      </w:r>
      <w:r w:rsidR="00DA443D" w:rsidRPr="0033661D">
        <w:rPr>
          <w:bCs w:val="0"/>
          <w:sz w:val="24"/>
          <w:szCs w:val="24"/>
        </w:rPr>
        <w:t>3.11</w:t>
      </w:r>
      <w:r w:rsidR="00B131B9">
        <w:fldChar w:fldCharType="end"/>
      </w:r>
      <w:r w:rsidRPr="0033661D">
        <w:rPr>
          <w:bCs w:val="0"/>
          <w:sz w:val="24"/>
          <w:szCs w:val="24"/>
        </w:rPr>
        <w:t xml:space="preserve"> данной документации.</w:t>
      </w:r>
    </w:p>
    <w:p w:rsidR="002A5B42" w:rsidRPr="00AE1D21"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32310"/>
      <w:bookmarkStart w:id="433" w:name="_Toc440875083"/>
      <w:bookmarkStart w:id="434" w:name="_Toc441131070"/>
      <w:bookmarkStart w:id="435" w:name="_Toc465774591"/>
      <w:bookmarkStart w:id="436" w:name="_Toc465848820"/>
      <w:bookmarkStart w:id="437" w:name="_Toc468876139"/>
      <w:bookmarkStart w:id="438" w:name="_Toc469487633"/>
      <w:bookmarkStart w:id="439" w:name="_Toc471979931"/>
      <w:bookmarkStart w:id="440" w:name="_Ref303624481"/>
      <w:r w:rsidRPr="00AE1D21">
        <w:rPr>
          <w:szCs w:val="24"/>
        </w:rPr>
        <w:t xml:space="preserve">Требования к </w:t>
      </w:r>
      <w:r w:rsidR="009C744E" w:rsidRPr="00AE1D21">
        <w:rPr>
          <w:szCs w:val="24"/>
        </w:rPr>
        <w:t>Участник</w:t>
      </w:r>
      <w:r w:rsidRPr="00AE1D21">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AE1D21">
        <w:rPr>
          <w:szCs w:val="24"/>
        </w:rPr>
        <w:t xml:space="preserve"> </w:t>
      </w:r>
    </w:p>
    <w:p w:rsidR="00E71628" w:rsidRPr="00AE1D2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AE1D21">
        <w:rPr>
          <w:bCs w:val="0"/>
          <w:sz w:val="24"/>
          <w:szCs w:val="24"/>
        </w:rPr>
        <w:t xml:space="preserve">Требования к </w:t>
      </w:r>
      <w:r w:rsidR="009C744E" w:rsidRPr="00AE1D21">
        <w:rPr>
          <w:bCs w:val="0"/>
          <w:sz w:val="24"/>
          <w:szCs w:val="24"/>
        </w:rPr>
        <w:t>Участник</w:t>
      </w:r>
      <w:r w:rsidRPr="00AE1D21">
        <w:rPr>
          <w:bCs w:val="0"/>
          <w:sz w:val="24"/>
          <w:szCs w:val="24"/>
        </w:rPr>
        <w:t>ам</w:t>
      </w:r>
      <w:bookmarkEnd w:id="441"/>
      <w:r w:rsidRPr="00AE1D21">
        <w:rPr>
          <w:bCs w:val="0"/>
          <w:sz w:val="24"/>
          <w:szCs w:val="24"/>
        </w:rPr>
        <w:t>:</w:t>
      </w:r>
      <w:bookmarkStart w:id="444" w:name="_Ref306004833"/>
      <w:bookmarkEnd w:id="442"/>
      <w:r w:rsidR="000F4365" w:rsidRPr="00AE1D21">
        <w:rPr>
          <w:bCs w:val="0"/>
          <w:sz w:val="24"/>
          <w:szCs w:val="24"/>
        </w:rPr>
        <w:t xml:space="preserve"> у</w:t>
      </w:r>
      <w:r w:rsidRPr="00AE1D21">
        <w:rPr>
          <w:bCs w:val="0"/>
          <w:sz w:val="24"/>
          <w:szCs w:val="24"/>
        </w:rPr>
        <w:t xml:space="preserve">частвовать в процедуре </w:t>
      </w:r>
      <w:r w:rsidR="009C744E" w:rsidRPr="00AE1D21">
        <w:rPr>
          <w:bCs w:val="0"/>
          <w:sz w:val="24"/>
          <w:szCs w:val="24"/>
        </w:rPr>
        <w:t>З</w:t>
      </w:r>
      <w:r w:rsidRPr="00AE1D21">
        <w:rPr>
          <w:bCs w:val="0"/>
          <w:sz w:val="24"/>
          <w:szCs w:val="24"/>
        </w:rPr>
        <w:t xml:space="preserve">апроса предложений </w:t>
      </w:r>
      <w:r w:rsidRPr="00DD2571">
        <w:rPr>
          <w:bCs w:val="0"/>
          <w:sz w:val="24"/>
          <w:szCs w:val="24"/>
        </w:rPr>
        <w:t xml:space="preserve">может любое юридическое, </w:t>
      </w:r>
      <w:r w:rsidRPr="00DD2571">
        <w:rPr>
          <w:bCs w:val="0"/>
          <w:color w:val="000000"/>
          <w:sz w:val="24"/>
          <w:szCs w:val="24"/>
        </w:rPr>
        <w:t>физическое</w:t>
      </w:r>
      <w:r w:rsidRPr="00DD2571">
        <w:rPr>
          <w:bCs w:val="0"/>
          <w:sz w:val="24"/>
          <w:szCs w:val="24"/>
        </w:rPr>
        <w:t xml:space="preserve"> лицо </w:t>
      </w:r>
      <w:r w:rsidR="00E71628" w:rsidRPr="00DD2571">
        <w:rPr>
          <w:bCs w:val="0"/>
          <w:sz w:val="24"/>
          <w:szCs w:val="24"/>
        </w:rPr>
        <w:t>(в т.</w:t>
      </w:r>
      <w:r w:rsidR="003129D4" w:rsidRPr="00DD2571">
        <w:rPr>
          <w:bCs w:val="0"/>
          <w:sz w:val="24"/>
          <w:szCs w:val="24"/>
        </w:rPr>
        <w:t xml:space="preserve"> </w:t>
      </w:r>
      <w:r w:rsidR="00E71628" w:rsidRPr="00DD2571">
        <w:rPr>
          <w:bCs w:val="0"/>
          <w:sz w:val="24"/>
          <w:szCs w:val="24"/>
        </w:rPr>
        <w:t xml:space="preserve">ч. </w:t>
      </w:r>
      <w:r w:rsidRPr="00DD2571">
        <w:rPr>
          <w:bCs w:val="0"/>
          <w:sz w:val="24"/>
          <w:szCs w:val="24"/>
        </w:rPr>
        <w:t>индивидуальный предприниматель</w:t>
      </w:r>
      <w:r w:rsidR="00E71628" w:rsidRPr="00DD2571">
        <w:rPr>
          <w:bCs w:val="0"/>
          <w:sz w:val="24"/>
          <w:szCs w:val="24"/>
        </w:rPr>
        <w:t>)</w:t>
      </w:r>
      <w:r w:rsidR="00DD2571" w:rsidRPr="00DD2571">
        <w:rPr>
          <w:bCs w:val="0"/>
          <w:sz w:val="24"/>
          <w:szCs w:val="24"/>
        </w:rPr>
        <w:t xml:space="preserve">, </w:t>
      </w:r>
      <w:r w:rsidR="00DD2571" w:rsidRPr="00DD2571">
        <w:rPr>
          <w:sz w:val="24"/>
          <w:szCs w:val="24"/>
        </w:rPr>
        <w:t>являющееся субъектом малого и среднего предпринимательства</w:t>
      </w:r>
      <w:r w:rsidRPr="00DD2571">
        <w:rPr>
          <w:bCs w:val="0"/>
          <w:sz w:val="24"/>
          <w:szCs w:val="24"/>
        </w:rPr>
        <w:t>.</w:t>
      </w:r>
      <w:r w:rsidRPr="00AE1D21">
        <w:rPr>
          <w:bCs w:val="0"/>
          <w:sz w:val="24"/>
          <w:szCs w:val="24"/>
        </w:rPr>
        <w:t xml:space="preserve"> </w:t>
      </w:r>
      <w:proofErr w:type="gramStart"/>
      <w:r w:rsidR="00362EA4" w:rsidRPr="00AE1D21">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B131B9">
        <w:fldChar w:fldCharType="begin"/>
      </w:r>
      <w:r w:rsidR="00B131B9">
        <w:instrText xml:space="preserve"> REF _Ref191386451 \n \h  \* MERGEFORMAT </w:instrText>
      </w:r>
      <w:r w:rsidR="00B131B9">
        <w:fldChar w:fldCharType="separate"/>
      </w:r>
      <w:r w:rsidR="00DA443D" w:rsidRPr="00DA443D">
        <w:rPr>
          <w:bCs w:val="0"/>
          <w:sz w:val="24"/>
          <w:szCs w:val="24"/>
        </w:rPr>
        <w:t>3.3.9</w:t>
      </w:r>
      <w:r w:rsidR="00B131B9">
        <w:fldChar w:fldCharType="end"/>
      </w:r>
      <w:r w:rsidR="00362EA4" w:rsidRPr="00AE1D21">
        <w:rPr>
          <w:bCs w:val="0"/>
          <w:sz w:val="24"/>
          <w:szCs w:val="24"/>
        </w:rPr>
        <w:t>.</w:t>
      </w:r>
      <w:r w:rsidR="00036006" w:rsidRPr="00AE1D21">
        <w:rPr>
          <w:bCs w:val="0"/>
          <w:sz w:val="24"/>
          <w:szCs w:val="24"/>
        </w:rPr>
        <w:t xml:space="preserve"> </w:t>
      </w:r>
      <w:r w:rsidRPr="00AE1D21">
        <w:rPr>
          <w:bCs w:val="0"/>
          <w:sz w:val="24"/>
          <w:szCs w:val="24"/>
        </w:rPr>
        <w:t xml:space="preserve">Дополнительные требования к коллективным </w:t>
      </w:r>
      <w:r w:rsidR="009C744E" w:rsidRPr="00AE1D21">
        <w:rPr>
          <w:bCs w:val="0"/>
          <w:sz w:val="24"/>
          <w:szCs w:val="24"/>
        </w:rPr>
        <w:t>У</w:t>
      </w:r>
      <w:r w:rsidRPr="00AE1D21">
        <w:rPr>
          <w:bCs w:val="0"/>
          <w:sz w:val="24"/>
          <w:szCs w:val="24"/>
        </w:rPr>
        <w:t xml:space="preserve">частникам и порядку подтверждения их соответствия установленным требованиям </w:t>
      </w:r>
      <w:r w:rsidRPr="00AE1D21">
        <w:rPr>
          <w:bCs w:val="0"/>
          <w:sz w:val="24"/>
          <w:szCs w:val="24"/>
        </w:rPr>
        <w:lastRenderedPageBreak/>
        <w:t>приведены в пункте</w:t>
      </w:r>
      <w:r w:rsidR="001A63D5" w:rsidRPr="00AE1D21">
        <w:rPr>
          <w:bCs w:val="0"/>
          <w:sz w:val="24"/>
          <w:szCs w:val="24"/>
        </w:rPr>
        <w:t xml:space="preserve"> </w:t>
      </w:r>
      <w:r w:rsidR="00B131B9">
        <w:fldChar w:fldCharType="begin"/>
      </w:r>
      <w:r w:rsidR="00B131B9">
        <w:instrText xml:space="preserve"> REF _Ref440876619 \r \h  \* MERGEFORMAT </w:instrText>
      </w:r>
      <w:r w:rsidR="00B131B9">
        <w:fldChar w:fldCharType="separate"/>
      </w:r>
      <w:r w:rsidR="00DA443D" w:rsidRPr="00DA443D">
        <w:rPr>
          <w:bCs w:val="0"/>
          <w:sz w:val="24"/>
          <w:szCs w:val="24"/>
        </w:rPr>
        <w:t>3.3.10</w:t>
      </w:r>
      <w:r w:rsidR="00B131B9">
        <w:fldChar w:fldCharType="end"/>
      </w:r>
      <w:r w:rsidRPr="00AE1D21">
        <w:rPr>
          <w:bCs w:val="0"/>
          <w:sz w:val="24"/>
          <w:szCs w:val="24"/>
        </w:rPr>
        <w:t>. При проведении запроса предложений на ЭТП, такое</w:t>
      </w:r>
      <w:r w:rsidRPr="00AE1D21">
        <w:rPr>
          <w:sz w:val="24"/>
          <w:szCs w:val="24"/>
        </w:rPr>
        <w:t xml:space="preserve"> лицо должно быть зарегистрировано на соответствующей ЭТП в качестве </w:t>
      </w:r>
      <w:r w:rsidR="009C744E" w:rsidRPr="00AE1D21">
        <w:rPr>
          <w:sz w:val="24"/>
          <w:szCs w:val="24"/>
        </w:rPr>
        <w:t>Участник</w:t>
      </w:r>
      <w:r w:rsidRPr="00AE1D21">
        <w:rPr>
          <w:sz w:val="24"/>
          <w:szCs w:val="24"/>
        </w:rPr>
        <w:t xml:space="preserve">а ЭТП, а также в качестве </w:t>
      </w:r>
      <w:r w:rsidR="009C744E" w:rsidRPr="00AE1D21">
        <w:rPr>
          <w:sz w:val="24"/>
          <w:szCs w:val="24"/>
        </w:rPr>
        <w:t>Участник</w:t>
      </w:r>
      <w:r w:rsidRPr="00AE1D21">
        <w:rPr>
          <w:sz w:val="24"/>
          <w:szCs w:val="24"/>
        </w:rPr>
        <w:t>а проводимого запроса предложений.</w:t>
      </w:r>
      <w:bookmarkEnd w:id="443"/>
      <w:bookmarkEnd w:id="444"/>
      <w:proofErr w:type="gramEnd"/>
    </w:p>
    <w:p w:rsidR="00717F60" w:rsidRPr="00AE1D2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AE1D21">
        <w:rPr>
          <w:bCs w:val="0"/>
          <w:sz w:val="24"/>
          <w:szCs w:val="24"/>
        </w:rPr>
        <w:t xml:space="preserve">Чтобы претендовать на победу в данной процедуре </w:t>
      </w:r>
      <w:r w:rsidR="009C744E" w:rsidRPr="00AE1D21">
        <w:rPr>
          <w:bCs w:val="0"/>
          <w:sz w:val="24"/>
          <w:szCs w:val="24"/>
        </w:rPr>
        <w:t>З</w:t>
      </w:r>
      <w:r w:rsidRPr="00AE1D21">
        <w:rPr>
          <w:bCs w:val="0"/>
          <w:sz w:val="24"/>
          <w:szCs w:val="24"/>
        </w:rPr>
        <w:t xml:space="preserve">апроса предложений и получить право заключить с Заказчиком </w:t>
      </w:r>
      <w:r w:rsidR="00123C70" w:rsidRPr="00AE1D21">
        <w:rPr>
          <w:bCs w:val="0"/>
          <w:sz w:val="24"/>
          <w:szCs w:val="24"/>
        </w:rPr>
        <w:t>Договор</w:t>
      </w:r>
      <w:r w:rsidRPr="00AE1D21">
        <w:rPr>
          <w:bCs w:val="0"/>
          <w:sz w:val="24"/>
          <w:szCs w:val="24"/>
        </w:rPr>
        <w:t xml:space="preserve">, </w:t>
      </w:r>
      <w:r w:rsidR="009C744E" w:rsidRPr="00AE1D21">
        <w:rPr>
          <w:bCs w:val="0"/>
          <w:sz w:val="24"/>
          <w:szCs w:val="24"/>
        </w:rPr>
        <w:t>Участник</w:t>
      </w:r>
      <w:r w:rsidRPr="00AE1D21">
        <w:rPr>
          <w:bCs w:val="0"/>
          <w:sz w:val="24"/>
          <w:szCs w:val="24"/>
        </w:rPr>
        <w:t xml:space="preserve"> должен отвечать следующим требованиям:</w:t>
      </w:r>
      <w:bookmarkEnd w:id="445"/>
    </w:p>
    <w:p w:rsidR="00717F60" w:rsidRPr="00AE1D21"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AE1D21">
        <w:rPr>
          <w:bCs w:val="0"/>
          <w:color w:val="000000"/>
          <w:sz w:val="24"/>
          <w:szCs w:val="24"/>
        </w:rPr>
        <w:t xml:space="preserve">должен </w:t>
      </w:r>
      <w:bookmarkStart w:id="447" w:name="_Ref303669099"/>
      <w:r w:rsidRPr="00AE1D21">
        <w:rPr>
          <w:bCs w:val="0"/>
          <w:color w:val="000000"/>
          <w:sz w:val="24"/>
          <w:szCs w:val="24"/>
        </w:rPr>
        <w:t xml:space="preserve">обладать гражданской правоспособностью в полном объеме для заключения и </w:t>
      </w:r>
      <w:r w:rsidRPr="00AE1D21">
        <w:rPr>
          <w:sz w:val="24"/>
          <w:szCs w:val="24"/>
          <w:lang w:eastAsia="ru-RU"/>
        </w:rPr>
        <w:t>исполнения</w:t>
      </w:r>
      <w:r w:rsidRPr="00AE1D21">
        <w:rPr>
          <w:bCs w:val="0"/>
          <w:color w:val="000000"/>
          <w:sz w:val="24"/>
          <w:szCs w:val="24"/>
        </w:rPr>
        <w:t xml:space="preserve"> </w:t>
      </w:r>
      <w:r w:rsidR="00123C70" w:rsidRPr="00AE1D21">
        <w:rPr>
          <w:bCs w:val="0"/>
          <w:color w:val="000000"/>
          <w:sz w:val="24"/>
          <w:szCs w:val="24"/>
        </w:rPr>
        <w:t>Договор</w:t>
      </w:r>
      <w:r w:rsidRPr="00AE1D21">
        <w:rPr>
          <w:bCs w:val="0"/>
          <w:color w:val="000000"/>
          <w:sz w:val="24"/>
          <w:szCs w:val="24"/>
        </w:rPr>
        <w:t xml:space="preserve">а </w:t>
      </w:r>
      <w:r w:rsidR="009D7F01" w:rsidRPr="00AE1D21">
        <w:rPr>
          <w:color w:val="000000"/>
          <w:sz w:val="24"/>
          <w:szCs w:val="24"/>
        </w:rPr>
        <w:t>(физическое лицо – обладать дееспособностью в полном объеме для заключения и исполнения Договора)</w:t>
      </w:r>
      <w:r w:rsidR="004F657D" w:rsidRPr="00AE1D21">
        <w:rPr>
          <w:color w:val="000000"/>
          <w:sz w:val="24"/>
          <w:szCs w:val="24"/>
        </w:rPr>
        <w:t xml:space="preserve"> (должен быть зарегистрирован в установленном порядке)</w:t>
      </w:r>
      <w:r w:rsidR="009D7F01" w:rsidRPr="00AE1D21">
        <w:rPr>
          <w:color w:val="000000"/>
          <w:sz w:val="24"/>
          <w:szCs w:val="24"/>
        </w:rPr>
        <w:t xml:space="preserve">; </w:t>
      </w:r>
      <w:bookmarkEnd w:id="446"/>
      <w:bookmarkEnd w:id="44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AE1D21">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AE1D21">
        <w:rPr>
          <w:bCs w:val="0"/>
          <w:sz w:val="24"/>
          <w:szCs w:val="24"/>
        </w:rPr>
        <w:t>Участник</w:t>
      </w:r>
      <w:r w:rsidRPr="00AE1D21">
        <w:rPr>
          <w:bCs w:val="0"/>
          <w:sz w:val="24"/>
          <w:szCs w:val="24"/>
        </w:rPr>
        <w:t xml:space="preserve">а запроса предложений банкротом и об открытии конкурсного производства, на имущество </w:t>
      </w:r>
      <w:r w:rsidR="00BD74DF" w:rsidRPr="00AE1D21">
        <w:rPr>
          <w:bCs w:val="0"/>
          <w:sz w:val="24"/>
          <w:szCs w:val="24"/>
        </w:rPr>
        <w:t>Участника не должен</w:t>
      </w:r>
      <w:r w:rsidRPr="00AE1D21">
        <w:rPr>
          <w:bCs w:val="0"/>
          <w:sz w:val="24"/>
          <w:szCs w:val="24"/>
        </w:rPr>
        <w:t xml:space="preserve"> быть наложен арест, </w:t>
      </w:r>
      <w:r w:rsidRPr="00AE1D21">
        <w:rPr>
          <w:sz w:val="24"/>
          <w:szCs w:val="24"/>
          <w:lang w:eastAsia="ru-RU"/>
        </w:rPr>
        <w:t>экономическая</w:t>
      </w:r>
      <w:r w:rsidRPr="00AE1D21">
        <w:rPr>
          <w:bCs w:val="0"/>
          <w:sz w:val="24"/>
          <w:szCs w:val="24"/>
        </w:rPr>
        <w:t xml:space="preserve"> деятельность </w:t>
      </w:r>
      <w:r w:rsidR="009C744E" w:rsidRPr="00AE1D21">
        <w:rPr>
          <w:bCs w:val="0"/>
          <w:sz w:val="24"/>
          <w:szCs w:val="24"/>
        </w:rPr>
        <w:t>Участник</w:t>
      </w:r>
      <w:r w:rsidRPr="00AE1D21">
        <w:rPr>
          <w:bCs w:val="0"/>
          <w:sz w:val="24"/>
          <w:szCs w:val="24"/>
        </w:rPr>
        <w:t>а не должна быть</w:t>
      </w:r>
      <w:r w:rsidRPr="00E71A48">
        <w:rPr>
          <w:bCs w:val="0"/>
          <w:sz w:val="24"/>
          <w:szCs w:val="24"/>
        </w:rPr>
        <w:t xml:space="preserve">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87CB8">
        <w:rPr>
          <w:rFonts w:eastAsia="Arial Unicode MS"/>
          <w:sz w:val="24"/>
          <w:szCs w:val="24"/>
          <w:lang w:eastAsia="ru-RU"/>
        </w:rPr>
        <w:t>;</w:t>
      </w:r>
      <w:bookmarkEnd w:id="448"/>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131B9">
        <w:fldChar w:fldCharType="begin"/>
      </w:r>
      <w:r w:rsidR="00B131B9">
        <w:instrText xml:space="preserve"> REF _Ref440275279 \r \h  \* MERGEFORMAT </w:instrText>
      </w:r>
      <w:r w:rsidR="00B131B9">
        <w:fldChar w:fldCharType="separate"/>
      </w:r>
      <w:r w:rsidR="00DA443D" w:rsidRPr="00DA443D">
        <w:rPr>
          <w:sz w:val="24"/>
          <w:szCs w:val="24"/>
        </w:rPr>
        <w:t>1.1.4</w:t>
      </w:r>
      <w:r w:rsidR="00B131B9">
        <w:fldChar w:fldCharType="end"/>
      </w:r>
      <w:r w:rsidRPr="009F2BF9">
        <w:rPr>
          <w:sz w:val="24"/>
          <w:szCs w:val="24"/>
        </w:rPr>
        <w:t xml:space="preserve"> и разделе </w:t>
      </w:r>
      <w:r w:rsidR="00B131B9">
        <w:fldChar w:fldCharType="begin"/>
      </w:r>
      <w:r w:rsidR="00B131B9">
        <w:instrText xml:space="preserve"> REF _Ref440270568 \r \h  \* MERGEFORMAT </w:instrText>
      </w:r>
      <w:r w:rsidR="00B131B9">
        <w:fldChar w:fldCharType="separate"/>
      </w:r>
      <w:r w:rsidR="00DA443D">
        <w:t>4</w:t>
      </w:r>
      <w:r w:rsidR="00B131B9">
        <w:fldChar w:fldCharType="end"/>
      </w:r>
      <w:r w:rsidRPr="009F2BF9">
        <w:rPr>
          <w:sz w:val="24"/>
          <w:szCs w:val="24"/>
        </w:rPr>
        <w:t>, в соответствии с требованиями законодательства Российской Федерации)</w:t>
      </w:r>
      <w:r w:rsidR="000D6A2C">
        <w:rPr>
          <w:sz w:val="24"/>
          <w:szCs w:val="24"/>
        </w:rPr>
        <w:t>;</w:t>
      </w:r>
    </w:p>
    <w:p w:rsidR="009D7F01" w:rsidRPr="00AE1D21"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AE1D21">
        <w:rPr>
          <w:color w:val="000000"/>
          <w:sz w:val="24"/>
          <w:szCs w:val="24"/>
          <w:lang w:eastAsia="ru-RU"/>
        </w:rPr>
        <w:t xml:space="preserve">обладать необходимыми профессиональными </w:t>
      </w:r>
      <w:r w:rsidR="00BD74DF" w:rsidRPr="00AE1D21">
        <w:rPr>
          <w:color w:val="000000"/>
          <w:sz w:val="24"/>
          <w:szCs w:val="24"/>
          <w:lang w:eastAsia="ru-RU"/>
        </w:rPr>
        <w:t>знаниями и репутацией</w:t>
      </w:r>
      <w:r w:rsidR="00FF6AD9" w:rsidRPr="00AE1D21">
        <w:rPr>
          <w:color w:val="000000"/>
          <w:sz w:val="24"/>
          <w:szCs w:val="24"/>
          <w:lang w:eastAsia="ru-RU"/>
        </w:rPr>
        <w:t>, иметь ресурсные возможности:</w:t>
      </w:r>
    </w:p>
    <w:p w:rsidR="009D7F01" w:rsidRPr="00DD2571"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proofErr w:type="gramStart"/>
      <w:r w:rsidRPr="00444ECC">
        <w:rPr>
          <w:color w:val="000000"/>
          <w:sz w:val="24"/>
          <w:szCs w:val="24"/>
          <w:lang w:eastAsia="ru-RU"/>
        </w:rPr>
        <w:t xml:space="preserve">должен обладать опытом </w:t>
      </w:r>
      <w:r w:rsidR="00B76768" w:rsidRPr="00444ECC">
        <w:rPr>
          <w:color w:val="000000"/>
          <w:sz w:val="24"/>
          <w:szCs w:val="24"/>
          <w:lang w:eastAsia="ru-RU"/>
        </w:rPr>
        <w:t xml:space="preserve">оказания </w:t>
      </w:r>
      <w:r w:rsidRPr="00444ECC">
        <w:rPr>
          <w:color w:val="000000"/>
          <w:sz w:val="24"/>
          <w:szCs w:val="24"/>
          <w:lang w:eastAsia="ru-RU"/>
        </w:rPr>
        <w:t xml:space="preserve">аналогичных </w:t>
      </w:r>
      <w:r w:rsidR="00B76768" w:rsidRPr="00444ECC">
        <w:rPr>
          <w:color w:val="000000"/>
          <w:sz w:val="24"/>
          <w:szCs w:val="24"/>
          <w:lang w:eastAsia="ru-RU"/>
        </w:rPr>
        <w:t>услуг</w:t>
      </w:r>
      <w:r w:rsidR="009F4858" w:rsidRPr="00444ECC">
        <w:rPr>
          <w:color w:val="000000"/>
          <w:sz w:val="24"/>
          <w:szCs w:val="24"/>
          <w:lang w:eastAsia="ru-RU"/>
        </w:rPr>
        <w:t xml:space="preserve"> </w:t>
      </w:r>
      <w:r w:rsidR="005347FA" w:rsidRPr="00444ECC">
        <w:rPr>
          <w:color w:val="000000"/>
          <w:sz w:val="24"/>
          <w:szCs w:val="24"/>
          <w:lang w:eastAsia="ru-RU"/>
        </w:rPr>
        <w:t xml:space="preserve">(желательно наличие </w:t>
      </w:r>
      <w:r w:rsidR="00036006" w:rsidRPr="00444ECC">
        <w:rPr>
          <w:color w:val="000000"/>
          <w:sz w:val="24"/>
          <w:szCs w:val="24"/>
          <w:lang w:eastAsia="ru-RU"/>
        </w:rPr>
        <w:t>за последние 3 года не менее 1 завершенного аналогичного</w:t>
      </w:r>
      <w:r w:rsidR="00A44B30" w:rsidRPr="00444ECC">
        <w:rPr>
          <w:color w:val="000000"/>
          <w:sz w:val="24"/>
          <w:szCs w:val="24"/>
          <w:lang w:eastAsia="ru-RU"/>
        </w:rPr>
        <w:t xml:space="preserve"> договора</w:t>
      </w:r>
      <w:r w:rsidR="00036006" w:rsidRPr="00444ECC">
        <w:rPr>
          <w:color w:val="000000"/>
          <w:sz w:val="24"/>
          <w:szCs w:val="24"/>
          <w:lang w:eastAsia="ru-RU"/>
        </w:rPr>
        <w:t xml:space="preserve"> по </w:t>
      </w:r>
      <w:r w:rsidR="002037C3" w:rsidRPr="00444ECC">
        <w:rPr>
          <w:color w:val="000000"/>
          <w:sz w:val="24"/>
          <w:szCs w:val="24"/>
          <w:lang w:eastAsia="ru-RU"/>
        </w:rPr>
        <w:t>оказываемым услугам</w:t>
      </w:r>
      <w:r w:rsidR="00036006" w:rsidRPr="00444ECC">
        <w:rPr>
          <w:color w:val="000000"/>
          <w:sz w:val="24"/>
          <w:szCs w:val="24"/>
          <w:lang w:eastAsia="ru-RU"/>
        </w:rPr>
        <w:t xml:space="preserve">, (в т.ч. объемам </w:t>
      </w:r>
      <w:r w:rsidR="002037C3" w:rsidRPr="00444ECC">
        <w:rPr>
          <w:color w:val="000000"/>
          <w:sz w:val="24"/>
          <w:szCs w:val="24"/>
          <w:lang w:eastAsia="ru-RU"/>
        </w:rPr>
        <w:t>услуг</w:t>
      </w:r>
      <w:r w:rsidR="00036006" w:rsidRPr="00444ECC">
        <w:rPr>
          <w:color w:val="000000"/>
          <w:sz w:val="24"/>
          <w:szCs w:val="24"/>
          <w:lang w:eastAsia="ru-RU"/>
        </w:rPr>
        <w:t xml:space="preserve"> и общей сумме договора</w:t>
      </w:r>
      <w:r w:rsidR="00A44B30" w:rsidRPr="00444ECC">
        <w:rPr>
          <w:color w:val="000000"/>
          <w:sz w:val="24"/>
          <w:szCs w:val="24"/>
          <w:lang w:eastAsia="ru-RU"/>
        </w:rPr>
        <w:t>)</w:t>
      </w:r>
      <w:r w:rsidR="00036006" w:rsidRPr="00444ECC">
        <w:rPr>
          <w:color w:val="000000"/>
          <w:sz w:val="24"/>
          <w:szCs w:val="24"/>
          <w:lang w:eastAsia="ru-RU"/>
        </w:rPr>
        <w:t>.</w:t>
      </w:r>
      <w:proofErr w:type="gramEnd"/>
      <w:r w:rsidR="00036006" w:rsidRPr="00444ECC">
        <w:rPr>
          <w:color w:val="000000"/>
          <w:sz w:val="24"/>
          <w:szCs w:val="24"/>
          <w:lang w:eastAsia="ru-RU"/>
        </w:rPr>
        <w:t xml:space="preserve"> </w:t>
      </w:r>
      <w:r w:rsidR="008D108C" w:rsidRPr="00444ECC">
        <w:rPr>
          <w:color w:val="000000"/>
          <w:sz w:val="24"/>
          <w:szCs w:val="24"/>
        </w:rPr>
        <w:t>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w:t>
      </w:r>
      <w:r w:rsidR="008D108C" w:rsidRPr="00DD2571">
        <w:rPr>
          <w:color w:val="000000"/>
          <w:sz w:val="24"/>
          <w:szCs w:val="24"/>
        </w:rPr>
        <w:t>е;</w:t>
      </w:r>
    </w:p>
    <w:p w:rsidR="00DD2571" w:rsidRPr="00DD2571" w:rsidRDefault="00DD2571" w:rsidP="00DD2571">
      <w:pPr>
        <w:widowControl w:val="0"/>
        <w:numPr>
          <w:ilvl w:val="0"/>
          <w:numId w:val="21"/>
        </w:numPr>
        <w:tabs>
          <w:tab w:val="left" w:pos="0"/>
          <w:tab w:val="left" w:pos="1080"/>
        </w:tabs>
        <w:suppressAutoHyphens w:val="0"/>
        <w:spacing w:line="264" w:lineRule="auto"/>
        <w:rPr>
          <w:sz w:val="24"/>
          <w:szCs w:val="24"/>
          <w:lang w:eastAsia="ru-RU"/>
        </w:rPr>
      </w:pPr>
      <w:r w:rsidRPr="00DD2571">
        <w:rPr>
          <w:color w:val="000000"/>
          <w:sz w:val="24"/>
          <w:szCs w:val="24"/>
          <w:lang w:eastAsia="ru-RU"/>
        </w:rPr>
        <w:t>должен</w:t>
      </w:r>
      <w:r w:rsidRPr="00DD2571">
        <w:rPr>
          <w:sz w:val="24"/>
          <w:szCs w:val="24"/>
        </w:rPr>
        <w:t xml:space="preserve">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AE1D21" w:rsidRDefault="0094713A" w:rsidP="00CF39D0">
      <w:pPr>
        <w:numPr>
          <w:ilvl w:val="0"/>
          <w:numId w:val="21"/>
        </w:numPr>
        <w:suppressAutoHyphens w:val="0"/>
        <w:spacing w:line="264" w:lineRule="auto"/>
        <w:rPr>
          <w:sz w:val="24"/>
          <w:szCs w:val="24"/>
          <w:lang w:eastAsia="ru-RU"/>
        </w:rPr>
      </w:pPr>
      <w:r w:rsidRPr="00AE1D21">
        <w:rPr>
          <w:sz w:val="24"/>
          <w:szCs w:val="24"/>
          <w:lang w:eastAsia="ru-RU"/>
        </w:rPr>
        <w:t>Дополнительные требования к Участникам, наличию документов, подтверждающих их соответствие требованиям Технических заданий, изложены в Приложении №1 (Технических заданиях) к настоящей Документации. При несоблюдении требований Техническ</w:t>
      </w:r>
      <w:r w:rsidR="003776BB" w:rsidRPr="00AE1D21">
        <w:rPr>
          <w:sz w:val="24"/>
          <w:szCs w:val="24"/>
          <w:lang w:eastAsia="ru-RU"/>
        </w:rPr>
        <w:t>ого</w:t>
      </w:r>
      <w:r w:rsidRPr="00AE1D21">
        <w:rPr>
          <w:sz w:val="24"/>
          <w:szCs w:val="24"/>
          <w:lang w:eastAsia="ru-RU"/>
        </w:rPr>
        <w:t xml:space="preserve"> задани</w:t>
      </w:r>
      <w:r w:rsidR="003776BB" w:rsidRPr="00AE1D21">
        <w:rPr>
          <w:sz w:val="24"/>
          <w:szCs w:val="24"/>
          <w:lang w:eastAsia="ru-RU"/>
        </w:rPr>
        <w:t>я</w:t>
      </w:r>
      <w:r w:rsidRPr="00AE1D21">
        <w:rPr>
          <w:sz w:val="24"/>
          <w:szCs w:val="24"/>
          <w:lang w:eastAsia="ru-RU"/>
        </w:rPr>
        <w:t xml:space="preserve"> Закупочная комиссия отклонит </w:t>
      </w:r>
      <w:r w:rsidR="00C96484" w:rsidRPr="00AE1D21">
        <w:rPr>
          <w:sz w:val="24"/>
          <w:szCs w:val="24"/>
          <w:lang w:eastAsia="ru-RU"/>
        </w:rPr>
        <w:t>Заявку</w:t>
      </w:r>
      <w:r w:rsidRPr="00AE1D21">
        <w:rPr>
          <w:sz w:val="24"/>
          <w:szCs w:val="24"/>
          <w:lang w:eastAsia="ru-RU"/>
        </w:rPr>
        <w:t xml:space="preserve"> Участника.</w:t>
      </w:r>
    </w:p>
    <w:p w:rsidR="009D7F01" w:rsidRPr="00AE1D21" w:rsidRDefault="00BD74DF" w:rsidP="00CF39D0">
      <w:pPr>
        <w:suppressAutoHyphens w:val="0"/>
        <w:spacing w:line="264" w:lineRule="auto"/>
        <w:ind w:left="927" w:firstLine="0"/>
        <w:rPr>
          <w:sz w:val="24"/>
          <w:szCs w:val="24"/>
          <w:lang w:eastAsia="ru-RU"/>
        </w:rPr>
      </w:pPr>
      <w:proofErr w:type="gramStart"/>
      <w:r w:rsidRPr="00AE1D21">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w:t>
      </w:r>
      <w:r w:rsidRPr="00AE1D21">
        <w:rPr>
          <w:sz w:val="24"/>
          <w:szCs w:val="24"/>
        </w:rPr>
        <w:lastRenderedPageBreak/>
        <w:t>содействие по исполнению договора путем предоставления ресурсов или недостающих ресурсов, с обязательным</w:t>
      </w:r>
      <w:proofErr w:type="gramEnd"/>
      <w:r w:rsidRPr="00AE1D21">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AE1D21">
        <w:rPr>
          <w:sz w:val="24"/>
          <w:szCs w:val="24"/>
        </w:rPr>
        <w:t>предоставляются документы</w:t>
      </w:r>
      <w:proofErr w:type="gramEnd"/>
      <w:r w:rsidRPr="00AE1D21">
        <w:rPr>
          <w:sz w:val="24"/>
          <w:szCs w:val="24"/>
        </w:rPr>
        <w:t xml:space="preserve"> (копия Устава, выписка из ЕГРЮЛ/ЕГРИП, учредительный договор), подтверждающие факт </w:t>
      </w:r>
      <w:proofErr w:type="spellStart"/>
      <w:r w:rsidRPr="00AE1D21">
        <w:rPr>
          <w:sz w:val="24"/>
          <w:szCs w:val="24"/>
        </w:rPr>
        <w:t>аффилированности</w:t>
      </w:r>
      <w:proofErr w:type="spellEnd"/>
      <w:r w:rsidRPr="00AE1D21">
        <w:rPr>
          <w:sz w:val="24"/>
          <w:szCs w:val="24"/>
        </w:rPr>
        <w:t xml:space="preserve"> предприятий</w:t>
      </w:r>
      <w:r w:rsidR="009D7F01" w:rsidRPr="00AE1D21">
        <w:rPr>
          <w:color w:val="000000"/>
          <w:sz w:val="24"/>
          <w:szCs w:val="24"/>
        </w:rPr>
        <w:t>.</w:t>
      </w:r>
    </w:p>
    <w:p w:rsidR="00717F60" w:rsidRPr="00AE1D21"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9" w:name="_Ref306005578"/>
      <w:bookmarkStart w:id="450" w:name="_Ref303587815"/>
      <w:r w:rsidRPr="00AE1D21">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AE1D21">
        <w:rPr>
          <w:sz w:val="24"/>
          <w:szCs w:val="24"/>
        </w:rPr>
        <w:t>пп</w:t>
      </w:r>
      <w:proofErr w:type="spellEnd"/>
      <w:r w:rsidRPr="00AE1D21">
        <w:rPr>
          <w:sz w:val="24"/>
          <w:szCs w:val="24"/>
        </w:rPr>
        <w:t xml:space="preserve">. </w:t>
      </w:r>
      <w:r w:rsidR="00B131B9">
        <w:fldChar w:fldCharType="begin"/>
      </w:r>
      <w:r w:rsidR="00B131B9">
        <w:instrText xml:space="preserve"> REF _Ref440291364 \r \h  \* MERGEFORMAT </w:instrText>
      </w:r>
      <w:r w:rsidR="00B131B9">
        <w:fldChar w:fldCharType="separate"/>
      </w:r>
      <w:r w:rsidR="00DA443D" w:rsidRPr="00DA443D">
        <w:rPr>
          <w:sz w:val="24"/>
          <w:szCs w:val="24"/>
        </w:rPr>
        <w:t>3.3.8.1</w:t>
      </w:r>
      <w:r w:rsidR="00B131B9">
        <w:fldChar w:fldCharType="end"/>
      </w:r>
      <w:r w:rsidRPr="00AE1D21">
        <w:rPr>
          <w:sz w:val="24"/>
          <w:szCs w:val="24"/>
        </w:rPr>
        <w:t>-</w:t>
      </w:r>
      <w:r w:rsidR="00B131B9">
        <w:fldChar w:fldCharType="begin"/>
      </w:r>
      <w:r w:rsidR="00B131B9">
        <w:instrText xml:space="preserve"> REF _Ref303669127 \r \h  \* MERGEFORMAT </w:instrText>
      </w:r>
      <w:r w:rsidR="00B131B9">
        <w:fldChar w:fldCharType="separate"/>
      </w:r>
      <w:r w:rsidR="00DA443D" w:rsidRPr="00DA443D">
        <w:rPr>
          <w:sz w:val="24"/>
          <w:szCs w:val="24"/>
        </w:rPr>
        <w:t>3.3.8.2</w:t>
      </w:r>
      <w:r w:rsidR="00B131B9">
        <w:fldChar w:fldCharType="end"/>
      </w:r>
      <w:r w:rsidR="00717F60" w:rsidRPr="00AE1D21">
        <w:rPr>
          <w:bCs w:val="0"/>
          <w:sz w:val="24"/>
          <w:szCs w:val="24"/>
        </w:rPr>
        <w:t>:</w:t>
      </w:r>
      <w:bookmarkEnd w:id="449"/>
      <w:bookmarkEnd w:id="450"/>
      <w:r w:rsidR="005B074F" w:rsidRPr="00AE1D21">
        <w:rPr>
          <w:bCs w:val="0"/>
          <w:sz w:val="24"/>
          <w:szCs w:val="24"/>
        </w:rPr>
        <w:t xml:space="preserve"> </w:t>
      </w:r>
    </w:p>
    <w:p w:rsidR="00553A57" w:rsidRPr="00AE1D21" w:rsidRDefault="009146DD" w:rsidP="00557C01">
      <w:pPr>
        <w:widowControl w:val="0"/>
        <w:numPr>
          <w:ilvl w:val="0"/>
          <w:numId w:val="48"/>
        </w:numPr>
        <w:tabs>
          <w:tab w:val="left" w:pos="1260"/>
        </w:tabs>
        <w:autoSpaceDE w:val="0"/>
        <w:spacing w:line="264" w:lineRule="auto"/>
        <w:ind w:left="1276"/>
        <w:rPr>
          <w:sz w:val="24"/>
          <w:szCs w:val="24"/>
        </w:rPr>
      </w:pPr>
      <w:r w:rsidRPr="00AE1D21">
        <w:rPr>
          <w:sz w:val="24"/>
          <w:szCs w:val="24"/>
        </w:rPr>
        <w:t>З</w:t>
      </w:r>
      <w:r w:rsidR="00553A57" w:rsidRPr="00AE1D21">
        <w:rPr>
          <w:sz w:val="24"/>
          <w:szCs w:val="24"/>
        </w:rPr>
        <w:t>аверенную Участником либо нотариусом копию устава в действующей редакции</w:t>
      </w:r>
      <w:r w:rsidRPr="00AE1D21">
        <w:rPr>
          <w:sz w:val="24"/>
          <w:szCs w:val="24"/>
        </w:rPr>
        <w:t xml:space="preserve"> (для юридических лиц)</w:t>
      </w:r>
      <w:r w:rsidR="00553A57" w:rsidRPr="00AE1D21">
        <w:rPr>
          <w:sz w:val="24"/>
          <w:szCs w:val="24"/>
        </w:rPr>
        <w:t>;</w:t>
      </w:r>
    </w:p>
    <w:p w:rsidR="00553A57" w:rsidRPr="00AE1D21" w:rsidRDefault="00BD74DF" w:rsidP="00557C01">
      <w:pPr>
        <w:widowControl w:val="0"/>
        <w:numPr>
          <w:ilvl w:val="0"/>
          <w:numId w:val="48"/>
        </w:numPr>
        <w:tabs>
          <w:tab w:val="left" w:pos="1260"/>
        </w:tabs>
        <w:autoSpaceDE w:val="0"/>
        <w:spacing w:line="264" w:lineRule="auto"/>
        <w:ind w:left="1276"/>
        <w:rPr>
          <w:sz w:val="24"/>
          <w:szCs w:val="24"/>
        </w:rPr>
      </w:pPr>
      <w:bookmarkStart w:id="451" w:name="_Ref440279062"/>
      <w:proofErr w:type="gramStart"/>
      <w:r w:rsidRPr="00AE1D21">
        <w:rPr>
          <w:i/>
          <w:sz w:val="24"/>
          <w:szCs w:val="24"/>
        </w:rPr>
        <w:t>для Участников, зарегистрированных на территории РФ:</w:t>
      </w:r>
      <w:r w:rsidRPr="00AE1D21">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AE1D21">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AE1D21">
        <w:rPr>
          <w:sz w:val="24"/>
          <w:szCs w:val="24"/>
        </w:rPr>
        <w:t>а(</w:t>
      </w:r>
      <w:proofErr w:type="spellStart"/>
      <w:proofErr w:type="gramEnd"/>
      <w:r w:rsidRPr="00AE1D21">
        <w:rPr>
          <w:sz w:val="24"/>
          <w:szCs w:val="24"/>
        </w:rPr>
        <w:t>ов</w:t>
      </w:r>
      <w:proofErr w:type="spellEnd"/>
      <w:r w:rsidRPr="00AE1D21">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AE1D21">
        <w:rPr>
          <w:i/>
          <w:sz w:val="24"/>
          <w:szCs w:val="24"/>
        </w:rPr>
        <w:t>Для Участников и их собственников – иностранных лиц:</w:t>
      </w:r>
      <w:r w:rsidRPr="00AE1D21">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AE1D21">
        <w:rPr>
          <w:sz w:val="24"/>
          <w:szCs w:val="24"/>
        </w:rPr>
        <w:t>;</w:t>
      </w:r>
      <w:bookmarkEnd w:id="451"/>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AE1D21">
        <w:rPr>
          <w:sz w:val="24"/>
          <w:szCs w:val="24"/>
        </w:rPr>
        <w:t>Заверенные Участником копии документов (приказов, протоколов собрания учредителей о назначении руководителя, и т.д.), подтверждающие</w:t>
      </w:r>
      <w:r w:rsidRPr="00F82225">
        <w:rPr>
          <w:sz w:val="24"/>
          <w:szCs w:val="24"/>
        </w:rPr>
        <w:t xml:space="preserve">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E1D21" w:rsidRDefault="00AD0D57" w:rsidP="00557C01">
      <w:pPr>
        <w:widowControl w:val="0"/>
        <w:numPr>
          <w:ilvl w:val="0"/>
          <w:numId w:val="48"/>
        </w:numPr>
        <w:tabs>
          <w:tab w:val="left" w:pos="1260"/>
        </w:tabs>
        <w:autoSpaceDE w:val="0"/>
        <w:spacing w:line="264" w:lineRule="auto"/>
        <w:ind w:left="1276"/>
        <w:rPr>
          <w:sz w:val="24"/>
          <w:szCs w:val="24"/>
        </w:rPr>
      </w:pPr>
      <w:r w:rsidRPr="00AE1D21">
        <w:rPr>
          <w:sz w:val="24"/>
          <w:szCs w:val="24"/>
        </w:rPr>
        <w:t>Информационное письмо о налич</w:t>
      </w:r>
      <w:proofErr w:type="gramStart"/>
      <w:r w:rsidRPr="00AE1D21">
        <w:rPr>
          <w:sz w:val="24"/>
          <w:szCs w:val="24"/>
        </w:rPr>
        <w:t>ии у У</w:t>
      </w:r>
      <w:proofErr w:type="gramEnd"/>
      <w:r w:rsidRPr="00AE1D21">
        <w:rPr>
          <w:sz w:val="24"/>
          <w:szCs w:val="24"/>
        </w:rPr>
        <w:t xml:space="preserve">частника конфликта интересов и/или связей, носящих характер </w:t>
      </w:r>
      <w:proofErr w:type="spellStart"/>
      <w:r w:rsidRPr="00AE1D21">
        <w:rPr>
          <w:sz w:val="24"/>
          <w:szCs w:val="24"/>
        </w:rPr>
        <w:t>аффилированности</w:t>
      </w:r>
      <w:proofErr w:type="spellEnd"/>
      <w:r w:rsidRPr="00AE1D21">
        <w:rPr>
          <w:sz w:val="24"/>
          <w:szCs w:val="24"/>
        </w:rPr>
        <w:t xml:space="preserve"> с сотрудниками Заказчика или Организатора </w:t>
      </w:r>
      <w:r w:rsidR="00A600E3" w:rsidRPr="00AE1D21">
        <w:rPr>
          <w:sz w:val="24"/>
          <w:szCs w:val="24"/>
        </w:rPr>
        <w:t>(</w:t>
      </w:r>
      <w:r w:rsidR="003F3A69" w:rsidRPr="00AE1D21">
        <w:rPr>
          <w:sz w:val="24"/>
          <w:szCs w:val="24"/>
        </w:rPr>
        <w:t>подраздел</w:t>
      </w:r>
      <w:r w:rsidR="00A600E3" w:rsidRPr="00AE1D21">
        <w:rPr>
          <w:sz w:val="24"/>
          <w:szCs w:val="24"/>
        </w:rPr>
        <w:t xml:space="preserve"> </w:t>
      </w:r>
      <w:r w:rsidR="00B131B9">
        <w:fldChar w:fldCharType="begin"/>
      </w:r>
      <w:r w:rsidR="00B131B9">
        <w:instrText xml:space="preserve"> REF _Ref440271993 \r \h  \* MERGEFORMAT </w:instrText>
      </w:r>
      <w:r w:rsidR="00B131B9">
        <w:fldChar w:fldCharType="separate"/>
      </w:r>
      <w:r w:rsidR="00DA443D" w:rsidRPr="00DA443D">
        <w:rPr>
          <w:sz w:val="24"/>
          <w:szCs w:val="24"/>
        </w:rPr>
        <w:t>5.11</w:t>
      </w:r>
      <w:r w:rsidR="00B131B9">
        <w:fldChar w:fldCharType="end"/>
      </w:r>
      <w:r w:rsidR="00A600E3" w:rsidRPr="00AE1D21">
        <w:rPr>
          <w:sz w:val="24"/>
          <w:szCs w:val="24"/>
        </w:rPr>
        <w:t>)</w:t>
      </w:r>
      <w:r w:rsidR="00F82225" w:rsidRPr="00AE1D21">
        <w:rPr>
          <w:sz w:val="24"/>
          <w:szCs w:val="24"/>
        </w:rPr>
        <w:t>;</w:t>
      </w:r>
    </w:p>
    <w:p w:rsidR="00F82225" w:rsidRPr="00AE1D21" w:rsidRDefault="00F82225" w:rsidP="00557C01">
      <w:pPr>
        <w:widowControl w:val="0"/>
        <w:numPr>
          <w:ilvl w:val="0"/>
          <w:numId w:val="48"/>
        </w:numPr>
        <w:tabs>
          <w:tab w:val="left" w:pos="1260"/>
        </w:tabs>
        <w:autoSpaceDE w:val="0"/>
        <w:spacing w:line="264" w:lineRule="auto"/>
        <w:ind w:left="1276"/>
        <w:rPr>
          <w:sz w:val="24"/>
          <w:szCs w:val="24"/>
        </w:rPr>
      </w:pPr>
      <w:bookmarkStart w:id="452" w:name="_Ref440372326"/>
      <w:r w:rsidRPr="00AE1D21">
        <w:rPr>
          <w:sz w:val="24"/>
          <w:szCs w:val="24"/>
        </w:rPr>
        <w:t>Антикоррупционные обязательства</w:t>
      </w:r>
      <w:r w:rsidR="00BD74DF" w:rsidRPr="00AE1D21">
        <w:rPr>
          <w:sz w:val="24"/>
          <w:szCs w:val="24"/>
        </w:rPr>
        <w:t xml:space="preserve"> по</w:t>
      </w:r>
      <w:r w:rsidR="00A154B7" w:rsidRPr="00AE1D21">
        <w:rPr>
          <w:sz w:val="24"/>
          <w:szCs w:val="24"/>
        </w:rPr>
        <w:t xml:space="preserve"> </w:t>
      </w:r>
      <w:r w:rsidR="00BD74DF" w:rsidRPr="00AE1D21">
        <w:rPr>
          <w:bCs w:val="0"/>
          <w:sz w:val="24"/>
          <w:szCs w:val="24"/>
        </w:rPr>
        <w:t>форме, приведенной</w:t>
      </w:r>
      <w:r w:rsidR="00A154B7" w:rsidRPr="00AE1D21">
        <w:rPr>
          <w:bCs w:val="0"/>
          <w:sz w:val="24"/>
          <w:szCs w:val="24"/>
        </w:rPr>
        <w:t xml:space="preserve"> в настоящей Документации</w:t>
      </w:r>
      <w:r w:rsidR="00A600E3" w:rsidRPr="00AE1D21">
        <w:rPr>
          <w:sz w:val="24"/>
          <w:szCs w:val="24"/>
        </w:rPr>
        <w:t xml:space="preserve"> (</w:t>
      </w:r>
      <w:r w:rsidR="003F3A69" w:rsidRPr="00AE1D21">
        <w:rPr>
          <w:sz w:val="24"/>
          <w:szCs w:val="24"/>
        </w:rPr>
        <w:t>подраздел</w:t>
      </w:r>
      <w:r w:rsidR="00A600E3" w:rsidRPr="00AE1D21">
        <w:rPr>
          <w:sz w:val="24"/>
          <w:szCs w:val="24"/>
        </w:rPr>
        <w:t xml:space="preserve"> </w:t>
      </w:r>
      <w:r w:rsidR="00B131B9">
        <w:fldChar w:fldCharType="begin"/>
      </w:r>
      <w:r w:rsidR="00B131B9">
        <w:instrText xml:space="preserve"> REF _Ref440271964 \r \h  \* MERGEFORMAT </w:instrText>
      </w:r>
      <w:r w:rsidR="00B131B9">
        <w:fldChar w:fldCharType="separate"/>
      </w:r>
      <w:r w:rsidR="00DA443D" w:rsidRPr="00DA443D">
        <w:rPr>
          <w:sz w:val="24"/>
          <w:szCs w:val="24"/>
        </w:rPr>
        <w:t>5.1.3</w:t>
      </w:r>
      <w:r w:rsidR="00B131B9">
        <w:fldChar w:fldCharType="end"/>
      </w:r>
      <w:r w:rsidR="00A600E3" w:rsidRPr="00AE1D21">
        <w:rPr>
          <w:sz w:val="24"/>
          <w:szCs w:val="24"/>
        </w:rPr>
        <w:t>)</w:t>
      </w:r>
      <w:r w:rsidRPr="00AE1D21">
        <w:rPr>
          <w:sz w:val="24"/>
          <w:szCs w:val="24"/>
        </w:rPr>
        <w:t>;</w:t>
      </w:r>
      <w:bookmarkEnd w:id="452"/>
    </w:p>
    <w:p w:rsidR="009948B4" w:rsidRPr="00AE1D21" w:rsidRDefault="009948B4" w:rsidP="00557C01">
      <w:pPr>
        <w:widowControl w:val="0"/>
        <w:numPr>
          <w:ilvl w:val="0"/>
          <w:numId w:val="48"/>
        </w:numPr>
        <w:tabs>
          <w:tab w:val="left" w:pos="1260"/>
        </w:tabs>
        <w:autoSpaceDE w:val="0"/>
        <w:spacing w:line="264" w:lineRule="auto"/>
        <w:ind w:left="1276"/>
        <w:rPr>
          <w:sz w:val="24"/>
          <w:szCs w:val="24"/>
        </w:rPr>
      </w:pPr>
      <w:r w:rsidRPr="00AE1D21">
        <w:rPr>
          <w:sz w:val="24"/>
          <w:szCs w:val="24"/>
        </w:rPr>
        <w:t>Информаци</w:t>
      </w:r>
      <w:r w:rsidR="00BD74DF" w:rsidRPr="00AE1D21">
        <w:rPr>
          <w:sz w:val="24"/>
          <w:szCs w:val="24"/>
        </w:rPr>
        <w:t>ю</w:t>
      </w:r>
      <w:r w:rsidRPr="00AE1D21">
        <w:rPr>
          <w:sz w:val="24"/>
          <w:szCs w:val="24"/>
        </w:rPr>
        <w:t xml:space="preserve"> о собственниках </w:t>
      </w:r>
      <w:r w:rsidR="007705A5" w:rsidRPr="00AE1D21">
        <w:rPr>
          <w:sz w:val="24"/>
          <w:szCs w:val="24"/>
        </w:rPr>
        <w:t>Участника</w:t>
      </w:r>
      <w:r w:rsidRPr="00AE1D21">
        <w:rPr>
          <w:sz w:val="24"/>
          <w:szCs w:val="24"/>
        </w:rPr>
        <w:t xml:space="preserve"> (включая конечных бенефициаров) </w:t>
      </w:r>
      <w:r w:rsidRPr="00AE1D21">
        <w:rPr>
          <w:sz w:val="24"/>
          <w:szCs w:val="24"/>
        </w:rPr>
        <w:lastRenderedPageBreak/>
        <w:t>по форме и в соответствии с инструкциями, приведенными в настоящей Документации по запросу предложений (</w:t>
      </w:r>
      <w:r w:rsidR="003F3A69" w:rsidRPr="00AE1D21">
        <w:rPr>
          <w:sz w:val="24"/>
          <w:szCs w:val="24"/>
        </w:rPr>
        <w:t>подраздел</w:t>
      </w:r>
      <w:r w:rsidR="007705A5" w:rsidRPr="00AE1D21">
        <w:rPr>
          <w:sz w:val="24"/>
          <w:szCs w:val="24"/>
        </w:rPr>
        <w:t xml:space="preserve"> </w:t>
      </w:r>
      <w:r w:rsidR="00B131B9">
        <w:fldChar w:fldCharType="begin"/>
      </w:r>
      <w:r w:rsidR="00B131B9">
        <w:instrText xml:space="preserve"> REF _Ref440272035 \r \h  \* MERGEFORMAT </w:instrText>
      </w:r>
      <w:r w:rsidR="00B131B9">
        <w:fldChar w:fldCharType="separate"/>
      </w:r>
      <w:r w:rsidR="00DA443D" w:rsidRPr="00DA443D">
        <w:rPr>
          <w:sz w:val="24"/>
          <w:szCs w:val="24"/>
        </w:rPr>
        <w:t>5.12</w:t>
      </w:r>
      <w:r w:rsidR="00B131B9">
        <w:fldChar w:fldCharType="end"/>
      </w:r>
      <w:r w:rsidRPr="00AE1D21">
        <w:rPr>
          <w:sz w:val="24"/>
          <w:szCs w:val="24"/>
        </w:rPr>
        <w:t>);</w:t>
      </w:r>
    </w:p>
    <w:p w:rsidR="00F82225" w:rsidRPr="00AE1D21" w:rsidRDefault="00F82225" w:rsidP="00557C01">
      <w:pPr>
        <w:widowControl w:val="0"/>
        <w:numPr>
          <w:ilvl w:val="0"/>
          <w:numId w:val="48"/>
        </w:numPr>
        <w:tabs>
          <w:tab w:val="left" w:pos="1260"/>
        </w:tabs>
        <w:autoSpaceDE w:val="0"/>
        <w:spacing w:line="264" w:lineRule="auto"/>
        <w:ind w:left="1276"/>
        <w:rPr>
          <w:sz w:val="24"/>
          <w:szCs w:val="24"/>
        </w:rPr>
      </w:pPr>
      <w:r w:rsidRPr="00AE1D21">
        <w:rPr>
          <w:sz w:val="24"/>
          <w:szCs w:val="24"/>
        </w:rPr>
        <w:t>Согласие на обработку персональных данных</w:t>
      </w:r>
      <w:r w:rsidR="00A600E3" w:rsidRPr="00AE1D21">
        <w:rPr>
          <w:sz w:val="24"/>
          <w:szCs w:val="24"/>
        </w:rPr>
        <w:t xml:space="preserve"> </w:t>
      </w:r>
      <w:r w:rsidR="00A92723" w:rsidRPr="00AE1D21">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E1D21">
        <w:rPr>
          <w:sz w:val="24"/>
          <w:szCs w:val="24"/>
        </w:rPr>
        <w:t>(</w:t>
      </w:r>
      <w:r w:rsidR="003F3A69" w:rsidRPr="00AE1D21">
        <w:rPr>
          <w:sz w:val="24"/>
          <w:szCs w:val="24"/>
        </w:rPr>
        <w:t>подраздел</w:t>
      </w:r>
      <w:r w:rsidR="00A600E3" w:rsidRPr="00AE1D21">
        <w:rPr>
          <w:sz w:val="24"/>
          <w:szCs w:val="24"/>
        </w:rPr>
        <w:t xml:space="preserve"> </w:t>
      </w:r>
      <w:r w:rsidR="00B131B9">
        <w:fldChar w:fldCharType="begin"/>
      </w:r>
      <w:r w:rsidR="00B131B9">
        <w:instrText xml:space="preserve"> REF _Ref440272051 \r \h  \* MERGEFORMAT </w:instrText>
      </w:r>
      <w:r w:rsidR="00B131B9">
        <w:fldChar w:fldCharType="separate"/>
      </w:r>
      <w:r w:rsidR="00DA443D" w:rsidRPr="00DA443D">
        <w:rPr>
          <w:sz w:val="24"/>
          <w:szCs w:val="24"/>
        </w:rPr>
        <w:t>5.13</w:t>
      </w:r>
      <w:r w:rsidR="00B131B9">
        <w:fldChar w:fldCharType="end"/>
      </w:r>
      <w:r w:rsidR="00A600E3" w:rsidRPr="00AE1D21">
        <w:rPr>
          <w:sz w:val="24"/>
          <w:szCs w:val="24"/>
        </w:rPr>
        <w:t>)</w:t>
      </w:r>
      <w:r w:rsidRPr="00AE1D21">
        <w:rPr>
          <w:sz w:val="24"/>
          <w:szCs w:val="24"/>
        </w:rPr>
        <w:t>;</w:t>
      </w:r>
    </w:p>
    <w:p w:rsidR="00F82225" w:rsidRPr="00AE1D21"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AE1D21">
        <w:rPr>
          <w:sz w:val="24"/>
          <w:szCs w:val="24"/>
        </w:rPr>
        <w:t>К</w:t>
      </w:r>
      <w:r w:rsidR="00F82225" w:rsidRPr="00AE1D21">
        <w:rPr>
          <w:sz w:val="24"/>
          <w:szCs w:val="24"/>
        </w:rPr>
        <w:t>опи</w:t>
      </w:r>
      <w:r w:rsidR="00BD74DF" w:rsidRPr="00AE1D21">
        <w:rPr>
          <w:sz w:val="24"/>
          <w:szCs w:val="24"/>
        </w:rPr>
        <w:t>ю</w:t>
      </w:r>
      <w:r w:rsidR="00F82225" w:rsidRPr="00AE1D21">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AE1D21">
        <w:rPr>
          <w:sz w:val="24"/>
          <w:szCs w:val="24"/>
        </w:rPr>
        <w:t>Заявок</w:t>
      </w:r>
      <w:r w:rsidR="00F82225" w:rsidRPr="00AE1D21">
        <w:rPr>
          <w:sz w:val="24"/>
          <w:szCs w:val="24"/>
        </w:rPr>
        <w:t xml:space="preserve"> (код по классификатору налоговой документации 1120101)</w:t>
      </w:r>
      <w:r w:rsidR="006D7440" w:rsidRPr="00AE1D21">
        <w:rPr>
          <w:sz w:val="24"/>
          <w:szCs w:val="24"/>
        </w:rPr>
        <w:t xml:space="preserve"> </w:t>
      </w:r>
      <w:r w:rsidR="006D7440" w:rsidRPr="00AE1D21">
        <w:rPr>
          <w:szCs w:val="24"/>
        </w:rPr>
        <w:t>(</w:t>
      </w:r>
      <w:r w:rsidR="00240E62" w:rsidRPr="00AE1D21">
        <w:rPr>
          <w:sz w:val="24"/>
          <w:szCs w:val="24"/>
        </w:rPr>
        <w:t>желательное требование, предоставляется Участником при наличии</w:t>
      </w:r>
      <w:r w:rsidR="006D7440" w:rsidRPr="00AE1D21">
        <w:rPr>
          <w:szCs w:val="24"/>
        </w:rPr>
        <w:t>)</w:t>
      </w:r>
      <w:r w:rsidR="00F82225" w:rsidRPr="00AE1D21">
        <w:rPr>
          <w:sz w:val="24"/>
          <w:szCs w:val="24"/>
        </w:rPr>
        <w:t>;</w:t>
      </w:r>
      <w:proofErr w:type="gramEnd"/>
    </w:p>
    <w:p w:rsidR="00F82225" w:rsidRPr="00AE1D21" w:rsidRDefault="00CA7209" w:rsidP="00557C01">
      <w:pPr>
        <w:widowControl w:val="0"/>
        <w:numPr>
          <w:ilvl w:val="0"/>
          <w:numId w:val="48"/>
        </w:numPr>
        <w:tabs>
          <w:tab w:val="left" w:pos="1260"/>
        </w:tabs>
        <w:autoSpaceDE w:val="0"/>
        <w:spacing w:line="264" w:lineRule="auto"/>
        <w:ind w:left="1276"/>
        <w:rPr>
          <w:sz w:val="24"/>
          <w:szCs w:val="24"/>
        </w:rPr>
      </w:pPr>
      <w:r w:rsidRPr="00AE1D21">
        <w:rPr>
          <w:sz w:val="24"/>
          <w:szCs w:val="24"/>
        </w:rPr>
        <w:t>К</w:t>
      </w:r>
      <w:r w:rsidR="00BD74DF" w:rsidRPr="00AE1D21">
        <w:rPr>
          <w:sz w:val="24"/>
          <w:szCs w:val="24"/>
        </w:rPr>
        <w:t>опию</w:t>
      </w:r>
      <w:r w:rsidR="00F82225" w:rsidRPr="00AE1D21">
        <w:rPr>
          <w:sz w:val="24"/>
          <w:szCs w:val="24"/>
        </w:rPr>
        <w:t xml:space="preserve"> справки</w:t>
      </w:r>
      <w:r w:rsidR="00B016D1" w:rsidRPr="00AE1D2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AE1D21">
        <w:rPr>
          <w:sz w:val="24"/>
          <w:szCs w:val="24"/>
        </w:rPr>
        <w:t>форма</w:t>
      </w:r>
      <w:proofErr w:type="gramEnd"/>
      <w:r w:rsidR="00F82225" w:rsidRPr="00AE1D21">
        <w:rPr>
          <w:sz w:val="24"/>
          <w:szCs w:val="24"/>
        </w:rPr>
        <w:t xml:space="preserve"> которой утверждена Приказом ФНС России от </w:t>
      </w:r>
      <w:r w:rsidR="00006AA1" w:rsidRPr="00AE1D21">
        <w:rPr>
          <w:sz w:val="24"/>
          <w:szCs w:val="24"/>
        </w:rPr>
        <w:t>05.06.2015 N ММВ-7-17/227</w:t>
      </w:r>
      <w:r w:rsidR="00F82225" w:rsidRPr="00AE1D21">
        <w:rPr>
          <w:sz w:val="24"/>
          <w:szCs w:val="24"/>
        </w:rPr>
        <w:t>@, выданной соответствующими подразделениями</w:t>
      </w:r>
      <w:r w:rsidR="00F82225" w:rsidRPr="00F82225">
        <w:rPr>
          <w:sz w:val="24"/>
          <w:szCs w:val="24"/>
        </w:rPr>
        <w:t xml:space="preserve"> Федеральной налоговой службы не ранее чем за </w:t>
      </w:r>
      <w:r w:rsidR="00F82225" w:rsidRPr="00AE1D21">
        <w:rPr>
          <w:sz w:val="24"/>
          <w:szCs w:val="24"/>
        </w:rPr>
        <w:t xml:space="preserve">30 дней до срока окончания подачи </w:t>
      </w:r>
      <w:r w:rsidR="00A600E3" w:rsidRPr="00AE1D21">
        <w:rPr>
          <w:sz w:val="24"/>
          <w:szCs w:val="24"/>
        </w:rPr>
        <w:t>Заявок</w:t>
      </w:r>
      <w:r w:rsidR="00F82225" w:rsidRPr="00AE1D21">
        <w:rPr>
          <w:sz w:val="24"/>
          <w:szCs w:val="24"/>
        </w:rPr>
        <w:t xml:space="preserve"> (код по классификатору налоговой документации 1160080)</w:t>
      </w:r>
      <w:r w:rsidR="006D7440" w:rsidRPr="00AE1D21">
        <w:rPr>
          <w:sz w:val="24"/>
          <w:szCs w:val="24"/>
        </w:rPr>
        <w:t xml:space="preserve"> (</w:t>
      </w:r>
      <w:r w:rsidR="00BD74DF" w:rsidRPr="00AE1D21">
        <w:rPr>
          <w:sz w:val="24"/>
          <w:szCs w:val="24"/>
        </w:rPr>
        <w:t>желательное требование, предоставляется Участником при наличии</w:t>
      </w:r>
      <w:r w:rsidR="006D7440" w:rsidRPr="00AE1D21">
        <w:rPr>
          <w:sz w:val="24"/>
          <w:szCs w:val="24"/>
        </w:rPr>
        <w:t>)</w:t>
      </w:r>
      <w:r w:rsidR="00F82225" w:rsidRPr="00AE1D21">
        <w:rPr>
          <w:sz w:val="24"/>
          <w:szCs w:val="24"/>
        </w:rPr>
        <w:t>;</w:t>
      </w:r>
    </w:p>
    <w:p w:rsidR="00F82225" w:rsidRPr="00AE1D21" w:rsidRDefault="00F82225" w:rsidP="00557C01">
      <w:pPr>
        <w:widowControl w:val="0"/>
        <w:numPr>
          <w:ilvl w:val="0"/>
          <w:numId w:val="48"/>
        </w:numPr>
        <w:tabs>
          <w:tab w:val="left" w:pos="1260"/>
        </w:tabs>
        <w:autoSpaceDE w:val="0"/>
        <w:spacing w:line="264" w:lineRule="auto"/>
        <w:ind w:left="1276"/>
        <w:rPr>
          <w:b/>
          <w:sz w:val="24"/>
          <w:szCs w:val="24"/>
          <w:u w:val="single"/>
        </w:rPr>
      </w:pPr>
      <w:r w:rsidRPr="00AE1D21">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AE1D21">
        <w:rPr>
          <w:sz w:val="24"/>
          <w:szCs w:val="24"/>
        </w:rPr>
        <w:t>- копии годовой бухгалтерской отчетности за последний отчетный год с отметкой инспекции Федеральной налоговой</w:t>
      </w:r>
      <w:r w:rsidRPr="00F82225">
        <w:rPr>
          <w:sz w:val="24"/>
          <w:szCs w:val="24"/>
        </w:rPr>
        <w:t xml:space="preserve">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AE1D21"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w:t>
      </w:r>
      <w:r w:rsidRPr="00F82225">
        <w:rPr>
          <w:sz w:val="24"/>
          <w:szCs w:val="24"/>
        </w:rPr>
        <w:lastRenderedPageBreak/>
        <w:t xml:space="preserve">проведение аудиторской </w:t>
      </w:r>
      <w:r w:rsidRPr="00AE1D21">
        <w:rPr>
          <w:sz w:val="24"/>
          <w:szCs w:val="24"/>
        </w:rPr>
        <w:t>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AE1D21">
        <w:rPr>
          <w:sz w:val="24"/>
          <w:szCs w:val="24"/>
        </w:rPr>
        <w:t xml:space="preserve"> (</w:t>
      </w:r>
      <w:r w:rsidR="00BD74DF" w:rsidRPr="00AE1D21">
        <w:rPr>
          <w:sz w:val="24"/>
          <w:szCs w:val="24"/>
        </w:rPr>
        <w:t>желательное требование, предоставляется Участником при наличии</w:t>
      </w:r>
      <w:r w:rsidR="00F8138D" w:rsidRPr="00AE1D21">
        <w:rPr>
          <w:sz w:val="24"/>
          <w:szCs w:val="24"/>
        </w:rPr>
        <w:t>)</w:t>
      </w:r>
      <w:r w:rsidRPr="00AE1D21">
        <w:rPr>
          <w:sz w:val="24"/>
          <w:szCs w:val="24"/>
        </w:rPr>
        <w:t>;</w:t>
      </w:r>
    </w:p>
    <w:p w:rsidR="00F82225" w:rsidRPr="00AE1D21" w:rsidRDefault="00BD74DF" w:rsidP="00557C01">
      <w:pPr>
        <w:widowControl w:val="0"/>
        <w:numPr>
          <w:ilvl w:val="0"/>
          <w:numId w:val="48"/>
        </w:numPr>
        <w:tabs>
          <w:tab w:val="left" w:pos="1260"/>
        </w:tabs>
        <w:autoSpaceDE w:val="0"/>
        <w:spacing w:line="264" w:lineRule="auto"/>
        <w:ind w:left="1276"/>
        <w:rPr>
          <w:sz w:val="24"/>
          <w:szCs w:val="24"/>
        </w:rPr>
      </w:pPr>
      <w:bookmarkStart w:id="453" w:name="_Ref440371812"/>
      <w:r w:rsidRPr="00AE1D21">
        <w:rPr>
          <w:sz w:val="24"/>
          <w:szCs w:val="24"/>
        </w:rPr>
        <w:t>Анкету</w:t>
      </w:r>
      <w:r w:rsidR="007D7C50" w:rsidRPr="00AE1D21">
        <w:rPr>
          <w:sz w:val="24"/>
          <w:szCs w:val="24"/>
        </w:rPr>
        <w:t xml:space="preserve"> Участника закупки</w:t>
      </w:r>
      <w:r w:rsidR="00A154B7" w:rsidRPr="00AE1D21">
        <w:rPr>
          <w:sz w:val="24"/>
          <w:szCs w:val="24"/>
        </w:rPr>
        <w:t xml:space="preserve"> </w:t>
      </w:r>
      <w:r w:rsidR="00A154B7" w:rsidRPr="00AE1D21">
        <w:rPr>
          <w:bCs w:val="0"/>
          <w:sz w:val="24"/>
          <w:szCs w:val="24"/>
        </w:rPr>
        <w:t>по форме и в соответствии с инструкциями, приведенными в настоящей Документации</w:t>
      </w:r>
      <w:r w:rsidR="00F82225" w:rsidRPr="00AE1D21">
        <w:rPr>
          <w:sz w:val="24"/>
          <w:szCs w:val="24"/>
        </w:rPr>
        <w:t xml:space="preserve"> </w:t>
      </w:r>
      <w:r w:rsidR="009948B4" w:rsidRPr="00AE1D21">
        <w:rPr>
          <w:sz w:val="24"/>
          <w:szCs w:val="24"/>
        </w:rPr>
        <w:t>(</w:t>
      </w:r>
      <w:r w:rsidR="003F3A69" w:rsidRPr="00AE1D21">
        <w:rPr>
          <w:sz w:val="24"/>
          <w:szCs w:val="24"/>
        </w:rPr>
        <w:t>подраздел</w:t>
      </w:r>
      <w:r w:rsidR="009948B4" w:rsidRPr="00AE1D21">
        <w:rPr>
          <w:sz w:val="24"/>
          <w:szCs w:val="24"/>
        </w:rPr>
        <w:t xml:space="preserve"> </w:t>
      </w:r>
      <w:r w:rsidR="00B131B9">
        <w:fldChar w:fldCharType="begin"/>
      </w:r>
      <w:r w:rsidR="00B131B9">
        <w:instrText xml:space="preserve"> REF _Ref440272119 \r \h  \* MERGEFORMAT </w:instrText>
      </w:r>
      <w:r w:rsidR="00B131B9">
        <w:fldChar w:fldCharType="separate"/>
      </w:r>
      <w:r w:rsidR="00DA443D" w:rsidRPr="00DA443D">
        <w:rPr>
          <w:sz w:val="24"/>
          <w:szCs w:val="24"/>
        </w:rPr>
        <w:t>5.7.1</w:t>
      </w:r>
      <w:r w:rsidR="00B131B9">
        <w:fldChar w:fldCharType="end"/>
      </w:r>
      <w:r w:rsidR="009948B4" w:rsidRPr="00AE1D21">
        <w:rPr>
          <w:sz w:val="24"/>
          <w:szCs w:val="24"/>
        </w:rPr>
        <w:t>)</w:t>
      </w:r>
      <w:r w:rsidR="0038211D" w:rsidRPr="00AE1D21">
        <w:rPr>
          <w:sz w:val="24"/>
          <w:szCs w:val="24"/>
        </w:rPr>
        <w:t xml:space="preserve"> </w:t>
      </w:r>
      <w:r w:rsidR="0038211D" w:rsidRPr="00AE1D21">
        <w:rPr>
          <w:szCs w:val="24"/>
        </w:rPr>
        <w:t xml:space="preserve">с </w:t>
      </w:r>
      <w:r w:rsidR="0038211D" w:rsidRPr="00AE1D21">
        <w:rPr>
          <w:bCs w:val="0"/>
          <w:sz w:val="24"/>
          <w:szCs w:val="24"/>
        </w:rPr>
        <w:t xml:space="preserve">приложением </w:t>
      </w:r>
      <w:proofErr w:type="gramStart"/>
      <w:r w:rsidR="0038211D" w:rsidRPr="00AE1D21">
        <w:rPr>
          <w:bCs w:val="0"/>
          <w:sz w:val="24"/>
          <w:szCs w:val="24"/>
        </w:rPr>
        <w:t>файла копии Анкеты Участника запроса</w:t>
      </w:r>
      <w:proofErr w:type="gramEnd"/>
      <w:r w:rsidR="0038211D" w:rsidRPr="00AE1D21">
        <w:rPr>
          <w:bCs w:val="0"/>
          <w:sz w:val="24"/>
          <w:szCs w:val="24"/>
        </w:rPr>
        <w:t xml:space="preserve"> предложений, выполненного в формате MS </w:t>
      </w:r>
      <w:proofErr w:type="spellStart"/>
      <w:r w:rsidR="0038211D" w:rsidRPr="00AE1D21">
        <w:rPr>
          <w:bCs w:val="0"/>
          <w:sz w:val="24"/>
          <w:szCs w:val="24"/>
        </w:rPr>
        <w:t>Word</w:t>
      </w:r>
      <w:proofErr w:type="spellEnd"/>
      <w:r w:rsidR="00F82225" w:rsidRPr="00AE1D21">
        <w:rPr>
          <w:sz w:val="24"/>
          <w:szCs w:val="24"/>
        </w:rPr>
        <w:t>;</w:t>
      </w:r>
      <w:bookmarkEnd w:id="453"/>
    </w:p>
    <w:p w:rsidR="00F82225" w:rsidRPr="007D7C50" w:rsidRDefault="00A51F43" w:rsidP="00557C01">
      <w:pPr>
        <w:widowControl w:val="0"/>
        <w:numPr>
          <w:ilvl w:val="0"/>
          <w:numId w:val="48"/>
        </w:numPr>
        <w:tabs>
          <w:tab w:val="left" w:pos="1260"/>
        </w:tabs>
        <w:autoSpaceDE w:val="0"/>
        <w:spacing w:line="264" w:lineRule="auto"/>
        <w:ind w:left="1276"/>
        <w:rPr>
          <w:sz w:val="24"/>
          <w:szCs w:val="24"/>
        </w:rPr>
      </w:pPr>
      <w:bookmarkStart w:id="454"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5B5040">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5B5040" w:rsidRPr="005B5040">
          <w:rPr>
            <w:rStyle w:val="a7"/>
            <w:sz w:val="24"/>
            <w:szCs w:val="24"/>
          </w:rPr>
          <w:t>https://rmsp.nalog.ru</w:t>
        </w:r>
      </w:hyperlink>
      <w:r w:rsidRPr="005B5040">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5B5040">
        <w:rPr>
          <w:sz w:val="24"/>
          <w:szCs w:val="24"/>
        </w:rPr>
        <w:t>, срока</w:t>
      </w:r>
      <w:r w:rsidRPr="00577EC9">
        <w:rPr>
          <w:sz w:val="24"/>
          <w:szCs w:val="24"/>
        </w:rPr>
        <w:t xml:space="preserve"> действия), или Декларацию о соответствии участника/</w:t>
      </w:r>
      <w:r>
        <w:rPr>
          <w:sz w:val="24"/>
          <w:szCs w:val="24"/>
        </w:rPr>
        <w:t>соисполнителя</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w:t>
      </w:r>
      <w:r>
        <w:rPr>
          <w:sz w:val="24"/>
          <w:szCs w:val="24"/>
        </w:rPr>
        <w:t>соисполнител</w:t>
      </w:r>
      <w:r w:rsidRPr="00577EC9">
        <w:rPr>
          <w:sz w:val="24"/>
          <w:szCs w:val="24"/>
        </w:rPr>
        <w:t>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510AD">
        <w:rPr>
          <w:sz w:val="24"/>
          <w:szCs w:val="24"/>
        </w:rPr>
        <w:fldChar w:fldCharType="begin"/>
      </w:r>
      <w:r>
        <w:rPr>
          <w:sz w:val="24"/>
          <w:szCs w:val="24"/>
        </w:rPr>
        <w:instrText xml:space="preserve"> REF _Ref491178928 \r \h </w:instrText>
      </w:r>
      <w:r w:rsidR="008510AD">
        <w:rPr>
          <w:sz w:val="24"/>
          <w:szCs w:val="24"/>
        </w:rPr>
      </w:r>
      <w:r w:rsidR="008510AD">
        <w:rPr>
          <w:sz w:val="24"/>
          <w:szCs w:val="24"/>
        </w:rPr>
        <w:fldChar w:fldCharType="separate"/>
      </w:r>
      <w:r>
        <w:rPr>
          <w:sz w:val="24"/>
          <w:szCs w:val="24"/>
        </w:rPr>
        <w:t>5.7.2</w:t>
      </w:r>
      <w:r w:rsidR="008510AD">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w:t>
      </w:r>
      <w:r>
        <w:rPr>
          <w:sz w:val="24"/>
          <w:szCs w:val="24"/>
        </w:rPr>
        <w:t>соисполнитель</w:t>
      </w:r>
      <w:r w:rsidRPr="00577EC9">
        <w:rPr>
          <w:sz w:val="24"/>
          <w:szCs w:val="24"/>
        </w:rPr>
        <w:t>/член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4"/>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131B9">
        <w:fldChar w:fldCharType="begin"/>
      </w:r>
      <w:r w:rsidR="00B131B9">
        <w:instrText xml:space="preserve"> REF _Ref440275279 \r \h  \* MERGEFORMAT </w:instrText>
      </w:r>
      <w:r w:rsidR="00B131B9">
        <w:fldChar w:fldCharType="separate"/>
      </w:r>
      <w:r w:rsidR="00DA443D" w:rsidRPr="00DA443D">
        <w:rPr>
          <w:sz w:val="24"/>
          <w:szCs w:val="24"/>
        </w:rPr>
        <w:t>1.1.4</w:t>
      </w:r>
      <w:r w:rsidR="00B131B9">
        <w:fldChar w:fldCharType="end"/>
      </w:r>
      <w:r w:rsidRPr="009F2BF9">
        <w:rPr>
          <w:sz w:val="24"/>
          <w:szCs w:val="24"/>
        </w:rPr>
        <w:t xml:space="preserve"> и разделе </w:t>
      </w:r>
      <w:r w:rsidR="00B131B9">
        <w:fldChar w:fldCharType="begin"/>
      </w:r>
      <w:r w:rsidR="00B131B9">
        <w:instrText xml:space="preserve"> REF _Ref440270568 \r \h  \* MERGEFORMAT </w:instrText>
      </w:r>
      <w:r w:rsidR="00B131B9">
        <w:fldChar w:fldCharType="separate"/>
      </w:r>
      <w:r w:rsidR="00DA443D">
        <w:t>4</w:t>
      </w:r>
      <w:r w:rsidR="00B131B9">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Справк</w:t>
      </w:r>
      <w:r w:rsidR="00BD74DF">
        <w:rPr>
          <w:sz w:val="24"/>
          <w:szCs w:val="24"/>
        </w:rPr>
        <w:t>у</w:t>
      </w:r>
      <w:r w:rsidRPr="00AD0D57">
        <w:rPr>
          <w:sz w:val="24"/>
          <w:szCs w:val="24"/>
        </w:rPr>
        <w:t xml:space="preserve">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8510AD">
        <w:rPr>
          <w:sz w:val="24"/>
          <w:szCs w:val="24"/>
        </w:rPr>
        <w:fldChar w:fldCharType="begin"/>
      </w:r>
      <w:r w:rsidR="00552FBF">
        <w:rPr>
          <w:sz w:val="24"/>
          <w:szCs w:val="24"/>
        </w:rPr>
        <w:instrText xml:space="preserve"> REF _Ref449016627 \r \h </w:instrText>
      </w:r>
      <w:r w:rsidR="008510AD">
        <w:rPr>
          <w:sz w:val="24"/>
          <w:szCs w:val="24"/>
        </w:rPr>
      </w:r>
      <w:r w:rsidR="008510AD">
        <w:rPr>
          <w:sz w:val="24"/>
          <w:szCs w:val="24"/>
        </w:rPr>
        <w:fldChar w:fldCharType="separate"/>
      </w:r>
      <w:r w:rsidR="00DA443D">
        <w:rPr>
          <w:sz w:val="24"/>
          <w:szCs w:val="24"/>
        </w:rPr>
        <w:t>5.8</w:t>
      </w:r>
      <w:r w:rsidR="008510AD">
        <w:rPr>
          <w:sz w:val="24"/>
          <w:szCs w:val="24"/>
        </w:rPr>
        <w:fldChar w:fldCharType="end"/>
      </w:r>
      <w:r w:rsidR="009948B4">
        <w:rPr>
          <w:sz w:val="24"/>
          <w:szCs w:val="24"/>
        </w:rPr>
        <w:t>)</w:t>
      </w:r>
      <w:r w:rsidR="00920CB0" w:rsidRPr="00920CB0">
        <w:rPr>
          <w:sz w:val="24"/>
          <w:szCs w:val="24"/>
        </w:rPr>
        <w:t>;</w:t>
      </w:r>
    </w:p>
    <w:p w:rsidR="007705A5" w:rsidRPr="00AE1D21" w:rsidRDefault="00BD74DF"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E6C1A">
        <w:rPr>
          <w:sz w:val="24"/>
          <w:szCs w:val="24"/>
        </w:rPr>
        <w:t xml:space="preserve"> </w:t>
      </w:r>
      <w:r w:rsidR="007705A5" w:rsidRPr="007D7C50">
        <w:rPr>
          <w:sz w:val="24"/>
          <w:szCs w:val="24"/>
        </w:rPr>
        <w:t xml:space="preserve">о материально-технических ресурсах, которые будут использованы в рамках выполнения Договора по установленной в настоящей Документации по запросу </w:t>
      </w:r>
      <w:r w:rsidR="007705A5" w:rsidRPr="00AE1D21">
        <w:rPr>
          <w:sz w:val="24"/>
          <w:szCs w:val="24"/>
        </w:rPr>
        <w:t>предложений форме — Справка о материально-технических ресурсах (</w:t>
      </w:r>
      <w:r w:rsidR="003C2207" w:rsidRPr="00AE1D21">
        <w:rPr>
          <w:sz w:val="24"/>
          <w:szCs w:val="24"/>
        </w:rPr>
        <w:t>подраздел</w:t>
      </w:r>
      <w:r w:rsidR="007705A5" w:rsidRPr="00AE1D21">
        <w:rPr>
          <w:sz w:val="24"/>
          <w:szCs w:val="24"/>
        </w:rPr>
        <w:t xml:space="preserve"> </w:t>
      </w:r>
      <w:r w:rsidR="00B131B9">
        <w:fldChar w:fldCharType="begin"/>
      </w:r>
      <w:r w:rsidR="00B131B9">
        <w:instrText xml:space="preserve"> REF _Ref55336389 \r \h  \* MERGEFORMAT </w:instrText>
      </w:r>
      <w:r w:rsidR="00B131B9">
        <w:fldChar w:fldCharType="separate"/>
      </w:r>
      <w:r w:rsidR="00DA443D" w:rsidRPr="00DA443D">
        <w:rPr>
          <w:sz w:val="24"/>
          <w:szCs w:val="24"/>
        </w:rPr>
        <w:t>5.9</w:t>
      </w:r>
      <w:r w:rsidR="00B131B9">
        <w:fldChar w:fldCharType="end"/>
      </w:r>
      <w:r w:rsidR="00FA5339" w:rsidRPr="00AE1D21">
        <w:rPr>
          <w:sz w:val="24"/>
          <w:szCs w:val="24"/>
        </w:rPr>
        <w:t>)</w:t>
      </w:r>
      <w:r w:rsidR="007705A5" w:rsidRPr="00AE1D21">
        <w:rPr>
          <w:sz w:val="24"/>
          <w:szCs w:val="24"/>
        </w:rPr>
        <w:t>;</w:t>
      </w:r>
    </w:p>
    <w:p w:rsidR="007705A5" w:rsidRPr="00AE1D21" w:rsidRDefault="00FE6C1A" w:rsidP="00557C01">
      <w:pPr>
        <w:widowControl w:val="0"/>
        <w:numPr>
          <w:ilvl w:val="0"/>
          <w:numId w:val="48"/>
        </w:numPr>
        <w:tabs>
          <w:tab w:val="left" w:pos="1260"/>
        </w:tabs>
        <w:autoSpaceDE w:val="0"/>
        <w:spacing w:line="264" w:lineRule="auto"/>
        <w:ind w:left="1276"/>
        <w:rPr>
          <w:sz w:val="24"/>
          <w:szCs w:val="24"/>
        </w:rPr>
      </w:pPr>
      <w:r w:rsidRPr="00AE1D21">
        <w:rPr>
          <w:sz w:val="24"/>
          <w:szCs w:val="24"/>
        </w:rPr>
        <w:t>Справк</w:t>
      </w:r>
      <w:r w:rsidR="00197954" w:rsidRPr="00AE1D21">
        <w:rPr>
          <w:sz w:val="24"/>
          <w:szCs w:val="24"/>
        </w:rPr>
        <w:t>у</w:t>
      </w:r>
      <w:r w:rsidRPr="00AE1D21">
        <w:rPr>
          <w:sz w:val="24"/>
          <w:szCs w:val="24"/>
        </w:rPr>
        <w:t xml:space="preserve"> </w:t>
      </w:r>
      <w:r w:rsidR="007705A5" w:rsidRPr="00AE1D21">
        <w:rPr>
          <w:sz w:val="24"/>
          <w:szCs w:val="24"/>
        </w:rPr>
        <w:t xml:space="preserve">о кадровых ресурсах, </w:t>
      </w:r>
      <w:r w:rsidR="00BD74DF" w:rsidRPr="00AE1D21">
        <w:rPr>
          <w:sz w:val="24"/>
          <w:szCs w:val="24"/>
        </w:rPr>
        <w:t xml:space="preserve">которые будут привлечены в ходе выполнения </w:t>
      </w:r>
      <w:r w:rsidR="00BD74DF" w:rsidRPr="00AE1D21">
        <w:rPr>
          <w:sz w:val="24"/>
          <w:szCs w:val="24"/>
        </w:rPr>
        <w:lastRenderedPageBreak/>
        <w:t xml:space="preserve">Договора, по установленной в настоящей Документации форме </w:t>
      </w:r>
      <w:r w:rsidR="007705A5" w:rsidRPr="00AE1D21">
        <w:rPr>
          <w:sz w:val="24"/>
          <w:szCs w:val="24"/>
        </w:rPr>
        <w:t>— Справка о кадровых ресурсах (</w:t>
      </w:r>
      <w:r w:rsidR="003C2207" w:rsidRPr="00AE1D21">
        <w:rPr>
          <w:sz w:val="24"/>
          <w:szCs w:val="24"/>
        </w:rPr>
        <w:t>подраздел</w:t>
      </w:r>
      <w:r w:rsidR="007705A5" w:rsidRPr="00AE1D21">
        <w:rPr>
          <w:sz w:val="24"/>
          <w:szCs w:val="24"/>
        </w:rPr>
        <w:t xml:space="preserve"> </w:t>
      </w:r>
      <w:r w:rsidR="00B131B9">
        <w:fldChar w:fldCharType="begin"/>
      </w:r>
      <w:r w:rsidR="00B131B9">
        <w:instrText xml:space="preserve"> REF _Ref55336398 \r \h  \* MERGEFORMAT </w:instrText>
      </w:r>
      <w:r w:rsidR="00B131B9">
        <w:fldChar w:fldCharType="separate"/>
      </w:r>
      <w:r w:rsidR="00DA443D" w:rsidRPr="00DA443D">
        <w:rPr>
          <w:sz w:val="24"/>
          <w:szCs w:val="24"/>
        </w:rPr>
        <w:t>5.10</w:t>
      </w:r>
      <w:r w:rsidR="00B131B9">
        <w:fldChar w:fldCharType="end"/>
      </w:r>
      <w:r w:rsidR="007705A5" w:rsidRPr="00AE1D21">
        <w:rPr>
          <w:sz w:val="24"/>
          <w:szCs w:val="24"/>
        </w:rPr>
        <w:t>);</w:t>
      </w:r>
    </w:p>
    <w:p w:rsidR="00920CB0" w:rsidRPr="00444ECC" w:rsidRDefault="00920CB0" w:rsidP="00557C01">
      <w:pPr>
        <w:widowControl w:val="0"/>
        <w:numPr>
          <w:ilvl w:val="0"/>
          <w:numId w:val="48"/>
        </w:numPr>
        <w:tabs>
          <w:tab w:val="left" w:pos="1260"/>
        </w:tabs>
        <w:autoSpaceDE w:val="0"/>
        <w:spacing w:line="264" w:lineRule="auto"/>
        <w:ind w:left="1276"/>
        <w:rPr>
          <w:sz w:val="24"/>
          <w:szCs w:val="24"/>
        </w:rPr>
      </w:pPr>
      <w:r w:rsidRPr="00AE1D21">
        <w:rPr>
          <w:sz w:val="24"/>
          <w:szCs w:val="24"/>
        </w:rPr>
        <w:t>Отзывы, рекомендации или другие</w:t>
      </w:r>
      <w:r w:rsidRPr="007D7C50">
        <w:rPr>
          <w:sz w:val="24"/>
          <w:szCs w:val="24"/>
        </w:rPr>
        <w:t xml:space="preserve"> документальные доказательства</w:t>
      </w:r>
      <w:r w:rsidRPr="00920CB0">
        <w:rPr>
          <w:sz w:val="24"/>
          <w:szCs w:val="24"/>
        </w:rPr>
        <w:t xml:space="preserve"> </w:t>
      </w:r>
      <w:r w:rsidRPr="00444ECC">
        <w:rPr>
          <w:sz w:val="24"/>
          <w:szCs w:val="24"/>
        </w:rPr>
        <w:t>выполнения аналогичных договоров (</w:t>
      </w:r>
      <w:r w:rsidR="00240E62" w:rsidRPr="00444ECC">
        <w:rPr>
          <w:sz w:val="24"/>
          <w:szCs w:val="24"/>
        </w:rPr>
        <w:t>желательное требование, предоставляется Участником при наличии</w:t>
      </w:r>
      <w:r w:rsidRPr="00444ECC">
        <w:rPr>
          <w:sz w:val="24"/>
          <w:szCs w:val="24"/>
        </w:rPr>
        <w:t>)</w:t>
      </w:r>
      <w:r w:rsidR="008D108C" w:rsidRPr="00444ECC">
        <w:rPr>
          <w:sz w:val="24"/>
          <w:szCs w:val="24"/>
        </w:rPr>
        <w:t xml:space="preserve">. </w:t>
      </w:r>
      <w:r w:rsidR="008D108C" w:rsidRPr="00444ECC">
        <w:rPr>
          <w:iCs/>
          <w:sz w:val="24"/>
          <w:szCs w:val="24"/>
        </w:rPr>
        <w:t>Под термином аналогичного договора понимается договор, идентичный предмету и сопоставимый с объемом и суммой услуг договора по данной закупочной процедуре</w:t>
      </w:r>
      <w:r w:rsidRPr="00444ECC">
        <w:rPr>
          <w:sz w:val="24"/>
          <w:szCs w:val="24"/>
        </w:rPr>
        <w:t>;</w:t>
      </w:r>
    </w:p>
    <w:p w:rsidR="007705A5" w:rsidRPr="007A5083" w:rsidRDefault="007705A5" w:rsidP="00557C01">
      <w:pPr>
        <w:widowControl w:val="0"/>
        <w:numPr>
          <w:ilvl w:val="0"/>
          <w:numId w:val="48"/>
        </w:numPr>
        <w:tabs>
          <w:tab w:val="left" w:pos="1260"/>
        </w:tabs>
        <w:autoSpaceDE w:val="0"/>
        <w:spacing w:line="264" w:lineRule="auto"/>
        <w:ind w:left="1276"/>
        <w:rPr>
          <w:sz w:val="24"/>
          <w:szCs w:val="24"/>
        </w:rPr>
      </w:pPr>
      <w:bookmarkStart w:id="455" w:name="_Ref442190626"/>
      <w:r w:rsidRPr="00444ECC">
        <w:rPr>
          <w:sz w:val="24"/>
          <w:szCs w:val="24"/>
        </w:rPr>
        <w:t xml:space="preserve">Соглашение о неустойке </w:t>
      </w:r>
      <w:r w:rsidR="00A154B7" w:rsidRPr="00444ECC">
        <w:rPr>
          <w:bCs w:val="0"/>
          <w:sz w:val="24"/>
          <w:szCs w:val="24"/>
        </w:rPr>
        <w:t>по форме и в соответствии с инструкциями, приведенными в настоящей Документации</w:t>
      </w:r>
      <w:r w:rsidR="00A154B7" w:rsidRPr="00444ECC">
        <w:rPr>
          <w:sz w:val="24"/>
          <w:szCs w:val="24"/>
        </w:rPr>
        <w:t xml:space="preserve"> </w:t>
      </w:r>
      <w:r w:rsidRPr="00444ECC">
        <w:rPr>
          <w:sz w:val="24"/>
          <w:szCs w:val="24"/>
        </w:rPr>
        <w:t>(</w:t>
      </w:r>
      <w:r w:rsidR="003C2207" w:rsidRPr="00444ECC">
        <w:rPr>
          <w:sz w:val="24"/>
          <w:szCs w:val="24"/>
        </w:rPr>
        <w:t>подраздел</w:t>
      </w:r>
      <w:r w:rsidRPr="00444ECC">
        <w:rPr>
          <w:sz w:val="24"/>
          <w:szCs w:val="24"/>
        </w:rPr>
        <w:t xml:space="preserve"> </w:t>
      </w:r>
      <w:r w:rsidR="00B131B9">
        <w:fldChar w:fldCharType="begin"/>
      </w:r>
      <w:r w:rsidR="00B131B9">
        <w:instrText xml:space="preserve"> REF _Ref440272256 \r \h  \* MERGEFORMAT </w:instrText>
      </w:r>
      <w:r w:rsidR="00B131B9">
        <w:fldChar w:fldCharType="separate"/>
      </w:r>
      <w:r w:rsidR="00DA443D" w:rsidRPr="00444ECC">
        <w:rPr>
          <w:sz w:val="24"/>
          <w:szCs w:val="24"/>
        </w:rPr>
        <w:t>5.14</w:t>
      </w:r>
      <w:r w:rsidR="00B131B9">
        <w:fldChar w:fldCharType="end"/>
      </w:r>
      <w:r w:rsidRPr="00444ECC">
        <w:rPr>
          <w:sz w:val="24"/>
          <w:szCs w:val="24"/>
        </w:rPr>
        <w:t>)</w:t>
      </w:r>
      <w:r w:rsidR="00CE4D51" w:rsidRPr="00444ECC">
        <w:rPr>
          <w:sz w:val="24"/>
          <w:szCs w:val="24"/>
        </w:rPr>
        <w:t>, либо документ, подтверждающий факт внесения Участником денежных сре</w:t>
      </w:r>
      <w:proofErr w:type="gramStart"/>
      <w:r w:rsidR="00CE4D51" w:rsidRPr="00444ECC">
        <w:rPr>
          <w:sz w:val="24"/>
          <w:szCs w:val="24"/>
        </w:rPr>
        <w:t>дств в к</w:t>
      </w:r>
      <w:proofErr w:type="gramEnd"/>
      <w:r w:rsidR="00CE4D51" w:rsidRPr="00444ECC">
        <w:rPr>
          <w:sz w:val="24"/>
          <w:szCs w:val="24"/>
        </w:rPr>
        <w:t>ачестве</w:t>
      </w:r>
      <w:r w:rsidR="00CE4D51" w:rsidRPr="007A5083">
        <w:rPr>
          <w:sz w:val="24"/>
          <w:szCs w:val="24"/>
        </w:rPr>
        <w:t xml:space="preserve"> обеспечения исполнения обязательств, связанных с участием в Запросе предложений и подачей Заявки</w:t>
      </w:r>
      <w:r w:rsidRPr="007A5083">
        <w:rPr>
          <w:sz w:val="24"/>
          <w:szCs w:val="24"/>
        </w:rPr>
        <w:t>;</w:t>
      </w:r>
      <w:bookmarkEnd w:id="455"/>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A5083">
        <w:rPr>
          <w:sz w:val="24"/>
          <w:szCs w:val="24"/>
        </w:rPr>
        <w:t>Согласие Участника закупочной процедуры</w:t>
      </w:r>
      <w:r w:rsidRPr="007705A5">
        <w:rPr>
          <w:sz w:val="24"/>
          <w:szCs w:val="24"/>
        </w:rPr>
        <w:t xml:space="preserve">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B131B9">
        <w:fldChar w:fldCharType="begin"/>
      </w:r>
      <w:r w:rsidR="00B131B9">
        <w:instrText xml:space="preserve"> REF _Ref440272274 \r \h  \* MERGEFORMAT </w:instrText>
      </w:r>
      <w:r w:rsidR="00B131B9">
        <w:fldChar w:fldCharType="separate"/>
      </w:r>
      <w:r w:rsidR="00DA443D" w:rsidRPr="00DA443D">
        <w:rPr>
          <w:sz w:val="24"/>
          <w:szCs w:val="24"/>
        </w:rPr>
        <w:t>5.16</w:t>
      </w:r>
      <w:r w:rsidR="00B131B9">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w:t>
      </w:r>
      <w:r w:rsidRPr="007D7C50">
        <w:rPr>
          <w:sz w:val="24"/>
          <w:szCs w:val="24"/>
        </w:rPr>
        <w:lastRenderedPageBreak/>
        <w:t>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AE1D21"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AE1D21">
        <w:rPr>
          <w:i/>
          <w:sz w:val="24"/>
          <w:szCs w:val="24"/>
        </w:rPr>
        <w:t>Федерального закона от 14.11.2002 №161-ФЗ «О государственных и муниципальных предприятиях»)</w:t>
      </w:r>
    </w:p>
    <w:p w:rsidR="00BD40A3" w:rsidRPr="0033661D" w:rsidRDefault="00BD74DF" w:rsidP="00557C01">
      <w:pPr>
        <w:widowControl w:val="0"/>
        <w:numPr>
          <w:ilvl w:val="0"/>
          <w:numId w:val="48"/>
        </w:numPr>
        <w:tabs>
          <w:tab w:val="left" w:pos="1260"/>
        </w:tabs>
        <w:autoSpaceDE w:val="0"/>
        <w:spacing w:line="264" w:lineRule="auto"/>
        <w:ind w:left="1276"/>
        <w:rPr>
          <w:sz w:val="24"/>
          <w:szCs w:val="24"/>
        </w:rPr>
      </w:pPr>
      <w:proofErr w:type="gramStart"/>
      <w:r w:rsidRPr="00AE1D21">
        <w:rPr>
          <w:sz w:val="24"/>
          <w:szCs w:val="24"/>
        </w:rPr>
        <w:t>Копию (выписку из</w:t>
      </w:r>
      <w:r w:rsidR="00BD40A3" w:rsidRPr="00AE1D21">
        <w:rPr>
          <w:sz w:val="24"/>
          <w:szCs w:val="24"/>
        </w:rPr>
        <w:t xml:space="preserve">) распорядительного документа Участника, утвердившего форму </w:t>
      </w:r>
      <w:r w:rsidR="00BD40A3" w:rsidRPr="0033661D">
        <w:rPr>
          <w:sz w:val="24"/>
          <w:szCs w:val="24"/>
        </w:rPr>
        <w:t>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BC1324" w:rsidRPr="0033661D" w:rsidRDefault="00BC1324" w:rsidP="00557C01">
      <w:pPr>
        <w:widowControl w:val="0"/>
        <w:numPr>
          <w:ilvl w:val="0"/>
          <w:numId w:val="48"/>
        </w:numPr>
        <w:tabs>
          <w:tab w:val="left" w:pos="1260"/>
        </w:tabs>
        <w:autoSpaceDE w:val="0"/>
        <w:spacing w:line="264" w:lineRule="auto"/>
        <w:ind w:left="1276"/>
        <w:rPr>
          <w:sz w:val="24"/>
          <w:szCs w:val="24"/>
        </w:rPr>
      </w:pPr>
      <w:r w:rsidRPr="0033661D">
        <w:rPr>
          <w:sz w:val="24"/>
          <w:szCs w:val="24"/>
        </w:rPr>
        <w:t xml:space="preserve">Документы, предусмотренные п. </w:t>
      </w:r>
      <w:r w:rsidR="00B131B9">
        <w:fldChar w:fldCharType="begin"/>
      </w:r>
      <w:r w:rsidR="00B131B9">
        <w:instrText xml:space="preserve"> REF _Ref465675151 \r \h  \* MERGEFORMAT </w:instrText>
      </w:r>
      <w:r w:rsidR="00B131B9">
        <w:fldChar w:fldCharType="separate"/>
      </w:r>
      <w:r w:rsidR="00DA443D" w:rsidRPr="0033661D">
        <w:rPr>
          <w:sz w:val="24"/>
          <w:szCs w:val="24"/>
        </w:rPr>
        <w:t>3.11.2</w:t>
      </w:r>
      <w:r w:rsidR="00B131B9">
        <w:fldChar w:fldCharType="end"/>
      </w:r>
      <w:r w:rsidRPr="0033661D">
        <w:rPr>
          <w:sz w:val="24"/>
          <w:szCs w:val="24"/>
        </w:rPr>
        <w:t xml:space="preserve"> документации, в случае если Участником была предложена демпинговая цена;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33661D">
        <w:rPr>
          <w:sz w:val="24"/>
          <w:szCs w:val="24"/>
        </w:rPr>
        <w:t>Иные документы, которые</w:t>
      </w:r>
      <w:r w:rsidR="007705A5" w:rsidRPr="0033661D">
        <w:rPr>
          <w:sz w:val="24"/>
          <w:szCs w:val="24"/>
        </w:rPr>
        <w:t>,</w:t>
      </w:r>
      <w:r w:rsidRPr="0033661D">
        <w:rPr>
          <w:sz w:val="24"/>
          <w:szCs w:val="24"/>
        </w:rPr>
        <w:t xml:space="preserve"> по мнению Участника</w:t>
      </w:r>
      <w:r w:rsidR="007705A5" w:rsidRPr="0033661D">
        <w:rPr>
          <w:sz w:val="24"/>
          <w:szCs w:val="24"/>
        </w:rPr>
        <w:t>,</w:t>
      </w:r>
      <w:r w:rsidRPr="003366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w:t>
      </w:r>
      <w:r w:rsidRPr="00920CB0">
        <w:rPr>
          <w:sz w:val="24"/>
          <w:szCs w:val="24"/>
        </w:rPr>
        <w:t xml:space="preserve">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AE1D21"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AE1D21">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AE1D21">
        <w:rPr>
          <w:bCs w:val="0"/>
          <w:sz w:val="24"/>
          <w:szCs w:val="24"/>
        </w:rPr>
        <w:t xml:space="preserve"> </w:t>
      </w:r>
      <w:r w:rsidR="00BD74DF" w:rsidRPr="00AE1D21">
        <w:rPr>
          <w:bCs w:val="0"/>
          <w:sz w:val="24"/>
          <w:szCs w:val="24"/>
        </w:rPr>
        <w:t>правоустанавливающих документов</w:t>
      </w:r>
      <w:r w:rsidR="00A44B30" w:rsidRPr="00AE1D21">
        <w:rPr>
          <w:bCs w:val="0"/>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AE1D21">
        <w:rPr>
          <w:bCs w:val="0"/>
          <w:sz w:val="24"/>
          <w:szCs w:val="24"/>
        </w:rPr>
        <w:t>Все указанные</w:t>
      </w:r>
      <w:r w:rsidRPr="00E71A48">
        <w:rPr>
          <w:bCs w:val="0"/>
          <w:sz w:val="24"/>
          <w:szCs w:val="24"/>
        </w:rPr>
        <w:t xml:space="preserve">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6" w:name="_Ref191386451"/>
      <w:bookmarkStart w:id="457" w:name="_Ref440271628"/>
      <w:bookmarkStart w:id="458" w:name="_Toc440361334"/>
      <w:bookmarkStart w:id="459" w:name="_Toc440376089"/>
      <w:bookmarkStart w:id="460" w:name="_Toc440376216"/>
      <w:bookmarkStart w:id="461" w:name="_Toc440382481"/>
      <w:bookmarkStart w:id="462" w:name="_Toc440447151"/>
      <w:bookmarkStart w:id="463" w:name="_Toc440632311"/>
      <w:bookmarkStart w:id="464" w:name="_Toc440875084"/>
      <w:bookmarkStart w:id="465" w:name="_Toc441131071"/>
      <w:bookmarkStart w:id="466" w:name="_Ref465773032"/>
      <w:bookmarkStart w:id="467" w:name="_Toc465774592"/>
      <w:bookmarkStart w:id="468" w:name="_Toc465848821"/>
      <w:bookmarkStart w:id="469" w:name="_Toc468876140"/>
      <w:bookmarkStart w:id="470" w:name="_Toc469487634"/>
      <w:bookmarkStart w:id="471" w:name="_Toc471979932"/>
      <w:r w:rsidRPr="00E71A48">
        <w:rPr>
          <w:szCs w:val="24"/>
        </w:rPr>
        <w:t xml:space="preserve">Привлечение </w:t>
      </w:r>
      <w:bookmarkEnd w:id="456"/>
      <w:bookmarkEnd w:id="457"/>
      <w:bookmarkEnd w:id="458"/>
      <w:bookmarkEnd w:id="459"/>
      <w:bookmarkEnd w:id="460"/>
      <w:r w:rsidR="00362EA4">
        <w:rPr>
          <w:szCs w:val="24"/>
        </w:rPr>
        <w:t>соисполнителей</w:t>
      </w:r>
      <w:bookmarkEnd w:id="461"/>
      <w:bookmarkEnd w:id="462"/>
      <w:bookmarkEnd w:id="463"/>
      <w:bookmarkEnd w:id="464"/>
      <w:bookmarkEnd w:id="465"/>
      <w:bookmarkEnd w:id="466"/>
      <w:bookmarkEnd w:id="467"/>
      <w:bookmarkEnd w:id="468"/>
      <w:bookmarkEnd w:id="469"/>
      <w:bookmarkEnd w:id="470"/>
      <w:bookmarkEnd w:id="471"/>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2" w:name="_Ref191386461"/>
      <w:bookmarkStart w:id="473" w:name="_Toc440361335"/>
      <w:bookmarkStart w:id="474" w:name="_Toc440376090"/>
      <w:bookmarkStart w:id="475"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131B9">
        <w:fldChar w:fldCharType="begin"/>
      </w:r>
      <w:r w:rsidR="00B131B9">
        <w:instrText xml:space="preserve"> REF _Ref191386407 \r \h  \* MERGEFORMAT </w:instrText>
      </w:r>
      <w:r w:rsidR="00B131B9">
        <w:fldChar w:fldCharType="separate"/>
      </w:r>
      <w:r w:rsidR="00DA443D" w:rsidRPr="00DA443D">
        <w:rPr>
          <w:bCs w:val="0"/>
          <w:sz w:val="24"/>
          <w:szCs w:val="24"/>
        </w:rPr>
        <w:t>3.3.8</w:t>
      </w:r>
      <w:r w:rsidR="00B131B9">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6"/>
      <w:proofErr w:type="gramEnd"/>
    </w:p>
    <w:p w:rsidR="00D50E8D" w:rsidRPr="00E71A48"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8510AD">
        <w:rPr>
          <w:bCs w:val="0"/>
          <w:sz w:val="24"/>
          <w:szCs w:val="24"/>
        </w:rPr>
        <w:fldChar w:fldCharType="begin"/>
      </w:r>
      <w:r w:rsidR="00D57D88">
        <w:rPr>
          <w:bCs w:val="0"/>
          <w:sz w:val="24"/>
          <w:szCs w:val="24"/>
        </w:rPr>
        <w:instrText xml:space="preserve"> REF _Ref440291364 \r \h </w:instrText>
      </w:r>
      <w:r w:rsidR="008510AD">
        <w:rPr>
          <w:bCs w:val="0"/>
          <w:sz w:val="24"/>
          <w:szCs w:val="24"/>
        </w:rPr>
      </w:r>
      <w:r w:rsidR="008510AD">
        <w:rPr>
          <w:bCs w:val="0"/>
          <w:sz w:val="24"/>
          <w:szCs w:val="24"/>
        </w:rPr>
        <w:fldChar w:fldCharType="separate"/>
      </w:r>
      <w:r w:rsidR="00DA443D">
        <w:rPr>
          <w:bCs w:val="0"/>
          <w:sz w:val="24"/>
          <w:szCs w:val="24"/>
        </w:rPr>
        <w:t>3.3.8.1</w:t>
      </w:r>
      <w:r w:rsidR="008510AD">
        <w:rPr>
          <w:bCs w:val="0"/>
          <w:sz w:val="24"/>
          <w:szCs w:val="24"/>
        </w:rPr>
        <w:fldChar w:fldCharType="end"/>
      </w:r>
      <w:r w:rsidRPr="00E71A48">
        <w:rPr>
          <w:bCs w:val="0"/>
          <w:sz w:val="24"/>
          <w:szCs w:val="24"/>
        </w:rPr>
        <w:t>;</w:t>
      </w:r>
    </w:p>
    <w:p w:rsidR="00D57D88" w:rsidRPr="00AE1D21"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AE1D21">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B131B9">
        <w:fldChar w:fldCharType="begin"/>
      </w:r>
      <w:r w:rsidR="00B131B9">
        <w:instrText xml:space="preserve"> REF _Ref303669127 \r \h  \* MERGEFORMAT </w:instrText>
      </w:r>
      <w:r w:rsidR="00B131B9">
        <w:fldChar w:fldCharType="separate"/>
      </w:r>
      <w:r w:rsidR="00DA443D" w:rsidRPr="00DA443D">
        <w:rPr>
          <w:bCs w:val="0"/>
          <w:sz w:val="24"/>
          <w:szCs w:val="24"/>
        </w:rPr>
        <w:t>3.3.8.2</w:t>
      </w:r>
      <w:r w:rsidR="00B131B9">
        <w:fldChar w:fldCharType="end"/>
      </w:r>
      <w:r w:rsidRPr="00AE1D21">
        <w:rPr>
          <w:bCs w:val="0"/>
          <w:sz w:val="24"/>
          <w:szCs w:val="24"/>
        </w:rPr>
        <w:t>)</w:t>
      </w:r>
      <w:r w:rsidR="00197954" w:rsidRPr="00AE1D21">
        <w:rPr>
          <w:bCs w:val="0"/>
          <w:sz w:val="24"/>
          <w:szCs w:val="24"/>
        </w:rPr>
        <w:t xml:space="preserve">. Документы, указанные в </w:t>
      </w:r>
      <w:proofErr w:type="spellStart"/>
      <w:r w:rsidR="00197954" w:rsidRPr="00AE1D21">
        <w:rPr>
          <w:bCs w:val="0"/>
          <w:sz w:val="24"/>
          <w:szCs w:val="24"/>
        </w:rPr>
        <w:t>пп</w:t>
      </w:r>
      <w:proofErr w:type="spellEnd"/>
      <w:r w:rsidR="00197954" w:rsidRPr="00AE1D21">
        <w:rPr>
          <w:sz w:val="24"/>
          <w:szCs w:val="24"/>
        </w:rPr>
        <w:t xml:space="preserve">. </w:t>
      </w:r>
      <w:r w:rsidR="00B131B9">
        <w:fldChar w:fldCharType="begin"/>
      </w:r>
      <w:r w:rsidR="00B131B9">
        <w:instrText xml:space="preserve"> REF _Ref442190626 \r \h  \* MERGEFORMAT </w:instrText>
      </w:r>
      <w:r w:rsidR="00B131B9">
        <w:fldChar w:fldCharType="separate"/>
      </w:r>
      <w:r w:rsidR="00DA443D" w:rsidRPr="00DA443D">
        <w:rPr>
          <w:sz w:val="24"/>
          <w:szCs w:val="24"/>
        </w:rPr>
        <w:t>у)</w:t>
      </w:r>
      <w:r w:rsidR="00B131B9">
        <w:fldChar w:fldCharType="end"/>
      </w:r>
      <w:r w:rsidR="00197954" w:rsidRPr="00AE1D21">
        <w:rPr>
          <w:sz w:val="24"/>
          <w:szCs w:val="24"/>
        </w:rPr>
        <w:t xml:space="preserve"> п. </w:t>
      </w:r>
      <w:r w:rsidR="00B131B9">
        <w:fldChar w:fldCharType="begin"/>
      </w:r>
      <w:r w:rsidR="00B131B9">
        <w:instrText xml:space="preserve"> REF _Ref303587815 \r \h  \* MERGEFORMAT </w:instrText>
      </w:r>
      <w:r w:rsidR="00B131B9">
        <w:fldChar w:fldCharType="separate"/>
      </w:r>
      <w:r w:rsidR="00DA443D" w:rsidRPr="00DA443D">
        <w:rPr>
          <w:sz w:val="24"/>
          <w:szCs w:val="24"/>
        </w:rPr>
        <w:t>3.3.8.3</w:t>
      </w:r>
      <w:r w:rsidR="00B131B9">
        <w:fldChar w:fldCharType="end"/>
      </w:r>
      <w:r w:rsidR="00197954" w:rsidRPr="00AE1D21">
        <w:rPr>
          <w:sz w:val="24"/>
          <w:szCs w:val="24"/>
        </w:rPr>
        <w:t>, подаются основным Участником;</w:t>
      </w:r>
    </w:p>
    <w:p w:rsidR="00D50E8D" w:rsidRPr="00AE1D21"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AE1D21">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AE1D21">
        <w:rPr>
          <w:bCs w:val="0"/>
          <w:sz w:val="24"/>
          <w:szCs w:val="24"/>
        </w:rPr>
        <w:t xml:space="preserve">(подраздел </w:t>
      </w:r>
      <w:r w:rsidR="00B131B9">
        <w:fldChar w:fldCharType="begin"/>
      </w:r>
      <w:r w:rsidR="00B131B9">
        <w:instrText xml:space="preserve"> REF _Ref440272510 \r \h  \* MERGEFORMAT </w:instrText>
      </w:r>
      <w:r w:rsidR="00B131B9">
        <w:fldChar w:fldCharType="separate"/>
      </w:r>
      <w:r w:rsidR="00DA443D" w:rsidRPr="00DA443D">
        <w:rPr>
          <w:bCs w:val="0"/>
          <w:sz w:val="24"/>
          <w:szCs w:val="24"/>
        </w:rPr>
        <w:t>5.17</w:t>
      </w:r>
      <w:r w:rsidR="00B131B9">
        <w:fldChar w:fldCharType="end"/>
      </w:r>
      <w:r w:rsidR="00362EA4" w:rsidRPr="00AE1D21">
        <w:rPr>
          <w:bCs w:val="0"/>
          <w:sz w:val="24"/>
          <w:szCs w:val="24"/>
        </w:rPr>
        <w:t xml:space="preserve">). Указанная форма </w:t>
      </w:r>
      <w:r w:rsidR="00362EA4" w:rsidRPr="00AE1D21">
        <w:rPr>
          <w:sz w:val="24"/>
          <w:szCs w:val="24"/>
        </w:rPr>
        <w:t>должна быть подготовлена отдельно по каждому из лотов с указанием номера и названия лота</w:t>
      </w:r>
      <w:r w:rsidR="00362EA4" w:rsidRPr="00AE1D21">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AE1D21">
        <w:rPr>
          <w:bCs w:val="0"/>
          <w:sz w:val="24"/>
          <w:szCs w:val="24"/>
        </w:rPr>
        <w:t>При оценке соисполнителей</w:t>
      </w:r>
      <w:r w:rsidRPr="00AE1D21">
        <w:rPr>
          <w:sz w:val="24"/>
          <w:szCs w:val="24"/>
        </w:rPr>
        <w:t xml:space="preserve"> </w:t>
      </w:r>
      <w:r w:rsidRPr="00AE1D21">
        <w:rPr>
          <w:bCs w:val="0"/>
          <w:sz w:val="24"/>
          <w:szCs w:val="24"/>
        </w:rPr>
        <w:t>количественные</w:t>
      </w:r>
      <w:r w:rsidRPr="00E71A48">
        <w:rPr>
          <w:bCs w:val="0"/>
          <w:sz w:val="24"/>
          <w:szCs w:val="24"/>
        </w:rPr>
        <w:t xml:space="preserve">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Любое юридическое или физическое лицо, в т. ч. индивидуальный </w:t>
      </w:r>
      <w:r w:rsidRPr="00E71A48">
        <w:rPr>
          <w:bCs w:val="0"/>
          <w:sz w:val="24"/>
          <w:szCs w:val="24"/>
        </w:rPr>
        <w:lastRenderedPageBreak/>
        <w:t>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7" w:name="_Toc440382482"/>
      <w:bookmarkStart w:id="478" w:name="_Toc440447152"/>
      <w:bookmarkStart w:id="479" w:name="_Toc440632312"/>
      <w:bookmarkStart w:id="480" w:name="_Toc440875085"/>
      <w:bookmarkStart w:id="481" w:name="_Ref440876619"/>
      <w:bookmarkStart w:id="482" w:name="_Ref440876660"/>
      <w:bookmarkStart w:id="483" w:name="_Toc441131072"/>
      <w:bookmarkStart w:id="484" w:name="_Ref465772690"/>
      <w:bookmarkStart w:id="485" w:name="_Toc465774593"/>
      <w:bookmarkStart w:id="486" w:name="_Toc465848822"/>
      <w:bookmarkStart w:id="487" w:name="_Toc468876141"/>
      <w:bookmarkStart w:id="488" w:name="_Toc469487635"/>
      <w:bookmarkStart w:id="489" w:name="_Toc47197993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2"/>
      <w:bookmarkEnd w:id="473"/>
      <w:bookmarkEnd w:id="474"/>
      <w:bookmarkEnd w:id="475"/>
      <w:bookmarkEnd w:id="477"/>
      <w:bookmarkEnd w:id="478"/>
      <w:bookmarkEnd w:id="479"/>
      <w:bookmarkEnd w:id="480"/>
      <w:bookmarkEnd w:id="481"/>
      <w:bookmarkEnd w:id="482"/>
      <w:bookmarkEnd w:id="483"/>
      <w:bookmarkEnd w:id="484"/>
      <w:bookmarkEnd w:id="485"/>
      <w:bookmarkEnd w:id="486"/>
      <w:bookmarkEnd w:id="487"/>
      <w:bookmarkEnd w:id="488"/>
      <w:bookmarkEnd w:id="48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131B9">
        <w:fldChar w:fldCharType="begin"/>
      </w:r>
      <w:r w:rsidR="00B131B9">
        <w:instrText xml:space="preserve"> REF _Ref191386482 \r \h  \* MERGEFORMAT </w:instrText>
      </w:r>
      <w:r w:rsidR="00B131B9">
        <w:fldChar w:fldCharType="separate"/>
      </w:r>
      <w:r w:rsidR="00DA443D" w:rsidRPr="00DA443D">
        <w:rPr>
          <w:bCs w:val="0"/>
          <w:sz w:val="24"/>
          <w:szCs w:val="24"/>
        </w:rPr>
        <w:t>3.3.8.1</w:t>
      </w:r>
      <w:r w:rsidR="00B131B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131B9">
        <w:fldChar w:fldCharType="begin"/>
      </w:r>
      <w:r w:rsidR="00B131B9">
        <w:instrText xml:space="preserve"> REF _Ref191386407 \r \h  \* MERGEFORMAT </w:instrText>
      </w:r>
      <w:r w:rsidR="00B131B9">
        <w:fldChar w:fldCharType="separate"/>
      </w:r>
      <w:r w:rsidR="00DA443D" w:rsidRPr="00DA443D">
        <w:rPr>
          <w:bCs w:val="0"/>
          <w:sz w:val="24"/>
          <w:szCs w:val="24"/>
        </w:rPr>
        <w:t>3.3.8</w:t>
      </w:r>
      <w:r w:rsidR="00B131B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окументации, изложенным в п.</w:t>
      </w:r>
      <w:r w:rsidR="008510AD">
        <w:rPr>
          <w:bCs w:val="0"/>
          <w:sz w:val="24"/>
          <w:szCs w:val="24"/>
        </w:rPr>
        <w:fldChar w:fldCharType="begin"/>
      </w:r>
      <w:r w:rsidR="00573BDB">
        <w:rPr>
          <w:bCs w:val="0"/>
          <w:sz w:val="24"/>
          <w:szCs w:val="24"/>
        </w:rPr>
        <w:instrText xml:space="preserve"> REF _Ref303669127 \r \h </w:instrText>
      </w:r>
      <w:r w:rsidR="008510AD">
        <w:rPr>
          <w:bCs w:val="0"/>
          <w:sz w:val="24"/>
          <w:szCs w:val="24"/>
        </w:rPr>
      </w:r>
      <w:r w:rsidR="008510AD">
        <w:rPr>
          <w:bCs w:val="0"/>
          <w:sz w:val="24"/>
          <w:szCs w:val="24"/>
        </w:rPr>
        <w:fldChar w:fldCharType="separate"/>
      </w:r>
      <w:r w:rsidR="00DA443D">
        <w:rPr>
          <w:bCs w:val="0"/>
          <w:sz w:val="24"/>
          <w:szCs w:val="24"/>
        </w:rPr>
        <w:t>3.3.8.2</w:t>
      </w:r>
      <w:r w:rsidR="008510A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2" w:name="_Ref307563262"/>
      <w:r w:rsidRPr="00E71A48">
        <w:rPr>
          <w:bCs w:val="0"/>
          <w:sz w:val="24"/>
          <w:szCs w:val="24"/>
        </w:rPr>
        <w:lastRenderedPageBreak/>
        <w:t>соглашение не должно изменяться без одобрения Организатора запроса предложений и Заказчика.</w:t>
      </w:r>
      <w:bookmarkEnd w:id="492"/>
      <w:r w:rsidRPr="00E71A48">
        <w:rPr>
          <w:bCs w:val="0"/>
          <w:sz w:val="24"/>
          <w:szCs w:val="24"/>
        </w:rPr>
        <w:t xml:space="preserve"> </w:t>
      </w:r>
    </w:p>
    <w:p w:rsidR="00DB109A" w:rsidRPr="00AE1D21"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w:t>
      </w:r>
      <w:r w:rsidRPr="00AE1D21">
        <w:rPr>
          <w:bCs w:val="0"/>
          <w:sz w:val="24"/>
          <w:szCs w:val="24"/>
        </w:rPr>
        <w:t xml:space="preserve">сведения, указанные в подп. </w:t>
      </w:r>
      <w:r w:rsidR="00B131B9">
        <w:fldChar w:fldCharType="begin"/>
      </w:r>
      <w:r w:rsidR="00B131B9">
        <w:instrText xml:space="preserve"> REF _Ref307563248 \r \h  \* MERGEFORMAT </w:instrText>
      </w:r>
      <w:r w:rsidR="00B131B9">
        <w:fldChar w:fldCharType="separate"/>
      </w:r>
      <w:r w:rsidR="00DA443D" w:rsidRPr="00DA443D">
        <w:rPr>
          <w:bCs w:val="0"/>
          <w:sz w:val="24"/>
          <w:szCs w:val="24"/>
          <w:lang w:val="en-US"/>
        </w:rPr>
        <w:t>a</w:t>
      </w:r>
      <w:r w:rsidR="00DA443D" w:rsidRPr="00B131B9">
        <w:rPr>
          <w:bCs w:val="0"/>
          <w:sz w:val="24"/>
          <w:szCs w:val="24"/>
        </w:rPr>
        <w:t>)</w:t>
      </w:r>
      <w:r w:rsidR="00B131B9">
        <w:fldChar w:fldCharType="end"/>
      </w:r>
      <w:r w:rsidRPr="00AE1D21">
        <w:rPr>
          <w:bCs w:val="0"/>
          <w:sz w:val="24"/>
          <w:szCs w:val="24"/>
        </w:rPr>
        <w:t xml:space="preserve">- </w:t>
      </w:r>
      <w:r w:rsidR="00B131B9">
        <w:fldChar w:fldCharType="begin"/>
      </w:r>
      <w:r w:rsidR="00B131B9">
        <w:instrText xml:space="preserve"> REF _Ref307563262 \r \h  \* MERGEFORMAT </w:instrText>
      </w:r>
      <w:r w:rsidR="00B131B9">
        <w:fldChar w:fldCharType="separate"/>
      </w:r>
      <w:r w:rsidR="00DA443D" w:rsidRPr="00DA443D">
        <w:rPr>
          <w:bCs w:val="0"/>
          <w:sz w:val="24"/>
          <w:szCs w:val="24"/>
          <w:lang w:val="en-US"/>
        </w:rPr>
        <w:t>g</w:t>
      </w:r>
      <w:r w:rsidR="00DA443D" w:rsidRPr="00B131B9">
        <w:rPr>
          <w:bCs w:val="0"/>
          <w:sz w:val="24"/>
          <w:szCs w:val="24"/>
        </w:rPr>
        <w:t>)</w:t>
      </w:r>
      <w:r w:rsidR="00B131B9">
        <w:fldChar w:fldCharType="end"/>
      </w:r>
      <w:r w:rsidRPr="00AE1D21">
        <w:rPr>
          <w:bCs w:val="0"/>
          <w:sz w:val="24"/>
          <w:szCs w:val="24"/>
        </w:rPr>
        <w:t xml:space="preserve">п. </w:t>
      </w:r>
      <w:r w:rsidR="00B131B9">
        <w:fldChar w:fldCharType="begin"/>
      </w:r>
      <w:r w:rsidR="00B131B9">
        <w:instrText xml:space="preserve"> REF _Ref306032591 \r \h  \* MERGEFORMAT </w:instrText>
      </w:r>
      <w:r w:rsidR="00B131B9">
        <w:fldChar w:fldCharType="separate"/>
      </w:r>
      <w:r w:rsidR="00DA443D" w:rsidRPr="00DA443D">
        <w:rPr>
          <w:bCs w:val="0"/>
          <w:sz w:val="24"/>
          <w:szCs w:val="24"/>
        </w:rPr>
        <w:t>3.3.10.4</w:t>
      </w:r>
      <w:r w:rsidR="00B131B9">
        <w:fldChar w:fldCharType="end"/>
      </w:r>
      <w:r w:rsidRPr="00AE1D21">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AE1D21"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AE1D21">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AE1D21">
        <w:rPr>
          <w:bCs w:val="0"/>
          <w:sz w:val="24"/>
          <w:szCs w:val="24"/>
        </w:rPr>
        <w:t>.</w:t>
      </w:r>
    </w:p>
    <w:p w:rsidR="00717F60" w:rsidRPr="00AE1D21"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3" w:name="_Ref465847423"/>
      <w:proofErr w:type="gramStart"/>
      <w:r w:rsidRPr="00AE1D21">
        <w:rPr>
          <w:bCs w:val="0"/>
          <w:sz w:val="24"/>
          <w:szCs w:val="24"/>
        </w:rPr>
        <w:t xml:space="preserve">В связи с вышеизложенным коллективный </w:t>
      </w:r>
      <w:r w:rsidR="009C744E" w:rsidRPr="00AE1D21">
        <w:rPr>
          <w:bCs w:val="0"/>
          <w:sz w:val="24"/>
          <w:szCs w:val="24"/>
        </w:rPr>
        <w:t>Участник</w:t>
      </w:r>
      <w:r w:rsidRPr="00AE1D21">
        <w:rPr>
          <w:bCs w:val="0"/>
          <w:sz w:val="24"/>
          <w:szCs w:val="24"/>
        </w:rPr>
        <w:t xml:space="preserve"> готовит </w:t>
      </w:r>
      <w:r w:rsidR="004B5EB3" w:rsidRPr="00AE1D21">
        <w:rPr>
          <w:bCs w:val="0"/>
          <w:sz w:val="24"/>
          <w:szCs w:val="24"/>
        </w:rPr>
        <w:t>Заявк</w:t>
      </w:r>
      <w:r w:rsidRPr="00AE1D21">
        <w:rPr>
          <w:bCs w:val="0"/>
          <w:sz w:val="24"/>
          <w:szCs w:val="24"/>
        </w:rPr>
        <w:t>у с учетом следующих дополнительных требований:</w:t>
      </w:r>
      <w:bookmarkEnd w:id="493"/>
      <w:proofErr w:type="gramEnd"/>
    </w:p>
    <w:p w:rsidR="00717F60" w:rsidRPr="00AE1D21"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AE1D21">
        <w:rPr>
          <w:bCs w:val="0"/>
          <w:sz w:val="24"/>
          <w:szCs w:val="24"/>
        </w:rPr>
        <w:t>Заявк</w:t>
      </w:r>
      <w:r w:rsidR="00717F60" w:rsidRPr="00AE1D21">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AE1D21">
        <w:rPr>
          <w:bCs w:val="0"/>
          <w:sz w:val="24"/>
          <w:szCs w:val="24"/>
        </w:rPr>
        <w:t xml:space="preserve"> </w:t>
      </w:r>
      <w:r w:rsidR="00B131B9">
        <w:fldChar w:fldCharType="begin"/>
      </w:r>
      <w:r w:rsidR="00B131B9">
        <w:instrText xml:space="preserve"> REF _Ref303669127 \r \h  \* MERGEFORMAT </w:instrText>
      </w:r>
      <w:r w:rsidR="00B131B9">
        <w:fldChar w:fldCharType="separate"/>
      </w:r>
      <w:r w:rsidR="00DA443D" w:rsidRPr="00DA443D">
        <w:rPr>
          <w:bCs w:val="0"/>
          <w:sz w:val="24"/>
          <w:szCs w:val="24"/>
        </w:rPr>
        <w:t>3.3.8.2</w:t>
      </w:r>
      <w:r w:rsidR="00B131B9">
        <w:fldChar w:fldCharType="end"/>
      </w:r>
      <w:r w:rsidR="00717F60" w:rsidRPr="00AE1D21">
        <w:rPr>
          <w:bCs w:val="0"/>
          <w:sz w:val="24"/>
          <w:szCs w:val="24"/>
        </w:rPr>
        <w:t>)</w:t>
      </w:r>
      <w:r w:rsidR="00197954" w:rsidRPr="00AE1D21">
        <w:rPr>
          <w:bCs w:val="0"/>
          <w:sz w:val="24"/>
          <w:szCs w:val="24"/>
        </w:rPr>
        <w:t xml:space="preserve">. Документы, указанные в </w:t>
      </w:r>
      <w:proofErr w:type="spellStart"/>
      <w:r w:rsidR="00197954" w:rsidRPr="00AE1D21">
        <w:rPr>
          <w:bCs w:val="0"/>
          <w:sz w:val="24"/>
          <w:szCs w:val="24"/>
        </w:rPr>
        <w:t>пп</w:t>
      </w:r>
      <w:proofErr w:type="spellEnd"/>
      <w:r w:rsidR="00197954" w:rsidRPr="00AE1D21">
        <w:rPr>
          <w:sz w:val="24"/>
          <w:szCs w:val="24"/>
        </w:rPr>
        <w:t xml:space="preserve">. </w:t>
      </w:r>
      <w:r w:rsidR="00B131B9">
        <w:fldChar w:fldCharType="begin"/>
      </w:r>
      <w:r w:rsidR="00B131B9">
        <w:instrText xml:space="preserve"> REF _Ref442190626 \r \h  \* MERGEFORMAT </w:instrText>
      </w:r>
      <w:r w:rsidR="00B131B9">
        <w:fldChar w:fldCharType="separate"/>
      </w:r>
      <w:r w:rsidR="00DA443D" w:rsidRPr="00DA443D">
        <w:rPr>
          <w:sz w:val="24"/>
          <w:szCs w:val="24"/>
        </w:rPr>
        <w:t>у)</w:t>
      </w:r>
      <w:r w:rsidR="00B131B9">
        <w:fldChar w:fldCharType="end"/>
      </w:r>
      <w:r w:rsidR="00197954" w:rsidRPr="00AE1D21">
        <w:rPr>
          <w:sz w:val="24"/>
          <w:szCs w:val="24"/>
        </w:rPr>
        <w:t xml:space="preserve"> п. </w:t>
      </w:r>
      <w:r w:rsidR="00B131B9">
        <w:fldChar w:fldCharType="begin"/>
      </w:r>
      <w:r w:rsidR="00B131B9">
        <w:instrText xml:space="preserve"> REF _Ref303587815 \r \h  \* MERGEFORMAT </w:instrText>
      </w:r>
      <w:r w:rsidR="00B131B9">
        <w:fldChar w:fldCharType="separate"/>
      </w:r>
      <w:r w:rsidR="00DA443D" w:rsidRPr="00DA443D">
        <w:rPr>
          <w:sz w:val="24"/>
          <w:szCs w:val="24"/>
        </w:rPr>
        <w:t>3.3.8.3</w:t>
      </w:r>
      <w:r w:rsidR="00B131B9">
        <w:fldChar w:fldCharType="end"/>
      </w:r>
      <w:r w:rsidR="00197954" w:rsidRPr="00AE1D21">
        <w:rPr>
          <w:sz w:val="24"/>
          <w:szCs w:val="24"/>
        </w:rPr>
        <w:t>, подаются Лидером коллективного участника;</w:t>
      </w:r>
    </w:p>
    <w:p w:rsidR="00717F60" w:rsidRPr="00AE1D2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AE1D21">
        <w:rPr>
          <w:bCs w:val="0"/>
          <w:sz w:val="24"/>
          <w:szCs w:val="24"/>
        </w:rPr>
        <w:t>Заявк</w:t>
      </w:r>
      <w:r w:rsidR="00AD3EBC" w:rsidRPr="00AE1D21">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AE1D21">
        <w:rPr>
          <w:bCs w:val="0"/>
          <w:sz w:val="24"/>
          <w:szCs w:val="24"/>
        </w:rPr>
        <w:t>Участник</w:t>
      </w:r>
      <w:r w:rsidR="00AD3EBC" w:rsidRPr="00AE1D21">
        <w:rPr>
          <w:bCs w:val="0"/>
          <w:sz w:val="24"/>
          <w:szCs w:val="24"/>
        </w:rPr>
        <w:t>а;</w:t>
      </w:r>
    </w:p>
    <w:p w:rsidR="00717F60" w:rsidRPr="00AE1D21"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AE1D21">
        <w:rPr>
          <w:bCs w:val="0"/>
          <w:sz w:val="24"/>
          <w:szCs w:val="24"/>
        </w:rPr>
        <w:t xml:space="preserve">в состав </w:t>
      </w:r>
      <w:r w:rsidR="004B5EB3" w:rsidRPr="00AE1D21">
        <w:rPr>
          <w:bCs w:val="0"/>
          <w:sz w:val="24"/>
          <w:szCs w:val="24"/>
        </w:rPr>
        <w:t>Заявк</w:t>
      </w:r>
      <w:r w:rsidRPr="00AE1D21">
        <w:rPr>
          <w:bCs w:val="0"/>
          <w:sz w:val="24"/>
          <w:szCs w:val="24"/>
        </w:rPr>
        <w:t>и дополнительн</w:t>
      </w:r>
      <w:r w:rsidR="00717F60" w:rsidRPr="00AE1D21">
        <w:rPr>
          <w:bCs w:val="0"/>
          <w:sz w:val="24"/>
          <w:szCs w:val="24"/>
        </w:rPr>
        <w:t xml:space="preserve">о включается нотариально заверенная копия соглашения между членами коллективного </w:t>
      </w:r>
      <w:r w:rsidR="009C744E" w:rsidRPr="00AE1D21">
        <w:rPr>
          <w:bCs w:val="0"/>
          <w:sz w:val="24"/>
          <w:szCs w:val="24"/>
        </w:rPr>
        <w:t>Участник</w:t>
      </w:r>
      <w:r w:rsidR="00717F60" w:rsidRPr="00AE1D21">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AE1D21">
        <w:rPr>
          <w:bCs w:val="0"/>
          <w:sz w:val="24"/>
          <w:szCs w:val="24"/>
        </w:rPr>
        <w:t>Заявк</w:t>
      </w:r>
      <w:r w:rsidR="00717F60" w:rsidRPr="00AE1D21">
        <w:rPr>
          <w:bCs w:val="0"/>
          <w:sz w:val="24"/>
          <w:szCs w:val="24"/>
        </w:rPr>
        <w:t>а дополнительно должна включать сведения о распределени</w:t>
      </w:r>
      <w:r w:rsidR="00AE556B" w:rsidRPr="00AE1D21">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510AD">
        <w:rPr>
          <w:bCs w:val="0"/>
          <w:sz w:val="24"/>
          <w:szCs w:val="24"/>
        </w:rPr>
        <w:fldChar w:fldCharType="begin"/>
      </w:r>
      <w:r w:rsidR="00D50E8D">
        <w:rPr>
          <w:bCs w:val="0"/>
          <w:sz w:val="24"/>
          <w:szCs w:val="24"/>
        </w:rPr>
        <w:instrText xml:space="preserve"> REF _Ref440376324 \r \h </w:instrText>
      </w:r>
      <w:r w:rsidR="008510AD">
        <w:rPr>
          <w:bCs w:val="0"/>
          <w:sz w:val="24"/>
          <w:szCs w:val="24"/>
        </w:rPr>
      </w:r>
      <w:r w:rsidR="008510AD">
        <w:rPr>
          <w:bCs w:val="0"/>
          <w:sz w:val="24"/>
          <w:szCs w:val="24"/>
        </w:rPr>
        <w:fldChar w:fldCharType="separate"/>
      </w:r>
      <w:r w:rsidR="00DA443D">
        <w:rPr>
          <w:bCs w:val="0"/>
          <w:sz w:val="24"/>
          <w:szCs w:val="24"/>
        </w:rPr>
        <w:t>5.18</w:t>
      </w:r>
      <w:r w:rsidR="008510A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510AD">
        <w:rPr>
          <w:bCs w:val="0"/>
          <w:sz w:val="24"/>
          <w:szCs w:val="24"/>
        </w:rPr>
        <w:fldChar w:fldCharType="begin"/>
      </w:r>
      <w:r w:rsidR="000F4365">
        <w:rPr>
          <w:bCs w:val="0"/>
          <w:sz w:val="24"/>
          <w:szCs w:val="24"/>
        </w:rPr>
        <w:instrText xml:space="preserve"> REF _Ref440291364 \r \h </w:instrText>
      </w:r>
      <w:r w:rsidR="008510AD">
        <w:rPr>
          <w:bCs w:val="0"/>
          <w:sz w:val="24"/>
          <w:szCs w:val="24"/>
        </w:rPr>
      </w:r>
      <w:r w:rsidR="008510AD">
        <w:rPr>
          <w:bCs w:val="0"/>
          <w:sz w:val="24"/>
          <w:szCs w:val="24"/>
        </w:rPr>
        <w:fldChar w:fldCharType="separate"/>
      </w:r>
      <w:r w:rsidR="00DA443D">
        <w:rPr>
          <w:bCs w:val="0"/>
          <w:sz w:val="24"/>
          <w:szCs w:val="24"/>
        </w:rPr>
        <w:t>3.3.8.1</w:t>
      </w:r>
      <w:r w:rsidR="008510A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4" w:name="_Ref306114966"/>
      <w:bookmarkStart w:id="495" w:name="_Toc440361336"/>
      <w:bookmarkStart w:id="496" w:name="_Toc440376091"/>
      <w:bookmarkStart w:id="497" w:name="_Toc440376218"/>
      <w:bookmarkStart w:id="498" w:name="_Toc440382483"/>
      <w:bookmarkStart w:id="499" w:name="_Toc440447153"/>
      <w:bookmarkStart w:id="500" w:name="_Toc440632313"/>
      <w:bookmarkStart w:id="501" w:name="_Toc440875086"/>
      <w:bookmarkStart w:id="502" w:name="_Toc441131073"/>
      <w:bookmarkStart w:id="503" w:name="_Toc465774594"/>
      <w:bookmarkStart w:id="504" w:name="_Toc465848823"/>
      <w:bookmarkStart w:id="505" w:name="_Toc468876142"/>
      <w:bookmarkStart w:id="506" w:name="_Toc469487636"/>
      <w:bookmarkStart w:id="507" w:name="_Toc471979934"/>
      <w:r w:rsidRPr="00E71A48">
        <w:rPr>
          <w:szCs w:val="24"/>
        </w:rPr>
        <w:t>Разъяснение Документации по запросу предложений</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E71A48">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8510AD">
        <w:rPr>
          <w:bCs w:val="0"/>
          <w:iCs/>
          <w:sz w:val="24"/>
          <w:szCs w:val="24"/>
        </w:rPr>
        <w:fldChar w:fldCharType="begin"/>
      </w:r>
      <w:r w:rsidR="006B0604">
        <w:rPr>
          <w:bCs w:val="0"/>
          <w:iCs/>
          <w:sz w:val="24"/>
          <w:szCs w:val="24"/>
        </w:rPr>
        <w:instrText xml:space="preserve"> REF _Ref441057071 \r \h </w:instrText>
      </w:r>
      <w:r w:rsidR="008510AD">
        <w:rPr>
          <w:bCs w:val="0"/>
          <w:iCs/>
          <w:sz w:val="24"/>
          <w:szCs w:val="24"/>
        </w:rPr>
      </w:r>
      <w:r w:rsidR="008510AD">
        <w:rPr>
          <w:bCs w:val="0"/>
          <w:iCs/>
          <w:sz w:val="24"/>
          <w:szCs w:val="24"/>
        </w:rPr>
        <w:fldChar w:fldCharType="separate"/>
      </w:r>
      <w:r w:rsidR="00DA443D">
        <w:rPr>
          <w:bCs w:val="0"/>
          <w:iCs/>
          <w:sz w:val="24"/>
          <w:szCs w:val="24"/>
        </w:rPr>
        <w:t>3.3.12</w:t>
      </w:r>
      <w:r w:rsidR="008510AD">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B131B9">
        <w:fldChar w:fldCharType="begin"/>
      </w:r>
      <w:r w:rsidR="00B131B9">
        <w:instrText xml:space="preserve"> REF _Ref440289401 \r \h  \* MERGEFORMAT </w:instrText>
      </w:r>
      <w:r w:rsidR="00B131B9">
        <w:fldChar w:fldCharType="separate"/>
      </w:r>
      <w:r w:rsidR="00DA443D" w:rsidRPr="00DA443D">
        <w:rPr>
          <w:bCs w:val="0"/>
          <w:iCs/>
          <w:sz w:val="24"/>
          <w:szCs w:val="24"/>
        </w:rPr>
        <w:t>3.3.13</w:t>
      </w:r>
      <w:r w:rsidR="00B131B9">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508" w:name="_Toc440361337"/>
      <w:bookmarkStart w:id="509" w:name="_Toc440376092"/>
      <w:bookmarkStart w:id="510" w:name="_Toc440376219"/>
      <w:bookmarkStart w:id="511" w:name="_Toc440382484"/>
      <w:bookmarkStart w:id="512" w:name="_Toc440447154"/>
      <w:bookmarkStart w:id="513" w:name="_Toc440632314"/>
      <w:bookmarkStart w:id="514" w:name="_Toc440875087"/>
      <w:bookmarkStart w:id="515" w:name="_Ref440969948"/>
      <w:bookmarkStart w:id="516" w:name="_Ref441057071"/>
      <w:bookmarkStart w:id="517" w:name="_Toc441131074"/>
      <w:bookmarkStart w:id="518" w:name="_Toc465774595"/>
      <w:bookmarkStart w:id="519" w:name="_Toc465848824"/>
      <w:bookmarkStart w:id="520" w:name="_Toc468876143"/>
      <w:bookmarkStart w:id="521" w:name="_Toc469487637"/>
      <w:bookmarkStart w:id="522" w:name="_Toc471979935"/>
      <w:r w:rsidRPr="00E71A48">
        <w:rPr>
          <w:szCs w:val="24"/>
        </w:rPr>
        <w:t>Внесение изменений в Документацию по запросу предложений.</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32315"/>
      <w:bookmarkStart w:id="530" w:name="_Toc440875088"/>
      <w:bookmarkStart w:id="531" w:name="_Toc441131075"/>
      <w:bookmarkStart w:id="532" w:name="_Toc465774596"/>
      <w:bookmarkStart w:id="533" w:name="_Toc465848825"/>
      <w:bookmarkStart w:id="534" w:name="_Toc468876144"/>
      <w:bookmarkStart w:id="535" w:name="_Toc469487638"/>
      <w:bookmarkStart w:id="536" w:name="_Toc471979936"/>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32316"/>
      <w:bookmarkStart w:id="547" w:name="_Toc440875089"/>
      <w:bookmarkStart w:id="548" w:name="_Toc441131076"/>
      <w:bookmarkStart w:id="549" w:name="_Toc465774597"/>
      <w:bookmarkStart w:id="550" w:name="_Toc465848826"/>
      <w:bookmarkStart w:id="551" w:name="_Toc468876145"/>
      <w:bookmarkStart w:id="552" w:name="_Toc469487639"/>
      <w:bookmarkStart w:id="553" w:name="_Toc47197993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7A508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w:t>
      </w:r>
      <w:r w:rsidR="00932C0A" w:rsidRPr="007A5083">
        <w:rPr>
          <w:bCs w:val="0"/>
          <w:sz w:val="24"/>
          <w:szCs w:val="24"/>
        </w:rPr>
        <w:t xml:space="preserve">обеспечение исполнения обязательств, связанных с участием в </w:t>
      </w:r>
      <w:r w:rsidR="0089163E" w:rsidRPr="007A5083">
        <w:rPr>
          <w:bCs w:val="0"/>
          <w:sz w:val="24"/>
          <w:szCs w:val="24"/>
        </w:rPr>
        <w:t>запросе предложений</w:t>
      </w:r>
      <w:r w:rsidR="00932C0A" w:rsidRPr="007A5083">
        <w:rPr>
          <w:bCs w:val="0"/>
          <w:sz w:val="24"/>
          <w:szCs w:val="24"/>
        </w:rPr>
        <w:t xml:space="preserve"> и подачей </w:t>
      </w:r>
      <w:r w:rsidR="004B5EB3" w:rsidRPr="007A5083">
        <w:rPr>
          <w:bCs w:val="0"/>
          <w:sz w:val="24"/>
          <w:szCs w:val="24"/>
        </w:rPr>
        <w:t>Заявк</w:t>
      </w:r>
      <w:r w:rsidR="00932C0A" w:rsidRPr="007A5083">
        <w:rPr>
          <w:bCs w:val="0"/>
          <w:sz w:val="24"/>
          <w:szCs w:val="24"/>
        </w:rPr>
        <w:t>и, на сумму не менее</w:t>
      </w:r>
      <w:r w:rsidR="004816F5" w:rsidRPr="007A5083">
        <w:rPr>
          <w:bCs w:val="0"/>
          <w:sz w:val="24"/>
          <w:szCs w:val="24"/>
        </w:rPr>
        <w:t xml:space="preserve"> 3</w:t>
      </w:r>
      <w:r w:rsidR="00932C0A" w:rsidRPr="007A5083">
        <w:rPr>
          <w:bCs w:val="0"/>
          <w:sz w:val="24"/>
          <w:szCs w:val="24"/>
        </w:rPr>
        <w:t xml:space="preserve">% от стоимости </w:t>
      </w:r>
      <w:r w:rsidR="004B5EB3" w:rsidRPr="007A5083">
        <w:rPr>
          <w:bCs w:val="0"/>
          <w:sz w:val="24"/>
          <w:szCs w:val="24"/>
        </w:rPr>
        <w:t>Заявк</w:t>
      </w:r>
      <w:r w:rsidR="00932C0A" w:rsidRPr="007A5083">
        <w:rPr>
          <w:bCs w:val="0"/>
          <w:sz w:val="24"/>
          <w:szCs w:val="24"/>
        </w:rPr>
        <w:t xml:space="preserve">и, с учетом НДС. </w:t>
      </w:r>
    </w:p>
    <w:p w:rsidR="00932C0A" w:rsidRPr="007A5083"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7A508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B131B9">
        <w:fldChar w:fldCharType="begin"/>
      </w:r>
      <w:r w:rsidR="00B131B9">
        <w:instrText xml:space="preserve"> REF _Ref467168844 \r \h  \* MERGEFORMAT </w:instrText>
      </w:r>
      <w:r w:rsidR="00B131B9">
        <w:fldChar w:fldCharType="separate"/>
      </w:r>
      <w:r w:rsidR="00DA443D" w:rsidRPr="00DA443D">
        <w:rPr>
          <w:sz w:val="24"/>
          <w:szCs w:val="24"/>
        </w:rPr>
        <w:t>3.3.14.3</w:t>
      </w:r>
      <w:r w:rsidR="00B131B9">
        <w:fldChar w:fldCharType="end"/>
      </w:r>
      <w:r w:rsidRPr="007A5083">
        <w:rPr>
          <w:sz w:val="24"/>
          <w:szCs w:val="24"/>
        </w:rPr>
        <w:t xml:space="preserve">) или путем внесения денежных средств на расчетный счет Заказчика (п. </w:t>
      </w:r>
      <w:r w:rsidR="00B131B9">
        <w:fldChar w:fldCharType="begin"/>
      </w:r>
      <w:r w:rsidR="00B131B9">
        <w:instrText xml:space="preserve"> REF _Ref442263553 \r \h  \* MERGEFORMAT </w:instrText>
      </w:r>
      <w:r w:rsidR="00B131B9">
        <w:fldChar w:fldCharType="separate"/>
      </w:r>
      <w:r w:rsidR="00DA443D" w:rsidRPr="00DA443D">
        <w:rPr>
          <w:sz w:val="24"/>
          <w:szCs w:val="24"/>
        </w:rPr>
        <w:t>3.3.14.4</w:t>
      </w:r>
      <w:r w:rsidR="00B131B9">
        <w:fldChar w:fldCharType="end"/>
      </w:r>
      <w:r w:rsidRPr="007A5083">
        <w:rPr>
          <w:sz w:val="24"/>
          <w:szCs w:val="24"/>
        </w:rPr>
        <w:t xml:space="preserve">). Выбор способа обеспечения исполнения обязательств, связанных с участием в </w:t>
      </w:r>
      <w:r w:rsidR="00F64A8B" w:rsidRPr="007A5083">
        <w:rPr>
          <w:sz w:val="24"/>
          <w:szCs w:val="24"/>
        </w:rPr>
        <w:t>Запросе предложений</w:t>
      </w:r>
      <w:r w:rsidRPr="007A5083">
        <w:rPr>
          <w:sz w:val="24"/>
          <w:szCs w:val="24"/>
        </w:rPr>
        <w:t xml:space="preserve"> и подачей Заявки, осуществляется Участником</w:t>
      </w:r>
      <w:r w:rsidR="00932C0A" w:rsidRPr="007A5083">
        <w:rPr>
          <w:bCs w:val="0"/>
          <w:sz w:val="24"/>
          <w:szCs w:val="24"/>
        </w:rPr>
        <w:t>.</w:t>
      </w:r>
    </w:p>
    <w:p w:rsidR="00CE4D51" w:rsidRPr="007A5083"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4" w:name="_Ref467168844"/>
      <w:bookmarkStart w:id="555" w:name="_Ref306390343"/>
      <w:r w:rsidRPr="007A5083">
        <w:rPr>
          <w:sz w:val="24"/>
          <w:szCs w:val="24"/>
        </w:rPr>
        <w:t>В случае</w:t>
      </w:r>
      <w:proofErr w:type="gramStart"/>
      <w:r w:rsidRPr="007A5083">
        <w:rPr>
          <w:sz w:val="24"/>
          <w:szCs w:val="24"/>
        </w:rPr>
        <w:t>,</w:t>
      </w:r>
      <w:proofErr w:type="gramEnd"/>
      <w:r w:rsidRPr="007A5083">
        <w:rPr>
          <w:sz w:val="24"/>
          <w:szCs w:val="24"/>
        </w:rPr>
        <w:t xml:space="preserve"> если Участник выбрал обеспечение исполнения обязательств, связанных с участием в </w:t>
      </w:r>
      <w:r w:rsidR="00F64A8B" w:rsidRPr="007A5083">
        <w:rPr>
          <w:sz w:val="24"/>
          <w:szCs w:val="24"/>
        </w:rPr>
        <w:t>Запросе предложений</w:t>
      </w:r>
      <w:r w:rsidRPr="007A5083">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4"/>
    </w:p>
    <w:p w:rsidR="00932C0A" w:rsidRPr="00AE1D21" w:rsidRDefault="00932C0A" w:rsidP="00400554">
      <w:pPr>
        <w:widowControl w:val="0"/>
        <w:numPr>
          <w:ilvl w:val="5"/>
          <w:numId w:val="89"/>
        </w:numPr>
        <w:tabs>
          <w:tab w:val="left" w:pos="1620"/>
        </w:tabs>
        <w:suppressAutoHyphens w:val="0"/>
        <w:spacing w:line="264" w:lineRule="auto"/>
        <w:ind w:left="1560"/>
        <w:rPr>
          <w:bCs w:val="0"/>
          <w:sz w:val="24"/>
          <w:szCs w:val="24"/>
        </w:rPr>
      </w:pPr>
      <w:r w:rsidRPr="007A5083">
        <w:rPr>
          <w:bCs w:val="0"/>
          <w:sz w:val="24"/>
          <w:szCs w:val="24"/>
        </w:rPr>
        <w:t>Форма соглашения о неустойке должна</w:t>
      </w:r>
      <w:r w:rsidR="00ED01BF" w:rsidRPr="007A5083">
        <w:rPr>
          <w:bCs w:val="0"/>
          <w:sz w:val="24"/>
          <w:szCs w:val="24"/>
        </w:rPr>
        <w:t xml:space="preserve"> соответствовать требованиям</w:t>
      </w:r>
      <w:r w:rsidR="00ED01BF" w:rsidRPr="00E71A48">
        <w:rPr>
          <w:bCs w:val="0"/>
          <w:sz w:val="24"/>
          <w:szCs w:val="24"/>
        </w:rPr>
        <w:t xml:space="preserve"> ст</w:t>
      </w:r>
      <w:r w:rsidRPr="00E71A48">
        <w:rPr>
          <w:bCs w:val="0"/>
          <w:sz w:val="24"/>
          <w:szCs w:val="24"/>
        </w:rPr>
        <w:t>.330, 331 Гражданского кодекса Российской Федерации</w:t>
      </w:r>
      <w:bookmarkEnd w:id="555"/>
      <w:r w:rsidR="003C2207">
        <w:rPr>
          <w:bCs w:val="0"/>
          <w:sz w:val="24"/>
          <w:szCs w:val="24"/>
        </w:rPr>
        <w:t xml:space="preserve"> и быть подготовлена по </w:t>
      </w:r>
      <w:r w:rsidR="005818B2" w:rsidRPr="00E71A48">
        <w:rPr>
          <w:bCs w:val="0"/>
          <w:spacing w:val="-1"/>
          <w:sz w:val="24"/>
          <w:szCs w:val="24"/>
        </w:rPr>
        <w:t xml:space="preserve">форме и в соответствии с </w:t>
      </w:r>
      <w:r w:rsidR="005818B2" w:rsidRPr="00AE1D21">
        <w:rPr>
          <w:bCs w:val="0"/>
          <w:spacing w:val="-1"/>
          <w:sz w:val="24"/>
          <w:szCs w:val="24"/>
        </w:rPr>
        <w:t>инструкциями, приведенными в настоящей Документации по запросу предложений</w:t>
      </w:r>
      <w:r w:rsidR="003C2207" w:rsidRPr="00AE1D21">
        <w:rPr>
          <w:bCs w:val="0"/>
          <w:sz w:val="24"/>
          <w:szCs w:val="24"/>
        </w:rPr>
        <w:t xml:space="preserve"> (</w:t>
      </w:r>
      <w:r w:rsidR="003C2207" w:rsidRPr="00AE1D21">
        <w:rPr>
          <w:bCs w:val="0"/>
          <w:sz w:val="24"/>
          <w:szCs w:val="24"/>
          <w:lang w:eastAsia="ru-RU"/>
        </w:rPr>
        <w:t xml:space="preserve">подраздел </w:t>
      </w:r>
      <w:r w:rsidR="00B131B9">
        <w:fldChar w:fldCharType="begin"/>
      </w:r>
      <w:r w:rsidR="00B131B9">
        <w:instrText xml:space="preserve"> REF _Ref440272678 \r \h  \* MERGEFORMAT </w:instrText>
      </w:r>
      <w:r w:rsidR="00B131B9">
        <w:fldChar w:fldCharType="separate"/>
      </w:r>
      <w:r w:rsidR="00DA443D" w:rsidRPr="00DA443D">
        <w:rPr>
          <w:bCs w:val="0"/>
          <w:sz w:val="24"/>
          <w:szCs w:val="24"/>
          <w:lang w:eastAsia="ru-RU"/>
        </w:rPr>
        <w:t>5.14</w:t>
      </w:r>
      <w:r w:rsidR="00B131B9">
        <w:fldChar w:fldCharType="end"/>
      </w:r>
      <w:r w:rsidR="003C2207" w:rsidRPr="00AE1D21">
        <w:rPr>
          <w:bCs w:val="0"/>
          <w:sz w:val="24"/>
          <w:szCs w:val="24"/>
        </w:rPr>
        <w:t>)</w:t>
      </w:r>
      <w:r w:rsidR="000A6857" w:rsidRPr="00AE1D21">
        <w:rPr>
          <w:bCs w:val="0"/>
          <w:sz w:val="24"/>
          <w:szCs w:val="24"/>
        </w:rPr>
        <w:t>.</w:t>
      </w:r>
    </w:p>
    <w:p w:rsidR="00932C0A" w:rsidRPr="00AE1D21" w:rsidRDefault="00932C0A" w:rsidP="00400554">
      <w:pPr>
        <w:widowControl w:val="0"/>
        <w:numPr>
          <w:ilvl w:val="5"/>
          <w:numId w:val="89"/>
        </w:numPr>
        <w:tabs>
          <w:tab w:val="left" w:pos="1620"/>
        </w:tabs>
        <w:suppressAutoHyphens w:val="0"/>
        <w:spacing w:line="264" w:lineRule="auto"/>
        <w:ind w:left="1560"/>
        <w:rPr>
          <w:bCs w:val="0"/>
          <w:sz w:val="24"/>
          <w:szCs w:val="24"/>
        </w:rPr>
      </w:pPr>
      <w:bookmarkStart w:id="556" w:name="_Ref307586570"/>
      <w:r w:rsidRPr="00AE1D21">
        <w:rPr>
          <w:bCs w:val="0"/>
          <w:sz w:val="24"/>
          <w:szCs w:val="24"/>
        </w:rPr>
        <w:t>В соглашении о неустойке должно быть указано</w:t>
      </w:r>
      <w:bookmarkStart w:id="557" w:name="_Ref305753174"/>
      <w:r w:rsidRPr="00AE1D21">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AE1D21">
        <w:rPr>
          <w:bCs w:val="0"/>
          <w:sz w:val="24"/>
          <w:szCs w:val="24"/>
        </w:rPr>
        <w:t>запросе предложений</w:t>
      </w:r>
      <w:r w:rsidRPr="00AE1D21">
        <w:rPr>
          <w:bCs w:val="0"/>
          <w:sz w:val="24"/>
          <w:szCs w:val="24"/>
        </w:rPr>
        <w:t>:</w:t>
      </w:r>
      <w:bookmarkEnd w:id="556"/>
      <w:bookmarkEnd w:id="557"/>
    </w:p>
    <w:p w:rsidR="00932C0A" w:rsidRPr="0033661D" w:rsidRDefault="00932C0A" w:rsidP="00400554">
      <w:pPr>
        <w:widowControl w:val="0"/>
        <w:numPr>
          <w:ilvl w:val="4"/>
          <w:numId w:val="89"/>
        </w:numPr>
        <w:tabs>
          <w:tab w:val="left" w:pos="1620"/>
        </w:tabs>
        <w:suppressAutoHyphens w:val="0"/>
        <w:spacing w:line="264" w:lineRule="auto"/>
        <w:ind w:left="0" w:firstLine="567"/>
        <w:rPr>
          <w:bCs w:val="0"/>
          <w:sz w:val="24"/>
          <w:szCs w:val="24"/>
        </w:rPr>
      </w:pPr>
      <w:r w:rsidRPr="00AE1D21">
        <w:rPr>
          <w:bCs w:val="0"/>
          <w:sz w:val="24"/>
          <w:szCs w:val="24"/>
        </w:rPr>
        <w:lastRenderedPageBreak/>
        <w:t xml:space="preserve">изменения </w:t>
      </w:r>
      <w:r w:rsidR="004B5EB3" w:rsidRPr="00AE1D21">
        <w:rPr>
          <w:bCs w:val="0"/>
          <w:sz w:val="24"/>
          <w:szCs w:val="24"/>
        </w:rPr>
        <w:t>Заявк</w:t>
      </w:r>
      <w:r w:rsidRPr="00AE1D21">
        <w:rPr>
          <w:bCs w:val="0"/>
          <w:sz w:val="24"/>
          <w:szCs w:val="24"/>
        </w:rPr>
        <w:t xml:space="preserve">и, в </w:t>
      </w:r>
      <w:r w:rsidRPr="0033661D">
        <w:rPr>
          <w:bCs w:val="0"/>
          <w:sz w:val="24"/>
          <w:szCs w:val="24"/>
        </w:rPr>
        <w:t>том числе в процессе проведения переторжки, в течение срока ее действия (п.</w:t>
      </w:r>
      <w:r w:rsidR="00B131B9">
        <w:fldChar w:fldCharType="begin"/>
      </w:r>
      <w:r w:rsidR="00B131B9">
        <w:instrText xml:space="preserve"> REF _Ref306008743 \r \h  \* MERGEFORMAT </w:instrText>
      </w:r>
      <w:r w:rsidR="00B131B9">
        <w:fldChar w:fldCharType="separate"/>
      </w:r>
      <w:r w:rsidR="00DA443D" w:rsidRPr="0033661D">
        <w:rPr>
          <w:bCs w:val="0"/>
          <w:sz w:val="24"/>
          <w:szCs w:val="24"/>
        </w:rPr>
        <w:t>3.3.4</w:t>
      </w:r>
      <w:r w:rsidR="00B131B9">
        <w:fldChar w:fldCharType="end"/>
      </w:r>
      <w:r w:rsidRPr="0033661D">
        <w:rPr>
          <w:bCs w:val="0"/>
          <w:sz w:val="24"/>
          <w:szCs w:val="24"/>
        </w:rPr>
        <w:t xml:space="preserve">) после истечения срока окончания подачи заявок (п. </w:t>
      </w:r>
      <w:r w:rsidR="00B131B9">
        <w:fldChar w:fldCharType="begin"/>
      </w:r>
      <w:r w:rsidR="00B131B9">
        <w:instrText xml:space="preserve"> REF _Ref440289953 \r \h  \* MERGEFORMAT </w:instrText>
      </w:r>
      <w:r w:rsidR="00B131B9">
        <w:fldChar w:fldCharType="separate"/>
      </w:r>
      <w:r w:rsidR="00DA443D" w:rsidRPr="0033661D">
        <w:rPr>
          <w:bCs w:val="0"/>
          <w:sz w:val="24"/>
          <w:szCs w:val="24"/>
        </w:rPr>
        <w:t>3.4.1.3</w:t>
      </w:r>
      <w:r w:rsidR="00B131B9">
        <w:fldChar w:fldCharType="end"/>
      </w:r>
      <w:r w:rsidRPr="0033661D">
        <w:rPr>
          <w:bCs w:val="0"/>
          <w:sz w:val="24"/>
          <w:szCs w:val="24"/>
        </w:rPr>
        <w:t>);</w:t>
      </w:r>
    </w:p>
    <w:p w:rsidR="00932C0A" w:rsidRPr="0033661D" w:rsidRDefault="00932C0A" w:rsidP="00400554">
      <w:pPr>
        <w:widowControl w:val="0"/>
        <w:numPr>
          <w:ilvl w:val="4"/>
          <w:numId w:val="89"/>
        </w:numPr>
        <w:tabs>
          <w:tab w:val="left" w:pos="1620"/>
        </w:tabs>
        <w:suppressAutoHyphens w:val="0"/>
        <w:spacing w:line="264" w:lineRule="auto"/>
        <w:ind w:left="0" w:firstLine="567"/>
        <w:rPr>
          <w:bCs w:val="0"/>
          <w:sz w:val="24"/>
          <w:szCs w:val="24"/>
        </w:rPr>
      </w:pPr>
      <w:r w:rsidRPr="0033661D">
        <w:rPr>
          <w:bCs w:val="0"/>
          <w:sz w:val="24"/>
          <w:szCs w:val="24"/>
        </w:rPr>
        <w:t>предоставления недостоверных сведений или искажения информации</w:t>
      </w:r>
      <w:r w:rsidR="007C47E3" w:rsidRPr="0033661D">
        <w:rPr>
          <w:bCs w:val="0"/>
          <w:sz w:val="24"/>
          <w:szCs w:val="24"/>
        </w:rPr>
        <w:t>, предоставлени</w:t>
      </w:r>
      <w:r w:rsidR="00666224" w:rsidRPr="0033661D">
        <w:rPr>
          <w:bCs w:val="0"/>
          <w:sz w:val="24"/>
          <w:szCs w:val="24"/>
        </w:rPr>
        <w:t>я</w:t>
      </w:r>
      <w:r w:rsidR="007C47E3" w:rsidRPr="0033661D">
        <w:rPr>
          <w:bCs w:val="0"/>
          <w:sz w:val="24"/>
          <w:szCs w:val="24"/>
        </w:rPr>
        <w:t xml:space="preserve"> </w:t>
      </w:r>
      <w:r w:rsidR="006B4ED4" w:rsidRPr="0033661D">
        <w:rPr>
          <w:sz w:val="24"/>
          <w:szCs w:val="24"/>
        </w:rPr>
        <w:t xml:space="preserve">фальсифицированных </w:t>
      </w:r>
      <w:r w:rsidR="007C47E3" w:rsidRPr="0033661D">
        <w:rPr>
          <w:bCs w:val="0"/>
          <w:sz w:val="24"/>
          <w:szCs w:val="24"/>
        </w:rPr>
        <w:t>документов, приведенных в</w:t>
      </w:r>
      <w:r w:rsidRPr="0033661D">
        <w:rPr>
          <w:bCs w:val="0"/>
          <w:sz w:val="24"/>
          <w:szCs w:val="24"/>
        </w:rPr>
        <w:t xml:space="preserve"> составе </w:t>
      </w:r>
      <w:r w:rsidR="004B5EB3" w:rsidRPr="0033661D">
        <w:rPr>
          <w:bCs w:val="0"/>
          <w:sz w:val="24"/>
          <w:szCs w:val="24"/>
        </w:rPr>
        <w:t>Заявк</w:t>
      </w:r>
      <w:r w:rsidRPr="0033661D">
        <w:rPr>
          <w:bCs w:val="0"/>
          <w:sz w:val="24"/>
          <w:szCs w:val="24"/>
        </w:rPr>
        <w:t>и;</w:t>
      </w:r>
    </w:p>
    <w:p w:rsidR="00932C0A" w:rsidRPr="0033661D" w:rsidRDefault="00932C0A" w:rsidP="00400554">
      <w:pPr>
        <w:widowControl w:val="0"/>
        <w:numPr>
          <w:ilvl w:val="4"/>
          <w:numId w:val="89"/>
        </w:numPr>
        <w:tabs>
          <w:tab w:val="left" w:pos="1620"/>
        </w:tabs>
        <w:suppressAutoHyphens w:val="0"/>
        <w:spacing w:line="264" w:lineRule="auto"/>
        <w:ind w:left="0" w:firstLine="567"/>
        <w:rPr>
          <w:bCs w:val="0"/>
          <w:sz w:val="24"/>
          <w:szCs w:val="24"/>
        </w:rPr>
      </w:pPr>
      <w:r w:rsidRPr="0033661D">
        <w:rPr>
          <w:bCs w:val="0"/>
          <w:sz w:val="24"/>
          <w:szCs w:val="24"/>
        </w:rPr>
        <w:t xml:space="preserve">отказа </w:t>
      </w:r>
      <w:r w:rsidR="0033661D" w:rsidRPr="0033661D">
        <w:rPr>
          <w:bCs w:val="0"/>
          <w:sz w:val="24"/>
          <w:szCs w:val="24"/>
        </w:rPr>
        <w:t xml:space="preserve">Участника запроса предложений, </w:t>
      </w:r>
      <w:r w:rsidR="0033661D" w:rsidRPr="0033661D">
        <w:rPr>
          <w:sz w:val="24"/>
          <w:szCs w:val="24"/>
        </w:rPr>
        <w:t>чья Заявка признана лучшей,</w:t>
      </w:r>
      <w:r w:rsidR="0033661D" w:rsidRPr="0033661D">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33661D">
        <w:rPr>
          <w:bCs w:val="0"/>
          <w:sz w:val="24"/>
          <w:szCs w:val="24"/>
        </w:rPr>
        <w:t>(п</w:t>
      </w:r>
      <w:r w:rsidR="00403042" w:rsidRPr="0033661D">
        <w:rPr>
          <w:bCs w:val="0"/>
          <w:sz w:val="24"/>
          <w:szCs w:val="24"/>
        </w:rPr>
        <w:t>.</w:t>
      </w:r>
      <w:r w:rsidR="0033661D" w:rsidRPr="0033661D">
        <w:rPr>
          <w:bCs w:val="0"/>
          <w:sz w:val="24"/>
          <w:szCs w:val="24"/>
        </w:rPr>
        <w:t xml:space="preserve"> </w:t>
      </w:r>
      <w:r w:rsidR="00B131B9">
        <w:fldChar w:fldCharType="begin"/>
      </w:r>
      <w:r w:rsidR="00B131B9">
        <w:instrText xml:space="preserve"> REF _Ref468875974 \r \h  \* MERGEFORMAT </w:instrText>
      </w:r>
      <w:r w:rsidR="00B131B9">
        <w:fldChar w:fldCharType="separate"/>
      </w:r>
      <w:r w:rsidR="00B33739" w:rsidRPr="0033661D">
        <w:rPr>
          <w:bCs w:val="0"/>
          <w:sz w:val="24"/>
          <w:szCs w:val="24"/>
        </w:rPr>
        <w:t>3.12</w:t>
      </w:r>
      <w:r w:rsidR="00B131B9">
        <w:fldChar w:fldCharType="end"/>
      </w:r>
      <w:r w:rsidRPr="0033661D">
        <w:rPr>
          <w:bCs w:val="0"/>
          <w:sz w:val="24"/>
          <w:szCs w:val="24"/>
        </w:rPr>
        <w:t>);</w:t>
      </w:r>
    </w:p>
    <w:p w:rsidR="00932C0A" w:rsidRPr="0033661D" w:rsidRDefault="00932C0A" w:rsidP="00400554">
      <w:pPr>
        <w:widowControl w:val="0"/>
        <w:numPr>
          <w:ilvl w:val="4"/>
          <w:numId w:val="89"/>
        </w:numPr>
        <w:tabs>
          <w:tab w:val="left" w:pos="1620"/>
        </w:tabs>
        <w:suppressAutoHyphens w:val="0"/>
        <w:spacing w:line="264" w:lineRule="auto"/>
        <w:ind w:left="0" w:firstLine="567"/>
        <w:rPr>
          <w:bCs w:val="0"/>
          <w:sz w:val="24"/>
          <w:szCs w:val="24"/>
        </w:rPr>
      </w:pPr>
      <w:r w:rsidRPr="0033661D">
        <w:rPr>
          <w:bCs w:val="0"/>
          <w:sz w:val="24"/>
          <w:szCs w:val="24"/>
        </w:rPr>
        <w:t xml:space="preserve">отказа </w:t>
      </w:r>
      <w:r w:rsidR="009C744E" w:rsidRPr="0033661D">
        <w:rPr>
          <w:bCs w:val="0"/>
          <w:sz w:val="24"/>
          <w:szCs w:val="24"/>
        </w:rPr>
        <w:t>Участник</w:t>
      </w:r>
      <w:r w:rsidR="004C5164" w:rsidRPr="0033661D">
        <w:rPr>
          <w:bCs w:val="0"/>
          <w:sz w:val="24"/>
          <w:szCs w:val="24"/>
        </w:rPr>
        <w:t xml:space="preserve">а </w:t>
      </w:r>
      <w:r w:rsidR="007A439E" w:rsidRPr="0033661D">
        <w:rPr>
          <w:bCs w:val="0"/>
          <w:sz w:val="24"/>
          <w:szCs w:val="24"/>
        </w:rPr>
        <w:t>запроса предложений</w:t>
      </w:r>
      <w:r w:rsidR="004C5164" w:rsidRPr="0033661D">
        <w:rPr>
          <w:bCs w:val="0"/>
          <w:sz w:val="24"/>
          <w:szCs w:val="24"/>
        </w:rPr>
        <w:t xml:space="preserve">, </w:t>
      </w:r>
      <w:r w:rsidR="004C5164" w:rsidRPr="0033661D">
        <w:rPr>
          <w:sz w:val="24"/>
          <w:szCs w:val="24"/>
        </w:rPr>
        <w:t xml:space="preserve">чья </w:t>
      </w:r>
      <w:r w:rsidR="004B5EB3" w:rsidRPr="0033661D">
        <w:rPr>
          <w:sz w:val="24"/>
          <w:szCs w:val="24"/>
        </w:rPr>
        <w:t>Заявк</w:t>
      </w:r>
      <w:r w:rsidR="004C5164" w:rsidRPr="0033661D">
        <w:rPr>
          <w:sz w:val="24"/>
          <w:szCs w:val="24"/>
        </w:rPr>
        <w:t>а признана лучшей,</w:t>
      </w:r>
      <w:r w:rsidR="007A439E" w:rsidRPr="0033661D">
        <w:rPr>
          <w:bCs w:val="0"/>
          <w:sz w:val="24"/>
          <w:szCs w:val="24"/>
        </w:rPr>
        <w:t xml:space="preserve"> </w:t>
      </w:r>
      <w:r w:rsidRPr="0033661D">
        <w:rPr>
          <w:bCs w:val="0"/>
          <w:sz w:val="24"/>
          <w:szCs w:val="24"/>
        </w:rPr>
        <w:t xml:space="preserve">предоставить финансовое обеспечение по </w:t>
      </w:r>
      <w:r w:rsidR="00123C70" w:rsidRPr="0033661D">
        <w:rPr>
          <w:bCs w:val="0"/>
          <w:sz w:val="24"/>
          <w:szCs w:val="24"/>
        </w:rPr>
        <w:t>Договор</w:t>
      </w:r>
      <w:r w:rsidRPr="0033661D">
        <w:rPr>
          <w:bCs w:val="0"/>
          <w:sz w:val="24"/>
          <w:szCs w:val="24"/>
        </w:rPr>
        <w:t>у</w:t>
      </w:r>
      <w:r w:rsidR="00573BDB" w:rsidRPr="0033661D">
        <w:rPr>
          <w:bCs w:val="0"/>
          <w:sz w:val="24"/>
          <w:szCs w:val="24"/>
        </w:rPr>
        <w:t xml:space="preserve"> (п.</w:t>
      </w:r>
      <w:r w:rsidR="00B131B9">
        <w:fldChar w:fldCharType="begin"/>
      </w:r>
      <w:r w:rsidR="00B131B9">
        <w:instrText xml:space="preserve"> REF _Ref468201028 \r \h  \* MERGEFORMAT </w:instrText>
      </w:r>
      <w:r w:rsidR="00B131B9">
        <w:fldChar w:fldCharType="separate"/>
      </w:r>
      <w:r w:rsidR="00DA443D" w:rsidRPr="0033661D">
        <w:rPr>
          <w:bCs w:val="0"/>
          <w:sz w:val="24"/>
          <w:szCs w:val="24"/>
        </w:rPr>
        <w:t>3.13</w:t>
      </w:r>
      <w:r w:rsidR="00B131B9">
        <w:fldChar w:fldCharType="end"/>
      </w:r>
      <w:r w:rsidR="00573BDB" w:rsidRPr="0033661D">
        <w:rPr>
          <w:bCs w:val="0"/>
          <w:sz w:val="24"/>
          <w:szCs w:val="24"/>
        </w:rPr>
        <w:t>)</w:t>
      </w:r>
      <w:r w:rsidR="00311F48" w:rsidRPr="0033661D">
        <w:rPr>
          <w:bCs w:val="0"/>
          <w:sz w:val="24"/>
          <w:szCs w:val="24"/>
        </w:rPr>
        <w:t>.</w:t>
      </w:r>
    </w:p>
    <w:p w:rsidR="00932C0A" w:rsidRPr="00E71A48" w:rsidRDefault="00932C0A" w:rsidP="00400554">
      <w:pPr>
        <w:widowControl w:val="0"/>
        <w:numPr>
          <w:ilvl w:val="5"/>
          <w:numId w:val="90"/>
        </w:numPr>
        <w:tabs>
          <w:tab w:val="left" w:pos="1620"/>
        </w:tabs>
        <w:suppressAutoHyphens w:val="0"/>
        <w:spacing w:line="264" w:lineRule="auto"/>
        <w:ind w:left="1560"/>
        <w:rPr>
          <w:bCs w:val="0"/>
          <w:sz w:val="24"/>
          <w:szCs w:val="24"/>
          <w:shd w:val="clear" w:color="auto" w:fill="FFFF99"/>
        </w:rPr>
      </w:pPr>
      <w:bookmarkStart w:id="558" w:name="_Ref307563802"/>
      <w:r w:rsidRPr="00E71A48">
        <w:rPr>
          <w:bCs w:val="0"/>
          <w:sz w:val="24"/>
          <w:szCs w:val="24"/>
        </w:rPr>
        <w:t xml:space="preserve">В случаях, указанных в п. </w:t>
      </w:r>
      <w:r w:rsidR="00B131B9">
        <w:fldChar w:fldCharType="begin"/>
      </w:r>
      <w:r w:rsidR="00B131B9">
        <w:instrText xml:space="preserve"> REF _Ref305753174 \r \h  \* MERGEFORMAT </w:instrText>
      </w:r>
      <w:r w:rsidR="00B131B9">
        <w:fldChar w:fldCharType="separate"/>
      </w:r>
      <w:r w:rsidR="00DA443D" w:rsidRPr="00DA443D">
        <w:rPr>
          <w:bCs w:val="0"/>
          <w:sz w:val="24"/>
          <w:szCs w:val="24"/>
        </w:rPr>
        <w:t>-3.3.14.3</w:t>
      </w:r>
      <w:r w:rsidR="00DA443D">
        <w:t>.2</w:t>
      </w:r>
      <w:r w:rsidR="00B131B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55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400554">
      <w:pPr>
        <w:widowControl w:val="0"/>
        <w:numPr>
          <w:ilvl w:val="5"/>
          <w:numId w:val="90"/>
        </w:numPr>
        <w:tabs>
          <w:tab w:val="left" w:pos="1620"/>
        </w:tabs>
        <w:suppressAutoHyphens w:val="0"/>
        <w:spacing w:line="264" w:lineRule="auto"/>
        <w:ind w:left="1560"/>
        <w:rPr>
          <w:bCs w:val="0"/>
          <w:sz w:val="24"/>
          <w:szCs w:val="24"/>
        </w:rPr>
      </w:pPr>
      <w:bookmarkStart w:id="559" w:name="_Ref299109207"/>
      <w:bookmarkStart w:id="56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2F273A" w:rsidRPr="002F273A" w:rsidRDefault="002F273A" w:rsidP="00400554">
      <w:pPr>
        <w:widowControl w:val="0"/>
        <w:numPr>
          <w:ilvl w:val="5"/>
          <w:numId w:val="90"/>
        </w:numPr>
        <w:tabs>
          <w:tab w:val="left" w:pos="1620"/>
        </w:tabs>
        <w:suppressAutoHyphens w:val="0"/>
        <w:spacing w:line="264" w:lineRule="auto"/>
        <w:ind w:left="156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B131B9">
        <w:fldChar w:fldCharType="begin"/>
      </w:r>
      <w:r w:rsidR="00B131B9">
        <w:instrText xml:space="preserve"> REF _Ref440272256 \r \h  \* MERGEFORMAT </w:instrText>
      </w:r>
      <w:r w:rsidR="00B131B9">
        <w:fldChar w:fldCharType="separate"/>
      </w:r>
      <w:r w:rsidR="00DA443D" w:rsidRPr="00DA443D">
        <w:rPr>
          <w:bCs w:val="0"/>
          <w:sz w:val="24"/>
          <w:szCs w:val="24"/>
          <w:lang w:eastAsia="ru-RU"/>
        </w:rPr>
        <w:t>5.14</w:t>
      </w:r>
      <w:r w:rsidR="00B131B9">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8510AD">
        <w:fldChar w:fldCharType="begin"/>
      </w:r>
      <w:r w:rsidR="00197954">
        <w:rPr>
          <w:bCs w:val="0"/>
          <w:sz w:val="24"/>
          <w:szCs w:val="24"/>
          <w:lang w:eastAsia="ru-RU"/>
        </w:rPr>
        <w:instrText xml:space="preserve"> REF _Ref465847748 \r \h </w:instrText>
      </w:r>
      <w:r w:rsidR="008510AD">
        <w:fldChar w:fldCharType="separate"/>
      </w:r>
      <w:r w:rsidR="00DA443D">
        <w:rPr>
          <w:bCs w:val="0"/>
          <w:sz w:val="24"/>
          <w:szCs w:val="24"/>
          <w:lang w:eastAsia="ru-RU"/>
        </w:rPr>
        <w:t>5.15</w:t>
      </w:r>
      <w:r w:rsidR="008510AD">
        <w:fldChar w:fldCharType="end"/>
      </w:r>
      <w:r w:rsidRPr="002F273A">
        <w:rPr>
          <w:bCs w:val="0"/>
          <w:sz w:val="24"/>
          <w:szCs w:val="24"/>
        </w:rPr>
        <w:t xml:space="preserve">), в срок не позднее даты и времени окончания приема заявок, указанных в пункте </w:t>
      </w:r>
      <w:r w:rsidR="00B131B9">
        <w:fldChar w:fldCharType="begin"/>
      </w:r>
      <w:r w:rsidR="00B131B9">
        <w:instrText xml:space="preserve"> REF _Ref440289953 \r \h  \* MERGEFORMAT </w:instrText>
      </w:r>
      <w:r w:rsidR="00B131B9">
        <w:fldChar w:fldCharType="separate"/>
      </w:r>
      <w:r w:rsidR="00DA443D" w:rsidRPr="00DA443D">
        <w:rPr>
          <w:bCs w:val="0"/>
          <w:sz w:val="24"/>
          <w:szCs w:val="24"/>
        </w:rPr>
        <w:t>3.4.1.3</w:t>
      </w:r>
      <w:r w:rsidR="00B131B9">
        <w:fldChar w:fldCharType="end"/>
      </w:r>
      <w:r w:rsidRPr="002F273A">
        <w:rPr>
          <w:bCs w:val="0"/>
          <w:sz w:val="24"/>
          <w:szCs w:val="24"/>
        </w:rPr>
        <w:t xml:space="preserve"> настоящей Документации, по адресу: </w:t>
      </w:r>
      <w:r w:rsidR="00C17B4A" w:rsidRPr="00FD1A47">
        <w:rPr>
          <w:bCs w:val="0"/>
          <w:sz w:val="24"/>
          <w:szCs w:val="24"/>
        </w:rPr>
        <w:t xml:space="preserve">РФ, </w:t>
      </w:r>
      <w:r w:rsidR="00C17B4A" w:rsidRPr="00FD1A47">
        <w:rPr>
          <w:sz w:val="24"/>
          <w:szCs w:val="24"/>
        </w:rPr>
        <w:t>156961, г.Кострома, пр-т Мира, 53, каб. №318</w:t>
      </w:r>
      <w:r w:rsidR="00C17B4A" w:rsidRPr="00FD1A47">
        <w:rPr>
          <w:bCs w:val="0"/>
          <w:sz w:val="24"/>
          <w:szCs w:val="24"/>
        </w:rPr>
        <w:t>, исполнительный сотрудник – Горшков Антон Павлович, контактный телефон (4942) 396-028</w:t>
      </w:r>
      <w:r w:rsidR="00C17B4A" w:rsidRPr="002F273A">
        <w:rPr>
          <w:bCs w:val="0"/>
          <w:sz w:val="24"/>
          <w:szCs w:val="24"/>
        </w:rPr>
        <w:t>.</w:t>
      </w:r>
      <w:r w:rsidRPr="002F273A">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856CFC">
      <w:pPr>
        <w:pStyle w:val="aff6"/>
        <w:numPr>
          <w:ilvl w:val="0"/>
          <w:numId w:val="87"/>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856CFC">
      <w:pPr>
        <w:pStyle w:val="aff6"/>
        <w:numPr>
          <w:ilvl w:val="0"/>
          <w:numId w:val="87"/>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B131B9">
        <w:fldChar w:fldCharType="begin"/>
      </w:r>
      <w:r w:rsidR="00B131B9">
        <w:instrText xml:space="preserve"> REF _Ref191386085 \r \h  \* MERGEFORMAT </w:instrText>
      </w:r>
      <w:r w:rsidR="00B131B9">
        <w:fldChar w:fldCharType="separate"/>
      </w:r>
      <w:r w:rsidR="00DA443D" w:rsidRPr="00DA443D">
        <w:rPr>
          <w:sz w:val="24"/>
          <w:szCs w:val="24"/>
        </w:rPr>
        <w:t>1.1.1</w:t>
      </w:r>
      <w:r w:rsidR="00B131B9">
        <w:fldChar w:fldCharType="end"/>
      </w:r>
      <w:r w:rsidRPr="002F273A">
        <w:rPr>
          <w:sz w:val="24"/>
          <w:szCs w:val="24"/>
        </w:rPr>
        <w:t>;</w:t>
      </w:r>
    </w:p>
    <w:p w:rsidR="002F273A" w:rsidRPr="002F273A" w:rsidRDefault="002F273A" w:rsidP="00856CFC">
      <w:pPr>
        <w:pStyle w:val="aff6"/>
        <w:numPr>
          <w:ilvl w:val="0"/>
          <w:numId w:val="87"/>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856CFC">
      <w:pPr>
        <w:pStyle w:val="aff6"/>
        <w:numPr>
          <w:ilvl w:val="0"/>
          <w:numId w:val="87"/>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B131B9">
        <w:fldChar w:fldCharType="begin"/>
      </w:r>
      <w:r w:rsidR="00B131B9">
        <w:instrText xml:space="preserve"> REF _Ref303323780 \r \h  \* MERGEFORMAT </w:instrText>
      </w:r>
      <w:r w:rsidR="00B131B9">
        <w:fldChar w:fldCharType="separate"/>
      </w:r>
      <w:r w:rsidR="00DA443D" w:rsidRPr="00DA443D">
        <w:rPr>
          <w:sz w:val="24"/>
          <w:szCs w:val="24"/>
        </w:rPr>
        <w:t>1.1.4</w:t>
      </w:r>
      <w:r w:rsidR="00B131B9">
        <w:fldChar w:fldCharType="end"/>
      </w:r>
      <w:r w:rsidRPr="002F273A">
        <w:rPr>
          <w:sz w:val="24"/>
          <w:szCs w:val="24"/>
        </w:rPr>
        <w:t>.</w:t>
      </w:r>
    </w:p>
    <w:p w:rsidR="002F273A" w:rsidRPr="007A5083" w:rsidRDefault="002F273A" w:rsidP="00400554">
      <w:pPr>
        <w:widowControl w:val="0"/>
        <w:numPr>
          <w:ilvl w:val="5"/>
          <w:numId w:val="90"/>
        </w:numPr>
        <w:tabs>
          <w:tab w:val="left" w:pos="1620"/>
        </w:tabs>
        <w:suppressAutoHyphens w:val="0"/>
        <w:spacing w:line="264" w:lineRule="auto"/>
        <w:ind w:left="156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w:t>
      </w:r>
      <w:r w:rsidRPr="007C47E3">
        <w:rPr>
          <w:sz w:val="24"/>
          <w:szCs w:val="24"/>
        </w:rPr>
        <w:t xml:space="preserve">будет </w:t>
      </w:r>
      <w:r w:rsidRPr="00AE1D21">
        <w:rPr>
          <w:sz w:val="24"/>
          <w:szCs w:val="24"/>
        </w:rPr>
        <w:t xml:space="preserve">считаться Организатором как не предоставление </w:t>
      </w:r>
      <w:r w:rsidRPr="00AE1D21">
        <w:rPr>
          <w:bCs w:val="0"/>
          <w:sz w:val="24"/>
          <w:szCs w:val="24"/>
        </w:rPr>
        <w:t>соглашения о неустойке</w:t>
      </w:r>
      <w:r w:rsidRPr="00AE1D21">
        <w:rPr>
          <w:sz w:val="24"/>
          <w:szCs w:val="24"/>
        </w:rPr>
        <w:t xml:space="preserve">, и повлечет за собой последствия, </w:t>
      </w:r>
      <w:r w:rsidRPr="007A5083">
        <w:rPr>
          <w:sz w:val="24"/>
          <w:szCs w:val="24"/>
        </w:rPr>
        <w:t xml:space="preserve">указанные в п. </w:t>
      </w:r>
      <w:r w:rsidR="00B131B9">
        <w:fldChar w:fldCharType="begin"/>
      </w:r>
      <w:r w:rsidR="00B131B9">
        <w:instrText xml:space="preserve"> REF _Ref467508029 \r \h  \* MERGEFORMAT </w:instrText>
      </w:r>
      <w:r w:rsidR="00B131B9">
        <w:fldChar w:fldCharType="separate"/>
      </w:r>
      <w:r w:rsidR="00DA443D" w:rsidRPr="00DA443D">
        <w:rPr>
          <w:sz w:val="24"/>
          <w:szCs w:val="24"/>
        </w:rPr>
        <w:t>3.3.14.5</w:t>
      </w:r>
      <w:r w:rsidR="00B131B9">
        <w:fldChar w:fldCharType="end"/>
      </w:r>
      <w:r w:rsidRPr="007A5083">
        <w:rPr>
          <w:sz w:val="24"/>
          <w:szCs w:val="24"/>
        </w:rPr>
        <w:t xml:space="preserve"> настоящей Документации.</w:t>
      </w:r>
    </w:p>
    <w:p w:rsidR="00F64A8B" w:rsidRPr="007A5083"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61" w:name="_Ref442263553"/>
      <w:bookmarkStart w:id="562" w:name="_Ref442190489"/>
      <w:r w:rsidRPr="007A5083">
        <w:rPr>
          <w:sz w:val="24"/>
          <w:szCs w:val="24"/>
        </w:rPr>
        <w:t>В случае</w:t>
      </w:r>
      <w:proofErr w:type="gramStart"/>
      <w:r w:rsidRPr="007A5083">
        <w:rPr>
          <w:sz w:val="24"/>
          <w:szCs w:val="24"/>
        </w:rPr>
        <w:t>,</w:t>
      </w:r>
      <w:proofErr w:type="gramEnd"/>
      <w:r w:rsidRPr="007A508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F64A8B" w:rsidRPr="007A5083"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r w:rsidRPr="007A508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B131B9">
        <w:fldChar w:fldCharType="begin"/>
      </w:r>
      <w:r w:rsidR="00B131B9">
        <w:instrText xml:space="preserve"> REF _Ref440289953 \r \h  \* MERGEFORMAT </w:instrText>
      </w:r>
      <w:r w:rsidR="00B131B9">
        <w:fldChar w:fldCharType="separate"/>
      </w:r>
      <w:r w:rsidR="00DA443D" w:rsidRPr="00DA443D">
        <w:rPr>
          <w:szCs w:val="24"/>
        </w:rPr>
        <w:t>3.4.1.3</w:t>
      </w:r>
      <w:r w:rsidR="00B131B9">
        <w:fldChar w:fldCharType="end"/>
      </w:r>
      <w:r w:rsidRPr="007A5083">
        <w:rPr>
          <w:szCs w:val="24"/>
        </w:rPr>
        <w:t>). В случае</w:t>
      </w:r>
      <w:proofErr w:type="gramStart"/>
      <w:r w:rsidRPr="007A5083">
        <w:rPr>
          <w:szCs w:val="24"/>
        </w:rPr>
        <w:t>,</w:t>
      </w:r>
      <w:proofErr w:type="gramEnd"/>
      <w:r w:rsidRPr="007A5083">
        <w:rPr>
          <w:szCs w:val="24"/>
        </w:rPr>
        <w:t xml:space="preserve"> если на момент истечения срока окончания приема Заявок (п. </w:t>
      </w:r>
      <w:r w:rsidR="00B131B9">
        <w:fldChar w:fldCharType="begin"/>
      </w:r>
      <w:r w:rsidR="00B131B9">
        <w:instrText xml:space="preserve"> REF _Ref440289953 \r \h  \* MERGEFORMAT </w:instrText>
      </w:r>
      <w:r w:rsidR="00B131B9">
        <w:fldChar w:fldCharType="separate"/>
      </w:r>
      <w:r w:rsidR="00DA443D" w:rsidRPr="00DA443D">
        <w:rPr>
          <w:szCs w:val="24"/>
        </w:rPr>
        <w:t>3.4.1.3</w:t>
      </w:r>
      <w:r w:rsidR="00B131B9">
        <w:fldChar w:fldCharType="end"/>
      </w:r>
      <w:r w:rsidRPr="007A5083">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7A5083">
        <w:rPr>
          <w:szCs w:val="24"/>
        </w:rPr>
        <w:t>Запросе предложений</w:t>
      </w:r>
      <w:r w:rsidRPr="007A5083">
        <w:rPr>
          <w:szCs w:val="24"/>
        </w:rPr>
        <w:t xml:space="preserve"> и подачей </w:t>
      </w:r>
      <w:r w:rsidRPr="007A5083">
        <w:rPr>
          <w:szCs w:val="24"/>
        </w:rPr>
        <w:lastRenderedPageBreak/>
        <w:t xml:space="preserve">Заявки, не поступили на расчетный счет Заказчика, Участнику отказывается в допуске к участию в </w:t>
      </w:r>
      <w:r w:rsidR="005C0B25" w:rsidRPr="007A5083">
        <w:rPr>
          <w:szCs w:val="24"/>
        </w:rPr>
        <w:t>Запросе предложений</w:t>
      </w:r>
      <w:r w:rsidRPr="007A5083">
        <w:rPr>
          <w:szCs w:val="24"/>
        </w:rPr>
        <w:t>.</w:t>
      </w:r>
    </w:p>
    <w:p w:rsidR="00F64A8B" w:rsidRPr="007A5083"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r w:rsidRPr="007A5083">
        <w:rPr>
          <w:szCs w:val="24"/>
        </w:rPr>
        <w:t>Денежные средства вносятся Участником на расчетный счет Заказчика, факт внесения Участником денежных сре</w:t>
      </w:r>
      <w:proofErr w:type="gramStart"/>
      <w:r w:rsidRPr="007A5083">
        <w:rPr>
          <w:szCs w:val="24"/>
        </w:rPr>
        <w:t>дств в к</w:t>
      </w:r>
      <w:proofErr w:type="gramEnd"/>
      <w:r w:rsidRPr="007A5083">
        <w:rPr>
          <w:szCs w:val="24"/>
        </w:rPr>
        <w:t xml:space="preserve">ачестве обеспечения исполнения обязательств, связанных с участием в </w:t>
      </w:r>
      <w:r w:rsidR="005C0B25" w:rsidRPr="007A5083">
        <w:rPr>
          <w:szCs w:val="24"/>
        </w:rPr>
        <w:t xml:space="preserve">Запросе предложений </w:t>
      </w:r>
      <w:r w:rsidRPr="007A5083">
        <w:rPr>
          <w:szCs w:val="24"/>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7A5083">
        <w:rPr>
          <w:szCs w:val="24"/>
        </w:rPr>
        <w:t xml:space="preserve">В том случае, если перевод денежных средств в качестве обеспечения исполнения обязательств, связанных с участием в </w:t>
      </w:r>
      <w:r w:rsidR="005C0B25" w:rsidRPr="007A5083">
        <w:rPr>
          <w:szCs w:val="24"/>
        </w:rPr>
        <w:t xml:space="preserve">Запросе предложений </w:t>
      </w:r>
      <w:r w:rsidRPr="007A5083">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7A5083">
        <w:rPr>
          <w:szCs w:val="24"/>
        </w:rPr>
        <w:t xml:space="preserve">Запросе предложений </w:t>
      </w:r>
      <w:r w:rsidRPr="007A5083">
        <w:rPr>
          <w:szCs w:val="24"/>
        </w:rPr>
        <w:t>и подачей Заявки, подтверждается выпиской из лицевого счета, подтверждающей перевод денежных средств.</w:t>
      </w:r>
      <w:proofErr w:type="gramEnd"/>
      <w:r w:rsidRPr="007A508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7A5083">
        <w:rPr>
          <w:szCs w:val="24"/>
        </w:rPr>
        <w:t>дств пр</w:t>
      </w:r>
      <w:proofErr w:type="gramEnd"/>
      <w:r w:rsidRPr="007A508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7A5083">
        <w:rPr>
          <w:szCs w:val="24"/>
        </w:rPr>
        <w:t>дств в к</w:t>
      </w:r>
      <w:proofErr w:type="gramEnd"/>
      <w:r w:rsidRPr="007A5083">
        <w:rPr>
          <w:szCs w:val="24"/>
        </w:rPr>
        <w:t xml:space="preserve">ачестве обеспечения исполнения обязательств, связанных с участием в </w:t>
      </w:r>
      <w:r w:rsidR="005C0B25" w:rsidRPr="007A5083">
        <w:rPr>
          <w:szCs w:val="24"/>
        </w:rPr>
        <w:t xml:space="preserve">Запросе предложений </w:t>
      </w:r>
      <w:r w:rsidRPr="007A5083">
        <w:rPr>
          <w:szCs w:val="24"/>
        </w:rPr>
        <w:t xml:space="preserve">и подачей Заявки, Участнику отказывается в допуске к участию в </w:t>
      </w:r>
      <w:r w:rsidR="005C0B25" w:rsidRPr="007A5083">
        <w:rPr>
          <w:szCs w:val="24"/>
        </w:rPr>
        <w:t>Запросе предложений</w:t>
      </w:r>
      <w:r w:rsidRPr="007A5083">
        <w:rPr>
          <w:szCs w:val="24"/>
        </w:rPr>
        <w:t>.</w:t>
      </w:r>
    </w:p>
    <w:p w:rsidR="00F64A8B" w:rsidRPr="007A5083"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proofErr w:type="gramStart"/>
      <w:r w:rsidRPr="007A5083">
        <w:rPr>
          <w:rFonts w:eastAsia="Calibri"/>
          <w:szCs w:val="24"/>
          <w:lang w:eastAsia="en-US"/>
        </w:rPr>
        <w:t xml:space="preserve">После внесения Участником денежных средств в качестве обеспечения </w:t>
      </w:r>
      <w:r w:rsidRPr="007A5083">
        <w:rPr>
          <w:szCs w:val="24"/>
        </w:rPr>
        <w:t xml:space="preserve">исполнения обязательств, связанных с участием в </w:t>
      </w:r>
      <w:r w:rsidR="005C0B25" w:rsidRPr="007A5083">
        <w:rPr>
          <w:szCs w:val="24"/>
        </w:rPr>
        <w:t xml:space="preserve">Запросе предложений </w:t>
      </w:r>
      <w:r w:rsidRPr="007A5083">
        <w:rPr>
          <w:szCs w:val="24"/>
        </w:rPr>
        <w:t>и подачей Заявки,</w:t>
      </w:r>
      <w:r w:rsidRPr="007A5083">
        <w:rPr>
          <w:rFonts w:eastAsia="Calibri"/>
          <w:szCs w:val="24"/>
          <w:lang w:eastAsia="en-US"/>
        </w:rPr>
        <w:t xml:space="preserve"> копию </w:t>
      </w:r>
      <w:r w:rsidRPr="007A5083">
        <w:rPr>
          <w:szCs w:val="24"/>
        </w:rPr>
        <w:t>платежного</w:t>
      </w:r>
      <w:r w:rsidRPr="007A508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B131B9">
        <w:fldChar w:fldCharType="begin"/>
      </w:r>
      <w:r w:rsidR="00B131B9">
        <w:instrText xml:space="preserve"> REF _Ref55335823 \r \h  \* MERGEFORMAT </w:instrText>
      </w:r>
      <w:r w:rsidR="00B131B9">
        <w:fldChar w:fldCharType="separate"/>
      </w:r>
      <w:r w:rsidR="00DA443D" w:rsidRPr="00DA443D">
        <w:rPr>
          <w:rFonts w:eastAsia="Calibri"/>
          <w:szCs w:val="24"/>
          <w:lang w:eastAsia="en-US"/>
        </w:rPr>
        <w:t>5.7</w:t>
      </w:r>
      <w:r w:rsidR="00B131B9">
        <w:fldChar w:fldCharType="end"/>
      </w:r>
      <w:r w:rsidRPr="007A5083">
        <w:rPr>
          <w:rFonts w:eastAsia="Calibri"/>
          <w:szCs w:val="24"/>
          <w:lang w:eastAsia="en-US"/>
        </w:rPr>
        <w:t xml:space="preserve">) Участник обязан направить на электронную почту </w:t>
      </w:r>
      <w:r w:rsidR="00C17B4A" w:rsidRPr="00B30DB4">
        <w:rPr>
          <w:rFonts w:eastAsia="Calibri"/>
          <w:szCs w:val="24"/>
          <w:lang w:eastAsia="en-US"/>
        </w:rPr>
        <w:t>специалисту отдела закупочной деятельности филиала ПАО «МРСК Центра» - «Костромаэнерго» Горшкова Антона Павловича, контактный телефон (4942) 396-028, адрес электронной</w:t>
      </w:r>
      <w:proofErr w:type="gramEnd"/>
      <w:r w:rsidR="00C17B4A" w:rsidRPr="00B30DB4">
        <w:rPr>
          <w:rFonts w:eastAsia="Calibri"/>
          <w:szCs w:val="24"/>
          <w:lang w:eastAsia="en-US"/>
        </w:rPr>
        <w:t xml:space="preserve"> почты: </w:t>
      </w:r>
      <w:hyperlink r:id="rId35" w:history="1">
        <w:r w:rsidR="00C17B4A" w:rsidRPr="00B30DB4">
          <w:rPr>
            <w:rStyle w:val="a7"/>
            <w:rFonts w:eastAsia="Calibri"/>
            <w:szCs w:val="24"/>
            <w:lang w:val="en-US" w:eastAsia="en-US"/>
          </w:rPr>
          <w:t>gorshkov</w:t>
        </w:r>
        <w:r w:rsidR="00C17B4A" w:rsidRPr="00B30DB4">
          <w:rPr>
            <w:rStyle w:val="a7"/>
            <w:rFonts w:eastAsia="Calibri"/>
            <w:szCs w:val="24"/>
            <w:lang w:eastAsia="en-US"/>
          </w:rPr>
          <w:t>.</w:t>
        </w:r>
        <w:r w:rsidR="00C17B4A" w:rsidRPr="00B30DB4">
          <w:rPr>
            <w:rStyle w:val="a7"/>
            <w:rFonts w:eastAsia="Calibri"/>
            <w:szCs w:val="24"/>
            <w:lang w:val="en-US" w:eastAsia="en-US"/>
          </w:rPr>
          <w:t>ap</w:t>
        </w:r>
        <w:r w:rsidR="00C17B4A" w:rsidRPr="00B30DB4">
          <w:rPr>
            <w:rStyle w:val="a7"/>
            <w:rFonts w:eastAsia="Calibri"/>
            <w:szCs w:val="24"/>
            <w:lang w:eastAsia="en-US"/>
          </w:rPr>
          <w:t>@mrsk-1.ru</w:t>
        </w:r>
      </w:hyperlink>
      <w:r w:rsidR="00C17B4A" w:rsidRPr="00B30DB4">
        <w:rPr>
          <w:rFonts w:eastAsia="Calibri"/>
          <w:szCs w:val="24"/>
          <w:lang w:eastAsia="en-US"/>
        </w:rPr>
        <w:t>.</w:t>
      </w:r>
      <w:r w:rsidRPr="007A5083">
        <w:rPr>
          <w:rFonts w:eastAsia="Calibri"/>
          <w:szCs w:val="24"/>
          <w:lang w:eastAsia="en-US"/>
        </w:rPr>
        <w:t xml:space="preserve"> Данные документы необходимо направить Заказчику </w:t>
      </w:r>
      <w:r w:rsidRPr="007A5083">
        <w:rPr>
          <w:szCs w:val="24"/>
        </w:rPr>
        <w:t xml:space="preserve">до момента истечения срока окончания приема заявок (п. </w:t>
      </w:r>
      <w:r w:rsidR="00B131B9">
        <w:fldChar w:fldCharType="begin"/>
      </w:r>
      <w:r w:rsidR="00B131B9">
        <w:instrText xml:space="preserve"> REF _Ref440289953 \r \h  \* MERGEFORMAT </w:instrText>
      </w:r>
      <w:r w:rsidR="00B131B9">
        <w:fldChar w:fldCharType="separate"/>
      </w:r>
      <w:r w:rsidR="00DA443D" w:rsidRPr="00DA443D">
        <w:rPr>
          <w:szCs w:val="24"/>
        </w:rPr>
        <w:t>3.4.1.3</w:t>
      </w:r>
      <w:r w:rsidR="00B131B9">
        <w:fldChar w:fldCharType="end"/>
      </w:r>
      <w:r w:rsidRPr="007A5083">
        <w:rPr>
          <w:szCs w:val="24"/>
        </w:rPr>
        <w:t>).</w:t>
      </w:r>
    </w:p>
    <w:p w:rsidR="00F64A8B" w:rsidRPr="007A5083"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bookmarkStart w:id="563" w:name="_Ref468973864"/>
      <w:r w:rsidRPr="007A5083">
        <w:rPr>
          <w:rFonts w:eastAsia="Calibri"/>
          <w:szCs w:val="24"/>
          <w:lang w:eastAsia="en-US"/>
        </w:rPr>
        <w:t>Реквизиты</w:t>
      </w:r>
      <w:r w:rsidRPr="007A5083">
        <w:rPr>
          <w:szCs w:val="24"/>
        </w:rPr>
        <w:t xml:space="preserve"> Заказчика для перечисления денежных сре</w:t>
      </w:r>
      <w:proofErr w:type="gramStart"/>
      <w:r w:rsidRPr="007A5083">
        <w:rPr>
          <w:szCs w:val="24"/>
        </w:rPr>
        <w:t>дств в к</w:t>
      </w:r>
      <w:proofErr w:type="gramEnd"/>
      <w:r w:rsidRPr="007A5083">
        <w:rPr>
          <w:szCs w:val="24"/>
        </w:rPr>
        <w:t xml:space="preserve">ачестве обеспечения обязательств, связанных с участием в </w:t>
      </w:r>
      <w:r w:rsidR="005C0B25" w:rsidRPr="007A5083">
        <w:rPr>
          <w:szCs w:val="24"/>
        </w:rPr>
        <w:t xml:space="preserve">Запросе предложений </w:t>
      </w:r>
      <w:r w:rsidRPr="007A5083">
        <w:rPr>
          <w:szCs w:val="24"/>
        </w:rPr>
        <w:t>и подачей Заявки:</w:t>
      </w:r>
      <w:bookmarkEnd w:id="563"/>
    </w:p>
    <w:p w:rsidR="003141CE" w:rsidRPr="00736B5E" w:rsidRDefault="003141CE" w:rsidP="003141CE">
      <w:pPr>
        <w:pStyle w:val="aff6"/>
        <w:numPr>
          <w:ilvl w:val="0"/>
          <w:numId w:val="0"/>
        </w:numPr>
        <w:snapToGrid w:val="0"/>
        <w:spacing w:line="240" w:lineRule="auto"/>
        <w:ind w:left="1134"/>
        <w:rPr>
          <w:sz w:val="24"/>
          <w:szCs w:val="24"/>
          <w:u w:val="single"/>
        </w:rPr>
      </w:pPr>
      <w:r w:rsidRPr="00736B5E">
        <w:rPr>
          <w:sz w:val="24"/>
          <w:szCs w:val="24"/>
          <w:u w:val="single"/>
        </w:rPr>
        <w:t xml:space="preserve">Получатель платежа: Филиал ПАО «МРСК Центра» - «Костромаэнерго»: </w:t>
      </w:r>
    </w:p>
    <w:p w:rsidR="003141CE" w:rsidRPr="00736B5E" w:rsidRDefault="003141CE" w:rsidP="003141CE">
      <w:pPr>
        <w:pStyle w:val="aff6"/>
        <w:numPr>
          <w:ilvl w:val="0"/>
          <w:numId w:val="0"/>
        </w:numPr>
        <w:snapToGrid w:val="0"/>
        <w:spacing w:line="240" w:lineRule="auto"/>
        <w:ind w:left="1134"/>
        <w:rPr>
          <w:sz w:val="24"/>
          <w:szCs w:val="24"/>
        </w:rPr>
      </w:pPr>
      <w:r w:rsidRPr="00736B5E">
        <w:rPr>
          <w:sz w:val="24"/>
          <w:szCs w:val="24"/>
        </w:rPr>
        <w:t>- ИНН/КПП: 6901067107/ 440102001</w:t>
      </w:r>
    </w:p>
    <w:p w:rsidR="003141CE" w:rsidRPr="00736B5E" w:rsidRDefault="003141CE" w:rsidP="003141CE">
      <w:pPr>
        <w:pStyle w:val="aff6"/>
        <w:numPr>
          <w:ilvl w:val="0"/>
          <w:numId w:val="0"/>
        </w:numPr>
        <w:snapToGrid w:val="0"/>
        <w:spacing w:line="240" w:lineRule="auto"/>
        <w:ind w:left="1134"/>
        <w:rPr>
          <w:sz w:val="24"/>
          <w:szCs w:val="24"/>
          <w:u w:val="single"/>
        </w:rPr>
      </w:pPr>
      <w:proofErr w:type="gramStart"/>
      <w:r w:rsidRPr="00736B5E">
        <w:rPr>
          <w:sz w:val="24"/>
          <w:szCs w:val="24"/>
          <w:u w:val="single"/>
        </w:rPr>
        <w:t>р</w:t>
      </w:r>
      <w:proofErr w:type="gramEnd"/>
      <w:r w:rsidRPr="00736B5E">
        <w:rPr>
          <w:sz w:val="24"/>
          <w:szCs w:val="24"/>
          <w:u w:val="single"/>
        </w:rPr>
        <w:t>/с: 40702810829000001175 в отделении №8640 ПАО Сбербанк России</w:t>
      </w:r>
    </w:p>
    <w:p w:rsidR="003141CE" w:rsidRPr="00736B5E" w:rsidRDefault="003141CE" w:rsidP="003141CE">
      <w:pPr>
        <w:pStyle w:val="aff6"/>
        <w:numPr>
          <w:ilvl w:val="0"/>
          <w:numId w:val="0"/>
        </w:numPr>
        <w:snapToGrid w:val="0"/>
        <w:spacing w:line="240" w:lineRule="auto"/>
        <w:ind w:left="1134"/>
        <w:rPr>
          <w:sz w:val="24"/>
          <w:szCs w:val="24"/>
          <w:u w:val="single"/>
        </w:rPr>
      </w:pPr>
      <w:r w:rsidRPr="00736B5E">
        <w:rPr>
          <w:sz w:val="24"/>
          <w:szCs w:val="24"/>
          <w:u w:val="single"/>
        </w:rPr>
        <w:t>БИК: 043469623</w:t>
      </w:r>
    </w:p>
    <w:p w:rsidR="003141CE" w:rsidRPr="00736B5E" w:rsidRDefault="003141CE" w:rsidP="003141CE">
      <w:pPr>
        <w:pStyle w:val="aff6"/>
        <w:numPr>
          <w:ilvl w:val="0"/>
          <w:numId w:val="0"/>
        </w:numPr>
        <w:snapToGrid w:val="0"/>
        <w:spacing w:line="240" w:lineRule="auto"/>
        <w:ind w:left="1134"/>
        <w:rPr>
          <w:sz w:val="24"/>
          <w:szCs w:val="24"/>
          <w:u w:val="single"/>
        </w:rPr>
      </w:pPr>
      <w:r w:rsidRPr="00736B5E">
        <w:rPr>
          <w:sz w:val="24"/>
          <w:szCs w:val="24"/>
          <w:u w:val="single"/>
        </w:rPr>
        <w:t>к/с: 30101810200000000623</w:t>
      </w:r>
    </w:p>
    <w:p w:rsidR="00F64A8B" w:rsidRPr="007A5083"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r w:rsidRPr="007A5083">
        <w:rPr>
          <w:rFonts w:eastAsia="Calibri"/>
          <w:szCs w:val="24"/>
          <w:lang w:eastAsia="en-US"/>
        </w:rPr>
        <w:t>Предоставленное</w:t>
      </w:r>
      <w:r w:rsidRPr="007A5083">
        <w:rPr>
          <w:szCs w:val="24"/>
        </w:rPr>
        <w:t xml:space="preserve"> Участником обеспечение исполнения обязательств, связанных с участием в </w:t>
      </w:r>
      <w:r w:rsidR="005C0B25" w:rsidRPr="007A5083">
        <w:rPr>
          <w:szCs w:val="24"/>
        </w:rPr>
        <w:t xml:space="preserve">Запросе предложений </w:t>
      </w:r>
      <w:r w:rsidRPr="007A5083">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7A5083" w:rsidRDefault="00F64A8B" w:rsidP="00400554">
      <w:pPr>
        <w:pStyle w:val="a1"/>
        <w:numPr>
          <w:ilvl w:val="0"/>
          <w:numId w:val="92"/>
        </w:numPr>
        <w:tabs>
          <w:tab w:val="clear" w:pos="1134"/>
        </w:tabs>
        <w:suppressAutoHyphens w:val="0"/>
        <w:spacing w:line="240" w:lineRule="auto"/>
        <w:ind w:left="2126" w:hanging="357"/>
        <w:rPr>
          <w:sz w:val="24"/>
          <w:szCs w:val="24"/>
        </w:rPr>
      </w:pPr>
      <w:r w:rsidRPr="007A5083">
        <w:rPr>
          <w:sz w:val="24"/>
          <w:szCs w:val="24"/>
        </w:rPr>
        <w:t xml:space="preserve">всем Участникам – в течение семи рабочих дней со дня принятия Заказчиком решения об отказе от проведения </w:t>
      </w:r>
      <w:r w:rsidR="005C0B25" w:rsidRPr="007A5083">
        <w:rPr>
          <w:szCs w:val="24"/>
        </w:rPr>
        <w:t>Запросе предложений</w:t>
      </w:r>
      <w:r w:rsidRPr="007A5083">
        <w:rPr>
          <w:sz w:val="24"/>
          <w:szCs w:val="24"/>
        </w:rPr>
        <w:t>;</w:t>
      </w:r>
    </w:p>
    <w:p w:rsidR="00F64A8B" w:rsidRPr="007A5083" w:rsidRDefault="00F64A8B" w:rsidP="00400554">
      <w:pPr>
        <w:pStyle w:val="a1"/>
        <w:numPr>
          <w:ilvl w:val="0"/>
          <w:numId w:val="92"/>
        </w:numPr>
        <w:tabs>
          <w:tab w:val="clear" w:pos="1134"/>
        </w:tabs>
        <w:suppressAutoHyphens w:val="0"/>
        <w:spacing w:before="100" w:beforeAutospacing="1" w:line="240" w:lineRule="auto"/>
        <w:ind w:left="2127"/>
        <w:rPr>
          <w:sz w:val="24"/>
          <w:szCs w:val="24"/>
        </w:rPr>
      </w:pPr>
      <w:r w:rsidRPr="007A5083">
        <w:rPr>
          <w:sz w:val="24"/>
          <w:szCs w:val="24"/>
        </w:rPr>
        <w:t>в течение семи рабочих дней со дня поступления Заказчику уведомления об отзыве Участником Заявки;</w:t>
      </w:r>
    </w:p>
    <w:p w:rsidR="00F64A8B" w:rsidRPr="007A5083" w:rsidRDefault="00F64A8B" w:rsidP="00400554">
      <w:pPr>
        <w:pStyle w:val="a1"/>
        <w:numPr>
          <w:ilvl w:val="0"/>
          <w:numId w:val="92"/>
        </w:numPr>
        <w:tabs>
          <w:tab w:val="clear" w:pos="1134"/>
        </w:tabs>
        <w:suppressAutoHyphens w:val="0"/>
        <w:spacing w:before="100" w:beforeAutospacing="1" w:line="240" w:lineRule="auto"/>
        <w:ind w:left="2127"/>
        <w:rPr>
          <w:sz w:val="24"/>
          <w:szCs w:val="24"/>
        </w:rPr>
      </w:pPr>
      <w:r w:rsidRPr="007A5083">
        <w:rPr>
          <w:sz w:val="24"/>
          <w:szCs w:val="24"/>
        </w:rPr>
        <w:lastRenderedPageBreak/>
        <w:t xml:space="preserve">всем Участникам – в течение семи рабочих дней со дня признания </w:t>
      </w:r>
      <w:r w:rsidR="005C0B25" w:rsidRPr="007A5083">
        <w:rPr>
          <w:szCs w:val="24"/>
        </w:rPr>
        <w:t>Запросе предложений</w:t>
      </w:r>
      <w:r w:rsidR="005C0B25" w:rsidRPr="007A5083">
        <w:rPr>
          <w:sz w:val="24"/>
          <w:szCs w:val="24"/>
        </w:rPr>
        <w:t xml:space="preserve"> </w:t>
      </w:r>
      <w:r w:rsidRPr="007A5083">
        <w:rPr>
          <w:sz w:val="24"/>
          <w:szCs w:val="24"/>
        </w:rPr>
        <w:t>несостоявшимся;</w:t>
      </w:r>
    </w:p>
    <w:p w:rsidR="00F64A8B" w:rsidRPr="007A5083" w:rsidRDefault="00F64A8B" w:rsidP="00400554">
      <w:pPr>
        <w:pStyle w:val="a1"/>
        <w:numPr>
          <w:ilvl w:val="0"/>
          <w:numId w:val="92"/>
        </w:numPr>
        <w:tabs>
          <w:tab w:val="clear" w:pos="1134"/>
        </w:tabs>
        <w:suppressAutoHyphens w:val="0"/>
        <w:spacing w:before="100" w:beforeAutospacing="1" w:line="240" w:lineRule="auto"/>
        <w:ind w:left="2127"/>
        <w:rPr>
          <w:sz w:val="24"/>
          <w:szCs w:val="24"/>
        </w:rPr>
      </w:pPr>
      <w:r w:rsidRPr="007A5083">
        <w:rPr>
          <w:sz w:val="24"/>
          <w:szCs w:val="24"/>
        </w:rPr>
        <w:t>всем Участникам – в течение семи рабочих дней со дня публикации протокола по выбору Победителя</w:t>
      </w:r>
      <w:r w:rsidRPr="007A5083">
        <w:rPr>
          <w:color w:val="FF0000"/>
          <w:sz w:val="24"/>
          <w:szCs w:val="24"/>
        </w:rPr>
        <w:t xml:space="preserve"> </w:t>
      </w:r>
      <w:r w:rsidRPr="007A5083">
        <w:rPr>
          <w:sz w:val="24"/>
          <w:szCs w:val="24"/>
        </w:rPr>
        <w:t xml:space="preserve">(раздел </w:t>
      </w:r>
      <w:r w:rsidR="00B131B9">
        <w:fldChar w:fldCharType="begin"/>
      </w:r>
      <w:r w:rsidR="00B131B9">
        <w:instrText xml:space="preserve"> REF _Ref306140451 \r \h  \* MERGEFORMAT </w:instrText>
      </w:r>
      <w:r w:rsidR="00B131B9">
        <w:fldChar w:fldCharType="separate"/>
      </w:r>
      <w:r w:rsidR="00DA443D" w:rsidRPr="00DA443D">
        <w:rPr>
          <w:sz w:val="24"/>
          <w:szCs w:val="24"/>
        </w:rPr>
        <w:t>3.14</w:t>
      </w:r>
      <w:r w:rsidR="00B131B9">
        <w:fldChar w:fldCharType="end"/>
      </w:r>
      <w:r w:rsidRPr="007A5083">
        <w:rPr>
          <w:sz w:val="24"/>
          <w:szCs w:val="24"/>
        </w:rPr>
        <w:t>);</w:t>
      </w:r>
    </w:p>
    <w:p w:rsidR="00F64A8B" w:rsidRPr="007A5083" w:rsidRDefault="00F64A8B" w:rsidP="00400554">
      <w:pPr>
        <w:pStyle w:val="a1"/>
        <w:numPr>
          <w:ilvl w:val="0"/>
          <w:numId w:val="92"/>
        </w:numPr>
        <w:tabs>
          <w:tab w:val="clear" w:pos="1134"/>
          <w:tab w:val="num" w:pos="2160"/>
        </w:tabs>
        <w:suppressAutoHyphens w:val="0"/>
        <w:spacing w:before="100" w:beforeAutospacing="1" w:line="240" w:lineRule="auto"/>
        <w:ind w:left="2127"/>
        <w:rPr>
          <w:sz w:val="24"/>
          <w:szCs w:val="24"/>
        </w:rPr>
      </w:pPr>
      <w:r w:rsidRPr="007A5083">
        <w:rPr>
          <w:sz w:val="24"/>
          <w:szCs w:val="24"/>
        </w:rPr>
        <w:t>Победителю – в течение семи рабочих дней со дня заключения договора.</w:t>
      </w:r>
    </w:p>
    <w:p w:rsidR="00932C0A" w:rsidRPr="007A5083"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4" w:name="_Ref467508029"/>
      <w:r w:rsidRPr="007A5083">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7A5083">
        <w:rPr>
          <w:sz w:val="24"/>
          <w:szCs w:val="24"/>
        </w:rPr>
        <w:t>ств тр</w:t>
      </w:r>
      <w:proofErr w:type="gramEnd"/>
      <w:r w:rsidRPr="007A5083">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7A5083">
        <w:rPr>
          <w:bCs w:val="0"/>
          <w:sz w:val="24"/>
          <w:szCs w:val="24"/>
        </w:rPr>
        <w:t>.</w:t>
      </w:r>
      <w:bookmarkEnd w:id="562"/>
      <w:bookmarkEnd w:id="564"/>
    </w:p>
    <w:p w:rsidR="00717F60" w:rsidRPr="007A5083" w:rsidRDefault="00717F60" w:rsidP="00E71A48">
      <w:pPr>
        <w:pStyle w:val="2"/>
        <w:tabs>
          <w:tab w:val="clear" w:pos="0"/>
          <w:tab w:val="clear" w:pos="1700"/>
          <w:tab w:val="num" w:pos="709"/>
        </w:tabs>
        <w:spacing w:line="264" w:lineRule="auto"/>
      </w:pPr>
      <w:bookmarkStart w:id="565" w:name="_Ref305973214"/>
      <w:bookmarkStart w:id="566" w:name="_Toc471979938"/>
      <w:r w:rsidRPr="007A5083">
        <w:t>Подача Заявок и их прием</w:t>
      </w:r>
      <w:bookmarkStart w:id="567" w:name="_Ref56229451"/>
      <w:bookmarkEnd w:id="537"/>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32318"/>
      <w:bookmarkStart w:id="575" w:name="_Toc440875091"/>
      <w:bookmarkStart w:id="576" w:name="_Toc441131078"/>
      <w:bookmarkStart w:id="577" w:name="_Toc465774599"/>
      <w:bookmarkStart w:id="578" w:name="_Toc465848828"/>
      <w:bookmarkStart w:id="579" w:name="_Toc468876147"/>
      <w:bookmarkStart w:id="580" w:name="_Toc469487641"/>
      <w:bookmarkStart w:id="581" w:name="_Toc471979939"/>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AE1D2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4A2344">
        <w:rPr>
          <w:bCs w:val="0"/>
          <w:sz w:val="24"/>
          <w:szCs w:val="24"/>
        </w:rPr>
        <w:t>Заявк</w:t>
      </w:r>
      <w:r w:rsidR="00717F60" w:rsidRPr="004A2344">
        <w:rPr>
          <w:bCs w:val="0"/>
          <w:sz w:val="24"/>
          <w:szCs w:val="24"/>
        </w:rPr>
        <w:t xml:space="preserve">и на ЭТП могут быть поданы до </w:t>
      </w:r>
      <w:r w:rsidR="002B5044" w:rsidRPr="004A2344">
        <w:rPr>
          <w:b/>
          <w:bCs w:val="0"/>
          <w:sz w:val="24"/>
          <w:szCs w:val="24"/>
        </w:rPr>
        <w:t xml:space="preserve">12 часов 00 минут </w:t>
      </w:r>
      <w:r w:rsidR="004A2344" w:rsidRPr="004A2344">
        <w:rPr>
          <w:b/>
          <w:bCs w:val="0"/>
          <w:sz w:val="24"/>
          <w:szCs w:val="24"/>
        </w:rPr>
        <w:t>01</w:t>
      </w:r>
      <w:r w:rsidR="002B5044" w:rsidRPr="004A2344">
        <w:rPr>
          <w:b/>
          <w:bCs w:val="0"/>
          <w:sz w:val="24"/>
          <w:szCs w:val="24"/>
        </w:rPr>
        <w:t xml:space="preserve"> </w:t>
      </w:r>
      <w:r w:rsidR="004A2344" w:rsidRPr="004A2344">
        <w:rPr>
          <w:b/>
          <w:bCs w:val="0"/>
          <w:sz w:val="24"/>
          <w:szCs w:val="24"/>
        </w:rPr>
        <w:t>ноября</w:t>
      </w:r>
      <w:r w:rsidR="002B5044" w:rsidRPr="004A2344">
        <w:rPr>
          <w:b/>
          <w:bCs w:val="0"/>
          <w:sz w:val="24"/>
          <w:szCs w:val="24"/>
        </w:rPr>
        <w:t xml:space="preserve"> </w:t>
      </w:r>
      <w:r w:rsidR="00A87504" w:rsidRPr="004A2344">
        <w:rPr>
          <w:b/>
          <w:bCs w:val="0"/>
          <w:sz w:val="24"/>
          <w:szCs w:val="24"/>
        </w:rPr>
        <w:t>2017</w:t>
      </w:r>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8510AD">
        <w:rPr>
          <w:bCs w:val="0"/>
          <w:sz w:val="24"/>
          <w:szCs w:val="24"/>
        </w:rPr>
        <w:fldChar w:fldCharType="begin"/>
      </w:r>
      <w:r w:rsidR="00BB27D7">
        <w:rPr>
          <w:bCs w:val="0"/>
          <w:sz w:val="24"/>
          <w:szCs w:val="24"/>
        </w:rPr>
        <w:instrText xml:space="preserve"> REF _Ref55336310 \r \h </w:instrText>
      </w:r>
      <w:r w:rsidR="008510AD">
        <w:rPr>
          <w:bCs w:val="0"/>
          <w:sz w:val="24"/>
          <w:szCs w:val="24"/>
        </w:rPr>
      </w:r>
      <w:r w:rsidR="008510AD">
        <w:rPr>
          <w:bCs w:val="0"/>
          <w:sz w:val="24"/>
          <w:szCs w:val="24"/>
        </w:rPr>
        <w:fldChar w:fldCharType="separate"/>
      </w:r>
      <w:r w:rsidR="00DA443D">
        <w:rPr>
          <w:bCs w:val="0"/>
          <w:sz w:val="24"/>
          <w:szCs w:val="24"/>
        </w:rPr>
        <w:t>5.1</w:t>
      </w:r>
      <w:r w:rsidR="008510AD">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w:t>
      </w:r>
      <w:r w:rsidR="00BB27D7" w:rsidRPr="00AE1D21">
        <w:rPr>
          <w:bCs w:val="0"/>
          <w:sz w:val="24"/>
          <w:szCs w:val="24"/>
        </w:rPr>
        <w:t>соответствовать цене, указанной Участником на «котировочной доске» ЭТП</w:t>
      </w:r>
      <w:r w:rsidR="00717F60" w:rsidRPr="00AE1D21">
        <w:rPr>
          <w:bCs w:val="0"/>
          <w:sz w:val="24"/>
          <w:szCs w:val="24"/>
        </w:rPr>
        <w:t>.</w:t>
      </w:r>
      <w:bookmarkEnd w:id="582"/>
    </w:p>
    <w:p w:rsidR="007C47E3" w:rsidRPr="00AE1D21" w:rsidRDefault="007C47E3" w:rsidP="007C47E3">
      <w:pPr>
        <w:widowControl w:val="0"/>
        <w:numPr>
          <w:ilvl w:val="3"/>
          <w:numId w:val="27"/>
        </w:numPr>
        <w:overflowPunct w:val="0"/>
        <w:autoSpaceDE w:val="0"/>
        <w:spacing w:after="100" w:line="264" w:lineRule="auto"/>
        <w:ind w:left="0" w:firstLine="567"/>
        <w:rPr>
          <w:bCs w:val="0"/>
          <w:sz w:val="24"/>
          <w:szCs w:val="24"/>
        </w:rPr>
      </w:pPr>
      <w:r w:rsidRPr="00AE1D21">
        <w:rPr>
          <w:bCs w:val="0"/>
          <w:sz w:val="24"/>
          <w:szCs w:val="24"/>
        </w:rPr>
        <w:t xml:space="preserve">После наступления даты и времени завершения срока подачи Заявок Участниками (п. </w:t>
      </w:r>
      <w:r w:rsidR="00B131B9">
        <w:fldChar w:fldCharType="begin"/>
      </w:r>
      <w:r w:rsidR="00B131B9">
        <w:instrText xml:space="preserve"> REF _Ref440289953 \r \h  \* MERGEFORMAT </w:instrText>
      </w:r>
      <w:r w:rsidR="00B131B9">
        <w:fldChar w:fldCharType="separate"/>
      </w:r>
      <w:r w:rsidR="00DA443D" w:rsidRPr="00DA443D">
        <w:rPr>
          <w:bCs w:val="0"/>
          <w:sz w:val="24"/>
          <w:szCs w:val="24"/>
        </w:rPr>
        <w:t>3.4.1.3</w:t>
      </w:r>
      <w:r w:rsidR="00B131B9">
        <w:fldChar w:fldCharType="end"/>
      </w:r>
      <w:r w:rsidRPr="00AE1D21">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AE1D21" w:rsidRDefault="00717F60" w:rsidP="00E71A48">
      <w:pPr>
        <w:pStyle w:val="3"/>
        <w:spacing w:line="264" w:lineRule="auto"/>
        <w:rPr>
          <w:szCs w:val="24"/>
        </w:rPr>
      </w:pPr>
      <w:bookmarkStart w:id="583" w:name="_Ref115077798"/>
      <w:bookmarkStart w:id="584" w:name="_Toc439323708"/>
      <w:bookmarkStart w:id="585" w:name="_Toc440361342"/>
      <w:bookmarkStart w:id="586" w:name="_Toc440376097"/>
      <w:bookmarkStart w:id="587" w:name="_Toc440376224"/>
      <w:bookmarkStart w:id="588" w:name="_Toc440382489"/>
      <w:bookmarkStart w:id="589" w:name="_Toc440447159"/>
      <w:bookmarkStart w:id="590" w:name="_Toc440632319"/>
      <w:bookmarkStart w:id="591" w:name="_Toc440875092"/>
      <w:bookmarkStart w:id="592" w:name="_Toc441131079"/>
      <w:bookmarkStart w:id="593" w:name="_Toc465774600"/>
      <w:bookmarkStart w:id="594" w:name="_Toc465848829"/>
      <w:bookmarkStart w:id="595" w:name="_Toc468876148"/>
      <w:bookmarkStart w:id="596" w:name="_Toc469487642"/>
      <w:bookmarkStart w:id="597" w:name="_Toc471979940"/>
      <w:r w:rsidRPr="00AE1D21">
        <w:rPr>
          <w:szCs w:val="24"/>
        </w:rPr>
        <w:t xml:space="preserve">Подача Заявок в письменной </w:t>
      </w:r>
      <w:r w:rsidR="00FA523F" w:rsidRPr="00AE1D21">
        <w:rPr>
          <w:szCs w:val="24"/>
        </w:rPr>
        <w:t xml:space="preserve">(бумажной) </w:t>
      </w:r>
      <w:r w:rsidRPr="00AE1D21">
        <w:rPr>
          <w:szCs w:val="24"/>
        </w:rPr>
        <w:t>форме</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bookmarkEnd w:id="567"/>
    <w:p w:rsidR="00717F60" w:rsidRPr="007A5083" w:rsidRDefault="001A3C31" w:rsidP="00557C01">
      <w:pPr>
        <w:widowControl w:val="0"/>
        <w:numPr>
          <w:ilvl w:val="3"/>
          <w:numId w:val="28"/>
        </w:numPr>
        <w:overflowPunct w:val="0"/>
        <w:autoSpaceDE w:val="0"/>
        <w:spacing w:after="100" w:line="264" w:lineRule="auto"/>
        <w:ind w:left="0" w:firstLine="567"/>
        <w:rPr>
          <w:bCs w:val="0"/>
          <w:sz w:val="24"/>
          <w:szCs w:val="24"/>
        </w:rPr>
      </w:pPr>
      <w:r w:rsidRPr="00AE1D21">
        <w:rPr>
          <w:bCs w:val="0"/>
          <w:sz w:val="24"/>
          <w:szCs w:val="24"/>
        </w:rPr>
        <w:t xml:space="preserve">Подача </w:t>
      </w:r>
      <w:r w:rsidRPr="007A5083">
        <w:rPr>
          <w:bCs w:val="0"/>
          <w:sz w:val="24"/>
          <w:szCs w:val="24"/>
        </w:rPr>
        <w:t xml:space="preserve">Участником Заявки в письменной </w:t>
      </w:r>
      <w:r w:rsidR="00FA523F" w:rsidRPr="007A5083">
        <w:rPr>
          <w:sz w:val="24"/>
          <w:szCs w:val="24"/>
        </w:rPr>
        <w:t xml:space="preserve">(бумажной) </w:t>
      </w:r>
      <w:r w:rsidRPr="007A5083">
        <w:rPr>
          <w:bCs w:val="0"/>
          <w:sz w:val="24"/>
          <w:szCs w:val="24"/>
        </w:rPr>
        <w:t>форме не предусмотрена</w:t>
      </w:r>
      <w:r w:rsidR="002F273A" w:rsidRPr="007A5083">
        <w:rPr>
          <w:bCs w:val="0"/>
          <w:sz w:val="24"/>
          <w:szCs w:val="24"/>
        </w:rPr>
        <w:t xml:space="preserve">, </w:t>
      </w:r>
      <w:r w:rsidR="00CE4D51" w:rsidRPr="007A5083">
        <w:rPr>
          <w:sz w:val="24"/>
          <w:szCs w:val="24"/>
        </w:rPr>
        <w:t xml:space="preserve">за исключением Соглашения о неустойке (подраздел </w:t>
      </w:r>
      <w:r w:rsidR="00B131B9">
        <w:fldChar w:fldCharType="begin"/>
      </w:r>
      <w:r w:rsidR="00B131B9">
        <w:instrText xml:space="preserve"> REF _Ref440272256 \r \h  \* MERGEFORMAT </w:instrText>
      </w:r>
      <w:r w:rsidR="00B131B9">
        <w:fldChar w:fldCharType="separate"/>
      </w:r>
      <w:r w:rsidR="00DA443D" w:rsidRPr="00DA443D">
        <w:rPr>
          <w:sz w:val="24"/>
          <w:szCs w:val="24"/>
        </w:rPr>
        <w:t>5.14</w:t>
      </w:r>
      <w:r w:rsidR="00B131B9">
        <w:fldChar w:fldCharType="end"/>
      </w:r>
      <w:r w:rsidR="00CE4D51" w:rsidRPr="007A5083">
        <w:rPr>
          <w:sz w:val="24"/>
          <w:szCs w:val="24"/>
        </w:rPr>
        <w:t xml:space="preserve">) и Расписки сдачи-приемки соглашения о неустойке (подраздел </w:t>
      </w:r>
      <w:r w:rsidR="00B131B9">
        <w:fldChar w:fldCharType="begin"/>
      </w:r>
      <w:r w:rsidR="00B131B9">
        <w:instrText xml:space="preserve"> REF _Ref465847449 \r \h  \* MERGEFORMAT </w:instrText>
      </w:r>
      <w:r w:rsidR="00B131B9">
        <w:fldChar w:fldCharType="separate"/>
      </w:r>
      <w:r w:rsidR="00DA443D" w:rsidRPr="00DA443D">
        <w:rPr>
          <w:sz w:val="24"/>
          <w:szCs w:val="24"/>
        </w:rPr>
        <w:t>5.15</w:t>
      </w:r>
      <w:r w:rsidR="00B131B9">
        <w:fldChar w:fldCharType="end"/>
      </w:r>
      <w:r w:rsidR="00CE4D51" w:rsidRPr="007A508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7A5083">
        <w:rPr>
          <w:bCs w:val="0"/>
          <w:sz w:val="24"/>
          <w:szCs w:val="24"/>
        </w:rPr>
        <w:t>.</w:t>
      </w:r>
    </w:p>
    <w:p w:rsidR="00717F60" w:rsidRPr="00AE1D21" w:rsidRDefault="00717F60" w:rsidP="00E71A48">
      <w:pPr>
        <w:pStyle w:val="2"/>
        <w:tabs>
          <w:tab w:val="clear" w:pos="1700"/>
          <w:tab w:val="left" w:pos="709"/>
        </w:tabs>
        <w:spacing w:line="264" w:lineRule="auto"/>
      </w:pPr>
      <w:bookmarkStart w:id="598" w:name="_Ref303683883"/>
      <w:bookmarkStart w:id="599" w:name="_Toc471979941"/>
      <w:r w:rsidRPr="00AE1D21">
        <w:t xml:space="preserve">Изменение и отзыв </w:t>
      </w:r>
      <w:r w:rsidR="004B5EB3" w:rsidRPr="00AE1D21">
        <w:t>Заявк</w:t>
      </w:r>
      <w:r w:rsidRPr="00AE1D21">
        <w:t>и</w:t>
      </w:r>
      <w:bookmarkEnd w:id="598"/>
      <w:bookmarkEnd w:id="599"/>
    </w:p>
    <w:p w:rsidR="005E099B" w:rsidRPr="00AE1D21" w:rsidRDefault="005E099B" w:rsidP="005E099B">
      <w:pPr>
        <w:widowControl w:val="0"/>
        <w:numPr>
          <w:ilvl w:val="2"/>
          <w:numId w:val="29"/>
        </w:numPr>
        <w:autoSpaceDE w:val="0"/>
        <w:spacing w:after="100" w:line="264" w:lineRule="auto"/>
        <w:ind w:left="0" w:firstLine="567"/>
        <w:rPr>
          <w:bCs w:val="0"/>
          <w:sz w:val="24"/>
          <w:szCs w:val="24"/>
        </w:rPr>
      </w:pPr>
      <w:bookmarkStart w:id="600" w:name="_Ref305973250"/>
      <w:r w:rsidRPr="00AE1D21">
        <w:rPr>
          <w:bCs w:val="0"/>
          <w:sz w:val="24"/>
          <w:szCs w:val="24"/>
        </w:rPr>
        <w:t xml:space="preserve">До окончания срока подачи заявок (п. </w:t>
      </w:r>
      <w:r w:rsidR="00B131B9">
        <w:fldChar w:fldCharType="begin"/>
      </w:r>
      <w:r w:rsidR="00B131B9">
        <w:instrText xml:space="preserve"> REF _Ref440289953 \r \h  \* MERGEFORMAT </w:instrText>
      </w:r>
      <w:r w:rsidR="00B131B9">
        <w:fldChar w:fldCharType="separate"/>
      </w:r>
      <w:r w:rsidR="00DA443D" w:rsidRPr="00DA443D">
        <w:rPr>
          <w:bCs w:val="0"/>
          <w:sz w:val="24"/>
          <w:szCs w:val="24"/>
        </w:rPr>
        <w:t>3.4.1.3</w:t>
      </w:r>
      <w:r w:rsidR="00B131B9">
        <w:fldChar w:fldCharType="end"/>
      </w:r>
      <w:r w:rsidRPr="00AE1D21">
        <w:rPr>
          <w:bCs w:val="0"/>
          <w:sz w:val="24"/>
          <w:szCs w:val="24"/>
        </w:rPr>
        <w:t>) Участник вправе изменить или отозвать поданную Заявку.</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AE1D21">
        <w:rPr>
          <w:sz w:val="24"/>
          <w:szCs w:val="24"/>
        </w:rPr>
        <w:lastRenderedPageBreak/>
        <w:t xml:space="preserve">Порядок изменения или отзыва Заявок до окончания срока подачи Заявок </w:t>
      </w:r>
      <w:r w:rsidRPr="00AE1D21">
        <w:rPr>
          <w:bCs w:val="0"/>
          <w:sz w:val="24"/>
          <w:szCs w:val="24"/>
        </w:rPr>
        <w:t>(п.</w:t>
      </w:r>
      <w:r w:rsidRPr="00223D18">
        <w:rPr>
          <w:bCs w:val="0"/>
          <w:sz w:val="24"/>
          <w:szCs w:val="24"/>
        </w:rPr>
        <w:t xml:space="preserve"> </w:t>
      </w:r>
      <w:r w:rsidR="00B131B9">
        <w:fldChar w:fldCharType="begin"/>
      </w:r>
      <w:r w:rsidR="00B131B9">
        <w:instrText xml:space="preserve"> REF _Ref440289953 \r \h  \* MERGEFORMAT </w:instrText>
      </w:r>
      <w:r w:rsidR="00B131B9">
        <w:fldChar w:fldCharType="separate"/>
      </w:r>
      <w:r w:rsidR="00DA443D" w:rsidRPr="00DA443D">
        <w:rPr>
          <w:bCs w:val="0"/>
          <w:sz w:val="24"/>
          <w:szCs w:val="24"/>
        </w:rPr>
        <w:t>3.4.1.3</w:t>
      </w:r>
      <w:r w:rsidR="00B131B9">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B131B9">
        <w:fldChar w:fldCharType="begin"/>
      </w:r>
      <w:r w:rsidR="00B131B9">
        <w:instrText xml:space="preserve"> REF _Ref440289953 \r \h  \* MERGEFORMAT </w:instrText>
      </w:r>
      <w:r w:rsidR="00B131B9">
        <w:fldChar w:fldCharType="separate"/>
      </w:r>
      <w:r w:rsidR="00DA443D" w:rsidRPr="00DA443D">
        <w:rPr>
          <w:bCs w:val="0"/>
          <w:sz w:val="24"/>
          <w:szCs w:val="24"/>
        </w:rPr>
        <w:t>3.4.1.3</w:t>
      </w:r>
      <w:r w:rsidR="00B131B9">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131B9">
        <w:fldChar w:fldCharType="begin"/>
      </w:r>
      <w:r w:rsidR="00B131B9">
        <w:instrText xml:space="preserve"> REF _Ref55279015 \r \h  \* MERGEFORMAT </w:instrText>
      </w:r>
      <w:r w:rsidR="00B131B9">
        <w:fldChar w:fldCharType="separate"/>
      </w:r>
      <w:r w:rsidR="00DA443D" w:rsidRPr="00DA443D">
        <w:rPr>
          <w:sz w:val="24"/>
          <w:szCs w:val="24"/>
        </w:rPr>
        <w:t>3.3.1.6</w:t>
      </w:r>
      <w:r w:rsidR="00B131B9">
        <w:fldChar w:fldCharType="end"/>
      </w:r>
      <w:r w:rsidRPr="00223D18">
        <w:rPr>
          <w:sz w:val="24"/>
          <w:szCs w:val="24"/>
        </w:rPr>
        <w:t xml:space="preserve">, </w:t>
      </w:r>
      <w:r w:rsidR="00B131B9">
        <w:fldChar w:fldCharType="begin"/>
      </w:r>
      <w:r w:rsidR="00B131B9">
        <w:instrText xml:space="preserve"> REF _Ref195087786 \r \h  \* MERGEFORMAT </w:instrText>
      </w:r>
      <w:r w:rsidR="00B131B9">
        <w:fldChar w:fldCharType="separate"/>
      </w:r>
      <w:r w:rsidR="00DA443D" w:rsidRPr="00DA443D">
        <w:rPr>
          <w:sz w:val="24"/>
          <w:szCs w:val="24"/>
        </w:rPr>
        <w:t>3.3.1.7</w:t>
      </w:r>
      <w:r w:rsidR="00B131B9">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1" w:name="_Ref468200731"/>
      <w:bookmarkStart w:id="602" w:name="_Ref468200812"/>
      <w:bookmarkStart w:id="603" w:name="_Toc471979942"/>
      <w:r w:rsidRPr="00E71A48">
        <w:t>Оценка Заявок и проведение переговоров</w:t>
      </w:r>
      <w:bookmarkEnd w:id="600"/>
      <w:bookmarkEnd w:id="601"/>
      <w:bookmarkEnd w:id="602"/>
      <w:bookmarkEnd w:id="603"/>
      <w:r w:rsidRPr="00E71A48">
        <w:t xml:space="preserve"> </w:t>
      </w:r>
    </w:p>
    <w:p w:rsidR="00717F60" w:rsidRPr="00E71A48" w:rsidRDefault="00717F60" w:rsidP="00E71A48">
      <w:pPr>
        <w:pStyle w:val="3"/>
        <w:spacing w:line="264" w:lineRule="auto"/>
        <w:rPr>
          <w:szCs w:val="24"/>
        </w:rPr>
      </w:pPr>
      <w:bookmarkStart w:id="604" w:name="_Toc439323711"/>
      <w:bookmarkStart w:id="605" w:name="_Toc440361345"/>
      <w:bookmarkStart w:id="606" w:name="_Toc440376100"/>
      <w:bookmarkStart w:id="607" w:name="_Toc440376227"/>
      <w:bookmarkStart w:id="608" w:name="_Toc440382492"/>
      <w:bookmarkStart w:id="609" w:name="_Toc440447162"/>
      <w:bookmarkStart w:id="610" w:name="_Toc440632322"/>
      <w:bookmarkStart w:id="611" w:name="_Toc440875095"/>
      <w:bookmarkStart w:id="612" w:name="_Toc441131082"/>
      <w:bookmarkStart w:id="613" w:name="_Toc465774603"/>
      <w:bookmarkStart w:id="614" w:name="_Toc465848832"/>
      <w:bookmarkStart w:id="615" w:name="_Toc468876151"/>
      <w:bookmarkStart w:id="616" w:name="_Toc469487645"/>
      <w:bookmarkStart w:id="617" w:name="_Toc471979943"/>
      <w:r w:rsidRPr="00E71A48">
        <w:rPr>
          <w:szCs w:val="24"/>
        </w:rPr>
        <w:t>Общие положения</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131B9">
        <w:fldChar w:fldCharType="begin"/>
      </w:r>
      <w:r w:rsidR="00B131B9">
        <w:instrText xml:space="preserve"> REF _Ref93089454 \n \h  \* MERGEFORMAT </w:instrText>
      </w:r>
      <w:r w:rsidR="00B131B9">
        <w:fldChar w:fldCharType="separate"/>
      </w:r>
      <w:r w:rsidR="00DA443D" w:rsidRPr="00DA443D">
        <w:rPr>
          <w:bCs w:val="0"/>
          <w:sz w:val="24"/>
          <w:szCs w:val="24"/>
        </w:rPr>
        <w:t>3.6.2</w:t>
      </w:r>
      <w:r w:rsidR="00B131B9">
        <w:fldChar w:fldCharType="end"/>
      </w:r>
      <w:r w:rsidRPr="00E71A48">
        <w:rPr>
          <w:bCs w:val="0"/>
          <w:sz w:val="24"/>
          <w:szCs w:val="24"/>
        </w:rPr>
        <w:t xml:space="preserve">), проведение (при необходимости) переговоров (пункт </w:t>
      </w:r>
      <w:r w:rsidR="00B131B9">
        <w:fldChar w:fldCharType="begin"/>
      </w:r>
      <w:r w:rsidR="00B131B9">
        <w:instrText xml:space="preserve"> REF _Ref303670674 \n \h  \* MERGEFORMAT </w:instrText>
      </w:r>
      <w:r w:rsidR="00B131B9">
        <w:fldChar w:fldCharType="separate"/>
      </w:r>
      <w:r w:rsidR="00DA443D" w:rsidRPr="00DA443D">
        <w:rPr>
          <w:bCs w:val="0"/>
          <w:sz w:val="24"/>
          <w:szCs w:val="24"/>
        </w:rPr>
        <w:t>3.6.3</w:t>
      </w:r>
      <w:r w:rsidR="00B131B9">
        <w:fldChar w:fldCharType="end"/>
      </w:r>
      <w:r w:rsidRPr="00E71A48">
        <w:rPr>
          <w:bCs w:val="0"/>
          <w:sz w:val="24"/>
          <w:szCs w:val="24"/>
        </w:rPr>
        <w:t>) и оценочную стадию (пункт</w:t>
      </w:r>
      <w:r w:rsidR="007F3FB7" w:rsidRPr="00E71A48">
        <w:rPr>
          <w:bCs w:val="0"/>
          <w:sz w:val="24"/>
          <w:szCs w:val="24"/>
        </w:rPr>
        <w:t xml:space="preserve"> </w:t>
      </w:r>
      <w:r w:rsidR="00B131B9">
        <w:fldChar w:fldCharType="begin"/>
      </w:r>
      <w:r w:rsidR="00B131B9">
        <w:instrText xml:space="preserve"> REF _Ref306138385 \r \h  \* MERGEFORMAT </w:instrText>
      </w:r>
      <w:r w:rsidR="00B131B9">
        <w:fldChar w:fldCharType="separate"/>
      </w:r>
      <w:r w:rsidR="00DA443D" w:rsidRPr="00DA443D">
        <w:rPr>
          <w:bCs w:val="0"/>
          <w:sz w:val="24"/>
          <w:szCs w:val="24"/>
        </w:rPr>
        <w:t>3.6.4</w:t>
      </w:r>
      <w:r w:rsidR="00B131B9">
        <w:fldChar w:fldCharType="end"/>
      </w:r>
      <w:r w:rsidRPr="00E71A48">
        <w:rPr>
          <w:bCs w:val="0"/>
          <w:sz w:val="24"/>
          <w:szCs w:val="24"/>
        </w:rPr>
        <w:t>).</w:t>
      </w:r>
    </w:p>
    <w:p w:rsidR="00717F60" w:rsidRPr="00E71A48" w:rsidRDefault="00717F60" w:rsidP="00E71A48">
      <w:pPr>
        <w:pStyle w:val="3"/>
        <w:spacing w:line="264" w:lineRule="auto"/>
        <w:rPr>
          <w:szCs w:val="24"/>
        </w:rPr>
      </w:pPr>
      <w:bookmarkStart w:id="618" w:name="_Ref93089454"/>
      <w:bookmarkStart w:id="619" w:name="_Toc439323712"/>
      <w:bookmarkStart w:id="620" w:name="_Toc440361346"/>
      <w:bookmarkStart w:id="621" w:name="_Toc440376101"/>
      <w:bookmarkStart w:id="622" w:name="_Toc440376228"/>
      <w:bookmarkStart w:id="623" w:name="_Toc440382493"/>
      <w:bookmarkStart w:id="624" w:name="_Toc440447163"/>
      <w:bookmarkStart w:id="625" w:name="_Toc440632323"/>
      <w:bookmarkStart w:id="626" w:name="_Toc440875096"/>
      <w:bookmarkStart w:id="627" w:name="_Toc441131083"/>
      <w:bookmarkStart w:id="628" w:name="_Toc465774604"/>
      <w:bookmarkStart w:id="629" w:name="_Toc465848833"/>
      <w:bookmarkStart w:id="630" w:name="_Toc468876152"/>
      <w:bookmarkStart w:id="631" w:name="_Toc469487646"/>
      <w:bookmarkStart w:id="632" w:name="_Toc471979944"/>
      <w:r w:rsidRPr="00E71A48">
        <w:rPr>
          <w:szCs w:val="24"/>
        </w:rPr>
        <w:t>Отборочная стадия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соответствии с положениями Федерального</w:t>
      </w:r>
      <w:r w:rsidRPr="00E71A48">
        <w:rPr>
          <w:bCs w:val="0"/>
          <w:sz w:val="24"/>
          <w:szCs w:val="24"/>
        </w:rPr>
        <w:t xml:space="preserve">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w:t>
      </w:r>
      <w:r w:rsidRPr="00E71A48">
        <w:rPr>
          <w:sz w:val="24"/>
          <w:szCs w:val="24"/>
        </w:rPr>
        <w:lastRenderedPageBreak/>
        <w:t xml:space="preserve">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633"/>
      <w:bookmarkEnd w:id="634"/>
    </w:p>
    <w:p w:rsidR="009B140B" w:rsidRPr="00E21378" w:rsidRDefault="00E21378" w:rsidP="00856CFC">
      <w:pPr>
        <w:pStyle w:val="affffff0"/>
        <w:widowControl w:val="0"/>
        <w:numPr>
          <w:ilvl w:val="0"/>
          <w:numId w:val="88"/>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856CFC">
      <w:pPr>
        <w:pStyle w:val="affffff0"/>
        <w:widowControl w:val="0"/>
        <w:numPr>
          <w:ilvl w:val="0"/>
          <w:numId w:val="88"/>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B131B9">
        <w:fldChar w:fldCharType="begin"/>
      </w:r>
      <w:r w:rsidR="00B131B9">
        <w:instrText xml:space="preserve"> REF _Ref444181467 \r \h  \* MERGEFORMAT </w:instrText>
      </w:r>
      <w:r w:rsidR="00B131B9">
        <w:fldChar w:fldCharType="separate"/>
      </w:r>
      <w:r w:rsidR="00DA443D" w:rsidRPr="00DA443D">
        <w:rPr>
          <w:sz w:val="24"/>
          <w:szCs w:val="24"/>
        </w:rPr>
        <w:t>5.12</w:t>
      </w:r>
      <w:r w:rsidR="00B131B9">
        <w:fldChar w:fldCharType="end"/>
      </w:r>
      <w:r w:rsidRPr="00E21378">
        <w:rPr>
          <w:sz w:val="24"/>
          <w:szCs w:val="24"/>
        </w:rPr>
        <w:t xml:space="preserve">); </w:t>
      </w:r>
    </w:p>
    <w:p w:rsidR="009B140B" w:rsidRPr="00E21378" w:rsidRDefault="009B140B" w:rsidP="00856CFC">
      <w:pPr>
        <w:pStyle w:val="affffff0"/>
        <w:widowControl w:val="0"/>
        <w:numPr>
          <w:ilvl w:val="0"/>
          <w:numId w:val="88"/>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131B9">
        <w:fldChar w:fldCharType="begin"/>
      </w:r>
      <w:r w:rsidR="00B131B9">
        <w:instrText xml:space="preserve"> REF _Ref306176386 \r \h  \* MERGEFORMAT </w:instrText>
      </w:r>
      <w:r w:rsidR="00B131B9">
        <w:fldChar w:fldCharType="separate"/>
      </w:r>
      <w:r w:rsidR="00DA443D" w:rsidRPr="00DA443D">
        <w:rPr>
          <w:sz w:val="24"/>
          <w:szCs w:val="24"/>
        </w:rPr>
        <w:t>3.3.14</w:t>
      </w:r>
      <w:r w:rsidR="00B131B9">
        <w:fldChar w:fldCharType="end"/>
      </w:r>
      <w:r w:rsidRPr="00E21378">
        <w:rPr>
          <w:sz w:val="24"/>
          <w:szCs w:val="24"/>
        </w:rPr>
        <w:t>;</w:t>
      </w:r>
    </w:p>
    <w:p w:rsidR="009B140B" w:rsidRPr="00CE4D51" w:rsidRDefault="007C47E3" w:rsidP="00856CFC">
      <w:pPr>
        <w:pStyle w:val="affffff0"/>
        <w:widowControl w:val="0"/>
        <w:numPr>
          <w:ilvl w:val="0"/>
          <w:numId w:val="88"/>
        </w:numPr>
        <w:tabs>
          <w:tab w:val="left" w:pos="426"/>
        </w:tabs>
        <w:autoSpaceDE w:val="0"/>
        <w:spacing w:line="264" w:lineRule="auto"/>
        <w:rPr>
          <w:sz w:val="24"/>
          <w:szCs w:val="24"/>
        </w:rPr>
      </w:pPr>
      <w:r w:rsidRPr="00CE4D51">
        <w:rPr>
          <w:sz w:val="24"/>
          <w:szCs w:val="24"/>
        </w:rPr>
        <w:t>не содержат всех необходимых документов, требуемых настоящей Документацией</w:t>
      </w:r>
      <w:r w:rsidR="009B140B" w:rsidRPr="00CE4D51">
        <w:rPr>
          <w:sz w:val="24"/>
          <w:szCs w:val="24"/>
        </w:rPr>
        <w:t>;</w:t>
      </w:r>
    </w:p>
    <w:p w:rsidR="009B140B" w:rsidRPr="009B140B" w:rsidRDefault="009B140B" w:rsidP="00856CFC">
      <w:pPr>
        <w:pStyle w:val="affffff0"/>
        <w:widowControl w:val="0"/>
        <w:numPr>
          <w:ilvl w:val="0"/>
          <w:numId w:val="88"/>
        </w:numPr>
        <w:tabs>
          <w:tab w:val="left" w:pos="426"/>
        </w:tabs>
        <w:autoSpaceDE w:val="0"/>
        <w:spacing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AE1D21" w:rsidRDefault="009B140B" w:rsidP="00856CFC">
      <w:pPr>
        <w:pStyle w:val="affffff0"/>
        <w:widowControl w:val="0"/>
        <w:numPr>
          <w:ilvl w:val="0"/>
          <w:numId w:val="88"/>
        </w:numPr>
        <w:tabs>
          <w:tab w:val="left" w:pos="426"/>
        </w:tabs>
        <w:autoSpaceDE w:val="0"/>
        <w:spacing w:line="264" w:lineRule="auto"/>
        <w:rPr>
          <w:sz w:val="24"/>
          <w:szCs w:val="24"/>
        </w:rPr>
      </w:pPr>
      <w:r w:rsidRPr="009B140B">
        <w:rPr>
          <w:sz w:val="24"/>
          <w:szCs w:val="24"/>
        </w:rPr>
        <w:t xml:space="preserve">содержат </w:t>
      </w:r>
      <w:r w:rsidRPr="00AE1D21">
        <w:rPr>
          <w:sz w:val="24"/>
          <w:szCs w:val="24"/>
        </w:rPr>
        <w:t>очевидные арифметические или грамматические ошибки, с исправлением</w:t>
      </w:r>
      <w:r w:rsidR="007C47E3" w:rsidRPr="00AE1D21">
        <w:rPr>
          <w:sz w:val="24"/>
          <w:szCs w:val="24"/>
        </w:rPr>
        <w:t xml:space="preserve"> которых не согласился Участник;</w:t>
      </w:r>
    </w:p>
    <w:p w:rsidR="007C47E3" w:rsidRPr="00AE1D21" w:rsidRDefault="007C47E3" w:rsidP="00856CFC">
      <w:pPr>
        <w:pStyle w:val="affffff0"/>
        <w:widowControl w:val="0"/>
        <w:numPr>
          <w:ilvl w:val="0"/>
          <w:numId w:val="88"/>
        </w:numPr>
        <w:tabs>
          <w:tab w:val="left" w:pos="426"/>
        </w:tabs>
        <w:autoSpaceDE w:val="0"/>
        <w:spacing w:line="264" w:lineRule="auto"/>
        <w:rPr>
          <w:sz w:val="24"/>
          <w:szCs w:val="24"/>
        </w:rPr>
      </w:pPr>
      <w:proofErr w:type="gramStart"/>
      <w:r w:rsidRPr="00AE1D21">
        <w:rPr>
          <w:sz w:val="24"/>
          <w:szCs w:val="24"/>
        </w:rPr>
        <w:t>поданы с нарушением порядка подачи Заявок, установленного в настоящей документации;</w:t>
      </w:r>
      <w:proofErr w:type="gramEnd"/>
    </w:p>
    <w:p w:rsidR="007C47E3" w:rsidRPr="00AE1D21" w:rsidRDefault="007C47E3" w:rsidP="00856CFC">
      <w:pPr>
        <w:pStyle w:val="affffff0"/>
        <w:widowControl w:val="0"/>
        <w:numPr>
          <w:ilvl w:val="0"/>
          <w:numId w:val="88"/>
        </w:numPr>
        <w:tabs>
          <w:tab w:val="left" w:pos="426"/>
        </w:tabs>
        <w:autoSpaceDE w:val="0"/>
        <w:spacing w:line="264" w:lineRule="auto"/>
        <w:rPr>
          <w:sz w:val="24"/>
          <w:szCs w:val="24"/>
        </w:rPr>
      </w:pPr>
      <w:r w:rsidRPr="00AE1D21">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AE1D21" w:rsidRDefault="007C47E3" w:rsidP="00856CFC">
      <w:pPr>
        <w:pStyle w:val="affffff0"/>
        <w:widowControl w:val="0"/>
        <w:numPr>
          <w:ilvl w:val="0"/>
          <w:numId w:val="88"/>
        </w:numPr>
        <w:tabs>
          <w:tab w:val="left" w:pos="426"/>
        </w:tabs>
        <w:autoSpaceDE w:val="0"/>
        <w:spacing w:line="264" w:lineRule="auto"/>
        <w:rPr>
          <w:sz w:val="24"/>
          <w:szCs w:val="24"/>
        </w:rPr>
      </w:pPr>
      <w:r w:rsidRPr="00AE1D21">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468875938"/>
      <w:r w:rsidRPr="00AE1D21">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AE1D21">
        <w:rPr>
          <w:sz w:val="24"/>
          <w:szCs w:val="24"/>
        </w:rPr>
        <w:t>Участник</w:t>
      </w:r>
      <w:r w:rsidRPr="00AE1D21">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AE1D21">
        <w:rPr>
          <w:sz w:val="24"/>
          <w:szCs w:val="24"/>
        </w:rPr>
        <w:t>Заявк</w:t>
      </w:r>
      <w:r w:rsidRPr="00AE1D21">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AE1D21">
        <w:rPr>
          <w:sz w:val="24"/>
          <w:szCs w:val="24"/>
        </w:rPr>
        <w:t xml:space="preserve">или документов (представлении </w:t>
      </w:r>
      <w:r w:rsidR="006B4ED4">
        <w:rPr>
          <w:sz w:val="24"/>
          <w:szCs w:val="24"/>
        </w:rPr>
        <w:t>фальсифицированных</w:t>
      </w:r>
      <w:r w:rsidR="006B4ED4" w:rsidRPr="00750DD1">
        <w:rPr>
          <w:sz w:val="24"/>
          <w:szCs w:val="24"/>
        </w:rPr>
        <w:t xml:space="preserve"> </w:t>
      </w:r>
      <w:r w:rsidR="007C47E3" w:rsidRPr="00AE1D21">
        <w:rPr>
          <w:sz w:val="24"/>
          <w:szCs w:val="24"/>
        </w:rPr>
        <w:t xml:space="preserve">документов), </w:t>
      </w:r>
      <w:r w:rsidRPr="00AE1D21">
        <w:rPr>
          <w:sz w:val="24"/>
          <w:szCs w:val="24"/>
        </w:rPr>
        <w:t xml:space="preserve">приведенных в составе </w:t>
      </w:r>
      <w:r w:rsidR="004B5EB3" w:rsidRPr="00AE1D21">
        <w:rPr>
          <w:sz w:val="24"/>
          <w:szCs w:val="24"/>
        </w:rPr>
        <w:t>Заявк</w:t>
      </w:r>
      <w:r w:rsidRPr="00AE1D21">
        <w:rPr>
          <w:sz w:val="24"/>
          <w:szCs w:val="24"/>
        </w:rPr>
        <w:t xml:space="preserve">и, Заказчик имеет право удержать с </w:t>
      </w:r>
      <w:r w:rsidR="009C744E" w:rsidRPr="00AE1D21">
        <w:rPr>
          <w:sz w:val="24"/>
          <w:szCs w:val="24"/>
        </w:rPr>
        <w:t>Участник</w:t>
      </w:r>
      <w:r w:rsidRPr="00AE1D21">
        <w:rPr>
          <w:sz w:val="24"/>
          <w:szCs w:val="24"/>
        </w:rPr>
        <w:t>а финансовое обеспечение</w:t>
      </w:r>
      <w:r w:rsidRPr="00E71A48">
        <w:rPr>
          <w:sz w:val="24"/>
          <w:szCs w:val="24"/>
        </w:rPr>
        <w:t xml:space="preserve">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131B9">
        <w:fldChar w:fldCharType="begin"/>
      </w:r>
      <w:r w:rsidR="00B131B9">
        <w:instrText xml:space="preserve"> REF _Ref306176386 \r \h  \* MERGEFORMAT </w:instrText>
      </w:r>
      <w:r w:rsidR="00B131B9">
        <w:fldChar w:fldCharType="separate"/>
      </w:r>
      <w:r w:rsidR="00DA443D" w:rsidRPr="00DA443D">
        <w:rPr>
          <w:sz w:val="24"/>
          <w:szCs w:val="24"/>
        </w:rPr>
        <w:t>3.3.14</w:t>
      </w:r>
      <w:r w:rsidR="00B131B9">
        <w:fldChar w:fldCharType="end"/>
      </w:r>
      <w:r w:rsidR="007F3FB7" w:rsidRPr="00E71A48">
        <w:rPr>
          <w:sz w:val="24"/>
          <w:szCs w:val="24"/>
        </w:rPr>
        <w:t>).</w:t>
      </w:r>
      <w:bookmarkEnd w:id="635"/>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6" w:name="_Ref303670674"/>
      <w:bookmarkStart w:id="637" w:name="_Toc439323713"/>
      <w:bookmarkStart w:id="638" w:name="_Toc440361347"/>
      <w:bookmarkStart w:id="639" w:name="_Toc440376102"/>
      <w:bookmarkStart w:id="640" w:name="_Toc440376229"/>
      <w:bookmarkStart w:id="641" w:name="_Toc440382494"/>
      <w:bookmarkStart w:id="642" w:name="_Toc440447164"/>
      <w:bookmarkStart w:id="643" w:name="_Toc440632324"/>
      <w:bookmarkStart w:id="644" w:name="_Toc440875097"/>
      <w:bookmarkStart w:id="645" w:name="_Toc441131084"/>
      <w:bookmarkStart w:id="646" w:name="_Toc465774605"/>
      <w:bookmarkStart w:id="647" w:name="_Toc465848834"/>
      <w:bookmarkStart w:id="648" w:name="_Toc468876153"/>
      <w:bookmarkStart w:id="649" w:name="_Toc469487647"/>
      <w:bookmarkStart w:id="650" w:name="_Toc471979945"/>
      <w:r w:rsidRPr="00E71A48">
        <w:rPr>
          <w:szCs w:val="24"/>
        </w:rPr>
        <w:t>Проведение переговоров</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1" w:name="_Ref306138385"/>
      <w:bookmarkStart w:id="652" w:name="_Toc439323714"/>
      <w:bookmarkStart w:id="653" w:name="_Toc440361348"/>
      <w:bookmarkStart w:id="654" w:name="_Toc440376103"/>
      <w:bookmarkStart w:id="655" w:name="_Toc440376230"/>
      <w:bookmarkStart w:id="656" w:name="_Toc440382495"/>
      <w:bookmarkStart w:id="657" w:name="_Toc440447165"/>
      <w:bookmarkStart w:id="658" w:name="_Toc440632325"/>
      <w:bookmarkStart w:id="659" w:name="_Toc440875098"/>
      <w:bookmarkStart w:id="660" w:name="_Toc441131085"/>
      <w:bookmarkStart w:id="661" w:name="_Toc465774606"/>
      <w:bookmarkStart w:id="662" w:name="_Toc465848835"/>
      <w:bookmarkStart w:id="663" w:name="_Toc468876154"/>
      <w:bookmarkStart w:id="664" w:name="_Toc469487648"/>
      <w:bookmarkStart w:id="665" w:name="_Toc471979946"/>
      <w:r w:rsidRPr="00E71A48">
        <w:rPr>
          <w:szCs w:val="24"/>
        </w:rPr>
        <w:t>Оценочная стадия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7D0EA7" w:rsidRPr="00B33739"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 xml:space="preserve">ы изложены </w:t>
      </w:r>
      <w:r w:rsidR="00D275BB" w:rsidRPr="00B33739">
        <w:rPr>
          <w:sz w:val="24"/>
          <w:szCs w:val="24"/>
        </w:rPr>
        <w:t xml:space="preserve">в </w:t>
      </w:r>
      <w:r w:rsidR="000B2060">
        <w:rPr>
          <w:sz w:val="24"/>
          <w:szCs w:val="24"/>
        </w:rPr>
        <w:t xml:space="preserve">Разделе 6 </w:t>
      </w:r>
      <w:r w:rsidR="00D275BB" w:rsidRPr="00B33739">
        <w:rPr>
          <w:sz w:val="24"/>
          <w:szCs w:val="24"/>
        </w:rPr>
        <w:t>Приложени</w:t>
      </w:r>
      <w:r w:rsidR="000B2060">
        <w:rPr>
          <w:sz w:val="24"/>
          <w:szCs w:val="24"/>
        </w:rPr>
        <w:t>я</w:t>
      </w:r>
      <w:r w:rsidR="00D275BB" w:rsidRPr="00B33739">
        <w:rPr>
          <w:sz w:val="24"/>
          <w:szCs w:val="24"/>
        </w:rPr>
        <w:t xml:space="preserve"> №</w:t>
      </w:r>
      <w:r w:rsidR="000B2060">
        <w:rPr>
          <w:sz w:val="24"/>
          <w:szCs w:val="24"/>
        </w:rPr>
        <w:t>1 (Технического задания)</w:t>
      </w:r>
      <w:r w:rsidR="00D275BB" w:rsidRPr="00B33739">
        <w:rPr>
          <w:sz w:val="24"/>
          <w:szCs w:val="24"/>
        </w:rPr>
        <w:t xml:space="preserve">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B33739">
        <w:rPr>
          <w:sz w:val="24"/>
          <w:szCs w:val="24"/>
        </w:rPr>
        <w:t xml:space="preserve">Закупочная комиссия ранжирует </w:t>
      </w:r>
      <w:r w:rsidR="004B5EB3" w:rsidRPr="00B33739">
        <w:rPr>
          <w:sz w:val="24"/>
          <w:szCs w:val="24"/>
        </w:rPr>
        <w:t>Заявк</w:t>
      </w:r>
      <w:r w:rsidRPr="00B33739">
        <w:rPr>
          <w:sz w:val="24"/>
          <w:szCs w:val="24"/>
        </w:rPr>
        <w:t xml:space="preserve">и </w:t>
      </w:r>
      <w:r w:rsidR="009C744E" w:rsidRPr="00B33739">
        <w:rPr>
          <w:sz w:val="24"/>
          <w:szCs w:val="24"/>
        </w:rPr>
        <w:t>Участник</w:t>
      </w:r>
      <w:r w:rsidRPr="00B33739">
        <w:rPr>
          <w:sz w:val="24"/>
          <w:szCs w:val="24"/>
        </w:rPr>
        <w:t>ов по степени</w:t>
      </w:r>
      <w:r w:rsidRPr="00E71A48">
        <w:rPr>
          <w:sz w:val="24"/>
          <w:szCs w:val="24"/>
        </w:rPr>
        <w:t xml:space="preserve"> предпочтительности условий, предложенных </w:t>
      </w:r>
      <w:r w:rsidR="009C744E" w:rsidRPr="00E71A48">
        <w:rPr>
          <w:sz w:val="24"/>
          <w:szCs w:val="24"/>
        </w:rPr>
        <w:t>Участник</w:t>
      </w:r>
      <w:r w:rsidRPr="00E71A48">
        <w:rPr>
          <w:sz w:val="24"/>
          <w:szCs w:val="24"/>
        </w:rPr>
        <w:t xml:space="preserve">ами. </w:t>
      </w:r>
      <w:r w:rsidR="00F7708A" w:rsidRPr="00B33739">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B131B9">
        <w:fldChar w:fldCharType="begin"/>
      </w:r>
      <w:r w:rsidR="00B131B9">
        <w:instrText xml:space="preserve"> REF _Ref471894330 \r \h  \* MERGEFORMAT </w:instrText>
      </w:r>
      <w:r w:rsidR="00B131B9">
        <w:fldChar w:fldCharType="separate"/>
      </w:r>
      <w:r w:rsidR="00F7708A" w:rsidRPr="00B33739">
        <w:rPr>
          <w:sz w:val="24"/>
          <w:szCs w:val="24"/>
        </w:rPr>
        <w:t>3.8</w:t>
      </w:r>
      <w:r w:rsidR="00B131B9">
        <w:fldChar w:fldCharType="end"/>
      </w:r>
      <w:r w:rsidR="00F7708A" w:rsidRPr="00B33739">
        <w:rPr>
          <w:sz w:val="24"/>
          <w:szCs w:val="24"/>
        </w:rPr>
        <w:t xml:space="preserve"> Закупочной документации.</w:t>
      </w:r>
    </w:p>
    <w:p w:rsidR="00F15392" w:rsidRPr="00E71A48" w:rsidRDefault="00F15392" w:rsidP="00E71A48">
      <w:pPr>
        <w:pStyle w:val="2"/>
        <w:spacing w:line="264" w:lineRule="auto"/>
      </w:pPr>
      <w:bookmarkStart w:id="666" w:name="_Ref303250967"/>
      <w:bookmarkStart w:id="667" w:name="_Toc305697378"/>
      <w:bookmarkStart w:id="668" w:name="_Toc471979947"/>
      <w:bookmarkStart w:id="669" w:name="_Toc255985696"/>
      <w:r w:rsidRPr="00E71A48">
        <w:t>Аукционная процедура понижени</w:t>
      </w:r>
      <w:r w:rsidR="00E60F8E" w:rsidRPr="00E71A48">
        <w:t>я</w:t>
      </w:r>
      <w:r w:rsidRPr="00E71A48">
        <w:t xml:space="preserve"> цены (переторжка)</w:t>
      </w:r>
      <w:bookmarkEnd w:id="666"/>
      <w:bookmarkEnd w:id="667"/>
      <w:bookmarkEnd w:id="668"/>
      <w:r w:rsidRPr="00E71A48">
        <w:t xml:space="preserve"> </w:t>
      </w:r>
    </w:p>
    <w:bookmarkEnd w:id="669"/>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670"/>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671"/>
    </w:p>
    <w:p w:rsidR="00F15392" w:rsidRPr="00AE1D21"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 xml:space="preserve">ом поэтапно до момента окончания переторжки </w:t>
      </w:r>
      <w:r w:rsidRPr="007C47E3">
        <w:rPr>
          <w:iCs/>
          <w:sz w:val="24"/>
          <w:szCs w:val="24"/>
          <w:lang w:eastAsia="ru-RU"/>
        </w:rPr>
        <w:t>неограниченное количество раз</w:t>
      </w:r>
      <w:r w:rsidR="00076D8B" w:rsidRPr="007C47E3">
        <w:rPr>
          <w:iCs/>
          <w:sz w:val="24"/>
          <w:szCs w:val="24"/>
          <w:lang w:eastAsia="ru-RU"/>
        </w:rPr>
        <w:t>.</w:t>
      </w:r>
      <w:r w:rsidRPr="007C47E3">
        <w:rPr>
          <w:iCs/>
          <w:sz w:val="24"/>
          <w:szCs w:val="24"/>
          <w:lang w:eastAsia="ru-RU"/>
        </w:rPr>
        <w:t xml:space="preserve"> </w:t>
      </w:r>
      <w:r w:rsidR="00076D8B" w:rsidRPr="007C47E3">
        <w:rPr>
          <w:iCs/>
          <w:sz w:val="24"/>
          <w:szCs w:val="24"/>
          <w:lang w:eastAsia="ru-RU"/>
        </w:rPr>
        <w:t>И</w:t>
      </w:r>
      <w:r w:rsidRPr="007C47E3">
        <w:rPr>
          <w:iCs/>
          <w:sz w:val="24"/>
          <w:szCs w:val="24"/>
          <w:lang w:eastAsia="ru-RU"/>
        </w:rPr>
        <w:t xml:space="preserve">зменение цены </w:t>
      </w:r>
      <w:r w:rsidR="004B5EB3" w:rsidRPr="007C47E3">
        <w:rPr>
          <w:iCs/>
          <w:sz w:val="24"/>
          <w:szCs w:val="24"/>
          <w:lang w:eastAsia="ru-RU"/>
        </w:rPr>
        <w:t>Заявк</w:t>
      </w:r>
      <w:r w:rsidRPr="007C47E3">
        <w:rPr>
          <w:iCs/>
          <w:sz w:val="24"/>
          <w:szCs w:val="24"/>
          <w:lang w:eastAsia="ru-RU"/>
        </w:rPr>
        <w:t xml:space="preserve">и не должно повлечь за собой изменение иных условий </w:t>
      </w:r>
      <w:r w:rsidR="004B5EB3" w:rsidRPr="007C47E3">
        <w:rPr>
          <w:iCs/>
          <w:sz w:val="24"/>
          <w:szCs w:val="24"/>
          <w:lang w:eastAsia="ru-RU"/>
        </w:rPr>
        <w:t>Заявк</w:t>
      </w:r>
      <w:r w:rsidRPr="007C47E3">
        <w:rPr>
          <w:iCs/>
          <w:sz w:val="24"/>
          <w:szCs w:val="24"/>
          <w:lang w:eastAsia="ru-RU"/>
        </w:rPr>
        <w:t>и</w:t>
      </w:r>
      <w:r w:rsidR="00076D8B" w:rsidRPr="007C47E3">
        <w:rPr>
          <w:iCs/>
          <w:sz w:val="24"/>
          <w:szCs w:val="24"/>
          <w:lang w:eastAsia="ru-RU"/>
        </w:rPr>
        <w:t>, за исключением документов, обосновывающие определение цены</w:t>
      </w:r>
      <w:r w:rsidRPr="007C47E3">
        <w:rPr>
          <w:iCs/>
          <w:sz w:val="24"/>
          <w:szCs w:val="24"/>
          <w:lang w:eastAsia="ru-RU"/>
        </w:rPr>
        <w:t xml:space="preserve">. Прием предложений по снижению цен заявок </w:t>
      </w:r>
      <w:r w:rsidRPr="00AE1D21">
        <w:rPr>
          <w:iCs/>
          <w:sz w:val="24"/>
          <w:szCs w:val="24"/>
          <w:lang w:eastAsia="ru-RU"/>
        </w:rPr>
        <w:t>прекращается на ЭТП</w:t>
      </w:r>
      <w:r w:rsidRPr="00AE1D21">
        <w:rPr>
          <w:sz w:val="24"/>
          <w:szCs w:val="24"/>
          <w:lang w:eastAsia="ru-RU"/>
        </w:rPr>
        <w:t xml:space="preserve"> в </w:t>
      </w:r>
      <w:r w:rsidRPr="00AE1D21">
        <w:rPr>
          <w:iCs/>
          <w:sz w:val="24"/>
          <w:szCs w:val="24"/>
          <w:lang w:eastAsia="ru-RU"/>
        </w:rPr>
        <w:t xml:space="preserve">момент окончания переторжки. </w:t>
      </w:r>
    </w:p>
    <w:p w:rsidR="00076D8B" w:rsidRPr="00AE1D21"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AE1D21">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AE1D21">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AE1D21">
        <w:rPr>
          <w:iCs/>
          <w:sz w:val="24"/>
          <w:szCs w:val="24"/>
          <w:lang w:eastAsia="ru-RU"/>
        </w:rPr>
        <w:t xml:space="preserve"> с учетом положений пункта </w:t>
      </w:r>
      <w:r w:rsidR="00B131B9">
        <w:fldChar w:fldCharType="begin"/>
      </w:r>
      <w:r w:rsidR="00B131B9">
        <w:instrText xml:space="preserve"> REF _Ref465847813 \r \h  \* MERGEFORMAT </w:instrText>
      </w:r>
      <w:r w:rsidR="00B131B9">
        <w:fldChar w:fldCharType="separate"/>
      </w:r>
      <w:r w:rsidR="00DA443D" w:rsidRPr="00DA443D">
        <w:rPr>
          <w:iCs/>
          <w:sz w:val="24"/>
          <w:szCs w:val="24"/>
          <w:lang w:eastAsia="ru-RU"/>
        </w:rPr>
        <w:t>3.7.9</w:t>
      </w:r>
      <w:r w:rsidR="00B131B9">
        <w:fldChar w:fldCharType="end"/>
      </w:r>
      <w:r w:rsidR="00197954" w:rsidRPr="00AE1D21">
        <w:rPr>
          <w:iCs/>
          <w:sz w:val="24"/>
          <w:szCs w:val="24"/>
          <w:lang w:eastAsia="ru-RU"/>
        </w:rPr>
        <w:t xml:space="preserve">. Решение </w:t>
      </w:r>
      <w:r w:rsidR="00197954" w:rsidRPr="00AE1D21">
        <w:rPr>
          <w:sz w:val="24"/>
          <w:szCs w:val="24"/>
          <w:lang w:eastAsia="ru-RU"/>
        </w:rPr>
        <w:t>о проведении повторной процедуры переторжки принимает Закупочная комиссия</w:t>
      </w:r>
      <w:r w:rsidR="00076D8B" w:rsidRPr="00AE1D21">
        <w:rPr>
          <w:iCs/>
          <w:sz w:val="24"/>
          <w:szCs w:val="24"/>
          <w:lang w:eastAsia="ru-RU"/>
        </w:rPr>
        <w:t xml:space="preserve">. </w:t>
      </w:r>
    </w:p>
    <w:p w:rsidR="00685336" w:rsidRPr="00AE1D21"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AE1D21">
        <w:rPr>
          <w:iCs/>
          <w:sz w:val="24"/>
          <w:szCs w:val="24"/>
          <w:lang w:eastAsia="ru-RU"/>
        </w:rPr>
        <w:t xml:space="preserve">Проведение каждой последующей переторжки осуществляется по правилам, </w:t>
      </w:r>
      <w:r w:rsidRPr="00AE1D21">
        <w:rPr>
          <w:iCs/>
          <w:sz w:val="24"/>
          <w:szCs w:val="24"/>
          <w:lang w:eastAsia="ru-RU"/>
        </w:rPr>
        <w:lastRenderedPageBreak/>
        <w:t>предусмотренным в п.п.</w:t>
      </w:r>
      <w:r w:rsidR="00B131B9">
        <w:fldChar w:fldCharType="begin"/>
      </w:r>
      <w:r w:rsidR="00B131B9">
        <w:instrText xml:space="preserve"> REF _Ref306352987 \r \h  \* MERGEFORMAT </w:instrText>
      </w:r>
      <w:r w:rsidR="00B131B9">
        <w:fldChar w:fldCharType="separate"/>
      </w:r>
      <w:r w:rsidR="00DA443D" w:rsidRPr="00DA443D">
        <w:rPr>
          <w:iCs/>
          <w:sz w:val="24"/>
          <w:szCs w:val="24"/>
          <w:lang w:eastAsia="ru-RU"/>
        </w:rPr>
        <w:t>3.7.3</w:t>
      </w:r>
      <w:r w:rsidR="00B131B9">
        <w:fldChar w:fldCharType="end"/>
      </w:r>
      <w:r w:rsidRPr="00AE1D21">
        <w:rPr>
          <w:iCs/>
          <w:sz w:val="24"/>
          <w:szCs w:val="24"/>
          <w:lang w:eastAsia="ru-RU"/>
        </w:rPr>
        <w:t xml:space="preserve"> - </w:t>
      </w:r>
      <w:r w:rsidR="00B131B9">
        <w:fldChar w:fldCharType="begin"/>
      </w:r>
      <w:r w:rsidR="00B131B9">
        <w:instrText xml:space="preserve"> REF _Ref306353005 \r \h  \* MERGEFORMAT </w:instrText>
      </w:r>
      <w:r w:rsidR="00B131B9">
        <w:fldChar w:fldCharType="separate"/>
      </w:r>
      <w:r w:rsidR="00DA443D" w:rsidRPr="00DA443D">
        <w:rPr>
          <w:iCs/>
          <w:sz w:val="24"/>
          <w:szCs w:val="24"/>
          <w:lang w:eastAsia="ru-RU"/>
        </w:rPr>
        <w:t>3.7.5</w:t>
      </w:r>
      <w:r w:rsidR="00B131B9">
        <w:fldChar w:fldCharType="end"/>
      </w:r>
      <w:r w:rsidRPr="00AE1D21">
        <w:rPr>
          <w:iCs/>
          <w:sz w:val="24"/>
          <w:szCs w:val="24"/>
          <w:lang w:eastAsia="ru-RU"/>
        </w:rPr>
        <w:t>.</w:t>
      </w:r>
    </w:p>
    <w:p w:rsidR="00F15392" w:rsidRPr="00AE1D21"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468875877"/>
      <w:r w:rsidRPr="00AE1D21">
        <w:rPr>
          <w:sz w:val="24"/>
          <w:szCs w:val="24"/>
          <w:lang w:eastAsia="ru-RU"/>
        </w:rPr>
        <w:t>Участник</w:t>
      </w:r>
      <w:r w:rsidR="00F15392" w:rsidRPr="00AE1D21">
        <w:rPr>
          <w:sz w:val="24"/>
          <w:szCs w:val="24"/>
          <w:lang w:eastAsia="ru-RU"/>
        </w:rPr>
        <w:t xml:space="preserve"> </w:t>
      </w:r>
      <w:r w:rsidR="00C86793" w:rsidRPr="00AE1D21">
        <w:rPr>
          <w:sz w:val="24"/>
          <w:szCs w:val="24"/>
          <w:lang w:eastAsia="ru-RU"/>
        </w:rPr>
        <w:t>запроса предложений</w:t>
      </w:r>
      <w:r w:rsidR="00F15392" w:rsidRPr="00AE1D21">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AE1D21">
        <w:rPr>
          <w:sz w:val="24"/>
          <w:szCs w:val="24"/>
          <w:lang w:eastAsia="ru-RU"/>
        </w:rPr>
        <w:t xml:space="preserve"> </w:t>
      </w:r>
      <w:r w:rsidR="00F8138D" w:rsidRPr="00AE1D21">
        <w:rPr>
          <w:sz w:val="24"/>
          <w:szCs w:val="24"/>
        </w:rPr>
        <w:t>(все документы, входящие в Заявку, которые содержат информацию о предложенной цене)</w:t>
      </w:r>
      <w:r w:rsidR="00F15392" w:rsidRPr="00AE1D21">
        <w:rPr>
          <w:sz w:val="24"/>
          <w:szCs w:val="24"/>
          <w:lang w:eastAsia="ru-RU"/>
        </w:rPr>
        <w:t xml:space="preserve">. Изменение цены в сторону снижения не должно повлечь за собой изменение иных условий </w:t>
      </w:r>
      <w:r w:rsidR="004B5EB3" w:rsidRPr="00AE1D21">
        <w:rPr>
          <w:sz w:val="24"/>
          <w:szCs w:val="24"/>
          <w:lang w:eastAsia="ru-RU"/>
        </w:rPr>
        <w:t>Заявк</w:t>
      </w:r>
      <w:r w:rsidR="00F15392" w:rsidRPr="00AE1D21">
        <w:rPr>
          <w:sz w:val="24"/>
          <w:szCs w:val="24"/>
          <w:lang w:eastAsia="ru-RU"/>
        </w:rPr>
        <w:t>и.</w:t>
      </w:r>
      <w:bookmarkEnd w:id="672"/>
    </w:p>
    <w:p w:rsidR="007C47E3" w:rsidRPr="00AE1D21"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3" w:name="_Ref465847813"/>
      <w:r w:rsidRPr="00AE1D21">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3"/>
    </w:p>
    <w:p w:rsidR="007C47E3" w:rsidRPr="0033661D"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AE1D21">
        <w:rPr>
          <w:sz w:val="24"/>
          <w:szCs w:val="24"/>
        </w:rPr>
        <w:t xml:space="preserve">В случае наличия информации о </w:t>
      </w:r>
      <w:r w:rsidRPr="0033661D">
        <w:rPr>
          <w:sz w:val="24"/>
          <w:szCs w:val="24"/>
        </w:rPr>
        <w:t>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3661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3661D">
        <w:rPr>
          <w:sz w:val="24"/>
          <w:szCs w:val="24"/>
          <w:lang w:eastAsia="ru-RU"/>
        </w:rPr>
        <w:t xml:space="preserve">По решению </w:t>
      </w:r>
      <w:r w:rsidR="00685336" w:rsidRPr="0033661D">
        <w:rPr>
          <w:sz w:val="24"/>
          <w:szCs w:val="24"/>
          <w:lang w:eastAsia="ru-RU"/>
        </w:rPr>
        <w:t xml:space="preserve">Закупочной </w:t>
      </w:r>
      <w:r w:rsidRPr="0033661D">
        <w:rPr>
          <w:sz w:val="24"/>
          <w:szCs w:val="24"/>
          <w:lang w:eastAsia="ru-RU"/>
        </w:rPr>
        <w:t xml:space="preserve">комиссии порядок проведения переторжки может быть уточнен. </w:t>
      </w:r>
    </w:p>
    <w:p w:rsidR="00BC1324" w:rsidRPr="0033661D" w:rsidRDefault="00BC132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3661D">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B131B9">
        <w:fldChar w:fldCharType="begin"/>
      </w:r>
      <w:r w:rsidR="00B131B9">
        <w:instrText xml:space="preserve"> REF _Ref465670219 \r \h  \* MERGEFORMAT </w:instrText>
      </w:r>
      <w:r w:rsidR="00B131B9">
        <w:fldChar w:fldCharType="separate"/>
      </w:r>
      <w:r w:rsidR="00DA443D" w:rsidRPr="0033661D">
        <w:rPr>
          <w:sz w:val="24"/>
          <w:szCs w:val="24"/>
        </w:rPr>
        <w:t>3.11</w:t>
      </w:r>
      <w:r w:rsidR="00B131B9">
        <w:fldChar w:fldCharType="end"/>
      </w:r>
      <w:r w:rsidRPr="0033661D">
        <w:rPr>
          <w:sz w:val="24"/>
          <w:szCs w:val="24"/>
        </w:rPr>
        <w:t xml:space="preserve"> данной документации. При этом Участник в обязательном порядке помимо документов, указанных в п.</w:t>
      </w:r>
      <w:r w:rsidR="00B131B9">
        <w:fldChar w:fldCharType="begin"/>
      </w:r>
      <w:r w:rsidR="00B131B9">
        <w:instrText xml:space="preserve"> REF _Ref468875877 \r \h  \* MERGEFORMAT </w:instrText>
      </w:r>
      <w:r w:rsidR="00B131B9">
        <w:fldChar w:fldCharType="separate"/>
      </w:r>
      <w:r w:rsidR="00DA443D" w:rsidRPr="0033661D">
        <w:rPr>
          <w:sz w:val="24"/>
          <w:szCs w:val="24"/>
        </w:rPr>
        <w:t>3.7.8</w:t>
      </w:r>
      <w:r w:rsidR="00B131B9">
        <w:fldChar w:fldCharType="end"/>
      </w:r>
      <w:r w:rsidRPr="0033661D">
        <w:rPr>
          <w:sz w:val="24"/>
          <w:szCs w:val="24"/>
        </w:rPr>
        <w:t xml:space="preserve">, </w:t>
      </w:r>
      <w:proofErr w:type="gramStart"/>
      <w:r w:rsidRPr="0033661D">
        <w:rPr>
          <w:sz w:val="24"/>
          <w:szCs w:val="24"/>
        </w:rPr>
        <w:t>предоставляет документы</w:t>
      </w:r>
      <w:proofErr w:type="gramEnd"/>
      <w:r w:rsidRPr="0033661D">
        <w:rPr>
          <w:sz w:val="24"/>
          <w:szCs w:val="24"/>
        </w:rPr>
        <w:t xml:space="preserve">, предусмотренные подпунктом </w:t>
      </w:r>
      <w:r w:rsidR="00B131B9">
        <w:fldChar w:fldCharType="begin"/>
      </w:r>
      <w:r w:rsidR="00B131B9">
        <w:instrText xml:space="preserve"> REF _Ref465675151 \r \h  \* MERGEFORMAT </w:instrText>
      </w:r>
      <w:r w:rsidR="00B131B9">
        <w:fldChar w:fldCharType="separate"/>
      </w:r>
      <w:r w:rsidR="00DA443D" w:rsidRPr="0033661D">
        <w:rPr>
          <w:sz w:val="24"/>
          <w:szCs w:val="24"/>
        </w:rPr>
        <w:t>3.11.2</w:t>
      </w:r>
      <w:r w:rsidR="00B131B9">
        <w:fldChar w:fldCharType="end"/>
      </w:r>
      <w:r w:rsidRPr="0033661D">
        <w:rPr>
          <w:sz w:val="24"/>
          <w:szCs w:val="24"/>
        </w:rPr>
        <w:t xml:space="preserve"> документации.</w:t>
      </w:r>
    </w:p>
    <w:p w:rsidR="00BC1324" w:rsidRPr="0033661D" w:rsidRDefault="00BC132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3661D">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B131B9">
        <w:fldChar w:fldCharType="begin"/>
      </w:r>
      <w:r w:rsidR="00B131B9">
        <w:instrText xml:space="preserve"> REF _Ref465675151 \r \h  \* MERGEFORMAT </w:instrText>
      </w:r>
      <w:r w:rsidR="00B131B9">
        <w:fldChar w:fldCharType="separate"/>
      </w:r>
      <w:r w:rsidR="00DA443D" w:rsidRPr="0033661D">
        <w:rPr>
          <w:sz w:val="24"/>
          <w:szCs w:val="24"/>
        </w:rPr>
        <w:t>3.11.2</w:t>
      </w:r>
      <w:r w:rsidR="00B131B9">
        <w:fldChar w:fldCharType="end"/>
      </w:r>
      <w:r w:rsidRPr="0033661D">
        <w:rPr>
          <w:sz w:val="24"/>
          <w:szCs w:val="24"/>
        </w:rPr>
        <w:t xml:space="preserve"> документации, предоставляются повторно.</w:t>
      </w:r>
    </w:p>
    <w:p w:rsidR="00DA443D" w:rsidRPr="0033661D" w:rsidRDefault="00DA443D" w:rsidP="00DA443D">
      <w:pPr>
        <w:pStyle w:val="2"/>
        <w:tabs>
          <w:tab w:val="clear" w:pos="1700"/>
          <w:tab w:val="left" w:pos="709"/>
        </w:tabs>
        <w:spacing w:line="264" w:lineRule="auto"/>
        <w:rPr>
          <w:bCs w:val="0"/>
        </w:rPr>
      </w:pPr>
      <w:bookmarkStart w:id="674" w:name="_Toc471823191"/>
      <w:bookmarkStart w:id="675" w:name="_Ref471823363"/>
      <w:bookmarkStart w:id="676" w:name="_Toc471828429"/>
      <w:bookmarkStart w:id="677" w:name="_Ref471894330"/>
      <w:bookmarkStart w:id="678" w:name="_Toc471894912"/>
      <w:bookmarkStart w:id="679" w:name="_Toc471979948"/>
      <w:bookmarkStart w:id="680" w:name="_Ref303681924"/>
      <w:bookmarkStart w:id="681" w:name="_Ref303683914"/>
      <w:r w:rsidRPr="0033661D">
        <w:rPr>
          <w:bCs w:val="0"/>
        </w:rPr>
        <w:t>О приоритете закупки услуг, оказываемых российскими лицами, по отношению к услугам, оказываемым иностранными лицами</w:t>
      </w:r>
      <w:bookmarkEnd w:id="674"/>
      <w:bookmarkEnd w:id="675"/>
      <w:bookmarkEnd w:id="676"/>
      <w:bookmarkEnd w:id="677"/>
      <w:bookmarkEnd w:id="678"/>
      <w:bookmarkEnd w:id="679"/>
    </w:p>
    <w:p w:rsidR="00DA443D" w:rsidRPr="00A87504" w:rsidRDefault="00DA443D" w:rsidP="00400554">
      <w:pPr>
        <w:pStyle w:val="a1"/>
        <w:numPr>
          <w:ilvl w:val="2"/>
          <w:numId w:val="95"/>
        </w:numPr>
        <w:tabs>
          <w:tab w:val="num" w:pos="1620"/>
        </w:tabs>
        <w:suppressAutoHyphens w:val="0"/>
        <w:spacing w:after="120" w:line="240" w:lineRule="auto"/>
        <w:ind w:left="0" w:firstLine="540"/>
        <w:rPr>
          <w:sz w:val="24"/>
          <w:szCs w:val="24"/>
        </w:rPr>
      </w:pPr>
      <w:proofErr w:type="gramStart"/>
      <w:r w:rsidRPr="00A87504">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A87504">
        <w:rPr>
          <w:sz w:val="24"/>
          <w:szCs w:val="24"/>
        </w:rPr>
        <w:t xml:space="preserve"> требований п. 4.5.1 </w:t>
      </w:r>
      <w:r w:rsidRPr="00A87504">
        <w:rPr>
          <w:bCs w:val="0"/>
          <w:sz w:val="24"/>
          <w:szCs w:val="24"/>
        </w:rPr>
        <w:t xml:space="preserve">Единого стандарта закупок ПАО «Россети» (Положения о закупке) устанавливается </w:t>
      </w:r>
      <w:r w:rsidRPr="00A87504">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DA443D" w:rsidRPr="00A87504" w:rsidRDefault="00DA443D" w:rsidP="00400554">
      <w:pPr>
        <w:pStyle w:val="a1"/>
        <w:numPr>
          <w:ilvl w:val="2"/>
          <w:numId w:val="95"/>
        </w:numPr>
        <w:tabs>
          <w:tab w:val="num" w:pos="1620"/>
        </w:tabs>
        <w:suppressAutoHyphens w:val="0"/>
        <w:spacing w:after="120" w:line="240" w:lineRule="auto"/>
        <w:ind w:left="0" w:firstLine="540"/>
        <w:rPr>
          <w:sz w:val="24"/>
          <w:szCs w:val="24"/>
        </w:rPr>
      </w:pPr>
      <w:r w:rsidRPr="00A87504">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DA443D" w:rsidRPr="00540F1D" w:rsidRDefault="00DA443D" w:rsidP="00400554">
      <w:pPr>
        <w:pStyle w:val="a1"/>
        <w:numPr>
          <w:ilvl w:val="2"/>
          <w:numId w:val="95"/>
        </w:numPr>
        <w:tabs>
          <w:tab w:val="num" w:pos="1620"/>
        </w:tabs>
        <w:suppressAutoHyphens w:val="0"/>
        <w:spacing w:after="120" w:line="240" w:lineRule="auto"/>
        <w:ind w:left="0" w:firstLine="540"/>
        <w:rPr>
          <w:sz w:val="24"/>
          <w:szCs w:val="24"/>
        </w:rPr>
      </w:pPr>
      <w:r w:rsidRPr="00A87504">
        <w:rPr>
          <w:sz w:val="24"/>
          <w:szCs w:val="24"/>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w:t>
      </w:r>
      <w:r w:rsidRPr="00540F1D">
        <w:rPr>
          <w:sz w:val="24"/>
          <w:szCs w:val="24"/>
        </w:rPr>
        <w:t>для юридических лиц и индивидуальных предпринимателей), на основании документов, удостоверяющих личность (для физических лиц).</w:t>
      </w:r>
    </w:p>
    <w:p w:rsidR="00DA443D" w:rsidRPr="00540F1D" w:rsidRDefault="00DA443D" w:rsidP="00400554">
      <w:pPr>
        <w:pStyle w:val="a1"/>
        <w:numPr>
          <w:ilvl w:val="2"/>
          <w:numId w:val="95"/>
        </w:numPr>
        <w:tabs>
          <w:tab w:val="num" w:pos="1620"/>
        </w:tabs>
        <w:suppressAutoHyphens w:val="0"/>
        <w:spacing w:after="120" w:line="240" w:lineRule="auto"/>
        <w:ind w:left="0" w:firstLine="540"/>
        <w:rPr>
          <w:sz w:val="24"/>
          <w:szCs w:val="24"/>
        </w:rPr>
      </w:pPr>
      <w:r w:rsidRPr="00540F1D">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540F1D">
        <w:rPr>
          <w:i/>
          <w:sz w:val="24"/>
          <w:szCs w:val="24"/>
          <w:lang w:val="en-US"/>
        </w:rPr>
        <w:t>k</w:t>
      </w:r>
      <w:proofErr w:type="gramEnd"/>
      <w:r w:rsidRPr="00540F1D">
        <w:rPr>
          <w:i/>
          <w:sz w:val="24"/>
          <w:szCs w:val="24"/>
          <w:vertAlign w:val="subscript"/>
        </w:rPr>
        <w:t>ПРИОР</w:t>
      </w:r>
      <w:r w:rsidRPr="00540F1D">
        <w:rPr>
          <w:sz w:val="24"/>
          <w:szCs w:val="24"/>
        </w:rPr>
        <w:t xml:space="preserve">=0,85, иначе </w:t>
      </w:r>
      <w:r w:rsidRPr="00540F1D">
        <w:rPr>
          <w:i/>
          <w:sz w:val="24"/>
          <w:szCs w:val="24"/>
          <w:lang w:val="en-US"/>
        </w:rPr>
        <w:t>k</w:t>
      </w:r>
      <w:r w:rsidRPr="00540F1D">
        <w:rPr>
          <w:i/>
          <w:sz w:val="24"/>
          <w:szCs w:val="24"/>
          <w:vertAlign w:val="subscript"/>
        </w:rPr>
        <w:t>ПРИОР</w:t>
      </w:r>
      <w:r w:rsidRPr="00540F1D">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DA443D" w:rsidRPr="00540F1D" w:rsidRDefault="00DA443D" w:rsidP="00400554">
      <w:pPr>
        <w:pStyle w:val="a1"/>
        <w:numPr>
          <w:ilvl w:val="2"/>
          <w:numId w:val="95"/>
        </w:numPr>
        <w:tabs>
          <w:tab w:val="num" w:pos="1620"/>
        </w:tabs>
        <w:suppressAutoHyphens w:val="0"/>
        <w:spacing w:after="120" w:line="240" w:lineRule="auto"/>
        <w:ind w:left="0" w:firstLine="540"/>
        <w:rPr>
          <w:sz w:val="24"/>
          <w:szCs w:val="24"/>
        </w:rPr>
      </w:pPr>
      <w:r w:rsidRPr="00540F1D">
        <w:rPr>
          <w:sz w:val="24"/>
          <w:szCs w:val="24"/>
        </w:rPr>
        <w:t>Приоритет не предоставляется в случаях, если:</w:t>
      </w:r>
    </w:p>
    <w:p w:rsidR="00DA443D" w:rsidRPr="00540F1D" w:rsidRDefault="00DA443D" w:rsidP="00DA443D">
      <w:pPr>
        <w:pStyle w:val="ConsPlusNormal"/>
        <w:ind w:firstLine="540"/>
        <w:jc w:val="both"/>
        <w:rPr>
          <w:rFonts w:ascii="Times New Roman" w:hAnsi="Times New Roman" w:cs="Times New Roman"/>
          <w:sz w:val="24"/>
          <w:szCs w:val="24"/>
        </w:rPr>
      </w:pPr>
      <w:r w:rsidRPr="00540F1D">
        <w:rPr>
          <w:rFonts w:ascii="Times New Roman" w:hAnsi="Times New Roman" w:cs="Times New Roman"/>
          <w:sz w:val="24"/>
          <w:szCs w:val="24"/>
        </w:rPr>
        <w:t xml:space="preserve">а) закупка признана несостоявшейся (п. </w:t>
      </w:r>
      <w:r w:rsidR="00B131B9">
        <w:fldChar w:fldCharType="begin"/>
      </w:r>
      <w:r w:rsidR="00B131B9">
        <w:instrText xml:space="preserve"> REF _Ref303251044 \r \h  \* MERGEFORMAT </w:instrText>
      </w:r>
      <w:r w:rsidR="00B131B9">
        <w:fldChar w:fldCharType="separate"/>
      </w:r>
      <w:r w:rsidRPr="00540F1D">
        <w:rPr>
          <w:rFonts w:ascii="Times New Roman" w:hAnsi="Times New Roman" w:cs="Times New Roman"/>
          <w:sz w:val="24"/>
          <w:szCs w:val="24"/>
        </w:rPr>
        <w:t>3.10</w:t>
      </w:r>
      <w:r w:rsidR="00B131B9">
        <w:fldChar w:fldCharType="end"/>
      </w:r>
      <w:r w:rsidRPr="00540F1D">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DA443D" w:rsidRPr="00A87504" w:rsidRDefault="00DA443D" w:rsidP="00DA443D">
      <w:pPr>
        <w:pStyle w:val="ConsPlusNormal"/>
        <w:ind w:firstLine="540"/>
        <w:jc w:val="both"/>
        <w:rPr>
          <w:rFonts w:ascii="Times New Roman" w:hAnsi="Times New Roman" w:cs="Times New Roman"/>
          <w:sz w:val="24"/>
          <w:szCs w:val="24"/>
        </w:rPr>
      </w:pPr>
      <w:r w:rsidRPr="00A87504">
        <w:rPr>
          <w:rFonts w:ascii="Times New Roman" w:hAnsi="Times New Roman" w:cs="Times New Roman"/>
          <w:sz w:val="24"/>
          <w:szCs w:val="24"/>
        </w:rPr>
        <w:t xml:space="preserve">б) в заявке на участие в закупке не содержится предложений </w:t>
      </w:r>
      <w:proofErr w:type="gramStart"/>
      <w:r w:rsidRPr="00A87504">
        <w:rPr>
          <w:rFonts w:ascii="Times New Roman" w:hAnsi="Times New Roman" w:cs="Times New Roman"/>
          <w:sz w:val="24"/>
          <w:szCs w:val="24"/>
        </w:rPr>
        <w:t>о</w:t>
      </w:r>
      <w:proofErr w:type="gramEnd"/>
      <w:r w:rsidRPr="00A87504">
        <w:rPr>
          <w:rFonts w:ascii="Times New Roman" w:hAnsi="Times New Roman" w:cs="Times New Roman"/>
          <w:sz w:val="24"/>
          <w:szCs w:val="24"/>
        </w:rPr>
        <w:t xml:space="preserve"> оказании услуг российскими лицами;</w:t>
      </w:r>
    </w:p>
    <w:p w:rsidR="00DA443D" w:rsidRPr="00A87504" w:rsidRDefault="00DA443D" w:rsidP="00DA443D">
      <w:pPr>
        <w:pStyle w:val="ConsPlusNormal"/>
        <w:ind w:firstLine="540"/>
        <w:jc w:val="both"/>
        <w:rPr>
          <w:rFonts w:ascii="Times New Roman" w:hAnsi="Times New Roman" w:cs="Times New Roman"/>
          <w:sz w:val="24"/>
          <w:szCs w:val="24"/>
        </w:rPr>
      </w:pPr>
      <w:r w:rsidRPr="00A87504">
        <w:rPr>
          <w:rFonts w:ascii="Times New Roman" w:hAnsi="Times New Roman" w:cs="Times New Roman"/>
          <w:sz w:val="24"/>
          <w:szCs w:val="24"/>
        </w:rPr>
        <w:t xml:space="preserve">в) в заявках на участие в закупке </w:t>
      </w:r>
      <w:r w:rsidRPr="00A87504">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A87504">
        <w:rPr>
          <w:rFonts w:ascii="Times New Roman" w:hAnsi="Times New Roman" w:cs="Times New Roman"/>
          <w:sz w:val="24"/>
          <w:szCs w:val="24"/>
        </w:rPr>
        <w:t xml:space="preserve">не содержится предложений </w:t>
      </w:r>
      <w:proofErr w:type="gramStart"/>
      <w:r w:rsidRPr="00A87504">
        <w:rPr>
          <w:rFonts w:ascii="Times New Roman" w:hAnsi="Times New Roman" w:cs="Times New Roman"/>
          <w:sz w:val="24"/>
          <w:szCs w:val="24"/>
        </w:rPr>
        <w:t>о</w:t>
      </w:r>
      <w:proofErr w:type="gramEnd"/>
      <w:r w:rsidRPr="00A87504">
        <w:rPr>
          <w:rFonts w:ascii="Times New Roman" w:hAnsi="Times New Roman" w:cs="Times New Roman"/>
          <w:sz w:val="24"/>
          <w:szCs w:val="24"/>
        </w:rPr>
        <w:t xml:space="preserve"> оказании услуг иностранными лицами (с учетом положений нижеследующего пункта);</w:t>
      </w:r>
    </w:p>
    <w:p w:rsidR="00DA443D" w:rsidRPr="00A87504" w:rsidRDefault="00DA443D" w:rsidP="00DA443D">
      <w:pPr>
        <w:pStyle w:val="ConsPlusNormal"/>
        <w:ind w:firstLine="540"/>
        <w:jc w:val="both"/>
        <w:rPr>
          <w:rFonts w:ascii="Times New Roman" w:hAnsi="Times New Roman" w:cs="Times New Roman"/>
          <w:sz w:val="24"/>
          <w:szCs w:val="24"/>
        </w:rPr>
      </w:pPr>
      <w:r w:rsidRPr="00A87504">
        <w:rPr>
          <w:rFonts w:ascii="Times New Roman" w:hAnsi="Times New Roman" w:cs="Times New Roman"/>
          <w:sz w:val="24"/>
          <w:szCs w:val="24"/>
        </w:rPr>
        <w:t xml:space="preserve">г) в Заявке Участника содержится предложение </w:t>
      </w:r>
      <w:proofErr w:type="gramStart"/>
      <w:r w:rsidRPr="00A87504">
        <w:rPr>
          <w:rFonts w:ascii="Times New Roman" w:hAnsi="Times New Roman" w:cs="Times New Roman"/>
          <w:sz w:val="24"/>
          <w:szCs w:val="24"/>
        </w:rPr>
        <w:t>о</w:t>
      </w:r>
      <w:proofErr w:type="gramEnd"/>
      <w:r w:rsidRPr="00A87504">
        <w:rPr>
          <w:rFonts w:ascii="Times New Roman" w:hAnsi="Times New Roman" w:cs="Times New Roman"/>
          <w:sz w:val="24"/>
          <w:szCs w:val="24"/>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DA443D" w:rsidRPr="00A87504" w:rsidRDefault="00DA443D" w:rsidP="00400554">
      <w:pPr>
        <w:pStyle w:val="a1"/>
        <w:numPr>
          <w:ilvl w:val="2"/>
          <w:numId w:val="95"/>
        </w:numPr>
        <w:tabs>
          <w:tab w:val="num" w:pos="1620"/>
        </w:tabs>
        <w:suppressAutoHyphens w:val="0"/>
        <w:spacing w:after="120" w:line="240" w:lineRule="auto"/>
        <w:ind w:left="0" w:firstLine="540"/>
        <w:rPr>
          <w:bCs w:val="0"/>
          <w:sz w:val="24"/>
          <w:szCs w:val="24"/>
        </w:rPr>
      </w:pPr>
      <w:proofErr w:type="gramStart"/>
      <w:r w:rsidRPr="00A87504">
        <w:rPr>
          <w:bCs w:val="0"/>
          <w:sz w:val="24"/>
          <w:szCs w:val="24"/>
        </w:rPr>
        <w:t xml:space="preserve">Заказчик </w:t>
      </w:r>
      <w:r w:rsidRPr="00A87504">
        <w:rPr>
          <w:bCs w:val="0"/>
          <w:i/>
          <w:sz w:val="24"/>
          <w:szCs w:val="24"/>
          <w:u w:val="single"/>
        </w:rPr>
        <w:t>имеет право на одностороннее расторжение Договора</w:t>
      </w:r>
      <w:r w:rsidRPr="00A87504">
        <w:rPr>
          <w:bCs w:val="0"/>
          <w:sz w:val="24"/>
          <w:szCs w:val="24"/>
        </w:rPr>
        <w:t xml:space="preserve"> </w:t>
      </w:r>
      <w:r w:rsidRPr="00A87504">
        <w:rPr>
          <w:sz w:val="24"/>
          <w:szCs w:val="24"/>
        </w:rPr>
        <w:t>с Участником закупки, которому был предоставлен приоритет при оказании услуг российскими лицами,</w:t>
      </w:r>
      <w:r w:rsidRPr="00A87504">
        <w:rPr>
          <w:bCs w:val="0"/>
          <w:sz w:val="24"/>
          <w:szCs w:val="24"/>
        </w:rPr>
        <w:t xml:space="preserve"> если выяснится, что один или несколько </w:t>
      </w:r>
      <w:r w:rsidRPr="00A87504">
        <w:rPr>
          <w:sz w:val="24"/>
          <w:szCs w:val="24"/>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A87504">
        <w:rPr>
          <w:sz w:val="24"/>
          <w:szCs w:val="24"/>
        </w:rPr>
        <w:t>оказывемых</w:t>
      </w:r>
      <w:proofErr w:type="spellEnd"/>
      <w:r w:rsidRPr="00A87504">
        <w:rPr>
          <w:sz w:val="24"/>
          <w:szCs w:val="24"/>
        </w:rPr>
        <w:t xml:space="preserve"> таким Участником услуг.</w:t>
      </w:r>
      <w:proofErr w:type="gramEnd"/>
    </w:p>
    <w:p w:rsidR="00717F60" w:rsidRPr="00DD092B" w:rsidRDefault="00717F60" w:rsidP="00E71A48">
      <w:pPr>
        <w:pStyle w:val="2"/>
        <w:tabs>
          <w:tab w:val="clear" w:pos="1700"/>
          <w:tab w:val="left" w:pos="709"/>
        </w:tabs>
        <w:spacing w:line="264" w:lineRule="auto"/>
      </w:pPr>
      <w:bookmarkStart w:id="682" w:name="_Ref471979527"/>
      <w:bookmarkStart w:id="683" w:name="_Toc471979949"/>
      <w:r w:rsidRPr="00DD092B">
        <w:t xml:space="preserve">Подведение итогов </w:t>
      </w:r>
      <w:r w:rsidR="00DF639D" w:rsidRPr="00DD092B">
        <w:t>З</w:t>
      </w:r>
      <w:r w:rsidRPr="00DD092B">
        <w:t>апроса предложений</w:t>
      </w:r>
      <w:bookmarkEnd w:id="680"/>
      <w:bookmarkEnd w:id="681"/>
      <w:bookmarkEnd w:id="682"/>
      <w:bookmarkEnd w:id="683"/>
    </w:p>
    <w:p w:rsidR="00717F60" w:rsidRPr="00DD092B"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4" w:name="_Ref440290296"/>
      <w:r w:rsidRPr="00DD092B">
        <w:rPr>
          <w:sz w:val="24"/>
          <w:szCs w:val="24"/>
        </w:rPr>
        <w:t xml:space="preserve">По результатам оценочной стадии Закупочная комиссия принимает решение либо по </w:t>
      </w:r>
      <w:r w:rsidRPr="00DD092B">
        <w:rPr>
          <w:sz w:val="24"/>
          <w:szCs w:val="24"/>
          <w:lang w:eastAsia="ru-RU"/>
        </w:rPr>
        <w:t>определению</w:t>
      </w:r>
      <w:r w:rsidRPr="00DD092B">
        <w:rPr>
          <w:sz w:val="24"/>
          <w:szCs w:val="24"/>
        </w:rPr>
        <w:t xml:space="preserve"> </w:t>
      </w:r>
      <w:r w:rsidR="004D431C" w:rsidRPr="00DD092B">
        <w:rPr>
          <w:sz w:val="24"/>
          <w:szCs w:val="24"/>
        </w:rPr>
        <w:t xml:space="preserve">лучшей </w:t>
      </w:r>
      <w:r w:rsidR="004B5EB3" w:rsidRPr="00DD092B">
        <w:rPr>
          <w:sz w:val="24"/>
          <w:szCs w:val="24"/>
        </w:rPr>
        <w:t>Заявк</w:t>
      </w:r>
      <w:r w:rsidR="004D431C" w:rsidRPr="00DD092B">
        <w:rPr>
          <w:sz w:val="24"/>
          <w:szCs w:val="24"/>
        </w:rPr>
        <w:t>и запроса предложений</w:t>
      </w:r>
      <w:r w:rsidRPr="00DD092B">
        <w:rPr>
          <w:sz w:val="24"/>
          <w:szCs w:val="24"/>
        </w:rPr>
        <w:t xml:space="preserve">, либо по завершению данной процедуры </w:t>
      </w:r>
      <w:r w:rsidR="00DF639D" w:rsidRPr="00DD092B">
        <w:rPr>
          <w:sz w:val="24"/>
          <w:szCs w:val="24"/>
        </w:rPr>
        <w:t>З</w:t>
      </w:r>
      <w:r w:rsidRPr="00DD092B">
        <w:rPr>
          <w:sz w:val="24"/>
          <w:szCs w:val="24"/>
        </w:rPr>
        <w:t xml:space="preserve">апроса предложений без определения </w:t>
      </w:r>
      <w:r w:rsidR="009C744E" w:rsidRPr="00DD092B">
        <w:rPr>
          <w:sz w:val="24"/>
          <w:szCs w:val="24"/>
        </w:rPr>
        <w:t>Участник</w:t>
      </w:r>
      <w:r w:rsidR="004D431C" w:rsidRPr="00DD092B">
        <w:rPr>
          <w:sz w:val="24"/>
          <w:szCs w:val="24"/>
        </w:rPr>
        <w:t xml:space="preserve">а, чья </w:t>
      </w:r>
      <w:r w:rsidR="004B5EB3" w:rsidRPr="00DD092B">
        <w:rPr>
          <w:sz w:val="24"/>
          <w:szCs w:val="24"/>
        </w:rPr>
        <w:t>Заявк</w:t>
      </w:r>
      <w:r w:rsidR="004D431C" w:rsidRPr="00DD092B">
        <w:rPr>
          <w:sz w:val="24"/>
          <w:szCs w:val="24"/>
        </w:rPr>
        <w:t xml:space="preserve">а признана лучшей, </w:t>
      </w:r>
      <w:r w:rsidRPr="00DD092B">
        <w:rPr>
          <w:sz w:val="24"/>
          <w:szCs w:val="24"/>
        </w:rPr>
        <w:t xml:space="preserve">и заключения </w:t>
      </w:r>
      <w:r w:rsidR="00123C70" w:rsidRPr="00DD092B">
        <w:rPr>
          <w:sz w:val="24"/>
          <w:szCs w:val="24"/>
        </w:rPr>
        <w:t>Договор</w:t>
      </w:r>
      <w:r w:rsidRPr="00DD092B">
        <w:rPr>
          <w:sz w:val="24"/>
          <w:szCs w:val="24"/>
        </w:rPr>
        <w:t>а:</w:t>
      </w:r>
      <w:bookmarkEnd w:id="684"/>
    </w:p>
    <w:p w:rsidR="00717F60" w:rsidRPr="00DD092B" w:rsidRDefault="00717F60" w:rsidP="00E6083F">
      <w:pPr>
        <w:widowControl w:val="0"/>
        <w:numPr>
          <w:ilvl w:val="0"/>
          <w:numId w:val="2"/>
        </w:numPr>
        <w:tabs>
          <w:tab w:val="left" w:pos="426"/>
        </w:tabs>
        <w:autoSpaceDE w:val="0"/>
        <w:spacing w:line="264" w:lineRule="auto"/>
        <w:ind w:left="0" w:firstLine="426"/>
        <w:rPr>
          <w:bCs w:val="0"/>
          <w:sz w:val="24"/>
          <w:szCs w:val="24"/>
        </w:rPr>
      </w:pPr>
      <w:r w:rsidRPr="00DD092B">
        <w:rPr>
          <w:bCs w:val="0"/>
          <w:sz w:val="24"/>
          <w:szCs w:val="24"/>
        </w:rPr>
        <w:t xml:space="preserve">в случае если </w:t>
      </w:r>
      <w:r w:rsidR="004B5EB3" w:rsidRPr="00DD092B">
        <w:rPr>
          <w:bCs w:val="0"/>
          <w:sz w:val="24"/>
          <w:szCs w:val="24"/>
        </w:rPr>
        <w:t>Заявк</w:t>
      </w:r>
      <w:r w:rsidRPr="00DD092B">
        <w:rPr>
          <w:bCs w:val="0"/>
          <w:sz w:val="24"/>
          <w:szCs w:val="24"/>
        </w:rPr>
        <w:t xml:space="preserve">а какого-либо из </w:t>
      </w:r>
      <w:r w:rsidR="009C744E" w:rsidRPr="00DD092B">
        <w:rPr>
          <w:bCs w:val="0"/>
          <w:sz w:val="24"/>
          <w:szCs w:val="24"/>
        </w:rPr>
        <w:t>Участник</w:t>
      </w:r>
      <w:r w:rsidRPr="00DD092B">
        <w:rPr>
          <w:bCs w:val="0"/>
          <w:sz w:val="24"/>
          <w:szCs w:val="24"/>
        </w:rPr>
        <w:t>ов полностью удовлетворит Закупочную комиссию</w:t>
      </w:r>
      <w:r w:rsidR="0087407B" w:rsidRPr="00DD092B">
        <w:rPr>
          <w:bCs w:val="0"/>
          <w:sz w:val="24"/>
          <w:szCs w:val="24"/>
        </w:rPr>
        <w:t xml:space="preserve"> и признается </w:t>
      </w:r>
      <w:proofErr w:type="gramStart"/>
      <w:r w:rsidR="0087407B" w:rsidRPr="00DD092B">
        <w:rPr>
          <w:bCs w:val="0"/>
          <w:sz w:val="24"/>
          <w:szCs w:val="24"/>
        </w:rPr>
        <w:t>наилучшей</w:t>
      </w:r>
      <w:proofErr w:type="gramEnd"/>
      <w:r w:rsidRPr="00DD092B">
        <w:rPr>
          <w:bCs w:val="0"/>
          <w:sz w:val="24"/>
          <w:szCs w:val="24"/>
        </w:rPr>
        <w:t xml:space="preserve">. </w:t>
      </w:r>
      <w:r w:rsidR="009C744E" w:rsidRPr="00DD092B">
        <w:rPr>
          <w:bCs w:val="0"/>
          <w:sz w:val="24"/>
          <w:szCs w:val="24"/>
        </w:rPr>
        <w:t>Участник</w:t>
      </w:r>
      <w:r w:rsidRPr="00DD092B">
        <w:rPr>
          <w:bCs w:val="0"/>
          <w:sz w:val="24"/>
          <w:szCs w:val="24"/>
        </w:rPr>
        <w:t xml:space="preserve"> незамедлительно уведомляется о признании его </w:t>
      </w:r>
      <w:r w:rsidR="004B5EB3" w:rsidRPr="00DD092B">
        <w:rPr>
          <w:bCs w:val="0"/>
          <w:sz w:val="24"/>
          <w:szCs w:val="24"/>
        </w:rPr>
        <w:t>Заявк</w:t>
      </w:r>
      <w:r w:rsidR="0087407B" w:rsidRPr="00DD092B">
        <w:rPr>
          <w:bCs w:val="0"/>
          <w:sz w:val="24"/>
          <w:szCs w:val="24"/>
        </w:rPr>
        <w:t>и лучшей</w:t>
      </w:r>
      <w:r w:rsidRPr="00DD092B">
        <w:rPr>
          <w:bCs w:val="0"/>
          <w:sz w:val="24"/>
          <w:szCs w:val="24"/>
        </w:rPr>
        <w:t>; процедура запроса предложений на этом будет завершена;</w:t>
      </w:r>
    </w:p>
    <w:p w:rsidR="00717F60" w:rsidRPr="00DD092B" w:rsidRDefault="00717F60" w:rsidP="00E6083F">
      <w:pPr>
        <w:widowControl w:val="0"/>
        <w:numPr>
          <w:ilvl w:val="0"/>
          <w:numId w:val="2"/>
        </w:numPr>
        <w:tabs>
          <w:tab w:val="left" w:pos="426"/>
        </w:tabs>
        <w:autoSpaceDE w:val="0"/>
        <w:spacing w:line="264" w:lineRule="auto"/>
        <w:ind w:left="0" w:firstLine="426"/>
        <w:rPr>
          <w:bCs w:val="0"/>
          <w:sz w:val="24"/>
          <w:szCs w:val="24"/>
        </w:rPr>
      </w:pPr>
      <w:r w:rsidRPr="00DD092B">
        <w:rPr>
          <w:bCs w:val="0"/>
          <w:sz w:val="24"/>
          <w:szCs w:val="24"/>
        </w:rPr>
        <w:t xml:space="preserve">в случае если </w:t>
      </w:r>
      <w:r w:rsidR="001716DB" w:rsidRPr="00DD092B">
        <w:rPr>
          <w:bCs w:val="0"/>
          <w:sz w:val="24"/>
          <w:szCs w:val="24"/>
        </w:rPr>
        <w:t xml:space="preserve">ни одна </w:t>
      </w:r>
      <w:r w:rsidR="004B5EB3" w:rsidRPr="00DD092B">
        <w:rPr>
          <w:bCs w:val="0"/>
          <w:sz w:val="24"/>
          <w:szCs w:val="24"/>
        </w:rPr>
        <w:t>Заявк</w:t>
      </w:r>
      <w:r w:rsidRPr="00DD092B">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D092B"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D092B">
        <w:rPr>
          <w:sz w:val="24"/>
          <w:szCs w:val="24"/>
        </w:rPr>
        <w:t>Решение Закупочной комиссии оформляется протоколом заседания Закупочной комиссии</w:t>
      </w:r>
      <w:r w:rsidR="00E60F8E" w:rsidRPr="00DD092B">
        <w:rPr>
          <w:sz w:val="24"/>
          <w:szCs w:val="24"/>
        </w:rPr>
        <w:t xml:space="preserve">, который подписывается </w:t>
      </w:r>
      <w:r w:rsidR="007C47E3" w:rsidRPr="00DD092B">
        <w:rPr>
          <w:sz w:val="24"/>
          <w:szCs w:val="24"/>
        </w:rPr>
        <w:t xml:space="preserve">членами </w:t>
      </w:r>
      <w:r w:rsidR="00E60F8E" w:rsidRPr="00DD092B">
        <w:rPr>
          <w:sz w:val="24"/>
          <w:szCs w:val="24"/>
        </w:rPr>
        <w:t>Закупочной комиссии</w:t>
      </w:r>
      <w:r w:rsidRPr="00DD092B">
        <w:rPr>
          <w:sz w:val="24"/>
          <w:szCs w:val="24"/>
        </w:rPr>
        <w:t>.</w:t>
      </w:r>
    </w:p>
    <w:p w:rsidR="00717F60" w:rsidRPr="00DD092B"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DD092B">
        <w:rPr>
          <w:sz w:val="24"/>
          <w:szCs w:val="24"/>
        </w:rPr>
        <w:t>Участник</w:t>
      </w:r>
      <w:r w:rsidR="00717F60" w:rsidRPr="00DD092B">
        <w:rPr>
          <w:bCs w:val="0"/>
          <w:sz w:val="24"/>
          <w:szCs w:val="24"/>
        </w:rPr>
        <w:t xml:space="preserve"> </w:t>
      </w:r>
      <w:r w:rsidR="0087407B" w:rsidRPr="00DD092B">
        <w:rPr>
          <w:bCs w:val="0"/>
          <w:sz w:val="24"/>
          <w:szCs w:val="24"/>
        </w:rPr>
        <w:t xml:space="preserve">запроса предложений </w:t>
      </w:r>
      <w:r w:rsidR="00717F60" w:rsidRPr="00DD092B">
        <w:rPr>
          <w:bCs w:val="0"/>
          <w:sz w:val="24"/>
          <w:szCs w:val="24"/>
        </w:rPr>
        <w:t xml:space="preserve">незамедлительно уведомляется о признании его </w:t>
      </w:r>
      <w:r w:rsidR="004B5EB3" w:rsidRPr="00DD092B">
        <w:rPr>
          <w:sz w:val="24"/>
          <w:szCs w:val="24"/>
        </w:rPr>
        <w:t>Заявк</w:t>
      </w:r>
      <w:r w:rsidR="0087407B" w:rsidRPr="00DD092B">
        <w:rPr>
          <w:sz w:val="24"/>
          <w:szCs w:val="24"/>
        </w:rPr>
        <w:t>и лучшей</w:t>
      </w:r>
      <w:r w:rsidR="0087407B" w:rsidRPr="00DD092B">
        <w:rPr>
          <w:bCs w:val="0"/>
          <w:sz w:val="24"/>
          <w:szCs w:val="24"/>
        </w:rPr>
        <w:t xml:space="preserve"> </w:t>
      </w:r>
      <w:r w:rsidR="00717F60" w:rsidRPr="00DD092B">
        <w:rPr>
          <w:bCs w:val="0"/>
          <w:sz w:val="24"/>
          <w:szCs w:val="24"/>
        </w:rPr>
        <w:t>функционалом ЭТП</w:t>
      </w:r>
      <w:r w:rsidR="00717F60" w:rsidRPr="00DD092B">
        <w:rPr>
          <w:bCs w:val="0"/>
          <w:color w:val="000000"/>
          <w:sz w:val="24"/>
          <w:szCs w:val="24"/>
        </w:rPr>
        <w:t xml:space="preserve"> </w:t>
      </w:r>
      <w:r w:rsidR="00717F60" w:rsidRPr="00DD092B">
        <w:rPr>
          <w:bCs w:val="0"/>
          <w:sz w:val="24"/>
          <w:szCs w:val="24"/>
        </w:rPr>
        <w:t>согласно правилам данной ЭТП.</w:t>
      </w:r>
    </w:p>
    <w:p w:rsidR="00717F60" w:rsidRPr="00DD092B"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D092B">
        <w:rPr>
          <w:sz w:val="24"/>
          <w:szCs w:val="24"/>
        </w:rPr>
        <w:lastRenderedPageBreak/>
        <w:t xml:space="preserve">В случае </w:t>
      </w:r>
      <w:r w:rsidR="001716DB" w:rsidRPr="00DD092B">
        <w:rPr>
          <w:sz w:val="24"/>
          <w:szCs w:val="24"/>
        </w:rPr>
        <w:t xml:space="preserve">завершения или </w:t>
      </w:r>
      <w:r w:rsidRPr="00DD092B">
        <w:rPr>
          <w:sz w:val="24"/>
          <w:szCs w:val="24"/>
        </w:rPr>
        <w:t>прекращени</w:t>
      </w:r>
      <w:r w:rsidR="001716DB" w:rsidRPr="00DD092B">
        <w:rPr>
          <w:sz w:val="24"/>
          <w:szCs w:val="24"/>
        </w:rPr>
        <w:t>я</w:t>
      </w:r>
      <w:r w:rsidRPr="00DD092B">
        <w:rPr>
          <w:sz w:val="24"/>
          <w:szCs w:val="24"/>
        </w:rPr>
        <w:t xml:space="preserve"> процедуры запроса предложений </w:t>
      </w:r>
      <w:r w:rsidR="009C744E" w:rsidRPr="00DD092B">
        <w:rPr>
          <w:sz w:val="24"/>
          <w:szCs w:val="24"/>
        </w:rPr>
        <w:t>Участник</w:t>
      </w:r>
      <w:r w:rsidRPr="00DD092B">
        <w:rPr>
          <w:sz w:val="24"/>
          <w:szCs w:val="24"/>
        </w:rPr>
        <w:t>ам направляются уведомления о результатах запроса предложений согласно правилам ЭТП.</w:t>
      </w:r>
    </w:p>
    <w:p w:rsidR="001E5C93" w:rsidRPr="00EB7A17" w:rsidRDefault="001E5C93" w:rsidP="001E5C93">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1E5C93" w:rsidRPr="00EB7A17" w:rsidRDefault="001E5C93" w:rsidP="001E5C93">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D092B" w:rsidRDefault="0075787E" w:rsidP="00E71A48">
      <w:pPr>
        <w:widowControl w:val="0"/>
        <w:overflowPunct w:val="0"/>
        <w:autoSpaceDE w:val="0"/>
        <w:spacing w:line="264" w:lineRule="auto"/>
        <w:ind w:firstLine="700"/>
        <w:rPr>
          <w:sz w:val="24"/>
          <w:szCs w:val="24"/>
        </w:rPr>
      </w:pPr>
    </w:p>
    <w:p w:rsidR="00717F60" w:rsidRPr="00DD092B" w:rsidRDefault="00717F60" w:rsidP="00E71A48">
      <w:pPr>
        <w:pStyle w:val="2"/>
        <w:tabs>
          <w:tab w:val="clear" w:pos="1700"/>
          <w:tab w:val="left" w:pos="709"/>
        </w:tabs>
        <w:spacing w:line="264" w:lineRule="auto"/>
      </w:pPr>
      <w:bookmarkStart w:id="685" w:name="_Ref303251044"/>
      <w:bookmarkStart w:id="686" w:name="_Toc471979950"/>
      <w:bookmarkStart w:id="687" w:name="_Ref191386295"/>
      <w:r w:rsidRPr="00DD092B">
        <w:t xml:space="preserve">Признание запроса предложений </w:t>
      </w:r>
      <w:proofErr w:type="gramStart"/>
      <w:r w:rsidRPr="00DD092B">
        <w:t>несостоявшимся</w:t>
      </w:r>
      <w:bookmarkEnd w:id="685"/>
      <w:bookmarkEnd w:id="686"/>
      <w:proofErr w:type="gramEnd"/>
    </w:p>
    <w:p w:rsidR="00717F60" w:rsidRPr="00DD092B"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8" w:name="_Ref303277595"/>
      <w:r w:rsidRPr="00DD092B">
        <w:rPr>
          <w:bCs w:val="0"/>
          <w:sz w:val="24"/>
          <w:szCs w:val="24"/>
        </w:rPr>
        <w:t>Запрос предложений</w:t>
      </w:r>
      <w:r w:rsidRPr="00DD092B">
        <w:rPr>
          <w:sz w:val="24"/>
          <w:szCs w:val="24"/>
        </w:rPr>
        <w:t xml:space="preserve"> признается несостоявшимся в случаях:</w:t>
      </w:r>
      <w:bookmarkEnd w:id="688"/>
    </w:p>
    <w:p w:rsidR="00717F60" w:rsidRPr="00DD092B"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DD092B">
        <w:rPr>
          <w:bCs/>
          <w:sz w:val="24"/>
          <w:szCs w:val="24"/>
        </w:rPr>
        <w:t xml:space="preserve">подана </w:t>
      </w:r>
      <w:r w:rsidRPr="00DD092B">
        <w:rPr>
          <w:sz w:val="24"/>
          <w:szCs w:val="24"/>
          <w:lang w:eastAsia="ru-RU"/>
        </w:rPr>
        <w:t xml:space="preserve">только одна </w:t>
      </w:r>
      <w:r w:rsidR="004B5EB3" w:rsidRPr="00DD092B">
        <w:rPr>
          <w:sz w:val="24"/>
          <w:szCs w:val="24"/>
          <w:lang w:eastAsia="ru-RU"/>
        </w:rPr>
        <w:t>Заявк</w:t>
      </w:r>
      <w:r w:rsidRPr="00DD092B">
        <w:rPr>
          <w:sz w:val="24"/>
          <w:szCs w:val="24"/>
          <w:lang w:eastAsia="ru-RU"/>
        </w:rPr>
        <w:t>а;</w:t>
      </w:r>
      <w:bookmarkEnd w:id="689"/>
    </w:p>
    <w:p w:rsidR="00717F60" w:rsidRPr="00DD092B" w:rsidRDefault="00717F60" w:rsidP="00D75CA2">
      <w:pPr>
        <w:pStyle w:val="35"/>
        <w:numPr>
          <w:ilvl w:val="0"/>
          <w:numId w:val="12"/>
        </w:numPr>
        <w:suppressAutoHyphens w:val="0"/>
        <w:spacing w:line="264" w:lineRule="auto"/>
        <w:ind w:left="0" w:firstLine="709"/>
        <w:rPr>
          <w:sz w:val="24"/>
          <w:szCs w:val="24"/>
          <w:lang w:eastAsia="ru-RU"/>
        </w:rPr>
      </w:pPr>
      <w:r w:rsidRPr="00DD092B">
        <w:rPr>
          <w:sz w:val="24"/>
          <w:szCs w:val="24"/>
          <w:lang w:eastAsia="ru-RU"/>
        </w:rPr>
        <w:t xml:space="preserve">не подана ни одна </w:t>
      </w:r>
      <w:r w:rsidR="004B5EB3" w:rsidRPr="00DD092B">
        <w:rPr>
          <w:sz w:val="24"/>
          <w:szCs w:val="24"/>
          <w:lang w:eastAsia="ru-RU"/>
        </w:rPr>
        <w:t>Заявк</w:t>
      </w:r>
      <w:r w:rsidRPr="00DD092B">
        <w:rPr>
          <w:sz w:val="24"/>
          <w:szCs w:val="24"/>
          <w:lang w:eastAsia="ru-RU"/>
        </w:rPr>
        <w:t>а;</w:t>
      </w:r>
    </w:p>
    <w:p w:rsidR="00717F60" w:rsidRPr="00DD092B" w:rsidRDefault="00717F60" w:rsidP="00D75CA2">
      <w:pPr>
        <w:pStyle w:val="35"/>
        <w:numPr>
          <w:ilvl w:val="0"/>
          <w:numId w:val="12"/>
        </w:numPr>
        <w:suppressAutoHyphens w:val="0"/>
        <w:spacing w:line="264" w:lineRule="auto"/>
        <w:ind w:left="0" w:firstLine="709"/>
        <w:rPr>
          <w:sz w:val="24"/>
          <w:szCs w:val="24"/>
          <w:lang w:eastAsia="ru-RU"/>
        </w:rPr>
      </w:pPr>
      <w:r w:rsidRPr="00DD092B">
        <w:rPr>
          <w:sz w:val="24"/>
          <w:szCs w:val="24"/>
          <w:lang w:eastAsia="ru-RU"/>
        </w:rPr>
        <w:t xml:space="preserve">принято решение об отказе в допуске всем </w:t>
      </w:r>
      <w:r w:rsidR="009C744E" w:rsidRPr="00DD092B">
        <w:rPr>
          <w:sz w:val="24"/>
          <w:szCs w:val="24"/>
          <w:lang w:eastAsia="ru-RU"/>
        </w:rPr>
        <w:t>Участник</w:t>
      </w:r>
      <w:r w:rsidRPr="00DD092B">
        <w:rPr>
          <w:sz w:val="24"/>
          <w:szCs w:val="24"/>
          <w:lang w:eastAsia="ru-RU"/>
        </w:rPr>
        <w:t xml:space="preserve">ам, подавшим </w:t>
      </w:r>
      <w:r w:rsidR="004B5EB3" w:rsidRPr="00DD092B">
        <w:rPr>
          <w:sz w:val="24"/>
          <w:szCs w:val="24"/>
          <w:lang w:eastAsia="ru-RU"/>
        </w:rPr>
        <w:t>Заявк</w:t>
      </w:r>
      <w:r w:rsidRPr="00DD092B">
        <w:rPr>
          <w:sz w:val="24"/>
          <w:szCs w:val="24"/>
          <w:lang w:eastAsia="ru-RU"/>
        </w:rPr>
        <w:t>и;</w:t>
      </w:r>
    </w:p>
    <w:p w:rsidR="00717F60" w:rsidRPr="00DD092B" w:rsidRDefault="00717F60" w:rsidP="00D75CA2">
      <w:pPr>
        <w:pStyle w:val="35"/>
        <w:numPr>
          <w:ilvl w:val="0"/>
          <w:numId w:val="12"/>
        </w:numPr>
        <w:suppressAutoHyphens w:val="0"/>
        <w:spacing w:line="264" w:lineRule="auto"/>
        <w:ind w:left="0" w:firstLine="709"/>
        <w:rPr>
          <w:bCs/>
          <w:sz w:val="24"/>
          <w:szCs w:val="24"/>
        </w:rPr>
      </w:pPr>
      <w:r w:rsidRPr="00DD092B">
        <w:rPr>
          <w:sz w:val="24"/>
          <w:szCs w:val="24"/>
          <w:lang w:eastAsia="ru-RU"/>
        </w:rPr>
        <w:t>принято решение о допуске</w:t>
      </w:r>
      <w:r w:rsidRPr="00DD092B">
        <w:rPr>
          <w:bCs/>
          <w:sz w:val="24"/>
          <w:szCs w:val="24"/>
        </w:rPr>
        <w:t xml:space="preserve"> только одного </w:t>
      </w:r>
      <w:r w:rsidR="009C744E" w:rsidRPr="00DD092B">
        <w:rPr>
          <w:bCs/>
          <w:sz w:val="24"/>
          <w:szCs w:val="24"/>
        </w:rPr>
        <w:t>Участник</w:t>
      </w:r>
      <w:r w:rsidRPr="00DD092B">
        <w:rPr>
          <w:bCs/>
          <w:sz w:val="24"/>
          <w:szCs w:val="24"/>
        </w:rPr>
        <w:t>а.</w:t>
      </w:r>
    </w:p>
    <w:p w:rsidR="00F20C7B" w:rsidRPr="00DD092B"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90" w:name="_Ref311220495"/>
      <w:r w:rsidRPr="00DD092B">
        <w:rPr>
          <w:bCs w:val="0"/>
          <w:sz w:val="24"/>
          <w:szCs w:val="24"/>
          <w:lang w:eastAsia="ru-RU"/>
        </w:rPr>
        <w:t xml:space="preserve">В </w:t>
      </w:r>
      <w:r w:rsidRPr="00DD092B">
        <w:rPr>
          <w:bCs w:val="0"/>
          <w:sz w:val="24"/>
          <w:szCs w:val="24"/>
        </w:rPr>
        <w:t>случае</w:t>
      </w:r>
      <w:proofErr w:type="gramStart"/>
      <w:r w:rsidRPr="00DD092B">
        <w:rPr>
          <w:bCs w:val="0"/>
          <w:sz w:val="24"/>
          <w:szCs w:val="24"/>
          <w:lang w:eastAsia="ru-RU"/>
        </w:rPr>
        <w:t>,</w:t>
      </w:r>
      <w:proofErr w:type="gramEnd"/>
      <w:r w:rsidRPr="00DD092B">
        <w:rPr>
          <w:bCs w:val="0"/>
          <w:sz w:val="24"/>
          <w:szCs w:val="24"/>
          <w:lang w:eastAsia="ru-RU"/>
        </w:rPr>
        <w:t xml:space="preserve"> если при проведении запроса предложений: </w:t>
      </w:r>
      <w:bookmarkEnd w:id="690"/>
    </w:p>
    <w:p w:rsidR="00F20C7B" w:rsidRPr="00DD092B" w:rsidRDefault="00F20C7B" w:rsidP="00557C01">
      <w:pPr>
        <w:numPr>
          <w:ilvl w:val="0"/>
          <w:numId w:val="51"/>
        </w:numPr>
        <w:suppressAutoHyphens w:val="0"/>
        <w:spacing w:line="264" w:lineRule="auto"/>
        <w:rPr>
          <w:bCs w:val="0"/>
          <w:sz w:val="24"/>
          <w:szCs w:val="24"/>
          <w:lang w:eastAsia="ru-RU"/>
        </w:rPr>
      </w:pPr>
      <w:r w:rsidRPr="00DD092B">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D092B" w:rsidRDefault="00F20C7B" w:rsidP="00557C01">
      <w:pPr>
        <w:numPr>
          <w:ilvl w:val="0"/>
          <w:numId w:val="51"/>
        </w:numPr>
        <w:suppressAutoHyphens w:val="0"/>
        <w:spacing w:line="264" w:lineRule="auto"/>
        <w:rPr>
          <w:bCs w:val="0"/>
          <w:sz w:val="24"/>
          <w:szCs w:val="24"/>
          <w:lang w:eastAsia="ru-RU"/>
        </w:rPr>
      </w:pPr>
      <w:r w:rsidRPr="00DD092B">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D092B">
        <w:rPr>
          <w:bCs w:val="0"/>
          <w:sz w:val="24"/>
          <w:szCs w:val="24"/>
          <w:lang w:eastAsia="ru-RU"/>
        </w:rPr>
        <w:t>по запросу предложений и при условии получения сог</w:t>
      </w:r>
      <w:r w:rsidRPr="00DD092B">
        <w:rPr>
          <w:bCs w:val="0"/>
          <w:sz w:val="24"/>
          <w:szCs w:val="24"/>
          <w:lang w:eastAsia="ru-RU"/>
        </w:rPr>
        <w:t>ласия ЦКК Общества;</w:t>
      </w:r>
    </w:p>
    <w:p w:rsidR="00F20C7B" w:rsidRPr="00DD092B" w:rsidRDefault="00F20C7B" w:rsidP="00557C01">
      <w:pPr>
        <w:numPr>
          <w:ilvl w:val="0"/>
          <w:numId w:val="51"/>
        </w:numPr>
        <w:suppressAutoHyphens w:val="0"/>
        <w:spacing w:line="264" w:lineRule="auto"/>
        <w:rPr>
          <w:bCs w:val="0"/>
          <w:sz w:val="24"/>
          <w:szCs w:val="24"/>
        </w:rPr>
      </w:pPr>
      <w:r w:rsidRPr="00DD092B">
        <w:rPr>
          <w:bCs w:val="0"/>
          <w:sz w:val="24"/>
          <w:szCs w:val="24"/>
          <w:lang w:eastAsia="ru-RU"/>
        </w:rPr>
        <w:t xml:space="preserve">признать </w:t>
      </w:r>
      <w:r w:rsidR="002514DE" w:rsidRPr="00DD092B">
        <w:rPr>
          <w:bCs w:val="0"/>
          <w:sz w:val="24"/>
          <w:szCs w:val="24"/>
          <w:lang w:eastAsia="ru-RU"/>
        </w:rPr>
        <w:t>запрос предложений</w:t>
      </w:r>
      <w:r w:rsidR="00DA4ADE" w:rsidRPr="00DD092B">
        <w:rPr>
          <w:bCs w:val="0"/>
          <w:sz w:val="24"/>
          <w:szCs w:val="24"/>
          <w:lang w:eastAsia="ru-RU"/>
        </w:rPr>
        <w:t xml:space="preserve"> несостоявшим</w:t>
      </w:r>
      <w:r w:rsidRPr="00DD092B">
        <w:rPr>
          <w:bCs w:val="0"/>
          <w:sz w:val="24"/>
          <w:szCs w:val="24"/>
          <w:lang w:eastAsia="ru-RU"/>
        </w:rPr>
        <w:t xml:space="preserve">ся и назначить повторную процедуру </w:t>
      </w:r>
      <w:r w:rsidR="00DA4ADE" w:rsidRPr="00DD092B">
        <w:rPr>
          <w:bCs w:val="0"/>
          <w:sz w:val="24"/>
          <w:szCs w:val="24"/>
          <w:lang w:eastAsia="ru-RU"/>
        </w:rPr>
        <w:t xml:space="preserve">запроса предложений </w:t>
      </w:r>
      <w:r w:rsidRPr="00DD092B">
        <w:rPr>
          <w:bCs w:val="0"/>
          <w:sz w:val="24"/>
          <w:szCs w:val="24"/>
          <w:lang w:eastAsia="ru-RU"/>
        </w:rPr>
        <w:t>либо провести закупки иным способом, предусмотренным Положением о закупках Общества.</w:t>
      </w:r>
    </w:p>
    <w:p w:rsidR="00BC1324" w:rsidRPr="00DD092B" w:rsidRDefault="00BC1324" w:rsidP="00E71A48">
      <w:pPr>
        <w:pStyle w:val="2"/>
        <w:tabs>
          <w:tab w:val="clear" w:pos="1700"/>
          <w:tab w:val="left" w:pos="709"/>
        </w:tabs>
        <w:spacing w:line="264" w:lineRule="auto"/>
        <w:rPr>
          <w:bCs w:val="0"/>
        </w:rPr>
      </w:pPr>
      <w:bookmarkStart w:id="691" w:name="_Ref465670219"/>
      <w:bookmarkStart w:id="692" w:name="_Toc468441704"/>
      <w:bookmarkStart w:id="693" w:name="_Toc468875341"/>
      <w:bookmarkStart w:id="694" w:name="_Toc471979951"/>
      <w:bookmarkStart w:id="695" w:name="_Ref303683929"/>
      <w:r w:rsidRPr="00DD092B">
        <w:rPr>
          <w:bCs w:val="0"/>
        </w:rPr>
        <w:t>Антидемпинговые меры</w:t>
      </w:r>
      <w:bookmarkEnd w:id="691"/>
      <w:bookmarkEnd w:id="692"/>
      <w:bookmarkEnd w:id="693"/>
      <w:bookmarkEnd w:id="694"/>
    </w:p>
    <w:p w:rsidR="00BC1324" w:rsidRPr="004444C3" w:rsidRDefault="00BC1324" w:rsidP="00BC1324">
      <w:pPr>
        <w:numPr>
          <w:ilvl w:val="2"/>
          <w:numId w:val="78"/>
        </w:numPr>
        <w:tabs>
          <w:tab w:val="num" w:pos="1134"/>
          <w:tab w:val="left" w:pos="1620"/>
        </w:tabs>
        <w:suppressAutoHyphens w:val="0"/>
        <w:spacing w:after="120" w:line="240" w:lineRule="auto"/>
        <w:ind w:left="0" w:firstLine="567"/>
        <w:rPr>
          <w:bCs w:val="0"/>
          <w:sz w:val="24"/>
          <w:szCs w:val="24"/>
        </w:rPr>
      </w:pPr>
      <w:r w:rsidRPr="0033661D">
        <w:rPr>
          <w:rFonts w:eastAsia="Times New Roman,Italic"/>
          <w:bCs w:val="0"/>
          <w:iCs/>
          <w:sz w:val="24"/>
          <w:szCs w:val="24"/>
        </w:rPr>
        <w:t xml:space="preserve">При </w:t>
      </w:r>
      <w:r w:rsidR="0033661D" w:rsidRPr="000B3BAA">
        <w:rPr>
          <w:sz w:val="24"/>
          <w:szCs w:val="24"/>
          <w:lang w:eastAsia="ru-RU"/>
        </w:rPr>
        <w:t xml:space="preserve">предложении Участником или несколькими Участниками демпинговой цены по итогам вскрытия конвертов с заявками Участников, либо завершения аукционной процедуры </w:t>
      </w:r>
      <w:r w:rsidR="0033661D" w:rsidRPr="004444C3">
        <w:rPr>
          <w:sz w:val="24"/>
          <w:szCs w:val="24"/>
          <w:lang w:eastAsia="ru-RU"/>
        </w:rPr>
        <w:t xml:space="preserve">на понижение цены (переторжки), к Участнику будут применены антидемпинговые меры, изложенные в данном разделе документации. </w:t>
      </w:r>
      <w:r w:rsidR="004444C3" w:rsidRPr="004444C3">
        <w:rPr>
          <w:sz w:val="24"/>
          <w:szCs w:val="24"/>
        </w:rPr>
        <w:t>Расчет для определения демпинговой цены производится по приведенным единичным расценкам, указанным в Заявк</w:t>
      </w:r>
      <w:proofErr w:type="gramStart"/>
      <w:r w:rsidR="004444C3" w:rsidRPr="004444C3">
        <w:rPr>
          <w:sz w:val="24"/>
          <w:szCs w:val="24"/>
        </w:rPr>
        <w:t>е(</w:t>
      </w:r>
      <w:proofErr w:type="gramEnd"/>
      <w:r w:rsidR="004444C3" w:rsidRPr="004444C3">
        <w:rPr>
          <w:sz w:val="24"/>
          <w:szCs w:val="24"/>
        </w:rPr>
        <w:t>ах) Участника(</w:t>
      </w:r>
      <w:proofErr w:type="spellStart"/>
      <w:r w:rsidR="004444C3" w:rsidRPr="004444C3">
        <w:rPr>
          <w:sz w:val="24"/>
          <w:szCs w:val="24"/>
        </w:rPr>
        <w:t>ов</w:t>
      </w:r>
      <w:proofErr w:type="spellEnd"/>
      <w:r w:rsidR="004444C3" w:rsidRPr="004444C3">
        <w:rPr>
          <w:sz w:val="24"/>
          <w:szCs w:val="24"/>
        </w:rPr>
        <w:t xml:space="preserve">) (без НДС) и без учета предоставления приоритета </w:t>
      </w:r>
      <w:r w:rsidR="003D71BF">
        <w:rPr>
          <w:sz w:val="24"/>
          <w:szCs w:val="24"/>
        </w:rPr>
        <w:t>услугам, оказываемым российскими лицами</w:t>
      </w:r>
      <w:r w:rsidR="004444C3" w:rsidRPr="004444C3">
        <w:rPr>
          <w:sz w:val="24"/>
          <w:szCs w:val="24"/>
        </w:rPr>
        <w:t>. Участник считается предложившим демпинговую цену, если для него выполняется следующее соотношение:</w:t>
      </w:r>
    </w:p>
    <w:bookmarkStart w:id="696" w:name="_Ref465675151"/>
    <w:p w:rsidR="004444C3" w:rsidRPr="004444C3" w:rsidRDefault="004444C3" w:rsidP="004444C3">
      <w:pPr>
        <w:pStyle w:val="3"/>
        <w:keepNext w:val="0"/>
        <w:numPr>
          <w:ilvl w:val="0"/>
          <w:numId w:val="0"/>
        </w:numPr>
        <w:tabs>
          <w:tab w:val="left" w:pos="708"/>
        </w:tabs>
        <w:spacing w:before="0" w:after="60" w:line="264" w:lineRule="auto"/>
        <w:ind w:left="567"/>
        <w:jc w:val="both"/>
        <w:rPr>
          <w:b w:val="0"/>
        </w:rPr>
      </w:pPr>
      <w:r w:rsidRPr="004444C3">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6" o:title=""/>
          </v:shape>
          <o:OLEObject Type="Embed" ProgID="Equation.3" ShapeID="_x0000_i1025" DrawAspect="Content" ObjectID="_1569670057" r:id="rId37"/>
        </w:object>
      </w:r>
      <w:r w:rsidRPr="004444C3">
        <w:rPr>
          <w:b w:val="0"/>
        </w:rPr>
        <w:t>&gt;1,33, где:</w:t>
      </w:r>
    </w:p>
    <w:p w:rsidR="004444C3" w:rsidRPr="004444C3" w:rsidRDefault="004444C3" w:rsidP="004444C3">
      <w:pPr>
        <w:pStyle w:val="3"/>
        <w:keepNext w:val="0"/>
        <w:numPr>
          <w:ilvl w:val="0"/>
          <w:numId w:val="0"/>
        </w:numPr>
        <w:tabs>
          <w:tab w:val="left" w:pos="708"/>
        </w:tabs>
        <w:spacing w:before="0" w:after="60" w:line="264" w:lineRule="auto"/>
        <w:ind w:left="567"/>
        <w:jc w:val="both"/>
        <w:rPr>
          <w:b w:val="0"/>
        </w:rPr>
      </w:pPr>
      <w:r w:rsidRPr="004444C3">
        <w:rPr>
          <w:b w:val="0"/>
          <w:position w:val="-20"/>
        </w:rPr>
        <w:object w:dxaOrig="1060" w:dyaOrig="440">
          <v:shape id="_x0000_i1026" type="#_x0000_t75" style="width:53.25pt;height:21.75pt" o:ole="">
            <v:imagedata r:id="rId38" o:title=""/>
          </v:shape>
          <o:OLEObject Type="Embed" ProgID="Equation.3" ShapeID="_x0000_i1026" DrawAspect="Content" ObjectID="_1569670058" r:id="rId39"/>
        </w:object>
      </w:r>
      <w:r w:rsidRPr="004444C3">
        <w:rPr>
          <w:b w:val="0"/>
        </w:rPr>
        <w:t xml:space="preserve">– единичная начальная (максимальная) расценка (цена), указанная в приложении №1 к настоящей документации; </w:t>
      </w:r>
    </w:p>
    <w:p w:rsidR="004444C3" w:rsidRPr="004444C3" w:rsidRDefault="004444C3" w:rsidP="004444C3">
      <w:pPr>
        <w:pStyle w:val="3"/>
        <w:keepNext w:val="0"/>
        <w:numPr>
          <w:ilvl w:val="0"/>
          <w:numId w:val="0"/>
        </w:numPr>
        <w:tabs>
          <w:tab w:val="left" w:pos="708"/>
        </w:tabs>
        <w:spacing w:before="0" w:after="60" w:line="264" w:lineRule="auto"/>
        <w:ind w:left="567"/>
        <w:jc w:val="both"/>
        <w:rPr>
          <w:b w:val="0"/>
        </w:rPr>
      </w:pPr>
      <w:r w:rsidRPr="004444C3">
        <w:rPr>
          <w:b w:val="0"/>
          <w:position w:val="-20"/>
        </w:rPr>
        <w:object w:dxaOrig="380" w:dyaOrig="440">
          <v:shape id="_x0000_i1027" type="#_x0000_t75" style="width:18.75pt;height:21.75pt" o:ole="">
            <v:imagedata r:id="rId40" o:title=""/>
          </v:shape>
          <o:OLEObject Type="Embed" ProgID="Equation.3" ShapeID="_x0000_i1027" DrawAspect="Content" ObjectID="_1569670059" r:id="rId41"/>
        </w:object>
      </w:r>
      <w:r w:rsidRPr="004444C3">
        <w:rPr>
          <w:b w:val="0"/>
        </w:rPr>
        <w:t xml:space="preserve">– оцениваемая, предложенная Участником цена продукции, по каждой позиции; </w:t>
      </w:r>
    </w:p>
    <w:p w:rsidR="004444C3" w:rsidRPr="004444C3" w:rsidRDefault="004444C3" w:rsidP="004444C3">
      <w:pPr>
        <w:pStyle w:val="3"/>
        <w:keepNext w:val="0"/>
        <w:numPr>
          <w:ilvl w:val="0"/>
          <w:numId w:val="0"/>
        </w:numPr>
        <w:tabs>
          <w:tab w:val="left" w:pos="708"/>
        </w:tabs>
        <w:spacing w:before="0" w:after="60" w:line="264" w:lineRule="auto"/>
        <w:ind w:left="567"/>
        <w:jc w:val="both"/>
        <w:rPr>
          <w:b w:val="0"/>
        </w:rPr>
      </w:pPr>
      <w:r w:rsidRPr="004444C3">
        <w:rPr>
          <w:b w:val="0"/>
          <w:i/>
          <w:iCs/>
          <w:lang w:val="en-US"/>
        </w:rPr>
        <w:lastRenderedPageBreak/>
        <w:t>n</w:t>
      </w:r>
      <w:r w:rsidRPr="004444C3">
        <w:rPr>
          <w:b w:val="0"/>
        </w:rPr>
        <w:t xml:space="preserve"> – </w:t>
      </w:r>
      <w:proofErr w:type="gramStart"/>
      <w:r w:rsidRPr="004444C3">
        <w:rPr>
          <w:b w:val="0"/>
        </w:rPr>
        <w:t>количество</w:t>
      </w:r>
      <w:proofErr w:type="gramEnd"/>
      <w:r w:rsidRPr="004444C3">
        <w:rPr>
          <w:b w:val="0"/>
        </w:rPr>
        <w:t xml:space="preserve"> позиций продукции;</w:t>
      </w:r>
    </w:p>
    <w:p w:rsidR="004444C3" w:rsidRPr="004444C3" w:rsidRDefault="004444C3" w:rsidP="004444C3">
      <w:pPr>
        <w:pStyle w:val="3"/>
        <w:keepNext w:val="0"/>
        <w:numPr>
          <w:ilvl w:val="0"/>
          <w:numId w:val="0"/>
        </w:numPr>
        <w:tabs>
          <w:tab w:val="left" w:pos="708"/>
        </w:tabs>
        <w:spacing w:before="0" w:after="60" w:line="264" w:lineRule="auto"/>
        <w:ind w:left="567"/>
        <w:jc w:val="both"/>
        <w:rPr>
          <w:b w:val="0"/>
        </w:rPr>
      </w:pPr>
      <w:r w:rsidRPr="004444C3">
        <w:rPr>
          <w:b w:val="0"/>
          <w:i/>
          <w:iCs/>
        </w:rPr>
        <w:t xml:space="preserve">1,33 </w:t>
      </w:r>
      <w:r w:rsidRPr="004444C3">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BC1324" w:rsidRPr="0033661D" w:rsidRDefault="00BC1324" w:rsidP="00BC1324">
      <w:pPr>
        <w:numPr>
          <w:ilvl w:val="2"/>
          <w:numId w:val="78"/>
        </w:numPr>
        <w:tabs>
          <w:tab w:val="num" w:pos="1134"/>
          <w:tab w:val="left" w:pos="1620"/>
        </w:tabs>
        <w:suppressAutoHyphens w:val="0"/>
        <w:spacing w:after="120" w:line="240" w:lineRule="auto"/>
        <w:ind w:left="0" w:firstLine="567"/>
        <w:rPr>
          <w:bCs w:val="0"/>
          <w:sz w:val="24"/>
          <w:szCs w:val="24"/>
        </w:rPr>
      </w:pPr>
      <w:r w:rsidRPr="004444C3">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 предлагаемой цены, которое может включать один или несколько документов, заверенных подписью</w:t>
      </w:r>
      <w:r w:rsidRPr="0033661D">
        <w:rPr>
          <w:rFonts w:eastAsia="Times New Roman,Italic"/>
          <w:bCs w:val="0"/>
          <w:iCs/>
          <w:sz w:val="24"/>
          <w:szCs w:val="24"/>
        </w:rPr>
        <w:t xml:space="preserve"> и печатью (при ее наличии) у Участника:</w:t>
      </w:r>
      <w:bookmarkEnd w:id="696"/>
    </w:p>
    <w:p w:rsidR="00BC1324" w:rsidRPr="0033661D" w:rsidRDefault="00BC1324" w:rsidP="00400554">
      <w:pPr>
        <w:numPr>
          <w:ilvl w:val="0"/>
          <w:numId w:val="93"/>
        </w:numPr>
        <w:tabs>
          <w:tab w:val="left" w:pos="1620"/>
        </w:tabs>
        <w:suppressAutoHyphens w:val="0"/>
        <w:spacing w:after="120" w:line="240" w:lineRule="auto"/>
        <w:ind w:hanging="425"/>
        <w:rPr>
          <w:rFonts w:eastAsia="Times New Roman,Italic"/>
          <w:bCs w:val="0"/>
          <w:iCs/>
          <w:sz w:val="24"/>
          <w:szCs w:val="24"/>
        </w:rPr>
      </w:pPr>
      <w:r w:rsidRPr="0033661D">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2365E">
        <w:rPr>
          <w:rFonts w:eastAsia="Times New Roman,Italic"/>
          <w:bCs w:val="0"/>
          <w:iCs/>
          <w:sz w:val="24"/>
          <w:szCs w:val="24"/>
        </w:rPr>
        <w:t xml:space="preserve">оказания услуг </w:t>
      </w:r>
      <w:r w:rsidRPr="0033661D">
        <w:rPr>
          <w:rFonts w:eastAsia="Times New Roman,Italic"/>
          <w:bCs w:val="0"/>
          <w:iCs/>
          <w:sz w:val="24"/>
          <w:szCs w:val="24"/>
        </w:rPr>
        <w:t>по предложенной в заявке цене;</w:t>
      </w:r>
    </w:p>
    <w:p w:rsidR="00BC1324" w:rsidRPr="0033661D" w:rsidRDefault="00BC1324" w:rsidP="00400554">
      <w:pPr>
        <w:numPr>
          <w:ilvl w:val="0"/>
          <w:numId w:val="93"/>
        </w:numPr>
        <w:tabs>
          <w:tab w:val="left" w:pos="1620"/>
        </w:tabs>
        <w:suppressAutoHyphens w:val="0"/>
        <w:spacing w:after="120" w:line="240" w:lineRule="auto"/>
        <w:ind w:hanging="425"/>
        <w:rPr>
          <w:bCs w:val="0"/>
          <w:sz w:val="24"/>
          <w:szCs w:val="24"/>
        </w:rPr>
      </w:pPr>
      <w:r w:rsidRPr="0033661D">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BC1324" w:rsidRPr="004444C3" w:rsidRDefault="00BC1324" w:rsidP="00400554">
      <w:pPr>
        <w:numPr>
          <w:ilvl w:val="0"/>
          <w:numId w:val="93"/>
        </w:numPr>
        <w:tabs>
          <w:tab w:val="left" w:pos="1620"/>
        </w:tabs>
        <w:suppressAutoHyphens w:val="0"/>
        <w:spacing w:after="120" w:line="240" w:lineRule="auto"/>
        <w:ind w:hanging="425"/>
        <w:rPr>
          <w:rFonts w:eastAsia="Times New Roman,Italic"/>
          <w:bCs w:val="0"/>
          <w:iCs/>
          <w:sz w:val="24"/>
          <w:szCs w:val="24"/>
        </w:rPr>
      </w:pPr>
      <w:proofErr w:type="gramStart"/>
      <w:r w:rsidRPr="0033661D">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33661D">
        <w:rPr>
          <w:sz w:val="24"/>
          <w:szCs w:val="24"/>
        </w:rPr>
        <w:t xml:space="preserve">гарантийное письмо от производителя с указанием цены предлагаемой к поставке продукции (при этом данное </w:t>
      </w:r>
      <w:r w:rsidRPr="004444C3">
        <w:rPr>
          <w:sz w:val="24"/>
          <w:szCs w:val="24"/>
        </w:rPr>
        <w:t xml:space="preserve">письмо должно быть заверено </w:t>
      </w:r>
      <w:r w:rsidRPr="004444C3">
        <w:rPr>
          <w:rFonts w:eastAsia="Times New Roman,Italic"/>
          <w:bCs w:val="0"/>
          <w:iCs/>
          <w:sz w:val="24"/>
          <w:szCs w:val="24"/>
        </w:rPr>
        <w:t xml:space="preserve">подписью и печатью </w:t>
      </w:r>
      <w:r w:rsidRPr="004444C3">
        <w:rPr>
          <w:sz w:val="24"/>
          <w:szCs w:val="24"/>
        </w:rPr>
        <w:t>производителя</w:t>
      </w:r>
      <w:r w:rsidRPr="004444C3">
        <w:rPr>
          <w:rFonts w:eastAsia="Times New Roman,Italic"/>
          <w:bCs w:val="0"/>
          <w:iCs/>
          <w:sz w:val="24"/>
          <w:szCs w:val="24"/>
        </w:rPr>
        <w:t>)</w:t>
      </w:r>
      <w:r w:rsidRPr="004444C3">
        <w:rPr>
          <w:sz w:val="24"/>
          <w:szCs w:val="24"/>
        </w:rPr>
        <w:t>;</w:t>
      </w:r>
      <w:proofErr w:type="gramEnd"/>
      <w:r w:rsidRPr="004444C3">
        <w:rPr>
          <w:sz w:val="24"/>
          <w:szCs w:val="24"/>
        </w:rPr>
        <w:t xml:space="preserve"> иные документы и расчеты, подтверждающие возможность участника закупки осуществить поставку продукции по </w:t>
      </w:r>
      <w:r w:rsidRPr="004444C3">
        <w:rPr>
          <w:rFonts w:eastAsia="Times New Roman,Italic"/>
          <w:bCs w:val="0"/>
          <w:iCs/>
          <w:sz w:val="24"/>
          <w:szCs w:val="24"/>
        </w:rPr>
        <w:t>предлагаемой цене и обоснование этой цены.</w:t>
      </w:r>
    </w:p>
    <w:p w:rsidR="00BC1324" w:rsidRPr="004444C3"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4444C3">
        <w:rPr>
          <w:bCs w:val="0"/>
          <w:sz w:val="24"/>
          <w:szCs w:val="24"/>
        </w:rPr>
        <w:t>Непредставление Участником</w:t>
      </w:r>
      <w:r w:rsidR="004444C3" w:rsidRPr="004444C3">
        <w:rPr>
          <w:rFonts w:eastAsia="Times New Roman,Italic"/>
          <w:iCs/>
          <w:sz w:val="24"/>
          <w:szCs w:val="24"/>
        </w:rPr>
        <w:t>, предложившим демпинговую цену, документов, указанных</w:t>
      </w:r>
      <w:r w:rsidR="004444C3" w:rsidRPr="004444C3">
        <w:rPr>
          <w:bCs w:val="0"/>
          <w:sz w:val="24"/>
          <w:szCs w:val="24"/>
        </w:rPr>
        <w:t xml:space="preserve"> </w:t>
      </w:r>
      <w:r w:rsidRPr="004444C3">
        <w:rPr>
          <w:bCs w:val="0"/>
          <w:sz w:val="24"/>
          <w:szCs w:val="24"/>
        </w:rPr>
        <w:t xml:space="preserve">в п. </w:t>
      </w:r>
      <w:r w:rsidR="00B131B9">
        <w:fldChar w:fldCharType="begin"/>
      </w:r>
      <w:r w:rsidR="00B131B9">
        <w:instrText xml:space="preserve"> REF _Ref465675151 \r \h  \* MERGEFORMAT </w:instrText>
      </w:r>
      <w:r w:rsidR="00B131B9">
        <w:fldChar w:fldCharType="separate"/>
      </w:r>
      <w:r w:rsidR="00DA443D" w:rsidRPr="004444C3">
        <w:rPr>
          <w:bCs w:val="0"/>
          <w:sz w:val="24"/>
          <w:szCs w:val="24"/>
        </w:rPr>
        <w:t>3.11.2</w:t>
      </w:r>
      <w:r w:rsidR="00B131B9">
        <w:fldChar w:fldCharType="end"/>
      </w:r>
      <w:r w:rsidRPr="004444C3">
        <w:rPr>
          <w:bCs w:val="0"/>
          <w:sz w:val="24"/>
          <w:szCs w:val="24"/>
        </w:rPr>
        <w:t xml:space="preserve"> будет являться причиной отклонения Участника.</w:t>
      </w:r>
    </w:p>
    <w:p w:rsidR="00BC1324" w:rsidRPr="004444C3"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4444C3">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4444C3" w:rsidRPr="004444C3">
        <w:rPr>
          <w:rFonts w:eastAsia="Times New Roman,Italic"/>
          <w:iCs/>
          <w:sz w:val="24"/>
          <w:szCs w:val="24"/>
        </w:rPr>
        <w:t xml:space="preserve">Закупочной комиссией предложенной Участником </w:t>
      </w:r>
      <w:r w:rsidRPr="004444C3">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4444C3">
        <w:rPr>
          <w:sz w:val="24"/>
          <w:szCs w:val="24"/>
        </w:rPr>
        <w:t>проверять соответствие предоставленных Участником заявлений, документов и информации действительности</w:t>
      </w:r>
      <w:r w:rsidRPr="004444C3">
        <w:rPr>
          <w:rFonts w:eastAsia="Times New Roman,Italic"/>
          <w:bCs w:val="0"/>
          <w:iCs/>
          <w:sz w:val="24"/>
          <w:szCs w:val="24"/>
        </w:rPr>
        <w:t xml:space="preserve"> в соответствии с подпунктом </w:t>
      </w:r>
      <w:r w:rsidR="00B131B9">
        <w:fldChar w:fldCharType="begin"/>
      </w:r>
      <w:r w:rsidR="00B131B9">
        <w:instrText xml:space="preserve"> REF _Ref468875938 \r \h  \* MERGEFORMAT </w:instrText>
      </w:r>
      <w:r w:rsidR="00B131B9">
        <w:fldChar w:fldCharType="separate"/>
      </w:r>
      <w:r w:rsidR="00DA443D" w:rsidRPr="004444C3">
        <w:rPr>
          <w:rFonts w:eastAsia="Times New Roman,Italic"/>
          <w:bCs w:val="0"/>
          <w:iCs/>
          <w:sz w:val="24"/>
          <w:szCs w:val="24"/>
        </w:rPr>
        <w:t>3.6.2.5</w:t>
      </w:r>
      <w:r w:rsidR="00B131B9">
        <w:fldChar w:fldCharType="end"/>
      </w:r>
      <w:r w:rsidRPr="004444C3">
        <w:rPr>
          <w:rFonts w:eastAsia="Times New Roman,Italic"/>
          <w:bCs w:val="0"/>
          <w:iCs/>
          <w:sz w:val="24"/>
          <w:szCs w:val="24"/>
        </w:rPr>
        <w:t xml:space="preserve"> документации.</w:t>
      </w:r>
    </w:p>
    <w:p w:rsidR="00BC1324" w:rsidRPr="004444C3"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4444C3">
        <w:rPr>
          <w:rFonts w:eastAsia="Times New Roman,Italic"/>
          <w:bCs w:val="0"/>
          <w:iCs/>
          <w:sz w:val="24"/>
          <w:szCs w:val="24"/>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BC1324" w:rsidRPr="004444C3"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4444C3">
        <w:rPr>
          <w:sz w:val="24"/>
          <w:szCs w:val="24"/>
        </w:rPr>
        <w:t xml:space="preserve">Участник, </w:t>
      </w:r>
      <w:r w:rsidR="0033661D" w:rsidRPr="004444C3">
        <w:rPr>
          <w:sz w:val="24"/>
          <w:szCs w:val="24"/>
          <w:lang w:eastAsia="ru-RU"/>
        </w:rPr>
        <w:t>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w:t>
      </w:r>
      <w:r w:rsidR="0033661D" w:rsidRPr="004444C3">
        <w:rPr>
          <w:szCs w:val="24"/>
          <w:lang w:eastAsia="ru-RU"/>
        </w:rPr>
        <w:t xml:space="preserve"> </w:t>
      </w:r>
      <w:r w:rsidR="0033661D" w:rsidRPr="004444C3">
        <w:rPr>
          <w:sz w:val="24"/>
          <w:szCs w:val="24"/>
        </w:rPr>
        <w:t xml:space="preserve">в </w:t>
      </w:r>
      <w:proofErr w:type="spellStart"/>
      <w:r w:rsidR="0033661D" w:rsidRPr="004444C3">
        <w:rPr>
          <w:sz w:val="24"/>
          <w:szCs w:val="24"/>
        </w:rPr>
        <w:t>пп</w:t>
      </w:r>
      <w:proofErr w:type="spellEnd"/>
      <w:r w:rsidRPr="004444C3">
        <w:rPr>
          <w:sz w:val="24"/>
          <w:szCs w:val="24"/>
        </w:rPr>
        <w:t xml:space="preserve">. </w:t>
      </w:r>
      <w:r w:rsidR="00B131B9">
        <w:fldChar w:fldCharType="begin"/>
      </w:r>
      <w:r w:rsidR="00B131B9">
        <w:instrText xml:space="preserve"> REF _Ref465437572 \r \h  \* MERGEFORMAT </w:instrText>
      </w:r>
      <w:r w:rsidR="00B131B9">
        <w:fldChar w:fldCharType="separate"/>
      </w:r>
      <w:r w:rsidR="00DA443D" w:rsidRPr="004444C3">
        <w:rPr>
          <w:sz w:val="24"/>
          <w:szCs w:val="24"/>
        </w:rPr>
        <w:t>3.13.2</w:t>
      </w:r>
      <w:r w:rsidR="00B131B9">
        <w:fldChar w:fldCharType="end"/>
      </w:r>
      <w:r w:rsidRPr="004444C3">
        <w:rPr>
          <w:sz w:val="24"/>
          <w:szCs w:val="24"/>
        </w:rPr>
        <w:t>-</w:t>
      </w:r>
      <w:r w:rsidR="00B131B9">
        <w:fldChar w:fldCharType="begin"/>
      </w:r>
      <w:r w:rsidR="00B131B9">
        <w:instrText xml:space="preserve"> REF _Ref465440181 \r \h  \* MERGEFORMAT </w:instrText>
      </w:r>
      <w:r w:rsidR="00B131B9">
        <w:fldChar w:fldCharType="separate"/>
      </w:r>
      <w:r w:rsidR="00DA443D" w:rsidRPr="004444C3">
        <w:rPr>
          <w:sz w:val="24"/>
          <w:szCs w:val="24"/>
        </w:rPr>
        <w:t>3.13.4</w:t>
      </w:r>
      <w:r w:rsidR="00B131B9">
        <w:fldChar w:fldCharType="end"/>
      </w:r>
      <w:r w:rsidRPr="004444C3">
        <w:rPr>
          <w:sz w:val="24"/>
          <w:szCs w:val="24"/>
        </w:rPr>
        <w:t>.</w:t>
      </w:r>
    </w:p>
    <w:p w:rsidR="00BC1324" w:rsidRPr="004444C3"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4444C3">
        <w:rPr>
          <w:sz w:val="24"/>
          <w:szCs w:val="24"/>
        </w:rPr>
        <w:t>В случае</w:t>
      </w:r>
      <w:proofErr w:type="gramStart"/>
      <w:r w:rsidRPr="004444C3">
        <w:rPr>
          <w:sz w:val="24"/>
          <w:szCs w:val="24"/>
        </w:rPr>
        <w:t>,</w:t>
      </w:r>
      <w:proofErr w:type="gramEnd"/>
      <w:r w:rsidRPr="004444C3">
        <w:rPr>
          <w:sz w:val="24"/>
          <w:szCs w:val="24"/>
        </w:rPr>
        <w:t xml:space="preserve"> если по итогам анализа документов, представленных Участником, предложившим </w:t>
      </w:r>
      <w:r w:rsidRPr="004444C3">
        <w:rPr>
          <w:rFonts w:eastAsia="Times New Roman,Italic"/>
          <w:bCs w:val="0"/>
          <w:iCs/>
          <w:sz w:val="24"/>
          <w:szCs w:val="24"/>
        </w:rPr>
        <w:t>демпинговую цену</w:t>
      </w:r>
      <w:r w:rsidRPr="004444C3">
        <w:rPr>
          <w:sz w:val="24"/>
          <w:szCs w:val="24"/>
        </w:rPr>
        <w:t xml:space="preserve">, будет установлено, </w:t>
      </w:r>
      <w:r w:rsidR="0033661D" w:rsidRPr="004444C3">
        <w:rPr>
          <w:sz w:val="24"/>
          <w:szCs w:val="24"/>
        </w:rPr>
        <w:t xml:space="preserve">что </w:t>
      </w:r>
      <w:r w:rsidR="0033661D" w:rsidRPr="004444C3">
        <w:rPr>
          <w:sz w:val="24"/>
          <w:szCs w:val="24"/>
          <w:lang w:eastAsia="ru-RU"/>
        </w:rPr>
        <w:t xml:space="preserve">единичные начальные </w:t>
      </w:r>
      <w:r w:rsidR="0033661D" w:rsidRPr="004444C3">
        <w:rPr>
          <w:sz w:val="24"/>
          <w:szCs w:val="24"/>
          <w:lang w:eastAsia="ru-RU"/>
        </w:rPr>
        <w:lastRenderedPageBreak/>
        <w:t>(максимальные) расценки были</w:t>
      </w:r>
      <w:r w:rsidR="0033661D" w:rsidRPr="004444C3">
        <w:rPr>
          <w:sz w:val="24"/>
          <w:szCs w:val="24"/>
        </w:rPr>
        <w:t xml:space="preserve"> </w:t>
      </w:r>
      <w:r w:rsidR="0033661D" w:rsidRPr="004444C3">
        <w:rPr>
          <w:szCs w:val="24"/>
          <w:lang w:eastAsia="ru-RU"/>
        </w:rPr>
        <w:t xml:space="preserve">рассчитаны </w:t>
      </w:r>
      <w:r w:rsidR="0033661D" w:rsidRPr="004444C3">
        <w:rPr>
          <w:sz w:val="24"/>
          <w:szCs w:val="24"/>
        </w:rPr>
        <w:t>неверно, и ценовое предложение Участника закупки не является аномально низким (</w:t>
      </w:r>
      <w:r w:rsidR="0033661D" w:rsidRPr="004444C3">
        <w:rPr>
          <w:rFonts w:eastAsia="Times New Roman,Italic"/>
          <w:iCs/>
          <w:sz w:val="24"/>
          <w:szCs w:val="24"/>
        </w:rPr>
        <w:t>демпинговым)</w:t>
      </w:r>
      <w:r w:rsidR="0033661D" w:rsidRPr="004444C3">
        <w:rPr>
          <w:sz w:val="24"/>
          <w:szCs w:val="24"/>
        </w:rPr>
        <w:t>, закупочная комиссия вправе принять следующие решения</w:t>
      </w:r>
      <w:r w:rsidRPr="004444C3">
        <w:rPr>
          <w:sz w:val="24"/>
          <w:szCs w:val="24"/>
        </w:rPr>
        <w:t>:</w:t>
      </w:r>
    </w:p>
    <w:p w:rsidR="00BC1324" w:rsidRPr="004444C3" w:rsidRDefault="00BC1324" w:rsidP="00400554">
      <w:pPr>
        <w:numPr>
          <w:ilvl w:val="0"/>
          <w:numId w:val="94"/>
        </w:numPr>
        <w:tabs>
          <w:tab w:val="left" w:pos="1620"/>
        </w:tabs>
        <w:suppressAutoHyphens w:val="0"/>
        <w:spacing w:after="120" w:line="240" w:lineRule="auto"/>
        <w:rPr>
          <w:bCs w:val="0"/>
          <w:sz w:val="24"/>
          <w:szCs w:val="24"/>
        </w:rPr>
      </w:pPr>
      <w:r w:rsidRPr="004444C3">
        <w:rPr>
          <w:sz w:val="24"/>
          <w:szCs w:val="24"/>
        </w:rPr>
        <w:t xml:space="preserve">об отмене закупочной процедуры в сроки и порядке, установленном Положением о закупке, и объявлении ее повторно с </w:t>
      </w:r>
      <w:r w:rsidR="0033661D" w:rsidRPr="004444C3">
        <w:rPr>
          <w:sz w:val="24"/>
          <w:szCs w:val="24"/>
        </w:rPr>
        <w:t>откорректированными единичными начальными (максимальными) расценками и</w:t>
      </w:r>
      <w:r w:rsidR="004444C3" w:rsidRPr="004444C3">
        <w:rPr>
          <w:sz w:val="24"/>
          <w:szCs w:val="24"/>
        </w:rPr>
        <w:t xml:space="preserve">, при необходимости, </w:t>
      </w:r>
      <w:r w:rsidRPr="004444C3">
        <w:rPr>
          <w:sz w:val="24"/>
          <w:szCs w:val="24"/>
        </w:rPr>
        <w:t>начальной (максимальной) ценой Договора;</w:t>
      </w:r>
    </w:p>
    <w:p w:rsidR="00BC1324" w:rsidRPr="004444C3" w:rsidRDefault="00BC1324" w:rsidP="00400554">
      <w:pPr>
        <w:numPr>
          <w:ilvl w:val="0"/>
          <w:numId w:val="94"/>
        </w:numPr>
        <w:tabs>
          <w:tab w:val="left" w:pos="1620"/>
        </w:tabs>
        <w:suppressAutoHyphens w:val="0"/>
        <w:spacing w:after="120" w:line="240" w:lineRule="auto"/>
        <w:rPr>
          <w:bCs w:val="0"/>
          <w:sz w:val="24"/>
          <w:szCs w:val="24"/>
        </w:rPr>
      </w:pPr>
      <w:r w:rsidRPr="004444C3">
        <w:rPr>
          <w:sz w:val="24"/>
          <w:szCs w:val="24"/>
        </w:rPr>
        <w:t xml:space="preserve">о заключении Договора с участником </w:t>
      </w:r>
      <w:r w:rsidR="004444C3" w:rsidRPr="004444C3">
        <w:rPr>
          <w:sz w:val="24"/>
          <w:szCs w:val="24"/>
        </w:rPr>
        <w:t xml:space="preserve">закупки, чья </w:t>
      </w:r>
      <w:r w:rsidR="0033661D" w:rsidRPr="004444C3">
        <w:rPr>
          <w:sz w:val="24"/>
          <w:szCs w:val="24"/>
        </w:rPr>
        <w:t>заявка была признана лучшей,</w:t>
      </w:r>
      <w:r w:rsidRPr="004444C3">
        <w:rPr>
          <w:sz w:val="24"/>
          <w:szCs w:val="24"/>
        </w:rPr>
        <w:t xml:space="preserve"> при этом требования о предоставлении обеспечения, указанные в </w:t>
      </w:r>
      <w:proofErr w:type="spellStart"/>
      <w:r w:rsidRPr="004444C3">
        <w:rPr>
          <w:sz w:val="24"/>
          <w:szCs w:val="24"/>
        </w:rPr>
        <w:t>пп</w:t>
      </w:r>
      <w:proofErr w:type="spellEnd"/>
      <w:r w:rsidRPr="004444C3">
        <w:rPr>
          <w:sz w:val="24"/>
          <w:szCs w:val="24"/>
        </w:rPr>
        <w:t xml:space="preserve">. </w:t>
      </w:r>
      <w:r w:rsidR="00B131B9">
        <w:fldChar w:fldCharType="begin"/>
      </w:r>
      <w:r w:rsidR="00B131B9">
        <w:instrText xml:space="preserve"> REF _Ref465437572 \r \h  \* MERGEFORMAT </w:instrText>
      </w:r>
      <w:r w:rsidR="00B131B9">
        <w:fldChar w:fldCharType="separate"/>
      </w:r>
      <w:r w:rsidR="00DA443D" w:rsidRPr="004444C3">
        <w:rPr>
          <w:sz w:val="24"/>
          <w:szCs w:val="24"/>
        </w:rPr>
        <w:t>3.13.2</w:t>
      </w:r>
      <w:r w:rsidR="00B131B9">
        <w:fldChar w:fldCharType="end"/>
      </w:r>
      <w:r w:rsidRPr="004444C3">
        <w:rPr>
          <w:sz w:val="24"/>
          <w:szCs w:val="24"/>
        </w:rPr>
        <w:t>-</w:t>
      </w:r>
      <w:r w:rsidR="00B131B9">
        <w:fldChar w:fldCharType="begin"/>
      </w:r>
      <w:r w:rsidR="00B131B9">
        <w:instrText xml:space="preserve"> REF _Ref465440181 \r \h  \* MERGEFORMAT </w:instrText>
      </w:r>
      <w:r w:rsidR="00B131B9">
        <w:fldChar w:fldCharType="separate"/>
      </w:r>
      <w:r w:rsidR="00DA443D" w:rsidRPr="004444C3">
        <w:rPr>
          <w:sz w:val="24"/>
          <w:szCs w:val="24"/>
        </w:rPr>
        <w:t>3.13.4</w:t>
      </w:r>
      <w:r w:rsidR="00B131B9">
        <w:fldChar w:fldCharType="end"/>
      </w:r>
      <w:r w:rsidR="0033661D" w:rsidRPr="004444C3">
        <w:t>,</w:t>
      </w:r>
      <w:r w:rsidRPr="004444C3">
        <w:rPr>
          <w:sz w:val="24"/>
          <w:szCs w:val="24"/>
        </w:rPr>
        <w:t xml:space="preserve"> не применяются.</w:t>
      </w:r>
    </w:p>
    <w:p w:rsidR="00717F60" w:rsidRPr="00DD092B" w:rsidRDefault="00717F60" w:rsidP="00E71A48">
      <w:pPr>
        <w:pStyle w:val="2"/>
        <w:tabs>
          <w:tab w:val="clear" w:pos="1700"/>
          <w:tab w:val="left" w:pos="709"/>
        </w:tabs>
        <w:spacing w:line="264" w:lineRule="auto"/>
      </w:pPr>
      <w:bookmarkStart w:id="697" w:name="_Ref468875974"/>
      <w:bookmarkStart w:id="698" w:name="_Toc471979952"/>
      <w:r w:rsidRPr="004444C3">
        <w:t>Проведение пред</w:t>
      </w:r>
      <w:r w:rsidR="006353B1" w:rsidRPr="004444C3">
        <w:t>д</w:t>
      </w:r>
      <w:r w:rsidR="00123C70" w:rsidRPr="004444C3">
        <w:t>оговор</w:t>
      </w:r>
      <w:r w:rsidRPr="004444C3">
        <w:t>ных переговоров (по необходимости) и подписание</w:t>
      </w:r>
      <w:r w:rsidRPr="00DD092B">
        <w:t xml:space="preserve"> </w:t>
      </w:r>
      <w:r w:rsidR="00123C70" w:rsidRPr="00DD092B">
        <w:t>Договор</w:t>
      </w:r>
      <w:r w:rsidRPr="00DD092B">
        <w:t>а</w:t>
      </w:r>
      <w:bookmarkEnd w:id="687"/>
      <w:bookmarkEnd w:id="695"/>
      <w:bookmarkEnd w:id="697"/>
      <w:bookmarkEnd w:id="698"/>
    </w:p>
    <w:p w:rsidR="00717F60" w:rsidRPr="00DD092B"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DD092B">
        <w:rPr>
          <w:bCs w:val="0"/>
          <w:i/>
          <w:sz w:val="24"/>
          <w:szCs w:val="24"/>
        </w:rPr>
        <w:t xml:space="preserve">По всем вопросам, не нашедшим отражение в </w:t>
      </w:r>
      <w:r w:rsidR="004B5EB3" w:rsidRPr="00DD092B">
        <w:rPr>
          <w:bCs w:val="0"/>
          <w:i/>
          <w:sz w:val="24"/>
          <w:szCs w:val="24"/>
        </w:rPr>
        <w:t>Извещени</w:t>
      </w:r>
      <w:r w:rsidRPr="00DD092B">
        <w:rPr>
          <w:bCs w:val="0"/>
          <w:i/>
          <w:sz w:val="24"/>
          <w:szCs w:val="24"/>
        </w:rPr>
        <w:t xml:space="preserve">и о проведении запроса предложений, настоящей Документации и </w:t>
      </w:r>
      <w:r w:rsidR="004B5EB3" w:rsidRPr="00DD092B">
        <w:rPr>
          <w:bCs w:val="0"/>
          <w:i/>
          <w:sz w:val="24"/>
          <w:szCs w:val="24"/>
        </w:rPr>
        <w:t>Заявк</w:t>
      </w:r>
      <w:r w:rsidRPr="00DD092B">
        <w:rPr>
          <w:bCs w:val="0"/>
          <w:i/>
          <w:sz w:val="24"/>
          <w:szCs w:val="24"/>
        </w:rPr>
        <w:t>и</w:t>
      </w:r>
      <w:r w:rsidR="0087407B" w:rsidRPr="00DD092B">
        <w:rPr>
          <w:bCs w:val="0"/>
          <w:i/>
          <w:sz w:val="24"/>
          <w:szCs w:val="24"/>
        </w:rPr>
        <w:t>, признанной лучшей,</w:t>
      </w:r>
      <w:r w:rsidRPr="00DD092B">
        <w:rPr>
          <w:bCs w:val="0"/>
          <w:i/>
          <w:sz w:val="24"/>
          <w:szCs w:val="24"/>
        </w:rPr>
        <w:t xml:space="preserve"> стороны имеют право вступить в пред</w:t>
      </w:r>
      <w:r w:rsidR="006353B1" w:rsidRPr="00DD092B">
        <w:rPr>
          <w:bCs w:val="0"/>
          <w:i/>
          <w:sz w:val="24"/>
          <w:szCs w:val="24"/>
        </w:rPr>
        <w:t>д</w:t>
      </w:r>
      <w:r w:rsidR="00123C70" w:rsidRPr="00DD092B">
        <w:rPr>
          <w:bCs w:val="0"/>
          <w:i/>
          <w:sz w:val="24"/>
          <w:szCs w:val="24"/>
        </w:rPr>
        <w:t>оговор</w:t>
      </w:r>
      <w:r w:rsidRPr="00DD092B">
        <w:rPr>
          <w:bCs w:val="0"/>
          <w:i/>
          <w:sz w:val="24"/>
          <w:szCs w:val="24"/>
        </w:rPr>
        <w:t>ные переговоры, направленные на уточнение любых условий технико-коммерческо</w:t>
      </w:r>
      <w:r w:rsidR="00841A6F" w:rsidRPr="00DD092B">
        <w:rPr>
          <w:bCs w:val="0"/>
          <w:i/>
          <w:sz w:val="24"/>
          <w:szCs w:val="24"/>
        </w:rPr>
        <w:t>й части</w:t>
      </w:r>
      <w:r w:rsidRPr="00DD092B">
        <w:rPr>
          <w:bCs w:val="0"/>
          <w:i/>
          <w:sz w:val="24"/>
          <w:szCs w:val="24"/>
        </w:rPr>
        <w:t xml:space="preserve"> </w:t>
      </w:r>
      <w:r w:rsidR="004B5EB3" w:rsidRPr="00DD092B">
        <w:rPr>
          <w:bCs w:val="0"/>
          <w:i/>
          <w:sz w:val="24"/>
          <w:szCs w:val="24"/>
        </w:rPr>
        <w:t>Заявк</w:t>
      </w:r>
      <w:r w:rsidRPr="00DD092B">
        <w:rPr>
          <w:bCs w:val="0"/>
          <w:i/>
          <w:sz w:val="24"/>
          <w:szCs w:val="24"/>
        </w:rPr>
        <w:t>и</w:t>
      </w:r>
      <w:r w:rsidR="0087407B" w:rsidRPr="00DD092B">
        <w:rPr>
          <w:bCs w:val="0"/>
          <w:i/>
          <w:sz w:val="24"/>
          <w:szCs w:val="24"/>
        </w:rPr>
        <w:t>, признанной лучшей</w:t>
      </w:r>
      <w:r w:rsidRPr="00DD092B">
        <w:rPr>
          <w:bCs w:val="0"/>
          <w:i/>
          <w:sz w:val="24"/>
          <w:szCs w:val="24"/>
        </w:rPr>
        <w:t xml:space="preserve">, однако при этом не допускается создание </w:t>
      </w:r>
      <w:r w:rsidR="009C744E" w:rsidRPr="00DD092B">
        <w:rPr>
          <w:bCs w:val="0"/>
          <w:i/>
          <w:sz w:val="24"/>
          <w:szCs w:val="24"/>
        </w:rPr>
        <w:t>Участник</w:t>
      </w:r>
      <w:r w:rsidR="0087407B" w:rsidRPr="00DD092B">
        <w:rPr>
          <w:bCs w:val="0"/>
          <w:i/>
          <w:sz w:val="24"/>
          <w:szCs w:val="24"/>
        </w:rPr>
        <w:t xml:space="preserve">у </w:t>
      </w:r>
      <w:r w:rsidRPr="00DD092B">
        <w:rPr>
          <w:bCs w:val="0"/>
          <w:i/>
          <w:sz w:val="24"/>
          <w:szCs w:val="24"/>
        </w:rPr>
        <w:t>запроса предложений</w:t>
      </w:r>
      <w:r w:rsidR="0087407B" w:rsidRPr="00DD092B">
        <w:rPr>
          <w:bCs w:val="0"/>
          <w:i/>
          <w:sz w:val="24"/>
          <w:szCs w:val="24"/>
        </w:rPr>
        <w:t xml:space="preserve">, </w:t>
      </w:r>
      <w:r w:rsidR="0087407B" w:rsidRPr="00DD092B">
        <w:rPr>
          <w:i/>
          <w:sz w:val="24"/>
          <w:szCs w:val="24"/>
        </w:rPr>
        <w:t xml:space="preserve">чья </w:t>
      </w:r>
      <w:r w:rsidR="004B5EB3" w:rsidRPr="00DD092B">
        <w:rPr>
          <w:i/>
          <w:sz w:val="24"/>
          <w:szCs w:val="24"/>
        </w:rPr>
        <w:t>Заявк</w:t>
      </w:r>
      <w:r w:rsidR="0087407B" w:rsidRPr="00DD092B">
        <w:rPr>
          <w:i/>
          <w:sz w:val="24"/>
          <w:szCs w:val="24"/>
        </w:rPr>
        <w:t>а признана лучшей,</w:t>
      </w:r>
      <w:r w:rsidRPr="00DD092B">
        <w:rPr>
          <w:bCs w:val="0"/>
          <w:i/>
          <w:sz w:val="24"/>
          <w:szCs w:val="24"/>
        </w:rPr>
        <w:t xml:space="preserve"> преимущественных условий участия в запросе предложений</w:t>
      </w:r>
      <w:r w:rsidRPr="00DD092B">
        <w:rPr>
          <w:bCs w:val="0"/>
          <w:sz w:val="24"/>
          <w:szCs w:val="24"/>
        </w:rPr>
        <w:t>.</w:t>
      </w:r>
      <w:proofErr w:type="gramEnd"/>
    </w:p>
    <w:p w:rsidR="00717F60" w:rsidRPr="00DD092B" w:rsidRDefault="00AD3EBC" w:rsidP="00557C01">
      <w:pPr>
        <w:pStyle w:val="affffff0"/>
        <w:numPr>
          <w:ilvl w:val="2"/>
          <w:numId w:val="44"/>
        </w:numPr>
        <w:spacing w:line="264" w:lineRule="auto"/>
        <w:ind w:left="0" w:firstLine="709"/>
        <w:rPr>
          <w:rStyle w:val="adskobk"/>
          <w:i/>
          <w:sz w:val="24"/>
          <w:szCs w:val="24"/>
        </w:rPr>
      </w:pPr>
      <w:r w:rsidRPr="00DD092B">
        <w:rPr>
          <w:rStyle w:val="adskobk"/>
          <w:i/>
          <w:sz w:val="24"/>
          <w:szCs w:val="24"/>
        </w:rPr>
        <w:t>Ход переговоров и достигнутые результаты фиксируются в Протоколе пред</w:t>
      </w:r>
      <w:r w:rsidR="006353B1" w:rsidRPr="00DD092B">
        <w:rPr>
          <w:rStyle w:val="adskobk"/>
          <w:i/>
          <w:sz w:val="24"/>
          <w:szCs w:val="24"/>
        </w:rPr>
        <w:t>д</w:t>
      </w:r>
      <w:r w:rsidR="00123C70" w:rsidRPr="00DD092B">
        <w:rPr>
          <w:rStyle w:val="adskobk"/>
          <w:i/>
          <w:sz w:val="24"/>
          <w:szCs w:val="24"/>
        </w:rPr>
        <w:t>оговор</w:t>
      </w:r>
      <w:r w:rsidRPr="00DD092B">
        <w:rPr>
          <w:rStyle w:val="adskobk"/>
          <w:i/>
          <w:sz w:val="24"/>
          <w:szCs w:val="24"/>
        </w:rPr>
        <w:t>ных переговоров</w:t>
      </w:r>
      <w:r w:rsidR="00E60F8E" w:rsidRPr="00DD092B">
        <w:rPr>
          <w:rStyle w:val="adskobk"/>
          <w:i/>
          <w:sz w:val="24"/>
          <w:szCs w:val="24"/>
        </w:rPr>
        <w:t>,</w:t>
      </w:r>
      <w:r w:rsidR="00E60F8E" w:rsidRPr="00DD092B">
        <w:rPr>
          <w:bCs/>
          <w:i/>
          <w:sz w:val="24"/>
          <w:szCs w:val="24"/>
        </w:rPr>
        <w:t xml:space="preserve"> который подписывается уполномоченными представителями Заказчика/Организатора</w:t>
      </w:r>
      <w:r w:rsidRPr="00DD092B">
        <w:rPr>
          <w:rStyle w:val="adskobk"/>
          <w:i/>
          <w:sz w:val="24"/>
          <w:szCs w:val="24"/>
        </w:rPr>
        <w:t>.</w:t>
      </w:r>
    </w:p>
    <w:p w:rsidR="00717F60" w:rsidRPr="0033661D"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9" w:name="_Ref294695403"/>
      <w:bookmarkStart w:id="700" w:name="_Ref306320315"/>
      <w:r w:rsidRPr="00DD092B">
        <w:rPr>
          <w:bCs w:val="0"/>
          <w:sz w:val="24"/>
          <w:szCs w:val="24"/>
        </w:rPr>
        <w:t>Договор</w:t>
      </w:r>
      <w:r w:rsidR="00717F60" w:rsidRPr="00DD092B">
        <w:rPr>
          <w:bCs w:val="0"/>
          <w:sz w:val="24"/>
          <w:szCs w:val="24"/>
        </w:rPr>
        <w:t xml:space="preserve"> между Заказчиком и </w:t>
      </w:r>
      <w:r w:rsidR="009C744E" w:rsidRPr="00DD092B">
        <w:rPr>
          <w:bCs w:val="0"/>
          <w:sz w:val="24"/>
          <w:szCs w:val="24"/>
        </w:rPr>
        <w:t>Участник</w:t>
      </w:r>
      <w:r w:rsidR="0087407B" w:rsidRPr="00DD092B">
        <w:rPr>
          <w:bCs w:val="0"/>
          <w:sz w:val="24"/>
          <w:szCs w:val="24"/>
        </w:rPr>
        <w:t xml:space="preserve">ом, чья </w:t>
      </w:r>
      <w:r w:rsidR="004B5EB3" w:rsidRPr="00DD092B">
        <w:rPr>
          <w:bCs w:val="0"/>
          <w:sz w:val="24"/>
          <w:szCs w:val="24"/>
        </w:rPr>
        <w:t>Заявк</w:t>
      </w:r>
      <w:r w:rsidR="0087407B" w:rsidRPr="00DD092B">
        <w:rPr>
          <w:bCs w:val="0"/>
          <w:sz w:val="24"/>
          <w:szCs w:val="24"/>
        </w:rPr>
        <w:t xml:space="preserve">а признана лучшей, </w:t>
      </w:r>
      <w:r w:rsidR="00717F60" w:rsidRPr="00DD092B">
        <w:rPr>
          <w:bCs w:val="0"/>
          <w:sz w:val="24"/>
          <w:szCs w:val="24"/>
        </w:rPr>
        <w:t xml:space="preserve">подписывается </w:t>
      </w:r>
      <w:r w:rsidR="00426618" w:rsidRPr="00DD0F48">
        <w:rPr>
          <w:sz w:val="24"/>
          <w:szCs w:val="24"/>
        </w:rPr>
        <w:t xml:space="preserve">не ранее чем через </w:t>
      </w:r>
      <w:r w:rsidR="00426618">
        <w:rPr>
          <w:sz w:val="24"/>
          <w:szCs w:val="24"/>
        </w:rPr>
        <w:t>10 (</w:t>
      </w:r>
      <w:r w:rsidR="00426618" w:rsidRPr="00DD0F48">
        <w:rPr>
          <w:sz w:val="24"/>
          <w:szCs w:val="24"/>
        </w:rPr>
        <w:t>десять</w:t>
      </w:r>
      <w:r w:rsidR="00426618">
        <w:rPr>
          <w:sz w:val="24"/>
          <w:szCs w:val="24"/>
        </w:rPr>
        <w:t>)</w:t>
      </w:r>
      <w:r w:rsidR="00426618" w:rsidRPr="00DD0F48">
        <w:rPr>
          <w:sz w:val="24"/>
          <w:szCs w:val="24"/>
        </w:rPr>
        <w:t xml:space="preserve"> дней</w:t>
      </w:r>
      <w:r w:rsidR="00426618" w:rsidRPr="00DD0F48">
        <w:rPr>
          <w:bCs w:val="0"/>
          <w:sz w:val="24"/>
          <w:szCs w:val="24"/>
        </w:rPr>
        <w:t xml:space="preserve"> и не позднее чем через </w:t>
      </w:r>
      <w:r w:rsidR="00426618" w:rsidRPr="00DD0F48">
        <w:rPr>
          <w:sz w:val="24"/>
          <w:szCs w:val="24"/>
        </w:rPr>
        <w:t xml:space="preserve">20 </w:t>
      </w:r>
      <w:r w:rsidR="00426618">
        <w:rPr>
          <w:sz w:val="24"/>
          <w:szCs w:val="24"/>
        </w:rPr>
        <w:t xml:space="preserve">(двадцать) </w:t>
      </w:r>
      <w:r w:rsidR="00426618" w:rsidRPr="00DD0F48">
        <w:rPr>
          <w:sz w:val="24"/>
          <w:szCs w:val="24"/>
        </w:rPr>
        <w:t>рабочих дней</w:t>
      </w:r>
      <w:r w:rsidR="006F758C" w:rsidRPr="00DD092B">
        <w:rPr>
          <w:bCs w:val="0"/>
          <w:sz w:val="24"/>
          <w:szCs w:val="24"/>
        </w:rPr>
        <w:t xml:space="preserve"> </w:t>
      </w:r>
      <w:r w:rsidR="00717F60" w:rsidRPr="00DD092B">
        <w:rPr>
          <w:bCs w:val="0"/>
          <w:sz w:val="24"/>
          <w:szCs w:val="24"/>
        </w:rPr>
        <w:t xml:space="preserve">с момента определения </w:t>
      </w:r>
      <w:r w:rsidR="0087407B" w:rsidRPr="00DD092B">
        <w:rPr>
          <w:bCs w:val="0"/>
          <w:sz w:val="24"/>
          <w:szCs w:val="24"/>
        </w:rPr>
        <w:t xml:space="preserve">лучшей </w:t>
      </w:r>
      <w:r w:rsidR="004B5EB3" w:rsidRPr="00DD092B">
        <w:rPr>
          <w:bCs w:val="0"/>
          <w:sz w:val="24"/>
          <w:szCs w:val="24"/>
        </w:rPr>
        <w:t>Заявк</w:t>
      </w:r>
      <w:r w:rsidR="0087407B" w:rsidRPr="00DD092B">
        <w:rPr>
          <w:bCs w:val="0"/>
          <w:sz w:val="24"/>
          <w:szCs w:val="24"/>
        </w:rPr>
        <w:t>и</w:t>
      </w:r>
      <w:r w:rsidR="00717F60" w:rsidRPr="00DD092B">
        <w:rPr>
          <w:bCs w:val="0"/>
          <w:sz w:val="24"/>
          <w:szCs w:val="24"/>
        </w:rPr>
        <w:t>.</w:t>
      </w:r>
      <w:r w:rsidR="00717F60" w:rsidRPr="00DD092B">
        <w:rPr>
          <w:bCs w:val="0"/>
          <w:color w:val="000000"/>
          <w:sz w:val="24"/>
          <w:szCs w:val="24"/>
        </w:rPr>
        <w:t xml:space="preserve"> </w:t>
      </w:r>
      <w:proofErr w:type="gramStart"/>
      <w:r w:rsidR="00717F60" w:rsidRPr="00DD092B">
        <w:rPr>
          <w:bCs w:val="0"/>
          <w:color w:val="000000"/>
          <w:sz w:val="24"/>
          <w:szCs w:val="24"/>
        </w:rPr>
        <w:t xml:space="preserve">Для </w:t>
      </w:r>
      <w:r w:rsidR="009C744E" w:rsidRPr="00DD092B">
        <w:rPr>
          <w:bCs w:val="0"/>
          <w:color w:val="000000"/>
          <w:sz w:val="24"/>
          <w:szCs w:val="24"/>
        </w:rPr>
        <w:t>Участник</w:t>
      </w:r>
      <w:r w:rsidR="0087407B" w:rsidRPr="00DD092B">
        <w:rPr>
          <w:bCs w:val="0"/>
          <w:color w:val="000000"/>
          <w:sz w:val="24"/>
          <w:szCs w:val="24"/>
        </w:rPr>
        <w:t xml:space="preserve">а, </w:t>
      </w:r>
      <w:r w:rsidR="0087407B" w:rsidRPr="00DD092B">
        <w:rPr>
          <w:sz w:val="24"/>
          <w:szCs w:val="24"/>
        </w:rPr>
        <w:t xml:space="preserve">чья </w:t>
      </w:r>
      <w:r w:rsidR="004B5EB3" w:rsidRPr="00DD092B">
        <w:rPr>
          <w:sz w:val="24"/>
          <w:szCs w:val="24"/>
        </w:rPr>
        <w:t>Заявк</w:t>
      </w:r>
      <w:r w:rsidR="0087407B" w:rsidRPr="00DD092B">
        <w:rPr>
          <w:sz w:val="24"/>
          <w:szCs w:val="24"/>
        </w:rPr>
        <w:t>а признана лучшей,</w:t>
      </w:r>
      <w:r w:rsidR="0087407B" w:rsidRPr="00DD092B">
        <w:rPr>
          <w:bCs w:val="0"/>
          <w:color w:val="000000"/>
          <w:sz w:val="24"/>
          <w:szCs w:val="24"/>
        </w:rPr>
        <w:t xml:space="preserve"> </w:t>
      </w:r>
      <w:r w:rsidR="00717F60" w:rsidRPr="00DD092B">
        <w:rPr>
          <w:bCs w:val="0"/>
          <w:color w:val="000000"/>
          <w:sz w:val="24"/>
          <w:szCs w:val="24"/>
        </w:rPr>
        <w:t xml:space="preserve">срок для подписания </w:t>
      </w:r>
      <w:r w:rsidRPr="00DD092B">
        <w:rPr>
          <w:bCs w:val="0"/>
          <w:color w:val="000000"/>
          <w:sz w:val="24"/>
          <w:szCs w:val="24"/>
        </w:rPr>
        <w:t>Договор</w:t>
      </w:r>
      <w:r w:rsidR="00717F60" w:rsidRPr="00DD092B">
        <w:rPr>
          <w:bCs w:val="0"/>
          <w:color w:val="000000"/>
          <w:sz w:val="24"/>
          <w:szCs w:val="24"/>
        </w:rPr>
        <w:t xml:space="preserve">а – не позднее 5 рабочих дней с момента получения от Заказчика конечной редакции </w:t>
      </w:r>
      <w:r w:rsidRPr="00DD092B">
        <w:rPr>
          <w:bCs w:val="0"/>
          <w:color w:val="000000"/>
          <w:sz w:val="24"/>
          <w:szCs w:val="24"/>
        </w:rPr>
        <w:t>Договор</w:t>
      </w:r>
      <w:r w:rsidR="00717F60" w:rsidRPr="00DD092B">
        <w:rPr>
          <w:bCs w:val="0"/>
          <w:color w:val="000000"/>
          <w:sz w:val="24"/>
          <w:szCs w:val="24"/>
        </w:rPr>
        <w:t xml:space="preserve">а для подписания, при этом в течение 2 рабочих дней с момента получения от </w:t>
      </w:r>
      <w:r w:rsidR="00717F60" w:rsidRPr="0033661D">
        <w:rPr>
          <w:bCs w:val="0"/>
          <w:color w:val="000000"/>
          <w:sz w:val="24"/>
          <w:szCs w:val="24"/>
        </w:rPr>
        <w:t xml:space="preserve">Заказчика соответствующего уведомления направить в его адрес оформленные приложения к проекту </w:t>
      </w:r>
      <w:r w:rsidRPr="0033661D">
        <w:rPr>
          <w:bCs w:val="0"/>
          <w:color w:val="000000"/>
          <w:sz w:val="24"/>
          <w:szCs w:val="24"/>
        </w:rPr>
        <w:t>Договор</w:t>
      </w:r>
      <w:r w:rsidR="00717F60" w:rsidRPr="0033661D">
        <w:rPr>
          <w:bCs w:val="0"/>
          <w:color w:val="000000"/>
          <w:sz w:val="24"/>
          <w:szCs w:val="24"/>
        </w:rPr>
        <w:t xml:space="preserve">а, соответствующие требованиям </w:t>
      </w:r>
      <w:r w:rsidR="007D07A7" w:rsidRPr="0033661D">
        <w:rPr>
          <w:bCs w:val="0"/>
          <w:color w:val="000000"/>
          <w:sz w:val="24"/>
          <w:szCs w:val="24"/>
        </w:rPr>
        <w:t>Д</w:t>
      </w:r>
      <w:r w:rsidR="00717F60" w:rsidRPr="0033661D">
        <w:rPr>
          <w:bCs w:val="0"/>
          <w:color w:val="000000"/>
          <w:sz w:val="24"/>
          <w:szCs w:val="24"/>
        </w:rPr>
        <w:t>окументации</w:t>
      </w:r>
      <w:r w:rsidR="00DF639D" w:rsidRPr="0033661D">
        <w:rPr>
          <w:bCs w:val="0"/>
          <w:color w:val="000000"/>
          <w:sz w:val="24"/>
          <w:szCs w:val="24"/>
        </w:rPr>
        <w:t>.</w:t>
      </w:r>
      <w:bookmarkEnd w:id="699"/>
      <w:bookmarkEnd w:id="700"/>
      <w:r w:rsidR="00717F60" w:rsidRPr="0033661D">
        <w:rPr>
          <w:bCs w:val="0"/>
          <w:color w:val="000000"/>
          <w:sz w:val="24"/>
          <w:szCs w:val="24"/>
        </w:rPr>
        <w:t xml:space="preserve"> </w:t>
      </w:r>
      <w:proofErr w:type="gramEnd"/>
    </w:p>
    <w:p w:rsidR="00BC1324" w:rsidRPr="0033661D" w:rsidRDefault="00BC1324" w:rsidP="00557C01">
      <w:pPr>
        <w:widowControl w:val="0"/>
        <w:numPr>
          <w:ilvl w:val="2"/>
          <w:numId w:val="44"/>
        </w:numPr>
        <w:overflowPunct w:val="0"/>
        <w:autoSpaceDE w:val="0"/>
        <w:spacing w:line="264" w:lineRule="auto"/>
        <w:ind w:left="0" w:firstLine="726"/>
        <w:rPr>
          <w:bCs w:val="0"/>
          <w:color w:val="000000"/>
          <w:sz w:val="24"/>
          <w:szCs w:val="24"/>
        </w:rPr>
      </w:pPr>
      <w:r w:rsidRPr="0033661D">
        <w:rPr>
          <w:sz w:val="24"/>
          <w:szCs w:val="24"/>
        </w:rPr>
        <w:t xml:space="preserve">Условия </w:t>
      </w:r>
      <w:proofErr w:type="gramStart"/>
      <w:r w:rsidRPr="0033661D">
        <w:rPr>
          <w:sz w:val="24"/>
          <w:szCs w:val="24"/>
        </w:rPr>
        <w:t xml:space="preserve">предоставления обеспечения исполнения обязательств </w:t>
      </w:r>
      <w:r w:rsidR="00A91169">
        <w:rPr>
          <w:sz w:val="24"/>
          <w:szCs w:val="24"/>
        </w:rPr>
        <w:t>Исполнителя</w:t>
      </w:r>
      <w:proofErr w:type="gramEnd"/>
      <w:r w:rsidRPr="0033661D">
        <w:rPr>
          <w:sz w:val="24"/>
          <w:szCs w:val="24"/>
        </w:rPr>
        <w:t xml:space="preserve"> по Договору, связанных с выполнением антидемпинговых мер, изложенных в подпункте </w:t>
      </w:r>
      <w:r w:rsidR="00B131B9">
        <w:fldChar w:fldCharType="begin"/>
      </w:r>
      <w:r w:rsidR="00B131B9">
        <w:instrText xml:space="preserve"> REF _Ref465670219 \r \h  \* MERGEFORMAT </w:instrText>
      </w:r>
      <w:r w:rsidR="00B131B9">
        <w:fldChar w:fldCharType="separate"/>
      </w:r>
      <w:r w:rsidR="00DA443D" w:rsidRPr="0033661D">
        <w:rPr>
          <w:sz w:val="24"/>
          <w:szCs w:val="24"/>
        </w:rPr>
        <w:t>3.11</w:t>
      </w:r>
      <w:r w:rsidR="00B131B9">
        <w:fldChar w:fldCharType="end"/>
      </w:r>
      <w:r w:rsidRPr="0033661D">
        <w:rPr>
          <w:sz w:val="24"/>
          <w:szCs w:val="24"/>
        </w:rPr>
        <w:t xml:space="preserve">, обговариваются на этапе преддоговорных переговоров с учетом требований, изложенных в подпунктах </w:t>
      </w:r>
      <w:r w:rsidR="00B131B9">
        <w:fldChar w:fldCharType="begin"/>
      </w:r>
      <w:r w:rsidR="00B131B9">
        <w:instrText xml:space="preserve"> REF _Ref465437572 \r \h  \* MERGEFORMAT </w:instrText>
      </w:r>
      <w:r w:rsidR="00B131B9">
        <w:fldChar w:fldCharType="separate"/>
      </w:r>
      <w:r w:rsidR="00DA443D" w:rsidRPr="0033661D">
        <w:rPr>
          <w:sz w:val="24"/>
          <w:szCs w:val="24"/>
        </w:rPr>
        <w:t>3.13.2</w:t>
      </w:r>
      <w:r w:rsidR="00B131B9">
        <w:fldChar w:fldCharType="end"/>
      </w:r>
      <w:r w:rsidRPr="0033661D">
        <w:rPr>
          <w:sz w:val="24"/>
          <w:szCs w:val="24"/>
        </w:rPr>
        <w:t>-</w:t>
      </w:r>
      <w:r w:rsidR="00B131B9">
        <w:fldChar w:fldCharType="begin"/>
      </w:r>
      <w:r w:rsidR="00B131B9">
        <w:instrText xml:space="preserve"> REF _Ref465440181 \r \h  \* MERGEFORMAT </w:instrText>
      </w:r>
      <w:r w:rsidR="00B131B9">
        <w:fldChar w:fldCharType="separate"/>
      </w:r>
      <w:r w:rsidR="00DA443D" w:rsidRPr="0033661D">
        <w:rPr>
          <w:sz w:val="24"/>
          <w:szCs w:val="24"/>
        </w:rPr>
        <w:t>3.13.4</w:t>
      </w:r>
      <w:r w:rsidR="00B131B9">
        <w:fldChar w:fldCharType="end"/>
      </w:r>
      <w:r w:rsidRPr="0033661D">
        <w:rPr>
          <w:sz w:val="24"/>
          <w:szCs w:val="24"/>
        </w:rPr>
        <w:t xml:space="preserve"> </w:t>
      </w:r>
      <w:r w:rsidRPr="0033661D">
        <w:rPr>
          <w:bCs w:val="0"/>
          <w:sz w:val="24"/>
          <w:szCs w:val="24"/>
        </w:rPr>
        <w:t xml:space="preserve">Конкурсной </w:t>
      </w:r>
      <w:r w:rsidRPr="0033661D">
        <w:rPr>
          <w:sz w:val="24"/>
          <w:szCs w:val="24"/>
        </w:rPr>
        <w:t>Документации.</w:t>
      </w:r>
    </w:p>
    <w:p w:rsidR="00717F60" w:rsidRPr="00DD092B" w:rsidRDefault="009C744E" w:rsidP="00557C01">
      <w:pPr>
        <w:widowControl w:val="0"/>
        <w:numPr>
          <w:ilvl w:val="2"/>
          <w:numId w:val="44"/>
        </w:numPr>
        <w:overflowPunct w:val="0"/>
        <w:autoSpaceDE w:val="0"/>
        <w:spacing w:line="264" w:lineRule="auto"/>
        <w:ind w:left="0" w:firstLine="700"/>
        <w:rPr>
          <w:sz w:val="24"/>
          <w:szCs w:val="24"/>
        </w:rPr>
      </w:pPr>
      <w:bookmarkStart w:id="701" w:name="_Ref305979053"/>
      <w:r w:rsidRPr="00DD092B">
        <w:rPr>
          <w:sz w:val="24"/>
          <w:szCs w:val="24"/>
        </w:rPr>
        <w:t>Участник</w:t>
      </w:r>
      <w:r w:rsidR="00717F60" w:rsidRPr="00DD092B">
        <w:rPr>
          <w:sz w:val="24"/>
          <w:szCs w:val="24"/>
        </w:rPr>
        <w:t xml:space="preserve"> запроса предложений</w:t>
      </w:r>
      <w:r w:rsidR="0087407B" w:rsidRPr="00DD092B">
        <w:rPr>
          <w:sz w:val="24"/>
          <w:szCs w:val="24"/>
        </w:rPr>
        <w:t xml:space="preserve">, чья </w:t>
      </w:r>
      <w:r w:rsidR="004B5EB3" w:rsidRPr="00DD092B">
        <w:rPr>
          <w:sz w:val="24"/>
          <w:szCs w:val="24"/>
        </w:rPr>
        <w:t>Заявк</w:t>
      </w:r>
      <w:r w:rsidR="0087407B" w:rsidRPr="00DD092B">
        <w:rPr>
          <w:sz w:val="24"/>
          <w:szCs w:val="24"/>
        </w:rPr>
        <w:t xml:space="preserve">а </w:t>
      </w:r>
      <w:r w:rsidR="00717F60" w:rsidRPr="00DD092B">
        <w:rPr>
          <w:sz w:val="24"/>
          <w:szCs w:val="24"/>
        </w:rPr>
        <w:t xml:space="preserve">утрачивает статус </w:t>
      </w:r>
      <w:proofErr w:type="gramStart"/>
      <w:r w:rsidR="00696966" w:rsidRPr="00DD092B">
        <w:rPr>
          <w:sz w:val="24"/>
          <w:szCs w:val="24"/>
        </w:rPr>
        <w:t>наилучшей</w:t>
      </w:r>
      <w:proofErr w:type="gramEnd"/>
      <w:r w:rsidR="00717F60" w:rsidRPr="00DD092B">
        <w:rPr>
          <w:sz w:val="24"/>
          <w:szCs w:val="24"/>
        </w:rPr>
        <w:t xml:space="preserve">, и его действия (бездействия) означают отказ от заключения </w:t>
      </w:r>
      <w:r w:rsidR="00123C70" w:rsidRPr="00DD092B">
        <w:rPr>
          <w:sz w:val="24"/>
          <w:szCs w:val="24"/>
        </w:rPr>
        <w:t>Договор</w:t>
      </w:r>
      <w:r w:rsidR="00717F60" w:rsidRPr="00DD092B">
        <w:rPr>
          <w:sz w:val="24"/>
          <w:szCs w:val="24"/>
        </w:rPr>
        <w:t>а в следующих случаях:</w:t>
      </w:r>
      <w:bookmarkEnd w:id="701"/>
    </w:p>
    <w:p w:rsidR="00717F60" w:rsidRPr="00DD092B" w:rsidRDefault="00717F60" w:rsidP="00D75CA2">
      <w:pPr>
        <w:widowControl w:val="0"/>
        <w:numPr>
          <w:ilvl w:val="2"/>
          <w:numId w:val="14"/>
        </w:numPr>
        <w:tabs>
          <w:tab w:val="left" w:pos="851"/>
        </w:tabs>
        <w:overflowPunct w:val="0"/>
        <w:autoSpaceDE w:val="0"/>
        <w:spacing w:line="264" w:lineRule="auto"/>
        <w:rPr>
          <w:bCs w:val="0"/>
          <w:sz w:val="24"/>
          <w:szCs w:val="24"/>
        </w:rPr>
      </w:pPr>
      <w:r w:rsidRPr="00DD092B">
        <w:rPr>
          <w:bCs w:val="0"/>
          <w:sz w:val="24"/>
          <w:szCs w:val="24"/>
        </w:rPr>
        <w:t xml:space="preserve">не подписал по итогам проведения запроса предложений </w:t>
      </w:r>
      <w:r w:rsidR="00123C70" w:rsidRPr="00DD092B">
        <w:rPr>
          <w:bCs w:val="0"/>
          <w:sz w:val="24"/>
          <w:szCs w:val="24"/>
        </w:rPr>
        <w:t>Договор</w:t>
      </w:r>
      <w:r w:rsidRPr="00DD092B">
        <w:rPr>
          <w:bCs w:val="0"/>
          <w:sz w:val="24"/>
          <w:szCs w:val="24"/>
        </w:rPr>
        <w:t xml:space="preserve"> на условиях, определяемых в п.</w:t>
      </w:r>
      <w:r w:rsidR="00B131B9">
        <w:fldChar w:fldCharType="begin"/>
      </w:r>
      <w:r w:rsidR="00B131B9">
        <w:instrText xml:space="preserve"> REF _Ref294695546 \r \h  \* MERGEFORMAT </w:instrText>
      </w:r>
      <w:r w:rsidR="00B131B9">
        <w:fldChar w:fldCharType="separate"/>
      </w:r>
      <w:r w:rsidR="00DA443D" w:rsidRPr="00DA443D">
        <w:rPr>
          <w:bCs w:val="0"/>
          <w:sz w:val="24"/>
          <w:szCs w:val="24"/>
        </w:rPr>
        <w:t xml:space="preserve"> 1.2.6 </w:t>
      </w:r>
      <w:r w:rsidR="00B131B9">
        <w:fldChar w:fldCharType="end"/>
      </w:r>
      <w:r w:rsidRPr="00DD092B">
        <w:rPr>
          <w:bCs w:val="0"/>
          <w:sz w:val="24"/>
          <w:szCs w:val="24"/>
        </w:rPr>
        <w:t>и/или в срок, определенный в п.</w:t>
      </w:r>
      <w:r w:rsidR="001716DB" w:rsidRPr="00DD092B">
        <w:rPr>
          <w:bCs w:val="0"/>
          <w:sz w:val="24"/>
          <w:szCs w:val="24"/>
        </w:rPr>
        <w:t xml:space="preserve"> </w:t>
      </w:r>
      <w:r w:rsidR="00B131B9">
        <w:fldChar w:fldCharType="begin"/>
      </w:r>
      <w:r w:rsidR="00B131B9">
        <w:instrText xml:space="preserve"> REF _Ref294695403 \n \h  \* MERGEFORMAT </w:instrText>
      </w:r>
      <w:r w:rsidR="00B131B9">
        <w:fldChar w:fldCharType="separate"/>
      </w:r>
      <w:r w:rsidR="00DA443D" w:rsidRPr="00DA443D">
        <w:rPr>
          <w:bCs w:val="0"/>
          <w:sz w:val="24"/>
          <w:szCs w:val="24"/>
        </w:rPr>
        <w:t>3.12.3</w:t>
      </w:r>
      <w:r w:rsidR="00B131B9">
        <w:fldChar w:fldCharType="end"/>
      </w:r>
      <w:r w:rsidRPr="00DD092B">
        <w:rPr>
          <w:bCs w:val="0"/>
          <w:sz w:val="24"/>
          <w:szCs w:val="24"/>
        </w:rPr>
        <w:t>;</w:t>
      </w:r>
    </w:p>
    <w:p w:rsidR="00717F60" w:rsidRPr="00DD092B" w:rsidRDefault="00717F60" w:rsidP="00D75CA2">
      <w:pPr>
        <w:widowControl w:val="0"/>
        <w:numPr>
          <w:ilvl w:val="2"/>
          <w:numId w:val="14"/>
        </w:numPr>
        <w:tabs>
          <w:tab w:val="left" w:pos="851"/>
        </w:tabs>
        <w:overflowPunct w:val="0"/>
        <w:autoSpaceDE w:val="0"/>
        <w:spacing w:line="264" w:lineRule="auto"/>
        <w:rPr>
          <w:bCs w:val="0"/>
          <w:sz w:val="24"/>
          <w:szCs w:val="24"/>
        </w:rPr>
      </w:pPr>
      <w:r w:rsidRPr="00DD092B">
        <w:rPr>
          <w:bCs w:val="0"/>
          <w:sz w:val="24"/>
          <w:szCs w:val="24"/>
        </w:rPr>
        <w:t xml:space="preserve">не предоставил обеспечения исполнения обязательств по </w:t>
      </w:r>
      <w:r w:rsidR="00123C70" w:rsidRPr="00DD092B">
        <w:rPr>
          <w:bCs w:val="0"/>
          <w:sz w:val="24"/>
          <w:szCs w:val="24"/>
        </w:rPr>
        <w:t>Договор</w:t>
      </w:r>
      <w:r w:rsidRPr="00DD092B">
        <w:rPr>
          <w:bCs w:val="0"/>
          <w:sz w:val="24"/>
          <w:szCs w:val="24"/>
        </w:rPr>
        <w:t>у</w:t>
      </w:r>
      <w:r w:rsidR="00573BDB" w:rsidRPr="00DD092B">
        <w:rPr>
          <w:bCs w:val="0"/>
          <w:sz w:val="24"/>
          <w:szCs w:val="24"/>
        </w:rPr>
        <w:t xml:space="preserve"> п.</w:t>
      </w:r>
      <w:r w:rsidR="00B131B9">
        <w:fldChar w:fldCharType="begin"/>
      </w:r>
      <w:r w:rsidR="00B131B9">
        <w:instrText xml:space="preserve"> REF _Ref468201106 \r \h  \* MERGEFORMAT </w:instrText>
      </w:r>
      <w:r w:rsidR="00B131B9">
        <w:fldChar w:fldCharType="separate"/>
      </w:r>
      <w:r w:rsidR="00DA443D" w:rsidRPr="00DA443D">
        <w:rPr>
          <w:bCs w:val="0"/>
          <w:sz w:val="24"/>
          <w:szCs w:val="24"/>
        </w:rPr>
        <w:t>3.13</w:t>
      </w:r>
      <w:r w:rsidR="00B131B9">
        <w:fldChar w:fldCharType="end"/>
      </w:r>
      <w:r w:rsidRPr="00DD092B">
        <w:rPr>
          <w:bCs w:val="0"/>
          <w:sz w:val="24"/>
          <w:szCs w:val="24"/>
        </w:rPr>
        <w:t xml:space="preserve"> в течение установленного в </w:t>
      </w:r>
      <w:r w:rsidR="007D07A7" w:rsidRPr="00DD092B">
        <w:rPr>
          <w:bCs w:val="0"/>
          <w:sz w:val="24"/>
          <w:szCs w:val="24"/>
        </w:rPr>
        <w:t>Д</w:t>
      </w:r>
      <w:r w:rsidRPr="00DD092B">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DD092B">
        <w:rPr>
          <w:bCs w:val="0"/>
          <w:sz w:val="24"/>
          <w:szCs w:val="24"/>
        </w:rPr>
        <w:t>предложил Заказчику внести изменения в условия</w:t>
      </w:r>
      <w:r w:rsidRPr="00E71A48">
        <w:rPr>
          <w:bCs w:val="0"/>
          <w:sz w:val="24"/>
          <w:szCs w:val="24"/>
        </w:rPr>
        <w:t xml:space="preserve">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bookmarkStart w:id="702" w:name="_Ref468875995"/>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131B9">
        <w:fldChar w:fldCharType="begin"/>
      </w:r>
      <w:r w:rsidR="00B131B9">
        <w:instrText xml:space="preserve"> REF _Ref305979053 \r \h  \* MERGEFORMAT </w:instrText>
      </w:r>
      <w:r w:rsidR="00B131B9">
        <w:fldChar w:fldCharType="separate"/>
      </w:r>
      <w:r w:rsidR="00DA443D" w:rsidRPr="00DA443D">
        <w:rPr>
          <w:bCs w:val="0"/>
          <w:sz w:val="24"/>
          <w:szCs w:val="24"/>
        </w:rPr>
        <w:t>3.12.5</w:t>
      </w:r>
      <w:r w:rsidR="00B131B9">
        <w:fldChar w:fldCharType="end"/>
      </w:r>
      <w:r w:rsidRPr="00E71A48">
        <w:rPr>
          <w:bCs w:val="0"/>
          <w:sz w:val="24"/>
          <w:szCs w:val="24"/>
        </w:rPr>
        <w:t xml:space="preserve">, Организатор запроса </w:t>
      </w:r>
      <w:r w:rsidRPr="00DA443D">
        <w:rPr>
          <w:bCs w:val="0"/>
          <w:sz w:val="24"/>
          <w:szCs w:val="24"/>
        </w:rPr>
        <w:t xml:space="preserve">предложений имеет право выбрать новую выигравшую </w:t>
      </w:r>
      <w:r w:rsidR="004B5EB3" w:rsidRPr="00DA443D">
        <w:rPr>
          <w:bCs w:val="0"/>
          <w:sz w:val="24"/>
          <w:szCs w:val="24"/>
        </w:rPr>
        <w:t>Заявк</w:t>
      </w:r>
      <w:r w:rsidRPr="00DA443D">
        <w:rPr>
          <w:bCs w:val="0"/>
          <w:sz w:val="24"/>
          <w:szCs w:val="24"/>
        </w:rPr>
        <w:t xml:space="preserve">у из числа остальных действующих </w:t>
      </w:r>
      <w:r w:rsidR="00DA443D" w:rsidRPr="00DA443D">
        <w:rPr>
          <w:sz w:val="24"/>
          <w:szCs w:val="24"/>
        </w:rPr>
        <w:t xml:space="preserve">заявок участников закупки, которая содержит такие же либо лучшие условия </w:t>
      </w:r>
      <w:r w:rsidR="00DA443D" w:rsidRPr="00DA443D">
        <w:rPr>
          <w:sz w:val="24"/>
          <w:szCs w:val="24"/>
        </w:rPr>
        <w:lastRenderedPageBreak/>
        <w:t>исполнения договора, следующие после условий, предложенных победителем закупки</w:t>
      </w:r>
      <w:r w:rsidR="00DA443D" w:rsidRPr="00DA443D">
        <w:rPr>
          <w:bCs w:val="0"/>
          <w:sz w:val="24"/>
          <w:szCs w:val="24"/>
        </w:rPr>
        <w:t xml:space="preserve">, </w:t>
      </w:r>
      <w:r w:rsidRPr="00DA443D">
        <w:rPr>
          <w:bCs w:val="0"/>
          <w:sz w:val="24"/>
          <w:szCs w:val="24"/>
        </w:rPr>
        <w:t>либо предложить Заказчику рассмотреть вопрос о повторном проведении закупки.</w:t>
      </w:r>
      <w:r w:rsidRPr="00E71A48">
        <w:rPr>
          <w:bCs w:val="0"/>
          <w:sz w:val="24"/>
          <w:szCs w:val="24"/>
        </w:rPr>
        <w:t xml:space="preserve">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bookmarkEnd w:id="702"/>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201028"/>
      <w:bookmarkStart w:id="709" w:name="_Ref468201106"/>
      <w:bookmarkStart w:id="710" w:name="_Toc471979953"/>
      <w:bookmarkStart w:id="711" w:name="_Ref303102866"/>
      <w:bookmarkStart w:id="712" w:name="_Toc305835589"/>
      <w:bookmarkStart w:id="713" w:name="_Ref303683952"/>
      <w:bookmarkStart w:id="714" w:name="__RefNumPara__840_922829174"/>
      <w:bookmarkEnd w:id="703"/>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r w:rsidRPr="00414CAF">
        <w:t xml:space="preserve"> </w:t>
      </w:r>
      <w:bookmarkEnd w:id="711"/>
      <w:bookmarkEnd w:id="712"/>
    </w:p>
    <w:p w:rsidR="00932C0A" w:rsidRPr="004444C3" w:rsidRDefault="00BC1324" w:rsidP="00557C01">
      <w:pPr>
        <w:widowControl w:val="0"/>
        <w:numPr>
          <w:ilvl w:val="2"/>
          <w:numId w:val="45"/>
        </w:numPr>
        <w:tabs>
          <w:tab w:val="left" w:pos="1620"/>
        </w:tabs>
        <w:suppressAutoHyphens w:val="0"/>
        <w:spacing w:line="264" w:lineRule="auto"/>
        <w:ind w:left="0" w:firstLine="709"/>
        <w:rPr>
          <w:sz w:val="24"/>
          <w:szCs w:val="24"/>
          <w:lang w:eastAsia="ru-RU"/>
        </w:rPr>
      </w:pPr>
      <w:r w:rsidRPr="00DD092B">
        <w:rPr>
          <w:sz w:val="24"/>
          <w:szCs w:val="24"/>
        </w:rPr>
        <w:t xml:space="preserve">Обеспечения исполнения обязательств Исполнителя по Договору, помимо указанного в проекте </w:t>
      </w:r>
      <w:r w:rsidRPr="004444C3">
        <w:rPr>
          <w:sz w:val="24"/>
          <w:szCs w:val="24"/>
        </w:rPr>
        <w:t xml:space="preserve">Договора (раздел </w:t>
      </w:r>
      <w:r w:rsidR="00B131B9">
        <w:fldChar w:fldCharType="begin"/>
      </w:r>
      <w:r w:rsidR="00B131B9">
        <w:instrText xml:space="preserve"> REF _Ref440272931 \r \h  \* MERGEFORMAT </w:instrText>
      </w:r>
      <w:r w:rsidR="00B131B9">
        <w:fldChar w:fldCharType="separate"/>
      </w:r>
      <w:r w:rsidR="00DA443D" w:rsidRPr="004444C3">
        <w:t>2</w:t>
      </w:r>
      <w:r w:rsidR="00B131B9">
        <w:fldChar w:fldCharType="end"/>
      </w:r>
      <w:r w:rsidRPr="004444C3">
        <w:rPr>
          <w:sz w:val="24"/>
          <w:szCs w:val="24"/>
        </w:rPr>
        <w:t xml:space="preserve">) и подпункте </w:t>
      </w:r>
      <w:r w:rsidR="00B131B9">
        <w:fldChar w:fldCharType="begin"/>
      </w:r>
      <w:r w:rsidR="00B131B9">
        <w:instrText xml:space="preserve"> REF _Ref465437572 \r \h  \* MERGEFORMAT </w:instrText>
      </w:r>
      <w:r w:rsidR="00B131B9">
        <w:fldChar w:fldCharType="separate"/>
      </w:r>
      <w:r w:rsidR="00DA443D" w:rsidRPr="004444C3">
        <w:rPr>
          <w:sz w:val="24"/>
          <w:szCs w:val="24"/>
        </w:rPr>
        <w:t>3.13.2</w:t>
      </w:r>
      <w:r w:rsidR="00B131B9">
        <w:fldChar w:fldCharType="end"/>
      </w:r>
      <w:r w:rsidRPr="004444C3">
        <w:rPr>
          <w:sz w:val="24"/>
          <w:szCs w:val="24"/>
        </w:rPr>
        <w:t>, не требуется.</w:t>
      </w:r>
    </w:p>
    <w:p w:rsidR="00BC1324" w:rsidRPr="004444C3" w:rsidRDefault="00BC1324"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5" w:name="_Ref465437572"/>
      <w:r w:rsidRPr="004444C3">
        <w:rPr>
          <w:sz w:val="24"/>
          <w:szCs w:val="24"/>
        </w:rPr>
        <w:t>Участник</w:t>
      </w:r>
      <w:r w:rsidR="004444C3" w:rsidRPr="004444C3">
        <w:rPr>
          <w:sz w:val="24"/>
          <w:szCs w:val="24"/>
        </w:rPr>
        <w:t xml:space="preserve">, </w:t>
      </w:r>
      <w:r w:rsidR="004444C3" w:rsidRPr="004444C3">
        <w:rPr>
          <w:sz w:val="24"/>
          <w:szCs w:val="24"/>
          <w:lang w:eastAsia="ru-RU"/>
        </w:rPr>
        <w:t>чья Заявка была признана лучшей</w:t>
      </w:r>
      <w:r w:rsidRPr="004444C3">
        <w:rPr>
          <w:sz w:val="24"/>
          <w:szCs w:val="24"/>
        </w:rPr>
        <w:t xml:space="preserve">, предложивший </w:t>
      </w:r>
      <w:r w:rsidRPr="004444C3">
        <w:rPr>
          <w:rFonts w:eastAsia="Times New Roman,Italic"/>
          <w:bCs w:val="0"/>
          <w:iCs/>
          <w:sz w:val="24"/>
          <w:szCs w:val="24"/>
        </w:rPr>
        <w:t xml:space="preserve">демпинговую </w:t>
      </w:r>
      <w:r w:rsidR="004444C3" w:rsidRPr="004444C3">
        <w:rPr>
          <w:sz w:val="24"/>
          <w:szCs w:val="24"/>
          <w:lang w:eastAsia="ru-RU"/>
        </w:rPr>
        <w:t>цену, должен</w:t>
      </w:r>
      <w:r w:rsidRPr="004444C3">
        <w:rPr>
          <w:sz w:val="24"/>
          <w:szCs w:val="24"/>
        </w:rPr>
        <w:t xml:space="preserve"> в обязательном порядке предоставить обеспечение исполнения обязательств </w:t>
      </w:r>
      <w:r w:rsidR="0033661D" w:rsidRPr="004444C3">
        <w:rPr>
          <w:sz w:val="24"/>
          <w:szCs w:val="24"/>
        </w:rPr>
        <w:t>Исполнителя</w:t>
      </w:r>
      <w:r w:rsidRPr="004444C3">
        <w:rPr>
          <w:sz w:val="24"/>
          <w:szCs w:val="24"/>
        </w:rPr>
        <w:t xml:space="preserve"> по Договору в размере 5% от стоимости Заявки</w:t>
      </w:r>
      <w:r w:rsidR="004444C3" w:rsidRPr="004444C3">
        <w:rPr>
          <w:sz w:val="24"/>
          <w:szCs w:val="24"/>
        </w:rPr>
        <w:t>, указанной в Письме о подаче оферты</w:t>
      </w:r>
      <w:r w:rsidRPr="004444C3">
        <w:rPr>
          <w:sz w:val="24"/>
          <w:szCs w:val="24"/>
        </w:rPr>
        <w:t>, с учетом НДС. При этом данное обеспечение в обязательном порядке предоставляется до заключения Договора.</w:t>
      </w:r>
      <w:bookmarkEnd w:id="715"/>
    </w:p>
    <w:p w:rsidR="00BC1324" w:rsidRPr="0033661D" w:rsidRDefault="00BC1324" w:rsidP="00557C01">
      <w:pPr>
        <w:widowControl w:val="0"/>
        <w:numPr>
          <w:ilvl w:val="2"/>
          <w:numId w:val="45"/>
        </w:numPr>
        <w:tabs>
          <w:tab w:val="left" w:pos="1620"/>
        </w:tabs>
        <w:suppressAutoHyphens w:val="0"/>
        <w:spacing w:line="264" w:lineRule="auto"/>
        <w:ind w:left="0" w:firstLine="709"/>
        <w:rPr>
          <w:sz w:val="24"/>
          <w:szCs w:val="24"/>
          <w:lang w:eastAsia="ru-RU"/>
        </w:rPr>
      </w:pPr>
      <w:r w:rsidRPr="0033661D">
        <w:rPr>
          <w:sz w:val="24"/>
          <w:szCs w:val="24"/>
        </w:rPr>
        <w:t xml:space="preserve">Обеспечение исполнения обязательств </w:t>
      </w:r>
      <w:r w:rsidR="0033661D" w:rsidRPr="0033661D">
        <w:rPr>
          <w:sz w:val="24"/>
          <w:szCs w:val="24"/>
        </w:rPr>
        <w:t xml:space="preserve">Исполнителя </w:t>
      </w:r>
      <w:r w:rsidRPr="0033661D">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33661D">
        <w:rPr>
          <w:bCs w:val="0"/>
          <w:sz w:val="24"/>
          <w:szCs w:val="24"/>
        </w:rPr>
        <w:t>Заказчика</w:t>
      </w:r>
      <w:r w:rsidR="00DA2790" w:rsidRPr="0033661D">
        <w:rPr>
          <w:bCs w:val="0"/>
          <w:sz w:val="24"/>
          <w:szCs w:val="24"/>
        </w:rPr>
        <w:t xml:space="preserve"> (п. </w:t>
      </w:r>
      <w:r w:rsidR="00B131B9">
        <w:fldChar w:fldCharType="begin"/>
      </w:r>
      <w:r w:rsidR="00B131B9">
        <w:instrText xml:space="preserve"> REF _Ref468973864 \r \h  \* MERGEFORMAT </w:instrText>
      </w:r>
      <w:r w:rsidR="00B131B9">
        <w:fldChar w:fldCharType="separate"/>
      </w:r>
      <w:r w:rsidR="00DA443D" w:rsidRPr="0033661D">
        <w:rPr>
          <w:bCs w:val="0"/>
          <w:sz w:val="24"/>
          <w:szCs w:val="24"/>
        </w:rPr>
        <w:t>3.3.14.4.4</w:t>
      </w:r>
      <w:r w:rsidR="00B131B9">
        <w:fldChar w:fldCharType="end"/>
      </w:r>
      <w:r w:rsidR="00DA2790" w:rsidRPr="0033661D">
        <w:rPr>
          <w:bCs w:val="0"/>
          <w:sz w:val="24"/>
          <w:szCs w:val="24"/>
        </w:rPr>
        <w:t>)</w:t>
      </w:r>
      <w:r w:rsidRPr="0033661D">
        <w:rPr>
          <w:bCs w:val="0"/>
          <w:sz w:val="24"/>
          <w:szCs w:val="24"/>
        </w:rPr>
        <w:t xml:space="preserve">. Выбор </w:t>
      </w:r>
      <w:proofErr w:type="gramStart"/>
      <w:r w:rsidRPr="0033661D">
        <w:rPr>
          <w:bCs w:val="0"/>
          <w:sz w:val="24"/>
          <w:szCs w:val="24"/>
        </w:rPr>
        <w:t xml:space="preserve">способа </w:t>
      </w:r>
      <w:r w:rsidRPr="0033661D">
        <w:rPr>
          <w:sz w:val="24"/>
          <w:szCs w:val="24"/>
        </w:rPr>
        <w:t xml:space="preserve">обеспечения исполнения обязательств </w:t>
      </w:r>
      <w:r w:rsidR="0033661D" w:rsidRPr="0033661D">
        <w:rPr>
          <w:sz w:val="24"/>
          <w:szCs w:val="24"/>
        </w:rPr>
        <w:t>Исполнителя</w:t>
      </w:r>
      <w:proofErr w:type="gramEnd"/>
      <w:r w:rsidR="0033661D" w:rsidRPr="0033661D">
        <w:rPr>
          <w:sz w:val="24"/>
          <w:szCs w:val="24"/>
        </w:rPr>
        <w:t xml:space="preserve"> </w:t>
      </w:r>
      <w:r w:rsidRPr="0033661D">
        <w:rPr>
          <w:sz w:val="24"/>
          <w:szCs w:val="24"/>
        </w:rPr>
        <w:t>по Договору</w:t>
      </w:r>
      <w:r w:rsidRPr="0033661D">
        <w:rPr>
          <w:bCs w:val="0"/>
          <w:sz w:val="24"/>
          <w:szCs w:val="24"/>
        </w:rPr>
        <w:t xml:space="preserve"> осуществляется </w:t>
      </w:r>
      <w:r w:rsidR="00B43879" w:rsidRPr="0033661D">
        <w:rPr>
          <w:bCs w:val="0"/>
          <w:sz w:val="24"/>
          <w:szCs w:val="24"/>
        </w:rPr>
        <w:t>Участником/Победителем.</w:t>
      </w:r>
      <w:r w:rsidRPr="0033661D">
        <w:rPr>
          <w:bCs w:val="0"/>
          <w:sz w:val="24"/>
          <w:szCs w:val="24"/>
        </w:rPr>
        <w:t xml:space="preserve"> Условия и содержание </w:t>
      </w:r>
      <w:r w:rsidRPr="0033661D">
        <w:rPr>
          <w:sz w:val="24"/>
          <w:szCs w:val="24"/>
        </w:rPr>
        <w:t xml:space="preserve">обеспечения исполнения обязательств </w:t>
      </w:r>
      <w:r w:rsidR="0033661D" w:rsidRPr="0033661D">
        <w:rPr>
          <w:sz w:val="24"/>
          <w:szCs w:val="24"/>
        </w:rPr>
        <w:t xml:space="preserve">Исполнителя </w:t>
      </w:r>
      <w:r w:rsidRPr="0033661D">
        <w:rPr>
          <w:sz w:val="24"/>
          <w:szCs w:val="24"/>
        </w:rPr>
        <w:t xml:space="preserve">по Договору, а также сроки возврата обеспечения устанавливаются на основании проекта Договора (раздел </w:t>
      </w:r>
      <w:r w:rsidR="00B131B9">
        <w:fldChar w:fldCharType="begin"/>
      </w:r>
      <w:r w:rsidR="00B131B9">
        <w:instrText xml:space="preserve"> REF _Ref440272931 \r \h  \* MERGEFORMAT </w:instrText>
      </w:r>
      <w:r w:rsidR="00B131B9">
        <w:fldChar w:fldCharType="separate"/>
      </w:r>
      <w:r w:rsidR="00DA443D" w:rsidRPr="0033661D">
        <w:t>2</w:t>
      </w:r>
      <w:r w:rsidR="00B131B9">
        <w:fldChar w:fldCharType="end"/>
      </w:r>
      <w:r w:rsidRPr="0033661D">
        <w:rPr>
          <w:sz w:val="24"/>
          <w:szCs w:val="24"/>
        </w:rPr>
        <w:t xml:space="preserve">) с учетом требований, изложенных в подпункте </w:t>
      </w:r>
      <w:r w:rsidR="00B131B9">
        <w:fldChar w:fldCharType="begin"/>
      </w:r>
      <w:r w:rsidR="00B131B9">
        <w:instrText xml:space="preserve"> REF _Ref465437572 \r \h  \* MERGEFORMAT </w:instrText>
      </w:r>
      <w:r w:rsidR="00B131B9">
        <w:fldChar w:fldCharType="separate"/>
      </w:r>
      <w:r w:rsidR="00DA443D" w:rsidRPr="0033661D">
        <w:rPr>
          <w:sz w:val="24"/>
          <w:szCs w:val="24"/>
        </w:rPr>
        <w:t>3.13.2</w:t>
      </w:r>
      <w:r w:rsidR="00B131B9">
        <w:fldChar w:fldCharType="end"/>
      </w:r>
      <w:r w:rsidRPr="0033661D">
        <w:rPr>
          <w:sz w:val="24"/>
          <w:szCs w:val="24"/>
        </w:rPr>
        <w:t xml:space="preserve">, а также на этапе </w:t>
      </w:r>
      <w:proofErr w:type="spellStart"/>
      <w:r w:rsidRPr="0033661D">
        <w:rPr>
          <w:sz w:val="24"/>
          <w:szCs w:val="24"/>
        </w:rPr>
        <w:t>преддговорных</w:t>
      </w:r>
      <w:proofErr w:type="spellEnd"/>
      <w:r w:rsidRPr="0033661D">
        <w:rPr>
          <w:sz w:val="24"/>
          <w:szCs w:val="24"/>
        </w:rPr>
        <w:t xml:space="preserve"> переговоров (п. </w:t>
      </w:r>
      <w:r w:rsidR="00B131B9">
        <w:fldChar w:fldCharType="begin"/>
      </w:r>
      <w:r w:rsidR="00B131B9">
        <w:instrText xml:space="preserve"> REF _Ref468875974 \r \h  \* MERGEFORMAT </w:instrText>
      </w:r>
      <w:r w:rsidR="00B131B9">
        <w:fldChar w:fldCharType="separate"/>
      </w:r>
      <w:r w:rsidR="00DA443D" w:rsidRPr="0033661D">
        <w:rPr>
          <w:sz w:val="24"/>
          <w:szCs w:val="24"/>
        </w:rPr>
        <w:t>3.12</w:t>
      </w:r>
      <w:r w:rsidR="00B131B9">
        <w:fldChar w:fldCharType="end"/>
      </w:r>
      <w:r w:rsidRPr="0033661D">
        <w:rPr>
          <w:sz w:val="24"/>
          <w:szCs w:val="24"/>
        </w:rPr>
        <w:t>).</w:t>
      </w:r>
    </w:p>
    <w:p w:rsidR="00BC1324" w:rsidRPr="0033661D" w:rsidRDefault="00BC1324"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6" w:name="_Ref465440181"/>
      <w:r w:rsidRPr="0033661D">
        <w:rPr>
          <w:bCs w:val="0"/>
          <w:sz w:val="24"/>
          <w:szCs w:val="24"/>
        </w:rPr>
        <w:t xml:space="preserve">Непредставление </w:t>
      </w:r>
      <w:r w:rsidRPr="0033661D">
        <w:rPr>
          <w:sz w:val="24"/>
          <w:szCs w:val="24"/>
        </w:rPr>
        <w:t xml:space="preserve">обеспечения исполнения обязательств </w:t>
      </w:r>
      <w:r w:rsidR="0033661D" w:rsidRPr="0033661D">
        <w:rPr>
          <w:sz w:val="24"/>
          <w:szCs w:val="24"/>
        </w:rPr>
        <w:t xml:space="preserve">Исполнителя </w:t>
      </w:r>
      <w:r w:rsidRPr="0033661D">
        <w:rPr>
          <w:sz w:val="24"/>
          <w:szCs w:val="24"/>
        </w:rPr>
        <w:t>по Договору, связанного с выполнением антидемпинговых мер,</w:t>
      </w:r>
      <w:r w:rsidRPr="0033661D">
        <w:rPr>
          <w:bCs w:val="0"/>
          <w:sz w:val="24"/>
          <w:szCs w:val="24"/>
        </w:rPr>
        <w:t xml:space="preserve"> до заключения Договора </w:t>
      </w:r>
      <w:r w:rsidRPr="0033661D">
        <w:rPr>
          <w:sz w:val="24"/>
          <w:szCs w:val="24"/>
        </w:rPr>
        <w:t xml:space="preserve">приведет к утере данным Участником статуса Победителя и последствиям, указанным в подпункте </w:t>
      </w:r>
      <w:r w:rsidR="00B131B9">
        <w:fldChar w:fldCharType="begin"/>
      </w:r>
      <w:r w:rsidR="00B131B9">
        <w:instrText xml:space="preserve"> REF _Ref468875995 \r \h  \* MERGEFORMAT </w:instrText>
      </w:r>
      <w:r w:rsidR="00B131B9">
        <w:fldChar w:fldCharType="separate"/>
      </w:r>
      <w:r w:rsidR="00DA443D" w:rsidRPr="0033661D">
        <w:rPr>
          <w:sz w:val="24"/>
          <w:szCs w:val="24"/>
        </w:rPr>
        <w:t>3.12.6</w:t>
      </w:r>
      <w:r w:rsidR="00B131B9">
        <w:fldChar w:fldCharType="end"/>
      </w:r>
      <w:r w:rsidRPr="0033661D">
        <w:rPr>
          <w:bCs w:val="0"/>
          <w:sz w:val="24"/>
          <w:szCs w:val="24"/>
        </w:rPr>
        <w:t>.</w:t>
      </w:r>
      <w:bookmarkEnd w:id="716"/>
    </w:p>
    <w:p w:rsidR="00932C0A" w:rsidRPr="006E1884" w:rsidRDefault="00932C0A" w:rsidP="006E1884">
      <w:pPr>
        <w:pStyle w:val="2"/>
        <w:tabs>
          <w:tab w:val="clear" w:pos="1700"/>
          <w:tab w:val="left" w:pos="709"/>
        </w:tabs>
        <w:spacing w:line="264" w:lineRule="auto"/>
      </w:pPr>
      <w:bookmarkStart w:id="717" w:name="_Ref303694483"/>
      <w:bookmarkStart w:id="718" w:name="_Toc305835590"/>
      <w:bookmarkStart w:id="719" w:name="_Ref306140451"/>
      <w:bookmarkStart w:id="720" w:name="_Toc471979954"/>
      <w:r w:rsidRPr="006E1884">
        <w:t xml:space="preserve">Уведомление о результатах </w:t>
      </w:r>
      <w:bookmarkEnd w:id="717"/>
      <w:bookmarkEnd w:id="718"/>
      <w:r w:rsidRPr="006E1884">
        <w:t>запроса предложений</w:t>
      </w:r>
      <w:bookmarkEnd w:id="719"/>
      <w:bookmarkEnd w:id="720"/>
    </w:p>
    <w:p w:rsidR="00ED5C7C" w:rsidRPr="00DA443D" w:rsidRDefault="00ED5C7C" w:rsidP="00DA443D">
      <w:pPr>
        <w:pStyle w:val="3"/>
        <w:ind w:left="0" w:firstLine="709"/>
        <w:jc w:val="both"/>
        <w:rPr>
          <w:b w:val="0"/>
          <w:lang w:eastAsia="ru-RU"/>
        </w:rPr>
      </w:pPr>
      <w:bookmarkStart w:id="721" w:name="_Toc471979955"/>
      <w:bookmarkEnd w:id="713"/>
      <w:r w:rsidRPr="00DA443D">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A443D">
        <w:rPr>
          <w:b w:val="0"/>
          <w:lang w:eastAsia="ru-RU"/>
        </w:rPr>
        <w:t xml:space="preserve">на интернет-сайтах, на которых было опубликовано </w:t>
      </w:r>
      <w:r w:rsidR="00D56F8C" w:rsidRPr="00DA443D">
        <w:rPr>
          <w:b w:val="0"/>
          <w:iCs/>
        </w:rPr>
        <w:t>Извещение</w:t>
      </w:r>
      <w:r w:rsidR="00D56F8C" w:rsidRPr="00DA443D">
        <w:rPr>
          <w:b w:val="0"/>
        </w:rPr>
        <w:t xml:space="preserve"> о проведении открытого </w:t>
      </w:r>
      <w:r w:rsidR="00D56F8C" w:rsidRPr="00DA443D">
        <w:rPr>
          <w:b w:val="0"/>
          <w:iCs/>
        </w:rPr>
        <w:t xml:space="preserve">запроса предложений (подраздел </w:t>
      </w:r>
      <w:r w:rsidR="00B131B9">
        <w:fldChar w:fldCharType="begin"/>
      </w:r>
      <w:r w:rsidR="00B131B9">
        <w:instrText xml:space="preserve"> REF _Ref191386085 \r \h  \* MERGEFORMAT </w:instrText>
      </w:r>
      <w:r w:rsidR="00B131B9">
        <w:fldChar w:fldCharType="separate"/>
      </w:r>
      <w:r w:rsidR="00DA443D" w:rsidRPr="00DA443D">
        <w:rPr>
          <w:b w:val="0"/>
          <w:iCs/>
        </w:rPr>
        <w:t>1.1.1</w:t>
      </w:r>
      <w:r w:rsidR="00B131B9">
        <w:fldChar w:fldCharType="end"/>
      </w:r>
      <w:r w:rsidR="00D56F8C" w:rsidRPr="00DA443D">
        <w:rPr>
          <w:b w:val="0"/>
          <w:iCs/>
        </w:rPr>
        <w:t>)</w:t>
      </w:r>
      <w:r w:rsidR="00D56F8C" w:rsidRPr="00DA443D">
        <w:rPr>
          <w:b w:val="0"/>
        </w:rPr>
        <w:t>,</w:t>
      </w:r>
      <w:r w:rsidR="00D56F8C" w:rsidRPr="00DA443D">
        <w:rPr>
          <w:b w:val="0"/>
          <w:lang w:eastAsia="ru-RU"/>
        </w:rPr>
        <w:t xml:space="preserve">  </w:t>
      </w:r>
      <w:r w:rsidRPr="00DA443D">
        <w:rPr>
          <w:b w:val="0"/>
          <w:lang w:eastAsia="ru-RU"/>
        </w:rPr>
        <w:t xml:space="preserve">для всех </w:t>
      </w:r>
      <w:r w:rsidR="00DC6125" w:rsidRPr="00DA443D">
        <w:rPr>
          <w:b w:val="0"/>
          <w:lang w:eastAsia="ru-RU"/>
        </w:rPr>
        <w:t>Участников</w:t>
      </w:r>
      <w:r w:rsidRPr="00DA443D">
        <w:rPr>
          <w:b w:val="0"/>
          <w:lang w:eastAsia="ru-RU"/>
        </w:rPr>
        <w:t xml:space="preserve"> Протокол о выборе победителя открытого запроса предложений, в котором указывает:</w:t>
      </w:r>
      <w:bookmarkEnd w:id="721"/>
    </w:p>
    <w:p w:rsidR="00ED5C7C" w:rsidRPr="00ED5C7C" w:rsidRDefault="00ED5C7C" w:rsidP="00BC1324">
      <w:pPr>
        <w:pStyle w:val="a0"/>
        <w:numPr>
          <w:ilvl w:val="0"/>
          <w:numId w:val="0"/>
        </w:numPr>
        <w:suppressAutoHyphens w:val="0"/>
        <w:spacing w:before="60" w:line="240" w:lineRule="auto"/>
        <w:ind w:left="1775" w:right="-142"/>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324">
      <w:pPr>
        <w:pStyle w:val="a0"/>
        <w:numPr>
          <w:ilvl w:val="0"/>
          <w:numId w:val="0"/>
        </w:numPr>
        <w:suppressAutoHyphens w:val="0"/>
        <w:spacing w:before="60" w:line="240" w:lineRule="auto"/>
        <w:ind w:left="1775" w:right="-142"/>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Pr="00DA443D" w:rsidRDefault="00ED5C7C" w:rsidP="00DA443D">
      <w:pPr>
        <w:pStyle w:val="3"/>
        <w:ind w:left="0" w:firstLine="709"/>
        <w:jc w:val="both"/>
        <w:rPr>
          <w:b w:val="0"/>
          <w:lang w:eastAsia="ru-RU"/>
        </w:rPr>
      </w:pPr>
      <w:bookmarkStart w:id="722" w:name="_Toc471979956"/>
      <w:r w:rsidRPr="00DA443D">
        <w:rPr>
          <w:b w:val="0"/>
          <w:lang w:eastAsia="ru-RU"/>
        </w:rPr>
        <w:lastRenderedPageBreak/>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722"/>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2"/>
          <w:headerReference w:type="default" r:id="rId43"/>
          <w:footerReference w:type="even" r:id="rId44"/>
          <w:headerReference w:type="first" r:id="rId45"/>
          <w:footerReference w:type="first" r:id="rId4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3" w:name="_Ref440270568"/>
      <w:bookmarkStart w:id="724" w:name="_Ref440274159"/>
      <w:bookmarkStart w:id="725" w:name="_Ref440292555"/>
      <w:bookmarkStart w:id="726" w:name="_Ref440292779"/>
      <w:bookmarkStart w:id="727" w:name="_Toc471979957"/>
      <w:r>
        <w:rPr>
          <w:szCs w:val="24"/>
        </w:rPr>
        <w:lastRenderedPageBreak/>
        <w:t>Техническая часть</w:t>
      </w:r>
      <w:bookmarkEnd w:id="723"/>
      <w:bookmarkEnd w:id="724"/>
      <w:bookmarkEnd w:id="725"/>
      <w:bookmarkEnd w:id="726"/>
      <w:bookmarkEnd w:id="727"/>
      <w:r w:rsidRPr="00E71A48">
        <w:rPr>
          <w:szCs w:val="24"/>
        </w:rPr>
        <w:t xml:space="preserve"> </w:t>
      </w:r>
    </w:p>
    <w:p w:rsidR="002B5044" w:rsidRPr="00C12FA4" w:rsidRDefault="002B5044" w:rsidP="0021751A">
      <w:pPr>
        <w:pStyle w:val="2"/>
        <w:ind w:left="1701" w:hanging="1134"/>
      </w:pPr>
      <w:bookmarkStart w:id="728" w:name="_Toc176064097"/>
      <w:bookmarkStart w:id="729" w:name="_Toc176338525"/>
      <w:bookmarkStart w:id="730" w:name="_Toc180399753"/>
      <w:bookmarkStart w:id="731" w:name="_Toc189457101"/>
      <w:bookmarkStart w:id="732" w:name="_Toc189461737"/>
      <w:bookmarkStart w:id="733" w:name="_Toc189462011"/>
      <w:bookmarkStart w:id="734" w:name="_Toc191273610"/>
      <w:bookmarkStart w:id="735" w:name="_Toc423421726"/>
      <w:bookmarkStart w:id="736" w:name="_Toc471979958"/>
      <w:bookmarkStart w:id="737" w:name="_Toc167189319"/>
      <w:bookmarkStart w:id="738" w:name="_Toc168725254"/>
      <w:r w:rsidRPr="00C12FA4">
        <w:t xml:space="preserve">Перечень, объемы и характеристики </w:t>
      </w:r>
      <w:bookmarkEnd w:id="728"/>
      <w:bookmarkEnd w:id="729"/>
      <w:bookmarkEnd w:id="730"/>
      <w:bookmarkEnd w:id="731"/>
      <w:bookmarkEnd w:id="732"/>
      <w:bookmarkEnd w:id="733"/>
      <w:bookmarkEnd w:id="734"/>
      <w:bookmarkEnd w:id="735"/>
      <w:r w:rsidR="00C3704B">
        <w:t>закупаемых услуг</w:t>
      </w:r>
      <w:bookmarkEnd w:id="736"/>
    </w:p>
    <w:p w:rsidR="002B5044" w:rsidRPr="003803A7" w:rsidRDefault="002B5044" w:rsidP="002B5044">
      <w:pPr>
        <w:pStyle w:val="3"/>
        <w:ind w:left="0" w:firstLine="851"/>
        <w:jc w:val="both"/>
        <w:rPr>
          <w:b w:val="0"/>
          <w:szCs w:val="24"/>
        </w:rPr>
      </w:pPr>
      <w:bookmarkStart w:id="739" w:name="_Toc439166311"/>
      <w:bookmarkStart w:id="740" w:name="_Toc439170659"/>
      <w:bookmarkStart w:id="741" w:name="_Toc439172761"/>
      <w:bookmarkStart w:id="742" w:name="_Toc439173205"/>
      <w:bookmarkStart w:id="743" w:name="_Toc439238199"/>
      <w:bookmarkStart w:id="744" w:name="_Toc439252751"/>
      <w:bookmarkStart w:id="745" w:name="_Toc439323609"/>
      <w:bookmarkStart w:id="746" w:name="_Toc439323725"/>
      <w:bookmarkStart w:id="747" w:name="_Toc440361359"/>
      <w:bookmarkStart w:id="748" w:name="_Toc440376114"/>
      <w:bookmarkStart w:id="749" w:name="_Toc440376241"/>
      <w:bookmarkStart w:id="750" w:name="_Toc440382503"/>
      <w:bookmarkStart w:id="751" w:name="_Toc440447173"/>
      <w:bookmarkStart w:id="752" w:name="_Toc440632334"/>
      <w:bookmarkStart w:id="753" w:name="_Toc440875107"/>
      <w:bookmarkStart w:id="754" w:name="_Toc441131094"/>
      <w:bookmarkStart w:id="755" w:name="_Toc465774615"/>
      <w:bookmarkStart w:id="756" w:name="_Toc465848844"/>
      <w:bookmarkStart w:id="757" w:name="_Toc468876164"/>
      <w:bookmarkStart w:id="758" w:name="_Toc469487658"/>
      <w:bookmarkStart w:id="759" w:name="_Toc471979959"/>
      <w:r w:rsidRPr="003776BB">
        <w:rPr>
          <w:b w:val="0"/>
          <w:szCs w:val="24"/>
        </w:rPr>
        <w:t>Техническ</w:t>
      </w:r>
      <w:r w:rsidR="00DD2571">
        <w:rPr>
          <w:b w:val="0"/>
          <w:szCs w:val="24"/>
        </w:rPr>
        <w:t>и</w:t>
      </w:r>
      <w:r w:rsidR="003776BB" w:rsidRPr="003776BB">
        <w:rPr>
          <w:b w:val="0"/>
          <w:szCs w:val="24"/>
        </w:rPr>
        <w:t>е</w:t>
      </w:r>
      <w:r w:rsidRPr="003776BB">
        <w:rPr>
          <w:b w:val="0"/>
          <w:szCs w:val="24"/>
        </w:rPr>
        <w:t xml:space="preserve"> задани</w:t>
      </w:r>
      <w:r w:rsidR="00DD2571">
        <w:rPr>
          <w:b w:val="0"/>
          <w:szCs w:val="24"/>
        </w:rPr>
        <w:t>я</w:t>
      </w:r>
      <w:r w:rsidRPr="003776BB">
        <w:rPr>
          <w:b w:val="0"/>
          <w:szCs w:val="24"/>
        </w:rPr>
        <w:t xml:space="preserve"> </w:t>
      </w:r>
      <w:r w:rsidR="00A154B7" w:rsidRPr="003776BB">
        <w:rPr>
          <w:b w:val="0"/>
          <w:szCs w:val="24"/>
        </w:rPr>
        <w:t>по Лот</w:t>
      </w:r>
      <w:r w:rsidR="00A154B7" w:rsidRPr="004A2344">
        <w:rPr>
          <w:b w:val="0"/>
          <w:szCs w:val="24"/>
        </w:rPr>
        <w:t xml:space="preserve">у №1 (подраздел </w:t>
      </w:r>
      <w:r w:rsidR="008510AD" w:rsidRPr="004A2344">
        <w:rPr>
          <w:b w:val="0"/>
          <w:szCs w:val="24"/>
        </w:rPr>
        <w:fldChar w:fldCharType="begin"/>
      </w:r>
      <w:r w:rsidR="00A154B7" w:rsidRPr="004A2344">
        <w:rPr>
          <w:b w:val="0"/>
          <w:szCs w:val="24"/>
        </w:rPr>
        <w:instrText xml:space="preserve"> REF _Ref440275279 \r \h </w:instrText>
      </w:r>
      <w:r w:rsidR="004A2344">
        <w:rPr>
          <w:b w:val="0"/>
          <w:szCs w:val="24"/>
        </w:rPr>
        <w:instrText xml:space="preserve"> \* MERGEFORMAT </w:instrText>
      </w:r>
      <w:r w:rsidR="008510AD" w:rsidRPr="004A2344">
        <w:rPr>
          <w:b w:val="0"/>
          <w:szCs w:val="24"/>
        </w:rPr>
      </w:r>
      <w:r w:rsidR="008510AD" w:rsidRPr="004A2344">
        <w:rPr>
          <w:b w:val="0"/>
          <w:szCs w:val="24"/>
        </w:rPr>
        <w:fldChar w:fldCharType="separate"/>
      </w:r>
      <w:r w:rsidR="00DA443D" w:rsidRPr="004A2344">
        <w:rPr>
          <w:b w:val="0"/>
          <w:szCs w:val="24"/>
        </w:rPr>
        <w:t>1.1.4</w:t>
      </w:r>
      <w:r w:rsidR="008510AD" w:rsidRPr="004A2344">
        <w:rPr>
          <w:b w:val="0"/>
          <w:szCs w:val="24"/>
        </w:rPr>
        <w:fldChar w:fldCharType="end"/>
      </w:r>
      <w:r w:rsidR="00A154B7" w:rsidRPr="004A2344">
        <w:rPr>
          <w:b w:val="0"/>
          <w:szCs w:val="24"/>
        </w:rPr>
        <w:t>)</w:t>
      </w:r>
      <w:r w:rsidRPr="004A2344">
        <w:rPr>
          <w:b w:val="0"/>
          <w:szCs w:val="24"/>
        </w:rPr>
        <w:t xml:space="preserve"> изложен</w:t>
      </w:r>
      <w:r w:rsidR="00DD2571">
        <w:rPr>
          <w:b w:val="0"/>
          <w:szCs w:val="24"/>
        </w:rPr>
        <w:t>ы</w:t>
      </w:r>
      <w:r w:rsidRPr="004A2344">
        <w:rPr>
          <w:b w:val="0"/>
          <w:szCs w:val="24"/>
        </w:rPr>
        <w:t xml:space="preserve"> в Приложени</w:t>
      </w:r>
      <w:r w:rsidR="00DD2571">
        <w:rPr>
          <w:b w:val="0"/>
          <w:szCs w:val="24"/>
        </w:rPr>
        <w:t xml:space="preserve">ях №1 и №2, </w:t>
      </w:r>
      <w:r w:rsidRPr="003803A7">
        <w:rPr>
          <w:b w:val="0"/>
          <w:szCs w:val="24"/>
        </w:rPr>
        <w:t>котор</w:t>
      </w:r>
      <w:r w:rsidR="00DD2571">
        <w:rPr>
          <w:b w:val="0"/>
          <w:szCs w:val="24"/>
        </w:rPr>
        <w:t>ы</w:t>
      </w:r>
      <w:r w:rsidRPr="003803A7">
        <w:rPr>
          <w:b w:val="0"/>
          <w:szCs w:val="24"/>
        </w:rPr>
        <w:t>е явля</w:t>
      </w:r>
      <w:r w:rsidR="00DD2571">
        <w:rPr>
          <w:b w:val="0"/>
          <w:szCs w:val="24"/>
        </w:rPr>
        <w:t>ю</w:t>
      </w:r>
      <w:r w:rsidRPr="003803A7">
        <w:rPr>
          <w:b w:val="0"/>
          <w:szCs w:val="24"/>
        </w:rPr>
        <w:t xml:space="preserve">тся неотъемлемым приложением к настоящей </w:t>
      </w:r>
      <w:proofErr w:type="gramStart"/>
      <w:r w:rsidRPr="003803A7">
        <w:rPr>
          <w:b w:val="0"/>
          <w:szCs w:val="24"/>
        </w:rPr>
        <w:t>документации</w:t>
      </w:r>
      <w:proofErr w:type="gramEnd"/>
      <w:r w:rsidRPr="003803A7">
        <w:rPr>
          <w:b w:val="0"/>
          <w:szCs w:val="24"/>
        </w:rPr>
        <w:t xml:space="preserve">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03A7" w:rsidRDefault="002B5044" w:rsidP="0021751A">
      <w:pPr>
        <w:pStyle w:val="2"/>
        <w:ind w:left="1701" w:hanging="1134"/>
      </w:pPr>
      <w:bookmarkStart w:id="760" w:name="_Ref194832984"/>
      <w:bookmarkStart w:id="761" w:name="_Ref197686508"/>
      <w:bookmarkStart w:id="762" w:name="_Toc423421727"/>
      <w:bookmarkStart w:id="763" w:name="_Toc471979960"/>
      <w:r w:rsidRPr="003803A7">
        <w:t xml:space="preserve">Требование к </w:t>
      </w:r>
      <w:bookmarkEnd w:id="760"/>
      <w:bookmarkEnd w:id="761"/>
      <w:bookmarkEnd w:id="762"/>
      <w:r w:rsidR="00C3704B">
        <w:t>закупаемым услугам</w:t>
      </w:r>
      <w:bookmarkEnd w:id="763"/>
    </w:p>
    <w:p w:rsidR="002B5044" w:rsidRPr="00AE1D21" w:rsidRDefault="002B5044" w:rsidP="002B5044">
      <w:pPr>
        <w:pStyle w:val="3"/>
        <w:ind w:left="0" w:firstLine="851"/>
        <w:jc w:val="both"/>
        <w:rPr>
          <w:b w:val="0"/>
          <w:szCs w:val="24"/>
        </w:rPr>
      </w:pPr>
      <w:bookmarkStart w:id="764" w:name="_Toc439166314"/>
      <w:bookmarkStart w:id="765" w:name="_Toc439170662"/>
      <w:bookmarkStart w:id="766" w:name="_Toc439172764"/>
      <w:bookmarkStart w:id="767" w:name="_Toc439173208"/>
      <w:bookmarkStart w:id="768" w:name="_Toc439238202"/>
      <w:bookmarkStart w:id="769" w:name="_Toc439252754"/>
      <w:bookmarkStart w:id="770" w:name="_Toc439323612"/>
      <w:bookmarkStart w:id="771" w:name="_Toc439323728"/>
      <w:bookmarkStart w:id="772" w:name="_Toc440361362"/>
      <w:bookmarkStart w:id="773" w:name="_Toc440376117"/>
      <w:bookmarkStart w:id="774" w:name="_Toc440376244"/>
      <w:bookmarkStart w:id="775" w:name="_Toc440382505"/>
      <w:bookmarkStart w:id="776" w:name="_Toc440447175"/>
      <w:bookmarkStart w:id="777" w:name="_Toc440632336"/>
      <w:bookmarkStart w:id="778" w:name="_Toc440875109"/>
      <w:bookmarkStart w:id="779" w:name="_Toc441131096"/>
      <w:bookmarkStart w:id="780" w:name="_Toc465774617"/>
      <w:bookmarkStart w:id="781" w:name="_Toc465848846"/>
      <w:bookmarkStart w:id="782" w:name="_Toc468876166"/>
      <w:bookmarkStart w:id="783" w:name="_Toc469487660"/>
      <w:bookmarkStart w:id="784" w:name="_Toc471979961"/>
      <w:bookmarkStart w:id="785" w:name="_Ref194833053"/>
      <w:bookmarkStart w:id="786" w:name="_Ref223496951"/>
      <w:bookmarkStart w:id="787"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w:t>
      </w:r>
      <w:r w:rsidR="001113BE">
        <w:rPr>
          <w:b w:val="0"/>
          <w:szCs w:val="24"/>
          <w:lang w:eastAsia="ru-RU"/>
        </w:rPr>
        <w:t>ях</w:t>
      </w:r>
      <w:r w:rsidR="003776BB" w:rsidRPr="003803A7">
        <w:rPr>
          <w:b w:val="0"/>
          <w:szCs w:val="24"/>
          <w:lang w:eastAsia="ru-RU"/>
        </w:rPr>
        <w:t xml:space="preserve"> №1 </w:t>
      </w:r>
      <w:r w:rsidR="001113BE">
        <w:rPr>
          <w:b w:val="0"/>
          <w:szCs w:val="24"/>
          <w:lang w:eastAsia="ru-RU"/>
        </w:rPr>
        <w:t xml:space="preserve">и №2 </w:t>
      </w:r>
      <w:r w:rsidR="003776BB" w:rsidRPr="003803A7">
        <w:rPr>
          <w:b w:val="0"/>
          <w:szCs w:val="24"/>
          <w:lang w:eastAsia="ru-RU"/>
        </w:rPr>
        <w:t>(Техническ</w:t>
      </w:r>
      <w:r w:rsidR="001113BE">
        <w:rPr>
          <w:b w:val="0"/>
          <w:szCs w:val="24"/>
          <w:lang w:eastAsia="ru-RU"/>
        </w:rPr>
        <w:t xml:space="preserve">их </w:t>
      </w:r>
      <w:r w:rsidR="00F13E79">
        <w:rPr>
          <w:b w:val="0"/>
          <w:szCs w:val="24"/>
          <w:lang w:eastAsia="ru-RU"/>
        </w:rPr>
        <w:t>задан</w:t>
      </w:r>
      <w:r w:rsidR="003776BB" w:rsidRPr="003803A7">
        <w:rPr>
          <w:b w:val="0"/>
          <w:szCs w:val="24"/>
          <w:lang w:eastAsia="ru-RU"/>
        </w:rPr>
        <w:t>и</w:t>
      </w:r>
      <w:r w:rsidR="001113BE">
        <w:rPr>
          <w:b w:val="0"/>
          <w:szCs w:val="24"/>
          <w:lang w:eastAsia="ru-RU"/>
        </w:rPr>
        <w:t>ях</w:t>
      </w:r>
      <w:r w:rsidR="003776BB" w:rsidRPr="003803A7">
        <w:rPr>
          <w:b w:val="0"/>
          <w:szCs w:val="24"/>
          <w:lang w:eastAsia="ru-RU"/>
        </w:rPr>
        <w:t>) к настоящей Документации. При несоблюдении требований Технического</w:t>
      </w:r>
      <w:r w:rsidR="003776BB" w:rsidRPr="003776BB">
        <w:rPr>
          <w:b w:val="0"/>
          <w:szCs w:val="24"/>
          <w:lang w:eastAsia="ru-RU"/>
        </w:rPr>
        <w:t xml:space="preserve"> задания </w:t>
      </w:r>
      <w:r w:rsidR="003776BB" w:rsidRPr="00AE1D21">
        <w:rPr>
          <w:b w:val="0"/>
          <w:szCs w:val="24"/>
          <w:lang w:eastAsia="ru-RU"/>
        </w:rPr>
        <w:t>Закупочная комиссия отклонит Заявку Участника</w:t>
      </w:r>
      <w:r w:rsidRPr="00AE1D21">
        <w:rPr>
          <w:b w:val="0"/>
          <w:szCs w:val="24"/>
        </w:rPr>
        <w:t>.</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7C47E3" w:rsidRPr="00AE1D21" w:rsidRDefault="007C47E3" w:rsidP="007C47E3">
      <w:pPr>
        <w:pStyle w:val="2"/>
        <w:ind w:left="1701" w:hanging="1134"/>
        <w:rPr>
          <w:b w:val="0"/>
        </w:rPr>
      </w:pPr>
      <w:bookmarkStart w:id="788" w:name="_Toc461808930"/>
      <w:bookmarkStart w:id="789" w:name="_Toc464120639"/>
      <w:bookmarkStart w:id="790" w:name="_Toc471979962"/>
      <w:bookmarkEnd w:id="737"/>
      <w:bookmarkEnd w:id="738"/>
      <w:bookmarkEnd w:id="785"/>
      <w:bookmarkEnd w:id="786"/>
      <w:bookmarkEnd w:id="787"/>
      <w:r w:rsidRPr="00AE1D21">
        <w:t>Альтернативные предложения</w:t>
      </w:r>
      <w:bookmarkStart w:id="791" w:name="_Ref56252639"/>
      <w:bookmarkEnd w:id="788"/>
      <w:bookmarkEnd w:id="789"/>
      <w:bookmarkEnd w:id="790"/>
    </w:p>
    <w:p w:rsidR="007C47E3" w:rsidRPr="00AE1D21" w:rsidRDefault="007C47E3" w:rsidP="007C47E3">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48848"/>
      <w:bookmarkStart w:id="797" w:name="_Toc468876168"/>
      <w:bookmarkStart w:id="798" w:name="_Toc469487662"/>
      <w:bookmarkStart w:id="799" w:name="_Toc471979963"/>
      <w:r w:rsidRPr="00AE1D21">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979964"/>
      <w:bookmarkEnd w:id="5"/>
      <w:bookmarkEnd w:id="714"/>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979965"/>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774622"/>
      <w:bookmarkStart w:id="825" w:name="_Toc465848851"/>
      <w:bookmarkStart w:id="826" w:name="_Toc471979966"/>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AE1D21" w:rsidRDefault="004F4D80" w:rsidP="004F4D80">
      <w:pPr>
        <w:spacing w:after="60" w:line="240" w:lineRule="auto"/>
        <w:rPr>
          <w:sz w:val="24"/>
          <w:szCs w:val="24"/>
        </w:rPr>
      </w:pPr>
      <w:r w:rsidRPr="00AE1D21">
        <w:rPr>
          <w:sz w:val="24"/>
          <w:szCs w:val="24"/>
        </w:rPr>
        <w:t xml:space="preserve">Настоящая </w:t>
      </w:r>
      <w:r w:rsidR="00C236C0" w:rsidRPr="00AE1D21">
        <w:rPr>
          <w:sz w:val="24"/>
          <w:szCs w:val="24"/>
        </w:rPr>
        <w:t>Заявка</w:t>
      </w:r>
      <w:r w:rsidRPr="00AE1D21">
        <w:rPr>
          <w:sz w:val="24"/>
          <w:szCs w:val="24"/>
        </w:rPr>
        <w:t xml:space="preserve"> имеет правовой статус оферты и действует до «____»_______________ 20</w:t>
      </w:r>
      <w:r w:rsidR="009F5821" w:rsidRPr="00AE1D21">
        <w:rPr>
          <w:sz w:val="24"/>
          <w:szCs w:val="24"/>
        </w:rPr>
        <w:t>1</w:t>
      </w:r>
      <w:r w:rsidRPr="00AE1D21">
        <w:rPr>
          <w:sz w:val="24"/>
          <w:szCs w:val="24"/>
        </w:rPr>
        <w:t>_ года.</w:t>
      </w:r>
    </w:p>
    <w:p w:rsidR="00975C64" w:rsidRPr="00AE1D21" w:rsidRDefault="00975C64" w:rsidP="00975C64">
      <w:pPr>
        <w:tabs>
          <w:tab w:val="left" w:pos="1080"/>
        </w:tabs>
        <w:spacing w:line="240" w:lineRule="auto"/>
        <w:ind w:firstLine="540"/>
        <w:rPr>
          <w:sz w:val="24"/>
          <w:szCs w:val="24"/>
        </w:rPr>
      </w:pPr>
      <w:r w:rsidRPr="00AE1D21">
        <w:rPr>
          <w:sz w:val="24"/>
          <w:szCs w:val="24"/>
        </w:rPr>
        <w:t>Данная Заявка подается с пониманием того, что:</w:t>
      </w:r>
    </w:p>
    <w:p w:rsidR="00975C64" w:rsidRPr="00AE1D21" w:rsidRDefault="00975C64" w:rsidP="00975C64">
      <w:pPr>
        <w:tabs>
          <w:tab w:val="left" w:pos="1080"/>
        </w:tabs>
        <w:spacing w:line="240" w:lineRule="auto"/>
        <w:ind w:firstLine="540"/>
        <w:rPr>
          <w:sz w:val="24"/>
          <w:szCs w:val="24"/>
        </w:rPr>
      </w:pPr>
      <w:r w:rsidRPr="00AE1D21">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AE1D21" w:rsidRDefault="00975C64" w:rsidP="00975C64">
      <w:pPr>
        <w:tabs>
          <w:tab w:val="left" w:pos="1080"/>
        </w:tabs>
        <w:spacing w:line="240" w:lineRule="auto"/>
        <w:ind w:firstLine="540"/>
        <w:rPr>
          <w:sz w:val="24"/>
          <w:szCs w:val="24"/>
        </w:rPr>
      </w:pPr>
      <w:r w:rsidRPr="00AE1D21">
        <w:rPr>
          <w:sz w:val="24"/>
          <w:szCs w:val="24"/>
        </w:rPr>
        <w:t>вы оставляете за собой право:</w:t>
      </w:r>
    </w:p>
    <w:p w:rsidR="00975C64" w:rsidRPr="00AE1D21" w:rsidRDefault="00975C64" w:rsidP="00856CFC">
      <w:pPr>
        <w:widowControl w:val="0"/>
        <w:numPr>
          <w:ilvl w:val="0"/>
          <w:numId w:val="76"/>
        </w:numPr>
        <w:tabs>
          <w:tab w:val="left" w:pos="1080"/>
        </w:tabs>
        <w:suppressAutoHyphens w:val="0"/>
        <w:spacing w:line="240" w:lineRule="auto"/>
        <w:rPr>
          <w:sz w:val="24"/>
          <w:szCs w:val="24"/>
        </w:rPr>
      </w:pPr>
      <w:r w:rsidRPr="00AE1D21">
        <w:rPr>
          <w:sz w:val="24"/>
          <w:szCs w:val="24"/>
        </w:rPr>
        <w:t>отклонить заявки с ценами, превышающими начальную (максимальную) цену договора (цену лота);</w:t>
      </w:r>
    </w:p>
    <w:p w:rsidR="00975C64" w:rsidRPr="00AE1D21" w:rsidRDefault="00975C64" w:rsidP="00856CFC">
      <w:pPr>
        <w:widowControl w:val="0"/>
        <w:numPr>
          <w:ilvl w:val="0"/>
          <w:numId w:val="76"/>
        </w:numPr>
        <w:tabs>
          <w:tab w:val="left" w:pos="1080"/>
        </w:tabs>
        <w:suppressAutoHyphens w:val="0"/>
        <w:spacing w:line="240" w:lineRule="auto"/>
        <w:rPr>
          <w:sz w:val="24"/>
          <w:szCs w:val="24"/>
        </w:rPr>
      </w:pPr>
      <w:r w:rsidRPr="00AE1D21">
        <w:rPr>
          <w:sz w:val="24"/>
          <w:szCs w:val="24"/>
        </w:rPr>
        <w:t>принять или отклонить любую Заявку в соответствии с условиями документации о закупке;</w:t>
      </w:r>
    </w:p>
    <w:p w:rsidR="00975C64" w:rsidRPr="00AE1D21" w:rsidRDefault="00975C64" w:rsidP="00856CFC">
      <w:pPr>
        <w:widowControl w:val="0"/>
        <w:numPr>
          <w:ilvl w:val="0"/>
          <w:numId w:val="76"/>
        </w:numPr>
        <w:tabs>
          <w:tab w:val="left" w:pos="1080"/>
        </w:tabs>
        <w:suppressAutoHyphens w:val="0"/>
        <w:spacing w:line="240" w:lineRule="auto"/>
        <w:rPr>
          <w:sz w:val="24"/>
          <w:szCs w:val="24"/>
        </w:rPr>
      </w:pPr>
      <w:r w:rsidRPr="00AE1D21">
        <w:rPr>
          <w:sz w:val="24"/>
          <w:szCs w:val="24"/>
        </w:rPr>
        <w:t>отклонить все заявки.</w:t>
      </w:r>
    </w:p>
    <w:p w:rsidR="00975C64" w:rsidRPr="00AE1D21" w:rsidRDefault="00975C64" w:rsidP="00975C64">
      <w:pPr>
        <w:tabs>
          <w:tab w:val="left" w:pos="1080"/>
        </w:tabs>
        <w:spacing w:line="240" w:lineRule="auto"/>
        <w:ind w:firstLine="540"/>
        <w:rPr>
          <w:sz w:val="24"/>
          <w:szCs w:val="24"/>
        </w:rPr>
      </w:pPr>
      <w:r w:rsidRPr="00AE1D21">
        <w:rPr>
          <w:sz w:val="24"/>
          <w:szCs w:val="24"/>
        </w:rPr>
        <w:t>______________(</w:t>
      </w:r>
      <w:r w:rsidRPr="00AE1D21">
        <w:rPr>
          <w:i/>
          <w:sz w:val="24"/>
          <w:szCs w:val="24"/>
        </w:rPr>
        <w:t>Наименование Участника, при подаче заявки коллективным участником указывается лидер и состав коллективного Участника</w:t>
      </w:r>
      <w:r w:rsidRPr="00AE1D21">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7C47E3" w:rsidRDefault="007C47E3" w:rsidP="00856CFC">
      <w:pPr>
        <w:widowControl w:val="0"/>
        <w:numPr>
          <w:ilvl w:val="0"/>
          <w:numId w:val="77"/>
        </w:numPr>
        <w:tabs>
          <w:tab w:val="left" w:pos="1080"/>
        </w:tabs>
        <w:suppressAutoHyphens w:val="0"/>
        <w:spacing w:line="240" w:lineRule="auto"/>
        <w:rPr>
          <w:sz w:val="24"/>
          <w:szCs w:val="24"/>
        </w:rPr>
      </w:pPr>
      <w:r w:rsidRPr="00AE1D21">
        <w:rPr>
          <w:sz w:val="24"/>
          <w:szCs w:val="24"/>
        </w:rPr>
        <w:t xml:space="preserve">не изменять (не вносить изменения) в Заявку </w:t>
      </w:r>
      <w:r w:rsidR="00975C64" w:rsidRPr="00AE1D21">
        <w:rPr>
          <w:sz w:val="24"/>
          <w:szCs w:val="24"/>
        </w:rPr>
        <w:t>в течение срока</w:t>
      </w:r>
      <w:r w:rsidR="00975C64" w:rsidRPr="007C47E3">
        <w:rPr>
          <w:sz w:val="24"/>
          <w:szCs w:val="24"/>
        </w:rPr>
        <w:t xml:space="preserve"> ее действия после истечения срока окончания подачи Заявок;</w:t>
      </w:r>
    </w:p>
    <w:p w:rsidR="00975C64" w:rsidRPr="00414CAF" w:rsidRDefault="00975C64" w:rsidP="00856CFC">
      <w:pPr>
        <w:widowControl w:val="0"/>
        <w:numPr>
          <w:ilvl w:val="0"/>
          <w:numId w:val="77"/>
        </w:numPr>
        <w:tabs>
          <w:tab w:val="left" w:pos="1080"/>
        </w:tabs>
        <w:suppressAutoHyphens w:val="0"/>
        <w:spacing w:line="240" w:lineRule="auto"/>
        <w:rPr>
          <w:sz w:val="24"/>
          <w:szCs w:val="24"/>
        </w:rPr>
      </w:pPr>
      <w:r w:rsidRPr="00414CAF">
        <w:rPr>
          <w:sz w:val="24"/>
          <w:szCs w:val="24"/>
        </w:rPr>
        <w:t>предоставлять достоверные и не</w:t>
      </w:r>
      <w:r w:rsidR="006B4ED4">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856CFC">
      <w:pPr>
        <w:widowControl w:val="0"/>
        <w:numPr>
          <w:ilvl w:val="0"/>
          <w:numId w:val="77"/>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856CFC">
      <w:pPr>
        <w:widowControl w:val="0"/>
        <w:numPr>
          <w:ilvl w:val="0"/>
          <w:numId w:val="77"/>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7A5083" w:rsidRDefault="00975C64" w:rsidP="00856CFC">
      <w:pPr>
        <w:widowControl w:val="0"/>
        <w:numPr>
          <w:ilvl w:val="0"/>
          <w:numId w:val="77"/>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w:t>
      </w:r>
      <w:r w:rsidRPr="007A5083">
        <w:rPr>
          <w:sz w:val="24"/>
          <w:szCs w:val="24"/>
        </w:rPr>
        <w:t xml:space="preserve">Заявки Соглашение о неустойке </w:t>
      </w:r>
      <w:r w:rsidRPr="007A5083">
        <w:rPr>
          <w:bCs w:val="0"/>
          <w:sz w:val="24"/>
          <w:szCs w:val="24"/>
        </w:rPr>
        <w:t xml:space="preserve">по форме и в соответствии с инструкциями, </w:t>
      </w:r>
      <w:r w:rsidRPr="007A5083">
        <w:rPr>
          <w:bCs w:val="0"/>
          <w:spacing w:val="-1"/>
          <w:sz w:val="24"/>
          <w:szCs w:val="24"/>
        </w:rPr>
        <w:t>приведенными в Документации по запросу предложений</w:t>
      </w:r>
      <w:r w:rsidR="005C0B25" w:rsidRPr="007A5083">
        <w:rPr>
          <w:spacing w:val="-1"/>
          <w:sz w:val="24"/>
          <w:szCs w:val="24"/>
        </w:rPr>
        <w:t>,</w:t>
      </w:r>
      <w:r w:rsidR="005C0B25" w:rsidRPr="007A5083">
        <w:rPr>
          <w:sz w:val="24"/>
          <w:szCs w:val="24"/>
        </w:rPr>
        <w:t xml:space="preserve"> или путем внесения денежных средств на расчетный счет Заказчика</w:t>
      </w:r>
      <w:r w:rsidRPr="007A5083">
        <w:rPr>
          <w:sz w:val="24"/>
          <w:szCs w:val="24"/>
        </w:rPr>
        <w:t xml:space="preserve"> в установленный в документации о закупке срок</w:t>
      </w:r>
      <w:r w:rsidRPr="007A5083">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8" w:name="_Toc98253921"/>
      <w:bookmarkStart w:id="829" w:name="_Toc157248175"/>
      <w:bookmarkStart w:id="830" w:name="_Toc157496544"/>
      <w:bookmarkStart w:id="831" w:name="_Toc158206083"/>
      <w:bookmarkStart w:id="832" w:name="_Toc164057768"/>
      <w:bookmarkStart w:id="833" w:name="_Toc164137118"/>
      <w:bookmarkStart w:id="834" w:name="_Toc164161278"/>
      <w:bookmarkStart w:id="835" w:name="_Toc165173849"/>
      <w:r>
        <w:rPr>
          <w:b/>
          <w:szCs w:val="24"/>
        </w:rPr>
        <w:br w:type="page"/>
      </w:r>
    </w:p>
    <w:p w:rsidR="004F4D80" w:rsidRPr="00C236C0" w:rsidRDefault="004F4D80" w:rsidP="004F4D80">
      <w:pPr>
        <w:pStyle w:val="3"/>
        <w:rPr>
          <w:szCs w:val="24"/>
        </w:rPr>
      </w:pPr>
      <w:bookmarkStart w:id="836" w:name="_Toc439170674"/>
      <w:bookmarkStart w:id="837" w:name="_Toc439172776"/>
      <w:bookmarkStart w:id="838" w:name="_Toc439173220"/>
      <w:bookmarkStart w:id="839" w:name="_Toc439238214"/>
      <w:bookmarkStart w:id="840" w:name="_Toc439252762"/>
      <w:bookmarkStart w:id="841" w:name="_Toc439323736"/>
      <w:bookmarkStart w:id="842" w:name="_Toc440361370"/>
      <w:bookmarkStart w:id="843" w:name="_Toc440376125"/>
      <w:bookmarkStart w:id="844" w:name="_Toc440376252"/>
      <w:bookmarkStart w:id="845" w:name="_Toc440382510"/>
      <w:bookmarkStart w:id="846" w:name="_Toc440447180"/>
      <w:bookmarkStart w:id="847" w:name="_Toc440632341"/>
      <w:bookmarkStart w:id="848" w:name="_Toc440875113"/>
      <w:bookmarkStart w:id="849" w:name="_Toc441131100"/>
      <w:bookmarkStart w:id="850" w:name="_Toc465774623"/>
      <w:bookmarkStart w:id="851" w:name="_Toc465848852"/>
      <w:bookmarkStart w:id="852" w:name="_Toc471979967"/>
      <w:r w:rsidRPr="00C236C0">
        <w:rPr>
          <w:szCs w:val="24"/>
        </w:rPr>
        <w:lastRenderedPageBreak/>
        <w:t>Инструкции по заполнению</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3" w:name="_Ref467510974"/>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3"/>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510AD">
        <w:rPr>
          <w:sz w:val="24"/>
          <w:szCs w:val="24"/>
        </w:rPr>
        <w:fldChar w:fldCharType="begin"/>
      </w:r>
      <w:r w:rsidR="00673C59">
        <w:rPr>
          <w:sz w:val="24"/>
          <w:szCs w:val="24"/>
        </w:rPr>
        <w:instrText xml:space="preserve"> REF _Ref306008743 \r \h </w:instrText>
      </w:r>
      <w:r w:rsidR="008510AD">
        <w:rPr>
          <w:sz w:val="24"/>
          <w:szCs w:val="24"/>
        </w:rPr>
      </w:r>
      <w:r w:rsidR="008510AD">
        <w:rPr>
          <w:sz w:val="24"/>
          <w:szCs w:val="24"/>
        </w:rPr>
        <w:fldChar w:fldCharType="separate"/>
      </w:r>
      <w:r w:rsidR="00DA443D">
        <w:rPr>
          <w:sz w:val="24"/>
          <w:szCs w:val="24"/>
        </w:rPr>
        <w:t>3.3.4</w:t>
      </w:r>
      <w:r w:rsidR="008510A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510AD">
        <w:rPr>
          <w:sz w:val="24"/>
          <w:szCs w:val="24"/>
        </w:rPr>
        <w:fldChar w:fldCharType="begin"/>
      </w:r>
      <w:r w:rsidR="00D56F8C">
        <w:rPr>
          <w:sz w:val="24"/>
          <w:szCs w:val="24"/>
        </w:rPr>
        <w:instrText xml:space="preserve"> REF _Ref55279015 \r \h </w:instrText>
      </w:r>
      <w:r w:rsidR="008510AD">
        <w:rPr>
          <w:sz w:val="24"/>
          <w:szCs w:val="24"/>
        </w:rPr>
      </w:r>
      <w:r w:rsidR="008510AD">
        <w:rPr>
          <w:sz w:val="24"/>
          <w:szCs w:val="24"/>
        </w:rPr>
        <w:fldChar w:fldCharType="separate"/>
      </w:r>
      <w:r w:rsidR="00DA443D">
        <w:rPr>
          <w:sz w:val="24"/>
          <w:szCs w:val="24"/>
        </w:rPr>
        <w:t>3.3.1.6</w:t>
      </w:r>
      <w:r w:rsidR="008510AD">
        <w:rPr>
          <w:sz w:val="24"/>
          <w:szCs w:val="24"/>
        </w:rPr>
        <w:fldChar w:fldCharType="end"/>
      </w:r>
      <w:r w:rsidRPr="00492C8B">
        <w:rPr>
          <w:sz w:val="24"/>
          <w:szCs w:val="24"/>
        </w:rPr>
        <w:t xml:space="preserve"> и </w:t>
      </w:r>
      <w:r w:rsidR="008510AD">
        <w:rPr>
          <w:sz w:val="24"/>
          <w:szCs w:val="24"/>
        </w:rPr>
        <w:fldChar w:fldCharType="begin"/>
      </w:r>
      <w:r w:rsidR="00D56F8C">
        <w:rPr>
          <w:sz w:val="24"/>
          <w:szCs w:val="24"/>
        </w:rPr>
        <w:instrText xml:space="preserve"> REF _Ref195087786 \r \h </w:instrText>
      </w:r>
      <w:r w:rsidR="008510AD">
        <w:rPr>
          <w:sz w:val="24"/>
          <w:szCs w:val="24"/>
        </w:rPr>
      </w:r>
      <w:r w:rsidR="008510AD">
        <w:rPr>
          <w:sz w:val="24"/>
          <w:szCs w:val="24"/>
        </w:rPr>
        <w:fldChar w:fldCharType="separate"/>
      </w:r>
      <w:r w:rsidR="00DA443D">
        <w:rPr>
          <w:sz w:val="24"/>
          <w:szCs w:val="24"/>
        </w:rPr>
        <w:t>3.3.1.7</w:t>
      </w:r>
      <w:r w:rsidR="008510AD">
        <w:rPr>
          <w:sz w:val="24"/>
          <w:szCs w:val="24"/>
        </w:rPr>
        <w:fldChar w:fldCharType="end"/>
      </w:r>
      <w:r w:rsidRPr="00492C8B">
        <w:rPr>
          <w:sz w:val="24"/>
          <w:szCs w:val="24"/>
        </w:rPr>
        <w:t>.</w:t>
      </w:r>
    </w:p>
    <w:p w:rsidR="00491992" w:rsidRPr="00492C8B" w:rsidRDefault="00491992" w:rsidP="00491992">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8510AD">
        <w:fldChar w:fldCharType="begin"/>
      </w:r>
      <w:r>
        <w:rPr>
          <w:sz w:val="24"/>
          <w:szCs w:val="24"/>
        </w:rPr>
        <w:instrText xml:space="preserve"> REF _Ref467510974 \r \h </w:instrText>
      </w:r>
      <w:r w:rsidR="008510AD">
        <w:fldChar w:fldCharType="separate"/>
      </w:r>
      <w:r w:rsidR="00DA443D">
        <w:rPr>
          <w:sz w:val="24"/>
          <w:szCs w:val="24"/>
        </w:rPr>
        <w:t>5.1.2.3</w:t>
      </w:r>
      <w:r w:rsidR="008510AD">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8510AD">
        <w:rPr>
          <w:sz w:val="24"/>
          <w:szCs w:val="24"/>
        </w:rPr>
        <w:fldChar w:fldCharType="begin"/>
      </w:r>
      <w:r>
        <w:rPr>
          <w:sz w:val="24"/>
          <w:szCs w:val="24"/>
        </w:rPr>
        <w:instrText xml:space="preserve"> REF _Ref467510701 \r \h </w:instrText>
      </w:r>
      <w:r w:rsidR="008510AD">
        <w:rPr>
          <w:sz w:val="24"/>
          <w:szCs w:val="24"/>
        </w:rPr>
      </w:r>
      <w:r w:rsidR="008510AD">
        <w:rPr>
          <w:sz w:val="24"/>
          <w:szCs w:val="24"/>
        </w:rPr>
        <w:fldChar w:fldCharType="separate"/>
      </w:r>
      <w:r w:rsidR="00DA443D">
        <w:rPr>
          <w:sz w:val="24"/>
          <w:szCs w:val="24"/>
        </w:rPr>
        <w:t>3.3.7.1</w:t>
      </w:r>
      <w:r w:rsidR="008510AD">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854" w:name="_Ref55335821"/>
      <w:bookmarkStart w:id="855" w:name="_Ref55336345"/>
      <w:bookmarkStart w:id="856" w:name="_Toc57314674"/>
      <w:bookmarkStart w:id="857" w:name="_Toc69728988"/>
      <w:bookmarkStart w:id="858" w:name="_Toc98253922"/>
      <w:bookmarkStart w:id="859" w:name="_Toc165173850"/>
      <w:r>
        <w:br w:type="page"/>
      </w:r>
    </w:p>
    <w:p w:rsidR="00920CB0" w:rsidRDefault="00920CB0" w:rsidP="00920CB0">
      <w:pPr>
        <w:pStyle w:val="3"/>
        <w:rPr>
          <w:szCs w:val="24"/>
        </w:rPr>
      </w:pPr>
      <w:bookmarkStart w:id="860" w:name="_Ref440271964"/>
      <w:bookmarkStart w:id="861" w:name="_Toc440361371"/>
      <w:bookmarkStart w:id="862" w:name="_Toc440376126"/>
      <w:bookmarkStart w:id="863" w:name="_Toc471979968"/>
      <w:r>
        <w:rPr>
          <w:szCs w:val="24"/>
        </w:rPr>
        <w:lastRenderedPageBreak/>
        <w:t>Антикоррупционные обязательства (Форма 1.1).</w:t>
      </w:r>
      <w:bookmarkEnd w:id="860"/>
      <w:bookmarkEnd w:id="861"/>
      <w:bookmarkEnd w:id="862"/>
      <w:bookmarkEnd w:id="863"/>
    </w:p>
    <w:p w:rsidR="00920CB0" w:rsidRPr="009F5821" w:rsidRDefault="00920CB0" w:rsidP="00856CFC">
      <w:pPr>
        <w:pStyle w:val="3"/>
        <w:numPr>
          <w:ilvl w:val="3"/>
          <w:numId w:val="74"/>
        </w:numPr>
        <w:rPr>
          <w:szCs w:val="24"/>
        </w:rPr>
      </w:pPr>
      <w:bookmarkStart w:id="864" w:name="_Toc439238216"/>
      <w:bookmarkStart w:id="865" w:name="_Toc439252764"/>
      <w:bookmarkStart w:id="866" w:name="_Toc439323738"/>
      <w:bookmarkStart w:id="867" w:name="_Toc440361372"/>
      <w:bookmarkStart w:id="868" w:name="_Toc440376127"/>
      <w:bookmarkStart w:id="869" w:name="_Toc440376254"/>
      <w:bookmarkStart w:id="870" w:name="_Toc440382512"/>
      <w:bookmarkStart w:id="871" w:name="_Toc440447182"/>
      <w:bookmarkStart w:id="872" w:name="_Toc440632343"/>
      <w:bookmarkStart w:id="873" w:name="_Toc440875115"/>
      <w:bookmarkStart w:id="874" w:name="_Toc441131102"/>
      <w:bookmarkStart w:id="875" w:name="_Toc465774625"/>
      <w:bookmarkStart w:id="876" w:name="_Toc465848854"/>
      <w:bookmarkStart w:id="877" w:name="_Toc471979969"/>
      <w:r w:rsidRPr="009F5821">
        <w:rPr>
          <w:szCs w:val="24"/>
        </w:rPr>
        <w:t>Форма Антикоррупционных обязательств</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856CFC">
      <w:pPr>
        <w:numPr>
          <w:ilvl w:val="0"/>
          <w:numId w:val="69"/>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856CFC">
      <w:pPr>
        <w:widowControl w:val="0"/>
        <w:numPr>
          <w:ilvl w:val="1"/>
          <w:numId w:val="73"/>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856CFC">
      <w:pPr>
        <w:numPr>
          <w:ilvl w:val="0"/>
          <w:numId w:val="69"/>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856CFC">
      <w:pPr>
        <w:numPr>
          <w:ilvl w:val="0"/>
          <w:numId w:val="72"/>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856CFC">
      <w:pPr>
        <w:numPr>
          <w:ilvl w:val="0"/>
          <w:numId w:val="72"/>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856CFC">
      <w:pPr>
        <w:numPr>
          <w:ilvl w:val="0"/>
          <w:numId w:val="70"/>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856CFC">
      <w:pPr>
        <w:numPr>
          <w:ilvl w:val="0"/>
          <w:numId w:val="70"/>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856CFC">
      <w:pPr>
        <w:numPr>
          <w:ilvl w:val="0"/>
          <w:numId w:val="70"/>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856CFC">
      <w:pPr>
        <w:numPr>
          <w:ilvl w:val="0"/>
          <w:numId w:val="70"/>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856CFC">
      <w:pPr>
        <w:numPr>
          <w:ilvl w:val="0"/>
          <w:numId w:val="70"/>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856CFC">
      <w:pPr>
        <w:numPr>
          <w:ilvl w:val="1"/>
          <w:numId w:val="71"/>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856CFC">
      <w:pPr>
        <w:numPr>
          <w:ilvl w:val="1"/>
          <w:numId w:val="71"/>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856CFC">
      <w:pPr>
        <w:numPr>
          <w:ilvl w:val="0"/>
          <w:numId w:val="70"/>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856CFC">
      <w:pPr>
        <w:numPr>
          <w:ilvl w:val="0"/>
          <w:numId w:val="70"/>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856CFC">
      <w:pPr>
        <w:numPr>
          <w:ilvl w:val="0"/>
          <w:numId w:val="70"/>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856CFC">
      <w:pPr>
        <w:numPr>
          <w:ilvl w:val="0"/>
          <w:numId w:val="70"/>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856CFC">
      <w:pPr>
        <w:numPr>
          <w:ilvl w:val="0"/>
          <w:numId w:val="71"/>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856CFC">
      <w:pPr>
        <w:numPr>
          <w:ilvl w:val="0"/>
          <w:numId w:val="71"/>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856CFC">
      <w:pPr>
        <w:numPr>
          <w:ilvl w:val="0"/>
          <w:numId w:val="71"/>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7C47E3" w:rsidRPr="00AE1D21" w:rsidRDefault="007C47E3" w:rsidP="007C47E3">
      <w:pPr>
        <w:spacing w:line="240" w:lineRule="auto"/>
        <w:ind w:firstLine="709"/>
        <w:rPr>
          <w:b/>
          <w:i/>
          <w:sz w:val="24"/>
          <w:szCs w:val="24"/>
        </w:rPr>
      </w:pPr>
      <w:r w:rsidRPr="00AE1D21">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7C47E3" w:rsidRDefault="007C47E3" w:rsidP="007C47E3">
      <w:pPr>
        <w:spacing w:line="240" w:lineRule="auto"/>
        <w:rPr>
          <w:sz w:val="24"/>
          <w:szCs w:val="24"/>
        </w:rPr>
      </w:pPr>
      <w:r w:rsidRPr="00AE1D21">
        <w:rPr>
          <w:i/>
          <w:sz w:val="24"/>
          <w:szCs w:val="24"/>
        </w:rPr>
        <w:t xml:space="preserve">В ПАО «МРСК Центра действует система </w:t>
      </w:r>
      <w:r w:rsidRPr="00AE1D21">
        <w:rPr>
          <w:i/>
          <w:iCs/>
          <w:sz w:val="24"/>
          <w:szCs w:val="24"/>
        </w:rPr>
        <w:t>предупреждения и профилактики коррупции.</w:t>
      </w:r>
      <w:r w:rsidRPr="00AE1D21">
        <w:rPr>
          <w:i/>
          <w:sz w:val="24"/>
          <w:szCs w:val="24"/>
        </w:rPr>
        <w:t xml:space="preserve"> </w:t>
      </w:r>
      <w:proofErr w:type="gramStart"/>
      <w:r w:rsidRPr="00AE1D21">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7" w:history="1">
        <w:r w:rsidRPr="00AE1D21">
          <w:rPr>
            <w:i/>
            <w:sz w:val="24"/>
            <w:szCs w:val="24"/>
            <w:u w:val="single"/>
            <w:shd w:val="clear" w:color="auto" w:fill="FFFFFF"/>
          </w:rPr>
          <w:t>форму обратной связи</w:t>
        </w:r>
      </w:hyperlink>
      <w:r w:rsidRPr="00AE1D21">
        <w:rPr>
          <w:i/>
          <w:sz w:val="24"/>
          <w:szCs w:val="24"/>
        </w:rPr>
        <w:t xml:space="preserve"> на корпоративном веб-сайте</w:t>
      </w:r>
      <w:r w:rsidRPr="00AE1D21">
        <w:rPr>
          <w:i/>
          <w:sz w:val="24"/>
          <w:szCs w:val="24"/>
          <w:shd w:val="clear" w:color="auto" w:fill="FFFFFF"/>
        </w:rPr>
        <w:t>, позвонив по телефону «Горячей линии» +7 (495) 747 9299 либо на адрес электронной почты</w:t>
      </w:r>
      <w:r w:rsidRPr="00AE1D21">
        <w:rPr>
          <w:i/>
          <w:sz w:val="24"/>
          <w:szCs w:val="24"/>
        </w:rPr>
        <w:t> </w:t>
      </w:r>
      <w:hyperlink r:id="rId48" w:tgtFrame="_blank" w:history="1">
        <w:r w:rsidRPr="00AE1D21">
          <w:rPr>
            <w:i/>
            <w:sz w:val="24"/>
            <w:szCs w:val="24"/>
          </w:rPr>
          <w:t>doverie@mrsk-1.ru</w:t>
        </w:r>
      </w:hyperlink>
      <w:r w:rsidRPr="00AE1D21">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7C47E3">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8" w:name="_Toc423423668"/>
      <w:bookmarkStart w:id="879" w:name="_Ref440271072"/>
      <w:bookmarkStart w:id="880" w:name="_Ref440273986"/>
      <w:bookmarkStart w:id="881" w:name="_Ref440274337"/>
      <w:bookmarkStart w:id="882" w:name="_Ref440274913"/>
      <w:bookmarkStart w:id="883" w:name="_Ref440284918"/>
      <w:bookmarkStart w:id="884" w:name="_Toc471979970"/>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854"/>
      <w:bookmarkEnd w:id="855"/>
      <w:bookmarkEnd w:id="856"/>
      <w:bookmarkEnd w:id="857"/>
      <w:bookmarkEnd w:id="858"/>
      <w:bookmarkEnd w:id="859"/>
      <w:bookmarkEnd w:id="878"/>
      <w:bookmarkEnd w:id="879"/>
      <w:bookmarkEnd w:id="880"/>
      <w:bookmarkEnd w:id="881"/>
      <w:bookmarkEnd w:id="882"/>
      <w:bookmarkEnd w:id="883"/>
      <w:bookmarkEnd w:id="88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5" w:name="_Toc98253923"/>
      <w:bookmarkStart w:id="886" w:name="_Toc157248177"/>
      <w:bookmarkStart w:id="887" w:name="_Toc157496546"/>
      <w:bookmarkStart w:id="888" w:name="_Toc158206085"/>
      <w:bookmarkStart w:id="889" w:name="_Toc164057770"/>
      <w:bookmarkStart w:id="890" w:name="_Toc164137120"/>
      <w:bookmarkStart w:id="891" w:name="_Toc164161280"/>
      <w:bookmarkStart w:id="892" w:name="_Toc165173851"/>
      <w:bookmarkStart w:id="893" w:name="_Ref264038986"/>
      <w:bookmarkStart w:id="894" w:name="_Ref264359294"/>
      <w:bookmarkStart w:id="895" w:name="_Toc439170676"/>
      <w:bookmarkStart w:id="896" w:name="_Toc439172778"/>
      <w:bookmarkStart w:id="897" w:name="_Toc439173222"/>
      <w:bookmarkStart w:id="898" w:name="_Toc439238218"/>
      <w:bookmarkStart w:id="899" w:name="_Toc439252766"/>
      <w:bookmarkStart w:id="900" w:name="_Toc439323740"/>
      <w:bookmarkStart w:id="901" w:name="_Toc440361374"/>
      <w:bookmarkStart w:id="902" w:name="_Toc440376129"/>
      <w:bookmarkStart w:id="903" w:name="_Toc440376256"/>
      <w:bookmarkStart w:id="904" w:name="_Toc440382514"/>
      <w:bookmarkStart w:id="905" w:name="_Toc440447184"/>
      <w:bookmarkStart w:id="906" w:name="_Toc440632345"/>
      <w:bookmarkStart w:id="907" w:name="_Toc440875117"/>
      <w:bookmarkStart w:id="908" w:name="_Toc441131104"/>
      <w:bookmarkStart w:id="909" w:name="_Toc465774627"/>
      <w:bookmarkStart w:id="910" w:name="_Toc465848856"/>
      <w:bookmarkStart w:id="911" w:name="_Toc468876176"/>
      <w:bookmarkStart w:id="912" w:name="_Toc469487670"/>
      <w:bookmarkStart w:id="913" w:name="_Toc471979971"/>
      <w:r w:rsidRPr="00C236C0">
        <w:rPr>
          <w:szCs w:val="24"/>
        </w:rPr>
        <w:t xml:space="preserve">Форма </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r w:rsidR="00492C8B">
        <w:rPr>
          <w:szCs w:val="24"/>
        </w:rPr>
        <w:t>Сводной таблицы стоимости</w:t>
      </w:r>
      <w:bookmarkEnd w:id="899"/>
      <w:bookmarkEnd w:id="900"/>
      <w:bookmarkEnd w:id="901"/>
      <w:bookmarkEnd w:id="902"/>
      <w:bookmarkEnd w:id="903"/>
      <w:bookmarkEnd w:id="904"/>
      <w:bookmarkEnd w:id="905"/>
      <w:bookmarkEnd w:id="906"/>
      <w:bookmarkEnd w:id="907"/>
      <w:r w:rsidR="00525723">
        <w:rPr>
          <w:szCs w:val="24"/>
        </w:rPr>
        <w:t xml:space="preserve"> </w:t>
      </w:r>
      <w:r w:rsidR="00525723" w:rsidRPr="00536E26">
        <w:rPr>
          <w:bCs w:val="0"/>
          <w:szCs w:val="24"/>
        </w:rPr>
        <w:t>услуг</w:t>
      </w:r>
      <w:bookmarkEnd w:id="908"/>
      <w:bookmarkEnd w:id="909"/>
      <w:bookmarkEnd w:id="910"/>
      <w:bookmarkEnd w:id="911"/>
      <w:bookmarkEnd w:id="912"/>
      <w:bookmarkEnd w:id="91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91992" w:rsidRPr="00F647F7" w:rsidRDefault="00491992" w:rsidP="00491992">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491992" w:rsidRPr="00843BBD" w:rsidTr="00BC1324">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491992" w:rsidRPr="00843BBD" w:rsidRDefault="00491992" w:rsidP="00BC1324">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491992" w:rsidRPr="00843BBD" w:rsidRDefault="00491992" w:rsidP="00BC1324">
            <w:pPr>
              <w:pStyle w:val="aff0"/>
              <w:spacing w:before="0" w:after="0"/>
              <w:jc w:val="center"/>
              <w:rPr>
                <w:b/>
                <w:color w:val="000000"/>
              </w:rPr>
            </w:pPr>
            <w:r w:rsidRPr="00843BBD">
              <w:rPr>
                <w:rStyle w:val="aa"/>
                <w:b w:val="0"/>
                <w:sz w:val="20"/>
              </w:rPr>
              <w:t>(Указывается наименование услуг)</w:t>
            </w:r>
          </w:p>
        </w:tc>
      </w:tr>
      <w:tr w:rsidR="00491992" w:rsidRPr="00324FAE" w:rsidTr="00BC1324">
        <w:trPr>
          <w:trHeight w:val="944"/>
        </w:trPr>
        <w:tc>
          <w:tcPr>
            <w:tcW w:w="578" w:type="dxa"/>
          </w:tcPr>
          <w:p w:rsidR="00491992" w:rsidRPr="004A2344" w:rsidRDefault="00491992" w:rsidP="00BC1324">
            <w:pPr>
              <w:pStyle w:val="aff0"/>
              <w:spacing w:before="0" w:after="0"/>
              <w:rPr>
                <w:sz w:val="24"/>
                <w:szCs w:val="24"/>
              </w:rPr>
            </w:pPr>
            <w:r w:rsidRPr="004A2344">
              <w:rPr>
                <w:sz w:val="24"/>
                <w:szCs w:val="24"/>
              </w:rPr>
              <w:t xml:space="preserve">№ </w:t>
            </w:r>
            <w:proofErr w:type="gramStart"/>
            <w:r w:rsidRPr="004A2344">
              <w:rPr>
                <w:sz w:val="24"/>
                <w:szCs w:val="24"/>
              </w:rPr>
              <w:t>п</w:t>
            </w:r>
            <w:proofErr w:type="gramEnd"/>
            <w:r w:rsidRPr="004A2344">
              <w:rPr>
                <w:sz w:val="24"/>
                <w:szCs w:val="24"/>
              </w:rPr>
              <w:t>/п</w:t>
            </w:r>
          </w:p>
        </w:tc>
        <w:tc>
          <w:tcPr>
            <w:tcW w:w="5943" w:type="dxa"/>
            <w:vAlign w:val="center"/>
          </w:tcPr>
          <w:p w:rsidR="00491992" w:rsidRPr="004A2344" w:rsidRDefault="00491992" w:rsidP="00BC1324">
            <w:pPr>
              <w:spacing w:line="240" w:lineRule="auto"/>
              <w:ind w:firstLine="0"/>
              <w:jc w:val="center"/>
              <w:rPr>
                <w:sz w:val="24"/>
                <w:szCs w:val="24"/>
              </w:rPr>
            </w:pPr>
            <w:r w:rsidRPr="004A2344">
              <w:rPr>
                <w:sz w:val="24"/>
                <w:szCs w:val="24"/>
              </w:rPr>
              <w:t>Вид услуг</w:t>
            </w:r>
          </w:p>
        </w:tc>
        <w:tc>
          <w:tcPr>
            <w:tcW w:w="1559" w:type="dxa"/>
            <w:vAlign w:val="center"/>
          </w:tcPr>
          <w:p w:rsidR="00491992" w:rsidRPr="004A2344" w:rsidRDefault="00491992" w:rsidP="00BC1324">
            <w:pPr>
              <w:spacing w:line="240" w:lineRule="auto"/>
              <w:ind w:firstLine="0"/>
              <w:jc w:val="center"/>
              <w:rPr>
                <w:sz w:val="24"/>
                <w:szCs w:val="24"/>
              </w:rPr>
            </w:pPr>
            <w:r w:rsidRPr="004A2344">
              <w:rPr>
                <w:sz w:val="24"/>
                <w:szCs w:val="24"/>
              </w:rPr>
              <w:t>Ед. изм.</w:t>
            </w:r>
          </w:p>
        </w:tc>
        <w:tc>
          <w:tcPr>
            <w:tcW w:w="1701" w:type="dxa"/>
            <w:vAlign w:val="center"/>
          </w:tcPr>
          <w:p w:rsidR="00491992" w:rsidRPr="004A2344" w:rsidRDefault="00491992" w:rsidP="00BC1324">
            <w:pPr>
              <w:spacing w:line="240" w:lineRule="auto"/>
              <w:ind w:firstLine="0"/>
              <w:jc w:val="center"/>
              <w:rPr>
                <w:sz w:val="24"/>
                <w:szCs w:val="24"/>
              </w:rPr>
            </w:pPr>
            <w:r w:rsidRPr="004A2344">
              <w:rPr>
                <w:sz w:val="24"/>
                <w:szCs w:val="24"/>
              </w:rPr>
              <w:t>Цена единицы без НДС, руб.</w:t>
            </w:r>
          </w:p>
        </w:tc>
        <w:tc>
          <w:tcPr>
            <w:tcW w:w="1843" w:type="dxa"/>
            <w:vAlign w:val="center"/>
          </w:tcPr>
          <w:p w:rsidR="00491992" w:rsidRPr="004A2344" w:rsidRDefault="00491992" w:rsidP="00BC1324">
            <w:pPr>
              <w:spacing w:line="240" w:lineRule="auto"/>
              <w:ind w:firstLine="0"/>
              <w:jc w:val="center"/>
              <w:rPr>
                <w:sz w:val="24"/>
                <w:szCs w:val="24"/>
              </w:rPr>
            </w:pPr>
            <w:r w:rsidRPr="004A2344">
              <w:rPr>
                <w:sz w:val="24"/>
                <w:szCs w:val="24"/>
              </w:rPr>
              <w:t>Цена единицы с НДС, руб.</w:t>
            </w:r>
          </w:p>
        </w:tc>
        <w:tc>
          <w:tcPr>
            <w:tcW w:w="3827" w:type="dxa"/>
            <w:vAlign w:val="center"/>
          </w:tcPr>
          <w:p w:rsidR="00491992" w:rsidRPr="004A2344" w:rsidRDefault="00491992" w:rsidP="00BC1324">
            <w:pPr>
              <w:spacing w:line="240" w:lineRule="auto"/>
              <w:ind w:firstLine="0"/>
              <w:jc w:val="center"/>
              <w:rPr>
                <w:sz w:val="24"/>
                <w:szCs w:val="24"/>
              </w:rPr>
            </w:pPr>
            <w:r w:rsidRPr="004A2344">
              <w:rPr>
                <w:sz w:val="24"/>
                <w:szCs w:val="24"/>
              </w:rPr>
              <w:t>Примечания</w:t>
            </w:r>
          </w:p>
        </w:tc>
      </w:tr>
      <w:tr w:rsidR="00491992" w:rsidRPr="00324FAE" w:rsidTr="00BC1324">
        <w:trPr>
          <w:trHeight w:val="284"/>
        </w:trPr>
        <w:tc>
          <w:tcPr>
            <w:tcW w:w="15451" w:type="dxa"/>
            <w:gridSpan w:val="6"/>
          </w:tcPr>
          <w:p w:rsidR="00491992" w:rsidRPr="004A2344" w:rsidRDefault="00491992" w:rsidP="00B47AE9">
            <w:pPr>
              <w:pStyle w:val="aff1"/>
              <w:tabs>
                <w:tab w:val="left" w:pos="-1951"/>
              </w:tabs>
              <w:suppressAutoHyphens w:val="0"/>
              <w:spacing w:before="0" w:after="0"/>
              <w:rPr>
                <w:color w:val="000000"/>
                <w:szCs w:val="24"/>
              </w:rPr>
            </w:pPr>
            <w:r w:rsidRPr="004A2344">
              <w:rPr>
                <w:bCs w:val="0"/>
              </w:rPr>
              <w:t>Филиал ПАО «МРСК Центра»</w:t>
            </w:r>
            <w:r w:rsidRPr="004A2344">
              <w:t xml:space="preserve"> </w:t>
            </w:r>
            <w:r w:rsidR="00392F09">
              <w:t xml:space="preserve">- </w:t>
            </w:r>
            <w:r w:rsidRPr="004A2344">
              <w:t>«</w:t>
            </w:r>
            <w:r w:rsidR="004A2344" w:rsidRPr="004A2344">
              <w:t>Кострома</w:t>
            </w:r>
            <w:r w:rsidRPr="004A2344">
              <w:t>энерго»</w:t>
            </w:r>
          </w:p>
        </w:tc>
      </w:tr>
      <w:tr w:rsidR="00B47AE9" w:rsidRPr="00324FAE" w:rsidTr="00BC1324">
        <w:trPr>
          <w:trHeight w:val="284"/>
        </w:trPr>
        <w:tc>
          <w:tcPr>
            <w:tcW w:w="15451" w:type="dxa"/>
            <w:gridSpan w:val="6"/>
          </w:tcPr>
          <w:p w:rsidR="00B47AE9" w:rsidRPr="004A2344" w:rsidRDefault="00B47AE9" w:rsidP="00B47AE9">
            <w:pPr>
              <w:pStyle w:val="aff1"/>
              <w:tabs>
                <w:tab w:val="left" w:pos="-1951"/>
              </w:tabs>
              <w:suppressAutoHyphens w:val="0"/>
              <w:spacing w:before="0" w:after="0"/>
              <w:rPr>
                <w:bCs w:val="0"/>
              </w:rPr>
            </w:pPr>
            <w:r>
              <w:rPr>
                <w:b/>
                <w:szCs w:val="26"/>
              </w:rPr>
              <w:t xml:space="preserve">Текущий </w:t>
            </w:r>
            <w:r w:rsidRPr="00BB2A4B">
              <w:rPr>
                <w:b/>
                <w:szCs w:val="26"/>
              </w:rPr>
              <w:t xml:space="preserve">и кузовной </w:t>
            </w:r>
            <w:r>
              <w:rPr>
                <w:b/>
                <w:szCs w:val="26"/>
              </w:rPr>
              <w:t>ремонт автомобилей отечественного производства</w:t>
            </w:r>
          </w:p>
        </w:tc>
      </w:tr>
      <w:tr w:rsidR="00650ED4" w:rsidRPr="00324FAE" w:rsidTr="00B37A20">
        <w:trPr>
          <w:trHeight w:val="284"/>
        </w:trPr>
        <w:tc>
          <w:tcPr>
            <w:tcW w:w="578" w:type="dxa"/>
          </w:tcPr>
          <w:p w:rsidR="00650ED4" w:rsidRPr="004A2344" w:rsidRDefault="00650ED4" w:rsidP="00491992">
            <w:pPr>
              <w:pStyle w:val="aff1"/>
              <w:numPr>
                <w:ilvl w:val="0"/>
                <w:numId w:val="83"/>
              </w:numPr>
              <w:suppressAutoHyphens w:val="0"/>
              <w:ind w:left="0"/>
              <w:rPr>
                <w:color w:val="000000"/>
                <w:szCs w:val="24"/>
              </w:rPr>
            </w:pPr>
          </w:p>
        </w:tc>
        <w:tc>
          <w:tcPr>
            <w:tcW w:w="5943" w:type="dxa"/>
            <w:vAlign w:val="center"/>
          </w:tcPr>
          <w:p w:rsidR="00650ED4" w:rsidRPr="002D4033" w:rsidRDefault="00650ED4" w:rsidP="00650ED4">
            <w:pPr>
              <w:tabs>
                <w:tab w:val="left" w:pos="851"/>
                <w:tab w:val="left" w:pos="1418"/>
              </w:tabs>
              <w:spacing w:line="240" w:lineRule="auto"/>
              <w:ind w:firstLine="0"/>
              <w:jc w:val="left"/>
            </w:pPr>
            <w:r w:rsidRPr="002D4033">
              <w:t xml:space="preserve">Ремонт двигателей внутреннего сгорания бензиновых и дизельных,  навесного </w:t>
            </w:r>
            <w:r>
              <w:t>оборудования к ним.</w:t>
            </w:r>
          </w:p>
        </w:tc>
        <w:tc>
          <w:tcPr>
            <w:tcW w:w="1559" w:type="dxa"/>
          </w:tcPr>
          <w:p w:rsidR="00650ED4" w:rsidRPr="004A2344" w:rsidRDefault="00650ED4" w:rsidP="00BC1324">
            <w:pPr>
              <w:pStyle w:val="aff1"/>
              <w:spacing w:before="0" w:after="0"/>
              <w:rPr>
                <w:color w:val="000000"/>
                <w:szCs w:val="24"/>
              </w:rPr>
            </w:pPr>
          </w:p>
        </w:tc>
        <w:tc>
          <w:tcPr>
            <w:tcW w:w="1701" w:type="dxa"/>
          </w:tcPr>
          <w:p w:rsidR="00650ED4" w:rsidRPr="004A2344" w:rsidRDefault="00650ED4" w:rsidP="00BC1324">
            <w:pPr>
              <w:pStyle w:val="aff1"/>
              <w:spacing w:before="0" w:after="0"/>
              <w:rPr>
                <w:color w:val="000000"/>
                <w:szCs w:val="24"/>
              </w:rPr>
            </w:pPr>
          </w:p>
        </w:tc>
        <w:tc>
          <w:tcPr>
            <w:tcW w:w="1843" w:type="dxa"/>
          </w:tcPr>
          <w:p w:rsidR="00650ED4" w:rsidRPr="004A2344" w:rsidRDefault="00650ED4" w:rsidP="00BC1324">
            <w:pPr>
              <w:pStyle w:val="aff1"/>
              <w:spacing w:before="0" w:after="0"/>
              <w:jc w:val="right"/>
              <w:rPr>
                <w:color w:val="000000"/>
                <w:szCs w:val="24"/>
              </w:rPr>
            </w:pPr>
          </w:p>
        </w:tc>
        <w:tc>
          <w:tcPr>
            <w:tcW w:w="3827" w:type="dxa"/>
          </w:tcPr>
          <w:p w:rsidR="00650ED4" w:rsidRPr="004A2344" w:rsidRDefault="00650ED4" w:rsidP="00BC1324">
            <w:pPr>
              <w:pStyle w:val="aff1"/>
              <w:spacing w:before="0" w:after="0"/>
              <w:rPr>
                <w:color w:val="000000"/>
                <w:szCs w:val="24"/>
              </w:rPr>
            </w:pPr>
          </w:p>
        </w:tc>
      </w:tr>
      <w:tr w:rsidR="00650ED4" w:rsidRPr="00324FAE" w:rsidTr="00B37A20">
        <w:trPr>
          <w:trHeight w:val="284"/>
        </w:trPr>
        <w:tc>
          <w:tcPr>
            <w:tcW w:w="578" w:type="dxa"/>
          </w:tcPr>
          <w:p w:rsidR="00650ED4" w:rsidRPr="004A2344" w:rsidRDefault="00650ED4" w:rsidP="00491992">
            <w:pPr>
              <w:pStyle w:val="aff1"/>
              <w:numPr>
                <w:ilvl w:val="0"/>
                <w:numId w:val="83"/>
              </w:numPr>
              <w:suppressAutoHyphens w:val="0"/>
              <w:ind w:left="0"/>
              <w:rPr>
                <w:color w:val="000000"/>
                <w:szCs w:val="24"/>
              </w:rPr>
            </w:pPr>
          </w:p>
        </w:tc>
        <w:tc>
          <w:tcPr>
            <w:tcW w:w="5943" w:type="dxa"/>
            <w:vAlign w:val="center"/>
          </w:tcPr>
          <w:p w:rsidR="00650ED4" w:rsidRPr="002D4033" w:rsidRDefault="00650ED4" w:rsidP="00650ED4">
            <w:pPr>
              <w:tabs>
                <w:tab w:val="left" w:pos="851"/>
                <w:tab w:val="left" w:pos="1418"/>
              </w:tabs>
              <w:spacing w:line="240" w:lineRule="auto"/>
              <w:ind w:firstLine="0"/>
              <w:jc w:val="left"/>
            </w:pPr>
            <w:r w:rsidRPr="002D4033">
              <w:t>Ремонт ходовой части, подвески,</w:t>
            </w:r>
            <w:r>
              <w:t xml:space="preserve"> трансмиссии, тормозной и охлаждающей системы.</w:t>
            </w:r>
          </w:p>
        </w:tc>
        <w:tc>
          <w:tcPr>
            <w:tcW w:w="1559" w:type="dxa"/>
          </w:tcPr>
          <w:p w:rsidR="00650ED4" w:rsidRPr="004A2344" w:rsidRDefault="00650ED4" w:rsidP="00BC1324">
            <w:pPr>
              <w:pStyle w:val="aff1"/>
              <w:spacing w:before="0" w:after="0"/>
              <w:rPr>
                <w:color w:val="000000"/>
                <w:szCs w:val="24"/>
              </w:rPr>
            </w:pPr>
          </w:p>
        </w:tc>
        <w:tc>
          <w:tcPr>
            <w:tcW w:w="1701" w:type="dxa"/>
          </w:tcPr>
          <w:p w:rsidR="00650ED4" w:rsidRPr="004A2344" w:rsidRDefault="00650ED4" w:rsidP="00BC1324">
            <w:pPr>
              <w:pStyle w:val="aff1"/>
              <w:spacing w:before="0" w:after="0"/>
              <w:rPr>
                <w:color w:val="000000"/>
                <w:szCs w:val="24"/>
              </w:rPr>
            </w:pPr>
          </w:p>
        </w:tc>
        <w:tc>
          <w:tcPr>
            <w:tcW w:w="1843" w:type="dxa"/>
          </w:tcPr>
          <w:p w:rsidR="00650ED4" w:rsidRPr="004A2344" w:rsidRDefault="00650ED4" w:rsidP="00BC1324">
            <w:pPr>
              <w:pStyle w:val="aff1"/>
              <w:spacing w:before="0" w:after="0"/>
              <w:jc w:val="right"/>
              <w:rPr>
                <w:color w:val="000000"/>
                <w:szCs w:val="24"/>
              </w:rPr>
            </w:pPr>
          </w:p>
        </w:tc>
        <w:tc>
          <w:tcPr>
            <w:tcW w:w="3827" w:type="dxa"/>
          </w:tcPr>
          <w:p w:rsidR="00650ED4" w:rsidRPr="004A2344" w:rsidRDefault="00650ED4" w:rsidP="00BC1324">
            <w:pPr>
              <w:pStyle w:val="aff1"/>
              <w:spacing w:before="0" w:after="0"/>
              <w:rPr>
                <w:color w:val="000000"/>
                <w:szCs w:val="24"/>
              </w:rPr>
            </w:pPr>
          </w:p>
        </w:tc>
      </w:tr>
      <w:tr w:rsidR="00650ED4" w:rsidRPr="00324FAE" w:rsidTr="00B37A20">
        <w:trPr>
          <w:trHeight w:val="284"/>
        </w:trPr>
        <w:tc>
          <w:tcPr>
            <w:tcW w:w="578" w:type="dxa"/>
          </w:tcPr>
          <w:p w:rsidR="00650ED4" w:rsidRPr="004A2344" w:rsidRDefault="00650ED4" w:rsidP="00491992">
            <w:pPr>
              <w:pStyle w:val="aff1"/>
              <w:numPr>
                <w:ilvl w:val="0"/>
                <w:numId w:val="83"/>
              </w:numPr>
              <w:suppressAutoHyphens w:val="0"/>
              <w:ind w:left="0"/>
              <w:rPr>
                <w:color w:val="000000"/>
                <w:szCs w:val="24"/>
              </w:rPr>
            </w:pPr>
          </w:p>
        </w:tc>
        <w:tc>
          <w:tcPr>
            <w:tcW w:w="5943" w:type="dxa"/>
            <w:vAlign w:val="center"/>
          </w:tcPr>
          <w:p w:rsidR="00650ED4" w:rsidRPr="002D4033" w:rsidRDefault="00650ED4" w:rsidP="00650ED4">
            <w:pPr>
              <w:tabs>
                <w:tab w:val="left" w:pos="851"/>
                <w:tab w:val="left" w:pos="1418"/>
              </w:tabs>
              <w:spacing w:line="240" w:lineRule="auto"/>
              <w:ind w:firstLine="0"/>
              <w:jc w:val="left"/>
            </w:pPr>
            <w:r w:rsidRPr="002D4033">
              <w:t>Р</w:t>
            </w:r>
            <w:r>
              <w:t>емонт электрооборудования.</w:t>
            </w:r>
          </w:p>
        </w:tc>
        <w:tc>
          <w:tcPr>
            <w:tcW w:w="1559" w:type="dxa"/>
          </w:tcPr>
          <w:p w:rsidR="00650ED4" w:rsidRPr="004A2344" w:rsidRDefault="00650ED4" w:rsidP="00BC1324">
            <w:pPr>
              <w:pStyle w:val="aff1"/>
              <w:spacing w:before="0" w:after="0"/>
              <w:rPr>
                <w:color w:val="000000"/>
                <w:szCs w:val="24"/>
              </w:rPr>
            </w:pPr>
          </w:p>
        </w:tc>
        <w:tc>
          <w:tcPr>
            <w:tcW w:w="1701" w:type="dxa"/>
          </w:tcPr>
          <w:p w:rsidR="00650ED4" w:rsidRPr="004A2344" w:rsidRDefault="00650ED4" w:rsidP="00BC1324">
            <w:pPr>
              <w:pStyle w:val="aff1"/>
              <w:spacing w:before="0" w:after="0"/>
              <w:rPr>
                <w:color w:val="000000"/>
                <w:szCs w:val="24"/>
              </w:rPr>
            </w:pPr>
          </w:p>
        </w:tc>
        <w:tc>
          <w:tcPr>
            <w:tcW w:w="1843" w:type="dxa"/>
          </w:tcPr>
          <w:p w:rsidR="00650ED4" w:rsidRPr="004A2344" w:rsidRDefault="00650ED4" w:rsidP="00BC1324">
            <w:pPr>
              <w:pStyle w:val="aff1"/>
              <w:spacing w:before="0" w:after="0"/>
              <w:jc w:val="right"/>
              <w:rPr>
                <w:color w:val="000000"/>
                <w:szCs w:val="24"/>
              </w:rPr>
            </w:pPr>
          </w:p>
        </w:tc>
        <w:tc>
          <w:tcPr>
            <w:tcW w:w="3827" w:type="dxa"/>
          </w:tcPr>
          <w:p w:rsidR="00650ED4" w:rsidRPr="004A2344" w:rsidRDefault="00650ED4" w:rsidP="00BC1324">
            <w:pPr>
              <w:pStyle w:val="aff1"/>
              <w:spacing w:before="0" w:after="0"/>
              <w:rPr>
                <w:color w:val="000000"/>
                <w:szCs w:val="24"/>
              </w:rPr>
            </w:pPr>
          </w:p>
        </w:tc>
      </w:tr>
      <w:tr w:rsidR="00650ED4" w:rsidRPr="00324FAE" w:rsidTr="00B37A20">
        <w:trPr>
          <w:trHeight w:val="284"/>
        </w:trPr>
        <w:tc>
          <w:tcPr>
            <w:tcW w:w="578" w:type="dxa"/>
          </w:tcPr>
          <w:p w:rsidR="00650ED4" w:rsidRPr="004A2344" w:rsidRDefault="00650ED4" w:rsidP="00491992">
            <w:pPr>
              <w:pStyle w:val="aff1"/>
              <w:numPr>
                <w:ilvl w:val="0"/>
                <w:numId w:val="83"/>
              </w:numPr>
              <w:suppressAutoHyphens w:val="0"/>
              <w:ind w:left="0"/>
              <w:rPr>
                <w:color w:val="000000"/>
                <w:szCs w:val="24"/>
              </w:rPr>
            </w:pPr>
          </w:p>
        </w:tc>
        <w:tc>
          <w:tcPr>
            <w:tcW w:w="5943" w:type="dxa"/>
            <w:vAlign w:val="center"/>
          </w:tcPr>
          <w:p w:rsidR="00650ED4" w:rsidRPr="002D4033" w:rsidRDefault="00650ED4" w:rsidP="00650ED4">
            <w:pPr>
              <w:tabs>
                <w:tab w:val="left" w:pos="851"/>
                <w:tab w:val="left" w:pos="1418"/>
              </w:tabs>
              <w:spacing w:line="240" w:lineRule="auto"/>
              <w:ind w:firstLine="0"/>
              <w:jc w:val="left"/>
            </w:pPr>
            <w:r w:rsidRPr="002D4033">
              <w:t>Ремонт топливной системы бе</w:t>
            </w:r>
            <w:r>
              <w:t>нзиновых и дизельных двигателей.</w:t>
            </w:r>
          </w:p>
        </w:tc>
        <w:tc>
          <w:tcPr>
            <w:tcW w:w="1559" w:type="dxa"/>
          </w:tcPr>
          <w:p w:rsidR="00650ED4" w:rsidRPr="004A2344" w:rsidRDefault="00650ED4" w:rsidP="00BC1324">
            <w:pPr>
              <w:pStyle w:val="aff1"/>
              <w:spacing w:before="0" w:after="0"/>
              <w:rPr>
                <w:color w:val="000000"/>
                <w:szCs w:val="24"/>
              </w:rPr>
            </w:pPr>
          </w:p>
        </w:tc>
        <w:tc>
          <w:tcPr>
            <w:tcW w:w="1701" w:type="dxa"/>
          </w:tcPr>
          <w:p w:rsidR="00650ED4" w:rsidRPr="004A2344" w:rsidRDefault="00650ED4" w:rsidP="00BC1324">
            <w:pPr>
              <w:pStyle w:val="aff1"/>
              <w:spacing w:before="0" w:after="0"/>
              <w:rPr>
                <w:color w:val="000000"/>
                <w:szCs w:val="24"/>
              </w:rPr>
            </w:pPr>
          </w:p>
        </w:tc>
        <w:tc>
          <w:tcPr>
            <w:tcW w:w="1843" w:type="dxa"/>
          </w:tcPr>
          <w:p w:rsidR="00650ED4" w:rsidRPr="004A2344" w:rsidRDefault="00650ED4" w:rsidP="00BC1324">
            <w:pPr>
              <w:pStyle w:val="aff1"/>
              <w:spacing w:before="0" w:after="0"/>
              <w:jc w:val="right"/>
              <w:rPr>
                <w:color w:val="000000"/>
                <w:szCs w:val="24"/>
              </w:rPr>
            </w:pPr>
          </w:p>
        </w:tc>
        <w:tc>
          <w:tcPr>
            <w:tcW w:w="3827" w:type="dxa"/>
          </w:tcPr>
          <w:p w:rsidR="00650ED4" w:rsidRPr="004A2344" w:rsidRDefault="00650ED4" w:rsidP="00BC1324">
            <w:pPr>
              <w:pStyle w:val="aff1"/>
              <w:spacing w:before="0" w:after="0"/>
              <w:rPr>
                <w:color w:val="000000"/>
                <w:szCs w:val="24"/>
              </w:rPr>
            </w:pPr>
          </w:p>
        </w:tc>
      </w:tr>
      <w:tr w:rsidR="00650ED4" w:rsidRPr="00324FAE" w:rsidTr="00B37A20">
        <w:trPr>
          <w:trHeight w:val="284"/>
        </w:trPr>
        <w:tc>
          <w:tcPr>
            <w:tcW w:w="578" w:type="dxa"/>
          </w:tcPr>
          <w:p w:rsidR="00650ED4" w:rsidRPr="004A2344" w:rsidRDefault="00650ED4" w:rsidP="00491992">
            <w:pPr>
              <w:pStyle w:val="aff1"/>
              <w:numPr>
                <w:ilvl w:val="0"/>
                <w:numId w:val="83"/>
              </w:numPr>
              <w:suppressAutoHyphens w:val="0"/>
              <w:ind w:left="0"/>
              <w:rPr>
                <w:color w:val="000000"/>
                <w:szCs w:val="24"/>
              </w:rPr>
            </w:pPr>
          </w:p>
        </w:tc>
        <w:tc>
          <w:tcPr>
            <w:tcW w:w="5943" w:type="dxa"/>
            <w:vAlign w:val="center"/>
          </w:tcPr>
          <w:p w:rsidR="00650ED4" w:rsidRPr="002D4033" w:rsidRDefault="00650ED4" w:rsidP="00650ED4">
            <w:pPr>
              <w:tabs>
                <w:tab w:val="left" w:pos="851"/>
                <w:tab w:val="left" w:pos="1418"/>
              </w:tabs>
              <w:spacing w:line="240" w:lineRule="auto"/>
              <w:ind w:firstLine="0"/>
              <w:jc w:val="left"/>
              <w:rPr>
                <w:b/>
              </w:rPr>
            </w:pPr>
            <w:r w:rsidRPr="00B707D5">
              <w:t>Ремонт кузовных деталей, подготовительные, окрасочные и арматурные работы.</w:t>
            </w:r>
          </w:p>
        </w:tc>
        <w:tc>
          <w:tcPr>
            <w:tcW w:w="1559" w:type="dxa"/>
          </w:tcPr>
          <w:p w:rsidR="00650ED4" w:rsidRPr="004A2344" w:rsidRDefault="00650ED4" w:rsidP="00BC1324">
            <w:pPr>
              <w:pStyle w:val="aff1"/>
              <w:spacing w:before="0" w:after="0"/>
              <w:rPr>
                <w:color w:val="000000"/>
                <w:szCs w:val="24"/>
              </w:rPr>
            </w:pPr>
          </w:p>
        </w:tc>
        <w:tc>
          <w:tcPr>
            <w:tcW w:w="1701" w:type="dxa"/>
          </w:tcPr>
          <w:p w:rsidR="00650ED4" w:rsidRPr="004A2344" w:rsidRDefault="00650ED4" w:rsidP="00BC1324">
            <w:pPr>
              <w:pStyle w:val="aff1"/>
              <w:spacing w:before="0" w:after="0"/>
              <w:rPr>
                <w:color w:val="000000"/>
                <w:szCs w:val="24"/>
              </w:rPr>
            </w:pPr>
          </w:p>
        </w:tc>
        <w:tc>
          <w:tcPr>
            <w:tcW w:w="1843" w:type="dxa"/>
          </w:tcPr>
          <w:p w:rsidR="00650ED4" w:rsidRPr="004A2344" w:rsidRDefault="00650ED4" w:rsidP="00BC1324">
            <w:pPr>
              <w:pStyle w:val="aff1"/>
              <w:spacing w:before="0" w:after="0"/>
              <w:jc w:val="right"/>
              <w:rPr>
                <w:color w:val="000000"/>
                <w:szCs w:val="24"/>
              </w:rPr>
            </w:pPr>
          </w:p>
        </w:tc>
        <w:tc>
          <w:tcPr>
            <w:tcW w:w="3827" w:type="dxa"/>
          </w:tcPr>
          <w:p w:rsidR="00650ED4" w:rsidRPr="004A2344" w:rsidRDefault="00650ED4" w:rsidP="00BC1324">
            <w:pPr>
              <w:pStyle w:val="aff1"/>
              <w:spacing w:before="0" w:after="0"/>
              <w:rPr>
                <w:color w:val="000000"/>
                <w:szCs w:val="24"/>
              </w:rPr>
            </w:pPr>
          </w:p>
        </w:tc>
      </w:tr>
      <w:tr w:rsidR="00B47AE9" w:rsidRPr="004A2344" w:rsidTr="00B37A20">
        <w:trPr>
          <w:trHeight w:val="284"/>
        </w:trPr>
        <w:tc>
          <w:tcPr>
            <w:tcW w:w="15451" w:type="dxa"/>
            <w:gridSpan w:val="6"/>
          </w:tcPr>
          <w:p w:rsidR="00B47AE9" w:rsidRPr="004A2344" w:rsidRDefault="00B47AE9" w:rsidP="00B37A20">
            <w:pPr>
              <w:pStyle w:val="aff1"/>
              <w:tabs>
                <w:tab w:val="left" w:pos="-1951"/>
              </w:tabs>
              <w:suppressAutoHyphens w:val="0"/>
              <w:spacing w:before="0" w:after="0"/>
              <w:rPr>
                <w:bCs w:val="0"/>
              </w:rPr>
            </w:pPr>
            <w:r>
              <w:rPr>
                <w:b/>
                <w:szCs w:val="26"/>
              </w:rPr>
              <w:t xml:space="preserve">Текущий </w:t>
            </w:r>
            <w:r w:rsidRPr="00BB2A4B">
              <w:rPr>
                <w:b/>
                <w:szCs w:val="26"/>
              </w:rPr>
              <w:t xml:space="preserve">и кузовной </w:t>
            </w:r>
            <w:r>
              <w:rPr>
                <w:b/>
                <w:szCs w:val="26"/>
              </w:rPr>
              <w:t xml:space="preserve">ремонт </w:t>
            </w:r>
            <w:r w:rsidRPr="009F3E3C">
              <w:rPr>
                <w:b/>
                <w:szCs w:val="26"/>
              </w:rPr>
              <w:t>тракторов и спецтехники</w:t>
            </w:r>
          </w:p>
        </w:tc>
      </w:tr>
      <w:tr w:rsidR="00B47AE9" w:rsidRPr="004A2344" w:rsidTr="00B37A20">
        <w:trPr>
          <w:trHeight w:val="284"/>
        </w:trPr>
        <w:tc>
          <w:tcPr>
            <w:tcW w:w="578" w:type="dxa"/>
          </w:tcPr>
          <w:p w:rsidR="00B47AE9" w:rsidRPr="004A2344" w:rsidRDefault="00B47AE9" w:rsidP="00B37A20">
            <w:pPr>
              <w:pStyle w:val="aff1"/>
              <w:numPr>
                <w:ilvl w:val="0"/>
                <w:numId w:val="83"/>
              </w:numPr>
              <w:suppressAutoHyphens w:val="0"/>
              <w:ind w:left="0"/>
              <w:rPr>
                <w:color w:val="000000"/>
                <w:szCs w:val="24"/>
              </w:rPr>
            </w:pPr>
          </w:p>
        </w:tc>
        <w:tc>
          <w:tcPr>
            <w:tcW w:w="5943" w:type="dxa"/>
            <w:vAlign w:val="center"/>
          </w:tcPr>
          <w:p w:rsidR="00B47AE9" w:rsidRPr="002D4033" w:rsidRDefault="00B47AE9" w:rsidP="00B37A20">
            <w:pPr>
              <w:tabs>
                <w:tab w:val="left" w:pos="851"/>
                <w:tab w:val="left" w:pos="1418"/>
              </w:tabs>
              <w:spacing w:line="240" w:lineRule="auto"/>
              <w:ind w:firstLine="0"/>
              <w:jc w:val="left"/>
            </w:pPr>
            <w:r w:rsidRPr="002D4033">
              <w:t xml:space="preserve">Ремонт двигателей внутреннего сгорания бензиновых и дизельных,  навесного </w:t>
            </w:r>
            <w:r>
              <w:t>оборудования к ним.</w:t>
            </w:r>
          </w:p>
        </w:tc>
        <w:tc>
          <w:tcPr>
            <w:tcW w:w="1559" w:type="dxa"/>
          </w:tcPr>
          <w:p w:rsidR="00B47AE9" w:rsidRPr="004A2344" w:rsidRDefault="00B47AE9" w:rsidP="00B37A20">
            <w:pPr>
              <w:pStyle w:val="aff1"/>
              <w:spacing w:before="0" w:after="0"/>
              <w:rPr>
                <w:color w:val="000000"/>
                <w:szCs w:val="24"/>
              </w:rPr>
            </w:pPr>
          </w:p>
        </w:tc>
        <w:tc>
          <w:tcPr>
            <w:tcW w:w="1701" w:type="dxa"/>
          </w:tcPr>
          <w:p w:rsidR="00B47AE9" w:rsidRPr="004A2344" w:rsidRDefault="00B47AE9" w:rsidP="00B37A20">
            <w:pPr>
              <w:pStyle w:val="aff1"/>
              <w:spacing w:before="0" w:after="0"/>
              <w:rPr>
                <w:color w:val="000000"/>
                <w:szCs w:val="24"/>
              </w:rPr>
            </w:pPr>
          </w:p>
        </w:tc>
        <w:tc>
          <w:tcPr>
            <w:tcW w:w="1843" w:type="dxa"/>
          </w:tcPr>
          <w:p w:rsidR="00B47AE9" w:rsidRPr="004A2344" w:rsidRDefault="00B47AE9" w:rsidP="00B37A20">
            <w:pPr>
              <w:pStyle w:val="aff1"/>
              <w:spacing w:before="0" w:after="0"/>
              <w:jc w:val="right"/>
              <w:rPr>
                <w:color w:val="000000"/>
                <w:szCs w:val="24"/>
              </w:rPr>
            </w:pPr>
          </w:p>
        </w:tc>
        <w:tc>
          <w:tcPr>
            <w:tcW w:w="3827" w:type="dxa"/>
          </w:tcPr>
          <w:p w:rsidR="00B47AE9" w:rsidRPr="004A2344" w:rsidRDefault="00B47AE9" w:rsidP="00B37A20">
            <w:pPr>
              <w:pStyle w:val="aff1"/>
              <w:spacing w:before="0" w:after="0"/>
              <w:rPr>
                <w:color w:val="000000"/>
                <w:szCs w:val="24"/>
              </w:rPr>
            </w:pPr>
          </w:p>
        </w:tc>
      </w:tr>
      <w:tr w:rsidR="00B47AE9" w:rsidRPr="004A2344" w:rsidTr="00B37A20">
        <w:trPr>
          <w:trHeight w:val="284"/>
        </w:trPr>
        <w:tc>
          <w:tcPr>
            <w:tcW w:w="578" w:type="dxa"/>
          </w:tcPr>
          <w:p w:rsidR="00B47AE9" w:rsidRPr="004A2344" w:rsidRDefault="00B47AE9" w:rsidP="00B37A20">
            <w:pPr>
              <w:pStyle w:val="aff1"/>
              <w:numPr>
                <w:ilvl w:val="0"/>
                <w:numId w:val="83"/>
              </w:numPr>
              <w:suppressAutoHyphens w:val="0"/>
              <w:ind w:left="0"/>
              <w:rPr>
                <w:color w:val="000000"/>
                <w:szCs w:val="24"/>
              </w:rPr>
            </w:pPr>
          </w:p>
        </w:tc>
        <w:tc>
          <w:tcPr>
            <w:tcW w:w="5943" w:type="dxa"/>
            <w:vAlign w:val="center"/>
          </w:tcPr>
          <w:p w:rsidR="00B47AE9" w:rsidRPr="002D4033" w:rsidRDefault="00B47AE9" w:rsidP="00B37A20">
            <w:pPr>
              <w:tabs>
                <w:tab w:val="left" w:pos="851"/>
                <w:tab w:val="left" w:pos="1418"/>
              </w:tabs>
              <w:spacing w:line="240" w:lineRule="auto"/>
              <w:ind w:firstLine="0"/>
              <w:jc w:val="left"/>
            </w:pPr>
            <w:r w:rsidRPr="002D4033">
              <w:t>Ремонт ходовой части, подвески,</w:t>
            </w:r>
            <w:r>
              <w:t xml:space="preserve"> трансмиссии, тормозной и охлаждающей системы.</w:t>
            </w:r>
          </w:p>
        </w:tc>
        <w:tc>
          <w:tcPr>
            <w:tcW w:w="1559" w:type="dxa"/>
          </w:tcPr>
          <w:p w:rsidR="00B47AE9" w:rsidRPr="004A2344" w:rsidRDefault="00B47AE9" w:rsidP="00B37A20">
            <w:pPr>
              <w:pStyle w:val="aff1"/>
              <w:spacing w:before="0" w:after="0"/>
              <w:rPr>
                <w:color w:val="000000"/>
                <w:szCs w:val="24"/>
              </w:rPr>
            </w:pPr>
          </w:p>
        </w:tc>
        <w:tc>
          <w:tcPr>
            <w:tcW w:w="1701" w:type="dxa"/>
          </w:tcPr>
          <w:p w:rsidR="00B47AE9" w:rsidRPr="004A2344" w:rsidRDefault="00B47AE9" w:rsidP="00B37A20">
            <w:pPr>
              <w:pStyle w:val="aff1"/>
              <w:spacing w:before="0" w:after="0"/>
              <w:rPr>
                <w:color w:val="000000"/>
                <w:szCs w:val="24"/>
              </w:rPr>
            </w:pPr>
          </w:p>
        </w:tc>
        <w:tc>
          <w:tcPr>
            <w:tcW w:w="1843" w:type="dxa"/>
          </w:tcPr>
          <w:p w:rsidR="00B47AE9" w:rsidRPr="004A2344" w:rsidRDefault="00B47AE9" w:rsidP="00B37A20">
            <w:pPr>
              <w:pStyle w:val="aff1"/>
              <w:spacing w:before="0" w:after="0"/>
              <w:jc w:val="right"/>
              <w:rPr>
                <w:color w:val="000000"/>
                <w:szCs w:val="24"/>
              </w:rPr>
            </w:pPr>
          </w:p>
        </w:tc>
        <w:tc>
          <w:tcPr>
            <w:tcW w:w="3827" w:type="dxa"/>
          </w:tcPr>
          <w:p w:rsidR="00B47AE9" w:rsidRPr="004A2344" w:rsidRDefault="00B47AE9" w:rsidP="00B37A20">
            <w:pPr>
              <w:pStyle w:val="aff1"/>
              <w:spacing w:before="0" w:after="0"/>
              <w:rPr>
                <w:color w:val="000000"/>
                <w:szCs w:val="24"/>
              </w:rPr>
            </w:pPr>
          </w:p>
        </w:tc>
      </w:tr>
      <w:tr w:rsidR="00B47AE9" w:rsidRPr="004A2344" w:rsidTr="00B37A20">
        <w:trPr>
          <w:trHeight w:val="284"/>
        </w:trPr>
        <w:tc>
          <w:tcPr>
            <w:tcW w:w="578" w:type="dxa"/>
          </w:tcPr>
          <w:p w:rsidR="00B47AE9" w:rsidRPr="004A2344" w:rsidRDefault="00B47AE9" w:rsidP="00B37A20">
            <w:pPr>
              <w:pStyle w:val="aff1"/>
              <w:numPr>
                <w:ilvl w:val="0"/>
                <w:numId w:val="83"/>
              </w:numPr>
              <w:suppressAutoHyphens w:val="0"/>
              <w:ind w:left="0"/>
              <w:rPr>
                <w:color w:val="000000"/>
                <w:szCs w:val="24"/>
              </w:rPr>
            </w:pPr>
          </w:p>
        </w:tc>
        <w:tc>
          <w:tcPr>
            <w:tcW w:w="5943" w:type="dxa"/>
            <w:vAlign w:val="center"/>
          </w:tcPr>
          <w:p w:rsidR="00B47AE9" w:rsidRPr="002D4033" w:rsidRDefault="00B47AE9" w:rsidP="00B37A20">
            <w:pPr>
              <w:tabs>
                <w:tab w:val="left" w:pos="851"/>
                <w:tab w:val="left" w:pos="1418"/>
              </w:tabs>
              <w:spacing w:line="240" w:lineRule="auto"/>
              <w:ind w:firstLine="0"/>
              <w:jc w:val="left"/>
            </w:pPr>
            <w:r w:rsidRPr="002D4033">
              <w:t>Р</w:t>
            </w:r>
            <w:r>
              <w:t>емонт электрооборудования.</w:t>
            </w:r>
          </w:p>
        </w:tc>
        <w:tc>
          <w:tcPr>
            <w:tcW w:w="1559" w:type="dxa"/>
          </w:tcPr>
          <w:p w:rsidR="00B47AE9" w:rsidRPr="004A2344" w:rsidRDefault="00B47AE9" w:rsidP="00B37A20">
            <w:pPr>
              <w:pStyle w:val="aff1"/>
              <w:spacing w:before="0" w:after="0"/>
              <w:rPr>
                <w:color w:val="000000"/>
                <w:szCs w:val="24"/>
              </w:rPr>
            </w:pPr>
          </w:p>
        </w:tc>
        <w:tc>
          <w:tcPr>
            <w:tcW w:w="1701" w:type="dxa"/>
          </w:tcPr>
          <w:p w:rsidR="00B47AE9" w:rsidRPr="004A2344" w:rsidRDefault="00B47AE9" w:rsidP="00B37A20">
            <w:pPr>
              <w:pStyle w:val="aff1"/>
              <w:spacing w:before="0" w:after="0"/>
              <w:rPr>
                <w:color w:val="000000"/>
                <w:szCs w:val="24"/>
              </w:rPr>
            </w:pPr>
          </w:p>
        </w:tc>
        <w:tc>
          <w:tcPr>
            <w:tcW w:w="1843" w:type="dxa"/>
          </w:tcPr>
          <w:p w:rsidR="00B47AE9" w:rsidRPr="004A2344" w:rsidRDefault="00B47AE9" w:rsidP="00B37A20">
            <w:pPr>
              <w:pStyle w:val="aff1"/>
              <w:spacing w:before="0" w:after="0"/>
              <w:jc w:val="right"/>
              <w:rPr>
                <w:color w:val="000000"/>
                <w:szCs w:val="24"/>
              </w:rPr>
            </w:pPr>
          </w:p>
        </w:tc>
        <w:tc>
          <w:tcPr>
            <w:tcW w:w="3827" w:type="dxa"/>
          </w:tcPr>
          <w:p w:rsidR="00B47AE9" w:rsidRPr="004A2344" w:rsidRDefault="00B47AE9" w:rsidP="00B37A20">
            <w:pPr>
              <w:pStyle w:val="aff1"/>
              <w:spacing w:before="0" w:after="0"/>
              <w:rPr>
                <w:color w:val="000000"/>
                <w:szCs w:val="24"/>
              </w:rPr>
            </w:pPr>
          </w:p>
        </w:tc>
      </w:tr>
      <w:tr w:rsidR="00B47AE9" w:rsidRPr="004A2344" w:rsidTr="00B37A20">
        <w:trPr>
          <w:trHeight w:val="284"/>
        </w:trPr>
        <w:tc>
          <w:tcPr>
            <w:tcW w:w="578" w:type="dxa"/>
          </w:tcPr>
          <w:p w:rsidR="00B47AE9" w:rsidRPr="004A2344" w:rsidRDefault="00B47AE9" w:rsidP="00B37A20">
            <w:pPr>
              <w:pStyle w:val="aff1"/>
              <w:numPr>
                <w:ilvl w:val="0"/>
                <w:numId w:val="83"/>
              </w:numPr>
              <w:suppressAutoHyphens w:val="0"/>
              <w:ind w:left="0"/>
              <w:rPr>
                <w:color w:val="000000"/>
                <w:szCs w:val="24"/>
              </w:rPr>
            </w:pPr>
          </w:p>
        </w:tc>
        <w:tc>
          <w:tcPr>
            <w:tcW w:w="5943" w:type="dxa"/>
            <w:vAlign w:val="center"/>
          </w:tcPr>
          <w:p w:rsidR="00B47AE9" w:rsidRPr="002D4033" w:rsidRDefault="00B47AE9" w:rsidP="00B37A20">
            <w:pPr>
              <w:tabs>
                <w:tab w:val="left" w:pos="851"/>
                <w:tab w:val="left" w:pos="1418"/>
              </w:tabs>
              <w:spacing w:line="240" w:lineRule="auto"/>
              <w:ind w:firstLine="0"/>
              <w:jc w:val="left"/>
            </w:pPr>
            <w:r w:rsidRPr="002D4033">
              <w:t>Ремонт топливной системы бе</w:t>
            </w:r>
            <w:r>
              <w:t xml:space="preserve">нзиновых и дизельных </w:t>
            </w:r>
            <w:r>
              <w:lastRenderedPageBreak/>
              <w:t>двигателей.</w:t>
            </w:r>
          </w:p>
        </w:tc>
        <w:tc>
          <w:tcPr>
            <w:tcW w:w="1559" w:type="dxa"/>
          </w:tcPr>
          <w:p w:rsidR="00B47AE9" w:rsidRPr="004A2344" w:rsidRDefault="00B47AE9" w:rsidP="00B37A20">
            <w:pPr>
              <w:pStyle w:val="aff1"/>
              <w:spacing w:before="0" w:after="0"/>
              <w:rPr>
                <w:color w:val="000000"/>
                <w:szCs w:val="24"/>
              </w:rPr>
            </w:pPr>
          </w:p>
        </w:tc>
        <w:tc>
          <w:tcPr>
            <w:tcW w:w="1701" w:type="dxa"/>
          </w:tcPr>
          <w:p w:rsidR="00B47AE9" w:rsidRPr="004A2344" w:rsidRDefault="00B47AE9" w:rsidP="00B37A20">
            <w:pPr>
              <w:pStyle w:val="aff1"/>
              <w:spacing w:before="0" w:after="0"/>
              <w:rPr>
                <w:color w:val="000000"/>
                <w:szCs w:val="24"/>
              </w:rPr>
            </w:pPr>
          </w:p>
        </w:tc>
        <w:tc>
          <w:tcPr>
            <w:tcW w:w="1843" w:type="dxa"/>
          </w:tcPr>
          <w:p w:rsidR="00B47AE9" w:rsidRPr="004A2344" w:rsidRDefault="00B47AE9" w:rsidP="00B37A20">
            <w:pPr>
              <w:pStyle w:val="aff1"/>
              <w:spacing w:before="0" w:after="0"/>
              <w:jc w:val="right"/>
              <w:rPr>
                <w:color w:val="000000"/>
                <w:szCs w:val="24"/>
              </w:rPr>
            </w:pPr>
          </w:p>
        </w:tc>
        <w:tc>
          <w:tcPr>
            <w:tcW w:w="3827" w:type="dxa"/>
          </w:tcPr>
          <w:p w:rsidR="00B47AE9" w:rsidRPr="004A2344" w:rsidRDefault="00B47AE9" w:rsidP="00B37A20">
            <w:pPr>
              <w:pStyle w:val="aff1"/>
              <w:spacing w:before="0" w:after="0"/>
              <w:rPr>
                <w:color w:val="000000"/>
                <w:szCs w:val="24"/>
              </w:rPr>
            </w:pPr>
          </w:p>
        </w:tc>
      </w:tr>
      <w:tr w:rsidR="00B47AE9" w:rsidRPr="004A2344" w:rsidTr="00B37A20">
        <w:trPr>
          <w:trHeight w:val="284"/>
        </w:trPr>
        <w:tc>
          <w:tcPr>
            <w:tcW w:w="578" w:type="dxa"/>
          </w:tcPr>
          <w:p w:rsidR="00B47AE9" w:rsidRPr="004A2344" w:rsidRDefault="00B47AE9" w:rsidP="00B37A20">
            <w:pPr>
              <w:pStyle w:val="aff1"/>
              <w:numPr>
                <w:ilvl w:val="0"/>
                <w:numId w:val="83"/>
              </w:numPr>
              <w:suppressAutoHyphens w:val="0"/>
              <w:ind w:left="0"/>
              <w:rPr>
                <w:color w:val="000000"/>
                <w:szCs w:val="24"/>
              </w:rPr>
            </w:pPr>
          </w:p>
        </w:tc>
        <w:tc>
          <w:tcPr>
            <w:tcW w:w="5943" w:type="dxa"/>
            <w:vAlign w:val="center"/>
          </w:tcPr>
          <w:p w:rsidR="00B47AE9" w:rsidRPr="002D4033" w:rsidRDefault="00B47AE9" w:rsidP="00B37A20">
            <w:pPr>
              <w:tabs>
                <w:tab w:val="left" w:pos="851"/>
                <w:tab w:val="left" w:pos="1418"/>
              </w:tabs>
              <w:spacing w:line="240" w:lineRule="auto"/>
              <w:ind w:firstLine="0"/>
              <w:jc w:val="left"/>
              <w:rPr>
                <w:b/>
              </w:rPr>
            </w:pPr>
            <w:r w:rsidRPr="00B707D5">
              <w:t>Ремонт кузовных деталей, подготовительные, окрасочные и арматурные работы.</w:t>
            </w:r>
          </w:p>
        </w:tc>
        <w:tc>
          <w:tcPr>
            <w:tcW w:w="1559" w:type="dxa"/>
          </w:tcPr>
          <w:p w:rsidR="00B47AE9" w:rsidRPr="004A2344" w:rsidRDefault="00B47AE9" w:rsidP="00B37A20">
            <w:pPr>
              <w:pStyle w:val="aff1"/>
              <w:spacing w:before="0" w:after="0"/>
              <w:rPr>
                <w:color w:val="000000"/>
                <w:szCs w:val="24"/>
              </w:rPr>
            </w:pPr>
          </w:p>
        </w:tc>
        <w:tc>
          <w:tcPr>
            <w:tcW w:w="1701" w:type="dxa"/>
          </w:tcPr>
          <w:p w:rsidR="00B47AE9" w:rsidRPr="004A2344" w:rsidRDefault="00B47AE9" w:rsidP="00B37A20">
            <w:pPr>
              <w:pStyle w:val="aff1"/>
              <w:spacing w:before="0" w:after="0"/>
              <w:rPr>
                <w:color w:val="000000"/>
                <w:szCs w:val="24"/>
              </w:rPr>
            </w:pPr>
          </w:p>
        </w:tc>
        <w:tc>
          <w:tcPr>
            <w:tcW w:w="1843" w:type="dxa"/>
          </w:tcPr>
          <w:p w:rsidR="00B47AE9" w:rsidRPr="004A2344" w:rsidRDefault="00B47AE9" w:rsidP="00B37A20">
            <w:pPr>
              <w:pStyle w:val="aff1"/>
              <w:spacing w:before="0" w:after="0"/>
              <w:jc w:val="right"/>
              <w:rPr>
                <w:color w:val="000000"/>
                <w:szCs w:val="24"/>
              </w:rPr>
            </w:pPr>
          </w:p>
        </w:tc>
        <w:tc>
          <w:tcPr>
            <w:tcW w:w="3827" w:type="dxa"/>
          </w:tcPr>
          <w:p w:rsidR="00B47AE9" w:rsidRPr="004A2344" w:rsidRDefault="00B47AE9" w:rsidP="00B37A20">
            <w:pPr>
              <w:pStyle w:val="aff1"/>
              <w:spacing w:before="0" w:after="0"/>
              <w:rPr>
                <w:color w:val="000000"/>
                <w:szCs w:val="24"/>
              </w:rPr>
            </w:pPr>
          </w:p>
        </w:tc>
      </w:tr>
    </w:tbl>
    <w:p w:rsidR="004F4D80" w:rsidRDefault="004F4D80" w:rsidP="004F4D80">
      <w:pPr>
        <w:spacing w:line="240" w:lineRule="auto"/>
        <w:rPr>
          <w:sz w:val="24"/>
          <w:szCs w:val="24"/>
        </w:rPr>
      </w:pPr>
    </w:p>
    <w:p w:rsidR="00392F09" w:rsidRDefault="00392F09"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4" w:name="_Toc176765534"/>
      <w:bookmarkStart w:id="915" w:name="_Toc198979983"/>
      <w:bookmarkStart w:id="916" w:name="_Toc217466315"/>
      <w:bookmarkStart w:id="917" w:name="_Toc217702856"/>
      <w:bookmarkStart w:id="918" w:name="_Toc233601974"/>
      <w:bookmarkStart w:id="919" w:name="_Toc263343460"/>
      <w:r w:rsidRPr="00F647F7">
        <w:rPr>
          <w:b w:val="0"/>
          <w:szCs w:val="24"/>
        </w:rPr>
        <w:br w:type="page"/>
      </w:r>
      <w:bookmarkStart w:id="920" w:name="_Toc439170677"/>
      <w:bookmarkStart w:id="921" w:name="_Toc439172779"/>
      <w:bookmarkStart w:id="922" w:name="_Toc439173223"/>
      <w:bookmarkStart w:id="923" w:name="_Toc439238219"/>
      <w:bookmarkStart w:id="924" w:name="_Toc439252767"/>
      <w:bookmarkStart w:id="925" w:name="_Toc439323741"/>
      <w:bookmarkStart w:id="926" w:name="_Toc440361375"/>
      <w:bookmarkStart w:id="927" w:name="_Toc440376130"/>
      <w:bookmarkStart w:id="928" w:name="_Toc440376257"/>
      <w:bookmarkStart w:id="929" w:name="_Toc440382515"/>
      <w:bookmarkStart w:id="930" w:name="_Toc440447185"/>
      <w:bookmarkStart w:id="931" w:name="_Toc440632346"/>
      <w:bookmarkStart w:id="932" w:name="_Toc440875118"/>
      <w:bookmarkStart w:id="933" w:name="_Toc441131105"/>
      <w:bookmarkStart w:id="934" w:name="_Toc465774628"/>
      <w:bookmarkStart w:id="935" w:name="_Toc465848857"/>
      <w:bookmarkStart w:id="936" w:name="_Toc468876177"/>
      <w:bookmarkStart w:id="937" w:name="_Toc469487671"/>
      <w:bookmarkStart w:id="938" w:name="_Toc471979972"/>
      <w:r w:rsidRPr="00C236C0">
        <w:rPr>
          <w:szCs w:val="24"/>
        </w:rPr>
        <w:lastRenderedPageBreak/>
        <w:t>Инструкции по заполнению</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510AD">
        <w:rPr>
          <w:bCs w:val="0"/>
          <w:sz w:val="24"/>
          <w:szCs w:val="24"/>
        </w:rPr>
        <w:fldChar w:fldCharType="begin"/>
      </w:r>
      <w:r w:rsidR="007502E0">
        <w:rPr>
          <w:bCs w:val="0"/>
          <w:sz w:val="24"/>
          <w:szCs w:val="24"/>
        </w:rPr>
        <w:instrText xml:space="preserve"> REF _Ref440537086 \r \h </w:instrText>
      </w:r>
      <w:r w:rsidR="008510AD">
        <w:rPr>
          <w:bCs w:val="0"/>
          <w:sz w:val="24"/>
          <w:szCs w:val="24"/>
        </w:rPr>
      </w:r>
      <w:r w:rsidR="008510AD">
        <w:rPr>
          <w:bCs w:val="0"/>
          <w:sz w:val="24"/>
          <w:szCs w:val="24"/>
        </w:rPr>
        <w:fldChar w:fldCharType="separate"/>
      </w:r>
      <w:r w:rsidR="00DA443D">
        <w:rPr>
          <w:bCs w:val="0"/>
          <w:sz w:val="24"/>
          <w:szCs w:val="24"/>
        </w:rPr>
        <w:t>5.3</w:t>
      </w:r>
      <w:r w:rsidR="008510AD">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491992"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Pr>
          <w:sz w:val="24"/>
          <w:szCs w:val="24"/>
        </w:rPr>
        <w:t xml:space="preserve"> </w:t>
      </w:r>
      <w:r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9" w:name="_Ref86826666"/>
      <w:bookmarkStart w:id="940" w:name="_Toc90385112"/>
      <w:bookmarkStart w:id="941" w:name="_Toc98253925"/>
      <w:bookmarkStart w:id="942" w:name="_Toc165173853"/>
      <w:bookmarkStart w:id="94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4" w:name="_Ref440537086"/>
      <w:bookmarkStart w:id="945" w:name="_Toc47197997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9"/>
      <w:bookmarkEnd w:id="940"/>
      <w:bookmarkEnd w:id="941"/>
      <w:bookmarkEnd w:id="942"/>
      <w:bookmarkEnd w:id="943"/>
      <w:bookmarkEnd w:id="944"/>
      <w:bookmarkEnd w:id="94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6" w:name="_Toc90385113"/>
      <w:bookmarkStart w:id="947" w:name="_Toc98253926"/>
      <w:bookmarkStart w:id="948" w:name="_Toc157248180"/>
      <w:bookmarkStart w:id="949" w:name="_Toc157496549"/>
      <w:bookmarkStart w:id="950" w:name="_Toc158206088"/>
      <w:bookmarkStart w:id="951" w:name="_Toc164057773"/>
      <w:bookmarkStart w:id="952" w:name="_Toc164137123"/>
      <w:bookmarkStart w:id="953" w:name="_Toc164161283"/>
      <w:bookmarkStart w:id="954" w:name="_Toc165173854"/>
      <w:bookmarkStart w:id="955" w:name="_Ref193690005"/>
      <w:bookmarkStart w:id="956" w:name="_Toc439170679"/>
      <w:bookmarkStart w:id="957" w:name="_Toc439172781"/>
      <w:bookmarkStart w:id="958" w:name="_Toc439173225"/>
      <w:bookmarkStart w:id="959" w:name="_Toc439238221"/>
      <w:bookmarkStart w:id="960" w:name="_Toc439252769"/>
      <w:bookmarkStart w:id="961" w:name="_Toc439323743"/>
      <w:bookmarkStart w:id="962" w:name="_Toc440361377"/>
      <w:bookmarkStart w:id="963" w:name="_Toc440376132"/>
      <w:bookmarkStart w:id="964" w:name="_Toc440376259"/>
      <w:bookmarkStart w:id="965" w:name="_Toc440382517"/>
      <w:bookmarkStart w:id="966" w:name="_Toc440447187"/>
      <w:bookmarkStart w:id="967" w:name="_Toc440632348"/>
      <w:bookmarkStart w:id="968" w:name="_Toc440875120"/>
      <w:bookmarkStart w:id="969" w:name="_Toc441131107"/>
      <w:bookmarkStart w:id="970" w:name="_Toc465774630"/>
      <w:bookmarkStart w:id="971" w:name="_Toc465848859"/>
      <w:bookmarkStart w:id="972" w:name="_Toc468876179"/>
      <w:bookmarkStart w:id="973" w:name="_Toc469487673"/>
      <w:bookmarkStart w:id="974" w:name="_Toc471979974"/>
      <w:r w:rsidRPr="00C236C0">
        <w:rPr>
          <w:szCs w:val="24"/>
        </w:rPr>
        <w:t xml:space="preserve">Форма </w:t>
      </w:r>
      <w:bookmarkEnd w:id="946"/>
      <w:bookmarkEnd w:id="947"/>
      <w:bookmarkEnd w:id="948"/>
      <w:bookmarkEnd w:id="949"/>
      <w:bookmarkEnd w:id="950"/>
      <w:bookmarkEnd w:id="951"/>
      <w:bookmarkEnd w:id="952"/>
      <w:bookmarkEnd w:id="953"/>
      <w:bookmarkEnd w:id="954"/>
      <w:bookmarkEnd w:id="955"/>
      <w:r w:rsidRPr="00C236C0">
        <w:rPr>
          <w:szCs w:val="24"/>
        </w:rPr>
        <w:t>технического предложения</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5" w:name="_Ref55335818"/>
      <w:bookmarkStart w:id="976" w:name="_Ref55336334"/>
      <w:bookmarkStart w:id="977" w:name="_Toc57314673"/>
      <w:bookmarkStart w:id="978" w:name="_Toc69728987"/>
      <w:bookmarkStart w:id="979" w:name="_Toc98253928"/>
      <w:bookmarkStart w:id="980" w:name="_Toc165173856"/>
      <w:bookmarkStart w:id="981" w:name="_Ref194749150"/>
      <w:bookmarkStart w:id="982" w:name="_Ref194750368"/>
      <w:bookmarkStart w:id="983" w:name="_Ref89649494"/>
      <w:bookmarkStart w:id="98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8510AD">
        <w:rPr>
          <w:i/>
          <w:color w:val="000000"/>
        </w:rPr>
        <w:fldChar w:fldCharType="begin"/>
      </w:r>
      <w:r>
        <w:rPr>
          <w:i/>
          <w:color w:val="000000"/>
        </w:rPr>
        <w:instrText xml:space="preserve"> REF _Ref440270568 \r \h </w:instrText>
      </w:r>
      <w:r w:rsidR="008510AD">
        <w:rPr>
          <w:i/>
          <w:color w:val="000000"/>
        </w:rPr>
      </w:r>
      <w:r w:rsidR="008510AD">
        <w:rPr>
          <w:i/>
          <w:color w:val="000000"/>
        </w:rPr>
        <w:fldChar w:fldCharType="separate"/>
      </w:r>
      <w:r w:rsidR="00DA443D">
        <w:rPr>
          <w:i/>
          <w:color w:val="000000"/>
        </w:rPr>
        <w:t>4</w:t>
      </w:r>
      <w:r w:rsidR="008510AD">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8510AD">
        <w:rPr>
          <w:i/>
          <w:color w:val="000000"/>
        </w:rPr>
        <w:fldChar w:fldCharType="begin"/>
      </w:r>
      <w:r>
        <w:rPr>
          <w:i/>
          <w:color w:val="000000"/>
        </w:rPr>
        <w:instrText xml:space="preserve"> REF _Ref440270568 \r \h </w:instrText>
      </w:r>
      <w:r w:rsidR="008510AD">
        <w:rPr>
          <w:i/>
          <w:color w:val="000000"/>
        </w:rPr>
      </w:r>
      <w:r w:rsidR="008510AD">
        <w:rPr>
          <w:i/>
          <w:color w:val="000000"/>
        </w:rPr>
        <w:fldChar w:fldCharType="separate"/>
      </w:r>
      <w:r w:rsidR="00DA443D">
        <w:rPr>
          <w:i/>
          <w:color w:val="000000"/>
        </w:rPr>
        <w:t>4</w:t>
      </w:r>
      <w:r w:rsidR="008510AD">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5" w:name="_Toc176765537"/>
      <w:bookmarkStart w:id="986" w:name="_Toc198979986"/>
      <w:bookmarkStart w:id="987" w:name="_Toc217466321"/>
      <w:bookmarkStart w:id="988" w:name="_Toc217702859"/>
      <w:bookmarkStart w:id="989" w:name="_Toc233601977"/>
      <w:bookmarkStart w:id="990" w:name="_Toc263343463"/>
      <w:bookmarkStart w:id="991" w:name="_Toc439170680"/>
      <w:bookmarkStart w:id="992" w:name="_Toc439172782"/>
      <w:bookmarkStart w:id="993" w:name="_Toc439173226"/>
      <w:bookmarkStart w:id="994" w:name="_Toc439238222"/>
      <w:bookmarkStart w:id="995" w:name="_Toc439252770"/>
      <w:bookmarkStart w:id="996" w:name="_Toc439323744"/>
      <w:bookmarkStart w:id="997" w:name="_Toc440361378"/>
      <w:bookmarkStart w:id="998" w:name="_Toc440376133"/>
      <w:bookmarkStart w:id="999" w:name="_Toc440376260"/>
      <w:bookmarkStart w:id="1000" w:name="_Toc440382518"/>
      <w:bookmarkStart w:id="1001" w:name="_Toc440447188"/>
      <w:bookmarkStart w:id="1002" w:name="_Toc440632349"/>
      <w:bookmarkStart w:id="1003" w:name="_Toc440875121"/>
      <w:bookmarkStart w:id="1004" w:name="_Toc441131108"/>
      <w:bookmarkStart w:id="1005" w:name="_Toc465774631"/>
      <w:bookmarkStart w:id="1006" w:name="_Toc465848860"/>
      <w:bookmarkStart w:id="1007" w:name="_Toc468876180"/>
      <w:bookmarkStart w:id="1008" w:name="_Toc469487674"/>
      <w:bookmarkStart w:id="1009" w:name="_Toc471979975"/>
      <w:r w:rsidRPr="00C236C0">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510AD">
        <w:rPr>
          <w:bCs w:val="0"/>
          <w:sz w:val="24"/>
          <w:szCs w:val="24"/>
        </w:rPr>
        <w:fldChar w:fldCharType="begin"/>
      </w:r>
      <w:r w:rsidR="0029675A">
        <w:rPr>
          <w:bCs w:val="0"/>
          <w:sz w:val="24"/>
          <w:szCs w:val="24"/>
        </w:rPr>
        <w:instrText xml:space="preserve"> REF _Ref55336310 \r \h </w:instrText>
      </w:r>
      <w:r w:rsidR="008510AD">
        <w:rPr>
          <w:bCs w:val="0"/>
          <w:sz w:val="24"/>
          <w:szCs w:val="24"/>
        </w:rPr>
      </w:r>
      <w:r w:rsidR="008510AD">
        <w:rPr>
          <w:bCs w:val="0"/>
          <w:sz w:val="24"/>
          <w:szCs w:val="24"/>
        </w:rPr>
        <w:fldChar w:fldCharType="separate"/>
      </w:r>
      <w:r w:rsidR="00DA443D">
        <w:rPr>
          <w:bCs w:val="0"/>
          <w:sz w:val="24"/>
          <w:szCs w:val="24"/>
        </w:rPr>
        <w:t>5.1</w:t>
      </w:r>
      <w:r w:rsidR="008510AD">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AE1D21"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w:t>
      </w:r>
      <w:r w:rsidRPr="00AE1D21">
        <w:rPr>
          <w:sz w:val="24"/>
          <w:szCs w:val="24"/>
        </w:rPr>
        <w:t xml:space="preserve">позиции </w:t>
      </w:r>
      <w:r w:rsidR="009F5821" w:rsidRPr="00AE1D21">
        <w:rPr>
          <w:sz w:val="24"/>
          <w:szCs w:val="24"/>
        </w:rPr>
        <w:t>Техническ</w:t>
      </w:r>
      <w:r w:rsidR="003E5BC5">
        <w:rPr>
          <w:sz w:val="24"/>
          <w:szCs w:val="24"/>
        </w:rPr>
        <w:t>их заданий.</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AE1D21">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w:t>
      </w:r>
      <w:r w:rsidRPr="00C83252">
        <w:rPr>
          <w:sz w:val="24"/>
          <w:szCs w:val="24"/>
        </w:rPr>
        <w:t xml:space="preserve">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10"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1" w:name="_Toc423423670"/>
      <w:bookmarkStart w:id="1012" w:name="_Ref440271036"/>
      <w:bookmarkStart w:id="1013" w:name="_Ref440274366"/>
      <w:bookmarkStart w:id="1014" w:name="_Ref440274902"/>
      <w:bookmarkStart w:id="1015" w:name="_Ref440284947"/>
      <w:bookmarkStart w:id="1016" w:name="_Ref440361140"/>
      <w:bookmarkStart w:id="1017" w:name="_Toc47197997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975"/>
      <w:bookmarkEnd w:id="976"/>
      <w:bookmarkEnd w:id="977"/>
      <w:bookmarkEnd w:id="978"/>
      <w:bookmarkEnd w:id="979"/>
      <w:bookmarkEnd w:id="980"/>
      <w:bookmarkEnd w:id="981"/>
      <w:bookmarkEnd w:id="982"/>
      <w:bookmarkEnd w:id="1010"/>
      <w:bookmarkEnd w:id="1011"/>
      <w:bookmarkEnd w:id="1012"/>
      <w:bookmarkEnd w:id="1013"/>
      <w:bookmarkEnd w:id="1014"/>
      <w:bookmarkEnd w:id="1015"/>
      <w:bookmarkEnd w:id="1016"/>
      <w:bookmarkEnd w:id="10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9F5821" w:rsidRDefault="004F4D80" w:rsidP="004F4D80">
      <w:pPr>
        <w:pStyle w:val="3"/>
        <w:rPr>
          <w:szCs w:val="24"/>
        </w:rPr>
      </w:pPr>
      <w:bookmarkStart w:id="1018" w:name="_Toc98253929"/>
      <w:bookmarkStart w:id="1019" w:name="_Toc157248183"/>
      <w:bookmarkStart w:id="1020" w:name="_Toc157496552"/>
      <w:bookmarkStart w:id="1021" w:name="_Toc158206091"/>
      <w:bookmarkStart w:id="1022" w:name="_Toc164057776"/>
      <w:bookmarkStart w:id="1023" w:name="_Toc164137126"/>
      <w:bookmarkStart w:id="1024" w:name="_Toc164161286"/>
      <w:bookmarkStart w:id="1025" w:name="_Toc165173857"/>
      <w:bookmarkStart w:id="1026" w:name="_Toc439170682"/>
      <w:bookmarkStart w:id="1027" w:name="_Toc439172784"/>
      <w:bookmarkStart w:id="1028" w:name="_Toc439173228"/>
      <w:bookmarkStart w:id="1029" w:name="_Toc439238224"/>
      <w:bookmarkStart w:id="1030" w:name="_Toc439252772"/>
      <w:bookmarkStart w:id="1031" w:name="_Toc439323746"/>
      <w:bookmarkStart w:id="1032" w:name="_Toc440361380"/>
      <w:bookmarkStart w:id="1033" w:name="_Toc440376135"/>
      <w:bookmarkStart w:id="1034" w:name="_Toc440376262"/>
      <w:bookmarkStart w:id="1035" w:name="_Toc440382520"/>
      <w:bookmarkStart w:id="1036" w:name="_Toc440447190"/>
      <w:bookmarkStart w:id="1037" w:name="_Toc440632351"/>
      <w:bookmarkStart w:id="1038" w:name="_Toc440875123"/>
      <w:bookmarkStart w:id="1039" w:name="_Toc441131110"/>
      <w:bookmarkStart w:id="1040" w:name="_Toc465774633"/>
      <w:bookmarkStart w:id="1041" w:name="_Toc465848862"/>
      <w:bookmarkStart w:id="1042" w:name="_Toc468876182"/>
      <w:bookmarkStart w:id="1043" w:name="_Toc469487676"/>
      <w:bookmarkStart w:id="1044" w:name="_Toc471979977"/>
      <w:r w:rsidRPr="009F5821">
        <w:rPr>
          <w:szCs w:val="24"/>
        </w:rPr>
        <w:t xml:space="preserve">Форма </w:t>
      </w:r>
      <w:bookmarkEnd w:id="1018"/>
      <w:r w:rsidRPr="009F5821">
        <w:rPr>
          <w:szCs w:val="24"/>
        </w:rPr>
        <w:t xml:space="preserve">графика </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r w:rsidR="009469A6" w:rsidRPr="009F5821">
        <w:rPr>
          <w:szCs w:val="24"/>
        </w:rPr>
        <w:t>оказания услуг</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9F5821" w:rsidRDefault="004F4D80" w:rsidP="004F4D80">
      <w:pPr>
        <w:pStyle w:val="3"/>
        <w:rPr>
          <w:szCs w:val="24"/>
        </w:rPr>
      </w:pPr>
      <w:bookmarkStart w:id="1045" w:name="_Toc171070556"/>
      <w:bookmarkStart w:id="1046" w:name="_Toc98253927"/>
      <w:bookmarkStart w:id="1047" w:name="_Toc176605808"/>
      <w:bookmarkStart w:id="1048" w:name="_Toc176611017"/>
      <w:bookmarkStart w:id="1049" w:name="_Toc176611073"/>
      <w:bookmarkStart w:id="1050" w:name="_Toc176668676"/>
      <w:bookmarkStart w:id="1051" w:name="_Toc176684336"/>
      <w:bookmarkStart w:id="1052" w:name="_Toc176746279"/>
      <w:bookmarkStart w:id="1053" w:name="_Toc176747346"/>
      <w:bookmarkStart w:id="1054" w:name="_Toc198979988"/>
      <w:bookmarkStart w:id="1055" w:name="_Toc217466324"/>
      <w:bookmarkStart w:id="1056" w:name="_Toc217702862"/>
      <w:bookmarkStart w:id="1057" w:name="_Toc233601980"/>
      <w:bookmarkStart w:id="1058" w:name="_Toc263343466"/>
      <w:r w:rsidRPr="00F647F7">
        <w:rPr>
          <w:b w:val="0"/>
          <w:szCs w:val="24"/>
        </w:rPr>
        <w:br w:type="page"/>
      </w:r>
      <w:bookmarkStart w:id="1059" w:name="_Toc439170683"/>
      <w:bookmarkStart w:id="1060" w:name="_Toc439172785"/>
      <w:bookmarkStart w:id="1061" w:name="_Toc439173229"/>
      <w:bookmarkStart w:id="1062" w:name="_Toc439238225"/>
      <w:bookmarkStart w:id="1063" w:name="_Toc439252773"/>
      <w:bookmarkStart w:id="1064" w:name="_Toc439323747"/>
      <w:bookmarkStart w:id="1065" w:name="_Toc440361381"/>
      <w:bookmarkStart w:id="1066" w:name="_Toc440376136"/>
      <w:bookmarkStart w:id="1067" w:name="_Toc440376263"/>
      <w:bookmarkStart w:id="1068" w:name="_Toc440382521"/>
      <w:bookmarkStart w:id="1069" w:name="_Toc440447191"/>
      <w:bookmarkStart w:id="1070" w:name="_Toc440632352"/>
      <w:bookmarkStart w:id="1071" w:name="_Toc440875124"/>
      <w:bookmarkStart w:id="1072" w:name="_Toc441131111"/>
      <w:bookmarkStart w:id="1073" w:name="_Toc465774634"/>
      <w:bookmarkStart w:id="1074" w:name="_Toc465848863"/>
      <w:bookmarkStart w:id="1075" w:name="_Toc468876183"/>
      <w:bookmarkStart w:id="1076" w:name="_Toc469487677"/>
      <w:bookmarkStart w:id="1077" w:name="_Toc471979978"/>
      <w:r w:rsidRPr="009F5821">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510AD">
        <w:rPr>
          <w:sz w:val="24"/>
          <w:szCs w:val="24"/>
        </w:rPr>
        <w:fldChar w:fldCharType="begin"/>
      </w:r>
      <w:r w:rsidR="00D56F8C">
        <w:rPr>
          <w:sz w:val="24"/>
          <w:szCs w:val="24"/>
        </w:rPr>
        <w:instrText xml:space="preserve"> REF _Ref55336310 \r \h </w:instrText>
      </w:r>
      <w:r w:rsidR="008510AD">
        <w:rPr>
          <w:sz w:val="24"/>
          <w:szCs w:val="24"/>
        </w:rPr>
      </w:r>
      <w:r w:rsidR="008510AD">
        <w:rPr>
          <w:sz w:val="24"/>
          <w:szCs w:val="24"/>
        </w:rPr>
        <w:fldChar w:fldCharType="separate"/>
      </w:r>
      <w:r w:rsidR="00DA443D">
        <w:rPr>
          <w:sz w:val="24"/>
          <w:szCs w:val="24"/>
        </w:rPr>
        <w:t>5.1</w:t>
      </w:r>
      <w:r w:rsidR="008510A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8510AD">
        <w:rPr>
          <w:sz w:val="24"/>
          <w:szCs w:val="24"/>
        </w:rPr>
        <w:fldChar w:fldCharType="begin"/>
      </w:r>
      <w:r w:rsidR="00D56F8C">
        <w:rPr>
          <w:sz w:val="24"/>
          <w:szCs w:val="24"/>
        </w:rPr>
        <w:instrText xml:space="preserve"> REF _Ref440273986 \r \h </w:instrText>
      </w:r>
      <w:r w:rsidR="008510AD">
        <w:rPr>
          <w:sz w:val="24"/>
          <w:szCs w:val="24"/>
        </w:rPr>
      </w:r>
      <w:r w:rsidR="008510AD">
        <w:rPr>
          <w:sz w:val="24"/>
          <w:szCs w:val="24"/>
        </w:rPr>
        <w:fldChar w:fldCharType="separate"/>
      </w:r>
      <w:r w:rsidR="00DA443D">
        <w:rPr>
          <w:sz w:val="24"/>
          <w:szCs w:val="24"/>
        </w:rPr>
        <w:t>5.2</w:t>
      </w:r>
      <w:r w:rsidR="008510A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8" w:name="_Hlt22846931"/>
      <w:bookmarkStart w:id="1079" w:name="_Ref440361439"/>
      <w:bookmarkStart w:id="1080" w:name="_Ref440361914"/>
      <w:bookmarkStart w:id="1081" w:name="_Ref440361959"/>
      <w:bookmarkStart w:id="1082" w:name="_Toc471979979"/>
      <w:bookmarkStart w:id="1083" w:name="_Ref93264992"/>
      <w:bookmarkStart w:id="1084" w:name="_Ref93265116"/>
      <w:bookmarkStart w:id="1085" w:name="_Toc98253933"/>
      <w:bookmarkStart w:id="1086" w:name="_Toc165173859"/>
      <w:bookmarkStart w:id="1087" w:name="_Toc423423671"/>
      <w:bookmarkEnd w:id="1078"/>
      <w:r w:rsidRPr="00F647F7">
        <w:lastRenderedPageBreak/>
        <w:t xml:space="preserve">График </w:t>
      </w:r>
      <w:r>
        <w:t>оплаты оказания услуг</w:t>
      </w:r>
      <w:r w:rsidRPr="00F647F7">
        <w:t xml:space="preserve"> (форма </w:t>
      </w:r>
      <w:r>
        <w:t>5</w:t>
      </w:r>
      <w:r w:rsidRPr="00F647F7">
        <w:t>)</w:t>
      </w:r>
      <w:bookmarkEnd w:id="1079"/>
      <w:bookmarkEnd w:id="1080"/>
      <w:bookmarkEnd w:id="1081"/>
      <w:bookmarkEnd w:id="1082"/>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9F5821" w:rsidRDefault="00B8118F" w:rsidP="00B8118F">
      <w:pPr>
        <w:pStyle w:val="3"/>
        <w:rPr>
          <w:szCs w:val="24"/>
        </w:rPr>
      </w:pPr>
      <w:bookmarkStart w:id="1088" w:name="_Toc440361383"/>
      <w:bookmarkStart w:id="1089" w:name="_Toc440376138"/>
      <w:bookmarkStart w:id="1090" w:name="_Toc440376265"/>
      <w:bookmarkStart w:id="1091" w:name="_Toc440382523"/>
      <w:bookmarkStart w:id="1092" w:name="_Toc440447193"/>
      <w:bookmarkStart w:id="1093" w:name="_Toc440632354"/>
      <w:bookmarkStart w:id="1094" w:name="_Toc440875126"/>
      <w:bookmarkStart w:id="1095" w:name="_Toc441131113"/>
      <w:bookmarkStart w:id="1096" w:name="_Toc465774636"/>
      <w:bookmarkStart w:id="1097" w:name="_Toc465848865"/>
      <w:bookmarkStart w:id="1098" w:name="_Toc468876185"/>
      <w:bookmarkStart w:id="1099" w:name="_Toc469487679"/>
      <w:bookmarkStart w:id="1100" w:name="_Toc471979980"/>
      <w:r w:rsidRPr="009F5821">
        <w:rPr>
          <w:szCs w:val="24"/>
        </w:rPr>
        <w:t>Форма графика оплаты оказания услуг</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856CFC">
            <w:pPr>
              <w:pStyle w:val="aff1"/>
              <w:numPr>
                <w:ilvl w:val="0"/>
                <w:numId w:val="80"/>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856CFC">
            <w:pPr>
              <w:pStyle w:val="aff1"/>
              <w:numPr>
                <w:ilvl w:val="0"/>
                <w:numId w:val="80"/>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856CFC">
            <w:pPr>
              <w:pStyle w:val="aff1"/>
              <w:numPr>
                <w:ilvl w:val="0"/>
                <w:numId w:val="80"/>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9F5821" w:rsidRDefault="00B8118F" w:rsidP="00B8118F">
      <w:pPr>
        <w:pStyle w:val="3"/>
        <w:rPr>
          <w:szCs w:val="24"/>
        </w:rPr>
      </w:pPr>
      <w:r w:rsidRPr="00F647F7">
        <w:rPr>
          <w:b w:val="0"/>
          <w:szCs w:val="24"/>
        </w:rPr>
        <w:br w:type="page"/>
      </w:r>
      <w:bookmarkStart w:id="1101" w:name="_Toc440361384"/>
      <w:bookmarkStart w:id="1102" w:name="_Toc440376139"/>
      <w:bookmarkStart w:id="1103" w:name="_Toc440376266"/>
      <w:bookmarkStart w:id="1104" w:name="_Toc440382524"/>
      <w:bookmarkStart w:id="1105" w:name="_Toc440447194"/>
      <w:bookmarkStart w:id="1106" w:name="_Toc440632355"/>
      <w:bookmarkStart w:id="1107" w:name="_Toc440875127"/>
      <w:bookmarkStart w:id="1108" w:name="_Toc441131114"/>
      <w:bookmarkStart w:id="1109" w:name="_Toc465774637"/>
      <w:bookmarkStart w:id="1110" w:name="_Toc465848866"/>
      <w:bookmarkStart w:id="1111" w:name="_Toc468876186"/>
      <w:bookmarkStart w:id="1112" w:name="_Toc469487680"/>
      <w:bookmarkStart w:id="1113" w:name="_Toc471979981"/>
      <w:r w:rsidRPr="009F5821">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510AD">
        <w:rPr>
          <w:sz w:val="24"/>
          <w:szCs w:val="24"/>
        </w:rPr>
        <w:fldChar w:fldCharType="begin"/>
      </w:r>
      <w:r>
        <w:rPr>
          <w:sz w:val="24"/>
          <w:szCs w:val="24"/>
        </w:rPr>
        <w:instrText xml:space="preserve"> REF _Ref55336310 \r \h </w:instrText>
      </w:r>
      <w:r w:rsidR="008510AD">
        <w:rPr>
          <w:sz w:val="24"/>
          <w:szCs w:val="24"/>
        </w:rPr>
      </w:r>
      <w:r w:rsidR="008510AD">
        <w:rPr>
          <w:sz w:val="24"/>
          <w:szCs w:val="24"/>
        </w:rPr>
        <w:fldChar w:fldCharType="separate"/>
      </w:r>
      <w:r w:rsidR="00DA443D">
        <w:rPr>
          <w:sz w:val="24"/>
          <w:szCs w:val="24"/>
        </w:rPr>
        <w:t>5.1</w:t>
      </w:r>
      <w:r w:rsidR="008510A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510AD">
        <w:rPr>
          <w:sz w:val="24"/>
          <w:szCs w:val="24"/>
        </w:rPr>
        <w:fldChar w:fldCharType="begin"/>
      </w:r>
      <w:r>
        <w:rPr>
          <w:sz w:val="24"/>
          <w:szCs w:val="24"/>
        </w:rPr>
        <w:instrText xml:space="preserve"> REF _Ref440361140 \r \h </w:instrText>
      </w:r>
      <w:r w:rsidR="008510AD">
        <w:rPr>
          <w:sz w:val="24"/>
          <w:szCs w:val="24"/>
        </w:rPr>
      </w:r>
      <w:r w:rsidR="008510AD">
        <w:rPr>
          <w:sz w:val="24"/>
          <w:szCs w:val="24"/>
        </w:rPr>
        <w:fldChar w:fldCharType="separate"/>
      </w:r>
      <w:r w:rsidR="00DA443D">
        <w:rPr>
          <w:sz w:val="24"/>
          <w:szCs w:val="24"/>
        </w:rPr>
        <w:t>5.4</w:t>
      </w:r>
      <w:r w:rsidR="008510AD">
        <w:rPr>
          <w:sz w:val="24"/>
          <w:szCs w:val="24"/>
        </w:rPr>
        <w:fldChar w:fldCharType="end"/>
      </w:r>
      <w:r w:rsidRPr="00843BBD">
        <w:rPr>
          <w:sz w:val="24"/>
          <w:szCs w:val="24"/>
        </w:rPr>
        <w:t>).</w:t>
      </w:r>
    </w:p>
    <w:p w:rsidR="00491992" w:rsidRPr="00303087" w:rsidRDefault="00491992" w:rsidP="00491992">
      <w:pPr>
        <w:pStyle w:val="aff6"/>
        <w:numPr>
          <w:ilvl w:val="3"/>
          <w:numId w:val="1"/>
        </w:numPr>
        <w:tabs>
          <w:tab w:val="num" w:pos="1134"/>
          <w:tab w:val="num" w:pos="1276"/>
        </w:tabs>
        <w:suppressAutoHyphens w:val="0"/>
        <w:spacing w:before="100" w:beforeAutospacing="1" w:line="240" w:lineRule="auto"/>
        <w:rPr>
          <w:sz w:val="24"/>
          <w:szCs w:val="24"/>
        </w:rPr>
      </w:pPr>
      <w:r w:rsidRPr="00303087">
        <w:rPr>
          <w:sz w:val="24"/>
          <w:szCs w:val="24"/>
        </w:rPr>
        <w:t xml:space="preserve">Итоговая сумма в Графике оплаты </w:t>
      </w:r>
      <w:r>
        <w:rPr>
          <w:sz w:val="24"/>
          <w:szCs w:val="24"/>
        </w:rPr>
        <w:t>оказания услуг</w:t>
      </w:r>
      <w:r w:rsidRPr="00303087">
        <w:rPr>
          <w:sz w:val="24"/>
          <w:szCs w:val="24"/>
        </w:rPr>
        <w:t xml:space="preserve"> должна соответствовать цене, указанной в Письме о подаче оферты (подраздел </w:t>
      </w:r>
      <w:r w:rsidR="008510AD" w:rsidRPr="00303087">
        <w:rPr>
          <w:sz w:val="24"/>
          <w:szCs w:val="24"/>
        </w:rPr>
        <w:fldChar w:fldCharType="begin"/>
      </w:r>
      <w:r w:rsidRPr="00303087">
        <w:rPr>
          <w:sz w:val="24"/>
          <w:szCs w:val="24"/>
        </w:rPr>
        <w:instrText xml:space="preserve"> REF _Ref55336310 \r \h </w:instrText>
      </w:r>
      <w:r w:rsidR="008510AD" w:rsidRPr="00303087">
        <w:rPr>
          <w:sz w:val="24"/>
          <w:szCs w:val="24"/>
        </w:rPr>
      </w:r>
      <w:r w:rsidR="008510AD" w:rsidRPr="00303087">
        <w:rPr>
          <w:sz w:val="24"/>
          <w:szCs w:val="24"/>
        </w:rPr>
        <w:fldChar w:fldCharType="separate"/>
      </w:r>
      <w:r w:rsidR="00DA443D">
        <w:rPr>
          <w:sz w:val="24"/>
          <w:szCs w:val="24"/>
        </w:rPr>
        <w:t>5.1</w:t>
      </w:r>
      <w:r w:rsidR="008510AD" w:rsidRPr="00303087">
        <w:rPr>
          <w:sz w:val="24"/>
          <w:szCs w:val="24"/>
        </w:rPr>
        <w:fldChar w:fldCharType="end"/>
      </w:r>
      <w:r w:rsidRPr="00303087">
        <w:rPr>
          <w:sz w:val="24"/>
          <w:szCs w:val="24"/>
        </w:rPr>
        <w:t>), и</w:t>
      </w:r>
      <w:r w:rsidRPr="00303087">
        <w:rPr>
          <w:bCs w:val="0"/>
          <w:sz w:val="24"/>
          <w:szCs w:val="24"/>
        </w:rPr>
        <w:t xml:space="preserve"> цене, указанной Участником на «котировочной доске» ЭТП</w:t>
      </w:r>
      <w:r w:rsidRPr="0030308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4" w:name="_Ref440361531"/>
      <w:bookmarkStart w:id="1115" w:name="_Ref440361610"/>
      <w:bookmarkStart w:id="1116" w:name="_Toc4719799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3"/>
      <w:bookmarkEnd w:id="984"/>
      <w:bookmarkEnd w:id="1083"/>
      <w:bookmarkEnd w:id="1084"/>
      <w:bookmarkEnd w:id="1085"/>
      <w:bookmarkEnd w:id="1086"/>
      <w:bookmarkEnd w:id="1087"/>
      <w:bookmarkEnd w:id="1114"/>
      <w:bookmarkEnd w:id="1115"/>
      <w:bookmarkEnd w:id="11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9F5821" w:rsidRDefault="004F4D80" w:rsidP="004F4D80">
      <w:pPr>
        <w:pStyle w:val="3"/>
        <w:rPr>
          <w:szCs w:val="24"/>
        </w:rPr>
      </w:pPr>
      <w:bookmarkStart w:id="1117" w:name="_Toc439170685"/>
      <w:bookmarkStart w:id="1118" w:name="_Toc439172787"/>
      <w:bookmarkStart w:id="1119" w:name="_Toc439173231"/>
      <w:bookmarkStart w:id="1120" w:name="_Toc439238227"/>
      <w:bookmarkStart w:id="1121" w:name="_Toc439252775"/>
      <w:bookmarkStart w:id="1122" w:name="_Toc439323749"/>
      <w:bookmarkStart w:id="1123" w:name="_Toc440361386"/>
      <w:bookmarkStart w:id="1124" w:name="_Toc440376141"/>
      <w:bookmarkStart w:id="1125" w:name="_Toc440376268"/>
      <w:bookmarkStart w:id="1126" w:name="_Toc440382526"/>
      <w:bookmarkStart w:id="1127" w:name="_Toc440447196"/>
      <w:bookmarkStart w:id="1128" w:name="_Toc440632357"/>
      <w:bookmarkStart w:id="1129" w:name="_Toc440875129"/>
      <w:bookmarkStart w:id="1130" w:name="_Toc441131116"/>
      <w:bookmarkStart w:id="1131" w:name="_Toc465774639"/>
      <w:bookmarkStart w:id="1132" w:name="_Toc465848868"/>
      <w:bookmarkStart w:id="1133" w:name="_Toc468876188"/>
      <w:bookmarkStart w:id="1134" w:name="_Toc469487682"/>
      <w:bookmarkStart w:id="1135" w:name="_Toc471979983"/>
      <w:bookmarkStart w:id="1136" w:name="_Toc157248186"/>
      <w:bookmarkStart w:id="1137" w:name="_Toc157496555"/>
      <w:bookmarkStart w:id="1138" w:name="_Toc158206094"/>
      <w:bookmarkStart w:id="1139" w:name="_Toc164057779"/>
      <w:bookmarkStart w:id="1140" w:name="_Toc164137129"/>
      <w:bookmarkStart w:id="1141" w:name="_Toc164161289"/>
      <w:bookmarkStart w:id="1142" w:name="_Toc165173860"/>
      <w:r w:rsidRPr="009F5821">
        <w:rPr>
          <w:szCs w:val="24"/>
        </w:rPr>
        <w:t>Форма Протокола разногласий к проекту Договора</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r w:rsidRPr="009F5821">
        <w:rPr>
          <w:szCs w:val="24"/>
        </w:rPr>
        <w:t xml:space="preserve"> </w:t>
      </w:r>
      <w:bookmarkEnd w:id="1136"/>
      <w:bookmarkEnd w:id="1137"/>
      <w:bookmarkEnd w:id="1138"/>
      <w:bookmarkEnd w:id="1139"/>
      <w:bookmarkEnd w:id="1140"/>
      <w:bookmarkEnd w:id="1141"/>
      <w:bookmarkEnd w:id="11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8510AD">
              <w:fldChar w:fldCharType="begin"/>
            </w:r>
            <w:r w:rsidR="003C1FE1">
              <w:instrText xml:space="preserve"> REF _Ref440272931 \r \h </w:instrText>
            </w:r>
            <w:r w:rsidR="008510AD">
              <w:fldChar w:fldCharType="separate"/>
            </w:r>
            <w:r w:rsidR="00DA443D">
              <w:t>2</w:t>
            </w:r>
            <w:r w:rsidR="008510A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8510AD">
              <w:fldChar w:fldCharType="begin"/>
            </w:r>
            <w:r w:rsidR="003C1FE1">
              <w:instrText xml:space="preserve"> REF _Ref440272931 \r \h </w:instrText>
            </w:r>
            <w:r w:rsidR="008510AD">
              <w:fldChar w:fldCharType="separate"/>
            </w:r>
            <w:r w:rsidR="00DA443D">
              <w:t>2</w:t>
            </w:r>
            <w:r w:rsidR="008510A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9F5821" w:rsidRDefault="004F4D80" w:rsidP="004F4D80">
      <w:pPr>
        <w:pStyle w:val="3"/>
        <w:rPr>
          <w:szCs w:val="24"/>
        </w:rPr>
      </w:pPr>
      <w:bookmarkStart w:id="1143" w:name="_Toc439170686"/>
      <w:bookmarkStart w:id="1144" w:name="_Toc439172788"/>
      <w:bookmarkStart w:id="1145" w:name="_Toc439173232"/>
      <w:bookmarkStart w:id="1146" w:name="_Toc439238228"/>
      <w:bookmarkStart w:id="1147" w:name="_Toc439252776"/>
      <w:bookmarkStart w:id="1148" w:name="_Toc439323750"/>
      <w:bookmarkStart w:id="1149" w:name="_Toc440361387"/>
      <w:bookmarkStart w:id="1150" w:name="_Toc440376142"/>
      <w:bookmarkStart w:id="1151" w:name="_Toc440376269"/>
      <w:bookmarkStart w:id="1152" w:name="_Toc440382527"/>
      <w:bookmarkStart w:id="1153" w:name="_Toc440447197"/>
      <w:bookmarkStart w:id="1154" w:name="_Toc440632358"/>
      <w:bookmarkStart w:id="1155" w:name="_Toc440875130"/>
      <w:bookmarkStart w:id="1156" w:name="_Toc441131117"/>
      <w:bookmarkStart w:id="1157" w:name="_Toc465774640"/>
      <w:bookmarkStart w:id="1158" w:name="_Toc465848869"/>
      <w:bookmarkStart w:id="1159" w:name="_Toc468876189"/>
      <w:bookmarkStart w:id="1160" w:name="_Toc469487683"/>
      <w:bookmarkStart w:id="1161" w:name="_Toc471979984"/>
      <w:r w:rsidRPr="009F5821">
        <w:rPr>
          <w:szCs w:val="24"/>
        </w:rPr>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510AD">
        <w:rPr>
          <w:sz w:val="24"/>
          <w:szCs w:val="24"/>
        </w:rPr>
        <w:fldChar w:fldCharType="begin"/>
      </w:r>
      <w:r>
        <w:rPr>
          <w:sz w:val="24"/>
          <w:szCs w:val="24"/>
        </w:rPr>
        <w:instrText xml:space="preserve"> REF _Ref55336310 \r \h </w:instrText>
      </w:r>
      <w:r w:rsidR="008510AD">
        <w:rPr>
          <w:sz w:val="24"/>
          <w:szCs w:val="24"/>
        </w:rPr>
      </w:r>
      <w:r w:rsidR="008510AD">
        <w:rPr>
          <w:sz w:val="24"/>
          <w:szCs w:val="24"/>
        </w:rPr>
        <w:fldChar w:fldCharType="separate"/>
      </w:r>
      <w:r w:rsidR="00DA443D">
        <w:rPr>
          <w:sz w:val="24"/>
          <w:szCs w:val="24"/>
        </w:rPr>
        <w:t>5.1</w:t>
      </w:r>
      <w:r w:rsidR="008510AD">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510AD">
        <w:rPr>
          <w:sz w:val="24"/>
          <w:szCs w:val="24"/>
        </w:rPr>
        <w:fldChar w:fldCharType="begin"/>
      </w:r>
      <w:r w:rsidR="00D56F8C">
        <w:rPr>
          <w:sz w:val="24"/>
          <w:szCs w:val="24"/>
        </w:rPr>
        <w:instrText xml:space="preserve"> REF _Ref440274025 \r \h </w:instrText>
      </w:r>
      <w:r w:rsidR="008510AD">
        <w:rPr>
          <w:sz w:val="24"/>
          <w:szCs w:val="24"/>
        </w:rPr>
      </w:r>
      <w:r w:rsidR="008510AD">
        <w:rPr>
          <w:sz w:val="24"/>
          <w:szCs w:val="24"/>
        </w:rPr>
        <w:fldChar w:fldCharType="separate"/>
      </w:r>
      <w:r w:rsidR="00DA443D">
        <w:rPr>
          <w:sz w:val="24"/>
          <w:szCs w:val="24"/>
        </w:rPr>
        <w:t>2</w:t>
      </w:r>
      <w:r w:rsidR="008510A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8510AD">
        <w:rPr>
          <w:sz w:val="24"/>
          <w:szCs w:val="24"/>
        </w:rPr>
        <w:fldChar w:fldCharType="begin"/>
      </w:r>
      <w:r w:rsidR="00D56F8C">
        <w:rPr>
          <w:sz w:val="24"/>
          <w:szCs w:val="24"/>
        </w:rPr>
        <w:instrText xml:space="preserve"> REF _Ref294695546 \r \h </w:instrText>
      </w:r>
      <w:r w:rsidR="008510AD">
        <w:rPr>
          <w:sz w:val="24"/>
          <w:szCs w:val="24"/>
        </w:rPr>
      </w:r>
      <w:r w:rsidR="008510AD">
        <w:rPr>
          <w:sz w:val="24"/>
          <w:szCs w:val="24"/>
        </w:rPr>
        <w:fldChar w:fldCharType="separate"/>
      </w:r>
      <w:r w:rsidR="00DA443D">
        <w:rPr>
          <w:sz w:val="24"/>
          <w:szCs w:val="24"/>
        </w:rPr>
        <w:t xml:space="preserve"> 1.2.6 </w:t>
      </w:r>
      <w:r w:rsidR="008510A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2" w:name="_Ref55335823"/>
      <w:bookmarkStart w:id="1163" w:name="_Ref55336359"/>
      <w:bookmarkStart w:id="1164" w:name="_Toc57314675"/>
      <w:bookmarkStart w:id="1165" w:name="_Toc69728989"/>
      <w:bookmarkStart w:id="1166" w:name="_Toc98253939"/>
      <w:bookmarkStart w:id="1167" w:name="_Toc165173865"/>
      <w:bookmarkStart w:id="1168" w:name="_Toc423423672"/>
      <w:bookmarkStart w:id="1169" w:name="_Toc471979985"/>
      <w:bookmarkEnd w:id="827"/>
      <w:r w:rsidRPr="00F647F7">
        <w:lastRenderedPageBreak/>
        <w:t xml:space="preserve">Анкета (форма </w:t>
      </w:r>
      <w:r w:rsidR="00B8118F">
        <w:t>7</w:t>
      </w:r>
      <w:r w:rsidRPr="00F647F7">
        <w:t>)</w:t>
      </w:r>
      <w:bookmarkEnd w:id="1162"/>
      <w:bookmarkEnd w:id="1163"/>
      <w:bookmarkEnd w:id="1164"/>
      <w:bookmarkEnd w:id="1165"/>
      <w:bookmarkEnd w:id="1166"/>
      <w:bookmarkEnd w:id="1167"/>
      <w:bookmarkEnd w:id="1168"/>
      <w:bookmarkEnd w:id="1169"/>
    </w:p>
    <w:p w:rsidR="004F4D80" w:rsidRPr="009F5821" w:rsidRDefault="004F4D80" w:rsidP="004F4D80">
      <w:pPr>
        <w:pStyle w:val="3"/>
        <w:rPr>
          <w:szCs w:val="24"/>
        </w:rPr>
      </w:pPr>
      <w:bookmarkStart w:id="1170" w:name="_Toc98253940"/>
      <w:bookmarkStart w:id="1171" w:name="_Toc157248192"/>
      <w:bookmarkStart w:id="1172" w:name="_Toc157496561"/>
      <w:bookmarkStart w:id="1173" w:name="_Toc158206100"/>
      <w:bookmarkStart w:id="1174" w:name="_Toc164057785"/>
      <w:bookmarkStart w:id="1175" w:name="_Toc164137135"/>
      <w:bookmarkStart w:id="1176" w:name="_Toc164161295"/>
      <w:bookmarkStart w:id="1177" w:name="_Toc165173866"/>
      <w:bookmarkStart w:id="1178" w:name="_Toc439170688"/>
      <w:bookmarkStart w:id="1179" w:name="_Toc439172790"/>
      <w:bookmarkStart w:id="1180" w:name="_Toc439173234"/>
      <w:bookmarkStart w:id="1181" w:name="_Toc439238230"/>
      <w:bookmarkStart w:id="1182" w:name="_Toc439252778"/>
      <w:bookmarkStart w:id="1183" w:name="_Ref440272119"/>
      <w:bookmarkStart w:id="1184" w:name="_Toc440361389"/>
      <w:bookmarkStart w:id="1185" w:name="_Ref444170274"/>
      <w:bookmarkStart w:id="1186" w:name="_Toc465774642"/>
      <w:bookmarkStart w:id="1187" w:name="_Toc465848871"/>
      <w:bookmarkStart w:id="1188" w:name="_Toc471979986"/>
      <w:r w:rsidRPr="009F5821">
        <w:rPr>
          <w:szCs w:val="24"/>
        </w:rPr>
        <w:t xml:space="preserve">Форма Анкеты </w:t>
      </w:r>
      <w:r w:rsidR="00C236C0" w:rsidRPr="009F5821">
        <w:rPr>
          <w:szCs w:val="24"/>
        </w:rPr>
        <w:t>Участник</w:t>
      </w:r>
      <w:r w:rsidRPr="009F5821">
        <w:rPr>
          <w:szCs w:val="24"/>
        </w:rPr>
        <w:t>а</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056D53" w:rsidRDefault="00056D53" w:rsidP="00056D53">
      <w:pPr>
        <w:spacing w:line="240" w:lineRule="auto"/>
        <w:ind w:firstLine="0"/>
        <w:jc w:val="center"/>
        <w:rPr>
          <w:b/>
        </w:rPr>
      </w:pPr>
      <w:r w:rsidRPr="00E52CC4">
        <w:rPr>
          <w:b/>
        </w:rPr>
        <w:t xml:space="preserve">Анкета </w:t>
      </w:r>
      <w:r>
        <w:rPr>
          <w:b/>
        </w:rPr>
        <w:t>Участника</w:t>
      </w:r>
    </w:p>
    <w:p w:rsidR="00056D53" w:rsidRPr="00E52CC4" w:rsidRDefault="00056D53" w:rsidP="00056D53">
      <w:pPr>
        <w:spacing w:line="240" w:lineRule="auto"/>
        <w:ind w:firstLine="0"/>
        <w:jc w:val="center"/>
        <w:rPr>
          <w:b/>
        </w:rPr>
      </w:pPr>
    </w:p>
    <w:p w:rsidR="00056D53" w:rsidRPr="00E52CC4" w:rsidRDefault="00056D53" w:rsidP="00056D53">
      <w:pPr>
        <w:ind w:firstLine="0"/>
        <w:rPr>
          <w:color w:val="000000"/>
        </w:rPr>
      </w:pPr>
      <w:r w:rsidRPr="00E52CC4">
        <w:rPr>
          <w:color w:val="000000"/>
        </w:rPr>
        <w:t xml:space="preserve">Наименование и адрес </w:t>
      </w:r>
      <w:r w:rsidRPr="00043956">
        <w:t>Участника</w:t>
      </w:r>
      <w:r w:rsidRPr="00E52CC4">
        <w:rPr>
          <w:color w:val="000000"/>
        </w:rPr>
        <w:t>: _________________________________</w:t>
      </w:r>
    </w:p>
    <w:p w:rsidR="00056D53" w:rsidRPr="008850FE" w:rsidRDefault="00056D53" w:rsidP="00056D53">
      <w:pPr>
        <w:numPr>
          <w:ilvl w:val="0"/>
          <w:numId w:val="96"/>
        </w:numPr>
        <w:suppressAutoHyphens w:val="0"/>
        <w:spacing w:line="240" w:lineRule="auto"/>
        <w:ind w:left="0" w:firstLine="0"/>
        <w:jc w:val="center"/>
        <w:rPr>
          <w:b/>
          <w:sz w:val="24"/>
          <w:szCs w:val="24"/>
        </w:rPr>
      </w:pPr>
      <w:r w:rsidRPr="008850FE">
        <w:rPr>
          <w:b/>
          <w:sz w:val="24"/>
          <w:szCs w:val="24"/>
        </w:rPr>
        <w:t xml:space="preserve">Общие сведения об </w:t>
      </w:r>
      <w:r>
        <w:rPr>
          <w:b/>
          <w:sz w:val="24"/>
          <w:szCs w:val="24"/>
        </w:rPr>
        <w:t>Участнике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sz w:val="22"/>
              </w:rPr>
            </w:pPr>
            <w:r w:rsidRPr="00BB079F">
              <w:rPr>
                <w:sz w:val="22"/>
              </w:rPr>
              <w:t xml:space="preserve">Организационно-правовая форма и фирменное наименование </w:t>
            </w:r>
            <w:r w:rsidRPr="00043956">
              <w:rPr>
                <w:sz w:val="22"/>
              </w:rPr>
              <w:t>Участника</w:t>
            </w:r>
          </w:p>
        </w:tc>
        <w:tc>
          <w:tcPr>
            <w:tcW w:w="2944" w:type="dxa"/>
            <w:shd w:val="clear" w:color="auto" w:fill="auto"/>
            <w:vAlign w:val="center"/>
          </w:tcPr>
          <w:p w:rsidR="00056D53" w:rsidRPr="00554D7D" w:rsidRDefault="00056D53" w:rsidP="00D91443">
            <w:pPr>
              <w:pStyle w:val="afd"/>
              <w:rPr>
                <w:color w:val="000000"/>
              </w:rPr>
            </w:pPr>
          </w:p>
        </w:tc>
      </w:tr>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sz w:val="22"/>
              </w:rPr>
            </w:pPr>
            <w:r w:rsidRPr="00BB079F">
              <w:rPr>
                <w:sz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944" w:type="dxa"/>
            <w:shd w:val="clear" w:color="auto" w:fill="auto"/>
            <w:vAlign w:val="center"/>
          </w:tcPr>
          <w:p w:rsidR="00056D53" w:rsidRPr="00554D7D" w:rsidRDefault="00056D53" w:rsidP="00D91443">
            <w:pPr>
              <w:pStyle w:val="afd"/>
              <w:rPr>
                <w:color w:val="000000"/>
              </w:rPr>
            </w:pPr>
          </w:p>
        </w:tc>
      </w:tr>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sz w:val="22"/>
              </w:rPr>
            </w:pPr>
            <w:r w:rsidRPr="00BB079F">
              <w:rPr>
                <w:sz w:val="22"/>
              </w:rPr>
              <w:t>Свидетельство о внесении в Единый государственный реестр юридических лиц (дата и номер, кем выдано)</w:t>
            </w:r>
          </w:p>
        </w:tc>
        <w:tc>
          <w:tcPr>
            <w:tcW w:w="2944" w:type="dxa"/>
            <w:shd w:val="clear" w:color="auto" w:fill="auto"/>
            <w:vAlign w:val="center"/>
          </w:tcPr>
          <w:p w:rsidR="00056D53" w:rsidRPr="00554D7D" w:rsidRDefault="00056D53" w:rsidP="00D91443">
            <w:pPr>
              <w:pStyle w:val="afd"/>
              <w:rPr>
                <w:color w:val="000000"/>
              </w:rPr>
            </w:pPr>
          </w:p>
        </w:tc>
      </w:tr>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sz w:val="22"/>
              </w:rPr>
            </w:pPr>
            <w:r w:rsidRPr="00BB079F">
              <w:rPr>
                <w:sz w:val="22"/>
              </w:rPr>
              <w:t>ОКПО</w:t>
            </w:r>
          </w:p>
        </w:tc>
        <w:tc>
          <w:tcPr>
            <w:tcW w:w="2944" w:type="dxa"/>
            <w:shd w:val="clear" w:color="auto" w:fill="auto"/>
            <w:vAlign w:val="center"/>
          </w:tcPr>
          <w:p w:rsidR="00056D53" w:rsidRPr="00554D7D" w:rsidRDefault="00056D53" w:rsidP="00D91443">
            <w:pPr>
              <w:pStyle w:val="afd"/>
              <w:rPr>
                <w:color w:val="000000"/>
              </w:rPr>
            </w:pPr>
          </w:p>
        </w:tc>
      </w:tr>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sz w:val="22"/>
              </w:rPr>
            </w:pPr>
            <w:r w:rsidRPr="00BB079F">
              <w:rPr>
                <w:sz w:val="22"/>
              </w:rPr>
              <w:t>ОКВЭД</w:t>
            </w:r>
          </w:p>
        </w:tc>
        <w:tc>
          <w:tcPr>
            <w:tcW w:w="2944" w:type="dxa"/>
            <w:shd w:val="clear" w:color="auto" w:fill="auto"/>
            <w:vAlign w:val="center"/>
          </w:tcPr>
          <w:p w:rsidR="00056D53" w:rsidRPr="00554D7D" w:rsidRDefault="00056D53" w:rsidP="00D91443">
            <w:pPr>
              <w:pStyle w:val="afd"/>
              <w:rPr>
                <w:color w:val="000000"/>
              </w:rPr>
            </w:pPr>
          </w:p>
        </w:tc>
      </w:tr>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sz w:val="22"/>
              </w:rPr>
            </w:pPr>
            <w:r w:rsidRPr="00BB079F">
              <w:rPr>
                <w:sz w:val="22"/>
              </w:rPr>
              <w:t xml:space="preserve">ИНН/КПП </w:t>
            </w:r>
            <w:r w:rsidRPr="00043956">
              <w:rPr>
                <w:sz w:val="22"/>
              </w:rPr>
              <w:t>Участника</w:t>
            </w:r>
          </w:p>
        </w:tc>
        <w:tc>
          <w:tcPr>
            <w:tcW w:w="2944" w:type="dxa"/>
            <w:shd w:val="clear" w:color="auto" w:fill="auto"/>
            <w:vAlign w:val="center"/>
          </w:tcPr>
          <w:p w:rsidR="00056D53" w:rsidRPr="00554D7D" w:rsidRDefault="00056D53" w:rsidP="00D91443">
            <w:pPr>
              <w:pStyle w:val="afd"/>
              <w:rPr>
                <w:color w:val="000000"/>
              </w:rPr>
            </w:pPr>
          </w:p>
        </w:tc>
      </w:tr>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sz w:val="22"/>
              </w:rPr>
            </w:pPr>
            <w:r w:rsidRPr="00BB079F">
              <w:rPr>
                <w:sz w:val="22"/>
              </w:rPr>
              <w:t>Юридический адрес</w:t>
            </w:r>
          </w:p>
        </w:tc>
        <w:tc>
          <w:tcPr>
            <w:tcW w:w="2944" w:type="dxa"/>
            <w:shd w:val="clear" w:color="auto" w:fill="auto"/>
            <w:vAlign w:val="center"/>
          </w:tcPr>
          <w:p w:rsidR="00056D53" w:rsidRPr="00554D7D" w:rsidRDefault="00056D53" w:rsidP="00D91443">
            <w:pPr>
              <w:pStyle w:val="afd"/>
              <w:rPr>
                <w:color w:val="000000"/>
              </w:rPr>
            </w:pPr>
          </w:p>
        </w:tc>
      </w:tr>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sz w:val="22"/>
              </w:rPr>
            </w:pPr>
            <w:r w:rsidRPr="00BB079F">
              <w:rPr>
                <w:sz w:val="22"/>
              </w:rPr>
              <w:t>Почтовый адрес</w:t>
            </w:r>
          </w:p>
        </w:tc>
        <w:tc>
          <w:tcPr>
            <w:tcW w:w="2944" w:type="dxa"/>
            <w:shd w:val="clear" w:color="auto" w:fill="auto"/>
            <w:vAlign w:val="center"/>
          </w:tcPr>
          <w:p w:rsidR="00056D53" w:rsidRPr="00554D7D" w:rsidRDefault="00056D53" w:rsidP="00D91443">
            <w:pPr>
              <w:pStyle w:val="afd"/>
              <w:rPr>
                <w:color w:val="000000"/>
              </w:rPr>
            </w:pPr>
          </w:p>
        </w:tc>
      </w:tr>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sz w:val="22"/>
              </w:rPr>
            </w:pPr>
            <w:r w:rsidRPr="00BB079F">
              <w:rPr>
                <w:sz w:val="22"/>
              </w:rPr>
              <w:t>Филиалы: перечислить наименования и почтовые адреса</w:t>
            </w:r>
          </w:p>
        </w:tc>
        <w:tc>
          <w:tcPr>
            <w:tcW w:w="2944" w:type="dxa"/>
            <w:shd w:val="clear" w:color="auto" w:fill="auto"/>
            <w:vAlign w:val="center"/>
          </w:tcPr>
          <w:p w:rsidR="00056D53" w:rsidRPr="00554D7D" w:rsidRDefault="00056D53" w:rsidP="00D91443">
            <w:pPr>
              <w:pStyle w:val="afd"/>
              <w:rPr>
                <w:color w:val="000000"/>
              </w:rPr>
            </w:pPr>
          </w:p>
        </w:tc>
      </w:tr>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sz w:val="22"/>
              </w:rPr>
            </w:pPr>
            <w:r w:rsidRPr="00BB079F">
              <w:rPr>
                <w:sz w:val="22"/>
              </w:rPr>
              <w:t xml:space="preserve">Банковские реквизиты (наименование и адрес банка, номер расчетного счета </w:t>
            </w:r>
            <w:r w:rsidRPr="00043956">
              <w:rPr>
                <w:sz w:val="22"/>
              </w:rPr>
              <w:t>Участника</w:t>
            </w:r>
            <w:r w:rsidRPr="00BB079F">
              <w:rPr>
                <w:sz w:val="22"/>
              </w:rPr>
              <w:t xml:space="preserve"> в банке, телефоны банка, прочие банковские реквизиты)</w:t>
            </w:r>
          </w:p>
        </w:tc>
        <w:tc>
          <w:tcPr>
            <w:tcW w:w="2944" w:type="dxa"/>
            <w:shd w:val="clear" w:color="auto" w:fill="auto"/>
            <w:vAlign w:val="center"/>
          </w:tcPr>
          <w:p w:rsidR="00056D53" w:rsidRPr="00554D7D" w:rsidRDefault="00056D53" w:rsidP="00D91443">
            <w:pPr>
              <w:pStyle w:val="afd"/>
              <w:rPr>
                <w:color w:val="000000"/>
              </w:rPr>
            </w:pPr>
          </w:p>
        </w:tc>
      </w:tr>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sz w:val="22"/>
              </w:rPr>
            </w:pPr>
            <w:r w:rsidRPr="0051570E">
              <w:rPr>
                <w:sz w:val="22"/>
              </w:rPr>
              <w:t>Принадлежность к субъектам малого и среднего предпринимательства</w:t>
            </w:r>
          </w:p>
        </w:tc>
        <w:tc>
          <w:tcPr>
            <w:tcW w:w="2944" w:type="dxa"/>
            <w:shd w:val="clear" w:color="auto" w:fill="auto"/>
            <w:vAlign w:val="center"/>
          </w:tcPr>
          <w:p w:rsidR="00056D53" w:rsidRPr="00554D7D" w:rsidRDefault="00056D53" w:rsidP="00D91443">
            <w:pPr>
              <w:pStyle w:val="afd"/>
              <w:rPr>
                <w:color w:val="000000"/>
              </w:rPr>
            </w:pPr>
          </w:p>
        </w:tc>
      </w:tr>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sz w:val="22"/>
              </w:rPr>
            </w:pPr>
            <w:r w:rsidRPr="00BB079F">
              <w:rPr>
                <w:sz w:val="22"/>
              </w:rPr>
              <w:t xml:space="preserve">Телефоны </w:t>
            </w:r>
            <w:r w:rsidRPr="00043956">
              <w:rPr>
                <w:sz w:val="22"/>
              </w:rPr>
              <w:t>Участника</w:t>
            </w:r>
            <w:r w:rsidRPr="00BB079F">
              <w:rPr>
                <w:sz w:val="22"/>
              </w:rPr>
              <w:t xml:space="preserve"> (с указанием кода города)</w:t>
            </w:r>
          </w:p>
        </w:tc>
        <w:tc>
          <w:tcPr>
            <w:tcW w:w="2944" w:type="dxa"/>
            <w:shd w:val="clear" w:color="auto" w:fill="auto"/>
            <w:vAlign w:val="center"/>
          </w:tcPr>
          <w:p w:rsidR="00056D53" w:rsidRPr="00554D7D" w:rsidRDefault="00056D53" w:rsidP="00D91443">
            <w:pPr>
              <w:pStyle w:val="afd"/>
              <w:rPr>
                <w:color w:val="000000"/>
              </w:rPr>
            </w:pPr>
          </w:p>
        </w:tc>
      </w:tr>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sz w:val="22"/>
              </w:rPr>
            </w:pPr>
            <w:r w:rsidRPr="00BB079F">
              <w:rPr>
                <w:sz w:val="22"/>
              </w:rPr>
              <w:t xml:space="preserve">Факс </w:t>
            </w:r>
            <w:r w:rsidRPr="00043956">
              <w:rPr>
                <w:sz w:val="22"/>
              </w:rPr>
              <w:t>Участника</w:t>
            </w:r>
            <w:r w:rsidRPr="00BB079F">
              <w:rPr>
                <w:sz w:val="22"/>
              </w:rPr>
              <w:t xml:space="preserve"> (с указанием кода города)</w:t>
            </w:r>
          </w:p>
        </w:tc>
        <w:tc>
          <w:tcPr>
            <w:tcW w:w="2944" w:type="dxa"/>
            <w:shd w:val="clear" w:color="auto" w:fill="auto"/>
            <w:vAlign w:val="center"/>
          </w:tcPr>
          <w:p w:rsidR="00056D53" w:rsidRPr="00554D7D" w:rsidRDefault="00056D53" w:rsidP="00D91443">
            <w:pPr>
              <w:pStyle w:val="afd"/>
              <w:rPr>
                <w:color w:val="000000"/>
              </w:rPr>
            </w:pPr>
          </w:p>
        </w:tc>
      </w:tr>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sz w:val="22"/>
              </w:rPr>
            </w:pPr>
            <w:r w:rsidRPr="00BB079F">
              <w:rPr>
                <w:sz w:val="22"/>
              </w:rPr>
              <w:t xml:space="preserve">Адрес электронной почты </w:t>
            </w:r>
            <w:r w:rsidRPr="00043956">
              <w:rPr>
                <w:sz w:val="22"/>
              </w:rPr>
              <w:t>Участника</w:t>
            </w:r>
          </w:p>
        </w:tc>
        <w:tc>
          <w:tcPr>
            <w:tcW w:w="2944" w:type="dxa"/>
            <w:shd w:val="clear" w:color="auto" w:fill="auto"/>
            <w:vAlign w:val="center"/>
          </w:tcPr>
          <w:p w:rsidR="00056D53" w:rsidRPr="00554D7D" w:rsidRDefault="00056D53" w:rsidP="00D91443">
            <w:pPr>
              <w:pStyle w:val="afd"/>
              <w:rPr>
                <w:color w:val="000000"/>
              </w:rPr>
            </w:pPr>
          </w:p>
        </w:tc>
      </w:tr>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color w:val="000000"/>
                <w:sz w:val="22"/>
              </w:rPr>
            </w:pPr>
            <w:r w:rsidRPr="00BB079F">
              <w:rPr>
                <w:color w:val="000000"/>
                <w:sz w:val="22"/>
              </w:rPr>
              <w:t xml:space="preserve">Фамилия, Имя и Отчество руководителя </w:t>
            </w:r>
            <w:r w:rsidRPr="00043956">
              <w:rPr>
                <w:sz w:val="22"/>
              </w:rPr>
              <w:t>Участника</w:t>
            </w:r>
            <w:r w:rsidRPr="00BB079F">
              <w:rPr>
                <w:color w:val="000000"/>
                <w:sz w:val="22"/>
              </w:rPr>
              <w:t xml:space="preserve">, имеющего право подписи согласно учредительным документам </w:t>
            </w:r>
            <w:r w:rsidRPr="00043956">
              <w:rPr>
                <w:sz w:val="22"/>
              </w:rPr>
              <w:t>Участника</w:t>
            </w:r>
            <w:r w:rsidRPr="00BB079F">
              <w:rPr>
                <w:color w:val="000000"/>
                <w:sz w:val="22"/>
              </w:rPr>
              <w:t>, с указанием должности и контактного телефона</w:t>
            </w:r>
          </w:p>
        </w:tc>
        <w:tc>
          <w:tcPr>
            <w:tcW w:w="2944" w:type="dxa"/>
            <w:shd w:val="clear" w:color="auto" w:fill="auto"/>
            <w:vAlign w:val="center"/>
          </w:tcPr>
          <w:p w:rsidR="00056D53" w:rsidRPr="00554D7D" w:rsidRDefault="00056D53" w:rsidP="00D91443">
            <w:pPr>
              <w:pStyle w:val="afd"/>
              <w:rPr>
                <w:color w:val="000000"/>
              </w:rPr>
            </w:pPr>
          </w:p>
        </w:tc>
      </w:tr>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color w:val="000000"/>
                <w:sz w:val="22"/>
              </w:rPr>
            </w:pPr>
            <w:r w:rsidRPr="00BB079F">
              <w:rPr>
                <w:color w:val="000000"/>
                <w:sz w:val="22"/>
              </w:rPr>
              <w:t xml:space="preserve">Фамилия, Имя и Отчество главного бухгалтера </w:t>
            </w:r>
            <w:r w:rsidRPr="00043956">
              <w:rPr>
                <w:sz w:val="22"/>
              </w:rPr>
              <w:t>Участника</w:t>
            </w:r>
          </w:p>
        </w:tc>
        <w:tc>
          <w:tcPr>
            <w:tcW w:w="2944" w:type="dxa"/>
            <w:shd w:val="clear" w:color="auto" w:fill="auto"/>
            <w:vAlign w:val="center"/>
          </w:tcPr>
          <w:p w:rsidR="00056D53" w:rsidRPr="00554D7D" w:rsidRDefault="00056D53" w:rsidP="00D91443">
            <w:pPr>
              <w:pStyle w:val="afd"/>
              <w:rPr>
                <w:color w:val="000000"/>
              </w:rPr>
            </w:pPr>
          </w:p>
        </w:tc>
      </w:tr>
      <w:tr w:rsidR="00056D53" w:rsidRPr="00BB079F" w:rsidTr="00D91443">
        <w:trPr>
          <w:trHeight w:val="23"/>
        </w:trPr>
        <w:tc>
          <w:tcPr>
            <w:tcW w:w="7477" w:type="dxa"/>
            <w:shd w:val="clear" w:color="auto" w:fill="auto"/>
          </w:tcPr>
          <w:p w:rsidR="00056D53" w:rsidRPr="00BB079F" w:rsidRDefault="00056D53" w:rsidP="00D91443">
            <w:pPr>
              <w:pStyle w:val="aff1"/>
              <w:spacing w:before="0" w:after="0"/>
              <w:ind w:left="0" w:right="0"/>
              <w:rPr>
                <w:sz w:val="22"/>
              </w:rPr>
            </w:pPr>
            <w:r w:rsidRPr="00BB079F">
              <w:rPr>
                <w:sz w:val="22"/>
              </w:rPr>
              <w:t xml:space="preserve">Фамилия, Имя и Отчество ответственного лица </w:t>
            </w:r>
            <w:r w:rsidRPr="00043956">
              <w:rPr>
                <w:sz w:val="22"/>
              </w:rPr>
              <w:t>Участника</w:t>
            </w:r>
            <w:r w:rsidRPr="00BB079F">
              <w:rPr>
                <w:sz w:val="22"/>
              </w:rPr>
              <w:t xml:space="preserve"> с указанием должности и контактного телефона</w:t>
            </w:r>
          </w:p>
        </w:tc>
        <w:tc>
          <w:tcPr>
            <w:tcW w:w="2944" w:type="dxa"/>
            <w:shd w:val="clear" w:color="auto" w:fill="auto"/>
            <w:vAlign w:val="center"/>
          </w:tcPr>
          <w:p w:rsidR="00056D53" w:rsidRPr="00554D7D" w:rsidRDefault="00056D53" w:rsidP="00D91443">
            <w:pPr>
              <w:pStyle w:val="afd"/>
              <w:rPr>
                <w:color w:val="000000"/>
              </w:rPr>
            </w:pPr>
          </w:p>
        </w:tc>
      </w:tr>
      <w:tr w:rsidR="00056D53" w:rsidRPr="008850FE" w:rsidTr="00D91443">
        <w:trPr>
          <w:trHeight w:val="23"/>
        </w:trPr>
        <w:tc>
          <w:tcPr>
            <w:tcW w:w="7477" w:type="dxa"/>
            <w:shd w:val="clear" w:color="auto" w:fill="auto"/>
            <w:vAlign w:val="center"/>
          </w:tcPr>
          <w:p w:rsidR="00056D53" w:rsidRPr="00CF08F6" w:rsidRDefault="00056D53" w:rsidP="00D91443">
            <w:pPr>
              <w:pStyle w:val="afd"/>
              <w:rPr>
                <w:sz w:val="22"/>
                <w:szCs w:val="22"/>
              </w:rPr>
            </w:pPr>
            <w:r w:rsidRPr="00CF08F6">
              <w:rPr>
                <w:color w:val="000000"/>
                <w:sz w:val="22"/>
                <w:szCs w:val="22"/>
                <w:lang w:eastAsia="ru-RU"/>
              </w:rPr>
              <w:t>Срок действия организации на рынке оценочных услуг, лет, месяцев:</w:t>
            </w:r>
          </w:p>
        </w:tc>
        <w:tc>
          <w:tcPr>
            <w:tcW w:w="2944" w:type="dxa"/>
            <w:shd w:val="clear" w:color="auto" w:fill="auto"/>
            <w:vAlign w:val="center"/>
          </w:tcPr>
          <w:p w:rsidR="00056D53" w:rsidRPr="00554D7D" w:rsidRDefault="00056D53" w:rsidP="00D91443">
            <w:pPr>
              <w:pStyle w:val="afd"/>
              <w:rPr>
                <w:color w:val="000000"/>
              </w:rPr>
            </w:pPr>
          </w:p>
        </w:tc>
      </w:tr>
      <w:tr w:rsidR="00056D53" w:rsidRPr="00CF08F6" w:rsidTr="00D91443">
        <w:trPr>
          <w:trHeight w:val="23"/>
        </w:trPr>
        <w:tc>
          <w:tcPr>
            <w:tcW w:w="7477" w:type="dxa"/>
            <w:shd w:val="clear" w:color="auto" w:fill="auto"/>
          </w:tcPr>
          <w:p w:rsidR="00056D53" w:rsidRPr="00CF08F6" w:rsidRDefault="00056D53" w:rsidP="00D91443">
            <w:pPr>
              <w:tabs>
                <w:tab w:val="num" w:pos="360"/>
              </w:tabs>
              <w:spacing w:line="276" w:lineRule="auto"/>
              <w:ind w:firstLine="0"/>
              <w:jc w:val="left"/>
            </w:pPr>
            <w:r w:rsidRPr="00CF08F6">
              <w:t xml:space="preserve">Местом регистрации (местом налогового </w:t>
            </w:r>
            <w:proofErr w:type="spellStart"/>
            <w:r w:rsidRPr="00CF08F6">
              <w:t>резидентства</w:t>
            </w:r>
            <w:proofErr w:type="spellEnd"/>
            <w:r w:rsidRPr="00CF08F6">
              <w:t xml:space="preserve">) </w:t>
            </w:r>
            <w:r w:rsidRPr="00043956">
              <w:t>Участника</w:t>
            </w:r>
            <w:r w:rsidRPr="00BB079F">
              <w:t xml:space="preserve"> </w:t>
            </w:r>
            <w:r w:rsidRPr="00CF08F6">
              <w:t>является особая экономическая зона</w:t>
            </w:r>
          </w:p>
        </w:tc>
        <w:tc>
          <w:tcPr>
            <w:tcW w:w="2944" w:type="dxa"/>
            <w:shd w:val="clear" w:color="auto" w:fill="auto"/>
            <w:vAlign w:val="center"/>
          </w:tcPr>
          <w:p w:rsidR="00056D53" w:rsidRPr="00CF08F6" w:rsidRDefault="00056D53" w:rsidP="00D91443">
            <w:pPr>
              <w:pStyle w:val="aff1"/>
              <w:spacing w:after="0"/>
              <w:ind w:left="0" w:right="0"/>
              <w:jc w:val="center"/>
              <w:rPr>
                <w:b/>
                <w:iCs/>
                <w:color w:val="1F497D"/>
                <w:sz w:val="20"/>
              </w:rPr>
            </w:pPr>
            <w:r w:rsidRPr="00CF08F6">
              <w:rPr>
                <w:rStyle w:val="aa"/>
                <w:sz w:val="20"/>
              </w:rPr>
              <w:t>(если да, то укажите наименование особой экономической зоны)</w:t>
            </w:r>
          </w:p>
        </w:tc>
      </w:tr>
      <w:tr w:rsidR="00056D53" w:rsidRPr="00CF08F6" w:rsidTr="00D91443">
        <w:trPr>
          <w:trHeight w:val="23"/>
        </w:trPr>
        <w:tc>
          <w:tcPr>
            <w:tcW w:w="7477" w:type="dxa"/>
            <w:shd w:val="clear" w:color="auto" w:fill="auto"/>
          </w:tcPr>
          <w:p w:rsidR="00056D53" w:rsidRPr="00CF08F6" w:rsidRDefault="00056D53" w:rsidP="00D91443">
            <w:pPr>
              <w:spacing w:line="276" w:lineRule="auto"/>
              <w:ind w:firstLine="0"/>
              <w:jc w:val="left"/>
            </w:pPr>
            <w:r w:rsidRPr="00CF08F6">
              <w:t xml:space="preserve">Местом регистрации (местом налогового </w:t>
            </w:r>
            <w:proofErr w:type="spellStart"/>
            <w:r w:rsidRPr="00CF08F6">
              <w:t>резидентства</w:t>
            </w:r>
            <w:proofErr w:type="spellEnd"/>
            <w:r w:rsidRPr="00CF08F6">
              <w:t xml:space="preserve">) </w:t>
            </w:r>
            <w:r w:rsidRPr="00043956">
              <w:t>Участника</w:t>
            </w:r>
            <w:r w:rsidRPr="00BB079F">
              <w:t xml:space="preserve"> </w:t>
            </w:r>
            <w:r w:rsidRPr="00CF08F6">
              <w:t>является оффшорная зона</w:t>
            </w:r>
          </w:p>
        </w:tc>
        <w:tc>
          <w:tcPr>
            <w:tcW w:w="2944" w:type="dxa"/>
            <w:shd w:val="clear" w:color="auto" w:fill="auto"/>
            <w:vAlign w:val="center"/>
          </w:tcPr>
          <w:p w:rsidR="00056D53" w:rsidRPr="00CF08F6" w:rsidRDefault="00056D53" w:rsidP="00D91443">
            <w:pPr>
              <w:pStyle w:val="aff1"/>
              <w:spacing w:after="0"/>
              <w:ind w:left="0" w:right="0"/>
              <w:jc w:val="center"/>
              <w:rPr>
                <w:rStyle w:val="aa"/>
                <w:b w:val="0"/>
                <w:sz w:val="20"/>
              </w:rPr>
            </w:pPr>
            <w:r w:rsidRPr="00CF08F6">
              <w:rPr>
                <w:rStyle w:val="aa"/>
                <w:sz w:val="20"/>
              </w:rPr>
              <w:t>(если да, то укажите наименование оффшорной зоны)</w:t>
            </w:r>
          </w:p>
        </w:tc>
      </w:tr>
      <w:tr w:rsidR="00056D53" w:rsidRPr="00CF08F6" w:rsidTr="00D91443">
        <w:trPr>
          <w:trHeight w:val="23"/>
        </w:trPr>
        <w:tc>
          <w:tcPr>
            <w:tcW w:w="7477" w:type="dxa"/>
            <w:shd w:val="clear" w:color="auto" w:fill="auto"/>
          </w:tcPr>
          <w:p w:rsidR="00056D53" w:rsidRPr="00CF08F6" w:rsidRDefault="00056D53" w:rsidP="00D91443">
            <w:pPr>
              <w:pStyle w:val="aff1"/>
              <w:spacing w:before="0" w:after="0"/>
              <w:ind w:left="0" w:right="0"/>
              <w:rPr>
                <w:sz w:val="22"/>
              </w:rPr>
            </w:pPr>
            <w:r>
              <w:rPr>
                <w:sz w:val="22"/>
              </w:rPr>
              <w:t>Участник</w:t>
            </w:r>
            <w:r w:rsidRPr="00BB079F">
              <w:rPr>
                <w:sz w:val="22"/>
              </w:rPr>
              <w:t xml:space="preserve"> </w:t>
            </w:r>
            <w:r w:rsidRPr="00CF08F6">
              <w:rPr>
                <w:sz w:val="22"/>
              </w:rPr>
              <w:t>имеет постоянное представительство в оффшорной зоне</w:t>
            </w:r>
          </w:p>
        </w:tc>
        <w:tc>
          <w:tcPr>
            <w:tcW w:w="2944" w:type="dxa"/>
            <w:shd w:val="clear" w:color="auto" w:fill="auto"/>
            <w:vAlign w:val="center"/>
          </w:tcPr>
          <w:p w:rsidR="00056D53" w:rsidRPr="00CF08F6" w:rsidRDefault="00056D53" w:rsidP="00D91443">
            <w:pPr>
              <w:pStyle w:val="aff1"/>
              <w:spacing w:after="0"/>
              <w:ind w:left="0" w:right="0"/>
              <w:jc w:val="center"/>
              <w:rPr>
                <w:rStyle w:val="aa"/>
                <w:b w:val="0"/>
                <w:sz w:val="20"/>
              </w:rPr>
            </w:pPr>
            <w:r w:rsidRPr="00CF08F6">
              <w:rPr>
                <w:rStyle w:val="aa"/>
                <w:sz w:val="20"/>
              </w:rPr>
              <w:t>(если да, то укажите наименование оффшорной зоны)</w:t>
            </w:r>
          </w:p>
        </w:tc>
      </w:tr>
      <w:tr w:rsidR="00056D53" w:rsidRPr="00CF08F6" w:rsidTr="00D91443">
        <w:trPr>
          <w:trHeight w:val="23"/>
        </w:trPr>
        <w:tc>
          <w:tcPr>
            <w:tcW w:w="7477" w:type="dxa"/>
            <w:shd w:val="clear" w:color="auto" w:fill="auto"/>
          </w:tcPr>
          <w:p w:rsidR="00056D53" w:rsidRPr="00CF08F6" w:rsidRDefault="00056D53" w:rsidP="00D91443">
            <w:pPr>
              <w:pStyle w:val="aff1"/>
              <w:spacing w:before="0" w:after="0"/>
              <w:ind w:left="0" w:right="0"/>
              <w:rPr>
                <w:sz w:val="22"/>
              </w:rPr>
            </w:pPr>
            <w:r>
              <w:rPr>
                <w:sz w:val="22"/>
              </w:rPr>
              <w:t>Участник</w:t>
            </w:r>
            <w:r w:rsidRPr="00BB079F">
              <w:rPr>
                <w:sz w:val="22"/>
              </w:rPr>
              <w:t xml:space="preserve"> </w:t>
            </w:r>
            <w:r w:rsidRPr="00CF08F6">
              <w:rPr>
                <w:sz w:val="22"/>
              </w:rPr>
              <w:t>применяет один из спец. режимов налогообложения (ЕСХН, ЕНВД)</w:t>
            </w:r>
          </w:p>
        </w:tc>
        <w:tc>
          <w:tcPr>
            <w:tcW w:w="2944" w:type="dxa"/>
            <w:shd w:val="clear" w:color="auto" w:fill="auto"/>
            <w:vAlign w:val="center"/>
          </w:tcPr>
          <w:p w:rsidR="00056D53" w:rsidRPr="00CF08F6" w:rsidRDefault="00056D53" w:rsidP="00D91443">
            <w:pPr>
              <w:pStyle w:val="aff1"/>
              <w:spacing w:after="0"/>
              <w:ind w:left="0" w:right="0"/>
              <w:jc w:val="center"/>
              <w:rPr>
                <w:rStyle w:val="aa"/>
                <w:b w:val="0"/>
                <w:sz w:val="20"/>
              </w:rPr>
            </w:pPr>
            <w:r w:rsidRPr="00CF08F6">
              <w:rPr>
                <w:rStyle w:val="aa"/>
                <w:sz w:val="20"/>
              </w:rPr>
              <w:t>(нет/указать какой)</w:t>
            </w:r>
          </w:p>
        </w:tc>
      </w:tr>
      <w:tr w:rsidR="00056D53" w:rsidRPr="00CF08F6" w:rsidTr="00D91443">
        <w:trPr>
          <w:trHeight w:val="23"/>
        </w:trPr>
        <w:tc>
          <w:tcPr>
            <w:tcW w:w="7477" w:type="dxa"/>
            <w:shd w:val="clear" w:color="auto" w:fill="auto"/>
          </w:tcPr>
          <w:p w:rsidR="00056D53" w:rsidRPr="00CF08F6" w:rsidRDefault="00056D53" w:rsidP="00D91443">
            <w:pPr>
              <w:pStyle w:val="aff1"/>
              <w:spacing w:before="0" w:after="0"/>
              <w:ind w:left="0" w:right="0"/>
              <w:rPr>
                <w:sz w:val="22"/>
              </w:rPr>
            </w:pPr>
            <w:r>
              <w:rPr>
                <w:sz w:val="22"/>
              </w:rPr>
              <w:t xml:space="preserve">Участник </w:t>
            </w:r>
            <w:r w:rsidRPr="00CF08F6">
              <w:rPr>
                <w:sz w:val="22"/>
              </w:rPr>
              <w:t>освобожден от обязанности уплаты налога на прибыль или применяет ставку 0%  (в соответствии с п. 5,1 ст. 284 НК РФ)</w:t>
            </w:r>
          </w:p>
        </w:tc>
        <w:tc>
          <w:tcPr>
            <w:tcW w:w="2944" w:type="dxa"/>
            <w:shd w:val="clear" w:color="auto" w:fill="auto"/>
            <w:vAlign w:val="center"/>
          </w:tcPr>
          <w:p w:rsidR="00056D53" w:rsidRPr="00CF08F6" w:rsidRDefault="00056D53" w:rsidP="00D91443">
            <w:pPr>
              <w:pStyle w:val="aff1"/>
              <w:spacing w:after="0"/>
              <w:ind w:left="0" w:right="0"/>
              <w:jc w:val="center"/>
              <w:rPr>
                <w:rStyle w:val="aa"/>
                <w:b w:val="0"/>
                <w:sz w:val="20"/>
              </w:rPr>
            </w:pPr>
            <w:r w:rsidRPr="00CF08F6">
              <w:rPr>
                <w:rStyle w:val="aa"/>
                <w:sz w:val="20"/>
              </w:rPr>
              <w:t>(нет/указать что именно)</w:t>
            </w:r>
          </w:p>
        </w:tc>
      </w:tr>
    </w:tbl>
    <w:p w:rsidR="00056D53" w:rsidRPr="008850FE" w:rsidRDefault="00056D53" w:rsidP="00056D53">
      <w:pPr>
        <w:numPr>
          <w:ilvl w:val="0"/>
          <w:numId w:val="96"/>
        </w:numPr>
        <w:suppressAutoHyphens w:val="0"/>
        <w:spacing w:before="120" w:after="200" w:line="240" w:lineRule="auto"/>
        <w:ind w:left="0" w:firstLine="0"/>
        <w:jc w:val="center"/>
        <w:rPr>
          <w:b/>
          <w:sz w:val="24"/>
          <w:szCs w:val="24"/>
        </w:rPr>
      </w:pPr>
      <w:r w:rsidRPr="008850FE">
        <w:rPr>
          <w:b/>
          <w:sz w:val="24"/>
          <w:szCs w:val="24"/>
        </w:rPr>
        <w:t>Сведения о структуре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056D53" w:rsidRPr="008850FE" w:rsidTr="00D91443">
        <w:tc>
          <w:tcPr>
            <w:tcW w:w="7479" w:type="dxa"/>
            <w:shd w:val="clear" w:color="auto" w:fill="auto"/>
            <w:vAlign w:val="center"/>
          </w:tcPr>
          <w:p w:rsidR="00056D53" w:rsidRPr="00056D53" w:rsidRDefault="00056D53" w:rsidP="00D91443">
            <w:pPr>
              <w:pStyle w:val="afd"/>
              <w:rPr>
                <w:color w:val="000000"/>
                <w:sz w:val="22"/>
                <w:szCs w:val="22"/>
              </w:rPr>
            </w:pPr>
            <w:r w:rsidRPr="00056D53">
              <w:rPr>
                <w:color w:val="000000"/>
                <w:sz w:val="22"/>
                <w:szCs w:val="22"/>
                <w:lang w:eastAsia="ru-RU"/>
              </w:rPr>
              <w:t>Местонахождение головного офиса:</w:t>
            </w:r>
          </w:p>
        </w:tc>
        <w:tc>
          <w:tcPr>
            <w:tcW w:w="2945" w:type="dxa"/>
            <w:shd w:val="clear" w:color="auto" w:fill="auto"/>
            <w:vAlign w:val="center"/>
          </w:tcPr>
          <w:p w:rsidR="00056D53" w:rsidRPr="00554D7D" w:rsidRDefault="00056D53" w:rsidP="00D91443">
            <w:pPr>
              <w:pStyle w:val="afd"/>
              <w:rPr>
                <w:color w:val="000000"/>
              </w:rPr>
            </w:pPr>
          </w:p>
        </w:tc>
      </w:tr>
      <w:tr w:rsidR="00056D53" w:rsidRPr="008850FE" w:rsidTr="00D91443">
        <w:tc>
          <w:tcPr>
            <w:tcW w:w="7479" w:type="dxa"/>
            <w:shd w:val="clear" w:color="auto" w:fill="auto"/>
            <w:vAlign w:val="center"/>
          </w:tcPr>
          <w:p w:rsidR="00056D53" w:rsidRPr="00056D53" w:rsidRDefault="00056D53" w:rsidP="00D91443">
            <w:pPr>
              <w:pStyle w:val="afd"/>
              <w:rPr>
                <w:color w:val="000000"/>
                <w:sz w:val="22"/>
                <w:szCs w:val="22"/>
              </w:rPr>
            </w:pPr>
            <w:r w:rsidRPr="00056D53">
              <w:rPr>
                <w:color w:val="000000"/>
                <w:sz w:val="22"/>
                <w:szCs w:val="22"/>
                <w:lang w:eastAsia="ru-RU"/>
              </w:rPr>
              <w:lastRenderedPageBreak/>
              <w:t>Общая численность штатных работников:</w:t>
            </w:r>
          </w:p>
        </w:tc>
        <w:tc>
          <w:tcPr>
            <w:tcW w:w="2945" w:type="dxa"/>
            <w:shd w:val="clear" w:color="auto" w:fill="auto"/>
            <w:vAlign w:val="center"/>
          </w:tcPr>
          <w:p w:rsidR="00056D53" w:rsidRPr="00554D7D" w:rsidRDefault="00056D53" w:rsidP="00D91443">
            <w:pPr>
              <w:pStyle w:val="afd"/>
              <w:rPr>
                <w:color w:val="000000"/>
              </w:rPr>
            </w:pPr>
          </w:p>
        </w:tc>
      </w:tr>
      <w:tr w:rsidR="00056D53" w:rsidRPr="008850FE" w:rsidTr="00D91443">
        <w:tc>
          <w:tcPr>
            <w:tcW w:w="7479" w:type="dxa"/>
            <w:shd w:val="clear" w:color="auto" w:fill="auto"/>
            <w:vAlign w:val="center"/>
          </w:tcPr>
          <w:p w:rsidR="00056D53" w:rsidRPr="00056D53" w:rsidRDefault="00056D53" w:rsidP="00D91443">
            <w:pPr>
              <w:pStyle w:val="afd"/>
              <w:rPr>
                <w:color w:val="000000"/>
                <w:sz w:val="22"/>
                <w:szCs w:val="22"/>
              </w:rPr>
            </w:pPr>
            <w:r w:rsidRPr="00056D53">
              <w:rPr>
                <w:color w:val="000000"/>
                <w:sz w:val="22"/>
                <w:szCs w:val="22"/>
                <w:lang w:eastAsia="ru-RU"/>
              </w:rPr>
              <w:t>Общая численность штатных работников головного офиса:</w:t>
            </w:r>
          </w:p>
        </w:tc>
        <w:tc>
          <w:tcPr>
            <w:tcW w:w="2945" w:type="dxa"/>
            <w:shd w:val="clear" w:color="auto" w:fill="auto"/>
            <w:vAlign w:val="center"/>
          </w:tcPr>
          <w:p w:rsidR="00056D53" w:rsidRPr="00554D7D" w:rsidRDefault="00056D53" w:rsidP="00D91443">
            <w:pPr>
              <w:pStyle w:val="afd"/>
              <w:rPr>
                <w:color w:val="000000"/>
              </w:rPr>
            </w:pPr>
          </w:p>
        </w:tc>
      </w:tr>
      <w:tr w:rsidR="00056D53" w:rsidRPr="008850FE" w:rsidTr="00D91443">
        <w:tc>
          <w:tcPr>
            <w:tcW w:w="7479" w:type="dxa"/>
            <w:shd w:val="clear" w:color="auto" w:fill="auto"/>
            <w:vAlign w:val="center"/>
          </w:tcPr>
          <w:p w:rsidR="00056D53" w:rsidRPr="00056D53" w:rsidRDefault="00056D53" w:rsidP="00056D53">
            <w:pPr>
              <w:pStyle w:val="afd"/>
              <w:numPr>
                <w:ilvl w:val="0"/>
                <w:numId w:val="97"/>
              </w:numPr>
              <w:tabs>
                <w:tab w:val="clear" w:pos="9360"/>
                <w:tab w:val="right" w:pos="851"/>
              </w:tabs>
              <w:suppressAutoHyphens w:val="0"/>
              <w:ind w:left="284" w:firstLine="0"/>
              <w:rPr>
                <w:color w:val="000000"/>
                <w:sz w:val="22"/>
                <w:szCs w:val="22"/>
              </w:rPr>
            </w:pPr>
            <w:r w:rsidRPr="00056D53">
              <w:rPr>
                <w:color w:val="000000"/>
                <w:sz w:val="22"/>
                <w:szCs w:val="22"/>
                <w:lang w:eastAsia="ru-RU"/>
              </w:rPr>
              <w:t>из них работают в области оценки (стоимостного консультирования):</w:t>
            </w:r>
          </w:p>
        </w:tc>
        <w:tc>
          <w:tcPr>
            <w:tcW w:w="2945" w:type="dxa"/>
            <w:shd w:val="clear" w:color="auto" w:fill="auto"/>
            <w:vAlign w:val="center"/>
          </w:tcPr>
          <w:p w:rsidR="00056D53" w:rsidRPr="00554D7D" w:rsidRDefault="00056D53" w:rsidP="00D91443">
            <w:pPr>
              <w:pStyle w:val="afd"/>
              <w:rPr>
                <w:color w:val="000000"/>
              </w:rPr>
            </w:pPr>
          </w:p>
        </w:tc>
      </w:tr>
      <w:tr w:rsidR="00056D53" w:rsidRPr="008850FE" w:rsidTr="00D91443">
        <w:tc>
          <w:tcPr>
            <w:tcW w:w="7479" w:type="dxa"/>
            <w:shd w:val="clear" w:color="auto" w:fill="auto"/>
            <w:vAlign w:val="center"/>
          </w:tcPr>
          <w:p w:rsidR="00056D53" w:rsidRPr="00056D53" w:rsidRDefault="00056D53" w:rsidP="00056D53">
            <w:pPr>
              <w:pStyle w:val="afd"/>
              <w:numPr>
                <w:ilvl w:val="0"/>
                <w:numId w:val="97"/>
              </w:numPr>
              <w:tabs>
                <w:tab w:val="clear" w:pos="9360"/>
                <w:tab w:val="right" w:pos="851"/>
              </w:tabs>
              <w:suppressAutoHyphens w:val="0"/>
              <w:ind w:left="284" w:firstLine="0"/>
              <w:rPr>
                <w:color w:val="000000"/>
                <w:sz w:val="22"/>
                <w:szCs w:val="22"/>
              </w:rPr>
            </w:pPr>
            <w:r w:rsidRPr="00056D53">
              <w:rPr>
                <w:color w:val="000000"/>
                <w:sz w:val="22"/>
                <w:szCs w:val="22"/>
                <w:lang w:eastAsia="ru-RU"/>
              </w:rPr>
              <w:t>из них имеют специальное образование в области оценки:</w:t>
            </w:r>
          </w:p>
        </w:tc>
        <w:tc>
          <w:tcPr>
            <w:tcW w:w="2945" w:type="dxa"/>
            <w:shd w:val="clear" w:color="auto" w:fill="auto"/>
            <w:vAlign w:val="center"/>
          </w:tcPr>
          <w:p w:rsidR="00056D53" w:rsidRPr="00554D7D" w:rsidRDefault="00056D53" w:rsidP="00D91443">
            <w:pPr>
              <w:pStyle w:val="afd"/>
              <w:rPr>
                <w:color w:val="000000"/>
              </w:rPr>
            </w:pPr>
          </w:p>
        </w:tc>
      </w:tr>
      <w:tr w:rsidR="00056D53" w:rsidRPr="008850FE" w:rsidTr="00D91443">
        <w:tc>
          <w:tcPr>
            <w:tcW w:w="7479" w:type="dxa"/>
            <w:shd w:val="clear" w:color="auto" w:fill="auto"/>
            <w:vAlign w:val="center"/>
          </w:tcPr>
          <w:p w:rsidR="00056D53" w:rsidRPr="00056D53" w:rsidRDefault="00056D53" w:rsidP="00056D53">
            <w:pPr>
              <w:pStyle w:val="afd"/>
              <w:numPr>
                <w:ilvl w:val="0"/>
                <w:numId w:val="97"/>
              </w:numPr>
              <w:tabs>
                <w:tab w:val="clear" w:pos="9360"/>
                <w:tab w:val="right" w:pos="851"/>
              </w:tabs>
              <w:suppressAutoHyphens w:val="0"/>
              <w:ind w:left="284" w:firstLine="0"/>
              <w:rPr>
                <w:color w:val="000000"/>
                <w:sz w:val="22"/>
                <w:szCs w:val="22"/>
              </w:rPr>
            </w:pPr>
            <w:r w:rsidRPr="00056D53">
              <w:rPr>
                <w:color w:val="000000"/>
                <w:sz w:val="22"/>
                <w:szCs w:val="22"/>
                <w:lang w:eastAsia="ru-RU"/>
              </w:rPr>
              <w:t>из них имеют ученые степени:</w:t>
            </w:r>
          </w:p>
        </w:tc>
        <w:tc>
          <w:tcPr>
            <w:tcW w:w="2945" w:type="dxa"/>
            <w:shd w:val="clear" w:color="auto" w:fill="auto"/>
            <w:vAlign w:val="center"/>
          </w:tcPr>
          <w:p w:rsidR="00056D53" w:rsidRPr="00554D7D" w:rsidRDefault="00056D53" w:rsidP="00D91443">
            <w:pPr>
              <w:pStyle w:val="afd"/>
              <w:rPr>
                <w:color w:val="000000"/>
              </w:rPr>
            </w:pPr>
          </w:p>
        </w:tc>
      </w:tr>
      <w:tr w:rsidR="00056D53" w:rsidRPr="008850FE" w:rsidTr="00D91443">
        <w:tc>
          <w:tcPr>
            <w:tcW w:w="7479" w:type="dxa"/>
            <w:shd w:val="clear" w:color="auto" w:fill="auto"/>
            <w:vAlign w:val="center"/>
          </w:tcPr>
          <w:p w:rsidR="00056D53" w:rsidRPr="00056D53" w:rsidRDefault="00056D53" w:rsidP="00056D53">
            <w:pPr>
              <w:pStyle w:val="afd"/>
              <w:numPr>
                <w:ilvl w:val="0"/>
                <w:numId w:val="97"/>
              </w:numPr>
              <w:tabs>
                <w:tab w:val="clear" w:pos="9360"/>
                <w:tab w:val="right" w:pos="851"/>
              </w:tabs>
              <w:suppressAutoHyphens w:val="0"/>
              <w:ind w:left="284" w:firstLine="0"/>
              <w:rPr>
                <w:color w:val="000000"/>
                <w:sz w:val="22"/>
                <w:szCs w:val="22"/>
              </w:rPr>
            </w:pPr>
            <w:r w:rsidRPr="00056D53">
              <w:rPr>
                <w:color w:val="000000"/>
                <w:sz w:val="22"/>
                <w:szCs w:val="22"/>
                <w:lang w:eastAsia="ru-RU"/>
              </w:rPr>
              <w:t xml:space="preserve">из них обладают международными дипломами в сфере оценки: CCIM, , ASA, </w:t>
            </w:r>
            <w:proofErr w:type="spellStart"/>
            <w:r w:rsidRPr="00056D53">
              <w:rPr>
                <w:color w:val="000000"/>
                <w:sz w:val="22"/>
                <w:szCs w:val="22"/>
                <w:lang w:eastAsia="ru-RU"/>
              </w:rPr>
              <w:t>TEGoVA</w:t>
            </w:r>
            <w:proofErr w:type="spellEnd"/>
            <w:r w:rsidRPr="00056D53">
              <w:rPr>
                <w:color w:val="000000"/>
                <w:sz w:val="22"/>
                <w:szCs w:val="22"/>
                <w:lang w:eastAsia="ru-RU"/>
              </w:rPr>
              <w:t>, MBA, членство RICS:</w:t>
            </w:r>
          </w:p>
        </w:tc>
        <w:tc>
          <w:tcPr>
            <w:tcW w:w="2945" w:type="dxa"/>
            <w:shd w:val="clear" w:color="auto" w:fill="auto"/>
            <w:vAlign w:val="center"/>
          </w:tcPr>
          <w:p w:rsidR="00056D53" w:rsidRPr="00554D7D" w:rsidRDefault="00056D53" w:rsidP="00D91443">
            <w:pPr>
              <w:pStyle w:val="afd"/>
              <w:rPr>
                <w:color w:val="000000"/>
              </w:rPr>
            </w:pPr>
          </w:p>
        </w:tc>
      </w:tr>
      <w:tr w:rsidR="00056D53" w:rsidRPr="008850FE" w:rsidTr="00D91443">
        <w:tc>
          <w:tcPr>
            <w:tcW w:w="7479" w:type="dxa"/>
            <w:shd w:val="clear" w:color="auto" w:fill="auto"/>
            <w:vAlign w:val="center"/>
          </w:tcPr>
          <w:p w:rsidR="00056D53" w:rsidRPr="00056D53" w:rsidRDefault="00056D53" w:rsidP="00D91443">
            <w:pPr>
              <w:pStyle w:val="afd"/>
              <w:rPr>
                <w:color w:val="000000"/>
                <w:sz w:val="22"/>
                <w:szCs w:val="22"/>
              </w:rPr>
            </w:pPr>
            <w:r w:rsidRPr="00056D53">
              <w:rPr>
                <w:color w:val="000000"/>
                <w:sz w:val="22"/>
                <w:szCs w:val="22"/>
                <w:lang w:eastAsia="ru-RU"/>
              </w:rPr>
              <w:t>Количество филиалов и представительств:</w:t>
            </w:r>
          </w:p>
        </w:tc>
        <w:tc>
          <w:tcPr>
            <w:tcW w:w="2945" w:type="dxa"/>
            <w:shd w:val="clear" w:color="auto" w:fill="auto"/>
            <w:vAlign w:val="center"/>
          </w:tcPr>
          <w:p w:rsidR="00056D53" w:rsidRPr="00554D7D" w:rsidRDefault="00056D53" w:rsidP="00D91443">
            <w:pPr>
              <w:pStyle w:val="afd"/>
              <w:rPr>
                <w:color w:val="000000"/>
              </w:rPr>
            </w:pPr>
          </w:p>
        </w:tc>
      </w:tr>
      <w:tr w:rsidR="00056D53" w:rsidRPr="008850FE" w:rsidTr="00D91443">
        <w:tc>
          <w:tcPr>
            <w:tcW w:w="7479" w:type="dxa"/>
            <w:shd w:val="clear" w:color="auto" w:fill="auto"/>
            <w:vAlign w:val="center"/>
          </w:tcPr>
          <w:p w:rsidR="00056D53" w:rsidRPr="00056D53" w:rsidRDefault="00056D53" w:rsidP="00D91443">
            <w:pPr>
              <w:pStyle w:val="afd"/>
              <w:rPr>
                <w:color w:val="000000"/>
                <w:sz w:val="22"/>
                <w:szCs w:val="22"/>
              </w:rPr>
            </w:pPr>
            <w:r w:rsidRPr="00056D53">
              <w:rPr>
                <w:color w:val="000000"/>
                <w:sz w:val="22"/>
                <w:szCs w:val="22"/>
                <w:lang w:eastAsia="ru-RU"/>
              </w:rPr>
              <w:t>Местонахождение филиалов:</w:t>
            </w:r>
          </w:p>
        </w:tc>
        <w:tc>
          <w:tcPr>
            <w:tcW w:w="2945" w:type="dxa"/>
            <w:shd w:val="clear" w:color="auto" w:fill="auto"/>
            <w:vAlign w:val="center"/>
          </w:tcPr>
          <w:p w:rsidR="00056D53" w:rsidRPr="00554D7D" w:rsidRDefault="00056D53" w:rsidP="00D91443">
            <w:pPr>
              <w:pStyle w:val="afd"/>
              <w:rPr>
                <w:color w:val="000000"/>
              </w:rPr>
            </w:pPr>
          </w:p>
        </w:tc>
      </w:tr>
      <w:tr w:rsidR="00056D53" w:rsidRPr="008850FE" w:rsidTr="00D91443">
        <w:tc>
          <w:tcPr>
            <w:tcW w:w="7479" w:type="dxa"/>
            <w:shd w:val="clear" w:color="auto" w:fill="auto"/>
            <w:vAlign w:val="center"/>
          </w:tcPr>
          <w:p w:rsidR="00056D53" w:rsidRPr="00056D53" w:rsidRDefault="00056D53" w:rsidP="00D91443">
            <w:pPr>
              <w:pStyle w:val="afd"/>
              <w:rPr>
                <w:color w:val="000000"/>
                <w:sz w:val="22"/>
                <w:szCs w:val="22"/>
              </w:rPr>
            </w:pPr>
            <w:r w:rsidRPr="00056D53">
              <w:rPr>
                <w:color w:val="000000"/>
                <w:sz w:val="22"/>
                <w:szCs w:val="22"/>
                <w:lang w:eastAsia="ru-RU"/>
              </w:rPr>
              <w:t>Численность штатных оценщиков в филиале:</w:t>
            </w:r>
          </w:p>
        </w:tc>
        <w:tc>
          <w:tcPr>
            <w:tcW w:w="2945" w:type="dxa"/>
            <w:shd w:val="clear" w:color="auto" w:fill="auto"/>
            <w:vAlign w:val="center"/>
          </w:tcPr>
          <w:p w:rsidR="00056D53" w:rsidRPr="00554D7D" w:rsidRDefault="00056D53" w:rsidP="00D91443">
            <w:pPr>
              <w:pStyle w:val="afd"/>
              <w:rPr>
                <w:color w:val="000000"/>
              </w:rPr>
            </w:pPr>
          </w:p>
        </w:tc>
      </w:tr>
    </w:tbl>
    <w:p w:rsidR="00056D53" w:rsidRPr="008850FE" w:rsidRDefault="00056D53" w:rsidP="00056D53">
      <w:pPr>
        <w:numPr>
          <w:ilvl w:val="0"/>
          <w:numId w:val="96"/>
        </w:numPr>
        <w:suppressAutoHyphens w:val="0"/>
        <w:spacing w:before="120" w:after="200" w:line="240" w:lineRule="auto"/>
        <w:ind w:left="0" w:firstLine="0"/>
        <w:jc w:val="center"/>
        <w:rPr>
          <w:b/>
          <w:sz w:val="24"/>
          <w:szCs w:val="24"/>
        </w:rPr>
      </w:pPr>
      <w:r w:rsidRPr="008850FE">
        <w:rPr>
          <w:b/>
          <w:sz w:val="24"/>
          <w:szCs w:val="24"/>
        </w:rPr>
        <w:t>Сведения об оценочной деятельности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056D53" w:rsidRPr="008850FE" w:rsidTr="00D91443">
        <w:tc>
          <w:tcPr>
            <w:tcW w:w="7479" w:type="dxa"/>
            <w:shd w:val="clear" w:color="auto" w:fill="auto"/>
            <w:vAlign w:val="center"/>
          </w:tcPr>
          <w:p w:rsidR="00056D53" w:rsidRPr="00056D53" w:rsidRDefault="00056D53" w:rsidP="00D91443">
            <w:pPr>
              <w:pStyle w:val="afd"/>
              <w:rPr>
                <w:color w:val="000000"/>
                <w:sz w:val="22"/>
                <w:szCs w:val="22"/>
              </w:rPr>
            </w:pPr>
            <w:r w:rsidRPr="00056D53">
              <w:rPr>
                <w:color w:val="000000"/>
                <w:sz w:val="22"/>
                <w:szCs w:val="22"/>
                <w:lang w:eastAsia="ru-RU"/>
              </w:rPr>
              <w:t xml:space="preserve">Общее количество работ по оценке, выполненных за </w:t>
            </w:r>
            <w:proofErr w:type="gramStart"/>
            <w:r w:rsidRPr="00056D53">
              <w:rPr>
                <w:color w:val="000000"/>
                <w:sz w:val="22"/>
                <w:szCs w:val="22"/>
                <w:lang w:eastAsia="ru-RU"/>
              </w:rPr>
              <w:t>последние</w:t>
            </w:r>
            <w:proofErr w:type="gramEnd"/>
            <w:r w:rsidRPr="00056D53">
              <w:rPr>
                <w:color w:val="000000"/>
                <w:sz w:val="22"/>
                <w:szCs w:val="22"/>
                <w:lang w:eastAsia="ru-RU"/>
              </w:rPr>
              <w:t xml:space="preserve"> 2 года</w:t>
            </w:r>
          </w:p>
          <w:p w:rsidR="00056D53" w:rsidRPr="00056D53" w:rsidRDefault="00056D53" w:rsidP="00D91443">
            <w:pPr>
              <w:pStyle w:val="afd"/>
              <w:ind w:firstLine="426"/>
              <w:rPr>
                <w:color w:val="000000"/>
                <w:sz w:val="22"/>
                <w:szCs w:val="22"/>
              </w:rPr>
            </w:pPr>
            <w:r w:rsidRPr="00056D53">
              <w:rPr>
                <w:color w:val="000000"/>
                <w:sz w:val="22"/>
                <w:szCs w:val="22"/>
                <w:lang w:eastAsia="ru-RU"/>
              </w:rPr>
              <w:t>из них по оценке:</w:t>
            </w:r>
          </w:p>
        </w:tc>
        <w:tc>
          <w:tcPr>
            <w:tcW w:w="2945" w:type="dxa"/>
            <w:shd w:val="clear" w:color="auto" w:fill="auto"/>
            <w:vAlign w:val="center"/>
          </w:tcPr>
          <w:p w:rsidR="00056D53" w:rsidRPr="00554D7D" w:rsidRDefault="00056D53" w:rsidP="00D91443">
            <w:pPr>
              <w:pStyle w:val="afd"/>
              <w:rPr>
                <w:color w:val="000000"/>
              </w:rPr>
            </w:pPr>
          </w:p>
        </w:tc>
      </w:tr>
      <w:tr w:rsidR="00056D53" w:rsidRPr="008850FE" w:rsidTr="00D91443">
        <w:tc>
          <w:tcPr>
            <w:tcW w:w="7479" w:type="dxa"/>
            <w:shd w:val="clear" w:color="auto" w:fill="auto"/>
            <w:vAlign w:val="center"/>
          </w:tcPr>
          <w:p w:rsidR="00056D53" w:rsidRPr="00056D53" w:rsidRDefault="00056D53" w:rsidP="00056D53">
            <w:pPr>
              <w:pStyle w:val="afd"/>
              <w:numPr>
                <w:ilvl w:val="0"/>
                <w:numId w:val="97"/>
              </w:numPr>
              <w:tabs>
                <w:tab w:val="clear" w:pos="9360"/>
                <w:tab w:val="right" w:pos="851"/>
              </w:tabs>
              <w:suppressAutoHyphens w:val="0"/>
              <w:ind w:left="284" w:firstLine="0"/>
              <w:rPr>
                <w:color w:val="000000"/>
                <w:sz w:val="22"/>
                <w:szCs w:val="22"/>
              </w:rPr>
            </w:pPr>
            <w:r w:rsidRPr="00056D53">
              <w:rPr>
                <w:color w:val="000000"/>
                <w:sz w:val="22"/>
                <w:szCs w:val="22"/>
                <w:lang w:eastAsia="ru-RU"/>
              </w:rPr>
              <w:t>бизнеса (акций, долей, паев);</w:t>
            </w:r>
          </w:p>
        </w:tc>
        <w:tc>
          <w:tcPr>
            <w:tcW w:w="2945" w:type="dxa"/>
            <w:shd w:val="clear" w:color="auto" w:fill="auto"/>
            <w:vAlign w:val="center"/>
          </w:tcPr>
          <w:p w:rsidR="00056D53" w:rsidRPr="00554D7D" w:rsidRDefault="00056D53" w:rsidP="00D91443">
            <w:pPr>
              <w:pStyle w:val="afd"/>
              <w:rPr>
                <w:color w:val="000000"/>
              </w:rPr>
            </w:pPr>
          </w:p>
        </w:tc>
      </w:tr>
      <w:tr w:rsidR="00056D53" w:rsidRPr="008850FE" w:rsidTr="00D91443">
        <w:tc>
          <w:tcPr>
            <w:tcW w:w="7479" w:type="dxa"/>
            <w:shd w:val="clear" w:color="auto" w:fill="auto"/>
            <w:vAlign w:val="center"/>
          </w:tcPr>
          <w:p w:rsidR="00056D53" w:rsidRPr="00056D53" w:rsidRDefault="00056D53" w:rsidP="00056D53">
            <w:pPr>
              <w:pStyle w:val="afd"/>
              <w:numPr>
                <w:ilvl w:val="0"/>
                <w:numId w:val="97"/>
              </w:numPr>
              <w:tabs>
                <w:tab w:val="clear" w:pos="9360"/>
                <w:tab w:val="right" w:pos="851"/>
              </w:tabs>
              <w:suppressAutoHyphens w:val="0"/>
              <w:ind w:left="284" w:firstLine="0"/>
              <w:rPr>
                <w:color w:val="000000"/>
                <w:sz w:val="22"/>
                <w:szCs w:val="22"/>
              </w:rPr>
            </w:pPr>
            <w:r w:rsidRPr="00056D53">
              <w:rPr>
                <w:color w:val="000000"/>
                <w:sz w:val="22"/>
                <w:szCs w:val="22"/>
                <w:lang w:eastAsia="ru-RU"/>
              </w:rPr>
              <w:t>недвижимости;</w:t>
            </w:r>
          </w:p>
        </w:tc>
        <w:tc>
          <w:tcPr>
            <w:tcW w:w="2945" w:type="dxa"/>
            <w:shd w:val="clear" w:color="auto" w:fill="auto"/>
            <w:vAlign w:val="center"/>
          </w:tcPr>
          <w:p w:rsidR="00056D53" w:rsidRPr="00554D7D" w:rsidRDefault="00056D53" w:rsidP="00D91443">
            <w:pPr>
              <w:pStyle w:val="afd"/>
              <w:rPr>
                <w:color w:val="000000"/>
              </w:rPr>
            </w:pPr>
          </w:p>
        </w:tc>
      </w:tr>
      <w:tr w:rsidR="00056D53" w:rsidRPr="008850FE" w:rsidTr="00D91443">
        <w:tc>
          <w:tcPr>
            <w:tcW w:w="7479" w:type="dxa"/>
            <w:shd w:val="clear" w:color="auto" w:fill="auto"/>
            <w:vAlign w:val="center"/>
          </w:tcPr>
          <w:p w:rsidR="00056D53" w:rsidRPr="00056D53" w:rsidRDefault="00056D53" w:rsidP="00056D53">
            <w:pPr>
              <w:pStyle w:val="afd"/>
              <w:numPr>
                <w:ilvl w:val="0"/>
                <w:numId w:val="97"/>
              </w:numPr>
              <w:tabs>
                <w:tab w:val="clear" w:pos="9360"/>
                <w:tab w:val="right" w:pos="851"/>
              </w:tabs>
              <w:suppressAutoHyphens w:val="0"/>
              <w:ind w:left="284" w:firstLine="0"/>
              <w:rPr>
                <w:color w:val="000000"/>
                <w:sz w:val="22"/>
                <w:szCs w:val="22"/>
              </w:rPr>
            </w:pPr>
            <w:r w:rsidRPr="00056D53">
              <w:rPr>
                <w:color w:val="000000"/>
                <w:sz w:val="22"/>
                <w:szCs w:val="22"/>
                <w:lang w:eastAsia="ru-RU"/>
              </w:rPr>
              <w:t>машин и оборудования;</w:t>
            </w:r>
          </w:p>
        </w:tc>
        <w:tc>
          <w:tcPr>
            <w:tcW w:w="2945" w:type="dxa"/>
            <w:shd w:val="clear" w:color="auto" w:fill="auto"/>
            <w:vAlign w:val="center"/>
          </w:tcPr>
          <w:p w:rsidR="00056D53" w:rsidRPr="00554D7D" w:rsidRDefault="00056D53" w:rsidP="00D91443">
            <w:pPr>
              <w:pStyle w:val="afd"/>
              <w:rPr>
                <w:color w:val="000000"/>
              </w:rPr>
            </w:pPr>
          </w:p>
        </w:tc>
      </w:tr>
      <w:tr w:rsidR="00056D53" w:rsidRPr="008850FE" w:rsidTr="00D91443">
        <w:tc>
          <w:tcPr>
            <w:tcW w:w="7479" w:type="dxa"/>
            <w:shd w:val="clear" w:color="auto" w:fill="auto"/>
            <w:vAlign w:val="center"/>
          </w:tcPr>
          <w:p w:rsidR="00056D53" w:rsidRPr="00056D53" w:rsidRDefault="00056D53" w:rsidP="00056D53">
            <w:pPr>
              <w:pStyle w:val="afd"/>
              <w:numPr>
                <w:ilvl w:val="0"/>
                <w:numId w:val="97"/>
              </w:numPr>
              <w:tabs>
                <w:tab w:val="clear" w:pos="9360"/>
                <w:tab w:val="right" w:pos="851"/>
              </w:tabs>
              <w:suppressAutoHyphens w:val="0"/>
              <w:ind w:left="284" w:firstLine="0"/>
              <w:rPr>
                <w:color w:val="000000"/>
                <w:sz w:val="22"/>
                <w:szCs w:val="22"/>
              </w:rPr>
            </w:pPr>
            <w:r w:rsidRPr="00056D53">
              <w:rPr>
                <w:color w:val="000000"/>
                <w:sz w:val="22"/>
                <w:szCs w:val="22"/>
                <w:lang w:eastAsia="ru-RU"/>
              </w:rPr>
              <w:t>транспортных средств;</w:t>
            </w:r>
          </w:p>
        </w:tc>
        <w:tc>
          <w:tcPr>
            <w:tcW w:w="2945" w:type="dxa"/>
            <w:shd w:val="clear" w:color="auto" w:fill="auto"/>
            <w:vAlign w:val="center"/>
          </w:tcPr>
          <w:p w:rsidR="00056D53" w:rsidRPr="00554D7D" w:rsidRDefault="00056D53" w:rsidP="00D91443">
            <w:pPr>
              <w:pStyle w:val="afd"/>
              <w:rPr>
                <w:color w:val="000000"/>
              </w:rPr>
            </w:pPr>
          </w:p>
        </w:tc>
      </w:tr>
      <w:tr w:rsidR="00056D53" w:rsidRPr="008850FE" w:rsidTr="00D91443">
        <w:tc>
          <w:tcPr>
            <w:tcW w:w="7479" w:type="dxa"/>
            <w:tcBorders>
              <w:bottom w:val="single" w:sz="4" w:space="0" w:color="000000"/>
            </w:tcBorders>
            <w:shd w:val="clear" w:color="auto" w:fill="auto"/>
            <w:vAlign w:val="center"/>
          </w:tcPr>
          <w:p w:rsidR="00056D53" w:rsidRPr="00056D53" w:rsidRDefault="00056D53" w:rsidP="00056D53">
            <w:pPr>
              <w:pStyle w:val="afd"/>
              <w:numPr>
                <w:ilvl w:val="0"/>
                <w:numId w:val="97"/>
              </w:numPr>
              <w:tabs>
                <w:tab w:val="clear" w:pos="9360"/>
                <w:tab w:val="right" w:pos="851"/>
              </w:tabs>
              <w:suppressAutoHyphens w:val="0"/>
              <w:ind w:left="284" w:firstLine="0"/>
              <w:rPr>
                <w:color w:val="000000"/>
                <w:sz w:val="22"/>
                <w:szCs w:val="22"/>
              </w:rPr>
            </w:pPr>
            <w:r w:rsidRPr="00056D53">
              <w:rPr>
                <w:color w:val="000000"/>
                <w:sz w:val="22"/>
                <w:szCs w:val="22"/>
                <w:lang w:eastAsia="ru-RU"/>
              </w:rPr>
              <w:t>интеллектуальной собственности</w:t>
            </w:r>
          </w:p>
        </w:tc>
        <w:tc>
          <w:tcPr>
            <w:tcW w:w="2945" w:type="dxa"/>
            <w:tcBorders>
              <w:bottom w:val="single" w:sz="4" w:space="0" w:color="000000"/>
            </w:tcBorders>
            <w:shd w:val="clear" w:color="auto" w:fill="auto"/>
            <w:vAlign w:val="center"/>
          </w:tcPr>
          <w:p w:rsidR="00056D53" w:rsidRPr="00554D7D" w:rsidRDefault="00056D53" w:rsidP="00D91443">
            <w:pPr>
              <w:pStyle w:val="afd"/>
              <w:rPr>
                <w:color w:val="000000"/>
              </w:rPr>
            </w:pPr>
          </w:p>
        </w:tc>
      </w:tr>
      <w:tr w:rsidR="00056D53" w:rsidRPr="008850FE" w:rsidTr="00D91443">
        <w:tc>
          <w:tcPr>
            <w:tcW w:w="7479" w:type="dxa"/>
            <w:shd w:val="clear" w:color="auto" w:fill="auto"/>
            <w:vAlign w:val="center"/>
          </w:tcPr>
          <w:p w:rsidR="00056D53" w:rsidRPr="00056D53" w:rsidRDefault="00056D53" w:rsidP="00056D53">
            <w:pPr>
              <w:pStyle w:val="afd"/>
              <w:numPr>
                <w:ilvl w:val="0"/>
                <w:numId w:val="97"/>
              </w:numPr>
              <w:tabs>
                <w:tab w:val="clear" w:pos="9360"/>
                <w:tab w:val="right" w:pos="851"/>
              </w:tabs>
              <w:suppressAutoHyphens w:val="0"/>
              <w:ind w:left="284" w:firstLine="0"/>
              <w:rPr>
                <w:color w:val="000000"/>
                <w:sz w:val="22"/>
                <w:szCs w:val="22"/>
              </w:rPr>
            </w:pPr>
            <w:r w:rsidRPr="00056D53">
              <w:rPr>
                <w:color w:val="000000"/>
                <w:sz w:val="22"/>
                <w:szCs w:val="22"/>
                <w:lang w:eastAsia="ru-RU"/>
              </w:rPr>
              <w:t xml:space="preserve">Трансформаторных подстанций, силового оборудования, линий электропередачи и других электросетевых объектов любых видов и напряжений </w:t>
            </w:r>
          </w:p>
        </w:tc>
        <w:tc>
          <w:tcPr>
            <w:tcW w:w="2945" w:type="dxa"/>
            <w:shd w:val="clear" w:color="auto" w:fill="auto"/>
            <w:vAlign w:val="center"/>
          </w:tcPr>
          <w:p w:rsidR="00056D53" w:rsidRPr="00554D7D" w:rsidRDefault="00056D53" w:rsidP="00D91443">
            <w:pPr>
              <w:pStyle w:val="afd"/>
              <w:rPr>
                <w:color w:val="000000"/>
              </w:rPr>
            </w:pPr>
          </w:p>
        </w:tc>
      </w:tr>
    </w:tbl>
    <w:p w:rsidR="00056D53" w:rsidRPr="008850FE" w:rsidRDefault="00056D53" w:rsidP="00056D53">
      <w:pPr>
        <w:spacing w:before="120" w:line="240" w:lineRule="auto"/>
        <w:rPr>
          <w:sz w:val="24"/>
          <w:szCs w:val="24"/>
        </w:rPr>
      </w:pPr>
      <w:r w:rsidRPr="008850FE">
        <w:rPr>
          <w:sz w:val="24"/>
          <w:szCs w:val="24"/>
        </w:rPr>
        <w:t xml:space="preserve">Наиболее крупные работы по оценке (недвижимости, акций, паев, долей) за </w:t>
      </w:r>
      <w:r>
        <w:rPr>
          <w:sz w:val="24"/>
          <w:szCs w:val="24"/>
        </w:rPr>
        <w:t>последние два года</w:t>
      </w:r>
      <w:r w:rsidRPr="008850FE">
        <w:rPr>
          <w:sz w:val="24"/>
          <w:szCs w:val="24"/>
        </w:rPr>
        <w:t xml:space="preserve"> (перечислить не более 5-ти):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111"/>
        <w:gridCol w:w="5625"/>
      </w:tblGrid>
      <w:tr w:rsidR="00056D53" w:rsidRPr="00056D53" w:rsidTr="00D91443">
        <w:tc>
          <w:tcPr>
            <w:tcW w:w="675" w:type="dxa"/>
            <w:shd w:val="clear" w:color="auto" w:fill="auto"/>
            <w:vAlign w:val="center"/>
          </w:tcPr>
          <w:p w:rsidR="00056D53" w:rsidRPr="00056D53" w:rsidRDefault="00056D53" w:rsidP="00D91443">
            <w:pPr>
              <w:pStyle w:val="afd"/>
              <w:jc w:val="center"/>
              <w:rPr>
                <w:color w:val="000000"/>
                <w:sz w:val="22"/>
                <w:szCs w:val="22"/>
              </w:rPr>
            </w:pPr>
            <w:r w:rsidRPr="00056D53">
              <w:rPr>
                <w:color w:val="000000"/>
                <w:sz w:val="22"/>
                <w:szCs w:val="22"/>
                <w:lang w:eastAsia="ru-RU"/>
              </w:rPr>
              <w:t>№</w:t>
            </w:r>
          </w:p>
          <w:p w:rsidR="00056D53" w:rsidRPr="00056D53" w:rsidRDefault="00056D53" w:rsidP="00D91443">
            <w:pPr>
              <w:pStyle w:val="afd"/>
              <w:jc w:val="center"/>
              <w:rPr>
                <w:color w:val="000000"/>
                <w:sz w:val="22"/>
                <w:szCs w:val="22"/>
              </w:rPr>
            </w:pPr>
            <w:proofErr w:type="gramStart"/>
            <w:r w:rsidRPr="00056D53">
              <w:rPr>
                <w:color w:val="000000"/>
                <w:sz w:val="22"/>
                <w:szCs w:val="22"/>
                <w:lang w:eastAsia="ru-RU"/>
              </w:rPr>
              <w:t>п</w:t>
            </w:r>
            <w:proofErr w:type="gramEnd"/>
            <w:r w:rsidRPr="00056D53">
              <w:rPr>
                <w:color w:val="000000"/>
                <w:sz w:val="22"/>
                <w:szCs w:val="22"/>
                <w:lang w:eastAsia="ru-RU"/>
              </w:rPr>
              <w:t>/п</w:t>
            </w:r>
          </w:p>
        </w:tc>
        <w:tc>
          <w:tcPr>
            <w:tcW w:w="4111" w:type="dxa"/>
            <w:shd w:val="clear" w:color="auto" w:fill="auto"/>
            <w:vAlign w:val="center"/>
          </w:tcPr>
          <w:p w:rsidR="00056D53" w:rsidRPr="00056D53" w:rsidRDefault="00056D53" w:rsidP="00D91443">
            <w:pPr>
              <w:pStyle w:val="afd"/>
              <w:jc w:val="center"/>
              <w:rPr>
                <w:color w:val="000000"/>
                <w:sz w:val="22"/>
                <w:szCs w:val="22"/>
              </w:rPr>
            </w:pPr>
            <w:r w:rsidRPr="00056D53">
              <w:rPr>
                <w:color w:val="000000"/>
                <w:sz w:val="22"/>
                <w:szCs w:val="22"/>
                <w:lang w:eastAsia="ru-RU"/>
              </w:rPr>
              <w:t>Объект оценки</w:t>
            </w:r>
          </w:p>
        </w:tc>
        <w:tc>
          <w:tcPr>
            <w:tcW w:w="5625" w:type="dxa"/>
            <w:shd w:val="clear" w:color="auto" w:fill="auto"/>
            <w:vAlign w:val="center"/>
          </w:tcPr>
          <w:p w:rsidR="00056D53" w:rsidRPr="00056D53" w:rsidRDefault="00056D53" w:rsidP="00D91443">
            <w:pPr>
              <w:pStyle w:val="afd"/>
              <w:jc w:val="center"/>
              <w:rPr>
                <w:color w:val="000000"/>
                <w:sz w:val="22"/>
                <w:szCs w:val="22"/>
              </w:rPr>
            </w:pPr>
            <w:r w:rsidRPr="00056D53">
              <w:rPr>
                <w:color w:val="000000"/>
                <w:sz w:val="22"/>
                <w:szCs w:val="22"/>
                <w:lang w:eastAsia="ru-RU"/>
              </w:rPr>
              <w:t>Вид деятельности организации, которой оказаны услуги по оценке</w:t>
            </w:r>
          </w:p>
        </w:tc>
      </w:tr>
      <w:tr w:rsidR="00056D53" w:rsidRPr="00056D53" w:rsidTr="00D91443">
        <w:tc>
          <w:tcPr>
            <w:tcW w:w="675" w:type="dxa"/>
            <w:shd w:val="clear" w:color="auto" w:fill="auto"/>
            <w:vAlign w:val="center"/>
          </w:tcPr>
          <w:p w:rsidR="00056D53" w:rsidRPr="00056D53" w:rsidRDefault="00056D53" w:rsidP="00D91443">
            <w:pPr>
              <w:pStyle w:val="afd"/>
              <w:jc w:val="center"/>
              <w:rPr>
                <w:color w:val="000000"/>
                <w:sz w:val="22"/>
                <w:szCs w:val="22"/>
              </w:rPr>
            </w:pPr>
          </w:p>
        </w:tc>
        <w:tc>
          <w:tcPr>
            <w:tcW w:w="4111" w:type="dxa"/>
            <w:shd w:val="clear" w:color="auto" w:fill="auto"/>
            <w:vAlign w:val="center"/>
          </w:tcPr>
          <w:p w:rsidR="00056D53" w:rsidRPr="00056D53" w:rsidRDefault="00056D53" w:rsidP="00D91443">
            <w:pPr>
              <w:pStyle w:val="afd"/>
              <w:jc w:val="center"/>
              <w:rPr>
                <w:color w:val="000000"/>
                <w:sz w:val="22"/>
                <w:szCs w:val="22"/>
              </w:rPr>
            </w:pPr>
          </w:p>
        </w:tc>
        <w:tc>
          <w:tcPr>
            <w:tcW w:w="5625" w:type="dxa"/>
            <w:shd w:val="clear" w:color="auto" w:fill="auto"/>
            <w:vAlign w:val="center"/>
          </w:tcPr>
          <w:p w:rsidR="00056D53" w:rsidRPr="00056D53" w:rsidRDefault="00056D53" w:rsidP="00D91443">
            <w:pPr>
              <w:pStyle w:val="afd"/>
              <w:jc w:val="center"/>
              <w:rPr>
                <w:color w:val="000000"/>
                <w:sz w:val="22"/>
                <w:szCs w:val="22"/>
              </w:rPr>
            </w:pPr>
          </w:p>
        </w:tc>
      </w:tr>
    </w:tbl>
    <w:p w:rsidR="00056D53" w:rsidRPr="00056D53" w:rsidRDefault="00056D53" w:rsidP="00056D53">
      <w:pPr>
        <w:pStyle w:val="afd"/>
        <w:spacing w:before="240"/>
        <w:ind w:firstLine="851"/>
        <w:jc w:val="both"/>
        <w:rPr>
          <w:sz w:val="22"/>
          <w:szCs w:val="22"/>
        </w:rPr>
      </w:pPr>
      <w:r w:rsidRPr="00056D53">
        <w:rPr>
          <w:sz w:val="22"/>
          <w:szCs w:val="22"/>
        </w:rPr>
        <w:t>а) Общее количество Договоров по оценке c электросетевыми компаниями, в том числе с ОАО «РАО ЕСЭ России», ОАО «Холдинг МРСК» и его ДЗО, ОАО «Российские сети» и его ДЗО, шт. (указать общее количество, но перечислить не более 5)</w:t>
      </w:r>
      <w:r w:rsidRPr="00056D53">
        <w:rPr>
          <w:sz w:val="22"/>
          <w:szCs w:val="22"/>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678"/>
        <w:gridCol w:w="5058"/>
      </w:tblGrid>
      <w:tr w:rsidR="00056D53" w:rsidRPr="00056D53" w:rsidTr="00D91443">
        <w:tc>
          <w:tcPr>
            <w:tcW w:w="675" w:type="dxa"/>
            <w:shd w:val="clear" w:color="auto" w:fill="auto"/>
            <w:vAlign w:val="center"/>
          </w:tcPr>
          <w:p w:rsidR="00056D53" w:rsidRPr="00056D53" w:rsidRDefault="00056D53" w:rsidP="00D91443">
            <w:pPr>
              <w:pStyle w:val="afd"/>
              <w:jc w:val="center"/>
              <w:rPr>
                <w:color w:val="000000"/>
                <w:sz w:val="22"/>
                <w:szCs w:val="22"/>
              </w:rPr>
            </w:pPr>
            <w:r w:rsidRPr="00056D53">
              <w:rPr>
                <w:color w:val="000000"/>
                <w:sz w:val="22"/>
                <w:szCs w:val="22"/>
                <w:lang w:eastAsia="ru-RU"/>
              </w:rPr>
              <w:t>№</w:t>
            </w:r>
          </w:p>
          <w:p w:rsidR="00056D53" w:rsidRPr="00056D53" w:rsidRDefault="00056D53" w:rsidP="00D91443">
            <w:pPr>
              <w:pStyle w:val="afd"/>
              <w:jc w:val="center"/>
              <w:rPr>
                <w:color w:val="000000"/>
                <w:sz w:val="22"/>
                <w:szCs w:val="22"/>
              </w:rPr>
            </w:pPr>
            <w:proofErr w:type="gramStart"/>
            <w:r w:rsidRPr="00056D53">
              <w:rPr>
                <w:color w:val="000000"/>
                <w:sz w:val="22"/>
                <w:szCs w:val="22"/>
                <w:lang w:eastAsia="ru-RU"/>
              </w:rPr>
              <w:t>п</w:t>
            </w:r>
            <w:proofErr w:type="gramEnd"/>
            <w:r w:rsidRPr="00056D53">
              <w:rPr>
                <w:color w:val="000000"/>
                <w:sz w:val="22"/>
                <w:szCs w:val="22"/>
                <w:lang w:eastAsia="ru-RU"/>
              </w:rPr>
              <w:t>/п</w:t>
            </w:r>
          </w:p>
        </w:tc>
        <w:tc>
          <w:tcPr>
            <w:tcW w:w="4678" w:type="dxa"/>
            <w:shd w:val="clear" w:color="auto" w:fill="auto"/>
            <w:vAlign w:val="center"/>
          </w:tcPr>
          <w:p w:rsidR="00056D53" w:rsidRPr="00056D53" w:rsidRDefault="00056D53" w:rsidP="00D91443">
            <w:pPr>
              <w:pStyle w:val="afd"/>
              <w:jc w:val="center"/>
              <w:rPr>
                <w:color w:val="000000"/>
                <w:sz w:val="22"/>
                <w:szCs w:val="22"/>
              </w:rPr>
            </w:pPr>
            <w:r w:rsidRPr="00056D53">
              <w:rPr>
                <w:color w:val="000000"/>
                <w:sz w:val="22"/>
                <w:szCs w:val="22"/>
                <w:lang w:eastAsia="ru-RU"/>
              </w:rPr>
              <w:t>Объект оценки</w:t>
            </w:r>
          </w:p>
        </w:tc>
        <w:tc>
          <w:tcPr>
            <w:tcW w:w="5058" w:type="dxa"/>
            <w:shd w:val="clear" w:color="auto" w:fill="auto"/>
            <w:vAlign w:val="center"/>
          </w:tcPr>
          <w:p w:rsidR="00056D53" w:rsidRPr="00056D53" w:rsidRDefault="00056D53" w:rsidP="00D91443">
            <w:pPr>
              <w:pStyle w:val="afd"/>
              <w:jc w:val="center"/>
              <w:rPr>
                <w:color w:val="000000"/>
                <w:sz w:val="22"/>
                <w:szCs w:val="22"/>
              </w:rPr>
            </w:pPr>
            <w:r w:rsidRPr="00056D53">
              <w:rPr>
                <w:color w:val="000000"/>
                <w:sz w:val="22"/>
                <w:szCs w:val="22"/>
                <w:lang w:eastAsia="ru-RU"/>
              </w:rPr>
              <w:t>Заказчик</w:t>
            </w:r>
          </w:p>
        </w:tc>
      </w:tr>
      <w:tr w:rsidR="00056D53" w:rsidRPr="00056D53" w:rsidTr="00D91443">
        <w:tc>
          <w:tcPr>
            <w:tcW w:w="675" w:type="dxa"/>
            <w:shd w:val="clear" w:color="auto" w:fill="auto"/>
            <w:vAlign w:val="center"/>
          </w:tcPr>
          <w:p w:rsidR="00056D53" w:rsidRPr="00056D53" w:rsidRDefault="00056D53" w:rsidP="00D91443">
            <w:pPr>
              <w:pStyle w:val="afd"/>
              <w:jc w:val="center"/>
              <w:rPr>
                <w:color w:val="000000"/>
                <w:sz w:val="22"/>
                <w:szCs w:val="22"/>
              </w:rPr>
            </w:pPr>
          </w:p>
        </w:tc>
        <w:tc>
          <w:tcPr>
            <w:tcW w:w="4678" w:type="dxa"/>
            <w:shd w:val="clear" w:color="auto" w:fill="auto"/>
            <w:vAlign w:val="center"/>
          </w:tcPr>
          <w:p w:rsidR="00056D53" w:rsidRPr="00056D53" w:rsidRDefault="00056D53" w:rsidP="00D91443">
            <w:pPr>
              <w:pStyle w:val="afd"/>
              <w:jc w:val="center"/>
              <w:rPr>
                <w:color w:val="000000"/>
                <w:sz w:val="22"/>
                <w:szCs w:val="22"/>
              </w:rPr>
            </w:pPr>
          </w:p>
        </w:tc>
        <w:tc>
          <w:tcPr>
            <w:tcW w:w="5058" w:type="dxa"/>
            <w:shd w:val="clear" w:color="auto" w:fill="auto"/>
            <w:vAlign w:val="center"/>
          </w:tcPr>
          <w:p w:rsidR="00056D53" w:rsidRPr="00056D53" w:rsidRDefault="00056D53" w:rsidP="00D91443">
            <w:pPr>
              <w:pStyle w:val="afd"/>
              <w:jc w:val="center"/>
              <w:rPr>
                <w:color w:val="000000"/>
                <w:sz w:val="22"/>
                <w:szCs w:val="22"/>
              </w:rPr>
            </w:pPr>
          </w:p>
        </w:tc>
      </w:tr>
    </w:tbl>
    <w:p w:rsidR="00056D53" w:rsidRPr="00056D53" w:rsidRDefault="00056D53" w:rsidP="00056D53">
      <w:pPr>
        <w:pStyle w:val="afd"/>
        <w:spacing w:before="240"/>
        <w:ind w:firstLine="851"/>
        <w:jc w:val="both"/>
        <w:rPr>
          <w:sz w:val="22"/>
          <w:szCs w:val="22"/>
        </w:rPr>
      </w:pPr>
      <w:r w:rsidRPr="00056D53">
        <w:rPr>
          <w:sz w:val="22"/>
          <w:szCs w:val="22"/>
        </w:rPr>
        <w:t>б) Общее количество положительных заключений по факту защиты Отчета об оценке  на уровне управляющей электросетевой компании со стоимостью объекта оценки свыше 30 млн. руб. (с обязательным предоставлением подтверждающих документов), шт. (указать общее количество, но перечислить не более 5)</w:t>
      </w:r>
      <w:r w:rsidRPr="00056D53">
        <w:rPr>
          <w:sz w:val="22"/>
          <w:szCs w:val="22"/>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056D53" w:rsidRPr="00056D53" w:rsidTr="00056D53">
        <w:tc>
          <w:tcPr>
            <w:tcW w:w="4785" w:type="dxa"/>
            <w:shd w:val="clear" w:color="auto" w:fill="auto"/>
            <w:vAlign w:val="center"/>
          </w:tcPr>
          <w:p w:rsidR="00056D53" w:rsidRPr="00056D53" w:rsidRDefault="00056D53" w:rsidP="00D91443">
            <w:pPr>
              <w:pStyle w:val="afd"/>
              <w:jc w:val="center"/>
              <w:rPr>
                <w:color w:val="000000"/>
                <w:sz w:val="22"/>
                <w:szCs w:val="22"/>
              </w:rPr>
            </w:pPr>
            <w:r w:rsidRPr="00056D53">
              <w:rPr>
                <w:color w:val="000000"/>
                <w:sz w:val="22"/>
                <w:szCs w:val="22"/>
                <w:lang w:eastAsia="ru-RU"/>
              </w:rPr>
              <w:t>Наименование объекта</w:t>
            </w:r>
          </w:p>
        </w:tc>
        <w:tc>
          <w:tcPr>
            <w:tcW w:w="2818" w:type="dxa"/>
            <w:shd w:val="clear" w:color="auto" w:fill="auto"/>
            <w:vAlign w:val="center"/>
          </w:tcPr>
          <w:p w:rsidR="00056D53" w:rsidRPr="00056D53" w:rsidRDefault="00056D53" w:rsidP="00D91443">
            <w:pPr>
              <w:pStyle w:val="afd"/>
              <w:jc w:val="center"/>
              <w:rPr>
                <w:color w:val="000000"/>
                <w:sz w:val="22"/>
                <w:szCs w:val="22"/>
              </w:rPr>
            </w:pPr>
            <w:r w:rsidRPr="00056D53">
              <w:rPr>
                <w:color w:val="000000"/>
                <w:sz w:val="22"/>
                <w:szCs w:val="22"/>
                <w:lang w:eastAsia="ru-RU"/>
              </w:rPr>
              <w:t>Заказчик оценки</w:t>
            </w:r>
          </w:p>
        </w:tc>
        <w:tc>
          <w:tcPr>
            <w:tcW w:w="2818" w:type="dxa"/>
            <w:shd w:val="clear" w:color="auto" w:fill="auto"/>
            <w:vAlign w:val="center"/>
          </w:tcPr>
          <w:p w:rsidR="00056D53" w:rsidRPr="00056D53" w:rsidRDefault="00056D53" w:rsidP="00D91443">
            <w:pPr>
              <w:pStyle w:val="afd"/>
              <w:jc w:val="center"/>
              <w:rPr>
                <w:color w:val="000000"/>
                <w:sz w:val="22"/>
                <w:szCs w:val="22"/>
              </w:rPr>
            </w:pPr>
            <w:r w:rsidRPr="00056D53">
              <w:rPr>
                <w:color w:val="000000"/>
                <w:sz w:val="22"/>
                <w:szCs w:val="22"/>
                <w:lang w:eastAsia="ru-RU"/>
              </w:rPr>
              <w:t>Рыночная стоимость оцениваемого имущества</w:t>
            </w:r>
          </w:p>
        </w:tc>
      </w:tr>
      <w:tr w:rsidR="00056D53" w:rsidRPr="008850FE" w:rsidTr="00056D53">
        <w:tc>
          <w:tcPr>
            <w:tcW w:w="4785" w:type="dxa"/>
            <w:shd w:val="clear" w:color="auto" w:fill="auto"/>
            <w:vAlign w:val="center"/>
          </w:tcPr>
          <w:p w:rsidR="00056D53" w:rsidRPr="00554D7D" w:rsidRDefault="00056D53" w:rsidP="00D91443">
            <w:pPr>
              <w:pStyle w:val="afd"/>
              <w:jc w:val="center"/>
              <w:rPr>
                <w:color w:val="000000"/>
              </w:rPr>
            </w:pPr>
          </w:p>
        </w:tc>
        <w:tc>
          <w:tcPr>
            <w:tcW w:w="2818" w:type="dxa"/>
            <w:shd w:val="clear" w:color="auto" w:fill="auto"/>
            <w:vAlign w:val="center"/>
          </w:tcPr>
          <w:p w:rsidR="00056D53" w:rsidRPr="00554D7D" w:rsidRDefault="00056D53" w:rsidP="00D91443">
            <w:pPr>
              <w:pStyle w:val="afd"/>
              <w:jc w:val="center"/>
              <w:rPr>
                <w:color w:val="000000"/>
              </w:rPr>
            </w:pPr>
          </w:p>
        </w:tc>
        <w:tc>
          <w:tcPr>
            <w:tcW w:w="2818" w:type="dxa"/>
            <w:shd w:val="clear" w:color="auto" w:fill="auto"/>
            <w:vAlign w:val="center"/>
          </w:tcPr>
          <w:p w:rsidR="00056D53" w:rsidRPr="00554D7D" w:rsidRDefault="00056D53" w:rsidP="00D91443">
            <w:pPr>
              <w:pStyle w:val="afd"/>
              <w:jc w:val="center"/>
              <w:rPr>
                <w:color w:val="000000"/>
              </w:rPr>
            </w:pPr>
          </w:p>
        </w:tc>
      </w:tr>
    </w:tbl>
    <w:p w:rsidR="00056D53" w:rsidRPr="00056D53" w:rsidRDefault="00056D53" w:rsidP="00056D53">
      <w:pPr>
        <w:pStyle w:val="afd"/>
        <w:spacing w:before="240"/>
        <w:ind w:firstLine="851"/>
        <w:jc w:val="both"/>
        <w:rPr>
          <w:sz w:val="22"/>
          <w:szCs w:val="22"/>
        </w:rPr>
      </w:pPr>
      <w:r w:rsidRPr="00056D53">
        <w:rPr>
          <w:sz w:val="22"/>
          <w:szCs w:val="22"/>
        </w:rPr>
        <w:t>в) общее количество выполненных работ по оценке объектов, стоимостью свыше 1 млрд. руб. за последние три года, (указать общее количество, но перечислить не более 5),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056D53" w:rsidRPr="00056D53" w:rsidTr="00056D53">
        <w:tc>
          <w:tcPr>
            <w:tcW w:w="4785" w:type="dxa"/>
            <w:shd w:val="clear" w:color="auto" w:fill="auto"/>
            <w:vAlign w:val="center"/>
          </w:tcPr>
          <w:p w:rsidR="00056D53" w:rsidRPr="00056D53" w:rsidRDefault="00056D53" w:rsidP="00D91443">
            <w:pPr>
              <w:pStyle w:val="afd"/>
              <w:jc w:val="center"/>
              <w:rPr>
                <w:color w:val="000000"/>
                <w:sz w:val="22"/>
                <w:szCs w:val="22"/>
              </w:rPr>
            </w:pPr>
            <w:r w:rsidRPr="00056D53">
              <w:rPr>
                <w:color w:val="000000"/>
                <w:sz w:val="22"/>
                <w:szCs w:val="22"/>
                <w:lang w:eastAsia="ru-RU"/>
              </w:rPr>
              <w:t>Наименование объекта</w:t>
            </w:r>
          </w:p>
        </w:tc>
        <w:tc>
          <w:tcPr>
            <w:tcW w:w="2818" w:type="dxa"/>
            <w:shd w:val="clear" w:color="auto" w:fill="auto"/>
            <w:vAlign w:val="center"/>
          </w:tcPr>
          <w:p w:rsidR="00056D53" w:rsidRPr="00056D53" w:rsidRDefault="00056D53" w:rsidP="00D91443">
            <w:pPr>
              <w:pStyle w:val="afd"/>
              <w:jc w:val="center"/>
              <w:rPr>
                <w:color w:val="000000"/>
                <w:sz w:val="22"/>
                <w:szCs w:val="22"/>
              </w:rPr>
            </w:pPr>
            <w:r w:rsidRPr="00056D53">
              <w:rPr>
                <w:color w:val="000000"/>
                <w:sz w:val="22"/>
                <w:szCs w:val="22"/>
                <w:lang w:eastAsia="ru-RU"/>
              </w:rPr>
              <w:t>Заказчик оценки</w:t>
            </w:r>
          </w:p>
        </w:tc>
        <w:tc>
          <w:tcPr>
            <w:tcW w:w="2818" w:type="dxa"/>
            <w:shd w:val="clear" w:color="auto" w:fill="auto"/>
            <w:vAlign w:val="center"/>
          </w:tcPr>
          <w:p w:rsidR="00056D53" w:rsidRPr="00056D53" w:rsidRDefault="00056D53" w:rsidP="00D91443">
            <w:pPr>
              <w:pStyle w:val="afd"/>
              <w:jc w:val="center"/>
              <w:rPr>
                <w:color w:val="000000"/>
                <w:sz w:val="22"/>
                <w:szCs w:val="22"/>
              </w:rPr>
            </w:pPr>
            <w:r w:rsidRPr="00056D53">
              <w:rPr>
                <w:color w:val="000000"/>
                <w:sz w:val="22"/>
                <w:szCs w:val="22"/>
                <w:lang w:eastAsia="ru-RU"/>
              </w:rPr>
              <w:t>Рыночная стоимость оцениваемого имущества</w:t>
            </w:r>
          </w:p>
        </w:tc>
      </w:tr>
      <w:tr w:rsidR="00056D53" w:rsidRPr="00056D53" w:rsidTr="00056D53">
        <w:tc>
          <w:tcPr>
            <w:tcW w:w="4785" w:type="dxa"/>
            <w:shd w:val="clear" w:color="auto" w:fill="auto"/>
            <w:vAlign w:val="center"/>
          </w:tcPr>
          <w:p w:rsidR="00056D53" w:rsidRPr="00056D53" w:rsidRDefault="00056D53" w:rsidP="00D91443">
            <w:pPr>
              <w:pStyle w:val="afd"/>
              <w:jc w:val="center"/>
              <w:rPr>
                <w:color w:val="000000"/>
                <w:sz w:val="22"/>
                <w:szCs w:val="22"/>
              </w:rPr>
            </w:pPr>
          </w:p>
        </w:tc>
        <w:tc>
          <w:tcPr>
            <w:tcW w:w="2818" w:type="dxa"/>
            <w:shd w:val="clear" w:color="auto" w:fill="auto"/>
            <w:vAlign w:val="center"/>
          </w:tcPr>
          <w:p w:rsidR="00056D53" w:rsidRPr="00056D53" w:rsidRDefault="00056D53" w:rsidP="00D91443">
            <w:pPr>
              <w:pStyle w:val="afd"/>
              <w:jc w:val="center"/>
              <w:rPr>
                <w:color w:val="000000"/>
                <w:sz w:val="22"/>
                <w:szCs w:val="22"/>
              </w:rPr>
            </w:pPr>
          </w:p>
        </w:tc>
        <w:tc>
          <w:tcPr>
            <w:tcW w:w="2818" w:type="dxa"/>
            <w:shd w:val="clear" w:color="auto" w:fill="auto"/>
            <w:vAlign w:val="center"/>
          </w:tcPr>
          <w:p w:rsidR="00056D53" w:rsidRPr="00056D53" w:rsidRDefault="00056D53" w:rsidP="00D91443">
            <w:pPr>
              <w:pStyle w:val="afd"/>
              <w:jc w:val="center"/>
              <w:rPr>
                <w:color w:val="000000"/>
                <w:sz w:val="22"/>
                <w:szCs w:val="22"/>
              </w:rPr>
            </w:pPr>
          </w:p>
        </w:tc>
      </w:tr>
    </w:tbl>
    <w:p w:rsidR="00056D53" w:rsidRPr="00056D53" w:rsidRDefault="00056D53" w:rsidP="00056D53">
      <w:pPr>
        <w:pStyle w:val="afd"/>
        <w:spacing w:before="240"/>
        <w:ind w:firstLine="851"/>
        <w:jc w:val="both"/>
        <w:rPr>
          <w:sz w:val="22"/>
          <w:szCs w:val="22"/>
        </w:rPr>
      </w:pPr>
      <w:r w:rsidRPr="00056D53">
        <w:rPr>
          <w:sz w:val="22"/>
          <w:szCs w:val="22"/>
        </w:rPr>
        <w:t xml:space="preserve">г) общее количество </w:t>
      </w:r>
      <w:r w:rsidRPr="00056D53">
        <w:rPr>
          <w:rFonts w:cs="Calibri"/>
          <w:color w:val="000000"/>
          <w:sz w:val="22"/>
          <w:szCs w:val="22"/>
        </w:rPr>
        <w:t xml:space="preserve">отчётов об оценке электросетевого комплекса, состоящего не менее чем из 5 000 электросетевых объектов </w:t>
      </w:r>
      <w:r w:rsidRPr="00056D53">
        <w:rPr>
          <w:sz w:val="22"/>
          <w:szCs w:val="22"/>
        </w:rPr>
        <w:t>(указать общее количество, но перечислить не более 5)</w:t>
      </w:r>
      <w:r w:rsidRPr="00056D53">
        <w:rPr>
          <w:sz w:val="22"/>
          <w:szCs w:val="22"/>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9"/>
        <w:gridCol w:w="1996"/>
        <w:gridCol w:w="2818"/>
        <w:gridCol w:w="2818"/>
      </w:tblGrid>
      <w:tr w:rsidR="00056D53" w:rsidRPr="00056D53" w:rsidTr="00056D53">
        <w:tc>
          <w:tcPr>
            <w:tcW w:w="2789" w:type="dxa"/>
            <w:tcBorders>
              <w:right w:val="single" w:sz="4" w:space="0" w:color="auto"/>
            </w:tcBorders>
            <w:shd w:val="clear" w:color="auto" w:fill="auto"/>
            <w:vAlign w:val="center"/>
          </w:tcPr>
          <w:p w:rsidR="00056D53" w:rsidRPr="00056D53" w:rsidRDefault="00056D53" w:rsidP="00D91443">
            <w:pPr>
              <w:pStyle w:val="afd"/>
              <w:jc w:val="center"/>
              <w:rPr>
                <w:color w:val="000000"/>
                <w:sz w:val="22"/>
                <w:szCs w:val="22"/>
              </w:rPr>
            </w:pPr>
            <w:r w:rsidRPr="00056D53">
              <w:rPr>
                <w:color w:val="000000"/>
                <w:sz w:val="22"/>
                <w:szCs w:val="22"/>
                <w:lang w:eastAsia="ru-RU"/>
              </w:rPr>
              <w:t>Наименование объекта</w:t>
            </w:r>
          </w:p>
        </w:tc>
        <w:tc>
          <w:tcPr>
            <w:tcW w:w="1996" w:type="dxa"/>
            <w:tcBorders>
              <w:left w:val="single" w:sz="4" w:space="0" w:color="auto"/>
            </w:tcBorders>
            <w:shd w:val="clear" w:color="auto" w:fill="auto"/>
            <w:vAlign w:val="center"/>
          </w:tcPr>
          <w:p w:rsidR="00056D53" w:rsidRPr="00056D53" w:rsidRDefault="00056D53" w:rsidP="00D91443">
            <w:pPr>
              <w:pStyle w:val="afd"/>
              <w:jc w:val="center"/>
              <w:rPr>
                <w:color w:val="000000"/>
                <w:sz w:val="22"/>
                <w:szCs w:val="22"/>
              </w:rPr>
            </w:pPr>
            <w:r w:rsidRPr="00056D53">
              <w:rPr>
                <w:color w:val="000000"/>
                <w:sz w:val="22"/>
                <w:szCs w:val="22"/>
                <w:lang w:eastAsia="ru-RU"/>
              </w:rPr>
              <w:t xml:space="preserve">Количество </w:t>
            </w:r>
            <w:r w:rsidRPr="00056D53">
              <w:rPr>
                <w:color w:val="000000"/>
                <w:sz w:val="22"/>
                <w:szCs w:val="22"/>
                <w:lang w:eastAsia="ru-RU"/>
              </w:rPr>
              <w:lastRenderedPageBreak/>
              <w:t>электросетевых объектов</w:t>
            </w:r>
          </w:p>
        </w:tc>
        <w:tc>
          <w:tcPr>
            <w:tcW w:w="2818" w:type="dxa"/>
            <w:shd w:val="clear" w:color="auto" w:fill="auto"/>
            <w:vAlign w:val="center"/>
          </w:tcPr>
          <w:p w:rsidR="00056D53" w:rsidRPr="00056D53" w:rsidRDefault="00056D53" w:rsidP="00D91443">
            <w:pPr>
              <w:pStyle w:val="afd"/>
              <w:jc w:val="center"/>
              <w:rPr>
                <w:color w:val="000000"/>
                <w:sz w:val="22"/>
                <w:szCs w:val="22"/>
              </w:rPr>
            </w:pPr>
            <w:r w:rsidRPr="00056D53">
              <w:rPr>
                <w:color w:val="000000"/>
                <w:sz w:val="22"/>
                <w:szCs w:val="22"/>
                <w:lang w:eastAsia="ru-RU"/>
              </w:rPr>
              <w:lastRenderedPageBreak/>
              <w:t>Заказчик оценки</w:t>
            </w:r>
          </w:p>
        </w:tc>
        <w:tc>
          <w:tcPr>
            <w:tcW w:w="2818" w:type="dxa"/>
            <w:shd w:val="clear" w:color="auto" w:fill="auto"/>
            <w:vAlign w:val="center"/>
          </w:tcPr>
          <w:p w:rsidR="00056D53" w:rsidRPr="00056D53" w:rsidRDefault="00056D53" w:rsidP="00D91443">
            <w:pPr>
              <w:pStyle w:val="afd"/>
              <w:jc w:val="center"/>
              <w:rPr>
                <w:color w:val="000000"/>
                <w:sz w:val="22"/>
                <w:szCs w:val="22"/>
              </w:rPr>
            </w:pPr>
            <w:r w:rsidRPr="00056D53">
              <w:rPr>
                <w:color w:val="000000"/>
                <w:sz w:val="22"/>
                <w:szCs w:val="22"/>
                <w:lang w:eastAsia="ru-RU"/>
              </w:rPr>
              <w:t xml:space="preserve">Рыночная стоимость </w:t>
            </w:r>
            <w:r w:rsidRPr="00056D53">
              <w:rPr>
                <w:color w:val="000000"/>
                <w:sz w:val="22"/>
                <w:szCs w:val="22"/>
                <w:lang w:eastAsia="ru-RU"/>
              </w:rPr>
              <w:lastRenderedPageBreak/>
              <w:t>оцениваемого имущества</w:t>
            </w:r>
          </w:p>
        </w:tc>
      </w:tr>
      <w:tr w:rsidR="00056D53" w:rsidRPr="00056D53" w:rsidTr="00056D53">
        <w:tc>
          <w:tcPr>
            <w:tcW w:w="2789" w:type="dxa"/>
            <w:tcBorders>
              <w:right w:val="single" w:sz="4" w:space="0" w:color="auto"/>
            </w:tcBorders>
            <w:shd w:val="clear" w:color="auto" w:fill="auto"/>
            <w:vAlign w:val="center"/>
          </w:tcPr>
          <w:p w:rsidR="00056D53" w:rsidRPr="00056D53" w:rsidRDefault="00056D53" w:rsidP="00D91443">
            <w:pPr>
              <w:pStyle w:val="afd"/>
              <w:jc w:val="center"/>
              <w:rPr>
                <w:color w:val="000000"/>
                <w:sz w:val="22"/>
                <w:szCs w:val="22"/>
              </w:rPr>
            </w:pPr>
          </w:p>
        </w:tc>
        <w:tc>
          <w:tcPr>
            <w:tcW w:w="1996" w:type="dxa"/>
            <w:tcBorders>
              <w:left w:val="single" w:sz="4" w:space="0" w:color="auto"/>
            </w:tcBorders>
            <w:shd w:val="clear" w:color="auto" w:fill="auto"/>
            <w:vAlign w:val="center"/>
          </w:tcPr>
          <w:p w:rsidR="00056D53" w:rsidRPr="00056D53" w:rsidRDefault="00056D53" w:rsidP="00D91443">
            <w:pPr>
              <w:pStyle w:val="afd"/>
              <w:jc w:val="center"/>
              <w:rPr>
                <w:color w:val="000000"/>
                <w:sz w:val="22"/>
                <w:szCs w:val="22"/>
              </w:rPr>
            </w:pPr>
          </w:p>
        </w:tc>
        <w:tc>
          <w:tcPr>
            <w:tcW w:w="2818" w:type="dxa"/>
            <w:shd w:val="clear" w:color="auto" w:fill="auto"/>
            <w:vAlign w:val="center"/>
          </w:tcPr>
          <w:p w:rsidR="00056D53" w:rsidRPr="00056D53" w:rsidRDefault="00056D53" w:rsidP="00D91443">
            <w:pPr>
              <w:pStyle w:val="afd"/>
              <w:jc w:val="center"/>
              <w:rPr>
                <w:color w:val="000000"/>
                <w:sz w:val="22"/>
                <w:szCs w:val="22"/>
              </w:rPr>
            </w:pPr>
          </w:p>
        </w:tc>
        <w:tc>
          <w:tcPr>
            <w:tcW w:w="2818" w:type="dxa"/>
            <w:shd w:val="clear" w:color="auto" w:fill="auto"/>
            <w:vAlign w:val="center"/>
          </w:tcPr>
          <w:p w:rsidR="00056D53" w:rsidRPr="00056D53" w:rsidRDefault="00056D53" w:rsidP="00D91443">
            <w:pPr>
              <w:pStyle w:val="afd"/>
              <w:jc w:val="center"/>
              <w:rPr>
                <w:color w:val="000000"/>
                <w:sz w:val="22"/>
                <w:szCs w:val="22"/>
              </w:rPr>
            </w:pPr>
          </w:p>
        </w:tc>
      </w:tr>
    </w:tbl>
    <w:p w:rsidR="00056D53" w:rsidRPr="00056D53" w:rsidRDefault="00056D53" w:rsidP="00056D53">
      <w:pPr>
        <w:pStyle w:val="afd"/>
        <w:spacing w:before="240"/>
        <w:ind w:firstLine="851"/>
        <w:jc w:val="both"/>
        <w:rPr>
          <w:sz w:val="22"/>
          <w:szCs w:val="22"/>
        </w:rPr>
      </w:pPr>
      <w:r w:rsidRPr="00056D53">
        <w:rPr>
          <w:sz w:val="22"/>
          <w:szCs w:val="22"/>
        </w:rPr>
        <w:t>д) 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p w:rsidR="00056D53" w:rsidRPr="00056D53" w:rsidRDefault="00056D53" w:rsidP="00056D53">
      <w:pPr>
        <w:pStyle w:val="afd"/>
        <w:spacing w:before="240"/>
        <w:ind w:firstLine="851"/>
        <w:jc w:val="both"/>
        <w:rPr>
          <w:sz w:val="22"/>
          <w:szCs w:val="22"/>
        </w:rPr>
      </w:pPr>
      <w:r w:rsidRPr="00056D53">
        <w:rPr>
          <w:sz w:val="22"/>
          <w:szCs w:val="22"/>
        </w:rPr>
        <w:t xml:space="preserve">е) наличие документа о прохождении сертификации менеджмента качества оказываемых услуг в соответствии с ГОСТ </w:t>
      </w:r>
      <w:proofErr w:type="gramStart"/>
      <w:r w:rsidRPr="00056D53">
        <w:rPr>
          <w:sz w:val="22"/>
          <w:szCs w:val="22"/>
        </w:rPr>
        <w:t>Р</w:t>
      </w:r>
      <w:proofErr w:type="gramEnd"/>
      <w:r w:rsidRPr="00056D53">
        <w:rPr>
          <w:sz w:val="22"/>
          <w:szCs w:val="22"/>
        </w:rPr>
        <w:t xml:space="preserve"> ИСО 9001-2008/ ИСО 9001:2008 (с приложением подтверждающего документа в случае наличия):</w:t>
      </w:r>
    </w:p>
    <w:p w:rsidR="00056D53" w:rsidRPr="00056D53" w:rsidRDefault="00056D53" w:rsidP="00056D53">
      <w:pPr>
        <w:pStyle w:val="afd"/>
        <w:spacing w:before="240"/>
        <w:ind w:firstLine="851"/>
        <w:jc w:val="both"/>
        <w:rPr>
          <w:sz w:val="22"/>
          <w:szCs w:val="22"/>
        </w:rPr>
      </w:pPr>
      <w:r w:rsidRPr="00056D53">
        <w:rPr>
          <w:sz w:val="22"/>
          <w:szCs w:val="22"/>
        </w:rPr>
        <w:t>есть (указать номер соответствия)/нет.</w:t>
      </w:r>
    </w:p>
    <w:p w:rsidR="00056D53" w:rsidRPr="00056D53" w:rsidRDefault="00056D53" w:rsidP="00056D53">
      <w:pPr>
        <w:pStyle w:val="afd"/>
        <w:spacing w:before="240"/>
        <w:ind w:firstLine="851"/>
        <w:jc w:val="both"/>
        <w:rPr>
          <w:sz w:val="22"/>
          <w:szCs w:val="22"/>
        </w:rPr>
      </w:pPr>
      <w:r w:rsidRPr="00056D53">
        <w:rPr>
          <w:sz w:val="22"/>
          <w:szCs w:val="22"/>
        </w:rPr>
        <w:t>ж) размер выручки от оценочной деятельности за последний финансовый год, млн. руб. с учетом НДС (с приложением подтверждающего документа):</w:t>
      </w:r>
    </w:p>
    <w:p w:rsidR="00056D53" w:rsidRPr="00056D53" w:rsidRDefault="00056D53" w:rsidP="00056D53">
      <w:pPr>
        <w:pStyle w:val="afd"/>
        <w:spacing w:before="240"/>
        <w:ind w:firstLine="851"/>
        <w:rPr>
          <w:sz w:val="22"/>
          <w:szCs w:val="22"/>
        </w:rPr>
      </w:pPr>
      <w:r w:rsidRPr="00056D53">
        <w:rPr>
          <w:sz w:val="22"/>
          <w:szCs w:val="22"/>
        </w:rPr>
        <w:t>з) Сведения о судебных разбирательствах, связанных с оценочной деятельностью участника:____________________________________________________________________</w:t>
      </w:r>
    </w:p>
    <w:p w:rsidR="00056D53" w:rsidRPr="00056D53" w:rsidRDefault="00056D53" w:rsidP="00056D53">
      <w:pPr>
        <w:numPr>
          <w:ilvl w:val="0"/>
          <w:numId w:val="96"/>
        </w:numPr>
        <w:suppressAutoHyphens w:val="0"/>
        <w:spacing w:after="200" w:line="240" w:lineRule="auto"/>
        <w:ind w:left="0" w:firstLine="851"/>
        <w:jc w:val="center"/>
        <w:rPr>
          <w:b/>
        </w:rPr>
      </w:pPr>
      <w:r w:rsidRPr="00056D53">
        <w:rPr>
          <w:b/>
        </w:rPr>
        <w:t>Сведения об оценщиках участника</w:t>
      </w:r>
    </w:p>
    <w:p w:rsidR="00056D53" w:rsidRPr="00056D53" w:rsidRDefault="00056D53" w:rsidP="00056D53">
      <w:pPr>
        <w:pStyle w:val="afd"/>
        <w:widowControl w:val="0"/>
        <w:tabs>
          <w:tab w:val="left" w:pos="1418"/>
        </w:tabs>
        <w:autoSpaceDE w:val="0"/>
        <w:autoSpaceDN w:val="0"/>
        <w:adjustRightInd w:val="0"/>
        <w:ind w:left="851"/>
        <w:rPr>
          <w:sz w:val="22"/>
          <w:szCs w:val="22"/>
        </w:rPr>
      </w:pPr>
      <w:r w:rsidRPr="00056D53">
        <w:rPr>
          <w:sz w:val="22"/>
          <w:szCs w:val="22"/>
        </w:rPr>
        <w:t>а) На каждого оценщика, который будет участвовать в оценке (команда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056D53" w:rsidRPr="00056D53" w:rsidTr="00056D53">
        <w:tc>
          <w:tcPr>
            <w:tcW w:w="4785" w:type="dxa"/>
            <w:shd w:val="clear" w:color="auto" w:fill="auto"/>
          </w:tcPr>
          <w:p w:rsidR="00056D53" w:rsidRPr="00056D53" w:rsidRDefault="00056D53" w:rsidP="00D91443">
            <w:pPr>
              <w:pStyle w:val="afd"/>
              <w:rPr>
                <w:color w:val="000000"/>
                <w:sz w:val="22"/>
                <w:szCs w:val="22"/>
              </w:rPr>
            </w:pPr>
            <w:r w:rsidRPr="00056D53">
              <w:rPr>
                <w:color w:val="000000"/>
                <w:sz w:val="22"/>
                <w:szCs w:val="22"/>
                <w:lang w:eastAsia="ru-RU"/>
              </w:rPr>
              <w:t>ФИО специалиста</w:t>
            </w:r>
          </w:p>
        </w:tc>
        <w:tc>
          <w:tcPr>
            <w:tcW w:w="5636" w:type="dxa"/>
            <w:gridSpan w:val="2"/>
            <w:shd w:val="clear" w:color="auto" w:fill="auto"/>
          </w:tcPr>
          <w:p w:rsidR="00056D53" w:rsidRPr="00056D53" w:rsidRDefault="00056D53" w:rsidP="00D91443">
            <w:pPr>
              <w:pStyle w:val="afd"/>
              <w:rPr>
                <w:color w:val="000000"/>
                <w:sz w:val="22"/>
                <w:szCs w:val="22"/>
              </w:rPr>
            </w:pPr>
          </w:p>
        </w:tc>
      </w:tr>
      <w:tr w:rsidR="00056D53" w:rsidRPr="00056D53" w:rsidTr="00056D53">
        <w:tc>
          <w:tcPr>
            <w:tcW w:w="4785" w:type="dxa"/>
            <w:shd w:val="clear" w:color="auto" w:fill="auto"/>
            <w:vAlign w:val="center"/>
          </w:tcPr>
          <w:p w:rsidR="00056D53" w:rsidRPr="00056D53" w:rsidRDefault="00056D53" w:rsidP="00D91443">
            <w:pPr>
              <w:pStyle w:val="afd"/>
              <w:rPr>
                <w:color w:val="000000"/>
                <w:sz w:val="22"/>
                <w:szCs w:val="22"/>
              </w:rPr>
            </w:pPr>
            <w:r w:rsidRPr="00056D53">
              <w:rPr>
                <w:color w:val="000000"/>
                <w:sz w:val="22"/>
                <w:szCs w:val="22"/>
                <w:lang w:eastAsia="ru-RU"/>
              </w:rPr>
              <w:t xml:space="preserve">СРО, в </w:t>
            </w:r>
            <w:proofErr w:type="gramStart"/>
            <w:r w:rsidRPr="00056D53">
              <w:rPr>
                <w:color w:val="000000"/>
                <w:sz w:val="22"/>
                <w:szCs w:val="22"/>
                <w:lang w:eastAsia="ru-RU"/>
              </w:rPr>
              <w:t>которой</w:t>
            </w:r>
            <w:proofErr w:type="gramEnd"/>
            <w:r w:rsidRPr="00056D53">
              <w:rPr>
                <w:color w:val="000000"/>
                <w:sz w:val="22"/>
                <w:szCs w:val="22"/>
                <w:lang w:eastAsia="ru-RU"/>
              </w:rPr>
              <w:t xml:space="preserve"> он состоит</w:t>
            </w:r>
          </w:p>
        </w:tc>
        <w:tc>
          <w:tcPr>
            <w:tcW w:w="5636" w:type="dxa"/>
            <w:gridSpan w:val="2"/>
            <w:shd w:val="clear" w:color="auto" w:fill="auto"/>
          </w:tcPr>
          <w:p w:rsidR="00056D53" w:rsidRPr="00056D53" w:rsidRDefault="00056D53" w:rsidP="00D91443">
            <w:pPr>
              <w:pStyle w:val="afd"/>
              <w:rPr>
                <w:color w:val="000000"/>
                <w:sz w:val="22"/>
                <w:szCs w:val="22"/>
              </w:rPr>
            </w:pPr>
          </w:p>
        </w:tc>
      </w:tr>
      <w:tr w:rsidR="00056D53" w:rsidRPr="00056D53" w:rsidTr="00056D53">
        <w:tc>
          <w:tcPr>
            <w:tcW w:w="4785" w:type="dxa"/>
            <w:shd w:val="clear" w:color="auto" w:fill="auto"/>
            <w:vAlign w:val="center"/>
          </w:tcPr>
          <w:p w:rsidR="00056D53" w:rsidRPr="00056D53" w:rsidRDefault="00056D53" w:rsidP="00D91443">
            <w:pPr>
              <w:pStyle w:val="afd"/>
              <w:rPr>
                <w:color w:val="000000"/>
                <w:sz w:val="22"/>
                <w:szCs w:val="22"/>
              </w:rPr>
            </w:pPr>
            <w:r w:rsidRPr="00056D53">
              <w:rPr>
                <w:color w:val="000000"/>
                <w:sz w:val="22"/>
                <w:szCs w:val="22"/>
                <w:lang w:eastAsia="ru-RU"/>
              </w:rPr>
              <w:t>Наименование высшего учебного заведения и дата его окончания</w:t>
            </w:r>
          </w:p>
        </w:tc>
        <w:tc>
          <w:tcPr>
            <w:tcW w:w="5636" w:type="dxa"/>
            <w:gridSpan w:val="2"/>
            <w:shd w:val="clear" w:color="auto" w:fill="auto"/>
          </w:tcPr>
          <w:p w:rsidR="00056D53" w:rsidRPr="00056D53" w:rsidRDefault="00056D53" w:rsidP="00D91443">
            <w:pPr>
              <w:pStyle w:val="afd"/>
              <w:rPr>
                <w:color w:val="000000"/>
                <w:sz w:val="22"/>
                <w:szCs w:val="22"/>
              </w:rPr>
            </w:pPr>
          </w:p>
        </w:tc>
      </w:tr>
      <w:tr w:rsidR="00056D53" w:rsidRPr="00056D53" w:rsidTr="00056D53">
        <w:tc>
          <w:tcPr>
            <w:tcW w:w="4785" w:type="dxa"/>
            <w:shd w:val="clear" w:color="auto" w:fill="auto"/>
            <w:vAlign w:val="center"/>
          </w:tcPr>
          <w:p w:rsidR="00056D53" w:rsidRPr="00056D53" w:rsidRDefault="00056D53" w:rsidP="00D91443">
            <w:pPr>
              <w:pStyle w:val="afd"/>
              <w:rPr>
                <w:color w:val="000000"/>
                <w:sz w:val="22"/>
                <w:szCs w:val="22"/>
              </w:rPr>
            </w:pPr>
            <w:r w:rsidRPr="00056D53">
              <w:rPr>
                <w:color w:val="000000"/>
                <w:sz w:val="22"/>
                <w:szCs w:val="22"/>
                <w:lang w:eastAsia="ru-RU"/>
              </w:rPr>
              <w:t>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tc>
        <w:tc>
          <w:tcPr>
            <w:tcW w:w="5636" w:type="dxa"/>
            <w:gridSpan w:val="2"/>
            <w:shd w:val="clear" w:color="auto" w:fill="auto"/>
          </w:tcPr>
          <w:p w:rsidR="00056D53" w:rsidRPr="00056D53" w:rsidRDefault="00056D53" w:rsidP="00D91443">
            <w:pPr>
              <w:pStyle w:val="afd"/>
              <w:rPr>
                <w:color w:val="000000"/>
                <w:sz w:val="22"/>
                <w:szCs w:val="22"/>
              </w:rPr>
            </w:pPr>
          </w:p>
        </w:tc>
      </w:tr>
      <w:tr w:rsidR="00056D53" w:rsidRPr="00056D53" w:rsidTr="00056D53">
        <w:tc>
          <w:tcPr>
            <w:tcW w:w="4785" w:type="dxa"/>
            <w:shd w:val="clear" w:color="auto" w:fill="auto"/>
            <w:vAlign w:val="center"/>
          </w:tcPr>
          <w:p w:rsidR="00056D53" w:rsidRPr="00056D53" w:rsidRDefault="00056D53" w:rsidP="00D91443">
            <w:pPr>
              <w:pStyle w:val="afd"/>
              <w:rPr>
                <w:color w:val="000000"/>
                <w:sz w:val="22"/>
                <w:szCs w:val="22"/>
              </w:rPr>
            </w:pPr>
            <w:r w:rsidRPr="00056D53">
              <w:rPr>
                <w:color w:val="000000"/>
                <w:sz w:val="22"/>
                <w:szCs w:val="22"/>
                <w:lang w:eastAsia="ru-RU"/>
              </w:rPr>
              <w:t>Полученная специальность по диплому</w:t>
            </w:r>
          </w:p>
        </w:tc>
        <w:tc>
          <w:tcPr>
            <w:tcW w:w="5636" w:type="dxa"/>
            <w:gridSpan w:val="2"/>
            <w:shd w:val="clear" w:color="auto" w:fill="auto"/>
          </w:tcPr>
          <w:p w:rsidR="00056D53" w:rsidRPr="00056D53" w:rsidRDefault="00056D53" w:rsidP="00D91443">
            <w:pPr>
              <w:pStyle w:val="afd"/>
              <w:rPr>
                <w:color w:val="000000"/>
                <w:sz w:val="22"/>
                <w:szCs w:val="22"/>
              </w:rPr>
            </w:pPr>
          </w:p>
        </w:tc>
      </w:tr>
      <w:tr w:rsidR="00056D53" w:rsidRPr="00056D53" w:rsidTr="00056D53">
        <w:tc>
          <w:tcPr>
            <w:tcW w:w="4785" w:type="dxa"/>
            <w:shd w:val="clear" w:color="auto" w:fill="auto"/>
          </w:tcPr>
          <w:p w:rsidR="00056D53" w:rsidRPr="00056D53" w:rsidRDefault="00056D53" w:rsidP="00D91443">
            <w:pPr>
              <w:pStyle w:val="afd"/>
              <w:rPr>
                <w:color w:val="000000"/>
                <w:sz w:val="22"/>
                <w:szCs w:val="22"/>
              </w:rPr>
            </w:pPr>
            <w:r w:rsidRPr="00056D53">
              <w:rPr>
                <w:color w:val="000000"/>
                <w:sz w:val="22"/>
                <w:szCs w:val="22"/>
                <w:lang w:eastAsia="ru-RU"/>
              </w:rPr>
              <w:t>Специальное образование в области оценки</w:t>
            </w:r>
          </w:p>
        </w:tc>
        <w:tc>
          <w:tcPr>
            <w:tcW w:w="5636" w:type="dxa"/>
            <w:gridSpan w:val="2"/>
            <w:shd w:val="clear" w:color="auto" w:fill="auto"/>
          </w:tcPr>
          <w:p w:rsidR="00056D53" w:rsidRPr="00056D53" w:rsidRDefault="00056D53" w:rsidP="00D91443">
            <w:pPr>
              <w:pStyle w:val="afd"/>
              <w:rPr>
                <w:color w:val="000000"/>
                <w:sz w:val="22"/>
                <w:szCs w:val="22"/>
              </w:rPr>
            </w:pPr>
          </w:p>
        </w:tc>
      </w:tr>
      <w:tr w:rsidR="00056D53" w:rsidRPr="00056D53" w:rsidTr="00056D53">
        <w:tc>
          <w:tcPr>
            <w:tcW w:w="4785" w:type="dxa"/>
            <w:shd w:val="clear" w:color="auto" w:fill="auto"/>
          </w:tcPr>
          <w:p w:rsidR="00056D53" w:rsidRPr="00056D53" w:rsidRDefault="00056D53" w:rsidP="00D91443">
            <w:pPr>
              <w:pStyle w:val="afd"/>
              <w:rPr>
                <w:color w:val="000000"/>
                <w:sz w:val="22"/>
                <w:szCs w:val="22"/>
              </w:rPr>
            </w:pPr>
            <w:r w:rsidRPr="00056D53">
              <w:rPr>
                <w:color w:val="000000"/>
                <w:sz w:val="22"/>
                <w:szCs w:val="22"/>
                <w:lang w:eastAsia="ru-RU"/>
              </w:rPr>
              <w:t>Наименование образовательного учреждения</w:t>
            </w:r>
          </w:p>
        </w:tc>
        <w:tc>
          <w:tcPr>
            <w:tcW w:w="5636" w:type="dxa"/>
            <w:gridSpan w:val="2"/>
            <w:shd w:val="clear" w:color="auto" w:fill="auto"/>
          </w:tcPr>
          <w:p w:rsidR="00056D53" w:rsidRPr="00056D53" w:rsidRDefault="00056D53" w:rsidP="00D91443">
            <w:pPr>
              <w:pStyle w:val="afd"/>
              <w:rPr>
                <w:color w:val="000000"/>
                <w:sz w:val="22"/>
                <w:szCs w:val="22"/>
              </w:rPr>
            </w:pPr>
          </w:p>
        </w:tc>
      </w:tr>
      <w:tr w:rsidR="00056D53" w:rsidRPr="00056D53" w:rsidTr="00056D53">
        <w:tc>
          <w:tcPr>
            <w:tcW w:w="4785" w:type="dxa"/>
            <w:shd w:val="clear" w:color="auto" w:fill="auto"/>
          </w:tcPr>
          <w:p w:rsidR="00056D53" w:rsidRPr="00056D53" w:rsidRDefault="00056D53" w:rsidP="00D91443">
            <w:pPr>
              <w:pStyle w:val="afd"/>
              <w:rPr>
                <w:color w:val="000000"/>
                <w:sz w:val="22"/>
                <w:szCs w:val="22"/>
              </w:rPr>
            </w:pPr>
            <w:r w:rsidRPr="00056D53">
              <w:rPr>
                <w:color w:val="000000"/>
                <w:sz w:val="22"/>
                <w:szCs w:val="22"/>
                <w:lang w:eastAsia="ru-RU"/>
              </w:rPr>
              <w:t>№ диплома и дата</w:t>
            </w:r>
          </w:p>
        </w:tc>
        <w:tc>
          <w:tcPr>
            <w:tcW w:w="5636" w:type="dxa"/>
            <w:gridSpan w:val="2"/>
            <w:shd w:val="clear" w:color="auto" w:fill="auto"/>
          </w:tcPr>
          <w:p w:rsidR="00056D53" w:rsidRPr="00056D53" w:rsidRDefault="00056D53" w:rsidP="00D91443">
            <w:pPr>
              <w:pStyle w:val="afd"/>
              <w:rPr>
                <w:color w:val="000000"/>
                <w:sz w:val="22"/>
                <w:szCs w:val="22"/>
              </w:rPr>
            </w:pPr>
          </w:p>
        </w:tc>
      </w:tr>
      <w:tr w:rsidR="00056D53" w:rsidRPr="00056D53" w:rsidTr="00056D53">
        <w:tc>
          <w:tcPr>
            <w:tcW w:w="4785" w:type="dxa"/>
            <w:shd w:val="clear" w:color="auto" w:fill="auto"/>
          </w:tcPr>
          <w:p w:rsidR="00056D53" w:rsidRPr="00056D53" w:rsidRDefault="00056D53" w:rsidP="00D91443">
            <w:pPr>
              <w:pStyle w:val="afd"/>
              <w:rPr>
                <w:color w:val="000000"/>
                <w:sz w:val="22"/>
                <w:szCs w:val="22"/>
              </w:rPr>
            </w:pPr>
            <w:r w:rsidRPr="00056D53">
              <w:rPr>
                <w:color w:val="000000"/>
                <w:sz w:val="22"/>
                <w:szCs w:val="22"/>
                <w:lang w:eastAsia="ru-RU"/>
              </w:rPr>
              <w:t>Свидетельство о повышении квалификации, кем выдано, № и дата</w:t>
            </w:r>
          </w:p>
        </w:tc>
        <w:tc>
          <w:tcPr>
            <w:tcW w:w="5636" w:type="dxa"/>
            <w:gridSpan w:val="2"/>
            <w:shd w:val="clear" w:color="auto" w:fill="auto"/>
          </w:tcPr>
          <w:p w:rsidR="00056D53" w:rsidRPr="00056D53" w:rsidRDefault="00056D53" w:rsidP="00D91443">
            <w:pPr>
              <w:pStyle w:val="afd"/>
              <w:rPr>
                <w:color w:val="000000"/>
                <w:sz w:val="22"/>
                <w:szCs w:val="22"/>
              </w:rPr>
            </w:pPr>
          </w:p>
        </w:tc>
      </w:tr>
      <w:tr w:rsidR="00056D53" w:rsidRPr="00056D53" w:rsidTr="00056D53">
        <w:tc>
          <w:tcPr>
            <w:tcW w:w="4785" w:type="dxa"/>
            <w:shd w:val="clear" w:color="auto" w:fill="auto"/>
          </w:tcPr>
          <w:p w:rsidR="00056D53" w:rsidRPr="00056D53" w:rsidRDefault="00056D53" w:rsidP="00D91443">
            <w:pPr>
              <w:pStyle w:val="afd"/>
              <w:rPr>
                <w:color w:val="000000"/>
                <w:sz w:val="22"/>
                <w:szCs w:val="22"/>
              </w:rPr>
            </w:pPr>
            <w:r w:rsidRPr="00056D53">
              <w:rPr>
                <w:color w:val="000000"/>
                <w:sz w:val="22"/>
                <w:szCs w:val="22"/>
                <w:lang w:eastAsia="ru-RU"/>
              </w:rPr>
              <w:t>Наличие ученой степени, № диплома</w:t>
            </w:r>
          </w:p>
        </w:tc>
        <w:tc>
          <w:tcPr>
            <w:tcW w:w="5636" w:type="dxa"/>
            <w:gridSpan w:val="2"/>
            <w:shd w:val="clear" w:color="auto" w:fill="auto"/>
          </w:tcPr>
          <w:p w:rsidR="00056D53" w:rsidRPr="00056D53" w:rsidRDefault="00056D53" w:rsidP="00D91443">
            <w:pPr>
              <w:pStyle w:val="afd"/>
              <w:rPr>
                <w:color w:val="000000"/>
                <w:sz w:val="22"/>
                <w:szCs w:val="22"/>
              </w:rPr>
            </w:pPr>
          </w:p>
        </w:tc>
      </w:tr>
      <w:tr w:rsidR="00056D53" w:rsidRPr="00056D53" w:rsidTr="00056D53">
        <w:tc>
          <w:tcPr>
            <w:tcW w:w="4785" w:type="dxa"/>
            <w:shd w:val="clear" w:color="auto" w:fill="auto"/>
          </w:tcPr>
          <w:p w:rsidR="00056D53" w:rsidRPr="00056D53" w:rsidRDefault="00056D53" w:rsidP="00D91443">
            <w:pPr>
              <w:pStyle w:val="afd"/>
              <w:rPr>
                <w:color w:val="000000"/>
                <w:sz w:val="22"/>
                <w:szCs w:val="22"/>
              </w:rPr>
            </w:pPr>
            <w:r w:rsidRPr="00056D53">
              <w:rPr>
                <w:color w:val="000000"/>
                <w:sz w:val="22"/>
                <w:szCs w:val="22"/>
                <w:lang w:eastAsia="ru-RU"/>
              </w:rPr>
              <w:t>Возраст</w:t>
            </w:r>
          </w:p>
        </w:tc>
        <w:tc>
          <w:tcPr>
            <w:tcW w:w="5636" w:type="dxa"/>
            <w:gridSpan w:val="2"/>
            <w:shd w:val="clear" w:color="auto" w:fill="auto"/>
          </w:tcPr>
          <w:p w:rsidR="00056D53" w:rsidRPr="00056D53" w:rsidRDefault="00056D53" w:rsidP="00D91443">
            <w:pPr>
              <w:pStyle w:val="afd"/>
              <w:rPr>
                <w:color w:val="000000"/>
                <w:sz w:val="22"/>
                <w:szCs w:val="22"/>
              </w:rPr>
            </w:pPr>
          </w:p>
        </w:tc>
      </w:tr>
      <w:tr w:rsidR="00056D53" w:rsidRPr="00056D53" w:rsidTr="00056D53">
        <w:tc>
          <w:tcPr>
            <w:tcW w:w="4785" w:type="dxa"/>
            <w:shd w:val="clear" w:color="auto" w:fill="auto"/>
          </w:tcPr>
          <w:p w:rsidR="00056D53" w:rsidRPr="00056D53" w:rsidRDefault="00056D53" w:rsidP="00D91443">
            <w:pPr>
              <w:pStyle w:val="afd"/>
              <w:rPr>
                <w:color w:val="000000"/>
                <w:sz w:val="22"/>
                <w:szCs w:val="22"/>
              </w:rPr>
            </w:pPr>
            <w:r w:rsidRPr="00056D53">
              <w:rPr>
                <w:color w:val="000000"/>
                <w:sz w:val="22"/>
                <w:szCs w:val="22"/>
                <w:lang w:eastAsia="ru-RU"/>
              </w:rPr>
              <w:t>Стаж работы в организации (полных месяцев)</w:t>
            </w:r>
          </w:p>
        </w:tc>
        <w:tc>
          <w:tcPr>
            <w:tcW w:w="5636" w:type="dxa"/>
            <w:gridSpan w:val="2"/>
            <w:shd w:val="clear" w:color="auto" w:fill="auto"/>
          </w:tcPr>
          <w:p w:rsidR="00056D53" w:rsidRPr="00056D53" w:rsidRDefault="00056D53" w:rsidP="00D91443">
            <w:pPr>
              <w:pStyle w:val="afd"/>
              <w:rPr>
                <w:color w:val="000000"/>
                <w:sz w:val="22"/>
                <w:szCs w:val="22"/>
              </w:rPr>
            </w:pPr>
          </w:p>
        </w:tc>
      </w:tr>
      <w:tr w:rsidR="00056D53" w:rsidRPr="00056D53" w:rsidTr="00056D53">
        <w:tc>
          <w:tcPr>
            <w:tcW w:w="4785" w:type="dxa"/>
            <w:shd w:val="clear" w:color="auto" w:fill="auto"/>
          </w:tcPr>
          <w:p w:rsidR="00056D53" w:rsidRPr="00056D53" w:rsidRDefault="00056D53" w:rsidP="00D91443">
            <w:pPr>
              <w:pStyle w:val="afd"/>
              <w:rPr>
                <w:color w:val="000000"/>
                <w:sz w:val="22"/>
                <w:szCs w:val="22"/>
              </w:rPr>
            </w:pPr>
            <w:r w:rsidRPr="00056D53">
              <w:rPr>
                <w:color w:val="000000"/>
                <w:sz w:val="22"/>
                <w:szCs w:val="22"/>
                <w:lang w:eastAsia="ru-RU"/>
              </w:rPr>
              <w:t>Общий стаж работы в области оценки (полных месяцев)</w:t>
            </w:r>
          </w:p>
        </w:tc>
        <w:tc>
          <w:tcPr>
            <w:tcW w:w="5636" w:type="dxa"/>
            <w:gridSpan w:val="2"/>
            <w:shd w:val="clear" w:color="auto" w:fill="auto"/>
          </w:tcPr>
          <w:p w:rsidR="00056D53" w:rsidRPr="00056D53" w:rsidRDefault="00056D53" w:rsidP="00D91443">
            <w:pPr>
              <w:pStyle w:val="afd"/>
              <w:rPr>
                <w:color w:val="000000"/>
                <w:sz w:val="22"/>
                <w:szCs w:val="22"/>
              </w:rPr>
            </w:pPr>
          </w:p>
        </w:tc>
      </w:tr>
      <w:tr w:rsidR="00056D53" w:rsidRPr="00056D53" w:rsidTr="00056D53">
        <w:tc>
          <w:tcPr>
            <w:tcW w:w="4785" w:type="dxa"/>
            <w:shd w:val="clear" w:color="auto" w:fill="auto"/>
          </w:tcPr>
          <w:p w:rsidR="00056D53" w:rsidRPr="00056D53" w:rsidRDefault="00056D53" w:rsidP="00D91443">
            <w:pPr>
              <w:pStyle w:val="afd"/>
              <w:rPr>
                <w:color w:val="000000"/>
                <w:sz w:val="22"/>
                <w:szCs w:val="22"/>
              </w:rPr>
            </w:pPr>
            <w:r w:rsidRPr="00056D53">
              <w:rPr>
                <w:color w:val="000000"/>
                <w:sz w:val="22"/>
                <w:szCs w:val="22"/>
                <w:lang w:eastAsia="ru-RU"/>
              </w:rPr>
              <w:t>Сведения о присвоении категории</w:t>
            </w:r>
          </w:p>
        </w:tc>
        <w:tc>
          <w:tcPr>
            <w:tcW w:w="5636" w:type="dxa"/>
            <w:gridSpan w:val="2"/>
            <w:shd w:val="clear" w:color="auto" w:fill="auto"/>
          </w:tcPr>
          <w:p w:rsidR="00056D53" w:rsidRPr="00056D53" w:rsidRDefault="00056D53" w:rsidP="00D91443">
            <w:pPr>
              <w:pStyle w:val="afd"/>
              <w:rPr>
                <w:color w:val="000000"/>
                <w:sz w:val="22"/>
                <w:szCs w:val="22"/>
              </w:rPr>
            </w:pPr>
          </w:p>
        </w:tc>
      </w:tr>
      <w:tr w:rsidR="00056D53" w:rsidRPr="00056D53" w:rsidTr="00056D53">
        <w:tc>
          <w:tcPr>
            <w:tcW w:w="4785" w:type="dxa"/>
            <w:shd w:val="clear" w:color="auto" w:fill="auto"/>
          </w:tcPr>
          <w:p w:rsidR="00056D53" w:rsidRPr="00056D53" w:rsidRDefault="00056D53" w:rsidP="00D91443">
            <w:pPr>
              <w:pStyle w:val="afd"/>
              <w:rPr>
                <w:color w:val="000000"/>
                <w:sz w:val="22"/>
                <w:szCs w:val="22"/>
              </w:rPr>
            </w:pPr>
            <w:r w:rsidRPr="00056D53">
              <w:rPr>
                <w:color w:val="000000"/>
                <w:sz w:val="22"/>
                <w:szCs w:val="22"/>
                <w:lang w:eastAsia="ru-RU"/>
              </w:rPr>
              <w:t>Выполненные специалистом наиболее значительные работы по направлениям оценки (указывается не более трех объектов за последний год)</w:t>
            </w:r>
          </w:p>
        </w:tc>
        <w:tc>
          <w:tcPr>
            <w:tcW w:w="5636" w:type="dxa"/>
            <w:gridSpan w:val="2"/>
            <w:shd w:val="clear" w:color="auto" w:fill="auto"/>
          </w:tcPr>
          <w:p w:rsidR="00056D53" w:rsidRPr="00056D53" w:rsidRDefault="00056D53" w:rsidP="00D91443">
            <w:pPr>
              <w:pStyle w:val="afd"/>
              <w:rPr>
                <w:color w:val="000000"/>
                <w:sz w:val="22"/>
                <w:szCs w:val="22"/>
              </w:rPr>
            </w:pPr>
          </w:p>
        </w:tc>
      </w:tr>
      <w:tr w:rsidR="00056D53" w:rsidRPr="00056D53" w:rsidTr="00056D53">
        <w:tc>
          <w:tcPr>
            <w:tcW w:w="4785" w:type="dxa"/>
            <w:shd w:val="clear" w:color="auto" w:fill="auto"/>
          </w:tcPr>
          <w:p w:rsidR="00056D53" w:rsidRPr="00056D53" w:rsidRDefault="00056D53" w:rsidP="00D91443">
            <w:pPr>
              <w:pStyle w:val="afd"/>
              <w:rPr>
                <w:color w:val="000000"/>
                <w:sz w:val="22"/>
                <w:szCs w:val="22"/>
              </w:rPr>
            </w:pPr>
            <w:r w:rsidRPr="00056D53">
              <w:rPr>
                <w:color w:val="000000"/>
                <w:sz w:val="22"/>
                <w:szCs w:val="22"/>
                <w:lang w:eastAsia="ru-RU"/>
              </w:rPr>
              <w:t>Наименование объекта</w:t>
            </w:r>
          </w:p>
        </w:tc>
        <w:tc>
          <w:tcPr>
            <w:tcW w:w="2818" w:type="dxa"/>
            <w:shd w:val="clear" w:color="auto" w:fill="auto"/>
          </w:tcPr>
          <w:p w:rsidR="00056D53" w:rsidRPr="00056D53" w:rsidRDefault="00056D53" w:rsidP="00D91443">
            <w:pPr>
              <w:pStyle w:val="afd"/>
              <w:rPr>
                <w:color w:val="000000"/>
                <w:sz w:val="22"/>
                <w:szCs w:val="22"/>
              </w:rPr>
            </w:pPr>
            <w:r w:rsidRPr="00056D53">
              <w:rPr>
                <w:color w:val="000000"/>
                <w:sz w:val="22"/>
                <w:szCs w:val="22"/>
                <w:lang w:eastAsia="ru-RU"/>
              </w:rPr>
              <w:t>Заказчик оценки</w:t>
            </w:r>
          </w:p>
        </w:tc>
        <w:tc>
          <w:tcPr>
            <w:tcW w:w="2818" w:type="dxa"/>
            <w:shd w:val="clear" w:color="auto" w:fill="auto"/>
          </w:tcPr>
          <w:p w:rsidR="00056D53" w:rsidRPr="00056D53" w:rsidRDefault="00056D53" w:rsidP="00D91443">
            <w:pPr>
              <w:pStyle w:val="afd"/>
              <w:rPr>
                <w:color w:val="000000"/>
                <w:sz w:val="22"/>
                <w:szCs w:val="22"/>
              </w:rPr>
            </w:pPr>
            <w:r w:rsidRPr="00056D53">
              <w:rPr>
                <w:color w:val="000000"/>
                <w:sz w:val="22"/>
                <w:szCs w:val="22"/>
                <w:lang w:eastAsia="ru-RU"/>
              </w:rPr>
              <w:t>Рыночная стоимость оцениваемого имущества</w:t>
            </w:r>
          </w:p>
        </w:tc>
      </w:tr>
      <w:tr w:rsidR="00056D53" w:rsidRPr="00056D53" w:rsidTr="00056D53">
        <w:tc>
          <w:tcPr>
            <w:tcW w:w="4785" w:type="dxa"/>
            <w:shd w:val="clear" w:color="auto" w:fill="auto"/>
          </w:tcPr>
          <w:p w:rsidR="00056D53" w:rsidRPr="00056D53" w:rsidRDefault="00056D53" w:rsidP="00D91443">
            <w:pPr>
              <w:pStyle w:val="afd"/>
              <w:rPr>
                <w:color w:val="000000"/>
                <w:sz w:val="22"/>
                <w:szCs w:val="22"/>
              </w:rPr>
            </w:pPr>
          </w:p>
        </w:tc>
        <w:tc>
          <w:tcPr>
            <w:tcW w:w="2818" w:type="dxa"/>
            <w:shd w:val="clear" w:color="auto" w:fill="auto"/>
          </w:tcPr>
          <w:p w:rsidR="00056D53" w:rsidRPr="00056D53" w:rsidRDefault="00056D53" w:rsidP="00D91443">
            <w:pPr>
              <w:pStyle w:val="afd"/>
              <w:rPr>
                <w:color w:val="000000"/>
                <w:sz w:val="22"/>
                <w:szCs w:val="22"/>
              </w:rPr>
            </w:pPr>
          </w:p>
        </w:tc>
        <w:tc>
          <w:tcPr>
            <w:tcW w:w="2818" w:type="dxa"/>
            <w:shd w:val="clear" w:color="auto" w:fill="auto"/>
          </w:tcPr>
          <w:p w:rsidR="00056D53" w:rsidRPr="00056D53" w:rsidRDefault="00056D53" w:rsidP="00D91443">
            <w:pPr>
              <w:pStyle w:val="afd"/>
              <w:rPr>
                <w:color w:val="000000"/>
                <w:sz w:val="22"/>
                <w:szCs w:val="22"/>
              </w:rPr>
            </w:pPr>
          </w:p>
        </w:tc>
      </w:tr>
    </w:tbl>
    <w:p w:rsidR="00056D53" w:rsidRPr="00E52CC4" w:rsidRDefault="00056D53" w:rsidP="00056D53">
      <w:pPr>
        <w:spacing w:line="240" w:lineRule="auto"/>
        <w:ind w:right="5527"/>
      </w:pPr>
      <w:r w:rsidRPr="00E52CC4">
        <w:t>____________________________________</w:t>
      </w:r>
    </w:p>
    <w:p w:rsidR="00056D53" w:rsidRPr="00E52CC4" w:rsidRDefault="00056D53" w:rsidP="00056D53">
      <w:pPr>
        <w:spacing w:line="240" w:lineRule="auto"/>
        <w:ind w:right="5527"/>
        <w:jc w:val="center"/>
        <w:rPr>
          <w:vertAlign w:val="superscript"/>
        </w:rPr>
      </w:pPr>
      <w:r w:rsidRPr="00E52CC4">
        <w:rPr>
          <w:vertAlign w:val="superscript"/>
        </w:rPr>
        <w:t>(подпись, М.П.)</w:t>
      </w:r>
    </w:p>
    <w:p w:rsidR="00056D53" w:rsidRDefault="00056D53" w:rsidP="00056D53">
      <w:pPr>
        <w:spacing w:line="240" w:lineRule="auto"/>
        <w:ind w:firstLine="0"/>
        <w:rPr>
          <w:b/>
          <w:sz w:val="24"/>
          <w:szCs w:val="24"/>
        </w:rPr>
      </w:pPr>
      <w:r>
        <w:t xml:space="preserve">                 </w:t>
      </w:r>
      <w:r w:rsidRPr="00E52CC4">
        <w:t>_____________________________</w:t>
      </w:r>
    </w:p>
    <w:p w:rsidR="00056D53" w:rsidRDefault="00056D53" w:rsidP="004F4D80">
      <w:pPr>
        <w:spacing w:line="240" w:lineRule="auto"/>
        <w:ind w:firstLine="0"/>
        <w:jc w:val="center"/>
        <w:rPr>
          <w:b/>
          <w:sz w:val="24"/>
          <w:szCs w:val="24"/>
        </w:rPr>
      </w:pPr>
    </w:p>
    <w:p w:rsidR="00AC3208" w:rsidRPr="00AD20D8" w:rsidRDefault="00AC3208" w:rsidP="00AC3208">
      <w:pPr>
        <w:ind w:right="-1"/>
        <w:rPr>
          <w:color w:val="000000"/>
          <w:sz w:val="20"/>
          <w:szCs w:val="20"/>
          <w:vertAlign w:val="superscript"/>
        </w:rPr>
      </w:pPr>
      <w:bookmarkStart w:id="1189" w:name="_Toc439170689"/>
      <w:bookmarkStart w:id="1190" w:name="_Toc439172791"/>
      <w:bookmarkStart w:id="1191" w:name="_Toc439173235"/>
      <w:bookmarkStart w:id="1192" w:name="_Toc439238231"/>
      <w:bookmarkStart w:id="1193" w:name="_Toc439252779"/>
      <w:bookmarkStart w:id="1194" w:name="_Ref440272147"/>
      <w:bookmarkStart w:id="1195" w:name="_Toc440361390"/>
      <w:bookmarkStart w:id="1196" w:name="_Ref444170284"/>
      <w:bookmarkStart w:id="1197" w:name="_Ref444170359"/>
      <w:bookmarkStart w:id="1198" w:name="_Toc471979987"/>
      <w:r>
        <w:rPr>
          <w:rStyle w:val="afffffff9"/>
        </w:rPr>
        <w:footnoteRef/>
      </w:r>
      <w:r>
        <w:t xml:space="preserve"> </w:t>
      </w:r>
      <w:r w:rsidRPr="00AD20D8">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9F5821" w:rsidRDefault="004F4D80" w:rsidP="009F5821">
      <w:pPr>
        <w:pStyle w:val="3"/>
        <w:jc w:val="both"/>
        <w:rPr>
          <w:szCs w:val="24"/>
        </w:rPr>
      </w:pPr>
      <w:bookmarkStart w:id="1199" w:name="_Ref491178928"/>
      <w:r w:rsidRPr="009F5821">
        <w:rPr>
          <w:szCs w:val="24"/>
        </w:rPr>
        <w:lastRenderedPageBreak/>
        <w:t xml:space="preserve">Форма </w:t>
      </w:r>
      <w:bookmarkEnd w:id="1189"/>
      <w:bookmarkEnd w:id="1190"/>
      <w:bookmarkEnd w:id="1191"/>
      <w:bookmarkEnd w:id="1192"/>
      <w:r w:rsidR="00FB00C0" w:rsidRPr="009F5821">
        <w:rPr>
          <w:szCs w:val="24"/>
        </w:rPr>
        <w:t>Декларации о соответствии Участника/</w:t>
      </w:r>
      <w:r w:rsidR="00C3704B" w:rsidRPr="009F5821">
        <w:rPr>
          <w:szCs w:val="24"/>
        </w:rPr>
        <w:t>соисполнителя/</w:t>
      </w:r>
      <w:r w:rsidR="00FB00C0" w:rsidRPr="009F5821">
        <w:rPr>
          <w:szCs w:val="24"/>
        </w:rPr>
        <w:t xml:space="preserve">члена Коллективного участника критериям отнесения к субъектам малого и среднего предпринимательства (форма </w:t>
      </w:r>
      <w:r w:rsidR="00B8118F" w:rsidRPr="009F5821">
        <w:rPr>
          <w:szCs w:val="24"/>
        </w:rPr>
        <w:t>7</w:t>
      </w:r>
      <w:r w:rsidR="00FB00C0" w:rsidRPr="009F5821">
        <w:rPr>
          <w:szCs w:val="24"/>
        </w:rPr>
        <w:t>.1)</w:t>
      </w:r>
      <w:bookmarkEnd w:id="1193"/>
      <w:bookmarkEnd w:id="1194"/>
      <w:bookmarkEnd w:id="1195"/>
      <w:bookmarkEnd w:id="1196"/>
      <w:bookmarkEnd w:id="1197"/>
      <w:bookmarkEnd w:id="1198"/>
      <w:bookmarkEnd w:id="1199"/>
    </w:p>
    <w:p w:rsidR="004F4D80" w:rsidRPr="009F5821" w:rsidRDefault="004F4D80" w:rsidP="004F4D80">
      <w:pPr>
        <w:spacing w:line="240" w:lineRule="auto"/>
        <w:ind w:left="540" w:firstLine="0"/>
        <w:jc w:val="left"/>
        <w:rPr>
          <w:sz w:val="24"/>
          <w:szCs w:val="24"/>
        </w:rPr>
      </w:pPr>
      <w:r w:rsidRPr="009F5821">
        <w:rPr>
          <w:sz w:val="24"/>
          <w:szCs w:val="24"/>
        </w:rPr>
        <w:t>Приложение</w:t>
      </w:r>
      <w:r w:rsidR="00553A57" w:rsidRPr="009F5821">
        <w:rPr>
          <w:sz w:val="24"/>
          <w:szCs w:val="24"/>
        </w:rPr>
        <w:t xml:space="preserve"> </w:t>
      </w:r>
      <w:r w:rsidR="00B8118F" w:rsidRPr="009F5821">
        <w:rPr>
          <w:sz w:val="24"/>
          <w:szCs w:val="24"/>
        </w:rPr>
        <w:t>7</w:t>
      </w:r>
      <w:r w:rsidRPr="009F5821">
        <w:rPr>
          <w:noProof/>
          <w:sz w:val="24"/>
          <w:szCs w:val="24"/>
        </w:rPr>
        <w:t>.1</w:t>
      </w:r>
      <w:r w:rsidRPr="009F5821">
        <w:rPr>
          <w:sz w:val="24"/>
          <w:szCs w:val="24"/>
        </w:rPr>
        <w:t xml:space="preserve"> к письму о подаче оферты</w:t>
      </w:r>
      <w:r w:rsidRPr="009F5821">
        <w:rPr>
          <w:sz w:val="24"/>
          <w:szCs w:val="24"/>
        </w:rPr>
        <w:br/>
        <w:t>от «____»_____________ </w:t>
      </w:r>
      <w:proofErr w:type="gramStart"/>
      <w:r w:rsidRPr="009F5821">
        <w:rPr>
          <w:sz w:val="24"/>
          <w:szCs w:val="24"/>
        </w:rPr>
        <w:t>г</w:t>
      </w:r>
      <w:proofErr w:type="gramEnd"/>
      <w:r w:rsidRPr="009F5821">
        <w:rPr>
          <w:sz w:val="24"/>
          <w:szCs w:val="24"/>
        </w:rP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1200" w:name="_Toc439170690"/>
      <w:bookmarkStart w:id="1201" w:name="_Toc439172792"/>
      <w:bookmarkStart w:id="1202" w:name="_Toc439173236"/>
      <w:bookmarkStart w:id="1203"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w:t>
      </w:r>
      <w:r w:rsidRPr="00AE1D21">
        <w:rPr>
          <w:sz w:val="24"/>
          <w:szCs w:val="24"/>
        </w:rPr>
        <w:t xml:space="preserve">Федерального закона </w:t>
      </w:r>
      <w:r w:rsidR="007C47E3" w:rsidRPr="00AE1D21">
        <w:rPr>
          <w:sz w:val="24"/>
          <w:szCs w:val="24"/>
        </w:rPr>
        <w:t xml:space="preserve">Российской Федерации №209-ФЗ от 24.07.2007 с изменениями </w:t>
      </w:r>
      <w:r w:rsidRPr="00AE1D21">
        <w:rPr>
          <w:sz w:val="24"/>
          <w:szCs w:val="24"/>
        </w:rPr>
        <w:t>“О развитии малого и среднего предпринимательства в Российской Федерации” удовлетворяет критериям отнесения</w:t>
      </w:r>
      <w:r>
        <w:rPr>
          <w:sz w:val="24"/>
          <w:szCs w:val="24"/>
        </w:rPr>
        <w:t xml:space="preserve">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B131B9">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B131B9">
      <w:pPr>
        <w:pBdr>
          <w:top w:val="single" w:sz="4" w:space="1" w:color="auto"/>
        </w:pBdr>
        <w:spacing w:line="240" w:lineRule="auto"/>
        <w:ind w:left="567"/>
        <w:rPr>
          <w:sz w:val="2"/>
          <w:szCs w:val="2"/>
        </w:rPr>
      </w:pPr>
    </w:p>
    <w:p w:rsidR="004937CA" w:rsidRDefault="004937CA" w:rsidP="00B131B9">
      <w:pPr>
        <w:tabs>
          <w:tab w:val="right" w:pos="9923"/>
        </w:tabs>
        <w:spacing w:line="240" w:lineRule="auto"/>
        <w:ind w:left="567"/>
        <w:rPr>
          <w:sz w:val="24"/>
          <w:szCs w:val="24"/>
        </w:rPr>
      </w:pPr>
      <w:r>
        <w:rPr>
          <w:sz w:val="24"/>
          <w:szCs w:val="24"/>
        </w:rPr>
        <w:tab/>
        <w:t>.</w:t>
      </w:r>
    </w:p>
    <w:p w:rsidR="004937CA" w:rsidRDefault="004937CA" w:rsidP="00B131B9">
      <w:pPr>
        <w:pBdr>
          <w:top w:val="single" w:sz="4" w:space="1" w:color="auto"/>
        </w:pBdr>
        <w:spacing w:line="240" w:lineRule="auto"/>
        <w:ind w:left="567" w:right="113"/>
        <w:rPr>
          <w:sz w:val="2"/>
          <w:szCs w:val="2"/>
        </w:rPr>
      </w:pPr>
    </w:p>
    <w:p w:rsidR="004937CA" w:rsidRDefault="004937CA" w:rsidP="00B131B9">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B131B9">
      <w:pPr>
        <w:pBdr>
          <w:top w:val="single" w:sz="4" w:space="1" w:color="auto"/>
        </w:pBdr>
        <w:spacing w:line="240" w:lineRule="auto"/>
        <w:ind w:left="567" w:right="113"/>
        <w:jc w:val="center"/>
      </w:pPr>
      <w:r>
        <w:t>(№, сведения о дате выдачи документа и выдавшем его органе)</w:t>
      </w:r>
    </w:p>
    <w:p w:rsidR="004937CA" w:rsidRDefault="004937CA" w:rsidP="00B131B9">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B131B9">
      <w:pPr>
        <w:pBdr>
          <w:top w:val="single" w:sz="4" w:space="1" w:color="auto"/>
        </w:pBdr>
        <w:spacing w:line="240" w:lineRule="auto"/>
        <w:ind w:left="567" w:right="113"/>
        <w:rPr>
          <w:sz w:val="2"/>
          <w:szCs w:val="2"/>
        </w:rPr>
      </w:pPr>
    </w:p>
    <w:p w:rsidR="004937CA" w:rsidRPr="00AE1D21" w:rsidRDefault="00B131B9" w:rsidP="00B131B9">
      <w:pPr>
        <w:spacing w:line="240" w:lineRule="auto"/>
        <w:ind w:left="567"/>
        <w:rPr>
          <w:sz w:val="24"/>
          <w:szCs w:val="24"/>
        </w:rPr>
      </w:pPr>
      <w:r>
        <w:rPr>
          <w:sz w:val="24"/>
          <w:szCs w:val="24"/>
        </w:rPr>
        <w:t>4</w:t>
      </w:r>
      <w:r w:rsidR="004937CA" w:rsidRPr="00AE1D21">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AE1D21">
        <w:rPr>
          <w:szCs w:val="24"/>
        </w:rPr>
        <w:t>деятельности</w:t>
      </w:r>
      <w:r w:rsidR="007C47E3" w:rsidRPr="00AE1D21">
        <w:rPr>
          <w:rStyle w:val="afffffff9"/>
          <w:sz w:val="24"/>
          <w:szCs w:val="24"/>
        </w:rPr>
        <w:footnoteRef/>
      </w:r>
      <w:r w:rsidR="004937CA" w:rsidRPr="00AE1D21">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AE1D21" w:rsidTr="005106E7">
        <w:trPr>
          <w:cantSplit/>
          <w:tblHeader/>
        </w:trPr>
        <w:tc>
          <w:tcPr>
            <w:tcW w:w="567" w:type="dxa"/>
            <w:vAlign w:val="center"/>
          </w:tcPr>
          <w:p w:rsidR="004937CA" w:rsidRPr="00AE1D21" w:rsidRDefault="004937CA" w:rsidP="005106E7">
            <w:pPr>
              <w:spacing w:line="240" w:lineRule="auto"/>
              <w:ind w:firstLine="0"/>
              <w:jc w:val="center"/>
            </w:pPr>
            <w:r w:rsidRPr="00AE1D21">
              <w:t xml:space="preserve">№ </w:t>
            </w:r>
            <w:proofErr w:type="gramStart"/>
            <w:r w:rsidRPr="00AE1D21">
              <w:t>п</w:t>
            </w:r>
            <w:proofErr w:type="gramEnd"/>
            <w:r w:rsidRPr="00AE1D21">
              <w:t>/п</w:t>
            </w:r>
          </w:p>
        </w:tc>
        <w:tc>
          <w:tcPr>
            <w:tcW w:w="4649" w:type="dxa"/>
            <w:vAlign w:val="center"/>
          </w:tcPr>
          <w:p w:rsidR="004937CA" w:rsidRPr="00AE1D21" w:rsidRDefault="004937CA" w:rsidP="005106E7">
            <w:pPr>
              <w:spacing w:line="240" w:lineRule="auto"/>
              <w:ind w:firstLine="0"/>
              <w:jc w:val="center"/>
            </w:pPr>
            <w:r w:rsidRPr="00AE1D21">
              <w:t>Наименование сведений</w:t>
            </w:r>
            <w:r w:rsidRPr="00AE1D21">
              <w:rPr>
                <w:rStyle w:val="afffffff9"/>
              </w:rPr>
              <w:t>2</w:t>
            </w:r>
          </w:p>
        </w:tc>
        <w:tc>
          <w:tcPr>
            <w:tcW w:w="1588" w:type="dxa"/>
            <w:vAlign w:val="center"/>
          </w:tcPr>
          <w:p w:rsidR="004937CA" w:rsidRPr="00AE1D21" w:rsidRDefault="004937CA" w:rsidP="005106E7">
            <w:pPr>
              <w:spacing w:line="240" w:lineRule="auto"/>
              <w:ind w:firstLine="0"/>
              <w:jc w:val="center"/>
            </w:pPr>
            <w:r w:rsidRPr="00AE1D21">
              <w:t>Малые предприятия</w:t>
            </w:r>
          </w:p>
        </w:tc>
        <w:tc>
          <w:tcPr>
            <w:tcW w:w="1588" w:type="dxa"/>
            <w:vAlign w:val="center"/>
          </w:tcPr>
          <w:p w:rsidR="004937CA" w:rsidRPr="00AE1D21" w:rsidRDefault="004937CA" w:rsidP="005106E7">
            <w:pPr>
              <w:spacing w:line="240" w:lineRule="auto"/>
              <w:ind w:firstLine="0"/>
              <w:jc w:val="center"/>
            </w:pPr>
            <w:r w:rsidRPr="00AE1D21">
              <w:t>Средние предприятия</w:t>
            </w:r>
          </w:p>
        </w:tc>
        <w:tc>
          <w:tcPr>
            <w:tcW w:w="1588" w:type="dxa"/>
            <w:vAlign w:val="center"/>
          </w:tcPr>
          <w:p w:rsidR="004937CA" w:rsidRPr="00AE1D21" w:rsidRDefault="004937CA" w:rsidP="005106E7">
            <w:pPr>
              <w:spacing w:line="240" w:lineRule="auto"/>
              <w:ind w:firstLine="0"/>
              <w:jc w:val="center"/>
            </w:pPr>
            <w:r w:rsidRPr="00AE1D21">
              <w:t>Показатель</w:t>
            </w:r>
          </w:p>
        </w:tc>
      </w:tr>
      <w:tr w:rsidR="004937CA" w:rsidRPr="00154BCB" w:rsidTr="005106E7">
        <w:trPr>
          <w:cantSplit/>
          <w:tblHeader/>
        </w:trPr>
        <w:tc>
          <w:tcPr>
            <w:tcW w:w="567" w:type="dxa"/>
          </w:tcPr>
          <w:p w:rsidR="004937CA" w:rsidRPr="00AE1D21" w:rsidRDefault="007C47E3" w:rsidP="005106E7">
            <w:pPr>
              <w:spacing w:line="240" w:lineRule="auto"/>
              <w:ind w:firstLine="0"/>
              <w:jc w:val="center"/>
            </w:pPr>
            <w:r w:rsidRPr="00AE1D21">
              <w:t>1</w:t>
            </w:r>
            <w:r w:rsidRPr="00AE1D21">
              <w:rPr>
                <w:rStyle w:val="afffffff9"/>
              </w:rPr>
              <w:t>2</w:t>
            </w:r>
          </w:p>
        </w:tc>
        <w:tc>
          <w:tcPr>
            <w:tcW w:w="4649" w:type="dxa"/>
          </w:tcPr>
          <w:p w:rsidR="004937CA" w:rsidRPr="00AE1D21" w:rsidRDefault="004937CA" w:rsidP="005106E7">
            <w:pPr>
              <w:spacing w:line="240" w:lineRule="auto"/>
              <w:ind w:firstLine="0"/>
              <w:jc w:val="center"/>
            </w:pPr>
            <w:r w:rsidRPr="00AE1D21">
              <w:t>2</w:t>
            </w:r>
          </w:p>
        </w:tc>
        <w:tc>
          <w:tcPr>
            <w:tcW w:w="1588" w:type="dxa"/>
          </w:tcPr>
          <w:p w:rsidR="004937CA" w:rsidRPr="00AE1D21" w:rsidRDefault="004937CA" w:rsidP="005106E7">
            <w:pPr>
              <w:spacing w:line="240" w:lineRule="auto"/>
              <w:ind w:firstLine="0"/>
              <w:jc w:val="center"/>
            </w:pPr>
            <w:r w:rsidRPr="00AE1D21">
              <w:t>3</w:t>
            </w:r>
          </w:p>
        </w:tc>
        <w:tc>
          <w:tcPr>
            <w:tcW w:w="1588" w:type="dxa"/>
          </w:tcPr>
          <w:p w:rsidR="004937CA" w:rsidRPr="00AE1D21" w:rsidRDefault="004937CA" w:rsidP="005106E7">
            <w:pPr>
              <w:spacing w:line="240" w:lineRule="auto"/>
              <w:ind w:firstLine="0"/>
              <w:jc w:val="center"/>
            </w:pPr>
            <w:r w:rsidRPr="00AE1D21">
              <w:t>4</w:t>
            </w:r>
          </w:p>
        </w:tc>
        <w:tc>
          <w:tcPr>
            <w:tcW w:w="1588" w:type="dxa"/>
          </w:tcPr>
          <w:p w:rsidR="004937CA" w:rsidRPr="00154BCB" w:rsidRDefault="004937CA" w:rsidP="005106E7">
            <w:pPr>
              <w:spacing w:line="240" w:lineRule="auto"/>
              <w:ind w:firstLine="0"/>
              <w:jc w:val="center"/>
            </w:pPr>
            <w:r w:rsidRPr="00AE1D21">
              <w:t>5</w:t>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1</w:t>
            </w:r>
          </w:p>
        </w:tc>
        <w:tc>
          <w:tcPr>
            <w:tcW w:w="4649" w:type="dxa"/>
          </w:tcPr>
          <w:p w:rsidR="004937CA" w:rsidRPr="00154BCB" w:rsidRDefault="004937CA" w:rsidP="005106E7">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54BCB" w:rsidRDefault="004937CA" w:rsidP="005106E7">
            <w:pPr>
              <w:spacing w:line="240" w:lineRule="auto"/>
              <w:ind w:firstLine="0"/>
              <w:jc w:val="center"/>
            </w:pPr>
            <w:r w:rsidRPr="00154BCB">
              <w:t>не более 25</w:t>
            </w:r>
          </w:p>
        </w:tc>
        <w:tc>
          <w:tcPr>
            <w:tcW w:w="1588" w:type="dxa"/>
          </w:tcPr>
          <w:p w:rsidR="004937CA" w:rsidRPr="00154BCB" w:rsidRDefault="004937CA" w:rsidP="005106E7">
            <w:pPr>
              <w:spacing w:line="240" w:lineRule="auto"/>
              <w:ind w:left="57" w:firstLine="0"/>
            </w:pPr>
            <w:r w:rsidRPr="00154BCB">
              <w:sym w:font="Symbol" w:char="F02D"/>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2</w:t>
            </w:r>
          </w:p>
        </w:tc>
        <w:tc>
          <w:tcPr>
            <w:tcW w:w="4649" w:type="dxa"/>
          </w:tcPr>
          <w:p w:rsidR="004937CA" w:rsidRPr="00154BCB" w:rsidRDefault="004937CA" w:rsidP="005106E7">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4937CA" w:rsidRPr="00154BCB" w:rsidRDefault="004937CA" w:rsidP="005106E7">
            <w:pPr>
              <w:spacing w:line="240" w:lineRule="auto"/>
              <w:ind w:firstLine="0"/>
              <w:jc w:val="center"/>
            </w:pPr>
            <w:r w:rsidRPr="00154BCB">
              <w:t>не более 49</w:t>
            </w:r>
          </w:p>
        </w:tc>
        <w:tc>
          <w:tcPr>
            <w:tcW w:w="1588" w:type="dxa"/>
          </w:tcPr>
          <w:p w:rsidR="004937CA" w:rsidRPr="00154BCB" w:rsidRDefault="004937CA" w:rsidP="005106E7">
            <w:pPr>
              <w:spacing w:line="240" w:lineRule="auto"/>
              <w:ind w:left="57" w:firstLine="0"/>
            </w:pPr>
            <w:r w:rsidRPr="00154BCB">
              <w:sym w:font="Symbol" w:char="F02D"/>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3</w:t>
            </w:r>
          </w:p>
        </w:tc>
        <w:tc>
          <w:tcPr>
            <w:tcW w:w="4649" w:type="dxa"/>
          </w:tcPr>
          <w:p w:rsidR="004937CA" w:rsidRPr="00154BCB" w:rsidRDefault="004937CA" w:rsidP="005106E7">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54BCB" w:rsidRDefault="004937CA" w:rsidP="005106E7">
            <w:pPr>
              <w:spacing w:line="240" w:lineRule="auto"/>
              <w:ind w:firstLine="0"/>
              <w:jc w:val="center"/>
            </w:pPr>
            <w:r w:rsidRPr="00154BCB">
              <w:t>да (нет)</w:t>
            </w:r>
          </w:p>
        </w:tc>
        <w:tc>
          <w:tcPr>
            <w:tcW w:w="1588" w:type="dxa"/>
          </w:tcPr>
          <w:p w:rsidR="004937CA" w:rsidRPr="00154BCB" w:rsidRDefault="004937CA" w:rsidP="005106E7">
            <w:pPr>
              <w:spacing w:line="240" w:lineRule="auto"/>
              <w:ind w:left="57" w:firstLine="0"/>
            </w:pPr>
            <w:r w:rsidRPr="00154BCB">
              <w:t>_</w:t>
            </w:r>
          </w:p>
        </w:tc>
      </w:tr>
      <w:tr w:rsidR="004937CA" w:rsidRPr="00154BCB" w:rsidTr="005106E7">
        <w:trPr>
          <w:cantSplit/>
        </w:trPr>
        <w:tc>
          <w:tcPr>
            <w:tcW w:w="567" w:type="dxa"/>
          </w:tcPr>
          <w:p w:rsidR="004937CA" w:rsidRPr="00154BCB" w:rsidRDefault="004937CA" w:rsidP="005106E7">
            <w:pPr>
              <w:spacing w:line="240" w:lineRule="auto"/>
              <w:ind w:firstLine="0"/>
              <w:jc w:val="center"/>
              <w:rPr>
                <w:lang w:val="en-US"/>
              </w:rPr>
            </w:pPr>
            <w:r w:rsidRPr="00154BCB">
              <w:rPr>
                <w:lang w:val="en-US"/>
              </w:rPr>
              <w:lastRenderedPageBreak/>
              <w:t>4</w:t>
            </w:r>
          </w:p>
        </w:tc>
        <w:tc>
          <w:tcPr>
            <w:tcW w:w="4649" w:type="dxa"/>
          </w:tcPr>
          <w:p w:rsidR="004937CA" w:rsidRPr="00154BCB" w:rsidRDefault="004937CA" w:rsidP="005106E7">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154BCB" w:rsidRDefault="004937CA" w:rsidP="005106E7">
            <w:pPr>
              <w:spacing w:line="240" w:lineRule="auto"/>
              <w:ind w:firstLine="0"/>
              <w:jc w:val="center"/>
            </w:pPr>
            <w:r w:rsidRPr="00154BCB">
              <w:t>да (нет)</w:t>
            </w:r>
          </w:p>
        </w:tc>
        <w:tc>
          <w:tcPr>
            <w:tcW w:w="1588" w:type="dxa"/>
          </w:tcPr>
          <w:p w:rsidR="004937CA" w:rsidRPr="00154BCB" w:rsidRDefault="004937CA" w:rsidP="005106E7">
            <w:pPr>
              <w:spacing w:line="240" w:lineRule="auto"/>
              <w:ind w:left="57" w:firstLine="0"/>
            </w:pPr>
            <w:r w:rsidRPr="00154BCB">
              <w:t>-</w:t>
            </w:r>
          </w:p>
        </w:tc>
      </w:tr>
      <w:tr w:rsidR="004937CA" w:rsidRPr="00154BCB" w:rsidTr="005106E7">
        <w:trPr>
          <w:cantSplit/>
        </w:trPr>
        <w:tc>
          <w:tcPr>
            <w:tcW w:w="567" w:type="dxa"/>
          </w:tcPr>
          <w:p w:rsidR="004937CA" w:rsidRPr="00154BCB" w:rsidRDefault="004937CA" w:rsidP="005106E7">
            <w:pPr>
              <w:spacing w:line="240" w:lineRule="auto"/>
              <w:ind w:firstLine="0"/>
              <w:jc w:val="center"/>
              <w:rPr>
                <w:lang w:val="en-US"/>
              </w:rPr>
            </w:pPr>
            <w:r w:rsidRPr="00154BCB">
              <w:rPr>
                <w:lang w:val="en-US"/>
              </w:rPr>
              <w:t>5</w:t>
            </w:r>
          </w:p>
        </w:tc>
        <w:tc>
          <w:tcPr>
            <w:tcW w:w="4649" w:type="dxa"/>
          </w:tcPr>
          <w:p w:rsidR="004937CA" w:rsidRPr="00154BCB" w:rsidRDefault="004937CA" w:rsidP="005106E7">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4937CA" w:rsidRPr="00154BCB" w:rsidRDefault="004937CA" w:rsidP="005106E7">
            <w:pPr>
              <w:spacing w:line="240" w:lineRule="auto"/>
              <w:ind w:firstLine="0"/>
              <w:jc w:val="center"/>
            </w:pPr>
            <w:r w:rsidRPr="00154BCB">
              <w:t>да (нет)</w:t>
            </w:r>
          </w:p>
        </w:tc>
        <w:tc>
          <w:tcPr>
            <w:tcW w:w="1588" w:type="dxa"/>
          </w:tcPr>
          <w:p w:rsidR="004937CA" w:rsidRPr="00154BCB" w:rsidRDefault="004937CA" w:rsidP="005106E7">
            <w:pPr>
              <w:spacing w:line="240" w:lineRule="auto"/>
              <w:ind w:left="57" w:firstLine="0"/>
            </w:pPr>
            <w:r w:rsidRPr="00154BCB">
              <w:t>-</w:t>
            </w:r>
          </w:p>
        </w:tc>
      </w:tr>
      <w:tr w:rsidR="004937CA" w:rsidRPr="00154BCB" w:rsidTr="005106E7">
        <w:trPr>
          <w:cantSplit/>
        </w:trPr>
        <w:tc>
          <w:tcPr>
            <w:tcW w:w="567" w:type="dxa"/>
          </w:tcPr>
          <w:p w:rsidR="004937CA" w:rsidRPr="00154BCB" w:rsidRDefault="004937CA" w:rsidP="005106E7">
            <w:pPr>
              <w:spacing w:line="240" w:lineRule="auto"/>
              <w:ind w:firstLine="0"/>
              <w:jc w:val="center"/>
              <w:rPr>
                <w:lang w:val="en-US"/>
              </w:rPr>
            </w:pPr>
            <w:r w:rsidRPr="00154BCB">
              <w:rPr>
                <w:lang w:val="en-US"/>
              </w:rPr>
              <w:t>6</w:t>
            </w:r>
          </w:p>
        </w:tc>
        <w:tc>
          <w:tcPr>
            <w:tcW w:w="4649" w:type="dxa"/>
          </w:tcPr>
          <w:p w:rsidR="004937CA" w:rsidRPr="00154BCB" w:rsidRDefault="004937CA" w:rsidP="005106E7">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4937CA" w:rsidRPr="00154BCB" w:rsidRDefault="004937CA" w:rsidP="005106E7">
            <w:pPr>
              <w:spacing w:line="240" w:lineRule="auto"/>
              <w:ind w:firstLine="0"/>
              <w:jc w:val="center"/>
            </w:pPr>
            <w:r w:rsidRPr="00154BCB">
              <w:t>да (нет)</w:t>
            </w:r>
          </w:p>
        </w:tc>
        <w:tc>
          <w:tcPr>
            <w:tcW w:w="1588" w:type="dxa"/>
          </w:tcPr>
          <w:p w:rsidR="004937CA" w:rsidRPr="00154BCB" w:rsidRDefault="004937CA" w:rsidP="005106E7">
            <w:pPr>
              <w:spacing w:line="240" w:lineRule="auto"/>
              <w:ind w:left="57" w:firstLine="0"/>
            </w:pPr>
            <w:r w:rsidRPr="00154BCB">
              <w:t>-</w:t>
            </w:r>
          </w:p>
        </w:tc>
      </w:tr>
      <w:tr w:rsidR="004937CA" w:rsidRPr="00154BCB" w:rsidTr="005106E7">
        <w:trPr>
          <w:cantSplit/>
        </w:trPr>
        <w:tc>
          <w:tcPr>
            <w:tcW w:w="567" w:type="dxa"/>
            <w:vMerge w:val="restart"/>
          </w:tcPr>
          <w:p w:rsidR="004937CA" w:rsidRPr="00154BCB" w:rsidRDefault="004937CA" w:rsidP="005106E7">
            <w:pPr>
              <w:spacing w:line="240" w:lineRule="auto"/>
              <w:ind w:firstLine="0"/>
              <w:jc w:val="center"/>
              <w:rPr>
                <w:lang w:val="en-US"/>
              </w:rPr>
            </w:pPr>
            <w:r w:rsidRPr="00154BCB">
              <w:rPr>
                <w:lang w:val="en-US"/>
              </w:rPr>
              <w:t>7</w:t>
            </w:r>
          </w:p>
        </w:tc>
        <w:tc>
          <w:tcPr>
            <w:tcW w:w="4649" w:type="dxa"/>
            <w:vMerge w:val="restart"/>
          </w:tcPr>
          <w:p w:rsidR="004937CA" w:rsidRPr="00154BCB" w:rsidRDefault="004937CA" w:rsidP="005106E7">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4937CA" w:rsidRPr="00154BCB" w:rsidRDefault="004937CA" w:rsidP="005106E7">
            <w:pPr>
              <w:spacing w:line="240" w:lineRule="auto"/>
              <w:ind w:firstLine="0"/>
              <w:jc w:val="center"/>
            </w:pPr>
            <w:r w:rsidRPr="00154BCB">
              <w:t>до 100 включительно</w:t>
            </w:r>
          </w:p>
        </w:tc>
        <w:tc>
          <w:tcPr>
            <w:tcW w:w="1588" w:type="dxa"/>
            <w:vMerge w:val="restart"/>
          </w:tcPr>
          <w:p w:rsidR="004937CA" w:rsidRPr="00154BCB" w:rsidRDefault="004937CA" w:rsidP="005106E7">
            <w:pPr>
              <w:spacing w:line="240" w:lineRule="auto"/>
              <w:ind w:firstLine="0"/>
              <w:jc w:val="center"/>
            </w:pPr>
            <w:r w:rsidRPr="00154BCB">
              <w:t>от 101 до 250 включительно</w:t>
            </w:r>
          </w:p>
        </w:tc>
        <w:tc>
          <w:tcPr>
            <w:tcW w:w="1588" w:type="dxa"/>
            <w:vMerge w:val="restart"/>
          </w:tcPr>
          <w:p w:rsidR="004937CA" w:rsidRPr="00154BCB" w:rsidRDefault="004937CA" w:rsidP="005106E7">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5106E7">
        <w:trPr>
          <w:cantSplit/>
        </w:trPr>
        <w:tc>
          <w:tcPr>
            <w:tcW w:w="567" w:type="dxa"/>
            <w:vMerge/>
          </w:tcPr>
          <w:p w:rsidR="004937CA" w:rsidRPr="00154BCB" w:rsidRDefault="004937CA" w:rsidP="005106E7">
            <w:pPr>
              <w:spacing w:line="240" w:lineRule="auto"/>
              <w:ind w:firstLine="0"/>
              <w:jc w:val="center"/>
            </w:pPr>
          </w:p>
        </w:tc>
        <w:tc>
          <w:tcPr>
            <w:tcW w:w="4649" w:type="dxa"/>
            <w:vMerge/>
          </w:tcPr>
          <w:p w:rsidR="004937CA" w:rsidRPr="00154BCB" w:rsidRDefault="004937CA" w:rsidP="005106E7">
            <w:pPr>
              <w:spacing w:line="240" w:lineRule="auto"/>
              <w:ind w:left="57" w:firstLine="0"/>
            </w:pPr>
          </w:p>
        </w:tc>
        <w:tc>
          <w:tcPr>
            <w:tcW w:w="1588" w:type="dxa"/>
          </w:tcPr>
          <w:p w:rsidR="004937CA" w:rsidRPr="00154BCB" w:rsidRDefault="004937CA" w:rsidP="005106E7">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4937CA" w:rsidRPr="00154BCB" w:rsidRDefault="004937CA" w:rsidP="005106E7">
            <w:pPr>
              <w:spacing w:line="240" w:lineRule="auto"/>
              <w:ind w:firstLine="0"/>
            </w:pPr>
          </w:p>
        </w:tc>
        <w:tc>
          <w:tcPr>
            <w:tcW w:w="1588" w:type="dxa"/>
            <w:vMerge/>
          </w:tcPr>
          <w:p w:rsidR="004937CA" w:rsidRPr="00154BCB" w:rsidRDefault="004937CA" w:rsidP="005106E7">
            <w:pPr>
              <w:spacing w:line="240" w:lineRule="auto"/>
              <w:ind w:left="57" w:firstLine="0"/>
            </w:pPr>
          </w:p>
        </w:tc>
      </w:tr>
      <w:tr w:rsidR="004937CA" w:rsidRPr="00154BCB" w:rsidTr="005106E7">
        <w:trPr>
          <w:cantSplit/>
        </w:trPr>
        <w:tc>
          <w:tcPr>
            <w:tcW w:w="567" w:type="dxa"/>
            <w:vMerge w:val="restart"/>
          </w:tcPr>
          <w:p w:rsidR="004937CA" w:rsidRPr="00154BCB" w:rsidRDefault="004937CA" w:rsidP="005106E7">
            <w:pPr>
              <w:spacing w:line="240" w:lineRule="auto"/>
              <w:ind w:firstLine="0"/>
              <w:jc w:val="center"/>
            </w:pPr>
            <w:r w:rsidRPr="00154BCB">
              <w:t>8</w:t>
            </w:r>
          </w:p>
        </w:tc>
        <w:tc>
          <w:tcPr>
            <w:tcW w:w="4649" w:type="dxa"/>
            <w:vMerge w:val="restart"/>
          </w:tcPr>
          <w:p w:rsidR="004937CA" w:rsidRPr="00154BCB" w:rsidRDefault="004937CA" w:rsidP="005106E7">
            <w:pPr>
              <w:spacing w:line="240" w:lineRule="auto"/>
              <w:ind w:left="57" w:firstLine="0"/>
            </w:pPr>
            <w:r w:rsidRPr="00154BCB">
              <w:t>Доход за предшествующий календарный год, который</w:t>
            </w:r>
          </w:p>
          <w:p w:rsidR="004937CA" w:rsidRPr="00154BCB" w:rsidRDefault="004937CA" w:rsidP="005106E7">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154BCB" w:rsidRDefault="004937CA" w:rsidP="005106E7">
            <w:pPr>
              <w:spacing w:line="240" w:lineRule="auto"/>
              <w:ind w:firstLine="0"/>
              <w:jc w:val="center"/>
            </w:pPr>
            <w:r w:rsidRPr="00154BCB">
              <w:t>800</w:t>
            </w:r>
          </w:p>
        </w:tc>
        <w:tc>
          <w:tcPr>
            <w:tcW w:w="1588" w:type="dxa"/>
            <w:vMerge w:val="restart"/>
          </w:tcPr>
          <w:p w:rsidR="004937CA" w:rsidRPr="00154BCB" w:rsidRDefault="004937CA" w:rsidP="005106E7">
            <w:pPr>
              <w:spacing w:line="240" w:lineRule="auto"/>
              <w:ind w:firstLine="0"/>
              <w:jc w:val="center"/>
            </w:pPr>
            <w:r w:rsidRPr="00154BCB">
              <w:t>2000</w:t>
            </w:r>
          </w:p>
        </w:tc>
        <w:tc>
          <w:tcPr>
            <w:tcW w:w="1588" w:type="dxa"/>
          </w:tcPr>
          <w:p w:rsidR="004937CA" w:rsidRPr="00154BCB" w:rsidRDefault="004937CA" w:rsidP="005106E7">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5106E7">
        <w:trPr>
          <w:cantSplit/>
        </w:trPr>
        <w:tc>
          <w:tcPr>
            <w:tcW w:w="567" w:type="dxa"/>
            <w:vMerge/>
          </w:tcPr>
          <w:p w:rsidR="004937CA" w:rsidRPr="00154BCB" w:rsidRDefault="004937CA" w:rsidP="005106E7">
            <w:pPr>
              <w:spacing w:line="240" w:lineRule="auto"/>
              <w:ind w:firstLine="0"/>
              <w:jc w:val="center"/>
            </w:pPr>
          </w:p>
        </w:tc>
        <w:tc>
          <w:tcPr>
            <w:tcW w:w="4649" w:type="dxa"/>
            <w:vMerge/>
          </w:tcPr>
          <w:p w:rsidR="004937CA" w:rsidRPr="00154BCB" w:rsidRDefault="004937CA" w:rsidP="005106E7">
            <w:pPr>
              <w:spacing w:line="240" w:lineRule="auto"/>
              <w:ind w:firstLine="0"/>
            </w:pPr>
          </w:p>
        </w:tc>
        <w:tc>
          <w:tcPr>
            <w:tcW w:w="1588" w:type="dxa"/>
          </w:tcPr>
          <w:p w:rsidR="004937CA" w:rsidRPr="00154BCB" w:rsidRDefault="004937CA" w:rsidP="005106E7">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4937CA" w:rsidRPr="00154BCB" w:rsidRDefault="004937CA" w:rsidP="005106E7">
            <w:pPr>
              <w:spacing w:line="240" w:lineRule="auto"/>
              <w:ind w:firstLine="0"/>
            </w:pPr>
          </w:p>
        </w:tc>
        <w:tc>
          <w:tcPr>
            <w:tcW w:w="1588" w:type="dxa"/>
          </w:tcPr>
          <w:p w:rsidR="004937CA" w:rsidRPr="00154BCB" w:rsidRDefault="004937CA" w:rsidP="005106E7">
            <w:pPr>
              <w:spacing w:line="240" w:lineRule="auto"/>
              <w:ind w:left="57" w:firstLine="0"/>
            </w:pP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lastRenderedPageBreak/>
              <w:t>9</w:t>
            </w:r>
          </w:p>
        </w:tc>
        <w:tc>
          <w:tcPr>
            <w:tcW w:w="4649" w:type="dxa"/>
          </w:tcPr>
          <w:p w:rsidR="004937CA" w:rsidRPr="00154BCB" w:rsidRDefault="004937CA" w:rsidP="005106E7">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54BCB" w:rsidRDefault="004937CA" w:rsidP="005106E7">
            <w:pPr>
              <w:spacing w:line="240" w:lineRule="auto"/>
              <w:ind w:firstLine="0"/>
              <w:jc w:val="center"/>
            </w:pPr>
            <w:r w:rsidRPr="00154BCB">
              <w:t>Подлежит заполнению</w:t>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10</w:t>
            </w:r>
          </w:p>
        </w:tc>
        <w:tc>
          <w:tcPr>
            <w:tcW w:w="4649" w:type="dxa"/>
          </w:tcPr>
          <w:p w:rsidR="004937CA" w:rsidRPr="00154BCB" w:rsidRDefault="004937CA" w:rsidP="005106E7">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5106E7">
            <w:pPr>
              <w:spacing w:line="240" w:lineRule="auto"/>
              <w:ind w:firstLine="0"/>
              <w:jc w:val="center"/>
            </w:pPr>
            <w:r w:rsidRPr="00154BCB">
              <w:t>Подлежит заполнению</w:t>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11</w:t>
            </w:r>
          </w:p>
        </w:tc>
        <w:tc>
          <w:tcPr>
            <w:tcW w:w="4649" w:type="dxa"/>
          </w:tcPr>
          <w:p w:rsidR="004937CA" w:rsidRPr="00154BCB" w:rsidRDefault="004937CA" w:rsidP="005106E7">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5106E7">
            <w:pPr>
              <w:spacing w:line="240" w:lineRule="auto"/>
              <w:ind w:firstLine="0"/>
              <w:jc w:val="center"/>
            </w:pPr>
            <w:r w:rsidRPr="00154BCB">
              <w:t>Подлежит заполнению</w:t>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12</w:t>
            </w:r>
          </w:p>
        </w:tc>
        <w:tc>
          <w:tcPr>
            <w:tcW w:w="4649" w:type="dxa"/>
          </w:tcPr>
          <w:p w:rsidR="004937CA" w:rsidRPr="00154BCB" w:rsidRDefault="004937CA" w:rsidP="005106E7">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54BCB" w:rsidRDefault="004937CA" w:rsidP="005106E7">
            <w:pPr>
              <w:spacing w:line="240" w:lineRule="auto"/>
              <w:ind w:firstLine="0"/>
              <w:jc w:val="center"/>
            </w:pPr>
            <w:r w:rsidRPr="00154BCB">
              <w:t>да (нет)</w:t>
            </w:r>
            <w:r w:rsidRPr="00154BCB">
              <w:br/>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13</w:t>
            </w:r>
          </w:p>
        </w:tc>
        <w:tc>
          <w:tcPr>
            <w:tcW w:w="4649" w:type="dxa"/>
          </w:tcPr>
          <w:p w:rsidR="004937CA" w:rsidRPr="00154BCB" w:rsidRDefault="004937CA" w:rsidP="005106E7">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54BCB" w:rsidRDefault="004937CA" w:rsidP="005106E7">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14</w:t>
            </w:r>
          </w:p>
        </w:tc>
        <w:tc>
          <w:tcPr>
            <w:tcW w:w="4649" w:type="dxa"/>
          </w:tcPr>
          <w:p w:rsidR="004937CA" w:rsidRPr="00154BCB" w:rsidRDefault="004937CA" w:rsidP="005106E7">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4937CA" w:rsidRPr="00154BCB" w:rsidRDefault="004937CA" w:rsidP="005106E7">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15</w:t>
            </w:r>
          </w:p>
        </w:tc>
        <w:tc>
          <w:tcPr>
            <w:tcW w:w="4649" w:type="dxa"/>
          </w:tcPr>
          <w:p w:rsidR="004937CA" w:rsidRPr="00154BCB" w:rsidRDefault="004937CA" w:rsidP="005106E7">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4937CA" w:rsidRPr="00154BCB" w:rsidRDefault="004937CA" w:rsidP="005106E7">
            <w:pPr>
              <w:spacing w:line="240" w:lineRule="auto"/>
              <w:ind w:firstLine="0"/>
              <w:jc w:val="center"/>
            </w:pPr>
            <w:r w:rsidRPr="00154BCB">
              <w:t>да (нет)</w:t>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lastRenderedPageBreak/>
              <w:t>16</w:t>
            </w:r>
          </w:p>
        </w:tc>
        <w:tc>
          <w:tcPr>
            <w:tcW w:w="4649" w:type="dxa"/>
          </w:tcPr>
          <w:p w:rsidR="004937CA" w:rsidRPr="00154BCB" w:rsidRDefault="004937CA" w:rsidP="005106E7">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4" w:history="1">
              <w:r w:rsidRPr="00154BCB">
                <w:t>О закупках товаров</w:t>
              </w:r>
            </w:hyperlink>
            <w:r w:rsidRPr="00154BCB">
              <w:t>, работ, услуг отдельными видами юридических лиц" и "</w:t>
            </w:r>
            <w:hyperlink r:id="rId5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54BCB" w:rsidRDefault="004937CA" w:rsidP="005106E7">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7C47E3" w:rsidRPr="007C47E3" w:rsidRDefault="007C47E3" w:rsidP="007C47E3">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w:t>
      </w:r>
      <w:r w:rsidRPr="00AE1D21">
        <w:t>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AE1D21">
        <w:t xml:space="preserve"> среднего предпринимательства в Российской Федерации".</w:t>
      </w:r>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1200"/>
    <w:bookmarkEnd w:id="1201"/>
    <w:bookmarkEnd w:id="1202"/>
    <w:bookmarkEnd w:id="12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1204" w:name="_Toc125426243"/>
      <w:bookmarkStart w:id="1205" w:name="_Toc396984070"/>
      <w:bookmarkStart w:id="1206" w:name="_Toc423423673"/>
      <w:r>
        <w:br w:type="page"/>
      </w:r>
    </w:p>
    <w:p w:rsidR="004F4D80" w:rsidRPr="00AE1D21" w:rsidRDefault="004F4D80" w:rsidP="004F4D80">
      <w:pPr>
        <w:pStyle w:val="3"/>
        <w:rPr>
          <w:sz w:val="22"/>
        </w:rPr>
      </w:pPr>
      <w:bookmarkStart w:id="1207" w:name="_Toc439170691"/>
      <w:bookmarkStart w:id="1208" w:name="_Toc439172793"/>
      <w:bookmarkStart w:id="1209" w:name="_Toc439173237"/>
      <w:bookmarkStart w:id="1210" w:name="_Toc439238233"/>
      <w:bookmarkStart w:id="1211" w:name="_Toc439252780"/>
      <w:bookmarkStart w:id="1212" w:name="_Toc439323754"/>
      <w:bookmarkStart w:id="1213" w:name="_Toc440361391"/>
      <w:bookmarkStart w:id="1214" w:name="_Toc440376146"/>
      <w:bookmarkStart w:id="1215" w:name="_Toc440376273"/>
      <w:bookmarkStart w:id="1216" w:name="_Toc440382531"/>
      <w:bookmarkStart w:id="1217" w:name="_Toc440447201"/>
      <w:bookmarkStart w:id="1218" w:name="_Toc440632362"/>
      <w:bookmarkStart w:id="1219" w:name="_Toc440875134"/>
      <w:bookmarkStart w:id="1220" w:name="_Toc441131121"/>
      <w:bookmarkStart w:id="1221" w:name="_Toc465774644"/>
      <w:bookmarkStart w:id="1222" w:name="_Toc465848873"/>
      <w:bookmarkStart w:id="1223" w:name="_Toc471979988"/>
      <w:r w:rsidRPr="00AE1D21">
        <w:rPr>
          <w:szCs w:val="24"/>
        </w:rPr>
        <w:lastRenderedPageBreak/>
        <w:t>Инструкции по заполнению</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p>
    <w:p w:rsidR="004F4D80" w:rsidRPr="00AE1D21" w:rsidRDefault="00C236C0" w:rsidP="004F4D80">
      <w:pPr>
        <w:pStyle w:val="aff6"/>
        <w:numPr>
          <w:ilvl w:val="3"/>
          <w:numId w:val="1"/>
        </w:numPr>
        <w:tabs>
          <w:tab w:val="num" w:pos="1134"/>
        </w:tabs>
        <w:suppressAutoHyphens w:val="0"/>
        <w:snapToGrid w:val="0"/>
        <w:spacing w:line="240" w:lineRule="auto"/>
        <w:rPr>
          <w:sz w:val="24"/>
          <w:szCs w:val="24"/>
        </w:rPr>
      </w:pPr>
      <w:r w:rsidRPr="00AE1D21">
        <w:rPr>
          <w:sz w:val="24"/>
          <w:szCs w:val="24"/>
        </w:rPr>
        <w:t>Участник</w:t>
      </w:r>
      <w:r w:rsidR="004F4D80" w:rsidRPr="00AE1D21">
        <w:rPr>
          <w:sz w:val="24"/>
          <w:szCs w:val="24"/>
        </w:rPr>
        <w:t xml:space="preserve"> указывает дату и номер заявки в соответствии с письмом о подаче оферты (подраздел </w:t>
      </w:r>
      <w:r w:rsidR="00B131B9">
        <w:fldChar w:fldCharType="begin"/>
      </w:r>
      <w:r w:rsidR="00B131B9">
        <w:instrText xml:space="preserve"> REF _Ref55336310 \r \h  \* MERGEFORMAT </w:instrText>
      </w:r>
      <w:r w:rsidR="00B131B9">
        <w:fldChar w:fldCharType="separate"/>
      </w:r>
      <w:r w:rsidR="00DA443D" w:rsidRPr="00DA443D">
        <w:rPr>
          <w:sz w:val="24"/>
          <w:szCs w:val="24"/>
        </w:rPr>
        <w:t>5.1</w:t>
      </w:r>
      <w:r w:rsidR="00B131B9">
        <w:fldChar w:fldCharType="end"/>
      </w:r>
      <w:r w:rsidR="004F4D80" w:rsidRPr="00AE1D21">
        <w:rPr>
          <w:sz w:val="24"/>
          <w:szCs w:val="24"/>
        </w:rPr>
        <w:t>).</w:t>
      </w:r>
    </w:p>
    <w:p w:rsidR="004F4D80" w:rsidRPr="00AE1D21"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AE1D21">
        <w:rPr>
          <w:sz w:val="24"/>
          <w:szCs w:val="24"/>
        </w:rPr>
        <w:t>Участник</w:t>
      </w:r>
      <w:r w:rsidR="004F4D80" w:rsidRPr="00AE1D21">
        <w:rPr>
          <w:sz w:val="24"/>
          <w:szCs w:val="24"/>
        </w:rPr>
        <w:t xml:space="preserve"> указывает свое фирменное наименование (в т.ч. организационно-правовую форму) и свой юридический адрес.</w:t>
      </w:r>
    </w:p>
    <w:p w:rsidR="004F4D80" w:rsidRPr="00AE1D21"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AE1D21">
        <w:rPr>
          <w:sz w:val="24"/>
          <w:szCs w:val="24"/>
        </w:rPr>
        <w:t>Участник</w:t>
      </w:r>
      <w:r w:rsidR="004F4D80" w:rsidRPr="00AE1D21">
        <w:rPr>
          <w:sz w:val="24"/>
          <w:szCs w:val="24"/>
        </w:rPr>
        <w:t xml:space="preserve">и должны заполнить </w:t>
      </w:r>
      <w:r w:rsidR="007C47E3" w:rsidRPr="00AE1D21">
        <w:rPr>
          <w:sz w:val="24"/>
          <w:szCs w:val="24"/>
        </w:rPr>
        <w:t xml:space="preserve">приведенные выше таблицы </w:t>
      </w:r>
      <w:r w:rsidR="004F4D80" w:rsidRPr="00AE1D21">
        <w:rPr>
          <w:sz w:val="24"/>
          <w:szCs w:val="24"/>
        </w:rPr>
        <w:t>по всем позициям. В случае отсутствия каких-либо данных указать слово «нет».</w:t>
      </w:r>
    </w:p>
    <w:p w:rsidR="004F4D80" w:rsidRPr="00AE1D21"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E1D21">
        <w:rPr>
          <w:sz w:val="24"/>
          <w:szCs w:val="24"/>
        </w:rPr>
        <w:t>В графе 1</w:t>
      </w:r>
      <w:r w:rsidR="006D58F3" w:rsidRPr="00AE1D21">
        <w:rPr>
          <w:sz w:val="24"/>
          <w:szCs w:val="24"/>
        </w:rPr>
        <w:t>2</w:t>
      </w:r>
      <w:r w:rsidRPr="00AE1D21">
        <w:rPr>
          <w:sz w:val="24"/>
          <w:szCs w:val="24"/>
        </w:rPr>
        <w:t xml:space="preserve"> «Банковские реквизиты…» указываются реквизиты, которые будут использованы при заключении Договора.</w:t>
      </w:r>
    </w:p>
    <w:p w:rsidR="00DA481F" w:rsidRPr="00AE1D21"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24" w:name="_Ref55336378"/>
      <w:bookmarkStart w:id="1225" w:name="_Toc57314676"/>
      <w:bookmarkStart w:id="1226" w:name="_Toc69728990"/>
      <w:bookmarkStart w:id="1227" w:name="_Toc98253942"/>
      <w:bookmarkStart w:id="1228" w:name="_Toc165173868"/>
      <w:bookmarkStart w:id="1229" w:name="_Toc423423674"/>
      <w:r w:rsidRPr="00AE1D21">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AE1D21">
        <w:rPr>
          <w:sz w:val="24"/>
          <w:szCs w:val="24"/>
        </w:rPr>
        <w:t xml:space="preserve"> №209-ФЗ от 24.07.2007 с изменениями</w:t>
      </w:r>
      <w:r w:rsidRPr="00AE1D21">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AE1D21" w:rsidRDefault="00A51F43" w:rsidP="00DA481F">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Декларация о соответствии участника/</w:t>
      </w:r>
      <w:r>
        <w:rPr>
          <w:sz w:val="24"/>
          <w:szCs w:val="24"/>
        </w:rPr>
        <w:t>соисполнителя</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510AD">
        <w:rPr>
          <w:sz w:val="24"/>
          <w:szCs w:val="24"/>
        </w:rPr>
        <w:fldChar w:fldCharType="begin"/>
      </w:r>
      <w:r>
        <w:rPr>
          <w:sz w:val="24"/>
          <w:szCs w:val="24"/>
        </w:rPr>
        <w:instrText xml:space="preserve"> REF _Ref491178928 \r \h </w:instrText>
      </w:r>
      <w:r w:rsidR="008510AD">
        <w:rPr>
          <w:sz w:val="24"/>
          <w:szCs w:val="24"/>
        </w:rPr>
      </w:r>
      <w:r w:rsidR="008510AD">
        <w:rPr>
          <w:sz w:val="24"/>
          <w:szCs w:val="24"/>
        </w:rPr>
        <w:fldChar w:fldCharType="separate"/>
      </w:r>
      <w:r>
        <w:rPr>
          <w:sz w:val="24"/>
          <w:szCs w:val="24"/>
        </w:rPr>
        <w:t>5.7.2</w:t>
      </w:r>
      <w:r w:rsidR="008510AD">
        <w:rPr>
          <w:sz w:val="24"/>
          <w:szCs w:val="24"/>
        </w:rPr>
        <w:fldChar w:fldCharType="end"/>
      </w:r>
      <w:r w:rsidRPr="00577EC9">
        <w:rPr>
          <w:sz w:val="24"/>
          <w:szCs w:val="24"/>
        </w:rPr>
        <w:t>), подаётся в случае отсутствия сведений об участнике/</w:t>
      </w:r>
      <w:r>
        <w:rPr>
          <w:sz w:val="24"/>
          <w:szCs w:val="24"/>
        </w:rPr>
        <w:t>соисполнител</w:t>
      </w:r>
      <w:r w:rsidRPr="00577EC9">
        <w:rPr>
          <w:sz w:val="24"/>
          <w:szCs w:val="24"/>
        </w:rPr>
        <w:t>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w:t>
      </w:r>
      <w:r>
        <w:rPr>
          <w:sz w:val="24"/>
          <w:szCs w:val="24"/>
        </w:rPr>
        <w:t>соисполнитель</w:t>
      </w:r>
      <w:r w:rsidRPr="00577EC9">
        <w:rPr>
          <w:sz w:val="24"/>
          <w:szCs w:val="24"/>
        </w:rPr>
        <w:t>/член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15047" w:rsidRPr="00AE1D21">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30" w:name="_Ref449016627"/>
      <w:bookmarkStart w:id="1231" w:name="_Toc471979989"/>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4"/>
      <w:bookmarkEnd w:id="1225"/>
      <w:bookmarkEnd w:id="1226"/>
      <w:bookmarkEnd w:id="1227"/>
      <w:bookmarkEnd w:id="1228"/>
      <w:bookmarkEnd w:id="1229"/>
      <w:bookmarkEnd w:id="1230"/>
      <w:bookmarkEnd w:id="1231"/>
    </w:p>
    <w:p w:rsidR="004F4D80" w:rsidRPr="00D904EF" w:rsidRDefault="004F4D80" w:rsidP="004F4D80">
      <w:pPr>
        <w:pStyle w:val="3"/>
        <w:rPr>
          <w:szCs w:val="24"/>
        </w:rPr>
      </w:pPr>
      <w:bookmarkStart w:id="1232" w:name="_Toc98253943"/>
      <w:bookmarkStart w:id="1233" w:name="_Toc157248195"/>
      <w:bookmarkStart w:id="1234" w:name="_Toc157496564"/>
      <w:bookmarkStart w:id="1235" w:name="_Toc158206103"/>
      <w:bookmarkStart w:id="1236" w:name="_Toc164057788"/>
      <w:bookmarkStart w:id="1237" w:name="_Toc164137138"/>
      <w:bookmarkStart w:id="1238" w:name="_Toc164161298"/>
      <w:bookmarkStart w:id="1239" w:name="_Toc165173869"/>
      <w:bookmarkStart w:id="1240" w:name="_Toc439170693"/>
      <w:bookmarkStart w:id="1241" w:name="_Toc439172795"/>
      <w:bookmarkStart w:id="1242" w:name="_Toc439173239"/>
      <w:bookmarkStart w:id="1243" w:name="_Toc439238235"/>
      <w:bookmarkStart w:id="1244" w:name="_Toc439252782"/>
      <w:bookmarkStart w:id="1245" w:name="_Toc439323756"/>
      <w:bookmarkStart w:id="1246" w:name="_Toc440361393"/>
      <w:bookmarkStart w:id="1247" w:name="_Toc440376275"/>
      <w:bookmarkStart w:id="1248" w:name="_Toc440382533"/>
      <w:bookmarkStart w:id="1249" w:name="_Toc440447203"/>
      <w:bookmarkStart w:id="1250" w:name="_Toc440632364"/>
      <w:bookmarkStart w:id="1251" w:name="_Toc440875136"/>
      <w:bookmarkStart w:id="1252" w:name="_Toc441131123"/>
      <w:bookmarkStart w:id="1253" w:name="_Toc465774646"/>
      <w:bookmarkStart w:id="1254" w:name="_Toc465848875"/>
      <w:bookmarkStart w:id="1255" w:name="_Toc468876195"/>
      <w:bookmarkStart w:id="1256" w:name="_Toc469487689"/>
      <w:bookmarkStart w:id="1257" w:name="_Toc471979990"/>
      <w:r w:rsidRPr="00D904EF">
        <w:rPr>
          <w:szCs w:val="24"/>
        </w:rPr>
        <w:t>Форма Справки о перечне и годовых объемах выполнения аналогичных договоров</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856CFC">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856CFC">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856CFC">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A87504">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A87504">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856CFC">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856CFC">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856CFC">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A87504">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A87504">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856CFC">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856CFC">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856CFC">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A87504">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A87504">
              <w:rPr>
                <w:rStyle w:val="aa"/>
                <w:sz w:val="22"/>
              </w:rPr>
              <w:t>6</w:t>
            </w:r>
            <w:r w:rsidRPr="00F647F7">
              <w:rPr>
                <w:rStyle w:val="aa"/>
                <w:sz w:val="22"/>
              </w:rPr>
              <w:t xml:space="preserve"> года», «20</w:t>
            </w:r>
            <w:r>
              <w:rPr>
                <w:rStyle w:val="aa"/>
                <w:sz w:val="22"/>
              </w:rPr>
              <w:t>1</w:t>
            </w:r>
            <w:r w:rsidR="00A87504">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8" w:name="_Toc98253944"/>
      <w:bookmarkStart w:id="1259" w:name="_Toc157248196"/>
      <w:bookmarkStart w:id="1260" w:name="_Toc157496565"/>
      <w:bookmarkStart w:id="1261" w:name="_Toc158206104"/>
      <w:bookmarkStart w:id="1262" w:name="_Toc164057789"/>
      <w:bookmarkStart w:id="1263" w:name="_Toc164137139"/>
      <w:bookmarkStart w:id="1264" w:name="_Toc164161299"/>
      <w:bookmarkStart w:id="1265" w:name="_Toc165173870"/>
      <w:r>
        <w:rPr>
          <w:szCs w:val="24"/>
        </w:rPr>
        <w:br w:type="page"/>
      </w:r>
    </w:p>
    <w:p w:rsidR="004F4D80" w:rsidRPr="00D904EF" w:rsidRDefault="004F4D80" w:rsidP="004F4D80">
      <w:pPr>
        <w:pStyle w:val="3"/>
        <w:rPr>
          <w:szCs w:val="24"/>
        </w:rPr>
      </w:pPr>
      <w:bookmarkStart w:id="1266" w:name="_Toc439170694"/>
      <w:bookmarkStart w:id="1267" w:name="_Toc439172796"/>
      <w:bookmarkStart w:id="1268" w:name="_Toc439173240"/>
      <w:bookmarkStart w:id="1269" w:name="_Toc439238236"/>
      <w:bookmarkStart w:id="1270" w:name="_Toc439252783"/>
      <w:bookmarkStart w:id="1271" w:name="_Toc439323757"/>
      <w:bookmarkStart w:id="1272" w:name="_Toc440361394"/>
      <w:bookmarkStart w:id="1273" w:name="_Toc440376276"/>
      <w:bookmarkStart w:id="1274" w:name="_Toc440382534"/>
      <w:bookmarkStart w:id="1275" w:name="_Toc440447204"/>
      <w:bookmarkStart w:id="1276" w:name="_Toc440632365"/>
      <w:bookmarkStart w:id="1277" w:name="_Toc440875137"/>
      <w:bookmarkStart w:id="1278" w:name="_Toc441131124"/>
      <w:bookmarkStart w:id="1279" w:name="_Toc465774647"/>
      <w:bookmarkStart w:id="1280" w:name="_Toc465848876"/>
      <w:bookmarkStart w:id="1281" w:name="_Toc468876196"/>
      <w:bookmarkStart w:id="1282" w:name="_Toc469487690"/>
      <w:bookmarkStart w:id="1283" w:name="_Toc471979991"/>
      <w:r w:rsidRPr="00D904EF">
        <w:rPr>
          <w:szCs w:val="24"/>
        </w:rPr>
        <w:lastRenderedPageBreak/>
        <w:t>Инструкции по заполнению</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510AD">
        <w:rPr>
          <w:sz w:val="24"/>
          <w:szCs w:val="24"/>
        </w:rPr>
        <w:fldChar w:fldCharType="begin"/>
      </w:r>
      <w:r w:rsidR="00D90031">
        <w:rPr>
          <w:sz w:val="24"/>
          <w:szCs w:val="24"/>
        </w:rPr>
        <w:instrText xml:space="preserve"> REF _Ref55336310 \r \h </w:instrText>
      </w:r>
      <w:r w:rsidR="008510AD">
        <w:rPr>
          <w:sz w:val="24"/>
          <w:szCs w:val="24"/>
        </w:rPr>
      </w:r>
      <w:r w:rsidR="008510AD">
        <w:rPr>
          <w:sz w:val="24"/>
          <w:szCs w:val="24"/>
        </w:rPr>
        <w:fldChar w:fldCharType="separate"/>
      </w:r>
      <w:r w:rsidR="00DA443D">
        <w:rPr>
          <w:sz w:val="24"/>
          <w:szCs w:val="24"/>
        </w:rPr>
        <w:t>5.1</w:t>
      </w:r>
      <w:r w:rsidR="008510A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510AD">
        <w:rPr>
          <w:sz w:val="24"/>
          <w:szCs w:val="24"/>
        </w:rPr>
        <w:fldChar w:fldCharType="begin"/>
      </w:r>
      <w:r w:rsidR="00D90031">
        <w:rPr>
          <w:sz w:val="24"/>
          <w:szCs w:val="24"/>
        </w:rPr>
        <w:instrText xml:space="preserve"> REF _Ref440274159 \r \h </w:instrText>
      </w:r>
      <w:r w:rsidR="008510AD">
        <w:rPr>
          <w:sz w:val="24"/>
          <w:szCs w:val="24"/>
        </w:rPr>
      </w:r>
      <w:r w:rsidR="008510AD">
        <w:rPr>
          <w:sz w:val="24"/>
          <w:szCs w:val="24"/>
        </w:rPr>
        <w:fldChar w:fldCharType="separate"/>
      </w:r>
      <w:r w:rsidR="00DA443D">
        <w:rPr>
          <w:sz w:val="24"/>
          <w:szCs w:val="24"/>
        </w:rPr>
        <w:t>4</w:t>
      </w:r>
      <w:r w:rsidR="008510AD">
        <w:rPr>
          <w:sz w:val="24"/>
          <w:szCs w:val="24"/>
        </w:rPr>
        <w:fldChar w:fldCharType="end"/>
      </w:r>
      <w:r w:rsidRPr="00F647F7">
        <w:rPr>
          <w:sz w:val="24"/>
          <w:szCs w:val="24"/>
        </w:rPr>
        <w:t>.</w:t>
      </w:r>
    </w:p>
    <w:p w:rsidR="004F4D80" w:rsidRPr="00AE1D21" w:rsidRDefault="004F4D80" w:rsidP="004F4D80">
      <w:pPr>
        <w:pStyle w:val="aff6"/>
        <w:numPr>
          <w:ilvl w:val="3"/>
          <w:numId w:val="1"/>
        </w:numPr>
        <w:tabs>
          <w:tab w:val="num" w:pos="1134"/>
        </w:tabs>
        <w:suppressAutoHyphens w:val="0"/>
        <w:spacing w:before="100" w:beforeAutospacing="1" w:line="240" w:lineRule="auto"/>
        <w:rPr>
          <w:sz w:val="24"/>
          <w:szCs w:val="24"/>
        </w:rPr>
      </w:pPr>
      <w:r w:rsidRPr="00444ECC">
        <w:rPr>
          <w:sz w:val="24"/>
          <w:szCs w:val="24"/>
        </w:rPr>
        <w:t xml:space="preserve">Следует указать не менее </w:t>
      </w:r>
      <w:r w:rsidR="007C47E3" w:rsidRPr="00444ECC">
        <w:rPr>
          <w:sz w:val="24"/>
          <w:szCs w:val="24"/>
        </w:rPr>
        <w:t>одного, но не более десяти аналогичных договоров</w:t>
      </w:r>
      <w:r w:rsidR="008D108C" w:rsidRPr="00444ECC">
        <w:rPr>
          <w:sz w:val="24"/>
          <w:szCs w:val="24"/>
        </w:rPr>
        <w:t xml:space="preserve"> (п</w:t>
      </w:r>
      <w:r w:rsidR="008D108C" w:rsidRPr="00444ECC">
        <w:rPr>
          <w:iCs/>
          <w:sz w:val="24"/>
          <w:szCs w:val="24"/>
        </w:rPr>
        <w:t>од термином аналогичного договора понимается договор, идентичный предмету и сопоставимый с объемом и суммой услуг договора по данной закупочной процедуре</w:t>
      </w:r>
      <w:r w:rsidR="008D108C" w:rsidRPr="00444ECC">
        <w:rPr>
          <w:sz w:val="24"/>
          <w:szCs w:val="24"/>
        </w:rPr>
        <w:t xml:space="preserve">). </w:t>
      </w:r>
      <w:r w:rsidR="00C236C0" w:rsidRPr="00444ECC">
        <w:rPr>
          <w:sz w:val="24"/>
          <w:szCs w:val="24"/>
        </w:rPr>
        <w:t>Участник</w:t>
      </w:r>
      <w:r w:rsidRPr="00444ECC">
        <w:rPr>
          <w:sz w:val="24"/>
          <w:szCs w:val="24"/>
        </w:rPr>
        <w:t xml:space="preserve"> может самостоятельно выбрать договоры, которые, по его мнению, наилучшим образом характеризует его опыт</w:t>
      </w:r>
      <w:r w:rsidRPr="00AE1D21">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AE1D21">
        <w:rPr>
          <w:sz w:val="24"/>
          <w:szCs w:val="24"/>
        </w:rPr>
        <w:t>Участник</w:t>
      </w:r>
      <w:r w:rsidR="004F4D80" w:rsidRPr="00AE1D21">
        <w:rPr>
          <w:sz w:val="24"/>
          <w:szCs w:val="24"/>
        </w:rPr>
        <w:t xml:space="preserve"> может включать</w:t>
      </w:r>
      <w:r w:rsidR="004F4D80" w:rsidRPr="00F647F7">
        <w:rPr>
          <w:sz w:val="24"/>
          <w:szCs w:val="24"/>
        </w:rPr>
        <w:t xml:space="preserve">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84" w:name="_Ref55336389"/>
      <w:bookmarkStart w:id="1285" w:name="_Toc57314677"/>
      <w:bookmarkStart w:id="1286" w:name="_Toc69728991"/>
      <w:bookmarkStart w:id="1287" w:name="_Toc98253945"/>
      <w:bookmarkStart w:id="1288" w:name="_Toc165173871"/>
      <w:bookmarkStart w:id="1289" w:name="_Toc423423675"/>
      <w:bookmarkStart w:id="1290" w:name="_Toc471979992"/>
      <w:r w:rsidRPr="00F647F7">
        <w:lastRenderedPageBreak/>
        <w:t xml:space="preserve">Справка о материально-технических ресурсах (форма </w:t>
      </w:r>
      <w:r w:rsidR="00B8118F">
        <w:t>9</w:t>
      </w:r>
      <w:r w:rsidRPr="00F647F7">
        <w:t>)</w:t>
      </w:r>
      <w:bookmarkEnd w:id="1284"/>
      <w:bookmarkEnd w:id="1285"/>
      <w:bookmarkEnd w:id="1286"/>
      <w:bookmarkEnd w:id="1287"/>
      <w:bookmarkEnd w:id="1288"/>
      <w:bookmarkEnd w:id="1289"/>
      <w:bookmarkEnd w:id="1290"/>
    </w:p>
    <w:p w:rsidR="004F4D80" w:rsidRPr="00D904EF" w:rsidRDefault="004F4D80" w:rsidP="004F4D80">
      <w:pPr>
        <w:pStyle w:val="3"/>
        <w:rPr>
          <w:szCs w:val="24"/>
        </w:rPr>
      </w:pPr>
      <w:bookmarkStart w:id="1291" w:name="_Toc98253946"/>
      <w:bookmarkStart w:id="1292" w:name="_Toc157248198"/>
      <w:bookmarkStart w:id="1293" w:name="_Toc157496567"/>
      <w:bookmarkStart w:id="1294" w:name="_Toc158206106"/>
      <w:bookmarkStart w:id="1295" w:name="_Toc164057791"/>
      <w:bookmarkStart w:id="1296" w:name="_Toc164137141"/>
      <w:bookmarkStart w:id="1297" w:name="_Toc164161301"/>
      <w:bookmarkStart w:id="1298" w:name="_Toc165173872"/>
      <w:bookmarkStart w:id="1299" w:name="_Toc439170696"/>
      <w:bookmarkStart w:id="1300" w:name="_Toc439172798"/>
      <w:bookmarkStart w:id="1301" w:name="_Toc439173242"/>
      <w:bookmarkStart w:id="1302" w:name="_Toc439238238"/>
      <w:bookmarkStart w:id="1303" w:name="_Toc439252785"/>
      <w:bookmarkStart w:id="1304" w:name="_Toc439323759"/>
      <w:bookmarkStart w:id="1305" w:name="_Toc440361396"/>
      <w:bookmarkStart w:id="1306" w:name="_Toc440376278"/>
      <w:bookmarkStart w:id="1307" w:name="_Toc440382536"/>
      <w:bookmarkStart w:id="1308" w:name="_Toc440447206"/>
      <w:bookmarkStart w:id="1309" w:name="_Toc440632367"/>
      <w:bookmarkStart w:id="1310" w:name="_Toc440875139"/>
      <w:bookmarkStart w:id="1311" w:name="_Toc441131126"/>
      <w:bookmarkStart w:id="1312" w:name="_Toc465774649"/>
      <w:bookmarkStart w:id="1313" w:name="_Toc465848878"/>
      <w:bookmarkStart w:id="1314" w:name="_Toc468876198"/>
      <w:bookmarkStart w:id="1315" w:name="_Toc469487692"/>
      <w:bookmarkStart w:id="1316" w:name="_Toc471979993"/>
      <w:r w:rsidRPr="00D904EF">
        <w:rPr>
          <w:szCs w:val="24"/>
        </w:rPr>
        <w:t>Форма Справки о материально-технических ресурсах</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856CFC">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856CFC">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856CFC">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7" w:name="_Toc98253947"/>
      <w:bookmarkStart w:id="1318" w:name="_Toc157248199"/>
      <w:bookmarkStart w:id="1319" w:name="_Toc157496568"/>
      <w:bookmarkStart w:id="1320" w:name="_Toc158206107"/>
      <w:bookmarkStart w:id="1321" w:name="_Toc164057792"/>
      <w:bookmarkStart w:id="1322" w:name="_Toc164137142"/>
      <w:bookmarkStart w:id="1323" w:name="_Toc164161302"/>
      <w:bookmarkStart w:id="1324"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325" w:name="_Toc439170697"/>
      <w:bookmarkStart w:id="1326" w:name="_Toc439172799"/>
      <w:bookmarkStart w:id="1327" w:name="_Toc439173243"/>
      <w:bookmarkStart w:id="1328" w:name="_Toc439238239"/>
      <w:bookmarkStart w:id="1329" w:name="_Toc439252786"/>
      <w:bookmarkStart w:id="1330" w:name="_Toc439323760"/>
      <w:bookmarkStart w:id="1331" w:name="_Toc440361397"/>
      <w:bookmarkStart w:id="1332" w:name="_Toc440376279"/>
      <w:bookmarkStart w:id="1333" w:name="_Toc440382537"/>
      <w:bookmarkStart w:id="1334" w:name="_Toc440447207"/>
      <w:bookmarkStart w:id="1335" w:name="_Toc440632368"/>
      <w:bookmarkStart w:id="1336" w:name="_Toc440875140"/>
      <w:bookmarkStart w:id="1337" w:name="_Toc441131127"/>
      <w:bookmarkStart w:id="1338" w:name="_Toc465774650"/>
      <w:bookmarkStart w:id="1339" w:name="_Toc465848879"/>
      <w:bookmarkStart w:id="1340" w:name="_Toc468876199"/>
      <w:bookmarkStart w:id="1341" w:name="_Toc469487693"/>
      <w:bookmarkStart w:id="1342" w:name="_Toc471979994"/>
      <w:r w:rsidRPr="00D904EF">
        <w:rPr>
          <w:szCs w:val="24"/>
        </w:rPr>
        <w:lastRenderedPageBreak/>
        <w:t>Инструкции по заполнению</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510AD">
        <w:rPr>
          <w:sz w:val="24"/>
          <w:szCs w:val="24"/>
        </w:rPr>
        <w:fldChar w:fldCharType="begin"/>
      </w:r>
      <w:r w:rsidR="00D90031">
        <w:rPr>
          <w:sz w:val="24"/>
          <w:szCs w:val="24"/>
        </w:rPr>
        <w:instrText xml:space="preserve"> REF _Ref55336310 \r \h </w:instrText>
      </w:r>
      <w:r w:rsidR="008510AD">
        <w:rPr>
          <w:sz w:val="24"/>
          <w:szCs w:val="24"/>
        </w:rPr>
      </w:r>
      <w:r w:rsidR="008510AD">
        <w:rPr>
          <w:sz w:val="24"/>
          <w:szCs w:val="24"/>
        </w:rPr>
        <w:fldChar w:fldCharType="separate"/>
      </w:r>
      <w:r w:rsidR="00DA443D">
        <w:rPr>
          <w:sz w:val="24"/>
          <w:szCs w:val="24"/>
        </w:rPr>
        <w:t>5.1</w:t>
      </w:r>
      <w:r w:rsidR="008510A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3" w:name="_Ref55336398"/>
      <w:bookmarkStart w:id="1344" w:name="_Toc57314678"/>
      <w:bookmarkStart w:id="1345" w:name="_Toc69728992"/>
      <w:bookmarkStart w:id="1346" w:name="_Toc98253948"/>
      <w:bookmarkStart w:id="1347" w:name="_Toc165173874"/>
      <w:bookmarkStart w:id="1348" w:name="_Toc423423676"/>
      <w:bookmarkStart w:id="1349" w:name="_Toc471979995"/>
      <w:r w:rsidRPr="00F647F7">
        <w:lastRenderedPageBreak/>
        <w:t xml:space="preserve">Справка о кадровых ресурсах (форма </w:t>
      </w:r>
      <w:r w:rsidR="00B8118F">
        <w:t>10</w:t>
      </w:r>
      <w:r w:rsidRPr="00F647F7">
        <w:t>)</w:t>
      </w:r>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32370"/>
      <w:bookmarkStart w:id="1369" w:name="_Toc440875142"/>
      <w:bookmarkStart w:id="1370" w:name="_Toc441131129"/>
      <w:bookmarkStart w:id="1371" w:name="_Toc465774652"/>
      <w:bookmarkStart w:id="1372" w:name="_Toc465848881"/>
      <w:bookmarkStart w:id="1373" w:name="_Toc468876201"/>
      <w:bookmarkStart w:id="1374" w:name="_Toc469487695"/>
      <w:bookmarkStart w:id="1375" w:name="_Toc471979996"/>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856CFC">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856CFC">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856CFC">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856CFC">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856CFC">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856CFC">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856CFC">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856CFC">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856CFC">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32371"/>
      <w:bookmarkStart w:id="1395" w:name="_Toc440875143"/>
      <w:bookmarkStart w:id="1396" w:name="_Toc441131130"/>
      <w:bookmarkStart w:id="1397" w:name="_Toc465774653"/>
      <w:bookmarkStart w:id="1398" w:name="_Toc465848882"/>
      <w:bookmarkStart w:id="1399" w:name="_Toc468876202"/>
      <w:bookmarkStart w:id="1400" w:name="_Toc469487696"/>
      <w:bookmarkStart w:id="1401" w:name="_Toc471979997"/>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510AD">
        <w:rPr>
          <w:sz w:val="24"/>
          <w:szCs w:val="24"/>
        </w:rPr>
        <w:fldChar w:fldCharType="begin"/>
      </w:r>
      <w:r w:rsidR="00D90031">
        <w:rPr>
          <w:sz w:val="24"/>
          <w:szCs w:val="24"/>
        </w:rPr>
        <w:instrText xml:space="preserve"> REF _Ref55336310 \r \h </w:instrText>
      </w:r>
      <w:r w:rsidR="008510AD">
        <w:rPr>
          <w:sz w:val="24"/>
          <w:szCs w:val="24"/>
        </w:rPr>
      </w:r>
      <w:r w:rsidR="008510AD">
        <w:rPr>
          <w:sz w:val="24"/>
          <w:szCs w:val="24"/>
        </w:rPr>
        <w:fldChar w:fldCharType="separate"/>
      </w:r>
      <w:r w:rsidR="00DA443D">
        <w:rPr>
          <w:sz w:val="24"/>
          <w:szCs w:val="24"/>
        </w:rPr>
        <w:t>5.1</w:t>
      </w:r>
      <w:r w:rsidR="008510A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979998"/>
      <w:bookmarkStart w:id="1408" w:name="_Ref90381523"/>
      <w:bookmarkStart w:id="1409" w:name="_Toc90385124"/>
      <w:bookmarkStart w:id="1410" w:name="_Ref96861029"/>
      <w:bookmarkStart w:id="1411" w:name="_Toc97651410"/>
      <w:bookmarkStart w:id="141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32373"/>
      <w:bookmarkStart w:id="1433" w:name="_Toc440875145"/>
      <w:bookmarkStart w:id="1434" w:name="_Toc441131132"/>
      <w:bookmarkStart w:id="1435" w:name="_Toc465774655"/>
      <w:bookmarkStart w:id="1436" w:name="_Toc465848884"/>
      <w:bookmarkStart w:id="1437" w:name="_Toc468876204"/>
      <w:bookmarkStart w:id="1438" w:name="_Toc469487698"/>
      <w:bookmarkStart w:id="1439" w:name="_Toc47197999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AE1D21" w:rsidRDefault="004F4D80" w:rsidP="004F4D80">
      <w:pPr>
        <w:spacing w:line="240" w:lineRule="auto"/>
        <w:rPr>
          <w:b/>
          <w:sz w:val="24"/>
          <w:szCs w:val="24"/>
        </w:rPr>
      </w:pPr>
      <w:r w:rsidRPr="00F647F7">
        <w:rPr>
          <w:sz w:val="24"/>
          <w:szCs w:val="24"/>
        </w:rPr>
        <w:t xml:space="preserve">При рассмотрении </w:t>
      </w:r>
      <w:r w:rsidRPr="00AE1D21">
        <w:rPr>
          <w:sz w:val="24"/>
          <w:szCs w:val="24"/>
        </w:rPr>
        <w:t xml:space="preserve">нашей </w:t>
      </w:r>
      <w:r w:rsidR="00D904EF" w:rsidRPr="00AE1D21">
        <w:rPr>
          <w:sz w:val="24"/>
          <w:szCs w:val="24"/>
        </w:rPr>
        <w:t>Заявки</w:t>
      </w:r>
      <w:r w:rsidRPr="00AE1D21">
        <w:rPr>
          <w:sz w:val="24"/>
          <w:szCs w:val="24"/>
        </w:rPr>
        <w:t xml:space="preserve"> просим учесть следующие сведения о наличии у </w:t>
      </w:r>
      <w:r w:rsidRPr="00AE1D21">
        <w:rPr>
          <w:b/>
          <w:i/>
          <w:sz w:val="24"/>
          <w:szCs w:val="24"/>
        </w:rPr>
        <w:t xml:space="preserve">{указывается наименование </w:t>
      </w:r>
      <w:r w:rsidR="00C236C0" w:rsidRPr="00AE1D21">
        <w:rPr>
          <w:b/>
          <w:i/>
          <w:sz w:val="24"/>
          <w:szCs w:val="24"/>
        </w:rPr>
        <w:t>Участник</w:t>
      </w:r>
      <w:r w:rsidRPr="00AE1D21">
        <w:rPr>
          <w:b/>
          <w:i/>
          <w:sz w:val="24"/>
          <w:szCs w:val="24"/>
        </w:rPr>
        <w:t>а}</w:t>
      </w:r>
      <w:r w:rsidRPr="00AE1D21">
        <w:rPr>
          <w:i/>
          <w:sz w:val="24"/>
          <w:szCs w:val="24"/>
        </w:rPr>
        <w:t xml:space="preserve"> </w:t>
      </w:r>
      <w:r w:rsidR="007C47E3" w:rsidRPr="00AE1D21">
        <w:rPr>
          <w:snapToGrid w:val="0"/>
          <w:sz w:val="24"/>
          <w:szCs w:val="24"/>
        </w:rPr>
        <w:t>конфликта интересов и/или связей</w:t>
      </w:r>
      <w:r w:rsidRPr="00AE1D21">
        <w:rPr>
          <w:sz w:val="24"/>
          <w:szCs w:val="24"/>
        </w:rPr>
        <w:t xml:space="preserve">, носящих характер </w:t>
      </w:r>
      <w:proofErr w:type="spellStart"/>
      <w:r w:rsidRPr="00AE1D21">
        <w:rPr>
          <w:sz w:val="24"/>
          <w:szCs w:val="24"/>
        </w:rPr>
        <w:t>аффилированности</w:t>
      </w:r>
      <w:proofErr w:type="spellEnd"/>
      <w:r w:rsidRPr="00AE1D21">
        <w:rPr>
          <w:sz w:val="24"/>
          <w:szCs w:val="24"/>
        </w:rPr>
        <w:t xml:space="preserve"> с лицами, являющимися </w:t>
      </w:r>
      <w:r w:rsidRPr="00AE1D21">
        <w:rPr>
          <w:b/>
          <w:i/>
          <w:sz w:val="24"/>
          <w:szCs w:val="24"/>
        </w:rPr>
        <w:t>{</w:t>
      </w:r>
      <w:proofErr w:type="gramStart"/>
      <w:r w:rsidRPr="00AE1D21">
        <w:rPr>
          <w:b/>
          <w:i/>
          <w:sz w:val="24"/>
          <w:szCs w:val="24"/>
        </w:rPr>
        <w:t>указывается</w:t>
      </w:r>
      <w:proofErr w:type="gramEnd"/>
      <w:r w:rsidRPr="00AE1D21">
        <w:rPr>
          <w:b/>
          <w:i/>
          <w:sz w:val="24"/>
          <w:szCs w:val="24"/>
        </w:rPr>
        <w:t xml:space="preserve"> кем являются эти лица, пример: учредители, сотрудники, и т.д.}</w:t>
      </w:r>
      <w:r w:rsidRPr="00AE1D21">
        <w:rPr>
          <w:i/>
          <w:sz w:val="24"/>
          <w:szCs w:val="24"/>
        </w:rPr>
        <w:t xml:space="preserve"> </w:t>
      </w:r>
      <w:r w:rsidRPr="00AE1D21">
        <w:rPr>
          <w:sz w:val="24"/>
          <w:szCs w:val="24"/>
        </w:rPr>
        <w:t xml:space="preserve">Заказчика </w:t>
      </w:r>
      <w:r w:rsidRPr="00AE1D21">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AE1D21">
        <w:rPr>
          <w:b/>
          <w:i/>
          <w:sz w:val="24"/>
          <w:szCs w:val="24"/>
        </w:rPr>
        <w:t>запроса предложений</w:t>
      </w:r>
      <w:r w:rsidRPr="00AE1D21">
        <w:rPr>
          <w:b/>
          <w:i/>
          <w:sz w:val="24"/>
          <w:szCs w:val="24"/>
        </w:rPr>
        <w:t>}</w:t>
      </w:r>
      <w:r w:rsidRPr="00AE1D21">
        <w:rPr>
          <w:i/>
          <w:sz w:val="24"/>
          <w:szCs w:val="24"/>
        </w:rPr>
        <w:t xml:space="preserve"> </w:t>
      </w:r>
      <w:r w:rsidRPr="00AE1D21">
        <w:rPr>
          <w:sz w:val="24"/>
          <w:szCs w:val="24"/>
        </w:rPr>
        <w:t xml:space="preserve"> а именно:</w:t>
      </w:r>
    </w:p>
    <w:p w:rsidR="004F4D80" w:rsidRPr="00AE1D21" w:rsidRDefault="004F4D80" w:rsidP="00856CFC">
      <w:pPr>
        <w:numPr>
          <w:ilvl w:val="0"/>
          <w:numId w:val="63"/>
        </w:numPr>
        <w:suppressAutoHyphens w:val="0"/>
        <w:spacing w:line="240" w:lineRule="auto"/>
        <w:rPr>
          <w:b/>
          <w:i/>
          <w:sz w:val="24"/>
          <w:szCs w:val="24"/>
        </w:rPr>
      </w:pPr>
      <w:r w:rsidRPr="00AE1D21">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AE1D21">
        <w:rPr>
          <w:b/>
          <w:i/>
          <w:sz w:val="24"/>
          <w:szCs w:val="24"/>
        </w:rPr>
        <w:t>Участник</w:t>
      </w:r>
      <w:r w:rsidRPr="00AE1D21">
        <w:rPr>
          <w:b/>
          <w:i/>
          <w:sz w:val="24"/>
          <w:szCs w:val="24"/>
        </w:rPr>
        <w:t xml:space="preserve">ом могут быть расценены </w:t>
      </w:r>
      <w:r w:rsidR="007C47E3" w:rsidRPr="00AE1D21">
        <w:rPr>
          <w:b/>
          <w:i/>
          <w:sz w:val="24"/>
          <w:szCs w:val="24"/>
        </w:rPr>
        <w:t xml:space="preserve">как </w:t>
      </w:r>
      <w:r w:rsidR="007C47E3" w:rsidRPr="00AE1D21">
        <w:rPr>
          <w:b/>
          <w:i/>
          <w:snapToGrid w:val="0"/>
          <w:sz w:val="24"/>
          <w:szCs w:val="24"/>
        </w:rPr>
        <w:t xml:space="preserve">конфликт интересов и/или </w:t>
      </w:r>
      <w:proofErr w:type="spellStart"/>
      <w:r w:rsidRPr="00AE1D21">
        <w:rPr>
          <w:b/>
          <w:i/>
          <w:sz w:val="24"/>
          <w:szCs w:val="24"/>
        </w:rPr>
        <w:t>аффилированность</w:t>
      </w:r>
      <w:proofErr w:type="spellEnd"/>
      <w:proofErr w:type="gramStart"/>
      <w:r w:rsidRPr="00AE1D21">
        <w:rPr>
          <w:b/>
          <w:i/>
          <w:sz w:val="24"/>
          <w:szCs w:val="24"/>
        </w:rPr>
        <w:t xml:space="preserve"> }</w:t>
      </w:r>
      <w:proofErr w:type="gramEnd"/>
      <w:r w:rsidRPr="00AE1D21">
        <w:rPr>
          <w:b/>
          <w:i/>
          <w:sz w:val="24"/>
          <w:szCs w:val="24"/>
        </w:rPr>
        <w:t>;</w:t>
      </w:r>
    </w:p>
    <w:p w:rsidR="004F4D80" w:rsidRPr="00AE1D21" w:rsidRDefault="004F4D80" w:rsidP="00856CFC">
      <w:pPr>
        <w:numPr>
          <w:ilvl w:val="0"/>
          <w:numId w:val="63"/>
        </w:numPr>
        <w:suppressAutoHyphens w:val="0"/>
        <w:spacing w:line="240" w:lineRule="auto"/>
        <w:rPr>
          <w:b/>
          <w:i/>
          <w:sz w:val="24"/>
          <w:szCs w:val="24"/>
        </w:rPr>
      </w:pPr>
      <w:r w:rsidRPr="00AE1D21">
        <w:rPr>
          <w:b/>
          <w:i/>
          <w:sz w:val="24"/>
          <w:szCs w:val="24"/>
        </w:rPr>
        <w:t xml:space="preserve">{указывается Ф.И.О. лица, его должность, кратко описывается почему связи между данным лицом и </w:t>
      </w:r>
      <w:r w:rsidR="00C236C0" w:rsidRPr="00AE1D21">
        <w:rPr>
          <w:b/>
          <w:i/>
          <w:sz w:val="24"/>
          <w:szCs w:val="24"/>
        </w:rPr>
        <w:t>Участник</w:t>
      </w:r>
      <w:r w:rsidRPr="00AE1D21">
        <w:rPr>
          <w:b/>
          <w:i/>
          <w:sz w:val="24"/>
          <w:szCs w:val="24"/>
        </w:rPr>
        <w:t xml:space="preserve">ом могут быть расценены </w:t>
      </w:r>
      <w:r w:rsidR="007C47E3" w:rsidRPr="00AE1D21">
        <w:rPr>
          <w:b/>
          <w:i/>
          <w:sz w:val="24"/>
          <w:szCs w:val="24"/>
        </w:rPr>
        <w:t xml:space="preserve">как </w:t>
      </w:r>
      <w:r w:rsidR="007C47E3" w:rsidRPr="00AE1D21">
        <w:rPr>
          <w:b/>
          <w:i/>
          <w:snapToGrid w:val="0"/>
          <w:sz w:val="24"/>
          <w:szCs w:val="24"/>
        </w:rPr>
        <w:t xml:space="preserve">конфликт интересов и/или </w:t>
      </w:r>
      <w:proofErr w:type="spellStart"/>
      <w:r w:rsidRPr="00AE1D21">
        <w:rPr>
          <w:b/>
          <w:i/>
          <w:sz w:val="24"/>
          <w:szCs w:val="24"/>
        </w:rPr>
        <w:t>аффилированность</w:t>
      </w:r>
      <w:proofErr w:type="spellEnd"/>
      <w:proofErr w:type="gramStart"/>
      <w:r w:rsidRPr="00AE1D21">
        <w:rPr>
          <w:b/>
          <w:i/>
          <w:sz w:val="24"/>
          <w:szCs w:val="24"/>
        </w:rPr>
        <w:t xml:space="preserve"> }</w:t>
      </w:r>
      <w:proofErr w:type="gramEnd"/>
      <w:r w:rsidRPr="00AE1D21">
        <w:rPr>
          <w:b/>
          <w:i/>
          <w:sz w:val="24"/>
          <w:szCs w:val="24"/>
        </w:rPr>
        <w:t>;</w:t>
      </w:r>
    </w:p>
    <w:p w:rsidR="004F4D80" w:rsidRPr="00AE1D21" w:rsidRDefault="004F4D80" w:rsidP="00856CFC">
      <w:pPr>
        <w:numPr>
          <w:ilvl w:val="0"/>
          <w:numId w:val="63"/>
        </w:numPr>
        <w:suppressAutoHyphens w:val="0"/>
        <w:spacing w:line="240" w:lineRule="auto"/>
        <w:rPr>
          <w:b/>
          <w:i/>
          <w:sz w:val="24"/>
          <w:szCs w:val="24"/>
        </w:rPr>
      </w:pPr>
      <w:r w:rsidRPr="00AE1D21">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32374"/>
      <w:bookmarkStart w:id="1460" w:name="_Toc440875146"/>
      <w:bookmarkStart w:id="1461" w:name="_Toc441131133"/>
      <w:bookmarkStart w:id="1462" w:name="_Toc465774656"/>
      <w:bookmarkStart w:id="1463" w:name="_Toc465848885"/>
      <w:bookmarkStart w:id="1464" w:name="_Toc468876205"/>
      <w:bookmarkStart w:id="1465" w:name="_Toc469487699"/>
      <w:bookmarkStart w:id="1466" w:name="_Toc471980000"/>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AE1D21"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w:t>
      </w:r>
      <w:r w:rsidR="004F4D80" w:rsidRPr="00AE1D21">
        <w:rPr>
          <w:sz w:val="24"/>
          <w:szCs w:val="24"/>
        </w:rPr>
        <w:t>номер и дату письма о подаче оферты, приложением к которому является данное Информационное письмо</w:t>
      </w:r>
      <w:r w:rsidR="00D90031" w:rsidRPr="00AE1D21">
        <w:rPr>
          <w:sz w:val="24"/>
          <w:szCs w:val="24"/>
        </w:rPr>
        <w:t xml:space="preserve"> (подраздел </w:t>
      </w:r>
      <w:r w:rsidR="00B131B9">
        <w:fldChar w:fldCharType="begin"/>
      </w:r>
      <w:r w:rsidR="00B131B9">
        <w:instrText xml:space="preserve"> REF _Ref55336310 \r \h  \* MERGEFORMAT </w:instrText>
      </w:r>
      <w:r w:rsidR="00B131B9">
        <w:fldChar w:fldCharType="separate"/>
      </w:r>
      <w:r w:rsidR="00DA443D" w:rsidRPr="00DA443D">
        <w:rPr>
          <w:sz w:val="24"/>
          <w:szCs w:val="24"/>
        </w:rPr>
        <w:t>5.1</w:t>
      </w:r>
      <w:r w:rsidR="00B131B9">
        <w:fldChar w:fldCharType="end"/>
      </w:r>
      <w:r w:rsidR="00D90031" w:rsidRPr="00AE1D21">
        <w:rPr>
          <w:sz w:val="24"/>
          <w:szCs w:val="24"/>
        </w:rPr>
        <w:t>)</w:t>
      </w:r>
      <w:r w:rsidR="004F4D80" w:rsidRPr="00AE1D21">
        <w:rPr>
          <w:sz w:val="24"/>
          <w:szCs w:val="24"/>
        </w:rPr>
        <w:t>.</w:t>
      </w:r>
    </w:p>
    <w:p w:rsidR="004F4D80" w:rsidRPr="00AE1D21" w:rsidRDefault="00C236C0" w:rsidP="004F4D80">
      <w:pPr>
        <w:pStyle w:val="aff6"/>
        <w:numPr>
          <w:ilvl w:val="3"/>
          <w:numId w:val="1"/>
        </w:numPr>
        <w:tabs>
          <w:tab w:val="num" w:pos="1134"/>
        </w:tabs>
        <w:suppressAutoHyphens w:val="0"/>
        <w:spacing w:after="100" w:afterAutospacing="1" w:line="240" w:lineRule="auto"/>
        <w:rPr>
          <w:sz w:val="24"/>
          <w:szCs w:val="24"/>
        </w:rPr>
      </w:pPr>
      <w:r w:rsidRPr="00AE1D21">
        <w:rPr>
          <w:sz w:val="24"/>
          <w:szCs w:val="24"/>
        </w:rPr>
        <w:t>Участник</w:t>
      </w:r>
      <w:r w:rsidR="004F4D80" w:rsidRPr="00AE1D21">
        <w:rPr>
          <w:sz w:val="24"/>
          <w:szCs w:val="24"/>
        </w:rPr>
        <w:t xml:space="preserve"> указывает свое фирменное наименование (в т.ч. организационно-правовую форму) и свой адрес.</w:t>
      </w:r>
    </w:p>
    <w:p w:rsidR="004F4D80" w:rsidRPr="00AE1D21" w:rsidRDefault="00C236C0" w:rsidP="004F4D80">
      <w:pPr>
        <w:pStyle w:val="aff6"/>
        <w:numPr>
          <w:ilvl w:val="3"/>
          <w:numId w:val="1"/>
        </w:numPr>
        <w:tabs>
          <w:tab w:val="num" w:pos="1134"/>
        </w:tabs>
        <w:suppressAutoHyphens w:val="0"/>
        <w:spacing w:after="100" w:afterAutospacing="1" w:line="240" w:lineRule="auto"/>
        <w:rPr>
          <w:sz w:val="24"/>
          <w:szCs w:val="24"/>
        </w:rPr>
      </w:pPr>
      <w:r w:rsidRPr="00AE1D21">
        <w:rPr>
          <w:sz w:val="24"/>
          <w:szCs w:val="24"/>
        </w:rPr>
        <w:t>Участник</w:t>
      </w:r>
      <w:r w:rsidR="004F4D80" w:rsidRPr="00AE1D21">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AE1D21">
        <w:t>(согласно ст. 4 закона РСФСР от 22.03.1991 № 948-1)</w:t>
      </w:r>
      <w:r w:rsidR="004F4D80" w:rsidRPr="00AE1D21">
        <w:rPr>
          <w:sz w:val="24"/>
          <w:szCs w:val="24"/>
        </w:rPr>
        <w:t xml:space="preserve">.  В случае если, по мнению </w:t>
      </w:r>
      <w:r w:rsidRPr="00AE1D21">
        <w:rPr>
          <w:sz w:val="24"/>
          <w:szCs w:val="24"/>
        </w:rPr>
        <w:t>Участник</w:t>
      </w:r>
      <w:r w:rsidR="004F4D80" w:rsidRPr="00AE1D21">
        <w:rPr>
          <w:sz w:val="24"/>
          <w:szCs w:val="24"/>
        </w:rPr>
        <w:t xml:space="preserve">а таких </w:t>
      </w:r>
      <w:proofErr w:type="gramStart"/>
      <w:r w:rsidR="004F4D80" w:rsidRPr="00AE1D21">
        <w:rPr>
          <w:sz w:val="24"/>
          <w:szCs w:val="24"/>
        </w:rPr>
        <w:t>лиц</w:t>
      </w:r>
      <w:proofErr w:type="gramEnd"/>
      <w:r w:rsidR="004F4D80" w:rsidRPr="00AE1D21">
        <w:rPr>
          <w:sz w:val="24"/>
          <w:szCs w:val="24"/>
        </w:rPr>
        <w:t xml:space="preserve"> нет, то в письме пишется фраза «При рассмотрении нашей </w:t>
      </w:r>
      <w:r w:rsidR="00D904EF" w:rsidRPr="00AE1D21">
        <w:rPr>
          <w:sz w:val="24"/>
          <w:szCs w:val="24"/>
        </w:rPr>
        <w:t>Заявки</w:t>
      </w:r>
      <w:r w:rsidR="004F4D80" w:rsidRPr="00AE1D21">
        <w:rPr>
          <w:sz w:val="24"/>
          <w:szCs w:val="24"/>
        </w:rPr>
        <w:t xml:space="preserve"> просим учесть, что у </w:t>
      </w:r>
      <w:r w:rsidR="004F4D80" w:rsidRPr="00AE1D21">
        <w:rPr>
          <w:b/>
          <w:i/>
          <w:sz w:val="24"/>
          <w:szCs w:val="24"/>
        </w:rPr>
        <w:t xml:space="preserve">{указывается наименование </w:t>
      </w:r>
      <w:r w:rsidRPr="00AE1D21">
        <w:rPr>
          <w:b/>
          <w:i/>
          <w:sz w:val="24"/>
          <w:szCs w:val="24"/>
        </w:rPr>
        <w:t>Участник</w:t>
      </w:r>
      <w:r w:rsidR="004F4D80" w:rsidRPr="00AE1D21">
        <w:rPr>
          <w:b/>
          <w:i/>
          <w:sz w:val="24"/>
          <w:szCs w:val="24"/>
        </w:rPr>
        <w:t xml:space="preserve">а} </w:t>
      </w:r>
      <w:r w:rsidR="007C47E3" w:rsidRPr="00AE1D21">
        <w:rPr>
          <w:sz w:val="24"/>
          <w:szCs w:val="24"/>
        </w:rPr>
        <w:t>НЕТ</w:t>
      </w:r>
      <w:r w:rsidR="007C47E3" w:rsidRPr="00AE1D21">
        <w:rPr>
          <w:i/>
          <w:sz w:val="24"/>
          <w:szCs w:val="24"/>
        </w:rPr>
        <w:t xml:space="preserve"> </w:t>
      </w:r>
      <w:r w:rsidR="007C47E3" w:rsidRPr="00AE1D21">
        <w:rPr>
          <w:sz w:val="24"/>
          <w:szCs w:val="24"/>
        </w:rPr>
        <w:t>лиц, в отношении которых</w:t>
      </w:r>
      <w:r w:rsidR="007C47E3" w:rsidRPr="00AE1D21">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AE1D21">
        <w:rPr>
          <w:sz w:val="24"/>
          <w:szCs w:val="24"/>
        </w:rPr>
        <w:t>с лицами,</w:t>
      </w:r>
      <w:r w:rsidR="00AF12BB" w:rsidRPr="00AE1D21">
        <w:rPr>
          <w:sz w:val="24"/>
          <w:szCs w:val="24"/>
        </w:rPr>
        <w:t xml:space="preserve"> т</w:t>
      </w:r>
      <w:r w:rsidR="004F4D80" w:rsidRPr="00AE1D21">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AE1D21">
        <w:rPr>
          <w:sz w:val="24"/>
          <w:szCs w:val="24"/>
        </w:rPr>
        <w:t>,</w:t>
      </w:r>
      <w:r w:rsidR="004F4D80" w:rsidRPr="00AE1D21">
        <w:rPr>
          <w:sz w:val="24"/>
          <w:szCs w:val="24"/>
        </w:rPr>
        <w:t xml:space="preserve"> непосредственно связанные с проведением данного </w:t>
      </w:r>
      <w:r w:rsidR="00D904EF" w:rsidRPr="00AE1D21">
        <w:rPr>
          <w:sz w:val="24"/>
          <w:szCs w:val="24"/>
        </w:rPr>
        <w:t>запроса предложений</w:t>
      </w:r>
      <w:r w:rsidR="004F4D80" w:rsidRPr="00AE1D21">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AE1D21">
        <w:rPr>
          <w:sz w:val="24"/>
          <w:szCs w:val="24"/>
        </w:rPr>
        <w:t xml:space="preserve">При составлении данного письма </w:t>
      </w:r>
      <w:r w:rsidR="00C236C0" w:rsidRPr="00AE1D21">
        <w:rPr>
          <w:sz w:val="24"/>
          <w:szCs w:val="24"/>
        </w:rPr>
        <w:t>Участник</w:t>
      </w:r>
      <w:r w:rsidRPr="00AE1D21">
        <w:rPr>
          <w:sz w:val="24"/>
          <w:szCs w:val="24"/>
        </w:rPr>
        <w:t xml:space="preserve"> должен учесть, что сокрытие любой информации о наличии </w:t>
      </w:r>
      <w:r w:rsidR="00AF12BB" w:rsidRPr="00AE1D21">
        <w:rPr>
          <w:rFonts w:eastAsia="Calibri"/>
          <w:sz w:val="24"/>
          <w:szCs w:val="24"/>
          <w:lang w:eastAsia="en-US"/>
        </w:rPr>
        <w:t>конфликта интересов и</w:t>
      </w:r>
      <w:r w:rsidR="00874A41">
        <w:rPr>
          <w:rFonts w:eastAsia="Calibri"/>
          <w:sz w:val="24"/>
          <w:szCs w:val="24"/>
          <w:lang w:eastAsia="en-US"/>
        </w:rPr>
        <w:t>/или</w:t>
      </w:r>
      <w:r w:rsidR="00AF12BB" w:rsidRPr="00AE1D21">
        <w:rPr>
          <w:rFonts w:eastAsia="Calibri"/>
          <w:sz w:val="24"/>
          <w:szCs w:val="24"/>
          <w:lang w:eastAsia="en-US"/>
        </w:rPr>
        <w:t xml:space="preserve"> </w:t>
      </w:r>
      <w:r w:rsidRPr="00AE1D21">
        <w:rPr>
          <w:sz w:val="24"/>
          <w:szCs w:val="24"/>
        </w:rPr>
        <w:t xml:space="preserve">связей, носящих характер </w:t>
      </w:r>
      <w:proofErr w:type="spellStart"/>
      <w:r w:rsidRPr="00AE1D21">
        <w:rPr>
          <w:sz w:val="24"/>
          <w:szCs w:val="24"/>
        </w:rPr>
        <w:t>аффилированности</w:t>
      </w:r>
      <w:proofErr w:type="spellEnd"/>
      <w:r w:rsidRPr="00AE1D21">
        <w:rPr>
          <w:sz w:val="24"/>
          <w:szCs w:val="24"/>
        </w:rPr>
        <w:t xml:space="preserve"> между </w:t>
      </w:r>
      <w:r w:rsidR="00C236C0" w:rsidRPr="00AE1D21">
        <w:rPr>
          <w:sz w:val="24"/>
          <w:szCs w:val="24"/>
        </w:rPr>
        <w:t>Участник</w:t>
      </w:r>
      <w:r w:rsidRPr="00AE1D21">
        <w:rPr>
          <w:sz w:val="24"/>
          <w:szCs w:val="24"/>
        </w:rPr>
        <w:t>ом и любыми лицам так или иначе связанными с Заказчиком, Организатором, или иной организацией, подготовившей</w:t>
      </w:r>
      <w:r w:rsidRPr="00F647F7">
        <w:rPr>
          <w:sz w:val="24"/>
          <w:szCs w:val="24"/>
        </w:rPr>
        <w:t xml:space="preserve">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467"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468" w:name="_Toc423423680"/>
      <w:bookmarkStart w:id="1469" w:name="_Ref440272035"/>
      <w:bookmarkStart w:id="1470" w:name="_Ref440274733"/>
      <w:bookmarkStart w:id="1471" w:name="_Ref444181467"/>
      <w:bookmarkStart w:id="1472" w:name="_Toc47198000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467"/>
      <w:bookmarkEnd w:id="1468"/>
      <w:bookmarkEnd w:id="1469"/>
      <w:bookmarkEnd w:id="1470"/>
      <w:bookmarkEnd w:id="1471"/>
      <w:bookmarkEnd w:id="1472"/>
    </w:p>
    <w:p w:rsidR="004F4D80" w:rsidRPr="00E87023" w:rsidRDefault="004F4D80" w:rsidP="004F4D80">
      <w:pPr>
        <w:pStyle w:val="3"/>
        <w:rPr>
          <w:sz w:val="22"/>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65774658"/>
      <w:bookmarkStart w:id="1493" w:name="_Toc465848887"/>
      <w:bookmarkStart w:id="1494" w:name="_Toc468876207"/>
      <w:bookmarkStart w:id="1495" w:name="_Toc469487701"/>
      <w:bookmarkStart w:id="1496" w:name="_Toc47198000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p>
    <w:p w:rsidR="004F4D80" w:rsidRPr="009F5821" w:rsidRDefault="004F4D80" w:rsidP="004F4D80">
      <w:pPr>
        <w:tabs>
          <w:tab w:val="left" w:pos="4757"/>
        </w:tabs>
        <w:spacing w:line="240" w:lineRule="auto"/>
        <w:ind w:left="567" w:firstLine="0"/>
        <w:jc w:val="left"/>
        <w:rPr>
          <w:sz w:val="24"/>
          <w:szCs w:val="24"/>
        </w:rPr>
      </w:pPr>
      <w:r w:rsidRPr="009F5821">
        <w:rPr>
          <w:sz w:val="24"/>
          <w:szCs w:val="24"/>
        </w:rPr>
        <w:t>Приложение 1</w:t>
      </w:r>
      <w:r w:rsidR="00553A57" w:rsidRPr="009F5821">
        <w:rPr>
          <w:sz w:val="24"/>
          <w:szCs w:val="24"/>
        </w:rPr>
        <w:t>2</w:t>
      </w:r>
      <w:r w:rsidRPr="009F5821">
        <w:rPr>
          <w:sz w:val="24"/>
          <w:szCs w:val="24"/>
        </w:rPr>
        <w:t xml:space="preserve"> к письму о подаче оферты</w:t>
      </w:r>
      <w:r w:rsidRPr="009F5821">
        <w:rPr>
          <w:sz w:val="24"/>
          <w:szCs w:val="24"/>
        </w:rPr>
        <w:br/>
        <w:t>от «____»_____________ </w:t>
      </w:r>
      <w:proofErr w:type="gramStart"/>
      <w:r w:rsidRPr="009F5821">
        <w:rPr>
          <w:sz w:val="24"/>
          <w:szCs w:val="24"/>
        </w:rPr>
        <w:t>г</w:t>
      </w:r>
      <w:proofErr w:type="gramEnd"/>
      <w:r w:rsidRPr="009F5821">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97" w:name="_Toc343690585"/>
      <w:bookmarkStart w:id="1498" w:name="_Toc372294429"/>
      <w:bookmarkStart w:id="1499" w:name="_Toc379288897"/>
      <w:bookmarkStart w:id="1500" w:name="_Toc384734781"/>
      <w:bookmarkStart w:id="1501" w:name="_Toc396984079"/>
      <w:bookmarkStart w:id="1502" w:name="_Toc423423682"/>
      <w:bookmarkStart w:id="1503" w:name="_Toc439170711"/>
      <w:bookmarkStart w:id="1504" w:name="_Toc439172813"/>
      <w:bookmarkStart w:id="1505" w:name="_Toc439173254"/>
      <w:bookmarkStart w:id="1506" w:name="_Toc439238250"/>
      <w:bookmarkStart w:id="1507" w:name="_Toc439252797"/>
      <w:bookmarkStart w:id="1508" w:name="_Toc439323771"/>
      <w:bookmarkStart w:id="1509" w:name="_Toc440361406"/>
      <w:bookmarkStart w:id="1510" w:name="_Toc440376288"/>
      <w:bookmarkStart w:id="1511" w:name="_Toc440382546"/>
      <w:bookmarkStart w:id="1512" w:name="_Toc440447216"/>
      <w:bookmarkStart w:id="1513" w:name="_Toc440632377"/>
      <w:bookmarkStart w:id="1514" w:name="_Toc440875149"/>
      <w:bookmarkStart w:id="1515" w:name="_Toc441131136"/>
      <w:bookmarkStart w:id="1516" w:name="_Toc465774659"/>
      <w:bookmarkStart w:id="1517" w:name="_Toc465848888"/>
      <w:bookmarkStart w:id="1518" w:name="_Toc468876208"/>
      <w:bookmarkStart w:id="1519" w:name="_Toc469487702"/>
      <w:bookmarkStart w:id="1520" w:name="_Toc471980003"/>
      <w:r w:rsidRPr="00D27071">
        <w:rPr>
          <w:szCs w:val="24"/>
        </w:rPr>
        <w:lastRenderedPageBreak/>
        <w:t>Инструкции по заполнению</w:t>
      </w:r>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510AD">
        <w:rPr>
          <w:sz w:val="24"/>
          <w:szCs w:val="24"/>
        </w:rPr>
        <w:fldChar w:fldCharType="begin"/>
      </w:r>
      <w:r w:rsidR="00D90031">
        <w:rPr>
          <w:sz w:val="24"/>
          <w:szCs w:val="24"/>
        </w:rPr>
        <w:instrText xml:space="preserve"> REF _Ref55336310 \r \h </w:instrText>
      </w:r>
      <w:r w:rsidR="008510AD">
        <w:rPr>
          <w:sz w:val="24"/>
          <w:szCs w:val="24"/>
        </w:rPr>
      </w:r>
      <w:r w:rsidR="008510AD">
        <w:rPr>
          <w:sz w:val="24"/>
          <w:szCs w:val="24"/>
        </w:rPr>
        <w:fldChar w:fldCharType="separate"/>
      </w:r>
      <w:r w:rsidR="00DA443D">
        <w:rPr>
          <w:sz w:val="24"/>
          <w:szCs w:val="24"/>
        </w:rPr>
        <w:t>5.1</w:t>
      </w:r>
      <w:r w:rsidR="008510A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2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22" w:name="_Toc423423683"/>
      <w:bookmarkStart w:id="1523" w:name="_Ref440272051"/>
      <w:bookmarkStart w:id="1524" w:name="_Ref440274744"/>
      <w:bookmarkStart w:id="1525" w:name="_Toc47198000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21"/>
      <w:bookmarkEnd w:id="1522"/>
      <w:bookmarkEnd w:id="1523"/>
      <w:bookmarkEnd w:id="1524"/>
      <w:bookmarkEnd w:id="1525"/>
    </w:p>
    <w:p w:rsidR="004F4D80" w:rsidRPr="00AE1D21" w:rsidRDefault="004F4D80" w:rsidP="004F4D80">
      <w:pPr>
        <w:pStyle w:val="3"/>
        <w:rPr>
          <w:szCs w:val="24"/>
        </w:rPr>
      </w:pPr>
      <w:bookmarkStart w:id="1526" w:name="_Toc343690587"/>
      <w:bookmarkStart w:id="1527" w:name="_Toc372294431"/>
      <w:bookmarkStart w:id="1528" w:name="_Toc379288899"/>
      <w:bookmarkStart w:id="1529" w:name="_Toc384734783"/>
      <w:bookmarkStart w:id="1530" w:name="_Toc396984081"/>
      <w:bookmarkStart w:id="1531" w:name="_Toc423423684"/>
      <w:bookmarkStart w:id="1532" w:name="_Toc439170713"/>
      <w:bookmarkStart w:id="1533" w:name="_Toc439172815"/>
      <w:bookmarkStart w:id="1534" w:name="_Toc439173256"/>
      <w:bookmarkStart w:id="1535" w:name="_Toc439238252"/>
      <w:bookmarkStart w:id="1536" w:name="_Toc439252799"/>
      <w:bookmarkStart w:id="1537" w:name="_Toc439323773"/>
      <w:bookmarkStart w:id="1538" w:name="_Toc440361408"/>
      <w:bookmarkStart w:id="1539" w:name="_Toc440376290"/>
      <w:bookmarkStart w:id="1540" w:name="_Toc440382548"/>
      <w:bookmarkStart w:id="1541" w:name="_Toc440447218"/>
      <w:bookmarkStart w:id="1542" w:name="_Toc440632379"/>
      <w:bookmarkStart w:id="1543" w:name="_Toc440875151"/>
      <w:bookmarkStart w:id="1544" w:name="_Toc441131138"/>
      <w:bookmarkStart w:id="1545" w:name="_Toc465774661"/>
      <w:bookmarkStart w:id="1546" w:name="_Toc465848890"/>
      <w:bookmarkStart w:id="1547" w:name="_Toc468876210"/>
      <w:bookmarkStart w:id="1548" w:name="_Toc469487704"/>
      <w:bookmarkStart w:id="1549" w:name="_Toc471980005"/>
      <w:r w:rsidRPr="008C4223">
        <w:rPr>
          <w:szCs w:val="24"/>
        </w:rPr>
        <w:t xml:space="preserve">Форма </w:t>
      </w:r>
      <w:bookmarkEnd w:id="1526"/>
      <w:bookmarkEnd w:id="1527"/>
      <w:bookmarkEnd w:id="1528"/>
      <w:bookmarkEnd w:id="1529"/>
      <w:bookmarkEnd w:id="1530"/>
      <w:bookmarkEnd w:id="1531"/>
      <w:bookmarkEnd w:id="1532"/>
      <w:bookmarkEnd w:id="1533"/>
      <w:bookmarkEnd w:id="1534"/>
      <w:bookmarkEnd w:id="1535"/>
      <w:bookmarkEnd w:id="1536"/>
      <w:r w:rsidR="000D70B6" w:rsidRPr="00AE1D21">
        <w:rPr>
          <w:szCs w:val="24"/>
        </w:rPr>
        <w:t>Согласия на обработку персональных данных</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4F4D80" w:rsidRPr="00AE1D21" w:rsidRDefault="004F4D80" w:rsidP="004F4D80">
      <w:pPr>
        <w:tabs>
          <w:tab w:val="left" w:pos="4757"/>
        </w:tabs>
        <w:spacing w:line="240" w:lineRule="auto"/>
        <w:ind w:left="1134" w:firstLine="0"/>
        <w:jc w:val="left"/>
        <w:rPr>
          <w:sz w:val="24"/>
          <w:szCs w:val="24"/>
        </w:rPr>
      </w:pPr>
      <w:r w:rsidRPr="00AE1D21">
        <w:rPr>
          <w:sz w:val="24"/>
          <w:szCs w:val="24"/>
        </w:rPr>
        <w:t>Приложение 1</w:t>
      </w:r>
      <w:r w:rsidR="00553A57" w:rsidRPr="00AE1D21">
        <w:rPr>
          <w:sz w:val="24"/>
          <w:szCs w:val="24"/>
        </w:rPr>
        <w:t>3</w:t>
      </w:r>
      <w:r w:rsidR="00AF12BB" w:rsidRPr="00AE1D21">
        <w:rPr>
          <w:sz w:val="24"/>
          <w:szCs w:val="24"/>
        </w:rPr>
        <w:t>.1</w:t>
      </w:r>
      <w:r w:rsidRPr="00AE1D21">
        <w:rPr>
          <w:sz w:val="24"/>
          <w:szCs w:val="24"/>
        </w:rPr>
        <w:t xml:space="preserve"> к письму о подаче оферты</w:t>
      </w:r>
      <w:r w:rsidRPr="00AE1D21">
        <w:rPr>
          <w:sz w:val="24"/>
          <w:szCs w:val="24"/>
        </w:rPr>
        <w:br/>
        <w:t>от «____»_____________ </w:t>
      </w:r>
      <w:proofErr w:type="gramStart"/>
      <w:r w:rsidRPr="00AE1D21">
        <w:rPr>
          <w:sz w:val="24"/>
          <w:szCs w:val="24"/>
        </w:rPr>
        <w:t>г</w:t>
      </w:r>
      <w:proofErr w:type="gramEnd"/>
      <w:r w:rsidRPr="00AE1D21">
        <w:rPr>
          <w:sz w:val="24"/>
          <w:szCs w:val="24"/>
        </w:rPr>
        <w:t>. №__________</w:t>
      </w:r>
    </w:p>
    <w:p w:rsidR="004F4D80" w:rsidRPr="00AE1D21" w:rsidRDefault="004F4D80" w:rsidP="004F4D80">
      <w:pPr>
        <w:contextualSpacing/>
        <w:jc w:val="right"/>
        <w:rPr>
          <w:sz w:val="24"/>
          <w:szCs w:val="24"/>
        </w:rPr>
      </w:pPr>
    </w:p>
    <w:p w:rsidR="002B5044" w:rsidRPr="00AE1D21" w:rsidRDefault="002B5044" w:rsidP="002B5044">
      <w:pPr>
        <w:rPr>
          <w:lang w:eastAsia="ru-RU"/>
        </w:rPr>
      </w:pPr>
    </w:p>
    <w:p w:rsidR="003311F3" w:rsidRPr="00AE1D21" w:rsidRDefault="003311F3" w:rsidP="003311F3">
      <w:pPr>
        <w:widowControl w:val="0"/>
        <w:tabs>
          <w:tab w:val="left" w:pos="0"/>
          <w:tab w:val="num" w:pos="1134"/>
        </w:tabs>
        <w:spacing w:line="240" w:lineRule="auto"/>
        <w:jc w:val="center"/>
        <w:outlineLvl w:val="1"/>
        <w:rPr>
          <w:b/>
          <w:sz w:val="26"/>
          <w:szCs w:val="26"/>
        </w:rPr>
      </w:pPr>
      <w:r w:rsidRPr="00AE1D21">
        <w:rPr>
          <w:b/>
          <w:sz w:val="26"/>
          <w:szCs w:val="26"/>
        </w:rPr>
        <w:t xml:space="preserve">Согласие на обработку персональных данных </w:t>
      </w:r>
    </w:p>
    <w:p w:rsidR="003311F3" w:rsidRPr="00AE1D21" w:rsidRDefault="003311F3" w:rsidP="003311F3">
      <w:pPr>
        <w:widowControl w:val="0"/>
        <w:tabs>
          <w:tab w:val="left" w:pos="0"/>
        </w:tabs>
        <w:spacing w:line="240" w:lineRule="auto"/>
        <w:jc w:val="center"/>
        <w:rPr>
          <w:b/>
          <w:snapToGrid w:val="0"/>
          <w:sz w:val="26"/>
          <w:szCs w:val="26"/>
        </w:rPr>
      </w:pPr>
      <w:r w:rsidRPr="00AE1D21">
        <w:rPr>
          <w:b/>
          <w:snapToGrid w:val="0"/>
          <w:sz w:val="26"/>
          <w:szCs w:val="26"/>
        </w:rPr>
        <w:t xml:space="preserve">от «_____» ____________ 201____ г. </w:t>
      </w:r>
    </w:p>
    <w:p w:rsidR="003311F3" w:rsidRPr="00AE1D21" w:rsidRDefault="003311F3" w:rsidP="003311F3">
      <w:pPr>
        <w:widowControl w:val="0"/>
        <w:spacing w:line="240" w:lineRule="auto"/>
        <w:jc w:val="center"/>
        <w:rPr>
          <w:sz w:val="26"/>
          <w:szCs w:val="26"/>
        </w:rPr>
      </w:pPr>
    </w:p>
    <w:p w:rsidR="00AF12BB" w:rsidRPr="00AE1D21" w:rsidRDefault="00AF12BB" w:rsidP="00AF12BB">
      <w:pPr>
        <w:autoSpaceDE w:val="0"/>
        <w:autoSpaceDN w:val="0"/>
        <w:adjustRightInd w:val="0"/>
        <w:spacing w:line="240" w:lineRule="auto"/>
        <w:ind w:firstLine="709"/>
        <w:rPr>
          <w:sz w:val="24"/>
          <w:szCs w:val="24"/>
        </w:rPr>
      </w:pPr>
      <w:proofErr w:type="gramStart"/>
      <w:r w:rsidRPr="00AE1D21">
        <w:rPr>
          <w:sz w:val="24"/>
          <w:szCs w:val="24"/>
        </w:rPr>
        <w:t xml:space="preserve">Настоящим </w:t>
      </w:r>
      <w:r w:rsidRPr="00AE1D21">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AE1D21">
        <w:rPr>
          <w:sz w:val="24"/>
          <w:szCs w:val="24"/>
        </w:rPr>
        <w:t>,</w:t>
      </w:r>
      <w:r w:rsidRPr="00AE1D21">
        <w:rPr>
          <w:b/>
          <w:i/>
          <w:sz w:val="24"/>
          <w:szCs w:val="24"/>
        </w:rPr>
        <w:t xml:space="preserve"> действующего на основании _________</w:t>
      </w:r>
      <w:r w:rsidRPr="00AE1D21">
        <w:rPr>
          <w:i/>
          <w:sz w:val="24"/>
          <w:szCs w:val="24"/>
        </w:rPr>
        <w:t>_,</w:t>
      </w:r>
      <w:r w:rsidRPr="00AE1D21">
        <w:rPr>
          <w:b/>
          <w:i/>
          <w:sz w:val="24"/>
          <w:szCs w:val="24"/>
        </w:rPr>
        <w:t xml:space="preserve"> </w:t>
      </w:r>
      <w:r w:rsidRPr="00AE1D21">
        <w:rPr>
          <w:sz w:val="24"/>
          <w:szCs w:val="24"/>
        </w:rPr>
        <w:t xml:space="preserve">дает свое согласие на </w:t>
      </w:r>
      <w:r w:rsidRPr="00AE1D21">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AE1D21">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AE1D21">
        <w:rPr>
          <w:sz w:val="24"/>
          <w:szCs w:val="24"/>
        </w:rPr>
        <w:t>субконтрагентов</w:t>
      </w:r>
      <w:proofErr w:type="spellEnd"/>
      <w:r w:rsidRPr="00AE1D21">
        <w:rPr>
          <w:sz w:val="24"/>
          <w:szCs w:val="24"/>
        </w:rPr>
        <w:t xml:space="preserve"> и</w:t>
      </w:r>
      <w:proofErr w:type="gramEnd"/>
      <w:r w:rsidRPr="00AE1D21">
        <w:rPr>
          <w:sz w:val="24"/>
          <w:szCs w:val="24"/>
        </w:rPr>
        <w:t xml:space="preserve"> </w:t>
      </w:r>
      <w:proofErr w:type="gramStart"/>
      <w:r w:rsidRPr="00AE1D21">
        <w:rPr>
          <w:sz w:val="24"/>
          <w:szCs w:val="24"/>
        </w:rPr>
        <w:t>их собственников (участников, учредителей, акционеров), в том числе конечных бенефициаров (</w:t>
      </w:r>
      <w:r w:rsidRPr="00AE1D21">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AE1D21">
        <w:rPr>
          <w:snapToGrid w:val="0"/>
          <w:sz w:val="24"/>
          <w:szCs w:val="24"/>
        </w:rPr>
        <w:t xml:space="preserve"> ИНН </w:t>
      </w:r>
      <w:r w:rsidRPr="00AE1D21">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AE1D21">
        <w:rPr>
          <w:sz w:val="24"/>
          <w:szCs w:val="24"/>
        </w:rPr>
        <w:t>Росфинмониторинг</w:t>
      </w:r>
      <w:proofErr w:type="spellEnd"/>
      <w:r w:rsidRPr="00AE1D21">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AE1D21" w:rsidRDefault="00AF12BB" w:rsidP="00AF12BB">
      <w:pPr>
        <w:spacing w:line="240" w:lineRule="auto"/>
        <w:ind w:firstLine="709"/>
        <w:rPr>
          <w:snapToGrid w:val="0"/>
          <w:sz w:val="24"/>
          <w:szCs w:val="24"/>
        </w:rPr>
      </w:pPr>
      <w:proofErr w:type="gramStart"/>
      <w:r w:rsidRPr="00AE1D21">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AE1D21" w:rsidRDefault="00AF12BB" w:rsidP="00AF12BB">
      <w:pPr>
        <w:spacing w:line="240" w:lineRule="auto"/>
        <w:ind w:firstLine="709"/>
        <w:rPr>
          <w:snapToGrid w:val="0"/>
          <w:sz w:val="24"/>
          <w:szCs w:val="24"/>
        </w:rPr>
      </w:pPr>
      <w:r w:rsidRPr="00AE1D21">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AE1D21">
        <w:rPr>
          <w:snapToGrid w:val="0"/>
          <w:sz w:val="24"/>
          <w:szCs w:val="24"/>
        </w:rPr>
        <w:t>выполнения / отмены действия поручений Правительства Российской</w:t>
      </w:r>
      <w:proofErr w:type="gramEnd"/>
      <w:r w:rsidRPr="00AE1D21">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AE1D21" w:rsidRDefault="00AF12BB" w:rsidP="00AF12BB">
      <w:pPr>
        <w:spacing w:line="240" w:lineRule="auto"/>
        <w:ind w:firstLine="709"/>
        <w:rPr>
          <w:snapToGrid w:val="0"/>
          <w:sz w:val="24"/>
          <w:szCs w:val="24"/>
        </w:rPr>
      </w:pPr>
    </w:p>
    <w:p w:rsidR="00AF12BB" w:rsidRPr="00AE1D21" w:rsidRDefault="00AF12BB" w:rsidP="00AF12BB">
      <w:pPr>
        <w:spacing w:line="240" w:lineRule="auto"/>
        <w:ind w:firstLine="0"/>
        <w:jc w:val="left"/>
        <w:rPr>
          <w:color w:val="000000"/>
          <w:sz w:val="24"/>
          <w:szCs w:val="24"/>
        </w:rPr>
      </w:pPr>
      <w:r w:rsidRPr="00AE1D21">
        <w:rPr>
          <w:color w:val="000000"/>
          <w:sz w:val="24"/>
          <w:szCs w:val="24"/>
        </w:rPr>
        <w:t>_______________________                                                   ______________________</w:t>
      </w:r>
    </w:p>
    <w:p w:rsidR="00AF12BB" w:rsidRPr="00AE1D21" w:rsidRDefault="00AF12BB" w:rsidP="00AF12BB">
      <w:pPr>
        <w:spacing w:line="240" w:lineRule="auto"/>
        <w:ind w:firstLine="0"/>
        <w:jc w:val="left"/>
        <w:rPr>
          <w:sz w:val="24"/>
          <w:szCs w:val="24"/>
        </w:rPr>
      </w:pPr>
      <w:r w:rsidRPr="00AE1D21">
        <w:rPr>
          <w:sz w:val="24"/>
          <w:szCs w:val="24"/>
        </w:rPr>
        <w:t>(Подпись уполномоченного представителя)                                      (Ф.И.О. и должность подписавшего)</w:t>
      </w:r>
    </w:p>
    <w:p w:rsidR="00AF12BB" w:rsidRPr="00AE1D21" w:rsidRDefault="00AF12BB" w:rsidP="00AF12BB">
      <w:pPr>
        <w:spacing w:line="240" w:lineRule="auto"/>
        <w:jc w:val="left"/>
        <w:rPr>
          <w:b/>
          <w:bCs w:val="0"/>
          <w:sz w:val="24"/>
          <w:szCs w:val="24"/>
        </w:rPr>
      </w:pPr>
      <w:r w:rsidRPr="00AE1D21">
        <w:rPr>
          <w:b/>
          <w:bCs w:val="0"/>
          <w:sz w:val="24"/>
          <w:szCs w:val="24"/>
        </w:rPr>
        <w:t>М.П.</w:t>
      </w:r>
    </w:p>
    <w:p w:rsidR="00AF12BB" w:rsidRPr="00AE1D21" w:rsidRDefault="00AF12BB" w:rsidP="00AF12BB">
      <w:pPr>
        <w:spacing w:line="240" w:lineRule="auto"/>
        <w:jc w:val="left"/>
        <w:rPr>
          <w:b/>
          <w:bCs w:val="0"/>
          <w:sz w:val="24"/>
          <w:szCs w:val="24"/>
        </w:rPr>
      </w:pPr>
    </w:p>
    <w:p w:rsidR="00AF12BB" w:rsidRPr="00AE1D21" w:rsidRDefault="00AF12BB" w:rsidP="00AF12BB">
      <w:pPr>
        <w:spacing w:line="240" w:lineRule="auto"/>
        <w:ind w:firstLine="0"/>
        <w:jc w:val="left"/>
        <w:rPr>
          <w:bCs w:val="0"/>
          <w:sz w:val="24"/>
          <w:szCs w:val="24"/>
        </w:rPr>
      </w:pPr>
      <w:r w:rsidRPr="00AE1D21">
        <w:rPr>
          <w:bCs w:val="0"/>
          <w:sz w:val="24"/>
          <w:szCs w:val="24"/>
        </w:rPr>
        <w:t>По поручению:</w:t>
      </w:r>
    </w:p>
    <w:p w:rsidR="00AF12BB" w:rsidRPr="00AE1D21" w:rsidRDefault="00AF12BB" w:rsidP="00AF12BB">
      <w:pPr>
        <w:spacing w:line="240" w:lineRule="auto"/>
        <w:ind w:firstLine="0"/>
        <w:jc w:val="left"/>
        <w:rPr>
          <w:bCs w:val="0"/>
          <w:sz w:val="24"/>
          <w:szCs w:val="24"/>
        </w:rPr>
      </w:pPr>
    </w:p>
    <w:p w:rsidR="00AF12BB" w:rsidRPr="00AE1D21" w:rsidRDefault="00AF12BB" w:rsidP="00AF12BB">
      <w:pPr>
        <w:spacing w:line="240" w:lineRule="auto"/>
        <w:jc w:val="left"/>
        <w:rPr>
          <w:b/>
          <w:bCs w:val="0"/>
          <w:sz w:val="24"/>
          <w:szCs w:val="24"/>
        </w:rPr>
      </w:pPr>
      <w:r w:rsidRPr="00AE1D21">
        <w:rPr>
          <w:bCs w:val="0"/>
          <w:sz w:val="24"/>
          <w:szCs w:val="24"/>
        </w:rPr>
        <w:t xml:space="preserve">__________________ </w:t>
      </w:r>
      <w:r w:rsidRPr="00AE1D21">
        <w:rPr>
          <w:b/>
          <w:i/>
          <w:sz w:val="24"/>
          <w:szCs w:val="24"/>
        </w:rPr>
        <w:t>{указывается</w:t>
      </w:r>
      <w:r w:rsidRPr="00AE1D21">
        <w:rPr>
          <w:sz w:val="24"/>
          <w:szCs w:val="24"/>
        </w:rPr>
        <w:t xml:space="preserve"> </w:t>
      </w:r>
      <w:r w:rsidRPr="00AE1D21">
        <w:rPr>
          <w:b/>
          <w:i/>
          <w:sz w:val="24"/>
          <w:szCs w:val="24"/>
        </w:rPr>
        <w:t>фамилия, имя, отчество субъекта персональных данных (собственника/бенефициара) и</w:t>
      </w:r>
      <w:r w:rsidRPr="00AE1D21">
        <w:rPr>
          <w:sz w:val="24"/>
          <w:szCs w:val="24"/>
        </w:rPr>
        <w:t xml:space="preserve"> </w:t>
      </w:r>
      <w:r w:rsidRPr="00AE1D21">
        <w:rPr>
          <w:b/>
          <w:i/>
          <w:sz w:val="24"/>
          <w:szCs w:val="24"/>
        </w:rPr>
        <w:t>реквизиты доверенности или иного документа, подтверждающего полномочия представителя}</w:t>
      </w:r>
    </w:p>
    <w:p w:rsidR="00EA3F63" w:rsidRPr="00AE1D21" w:rsidRDefault="00EA3F63">
      <w:pPr>
        <w:suppressAutoHyphens w:val="0"/>
        <w:spacing w:line="240" w:lineRule="auto"/>
        <w:ind w:firstLine="0"/>
        <w:jc w:val="left"/>
        <w:rPr>
          <w:lang w:eastAsia="ru-RU"/>
        </w:rPr>
      </w:pPr>
      <w:r w:rsidRPr="00AE1D21">
        <w:rPr>
          <w:lang w:eastAsia="ru-RU"/>
        </w:rPr>
        <w:br w:type="page"/>
      </w:r>
    </w:p>
    <w:p w:rsidR="003311F3" w:rsidRPr="00AE1D21" w:rsidRDefault="003311F3" w:rsidP="003311F3">
      <w:pPr>
        <w:pStyle w:val="3"/>
        <w:rPr>
          <w:szCs w:val="24"/>
        </w:rPr>
      </w:pPr>
      <w:bookmarkStart w:id="1550" w:name="_Toc439252801"/>
      <w:bookmarkStart w:id="1551" w:name="_Toc439323774"/>
      <w:bookmarkStart w:id="1552" w:name="_Toc440361409"/>
      <w:bookmarkStart w:id="1553" w:name="_Toc440376291"/>
      <w:bookmarkStart w:id="1554" w:name="_Toc440382549"/>
      <w:bookmarkStart w:id="1555" w:name="_Toc440447219"/>
      <w:bookmarkStart w:id="1556" w:name="_Toc440632380"/>
      <w:bookmarkStart w:id="1557" w:name="_Toc440875152"/>
      <w:bookmarkStart w:id="1558" w:name="_Toc441131139"/>
      <w:bookmarkStart w:id="1559" w:name="_Toc465774662"/>
      <w:bookmarkStart w:id="1560" w:name="_Toc465848891"/>
      <w:bookmarkStart w:id="1561" w:name="_Toc468876211"/>
      <w:bookmarkStart w:id="1562" w:name="_Toc469487705"/>
      <w:bookmarkStart w:id="1563" w:name="_Toc471980006"/>
      <w:r w:rsidRPr="00AE1D21">
        <w:rPr>
          <w:szCs w:val="24"/>
        </w:rPr>
        <w:lastRenderedPageBreak/>
        <w:t>Инструкции по заполнению</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rsidR="00AF12BB" w:rsidRPr="00AE1D21" w:rsidRDefault="00AF12BB" w:rsidP="00AF12BB">
      <w:pPr>
        <w:widowControl w:val="0"/>
        <w:numPr>
          <w:ilvl w:val="3"/>
          <w:numId w:val="1"/>
        </w:numPr>
        <w:spacing w:after="60" w:line="288" w:lineRule="auto"/>
        <w:rPr>
          <w:b/>
          <w:bCs w:val="0"/>
          <w:sz w:val="24"/>
          <w:szCs w:val="24"/>
        </w:rPr>
      </w:pPr>
      <w:r w:rsidRPr="00AE1D21">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AE1D21">
        <w:rPr>
          <w:b/>
          <w:sz w:val="24"/>
          <w:szCs w:val="24"/>
        </w:rPr>
        <w:t xml:space="preserve">составляется </w:t>
      </w:r>
      <w:r w:rsidRPr="00AE1D21">
        <w:rPr>
          <w:b/>
          <w:bCs w:val="0"/>
          <w:sz w:val="24"/>
          <w:szCs w:val="24"/>
        </w:rPr>
        <w:t>представителем субъект</w:t>
      </w:r>
      <w:proofErr w:type="gramStart"/>
      <w:r w:rsidRPr="00AE1D21">
        <w:rPr>
          <w:b/>
          <w:bCs w:val="0"/>
          <w:sz w:val="24"/>
          <w:szCs w:val="24"/>
        </w:rPr>
        <w:t>а(</w:t>
      </w:r>
      <w:proofErr w:type="spellStart"/>
      <w:proofErr w:type="gramEnd"/>
      <w:r w:rsidRPr="00AE1D21">
        <w:rPr>
          <w:b/>
          <w:bCs w:val="0"/>
          <w:sz w:val="24"/>
          <w:szCs w:val="24"/>
        </w:rPr>
        <w:t>ов</w:t>
      </w:r>
      <w:proofErr w:type="spellEnd"/>
      <w:r w:rsidRPr="00AE1D21">
        <w:rPr>
          <w:b/>
          <w:bCs w:val="0"/>
          <w:sz w:val="24"/>
          <w:szCs w:val="24"/>
        </w:rPr>
        <w:t>) персональных данных на основании доверенности или иного документа, подтверждающего полномочия представителя.</w:t>
      </w:r>
    </w:p>
    <w:p w:rsidR="00AF12BB" w:rsidRPr="00AE1D21" w:rsidRDefault="00AF12BB" w:rsidP="00AF12BB">
      <w:pPr>
        <w:widowControl w:val="0"/>
        <w:numPr>
          <w:ilvl w:val="3"/>
          <w:numId w:val="1"/>
        </w:numPr>
        <w:spacing w:after="60" w:line="288" w:lineRule="auto"/>
        <w:rPr>
          <w:b/>
          <w:bCs w:val="0"/>
          <w:sz w:val="24"/>
          <w:szCs w:val="24"/>
        </w:rPr>
      </w:pPr>
      <w:proofErr w:type="gramStart"/>
      <w:r w:rsidRPr="00AE1D21">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AE1D21">
        <w:rPr>
          <w:bCs w:val="0"/>
          <w:sz w:val="24"/>
          <w:szCs w:val="24"/>
        </w:rPr>
        <w:t>субконтрагентов</w:t>
      </w:r>
      <w:proofErr w:type="spellEnd"/>
      <w:r w:rsidRPr="00AE1D21">
        <w:rPr>
          <w:bCs w:val="0"/>
          <w:sz w:val="24"/>
          <w:szCs w:val="24"/>
        </w:rPr>
        <w:t xml:space="preserve"> за предоставление Обществу данных о своих собственниках (участниках, учредителях, акционерах</w:t>
      </w:r>
      <w:proofErr w:type="gramEnd"/>
      <w:r w:rsidRPr="00AE1D21">
        <w:rPr>
          <w:bCs w:val="0"/>
          <w:sz w:val="24"/>
          <w:szCs w:val="24"/>
        </w:rPr>
        <w:t xml:space="preserve">), в том числе бенефициарах и бенефициарах своего </w:t>
      </w:r>
      <w:proofErr w:type="spellStart"/>
      <w:r w:rsidRPr="00AE1D21">
        <w:rPr>
          <w:bCs w:val="0"/>
          <w:sz w:val="24"/>
          <w:szCs w:val="24"/>
        </w:rPr>
        <w:t>субконтрагента</w:t>
      </w:r>
      <w:proofErr w:type="spellEnd"/>
      <w:r w:rsidRPr="00AE1D21">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AE1D21">
        <w:rPr>
          <w:bCs w:val="0"/>
          <w:sz w:val="24"/>
          <w:szCs w:val="24"/>
        </w:rPr>
        <w:t>субконтрагентов</w:t>
      </w:r>
      <w:proofErr w:type="spellEnd"/>
      <w:r w:rsidRPr="00AE1D21">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AF12BB" w:rsidRPr="00AE1D21" w:rsidRDefault="00AF12BB" w:rsidP="00AF12BB">
      <w:pPr>
        <w:widowControl w:val="0"/>
        <w:numPr>
          <w:ilvl w:val="3"/>
          <w:numId w:val="1"/>
        </w:numPr>
        <w:spacing w:after="60" w:line="288" w:lineRule="auto"/>
        <w:rPr>
          <w:b/>
          <w:bCs w:val="0"/>
          <w:sz w:val="24"/>
          <w:szCs w:val="24"/>
        </w:rPr>
      </w:pPr>
      <w:r w:rsidRPr="00AE1D21">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Default="00AF12BB">
      <w:pPr>
        <w:suppressAutoHyphens w:val="0"/>
        <w:spacing w:line="240" w:lineRule="auto"/>
        <w:ind w:firstLine="0"/>
        <w:jc w:val="left"/>
        <w:rPr>
          <w:lang w:eastAsia="ru-RU"/>
        </w:rPr>
      </w:pPr>
    </w:p>
    <w:p w:rsidR="00AF12BB" w:rsidRDefault="00AF12BB">
      <w:pPr>
        <w:suppressAutoHyphens w:val="0"/>
        <w:spacing w:line="240" w:lineRule="auto"/>
        <w:ind w:firstLine="0"/>
        <w:jc w:val="left"/>
        <w:rPr>
          <w:lang w:eastAsia="ru-RU"/>
        </w:rPr>
      </w:pPr>
      <w:r>
        <w:rPr>
          <w:lang w:eastAsia="ru-RU"/>
        </w:rPr>
        <w:br w:type="page"/>
      </w:r>
    </w:p>
    <w:p w:rsidR="00AF12BB" w:rsidRPr="00AE1D21" w:rsidRDefault="00AF12BB" w:rsidP="00AF12BB">
      <w:pPr>
        <w:pStyle w:val="3"/>
        <w:tabs>
          <w:tab w:val="num" w:pos="1134"/>
        </w:tabs>
        <w:rPr>
          <w:szCs w:val="24"/>
        </w:rPr>
      </w:pPr>
      <w:bookmarkStart w:id="1564" w:name="_Toc461808970"/>
      <w:bookmarkStart w:id="1565" w:name="_Toc464120680"/>
      <w:bookmarkStart w:id="1566" w:name="_Toc465774663"/>
      <w:bookmarkStart w:id="1567" w:name="_Toc465848892"/>
      <w:bookmarkStart w:id="1568" w:name="_Toc468876212"/>
      <w:bookmarkStart w:id="1569" w:name="_Toc469487706"/>
      <w:bookmarkStart w:id="1570" w:name="_Toc471980007"/>
      <w:r w:rsidRPr="00AE1D21">
        <w:rPr>
          <w:szCs w:val="24"/>
        </w:rPr>
        <w:lastRenderedPageBreak/>
        <w:t>Форма Согласия на обработку персональных данных</w:t>
      </w:r>
      <w:bookmarkEnd w:id="1564"/>
      <w:bookmarkEnd w:id="1565"/>
      <w:bookmarkEnd w:id="1566"/>
      <w:bookmarkEnd w:id="1567"/>
      <w:bookmarkEnd w:id="1568"/>
      <w:bookmarkEnd w:id="1569"/>
      <w:bookmarkEnd w:id="1570"/>
    </w:p>
    <w:p w:rsidR="00AF12BB" w:rsidRPr="00AE1D21" w:rsidRDefault="00AF12BB" w:rsidP="00AF12BB">
      <w:pPr>
        <w:tabs>
          <w:tab w:val="left" w:pos="4757"/>
        </w:tabs>
        <w:ind w:left="1134" w:firstLine="0"/>
        <w:jc w:val="left"/>
        <w:rPr>
          <w:sz w:val="24"/>
          <w:szCs w:val="24"/>
        </w:rPr>
      </w:pPr>
      <w:r w:rsidRPr="00AE1D21">
        <w:rPr>
          <w:sz w:val="24"/>
          <w:szCs w:val="24"/>
        </w:rPr>
        <w:t>Приложение 13.2 к письму о подаче оферты</w:t>
      </w:r>
      <w:r w:rsidRPr="00AE1D21">
        <w:rPr>
          <w:sz w:val="24"/>
          <w:szCs w:val="24"/>
        </w:rPr>
        <w:br/>
        <w:t>от «____»_____________ </w:t>
      </w:r>
      <w:proofErr w:type="gramStart"/>
      <w:r w:rsidRPr="00AE1D21">
        <w:rPr>
          <w:sz w:val="24"/>
          <w:szCs w:val="24"/>
        </w:rPr>
        <w:t>г</w:t>
      </w:r>
      <w:proofErr w:type="gramEnd"/>
      <w:r w:rsidRPr="00AE1D21">
        <w:rPr>
          <w:sz w:val="24"/>
          <w:szCs w:val="24"/>
        </w:rPr>
        <w:t>. №__________</w:t>
      </w:r>
    </w:p>
    <w:p w:rsidR="00AF12BB" w:rsidRPr="00AE1D21" w:rsidRDefault="00AF12BB" w:rsidP="00AF12BB">
      <w:pPr>
        <w:contextualSpacing/>
        <w:jc w:val="right"/>
        <w:rPr>
          <w:szCs w:val="24"/>
        </w:rPr>
      </w:pPr>
    </w:p>
    <w:p w:rsidR="00AF12BB" w:rsidRPr="00AE1D21" w:rsidRDefault="00AF12BB" w:rsidP="00AF12BB">
      <w:pPr>
        <w:rPr>
          <w:szCs w:val="24"/>
        </w:rPr>
      </w:pPr>
    </w:p>
    <w:p w:rsidR="00AF12BB" w:rsidRPr="00AE1D21" w:rsidRDefault="00AF12BB" w:rsidP="00AF12BB">
      <w:pPr>
        <w:tabs>
          <w:tab w:val="left" w:pos="0"/>
          <w:tab w:val="num" w:pos="1134"/>
        </w:tabs>
        <w:jc w:val="center"/>
        <w:outlineLvl w:val="1"/>
        <w:rPr>
          <w:b/>
          <w:sz w:val="24"/>
          <w:szCs w:val="24"/>
        </w:rPr>
      </w:pPr>
      <w:bookmarkStart w:id="1571" w:name="_Toc461808971"/>
      <w:r w:rsidRPr="00AE1D21">
        <w:rPr>
          <w:b/>
          <w:sz w:val="24"/>
          <w:szCs w:val="24"/>
        </w:rPr>
        <w:t>Согласие на обработку персональных данных</w:t>
      </w:r>
      <w:bookmarkEnd w:id="1571"/>
      <w:r w:rsidRPr="00AE1D21">
        <w:rPr>
          <w:b/>
          <w:sz w:val="24"/>
          <w:szCs w:val="24"/>
        </w:rPr>
        <w:t xml:space="preserve"> </w:t>
      </w:r>
    </w:p>
    <w:p w:rsidR="00AF12BB" w:rsidRPr="00AE1D21" w:rsidRDefault="00AF12BB" w:rsidP="00AF12BB">
      <w:pPr>
        <w:contextualSpacing/>
        <w:jc w:val="right"/>
        <w:rPr>
          <w:sz w:val="24"/>
          <w:szCs w:val="24"/>
        </w:rPr>
      </w:pPr>
      <w:r w:rsidRPr="00AE1D21">
        <w:rPr>
          <w:b/>
          <w:snapToGrid w:val="0"/>
          <w:sz w:val="24"/>
          <w:szCs w:val="24"/>
        </w:rPr>
        <w:t>от «_____» ____________ 201____ г.</w:t>
      </w:r>
    </w:p>
    <w:p w:rsidR="00AF12BB" w:rsidRPr="00AE1D21" w:rsidRDefault="00AF12BB" w:rsidP="00AF12BB">
      <w:pPr>
        <w:rPr>
          <w:sz w:val="24"/>
          <w:szCs w:val="24"/>
        </w:rPr>
      </w:pPr>
    </w:p>
    <w:p w:rsidR="00AF12BB" w:rsidRPr="00AE1D21" w:rsidRDefault="00AF12BB" w:rsidP="00AF12BB">
      <w:pPr>
        <w:tabs>
          <w:tab w:val="left" w:pos="1134"/>
        </w:tabs>
        <w:spacing w:line="276" w:lineRule="auto"/>
        <w:rPr>
          <w:sz w:val="24"/>
          <w:szCs w:val="24"/>
        </w:rPr>
      </w:pPr>
      <w:r w:rsidRPr="00AE1D21">
        <w:rPr>
          <w:sz w:val="24"/>
          <w:szCs w:val="24"/>
        </w:rPr>
        <w:t xml:space="preserve">     </w:t>
      </w:r>
      <w:proofErr w:type="gramStart"/>
      <w:r w:rsidRPr="00AE1D21">
        <w:rPr>
          <w:sz w:val="24"/>
          <w:szCs w:val="24"/>
        </w:rPr>
        <w:t xml:space="preserve">Я, ________________________________________________ </w:t>
      </w:r>
      <w:r w:rsidRPr="00AE1D21">
        <w:rPr>
          <w:i/>
          <w:sz w:val="24"/>
          <w:szCs w:val="24"/>
        </w:rPr>
        <w:t>(указать полностью ФИО собственника/бенефициара)</w:t>
      </w:r>
      <w:r w:rsidRPr="00AE1D21">
        <w:rPr>
          <w:sz w:val="24"/>
          <w:szCs w:val="24"/>
        </w:rPr>
        <w:t xml:space="preserve">, зарегистрирован (а) по адресу: ______________________________________ </w:t>
      </w:r>
      <w:r w:rsidRPr="00AE1D21">
        <w:rPr>
          <w:i/>
          <w:sz w:val="24"/>
          <w:szCs w:val="24"/>
        </w:rPr>
        <w:t>(указать полный адрес регистрации собственника/бенефициара)</w:t>
      </w:r>
      <w:r w:rsidRPr="00AE1D21">
        <w:rPr>
          <w:sz w:val="24"/>
          <w:szCs w:val="24"/>
        </w:rPr>
        <w:t xml:space="preserve">, основной документ, удостоверяющий личность _____________________________ </w:t>
      </w:r>
      <w:r w:rsidRPr="00AE1D21">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AE1D21">
        <w:rPr>
          <w:sz w:val="24"/>
          <w:szCs w:val="24"/>
        </w:rPr>
        <w:t xml:space="preserve">, дата, год и место рождения ____________________________ </w:t>
      </w:r>
      <w:r w:rsidRPr="00AE1D21">
        <w:rPr>
          <w:i/>
          <w:sz w:val="24"/>
          <w:szCs w:val="24"/>
        </w:rPr>
        <w:t xml:space="preserve">(указать), </w:t>
      </w:r>
      <w:r w:rsidRPr="00AE1D21">
        <w:rPr>
          <w:sz w:val="24"/>
          <w:szCs w:val="24"/>
        </w:rPr>
        <w:t>должность и место работы (</w:t>
      </w:r>
      <w:r w:rsidRPr="00AE1D21">
        <w:rPr>
          <w:i/>
          <w:sz w:val="24"/>
          <w:szCs w:val="24"/>
        </w:rPr>
        <w:t>собственника/бенефициара</w:t>
      </w:r>
      <w:r w:rsidRPr="00AE1D21">
        <w:rPr>
          <w:sz w:val="24"/>
          <w:szCs w:val="24"/>
        </w:rPr>
        <w:t xml:space="preserve">) ___________________________ </w:t>
      </w:r>
      <w:r w:rsidRPr="00AE1D21">
        <w:rPr>
          <w:i/>
          <w:sz w:val="24"/>
          <w:szCs w:val="24"/>
        </w:rPr>
        <w:t>(указать полностью без сокращений)</w:t>
      </w:r>
      <w:r w:rsidRPr="00AE1D21">
        <w:rPr>
          <w:sz w:val="24"/>
          <w:szCs w:val="24"/>
        </w:rPr>
        <w:t xml:space="preserve">, </w:t>
      </w:r>
      <w:proofErr w:type="gramEnd"/>
    </w:p>
    <w:p w:rsidR="00AF12BB" w:rsidRPr="00AE1D21" w:rsidRDefault="00AF12BB" w:rsidP="00AF12BB">
      <w:pPr>
        <w:tabs>
          <w:tab w:val="left" w:pos="1134"/>
        </w:tabs>
        <w:spacing w:line="276" w:lineRule="auto"/>
        <w:rPr>
          <w:sz w:val="24"/>
          <w:szCs w:val="24"/>
        </w:rPr>
      </w:pPr>
      <w:proofErr w:type="gramStart"/>
      <w:r w:rsidRPr="00AE1D21">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AE1D21">
        <w:rPr>
          <w:i/>
          <w:sz w:val="24"/>
          <w:szCs w:val="24"/>
        </w:rPr>
        <w:t>(указывается наименование Участника закупочной процедуры</w:t>
      </w:r>
      <w:r w:rsidRPr="00AE1D21">
        <w:rPr>
          <w:sz w:val="24"/>
          <w:szCs w:val="24"/>
        </w:rPr>
        <w:t>) (зарегистрировано по адресу: _____________________,</w:t>
      </w:r>
      <w:proofErr w:type="gramEnd"/>
      <w:r w:rsidRPr="00AE1D21">
        <w:rPr>
          <w:sz w:val="24"/>
          <w:szCs w:val="24"/>
        </w:rPr>
        <w:t xml:space="preserve"> ОГРН: ______________, ИНН: _________________, </w:t>
      </w:r>
      <w:proofErr w:type="gramStart"/>
      <w:r w:rsidRPr="00AE1D21">
        <w:rPr>
          <w:sz w:val="24"/>
          <w:szCs w:val="24"/>
        </w:rPr>
        <w:t>КПП: ________________) в лице _________________________(</w:t>
      </w:r>
      <w:r w:rsidRPr="00AE1D21">
        <w:rPr>
          <w:i/>
          <w:sz w:val="24"/>
          <w:szCs w:val="24"/>
        </w:rPr>
        <w:t>*)</w:t>
      </w:r>
      <w:r w:rsidRPr="00AE1D21">
        <w:rPr>
          <w:sz w:val="24"/>
          <w:szCs w:val="24"/>
        </w:rPr>
        <w:t xml:space="preserve"> </w:t>
      </w:r>
      <w:r w:rsidRPr="00AE1D21">
        <w:rPr>
          <w:i/>
          <w:sz w:val="24"/>
          <w:szCs w:val="24"/>
        </w:rPr>
        <w:t>(указать полностью должность и ФИО представителя Участника закупочной процедуры)</w:t>
      </w:r>
      <w:r w:rsidRPr="00AE1D21">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AE1D21">
        <w:rPr>
          <w:sz w:val="24"/>
          <w:szCs w:val="24"/>
        </w:rPr>
        <w:t xml:space="preserve"> средств автоматизации или без использования таких сре</w:t>
      </w:r>
      <w:proofErr w:type="gramStart"/>
      <w:r w:rsidRPr="00AE1D21">
        <w:rPr>
          <w:sz w:val="24"/>
          <w:szCs w:val="24"/>
        </w:rPr>
        <w:t>дств дл</w:t>
      </w:r>
      <w:proofErr w:type="gramEnd"/>
      <w:r w:rsidRPr="00AE1D21">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AE1D21">
        <w:rPr>
          <w:i/>
          <w:sz w:val="24"/>
          <w:szCs w:val="24"/>
        </w:rPr>
        <w:t xml:space="preserve">, </w:t>
      </w:r>
      <w:r w:rsidRPr="00AE1D21">
        <w:rPr>
          <w:sz w:val="24"/>
          <w:szCs w:val="24"/>
        </w:rPr>
        <w:t xml:space="preserve">Минэнерго России, </w:t>
      </w:r>
      <w:proofErr w:type="spellStart"/>
      <w:r w:rsidRPr="00AE1D21">
        <w:rPr>
          <w:sz w:val="24"/>
          <w:szCs w:val="24"/>
        </w:rPr>
        <w:t>Росфинмониторинг</w:t>
      </w:r>
      <w:proofErr w:type="spellEnd"/>
      <w:r w:rsidRPr="00AE1D21">
        <w:rPr>
          <w:sz w:val="24"/>
          <w:szCs w:val="24"/>
        </w:rPr>
        <w:t xml:space="preserve">, ФНС России, иным третьим лицам при необходимости. </w:t>
      </w:r>
    </w:p>
    <w:p w:rsidR="00AF12BB" w:rsidRPr="00AE1D21" w:rsidRDefault="00AF12BB" w:rsidP="00AF12BB">
      <w:pPr>
        <w:tabs>
          <w:tab w:val="left" w:pos="1134"/>
        </w:tabs>
        <w:spacing w:line="276" w:lineRule="auto"/>
        <w:rPr>
          <w:sz w:val="24"/>
          <w:szCs w:val="24"/>
        </w:rPr>
      </w:pPr>
    </w:p>
    <w:p w:rsidR="00AF12BB" w:rsidRPr="00AE1D21" w:rsidRDefault="00AF12BB" w:rsidP="00AF12BB">
      <w:pPr>
        <w:tabs>
          <w:tab w:val="left" w:pos="1134"/>
        </w:tabs>
        <w:spacing w:line="276" w:lineRule="auto"/>
        <w:rPr>
          <w:sz w:val="24"/>
          <w:szCs w:val="24"/>
        </w:rPr>
      </w:pPr>
    </w:p>
    <w:p w:rsidR="00AF12BB" w:rsidRPr="00AE1D21" w:rsidRDefault="00AF12BB" w:rsidP="00AF12BB">
      <w:pPr>
        <w:tabs>
          <w:tab w:val="left" w:pos="1134"/>
        </w:tabs>
        <w:spacing w:line="276" w:lineRule="auto"/>
        <w:rPr>
          <w:sz w:val="24"/>
          <w:szCs w:val="24"/>
        </w:rPr>
      </w:pPr>
    </w:p>
    <w:p w:rsidR="00AF12BB" w:rsidRPr="00AE1D21" w:rsidRDefault="00AF12BB" w:rsidP="00AF12BB">
      <w:pPr>
        <w:tabs>
          <w:tab w:val="left" w:pos="1134"/>
        </w:tabs>
        <w:spacing w:line="276" w:lineRule="auto"/>
        <w:ind w:firstLine="0"/>
        <w:rPr>
          <w:sz w:val="24"/>
          <w:szCs w:val="24"/>
        </w:rPr>
      </w:pPr>
      <w:r w:rsidRPr="00AE1D21">
        <w:rPr>
          <w:sz w:val="24"/>
          <w:szCs w:val="24"/>
        </w:rPr>
        <w:t>Настоящее согласие действует с момента его подписания.</w:t>
      </w:r>
    </w:p>
    <w:p w:rsidR="00AF12BB" w:rsidRPr="00AE1D21" w:rsidRDefault="00AF12BB" w:rsidP="00AF12BB">
      <w:pPr>
        <w:tabs>
          <w:tab w:val="left" w:pos="1134"/>
        </w:tabs>
        <w:spacing w:line="276" w:lineRule="auto"/>
        <w:rPr>
          <w:sz w:val="24"/>
          <w:szCs w:val="24"/>
        </w:rPr>
      </w:pPr>
    </w:p>
    <w:p w:rsidR="00AF12BB" w:rsidRPr="00AE1D21" w:rsidRDefault="00AF12BB" w:rsidP="00AF12BB">
      <w:pPr>
        <w:tabs>
          <w:tab w:val="left" w:pos="1134"/>
        </w:tabs>
        <w:spacing w:line="276" w:lineRule="auto"/>
        <w:rPr>
          <w:sz w:val="24"/>
          <w:szCs w:val="24"/>
        </w:rPr>
      </w:pPr>
    </w:p>
    <w:p w:rsidR="00AF12BB" w:rsidRPr="00AE1D21" w:rsidRDefault="00AF12BB" w:rsidP="00AF12BB">
      <w:pPr>
        <w:tabs>
          <w:tab w:val="left" w:pos="4757"/>
        </w:tabs>
        <w:ind w:firstLine="0"/>
        <w:jc w:val="left"/>
        <w:rPr>
          <w:i/>
          <w:sz w:val="24"/>
          <w:szCs w:val="24"/>
        </w:rPr>
      </w:pPr>
      <w:r w:rsidRPr="00AE1D21">
        <w:rPr>
          <w:sz w:val="24"/>
          <w:szCs w:val="24"/>
        </w:rPr>
        <w:t xml:space="preserve">_________________________ </w:t>
      </w:r>
      <w:r w:rsidRPr="00AE1D21">
        <w:rPr>
          <w:i/>
          <w:sz w:val="24"/>
          <w:szCs w:val="24"/>
        </w:rPr>
        <w:t>(подпись, расшифровка подписи собственника/бенефициара)</w:t>
      </w:r>
    </w:p>
    <w:p w:rsidR="00AF12BB" w:rsidRPr="00AE1D21" w:rsidRDefault="00AF12BB" w:rsidP="00AF12BB">
      <w:pPr>
        <w:pStyle w:val="3"/>
        <w:tabs>
          <w:tab w:val="num" w:pos="1134"/>
        </w:tabs>
        <w:rPr>
          <w:szCs w:val="24"/>
        </w:rPr>
      </w:pPr>
      <w:r w:rsidRPr="00AE1D21">
        <w:rPr>
          <w:b w:val="0"/>
          <w:szCs w:val="24"/>
        </w:rPr>
        <w:br w:type="page"/>
      </w:r>
      <w:bookmarkStart w:id="1572" w:name="_Toc461808972"/>
      <w:bookmarkStart w:id="1573" w:name="_Toc464120681"/>
      <w:bookmarkStart w:id="1574" w:name="_Toc465774664"/>
      <w:bookmarkStart w:id="1575" w:name="_Toc465848893"/>
      <w:bookmarkStart w:id="1576" w:name="_Toc468876213"/>
      <w:bookmarkStart w:id="1577" w:name="_Toc469487707"/>
      <w:bookmarkStart w:id="1578" w:name="_Toc471980008"/>
      <w:r w:rsidRPr="00AE1D21">
        <w:rPr>
          <w:szCs w:val="24"/>
        </w:rPr>
        <w:lastRenderedPageBreak/>
        <w:t>Инструкции по заполнению</w:t>
      </w:r>
      <w:bookmarkEnd w:id="1572"/>
      <w:bookmarkEnd w:id="1573"/>
      <w:bookmarkEnd w:id="1574"/>
      <w:bookmarkEnd w:id="1575"/>
      <w:bookmarkEnd w:id="1576"/>
      <w:bookmarkEnd w:id="1577"/>
      <w:bookmarkEnd w:id="1578"/>
    </w:p>
    <w:p w:rsidR="00AF12BB" w:rsidRPr="00AE1D21" w:rsidRDefault="00AF12BB" w:rsidP="00AF12BB">
      <w:pPr>
        <w:widowControl w:val="0"/>
        <w:numPr>
          <w:ilvl w:val="3"/>
          <w:numId w:val="1"/>
        </w:numPr>
        <w:spacing w:after="60" w:line="288" w:lineRule="auto"/>
        <w:rPr>
          <w:b/>
          <w:sz w:val="24"/>
          <w:szCs w:val="24"/>
        </w:rPr>
      </w:pPr>
      <w:r w:rsidRPr="00AE1D21">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AE1D21">
        <w:rPr>
          <w:b/>
          <w:sz w:val="24"/>
          <w:szCs w:val="24"/>
        </w:rPr>
        <w:t>составляется собственниками/бенефициарами, являющимися физическими лицами.</w:t>
      </w:r>
    </w:p>
    <w:p w:rsidR="00AF12BB" w:rsidRPr="00AE1D21" w:rsidRDefault="00AF12BB" w:rsidP="00AF12BB">
      <w:pPr>
        <w:widowControl w:val="0"/>
        <w:numPr>
          <w:ilvl w:val="3"/>
          <w:numId w:val="1"/>
        </w:numPr>
        <w:spacing w:after="60" w:line="288" w:lineRule="auto"/>
        <w:rPr>
          <w:b/>
          <w:sz w:val="24"/>
          <w:szCs w:val="24"/>
        </w:rPr>
      </w:pPr>
      <w:r w:rsidRPr="00AE1D21">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AE1D21" w:rsidRDefault="00AF12BB" w:rsidP="00AF12BB">
      <w:pPr>
        <w:widowControl w:val="0"/>
        <w:numPr>
          <w:ilvl w:val="3"/>
          <w:numId w:val="1"/>
        </w:numPr>
        <w:spacing w:after="60" w:line="288" w:lineRule="auto"/>
        <w:rPr>
          <w:b/>
          <w:sz w:val="24"/>
          <w:szCs w:val="24"/>
        </w:rPr>
      </w:pPr>
      <w:r w:rsidRPr="00AE1D21">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AE1D21" w:rsidRDefault="00AF12BB" w:rsidP="00AF12BB">
      <w:pPr>
        <w:widowControl w:val="0"/>
        <w:numPr>
          <w:ilvl w:val="3"/>
          <w:numId w:val="1"/>
        </w:numPr>
        <w:spacing w:after="60" w:line="288" w:lineRule="auto"/>
        <w:rPr>
          <w:b/>
          <w:sz w:val="24"/>
          <w:szCs w:val="24"/>
        </w:rPr>
      </w:pPr>
      <w:r w:rsidRPr="00AE1D21">
        <w:rPr>
          <w:b/>
          <w:sz w:val="24"/>
          <w:szCs w:val="24"/>
        </w:rPr>
        <w:t>Согласие собственников/бенефициаров должно быть составлено с учетом всех, предусмотренных данной</w:t>
      </w:r>
      <w:r w:rsidRPr="00AE1D21">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9" w:name="_Ref440272256"/>
      <w:bookmarkStart w:id="1580" w:name="_Ref440272678"/>
      <w:bookmarkStart w:id="1581" w:name="_Ref440274944"/>
      <w:bookmarkStart w:id="1582" w:name="_Toc471980009"/>
      <w:r w:rsidRPr="007A6A39">
        <w:lastRenderedPageBreak/>
        <w:t>Соглашение о неустойке (форма 1</w:t>
      </w:r>
      <w:r w:rsidR="00635719">
        <w:t>4</w:t>
      </w:r>
      <w:r w:rsidRPr="007A6A39">
        <w:t>)</w:t>
      </w:r>
      <w:bookmarkEnd w:id="1579"/>
      <w:bookmarkEnd w:id="1580"/>
      <w:bookmarkEnd w:id="1581"/>
      <w:bookmarkEnd w:id="1582"/>
    </w:p>
    <w:p w:rsidR="007A6A39" w:rsidRPr="007A6A39" w:rsidRDefault="007A6A39" w:rsidP="007A6A39">
      <w:pPr>
        <w:pStyle w:val="3"/>
        <w:rPr>
          <w:szCs w:val="24"/>
        </w:rPr>
      </w:pPr>
      <w:bookmarkStart w:id="1583" w:name="_Toc439170715"/>
      <w:bookmarkStart w:id="1584" w:name="_Toc439172817"/>
      <w:bookmarkStart w:id="1585" w:name="_Toc439173259"/>
      <w:bookmarkStart w:id="1586" w:name="_Toc439238255"/>
      <w:bookmarkStart w:id="1587" w:name="_Toc439252803"/>
      <w:bookmarkStart w:id="1588" w:name="_Toc439323776"/>
      <w:bookmarkStart w:id="1589" w:name="_Toc440361411"/>
      <w:bookmarkStart w:id="1590" w:name="_Toc440376293"/>
      <w:bookmarkStart w:id="1591" w:name="_Toc440382551"/>
      <w:bookmarkStart w:id="1592" w:name="_Toc440447221"/>
      <w:bookmarkStart w:id="1593" w:name="_Toc440632382"/>
      <w:bookmarkStart w:id="1594" w:name="_Toc440875154"/>
      <w:bookmarkStart w:id="1595" w:name="_Toc441131141"/>
      <w:bookmarkStart w:id="1596" w:name="_Toc465774666"/>
      <w:bookmarkStart w:id="1597" w:name="_Toc465848895"/>
      <w:bookmarkStart w:id="1598" w:name="_Toc468876215"/>
      <w:bookmarkStart w:id="1599" w:name="_Toc469487709"/>
      <w:bookmarkStart w:id="1600" w:name="_Toc471980010"/>
      <w:r w:rsidRPr="007A6A39">
        <w:rPr>
          <w:szCs w:val="24"/>
        </w:rPr>
        <w:t>Форма соглашени</w:t>
      </w:r>
      <w:r w:rsidR="00E47073">
        <w:rPr>
          <w:szCs w:val="24"/>
        </w:rPr>
        <w:t>я</w:t>
      </w:r>
      <w:r w:rsidRPr="007A6A39">
        <w:rPr>
          <w:szCs w:val="24"/>
        </w:rPr>
        <w:t xml:space="preserve"> о неустойке</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856CFC">
      <w:pPr>
        <w:pStyle w:val="afd"/>
        <w:numPr>
          <w:ilvl w:val="0"/>
          <w:numId w:val="68"/>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510AD">
        <w:rPr>
          <w:vertAlign w:val="subscript"/>
        </w:rPr>
        <w:fldChar w:fldCharType="begin"/>
      </w:r>
      <w:r>
        <w:rPr>
          <w:vertAlign w:val="subscript"/>
        </w:rPr>
        <w:instrText xml:space="preserve"> REF _Ref440275279 \r \h </w:instrText>
      </w:r>
      <w:r w:rsidR="008510AD">
        <w:rPr>
          <w:vertAlign w:val="subscript"/>
        </w:rPr>
      </w:r>
      <w:r w:rsidR="008510AD">
        <w:rPr>
          <w:vertAlign w:val="subscript"/>
        </w:rPr>
        <w:fldChar w:fldCharType="separate"/>
      </w:r>
      <w:r w:rsidR="00DA443D">
        <w:rPr>
          <w:vertAlign w:val="subscript"/>
        </w:rPr>
        <w:t>1.1.4</w:t>
      </w:r>
      <w:r w:rsidR="008510AD">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663EEB" w:rsidRDefault="00C5024F" w:rsidP="00C5024F">
      <w:pPr>
        <w:pStyle w:val="afd"/>
        <w:tabs>
          <w:tab w:val="clear" w:pos="9360"/>
        </w:tabs>
        <w:suppressAutoHyphens w:val="0"/>
        <w:jc w:val="both"/>
        <w:rPr>
          <w:sz w:val="24"/>
          <w:szCs w:val="24"/>
        </w:rPr>
      </w:pPr>
      <w:r w:rsidRPr="00AE1D21">
        <w:rPr>
          <w:sz w:val="24"/>
          <w:szCs w:val="24"/>
        </w:rPr>
        <w:t xml:space="preserve">вне зависимости от формы и места проведения обязуется: 1) не изменять (не вносить изменения) </w:t>
      </w:r>
      <w:r w:rsidR="00AF12BB" w:rsidRPr="00AE1D21">
        <w:rPr>
          <w:sz w:val="24"/>
          <w:szCs w:val="24"/>
        </w:rPr>
        <w:t xml:space="preserve">в Заявку </w:t>
      </w:r>
      <w:r w:rsidRPr="00AE1D21">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AE1D21">
        <w:rPr>
          <w:sz w:val="24"/>
          <w:szCs w:val="24"/>
        </w:rPr>
        <w:t xml:space="preserve">нефальсифицированные </w:t>
      </w:r>
      <w:r w:rsidRPr="00AE1D21">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w:t>
      </w:r>
      <w:r w:rsidRPr="00663EEB">
        <w:rPr>
          <w:sz w:val="24"/>
          <w:szCs w:val="24"/>
        </w:rPr>
        <w:t>Участника победителем запроса предложений</w:t>
      </w:r>
      <w:r w:rsidR="00663EEB" w:rsidRPr="00663EEB">
        <w:rPr>
          <w:sz w:val="24"/>
          <w:szCs w:val="24"/>
        </w:rPr>
        <w:t>, предложившим наилучшую заявку, либо единственным Участником, соответствующим требованиям документации о закупке</w:t>
      </w:r>
      <w:r w:rsidRPr="00663EEB">
        <w:rPr>
          <w:sz w:val="24"/>
          <w:szCs w:val="24"/>
        </w:rPr>
        <w:t xml:space="preserve">; </w:t>
      </w:r>
      <w:r w:rsidR="00AF12BB" w:rsidRPr="00663EEB">
        <w:rPr>
          <w:sz w:val="24"/>
          <w:szCs w:val="24"/>
        </w:rPr>
        <w:t>4</w:t>
      </w:r>
      <w:r w:rsidRPr="00663EEB">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663EEB" w:rsidRPr="00663EEB">
        <w:rPr>
          <w:sz w:val="24"/>
          <w:szCs w:val="24"/>
        </w:rPr>
        <w:t>, предложившим наилучшую заявку, либо единственным Участником, соответствующим требованиям документации о закупке</w:t>
      </w:r>
      <w:r w:rsidRPr="00663EEB">
        <w:rPr>
          <w:sz w:val="24"/>
          <w:szCs w:val="24"/>
        </w:rPr>
        <w:t xml:space="preserve"> (</w:t>
      </w:r>
      <w:r w:rsidRPr="00663EEB">
        <w:rPr>
          <w:i/>
          <w:sz w:val="24"/>
          <w:szCs w:val="24"/>
        </w:rPr>
        <w:t>Примечание: если такое обеспечение предусмотрено условиями запроса предложений</w:t>
      </w:r>
      <w:r w:rsidRPr="00663EEB">
        <w:rPr>
          <w:sz w:val="24"/>
          <w:szCs w:val="24"/>
        </w:rPr>
        <w:t>)</w:t>
      </w:r>
    </w:p>
    <w:p w:rsidR="00C5024F" w:rsidRDefault="00C5024F" w:rsidP="00856CFC">
      <w:pPr>
        <w:pStyle w:val="afd"/>
        <w:numPr>
          <w:ilvl w:val="0"/>
          <w:numId w:val="68"/>
        </w:numPr>
        <w:tabs>
          <w:tab w:val="clear" w:pos="9360"/>
        </w:tabs>
        <w:suppressAutoHyphens w:val="0"/>
        <w:ind w:left="0" w:firstLine="709"/>
        <w:jc w:val="both"/>
        <w:rPr>
          <w:sz w:val="24"/>
          <w:szCs w:val="24"/>
        </w:rPr>
      </w:pPr>
      <w:r w:rsidRPr="00663EEB">
        <w:rPr>
          <w:sz w:val="24"/>
          <w:szCs w:val="24"/>
        </w:rPr>
        <w:t>В случае если Участником будут нарушены обязательства</w:t>
      </w:r>
      <w:r w:rsidRPr="00AE1D21">
        <w:rPr>
          <w:sz w:val="24"/>
          <w:szCs w:val="24"/>
        </w:rPr>
        <w:t>, возникшие и связанные с подачей</w:t>
      </w:r>
      <w:r w:rsidRPr="007A6A39">
        <w:rPr>
          <w:sz w:val="24"/>
          <w:szCs w:val="24"/>
        </w:rPr>
        <w:t xml:space="preserve">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8510AD">
        <w:rPr>
          <w:vertAlign w:val="subscript"/>
        </w:rPr>
        <w:fldChar w:fldCharType="begin"/>
      </w:r>
      <w:r>
        <w:rPr>
          <w:vertAlign w:val="subscript"/>
        </w:rPr>
        <w:instrText xml:space="preserve"> REF _Ref440275279 \r \h </w:instrText>
      </w:r>
      <w:r w:rsidR="008510AD">
        <w:rPr>
          <w:vertAlign w:val="subscript"/>
        </w:rPr>
      </w:r>
      <w:r w:rsidR="008510AD">
        <w:rPr>
          <w:vertAlign w:val="subscript"/>
        </w:rPr>
        <w:fldChar w:fldCharType="separate"/>
      </w:r>
      <w:r w:rsidR="00DA443D">
        <w:rPr>
          <w:vertAlign w:val="subscript"/>
        </w:rPr>
        <w:t>1.1.4</w:t>
      </w:r>
      <w:r w:rsidR="008510AD">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856CFC">
      <w:pPr>
        <w:pStyle w:val="afd"/>
        <w:numPr>
          <w:ilvl w:val="0"/>
          <w:numId w:val="68"/>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856CFC">
      <w:pPr>
        <w:pStyle w:val="afd"/>
        <w:numPr>
          <w:ilvl w:val="0"/>
          <w:numId w:val="68"/>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63EEB" w:rsidRDefault="007A6A39" w:rsidP="00856CFC">
      <w:pPr>
        <w:pStyle w:val="afd"/>
        <w:numPr>
          <w:ilvl w:val="0"/>
          <w:numId w:val="68"/>
        </w:numPr>
        <w:tabs>
          <w:tab w:val="clear" w:pos="9360"/>
        </w:tabs>
        <w:suppressAutoHyphens w:val="0"/>
        <w:ind w:left="0" w:firstLine="709"/>
        <w:jc w:val="both"/>
        <w:rPr>
          <w:sz w:val="24"/>
          <w:szCs w:val="24"/>
        </w:rPr>
      </w:pPr>
      <w:r w:rsidRPr="007A6A39">
        <w:rPr>
          <w:sz w:val="24"/>
          <w:szCs w:val="24"/>
        </w:rPr>
        <w:lastRenderedPageBreak/>
        <w:t xml:space="preserve">В </w:t>
      </w:r>
      <w:r w:rsidRPr="00663EEB">
        <w:rPr>
          <w:sz w:val="24"/>
          <w:szCs w:val="24"/>
        </w:rPr>
        <w:t xml:space="preserve">случае если Участник будет признан победителем </w:t>
      </w:r>
      <w:r w:rsidR="00311F48" w:rsidRPr="00663EEB">
        <w:rPr>
          <w:sz w:val="24"/>
          <w:szCs w:val="24"/>
        </w:rPr>
        <w:t>запроса предложений</w:t>
      </w:r>
      <w:r w:rsidR="00663EEB" w:rsidRPr="00663EEB">
        <w:rPr>
          <w:sz w:val="24"/>
          <w:szCs w:val="24"/>
        </w:rPr>
        <w:t>, предложившим наилучшую заявку, либо единственным Участником, соответствующим требованиям документации о закупке,</w:t>
      </w:r>
      <w:r w:rsidRPr="00663EEB">
        <w:rPr>
          <w:sz w:val="24"/>
          <w:szCs w:val="24"/>
        </w:rPr>
        <w:t xml:space="preserve"> и исполнит все принятые на себя обязательства, а именно: 1) не изменит и/или не отзовет свою </w:t>
      </w:r>
      <w:r w:rsidR="00311F48" w:rsidRPr="00663EEB">
        <w:rPr>
          <w:sz w:val="24"/>
          <w:szCs w:val="24"/>
        </w:rPr>
        <w:t>Заявку</w:t>
      </w:r>
      <w:r w:rsidRPr="00663EEB">
        <w:rPr>
          <w:sz w:val="24"/>
          <w:szCs w:val="24"/>
        </w:rPr>
        <w:t xml:space="preserve"> в течение срока ее действия после истечения срока окончания приема </w:t>
      </w:r>
      <w:r w:rsidR="00311F48" w:rsidRPr="00663EEB">
        <w:rPr>
          <w:sz w:val="24"/>
          <w:szCs w:val="24"/>
        </w:rPr>
        <w:t>Заявок</w:t>
      </w:r>
      <w:r w:rsidRPr="00663EEB">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63EEB">
        <w:rPr>
          <w:sz w:val="24"/>
          <w:szCs w:val="24"/>
        </w:rPr>
        <w:t>Заявки</w:t>
      </w:r>
      <w:r w:rsidRPr="00663EEB">
        <w:rPr>
          <w:sz w:val="24"/>
          <w:szCs w:val="24"/>
        </w:rPr>
        <w:t xml:space="preserve">; </w:t>
      </w:r>
      <w:r w:rsidR="00311F48" w:rsidRPr="00663EEB">
        <w:rPr>
          <w:sz w:val="24"/>
          <w:szCs w:val="24"/>
        </w:rPr>
        <w:t>3</w:t>
      </w:r>
      <w:r w:rsidRPr="00663EEB">
        <w:rPr>
          <w:sz w:val="24"/>
          <w:szCs w:val="24"/>
        </w:rPr>
        <w:t xml:space="preserve">) заключит договор в установленном документацией по запросу предложений порядке; </w:t>
      </w:r>
      <w:proofErr w:type="gramStart"/>
      <w:r w:rsidR="00311F48" w:rsidRPr="00663EEB">
        <w:rPr>
          <w:sz w:val="24"/>
          <w:szCs w:val="24"/>
        </w:rPr>
        <w:t>4</w:t>
      </w:r>
      <w:r w:rsidRPr="00663EEB">
        <w:rPr>
          <w:sz w:val="24"/>
          <w:szCs w:val="24"/>
        </w:rPr>
        <w:t>) предоставит финансовое обеспечение по договору (</w:t>
      </w:r>
      <w:r w:rsidRPr="00663EEB">
        <w:rPr>
          <w:i/>
          <w:sz w:val="24"/>
          <w:szCs w:val="24"/>
        </w:rPr>
        <w:t>Примечание: если такое обеспечение предусмотрено условиями запроса предложений</w:t>
      </w:r>
      <w:r w:rsidRPr="00663EEB">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663EEB" w:rsidRPr="00663EEB">
        <w:rPr>
          <w:sz w:val="24"/>
          <w:szCs w:val="24"/>
        </w:rPr>
        <w:t>, предложившим наилучшую заявку, либо единственным Участником, соответствующим требованиям документации о закупке,</w:t>
      </w:r>
      <w:r w:rsidRPr="00663EEB">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856CFC">
      <w:pPr>
        <w:pStyle w:val="afd"/>
        <w:numPr>
          <w:ilvl w:val="0"/>
          <w:numId w:val="68"/>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856CFC">
      <w:pPr>
        <w:pStyle w:val="afd"/>
        <w:numPr>
          <w:ilvl w:val="0"/>
          <w:numId w:val="68"/>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856CFC">
      <w:pPr>
        <w:pStyle w:val="afd"/>
        <w:numPr>
          <w:ilvl w:val="0"/>
          <w:numId w:val="68"/>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856CFC">
      <w:pPr>
        <w:pStyle w:val="afd"/>
        <w:numPr>
          <w:ilvl w:val="0"/>
          <w:numId w:val="68"/>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01" w:name="_Toc439170716"/>
      <w:bookmarkStart w:id="1602" w:name="_Toc439172818"/>
      <w:bookmarkStart w:id="1603" w:name="_Toc439173260"/>
      <w:bookmarkStart w:id="1604" w:name="_Toc439238256"/>
      <w:bookmarkStart w:id="1605" w:name="_Toc439252804"/>
      <w:bookmarkStart w:id="1606" w:name="_Toc439323777"/>
      <w:bookmarkStart w:id="1607" w:name="_Toc440361412"/>
      <w:bookmarkStart w:id="1608" w:name="_Toc440376294"/>
      <w:bookmarkStart w:id="1609" w:name="_Toc440382552"/>
      <w:bookmarkStart w:id="1610" w:name="_Toc440447222"/>
      <w:bookmarkStart w:id="1611" w:name="_Toc440632383"/>
      <w:bookmarkStart w:id="1612" w:name="_Toc440875155"/>
      <w:bookmarkStart w:id="1613" w:name="_Toc441131142"/>
      <w:bookmarkStart w:id="1614" w:name="_Toc465774667"/>
      <w:bookmarkStart w:id="1615" w:name="_Toc465848896"/>
      <w:bookmarkStart w:id="1616" w:name="_Toc468876216"/>
      <w:bookmarkStart w:id="1617" w:name="_Toc469487710"/>
      <w:bookmarkStart w:id="1618" w:name="_Toc471980011"/>
      <w:r w:rsidRPr="007857E5">
        <w:rPr>
          <w:szCs w:val="24"/>
        </w:rPr>
        <w:lastRenderedPageBreak/>
        <w:t>Инструкции по заполнению</w:t>
      </w:r>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510AD">
        <w:rPr>
          <w:sz w:val="24"/>
          <w:szCs w:val="24"/>
        </w:rPr>
        <w:fldChar w:fldCharType="begin"/>
      </w:r>
      <w:r w:rsidR="00D90031">
        <w:rPr>
          <w:sz w:val="24"/>
          <w:szCs w:val="24"/>
        </w:rPr>
        <w:instrText xml:space="preserve"> REF _Ref55336310 \r \h </w:instrText>
      </w:r>
      <w:r w:rsidR="008510AD">
        <w:rPr>
          <w:sz w:val="24"/>
          <w:szCs w:val="24"/>
        </w:rPr>
      </w:r>
      <w:r w:rsidR="008510AD">
        <w:rPr>
          <w:sz w:val="24"/>
          <w:szCs w:val="24"/>
        </w:rPr>
        <w:fldChar w:fldCharType="separate"/>
      </w:r>
      <w:r w:rsidR="00DA443D">
        <w:rPr>
          <w:sz w:val="24"/>
          <w:szCs w:val="24"/>
        </w:rPr>
        <w:t>5.1</w:t>
      </w:r>
      <w:r w:rsidR="008510A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Default="00AF12BB">
      <w:pPr>
        <w:suppressAutoHyphens w:val="0"/>
        <w:spacing w:line="240" w:lineRule="auto"/>
        <w:ind w:firstLine="0"/>
        <w:jc w:val="left"/>
        <w:rPr>
          <w:lang w:eastAsia="ru-RU"/>
        </w:rPr>
      </w:pPr>
    </w:p>
    <w:p w:rsidR="00AF12BB" w:rsidRDefault="00AF12BB">
      <w:pPr>
        <w:suppressAutoHyphens w:val="0"/>
        <w:spacing w:line="240" w:lineRule="auto"/>
        <w:ind w:firstLine="0"/>
        <w:jc w:val="left"/>
        <w:rPr>
          <w:lang w:eastAsia="ru-RU"/>
        </w:rPr>
        <w:sectPr w:rsidR="00AF12BB" w:rsidSect="00EA3F63">
          <w:headerReference w:type="even" r:id="rId56"/>
          <w:headerReference w:type="default" r:id="rId57"/>
          <w:footerReference w:type="even" r:id="rId58"/>
          <w:headerReference w:type="first" r:id="rId59"/>
          <w:footerReference w:type="first" r:id="rId60"/>
          <w:pgSz w:w="11906" w:h="16838" w:code="9"/>
          <w:pgMar w:top="680" w:right="567" w:bottom="539" w:left="1134" w:header="709" w:footer="709" w:gutter="0"/>
          <w:cols w:space="720"/>
          <w:docGrid w:linePitch="360"/>
        </w:sectPr>
      </w:pPr>
    </w:p>
    <w:p w:rsidR="00AF12BB" w:rsidRPr="00AE1D21"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9" w:name="_Ref465847449"/>
      <w:bookmarkStart w:id="1620" w:name="_Ref465847748"/>
      <w:bookmarkStart w:id="1621" w:name="_Ref465847768"/>
      <w:bookmarkStart w:id="1622" w:name="_Toc471980012"/>
      <w:r w:rsidRPr="00AE1D21">
        <w:lastRenderedPageBreak/>
        <w:t>Расписка  сдачи-приемки соглашения о неустойке (форма 15)</w:t>
      </w:r>
      <w:bookmarkEnd w:id="1619"/>
      <w:bookmarkEnd w:id="1620"/>
      <w:bookmarkEnd w:id="1621"/>
      <w:bookmarkEnd w:id="1622"/>
    </w:p>
    <w:p w:rsidR="00AF12BB" w:rsidRPr="00CC5A3A" w:rsidRDefault="00AF12BB" w:rsidP="00AF12BB">
      <w:pPr>
        <w:pStyle w:val="3"/>
        <w:rPr>
          <w:szCs w:val="24"/>
        </w:rPr>
      </w:pPr>
      <w:bookmarkStart w:id="1623" w:name="_Toc465774669"/>
      <w:bookmarkStart w:id="1624" w:name="_Toc465848898"/>
      <w:bookmarkStart w:id="1625" w:name="_Toc468876218"/>
      <w:bookmarkStart w:id="1626" w:name="_Toc469487712"/>
      <w:bookmarkStart w:id="1627" w:name="_Toc471980013"/>
      <w:r w:rsidRPr="00CC5A3A">
        <w:rPr>
          <w:szCs w:val="24"/>
        </w:rPr>
        <w:t>Форма Расписки  сдачи-приемки соглашения о неустойке</w:t>
      </w:r>
      <w:bookmarkEnd w:id="1623"/>
      <w:bookmarkEnd w:id="1624"/>
      <w:bookmarkEnd w:id="1625"/>
      <w:bookmarkEnd w:id="1626"/>
      <w:bookmarkEnd w:id="1627"/>
    </w:p>
    <w:p w:rsidR="00AF12BB" w:rsidRPr="00CC5A3A" w:rsidRDefault="00AF12BB" w:rsidP="00AF12BB">
      <w:pPr>
        <w:pStyle w:val="26"/>
        <w:tabs>
          <w:tab w:val="clear" w:pos="4536"/>
        </w:tabs>
        <w:spacing w:before="100" w:beforeAutospacing="1" w:after="100" w:afterAutospacing="1"/>
        <w:ind w:firstLine="0"/>
        <w:jc w:val="center"/>
        <w:rPr>
          <w:sz w:val="24"/>
          <w:szCs w:val="24"/>
        </w:rPr>
      </w:pPr>
    </w:p>
    <w:p w:rsidR="00AF12BB" w:rsidRPr="00CC5A3A" w:rsidRDefault="00AF12BB" w:rsidP="00AF12BB">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AF12BB" w:rsidRPr="00047DE1" w:rsidRDefault="00AF12BB" w:rsidP="00AF12BB">
      <w:pPr>
        <w:ind w:firstLine="0"/>
        <w:jc w:val="center"/>
        <w:rPr>
          <w:b/>
          <w:sz w:val="24"/>
          <w:szCs w:val="24"/>
        </w:rPr>
      </w:pPr>
      <w:r w:rsidRPr="00047DE1">
        <w:rPr>
          <w:b/>
          <w:sz w:val="24"/>
          <w:szCs w:val="24"/>
        </w:rPr>
        <w:t>Расписка  сдачи-приемки соглашения о неустойке</w:t>
      </w:r>
    </w:p>
    <w:p w:rsidR="00AF12BB" w:rsidRPr="00047DE1"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047DE1" w:rsidTr="00AF12BB">
        <w:tc>
          <w:tcPr>
            <w:tcW w:w="14863" w:type="dxa"/>
            <w:gridSpan w:val="7"/>
            <w:shd w:val="clear" w:color="auto" w:fill="auto"/>
          </w:tcPr>
          <w:p w:rsidR="00AF12BB" w:rsidRPr="00047DE1" w:rsidRDefault="00AF12BB" w:rsidP="00AF12BB">
            <w:pPr>
              <w:pStyle w:val="afd"/>
              <w:rPr>
                <w:sz w:val="24"/>
                <w:szCs w:val="24"/>
              </w:rPr>
            </w:pPr>
            <w:r w:rsidRPr="00047DE1">
              <w:rPr>
                <w:b/>
                <w:sz w:val="24"/>
                <w:szCs w:val="24"/>
              </w:rPr>
              <w:t>ПОЛУЧЕНИЕ</w:t>
            </w:r>
            <w:r w:rsidRPr="00047DE1">
              <w:rPr>
                <w:sz w:val="24"/>
                <w:szCs w:val="24"/>
              </w:rPr>
              <w:t>:</w:t>
            </w:r>
          </w:p>
        </w:tc>
      </w:tr>
      <w:tr w:rsidR="00AF12BB" w:rsidRPr="00047DE1" w:rsidTr="00AF12BB">
        <w:tc>
          <w:tcPr>
            <w:tcW w:w="2262" w:type="dxa"/>
            <w:shd w:val="clear" w:color="auto" w:fill="auto"/>
          </w:tcPr>
          <w:p w:rsidR="00AF12BB" w:rsidRPr="00047DE1" w:rsidRDefault="00AF12BB" w:rsidP="00AF12BB">
            <w:pPr>
              <w:pStyle w:val="afd"/>
              <w:ind w:right="754"/>
              <w:rPr>
                <w:sz w:val="24"/>
                <w:szCs w:val="24"/>
              </w:rPr>
            </w:pPr>
            <w:r w:rsidRPr="00047DE1">
              <w:rPr>
                <w:sz w:val="24"/>
                <w:szCs w:val="24"/>
              </w:rPr>
              <w:t>Участник</w:t>
            </w:r>
          </w:p>
        </w:tc>
        <w:tc>
          <w:tcPr>
            <w:tcW w:w="3800" w:type="dxa"/>
            <w:shd w:val="clear" w:color="auto" w:fill="auto"/>
          </w:tcPr>
          <w:p w:rsidR="00AF12BB" w:rsidRPr="00047DE1" w:rsidRDefault="00AF12BB" w:rsidP="00AF12BB">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AF12BB" w:rsidRPr="00047DE1" w:rsidRDefault="00AF12BB" w:rsidP="00AF12BB">
            <w:pPr>
              <w:pStyle w:val="afd"/>
              <w:tabs>
                <w:tab w:val="left" w:pos="2995"/>
              </w:tabs>
              <w:rPr>
                <w:sz w:val="24"/>
                <w:szCs w:val="24"/>
              </w:rPr>
            </w:pPr>
            <w:r w:rsidRPr="00047DE1">
              <w:rPr>
                <w:sz w:val="24"/>
                <w:szCs w:val="24"/>
              </w:rPr>
              <w:t>Номер на ЭТП</w:t>
            </w:r>
          </w:p>
        </w:tc>
        <w:tc>
          <w:tcPr>
            <w:tcW w:w="1418" w:type="dxa"/>
            <w:shd w:val="clear" w:color="auto" w:fill="auto"/>
          </w:tcPr>
          <w:p w:rsidR="00AF12BB" w:rsidRPr="00047DE1" w:rsidRDefault="00AF12BB" w:rsidP="00AF12BB">
            <w:pPr>
              <w:pStyle w:val="afd"/>
              <w:tabs>
                <w:tab w:val="left" w:pos="2995"/>
              </w:tabs>
              <w:rPr>
                <w:sz w:val="24"/>
                <w:szCs w:val="24"/>
              </w:rPr>
            </w:pPr>
            <w:r w:rsidRPr="00047DE1">
              <w:rPr>
                <w:sz w:val="24"/>
                <w:szCs w:val="24"/>
              </w:rPr>
              <w:t>Дата передачи</w:t>
            </w:r>
          </w:p>
        </w:tc>
        <w:tc>
          <w:tcPr>
            <w:tcW w:w="1299" w:type="dxa"/>
            <w:shd w:val="clear" w:color="auto" w:fill="auto"/>
          </w:tcPr>
          <w:p w:rsidR="00AF12BB" w:rsidRPr="00047DE1" w:rsidRDefault="00AF12BB" w:rsidP="00AF12BB">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AF12BB" w:rsidRPr="00047DE1" w:rsidRDefault="00AF12BB" w:rsidP="00AF12BB">
            <w:pPr>
              <w:pStyle w:val="afd"/>
              <w:ind w:right="86"/>
              <w:rPr>
                <w:sz w:val="24"/>
                <w:szCs w:val="24"/>
              </w:rPr>
            </w:pPr>
            <w:r w:rsidRPr="00047DE1">
              <w:rPr>
                <w:sz w:val="24"/>
                <w:szCs w:val="24"/>
              </w:rPr>
              <w:t>Сдал</w:t>
            </w:r>
          </w:p>
          <w:p w:rsidR="00AF12BB" w:rsidRPr="00047DE1" w:rsidRDefault="00AF12BB" w:rsidP="00AF12BB">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AF12BB" w:rsidRPr="00047DE1" w:rsidRDefault="00AF12BB" w:rsidP="00AF12BB">
            <w:pPr>
              <w:pStyle w:val="afd"/>
              <w:ind w:right="86"/>
              <w:rPr>
                <w:sz w:val="24"/>
                <w:szCs w:val="24"/>
              </w:rPr>
            </w:pPr>
            <w:r w:rsidRPr="00047DE1">
              <w:rPr>
                <w:sz w:val="24"/>
                <w:szCs w:val="24"/>
              </w:rPr>
              <w:t>ФИО/Подпись</w:t>
            </w:r>
          </w:p>
        </w:tc>
        <w:tc>
          <w:tcPr>
            <w:tcW w:w="2263" w:type="dxa"/>
            <w:shd w:val="clear" w:color="auto" w:fill="auto"/>
          </w:tcPr>
          <w:p w:rsidR="00AF12BB" w:rsidRPr="00047DE1" w:rsidRDefault="00AF12BB" w:rsidP="00AF12BB">
            <w:pPr>
              <w:pStyle w:val="afd"/>
              <w:ind w:right="86"/>
              <w:rPr>
                <w:sz w:val="24"/>
                <w:szCs w:val="24"/>
              </w:rPr>
            </w:pPr>
            <w:r w:rsidRPr="00047DE1">
              <w:rPr>
                <w:sz w:val="24"/>
                <w:szCs w:val="24"/>
              </w:rPr>
              <w:t>Получил</w:t>
            </w:r>
          </w:p>
          <w:p w:rsidR="00AF12BB" w:rsidRPr="00047DE1" w:rsidRDefault="00AF12BB" w:rsidP="00AF12BB">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AF12BB" w:rsidRPr="00047DE1" w:rsidRDefault="00AF12BB" w:rsidP="00AF12BB">
            <w:pPr>
              <w:pStyle w:val="afd"/>
              <w:ind w:right="86"/>
              <w:rPr>
                <w:sz w:val="24"/>
                <w:szCs w:val="24"/>
              </w:rPr>
            </w:pPr>
            <w:r w:rsidRPr="00047DE1">
              <w:rPr>
                <w:sz w:val="24"/>
                <w:szCs w:val="24"/>
              </w:rPr>
              <w:t>ФИО/Подпись</w:t>
            </w:r>
          </w:p>
        </w:tc>
      </w:tr>
      <w:tr w:rsidR="00AF12BB" w:rsidRPr="00047DE1" w:rsidTr="00AF12BB">
        <w:tc>
          <w:tcPr>
            <w:tcW w:w="2262" w:type="dxa"/>
            <w:shd w:val="clear" w:color="auto" w:fill="auto"/>
          </w:tcPr>
          <w:p w:rsidR="00AF12BB" w:rsidRPr="00047DE1" w:rsidRDefault="00AF12BB" w:rsidP="00AF12BB">
            <w:pPr>
              <w:pStyle w:val="afd"/>
              <w:rPr>
                <w:sz w:val="24"/>
                <w:szCs w:val="24"/>
              </w:rPr>
            </w:pPr>
          </w:p>
          <w:p w:rsidR="00AF12BB" w:rsidRPr="00047DE1" w:rsidRDefault="00AF12BB" w:rsidP="00AF12BB">
            <w:pPr>
              <w:pStyle w:val="afd"/>
              <w:rPr>
                <w:sz w:val="24"/>
                <w:szCs w:val="24"/>
              </w:rPr>
            </w:pPr>
          </w:p>
        </w:tc>
        <w:tc>
          <w:tcPr>
            <w:tcW w:w="3800" w:type="dxa"/>
            <w:shd w:val="clear" w:color="auto" w:fill="auto"/>
          </w:tcPr>
          <w:p w:rsidR="00AF12BB" w:rsidRPr="00047DE1" w:rsidRDefault="00AF12BB" w:rsidP="00AF12BB">
            <w:pPr>
              <w:pStyle w:val="afd"/>
              <w:rPr>
                <w:sz w:val="24"/>
                <w:szCs w:val="24"/>
              </w:rPr>
            </w:pPr>
          </w:p>
        </w:tc>
        <w:tc>
          <w:tcPr>
            <w:tcW w:w="1559" w:type="dxa"/>
            <w:shd w:val="clear" w:color="auto" w:fill="auto"/>
          </w:tcPr>
          <w:p w:rsidR="00AF12BB" w:rsidRPr="00047DE1" w:rsidRDefault="00AF12BB" w:rsidP="00AF12BB">
            <w:pPr>
              <w:pStyle w:val="afd"/>
              <w:rPr>
                <w:sz w:val="24"/>
                <w:szCs w:val="24"/>
              </w:rPr>
            </w:pPr>
          </w:p>
        </w:tc>
        <w:tc>
          <w:tcPr>
            <w:tcW w:w="1418" w:type="dxa"/>
            <w:shd w:val="clear" w:color="auto" w:fill="auto"/>
          </w:tcPr>
          <w:p w:rsidR="00AF12BB" w:rsidRPr="00047DE1" w:rsidRDefault="00AF12BB" w:rsidP="00AF12BB">
            <w:pPr>
              <w:pStyle w:val="afd"/>
              <w:rPr>
                <w:sz w:val="24"/>
                <w:szCs w:val="24"/>
              </w:rPr>
            </w:pPr>
          </w:p>
        </w:tc>
        <w:tc>
          <w:tcPr>
            <w:tcW w:w="1299" w:type="dxa"/>
            <w:shd w:val="clear" w:color="auto" w:fill="auto"/>
          </w:tcPr>
          <w:p w:rsidR="00AF12BB" w:rsidRPr="00047DE1" w:rsidRDefault="00AF12BB" w:rsidP="00AF12BB">
            <w:pPr>
              <w:pStyle w:val="afd"/>
              <w:rPr>
                <w:sz w:val="24"/>
                <w:szCs w:val="24"/>
              </w:rPr>
            </w:pPr>
          </w:p>
        </w:tc>
        <w:tc>
          <w:tcPr>
            <w:tcW w:w="2262" w:type="dxa"/>
            <w:shd w:val="clear" w:color="auto" w:fill="auto"/>
          </w:tcPr>
          <w:p w:rsidR="00AF12BB" w:rsidRPr="00047DE1" w:rsidRDefault="00AF12BB" w:rsidP="00AF12BB">
            <w:pPr>
              <w:pStyle w:val="afd"/>
              <w:rPr>
                <w:sz w:val="24"/>
                <w:szCs w:val="24"/>
              </w:rPr>
            </w:pPr>
          </w:p>
        </w:tc>
        <w:tc>
          <w:tcPr>
            <w:tcW w:w="2263" w:type="dxa"/>
            <w:shd w:val="clear" w:color="auto" w:fill="auto"/>
          </w:tcPr>
          <w:p w:rsidR="00AF12BB" w:rsidRPr="00047DE1" w:rsidRDefault="00AF12BB" w:rsidP="00AF12BB">
            <w:pPr>
              <w:pStyle w:val="afd"/>
              <w:rPr>
                <w:sz w:val="24"/>
                <w:szCs w:val="24"/>
              </w:rPr>
            </w:pPr>
          </w:p>
        </w:tc>
      </w:tr>
    </w:tbl>
    <w:p w:rsidR="00AF12BB" w:rsidRPr="00CC5A3A" w:rsidRDefault="00AF12BB" w:rsidP="00AF12BB">
      <w:pPr>
        <w:pStyle w:val="afd"/>
        <w:rPr>
          <w:szCs w:val="24"/>
        </w:rPr>
      </w:pPr>
    </w:p>
    <w:p w:rsidR="00AF12BB" w:rsidRDefault="00AF12BB" w:rsidP="00AF12BB">
      <w:pPr>
        <w:jc w:val="center"/>
        <w:rPr>
          <w:b/>
          <w:bCs w:val="0"/>
          <w:szCs w:val="24"/>
          <w:u w:val="single"/>
        </w:rPr>
      </w:pPr>
    </w:p>
    <w:p w:rsidR="00AF12BB" w:rsidRPr="00CC5A3A" w:rsidRDefault="00AF12BB" w:rsidP="00AF12BB">
      <w:pPr>
        <w:jc w:val="center"/>
        <w:rPr>
          <w:b/>
          <w:bCs w:val="0"/>
          <w:szCs w:val="24"/>
          <w:u w:val="single"/>
        </w:rPr>
      </w:pPr>
    </w:p>
    <w:p w:rsidR="00AF12BB" w:rsidRPr="00CC5A3A" w:rsidRDefault="00AF12BB" w:rsidP="00AF12BB">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AF12BB" w:rsidRPr="00CC5A3A" w:rsidRDefault="00AF12BB" w:rsidP="00856CFC">
      <w:pPr>
        <w:pStyle w:val="26"/>
        <w:pageBreakBefore/>
        <w:numPr>
          <w:ilvl w:val="2"/>
          <w:numId w:val="78"/>
        </w:numPr>
        <w:tabs>
          <w:tab w:val="num" w:pos="1134"/>
        </w:tabs>
        <w:ind w:left="1134"/>
        <w:outlineLvl w:val="2"/>
        <w:rPr>
          <w:sz w:val="24"/>
          <w:szCs w:val="24"/>
        </w:rPr>
        <w:sectPr w:rsidR="00AF12BB" w:rsidRPr="00CC5A3A" w:rsidSect="005106E7">
          <w:pgSz w:w="16838" w:h="11906" w:orient="landscape" w:code="9"/>
          <w:pgMar w:top="1134" w:right="680" w:bottom="567" w:left="1134" w:header="680" w:footer="278" w:gutter="0"/>
          <w:cols w:space="708"/>
          <w:titlePg/>
          <w:docGrid w:linePitch="360"/>
        </w:sectPr>
      </w:pPr>
    </w:p>
    <w:p w:rsidR="00AF12BB" w:rsidRPr="00CC5A3A" w:rsidRDefault="00AF12BB" w:rsidP="00AF12BB">
      <w:pPr>
        <w:pStyle w:val="3"/>
        <w:rPr>
          <w:szCs w:val="24"/>
        </w:rPr>
      </w:pPr>
      <w:bookmarkStart w:id="1628" w:name="_Toc465774670"/>
      <w:bookmarkStart w:id="1629" w:name="_Toc465848899"/>
      <w:bookmarkStart w:id="1630" w:name="_Toc468876219"/>
      <w:bookmarkStart w:id="1631" w:name="_Toc469487713"/>
      <w:bookmarkStart w:id="1632" w:name="_Toc471980014"/>
      <w:r w:rsidRPr="00CC5A3A">
        <w:rPr>
          <w:szCs w:val="24"/>
        </w:rPr>
        <w:lastRenderedPageBreak/>
        <w:t>Инструкции по заполнению</w:t>
      </w:r>
      <w:bookmarkEnd w:id="1628"/>
      <w:bookmarkEnd w:id="1629"/>
      <w:bookmarkEnd w:id="1630"/>
      <w:bookmarkEnd w:id="1631"/>
      <w:bookmarkEnd w:id="1632"/>
    </w:p>
    <w:p w:rsidR="00AF12BB" w:rsidRPr="00CC5A3A" w:rsidRDefault="00AF12BB" w:rsidP="00AF12BB">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AF12BB" w:rsidRPr="00CC5A3A" w:rsidRDefault="00AF12BB" w:rsidP="00856CFC">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AF12BB" w:rsidRPr="00CC5A3A" w:rsidRDefault="00AF12BB" w:rsidP="00856CFC">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AF12BB" w:rsidRPr="00CC5A3A" w:rsidRDefault="00AF12BB" w:rsidP="00856CFC">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AF12BB" w:rsidRPr="00CC5A3A" w:rsidRDefault="00AF12BB" w:rsidP="00AF12BB">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AF12BB" w:rsidRPr="00CC5A3A" w:rsidRDefault="00AF12BB" w:rsidP="00AF12BB">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AF12BB" w:rsidRPr="00CC5A3A" w:rsidRDefault="00AF12BB" w:rsidP="00AF12BB">
      <w:pPr>
        <w:ind w:firstLine="0"/>
        <w:rPr>
          <w:bCs w:val="0"/>
          <w:szCs w:val="24"/>
        </w:rPr>
      </w:pPr>
    </w:p>
    <w:p w:rsidR="00AF12BB" w:rsidRDefault="00AF12BB">
      <w:pPr>
        <w:suppressAutoHyphens w:val="0"/>
        <w:spacing w:line="240" w:lineRule="auto"/>
        <w:ind w:firstLine="0"/>
        <w:jc w:val="left"/>
        <w:rPr>
          <w:lang w:eastAsia="ru-RU"/>
        </w:rPr>
      </w:pPr>
    </w:p>
    <w:p w:rsidR="00AF12BB" w:rsidRDefault="00AF12BB">
      <w:pPr>
        <w:suppressAutoHyphens w:val="0"/>
        <w:spacing w:line="240" w:lineRule="auto"/>
        <w:ind w:firstLine="0"/>
        <w:jc w:val="left"/>
        <w:rPr>
          <w:lang w:eastAsia="ru-RU"/>
        </w:rPr>
      </w:pPr>
    </w:p>
    <w:p w:rsidR="00AF12BB" w:rsidRDefault="00AF12BB">
      <w:pPr>
        <w:suppressAutoHyphens w:val="0"/>
        <w:spacing w:line="240" w:lineRule="auto"/>
        <w:ind w:firstLine="0"/>
        <w:jc w:val="left"/>
        <w:rPr>
          <w:lang w:eastAsia="ru-RU"/>
        </w:rPr>
        <w:sectPr w:rsidR="00AF12BB" w:rsidSect="00EA3F63">
          <w:pgSz w:w="11906" w:h="16838" w:code="9"/>
          <w:pgMar w:top="680" w:right="567" w:bottom="539" w:left="1134" w:header="709" w:footer="709" w:gutter="0"/>
          <w:cols w:space="720"/>
          <w:docGrid w:linePitch="360"/>
        </w:sectPr>
      </w:pPr>
    </w:p>
    <w:p w:rsidR="007857E5" w:rsidRPr="00AE1D21" w:rsidRDefault="00E47073" w:rsidP="007857E5">
      <w:pPr>
        <w:pStyle w:val="2"/>
        <w:pageBreakBefore/>
        <w:tabs>
          <w:tab w:val="clear" w:pos="0"/>
          <w:tab w:val="clear" w:pos="1700"/>
          <w:tab w:val="num" w:pos="1134"/>
        </w:tabs>
        <w:spacing w:before="100" w:beforeAutospacing="1" w:after="100" w:afterAutospacing="1" w:line="240" w:lineRule="auto"/>
      </w:pPr>
      <w:bookmarkStart w:id="1633" w:name="_Ref440272274"/>
      <w:bookmarkStart w:id="1634" w:name="_Ref440274756"/>
      <w:bookmarkStart w:id="1635" w:name="_Toc471980015"/>
      <w:r w:rsidRPr="00AE1D21">
        <w:lastRenderedPageBreak/>
        <w:t>Согласие Участника налоговым органам на разглашение сведений, составляющих налоговую тайну</w:t>
      </w:r>
      <w:r w:rsidR="007857E5" w:rsidRPr="00AE1D21">
        <w:t xml:space="preserve"> (форма 1</w:t>
      </w:r>
      <w:r w:rsidR="00AF12BB" w:rsidRPr="00AE1D21">
        <w:t>6</w:t>
      </w:r>
      <w:r w:rsidR="007857E5" w:rsidRPr="00AE1D21">
        <w:t>)</w:t>
      </w:r>
      <w:bookmarkEnd w:id="1633"/>
      <w:bookmarkEnd w:id="1634"/>
      <w:bookmarkEnd w:id="1635"/>
    </w:p>
    <w:p w:rsidR="007857E5" w:rsidRPr="00AE1D21" w:rsidRDefault="007857E5" w:rsidP="007857E5">
      <w:pPr>
        <w:pStyle w:val="3"/>
        <w:rPr>
          <w:szCs w:val="24"/>
        </w:rPr>
      </w:pPr>
      <w:bookmarkStart w:id="1636" w:name="_Toc439170718"/>
      <w:bookmarkStart w:id="1637" w:name="_Toc439172820"/>
      <w:bookmarkStart w:id="1638" w:name="_Toc439173262"/>
      <w:bookmarkStart w:id="1639" w:name="_Toc439238258"/>
      <w:bookmarkStart w:id="1640" w:name="_Toc439252806"/>
      <w:bookmarkStart w:id="1641" w:name="_Toc439323779"/>
      <w:bookmarkStart w:id="1642" w:name="_Toc440361414"/>
      <w:bookmarkStart w:id="1643" w:name="_Toc440376296"/>
      <w:bookmarkStart w:id="1644" w:name="_Toc440382554"/>
      <w:bookmarkStart w:id="1645" w:name="_Toc440447224"/>
      <w:bookmarkStart w:id="1646" w:name="_Toc440632385"/>
      <w:bookmarkStart w:id="1647" w:name="_Toc440875157"/>
      <w:bookmarkStart w:id="1648" w:name="_Toc441131144"/>
      <w:bookmarkStart w:id="1649" w:name="_Toc465774672"/>
      <w:bookmarkStart w:id="1650" w:name="_Toc465848901"/>
      <w:bookmarkStart w:id="1651" w:name="_Toc468876221"/>
      <w:bookmarkStart w:id="1652" w:name="_Toc469487715"/>
      <w:bookmarkStart w:id="1653" w:name="_Toc471980016"/>
      <w:r w:rsidRPr="00AE1D21">
        <w:rPr>
          <w:szCs w:val="24"/>
        </w:rPr>
        <w:t xml:space="preserve">Форма </w:t>
      </w:r>
      <w:bookmarkEnd w:id="1636"/>
      <w:r w:rsidR="00E47073" w:rsidRPr="00AE1D21">
        <w:rPr>
          <w:szCs w:val="24"/>
        </w:rPr>
        <w:t>согласия Участника налоговым органам на разглашение сведений, составляющих налоговую тайну</w:t>
      </w:r>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p>
    <w:p w:rsidR="007857E5" w:rsidRPr="00AE1D21"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AE1D21">
        <w:rPr>
          <w:b/>
          <w:color w:val="000000"/>
          <w:spacing w:val="36"/>
          <w:sz w:val="24"/>
          <w:szCs w:val="24"/>
        </w:rPr>
        <w:t>начало формы</w:t>
      </w:r>
    </w:p>
    <w:p w:rsidR="007857E5" w:rsidRPr="00AE1D21" w:rsidRDefault="007857E5" w:rsidP="007857E5">
      <w:pPr>
        <w:tabs>
          <w:tab w:val="left" w:pos="4757"/>
        </w:tabs>
        <w:spacing w:line="240" w:lineRule="auto"/>
        <w:ind w:left="1134" w:firstLine="0"/>
        <w:jc w:val="left"/>
        <w:rPr>
          <w:sz w:val="24"/>
          <w:szCs w:val="24"/>
        </w:rPr>
      </w:pPr>
    </w:p>
    <w:p w:rsidR="007857E5" w:rsidRPr="00AE1D21" w:rsidRDefault="007857E5" w:rsidP="007857E5">
      <w:pPr>
        <w:tabs>
          <w:tab w:val="left" w:pos="4757"/>
        </w:tabs>
        <w:spacing w:line="240" w:lineRule="auto"/>
        <w:ind w:left="1134" w:firstLine="0"/>
        <w:jc w:val="left"/>
        <w:rPr>
          <w:sz w:val="24"/>
          <w:szCs w:val="24"/>
        </w:rPr>
      </w:pPr>
      <w:r w:rsidRPr="00AE1D21">
        <w:rPr>
          <w:sz w:val="24"/>
          <w:szCs w:val="24"/>
        </w:rPr>
        <w:t>Приложение 1</w:t>
      </w:r>
      <w:r w:rsidR="00553A57" w:rsidRPr="00AE1D21">
        <w:rPr>
          <w:sz w:val="24"/>
          <w:szCs w:val="24"/>
        </w:rPr>
        <w:t>5</w:t>
      </w:r>
      <w:r w:rsidRPr="00AE1D21">
        <w:rPr>
          <w:sz w:val="24"/>
          <w:szCs w:val="24"/>
        </w:rPr>
        <w:t xml:space="preserve"> к письму о подаче оферты</w:t>
      </w:r>
      <w:r w:rsidRPr="00AE1D21">
        <w:rPr>
          <w:sz w:val="24"/>
          <w:szCs w:val="24"/>
        </w:rPr>
        <w:br/>
        <w:t>от «____»_____________ </w:t>
      </w:r>
      <w:proofErr w:type="gramStart"/>
      <w:r w:rsidRPr="00AE1D21">
        <w:rPr>
          <w:sz w:val="24"/>
          <w:szCs w:val="24"/>
        </w:rPr>
        <w:t>г</w:t>
      </w:r>
      <w:proofErr w:type="gramEnd"/>
      <w:r w:rsidRPr="00AE1D21">
        <w:rPr>
          <w:sz w:val="24"/>
          <w:szCs w:val="24"/>
        </w:rPr>
        <w:t>. №__________</w:t>
      </w:r>
    </w:p>
    <w:p w:rsidR="007857E5" w:rsidRPr="00AE1D21" w:rsidRDefault="007857E5" w:rsidP="007857E5">
      <w:pPr>
        <w:contextualSpacing/>
        <w:jc w:val="right"/>
        <w:rPr>
          <w:sz w:val="24"/>
          <w:szCs w:val="24"/>
        </w:rPr>
      </w:pPr>
    </w:p>
    <w:p w:rsidR="007857E5" w:rsidRPr="00AE1D21" w:rsidRDefault="007857E5" w:rsidP="007857E5">
      <w:pPr>
        <w:keepNext/>
        <w:spacing w:line="240" w:lineRule="auto"/>
        <w:jc w:val="center"/>
        <w:outlineLvl w:val="1"/>
        <w:rPr>
          <w:b/>
          <w:bCs w:val="0"/>
          <w:snapToGrid w:val="0"/>
          <w:sz w:val="24"/>
          <w:szCs w:val="24"/>
        </w:rPr>
      </w:pPr>
      <w:bookmarkStart w:id="1654" w:name="_Toc300142269"/>
      <w:bookmarkStart w:id="1655" w:name="_Toc309735391"/>
      <w:bookmarkStart w:id="1656" w:name="_Toc309985625"/>
      <w:r w:rsidRPr="00AE1D21">
        <w:rPr>
          <w:b/>
          <w:bCs w:val="0"/>
          <w:snapToGrid w:val="0"/>
          <w:sz w:val="24"/>
          <w:szCs w:val="24"/>
        </w:rPr>
        <w:t>Согласие Участника налоговым органам на разглашение сведений, составляющих налоговую тайну</w:t>
      </w:r>
      <w:bookmarkEnd w:id="1654"/>
      <w:r w:rsidRPr="00AE1D21">
        <w:rPr>
          <w:b/>
          <w:bCs w:val="0"/>
          <w:snapToGrid w:val="0"/>
          <w:sz w:val="24"/>
          <w:szCs w:val="24"/>
        </w:rPr>
        <w:t xml:space="preserve"> </w:t>
      </w:r>
      <w:bookmarkEnd w:id="1655"/>
      <w:bookmarkEnd w:id="1656"/>
    </w:p>
    <w:p w:rsidR="007857E5" w:rsidRPr="00AE1D21" w:rsidRDefault="007857E5" w:rsidP="007857E5">
      <w:pPr>
        <w:jc w:val="center"/>
        <w:rPr>
          <w:b/>
          <w:bCs w:val="0"/>
          <w:snapToGrid w:val="0"/>
          <w:sz w:val="24"/>
          <w:szCs w:val="24"/>
        </w:rPr>
      </w:pPr>
      <w:r w:rsidRPr="00AE1D21">
        <w:rPr>
          <w:b/>
          <w:bCs w:val="0"/>
          <w:snapToGrid w:val="0"/>
          <w:sz w:val="24"/>
          <w:szCs w:val="24"/>
        </w:rPr>
        <w:t>от «_____» ____________ 201____ г.</w:t>
      </w:r>
    </w:p>
    <w:p w:rsidR="007857E5" w:rsidRPr="00AE1D21" w:rsidRDefault="007857E5" w:rsidP="007857E5">
      <w:pPr>
        <w:spacing w:line="240" w:lineRule="auto"/>
        <w:jc w:val="center"/>
        <w:rPr>
          <w:bCs w:val="0"/>
          <w:snapToGrid w:val="0"/>
          <w:sz w:val="24"/>
          <w:szCs w:val="24"/>
        </w:rPr>
      </w:pPr>
    </w:p>
    <w:p w:rsidR="007857E5" w:rsidRPr="00AE1D21" w:rsidRDefault="007857E5" w:rsidP="007857E5">
      <w:pPr>
        <w:spacing w:line="240" w:lineRule="auto"/>
        <w:rPr>
          <w:sz w:val="24"/>
          <w:szCs w:val="24"/>
        </w:rPr>
      </w:pPr>
      <w:r w:rsidRPr="00AE1D21">
        <w:rPr>
          <w:sz w:val="24"/>
          <w:szCs w:val="24"/>
        </w:rPr>
        <w:t xml:space="preserve">Настоящим </w:t>
      </w:r>
      <w:r w:rsidRPr="00AE1D21">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AE1D21">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AE1D21">
        <w:rPr>
          <w:sz w:val="24"/>
          <w:szCs w:val="24"/>
        </w:rPr>
        <w:t xml:space="preserve">предпринимателей) </w:t>
      </w:r>
      <w:proofErr w:type="gramEnd"/>
      <w:r w:rsidRPr="00AE1D21">
        <w:rPr>
          <w:sz w:val="24"/>
          <w:szCs w:val="24"/>
        </w:rPr>
        <w:t xml:space="preserve">отчётности </w:t>
      </w:r>
      <w:r w:rsidRPr="00AE1D21">
        <w:rPr>
          <w:sz w:val="24"/>
          <w:szCs w:val="24"/>
          <w:shd w:val="clear" w:color="auto" w:fill="FFFF99"/>
        </w:rPr>
        <w:t>{указывается полное наименование Участника закупочной процедуры, ИНН}</w:t>
      </w:r>
      <w:r w:rsidRPr="00AE1D21">
        <w:rPr>
          <w:sz w:val="24"/>
          <w:szCs w:val="24"/>
        </w:rPr>
        <w:t xml:space="preserve"> за </w:t>
      </w:r>
      <w:r w:rsidRPr="00AE1D21">
        <w:rPr>
          <w:sz w:val="24"/>
          <w:szCs w:val="24"/>
          <w:shd w:val="clear" w:color="auto" w:fill="FFFF99"/>
        </w:rPr>
        <w:t>{указываются налоговые периоды}</w:t>
      </w:r>
      <w:r w:rsidRPr="00AE1D21">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AE1D21">
        <w:rPr>
          <w:sz w:val="24"/>
          <w:szCs w:val="24"/>
        </w:rPr>
        <w:t xml:space="preserve">Одновременно соглашаемся на представление налоговыми органами указанных сведений о </w:t>
      </w:r>
      <w:r w:rsidRPr="00AE1D21">
        <w:rPr>
          <w:sz w:val="24"/>
          <w:szCs w:val="24"/>
          <w:shd w:val="clear" w:color="auto" w:fill="FFFF99"/>
        </w:rPr>
        <w:t>{указывается полное наименование Участника закупочной процедуры, ИНН}</w:t>
      </w:r>
      <w:r w:rsidRPr="00AE1D21">
        <w:rPr>
          <w:sz w:val="24"/>
          <w:szCs w:val="24"/>
        </w:rPr>
        <w:t xml:space="preserve"> </w:t>
      </w:r>
      <w:r w:rsidR="00AF12BB" w:rsidRPr="00AE1D21">
        <w:rPr>
          <w:sz w:val="24"/>
          <w:szCs w:val="24"/>
        </w:rPr>
        <w:t>в адрес ПАО «МРСК Центра» (ИНН 6901067107, ОГРН 1046900099498)</w:t>
      </w:r>
      <w:r w:rsidRPr="00AE1D21">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7" w:name="_Toc439170719"/>
      <w:bookmarkStart w:id="1658" w:name="_Toc439172821"/>
      <w:bookmarkStart w:id="1659" w:name="_Toc439173263"/>
      <w:bookmarkStart w:id="1660" w:name="_Toc439238259"/>
      <w:bookmarkStart w:id="1661" w:name="_Toc439252807"/>
      <w:bookmarkStart w:id="1662" w:name="_Toc439323780"/>
      <w:bookmarkStart w:id="1663" w:name="_Toc440361415"/>
      <w:bookmarkStart w:id="1664" w:name="_Toc440376297"/>
      <w:bookmarkStart w:id="1665" w:name="_Toc440382555"/>
      <w:bookmarkStart w:id="1666" w:name="_Toc440447225"/>
      <w:bookmarkStart w:id="1667" w:name="_Toc440632386"/>
      <w:bookmarkStart w:id="1668" w:name="_Toc440875158"/>
      <w:bookmarkStart w:id="1669" w:name="_Toc441131145"/>
      <w:bookmarkStart w:id="1670" w:name="_Toc465774673"/>
      <w:bookmarkStart w:id="1671" w:name="_Toc465848902"/>
      <w:bookmarkStart w:id="1672" w:name="_Toc468876222"/>
      <w:bookmarkStart w:id="1673" w:name="_Toc469487716"/>
      <w:bookmarkStart w:id="1674" w:name="_Toc471980017"/>
      <w:r w:rsidRPr="007857E5">
        <w:rPr>
          <w:szCs w:val="24"/>
        </w:rPr>
        <w:lastRenderedPageBreak/>
        <w:t>Инструкции по заполнению</w:t>
      </w:r>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510AD">
        <w:rPr>
          <w:sz w:val="24"/>
          <w:szCs w:val="24"/>
        </w:rPr>
        <w:fldChar w:fldCharType="begin"/>
      </w:r>
      <w:r w:rsidR="00D90031">
        <w:rPr>
          <w:sz w:val="24"/>
          <w:szCs w:val="24"/>
        </w:rPr>
        <w:instrText xml:space="preserve"> REF _Ref55336310 \r \h </w:instrText>
      </w:r>
      <w:r w:rsidR="008510AD">
        <w:rPr>
          <w:sz w:val="24"/>
          <w:szCs w:val="24"/>
        </w:rPr>
      </w:r>
      <w:r w:rsidR="008510AD">
        <w:rPr>
          <w:sz w:val="24"/>
          <w:szCs w:val="24"/>
        </w:rPr>
        <w:fldChar w:fldCharType="separate"/>
      </w:r>
      <w:r w:rsidR="00DA443D">
        <w:rPr>
          <w:sz w:val="24"/>
          <w:szCs w:val="24"/>
        </w:rPr>
        <w:t>5.1</w:t>
      </w:r>
      <w:r w:rsidR="008510A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pgSz w:w="11906" w:h="16838" w:code="9"/>
          <w:pgMar w:top="680" w:right="567" w:bottom="539" w:left="1134" w:header="709" w:footer="709" w:gutter="0"/>
          <w:cols w:space="720"/>
          <w:docGrid w:linePitch="360"/>
        </w:sectPr>
      </w:pPr>
    </w:p>
    <w:p w:rsidR="00635719" w:rsidRPr="00AE1D21"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5" w:name="_Ref93268095"/>
      <w:bookmarkStart w:id="1676" w:name="_Ref93268099"/>
      <w:bookmarkStart w:id="1677" w:name="_Toc98253958"/>
      <w:bookmarkStart w:id="1678" w:name="_Toc165173884"/>
      <w:bookmarkStart w:id="1679" w:name="_Toc423423678"/>
      <w:bookmarkStart w:id="1680" w:name="_Ref440272510"/>
      <w:bookmarkStart w:id="1681" w:name="_Ref440274961"/>
      <w:bookmarkStart w:id="1682" w:name="_Ref90381141"/>
      <w:bookmarkStart w:id="1683" w:name="_Toc90385121"/>
      <w:bookmarkStart w:id="1684" w:name="_Toc98253952"/>
      <w:bookmarkStart w:id="1685" w:name="_Toc165173878"/>
      <w:bookmarkStart w:id="1686" w:name="_Toc423427449"/>
      <w:bookmarkStart w:id="1687" w:name="_Toc471980018"/>
      <w:r w:rsidRPr="00AE1D21">
        <w:lastRenderedPageBreak/>
        <w:t xml:space="preserve">План распределения объемов </w:t>
      </w:r>
      <w:r w:rsidRPr="00AE1D21">
        <w:rPr>
          <w:color w:val="000000"/>
        </w:rPr>
        <w:t>оказания услуг</w:t>
      </w:r>
      <w:r w:rsidRPr="00AE1D21">
        <w:t xml:space="preserve"> между Участником и соисполнителями </w:t>
      </w:r>
      <w:r w:rsidRPr="00AE1D21">
        <w:rPr>
          <w:color w:val="000000"/>
        </w:rPr>
        <w:t>(форма </w:t>
      </w:r>
      <w:r w:rsidRPr="00AE1D21">
        <w:rPr>
          <w:noProof/>
          <w:color w:val="000000"/>
        </w:rPr>
        <w:t>1</w:t>
      </w:r>
      <w:r w:rsidR="00AF12BB" w:rsidRPr="00AE1D21">
        <w:rPr>
          <w:noProof/>
          <w:color w:val="000000"/>
        </w:rPr>
        <w:t>7</w:t>
      </w:r>
      <w:r w:rsidRPr="00AE1D21">
        <w:rPr>
          <w:color w:val="000000"/>
        </w:rPr>
        <w:t>)</w:t>
      </w:r>
      <w:bookmarkEnd w:id="1675"/>
      <w:bookmarkEnd w:id="1676"/>
      <w:bookmarkEnd w:id="1677"/>
      <w:bookmarkEnd w:id="1678"/>
      <w:bookmarkEnd w:id="1679"/>
      <w:bookmarkEnd w:id="1680"/>
      <w:bookmarkEnd w:id="1681"/>
      <w:bookmarkEnd w:id="1682"/>
      <w:bookmarkEnd w:id="1683"/>
      <w:bookmarkEnd w:id="1684"/>
      <w:bookmarkEnd w:id="1685"/>
      <w:bookmarkEnd w:id="1686"/>
      <w:bookmarkEnd w:id="1687"/>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8" w:name="_Toc90385125"/>
      <w:bookmarkStart w:id="1689" w:name="_Toc439170705"/>
      <w:bookmarkStart w:id="1690" w:name="_Toc439172807"/>
      <w:bookmarkStart w:id="1691" w:name="_Toc439173268"/>
      <w:bookmarkStart w:id="1692" w:name="_Toc439238264"/>
      <w:bookmarkStart w:id="1693" w:name="_Toc439252812"/>
      <w:bookmarkStart w:id="1694" w:name="_Toc439323785"/>
      <w:bookmarkStart w:id="1695" w:name="_Toc440361420"/>
      <w:bookmarkStart w:id="1696" w:name="_Toc440376302"/>
      <w:bookmarkStart w:id="1697" w:name="_Toc440382560"/>
      <w:bookmarkStart w:id="1698" w:name="_Toc440447230"/>
      <w:bookmarkStart w:id="1699" w:name="_Toc440632391"/>
      <w:bookmarkStart w:id="1700" w:name="_Toc440875160"/>
      <w:bookmarkStart w:id="1701" w:name="_Toc441131147"/>
      <w:bookmarkStart w:id="1702" w:name="_Toc465774675"/>
      <w:bookmarkStart w:id="1703" w:name="_Toc465848904"/>
      <w:bookmarkStart w:id="1704" w:name="_Toc468876224"/>
      <w:bookmarkStart w:id="1705" w:name="_Toc469487718"/>
      <w:bookmarkStart w:id="1706" w:name="_Toc471980019"/>
      <w:r w:rsidRPr="00D904EF">
        <w:rPr>
          <w:szCs w:val="24"/>
        </w:rPr>
        <w:t xml:space="preserve">Форма </w:t>
      </w:r>
      <w:bookmarkEnd w:id="1688"/>
      <w:bookmarkEnd w:id="1689"/>
      <w:bookmarkEnd w:id="1690"/>
      <w:bookmarkEnd w:id="1691"/>
      <w:bookmarkEnd w:id="1692"/>
      <w:bookmarkEnd w:id="1693"/>
      <w:bookmarkEnd w:id="1694"/>
      <w:bookmarkEnd w:id="1695"/>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696"/>
      <w:bookmarkEnd w:id="1697"/>
      <w:bookmarkEnd w:id="1698"/>
      <w:bookmarkEnd w:id="1699"/>
      <w:bookmarkEnd w:id="1700"/>
      <w:bookmarkEnd w:id="1701"/>
      <w:bookmarkEnd w:id="1702"/>
      <w:bookmarkEnd w:id="1703"/>
      <w:bookmarkEnd w:id="1704"/>
      <w:bookmarkEnd w:id="1705"/>
      <w:bookmarkEnd w:id="170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7" w:name="_Toc90385126"/>
      <w:bookmarkStart w:id="1708" w:name="_Toc98253959"/>
      <w:bookmarkStart w:id="1709" w:name="_Toc157248211"/>
      <w:bookmarkStart w:id="1710" w:name="_Toc157496580"/>
      <w:bookmarkStart w:id="1711" w:name="_Toc158206119"/>
      <w:bookmarkStart w:id="1712" w:name="_Toc164057804"/>
      <w:bookmarkStart w:id="1713" w:name="_Toc164137154"/>
      <w:bookmarkStart w:id="1714" w:name="_Toc164161314"/>
      <w:bookmarkStart w:id="1715" w:name="_Toc165173885"/>
      <w:r>
        <w:rPr>
          <w:b/>
          <w:szCs w:val="24"/>
        </w:rPr>
        <w:br w:type="page"/>
      </w:r>
    </w:p>
    <w:p w:rsidR="00635719" w:rsidRPr="00D904EF" w:rsidRDefault="00635719" w:rsidP="00635719">
      <w:pPr>
        <w:pStyle w:val="3"/>
        <w:rPr>
          <w:szCs w:val="24"/>
        </w:rPr>
      </w:pPr>
      <w:bookmarkStart w:id="1716" w:name="_Toc439170706"/>
      <w:bookmarkStart w:id="1717" w:name="_Toc439172808"/>
      <w:bookmarkStart w:id="1718" w:name="_Toc439173269"/>
      <w:bookmarkStart w:id="1719" w:name="_Toc439238265"/>
      <w:bookmarkStart w:id="1720" w:name="_Toc439252813"/>
      <w:bookmarkStart w:id="1721" w:name="_Toc439323786"/>
      <w:bookmarkStart w:id="1722" w:name="_Toc440361421"/>
      <w:bookmarkStart w:id="1723" w:name="_Toc440376303"/>
      <w:bookmarkStart w:id="1724" w:name="_Toc440382561"/>
      <w:bookmarkStart w:id="1725" w:name="_Toc440447231"/>
      <w:bookmarkStart w:id="1726" w:name="_Toc440632392"/>
      <w:bookmarkStart w:id="1727" w:name="_Toc440875161"/>
      <w:bookmarkStart w:id="1728" w:name="_Toc441131148"/>
      <w:bookmarkStart w:id="1729" w:name="_Toc465774676"/>
      <w:bookmarkStart w:id="1730" w:name="_Toc465848905"/>
      <w:bookmarkStart w:id="1731" w:name="_Toc468876225"/>
      <w:bookmarkStart w:id="1732" w:name="_Toc469487719"/>
      <w:bookmarkStart w:id="1733" w:name="_Toc471980020"/>
      <w:r w:rsidRPr="00D904EF">
        <w:rPr>
          <w:szCs w:val="24"/>
        </w:rPr>
        <w:lastRenderedPageBreak/>
        <w:t>Инструкции по заполнению</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8510AD">
        <w:rPr>
          <w:sz w:val="24"/>
          <w:szCs w:val="24"/>
        </w:rPr>
        <w:fldChar w:fldCharType="begin"/>
      </w:r>
      <w:r w:rsidR="00C718E2">
        <w:rPr>
          <w:sz w:val="24"/>
          <w:szCs w:val="24"/>
        </w:rPr>
        <w:instrText xml:space="preserve"> REF _Ref440271628 \r \h </w:instrText>
      </w:r>
      <w:r w:rsidR="008510AD">
        <w:rPr>
          <w:sz w:val="24"/>
          <w:szCs w:val="24"/>
        </w:rPr>
      </w:r>
      <w:r w:rsidR="008510AD">
        <w:rPr>
          <w:sz w:val="24"/>
          <w:szCs w:val="24"/>
        </w:rPr>
        <w:fldChar w:fldCharType="separate"/>
      </w:r>
      <w:r w:rsidR="00DA443D">
        <w:rPr>
          <w:sz w:val="24"/>
          <w:szCs w:val="24"/>
        </w:rPr>
        <w:t>3.3.9</w:t>
      </w:r>
      <w:r w:rsidR="008510A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510AD">
        <w:rPr>
          <w:sz w:val="24"/>
          <w:szCs w:val="24"/>
        </w:rPr>
        <w:fldChar w:fldCharType="begin"/>
      </w:r>
      <w:r w:rsidR="00D90031">
        <w:rPr>
          <w:sz w:val="24"/>
          <w:szCs w:val="24"/>
        </w:rPr>
        <w:instrText xml:space="preserve"> REF _Ref55336310 \r \h </w:instrText>
      </w:r>
      <w:r w:rsidR="008510AD">
        <w:rPr>
          <w:sz w:val="24"/>
          <w:szCs w:val="24"/>
        </w:rPr>
      </w:r>
      <w:r w:rsidR="008510AD">
        <w:rPr>
          <w:sz w:val="24"/>
          <w:szCs w:val="24"/>
        </w:rPr>
        <w:fldChar w:fldCharType="separate"/>
      </w:r>
      <w:r w:rsidR="00DA443D">
        <w:rPr>
          <w:sz w:val="24"/>
          <w:szCs w:val="24"/>
        </w:rPr>
        <w:t>5.1</w:t>
      </w:r>
      <w:r w:rsidR="008510A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510AD">
        <w:rPr>
          <w:sz w:val="24"/>
          <w:szCs w:val="24"/>
        </w:rPr>
        <w:fldChar w:fldCharType="begin"/>
      </w:r>
      <w:r w:rsidR="00D90031">
        <w:rPr>
          <w:sz w:val="24"/>
          <w:szCs w:val="24"/>
        </w:rPr>
        <w:instrText xml:space="preserve"> REF _Ref440274337 \r \h </w:instrText>
      </w:r>
      <w:r w:rsidR="008510AD">
        <w:rPr>
          <w:sz w:val="24"/>
          <w:szCs w:val="24"/>
        </w:rPr>
      </w:r>
      <w:r w:rsidR="008510AD">
        <w:rPr>
          <w:sz w:val="24"/>
          <w:szCs w:val="24"/>
        </w:rPr>
        <w:fldChar w:fldCharType="separate"/>
      </w:r>
      <w:r w:rsidR="00DA443D">
        <w:rPr>
          <w:sz w:val="24"/>
          <w:szCs w:val="24"/>
        </w:rPr>
        <w:t>5.2</w:t>
      </w:r>
      <w:r w:rsidR="008510A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8510AD">
        <w:rPr>
          <w:sz w:val="24"/>
          <w:szCs w:val="24"/>
        </w:rPr>
        <w:fldChar w:fldCharType="begin"/>
      </w:r>
      <w:r w:rsidR="00D90031">
        <w:rPr>
          <w:sz w:val="24"/>
          <w:szCs w:val="24"/>
        </w:rPr>
        <w:instrText xml:space="preserve"> REF _Ref440274366 \r \h </w:instrText>
      </w:r>
      <w:r w:rsidR="008510AD">
        <w:rPr>
          <w:sz w:val="24"/>
          <w:szCs w:val="24"/>
        </w:rPr>
      </w:r>
      <w:r w:rsidR="008510AD">
        <w:rPr>
          <w:sz w:val="24"/>
          <w:szCs w:val="24"/>
        </w:rPr>
        <w:fldChar w:fldCharType="separate"/>
      </w:r>
      <w:r w:rsidR="00DA443D">
        <w:rPr>
          <w:sz w:val="24"/>
          <w:szCs w:val="24"/>
        </w:rPr>
        <w:t>5.4</w:t>
      </w:r>
      <w:r w:rsidR="008510A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AE1D21"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34" w:name="_Ref440376324"/>
      <w:bookmarkStart w:id="1735" w:name="_Ref440376401"/>
      <w:bookmarkStart w:id="1736" w:name="_Toc471980021"/>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w:t>
      </w:r>
      <w:r w:rsidRPr="00AE1D21">
        <w:rPr>
          <w:color w:val="000000"/>
        </w:rPr>
        <w:t>форма 1</w:t>
      </w:r>
      <w:r w:rsidR="00AF12BB" w:rsidRPr="00AE1D21">
        <w:rPr>
          <w:color w:val="000000"/>
        </w:rPr>
        <w:t>8</w:t>
      </w:r>
      <w:r w:rsidRPr="00AE1D21">
        <w:rPr>
          <w:color w:val="000000"/>
        </w:rPr>
        <w:t>)</w:t>
      </w:r>
      <w:bookmarkEnd w:id="1734"/>
      <w:bookmarkEnd w:id="1735"/>
      <w:bookmarkEnd w:id="1736"/>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7" w:name="_Toc440376305"/>
      <w:bookmarkStart w:id="1738" w:name="_Toc440382563"/>
      <w:bookmarkStart w:id="1739" w:name="_Toc440447233"/>
      <w:bookmarkStart w:id="1740" w:name="_Toc440632394"/>
      <w:bookmarkStart w:id="1741" w:name="_Toc440875163"/>
      <w:bookmarkStart w:id="1742" w:name="_Toc441131150"/>
      <w:bookmarkStart w:id="1743" w:name="_Toc465774678"/>
      <w:bookmarkStart w:id="1744" w:name="_Toc465848907"/>
      <w:bookmarkStart w:id="1745" w:name="_Toc468876227"/>
      <w:bookmarkStart w:id="1746" w:name="_Toc469487721"/>
      <w:bookmarkStart w:id="1747" w:name="_Toc471980022"/>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737"/>
      <w:bookmarkEnd w:id="1738"/>
      <w:bookmarkEnd w:id="1739"/>
      <w:bookmarkEnd w:id="1740"/>
      <w:bookmarkEnd w:id="1741"/>
      <w:bookmarkEnd w:id="1742"/>
      <w:bookmarkEnd w:id="1743"/>
      <w:bookmarkEnd w:id="1744"/>
      <w:bookmarkEnd w:id="1745"/>
      <w:bookmarkEnd w:id="1746"/>
      <w:bookmarkEnd w:id="1747"/>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8" w:name="_Toc440376306"/>
      <w:bookmarkStart w:id="1749" w:name="_Toc440382564"/>
      <w:bookmarkStart w:id="1750" w:name="_Toc440447234"/>
      <w:bookmarkStart w:id="1751" w:name="_Toc440632395"/>
      <w:bookmarkStart w:id="1752" w:name="_Toc440875164"/>
      <w:bookmarkStart w:id="1753" w:name="_Toc441131151"/>
      <w:bookmarkStart w:id="1754" w:name="_Toc465774679"/>
      <w:bookmarkStart w:id="1755" w:name="_Toc465848908"/>
      <w:bookmarkStart w:id="1756" w:name="_Toc468876228"/>
      <w:bookmarkStart w:id="1757" w:name="_Toc469487722"/>
      <w:bookmarkStart w:id="1758" w:name="_Toc471980023"/>
      <w:r w:rsidRPr="00D904EF">
        <w:rPr>
          <w:szCs w:val="24"/>
        </w:rPr>
        <w:lastRenderedPageBreak/>
        <w:t>Инструкции по заполнению</w:t>
      </w:r>
      <w:bookmarkEnd w:id="1748"/>
      <w:bookmarkEnd w:id="1749"/>
      <w:bookmarkEnd w:id="1750"/>
      <w:bookmarkEnd w:id="1751"/>
      <w:bookmarkEnd w:id="1752"/>
      <w:bookmarkEnd w:id="1753"/>
      <w:bookmarkEnd w:id="1754"/>
      <w:bookmarkEnd w:id="1755"/>
      <w:bookmarkEnd w:id="1756"/>
      <w:bookmarkEnd w:id="1757"/>
      <w:bookmarkEnd w:id="175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510AD">
        <w:rPr>
          <w:sz w:val="24"/>
          <w:szCs w:val="24"/>
        </w:rPr>
        <w:fldChar w:fldCharType="begin"/>
      </w:r>
      <w:r w:rsidR="001A63D5">
        <w:rPr>
          <w:sz w:val="24"/>
          <w:szCs w:val="24"/>
        </w:rPr>
        <w:instrText xml:space="preserve"> REF _Ref440876660 \r \h </w:instrText>
      </w:r>
      <w:r w:rsidR="008510AD">
        <w:rPr>
          <w:sz w:val="24"/>
          <w:szCs w:val="24"/>
        </w:rPr>
      </w:r>
      <w:r w:rsidR="008510AD">
        <w:rPr>
          <w:sz w:val="24"/>
          <w:szCs w:val="24"/>
        </w:rPr>
        <w:fldChar w:fldCharType="separate"/>
      </w:r>
      <w:r w:rsidR="00DA443D">
        <w:rPr>
          <w:sz w:val="24"/>
          <w:szCs w:val="24"/>
        </w:rPr>
        <w:t>3.3.10</w:t>
      </w:r>
      <w:r w:rsidR="008510A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510AD">
        <w:rPr>
          <w:sz w:val="24"/>
          <w:szCs w:val="24"/>
        </w:rPr>
        <w:fldChar w:fldCharType="begin"/>
      </w:r>
      <w:r>
        <w:rPr>
          <w:sz w:val="24"/>
          <w:szCs w:val="24"/>
        </w:rPr>
        <w:instrText xml:space="preserve"> REF _Ref55336310 \r \h </w:instrText>
      </w:r>
      <w:r w:rsidR="008510AD">
        <w:rPr>
          <w:sz w:val="24"/>
          <w:szCs w:val="24"/>
        </w:rPr>
      </w:r>
      <w:r w:rsidR="008510AD">
        <w:rPr>
          <w:sz w:val="24"/>
          <w:szCs w:val="24"/>
        </w:rPr>
        <w:fldChar w:fldCharType="separate"/>
      </w:r>
      <w:r w:rsidR="00DA443D">
        <w:rPr>
          <w:sz w:val="24"/>
          <w:szCs w:val="24"/>
        </w:rPr>
        <w:t>5.1</w:t>
      </w:r>
      <w:r w:rsidR="008510A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8510AD">
        <w:rPr>
          <w:sz w:val="24"/>
          <w:szCs w:val="24"/>
        </w:rPr>
        <w:fldChar w:fldCharType="begin"/>
      </w:r>
      <w:r w:rsidR="00CA1534">
        <w:rPr>
          <w:sz w:val="24"/>
          <w:szCs w:val="24"/>
        </w:rPr>
        <w:instrText xml:space="preserve"> REF _Ref440274337 \r \h </w:instrText>
      </w:r>
      <w:r w:rsidR="008510AD">
        <w:rPr>
          <w:sz w:val="24"/>
          <w:szCs w:val="24"/>
        </w:rPr>
      </w:r>
      <w:r w:rsidR="008510AD">
        <w:rPr>
          <w:sz w:val="24"/>
          <w:szCs w:val="24"/>
        </w:rPr>
        <w:fldChar w:fldCharType="separate"/>
      </w:r>
      <w:r w:rsidR="00DA443D">
        <w:rPr>
          <w:sz w:val="24"/>
          <w:szCs w:val="24"/>
        </w:rPr>
        <w:t>5.2</w:t>
      </w:r>
      <w:r w:rsidR="008510A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8510AD">
        <w:rPr>
          <w:sz w:val="24"/>
          <w:szCs w:val="24"/>
        </w:rPr>
        <w:fldChar w:fldCharType="begin"/>
      </w:r>
      <w:r w:rsidR="00CA1534">
        <w:rPr>
          <w:sz w:val="24"/>
          <w:szCs w:val="24"/>
        </w:rPr>
        <w:instrText xml:space="preserve"> REF _Ref440274366 \r \h </w:instrText>
      </w:r>
      <w:r w:rsidR="008510AD">
        <w:rPr>
          <w:sz w:val="24"/>
          <w:szCs w:val="24"/>
        </w:rPr>
      </w:r>
      <w:r w:rsidR="008510AD">
        <w:rPr>
          <w:sz w:val="24"/>
          <w:szCs w:val="24"/>
        </w:rPr>
        <w:fldChar w:fldCharType="separate"/>
      </w:r>
      <w:r w:rsidR="00DA443D">
        <w:rPr>
          <w:sz w:val="24"/>
          <w:szCs w:val="24"/>
        </w:rPr>
        <w:t>5.4</w:t>
      </w:r>
      <w:r w:rsidR="008510AD">
        <w:rPr>
          <w:sz w:val="24"/>
          <w:szCs w:val="24"/>
        </w:rPr>
        <w:fldChar w:fldCharType="end"/>
      </w:r>
      <w:r w:rsidR="00CA1534" w:rsidRPr="008E5EA3">
        <w:rPr>
          <w:sz w:val="24"/>
          <w:szCs w:val="24"/>
        </w:rPr>
        <w:t>).</w:t>
      </w:r>
    </w:p>
    <w:p w:rsidR="00CA1534" w:rsidRPr="00566071" w:rsidRDefault="00CA1534" w:rsidP="00CA1534">
      <w:pPr>
        <w:rPr>
          <w:sz w:val="24"/>
          <w:szCs w:val="24"/>
        </w:rPr>
      </w:pPr>
    </w:p>
    <w:sectPr w:rsidR="00CA1534" w:rsidRPr="00566071"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434" w:rsidRDefault="008F7434">
      <w:pPr>
        <w:spacing w:line="240" w:lineRule="auto"/>
      </w:pPr>
      <w:r>
        <w:separator/>
      </w:r>
    </w:p>
  </w:endnote>
  <w:endnote w:type="continuationSeparator" w:id="0">
    <w:p w:rsidR="008F7434" w:rsidRDefault="008F74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37A20" w:rsidRDefault="00B37A2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Pr="00FA0376" w:rsidRDefault="00B37A2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C7932">
      <w:rPr>
        <w:noProof/>
        <w:sz w:val="16"/>
        <w:szCs w:val="16"/>
        <w:lang w:eastAsia="ru-RU"/>
      </w:rPr>
      <w:t>14</w:t>
    </w:r>
    <w:r w:rsidRPr="00FA0376">
      <w:rPr>
        <w:sz w:val="16"/>
        <w:szCs w:val="16"/>
        <w:lang w:eastAsia="ru-RU"/>
      </w:rPr>
      <w:fldChar w:fldCharType="end"/>
    </w:r>
  </w:p>
  <w:p w:rsidR="00B37A20" w:rsidRPr="00EE0539" w:rsidRDefault="00B37A20" w:rsidP="00832D0A">
    <w:pPr>
      <w:pStyle w:val="aff2"/>
      <w:jc w:val="center"/>
      <w:rPr>
        <w:sz w:val="18"/>
        <w:szCs w:val="18"/>
      </w:rPr>
    </w:pPr>
    <w:r w:rsidRPr="006F5CE6">
      <w:rPr>
        <w:sz w:val="18"/>
        <w:szCs w:val="18"/>
      </w:rPr>
      <w:t>Открытый запрос предложений на право заключения Договора на оказание услуг по текущему ремонту автомобилей отечественного производства, тракторов и спецтехники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434" w:rsidRDefault="008F7434">
      <w:pPr>
        <w:spacing w:line="240" w:lineRule="auto"/>
      </w:pPr>
      <w:r>
        <w:separator/>
      </w:r>
    </w:p>
  </w:footnote>
  <w:footnote w:type="continuationSeparator" w:id="0">
    <w:p w:rsidR="008F7434" w:rsidRDefault="008F7434">
      <w:pPr>
        <w:spacing w:line="240" w:lineRule="auto"/>
      </w:pPr>
      <w:r>
        <w:continuationSeparator/>
      </w:r>
    </w:p>
  </w:footnote>
  <w:footnote w:id="1">
    <w:p w:rsidR="00B37A20" w:rsidRPr="00B36685" w:rsidRDefault="00B37A20" w:rsidP="00FB1A61">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37A20" w:rsidRDefault="00B37A20" w:rsidP="00FB1A61">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37A20" w:rsidRDefault="00B37A20" w:rsidP="00FB1A61">
      <w:pPr>
        <w:pStyle w:val="1ff5"/>
        <w:rPr>
          <w:rFonts w:ascii="Times New Roman" w:eastAsia="Times New Roman" w:hAnsi="Times New Roman" w:cs="Times New Roman"/>
          <w:lang w:eastAsia="ru-RU"/>
        </w:rPr>
      </w:pPr>
    </w:p>
  </w:footnote>
  <w:footnote w:id="3">
    <w:p w:rsidR="00B37A20" w:rsidRDefault="00B37A20"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Pr="00930031" w:rsidRDefault="00B37A2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20" w:rsidRDefault="00B37A2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426"/>
        </w:tabs>
      </w:pPr>
      <w:rPr>
        <w:rFonts w:hint="default"/>
      </w:rPr>
    </w:lvl>
    <w:lvl w:ilvl="1">
      <w:start w:val="1"/>
      <w:numFmt w:val="decimal"/>
      <w:lvlText w:val="%1.%2"/>
      <w:lvlJc w:val="left"/>
      <w:pPr>
        <w:tabs>
          <w:tab w:val="num" w:pos="426"/>
        </w:tabs>
      </w:pPr>
      <w:rPr>
        <w:rFonts w:hint="default"/>
      </w:rPr>
    </w:lvl>
    <w:lvl w:ilvl="2">
      <w:start w:val="1"/>
      <w:numFmt w:val="decimal"/>
      <w:lvlText w:val="%1.%2.%3"/>
      <w:lvlJc w:val="left"/>
      <w:pPr>
        <w:tabs>
          <w:tab w:val="num" w:pos="426"/>
        </w:tabs>
      </w:pPr>
      <w:rPr>
        <w:rFonts w:hint="default"/>
      </w:rPr>
    </w:lvl>
    <w:lvl w:ilvl="3">
      <w:start w:val="1"/>
      <w:numFmt w:val="decimal"/>
      <w:lvlText w:val="%1.%2.%3.%4."/>
      <w:lvlJc w:val="left"/>
      <w:pPr>
        <w:tabs>
          <w:tab w:val="num" w:pos="579"/>
        </w:tabs>
        <w:ind w:left="579" w:hanging="720"/>
      </w:pPr>
      <w:rPr>
        <w:rFonts w:hint="default"/>
      </w:rPr>
    </w:lvl>
    <w:lvl w:ilvl="4">
      <w:start w:val="1"/>
      <w:numFmt w:val="decimal"/>
      <w:lvlText w:val="%1.%2.%3.%4.%5."/>
      <w:lvlJc w:val="left"/>
      <w:pPr>
        <w:tabs>
          <w:tab w:val="num" w:pos="939"/>
        </w:tabs>
        <w:ind w:left="939" w:hanging="1080"/>
      </w:pPr>
      <w:rPr>
        <w:rFonts w:hint="default"/>
      </w:rPr>
    </w:lvl>
    <w:lvl w:ilvl="5">
      <w:start w:val="1"/>
      <w:numFmt w:val="decimal"/>
      <w:lvlText w:val="%1.%2.%3.%4.%5.%6."/>
      <w:lvlJc w:val="left"/>
      <w:pPr>
        <w:tabs>
          <w:tab w:val="num" w:pos="939"/>
        </w:tabs>
        <w:ind w:left="939" w:hanging="1080"/>
      </w:pPr>
      <w:rPr>
        <w:rFonts w:hint="default"/>
      </w:rPr>
    </w:lvl>
    <w:lvl w:ilvl="6">
      <w:start w:val="1"/>
      <w:numFmt w:val="decimal"/>
      <w:lvlText w:val="%1.%2.%3.%4.%5.%6.%7."/>
      <w:lvlJc w:val="left"/>
      <w:pPr>
        <w:tabs>
          <w:tab w:val="num" w:pos="1299"/>
        </w:tabs>
        <w:ind w:left="1299" w:hanging="1440"/>
      </w:pPr>
      <w:rPr>
        <w:rFonts w:hint="default"/>
      </w:rPr>
    </w:lvl>
    <w:lvl w:ilvl="7">
      <w:start w:val="1"/>
      <w:numFmt w:val="decimal"/>
      <w:lvlText w:val="%1.%2.%3.%4.%5.%6.%7.%8."/>
      <w:lvlJc w:val="left"/>
      <w:pPr>
        <w:tabs>
          <w:tab w:val="num" w:pos="1299"/>
        </w:tabs>
        <w:ind w:left="1299" w:hanging="1440"/>
      </w:pPr>
      <w:rPr>
        <w:rFonts w:hint="default"/>
      </w:rPr>
    </w:lvl>
    <w:lvl w:ilvl="8">
      <w:start w:val="1"/>
      <w:numFmt w:val="decimal"/>
      <w:lvlText w:val="%1.%2.%3.%4.%5.%6.%7.%8.%9."/>
      <w:lvlJc w:val="left"/>
      <w:pPr>
        <w:tabs>
          <w:tab w:val="num" w:pos="1659"/>
        </w:tabs>
        <w:ind w:left="1659"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7E4DDA"/>
    <w:multiLevelType w:val="multilevel"/>
    <w:tmpl w:val="7562D11E"/>
    <w:lvl w:ilvl="0">
      <w:start w:val="1"/>
      <w:numFmt w:val="upperRoman"/>
      <w:lvlText w:val="%1."/>
      <w:lvlJc w:val="left"/>
      <w:pPr>
        <w:ind w:left="862" w:hanging="720"/>
      </w:pPr>
      <w:rPr>
        <w:rFonts w:hint="default"/>
      </w:rPr>
    </w:lvl>
    <w:lvl w:ilvl="1">
      <w:start w:val="1"/>
      <w:numFmt w:val="decimal"/>
      <w:isLgl/>
      <w:lvlText w:val="%1.%2"/>
      <w:lvlJc w:val="left"/>
      <w:pPr>
        <w:ind w:left="993"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0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18D3771"/>
    <w:multiLevelType w:val="multilevel"/>
    <w:tmpl w:val="A6CC847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33CE22E5"/>
    <w:multiLevelType w:val="hybridMultilevel"/>
    <w:tmpl w:val="E9B8BAAC"/>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9">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1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1">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2">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9">
    <w:nsid w:val="478A395C"/>
    <w:multiLevelType w:val="multilevel"/>
    <w:tmpl w:val="E1922C5C"/>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2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5">
    <w:nsid w:val="52CD3B65"/>
    <w:multiLevelType w:val="multilevel"/>
    <w:tmpl w:val="F1F4E55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7">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3">
    <w:nsid w:val="619605C4"/>
    <w:multiLevelType w:val="multilevel"/>
    <w:tmpl w:val="F2BE29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1BB1411"/>
    <w:multiLevelType w:val="multilevel"/>
    <w:tmpl w:val="26D63DD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9">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0"/>
  </w:num>
  <w:num w:numId="22">
    <w:abstractNumId w:val="135"/>
  </w:num>
  <w:num w:numId="23">
    <w:abstractNumId w:val="102"/>
  </w:num>
  <w:num w:numId="24">
    <w:abstractNumId w:val="137"/>
  </w:num>
  <w:num w:numId="25">
    <w:abstractNumId w:val="124"/>
  </w:num>
  <w:num w:numId="26">
    <w:abstractNumId w:val="116"/>
  </w:num>
  <w:num w:numId="27">
    <w:abstractNumId w:val="77"/>
  </w:num>
  <w:num w:numId="28">
    <w:abstractNumId w:val="101"/>
  </w:num>
  <w:num w:numId="29">
    <w:abstractNumId w:val="138"/>
  </w:num>
  <w:num w:numId="30">
    <w:abstractNumId w:val="97"/>
  </w:num>
  <w:num w:numId="31">
    <w:abstractNumId w:val="98"/>
  </w:num>
  <w:num w:numId="32">
    <w:abstractNumId w:val="122"/>
  </w:num>
  <w:num w:numId="33">
    <w:abstractNumId w:val="143"/>
  </w:num>
  <w:num w:numId="34">
    <w:abstractNumId w:val="128"/>
  </w:num>
  <w:num w:numId="35">
    <w:abstractNumId w:val="115"/>
  </w:num>
  <w:num w:numId="36">
    <w:abstractNumId w:val="80"/>
  </w:num>
  <w:num w:numId="37">
    <w:abstractNumId w:val="82"/>
  </w:num>
  <w:num w:numId="38">
    <w:abstractNumId w:val="90"/>
  </w:num>
  <w:num w:numId="39">
    <w:abstractNumId w:val="99"/>
  </w:num>
  <w:num w:numId="40">
    <w:abstractNumId w:val="113"/>
  </w:num>
  <w:num w:numId="41">
    <w:abstractNumId w:val="84"/>
  </w:num>
  <w:num w:numId="42">
    <w:abstractNumId w:val="79"/>
  </w:num>
  <w:num w:numId="43">
    <w:abstractNumId w:val="141"/>
  </w:num>
  <w:num w:numId="44">
    <w:abstractNumId w:val="105"/>
  </w:num>
  <w:num w:numId="45">
    <w:abstractNumId w:val="133"/>
  </w:num>
  <w:num w:numId="46">
    <w:abstractNumId w:val="0"/>
  </w:num>
  <w:num w:numId="47">
    <w:abstractNumId w:val="117"/>
  </w:num>
  <w:num w:numId="48">
    <w:abstractNumId w:val="131"/>
  </w:num>
  <w:num w:numId="49">
    <w:abstractNumId w:val="134"/>
  </w:num>
  <w:num w:numId="50">
    <w:abstractNumId w:val="125"/>
  </w:num>
  <w:num w:numId="51">
    <w:abstractNumId w:val="148"/>
  </w:num>
  <w:num w:numId="52">
    <w:abstractNumId w:val="95"/>
  </w:num>
  <w:num w:numId="53">
    <w:abstractNumId w:val="81"/>
  </w:num>
  <w:num w:numId="54">
    <w:abstractNumId w:val="136"/>
  </w:num>
  <w:num w:numId="55">
    <w:abstractNumId w:val="107"/>
  </w:num>
  <w:num w:numId="56">
    <w:abstractNumId w:val="104"/>
  </w:num>
  <w:num w:numId="57">
    <w:abstractNumId w:val="83"/>
  </w:num>
  <w:num w:numId="58">
    <w:abstractNumId w:val="85"/>
  </w:num>
  <w:num w:numId="59">
    <w:abstractNumId w:val="73"/>
  </w:num>
  <w:num w:numId="60">
    <w:abstractNumId w:val="110"/>
  </w:num>
  <w:num w:numId="61">
    <w:abstractNumId w:val="121"/>
  </w:num>
  <w:num w:numId="62">
    <w:abstractNumId w:val="74"/>
  </w:num>
  <w:num w:numId="63">
    <w:abstractNumId w:val="93"/>
  </w:num>
  <w:num w:numId="64">
    <w:abstractNumId w:val="75"/>
  </w:num>
  <w:num w:numId="65">
    <w:abstractNumId w:val="144"/>
  </w:num>
  <w:num w:numId="6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40"/>
    <w:lvlOverride w:ilvl="0">
      <w:startOverride w:val="1"/>
    </w:lvlOverride>
  </w:num>
  <w:num w:numId="68">
    <w:abstractNumId w:val="78"/>
  </w:num>
  <w:num w:numId="69">
    <w:abstractNumId w:val="146"/>
  </w:num>
  <w:num w:numId="70">
    <w:abstractNumId w:val="87"/>
  </w:num>
  <w:num w:numId="71">
    <w:abstractNumId w:val="118"/>
  </w:num>
  <w:num w:numId="72">
    <w:abstractNumId w:val="100"/>
  </w:num>
  <w:num w:numId="73">
    <w:abstractNumId w:val="120"/>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2"/>
  </w:num>
  <w:num w:numId="76">
    <w:abstractNumId w:val="145"/>
  </w:num>
  <w:num w:numId="77">
    <w:abstractNumId w:val="91"/>
  </w:num>
  <w:num w:numId="78">
    <w:abstractNumId w:val="119"/>
  </w:num>
  <w:num w:numId="79">
    <w:abstractNumId w:val="89"/>
  </w:num>
  <w:num w:numId="80">
    <w:abstractNumId w:val="142"/>
  </w:num>
  <w:num w:numId="81">
    <w:abstractNumId w:val="13"/>
  </w:num>
  <w:num w:numId="82">
    <w:abstractNumId w:val="20"/>
  </w:num>
  <w:num w:numId="83">
    <w:abstractNumId w:val="70"/>
  </w:num>
  <w:num w:numId="84">
    <w:abstractNumId w:val="126"/>
  </w:num>
  <w:num w:numId="85">
    <w:abstractNumId w:val="92"/>
  </w:num>
  <w:num w:numId="86">
    <w:abstractNumId w:val="114"/>
  </w:num>
  <w:num w:numId="87">
    <w:abstractNumId w:val="123"/>
  </w:num>
  <w:num w:numId="88">
    <w:abstractNumId w:val="127"/>
  </w:num>
  <w:num w:numId="89">
    <w:abstractNumId w:val="94"/>
  </w:num>
  <w:num w:numId="90">
    <w:abstractNumId w:val="111"/>
  </w:num>
  <w:num w:numId="91">
    <w:abstractNumId w:val="112"/>
  </w:num>
  <w:num w:numId="92">
    <w:abstractNumId w:val="129"/>
  </w:num>
  <w:num w:numId="93">
    <w:abstractNumId w:val="147"/>
  </w:num>
  <w:num w:numId="94">
    <w:abstractNumId w:val="109"/>
  </w:num>
  <w:num w:numId="95">
    <w:abstractNumId w:val="139"/>
  </w:num>
  <w:num w:numId="96">
    <w:abstractNumId w:val="103"/>
  </w:num>
  <w:num w:numId="97">
    <w:abstractNumId w:val="106"/>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0D68"/>
    <w:rsid w:val="00055C84"/>
    <w:rsid w:val="00056D43"/>
    <w:rsid w:val="00056D53"/>
    <w:rsid w:val="00065ED6"/>
    <w:rsid w:val="0007043F"/>
    <w:rsid w:val="00076D8B"/>
    <w:rsid w:val="00077FB6"/>
    <w:rsid w:val="00084FE0"/>
    <w:rsid w:val="00086686"/>
    <w:rsid w:val="0009087F"/>
    <w:rsid w:val="00090CBD"/>
    <w:rsid w:val="00092967"/>
    <w:rsid w:val="00093734"/>
    <w:rsid w:val="00096E9D"/>
    <w:rsid w:val="000A00E6"/>
    <w:rsid w:val="000A2261"/>
    <w:rsid w:val="000A5636"/>
    <w:rsid w:val="000A6857"/>
    <w:rsid w:val="000A7A8E"/>
    <w:rsid w:val="000B19F3"/>
    <w:rsid w:val="000B2060"/>
    <w:rsid w:val="000B291A"/>
    <w:rsid w:val="000B2C06"/>
    <w:rsid w:val="000C1107"/>
    <w:rsid w:val="000C14F5"/>
    <w:rsid w:val="000C60B4"/>
    <w:rsid w:val="000C6DCF"/>
    <w:rsid w:val="000D4ABD"/>
    <w:rsid w:val="000D62FB"/>
    <w:rsid w:val="000D67B1"/>
    <w:rsid w:val="000D6A2C"/>
    <w:rsid w:val="000D70B6"/>
    <w:rsid w:val="000E024A"/>
    <w:rsid w:val="000E2758"/>
    <w:rsid w:val="000E37A8"/>
    <w:rsid w:val="000E41FA"/>
    <w:rsid w:val="000E5AC7"/>
    <w:rsid w:val="000E746F"/>
    <w:rsid w:val="000F0CD3"/>
    <w:rsid w:val="000F1F86"/>
    <w:rsid w:val="000F4365"/>
    <w:rsid w:val="000F5F2B"/>
    <w:rsid w:val="00102081"/>
    <w:rsid w:val="001024F0"/>
    <w:rsid w:val="00104B1E"/>
    <w:rsid w:val="001113BE"/>
    <w:rsid w:val="00111C79"/>
    <w:rsid w:val="001124F8"/>
    <w:rsid w:val="0011547D"/>
    <w:rsid w:val="00117068"/>
    <w:rsid w:val="00123C70"/>
    <w:rsid w:val="001245FA"/>
    <w:rsid w:val="0012590A"/>
    <w:rsid w:val="001324A1"/>
    <w:rsid w:val="0013328C"/>
    <w:rsid w:val="00134962"/>
    <w:rsid w:val="00137C0D"/>
    <w:rsid w:val="00142401"/>
    <w:rsid w:val="001519E9"/>
    <w:rsid w:val="00155DAF"/>
    <w:rsid w:val="00157A6B"/>
    <w:rsid w:val="0016246B"/>
    <w:rsid w:val="00162A8F"/>
    <w:rsid w:val="00166CFA"/>
    <w:rsid w:val="001702EE"/>
    <w:rsid w:val="00170C72"/>
    <w:rsid w:val="001716DB"/>
    <w:rsid w:val="0017646C"/>
    <w:rsid w:val="0017774F"/>
    <w:rsid w:val="0018103F"/>
    <w:rsid w:val="00185F8B"/>
    <w:rsid w:val="001913C9"/>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577"/>
    <w:rsid w:val="001E4152"/>
    <w:rsid w:val="001E5C93"/>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43DC"/>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654BD"/>
    <w:rsid w:val="00270E02"/>
    <w:rsid w:val="00271404"/>
    <w:rsid w:val="00273EB7"/>
    <w:rsid w:val="00274F25"/>
    <w:rsid w:val="002762F8"/>
    <w:rsid w:val="00280464"/>
    <w:rsid w:val="002848CF"/>
    <w:rsid w:val="00287AB5"/>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1CE"/>
    <w:rsid w:val="00314F66"/>
    <w:rsid w:val="00317667"/>
    <w:rsid w:val="00321E72"/>
    <w:rsid w:val="00322BB8"/>
    <w:rsid w:val="003260D1"/>
    <w:rsid w:val="003303E9"/>
    <w:rsid w:val="00330669"/>
    <w:rsid w:val="003311F3"/>
    <w:rsid w:val="00332B6A"/>
    <w:rsid w:val="00334232"/>
    <w:rsid w:val="003345FE"/>
    <w:rsid w:val="0033661D"/>
    <w:rsid w:val="003416BE"/>
    <w:rsid w:val="003417F7"/>
    <w:rsid w:val="0034341A"/>
    <w:rsid w:val="00344FCF"/>
    <w:rsid w:val="00345CCA"/>
    <w:rsid w:val="00345E93"/>
    <w:rsid w:val="0035097E"/>
    <w:rsid w:val="00355099"/>
    <w:rsid w:val="003561E2"/>
    <w:rsid w:val="0035708A"/>
    <w:rsid w:val="00357BE8"/>
    <w:rsid w:val="00362EA4"/>
    <w:rsid w:val="00365234"/>
    <w:rsid w:val="00366652"/>
    <w:rsid w:val="0037230F"/>
    <w:rsid w:val="00375A91"/>
    <w:rsid w:val="003776BB"/>
    <w:rsid w:val="003803A7"/>
    <w:rsid w:val="0038211D"/>
    <w:rsid w:val="003832F6"/>
    <w:rsid w:val="0039141F"/>
    <w:rsid w:val="00392F09"/>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1BF"/>
    <w:rsid w:val="003D726B"/>
    <w:rsid w:val="003D7C16"/>
    <w:rsid w:val="003E170D"/>
    <w:rsid w:val="003E5BC5"/>
    <w:rsid w:val="003E63F6"/>
    <w:rsid w:val="003F1F5E"/>
    <w:rsid w:val="003F22D7"/>
    <w:rsid w:val="003F3A69"/>
    <w:rsid w:val="003F44A9"/>
    <w:rsid w:val="003F513C"/>
    <w:rsid w:val="003F6889"/>
    <w:rsid w:val="00400554"/>
    <w:rsid w:val="004008AD"/>
    <w:rsid w:val="00400C79"/>
    <w:rsid w:val="00400D7D"/>
    <w:rsid w:val="00403042"/>
    <w:rsid w:val="00404BF4"/>
    <w:rsid w:val="00411DBD"/>
    <w:rsid w:val="00412590"/>
    <w:rsid w:val="00414AB1"/>
    <w:rsid w:val="00414CAF"/>
    <w:rsid w:val="00415D77"/>
    <w:rsid w:val="00416F2A"/>
    <w:rsid w:val="00420C95"/>
    <w:rsid w:val="00420F24"/>
    <w:rsid w:val="00421F58"/>
    <w:rsid w:val="00424437"/>
    <w:rsid w:val="00425F34"/>
    <w:rsid w:val="0042632C"/>
    <w:rsid w:val="00426618"/>
    <w:rsid w:val="00426B53"/>
    <w:rsid w:val="004323E0"/>
    <w:rsid w:val="00432DF7"/>
    <w:rsid w:val="0043428B"/>
    <w:rsid w:val="00435355"/>
    <w:rsid w:val="00436060"/>
    <w:rsid w:val="004360F5"/>
    <w:rsid w:val="004406A6"/>
    <w:rsid w:val="00440928"/>
    <w:rsid w:val="00443E0B"/>
    <w:rsid w:val="004444C3"/>
    <w:rsid w:val="00444ECC"/>
    <w:rsid w:val="00461F58"/>
    <w:rsid w:val="00463860"/>
    <w:rsid w:val="00472FCD"/>
    <w:rsid w:val="00473053"/>
    <w:rsid w:val="0047380C"/>
    <w:rsid w:val="00473DEB"/>
    <w:rsid w:val="00474F01"/>
    <w:rsid w:val="004753D3"/>
    <w:rsid w:val="0048021C"/>
    <w:rsid w:val="004816F5"/>
    <w:rsid w:val="004834EF"/>
    <w:rsid w:val="00485506"/>
    <w:rsid w:val="00486F2D"/>
    <w:rsid w:val="00487FFC"/>
    <w:rsid w:val="00491992"/>
    <w:rsid w:val="004925B9"/>
    <w:rsid w:val="00492C8B"/>
    <w:rsid w:val="00492CA3"/>
    <w:rsid w:val="004937CA"/>
    <w:rsid w:val="00496CB3"/>
    <w:rsid w:val="004A13A0"/>
    <w:rsid w:val="004A1CBC"/>
    <w:rsid w:val="004A2344"/>
    <w:rsid w:val="004A3882"/>
    <w:rsid w:val="004A3A59"/>
    <w:rsid w:val="004B027C"/>
    <w:rsid w:val="004B4126"/>
    <w:rsid w:val="004B5EB3"/>
    <w:rsid w:val="004C0F1F"/>
    <w:rsid w:val="004C2695"/>
    <w:rsid w:val="004C347E"/>
    <w:rsid w:val="004C5164"/>
    <w:rsid w:val="004C5DD3"/>
    <w:rsid w:val="004C7D00"/>
    <w:rsid w:val="004D17BD"/>
    <w:rsid w:val="004D19A8"/>
    <w:rsid w:val="004D2F4D"/>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12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6137"/>
    <w:rsid w:val="00540F1D"/>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73BDB"/>
    <w:rsid w:val="005818B2"/>
    <w:rsid w:val="005832CD"/>
    <w:rsid w:val="00584DFA"/>
    <w:rsid w:val="005878D5"/>
    <w:rsid w:val="005908F5"/>
    <w:rsid w:val="00595528"/>
    <w:rsid w:val="00596921"/>
    <w:rsid w:val="005A2CAE"/>
    <w:rsid w:val="005A3827"/>
    <w:rsid w:val="005A3F4B"/>
    <w:rsid w:val="005A708D"/>
    <w:rsid w:val="005B074F"/>
    <w:rsid w:val="005B5040"/>
    <w:rsid w:val="005B75A6"/>
    <w:rsid w:val="005C08CA"/>
    <w:rsid w:val="005C0B25"/>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5F782F"/>
    <w:rsid w:val="006008A2"/>
    <w:rsid w:val="00603444"/>
    <w:rsid w:val="0060721D"/>
    <w:rsid w:val="00607565"/>
    <w:rsid w:val="00620D7C"/>
    <w:rsid w:val="00623429"/>
    <w:rsid w:val="006238A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770F"/>
    <w:rsid w:val="00650ED4"/>
    <w:rsid w:val="00651B7D"/>
    <w:rsid w:val="00652223"/>
    <w:rsid w:val="006561C2"/>
    <w:rsid w:val="0066072F"/>
    <w:rsid w:val="00661C17"/>
    <w:rsid w:val="006625DF"/>
    <w:rsid w:val="00663EEB"/>
    <w:rsid w:val="00666224"/>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4ED4"/>
    <w:rsid w:val="006B7986"/>
    <w:rsid w:val="006C6116"/>
    <w:rsid w:val="006C6F82"/>
    <w:rsid w:val="006D58F3"/>
    <w:rsid w:val="006D7440"/>
    <w:rsid w:val="006E1884"/>
    <w:rsid w:val="006E2E3F"/>
    <w:rsid w:val="006E4BA1"/>
    <w:rsid w:val="006E78FA"/>
    <w:rsid w:val="006F17EF"/>
    <w:rsid w:val="006F457F"/>
    <w:rsid w:val="006F5CE6"/>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46EF0"/>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083"/>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0AD"/>
    <w:rsid w:val="008515B6"/>
    <w:rsid w:val="00855B41"/>
    <w:rsid w:val="00856CFC"/>
    <w:rsid w:val="00857518"/>
    <w:rsid w:val="008579C8"/>
    <w:rsid w:val="00861499"/>
    <w:rsid w:val="00862664"/>
    <w:rsid w:val="00863188"/>
    <w:rsid w:val="00864850"/>
    <w:rsid w:val="0087274F"/>
    <w:rsid w:val="0087407B"/>
    <w:rsid w:val="008749DE"/>
    <w:rsid w:val="00874A41"/>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08C"/>
    <w:rsid w:val="008D121B"/>
    <w:rsid w:val="008D2928"/>
    <w:rsid w:val="008D3021"/>
    <w:rsid w:val="008D6280"/>
    <w:rsid w:val="008E11E2"/>
    <w:rsid w:val="008E228E"/>
    <w:rsid w:val="008E2945"/>
    <w:rsid w:val="008E3E14"/>
    <w:rsid w:val="008E6130"/>
    <w:rsid w:val="008E6AA9"/>
    <w:rsid w:val="008F389C"/>
    <w:rsid w:val="008F465A"/>
    <w:rsid w:val="008F7434"/>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113E"/>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1F43"/>
    <w:rsid w:val="00A5705A"/>
    <w:rsid w:val="00A577D5"/>
    <w:rsid w:val="00A600E3"/>
    <w:rsid w:val="00A6266B"/>
    <w:rsid w:val="00A639E3"/>
    <w:rsid w:val="00A66D84"/>
    <w:rsid w:val="00A72612"/>
    <w:rsid w:val="00A73BFA"/>
    <w:rsid w:val="00A773C9"/>
    <w:rsid w:val="00A77A16"/>
    <w:rsid w:val="00A805FF"/>
    <w:rsid w:val="00A8291F"/>
    <w:rsid w:val="00A8505C"/>
    <w:rsid w:val="00A87504"/>
    <w:rsid w:val="00A87B3D"/>
    <w:rsid w:val="00A900CC"/>
    <w:rsid w:val="00A904B4"/>
    <w:rsid w:val="00A91169"/>
    <w:rsid w:val="00A92723"/>
    <w:rsid w:val="00A9405F"/>
    <w:rsid w:val="00A94355"/>
    <w:rsid w:val="00A956F6"/>
    <w:rsid w:val="00A95FEE"/>
    <w:rsid w:val="00A96E27"/>
    <w:rsid w:val="00AA02AB"/>
    <w:rsid w:val="00AB401A"/>
    <w:rsid w:val="00AB4714"/>
    <w:rsid w:val="00AB54F8"/>
    <w:rsid w:val="00AC1995"/>
    <w:rsid w:val="00AC2737"/>
    <w:rsid w:val="00AC3208"/>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131B9"/>
    <w:rsid w:val="00B1451C"/>
    <w:rsid w:val="00B20653"/>
    <w:rsid w:val="00B21EC0"/>
    <w:rsid w:val="00B22B2F"/>
    <w:rsid w:val="00B24E19"/>
    <w:rsid w:val="00B26A26"/>
    <w:rsid w:val="00B27CCD"/>
    <w:rsid w:val="00B32859"/>
    <w:rsid w:val="00B33739"/>
    <w:rsid w:val="00B37046"/>
    <w:rsid w:val="00B37A20"/>
    <w:rsid w:val="00B42DA0"/>
    <w:rsid w:val="00B43879"/>
    <w:rsid w:val="00B47890"/>
    <w:rsid w:val="00B47AE9"/>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9CB"/>
    <w:rsid w:val="00BA5DEA"/>
    <w:rsid w:val="00BA7D87"/>
    <w:rsid w:val="00BB0961"/>
    <w:rsid w:val="00BB27D7"/>
    <w:rsid w:val="00BB6553"/>
    <w:rsid w:val="00BB6F06"/>
    <w:rsid w:val="00BC11B7"/>
    <w:rsid w:val="00BC1324"/>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17B4A"/>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76F45"/>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B6213"/>
    <w:rsid w:val="00CC3810"/>
    <w:rsid w:val="00CC3DAD"/>
    <w:rsid w:val="00CC4C3A"/>
    <w:rsid w:val="00CC6D7C"/>
    <w:rsid w:val="00CC7932"/>
    <w:rsid w:val="00CD07F7"/>
    <w:rsid w:val="00CD0A76"/>
    <w:rsid w:val="00CD4105"/>
    <w:rsid w:val="00CD50EF"/>
    <w:rsid w:val="00CE3146"/>
    <w:rsid w:val="00CE3C78"/>
    <w:rsid w:val="00CE4D51"/>
    <w:rsid w:val="00CF314D"/>
    <w:rsid w:val="00CF3523"/>
    <w:rsid w:val="00CF39D0"/>
    <w:rsid w:val="00CF531D"/>
    <w:rsid w:val="00CF6A0E"/>
    <w:rsid w:val="00D00009"/>
    <w:rsid w:val="00D0215E"/>
    <w:rsid w:val="00D05065"/>
    <w:rsid w:val="00D139C3"/>
    <w:rsid w:val="00D15047"/>
    <w:rsid w:val="00D165E2"/>
    <w:rsid w:val="00D168A4"/>
    <w:rsid w:val="00D20928"/>
    <w:rsid w:val="00D2154A"/>
    <w:rsid w:val="00D2365E"/>
    <w:rsid w:val="00D273DE"/>
    <w:rsid w:val="00D275BB"/>
    <w:rsid w:val="00D34C63"/>
    <w:rsid w:val="00D36977"/>
    <w:rsid w:val="00D421AA"/>
    <w:rsid w:val="00D50C7F"/>
    <w:rsid w:val="00D50E8D"/>
    <w:rsid w:val="00D51A0B"/>
    <w:rsid w:val="00D52133"/>
    <w:rsid w:val="00D52C45"/>
    <w:rsid w:val="00D536DC"/>
    <w:rsid w:val="00D5461D"/>
    <w:rsid w:val="00D5509E"/>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2790"/>
    <w:rsid w:val="00DA443D"/>
    <w:rsid w:val="00DA481F"/>
    <w:rsid w:val="00DA48E1"/>
    <w:rsid w:val="00DA4ADE"/>
    <w:rsid w:val="00DA5A22"/>
    <w:rsid w:val="00DA5C8E"/>
    <w:rsid w:val="00DA5FAE"/>
    <w:rsid w:val="00DA762E"/>
    <w:rsid w:val="00DB109A"/>
    <w:rsid w:val="00DB1BF4"/>
    <w:rsid w:val="00DB3F27"/>
    <w:rsid w:val="00DC0DB5"/>
    <w:rsid w:val="00DC141A"/>
    <w:rsid w:val="00DC15DC"/>
    <w:rsid w:val="00DC2470"/>
    <w:rsid w:val="00DC552A"/>
    <w:rsid w:val="00DC5BAE"/>
    <w:rsid w:val="00DC6125"/>
    <w:rsid w:val="00DC7643"/>
    <w:rsid w:val="00DD0524"/>
    <w:rsid w:val="00DD092B"/>
    <w:rsid w:val="00DD2571"/>
    <w:rsid w:val="00DE2870"/>
    <w:rsid w:val="00DE4CCA"/>
    <w:rsid w:val="00DE5F20"/>
    <w:rsid w:val="00DF0299"/>
    <w:rsid w:val="00DF3778"/>
    <w:rsid w:val="00DF4A13"/>
    <w:rsid w:val="00DF639D"/>
    <w:rsid w:val="00E02350"/>
    <w:rsid w:val="00E03690"/>
    <w:rsid w:val="00E06C31"/>
    <w:rsid w:val="00E10AB1"/>
    <w:rsid w:val="00E1124E"/>
    <w:rsid w:val="00E11A58"/>
    <w:rsid w:val="00E12054"/>
    <w:rsid w:val="00E1357C"/>
    <w:rsid w:val="00E13CB5"/>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531"/>
    <w:rsid w:val="00E35BB7"/>
    <w:rsid w:val="00E35E44"/>
    <w:rsid w:val="00E3704B"/>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241D"/>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239"/>
    <w:rsid w:val="00ED6E97"/>
    <w:rsid w:val="00EE0539"/>
    <w:rsid w:val="00EE0AB0"/>
    <w:rsid w:val="00EE2EFB"/>
    <w:rsid w:val="00EF05C8"/>
    <w:rsid w:val="00EF1559"/>
    <w:rsid w:val="00EF1D50"/>
    <w:rsid w:val="00EF5165"/>
    <w:rsid w:val="00EF5BD1"/>
    <w:rsid w:val="00EF675E"/>
    <w:rsid w:val="00F00D29"/>
    <w:rsid w:val="00F017EB"/>
    <w:rsid w:val="00F01881"/>
    <w:rsid w:val="00F030B1"/>
    <w:rsid w:val="00F056E4"/>
    <w:rsid w:val="00F07CD9"/>
    <w:rsid w:val="00F1041E"/>
    <w:rsid w:val="00F11A50"/>
    <w:rsid w:val="00F11F8A"/>
    <w:rsid w:val="00F12F62"/>
    <w:rsid w:val="00F13E79"/>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4A8B"/>
    <w:rsid w:val="00F664BF"/>
    <w:rsid w:val="00F71AD6"/>
    <w:rsid w:val="00F72EF8"/>
    <w:rsid w:val="00F76429"/>
    <w:rsid w:val="00F76FAB"/>
    <w:rsid w:val="00F7708A"/>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1A61"/>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FB1A61"/>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3141CE"/>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shkov.ap@mrsk-1.ru&#1074;" TargetMode="External"/><Relationship Id="rId26" Type="http://schemas.openxmlformats.org/officeDocument/2006/relationships/footer" Target="footer5.xml"/><Relationship Id="rId39" Type="http://schemas.openxmlformats.org/officeDocument/2006/relationships/oleObject" Target="embeddings/oleObject2.bin"/><Relationship Id="rId21" Type="http://schemas.openxmlformats.org/officeDocument/2006/relationships/hyperlink" Target="http://www.b2b-mrsk.ru/" TargetMode="External"/><Relationship Id="rId34" Type="http://schemas.openxmlformats.org/officeDocument/2006/relationships/hyperlink" Target="https://rmsp.nalog.ru" TargetMode="External"/><Relationship Id="rId42" Type="http://schemas.openxmlformats.org/officeDocument/2006/relationships/header" Target="header10.xml"/><Relationship Id="rId47" Type="http://schemas.openxmlformats.org/officeDocument/2006/relationships/hyperlink" Target="http://www.rosseti.ru/about/contacts/opinion/" TargetMode="External"/><Relationship Id="rId50" Type="http://schemas.openxmlformats.org/officeDocument/2006/relationships/hyperlink" Target="consultantplus://offline/ref=86C855FF9931DA9E8282C60C4DADA77D6E3FF20BC62667668DFC4D0EA1y5xAN" TargetMode="External"/><Relationship Id="rId55" Type="http://schemas.openxmlformats.org/officeDocument/2006/relationships/hyperlink" Target="consultantplus://offline/ref=86C855FF9931DA9E8282C60C4DADA77D6D37F30BC92667668DFC4D0EA1y5xAN"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oleObject" Target="embeddings/oleObject3.bin"/><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oleObject" Target="embeddings/oleObject1.bin"/><Relationship Id="rId40" Type="http://schemas.openxmlformats.org/officeDocument/2006/relationships/image" Target="media/image4.wmf"/><Relationship Id="rId45" Type="http://schemas.openxmlformats.org/officeDocument/2006/relationships/header" Target="header12.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image" Target="media/image2.wmf"/><Relationship Id="rId49" Type="http://schemas.openxmlformats.org/officeDocument/2006/relationships/footer" Target="footer10.xml"/><Relationship Id="rId57" Type="http://schemas.openxmlformats.org/officeDocument/2006/relationships/header" Target="header14.xml"/><Relationship Id="rId61"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footer" Target="footer8.xm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gorshkov.ap@mrsk-1.ru" TargetMode="External"/><Relationship Id="rId43" Type="http://schemas.openxmlformats.org/officeDocument/2006/relationships/header" Target="header11.xml"/><Relationship Id="rId48" Type="http://schemas.openxmlformats.org/officeDocument/2006/relationships/hyperlink" Target="mailto:doverie@mrsk-1.ru" TargetMode="External"/><Relationship Id="rId56"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image" Target="media/image3.wmf"/><Relationship Id="rId46" Type="http://schemas.openxmlformats.org/officeDocument/2006/relationships/footer" Target="footer9.xml"/><Relationship Id="rId59"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826CD-7E17-4713-9273-D48B321AA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92</Pages>
  <Words>28040</Words>
  <Characters>159830</Characters>
  <Application>Microsoft Office Word</Application>
  <DocSecurity>0</DocSecurity>
  <Lines>1331</Lines>
  <Paragraphs>374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187496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Горшков Антон Павлович</cp:lastModifiedBy>
  <cp:revision>159</cp:revision>
  <cp:lastPrinted>2015-12-29T14:27:00Z</cp:lastPrinted>
  <dcterms:created xsi:type="dcterms:W3CDTF">2016-01-13T12:36:00Z</dcterms:created>
  <dcterms:modified xsi:type="dcterms:W3CDTF">2017-10-16T11:41:00Z</dcterms:modified>
</cp:coreProperties>
</file>