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EA" w:rsidRPr="00EA1E4F" w:rsidRDefault="00361866" w:rsidP="00C24CE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B0D33" w:rsidRPr="00041308" w:rsidRDefault="00EB0D33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B0D33" w:rsidRPr="00010061" w:rsidRDefault="00EB0D33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B0D33" w:rsidRPr="00010061" w:rsidRDefault="00EB0D33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B0D33" w:rsidRPr="00E23D27" w:rsidRDefault="00EB0D33" w:rsidP="00C24CE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24CEA" w:rsidRPr="00EA1E4F">
        <w:rPr>
          <w:noProof/>
          <w:sz w:val="16"/>
          <w:szCs w:val="16"/>
          <w:lang w:eastAsia="ru-RU"/>
        </w:rPr>
        <w:drawing>
          <wp:inline distT="0" distB="0" distL="0" distR="0" wp14:anchorId="033C7A68" wp14:editId="4230933D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CEA" w:rsidRPr="00EA1E4F">
        <w:rPr>
          <w:noProof/>
          <w:sz w:val="16"/>
          <w:szCs w:val="16"/>
          <w:lang w:eastAsia="ru-RU"/>
        </w:rPr>
        <w:t xml:space="preserve">            </w:t>
      </w:r>
      <w:r w:rsidR="00C24CEA" w:rsidRPr="00EA1E4F">
        <w:rPr>
          <w:noProof/>
          <w:sz w:val="16"/>
          <w:szCs w:val="16"/>
          <w:lang w:eastAsia="ru-RU"/>
        </w:rPr>
        <w:drawing>
          <wp:inline distT="0" distB="0" distL="0" distR="0" wp14:anchorId="5C8D727D" wp14:editId="396E026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2B3173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2B3173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24CEA" w:rsidRPr="00382A07" w:rsidRDefault="00C24CEA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24CEA" w:rsidRDefault="00C24CEA" w:rsidP="00C24CEA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24CEA" w:rsidRPr="00C12FA4" w:rsidRDefault="00C24CEA" w:rsidP="00C24CEA">
      <w:pPr>
        <w:spacing w:line="240" w:lineRule="auto"/>
        <w:jc w:val="right"/>
      </w:pP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C24CEA" w:rsidRPr="00C12FA4" w:rsidRDefault="00C24CEA" w:rsidP="00C24CEA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C24CEA" w:rsidP="00C24CEA">
      <w:pPr>
        <w:ind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C24CEA" w:rsidRDefault="00C24CEA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C24CEA" w:rsidRDefault="00C24CEA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24CEA">
        <w:rPr>
          <w:b/>
          <w:sz w:val="24"/>
          <w:szCs w:val="24"/>
        </w:rPr>
        <w:t xml:space="preserve">заключения </w:t>
      </w:r>
      <w:r w:rsidR="007556FF" w:rsidRPr="00C24CEA">
        <w:rPr>
          <w:b/>
          <w:sz w:val="24"/>
          <w:szCs w:val="24"/>
        </w:rPr>
        <w:t>Договор</w:t>
      </w:r>
      <w:r w:rsidR="00C24CEA" w:rsidRPr="00C24CEA">
        <w:rPr>
          <w:b/>
          <w:sz w:val="24"/>
          <w:szCs w:val="24"/>
        </w:rPr>
        <w:t>а</w:t>
      </w:r>
      <w:r w:rsidR="007556FF" w:rsidRPr="00C24CEA">
        <w:rPr>
          <w:b/>
          <w:sz w:val="24"/>
          <w:szCs w:val="24"/>
        </w:rPr>
        <w:t xml:space="preserve"> на поставку </w:t>
      </w:r>
      <w:r w:rsidR="003721DD">
        <w:rPr>
          <w:b/>
          <w:sz w:val="24"/>
          <w:szCs w:val="24"/>
        </w:rPr>
        <w:t>сетевого железобетона прочего</w:t>
      </w:r>
      <w:r w:rsidR="007556FF" w:rsidRPr="00C24CEA">
        <w:rPr>
          <w:b/>
          <w:sz w:val="24"/>
          <w:szCs w:val="24"/>
        </w:rPr>
        <w:t xml:space="preserve"> для </w:t>
      </w:r>
      <w:r w:rsidR="00C24CEA" w:rsidRPr="00C24CEA">
        <w:rPr>
          <w:b/>
          <w:sz w:val="24"/>
          <w:szCs w:val="24"/>
        </w:rPr>
        <w:t>нужд ПАО «МРСК Центра» (филиала «Костромаэнерго»</w:t>
      </w:r>
      <w:r w:rsidR="007556FF" w:rsidRPr="00C24CEA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24CEA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208DD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61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74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87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208DD">
        <w:rPr>
          <w:noProof/>
        </w:rPr>
        <w:t>89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24CE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</w:t>
      </w:r>
      <w:r w:rsidR="00C24CEA">
        <w:rPr>
          <w:iCs/>
          <w:sz w:val="24"/>
          <w:szCs w:val="24"/>
        </w:rPr>
        <w:t xml:space="preserve">филиал </w:t>
      </w:r>
      <w:r w:rsidR="00C24CEA" w:rsidRPr="007556FF">
        <w:rPr>
          <w:iCs/>
          <w:sz w:val="24"/>
          <w:szCs w:val="24"/>
        </w:rPr>
        <w:t xml:space="preserve">ПАО «МРСК </w:t>
      </w:r>
      <w:r w:rsidR="00C24CEA" w:rsidRPr="00702B2C">
        <w:rPr>
          <w:iCs/>
          <w:sz w:val="24"/>
          <w:szCs w:val="24"/>
        </w:rPr>
        <w:t>Центра»</w:t>
      </w:r>
      <w:r w:rsidR="00C24CEA">
        <w:rPr>
          <w:iCs/>
          <w:sz w:val="24"/>
          <w:szCs w:val="24"/>
        </w:rPr>
        <w:t xml:space="preserve"> - «Костромаэнерго»</w:t>
      </w:r>
      <w:r w:rsidR="00C24CEA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C24CEA" w:rsidRPr="00702B2C">
        <w:rPr>
          <w:iCs/>
          <w:sz w:val="24"/>
          <w:szCs w:val="24"/>
        </w:rPr>
        <w:t xml:space="preserve"> </w:t>
      </w:r>
      <w:r w:rsidR="00C24CEA" w:rsidRPr="00D80A5F">
        <w:rPr>
          <w:iCs/>
          <w:sz w:val="24"/>
          <w:szCs w:val="24"/>
        </w:rPr>
        <w:t>РФ, 156961, г. Кострома, проспект Мира, 53</w:t>
      </w:r>
      <w:r w:rsidR="00C24CEA" w:rsidRPr="00382A07">
        <w:rPr>
          <w:iCs/>
          <w:sz w:val="24"/>
          <w:szCs w:val="24"/>
        </w:rPr>
        <w:t xml:space="preserve">, </w:t>
      </w:r>
      <w:r w:rsidR="00C24CEA">
        <w:rPr>
          <w:iCs/>
          <w:sz w:val="24"/>
          <w:szCs w:val="24"/>
        </w:rPr>
        <w:t>с</w:t>
      </w:r>
      <w:r w:rsidR="00C24CEA" w:rsidRPr="00702B2C">
        <w:rPr>
          <w:iCs/>
          <w:sz w:val="24"/>
          <w:szCs w:val="24"/>
        </w:rPr>
        <w:t xml:space="preserve">екретарь Закупочной комиссии </w:t>
      </w:r>
      <w:r w:rsidR="00C24CEA">
        <w:rPr>
          <w:iCs/>
          <w:sz w:val="24"/>
          <w:szCs w:val="24"/>
        </w:rPr>
        <w:t xml:space="preserve">и </w:t>
      </w:r>
      <w:r w:rsidR="00C24CEA" w:rsidRPr="00702B2C">
        <w:rPr>
          <w:iCs/>
          <w:sz w:val="24"/>
          <w:szCs w:val="24"/>
        </w:rPr>
        <w:t xml:space="preserve">ответственное лицо – </w:t>
      </w:r>
      <w:r w:rsidR="00C24CEA">
        <w:rPr>
          <w:iCs/>
          <w:sz w:val="24"/>
          <w:szCs w:val="24"/>
        </w:rPr>
        <w:t>специалист 2-й категории отдела</w:t>
      </w:r>
      <w:r w:rsidR="00C24CEA" w:rsidRPr="00702B2C">
        <w:rPr>
          <w:iCs/>
          <w:sz w:val="24"/>
          <w:szCs w:val="24"/>
        </w:rPr>
        <w:t xml:space="preserve"> закупочной деятельности </w:t>
      </w:r>
      <w:r w:rsidR="00C24CEA">
        <w:rPr>
          <w:iCs/>
          <w:sz w:val="24"/>
          <w:szCs w:val="24"/>
        </w:rPr>
        <w:t xml:space="preserve">филиала </w:t>
      </w:r>
      <w:r w:rsidR="00C24CEA" w:rsidRPr="00702B2C">
        <w:rPr>
          <w:iCs/>
          <w:sz w:val="24"/>
          <w:szCs w:val="24"/>
        </w:rPr>
        <w:t>ПАО «МРСК Центра»</w:t>
      </w:r>
      <w:r w:rsidR="00C24CEA">
        <w:rPr>
          <w:iCs/>
          <w:sz w:val="24"/>
          <w:szCs w:val="24"/>
        </w:rPr>
        <w:t xml:space="preserve"> - «Костромаэнерго»</w:t>
      </w:r>
      <w:r w:rsidR="00C24CEA" w:rsidRPr="00702B2C">
        <w:rPr>
          <w:iCs/>
          <w:sz w:val="24"/>
          <w:szCs w:val="24"/>
        </w:rPr>
        <w:t xml:space="preserve"> </w:t>
      </w:r>
      <w:r w:rsidR="00C24CEA">
        <w:rPr>
          <w:iCs/>
          <w:sz w:val="24"/>
          <w:szCs w:val="24"/>
        </w:rPr>
        <w:t>Скворцова Т.С., контактный</w:t>
      </w:r>
      <w:r w:rsidR="00C24CEA" w:rsidRPr="00702B2C">
        <w:rPr>
          <w:iCs/>
          <w:sz w:val="24"/>
          <w:szCs w:val="24"/>
        </w:rPr>
        <w:t xml:space="preserve"> теле</w:t>
      </w:r>
      <w:r w:rsidR="00C24CEA">
        <w:rPr>
          <w:iCs/>
          <w:sz w:val="24"/>
          <w:szCs w:val="24"/>
        </w:rPr>
        <w:t>фон</w:t>
      </w:r>
      <w:r w:rsidR="00C24CEA" w:rsidRPr="00702B2C">
        <w:rPr>
          <w:iCs/>
          <w:sz w:val="24"/>
          <w:szCs w:val="24"/>
        </w:rPr>
        <w:t>: (49</w:t>
      </w:r>
      <w:r w:rsidR="00C24CEA">
        <w:rPr>
          <w:iCs/>
          <w:sz w:val="24"/>
          <w:szCs w:val="24"/>
        </w:rPr>
        <w:t>42</w:t>
      </w:r>
      <w:r w:rsidR="00C24CEA" w:rsidRPr="00702B2C">
        <w:rPr>
          <w:iCs/>
          <w:sz w:val="24"/>
          <w:szCs w:val="24"/>
        </w:rPr>
        <w:t xml:space="preserve">) </w:t>
      </w:r>
      <w:r w:rsidR="00C24CEA">
        <w:rPr>
          <w:iCs/>
          <w:sz w:val="24"/>
          <w:szCs w:val="24"/>
        </w:rPr>
        <w:t>396-055</w:t>
      </w:r>
      <w:r w:rsidR="00C24CEA" w:rsidRPr="00702B2C">
        <w:rPr>
          <w:iCs/>
          <w:sz w:val="24"/>
          <w:szCs w:val="24"/>
        </w:rPr>
        <w:t>,</w:t>
      </w:r>
      <w:r w:rsidR="00C24CEA">
        <w:rPr>
          <w:iCs/>
          <w:sz w:val="24"/>
          <w:szCs w:val="24"/>
        </w:rPr>
        <w:t xml:space="preserve"> </w:t>
      </w:r>
      <w:r w:rsidR="00C24CEA">
        <w:rPr>
          <w:sz w:val="24"/>
          <w:szCs w:val="24"/>
        </w:rPr>
        <w:t xml:space="preserve">адрес электронной почты: 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Skvortsova</w:t>
      </w:r>
      <w:proofErr w:type="spellEnd"/>
      <w:r w:rsidR="00C24CEA" w:rsidRPr="00234E2F">
        <w:rPr>
          <w:rStyle w:val="a7"/>
          <w:sz w:val="24"/>
          <w:szCs w:val="24"/>
        </w:rPr>
        <w:t>.</w:t>
      </w:r>
      <w:r w:rsidR="00C24CEA" w:rsidRPr="00234E2F">
        <w:rPr>
          <w:rStyle w:val="a7"/>
          <w:sz w:val="24"/>
          <w:szCs w:val="24"/>
          <w:lang w:val="en-US"/>
        </w:rPr>
        <w:t>TS</w:t>
      </w:r>
      <w:r w:rsidR="00C24CEA" w:rsidRPr="00234E2F">
        <w:rPr>
          <w:rStyle w:val="a7"/>
          <w:sz w:val="24"/>
          <w:szCs w:val="24"/>
        </w:rPr>
        <w:t>@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mrsk</w:t>
      </w:r>
      <w:proofErr w:type="spellEnd"/>
      <w:r w:rsidR="00C24CEA" w:rsidRPr="00234E2F">
        <w:rPr>
          <w:rStyle w:val="a7"/>
          <w:sz w:val="24"/>
          <w:szCs w:val="24"/>
        </w:rPr>
        <w:t>-1.</w:t>
      </w:r>
      <w:proofErr w:type="spellStart"/>
      <w:r w:rsidR="00C24CEA" w:rsidRPr="00234E2F">
        <w:rPr>
          <w:rStyle w:val="a7"/>
          <w:sz w:val="24"/>
          <w:szCs w:val="24"/>
          <w:lang w:val="en-US"/>
        </w:rPr>
        <w:t>ru</w:t>
      </w:r>
      <w:proofErr w:type="spellEnd"/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0B5822">
        <w:rPr>
          <w:sz w:val="24"/>
          <w:szCs w:val="24"/>
        </w:rPr>
        <w:t xml:space="preserve">опубликованным </w:t>
      </w:r>
      <w:r w:rsidRPr="000B5822">
        <w:rPr>
          <w:b/>
          <w:sz w:val="24"/>
          <w:szCs w:val="24"/>
        </w:rPr>
        <w:t>«</w:t>
      </w:r>
      <w:r w:rsidR="000B5822" w:rsidRPr="000B5822">
        <w:rPr>
          <w:b/>
          <w:sz w:val="24"/>
          <w:szCs w:val="24"/>
        </w:rPr>
        <w:t>19</w:t>
      </w:r>
      <w:r w:rsidRPr="000B5822">
        <w:rPr>
          <w:b/>
          <w:sz w:val="24"/>
          <w:szCs w:val="24"/>
        </w:rPr>
        <w:t xml:space="preserve">» </w:t>
      </w:r>
      <w:r w:rsidR="00C24CEA" w:rsidRPr="000B5822">
        <w:rPr>
          <w:b/>
          <w:sz w:val="24"/>
          <w:szCs w:val="24"/>
        </w:rPr>
        <w:t>октября</w:t>
      </w:r>
      <w:r w:rsidRPr="000B5822">
        <w:rPr>
          <w:b/>
          <w:sz w:val="24"/>
          <w:szCs w:val="24"/>
        </w:rPr>
        <w:t xml:space="preserve"> </w:t>
      </w:r>
      <w:r w:rsidR="0042517C" w:rsidRPr="000B5822">
        <w:rPr>
          <w:b/>
          <w:sz w:val="24"/>
          <w:szCs w:val="24"/>
        </w:rPr>
        <w:t>2018</w:t>
      </w:r>
      <w:r w:rsidRPr="000B5822">
        <w:rPr>
          <w:b/>
          <w:sz w:val="24"/>
          <w:szCs w:val="24"/>
        </w:rPr>
        <w:t xml:space="preserve"> г.</w:t>
      </w:r>
      <w:r w:rsidRPr="000B5822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7" w:history="1">
        <w:r w:rsidR="00345CCA" w:rsidRPr="003721DD">
          <w:rPr>
            <w:rStyle w:val="a7"/>
            <w:sz w:val="24"/>
            <w:szCs w:val="24"/>
          </w:rPr>
          <w:t>www.zakupki.gov.ru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721DD">
          <w:rPr>
            <w:rStyle w:val="a7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C24CEA">
        <w:rPr>
          <w:iCs/>
          <w:sz w:val="24"/>
          <w:szCs w:val="24"/>
        </w:rPr>
        <w:t>приг</w:t>
      </w:r>
      <w:r w:rsidRPr="00C24CEA">
        <w:rPr>
          <w:sz w:val="24"/>
          <w:szCs w:val="24"/>
        </w:rPr>
        <w:t>ласило юридических лиц</w:t>
      </w:r>
      <w:r w:rsidR="005B75A6" w:rsidRPr="00C24CEA">
        <w:rPr>
          <w:sz w:val="24"/>
          <w:szCs w:val="24"/>
        </w:rPr>
        <w:t xml:space="preserve"> и физических лиц (в т.</w:t>
      </w:r>
      <w:r w:rsidR="003129D4" w:rsidRPr="00C24CEA">
        <w:rPr>
          <w:sz w:val="24"/>
          <w:szCs w:val="24"/>
        </w:rPr>
        <w:t xml:space="preserve"> </w:t>
      </w:r>
      <w:r w:rsidR="005B75A6" w:rsidRPr="00C24CEA">
        <w:rPr>
          <w:sz w:val="24"/>
          <w:szCs w:val="24"/>
        </w:rPr>
        <w:t>ч. индивидуальных предпринимателей)</w:t>
      </w:r>
      <w:r w:rsidR="00C24CEA" w:rsidRPr="00C24CEA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C24CEA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C24CEA">
        <w:rPr>
          <w:sz w:val="24"/>
          <w:szCs w:val="24"/>
        </w:rPr>
        <w:t xml:space="preserve">заключения </w:t>
      </w:r>
      <w:r w:rsidR="00C24CEA" w:rsidRPr="00C24CEA">
        <w:rPr>
          <w:sz w:val="24"/>
          <w:szCs w:val="24"/>
        </w:rPr>
        <w:t>Договора</w:t>
      </w:r>
      <w:r w:rsidR="00702B2C" w:rsidRPr="00C24CEA">
        <w:rPr>
          <w:sz w:val="24"/>
          <w:szCs w:val="24"/>
        </w:rPr>
        <w:t xml:space="preserve"> на поставку </w:t>
      </w:r>
      <w:r w:rsidR="003721DD">
        <w:rPr>
          <w:sz w:val="24"/>
          <w:szCs w:val="24"/>
        </w:rPr>
        <w:t>сетевого железобетона прочего</w:t>
      </w:r>
      <w:r w:rsidR="00702B2C" w:rsidRPr="00C24CEA">
        <w:rPr>
          <w:sz w:val="24"/>
          <w:szCs w:val="24"/>
        </w:rPr>
        <w:t xml:space="preserve"> для нужд ПАО «МРСК Центра» </w:t>
      </w:r>
      <w:r w:rsidR="00C24CEA" w:rsidRPr="00C24CEA">
        <w:rPr>
          <w:sz w:val="24"/>
          <w:szCs w:val="24"/>
        </w:rPr>
        <w:t>(филиала</w:t>
      </w:r>
      <w:r w:rsidR="00862664" w:rsidRPr="00C24CEA">
        <w:rPr>
          <w:sz w:val="24"/>
          <w:szCs w:val="24"/>
        </w:rPr>
        <w:t xml:space="preserve"> «Костромаэнерго», расположенного по адресу: РФ, 156961, г. Кострома, проспект Мира,</w:t>
      </w:r>
      <w:r w:rsidR="00C24CEA" w:rsidRPr="00C24CEA">
        <w:rPr>
          <w:sz w:val="24"/>
          <w:szCs w:val="24"/>
        </w:rPr>
        <w:t xml:space="preserve"> 53</w:t>
      </w:r>
      <w:r w:rsidR="00862664" w:rsidRPr="00C24CEA">
        <w:rPr>
          <w:sz w:val="24"/>
          <w:szCs w:val="24"/>
        </w:rPr>
        <w:t>)</w:t>
      </w:r>
      <w:r w:rsidRPr="00C24CE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24CE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C24CEA">
        <w:rPr>
          <w:sz w:val="24"/>
          <w:szCs w:val="24"/>
        </w:rPr>
        <w:t>З</w:t>
      </w:r>
      <w:r w:rsidRPr="00C24CE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24CEA">
        <w:rPr>
          <w:sz w:val="24"/>
          <w:szCs w:val="24"/>
        </w:rPr>
        <w:t>электронной торговой площадки ПАО «</w:t>
      </w:r>
      <w:proofErr w:type="spellStart"/>
      <w:r w:rsidR="00914CDF" w:rsidRPr="00C24CEA">
        <w:rPr>
          <w:sz w:val="24"/>
          <w:szCs w:val="24"/>
        </w:rPr>
        <w:t>Россети</w:t>
      </w:r>
      <w:proofErr w:type="spellEnd"/>
      <w:r w:rsidR="00914CDF" w:rsidRPr="00C24CEA">
        <w:rPr>
          <w:sz w:val="24"/>
          <w:szCs w:val="24"/>
        </w:rPr>
        <w:t xml:space="preserve">» </w:t>
      </w:r>
      <w:hyperlink r:id="rId19" w:history="1">
        <w:r w:rsidR="00C24CEA" w:rsidRPr="00C24CEA">
          <w:rPr>
            <w:rStyle w:val="a7"/>
            <w:sz w:val="24"/>
            <w:szCs w:val="24"/>
          </w:rPr>
          <w:t>etp.rosseti.ru</w:t>
        </w:r>
      </w:hyperlink>
      <w:r w:rsidR="00914CDF" w:rsidRPr="00C24CEA">
        <w:rPr>
          <w:sz w:val="24"/>
          <w:szCs w:val="24"/>
        </w:rPr>
        <w:t xml:space="preserve"> </w:t>
      </w:r>
      <w:r w:rsidR="00702B2C" w:rsidRPr="00C24CEA">
        <w:rPr>
          <w:sz w:val="24"/>
          <w:szCs w:val="24"/>
        </w:rPr>
        <w:t>(далее — ЭТП)</w:t>
      </w:r>
      <w:r w:rsidR="005B75A6" w:rsidRPr="00C24CEA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C24CE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C24CEA">
        <w:rPr>
          <w:sz w:val="24"/>
          <w:szCs w:val="24"/>
        </w:rPr>
        <w:t xml:space="preserve">заключения </w:t>
      </w:r>
      <w:r w:rsidR="00123C70" w:rsidRPr="00C24CEA">
        <w:rPr>
          <w:sz w:val="24"/>
          <w:szCs w:val="24"/>
        </w:rPr>
        <w:t>Договор</w:t>
      </w:r>
      <w:r w:rsidR="00C24CEA" w:rsidRPr="00C24CEA">
        <w:rPr>
          <w:sz w:val="24"/>
          <w:szCs w:val="24"/>
        </w:rPr>
        <w:t>а</w:t>
      </w:r>
      <w:r w:rsidR="00A40714" w:rsidRPr="00C24CEA">
        <w:rPr>
          <w:sz w:val="24"/>
          <w:szCs w:val="24"/>
        </w:rPr>
        <w:t xml:space="preserve"> </w:t>
      </w:r>
      <w:r w:rsidR="00702B2C" w:rsidRPr="00C24CEA">
        <w:rPr>
          <w:sz w:val="24"/>
          <w:szCs w:val="24"/>
        </w:rPr>
        <w:t xml:space="preserve">на поставку </w:t>
      </w:r>
      <w:r w:rsidR="003721DD">
        <w:rPr>
          <w:sz w:val="24"/>
          <w:szCs w:val="24"/>
        </w:rPr>
        <w:t>сетевого железобетона прочего</w:t>
      </w:r>
      <w:r w:rsidR="00702B2C" w:rsidRPr="00C24CEA">
        <w:rPr>
          <w:sz w:val="24"/>
          <w:szCs w:val="24"/>
        </w:rPr>
        <w:t xml:space="preserve"> для </w:t>
      </w:r>
      <w:r w:rsidR="00C24CEA" w:rsidRPr="00C24CEA">
        <w:rPr>
          <w:sz w:val="24"/>
          <w:szCs w:val="24"/>
        </w:rPr>
        <w:t>нужд ПАО «МРСК Центра» (филиала</w:t>
      </w:r>
      <w:r w:rsidR="00702B2C" w:rsidRPr="00C24CEA">
        <w:rPr>
          <w:sz w:val="24"/>
          <w:szCs w:val="24"/>
        </w:rPr>
        <w:t xml:space="preserve"> </w:t>
      </w:r>
      <w:r w:rsidR="00C24CEA" w:rsidRPr="00C24CEA">
        <w:rPr>
          <w:sz w:val="24"/>
          <w:szCs w:val="24"/>
        </w:rPr>
        <w:t>«Костромаэнерго»</w:t>
      </w:r>
      <w:r w:rsidR="00702B2C" w:rsidRPr="00C24CEA">
        <w:rPr>
          <w:sz w:val="24"/>
          <w:szCs w:val="24"/>
        </w:rPr>
        <w:t>)</w:t>
      </w:r>
      <w:bookmarkEnd w:id="17"/>
      <w:r w:rsidR="00702B2C" w:rsidRPr="00C24CE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24CEA">
        <w:rPr>
          <w:sz w:val="24"/>
          <w:szCs w:val="24"/>
        </w:rPr>
        <w:t xml:space="preserve">Количество лотов: </w:t>
      </w:r>
      <w:r w:rsidRPr="00C24CEA">
        <w:rPr>
          <w:b/>
          <w:sz w:val="24"/>
          <w:szCs w:val="24"/>
        </w:rPr>
        <w:t>1 (один)</w:t>
      </w:r>
      <w:r w:rsidRPr="00C24CEA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C24CEA">
        <w:rPr>
          <w:sz w:val="24"/>
        </w:rPr>
        <w:t>30 календарных дней с момента заключения договора, но не ранее 14.01.2019 г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B31EE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B31EE3">
        <w:rPr>
          <w:sz w:val="24"/>
          <w:szCs w:val="24"/>
        </w:rPr>
        <w:t>2010</w:t>
      </w:r>
      <w:r w:rsidR="00C24CEA" w:rsidRPr="00B31EE3">
        <w:rPr>
          <w:sz w:val="24"/>
          <w:szCs w:val="24"/>
        </w:rPr>
        <w:t>) по адресу филиала</w:t>
      </w:r>
      <w:r w:rsidR="008D2928" w:rsidRPr="00B31EE3">
        <w:rPr>
          <w:sz w:val="24"/>
          <w:szCs w:val="24"/>
        </w:rPr>
        <w:t xml:space="preserve"> ПАО «МРСК Центра»:</w:t>
      </w:r>
      <w:bookmarkEnd w:id="20"/>
    </w:p>
    <w:p w:rsidR="002A47D1" w:rsidRPr="00B31EE3" w:rsidRDefault="002920D7" w:rsidP="002920D7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31EE3">
        <w:rPr>
          <w:rFonts w:ascii="Times New Roman" w:hAnsi="Times New Roman"/>
          <w:sz w:val="24"/>
          <w:szCs w:val="24"/>
        </w:rPr>
        <w:t xml:space="preserve"> </w:t>
      </w:r>
      <w:r w:rsidR="008D2928" w:rsidRPr="00B31EE3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2920D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920D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</w:t>
      </w:r>
      <w:r w:rsidRPr="002920D7">
        <w:rPr>
          <w:iCs/>
          <w:sz w:val="24"/>
          <w:szCs w:val="24"/>
        </w:rPr>
        <w:t>договором</w:t>
      </w:r>
      <w:bookmarkEnd w:id="21"/>
      <w:r w:rsidR="0035634C" w:rsidRPr="002920D7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2B3173">
        <w:rPr>
          <w:sz w:val="24"/>
          <w:szCs w:val="24"/>
        </w:rPr>
        <w:t>ом</w:t>
      </w:r>
      <w:r w:rsidRPr="00382A07">
        <w:rPr>
          <w:sz w:val="24"/>
          <w:szCs w:val="24"/>
        </w:rPr>
        <w:t xml:space="preserve"> задани</w:t>
      </w:r>
      <w:r w:rsidR="002B3173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097D4A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97D4A">
        <w:rPr>
          <w:sz w:val="24"/>
          <w:szCs w:val="24"/>
        </w:rPr>
        <w:t>В случае</w:t>
      </w:r>
      <w:proofErr w:type="gramStart"/>
      <w:r w:rsidRPr="00097D4A">
        <w:rPr>
          <w:sz w:val="24"/>
          <w:szCs w:val="24"/>
        </w:rPr>
        <w:t>,</w:t>
      </w:r>
      <w:proofErr w:type="gramEnd"/>
      <w:r w:rsidRPr="00097D4A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97D4A">
        <w:rPr>
          <w:sz w:val="24"/>
          <w:szCs w:val="24"/>
        </w:rPr>
        <w:t>Участник должен указать в составе своей Заявки конкретные условия</w:t>
      </w:r>
      <w:r w:rsidRPr="00382A07">
        <w:rPr>
          <w:sz w:val="24"/>
          <w:szCs w:val="24"/>
        </w:rPr>
        <w:t xml:space="preserve">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097D4A" w:rsidRDefault="00216641" w:rsidP="00097D4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F61355">
        <w:rPr>
          <w:b/>
          <w:bCs w:val="0"/>
          <w:sz w:val="24"/>
          <w:szCs w:val="24"/>
          <w:u w:val="single"/>
        </w:rPr>
        <w:t>По Лоту №1:</w:t>
      </w:r>
      <w:r w:rsidR="00717F60" w:rsidRPr="00F61355">
        <w:rPr>
          <w:bCs w:val="0"/>
          <w:sz w:val="24"/>
          <w:szCs w:val="24"/>
        </w:rPr>
        <w:t xml:space="preserve"> </w:t>
      </w:r>
      <w:r w:rsidR="00EB0D33">
        <w:rPr>
          <w:b/>
          <w:sz w:val="24"/>
          <w:szCs w:val="24"/>
        </w:rPr>
        <w:t>933 115</w:t>
      </w:r>
      <w:r w:rsidR="00F61355" w:rsidRPr="00F61355">
        <w:rPr>
          <w:sz w:val="24"/>
          <w:szCs w:val="24"/>
        </w:rPr>
        <w:t xml:space="preserve"> (</w:t>
      </w:r>
      <w:r w:rsidR="00EB0D33">
        <w:rPr>
          <w:sz w:val="24"/>
          <w:szCs w:val="24"/>
        </w:rPr>
        <w:t>Девятьсот тридцать три</w:t>
      </w:r>
      <w:r w:rsidR="00F61355" w:rsidRPr="00F61355">
        <w:rPr>
          <w:sz w:val="24"/>
          <w:szCs w:val="24"/>
        </w:rPr>
        <w:t xml:space="preserve"> тысячи </w:t>
      </w:r>
      <w:r w:rsidR="00EB0D33">
        <w:rPr>
          <w:sz w:val="24"/>
          <w:szCs w:val="24"/>
        </w:rPr>
        <w:t>сто пятнадцать</w:t>
      </w:r>
      <w:r w:rsidR="00F61355" w:rsidRPr="00F61355">
        <w:rPr>
          <w:sz w:val="24"/>
          <w:szCs w:val="24"/>
        </w:rPr>
        <w:t>) рублей</w:t>
      </w:r>
      <w:r w:rsidR="00155DAF" w:rsidRPr="00F61355">
        <w:rPr>
          <w:sz w:val="24"/>
          <w:szCs w:val="24"/>
        </w:rPr>
        <w:t xml:space="preserve"> 00 копеек РФ, без учета НДС; НДС составляет </w:t>
      </w:r>
      <w:r w:rsidR="00EB0D33">
        <w:rPr>
          <w:b/>
          <w:sz w:val="24"/>
          <w:szCs w:val="24"/>
        </w:rPr>
        <w:t>186 623</w:t>
      </w:r>
      <w:r w:rsidR="00F61355" w:rsidRPr="00F61355">
        <w:rPr>
          <w:sz w:val="24"/>
          <w:szCs w:val="24"/>
        </w:rPr>
        <w:t xml:space="preserve"> (</w:t>
      </w:r>
      <w:r w:rsidR="00EB0D33">
        <w:rPr>
          <w:sz w:val="24"/>
          <w:szCs w:val="24"/>
        </w:rPr>
        <w:t>Сто восемьдесят</w:t>
      </w:r>
      <w:r w:rsidR="00F61355" w:rsidRPr="00F61355">
        <w:rPr>
          <w:sz w:val="24"/>
          <w:szCs w:val="24"/>
        </w:rPr>
        <w:t xml:space="preserve"> шесть тысяч </w:t>
      </w:r>
      <w:r w:rsidR="00EB0D33">
        <w:rPr>
          <w:sz w:val="24"/>
          <w:szCs w:val="24"/>
        </w:rPr>
        <w:t>шестьсот двадцать три</w:t>
      </w:r>
      <w:r w:rsidR="00F61355" w:rsidRPr="00F61355">
        <w:rPr>
          <w:sz w:val="24"/>
          <w:szCs w:val="24"/>
        </w:rPr>
        <w:t>)</w:t>
      </w:r>
      <w:r w:rsidR="00EB0D33">
        <w:rPr>
          <w:sz w:val="24"/>
          <w:szCs w:val="24"/>
        </w:rPr>
        <w:t xml:space="preserve"> рубля</w:t>
      </w:r>
      <w:r w:rsidR="00155DAF" w:rsidRPr="00F61355">
        <w:rPr>
          <w:sz w:val="24"/>
          <w:szCs w:val="24"/>
        </w:rPr>
        <w:t xml:space="preserve"> </w:t>
      </w:r>
      <w:r w:rsidR="00EB0D33">
        <w:rPr>
          <w:sz w:val="24"/>
          <w:szCs w:val="24"/>
        </w:rPr>
        <w:t>0</w:t>
      </w:r>
      <w:r w:rsidR="00F61355" w:rsidRPr="00F61355">
        <w:rPr>
          <w:sz w:val="24"/>
          <w:szCs w:val="24"/>
        </w:rPr>
        <w:t>0</w:t>
      </w:r>
      <w:r w:rsidR="00155DAF" w:rsidRPr="00F61355">
        <w:rPr>
          <w:sz w:val="24"/>
          <w:szCs w:val="24"/>
        </w:rPr>
        <w:t xml:space="preserve"> копеек РФ; </w:t>
      </w:r>
      <w:r w:rsidR="00EB0D33">
        <w:rPr>
          <w:b/>
          <w:sz w:val="24"/>
          <w:szCs w:val="24"/>
        </w:rPr>
        <w:t>1 119 738</w:t>
      </w:r>
      <w:r w:rsidR="00F61355" w:rsidRPr="00F61355">
        <w:rPr>
          <w:sz w:val="24"/>
          <w:szCs w:val="24"/>
        </w:rPr>
        <w:t xml:space="preserve"> (</w:t>
      </w:r>
      <w:r w:rsidR="00EB0D33">
        <w:rPr>
          <w:sz w:val="24"/>
          <w:szCs w:val="24"/>
        </w:rPr>
        <w:t>Один миллион</w:t>
      </w:r>
      <w:r w:rsidR="00F61355" w:rsidRPr="00F61355">
        <w:rPr>
          <w:sz w:val="24"/>
          <w:szCs w:val="24"/>
        </w:rPr>
        <w:t xml:space="preserve"> </w:t>
      </w:r>
      <w:r w:rsidR="00EB0D33">
        <w:rPr>
          <w:sz w:val="24"/>
          <w:szCs w:val="24"/>
        </w:rPr>
        <w:t>сто девятнадцать</w:t>
      </w:r>
      <w:r w:rsidR="00F61355" w:rsidRPr="00F61355">
        <w:rPr>
          <w:sz w:val="24"/>
          <w:szCs w:val="24"/>
        </w:rPr>
        <w:t xml:space="preserve"> тысяч </w:t>
      </w:r>
      <w:r w:rsidR="00EB0D33">
        <w:rPr>
          <w:sz w:val="24"/>
          <w:szCs w:val="24"/>
        </w:rPr>
        <w:t>семьсот тридцать восемь) рублей 0</w:t>
      </w:r>
      <w:r w:rsidR="00F61355" w:rsidRPr="00F61355">
        <w:rPr>
          <w:sz w:val="24"/>
          <w:szCs w:val="24"/>
        </w:rPr>
        <w:t>0</w:t>
      </w:r>
      <w:r w:rsidR="00155DAF" w:rsidRPr="00F61355">
        <w:rPr>
          <w:sz w:val="24"/>
          <w:szCs w:val="24"/>
        </w:rPr>
        <w:t xml:space="preserve"> копеек РФ, с учетом НДС</w:t>
      </w:r>
      <w:r w:rsidR="00280464" w:rsidRPr="00F61355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B3173">
        <w:rPr>
          <w:bCs w:val="0"/>
          <w:sz w:val="24"/>
          <w:szCs w:val="24"/>
        </w:rPr>
        <w:t>,</w:t>
      </w:r>
      <w:r w:rsidR="002B3173" w:rsidRPr="002B3173">
        <w:rPr>
          <w:sz w:val="24"/>
          <w:szCs w:val="24"/>
          <w:highlight w:val="darkGray"/>
        </w:rPr>
        <w:t xml:space="preserve"> </w:t>
      </w:r>
      <w:r w:rsidR="002B3173" w:rsidRPr="002B3173">
        <w:rPr>
          <w:sz w:val="24"/>
          <w:szCs w:val="24"/>
        </w:rPr>
        <w:t>являющееся субъектом малого и среднего предпринимательства</w:t>
      </w:r>
      <w:r w:rsidRPr="002B3173">
        <w:rPr>
          <w:bCs w:val="0"/>
          <w:sz w:val="24"/>
          <w:szCs w:val="24"/>
        </w:rPr>
        <w:t xml:space="preserve">. </w:t>
      </w:r>
      <w:r w:rsidR="003F330D" w:rsidRPr="002B3173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2B3173" w:rsidRPr="002B3173" w:rsidRDefault="002B317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B317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</w:t>
      </w:r>
      <w:r w:rsidR="00F61355">
        <w:rPr>
          <w:sz w:val="24"/>
          <w:szCs w:val="24"/>
          <w:lang w:eastAsia="ru-RU"/>
        </w:rPr>
        <w:t>го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F61355">
        <w:rPr>
          <w:sz w:val="24"/>
          <w:szCs w:val="24"/>
          <w:lang w:eastAsia="ru-RU"/>
        </w:rPr>
        <w:t>ом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и</w:t>
      </w:r>
      <w:r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F61355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F61355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>с даты публикации</w:t>
      </w:r>
      <w:proofErr w:type="gramEnd"/>
      <w:r w:rsidRPr="00B03BF3">
        <w:rPr>
          <w:sz w:val="24"/>
          <w:szCs w:val="24"/>
        </w:rPr>
        <w:t xml:space="preserve">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0B5822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B582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F61355" w:rsidRPr="000B5822">
        <w:rPr>
          <w:b/>
          <w:sz w:val="24"/>
          <w:szCs w:val="24"/>
        </w:rPr>
        <w:t xml:space="preserve">12:00 </w:t>
      </w:r>
      <w:r w:rsidR="00385889">
        <w:rPr>
          <w:b/>
          <w:sz w:val="24"/>
          <w:szCs w:val="24"/>
        </w:rPr>
        <w:t>29</w:t>
      </w:r>
      <w:r w:rsidRPr="000B5822">
        <w:rPr>
          <w:b/>
          <w:sz w:val="24"/>
          <w:szCs w:val="24"/>
        </w:rPr>
        <w:t xml:space="preserve"> </w:t>
      </w:r>
      <w:r w:rsidR="00F61355" w:rsidRPr="000B5822">
        <w:rPr>
          <w:b/>
          <w:sz w:val="24"/>
          <w:szCs w:val="24"/>
        </w:rPr>
        <w:t>октября</w:t>
      </w:r>
      <w:r w:rsidRPr="000B5822">
        <w:rPr>
          <w:b/>
          <w:sz w:val="24"/>
          <w:szCs w:val="24"/>
        </w:rPr>
        <w:t xml:space="preserve"> 2018 года</w:t>
      </w:r>
      <w:r w:rsidRPr="000B5822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F61355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61355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F61355" w:rsidRPr="00D80A5F">
        <w:rPr>
          <w:iCs/>
          <w:sz w:val="24"/>
          <w:szCs w:val="24"/>
        </w:rPr>
        <w:t xml:space="preserve">РФ, 156961, г. Кострома, проспект Мира, </w:t>
      </w:r>
      <w:r w:rsidR="00F61355" w:rsidRPr="00F25259">
        <w:rPr>
          <w:iCs/>
          <w:sz w:val="24"/>
          <w:szCs w:val="24"/>
        </w:rPr>
        <w:t>53</w:t>
      </w:r>
      <w:r w:rsidR="00F61355" w:rsidRPr="00F25259">
        <w:rPr>
          <w:sz w:val="24"/>
          <w:szCs w:val="24"/>
        </w:rPr>
        <w:t xml:space="preserve">, </w:t>
      </w:r>
      <w:proofErr w:type="spellStart"/>
      <w:r w:rsidR="00F61355" w:rsidRPr="00F25259">
        <w:rPr>
          <w:sz w:val="24"/>
          <w:szCs w:val="24"/>
        </w:rPr>
        <w:t>каб</w:t>
      </w:r>
      <w:proofErr w:type="spellEnd"/>
      <w:r w:rsidR="00F61355" w:rsidRPr="00F25259">
        <w:rPr>
          <w:sz w:val="24"/>
          <w:szCs w:val="24"/>
        </w:rPr>
        <w:t xml:space="preserve">. №318, исполнительный </w:t>
      </w:r>
      <w:r w:rsidR="00F61355" w:rsidRPr="00F25259">
        <w:rPr>
          <w:sz w:val="24"/>
          <w:szCs w:val="24"/>
        </w:rPr>
        <w:lastRenderedPageBreak/>
        <w:t xml:space="preserve">сотрудник – </w:t>
      </w:r>
      <w:r w:rsidR="00F61355">
        <w:rPr>
          <w:sz w:val="24"/>
          <w:szCs w:val="24"/>
        </w:rPr>
        <w:t>Скворцова Татьяна Сергеевна</w:t>
      </w:r>
      <w:r w:rsidR="00F61355" w:rsidRPr="00F25259">
        <w:rPr>
          <w:sz w:val="24"/>
          <w:szCs w:val="24"/>
        </w:rPr>
        <w:t xml:space="preserve">, контактный телефон (4942) </w:t>
      </w:r>
      <w:r w:rsidR="00F61355">
        <w:rPr>
          <w:sz w:val="24"/>
          <w:szCs w:val="24"/>
        </w:rPr>
        <w:t>396-055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61355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F61355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F61355" w:rsidRPr="00581674">
          <w:rPr>
            <w:rStyle w:val="a7"/>
          </w:rPr>
          <w:t xml:space="preserve"> </w:t>
        </w:r>
        <w:r w:rsidR="00F61355" w:rsidRPr="00581674">
          <w:rPr>
            <w:rStyle w:val="a7"/>
            <w:lang w:val="en-US"/>
          </w:rPr>
          <w:t>Skvortsova</w:t>
        </w:r>
        <w:r w:rsidR="00F61355" w:rsidRPr="00581674">
          <w:rPr>
            <w:rStyle w:val="a7"/>
          </w:rPr>
          <w:t>.</w:t>
        </w:r>
        <w:r w:rsidR="00F61355" w:rsidRPr="00581674">
          <w:rPr>
            <w:rStyle w:val="a7"/>
            <w:lang w:val="en-US"/>
          </w:rPr>
          <w:t>TS</w:t>
        </w:r>
        <w:r w:rsidR="00F61355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  <w:u w:val="single"/>
        </w:rPr>
      </w:pPr>
      <w:r w:rsidRPr="00876DF2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876DF2" w:rsidRPr="00876DF2" w:rsidRDefault="00876DF2" w:rsidP="00876DF2">
      <w:pPr>
        <w:suppressAutoHyphens w:val="0"/>
        <w:spacing w:before="240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ИНН/КПП: 6901067107/440102001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proofErr w:type="gramStart"/>
      <w:r w:rsidRPr="00876DF2">
        <w:rPr>
          <w:sz w:val="24"/>
          <w:szCs w:val="24"/>
        </w:rPr>
        <w:t>р</w:t>
      </w:r>
      <w:proofErr w:type="gramEnd"/>
      <w:r w:rsidRPr="00876DF2">
        <w:rPr>
          <w:sz w:val="24"/>
          <w:szCs w:val="24"/>
        </w:rPr>
        <w:t>/с: 40702810829000001175 в отделении №8640 ПАО Сбербанк России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 xml:space="preserve">БИК: 043469623 </w:t>
      </w:r>
    </w:p>
    <w:p w:rsidR="00876DF2" w:rsidRPr="00876DF2" w:rsidRDefault="00876DF2" w:rsidP="00876DF2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к/с: 30101810200000000623 </w:t>
      </w:r>
    </w:p>
    <w:p w:rsidR="006D2FCD" w:rsidRPr="00DB5A15" w:rsidRDefault="006D2FCD" w:rsidP="00876DF2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0B5822">
        <w:rPr>
          <w:b/>
          <w:bCs w:val="0"/>
          <w:sz w:val="24"/>
          <w:szCs w:val="24"/>
        </w:rPr>
        <w:t xml:space="preserve">минут </w:t>
      </w:r>
      <w:r w:rsidR="00385889">
        <w:rPr>
          <w:b/>
          <w:bCs w:val="0"/>
          <w:sz w:val="24"/>
          <w:szCs w:val="24"/>
        </w:rPr>
        <w:t>06</w:t>
      </w:r>
      <w:bookmarkStart w:id="558" w:name="_GoBack"/>
      <w:bookmarkEnd w:id="558"/>
      <w:r w:rsidR="002B5044" w:rsidRPr="000B5822">
        <w:rPr>
          <w:b/>
          <w:bCs w:val="0"/>
          <w:sz w:val="24"/>
          <w:szCs w:val="24"/>
        </w:rPr>
        <w:t xml:space="preserve"> </w:t>
      </w:r>
      <w:r w:rsidR="00876DF2" w:rsidRPr="000B5822">
        <w:rPr>
          <w:b/>
          <w:bCs w:val="0"/>
          <w:sz w:val="24"/>
          <w:szCs w:val="24"/>
        </w:rPr>
        <w:t>ноября</w:t>
      </w:r>
      <w:r w:rsidR="002B5044" w:rsidRPr="000B5822">
        <w:rPr>
          <w:b/>
          <w:bCs w:val="0"/>
          <w:sz w:val="24"/>
          <w:szCs w:val="24"/>
        </w:rPr>
        <w:t xml:space="preserve"> </w:t>
      </w:r>
      <w:r w:rsidR="0042517C" w:rsidRPr="000B5822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97C2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97C24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797C24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797C24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797C24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proofErr w:type="gramStart"/>
      <w:r w:rsidR="00F463E8"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797C24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797C24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797C24">
        <w:rPr>
          <w:b w:val="0"/>
          <w:szCs w:val="24"/>
          <w:lang w:eastAsia="ru-RU"/>
        </w:rPr>
        <w:t>Технического задания</w:t>
      </w:r>
      <w:r w:rsidR="003776BB" w:rsidRPr="00382A07">
        <w:rPr>
          <w:b w:val="0"/>
          <w:szCs w:val="24"/>
          <w:lang w:eastAsia="ru-RU"/>
        </w:rPr>
        <w:t xml:space="preserve">, изложены </w:t>
      </w:r>
      <w:r w:rsidR="00797C24">
        <w:rPr>
          <w:b w:val="0"/>
          <w:szCs w:val="24"/>
          <w:lang w:eastAsia="ru-RU"/>
        </w:rPr>
        <w:t>в Приложении №1 (Техническом задании</w:t>
      </w:r>
      <w:r w:rsidR="003776BB" w:rsidRPr="00382A07">
        <w:rPr>
          <w:b w:val="0"/>
          <w:szCs w:val="24"/>
          <w:lang w:eastAsia="ru-RU"/>
        </w:rPr>
        <w:t>) к настоящей Документации. При несоблюд</w:t>
      </w:r>
      <w:r w:rsidR="00797C24">
        <w:rPr>
          <w:b w:val="0"/>
          <w:szCs w:val="24"/>
          <w:lang w:eastAsia="ru-RU"/>
        </w:rPr>
        <w:t>ении требований Технического задания</w:t>
      </w:r>
      <w:r w:rsidR="003776BB" w:rsidRPr="00382A07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797C24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797C24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797C24">
              <w:rPr>
                <w:rStyle w:val="aa"/>
                <w:sz w:val="22"/>
              </w:rPr>
              <w:t>-</w:t>
            </w:r>
            <w:r w:rsidR="00797C24" w:rsidRPr="00382A07">
              <w:rPr>
                <w:rStyle w:val="aa"/>
                <w:sz w:val="22"/>
              </w:rPr>
              <w:t xml:space="preserve"> III</w:t>
            </w:r>
            <w:r w:rsidRPr="00382A07">
              <w:rPr>
                <w:rStyle w:val="aa"/>
                <w:sz w:val="22"/>
              </w:rPr>
              <w:t> квартал 201</w:t>
            </w:r>
            <w:r w:rsidR="00797C24">
              <w:rPr>
                <w:rStyle w:val="aa"/>
                <w:sz w:val="22"/>
              </w:rPr>
              <w:t>8 года»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97C24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66" w:rsidRDefault="00361866">
      <w:pPr>
        <w:spacing w:line="240" w:lineRule="auto"/>
      </w:pPr>
      <w:r>
        <w:separator/>
      </w:r>
    </w:p>
  </w:endnote>
  <w:endnote w:type="continuationSeparator" w:id="0">
    <w:p w:rsidR="00361866" w:rsidRDefault="00361866">
      <w:pPr>
        <w:spacing w:line="240" w:lineRule="auto"/>
      </w:pPr>
      <w:r>
        <w:continuationSeparator/>
      </w:r>
    </w:p>
  </w:endnote>
  <w:endnote w:id="1">
    <w:p w:rsidR="00EB0D33" w:rsidRPr="001D6DBB" w:rsidRDefault="00EB0D3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0D33" w:rsidRDefault="00EB0D3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Pr="00FA0376" w:rsidRDefault="00EB0D3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85889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EB0D33" w:rsidRPr="00EE0539" w:rsidRDefault="00EB0D3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24CEA">
      <w:rPr>
        <w:sz w:val="18"/>
        <w:szCs w:val="18"/>
      </w:rPr>
      <w:t xml:space="preserve">заключения Договора на поставку </w:t>
    </w:r>
    <w:r>
      <w:rPr>
        <w:sz w:val="18"/>
        <w:szCs w:val="18"/>
      </w:rPr>
      <w:t>сетевого железобетона прочего</w:t>
    </w:r>
    <w:r w:rsidRPr="00C24CEA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66" w:rsidRDefault="00361866">
      <w:pPr>
        <w:spacing w:line="240" w:lineRule="auto"/>
      </w:pPr>
      <w:r>
        <w:separator/>
      </w:r>
    </w:p>
  </w:footnote>
  <w:footnote w:type="continuationSeparator" w:id="0">
    <w:p w:rsidR="00361866" w:rsidRDefault="00361866">
      <w:pPr>
        <w:spacing w:line="240" w:lineRule="auto"/>
      </w:pPr>
      <w:r>
        <w:continuationSeparator/>
      </w:r>
    </w:p>
  </w:footnote>
  <w:footnote w:id="1">
    <w:p w:rsidR="00EB0D33" w:rsidRPr="00B36685" w:rsidRDefault="00EB0D3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B0D33" w:rsidRDefault="00EB0D3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B0D33" w:rsidRDefault="00EB0D33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B0D33" w:rsidRPr="00F83889" w:rsidRDefault="00EB0D3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B0D33" w:rsidRPr="00F83889" w:rsidRDefault="00EB0D3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B0D33" w:rsidRPr="00F83889" w:rsidRDefault="00EB0D3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B0D33" w:rsidRPr="00F83889" w:rsidRDefault="00EB0D3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B0D33" w:rsidRDefault="00EB0D3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Pr="00930031" w:rsidRDefault="00EB0D3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33" w:rsidRDefault="00EB0D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D4A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822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0D7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3173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1866"/>
    <w:rsid w:val="0036334A"/>
    <w:rsid w:val="00363775"/>
    <w:rsid w:val="00365234"/>
    <w:rsid w:val="003721DD"/>
    <w:rsid w:val="0037230F"/>
    <w:rsid w:val="00375A91"/>
    <w:rsid w:val="003776BB"/>
    <w:rsid w:val="003803A7"/>
    <w:rsid w:val="0038155C"/>
    <w:rsid w:val="00382A07"/>
    <w:rsid w:val="003832F6"/>
    <w:rsid w:val="00385889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7E5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97C24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2CE0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4483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6DF2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8DD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D0A"/>
    <w:rsid w:val="009E24FD"/>
    <w:rsid w:val="009E319E"/>
    <w:rsid w:val="009E3750"/>
    <w:rsid w:val="009E3C1F"/>
    <w:rsid w:val="009E5AF9"/>
    <w:rsid w:val="009E7216"/>
    <w:rsid w:val="009F03AB"/>
    <w:rsid w:val="009F27FF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EE3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554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CEA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0D33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1355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uiPriority w:val="99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43E97-A822-40EA-A036-8F6F1D34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90</Pages>
  <Words>29900</Words>
  <Characters>170433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81</cp:revision>
  <cp:lastPrinted>2015-12-29T14:27:00Z</cp:lastPrinted>
  <dcterms:created xsi:type="dcterms:W3CDTF">2016-12-02T12:44:00Z</dcterms:created>
  <dcterms:modified xsi:type="dcterms:W3CDTF">2018-10-19T07:58:00Z</dcterms:modified>
</cp:coreProperties>
</file>