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3210F4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B15C62" w:rsidRPr="00B15C62" w:rsidRDefault="00B15C62" w:rsidP="00B15C6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B15C62">
                    <w:rPr>
                      <w:rFonts w:ascii="Helios" w:hAnsi="Helios"/>
                      <w:sz w:val="12"/>
                      <w:szCs w:val="12"/>
                    </w:rPr>
                    <w:t>Филиал ПАО «МРСК Центра» - «Липецкэнерго»</w:t>
                  </w:r>
                </w:p>
                <w:p w:rsidR="00B15C62" w:rsidRPr="00B15C62" w:rsidRDefault="00B15C62" w:rsidP="00B15C6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B15C62">
                    <w:rPr>
                      <w:rFonts w:ascii="Helios" w:hAnsi="Helios"/>
                      <w:sz w:val="12"/>
                      <w:szCs w:val="12"/>
                    </w:rPr>
                    <w:t>ул. 50 лет НЛМК, д. 33, г. Липецк, Россия, 398001</w:t>
                  </w:r>
                </w:p>
                <w:p w:rsidR="00B15C62" w:rsidRPr="00B15C62" w:rsidRDefault="00B15C62" w:rsidP="00B15C6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B15C62">
                    <w:rPr>
                      <w:rFonts w:ascii="Helios" w:hAnsi="Helios"/>
                      <w:sz w:val="12"/>
                      <w:szCs w:val="12"/>
                    </w:rPr>
                    <w:t>тел.: +7 (4742) 22-83-59, факс: +7 (4742) 22-46-32</w:t>
                  </w:r>
                </w:p>
                <w:p w:rsidR="00B15C62" w:rsidRPr="00B15C62" w:rsidRDefault="00B15C62" w:rsidP="00B15C6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B15C62">
                    <w:rPr>
                      <w:rFonts w:ascii="Helios" w:hAnsi="Helios"/>
                      <w:sz w:val="12"/>
                      <w:szCs w:val="12"/>
                    </w:rPr>
                    <w:t>тел./прямая линия энергетиков: 8-800-50-50-115,</w:t>
                  </w:r>
                </w:p>
                <w:p w:rsidR="00B15C62" w:rsidRPr="00B15C62" w:rsidRDefault="00B15C62" w:rsidP="00B15C6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B15C62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B15C62" w:rsidRPr="00B15C62" w:rsidRDefault="00B15C62" w:rsidP="00B15C6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proofErr w:type="gramStart"/>
                  <w:r w:rsidRPr="00B15C6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15C62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B15C6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15C62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proofErr w:type="spellStart"/>
                  <w:r w:rsidRPr="00B15C6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lipetskenergo</w:t>
                  </w:r>
                  <w:proofErr w:type="spellEnd"/>
                  <w:r w:rsidRPr="00B15C62">
                    <w:rPr>
                      <w:rFonts w:ascii="Helios" w:hAnsi="Helios"/>
                      <w:sz w:val="12"/>
                      <w:szCs w:val="12"/>
                    </w:rPr>
                    <w:t>@</w:t>
                  </w:r>
                  <w:proofErr w:type="spellStart"/>
                  <w:r w:rsidRPr="00B15C6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proofErr w:type="spellEnd"/>
                  <w:r w:rsidRPr="00B15C62">
                    <w:rPr>
                      <w:rFonts w:ascii="Helios" w:hAnsi="Helios"/>
                      <w:sz w:val="12"/>
                      <w:szCs w:val="12"/>
                    </w:rPr>
                    <w:t>-1.</w:t>
                  </w:r>
                  <w:proofErr w:type="spellStart"/>
                  <w:r w:rsidRPr="00B15C6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Pr="00B15C62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r w:rsidRPr="00B15C6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B15C62">
                    <w:rPr>
                      <w:rFonts w:ascii="Helios" w:hAnsi="Helios"/>
                      <w:sz w:val="12"/>
                      <w:szCs w:val="12"/>
                    </w:rPr>
                    <w:t>://</w:t>
                  </w:r>
                  <w:r w:rsidRPr="00B15C6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B15C62">
                    <w:rPr>
                      <w:rFonts w:ascii="Helios" w:hAnsi="Helios"/>
                      <w:sz w:val="12"/>
                      <w:szCs w:val="12"/>
                    </w:rPr>
                    <w:t>.</w:t>
                  </w:r>
                  <w:proofErr w:type="spellStart"/>
                  <w:r w:rsidRPr="00B15C6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proofErr w:type="spellEnd"/>
                  <w:r w:rsidRPr="00B15C62">
                    <w:rPr>
                      <w:rFonts w:ascii="Helios" w:hAnsi="Helios"/>
                      <w:sz w:val="12"/>
                      <w:szCs w:val="12"/>
                    </w:rPr>
                    <w:t>-1.</w:t>
                  </w:r>
                  <w:proofErr w:type="spellStart"/>
                  <w:r w:rsidRPr="00B15C6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</w:p>
                <w:p w:rsidR="00150188" w:rsidRPr="00B15C62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15C62" w:rsidRPr="007417E6" w:rsidRDefault="00B15C62" w:rsidP="00B15C62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B15C62" w:rsidRDefault="00B15C62" w:rsidP="00B15C62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B15C62" w:rsidRDefault="00B15C62" w:rsidP="00B15C62">
      <w:pPr>
        <w:spacing w:line="240" w:lineRule="auto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заместителя генерального директора – директора</w:t>
      </w:r>
    </w:p>
    <w:p w:rsidR="00B15C62" w:rsidRDefault="00B15C62" w:rsidP="00B15C62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филиала ПАО «МРСК Центра» - «Липецкэнерго»</w:t>
      </w:r>
    </w:p>
    <w:p w:rsidR="00B15C62" w:rsidRDefault="00B15C62" w:rsidP="00B15C62">
      <w:pPr>
        <w:spacing w:line="240" w:lineRule="auto"/>
        <w:jc w:val="right"/>
        <w:rPr>
          <w:sz w:val="24"/>
          <w:szCs w:val="24"/>
        </w:rPr>
      </w:pPr>
    </w:p>
    <w:p w:rsidR="00B15C62" w:rsidRDefault="00B15C62" w:rsidP="00B15C62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С.А. Коваль</w:t>
      </w:r>
    </w:p>
    <w:p w:rsidR="00B15C62" w:rsidRPr="00382A07" w:rsidRDefault="00B15C62" w:rsidP="00B15C62">
      <w:pPr>
        <w:spacing w:line="240" w:lineRule="auto"/>
        <w:jc w:val="right"/>
        <w:rPr>
          <w:sz w:val="24"/>
          <w:szCs w:val="24"/>
        </w:rPr>
      </w:pPr>
    </w:p>
    <w:p w:rsidR="00B15C62" w:rsidRPr="00382A07" w:rsidRDefault="00B15C62" w:rsidP="00B15C62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</w:t>
      </w:r>
      <w:r>
        <w:rPr>
          <w:sz w:val="24"/>
          <w:szCs w:val="24"/>
        </w:rPr>
        <w:t>21</w:t>
      </w:r>
      <w:r w:rsidRPr="00382A07">
        <w:rPr>
          <w:sz w:val="24"/>
          <w:szCs w:val="24"/>
        </w:rPr>
        <w:t xml:space="preserve">» </w:t>
      </w:r>
      <w:r>
        <w:rPr>
          <w:sz w:val="24"/>
          <w:szCs w:val="24"/>
        </w:rPr>
        <w:t>марта</w:t>
      </w:r>
      <w:r w:rsidRPr="00382A07">
        <w:rPr>
          <w:sz w:val="24"/>
          <w:szCs w:val="24"/>
        </w:rPr>
        <w:t xml:space="preserve"> </w:t>
      </w:r>
      <w:r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B15C62" w:rsidRPr="00382A07" w:rsidRDefault="00B15C62" w:rsidP="00B15C62">
      <w:pPr>
        <w:ind w:firstLine="0"/>
        <w:jc w:val="left"/>
        <w:rPr>
          <w:sz w:val="24"/>
          <w:szCs w:val="24"/>
        </w:rPr>
      </w:pPr>
    </w:p>
    <w:p w:rsidR="00B15C62" w:rsidRPr="00382A07" w:rsidRDefault="00B15C62" w:rsidP="00B15C6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B15C62" w:rsidRPr="00382A07" w:rsidRDefault="00B15C62" w:rsidP="00B15C6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B15C62" w:rsidRPr="00382A07" w:rsidRDefault="00B15C62" w:rsidP="00B15C6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Протокол № 0121</w:t>
      </w:r>
      <w:r>
        <w:rPr>
          <w:b/>
          <w:kern w:val="36"/>
          <w:sz w:val="24"/>
          <w:szCs w:val="24"/>
        </w:rPr>
        <w:t>-ЛП-18</w:t>
      </w:r>
    </w:p>
    <w:p w:rsidR="00B15C62" w:rsidRPr="00382A07" w:rsidRDefault="00B15C62" w:rsidP="00B15C6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«20</w:t>
      </w:r>
      <w:r>
        <w:rPr>
          <w:b/>
          <w:kern w:val="36"/>
          <w:sz w:val="24"/>
          <w:szCs w:val="24"/>
        </w:rPr>
        <w:t>» марта</w:t>
      </w:r>
      <w:r w:rsidRPr="00382A0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B15C62" w:rsidRPr="00C12FA4" w:rsidRDefault="00B15C62" w:rsidP="00B15C62">
      <w:pPr>
        <w:spacing w:line="264" w:lineRule="auto"/>
        <w:jc w:val="center"/>
        <w:rPr>
          <w:sz w:val="24"/>
          <w:szCs w:val="24"/>
        </w:rPr>
      </w:pPr>
    </w:p>
    <w:p w:rsidR="00B15C62" w:rsidRPr="00C12FA4" w:rsidRDefault="00B15C62" w:rsidP="00B15C62">
      <w:pPr>
        <w:spacing w:line="264" w:lineRule="auto"/>
        <w:jc w:val="center"/>
        <w:rPr>
          <w:sz w:val="24"/>
          <w:szCs w:val="24"/>
        </w:rPr>
      </w:pPr>
    </w:p>
    <w:p w:rsidR="00B15C62" w:rsidRPr="00C12FA4" w:rsidRDefault="00B15C62" w:rsidP="00B15C62">
      <w:pPr>
        <w:spacing w:line="264" w:lineRule="auto"/>
        <w:jc w:val="center"/>
        <w:rPr>
          <w:sz w:val="24"/>
          <w:szCs w:val="24"/>
        </w:rPr>
      </w:pPr>
    </w:p>
    <w:p w:rsidR="00B15C62" w:rsidRPr="00C12FA4" w:rsidRDefault="00B15C62" w:rsidP="00B15C62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B15C62" w:rsidRPr="00C12FA4" w:rsidRDefault="00B15C62" w:rsidP="00B15C62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B15C62" w:rsidRPr="00C12FA4" w:rsidRDefault="00B15C62" w:rsidP="00B15C62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B15C62" w:rsidRPr="00C12FA4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1D735B">
        <w:rPr>
          <w:b/>
          <w:sz w:val="24"/>
          <w:szCs w:val="24"/>
        </w:rPr>
        <w:t xml:space="preserve">заключения Договора </w:t>
      </w:r>
      <w:r w:rsidRPr="001D735B">
        <w:rPr>
          <w:b/>
          <w:iCs/>
          <w:sz w:val="24"/>
          <w:szCs w:val="24"/>
        </w:rPr>
        <w:t xml:space="preserve">на </w:t>
      </w:r>
      <w:r w:rsidRPr="00B15C62">
        <w:rPr>
          <w:b/>
          <w:iCs/>
          <w:sz w:val="24"/>
          <w:szCs w:val="24"/>
        </w:rPr>
        <w:t>поставку противопожарного оборудования</w:t>
      </w:r>
      <w:r w:rsidRPr="001D735B">
        <w:rPr>
          <w:b/>
          <w:iCs/>
          <w:sz w:val="24"/>
          <w:szCs w:val="24"/>
        </w:rPr>
        <w:t xml:space="preserve"> для нужд ПАО «МРСК Центра» (филиала «Липецкэнерго»)</w:t>
      </w:r>
    </w:p>
    <w:p w:rsidR="00B15C62" w:rsidRPr="00C12FA4" w:rsidRDefault="00B15C62" w:rsidP="00B15C62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B15C62" w:rsidRPr="00C12FA4" w:rsidRDefault="00B15C62" w:rsidP="00B15C62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B15C62" w:rsidRPr="00C12FA4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5C62" w:rsidRPr="00C12FA4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5C62" w:rsidRPr="00C12FA4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5C62" w:rsidRPr="00C12FA4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5C62" w:rsidRPr="00C12FA4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5C62" w:rsidRPr="00C12FA4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5C62" w:rsidRPr="00C12FA4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5C62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5C62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5C62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5C62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5C62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5C62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5C62" w:rsidRPr="00C12FA4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5C62" w:rsidRPr="00C12FA4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5C62" w:rsidRPr="00D77FC1" w:rsidRDefault="00B15C62" w:rsidP="00B15C62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Липецк</w:t>
      </w:r>
      <w:r w:rsidRPr="00C12FA4">
        <w:rPr>
          <w:sz w:val="24"/>
          <w:szCs w:val="24"/>
        </w:rPr>
        <w:br/>
      </w:r>
      <w:r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F22869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34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48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55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57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59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66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68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70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72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76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80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83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22869">
        <w:rPr>
          <w:noProof/>
        </w:rPr>
        <w:t>87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</w:t>
      </w:r>
      <w:proofErr w:type="gramStart"/>
      <w:r w:rsidR="007556FF" w:rsidRPr="00382A07">
        <w:rPr>
          <w:iCs/>
          <w:sz w:val="24"/>
          <w:szCs w:val="24"/>
        </w:rPr>
        <w:t>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bookmarkEnd w:id="10"/>
      <w:r w:rsidR="00B15C62">
        <w:rPr>
          <w:iCs/>
          <w:sz w:val="24"/>
          <w:szCs w:val="24"/>
        </w:rPr>
        <w:t>начальник</w:t>
      </w:r>
      <w:r w:rsidR="00B15C62" w:rsidRPr="00606B1B">
        <w:rPr>
          <w:iCs/>
          <w:sz w:val="24"/>
          <w:szCs w:val="24"/>
        </w:rPr>
        <w:t xml:space="preserve"> отдела закупочной деятельности Управления логистики и МТО филиала ПАО «МРСК Центра» - Липецкэнерго» </w:t>
      </w:r>
      <w:r w:rsidR="00B15C62">
        <w:rPr>
          <w:iCs/>
          <w:sz w:val="24"/>
          <w:szCs w:val="24"/>
        </w:rPr>
        <w:t>Бронников Н.Ю.</w:t>
      </w:r>
      <w:r w:rsidR="00B15C62" w:rsidRPr="00606B1B">
        <w:rPr>
          <w:iCs/>
          <w:sz w:val="24"/>
          <w:szCs w:val="24"/>
        </w:rPr>
        <w:t>, контактные теле</w:t>
      </w:r>
      <w:r w:rsidR="00B15C62">
        <w:rPr>
          <w:iCs/>
          <w:sz w:val="24"/>
          <w:szCs w:val="24"/>
        </w:rPr>
        <w:t>фоны: (4742) 22-83-03</w:t>
      </w:r>
      <w:r w:rsidR="00B15C62" w:rsidRPr="00606B1B">
        <w:rPr>
          <w:iCs/>
          <w:sz w:val="24"/>
          <w:szCs w:val="24"/>
        </w:rPr>
        <w:t xml:space="preserve">, адрес электронной почты: </w:t>
      </w:r>
      <w:proofErr w:type="spellStart"/>
      <w:r w:rsidR="00B15C62" w:rsidRPr="00606B1B">
        <w:rPr>
          <w:iCs/>
          <w:sz w:val="24"/>
          <w:szCs w:val="24"/>
          <w:u w:val="single"/>
          <w:lang w:val="en-US"/>
        </w:rPr>
        <w:t>bronni</w:t>
      </w:r>
      <w:r w:rsidR="00B15C62" w:rsidRPr="00606B1B">
        <w:rPr>
          <w:iCs/>
          <w:sz w:val="24"/>
          <w:szCs w:val="24"/>
          <w:u w:val="single"/>
        </w:rPr>
        <w:t>ov</w:t>
      </w:r>
      <w:proofErr w:type="spellEnd"/>
      <w:r w:rsidR="00B15C62" w:rsidRPr="00606B1B">
        <w:rPr>
          <w:iCs/>
          <w:sz w:val="24"/>
          <w:szCs w:val="24"/>
          <w:u w:val="single"/>
        </w:rPr>
        <w:t>.</w:t>
      </w:r>
      <w:r w:rsidR="00B15C62" w:rsidRPr="00606B1B">
        <w:rPr>
          <w:iCs/>
          <w:sz w:val="24"/>
          <w:szCs w:val="24"/>
          <w:u w:val="single"/>
          <w:lang w:val="en-US"/>
        </w:rPr>
        <w:t>nu</w:t>
      </w:r>
      <w:r w:rsidR="00B15C62" w:rsidRPr="00606B1B">
        <w:rPr>
          <w:iCs/>
          <w:sz w:val="24"/>
          <w:szCs w:val="24"/>
          <w:u w:val="single"/>
        </w:rPr>
        <w:t>@mrsk-1.ru</w:t>
      </w:r>
      <w:r w:rsidR="00B15C62" w:rsidRPr="00606B1B">
        <w:rPr>
          <w:iCs/>
          <w:sz w:val="24"/>
          <w:szCs w:val="24"/>
        </w:rPr>
        <w:t>, ответственное лицо – Телятник Валентина Сергеевна, контактный телефон: (4742) 22-83-04</w:t>
      </w:r>
      <w:r w:rsidR="00B15C62">
        <w:rPr>
          <w:iCs/>
          <w:sz w:val="24"/>
          <w:szCs w:val="24"/>
        </w:rPr>
        <w:t>,</w:t>
      </w:r>
      <w:r w:rsidR="00B15C62" w:rsidRPr="00862664">
        <w:rPr>
          <w:sz w:val="24"/>
          <w:szCs w:val="24"/>
        </w:rPr>
        <w:t xml:space="preserve"> </w:t>
      </w:r>
      <w:r w:rsidR="00B15C62" w:rsidRPr="00862664">
        <w:rPr>
          <w:iCs/>
          <w:sz w:val="24"/>
          <w:szCs w:val="24"/>
        </w:rPr>
        <w:t>Извещением</w:t>
      </w:r>
      <w:r w:rsidR="00B15C62" w:rsidRPr="00862664">
        <w:rPr>
          <w:sz w:val="24"/>
          <w:szCs w:val="24"/>
        </w:rPr>
        <w:t xml:space="preserve"> о проведении открытого </w:t>
      </w:r>
      <w:r w:rsidR="00B15C62" w:rsidRPr="00862664">
        <w:rPr>
          <w:iCs/>
          <w:sz w:val="24"/>
          <w:szCs w:val="24"/>
        </w:rPr>
        <w:t>запроса предложений</w:t>
      </w:r>
      <w:r w:rsidR="00B15C62" w:rsidRPr="00862664">
        <w:rPr>
          <w:sz w:val="24"/>
          <w:szCs w:val="24"/>
        </w:rPr>
        <w:t xml:space="preserve">, </w:t>
      </w:r>
      <w:r w:rsidR="00B15C62" w:rsidRPr="00421D4C">
        <w:rPr>
          <w:sz w:val="24"/>
          <w:szCs w:val="24"/>
        </w:rPr>
        <w:t xml:space="preserve">опубликованным </w:t>
      </w:r>
      <w:r w:rsidR="00B15C62" w:rsidRPr="00421D4C">
        <w:rPr>
          <w:b/>
          <w:sz w:val="24"/>
          <w:szCs w:val="24"/>
        </w:rPr>
        <w:t>«</w:t>
      </w:r>
      <w:r w:rsidR="00B15C62">
        <w:rPr>
          <w:b/>
          <w:sz w:val="24"/>
          <w:szCs w:val="24"/>
        </w:rPr>
        <w:t>21</w:t>
      </w:r>
      <w:r w:rsidR="00B15C62" w:rsidRPr="00421D4C">
        <w:rPr>
          <w:b/>
          <w:sz w:val="24"/>
          <w:szCs w:val="24"/>
        </w:rPr>
        <w:t>» марта 2018 г.</w:t>
      </w:r>
      <w:r w:rsidR="00B15C62" w:rsidRPr="00421D4C">
        <w:rPr>
          <w:sz w:val="24"/>
          <w:szCs w:val="24"/>
        </w:rPr>
        <w:t xml:space="preserve"> на официальном</w:t>
      </w:r>
      <w:proofErr w:type="gramEnd"/>
      <w:r w:rsidR="00B15C62" w:rsidRPr="00421D4C">
        <w:rPr>
          <w:sz w:val="24"/>
          <w:szCs w:val="24"/>
        </w:rPr>
        <w:t xml:space="preserve"> </w:t>
      </w:r>
      <w:proofErr w:type="gramStart"/>
      <w:r w:rsidR="00B15C62" w:rsidRPr="00421D4C">
        <w:rPr>
          <w:sz w:val="24"/>
          <w:szCs w:val="24"/>
        </w:rPr>
        <w:t>сайте (</w:t>
      </w:r>
      <w:hyperlink r:id="rId16" w:history="1">
        <w:r w:rsidR="00B15C62" w:rsidRPr="00421D4C">
          <w:rPr>
            <w:rStyle w:val="a7"/>
            <w:sz w:val="24"/>
            <w:szCs w:val="24"/>
          </w:rPr>
          <w:t>www.zakupki.</w:t>
        </w:r>
        <w:r w:rsidR="00B15C62" w:rsidRPr="00421D4C">
          <w:rPr>
            <w:rStyle w:val="a7"/>
            <w:sz w:val="24"/>
            <w:szCs w:val="24"/>
            <w:lang w:val="en-US"/>
          </w:rPr>
          <w:t>gov</w:t>
        </w:r>
        <w:r w:rsidR="00B15C62" w:rsidRPr="00421D4C">
          <w:rPr>
            <w:rStyle w:val="a7"/>
            <w:sz w:val="24"/>
            <w:szCs w:val="24"/>
          </w:rPr>
          <w:t>.ru</w:t>
        </w:r>
      </w:hyperlink>
      <w:r w:rsidR="00B15C62" w:rsidRPr="00421D4C">
        <w:rPr>
          <w:sz w:val="24"/>
          <w:szCs w:val="24"/>
        </w:rPr>
        <w:t>),</w:t>
      </w:r>
      <w:r w:rsidR="00B15C62" w:rsidRPr="00421D4C">
        <w:rPr>
          <w:iCs/>
          <w:sz w:val="24"/>
          <w:szCs w:val="24"/>
        </w:rPr>
        <w:t xml:space="preserve"> </w:t>
      </w:r>
      <w:r w:rsidR="00B15C62" w:rsidRPr="00421D4C">
        <w:rPr>
          <w:sz w:val="24"/>
          <w:szCs w:val="24"/>
        </w:rPr>
        <w:t xml:space="preserve">на сайте </w:t>
      </w:r>
      <w:r w:rsidR="00B15C62" w:rsidRPr="00421D4C">
        <w:rPr>
          <w:iCs/>
          <w:sz w:val="24"/>
          <w:szCs w:val="24"/>
        </w:rPr>
        <w:t>ПАО «МРСК Цен</w:t>
      </w:r>
      <w:r w:rsidR="00B15C62" w:rsidRPr="00862664">
        <w:rPr>
          <w:iCs/>
          <w:sz w:val="24"/>
          <w:szCs w:val="24"/>
        </w:rPr>
        <w:t>тра»</w:t>
      </w:r>
      <w:r w:rsidR="00B15C62" w:rsidRPr="00862664">
        <w:rPr>
          <w:sz w:val="24"/>
          <w:szCs w:val="24"/>
        </w:rPr>
        <w:t xml:space="preserve"> (</w:t>
      </w:r>
      <w:hyperlink r:id="rId17" w:history="1">
        <w:proofErr w:type="gramEnd"/>
        <w:r w:rsidR="00B15C62" w:rsidRPr="00862664">
          <w:rPr>
            <w:rStyle w:val="a7"/>
            <w:sz w:val="24"/>
            <w:szCs w:val="24"/>
          </w:rPr>
          <w:t>www.mrsk-1.ru</w:t>
        </w:r>
        <w:proofErr w:type="gramStart"/>
      </w:hyperlink>
      <w:r w:rsidR="00B15C62" w:rsidRPr="00862664">
        <w:rPr>
          <w:sz w:val="24"/>
          <w:szCs w:val="24"/>
        </w:rPr>
        <w:t xml:space="preserve">), на сайте ЭТП, указанном в п. </w:t>
      </w:r>
      <w:r w:rsidR="00B15C62">
        <w:fldChar w:fldCharType="begin"/>
      </w:r>
      <w:r w:rsidR="00B15C62">
        <w:instrText xml:space="preserve"> REF _Ref440269836 \r \h  \* MERGEFORMAT </w:instrText>
      </w:r>
      <w:r w:rsidR="00B15C62">
        <w:fldChar w:fldCharType="separate"/>
      </w:r>
      <w:r w:rsidR="00B15C62" w:rsidRPr="005071F6">
        <w:rPr>
          <w:sz w:val="24"/>
          <w:szCs w:val="24"/>
        </w:rPr>
        <w:t>1.1.2</w:t>
      </w:r>
      <w:r w:rsidR="00B15C62">
        <w:fldChar w:fldCharType="end"/>
      </w:r>
      <w:r w:rsidR="00B15C62" w:rsidRPr="00862664">
        <w:rPr>
          <w:sz w:val="24"/>
          <w:szCs w:val="24"/>
        </w:rPr>
        <w:t xml:space="preserve"> настоящей Документации,</w:t>
      </w:r>
      <w:r w:rsidR="00B15C62" w:rsidRPr="00862664">
        <w:rPr>
          <w:iCs/>
          <w:sz w:val="24"/>
          <w:szCs w:val="24"/>
        </w:rPr>
        <w:t xml:space="preserve"> </w:t>
      </w:r>
      <w:r w:rsidR="00B15C62" w:rsidRPr="00AC081B">
        <w:rPr>
          <w:iCs/>
          <w:sz w:val="24"/>
          <w:szCs w:val="24"/>
        </w:rPr>
        <w:t>пригласило юридических лиц и физических лиц (в т. ч. индивидуальных предпринимателей)</w:t>
      </w:r>
      <w:r w:rsidR="00B15C62">
        <w:rPr>
          <w:sz w:val="24"/>
          <w:szCs w:val="24"/>
        </w:rPr>
        <w:t xml:space="preserve">, </w:t>
      </w:r>
      <w:r w:rsidR="00B15C62" w:rsidRPr="00AE0D69">
        <w:rPr>
          <w:iCs/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</w:t>
      </w:r>
      <w:proofErr w:type="gramEnd"/>
      <w:r w:rsidR="00B15C62" w:rsidRPr="00AE0D69">
        <w:rPr>
          <w:iCs/>
          <w:sz w:val="24"/>
          <w:szCs w:val="24"/>
        </w:rPr>
        <w:t>. N 209-ФЗ «О развитии малого и среднего предпринимательства в Российской Федерации»)</w:t>
      </w:r>
      <w:r w:rsidR="00B15C62" w:rsidRPr="00AC081B">
        <w:rPr>
          <w:iCs/>
          <w:sz w:val="24"/>
          <w:szCs w:val="24"/>
        </w:rPr>
        <w:t xml:space="preserve"> (далее - Участники)</w:t>
      </w:r>
      <w:r w:rsidR="00B15C62">
        <w:rPr>
          <w:iCs/>
          <w:sz w:val="24"/>
          <w:szCs w:val="24"/>
        </w:rPr>
        <w:t>,</w:t>
      </w:r>
      <w:r w:rsidR="00B15C62" w:rsidRPr="00AC081B">
        <w:rPr>
          <w:iCs/>
          <w:sz w:val="24"/>
          <w:szCs w:val="24"/>
        </w:rPr>
        <w:t xml:space="preserve"> к участию в процедуре Открытого запроса предложений (далее – запрос предложений) на право заключения Договора на </w:t>
      </w:r>
      <w:r w:rsidR="00B15C62" w:rsidRPr="00B15C62">
        <w:rPr>
          <w:iCs/>
          <w:sz w:val="24"/>
          <w:szCs w:val="24"/>
        </w:rPr>
        <w:t>поставку противопожарного оборудования</w:t>
      </w:r>
      <w:r w:rsidR="00B15C62" w:rsidRPr="00AC081B">
        <w:rPr>
          <w:iCs/>
          <w:sz w:val="24"/>
          <w:szCs w:val="24"/>
        </w:rPr>
        <w:t xml:space="preserve"> для нужд ПАО «МРСК Центра» (филиала «Липецкэнерго», расположенного по адресу: </w:t>
      </w:r>
      <w:proofErr w:type="gramStart"/>
      <w:r w:rsidR="00B15C62" w:rsidRPr="00AC081B">
        <w:rPr>
          <w:iCs/>
          <w:sz w:val="24"/>
          <w:szCs w:val="24"/>
        </w:rPr>
        <w:t>РФ, 398001, г. Липецк, ул. 50-лет НЛМК, 33</w:t>
      </w:r>
      <w:r w:rsidR="00B15C62">
        <w:rPr>
          <w:iCs/>
          <w:sz w:val="24"/>
          <w:szCs w:val="24"/>
        </w:rPr>
        <w:t>)</w:t>
      </w:r>
      <w:r w:rsidRPr="00382A07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B15C62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82A07">
        <w:rPr>
          <w:sz w:val="24"/>
          <w:szCs w:val="24"/>
        </w:rPr>
        <w:t xml:space="preserve">Настоящий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B15C62">
        <w:rPr>
          <w:sz w:val="24"/>
          <w:szCs w:val="24"/>
        </w:rPr>
        <w:t xml:space="preserve">использованием функционала </w:t>
      </w:r>
      <w:r w:rsidR="00702B2C" w:rsidRPr="00B15C62">
        <w:rPr>
          <w:sz w:val="24"/>
          <w:szCs w:val="24"/>
        </w:rPr>
        <w:t>электронной торговой площадк</w:t>
      </w:r>
      <w:r w:rsidR="00414AB1" w:rsidRPr="00B15C62">
        <w:rPr>
          <w:sz w:val="24"/>
          <w:szCs w:val="24"/>
        </w:rPr>
        <w:t>и</w:t>
      </w:r>
      <w:r w:rsidR="00702B2C" w:rsidRPr="00B15C62">
        <w:rPr>
          <w:sz w:val="24"/>
          <w:szCs w:val="24"/>
        </w:rPr>
        <w:t xml:space="preserve"> </w:t>
      </w:r>
      <w:r w:rsidR="000D70B6" w:rsidRPr="00B15C62">
        <w:rPr>
          <w:sz w:val="24"/>
          <w:szCs w:val="24"/>
        </w:rPr>
        <w:t>П</w:t>
      </w:r>
      <w:r w:rsidR="00B15C62" w:rsidRPr="00B15C62">
        <w:rPr>
          <w:sz w:val="24"/>
          <w:szCs w:val="24"/>
        </w:rPr>
        <w:t>АО «</w:t>
      </w:r>
      <w:proofErr w:type="spellStart"/>
      <w:r w:rsidR="00B15C62" w:rsidRPr="00B15C62">
        <w:rPr>
          <w:sz w:val="24"/>
          <w:szCs w:val="24"/>
        </w:rPr>
        <w:t>Россети</w:t>
      </w:r>
      <w:proofErr w:type="spellEnd"/>
      <w:r w:rsidR="00B15C62" w:rsidRPr="00B15C62">
        <w:rPr>
          <w:sz w:val="24"/>
          <w:szCs w:val="24"/>
        </w:rPr>
        <w:t>»</w:t>
      </w:r>
      <w:r w:rsidR="00702B2C" w:rsidRPr="00B15C62">
        <w:rPr>
          <w:sz w:val="24"/>
          <w:szCs w:val="24"/>
        </w:rPr>
        <w:t xml:space="preserve"> </w:t>
      </w:r>
      <w:hyperlink r:id="rId18" w:history="1">
        <w:r w:rsidR="00862664" w:rsidRPr="00F22869">
          <w:rPr>
            <w:rStyle w:val="a7"/>
            <w:sz w:val="24"/>
            <w:szCs w:val="24"/>
          </w:rPr>
          <w:t>etp.rosseti.ru</w:t>
        </w:r>
      </w:hyperlink>
      <w:r w:rsidR="00862664" w:rsidRPr="00B15C62">
        <w:rPr>
          <w:sz w:val="24"/>
          <w:szCs w:val="24"/>
        </w:rPr>
        <w:t xml:space="preserve"> </w:t>
      </w:r>
      <w:r w:rsidR="00702B2C" w:rsidRPr="00B15C62">
        <w:rPr>
          <w:sz w:val="24"/>
          <w:szCs w:val="24"/>
        </w:rPr>
        <w:t>(далее — ЭТП)</w:t>
      </w:r>
      <w:r w:rsidR="005B75A6" w:rsidRPr="00B15C62">
        <w:rPr>
          <w:sz w:val="24"/>
          <w:szCs w:val="24"/>
        </w:rPr>
        <w:t>.</w:t>
      </w:r>
      <w:bookmarkEnd w:id="14"/>
    </w:p>
    <w:p w:rsidR="00717F60" w:rsidRPr="00B15C62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B15C62">
        <w:rPr>
          <w:sz w:val="24"/>
          <w:szCs w:val="24"/>
        </w:rPr>
        <w:t>Заказчик</w:t>
      </w:r>
      <w:r w:rsidR="00702B2C" w:rsidRPr="00B15C62">
        <w:rPr>
          <w:sz w:val="24"/>
          <w:szCs w:val="24"/>
        </w:rPr>
        <w:t xml:space="preserve">: </w:t>
      </w:r>
      <w:r w:rsidRPr="00B15C62">
        <w:rPr>
          <w:sz w:val="24"/>
          <w:szCs w:val="24"/>
        </w:rPr>
        <w:t xml:space="preserve"> </w:t>
      </w:r>
      <w:r w:rsidR="00702B2C" w:rsidRPr="00B15C62">
        <w:rPr>
          <w:iCs/>
          <w:sz w:val="24"/>
          <w:szCs w:val="24"/>
        </w:rPr>
        <w:t>ПАО «МРСК Центра».</w:t>
      </w:r>
      <w:r w:rsidRPr="00B15C62">
        <w:rPr>
          <w:rStyle w:val="aa"/>
          <w:sz w:val="24"/>
          <w:szCs w:val="24"/>
        </w:rPr>
        <w:t xml:space="preserve"> </w:t>
      </w:r>
      <w:bookmarkEnd w:id="15"/>
    </w:p>
    <w:p w:rsidR="008C4223" w:rsidRPr="00B15C62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B15C62">
        <w:rPr>
          <w:sz w:val="24"/>
          <w:szCs w:val="24"/>
        </w:rPr>
        <w:t>Предмет З</w:t>
      </w:r>
      <w:r w:rsidR="00717F60" w:rsidRPr="00B15C62">
        <w:rPr>
          <w:sz w:val="24"/>
          <w:szCs w:val="24"/>
        </w:rPr>
        <w:t>апроса предложений</w:t>
      </w:r>
      <w:r w:rsidR="00702B2C" w:rsidRPr="00B15C62">
        <w:rPr>
          <w:sz w:val="24"/>
          <w:szCs w:val="24"/>
        </w:rPr>
        <w:t>:</w:t>
      </w:r>
      <w:bookmarkEnd w:id="16"/>
    </w:p>
    <w:p w:rsidR="00A40714" w:rsidRPr="00B15C62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B15C62">
        <w:rPr>
          <w:b/>
          <w:sz w:val="24"/>
          <w:szCs w:val="24"/>
          <w:u w:val="single"/>
        </w:rPr>
        <w:t>Лот №1:</w:t>
      </w:r>
      <w:r w:rsidR="00717F60" w:rsidRPr="00B15C62">
        <w:rPr>
          <w:sz w:val="24"/>
          <w:szCs w:val="24"/>
        </w:rPr>
        <w:t xml:space="preserve"> право заключения </w:t>
      </w:r>
      <w:r w:rsidR="00B15C62" w:rsidRPr="00B15C62">
        <w:rPr>
          <w:iCs/>
          <w:sz w:val="24"/>
          <w:szCs w:val="24"/>
        </w:rPr>
        <w:t>Договора на пост</w:t>
      </w:r>
      <w:bookmarkStart w:id="19" w:name="_GoBack"/>
      <w:bookmarkEnd w:id="19"/>
      <w:r w:rsidR="00B15C62" w:rsidRPr="00B15C62">
        <w:rPr>
          <w:iCs/>
          <w:sz w:val="24"/>
          <w:szCs w:val="24"/>
        </w:rPr>
        <w:t>авку противопожарного оборудования для нужд ПАО «МРСК Центра» (филиала «Липецкэнерго»</w:t>
      </w:r>
      <w:r w:rsidR="00702B2C" w:rsidRPr="00B15C62">
        <w:rPr>
          <w:sz w:val="24"/>
          <w:szCs w:val="24"/>
        </w:rPr>
        <w:t>)</w:t>
      </w:r>
      <w:bookmarkEnd w:id="17"/>
      <w:r w:rsidR="00702B2C" w:rsidRPr="00B15C62">
        <w:rPr>
          <w:sz w:val="24"/>
          <w:szCs w:val="24"/>
        </w:rPr>
        <w:t>.</w:t>
      </w:r>
    </w:p>
    <w:p w:rsidR="008C4223" w:rsidRPr="00382A0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15C62">
        <w:rPr>
          <w:sz w:val="24"/>
          <w:szCs w:val="24"/>
        </w:rPr>
        <w:t xml:space="preserve">Количество лотов: </w:t>
      </w:r>
      <w:r w:rsidRPr="00B15C62">
        <w:rPr>
          <w:b/>
          <w:sz w:val="24"/>
          <w:szCs w:val="24"/>
        </w:rPr>
        <w:t>1 (один)</w:t>
      </w:r>
      <w:r w:rsidRPr="00B15C62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82A07">
        <w:rPr>
          <w:sz w:val="24"/>
          <w:szCs w:val="24"/>
          <w:lang w:eastAsia="ru-RU"/>
        </w:rPr>
        <w:t>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382A07" w:rsidRDefault="008D2928" w:rsidP="00B15C62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rPr>
          <w:sz w:val="24"/>
          <w:szCs w:val="24"/>
        </w:rPr>
      </w:pPr>
      <w:bookmarkStart w:id="20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382A07">
        <w:rPr>
          <w:sz w:val="24"/>
          <w:szCs w:val="24"/>
        </w:rPr>
        <w:t xml:space="preserve">: </w:t>
      </w:r>
      <w:r w:rsidR="00B15C62" w:rsidRPr="00B15C62">
        <w:rPr>
          <w:b/>
          <w:sz w:val="24"/>
          <w:szCs w:val="24"/>
        </w:rPr>
        <w:t>в течение 45 (сорока пяти) календарных дней с момента заключения Договора</w:t>
      </w:r>
      <w:r w:rsidR="00717F60" w:rsidRPr="00382A07">
        <w:rPr>
          <w:sz w:val="24"/>
          <w:szCs w:val="24"/>
        </w:rPr>
        <w:t>.</w:t>
      </w:r>
      <w:bookmarkEnd w:id="20"/>
    </w:p>
    <w:p w:rsidR="008D2928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382A07">
        <w:rPr>
          <w:sz w:val="24"/>
          <w:szCs w:val="24"/>
        </w:rPr>
        <w:t xml:space="preserve">Отгрузочные реквизиты/базис поставки: </w:t>
      </w:r>
      <w:r w:rsidR="008D2928" w:rsidRPr="00382A07">
        <w:rPr>
          <w:sz w:val="24"/>
          <w:szCs w:val="24"/>
        </w:rPr>
        <w:t xml:space="preserve">на условиях </w:t>
      </w:r>
      <w:bookmarkEnd w:id="21"/>
      <w:r w:rsidR="00B15C62" w:rsidRPr="00B15C62">
        <w:rPr>
          <w:sz w:val="24"/>
          <w:szCs w:val="24"/>
        </w:rPr>
        <w:t xml:space="preserve">на условиях DDP (Согласно ИНКОТЕРМС 2010) по адресу: РФ, г. Липецк, Липецкий р-он, с. </w:t>
      </w:r>
      <w:proofErr w:type="gramStart"/>
      <w:r w:rsidR="00B15C62" w:rsidRPr="00B15C62">
        <w:rPr>
          <w:sz w:val="24"/>
          <w:szCs w:val="24"/>
        </w:rPr>
        <w:t>Подгорное</w:t>
      </w:r>
      <w:proofErr w:type="gramEnd"/>
      <w:r w:rsidR="00B15C62" w:rsidRPr="00B15C62">
        <w:rPr>
          <w:sz w:val="24"/>
          <w:szCs w:val="24"/>
        </w:rPr>
        <w:t>, ПС Правобережная, Центральный склад филиала ПАО «МРСК Центра» - «Липецкэнерго»</w:t>
      </w:r>
      <w:r w:rsidR="002556E6" w:rsidRPr="00B15C62">
        <w:rPr>
          <w:sz w:val="24"/>
          <w:szCs w:val="24"/>
        </w:rPr>
        <w:t>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B15C62" w:rsidRPr="00B15C62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2"/>
      <w:r w:rsidR="0035634C" w:rsidRPr="0035634C">
        <w:rPr>
          <w:iCs/>
          <w:sz w:val="24"/>
          <w:szCs w:val="24"/>
          <w:highlight w:val="lightGray"/>
        </w:rPr>
        <w:t xml:space="preserve"> 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00216B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</w:t>
      </w:r>
      <w:r w:rsidR="00953802" w:rsidRPr="00382A07">
        <w:rPr>
          <w:sz w:val="24"/>
          <w:szCs w:val="24"/>
        </w:rPr>
        <w:lastRenderedPageBreak/>
        <w:t xml:space="preserve">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382A07">
        <w:t>Правовой статус документов</w:t>
      </w:r>
      <w:bookmarkEnd w:id="27"/>
      <w:bookmarkEnd w:id="28"/>
      <w:bookmarkEnd w:id="29"/>
      <w:bookmarkEnd w:id="30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382A07">
        <w:t>Особые положения в связи с проведением Запроса предложений на ЭТП</w:t>
      </w:r>
      <w:bookmarkEnd w:id="34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382A07">
        <w:t>Обжалование</w:t>
      </w:r>
      <w:bookmarkEnd w:id="36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9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382A07">
        <w:t>Прочие положения</w:t>
      </w:r>
      <w:bookmarkEnd w:id="41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849"/>
      <w:bookmarkStart w:id="53" w:name="_Ref306144164"/>
      <w:r w:rsidRPr="00382A07"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bookmarkStart w:id="65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70494"/>
      <w:bookmarkStart w:id="74" w:name="_Toc468462407"/>
      <w:bookmarkStart w:id="75" w:name="_Toc469481992"/>
      <w:bookmarkStart w:id="76" w:name="_Toc472411766"/>
      <w:bookmarkStart w:id="77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70495"/>
      <w:bookmarkStart w:id="86" w:name="_Toc468462408"/>
      <w:bookmarkStart w:id="87" w:name="_Toc469481993"/>
      <w:bookmarkStart w:id="88" w:name="_Toc472411767"/>
      <w:bookmarkStart w:id="89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70496"/>
      <w:bookmarkStart w:id="98" w:name="_Toc468462409"/>
      <w:bookmarkStart w:id="99" w:name="_Toc469481994"/>
      <w:bookmarkStart w:id="100" w:name="_Toc472411768"/>
      <w:bookmarkStart w:id="101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70497"/>
      <w:bookmarkStart w:id="110" w:name="_Toc468462410"/>
      <w:bookmarkStart w:id="111" w:name="_Toc469481995"/>
      <w:bookmarkStart w:id="112" w:name="_Toc472411769"/>
      <w:bookmarkStart w:id="113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382A07">
        <w:rPr>
          <w:b w:val="0"/>
          <w:szCs w:val="24"/>
        </w:rPr>
        <w:lastRenderedPageBreak/>
        <w:t>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70498"/>
      <w:bookmarkStart w:id="122" w:name="_Toc468462411"/>
      <w:bookmarkStart w:id="123" w:name="_Toc469481996"/>
      <w:bookmarkStart w:id="124" w:name="_Toc472411770"/>
      <w:bookmarkStart w:id="125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00216B" w:rsidRPr="0000216B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00216B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856"/>
      <w:bookmarkEnd w:id="53"/>
      <w:bookmarkEnd w:id="126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7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857"/>
      <w:r w:rsidRPr="00382A07">
        <w:t>Проект договора</w:t>
      </w:r>
      <w:bookmarkEnd w:id="132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70501"/>
      <w:bookmarkStart w:id="146" w:name="_Toc468462414"/>
      <w:bookmarkStart w:id="147" w:name="_Toc469481999"/>
      <w:bookmarkStart w:id="148" w:name="_Toc472411773"/>
      <w:bookmarkStart w:id="149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70502"/>
      <w:bookmarkStart w:id="163" w:name="_Toc468462415"/>
      <w:bookmarkStart w:id="164" w:name="_Toc469482000"/>
      <w:bookmarkStart w:id="165" w:name="_Toc472411774"/>
      <w:bookmarkStart w:id="166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70503"/>
      <w:bookmarkStart w:id="180" w:name="_Toc468462416"/>
      <w:bookmarkStart w:id="181" w:name="_Toc469482001"/>
      <w:bookmarkStart w:id="182" w:name="_Toc472411775"/>
      <w:bookmarkStart w:id="183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68462417"/>
      <w:bookmarkStart w:id="185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57081"/>
      <w:bookmarkStart w:id="191" w:name="_Toc440359636"/>
      <w:bookmarkStart w:id="192" w:name="_Toc440632099"/>
      <w:bookmarkStart w:id="193" w:name="_Toc440875920"/>
      <w:bookmarkStart w:id="194" w:name="_Toc441130948"/>
      <w:bookmarkStart w:id="195" w:name="_Toc447269763"/>
      <w:bookmarkStart w:id="196" w:name="_Toc464120585"/>
      <w:bookmarkStart w:id="197" w:name="_Toc466970505"/>
      <w:bookmarkStart w:id="198" w:name="_Toc468462418"/>
      <w:bookmarkStart w:id="199" w:name="_Toc469482003"/>
      <w:bookmarkStart w:id="200" w:name="_Toc472411777"/>
      <w:bookmarkStart w:id="201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00216B" w:rsidRPr="0000216B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57082"/>
      <w:bookmarkStart w:id="207" w:name="_Toc440359637"/>
      <w:bookmarkStart w:id="208" w:name="_Toc440632100"/>
      <w:bookmarkStart w:id="209" w:name="_Toc440875921"/>
      <w:bookmarkStart w:id="210" w:name="_Toc441130949"/>
      <w:bookmarkStart w:id="211" w:name="_Toc447269764"/>
      <w:bookmarkStart w:id="212" w:name="_Toc464120586"/>
      <w:bookmarkStart w:id="213" w:name="_Toc466970506"/>
      <w:bookmarkStart w:id="214" w:name="_Toc468462419"/>
      <w:bookmarkStart w:id="215" w:name="_Toc469482004"/>
      <w:bookmarkStart w:id="216" w:name="_Toc472411778"/>
      <w:bookmarkStart w:id="217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57083"/>
      <w:bookmarkStart w:id="224" w:name="_Toc440359638"/>
      <w:bookmarkStart w:id="225" w:name="_Toc440632101"/>
      <w:bookmarkStart w:id="226" w:name="_Toc440875922"/>
      <w:bookmarkStart w:id="227" w:name="_Toc441130950"/>
      <w:bookmarkStart w:id="228" w:name="_Toc447269765"/>
      <w:bookmarkStart w:id="229" w:name="_Toc464120587"/>
      <w:bookmarkStart w:id="230" w:name="_Toc466970507"/>
      <w:bookmarkStart w:id="231" w:name="_Toc468462420"/>
      <w:bookmarkStart w:id="232" w:name="_Toc469482005"/>
      <w:bookmarkStart w:id="233" w:name="_Toc472411779"/>
      <w:bookmarkStart w:id="234" w:name="_Toc498588864"/>
      <w:r w:rsidRPr="00382A07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4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2007"/>
      <w:bookmarkStart w:id="243" w:name="_Toc472411781"/>
      <w:bookmarkStart w:id="244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00216B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  <w:bookmarkEnd w:id="243"/>
      <w:bookmarkEnd w:id="24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5" w:name="_Toc469470559"/>
      <w:bookmarkStart w:id="246" w:name="_Toc469482008"/>
      <w:bookmarkStart w:id="247" w:name="_Toc472411782"/>
      <w:bookmarkStart w:id="248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5"/>
      <w:bookmarkEnd w:id="246"/>
      <w:bookmarkEnd w:id="247"/>
      <w:bookmarkEnd w:id="248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9" w:name="_Ref469470272"/>
      <w:bookmarkStart w:id="250" w:name="_Toc469470560"/>
      <w:bookmarkStart w:id="251" w:name="_Toc469482009"/>
      <w:bookmarkStart w:id="252" w:name="_Toc472411783"/>
      <w:bookmarkStart w:id="253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9"/>
      <w:bookmarkEnd w:id="250"/>
      <w:bookmarkEnd w:id="251"/>
      <w:bookmarkEnd w:id="252"/>
      <w:bookmarkEnd w:id="25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1"/>
      <w:bookmarkStart w:id="255" w:name="_Toc469482010"/>
      <w:bookmarkStart w:id="256" w:name="_Toc472411784"/>
      <w:bookmarkStart w:id="257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4"/>
      <w:bookmarkEnd w:id="255"/>
      <w:bookmarkEnd w:id="256"/>
      <w:bookmarkEnd w:id="25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8" w:name="_Toc469470562"/>
      <w:bookmarkStart w:id="259" w:name="_Toc469482011"/>
      <w:bookmarkStart w:id="260" w:name="_Toc472411785"/>
      <w:bookmarkStart w:id="261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8"/>
      <w:bookmarkEnd w:id="259"/>
      <w:bookmarkEnd w:id="260"/>
      <w:bookmarkEnd w:id="261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3"/>
      <w:bookmarkStart w:id="263" w:name="_Toc469482012"/>
      <w:bookmarkStart w:id="264" w:name="_Toc472411786"/>
      <w:bookmarkStart w:id="265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2"/>
      <w:bookmarkEnd w:id="263"/>
      <w:bookmarkEnd w:id="264"/>
      <w:bookmarkEnd w:id="265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4"/>
      <w:bookmarkStart w:id="267" w:name="_Toc469482013"/>
      <w:bookmarkStart w:id="268" w:name="_Toc472411787"/>
      <w:bookmarkStart w:id="269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6"/>
      <w:bookmarkEnd w:id="267"/>
      <w:bookmarkEnd w:id="268"/>
      <w:bookmarkEnd w:id="269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0" w:name="_Ref303711222"/>
      <w:bookmarkStart w:id="271" w:name="_Ref311232052"/>
      <w:bookmarkStart w:id="272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70"/>
      <w:r w:rsidR="00D51A0B" w:rsidRPr="00382A07">
        <w:rPr>
          <w:szCs w:val="24"/>
        </w:rPr>
        <w:t>Заявок</w:t>
      </w:r>
      <w:bookmarkEnd w:id="271"/>
      <w:bookmarkEnd w:id="272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3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3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4" w:name="_Toc439323688"/>
      <w:bookmarkStart w:id="275" w:name="_Toc440357086"/>
      <w:bookmarkStart w:id="276" w:name="_Toc440359641"/>
      <w:bookmarkStart w:id="277" w:name="_Toc440632104"/>
      <w:bookmarkStart w:id="278" w:name="_Toc440875925"/>
      <w:bookmarkStart w:id="279" w:name="_Toc441130953"/>
      <w:bookmarkStart w:id="280" w:name="_Toc447269768"/>
      <w:bookmarkStart w:id="281" w:name="_Toc464120590"/>
      <w:bookmarkStart w:id="282" w:name="_Toc466970510"/>
      <w:bookmarkStart w:id="283" w:name="_Toc468462423"/>
      <w:bookmarkStart w:id="284" w:name="_Toc469482016"/>
      <w:bookmarkStart w:id="285" w:name="_Toc472411790"/>
      <w:bookmarkStart w:id="286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28_922829174"/>
      <w:bookmarkEnd w:id="287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2_922829174"/>
      <w:bookmarkEnd w:id="288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4_922829174"/>
      <w:bookmarkEnd w:id="289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36_922829174"/>
      <w:bookmarkEnd w:id="290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1" w:name="_Toc439323689"/>
      <w:bookmarkStart w:id="292" w:name="_Toc440357087"/>
      <w:bookmarkStart w:id="293" w:name="_Toc440359642"/>
      <w:bookmarkStart w:id="294" w:name="_Toc440632105"/>
      <w:bookmarkStart w:id="295" w:name="_Toc440875926"/>
      <w:bookmarkStart w:id="296" w:name="_Toc441130954"/>
      <w:bookmarkStart w:id="297" w:name="_Toc447269769"/>
      <w:bookmarkStart w:id="298" w:name="_Toc464120591"/>
      <w:bookmarkStart w:id="299" w:name="_Toc466970511"/>
      <w:bookmarkStart w:id="300" w:name="_Toc468462424"/>
      <w:bookmarkStart w:id="301" w:name="_Toc469482017"/>
      <w:bookmarkStart w:id="302" w:name="_Toc472411791"/>
      <w:bookmarkStart w:id="303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4" w:name="_Ref303250835"/>
      <w:bookmarkStart w:id="305" w:name="_Ref305973033"/>
      <w:bookmarkStart w:id="306" w:name="_Toc498588877"/>
      <w:bookmarkStart w:id="307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4"/>
      <w:r w:rsidRPr="00382A07">
        <w:t xml:space="preserve"> по запросу предложений</w:t>
      </w:r>
      <w:bookmarkEnd w:id="305"/>
      <w:bookmarkEnd w:id="306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_RefNumPara__444_922829174"/>
      <w:bookmarkStart w:id="309" w:name="_Ref191386216"/>
      <w:bookmarkStart w:id="310" w:name="_Ref305973147"/>
      <w:bookmarkStart w:id="311" w:name="_Toc498588878"/>
      <w:bookmarkEnd w:id="307"/>
      <w:bookmarkEnd w:id="308"/>
      <w:r w:rsidRPr="00382A07">
        <w:lastRenderedPageBreak/>
        <w:t xml:space="preserve">Подготовка </w:t>
      </w:r>
      <w:bookmarkEnd w:id="309"/>
      <w:r w:rsidRPr="00382A07">
        <w:t>Заявок</w:t>
      </w:r>
      <w:bookmarkEnd w:id="310"/>
      <w:bookmarkEnd w:id="31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2" w:name="_Ref306114638"/>
      <w:bookmarkStart w:id="313" w:name="_Toc440357090"/>
      <w:bookmarkStart w:id="314" w:name="_Toc440359645"/>
      <w:bookmarkStart w:id="315" w:name="_Toc440632108"/>
      <w:bookmarkStart w:id="316" w:name="_Toc440875929"/>
      <w:bookmarkStart w:id="317" w:name="_Toc441130957"/>
      <w:bookmarkStart w:id="318" w:name="_Toc447269772"/>
      <w:bookmarkStart w:id="319" w:name="_Toc464120594"/>
      <w:bookmarkStart w:id="320" w:name="_Toc466970514"/>
      <w:bookmarkStart w:id="321" w:name="_Toc468462427"/>
      <w:bookmarkStart w:id="322" w:name="_Toc469482020"/>
      <w:bookmarkStart w:id="323" w:name="_Toc472411794"/>
      <w:bookmarkStart w:id="324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5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_Ref440274913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6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6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55279015"/>
      <w:bookmarkStart w:id="328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7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9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8"/>
      <w:bookmarkEnd w:id="329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0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30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1" w:name="_Ref115076752"/>
      <w:bookmarkStart w:id="332" w:name="_Ref191386109"/>
      <w:bookmarkStart w:id="333" w:name="_Ref191386419"/>
      <w:bookmarkStart w:id="334" w:name="_Toc440357091"/>
      <w:bookmarkStart w:id="335" w:name="_Toc440359646"/>
      <w:bookmarkStart w:id="336" w:name="_Toc440632109"/>
      <w:bookmarkStart w:id="337" w:name="_Toc440875930"/>
      <w:bookmarkStart w:id="338" w:name="_Toc441130958"/>
      <w:bookmarkStart w:id="339" w:name="_Toc447269773"/>
      <w:bookmarkStart w:id="340" w:name="_Toc464120595"/>
      <w:bookmarkStart w:id="341" w:name="_Toc466970515"/>
      <w:bookmarkStart w:id="342" w:name="_Toc468462428"/>
      <w:bookmarkStart w:id="343" w:name="_Toc469482021"/>
      <w:bookmarkStart w:id="344" w:name="_Toc472411795"/>
      <w:bookmarkStart w:id="345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1"/>
      <w:bookmarkEnd w:id="332"/>
      <w:bookmarkEnd w:id="333"/>
      <w:r w:rsidRPr="00382A07">
        <w:rPr>
          <w:szCs w:val="24"/>
        </w:rPr>
        <w:t>ЭТП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6" w:name="_Ref115076807"/>
      <w:bookmarkStart w:id="347" w:name="_Toc440357092"/>
      <w:bookmarkStart w:id="348" w:name="_Toc440359647"/>
      <w:bookmarkStart w:id="349" w:name="_Toc440632110"/>
      <w:bookmarkStart w:id="350" w:name="_Toc440875931"/>
      <w:bookmarkStart w:id="351" w:name="_Toc441130959"/>
      <w:bookmarkStart w:id="352" w:name="_Toc447269774"/>
      <w:bookmarkStart w:id="353" w:name="_Toc464120596"/>
      <w:bookmarkStart w:id="354" w:name="_Toc466970516"/>
      <w:bookmarkStart w:id="355" w:name="_Toc468462429"/>
      <w:bookmarkStart w:id="356" w:name="_Toc469482022"/>
      <w:bookmarkStart w:id="357" w:name="_Toc472411796"/>
      <w:bookmarkStart w:id="358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306008743"/>
      <w:bookmarkStart w:id="361" w:name="_Toc440357093"/>
      <w:bookmarkStart w:id="362" w:name="_Toc440359648"/>
      <w:bookmarkStart w:id="363" w:name="_Toc440632111"/>
      <w:bookmarkStart w:id="364" w:name="_Toc440875932"/>
      <w:bookmarkStart w:id="365" w:name="_Toc441130960"/>
      <w:bookmarkStart w:id="366" w:name="_Toc447269775"/>
      <w:bookmarkStart w:id="367" w:name="_Toc464120597"/>
      <w:bookmarkStart w:id="368" w:name="_Toc466970517"/>
      <w:bookmarkStart w:id="369" w:name="_Toc468462430"/>
      <w:bookmarkStart w:id="370" w:name="_Toc469482023"/>
      <w:bookmarkStart w:id="371" w:name="_Toc472411797"/>
      <w:bookmarkStart w:id="372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3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3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1"/>
    </w:p>
    <w:p w:rsidR="00717F60" w:rsidRPr="00382A07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F22869">
        <w:rPr>
          <w:b/>
          <w:bCs w:val="0"/>
          <w:sz w:val="24"/>
          <w:szCs w:val="24"/>
          <w:u w:val="single"/>
        </w:rPr>
        <w:t>По Лоту №1:</w:t>
      </w:r>
      <w:r w:rsidR="00717F60" w:rsidRPr="00F22869">
        <w:rPr>
          <w:bCs w:val="0"/>
          <w:sz w:val="24"/>
          <w:szCs w:val="24"/>
        </w:rPr>
        <w:t xml:space="preserve"> </w:t>
      </w:r>
      <w:r w:rsidR="00F22869" w:rsidRPr="00F22869">
        <w:rPr>
          <w:b/>
          <w:sz w:val="24"/>
          <w:szCs w:val="24"/>
        </w:rPr>
        <w:t>391 912</w:t>
      </w:r>
      <w:r w:rsidR="00F22869" w:rsidRPr="00F22869">
        <w:rPr>
          <w:sz w:val="24"/>
          <w:szCs w:val="24"/>
        </w:rPr>
        <w:t xml:space="preserve"> (Триста девяносто одна тысяча девятьсот двенадцать) рублей 00 копеек РФ, без учета НДС; НДС составляет </w:t>
      </w:r>
      <w:r w:rsidR="00F22869" w:rsidRPr="00F22869">
        <w:rPr>
          <w:b/>
          <w:sz w:val="24"/>
          <w:szCs w:val="24"/>
        </w:rPr>
        <w:t xml:space="preserve">70 544 </w:t>
      </w:r>
      <w:r w:rsidR="00F22869" w:rsidRPr="00F22869">
        <w:rPr>
          <w:sz w:val="24"/>
          <w:szCs w:val="24"/>
        </w:rPr>
        <w:t xml:space="preserve">(Семьдесят тысяч пятьсот сорок четыре) рубля 16 копеек РФ; </w:t>
      </w:r>
      <w:r w:rsidR="00F22869" w:rsidRPr="00F22869">
        <w:rPr>
          <w:b/>
          <w:sz w:val="24"/>
          <w:szCs w:val="24"/>
        </w:rPr>
        <w:t>462 456</w:t>
      </w:r>
      <w:r w:rsidR="00F22869" w:rsidRPr="00F22869">
        <w:rPr>
          <w:sz w:val="24"/>
          <w:szCs w:val="24"/>
        </w:rPr>
        <w:t xml:space="preserve"> (Четыреста шестьдесят две тысячи четыреста пятьдесят шесть) рублей 16 копеек РФ, с учетом НДС</w:t>
      </w:r>
      <w:r w:rsidR="00F22869">
        <w:rPr>
          <w:sz w:val="24"/>
          <w:szCs w:val="24"/>
        </w:rPr>
        <w:t>.</w:t>
      </w:r>
      <w:r w:rsidR="00155DAF" w:rsidRPr="00F22869">
        <w:rPr>
          <w:rFonts w:eastAsia="Calibri"/>
          <w:sz w:val="24"/>
          <w:szCs w:val="24"/>
          <w:lang w:eastAsia="en-US"/>
        </w:rPr>
        <w:t xml:space="preserve"> 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F22869">
        <w:rPr>
          <w:bCs w:val="0"/>
          <w:sz w:val="24"/>
          <w:szCs w:val="24"/>
        </w:rPr>
        <w:t>,</w:t>
      </w:r>
      <w:r w:rsidR="00F22869" w:rsidRPr="00F22869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F22869" w:rsidRPr="00F22869" w:rsidRDefault="00F22869" w:rsidP="00F22869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0D69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216B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0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1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00216B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proofErr w:type="spellStart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a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g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r w:rsidR="00F22869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2"/>
      <w:bookmarkEnd w:id="533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D07A7" w:rsidRPr="002F7C72">
        <w:rPr>
          <w:bCs w:val="0"/>
          <w:sz w:val="24"/>
          <w:szCs w:val="24"/>
        </w:rPr>
        <w:t xml:space="preserve">запроса </w:t>
      </w:r>
      <w:r w:rsidR="00D536DC" w:rsidRPr="002F7C72">
        <w:rPr>
          <w:bCs w:val="0"/>
          <w:sz w:val="24"/>
          <w:szCs w:val="24"/>
        </w:rPr>
        <w:t>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D536DC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D536DC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>, давшего предпоследн</w:t>
      </w:r>
      <w:r w:rsidR="00FE5731" w:rsidRPr="002F7C72">
        <w:rPr>
          <w:bCs w:val="0"/>
          <w:sz w:val="24"/>
          <w:szCs w:val="24"/>
        </w:rPr>
        <w:t>юю</w:t>
      </w:r>
      <w:r w:rsidRPr="002F7C72">
        <w:rPr>
          <w:bCs w:val="0"/>
          <w:sz w:val="24"/>
          <w:szCs w:val="24"/>
        </w:rPr>
        <w:t xml:space="preserve"> </w:t>
      </w:r>
      <w:r w:rsidR="004B5EB3" w:rsidRPr="002F7C72">
        <w:rPr>
          <w:bCs w:val="0"/>
          <w:sz w:val="24"/>
          <w:szCs w:val="24"/>
        </w:rPr>
        <w:t>Заявк</w:t>
      </w:r>
      <w:r w:rsidR="00FE5731" w:rsidRPr="002F7C72">
        <w:rPr>
          <w:bCs w:val="0"/>
          <w:sz w:val="24"/>
          <w:szCs w:val="24"/>
        </w:rPr>
        <w:t xml:space="preserve">у </w:t>
      </w:r>
      <w:r w:rsidRPr="002F7C72">
        <w:rPr>
          <w:bCs w:val="0"/>
          <w:sz w:val="24"/>
          <w:szCs w:val="24"/>
        </w:rPr>
        <w:t xml:space="preserve">по цене при условии уклонения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FE5731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FE5731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от заключения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а 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 xml:space="preserve">, признанного единственным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окументации</w:t>
      </w:r>
      <w:r w:rsidR="007D07A7" w:rsidRPr="002F7C72">
        <w:rPr>
          <w:bCs w:val="0"/>
          <w:sz w:val="24"/>
          <w:szCs w:val="24"/>
        </w:rPr>
        <w:t xml:space="preserve"> по запросу предложений</w:t>
      </w:r>
      <w:r w:rsidRPr="002F7C72">
        <w:rPr>
          <w:bCs w:val="0"/>
          <w:sz w:val="24"/>
          <w:szCs w:val="24"/>
        </w:rPr>
        <w:t xml:space="preserve">, заключить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 в установленном настоящей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окументацией порядке (п</w:t>
      </w:r>
      <w:r w:rsidR="00403042" w:rsidRPr="002F7C72">
        <w:rPr>
          <w:bCs w:val="0"/>
          <w:sz w:val="24"/>
          <w:szCs w:val="24"/>
        </w:rPr>
        <w:t>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_Ref468462141 \r \h </w:instrText>
      </w:r>
      <w:r w:rsidR="002F7C72">
        <w:instrText xml:space="preserve"> \* MERGEFORMAT </w:instrText>
      </w:r>
      <w:r w:rsidR="00D161E0" w:rsidRPr="002F7C72">
        <w:fldChar w:fldCharType="separate"/>
      </w:r>
      <w:r w:rsidR="0000216B" w:rsidRPr="002F7C72">
        <w:rPr>
          <w:bCs w:val="0"/>
          <w:sz w:val="24"/>
          <w:szCs w:val="24"/>
        </w:rPr>
        <w:t>3.12</w:t>
      </w:r>
      <w:r w:rsidR="00D161E0" w:rsidRPr="002F7C72">
        <w:fldChar w:fldCharType="end"/>
      </w:r>
      <w:r w:rsidRPr="002F7C72">
        <w:rPr>
          <w:bCs w:val="0"/>
          <w:sz w:val="24"/>
          <w:szCs w:val="24"/>
        </w:rPr>
        <w:t>);</w:t>
      </w:r>
      <w:proofErr w:type="gramEnd"/>
    </w:p>
    <w:p w:rsidR="002F7C72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7A439E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>у</w:t>
      </w:r>
      <w:r w:rsidR="00B80887" w:rsidRPr="002F7C72">
        <w:rPr>
          <w:bCs w:val="0"/>
          <w:sz w:val="24"/>
          <w:szCs w:val="24"/>
        </w:rPr>
        <w:t xml:space="preserve"> (п.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rPr>
          <w:bCs w:val="0"/>
          <w:sz w:val="24"/>
          <w:szCs w:val="24"/>
        </w:rPr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_Ref472412231 \r \h </w:instrText>
      </w:r>
      <w:r w:rsidR="002F7C72">
        <w:rPr>
          <w:bCs w:val="0"/>
          <w:sz w:val="24"/>
          <w:szCs w:val="24"/>
        </w:rPr>
        <w:instrText xml:space="preserve"> \* MERGEFORMAT </w:instrText>
      </w:r>
      <w:r w:rsidR="00D161E0" w:rsidRPr="002F7C72">
        <w:rPr>
          <w:bCs w:val="0"/>
          <w:sz w:val="24"/>
          <w:szCs w:val="24"/>
        </w:rPr>
      </w:r>
      <w:r w:rsidR="00D161E0" w:rsidRPr="002F7C72">
        <w:rPr>
          <w:bCs w:val="0"/>
          <w:sz w:val="24"/>
          <w:szCs w:val="24"/>
        </w:rPr>
        <w:fldChar w:fldCharType="separate"/>
      </w:r>
      <w:r w:rsidR="0000216B" w:rsidRPr="002F7C72">
        <w:rPr>
          <w:bCs w:val="0"/>
          <w:sz w:val="24"/>
          <w:szCs w:val="24"/>
        </w:rPr>
        <w:t>3.13</w:t>
      </w:r>
      <w:r w:rsidR="00D161E0" w:rsidRPr="002F7C72">
        <w:rPr>
          <w:bCs w:val="0"/>
          <w:sz w:val="24"/>
          <w:szCs w:val="24"/>
        </w:rPr>
        <w:fldChar w:fldCharType="end"/>
      </w:r>
      <w:r w:rsidR="00B80887" w:rsidRPr="002F7C72">
        <w:rPr>
          <w:bCs w:val="0"/>
          <w:sz w:val="24"/>
          <w:szCs w:val="24"/>
        </w:rPr>
        <w:t>)</w:t>
      </w:r>
      <w:r w:rsidR="002F7C72" w:rsidRPr="002F7C72">
        <w:rPr>
          <w:bCs w:val="0"/>
          <w:sz w:val="24"/>
          <w:szCs w:val="24"/>
        </w:rPr>
        <w:t>;</w:t>
      </w:r>
    </w:p>
    <w:p w:rsidR="00932C0A" w:rsidRPr="002F7C72" w:rsidRDefault="002F7C72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snapToGrid w:val="0"/>
          <w:sz w:val="24"/>
          <w:szCs w:val="24"/>
          <w:lang w:eastAsia="x-none"/>
        </w:rPr>
        <w:t xml:space="preserve">отказа </w:t>
      </w:r>
      <w:r w:rsidRPr="002F7C72">
        <w:rPr>
          <w:sz w:val="24"/>
          <w:szCs w:val="24"/>
          <w:lang w:val="x-none" w:eastAsia="x-none"/>
        </w:rPr>
        <w:t xml:space="preserve">Победителя или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2F7C72">
        <w:rPr>
          <w:sz w:val="24"/>
          <w:szCs w:val="24"/>
          <w:lang w:eastAsia="x-none"/>
        </w:rPr>
        <w:t>Д</w:t>
      </w:r>
      <w:proofErr w:type="spellStart"/>
      <w:r w:rsidRPr="002F7C72">
        <w:rPr>
          <w:sz w:val="24"/>
          <w:szCs w:val="24"/>
          <w:lang w:val="x-none" w:eastAsia="x-none"/>
        </w:rPr>
        <w:t>окументации</w:t>
      </w:r>
      <w:proofErr w:type="spellEnd"/>
      <w:r w:rsidRPr="002F7C72">
        <w:rPr>
          <w:sz w:val="24"/>
          <w:szCs w:val="24"/>
          <w:lang w:eastAsia="x-none"/>
        </w:rPr>
        <w:t xml:space="preserve"> по запросу предложений</w:t>
      </w:r>
      <w:r w:rsidRPr="002F7C72">
        <w:rPr>
          <w:sz w:val="24"/>
          <w:szCs w:val="24"/>
        </w:rPr>
        <w:t>,</w:t>
      </w:r>
      <w:r w:rsidRPr="002F7C72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2F7C72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2F7C72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2F7C72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2F7C72">
        <w:rPr>
          <w:i/>
          <w:iCs/>
          <w:sz w:val="24"/>
          <w:szCs w:val="24"/>
        </w:rPr>
        <w:t>я(</w:t>
      </w:r>
      <w:proofErr w:type="gramEnd"/>
      <w:r w:rsidRPr="002F7C72">
        <w:rPr>
          <w:i/>
          <w:iCs/>
          <w:sz w:val="24"/>
          <w:szCs w:val="24"/>
        </w:rPr>
        <w:t>ей) продукции по договору</w:t>
      </w:r>
      <w:r w:rsidR="00311F48" w:rsidRPr="002F7C72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F22869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F22869" w:rsidRPr="00B62776">
        <w:rPr>
          <w:sz w:val="24"/>
          <w:szCs w:val="24"/>
        </w:rPr>
        <w:t xml:space="preserve">РФ, 398001, г. Липецк, ул. 50 лет НЛМК,  д. 33, </w:t>
      </w:r>
      <w:proofErr w:type="spellStart"/>
      <w:r w:rsidR="00F22869" w:rsidRPr="00B62776">
        <w:rPr>
          <w:sz w:val="24"/>
          <w:szCs w:val="24"/>
        </w:rPr>
        <w:t>каб</w:t>
      </w:r>
      <w:proofErr w:type="spellEnd"/>
      <w:r w:rsidR="00F22869" w:rsidRPr="00B62776">
        <w:rPr>
          <w:sz w:val="24"/>
          <w:szCs w:val="24"/>
        </w:rPr>
        <w:t xml:space="preserve">. №103, исполнительный сотрудник – Телятник Валентина Сергеевна, контактный телефон </w:t>
      </w:r>
      <w:r w:rsidR="00F22869" w:rsidRPr="00B62776">
        <w:rPr>
          <w:b/>
          <w:sz w:val="24"/>
          <w:szCs w:val="24"/>
        </w:rPr>
        <w:t>(4742) 22-83-04</w:t>
      </w:r>
      <w:r w:rsidRPr="00382A07">
        <w:rPr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007625">
        <w:fldChar w:fldCharType="begin"/>
      </w:r>
      <w:r w:rsidR="00007625">
        <w:instrText xml:space="preserve"> REF _Ref467569911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3.3.14.5</w:t>
      </w:r>
      <w:r w:rsidR="00007625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00216B" w:rsidRPr="0000216B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22869" w:rsidRPr="00C16B5D">
        <w:rPr>
          <w:rFonts w:eastAsia="Calibri"/>
          <w:szCs w:val="24"/>
          <w:lang w:eastAsia="en-US"/>
        </w:rPr>
        <w:t>специалисту I категории отдела закупочной деятельности Управления логистики и МТО филиала ПАО «МРСК Центра» - Липецкэнерго» Телятник Валентине Сергеевне</w:t>
      </w:r>
      <w:proofErr w:type="gramEnd"/>
      <w:r w:rsidR="00F22869" w:rsidRPr="00C16B5D">
        <w:rPr>
          <w:rFonts w:eastAsia="Calibri"/>
          <w:szCs w:val="24"/>
          <w:lang w:eastAsia="en-US"/>
        </w:rPr>
        <w:t xml:space="preserve"> - контактный телефон </w:t>
      </w:r>
      <w:r w:rsidR="00F22869" w:rsidRPr="00C16B5D">
        <w:rPr>
          <w:rFonts w:eastAsia="Calibri"/>
          <w:b/>
          <w:szCs w:val="24"/>
          <w:lang w:eastAsia="en-US"/>
        </w:rPr>
        <w:t>(4742) 22-83-04</w:t>
      </w:r>
      <w:r w:rsidR="00F22869" w:rsidRPr="00C16B5D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2" w:history="1">
        <w:r w:rsidR="00F22869" w:rsidRPr="00C16B5D">
          <w:rPr>
            <w:rStyle w:val="a7"/>
            <w:rFonts w:eastAsia="Calibri"/>
            <w:szCs w:val="24"/>
            <w:lang w:eastAsia="en-US"/>
          </w:rPr>
          <w:t>telyatnik.vs@mrsk-1.ru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</w:t>
      </w:r>
      <w:r w:rsidRPr="00DB5A15">
        <w:rPr>
          <w:rFonts w:eastAsia="Calibri"/>
          <w:szCs w:val="24"/>
          <w:lang w:eastAsia="en-US"/>
        </w:rPr>
        <w:lastRenderedPageBreak/>
        <w:t xml:space="preserve">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9"/>
    </w:p>
    <w:p w:rsidR="00F22869" w:rsidRDefault="00F22869" w:rsidP="00F22869">
      <w:pPr>
        <w:spacing w:line="240" w:lineRule="auto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платежа:  Филиал ПАО «МРСК Центра» - «Липецкэнерго»</w:t>
      </w:r>
    </w:p>
    <w:p w:rsidR="00F22869" w:rsidRDefault="00F22869" w:rsidP="00F22869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ИНН 6901067107 КПП 482402001</w:t>
      </w:r>
    </w:p>
    <w:p w:rsidR="00F22869" w:rsidRDefault="00F22869" w:rsidP="00F22869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Банк: Липецкое отделение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8593 ПАО Сбербанк</w:t>
      </w:r>
    </w:p>
    <w:p w:rsidR="00F22869" w:rsidRDefault="00F22869" w:rsidP="00F22869">
      <w:pPr>
        <w:spacing w:line="240" w:lineRule="auto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/счет   40702810235000010115</w:t>
      </w:r>
    </w:p>
    <w:p w:rsidR="00F22869" w:rsidRDefault="00F22869" w:rsidP="00F22869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к/с  30101810800000000604</w:t>
      </w:r>
    </w:p>
    <w:p w:rsidR="006D2FCD" w:rsidRPr="00F22869" w:rsidRDefault="00F22869" w:rsidP="00F2286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>
        <w:rPr>
          <w:sz w:val="24"/>
          <w:szCs w:val="24"/>
        </w:rPr>
        <w:t xml:space="preserve">                       БИК 044206604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t>Подача Заявок и их прием</w:t>
      </w:r>
      <w:bookmarkStart w:id="543" w:name="_Ref56229451"/>
      <w:bookmarkEnd w:id="514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</w:t>
      </w:r>
      <w:r w:rsidR="002B5044" w:rsidRPr="00F22869">
        <w:rPr>
          <w:b/>
          <w:bCs w:val="0"/>
          <w:sz w:val="24"/>
          <w:szCs w:val="24"/>
        </w:rPr>
        <w:t xml:space="preserve">минут </w:t>
      </w:r>
      <w:r w:rsidR="00F22869" w:rsidRPr="00F22869">
        <w:rPr>
          <w:b/>
          <w:bCs w:val="0"/>
          <w:sz w:val="24"/>
          <w:szCs w:val="24"/>
        </w:rPr>
        <w:t>06 апреля</w:t>
      </w:r>
      <w:r w:rsidR="002B5044" w:rsidRPr="00F22869">
        <w:rPr>
          <w:b/>
          <w:bCs w:val="0"/>
          <w:sz w:val="24"/>
          <w:szCs w:val="24"/>
        </w:rPr>
        <w:t xml:space="preserve"> </w:t>
      </w:r>
      <w:r w:rsidR="0042517C" w:rsidRPr="00F22869">
        <w:rPr>
          <w:b/>
          <w:bCs w:val="0"/>
          <w:sz w:val="24"/>
          <w:szCs w:val="24"/>
        </w:rPr>
        <w:t>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</w:t>
      </w:r>
      <w:r w:rsidR="00BC2634" w:rsidRPr="00382A07">
        <w:rPr>
          <w:bCs w:val="0"/>
          <w:sz w:val="24"/>
          <w:szCs w:val="24"/>
        </w:rPr>
        <w:lastRenderedPageBreak/>
        <w:t>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 xml:space="preserve">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содержат предложения, по существу не отвечающие техническим, коммерческим </w:t>
      </w:r>
      <w:r w:rsidRPr="00382A07">
        <w:rPr>
          <w:sz w:val="24"/>
          <w:szCs w:val="24"/>
        </w:rPr>
        <w:lastRenderedPageBreak/>
        <w:t>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</w:t>
      </w:r>
      <w:r w:rsidR="00F15392" w:rsidRPr="00382A07">
        <w:rPr>
          <w:sz w:val="24"/>
          <w:szCs w:val="24"/>
          <w:lang w:eastAsia="ru-RU"/>
        </w:rPr>
        <w:lastRenderedPageBreak/>
        <w:t xml:space="preserve">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lastRenderedPageBreak/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F22869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</w:t>
      </w:r>
      <w:r w:rsidRPr="00F22869">
        <w:rPr>
          <w:sz w:val="24"/>
          <w:szCs w:val="24"/>
        </w:rPr>
        <w:t>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F22869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F22869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2869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F22869">
        <w:fldChar w:fldCharType="begin"/>
      </w:r>
      <w:r w:rsidR="00007625" w:rsidRPr="00F22869">
        <w:instrText xml:space="preserve"> REF _Ref303251044 \r \h  \* MERGEFORMAT </w:instrText>
      </w:r>
      <w:r w:rsidR="00007625" w:rsidRPr="00F22869">
        <w:fldChar w:fldCharType="separate"/>
      </w:r>
      <w:r w:rsidR="0000216B" w:rsidRPr="00F22869">
        <w:rPr>
          <w:rFonts w:ascii="Times New Roman" w:hAnsi="Times New Roman" w:cs="Times New Roman"/>
          <w:sz w:val="24"/>
          <w:szCs w:val="24"/>
        </w:rPr>
        <w:t>3.10</w:t>
      </w:r>
      <w:r w:rsidR="00007625" w:rsidRPr="00F22869">
        <w:fldChar w:fldCharType="end"/>
      </w:r>
      <w:r w:rsidRPr="00F22869">
        <w:rPr>
          <w:rFonts w:ascii="Times New Roman" w:hAnsi="Times New Roman" w:cs="Times New Roman"/>
          <w:sz w:val="24"/>
          <w:szCs w:val="24"/>
        </w:rPr>
        <w:t>) и Договор заключается с единственным</w:t>
      </w:r>
      <w:r w:rsidRPr="001018D6">
        <w:rPr>
          <w:rFonts w:ascii="Times New Roman" w:hAnsi="Times New Roman" w:cs="Times New Roman"/>
          <w:sz w:val="24"/>
          <w:szCs w:val="24"/>
        </w:rPr>
        <w:t xml:space="preserve">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lastRenderedPageBreak/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4"/>
      <w:bookmarkEnd w:id="655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00216B" w:rsidRPr="0000216B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lastRenderedPageBreak/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00216B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00216B">
        <w:rPr>
          <w:bCs w:val="0"/>
          <w:sz w:val="24"/>
          <w:szCs w:val="24"/>
        </w:rPr>
        <w:t xml:space="preserve">Победителя </w:t>
      </w:r>
      <w:r w:rsidRPr="0000216B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00216B"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00216B">
        <w:rPr>
          <w:color w:val="000000"/>
          <w:sz w:val="24"/>
          <w:szCs w:val="24"/>
          <w:lang w:eastAsia="ru-RU"/>
        </w:rPr>
        <w:t xml:space="preserve">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(например, технических характеристик оборудования и т.д.), при условии, что это не изменяет существенные условия договора);</w:t>
      </w:r>
      <w:proofErr w:type="gramEnd"/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00216B" w:rsidRDefault="0000216B" w:rsidP="0000216B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00216B">
        <w:rPr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00216B">
        <w:rPr>
          <w:sz w:val="24"/>
          <w:szCs w:val="24"/>
        </w:rPr>
        <w:t>Победителя</w:t>
      </w:r>
      <w:r w:rsidRPr="0000216B">
        <w:rPr>
          <w:sz w:val="24"/>
          <w:szCs w:val="24"/>
          <w:lang w:eastAsia="ru-RU"/>
        </w:rPr>
        <w:t>.</w:t>
      </w:r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00216B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0216B">
        <w:rPr>
          <w:rStyle w:val="adskobk"/>
          <w:sz w:val="24"/>
          <w:szCs w:val="24"/>
        </w:rPr>
        <w:t>д</w:t>
      </w:r>
      <w:r w:rsidR="00123C70" w:rsidRPr="0000216B">
        <w:rPr>
          <w:rStyle w:val="adskobk"/>
          <w:sz w:val="24"/>
          <w:szCs w:val="24"/>
        </w:rPr>
        <w:t>оговор</w:t>
      </w:r>
      <w:r w:rsidRPr="0000216B">
        <w:rPr>
          <w:rStyle w:val="adskobk"/>
          <w:sz w:val="24"/>
          <w:szCs w:val="24"/>
        </w:rPr>
        <w:t>ных переговоров</w:t>
      </w:r>
      <w:r w:rsidR="00E60F8E" w:rsidRPr="0000216B">
        <w:rPr>
          <w:rStyle w:val="adskobk"/>
          <w:sz w:val="24"/>
          <w:szCs w:val="24"/>
        </w:rPr>
        <w:t>,</w:t>
      </w:r>
      <w:r w:rsidR="00E60F8E" w:rsidRPr="0000216B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</w:t>
      </w:r>
      <w:r w:rsidR="00717F60" w:rsidRPr="004A1A68">
        <w:rPr>
          <w:sz w:val="24"/>
          <w:szCs w:val="24"/>
        </w:rPr>
        <w:lastRenderedPageBreak/>
        <w:t xml:space="preserve">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7"/>
      <w:bookmarkEnd w:id="668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9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</w:t>
      </w:r>
      <w:r w:rsidRPr="001018D6">
        <w:rPr>
          <w:sz w:val="24"/>
          <w:szCs w:val="24"/>
        </w:rPr>
        <w:lastRenderedPageBreak/>
        <w:t xml:space="preserve">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F22869">
        <w:rPr>
          <w:b w:val="0"/>
          <w:szCs w:val="24"/>
        </w:rPr>
        <w:t>№1 (</w:t>
      </w:r>
      <w:r w:rsidR="00A154B7" w:rsidRPr="00382A07">
        <w:rPr>
          <w:b w:val="0"/>
          <w:szCs w:val="24"/>
        </w:rPr>
        <w:t xml:space="preserve">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2B5044" w:rsidRPr="00382A07" w:rsidRDefault="002B5044" w:rsidP="0021751A">
      <w:pPr>
        <w:pStyle w:val="2"/>
        <w:ind w:left="1701" w:hanging="1134"/>
      </w:pPr>
      <w:bookmarkStart w:id="776" w:name="_Ref194832984"/>
      <w:bookmarkStart w:id="777" w:name="_Ref197686508"/>
      <w:bookmarkStart w:id="778" w:name="_Toc423421727"/>
      <w:bookmarkStart w:id="779" w:name="_Toc498588917"/>
      <w:r w:rsidRPr="00382A07">
        <w:t>Требование к поставляемой продукции</w:t>
      </w:r>
      <w:bookmarkEnd w:id="776"/>
      <w:bookmarkEnd w:id="777"/>
      <w:bookmarkEnd w:id="778"/>
      <w:bookmarkEnd w:id="779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0" w:name="_Toc439166313"/>
      <w:bookmarkStart w:id="781" w:name="_Toc439170661"/>
      <w:bookmarkStart w:id="782" w:name="_Toc439172763"/>
      <w:bookmarkStart w:id="783" w:name="_Toc439173207"/>
      <w:bookmarkStart w:id="784" w:name="_Toc439238201"/>
      <w:bookmarkStart w:id="785" w:name="_Toc439252753"/>
      <w:bookmarkStart w:id="786" w:name="_Toc439323611"/>
      <w:bookmarkStart w:id="787" w:name="_Toc439323727"/>
      <w:bookmarkStart w:id="788" w:name="_Toc440357125"/>
      <w:bookmarkStart w:id="789" w:name="_Toc440359680"/>
      <w:bookmarkStart w:id="790" w:name="_Toc440632144"/>
      <w:bookmarkStart w:id="791" w:name="_Toc440875965"/>
      <w:bookmarkStart w:id="792" w:name="_Toc441130993"/>
      <w:bookmarkStart w:id="793" w:name="_Toc447269808"/>
      <w:bookmarkStart w:id="794" w:name="_Toc464120631"/>
      <w:bookmarkStart w:id="795" w:name="_Toc466970551"/>
      <w:bookmarkStart w:id="796" w:name="_Toc468462465"/>
      <w:bookmarkStart w:id="797" w:name="_Toc469482058"/>
      <w:bookmarkStart w:id="798" w:name="_Toc472411833"/>
      <w:bookmarkStart w:id="799" w:name="_Toc498588918"/>
      <w:bookmarkStart w:id="800" w:name="_Ref194833053"/>
      <w:bookmarkStart w:id="801" w:name="_Ref223496951"/>
      <w:bookmarkStart w:id="802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57126"/>
      <w:bookmarkStart w:id="812" w:name="_Toc440359681"/>
      <w:bookmarkStart w:id="813" w:name="_Toc440632145"/>
      <w:bookmarkStart w:id="814" w:name="_Toc440875966"/>
      <w:bookmarkStart w:id="815" w:name="_Toc441130994"/>
      <w:bookmarkStart w:id="816" w:name="_Toc447269809"/>
      <w:bookmarkStart w:id="817" w:name="_Toc464120632"/>
      <w:bookmarkStart w:id="818" w:name="_Toc466970552"/>
      <w:bookmarkStart w:id="819" w:name="_Toc468462466"/>
      <w:bookmarkStart w:id="820" w:name="_Toc469482059"/>
      <w:bookmarkStart w:id="821" w:name="_Toc472411834"/>
      <w:bookmarkStart w:id="822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2B5044" w:rsidRPr="00382A07" w:rsidRDefault="002B5044" w:rsidP="0021751A">
      <w:pPr>
        <w:pStyle w:val="2"/>
        <w:ind w:left="1701" w:hanging="1134"/>
      </w:pPr>
      <w:bookmarkStart w:id="823" w:name="_Ref247513861"/>
      <w:bookmarkStart w:id="824" w:name="_Toc423421728"/>
      <w:bookmarkStart w:id="825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0"/>
      <w:bookmarkEnd w:id="801"/>
      <w:bookmarkEnd w:id="802"/>
      <w:r w:rsidRPr="00382A07">
        <w:t>.</w:t>
      </w:r>
      <w:bookmarkEnd w:id="823"/>
      <w:bookmarkEnd w:id="824"/>
      <w:bookmarkEnd w:id="82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6" w:name="_Toc439166317"/>
      <w:bookmarkStart w:id="827" w:name="_Toc439170665"/>
      <w:bookmarkStart w:id="828" w:name="_Toc439172767"/>
      <w:bookmarkStart w:id="829" w:name="_Toc439173211"/>
      <w:bookmarkStart w:id="830" w:name="_Toc439238205"/>
      <w:bookmarkStart w:id="831" w:name="_Toc439252756"/>
      <w:bookmarkStart w:id="832" w:name="_Toc439323614"/>
      <w:bookmarkStart w:id="833" w:name="_Toc439323730"/>
      <w:bookmarkStart w:id="834" w:name="_Ref440292618"/>
      <w:bookmarkStart w:id="835" w:name="_Toc440357128"/>
      <w:bookmarkStart w:id="836" w:name="_Toc440359683"/>
      <w:bookmarkStart w:id="837" w:name="_Toc440632147"/>
      <w:bookmarkStart w:id="838" w:name="_Toc440875968"/>
      <w:bookmarkStart w:id="839" w:name="_Toc441130996"/>
      <w:bookmarkStart w:id="840" w:name="_Toc447269811"/>
      <w:bookmarkStart w:id="841" w:name="_Toc464120634"/>
      <w:bookmarkStart w:id="842" w:name="_Toc466970554"/>
      <w:bookmarkStart w:id="843" w:name="_Toc468462468"/>
      <w:bookmarkStart w:id="844" w:name="_Toc469482061"/>
      <w:bookmarkStart w:id="845" w:name="_Toc472411836"/>
      <w:bookmarkStart w:id="846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7" w:name="_Toc439166318"/>
      <w:bookmarkStart w:id="848" w:name="_Toc439170666"/>
      <w:bookmarkStart w:id="849" w:name="_Toc439172768"/>
      <w:bookmarkStart w:id="850" w:name="_Toc439173212"/>
      <w:bookmarkStart w:id="851" w:name="_Toc439238206"/>
      <w:bookmarkStart w:id="852" w:name="_Toc439252757"/>
      <w:bookmarkStart w:id="853" w:name="_Toc439323615"/>
      <w:bookmarkStart w:id="854" w:name="_Toc439323731"/>
      <w:bookmarkStart w:id="855" w:name="_Toc440357129"/>
      <w:bookmarkStart w:id="856" w:name="_Toc440359684"/>
      <w:bookmarkStart w:id="857" w:name="_Toc440632148"/>
      <w:bookmarkStart w:id="858" w:name="_Toc440875969"/>
      <w:bookmarkStart w:id="859" w:name="_Toc441130997"/>
      <w:bookmarkStart w:id="860" w:name="_Toc447269812"/>
      <w:bookmarkStart w:id="861" w:name="_Toc464120635"/>
      <w:bookmarkStart w:id="862" w:name="_Toc466970555"/>
      <w:bookmarkStart w:id="863" w:name="_Toc468462469"/>
      <w:bookmarkStart w:id="864" w:name="_Toc469482062"/>
      <w:bookmarkStart w:id="865" w:name="_Toc472411837"/>
      <w:bookmarkStart w:id="866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</w:p>
    <w:p w:rsidR="00464832" w:rsidRPr="00382A07" w:rsidRDefault="00464832" w:rsidP="00464832">
      <w:pPr>
        <w:pStyle w:val="2"/>
        <w:ind w:left="1701" w:hanging="1134"/>
      </w:pPr>
      <w:bookmarkStart w:id="867" w:name="_Toc248219573"/>
      <w:bookmarkStart w:id="868" w:name="_Toc256099315"/>
      <w:bookmarkStart w:id="869" w:name="_Toc423421664"/>
      <w:bookmarkStart w:id="870" w:name="_Toc498588923"/>
      <w:bookmarkEnd w:id="711"/>
      <w:bookmarkEnd w:id="712"/>
      <w:r w:rsidRPr="00382A07">
        <w:t>Иные требования</w:t>
      </w:r>
      <w:bookmarkEnd w:id="867"/>
      <w:bookmarkEnd w:id="868"/>
      <w:bookmarkEnd w:id="869"/>
      <w:bookmarkEnd w:id="870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1" w:name="_Toc464120637"/>
      <w:bookmarkStart w:id="872" w:name="_Toc466970557"/>
      <w:bookmarkStart w:id="873" w:name="_Toc468462471"/>
      <w:bookmarkStart w:id="874" w:name="_Toc469482064"/>
      <w:bookmarkStart w:id="875" w:name="_Toc472411839"/>
      <w:bookmarkStart w:id="876" w:name="_Toc498588924"/>
      <w:bookmarkStart w:id="877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1"/>
      <w:bookmarkEnd w:id="872"/>
      <w:bookmarkEnd w:id="873"/>
      <w:bookmarkEnd w:id="874"/>
      <w:bookmarkEnd w:id="875"/>
      <w:bookmarkEnd w:id="876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8"/>
      <w:bookmarkStart w:id="879" w:name="_Toc466970558"/>
      <w:bookmarkStart w:id="880" w:name="_Toc468462472"/>
      <w:bookmarkStart w:id="881" w:name="_Toc469482065"/>
      <w:bookmarkStart w:id="882" w:name="_Toc472411840"/>
      <w:bookmarkStart w:id="883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7"/>
      <w:bookmarkEnd w:id="878"/>
      <w:bookmarkEnd w:id="879"/>
      <w:bookmarkEnd w:id="880"/>
      <w:bookmarkEnd w:id="881"/>
      <w:bookmarkEnd w:id="882"/>
      <w:bookmarkEnd w:id="883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4" w:name="_Toc461808930"/>
      <w:bookmarkStart w:id="885" w:name="_Toc498588926"/>
      <w:r w:rsidRPr="00382A07">
        <w:t>Альтернативные предложения</w:t>
      </w:r>
      <w:bookmarkStart w:id="886" w:name="_Ref56252639"/>
      <w:bookmarkEnd w:id="884"/>
      <w:bookmarkEnd w:id="885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7" w:name="_Toc461808802"/>
      <w:bookmarkStart w:id="888" w:name="_Toc461808931"/>
      <w:bookmarkStart w:id="889" w:name="_Toc464120640"/>
      <w:bookmarkStart w:id="890" w:name="_Toc466970560"/>
      <w:bookmarkStart w:id="891" w:name="_Toc468462474"/>
      <w:bookmarkStart w:id="892" w:name="_Toc469482067"/>
      <w:bookmarkStart w:id="893" w:name="_Toc472411842"/>
      <w:bookmarkStart w:id="894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5" w:name="_Ref440270602"/>
      <w:bookmarkStart w:id="896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5"/>
      <w:bookmarkEnd w:id="896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7" w:name="_Ref55336310"/>
      <w:bookmarkStart w:id="898" w:name="_Toc57314672"/>
      <w:bookmarkStart w:id="899" w:name="_Toc69728986"/>
      <w:bookmarkStart w:id="900" w:name="_Toc98253919"/>
      <w:bookmarkStart w:id="901" w:name="_Toc165173847"/>
      <w:bookmarkStart w:id="902" w:name="_Toc423423667"/>
      <w:bookmarkStart w:id="903" w:name="_Toc498588929"/>
      <w:r w:rsidRPr="00382A07">
        <w:t xml:space="preserve">Письмо о подаче оферты </w:t>
      </w:r>
      <w:bookmarkStart w:id="904" w:name="_Ref22846535"/>
      <w:r w:rsidRPr="00382A07">
        <w:t>(</w:t>
      </w:r>
      <w:bookmarkEnd w:id="904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7"/>
      <w:bookmarkEnd w:id="898"/>
      <w:bookmarkEnd w:id="899"/>
      <w:bookmarkEnd w:id="900"/>
      <w:bookmarkEnd w:id="901"/>
      <w:bookmarkEnd w:id="902"/>
      <w:bookmarkEnd w:id="903"/>
    </w:p>
    <w:p w:rsidR="004F4D80" w:rsidRPr="00382A07" w:rsidRDefault="004F4D80" w:rsidP="004F4D80">
      <w:pPr>
        <w:pStyle w:val="3"/>
        <w:rPr>
          <w:szCs w:val="24"/>
        </w:rPr>
      </w:pPr>
      <w:bookmarkStart w:id="905" w:name="_Toc98253920"/>
      <w:bookmarkStart w:id="906" w:name="_Toc157248174"/>
      <w:bookmarkStart w:id="907" w:name="_Toc157496543"/>
      <w:bookmarkStart w:id="908" w:name="_Toc158206082"/>
      <w:bookmarkStart w:id="909" w:name="_Toc164057767"/>
      <w:bookmarkStart w:id="910" w:name="_Toc164137117"/>
      <w:bookmarkStart w:id="911" w:name="_Toc164161277"/>
      <w:bookmarkStart w:id="912" w:name="_Toc165173848"/>
      <w:bookmarkStart w:id="913" w:name="_Toc439170673"/>
      <w:bookmarkStart w:id="914" w:name="_Toc439172775"/>
      <w:bookmarkStart w:id="915" w:name="_Toc439173219"/>
      <w:bookmarkStart w:id="916" w:name="_Toc439238213"/>
      <w:bookmarkStart w:id="917" w:name="_Toc440357133"/>
      <w:bookmarkStart w:id="918" w:name="_Toc440359688"/>
      <w:bookmarkStart w:id="919" w:name="_Toc447269817"/>
      <w:bookmarkStart w:id="920" w:name="_Toc464120643"/>
      <w:bookmarkStart w:id="921" w:name="_Toc466970563"/>
      <w:bookmarkStart w:id="922" w:name="_Toc472411845"/>
      <w:bookmarkStart w:id="923" w:name="_Toc498588930"/>
      <w:r w:rsidRPr="00382A07">
        <w:rPr>
          <w:szCs w:val="24"/>
        </w:rPr>
        <w:t>Форма письма о подаче оферты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4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5" w:name="_Toc98253921"/>
      <w:bookmarkStart w:id="926" w:name="_Toc157248175"/>
      <w:bookmarkStart w:id="927" w:name="_Toc157496544"/>
      <w:bookmarkStart w:id="928" w:name="_Toc158206083"/>
      <w:bookmarkStart w:id="929" w:name="_Toc164057768"/>
      <w:bookmarkStart w:id="930" w:name="_Toc164137118"/>
      <w:bookmarkStart w:id="931" w:name="_Toc164161278"/>
      <w:bookmarkStart w:id="932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3" w:name="_Toc439170674"/>
      <w:bookmarkStart w:id="934" w:name="_Toc439172776"/>
      <w:bookmarkStart w:id="935" w:name="_Toc439173220"/>
      <w:bookmarkStart w:id="936" w:name="_Toc439238214"/>
      <w:bookmarkStart w:id="937" w:name="_Toc439252762"/>
      <w:bookmarkStart w:id="938" w:name="_Toc439323736"/>
      <w:bookmarkStart w:id="939" w:name="_Toc440357134"/>
      <w:bookmarkStart w:id="940" w:name="_Toc440359689"/>
      <w:bookmarkStart w:id="941" w:name="_Toc440632153"/>
      <w:bookmarkStart w:id="942" w:name="_Toc440875973"/>
      <w:bookmarkStart w:id="943" w:name="_Toc441131001"/>
      <w:bookmarkStart w:id="944" w:name="_Toc447269818"/>
      <w:bookmarkStart w:id="945" w:name="_Toc464120644"/>
      <w:bookmarkStart w:id="946" w:name="_Toc466970564"/>
      <w:bookmarkStart w:id="947" w:name="_Toc472411846"/>
      <w:bookmarkStart w:id="948" w:name="_Toc498588931"/>
      <w:r w:rsidRPr="00382A07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49" w:name="_Ref55335821"/>
      <w:bookmarkStart w:id="950" w:name="_Ref55336345"/>
      <w:bookmarkStart w:id="951" w:name="_Toc57314674"/>
      <w:bookmarkStart w:id="952" w:name="_Toc69728988"/>
      <w:bookmarkStart w:id="953" w:name="_Toc98253922"/>
      <w:bookmarkStart w:id="954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5" w:name="_Ref440271964"/>
      <w:bookmarkStart w:id="956" w:name="_Toc440357135"/>
      <w:bookmarkStart w:id="957" w:name="_Toc440359690"/>
      <w:bookmarkStart w:id="958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5"/>
      <w:bookmarkEnd w:id="956"/>
      <w:bookmarkEnd w:id="957"/>
      <w:bookmarkEnd w:id="958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59" w:name="_Toc439238216"/>
      <w:bookmarkStart w:id="960" w:name="_Toc439252764"/>
      <w:bookmarkStart w:id="961" w:name="_Toc439323738"/>
      <w:bookmarkStart w:id="962" w:name="_Toc440357136"/>
      <w:bookmarkStart w:id="963" w:name="_Toc440359691"/>
      <w:bookmarkStart w:id="964" w:name="_Toc440632155"/>
      <w:bookmarkStart w:id="965" w:name="_Toc440875975"/>
      <w:bookmarkStart w:id="966" w:name="_Toc441131003"/>
      <w:bookmarkStart w:id="967" w:name="_Toc447269820"/>
      <w:bookmarkStart w:id="968" w:name="_Toc464120646"/>
      <w:bookmarkStart w:id="969" w:name="_Toc466970566"/>
      <w:bookmarkStart w:id="970" w:name="_Toc472411848"/>
      <w:bookmarkStart w:id="971" w:name="_Toc498588933"/>
      <w:r w:rsidRPr="00382A07">
        <w:rPr>
          <w:szCs w:val="24"/>
        </w:rPr>
        <w:t>Форма Антикоррупционных обязательств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39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2" w:name="_Toc423423668"/>
      <w:bookmarkStart w:id="973" w:name="_Ref440271072"/>
      <w:bookmarkStart w:id="974" w:name="_Ref440273986"/>
      <w:bookmarkStart w:id="975" w:name="_Ref440274337"/>
      <w:bookmarkStart w:id="976" w:name="_Ref440274913"/>
      <w:bookmarkStart w:id="977" w:name="_Ref440284918"/>
      <w:bookmarkStart w:id="978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49"/>
      <w:bookmarkEnd w:id="950"/>
      <w:bookmarkEnd w:id="951"/>
      <w:bookmarkEnd w:id="952"/>
      <w:bookmarkEnd w:id="953"/>
      <w:bookmarkEnd w:id="954"/>
      <w:bookmarkEnd w:id="972"/>
      <w:bookmarkEnd w:id="973"/>
      <w:bookmarkEnd w:id="974"/>
      <w:bookmarkEnd w:id="975"/>
      <w:bookmarkEnd w:id="976"/>
      <w:bookmarkEnd w:id="977"/>
      <w:bookmarkEnd w:id="978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79" w:name="_Toc98253923"/>
      <w:bookmarkStart w:id="980" w:name="_Toc157248177"/>
      <w:bookmarkStart w:id="981" w:name="_Toc157496546"/>
      <w:bookmarkStart w:id="982" w:name="_Toc158206085"/>
      <w:bookmarkStart w:id="983" w:name="_Toc164057770"/>
      <w:bookmarkStart w:id="984" w:name="_Toc164137120"/>
      <w:bookmarkStart w:id="985" w:name="_Toc164161280"/>
      <w:bookmarkStart w:id="986" w:name="_Toc165173851"/>
      <w:bookmarkStart w:id="987" w:name="_Ref264038986"/>
      <w:bookmarkStart w:id="988" w:name="_Ref264359294"/>
      <w:bookmarkStart w:id="989" w:name="_Toc439170676"/>
      <w:bookmarkStart w:id="990" w:name="_Toc439172778"/>
      <w:bookmarkStart w:id="991" w:name="_Toc439173222"/>
      <w:bookmarkStart w:id="992" w:name="_Toc439238218"/>
      <w:bookmarkStart w:id="993" w:name="_Toc439252766"/>
      <w:bookmarkStart w:id="994" w:name="_Toc439323740"/>
      <w:bookmarkStart w:id="995" w:name="_Toc440357138"/>
      <w:bookmarkStart w:id="996" w:name="_Toc440359693"/>
      <w:bookmarkStart w:id="997" w:name="_Toc440632157"/>
      <w:bookmarkStart w:id="998" w:name="_Toc440875977"/>
      <w:bookmarkStart w:id="999" w:name="_Toc441131005"/>
      <w:bookmarkStart w:id="1000" w:name="_Toc447269822"/>
      <w:bookmarkStart w:id="1001" w:name="_Toc464120648"/>
      <w:bookmarkStart w:id="1002" w:name="_Toc466970568"/>
      <w:bookmarkStart w:id="1003" w:name="_Toc468462482"/>
      <w:bookmarkStart w:id="1004" w:name="_Toc469482075"/>
      <w:bookmarkStart w:id="1005" w:name="_Toc472411850"/>
      <w:bookmarkStart w:id="1006" w:name="_Toc498588935"/>
      <w:r w:rsidRPr="00382A07">
        <w:rPr>
          <w:szCs w:val="24"/>
        </w:rPr>
        <w:t xml:space="preserve">Форма </w:t>
      </w:r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r w:rsidR="00492C8B" w:rsidRPr="00382A07">
        <w:rPr>
          <w:szCs w:val="24"/>
        </w:rPr>
        <w:t>Сводной таблицы стоимости</w:t>
      </w:r>
      <w:bookmarkEnd w:id="993"/>
      <w:bookmarkEnd w:id="994"/>
      <w:bookmarkEnd w:id="995"/>
      <w:bookmarkEnd w:id="996"/>
      <w:bookmarkEnd w:id="997"/>
      <w:bookmarkEnd w:id="998"/>
      <w:r w:rsidR="00F04258" w:rsidRPr="00382A07">
        <w:rPr>
          <w:bCs w:val="0"/>
          <w:szCs w:val="24"/>
        </w:rPr>
        <w:t xml:space="preserve"> поставок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7" w:name="_Toc176765534"/>
      <w:bookmarkStart w:id="1008" w:name="_Toc198979983"/>
      <w:bookmarkStart w:id="1009" w:name="_Toc217466315"/>
      <w:bookmarkStart w:id="1010" w:name="_Toc217702856"/>
      <w:bookmarkStart w:id="1011" w:name="_Toc233601974"/>
      <w:bookmarkStart w:id="1012" w:name="_Toc263343460"/>
      <w:r w:rsidRPr="00382A07">
        <w:rPr>
          <w:b w:val="0"/>
          <w:szCs w:val="24"/>
        </w:rPr>
        <w:br w:type="page"/>
      </w:r>
      <w:bookmarkStart w:id="1013" w:name="_Toc439170677"/>
      <w:bookmarkStart w:id="1014" w:name="_Toc439172779"/>
      <w:bookmarkStart w:id="1015" w:name="_Toc439173223"/>
      <w:bookmarkStart w:id="1016" w:name="_Toc439238219"/>
      <w:bookmarkStart w:id="1017" w:name="_Toc439252767"/>
      <w:bookmarkStart w:id="1018" w:name="_Toc439323741"/>
      <w:bookmarkStart w:id="1019" w:name="_Toc440357139"/>
      <w:bookmarkStart w:id="1020" w:name="_Toc440359694"/>
      <w:bookmarkStart w:id="1021" w:name="_Toc440632158"/>
      <w:bookmarkStart w:id="1022" w:name="_Toc440875978"/>
      <w:bookmarkStart w:id="1023" w:name="_Toc441131006"/>
      <w:bookmarkStart w:id="1024" w:name="_Toc447269823"/>
      <w:bookmarkStart w:id="1025" w:name="_Toc464120649"/>
      <w:bookmarkStart w:id="1026" w:name="_Toc466970569"/>
      <w:bookmarkStart w:id="1027" w:name="_Toc468462483"/>
      <w:bookmarkStart w:id="1028" w:name="_Toc469482076"/>
      <w:bookmarkStart w:id="1029" w:name="_Toc472411851"/>
      <w:bookmarkStart w:id="1030" w:name="_Toc498588936"/>
      <w:r w:rsidRPr="00382A07">
        <w:rPr>
          <w:szCs w:val="24"/>
        </w:rPr>
        <w:lastRenderedPageBreak/>
        <w:t>Инструкции по заполнению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1" w:name="_Ref86826666"/>
      <w:bookmarkStart w:id="1032" w:name="_Toc90385112"/>
      <w:bookmarkStart w:id="1033" w:name="_Toc98253925"/>
      <w:bookmarkStart w:id="1034" w:name="_Toc165173853"/>
      <w:bookmarkStart w:id="1035" w:name="_Toc423423669"/>
      <w:bookmarkStart w:id="1036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37" w:name="_Toc90385113"/>
      <w:bookmarkStart w:id="1038" w:name="_Toc98253926"/>
      <w:bookmarkStart w:id="1039" w:name="_Toc157248180"/>
      <w:bookmarkStart w:id="1040" w:name="_Toc157496549"/>
      <w:bookmarkStart w:id="1041" w:name="_Toc158206088"/>
      <w:bookmarkStart w:id="1042" w:name="_Toc164057773"/>
      <w:bookmarkStart w:id="1043" w:name="_Toc164137123"/>
      <w:bookmarkStart w:id="1044" w:name="_Toc164161283"/>
      <w:bookmarkStart w:id="1045" w:name="_Toc165173854"/>
      <w:bookmarkStart w:id="1046" w:name="_Ref193690005"/>
      <w:bookmarkStart w:id="1047" w:name="_Toc439170679"/>
      <w:bookmarkStart w:id="1048" w:name="_Toc439172781"/>
      <w:bookmarkStart w:id="1049" w:name="_Toc439173225"/>
      <w:bookmarkStart w:id="1050" w:name="_Toc439238221"/>
      <w:bookmarkStart w:id="1051" w:name="_Toc439252769"/>
      <w:bookmarkStart w:id="1052" w:name="_Toc439323743"/>
      <w:bookmarkStart w:id="1053" w:name="_Toc440357141"/>
      <w:bookmarkStart w:id="1054" w:name="_Toc440359696"/>
      <w:bookmarkStart w:id="1055" w:name="_Toc440632160"/>
      <w:bookmarkStart w:id="1056" w:name="_Toc440875980"/>
      <w:bookmarkStart w:id="1057" w:name="_Toc441131008"/>
      <w:bookmarkStart w:id="1058" w:name="_Toc447269825"/>
      <w:bookmarkStart w:id="1059" w:name="_Toc464120651"/>
      <w:bookmarkStart w:id="1060" w:name="_Toc466970571"/>
      <w:bookmarkStart w:id="1061" w:name="_Toc468462485"/>
      <w:bookmarkStart w:id="1062" w:name="_Toc469482078"/>
      <w:bookmarkStart w:id="1063" w:name="_Toc472411853"/>
      <w:bookmarkStart w:id="1064" w:name="_Toc498588938"/>
      <w:r w:rsidRPr="00382A07">
        <w:rPr>
          <w:szCs w:val="24"/>
        </w:rPr>
        <w:t xml:space="preserve">Форма </w:t>
      </w:r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r w:rsidRPr="00382A07">
        <w:rPr>
          <w:szCs w:val="24"/>
        </w:rPr>
        <w:t>технического предложения</w:t>
      </w:r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5" w:name="_Ref55335818"/>
      <w:bookmarkStart w:id="1066" w:name="_Ref55336334"/>
      <w:bookmarkStart w:id="1067" w:name="_Toc57314673"/>
      <w:bookmarkStart w:id="1068" w:name="_Toc69728987"/>
      <w:bookmarkStart w:id="1069" w:name="_Toc98253928"/>
      <w:bookmarkStart w:id="1070" w:name="_Toc165173856"/>
      <w:bookmarkStart w:id="1071" w:name="_Ref194749150"/>
      <w:bookmarkStart w:id="1072" w:name="_Ref194750368"/>
      <w:bookmarkStart w:id="1073" w:name="_Ref89649494"/>
      <w:bookmarkStart w:id="1074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5" w:name="_Toc176765537"/>
      <w:bookmarkStart w:id="1076" w:name="_Toc198979986"/>
      <w:bookmarkStart w:id="1077" w:name="_Toc217466321"/>
      <w:bookmarkStart w:id="1078" w:name="_Toc217702859"/>
      <w:bookmarkStart w:id="1079" w:name="_Toc233601977"/>
      <w:bookmarkStart w:id="1080" w:name="_Toc263343463"/>
      <w:bookmarkStart w:id="1081" w:name="_Toc439170680"/>
      <w:bookmarkStart w:id="1082" w:name="_Toc439172782"/>
      <w:bookmarkStart w:id="1083" w:name="_Toc439173226"/>
      <w:bookmarkStart w:id="1084" w:name="_Toc439238222"/>
      <w:bookmarkStart w:id="1085" w:name="_Toc439252770"/>
      <w:bookmarkStart w:id="1086" w:name="_Toc439323744"/>
      <w:bookmarkStart w:id="1087" w:name="_Toc440357142"/>
      <w:bookmarkStart w:id="1088" w:name="_Toc440359697"/>
      <w:bookmarkStart w:id="1089" w:name="_Toc440632161"/>
      <w:bookmarkStart w:id="1090" w:name="_Toc440875981"/>
      <w:bookmarkStart w:id="1091" w:name="_Toc441131009"/>
      <w:bookmarkStart w:id="1092" w:name="_Toc447269826"/>
      <w:bookmarkStart w:id="1093" w:name="_Toc464120652"/>
      <w:bookmarkStart w:id="1094" w:name="_Toc466970572"/>
      <w:bookmarkStart w:id="1095" w:name="_Toc468462486"/>
      <w:bookmarkStart w:id="1096" w:name="_Toc469482079"/>
      <w:bookmarkStart w:id="1097" w:name="_Toc472411854"/>
      <w:bookmarkStart w:id="1098" w:name="_Toc498588939"/>
      <w:r w:rsidRPr="00382A07">
        <w:rPr>
          <w:szCs w:val="24"/>
        </w:rPr>
        <w:lastRenderedPageBreak/>
        <w:t>Инструкции по заполнению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99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0" w:name="_Toc423423670"/>
      <w:bookmarkStart w:id="1101" w:name="_Ref440271036"/>
      <w:bookmarkStart w:id="1102" w:name="_Ref440274366"/>
      <w:bookmarkStart w:id="1103" w:name="_Ref440274902"/>
      <w:bookmarkStart w:id="1104" w:name="_Ref440284947"/>
      <w:bookmarkStart w:id="1105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06" w:name="_Toc98253929"/>
      <w:bookmarkStart w:id="1107" w:name="_Toc157248183"/>
      <w:bookmarkStart w:id="1108" w:name="_Toc157496552"/>
      <w:bookmarkStart w:id="1109" w:name="_Toc158206091"/>
      <w:bookmarkStart w:id="1110" w:name="_Toc164057776"/>
      <w:bookmarkStart w:id="1111" w:name="_Toc164137126"/>
      <w:bookmarkStart w:id="1112" w:name="_Toc164161286"/>
      <w:bookmarkStart w:id="1113" w:name="_Toc165173857"/>
      <w:bookmarkStart w:id="1114" w:name="_Toc439170682"/>
      <w:bookmarkStart w:id="1115" w:name="_Toc439172784"/>
      <w:bookmarkStart w:id="1116" w:name="_Toc439173228"/>
      <w:bookmarkStart w:id="1117" w:name="_Toc439238224"/>
      <w:bookmarkStart w:id="1118" w:name="_Toc439252772"/>
      <w:bookmarkStart w:id="1119" w:name="_Toc439323746"/>
      <w:bookmarkStart w:id="1120" w:name="_Toc440357144"/>
      <w:bookmarkStart w:id="1121" w:name="_Toc440359699"/>
      <w:bookmarkStart w:id="1122" w:name="_Toc440632163"/>
      <w:bookmarkStart w:id="1123" w:name="_Toc440875983"/>
      <w:bookmarkStart w:id="1124" w:name="_Toc441131011"/>
      <w:bookmarkStart w:id="1125" w:name="_Toc447269828"/>
      <w:bookmarkStart w:id="1126" w:name="_Toc464120654"/>
      <w:bookmarkStart w:id="1127" w:name="_Toc466970574"/>
      <w:bookmarkStart w:id="1128" w:name="_Toc468462488"/>
      <w:bookmarkStart w:id="1129" w:name="_Toc469482081"/>
      <w:bookmarkStart w:id="1130" w:name="_Toc472411856"/>
      <w:bookmarkStart w:id="1131" w:name="_Toc498588941"/>
      <w:r w:rsidRPr="00382A07">
        <w:rPr>
          <w:szCs w:val="24"/>
        </w:rPr>
        <w:t xml:space="preserve">Форма </w:t>
      </w:r>
      <w:bookmarkEnd w:id="1106"/>
      <w:r w:rsidRPr="00382A07">
        <w:rPr>
          <w:szCs w:val="24"/>
        </w:rPr>
        <w:t xml:space="preserve">графика 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r w:rsidR="00512B0F" w:rsidRPr="00382A07">
        <w:rPr>
          <w:szCs w:val="24"/>
        </w:rPr>
        <w:t>выполнения поставок</w:t>
      </w:r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2" w:name="_Toc171070556"/>
      <w:bookmarkStart w:id="1133" w:name="_Toc98253927"/>
      <w:bookmarkStart w:id="1134" w:name="_Toc176605808"/>
      <w:bookmarkStart w:id="1135" w:name="_Toc176611017"/>
      <w:bookmarkStart w:id="1136" w:name="_Toc176611073"/>
      <w:bookmarkStart w:id="1137" w:name="_Toc176668676"/>
      <w:bookmarkStart w:id="1138" w:name="_Toc176684336"/>
      <w:bookmarkStart w:id="1139" w:name="_Toc176746279"/>
      <w:bookmarkStart w:id="1140" w:name="_Toc176747346"/>
      <w:bookmarkStart w:id="1141" w:name="_Toc198979988"/>
      <w:bookmarkStart w:id="1142" w:name="_Toc217466324"/>
      <w:bookmarkStart w:id="1143" w:name="_Toc217702862"/>
      <w:bookmarkStart w:id="1144" w:name="_Toc233601980"/>
      <w:bookmarkStart w:id="1145" w:name="_Toc263343466"/>
      <w:r w:rsidRPr="00382A07">
        <w:rPr>
          <w:b w:val="0"/>
          <w:szCs w:val="24"/>
        </w:rPr>
        <w:br w:type="page"/>
      </w:r>
      <w:bookmarkStart w:id="1146" w:name="_Toc439170683"/>
      <w:bookmarkStart w:id="1147" w:name="_Toc439172785"/>
      <w:bookmarkStart w:id="1148" w:name="_Toc439173229"/>
      <w:bookmarkStart w:id="1149" w:name="_Toc439238225"/>
      <w:bookmarkStart w:id="1150" w:name="_Toc439252773"/>
      <w:bookmarkStart w:id="1151" w:name="_Toc439323747"/>
      <w:bookmarkStart w:id="1152" w:name="_Toc440357145"/>
      <w:bookmarkStart w:id="1153" w:name="_Toc440359700"/>
      <w:bookmarkStart w:id="1154" w:name="_Toc440632164"/>
      <w:bookmarkStart w:id="1155" w:name="_Toc440875984"/>
      <w:bookmarkStart w:id="1156" w:name="_Toc441131012"/>
      <w:bookmarkStart w:id="1157" w:name="_Toc447269829"/>
      <w:bookmarkStart w:id="1158" w:name="_Toc464120655"/>
      <w:bookmarkStart w:id="1159" w:name="_Toc466970575"/>
      <w:bookmarkStart w:id="1160" w:name="_Toc468462489"/>
      <w:bookmarkStart w:id="1161" w:name="_Toc469482082"/>
      <w:bookmarkStart w:id="1162" w:name="_Toc472411857"/>
      <w:bookmarkStart w:id="1163" w:name="_Toc498588942"/>
      <w:r w:rsidRPr="00382A07">
        <w:rPr>
          <w:szCs w:val="24"/>
        </w:rPr>
        <w:lastRenderedPageBreak/>
        <w:t>Инструкции по заполнению</w:t>
      </w:r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4" w:name="_Hlt22846931"/>
      <w:bookmarkStart w:id="1165" w:name="_Ref93264992"/>
      <w:bookmarkStart w:id="1166" w:name="_Ref93265116"/>
      <w:bookmarkStart w:id="1167" w:name="_Toc98253933"/>
      <w:bookmarkStart w:id="1168" w:name="_Toc165173859"/>
      <w:bookmarkStart w:id="1169" w:name="_Toc423423671"/>
      <w:bookmarkStart w:id="1170" w:name="_Toc498588943"/>
      <w:bookmarkEnd w:id="1164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3"/>
      <w:bookmarkEnd w:id="107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1" w:name="_Toc439170685"/>
      <w:bookmarkStart w:id="1172" w:name="_Toc439172787"/>
      <w:bookmarkStart w:id="1173" w:name="_Toc439173231"/>
      <w:bookmarkStart w:id="1174" w:name="_Toc439238227"/>
      <w:bookmarkStart w:id="1175" w:name="_Toc439252775"/>
      <w:bookmarkStart w:id="1176" w:name="_Toc439323749"/>
      <w:bookmarkStart w:id="1177" w:name="_Toc440357147"/>
      <w:bookmarkStart w:id="1178" w:name="_Toc440359702"/>
      <w:bookmarkStart w:id="1179" w:name="_Toc440632166"/>
      <w:bookmarkStart w:id="1180" w:name="_Toc440875986"/>
      <w:bookmarkStart w:id="1181" w:name="_Toc441131014"/>
      <w:bookmarkStart w:id="1182" w:name="_Toc447269831"/>
      <w:bookmarkStart w:id="1183" w:name="_Toc464120657"/>
      <w:bookmarkStart w:id="1184" w:name="_Toc466970577"/>
      <w:bookmarkStart w:id="1185" w:name="_Toc468462491"/>
      <w:bookmarkStart w:id="1186" w:name="_Toc469482084"/>
      <w:bookmarkStart w:id="1187" w:name="_Toc472411859"/>
      <w:bookmarkStart w:id="1188" w:name="_Toc498588944"/>
      <w:bookmarkStart w:id="1189" w:name="_Toc157248186"/>
      <w:bookmarkStart w:id="1190" w:name="_Toc157496555"/>
      <w:bookmarkStart w:id="1191" w:name="_Toc158206094"/>
      <w:bookmarkStart w:id="1192" w:name="_Toc164057779"/>
      <w:bookmarkStart w:id="1193" w:name="_Toc164137129"/>
      <w:bookmarkStart w:id="1194" w:name="_Toc164161289"/>
      <w:bookmarkStart w:id="1195" w:name="_Toc165173860"/>
      <w:r w:rsidRPr="00382A07">
        <w:rPr>
          <w:szCs w:val="24"/>
        </w:rPr>
        <w:t>Форма Протокола разногласий к проекту Договора</w:t>
      </w:r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r w:rsidRPr="00382A07">
        <w:rPr>
          <w:szCs w:val="24"/>
        </w:rPr>
        <w:t xml:space="preserve"> </w:t>
      </w:r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6" w:name="_Toc439170686"/>
      <w:bookmarkStart w:id="1197" w:name="_Toc439172788"/>
      <w:bookmarkStart w:id="1198" w:name="_Toc439173232"/>
      <w:bookmarkStart w:id="1199" w:name="_Toc439238228"/>
      <w:bookmarkStart w:id="1200" w:name="_Toc439252776"/>
      <w:bookmarkStart w:id="1201" w:name="_Toc439323750"/>
      <w:bookmarkStart w:id="1202" w:name="_Toc440357148"/>
      <w:bookmarkStart w:id="1203" w:name="_Toc440359703"/>
      <w:bookmarkStart w:id="1204" w:name="_Toc440632167"/>
      <w:bookmarkStart w:id="1205" w:name="_Toc440875987"/>
      <w:bookmarkStart w:id="1206" w:name="_Toc441131015"/>
      <w:bookmarkStart w:id="1207" w:name="_Toc447269832"/>
      <w:bookmarkStart w:id="1208" w:name="_Toc464120658"/>
      <w:bookmarkStart w:id="1209" w:name="_Toc466970578"/>
      <w:bookmarkStart w:id="1210" w:name="_Toc468462492"/>
      <w:bookmarkStart w:id="1211" w:name="_Toc469482085"/>
      <w:bookmarkStart w:id="1212" w:name="_Toc472411860"/>
      <w:bookmarkStart w:id="1213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88946"/>
      <w:bookmarkEnd w:id="924"/>
      <w:r w:rsidRPr="00382A07">
        <w:lastRenderedPageBreak/>
        <w:t>Анкета (форма 6)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382A07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57150"/>
      <w:bookmarkStart w:id="1237" w:name="_Toc440359705"/>
      <w:bookmarkStart w:id="1238" w:name="_Ref444164229"/>
      <w:bookmarkStart w:id="1239" w:name="_Toc447269834"/>
      <w:bookmarkStart w:id="1240" w:name="_Toc464120660"/>
      <w:bookmarkStart w:id="1241" w:name="_Toc466970580"/>
      <w:bookmarkStart w:id="1242" w:name="_Toc472411862"/>
      <w:bookmarkStart w:id="1243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4" w:name="_Toc439170689"/>
            <w:bookmarkStart w:id="1245" w:name="_Toc439172791"/>
            <w:bookmarkStart w:id="1246" w:name="_Toc439173235"/>
            <w:bookmarkStart w:id="1247" w:name="_Toc439238231"/>
            <w:bookmarkStart w:id="1248" w:name="_Toc439252779"/>
            <w:bookmarkStart w:id="1249" w:name="_Ref440272147"/>
            <w:bookmarkStart w:id="1250" w:name="_Toc440357151"/>
            <w:bookmarkStart w:id="1251" w:name="_Toc440359706"/>
            <w:bookmarkStart w:id="1252" w:name="_Ref444164176"/>
            <w:bookmarkStart w:id="1253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4" w:name="_Ref491179450"/>
      <w:bookmarkStart w:id="1255" w:name="_Toc498588948"/>
      <w:r w:rsidRPr="00382A07">
        <w:rPr>
          <w:szCs w:val="24"/>
        </w:rPr>
        <w:lastRenderedPageBreak/>
        <w:t xml:space="preserve">Форма </w:t>
      </w:r>
      <w:bookmarkEnd w:id="1244"/>
      <w:bookmarkEnd w:id="1245"/>
      <w:bookmarkEnd w:id="1246"/>
      <w:bookmarkEnd w:id="1247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6" w:name="_Toc439170690"/>
      <w:bookmarkStart w:id="1257" w:name="_Toc439172792"/>
      <w:bookmarkStart w:id="1258" w:name="_Toc439173236"/>
      <w:bookmarkStart w:id="1259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0" w:name="_Toc125426243"/>
      <w:bookmarkStart w:id="1261" w:name="_Toc396984070"/>
      <w:bookmarkStart w:id="1262" w:name="_Toc423423673"/>
      <w:bookmarkStart w:id="1263" w:name="_Toc439170691"/>
      <w:bookmarkStart w:id="1264" w:name="_Toc439172793"/>
      <w:bookmarkStart w:id="1265" w:name="_Toc439173237"/>
      <w:bookmarkStart w:id="1266" w:name="_Toc439238233"/>
      <w:bookmarkStart w:id="1267" w:name="_Toc439252780"/>
      <w:bookmarkStart w:id="1268" w:name="_Toc439323754"/>
      <w:bookmarkStart w:id="1269" w:name="_Toc440357152"/>
      <w:bookmarkStart w:id="1270" w:name="_Toc440359707"/>
      <w:bookmarkStart w:id="1271" w:name="_Toc440632171"/>
      <w:bookmarkStart w:id="1272" w:name="_Toc440875991"/>
      <w:bookmarkStart w:id="1273" w:name="_Toc441131019"/>
      <w:bookmarkStart w:id="1274" w:name="_Toc447269836"/>
      <w:bookmarkEnd w:id="1256"/>
      <w:bookmarkEnd w:id="1257"/>
      <w:bookmarkEnd w:id="1258"/>
      <w:bookmarkEnd w:id="1259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6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5" w:name="_Toc464120662"/>
      <w:bookmarkStart w:id="1276" w:name="_Toc466970582"/>
      <w:bookmarkStart w:id="1277" w:name="_Toc472411864"/>
      <w:bookmarkStart w:id="1278" w:name="_Toc498588949"/>
      <w:r w:rsidRPr="00382A07">
        <w:rPr>
          <w:szCs w:val="24"/>
        </w:rPr>
        <w:lastRenderedPageBreak/>
        <w:t>Инструкции по заполнению</w:t>
      </w:r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7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8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49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7073"/>
      <w:bookmarkStart w:id="1286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382A07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57154"/>
      <w:bookmarkStart w:id="1302" w:name="_Toc440359709"/>
      <w:bookmarkStart w:id="1303" w:name="_Toc440632173"/>
      <w:bookmarkStart w:id="1304" w:name="_Toc440875993"/>
      <w:bookmarkStart w:id="1305" w:name="_Toc441131021"/>
      <w:bookmarkStart w:id="1306" w:name="_Toc447269838"/>
      <w:bookmarkStart w:id="1307" w:name="_Toc464120664"/>
      <w:bookmarkStart w:id="1308" w:name="_Toc466970584"/>
      <w:bookmarkStart w:id="1309" w:name="_Toc468462498"/>
      <w:bookmarkStart w:id="1310" w:name="_Toc469482091"/>
      <w:bookmarkStart w:id="1311" w:name="_Toc472411866"/>
      <w:bookmarkStart w:id="1312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57155"/>
      <w:bookmarkStart w:id="1328" w:name="_Toc440359710"/>
      <w:bookmarkStart w:id="1329" w:name="_Toc440632174"/>
      <w:bookmarkStart w:id="1330" w:name="_Toc440875994"/>
      <w:bookmarkStart w:id="1331" w:name="_Toc441131022"/>
      <w:bookmarkStart w:id="1332" w:name="_Toc447269839"/>
      <w:bookmarkStart w:id="1333" w:name="_Toc464120665"/>
      <w:bookmarkStart w:id="1334" w:name="_Toc466970585"/>
      <w:bookmarkStart w:id="1335" w:name="_Toc468462499"/>
      <w:bookmarkStart w:id="1336" w:name="_Toc469482092"/>
      <w:bookmarkStart w:id="1337" w:name="_Toc472411867"/>
      <w:bookmarkStart w:id="1338" w:name="_Toc498588952"/>
      <w:r w:rsidRPr="00382A07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9" w:name="_Ref55336398"/>
      <w:bookmarkStart w:id="1340" w:name="_Toc57314678"/>
      <w:bookmarkStart w:id="1341" w:name="_Toc69728992"/>
      <w:bookmarkStart w:id="1342" w:name="_Toc98253948"/>
      <w:bookmarkStart w:id="1343" w:name="_Toc165173874"/>
      <w:bookmarkStart w:id="1344" w:name="_Toc423423676"/>
      <w:bookmarkStart w:id="1345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4F4D80" w:rsidP="004F4D80">
      <w:pPr>
        <w:pStyle w:val="3"/>
        <w:rPr>
          <w:szCs w:val="24"/>
        </w:rPr>
      </w:pPr>
      <w:bookmarkStart w:id="1346" w:name="_Toc98253949"/>
      <w:bookmarkStart w:id="1347" w:name="_Toc157248201"/>
      <w:bookmarkStart w:id="1348" w:name="_Toc157496570"/>
      <w:bookmarkStart w:id="1349" w:name="_Toc158206109"/>
      <w:bookmarkStart w:id="1350" w:name="_Toc164057794"/>
      <w:bookmarkStart w:id="1351" w:name="_Toc164137144"/>
      <w:bookmarkStart w:id="1352" w:name="_Toc164161304"/>
      <w:bookmarkStart w:id="1353" w:name="_Toc165173875"/>
      <w:bookmarkStart w:id="1354" w:name="_Toc439170699"/>
      <w:bookmarkStart w:id="1355" w:name="_Toc439172801"/>
      <w:bookmarkStart w:id="1356" w:name="_Toc439173245"/>
      <w:bookmarkStart w:id="1357" w:name="_Toc439238241"/>
      <w:bookmarkStart w:id="1358" w:name="_Toc439252788"/>
      <w:bookmarkStart w:id="1359" w:name="_Toc439323762"/>
      <w:bookmarkStart w:id="1360" w:name="_Toc440357160"/>
      <w:bookmarkStart w:id="1361" w:name="_Toc440359712"/>
      <w:bookmarkStart w:id="1362" w:name="_Toc440632176"/>
      <w:bookmarkStart w:id="1363" w:name="_Toc440875996"/>
      <w:bookmarkStart w:id="1364" w:name="_Toc441131024"/>
      <w:bookmarkStart w:id="1365" w:name="_Toc447269841"/>
      <w:bookmarkStart w:id="1366" w:name="_Toc464120667"/>
      <w:bookmarkStart w:id="1367" w:name="_Toc466970587"/>
      <w:bookmarkStart w:id="1368" w:name="_Toc468462501"/>
      <w:bookmarkStart w:id="1369" w:name="_Toc469482094"/>
      <w:bookmarkStart w:id="1370" w:name="_Toc472411869"/>
      <w:bookmarkStart w:id="1371" w:name="_Toc498588954"/>
      <w:r w:rsidRPr="00382A07">
        <w:rPr>
          <w:szCs w:val="24"/>
        </w:rPr>
        <w:t>Форма Справки о кадровых ресурсах</w:t>
      </w:r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2" w:name="_Toc98253950"/>
      <w:bookmarkStart w:id="1373" w:name="_Toc157248202"/>
      <w:bookmarkStart w:id="1374" w:name="_Toc157496571"/>
      <w:bookmarkStart w:id="1375" w:name="_Toc158206110"/>
      <w:bookmarkStart w:id="1376" w:name="_Toc164057795"/>
      <w:bookmarkStart w:id="1377" w:name="_Toc164137145"/>
      <w:bookmarkStart w:id="1378" w:name="_Toc164161305"/>
      <w:bookmarkStart w:id="1379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0" w:name="_Toc439170700"/>
      <w:bookmarkStart w:id="1381" w:name="_Toc439172802"/>
      <w:bookmarkStart w:id="1382" w:name="_Toc439173246"/>
      <w:bookmarkStart w:id="1383" w:name="_Toc439238242"/>
      <w:bookmarkStart w:id="1384" w:name="_Toc439252789"/>
      <w:bookmarkStart w:id="1385" w:name="_Toc439323763"/>
      <w:bookmarkStart w:id="1386" w:name="_Toc440357161"/>
      <w:bookmarkStart w:id="1387" w:name="_Toc440359713"/>
      <w:bookmarkStart w:id="1388" w:name="_Toc440632177"/>
      <w:bookmarkStart w:id="1389" w:name="_Toc440875997"/>
      <w:bookmarkStart w:id="1390" w:name="_Toc441131025"/>
      <w:bookmarkStart w:id="1391" w:name="_Toc447269842"/>
      <w:bookmarkStart w:id="1392" w:name="_Toc464120668"/>
      <w:bookmarkStart w:id="1393" w:name="_Toc466970588"/>
      <w:bookmarkStart w:id="1394" w:name="_Toc468462502"/>
      <w:bookmarkStart w:id="1395" w:name="_Toc469482095"/>
      <w:bookmarkStart w:id="1396" w:name="_Toc472411870"/>
      <w:bookmarkStart w:id="1397" w:name="_Toc498588955"/>
      <w:r w:rsidRPr="00382A07">
        <w:rPr>
          <w:szCs w:val="24"/>
        </w:rPr>
        <w:lastRenderedPageBreak/>
        <w:t>Инструкции по заполнению</w:t>
      </w:r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8" w:name="_Toc165173881"/>
      <w:bookmarkStart w:id="1399" w:name="_Ref194749267"/>
      <w:bookmarkStart w:id="1400" w:name="_Toc423423677"/>
      <w:bookmarkStart w:id="1401" w:name="_Ref440271993"/>
      <w:bookmarkStart w:id="1402" w:name="_Ref440274659"/>
      <w:bookmarkStart w:id="1403" w:name="_Toc498588956"/>
      <w:bookmarkStart w:id="1404" w:name="_Ref90381523"/>
      <w:bookmarkStart w:id="1405" w:name="_Toc90385124"/>
      <w:bookmarkStart w:id="1406" w:name="_Ref96861029"/>
      <w:bookmarkStart w:id="1407" w:name="_Toc97651410"/>
      <w:bookmarkStart w:id="1408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4F4D80" w:rsidP="004F4D80">
      <w:pPr>
        <w:pStyle w:val="3"/>
        <w:rPr>
          <w:szCs w:val="24"/>
        </w:rPr>
      </w:pPr>
      <w:bookmarkStart w:id="1409" w:name="_Toc97651411"/>
      <w:bookmarkStart w:id="1410" w:name="_Toc98253956"/>
      <w:bookmarkStart w:id="1411" w:name="_Toc157248208"/>
      <w:bookmarkStart w:id="1412" w:name="_Toc157496577"/>
      <w:bookmarkStart w:id="1413" w:name="_Toc158206116"/>
      <w:bookmarkStart w:id="1414" w:name="_Toc164057801"/>
      <w:bookmarkStart w:id="1415" w:name="_Toc164137151"/>
      <w:bookmarkStart w:id="1416" w:name="_Toc164161311"/>
      <w:bookmarkStart w:id="1417" w:name="_Toc165173882"/>
      <w:bookmarkStart w:id="1418" w:name="_Toc439170702"/>
      <w:bookmarkStart w:id="1419" w:name="_Toc439172804"/>
      <w:bookmarkStart w:id="1420" w:name="_Toc439173248"/>
      <w:bookmarkStart w:id="1421" w:name="_Toc439238244"/>
      <w:bookmarkStart w:id="1422" w:name="_Toc439252791"/>
      <w:bookmarkStart w:id="1423" w:name="_Toc439323765"/>
      <w:bookmarkStart w:id="1424" w:name="_Toc440357163"/>
      <w:bookmarkStart w:id="1425" w:name="_Toc440359715"/>
      <w:bookmarkStart w:id="1426" w:name="_Toc440632179"/>
      <w:bookmarkStart w:id="1427" w:name="_Toc440875999"/>
      <w:bookmarkStart w:id="1428" w:name="_Toc441131027"/>
      <w:bookmarkStart w:id="1429" w:name="_Toc447269844"/>
      <w:bookmarkStart w:id="1430" w:name="_Toc464120670"/>
      <w:bookmarkStart w:id="1431" w:name="_Toc466970590"/>
      <w:bookmarkStart w:id="1432" w:name="_Toc468462504"/>
      <w:bookmarkStart w:id="1433" w:name="_Toc469482097"/>
      <w:bookmarkStart w:id="1434" w:name="_Toc472411872"/>
      <w:bookmarkStart w:id="1435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7651412"/>
      <w:bookmarkStart w:id="1437" w:name="_Toc98253957"/>
      <w:bookmarkStart w:id="1438" w:name="_Toc157248209"/>
      <w:bookmarkStart w:id="1439" w:name="_Toc157496578"/>
      <w:bookmarkStart w:id="1440" w:name="_Toc158206117"/>
      <w:bookmarkStart w:id="1441" w:name="_Toc164057802"/>
      <w:bookmarkStart w:id="1442" w:name="_Toc164137152"/>
      <w:bookmarkStart w:id="1443" w:name="_Toc164161312"/>
      <w:bookmarkStart w:id="1444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5" w:name="_Toc439170703"/>
      <w:bookmarkStart w:id="1446" w:name="_Toc439172805"/>
      <w:bookmarkStart w:id="1447" w:name="_Toc439173249"/>
      <w:bookmarkStart w:id="1448" w:name="_Toc439238245"/>
      <w:bookmarkStart w:id="1449" w:name="_Toc439252792"/>
      <w:bookmarkStart w:id="1450" w:name="_Toc439323766"/>
      <w:bookmarkStart w:id="1451" w:name="_Toc440357164"/>
      <w:bookmarkStart w:id="1452" w:name="_Toc440359716"/>
      <w:bookmarkStart w:id="1453" w:name="_Toc440632180"/>
      <w:bookmarkStart w:id="1454" w:name="_Toc440876000"/>
      <w:bookmarkStart w:id="1455" w:name="_Toc441131028"/>
      <w:bookmarkStart w:id="1456" w:name="_Toc447269845"/>
      <w:bookmarkStart w:id="1457" w:name="_Toc464120671"/>
      <w:bookmarkStart w:id="1458" w:name="_Toc466970591"/>
      <w:bookmarkStart w:id="1459" w:name="_Toc468462505"/>
      <w:bookmarkStart w:id="1460" w:name="_Toc469482098"/>
      <w:bookmarkStart w:id="1461" w:name="_Toc472411873"/>
      <w:bookmarkStart w:id="1462" w:name="_Toc498588958"/>
      <w:r w:rsidRPr="00382A07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4"/>
    <w:bookmarkEnd w:id="1405"/>
    <w:bookmarkEnd w:id="1406"/>
    <w:bookmarkEnd w:id="1407"/>
    <w:bookmarkEnd w:id="1408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3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4" w:name="_Toc423423680"/>
      <w:bookmarkStart w:id="1465" w:name="_Ref440272035"/>
      <w:bookmarkStart w:id="1466" w:name="_Ref440274733"/>
      <w:bookmarkStart w:id="1467" w:name="_Ref444179578"/>
      <w:bookmarkStart w:id="1468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1D6DBB" w:rsidRDefault="001D6DBB" w:rsidP="004F4D80">
      <w:pPr>
        <w:pStyle w:val="3"/>
        <w:rPr>
          <w:szCs w:val="24"/>
        </w:rPr>
      </w:pPr>
      <w:bookmarkStart w:id="1469" w:name="_Toc343690584"/>
      <w:bookmarkStart w:id="1470" w:name="_Toc372294428"/>
      <w:bookmarkStart w:id="1471" w:name="_Toc379288896"/>
      <w:bookmarkStart w:id="1472" w:name="_Toc384734780"/>
      <w:bookmarkStart w:id="1473" w:name="_Toc396984078"/>
      <w:bookmarkStart w:id="1474" w:name="_Toc423423681"/>
      <w:bookmarkStart w:id="1475" w:name="_Toc439170710"/>
      <w:bookmarkStart w:id="1476" w:name="_Toc439172812"/>
      <w:bookmarkStart w:id="1477" w:name="_Toc439173253"/>
      <w:bookmarkStart w:id="1478" w:name="_Toc439238249"/>
      <w:bookmarkStart w:id="1479" w:name="_Toc439252796"/>
      <w:bookmarkStart w:id="1480" w:name="_Toc439323770"/>
      <w:bookmarkStart w:id="1481" w:name="_Toc440361405"/>
      <w:bookmarkStart w:id="1482" w:name="_Toc440376287"/>
      <w:bookmarkStart w:id="1483" w:name="_Toc440382545"/>
      <w:bookmarkStart w:id="1484" w:name="_Toc440447215"/>
      <w:bookmarkStart w:id="1485" w:name="_Toc440632376"/>
      <w:bookmarkStart w:id="1486" w:name="_Toc440875148"/>
      <w:bookmarkStart w:id="1487" w:name="_Toc441131135"/>
      <w:bookmarkStart w:id="1488" w:name="_Toc441572140"/>
      <w:bookmarkStart w:id="1489" w:name="_Toc441575232"/>
      <w:bookmarkStart w:id="1490" w:name="_Toc442195898"/>
      <w:bookmarkStart w:id="1491" w:name="_Toc442251940"/>
      <w:bookmarkStart w:id="1492" w:name="_Toc442258889"/>
      <w:bookmarkStart w:id="1493" w:name="_Toc442259129"/>
      <w:bookmarkStart w:id="1494" w:name="_Toc447292892"/>
      <w:bookmarkStart w:id="1495" w:name="_Toc461808964"/>
      <w:bookmarkStart w:id="1496" w:name="_Toc463514796"/>
      <w:bookmarkStart w:id="1497" w:name="_Toc466967523"/>
      <w:bookmarkStart w:id="1498" w:name="_Toc467574715"/>
      <w:bookmarkStart w:id="1499" w:name="_Toc468441758"/>
      <w:bookmarkStart w:id="1500" w:name="_Toc469480233"/>
      <w:bookmarkStart w:id="1501" w:name="_Toc472409262"/>
      <w:bookmarkStart w:id="1502" w:name="_Toc498417409"/>
      <w:bookmarkStart w:id="1503" w:name="_Toc498588960"/>
      <w:r w:rsidRPr="001D6DBB">
        <w:rPr>
          <w:szCs w:val="24"/>
        </w:rPr>
        <w:t xml:space="preserve">Форма </w:t>
      </w:r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2"/>
      <w:bookmarkEnd w:id="1503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4" w:name="_Toc343690585"/>
      <w:bookmarkStart w:id="1505" w:name="_Toc372294429"/>
      <w:bookmarkStart w:id="1506" w:name="_Toc379288897"/>
      <w:bookmarkStart w:id="1507" w:name="_Toc384734781"/>
      <w:bookmarkStart w:id="1508" w:name="_Toc396984079"/>
      <w:bookmarkStart w:id="1509" w:name="_Toc423423682"/>
      <w:bookmarkStart w:id="1510" w:name="_Toc439170711"/>
      <w:bookmarkStart w:id="1511" w:name="_Toc439172813"/>
      <w:bookmarkStart w:id="1512" w:name="_Toc439173254"/>
      <w:bookmarkStart w:id="1513" w:name="_Toc439238250"/>
      <w:bookmarkStart w:id="1514" w:name="_Toc439252797"/>
      <w:bookmarkStart w:id="1515" w:name="_Toc439323771"/>
      <w:bookmarkStart w:id="1516" w:name="_Toc440357169"/>
      <w:bookmarkStart w:id="1517" w:name="_Toc440359721"/>
      <w:bookmarkStart w:id="1518" w:name="_Toc440632185"/>
      <w:bookmarkStart w:id="1519" w:name="_Toc440876005"/>
      <w:bookmarkStart w:id="1520" w:name="_Toc441131033"/>
      <w:bookmarkStart w:id="1521" w:name="_Toc447269850"/>
      <w:bookmarkStart w:id="1522" w:name="_Toc464120676"/>
      <w:bookmarkStart w:id="1523" w:name="_Toc466970594"/>
      <w:bookmarkStart w:id="1524" w:name="_Toc468462508"/>
      <w:bookmarkStart w:id="1525" w:name="_Toc469482101"/>
      <w:bookmarkStart w:id="1526" w:name="_Toc472411876"/>
      <w:bookmarkStart w:id="1527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8" w:name="_Toc329588495"/>
      <w:bookmarkStart w:id="1529" w:name="_Toc423423683"/>
      <w:bookmarkStart w:id="1530" w:name="_Ref440272051"/>
      <w:bookmarkStart w:id="1531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2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8"/>
      <w:bookmarkEnd w:id="1529"/>
      <w:bookmarkEnd w:id="1530"/>
      <w:bookmarkEnd w:id="1531"/>
      <w:bookmarkEnd w:id="1532"/>
    </w:p>
    <w:p w:rsidR="004F4D80" w:rsidRPr="00382A07" w:rsidRDefault="004F4D80" w:rsidP="004F4D80">
      <w:pPr>
        <w:pStyle w:val="3"/>
        <w:rPr>
          <w:szCs w:val="24"/>
        </w:rPr>
      </w:pPr>
      <w:bookmarkStart w:id="1533" w:name="_Toc343690587"/>
      <w:bookmarkStart w:id="1534" w:name="_Toc372294431"/>
      <w:bookmarkStart w:id="1535" w:name="_Toc379288899"/>
      <w:bookmarkStart w:id="1536" w:name="_Toc384734783"/>
      <w:bookmarkStart w:id="1537" w:name="_Toc396984081"/>
      <w:bookmarkStart w:id="1538" w:name="_Toc423423684"/>
      <w:bookmarkStart w:id="1539" w:name="_Toc439170713"/>
      <w:bookmarkStart w:id="1540" w:name="_Toc439172815"/>
      <w:bookmarkStart w:id="1541" w:name="_Toc439173256"/>
      <w:bookmarkStart w:id="1542" w:name="_Toc439238252"/>
      <w:bookmarkStart w:id="1543" w:name="_Toc439252799"/>
      <w:bookmarkStart w:id="1544" w:name="_Toc439323773"/>
      <w:bookmarkStart w:id="1545" w:name="_Toc440357171"/>
      <w:bookmarkStart w:id="1546" w:name="_Toc440359723"/>
      <w:bookmarkStart w:id="1547" w:name="_Toc440632187"/>
      <w:bookmarkStart w:id="1548" w:name="_Toc440876007"/>
      <w:bookmarkStart w:id="1549" w:name="_Toc441131035"/>
      <w:bookmarkStart w:id="1550" w:name="_Toc447269852"/>
      <w:bookmarkStart w:id="1551" w:name="_Toc464120678"/>
      <w:bookmarkStart w:id="1552" w:name="_Toc466970596"/>
      <w:bookmarkStart w:id="1553" w:name="_Toc468462510"/>
      <w:bookmarkStart w:id="1554" w:name="_Toc469482103"/>
      <w:bookmarkStart w:id="1555" w:name="_Toc472411878"/>
      <w:bookmarkStart w:id="1556" w:name="_Toc498588963"/>
      <w:r w:rsidRPr="00382A07">
        <w:rPr>
          <w:szCs w:val="24"/>
        </w:rPr>
        <w:t xml:space="preserve">Форма </w:t>
      </w:r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r w:rsidR="000D70B6" w:rsidRPr="00382A07">
        <w:rPr>
          <w:szCs w:val="24"/>
        </w:rPr>
        <w:t>Согласия на обработку персональных данных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382A07">
        <w:rPr>
          <w:snapToGrid w:val="0"/>
          <w:sz w:val="24"/>
          <w:szCs w:val="24"/>
        </w:rPr>
        <w:t>Россети</w:t>
      </w:r>
      <w:proofErr w:type="spellEnd"/>
      <w:r w:rsidRPr="00382A0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007625" w:rsidRDefault="0000762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0076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0076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0076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726A75" w:rsidRPr="00007625">
        <w:rPr>
          <w:snapToGrid w:val="0"/>
          <w:sz w:val="24"/>
          <w:szCs w:val="24"/>
        </w:rPr>
        <w:t>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57" w:name="_Toc439252801"/>
      <w:bookmarkStart w:id="1558" w:name="_Toc439323774"/>
      <w:bookmarkStart w:id="1559" w:name="_Toc440357172"/>
      <w:bookmarkStart w:id="1560" w:name="_Toc440359724"/>
      <w:bookmarkStart w:id="1561" w:name="_Toc440632188"/>
      <w:bookmarkStart w:id="1562" w:name="_Toc440876008"/>
      <w:bookmarkStart w:id="1563" w:name="_Toc441131036"/>
      <w:bookmarkStart w:id="1564" w:name="_Toc447269853"/>
      <w:bookmarkStart w:id="1565" w:name="_Toc464120679"/>
      <w:bookmarkStart w:id="1566" w:name="_Toc466970597"/>
      <w:bookmarkStart w:id="1567" w:name="_Toc468462511"/>
      <w:bookmarkStart w:id="1568" w:name="_Toc469482104"/>
      <w:bookmarkStart w:id="1569" w:name="_Toc472411879"/>
      <w:bookmarkStart w:id="1570" w:name="_Toc498588964"/>
      <w:r w:rsidRPr="00382A07">
        <w:rPr>
          <w:szCs w:val="24"/>
        </w:rPr>
        <w:lastRenderedPageBreak/>
        <w:t>Инструкции по заполнению</w:t>
      </w:r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1" w:name="_Toc461808970"/>
      <w:bookmarkStart w:id="1572" w:name="_Toc464120680"/>
      <w:bookmarkStart w:id="1573" w:name="_Toc466970598"/>
      <w:bookmarkStart w:id="1574" w:name="_Toc468462512"/>
      <w:bookmarkStart w:id="1575" w:name="_Toc469482105"/>
      <w:bookmarkStart w:id="1576" w:name="_Toc472411880"/>
      <w:bookmarkStart w:id="1577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8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78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79" w:name="_Toc461808972"/>
      <w:bookmarkStart w:id="1580" w:name="_Toc464120681"/>
      <w:bookmarkStart w:id="1581" w:name="_Toc466970599"/>
      <w:bookmarkStart w:id="1582" w:name="_Toc468462513"/>
      <w:bookmarkStart w:id="1583" w:name="_Toc469482106"/>
      <w:bookmarkStart w:id="1584" w:name="_Toc472411881"/>
      <w:bookmarkStart w:id="1585" w:name="_Toc498588966"/>
      <w:r w:rsidRPr="00382A07">
        <w:rPr>
          <w:szCs w:val="24"/>
        </w:rPr>
        <w:lastRenderedPageBreak/>
        <w:t>Инструкции по заполнению</w:t>
      </w:r>
      <w:bookmarkEnd w:id="1579"/>
      <w:bookmarkEnd w:id="1580"/>
      <w:bookmarkEnd w:id="1581"/>
      <w:bookmarkEnd w:id="1582"/>
      <w:bookmarkEnd w:id="1583"/>
      <w:bookmarkEnd w:id="1584"/>
      <w:bookmarkEnd w:id="1585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6" w:name="_Ref440272256"/>
      <w:bookmarkStart w:id="1587" w:name="_Ref440272678"/>
      <w:bookmarkStart w:id="1588" w:name="_Ref440274944"/>
      <w:bookmarkStart w:id="1589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86"/>
      <w:bookmarkEnd w:id="1587"/>
      <w:bookmarkEnd w:id="1588"/>
      <w:bookmarkEnd w:id="1589"/>
    </w:p>
    <w:p w:rsidR="007A6A39" w:rsidRPr="00382A07" w:rsidRDefault="007A6A39" w:rsidP="007A6A39">
      <w:pPr>
        <w:pStyle w:val="3"/>
        <w:rPr>
          <w:szCs w:val="24"/>
        </w:rPr>
      </w:pPr>
      <w:bookmarkStart w:id="1590" w:name="_Toc439170715"/>
      <w:bookmarkStart w:id="1591" w:name="_Toc439172817"/>
      <w:bookmarkStart w:id="1592" w:name="_Toc439173259"/>
      <w:bookmarkStart w:id="1593" w:name="_Toc439238255"/>
      <w:bookmarkStart w:id="1594" w:name="_Toc439252803"/>
      <w:bookmarkStart w:id="1595" w:name="_Toc439323776"/>
      <w:bookmarkStart w:id="1596" w:name="_Toc440357174"/>
      <w:bookmarkStart w:id="1597" w:name="_Toc440359726"/>
      <w:bookmarkStart w:id="1598" w:name="_Toc440632190"/>
      <w:bookmarkStart w:id="1599" w:name="_Toc440876010"/>
      <w:bookmarkStart w:id="1600" w:name="_Toc441131038"/>
      <w:bookmarkStart w:id="1601" w:name="_Toc447269855"/>
      <w:bookmarkStart w:id="1602" w:name="_Toc464120683"/>
      <w:bookmarkStart w:id="1603" w:name="_Toc466970601"/>
      <w:bookmarkStart w:id="1604" w:name="_Toc468462515"/>
      <w:bookmarkStart w:id="1605" w:name="_Toc469482108"/>
      <w:bookmarkStart w:id="1606" w:name="_Toc472411883"/>
      <w:bookmarkStart w:id="1607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F7C7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</w:t>
      </w:r>
      <w:proofErr w:type="gramStart"/>
      <w:r w:rsidRPr="00382A07">
        <w:rPr>
          <w:sz w:val="24"/>
          <w:szCs w:val="24"/>
        </w:rPr>
        <w:t xml:space="preserve">3) заключить договор в установленном документацией по запросу </w:t>
      </w:r>
      <w:r w:rsidRPr="00B10F18">
        <w:rPr>
          <w:sz w:val="24"/>
          <w:szCs w:val="24"/>
        </w:rPr>
        <w:t xml:space="preserve">предложений порядке, в случае </w:t>
      </w:r>
      <w:r w:rsidRPr="002F7C72">
        <w:rPr>
          <w:sz w:val="24"/>
          <w:szCs w:val="24"/>
        </w:rPr>
        <w:t>признания Участника победителем запроса предложений</w:t>
      </w:r>
      <w:r w:rsidR="00B10F18" w:rsidRPr="002F7C7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2F7C72">
        <w:rPr>
          <w:sz w:val="24"/>
          <w:szCs w:val="24"/>
        </w:rPr>
        <w:t xml:space="preserve">; </w:t>
      </w:r>
      <w:r w:rsidR="002F7C72" w:rsidRPr="002F7C72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2F7C72" w:rsidRPr="002F7C7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2F7C72" w:rsidRPr="002F7C72">
        <w:rPr>
          <w:sz w:val="24"/>
          <w:szCs w:val="24"/>
        </w:rPr>
        <w:t>);</w:t>
      </w:r>
      <w:proofErr w:type="gramEnd"/>
      <w:r w:rsidR="002F7C72" w:rsidRPr="002F7C72">
        <w:rPr>
          <w:sz w:val="24"/>
          <w:szCs w:val="24"/>
        </w:rPr>
        <w:t xml:space="preserve"> 5) предоставить </w:t>
      </w:r>
      <w:r w:rsidR="002F7C72" w:rsidRPr="002F7C72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2F7C72" w:rsidRPr="002F7C72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="002F7C72" w:rsidRPr="002F7C72">
        <w:rPr>
          <w:i/>
          <w:iCs/>
          <w:sz w:val="24"/>
          <w:szCs w:val="24"/>
        </w:rPr>
        <w:t>я(</w:t>
      </w:r>
      <w:proofErr w:type="gramEnd"/>
      <w:r w:rsidR="002F7C72" w:rsidRPr="002F7C72">
        <w:rPr>
          <w:i/>
          <w:iCs/>
          <w:sz w:val="24"/>
          <w:szCs w:val="24"/>
        </w:rPr>
        <w:t>ей) продукции по договору</w:t>
      </w:r>
      <w:r w:rsidR="002F7C72" w:rsidRPr="002F7C72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F7C72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8" w:name="_Toc439170716"/>
      <w:bookmarkStart w:id="1609" w:name="_Toc439172818"/>
      <w:bookmarkStart w:id="1610" w:name="_Toc439173260"/>
      <w:bookmarkStart w:id="1611" w:name="_Toc439238256"/>
      <w:bookmarkStart w:id="1612" w:name="_Toc439252804"/>
      <w:bookmarkStart w:id="1613" w:name="_Toc439323777"/>
      <w:bookmarkStart w:id="1614" w:name="_Toc440357175"/>
      <w:bookmarkStart w:id="1615" w:name="_Toc440359727"/>
      <w:bookmarkStart w:id="1616" w:name="_Toc440632191"/>
      <w:bookmarkStart w:id="1617" w:name="_Toc440876011"/>
      <w:bookmarkStart w:id="1618" w:name="_Toc441131039"/>
      <w:bookmarkStart w:id="1619" w:name="_Toc447269856"/>
      <w:bookmarkStart w:id="1620" w:name="_Toc464120684"/>
      <w:bookmarkStart w:id="1621" w:name="_Toc466970602"/>
      <w:bookmarkStart w:id="1622" w:name="_Toc468462516"/>
      <w:bookmarkStart w:id="1623" w:name="_Toc469482109"/>
      <w:bookmarkStart w:id="1624" w:name="_Toc472411884"/>
      <w:bookmarkStart w:id="1625" w:name="_Toc498588969"/>
      <w:r w:rsidRPr="00382A07">
        <w:rPr>
          <w:szCs w:val="24"/>
        </w:rPr>
        <w:lastRenderedPageBreak/>
        <w:t>Инструкции по заполнению</w:t>
      </w:r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6" w:name="_Toc426108836"/>
      <w:bookmarkStart w:id="1627" w:name="_Ref441574460"/>
      <w:bookmarkStart w:id="1628" w:name="_Ref441574649"/>
      <w:bookmarkStart w:id="1629" w:name="_Toc441575251"/>
      <w:bookmarkStart w:id="1630" w:name="_Ref442187883"/>
      <w:bookmarkStart w:id="1631" w:name="_Ref467569419"/>
      <w:bookmarkStart w:id="1632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26"/>
      <w:bookmarkEnd w:id="1627"/>
      <w:bookmarkEnd w:id="1628"/>
      <w:bookmarkEnd w:id="1629"/>
      <w:bookmarkEnd w:id="1630"/>
      <w:bookmarkEnd w:id="1631"/>
      <w:bookmarkEnd w:id="1632"/>
    </w:p>
    <w:p w:rsidR="00726A75" w:rsidRPr="00382A07" w:rsidRDefault="00726A75" w:rsidP="00726A75">
      <w:pPr>
        <w:pStyle w:val="3"/>
        <w:rPr>
          <w:szCs w:val="24"/>
        </w:rPr>
      </w:pPr>
      <w:bookmarkStart w:id="1633" w:name="_Toc426108837"/>
      <w:bookmarkStart w:id="1634" w:name="_Ref441574456"/>
      <w:bookmarkStart w:id="1635" w:name="_Toc441575252"/>
      <w:bookmarkStart w:id="1636" w:name="_Toc447269864"/>
      <w:bookmarkStart w:id="1637" w:name="_Toc464120686"/>
      <w:bookmarkStart w:id="1638" w:name="_Toc466970604"/>
      <w:bookmarkStart w:id="1639" w:name="_Toc468462518"/>
      <w:bookmarkStart w:id="1640" w:name="_Toc469482111"/>
      <w:bookmarkStart w:id="1641" w:name="_Toc472411886"/>
      <w:bookmarkStart w:id="1642" w:name="_Toc498588971"/>
      <w:r w:rsidRPr="00382A07">
        <w:rPr>
          <w:szCs w:val="24"/>
        </w:rPr>
        <w:t xml:space="preserve">Форма Расписки  сдачи-приемки </w:t>
      </w:r>
      <w:bookmarkEnd w:id="1633"/>
      <w:r w:rsidRPr="00382A07">
        <w:rPr>
          <w:szCs w:val="24"/>
        </w:rPr>
        <w:t>соглашения о неустойке</w:t>
      </w:r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3" w:name="_Toc426108838"/>
      <w:bookmarkStart w:id="1644" w:name="_Toc441575253"/>
      <w:bookmarkStart w:id="1645" w:name="_Toc447269865"/>
      <w:bookmarkStart w:id="1646" w:name="_Toc464120687"/>
      <w:bookmarkStart w:id="1647" w:name="_Toc466970605"/>
      <w:bookmarkStart w:id="1648" w:name="_Toc468462519"/>
      <w:bookmarkStart w:id="1649" w:name="_Toc469482112"/>
      <w:bookmarkStart w:id="1650" w:name="_Toc472411887"/>
      <w:bookmarkStart w:id="1651" w:name="_Toc498588972"/>
      <w:r w:rsidRPr="00382A07">
        <w:rPr>
          <w:szCs w:val="24"/>
        </w:rPr>
        <w:lastRenderedPageBreak/>
        <w:t>Инструкции по заполнению</w:t>
      </w:r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2" w:name="_Ref440272274"/>
      <w:bookmarkStart w:id="1653" w:name="_Ref440274756"/>
      <w:bookmarkStart w:id="1654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2"/>
      <w:bookmarkEnd w:id="1653"/>
      <w:bookmarkEnd w:id="1654"/>
    </w:p>
    <w:p w:rsidR="007857E5" w:rsidRPr="00382A07" w:rsidRDefault="007857E5" w:rsidP="007857E5">
      <w:pPr>
        <w:pStyle w:val="3"/>
        <w:rPr>
          <w:szCs w:val="24"/>
        </w:rPr>
      </w:pPr>
      <w:bookmarkStart w:id="1655" w:name="_Toc439170718"/>
      <w:bookmarkStart w:id="1656" w:name="_Toc439172820"/>
      <w:bookmarkStart w:id="1657" w:name="_Toc439173262"/>
      <w:bookmarkStart w:id="1658" w:name="_Toc439238258"/>
      <w:bookmarkStart w:id="1659" w:name="_Toc439252806"/>
      <w:bookmarkStart w:id="1660" w:name="_Toc439323779"/>
      <w:bookmarkStart w:id="1661" w:name="_Toc440357177"/>
      <w:bookmarkStart w:id="1662" w:name="_Toc440359729"/>
      <w:bookmarkStart w:id="1663" w:name="_Toc440632193"/>
      <w:bookmarkStart w:id="1664" w:name="_Toc440876013"/>
      <w:bookmarkStart w:id="1665" w:name="_Toc441131041"/>
      <w:bookmarkStart w:id="1666" w:name="_Toc447269858"/>
      <w:bookmarkStart w:id="1667" w:name="_Toc464120689"/>
      <w:bookmarkStart w:id="1668" w:name="_Toc466970607"/>
      <w:bookmarkStart w:id="1669" w:name="_Toc468462521"/>
      <w:bookmarkStart w:id="1670" w:name="_Toc469482114"/>
      <w:bookmarkStart w:id="1671" w:name="_Toc472411889"/>
      <w:bookmarkStart w:id="1672" w:name="_Toc498588974"/>
      <w:r w:rsidRPr="00382A07">
        <w:rPr>
          <w:szCs w:val="24"/>
        </w:rPr>
        <w:t xml:space="preserve">Форма </w:t>
      </w:r>
      <w:bookmarkEnd w:id="1655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3" w:name="_Toc300142269"/>
      <w:bookmarkStart w:id="1674" w:name="_Toc309735391"/>
      <w:bookmarkStart w:id="1675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3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74"/>
      <w:bookmarkEnd w:id="1675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76" w:name="_Toc439170719"/>
      <w:bookmarkStart w:id="1677" w:name="_Toc439172821"/>
      <w:bookmarkStart w:id="1678" w:name="_Toc439173263"/>
      <w:bookmarkStart w:id="1679" w:name="_Toc439238259"/>
      <w:bookmarkStart w:id="1680" w:name="_Toc439252807"/>
      <w:bookmarkStart w:id="1681" w:name="_Toc439323780"/>
      <w:bookmarkStart w:id="1682" w:name="_Toc440357178"/>
      <w:bookmarkStart w:id="1683" w:name="_Toc440359730"/>
      <w:bookmarkStart w:id="1684" w:name="_Toc440632194"/>
      <w:bookmarkStart w:id="1685" w:name="_Toc440876014"/>
      <w:bookmarkStart w:id="1686" w:name="_Toc441131042"/>
      <w:bookmarkStart w:id="1687" w:name="_Toc447269859"/>
      <w:bookmarkStart w:id="1688" w:name="_Toc464120690"/>
      <w:bookmarkStart w:id="1689" w:name="_Toc466970608"/>
      <w:bookmarkStart w:id="1690" w:name="_Toc468462522"/>
      <w:bookmarkStart w:id="1691" w:name="_Toc469482115"/>
      <w:bookmarkStart w:id="1692" w:name="_Toc472411890"/>
      <w:bookmarkStart w:id="1693" w:name="_Toc498588975"/>
      <w:r w:rsidRPr="00382A07">
        <w:rPr>
          <w:szCs w:val="24"/>
        </w:rPr>
        <w:lastRenderedPageBreak/>
        <w:t>Инструкции по заполнению</w:t>
      </w:r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4" w:name="_Ref93268095"/>
      <w:bookmarkStart w:id="1695" w:name="_Ref93268099"/>
      <w:bookmarkStart w:id="1696" w:name="_Toc98253958"/>
      <w:bookmarkStart w:id="1697" w:name="_Toc165173884"/>
      <w:bookmarkStart w:id="1698" w:name="_Toc423423678"/>
      <w:bookmarkStart w:id="1699" w:name="_Ref440272510"/>
      <w:bookmarkStart w:id="1700" w:name="_Ref440274961"/>
      <w:bookmarkStart w:id="1701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2" w:name="_Toc90385125"/>
      <w:bookmarkStart w:id="1703" w:name="_Toc439170705"/>
      <w:bookmarkStart w:id="1704" w:name="_Toc439172807"/>
      <w:bookmarkStart w:id="1705" w:name="_Toc439173268"/>
      <w:bookmarkStart w:id="1706" w:name="_Toc439238264"/>
      <w:bookmarkStart w:id="1707" w:name="_Toc439252812"/>
      <w:bookmarkStart w:id="1708" w:name="_Toc439323785"/>
      <w:bookmarkStart w:id="1709" w:name="_Toc440357183"/>
      <w:bookmarkStart w:id="1710" w:name="_Toc440359735"/>
      <w:bookmarkStart w:id="1711" w:name="_Toc440632199"/>
      <w:bookmarkStart w:id="1712" w:name="_Toc440876016"/>
      <w:bookmarkStart w:id="1713" w:name="_Toc441131044"/>
      <w:bookmarkStart w:id="1714" w:name="_Toc447269861"/>
      <w:bookmarkStart w:id="1715" w:name="_Toc464120692"/>
      <w:bookmarkStart w:id="1716" w:name="_Toc466970610"/>
      <w:bookmarkStart w:id="1717" w:name="_Toc468462524"/>
      <w:bookmarkStart w:id="1718" w:name="_Toc469482117"/>
      <w:bookmarkStart w:id="1719" w:name="_Toc472411892"/>
      <w:bookmarkStart w:id="1720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1" w:name="_Toc90385126"/>
      <w:bookmarkStart w:id="1722" w:name="_Toc98253959"/>
      <w:bookmarkStart w:id="1723" w:name="_Toc157248211"/>
      <w:bookmarkStart w:id="1724" w:name="_Toc157496580"/>
      <w:bookmarkStart w:id="1725" w:name="_Toc158206119"/>
      <w:bookmarkStart w:id="1726" w:name="_Toc164057804"/>
      <w:bookmarkStart w:id="1727" w:name="_Toc164137154"/>
      <w:bookmarkStart w:id="1728" w:name="_Toc164161314"/>
      <w:bookmarkStart w:id="1729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0" w:name="_Toc439170706"/>
      <w:bookmarkStart w:id="1731" w:name="_Toc439172808"/>
      <w:bookmarkStart w:id="1732" w:name="_Toc439173269"/>
      <w:bookmarkStart w:id="1733" w:name="_Toc439238265"/>
      <w:bookmarkStart w:id="1734" w:name="_Toc439252813"/>
      <w:bookmarkStart w:id="1735" w:name="_Toc439323786"/>
      <w:bookmarkStart w:id="1736" w:name="_Toc440357184"/>
      <w:bookmarkStart w:id="1737" w:name="_Toc440359736"/>
      <w:bookmarkStart w:id="1738" w:name="_Toc440632200"/>
      <w:bookmarkStart w:id="1739" w:name="_Toc440876017"/>
      <w:bookmarkStart w:id="1740" w:name="_Toc441131045"/>
      <w:bookmarkStart w:id="1741" w:name="_Toc447269862"/>
      <w:bookmarkStart w:id="1742" w:name="_Toc464120693"/>
      <w:bookmarkStart w:id="1743" w:name="_Toc466970611"/>
      <w:bookmarkStart w:id="1744" w:name="_Toc468462525"/>
      <w:bookmarkStart w:id="1745" w:name="_Toc469482118"/>
      <w:bookmarkStart w:id="1746" w:name="_Toc472411893"/>
      <w:bookmarkStart w:id="1747" w:name="_Toc498588978"/>
      <w:r w:rsidRPr="00382A07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0F4" w:rsidRDefault="003210F4">
      <w:pPr>
        <w:spacing w:line="240" w:lineRule="auto"/>
      </w:pPr>
      <w:r>
        <w:separator/>
      </w:r>
    </w:p>
  </w:endnote>
  <w:endnote w:type="continuationSeparator" w:id="0">
    <w:p w:rsidR="003210F4" w:rsidRDefault="003210F4">
      <w:pPr>
        <w:spacing w:line="240" w:lineRule="auto"/>
      </w:pPr>
      <w:r>
        <w:continuationSeparator/>
      </w:r>
    </w:p>
  </w:endnote>
  <w:endnote w:id="1">
    <w:p w:rsidR="00150188" w:rsidRPr="001D6DBB" w:rsidRDefault="00150188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D161E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18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188" w:rsidRDefault="0015018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FA0376" w:rsidRDefault="001501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D161E0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D161E0" w:rsidRPr="00FA0376">
      <w:rPr>
        <w:sz w:val="16"/>
        <w:szCs w:val="16"/>
        <w:lang w:eastAsia="ru-RU"/>
      </w:rPr>
      <w:fldChar w:fldCharType="separate"/>
    </w:r>
    <w:r w:rsidR="00F22869">
      <w:rPr>
        <w:noProof/>
        <w:sz w:val="16"/>
        <w:szCs w:val="16"/>
        <w:lang w:eastAsia="ru-RU"/>
      </w:rPr>
      <w:t>5</w:t>
    </w:r>
    <w:r w:rsidR="00D161E0" w:rsidRPr="00FA0376">
      <w:rPr>
        <w:sz w:val="16"/>
        <w:szCs w:val="16"/>
        <w:lang w:eastAsia="ru-RU"/>
      </w:rPr>
      <w:fldChar w:fldCharType="end"/>
    </w:r>
  </w:p>
  <w:p w:rsidR="00150188" w:rsidRPr="00EE0539" w:rsidRDefault="0015018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B15C62" w:rsidRPr="00B15C62">
      <w:rPr>
        <w:sz w:val="18"/>
        <w:szCs w:val="18"/>
      </w:rPr>
      <w:t>Договора на поставку противопожарного оборудования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0F4" w:rsidRDefault="003210F4">
      <w:pPr>
        <w:spacing w:line="240" w:lineRule="auto"/>
      </w:pPr>
      <w:r>
        <w:separator/>
      </w:r>
    </w:p>
  </w:footnote>
  <w:footnote w:type="continuationSeparator" w:id="0">
    <w:p w:rsidR="003210F4" w:rsidRDefault="003210F4">
      <w:pPr>
        <w:spacing w:line="240" w:lineRule="auto"/>
      </w:pPr>
      <w:r>
        <w:continuationSeparator/>
      </w:r>
    </w:p>
  </w:footnote>
  <w:footnote w:id="1">
    <w:p w:rsidR="00150188" w:rsidRPr="00B36685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50188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50188" w:rsidRDefault="00150188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50188" w:rsidRDefault="00150188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930031" w:rsidRDefault="0015018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4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3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2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0F4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15C62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2869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etp.rosseti.ru" TargetMode="External"/><Relationship Id="rId26" Type="http://schemas.openxmlformats.org/officeDocument/2006/relationships/header" Target="header8.xml"/><Relationship Id="rId39" Type="http://schemas.openxmlformats.org/officeDocument/2006/relationships/hyperlink" Target="mailto:doverie@mrsk-1.ru" TargetMode="External"/><Relationship Id="rId21" Type="http://schemas.openxmlformats.org/officeDocument/2006/relationships/footer" Target="footer4.xm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E3FF20BC62667668DFC4D0EA1y5xAN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yperlink" Target="mailto:telyatnik.vs@mrsk-1.ru" TargetMode="External"/><Relationship Id="rId37" Type="http://schemas.openxmlformats.org/officeDocument/2006/relationships/footer" Target="footer9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header" Target="header12.xml"/><Relationship Id="rId49" Type="http://schemas.openxmlformats.org/officeDocument/2006/relationships/hyperlink" Target="consultantplus://offline/ref=B7E04B8F5BC345C22463EADCAE81D93CF4CA1215A36F6052F6BC85F6f9C8L" TargetMode="Externa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433B1-3925-4C91-82F4-FA0DDF50D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88</Pages>
  <Words>30197</Words>
  <Characters>172126</Characters>
  <Application>Microsoft Office Word</Application>
  <DocSecurity>0</DocSecurity>
  <Lines>1434</Lines>
  <Paragraphs>403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201920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Телятник Валентина Сергеевна</cp:lastModifiedBy>
  <cp:revision>58</cp:revision>
  <cp:lastPrinted>2015-12-29T14:27:00Z</cp:lastPrinted>
  <dcterms:created xsi:type="dcterms:W3CDTF">2016-12-02T12:44:00Z</dcterms:created>
  <dcterms:modified xsi:type="dcterms:W3CDTF">2018-03-20T12:02:00Z</dcterms:modified>
</cp:coreProperties>
</file>