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8845D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тел.: +7 (495) 747-92-92,</w:t>
                  </w:r>
                </w:p>
                <w:p w:rsidR="00DC06B4" w:rsidRPr="000D67AD" w:rsidRDefault="00DC06B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C06B4" w:rsidRPr="000D67AD" w:rsidRDefault="00DC06B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06B4" w:rsidRPr="000D67AD" w:rsidRDefault="00DC06B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06B4" w:rsidRPr="000D67AD" w:rsidRDefault="00DC06B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06B4" w:rsidRPr="00DC06B4" w:rsidRDefault="00DC06B4"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C06B4">
                    <w:rPr>
                      <w:rFonts w:ascii="Helios" w:hAnsi="Helios"/>
                      <w:sz w:val="12"/>
                      <w:szCs w:val="12"/>
                      <w:lang w:val="en-US"/>
                    </w:rPr>
                    <w:t>-</w:t>
                  </w:r>
                  <w:r w:rsidRPr="000D67AD">
                    <w:rPr>
                      <w:rFonts w:ascii="Helios" w:hAnsi="Helios"/>
                      <w:sz w:val="12"/>
                      <w:szCs w:val="12"/>
                      <w:lang w:val="en-US"/>
                    </w:rPr>
                    <w:t>mail</w:t>
                  </w:r>
                  <w:proofErr w:type="gramEnd"/>
                  <w:r w:rsidRPr="00DC06B4">
                    <w:rPr>
                      <w:rFonts w:ascii="Helios" w:hAnsi="Helios"/>
                      <w:sz w:val="12"/>
                      <w:szCs w:val="12"/>
                      <w:lang w:val="en-US"/>
                    </w:rPr>
                    <w:t xml:space="preserve">: </w:t>
                  </w:r>
                  <w:hyperlink r:id="rId8" w:history="1">
                    <w:r w:rsidRPr="000D67AD">
                      <w:rPr>
                        <w:rFonts w:ascii="Helios" w:hAnsi="Helios"/>
                        <w:sz w:val="12"/>
                        <w:szCs w:val="12"/>
                        <w:lang w:val="en-US"/>
                      </w:rPr>
                      <w:t>posta</w:t>
                    </w:r>
                    <w:r w:rsidRPr="00DC06B4">
                      <w:rPr>
                        <w:rFonts w:ascii="Helios" w:hAnsi="Helios"/>
                        <w:sz w:val="12"/>
                        <w:szCs w:val="12"/>
                        <w:lang w:val="en-US"/>
                      </w:rPr>
                      <w:t>@</w:t>
                    </w:r>
                    <w:r w:rsidRPr="000D67AD">
                      <w:rPr>
                        <w:rFonts w:ascii="Helios" w:hAnsi="Helios"/>
                        <w:sz w:val="12"/>
                        <w:szCs w:val="12"/>
                        <w:lang w:val="en-US"/>
                      </w:rPr>
                      <w:t>mrsk</w:t>
                    </w:r>
                    <w:r w:rsidRPr="00DC06B4">
                      <w:rPr>
                        <w:rFonts w:ascii="Helios" w:hAnsi="Helios"/>
                        <w:sz w:val="12"/>
                        <w:szCs w:val="12"/>
                        <w:lang w:val="en-US"/>
                      </w:rPr>
                      <w:t>-1.</w:t>
                    </w:r>
                    <w:r w:rsidRPr="000D67AD">
                      <w:rPr>
                        <w:rFonts w:ascii="Helios" w:hAnsi="Helios"/>
                        <w:sz w:val="12"/>
                        <w:szCs w:val="12"/>
                        <w:lang w:val="en-US"/>
                      </w:rPr>
                      <w:t>ru</w:t>
                    </w:r>
                  </w:hyperlink>
                  <w:r w:rsidRPr="00DC06B4">
                    <w:rPr>
                      <w:rFonts w:ascii="Helios" w:hAnsi="Helios"/>
                      <w:sz w:val="12"/>
                      <w:szCs w:val="12"/>
                      <w:lang w:val="en-US"/>
                    </w:rPr>
                    <w:t xml:space="preserve">, </w:t>
                  </w:r>
                  <w:hyperlink r:id="rId9" w:history="1">
                    <w:r w:rsidRPr="000D67AD">
                      <w:rPr>
                        <w:rFonts w:ascii="Helios" w:hAnsi="Helios"/>
                        <w:sz w:val="12"/>
                        <w:szCs w:val="12"/>
                        <w:lang w:val="en-US"/>
                      </w:rPr>
                      <w:t>www</w:t>
                    </w:r>
                    <w:r w:rsidRPr="00DC06B4">
                      <w:rPr>
                        <w:rFonts w:ascii="Helios" w:hAnsi="Helios"/>
                        <w:sz w:val="12"/>
                        <w:szCs w:val="12"/>
                        <w:lang w:val="en-US"/>
                      </w:rPr>
                      <w:t>.</w:t>
                    </w:r>
                    <w:r w:rsidRPr="000D67AD">
                      <w:rPr>
                        <w:rFonts w:ascii="Helios" w:hAnsi="Helios"/>
                        <w:sz w:val="12"/>
                        <w:szCs w:val="12"/>
                        <w:lang w:val="en-US"/>
                      </w:rPr>
                      <w:t>mrsk</w:t>
                    </w:r>
                    <w:r w:rsidRPr="00DC06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06B4" w:rsidRPr="007417E6" w:rsidRDefault="00DC06B4" w:rsidP="00DC06B4">
      <w:pPr>
        <w:ind w:left="5670" w:firstLine="0"/>
        <w:jc w:val="right"/>
        <w:rPr>
          <w:sz w:val="24"/>
          <w:szCs w:val="24"/>
        </w:rPr>
      </w:pPr>
      <w:r w:rsidRPr="007417E6">
        <w:rPr>
          <w:sz w:val="24"/>
          <w:szCs w:val="24"/>
        </w:rPr>
        <w:t>УТВЕРЖДАЮ:</w:t>
      </w:r>
    </w:p>
    <w:p w:rsidR="00DC06B4" w:rsidRDefault="00DC06B4" w:rsidP="00DC06B4">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C06B4" w:rsidRDefault="00DC06B4" w:rsidP="00DC06B4">
      <w:pPr>
        <w:spacing w:line="240" w:lineRule="auto"/>
        <w:jc w:val="right"/>
        <w:rPr>
          <w:sz w:val="24"/>
          <w:szCs w:val="24"/>
        </w:rPr>
      </w:pPr>
      <w:r>
        <w:rPr>
          <w:sz w:val="24"/>
          <w:szCs w:val="24"/>
        </w:rPr>
        <w:t>Начальник управления</w:t>
      </w:r>
    </w:p>
    <w:p w:rsidR="00DC06B4" w:rsidRDefault="00DC06B4" w:rsidP="00DC06B4">
      <w:pPr>
        <w:spacing w:line="240" w:lineRule="auto"/>
        <w:jc w:val="right"/>
        <w:rPr>
          <w:sz w:val="24"/>
          <w:szCs w:val="24"/>
        </w:rPr>
      </w:pPr>
      <w:r>
        <w:rPr>
          <w:sz w:val="24"/>
          <w:szCs w:val="24"/>
        </w:rPr>
        <w:t>логистики и МТО филиала</w:t>
      </w:r>
    </w:p>
    <w:p w:rsidR="00DC06B4" w:rsidRDefault="00DC06B4" w:rsidP="00DC06B4">
      <w:pPr>
        <w:spacing w:line="240" w:lineRule="auto"/>
        <w:jc w:val="right"/>
        <w:rPr>
          <w:sz w:val="24"/>
          <w:szCs w:val="24"/>
        </w:rPr>
      </w:pPr>
      <w:r>
        <w:rPr>
          <w:sz w:val="24"/>
          <w:szCs w:val="24"/>
        </w:rPr>
        <w:t>ОАО «МРСК Центра»-</w:t>
      </w:r>
    </w:p>
    <w:p w:rsidR="00DC06B4" w:rsidRDefault="00DC06B4" w:rsidP="00DC06B4">
      <w:pPr>
        <w:spacing w:line="240" w:lineRule="auto"/>
        <w:jc w:val="right"/>
      </w:pPr>
      <w:r>
        <w:t>«Белгородэнерго»</w:t>
      </w:r>
    </w:p>
    <w:p w:rsidR="00DC06B4" w:rsidRDefault="00DC06B4" w:rsidP="00DC06B4">
      <w:pPr>
        <w:spacing w:line="240" w:lineRule="auto"/>
        <w:jc w:val="right"/>
        <w:rPr>
          <w:sz w:val="24"/>
          <w:szCs w:val="24"/>
        </w:rPr>
      </w:pPr>
      <w:r>
        <w:rPr>
          <w:sz w:val="24"/>
          <w:szCs w:val="24"/>
        </w:rPr>
        <w:t>____________ З.М. Кравченко</w:t>
      </w:r>
    </w:p>
    <w:p w:rsidR="00DC06B4" w:rsidRDefault="00DC06B4" w:rsidP="00DC06B4">
      <w:pPr>
        <w:spacing w:line="240" w:lineRule="auto"/>
        <w:jc w:val="right"/>
        <w:rPr>
          <w:sz w:val="24"/>
          <w:szCs w:val="24"/>
        </w:rPr>
      </w:pPr>
    </w:p>
    <w:p w:rsidR="00DC06B4" w:rsidRDefault="00DC06B4" w:rsidP="00DC06B4">
      <w:pPr>
        <w:spacing w:line="240" w:lineRule="auto"/>
        <w:ind w:firstLine="0"/>
        <w:jc w:val="right"/>
        <w:rPr>
          <w:sz w:val="24"/>
          <w:szCs w:val="24"/>
        </w:rPr>
      </w:pPr>
      <w:r w:rsidRPr="00D43999">
        <w:rPr>
          <w:sz w:val="24"/>
          <w:szCs w:val="24"/>
        </w:rPr>
        <w:t>«</w:t>
      </w:r>
      <w:r>
        <w:rPr>
          <w:sz w:val="24"/>
          <w:szCs w:val="24"/>
        </w:rPr>
        <w:t>20</w:t>
      </w:r>
      <w:r w:rsidRPr="00D43999">
        <w:rPr>
          <w:sz w:val="24"/>
          <w:szCs w:val="24"/>
        </w:rPr>
        <w:t xml:space="preserve">» </w:t>
      </w:r>
      <w:r>
        <w:rPr>
          <w:sz w:val="24"/>
          <w:szCs w:val="24"/>
        </w:rPr>
        <w:t xml:space="preserve">октября </w:t>
      </w:r>
      <w:r w:rsidRPr="00632C69">
        <w:rPr>
          <w:sz w:val="24"/>
          <w:szCs w:val="24"/>
        </w:rPr>
        <w:t>20</w:t>
      </w:r>
      <w:r>
        <w:rPr>
          <w:sz w:val="24"/>
          <w:szCs w:val="24"/>
        </w:rPr>
        <w:t>16</w:t>
      </w:r>
      <w:r w:rsidRPr="00632C69">
        <w:rPr>
          <w:sz w:val="24"/>
          <w:szCs w:val="24"/>
        </w:rPr>
        <w:t xml:space="preserve"> г.</w:t>
      </w:r>
    </w:p>
    <w:p w:rsidR="00DC06B4" w:rsidRDefault="00DC06B4" w:rsidP="00DC06B4">
      <w:pPr>
        <w:spacing w:line="240" w:lineRule="auto"/>
        <w:ind w:left="7230" w:firstLine="0"/>
        <w:rPr>
          <w:b/>
          <w:kern w:val="36"/>
          <w:sz w:val="24"/>
          <w:szCs w:val="24"/>
        </w:rPr>
      </w:pPr>
    </w:p>
    <w:p w:rsidR="00DC06B4" w:rsidRPr="00F95C46" w:rsidRDefault="00DC06B4" w:rsidP="00DC06B4">
      <w:pPr>
        <w:spacing w:line="240" w:lineRule="auto"/>
        <w:ind w:left="6804" w:firstLine="0"/>
        <w:jc w:val="right"/>
        <w:rPr>
          <w:b/>
          <w:kern w:val="36"/>
          <w:sz w:val="24"/>
          <w:szCs w:val="24"/>
        </w:rPr>
      </w:pPr>
      <w:r w:rsidRPr="00F95C46">
        <w:rPr>
          <w:b/>
          <w:kern w:val="36"/>
          <w:sz w:val="24"/>
          <w:szCs w:val="24"/>
        </w:rPr>
        <w:t>Согласовано на заседании</w:t>
      </w:r>
    </w:p>
    <w:p w:rsidR="00DC06B4" w:rsidRPr="00F95C46" w:rsidRDefault="00DC06B4" w:rsidP="00DC06B4">
      <w:pPr>
        <w:spacing w:line="240" w:lineRule="auto"/>
        <w:ind w:left="6804" w:firstLine="0"/>
        <w:jc w:val="right"/>
        <w:rPr>
          <w:b/>
          <w:kern w:val="36"/>
          <w:sz w:val="24"/>
          <w:szCs w:val="24"/>
        </w:rPr>
      </w:pPr>
      <w:r w:rsidRPr="00F95C46">
        <w:rPr>
          <w:b/>
          <w:kern w:val="36"/>
          <w:sz w:val="24"/>
          <w:szCs w:val="24"/>
        </w:rPr>
        <w:t>конкурсной комиссии</w:t>
      </w:r>
    </w:p>
    <w:p w:rsidR="00DC06B4" w:rsidRPr="00F95C46" w:rsidRDefault="00DC06B4" w:rsidP="00DC06B4">
      <w:pPr>
        <w:spacing w:line="240" w:lineRule="auto"/>
        <w:ind w:left="6804" w:firstLine="0"/>
        <w:jc w:val="right"/>
        <w:rPr>
          <w:b/>
          <w:kern w:val="36"/>
          <w:sz w:val="24"/>
          <w:szCs w:val="24"/>
        </w:rPr>
      </w:pPr>
      <w:r w:rsidRPr="00F95C46">
        <w:rPr>
          <w:b/>
          <w:kern w:val="36"/>
          <w:sz w:val="24"/>
          <w:szCs w:val="24"/>
        </w:rPr>
        <w:t xml:space="preserve">Протокол № </w:t>
      </w:r>
      <w:r>
        <w:rPr>
          <w:b/>
          <w:kern w:val="36"/>
          <w:sz w:val="24"/>
          <w:szCs w:val="24"/>
        </w:rPr>
        <w:t>0322- БЕ-16</w:t>
      </w:r>
    </w:p>
    <w:p w:rsidR="00717F60" w:rsidRPr="00C12FA4" w:rsidRDefault="00DC06B4" w:rsidP="00DC06B4">
      <w:pPr>
        <w:spacing w:line="264" w:lineRule="auto"/>
        <w:jc w:val="right"/>
        <w:rPr>
          <w:sz w:val="24"/>
          <w:szCs w:val="24"/>
        </w:rPr>
      </w:pPr>
      <w:r w:rsidRPr="00D43999">
        <w:rPr>
          <w:b/>
          <w:kern w:val="36"/>
          <w:sz w:val="24"/>
          <w:szCs w:val="24"/>
        </w:rPr>
        <w:t>от «</w:t>
      </w:r>
      <w:r>
        <w:rPr>
          <w:b/>
          <w:kern w:val="36"/>
          <w:sz w:val="24"/>
          <w:szCs w:val="24"/>
        </w:rPr>
        <w:t>20</w:t>
      </w:r>
      <w:r w:rsidRPr="00D43999">
        <w:rPr>
          <w:b/>
          <w:kern w:val="36"/>
          <w:sz w:val="24"/>
          <w:szCs w:val="24"/>
        </w:rPr>
        <w:t xml:space="preserve">» </w:t>
      </w:r>
      <w:r>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C06B4" w:rsidRPr="00DC06B4">
        <w:rPr>
          <w:b/>
          <w:sz w:val="24"/>
          <w:szCs w:val="24"/>
        </w:rPr>
        <w:t>Договора</w:t>
      </w:r>
      <w:proofErr w:type="gramEnd"/>
      <w:r w:rsidR="00DC06B4" w:rsidRPr="00DC06B4">
        <w:rPr>
          <w:b/>
          <w:sz w:val="24"/>
          <w:szCs w:val="24"/>
        </w:rPr>
        <w:t xml:space="preserve">  на выполнение работ по  ремонту ДГУ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C06B4" w:rsidRDefault="00DC06B4" w:rsidP="00E71A48">
      <w:pPr>
        <w:spacing w:line="264" w:lineRule="auto"/>
        <w:ind w:firstLine="0"/>
        <w:jc w:val="center"/>
        <w:rPr>
          <w:b/>
          <w:sz w:val="24"/>
          <w:szCs w:val="24"/>
        </w:rPr>
      </w:pPr>
    </w:p>
    <w:p w:rsidR="00DC06B4" w:rsidRDefault="00DC06B4" w:rsidP="00E71A48">
      <w:pPr>
        <w:spacing w:line="264" w:lineRule="auto"/>
        <w:ind w:firstLine="0"/>
        <w:jc w:val="center"/>
        <w:rPr>
          <w:b/>
          <w:sz w:val="24"/>
          <w:szCs w:val="24"/>
        </w:rPr>
      </w:pPr>
    </w:p>
    <w:p w:rsidR="00DC06B4" w:rsidRDefault="00DC06B4" w:rsidP="00E71A48">
      <w:pPr>
        <w:spacing w:line="264" w:lineRule="auto"/>
        <w:ind w:firstLine="0"/>
        <w:jc w:val="center"/>
        <w:rPr>
          <w:b/>
          <w:sz w:val="24"/>
          <w:szCs w:val="24"/>
        </w:rPr>
      </w:pPr>
    </w:p>
    <w:p w:rsidR="00DC06B4" w:rsidRDefault="00DC06B4"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06B4">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8845D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845D5">
        <w:rPr>
          <w:noProof/>
        </w:rPr>
        <w:fldChar w:fldCharType="begin"/>
      </w:r>
      <w:r>
        <w:rPr>
          <w:noProof/>
        </w:rPr>
        <w:instrText xml:space="preserve"> PAGEREF _Toc441131543 \h </w:instrText>
      </w:r>
      <w:r w:rsidR="008845D5">
        <w:rPr>
          <w:noProof/>
        </w:rPr>
      </w:r>
      <w:r w:rsidR="008845D5">
        <w:rPr>
          <w:noProof/>
        </w:rPr>
        <w:fldChar w:fldCharType="separate"/>
      </w:r>
      <w:r w:rsidR="00B11A53">
        <w:rPr>
          <w:noProof/>
        </w:rPr>
        <w:t>4</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845D5">
        <w:rPr>
          <w:noProof/>
        </w:rPr>
        <w:fldChar w:fldCharType="begin"/>
      </w:r>
      <w:r>
        <w:rPr>
          <w:noProof/>
        </w:rPr>
        <w:instrText xml:space="preserve"> PAGEREF _Toc441131544 \h </w:instrText>
      </w:r>
      <w:r w:rsidR="008845D5">
        <w:rPr>
          <w:noProof/>
        </w:rPr>
      </w:r>
      <w:r w:rsidR="008845D5">
        <w:rPr>
          <w:noProof/>
        </w:rPr>
        <w:fldChar w:fldCharType="separate"/>
      </w:r>
      <w:r w:rsidR="00B11A53">
        <w:rPr>
          <w:noProof/>
        </w:rPr>
        <w:t>5</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845D5">
        <w:rPr>
          <w:noProof/>
        </w:rPr>
        <w:fldChar w:fldCharType="begin"/>
      </w:r>
      <w:r>
        <w:rPr>
          <w:noProof/>
        </w:rPr>
        <w:instrText xml:space="preserve"> PAGEREF _Toc441131545 \h </w:instrText>
      </w:r>
      <w:r w:rsidR="008845D5">
        <w:rPr>
          <w:noProof/>
        </w:rPr>
      </w:r>
      <w:r w:rsidR="008845D5">
        <w:rPr>
          <w:noProof/>
        </w:rPr>
        <w:fldChar w:fldCharType="separate"/>
      </w:r>
      <w:r w:rsidR="00B11A53">
        <w:rPr>
          <w:noProof/>
        </w:rPr>
        <w:t>6</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845D5">
        <w:rPr>
          <w:noProof/>
        </w:rPr>
        <w:fldChar w:fldCharType="begin"/>
      </w:r>
      <w:r>
        <w:rPr>
          <w:noProof/>
        </w:rPr>
        <w:instrText xml:space="preserve"> PAGEREF _Toc441131546 \h </w:instrText>
      </w:r>
      <w:r w:rsidR="008845D5">
        <w:rPr>
          <w:noProof/>
        </w:rPr>
      </w:r>
      <w:r w:rsidR="008845D5">
        <w:rPr>
          <w:noProof/>
        </w:rPr>
        <w:fldChar w:fldCharType="separate"/>
      </w:r>
      <w:r w:rsidR="00B11A53">
        <w:rPr>
          <w:noProof/>
        </w:rPr>
        <w:t>6</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845D5">
        <w:rPr>
          <w:noProof/>
        </w:rPr>
        <w:fldChar w:fldCharType="begin"/>
      </w:r>
      <w:r>
        <w:rPr>
          <w:noProof/>
        </w:rPr>
        <w:instrText xml:space="preserve"> PAGEREF _Toc441131547 \h </w:instrText>
      </w:r>
      <w:r w:rsidR="008845D5">
        <w:rPr>
          <w:noProof/>
        </w:rPr>
      </w:r>
      <w:r w:rsidR="008845D5">
        <w:rPr>
          <w:noProof/>
        </w:rPr>
        <w:fldChar w:fldCharType="separate"/>
      </w:r>
      <w:r w:rsidR="00B11A53">
        <w:rPr>
          <w:noProof/>
        </w:rPr>
        <w:t>7</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845D5">
        <w:rPr>
          <w:noProof/>
        </w:rPr>
        <w:fldChar w:fldCharType="begin"/>
      </w:r>
      <w:r>
        <w:rPr>
          <w:noProof/>
        </w:rPr>
        <w:instrText xml:space="preserve"> PAGEREF _Toc441131548 \h </w:instrText>
      </w:r>
      <w:r w:rsidR="008845D5">
        <w:rPr>
          <w:noProof/>
        </w:rPr>
      </w:r>
      <w:r w:rsidR="008845D5">
        <w:rPr>
          <w:noProof/>
        </w:rPr>
        <w:fldChar w:fldCharType="separate"/>
      </w:r>
      <w:r w:rsidR="00B11A53">
        <w:rPr>
          <w:noProof/>
        </w:rPr>
        <w:t>8</w:t>
      </w:r>
      <w:r w:rsidR="008845D5">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8845D5">
        <w:rPr>
          <w:noProof/>
        </w:rPr>
        <w:fldChar w:fldCharType="begin"/>
      </w:r>
      <w:r>
        <w:rPr>
          <w:noProof/>
        </w:rPr>
        <w:instrText xml:space="preserve"> PAGEREF _Toc441131555 \h </w:instrText>
      </w:r>
      <w:r w:rsidR="008845D5">
        <w:rPr>
          <w:noProof/>
        </w:rPr>
      </w:r>
      <w:r w:rsidR="008845D5">
        <w:rPr>
          <w:noProof/>
        </w:rPr>
        <w:fldChar w:fldCharType="separate"/>
      </w:r>
      <w:r w:rsidR="00B11A53">
        <w:rPr>
          <w:noProof/>
        </w:rPr>
        <w:t>10</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845D5">
        <w:rPr>
          <w:noProof/>
        </w:rPr>
        <w:fldChar w:fldCharType="begin"/>
      </w:r>
      <w:r>
        <w:rPr>
          <w:noProof/>
        </w:rPr>
        <w:instrText xml:space="preserve"> PAGEREF _Toc441131556 \h </w:instrText>
      </w:r>
      <w:r w:rsidR="008845D5">
        <w:rPr>
          <w:noProof/>
        </w:rPr>
      </w:r>
      <w:r w:rsidR="008845D5">
        <w:rPr>
          <w:noProof/>
        </w:rPr>
        <w:fldChar w:fldCharType="separate"/>
      </w:r>
      <w:r w:rsidR="00B11A53">
        <w:rPr>
          <w:noProof/>
        </w:rPr>
        <w:t>10</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8845D5">
        <w:rPr>
          <w:noProof/>
        </w:rPr>
        <w:fldChar w:fldCharType="begin"/>
      </w:r>
      <w:r>
        <w:rPr>
          <w:noProof/>
        </w:rPr>
        <w:instrText xml:space="preserve"> PAGEREF _Toc441131560 \h </w:instrText>
      </w:r>
      <w:r w:rsidR="008845D5">
        <w:rPr>
          <w:noProof/>
        </w:rPr>
      </w:r>
      <w:r w:rsidR="008845D5">
        <w:rPr>
          <w:noProof/>
        </w:rPr>
        <w:fldChar w:fldCharType="separate"/>
      </w:r>
      <w:r w:rsidR="00B11A53">
        <w:rPr>
          <w:noProof/>
        </w:rPr>
        <w:t>10</w:t>
      </w:r>
      <w:r w:rsidR="008845D5">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845D5">
        <w:rPr>
          <w:noProof/>
        </w:rPr>
        <w:fldChar w:fldCharType="begin"/>
      </w:r>
      <w:r>
        <w:rPr>
          <w:noProof/>
        </w:rPr>
        <w:instrText xml:space="preserve"> PAGEREF _Toc441131564 \h </w:instrText>
      </w:r>
      <w:r w:rsidR="008845D5">
        <w:rPr>
          <w:noProof/>
        </w:rPr>
      </w:r>
      <w:r w:rsidR="008845D5">
        <w:rPr>
          <w:noProof/>
        </w:rPr>
        <w:fldChar w:fldCharType="separate"/>
      </w:r>
      <w:r w:rsidR="00B11A53">
        <w:rPr>
          <w:noProof/>
        </w:rPr>
        <w:t>13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845D5">
        <w:rPr>
          <w:noProof/>
        </w:rPr>
        <w:fldChar w:fldCharType="begin"/>
      </w:r>
      <w:r>
        <w:rPr>
          <w:noProof/>
        </w:rPr>
        <w:instrText xml:space="preserve"> PAGEREF _Toc441131565 \h </w:instrText>
      </w:r>
      <w:r w:rsidR="008845D5">
        <w:rPr>
          <w:noProof/>
        </w:rPr>
      </w:r>
      <w:r w:rsidR="008845D5">
        <w:rPr>
          <w:noProof/>
        </w:rPr>
        <w:fldChar w:fldCharType="separate"/>
      </w:r>
      <w:r w:rsidR="00B11A53">
        <w:rPr>
          <w:noProof/>
        </w:rPr>
        <w:t>13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845D5">
        <w:rPr>
          <w:noProof/>
        </w:rPr>
        <w:fldChar w:fldCharType="begin"/>
      </w:r>
      <w:r>
        <w:rPr>
          <w:noProof/>
        </w:rPr>
        <w:instrText xml:space="preserve"> PAGEREF _Toc441131568 \h </w:instrText>
      </w:r>
      <w:r w:rsidR="008845D5">
        <w:rPr>
          <w:noProof/>
        </w:rPr>
      </w:r>
      <w:r w:rsidR="008845D5">
        <w:rPr>
          <w:noProof/>
        </w:rPr>
        <w:fldChar w:fldCharType="separate"/>
      </w:r>
      <w:r w:rsidR="00B11A53">
        <w:rPr>
          <w:noProof/>
        </w:rPr>
        <w:t>13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845D5">
        <w:rPr>
          <w:noProof/>
        </w:rPr>
        <w:fldChar w:fldCharType="begin"/>
      </w:r>
      <w:r>
        <w:rPr>
          <w:noProof/>
        </w:rPr>
        <w:instrText xml:space="preserve"> PAGEREF _Toc441131569 \h </w:instrText>
      </w:r>
      <w:r w:rsidR="008845D5">
        <w:rPr>
          <w:noProof/>
        </w:rPr>
      </w:r>
      <w:r w:rsidR="008845D5">
        <w:rPr>
          <w:noProof/>
        </w:rPr>
        <w:fldChar w:fldCharType="separate"/>
      </w:r>
      <w:r w:rsidR="00B11A53">
        <w:rPr>
          <w:noProof/>
        </w:rPr>
        <w:t>14</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845D5">
        <w:rPr>
          <w:noProof/>
        </w:rPr>
        <w:fldChar w:fldCharType="begin"/>
      </w:r>
      <w:r>
        <w:rPr>
          <w:noProof/>
        </w:rPr>
        <w:instrText xml:space="preserve"> PAGEREF _Toc441131584 \h </w:instrText>
      </w:r>
      <w:r w:rsidR="008845D5">
        <w:rPr>
          <w:noProof/>
        </w:rPr>
      </w:r>
      <w:r w:rsidR="008845D5">
        <w:rPr>
          <w:noProof/>
        </w:rPr>
        <w:fldChar w:fldCharType="separate"/>
      </w:r>
      <w:r w:rsidR="00B11A53">
        <w:rPr>
          <w:noProof/>
        </w:rPr>
        <w:t>33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845D5">
        <w:rPr>
          <w:noProof/>
        </w:rPr>
        <w:fldChar w:fldCharType="begin"/>
      </w:r>
      <w:r>
        <w:rPr>
          <w:noProof/>
        </w:rPr>
        <w:instrText xml:space="preserve"> PAGEREF _Toc441131587 \h </w:instrText>
      </w:r>
      <w:r w:rsidR="008845D5">
        <w:rPr>
          <w:noProof/>
        </w:rPr>
      </w:r>
      <w:r w:rsidR="008845D5">
        <w:rPr>
          <w:noProof/>
        </w:rPr>
        <w:fldChar w:fldCharType="separate"/>
      </w:r>
      <w:r w:rsidR="00B11A53">
        <w:rPr>
          <w:noProof/>
        </w:rPr>
        <w:t>33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845D5">
        <w:rPr>
          <w:noProof/>
        </w:rPr>
        <w:fldChar w:fldCharType="begin"/>
      </w:r>
      <w:r>
        <w:rPr>
          <w:noProof/>
        </w:rPr>
        <w:instrText xml:space="preserve"> PAGEREF _Toc441131588 \h </w:instrText>
      </w:r>
      <w:r w:rsidR="008845D5">
        <w:rPr>
          <w:noProof/>
        </w:rPr>
      </w:r>
      <w:r w:rsidR="008845D5">
        <w:rPr>
          <w:noProof/>
        </w:rPr>
        <w:fldChar w:fldCharType="separate"/>
      </w:r>
      <w:r w:rsidR="00B11A53">
        <w:rPr>
          <w:noProof/>
        </w:rPr>
        <w:t>33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845D5">
        <w:rPr>
          <w:noProof/>
        </w:rPr>
        <w:fldChar w:fldCharType="begin"/>
      </w:r>
      <w:r>
        <w:rPr>
          <w:noProof/>
        </w:rPr>
        <w:instrText xml:space="preserve"> PAGEREF _Toc441131593 \h </w:instrText>
      </w:r>
      <w:r w:rsidR="008845D5">
        <w:rPr>
          <w:noProof/>
        </w:rPr>
      </w:r>
      <w:r w:rsidR="008845D5">
        <w:rPr>
          <w:noProof/>
        </w:rPr>
        <w:fldChar w:fldCharType="separate"/>
      </w:r>
      <w:r w:rsidR="00B11A53">
        <w:rPr>
          <w:noProof/>
        </w:rPr>
        <w:t>35</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845D5">
        <w:rPr>
          <w:noProof/>
        </w:rPr>
        <w:fldChar w:fldCharType="begin"/>
      </w:r>
      <w:r>
        <w:rPr>
          <w:noProof/>
        </w:rPr>
        <w:instrText xml:space="preserve"> PAGEREF _Toc441131594 \h </w:instrText>
      </w:r>
      <w:r w:rsidR="008845D5">
        <w:rPr>
          <w:noProof/>
        </w:rPr>
      </w:r>
      <w:r w:rsidR="008845D5">
        <w:rPr>
          <w:noProof/>
        </w:rPr>
        <w:fldChar w:fldCharType="separate"/>
      </w:r>
      <w:r w:rsidR="00B11A53">
        <w:rPr>
          <w:noProof/>
        </w:rPr>
        <w:t>37</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845D5">
        <w:rPr>
          <w:noProof/>
        </w:rPr>
        <w:fldChar w:fldCharType="begin"/>
      </w:r>
      <w:r>
        <w:rPr>
          <w:noProof/>
        </w:rPr>
        <w:instrText xml:space="preserve"> PAGEREF _Toc441131595 \h </w:instrText>
      </w:r>
      <w:r w:rsidR="008845D5">
        <w:rPr>
          <w:noProof/>
        </w:rPr>
      </w:r>
      <w:r w:rsidR="008845D5">
        <w:rPr>
          <w:noProof/>
        </w:rPr>
        <w:fldChar w:fldCharType="separate"/>
      </w:r>
      <w:r w:rsidR="00B11A53">
        <w:rPr>
          <w:noProof/>
        </w:rPr>
        <w:t>37</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845D5">
        <w:rPr>
          <w:noProof/>
        </w:rPr>
        <w:fldChar w:fldCharType="begin"/>
      </w:r>
      <w:r>
        <w:rPr>
          <w:noProof/>
        </w:rPr>
        <w:instrText xml:space="preserve"> PAGEREF _Toc441131596 \h </w:instrText>
      </w:r>
      <w:r w:rsidR="008845D5">
        <w:rPr>
          <w:noProof/>
        </w:rPr>
      </w:r>
      <w:r w:rsidR="008845D5">
        <w:rPr>
          <w:noProof/>
        </w:rPr>
        <w:fldChar w:fldCharType="separate"/>
      </w:r>
      <w:r w:rsidR="00B11A53">
        <w:rPr>
          <w:noProof/>
        </w:rPr>
        <w:t>37</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845D5">
        <w:rPr>
          <w:noProof/>
        </w:rPr>
        <w:fldChar w:fldCharType="begin"/>
      </w:r>
      <w:r>
        <w:rPr>
          <w:noProof/>
        </w:rPr>
        <w:instrText xml:space="preserve"> PAGEREF _Toc441131597 \h </w:instrText>
      </w:r>
      <w:r w:rsidR="008845D5">
        <w:rPr>
          <w:noProof/>
        </w:rPr>
      </w:r>
      <w:r w:rsidR="008845D5">
        <w:rPr>
          <w:noProof/>
        </w:rPr>
        <w:fldChar w:fldCharType="separate"/>
      </w:r>
      <w:r w:rsidR="00B11A53">
        <w:rPr>
          <w:noProof/>
        </w:rPr>
        <w:t>38</w:t>
      </w:r>
      <w:r w:rsidR="008845D5">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845D5">
        <w:rPr>
          <w:noProof/>
        </w:rPr>
        <w:fldChar w:fldCharType="begin"/>
      </w:r>
      <w:r>
        <w:rPr>
          <w:noProof/>
        </w:rPr>
        <w:instrText xml:space="preserve"> PAGEREF _Toc441131598 \h </w:instrText>
      </w:r>
      <w:r w:rsidR="008845D5">
        <w:rPr>
          <w:noProof/>
        </w:rPr>
      </w:r>
      <w:r w:rsidR="008845D5">
        <w:rPr>
          <w:noProof/>
        </w:rPr>
        <w:fldChar w:fldCharType="separate"/>
      </w:r>
      <w:r w:rsidR="00B11A53">
        <w:rPr>
          <w:noProof/>
        </w:rPr>
        <w:t>40</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845D5">
        <w:rPr>
          <w:noProof/>
        </w:rPr>
        <w:fldChar w:fldCharType="begin"/>
      </w:r>
      <w:r>
        <w:rPr>
          <w:noProof/>
        </w:rPr>
        <w:instrText xml:space="preserve"> PAGEREF _Toc441131599 \h </w:instrText>
      </w:r>
      <w:r w:rsidR="008845D5">
        <w:rPr>
          <w:noProof/>
        </w:rPr>
      </w:r>
      <w:r w:rsidR="008845D5">
        <w:rPr>
          <w:noProof/>
        </w:rPr>
        <w:fldChar w:fldCharType="separate"/>
      </w:r>
      <w:r w:rsidR="00B11A53">
        <w:rPr>
          <w:noProof/>
        </w:rPr>
        <w:t>40</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845D5">
        <w:rPr>
          <w:noProof/>
        </w:rPr>
        <w:fldChar w:fldCharType="begin"/>
      </w:r>
      <w:r>
        <w:rPr>
          <w:noProof/>
        </w:rPr>
        <w:instrText xml:space="preserve"> PAGEREF _Toc441131601 \h </w:instrText>
      </w:r>
      <w:r w:rsidR="008845D5">
        <w:rPr>
          <w:noProof/>
        </w:rPr>
      </w:r>
      <w:r w:rsidR="008845D5">
        <w:rPr>
          <w:noProof/>
        </w:rPr>
        <w:fldChar w:fldCharType="separate"/>
      </w:r>
      <w:r w:rsidR="00B11A53">
        <w:rPr>
          <w:noProof/>
        </w:rPr>
        <w:t>40</w:t>
      </w:r>
      <w:r w:rsidR="008845D5">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845D5">
        <w:rPr>
          <w:noProof/>
        </w:rPr>
        <w:fldChar w:fldCharType="begin"/>
      </w:r>
      <w:r>
        <w:rPr>
          <w:noProof/>
        </w:rPr>
        <w:instrText xml:space="preserve"> PAGEREF _Toc441131603 \h </w:instrText>
      </w:r>
      <w:r w:rsidR="008845D5">
        <w:rPr>
          <w:noProof/>
        </w:rPr>
      </w:r>
      <w:r w:rsidR="008845D5">
        <w:rPr>
          <w:noProof/>
        </w:rPr>
        <w:fldChar w:fldCharType="separate"/>
      </w:r>
      <w:r w:rsidR="00B11A53">
        <w:rPr>
          <w:noProof/>
        </w:rPr>
        <w:t>41</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845D5">
        <w:rPr>
          <w:noProof/>
        </w:rPr>
        <w:fldChar w:fldCharType="begin"/>
      </w:r>
      <w:r>
        <w:rPr>
          <w:noProof/>
        </w:rPr>
        <w:instrText xml:space="preserve"> PAGEREF _Toc441131604 \h </w:instrText>
      </w:r>
      <w:r w:rsidR="008845D5">
        <w:rPr>
          <w:noProof/>
        </w:rPr>
      </w:r>
      <w:r w:rsidR="008845D5">
        <w:rPr>
          <w:noProof/>
        </w:rPr>
        <w:fldChar w:fldCharType="separate"/>
      </w:r>
      <w:r w:rsidR="00B11A53">
        <w:rPr>
          <w:noProof/>
        </w:rPr>
        <w:t>41</w:t>
      </w:r>
      <w:r w:rsidR="008845D5">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845D5">
        <w:rPr>
          <w:noProof/>
        </w:rPr>
        <w:fldChar w:fldCharType="begin"/>
      </w:r>
      <w:r>
        <w:rPr>
          <w:noProof/>
        </w:rPr>
        <w:instrText xml:space="preserve"> PAGEREF _Toc441131605 \h </w:instrText>
      </w:r>
      <w:r w:rsidR="008845D5">
        <w:rPr>
          <w:noProof/>
        </w:rPr>
      </w:r>
      <w:r w:rsidR="008845D5">
        <w:rPr>
          <w:noProof/>
        </w:rPr>
        <w:fldChar w:fldCharType="separate"/>
      </w:r>
      <w:r w:rsidR="00B11A53">
        <w:rPr>
          <w:noProof/>
        </w:rPr>
        <w:t>41</w:t>
      </w:r>
      <w:r w:rsidR="008845D5">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845D5">
        <w:rPr>
          <w:noProof/>
        </w:rPr>
        <w:fldChar w:fldCharType="begin"/>
      </w:r>
      <w:r>
        <w:rPr>
          <w:noProof/>
        </w:rPr>
        <w:instrText xml:space="preserve"> PAGEREF _Toc441131607 \h </w:instrText>
      </w:r>
      <w:r w:rsidR="008845D5">
        <w:rPr>
          <w:noProof/>
        </w:rPr>
      </w:r>
      <w:r w:rsidR="008845D5">
        <w:rPr>
          <w:noProof/>
        </w:rPr>
        <w:fldChar w:fldCharType="separate"/>
      </w:r>
      <w:r w:rsidR="00B11A53">
        <w:rPr>
          <w:noProof/>
        </w:rPr>
        <w:t>45</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8845D5">
        <w:rPr>
          <w:noProof/>
        </w:rPr>
        <w:fldChar w:fldCharType="begin"/>
      </w:r>
      <w:r>
        <w:rPr>
          <w:noProof/>
        </w:rPr>
        <w:instrText xml:space="preserve"> PAGEREF _Toc441131609 \h </w:instrText>
      </w:r>
      <w:r w:rsidR="008845D5">
        <w:rPr>
          <w:noProof/>
        </w:rPr>
      </w:r>
      <w:r w:rsidR="008845D5">
        <w:rPr>
          <w:noProof/>
        </w:rPr>
        <w:fldChar w:fldCharType="separate"/>
      </w:r>
      <w:r w:rsidR="00B11A53">
        <w:rPr>
          <w:noProof/>
        </w:rPr>
        <w:t>47</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8845D5">
        <w:rPr>
          <w:noProof/>
        </w:rPr>
        <w:fldChar w:fldCharType="begin"/>
      </w:r>
      <w:r>
        <w:rPr>
          <w:noProof/>
        </w:rPr>
        <w:instrText xml:space="preserve"> PAGEREF _Toc441131612 \h </w:instrText>
      </w:r>
      <w:r w:rsidR="008845D5">
        <w:rPr>
          <w:noProof/>
        </w:rPr>
      </w:r>
      <w:r w:rsidR="008845D5">
        <w:rPr>
          <w:noProof/>
        </w:rPr>
        <w:fldChar w:fldCharType="separate"/>
      </w:r>
      <w:r w:rsidR="00B11A53">
        <w:rPr>
          <w:noProof/>
        </w:rPr>
        <w:t>49</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845D5">
        <w:rPr>
          <w:noProof/>
        </w:rPr>
        <w:fldChar w:fldCharType="begin"/>
      </w:r>
      <w:r>
        <w:rPr>
          <w:noProof/>
        </w:rPr>
        <w:instrText xml:space="preserve"> PAGEREF _Toc441131615 \h </w:instrText>
      </w:r>
      <w:r w:rsidR="008845D5">
        <w:rPr>
          <w:noProof/>
        </w:rPr>
      </w:r>
      <w:r w:rsidR="008845D5">
        <w:rPr>
          <w:noProof/>
        </w:rPr>
        <w:fldChar w:fldCharType="separate"/>
      </w:r>
      <w:r w:rsidR="00B11A53">
        <w:rPr>
          <w:noProof/>
        </w:rPr>
        <w:t>51</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845D5">
        <w:rPr>
          <w:noProof/>
        </w:rPr>
        <w:fldChar w:fldCharType="begin"/>
      </w:r>
      <w:r>
        <w:rPr>
          <w:noProof/>
        </w:rPr>
        <w:instrText xml:space="preserve"> PAGEREF _Toc441131618 \h </w:instrText>
      </w:r>
      <w:r w:rsidR="008845D5">
        <w:rPr>
          <w:noProof/>
        </w:rPr>
      </w:r>
      <w:r w:rsidR="008845D5">
        <w:rPr>
          <w:noProof/>
        </w:rPr>
        <w:fldChar w:fldCharType="separate"/>
      </w:r>
      <w:r w:rsidR="00B11A53">
        <w:rPr>
          <w:noProof/>
        </w:rPr>
        <w:t>53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8845D5">
        <w:rPr>
          <w:noProof/>
        </w:rPr>
        <w:fldChar w:fldCharType="begin"/>
      </w:r>
      <w:r>
        <w:rPr>
          <w:noProof/>
        </w:rPr>
        <w:instrText xml:space="preserve"> PAGEREF _Toc441131621 \h </w:instrText>
      </w:r>
      <w:r w:rsidR="008845D5">
        <w:rPr>
          <w:noProof/>
        </w:rPr>
      </w:r>
      <w:r w:rsidR="008845D5">
        <w:rPr>
          <w:noProof/>
        </w:rPr>
        <w:fldChar w:fldCharType="separate"/>
      </w:r>
      <w:r w:rsidR="00B11A53">
        <w:rPr>
          <w:noProof/>
        </w:rPr>
        <w:t>55</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845D5">
        <w:rPr>
          <w:noProof/>
        </w:rPr>
        <w:fldChar w:fldCharType="begin"/>
      </w:r>
      <w:r>
        <w:rPr>
          <w:noProof/>
        </w:rPr>
        <w:instrText xml:space="preserve"> PAGEREF _Toc441131624 \h </w:instrText>
      </w:r>
      <w:r w:rsidR="008845D5">
        <w:rPr>
          <w:noProof/>
        </w:rPr>
      </w:r>
      <w:r w:rsidR="008845D5">
        <w:rPr>
          <w:noProof/>
        </w:rPr>
        <w:fldChar w:fldCharType="separate"/>
      </w:r>
      <w:r w:rsidR="00B11A53">
        <w:rPr>
          <w:noProof/>
        </w:rPr>
        <w:t>57</w:t>
      </w:r>
      <w:r w:rsidR="008845D5">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8845D5">
        <w:rPr>
          <w:noProof/>
        </w:rPr>
        <w:fldChar w:fldCharType="begin"/>
      </w:r>
      <w:r>
        <w:rPr>
          <w:noProof/>
        </w:rPr>
        <w:instrText xml:space="preserve"> PAGEREF _Toc441131625 \h </w:instrText>
      </w:r>
      <w:r w:rsidR="008845D5">
        <w:rPr>
          <w:noProof/>
        </w:rPr>
      </w:r>
      <w:r w:rsidR="008845D5">
        <w:rPr>
          <w:noProof/>
        </w:rPr>
        <w:fldChar w:fldCharType="separate"/>
      </w:r>
      <w:r w:rsidR="00B11A53">
        <w:rPr>
          <w:noProof/>
        </w:rPr>
        <w:t>57</w:t>
      </w:r>
      <w:r w:rsidR="008845D5">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845D5">
        <w:rPr>
          <w:noProof/>
        </w:rPr>
        <w:fldChar w:fldCharType="begin"/>
      </w:r>
      <w:r>
        <w:rPr>
          <w:noProof/>
        </w:rPr>
        <w:instrText xml:space="preserve"> PAGEREF _Toc441131626 \h </w:instrText>
      </w:r>
      <w:r w:rsidR="008845D5">
        <w:rPr>
          <w:noProof/>
        </w:rPr>
      </w:r>
      <w:r w:rsidR="008845D5">
        <w:rPr>
          <w:noProof/>
        </w:rPr>
        <w:fldChar w:fldCharType="separate"/>
      </w:r>
      <w:r w:rsidR="00B11A53">
        <w:rPr>
          <w:noProof/>
        </w:rPr>
        <w:t>59</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845D5">
        <w:rPr>
          <w:noProof/>
        </w:rPr>
        <w:fldChar w:fldCharType="begin"/>
      </w:r>
      <w:r>
        <w:rPr>
          <w:noProof/>
        </w:rPr>
        <w:instrText xml:space="preserve"> PAGEREF _Toc441131628 \h </w:instrText>
      </w:r>
      <w:r w:rsidR="008845D5">
        <w:rPr>
          <w:noProof/>
        </w:rPr>
      </w:r>
      <w:r w:rsidR="008845D5">
        <w:rPr>
          <w:noProof/>
        </w:rPr>
        <w:fldChar w:fldCharType="separate"/>
      </w:r>
      <w:r w:rsidR="00B11A53">
        <w:rPr>
          <w:noProof/>
        </w:rPr>
        <w:t>63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845D5">
        <w:rPr>
          <w:noProof/>
        </w:rPr>
        <w:fldChar w:fldCharType="begin"/>
      </w:r>
      <w:r>
        <w:rPr>
          <w:noProof/>
        </w:rPr>
        <w:instrText xml:space="preserve"> PAGEREF _Toc441131631 \h </w:instrText>
      </w:r>
      <w:r w:rsidR="008845D5">
        <w:rPr>
          <w:noProof/>
        </w:rPr>
      </w:r>
      <w:r w:rsidR="008845D5">
        <w:rPr>
          <w:noProof/>
        </w:rPr>
        <w:fldChar w:fldCharType="separate"/>
      </w:r>
      <w:r w:rsidR="00B11A53">
        <w:rPr>
          <w:noProof/>
        </w:rPr>
        <w:t>66</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845D5">
        <w:rPr>
          <w:noProof/>
        </w:rPr>
        <w:fldChar w:fldCharType="begin"/>
      </w:r>
      <w:r>
        <w:rPr>
          <w:noProof/>
        </w:rPr>
        <w:instrText xml:space="preserve"> PAGEREF _Toc441131634 \h </w:instrText>
      </w:r>
      <w:r w:rsidR="008845D5">
        <w:rPr>
          <w:noProof/>
        </w:rPr>
      </w:r>
      <w:r w:rsidR="008845D5">
        <w:rPr>
          <w:noProof/>
        </w:rPr>
        <w:fldChar w:fldCharType="separate"/>
      </w:r>
      <w:r w:rsidR="00B11A53">
        <w:rPr>
          <w:noProof/>
        </w:rPr>
        <w:t>68</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845D5">
        <w:rPr>
          <w:noProof/>
        </w:rPr>
        <w:fldChar w:fldCharType="begin"/>
      </w:r>
      <w:r>
        <w:rPr>
          <w:noProof/>
        </w:rPr>
        <w:instrText xml:space="preserve"> PAGEREF _Toc441131637 \h </w:instrText>
      </w:r>
      <w:r w:rsidR="008845D5">
        <w:rPr>
          <w:noProof/>
        </w:rPr>
      </w:r>
      <w:r w:rsidR="008845D5">
        <w:rPr>
          <w:noProof/>
        </w:rPr>
        <w:fldChar w:fldCharType="separate"/>
      </w:r>
      <w:r w:rsidR="00B11A53">
        <w:rPr>
          <w:noProof/>
        </w:rPr>
        <w:t>71</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845D5">
        <w:rPr>
          <w:noProof/>
        </w:rPr>
        <w:fldChar w:fldCharType="begin"/>
      </w:r>
      <w:r>
        <w:rPr>
          <w:noProof/>
        </w:rPr>
        <w:instrText xml:space="preserve"> PAGEREF _Toc441131640 \h </w:instrText>
      </w:r>
      <w:r w:rsidR="008845D5">
        <w:rPr>
          <w:noProof/>
        </w:rPr>
      </w:r>
      <w:r w:rsidR="008845D5">
        <w:rPr>
          <w:noProof/>
        </w:rPr>
        <w:fldChar w:fldCharType="separate"/>
      </w:r>
      <w:r w:rsidR="00B11A53">
        <w:rPr>
          <w:noProof/>
        </w:rPr>
        <w:t>73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845D5">
        <w:rPr>
          <w:noProof/>
        </w:rPr>
        <w:fldChar w:fldCharType="begin"/>
      </w:r>
      <w:r>
        <w:rPr>
          <w:noProof/>
        </w:rPr>
        <w:instrText xml:space="preserve"> PAGEREF _Toc441131643 \h </w:instrText>
      </w:r>
      <w:r w:rsidR="008845D5">
        <w:rPr>
          <w:noProof/>
        </w:rPr>
      </w:r>
      <w:r w:rsidR="008845D5">
        <w:rPr>
          <w:noProof/>
        </w:rPr>
        <w:fldChar w:fldCharType="separate"/>
      </w:r>
      <w:r w:rsidR="00B11A53">
        <w:rPr>
          <w:noProof/>
        </w:rPr>
        <w:t>76</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845D5">
        <w:rPr>
          <w:noProof/>
        </w:rPr>
        <w:fldChar w:fldCharType="begin"/>
      </w:r>
      <w:r>
        <w:rPr>
          <w:noProof/>
        </w:rPr>
        <w:instrText xml:space="preserve"> PAGEREF _Toc441131646 \h </w:instrText>
      </w:r>
      <w:r w:rsidR="008845D5">
        <w:rPr>
          <w:noProof/>
        </w:rPr>
      </w:r>
      <w:r w:rsidR="008845D5">
        <w:rPr>
          <w:noProof/>
        </w:rPr>
        <w:fldChar w:fldCharType="separate"/>
      </w:r>
      <w:r w:rsidR="00B11A53">
        <w:rPr>
          <w:noProof/>
        </w:rPr>
        <w:t>78</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8845D5">
        <w:rPr>
          <w:noProof/>
        </w:rPr>
        <w:fldChar w:fldCharType="begin"/>
      </w:r>
      <w:r>
        <w:rPr>
          <w:noProof/>
        </w:rPr>
        <w:instrText xml:space="preserve"> PAGEREF _Toc441131649 \h </w:instrText>
      </w:r>
      <w:r w:rsidR="008845D5">
        <w:rPr>
          <w:noProof/>
        </w:rPr>
      </w:r>
      <w:r w:rsidR="008845D5">
        <w:rPr>
          <w:noProof/>
        </w:rPr>
        <w:fldChar w:fldCharType="separate"/>
      </w:r>
      <w:r w:rsidR="00B11A53">
        <w:rPr>
          <w:noProof/>
        </w:rPr>
        <w:t>81</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8845D5">
        <w:rPr>
          <w:noProof/>
        </w:rPr>
        <w:fldChar w:fldCharType="begin"/>
      </w:r>
      <w:r>
        <w:rPr>
          <w:noProof/>
        </w:rPr>
        <w:instrText xml:space="preserve"> PAGEREF _Toc441131652 \h </w:instrText>
      </w:r>
      <w:r w:rsidR="008845D5">
        <w:rPr>
          <w:noProof/>
        </w:rPr>
      </w:r>
      <w:r w:rsidR="008845D5">
        <w:rPr>
          <w:noProof/>
        </w:rPr>
        <w:fldChar w:fldCharType="separate"/>
      </w:r>
      <w:r w:rsidR="00B11A53">
        <w:rPr>
          <w:noProof/>
        </w:rPr>
        <w:t>83</w:t>
      </w:r>
      <w:r w:rsidR="008845D5">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8845D5">
        <w:rPr>
          <w:noProof/>
        </w:rPr>
        <w:fldChar w:fldCharType="begin"/>
      </w:r>
      <w:r>
        <w:rPr>
          <w:noProof/>
        </w:rPr>
        <w:instrText xml:space="preserve"> PAGEREF _Toc441131655 \h </w:instrText>
      </w:r>
      <w:r w:rsidR="008845D5">
        <w:rPr>
          <w:noProof/>
        </w:rPr>
      </w:r>
      <w:r w:rsidR="008845D5">
        <w:rPr>
          <w:noProof/>
        </w:rPr>
        <w:fldChar w:fldCharType="separate"/>
      </w:r>
      <w:r w:rsidR="00B11A53">
        <w:rPr>
          <w:noProof/>
        </w:rPr>
        <w:t>85</w:t>
      </w:r>
      <w:r w:rsidR="008845D5">
        <w:rPr>
          <w:noProof/>
        </w:rPr>
        <w:fldChar w:fldCharType="end"/>
      </w:r>
    </w:p>
    <w:p w:rsidR="00717F60" w:rsidRPr="00E71A48" w:rsidRDefault="008845D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7516B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DC06B4" w:rsidRPr="007556FF">
        <w:rPr>
          <w:iCs/>
          <w:sz w:val="24"/>
          <w:szCs w:val="24"/>
        </w:rPr>
        <w:t xml:space="preserve">ПАО «МРСК </w:t>
      </w:r>
      <w:r w:rsidR="00DC06B4" w:rsidRPr="00702B2C">
        <w:rPr>
          <w:iCs/>
          <w:sz w:val="24"/>
          <w:szCs w:val="24"/>
        </w:rPr>
        <w:t>Центра»</w:t>
      </w:r>
      <w:r w:rsidR="00DC06B4">
        <w:rPr>
          <w:iCs/>
          <w:sz w:val="24"/>
          <w:szCs w:val="24"/>
        </w:rPr>
        <w:t xml:space="preserve"> - </w:t>
      </w:r>
      <w:r w:rsidR="00DC06B4" w:rsidRPr="002A5D5C">
        <w:rPr>
          <w:iCs/>
          <w:szCs w:val="24"/>
        </w:rPr>
        <w:t>«Белгородэнерго»</w:t>
      </w:r>
      <w:r w:rsidR="00DC06B4">
        <w:rPr>
          <w:iCs/>
          <w:szCs w:val="24"/>
        </w:rPr>
        <w:t xml:space="preserve"> </w:t>
      </w:r>
      <w:r w:rsidR="00DC06B4" w:rsidRPr="00702B2C">
        <w:rPr>
          <w:iCs/>
          <w:sz w:val="24"/>
          <w:szCs w:val="24"/>
        </w:rPr>
        <w:t xml:space="preserve"> (далее – Заказчик или Организатор) (почтовый адрес:</w:t>
      </w:r>
      <w:proofErr w:type="gramEnd"/>
      <w:r w:rsidR="00DC06B4" w:rsidRPr="00702B2C">
        <w:rPr>
          <w:iCs/>
          <w:sz w:val="24"/>
          <w:szCs w:val="24"/>
        </w:rPr>
        <w:t xml:space="preserve"> РФ, </w:t>
      </w:r>
      <w:r w:rsidR="00DC06B4">
        <w:rPr>
          <w:iCs/>
          <w:sz w:val="24"/>
          <w:szCs w:val="24"/>
        </w:rPr>
        <w:t>308000</w:t>
      </w:r>
      <w:r w:rsidR="00DC06B4" w:rsidRPr="00702B2C">
        <w:rPr>
          <w:iCs/>
          <w:sz w:val="24"/>
          <w:szCs w:val="24"/>
        </w:rPr>
        <w:t xml:space="preserve">, г. </w:t>
      </w:r>
      <w:r w:rsidR="00DC06B4">
        <w:rPr>
          <w:iCs/>
          <w:sz w:val="24"/>
          <w:szCs w:val="24"/>
        </w:rPr>
        <w:t>Белгород</w:t>
      </w:r>
      <w:r w:rsidR="00DC06B4" w:rsidRPr="00702B2C">
        <w:rPr>
          <w:iCs/>
          <w:sz w:val="24"/>
          <w:szCs w:val="24"/>
        </w:rPr>
        <w:t xml:space="preserve">, ул. </w:t>
      </w:r>
      <w:r w:rsidR="00DC06B4">
        <w:rPr>
          <w:iCs/>
          <w:sz w:val="24"/>
          <w:szCs w:val="24"/>
        </w:rPr>
        <w:t>Преображенская</w:t>
      </w:r>
      <w:r w:rsidR="00DC06B4" w:rsidRPr="00702B2C">
        <w:rPr>
          <w:iCs/>
          <w:sz w:val="24"/>
          <w:szCs w:val="24"/>
        </w:rPr>
        <w:t>, 4</w:t>
      </w:r>
      <w:r w:rsidR="00DC06B4">
        <w:rPr>
          <w:iCs/>
          <w:sz w:val="24"/>
          <w:szCs w:val="24"/>
        </w:rPr>
        <w:t>2, с</w:t>
      </w:r>
      <w:r w:rsidR="00DC06B4" w:rsidRPr="00702B2C">
        <w:rPr>
          <w:iCs/>
          <w:sz w:val="24"/>
          <w:szCs w:val="24"/>
        </w:rPr>
        <w:t xml:space="preserve">екретарь </w:t>
      </w:r>
      <w:r w:rsidR="00DC06B4" w:rsidRPr="00EE48F3">
        <w:rPr>
          <w:iCs/>
          <w:sz w:val="24"/>
          <w:szCs w:val="24"/>
        </w:rPr>
        <w:t xml:space="preserve">Закупочной комиссии – </w:t>
      </w:r>
      <w:r w:rsidR="00DC06B4">
        <w:t xml:space="preserve">Ведущий </w:t>
      </w:r>
      <w:r w:rsidR="00DC06B4" w:rsidRPr="00B96712">
        <w:t xml:space="preserve">специалист </w:t>
      </w:r>
      <w:r w:rsidR="00DC06B4">
        <w:t xml:space="preserve"> отдела </w:t>
      </w:r>
      <w:r w:rsidR="00DC06B4" w:rsidRPr="00B03B1C">
        <w:rPr>
          <w:iCs/>
          <w:sz w:val="24"/>
          <w:szCs w:val="24"/>
        </w:rPr>
        <w:t>закупочной деятельности управления логистики и МТО филиала ПАО «МРСК Центра» - «Белгородэнерго»</w:t>
      </w:r>
      <w:r w:rsidR="00DC06B4" w:rsidRPr="00EE48F3">
        <w:rPr>
          <w:iCs/>
          <w:sz w:val="24"/>
          <w:szCs w:val="24"/>
        </w:rPr>
        <w:t xml:space="preserve"> </w:t>
      </w:r>
      <w:r w:rsidR="00DC06B4" w:rsidRPr="00B03B1C">
        <w:rPr>
          <w:iCs/>
          <w:sz w:val="24"/>
          <w:szCs w:val="24"/>
        </w:rPr>
        <w:t>Горягина Татьяна Николаевна, контактный телефон: (4722) 58-17-51 или по адресу электронной почты</w:t>
      </w:r>
      <w:r w:rsidR="00DC06B4" w:rsidRPr="00297EB0">
        <w:t xml:space="preserve">: </w:t>
      </w:r>
      <w:hyperlink r:id="rId17" w:history="1">
        <w:r w:rsidR="00DC06B4" w:rsidRPr="00297EB0">
          <w:rPr>
            <w:rStyle w:val="a7"/>
            <w:lang w:val="en-US"/>
          </w:rPr>
          <w:t>Goryagina</w:t>
        </w:r>
        <w:r w:rsidR="00DC06B4" w:rsidRPr="00297EB0">
          <w:rPr>
            <w:rStyle w:val="a7"/>
          </w:rPr>
          <w:t>.</w:t>
        </w:r>
        <w:r w:rsidR="00DC06B4" w:rsidRPr="00297EB0">
          <w:rPr>
            <w:rStyle w:val="a7"/>
            <w:lang w:val="en-US"/>
          </w:rPr>
          <w:t>TN</w:t>
        </w:r>
        <w:r w:rsidR="00DC06B4" w:rsidRPr="00297EB0">
          <w:rPr>
            <w:rStyle w:val="a7"/>
          </w:rPr>
          <w:t>@</w:t>
        </w:r>
        <w:r w:rsidR="00DC06B4" w:rsidRPr="00297EB0">
          <w:rPr>
            <w:rStyle w:val="a7"/>
            <w:lang w:val="en-US"/>
          </w:rPr>
          <w:t>mrsk</w:t>
        </w:r>
        <w:r w:rsidR="00DC06B4" w:rsidRPr="00297EB0">
          <w:rPr>
            <w:rStyle w:val="a7"/>
          </w:rPr>
          <w:t>-1.</w:t>
        </w:r>
        <w:r w:rsidR="00DC06B4" w:rsidRPr="00297EB0">
          <w:rPr>
            <w:rStyle w:val="a7"/>
            <w:lang w:val="en-US"/>
          </w:rPr>
          <w:t>ru</w:t>
        </w:r>
      </w:hyperlink>
      <w:r w:rsidR="00DC06B4" w:rsidRPr="00297EB0">
        <w:rPr>
          <w:iCs/>
          <w:sz w:val="24"/>
          <w:szCs w:val="24"/>
        </w:rPr>
        <w:t xml:space="preserve">, ответственное лицо </w:t>
      </w:r>
      <w:r w:rsidR="00DC06B4" w:rsidRPr="00297EB0">
        <w:t xml:space="preserve">Ермолова Ирина Валерьевна – контактный телефон: (4722) 58-17-81, адрес электронной почты: </w:t>
      </w:r>
      <w:hyperlink r:id="rId18" w:history="1">
        <w:r w:rsidR="00DC06B4" w:rsidRPr="00297EB0">
          <w:rPr>
            <w:rStyle w:val="a7"/>
          </w:rPr>
          <w:t>Ermolova.IV@mrsk-1.ru</w:t>
        </w:r>
      </w:hyperlink>
      <w:r w:rsidR="00DC06B4"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7516B0" w:rsidRPr="004660F1">
          <w:rPr>
            <w:sz w:val="24"/>
            <w:szCs w:val="24"/>
            <w:lang w:eastAsia="ru-RU"/>
          </w:rPr>
          <w:t>Копылова Людмила Сергеевна</w:t>
        </w:r>
      </w:hyperlink>
      <w:r w:rsidR="007516B0" w:rsidRPr="004660F1">
        <w:rPr>
          <w:sz w:val="24"/>
          <w:szCs w:val="24"/>
          <w:lang w:eastAsia="ru-RU"/>
        </w:rPr>
        <w:t xml:space="preserve">, контактный телефон: </w:t>
      </w:r>
      <w:r w:rsidR="007516B0">
        <w:rPr>
          <w:sz w:val="24"/>
          <w:szCs w:val="24"/>
          <w:lang w:eastAsia="ru-RU"/>
        </w:rPr>
        <w:t>(</w:t>
      </w:r>
      <w:r w:rsidR="007516B0" w:rsidRPr="004660F1">
        <w:rPr>
          <w:sz w:val="24"/>
          <w:szCs w:val="24"/>
          <w:lang w:eastAsia="ru-RU"/>
        </w:rPr>
        <w:t>4722</w:t>
      </w:r>
      <w:r w:rsidR="007516B0">
        <w:rPr>
          <w:sz w:val="24"/>
          <w:szCs w:val="24"/>
          <w:lang w:eastAsia="ru-RU"/>
        </w:rPr>
        <w:t>)</w:t>
      </w:r>
      <w:r w:rsidR="007516B0" w:rsidRPr="004660F1">
        <w:rPr>
          <w:sz w:val="24"/>
          <w:szCs w:val="24"/>
          <w:lang w:eastAsia="ru-RU"/>
        </w:rPr>
        <w:t xml:space="preserve"> 30</w:t>
      </w:r>
      <w:r w:rsidR="007516B0">
        <w:rPr>
          <w:sz w:val="24"/>
          <w:szCs w:val="24"/>
          <w:lang w:eastAsia="ru-RU"/>
        </w:rPr>
        <w:t>-</w:t>
      </w:r>
      <w:r w:rsidR="007516B0" w:rsidRPr="004660F1">
        <w:rPr>
          <w:sz w:val="24"/>
          <w:szCs w:val="24"/>
          <w:lang w:eastAsia="ru-RU"/>
        </w:rPr>
        <w:t>42</w:t>
      </w:r>
      <w:r w:rsidR="007516B0">
        <w:rPr>
          <w:sz w:val="24"/>
          <w:szCs w:val="24"/>
          <w:lang w:eastAsia="ru-RU"/>
        </w:rPr>
        <w:t>-</w:t>
      </w:r>
      <w:r w:rsidR="007516B0" w:rsidRPr="004660F1">
        <w:rPr>
          <w:sz w:val="24"/>
          <w:szCs w:val="24"/>
          <w:lang w:eastAsia="ru-RU"/>
        </w:rPr>
        <w:t>88, адрес электронной</w:t>
      </w:r>
      <w:r w:rsidR="007516B0" w:rsidRPr="004660F1">
        <w:rPr>
          <w:sz w:val="24"/>
          <w:szCs w:val="24"/>
        </w:rPr>
        <w:t xml:space="preserve"> почты: </w:t>
      </w:r>
      <w:hyperlink r:id="rId20" w:history="1">
        <w:r w:rsidR="007516B0" w:rsidRPr="004660F1">
          <w:rPr>
            <w:rStyle w:val="a7"/>
            <w:sz w:val="24"/>
            <w:szCs w:val="24"/>
          </w:rPr>
          <w:t>Kopylova.LS@mrsk-1.ru</w:t>
        </w:r>
      </w:hyperlink>
      <w:r w:rsidR="00DC06B4">
        <w:t xml:space="preserve"> .</w:t>
      </w:r>
      <w:r w:rsidR="00DC06B4" w:rsidRPr="00BA4AB0">
        <w:rPr>
          <w:sz w:val="24"/>
          <w:szCs w:val="24"/>
        </w:rPr>
        <w:t xml:space="preserve"> </w:t>
      </w:r>
      <w:proofErr w:type="gramStart"/>
      <w:r w:rsidR="00DC06B4" w:rsidRPr="00BA4AB0">
        <w:rPr>
          <w:iCs/>
          <w:sz w:val="24"/>
          <w:szCs w:val="24"/>
        </w:rPr>
        <w:t>Извещением</w:t>
      </w:r>
      <w:r w:rsidR="00DC06B4" w:rsidRPr="00BA4AB0">
        <w:rPr>
          <w:sz w:val="24"/>
          <w:szCs w:val="24"/>
        </w:rPr>
        <w:t xml:space="preserve"> о проведении открытого </w:t>
      </w:r>
      <w:r w:rsidR="00DC06B4" w:rsidRPr="00BA4AB0">
        <w:rPr>
          <w:iCs/>
          <w:sz w:val="24"/>
          <w:szCs w:val="24"/>
        </w:rPr>
        <w:t>запроса предложений</w:t>
      </w:r>
      <w:r w:rsidR="00DC06B4" w:rsidRPr="00BA4AB0">
        <w:rPr>
          <w:sz w:val="24"/>
          <w:szCs w:val="24"/>
        </w:rPr>
        <w:t xml:space="preserve">, опубликованным </w:t>
      </w:r>
      <w:r w:rsidR="007516B0">
        <w:rPr>
          <w:sz w:val="24"/>
          <w:szCs w:val="24"/>
        </w:rPr>
        <w:t xml:space="preserve">               </w:t>
      </w:r>
      <w:r w:rsidR="00DC06B4" w:rsidRPr="00BA4AB0">
        <w:rPr>
          <w:b/>
          <w:sz w:val="24"/>
          <w:szCs w:val="24"/>
        </w:rPr>
        <w:t>«</w:t>
      </w:r>
      <w:r w:rsidR="00DC06B4">
        <w:rPr>
          <w:b/>
          <w:sz w:val="24"/>
          <w:szCs w:val="24"/>
        </w:rPr>
        <w:t>2</w:t>
      </w:r>
      <w:r w:rsidR="004862DF">
        <w:rPr>
          <w:b/>
          <w:sz w:val="24"/>
          <w:szCs w:val="24"/>
        </w:rPr>
        <w:t>4</w:t>
      </w:r>
      <w:r w:rsidR="00DC06B4" w:rsidRPr="00BA4AB0">
        <w:rPr>
          <w:b/>
          <w:sz w:val="24"/>
          <w:szCs w:val="24"/>
        </w:rPr>
        <w:t xml:space="preserve">» </w:t>
      </w:r>
      <w:r w:rsidR="00DC06B4">
        <w:rPr>
          <w:b/>
          <w:sz w:val="24"/>
          <w:szCs w:val="24"/>
        </w:rPr>
        <w:t>октября</w:t>
      </w:r>
      <w:r w:rsidR="00DC06B4" w:rsidRPr="00BA4AB0">
        <w:rPr>
          <w:b/>
          <w:sz w:val="24"/>
          <w:szCs w:val="24"/>
        </w:rPr>
        <w:t xml:space="preserve"> 2016 г.</w:t>
      </w:r>
      <w:r w:rsidR="00DC06B4" w:rsidRPr="00BA4AB0">
        <w:rPr>
          <w:sz w:val="24"/>
          <w:szCs w:val="24"/>
        </w:rPr>
        <w:t xml:space="preserve"> </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BE4110" w:rsidRPr="00BE4110">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7516B0" w:rsidRPr="007516B0">
        <w:rPr>
          <w:sz w:val="24"/>
          <w:szCs w:val="24"/>
        </w:rPr>
        <w:t xml:space="preserve"> </w:t>
      </w:r>
      <w:r w:rsidR="007516B0"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7516B0" w:rsidRPr="007259EC">
        <w:rPr>
          <w:sz w:val="24"/>
          <w:szCs w:val="24"/>
        </w:rPr>
        <w:t xml:space="preserve"> </w:t>
      </w:r>
      <w:proofErr w:type="gramStart"/>
      <w:r w:rsidR="007516B0"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516B0" w:rsidRPr="00BA4AB0">
        <w:rPr>
          <w:sz w:val="24"/>
          <w:szCs w:val="24"/>
        </w:rPr>
        <w:t xml:space="preserve"> </w:t>
      </w:r>
      <w:r w:rsidR="007516B0">
        <w:rPr>
          <w:sz w:val="24"/>
          <w:szCs w:val="24"/>
        </w:rPr>
        <w:t xml:space="preserve"> </w:t>
      </w:r>
      <w:r w:rsidR="00DC6125">
        <w:rPr>
          <w:sz w:val="24"/>
          <w:szCs w:val="24"/>
        </w:rPr>
        <w:t xml:space="preserve"> (</w:t>
      </w:r>
      <w:r w:rsidR="00DC6125" w:rsidRPr="007516B0">
        <w:rPr>
          <w:sz w:val="24"/>
          <w:szCs w:val="24"/>
        </w:rPr>
        <w:t>далее - Участники)</w:t>
      </w:r>
      <w:r w:rsidR="009D7F01" w:rsidRPr="007516B0">
        <w:rPr>
          <w:sz w:val="24"/>
          <w:szCs w:val="24"/>
        </w:rPr>
        <w:t xml:space="preserve"> </w:t>
      </w:r>
      <w:r w:rsidR="004B5EB3" w:rsidRPr="007516B0">
        <w:rPr>
          <w:sz w:val="24"/>
          <w:szCs w:val="24"/>
        </w:rPr>
        <w:t>к участию в процедуре О</w:t>
      </w:r>
      <w:r w:rsidRPr="007516B0">
        <w:rPr>
          <w:sz w:val="24"/>
          <w:szCs w:val="24"/>
        </w:rPr>
        <w:t xml:space="preserve">ткрытого запроса предложений (далее – запрос предложений) </w:t>
      </w:r>
      <w:bookmarkEnd w:id="10"/>
      <w:r w:rsidR="004B5EB3" w:rsidRPr="007516B0">
        <w:rPr>
          <w:sz w:val="24"/>
          <w:szCs w:val="24"/>
        </w:rPr>
        <w:t xml:space="preserve">на право заключения </w:t>
      </w:r>
      <w:r w:rsidR="007516B0" w:rsidRPr="007516B0">
        <w:rPr>
          <w:sz w:val="24"/>
          <w:szCs w:val="24"/>
        </w:rPr>
        <w:t>Договора  на выполнение работ по  ремонту ДГУ для нужд ПАО «МРСК Центра» (филиала «Белгородэнерго»)</w:t>
      </w:r>
      <w:r w:rsidR="00862664" w:rsidRPr="007516B0">
        <w:rPr>
          <w:sz w:val="24"/>
          <w:szCs w:val="24"/>
        </w:rPr>
        <w:t>, расположенного по адресу:</w:t>
      </w:r>
      <w:proofErr w:type="gramEnd"/>
      <w:r w:rsidR="00862664" w:rsidRPr="007516B0">
        <w:rPr>
          <w:sz w:val="24"/>
          <w:szCs w:val="24"/>
        </w:rPr>
        <w:t xml:space="preserve"> РФ, 308</w:t>
      </w:r>
      <w:r w:rsidR="007516B0" w:rsidRPr="007516B0">
        <w:rPr>
          <w:sz w:val="24"/>
          <w:szCs w:val="24"/>
        </w:rPr>
        <w:t>0</w:t>
      </w:r>
      <w:r w:rsidR="00862664" w:rsidRPr="007516B0">
        <w:rPr>
          <w:sz w:val="24"/>
          <w:szCs w:val="24"/>
        </w:rPr>
        <w:t xml:space="preserve">00, г. Белгород, ул. Преображенская, д. 42; </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516B0">
        <w:rPr>
          <w:sz w:val="24"/>
          <w:szCs w:val="24"/>
        </w:rPr>
        <w:t xml:space="preserve">использованием функционала </w:t>
      </w:r>
      <w:r w:rsidR="00702B2C" w:rsidRPr="007516B0">
        <w:rPr>
          <w:sz w:val="24"/>
          <w:szCs w:val="24"/>
        </w:rPr>
        <w:t>электронной торговой площадк</w:t>
      </w:r>
      <w:r w:rsidR="00414AB1" w:rsidRPr="007516B0">
        <w:rPr>
          <w:sz w:val="24"/>
          <w:szCs w:val="24"/>
        </w:rPr>
        <w:t>и</w:t>
      </w:r>
      <w:r w:rsidR="00702B2C" w:rsidRPr="007516B0">
        <w:rPr>
          <w:sz w:val="24"/>
          <w:szCs w:val="24"/>
        </w:rPr>
        <w:t xml:space="preserve"> </w:t>
      </w:r>
      <w:r w:rsidR="000D70B6" w:rsidRPr="007516B0">
        <w:rPr>
          <w:sz w:val="24"/>
          <w:szCs w:val="24"/>
        </w:rPr>
        <w:t>П</w:t>
      </w:r>
      <w:r w:rsidR="00702B2C" w:rsidRPr="007516B0">
        <w:rPr>
          <w:sz w:val="24"/>
          <w:szCs w:val="24"/>
        </w:rPr>
        <w:t>АО «</w:t>
      </w:r>
      <w:proofErr w:type="spellStart"/>
      <w:r w:rsidR="00702B2C" w:rsidRPr="007516B0">
        <w:rPr>
          <w:sz w:val="24"/>
          <w:szCs w:val="24"/>
        </w:rPr>
        <w:t>Россети</w:t>
      </w:r>
      <w:proofErr w:type="spellEnd"/>
      <w:r w:rsidR="00702B2C" w:rsidRPr="007516B0">
        <w:rPr>
          <w:sz w:val="24"/>
          <w:szCs w:val="24"/>
        </w:rPr>
        <w:t xml:space="preserve">» </w:t>
      </w:r>
      <w:hyperlink r:id="rId23" w:history="1">
        <w:proofErr w:type="spellStart"/>
        <w:r w:rsidR="00862664" w:rsidRPr="007516B0">
          <w:rPr>
            <w:rStyle w:val="a7"/>
            <w:sz w:val="24"/>
            <w:szCs w:val="24"/>
          </w:rPr>
          <w:t>etp.rosseti.ru</w:t>
        </w:r>
        <w:proofErr w:type="spellEnd"/>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FA58E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FA58E2">
        <w:rPr>
          <w:sz w:val="24"/>
          <w:szCs w:val="24"/>
        </w:rPr>
        <w:t xml:space="preserve">заключения </w:t>
      </w:r>
      <w:bookmarkEnd w:id="17"/>
      <w:r w:rsidR="007516B0" w:rsidRPr="00FA58E2">
        <w:rPr>
          <w:sz w:val="24"/>
          <w:szCs w:val="24"/>
        </w:rPr>
        <w:t>Договора  на выполнение работ по  ремонту ДГУ для нужд ПАО «МРСК Центра» (филиала «Белгородэнерго»)</w:t>
      </w:r>
      <w:r w:rsidR="00702B2C" w:rsidRPr="00FA58E2">
        <w:rPr>
          <w:sz w:val="24"/>
          <w:szCs w:val="24"/>
        </w:rPr>
        <w:t>.</w:t>
      </w:r>
    </w:p>
    <w:p w:rsidR="008C4223" w:rsidRPr="00FA58E2" w:rsidRDefault="008C4223" w:rsidP="00750D4A">
      <w:pPr>
        <w:keepNext/>
        <w:autoSpaceDE w:val="0"/>
        <w:autoSpaceDN w:val="0"/>
        <w:spacing w:line="264" w:lineRule="auto"/>
        <w:ind w:firstLine="540"/>
        <w:rPr>
          <w:sz w:val="24"/>
          <w:szCs w:val="24"/>
          <w:lang w:eastAsia="ru-RU"/>
        </w:rPr>
      </w:pPr>
      <w:r w:rsidRPr="00FA58E2">
        <w:rPr>
          <w:sz w:val="24"/>
          <w:szCs w:val="24"/>
        </w:rPr>
        <w:t xml:space="preserve">Количество лотов: </w:t>
      </w:r>
      <w:r w:rsidRPr="00FA58E2">
        <w:rPr>
          <w:b/>
          <w:sz w:val="24"/>
          <w:szCs w:val="24"/>
        </w:rPr>
        <w:t>1 (один)</w:t>
      </w:r>
      <w:r w:rsidRPr="00FA58E2">
        <w:rPr>
          <w:sz w:val="24"/>
          <w:szCs w:val="24"/>
        </w:rPr>
        <w:t>.</w:t>
      </w:r>
    </w:p>
    <w:bookmarkEnd w:id="18"/>
    <w:p w:rsidR="00804801" w:rsidRPr="00FA58E2" w:rsidRDefault="00B5344A" w:rsidP="00750D4A">
      <w:pPr>
        <w:pStyle w:val="a"/>
        <w:keepNext/>
        <w:numPr>
          <w:ilvl w:val="0"/>
          <w:numId w:val="0"/>
        </w:numPr>
        <w:spacing w:line="264" w:lineRule="auto"/>
        <w:ind w:left="360" w:hanging="360"/>
        <w:rPr>
          <w:sz w:val="24"/>
          <w:szCs w:val="24"/>
        </w:rPr>
      </w:pPr>
      <w:r w:rsidRPr="00FA58E2">
        <w:rPr>
          <w:sz w:val="24"/>
          <w:szCs w:val="24"/>
        </w:rPr>
        <w:t xml:space="preserve">Частичное </w:t>
      </w:r>
      <w:r w:rsidR="00BE644E" w:rsidRPr="00FA58E2">
        <w:rPr>
          <w:sz w:val="24"/>
          <w:szCs w:val="24"/>
        </w:rPr>
        <w:t>выполнение работ</w:t>
      </w:r>
      <w:r w:rsidRPr="00FA58E2">
        <w:rPr>
          <w:sz w:val="24"/>
          <w:szCs w:val="24"/>
        </w:rPr>
        <w:t xml:space="preserve"> не допускается.</w:t>
      </w:r>
    </w:p>
    <w:p w:rsidR="00717F60" w:rsidRPr="00FA58E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A58E2">
        <w:rPr>
          <w:sz w:val="24"/>
          <w:szCs w:val="24"/>
        </w:rPr>
        <w:t>Сроки</w:t>
      </w:r>
      <w:r w:rsidR="00717F60" w:rsidRPr="00FA58E2">
        <w:rPr>
          <w:sz w:val="24"/>
          <w:szCs w:val="24"/>
        </w:rPr>
        <w:t xml:space="preserve"> </w:t>
      </w:r>
      <w:r w:rsidR="00BE644E" w:rsidRPr="00FA58E2">
        <w:rPr>
          <w:sz w:val="24"/>
          <w:szCs w:val="24"/>
        </w:rPr>
        <w:t>выполнения работ</w:t>
      </w:r>
      <w:r w:rsidR="00717F60" w:rsidRPr="00FA58E2">
        <w:rPr>
          <w:sz w:val="24"/>
          <w:szCs w:val="24"/>
        </w:rPr>
        <w:t xml:space="preserve">: </w:t>
      </w:r>
      <w:r w:rsidR="007516B0" w:rsidRPr="00FA58E2">
        <w:rPr>
          <w:sz w:val="24"/>
          <w:szCs w:val="24"/>
        </w:rPr>
        <w:t>с момента заключения договора до 30.09.2017г.</w:t>
      </w:r>
      <w:bookmarkEnd w:id="19"/>
    </w:p>
    <w:p w:rsidR="008D2928" w:rsidRPr="00FA58E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A58E2">
        <w:rPr>
          <w:sz w:val="24"/>
          <w:szCs w:val="24"/>
        </w:rPr>
        <w:t>Выполнение работ</w:t>
      </w:r>
      <w:r w:rsidR="00366652" w:rsidRPr="00FA58E2">
        <w:rPr>
          <w:sz w:val="24"/>
          <w:szCs w:val="24"/>
        </w:rPr>
        <w:t xml:space="preserve"> Участником будет осуществляться на объектах Заказчика</w:t>
      </w:r>
      <w:r w:rsidR="00D00D5E" w:rsidRPr="00FA58E2">
        <w:rPr>
          <w:sz w:val="24"/>
          <w:szCs w:val="24"/>
        </w:rPr>
        <w:t>, указанны</w:t>
      </w:r>
      <w:r w:rsidR="005B47BD" w:rsidRPr="00FA58E2">
        <w:rPr>
          <w:sz w:val="24"/>
          <w:szCs w:val="24"/>
        </w:rPr>
        <w:t>х</w:t>
      </w:r>
      <w:r w:rsidR="00D00D5E" w:rsidRPr="00FA58E2">
        <w:rPr>
          <w:sz w:val="24"/>
          <w:szCs w:val="24"/>
        </w:rPr>
        <w:t xml:space="preserve"> в Приложении №1 настоящей Документации</w:t>
      </w:r>
      <w:r w:rsidR="00366652" w:rsidRPr="00FA58E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A58E2">
        <w:rPr>
          <w:iCs/>
          <w:sz w:val="24"/>
          <w:szCs w:val="24"/>
        </w:rPr>
        <w:t xml:space="preserve">Форма и порядок оплаты: </w:t>
      </w:r>
      <w:r w:rsidR="00BE644E" w:rsidRPr="00FA58E2">
        <w:rPr>
          <w:sz w:val="24"/>
          <w:szCs w:val="24"/>
        </w:rPr>
        <w:t>безналичный расчет, в течение 30 (тридцати</w:t>
      </w:r>
      <w:r w:rsidR="00BE644E" w:rsidRPr="002F4103">
        <w:rPr>
          <w:sz w:val="24"/>
          <w:szCs w:val="24"/>
        </w:rPr>
        <w:t xml:space="preserve">) </w:t>
      </w:r>
      <w:r w:rsidR="00692EAF">
        <w:rPr>
          <w:sz w:val="24"/>
          <w:szCs w:val="24"/>
        </w:rPr>
        <w:t xml:space="preserve">календарных </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845D5">
        <w:rPr>
          <w:iCs/>
          <w:sz w:val="24"/>
          <w:szCs w:val="24"/>
        </w:rPr>
        <w:fldChar w:fldCharType="begin"/>
      </w:r>
      <w:r w:rsidR="00E71A48">
        <w:rPr>
          <w:iCs/>
          <w:sz w:val="24"/>
          <w:szCs w:val="24"/>
        </w:rPr>
        <w:instrText xml:space="preserve"> REF _Ref311232052 \r \h </w:instrText>
      </w:r>
      <w:r w:rsidR="008845D5">
        <w:rPr>
          <w:iCs/>
          <w:sz w:val="24"/>
          <w:szCs w:val="24"/>
        </w:rPr>
      </w:r>
      <w:r w:rsidR="008845D5">
        <w:rPr>
          <w:iCs/>
          <w:sz w:val="24"/>
          <w:szCs w:val="24"/>
        </w:rPr>
        <w:fldChar w:fldCharType="separate"/>
      </w:r>
      <w:r w:rsidR="00BE4110">
        <w:rPr>
          <w:iCs/>
          <w:sz w:val="24"/>
          <w:szCs w:val="24"/>
        </w:rPr>
        <w:t>3</w:t>
      </w:r>
      <w:r w:rsidR="008845D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845D5">
        <w:rPr>
          <w:sz w:val="24"/>
          <w:szCs w:val="24"/>
        </w:rPr>
        <w:fldChar w:fldCharType="begin"/>
      </w:r>
      <w:r w:rsidR="008D2928">
        <w:rPr>
          <w:sz w:val="24"/>
          <w:szCs w:val="24"/>
        </w:rPr>
        <w:instrText xml:space="preserve"> REF _Ref440270568 \r \h </w:instrText>
      </w:r>
      <w:r w:rsidR="008845D5">
        <w:rPr>
          <w:sz w:val="24"/>
          <w:szCs w:val="24"/>
        </w:rPr>
      </w:r>
      <w:r w:rsidR="008845D5">
        <w:rPr>
          <w:sz w:val="24"/>
          <w:szCs w:val="24"/>
        </w:rPr>
        <w:fldChar w:fldCharType="separate"/>
      </w:r>
      <w:r w:rsidR="00BE4110">
        <w:rPr>
          <w:sz w:val="24"/>
          <w:szCs w:val="24"/>
        </w:rPr>
        <w:t>4</w:t>
      </w:r>
      <w:r w:rsidR="008845D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BE4110">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845D5">
        <w:rPr>
          <w:iCs/>
          <w:sz w:val="24"/>
          <w:szCs w:val="24"/>
        </w:rPr>
        <w:fldChar w:fldCharType="begin"/>
      </w:r>
      <w:r w:rsidR="008D2928">
        <w:rPr>
          <w:iCs/>
          <w:sz w:val="24"/>
          <w:szCs w:val="24"/>
        </w:rPr>
        <w:instrText xml:space="preserve"> REF _Ref440270602 \r \h </w:instrText>
      </w:r>
      <w:r w:rsidR="008845D5">
        <w:rPr>
          <w:iCs/>
          <w:sz w:val="24"/>
          <w:szCs w:val="24"/>
        </w:rPr>
      </w:r>
      <w:r w:rsidR="008845D5">
        <w:rPr>
          <w:iCs/>
          <w:sz w:val="24"/>
          <w:szCs w:val="24"/>
        </w:rPr>
        <w:fldChar w:fldCharType="separate"/>
      </w:r>
      <w:r w:rsidR="00BE4110">
        <w:rPr>
          <w:iCs/>
          <w:sz w:val="24"/>
          <w:szCs w:val="24"/>
        </w:rPr>
        <w:t>5</w:t>
      </w:r>
      <w:r w:rsidR="008845D5">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BE4110" w:rsidRPr="00BE4110">
          <w:rPr>
            <w:sz w:val="24"/>
            <w:szCs w:val="24"/>
          </w:rPr>
          <w:t>1.1.5</w:t>
        </w:r>
      </w:fldSimple>
      <w:r w:rsidRPr="00392410">
        <w:rPr>
          <w:sz w:val="24"/>
          <w:szCs w:val="24"/>
        </w:rPr>
        <w:t xml:space="preserve">, </w:t>
      </w:r>
      <w:fldSimple w:instr=" REF _Ref440270663 \r \h  \* MERGEFORMAT ">
        <w:r w:rsidR="00BE4110" w:rsidRPr="00BE4110">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w:t>
      </w:r>
      <w:proofErr w:type="gramStart"/>
      <w:r w:rsidR="00A154B7" w:rsidRPr="005121E2">
        <w:rPr>
          <w:sz w:val="24"/>
          <w:szCs w:val="24"/>
        </w:rPr>
        <w:t>м(</w:t>
      </w:r>
      <w:proofErr w:type="gramEnd"/>
      <w:r w:rsidRPr="005121E2">
        <w:rPr>
          <w:sz w:val="24"/>
          <w:szCs w:val="24"/>
        </w:rPr>
        <w:t>их</w:t>
      </w:r>
      <w:r w:rsidR="00A154B7" w:rsidRPr="005121E2">
        <w:rPr>
          <w:sz w:val="24"/>
          <w:szCs w:val="24"/>
        </w:rPr>
        <w:t>)</w:t>
      </w:r>
      <w:r w:rsidRPr="005121E2">
        <w:rPr>
          <w:sz w:val="24"/>
          <w:szCs w:val="24"/>
        </w:rPr>
        <w:t xml:space="preserve"> задани</w:t>
      </w:r>
      <w:r w:rsidR="00A154B7" w:rsidRPr="005121E2">
        <w:rPr>
          <w:sz w:val="24"/>
          <w:szCs w:val="24"/>
        </w:rPr>
        <w:t>и(</w:t>
      </w:r>
      <w:proofErr w:type="spellStart"/>
      <w:r w:rsidRPr="005121E2">
        <w:rPr>
          <w:sz w:val="24"/>
          <w:szCs w:val="24"/>
        </w:rPr>
        <w:t>ях</w:t>
      </w:r>
      <w:proofErr w:type="spellEnd"/>
      <w:r w:rsidR="00A154B7" w:rsidRPr="005121E2">
        <w:rPr>
          <w:sz w:val="24"/>
          <w:szCs w:val="24"/>
        </w:rPr>
        <w:t>)</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fldSimple w:instr=" REF _Ref440270637 \r \h  \* MERGEFORMAT ">
        <w:r w:rsidR="00BE4110" w:rsidRPr="00BE4110">
          <w:rPr>
            <w:sz w:val="24"/>
            <w:szCs w:val="24"/>
          </w:rPr>
          <w:t>1.1.5</w:t>
        </w:r>
      </w:fldSimple>
      <w:r w:rsidR="008D2928" w:rsidRPr="00392410">
        <w:rPr>
          <w:sz w:val="24"/>
          <w:szCs w:val="24"/>
        </w:rPr>
        <w:t xml:space="preserve">, </w:t>
      </w:r>
      <w:fldSimple w:instr=" REF _Ref440270663 \r \h  \* MERGEFORMAT ">
        <w:r w:rsidR="00BE4110" w:rsidRPr="00BE4110">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845D5">
        <w:rPr>
          <w:sz w:val="24"/>
          <w:szCs w:val="24"/>
        </w:rPr>
        <w:fldChar w:fldCharType="begin"/>
      </w:r>
      <w:r w:rsidR="008D2928">
        <w:rPr>
          <w:sz w:val="24"/>
          <w:szCs w:val="24"/>
        </w:rPr>
        <w:instrText xml:space="preserve"> REF _Ref440270663 \r \h </w:instrText>
      </w:r>
      <w:r w:rsidR="008845D5">
        <w:rPr>
          <w:sz w:val="24"/>
          <w:szCs w:val="24"/>
        </w:rPr>
      </w:r>
      <w:r w:rsidR="008845D5">
        <w:rPr>
          <w:sz w:val="24"/>
          <w:szCs w:val="24"/>
        </w:rPr>
        <w:fldChar w:fldCharType="separate"/>
      </w:r>
      <w:r w:rsidR="00BE4110">
        <w:rPr>
          <w:sz w:val="24"/>
          <w:szCs w:val="24"/>
        </w:rPr>
        <w:t>1.1.7</w:t>
      </w:r>
      <w:r w:rsidR="008845D5">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BE4110" w:rsidRPr="00BE411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fldSimple w:instr=" REF _Ref191386109 \n \h  \* MERGEFORMAT ">
        <w:r w:rsidR="00BE4110" w:rsidRPr="00BE4110">
          <w:rPr>
            <w:color w:val="000000"/>
            <w:sz w:val="24"/>
            <w:szCs w:val="24"/>
          </w:rPr>
          <w:t>3.3.2</w:t>
        </w:r>
      </w:fldSimple>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8845D5">
        <w:rPr>
          <w:sz w:val="24"/>
          <w:szCs w:val="24"/>
        </w:rPr>
        <w:fldChar w:fldCharType="begin"/>
      </w:r>
      <w:r w:rsidR="00F54B62">
        <w:rPr>
          <w:bCs w:val="0"/>
          <w:sz w:val="24"/>
          <w:szCs w:val="24"/>
        </w:rPr>
        <w:instrText xml:space="preserve"> REF _Ref442189627 \r \h </w:instrText>
      </w:r>
      <w:r w:rsidR="008845D5">
        <w:rPr>
          <w:sz w:val="24"/>
          <w:szCs w:val="24"/>
        </w:rPr>
      </w:r>
      <w:r w:rsidR="008845D5">
        <w:rPr>
          <w:sz w:val="24"/>
          <w:szCs w:val="24"/>
        </w:rPr>
        <w:fldChar w:fldCharType="separate"/>
      </w:r>
      <w:proofErr w:type="spellStart"/>
      <w:r w:rsidR="00BE4110">
        <w:rPr>
          <w:bCs w:val="0"/>
          <w:sz w:val="24"/>
          <w:szCs w:val="24"/>
        </w:rPr>
        <w:t>ф</w:t>
      </w:r>
      <w:proofErr w:type="spellEnd"/>
      <w:r w:rsidR="00BE4110">
        <w:rPr>
          <w:bCs w:val="0"/>
          <w:sz w:val="24"/>
          <w:szCs w:val="24"/>
        </w:rPr>
        <w:t>)</w:t>
      </w:r>
      <w:r w:rsidR="008845D5">
        <w:rPr>
          <w:sz w:val="24"/>
          <w:szCs w:val="24"/>
        </w:rPr>
        <w:fldChar w:fldCharType="end"/>
      </w:r>
      <w:r w:rsidR="005E3517" w:rsidRPr="005E3517">
        <w:rPr>
          <w:sz w:val="24"/>
          <w:szCs w:val="24"/>
        </w:rPr>
        <w:t xml:space="preserve"> п. </w:t>
      </w:r>
      <w:fldSimple w:instr=" REF _Ref306005578 \r \h  \* MERGEFORMAT ">
        <w:r w:rsidR="00BE4110" w:rsidRPr="00BE4110">
          <w:rPr>
            <w:sz w:val="24"/>
            <w:szCs w:val="24"/>
          </w:rPr>
          <w:t>3.3.8.3</w:t>
        </w:r>
      </w:fldSimple>
      <w:r w:rsidR="005E3517" w:rsidRPr="005E3517">
        <w:rPr>
          <w:sz w:val="24"/>
          <w:szCs w:val="24"/>
        </w:rPr>
        <w:t xml:space="preserve"> и подразделе </w:t>
      </w:r>
      <w:fldSimple w:instr=" REF _Ref442187883 \r \h  \* MERGEFORMAT ">
        <w:r w:rsidR="00BE4110" w:rsidRPr="00BE4110">
          <w:rPr>
            <w:sz w:val="24"/>
            <w:szCs w:val="24"/>
          </w:rPr>
          <w:t>5.18</w:t>
        </w:r>
      </w:fldSimple>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BE4110" w:rsidRPr="00BE411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BE4110" w:rsidRPr="00BE411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BE4110" w:rsidRPr="00BE4110">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845D5">
        <w:rPr>
          <w:b w:val="0"/>
        </w:rPr>
        <w:fldChar w:fldCharType="begin"/>
      </w:r>
      <w:r w:rsidR="002D4BC6">
        <w:rPr>
          <w:b w:val="0"/>
        </w:rPr>
        <w:instrText xml:space="preserve"> REF _Ref440275279 \r \h </w:instrText>
      </w:r>
      <w:r w:rsidR="008845D5">
        <w:rPr>
          <w:b w:val="0"/>
        </w:rPr>
      </w:r>
      <w:r w:rsidR="008845D5">
        <w:rPr>
          <w:b w:val="0"/>
        </w:rPr>
        <w:fldChar w:fldCharType="separate"/>
      </w:r>
      <w:r w:rsidR="00BE4110">
        <w:rPr>
          <w:b w:val="0"/>
        </w:rPr>
        <w:t>1.1.4</w:t>
      </w:r>
      <w:r w:rsidR="008845D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BE4110" w:rsidRPr="00BE4110">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fldSimple w:instr=" REF _Ref55336310 \r \h  \* MERGEFORMAT ">
        <w:r w:rsidR="00BE4110" w:rsidRPr="00BE411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fldSimple w:instr=" REF _Ref440284918 \r \h  \* MERGEFORMAT ">
        <w:r w:rsidR="00BE4110" w:rsidRPr="00BE4110">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BE4110" w:rsidRPr="00BE4110">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BE4110" w:rsidRPr="00BE411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845D5">
        <w:rPr>
          <w:b w:val="0"/>
          <w:szCs w:val="24"/>
        </w:rPr>
        <w:fldChar w:fldCharType="begin"/>
      </w:r>
      <w:r w:rsidR="00B8118F">
        <w:rPr>
          <w:b w:val="0"/>
          <w:szCs w:val="24"/>
        </w:rPr>
        <w:instrText xml:space="preserve"> REF _Ref440361439 \r \h </w:instrText>
      </w:r>
      <w:r w:rsidR="008845D5">
        <w:rPr>
          <w:b w:val="0"/>
          <w:szCs w:val="24"/>
        </w:rPr>
      </w:r>
      <w:r w:rsidR="008845D5">
        <w:rPr>
          <w:b w:val="0"/>
          <w:szCs w:val="24"/>
        </w:rPr>
        <w:fldChar w:fldCharType="separate"/>
      </w:r>
      <w:r w:rsidR="00BE4110">
        <w:rPr>
          <w:b w:val="0"/>
          <w:szCs w:val="24"/>
        </w:rPr>
        <w:t>5.5</w:t>
      </w:r>
      <w:r w:rsidR="008845D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845D5">
        <w:rPr>
          <w:b w:val="0"/>
          <w:szCs w:val="24"/>
        </w:rPr>
        <w:fldChar w:fldCharType="begin"/>
      </w:r>
      <w:r w:rsidR="00B8118F">
        <w:rPr>
          <w:b w:val="0"/>
          <w:szCs w:val="24"/>
        </w:rPr>
        <w:instrText xml:space="preserve"> REF _Ref440361531 \r \h </w:instrText>
      </w:r>
      <w:r w:rsidR="008845D5">
        <w:rPr>
          <w:b w:val="0"/>
          <w:szCs w:val="24"/>
        </w:rPr>
      </w:r>
      <w:r w:rsidR="008845D5">
        <w:rPr>
          <w:b w:val="0"/>
          <w:szCs w:val="24"/>
        </w:rPr>
        <w:fldChar w:fldCharType="separate"/>
      </w:r>
      <w:r w:rsidR="00BE4110">
        <w:rPr>
          <w:b w:val="0"/>
          <w:szCs w:val="24"/>
        </w:rPr>
        <w:t>5.6</w:t>
      </w:r>
      <w:r w:rsidR="008845D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845D5">
        <w:rPr>
          <w:b w:val="0"/>
          <w:szCs w:val="24"/>
        </w:rPr>
        <w:fldChar w:fldCharType="begin"/>
      </w:r>
      <w:r>
        <w:rPr>
          <w:b w:val="0"/>
          <w:szCs w:val="24"/>
        </w:rPr>
        <w:instrText xml:space="preserve"> REF _Ref440285128 \r \h </w:instrText>
      </w:r>
      <w:r w:rsidR="008845D5">
        <w:rPr>
          <w:b w:val="0"/>
          <w:szCs w:val="24"/>
        </w:rPr>
      </w:r>
      <w:r w:rsidR="008845D5">
        <w:rPr>
          <w:b w:val="0"/>
          <w:szCs w:val="24"/>
        </w:rPr>
        <w:fldChar w:fldCharType="separate"/>
      </w:r>
      <w:r w:rsidR="00BE4110">
        <w:rPr>
          <w:b w:val="0"/>
          <w:szCs w:val="24"/>
        </w:rPr>
        <w:t>3.3.14</w:t>
      </w:r>
      <w:r w:rsidR="008845D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8845D5">
        <w:rPr>
          <w:b w:val="0"/>
          <w:szCs w:val="24"/>
        </w:rPr>
        <w:fldChar w:fldCharType="begin"/>
      </w:r>
      <w:r>
        <w:rPr>
          <w:b w:val="0"/>
          <w:szCs w:val="24"/>
        </w:rPr>
        <w:instrText xml:space="preserve"> REF _Ref305973250 \r \h </w:instrText>
      </w:r>
      <w:r w:rsidR="008845D5">
        <w:rPr>
          <w:b w:val="0"/>
          <w:szCs w:val="24"/>
        </w:rPr>
      </w:r>
      <w:r w:rsidR="008845D5">
        <w:rPr>
          <w:b w:val="0"/>
          <w:szCs w:val="24"/>
        </w:rPr>
        <w:fldChar w:fldCharType="separate"/>
      </w:r>
      <w:r w:rsidR="00BE4110">
        <w:rPr>
          <w:b w:val="0"/>
          <w:szCs w:val="24"/>
        </w:rPr>
        <w:t>3.5.1</w:t>
      </w:r>
      <w:r w:rsidR="008845D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845D5">
        <w:rPr>
          <w:b w:val="0"/>
          <w:szCs w:val="24"/>
        </w:rPr>
        <w:fldChar w:fldCharType="begin"/>
      </w:r>
      <w:r>
        <w:rPr>
          <w:b w:val="0"/>
          <w:szCs w:val="24"/>
        </w:rPr>
        <w:instrText xml:space="preserve"> REF _Ref303681924 \r \h </w:instrText>
      </w:r>
      <w:r w:rsidR="008845D5">
        <w:rPr>
          <w:b w:val="0"/>
          <w:szCs w:val="24"/>
        </w:rPr>
      </w:r>
      <w:r w:rsidR="008845D5">
        <w:rPr>
          <w:b w:val="0"/>
          <w:szCs w:val="24"/>
        </w:rPr>
        <w:fldChar w:fldCharType="separate"/>
      </w:r>
      <w:r w:rsidR="00BE4110">
        <w:rPr>
          <w:b w:val="0"/>
          <w:szCs w:val="24"/>
        </w:rPr>
        <w:t>3.8</w:t>
      </w:r>
      <w:r w:rsidR="008845D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845D5">
        <w:rPr>
          <w:b w:val="0"/>
        </w:rPr>
        <w:fldChar w:fldCharType="begin"/>
      </w:r>
      <w:r w:rsidR="008D2928">
        <w:rPr>
          <w:b w:val="0"/>
        </w:rPr>
        <w:instrText xml:space="preserve"> REF _Ref93264992 \r \h </w:instrText>
      </w:r>
      <w:r w:rsidR="008845D5">
        <w:rPr>
          <w:b w:val="0"/>
        </w:rPr>
      </w:r>
      <w:r w:rsidR="008845D5">
        <w:rPr>
          <w:b w:val="0"/>
        </w:rPr>
        <w:fldChar w:fldCharType="separate"/>
      </w:r>
      <w:r w:rsidR="00BE4110">
        <w:rPr>
          <w:b w:val="0"/>
        </w:rPr>
        <w:t>5.5</w:t>
      </w:r>
      <w:r w:rsidR="008845D5">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845D5">
        <w:rPr>
          <w:b w:val="0"/>
        </w:rPr>
        <w:fldChar w:fldCharType="begin"/>
      </w:r>
      <w:r w:rsidR="008D2928">
        <w:rPr>
          <w:b w:val="0"/>
        </w:rPr>
        <w:instrText xml:space="preserve"> REF _Ref440270867 \r \h </w:instrText>
      </w:r>
      <w:r w:rsidR="008845D5">
        <w:rPr>
          <w:b w:val="0"/>
        </w:rPr>
      </w:r>
      <w:r w:rsidR="008845D5">
        <w:rPr>
          <w:b w:val="0"/>
        </w:rPr>
        <w:fldChar w:fldCharType="separate"/>
      </w:r>
      <w:r w:rsidR="00BE4110">
        <w:rPr>
          <w:b w:val="0"/>
        </w:rPr>
        <w:t>2.2.3</w:t>
      </w:r>
      <w:r w:rsidR="008845D5">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w:t>
      </w:r>
      <w:proofErr w:type="spellStart"/>
      <w:r w:rsidRPr="00F33CFE">
        <w:rPr>
          <w:rFonts w:ascii="Times New Roman" w:hAnsi="Times New Roman"/>
          <w:i/>
          <w:sz w:val="24"/>
        </w:rPr>
        <w:t>Р</w:t>
      </w:r>
      <w:r w:rsidRPr="00A052DC">
        <w:rPr>
          <w:rFonts w:ascii="Times New Roman" w:hAnsi="Times New Roman"/>
          <w:i/>
          <w:sz w:val="24"/>
        </w:rPr>
        <w:t>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BE4110" w:rsidRPr="00BE411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BE4110" w:rsidRPr="00BE4110">
          <w:rPr>
            <w:bCs w:val="0"/>
            <w:sz w:val="24"/>
            <w:szCs w:val="24"/>
          </w:rPr>
          <w:t>3.3</w:t>
        </w:r>
      </w:fldSimple>
      <w:r w:rsidR="008845D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845D5" w:rsidRPr="00E71A48">
        <w:rPr>
          <w:bCs w:val="0"/>
          <w:sz w:val="24"/>
          <w:szCs w:val="24"/>
        </w:rPr>
      </w:r>
      <w:r w:rsidR="008845D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845D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845D5" w:rsidRPr="00E71A48">
        <w:rPr>
          <w:bCs w:val="0"/>
          <w:sz w:val="24"/>
          <w:szCs w:val="24"/>
        </w:rPr>
      </w:r>
      <w:r w:rsidR="008845D5" w:rsidRPr="00E71A48">
        <w:rPr>
          <w:bCs w:val="0"/>
          <w:sz w:val="24"/>
          <w:szCs w:val="24"/>
        </w:rPr>
        <w:fldChar w:fldCharType="end"/>
      </w:r>
      <w:fldSimple w:instr=" REF _Ref305973214 \r \h  \* MERGEFORMAT ">
        <w:r w:rsidR="00BE4110" w:rsidRPr="00BE4110">
          <w:rPr>
            <w:bCs w:val="0"/>
            <w:sz w:val="24"/>
            <w:szCs w:val="24"/>
          </w:rPr>
          <w:t>3.4</w:t>
        </w:r>
      </w:fldSimple>
      <w:r w:rsidR="00096E9D" w:rsidRPr="00E71A48">
        <w:rPr>
          <w:bCs w:val="0"/>
          <w:sz w:val="24"/>
          <w:szCs w:val="24"/>
        </w:rPr>
        <w:t xml:space="preserve">, </w:t>
      </w:r>
      <w:fldSimple w:instr=" REF _Ref303683883 \r \h  \* MERGEFORMAT ">
        <w:r w:rsidR="00BE4110" w:rsidRPr="00BE4110">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BE4110" w:rsidRPr="00BE4110">
          <w:rPr>
            <w:bCs w:val="0"/>
            <w:sz w:val="24"/>
            <w:szCs w:val="24"/>
          </w:rPr>
          <w:t>3.5</w:t>
        </w:r>
        <w:r w:rsidR="00BE4110">
          <w:t>.1</w:t>
        </w:r>
      </w:fldSimple>
      <w:r w:rsidR="008845D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845D5" w:rsidRPr="00E71A48">
        <w:rPr>
          <w:bCs w:val="0"/>
          <w:sz w:val="24"/>
          <w:szCs w:val="24"/>
        </w:rPr>
      </w:r>
      <w:r w:rsidR="008845D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BE4110" w:rsidRPr="00BE4110">
          <w:rPr>
            <w:bCs w:val="0"/>
            <w:sz w:val="24"/>
            <w:szCs w:val="24"/>
          </w:rPr>
          <w:t>3.7</w:t>
        </w:r>
      </w:fldSimple>
      <w:r w:rsidR="008845D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845D5" w:rsidRPr="00E71A48">
        <w:rPr>
          <w:bCs w:val="0"/>
          <w:sz w:val="24"/>
          <w:szCs w:val="24"/>
        </w:rPr>
      </w:r>
      <w:r w:rsidR="008845D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BE4110" w:rsidRPr="00BE4110">
          <w:rPr>
            <w:bCs w:val="0"/>
            <w:sz w:val="24"/>
            <w:szCs w:val="24"/>
          </w:rPr>
          <w:t>3.8</w:t>
        </w:r>
      </w:fldSimple>
      <w:r w:rsidR="008845D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845D5" w:rsidRPr="00E71A48">
        <w:rPr>
          <w:bCs w:val="0"/>
          <w:sz w:val="24"/>
          <w:szCs w:val="24"/>
        </w:rPr>
      </w:r>
      <w:r w:rsidR="008845D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BE4110" w:rsidRPr="00BE411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BE4110" w:rsidRPr="00BE411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BE4110" w:rsidRPr="00BE411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BE4110" w:rsidRPr="00BE411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845D5">
        <w:rPr>
          <w:bCs w:val="0"/>
          <w:sz w:val="24"/>
          <w:szCs w:val="24"/>
        </w:rPr>
        <w:fldChar w:fldCharType="begin"/>
      </w:r>
      <w:r w:rsidR="008D2928">
        <w:rPr>
          <w:bCs w:val="0"/>
          <w:sz w:val="24"/>
          <w:szCs w:val="24"/>
        </w:rPr>
        <w:instrText xml:space="preserve"> REF _Ref55336310 \r \h </w:instrText>
      </w:r>
      <w:r w:rsidR="008845D5">
        <w:rPr>
          <w:bCs w:val="0"/>
          <w:sz w:val="24"/>
          <w:szCs w:val="24"/>
        </w:rPr>
      </w:r>
      <w:r w:rsidR="008845D5">
        <w:rPr>
          <w:bCs w:val="0"/>
          <w:sz w:val="24"/>
          <w:szCs w:val="24"/>
        </w:rPr>
        <w:fldChar w:fldCharType="separate"/>
      </w:r>
      <w:r w:rsidR="00BE4110">
        <w:rPr>
          <w:bCs w:val="0"/>
          <w:sz w:val="24"/>
          <w:szCs w:val="24"/>
        </w:rPr>
        <w:t>5.1</w:t>
      </w:r>
      <w:r w:rsidR="008845D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845D5">
        <w:rPr>
          <w:bCs w:val="0"/>
          <w:sz w:val="24"/>
          <w:szCs w:val="24"/>
        </w:rPr>
        <w:fldChar w:fldCharType="begin"/>
      </w:r>
      <w:r>
        <w:rPr>
          <w:bCs w:val="0"/>
          <w:sz w:val="24"/>
          <w:szCs w:val="24"/>
        </w:rPr>
        <w:instrText xml:space="preserve"> REF _Ref440271072 \r \h </w:instrText>
      </w:r>
      <w:r w:rsidR="008845D5">
        <w:rPr>
          <w:bCs w:val="0"/>
          <w:sz w:val="24"/>
          <w:szCs w:val="24"/>
        </w:rPr>
      </w:r>
      <w:r w:rsidR="008845D5">
        <w:rPr>
          <w:bCs w:val="0"/>
          <w:sz w:val="24"/>
          <w:szCs w:val="24"/>
        </w:rPr>
        <w:fldChar w:fldCharType="separate"/>
      </w:r>
      <w:r w:rsidR="00BE4110">
        <w:rPr>
          <w:bCs w:val="0"/>
          <w:sz w:val="24"/>
          <w:szCs w:val="24"/>
        </w:rPr>
        <w:t>5.2</w:t>
      </w:r>
      <w:r w:rsidR="008845D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845D5">
        <w:rPr>
          <w:bCs w:val="0"/>
          <w:sz w:val="24"/>
          <w:szCs w:val="24"/>
        </w:rPr>
        <w:fldChar w:fldCharType="begin"/>
      </w:r>
      <w:r w:rsidR="007502E0">
        <w:rPr>
          <w:bCs w:val="0"/>
          <w:sz w:val="24"/>
          <w:szCs w:val="24"/>
        </w:rPr>
        <w:instrText xml:space="preserve"> REF _Ref440537086 \r \h </w:instrText>
      </w:r>
      <w:r w:rsidR="008845D5">
        <w:rPr>
          <w:bCs w:val="0"/>
          <w:sz w:val="24"/>
          <w:szCs w:val="24"/>
        </w:rPr>
      </w:r>
      <w:r w:rsidR="008845D5">
        <w:rPr>
          <w:bCs w:val="0"/>
          <w:sz w:val="24"/>
          <w:szCs w:val="24"/>
        </w:rPr>
        <w:fldChar w:fldCharType="separate"/>
      </w:r>
      <w:r w:rsidR="00BE4110">
        <w:rPr>
          <w:bCs w:val="0"/>
          <w:sz w:val="24"/>
          <w:szCs w:val="24"/>
        </w:rPr>
        <w:t>5.3</w:t>
      </w:r>
      <w:r w:rsidR="008845D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845D5">
        <w:rPr>
          <w:bCs w:val="0"/>
          <w:sz w:val="24"/>
          <w:szCs w:val="24"/>
        </w:rPr>
        <w:fldChar w:fldCharType="begin"/>
      </w:r>
      <w:r w:rsidR="00B71B9D">
        <w:rPr>
          <w:bCs w:val="0"/>
          <w:sz w:val="24"/>
          <w:szCs w:val="24"/>
        </w:rPr>
        <w:instrText xml:space="preserve"> REF _Ref440271036 \r \h </w:instrText>
      </w:r>
      <w:r w:rsidR="008845D5">
        <w:rPr>
          <w:bCs w:val="0"/>
          <w:sz w:val="24"/>
          <w:szCs w:val="24"/>
        </w:rPr>
      </w:r>
      <w:r w:rsidR="008845D5">
        <w:rPr>
          <w:bCs w:val="0"/>
          <w:sz w:val="24"/>
          <w:szCs w:val="24"/>
        </w:rPr>
        <w:fldChar w:fldCharType="separate"/>
      </w:r>
      <w:r w:rsidR="00BE4110">
        <w:rPr>
          <w:bCs w:val="0"/>
          <w:sz w:val="24"/>
          <w:szCs w:val="24"/>
        </w:rPr>
        <w:t>5.4</w:t>
      </w:r>
      <w:r w:rsidR="008845D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845D5">
        <w:rPr>
          <w:bCs w:val="0"/>
          <w:sz w:val="24"/>
          <w:szCs w:val="24"/>
        </w:rPr>
        <w:fldChar w:fldCharType="begin"/>
      </w:r>
      <w:r>
        <w:rPr>
          <w:bCs w:val="0"/>
          <w:sz w:val="24"/>
          <w:szCs w:val="24"/>
        </w:rPr>
        <w:instrText xml:space="preserve"> REF _Ref440361914 \r \h </w:instrText>
      </w:r>
      <w:r w:rsidR="008845D5">
        <w:rPr>
          <w:bCs w:val="0"/>
          <w:sz w:val="24"/>
          <w:szCs w:val="24"/>
        </w:rPr>
      </w:r>
      <w:r w:rsidR="008845D5">
        <w:rPr>
          <w:bCs w:val="0"/>
          <w:sz w:val="24"/>
          <w:szCs w:val="24"/>
        </w:rPr>
        <w:fldChar w:fldCharType="separate"/>
      </w:r>
      <w:r w:rsidR="00BE4110">
        <w:rPr>
          <w:bCs w:val="0"/>
          <w:sz w:val="24"/>
          <w:szCs w:val="24"/>
        </w:rPr>
        <w:t>5.5</w:t>
      </w:r>
      <w:r w:rsidR="008845D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BE4110" w:rsidRPr="00BE411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845D5">
        <w:rPr>
          <w:bCs w:val="0"/>
          <w:sz w:val="24"/>
          <w:szCs w:val="24"/>
        </w:rPr>
        <w:fldChar w:fldCharType="begin"/>
      </w:r>
      <w:r w:rsidR="000A00E6">
        <w:rPr>
          <w:bCs w:val="0"/>
          <w:sz w:val="24"/>
          <w:szCs w:val="24"/>
        </w:rPr>
        <w:instrText xml:space="preserve"> REF _Ref440361610 \r \h </w:instrText>
      </w:r>
      <w:r w:rsidR="008845D5">
        <w:rPr>
          <w:bCs w:val="0"/>
          <w:sz w:val="24"/>
          <w:szCs w:val="24"/>
        </w:rPr>
      </w:r>
      <w:r w:rsidR="008845D5">
        <w:rPr>
          <w:bCs w:val="0"/>
          <w:sz w:val="24"/>
          <w:szCs w:val="24"/>
        </w:rPr>
        <w:fldChar w:fldCharType="separate"/>
      </w:r>
      <w:r w:rsidR="00BE4110">
        <w:rPr>
          <w:bCs w:val="0"/>
          <w:sz w:val="24"/>
          <w:szCs w:val="24"/>
        </w:rPr>
        <w:t>5.6</w:t>
      </w:r>
      <w:r w:rsidR="008845D5">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845D5">
        <w:rPr>
          <w:bCs w:val="0"/>
          <w:sz w:val="24"/>
          <w:szCs w:val="24"/>
          <w:lang w:eastAsia="ru-RU"/>
        </w:rPr>
        <w:fldChar w:fldCharType="begin"/>
      </w:r>
      <w:r w:rsidR="00A154B7">
        <w:rPr>
          <w:bCs w:val="0"/>
          <w:sz w:val="24"/>
          <w:szCs w:val="24"/>
          <w:lang w:eastAsia="ru-RU"/>
        </w:rPr>
        <w:instrText xml:space="preserve"> REF _Ref55336310 \r \h </w:instrText>
      </w:r>
      <w:r w:rsidR="008845D5">
        <w:rPr>
          <w:bCs w:val="0"/>
          <w:sz w:val="24"/>
          <w:szCs w:val="24"/>
          <w:lang w:eastAsia="ru-RU"/>
        </w:rPr>
      </w:r>
      <w:r w:rsidR="008845D5">
        <w:rPr>
          <w:bCs w:val="0"/>
          <w:sz w:val="24"/>
          <w:szCs w:val="24"/>
          <w:lang w:eastAsia="ru-RU"/>
        </w:rPr>
        <w:fldChar w:fldCharType="separate"/>
      </w:r>
      <w:r w:rsidR="00BE4110">
        <w:rPr>
          <w:bCs w:val="0"/>
          <w:sz w:val="24"/>
          <w:szCs w:val="24"/>
          <w:lang w:eastAsia="ru-RU"/>
        </w:rPr>
        <w:t>5.1</w:t>
      </w:r>
      <w:r w:rsidR="008845D5">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845D5">
        <w:rPr>
          <w:sz w:val="24"/>
          <w:szCs w:val="24"/>
        </w:rPr>
        <w:fldChar w:fldCharType="begin"/>
      </w:r>
      <w:r w:rsidR="00F463E8">
        <w:rPr>
          <w:sz w:val="24"/>
          <w:szCs w:val="24"/>
        </w:rPr>
        <w:instrText xml:space="preserve"> REF _Ref440279062 \r \h </w:instrText>
      </w:r>
      <w:r w:rsidR="008845D5">
        <w:rPr>
          <w:sz w:val="24"/>
          <w:szCs w:val="24"/>
        </w:rPr>
      </w:r>
      <w:r w:rsidR="008845D5">
        <w:rPr>
          <w:sz w:val="24"/>
          <w:szCs w:val="24"/>
        </w:rPr>
        <w:fldChar w:fldCharType="separate"/>
      </w:r>
      <w:r w:rsidR="00BE4110">
        <w:rPr>
          <w:sz w:val="24"/>
          <w:szCs w:val="24"/>
        </w:rPr>
        <w:t>б)</w:t>
      </w:r>
      <w:r w:rsidR="008845D5">
        <w:rPr>
          <w:sz w:val="24"/>
          <w:szCs w:val="24"/>
        </w:rPr>
        <w:fldChar w:fldCharType="end"/>
      </w:r>
      <w:r w:rsidR="00F463E8">
        <w:rPr>
          <w:sz w:val="24"/>
          <w:szCs w:val="24"/>
        </w:rPr>
        <w:t xml:space="preserve"> п. </w:t>
      </w:r>
      <w:r w:rsidR="008845D5">
        <w:rPr>
          <w:sz w:val="24"/>
          <w:szCs w:val="24"/>
        </w:rPr>
        <w:fldChar w:fldCharType="begin"/>
      </w:r>
      <w:r w:rsidR="00F463E8">
        <w:rPr>
          <w:sz w:val="24"/>
          <w:szCs w:val="24"/>
        </w:rPr>
        <w:instrText xml:space="preserve"> REF _Ref306005578 \r \h </w:instrText>
      </w:r>
      <w:r w:rsidR="008845D5">
        <w:rPr>
          <w:sz w:val="24"/>
          <w:szCs w:val="24"/>
        </w:rPr>
      </w:r>
      <w:r w:rsidR="008845D5">
        <w:rPr>
          <w:sz w:val="24"/>
          <w:szCs w:val="24"/>
        </w:rPr>
        <w:fldChar w:fldCharType="separate"/>
      </w:r>
      <w:r w:rsidR="00BE4110">
        <w:rPr>
          <w:sz w:val="24"/>
          <w:szCs w:val="24"/>
        </w:rPr>
        <w:t>3.3.8.3</w:t>
      </w:r>
      <w:r w:rsidR="008845D5">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fldSimple w:instr=" REF _Ref444164959 \r \h  \* MERGEFORMAT ">
        <w:r w:rsidR="00BE4110" w:rsidRPr="00BE4110">
          <w:rPr>
            <w:bCs w:val="0"/>
            <w:sz w:val="24"/>
            <w:szCs w:val="24"/>
            <w:lang w:eastAsia="ru-RU"/>
          </w:rPr>
          <w:t>5.7.1</w:t>
        </w:r>
      </w:fldSimple>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4968 \r \h  \* MERGEFORMAT ">
        <w:r w:rsidR="00BE4110" w:rsidRPr="00BE4110">
          <w:rPr>
            <w:sz w:val="24"/>
            <w:szCs w:val="24"/>
          </w:rPr>
          <w:t>5.7.2</w:t>
        </w:r>
      </w:fldSimple>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845D5">
        <w:rPr>
          <w:bCs w:val="0"/>
          <w:sz w:val="24"/>
          <w:szCs w:val="24"/>
          <w:lang w:eastAsia="ru-RU"/>
        </w:rPr>
        <w:fldChar w:fldCharType="begin"/>
      </w:r>
      <w:r w:rsidR="00A154B7">
        <w:rPr>
          <w:bCs w:val="0"/>
          <w:sz w:val="24"/>
          <w:szCs w:val="24"/>
          <w:lang w:eastAsia="ru-RU"/>
        </w:rPr>
        <w:instrText xml:space="preserve"> REF _Ref440274902 \r \h </w:instrText>
      </w:r>
      <w:r w:rsidR="008845D5">
        <w:rPr>
          <w:bCs w:val="0"/>
          <w:sz w:val="24"/>
          <w:szCs w:val="24"/>
          <w:lang w:eastAsia="ru-RU"/>
        </w:rPr>
      </w:r>
      <w:r w:rsidR="008845D5">
        <w:rPr>
          <w:bCs w:val="0"/>
          <w:sz w:val="24"/>
          <w:szCs w:val="24"/>
          <w:lang w:eastAsia="ru-RU"/>
        </w:rPr>
        <w:fldChar w:fldCharType="separate"/>
      </w:r>
      <w:r w:rsidR="00BE4110">
        <w:rPr>
          <w:bCs w:val="0"/>
          <w:sz w:val="24"/>
          <w:szCs w:val="24"/>
          <w:lang w:eastAsia="ru-RU"/>
        </w:rPr>
        <w:t>5.4</w:t>
      </w:r>
      <w:r w:rsidR="008845D5">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845D5">
        <w:rPr>
          <w:bCs w:val="0"/>
          <w:sz w:val="24"/>
          <w:szCs w:val="24"/>
          <w:lang w:eastAsia="ru-RU"/>
        </w:rPr>
        <w:fldChar w:fldCharType="begin"/>
      </w:r>
      <w:r w:rsidR="00A154B7">
        <w:rPr>
          <w:bCs w:val="0"/>
          <w:sz w:val="24"/>
          <w:szCs w:val="24"/>
          <w:lang w:eastAsia="ru-RU"/>
        </w:rPr>
        <w:instrText xml:space="preserve"> REF _Ref440274913 \r \h </w:instrText>
      </w:r>
      <w:r w:rsidR="008845D5">
        <w:rPr>
          <w:bCs w:val="0"/>
          <w:sz w:val="24"/>
          <w:szCs w:val="24"/>
          <w:lang w:eastAsia="ru-RU"/>
        </w:rPr>
      </w:r>
      <w:r w:rsidR="008845D5">
        <w:rPr>
          <w:bCs w:val="0"/>
          <w:sz w:val="24"/>
          <w:szCs w:val="24"/>
          <w:lang w:eastAsia="ru-RU"/>
        </w:rPr>
        <w:fldChar w:fldCharType="separate"/>
      </w:r>
      <w:r w:rsidR="00BE4110">
        <w:rPr>
          <w:bCs w:val="0"/>
          <w:sz w:val="24"/>
          <w:szCs w:val="24"/>
          <w:lang w:eastAsia="ru-RU"/>
        </w:rPr>
        <w:t>5.2</w:t>
      </w:r>
      <w:r w:rsidR="008845D5">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845D5">
        <w:rPr>
          <w:bCs w:val="0"/>
          <w:sz w:val="24"/>
          <w:szCs w:val="24"/>
        </w:rPr>
        <w:fldChar w:fldCharType="begin"/>
      </w:r>
      <w:r w:rsidR="000A00E6">
        <w:rPr>
          <w:bCs w:val="0"/>
          <w:sz w:val="24"/>
          <w:szCs w:val="24"/>
        </w:rPr>
        <w:instrText xml:space="preserve"> REF _Ref440361959 \r \h </w:instrText>
      </w:r>
      <w:r w:rsidR="008845D5">
        <w:rPr>
          <w:bCs w:val="0"/>
          <w:sz w:val="24"/>
          <w:szCs w:val="24"/>
        </w:rPr>
      </w:r>
      <w:r w:rsidR="008845D5">
        <w:rPr>
          <w:bCs w:val="0"/>
          <w:sz w:val="24"/>
          <w:szCs w:val="24"/>
        </w:rPr>
        <w:fldChar w:fldCharType="separate"/>
      </w:r>
      <w:r w:rsidR="00BE4110">
        <w:rPr>
          <w:bCs w:val="0"/>
          <w:sz w:val="24"/>
          <w:szCs w:val="24"/>
        </w:rPr>
        <w:t>5.5</w:t>
      </w:r>
      <w:r w:rsidR="008845D5">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845D5">
        <w:rPr>
          <w:bCs w:val="0"/>
          <w:sz w:val="24"/>
          <w:szCs w:val="24"/>
        </w:rPr>
        <w:fldChar w:fldCharType="begin"/>
      </w:r>
      <w:r w:rsidR="000A00E6">
        <w:rPr>
          <w:bCs w:val="0"/>
          <w:sz w:val="24"/>
          <w:szCs w:val="24"/>
        </w:rPr>
        <w:instrText xml:space="preserve"> REF _Ref440361610 \r \h </w:instrText>
      </w:r>
      <w:r w:rsidR="008845D5">
        <w:rPr>
          <w:bCs w:val="0"/>
          <w:sz w:val="24"/>
          <w:szCs w:val="24"/>
        </w:rPr>
      </w:r>
      <w:r w:rsidR="008845D5">
        <w:rPr>
          <w:bCs w:val="0"/>
          <w:sz w:val="24"/>
          <w:szCs w:val="24"/>
        </w:rPr>
        <w:fldChar w:fldCharType="separate"/>
      </w:r>
      <w:r w:rsidR="00BE4110">
        <w:rPr>
          <w:bCs w:val="0"/>
          <w:sz w:val="24"/>
          <w:szCs w:val="24"/>
        </w:rPr>
        <w:t>5.6</w:t>
      </w:r>
      <w:r w:rsidR="008845D5">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BE4110" w:rsidRPr="00BE4110">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BE4110" w:rsidRPr="00BE4110">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BE4110" w:rsidRPr="00BE4110">
          <w:rPr>
            <w:sz w:val="24"/>
            <w:szCs w:val="24"/>
          </w:rPr>
          <w:t>е)</w:t>
        </w:r>
      </w:fldSimple>
      <w:r w:rsidR="007638F4" w:rsidRPr="00AB2CB8">
        <w:rPr>
          <w:sz w:val="24"/>
          <w:szCs w:val="24"/>
        </w:rPr>
        <w:t>,</w:t>
      </w:r>
      <w:r w:rsidR="00FA5339" w:rsidRPr="00AB2CB8">
        <w:rPr>
          <w:sz w:val="24"/>
          <w:szCs w:val="24"/>
        </w:rPr>
        <w:t xml:space="preserve"> </w:t>
      </w:r>
      <w:r w:rsidR="008845D5">
        <w:fldChar w:fldCharType="begin"/>
      </w:r>
      <w:r w:rsidR="00346998">
        <w:instrText xml:space="preserve"> REF _Ref440371812 \r \h  \* MERGEFORMAT </w:instrText>
      </w:r>
      <w:r w:rsidR="008845D5">
        <w:fldChar w:fldCharType="separate"/>
      </w:r>
      <w:proofErr w:type="spellStart"/>
      <w:r w:rsidR="00BE4110" w:rsidRPr="00BE4110">
        <w:rPr>
          <w:sz w:val="24"/>
          <w:szCs w:val="24"/>
        </w:rPr>
        <w:t>н</w:t>
      </w:r>
      <w:proofErr w:type="spellEnd"/>
      <w:r w:rsidR="00BE4110" w:rsidRPr="00BE4110">
        <w:rPr>
          <w:sz w:val="24"/>
          <w:szCs w:val="24"/>
        </w:rPr>
        <w:t>)</w:t>
      </w:r>
      <w:r w:rsidR="008845D5">
        <w:fldChar w:fldCharType="end"/>
      </w:r>
      <w:r w:rsidR="00FA5339" w:rsidRPr="00AB2CB8">
        <w:rPr>
          <w:sz w:val="24"/>
          <w:szCs w:val="24"/>
        </w:rPr>
        <w:t xml:space="preserve">, </w:t>
      </w:r>
      <w:fldSimple w:instr=" REF _Ref440371822 \r \h  \* MERGEFORMAT ">
        <w:r w:rsidR="00BE4110" w:rsidRPr="00BE4110">
          <w:rPr>
            <w:sz w:val="24"/>
            <w:szCs w:val="24"/>
          </w:rPr>
          <w:t>о)</w:t>
        </w:r>
      </w:fldSimple>
      <w:r w:rsidR="005E3517" w:rsidRPr="005E3517">
        <w:rPr>
          <w:sz w:val="24"/>
          <w:szCs w:val="24"/>
        </w:rPr>
        <w:t xml:space="preserve">, </w:t>
      </w:r>
      <w:r w:rsidR="008845D5">
        <w:rPr>
          <w:sz w:val="24"/>
          <w:szCs w:val="24"/>
        </w:rPr>
        <w:fldChar w:fldCharType="begin"/>
      </w:r>
      <w:r w:rsidR="00F54B62">
        <w:rPr>
          <w:bCs w:val="0"/>
          <w:sz w:val="24"/>
          <w:szCs w:val="24"/>
        </w:rPr>
        <w:instrText xml:space="preserve"> REF _Ref442189627 \r \h </w:instrText>
      </w:r>
      <w:r w:rsidR="008845D5">
        <w:rPr>
          <w:sz w:val="24"/>
          <w:szCs w:val="24"/>
        </w:rPr>
      </w:r>
      <w:r w:rsidR="008845D5">
        <w:rPr>
          <w:sz w:val="24"/>
          <w:szCs w:val="24"/>
        </w:rPr>
        <w:fldChar w:fldCharType="separate"/>
      </w:r>
      <w:proofErr w:type="spellStart"/>
      <w:r w:rsidR="00BE4110">
        <w:rPr>
          <w:bCs w:val="0"/>
          <w:sz w:val="24"/>
          <w:szCs w:val="24"/>
        </w:rPr>
        <w:t>ф</w:t>
      </w:r>
      <w:proofErr w:type="spellEnd"/>
      <w:r w:rsidR="00BE4110">
        <w:rPr>
          <w:bCs w:val="0"/>
          <w:sz w:val="24"/>
          <w:szCs w:val="24"/>
        </w:rPr>
        <w:t>)</w:t>
      </w:r>
      <w:r w:rsidR="008845D5">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fldSimple w:instr=" REF _Ref306005578 \r \h  \* MERGEFORMAT ">
        <w:r w:rsidR="00BE4110" w:rsidRPr="00BE4110">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8845D5">
        <w:rPr>
          <w:bCs w:val="0"/>
          <w:sz w:val="24"/>
          <w:szCs w:val="24"/>
        </w:rPr>
        <w:fldChar w:fldCharType="begin"/>
      </w:r>
      <w:r>
        <w:rPr>
          <w:bCs w:val="0"/>
          <w:sz w:val="24"/>
          <w:szCs w:val="24"/>
        </w:rPr>
        <w:instrText xml:space="preserve"> REF _Ref440272510 \r \h </w:instrText>
      </w:r>
      <w:r w:rsidR="008845D5">
        <w:rPr>
          <w:bCs w:val="0"/>
          <w:sz w:val="24"/>
          <w:szCs w:val="24"/>
        </w:rPr>
      </w:r>
      <w:r w:rsidR="008845D5">
        <w:rPr>
          <w:bCs w:val="0"/>
          <w:sz w:val="24"/>
          <w:szCs w:val="24"/>
        </w:rPr>
        <w:fldChar w:fldCharType="separate"/>
      </w:r>
      <w:r w:rsidR="00BE4110">
        <w:rPr>
          <w:bCs w:val="0"/>
          <w:sz w:val="24"/>
          <w:szCs w:val="24"/>
        </w:rPr>
        <w:t>5.16</w:t>
      </w:r>
      <w:r w:rsidR="008845D5">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BE4110" w:rsidRPr="00BE4110">
          <w:rPr>
            <w:bCs w:val="0"/>
            <w:sz w:val="24"/>
            <w:szCs w:val="24"/>
          </w:rPr>
          <w:t>5.11</w:t>
        </w:r>
      </w:fldSimple>
      <w:r w:rsidRPr="00D52133">
        <w:rPr>
          <w:bCs w:val="0"/>
          <w:sz w:val="24"/>
          <w:szCs w:val="24"/>
        </w:rPr>
        <w:t xml:space="preserve">, </w:t>
      </w:r>
      <w:fldSimple w:instr=" REF _Ref440274733 \r \h  \* MERGEFORMAT ">
        <w:r w:rsidR="00BE4110" w:rsidRPr="00BE4110">
          <w:rPr>
            <w:bCs w:val="0"/>
            <w:sz w:val="24"/>
            <w:szCs w:val="24"/>
          </w:rPr>
          <w:t>5.12</w:t>
        </w:r>
      </w:fldSimple>
      <w:r w:rsidRPr="00D52133">
        <w:rPr>
          <w:bCs w:val="0"/>
          <w:sz w:val="24"/>
          <w:szCs w:val="24"/>
        </w:rPr>
        <w:t xml:space="preserve">, </w:t>
      </w:r>
      <w:fldSimple w:instr=" REF _Ref440274744 \r \h  \* MERGEFORMAT ">
        <w:r w:rsidR="00BE4110" w:rsidRPr="00BE4110">
          <w:rPr>
            <w:bCs w:val="0"/>
            <w:sz w:val="24"/>
            <w:szCs w:val="24"/>
          </w:rPr>
          <w:t>5.13</w:t>
        </w:r>
      </w:fldSimple>
      <w:r w:rsidRPr="00D52133">
        <w:rPr>
          <w:bCs w:val="0"/>
          <w:sz w:val="24"/>
          <w:szCs w:val="24"/>
        </w:rPr>
        <w:t xml:space="preserve">, </w:t>
      </w:r>
      <w:fldSimple w:instr=" REF _Ref440274756 \r \h  \* MERGEFORMAT ">
        <w:r w:rsidR="00BE4110" w:rsidRPr="00BE4110">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8845D5">
        <w:rPr>
          <w:bCs w:val="0"/>
          <w:sz w:val="24"/>
          <w:szCs w:val="24"/>
        </w:rPr>
        <w:fldChar w:fldCharType="begin"/>
      </w:r>
      <w:r>
        <w:rPr>
          <w:bCs w:val="0"/>
          <w:sz w:val="24"/>
          <w:szCs w:val="24"/>
        </w:rPr>
        <w:instrText xml:space="preserve"> REF _Ref306005578 \r \h </w:instrText>
      </w:r>
      <w:r w:rsidR="008845D5">
        <w:rPr>
          <w:bCs w:val="0"/>
          <w:sz w:val="24"/>
          <w:szCs w:val="24"/>
        </w:rPr>
      </w:r>
      <w:r w:rsidR="008845D5">
        <w:rPr>
          <w:bCs w:val="0"/>
          <w:sz w:val="24"/>
          <w:szCs w:val="24"/>
        </w:rPr>
        <w:fldChar w:fldCharType="separate"/>
      </w:r>
      <w:r w:rsidR="00BE4110">
        <w:rPr>
          <w:bCs w:val="0"/>
          <w:sz w:val="24"/>
          <w:szCs w:val="24"/>
        </w:rPr>
        <w:t>3.3.8.3</w:t>
      </w:r>
      <w:r w:rsidR="008845D5">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8845D5">
        <w:rPr>
          <w:bCs w:val="0"/>
          <w:sz w:val="24"/>
          <w:szCs w:val="24"/>
        </w:rPr>
        <w:fldChar w:fldCharType="begin"/>
      </w:r>
      <w:r w:rsidR="00D50E8D">
        <w:rPr>
          <w:bCs w:val="0"/>
          <w:sz w:val="24"/>
          <w:szCs w:val="24"/>
        </w:rPr>
        <w:instrText xml:space="preserve"> REF _Ref440376401 \r \h </w:instrText>
      </w:r>
      <w:r w:rsidR="008845D5">
        <w:rPr>
          <w:bCs w:val="0"/>
          <w:sz w:val="24"/>
          <w:szCs w:val="24"/>
        </w:rPr>
      </w:r>
      <w:r w:rsidR="008845D5">
        <w:rPr>
          <w:bCs w:val="0"/>
          <w:sz w:val="24"/>
          <w:szCs w:val="24"/>
        </w:rPr>
        <w:fldChar w:fldCharType="separate"/>
      </w:r>
      <w:r w:rsidR="00BE4110">
        <w:rPr>
          <w:bCs w:val="0"/>
          <w:sz w:val="24"/>
          <w:szCs w:val="24"/>
        </w:rPr>
        <w:t>5.17</w:t>
      </w:r>
      <w:r w:rsidR="008845D5">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BE4110" w:rsidRPr="00BE4110">
          <w:rPr>
            <w:bCs w:val="0"/>
            <w:sz w:val="24"/>
            <w:szCs w:val="24"/>
          </w:rPr>
          <w:t>5.11</w:t>
        </w:r>
      </w:fldSimple>
      <w:r w:rsidRPr="00D52133">
        <w:rPr>
          <w:bCs w:val="0"/>
          <w:sz w:val="24"/>
          <w:szCs w:val="24"/>
        </w:rPr>
        <w:t xml:space="preserve">, </w:t>
      </w:r>
      <w:fldSimple w:instr=" REF _Ref440274733 \r \h  \* MERGEFORMAT ">
        <w:r w:rsidR="00BE4110" w:rsidRPr="00BE4110">
          <w:rPr>
            <w:bCs w:val="0"/>
            <w:sz w:val="24"/>
            <w:szCs w:val="24"/>
          </w:rPr>
          <w:t>5.12</w:t>
        </w:r>
      </w:fldSimple>
      <w:r w:rsidRPr="00D52133">
        <w:rPr>
          <w:bCs w:val="0"/>
          <w:sz w:val="24"/>
          <w:szCs w:val="24"/>
        </w:rPr>
        <w:t xml:space="preserve">, </w:t>
      </w:r>
      <w:fldSimple w:instr=" REF _Ref440274744 \r \h  \* MERGEFORMAT ">
        <w:r w:rsidR="00BE4110" w:rsidRPr="00BE4110">
          <w:rPr>
            <w:bCs w:val="0"/>
            <w:sz w:val="24"/>
            <w:szCs w:val="24"/>
          </w:rPr>
          <w:t>5.13</w:t>
        </w:r>
      </w:fldSimple>
      <w:r w:rsidRPr="00D52133">
        <w:rPr>
          <w:bCs w:val="0"/>
          <w:sz w:val="24"/>
          <w:szCs w:val="24"/>
        </w:rPr>
        <w:t xml:space="preserve">, </w:t>
      </w:r>
      <w:fldSimple w:instr=" REF _Ref440274756 \r \h  \* MERGEFORMAT ">
        <w:r w:rsidR="00BE4110" w:rsidRPr="00BE4110">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8845D5">
        <w:rPr>
          <w:bCs w:val="0"/>
          <w:sz w:val="24"/>
          <w:szCs w:val="24"/>
        </w:rPr>
        <w:fldChar w:fldCharType="begin"/>
      </w:r>
      <w:r w:rsidR="00E963D9">
        <w:rPr>
          <w:bCs w:val="0"/>
          <w:sz w:val="24"/>
          <w:szCs w:val="24"/>
        </w:rPr>
        <w:instrText xml:space="preserve"> REF _Ref306005578 \r \h </w:instrText>
      </w:r>
      <w:r w:rsidR="008845D5">
        <w:rPr>
          <w:bCs w:val="0"/>
          <w:sz w:val="24"/>
          <w:szCs w:val="24"/>
        </w:rPr>
      </w:r>
      <w:r w:rsidR="008845D5">
        <w:rPr>
          <w:bCs w:val="0"/>
          <w:sz w:val="24"/>
          <w:szCs w:val="24"/>
        </w:rPr>
        <w:fldChar w:fldCharType="separate"/>
      </w:r>
      <w:r w:rsidR="00BE4110">
        <w:rPr>
          <w:bCs w:val="0"/>
          <w:sz w:val="24"/>
          <w:szCs w:val="24"/>
        </w:rPr>
        <w:t>3.3.8.3</w:t>
      </w:r>
      <w:r w:rsidR="008845D5">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845D5">
        <w:rPr>
          <w:bCs w:val="0"/>
          <w:sz w:val="24"/>
          <w:szCs w:val="24"/>
        </w:rPr>
        <w:fldChar w:fldCharType="begin"/>
      </w:r>
      <w:r w:rsidR="007502E0">
        <w:rPr>
          <w:bCs w:val="0"/>
          <w:sz w:val="24"/>
          <w:szCs w:val="24"/>
        </w:rPr>
        <w:instrText xml:space="preserve"> REF _Ref440537086 \r \h </w:instrText>
      </w:r>
      <w:r w:rsidR="008845D5">
        <w:rPr>
          <w:bCs w:val="0"/>
          <w:sz w:val="24"/>
          <w:szCs w:val="24"/>
        </w:rPr>
      </w:r>
      <w:r w:rsidR="008845D5">
        <w:rPr>
          <w:bCs w:val="0"/>
          <w:sz w:val="24"/>
          <w:szCs w:val="24"/>
        </w:rPr>
        <w:fldChar w:fldCharType="separate"/>
      </w:r>
      <w:r w:rsidR="00BE4110">
        <w:rPr>
          <w:bCs w:val="0"/>
          <w:sz w:val="24"/>
          <w:szCs w:val="24"/>
        </w:rPr>
        <w:t>5.3</w:t>
      </w:r>
      <w:r w:rsidR="008845D5">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845D5">
        <w:rPr>
          <w:bCs w:val="0"/>
          <w:sz w:val="24"/>
          <w:szCs w:val="24"/>
        </w:rPr>
        <w:fldChar w:fldCharType="begin"/>
      </w:r>
      <w:r w:rsidR="00D24034">
        <w:rPr>
          <w:bCs w:val="0"/>
          <w:sz w:val="24"/>
          <w:szCs w:val="24"/>
        </w:rPr>
        <w:instrText xml:space="preserve"> REF _Ref440270602 \r \h </w:instrText>
      </w:r>
      <w:r w:rsidR="008845D5">
        <w:rPr>
          <w:bCs w:val="0"/>
          <w:sz w:val="24"/>
          <w:szCs w:val="24"/>
        </w:rPr>
      </w:r>
      <w:r w:rsidR="008845D5">
        <w:rPr>
          <w:bCs w:val="0"/>
          <w:sz w:val="24"/>
          <w:szCs w:val="24"/>
        </w:rPr>
        <w:fldChar w:fldCharType="separate"/>
      </w:r>
      <w:r w:rsidR="00BE4110">
        <w:rPr>
          <w:bCs w:val="0"/>
          <w:sz w:val="24"/>
          <w:szCs w:val="24"/>
        </w:rPr>
        <w:t>5</w:t>
      </w:r>
      <w:r w:rsidR="008845D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fldSimple w:instr=" REF _Ref191386419 \n \h  \* MERGEFORMAT ">
        <w:r w:rsidR="00BE4110" w:rsidRPr="00BE4110">
          <w:rPr>
            <w:bCs w:val="0"/>
            <w:sz w:val="24"/>
            <w:szCs w:val="24"/>
          </w:rPr>
          <w:t>3.3.2</w:t>
        </w:r>
      </w:fldSimple>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8845D5">
        <w:rPr>
          <w:sz w:val="24"/>
          <w:szCs w:val="24"/>
        </w:rPr>
        <w:fldChar w:fldCharType="begin"/>
      </w:r>
      <w:r w:rsidR="00F54B62">
        <w:rPr>
          <w:bCs w:val="0"/>
          <w:sz w:val="24"/>
          <w:szCs w:val="24"/>
        </w:rPr>
        <w:instrText xml:space="preserve"> REF _Ref442189627 \r \h </w:instrText>
      </w:r>
      <w:r w:rsidR="008845D5">
        <w:rPr>
          <w:sz w:val="24"/>
          <w:szCs w:val="24"/>
        </w:rPr>
      </w:r>
      <w:r w:rsidR="008845D5">
        <w:rPr>
          <w:sz w:val="24"/>
          <w:szCs w:val="24"/>
        </w:rPr>
        <w:fldChar w:fldCharType="separate"/>
      </w:r>
      <w:proofErr w:type="spellStart"/>
      <w:r w:rsidR="00BE4110">
        <w:rPr>
          <w:bCs w:val="0"/>
          <w:sz w:val="24"/>
          <w:szCs w:val="24"/>
        </w:rPr>
        <w:t>ф</w:t>
      </w:r>
      <w:proofErr w:type="spellEnd"/>
      <w:r w:rsidR="00BE4110">
        <w:rPr>
          <w:bCs w:val="0"/>
          <w:sz w:val="24"/>
          <w:szCs w:val="24"/>
        </w:rPr>
        <w:t>)</w:t>
      </w:r>
      <w:r w:rsidR="008845D5">
        <w:rPr>
          <w:sz w:val="24"/>
          <w:szCs w:val="24"/>
        </w:rPr>
        <w:fldChar w:fldCharType="end"/>
      </w:r>
      <w:r w:rsidR="005E3517" w:rsidRPr="005E3517">
        <w:rPr>
          <w:sz w:val="24"/>
          <w:szCs w:val="24"/>
        </w:rPr>
        <w:t xml:space="preserve"> п. </w:t>
      </w:r>
      <w:fldSimple w:instr=" REF _Ref306005578 \r \h  \* MERGEFORMAT ">
        <w:r w:rsidR="00BE4110" w:rsidRPr="00BE4110">
          <w:rPr>
            <w:sz w:val="24"/>
            <w:szCs w:val="24"/>
          </w:rPr>
          <w:t>3.3.8.3</w:t>
        </w:r>
      </w:fldSimple>
      <w:r w:rsidR="005E3517" w:rsidRPr="005E3517">
        <w:rPr>
          <w:sz w:val="24"/>
          <w:szCs w:val="24"/>
        </w:rPr>
        <w:t xml:space="preserve"> и подразделе </w:t>
      </w:r>
      <w:fldSimple w:instr=" REF _Ref442187883 \r \h  \* MERGEFORMAT ">
        <w:r w:rsidR="00BE4110" w:rsidRPr="00BE4110">
          <w:rPr>
            <w:sz w:val="24"/>
            <w:szCs w:val="24"/>
          </w:rPr>
          <w:t>5.18</w:t>
        </w:r>
      </w:fldSimple>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BE4110" w:rsidRPr="00BE4110">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BE4110" w:rsidRPr="00BE4110">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BE4110" w:rsidRPr="00BE4110">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BE4110" w:rsidRPr="00BE4110">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8845D5">
        <w:rPr>
          <w:sz w:val="24"/>
          <w:szCs w:val="24"/>
        </w:rPr>
        <w:fldChar w:fldCharType="begin"/>
      </w:r>
      <w:r w:rsidR="00F54B62">
        <w:rPr>
          <w:bCs w:val="0"/>
          <w:sz w:val="24"/>
          <w:szCs w:val="24"/>
        </w:rPr>
        <w:instrText xml:space="preserve"> REF _Ref442189627 \r \h </w:instrText>
      </w:r>
      <w:r w:rsidR="008845D5">
        <w:rPr>
          <w:sz w:val="24"/>
          <w:szCs w:val="24"/>
        </w:rPr>
      </w:r>
      <w:r w:rsidR="008845D5">
        <w:rPr>
          <w:sz w:val="24"/>
          <w:szCs w:val="24"/>
        </w:rPr>
        <w:fldChar w:fldCharType="separate"/>
      </w:r>
      <w:proofErr w:type="spellStart"/>
      <w:r w:rsidR="00BE4110">
        <w:rPr>
          <w:bCs w:val="0"/>
          <w:sz w:val="24"/>
          <w:szCs w:val="24"/>
        </w:rPr>
        <w:t>ф</w:t>
      </w:r>
      <w:proofErr w:type="spellEnd"/>
      <w:r w:rsidR="00BE4110">
        <w:rPr>
          <w:bCs w:val="0"/>
          <w:sz w:val="24"/>
          <w:szCs w:val="24"/>
        </w:rPr>
        <w:t>)</w:t>
      </w:r>
      <w:r w:rsidR="008845D5">
        <w:rPr>
          <w:sz w:val="24"/>
          <w:szCs w:val="24"/>
        </w:rPr>
        <w:fldChar w:fldCharType="end"/>
      </w:r>
      <w:r w:rsidR="005E3517" w:rsidRPr="005E3517">
        <w:rPr>
          <w:sz w:val="24"/>
          <w:szCs w:val="24"/>
        </w:rPr>
        <w:t xml:space="preserve"> п. </w:t>
      </w:r>
      <w:fldSimple w:instr=" REF _Ref306005578 \r \h  \* MERGEFORMAT ">
        <w:r w:rsidR="00BE4110" w:rsidRPr="00BE4110">
          <w:rPr>
            <w:sz w:val="24"/>
            <w:szCs w:val="24"/>
          </w:rPr>
          <w:t>3.3.8.3</w:t>
        </w:r>
      </w:fldSimple>
      <w:r w:rsidR="005E3517" w:rsidRPr="005E3517">
        <w:rPr>
          <w:sz w:val="24"/>
          <w:szCs w:val="24"/>
        </w:rPr>
        <w:t xml:space="preserve"> и подразделе </w:t>
      </w:r>
      <w:fldSimple w:instr=" REF _Ref442187883 \r \h  \* MERGEFORMAT ">
        <w:r w:rsidR="00BE4110" w:rsidRPr="00BE4110">
          <w:rPr>
            <w:sz w:val="24"/>
            <w:szCs w:val="24"/>
          </w:rPr>
          <w:t>5.18</w:t>
        </w:r>
      </w:fldSimple>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BE4110" w:rsidRPr="00BE4110">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10B76">
        <w:rPr>
          <w:b/>
          <w:bCs w:val="0"/>
          <w:sz w:val="24"/>
          <w:szCs w:val="24"/>
          <w:u w:val="single"/>
        </w:rPr>
        <w:t>По Лоту №1:</w:t>
      </w:r>
      <w:r w:rsidR="00717F60" w:rsidRPr="00410B76">
        <w:rPr>
          <w:bCs w:val="0"/>
          <w:sz w:val="24"/>
          <w:szCs w:val="24"/>
        </w:rPr>
        <w:t xml:space="preserve"> </w:t>
      </w:r>
      <w:r w:rsidR="00410B76" w:rsidRPr="00410B76">
        <w:rPr>
          <w:rFonts w:cs="Courier New"/>
          <w:b/>
          <w:color w:val="000000"/>
          <w:sz w:val="24"/>
          <w:szCs w:val="24"/>
        </w:rPr>
        <w:t>800 000,00</w:t>
      </w:r>
      <w:r w:rsidR="00410B76" w:rsidRPr="00410B76">
        <w:rPr>
          <w:rFonts w:cs="Courier New"/>
          <w:color w:val="000000"/>
        </w:rPr>
        <w:t xml:space="preserve"> </w:t>
      </w:r>
      <w:r w:rsidR="00155DAF" w:rsidRPr="00410B76">
        <w:rPr>
          <w:sz w:val="24"/>
          <w:szCs w:val="24"/>
        </w:rPr>
        <w:t>(</w:t>
      </w:r>
      <w:r w:rsidR="00410B76" w:rsidRPr="00410B76">
        <w:rPr>
          <w:sz w:val="24"/>
          <w:szCs w:val="24"/>
        </w:rPr>
        <w:t xml:space="preserve">восемьсот тысяч) рублей </w:t>
      </w:r>
      <w:r w:rsidR="00155DAF" w:rsidRPr="00410B76">
        <w:rPr>
          <w:sz w:val="24"/>
          <w:szCs w:val="24"/>
        </w:rPr>
        <w:t xml:space="preserve"> 00 копеек РФ, без учета НДС; НДС составляет </w:t>
      </w:r>
      <w:r w:rsidR="00410B76" w:rsidRPr="00410B76">
        <w:rPr>
          <w:rFonts w:cs="Courier New"/>
          <w:b/>
          <w:color w:val="000000"/>
          <w:sz w:val="24"/>
          <w:szCs w:val="24"/>
        </w:rPr>
        <w:t>144 000,00</w:t>
      </w:r>
      <w:r w:rsidR="00410B76" w:rsidRPr="00410B76">
        <w:rPr>
          <w:rFonts w:cs="Courier New"/>
          <w:color w:val="000000"/>
        </w:rPr>
        <w:t xml:space="preserve"> </w:t>
      </w:r>
      <w:r w:rsidR="00155DAF" w:rsidRPr="00410B76">
        <w:rPr>
          <w:sz w:val="24"/>
          <w:szCs w:val="24"/>
        </w:rPr>
        <w:t>(</w:t>
      </w:r>
      <w:r w:rsidR="00410B76" w:rsidRPr="00410B76">
        <w:rPr>
          <w:sz w:val="24"/>
          <w:szCs w:val="24"/>
        </w:rPr>
        <w:t xml:space="preserve">сто сорок четыре тысячи) рублей </w:t>
      </w:r>
      <w:r w:rsidR="00155DAF" w:rsidRPr="00410B76">
        <w:rPr>
          <w:sz w:val="24"/>
          <w:szCs w:val="24"/>
        </w:rPr>
        <w:t xml:space="preserve"> </w:t>
      </w:r>
      <w:r w:rsidR="00410B76" w:rsidRPr="00410B76">
        <w:rPr>
          <w:sz w:val="24"/>
          <w:szCs w:val="24"/>
        </w:rPr>
        <w:t xml:space="preserve">00 </w:t>
      </w:r>
      <w:r w:rsidR="00155DAF" w:rsidRPr="00410B76">
        <w:rPr>
          <w:sz w:val="24"/>
          <w:szCs w:val="24"/>
        </w:rPr>
        <w:t xml:space="preserve"> копеек РФ;</w:t>
      </w:r>
      <w:r w:rsidR="00410B76" w:rsidRPr="00410B76">
        <w:rPr>
          <w:sz w:val="24"/>
          <w:szCs w:val="24"/>
        </w:rPr>
        <w:t xml:space="preserve"> </w:t>
      </w:r>
      <w:r w:rsidR="00155DAF" w:rsidRPr="00410B76">
        <w:rPr>
          <w:sz w:val="24"/>
          <w:szCs w:val="24"/>
        </w:rPr>
        <w:t xml:space="preserve"> </w:t>
      </w:r>
      <w:r w:rsidR="00410B76" w:rsidRPr="00410B76">
        <w:rPr>
          <w:rFonts w:cs="Courier New"/>
          <w:b/>
          <w:color w:val="000000"/>
          <w:sz w:val="24"/>
          <w:szCs w:val="24"/>
        </w:rPr>
        <w:t>944 000,00</w:t>
      </w:r>
      <w:r w:rsidR="00410B76" w:rsidRPr="00410B76">
        <w:rPr>
          <w:color w:val="000000"/>
        </w:rPr>
        <w:t xml:space="preserve"> </w:t>
      </w:r>
      <w:r w:rsidR="00155DAF" w:rsidRPr="00410B76">
        <w:rPr>
          <w:sz w:val="24"/>
          <w:szCs w:val="24"/>
        </w:rPr>
        <w:t>(</w:t>
      </w:r>
      <w:r w:rsidR="00410B76" w:rsidRPr="00410B76">
        <w:rPr>
          <w:sz w:val="24"/>
          <w:szCs w:val="24"/>
        </w:rPr>
        <w:t xml:space="preserve">девятьсот сорок четыре тысячи) рублей </w:t>
      </w:r>
      <w:r w:rsidR="00155DAF" w:rsidRPr="00410B76">
        <w:rPr>
          <w:sz w:val="24"/>
          <w:szCs w:val="24"/>
        </w:rPr>
        <w:t xml:space="preserve"> </w:t>
      </w:r>
      <w:r w:rsidR="00410B76" w:rsidRPr="00410B76">
        <w:rPr>
          <w:sz w:val="24"/>
          <w:szCs w:val="24"/>
        </w:rPr>
        <w:t>00</w:t>
      </w:r>
      <w:r w:rsidR="00155DAF" w:rsidRPr="00410B76">
        <w:rPr>
          <w:sz w:val="24"/>
          <w:szCs w:val="24"/>
        </w:rPr>
        <w:t xml:space="preserve"> копеек РФ, с учетом НДС,</w:t>
      </w:r>
      <w:r w:rsidR="00155DAF" w:rsidRPr="00410B76">
        <w:rPr>
          <w:rFonts w:eastAsia="Calibri"/>
          <w:sz w:val="24"/>
          <w:szCs w:val="24"/>
          <w:lang w:eastAsia="en-US"/>
        </w:rPr>
        <w:t xml:space="preserve"> в том числ</w:t>
      </w:r>
      <w:r w:rsidR="00410B76">
        <w:rPr>
          <w:rFonts w:eastAsia="Calibri"/>
          <w:sz w:val="24"/>
          <w:szCs w:val="24"/>
          <w:lang w:eastAsia="en-US"/>
        </w:rPr>
        <w:t>е по филиалам ПАО «МРСК Центра».</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845D5">
        <w:rPr>
          <w:sz w:val="24"/>
          <w:szCs w:val="24"/>
        </w:rPr>
        <w:fldChar w:fldCharType="begin"/>
      </w:r>
      <w:r>
        <w:rPr>
          <w:sz w:val="24"/>
          <w:szCs w:val="24"/>
        </w:rPr>
        <w:instrText xml:space="preserve"> REF _Ref440549152 \r \h </w:instrText>
      </w:r>
      <w:r w:rsidR="008845D5">
        <w:rPr>
          <w:sz w:val="24"/>
          <w:szCs w:val="24"/>
        </w:rPr>
      </w:r>
      <w:r w:rsidR="008845D5">
        <w:rPr>
          <w:sz w:val="24"/>
          <w:szCs w:val="24"/>
        </w:rPr>
        <w:fldChar w:fldCharType="separate"/>
      </w:r>
      <w:r w:rsidR="00BE4110">
        <w:rPr>
          <w:sz w:val="24"/>
          <w:szCs w:val="24"/>
        </w:rPr>
        <w:t>3.3.7.1</w:t>
      </w:r>
      <w:r w:rsidR="008845D5">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845D5">
        <w:rPr>
          <w:bCs w:val="0"/>
          <w:sz w:val="24"/>
          <w:szCs w:val="24"/>
        </w:rPr>
        <w:fldChar w:fldCharType="begin"/>
      </w:r>
      <w:r>
        <w:rPr>
          <w:bCs w:val="0"/>
          <w:sz w:val="24"/>
          <w:szCs w:val="24"/>
        </w:rPr>
        <w:instrText xml:space="preserve"> REF _Ref440271072 \r \h </w:instrText>
      </w:r>
      <w:r w:rsidR="008845D5">
        <w:rPr>
          <w:bCs w:val="0"/>
          <w:sz w:val="24"/>
          <w:szCs w:val="24"/>
        </w:rPr>
      </w:r>
      <w:r w:rsidR="008845D5">
        <w:rPr>
          <w:bCs w:val="0"/>
          <w:sz w:val="24"/>
          <w:szCs w:val="24"/>
        </w:rPr>
        <w:fldChar w:fldCharType="separate"/>
      </w:r>
      <w:r w:rsidR="00BE4110">
        <w:rPr>
          <w:bCs w:val="0"/>
          <w:sz w:val="24"/>
          <w:szCs w:val="24"/>
        </w:rPr>
        <w:t>5.2</w:t>
      </w:r>
      <w:r w:rsidR="008845D5">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845D5">
        <w:rPr>
          <w:sz w:val="24"/>
          <w:szCs w:val="24"/>
        </w:rPr>
        <w:fldChar w:fldCharType="begin"/>
      </w:r>
      <w:r>
        <w:rPr>
          <w:sz w:val="24"/>
          <w:szCs w:val="24"/>
        </w:rPr>
        <w:instrText xml:space="preserve"> REF _Ref306138385 \r \h </w:instrText>
      </w:r>
      <w:r w:rsidR="008845D5">
        <w:rPr>
          <w:sz w:val="24"/>
          <w:szCs w:val="24"/>
        </w:rPr>
      </w:r>
      <w:r w:rsidR="008845D5">
        <w:rPr>
          <w:sz w:val="24"/>
          <w:szCs w:val="24"/>
        </w:rPr>
        <w:fldChar w:fldCharType="separate"/>
      </w:r>
      <w:r w:rsidR="00BE4110">
        <w:rPr>
          <w:sz w:val="24"/>
          <w:szCs w:val="24"/>
        </w:rPr>
        <w:t>3.6.4</w:t>
      </w:r>
      <w:r w:rsidR="008845D5">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845D5">
        <w:rPr>
          <w:bCs w:val="0"/>
          <w:sz w:val="24"/>
          <w:szCs w:val="24"/>
        </w:rPr>
        <w:fldChar w:fldCharType="begin"/>
      </w:r>
      <w:r w:rsidR="003F3A69">
        <w:rPr>
          <w:bCs w:val="0"/>
          <w:sz w:val="24"/>
          <w:szCs w:val="24"/>
        </w:rPr>
        <w:instrText xml:space="preserve"> REF _Ref55336310 \r \h </w:instrText>
      </w:r>
      <w:r w:rsidR="008845D5">
        <w:rPr>
          <w:bCs w:val="0"/>
          <w:sz w:val="24"/>
          <w:szCs w:val="24"/>
        </w:rPr>
      </w:r>
      <w:r w:rsidR="008845D5">
        <w:rPr>
          <w:bCs w:val="0"/>
          <w:sz w:val="24"/>
          <w:szCs w:val="24"/>
        </w:rPr>
        <w:fldChar w:fldCharType="separate"/>
      </w:r>
      <w:r w:rsidR="00BE4110">
        <w:rPr>
          <w:bCs w:val="0"/>
          <w:sz w:val="24"/>
          <w:szCs w:val="24"/>
        </w:rPr>
        <w:t>5.1</w:t>
      </w:r>
      <w:r w:rsidR="008845D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8845D5">
        <w:rPr>
          <w:sz w:val="24"/>
          <w:szCs w:val="24"/>
        </w:rPr>
        <w:fldChar w:fldCharType="begin"/>
      </w:r>
      <w:r w:rsidR="00663C2F">
        <w:rPr>
          <w:sz w:val="24"/>
          <w:szCs w:val="24"/>
        </w:rPr>
        <w:instrText xml:space="preserve"> REF _Ref440549152 \r \h </w:instrText>
      </w:r>
      <w:r w:rsidR="008845D5">
        <w:rPr>
          <w:sz w:val="24"/>
          <w:szCs w:val="24"/>
        </w:rPr>
      </w:r>
      <w:r w:rsidR="008845D5">
        <w:rPr>
          <w:sz w:val="24"/>
          <w:szCs w:val="24"/>
        </w:rPr>
        <w:fldChar w:fldCharType="separate"/>
      </w:r>
      <w:r w:rsidR="00BE4110">
        <w:rPr>
          <w:sz w:val="24"/>
          <w:szCs w:val="24"/>
        </w:rPr>
        <w:t>3.3.7.1</w:t>
      </w:r>
      <w:r w:rsidR="008845D5">
        <w:rPr>
          <w:sz w:val="24"/>
          <w:szCs w:val="24"/>
        </w:rPr>
        <w:fldChar w:fldCharType="end"/>
      </w:r>
      <w:r w:rsidR="004B5B26">
        <w:rPr>
          <w:sz w:val="24"/>
          <w:szCs w:val="24"/>
        </w:rPr>
        <w:t xml:space="preserve">, а также в Графике оплаты выполнения работ (п. </w:t>
      </w:r>
      <w:r w:rsidR="008845D5">
        <w:rPr>
          <w:sz w:val="24"/>
          <w:szCs w:val="24"/>
        </w:rPr>
        <w:fldChar w:fldCharType="begin"/>
      </w:r>
      <w:r w:rsidR="004B5B26">
        <w:rPr>
          <w:sz w:val="24"/>
          <w:szCs w:val="24"/>
        </w:rPr>
        <w:instrText xml:space="preserve"> REF _Ref440361439 \r \h </w:instrText>
      </w:r>
      <w:r w:rsidR="008845D5">
        <w:rPr>
          <w:sz w:val="24"/>
          <w:szCs w:val="24"/>
        </w:rPr>
      </w:r>
      <w:r w:rsidR="008845D5">
        <w:rPr>
          <w:sz w:val="24"/>
          <w:szCs w:val="24"/>
        </w:rPr>
        <w:fldChar w:fldCharType="separate"/>
      </w:r>
      <w:r w:rsidR="004B5B26">
        <w:rPr>
          <w:sz w:val="24"/>
          <w:szCs w:val="24"/>
        </w:rPr>
        <w:t>5.5</w:t>
      </w:r>
      <w:r w:rsidR="008845D5">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845D5">
        <w:rPr>
          <w:bCs w:val="0"/>
          <w:sz w:val="24"/>
          <w:szCs w:val="24"/>
        </w:rPr>
        <w:fldChar w:fldCharType="begin"/>
      </w:r>
      <w:r w:rsidR="003F3A69">
        <w:rPr>
          <w:bCs w:val="0"/>
          <w:sz w:val="24"/>
          <w:szCs w:val="24"/>
        </w:rPr>
        <w:instrText xml:space="preserve"> REF _Ref306138385 \r \h </w:instrText>
      </w:r>
      <w:r w:rsidR="008845D5">
        <w:rPr>
          <w:bCs w:val="0"/>
          <w:sz w:val="24"/>
          <w:szCs w:val="24"/>
        </w:rPr>
      </w:r>
      <w:r w:rsidR="008845D5">
        <w:rPr>
          <w:bCs w:val="0"/>
          <w:sz w:val="24"/>
          <w:szCs w:val="24"/>
        </w:rPr>
        <w:fldChar w:fldCharType="separate"/>
      </w:r>
      <w:r w:rsidR="00BE4110">
        <w:rPr>
          <w:bCs w:val="0"/>
          <w:sz w:val="24"/>
          <w:szCs w:val="24"/>
        </w:rPr>
        <w:t>3.6.4</w:t>
      </w:r>
      <w:r w:rsidR="008845D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w:t>
      </w:r>
      <w:r w:rsidRPr="00692EAF">
        <w:rPr>
          <w:bCs w:val="0"/>
          <w:sz w:val="24"/>
          <w:szCs w:val="24"/>
        </w:rPr>
        <w:t xml:space="preserve">к </w:t>
      </w:r>
      <w:r w:rsidR="009C744E" w:rsidRPr="00692EAF">
        <w:rPr>
          <w:bCs w:val="0"/>
          <w:sz w:val="24"/>
          <w:szCs w:val="24"/>
        </w:rPr>
        <w:t>Участник</w:t>
      </w:r>
      <w:r w:rsidRPr="00692EAF">
        <w:rPr>
          <w:bCs w:val="0"/>
          <w:sz w:val="24"/>
          <w:szCs w:val="24"/>
        </w:rPr>
        <w:t>ам</w:t>
      </w:r>
      <w:bookmarkEnd w:id="327"/>
      <w:r w:rsidRPr="00692EAF">
        <w:rPr>
          <w:bCs w:val="0"/>
          <w:sz w:val="24"/>
          <w:szCs w:val="24"/>
        </w:rPr>
        <w:t>:</w:t>
      </w:r>
      <w:bookmarkStart w:id="330" w:name="_Ref306004833"/>
      <w:bookmarkEnd w:id="328"/>
      <w:r w:rsidR="000F4365" w:rsidRPr="00692EAF">
        <w:rPr>
          <w:bCs w:val="0"/>
          <w:sz w:val="24"/>
          <w:szCs w:val="24"/>
        </w:rPr>
        <w:t xml:space="preserve"> у</w:t>
      </w:r>
      <w:r w:rsidRPr="00692EAF">
        <w:rPr>
          <w:bCs w:val="0"/>
          <w:sz w:val="24"/>
          <w:szCs w:val="24"/>
        </w:rPr>
        <w:t xml:space="preserve">частвовать в процедуре </w:t>
      </w:r>
      <w:r w:rsidR="009C744E" w:rsidRPr="00692EAF">
        <w:rPr>
          <w:bCs w:val="0"/>
          <w:sz w:val="24"/>
          <w:szCs w:val="24"/>
        </w:rPr>
        <w:t>З</w:t>
      </w:r>
      <w:r w:rsidRPr="00692EAF">
        <w:rPr>
          <w:bCs w:val="0"/>
          <w:sz w:val="24"/>
          <w:szCs w:val="24"/>
        </w:rPr>
        <w:t xml:space="preserve">апроса предложений может любое юридическое, </w:t>
      </w:r>
      <w:r w:rsidRPr="00692EAF">
        <w:rPr>
          <w:bCs w:val="0"/>
          <w:color w:val="000000"/>
          <w:sz w:val="24"/>
          <w:szCs w:val="24"/>
        </w:rPr>
        <w:t>физическое</w:t>
      </w:r>
      <w:r w:rsidRPr="00692EAF">
        <w:rPr>
          <w:bCs w:val="0"/>
          <w:sz w:val="24"/>
          <w:szCs w:val="24"/>
        </w:rPr>
        <w:t xml:space="preserve"> лицо </w:t>
      </w:r>
      <w:r w:rsidR="00E71628" w:rsidRPr="00692EAF">
        <w:rPr>
          <w:bCs w:val="0"/>
          <w:sz w:val="24"/>
          <w:szCs w:val="24"/>
        </w:rPr>
        <w:t>(в т.</w:t>
      </w:r>
      <w:r w:rsidR="003129D4" w:rsidRPr="00692EAF">
        <w:rPr>
          <w:bCs w:val="0"/>
          <w:sz w:val="24"/>
          <w:szCs w:val="24"/>
        </w:rPr>
        <w:t xml:space="preserve"> </w:t>
      </w:r>
      <w:r w:rsidR="00E71628" w:rsidRPr="00692EAF">
        <w:rPr>
          <w:bCs w:val="0"/>
          <w:sz w:val="24"/>
          <w:szCs w:val="24"/>
        </w:rPr>
        <w:t xml:space="preserve">ч. </w:t>
      </w:r>
      <w:r w:rsidRPr="00692EAF">
        <w:rPr>
          <w:bCs w:val="0"/>
          <w:sz w:val="24"/>
          <w:szCs w:val="24"/>
        </w:rPr>
        <w:t>индивидуальный предприниматель</w:t>
      </w:r>
      <w:r w:rsidR="00E71628" w:rsidRPr="00692EAF">
        <w:rPr>
          <w:bCs w:val="0"/>
          <w:sz w:val="24"/>
          <w:szCs w:val="24"/>
        </w:rPr>
        <w:t>)</w:t>
      </w:r>
      <w:r w:rsidR="00692EAF" w:rsidRPr="00692EAF">
        <w:rPr>
          <w:sz w:val="24"/>
          <w:szCs w:val="24"/>
        </w:rPr>
        <w:t xml:space="preserve"> являющееся субъектом малого и среднего предпринимательства</w:t>
      </w:r>
      <w:r w:rsidRPr="00692EAF">
        <w:rPr>
          <w:bCs w:val="0"/>
          <w:sz w:val="24"/>
          <w:szCs w:val="24"/>
        </w:rPr>
        <w:t xml:space="preserve">. </w:t>
      </w:r>
      <w:proofErr w:type="gramStart"/>
      <w:r w:rsidR="00362EA4" w:rsidRPr="00692EAF">
        <w:rPr>
          <w:bCs w:val="0"/>
          <w:sz w:val="24"/>
          <w:szCs w:val="24"/>
        </w:rPr>
        <w:t xml:space="preserve">Дополнительные требования к </w:t>
      </w:r>
      <w:r w:rsidR="000E5003" w:rsidRPr="00692EAF">
        <w:rPr>
          <w:bCs w:val="0"/>
          <w:sz w:val="24"/>
          <w:szCs w:val="24"/>
        </w:rPr>
        <w:t>субподрядчикам</w:t>
      </w:r>
      <w:r w:rsidR="00362EA4" w:rsidRPr="00692EAF">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BE4110" w:rsidRPr="00692EAF">
          <w:rPr>
            <w:bCs w:val="0"/>
            <w:sz w:val="24"/>
            <w:szCs w:val="24"/>
          </w:rPr>
          <w:t>3.3.9</w:t>
        </w:r>
      </w:fldSimple>
      <w:r w:rsidR="00362EA4" w:rsidRPr="00692EAF">
        <w:rPr>
          <w:bCs w:val="0"/>
          <w:sz w:val="24"/>
          <w:szCs w:val="24"/>
        </w:rPr>
        <w:t>.</w:t>
      </w:r>
      <w:r w:rsidR="00036006" w:rsidRPr="00692EAF">
        <w:rPr>
          <w:bCs w:val="0"/>
          <w:sz w:val="24"/>
          <w:szCs w:val="24"/>
        </w:rPr>
        <w:t xml:space="preserve"> </w:t>
      </w:r>
      <w:r w:rsidRPr="00692EAF">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845D5">
        <w:fldChar w:fldCharType="begin"/>
      </w:r>
      <w:r w:rsidR="001E2AA2">
        <w:rPr>
          <w:bCs w:val="0"/>
          <w:sz w:val="24"/>
          <w:szCs w:val="24"/>
        </w:rPr>
        <w:instrText xml:space="preserve"> REF _Ref440876618 \r \h </w:instrText>
      </w:r>
      <w:r w:rsidR="008845D5">
        <w:fldChar w:fldCharType="separate"/>
      </w:r>
      <w:r w:rsidR="00BE4110">
        <w:rPr>
          <w:bCs w:val="0"/>
          <w:sz w:val="24"/>
          <w:szCs w:val="24"/>
        </w:rPr>
        <w:t>3.3.10</w:t>
      </w:r>
      <w:r w:rsidR="008845D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BE4110" w:rsidRPr="00BE4110">
          <w:rPr>
            <w:sz w:val="24"/>
            <w:szCs w:val="24"/>
          </w:rPr>
          <w:t>1.1.4</w:t>
        </w:r>
      </w:fldSimple>
      <w:r w:rsidRPr="009F2BF9">
        <w:rPr>
          <w:sz w:val="24"/>
          <w:szCs w:val="24"/>
        </w:rPr>
        <w:t xml:space="preserve"> и разделе </w:t>
      </w:r>
      <w:fldSimple w:instr=" REF _Ref440270568 \r \h  \* MERGEFORMAT ">
        <w:r w:rsidR="00BE4110">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692EAF" w:rsidRPr="00692EAF"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692EAF">
        <w:rPr>
          <w:color w:val="000000"/>
          <w:sz w:val="24"/>
          <w:szCs w:val="24"/>
          <w:lang w:eastAsia="ru-RU"/>
        </w:rPr>
        <w:t>договора</w:t>
      </w:r>
      <w:r w:rsidR="00A44B30" w:rsidRPr="00692EAF">
        <w:rPr>
          <w:color w:val="000000"/>
          <w:sz w:val="24"/>
          <w:szCs w:val="24"/>
          <w:lang w:eastAsia="ru-RU"/>
        </w:rPr>
        <w:t>)</w:t>
      </w:r>
      <w:r w:rsidR="00036006" w:rsidRPr="00692EAF">
        <w:rPr>
          <w:color w:val="000000"/>
          <w:sz w:val="24"/>
          <w:szCs w:val="24"/>
          <w:lang w:eastAsia="ru-RU"/>
        </w:rPr>
        <w:t>.</w:t>
      </w:r>
    </w:p>
    <w:p w:rsidR="00692EAF" w:rsidRPr="00692EAF" w:rsidRDefault="00692EAF" w:rsidP="00CF39D0">
      <w:pPr>
        <w:numPr>
          <w:ilvl w:val="0"/>
          <w:numId w:val="21"/>
        </w:numPr>
        <w:suppressAutoHyphens w:val="0"/>
        <w:spacing w:line="264" w:lineRule="auto"/>
        <w:rPr>
          <w:sz w:val="24"/>
          <w:szCs w:val="24"/>
          <w:lang w:eastAsia="ru-RU"/>
        </w:rPr>
      </w:pPr>
      <w:r w:rsidRPr="00692E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92EAF">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fldSimple w:instr=" REF _Ref440271993 \r \h  \* MERGEFORMAT ">
        <w:r w:rsidR="00BE4110" w:rsidRPr="00BE4110">
          <w:rPr>
            <w:sz w:val="24"/>
            <w:szCs w:val="24"/>
          </w:rPr>
          <w:t>5.11</w:t>
        </w:r>
      </w:fldSimple>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845D5">
        <w:rPr>
          <w:sz w:val="24"/>
          <w:szCs w:val="24"/>
        </w:rPr>
        <w:fldChar w:fldCharType="begin"/>
      </w:r>
      <w:r w:rsidR="003F3A69">
        <w:rPr>
          <w:sz w:val="24"/>
          <w:szCs w:val="24"/>
        </w:rPr>
        <w:instrText xml:space="preserve"> REF _Ref440271964 \r \h </w:instrText>
      </w:r>
      <w:r w:rsidR="008845D5">
        <w:rPr>
          <w:sz w:val="24"/>
          <w:szCs w:val="24"/>
        </w:rPr>
      </w:r>
      <w:r w:rsidR="008845D5">
        <w:rPr>
          <w:sz w:val="24"/>
          <w:szCs w:val="24"/>
        </w:rPr>
        <w:fldChar w:fldCharType="separate"/>
      </w:r>
      <w:r w:rsidR="00BE4110">
        <w:rPr>
          <w:sz w:val="24"/>
          <w:szCs w:val="24"/>
        </w:rPr>
        <w:t>5.1.3</w:t>
      </w:r>
      <w:r w:rsidR="008845D5">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845D5">
        <w:rPr>
          <w:sz w:val="24"/>
          <w:szCs w:val="24"/>
        </w:rPr>
        <w:fldChar w:fldCharType="begin"/>
      </w:r>
      <w:r w:rsidR="003F3A69">
        <w:rPr>
          <w:sz w:val="24"/>
          <w:szCs w:val="24"/>
        </w:rPr>
        <w:instrText xml:space="preserve"> REF _Ref440272035 \r \h </w:instrText>
      </w:r>
      <w:r w:rsidR="008845D5">
        <w:rPr>
          <w:sz w:val="24"/>
          <w:szCs w:val="24"/>
        </w:rPr>
      </w:r>
      <w:r w:rsidR="008845D5">
        <w:rPr>
          <w:sz w:val="24"/>
          <w:szCs w:val="24"/>
        </w:rPr>
        <w:fldChar w:fldCharType="separate"/>
      </w:r>
      <w:r w:rsidR="00BE4110">
        <w:rPr>
          <w:sz w:val="24"/>
          <w:szCs w:val="24"/>
        </w:rPr>
        <w:t>5.12</w:t>
      </w:r>
      <w:r w:rsidR="008845D5">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845D5">
        <w:rPr>
          <w:sz w:val="24"/>
          <w:szCs w:val="24"/>
        </w:rPr>
        <w:fldChar w:fldCharType="begin"/>
      </w:r>
      <w:r w:rsidR="003F3A69">
        <w:rPr>
          <w:sz w:val="24"/>
          <w:szCs w:val="24"/>
        </w:rPr>
        <w:instrText xml:space="preserve"> REF _Ref440272051 \r \h </w:instrText>
      </w:r>
      <w:r w:rsidR="008845D5">
        <w:rPr>
          <w:sz w:val="24"/>
          <w:szCs w:val="24"/>
        </w:rPr>
      </w:r>
      <w:r w:rsidR="008845D5">
        <w:rPr>
          <w:sz w:val="24"/>
          <w:szCs w:val="24"/>
        </w:rPr>
        <w:fldChar w:fldCharType="separate"/>
      </w:r>
      <w:r w:rsidR="00BE4110">
        <w:rPr>
          <w:sz w:val="24"/>
          <w:szCs w:val="24"/>
        </w:rPr>
        <w:t>5.13</w:t>
      </w:r>
      <w:r w:rsidR="008845D5">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 xml:space="preserve">желательное </w:t>
      </w:r>
      <w:r w:rsidR="008D7235" w:rsidRPr="00F95B37">
        <w:rPr>
          <w:sz w:val="24"/>
          <w:szCs w:val="24"/>
        </w:rPr>
        <w:lastRenderedPageBreak/>
        <w:t>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fldSimple w:instr=" REF _Ref440272119 \r \h  \* MERGEFORMAT ">
        <w:r w:rsidR="00BE4110" w:rsidRPr="00BE4110">
          <w:rPr>
            <w:sz w:val="24"/>
            <w:szCs w:val="24"/>
          </w:rPr>
          <w:t>5.7.1</w:t>
        </w:r>
      </w:fldSimple>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845D5">
        <w:rPr>
          <w:sz w:val="24"/>
          <w:szCs w:val="24"/>
        </w:rPr>
        <w:fldChar w:fldCharType="begin"/>
      </w:r>
      <w:r w:rsidR="003F3A69">
        <w:rPr>
          <w:sz w:val="24"/>
          <w:szCs w:val="24"/>
        </w:rPr>
        <w:instrText xml:space="preserve"> REF _Ref440272147 \r \h </w:instrText>
      </w:r>
      <w:r w:rsidR="008845D5">
        <w:rPr>
          <w:sz w:val="24"/>
          <w:szCs w:val="24"/>
        </w:rPr>
      </w:r>
      <w:r w:rsidR="008845D5">
        <w:rPr>
          <w:sz w:val="24"/>
          <w:szCs w:val="24"/>
        </w:rPr>
        <w:fldChar w:fldCharType="separate"/>
      </w:r>
      <w:r w:rsidR="00BE4110">
        <w:rPr>
          <w:sz w:val="24"/>
          <w:szCs w:val="24"/>
        </w:rPr>
        <w:t>5.7.2</w:t>
      </w:r>
      <w:r w:rsidR="008845D5">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w:t>
      </w:r>
      <w:r w:rsidR="00744026"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fldSimple w:instr=" REF _Ref440275279 \r \h  \* MERGEFORMAT ">
        <w:r w:rsidR="00BE4110" w:rsidRPr="00BE4110">
          <w:rPr>
            <w:sz w:val="24"/>
            <w:szCs w:val="24"/>
          </w:rPr>
          <w:t>1.1.4</w:t>
        </w:r>
      </w:fldSimple>
      <w:r w:rsidRPr="00C34E99">
        <w:rPr>
          <w:sz w:val="24"/>
          <w:szCs w:val="24"/>
        </w:rPr>
        <w:t xml:space="preserve"> и разделе </w:t>
      </w:r>
      <w:fldSimple w:instr=" REF _Ref440270568 \r \h  \* MERGEFORMAT ">
        <w:r w:rsidR="00BE4110">
          <w:t>4</w:t>
        </w:r>
      </w:fldSimple>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8845D5">
        <w:rPr>
          <w:sz w:val="24"/>
          <w:szCs w:val="24"/>
        </w:rPr>
        <w:fldChar w:fldCharType="begin"/>
      </w:r>
      <w:r w:rsidR="00A0601F">
        <w:rPr>
          <w:sz w:val="24"/>
          <w:szCs w:val="24"/>
        </w:rPr>
        <w:instrText xml:space="preserve"> REF _Ref449016877 \r \h </w:instrText>
      </w:r>
      <w:r w:rsidR="008845D5">
        <w:rPr>
          <w:sz w:val="24"/>
          <w:szCs w:val="24"/>
        </w:rPr>
      </w:r>
      <w:r w:rsidR="008845D5">
        <w:rPr>
          <w:sz w:val="24"/>
          <w:szCs w:val="24"/>
        </w:rPr>
        <w:fldChar w:fldCharType="separate"/>
      </w:r>
      <w:r w:rsidR="00A0601F">
        <w:rPr>
          <w:sz w:val="24"/>
          <w:szCs w:val="24"/>
        </w:rPr>
        <w:t>5.8</w:t>
      </w:r>
      <w:r w:rsidR="008845D5">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845D5">
        <w:rPr>
          <w:sz w:val="24"/>
          <w:szCs w:val="24"/>
        </w:rPr>
        <w:fldChar w:fldCharType="begin"/>
      </w:r>
      <w:r w:rsidR="00CF7FAD">
        <w:rPr>
          <w:sz w:val="24"/>
          <w:szCs w:val="24"/>
        </w:rPr>
        <w:instrText xml:space="preserve"> REF _Ref440881887 \r \h </w:instrText>
      </w:r>
      <w:r w:rsidR="008845D5">
        <w:rPr>
          <w:sz w:val="24"/>
          <w:szCs w:val="24"/>
        </w:rPr>
      </w:r>
      <w:r w:rsidR="008845D5">
        <w:rPr>
          <w:sz w:val="24"/>
          <w:szCs w:val="24"/>
        </w:rPr>
        <w:fldChar w:fldCharType="separate"/>
      </w:r>
      <w:r w:rsidR="00BE4110">
        <w:rPr>
          <w:sz w:val="24"/>
          <w:szCs w:val="24"/>
        </w:rPr>
        <w:t>5.9</w:t>
      </w:r>
      <w:r w:rsidR="008845D5">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845D5">
        <w:rPr>
          <w:sz w:val="24"/>
          <w:szCs w:val="24"/>
        </w:rPr>
        <w:fldChar w:fldCharType="begin"/>
      </w:r>
      <w:r w:rsidR="00CF7FAD">
        <w:rPr>
          <w:sz w:val="24"/>
          <w:szCs w:val="24"/>
        </w:rPr>
        <w:instrText xml:space="preserve"> REF _Ref440881894 \r \h </w:instrText>
      </w:r>
      <w:r w:rsidR="008845D5">
        <w:rPr>
          <w:sz w:val="24"/>
          <w:szCs w:val="24"/>
        </w:rPr>
      </w:r>
      <w:r w:rsidR="008845D5">
        <w:rPr>
          <w:sz w:val="24"/>
          <w:szCs w:val="24"/>
        </w:rPr>
        <w:fldChar w:fldCharType="separate"/>
      </w:r>
      <w:r w:rsidR="00BE4110">
        <w:rPr>
          <w:sz w:val="24"/>
          <w:szCs w:val="24"/>
        </w:rPr>
        <w:t>5.10</w:t>
      </w:r>
      <w:r w:rsidR="008845D5">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845D5">
        <w:rPr>
          <w:sz w:val="24"/>
          <w:szCs w:val="24"/>
        </w:rPr>
        <w:fldChar w:fldCharType="begin"/>
      </w:r>
      <w:r w:rsidR="003C2207">
        <w:rPr>
          <w:sz w:val="24"/>
          <w:szCs w:val="24"/>
        </w:rPr>
        <w:instrText xml:space="preserve"> REF _Ref440272256 \r \h </w:instrText>
      </w:r>
      <w:r w:rsidR="008845D5">
        <w:rPr>
          <w:sz w:val="24"/>
          <w:szCs w:val="24"/>
        </w:rPr>
      </w:r>
      <w:r w:rsidR="008845D5">
        <w:rPr>
          <w:sz w:val="24"/>
          <w:szCs w:val="24"/>
        </w:rPr>
        <w:fldChar w:fldCharType="separate"/>
      </w:r>
      <w:r w:rsidR="00BE4110">
        <w:rPr>
          <w:sz w:val="24"/>
          <w:szCs w:val="24"/>
        </w:rPr>
        <w:t>5.14</w:t>
      </w:r>
      <w:r w:rsidR="008845D5">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BE4110" w:rsidRPr="00BE4110">
          <w:rPr>
            <w:sz w:val="24"/>
            <w:szCs w:val="24"/>
          </w:rPr>
          <w:t>5.15</w:t>
        </w:r>
      </w:fldSimple>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fldSimple w:instr=" REF _Ref191386407 \r \h  \* MERGEFORMAT ">
        <w:r w:rsidR="00BE4110" w:rsidRPr="00BE4110">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845D5">
        <w:rPr>
          <w:bCs w:val="0"/>
          <w:sz w:val="24"/>
          <w:szCs w:val="24"/>
        </w:rPr>
        <w:fldChar w:fldCharType="begin"/>
      </w:r>
      <w:r w:rsidR="00D57D88">
        <w:rPr>
          <w:bCs w:val="0"/>
          <w:sz w:val="24"/>
          <w:szCs w:val="24"/>
        </w:rPr>
        <w:instrText xml:space="preserve"> REF _Ref440291364 \r \h </w:instrText>
      </w:r>
      <w:r w:rsidR="008845D5">
        <w:rPr>
          <w:bCs w:val="0"/>
          <w:sz w:val="24"/>
          <w:szCs w:val="24"/>
        </w:rPr>
      </w:r>
      <w:r w:rsidR="008845D5">
        <w:rPr>
          <w:bCs w:val="0"/>
          <w:sz w:val="24"/>
          <w:szCs w:val="24"/>
        </w:rPr>
        <w:fldChar w:fldCharType="separate"/>
      </w:r>
      <w:r w:rsidR="00BE4110">
        <w:rPr>
          <w:bCs w:val="0"/>
          <w:sz w:val="24"/>
          <w:szCs w:val="24"/>
        </w:rPr>
        <w:t>3.3.8.1</w:t>
      </w:r>
      <w:r w:rsidR="008845D5">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845D5">
        <w:rPr>
          <w:sz w:val="24"/>
          <w:szCs w:val="24"/>
        </w:rPr>
        <w:fldChar w:fldCharType="begin"/>
      </w:r>
      <w:r>
        <w:rPr>
          <w:bCs w:val="0"/>
          <w:sz w:val="24"/>
          <w:szCs w:val="24"/>
        </w:rPr>
        <w:instrText xml:space="preserve"> REF _Ref303669127 \r \h </w:instrText>
      </w:r>
      <w:r w:rsidR="008845D5">
        <w:rPr>
          <w:sz w:val="24"/>
          <w:szCs w:val="24"/>
        </w:rPr>
      </w:r>
      <w:r w:rsidR="008845D5">
        <w:rPr>
          <w:sz w:val="24"/>
          <w:szCs w:val="24"/>
        </w:rPr>
        <w:fldChar w:fldCharType="separate"/>
      </w:r>
      <w:r w:rsidR="00BE4110">
        <w:rPr>
          <w:bCs w:val="0"/>
          <w:sz w:val="24"/>
          <w:szCs w:val="24"/>
        </w:rPr>
        <w:t>3.3.8.2</w:t>
      </w:r>
      <w:r w:rsidR="008845D5">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845D5">
        <w:rPr>
          <w:bCs w:val="0"/>
          <w:sz w:val="24"/>
          <w:szCs w:val="24"/>
        </w:rPr>
        <w:fldChar w:fldCharType="begin"/>
      </w:r>
      <w:r w:rsidR="00362EA4">
        <w:rPr>
          <w:bCs w:val="0"/>
          <w:sz w:val="24"/>
          <w:szCs w:val="24"/>
        </w:rPr>
        <w:instrText xml:space="preserve"> REF _Ref440272510 \r \h </w:instrText>
      </w:r>
      <w:r w:rsidR="008845D5">
        <w:rPr>
          <w:bCs w:val="0"/>
          <w:sz w:val="24"/>
          <w:szCs w:val="24"/>
        </w:rPr>
      </w:r>
      <w:r w:rsidR="008845D5">
        <w:rPr>
          <w:bCs w:val="0"/>
          <w:sz w:val="24"/>
          <w:szCs w:val="24"/>
        </w:rPr>
        <w:fldChar w:fldCharType="separate"/>
      </w:r>
      <w:r w:rsidR="00BE4110">
        <w:rPr>
          <w:bCs w:val="0"/>
          <w:sz w:val="24"/>
          <w:szCs w:val="24"/>
        </w:rPr>
        <w:t>5.16</w:t>
      </w:r>
      <w:r w:rsidR="008845D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BE4110" w:rsidRPr="00BE411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BE4110" w:rsidRPr="00BE411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845D5">
        <w:rPr>
          <w:bCs w:val="0"/>
          <w:sz w:val="24"/>
          <w:szCs w:val="24"/>
        </w:rPr>
        <w:fldChar w:fldCharType="begin"/>
      </w:r>
      <w:r w:rsidR="000F4365">
        <w:rPr>
          <w:bCs w:val="0"/>
          <w:sz w:val="24"/>
          <w:szCs w:val="24"/>
        </w:rPr>
        <w:instrText xml:space="preserve"> REF _Ref440291364 \r \h </w:instrText>
      </w:r>
      <w:r w:rsidR="008845D5">
        <w:rPr>
          <w:bCs w:val="0"/>
          <w:sz w:val="24"/>
          <w:szCs w:val="24"/>
        </w:rPr>
      </w:r>
      <w:r w:rsidR="008845D5">
        <w:rPr>
          <w:bCs w:val="0"/>
          <w:sz w:val="24"/>
          <w:szCs w:val="24"/>
        </w:rPr>
        <w:fldChar w:fldCharType="separate"/>
      </w:r>
      <w:r w:rsidR="00BE4110">
        <w:rPr>
          <w:bCs w:val="0"/>
          <w:sz w:val="24"/>
          <w:szCs w:val="24"/>
        </w:rPr>
        <w:t>3.3.8.1</w:t>
      </w:r>
      <w:r w:rsidR="008845D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BE4110" w:rsidRPr="00BE4110">
          <w:rPr>
            <w:bCs w:val="0"/>
            <w:sz w:val="24"/>
            <w:szCs w:val="24"/>
            <w:lang w:val="en-US"/>
          </w:rPr>
          <w:t>a</w:t>
        </w:r>
        <w:r w:rsidR="00BE4110" w:rsidRPr="00346998">
          <w:rPr>
            <w:bCs w:val="0"/>
            <w:sz w:val="24"/>
            <w:szCs w:val="24"/>
          </w:rPr>
          <w:t>)</w:t>
        </w:r>
      </w:fldSimple>
      <w:r w:rsidRPr="00E71A48">
        <w:rPr>
          <w:bCs w:val="0"/>
          <w:sz w:val="24"/>
          <w:szCs w:val="24"/>
        </w:rPr>
        <w:t xml:space="preserve">- </w:t>
      </w:r>
      <w:fldSimple w:instr=" REF _Ref307563262 \r \h  \* MERGEFORMAT ">
        <w:r w:rsidR="00BE4110" w:rsidRPr="00BE4110">
          <w:rPr>
            <w:bCs w:val="0"/>
            <w:sz w:val="24"/>
            <w:szCs w:val="24"/>
            <w:lang w:val="en-US"/>
          </w:rPr>
          <w:t>g</w:t>
        </w:r>
        <w:r w:rsidR="00BE4110" w:rsidRPr="00346998">
          <w:rPr>
            <w:bCs w:val="0"/>
            <w:sz w:val="24"/>
            <w:szCs w:val="24"/>
          </w:rPr>
          <w:t>)</w:t>
        </w:r>
      </w:fldSimple>
      <w:r w:rsidRPr="00E71A48">
        <w:rPr>
          <w:bCs w:val="0"/>
          <w:sz w:val="24"/>
          <w:szCs w:val="24"/>
        </w:rPr>
        <w:t xml:space="preserve">п. </w:t>
      </w:r>
      <w:fldSimple w:instr=" REF _Ref306032591 \r \h  \* MERGEFORMAT ">
        <w:r w:rsidR="00BE4110" w:rsidRPr="00BE411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845D5">
        <w:rPr>
          <w:sz w:val="24"/>
          <w:szCs w:val="24"/>
        </w:rPr>
        <w:fldChar w:fldCharType="begin"/>
      </w:r>
      <w:r w:rsidR="000F4365">
        <w:rPr>
          <w:bCs w:val="0"/>
          <w:sz w:val="24"/>
          <w:szCs w:val="24"/>
        </w:rPr>
        <w:instrText xml:space="preserve"> REF _Ref303669127 \r \h </w:instrText>
      </w:r>
      <w:r w:rsidR="008845D5">
        <w:rPr>
          <w:sz w:val="24"/>
          <w:szCs w:val="24"/>
        </w:rPr>
      </w:r>
      <w:r w:rsidR="008845D5">
        <w:rPr>
          <w:sz w:val="24"/>
          <w:szCs w:val="24"/>
        </w:rPr>
        <w:fldChar w:fldCharType="separate"/>
      </w:r>
      <w:r w:rsidR="00BE4110">
        <w:rPr>
          <w:bCs w:val="0"/>
          <w:sz w:val="24"/>
          <w:szCs w:val="24"/>
        </w:rPr>
        <w:t>3.3.8.2</w:t>
      </w:r>
      <w:r w:rsidR="008845D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845D5">
        <w:rPr>
          <w:bCs w:val="0"/>
          <w:sz w:val="24"/>
          <w:szCs w:val="24"/>
        </w:rPr>
        <w:fldChar w:fldCharType="begin"/>
      </w:r>
      <w:r w:rsidR="00D50E8D">
        <w:rPr>
          <w:bCs w:val="0"/>
          <w:sz w:val="24"/>
          <w:szCs w:val="24"/>
        </w:rPr>
        <w:instrText xml:space="preserve"> REF _Ref440376324 \r \h </w:instrText>
      </w:r>
      <w:r w:rsidR="008845D5">
        <w:rPr>
          <w:bCs w:val="0"/>
          <w:sz w:val="24"/>
          <w:szCs w:val="24"/>
        </w:rPr>
      </w:r>
      <w:r w:rsidR="008845D5">
        <w:rPr>
          <w:bCs w:val="0"/>
          <w:sz w:val="24"/>
          <w:szCs w:val="24"/>
        </w:rPr>
        <w:fldChar w:fldCharType="separate"/>
      </w:r>
      <w:r w:rsidR="00BE4110">
        <w:rPr>
          <w:bCs w:val="0"/>
          <w:sz w:val="24"/>
          <w:szCs w:val="24"/>
        </w:rPr>
        <w:t>5.17</w:t>
      </w:r>
      <w:r w:rsidR="008845D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845D5">
        <w:rPr>
          <w:bCs w:val="0"/>
          <w:sz w:val="24"/>
          <w:szCs w:val="24"/>
        </w:rPr>
        <w:fldChar w:fldCharType="begin"/>
      </w:r>
      <w:r w:rsidR="000F4365">
        <w:rPr>
          <w:bCs w:val="0"/>
          <w:sz w:val="24"/>
          <w:szCs w:val="24"/>
        </w:rPr>
        <w:instrText xml:space="preserve"> REF _Ref440291364 \r \h </w:instrText>
      </w:r>
      <w:r w:rsidR="008845D5">
        <w:rPr>
          <w:bCs w:val="0"/>
          <w:sz w:val="24"/>
          <w:szCs w:val="24"/>
        </w:rPr>
      </w:r>
      <w:r w:rsidR="008845D5">
        <w:rPr>
          <w:bCs w:val="0"/>
          <w:sz w:val="24"/>
          <w:szCs w:val="24"/>
        </w:rPr>
        <w:fldChar w:fldCharType="separate"/>
      </w:r>
      <w:r w:rsidR="00BE4110">
        <w:rPr>
          <w:bCs w:val="0"/>
          <w:sz w:val="24"/>
          <w:szCs w:val="24"/>
        </w:rPr>
        <w:t>3.3.8.1</w:t>
      </w:r>
      <w:r w:rsidR="008845D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BE4110" w:rsidRPr="00BE4110">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BE4110" w:rsidRPr="00BE4110">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92EAF">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845D5">
        <w:rPr>
          <w:bCs w:val="0"/>
          <w:sz w:val="24"/>
          <w:szCs w:val="24"/>
          <w:lang w:eastAsia="ru-RU"/>
        </w:rPr>
        <w:fldChar w:fldCharType="begin"/>
      </w:r>
      <w:r w:rsidR="003C2207">
        <w:rPr>
          <w:bCs w:val="0"/>
          <w:sz w:val="24"/>
          <w:szCs w:val="24"/>
          <w:lang w:eastAsia="ru-RU"/>
        </w:rPr>
        <w:instrText xml:space="preserve"> REF _Ref440272678 \r \h </w:instrText>
      </w:r>
      <w:r w:rsidR="008845D5">
        <w:rPr>
          <w:bCs w:val="0"/>
          <w:sz w:val="24"/>
          <w:szCs w:val="24"/>
          <w:lang w:eastAsia="ru-RU"/>
        </w:rPr>
      </w:r>
      <w:r w:rsidR="008845D5">
        <w:rPr>
          <w:bCs w:val="0"/>
          <w:sz w:val="24"/>
          <w:szCs w:val="24"/>
          <w:lang w:eastAsia="ru-RU"/>
        </w:rPr>
        <w:fldChar w:fldCharType="separate"/>
      </w:r>
      <w:r w:rsidR="00BE4110">
        <w:rPr>
          <w:bCs w:val="0"/>
          <w:sz w:val="24"/>
          <w:szCs w:val="24"/>
          <w:lang w:eastAsia="ru-RU"/>
        </w:rPr>
        <w:t>5.14</w:t>
      </w:r>
      <w:r w:rsidR="008845D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BE4110" w:rsidRPr="00BE4110">
          <w:rPr>
            <w:bCs w:val="0"/>
            <w:sz w:val="24"/>
            <w:szCs w:val="24"/>
          </w:rPr>
          <w:t>3.3.4</w:t>
        </w:r>
      </w:fldSimple>
      <w:r w:rsidRPr="00E71A48">
        <w:rPr>
          <w:bCs w:val="0"/>
          <w:sz w:val="24"/>
          <w:szCs w:val="24"/>
        </w:rPr>
        <w:t xml:space="preserve">) после истечения срока окончания подачи заявок (п. </w:t>
      </w:r>
      <w:r w:rsidR="008845D5">
        <w:rPr>
          <w:sz w:val="24"/>
          <w:szCs w:val="24"/>
        </w:rPr>
        <w:fldChar w:fldCharType="begin"/>
      </w:r>
      <w:r w:rsidR="00065ED6">
        <w:rPr>
          <w:bCs w:val="0"/>
          <w:sz w:val="24"/>
          <w:szCs w:val="24"/>
        </w:rPr>
        <w:instrText xml:space="preserve"> REF _Ref440289953 \r \h </w:instrText>
      </w:r>
      <w:r w:rsidR="008845D5">
        <w:rPr>
          <w:sz w:val="24"/>
          <w:szCs w:val="24"/>
        </w:rPr>
      </w:r>
      <w:r w:rsidR="008845D5">
        <w:rPr>
          <w:sz w:val="24"/>
          <w:szCs w:val="24"/>
        </w:rPr>
        <w:fldChar w:fldCharType="separate"/>
      </w:r>
      <w:r w:rsidR="00BE4110">
        <w:rPr>
          <w:bCs w:val="0"/>
          <w:sz w:val="24"/>
          <w:szCs w:val="24"/>
        </w:rPr>
        <w:t>3.4.1.3</w:t>
      </w:r>
      <w:r w:rsidR="008845D5">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845D5">
        <w:rPr>
          <w:bCs w:val="0"/>
          <w:sz w:val="24"/>
          <w:szCs w:val="24"/>
        </w:rPr>
        <w:fldChar w:fldCharType="begin"/>
      </w:r>
      <w:r w:rsidR="00414CAF">
        <w:rPr>
          <w:bCs w:val="0"/>
          <w:sz w:val="24"/>
          <w:szCs w:val="24"/>
        </w:rPr>
        <w:instrText xml:space="preserve"> REF _Ref303683929 \r \h </w:instrText>
      </w:r>
      <w:r w:rsidR="008845D5">
        <w:rPr>
          <w:bCs w:val="0"/>
          <w:sz w:val="24"/>
          <w:szCs w:val="24"/>
        </w:rPr>
      </w:r>
      <w:r w:rsidR="008845D5">
        <w:rPr>
          <w:bCs w:val="0"/>
          <w:sz w:val="24"/>
          <w:szCs w:val="24"/>
        </w:rPr>
        <w:fldChar w:fldCharType="separate"/>
      </w:r>
      <w:r w:rsidR="00BE4110">
        <w:rPr>
          <w:bCs w:val="0"/>
          <w:sz w:val="24"/>
          <w:szCs w:val="24"/>
        </w:rPr>
        <w:t>3.10</w:t>
      </w:r>
      <w:r w:rsidR="008845D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fldSimple w:instr=" REF _Ref305753174 \r \h  \* MERGEFORMAT ">
        <w:r w:rsidR="00BE4110" w:rsidRPr="00BE411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692EA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proofErr w:type="gramStart"/>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fldSimple w:instr=" REF _Ref440272256 \r \h  \* MERGEFORMAT ">
        <w:r w:rsidR="00BE4110" w:rsidRPr="00BE4110">
          <w:rPr>
            <w:bCs w:val="0"/>
            <w:sz w:val="24"/>
            <w:szCs w:val="24"/>
            <w:lang w:eastAsia="ru-RU"/>
          </w:rPr>
          <w:t>5.14</w:t>
        </w:r>
      </w:fldSimple>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w:t>
      </w:r>
      <w:r w:rsidRPr="00CA015B">
        <w:rPr>
          <w:bCs w:val="0"/>
          <w:sz w:val="24"/>
          <w:szCs w:val="24"/>
        </w:rPr>
        <w:t xml:space="preserve">и в соответствии с инструкциями, приведенными в настоящей Документации </w:t>
      </w:r>
      <w:r w:rsidRPr="005E3517">
        <w:rPr>
          <w:bCs w:val="0"/>
          <w:sz w:val="24"/>
          <w:szCs w:val="24"/>
        </w:rPr>
        <w:t xml:space="preserve">(подраздел </w:t>
      </w:r>
      <w:fldSimple w:instr=" REF _Ref441574460 \r \h  \* MERGEFORMAT ">
        <w:r w:rsidR="00BE4110" w:rsidRPr="00BE4110">
          <w:rPr>
            <w:bCs w:val="0"/>
            <w:sz w:val="24"/>
            <w:szCs w:val="24"/>
          </w:rPr>
          <w:t>5.18</w:t>
        </w:r>
      </w:fldSimple>
      <w:r w:rsidRPr="005E3517">
        <w:rPr>
          <w:bCs w:val="0"/>
          <w:sz w:val="24"/>
          <w:szCs w:val="24"/>
        </w:rPr>
        <w:t xml:space="preserve">), в срок не позднее даты и времени окончания приема заявок, указанных в пункте </w:t>
      </w:r>
      <w:fldSimple w:instr=" REF _Ref440289953 \r \h  \* MERGEFORMAT ">
        <w:r w:rsidR="00BE4110" w:rsidRPr="00BE4110">
          <w:rPr>
            <w:bCs w:val="0"/>
            <w:sz w:val="24"/>
            <w:szCs w:val="24"/>
          </w:rPr>
          <w:t>3.4.1.3</w:t>
        </w:r>
      </w:fldSimple>
      <w:r w:rsidRPr="005E3517">
        <w:rPr>
          <w:bCs w:val="0"/>
          <w:sz w:val="24"/>
          <w:szCs w:val="24"/>
        </w:rPr>
        <w:t xml:space="preserve"> настоящей Документации, по адресу</w:t>
      </w:r>
      <w:r w:rsidR="00CA015B" w:rsidRPr="00CA015B">
        <w:rPr>
          <w:bCs w:val="0"/>
          <w:sz w:val="24"/>
          <w:szCs w:val="24"/>
        </w:rPr>
        <w:t xml:space="preserve"> </w:t>
      </w:r>
      <w:r w:rsidR="00CA015B" w:rsidRPr="008D1B83">
        <w:rPr>
          <w:bCs w:val="0"/>
          <w:sz w:val="24"/>
          <w:szCs w:val="24"/>
        </w:rPr>
        <w:t xml:space="preserve">РФ, </w:t>
      </w:r>
      <w:r w:rsidR="00CA015B">
        <w:rPr>
          <w:bCs w:val="0"/>
          <w:sz w:val="24"/>
          <w:szCs w:val="24"/>
        </w:rPr>
        <w:t>308000</w:t>
      </w:r>
      <w:r w:rsidR="00CA015B" w:rsidRPr="008D1B83">
        <w:rPr>
          <w:bCs w:val="0"/>
          <w:sz w:val="24"/>
          <w:szCs w:val="24"/>
        </w:rPr>
        <w:t xml:space="preserve">, г. </w:t>
      </w:r>
      <w:r w:rsidR="00CA015B">
        <w:rPr>
          <w:bCs w:val="0"/>
          <w:sz w:val="24"/>
          <w:szCs w:val="24"/>
        </w:rPr>
        <w:t>Белгород</w:t>
      </w:r>
      <w:r w:rsidR="00CA015B" w:rsidRPr="008D1B83">
        <w:rPr>
          <w:bCs w:val="0"/>
          <w:sz w:val="24"/>
          <w:szCs w:val="24"/>
        </w:rPr>
        <w:t xml:space="preserve">, ул. </w:t>
      </w:r>
      <w:r w:rsidR="00CA015B">
        <w:rPr>
          <w:bCs w:val="0"/>
          <w:sz w:val="24"/>
          <w:szCs w:val="24"/>
        </w:rPr>
        <w:t>Преображенская</w:t>
      </w:r>
      <w:r w:rsidR="00CA015B" w:rsidRPr="008D1B83">
        <w:rPr>
          <w:bCs w:val="0"/>
          <w:sz w:val="24"/>
          <w:szCs w:val="24"/>
        </w:rPr>
        <w:t>, дом 4</w:t>
      </w:r>
      <w:r w:rsidR="00CA015B">
        <w:rPr>
          <w:bCs w:val="0"/>
          <w:sz w:val="24"/>
          <w:szCs w:val="24"/>
        </w:rPr>
        <w:t>2</w:t>
      </w:r>
      <w:r w:rsidR="00CA015B" w:rsidRPr="008D1B83">
        <w:rPr>
          <w:bCs w:val="0"/>
          <w:sz w:val="24"/>
          <w:szCs w:val="24"/>
        </w:rPr>
        <w:t xml:space="preserve">, </w:t>
      </w:r>
      <w:proofErr w:type="spellStart"/>
      <w:r w:rsidR="00CA015B" w:rsidRPr="008D1B83">
        <w:rPr>
          <w:bCs w:val="0"/>
          <w:sz w:val="24"/>
          <w:szCs w:val="24"/>
        </w:rPr>
        <w:t>каб</w:t>
      </w:r>
      <w:proofErr w:type="spellEnd"/>
      <w:r w:rsidR="00CA015B" w:rsidRPr="008D1B83">
        <w:rPr>
          <w:bCs w:val="0"/>
          <w:sz w:val="24"/>
          <w:szCs w:val="24"/>
        </w:rPr>
        <w:t>. №</w:t>
      </w:r>
      <w:r w:rsidR="00CA015B">
        <w:rPr>
          <w:bCs w:val="0"/>
          <w:sz w:val="24"/>
          <w:szCs w:val="24"/>
        </w:rPr>
        <w:t xml:space="preserve">715 </w:t>
      </w:r>
      <w:r w:rsidR="00CA015B" w:rsidRPr="008D1B83">
        <w:rPr>
          <w:bCs w:val="0"/>
          <w:sz w:val="24"/>
          <w:szCs w:val="24"/>
        </w:rPr>
        <w:t xml:space="preserve"> исполнительный сотрудник</w:t>
      </w:r>
      <w:r w:rsidR="00CA015B">
        <w:rPr>
          <w:bCs w:val="0"/>
          <w:sz w:val="24"/>
          <w:szCs w:val="24"/>
        </w:rPr>
        <w:t>и</w:t>
      </w:r>
      <w:proofErr w:type="gramEnd"/>
      <w:r w:rsidR="00CA015B" w:rsidRPr="008D1B83">
        <w:rPr>
          <w:bCs w:val="0"/>
          <w:sz w:val="24"/>
          <w:szCs w:val="24"/>
        </w:rPr>
        <w:t xml:space="preserve"> – </w:t>
      </w:r>
      <w:r w:rsidR="00CA015B" w:rsidRPr="00CA015B">
        <w:rPr>
          <w:bCs w:val="0"/>
          <w:sz w:val="24"/>
          <w:szCs w:val="24"/>
        </w:rPr>
        <w:t xml:space="preserve">Горягина Татьяна Николаевна, контактный телефон: (4722) 58-17-51 ,  Ермолова Ирина Валерьевна – контактный телефон: (4722) 58-17-81, </w:t>
      </w:r>
      <w:r w:rsidRPr="005E351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lastRenderedPageBreak/>
        <w:t xml:space="preserve">наименование и адрес Организатора в соответствии с пунктом </w:t>
      </w:r>
      <w:fldSimple w:instr=" REF _Ref191386085 \r \h  \* MERGEFORMAT ">
        <w:r w:rsidR="00BE4110" w:rsidRPr="00BE4110">
          <w:rPr>
            <w:sz w:val="24"/>
            <w:szCs w:val="24"/>
          </w:rPr>
          <w:t>1.1.1</w:t>
        </w:r>
      </w:fldSimple>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fldSimple w:instr=" REF _Ref303323780 \r \h  \* MERGEFORMAT ">
        <w:r w:rsidR="00BE4110" w:rsidRPr="00BE4110">
          <w:rPr>
            <w:sz w:val="24"/>
            <w:szCs w:val="24"/>
          </w:rPr>
          <w:t>1.1.4</w:t>
        </w:r>
      </w:fldSimple>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8845D5">
        <w:rPr>
          <w:sz w:val="24"/>
          <w:szCs w:val="24"/>
        </w:rPr>
        <w:fldChar w:fldCharType="begin"/>
      </w:r>
      <w:r>
        <w:rPr>
          <w:sz w:val="24"/>
          <w:szCs w:val="24"/>
        </w:rPr>
        <w:instrText xml:space="preserve"> REF _Ref442189350 \r \h </w:instrText>
      </w:r>
      <w:r w:rsidR="008845D5">
        <w:rPr>
          <w:sz w:val="24"/>
          <w:szCs w:val="24"/>
        </w:rPr>
      </w:r>
      <w:r w:rsidR="008845D5">
        <w:rPr>
          <w:sz w:val="24"/>
          <w:szCs w:val="24"/>
        </w:rPr>
        <w:fldChar w:fldCharType="separate"/>
      </w:r>
      <w:r w:rsidR="00BE4110">
        <w:rPr>
          <w:sz w:val="24"/>
          <w:szCs w:val="24"/>
        </w:rPr>
        <w:t>3.3.14.9</w:t>
      </w:r>
      <w:r w:rsidR="008845D5">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CA015B">
        <w:rPr>
          <w:bCs w:val="0"/>
          <w:sz w:val="24"/>
          <w:szCs w:val="24"/>
        </w:rPr>
        <w:t>Заявк</w:t>
      </w:r>
      <w:r w:rsidR="00717F60" w:rsidRPr="00CA015B">
        <w:rPr>
          <w:bCs w:val="0"/>
          <w:sz w:val="24"/>
          <w:szCs w:val="24"/>
        </w:rPr>
        <w:t xml:space="preserve">и на ЭТП могут быть поданы до </w:t>
      </w:r>
      <w:r w:rsidR="002B5044" w:rsidRPr="00CA015B">
        <w:rPr>
          <w:b/>
          <w:bCs w:val="0"/>
          <w:sz w:val="24"/>
          <w:szCs w:val="24"/>
        </w:rPr>
        <w:t xml:space="preserve">12 часов 00 минут </w:t>
      </w:r>
      <w:r w:rsidR="00CA015B" w:rsidRPr="00CA015B">
        <w:rPr>
          <w:b/>
          <w:bCs w:val="0"/>
          <w:sz w:val="24"/>
          <w:szCs w:val="24"/>
        </w:rPr>
        <w:t>08</w:t>
      </w:r>
      <w:r w:rsidR="002B5044" w:rsidRPr="00CA015B">
        <w:rPr>
          <w:b/>
          <w:bCs w:val="0"/>
          <w:sz w:val="24"/>
          <w:szCs w:val="24"/>
        </w:rPr>
        <w:t xml:space="preserve"> </w:t>
      </w:r>
      <w:r w:rsidR="00CA015B" w:rsidRPr="00CA015B">
        <w:rPr>
          <w:b/>
          <w:bCs w:val="0"/>
          <w:sz w:val="24"/>
          <w:szCs w:val="24"/>
        </w:rPr>
        <w:t>ноября</w:t>
      </w:r>
      <w:r w:rsidR="002B5044" w:rsidRPr="00CA015B">
        <w:rPr>
          <w:b/>
          <w:bCs w:val="0"/>
          <w:sz w:val="24"/>
          <w:szCs w:val="24"/>
        </w:rPr>
        <w:t xml:space="preserve"> 2016 года</w:t>
      </w:r>
      <w:r w:rsidR="007F0037" w:rsidRPr="00CA015B">
        <w:rPr>
          <w:b/>
          <w:bCs w:val="0"/>
          <w:sz w:val="24"/>
          <w:szCs w:val="24"/>
        </w:rPr>
        <w:t xml:space="preserve">, </w:t>
      </w:r>
      <w:r w:rsidR="007F0037" w:rsidRPr="00CA015B">
        <w:rPr>
          <w:bCs w:val="0"/>
          <w:sz w:val="24"/>
          <w:szCs w:val="24"/>
        </w:rPr>
        <w:t xml:space="preserve">при этом предложенная Участником в Письме о подаче оферты </w:t>
      </w:r>
      <w:r w:rsidR="007F0037" w:rsidRPr="00CA015B">
        <w:rPr>
          <w:bCs w:val="0"/>
          <w:spacing w:val="-2"/>
          <w:sz w:val="24"/>
          <w:szCs w:val="24"/>
        </w:rPr>
        <w:t>(под</w:t>
      </w:r>
      <w:r w:rsidR="007F0037" w:rsidRPr="00CA015B">
        <w:rPr>
          <w:bCs w:val="0"/>
          <w:sz w:val="24"/>
          <w:szCs w:val="24"/>
        </w:rPr>
        <w:t xml:space="preserve">раздел </w:t>
      </w:r>
      <w:fldSimple w:instr=" REF _Ref55336310 \r \h  \* MERGEFORMAT ">
        <w:r w:rsidR="00BE4110" w:rsidRPr="00CA015B">
          <w:rPr>
            <w:bCs w:val="0"/>
            <w:sz w:val="24"/>
            <w:szCs w:val="24"/>
          </w:rPr>
          <w:t>5.1</w:t>
        </w:r>
      </w:fldSimple>
      <w:r w:rsidR="007F0037" w:rsidRPr="00CA015B">
        <w:rPr>
          <w:bCs w:val="0"/>
          <w:sz w:val="24"/>
          <w:szCs w:val="24"/>
          <w:lang w:eastAsia="ru-RU"/>
        </w:rPr>
        <w:t>)</w:t>
      </w:r>
      <w:r w:rsidR="007F0037" w:rsidRPr="00CA015B">
        <w:rPr>
          <w:bCs w:val="0"/>
          <w:sz w:val="24"/>
          <w:szCs w:val="24"/>
        </w:rPr>
        <w:t xml:space="preserve"> цена должна соответствовать цене, указанной Участником на «котировочной доске»</w:t>
      </w:r>
      <w:r w:rsidR="007F0037" w:rsidRPr="00BB27D7">
        <w:rPr>
          <w:bCs w:val="0"/>
          <w:sz w:val="24"/>
          <w:szCs w:val="24"/>
        </w:rPr>
        <w:t xml:space="preserve"> ЭТП</w:t>
      </w:r>
      <w:r w:rsidR="00717F60" w:rsidRPr="007F0037">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8845D5">
        <w:rPr>
          <w:sz w:val="24"/>
          <w:szCs w:val="24"/>
        </w:rPr>
        <w:fldChar w:fldCharType="begin"/>
      </w:r>
      <w:r w:rsidR="00F54B62">
        <w:rPr>
          <w:bCs w:val="0"/>
          <w:sz w:val="24"/>
          <w:szCs w:val="24"/>
        </w:rPr>
        <w:instrText xml:space="preserve"> REF _Ref442189627 \r \h </w:instrText>
      </w:r>
      <w:r w:rsidR="008845D5">
        <w:rPr>
          <w:sz w:val="24"/>
          <w:szCs w:val="24"/>
        </w:rPr>
      </w:r>
      <w:r w:rsidR="008845D5">
        <w:rPr>
          <w:sz w:val="24"/>
          <w:szCs w:val="24"/>
        </w:rPr>
        <w:fldChar w:fldCharType="separate"/>
      </w:r>
      <w:proofErr w:type="spellStart"/>
      <w:r w:rsidR="00BE4110">
        <w:rPr>
          <w:bCs w:val="0"/>
          <w:sz w:val="24"/>
          <w:szCs w:val="24"/>
        </w:rPr>
        <w:t>ф</w:t>
      </w:r>
      <w:proofErr w:type="spellEnd"/>
      <w:r w:rsidR="00BE4110">
        <w:rPr>
          <w:bCs w:val="0"/>
          <w:sz w:val="24"/>
          <w:szCs w:val="24"/>
        </w:rPr>
        <w:t>)</w:t>
      </w:r>
      <w:r w:rsidR="008845D5">
        <w:rPr>
          <w:sz w:val="24"/>
          <w:szCs w:val="24"/>
        </w:rPr>
        <w:fldChar w:fldCharType="end"/>
      </w:r>
      <w:r w:rsidR="005E3517" w:rsidRPr="005E3517">
        <w:rPr>
          <w:sz w:val="24"/>
          <w:szCs w:val="24"/>
        </w:rPr>
        <w:t xml:space="preserve"> п. </w:t>
      </w:r>
      <w:fldSimple w:instr=" REF _Ref306005578 \r \h  \* MERGEFORMAT ">
        <w:r w:rsidR="00BE4110" w:rsidRPr="00BE4110">
          <w:rPr>
            <w:sz w:val="24"/>
            <w:szCs w:val="24"/>
          </w:rPr>
          <w:t>3.3.8.3</w:t>
        </w:r>
      </w:fldSimple>
      <w:r w:rsidR="005E3517" w:rsidRPr="005E3517">
        <w:rPr>
          <w:sz w:val="24"/>
          <w:szCs w:val="24"/>
        </w:rPr>
        <w:t xml:space="preserve"> и подразделе </w:t>
      </w:r>
      <w:fldSimple w:instr=" REF _Ref442187883 \r \h  \* MERGEFORMAT ">
        <w:r w:rsidR="00BE4110" w:rsidRPr="00BE4110">
          <w:rPr>
            <w:sz w:val="24"/>
            <w:szCs w:val="24"/>
          </w:rPr>
          <w:t>5.18</w:t>
        </w:r>
      </w:fldSimple>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8" w:name="_Ref305973250"/>
      <w:bookmarkStart w:id="449" w:name="_Toc441131588"/>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BE4110">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BE4110">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BE4110">
          <w:rPr>
            <w:sz w:val="24"/>
            <w:szCs w:val="24"/>
          </w:rPr>
          <w:t>3.3.1.6</w:t>
        </w:r>
      </w:fldSimple>
      <w:r w:rsidRPr="00223D18">
        <w:rPr>
          <w:sz w:val="24"/>
          <w:szCs w:val="24"/>
        </w:rPr>
        <w:t xml:space="preserve">, </w:t>
      </w:r>
      <w:fldSimple w:instr=" REF _Ref195087786 \r \h  \* MERGEFORMAT ">
        <w:r w:rsidRPr="00BE4110">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BE4110" w:rsidRPr="00BE411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BE4110" w:rsidRPr="00BE411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BE4110" w:rsidRPr="00BE411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w:t>
      </w:r>
      <w:r w:rsidRPr="00073969">
        <w:rPr>
          <w:sz w:val="24"/>
          <w:szCs w:val="24"/>
        </w:rPr>
        <w:lastRenderedPageBreak/>
        <w:t xml:space="preserve">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1"/>
      <w:bookmarkEnd w:id="472"/>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428 \r \h  \* MERGEFORMAT ">
        <w:r w:rsidRPr="00073969">
          <w:rPr>
            <w:sz w:val="24"/>
            <w:szCs w:val="24"/>
          </w:rPr>
          <w:t>5.12</w:t>
        </w:r>
      </w:fldSimple>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444180487 \r \h  \* MERGEFORMAT ">
        <w:r w:rsidRPr="00073969">
          <w:rPr>
            <w:sz w:val="24"/>
            <w:szCs w:val="24"/>
          </w:rPr>
          <w:t>3.3.14</w:t>
        </w:r>
      </w:fldSimple>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845D5">
        <w:rPr>
          <w:sz w:val="24"/>
          <w:szCs w:val="24"/>
        </w:rPr>
        <w:fldChar w:fldCharType="begin"/>
      </w:r>
      <w:r w:rsidR="00700415">
        <w:rPr>
          <w:sz w:val="24"/>
          <w:szCs w:val="24"/>
        </w:rPr>
        <w:instrText xml:space="preserve"> REF _Ref444180487 \r \h </w:instrText>
      </w:r>
      <w:r w:rsidR="008845D5">
        <w:rPr>
          <w:sz w:val="24"/>
          <w:szCs w:val="24"/>
        </w:rPr>
      </w:r>
      <w:r w:rsidR="008845D5">
        <w:rPr>
          <w:sz w:val="24"/>
          <w:szCs w:val="24"/>
        </w:rPr>
        <w:fldChar w:fldCharType="separate"/>
      </w:r>
      <w:r w:rsidR="00700415">
        <w:rPr>
          <w:sz w:val="24"/>
          <w:szCs w:val="24"/>
        </w:rPr>
        <w:t>3.3.14</w:t>
      </w:r>
      <w:r w:rsidR="008845D5">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fldSimple w:instr=" REF _Ref306352987 \r \h  \* MERGEFORMAT ">
        <w:r w:rsidR="00BE4110" w:rsidRPr="00BE4110">
          <w:rPr>
            <w:iCs/>
            <w:sz w:val="24"/>
            <w:szCs w:val="24"/>
            <w:lang w:eastAsia="ru-RU"/>
          </w:rPr>
          <w:t>3.7.3</w:t>
        </w:r>
      </w:fldSimple>
      <w:r w:rsidRPr="00E71A48">
        <w:rPr>
          <w:iCs/>
          <w:sz w:val="24"/>
          <w:szCs w:val="24"/>
          <w:lang w:eastAsia="ru-RU"/>
        </w:rPr>
        <w:t xml:space="preserve"> - </w:t>
      </w:r>
      <w:fldSimple w:instr=" REF _Ref306353005 \r \h  \* MERGEFORMAT ">
        <w:r w:rsidR="00BE4110" w:rsidRPr="00BE4110">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BE4110" w:rsidRPr="00BE411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BE4110" w:rsidRPr="00BE411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BE4110" w:rsidRPr="00BE411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845D5">
        <w:rPr>
          <w:sz w:val="24"/>
          <w:szCs w:val="24"/>
        </w:rPr>
        <w:fldChar w:fldCharType="begin"/>
      </w:r>
      <w:r w:rsidR="005818B2">
        <w:rPr>
          <w:sz w:val="24"/>
          <w:szCs w:val="24"/>
        </w:rPr>
        <w:instrText xml:space="preserve"> REF _Ref440272931 \r \h </w:instrText>
      </w:r>
      <w:r w:rsidR="008845D5">
        <w:rPr>
          <w:sz w:val="24"/>
          <w:szCs w:val="24"/>
        </w:rPr>
      </w:r>
      <w:r w:rsidR="008845D5">
        <w:rPr>
          <w:sz w:val="24"/>
          <w:szCs w:val="24"/>
        </w:rPr>
        <w:fldChar w:fldCharType="separate"/>
      </w:r>
      <w:r w:rsidR="00BE4110">
        <w:rPr>
          <w:sz w:val="24"/>
          <w:szCs w:val="24"/>
        </w:rPr>
        <w:t>2</w:t>
      </w:r>
      <w:r w:rsidR="008845D5">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BE4110" w:rsidRPr="00BE4110">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3803A7"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845D5">
        <w:rPr>
          <w:b w:val="0"/>
          <w:szCs w:val="24"/>
        </w:rPr>
        <w:fldChar w:fldCharType="begin"/>
      </w:r>
      <w:r w:rsidR="00A154B7">
        <w:rPr>
          <w:b w:val="0"/>
          <w:szCs w:val="24"/>
        </w:rPr>
        <w:instrText xml:space="preserve"> REF _Ref440275279 \r \h </w:instrText>
      </w:r>
      <w:r w:rsidR="008845D5">
        <w:rPr>
          <w:b w:val="0"/>
          <w:szCs w:val="24"/>
        </w:rPr>
      </w:r>
      <w:r w:rsidR="008845D5">
        <w:rPr>
          <w:b w:val="0"/>
          <w:szCs w:val="24"/>
        </w:rPr>
        <w:fldChar w:fldCharType="separate"/>
      </w:r>
      <w:r w:rsidR="00BE4110">
        <w:rPr>
          <w:b w:val="0"/>
          <w:szCs w:val="24"/>
        </w:rPr>
        <w:t>1.1.4</w:t>
      </w:r>
      <w:r w:rsidR="008845D5">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3803A7" w:rsidRDefault="002B5044" w:rsidP="0021751A">
      <w:pPr>
        <w:pStyle w:val="2"/>
        <w:ind w:left="1701" w:hanging="1134"/>
      </w:pPr>
      <w:bookmarkStart w:id="562" w:name="_Ref194832984"/>
      <w:bookmarkStart w:id="563" w:name="_Ref197686508"/>
      <w:bookmarkStart w:id="564" w:name="_Toc423421727"/>
      <w:bookmarkStart w:id="565" w:name="_Toc441131601"/>
      <w:r w:rsidRPr="003803A7">
        <w:t xml:space="preserve">Требование к </w:t>
      </w:r>
      <w:bookmarkEnd w:id="562"/>
      <w:bookmarkEnd w:id="563"/>
      <w:bookmarkEnd w:id="564"/>
      <w:r w:rsidR="00C3704B">
        <w:t xml:space="preserve">закупаемым </w:t>
      </w:r>
      <w:r w:rsidR="00CD1816">
        <w:t>работам</w:t>
      </w:r>
      <w:bookmarkEnd w:id="565"/>
    </w:p>
    <w:p w:rsidR="002B5044" w:rsidRPr="003776B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845D5">
        <w:rPr>
          <w:sz w:val="24"/>
          <w:szCs w:val="24"/>
        </w:rPr>
        <w:fldChar w:fldCharType="begin"/>
      </w:r>
      <w:r w:rsidR="00673C59">
        <w:rPr>
          <w:sz w:val="24"/>
          <w:szCs w:val="24"/>
        </w:rPr>
        <w:instrText xml:space="preserve"> REF _Ref306008743 \r \h </w:instrText>
      </w:r>
      <w:r w:rsidR="008845D5">
        <w:rPr>
          <w:sz w:val="24"/>
          <w:szCs w:val="24"/>
        </w:rPr>
      </w:r>
      <w:r w:rsidR="008845D5">
        <w:rPr>
          <w:sz w:val="24"/>
          <w:szCs w:val="24"/>
        </w:rPr>
        <w:fldChar w:fldCharType="separate"/>
      </w:r>
      <w:r w:rsidR="00BE4110">
        <w:rPr>
          <w:sz w:val="24"/>
          <w:szCs w:val="24"/>
        </w:rPr>
        <w:t>3.3.4</w:t>
      </w:r>
      <w:r w:rsidR="008845D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845D5">
        <w:rPr>
          <w:sz w:val="24"/>
          <w:szCs w:val="24"/>
        </w:rPr>
        <w:fldChar w:fldCharType="begin"/>
      </w:r>
      <w:r w:rsidR="00D56F8C">
        <w:rPr>
          <w:sz w:val="24"/>
          <w:szCs w:val="24"/>
        </w:rPr>
        <w:instrText xml:space="preserve"> REF _Ref55279015 \r \h </w:instrText>
      </w:r>
      <w:r w:rsidR="008845D5">
        <w:rPr>
          <w:sz w:val="24"/>
          <w:szCs w:val="24"/>
        </w:rPr>
      </w:r>
      <w:r w:rsidR="008845D5">
        <w:rPr>
          <w:sz w:val="24"/>
          <w:szCs w:val="24"/>
        </w:rPr>
        <w:fldChar w:fldCharType="separate"/>
      </w:r>
      <w:r w:rsidR="00BE4110">
        <w:rPr>
          <w:sz w:val="24"/>
          <w:szCs w:val="24"/>
        </w:rPr>
        <w:t>3.3.1.6</w:t>
      </w:r>
      <w:r w:rsidR="008845D5">
        <w:rPr>
          <w:sz w:val="24"/>
          <w:szCs w:val="24"/>
        </w:rPr>
        <w:fldChar w:fldCharType="end"/>
      </w:r>
      <w:r w:rsidRPr="00492C8B">
        <w:rPr>
          <w:sz w:val="24"/>
          <w:szCs w:val="24"/>
        </w:rPr>
        <w:t xml:space="preserve"> и </w:t>
      </w:r>
      <w:r w:rsidR="008845D5">
        <w:rPr>
          <w:sz w:val="24"/>
          <w:szCs w:val="24"/>
        </w:rPr>
        <w:fldChar w:fldCharType="begin"/>
      </w:r>
      <w:r w:rsidR="00D56F8C">
        <w:rPr>
          <w:sz w:val="24"/>
          <w:szCs w:val="24"/>
        </w:rPr>
        <w:instrText xml:space="preserve"> REF _Ref195087786 \r \h </w:instrText>
      </w:r>
      <w:r w:rsidR="008845D5">
        <w:rPr>
          <w:sz w:val="24"/>
          <w:szCs w:val="24"/>
        </w:rPr>
      </w:r>
      <w:r w:rsidR="008845D5">
        <w:rPr>
          <w:sz w:val="24"/>
          <w:szCs w:val="24"/>
        </w:rPr>
        <w:fldChar w:fldCharType="separate"/>
      </w:r>
      <w:r w:rsidR="00BE4110">
        <w:rPr>
          <w:sz w:val="24"/>
          <w:szCs w:val="24"/>
        </w:rPr>
        <w:t>3.3.1.7</w:t>
      </w:r>
      <w:r w:rsidR="008845D5">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845D5">
        <w:fldChar w:fldCharType="begin"/>
      </w:r>
      <w:r>
        <w:rPr>
          <w:sz w:val="24"/>
          <w:szCs w:val="24"/>
        </w:rPr>
        <w:instrText xml:space="preserve"> REF _Ref441055068 \r \h </w:instrText>
      </w:r>
      <w:r w:rsidR="008845D5">
        <w:fldChar w:fldCharType="separate"/>
      </w:r>
      <w:r w:rsidR="00BE4110">
        <w:rPr>
          <w:sz w:val="24"/>
          <w:szCs w:val="24"/>
        </w:rPr>
        <w:t>5.1.2.3</w:t>
      </w:r>
      <w:r w:rsidR="008845D5">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8845D5">
        <w:rPr>
          <w:sz w:val="24"/>
          <w:szCs w:val="24"/>
        </w:rPr>
        <w:fldChar w:fldCharType="begin"/>
      </w:r>
      <w:r>
        <w:rPr>
          <w:sz w:val="24"/>
          <w:szCs w:val="24"/>
        </w:rPr>
        <w:instrText xml:space="preserve"> REF _Ref440549152 \r \h </w:instrText>
      </w:r>
      <w:r w:rsidR="008845D5">
        <w:rPr>
          <w:sz w:val="24"/>
          <w:szCs w:val="24"/>
        </w:rPr>
      </w:r>
      <w:r w:rsidR="008845D5">
        <w:rPr>
          <w:sz w:val="24"/>
          <w:szCs w:val="24"/>
        </w:rPr>
        <w:fldChar w:fldCharType="separate"/>
      </w:r>
      <w:r w:rsidR="00BE4110">
        <w:rPr>
          <w:sz w:val="24"/>
          <w:szCs w:val="24"/>
        </w:rPr>
        <w:t>3.3.7.1</w:t>
      </w:r>
      <w:r w:rsidR="008845D5">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845D5">
        <w:rPr>
          <w:bCs w:val="0"/>
          <w:sz w:val="24"/>
          <w:szCs w:val="24"/>
        </w:rPr>
        <w:fldChar w:fldCharType="begin"/>
      </w:r>
      <w:r w:rsidR="007502E0">
        <w:rPr>
          <w:bCs w:val="0"/>
          <w:sz w:val="24"/>
          <w:szCs w:val="24"/>
        </w:rPr>
        <w:instrText xml:space="preserve"> REF _Ref440537086 \r \h </w:instrText>
      </w:r>
      <w:r w:rsidR="008845D5">
        <w:rPr>
          <w:bCs w:val="0"/>
          <w:sz w:val="24"/>
          <w:szCs w:val="24"/>
        </w:rPr>
      </w:r>
      <w:r w:rsidR="008845D5">
        <w:rPr>
          <w:bCs w:val="0"/>
          <w:sz w:val="24"/>
          <w:szCs w:val="24"/>
        </w:rPr>
        <w:fldChar w:fldCharType="separate"/>
      </w:r>
      <w:r w:rsidR="00BE4110">
        <w:rPr>
          <w:bCs w:val="0"/>
          <w:sz w:val="24"/>
          <w:szCs w:val="24"/>
        </w:rPr>
        <w:t>5.3</w:t>
      </w:r>
      <w:r w:rsidR="008845D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845D5">
        <w:rPr>
          <w:i/>
          <w:color w:val="000000"/>
        </w:rPr>
        <w:fldChar w:fldCharType="begin"/>
      </w:r>
      <w:r w:rsidR="00EA3F63">
        <w:rPr>
          <w:i/>
          <w:color w:val="000000"/>
        </w:rPr>
        <w:instrText xml:space="preserve"> REF _Ref440270568 \r \h </w:instrText>
      </w:r>
      <w:r w:rsidR="008845D5">
        <w:rPr>
          <w:i/>
          <w:color w:val="000000"/>
        </w:rPr>
      </w:r>
      <w:r w:rsidR="008845D5">
        <w:rPr>
          <w:i/>
          <w:color w:val="000000"/>
        </w:rPr>
        <w:fldChar w:fldCharType="separate"/>
      </w:r>
      <w:r w:rsidR="00BE4110">
        <w:rPr>
          <w:i/>
          <w:color w:val="000000"/>
        </w:rPr>
        <w:t>4</w:t>
      </w:r>
      <w:r w:rsidR="008845D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845D5">
        <w:rPr>
          <w:i/>
          <w:color w:val="000000"/>
        </w:rPr>
        <w:fldChar w:fldCharType="begin"/>
      </w:r>
      <w:r>
        <w:rPr>
          <w:i/>
          <w:color w:val="000000"/>
        </w:rPr>
        <w:instrText xml:space="preserve"> REF _Ref440270568 \r \h </w:instrText>
      </w:r>
      <w:r w:rsidR="008845D5">
        <w:rPr>
          <w:i/>
          <w:color w:val="000000"/>
        </w:rPr>
      </w:r>
      <w:r w:rsidR="008845D5">
        <w:rPr>
          <w:i/>
          <w:color w:val="000000"/>
        </w:rPr>
        <w:fldChar w:fldCharType="separate"/>
      </w:r>
      <w:r w:rsidR="00BE4110">
        <w:rPr>
          <w:i/>
          <w:color w:val="000000"/>
        </w:rPr>
        <w:t>4</w:t>
      </w:r>
      <w:r w:rsidR="008845D5">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845D5">
        <w:rPr>
          <w:sz w:val="24"/>
          <w:szCs w:val="24"/>
        </w:rPr>
        <w:fldChar w:fldCharType="begin"/>
      </w:r>
      <w:r w:rsidR="00DA1BA0">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BE4110">
          <w:t>4</w:t>
        </w:r>
      </w:fldSimple>
      <w:r w:rsidRPr="00EA3F63">
        <w:rPr>
          <w:sz w:val="24"/>
          <w:szCs w:val="24"/>
        </w:rPr>
        <w:t xml:space="preserve"> с учетом предлагаемых условий Договора (раздел </w:t>
      </w:r>
      <w:fldSimple w:instr=" REF _Ref440272931 \r \h  \* MERGEFORMAT ">
        <w:r w:rsidR="00BE4110">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845D5">
        <w:rPr>
          <w:sz w:val="24"/>
          <w:szCs w:val="24"/>
        </w:rPr>
        <w:fldChar w:fldCharType="begin"/>
      </w:r>
      <w:r w:rsidR="00D56F8C">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845D5">
        <w:rPr>
          <w:sz w:val="24"/>
          <w:szCs w:val="24"/>
        </w:rPr>
        <w:fldChar w:fldCharType="begin"/>
      </w:r>
      <w:r w:rsidR="00D56F8C">
        <w:rPr>
          <w:sz w:val="24"/>
          <w:szCs w:val="24"/>
        </w:rPr>
        <w:instrText xml:space="preserve"> REF _Ref440273986 \r \h </w:instrText>
      </w:r>
      <w:r w:rsidR="008845D5">
        <w:rPr>
          <w:sz w:val="24"/>
          <w:szCs w:val="24"/>
        </w:rPr>
      </w:r>
      <w:r w:rsidR="008845D5">
        <w:rPr>
          <w:sz w:val="24"/>
          <w:szCs w:val="24"/>
        </w:rPr>
        <w:fldChar w:fldCharType="separate"/>
      </w:r>
      <w:r w:rsidR="00BE4110">
        <w:rPr>
          <w:sz w:val="24"/>
          <w:szCs w:val="24"/>
        </w:rPr>
        <w:t>5.2</w:t>
      </w:r>
      <w:r w:rsidR="008845D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845D5">
        <w:rPr>
          <w:sz w:val="24"/>
          <w:szCs w:val="24"/>
        </w:rPr>
        <w:fldChar w:fldCharType="begin"/>
      </w:r>
      <w:r>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845D5">
        <w:rPr>
          <w:sz w:val="24"/>
          <w:szCs w:val="24"/>
        </w:rPr>
        <w:fldChar w:fldCharType="begin"/>
      </w:r>
      <w:r>
        <w:rPr>
          <w:sz w:val="24"/>
          <w:szCs w:val="24"/>
        </w:rPr>
        <w:instrText xml:space="preserve"> REF _Ref440361140 \r \h </w:instrText>
      </w:r>
      <w:r w:rsidR="008845D5">
        <w:rPr>
          <w:sz w:val="24"/>
          <w:szCs w:val="24"/>
        </w:rPr>
      </w:r>
      <w:r w:rsidR="008845D5">
        <w:rPr>
          <w:sz w:val="24"/>
          <w:szCs w:val="24"/>
        </w:rPr>
        <w:fldChar w:fldCharType="separate"/>
      </w:r>
      <w:r w:rsidR="00BE4110">
        <w:rPr>
          <w:sz w:val="24"/>
          <w:szCs w:val="24"/>
        </w:rPr>
        <w:t>5.4</w:t>
      </w:r>
      <w:r w:rsidR="008845D5">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8845D5">
        <w:rPr>
          <w:sz w:val="24"/>
          <w:szCs w:val="24"/>
        </w:rPr>
        <w:fldChar w:fldCharType="begin"/>
      </w:r>
      <w:r>
        <w:rPr>
          <w:sz w:val="24"/>
          <w:szCs w:val="24"/>
        </w:rPr>
        <w:instrText xml:space="preserve"> REF _Ref55336310 \r \h </w:instrText>
      </w:r>
      <w:r w:rsidR="008845D5">
        <w:rPr>
          <w:sz w:val="24"/>
          <w:szCs w:val="24"/>
        </w:rPr>
      </w:r>
      <w:r w:rsidR="008845D5">
        <w:rPr>
          <w:sz w:val="24"/>
          <w:szCs w:val="24"/>
        </w:rPr>
        <w:fldChar w:fldCharType="separate"/>
      </w:r>
      <w:r>
        <w:rPr>
          <w:sz w:val="24"/>
          <w:szCs w:val="24"/>
        </w:rPr>
        <w:t>5.1</w:t>
      </w:r>
      <w:r w:rsidR="008845D5">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8845D5">
              <w:fldChar w:fldCharType="begin"/>
            </w:r>
            <w:r w:rsidR="00B104F6">
              <w:instrText xml:space="preserve"> REF _Ref440272931 \r \h </w:instrText>
            </w:r>
            <w:r w:rsidR="008845D5">
              <w:fldChar w:fldCharType="separate"/>
            </w:r>
            <w:r w:rsidR="00BE4110">
              <w:t>2</w:t>
            </w:r>
            <w:r w:rsidR="008845D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8845D5">
              <w:fldChar w:fldCharType="begin"/>
            </w:r>
            <w:r w:rsidR="00B104F6">
              <w:instrText xml:space="preserve"> REF _Ref440272931 \r \h </w:instrText>
            </w:r>
            <w:r w:rsidR="008845D5">
              <w:fldChar w:fldCharType="separate"/>
            </w:r>
            <w:r w:rsidR="00BE4110">
              <w:t>2</w:t>
            </w:r>
            <w:r w:rsidR="008845D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845D5">
        <w:rPr>
          <w:sz w:val="24"/>
          <w:szCs w:val="24"/>
        </w:rPr>
        <w:fldChar w:fldCharType="begin"/>
      </w:r>
      <w:r>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845D5">
        <w:rPr>
          <w:sz w:val="24"/>
          <w:szCs w:val="24"/>
        </w:rPr>
        <w:fldChar w:fldCharType="begin"/>
      </w:r>
      <w:r w:rsidR="00D56F8C">
        <w:rPr>
          <w:sz w:val="24"/>
          <w:szCs w:val="24"/>
        </w:rPr>
        <w:instrText xml:space="preserve"> REF _Ref440274025 \r \h </w:instrText>
      </w:r>
      <w:r w:rsidR="008845D5">
        <w:rPr>
          <w:sz w:val="24"/>
          <w:szCs w:val="24"/>
        </w:rPr>
      </w:r>
      <w:r w:rsidR="008845D5">
        <w:rPr>
          <w:sz w:val="24"/>
          <w:szCs w:val="24"/>
        </w:rPr>
        <w:fldChar w:fldCharType="separate"/>
      </w:r>
      <w:r w:rsidR="00BE4110">
        <w:rPr>
          <w:sz w:val="24"/>
          <w:szCs w:val="24"/>
        </w:rPr>
        <w:t>2</w:t>
      </w:r>
      <w:r w:rsidR="008845D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845D5">
        <w:rPr>
          <w:sz w:val="24"/>
          <w:szCs w:val="24"/>
        </w:rPr>
        <w:fldChar w:fldCharType="begin"/>
      </w:r>
      <w:r w:rsidR="00D56F8C">
        <w:rPr>
          <w:sz w:val="24"/>
          <w:szCs w:val="24"/>
        </w:rPr>
        <w:instrText xml:space="preserve"> REF _Ref294695546 \r \h </w:instrText>
      </w:r>
      <w:r w:rsidR="008845D5">
        <w:rPr>
          <w:sz w:val="24"/>
          <w:szCs w:val="24"/>
        </w:rPr>
      </w:r>
      <w:r w:rsidR="008845D5">
        <w:rPr>
          <w:sz w:val="24"/>
          <w:szCs w:val="24"/>
        </w:rPr>
        <w:fldChar w:fldCharType="separate"/>
      </w:r>
      <w:r w:rsidR="00BE4110">
        <w:rPr>
          <w:sz w:val="24"/>
          <w:szCs w:val="24"/>
        </w:rPr>
        <w:t xml:space="preserve"> 1.2.6 </w:t>
      </w:r>
      <w:r w:rsidR="008845D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bookmarkStart w:id="926" w:name="_Ref444164959"/>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7" w:name="_Toc439170689"/>
      <w:bookmarkStart w:id="928" w:name="_Toc439172791"/>
      <w:bookmarkStart w:id="929" w:name="_Toc439173235"/>
      <w:bookmarkStart w:id="930" w:name="_Toc439238231"/>
      <w:bookmarkStart w:id="931" w:name="_Toc439252779"/>
      <w:bookmarkStart w:id="932" w:name="_Ref440272147"/>
      <w:bookmarkStart w:id="933" w:name="_Toc440361390"/>
      <w:bookmarkStart w:id="934" w:name="_Toc441131626"/>
      <w:bookmarkStart w:id="935" w:name="_Ref444164872"/>
      <w:bookmarkStart w:id="936" w:name="_Ref444164968"/>
      <w:r w:rsidRPr="00D73790">
        <w:rPr>
          <w:b w:val="0"/>
          <w:szCs w:val="24"/>
        </w:rPr>
        <w:lastRenderedPageBreak/>
        <w:t xml:space="preserve">Форма </w:t>
      </w:r>
      <w:bookmarkEnd w:id="927"/>
      <w:bookmarkEnd w:id="928"/>
      <w:bookmarkEnd w:id="929"/>
      <w:bookmarkEnd w:id="93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1"/>
      <w:bookmarkEnd w:id="932"/>
      <w:bookmarkEnd w:id="933"/>
      <w:bookmarkEnd w:id="934"/>
      <w:bookmarkEnd w:id="935"/>
      <w:bookmarkEnd w:id="93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937" w:name="_GoBack"/>
      <w:bookmarkStart w:id="938" w:name="_Toc125426243"/>
      <w:bookmarkStart w:id="939" w:name="_Toc396984070"/>
      <w:bookmarkStart w:id="940" w:name="_Toc423423673"/>
      <w:bookmarkEnd w:id="937"/>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346998" w:rsidRPr="00154BCB" w:rsidTr="00DC06B4">
        <w:trPr>
          <w:cantSplit/>
          <w:tblHeader/>
        </w:trPr>
        <w:tc>
          <w:tcPr>
            <w:tcW w:w="567" w:type="dxa"/>
            <w:vAlign w:val="center"/>
          </w:tcPr>
          <w:p w:rsidR="00346998" w:rsidRPr="00154BCB" w:rsidRDefault="00346998" w:rsidP="00DC06B4">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DC06B4">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DC06B4">
            <w:pPr>
              <w:ind w:firstLine="0"/>
              <w:jc w:val="center"/>
            </w:pPr>
            <w:r w:rsidRPr="00154BCB">
              <w:t>Малые предприятия</w:t>
            </w:r>
          </w:p>
        </w:tc>
        <w:tc>
          <w:tcPr>
            <w:tcW w:w="1588" w:type="dxa"/>
            <w:vAlign w:val="center"/>
          </w:tcPr>
          <w:p w:rsidR="00346998" w:rsidRPr="00154BCB" w:rsidRDefault="00346998" w:rsidP="00DC06B4">
            <w:pPr>
              <w:ind w:firstLine="0"/>
              <w:jc w:val="center"/>
            </w:pPr>
            <w:r w:rsidRPr="00154BCB">
              <w:t>Средние предприятия</w:t>
            </w:r>
          </w:p>
        </w:tc>
        <w:tc>
          <w:tcPr>
            <w:tcW w:w="1588" w:type="dxa"/>
            <w:vAlign w:val="center"/>
          </w:tcPr>
          <w:p w:rsidR="00346998" w:rsidRPr="00154BCB" w:rsidRDefault="00346998" w:rsidP="00DC06B4">
            <w:pPr>
              <w:ind w:firstLine="0"/>
              <w:jc w:val="center"/>
            </w:pPr>
            <w:r w:rsidRPr="00154BCB">
              <w:t>Показатель</w:t>
            </w:r>
          </w:p>
        </w:tc>
      </w:tr>
      <w:tr w:rsidR="00346998" w:rsidRPr="00154BCB" w:rsidTr="00DC06B4">
        <w:trPr>
          <w:cantSplit/>
          <w:tblHeader/>
        </w:trPr>
        <w:tc>
          <w:tcPr>
            <w:tcW w:w="567" w:type="dxa"/>
          </w:tcPr>
          <w:p w:rsidR="00346998" w:rsidRPr="00154BCB" w:rsidRDefault="00346998" w:rsidP="00DC06B4">
            <w:pPr>
              <w:ind w:firstLine="0"/>
              <w:jc w:val="center"/>
            </w:pPr>
            <w:r w:rsidRPr="00154BCB">
              <w:t>1</w:t>
            </w:r>
            <w:r>
              <w:rPr>
                <w:rStyle w:val="afffffff9"/>
              </w:rPr>
              <w:t>3</w:t>
            </w:r>
          </w:p>
        </w:tc>
        <w:tc>
          <w:tcPr>
            <w:tcW w:w="4649" w:type="dxa"/>
          </w:tcPr>
          <w:p w:rsidR="00346998" w:rsidRPr="00154BCB" w:rsidRDefault="00346998" w:rsidP="00DC06B4">
            <w:pPr>
              <w:ind w:firstLine="0"/>
              <w:jc w:val="center"/>
            </w:pPr>
            <w:r w:rsidRPr="00154BCB">
              <w:t>2</w:t>
            </w:r>
          </w:p>
        </w:tc>
        <w:tc>
          <w:tcPr>
            <w:tcW w:w="1588" w:type="dxa"/>
          </w:tcPr>
          <w:p w:rsidR="00346998" w:rsidRPr="00154BCB" w:rsidRDefault="00346998" w:rsidP="00DC06B4">
            <w:pPr>
              <w:ind w:firstLine="0"/>
              <w:jc w:val="center"/>
            </w:pPr>
            <w:r w:rsidRPr="00154BCB">
              <w:t>3</w:t>
            </w:r>
          </w:p>
        </w:tc>
        <w:tc>
          <w:tcPr>
            <w:tcW w:w="1588" w:type="dxa"/>
          </w:tcPr>
          <w:p w:rsidR="00346998" w:rsidRPr="00154BCB" w:rsidRDefault="00346998" w:rsidP="00DC06B4">
            <w:pPr>
              <w:ind w:firstLine="0"/>
              <w:jc w:val="center"/>
            </w:pPr>
            <w:r w:rsidRPr="00154BCB">
              <w:t>4</w:t>
            </w:r>
          </w:p>
        </w:tc>
        <w:tc>
          <w:tcPr>
            <w:tcW w:w="1588" w:type="dxa"/>
          </w:tcPr>
          <w:p w:rsidR="00346998" w:rsidRPr="00154BCB" w:rsidRDefault="00346998" w:rsidP="00DC06B4">
            <w:pPr>
              <w:ind w:firstLine="0"/>
              <w:jc w:val="center"/>
            </w:pPr>
            <w:r w:rsidRPr="00154BCB">
              <w:t>5</w:t>
            </w:r>
          </w:p>
        </w:tc>
      </w:tr>
      <w:tr w:rsidR="00346998" w:rsidRPr="00154BCB" w:rsidTr="00DC06B4">
        <w:trPr>
          <w:cantSplit/>
        </w:trPr>
        <w:tc>
          <w:tcPr>
            <w:tcW w:w="567" w:type="dxa"/>
          </w:tcPr>
          <w:p w:rsidR="00346998" w:rsidRPr="00154BCB" w:rsidRDefault="00346998" w:rsidP="00DC06B4">
            <w:pPr>
              <w:ind w:firstLine="0"/>
              <w:jc w:val="center"/>
            </w:pPr>
            <w:r w:rsidRPr="00154BCB">
              <w:t>1</w:t>
            </w:r>
          </w:p>
        </w:tc>
        <w:tc>
          <w:tcPr>
            <w:tcW w:w="4649" w:type="dxa"/>
          </w:tcPr>
          <w:p w:rsidR="00346998" w:rsidRPr="00154BCB" w:rsidRDefault="00346998" w:rsidP="00DC06B4">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DC06B4">
            <w:pPr>
              <w:ind w:firstLine="0"/>
              <w:jc w:val="center"/>
            </w:pPr>
            <w:r w:rsidRPr="00154BCB">
              <w:t>не более 25</w:t>
            </w:r>
          </w:p>
        </w:tc>
        <w:tc>
          <w:tcPr>
            <w:tcW w:w="1588" w:type="dxa"/>
          </w:tcPr>
          <w:p w:rsidR="00346998" w:rsidRPr="00154BCB" w:rsidRDefault="00346998" w:rsidP="00DC06B4">
            <w:pPr>
              <w:ind w:left="57" w:firstLine="0"/>
            </w:pPr>
            <w:r w:rsidRPr="00154BCB">
              <w:sym w:font="Symbol" w:char="F02D"/>
            </w:r>
          </w:p>
        </w:tc>
      </w:tr>
      <w:tr w:rsidR="00346998" w:rsidRPr="00154BCB" w:rsidTr="00DC06B4">
        <w:trPr>
          <w:cantSplit/>
        </w:trPr>
        <w:tc>
          <w:tcPr>
            <w:tcW w:w="567" w:type="dxa"/>
          </w:tcPr>
          <w:p w:rsidR="00346998" w:rsidRPr="00154BCB" w:rsidRDefault="00346998" w:rsidP="00DC06B4">
            <w:pPr>
              <w:ind w:firstLine="0"/>
              <w:jc w:val="center"/>
            </w:pPr>
            <w:r w:rsidRPr="00154BCB">
              <w:lastRenderedPageBreak/>
              <w:t>2</w:t>
            </w:r>
          </w:p>
        </w:tc>
        <w:tc>
          <w:tcPr>
            <w:tcW w:w="4649" w:type="dxa"/>
          </w:tcPr>
          <w:p w:rsidR="00346998" w:rsidRPr="00154BCB" w:rsidRDefault="00346998" w:rsidP="00DC06B4">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DC06B4">
            <w:pPr>
              <w:ind w:firstLine="0"/>
              <w:jc w:val="center"/>
            </w:pPr>
            <w:r w:rsidRPr="00154BCB">
              <w:t>не более 49</w:t>
            </w:r>
          </w:p>
        </w:tc>
        <w:tc>
          <w:tcPr>
            <w:tcW w:w="1588" w:type="dxa"/>
          </w:tcPr>
          <w:p w:rsidR="00346998" w:rsidRPr="00154BCB" w:rsidRDefault="00346998" w:rsidP="00DC06B4">
            <w:pPr>
              <w:ind w:left="57" w:firstLine="0"/>
            </w:pPr>
            <w:r w:rsidRPr="00154BCB">
              <w:sym w:font="Symbol" w:char="F02D"/>
            </w:r>
          </w:p>
        </w:tc>
      </w:tr>
      <w:tr w:rsidR="00346998" w:rsidRPr="00154BCB" w:rsidTr="00DC06B4">
        <w:trPr>
          <w:cantSplit/>
        </w:trPr>
        <w:tc>
          <w:tcPr>
            <w:tcW w:w="567" w:type="dxa"/>
          </w:tcPr>
          <w:p w:rsidR="00346998" w:rsidRPr="00154BCB" w:rsidRDefault="00346998" w:rsidP="00DC06B4">
            <w:pPr>
              <w:ind w:firstLine="0"/>
              <w:jc w:val="center"/>
            </w:pPr>
            <w:r w:rsidRPr="00154BCB">
              <w:t>3</w:t>
            </w:r>
          </w:p>
        </w:tc>
        <w:tc>
          <w:tcPr>
            <w:tcW w:w="4649" w:type="dxa"/>
          </w:tcPr>
          <w:p w:rsidR="00346998" w:rsidRPr="00154BCB" w:rsidRDefault="00346998" w:rsidP="00DC06B4">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DC06B4">
            <w:pPr>
              <w:ind w:firstLine="0"/>
              <w:jc w:val="center"/>
            </w:pPr>
            <w:r w:rsidRPr="00154BCB">
              <w:t>да (нет)</w:t>
            </w:r>
          </w:p>
        </w:tc>
        <w:tc>
          <w:tcPr>
            <w:tcW w:w="1588" w:type="dxa"/>
          </w:tcPr>
          <w:p w:rsidR="00346998" w:rsidRPr="00154BCB" w:rsidRDefault="00346998" w:rsidP="00DC06B4">
            <w:pPr>
              <w:ind w:left="57" w:firstLine="0"/>
            </w:pPr>
            <w:r w:rsidRPr="00154BCB">
              <w:t>_</w:t>
            </w:r>
          </w:p>
        </w:tc>
      </w:tr>
      <w:tr w:rsidR="00346998" w:rsidRPr="00154BCB" w:rsidTr="00DC06B4">
        <w:trPr>
          <w:cantSplit/>
        </w:trPr>
        <w:tc>
          <w:tcPr>
            <w:tcW w:w="567" w:type="dxa"/>
          </w:tcPr>
          <w:p w:rsidR="00346998" w:rsidRPr="00154BCB" w:rsidRDefault="00346998" w:rsidP="00DC06B4">
            <w:pPr>
              <w:ind w:firstLine="0"/>
              <w:jc w:val="center"/>
              <w:rPr>
                <w:lang w:val="en-US"/>
              </w:rPr>
            </w:pPr>
            <w:r w:rsidRPr="00154BCB">
              <w:rPr>
                <w:lang w:val="en-US"/>
              </w:rPr>
              <w:t>4</w:t>
            </w:r>
          </w:p>
        </w:tc>
        <w:tc>
          <w:tcPr>
            <w:tcW w:w="4649" w:type="dxa"/>
          </w:tcPr>
          <w:p w:rsidR="00346998" w:rsidRPr="00154BCB" w:rsidRDefault="00346998" w:rsidP="00DC06B4">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DC06B4">
            <w:pPr>
              <w:ind w:firstLine="0"/>
              <w:jc w:val="center"/>
            </w:pPr>
            <w:r w:rsidRPr="00154BCB">
              <w:t>да (нет)</w:t>
            </w:r>
          </w:p>
        </w:tc>
        <w:tc>
          <w:tcPr>
            <w:tcW w:w="1588" w:type="dxa"/>
          </w:tcPr>
          <w:p w:rsidR="00346998" w:rsidRPr="00154BCB" w:rsidRDefault="00346998" w:rsidP="00DC06B4">
            <w:pPr>
              <w:ind w:left="57" w:firstLine="0"/>
            </w:pPr>
            <w:r w:rsidRPr="00154BCB">
              <w:t>-</w:t>
            </w:r>
          </w:p>
        </w:tc>
      </w:tr>
      <w:tr w:rsidR="00346998" w:rsidRPr="00154BCB" w:rsidTr="00DC06B4">
        <w:trPr>
          <w:cantSplit/>
        </w:trPr>
        <w:tc>
          <w:tcPr>
            <w:tcW w:w="567" w:type="dxa"/>
          </w:tcPr>
          <w:p w:rsidR="00346998" w:rsidRPr="00154BCB" w:rsidRDefault="00346998" w:rsidP="00DC06B4">
            <w:pPr>
              <w:ind w:firstLine="0"/>
              <w:jc w:val="center"/>
              <w:rPr>
                <w:lang w:val="en-US"/>
              </w:rPr>
            </w:pPr>
            <w:r w:rsidRPr="00154BCB">
              <w:rPr>
                <w:lang w:val="en-US"/>
              </w:rPr>
              <w:t>5</w:t>
            </w:r>
          </w:p>
        </w:tc>
        <w:tc>
          <w:tcPr>
            <w:tcW w:w="4649" w:type="dxa"/>
          </w:tcPr>
          <w:p w:rsidR="00346998" w:rsidRPr="00154BCB" w:rsidRDefault="00346998" w:rsidP="00DC06B4">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DC06B4">
            <w:pPr>
              <w:ind w:firstLine="0"/>
              <w:jc w:val="center"/>
            </w:pPr>
            <w:r w:rsidRPr="00154BCB">
              <w:t>да (нет)</w:t>
            </w:r>
          </w:p>
        </w:tc>
        <w:tc>
          <w:tcPr>
            <w:tcW w:w="1588" w:type="dxa"/>
          </w:tcPr>
          <w:p w:rsidR="00346998" w:rsidRPr="00154BCB" w:rsidRDefault="00346998" w:rsidP="00DC06B4">
            <w:pPr>
              <w:ind w:left="57" w:firstLine="0"/>
            </w:pPr>
            <w:r w:rsidRPr="00154BCB">
              <w:t>-</w:t>
            </w:r>
          </w:p>
        </w:tc>
      </w:tr>
      <w:tr w:rsidR="00346998" w:rsidRPr="00154BCB" w:rsidTr="00DC06B4">
        <w:trPr>
          <w:cantSplit/>
        </w:trPr>
        <w:tc>
          <w:tcPr>
            <w:tcW w:w="567" w:type="dxa"/>
          </w:tcPr>
          <w:p w:rsidR="00346998" w:rsidRPr="00154BCB" w:rsidRDefault="00346998" w:rsidP="00DC06B4">
            <w:pPr>
              <w:ind w:firstLine="0"/>
              <w:jc w:val="center"/>
              <w:rPr>
                <w:lang w:val="en-US"/>
              </w:rPr>
            </w:pPr>
            <w:r w:rsidRPr="00154BCB">
              <w:rPr>
                <w:lang w:val="en-US"/>
              </w:rPr>
              <w:lastRenderedPageBreak/>
              <w:t>6</w:t>
            </w:r>
          </w:p>
        </w:tc>
        <w:tc>
          <w:tcPr>
            <w:tcW w:w="4649" w:type="dxa"/>
          </w:tcPr>
          <w:p w:rsidR="00346998" w:rsidRPr="00154BCB" w:rsidRDefault="00346998" w:rsidP="00DC06B4">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DC06B4">
            <w:pPr>
              <w:ind w:firstLine="0"/>
              <w:jc w:val="center"/>
            </w:pPr>
            <w:r w:rsidRPr="00154BCB">
              <w:t>да (нет)</w:t>
            </w:r>
          </w:p>
        </w:tc>
        <w:tc>
          <w:tcPr>
            <w:tcW w:w="1588" w:type="dxa"/>
          </w:tcPr>
          <w:p w:rsidR="00346998" w:rsidRPr="00154BCB" w:rsidRDefault="00346998" w:rsidP="00DC06B4">
            <w:pPr>
              <w:ind w:left="57" w:firstLine="0"/>
            </w:pPr>
            <w:r w:rsidRPr="00154BCB">
              <w:t>-</w:t>
            </w:r>
          </w:p>
        </w:tc>
      </w:tr>
      <w:tr w:rsidR="00346998" w:rsidRPr="00154BCB" w:rsidTr="00DC06B4">
        <w:trPr>
          <w:cantSplit/>
        </w:trPr>
        <w:tc>
          <w:tcPr>
            <w:tcW w:w="567" w:type="dxa"/>
            <w:vMerge w:val="restart"/>
          </w:tcPr>
          <w:p w:rsidR="00346998" w:rsidRPr="00154BCB" w:rsidRDefault="00346998" w:rsidP="00DC06B4">
            <w:pPr>
              <w:ind w:firstLine="0"/>
              <w:jc w:val="center"/>
              <w:rPr>
                <w:lang w:val="en-US"/>
              </w:rPr>
            </w:pPr>
            <w:r w:rsidRPr="00154BCB">
              <w:rPr>
                <w:lang w:val="en-US"/>
              </w:rPr>
              <w:t>7</w:t>
            </w:r>
          </w:p>
        </w:tc>
        <w:tc>
          <w:tcPr>
            <w:tcW w:w="4649" w:type="dxa"/>
            <w:vMerge w:val="restart"/>
          </w:tcPr>
          <w:p w:rsidR="00346998" w:rsidRPr="00154BCB" w:rsidRDefault="00346998" w:rsidP="00DC06B4">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DC06B4">
            <w:pPr>
              <w:ind w:firstLine="0"/>
              <w:jc w:val="center"/>
            </w:pPr>
            <w:r w:rsidRPr="00154BCB">
              <w:t>до 100 включительно</w:t>
            </w:r>
          </w:p>
        </w:tc>
        <w:tc>
          <w:tcPr>
            <w:tcW w:w="1588" w:type="dxa"/>
            <w:vMerge w:val="restart"/>
          </w:tcPr>
          <w:p w:rsidR="00346998" w:rsidRPr="00154BCB" w:rsidRDefault="00346998" w:rsidP="00DC06B4">
            <w:pPr>
              <w:ind w:firstLine="0"/>
              <w:jc w:val="center"/>
            </w:pPr>
            <w:r w:rsidRPr="00154BCB">
              <w:t>от 101 до 250 включительно</w:t>
            </w:r>
          </w:p>
        </w:tc>
        <w:tc>
          <w:tcPr>
            <w:tcW w:w="1588" w:type="dxa"/>
            <w:vMerge w:val="restart"/>
          </w:tcPr>
          <w:p w:rsidR="00346998" w:rsidRPr="00154BCB" w:rsidRDefault="00346998" w:rsidP="00DC06B4">
            <w:pPr>
              <w:ind w:left="57" w:firstLine="0"/>
            </w:pPr>
            <w:r w:rsidRPr="00154BCB">
              <w:t>указывается количество человек</w:t>
            </w:r>
            <w:r w:rsidRPr="00154BCB">
              <w:br/>
              <w:t>(за предшествующий календарный год)</w:t>
            </w:r>
          </w:p>
        </w:tc>
      </w:tr>
      <w:tr w:rsidR="00346998" w:rsidRPr="00154BCB" w:rsidTr="00DC06B4">
        <w:trPr>
          <w:cantSplit/>
        </w:trPr>
        <w:tc>
          <w:tcPr>
            <w:tcW w:w="567" w:type="dxa"/>
            <w:vMerge/>
          </w:tcPr>
          <w:p w:rsidR="00346998" w:rsidRPr="00154BCB" w:rsidRDefault="00346998" w:rsidP="00DC06B4">
            <w:pPr>
              <w:ind w:firstLine="0"/>
              <w:jc w:val="center"/>
            </w:pPr>
          </w:p>
        </w:tc>
        <w:tc>
          <w:tcPr>
            <w:tcW w:w="4649" w:type="dxa"/>
            <w:vMerge/>
          </w:tcPr>
          <w:p w:rsidR="00346998" w:rsidRPr="00154BCB" w:rsidRDefault="00346998" w:rsidP="00DC06B4">
            <w:pPr>
              <w:ind w:left="57" w:firstLine="0"/>
            </w:pPr>
          </w:p>
        </w:tc>
        <w:tc>
          <w:tcPr>
            <w:tcW w:w="1588" w:type="dxa"/>
          </w:tcPr>
          <w:p w:rsidR="00346998" w:rsidRPr="00154BCB" w:rsidRDefault="00346998" w:rsidP="00DC06B4">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DC06B4">
            <w:pPr>
              <w:ind w:firstLine="0"/>
            </w:pPr>
          </w:p>
        </w:tc>
        <w:tc>
          <w:tcPr>
            <w:tcW w:w="1588" w:type="dxa"/>
            <w:vMerge/>
          </w:tcPr>
          <w:p w:rsidR="00346998" w:rsidRPr="00154BCB" w:rsidRDefault="00346998" w:rsidP="00DC06B4">
            <w:pPr>
              <w:ind w:left="57" w:firstLine="0"/>
            </w:pPr>
          </w:p>
        </w:tc>
      </w:tr>
      <w:tr w:rsidR="00346998" w:rsidRPr="00154BCB" w:rsidTr="00DC06B4">
        <w:trPr>
          <w:cantSplit/>
        </w:trPr>
        <w:tc>
          <w:tcPr>
            <w:tcW w:w="567" w:type="dxa"/>
            <w:vMerge w:val="restart"/>
          </w:tcPr>
          <w:p w:rsidR="00346998" w:rsidRPr="00154BCB" w:rsidRDefault="00346998" w:rsidP="00DC06B4">
            <w:pPr>
              <w:ind w:firstLine="0"/>
              <w:jc w:val="center"/>
            </w:pPr>
            <w:r w:rsidRPr="00154BCB">
              <w:t>8</w:t>
            </w:r>
          </w:p>
        </w:tc>
        <w:tc>
          <w:tcPr>
            <w:tcW w:w="4649" w:type="dxa"/>
            <w:vMerge w:val="restart"/>
          </w:tcPr>
          <w:p w:rsidR="00346998" w:rsidRPr="00154BCB" w:rsidRDefault="00346998" w:rsidP="00DC06B4">
            <w:pPr>
              <w:ind w:left="57" w:firstLine="0"/>
            </w:pPr>
            <w:r w:rsidRPr="00154BCB">
              <w:t>Доход за предшествующий календарный год, который</w:t>
            </w:r>
          </w:p>
          <w:p w:rsidR="00346998" w:rsidRPr="00154BCB" w:rsidRDefault="00346998" w:rsidP="00DC06B4">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DC06B4">
            <w:pPr>
              <w:ind w:firstLine="0"/>
              <w:jc w:val="center"/>
            </w:pPr>
            <w:r w:rsidRPr="00154BCB">
              <w:t>800</w:t>
            </w:r>
          </w:p>
        </w:tc>
        <w:tc>
          <w:tcPr>
            <w:tcW w:w="1588" w:type="dxa"/>
            <w:vMerge w:val="restart"/>
          </w:tcPr>
          <w:p w:rsidR="00346998" w:rsidRPr="00154BCB" w:rsidRDefault="00346998" w:rsidP="00DC06B4">
            <w:pPr>
              <w:ind w:firstLine="0"/>
              <w:jc w:val="center"/>
            </w:pPr>
            <w:r w:rsidRPr="00154BCB">
              <w:t>2000</w:t>
            </w:r>
          </w:p>
        </w:tc>
        <w:tc>
          <w:tcPr>
            <w:tcW w:w="1588" w:type="dxa"/>
          </w:tcPr>
          <w:p w:rsidR="00346998" w:rsidRPr="00154BCB" w:rsidRDefault="00346998" w:rsidP="00DC06B4">
            <w:pPr>
              <w:ind w:left="57" w:firstLine="0"/>
            </w:pPr>
            <w:r w:rsidRPr="00154BCB">
              <w:t>указывается в млн. рублей</w:t>
            </w:r>
            <w:r w:rsidRPr="00154BCB">
              <w:br/>
              <w:t>(за предшествующий календарный год)</w:t>
            </w:r>
          </w:p>
        </w:tc>
      </w:tr>
      <w:tr w:rsidR="00346998" w:rsidRPr="00154BCB" w:rsidTr="00DC06B4">
        <w:trPr>
          <w:cantSplit/>
        </w:trPr>
        <w:tc>
          <w:tcPr>
            <w:tcW w:w="567" w:type="dxa"/>
            <w:vMerge/>
          </w:tcPr>
          <w:p w:rsidR="00346998" w:rsidRPr="00154BCB" w:rsidRDefault="00346998" w:rsidP="00DC06B4">
            <w:pPr>
              <w:ind w:firstLine="0"/>
              <w:jc w:val="center"/>
            </w:pPr>
          </w:p>
        </w:tc>
        <w:tc>
          <w:tcPr>
            <w:tcW w:w="4649" w:type="dxa"/>
            <w:vMerge/>
          </w:tcPr>
          <w:p w:rsidR="00346998" w:rsidRPr="00154BCB" w:rsidRDefault="00346998" w:rsidP="00DC06B4">
            <w:pPr>
              <w:ind w:firstLine="0"/>
            </w:pPr>
          </w:p>
        </w:tc>
        <w:tc>
          <w:tcPr>
            <w:tcW w:w="1588" w:type="dxa"/>
          </w:tcPr>
          <w:p w:rsidR="00346998" w:rsidRPr="00154BCB" w:rsidRDefault="00346998" w:rsidP="00DC06B4">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DC06B4">
            <w:pPr>
              <w:ind w:firstLine="0"/>
            </w:pPr>
          </w:p>
        </w:tc>
        <w:tc>
          <w:tcPr>
            <w:tcW w:w="1588" w:type="dxa"/>
          </w:tcPr>
          <w:p w:rsidR="00346998" w:rsidRPr="00154BCB" w:rsidRDefault="00346998" w:rsidP="00DC06B4">
            <w:pPr>
              <w:ind w:left="57" w:firstLine="0"/>
            </w:pPr>
          </w:p>
        </w:tc>
      </w:tr>
      <w:tr w:rsidR="00346998" w:rsidRPr="00154BCB" w:rsidTr="00DC06B4">
        <w:trPr>
          <w:cantSplit/>
        </w:trPr>
        <w:tc>
          <w:tcPr>
            <w:tcW w:w="567" w:type="dxa"/>
          </w:tcPr>
          <w:p w:rsidR="00346998" w:rsidRPr="00154BCB" w:rsidRDefault="00346998" w:rsidP="00DC06B4">
            <w:pPr>
              <w:ind w:firstLine="0"/>
              <w:jc w:val="center"/>
            </w:pPr>
            <w:r w:rsidRPr="00154BCB">
              <w:t>9</w:t>
            </w:r>
          </w:p>
        </w:tc>
        <w:tc>
          <w:tcPr>
            <w:tcW w:w="4649" w:type="dxa"/>
          </w:tcPr>
          <w:p w:rsidR="00346998" w:rsidRPr="00154BCB" w:rsidRDefault="00346998" w:rsidP="00DC06B4">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DC06B4">
            <w:pPr>
              <w:ind w:firstLine="0"/>
              <w:jc w:val="center"/>
            </w:pPr>
            <w:r w:rsidRPr="00154BCB">
              <w:t>Подлежит заполнению</w:t>
            </w:r>
          </w:p>
        </w:tc>
      </w:tr>
      <w:tr w:rsidR="00346998" w:rsidRPr="00154BCB" w:rsidTr="00DC06B4">
        <w:trPr>
          <w:cantSplit/>
        </w:trPr>
        <w:tc>
          <w:tcPr>
            <w:tcW w:w="567" w:type="dxa"/>
          </w:tcPr>
          <w:p w:rsidR="00346998" w:rsidRPr="00154BCB" w:rsidRDefault="00346998" w:rsidP="00DC06B4">
            <w:pPr>
              <w:ind w:firstLine="0"/>
              <w:jc w:val="center"/>
            </w:pPr>
            <w:r w:rsidRPr="00154BCB">
              <w:lastRenderedPageBreak/>
              <w:t>10</w:t>
            </w:r>
          </w:p>
        </w:tc>
        <w:tc>
          <w:tcPr>
            <w:tcW w:w="4649" w:type="dxa"/>
          </w:tcPr>
          <w:p w:rsidR="00346998" w:rsidRPr="00154BCB" w:rsidRDefault="00346998" w:rsidP="00DC06B4">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DC06B4">
            <w:pPr>
              <w:ind w:firstLine="0"/>
              <w:jc w:val="center"/>
            </w:pPr>
            <w:r w:rsidRPr="00154BCB">
              <w:t>Подлежит заполнению</w:t>
            </w:r>
          </w:p>
        </w:tc>
      </w:tr>
      <w:tr w:rsidR="00346998" w:rsidRPr="00154BCB" w:rsidTr="00DC06B4">
        <w:trPr>
          <w:cantSplit/>
        </w:trPr>
        <w:tc>
          <w:tcPr>
            <w:tcW w:w="567" w:type="dxa"/>
          </w:tcPr>
          <w:p w:rsidR="00346998" w:rsidRPr="00154BCB" w:rsidRDefault="00346998" w:rsidP="00DC06B4">
            <w:pPr>
              <w:ind w:firstLine="0"/>
              <w:jc w:val="center"/>
            </w:pPr>
            <w:r w:rsidRPr="00154BCB">
              <w:t>11</w:t>
            </w:r>
          </w:p>
        </w:tc>
        <w:tc>
          <w:tcPr>
            <w:tcW w:w="4649" w:type="dxa"/>
          </w:tcPr>
          <w:p w:rsidR="00346998" w:rsidRPr="00154BCB" w:rsidRDefault="00346998" w:rsidP="00DC06B4">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DC06B4">
            <w:pPr>
              <w:ind w:firstLine="0"/>
              <w:jc w:val="center"/>
            </w:pPr>
            <w:r w:rsidRPr="00154BCB">
              <w:t>Подлежит заполнению</w:t>
            </w:r>
          </w:p>
        </w:tc>
      </w:tr>
      <w:tr w:rsidR="00346998" w:rsidRPr="00154BCB" w:rsidTr="00DC06B4">
        <w:trPr>
          <w:cantSplit/>
        </w:trPr>
        <w:tc>
          <w:tcPr>
            <w:tcW w:w="567" w:type="dxa"/>
          </w:tcPr>
          <w:p w:rsidR="00346998" w:rsidRPr="00154BCB" w:rsidRDefault="00346998" w:rsidP="00DC06B4">
            <w:pPr>
              <w:ind w:firstLine="0"/>
              <w:jc w:val="center"/>
            </w:pPr>
            <w:r w:rsidRPr="00154BCB">
              <w:t>12</w:t>
            </w:r>
          </w:p>
        </w:tc>
        <w:tc>
          <w:tcPr>
            <w:tcW w:w="4649" w:type="dxa"/>
          </w:tcPr>
          <w:p w:rsidR="00346998" w:rsidRPr="00154BCB" w:rsidRDefault="00346998" w:rsidP="00DC06B4">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DC06B4">
            <w:pPr>
              <w:ind w:firstLine="0"/>
              <w:jc w:val="center"/>
            </w:pPr>
            <w:r w:rsidRPr="00154BCB">
              <w:t>да (нет)</w:t>
            </w:r>
            <w:r w:rsidRPr="00154BCB">
              <w:br/>
            </w:r>
          </w:p>
        </w:tc>
      </w:tr>
      <w:tr w:rsidR="00346998" w:rsidRPr="00154BCB" w:rsidTr="00DC06B4">
        <w:trPr>
          <w:cantSplit/>
        </w:trPr>
        <w:tc>
          <w:tcPr>
            <w:tcW w:w="567" w:type="dxa"/>
          </w:tcPr>
          <w:p w:rsidR="00346998" w:rsidRPr="00154BCB" w:rsidRDefault="00346998" w:rsidP="00DC06B4">
            <w:pPr>
              <w:ind w:firstLine="0"/>
              <w:jc w:val="center"/>
            </w:pPr>
            <w:r w:rsidRPr="00154BCB">
              <w:t>13</w:t>
            </w:r>
          </w:p>
        </w:tc>
        <w:tc>
          <w:tcPr>
            <w:tcW w:w="4649" w:type="dxa"/>
          </w:tcPr>
          <w:p w:rsidR="00346998" w:rsidRPr="00154BCB" w:rsidRDefault="00346998" w:rsidP="00DC06B4">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DC06B4">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DC06B4">
        <w:trPr>
          <w:cantSplit/>
        </w:trPr>
        <w:tc>
          <w:tcPr>
            <w:tcW w:w="567" w:type="dxa"/>
          </w:tcPr>
          <w:p w:rsidR="00346998" w:rsidRPr="00154BCB" w:rsidRDefault="00346998" w:rsidP="00DC06B4">
            <w:pPr>
              <w:ind w:firstLine="0"/>
              <w:jc w:val="center"/>
            </w:pPr>
            <w:r w:rsidRPr="00154BCB">
              <w:t>14</w:t>
            </w:r>
          </w:p>
        </w:tc>
        <w:tc>
          <w:tcPr>
            <w:tcW w:w="4649" w:type="dxa"/>
          </w:tcPr>
          <w:p w:rsidR="00346998" w:rsidRPr="00154BCB" w:rsidRDefault="00346998" w:rsidP="00DC06B4">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DC06B4">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DC06B4">
        <w:trPr>
          <w:cantSplit/>
        </w:trPr>
        <w:tc>
          <w:tcPr>
            <w:tcW w:w="567" w:type="dxa"/>
          </w:tcPr>
          <w:p w:rsidR="00346998" w:rsidRPr="00154BCB" w:rsidRDefault="00346998" w:rsidP="00DC06B4">
            <w:pPr>
              <w:ind w:firstLine="0"/>
              <w:jc w:val="center"/>
            </w:pPr>
            <w:r w:rsidRPr="00154BCB">
              <w:lastRenderedPageBreak/>
              <w:t>15</w:t>
            </w:r>
          </w:p>
        </w:tc>
        <w:tc>
          <w:tcPr>
            <w:tcW w:w="4649" w:type="dxa"/>
          </w:tcPr>
          <w:p w:rsidR="00346998" w:rsidRPr="00154BCB" w:rsidRDefault="00346998" w:rsidP="00DC06B4">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DC06B4">
            <w:pPr>
              <w:ind w:firstLine="0"/>
              <w:jc w:val="center"/>
            </w:pPr>
            <w:r w:rsidRPr="00154BCB">
              <w:t>да (нет)</w:t>
            </w:r>
          </w:p>
        </w:tc>
      </w:tr>
      <w:tr w:rsidR="00346998" w:rsidRPr="00154BCB" w:rsidTr="00DC06B4">
        <w:trPr>
          <w:cantSplit/>
        </w:trPr>
        <w:tc>
          <w:tcPr>
            <w:tcW w:w="567" w:type="dxa"/>
          </w:tcPr>
          <w:p w:rsidR="00346998" w:rsidRPr="00154BCB" w:rsidRDefault="00346998" w:rsidP="00DC06B4">
            <w:pPr>
              <w:ind w:firstLine="0"/>
              <w:jc w:val="center"/>
            </w:pPr>
            <w:r w:rsidRPr="00154BCB">
              <w:t>16</w:t>
            </w:r>
          </w:p>
        </w:tc>
        <w:tc>
          <w:tcPr>
            <w:tcW w:w="4649" w:type="dxa"/>
          </w:tcPr>
          <w:p w:rsidR="00346998" w:rsidRPr="00154BCB" w:rsidRDefault="00346998" w:rsidP="00DC06B4">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DC06B4">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941" w:name="_Toc439170690"/>
      <w:bookmarkStart w:id="942" w:name="_Toc439172792"/>
      <w:bookmarkStart w:id="943" w:name="_Toc439173236"/>
      <w:bookmarkStart w:id="9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41"/>
    <w:bookmarkEnd w:id="942"/>
    <w:bookmarkEnd w:id="943"/>
    <w:bookmarkEnd w:id="944"/>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Default="004F4D80">
      <w:pPr>
        <w:suppressAutoHyphens w:val="0"/>
        <w:spacing w:line="240" w:lineRule="auto"/>
        <w:ind w:firstLine="0"/>
        <w:jc w:val="left"/>
        <w:rPr>
          <w:b/>
        </w:rPr>
      </w:pPr>
      <w:r>
        <w:lastRenderedPageBreak/>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845D5">
        <w:rPr>
          <w:sz w:val="24"/>
          <w:szCs w:val="24"/>
        </w:rPr>
        <w:fldChar w:fldCharType="begin"/>
      </w:r>
      <w:r w:rsidR="00D56F8C">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845D5">
        <w:rPr>
          <w:sz w:val="24"/>
          <w:szCs w:val="24"/>
        </w:rPr>
        <w:fldChar w:fldCharType="begin"/>
      </w:r>
      <w:r>
        <w:rPr>
          <w:sz w:val="24"/>
          <w:szCs w:val="24"/>
        </w:rPr>
        <w:instrText xml:space="preserve"> REF _Ref444164872 \r \h </w:instrText>
      </w:r>
      <w:r w:rsidR="008845D5">
        <w:rPr>
          <w:sz w:val="24"/>
          <w:szCs w:val="24"/>
        </w:rPr>
      </w:r>
      <w:r w:rsidR="008845D5">
        <w:rPr>
          <w:sz w:val="24"/>
          <w:szCs w:val="24"/>
        </w:rPr>
        <w:fldChar w:fldCharType="separate"/>
      </w:r>
      <w:r w:rsidR="00BE4110">
        <w:rPr>
          <w:sz w:val="24"/>
          <w:szCs w:val="24"/>
        </w:rPr>
        <w:t>5.7.2</w:t>
      </w:r>
      <w:r w:rsidR="008845D5">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629"/>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630"/>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845D5">
        <w:rPr>
          <w:sz w:val="24"/>
          <w:szCs w:val="24"/>
        </w:rPr>
        <w:fldChar w:fldCharType="begin"/>
      </w:r>
      <w:r w:rsidR="00D90031">
        <w:rPr>
          <w:sz w:val="24"/>
          <w:szCs w:val="24"/>
        </w:rPr>
        <w:instrText xml:space="preserve"> REF _Ref440274159 \r \h </w:instrText>
      </w:r>
      <w:r w:rsidR="008845D5">
        <w:rPr>
          <w:sz w:val="24"/>
          <w:szCs w:val="24"/>
        </w:rPr>
      </w:r>
      <w:r w:rsidR="008845D5">
        <w:rPr>
          <w:sz w:val="24"/>
          <w:szCs w:val="24"/>
        </w:rPr>
        <w:fldChar w:fldCharType="separate"/>
      </w:r>
      <w:r w:rsidR="00BE4110">
        <w:rPr>
          <w:sz w:val="24"/>
          <w:szCs w:val="24"/>
        </w:rPr>
        <w:t>4</w:t>
      </w:r>
      <w:r w:rsidR="008845D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631"/>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632"/>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633"/>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634"/>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635"/>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636"/>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637"/>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639"/>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640"/>
      <w:bookmarkStart w:id="1178"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642"/>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644"/>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645"/>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646"/>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647"/>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845D5">
        <w:rPr>
          <w:vertAlign w:val="subscript"/>
        </w:rPr>
        <w:fldChar w:fldCharType="begin"/>
      </w:r>
      <w:r>
        <w:rPr>
          <w:vertAlign w:val="subscript"/>
        </w:rPr>
        <w:instrText xml:space="preserve"> REF _Ref440275279 \r \h </w:instrText>
      </w:r>
      <w:r w:rsidR="008845D5">
        <w:rPr>
          <w:vertAlign w:val="subscript"/>
        </w:rPr>
      </w:r>
      <w:r w:rsidR="008845D5">
        <w:rPr>
          <w:vertAlign w:val="subscript"/>
        </w:rPr>
        <w:fldChar w:fldCharType="separate"/>
      </w:r>
      <w:r w:rsidR="00BE4110">
        <w:rPr>
          <w:vertAlign w:val="subscript"/>
        </w:rPr>
        <w:t>1.1.4</w:t>
      </w:r>
      <w:r w:rsidR="008845D5">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845D5">
        <w:rPr>
          <w:vertAlign w:val="subscript"/>
        </w:rPr>
        <w:fldChar w:fldCharType="begin"/>
      </w:r>
      <w:r>
        <w:rPr>
          <w:vertAlign w:val="subscript"/>
        </w:rPr>
        <w:instrText xml:space="preserve"> REF _Ref440275279 \r \h </w:instrText>
      </w:r>
      <w:r w:rsidR="008845D5">
        <w:rPr>
          <w:vertAlign w:val="subscript"/>
        </w:rPr>
      </w:r>
      <w:r w:rsidR="008845D5">
        <w:rPr>
          <w:vertAlign w:val="subscript"/>
        </w:rPr>
        <w:fldChar w:fldCharType="separate"/>
      </w:r>
      <w:r w:rsidR="00BE4110">
        <w:rPr>
          <w:vertAlign w:val="subscript"/>
        </w:rPr>
        <w:t>1.1.4</w:t>
      </w:r>
      <w:r w:rsidR="008845D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648"/>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650"/>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651"/>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653"/>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654"/>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845D5">
        <w:rPr>
          <w:sz w:val="24"/>
          <w:szCs w:val="24"/>
        </w:rPr>
        <w:fldChar w:fldCharType="begin"/>
      </w:r>
      <w:r w:rsidR="00C718E2">
        <w:rPr>
          <w:sz w:val="24"/>
          <w:szCs w:val="24"/>
        </w:rPr>
        <w:instrText xml:space="preserve"> REF _Ref440271628 \r \h </w:instrText>
      </w:r>
      <w:r w:rsidR="008845D5">
        <w:rPr>
          <w:sz w:val="24"/>
          <w:szCs w:val="24"/>
        </w:rPr>
      </w:r>
      <w:r w:rsidR="008845D5">
        <w:rPr>
          <w:sz w:val="24"/>
          <w:szCs w:val="24"/>
        </w:rPr>
        <w:fldChar w:fldCharType="separate"/>
      </w:r>
      <w:r w:rsidR="00BE4110">
        <w:rPr>
          <w:sz w:val="24"/>
          <w:szCs w:val="24"/>
        </w:rPr>
        <w:t>3.3.9</w:t>
      </w:r>
      <w:r w:rsidR="008845D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845D5">
        <w:rPr>
          <w:sz w:val="24"/>
          <w:szCs w:val="24"/>
        </w:rPr>
        <w:fldChar w:fldCharType="begin"/>
      </w:r>
      <w:r w:rsidR="00D90031">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845D5">
        <w:rPr>
          <w:sz w:val="24"/>
          <w:szCs w:val="24"/>
        </w:rPr>
        <w:fldChar w:fldCharType="begin"/>
      </w:r>
      <w:r w:rsidR="00D90031">
        <w:rPr>
          <w:sz w:val="24"/>
          <w:szCs w:val="24"/>
        </w:rPr>
        <w:instrText xml:space="preserve"> REF _Ref440274337 \r \h </w:instrText>
      </w:r>
      <w:r w:rsidR="008845D5">
        <w:rPr>
          <w:sz w:val="24"/>
          <w:szCs w:val="24"/>
        </w:rPr>
      </w:r>
      <w:r w:rsidR="008845D5">
        <w:rPr>
          <w:sz w:val="24"/>
          <w:szCs w:val="24"/>
        </w:rPr>
        <w:fldChar w:fldCharType="separate"/>
      </w:r>
      <w:r w:rsidR="00BE4110">
        <w:rPr>
          <w:sz w:val="24"/>
          <w:szCs w:val="24"/>
        </w:rPr>
        <w:t>5.2</w:t>
      </w:r>
      <w:r w:rsidR="008845D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845D5">
        <w:rPr>
          <w:sz w:val="24"/>
          <w:szCs w:val="24"/>
        </w:rPr>
        <w:fldChar w:fldCharType="begin"/>
      </w:r>
      <w:r w:rsidR="00D90031">
        <w:rPr>
          <w:sz w:val="24"/>
          <w:szCs w:val="24"/>
        </w:rPr>
        <w:instrText xml:space="preserve"> REF _Ref440274366 \r \h </w:instrText>
      </w:r>
      <w:r w:rsidR="008845D5">
        <w:rPr>
          <w:sz w:val="24"/>
          <w:szCs w:val="24"/>
        </w:rPr>
      </w:r>
      <w:r w:rsidR="008845D5">
        <w:rPr>
          <w:sz w:val="24"/>
          <w:szCs w:val="24"/>
        </w:rPr>
        <w:fldChar w:fldCharType="separate"/>
      </w:r>
      <w:r w:rsidR="00BE4110">
        <w:rPr>
          <w:sz w:val="24"/>
          <w:szCs w:val="24"/>
        </w:rPr>
        <w:t>5.4</w:t>
      </w:r>
      <w:r w:rsidR="008845D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657"/>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845D5">
        <w:rPr>
          <w:sz w:val="24"/>
          <w:szCs w:val="24"/>
        </w:rPr>
        <w:fldChar w:fldCharType="begin"/>
      </w:r>
      <w:r w:rsidR="00EA17A9">
        <w:rPr>
          <w:sz w:val="24"/>
          <w:szCs w:val="24"/>
        </w:rPr>
        <w:instrText xml:space="preserve"> REF _Ref440876703 \r \h </w:instrText>
      </w:r>
      <w:r w:rsidR="008845D5">
        <w:rPr>
          <w:sz w:val="24"/>
          <w:szCs w:val="24"/>
        </w:rPr>
      </w:r>
      <w:r w:rsidR="008845D5">
        <w:rPr>
          <w:sz w:val="24"/>
          <w:szCs w:val="24"/>
        </w:rPr>
        <w:fldChar w:fldCharType="separate"/>
      </w:r>
      <w:r w:rsidR="00BE4110">
        <w:rPr>
          <w:sz w:val="24"/>
          <w:szCs w:val="24"/>
        </w:rPr>
        <w:t>3.3.10</w:t>
      </w:r>
      <w:r w:rsidR="008845D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845D5">
        <w:rPr>
          <w:sz w:val="24"/>
          <w:szCs w:val="24"/>
        </w:rPr>
        <w:fldChar w:fldCharType="begin"/>
      </w:r>
      <w:r>
        <w:rPr>
          <w:sz w:val="24"/>
          <w:szCs w:val="24"/>
        </w:rPr>
        <w:instrText xml:space="preserve"> REF _Ref55336310 \r \h </w:instrText>
      </w:r>
      <w:r w:rsidR="008845D5">
        <w:rPr>
          <w:sz w:val="24"/>
          <w:szCs w:val="24"/>
        </w:rPr>
      </w:r>
      <w:r w:rsidR="008845D5">
        <w:rPr>
          <w:sz w:val="24"/>
          <w:szCs w:val="24"/>
        </w:rPr>
        <w:fldChar w:fldCharType="separate"/>
      </w:r>
      <w:r w:rsidR="00BE4110">
        <w:rPr>
          <w:sz w:val="24"/>
          <w:szCs w:val="24"/>
        </w:rPr>
        <w:t>5.1</w:t>
      </w:r>
      <w:r w:rsidR="008845D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8845D5">
        <w:rPr>
          <w:sz w:val="24"/>
          <w:szCs w:val="24"/>
        </w:rPr>
        <w:fldChar w:fldCharType="begin"/>
      </w:r>
      <w:r w:rsidR="00CA1534">
        <w:rPr>
          <w:sz w:val="24"/>
          <w:szCs w:val="24"/>
        </w:rPr>
        <w:instrText xml:space="preserve"> REF _Ref440274337 \r \h </w:instrText>
      </w:r>
      <w:r w:rsidR="008845D5">
        <w:rPr>
          <w:sz w:val="24"/>
          <w:szCs w:val="24"/>
        </w:rPr>
      </w:r>
      <w:r w:rsidR="008845D5">
        <w:rPr>
          <w:sz w:val="24"/>
          <w:szCs w:val="24"/>
        </w:rPr>
        <w:fldChar w:fldCharType="separate"/>
      </w:r>
      <w:r w:rsidR="00BE4110">
        <w:rPr>
          <w:sz w:val="24"/>
          <w:szCs w:val="24"/>
        </w:rPr>
        <w:t>5.2</w:t>
      </w:r>
      <w:r w:rsidR="008845D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845D5">
        <w:rPr>
          <w:sz w:val="24"/>
          <w:szCs w:val="24"/>
        </w:rPr>
        <w:fldChar w:fldCharType="begin"/>
      </w:r>
      <w:r w:rsidR="00CA1534">
        <w:rPr>
          <w:sz w:val="24"/>
          <w:szCs w:val="24"/>
        </w:rPr>
        <w:instrText xml:space="preserve"> REF _Ref440274366 \r \h </w:instrText>
      </w:r>
      <w:r w:rsidR="008845D5">
        <w:rPr>
          <w:sz w:val="24"/>
          <w:szCs w:val="24"/>
        </w:rPr>
      </w:r>
      <w:r w:rsidR="008845D5">
        <w:rPr>
          <w:sz w:val="24"/>
          <w:szCs w:val="24"/>
        </w:rPr>
        <w:fldChar w:fldCharType="separate"/>
      </w:r>
      <w:r w:rsidR="00BE4110">
        <w:rPr>
          <w:sz w:val="24"/>
          <w:szCs w:val="24"/>
        </w:rPr>
        <w:t>5.4</w:t>
      </w:r>
      <w:r w:rsidR="008845D5">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5E3517" w:rsidRPr="00CC5A3A" w:rsidRDefault="005E3517" w:rsidP="005E351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5E3517" w:rsidRPr="00047DE1" w:rsidTr="00DC06B4">
        <w:tc>
          <w:tcPr>
            <w:tcW w:w="14863" w:type="dxa"/>
            <w:gridSpan w:val="7"/>
            <w:shd w:val="clear" w:color="auto" w:fill="auto"/>
          </w:tcPr>
          <w:p w:rsidR="005E3517" w:rsidRPr="00047DE1" w:rsidRDefault="005E3517" w:rsidP="00DC06B4">
            <w:pPr>
              <w:pStyle w:val="afd"/>
              <w:rPr>
                <w:sz w:val="24"/>
                <w:szCs w:val="24"/>
              </w:rPr>
            </w:pPr>
            <w:r w:rsidRPr="00047DE1">
              <w:rPr>
                <w:b/>
                <w:sz w:val="24"/>
                <w:szCs w:val="24"/>
              </w:rPr>
              <w:t>ПОЛУЧЕНИЕ</w:t>
            </w:r>
            <w:r w:rsidRPr="00047DE1">
              <w:rPr>
                <w:sz w:val="24"/>
                <w:szCs w:val="24"/>
              </w:rPr>
              <w:t>:</w:t>
            </w:r>
          </w:p>
        </w:tc>
      </w:tr>
      <w:tr w:rsidR="005E3517" w:rsidRPr="00047DE1" w:rsidTr="00DC06B4">
        <w:tc>
          <w:tcPr>
            <w:tcW w:w="2262" w:type="dxa"/>
            <w:shd w:val="clear" w:color="auto" w:fill="auto"/>
          </w:tcPr>
          <w:p w:rsidR="005E3517" w:rsidRPr="00047DE1" w:rsidRDefault="005E3517" w:rsidP="00DC06B4">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DC06B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DC06B4">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DC06B4">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DC06B4">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DC06B4">
            <w:pPr>
              <w:pStyle w:val="afd"/>
              <w:ind w:right="86"/>
              <w:rPr>
                <w:sz w:val="24"/>
                <w:szCs w:val="24"/>
              </w:rPr>
            </w:pPr>
            <w:r w:rsidRPr="00047DE1">
              <w:rPr>
                <w:sz w:val="24"/>
                <w:szCs w:val="24"/>
              </w:rPr>
              <w:t>Сдал</w:t>
            </w:r>
          </w:p>
          <w:p w:rsidR="005E3517" w:rsidRPr="00047DE1" w:rsidRDefault="005E3517" w:rsidP="00DC06B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DC06B4">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DC06B4">
            <w:pPr>
              <w:pStyle w:val="afd"/>
              <w:ind w:right="86"/>
              <w:rPr>
                <w:sz w:val="24"/>
                <w:szCs w:val="24"/>
              </w:rPr>
            </w:pPr>
            <w:r w:rsidRPr="00047DE1">
              <w:rPr>
                <w:sz w:val="24"/>
                <w:szCs w:val="24"/>
              </w:rPr>
              <w:t>Получил</w:t>
            </w:r>
          </w:p>
          <w:p w:rsidR="005E3517" w:rsidRPr="00047DE1" w:rsidRDefault="005E3517" w:rsidP="00DC06B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DC06B4">
            <w:pPr>
              <w:pStyle w:val="afd"/>
              <w:ind w:right="86"/>
              <w:rPr>
                <w:sz w:val="24"/>
                <w:szCs w:val="24"/>
              </w:rPr>
            </w:pPr>
            <w:r w:rsidRPr="00047DE1">
              <w:rPr>
                <w:sz w:val="24"/>
                <w:szCs w:val="24"/>
              </w:rPr>
              <w:t>ФИО/Подпись</w:t>
            </w:r>
          </w:p>
        </w:tc>
      </w:tr>
      <w:tr w:rsidR="005E3517" w:rsidRPr="00047DE1" w:rsidTr="00DC06B4">
        <w:tc>
          <w:tcPr>
            <w:tcW w:w="2262" w:type="dxa"/>
            <w:shd w:val="clear" w:color="auto" w:fill="auto"/>
          </w:tcPr>
          <w:p w:rsidR="005E3517" w:rsidRPr="00047DE1" w:rsidRDefault="005E3517" w:rsidP="00DC06B4">
            <w:pPr>
              <w:pStyle w:val="afd"/>
              <w:rPr>
                <w:sz w:val="24"/>
                <w:szCs w:val="24"/>
              </w:rPr>
            </w:pPr>
          </w:p>
          <w:p w:rsidR="005E3517" w:rsidRPr="00047DE1" w:rsidRDefault="005E3517" w:rsidP="00DC06B4">
            <w:pPr>
              <w:pStyle w:val="afd"/>
              <w:rPr>
                <w:sz w:val="24"/>
                <w:szCs w:val="24"/>
              </w:rPr>
            </w:pPr>
          </w:p>
        </w:tc>
        <w:tc>
          <w:tcPr>
            <w:tcW w:w="3800" w:type="dxa"/>
            <w:shd w:val="clear" w:color="auto" w:fill="auto"/>
          </w:tcPr>
          <w:p w:rsidR="005E3517" w:rsidRPr="00047DE1" w:rsidRDefault="005E3517" w:rsidP="00DC06B4">
            <w:pPr>
              <w:pStyle w:val="afd"/>
              <w:rPr>
                <w:sz w:val="24"/>
                <w:szCs w:val="24"/>
              </w:rPr>
            </w:pPr>
          </w:p>
        </w:tc>
        <w:tc>
          <w:tcPr>
            <w:tcW w:w="1559" w:type="dxa"/>
            <w:shd w:val="clear" w:color="auto" w:fill="auto"/>
          </w:tcPr>
          <w:p w:rsidR="005E3517" w:rsidRPr="00047DE1" w:rsidRDefault="005E3517" w:rsidP="00DC06B4">
            <w:pPr>
              <w:pStyle w:val="afd"/>
              <w:rPr>
                <w:sz w:val="24"/>
                <w:szCs w:val="24"/>
              </w:rPr>
            </w:pPr>
          </w:p>
        </w:tc>
        <w:tc>
          <w:tcPr>
            <w:tcW w:w="1418" w:type="dxa"/>
            <w:shd w:val="clear" w:color="auto" w:fill="auto"/>
          </w:tcPr>
          <w:p w:rsidR="005E3517" w:rsidRPr="00047DE1" w:rsidRDefault="005E3517" w:rsidP="00DC06B4">
            <w:pPr>
              <w:pStyle w:val="afd"/>
              <w:rPr>
                <w:sz w:val="24"/>
                <w:szCs w:val="24"/>
              </w:rPr>
            </w:pPr>
          </w:p>
        </w:tc>
        <w:tc>
          <w:tcPr>
            <w:tcW w:w="1299" w:type="dxa"/>
            <w:shd w:val="clear" w:color="auto" w:fill="auto"/>
          </w:tcPr>
          <w:p w:rsidR="005E3517" w:rsidRPr="00047DE1" w:rsidRDefault="005E3517" w:rsidP="00DC06B4">
            <w:pPr>
              <w:pStyle w:val="afd"/>
              <w:rPr>
                <w:sz w:val="24"/>
                <w:szCs w:val="24"/>
              </w:rPr>
            </w:pPr>
          </w:p>
        </w:tc>
        <w:tc>
          <w:tcPr>
            <w:tcW w:w="2262" w:type="dxa"/>
            <w:shd w:val="clear" w:color="auto" w:fill="auto"/>
          </w:tcPr>
          <w:p w:rsidR="005E3517" w:rsidRPr="00047DE1" w:rsidRDefault="005E3517" w:rsidP="00DC06B4">
            <w:pPr>
              <w:pStyle w:val="afd"/>
              <w:rPr>
                <w:sz w:val="24"/>
                <w:szCs w:val="24"/>
              </w:rPr>
            </w:pPr>
          </w:p>
        </w:tc>
        <w:tc>
          <w:tcPr>
            <w:tcW w:w="2263" w:type="dxa"/>
            <w:shd w:val="clear" w:color="auto" w:fill="auto"/>
          </w:tcPr>
          <w:p w:rsidR="005E3517" w:rsidRPr="00047DE1" w:rsidRDefault="005E3517" w:rsidP="00DC06B4">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DC06B4">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DB2" w:rsidRDefault="00D02DB2">
      <w:pPr>
        <w:spacing w:line="240" w:lineRule="auto"/>
      </w:pPr>
      <w:r>
        <w:separator/>
      </w:r>
    </w:p>
  </w:endnote>
  <w:endnote w:type="continuationSeparator" w:id="0">
    <w:p w:rsidR="00D02DB2" w:rsidRDefault="00D02DB2">
      <w:pPr>
        <w:spacing w:line="240" w:lineRule="auto"/>
      </w:pPr>
      <w:r>
        <w:continuationSeparator/>
      </w:r>
    </w:p>
  </w:endnote>
  <w:endnote w:id="1">
    <w:p w:rsidR="00DC06B4" w:rsidRDefault="00DC06B4"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8845D5">
    <w:pPr>
      <w:pStyle w:val="aff2"/>
      <w:framePr w:wrap="around" w:vAnchor="text" w:hAnchor="margin" w:xAlign="right" w:y="1"/>
      <w:rPr>
        <w:rStyle w:val="a6"/>
      </w:rPr>
    </w:pPr>
    <w:r>
      <w:rPr>
        <w:rStyle w:val="a6"/>
      </w:rPr>
      <w:fldChar w:fldCharType="begin"/>
    </w:r>
    <w:r w:rsidR="00DC06B4">
      <w:rPr>
        <w:rStyle w:val="a6"/>
      </w:rPr>
      <w:instrText xml:space="preserve">PAGE  </w:instrText>
    </w:r>
    <w:r>
      <w:rPr>
        <w:rStyle w:val="a6"/>
      </w:rPr>
      <w:fldChar w:fldCharType="end"/>
    </w:r>
  </w:p>
  <w:p w:rsidR="00DC06B4" w:rsidRDefault="00DC06B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Pr="00FA0376" w:rsidRDefault="00DC06B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845D5" w:rsidRPr="00FA0376">
      <w:rPr>
        <w:sz w:val="16"/>
        <w:szCs w:val="16"/>
        <w:lang w:eastAsia="ru-RU"/>
      </w:rPr>
      <w:fldChar w:fldCharType="begin"/>
    </w:r>
    <w:r w:rsidRPr="00FA0376">
      <w:rPr>
        <w:sz w:val="16"/>
        <w:szCs w:val="16"/>
        <w:lang w:eastAsia="ru-RU"/>
      </w:rPr>
      <w:instrText xml:space="preserve"> PAGE </w:instrText>
    </w:r>
    <w:r w:rsidR="008845D5" w:rsidRPr="00FA0376">
      <w:rPr>
        <w:sz w:val="16"/>
        <w:szCs w:val="16"/>
        <w:lang w:eastAsia="ru-RU"/>
      </w:rPr>
      <w:fldChar w:fldCharType="separate"/>
    </w:r>
    <w:r w:rsidR="00692EAF">
      <w:rPr>
        <w:noProof/>
        <w:sz w:val="16"/>
        <w:szCs w:val="16"/>
        <w:lang w:eastAsia="ru-RU"/>
      </w:rPr>
      <w:t>28</w:t>
    </w:r>
    <w:r w:rsidR="008845D5" w:rsidRPr="00FA0376">
      <w:rPr>
        <w:sz w:val="16"/>
        <w:szCs w:val="16"/>
        <w:lang w:eastAsia="ru-RU"/>
      </w:rPr>
      <w:fldChar w:fldCharType="end"/>
    </w:r>
  </w:p>
  <w:p w:rsidR="00DC06B4" w:rsidRPr="00EE0539" w:rsidRDefault="00DC06B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C06B4">
      <w:rPr>
        <w:sz w:val="18"/>
        <w:szCs w:val="18"/>
      </w:rPr>
      <w:t>Договора  на выполнение работ по  ремонту ДГУ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DB2" w:rsidRDefault="00D02DB2">
      <w:pPr>
        <w:spacing w:line="240" w:lineRule="auto"/>
      </w:pPr>
      <w:r>
        <w:separator/>
      </w:r>
    </w:p>
  </w:footnote>
  <w:footnote w:type="continuationSeparator" w:id="0">
    <w:p w:rsidR="00D02DB2" w:rsidRDefault="00D02DB2">
      <w:pPr>
        <w:spacing w:line="240" w:lineRule="auto"/>
      </w:pPr>
      <w:r>
        <w:continuationSeparator/>
      </w:r>
    </w:p>
  </w:footnote>
  <w:footnote w:id="1">
    <w:p w:rsidR="00DC06B4" w:rsidRDefault="00DC06B4" w:rsidP="00346998">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Pr="00930031" w:rsidRDefault="00DC06B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B4" w:rsidRDefault="00DC06B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6"/>
  </w:hdrShapeDefaults>
  <w:footnotePr>
    <w:footnote w:id="-1"/>
    <w:footnote w:id="0"/>
  </w:footnotePr>
  <w:endnotePr>
    <w:endnote w:id="-1"/>
    <w:endnote w:id="0"/>
  </w:endnotePr>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436DB"/>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0B76"/>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2DF"/>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031"/>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2EAF"/>
    <w:rsid w:val="00696966"/>
    <w:rsid w:val="006A2AEC"/>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6B0"/>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5D5"/>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015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2DB2"/>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6B4"/>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A58E2"/>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opylova.LS@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A24AE74F-8209-474C-ABA5-CAC0410EBE18%7d"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17DC4-B1B3-409A-83AD-C6ACF48E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85</Pages>
  <Words>24112</Words>
  <Characters>137445</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161235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74</cp:revision>
  <cp:lastPrinted>2015-12-29T14:27:00Z</cp:lastPrinted>
  <dcterms:created xsi:type="dcterms:W3CDTF">2016-01-15T08:52:00Z</dcterms:created>
  <dcterms:modified xsi:type="dcterms:W3CDTF">2016-10-24T08:39:00Z</dcterms:modified>
</cp:coreProperties>
</file>