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C31B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6F5B03" w:rsidRDefault="00BA32E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F5B03">
                    <w:rPr>
                      <w:rFonts w:ascii="Helios" w:hAnsi="Helios"/>
                      <w:sz w:val="12"/>
                      <w:szCs w:val="12"/>
                      <w:lang w:val="en-US"/>
                    </w:rPr>
                    <w:t>-</w:t>
                  </w:r>
                  <w:r w:rsidRPr="000D67AD">
                    <w:rPr>
                      <w:rFonts w:ascii="Helios" w:hAnsi="Helios"/>
                      <w:sz w:val="12"/>
                      <w:szCs w:val="12"/>
                      <w:lang w:val="en-US"/>
                    </w:rPr>
                    <w:t>mail</w:t>
                  </w:r>
                  <w:proofErr w:type="gramEnd"/>
                  <w:r w:rsidRPr="006F5B03">
                    <w:rPr>
                      <w:rFonts w:ascii="Helios" w:hAnsi="Helios"/>
                      <w:sz w:val="12"/>
                      <w:szCs w:val="12"/>
                      <w:lang w:val="en-US"/>
                    </w:rPr>
                    <w:t xml:space="preserve">: </w:t>
                  </w:r>
                  <w:hyperlink r:id="rId9" w:history="1">
                    <w:r w:rsidRPr="000D67AD">
                      <w:rPr>
                        <w:rFonts w:ascii="Helios" w:hAnsi="Helios"/>
                        <w:sz w:val="12"/>
                        <w:szCs w:val="12"/>
                        <w:lang w:val="en-US"/>
                      </w:rPr>
                      <w:t>posta</w:t>
                    </w:r>
                    <w:r w:rsidRPr="006F5B03">
                      <w:rPr>
                        <w:rFonts w:ascii="Helios" w:hAnsi="Helios"/>
                        <w:sz w:val="12"/>
                        <w:szCs w:val="12"/>
                        <w:lang w:val="en-US"/>
                      </w:rPr>
                      <w:t>@</w:t>
                    </w:r>
                    <w:r w:rsidRPr="000D67AD">
                      <w:rPr>
                        <w:rFonts w:ascii="Helios" w:hAnsi="Helios"/>
                        <w:sz w:val="12"/>
                        <w:szCs w:val="12"/>
                        <w:lang w:val="en-US"/>
                      </w:rPr>
                      <w:t>mrsk</w:t>
                    </w:r>
                    <w:r w:rsidRPr="006F5B03">
                      <w:rPr>
                        <w:rFonts w:ascii="Helios" w:hAnsi="Helios"/>
                        <w:sz w:val="12"/>
                        <w:szCs w:val="12"/>
                        <w:lang w:val="en-US"/>
                      </w:rPr>
                      <w:t>-1.</w:t>
                    </w:r>
                    <w:r w:rsidRPr="000D67AD">
                      <w:rPr>
                        <w:rFonts w:ascii="Helios" w:hAnsi="Helios"/>
                        <w:sz w:val="12"/>
                        <w:szCs w:val="12"/>
                        <w:lang w:val="en-US"/>
                      </w:rPr>
                      <w:t>ru</w:t>
                    </w:r>
                  </w:hyperlink>
                  <w:r w:rsidRPr="006F5B03">
                    <w:rPr>
                      <w:rFonts w:ascii="Helios" w:hAnsi="Helios"/>
                      <w:sz w:val="12"/>
                      <w:szCs w:val="12"/>
                      <w:lang w:val="en-US"/>
                    </w:rPr>
                    <w:t xml:space="preserve">, </w:t>
                  </w:r>
                  <w:hyperlink r:id="rId10" w:history="1">
                    <w:r w:rsidRPr="000D67AD">
                      <w:rPr>
                        <w:rFonts w:ascii="Helios" w:hAnsi="Helios"/>
                        <w:sz w:val="12"/>
                        <w:szCs w:val="12"/>
                        <w:lang w:val="en-US"/>
                      </w:rPr>
                      <w:t>www</w:t>
                    </w:r>
                    <w:r w:rsidRPr="006F5B03">
                      <w:rPr>
                        <w:rFonts w:ascii="Helios" w:hAnsi="Helios"/>
                        <w:sz w:val="12"/>
                        <w:szCs w:val="12"/>
                        <w:lang w:val="en-US"/>
                      </w:rPr>
                      <w:t>.</w:t>
                    </w:r>
                    <w:r w:rsidRPr="000D67AD">
                      <w:rPr>
                        <w:rFonts w:ascii="Helios" w:hAnsi="Helios"/>
                        <w:sz w:val="12"/>
                        <w:szCs w:val="12"/>
                        <w:lang w:val="en-US"/>
                      </w:rPr>
                      <w:t>mrsk</w:t>
                    </w:r>
                    <w:r w:rsidRPr="006F5B0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74739D" w:rsidRPr="00F04667">
        <w:rPr>
          <w:sz w:val="24"/>
          <w:szCs w:val="24"/>
        </w:rPr>
        <w:t>1</w:t>
      </w:r>
      <w:r w:rsidR="008D5E0C">
        <w:rPr>
          <w:sz w:val="24"/>
          <w:szCs w:val="24"/>
        </w:rPr>
        <w:t>4</w:t>
      </w:r>
      <w:r w:rsidRPr="007417E6">
        <w:rPr>
          <w:sz w:val="24"/>
          <w:szCs w:val="24"/>
        </w:rPr>
        <w:t xml:space="preserve">» </w:t>
      </w:r>
      <w:r w:rsidR="00D71F91">
        <w:rPr>
          <w:sz w:val="24"/>
          <w:szCs w:val="24"/>
        </w:rPr>
        <w:t>октя</w:t>
      </w:r>
      <w:r>
        <w:rPr>
          <w:sz w:val="24"/>
          <w:szCs w:val="24"/>
        </w:rPr>
        <w:t>бря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D71F91">
        <w:rPr>
          <w:b/>
          <w:kern w:val="36"/>
          <w:sz w:val="24"/>
          <w:szCs w:val="24"/>
        </w:rPr>
        <w:t>3</w:t>
      </w:r>
      <w:r w:rsidR="0074739D" w:rsidRPr="0074739D">
        <w:rPr>
          <w:b/>
          <w:kern w:val="36"/>
          <w:sz w:val="24"/>
          <w:szCs w:val="24"/>
        </w:rPr>
        <w:t>1</w:t>
      </w:r>
      <w:r w:rsidR="008D5E0C">
        <w:rPr>
          <w:b/>
          <w:kern w:val="36"/>
          <w:sz w:val="24"/>
          <w:szCs w:val="24"/>
        </w:rPr>
        <w:t>5</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74739D" w:rsidRPr="00F04667">
        <w:rPr>
          <w:b/>
          <w:kern w:val="36"/>
          <w:sz w:val="24"/>
          <w:szCs w:val="24"/>
        </w:rPr>
        <w:t>1</w:t>
      </w:r>
      <w:r w:rsidR="008D5E0C">
        <w:rPr>
          <w:b/>
          <w:kern w:val="36"/>
          <w:sz w:val="24"/>
          <w:szCs w:val="24"/>
        </w:rPr>
        <w:t>4</w:t>
      </w:r>
      <w:r w:rsidRPr="00093D17">
        <w:rPr>
          <w:b/>
          <w:kern w:val="36"/>
          <w:sz w:val="24"/>
          <w:szCs w:val="24"/>
        </w:rPr>
        <w:t xml:space="preserve">» </w:t>
      </w:r>
      <w:r w:rsidR="00D71F91">
        <w:rPr>
          <w:b/>
          <w:kern w:val="36"/>
          <w:sz w:val="24"/>
          <w:szCs w:val="24"/>
        </w:rPr>
        <w:t>окт</w:t>
      </w:r>
      <w:r>
        <w:rPr>
          <w:b/>
          <w:kern w:val="36"/>
          <w:sz w:val="24"/>
          <w:szCs w:val="24"/>
        </w:rPr>
        <w:t>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0F1600" w:rsidRDefault="00F41613" w:rsidP="00F41613">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8D5E0C" w:rsidRPr="008D5E0C">
        <w:rPr>
          <w:b/>
          <w:sz w:val="24"/>
          <w:szCs w:val="24"/>
        </w:rPr>
        <w:t>строительных материалов</w:t>
      </w:r>
      <w:r w:rsidR="00D71F91" w:rsidRPr="000F1600">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B45B47">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B45B47">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B45B47">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B45B47">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B45B47">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B45B47">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B45B47">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B45B47">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B45B47">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B45B47">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B45B47">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B45B47">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B45B47">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B45B47">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B45B47">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B45B47">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B45B47">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B45B47">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B45B47">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B45B47">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B45B47">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B45B47">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B45B47">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B45B47">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B45B47">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B45B47">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B45B47">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B45B47">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B45B47">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B45B47">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B45B47">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B45B47">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B45B47">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B45B47">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B45B47">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B45B47">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B45B47">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B45B47">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B45B47">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B45B47">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B45B47">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B45B47">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B45B47">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B45B47">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B45B47">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B45B47">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B45B47">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B45B47">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D71F91">
        <w:rPr>
          <w:b/>
          <w:sz w:val="24"/>
          <w:szCs w:val="24"/>
        </w:rPr>
        <w:t>1</w:t>
      </w:r>
      <w:r w:rsidR="008D5E0C">
        <w:rPr>
          <w:b/>
          <w:sz w:val="24"/>
          <w:szCs w:val="24"/>
        </w:rPr>
        <w:t>7</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B45B47" w:rsidRPr="00B45B47">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8D5E0C">
        <w:rPr>
          <w:iCs/>
          <w:sz w:val="24"/>
        </w:rPr>
        <w:t>строительных материалов</w:t>
      </w:r>
      <w:r w:rsidR="008D5E0C" w:rsidRPr="00F95FE7">
        <w:rPr>
          <w:sz w:val="24"/>
          <w:szCs w:val="24"/>
        </w:rPr>
        <w:t xml:space="preserve"> </w:t>
      </w:r>
      <w:r w:rsidR="00702B2C" w:rsidRPr="00F95FE7">
        <w:rPr>
          <w:sz w:val="24"/>
          <w:szCs w:val="24"/>
        </w:rPr>
        <w:t xml:space="preserve">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xml:space="preserve">, расположенного по адресу: РФ, 394033, г. Воронеж, ул. </w:t>
      </w:r>
      <w:proofErr w:type="spellStart"/>
      <w:r w:rsidR="00862664" w:rsidRPr="00F95FE7">
        <w:rPr>
          <w:sz w:val="24"/>
          <w:szCs w:val="24"/>
        </w:rPr>
        <w:t>Арзамасская</w:t>
      </w:r>
      <w:proofErr w:type="spellEnd"/>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АО «</w:t>
      </w:r>
      <w:proofErr w:type="spellStart"/>
      <w:r w:rsidR="00702B2C" w:rsidRPr="00105729">
        <w:rPr>
          <w:sz w:val="24"/>
          <w:szCs w:val="24"/>
        </w:rPr>
        <w:t>Россети</w:t>
      </w:r>
      <w:proofErr w:type="spellEnd"/>
      <w:r w:rsidR="00702B2C" w:rsidRPr="00105729">
        <w:rPr>
          <w:sz w:val="24"/>
          <w:szCs w:val="24"/>
        </w:rPr>
        <w:t xml:space="preserve">» </w:t>
      </w:r>
      <w:hyperlink r:id="rId21" w:history="1">
        <w:r w:rsidR="00B45B47" w:rsidRPr="00A57A33">
          <w:rPr>
            <w:rStyle w:val="a7"/>
            <w:sz w:val="24"/>
            <w:szCs w:val="24"/>
          </w:rPr>
          <w:t>www.b2b-mrsk.ru</w:t>
        </w:r>
      </w:hyperlink>
      <w:r w:rsidR="0066087A">
        <w:t xml:space="preserve"> </w:t>
      </w:r>
      <w:r w:rsidR="00702B2C" w:rsidRPr="00105729">
        <w:rPr>
          <w:sz w:val="24"/>
          <w:szCs w:val="24"/>
        </w:rPr>
        <w:t>(далее — ЭТП)</w:t>
      </w:r>
      <w:r w:rsidR="005B75A6" w:rsidRPr="0010572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6"/>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8D5E0C">
        <w:rPr>
          <w:iCs/>
          <w:sz w:val="24"/>
        </w:rPr>
        <w:t>строительных материалов</w:t>
      </w:r>
      <w:r w:rsidR="0074739D" w:rsidRPr="00105729">
        <w:rPr>
          <w:sz w:val="24"/>
          <w:szCs w:val="24"/>
        </w:rPr>
        <w:t xml:space="preserve"> </w:t>
      </w:r>
      <w:r w:rsidR="00702B2C" w:rsidRPr="00105729">
        <w:rPr>
          <w:sz w:val="24"/>
          <w:szCs w:val="24"/>
        </w:rPr>
        <w:t>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7"/>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8"/>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19"/>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0"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0"/>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РФ, 394026, г. Воронеж, ул. 9 Января, 205 (Центральный склад)</w:t>
      </w:r>
      <w:r w:rsidR="00CF16F1" w:rsidRPr="00105729">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B45B47">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B45B47">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B45B47">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B45B47">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B45B47">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B45B47">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B45B47">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B45B47">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B45B47">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B45B47">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B45B47">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B45B47" w:rsidRPr="00B45B47">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B45B47" w:rsidRPr="00B45B47">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45B47">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B45B47" w:rsidRPr="00B45B47">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B45B47" w:rsidRPr="00B45B47">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B45B47" w:rsidRPr="00B45B47">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B45B47" w:rsidRPr="00B45B47">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B45B47" w:rsidRPr="00B45B47">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B45B47">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B45B47" w:rsidRPr="00B45B47">
        <w:rPr>
          <w:b w:val="0"/>
          <w:szCs w:val="24"/>
        </w:rPr>
        <w:t>3.3</w:t>
      </w:r>
      <w:r w:rsidR="00F416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B45B47" w:rsidRPr="00B45B47">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B45B47" w:rsidRPr="00B45B47">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B45B47" w:rsidRPr="00B45B47">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B45B47" w:rsidRPr="00B45B47">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B45B47" w:rsidRPr="00B45B47">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B45B47">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B45B47">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B45B47">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B45B47">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B45B47">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B45B47" w:rsidRPr="00B45B47">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B45B47" w:rsidRPr="00B45B47">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B45B47" w:rsidRPr="00B45B47">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B45B47" w:rsidRPr="00B45B47">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B45B47" w:rsidRPr="00B45B47">
        <w:rPr>
          <w:bCs w:val="0"/>
          <w:sz w:val="24"/>
          <w:szCs w:val="24"/>
        </w:rPr>
        <w:t>3.5</w:t>
      </w:r>
      <w:r w:rsidR="00B45B47">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B45B47" w:rsidRPr="00B45B47">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B45B47" w:rsidRPr="00B45B47">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B45B47" w:rsidRPr="00B45B47">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B45B47" w:rsidRPr="00B45B47">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B45B47" w:rsidRPr="00B45B47">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B45B47" w:rsidRPr="00B45B47">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B45B47" w:rsidRPr="00B45B47">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B45B47" w:rsidRPr="00B45B47">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B45B47" w:rsidRPr="00B45B47">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B45B47" w:rsidRPr="00B45B47">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B45B47" w:rsidRPr="00B45B47">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B45B47" w:rsidRPr="00B45B47">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B45B47" w:rsidRPr="00B45B47">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B45B47" w:rsidRPr="00B45B47">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B45B47" w:rsidRPr="00B45B47">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B45B47" w:rsidRPr="00B45B47">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B45B47">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B45B47">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B45B47" w:rsidRPr="00B45B47">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B45B47" w:rsidRPr="00B45B47">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B45B47" w:rsidRPr="00B45B47">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B45B47" w:rsidRPr="00B45B47">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B45B47" w:rsidRPr="00B45B47">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B45B47" w:rsidRPr="00B45B47">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B45B47" w:rsidRPr="00B45B47">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B45B47" w:rsidRPr="00B45B47">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B45B47">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B45B47" w:rsidRPr="00B45B47">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B45B47" w:rsidRPr="00B45B47">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B45B47" w:rsidRPr="00B45B47">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B45B47" w:rsidRPr="00B45B47">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B45B47" w:rsidRPr="00B45B47">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B45B47" w:rsidRPr="00B45B47">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B45B47" w:rsidRPr="00B45B47">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B45B47" w:rsidRPr="00B45B47">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B45B47" w:rsidRPr="00B45B47">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B45B47">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B45B47" w:rsidRPr="00B45B47">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45B47">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B45B47" w:rsidRPr="00B45B47">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B45B47" w:rsidRPr="00B45B47">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B45B47">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B45B47">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B45B47">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B45B47">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B45B47">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B45B47">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B45B47">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45B47">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B45B47" w:rsidRPr="00B45B47">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B45B47" w:rsidRPr="00B45B47">
        <w:rPr>
          <w:sz w:val="24"/>
          <w:szCs w:val="24"/>
        </w:rPr>
        <w:t>5.16</w:t>
      </w:r>
      <w:r w:rsidR="00F4161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B45B47">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D71F91"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020BCC">
        <w:rPr>
          <w:b/>
          <w:bCs w:val="0"/>
          <w:sz w:val="24"/>
          <w:szCs w:val="24"/>
          <w:u w:val="single"/>
        </w:rPr>
        <w:t>По Лоту №1</w:t>
      </w:r>
      <w:r w:rsidRPr="00D71F91">
        <w:rPr>
          <w:b/>
          <w:bCs w:val="0"/>
          <w:sz w:val="24"/>
          <w:szCs w:val="24"/>
          <w:u w:val="single"/>
        </w:rPr>
        <w:t>:</w:t>
      </w:r>
      <w:r w:rsidR="00717F60" w:rsidRPr="00D71F91">
        <w:rPr>
          <w:bCs w:val="0"/>
          <w:sz w:val="24"/>
          <w:szCs w:val="24"/>
        </w:rPr>
        <w:t xml:space="preserve"> </w:t>
      </w:r>
      <w:r w:rsidR="008D5E0C" w:rsidRPr="008D5E0C">
        <w:rPr>
          <w:b/>
          <w:sz w:val="24"/>
          <w:szCs w:val="24"/>
        </w:rPr>
        <w:t xml:space="preserve">3 685 036,00 </w:t>
      </w:r>
      <w:r w:rsidR="008D5E0C" w:rsidRPr="008D5E0C">
        <w:rPr>
          <w:sz w:val="24"/>
          <w:szCs w:val="24"/>
        </w:rPr>
        <w:t xml:space="preserve">(Три миллиона шестьсот восемьдесят пять тысяч тридцать шесть) рублей 00 копеек РФ, без учета НДС; НДС составляет </w:t>
      </w:r>
      <w:r w:rsidR="008D5E0C" w:rsidRPr="008D5E0C">
        <w:rPr>
          <w:b/>
          <w:sz w:val="24"/>
          <w:szCs w:val="24"/>
        </w:rPr>
        <w:t>663 306,48</w:t>
      </w:r>
      <w:r w:rsidR="008D5E0C" w:rsidRPr="008D5E0C">
        <w:rPr>
          <w:sz w:val="24"/>
          <w:szCs w:val="24"/>
        </w:rPr>
        <w:t xml:space="preserve"> (Шестьсот шестьдесят три тысячи триста шесть) рублей 48 копеек РФ; </w:t>
      </w:r>
      <w:r w:rsidR="008D5E0C" w:rsidRPr="008D5E0C">
        <w:rPr>
          <w:b/>
          <w:sz w:val="24"/>
          <w:szCs w:val="24"/>
        </w:rPr>
        <w:t>4 348 342,48</w:t>
      </w:r>
      <w:r w:rsidR="008D5E0C" w:rsidRPr="008D5E0C">
        <w:rPr>
          <w:sz w:val="24"/>
          <w:szCs w:val="24"/>
        </w:rPr>
        <w:t xml:space="preserve"> (Четыре миллиона триста сорок восемь тысяч триста сорок два) рубля 48 копеек РФ, с учетом НДС</w:t>
      </w:r>
      <w:r w:rsidR="00CF16F1" w:rsidRPr="008D5E0C">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B45B47">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B45B47">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B45B47">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0"/>
      <w:r w:rsidRPr="00C24ECF">
        <w:rPr>
          <w:bCs w:val="0"/>
          <w:sz w:val="24"/>
          <w:szCs w:val="24"/>
        </w:rPr>
        <w:t>:</w:t>
      </w:r>
      <w:bookmarkStart w:id="263" w:name="_Ref306004833"/>
      <w:bookmarkEnd w:id="261"/>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 xml:space="preserve">Привлечение </w:t>
      </w:r>
      <w:proofErr w:type="spellStart"/>
      <w:r w:rsidR="003F330D" w:rsidRPr="00C24ECF">
        <w:rPr>
          <w:bCs w:val="0"/>
          <w:sz w:val="24"/>
          <w:szCs w:val="24"/>
        </w:rPr>
        <w:t>со</w:t>
      </w:r>
      <w:r w:rsidR="00036006" w:rsidRPr="00C24ECF">
        <w:rPr>
          <w:bCs w:val="0"/>
          <w:sz w:val="24"/>
          <w:szCs w:val="24"/>
        </w:rPr>
        <w:t>поставщиков</w:t>
      </w:r>
      <w:proofErr w:type="spellEnd"/>
      <w:r w:rsidR="00036006" w:rsidRPr="00C24ECF">
        <w:rPr>
          <w:bCs w:val="0"/>
          <w:sz w:val="24"/>
          <w:szCs w:val="24"/>
        </w:rPr>
        <w:t xml:space="preserve">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B45B47">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proofErr w:type="gramStart"/>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B45B47" w:rsidRPr="00B45B47">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w:t>
      </w:r>
      <w:proofErr w:type="spellStart"/>
      <w:r w:rsidR="00036006" w:rsidRPr="00C24ECF">
        <w:rPr>
          <w:color w:val="000000"/>
          <w:sz w:val="24"/>
          <w:szCs w:val="24"/>
          <w:lang w:eastAsia="ru-RU"/>
        </w:rPr>
        <w:t>т.ч</w:t>
      </w:r>
      <w:proofErr w:type="spellEnd"/>
      <w:r w:rsidR="00036006" w:rsidRPr="00C24ECF">
        <w:rPr>
          <w:color w:val="000000"/>
          <w:sz w:val="24"/>
          <w:szCs w:val="24"/>
          <w:lang w:eastAsia="ru-RU"/>
        </w:rPr>
        <w:t>.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w:t>
      </w:r>
      <w:proofErr w:type="gramStart"/>
      <w:r w:rsidRPr="00C24ECF">
        <w:rPr>
          <w:sz w:val="24"/>
          <w:szCs w:val="24"/>
        </w:rPr>
        <w:t>я(</w:t>
      </w:r>
      <w:proofErr w:type="gramEnd"/>
      <w:r w:rsidRPr="00C24ECF">
        <w:rPr>
          <w:sz w:val="24"/>
          <w:szCs w:val="24"/>
        </w:rPr>
        <w:t>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proofErr w:type="spellStart"/>
      <w:r w:rsidRPr="00C24ECF">
        <w:rPr>
          <w:sz w:val="24"/>
          <w:szCs w:val="24"/>
          <w:lang w:eastAsia="ru-RU"/>
        </w:rPr>
        <w:t>ях</w:t>
      </w:r>
      <w:proofErr w:type="spellEnd"/>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B45B47" w:rsidRPr="00B45B47">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B45B47">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B45B47">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B45B47">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B45B47" w:rsidRPr="00B45B47">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B45B47" w:rsidRPr="00B45B47">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B45B47">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B45B47">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B45B47">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B45B47" w:rsidRPr="00B45B47">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B45B47" w:rsidRPr="00B45B47">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B45B47" w:rsidRPr="00B45B47">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B45B47">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B45B47" w:rsidRPr="00B45B47">
        <w:rPr>
          <w:bCs w:val="0"/>
          <w:sz w:val="24"/>
          <w:szCs w:val="24"/>
          <w:lang w:val="en-US"/>
        </w:rPr>
        <w:t>a</w:t>
      </w:r>
      <w:r w:rsidR="00B45B47" w:rsidRPr="00B45B47">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B45B47" w:rsidRPr="00B45B47">
        <w:rPr>
          <w:bCs w:val="0"/>
          <w:sz w:val="24"/>
          <w:szCs w:val="24"/>
          <w:lang w:val="en-US"/>
        </w:rPr>
        <w:t>g</w:t>
      </w:r>
      <w:r w:rsidR="00B45B47" w:rsidRPr="00B45B47">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B45B47" w:rsidRPr="00B45B47">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B45B47">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B45B47">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B45B47">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B45B47" w:rsidRPr="00B45B47">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B45B47" w:rsidRPr="00B45B47">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C24EC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proofErr w:type="gramEnd"/>
      <w:r w:rsidRPr="00C24ECF">
        <w:rPr>
          <w:bCs w:val="0"/>
          <w:szCs w:val="24"/>
          <w:lang w:eastAsia="ru-RU"/>
        </w:rPr>
        <w:t>.</w:t>
      </w:r>
      <w:bookmarkEnd w:id="315"/>
      <w:bookmarkEnd w:id="316"/>
      <w:bookmarkEnd w:id="317"/>
      <w:bookmarkEnd w:id="318"/>
      <w:bookmarkEnd w:id="319"/>
      <w:bookmarkEnd w:id="320"/>
      <w:bookmarkEnd w:id="321"/>
      <w:bookmarkEnd w:id="322"/>
      <w:bookmarkEnd w:id="323"/>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w:t>
      </w:r>
      <w:proofErr w:type="gramStart"/>
      <w:r w:rsidRPr="00C24ECF">
        <w:rPr>
          <w:bCs w:val="0"/>
          <w:sz w:val="24"/>
          <w:szCs w:val="24"/>
        </w:rPr>
        <w:t xml:space="preserve">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запроса предложений</w:t>
      </w:r>
      <w:proofErr w:type="gramEnd"/>
      <w:r w:rsidR="0089163E" w:rsidRPr="00C24ECF">
        <w:rPr>
          <w:bCs w:val="0"/>
          <w:sz w:val="24"/>
          <w:szCs w:val="24"/>
        </w:rPr>
        <w:t xml:space="preserve">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4"/>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B45B47">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C24ECF">
        <w:rPr>
          <w:bCs w:val="0"/>
          <w:sz w:val="24"/>
          <w:szCs w:val="24"/>
        </w:rPr>
        <w:t>В соглашении о неустойке должно быть указано</w:t>
      </w:r>
      <w:bookmarkStart w:id="326"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B45B47" w:rsidRPr="00B45B47">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B45B47">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B45B47">
        <w:rPr>
          <w:bCs w:val="0"/>
          <w:sz w:val="24"/>
          <w:szCs w:val="24"/>
        </w:rPr>
        <w:t>3.10</w:t>
      </w:r>
      <w:r w:rsidR="00763E64" w:rsidRPr="00C24ECF">
        <w:rPr>
          <w:bCs w:val="0"/>
          <w:sz w:val="24"/>
          <w:szCs w:val="24"/>
        </w:rPr>
        <w:fldChar w:fldCharType="end"/>
      </w:r>
      <w:r w:rsidRPr="00C24ECF">
        <w:rPr>
          <w:bCs w:val="0"/>
          <w:sz w:val="24"/>
          <w:szCs w:val="24"/>
        </w:rPr>
        <w:t>);</w:t>
      </w:r>
      <w:proofErr w:type="gramEnd"/>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B45B47" w:rsidRPr="00B45B47">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7"/>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B45B47" w:rsidRPr="00B45B47">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B45B47" w:rsidRPr="00B45B47">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B45B47" w:rsidRPr="00B45B47">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 xml:space="preserve">394033, г. Воронеж, ул. </w:t>
      </w:r>
      <w:proofErr w:type="spellStart"/>
      <w:r w:rsidR="005F3ED9" w:rsidRPr="00C24ECF">
        <w:rPr>
          <w:iCs/>
          <w:sz w:val="24"/>
          <w:szCs w:val="24"/>
        </w:rPr>
        <w:t>Арзамасская</w:t>
      </w:r>
      <w:proofErr w:type="spellEnd"/>
      <w:r w:rsidR="005F3ED9" w:rsidRPr="00C24ECF">
        <w:rPr>
          <w:iCs/>
          <w:sz w:val="24"/>
          <w:szCs w:val="24"/>
        </w:rPr>
        <w:t>, д. 2</w:t>
      </w:r>
      <w:r w:rsidR="005F3ED9" w:rsidRPr="00C24ECF">
        <w:rPr>
          <w:sz w:val="24"/>
          <w:szCs w:val="24"/>
        </w:rPr>
        <w:t xml:space="preserve">, </w:t>
      </w:r>
      <w:proofErr w:type="spellStart"/>
      <w:r w:rsidR="005F3ED9" w:rsidRPr="00C24ECF">
        <w:rPr>
          <w:sz w:val="24"/>
          <w:szCs w:val="24"/>
        </w:rPr>
        <w:t>каб</w:t>
      </w:r>
      <w:proofErr w:type="spellEnd"/>
      <w:r w:rsidR="005F3ED9" w:rsidRPr="00C24ECF">
        <w:rPr>
          <w:sz w:val="24"/>
          <w:szCs w:val="24"/>
        </w:rPr>
        <w:t>.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B45B47" w:rsidRPr="00B45B47">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B45B47" w:rsidRPr="00B45B47">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B45B47">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A8213C">
        <w:rPr>
          <w:b/>
          <w:bCs w:val="0"/>
          <w:sz w:val="24"/>
          <w:szCs w:val="24"/>
        </w:rPr>
        <w:t>0</w:t>
      </w:r>
      <w:r w:rsidR="006F5B03" w:rsidRPr="006F5B03">
        <w:rPr>
          <w:b/>
          <w:bCs w:val="0"/>
          <w:sz w:val="24"/>
          <w:szCs w:val="24"/>
        </w:rPr>
        <w:t>3</w:t>
      </w:r>
      <w:r w:rsidR="002B5044" w:rsidRPr="00020BCC">
        <w:rPr>
          <w:b/>
          <w:bCs w:val="0"/>
          <w:sz w:val="24"/>
          <w:szCs w:val="24"/>
        </w:rPr>
        <w:t xml:space="preserve"> </w:t>
      </w:r>
      <w:r w:rsidR="00A8213C">
        <w:rPr>
          <w:b/>
          <w:bCs w:val="0"/>
          <w:sz w:val="24"/>
          <w:szCs w:val="24"/>
        </w:rPr>
        <w:t>но</w:t>
      </w:r>
      <w:r w:rsidR="008C7E71">
        <w:rPr>
          <w:b/>
          <w:bCs w:val="0"/>
          <w:sz w:val="24"/>
          <w:szCs w:val="24"/>
        </w:rPr>
        <w:t>ябр</w:t>
      </w:r>
      <w:r w:rsidR="005F3ED9" w:rsidRPr="00020BCC">
        <w:rPr>
          <w:b/>
          <w:bCs w:val="0"/>
          <w:sz w:val="24"/>
          <w:szCs w:val="24"/>
        </w:rPr>
        <w:t>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B45B47">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1"/>
    </w:p>
    <w:p w:rsidR="00717F60" w:rsidRPr="00020BCC"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45B47">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B45B47" w:rsidRPr="00B45B47">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B45B47" w:rsidRPr="00B45B47">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0" w:name="_Ref303683883"/>
      <w:bookmarkStart w:id="351" w:name="_Toc447269789"/>
      <w:r w:rsidRPr="00E71A48">
        <w:t xml:space="preserve">Изменение и отзыв </w:t>
      </w:r>
      <w:r w:rsidR="004B5EB3" w:rsidRPr="00E71A48">
        <w:t>Заявк</w:t>
      </w:r>
      <w:r w:rsidRPr="00E71A48">
        <w:t>и</w:t>
      </w:r>
      <w:bookmarkStart w:id="352" w:name="_GoBack"/>
      <w:bookmarkEnd w:id="350"/>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B45B47" w:rsidRPr="00B45B47">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B45B47" w:rsidRPr="00B45B47">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B45B47" w:rsidRPr="00B45B47">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B45B47" w:rsidRPr="00B45B47">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B45B47" w:rsidRPr="00B45B47">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B45B47" w:rsidRPr="00B45B47">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B45B47" w:rsidRPr="00B45B47">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B45B47" w:rsidRPr="00B45B47">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B45B47" w:rsidRPr="00B45B47">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B45B47" w:rsidRPr="00B45B47">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B45B47" w:rsidRPr="00B45B47">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B45B47" w:rsidRPr="00B45B47">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B45B47" w:rsidRPr="00B45B47">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B45B47" w:rsidRPr="00B45B47">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B45B47" w:rsidRPr="00B45B47">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B45B47" w:rsidRPr="00B45B47">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B45B47">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B45B47" w:rsidRPr="00B45B47">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w:t>
      </w:r>
      <w:proofErr w:type="gramStart"/>
      <w:r w:rsidR="003776BB" w:rsidRPr="00020BCC">
        <w:rPr>
          <w:b w:val="0"/>
          <w:szCs w:val="24"/>
        </w:rPr>
        <w:t>е(</w:t>
      </w:r>
      <w:proofErr w:type="spellStart"/>
      <w:proofErr w:type="gramEnd"/>
      <w:r w:rsidRPr="00020BCC">
        <w:rPr>
          <w:b w:val="0"/>
          <w:szCs w:val="24"/>
        </w:rPr>
        <w:t>ие</w:t>
      </w:r>
      <w:proofErr w:type="spellEnd"/>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B45B47">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изложены в Приложении №1 (Техническом(их) задании(</w:t>
      </w:r>
      <w:proofErr w:type="spellStart"/>
      <w:r w:rsidR="003776BB" w:rsidRPr="00020BCC">
        <w:rPr>
          <w:b w:val="0"/>
          <w:szCs w:val="24"/>
          <w:lang w:eastAsia="ru-RU"/>
        </w:rPr>
        <w:t>ях</w:t>
      </w:r>
      <w:proofErr w:type="spellEnd"/>
      <w:r w:rsidR="003776BB" w:rsidRPr="00020BCC">
        <w:rPr>
          <w:b w:val="0"/>
          <w:szCs w:val="24"/>
          <w:lang w:eastAsia="ru-RU"/>
        </w:rPr>
        <w:t>)) к настоящей Документации. При несоблюдении требований 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w:t>
      </w:r>
      <w:proofErr w:type="gramStart"/>
      <w:r w:rsidRPr="00020BCC">
        <w:rPr>
          <w:b w:val="0"/>
          <w:szCs w:val="24"/>
        </w:rPr>
        <w:t>о(</w:t>
      </w:r>
      <w:proofErr w:type="gramEnd"/>
      <w:r w:rsidRPr="00020BCC">
        <w:rPr>
          <w:b w:val="0"/>
          <w:szCs w:val="24"/>
        </w:rPr>
        <w:t>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B45B47">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B45B47">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B45B47">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B45B47">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B45B47">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B45B47">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B45B47">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B45B47">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B45B47">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B45B47">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B45B47">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B45B47">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B45B47">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B45B47">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B45B47">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B45B47">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B45B47">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B45B47">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B45B47">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B45B47">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B45B47">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B45B47">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B45B47">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45B47">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B45B47">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B45B47">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1BA" w:rsidRDefault="00FC31BA">
      <w:pPr>
        <w:spacing w:line="240" w:lineRule="auto"/>
      </w:pPr>
      <w:r>
        <w:separator/>
      </w:r>
    </w:p>
  </w:endnote>
  <w:endnote w:type="continuationSeparator" w:id="0">
    <w:p w:rsidR="00FC31BA" w:rsidRDefault="00FC31BA">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DD6215" w:rsidRDefault="00BA32EB" w:rsidP="00FA0376">
    <w:pPr>
      <w:widowControl w:val="0"/>
      <w:suppressAutoHyphens w:val="0"/>
      <w:autoSpaceDE w:val="0"/>
      <w:autoSpaceDN w:val="0"/>
      <w:adjustRightInd w:val="0"/>
      <w:spacing w:line="240" w:lineRule="auto"/>
      <w:jc w:val="center"/>
      <w:rPr>
        <w:sz w:val="18"/>
        <w:szCs w:val="18"/>
      </w:rPr>
    </w:pPr>
    <w:r w:rsidRPr="00DD6215">
      <w:rPr>
        <w:sz w:val="18"/>
        <w:szCs w:val="18"/>
      </w:rPr>
      <w:t>Стр.</w:t>
    </w:r>
    <w:r w:rsidRPr="00DD6215">
      <w:rPr>
        <w:sz w:val="18"/>
        <w:szCs w:val="18"/>
      </w:rPr>
      <w:fldChar w:fldCharType="begin"/>
    </w:r>
    <w:r w:rsidRPr="00DD6215">
      <w:rPr>
        <w:sz w:val="18"/>
        <w:szCs w:val="18"/>
      </w:rPr>
      <w:instrText xml:space="preserve"> PAGE </w:instrText>
    </w:r>
    <w:r w:rsidRPr="00DD6215">
      <w:rPr>
        <w:sz w:val="18"/>
        <w:szCs w:val="18"/>
      </w:rPr>
      <w:fldChar w:fldCharType="separate"/>
    </w:r>
    <w:r w:rsidR="006F5B03">
      <w:rPr>
        <w:noProof/>
        <w:sz w:val="18"/>
        <w:szCs w:val="18"/>
      </w:rPr>
      <w:t>26</w:t>
    </w:r>
    <w:r w:rsidRPr="00DD6215">
      <w:rPr>
        <w:sz w:val="18"/>
        <w:szCs w:val="18"/>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Договор</w:t>
    </w:r>
    <w:r w:rsidR="00D71F91">
      <w:rPr>
        <w:sz w:val="18"/>
        <w:szCs w:val="18"/>
      </w:rPr>
      <w:t>а</w:t>
    </w:r>
    <w:r w:rsidRPr="00F41613">
      <w:rPr>
        <w:sz w:val="18"/>
        <w:szCs w:val="18"/>
      </w:rPr>
      <w:t xml:space="preserve"> на поставку </w:t>
    </w:r>
    <w:r w:rsidR="008D5E0C" w:rsidRPr="008D5E0C">
      <w:rPr>
        <w:sz w:val="18"/>
        <w:szCs w:val="18"/>
      </w:rPr>
      <w:t>строительных материалов</w:t>
    </w:r>
    <w:r w:rsidR="00D71F91" w:rsidRPr="00F41613">
      <w:rPr>
        <w:sz w:val="18"/>
        <w:szCs w:val="18"/>
      </w:rPr>
      <w:t xml:space="preserve"> </w:t>
    </w:r>
    <w:r w:rsidRPr="00F41613">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1BA" w:rsidRDefault="00FC31BA">
      <w:pPr>
        <w:spacing w:line="240" w:lineRule="auto"/>
      </w:pPr>
      <w:r>
        <w:separator/>
      </w:r>
    </w:p>
  </w:footnote>
  <w:footnote w:type="continuationSeparator" w:id="0">
    <w:p w:rsidR="00FC31BA" w:rsidRDefault="00FC31BA">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3A68"/>
    <w:rsid w:val="00065ED6"/>
    <w:rsid w:val="00067238"/>
    <w:rsid w:val="0007043F"/>
    <w:rsid w:val="0007074D"/>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1D0"/>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2CA5"/>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3D66"/>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48C4"/>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76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BA0"/>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F457F"/>
    <w:rsid w:val="006F5B03"/>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4739D"/>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52E5"/>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5B41"/>
    <w:rsid w:val="00856BD8"/>
    <w:rsid w:val="00857518"/>
    <w:rsid w:val="008603CD"/>
    <w:rsid w:val="00861499"/>
    <w:rsid w:val="00862664"/>
    <w:rsid w:val="00863188"/>
    <w:rsid w:val="00864850"/>
    <w:rsid w:val="0087274F"/>
    <w:rsid w:val="0087407B"/>
    <w:rsid w:val="008749DE"/>
    <w:rsid w:val="008759DE"/>
    <w:rsid w:val="00876917"/>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C7E71"/>
    <w:rsid w:val="008D121B"/>
    <w:rsid w:val="008D1B83"/>
    <w:rsid w:val="008D2928"/>
    <w:rsid w:val="008D3021"/>
    <w:rsid w:val="008D5E0C"/>
    <w:rsid w:val="008D6280"/>
    <w:rsid w:val="008E1BA8"/>
    <w:rsid w:val="008E6130"/>
    <w:rsid w:val="008E6AA9"/>
    <w:rsid w:val="008E7D64"/>
    <w:rsid w:val="008F389C"/>
    <w:rsid w:val="008F7BD0"/>
    <w:rsid w:val="00900494"/>
    <w:rsid w:val="00902045"/>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24AD"/>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252"/>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4B30"/>
    <w:rsid w:val="00A44CF8"/>
    <w:rsid w:val="00A5705A"/>
    <w:rsid w:val="00A600E3"/>
    <w:rsid w:val="00A60540"/>
    <w:rsid w:val="00A639E3"/>
    <w:rsid w:val="00A71624"/>
    <w:rsid w:val="00A72612"/>
    <w:rsid w:val="00A73BFA"/>
    <w:rsid w:val="00A75256"/>
    <w:rsid w:val="00A773C9"/>
    <w:rsid w:val="00A77A16"/>
    <w:rsid w:val="00A80503"/>
    <w:rsid w:val="00A805FF"/>
    <w:rsid w:val="00A8213C"/>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5B47"/>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1F91"/>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D6215"/>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120F"/>
    <w:rsid w:val="00EC2E49"/>
    <w:rsid w:val="00EC73BD"/>
    <w:rsid w:val="00ED01BF"/>
    <w:rsid w:val="00ED30BB"/>
    <w:rsid w:val="00ED5414"/>
    <w:rsid w:val="00ED5C7C"/>
    <w:rsid w:val="00ED6E97"/>
    <w:rsid w:val="00EE0539"/>
    <w:rsid w:val="00EE2EFB"/>
    <w:rsid w:val="00EE3FA0"/>
    <w:rsid w:val="00EF05C8"/>
    <w:rsid w:val="00EF1559"/>
    <w:rsid w:val="00EF3BE3"/>
    <w:rsid w:val="00EF5BD1"/>
    <w:rsid w:val="00EF675E"/>
    <w:rsid w:val="00F00D29"/>
    <w:rsid w:val="00F017EB"/>
    <w:rsid w:val="00F02992"/>
    <w:rsid w:val="00F030B1"/>
    <w:rsid w:val="00F04258"/>
    <w:rsid w:val="00F04667"/>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663"/>
    <w:rsid w:val="00FC1D5F"/>
    <w:rsid w:val="00FC2A9D"/>
    <w:rsid w:val="00FC31B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7D373-1E67-4ACB-ABBF-D80F7111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78</Pages>
  <Words>23595</Words>
  <Characters>134494</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59</cp:revision>
  <cp:lastPrinted>2016-10-17T10:29:00Z</cp:lastPrinted>
  <dcterms:created xsi:type="dcterms:W3CDTF">2016-04-01T06:18:00Z</dcterms:created>
  <dcterms:modified xsi:type="dcterms:W3CDTF">2016-10-17T10:38:00Z</dcterms:modified>
</cp:coreProperties>
</file>