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AF226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37A1A" w:rsidRPr="00382334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 wp14:anchorId="050FBF79" wp14:editId="4831438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УТВЕРЖДАЮ:</w:t>
      </w:r>
    </w:p>
    <w:p w:rsidR="007556FF" w:rsidRPr="00AB5A34" w:rsidRDefault="007556FF" w:rsidP="00AB5A34">
      <w:pPr>
        <w:spacing w:line="240" w:lineRule="auto"/>
        <w:ind w:firstLine="0"/>
        <w:jc w:val="right"/>
        <w:rPr>
          <w:b/>
          <w:sz w:val="24"/>
          <w:szCs w:val="24"/>
        </w:rPr>
      </w:pPr>
      <w:r w:rsidRPr="00877E49">
        <w:rPr>
          <w:sz w:val="24"/>
          <w:szCs w:val="24"/>
        </w:rPr>
        <w:t xml:space="preserve">Председатель закупочной комиссии </w:t>
      </w:r>
      <w:r w:rsidR="00AB5A34" w:rsidRPr="00AB5A34">
        <w:rPr>
          <w:b/>
          <w:sz w:val="24"/>
          <w:szCs w:val="24"/>
        </w:rPr>
        <w:t>-</w:t>
      </w:r>
    </w:p>
    <w:p w:rsidR="00877E49" w:rsidRPr="00AB5A34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AB5A34">
        <w:rPr>
          <w:sz w:val="24"/>
          <w:szCs w:val="24"/>
        </w:rPr>
        <w:t>Заместитель генерального директора</w:t>
      </w:r>
      <w:r w:rsidRPr="00AB5A34">
        <w:rPr>
          <w:b/>
          <w:sz w:val="24"/>
          <w:szCs w:val="24"/>
        </w:rPr>
        <w:t xml:space="preserve"> </w:t>
      </w:r>
      <w:r w:rsidR="00AB5A34" w:rsidRPr="00AB5A34">
        <w:rPr>
          <w:b/>
          <w:sz w:val="24"/>
          <w:szCs w:val="24"/>
        </w:rPr>
        <w:t>-</w:t>
      </w:r>
      <w:r w:rsidRPr="00AB5A34">
        <w:rPr>
          <w:sz w:val="24"/>
          <w:szCs w:val="24"/>
        </w:rPr>
        <w:t xml:space="preserve"> </w:t>
      </w:r>
    </w:p>
    <w:p w:rsidR="00877E49" w:rsidRPr="00AB5A34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AB5A34">
        <w:rPr>
          <w:sz w:val="24"/>
          <w:szCs w:val="24"/>
        </w:rPr>
        <w:t xml:space="preserve">директор филиала ПАО «МРСК Центра» </w:t>
      </w:r>
      <w:r w:rsidR="00AB5A34" w:rsidRPr="00AB5A34">
        <w:rPr>
          <w:b/>
          <w:sz w:val="24"/>
          <w:szCs w:val="24"/>
        </w:rPr>
        <w:t>-</w:t>
      </w:r>
      <w:r w:rsidRPr="00AB5A34">
        <w:rPr>
          <w:b/>
          <w:sz w:val="24"/>
          <w:szCs w:val="24"/>
        </w:rPr>
        <w:t xml:space="preserve"> </w:t>
      </w:r>
    </w:p>
    <w:p w:rsidR="00877E49" w:rsidRPr="00877E49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«Курскэнерго»</w:t>
      </w:r>
    </w:p>
    <w:p w:rsidR="00877E49" w:rsidRPr="00877E49" w:rsidRDefault="00877E49" w:rsidP="00877E49">
      <w:pPr>
        <w:jc w:val="right"/>
        <w:rPr>
          <w:sz w:val="24"/>
          <w:szCs w:val="24"/>
        </w:rPr>
      </w:pPr>
      <w:bookmarkStart w:id="6" w:name="_GoBack"/>
      <w:bookmarkEnd w:id="6"/>
    </w:p>
    <w:p w:rsidR="007556FF" w:rsidRPr="00877E49" w:rsidRDefault="00877E49" w:rsidP="00877E49">
      <w:pPr>
        <w:spacing w:line="240" w:lineRule="auto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____________________ А.Н. Рудневский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 w:rsidR="004D12E8">
        <w:rPr>
          <w:sz w:val="24"/>
          <w:szCs w:val="24"/>
        </w:rPr>
        <w:t>2019</w:t>
      </w:r>
      <w:r w:rsidRPr="00066ED2">
        <w:rPr>
          <w:sz w:val="24"/>
          <w:szCs w:val="24"/>
        </w:rPr>
        <w:t xml:space="preserve"> г.</w:t>
      </w:r>
    </w:p>
    <w:p w:rsidR="007556FF" w:rsidRPr="00066ED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AD5D98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D5D98">
        <w:rPr>
          <w:b/>
          <w:kern w:val="36"/>
          <w:sz w:val="24"/>
          <w:szCs w:val="24"/>
        </w:rPr>
        <w:t>Согласовано на заседании</w:t>
      </w:r>
    </w:p>
    <w:p w:rsidR="007556FF" w:rsidRPr="00AD5D98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D5D98">
        <w:rPr>
          <w:b/>
          <w:kern w:val="36"/>
          <w:sz w:val="24"/>
          <w:szCs w:val="24"/>
        </w:rPr>
        <w:t>закупочной комиссии</w:t>
      </w:r>
    </w:p>
    <w:p w:rsidR="007556FF" w:rsidRPr="00AD5D98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D5D98">
        <w:rPr>
          <w:b/>
          <w:kern w:val="36"/>
          <w:sz w:val="24"/>
          <w:szCs w:val="24"/>
        </w:rPr>
        <w:t xml:space="preserve">Протокол № </w:t>
      </w:r>
      <w:r w:rsidR="00877E49" w:rsidRPr="00AD5D98">
        <w:rPr>
          <w:b/>
          <w:kern w:val="36"/>
          <w:sz w:val="24"/>
          <w:szCs w:val="24"/>
        </w:rPr>
        <w:t>000</w:t>
      </w:r>
      <w:r w:rsidR="00537A1A" w:rsidRPr="00AD5D98">
        <w:rPr>
          <w:b/>
          <w:kern w:val="36"/>
          <w:sz w:val="24"/>
          <w:szCs w:val="24"/>
        </w:rPr>
        <w:t>5</w:t>
      </w:r>
      <w:r w:rsidR="00877E49" w:rsidRPr="00AD5D98">
        <w:rPr>
          <w:b/>
          <w:kern w:val="36"/>
          <w:sz w:val="24"/>
          <w:szCs w:val="24"/>
        </w:rPr>
        <w:t>-КР-19</w:t>
      </w:r>
    </w:p>
    <w:p w:rsidR="007556FF" w:rsidRPr="00AD5D98" w:rsidRDefault="00877E49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D5D98">
        <w:rPr>
          <w:b/>
          <w:kern w:val="36"/>
          <w:sz w:val="24"/>
          <w:szCs w:val="24"/>
        </w:rPr>
        <w:t>от «2</w:t>
      </w:r>
      <w:r w:rsidR="00537A1A" w:rsidRPr="00AD5D98">
        <w:rPr>
          <w:b/>
          <w:kern w:val="36"/>
          <w:sz w:val="24"/>
          <w:szCs w:val="24"/>
        </w:rPr>
        <w:t>5</w:t>
      </w:r>
      <w:r w:rsidR="007556FF" w:rsidRPr="00AD5D98">
        <w:rPr>
          <w:b/>
          <w:kern w:val="36"/>
          <w:sz w:val="24"/>
          <w:szCs w:val="24"/>
        </w:rPr>
        <w:t xml:space="preserve">» </w:t>
      </w:r>
      <w:r w:rsidRPr="00AD5D98">
        <w:rPr>
          <w:b/>
          <w:kern w:val="36"/>
          <w:sz w:val="24"/>
          <w:szCs w:val="24"/>
        </w:rPr>
        <w:t xml:space="preserve">января </w:t>
      </w:r>
      <w:r w:rsidR="004D12E8" w:rsidRPr="00AD5D98">
        <w:rPr>
          <w:b/>
          <w:kern w:val="36"/>
          <w:sz w:val="24"/>
          <w:szCs w:val="24"/>
        </w:rPr>
        <w:t>2019</w:t>
      </w:r>
      <w:r w:rsidR="007556FF" w:rsidRPr="00AD5D98">
        <w:rPr>
          <w:b/>
          <w:kern w:val="36"/>
          <w:sz w:val="24"/>
          <w:szCs w:val="24"/>
        </w:rPr>
        <w:t xml:space="preserve"> года</w:t>
      </w:r>
    </w:p>
    <w:p w:rsidR="00717F60" w:rsidRPr="00AD5D9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D5D9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D5D9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D5D98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AD5D98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AD5D98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4D12E8" w:rsidRPr="00AD5D98" w:rsidRDefault="004D12E8" w:rsidP="004D12E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AD5D98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AB5A34" w:rsidRPr="00AD5D98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D5D98">
        <w:rPr>
          <w:b/>
          <w:sz w:val="24"/>
          <w:szCs w:val="24"/>
        </w:rPr>
        <w:t xml:space="preserve">на право заключения </w:t>
      </w:r>
      <w:r w:rsidR="00877E49" w:rsidRPr="00AD5D98">
        <w:rPr>
          <w:b/>
          <w:sz w:val="24"/>
          <w:szCs w:val="24"/>
        </w:rPr>
        <w:t xml:space="preserve">Договора на поставку бензина и дизельного топлива </w:t>
      </w:r>
    </w:p>
    <w:p w:rsidR="00717F60" w:rsidRPr="00AD5D98" w:rsidRDefault="00537A1A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D5D98">
        <w:rPr>
          <w:b/>
          <w:sz w:val="24"/>
          <w:szCs w:val="24"/>
        </w:rPr>
        <w:t>для нужд Дмитриевского РЭС ПАО «МРСК Центра» (филиала «Курскэнерго»)</w:t>
      </w:r>
    </w:p>
    <w:p w:rsidR="007556FF" w:rsidRPr="00AD5D9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4D12E8" w:rsidRPr="00AD5D98" w:rsidRDefault="004D12E8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AD5D98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AD5D98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AD5D98">
        <w:rPr>
          <w:rFonts w:ascii="Times New Roman" w:eastAsia="Times New Roman" w:hAnsi="Times New Roman" w:cs="Times New Roman"/>
          <w:b/>
          <w:caps/>
        </w:rPr>
        <w:t>,</w:t>
      </w:r>
      <w:r w:rsidRPr="00AD5D98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AD5D98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AD5D98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AD5D98">
        <w:rPr>
          <w:rFonts w:ascii="Times New Roman" w:hAnsi="Times New Roman" w:cs="Times New Roman"/>
        </w:rPr>
        <w:t xml:space="preserve"> </w:t>
      </w:r>
    </w:p>
    <w:p w:rsidR="00717F60" w:rsidRPr="00AD5D98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AD5D98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AD5D9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D5D9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D5D9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D5D9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D5D9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D5D9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D5D98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D5D98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D5D98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AD5D98">
        <w:rPr>
          <w:sz w:val="24"/>
          <w:szCs w:val="24"/>
        </w:rPr>
        <w:t xml:space="preserve">г. </w:t>
      </w:r>
      <w:r w:rsidR="00877E49" w:rsidRPr="00AD5D98">
        <w:rPr>
          <w:sz w:val="24"/>
          <w:szCs w:val="24"/>
        </w:rPr>
        <w:t>Курск</w:t>
      </w:r>
      <w:r w:rsidRPr="00AD5D98">
        <w:rPr>
          <w:sz w:val="24"/>
          <w:szCs w:val="24"/>
        </w:rPr>
        <w:br/>
      </w:r>
      <w:r w:rsidR="004D12E8" w:rsidRPr="00AD5D98">
        <w:rPr>
          <w:sz w:val="24"/>
          <w:szCs w:val="24"/>
        </w:rPr>
        <w:t>2019</w:t>
      </w:r>
      <w:r w:rsidRPr="00AD5D98">
        <w:rPr>
          <w:sz w:val="24"/>
          <w:szCs w:val="24"/>
        </w:rPr>
        <w:t xml:space="preserve"> г.</w:t>
      </w:r>
    </w:p>
    <w:p w:rsidR="00717F60" w:rsidRPr="00AD5D9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AD5D9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AD5D9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AD5D98">
        <w:rPr>
          <w:sz w:val="24"/>
          <w:szCs w:val="24"/>
        </w:rPr>
        <w:lastRenderedPageBreak/>
        <w:t>СОДЕРЖАНИЕ</w:t>
      </w:r>
    </w:p>
    <w:p w:rsidR="00F200DC" w:rsidRPr="00AD5D98" w:rsidRDefault="00A5367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D5D98">
        <w:rPr>
          <w:sz w:val="24"/>
          <w:szCs w:val="24"/>
        </w:rPr>
        <w:fldChar w:fldCharType="begin"/>
      </w:r>
      <w:r w:rsidR="00717F60" w:rsidRPr="00AD5D98">
        <w:rPr>
          <w:sz w:val="24"/>
          <w:szCs w:val="24"/>
        </w:rPr>
        <w:instrText xml:space="preserve"> TOC </w:instrText>
      </w:r>
      <w:r w:rsidRPr="00AD5D9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 w:rsidRPr="00AD5D98">
        <w:rPr>
          <w:noProof/>
        </w:rPr>
        <w:t>1</w:t>
      </w:r>
      <w:r w:rsidR="00F200DC" w:rsidRPr="00AD5D9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 w:rsidRPr="00AD5D98">
        <w:rPr>
          <w:noProof/>
        </w:rPr>
        <w:t>Общие положения</w:t>
      </w:r>
      <w:r w:rsidR="00F200DC" w:rsidRPr="00AD5D98">
        <w:rPr>
          <w:noProof/>
        </w:rPr>
        <w:tab/>
      </w:r>
      <w:r w:rsidRPr="00AD5D98">
        <w:rPr>
          <w:noProof/>
        </w:rPr>
        <w:fldChar w:fldCharType="begin"/>
      </w:r>
      <w:r w:rsidR="00F200DC" w:rsidRPr="00AD5D98">
        <w:rPr>
          <w:noProof/>
        </w:rPr>
        <w:instrText xml:space="preserve"> PAGEREF _Toc498588634 \h </w:instrText>
      </w:r>
      <w:r w:rsidRPr="00AD5D98">
        <w:rPr>
          <w:noProof/>
        </w:rPr>
      </w:r>
      <w:r w:rsidRPr="00AD5D98">
        <w:rPr>
          <w:noProof/>
        </w:rPr>
        <w:fldChar w:fldCharType="separate"/>
      </w:r>
      <w:r w:rsidR="008316EE" w:rsidRPr="00AD5D98">
        <w:rPr>
          <w:noProof/>
        </w:rPr>
        <w:t>4</w:t>
      </w:r>
      <w:r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1.1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Общие сведения о процедуре запроса предложений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_Toc498588635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1.2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Правовой статус документов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_Toc498588636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1.3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Особые положения в связи с проведением Запроса предложений на ЭТП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_Toc498588637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7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1.4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Обжалование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_Toc498588638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7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1.5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Прочие положения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_Toc498588639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8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1.6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Закупка продукции с разбиением заказа на лоты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_Toc498588640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9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D5D98">
        <w:rPr>
          <w:noProof/>
        </w:rPr>
        <w:t>2</w:t>
      </w:r>
      <w:r w:rsidRPr="00AD5D9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D5D98">
        <w:rPr>
          <w:noProof/>
        </w:rPr>
        <w:t>Проект Договора. Антикоррупционная оговорка, включаемая в проект договора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_Toc498588647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11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2.1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Проект договора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_Toc498588648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11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2.2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bCs w:val="0"/>
          <w:noProof/>
        </w:rPr>
        <w:t>Антикоррупционная оговорка, включаемая в проект договора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_Toc498588652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11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bCs w:val="0"/>
          <w:noProof/>
        </w:rPr>
        <w:t>2.3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bCs w:val="0"/>
          <w:noProof/>
        </w:rPr>
        <w:t>Дополнительные условия, включаемые в проект договора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_Toc498588656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12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D5D98">
        <w:rPr>
          <w:noProof/>
        </w:rPr>
        <w:t>3</w:t>
      </w:r>
      <w:r w:rsidRPr="00AD5D9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D5D98">
        <w:rPr>
          <w:noProof/>
        </w:rPr>
        <w:t>Порядок проведения Запроса предложений. Инструкции по подготовке Заявок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_Toc498588664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14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3.1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Общий порядок проведения Запроса предложений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_Toc498588665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14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3.2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_Toc498588668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15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3.3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Подготовка Заявок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_Toc498588669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15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3.4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Подача Заявок и их прием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_Toc498588684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33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3.5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Изменение и отзыв Заявки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_Toc498588687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33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3.6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Оценка Заявок и проведение переговоров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_Toc498588688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34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3.7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Аукционная процедура понижения цены (переторжка)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_Toc498588693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36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bCs w:val="0"/>
          <w:noProof/>
        </w:rPr>
        <w:t>3.8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_Toc498588694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37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3.9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Подведение итогов Запроса предложений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_Toc498588695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39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3.10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Признание запроса предложений несостоявшимся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_Toc498588696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40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bCs w:val="0"/>
          <w:noProof/>
        </w:rPr>
        <w:t>3.11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bCs w:val="0"/>
          <w:noProof/>
        </w:rPr>
        <w:t>Антидемпинговые меры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_Toc498588697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40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3.12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Проведение преддоговорных переговоров (по необходимости) и подписание Договора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_Toc498588703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42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3.13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Обеспечение исполнения обязательств Поставщика по Договору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_Toc498588704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45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3.14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Уведомление о результатах запроса предложений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_Toc498588705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45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D5D98">
        <w:rPr>
          <w:noProof/>
          <w:snapToGrid w:val="0"/>
          <w:lang w:eastAsia="ru-RU"/>
        </w:rPr>
        <w:t>4</w:t>
      </w:r>
      <w:r w:rsidRPr="00AD5D9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D5D98">
        <w:rPr>
          <w:noProof/>
        </w:rPr>
        <w:t>Техническая часть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_Toc498588706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4.1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Общие требования к условиям поставки продукции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_Toc498588707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4.2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Перечень, объемы и характеристики закупаемой продукции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_Toc498588710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4.3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Требование к поставляемой продукции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_Toc498588712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4.4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Требование к Участнику.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_Toc498588715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4.5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Иные требования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_Toc498588718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b w:val="0"/>
          <w:noProof/>
        </w:rPr>
        <w:t>4.6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Альтернативные предложения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_Toc498588721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D5D98">
        <w:rPr>
          <w:noProof/>
          <w:lang w:eastAsia="ru-RU"/>
        </w:rPr>
        <w:t>5</w:t>
      </w:r>
      <w:r w:rsidRPr="00AD5D9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D5D98">
        <w:rPr>
          <w:noProof/>
        </w:rPr>
        <w:t>Образцы основных форм документов, включаемых в Заявку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_Toc498588723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47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5.1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Письмо о подаче оферты (форма 1)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_Toc498588724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47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AD5D98">
        <w:rPr>
          <w:noProof/>
        </w:rPr>
        <w:t>5.1.3</w:t>
      </w:r>
      <w:r w:rsidRPr="00AD5D98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Антикоррупционные обязательства (Форма 1.1).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_Toc498588727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51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5.2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 xml:space="preserve">Сводная таблица стоимости </w:t>
      </w:r>
      <w:r w:rsidRPr="00AD5D98">
        <w:rPr>
          <w:bCs w:val="0"/>
          <w:noProof/>
        </w:rPr>
        <w:t xml:space="preserve">поставок </w:t>
      </w:r>
      <w:r w:rsidRPr="00AD5D98">
        <w:rPr>
          <w:noProof/>
        </w:rPr>
        <w:t>(форма 2)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_Toc498588729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53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5.3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Техническое предложение (форма 3)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_Toc498588732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56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5.4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График выполнения поставок (форма 4)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_Toc498588735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58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5.5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Протокол разногласий к проекту Договора (форма 5)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_Toc498588738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60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5.6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Анкета (форма 6)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_Toc498588741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62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AD5D98">
        <w:rPr>
          <w:noProof/>
        </w:rPr>
        <w:t>5.6.2</w:t>
      </w:r>
      <w:r w:rsidRPr="00AD5D98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_Toc498588743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64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lastRenderedPageBreak/>
        <w:t>5.7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Справка о перечне и годовых объемах выполнения аналогичных договоров (форма 7)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_Toc498588745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71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5.8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Справка о кадровых ресурсах (форма 8)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_Toc498588748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73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5.9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_Toc498588751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75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5.10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_Toc498588754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77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5.11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Согласие на обработку персональных данных (форма 11)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_Toc498588757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82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5.12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Соглашение о неустойке (форма 12)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_Toc498588762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85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5.13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Расписка  сдачи-приемки соглашения о неустойке (форма 13)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_Toc498588765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88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5.14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_Toc498588768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90</w:t>
      </w:r>
      <w:r w:rsidR="00A5367C" w:rsidRPr="00AD5D98">
        <w:rPr>
          <w:noProof/>
        </w:rPr>
        <w:fldChar w:fldCharType="end"/>
      </w:r>
    </w:p>
    <w:p w:rsidR="00F200DC" w:rsidRPr="00AD5D9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D5D98">
        <w:rPr>
          <w:noProof/>
        </w:rPr>
        <w:t>5.15</w:t>
      </w:r>
      <w:r w:rsidRPr="00AD5D9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5D98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AD5D98">
        <w:rPr>
          <w:noProof/>
        </w:rPr>
        <w:tab/>
      </w:r>
      <w:r w:rsidR="00A5367C" w:rsidRPr="00AD5D98">
        <w:rPr>
          <w:noProof/>
        </w:rPr>
        <w:fldChar w:fldCharType="begin"/>
      </w:r>
      <w:r w:rsidRPr="00AD5D98">
        <w:rPr>
          <w:noProof/>
        </w:rPr>
        <w:instrText xml:space="preserve"> PAGEREF _Toc498588771 \h </w:instrText>
      </w:r>
      <w:r w:rsidR="00A5367C" w:rsidRPr="00AD5D98">
        <w:rPr>
          <w:noProof/>
        </w:rPr>
      </w:r>
      <w:r w:rsidR="00A5367C" w:rsidRPr="00AD5D98">
        <w:rPr>
          <w:noProof/>
        </w:rPr>
        <w:fldChar w:fldCharType="separate"/>
      </w:r>
      <w:r w:rsidR="008316EE" w:rsidRPr="00AD5D98">
        <w:rPr>
          <w:noProof/>
        </w:rPr>
        <w:t>92</w:t>
      </w:r>
      <w:r w:rsidR="00A5367C" w:rsidRPr="00AD5D98">
        <w:rPr>
          <w:noProof/>
        </w:rPr>
        <w:fldChar w:fldCharType="end"/>
      </w:r>
    </w:p>
    <w:p w:rsidR="00717F60" w:rsidRPr="00AD5D98" w:rsidRDefault="00A5367C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AD5D9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AD5D98">
        <w:rPr>
          <w:sz w:val="24"/>
          <w:szCs w:val="24"/>
        </w:rPr>
        <w:fldChar w:fldCharType="end"/>
      </w:r>
    </w:p>
    <w:p w:rsidR="00717F60" w:rsidRPr="00AD5D9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634"/>
      <w:bookmarkEnd w:id="7"/>
      <w:r w:rsidRPr="00AD5D98">
        <w:rPr>
          <w:szCs w:val="24"/>
        </w:rPr>
        <w:lastRenderedPageBreak/>
        <w:t>Общие положения</w:t>
      </w:r>
      <w:bookmarkEnd w:id="8"/>
    </w:p>
    <w:p w:rsidR="00717F60" w:rsidRPr="00AD5D9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635"/>
      <w:bookmarkEnd w:id="9"/>
      <w:r w:rsidRPr="00AD5D98">
        <w:t>Общие сведения о процедуре запроса предложений</w:t>
      </w:r>
      <w:bookmarkEnd w:id="10"/>
    </w:p>
    <w:p w:rsidR="005B75A6" w:rsidRPr="00AD5D9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AD5D98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D5D98">
        <w:rPr>
          <w:iCs/>
          <w:sz w:val="24"/>
          <w:szCs w:val="24"/>
        </w:rPr>
        <w:t>– ПАО «МРСК Центра» (далее – Заказчик или Организатор)</w:t>
      </w:r>
      <w:r w:rsidRPr="00AD5D98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D5D98">
        <w:rPr>
          <w:iCs/>
          <w:sz w:val="24"/>
          <w:szCs w:val="24"/>
        </w:rPr>
        <w:t xml:space="preserve"> </w:t>
      </w:r>
      <w:proofErr w:type="gramStart"/>
      <w:r w:rsidR="007556FF" w:rsidRPr="00AD5D98">
        <w:rPr>
          <w:iCs/>
          <w:sz w:val="24"/>
          <w:szCs w:val="24"/>
        </w:rPr>
        <w:t>РФ, 127018, г. Москва, ул. 2-я Ямская, 4</w:t>
      </w:r>
      <w:r w:rsidR="00EC1043" w:rsidRPr="00AD5D98">
        <w:rPr>
          <w:iCs/>
          <w:sz w:val="24"/>
          <w:szCs w:val="24"/>
        </w:rPr>
        <w:t>, с</w:t>
      </w:r>
      <w:r w:rsidRPr="00AD5D98">
        <w:rPr>
          <w:iCs/>
          <w:sz w:val="24"/>
          <w:szCs w:val="24"/>
        </w:rPr>
        <w:t xml:space="preserve">екретарь Закупочной комиссии – </w:t>
      </w:r>
      <w:r w:rsidR="00AA4CF3" w:rsidRPr="00AD5D98">
        <w:rPr>
          <w:iCs/>
          <w:sz w:val="24"/>
          <w:szCs w:val="24"/>
        </w:rPr>
        <w:t xml:space="preserve">специалист 1-й категории ОЗД </w:t>
      </w:r>
      <w:proofErr w:type="spellStart"/>
      <w:r w:rsidR="00AA4CF3" w:rsidRPr="00AD5D98">
        <w:rPr>
          <w:iCs/>
          <w:sz w:val="24"/>
          <w:szCs w:val="24"/>
        </w:rPr>
        <w:t>УЛиМТО</w:t>
      </w:r>
      <w:proofErr w:type="spellEnd"/>
      <w:r w:rsidR="00AA4CF3" w:rsidRPr="00AD5D98">
        <w:rPr>
          <w:iCs/>
          <w:sz w:val="24"/>
          <w:szCs w:val="24"/>
        </w:rPr>
        <w:t xml:space="preserve"> филиала ПАО «МРСК Центра» - «Курскэнерго» Горбылев А.В., контактны</w:t>
      </w:r>
      <w:r w:rsidR="00E90FFD" w:rsidRPr="00AD5D98">
        <w:rPr>
          <w:iCs/>
          <w:sz w:val="24"/>
          <w:szCs w:val="24"/>
        </w:rPr>
        <w:t>й телефон</w:t>
      </w:r>
      <w:r w:rsidR="00AA4CF3" w:rsidRPr="00AD5D98">
        <w:rPr>
          <w:iCs/>
          <w:sz w:val="24"/>
          <w:szCs w:val="24"/>
        </w:rPr>
        <w:t xml:space="preserve">: (4712) 55-72-02, </w:t>
      </w:r>
      <w:r w:rsidR="00AA4CF3" w:rsidRPr="00AD5D98">
        <w:rPr>
          <w:sz w:val="24"/>
          <w:szCs w:val="24"/>
        </w:rPr>
        <w:t xml:space="preserve">адрес электронной почты: </w:t>
      </w:r>
      <w:r w:rsidR="00AA4CF3" w:rsidRPr="00AD5D98">
        <w:rPr>
          <w:iCs/>
          <w:sz w:val="24"/>
          <w:szCs w:val="24"/>
        </w:rPr>
        <w:t xml:space="preserve"> </w:t>
      </w:r>
      <w:hyperlink r:id="rId18" w:history="1">
        <w:r w:rsidR="00AA4CF3" w:rsidRPr="00AD5D98">
          <w:rPr>
            <w:rStyle w:val="a7"/>
            <w:sz w:val="24"/>
            <w:szCs w:val="24"/>
            <w:lang w:val="en-US"/>
          </w:rPr>
          <w:t>gorbylev</w:t>
        </w:r>
        <w:r w:rsidR="00AA4CF3" w:rsidRPr="00AD5D98">
          <w:rPr>
            <w:rStyle w:val="a7"/>
            <w:sz w:val="24"/>
            <w:szCs w:val="24"/>
          </w:rPr>
          <w:t>.</w:t>
        </w:r>
        <w:r w:rsidR="00AA4CF3" w:rsidRPr="00AD5D98">
          <w:rPr>
            <w:rStyle w:val="a7"/>
            <w:sz w:val="24"/>
            <w:szCs w:val="24"/>
            <w:lang w:val="en-US"/>
          </w:rPr>
          <w:t>av</w:t>
        </w:r>
        <w:r w:rsidR="00AA4CF3" w:rsidRPr="00AD5D98">
          <w:rPr>
            <w:rStyle w:val="a7"/>
            <w:sz w:val="24"/>
            <w:szCs w:val="24"/>
          </w:rPr>
          <w:t>@mrsk-1.ru</w:t>
        </w:r>
      </w:hyperlink>
      <w:r w:rsidR="00AA4CF3" w:rsidRPr="00AD5D98">
        <w:rPr>
          <w:iCs/>
          <w:sz w:val="24"/>
          <w:szCs w:val="24"/>
        </w:rPr>
        <w:t>, ответственные лица –</w:t>
      </w:r>
      <w:r w:rsidR="00AA4CF3" w:rsidRPr="00AD5D98">
        <w:rPr>
          <w:sz w:val="24"/>
          <w:szCs w:val="24"/>
        </w:rPr>
        <w:t xml:space="preserve"> Горбылев Александр Владимирович, контактны</w:t>
      </w:r>
      <w:r w:rsidR="00E90FFD" w:rsidRPr="00AD5D98">
        <w:rPr>
          <w:sz w:val="24"/>
          <w:szCs w:val="24"/>
        </w:rPr>
        <w:t>й</w:t>
      </w:r>
      <w:r w:rsidR="00AA4CF3" w:rsidRPr="00AD5D98">
        <w:rPr>
          <w:sz w:val="24"/>
          <w:szCs w:val="24"/>
        </w:rPr>
        <w:t xml:space="preserve"> телефон - (4712) 55-72-02, адрес электронной почты: </w:t>
      </w:r>
      <w:hyperlink r:id="rId19" w:history="1">
        <w:r w:rsidR="00AA4CF3" w:rsidRPr="00AD5D98">
          <w:rPr>
            <w:rStyle w:val="a7"/>
            <w:sz w:val="24"/>
            <w:szCs w:val="24"/>
            <w:lang w:val="en-US"/>
          </w:rPr>
          <w:t>gorbylev</w:t>
        </w:r>
        <w:r w:rsidR="00AA4CF3" w:rsidRPr="00AD5D98">
          <w:rPr>
            <w:rStyle w:val="a7"/>
            <w:sz w:val="24"/>
            <w:szCs w:val="24"/>
          </w:rPr>
          <w:t>.</w:t>
        </w:r>
        <w:r w:rsidR="00AA4CF3" w:rsidRPr="00AD5D98">
          <w:rPr>
            <w:rStyle w:val="a7"/>
            <w:sz w:val="24"/>
            <w:szCs w:val="24"/>
            <w:lang w:val="en-US"/>
          </w:rPr>
          <w:t>av</w:t>
        </w:r>
        <w:r w:rsidR="00AA4CF3" w:rsidRPr="00AD5D98">
          <w:rPr>
            <w:rStyle w:val="a7"/>
            <w:sz w:val="24"/>
            <w:szCs w:val="24"/>
          </w:rPr>
          <w:t>@mrsk-1.ru</w:t>
        </w:r>
      </w:hyperlink>
      <w:r w:rsidR="00AA4CF3" w:rsidRPr="00AD5D98">
        <w:rPr>
          <w:rStyle w:val="a7"/>
          <w:sz w:val="24"/>
          <w:szCs w:val="24"/>
        </w:rPr>
        <w:t xml:space="preserve">, </w:t>
      </w:r>
      <w:r w:rsidR="00AA4CF3" w:rsidRPr="00AD5D98">
        <w:rPr>
          <w:sz w:val="24"/>
          <w:szCs w:val="24"/>
        </w:rPr>
        <w:t>Бортко Андрей Валерьевич контактны</w:t>
      </w:r>
      <w:r w:rsidR="00E90FFD" w:rsidRPr="00AD5D98">
        <w:rPr>
          <w:sz w:val="24"/>
          <w:szCs w:val="24"/>
        </w:rPr>
        <w:t>й</w:t>
      </w:r>
      <w:r w:rsidR="00AA4CF3" w:rsidRPr="00AD5D98">
        <w:rPr>
          <w:sz w:val="24"/>
          <w:szCs w:val="24"/>
        </w:rPr>
        <w:t xml:space="preserve"> телефон - (4712) 55-71-86, адрес электронной</w:t>
      </w:r>
      <w:proofErr w:type="gramEnd"/>
      <w:r w:rsidR="00AA4CF3" w:rsidRPr="00AD5D98">
        <w:rPr>
          <w:sz w:val="24"/>
          <w:szCs w:val="24"/>
        </w:rPr>
        <w:t xml:space="preserve"> </w:t>
      </w:r>
      <w:proofErr w:type="gramStart"/>
      <w:r w:rsidR="00AA4CF3" w:rsidRPr="00AD5D98">
        <w:rPr>
          <w:sz w:val="24"/>
          <w:szCs w:val="24"/>
        </w:rPr>
        <w:t xml:space="preserve">почты: </w:t>
      </w:r>
      <w:hyperlink r:id="rId20" w:history="1">
        <w:r w:rsidR="00AA4CF3" w:rsidRPr="00AD5D98">
          <w:rPr>
            <w:rStyle w:val="a7"/>
            <w:sz w:val="24"/>
            <w:szCs w:val="24"/>
            <w:lang w:val="en-US"/>
          </w:rPr>
          <w:t>bortko</w:t>
        </w:r>
        <w:r w:rsidR="00AA4CF3" w:rsidRPr="00AD5D98">
          <w:rPr>
            <w:rStyle w:val="a7"/>
            <w:sz w:val="24"/>
            <w:szCs w:val="24"/>
          </w:rPr>
          <w:t>.</w:t>
        </w:r>
        <w:r w:rsidR="00AA4CF3" w:rsidRPr="00AD5D98">
          <w:rPr>
            <w:rStyle w:val="a7"/>
            <w:sz w:val="24"/>
            <w:szCs w:val="24"/>
            <w:lang w:val="en-US"/>
          </w:rPr>
          <w:t>av</w:t>
        </w:r>
        <w:r w:rsidR="00AA4CF3" w:rsidRPr="00AD5D98">
          <w:rPr>
            <w:rStyle w:val="a7"/>
            <w:sz w:val="24"/>
            <w:szCs w:val="24"/>
          </w:rPr>
          <w:t>@mrsk-1.ru</w:t>
        </w:r>
      </w:hyperlink>
      <w:r w:rsidR="00987DE6" w:rsidRPr="00AD5D98">
        <w:rPr>
          <w:rStyle w:val="a7"/>
          <w:color w:val="auto"/>
          <w:sz w:val="24"/>
          <w:szCs w:val="24"/>
        </w:rPr>
        <w:t>)</w:t>
      </w:r>
      <w:r w:rsidR="00862664" w:rsidRPr="00AD5D98">
        <w:rPr>
          <w:sz w:val="24"/>
          <w:szCs w:val="24"/>
        </w:rPr>
        <w:t xml:space="preserve"> </w:t>
      </w:r>
      <w:r w:rsidR="004B5EB3" w:rsidRPr="00AD5D98">
        <w:rPr>
          <w:iCs/>
          <w:sz w:val="24"/>
          <w:szCs w:val="24"/>
        </w:rPr>
        <w:t>Извещени</w:t>
      </w:r>
      <w:r w:rsidRPr="00AD5D98">
        <w:rPr>
          <w:iCs/>
          <w:sz w:val="24"/>
          <w:szCs w:val="24"/>
        </w:rPr>
        <w:t>ем</w:t>
      </w:r>
      <w:r w:rsidRPr="00AD5D98">
        <w:rPr>
          <w:sz w:val="24"/>
          <w:szCs w:val="24"/>
        </w:rPr>
        <w:t xml:space="preserve"> о проведении </w:t>
      </w:r>
      <w:r w:rsidRPr="00AD5D98">
        <w:rPr>
          <w:iCs/>
          <w:sz w:val="24"/>
          <w:szCs w:val="24"/>
        </w:rPr>
        <w:t>запроса предложений</w:t>
      </w:r>
      <w:r w:rsidRPr="00AD5D98">
        <w:rPr>
          <w:sz w:val="24"/>
          <w:szCs w:val="24"/>
        </w:rPr>
        <w:t xml:space="preserve">, опубликованным </w:t>
      </w:r>
      <w:r w:rsidRPr="00AD5D98">
        <w:rPr>
          <w:b/>
          <w:sz w:val="24"/>
          <w:szCs w:val="24"/>
        </w:rPr>
        <w:t>«</w:t>
      </w:r>
      <w:r w:rsidR="00345354" w:rsidRPr="00AD5D98">
        <w:rPr>
          <w:b/>
          <w:sz w:val="24"/>
          <w:szCs w:val="24"/>
        </w:rPr>
        <w:t>2</w:t>
      </w:r>
      <w:r w:rsidR="00537A1A" w:rsidRPr="00AD5D98">
        <w:rPr>
          <w:b/>
          <w:sz w:val="24"/>
          <w:szCs w:val="24"/>
        </w:rPr>
        <w:t>8</w:t>
      </w:r>
      <w:r w:rsidRPr="00AD5D98">
        <w:rPr>
          <w:b/>
          <w:sz w:val="24"/>
          <w:szCs w:val="24"/>
        </w:rPr>
        <w:t xml:space="preserve">» </w:t>
      </w:r>
      <w:r w:rsidR="00862664" w:rsidRPr="00AD5D98">
        <w:rPr>
          <w:b/>
          <w:sz w:val="24"/>
          <w:szCs w:val="24"/>
        </w:rPr>
        <w:t>января</w:t>
      </w:r>
      <w:r w:rsidRPr="00AD5D98">
        <w:rPr>
          <w:b/>
          <w:sz w:val="24"/>
          <w:szCs w:val="24"/>
        </w:rPr>
        <w:t xml:space="preserve"> </w:t>
      </w:r>
      <w:r w:rsidR="004D12E8" w:rsidRPr="00AD5D98">
        <w:rPr>
          <w:b/>
          <w:sz w:val="24"/>
          <w:szCs w:val="24"/>
        </w:rPr>
        <w:t>2019</w:t>
      </w:r>
      <w:r w:rsidRPr="00AD5D98">
        <w:rPr>
          <w:b/>
          <w:sz w:val="24"/>
          <w:szCs w:val="24"/>
        </w:rPr>
        <w:t xml:space="preserve"> г.</w:t>
      </w:r>
      <w:r w:rsidRPr="00AD5D98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AD5D98">
          <w:rPr>
            <w:rStyle w:val="a7"/>
            <w:color w:val="auto"/>
            <w:sz w:val="24"/>
            <w:szCs w:val="24"/>
          </w:rPr>
          <w:t>www.zakupki.</w:t>
        </w:r>
        <w:r w:rsidR="00345CCA" w:rsidRPr="00AD5D98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D5D98">
          <w:rPr>
            <w:rStyle w:val="a7"/>
            <w:color w:val="auto"/>
            <w:sz w:val="24"/>
            <w:szCs w:val="24"/>
          </w:rPr>
          <w:t>.ru</w:t>
        </w:r>
      </w:hyperlink>
      <w:r w:rsidRPr="00AD5D98">
        <w:rPr>
          <w:sz w:val="24"/>
          <w:szCs w:val="24"/>
        </w:rPr>
        <w:t>),</w:t>
      </w:r>
      <w:r w:rsidR="009D7F01" w:rsidRPr="00AD5D98">
        <w:rPr>
          <w:iCs/>
          <w:sz w:val="24"/>
          <w:szCs w:val="24"/>
        </w:rPr>
        <w:t xml:space="preserve"> </w:t>
      </w:r>
      <w:r w:rsidR="009D7F01" w:rsidRPr="00AD5D98">
        <w:rPr>
          <w:sz w:val="24"/>
          <w:szCs w:val="24"/>
        </w:rPr>
        <w:t xml:space="preserve">на сайте </w:t>
      </w:r>
      <w:r w:rsidR="007556FF" w:rsidRPr="00AD5D98">
        <w:rPr>
          <w:iCs/>
          <w:sz w:val="24"/>
          <w:szCs w:val="24"/>
        </w:rPr>
        <w:t>ПАО «МРСК Центра»</w:t>
      </w:r>
      <w:r w:rsidR="009D7F01" w:rsidRPr="00AD5D98">
        <w:rPr>
          <w:sz w:val="24"/>
          <w:szCs w:val="24"/>
        </w:rPr>
        <w:t xml:space="preserve"> (</w:t>
      </w:r>
      <w:hyperlink r:id="rId22" w:history="1">
        <w:r w:rsidR="007556FF" w:rsidRPr="00AD5D98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D5D98">
        <w:rPr>
          <w:sz w:val="24"/>
          <w:szCs w:val="24"/>
        </w:rPr>
        <w:t>)</w:t>
      </w:r>
      <w:r w:rsidR="00702B2C" w:rsidRPr="00AD5D98">
        <w:rPr>
          <w:sz w:val="24"/>
          <w:szCs w:val="24"/>
        </w:rPr>
        <w:t xml:space="preserve">, на сайте ЭТП, указанном в п. </w:t>
      </w:r>
      <w:r w:rsidR="004A2F0D" w:rsidRPr="00AD5D98">
        <w:rPr>
          <w:sz w:val="24"/>
          <w:szCs w:val="24"/>
        </w:rPr>
        <w:fldChar w:fldCharType="begin"/>
      </w:r>
      <w:r w:rsidR="004A2F0D" w:rsidRPr="00AD5D98">
        <w:rPr>
          <w:sz w:val="24"/>
          <w:szCs w:val="24"/>
        </w:rPr>
        <w:instrText xml:space="preserve"> REF _Ref440269836 \r \h  \* MERGEFORMAT </w:instrText>
      </w:r>
      <w:r w:rsidR="004A2F0D" w:rsidRPr="00AD5D98">
        <w:rPr>
          <w:sz w:val="24"/>
          <w:szCs w:val="24"/>
        </w:rPr>
      </w:r>
      <w:r w:rsidR="004A2F0D" w:rsidRPr="00AD5D98">
        <w:rPr>
          <w:sz w:val="24"/>
          <w:szCs w:val="24"/>
        </w:rPr>
        <w:fldChar w:fldCharType="separate"/>
      </w:r>
      <w:r w:rsidR="00415CBF" w:rsidRPr="00AD5D98">
        <w:rPr>
          <w:sz w:val="24"/>
          <w:szCs w:val="24"/>
        </w:rPr>
        <w:t>1.1.2</w:t>
      </w:r>
      <w:r w:rsidR="004A2F0D" w:rsidRPr="00AD5D98">
        <w:rPr>
          <w:sz w:val="24"/>
          <w:szCs w:val="24"/>
        </w:rPr>
        <w:fldChar w:fldCharType="end"/>
      </w:r>
      <w:r w:rsidR="00702B2C" w:rsidRPr="00AD5D98">
        <w:rPr>
          <w:sz w:val="24"/>
          <w:szCs w:val="24"/>
        </w:rPr>
        <w:t xml:space="preserve"> настоящей Документации, </w:t>
      </w:r>
      <w:r w:rsidR="009A7733" w:rsidRPr="00AD5D98">
        <w:rPr>
          <w:iCs/>
          <w:sz w:val="24"/>
          <w:szCs w:val="24"/>
        </w:rPr>
        <w:t xml:space="preserve"> </w:t>
      </w:r>
      <w:r w:rsidRPr="00AD5D98">
        <w:rPr>
          <w:iCs/>
          <w:sz w:val="24"/>
          <w:szCs w:val="24"/>
        </w:rPr>
        <w:t>приг</w:t>
      </w:r>
      <w:r w:rsidRPr="00AD5D98">
        <w:rPr>
          <w:sz w:val="24"/>
          <w:szCs w:val="24"/>
        </w:rPr>
        <w:t>ласило юридических лиц</w:t>
      </w:r>
      <w:r w:rsidR="005B75A6" w:rsidRPr="00AD5D98">
        <w:rPr>
          <w:sz w:val="24"/>
          <w:szCs w:val="24"/>
        </w:rPr>
        <w:t xml:space="preserve"> и физических лиц (в т.</w:t>
      </w:r>
      <w:r w:rsidR="003129D4" w:rsidRPr="00AD5D98">
        <w:rPr>
          <w:sz w:val="24"/>
          <w:szCs w:val="24"/>
        </w:rPr>
        <w:t xml:space="preserve"> </w:t>
      </w:r>
      <w:r w:rsidR="005B75A6" w:rsidRPr="00AD5D98">
        <w:rPr>
          <w:sz w:val="24"/>
          <w:szCs w:val="24"/>
        </w:rPr>
        <w:t>ч. индивидуальных предпринимателей)</w:t>
      </w:r>
      <w:r w:rsidR="009D7F01" w:rsidRPr="00AD5D98">
        <w:rPr>
          <w:sz w:val="24"/>
          <w:szCs w:val="24"/>
        </w:rPr>
        <w:t xml:space="preserve"> </w:t>
      </w:r>
      <w:r w:rsidR="00D15381" w:rsidRPr="00AD5D98">
        <w:rPr>
          <w:sz w:val="24"/>
          <w:szCs w:val="24"/>
        </w:rPr>
        <w:t xml:space="preserve">(далее – Участники) </w:t>
      </w:r>
      <w:r w:rsidR="004B5EB3" w:rsidRPr="00AD5D98">
        <w:rPr>
          <w:sz w:val="24"/>
          <w:szCs w:val="24"/>
        </w:rPr>
        <w:t xml:space="preserve">к участию в процедуре </w:t>
      </w:r>
      <w:r w:rsidR="004D12E8" w:rsidRPr="00AD5D98">
        <w:rPr>
          <w:sz w:val="24"/>
          <w:szCs w:val="24"/>
        </w:rPr>
        <w:t>Запроса предложений в электронной</w:t>
      </w:r>
      <w:proofErr w:type="gramEnd"/>
      <w:r w:rsidR="004D12E8" w:rsidRPr="00AD5D98">
        <w:rPr>
          <w:sz w:val="24"/>
          <w:szCs w:val="24"/>
        </w:rPr>
        <w:t xml:space="preserve"> форме </w:t>
      </w:r>
      <w:r w:rsidRPr="00AD5D98">
        <w:rPr>
          <w:sz w:val="24"/>
          <w:szCs w:val="24"/>
        </w:rPr>
        <w:t xml:space="preserve">(далее – запрос предложений) </w:t>
      </w:r>
      <w:bookmarkEnd w:id="11"/>
      <w:r w:rsidR="004B5EB3" w:rsidRPr="00AD5D98">
        <w:rPr>
          <w:sz w:val="24"/>
          <w:szCs w:val="24"/>
        </w:rPr>
        <w:t xml:space="preserve">на право заключения </w:t>
      </w:r>
      <w:r w:rsidR="00AA4CF3" w:rsidRPr="00AD5D98">
        <w:rPr>
          <w:sz w:val="24"/>
          <w:szCs w:val="24"/>
        </w:rPr>
        <w:t xml:space="preserve">Договора на поставку бензина и дизельного топлива </w:t>
      </w:r>
      <w:r w:rsidR="00537A1A" w:rsidRPr="00AD5D98">
        <w:rPr>
          <w:sz w:val="24"/>
          <w:szCs w:val="24"/>
        </w:rPr>
        <w:t>для нужд Дмитриевского РЭС ПАО «МРСК Центра» (филиала «Курскэнерго»)</w:t>
      </w:r>
      <w:r w:rsidR="00AA4CF3" w:rsidRPr="00AD5D98">
        <w:rPr>
          <w:sz w:val="24"/>
          <w:szCs w:val="24"/>
        </w:rPr>
        <w:t>,</w:t>
      </w:r>
      <w:r w:rsidR="00AA4CF3" w:rsidRPr="00AD5D98">
        <w:rPr>
          <w:bCs w:val="0"/>
          <w:sz w:val="24"/>
          <w:szCs w:val="24"/>
        </w:rPr>
        <w:t xml:space="preserve"> расположенного по адресу: </w:t>
      </w:r>
      <w:proofErr w:type="gramStart"/>
      <w:r w:rsidR="00AA4CF3" w:rsidRPr="00AD5D98">
        <w:rPr>
          <w:bCs w:val="0"/>
          <w:sz w:val="24"/>
          <w:szCs w:val="24"/>
        </w:rPr>
        <w:t>РФ, 305029, г. Курск, ул. К. Маркса, 27)</w:t>
      </w:r>
      <w:r w:rsidRPr="00AD5D98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AD5D9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D5D98">
        <w:rPr>
          <w:sz w:val="24"/>
          <w:szCs w:val="24"/>
        </w:rPr>
        <w:t xml:space="preserve">Настоящий </w:t>
      </w:r>
      <w:r w:rsidR="004B5EB3" w:rsidRPr="00AD5D98">
        <w:rPr>
          <w:sz w:val="24"/>
          <w:szCs w:val="24"/>
        </w:rPr>
        <w:t>З</w:t>
      </w:r>
      <w:r w:rsidRPr="00AD5D9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8E5B83" w:rsidRPr="00AD5D98">
        <w:rPr>
          <w:sz w:val="24"/>
          <w:szCs w:val="24"/>
        </w:rPr>
        <w:t xml:space="preserve">Единой электронной торговой площадки </w:t>
      </w:r>
      <w:hyperlink r:id="rId23" w:history="1">
        <w:r w:rsidR="00AF1E0D" w:rsidRPr="00AD5D98">
          <w:rPr>
            <w:rStyle w:val="a7"/>
            <w:sz w:val="24"/>
            <w:szCs w:val="24"/>
          </w:rPr>
          <w:t>www.b2b-mrsk.ru</w:t>
        </w:r>
      </w:hyperlink>
      <w:r w:rsidR="008C00C0" w:rsidRPr="00AD5D98">
        <w:rPr>
          <w:sz w:val="24"/>
          <w:szCs w:val="24"/>
        </w:rPr>
        <w:t xml:space="preserve"> </w:t>
      </w:r>
      <w:r w:rsidR="00702B2C" w:rsidRPr="00AD5D98">
        <w:rPr>
          <w:sz w:val="24"/>
          <w:szCs w:val="24"/>
        </w:rPr>
        <w:t>(далее — ЭТП)</w:t>
      </w:r>
      <w:r w:rsidR="005B75A6" w:rsidRPr="00AD5D98">
        <w:rPr>
          <w:sz w:val="24"/>
          <w:szCs w:val="24"/>
        </w:rPr>
        <w:t>.</w:t>
      </w:r>
      <w:bookmarkEnd w:id="15"/>
    </w:p>
    <w:p w:rsidR="00717F60" w:rsidRPr="00AD5D9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D5D98">
        <w:rPr>
          <w:sz w:val="24"/>
          <w:szCs w:val="24"/>
        </w:rPr>
        <w:t>Заказчик</w:t>
      </w:r>
      <w:r w:rsidR="00702B2C" w:rsidRPr="00AD5D98">
        <w:rPr>
          <w:sz w:val="24"/>
          <w:szCs w:val="24"/>
        </w:rPr>
        <w:t xml:space="preserve">: </w:t>
      </w:r>
      <w:r w:rsidRPr="00AD5D98">
        <w:rPr>
          <w:sz w:val="24"/>
          <w:szCs w:val="24"/>
        </w:rPr>
        <w:t xml:space="preserve"> </w:t>
      </w:r>
      <w:r w:rsidR="00702B2C" w:rsidRPr="00AD5D98">
        <w:rPr>
          <w:iCs/>
          <w:sz w:val="24"/>
          <w:szCs w:val="24"/>
        </w:rPr>
        <w:t>ПАО «МРСК Центра».</w:t>
      </w:r>
      <w:r w:rsidRPr="00AD5D98">
        <w:rPr>
          <w:rStyle w:val="aa"/>
          <w:sz w:val="24"/>
          <w:szCs w:val="24"/>
        </w:rPr>
        <w:t xml:space="preserve"> </w:t>
      </w:r>
      <w:bookmarkEnd w:id="16"/>
    </w:p>
    <w:p w:rsidR="008C4223" w:rsidRPr="00AD5D98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D5D98">
        <w:rPr>
          <w:sz w:val="24"/>
          <w:szCs w:val="24"/>
        </w:rPr>
        <w:t>Предмет З</w:t>
      </w:r>
      <w:r w:rsidR="00717F60" w:rsidRPr="00AD5D98">
        <w:rPr>
          <w:sz w:val="24"/>
          <w:szCs w:val="24"/>
        </w:rPr>
        <w:t>апроса предложений</w:t>
      </w:r>
      <w:r w:rsidR="00702B2C" w:rsidRPr="00AD5D98">
        <w:rPr>
          <w:sz w:val="24"/>
          <w:szCs w:val="24"/>
        </w:rPr>
        <w:t>:</w:t>
      </w:r>
      <w:bookmarkEnd w:id="17"/>
    </w:p>
    <w:p w:rsidR="00A40714" w:rsidRPr="00AD5D98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D5D98">
        <w:rPr>
          <w:b/>
          <w:sz w:val="24"/>
          <w:szCs w:val="24"/>
          <w:u w:val="single"/>
        </w:rPr>
        <w:t>Лот №1:</w:t>
      </w:r>
      <w:r w:rsidR="00717F60" w:rsidRPr="00AD5D98">
        <w:rPr>
          <w:sz w:val="24"/>
          <w:szCs w:val="24"/>
        </w:rPr>
        <w:t xml:space="preserve"> право заключения </w:t>
      </w:r>
      <w:bookmarkEnd w:id="18"/>
      <w:r w:rsidR="00AA4CF3" w:rsidRPr="00AD5D98">
        <w:rPr>
          <w:sz w:val="24"/>
          <w:szCs w:val="24"/>
        </w:rPr>
        <w:t xml:space="preserve">Договора на поставку бензина и дизельного топлива </w:t>
      </w:r>
      <w:r w:rsidR="00537A1A" w:rsidRPr="00AD5D98">
        <w:rPr>
          <w:sz w:val="24"/>
          <w:szCs w:val="24"/>
        </w:rPr>
        <w:t>для нужд Дмитриевского РЭС ПАО «МРСК Центра» (филиала «Курскэнерго»)</w:t>
      </w:r>
      <w:r w:rsidR="00702B2C" w:rsidRPr="00AD5D98">
        <w:rPr>
          <w:sz w:val="24"/>
          <w:szCs w:val="24"/>
        </w:rPr>
        <w:t>.</w:t>
      </w:r>
    </w:p>
    <w:p w:rsidR="008C4223" w:rsidRPr="00AD5D9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D5D98">
        <w:rPr>
          <w:sz w:val="24"/>
          <w:szCs w:val="24"/>
        </w:rPr>
        <w:t xml:space="preserve">Количество лотов: </w:t>
      </w:r>
      <w:r w:rsidRPr="00AD5D98">
        <w:rPr>
          <w:b/>
          <w:sz w:val="24"/>
          <w:szCs w:val="24"/>
        </w:rPr>
        <w:t>1 (один)</w:t>
      </w:r>
      <w:r w:rsidRPr="00AD5D98">
        <w:rPr>
          <w:sz w:val="24"/>
          <w:szCs w:val="24"/>
        </w:rPr>
        <w:t>.</w:t>
      </w:r>
    </w:p>
    <w:bookmarkEnd w:id="19"/>
    <w:p w:rsidR="009D7F01" w:rsidRPr="00AD5D9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D5D9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AD5D98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AD5D9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AD5D98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AD5D9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AD5D98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AD5D9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AD5D98">
        <w:rPr>
          <w:sz w:val="24"/>
          <w:szCs w:val="24"/>
          <w:lang w:eastAsia="ru-RU"/>
        </w:rPr>
        <w:t>.</w:t>
      </w:r>
    </w:p>
    <w:p w:rsidR="00804801" w:rsidRPr="00AD5D9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D5D98">
        <w:rPr>
          <w:sz w:val="24"/>
          <w:szCs w:val="24"/>
        </w:rPr>
        <w:t>Частичное выполнение</w:t>
      </w:r>
      <w:r w:rsidR="002946EF" w:rsidRPr="00AD5D98">
        <w:rPr>
          <w:sz w:val="24"/>
          <w:szCs w:val="24"/>
        </w:rPr>
        <w:t xml:space="preserve"> </w:t>
      </w:r>
      <w:r w:rsidR="004D17BD" w:rsidRPr="00AD5D98">
        <w:rPr>
          <w:sz w:val="24"/>
          <w:szCs w:val="24"/>
        </w:rPr>
        <w:t xml:space="preserve">поставок, </w:t>
      </w:r>
      <w:r w:rsidR="00AD3EBC" w:rsidRPr="00AD5D98">
        <w:rPr>
          <w:sz w:val="24"/>
          <w:szCs w:val="24"/>
        </w:rPr>
        <w:t>работ (услуг)</w:t>
      </w:r>
      <w:r w:rsidRPr="00AD5D98">
        <w:rPr>
          <w:sz w:val="24"/>
          <w:szCs w:val="24"/>
        </w:rPr>
        <w:t xml:space="preserve"> не допускается.</w:t>
      </w:r>
    </w:p>
    <w:p w:rsidR="00717F60" w:rsidRPr="00AD5D9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AD5D98">
        <w:rPr>
          <w:sz w:val="24"/>
          <w:szCs w:val="24"/>
        </w:rPr>
        <w:t>Сроки</w:t>
      </w:r>
      <w:r w:rsidR="00717F60" w:rsidRPr="00AD5D98">
        <w:rPr>
          <w:sz w:val="24"/>
          <w:szCs w:val="24"/>
        </w:rPr>
        <w:t xml:space="preserve"> </w:t>
      </w:r>
      <w:r w:rsidR="002946EF" w:rsidRPr="00AD5D98">
        <w:rPr>
          <w:sz w:val="24"/>
          <w:szCs w:val="24"/>
        </w:rPr>
        <w:t xml:space="preserve">выполнения </w:t>
      </w:r>
      <w:r w:rsidR="00702B2C" w:rsidRPr="00AD5D98">
        <w:rPr>
          <w:sz w:val="24"/>
          <w:szCs w:val="24"/>
        </w:rPr>
        <w:t>поставок</w:t>
      </w:r>
      <w:r w:rsidR="00717F60" w:rsidRPr="00AD5D98">
        <w:rPr>
          <w:sz w:val="24"/>
          <w:szCs w:val="24"/>
        </w:rPr>
        <w:t xml:space="preserve">: </w:t>
      </w:r>
      <w:r w:rsidR="00AA4CF3" w:rsidRPr="00AD5D98">
        <w:rPr>
          <w:sz w:val="24"/>
          <w:szCs w:val="24"/>
        </w:rPr>
        <w:t>с момента заключения Договора по 31.12.2019 г. (в соответствии с Приложение № 2 к Техническому заданию)</w:t>
      </w:r>
      <w:r w:rsidR="00717F60" w:rsidRPr="00AD5D98">
        <w:rPr>
          <w:sz w:val="24"/>
          <w:szCs w:val="24"/>
        </w:rPr>
        <w:t>.</w:t>
      </w:r>
      <w:bookmarkEnd w:id="20"/>
    </w:p>
    <w:p w:rsidR="008D2928" w:rsidRPr="00AD5D9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AD5D98">
        <w:rPr>
          <w:sz w:val="24"/>
          <w:szCs w:val="24"/>
        </w:rPr>
        <w:t xml:space="preserve">Отгрузочные реквизиты/базис поставки: </w:t>
      </w:r>
      <w:bookmarkEnd w:id="21"/>
      <w:r w:rsidR="00AA4CF3" w:rsidRPr="00AD5D98">
        <w:rPr>
          <w:sz w:val="24"/>
          <w:szCs w:val="24"/>
        </w:rPr>
        <w:t xml:space="preserve">по месту нахождения заправочной станции в </w:t>
      </w:r>
      <w:r w:rsidR="00537A1A" w:rsidRPr="00AD5D98">
        <w:rPr>
          <w:sz w:val="24"/>
          <w:szCs w:val="24"/>
        </w:rPr>
        <w:t>г</w:t>
      </w:r>
      <w:r w:rsidR="00790F52" w:rsidRPr="00AD5D98">
        <w:rPr>
          <w:sz w:val="24"/>
          <w:szCs w:val="24"/>
        </w:rPr>
        <w:t>.</w:t>
      </w:r>
      <w:r w:rsidR="00AA4CF3" w:rsidRPr="00AD5D98">
        <w:rPr>
          <w:sz w:val="24"/>
          <w:szCs w:val="24"/>
        </w:rPr>
        <w:t xml:space="preserve"> </w:t>
      </w:r>
      <w:r w:rsidR="00537A1A" w:rsidRPr="00AD5D98">
        <w:rPr>
          <w:sz w:val="24"/>
          <w:szCs w:val="24"/>
        </w:rPr>
        <w:t>Дмитриеве</w:t>
      </w:r>
      <w:r w:rsidR="00AA4CF3" w:rsidRPr="00AD5D98">
        <w:rPr>
          <w:sz w:val="24"/>
          <w:szCs w:val="24"/>
        </w:rPr>
        <w:t xml:space="preserve"> (Допустимая удаленность АЗС от РЭС не более 9 км.)</w:t>
      </w:r>
      <w:r w:rsidR="002556E6" w:rsidRPr="00AD5D98">
        <w:rPr>
          <w:sz w:val="24"/>
          <w:szCs w:val="24"/>
        </w:rPr>
        <w:t>.</w:t>
      </w:r>
    </w:p>
    <w:p w:rsidR="00717F60" w:rsidRPr="00AD5D98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AD5D98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30519" w:rsidRPr="00AD5D98">
        <w:rPr>
          <w:iCs/>
          <w:sz w:val="24"/>
          <w:szCs w:val="24"/>
        </w:rPr>
        <w:t xml:space="preserve"> В случае</w:t>
      </w:r>
      <w:proofErr w:type="gramStart"/>
      <w:r w:rsidR="00330519" w:rsidRPr="00AD5D98">
        <w:rPr>
          <w:iCs/>
          <w:sz w:val="24"/>
          <w:szCs w:val="24"/>
        </w:rPr>
        <w:t>,</w:t>
      </w:r>
      <w:proofErr w:type="gramEnd"/>
      <w:r w:rsidR="00330519" w:rsidRPr="00AD5D98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AD5D9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D5D98">
        <w:rPr>
          <w:iCs/>
          <w:sz w:val="24"/>
          <w:szCs w:val="24"/>
        </w:rPr>
        <w:t xml:space="preserve">Порядок проведения </w:t>
      </w:r>
      <w:r w:rsidR="00C05EF6" w:rsidRPr="00AD5D98">
        <w:rPr>
          <w:iCs/>
          <w:sz w:val="24"/>
          <w:szCs w:val="24"/>
        </w:rPr>
        <w:t xml:space="preserve">запроса предложений </w:t>
      </w:r>
      <w:r w:rsidRPr="00AD5D98">
        <w:rPr>
          <w:iCs/>
          <w:sz w:val="24"/>
          <w:szCs w:val="24"/>
        </w:rPr>
        <w:t xml:space="preserve">и участия в нем, а также </w:t>
      </w:r>
      <w:r w:rsidRPr="00AD5D98">
        <w:rPr>
          <w:iCs/>
          <w:sz w:val="24"/>
          <w:szCs w:val="24"/>
        </w:rPr>
        <w:lastRenderedPageBreak/>
        <w:t xml:space="preserve">инструкции по подготовке </w:t>
      </w:r>
      <w:r w:rsidRPr="00AD5D98">
        <w:rPr>
          <w:sz w:val="24"/>
          <w:szCs w:val="24"/>
        </w:rPr>
        <w:t>заявок</w:t>
      </w:r>
      <w:r w:rsidRPr="00AD5D98">
        <w:rPr>
          <w:iCs/>
          <w:sz w:val="24"/>
          <w:szCs w:val="24"/>
        </w:rPr>
        <w:t>, приведены в разделе</w:t>
      </w:r>
      <w:r w:rsidR="00E71A48" w:rsidRPr="00AD5D98">
        <w:rPr>
          <w:iCs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_Ref311232052 \r \h  \* MERGEFORMAT </w:instrText>
      </w:r>
      <w:r w:rsidR="004A2F0D" w:rsidRPr="00AD5D98">
        <w:fldChar w:fldCharType="separate"/>
      </w:r>
      <w:r w:rsidR="00415CBF" w:rsidRPr="00AD5D98">
        <w:t>3</w:t>
      </w:r>
      <w:r w:rsidR="004A2F0D" w:rsidRPr="00AD5D98">
        <w:fldChar w:fldCharType="end"/>
      </w:r>
      <w:r w:rsidR="00E71A48" w:rsidRPr="00AD5D98">
        <w:rPr>
          <w:iCs/>
          <w:sz w:val="24"/>
          <w:szCs w:val="24"/>
        </w:rPr>
        <w:t xml:space="preserve"> </w:t>
      </w:r>
      <w:r w:rsidRPr="00AD5D9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AD5D98">
        <w:rPr>
          <w:iCs/>
          <w:sz w:val="24"/>
          <w:szCs w:val="24"/>
        </w:rPr>
        <w:t>Д</w:t>
      </w:r>
      <w:r w:rsidRPr="00AD5D98">
        <w:rPr>
          <w:iCs/>
          <w:sz w:val="24"/>
          <w:szCs w:val="24"/>
        </w:rPr>
        <w:t xml:space="preserve">окументации). </w:t>
      </w:r>
      <w:r w:rsidRPr="00AD5D98">
        <w:rPr>
          <w:sz w:val="24"/>
          <w:szCs w:val="24"/>
        </w:rPr>
        <w:t xml:space="preserve">Подробные требования к выполняемым </w:t>
      </w:r>
      <w:r w:rsidR="00077FB6" w:rsidRPr="00AD5D98">
        <w:rPr>
          <w:sz w:val="24"/>
          <w:szCs w:val="24"/>
        </w:rPr>
        <w:t xml:space="preserve">поставкам </w:t>
      </w:r>
      <w:r w:rsidRPr="00AD5D98">
        <w:rPr>
          <w:sz w:val="24"/>
          <w:szCs w:val="24"/>
        </w:rPr>
        <w:t>изложены в</w:t>
      </w:r>
      <w:r w:rsidR="00953802" w:rsidRPr="00AD5D98">
        <w:rPr>
          <w:sz w:val="24"/>
          <w:szCs w:val="24"/>
        </w:rPr>
        <w:t xml:space="preserve"> разделе </w:t>
      </w:r>
      <w:r w:rsidR="004A2F0D" w:rsidRPr="00AD5D98">
        <w:fldChar w:fldCharType="begin"/>
      </w:r>
      <w:r w:rsidR="004A2F0D" w:rsidRPr="00AD5D98">
        <w:instrText xml:space="preserve"> REF _Ref440270568 \r \h  \* MERGEFORMAT </w:instrText>
      </w:r>
      <w:r w:rsidR="004A2F0D" w:rsidRPr="00AD5D98">
        <w:fldChar w:fldCharType="separate"/>
      </w:r>
      <w:r w:rsidR="00415CBF" w:rsidRPr="00AD5D98">
        <w:t>4</w:t>
      </w:r>
      <w:r w:rsidR="004A2F0D" w:rsidRPr="00AD5D98">
        <w:fldChar w:fldCharType="end"/>
      </w:r>
      <w:r w:rsidRPr="00AD5D98">
        <w:rPr>
          <w:sz w:val="24"/>
          <w:szCs w:val="24"/>
        </w:rPr>
        <w:t>.</w:t>
      </w:r>
      <w:r w:rsidR="004B5EB3" w:rsidRPr="00AD5D98">
        <w:rPr>
          <w:sz w:val="24"/>
          <w:szCs w:val="24"/>
        </w:rPr>
        <w:t xml:space="preserve"> Проект</w:t>
      </w:r>
      <w:r w:rsidR="004B5EB3" w:rsidRPr="00AD5D98">
        <w:rPr>
          <w:iCs/>
          <w:sz w:val="24"/>
          <w:szCs w:val="24"/>
        </w:rPr>
        <w:t xml:space="preserve"> </w:t>
      </w:r>
      <w:r w:rsidR="00123C70" w:rsidRPr="00AD5D98">
        <w:rPr>
          <w:iCs/>
          <w:sz w:val="24"/>
          <w:szCs w:val="24"/>
        </w:rPr>
        <w:t>Договор</w:t>
      </w:r>
      <w:r w:rsidRPr="00AD5D98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AD5D98">
        <w:rPr>
          <w:iCs/>
          <w:sz w:val="24"/>
          <w:szCs w:val="24"/>
        </w:rPr>
        <w:t>З</w:t>
      </w:r>
      <w:r w:rsidR="00C05EF6" w:rsidRPr="00AD5D98">
        <w:rPr>
          <w:iCs/>
          <w:sz w:val="24"/>
          <w:szCs w:val="24"/>
        </w:rPr>
        <w:t>апроса предложений</w:t>
      </w:r>
      <w:r w:rsidRPr="00AD5D98">
        <w:rPr>
          <w:iCs/>
          <w:sz w:val="24"/>
          <w:szCs w:val="24"/>
        </w:rPr>
        <w:t xml:space="preserve">, приведен в разделе </w:t>
      </w:r>
      <w:r w:rsidR="004A2F0D" w:rsidRPr="00AD5D98">
        <w:fldChar w:fldCharType="begin"/>
      </w:r>
      <w:r w:rsidR="004A2F0D" w:rsidRPr="00AD5D98">
        <w:instrText xml:space="preserve"> REF _Ref305973574 \r \h  \* MERGEFORMAT </w:instrText>
      </w:r>
      <w:r w:rsidR="004A2F0D" w:rsidRPr="00AD5D98">
        <w:fldChar w:fldCharType="separate"/>
      </w:r>
      <w:r w:rsidR="00415CBF" w:rsidRPr="00AD5D98">
        <w:t>2</w:t>
      </w:r>
      <w:r w:rsidR="004A2F0D" w:rsidRPr="00AD5D98">
        <w:fldChar w:fldCharType="end"/>
      </w:r>
      <w:r w:rsidR="004B5EB3" w:rsidRPr="00AD5D98">
        <w:rPr>
          <w:iCs/>
          <w:sz w:val="24"/>
          <w:szCs w:val="24"/>
        </w:rPr>
        <w:t>.</w:t>
      </w:r>
      <w:r w:rsidRPr="00AD5D98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AD5D98">
        <w:rPr>
          <w:iCs/>
          <w:sz w:val="24"/>
          <w:szCs w:val="24"/>
        </w:rPr>
        <w:t>подготовить и подать в составе Заявк</w:t>
      </w:r>
      <w:r w:rsidR="00953802" w:rsidRPr="00AD5D98">
        <w:rPr>
          <w:iCs/>
          <w:sz w:val="24"/>
          <w:szCs w:val="24"/>
        </w:rPr>
        <w:t xml:space="preserve">и, приведены в разделе </w:t>
      </w:r>
      <w:r w:rsidR="004A2F0D" w:rsidRPr="00AD5D98">
        <w:fldChar w:fldCharType="begin"/>
      </w:r>
      <w:r w:rsidR="004A2F0D" w:rsidRPr="00AD5D98">
        <w:instrText xml:space="preserve"> REF _Ref440270602 \r \h  \* MERGEFORMAT </w:instrText>
      </w:r>
      <w:r w:rsidR="004A2F0D" w:rsidRPr="00AD5D98">
        <w:fldChar w:fldCharType="separate"/>
      </w:r>
      <w:r w:rsidR="00415CBF" w:rsidRPr="00AD5D98">
        <w:t>5</w:t>
      </w:r>
      <w:r w:rsidR="004A2F0D" w:rsidRPr="00AD5D98">
        <w:fldChar w:fldCharType="end"/>
      </w:r>
      <w:r w:rsidR="004B5EB3" w:rsidRPr="00AD5D98">
        <w:rPr>
          <w:sz w:val="24"/>
          <w:szCs w:val="24"/>
        </w:rPr>
        <w:t>.</w:t>
      </w:r>
    </w:p>
    <w:p w:rsidR="002A47D1" w:rsidRPr="00AD5D9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D5D98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AD5D98">
        <w:rPr>
          <w:sz w:val="24"/>
          <w:szCs w:val="24"/>
        </w:rPr>
        <w:t>п.п</w:t>
      </w:r>
      <w:proofErr w:type="spellEnd"/>
      <w:r w:rsidRPr="00AD5D98">
        <w:rPr>
          <w:sz w:val="24"/>
          <w:szCs w:val="24"/>
        </w:rPr>
        <w:t xml:space="preserve">. </w:t>
      </w:r>
      <w:r w:rsidR="004A2F0D" w:rsidRPr="00AD5D98">
        <w:fldChar w:fldCharType="begin"/>
      </w:r>
      <w:r w:rsidR="004A2F0D" w:rsidRPr="00AD5D98">
        <w:instrText xml:space="preserve"> REF _Ref440270637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1.1.5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_Ref440270651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1.1.6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_Ref440270663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1.1.7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AD5D98">
        <w:rPr>
          <w:sz w:val="24"/>
          <w:szCs w:val="24"/>
        </w:rPr>
        <w:t>о</w:t>
      </w:r>
      <w:proofErr w:type="gramStart"/>
      <w:r w:rsidR="00A154B7" w:rsidRPr="00AD5D98">
        <w:rPr>
          <w:sz w:val="24"/>
          <w:szCs w:val="24"/>
        </w:rPr>
        <w:t>м(</w:t>
      </w:r>
      <w:proofErr w:type="gramEnd"/>
      <w:r w:rsidRPr="00AD5D98">
        <w:rPr>
          <w:sz w:val="24"/>
          <w:szCs w:val="24"/>
        </w:rPr>
        <w:t>их</w:t>
      </w:r>
      <w:r w:rsidR="00A154B7" w:rsidRPr="00AD5D98">
        <w:rPr>
          <w:sz w:val="24"/>
          <w:szCs w:val="24"/>
        </w:rPr>
        <w:t>)</w:t>
      </w:r>
      <w:r w:rsidRPr="00AD5D98">
        <w:rPr>
          <w:sz w:val="24"/>
          <w:szCs w:val="24"/>
        </w:rPr>
        <w:t xml:space="preserve"> задани</w:t>
      </w:r>
      <w:r w:rsidR="00A154B7" w:rsidRPr="00AD5D98">
        <w:rPr>
          <w:sz w:val="24"/>
          <w:szCs w:val="24"/>
        </w:rPr>
        <w:t>и(</w:t>
      </w:r>
      <w:proofErr w:type="spellStart"/>
      <w:r w:rsidRPr="00AD5D98">
        <w:rPr>
          <w:sz w:val="24"/>
          <w:szCs w:val="24"/>
        </w:rPr>
        <w:t>ях</w:t>
      </w:r>
      <w:proofErr w:type="spellEnd"/>
      <w:r w:rsidR="00A154B7" w:rsidRPr="00AD5D98">
        <w:rPr>
          <w:sz w:val="24"/>
          <w:szCs w:val="24"/>
        </w:rPr>
        <w:t>)</w:t>
      </w:r>
      <w:r w:rsidRPr="00AD5D98">
        <w:rPr>
          <w:sz w:val="24"/>
          <w:szCs w:val="24"/>
        </w:rPr>
        <w:t xml:space="preserve">) </w:t>
      </w:r>
      <w:r w:rsidR="00032CFB" w:rsidRPr="00AD5D98">
        <w:rPr>
          <w:sz w:val="24"/>
          <w:szCs w:val="24"/>
        </w:rPr>
        <w:t>и/или в Приложении №2 (проекте Договора)</w:t>
      </w:r>
      <w:r w:rsidR="00032CFB" w:rsidRPr="00AD5D98">
        <w:rPr>
          <w:bCs w:val="0"/>
          <w:iCs/>
          <w:szCs w:val="24"/>
        </w:rPr>
        <w:t xml:space="preserve"> </w:t>
      </w:r>
      <w:r w:rsidRPr="00AD5D98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D5D98">
        <w:rPr>
          <w:sz w:val="24"/>
          <w:szCs w:val="24"/>
        </w:rPr>
        <w:t>п.п</w:t>
      </w:r>
      <w:proofErr w:type="spellEnd"/>
      <w:r w:rsidRPr="00AD5D98">
        <w:rPr>
          <w:sz w:val="24"/>
          <w:szCs w:val="24"/>
        </w:rPr>
        <w:t xml:space="preserve">. </w:t>
      </w:r>
      <w:r w:rsidR="004A2F0D" w:rsidRPr="00AD5D98">
        <w:fldChar w:fldCharType="begin"/>
      </w:r>
      <w:r w:rsidR="004A2F0D" w:rsidRPr="00AD5D98">
        <w:instrText xml:space="preserve"> REF _Ref440270637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1.1.5</w:t>
      </w:r>
      <w:r w:rsidR="004A2F0D" w:rsidRPr="00AD5D98">
        <w:fldChar w:fldCharType="end"/>
      </w:r>
      <w:r w:rsidR="008D2928" w:rsidRPr="00AD5D98">
        <w:rPr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_Ref440270651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1.1.6</w:t>
      </w:r>
      <w:r w:rsidR="004A2F0D" w:rsidRPr="00AD5D98">
        <w:fldChar w:fldCharType="end"/>
      </w:r>
      <w:r w:rsidR="008D2928" w:rsidRPr="00AD5D98">
        <w:rPr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_Ref440270663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1.1.7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настоящей Документации.</w:t>
      </w:r>
    </w:p>
    <w:p w:rsidR="002A47D1" w:rsidRPr="00AD5D9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D5D98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AD5D98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 w:rsidRPr="00AD5D98">
        <w:fldChar w:fldCharType="begin"/>
      </w:r>
      <w:r w:rsidR="004A2F0D" w:rsidRPr="00AD5D98">
        <w:instrText xml:space="preserve"> REF _Ref440270637 \r \h  \* MERGEFORMAT </w:instrText>
      </w:r>
      <w:r w:rsidR="004A2F0D" w:rsidRPr="00AD5D98">
        <w:fldChar w:fldCharType="separate"/>
      </w:r>
      <w:r w:rsidR="00415CBF" w:rsidRPr="00AD5D98">
        <w:rPr>
          <w:bCs w:val="0"/>
          <w:iCs/>
          <w:sz w:val="24"/>
          <w:szCs w:val="24"/>
        </w:rPr>
        <w:t>1.1.5</w:t>
      </w:r>
      <w:r w:rsidR="004A2F0D" w:rsidRPr="00AD5D98">
        <w:fldChar w:fldCharType="end"/>
      </w:r>
      <w:r w:rsidR="00DA1402" w:rsidRPr="00AD5D98">
        <w:rPr>
          <w:bCs w:val="0"/>
          <w:iCs/>
          <w:sz w:val="24"/>
          <w:szCs w:val="24"/>
        </w:rPr>
        <w:t xml:space="preserve"> и </w:t>
      </w:r>
      <w:r w:rsidR="004A2F0D" w:rsidRPr="00AD5D98">
        <w:fldChar w:fldCharType="begin"/>
      </w:r>
      <w:r w:rsidR="004A2F0D" w:rsidRPr="00AD5D98">
        <w:instrText xml:space="preserve"> REF _Ref440270663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1.1.7</w:t>
      </w:r>
      <w:r w:rsidR="004A2F0D" w:rsidRPr="00AD5D98">
        <w:fldChar w:fldCharType="end"/>
      </w:r>
      <w:r w:rsidRPr="00AD5D98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D5D9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D5D9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636"/>
      <w:r w:rsidRPr="00AD5D98">
        <w:t>Правовой статус документов</w:t>
      </w:r>
      <w:bookmarkEnd w:id="27"/>
      <w:bookmarkEnd w:id="28"/>
      <w:bookmarkEnd w:id="29"/>
      <w:bookmarkEnd w:id="30"/>
    </w:p>
    <w:p w:rsidR="00717F60" w:rsidRPr="00AD5D9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>Запрос предложений</w:t>
      </w:r>
      <w:r w:rsidRPr="00AD5D98">
        <w:rPr>
          <w:sz w:val="24"/>
          <w:szCs w:val="24"/>
        </w:rPr>
        <w:t xml:space="preserve"> </w:t>
      </w:r>
      <w:r w:rsidRPr="00AD5D98">
        <w:rPr>
          <w:bCs w:val="0"/>
          <w:sz w:val="24"/>
          <w:szCs w:val="24"/>
        </w:rPr>
        <w:t xml:space="preserve">проводится в соответствии с </w:t>
      </w:r>
      <w:r w:rsidR="0022360B" w:rsidRPr="00AD5D98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AD5D98">
        <w:rPr>
          <w:bCs w:val="0"/>
          <w:sz w:val="24"/>
          <w:szCs w:val="24"/>
        </w:rPr>
        <w:t>Россети</w:t>
      </w:r>
      <w:proofErr w:type="spellEnd"/>
      <w:r w:rsidR="0022360B" w:rsidRPr="00AD5D98">
        <w:rPr>
          <w:bCs w:val="0"/>
          <w:sz w:val="24"/>
          <w:szCs w:val="24"/>
        </w:rPr>
        <w:t>»</w:t>
      </w:r>
      <w:r w:rsidR="003303E9" w:rsidRPr="00AD5D98">
        <w:rPr>
          <w:bCs w:val="0"/>
          <w:sz w:val="24"/>
          <w:szCs w:val="24"/>
        </w:rPr>
        <w:t xml:space="preserve"> (</w:t>
      </w:r>
      <w:r w:rsidR="004D12E8" w:rsidRPr="00AD5D98">
        <w:rPr>
          <w:bCs w:val="0"/>
          <w:sz w:val="24"/>
          <w:szCs w:val="24"/>
        </w:rPr>
        <w:t xml:space="preserve">Положение о закупке), утвержденным решением Совета Директоров ПАО «МРСК Центра» (Протокол </w:t>
      </w:r>
      <w:r w:rsidR="004D12E8" w:rsidRPr="00AD5D98">
        <w:rPr>
          <w:color w:val="000000"/>
          <w:sz w:val="24"/>
          <w:szCs w:val="24"/>
        </w:rPr>
        <w:t>№44/18 от «25» декабря 2018 года</w:t>
      </w:r>
      <w:r w:rsidR="00721B30" w:rsidRPr="00AD5D98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AD5D98">
        <w:rPr>
          <w:sz w:val="24"/>
          <w:szCs w:val="24"/>
        </w:rPr>
        <w:t>.</w:t>
      </w:r>
      <w:proofErr w:type="gramEnd"/>
    </w:p>
    <w:p w:rsidR="00717F60" w:rsidRPr="00AD5D9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AD5D98">
        <w:rPr>
          <w:bCs w:val="0"/>
          <w:sz w:val="24"/>
          <w:szCs w:val="24"/>
        </w:rPr>
        <w:t>ый</w:t>
      </w:r>
      <w:r w:rsidRPr="00AD5D98">
        <w:rPr>
          <w:bCs w:val="0"/>
          <w:sz w:val="24"/>
          <w:szCs w:val="24"/>
        </w:rPr>
        <w:t xml:space="preserve"> </w:t>
      </w:r>
      <w:r w:rsidR="00721B30" w:rsidRPr="00AD5D98">
        <w:rPr>
          <w:bCs w:val="0"/>
          <w:sz w:val="24"/>
          <w:szCs w:val="24"/>
        </w:rPr>
        <w:t>запрос предложений</w:t>
      </w:r>
      <w:r w:rsidRPr="00AD5D98">
        <w:rPr>
          <w:bCs w:val="0"/>
          <w:sz w:val="24"/>
          <w:szCs w:val="24"/>
        </w:rPr>
        <w:t xml:space="preserve"> проводится согласно </w:t>
      </w:r>
      <w:r w:rsidR="004E3ED2" w:rsidRPr="00AD5D98">
        <w:rPr>
          <w:bCs w:val="0"/>
          <w:sz w:val="24"/>
          <w:szCs w:val="24"/>
        </w:rPr>
        <w:t xml:space="preserve">Стандарту закупок </w:t>
      </w:r>
      <w:r w:rsidR="00E74632" w:rsidRPr="00AD5D98">
        <w:rPr>
          <w:bCs w:val="0"/>
          <w:sz w:val="24"/>
          <w:szCs w:val="24"/>
        </w:rPr>
        <w:t>ПАО</w:t>
      </w:r>
      <w:r w:rsidR="004E3ED2" w:rsidRPr="00AD5D98">
        <w:rPr>
          <w:bCs w:val="0"/>
          <w:sz w:val="24"/>
          <w:szCs w:val="24"/>
        </w:rPr>
        <w:t xml:space="preserve"> «</w:t>
      </w:r>
      <w:proofErr w:type="spellStart"/>
      <w:r w:rsidR="004E3ED2" w:rsidRPr="00AD5D98">
        <w:rPr>
          <w:bCs w:val="0"/>
          <w:sz w:val="24"/>
          <w:szCs w:val="24"/>
        </w:rPr>
        <w:t>Россети</w:t>
      </w:r>
      <w:proofErr w:type="spellEnd"/>
      <w:r w:rsidR="004E3ED2" w:rsidRPr="00AD5D98">
        <w:rPr>
          <w:bCs w:val="0"/>
          <w:sz w:val="24"/>
          <w:szCs w:val="24"/>
        </w:rPr>
        <w:t>»</w:t>
      </w:r>
      <w:r w:rsidRPr="00AD5D98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AD5D98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AD5D98">
        <w:rPr>
          <w:bCs w:val="0"/>
          <w:sz w:val="24"/>
          <w:szCs w:val="24"/>
        </w:rPr>
        <w:t>Т</w:t>
      </w:r>
      <w:r w:rsidR="004B5EB3" w:rsidRPr="00AD5D98">
        <w:rPr>
          <w:bCs w:val="0"/>
          <w:sz w:val="24"/>
          <w:szCs w:val="24"/>
        </w:rPr>
        <w:t>аким образом, данная процедура З</w:t>
      </w:r>
      <w:r w:rsidR="00717F60" w:rsidRPr="00AD5D9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AD5D9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>Опубликованное в соответствии с п.</w:t>
      </w:r>
      <w:r w:rsidR="00D421AA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_Ref305973033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3.2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</w:t>
      </w:r>
      <w:r w:rsidR="004B5EB3" w:rsidRPr="00AD5D98">
        <w:rPr>
          <w:sz w:val="24"/>
          <w:szCs w:val="24"/>
        </w:rPr>
        <w:t>Извещени</w:t>
      </w:r>
      <w:r w:rsidRPr="00AD5D9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AD5D98">
        <w:rPr>
          <w:sz w:val="24"/>
          <w:szCs w:val="24"/>
        </w:rPr>
        <w:t>Д</w:t>
      </w:r>
      <w:r w:rsidRPr="00AD5D98">
        <w:rPr>
          <w:sz w:val="24"/>
          <w:szCs w:val="24"/>
        </w:rPr>
        <w:t xml:space="preserve">окументацией, являются </w:t>
      </w:r>
      <w:r w:rsidRPr="00AD5D98">
        <w:rPr>
          <w:bCs w:val="0"/>
          <w:sz w:val="24"/>
          <w:szCs w:val="24"/>
        </w:rPr>
        <w:t xml:space="preserve">приглашением делать оферты и </w:t>
      </w:r>
      <w:r w:rsidRPr="00AD5D98">
        <w:rPr>
          <w:sz w:val="24"/>
          <w:szCs w:val="24"/>
        </w:rPr>
        <w:t xml:space="preserve">должны рассматриваться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AD5D9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Заявк</w:t>
      </w:r>
      <w:r w:rsidR="00717F60" w:rsidRPr="00AD5D98">
        <w:rPr>
          <w:sz w:val="24"/>
          <w:szCs w:val="24"/>
        </w:rPr>
        <w:t xml:space="preserve">а </w:t>
      </w:r>
      <w:r w:rsidR="009C744E" w:rsidRPr="00AD5D98">
        <w:rPr>
          <w:sz w:val="24"/>
          <w:szCs w:val="24"/>
        </w:rPr>
        <w:t>Участник</w:t>
      </w:r>
      <w:r w:rsidR="00717F60" w:rsidRPr="00AD5D9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AD5D98">
        <w:rPr>
          <w:bCs w:val="0"/>
          <w:sz w:val="24"/>
          <w:szCs w:val="24"/>
        </w:rPr>
        <w:t>запроса предложений</w:t>
      </w:r>
      <w:r w:rsidR="00717F60" w:rsidRPr="00AD5D98">
        <w:rPr>
          <w:sz w:val="24"/>
          <w:szCs w:val="24"/>
        </w:rPr>
        <w:t xml:space="preserve"> в соо</w:t>
      </w:r>
      <w:r w:rsidR="00717F60" w:rsidRPr="00AD5D98">
        <w:rPr>
          <w:bCs w:val="0"/>
          <w:sz w:val="24"/>
          <w:szCs w:val="24"/>
        </w:rPr>
        <w:t>тветствии с этим.</w:t>
      </w:r>
    </w:p>
    <w:p w:rsidR="00717F60" w:rsidRPr="00AD5D9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Заключенный</w:t>
      </w:r>
      <w:r w:rsidR="00AD3EBC" w:rsidRPr="00AD5D98">
        <w:rPr>
          <w:sz w:val="24"/>
          <w:szCs w:val="24"/>
        </w:rPr>
        <w:t xml:space="preserve"> по результатам запроса предложений и пред</w:t>
      </w:r>
      <w:r w:rsidR="009D7F01" w:rsidRPr="00AD5D98">
        <w:rPr>
          <w:sz w:val="24"/>
          <w:szCs w:val="24"/>
        </w:rPr>
        <w:t>д</w:t>
      </w:r>
      <w:r w:rsidR="00123C70" w:rsidRPr="00AD5D98">
        <w:rPr>
          <w:sz w:val="24"/>
          <w:szCs w:val="24"/>
        </w:rPr>
        <w:t>оговор</w:t>
      </w:r>
      <w:r w:rsidR="00AD3EBC" w:rsidRPr="00AD5D98">
        <w:rPr>
          <w:sz w:val="24"/>
          <w:szCs w:val="24"/>
        </w:rPr>
        <w:t xml:space="preserve">ных переговоров </w:t>
      </w:r>
      <w:r w:rsidR="00123C70" w:rsidRPr="00AD5D98">
        <w:rPr>
          <w:sz w:val="24"/>
          <w:szCs w:val="24"/>
        </w:rPr>
        <w:t>Договор</w:t>
      </w:r>
      <w:r w:rsidR="00AD3EBC" w:rsidRPr="00AD5D98">
        <w:rPr>
          <w:sz w:val="24"/>
          <w:szCs w:val="24"/>
        </w:rPr>
        <w:t xml:space="preserve"> фиксирует все достигн</w:t>
      </w:r>
      <w:r w:rsidR="00AD3EBC" w:rsidRPr="00AD5D98">
        <w:rPr>
          <w:bCs w:val="0"/>
          <w:sz w:val="24"/>
          <w:szCs w:val="24"/>
        </w:rPr>
        <w:t xml:space="preserve">утые сторонами </w:t>
      </w:r>
      <w:r w:rsidR="00123C70" w:rsidRPr="00AD5D98">
        <w:rPr>
          <w:bCs w:val="0"/>
          <w:sz w:val="24"/>
          <w:szCs w:val="24"/>
        </w:rPr>
        <w:t>Договор</w:t>
      </w:r>
      <w:r w:rsidR="00AD3EBC" w:rsidRPr="00AD5D98">
        <w:rPr>
          <w:bCs w:val="0"/>
          <w:sz w:val="24"/>
          <w:szCs w:val="24"/>
        </w:rPr>
        <w:t>енности.</w:t>
      </w:r>
    </w:p>
    <w:p w:rsidR="00717F60" w:rsidRPr="00AD5D9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AD5D98">
        <w:rPr>
          <w:sz w:val="24"/>
          <w:szCs w:val="24"/>
        </w:rPr>
        <w:t>При определении</w:t>
      </w:r>
      <w:r w:rsidR="004B5EB3" w:rsidRPr="00AD5D98">
        <w:rPr>
          <w:sz w:val="24"/>
          <w:szCs w:val="24"/>
        </w:rPr>
        <w:t xml:space="preserve"> условий </w:t>
      </w:r>
      <w:r w:rsidR="00123C70" w:rsidRPr="00AD5D98">
        <w:rPr>
          <w:sz w:val="24"/>
          <w:szCs w:val="24"/>
        </w:rPr>
        <w:t>Договор</w:t>
      </w:r>
      <w:r w:rsidRPr="00AD5D98">
        <w:rPr>
          <w:sz w:val="24"/>
          <w:szCs w:val="24"/>
        </w:rPr>
        <w:t xml:space="preserve">а с </w:t>
      </w:r>
      <w:r w:rsidR="009C744E" w:rsidRPr="00AD5D98">
        <w:rPr>
          <w:sz w:val="24"/>
          <w:szCs w:val="24"/>
        </w:rPr>
        <w:t>Участник</w:t>
      </w:r>
      <w:r w:rsidR="004B5EB3" w:rsidRPr="00AD5D98">
        <w:rPr>
          <w:sz w:val="24"/>
          <w:szCs w:val="24"/>
        </w:rPr>
        <w:t>ом запроса предложений, чья Заявк</w:t>
      </w:r>
      <w:r w:rsidRPr="00AD5D98">
        <w:rPr>
          <w:sz w:val="24"/>
          <w:szCs w:val="24"/>
        </w:rPr>
        <w:t xml:space="preserve">а признана </w:t>
      </w:r>
      <w:r w:rsidR="00717F60" w:rsidRPr="00AD5D98">
        <w:rPr>
          <w:sz w:val="24"/>
          <w:szCs w:val="24"/>
        </w:rPr>
        <w:t>наилучшей</w:t>
      </w:r>
      <w:r w:rsidRPr="00AD5D98">
        <w:rPr>
          <w:sz w:val="24"/>
          <w:szCs w:val="24"/>
        </w:rPr>
        <w:t>, используются следующие документы с</w:t>
      </w:r>
      <w:r w:rsidRPr="00AD5D98">
        <w:rPr>
          <w:sz w:val="24"/>
          <w:szCs w:val="24"/>
          <w:lang w:val="en-US"/>
        </w:rPr>
        <w:t> </w:t>
      </w:r>
      <w:r w:rsidRPr="00AD5D9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AD5D9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AD5D98">
        <w:rPr>
          <w:sz w:val="24"/>
          <w:szCs w:val="24"/>
        </w:rPr>
        <w:lastRenderedPageBreak/>
        <w:t>П</w:t>
      </w:r>
      <w:r w:rsidR="00717F60" w:rsidRPr="00AD5D98">
        <w:rPr>
          <w:sz w:val="24"/>
          <w:szCs w:val="24"/>
        </w:rPr>
        <w:t>ротоколы пред</w:t>
      </w:r>
      <w:r w:rsidR="00F85CCF" w:rsidRPr="00AD5D98">
        <w:rPr>
          <w:sz w:val="24"/>
          <w:szCs w:val="24"/>
        </w:rPr>
        <w:t>д</w:t>
      </w:r>
      <w:r w:rsidR="00123C70" w:rsidRPr="00AD5D98">
        <w:rPr>
          <w:sz w:val="24"/>
          <w:szCs w:val="24"/>
        </w:rPr>
        <w:t>оговор</w:t>
      </w:r>
      <w:r w:rsidR="00717F60" w:rsidRPr="00AD5D98">
        <w:rPr>
          <w:sz w:val="24"/>
          <w:szCs w:val="24"/>
        </w:rPr>
        <w:t xml:space="preserve">ных переговоров между Заказчиком и </w:t>
      </w:r>
      <w:r w:rsidR="009C744E" w:rsidRPr="00AD5D98">
        <w:rPr>
          <w:sz w:val="24"/>
          <w:szCs w:val="24"/>
        </w:rPr>
        <w:t>Участник</w:t>
      </w:r>
      <w:r w:rsidR="00886684" w:rsidRPr="00AD5D98">
        <w:rPr>
          <w:sz w:val="24"/>
          <w:szCs w:val="24"/>
        </w:rPr>
        <w:t xml:space="preserve">ом запроса предложений, чья </w:t>
      </w:r>
      <w:r w:rsidRPr="00AD5D98">
        <w:rPr>
          <w:sz w:val="24"/>
          <w:szCs w:val="24"/>
        </w:rPr>
        <w:t>Заявк</w:t>
      </w:r>
      <w:r w:rsidR="00886684" w:rsidRPr="00AD5D98">
        <w:rPr>
          <w:sz w:val="24"/>
          <w:szCs w:val="24"/>
        </w:rPr>
        <w:t xml:space="preserve">а признана лучшей </w:t>
      </w:r>
      <w:r w:rsidR="00717F60" w:rsidRPr="00AD5D9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AD5D98">
        <w:rPr>
          <w:sz w:val="24"/>
          <w:szCs w:val="24"/>
        </w:rPr>
        <w:t>Заявк</w:t>
      </w:r>
      <w:r w:rsidR="00717F60" w:rsidRPr="00AD5D98">
        <w:rPr>
          <w:sz w:val="24"/>
          <w:szCs w:val="24"/>
        </w:rPr>
        <w:t xml:space="preserve">е </w:t>
      </w:r>
      <w:r w:rsidR="009C744E" w:rsidRPr="00AD5D98">
        <w:rPr>
          <w:sz w:val="24"/>
          <w:szCs w:val="24"/>
        </w:rPr>
        <w:t>Участник</w:t>
      </w:r>
      <w:r w:rsidR="004C5164" w:rsidRPr="00AD5D98">
        <w:rPr>
          <w:sz w:val="24"/>
          <w:szCs w:val="24"/>
        </w:rPr>
        <w:t xml:space="preserve">а запроса предложений, чья </w:t>
      </w:r>
      <w:r w:rsidRPr="00AD5D98">
        <w:rPr>
          <w:sz w:val="24"/>
          <w:szCs w:val="24"/>
        </w:rPr>
        <w:t>Заявк</w:t>
      </w:r>
      <w:r w:rsidR="004C5164" w:rsidRPr="00AD5D98">
        <w:rPr>
          <w:sz w:val="24"/>
          <w:szCs w:val="24"/>
        </w:rPr>
        <w:t>а признана лучшей</w:t>
      </w:r>
      <w:r w:rsidR="00717F60" w:rsidRPr="00AD5D98">
        <w:rPr>
          <w:sz w:val="24"/>
          <w:szCs w:val="24"/>
        </w:rPr>
        <w:t>);</w:t>
      </w:r>
    </w:p>
    <w:p w:rsidR="00717F60" w:rsidRPr="00AD5D9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D5D98">
        <w:rPr>
          <w:sz w:val="24"/>
          <w:szCs w:val="24"/>
        </w:rPr>
        <w:t>Извещени</w:t>
      </w:r>
      <w:r w:rsidR="00717F60" w:rsidRPr="00AD5D9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AD5D9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D5D98">
        <w:rPr>
          <w:sz w:val="24"/>
          <w:szCs w:val="24"/>
        </w:rPr>
        <w:t>Заявк</w:t>
      </w:r>
      <w:r w:rsidR="00717F60" w:rsidRPr="00AD5D98">
        <w:rPr>
          <w:sz w:val="24"/>
          <w:szCs w:val="24"/>
        </w:rPr>
        <w:t xml:space="preserve">а </w:t>
      </w:r>
      <w:r w:rsidR="009C744E" w:rsidRPr="00AD5D98">
        <w:rPr>
          <w:sz w:val="24"/>
          <w:szCs w:val="24"/>
        </w:rPr>
        <w:t>Участник</w:t>
      </w:r>
      <w:r w:rsidR="004C5164" w:rsidRPr="00AD5D98">
        <w:rPr>
          <w:sz w:val="24"/>
          <w:szCs w:val="24"/>
        </w:rPr>
        <w:t xml:space="preserve">а </w:t>
      </w:r>
      <w:r w:rsidR="00717F60" w:rsidRPr="00AD5D98">
        <w:rPr>
          <w:sz w:val="24"/>
          <w:szCs w:val="24"/>
        </w:rPr>
        <w:t>запроса предложений</w:t>
      </w:r>
      <w:r w:rsidR="004C5164" w:rsidRPr="00AD5D98">
        <w:rPr>
          <w:sz w:val="24"/>
          <w:szCs w:val="24"/>
        </w:rPr>
        <w:t xml:space="preserve">, чья </w:t>
      </w:r>
      <w:r w:rsidRPr="00AD5D98">
        <w:rPr>
          <w:sz w:val="24"/>
          <w:szCs w:val="24"/>
        </w:rPr>
        <w:t>Заявк</w:t>
      </w:r>
      <w:r w:rsidR="004C5164" w:rsidRPr="00AD5D98">
        <w:rPr>
          <w:sz w:val="24"/>
          <w:szCs w:val="24"/>
        </w:rPr>
        <w:t>а признана лучшей,</w:t>
      </w:r>
      <w:r w:rsidR="00717F60" w:rsidRPr="00AD5D98">
        <w:rPr>
          <w:sz w:val="24"/>
          <w:szCs w:val="24"/>
        </w:rPr>
        <w:t xml:space="preserve"> со всеми дополнениями и разъяснениями</w:t>
      </w:r>
      <w:r w:rsidR="00E963D9" w:rsidRPr="00AD5D98">
        <w:rPr>
          <w:sz w:val="24"/>
          <w:szCs w:val="24"/>
        </w:rPr>
        <w:t>;</w:t>
      </w:r>
    </w:p>
    <w:p w:rsidR="00717F60" w:rsidRPr="00AD5D9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AD5D98">
        <w:rPr>
          <w:sz w:val="24"/>
          <w:szCs w:val="24"/>
        </w:rPr>
        <w:t xml:space="preserve">Иные документы Организатора и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AD5D9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Во всем, что не урегулировано </w:t>
      </w:r>
      <w:r w:rsidR="004B5EB3" w:rsidRPr="00AD5D98">
        <w:rPr>
          <w:sz w:val="24"/>
          <w:szCs w:val="24"/>
        </w:rPr>
        <w:t>Извещени</w:t>
      </w:r>
      <w:r w:rsidRPr="00AD5D9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AD5D98">
        <w:rPr>
          <w:sz w:val="24"/>
          <w:szCs w:val="24"/>
        </w:rPr>
        <w:t>действующим законодательством</w:t>
      </w:r>
      <w:r w:rsidRPr="00AD5D98">
        <w:rPr>
          <w:sz w:val="24"/>
          <w:szCs w:val="24"/>
        </w:rPr>
        <w:t xml:space="preserve"> Российской Федерации.</w:t>
      </w:r>
    </w:p>
    <w:p w:rsidR="00717F60" w:rsidRPr="00AD5D9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Если в отношении сторон </w:t>
      </w:r>
      <w:r w:rsidR="00123C70" w:rsidRPr="00AD5D98">
        <w:rPr>
          <w:sz w:val="24"/>
          <w:szCs w:val="24"/>
        </w:rPr>
        <w:t>Договор</w:t>
      </w:r>
      <w:r w:rsidRPr="00AD5D9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AD5D98">
        <w:rPr>
          <w:sz w:val="24"/>
          <w:szCs w:val="24"/>
        </w:rPr>
        <w:t xml:space="preserve"> </w:t>
      </w:r>
      <w:r w:rsidR="007D07A7" w:rsidRPr="00AD5D98">
        <w:rPr>
          <w:sz w:val="24"/>
          <w:szCs w:val="24"/>
        </w:rPr>
        <w:t>Д</w:t>
      </w:r>
      <w:r w:rsidRPr="00AD5D98">
        <w:rPr>
          <w:sz w:val="24"/>
          <w:szCs w:val="24"/>
        </w:rPr>
        <w:t xml:space="preserve">окументация (и проект </w:t>
      </w:r>
      <w:r w:rsidR="004B5EB3" w:rsidRPr="00AD5D98">
        <w:rPr>
          <w:sz w:val="24"/>
          <w:szCs w:val="24"/>
        </w:rPr>
        <w:t>Д</w:t>
      </w:r>
      <w:r w:rsidRPr="00AD5D98">
        <w:rPr>
          <w:sz w:val="24"/>
          <w:szCs w:val="24"/>
        </w:rPr>
        <w:t xml:space="preserve">оговора как ее часть) и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а </w:t>
      </w:r>
      <w:r w:rsidR="009C744E" w:rsidRPr="00AD5D98">
        <w:rPr>
          <w:sz w:val="24"/>
          <w:szCs w:val="24"/>
        </w:rPr>
        <w:t>Участник</w:t>
      </w:r>
      <w:r w:rsidR="004C5164" w:rsidRPr="00AD5D98">
        <w:rPr>
          <w:sz w:val="24"/>
          <w:szCs w:val="24"/>
        </w:rPr>
        <w:t xml:space="preserve">а </w:t>
      </w:r>
      <w:r w:rsidRPr="00AD5D98">
        <w:rPr>
          <w:sz w:val="24"/>
          <w:szCs w:val="24"/>
        </w:rPr>
        <w:t>запроса предложений</w:t>
      </w:r>
      <w:r w:rsidR="004C5164" w:rsidRPr="00AD5D98">
        <w:rPr>
          <w:sz w:val="24"/>
          <w:szCs w:val="24"/>
        </w:rPr>
        <w:t xml:space="preserve">, чья </w:t>
      </w:r>
      <w:r w:rsidR="004B5EB3" w:rsidRPr="00AD5D98">
        <w:rPr>
          <w:sz w:val="24"/>
          <w:szCs w:val="24"/>
        </w:rPr>
        <w:t>Заявк</w:t>
      </w:r>
      <w:r w:rsidR="004C5164" w:rsidRPr="00AD5D98">
        <w:rPr>
          <w:sz w:val="24"/>
          <w:szCs w:val="24"/>
        </w:rPr>
        <w:t>а признана лучшей,</w:t>
      </w:r>
      <w:r w:rsidRPr="00AD5D9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AD5D9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637"/>
      <w:bookmarkEnd w:id="33"/>
      <w:r w:rsidRPr="00AD5D98">
        <w:t>Особые положения в связи с проведением Запроса предложений на ЭТП</w:t>
      </w:r>
      <w:bookmarkEnd w:id="34"/>
    </w:p>
    <w:p w:rsidR="00717F60" w:rsidRPr="00AD5D9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Для участия в </w:t>
      </w:r>
      <w:r w:rsidR="004B5EB3" w:rsidRPr="00AD5D98">
        <w:rPr>
          <w:sz w:val="24"/>
          <w:szCs w:val="24"/>
        </w:rPr>
        <w:t>З</w:t>
      </w:r>
      <w:r w:rsidRPr="00AD5D98">
        <w:rPr>
          <w:sz w:val="24"/>
          <w:szCs w:val="24"/>
        </w:rPr>
        <w:t xml:space="preserve">апросе предложений лицо </w:t>
      </w:r>
      <w:r w:rsidR="0099066F" w:rsidRPr="00AD5D98">
        <w:rPr>
          <w:sz w:val="24"/>
          <w:szCs w:val="24"/>
        </w:rPr>
        <w:t xml:space="preserve">должно </w:t>
      </w:r>
      <w:r w:rsidRPr="00AD5D98">
        <w:rPr>
          <w:sz w:val="24"/>
          <w:szCs w:val="24"/>
        </w:rPr>
        <w:t xml:space="preserve">быть </w:t>
      </w:r>
      <w:r w:rsidR="0099066F" w:rsidRPr="00AD5D98">
        <w:rPr>
          <w:sz w:val="24"/>
          <w:szCs w:val="24"/>
        </w:rPr>
        <w:t xml:space="preserve">зарегистрировано </w:t>
      </w:r>
      <w:r w:rsidRPr="00AD5D98">
        <w:rPr>
          <w:sz w:val="24"/>
          <w:szCs w:val="24"/>
        </w:rPr>
        <w:t xml:space="preserve">в системе ЭТП в качестве </w:t>
      </w:r>
      <w:r w:rsidR="004B5EB3" w:rsidRPr="00AD5D98">
        <w:rPr>
          <w:sz w:val="24"/>
          <w:szCs w:val="24"/>
        </w:rPr>
        <w:t>У</w:t>
      </w:r>
      <w:r w:rsidRPr="00AD5D98">
        <w:rPr>
          <w:sz w:val="24"/>
          <w:szCs w:val="24"/>
        </w:rPr>
        <w:t xml:space="preserve">частника данной системы, т.е. </w:t>
      </w:r>
      <w:r w:rsidR="0099066F" w:rsidRPr="00AD5D98">
        <w:rPr>
          <w:sz w:val="24"/>
          <w:szCs w:val="24"/>
        </w:rPr>
        <w:t xml:space="preserve">должно </w:t>
      </w:r>
      <w:r w:rsidRPr="00AD5D98">
        <w:rPr>
          <w:sz w:val="24"/>
          <w:szCs w:val="24"/>
        </w:rPr>
        <w:t xml:space="preserve">заключить соответствующий </w:t>
      </w:r>
      <w:r w:rsidR="00123C70" w:rsidRPr="00AD5D98">
        <w:rPr>
          <w:sz w:val="24"/>
          <w:szCs w:val="24"/>
        </w:rPr>
        <w:t>Договор</w:t>
      </w:r>
      <w:r w:rsidRPr="00AD5D98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AD5D98">
        <w:rPr>
          <w:sz w:val="24"/>
          <w:szCs w:val="24"/>
        </w:rPr>
        <w:t>о</w:t>
      </w:r>
      <w:r w:rsidRPr="00AD5D98">
        <w:rPr>
          <w:sz w:val="24"/>
          <w:szCs w:val="24"/>
        </w:rPr>
        <w:t xml:space="preserve"> быть </w:t>
      </w:r>
      <w:r w:rsidR="0099066F" w:rsidRPr="00AD5D98">
        <w:rPr>
          <w:sz w:val="24"/>
          <w:szCs w:val="24"/>
        </w:rPr>
        <w:t xml:space="preserve">зарегистрировано </w:t>
      </w:r>
      <w:r w:rsidRPr="00AD5D98">
        <w:rPr>
          <w:sz w:val="24"/>
          <w:szCs w:val="24"/>
        </w:rPr>
        <w:t xml:space="preserve">системой ЭТП в качестве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AD5D98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>Участник</w:t>
      </w:r>
      <w:r w:rsidR="00717F60" w:rsidRPr="00AD5D98">
        <w:rPr>
          <w:sz w:val="24"/>
          <w:szCs w:val="24"/>
        </w:rPr>
        <w:t xml:space="preserve">и запроса предложений должны подать </w:t>
      </w:r>
      <w:r w:rsidR="004B5EB3" w:rsidRPr="00AD5D98">
        <w:rPr>
          <w:sz w:val="24"/>
          <w:szCs w:val="24"/>
        </w:rPr>
        <w:t>Заявк</w:t>
      </w:r>
      <w:r w:rsidR="00717F60" w:rsidRPr="00AD5D98">
        <w:rPr>
          <w:sz w:val="24"/>
          <w:szCs w:val="24"/>
        </w:rPr>
        <w:t xml:space="preserve">и в электронном виде на ЭТП (подраздел </w:t>
      </w:r>
      <w:r w:rsidR="004A2F0D" w:rsidRPr="00AD5D98">
        <w:fldChar w:fldCharType="begin"/>
      </w:r>
      <w:r w:rsidR="004A2F0D" w:rsidRPr="00AD5D98">
        <w:instrText xml:space="preserve"> REF _Ref191386109 \n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3.3.2</w:t>
      </w:r>
      <w:r w:rsidR="004A2F0D" w:rsidRPr="00AD5D98">
        <w:fldChar w:fldCharType="end"/>
      </w:r>
      <w:r w:rsidR="00721B30" w:rsidRPr="00AD5D98">
        <w:rPr>
          <w:sz w:val="24"/>
          <w:szCs w:val="24"/>
        </w:rPr>
        <w:t>)</w:t>
      </w:r>
      <w:r w:rsidR="008D1B83" w:rsidRPr="00AD5D98">
        <w:rPr>
          <w:bCs w:val="0"/>
          <w:sz w:val="24"/>
          <w:szCs w:val="24"/>
        </w:rPr>
        <w:t xml:space="preserve">, </w:t>
      </w:r>
      <w:r w:rsidR="00C54850" w:rsidRPr="00AD5D9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_Ref440272256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5.12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_Ref467570914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5.13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AD5D98">
        <w:rPr>
          <w:sz w:val="24"/>
          <w:szCs w:val="24"/>
        </w:rPr>
        <w:t>.</w:t>
      </w:r>
      <w:proofErr w:type="gramEnd"/>
      <w:r w:rsidR="008923B5" w:rsidRPr="00AD5D98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AD5D9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Правила проведения процедур </w:t>
      </w:r>
      <w:r w:rsidR="004B5EB3" w:rsidRPr="00AD5D98">
        <w:rPr>
          <w:sz w:val="24"/>
          <w:szCs w:val="24"/>
        </w:rPr>
        <w:t>З</w:t>
      </w:r>
      <w:r w:rsidRPr="00AD5D98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AD5D9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638"/>
      <w:bookmarkEnd w:id="35"/>
      <w:r w:rsidRPr="00AD5D98">
        <w:t>Обжалование</w:t>
      </w:r>
      <w:bookmarkEnd w:id="36"/>
    </w:p>
    <w:p w:rsidR="00717F60" w:rsidRPr="00AD5D9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AD5D98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ами запроса предложений своих обязатель</w:t>
      </w:r>
      <w:proofErr w:type="gramStart"/>
      <w:r w:rsidRPr="00AD5D98">
        <w:rPr>
          <w:sz w:val="24"/>
          <w:szCs w:val="24"/>
        </w:rPr>
        <w:t>ств в св</w:t>
      </w:r>
      <w:proofErr w:type="gramEnd"/>
      <w:r w:rsidRPr="00AD5D98">
        <w:rPr>
          <w:sz w:val="24"/>
          <w:szCs w:val="24"/>
        </w:rPr>
        <w:t xml:space="preserve">язи с проведением </w:t>
      </w:r>
      <w:r w:rsidR="004B5EB3" w:rsidRPr="00AD5D98">
        <w:rPr>
          <w:sz w:val="24"/>
          <w:szCs w:val="24"/>
        </w:rPr>
        <w:t>З</w:t>
      </w:r>
      <w:r w:rsidRPr="00AD5D9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AD5D98">
        <w:rPr>
          <w:sz w:val="24"/>
          <w:szCs w:val="24"/>
        </w:rPr>
        <w:t xml:space="preserve">, при этом уполномоченным представителем </w:t>
      </w:r>
      <w:r w:rsidR="00721B30" w:rsidRPr="00AD5D98">
        <w:rPr>
          <w:sz w:val="24"/>
          <w:szCs w:val="24"/>
        </w:rPr>
        <w:t>ПАО «МРСК Центра»</w:t>
      </w:r>
      <w:r w:rsidR="0099066F" w:rsidRPr="00AD5D98">
        <w:rPr>
          <w:sz w:val="24"/>
          <w:szCs w:val="24"/>
        </w:rPr>
        <w:t xml:space="preserve"> в рамках данного пункта выступает Закупочная комиссия</w:t>
      </w:r>
      <w:r w:rsidRPr="00AD5D9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AD5D98">
        <w:rPr>
          <w:sz w:val="24"/>
          <w:szCs w:val="24"/>
        </w:rPr>
        <w:t>10</w:t>
      </w:r>
      <w:r w:rsidRPr="00AD5D98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AD5D9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AD5D98">
        <w:rPr>
          <w:sz w:val="24"/>
          <w:szCs w:val="24"/>
        </w:rPr>
        <w:lastRenderedPageBreak/>
        <w:t>Если претензионный порядок, указанный в п.</w:t>
      </w:r>
      <w:r w:rsidR="004A2F0D" w:rsidRPr="00AD5D98">
        <w:fldChar w:fldCharType="begin"/>
      </w:r>
      <w:r w:rsidR="004A2F0D" w:rsidRPr="00AD5D98">
        <w:instrText xml:space="preserve"> REF _Ref191386164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 xml:space="preserve"> 1.4.1 </w:t>
      </w:r>
      <w:r w:rsidR="004A2F0D" w:rsidRPr="00AD5D98">
        <w:fldChar w:fldCharType="end"/>
      </w:r>
      <w:r w:rsidR="00D421AA" w:rsidRPr="00AD5D98">
        <w:rPr>
          <w:sz w:val="24"/>
          <w:szCs w:val="24"/>
        </w:rPr>
        <w:t xml:space="preserve"> </w:t>
      </w:r>
      <w:r w:rsidRPr="00AD5D98">
        <w:rPr>
          <w:sz w:val="24"/>
          <w:szCs w:val="24"/>
        </w:rPr>
        <w:t xml:space="preserve">не привел к разрешению разногласий,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AD5D98">
        <w:rPr>
          <w:sz w:val="24"/>
          <w:szCs w:val="24"/>
        </w:rPr>
        <w:t xml:space="preserve">закупочную </w:t>
      </w:r>
      <w:r w:rsidRPr="00AD5D98">
        <w:rPr>
          <w:sz w:val="24"/>
          <w:szCs w:val="24"/>
        </w:rPr>
        <w:t xml:space="preserve">комиссию </w:t>
      </w:r>
      <w:r w:rsidR="00721B30" w:rsidRPr="00AD5D98">
        <w:rPr>
          <w:sz w:val="24"/>
          <w:szCs w:val="24"/>
        </w:rPr>
        <w:t>ПАО «МРСК Центра»</w:t>
      </w:r>
      <w:r w:rsidRPr="00AD5D98">
        <w:rPr>
          <w:sz w:val="24"/>
          <w:szCs w:val="24"/>
        </w:rPr>
        <w:t>.</w:t>
      </w:r>
      <w:bookmarkEnd w:id="39"/>
    </w:p>
    <w:p w:rsidR="00717F60" w:rsidRPr="00AD5D9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>Участник</w:t>
      </w:r>
      <w:r w:rsidR="00717F60" w:rsidRPr="00AD5D98">
        <w:rPr>
          <w:sz w:val="24"/>
          <w:szCs w:val="24"/>
        </w:rPr>
        <w:t xml:space="preserve"> вправе обжаловать в антимонопольн</w:t>
      </w:r>
      <w:r w:rsidR="00E722B6" w:rsidRPr="00AD5D98">
        <w:rPr>
          <w:sz w:val="24"/>
          <w:szCs w:val="24"/>
        </w:rPr>
        <w:t>ом</w:t>
      </w:r>
      <w:r w:rsidR="00717F60" w:rsidRPr="00AD5D98">
        <w:rPr>
          <w:sz w:val="24"/>
          <w:szCs w:val="24"/>
        </w:rPr>
        <w:t xml:space="preserve"> орган</w:t>
      </w:r>
      <w:r w:rsidR="00E722B6" w:rsidRPr="00AD5D98">
        <w:rPr>
          <w:sz w:val="24"/>
          <w:szCs w:val="24"/>
        </w:rPr>
        <w:t>е</w:t>
      </w:r>
      <w:r w:rsidR="00717F60" w:rsidRPr="00AD5D9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AD5D9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AD5D9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 w:rsidRPr="00AD5D98">
        <w:fldChar w:fldCharType="begin"/>
      </w:r>
      <w:r w:rsidR="004A2F0D" w:rsidRPr="00AD5D98">
        <w:instrText xml:space="preserve"> REF _Ref306978606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 xml:space="preserve"> 1.4.2 </w:t>
      </w:r>
      <w:r w:rsidR="004A2F0D" w:rsidRPr="00AD5D98">
        <w:fldChar w:fldCharType="end"/>
      </w:r>
      <w:r w:rsidRPr="00AD5D9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AD5D9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AD5D9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639"/>
      <w:bookmarkEnd w:id="40"/>
      <w:r w:rsidRPr="00AD5D98">
        <w:t>Прочие положения</w:t>
      </w:r>
      <w:bookmarkEnd w:id="41"/>
    </w:p>
    <w:p w:rsidR="00717F60" w:rsidRPr="00AD5D9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>Участник</w:t>
      </w:r>
      <w:r w:rsidR="00717F60" w:rsidRPr="00AD5D9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AD5D98">
        <w:rPr>
          <w:sz w:val="24"/>
          <w:szCs w:val="24"/>
        </w:rPr>
        <w:t>Заявк</w:t>
      </w:r>
      <w:r w:rsidR="00717F60" w:rsidRPr="00AD5D98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AD5D98">
        <w:rPr>
          <w:sz w:val="24"/>
          <w:szCs w:val="24"/>
        </w:rPr>
        <w:t>З</w:t>
      </w:r>
      <w:r w:rsidR="00717F60" w:rsidRPr="00AD5D9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AD5D9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>и, не допускается.</w:t>
      </w:r>
    </w:p>
    <w:p w:rsidR="00717F60" w:rsidRPr="00AD5D9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Предполагается, что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AD5D98">
        <w:rPr>
          <w:sz w:val="24"/>
          <w:szCs w:val="24"/>
        </w:rPr>
        <w:t>п</w:t>
      </w:r>
      <w:r w:rsidRPr="00AD5D98">
        <w:rPr>
          <w:sz w:val="24"/>
          <w:szCs w:val="24"/>
        </w:rPr>
        <w:t>о запрос</w:t>
      </w:r>
      <w:r w:rsidR="00AE0F91" w:rsidRPr="00AD5D98">
        <w:rPr>
          <w:sz w:val="24"/>
          <w:szCs w:val="24"/>
        </w:rPr>
        <w:t>у</w:t>
      </w:r>
      <w:r w:rsidRPr="00AD5D98">
        <w:rPr>
          <w:sz w:val="24"/>
          <w:szCs w:val="24"/>
        </w:rPr>
        <w:t xml:space="preserve"> предложений, или же подача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</w:t>
      </w:r>
      <w:proofErr w:type="gramEnd"/>
      <w:r w:rsidRPr="00AD5D98">
        <w:rPr>
          <w:sz w:val="24"/>
          <w:szCs w:val="24"/>
        </w:rPr>
        <w:t xml:space="preserve"> и может привести к отклонению его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>и.</w:t>
      </w:r>
    </w:p>
    <w:p w:rsidR="00717F60" w:rsidRPr="00AD5D9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ах Предоставление этой информации другим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AD5D9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у, если он установит, что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AD5D98">
        <w:rPr>
          <w:sz w:val="24"/>
          <w:szCs w:val="24"/>
        </w:rPr>
        <w:t xml:space="preserve">поставку, </w:t>
      </w:r>
      <w:r w:rsidRPr="00AD5D9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AD5D98">
        <w:rPr>
          <w:sz w:val="24"/>
          <w:szCs w:val="24"/>
        </w:rPr>
        <w:t>Участник</w:t>
      </w:r>
      <w:r w:rsidR="004C5164" w:rsidRPr="00AD5D98">
        <w:rPr>
          <w:sz w:val="24"/>
          <w:szCs w:val="24"/>
        </w:rPr>
        <w:t xml:space="preserve">а </w:t>
      </w:r>
      <w:r w:rsidRPr="00AD5D98">
        <w:rPr>
          <w:sz w:val="24"/>
          <w:szCs w:val="24"/>
        </w:rPr>
        <w:t>запроса предложений</w:t>
      </w:r>
      <w:r w:rsidR="004C5164" w:rsidRPr="00AD5D98">
        <w:rPr>
          <w:sz w:val="24"/>
          <w:szCs w:val="24"/>
        </w:rPr>
        <w:t xml:space="preserve">, чья </w:t>
      </w:r>
      <w:r w:rsidR="004B5EB3" w:rsidRPr="00AD5D98">
        <w:rPr>
          <w:sz w:val="24"/>
          <w:szCs w:val="24"/>
        </w:rPr>
        <w:t>Заявк</w:t>
      </w:r>
      <w:r w:rsidR="004C5164" w:rsidRPr="00AD5D98">
        <w:rPr>
          <w:sz w:val="24"/>
          <w:szCs w:val="24"/>
        </w:rPr>
        <w:t>а признана лучшей</w:t>
      </w:r>
      <w:r w:rsidRPr="00AD5D98">
        <w:rPr>
          <w:sz w:val="24"/>
          <w:szCs w:val="24"/>
        </w:rPr>
        <w:t>.</w:t>
      </w:r>
      <w:proofErr w:type="gramEnd"/>
    </w:p>
    <w:p w:rsidR="00717F60" w:rsidRPr="00AD5D9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AD5D98">
        <w:rPr>
          <w:sz w:val="24"/>
          <w:szCs w:val="24"/>
        </w:rPr>
        <w:t>Участник</w:t>
      </w:r>
      <w:r w:rsidR="004C5164" w:rsidRPr="00AD5D98">
        <w:rPr>
          <w:sz w:val="24"/>
          <w:szCs w:val="24"/>
        </w:rPr>
        <w:t xml:space="preserve">а </w:t>
      </w:r>
      <w:r w:rsidRPr="00AD5D98">
        <w:rPr>
          <w:sz w:val="24"/>
          <w:szCs w:val="24"/>
        </w:rPr>
        <w:t>запроса предложений</w:t>
      </w:r>
      <w:r w:rsidR="004C5164" w:rsidRPr="00AD5D98">
        <w:rPr>
          <w:sz w:val="24"/>
          <w:szCs w:val="24"/>
        </w:rPr>
        <w:t xml:space="preserve">, чья </w:t>
      </w:r>
      <w:r w:rsidR="004B5EB3" w:rsidRPr="00AD5D98">
        <w:rPr>
          <w:sz w:val="24"/>
          <w:szCs w:val="24"/>
        </w:rPr>
        <w:t>Заявк</w:t>
      </w:r>
      <w:r w:rsidR="004C5164" w:rsidRPr="00AD5D98">
        <w:rPr>
          <w:sz w:val="24"/>
          <w:szCs w:val="24"/>
        </w:rPr>
        <w:t>а признана лучшей</w:t>
      </w:r>
      <w:r w:rsidRPr="00AD5D98">
        <w:rPr>
          <w:sz w:val="24"/>
          <w:szCs w:val="24"/>
        </w:rPr>
        <w:t>.</w:t>
      </w:r>
    </w:p>
    <w:p w:rsidR="00717F60" w:rsidRPr="00AD5D98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AD5D98">
        <w:rPr>
          <w:color w:val="FF0000"/>
          <w:sz w:val="24"/>
          <w:szCs w:val="24"/>
        </w:rPr>
        <w:t xml:space="preserve"> </w:t>
      </w:r>
      <w:r w:rsidRPr="00AD5D98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AD5D98">
        <w:rPr>
          <w:sz w:val="24"/>
          <w:szCs w:val="24"/>
        </w:rPr>
        <w:t>.</w:t>
      </w:r>
    </w:p>
    <w:p w:rsidR="00717F60" w:rsidRPr="00AD5D98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ом Запроса предложений</w:t>
      </w:r>
      <w:r w:rsidR="0099066F" w:rsidRPr="00AD5D98">
        <w:rPr>
          <w:sz w:val="24"/>
          <w:szCs w:val="24"/>
        </w:rPr>
        <w:t>.</w:t>
      </w:r>
      <w:r w:rsidRPr="00AD5D98">
        <w:rPr>
          <w:sz w:val="24"/>
          <w:szCs w:val="24"/>
        </w:rPr>
        <w:t xml:space="preserve"> В случае</w:t>
      </w:r>
      <w:proofErr w:type="gramStart"/>
      <w:r w:rsidRPr="00AD5D98">
        <w:rPr>
          <w:sz w:val="24"/>
          <w:szCs w:val="24"/>
        </w:rPr>
        <w:t>,</w:t>
      </w:r>
      <w:proofErr w:type="gramEnd"/>
      <w:r w:rsidRPr="00AD5D98">
        <w:rPr>
          <w:sz w:val="24"/>
          <w:szCs w:val="24"/>
        </w:rPr>
        <w:t xml:space="preserve"> если факт </w:t>
      </w:r>
      <w:proofErr w:type="spellStart"/>
      <w:r w:rsidRPr="00AD5D98">
        <w:rPr>
          <w:sz w:val="24"/>
          <w:szCs w:val="24"/>
        </w:rPr>
        <w:t>аффилированности</w:t>
      </w:r>
      <w:proofErr w:type="spellEnd"/>
      <w:r w:rsidRPr="00AD5D98">
        <w:rPr>
          <w:sz w:val="24"/>
          <w:szCs w:val="24"/>
        </w:rPr>
        <w:t xml:space="preserve"> установлен в процессе или после проведения запроса предложений, но до подписания </w:t>
      </w:r>
      <w:r w:rsidR="00123C70" w:rsidRPr="00AD5D98">
        <w:rPr>
          <w:sz w:val="24"/>
          <w:szCs w:val="24"/>
        </w:rPr>
        <w:t>Договор</w:t>
      </w:r>
      <w:r w:rsidRPr="00AD5D98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AD5D98">
        <w:rPr>
          <w:sz w:val="24"/>
          <w:szCs w:val="24"/>
        </w:rPr>
        <w:t>З</w:t>
      </w:r>
      <w:r w:rsidR="00C74146" w:rsidRPr="00AD5D98">
        <w:rPr>
          <w:sz w:val="24"/>
          <w:szCs w:val="24"/>
        </w:rPr>
        <w:t>О</w:t>
      </w:r>
      <w:r w:rsidR="009A7733" w:rsidRPr="00AD5D98">
        <w:rPr>
          <w:sz w:val="24"/>
          <w:szCs w:val="24"/>
        </w:rPr>
        <w:t xml:space="preserve"> </w:t>
      </w:r>
      <w:r w:rsidR="00721B30" w:rsidRPr="00AD5D98">
        <w:rPr>
          <w:sz w:val="24"/>
          <w:szCs w:val="24"/>
        </w:rPr>
        <w:t>ПАО «МРСК Центра»</w:t>
      </w:r>
      <w:r w:rsidRPr="00AD5D9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AD5D98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Предполагается, что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AD5D98">
        <w:rPr>
          <w:sz w:val="24"/>
          <w:szCs w:val="24"/>
        </w:rPr>
        <w:t>Д</w:t>
      </w:r>
      <w:r w:rsidRPr="00AD5D98">
        <w:rPr>
          <w:sz w:val="24"/>
          <w:szCs w:val="24"/>
        </w:rPr>
        <w:t>окументации</w:t>
      </w:r>
      <w:r w:rsidR="00AE0F91" w:rsidRPr="00AD5D98">
        <w:rPr>
          <w:sz w:val="24"/>
          <w:szCs w:val="24"/>
        </w:rPr>
        <w:t xml:space="preserve"> по запросу предложений</w:t>
      </w:r>
      <w:r w:rsidRPr="00AD5D9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ами запросов (в соответствии с п.</w:t>
      </w:r>
      <w:r w:rsidR="00D560EA" w:rsidRPr="00AD5D98" w:rsidDel="00D560EA">
        <w:rPr>
          <w:sz w:val="24"/>
          <w:szCs w:val="24"/>
        </w:rPr>
        <w:t xml:space="preserve"> </w:t>
      </w:r>
      <w:r w:rsidR="004A2F0D" w:rsidRPr="00AD5D98">
        <w:rPr>
          <w:sz w:val="24"/>
          <w:szCs w:val="24"/>
        </w:rPr>
        <w:fldChar w:fldCharType="begin"/>
      </w:r>
      <w:r w:rsidR="004A2F0D" w:rsidRPr="00AD5D98">
        <w:rPr>
          <w:sz w:val="24"/>
          <w:szCs w:val="24"/>
        </w:rPr>
        <w:instrText xml:space="preserve"> REF _Ref306114966 \r \h  \* MERGEFORMAT </w:instrText>
      </w:r>
      <w:r w:rsidR="004A2F0D" w:rsidRPr="00AD5D98">
        <w:rPr>
          <w:sz w:val="24"/>
          <w:szCs w:val="24"/>
        </w:rPr>
      </w:r>
      <w:r w:rsidR="004A2F0D" w:rsidRPr="00AD5D98">
        <w:rPr>
          <w:sz w:val="24"/>
          <w:szCs w:val="24"/>
        </w:rPr>
        <w:fldChar w:fldCharType="separate"/>
      </w:r>
      <w:r w:rsidR="00415CBF" w:rsidRPr="00AD5D98">
        <w:rPr>
          <w:sz w:val="24"/>
          <w:szCs w:val="24"/>
        </w:rPr>
        <w:t>3.3.11</w:t>
      </w:r>
      <w:r w:rsidR="004A2F0D" w:rsidRPr="00AD5D98">
        <w:rPr>
          <w:sz w:val="24"/>
          <w:szCs w:val="24"/>
        </w:rPr>
        <w:fldChar w:fldCharType="end"/>
      </w:r>
      <w:r w:rsidRPr="00AD5D98">
        <w:rPr>
          <w:sz w:val="24"/>
          <w:szCs w:val="24"/>
        </w:rPr>
        <w:t xml:space="preserve"> настоящей Документации).</w:t>
      </w:r>
    </w:p>
    <w:p w:rsidR="00717F60" w:rsidRPr="00AD5D98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AD5D98">
        <w:rPr>
          <w:bCs w:val="0"/>
          <w:sz w:val="24"/>
          <w:szCs w:val="24"/>
        </w:rPr>
        <w:t xml:space="preserve">в любой момент </w:t>
      </w:r>
      <w:r w:rsidRPr="00AD5D98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AD5D98">
        <w:rPr>
          <w:sz w:val="24"/>
          <w:szCs w:val="24"/>
        </w:rPr>
        <w:t xml:space="preserve"> </w:t>
      </w:r>
      <w:proofErr w:type="gramStart"/>
      <w:r w:rsidRPr="00AD5D98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AD5D98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AD5D98">
        <w:rPr>
          <w:sz w:val="24"/>
          <w:szCs w:val="24"/>
        </w:rPr>
        <w:t>.</w:t>
      </w:r>
    </w:p>
    <w:p w:rsidR="002D4BC6" w:rsidRPr="00AD5D98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640"/>
      <w:bookmarkStart w:id="53" w:name="_Ref306144164"/>
      <w:r w:rsidRPr="00AD5D98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AD5D98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69231"/>
      <w:bookmarkStart w:id="62" w:name="_Toc468786575"/>
      <w:bookmarkStart w:id="63" w:name="_Toc469481207"/>
      <w:bookmarkStart w:id="64" w:name="_Toc472498795"/>
      <w:bookmarkStart w:id="65" w:name="_Toc498588641"/>
      <w:r w:rsidRPr="00AD5D98">
        <w:rPr>
          <w:b w:val="0"/>
        </w:rPr>
        <w:t>Участник</w:t>
      </w:r>
      <w:r w:rsidR="002D4BC6" w:rsidRPr="00AD5D98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 w:rsidRPr="00AD5D98">
        <w:fldChar w:fldCharType="begin"/>
      </w:r>
      <w:r w:rsidR="004A2F0D" w:rsidRPr="00AD5D98">
        <w:instrText xml:space="preserve"> REF _Ref440275279 \r \h  \* MERGEFORMAT </w:instrText>
      </w:r>
      <w:r w:rsidR="004A2F0D" w:rsidRPr="00AD5D98">
        <w:fldChar w:fldCharType="separate"/>
      </w:r>
      <w:r w:rsidR="00415CBF" w:rsidRPr="00AD5D98">
        <w:rPr>
          <w:b w:val="0"/>
        </w:rPr>
        <w:t>1.1.4</w:t>
      </w:r>
      <w:r w:rsidR="004A2F0D" w:rsidRPr="00AD5D98">
        <w:fldChar w:fldCharType="end"/>
      </w:r>
      <w:r w:rsidR="002D4BC6" w:rsidRPr="00AD5D98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AD5D98">
        <w:rPr>
          <w:b w:val="0"/>
        </w:rPr>
        <w:t xml:space="preserve"> </w:t>
      </w:r>
    </w:p>
    <w:p w:rsidR="002D4BC6" w:rsidRPr="00AD5D98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69232"/>
      <w:bookmarkStart w:id="74" w:name="_Toc468786576"/>
      <w:bookmarkStart w:id="75" w:name="_Toc469481208"/>
      <w:bookmarkStart w:id="76" w:name="_Toc472498796"/>
      <w:bookmarkStart w:id="77" w:name="_Toc498588642"/>
      <w:r w:rsidRPr="00AD5D98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 w:rsidRPr="00AD5D98">
        <w:fldChar w:fldCharType="begin"/>
      </w:r>
      <w:r w:rsidR="004A2F0D" w:rsidRPr="00AD5D98">
        <w:instrText xml:space="preserve"> REF _Ref305973147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3.3</w:t>
      </w:r>
      <w:r w:rsidR="004A2F0D" w:rsidRPr="00AD5D98">
        <w:fldChar w:fldCharType="end"/>
      </w:r>
      <w:r w:rsidRPr="00AD5D98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AD5D98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69233"/>
      <w:bookmarkStart w:id="86" w:name="_Toc468786577"/>
      <w:bookmarkStart w:id="87" w:name="_Toc469481209"/>
      <w:bookmarkStart w:id="88" w:name="_Toc472498797"/>
      <w:bookmarkStart w:id="89" w:name="_Toc498588643"/>
      <w:r w:rsidRPr="00AD5D98">
        <w:rPr>
          <w:b w:val="0"/>
          <w:szCs w:val="24"/>
        </w:rPr>
        <w:t xml:space="preserve">Письмо о подаче оферты (подраздел </w:t>
      </w:r>
      <w:r w:rsidR="004A2F0D" w:rsidRPr="00AD5D98">
        <w:fldChar w:fldCharType="begin"/>
      </w:r>
      <w:r w:rsidR="004A2F0D" w:rsidRPr="00AD5D98">
        <w:instrText xml:space="preserve"> REF _Ref55336310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5.1</w:t>
      </w:r>
      <w:r w:rsidR="004A2F0D" w:rsidRPr="00AD5D98">
        <w:fldChar w:fldCharType="end"/>
      </w:r>
      <w:r w:rsidRPr="00AD5D98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AD5D98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69234"/>
      <w:bookmarkStart w:id="98" w:name="_Toc468786578"/>
      <w:bookmarkStart w:id="99" w:name="_Toc469481210"/>
      <w:bookmarkStart w:id="100" w:name="_Toc472498798"/>
      <w:bookmarkStart w:id="101" w:name="_Toc498588644"/>
      <w:r w:rsidRPr="00AD5D98">
        <w:rPr>
          <w:b w:val="0"/>
          <w:szCs w:val="24"/>
        </w:rPr>
        <w:t xml:space="preserve">Сводная таблица стоимости </w:t>
      </w:r>
      <w:r w:rsidR="00F04258" w:rsidRPr="00AD5D98">
        <w:rPr>
          <w:b w:val="0"/>
          <w:szCs w:val="24"/>
        </w:rPr>
        <w:t>поставок</w:t>
      </w:r>
      <w:r w:rsidR="00F04258" w:rsidRPr="00AD5D98">
        <w:rPr>
          <w:bCs w:val="0"/>
          <w:szCs w:val="24"/>
        </w:rPr>
        <w:t xml:space="preserve"> </w:t>
      </w:r>
      <w:r w:rsidRPr="00AD5D98">
        <w:rPr>
          <w:b w:val="0"/>
          <w:szCs w:val="24"/>
        </w:rPr>
        <w:t xml:space="preserve">(подраздел </w:t>
      </w:r>
      <w:r w:rsidR="004A2F0D" w:rsidRPr="00AD5D98">
        <w:fldChar w:fldCharType="begin"/>
      </w:r>
      <w:r w:rsidR="004A2F0D" w:rsidRPr="00AD5D98">
        <w:instrText xml:space="preserve"> REF _Ref440284918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5.2</w:t>
      </w:r>
      <w:r w:rsidR="004A2F0D" w:rsidRPr="00AD5D98">
        <w:fldChar w:fldCharType="end"/>
      </w:r>
      <w:r w:rsidRPr="00AD5D98">
        <w:rPr>
          <w:b w:val="0"/>
          <w:szCs w:val="24"/>
        </w:rPr>
        <w:t xml:space="preserve">), Техническое предложение (подраздел </w:t>
      </w:r>
      <w:r w:rsidR="004A2F0D" w:rsidRPr="00AD5D98">
        <w:fldChar w:fldCharType="begin"/>
      </w:r>
      <w:r w:rsidR="004A2F0D" w:rsidRPr="00AD5D98">
        <w:instrText xml:space="preserve"> REF _Ref86826666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5.3</w:t>
      </w:r>
      <w:r w:rsidR="004A2F0D" w:rsidRPr="00AD5D98">
        <w:fldChar w:fldCharType="end"/>
      </w:r>
      <w:r w:rsidRPr="00AD5D98">
        <w:rPr>
          <w:b w:val="0"/>
          <w:szCs w:val="24"/>
        </w:rPr>
        <w:t>)</w:t>
      </w:r>
      <w:r w:rsidR="00AE556B" w:rsidRPr="00AD5D98">
        <w:rPr>
          <w:b w:val="0"/>
          <w:szCs w:val="24"/>
        </w:rPr>
        <w:t>,</w:t>
      </w:r>
      <w:r w:rsidRPr="00AD5D98">
        <w:rPr>
          <w:b w:val="0"/>
          <w:szCs w:val="24"/>
        </w:rPr>
        <w:t xml:space="preserve"> </w:t>
      </w:r>
      <w:r w:rsidR="00DF0D8B" w:rsidRPr="00AD5D98">
        <w:rPr>
          <w:b w:val="0"/>
          <w:bCs w:val="0"/>
          <w:szCs w:val="24"/>
        </w:rPr>
        <w:t xml:space="preserve">График выполнения поставок </w:t>
      </w:r>
      <w:r w:rsidRPr="00AD5D98">
        <w:rPr>
          <w:b w:val="0"/>
          <w:szCs w:val="24"/>
        </w:rPr>
        <w:t xml:space="preserve">(подраздел </w:t>
      </w:r>
      <w:r w:rsidR="004A2F0D" w:rsidRPr="00AD5D98">
        <w:fldChar w:fldCharType="begin"/>
      </w:r>
      <w:r w:rsidR="004A2F0D" w:rsidRPr="00AD5D98">
        <w:instrText xml:space="preserve"> REF _Ref440284947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5.4</w:t>
      </w:r>
      <w:r w:rsidR="004A2F0D" w:rsidRPr="00AD5D98">
        <w:fldChar w:fldCharType="end"/>
      </w:r>
      <w:r w:rsidRPr="00AD5D98">
        <w:rPr>
          <w:b w:val="0"/>
          <w:szCs w:val="24"/>
        </w:rPr>
        <w:t>)</w:t>
      </w:r>
      <w:r w:rsidR="00AE556B" w:rsidRPr="00AD5D98">
        <w:rPr>
          <w:b w:val="0"/>
          <w:szCs w:val="24"/>
        </w:rPr>
        <w:t xml:space="preserve"> и </w:t>
      </w:r>
      <w:r w:rsidR="00AE556B" w:rsidRPr="00AD5D98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A2F0D" w:rsidRPr="00AD5D98">
        <w:fldChar w:fldCharType="begin"/>
      </w:r>
      <w:r w:rsidR="004A2F0D" w:rsidRPr="00AD5D98">
        <w:instrText xml:space="preserve"> REF _Ref93264992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5.5</w:t>
      </w:r>
      <w:r w:rsidR="004A2F0D" w:rsidRPr="00AD5D98">
        <w:fldChar w:fldCharType="end"/>
      </w:r>
      <w:r w:rsidR="00AE556B" w:rsidRPr="00AD5D98">
        <w:rPr>
          <w:b w:val="0"/>
          <w:szCs w:val="24"/>
        </w:rPr>
        <w:t>)</w:t>
      </w:r>
      <w:r w:rsidRPr="00AD5D98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AD5D98">
        <w:rPr>
          <w:b w:val="0"/>
          <w:szCs w:val="24"/>
        </w:rPr>
        <w:t xml:space="preserve"> </w:t>
      </w:r>
    </w:p>
    <w:p w:rsidR="002D4BC6" w:rsidRPr="00AD5D98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69235"/>
      <w:bookmarkStart w:id="110" w:name="_Toc468786579"/>
      <w:bookmarkStart w:id="111" w:name="_Toc469481211"/>
      <w:bookmarkStart w:id="112" w:name="_Toc472498799"/>
      <w:bookmarkStart w:id="113" w:name="_Toc498588645"/>
      <w:r w:rsidRPr="00AD5D98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 w:rsidRPr="00AD5D98">
        <w:fldChar w:fldCharType="begin"/>
      </w:r>
      <w:r w:rsidR="004A2F0D" w:rsidRPr="00AD5D98">
        <w:instrText xml:space="preserve"> REF _Ref440285128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3.3.14</w:t>
      </w:r>
      <w:r w:rsidR="004A2F0D" w:rsidRPr="00AD5D98">
        <w:fldChar w:fldCharType="end"/>
      </w:r>
      <w:r w:rsidRPr="00AD5D98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AD5D98">
        <w:rPr>
          <w:b w:val="0"/>
          <w:szCs w:val="24"/>
        </w:rPr>
        <w:t>ь</w:t>
      </w:r>
      <w:r w:rsidRPr="00AD5D98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AD5D98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69236"/>
      <w:bookmarkStart w:id="122" w:name="_Toc468786580"/>
      <w:bookmarkStart w:id="123" w:name="_Toc469481212"/>
      <w:bookmarkStart w:id="124" w:name="_Toc472498800"/>
      <w:bookmarkStart w:id="125" w:name="_Toc498588646"/>
      <w:r w:rsidRPr="00AD5D98">
        <w:rPr>
          <w:b w:val="0"/>
          <w:szCs w:val="24"/>
        </w:rPr>
        <w:t>Оценка заявок (подраздел</w:t>
      </w:r>
      <w:r w:rsidR="00FB6254" w:rsidRPr="00AD5D98">
        <w:t xml:space="preserve"> </w:t>
      </w:r>
      <w:r w:rsidR="004A2F0D" w:rsidRPr="00AD5D98">
        <w:fldChar w:fldCharType="begin"/>
      </w:r>
      <w:r w:rsidR="004A2F0D" w:rsidRPr="00AD5D98">
        <w:instrText xml:space="preserve"> REF _Ref468199525 \r \h  \* MERGEFORMAT </w:instrText>
      </w:r>
      <w:r w:rsidR="004A2F0D" w:rsidRPr="00AD5D98">
        <w:fldChar w:fldCharType="separate"/>
      </w:r>
      <w:r w:rsidR="00415CBF" w:rsidRPr="00AD5D98">
        <w:rPr>
          <w:b w:val="0"/>
        </w:rPr>
        <w:t>3.6</w:t>
      </w:r>
      <w:r w:rsidR="004A2F0D" w:rsidRPr="00AD5D98">
        <w:fldChar w:fldCharType="end"/>
      </w:r>
      <w:r w:rsidRPr="00AD5D98">
        <w:rPr>
          <w:b w:val="0"/>
          <w:szCs w:val="24"/>
        </w:rPr>
        <w:t xml:space="preserve">) и подведение итогов запроса предложений (подраздел </w:t>
      </w:r>
      <w:r w:rsidR="00A5367C" w:rsidRPr="00AD5D98">
        <w:fldChar w:fldCharType="begin"/>
      </w:r>
      <w:r w:rsidR="00D74ED6" w:rsidRPr="00AD5D98">
        <w:rPr>
          <w:b w:val="0"/>
          <w:szCs w:val="24"/>
        </w:rPr>
        <w:instrText xml:space="preserve"> REF _Ref472499010 \r \h </w:instrText>
      </w:r>
      <w:r w:rsidR="00AD5D98">
        <w:instrText xml:space="preserve"> \* MERGEFORMAT </w:instrText>
      </w:r>
      <w:r w:rsidR="00A5367C" w:rsidRPr="00AD5D98">
        <w:fldChar w:fldCharType="separate"/>
      </w:r>
      <w:r w:rsidR="00415CBF" w:rsidRPr="00AD5D98">
        <w:rPr>
          <w:b w:val="0"/>
          <w:szCs w:val="24"/>
        </w:rPr>
        <w:t>3.9</w:t>
      </w:r>
      <w:r w:rsidR="00A5367C" w:rsidRPr="00AD5D98">
        <w:fldChar w:fldCharType="end"/>
      </w:r>
      <w:r w:rsidRPr="00AD5D98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AD5D98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AD5D98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AD5D9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647"/>
      <w:bookmarkEnd w:id="53"/>
      <w:bookmarkEnd w:id="126"/>
      <w:r w:rsidRPr="00AD5D98">
        <w:rPr>
          <w:szCs w:val="24"/>
        </w:rPr>
        <w:lastRenderedPageBreak/>
        <w:t xml:space="preserve">Проект </w:t>
      </w:r>
      <w:r w:rsidR="00123C70" w:rsidRPr="00AD5D98">
        <w:rPr>
          <w:szCs w:val="24"/>
        </w:rPr>
        <w:t>Договор</w:t>
      </w:r>
      <w:r w:rsidRPr="00AD5D98">
        <w:rPr>
          <w:szCs w:val="24"/>
        </w:rPr>
        <w:t>а</w:t>
      </w:r>
      <w:bookmarkEnd w:id="127"/>
      <w:r w:rsidR="00953802" w:rsidRPr="00AD5D98">
        <w:rPr>
          <w:szCs w:val="24"/>
        </w:rPr>
        <w:t xml:space="preserve">. </w:t>
      </w:r>
      <w:r w:rsidR="00953802" w:rsidRPr="00AD5D98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AD5D98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648"/>
      <w:r w:rsidRPr="00AD5D98">
        <w:t>Проект договора</w:t>
      </w:r>
      <w:bookmarkEnd w:id="132"/>
    </w:p>
    <w:p w:rsidR="00953802" w:rsidRPr="00AD5D98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69239"/>
      <w:bookmarkStart w:id="146" w:name="_Toc468786583"/>
      <w:bookmarkStart w:id="147" w:name="_Toc469481215"/>
      <w:bookmarkStart w:id="148" w:name="_Toc472498803"/>
      <w:bookmarkStart w:id="149" w:name="_Toc498588649"/>
      <w:r w:rsidRPr="00AD5D98">
        <w:rPr>
          <w:b w:val="0"/>
        </w:rPr>
        <w:t>Проект договора на поставку изложен в Приложении №2 к настоящей Доку</w:t>
      </w:r>
      <w:r w:rsidR="006238AF" w:rsidRPr="00AD5D98">
        <w:rPr>
          <w:b w:val="0"/>
        </w:rPr>
        <w:t>ментации по запросу предложений</w:t>
      </w:r>
      <w:r w:rsidRPr="00AD5D98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AD5D98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69240"/>
      <w:bookmarkStart w:id="163" w:name="_Toc468786584"/>
      <w:bookmarkStart w:id="164" w:name="_Toc469481216"/>
      <w:bookmarkStart w:id="165" w:name="_Toc472498804"/>
      <w:bookmarkStart w:id="166" w:name="_Toc498588650"/>
      <w:r w:rsidRPr="00AD5D98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AD5D98">
        <w:rPr>
          <w:b w:val="0"/>
        </w:rPr>
        <w:t>раздел</w:t>
      </w:r>
      <w:r w:rsidRPr="00AD5D98">
        <w:rPr>
          <w:b w:val="0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_Ref93264992 \r \h  \* MERGEFORMAT </w:instrText>
      </w:r>
      <w:r w:rsidR="004A2F0D" w:rsidRPr="00AD5D98">
        <w:fldChar w:fldCharType="separate"/>
      </w:r>
      <w:r w:rsidR="00415CBF" w:rsidRPr="00AD5D98">
        <w:rPr>
          <w:b w:val="0"/>
        </w:rPr>
        <w:t>5.5</w:t>
      </w:r>
      <w:r w:rsidR="004A2F0D" w:rsidRPr="00AD5D98">
        <w:fldChar w:fldCharType="end"/>
      </w:r>
      <w:r w:rsidRPr="00AD5D98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AD5D98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69241"/>
      <w:bookmarkStart w:id="180" w:name="_Toc468786585"/>
      <w:bookmarkStart w:id="181" w:name="_Toc469481217"/>
      <w:bookmarkStart w:id="182" w:name="_Toc472498805"/>
      <w:bookmarkStart w:id="183" w:name="_Toc498588651"/>
      <w:r w:rsidRPr="00AD5D98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AD5D98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98588652"/>
      <w:r w:rsidRPr="00AD5D98">
        <w:rPr>
          <w:bCs w:val="0"/>
        </w:rPr>
        <w:t>Антикоррупционная оговорка, включаемая в проект договора</w:t>
      </w:r>
      <w:bookmarkEnd w:id="184"/>
    </w:p>
    <w:p w:rsidR="00953802" w:rsidRPr="00AD5D98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69243"/>
      <w:bookmarkStart w:id="197" w:name="_Toc468786587"/>
      <w:bookmarkStart w:id="198" w:name="_Toc469481219"/>
      <w:bookmarkStart w:id="199" w:name="_Toc472498807"/>
      <w:bookmarkStart w:id="200" w:name="_Toc498588653"/>
      <w:r w:rsidRPr="00AD5D98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 w:rsidRPr="00AD5D98">
        <w:fldChar w:fldCharType="begin"/>
      </w:r>
      <w:r w:rsidR="004A2F0D" w:rsidRPr="00AD5D98">
        <w:instrText xml:space="preserve"> REF _Ref440270867 \r \h  \* MERGEFORMAT </w:instrText>
      </w:r>
      <w:r w:rsidR="004A2F0D" w:rsidRPr="00AD5D98">
        <w:fldChar w:fldCharType="separate"/>
      </w:r>
      <w:r w:rsidR="00415CBF" w:rsidRPr="00AD5D98">
        <w:rPr>
          <w:b w:val="0"/>
        </w:rPr>
        <w:t>2.2.3</w:t>
      </w:r>
      <w:r w:rsidR="004A2F0D" w:rsidRPr="00AD5D98">
        <w:fldChar w:fldCharType="end"/>
      </w:r>
      <w:r w:rsidRPr="00AD5D98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AD5D98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69244"/>
      <w:bookmarkStart w:id="213" w:name="_Toc468786588"/>
      <w:bookmarkStart w:id="214" w:name="_Toc469481220"/>
      <w:bookmarkStart w:id="215" w:name="_Toc472498808"/>
      <w:bookmarkStart w:id="216" w:name="_Toc498588654"/>
      <w:r w:rsidRPr="00AD5D98">
        <w:rPr>
          <w:b w:val="0"/>
        </w:rPr>
        <w:t>Отказ Участника, чья Заявка признана лучшей, от подписания Договора с в</w:t>
      </w:r>
      <w:r w:rsidR="006238AF" w:rsidRPr="00AD5D98">
        <w:rPr>
          <w:b w:val="0"/>
        </w:rPr>
        <w:t>к</w:t>
      </w:r>
      <w:r w:rsidRPr="00AD5D98">
        <w:rPr>
          <w:b w:val="0"/>
        </w:rPr>
        <w:t xml:space="preserve">люченной в текст Антикоррупционной оговоркой, приведет к </w:t>
      </w:r>
      <w:r w:rsidR="006238AF" w:rsidRPr="00AD5D98">
        <w:rPr>
          <w:b w:val="0"/>
        </w:rPr>
        <w:t>утере данным Участником статуса Победителя</w:t>
      </w:r>
      <w:r w:rsidRPr="00AD5D98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AD5D98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69245"/>
      <w:bookmarkStart w:id="230" w:name="_Toc468786589"/>
      <w:bookmarkStart w:id="231" w:name="_Toc469481221"/>
      <w:bookmarkStart w:id="232" w:name="_Toc472498809"/>
      <w:bookmarkStart w:id="233" w:name="_Toc498588655"/>
      <w:r w:rsidRPr="00AD5D98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AD5D98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D5D98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D5D98">
        <w:rPr>
          <w:b/>
          <w:i/>
          <w:sz w:val="24"/>
          <w:szCs w:val="24"/>
        </w:rPr>
        <w:t>АНТИКОРРУПЦИОННАЯ ОГОВОРКА</w:t>
      </w:r>
    </w:p>
    <w:p w:rsidR="007418AA" w:rsidRPr="00AD5D98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D5D98">
        <w:rPr>
          <w:sz w:val="24"/>
          <w:szCs w:val="24"/>
        </w:rPr>
        <w:t>1. </w:t>
      </w:r>
      <w:proofErr w:type="gramStart"/>
      <w:r w:rsidRPr="00AD5D98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AD5D98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AD5D98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D5D98">
        <w:rPr>
          <w:sz w:val="24"/>
          <w:szCs w:val="24"/>
        </w:rPr>
        <w:t>2. </w:t>
      </w:r>
      <w:proofErr w:type="gramStart"/>
      <w:r w:rsidRPr="00AD5D98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AD5D98">
        <w:rPr>
          <w:sz w:val="24"/>
          <w:szCs w:val="24"/>
        </w:rPr>
        <w:t>Россети</w:t>
      </w:r>
      <w:proofErr w:type="spellEnd"/>
      <w:r w:rsidRPr="00AD5D98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AD5D98">
        <w:rPr>
          <w:sz w:val="24"/>
          <w:szCs w:val="24"/>
        </w:rPr>
        <w:t xml:space="preserve"> ПАО «</w:t>
      </w:r>
      <w:proofErr w:type="spellStart"/>
      <w:r w:rsidRPr="00AD5D98">
        <w:rPr>
          <w:sz w:val="24"/>
          <w:szCs w:val="24"/>
        </w:rPr>
        <w:t>Россети</w:t>
      </w:r>
      <w:proofErr w:type="spellEnd"/>
      <w:r w:rsidRPr="00AD5D98">
        <w:rPr>
          <w:sz w:val="24"/>
          <w:szCs w:val="24"/>
        </w:rPr>
        <w:t xml:space="preserve">» по адресу - </w:t>
      </w:r>
      <w:hyperlink r:id="rId29" w:history="1">
        <w:r w:rsidRPr="00AD5D98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AD5D98">
        <w:rPr>
          <w:sz w:val="24"/>
          <w:szCs w:val="24"/>
        </w:rPr>
        <w:t>, ПАО «МРСК Центра» по адресу -</w:t>
      </w:r>
      <w:r w:rsidRPr="00AD5D98">
        <w:rPr>
          <w:rFonts w:eastAsia="Calibri"/>
          <w:sz w:val="24"/>
          <w:szCs w:val="24"/>
        </w:rPr>
        <w:t xml:space="preserve"> </w:t>
      </w:r>
      <w:r w:rsidRPr="00AD5D98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AD5D98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AD5D98">
        <w:rPr>
          <w:sz w:val="24"/>
          <w:szCs w:val="24"/>
        </w:rPr>
        <w:t>Россети</w:t>
      </w:r>
      <w:proofErr w:type="spellEnd"/>
      <w:r w:rsidRPr="00AD5D98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AD5D98">
        <w:rPr>
          <w:sz w:val="24"/>
          <w:szCs w:val="24"/>
        </w:rPr>
        <w:t>требований</w:t>
      </w:r>
      <w:proofErr w:type="gramEnd"/>
      <w:r w:rsidRPr="00AD5D98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AD5D98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D5D98">
        <w:rPr>
          <w:sz w:val="24"/>
          <w:szCs w:val="24"/>
        </w:rPr>
        <w:t>3. </w:t>
      </w:r>
      <w:proofErr w:type="gramStart"/>
      <w:r w:rsidRPr="00AD5D98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D5D98">
        <w:rPr>
          <w:i/>
          <w:sz w:val="24"/>
          <w:szCs w:val="24"/>
        </w:rPr>
        <w:t>.</w:t>
      </w:r>
      <w:proofErr w:type="gramEnd"/>
    </w:p>
    <w:p w:rsidR="007418AA" w:rsidRPr="00AD5D98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AD5D98">
        <w:rPr>
          <w:sz w:val="24"/>
          <w:szCs w:val="24"/>
        </w:rPr>
        <w:lastRenderedPageBreak/>
        <w:t>ставящими работника в определенную зависимость и</w:t>
      </w:r>
      <w:r w:rsidRPr="00AD5D98">
        <w:rPr>
          <w:sz w:val="24"/>
          <w:szCs w:val="24"/>
          <w:lang w:val="en-US"/>
        </w:rPr>
        <w:t> </w:t>
      </w:r>
      <w:r w:rsidRPr="00AD5D98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AD5D98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D5D98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AD5D98">
        <w:rPr>
          <w:b/>
          <w:sz w:val="24"/>
          <w:szCs w:val="24"/>
        </w:rPr>
        <w:t xml:space="preserve"> </w:t>
      </w:r>
      <w:r w:rsidRPr="00AD5D98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D5D98">
        <w:rPr>
          <w:sz w:val="24"/>
          <w:szCs w:val="24"/>
        </w:rPr>
        <w:t>с даты направления</w:t>
      </w:r>
      <w:proofErr w:type="gramEnd"/>
      <w:r w:rsidRPr="00AD5D98">
        <w:rPr>
          <w:sz w:val="24"/>
          <w:szCs w:val="24"/>
        </w:rPr>
        <w:t xml:space="preserve"> письменного уведомления.</w:t>
      </w:r>
    </w:p>
    <w:p w:rsidR="007418AA" w:rsidRPr="00AD5D98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D5D98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AD5D98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D5D98">
        <w:rPr>
          <w:sz w:val="24"/>
          <w:szCs w:val="24"/>
        </w:rPr>
        <w:t>5. </w:t>
      </w:r>
      <w:proofErr w:type="gramStart"/>
      <w:r w:rsidRPr="00AD5D98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D5D98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AD5D98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AD5D98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AD5D98">
        <w:rPr>
          <w:sz w:val="24"/>
          <w:szCs w:val="24"/>
        </w:rPr>
        <w:t>был</w:t>
      </w:r>
      <w:proofErr w:type="gramEnd"/>
      <w:r w:rsidRPr="00AD5D98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AD5D98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D5D98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D5D98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D5D98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AD5D98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D5D98">
        <w:rPr>
          <w:sz w:val="24"/>
          <w:szCs w:val="24"/>
        </w:rPr>
        <w:t>** </w:t>
      </w:r>
      <w:r w:rsidRPr="00AD5D98">
        <w:rPr>
          <w:i/>
          <w:sz w:val="24"/>
          <w:szCs w:val="24"/>
        </w:rPr>
        <w:t>Указывается наименование ПАО «</w:t>
      </w:r>
      <w:proofErr w:type="spellStart"/>
      <w:r w:rsidRPr="00AD5D98">
        <w:rPr>
          <w:i/>
          <w:sz w:val="24"/>
          <w:szCs w:val="24"/>
        </w:rPr>
        <w:t>Россети</w:t>
      </w:r>
      <w:proofErr w:type="spellEnd"/>
      <w:r w:rsidRPr="00AD5D98">
        <w:rPr>
          <w:i/>
          <w:sz w:val="24"/>
          <w:szCs w:val="24"/>
        </w:rPr>
        <w:t xml:space="preserve">» / ПАО «МРСК Центра» </w:t>
      </w:r>
      <w:r w:rsidRPr="00AD5D98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AD5D98" w:rsidRDefault="00FB666F" w:rsidP="00FB666F">
      <w:pPr>
        <w:pStyle w:val="11"/>
      </w:pPr>
    </w:p>
    <w:p w:rsidR="00717F60" w:rsidRPr="00AD5D9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C0A94" w:rsidRPr="00AD5D98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656"/>
      <w:r w:rsidRPr="00AD5D98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C0A94" w:rsidRPr="00AD5D98" w:rsidRDefault="006C0A94" w:rsidP="006C0A94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1223"/>
      <w:bookmarkStart w:id="242" w:name="_Toc472498811"/>
      <w:bookmarkStart w:id="243" w:name="_Toc498588657"/>
      <w:r w:rsidRPr="00AD5D98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5367C" w:rsidRPr="00AD5D98">
        <w:rPr>
          <w:b w:val="0"/>
        </w:rPr>
        <w:fldChar w:fldCharType="begin"/>
      </w:r>
      <w:r w:rsidRPr="00AD5D98">
        <w:rPr>
          <w:b w:val="0"/>
        </w:rPr>
        <w:instrText xml:space="preserve"> REF _Ref469470272 \r \h </w:instrText>
      </w:r>
      <w:r w:rsidR="00A5367C" w:rsidRPr="00AD5D98">
        <w:rPr>
          <w:b w:val="0"/>
        </w:rPr>
      </w:r>
      <w:r w:rsidR="00AD5D98">
        <w:rPr>
          <w:b w:val="0"/>
        </w:rPr>
        <w:instrText xml:space="preserve"> \* MERGEFORMAT </w:instrText>
      </w:r>
      <w:r w:rsidR="00A5367C" w:rsidRPr="00AD5D98">
        <w:rPr>
          <w:b w:val="0"/>
        </w:rPr>
        <w:fldChar w:fldCharType="separate"/>
      </w:r>
      <w:r w:rsidR="00415CBF" w:rsidRPr="00AD5D98">
        <w:rPr>
          <w:b w:val="0"/>
        </w:rPr>
        <w:t>2.3.3</w:t>
      </w:r>
      <w:r w:rsidR="00A5367C" w:rsidRPr="00AD5D98">
        <w:rPr>
          <w:b w:val="0"/>
        </w:rPr>
        <w:fldChar w:fldCharType="end"/>
      </w:r>
      <w:r w:rsidRPr="00AD5D98">
        <w:rPr>
          <w:b w:val="0"/>
        </w:rPr>
        <w:t>).</w:t>
      </w:r>
      <w:bookmarkEnd w:id="240"/>
      <w:bookmarkEnd w:id="241"/>
      <w:bookmarkEnd w:id="242"/>
      <w:bookmarkEnd w:id="243"/>
    </w:p>
    <w:p w:rsidR="006C0A94" w:rsidRPr="00AD5D98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1224"/>
      <w:bookmarkStart w:id="246" w:name="_Toc472498812"/>
      <w:bookmarkStart w:id="247" w:name="_Toc498588658"/>
      <w:r w:rsidRPr="00AD5D98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C0A94" w:rsidRPr="00AD5D98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1225"/>
      <w:bookmarkStart w:id="251" w:name="_Toc472498813"/>
      <w:bookmarkStart w:id="252" w:name="_Toc498588659"/>
      <w:r w:rsidRPr="00AD5D98">
        <w:rPr>
          <w:b w:val="0"/>
        </w:rPr>
        <w:t>Дополнительные</w:t>
      </w:r>
      <w:r w:rsidRPr="00AD5D98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C0A94" w:rsidRPr="00AD5D9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1226"/>
      <w:bookmarkStart w:id="255" w:name="_Toc472498814"/>
      <w:bookmarkStart w:id="256" w:name="_Toc498588660"/>
      <w:r w:rsidRPr="00AD5D98">
        <w:rPr>
          <w:b w:val="0"/>
          <w:szCs w:val="24"/>
        </w:rPr>
        <w:t xml:space="preserve">а) </w:t>
      </w:r>
      <w:r w:rsidRPr="00AD5D98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AD5D98">
        <w:rPr>
          <w:rFonts w:eastAsia="Calibri"/>
          <w:b w:val="0"/>
          <w:szCs w:val="24"/>
          <w:vertAlign w:val="superscript"/>
        </w:rPr>
        <w:footnoteReference w:id="1"/>
      </w:r>
      <w:r w:rsidRPr="00AD5D98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C0A94" w:rsidRPr="00AD5D9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1227"/>
      <w:bookmarkStart w:id="259" w:name="_Toc472498815"/>
      <w:bookmarkStart w:id="260" w:name="_Toc498588661"/>
      <w:r w:rsidRPr="00AD5D98">
        <w:rPr>
          <w:b w:val="0"/>
          <w:szCs w:val="24"/>
        </w:rPr>
        <w:t xml:space="preserve">б) </w:t>
      </w:r>
      <w:r w:rsidRPr="00AD5D98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C0A94" w:rsidRPr="00AD5D9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1228"/>
      <w:bookmarkStart w:id="263" w:name="_Toc472498816"/>
      <w:bookmarkStart w:id="264" w:name="_Toc498588662"/>
      <w:r w:rsidRPr="00AD5D98">
        <w:rPr>
          <w:b w:val="0"/>
          <w:szCs w:val="24"/>
        </w:rPr>
        <w:t xml:space="preserve">в) </w:t>
      </w:r>
      <w:r w:rsidRPr="00AD5D98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C0A94" w:rsidRPr="00AD5D9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1229"/>
      <w:bookmarkStart w:id="267" w:name="_Toc472498817"/>
      <w:bookmarkStart w:id="268" w:name="_Toc498588663"/>
      <w:r w:rsidRPr="00AD5D98">
        <w:rPr>
          <w:b w:val="0"/>
          <w:szCs w:val="24"/>
        </w:rPr>
        <w:t xml:space="preserve">г) </w:t>
      </w:r>
      <w:r w:rsidRPr="00AD5D98">
        <w:rPr>
          <w:rFonts w:eastAsia="Calibri"/>
          <w:b w:val="0"/>
          <w:szCs w:val="24"/>
        </w:rPr>
        <w:t xml:space="preserve">Куратор </w:t>
      </w:r>
      <w:r w:rsidRPr="00AD5D98">
        <w:rPr>
          <w:b w:val="0"/>
          <w:szCs w:val="24"/>
          <w:lang w:eastAsia="ru-RU"/>
        </w:rPr>
        <w:t>договора</w:t>
      </w:r>
      <w:r w:rsidRPr="00AD5D98">
        <w:rPr>
          <w:b w:val="0"/>
          <w:szCs w:val="24"/>
          <w:vertAlign w:val="superscript"/>
          <w:lang w:eastAsia="ru-RU"/>
        </w:rPr>
        <w:footnoteReference w:id="2"/>
      </w:r>
      <w:r w:rsidRPr="00AD5D98">
        <w:rPr>
          <w:rFonts w:eastAsia="Calibri"/>
          <w:b w:val="0"/>
          <w:szCs w:val="24"/>
          <w:lang w:eastAsia="ru-RU"/>
        </w:rPr>
        <w:t xml:space="preserve"> </w:t>
      </w:r>
      <w:r w:rsidRPr="00AD5D98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AD5D98">
        <w:rPr>
          <w:rFonts w:eastAsia="Calibri"/>
          <w:b w:val="0"/>
          <w:szCs w:val="24"/>
        </w:rPr>
        <w:t>с даты получения</w:t>
      </w:r>
      <w:proofErr w:type="gramEnd"/>
      <w:r w:rsidRPr="00AD5D98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AD5D98">
        <w:rPr>
          <w:rFonts w:eastAsia="Calibri"/>
          <w:b w:val="0"/>
          <w:szCs w:val="24"/>
        </w:rPr>
        <w:t xml:space="preserve"> </w:t>
      </w:r>
    </w:p>
    <w:p w:rsidR="00717F60" w:rsidRPr="00AD5D98" w:rsidRDefault="00717F60" w:rsidP="00E71A48">
      <w:pPr>
        <w:spacing w:line="264" w:lineRule="auto"/>
        <w:rPr>
          <w:sz w:val="24"/>
          <w:szCs w:val="24"/>
        </w:rPr>
        <w:sectPr w:rsidR="00717F60" w:rsidRPr="00AD5D9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D5D9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664"/>
      <w:r w:rsidRPr="00AD5D98">
        <w:rPr>
          <w:szCs w:val="24"/>
        </w:rPr>
        <w:lastRenderedPageBreak/>
        <w:t xml:space="preserve">Порядок проведения </w:t>
      </w:r>
      <w:r w:rsidR="00440928" w:rsidRPr="00AD5D98">
        <w:rPr>
          <w:szCs w:val="24"/>
        </w:rPr>
        <w:t>З</w:t>
      </w:r>
      <w:r w:rsidRPr="00AD5D98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AD5D98">
        <w:rPr>
          <w:szCs w:val="24"/>
        </w:rPr>
        <w:t>Заявок</w:t>
      </w:r>
      <w:bookmarkEnd w:id="270"/>
      <w:bookmarkEnd w:id="271"/>
    </w:p>
    <w:p w:rsidR="00717F60" w:rsidRPr="00AD5D9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665"/>
      <w:r w:rsidRPr="00AD5D98">
        <w:t xml:space="preserve">Общий порядок проведения </w:t>
      </w:r>
      <w:r w:rsidR="00440928" w:rsidRPr="00AD5D98">
        <w:t>З</w:t>
      </w:r>
      <w:r w:rsidRPr="00AD5D98">
        <w:t>апроса предложений</w:t>
      </w:r>
      <w:bookmarkEnd w:id="272"/>
    </w:p>
    <w:p w:rsidR="00717F60" w:rsidRPr="00AD5D98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69248"/>
      <w:bookmarkStart w:id="282" w:name="_Toc468786592"/>
      <w:bookmarkStart w:id="283" w:name="_Toc469481232"/>
      <w:bookmarkStart w:id="284" w:name="_Toc472498820"/>
      <w:bookmarkStart w:id="285" w:name="_Toc498588666"/>
      <w:r w:rsidRPr="00AD5D98">
        <w:rPr>
          <w:szCs w:val="24"/>
        </w:rPr>
        <w:t>Запрос</w:t>
      </w:r>
      <w:r w:rsidRPr="00AD5D98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публикация </w:t>
      </w:r>
      <w:r w:rsidR="004B5EB3" w:rsidRPr="00AD5D98">
        <w:rPr>
          <w:bCs w:val="0"/>
          <w:sz w:val="24"/>
          <w:szCs w:val="24"/>
        </w:rPr>
        <w:t>Извещени</w:t>
      </w:r>
      <w:r w:rsidRPr="00AD5D9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 w:rsidRPr="00AD5D98">
        <w:fldChar w:fldCharType="begin"/>
      </w:r>
      <w:r w:rsidR="004A2F0D" w:rsidRPr="00AD5D98">
        <w:instrText xml:space="preserve"> REF _Ref305973033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3.2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),</w:t>
      </w:r>
    </w:p>
    <w:p w:rsidR="00717F60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подготовка</w:t>
      </w:r>
      <w:r w:rsidR="009D7F01" w:rsidRPr="00AD5D98">
        <w:rPr>
          <w:bCs w:val="0"/>
          <w:sz w:val="24"/>
          <w:szCs w:val="24"/>
        </w:rPr>
        <w:t xml:space="preserve"> </w:t>
      </w:r>
      <w:r w:rsidRPr="00AD5D9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 w:rsidRPr="00AD5D98">
        <w:fldChar w:fldCharType="begin"/>
      </w:r>
      <w:r w:rsidR="004A2F0D" w:rsidRPr="00AD5D98">
        <w:instrText xml:space="preserve"> REF _Ref305973147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</w:t>
      </w:r>
      <w:r w:rsidR="004A2F0D" w:rsidRPr="00AD5D98">
        <w:fldChar w:fldCharType="end"/>
      </w:r>
      <w:r w:rsidR="00A5367C" w:rsidRPr="00AD5D98">
        <w:rPr>
          <w:bCs w:val="0"/>
          <w:sz w:val="24"/>
          <w:szCs w:val="24"/>
        </w:rPr>
        <w:fldChar w:fldCharType="begin"/>
      </w:r>
      <w:r w:rsidRPr="00AD5D98">
        <w:rPr>
          <w:bCs w:val="0"/>
          <w:sz w:val="24"/>
          <w:szCs w:val="24"/>
        </w:rPr>
        <w:instrText xml:space="preserve"> REF __RefNumPara__444_922829174 \h </w:instrText>
      </w:r>
      <w:r w:rsidR="00C70F61" w:rsidRPr="00AD5D98">
        <w:rPr>
          <w:bCs w:val="0"/>
          <w:sz w:val="24"/>
          <w:szCs w:val="24"/>
        </w:rPr>
        <w:instrText xml:space="preserve"> \* MERGEFORMAT </w:instrText>
      </w:r>
      <w:r w:rsidR="00A5367C" w:rsidRPr="00AD5D98">
        <w:rPr>
          <w:bCs w:val="0"/>
          <w:sz w:val="24"/>
          <w:szCs w:val="24"/>
        </w:rPr>
      </w:r>
      <w:r w:rsidR="00A5367C" w:rsidRPr="00AD5D98">
        <w:rPr>
          <w:bCs w:val="0"/>
          <w:sz w:val="24"/>
          <w:szCs w:val="24"/>
        </w:rPr>
        <w:fldChar w:fldCharType="end"/>
      </w:r>
      <w:r w:rsidRPr="00AD5D98">
        <w:rPr>
          <w:bCs w:val="0"/>
          <w:sz w:val="24"/>
          <w:szCs w:val="24"/>
        </w:rPr>
        <w:t>);</w:t>
      </w:r>
    </w:p>
    <w:p w:rsidR="00717F60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AD5D9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и (подразделы </w:t>
      </w:r>
      <w:r w:rsidR="00A5367C" w:rsidRPr="00AD5D98">
        <w:rPr>
          <w:bCs w:val="0"/>
          <w:sz w:val="24"/>
          <w:szCs w:val="24"/>
        </w:rPr>
        <w:fldChar w:fldCharType="begin"/>
      </w:r>
      <w:r w:rsidRPr="00AD5D98">
        <w:rPr>
          <w:bCs w:val="0"/>
          <w:sz w:val="24"/>
          <w:szCs w:val="24"/>
        </w:rPr>
        <w:instrText xml:space="preserve"> REF __RefNumPara__828_922829174 \h </w:instrText>
      </w:r>
      <w:r w:rsidR="00C70F61" w:rsidRPr="00AD5D98">
        <w:rPr>
          <w:bCs w:val="0"/>
          <w:sz w:val="24"/>
          <w:szCs w:val="24"/>
        </w:rPr>
        <w:instrText xml:space="preserve"> \* MERGEFORMAT </w:instrText>
      </w:r>
      <w:r w:rsidR="00A5367C" w:rsidRPr="00AD5D98">
        <w:rPr>
          <w:bCs w:val="0"/>
          <w:sz w:val="24"/>
          <w:szCs w:val="24"/>
        </w:rPr>
      </w:r>
      <w:r w:rsidR="00A5367C" w:rsidRPr="00AD5D98">
        <w:rPr>
          <w:bCs w:val="0"/>
          <w:sz w:val="24"/>
          <w:szCs w:val="24"/>
        </w:rPr>
        <w:fldChar w:fldCharType="end"/>
      </w:r>
      <w:r w:rsidR="004A2F0D" w:rsidRPr="00AD5D98">
        <w:fldChar w:fldCharType="begin"/>
      </w:r>
      <w:r w:rsidR="004A2F0D" w:rsidRPr="00AD5D98">
        <w:instrText xml:space="preserve"> REF _Ref305973214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3.4</w:t>
      </w:r>
      <w:r w:rsidR="004A2F0D" w:rsidRPr="00AD5D98">
        <w:fldChar w:fldCharType="end"/>
      </w:r>
      <w:r w:rsidR="00096E9D" w:rsidRPr="00AD5D98">
        <w:rPr>
          <w:bCs w:val="0"/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_Ref303683883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3.5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), </w:t>
      </w:r>
    </w:p>
    <w:p w:rsidR="00717F60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AD5D98">
        <w:rPr>
          <w:bCs w:val="0"/>
          <w:sz w:val="24"/>
          <w:szCs w:val="24"/>
        </w:rPr>
        <w:t xml:space="preserve">оценка </w:t>
      </w:r>
      <w:r w:rsidR="00D51A0B" w:rsidRPr="00AD5D98">
        <w:rPr>
          <w:bCs w:val="0"/>
          <w:sz w:val="24"/>
          <w:szCs w:val="24"/>
        </w:rPr>
        <w:t xml:space="preserve">Заявок </w:t>
      </w:r>
      <w:r w:rsidR="00F86B89" w:rsidRPr="00AD5D98">
        <w:rPr>
          <w:bCs w:val="0"/>
          <w:sz w:val="24"/>
          <w:szCs w:val="24"/>
        </w:rPr>
        <w:t xml:space="preserve">и проведение переговоров </w:t>
      </w:r>
      <w:r w:rsidRPr="00AD5D98">
        <w:rPr>
          <w:bCs w:val="0"/>
          <w:sz w:val="24"/>
          <w:szCs w:val="24"/>
        </w:rPr>
        <w:t xml:space="preserve">(подраздел </w:t>
      </w:r>
      <w:r w:rsidR="00A5367C" w:rsidRPr="00AD5D98">
        <w:fldChar w:fldCharType="begin"/>
      </w:r>
      <w:r w:rsidR="00FB6254" w:rsidRPr="00AD5D98">
        <w:rPr>
          <w:bCs w:val="0"/>
          <w:sz w:val="24"/>
          <w:szCs w:val="24"/>
        </w:rPr>
        <w:instrText xml:space="preserve"> REF _Ref468199575 \r \h </w:instrText>
      </w:r>
      <w:r w:rsidR="00AD5D98">
        <w:instrText xml:space="preserve"> \* MERGEFORMAT </w:instrText>
      </w:r>
      <w:r w:rsidR="00A5367C" w:rsidRPr="00AD5D98">
        <w:fldChar w:fldCharType="separate"/>
      </w:r>
      <w:r w:rsidR="00415CBF" w:rsidRPr="00AD5D98">
        <w:rPr>
          <w:bCs w:val="0"/>
          <w:sz w:val="24"/>
          <w:szCs w:val="24"/>
        </w:rPr>
        <w:t>3.6</w:t>
      </w:r>
      <w:r w:rsidR="00A5367C" w:rsidRPr="00AD5D98">
        <w:fldChar w:fldCharType="end"/>
      </w:r>
      <w:r w:rsidR="00A5367C" w:rsidRPr="00AD5D98">
        <w:rPr>
          <w:bCs w:val="0"/>
          <w:sz w:val="24"/>
          <w:szCs w:val="24"/>
        </w:rPr>
        <w:fldChar w:fldCharType="begin"/>
      </w:r>
      <w:r w:rsidRPr="00AD5D98">
        <w:rPr>
          <w:bCs w:val="0"/>
          <w:sz w:val="24"/>
          <w:szCs w:val="24"/>
        </w:rPr>
        <w:instrText xml:space="preserve"> REF __RefNumPara__832_922829174 \h </w:instrText>
      </w:r>
      <w:r w:rsidR="00C70F61" w:rsidRPr="00AD5D98">
        <w:rPr>
          <w:bCs w:val="0"/>
          <w:sz w:val="24"/>
          <w:szCs w:val="24"/>
        </w:rPr>
        <w:instrText xml:space="preserve"> \* MERGEFORMAT </w:instrText>
      </w:r>
      <w:r w:rsidR="00A5367C" w:rsidRPr="00AD5D98">
        <w:rPr>
          <w:bCs w:val="0"/>
          <w:sz w:val="24"/>
          <w:szCs w:val="24"/>
        </w:rPr>
      </w:r>
      <w:r w:rsidR="00A5367C" w:rsidRPr="00AD5D98">
        <w:rPr>
          <w:bCs w:val="0"/>
          <w:sz w:val="24"/>
          <w:szCs w:val="24"/>
        </w:rPr>
        <w:fldChar w:fldCharType="end"/>
      </w:r>
      <w:r w:rsidRPr="00AD5D98">
        <w:rPr>
          <w:bCs w:val="0"/>
          <w:sz w:val="24"/>
          <w:szCs w:val="24"/>
        </w:rPr>
        <w:t>);</w:t>
      </w:r>
    </w:p>
    <w:p w:rsidR="00717F60" w:rsidRPr="00AD5D9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AD5D98">
        <w:rPr>
          <w:bCs w:val="0"/>
          <w:sz w:val="24"/>
          <w:szCs w:val="24"/>
        </w:rPr>
        <w:t>аукционная процедура понижени</w:t>
      </w:r>
      <w:r w:rsidR="003E170D" w:rsidRPr="00AD5D98">
        <w:rPr>
          <w:bCs w:val="0"/>
          <w:sz w:val="24"/>
          <w:szCs w:val="24"/>
        </w:rPr>
        <w:t>я</w:t>
      </w:r>
      <w:r w:rsidRPr="00AD5D98">
        <w:rPr>
          <w:bCs w:val="0"/>
          <w:sz w:val="24"/>
          <w:szCs w:val="24"/>
        </w:rPr>
        <w:t xml:space="preserve"> цены</w:t>
      </w:r>
      <w:r w:rsidR="00717F60" w:rsidRPr="00AD5D98">
        <w:rPr>
          <w:bCs w:val="0"/>
          <w:sz w:val="24"/>
          <w:szCs w:val="24"/>
        </w:rPr>
        <w:t xml:space="preserve"> </w:t>
      </w:r>
      <w:r w:rsidRPr="00AD5D98">
        <w:rPr>
          <w:bCs w:val="0"/>
          <w:sz w:val="24"/>
          <w:szCs w:val="24"/>
        </w:rPr>
        <w:t>(</w:t>
      </w:r>
      <w:r w:rsidR="00717F60" w:rsidRPr="00AD5D98">
        <w:rPr>
          <w:bCs w:val="0"/>
          <w:sz w:val="24"/>
          <w:szCs w:val="24"/>
        </w:rPr>
        <w:t>переторжк</w:t>
      </w:r>
      <w:r w:rsidRPr="00AD5D98">
        <w:rPr>
          <w:bCs w:val="0"/>
          <w:sz w:val="24"/>
          <w:szCs w:val="24"/>
        </w:rPr>
        <w:t>а)</w:t>
      </w:r>
      <w:r w:rsidR="00717F60" w:rsidRPr="00AD5D98">
        <w:rPr>
          <w:bCs w:val="0"/>
          <w:sz w:val="24"/>
          <w:szCs w:val="24"/>
        </w:rPr>
        <w:t xml:space="preserve"> (при необходимости) (подраздел </w:t>
      </w:r>
      <w:r w:rsidR="004A2F0D" w:rsidRPr="00AD5D98">
        <w:fldChar w:fldCharType="begin"/>
      </w:r>
      <w:r w:rsidR="004A2F0D" w:rsidRPr="00AD5D98">
        <w:instrText xml:space="preserve"> REF _Ref303250967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3.6</w:t>
      </w:r>
      <w:r w:rsidR="00415CBF" w:rsidRPr="00AD5D98">
        <w:t>.4.3</w:t>
      </w:r>
      <w:r w:rsidR="004A2F0D" w:rsidRPr="00AD5D98">
        <w:fldChar w:fldCharType="end"/>
      </w:r>
      <w:r w:rsidR="00A5367C" w:rsidRPr="00AD5D98">
        <w:rPr>
          <w:bCs w:val="0"/>
          <w:sz w:val="24"/>
          <w:szCs w:val="24"/>
        </w:rPr>
        <w:fldChar w:fldCharType="begin"/>
      </w:r>
      <w:r w:rsidR="00717F60" w:rsidRPr="00AD5D98">
        <w:rPr>
          <w:bCs w:val="0"/>
          <w:sz w:val="24"/>
          <w:szCs w:val="24"/>
        </w:rPr>
        <w:instrText xml:space="preserve"> REF __RefNumPara__834_922829174 \h </w:instrText>
      </w:r>
      <w:r w:rsidR="00C70F61" w:rsidRPr="00AD5D98">
        <w:rPr>
          <w:bCs w:val="0"/>
          <w:sz w:val="24"/>
          <w:szCs w:val="24"/>
        </w:rPr>
        <w:instrText xml:space="preserve"> \* MERGEFORMAT </w:instrText>
      </w:r>
      <w:r w:rsidR="00A5367C" w:rsidRPr="00AD5D98">
        <w:rPr>
          <w:bCs w:val="0"/>
          <w:sz w:val="24"/>
          <w:szCs w:val="24"/>
        </w:rPr>
      </w:r>
      <w:r w:rsidR="00A5367C" w:rsidRPr="00AD5D98">
        <w:rPr>
          <w:bCs w:val="0"/>
          <w:sz w:val="24"/>
          <w:szCs w:val="24"/>
        </w:rPr>
        <w:fldChar w:fldCharType="end"/>
      </w:r>
      <w:r w:rsidR="00717F60" w:rsidRPr="00AD5D98">
        <w:rPr>
          <w:bCs w:val="0"/>
          <w:sz w:val="24"/>
          <w:szCs w:val="24"/>
        </w:rPr>
        <w:t>);</w:t>
      </w:r>
    </w:p>
    <w:p w:rsidR="00717F60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AD5D98">
        <w:rPr>
          <w:bCs w:val="0"/>
          <w:sz w:val="24"/>
          <w:szCs w:val="24"/>
        </w:rPr>
        <w:t xml:space="preserve">подведение итогов </w:t>
      </w:r>
      <w:r w:rsidR="00440928" w:rsidRPr="00AD5D98">
        <w:rPr>
          <w:bCs w:val="0"/>
          <w:sz w:val="24"/>
          <w:szCs w:val="24"/>
        </w:rPr>
        <w:t>З</w:t>
      </w:r>
      <w:r w:rsidRPr="00AD5D98">
        <w:rPr>
          <w:bCs w:val="0"/>
          <w:sz w:val="24"/>
          <w:szCs w:val="24"/>
        </w:rPr>
        <w:t xml:space="preserve">апроса предложений (подраздел </w:t>
      </w:r>
      <w:r w:rsidR="00A5367C" w:rsidRPr="00AD5D98">
        <w:fldChar w:fldCharType="begin"/>
      </w:r>
      <w:r w:rsidR="00D74ED6" w:rsidRPr="00AD5D98">
        <w:rPr>
          <w:bCs w:val="0"/>
          <w:sz w:val="24"/>
          <w:szCs w:val="24"/>
        </w:rPr>
        <w:instrText xml:space="preserve"> REF _Ref472499016 \r \h </w:instrText>
      </w:r>
      <w:r w:rsidR="00AD5D98">
        <w:instrText xml:space="preserve"> \* MERGEFORMAT </w:instrText>
      </w:r>
      <w:r w:rsidR="00A5367C" w:rsidRPr="00AD5D98">
        <w:fldChar w:fldCharType="separate"/>
      </w:r>
      <w:r w:rsidR="00415CBF" w:rsidRPr="00AD5D98">
        <w:rPr>
          <w:bCs w:val="0"/>
          <w:sz w:val="24"/>
          <w:szCs w:val="24"/>
        </w:rPr>
        <w:t>3.9</w:t>
      </w:r>
      <w:r w:rsidR="00A5367C" w:rsidRPr="00AD5D98">
        <w:fldChar w:fldCharType="end"/>
      </w:r>
      <w:r w:rsidR="00A5367C" w:rsidRPr="00AD5D98">
        <w:rPr>
          <w:bCs w:val="0"/>
          <w:sz w:val="24"/>
          <w:szCs w:val="24"/>
        </w:rPr>
        <w:fldChar w:fldCharType="begin"/>
      </w:r>
      <w:r w:rsidRPr="00AD5D98">
        <w:rPr>
          <w:bCs w:val="0"/>
          <w:sz w:val="24"/>
          <w:szCs w:val="24"/>
        </w:rPr>
        <w:instrText xml:space="preserve"> REF __RefNumPara__836_922829174 \h </w:instrText>
      </w:r>
      <w:r w:rsidR="00C70F61" w:rsidRPr="00AD5D98">
        <w:rPr>
          <w:bCs w:val="0"/>
          <w:sz w:val="24"/>
          <w:szCs w:val="24"/>
        </w:rPr>
        <w:instrText xml:space="preserve"> \* MERGEFORMAT </w:instrText>
      </w:r>
      <w:r w:rsidR="00A5367C" w:rsidRPr="00AD5D98">
        <w:rPr>
          <w:bCs w:val="0"/>
          <w:sz w:val="24"/>
          <w:szCs w:val="24"/>
        </w:rPr>
      </w:r>
      <w:r w:rsidR="00A5367C" w:rsidRPr="00AD5D98">
        <w:rPr>
          <w:bCs w:val="0"/>
          <w:sz w:val="24"/>
          <w:szCs w:val="24"/>
        </w:rPr>
        <w:fldChar w:fldCharType="end"/>
      </w:r>
      <w:r w:rsidRPr="00AD5D98">
        <w:rPr>
          <w:bCs w:val="0"/>
          <w:sz w:val="24"/>
          <w:szCs w:val="24"/>
        </w:rPr>
        <w:t>);</w:t>
      </w:r>
    </w:p>
    <w:p w:rsidR="00717F60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проведение пред</w:t>
      </w:r>
      <w:r w:rsidR="00CF531D" w:rsidRPr="00AD5D98">
        <w:rPr>
          <w:bCs w:val="0"/>
          <w:sz w:val="24"/>
          <w:szCs w:val="24"/>
        </w:rPr>
        <w:t>д</w:t>
      </w:r>
      <w:r w:rsidR="00123C70" w:rsidRPr="00AD5D98">
        <w:rPr>
          <w:bCs w:val="0"/>
          <w:sz w:val="24"/>
          <w:szCs w:val="24"/>
        </w:rPr>
        <w:t>оговор</w:t>
      </w:r>
      <w:r w:rsidRPr="00AD5D9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а (подраздел</w:t>
      </w:r>
      <w:r w:rsidR="00096E9D" w:rsidRPr="00AD5D98">
        <w:rPr>
          <w:bCs w:val="0"/>
          <w:sz w:val="24"/>
          <w:szCs w:val="24"/>
        </w:rPr>
        <w:t xml:space="preserve"> </w:t>
      </w:r>
      <w:r w:rsidR="00A5367C" w:rsidRPr="00AD5D98">
        <w:fldChar w:fldCharType="begin"/>
      </w:r>
      <w:r w:rsidR="00D74ED6" w:rsidRPr="00AD5D98">
        <w:rPr>
          <w:bCs w:val="0"/>
          <w:sz w:val="24"/>
          <w:szCs w:val="24"/>
        </w:rPr>
        <w:instrText xml:space="preserve"> REF _Ref468786447 \r \h </w:instrText>
      </w:r>
      <w:r w:rsidR="00AD5D98">
        <w:instrText xml:space="preserve"> \* MERGEFORMAT </w:instrText>
      </w:r>
      <w:r w:rsidR="00A5367C" w:rsidRPr="00AD5D98">
        <w:fldChar w:fldCharType="separate"/>
      </w:r>
      <w:r w:rsidR="00415CBF" w:rsidRPr="00AD5D98">
        <w:rPr>
          <w:bCs w:val="0"/>
          <w:sz w:val="24"/>
          <w:szCs w:val="24"/>
        </w:rPr>
        <w:t>3.12</w:t>
      </w:r>
      <w:r w:rsidR="00A5367C" w:rsidRPr="00AD5D98">
        <w:fldChar w:fldCharType="end"/>
      </w:r>
      <w:r w:rsidR="00096E9D" w:rsidRPr="00AD5D98">
        <w:rPr>
          <w:bCs w:val="0"/>
          <w:sz w:val="24"/>
          <w:szCs w:val="24"/>
        </w:rPr>
        <w:t>)</w:t>
      </w:r>
      <w:r w:rsidR="00D74ED6" w:rsidRPr="00AD5D98">
        <w:rPr>
          <w:bCs w:val="0"/>
          <w:sz w:val="24"/>
          <w:szCs w:val="24"/>
        </w:rPr>
        <w:t>;</w:t>
      </w:r>
    </w:p>
    <w:p w:rsidR="00BE7342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AD5D98">
        <w:rPr>
          <w:bCs w:val="0"/>
          <w:sz w:val="24"/>
          <w:szCs w:val="24"/>
        </w:rPr>
        <w:t>Участника</w:t>
      </w:r>
      <w:r w:rsidR="00F030B1" w:rsidRPr="00AD5D98">
        <w:rPr>
          <w:bCs w:val="0"/>
          <w:sz w:val="24"/>
          <w:szCs w:val="24"/>
        </w:rPr>
        <w:t xml:space="preserve"> </w:t>
      </w:r>
      <w:r w:rsidR="00CF39D0" w:rsidRPr="00AD5D98">
        <w:rPr>
          <w:bCs w:val="0"/>
          <w:sz w:val="24"/>
          <w:szCs w:val="24"/>
        </w:rPr>
        <w:t xml:space="preserve">(при необходимости) </w:t>
      </w:r>
      <w:r w:rsidRPr="00AD5D98">
        <w:rPr>
          <w:bCs w:val="0"/>
          <w:sz w:val="24"/>
          <w:szCs w:val="24"/>
        </w:rPr>
        <w:t>по 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 xml:space="preserve">у (подраздел </w:t>
      </w:r>
      <w:r w:rsidR="00A5367C" w:rsidRPr="00AD5D98">
        <w:fldChar w:fldCharType="begin"/>
      </w:r>
      <w:r w:rsidR="00D74ED6" w:rsidRPr="00AD5D98">
        <w:rPr>
          <w:bCs w:val="0"/>
          <w:sz w:val="24"/>
          <w:szCs w:val="24"/>
        </w:rPr>
        <w:instrText xml:space="preserve"> REF _Ref472499071 \r \h </w:instrText>
      </w:r>
      <w:r w:rsidR="00AD5D98">
        <w:instrText xml:space="preserve"> \* MERGEFORMAT </w:instrText>
      </w:r>
      <w:r w:rsidR="00A5367C" w:rsidRPr="00AD5D98">
        <w:fldChar w:fldCharType="separate"/>
      </w:r>
      <w:r w:rsidR="00415CBF" w:rsidRPr="00AD5D98">
        <w:rPr>
          <w:bCs w:val="0"/>
          <w:sz w:val="24"/>
          <w:szCs w:val="24"/>
        </w:rPr>
        <w:t>3.13</w:t>
      </w:r>
      <w:r w:rsidR="00A5367C" w:rsidRPr="00AD5D98">
        <w:fldChar w:fldCharType="end"/>
      </w:r>
      <w:r w:rsidR="00BE7342" w:rsidRPr="00AD5D98">
        <w:rPr>
          <w:bCs w:val="0"/>
          <w:sz w:val="24"/>
          <w:szCs w:val="24"/>
        </w:rPr>
        <w:t>);</w:t>
      </w:r>
    </w:p>
    <w:p w:rsidR="00717F60" w:rsidRPr="00AD5D9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уведомление о результатах </w:t>
      </w:r>
      <w:r w:rsidR="00440928" w:rsidRPr="00AD5D98">
        <w:rPr>
          <w:bCs w:val="0"/>
          <w:sz w:val="24"/>
          <w:szCs w:val="24"/>
        </w:rPr>
        <w:t>З</w:t>
      </w:r>
      <w:r w:rsidRPr="00AD5D98">
        <w:rPr>
          <w:bCs w:val="0"/>
          <w:sz w:val="24"/>
          <w:szCs w:val="24"/>
        </w:rPr>
        <w:t xml:space="preserve">апроса предложений (подраздел </w:t>
      </w:r>
      <w:r w:rsidR="004A2F0D" w:rsidRPr="00AD5D98">
        <w:fldChar w:fldCharType="begin"/>
      </w:r>
      <w:r w:rsidR="004A2F0D" w:rsidRPr="00AD5D98">
        <w:instrText xml:space="preserve"> REF _Ref306140451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3.14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</w:t>
      </w:r>
      <w:r w:rsidR="0099066F" w:rsidRPr="00AD5D98">
        <w:rPr>
          <w:bCs w:val="0"/>
          <w:sz w:val="24"/>
          <w:szCs w:val="24"/>
        </w:rPr>
        <w:t>.</w:t>
      </w:r>
    </w:p>
    <w:p w:rsidR="0099066F" w:rsidRPr="00AD5D98" w:rsidRDefault="0099066F" w:rsidP="00684DC4">
      <w:pPr>
        <w:pStyle w:val="3"/>
        <w:jc w:val="both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69249"/>
      <w:bookmarkStart w:id="299" w:name="_Toc468786593"/>
      <w:bookmarkStart w:id="300" w:name="_Toc469481233"/>
      <w:bookmarkStart w:id="301" w:name="_Toc472498821"/>
      <w:bookmarkStart w:id="302" w:name="_Toc498588667"/>
      <w:r w:rsidRPr="00AD5D98">
        <w:rPr>
          <w:szCs w:val="24"/>
          <w:lang w:eastAsia="ru-RU"/>
        </w:rPr>
        <w:t xml:space="preserve">В </w:t>
      </w:r>
      <w:r w:rsidRPr="00AD5D98">
        <w:rPr>
          <w:bCs w:val="0"/>
          <w:szCs w:val="24"/>
        </w:rPr>
        <w:t>процессе</w:t>
      </w:r>
      <w:r w:rsidRPr="00AD5D98">
        <w:rPr>
          <w:szCs w:val="24"/>
          <w:lang w:eastAsia="ru-RU"/>
        </w:rPr>
        <w:t xml:space="preserve"> проведения </w:t>
      </w:r>
      <w:r w:rsidR="00440928" w:rsidRPr="00AD5D98">
        <w:rPr>
          <w:szCs w:val="24"/>
          <w:lang w:eastAsia="ru-RU"/>
        </w:rPr>
        <w:t>З</w:t>
      </w:r>
      <w:r w:rsidRPr="00AD5D9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AD5D9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 xml:space="preserve">изменения, вносимые в </w:t>
      </w:r>
      <w:r w:rsidR="004B5EB3" w:rsidRPr="00AD5D98">
        <w:rPr>
          <w:sz w:val="24"/>
          <w:szCs w:val="24"/>
          <w:lang w:eastAsia="ru-RU"/>
        </w:rPr>
        <w:t>Извещени</w:t>
      </w:r>
      <w:r w:rsidRPr="00AD5D9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AD5D98">
        <w:rPr>
          <w:sz w:val="24"/>
          <w:szCs w:val="24"/>
          <w:lang w:eastAsia="ru-RU"/>
        </w:rPr>
        <w:t>запросе предложений</w:t>
      </w:r>
      <w:r w:rsidRPr="00AD5D9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AD5D98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AD5D98">
        <w:rPr>
          <w:sz w:val="24"/>
          <w:szCs w:val="24"/>
        </w:rPr>
        <w:t xml:space="preserve">3 (трех) рабочих дней </w:t>
      </w:r>
      <w:proofErr w:type="gramStart"/>
      <w:r w:rsidRPr="00AD5D98">
        <w:rPr>
          <w:sz w:val="24"/>
          <w:szCs w:val="24"/>
        </w:rPr>
        <w:t>с даты поступления</w:t>
      </w:r>
      <w:proofErr w:type="gramEnd"/>
      <w:r w:rsidRPr="00AD5D98">
        <w:rPr>
          <w:sz w:val="24"/>
          <w:szCs w:val="24"/>
        </w:rPr>
        <w:t xml:space="preserve"> запроса</w:t>
      </w:r>
      <w:r w:rsidR="0099066F" w:rsidRPr="00AD5D98">
        <w:rPr>
          <w:sz w:val="24"/>
          <w:szCs w:val="24"/>
          <w:lang w:eastAsia="ru-RU"/>
        </w:rPr>
        <w:t>;</w:t>
      </w:r>
    </w:p>
    <w:p w:rsidR="00C8229E" w:rsidRPr="00AD5D98" w:rsidRDefault="00C8229E" w:rsidP="00C8229E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99066F" w:rsidRPr="00AD5D9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>П</w:t>
      </w:r>
      <w:r w:rsidR="0099066F" w:rsidRPr="00AD5D9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D5D98">
        <w:rPr>
          <w:sz w:val="24"/>
          <w:szCs w:val="24"/>
          <w:lang w:eastAsia="ru-RU"/>
        </w:rPr>
        <w:t>З</w:t>
      </w:r>
      <w:r w:rsidR="0089163E" w:rsidRPr="00AD5D98">
        <w:rPr>
          <w:sz w:val="24"/>
          <w:szCs w:val="24"/>
          <w:lang w:eastAsia="ru-RU"/>
        </w:rPr>
        <w:t xml:space="preserve">апроса предложений </w:t>
      </w:r>
      <w:r w:rsidR="0099066F" w:rsidRPr="00AD5D98">
        <w:rPr>
          <w:sz w:val="24"/>
          <w:szCs w:val="24"/>
          <w:lang w:eastAsia="ru-RU"/>
        </w:rPr>
        <w:t xml:space="preserve">и </w:t>
      </w:r>
      <w:r w:rsidR="00DA1402" w:rsidRPr="00AD5D98">
        <w:rPr>
          <w:sz w:val="24"/>
          <w:szCs w:val="24"/>
        </w:rPr>
        <w:t xml:space="preserve">подписанные членами </w:t>
      </w:r>
      <w:r w:rsidR="002946EF" w:rsidRPr="00AD5D98">
        <w:rPr>
          <w:sz w:val="24"/>
          <w:szCs w:val="24"/>
          <w:lang w:eastAsia="ru-RU"/>
        </w:rPr>
        <w:t xml:space="preserve">Закупочной </w:t>
      </w:r>
      <w:r w:rsidR="0099066F" w:rsidRPr="00AD5D9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D5D98">
        <w:rPr>
          <w:sz w:val="24"/>
          <w:szCs w:val="24"/>
          <w:lang w:eastAsia="ru-RU"/>
        </w:rPr>
        <w:t>П</w:t>
      </w:r>
      <w:r w:rsidR="00684DC4" w:rsidRPr="00AD5D98">
        <w:rPr>
          <w:sz w:val="24"/>
          <w:szCs w:val="24"/>
          <w:lang w:eastAsia="ru-RU"/>
        </w:rPr>
        <w:t>ротоколов;</w:t>
      </w:r>
    </w:p>
    <w:p w:rsidR="00684DC4" w:rsidRPr="00AD5D98" w:rsidRDefault="00684DC4" w:rsidP="00684DC4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AD5D98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AD5D98">
        <w:rPr>
          <w:szCs w:val="24"/>
        </w:rPr>
        <w:t>размещенном</w:t>
      </w:r>
      <w:proofErr w:type="gramEnd"/>
      <w:r w:rsidRPr="00AD5D98">
        <w:rPr>
          <w:szCs w:val="24"/>
        </w:rPr>
        <w:t xml:space="preserve"> в ЕИС, – не позднее 3 рабочих дней со дня подписания Договора.</w:t>
      </w:r>
    </w:p>
    <w:p w:rsidR="00684DC4" w:rsidRPr="00AD5D98" w:rsidRDefault="00684DC4" w:rsidP="008316EE">
      <w:pPr>
        <w:tabs>
          <w:tab w:val="left" w:pos="1134"/>
        </w:tabs>
        <w:overflowPunct w:val="0"/>
        <w:autoSpaceDE w:val="0"/>
        <w:spacing w:line="264" w:lineRule="auto"/>
        <w:ind w:firstLine="0"/>
        <w:rPr>
          <w:b/>
          <w:sz w:val="24"/>
          <w:szCs w:val="24"/>
        </w:rPr>
      </w:pPr>
      <w:proofErr w:type="gramStart"/>
      <w:r w:rsidRPr="00AD5D98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AD5D98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AD5D9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AD5D9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668"/>
      <w:bookmarkStart w:id="306" w:name="_Ref191386178"/>
      <w:r w:rsidRPr="00AD5D98">
        <w:lastRenderedPageBreak/>
        <w:t xml:space="preserve">Публикация </w:t>
      </w:r>
      <w:r w:rsidR="004B5EB3" w:rsidRPr="00AD5D98">
        <w:t>Извещени</w:t>
      </w:r>
      <w:r w:rsidRPr="00AD5D98">
        <w:t>я о проведении запроса предложений и Документации</w:t>
      </w:r>
      <w:bookmarkEnd w:id="303"/>
      <w:r w:rsidRPr="00AD5D98">
        <w:t xml:space="preserve"> по запросу предложений</w:t>
      </w:r>
      <w:bookmarkEnd w:id="304"/>
      <w:bookmarkEnd w:id="305"/>
    </w:p>
    <w:p w:rsidR="00717F60" w:rsidRPr="00AD5D9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D5D98">
        <w:rPr>
          <w:sz w:val="24"/>
          <w:szCs w:val="24"/>
        </w:rPr>
        <w:t>Извещени</w:t>
      </w:r>
      <w:r w:rsidR="00717F60" w:rsidRPr="00AD5D9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AD5D98">
        <w:rPr>
          <w:sz w:val="24"/>
          <w:szCs w:val="24"/>
        </w:rPr>
        <w:t xml:space="preserve">опубликованы </w:t>
      </w:r>
      <w:r w:rsidR="00717F60" w:rsidRPr="00AD5D98">
        <w:rPr>
          <w:sz w:val="24"/>
          <w:szCs w:val="24"/>
        </w:rPr>
        <w:t xml:space="preserve">в порядке, указанном в п. </w:t>
      </w:r>
      <w:r w:rsidR="004A2F0D" w:rsidRPr="00AD5D98">
        <w:fldChar w:fldCharType="begin"/>
      </w:r>
      <w:r w:rsidR="004A2F0D" w:rsidRPr="00AD5D98">
        <w:instrText xml:space="preserve"> REF _Ref302563524 \n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1.1.1</w:t>
      </w:r>
      <w:r w:rsidR="004A2F0D" w:rsidRPr="00AD5D98">
        <w:fldChar w:fldCharType="end"/>
      </w:r>
      <w:r w:rsidR="004C5DD3" w:rsidRPr="00AD5D98">
        <w:rPr>
          <w:sz w:val="24"/>
          <w:szCs w:val="24"/>
        </w:rPr>
        <w:t xml:space="preserve"> </w:t>
      </w:r>
      <w:r w:rsidR="004C5DD3" w:rsidRPr="00AD5D9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AD5D9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AD5D9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AD5D9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669"/>
      <w:bookmarkEnd w:id="306"/>
      <w:bookmarkEnd w:id="307"/>
      <w:r w:rsidRPr="00AD5D98">
        <w:t xml:space="preserve">Подготовка </w:t>
      </w:r>
      <w:bookmarkEnd w:id="308"/>
      <w:r w:rsidRPr="00AD5D98">
        <w:t>Заявок</w:t>
      </w:r>
      <w:bookmarkEnd w:id="309"/>
      <w:bookmarkEnd w:id="310"/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69252"/>
      <w:bookmarkStart w:id="320" w:name="_Toc468786596"/>
      <w:bookmarkStart w:id="321" w:name="_Toc469481236"/>
      <w:bookmarkStart w:id="322" w:name="_Toc472498824"/>
      <w:bookmarkStart w:id="323" w:name="_Toc498588670"/>
      <w:r w:rsidRPr="00AD5D98">
        <w:rPr>
          <w:szCs w:val="24"/>
        </w:rPr>
        <w:t xml:space="preserve">Общие требования к </w:t>
      </w:r>
      <w:r w:rsidR="004B5EB3" w:rsidRPr="00AD5D98">
        <w:rPr>
          <w:szCs w:val="24"/>
        </w:rPr>
        <w:t>Заявк</w:t>
      </w:r>
      <w:r w:rsidRPr="00AD5D98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AD5D9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 xml:space="preserve"> должен подготовить </w:t>
      </w:r>
      <w:r w:rsidR="004B5EB3"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>у, включающую в себя:</w:t>
      </w:r>
    </w:p>
    <w:p w:rsidR="00717F60" w:rsidRPr="00AD5D9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AD5D9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AD5D9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AD5D98">
        <w:rPr>
          <w:bCs w:val="0"/>
          <w:spacing w:val="-2"/>
          <w:sz w:val="24"/>
          <w:szCs w:val="24"/>
        </w:rPr>
        <w:t>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_Ref55336310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5.1</w:t>
      </w:r>
      <w:r w:rsidR="004A2F0D" w:rsidRPr="00AD5D98">
        <w:fldChar w:fldCharType="end"/>
      </w:r>
      <w:r w:rsidR="00D80639" w:rsidRPr="00AD5D98">
        <w:rPr>
          <w:bCs w:val="0"/>
          <w:sz w:val="24"/>
          <w:szCs w:val="24"/>
          <w:lang w:eastAsia="ru-RU"/>
        </w:rPr>
        <w:t>)</w:t>
      </w:r>
      <w:r w:rsidR="00B71B9D" w:rsidRPr="00AD5D98">
        <w:rPr>
          <w:bCs w:val="0"/>
          <w:sz w:val="24"/>
          <w:szCs w:val="24"/>
          <w:lang w:eastAsia="ru-RU"/>
        </w:rPr>
        <w:t>;</w:t>
      </w:r>
    </w:p>
    <w:p w:rsidR="00B71B9D" w:rsidRPr="00AD5D98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Сводную таблицу стоимости </w:t>
      </w:r>
      <w:r w:rsidR="00F04258" w:rsidRPr="00AD5D98">
        <w:rPr>
          <w:bCs w:val="0"/>
          <w:sz w:val="24"/>
          <w:szCs w:val="24"/>
        </w:rPr>
        <w:t xml:space="preserve">поставок </w:t>
      </w:r>
      <w:r w:rsidRPr="00AD5D9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AD5D98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AD5D98">
        <w:rPr>
          <w:bCs w:val="0"/>
          <w:sz w:val="24"/>
          <w:szCs w:val="24"/>
        </w:rPr>
        <w:t xml:space="preserve"> 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Pr="00AD5D98">
        <w:rPr>
          <w:bCs w:val="0"/>
          <w:sz w:val="24"/>
          <w:szCs w:val="24"/>
        </w:rPr>
        <w:t xml:space="preserve"> </w:t>
      </w:r>
      <w:r w:rsidR="004A2F0D" w:rsidRPr="00AD5D98">
        <w:rPr>
          <w:sz w:val="24"/>
          <w:szCs w:val="24"/>
        </w:rPr>
        <w:fldChar w:fldCharType="begin"/>
      </w:r>
      <w:r w:rsidR="004A2F0D" w:rsidRPr="00AD5D98">
        <w:rPr>
          <w:sz w:val="24"/>
          <w:szCs w:val="24"/>
        </w:rPr>
        <w:instrText xml:space="preserve"> REF _Ref440271072 \r \h  \* MERGEFORMAT </w:instrText>
      </w:r>
      <w:r w:rsidR="004A2F0D" w:rsidRPr="00AD5D98">
        <w:rPr>
          <w:sz w:val="24"/>
          <w:szCs w:val="24"/>
        </w:rPr>
      </w:r>
      <w:r w:rsidR="004A2F0D" w:rsidRPr="00AD5D98">
        <w:rPr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</w:rPr>
        <w:t>5.2</w:t>
      </w:r>
      <w:r w:rsidR="004A2F0D" w:rsidRPr="00AD5D98">
        <w:rPr>
          <w:sz w:val="24"/>
          <w:szCs w:val="24"/>
        </w:rPr>
        <w:fldChar w:fldCharType="end"/>
      </w:r>
      <w:r w:rsidRPr="00AD5D98">
        <w:rPr>
          <w:bCs w:val="0"/>
          <w:sz w:val="24"/>
          <w:szCs w:val="24"/>
        </w:rPr>
        <w:t>)</w:t>
      </w:r>
      <w:r w:rsidR="00317BE5" w:rsidRPr="00AD5D98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AD5D98">
        <w:rPr>
          <w:spacing w:val="-1"/>
          <w:sz w:val="24"/>
          <w:szCs w:val="24"/>
        </w:rPr>
        <w:t>Excel</w:t>
      </w:r>
      <w:proofErr w:type="spellEnd"/>
      <w:r w:rsidRPr="00AD5D98">
        <w:rPr>
          <w:bCs w:val="0"/>
          <w:sz w:val="24"/>
          <w:szCs w:val="24"/>
        </w:rPr>
        <w:t>;</w:t>
      </w:r>
    </w:p>
    <w:p w:rsidR="00717F60" w:rsidRPr="00AD5D98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D5D9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AD5D98">
        <w:rPr>
          <w:sz w:val="24"/>
          <w:szCs w:val="24"/>
        </w:rPr>
        <w:t>Документации</w:t>
      </w:r>
      <w:r w:rsidR="00DA6907" w:rsidRPr="00AD5D98">
        <w:rPr>
          <w:bCs w:val="0"/>
          <w:spacing w:val="-1"/>
          <w:sz w:val="24"/>
          <w:szCs w:val="24"/>
        </w:rPr>
        <w:t xml:space="preserve"> </w:t>
      </w:r>
      <w:r w:rsidR="00E17CEB" w:rsidRPr="00AD5D98">
        <w:rPr>
          <w:bCs w:val="0"/>
          <w:spacing w:val="-1"/>
          <w:sz w:val="24"/>
          <w:szCs w:val="24"/>
        </w:rPr>
        <w:t>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="000914AA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_Ref86826666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5.3</w:t>
      </w:r>
      <w:r w:rsidR="004A2F0D" w:rsidRPr="00AD5D98">
        <w:fldChar w:fldCharType="end"/>
      </w:r>
      <w:r w:rsidR="00DA6907" w:rsidRPr="00AD5D98">
        <w:rPr>
          <w:bCs w:val="0"/>
          <w:spacing w:val="-1"/>
          <w:sz w:val="24"/>
          <w:szCs w:val="24"/>
        </w:rPr>
        <w:t>)</w:t>
      </w:r>
      <w:r w:rsidR="00E17CEB" w:rsidRPr="00AD5D98">
        <w:rPr>
          <w:bCs w:val="0"/>
          <w:spacing w:val="-1"/>
          <w:sz w:val="24"/>
          <w:szCs w:val="24"/>
        </w:rPr>
        <w:t>;</w:t>
      </w:r>
      <w:r w:rsidR="00F030B1" w:rsidRPr="00AD5D98">
        <w:rPr>
          <w:bCs w:val="0"/>
          <w:spacing w:val="-1"/>
          <w:sz w:val="24"/>
          <w:szCs w:val="24"/>
        </w:rPr>
        <w:t xml:space="preserve"> </w:t>
      </w:r>
    </w:p>
    <w:p w:rsidR="00717F60" w:rsidRPr="00AD5D98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График </w:t>
      </w:r>
      <w:r w:rsidR="00F030B1" w:rsidRPr="00AD5D98">
        <w:rPr>
          <w:bCs w:val="0"/>
          <w:sz w:val="24"/>
          <w:szCs w:val="24"/>
        </w:rPr>
        <w:t xml:space="preserve">выполнения </w:t>
      </w:r>
      <w:r w:rsidR="00512B0F" w:rsidRPr="00AD5D98">
        <w:rPr>
          <w:bCs w:val="0"/>
          <w:sz w:val="24"/>
          <w:szCs w:val="24"/>
        </w:rPr>
        <w:t>поставок</w:t>
      </w:r>
      <w:r w:rsidR="006561C2" w:rsidRPr="00AD5D98">
        <w:rPr>
          <w:bCs w:val="0"/>
          <w:sz w:val="24"/>
          <w:szCs w:val="24"/>
        </w:rPr>
        <w:t xml:space="preserve"> </w:t>
      </w:r>
      <w:r w:rsidRPr="00AD5D98">
        <w:rPr>
          <w:bCs w:val="0"/>
          <w:sz w:val="24"/>
          <w:szCs w:val="24"/>
        </w:rPr>
        <w:t>по</w:t>
      </w:r>
      <w:r w:rsidR="00717F60" w:rsidRPr="00AD5D98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AD5D98">
        <w:rPr>
          <w:bCs w:val="0"/>
          <w:sz w:val="24"/>
          <w:szCs w:val="24"/>
        </w:rPr>
        <w:t>Д</w:t>
      </w:r>
      <w:r w:rsidR="00717F60" w:rsidRPr="00AD5D98">
        <w:rPr>
          <w:bCs w:val="0"/>
          <w:sz w:val="24"/>
          <w:szCs w:val="24"/>
        </w:rPr>
        <w:t>окументации 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="00717F60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_Ref440271036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5.4</w:t>
      </w:r>
      <w:r w:rsidR="004A2F0D" w:rsidRPr="00AD5D98">
        <w:fldChar w:fldCharType="end"/>
      </w:r>
      <w:r w:rsidR="00717F60" w:rsidRPr="00AD5D98">
        <w:rPr>
          <w:bCs w:val="0"/>
          <w:sz w:val="24"/>
          <w:szCs w:val="24"/>
        </w:rPr>
        <w:t>);</w:t>
      </w:r>
    </w:p>
    <w:p w:rsidR="00420F24" w:rsidRPr="00AD5D9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 требованиям настоящей </w:t>
      </w:r>
      <w:r w:rsidR="00AE0F91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>окументации (подраздел</w:t>
      </w:r>
      <w:r w:rsidR="00420F24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_Ref191386407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3.3.8</w:t>
      </w:r>
      <w:r w:rsidR="004A2F0D" w:rsidRPr="00AD5D98">
        <w:fldChar w:fldCharType="end"/>
      </w:r>
      <w:r w:rsidR="00FF4BD0" w:rsidRPr="00AD5D98">
        <w:rPr>
          <w:bCs w:val="0"/>
          <w:sz w:val="24"/>
          <w:szCs w:val="24"/>
        </w:rPr>
        <w:t>)</w:t>
      </w:r>
      <w:r w:rsidR="00B71B9D" w:rsidRPr="00AD5D98">
        <w:rPr>
          <w:bCs w:val="0"/>
          <w:sz w:val="24"/>
          <w:szCs w:val="24"/>
        </w:rPr>
        <w:t>;</w:t>
      </w:r>
    </w:p>
    <w:p w:rsidR="00717F60" w:rsidRPr="00AD5D9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>окументации 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_Ref93264992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5.5</w:t>
      </w:r>
      <w:r w:rsidR="004A2F0D" w:rsidRPr="00AD5D98">
        <w:fldChar w:fldCharType="end"/>
      </w:r>
      <w:r w:rsidR="00B71B9D" w:rsidRPr="00AD5D98">
        <w:rPr>
          <w:bCs w:val="0"/>
          <w:sz w:val="24"/>
          <w:szCs w:val="24"/>
        </w:rPr>
        <w:t>);</w:t>
      </w:r>
    </w:p>
    <w:p w:rsidR="00717F60" w:rsidRPr="00AD5D9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D5D98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AD5D98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AD5D98">
        <w:rPr>
          <w:bCs w:val="0"/>
          <w:sz w:val="24"/>
          <w:szCs w:val="24"/>
        </w:rPr>
        <w:t>:</w:t>
      </w:r>
      <w:bookmarkEnd w:id="324"/>
    </w:p>
    <w:p w:rsidR="00717F60" w:rsidRPr="00AD5D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Письмо о подаче оферты (</w:t>
      </w:r>
      <w:r w:rsidR="00A154B7" w:rsidRPr="00AD5D98">
        <w:rPr>
          <w:bCs w:val="0"/>
          <w:spacing w:val="-2"/>
          <w:sz w:val="24"/>
          <w:szCs w:val="24"/>
        </w:rPr>
        <w:t>под</w:t>
      </w:r>
      <w:r w:rsidR="00A154B7" w:rsidRPr="00AD5D98">
        <w:rPr>
          <w:bCs w:val="0"/>
          <w:sz w:val="24"/>
          <w:szCs w:val="24"/>
        </w:rPr>
        <w:t>раздел</w:t>
      </w:r>
      <w:r w:rsidR="00F86B89" w:rsidRPr="00AD5D98">
        <w:rPr>
          <w:bCs w:val="0"/>
          <w:sz w:val="24"/>
          <w:szCs w:val="24"/>
          <w:lang w:eastAsia="ru-RU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_Ref55336310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  <w:lang w:eastAsia="ru-RU"/>
        </w:rPr>
        <w:t>5.1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);</w:t>
      </w:r>
    </w:p>
    <w:p w:rsidR="00D6398A" w:rsidRPr="00AD5D9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D5D98">
        <w:rPr>
          <w:sz w:val="24"/>
          <w:szCs w:val="24"/>
        </w:rPr>
        <w:t xml:space="preserve">Антикоррупционные обязательства (подраздел </w:t>
      </w:r>
      <w:r w:rsidR="004A2F0D" w:rsidRPr="00AD5D98">
        <w:fldChar w:fldCharType="begin"/>
      </w:r>
      <w:r w:rsidR="004A2F0D" w:rsidRPr="00AD5D98">
        <w:instrText xml:space="preserve"> REF _Ref440271964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5.1.3</w:t>
      </w:r>
      <w:r w:rsidR="004A2F0D" w:rsidRPr="00AD5D98">
        <w:fldChar w:fldCharType="end"/>
      </w:r>
      <w:r w:rsidRPr="00AD5D98">
        <w:rPr>
          <w:sz w:val="24"/>
          <w:szCs w:val="24"/>
        </w:rPr>
        <w:t>);</w:t>
      </w:r>
    </w:p>
    <w:p w:rsidR="00F463E8" w:rsidRPr="00AD5D98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Докумен</w:t>
      </w:r>
      <w:proofErr w:type="gramStart"/>
      <w:r w:rsidRPr="00AD5D98">
        <w:rPr>
          <w:sz w:val="24"/>
          <w:szCs w:val="24"/>
        </w:rPr>
        <w:t>т(</w:t>
      </w:r>
      <w:proofErr w:type="gramEnd"/>
      <w:r w:rsidRPr="00AD5D98">
        <w:rPr>
          <w:sz w:val="24"/>
          <w:szCs w:val="24"/>
        </w:rPr>
        <w:t xml:space="preserve">ы) в соответствии с </w:t>
      </w:r>
      <w:proofErr w:type="spellStart"/>
      <w:r w:rsidRPr="00AD5D98">
        <w:rPr>
          <w:sz w:val="24"/>
          <w:szCs w:val="24"/>
        </w:rPr>
        <w:t>пп</w:t>
      </w:r>
      <w:proofErr w:type="spellEnd"/>
      <w:r w:rsidRPr="00AD5D98">
        <w:rPr>
          <w:sz w:val="24"/>
          <w:szCs w:val="24"/>
        </w:rPr>
        <w:t xml:space="preserve">. </w:t>
      </w:r>
      <w:r w:rsidR="004A2F0D" w:rsidRPr="00AD5D98">
        <w:fldChar w:fldCharType="begin"/>
      </w:r>
      <w:r w:rsidR="004A2F0D" w:rsidRPr="00AD5D98">
        <w:instrText xml:space="preserve"> REF _Ref440279062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б)</w:t>
      </w:r>
      <w:r w:rsidR="004A2F0D" w:rsidRPr="00AD5D98">
        <w:fldChar w:fldCharType="end"/>
      </w:r>
      <w:r w:rsidR="00F463E8" w:rsidRPr="00AD5D98">
        <w:rPr>
          <w:sz w:val="24"/>
          <w:szCs w:val="24"/>
        </w:rPr>
        <w:t xml:space="preserve"> п. </w:t>
      </w:r>
      <w:r w:rsidR="004A2F0D" w:rsidRPr="00AD5D98">
        <w:fldChar w:fldCharType="begin"/>
      </w:r>
      <w:r w:rsidR="004A2F0D" w:rsidRPr="00AD5D98">
        <w:instrText xml:space="preserve"> REF _Ref303587815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3.3.8.3</w:t>
      </w:r>
      <w:r w:rsidR="004A2F0D" w:rsidRPr="00AD5D98">
        <w:fldChar w:fldCharType="end"/>
      </w:r>
      <w:r w:rsidR="00F463E8" w:rsidRPr="00AD5D98">
        <w:rPr>
          <w:sz w:val="24"/>
          <w:szCs w:val="24"/>
        </w:rPr>
        <w:t>;</w:t>
      </w:r>
    </w:p>
    <w:p w:rsidR="00D6398A" w:rsidRPr="00AD5D9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Техническое предложение (</w:t>
      </w:r>
      <w:r w:rsidRPr="00AD5D98">
        <w:rPr>
          <w:bCs w:val="0"/>
          <w:sz w:val="24"/>
          <w:szCs w:val="24"/>
          <w:lang w:eastAsia="ru-RU"/>
        </w:rPr>
        <w:t xml:space="preserve">подраздел </w:t>
      </w:r>
      <w:r w:rsidR="004A2F0D" w:rsidRPr="00AD5D98">
        <w:fldChar w:fldCharType="begin"/>
      </w:r>
      <w:r w:rsidR="004A2F0D" w:rsidRPr="00AD5D98">
        <w:instrText xml:space="preserve"> REF _Ref86826666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  <w:lang w:eastAsia="ru-RU"/>
        </w:rPr>
        <w:t>5.3</w:t>
      </w:r>
      <w:r w:rsidR="004A2F0D" w:rsidRPr="00AD5D98">
        <w:fldChar w:fldCharType="end"/>
      </w:r>
      <w:r w:rsidR="000914AA" w:rsidRPr="00AD5D98">
        <w:rPr>
          <w:bCs w:val="0"/>
          <w:sz w:val="24"/>
          <w:szCs w:val="24"/>
        </w:rPr>
        <w:t xml:space="preserve">) </w:t>
      </w:r>
      <w:r w:rsidRPr="00AD5D98">
        <w:rPr>
          <w:bCs w:val="0"/>
          <w:sz w:val="24"/>
          <w:szCs w:val="24"/>
        </w:rPr>
        <w:t>оформля</w:t>
      </w:r>
      <w:r w:rsidR="000914AA" w:rsidRPr="00AD5D98">
        <w:rPr>
          <w:bCs w:val="0"/>
          <w:sz w:val="24"/>
          <w:szCs w:val="24"/>
        </w:rPr>
        <w:t>е</w:t>
      </w:r>
      <w:r w:rsidRPr="00AD5D98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AD5D9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Сводная таблица стоимости поставок (</w:t>
      </w:r>
      <w:r w:rsidRPr="00AD5D98">
        <w:rPr>
          <w:bCs w:val="0"/>
          <w:spacing w:val="-2"/>
          <w:sz w:val="24"/>
          <w:szCs w:val="24"/>
        </w:rPr>
        <w:t>под</w:t>
      </w:r>
      <w:r w:rsidRPr="00AD5D98">
        <w:rPr>
          <w:bCs w:val="0"/>
          <w:sz w:val="24"/>
          <w:szCs w:val="24"/>
        </w:rPr>
        <w:t>раздел</w:t>
      </w:r>
      <w:r w:rsidRPr="00AD5D98">
        <w:rPr>
          <w:bCs w:val="0"/>
          <w:sz w:val="24"/>
          <w:szCs w:val="24"/>
          <w:lang w:eastAsia="ru-RU"/>
        </w:rPr>
        <w:t xml:space="preserve"> </w:t>
      </w:r>
      <w:r w:rsidR="004A2F0D" w:rsidRPr="00AD5D98">
        <w:rPr>
          <w:sz w:val="24"/>
          <w:szCs w:val="24"/>
        </w:rPr>
        <w:fldChar w:fldCharType="begin"/>
      </w:r>
      <w:r w:rsidR="004A2F0D" w:rsidRPr="00AD5D98">
        <w:rPr>
          <w:sz w:val="24"/>
          <w:szCs w:val="24"/>
        </w:rPr>
        <w:instrText xml:space="preserve"> REF _Ref440274913 \r \h  \* MERGEFORMAT </w:instrText>
      </w:r>
      <w:r w:rsidR="004A2F0D" w:rsidRPr="00AD5D98">
        <w:rPr>
          <w:sz w:val="24"/>
          <w:szCs w:val="24"/>
        </w:rPr>
      </w:r>
      <w:r w:rsidR="004A2F0D" w:rsidRPr="00AD5D98">
        <w:rPr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  <w:lang w:eastAsia="ru-RU"/>
        </w:rPr>
        <w:t>5.2</w:t>
      </w:r>
      <w:r w:rsidR="004A2F0D" w:rsidRPr="00AD5D98">
        <w:rPr>
          <w:sz w:val="24"/>
          <w:szCs w:val="24"/>
        </w:rPr>
        <w:fldChar w:fldCharType="end"/>
      </w:r>
      <w:r w:rsidRPr="00AD5D98">
        <w:rPr>
          <w:bCs w:val="0"/>
          <w:sz w:val="24"/>
          <w:szCs w:val="24"/>
        </w:rPr>
        <w:t>)</w:t>
      </w:r>
      <w:r w:rsidR="00317BE5" w:rsidRPr="00AD5D98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AD5D98">
        <w:rPr>
          <w:spacing w:val="-1"/>
          <w:sz w:val="24"/>
          <w:szCs w:val="24"/>
        </w:rPr>
        <w:t>Excel</w:t>
      </w:r>
      <w:proofErr w:type="spellEnd"/>
      <w:r w:rsidRPr="00AD5D98">
        <w:rPr>
          <w:bCs w:val="0"/>
          <w:sz w:val="24"/>
          <w:szCs w:val="24"/>
        </w:rPr>
        <w:t>;</w:t>
      </w:r>
    </w:p>
    <w:p w:rsidR="00D6398A" w:rsidRPr="00AD5D9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График выполнения поставок (</w:t>
      </w:r>
      <w:r w:rsidRPr="00AD5D98">
        <w:rPr>
          <w:bCs w:val="0"/>
          <w:spacing w:val="-2"/>
          <w:sz w:val="24"/>
          <w:szCs w:val="24"/>
        </w:rPr>
        <w:t>под</w:t>
      </w:r>
      <w:r w:rsidRPr="00AD5D98">
        <w:rPr>
          <w:bCs w:val="0"/>
          <w:sz w:val="24"/>
          <w:szCs w:val="24"/>
        </w:rPr>
        <w:t>раздел</w:t>
      </w:r>
      <w:r w:rsidRPr="00AD5D98">
        <w:rPr>
          <w:bCs w:val="0"/>
          <w:sz w:val="24"/>
          <w:szCs w:val="24"/>
          <w:lang w:eastAsia="ru-RU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_Ref440274902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  <w:lang w:eastAsia="ru-RU"/>
        </w:rPr>
        <w:t>5.4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);</w:t>
      </w:r>
    </w:p>
    <w:p w:rsidR="00D6398A" w:rsidRPr="00AD5D9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Протокол разногласий к проекту Договора (</w:t>
      </w:r>
      <w:r w:rsidRPr="00AD5D98">
        <w:rPr>
          <w:bCs w:val="0"/>
          <w:spacing w:val="-2"/>
          <w:sz w:val="24"/>
          <w:szCs w:val="24"/>
        </w:rPr>
        <w:t>под</w:t>
      </w:r>
      <w:r w:rsidRPr="00AD5D98">
        <w:rPr>
          <w:bCs w:val="0"/>
          <w:sz w:val="24"/>
          <w:szCs w:val="24"/>
        </w:rPr>
        <w:t>раздел</w:t>
      </w:r>
      <w:r w:rsidRPr="00AD5D98">
        <w:rPr>
          <w:bCs w:val="0"/>
          <w:sz w:val="24"/>
          <w:szCs w:val="24"/>
          <w:lang w:eastAsia="ru-RU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_Ref93264992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  <w:lang w:eastAsia="ru-RU"/>
        </w:rPr>
        <w:t>5.5</w:t>
      </w:r>
      <w:r w:rsidR="004A2F0D" w:rsidRPr="00AD5D98">
        <w:fldChar w:fldCharType="end"/>
      </w:r>
      <w:r w:rsidRPr="00AD5D98">
        <w:rPr>
          <w:bCs w:val="0"/>
          <w:sz w:val="24"/>
          <w:szCs w:val="24"/>
          <w:lang w:eastAsia="ru-RU"/>
        </w:rPr>
        <w:t>)</w:t>
      </w:r>
      <w:r w:rsidRPr="00AD5D98">
        <w:rPr>
          <w:bCs w:val="0"/>
          <w:sz w:val="24"/>
          <w:szCs w:val="24"/>
        </w:rPr>
        <w:t>;</w:t>
      </w:r>
    </w:p>
    <w:p w:rsidR="0040431D" w:rsidRPr="00AD5D98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Анкета Участника запроса предложений (</w:t>
      </w:r>
      <w:r w:rsidRPr="00AD5D98">
        <w:rPr>
          <w:bCs w:val="0"/>
          <w:spacing w:val="-2"/>
          <w:sz w:val="24"/>
          <w:szCs w:val="24"/>
        </w:rPr>
        <w:t>под</w:t>
      </w:r>
      <w:r w:rsidRPr="00AD5D98">
        <w:rPr>
          <w:bCs w:val="0"/>
          <w:sz w:val="24"/>
          <w:szCs w:val="24"/>
        </w:rPr>
        <w:t>раздел</w:t>
      </w:r>
      <w:r w:rsidRPr="00AD5D98">
        <w:rPr>
          <w:bCs w:val="0"/>
          <w:sz w:val="24"/>
          <w:szCs w:val="24"/>
          <w:lang w:eastAsia="ru-RU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_Ref444164229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  <w:lang w:eastAsia="ru-RU"/>
        </w:rPr>
        <w:t>5.6.1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) </w:t>
      </w:r>
      <w:r w:rsidRPr="00AD5D98">
        <w:rPr>
          <w:sz w:val="24"/>
          <w:szCs w:val="24"/>
        </w:rPr>
        <w:t xml:space="preserve">с </w:t>
      </w:r>
      <w:r w:rsidRPr="00AD5D98">
        <w:rPr>
          <w:bCs w:val="0"/>
          <w:sz w:val="24"/>
          <w:szCs w:val="24"/>
        </w:rPr>
        <w:t xml:space="preserve">приложением </w:t>
      </w:r>
      <w:proofErr w:type="gramStart"/>
      <w:r w:rsidRPr="00AD5D9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AD5D9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AD5D98">
        <w:rPr>
          <w:bCs w:val="0"/>
          <w:sz w:val="24"/>
          <w:szCs w:val="24"/>
        </w:rPr>
        <w:t>Word</w:t>
      </w:r>
      <w:proofErr w:type="spellEnd"/>
      <w:r w:rsidRPr="00AD5D98">
        <w:rPr>
          <w:bCs w:val="0"/>
          <w:sz w:val="24"/>
          <w:szCs w:val="24"/>
        </w:rPr>
        <w:t>;</w:t>
      </w:r>
    </w:p>
    <w:p w:rsidR="0040431D" w:rsidRPr="00AD5D98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</w:t>
      </w:r>
      <w:r w:rsidRPr="00AD5D98">
        <w:rPr>
          <w:sz w:val="24"/>
          <w:szCs w:val="24"/>
        </w:rPr>
        <w:lastRenderedPageBreak/>
        <w:t>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AD5D98">
        <w:rPr>
          <w:sz w:val="24"/>
          <w:szCs w:val="24"/>
        </w:rPr>
        <w:t>й(</w:t>
      </w:r>
      <w:proofErr w:type="spellStart"/>
      <w:proofErr w:type="gramEnd"/>
      <w:r w:rsidRPr="00AD5D98">
        <w:rPr>
          <w:sz w:val="24"/>
          <w:szCs w:val="24"/>
        </w:rPr>
        <w:t>ые</w:t>
      </w:r>
      <w:proofErr w:type="spellEnd"/>
      <w:r w:rsidRPr="00AD5D98">
        <w:rPr>
          <w:sz w:val="24"/>
          <w:szCs w:val="24"/>
        </w:rPr>
        <w:t>) являет(ют)</w:t>
      </w:r>
      <w:proofErr w:type="spellStart"/>
      <w:r w:rsidRPr="00AD5D98">
        <w:rPr>
          <w:sz w:val="24"/>
          <w:szCs w:val="24"/>
        </w:rPr>
        <w:t>ся</w:t>
      </w:r>
      <w:proofErr w:type="spellEnd"/>
      <w:r w:rsidRPr="00AD5D9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 w:rsidRPr="00AD5D98">
        <w:fldChar w:fldCharType="begin"/>
      </w:r>
      <w:r w:rsidRPr="00AD5D98">
        <w:rPr>
          <w:sz w:val="24"/>
          <w:szCs w:val="24"/>
        </w:rPr>
        <w:instrText xml:space="preserve"> REF _Ref491180858 \r \h </w:instrText>
      </w:r>
      <w:r w:rsidR="00AD5D98">
        <w:instrText xml:space="preserve"> \* MERGEFORMAT </w:instrText>
      </w:r>
      <w:r w:rsidR="00A5367C" w:rsidRPr="00AD5D98">
        <w:fldChar w:fldCharType="separate"/>
      </w:r>
      <w:r w:rsidR="00415CBF" w:rsidRPr="00AD5D98">
        <w:rPr>
          <w:sz w:val="24"/>
          <w:szCs w:val="24"/>
        </w:rPr>
        <w:t>5.6.2</w:t>
      </w:r>
      <w:r w:rsidR="00A5367C" w:rsidRPr="00AD5D98">
        <w:fldChar w:fldCharType="end"/>
      </w:r>
      <w:r w:rsidRPr="00AD5D98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AD5D98">
        <w:rPr>
          <w:sz w:val="24"/>
          <w:szCs w:val="24"/>
        </w:rPr>
        <w:t>,</w:t>
      </w:r>
      <w:proofErr w:type="gramEnd"/>
      <w:r w:rsidRPr="00AD5D98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AD5D98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AD5D98">
        <w:rPr>
          <w:bCs w:val="0"/>
          <w:sz w:val="24"/>
          <w:szCs w:val="24"/>
        </w:rPr>
        <w:t xml:space="preserve">(подраздел </w:t>
      </w:r>
      <w:r w:rsidR="004A2F0D" w:rsidRPr="00AD5D98">
        <w:fldChar w:fldCharType="begin"/>
      </w:r>
      <w:r w:rsidR="004A2F0D" w:rsidRPr="00AD5D98">
        <w:instrText xml:space="preserve"> REF _Ref303587815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3.3.8.3</w:t>
      </w:r>
      <w:r w:rsidR="004A2F0D" w:rsidRPr="00AD5D98">
        <w:fldChar w:fldCharType="end"/>
      </w:r>
      <w:r w:rsidR="00F463E8" w:rsidRPr="00AD5D98">
        <w:rPr>
          <w:bCs w:val="0"/>
          <w:sz w:val="24"/>
          <w:szCs w:val="24"/>
        </w:rPr>
        <w:t>, за исключением документ</w:t>
      </w:r>
      <w:r w:rsidR="00B30304" w:rsidRPr="00AD5D98">
        <w:rPr>
          <w:bCs w:val="0"/>
          <w:sz w:val="24"/>
          <w:szCs w:val="24"/>
        </w:rPr>
        <w:t>ов</w:t>
      </w:r>
      <w:r w:rsidR="00F463E8" w:rsidRPr="00AD5D98">
        <w:rPr>
          <w:bCs w:val="0"/>
          <w:sz w:val="24"/>
          <w:szCs w:val="24"/>
        </w:rPr>
        <w:t>, указанн</w:t>
      </w:r>
      <w:r w:rsidR="00B30304" w:rsidRPr="00AD5D98">
        <w:rPr>
          <w:bCs w:val="0"/>
          <w:sz w:val="24"/>
          <w:szCs w:val="24"/>
        </w:rPr>
        <w:t>ых</w:t>
      </w:r>
      <w:r w:rsidR="00F463E8" w:rsidRPr="00AD5D98">
        <w:rPr>
          <w:bCs w:val="0"/>
          <w:sz w:val="24"/>
          <w:szCs w:val="24"/>
        </w:rPr>
        <w:t xml:space="preserve"> в </w:t>
      </w:r>
      <w:proofErr w:type="spellStart"/>
      <w:r w:rsidR="00F463E8" w:rsidRPr="00AD5D98">
        <w:rPr>
          <w:sz w:val="24"/>
          <w:szCs w:val="24"/>
        </w:rPr>
        <w:t>пп</w:t>
      </w:r>
      <w:proofErr w:type="spellEnd"/>
      <w:r w:rsidR="00F463E8" w:rsidRPr="00AD5D98">
        <w:rPr>
          <w:sz w:val="24"/>
          <w:szCs w:val="24"/>
        </w:rPr>
        <w:t xml:space="preserve">. </w:t>
      </w:r>
      <w:r w:rsidR="004A2F0D" w:rsidRPr="00AD5D98">
        <w:fldChar w:fldCharType="begin"/>
      </w:r>
      <w:r w:rsidR="004A2F0D" w:rsidRPr="00AD5D98">
        <w:instrText xml:space="preserve"> REF _Ref440279062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б)</w:t>
      </w:r>
      <w:r w:rsidR="004A2F0D" w:rsidRPr="00AD5D98">
        <w:fldChar w:fldCharType="end"/>
      </w:r>
      <w:r w:rsidR="00F958E8" w:rsidRPr="00AD5D98">
        <w:rPr>
          <w:sz w:val="24"/>
          <w:szCs w:val="24"/>
        </w:rPr>
        <w:t xml:space="preserve">, </w:t>
      </w:r>
      <w:r w:rsidR="00A5367C" w:rsidRPr="00AD5D98">
        <w:fldChar w:fldCharType="begin"/>
      </w:r>
      <w:r w:rsidR="00C35E5C" w:rsidRPr="00AD5D98">
        <w:instrText xml:space="preserve"> REF _Ref440372460 \r \h  \* MERGEFORMAT </w:instrText>
      </w:r>
      <w:r w:rsidR="00A5367C" w:rsidRPr="00AD5D98">
        <w:fldChar w:fldCharType="separate"/>
      </w:r>
      <w:r w:rsidR="00415CBF" w:rsidRPr="00AD5D98">
        <w:rPr>
          <w:sz w:val="24"/>
          <w:szCs w:val="24"/>
        </w:rPr>
        <w:t>д)</w:t>
      </w:r>
      <w:r w:rsidR="00A5367C" w:rsidRPr="00AD5D98">
        <w:fldChar w:fldCharType="end"/>
      </w:r>
      <w:r w:rsidR="00F958E8" w:rsidRPr="00AD5D98">
        <w:rPr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_Ref440372474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м)</w:t>
      </w:r>
      <w:r w:rsidR="004A2F0D" w:rsidRPr="00AD5D98">
        <w:fldChar w:fldCharType="end"/>
      </w:r>
      <w:r w:rsidR="00F958E8" w:rsidRPr="00AD5D98">
        <w:rPr>
          <w:sz w:val="24"/>
          <w:szCs w:val="24"/>
        </w:rPr>
        <w:t xml:space="preserve">, </w:t>
      </w:r>
      <w:r w:rsidR="00A5367C" w:rsidRPr="00AD5D98">
        <w:fldChar w:fldCharType="begin"/>
      </w:r>
      <w:r w:rsidR="00C35E5C" w:rsidRPr="00AD5D98">
        <w:instrText xml:space="preserve"> REF _Ref440372477 \r \h  \* MERGEFORMAT </w:instrText>
      </w:r>
      <w:r w:rsidR="00A5367C" w:rsidRPr="00AD5D98">
        <w:fldChar w:fldCharType="separate"/>
      </w:r>
      <w:r w:rsidR="00415CBF" w:rsidRPr="00AD5D98">
        <w:rPr>
          <w:sz w:val="24"/>
          <w:szCs w:val="24"/>
        </w:rPr>
        <w:t>н)</w:t>
      </w:r>
      <w:r w:rsidR="00A5367C" w:rsidRPr="00AD5D98">
        <w:fldChar w:fldCharType="end"/>
      </w:r>
      <w:r w:rsidR="00A24167" w:rsidRPr="00AD5D98">
        <w:rPr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_Ref442188512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с)</w:t>
      </w:r>
      <w:r w:rsidR="004A2F0D" w:rsidRPr="00AD5D98">
        <w:fldChar w:fldCharType="end"/>
      </w:r>
      <w:r w:rsidR="00F463E8" w:rsidRPr="00AD5D98">
        <w:rPr>
          <w:sz w:val="24"/>
          <w:szCs w:val="24"/>
        </w:rPr>
        <w:t xml:space="preserve"> п. </w:t>
      </w:r>
      <w:r w:rsidR="004A2F0D" w:rsidRPr="00AD5D98">
        <w:fldChar w:fldCharType="begin"/>
      </w:r>
      <w:r w:rsidR="004A2F0D" w:rsidRPr="00AD5D98">
        <w:instrText xml:space="preserve"> REF _Ref303587815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3.3.8.3</w:t>
      </w:r>
      <w:r w:rsidR="004A2F0D" w:rsidRPr="00AD5D98">
        <w:fldChar w:fldCharType="end"/>
      </w:r>
      <w:r w:rsidR="00D90031" w:rsidRPr="00AD5D98">
        <w:rPr>
          <w:bCs w:val="0"/>
          <w:sz w:val="24"/>
          <w:szCs w:val="24"/>
        </w:rPr>
        <w:t>)</w:t>
      </w:r>
      <w:r w:rsidR="00AD3EBC" w:rsidRPr="00AD5D98">
        <w:rPr>
          <w:bCs w:val="0"/>
          <w:sz w:val="24"/>
          <w:szCs w:val="24"/>
        </w:rPr>
        <w:t>;</w:t>
      </w:r>
    </w:p>
    <w:p w:rsidR="000E746F" w:rsidRPr="00AD5D98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 w:rsidRPr="00AD5D98">
        <w:fldChar w:fldCharType="begin"/>
      </w:r>
      <w:r w:rsidR="004A2F0D" w:rsidRPr="00AD5D98">
        <w:instrText xml:space="preserve"> REF _Ref464116309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3.3.10.7</w:t>
      </w:r>
      <w:r w:rsidR="004A2F0D" w:rsidRPr="00AD5D98">
        <w:fldChar w:fldCharType="end"/>
      </w:r>
      <w:r w:rsidRPr="00AD5D98">
        <w:t>.</w:t>
      </w:r>
      <w:r w:rsidRPr="00AD5D98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AD5D98">
        <w:rPr>
          <w:bCs w:val="0"/>
          <w:sz w:val="24"/>
          <w:szCs w:val="24"/>
        </w:rPr>
        <w:t>;</w:t>
      </w:r>
    </w:p>
    <w:p w:rsidR="00C54850" w:rsidRPr="00AD5D98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 w:rsidRPr="00AD5D98">
        <w:fldChar w:fldCharType="begin"/>
      </w:r>
      <w:r w:rsidR="004A2F0D" w:rsidRPr="00AD5D98">
        <w:instrText xml:space="preserve"> REF _Ref442263553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3.3.14.4</w:t>
      </w:r>
      <w:r w:rsidR="004A2F0D" w:rsidRPr="00AD5D98">
        <w:fldChar w:fldCharType="end"/>
      </w:r>
      <w:r w:rsidRPr="00AD5D98">
        <w:rPr>
          <w:sz w:val="24"/>
          <w:szCs w:val="24"/>
        </w:rPr>
        <w:t>).</w:t>
      </w:r>
      <w:proofErr w:type="gramEnd"/>
    </w:p>
    <w:p w:rsidR="00717F60" w:rsidRPr="00AD5D98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 xml:space="preserve">и такого </w:t>
      </w:r>
      <w:r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AD5D9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 xml:space="preserve">Все формы, указанные в разделе </w:t>
      </w:r>
      <w:r w:rsidR="004A2F0D" w:rsidRPr="00AD5D98">
        <w:fldChar w:fldCharType="begin"/>
      </w:r>
      <w:r w:rsidR="004A2F0D" w:rsidRPr="00AD5D98">
        <w:instrText xml:space="preserve"> REF _Ref440270602 \r \h  \* MERGEFORMAT </w:instrText>
      </w:r>
      <w:r w:rsidR="004A2F0D" w:rsidRPr="00AD5D98">
        <w:fldChar w:fldCharType="separate"/>
      </w:r>
      <w:r w:rsidR="00415CBF" w:rsidRPr="00AD5D98">
        <w:t>5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AD5D98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 w:rsidRPr="00AD5D98">
        <w:fldChar w:fldCharType="begin"/>
      </w:r>
      <w:r w:rsidR="004A2F0D" w:rsidRPr="00AD5D98">
        <w:instrText xml:space="preserve"> REF _Ref191386419 \n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3.3.2</w:t>
      </w:r>
      <w:r w:rsidR="004A2F0D" w:rsidRPr="00AD5D98">
        <w:fldChar w:fldCharType="end"/>
      </w:r>
      <w:r w:rsidR="00717F60" w:rsidRPr="00AD5D98">
        <w:rPr>
          <w:bCs w:val="0"/>
          <w:sz w:val="24"/>
          <w:szCs w:val="24"/>
        </w:rPr>
        <w:t>)</w:t>
      </w:r>
      <w:r w:rsidR="008D1B83" w:rsidRPr="00AD5D98">
        <w:rPr>
          <w:bCs w:val="0"/>
          <w:sz w:val="24"/>
          <w:szCs w:val="24"/>
        </w:rPr>
        <w:t xml:space="preserve">, </w:t>
      </w:r>
      <w:r w:rsidR="00C54850" w:rsidRPr="00AD5D9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_Ref440272256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5.12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_Ref467570914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5.13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D5D98">
        <w:rPr>
          <w:sz w:val="24"/>
          <w:szCs w:val="24"/>
        </w:rPr>
        <w:t>.</w:t>
      </w:r>
      <w:proofErr w:type="gramEnd"/>
    </w:p>
    <w:p w:rsidR="00BD40A3" w:rsidRPr="00AD5D9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AD5D98">
        <w:rPr>
          <w:bCs w:val="0"/>
          <w:sz w:val="24"/>
          <w:szCs w:val="24"/>
        </w:rPr>
        <w:t xml:space="preserve">Каждый документ, входящий в </w:t>
      </w:r>
      <w:r w:rsidR="001D6802" w:rsidRPr="00AD5D98">
        <w:rPr>
          <w:bCs w:val="0"/>
          <w:sz w:val="24"/>
          <w:szCs w:val="24"/>
        </w:rPr>
        <w:t>Заявку</w:t>
      </w:r>
      <w:r w:rsidRPr="00AD5D98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AD5D98">
        <w:rPr>
          <w:bCs w:val="0"/>
          <w:sz w:val="24"/>
          <w:szCs w:val="24"/>
        </w:rPr>
        <w:t>образом</w:t>
      </w:r>
      <w:proofErr w:type="gramEnd"/>
      <w:r w:rsidRPr="00AD5D98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AD5D98">
        <w:rPr>
          <w:bCs w:val="0"/>
          <w:sz w:val="24"/>
          <w:szCs w:val="24"/>
        </w:rPr>
        <w:t xml:space="preserve">. </w:t>
      </w:r>
      <w:r w:rsidR="00123A9F" w:rsidRPr="00AD5D98">
        <w:rPr>
          <w:sz w:val="24"/>
          <w:szCs w:val="24"/>
        </w:rPr>
        <w:t xml:space="preserve">В последнем случае копия </w:t>
      </w:r>
      <w:r w:rsidR="007C6A7B" w:rsidRPr="00AD5D98">
        <w:rPr>
          <w:bCs w:val="0"/>
          <w:sz w:val="24"/>
          <w:szCs w:val="24"/>
        </w:rPr>
        <w:t xml:space="preserve">доверенности </w:t>
      </w:r>
      <w:r w:rsidR="00123A9F" w:rsidRPr="00AD5D98">
        <w:rPr>
          <w:sz w:val="24"/>
          <w:szCs w:val="24"/>
        </w:rPr>
        <w:t>прикладывается к Заявке</w:t>
      </w:r>
      <w:r w:rsidRPr="00AD5D98">
        <w:rPr>
          <w:bCs w:val="0"/>
          <w:sz w:val="24"/>
          <w:szCs w:val="24"/>
        </w:rPr>
        <w:t>.</w:t>
      </w:r>
      <w:bookmarkEnd w:id="326"/>
    </w:p>
    <w:p w:rsidR="00BD40A3" w:rsidRPr="00AD5D9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AD5D98">
        <w:rPr>
          <w:bCs w:val="0"/>
          <w:sz w:val="24"/>
          <w:szCs w:val="24"/>
        </w:rPr>
        <w:t xml:space="preserve">Каждый документ, входящий в </w:t>
      </w:r>
      <w:r w:rsidR="001D6802" w:rsidRPr="00AD5D98">
        <w:rPr>
          <w:bCs w:val="0"/>
          <w:sz w:val="24"/>
          <w:szCs w:val="24"/>
        </w:rPr>
        <w:t>Заявку</w:t>
      </w:r>
      <w:r w:rsidRPr="00AD5D98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AD5D9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AD5D98">
        <w:rPr>
          <w:sz w:val="24"/>
          <w:szCs w:val="24"/>
        </w:rPr>
        <w:lastRenderedPageBreak/>
        <w:t>Заявку</w:t>
      </w:r>
      <w:r w:rsidRPr="00AD5D98">
        <w:rPr>
          <w:sz w:val="24"/>
          <w:szCs w:val="24"/>
        </w:rPr>
        <w:t xml:space="preserve"> </w:t>
      </w:r>
      <w:r w:rsidR="000E5AC7" w:rsidRPr="00AD5D98">
        <w:rPr>
          <w:sz w:val="24"/>
          <w:szCs w:val="24"/>
        </w:rPr>
        <w:t>Участника</w:t>
      </w:r>
      <w:r w:rsidRPr="00AD5D98">
        <w:rPr>
          <w:sz w:val="24"/>
          <w:szCs w:val="24"/>
        </w:rPr>
        <w:t>.</w:t>
      </w:r>
    </w:p>
    <w:p w:rsidR="00BD40A3" w:rsidRPr="00AD5D9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AD5D98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AD5D98">
        <w:rPr>
          <w:bCs w:val="0"/>
          <w:spacing w:val="-1"/>
          <w:sz w:val="24"/>
          <w:szCs w:val="24"/>
        </w:rPr>
        <w:t>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="00B71B9D" w:rsidRPr="00AD5D98">
        <w:rPr>
          <w:bCs w:val="0"/>
          <w:spacing w:val="-1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_Ref86826666 \r \h  \* MERGEFORMAT </w:instrText>
      </w:r>
      <w:r w:rsidR="004A2F0D" w:rsidRPr="00AD5D98">
        <w:fldChar w:fldCharType="separate"/>
      </w:r>
      <w:r w:rsidR="00415CBF" w:rsidRPr="00AD5D98">
        <w:rPr>
          <w:bCs w:val="0"/>
          <w:spacing w:val="-1"/>
          <w:sz w:val="24"/>
          <w:szCs w:val="24"/>
        </w:rPr>
        <w:t>5.3</w:t>
      </w:r>
      <w:r w:rsidR="004A2F0D" w:rsidRPr="00AD5D98">
        <w:fldChar w:fldCharType="end"/>
      </w:r>
      <w:r w:rsidR="00B71B9D" w:rsidRPr="00AD5D98">
        <w:rPr>
          <w:bCs w:val="0"/>
          <w:spacing w:val="-1"/>
          <w:sz w:val="24"/>
          <w:szCs w:val="24"/>
        </w:rPr>
        <w:t>)</w:t>
      </w:r>
      <w:r w:rsidRPr="00AD5D98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AD5D98">
        <w:rPr>
          <w:sz w:val="24"/>
          <w:szCs w:val="24"/>
        </w:rPr>
        <w:t xml:space="preserve"> </w:t>
      </w:r>
      <w:bookmarkEnd w:id="329"/>
      <w:r w:rsidR="001D1162" w:rsidRPr="00AD5D98">
        <w:rPr>
          <w:szCs w:val="24"/>
        </w:rPr>
        <w:t xml:space="preserve">Заявка </w:t>
      </w:r>
      <w:r w:rsidR="001D1162" w:rsidRPr="00AD5D98">
        <w:rPr>
          <w:sz w:val="24"/>
          <w:szCs w:val="24"/>
        </w:rPr>
        <w:t>будет отклонен</w:t>
      </w:r>
      <w:r w:rsidR="001D1162" w:rsidRPr="00AD5D98">
        <w:rPr>
          <w:szCs w:val="24"/>
        </w:rPr>
        <w:t>а</w:t>
      </w:r>
      <w:r w:rsidR="001D1162" w:rsidRPr="00AD5D98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AD5D9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Если в Техническом предложении </w:t>
      </w:r>
      <w:r w:rsidR="00B71B9D" w:rsidRPr="00AD5D98">
        <w:rPr>
          <w:bCs w:val="0"/>
          <w:spacing w:val="-1"/>
          <w:sz w:val="24"/>
          <w:szCs w:val="24"/>
        </w:rPr>
        <w:t>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="00B71B9D" w:rsidRPr="00AD5D98">
        <w:rPr>
          <w:bCs w:val="0"/>
          <w:spacing w:val="-1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_Ref86826666 \r \h  \* MERGEFORMAT </w:instrText>
      </w:r>
      <w:r w:rsidR="004A2F0D" w:rsidRPr="00AD5D98">
        <w:fldChar w:fldCharType="separate"/>
      </w:r>
      <w:r w:rsidR="00415CBF" w:rsidRPr="00AD5D98">
        <w:rPr>
          <w:bCs w:val="0"/>
          <w:spacing w:val="-1"/>
          <w:sz w:val="24"/>
          <w:szCs w:val="24"/>
        </w:rPr>
        <w:t>5.3</w:t>
      </w:r>
      <w:r w:rsidR="004A2F0D" w:rsidRPr="00AD5D98">
        <w:fldChar w:fldCharType="end"/>
      </w:r>
      <w:r w:rsidR="00B71B9D" w:rsidRPr="00AD5D98">
        <w:rPr>
          <w:bCs w:val="0"/>
          <w:spacing w:val="-1"/>
          <w:sz w:val="24"/>
          <w:szCs w:val="24"/>
        </w:rPr>
        <w:t>)</w:t>
      </w:r>
      <w:r w:rsidRPr="00AD5D98">
        <w:rPr>
          <w:sz w:val="24"/>
          <w:szCs w:val="24"/>
        </w:rPr>
        <w:t xml:space="preserve"> вместо информации, изложенной в п. </w:t>
      </w:r>
      <w:r w:rsidR="004A2F0D" w:rsidRPr="00AD5D98">
        <w:fldChar w:fldCharType="begin"/>
      </w:r>
      <w:r w:rsidR="004A2F0D" w:rsidRPr="00AD5D98">
        <w:instrText xml:space="preserve"> REF _Ref440271182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3.3.1.9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AD5D98">
        <w:rPr>
          <w:szCs w:val="24"/>
        </w:rPr>
        <w:t>Заявка</w:t>
      </w:r>
      <w:r w:rsidR="001D1162" w:rsidRPr="00AD5D98">
        <w:rPr>
          <w:sz w:val="24"/>
          <w:szCs w:val="24"/>
        </w:rPr>
        <w:t xml:space="preserve"> Участника будет отклонен</w:t>
      </w:r>
      <w:r w:rsidR="001D1162" w:rsidRPr="00AD5D98">
        <w:rPr>
          <w:szCs w:val="24"/>
        </w:rPr>
        <w:t>а</w:t>
      </w:r>
      <w:r w:rsidRPr="00AD5D98">
        <w:rPr>
          <w:sz w:val="24"/>
          <w:szCs w:val="24"/>
        </w:rPr>
        <w:t>.</w:t>
      </w:r>
    </w:p>
    <w:p w:rsidR="00BD40A3" w:rsidRPr="00AD5D9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Участник в </w:t>
      </w:r>
      <w:r w:rsidR="00F1041E" w:rsidRPr="00AD5D98">
        <w:rPr>
          <w:bCs w:val="0"/>
          <w:sz w:val="24"/>
          <w:szCs w:val="24"/>
        </w:rPr>
        <w:t>Сводн</w:t>
      </w:r>
      <w:r w:rsidR="000E5AC7" w:rsidRPr="00AD5D98">
        <w:rPr>
          <w:bCs w:val="0"/>
          <w:sz w:val="24"/>
          <w:szCs w:val="24"/>
        </w:rPr>
        <w:t>ой</w:t>
      </w:r>
      <w:r w:rsidR="00F1041E" w:rsidRPr="00AD5D98">
        <w:rPr>
          <w:bCs w:val="0"/>
          <w:sz w:val="24"/>
          <w:szCs w:val="24"/>
        </w:rPr>
        <w:t xml:space="preserve"> таблиц</w:t>
      </w:r>
      <w:r w:rsidR="000E5AC7" w:rsidRPr="00AD5D98">
        <w:rPr>
          <w:bCs w:val="0"/>
          <w:sz w:val="24"/>
          <w:szCs w:val="24"/>
        </w:rPr>
        <w:t>е</w:t>
      </w:r>
      <w:r w:rsidR="00F1041E" w:rsidRPr="00AD5D98">
        <w:rPr>
          <w:bCs w:val="0"/>
          <w:sz w:val="24"/>
          <w:szCs w:val="24"/>
        </w:rPr>
        <w:t xml:space="preserve"> стоимости</w:t>
      </w:r>
      <w:r w:rsidRPr="00AD5D98">
        <w:rPr>
          <w:sz w:val="24"/>
          <w:szCs w:val="24"/>
        </w:rPr>
        <w:t xml:space="preserve"> </w:t>
      </w:r>
      <w:r w:rsidR="00F04258" w:rsidRPr="00AD5D98">
        <w:rPr>
          <w:bCs w:val="0"/>
          <w:sz w:val="24"/>
          <w:szCs w:val="24"/>
        </w:rPr>
        <w:t xml:space="preserve">поставок </w:t>
      </w:r>
      <w:r w:rsidR="00B71B9D" w:rsidRPr="00AD5D98">
        <w:rPr>
          <w:bCs w:val="0"/>
          <w:sz w:val="24"/>
          <w:szCs w:val="24"/>
        </w:rPr>
        <w:t>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="00B71B9D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_Ref440271072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5.2</w:t>
      </w:r>
      <w:r w:rsidR="004A2F0D" w:rsidRPr="00AD5D98">
        <w:fldChar w:fldCharType="end"/>
      </w:r>
      <w:r w:rsidR="00B71B9D" w:rsidRPr="00AD5D98">
        <w:rPr>
          <w:bCs w:val="0"/>
          <w:sz w:val="24"/>
          <w:szCs w:val="24"/>
        </w:rPr>
        <w:t>)</w:t>
      </w:r>
      <w:r w:rsidRPr="00AD5D98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AD5D98">
        <w:rPr>
          <w:bCs w:val="0"/>
          <w:sz w:val="24"/>
          <w:szCs w:val="24"/>
        </w:rPr>
        <w:t xml:space="preserve">выполнения поставок (раздел </w:t>
      </w:r>
      <w:r w:rsidR="004A2F0D" w:rsidRPr="00AD5D98">
        <w:fldChar w:fldCharType="begin"/>
      </w:r>
      <w:r w:rsidR="004A2F0D" w:rsidRPr="00AD5D98">
        <w:instrText xml:space="preserve"> REF _Ref440271036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5.4</w:t>
      </w:r>
      <w:r w:rsidR="004A2F0D" w:rsidRPr="00AD5D98">
        <w:fldChar w:fldCharType="end"/>
      </w:r>
      <w:r w:rsidR="00B71B9D" w:rsidRPr="00AD5D98">
        <w:rPr>
          <w:bCs w:val="0"/>
          <w:sz w:val="24"/>
          <w:szCs w:val="24"/>
        </w:rPr>
        <w:t>)</w:t>
      </w:r>
      <w:r w:rsidRPr="00AD5D98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AD5D98">
        <w:rPr>
          <w:bCs w:val="0"/>
          <w:spacing w:val="-2"/>
          <w:sz w:val="24"/>
          <w:szCs w:val="24"/>
        </w:rPr>
        <w:t>(</w:t>
      </w:r>
      <w:r w:rsidR="003F3A69" w:rsidRPr="00AD5D98">
        <w:rPr>
          <w:bCs w:val="0"/>
          <w:spacing w:val="-2"/>
          <w:sz w:val="24"/>
          <w:szCs w:val="24"/>
        </w:rPr>
        <w:t>под</w:t>
      </w:r>
      <w:r w:rsidR="003F3A69" w:rsidRPr="00AD5D98">
        <w:rPr>
          <w:bCs w:val="0"/>
          <w:sz w:val="24"/>
          <w:szCs w:val="24"/>
        </w:rPr>
        <w:t>раздел</w:t>
      </w:r>
      <w:r w:rsidR="00B71B9D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_Ref55336310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5.1</w:t>
      </w:r>
      <w:r w:rsidR="004A2F0D" w:rsidRPr="00AD5D98">
        <w:fldChar w:fldCharType="end"/>
      </w:r>
      <w:r w:rsidR="00B71B9D" w:rsidRPr="00AD5D98">
        <w:rPr>
          <w:bCs w:val="0"/>
          <w:sz w:val="24"/>
          <w:szCs w:val="24"/>
          <w:lang w:eastAsia="ru-RU"/>
        </w:rPr>
        <w:t>)</w:t>
      </w:r>
      <w:r w:rsidRPr="00AD5D98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AD5D98">
        <w:rPr>
          <w:bCs w:val="0"/>
          <w:spacing w:val="-2"/>
          <w:sz w:val="24"/>
          <w:szCs w:val="24"/>
        </w:rPr>
        <w:t>(</w:t>
      </w:r>
      <w:r w:rsidR="00B71B9D" w:rsidRPr="00AD5D98">
        <w:rPr>
          <w:bCs w:val="0"/>
          <w:sz w:val="24"/>
          <w:szCs w:val="24"/>
        </w:rPr>
        <w:t xml:space="preserve">раздел </w:t>
      </w:r>
      <w:r w:rsidR="004A2F0D" w:rsidRPr="00AD5D98">
        <w:fldChar w:fldCharType="begin"/>
      </w:r>
      <w:r w:rsidR="004A2F0D" w:rsidRPr="00AD5D98">
        <w:instrText xml:space="preserve"> REF _Ref55336310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5.1</w:t>
      </w:r>
      <w:r w:rsidR="004A2F0D" w:rsidRPr="00AD5D98">
        <w:fldChar w:fldCharType="end"/>
      </w:r>
      <w:r w:rsidR="00B71B9D" w:rsidRPr="00AD5D98">
        <w:rPr>
          <w:bCs w:val="0"/>
          <w:sz w:val="24"/>
          <w:szCs w:val="24"/>
          <w:lang w:eastAsia="ru-RU"/>
        </w:rPr>
        <w:t>)</w:t>
      </w:r>
      <w:r w:rsidRPr="00AD5D98">
        <w:rPr>
          <w:sz w:val="24"/>
          <w:szCs w:val="24"/>
        </w:rPr>
        <w:t>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69253"/>
      <w:bookmarkStart w:id="341" w:name="_Toc468786597"/>
      <w:bookmarkStart w:id="342" w:name="_Toc469481237"/>
      <w:bookmarkStart w:id="343" w:name="_Toc472498825"/>
      <w:bookmarkStart w:id="344" w:name="_Toc498588671"/>
      <w:r w:rsidRPr="00AD5D98">
        <w:rPr>
          <w:szCs w:val="24"/>
        </w:rPr>
        <w:t xml:space="preserve">Порядок подготовки </w:t>
      </w:r>
      <w:r w:rsidR="004B5EB3" w:rsidRPr="00AD5D98">
        <w:rPr>
          <w:szCs w:val="24"/>
        </w:rPr>
        <w:t>Заявк</w:t>
      </w:r>
      <w:r w:rsidRPr="00AD5D98">
        <w:rPr>
          <w:szCs w:val="24"/>
        </w:rPr>
        <w:t>и через </w:t>
      </w:r>
      <w:bookmarkEnd w:id="330"/>
      <w:bookmarkEnd w:id="331"/>
      <w:bookmarkEnd w:id="332"/>
      <w:r w:rsidRPr="00AD5D98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AD5D9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 xml:space="preserve">и при оформлении </w:t>
      </w:r>
      <w:r w:rsidR="004B5EB3" w:rsidRPr="00AD5D98">
        <w:rPr>
          <w:bCs w:val="0"/>
          <w:sz w:val="24"/>
          <w:szCs w:val="24"/>
        </w:rPr>
        <w:t>Заявк</w:t>
      </w:r>
      <w:r w:rsidR="00FE5731" w:rsidRPr="00AD5D98">
        <w:rPr>
          <w:bCs w:val="0"/>
          <w:sz w:val="24"/>
          <w:szCs w:val="24"/>
        </w:rPr>
        <w:t xml:space="preserve">и </w:t>
      </w:r>
      <w:r w:rsidR="00717F60" w:rsidRPr="00AD5D9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AD5D98">
        <w:rPr>
          <w:bCs w:val="0"/>
          <w:sz w:val="24"/>
          <w:szCs w:val="24"/>
        </w:rPr>
        <w:t>Д</w:t>
      </w:r>
      <w:r w:rsidR="00717F60" w:rsidRPr="00AD5D98">
        <w:rPr>
          <w:bCs w:val="0"/>
          <w:sz w:val="24"/>
          <w:szCs w:val="24"/>
        </w:rPr>
        <w:t>окументацией по запросу предложений.</w:t>
      </w:r>
    </w:p>
    <w:p w:rsidR="00717F60" w:rsidRPr="00AD5D9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Все файлы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и, размещенные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AD5D9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Правила оформления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69254"/>
      <w:bookmarkStart w:id="354" w:name="_Toc468786598"/>
      <w:bookmarkStart w:id="355" w:name="_Toc469481238"/>
      <w:bookmarkStart w:id="356" w:name="_Toc472498826"/>
      <w:bookmarkStart w:id="357" w:name="_Toc498588672"/>
      <w:r w:rsidRPr="00AD5D98">
        <w:rPr>
          <w:szCs w:val="24"/>
        </w:rPr>
        <w:t xml:space="preserve">Порядок подготовки </w:t>
      </w:r>
      <w:r w:rsidR="004B5EB3" w:rsidRPr="00AD5D98">
        <w:rPr>
          <w:szCs w:val="24"/>
        </w:rPr>
        <w:t>Заявк</w:t>
      </w:r>
      <w:r w:rsidRPr="00AD5D98">
        <w:rPr>
          <w:szCs w:val="24"/>
        </w:rPr>
        <w:t xml:space="preserve">и в письменной </w:t>
      </w:r>
      <w:r w:rsidR="00673FC7" w:rsidRPr="00AD5D98">
        <w:rPr>
          <w:szCs w:val="24"/>
        </w:rPr>
        <w:t xml:space="preserve">(бумажной) </w:t>
      </w:r>
      <w:r w:rsidRPr="00AD5D98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AD5D98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AD5D98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AD5D98">
        <w:rPr>
          <w:sz w:val="24"/>
          <w:szCs w:val="24"/>
        </w:rPr>
        <w:t xml:space="preserve">(бумажной) </w:t>
      </w:r>
      <w:r w:rsidRPr="00AD5D98">
        <w:rPr>
          <w:bCs w:val="0"/>
          <w:sz w:val="24"/>
          <w:szCs w:val="24"/>
        </w:rPr>
        <w:t>форме не предусмотрено</w:t>
      </w:r>
      <w:r w:rsidR="008D1B83" w:rsidRPr="00AD5D98">
        <w:rPr>
          <w:bCs w:val="0"/>
          <w:sz w:val="24"/>
          <w:szCs w:val="24"/>
        </w:rPr>
        <w:t xml:space="preserve">, </w:t>
      </w:r>
      <w:r w:rsidR="00C54850" w:rsidRPr="00AD5D9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_Ref440272256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5.12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_Ref467570914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5.13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D5D98">
        <w:rPr>
          <w:sz w:val="24"/>
          <w:szCs w:val="24"/>
        </w:rPr>
        <w:t>.</w:t>
      </w:r>
      <w:bookmarkEnd w:id="358"/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69255"/>
      <w:bookmarkStart w:id="368" w:name="_Toc468786599"/>
      <w:bookmarkStart w:id="369" w:name="_Toc469481239"/>
      <w:bookmarkStart w:id="370" w:name="_Toc472498827"/>
      <w:bookmarkStart w:id="371" w:name="_Toc498588673"/>
      <w:r w:rsidRPr="00AD5D98">
        <w:rPr>
          <w:szCs w:val="24"/>
        </w:rPr>
        <w:t xml:space="preserve">Требования к сроку действия </w:t>
      </w:r>
      <w:r w:rsidR="004B5EB3" w:rsidRPr="00AD5D98">
        <w:rPr>
          <w:szCs w:val="24"/>
        </w:rPr>
        <w:t>Заявк</w:t>
      </w:r>
      <w:r w:rsidRPr="00AD5D9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AD5D9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AD5D98">
        <w:rPr>
          <w:bCs w:val="0"/>
          <w:sz w:val="24"/>
          <w:szCs w:val="24"/>
        </w:rPr>
        <w:t>90</w:t>
      </w:r>
      <w:r w:rsidR="00717F60" w:rsidRPr="00AD5D9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AD5D98">
        <w:rPr>
          <w:bCs w:val="0"/>
          <w:sz w:val="24"/>
          <w:szCs w:val="24"/>
        </w:rPr>
        <w:t xml:space="preserve">подачи </w:t>
      </w:r>
      <w:r w:rsidR="00717F60" w:rsidRPr="00AD5D98">
        <w:rPr>
          <w:bCs w:val="0"/>
          <w:sz w:val="24"/>
          <w:szCs w:val="24"/>
        </w:rPr>
        <w:t>Заявок</w:t>
      </w:r>
      <w:r w:rsidR="003F5CDB" w:rsidRPr="00AD5D98">
        <w:rPr>
          <w:bCs w:val="0"/>
          <w:sz w:val="24"/>
          <w:szCs w:val="24"/>
        </w:rPr>
        <w:t xml:space="preserve"> (п.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3.4.1.3</w:t>
      </w:r>
      <w:r w:rsidR="004A2F0D" w:rsidRPr="00AD5D98">
        <w:fldChar w:fldCharType="end"/>
      </w:r>
      <w:r w:rsidR="003F5CDB" w:rsidRPr="00AD5D98">
        <w:rPr>
          <w:bCs w:val="0"/>
          <w:sz w:val="24"/>
          <w:szCs w:val="24"/>
        </w:rPr>
        <w:t>)</w:t>
      </w:r>
      <w:r w:rsidR="00717F60" w:rsidRPr="00AD5D98">
        <w:rPr>
          <w:bCs w:val="0"/>
          <w:sz w:val="24"/>
          <w:szCs w:val="24"/>
        </w:rPr>
        <w:t>.</w:t>
      </w:r>
      <w:bookmarkEnd w:id="372"/>
    </w:p>
    <w:p w:rsidR="00717F60" w:rsidRPr="00AD5D9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и.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69256"/>
      <w:bookmarkStart w:id="381" w:name="_Toc468786600"/>
      <w:bookmarkStart w:id="382" w:name="_Toc469481240"/>
      <w:bookmarkStart w:id="383" w:name="_Toc472498828"/>
      <w:bookmarkStart w:id="384" w:name="_Toc498588674"/>
      <w:r w:rsidRPr="00AD5D98">
        <w:rPr>
          <w:szCs w:val="24"/>
        </w:rPr>
        <w:t xml:space="preserve">Требования к языку </w:t>
      </w:r>
      <w:r w:rsidR="004B5EB3" w:rsidRPr="00AD5D98">
        <w:rPr>
          <w:szCs w:val="24"/>
        </w:rPr>
        <w:t>Заявк</w:t>
      </w:r>
      <w:r w:rsidRPr="00AD5D98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AD5D9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3.3.5.1. </w:t>
      </w:r>
      <w:r w:rsidR="00717F60" w:rsidRPr="00AD5D98">
        <w:rPr>
          <w:bCs w:val="0"/>
          <w:sz w:val="24"/>
          <w:szCs w:val="24"/>
        </w:rPr>
        <w:t xml:space="preserve">Все документы, входящие в </w:t>
      </w:r>
      <w:r w:rsidR="004B5EB3"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 xml:space="preserve">у, должны быть подготовлены на русском </w:t>
      </w:r>
      <w:r w:rsidR="00717F60" w:rsidRPr="00AD5D98">
        <w:rPr>
          <w:bCs w:val="0"/>
          <w:sz w:val="24"/>
          <w:szCs w:val="24"/>
        </w:rPr>
        <w:lastRenderedPageBreak/>
        <w:t>языке за исключением нижеследующего.</w:t>
      </w:r>
    </w:p>
    <w:p w:rsidR="00717F60" w:rsidRPr="00AD5D9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AD5D98">
        <w:rPr>
          <w:bCs w:val="0"/>
          <w:sz w:val="24"/>
          <w:szCs w:val="24"/>
        </w:rPr>
        <w:t>апостилированный</w:t>
      </w:r>
      <w:proofErr w:type="spellEnd"/>
      <w:r w:rsidRPr="00AD5D9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AD5D9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69257"/>
      <w:bookmarkStart w:id="393" w:name="_Toc468786601"/>
      <w:bookmarkStart w:id="394" w:name="_Toc469481241"/>
      <w:bookmarkStart w:id="395" w:name="_Toc472498829"/>
      <w:bookmarkStart w:id="396" w:name="_Toc498588675"/>
      <w:r w:rsidRPr="00AD5D98">
        <w:rPr>
          <w:szCs w:val="24"/>
        </w:rPr>
        <w:t xml:space="preserve">Требования к валюте </w:t>
      </w:r>
      <w:r w:rsidR="004B5EB3" w:rsidRPr="00AD5D98">
        <w:rPr>
          <w:szCs w:val="24"/>
        </w:rPr>
        <w:t>Заявк</w:t>
      </w:r>
      <w:r w:rsidRPr="00AD5D98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AD5D9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Все суммы денежных сре</w:t>
      </w:r>
      <w:proofErr w:type="gramStart"/>
      <w:r w:rsidRPr="00AD5D98">
        <w:rPr>
          <w:bCs w:val="0"/>
          <w:sz w:val="24"/>
          <w:szCs w:val="24"/>
        </w:rPr>
        <w:t>дств в д</w:t>
      </w:r>
      <w:proofErr w:type="gramEnd"/>
      <w:r w:rsidRPr="00AD5D98">
        <w:rPr>
          <w:bCs w:val="0"/>
          <w:sz w:val="24"/>
          <w:szCs w:val="24"/>
        </w:rPr>
        <w:t xml:space="preserve">окументах, входящих в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у, должны быть выражены в </w:t>
      </w:r>
      <w:r w:rsidR="002B5717" w:rsidRPr="00AD5D98">
        <w:rPr>
          <w:bCs w:val="0"/>
          <w:sz w:val="24"/>
          <w:szCs w:val="24"/>
        </w:rPr>
        <w:t>рублях РФ</w:t>
      </w:r>
      <w:r w:rsidRPr="00AD5D98">
        <w:rPr>
          <w:bCs w:val="0"/>
          <w:sz w:val="24"/>
          <w:szCs w:val="24"/>
        </w:rPr>
        <w:t>, за исключением нижеследующего.</w:t>
      </w:r>
    </w:p>
    <w:p w:rsidR="00717F60" w:rsidRPr="00AD5D9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AD5D98">
        <w:rPr>
          <w:bCs w:val="0"/>
          <w:sz w:val="24"/>
          <w:szCs w:val="24"/>
        </w:rPr>
        <w:t xml:space="preserve">рубли РФ </w:t>
      </w:r>
      <w:r w:rsidRPr="00AD5D9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D5D9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Цена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и фиксируется в </w:t>
      </w:r>
      <w:r w:rsidR="002B5717" w:rsidRPr="00AD5D98">
        <w:rPr>
          <w:bCs w:val="0"/>
          <w:sz w:val="24"/>
          <w:szCs w:val="24"/>
        </w:rPr>
        <w:t xml:space="preserve">рублях РФ </w:t>
      </w:r>
      <w:r w:rsidRPr="00AD5D9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69258"/>
      <w:bookmarkStart w:id="405" w:name="_Ref468786347"/>
      <w:bookmarkStart w:id="406" w:name="_Toc468786602"/>
      <w:bookmarkStart w:id="407" w:name="_Toc469481242"/>
      <w:bookmarkStart w:id="408" w:name="_Toc472498830"/>
      <w:bookmarkStart w:id="409" w:name="_Toc498588676"/>
      <w:r w:rsidRPr="00AD5D98">
        <w:rPr>
          <w:szCs w:val="24"/>
        </w:rPr>
        <w:t xml:space="preserve">Начальная (максимальная) цена </w:t>
      </w:r>
      <w:r w:rsidR="00123C70" w:rsidRPr="00AD5D98">
        <w:rPr>
          <w:szCs w:val="24"/>
        </w:rPr>
        <w:t>Договор</w:t>
      </w:r>
      <w:r w:rsidRPr="00AD5D98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AD5D98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65698749"/>
      <w:r w:rsidRPr="00AD5D98">
        <w:rPr>
          <w:bCs w:val="0"/>
          <w:sz w:val="24"/>
          <w:szCs w:val="24"/>
        </w:rPr>
        <w:t xml:space="preserve">Начальная (максимальная) цена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а</w:t>
      </w:r>
      <w:r w:rsidR="00216641" w:rsidRPr="00AD5D98">
        <w:rPr>
          <w:bCs w:val="0"/>
          <w:sz w:val="24"/>
          <w:szCs w:val="24"/>
        </w:rPr>
        <w:t>:</w:t>
      </w:r>
      <w:bookmarkEnd w:id="410"/>
    </w:p>
    <w:p w:rsidR="00717F60" w:rsidRPr="00AD5D98" w:rsidRDefault="00537A1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</w:rPr>
      </w:pPr>
      <w:proofErr w:type="gramStart"/>
      <w:r w:rsidRPr="00AD5D98">
        <w:rPr>
          <w:b/>
          <w:color w:val="000000"/>
          <w:sz w:val="24"/>
          <w:szCs w:val="24"/>
        </w:rPr>
        <w:t>2 421 606</w:t>
      </w:r>
      <w:r w:rsidR="00AA6699" w:rsidRPr="00AD5D98">
        <w:rPr>
          <w:color w:val="000000"/>
        </w:rPr>
        <w:t xml:space="preserve"> </w:t>
      </w:r>
      <w:r w:rsidR="00790F52" w:rsidRPr="00AD5D98">
        <w:rPr>
          <w:color w:val="000000"/>
        </w:rPr>
        <w:t>(</w:t>
      </w:r>
      <w:r w:rsidRPr="00AD5D98">
        <w:t xml:space="preserve">два миллиона четыреста двадцать одна тысяча шестьсот шесть) рублей </w:t>
      </w:r>
      <w:r w:rsidR="00790F52" w:rsidRPr="00AD5D98">
        <w:t xml:space="preserve"> </w:t>
      </w:r>
      <w:r w:rsidR="00AA6699" w:rsidRPr="00AD5D98">
        <w:t xml:space="preserve">00 копеек РФ, без учета НДС; НДС составляет </w:t>
      </w:r>
      <w:r w:rsidRPr="00AD5D98">
        <w:rPr>
          <w:b/>
          <w:color w:val="000000"/>
          <w:sz w:val="24"/>
          <w:szCs w:val="24"/>
        </w:rPr>
        <w:t>484 321</w:t>
      </w:r>
      <w:r w:rsidR="00AA6699" w:rsidRPr="00AD5D98">
        <w:rPr>
          <w:b/>
        </w:rPr>
        <w:t xml:space="preserve"> </w:t>
      </w:r>
      <w:r w:rsidR="00AA6699" w:rsidRPr="00AD5D98">
        <w:t>(</w:t>
      </w:r>
      <w:r w:rsidRPr="00AD5D98">
        <w:t>четыреста восемьдесят четыре тысячи триста двадцать один) рубль</w:t>
      </w:r>
      <w:r w:rsidR="00790F52" w:rsidRPr="00AD5D98">
        <w:t xml:space="preserve">  </w:t>
      </w:r>
      <w:r w:rsidRPr="00AD5D98">
        <w:t>2</w:t>
      </w:r>
      <w:r w:rsidR="00AA6699" w:rsidRPr="00AD5D98">
        <w:t xml:space="preserve">0 копеек РФ; </w:t>
      </w:r>
      <w:r w:rsidRPr="00AD5D98">
        <w:rPr>
          <w:b/>
          <w:color w:val="000000"/>
          <w:sz w:val="24"/>
          <w:szCs w:val="24"/>
        </w:rPr>
        <w:t>2 905 927</w:t>
      </w:r>
      <w:r w:rsidRPr="00AD5D98">
        <w:t xml:space="preserve"> </w:t>
      </w:r>
      <w:r w:rsidR="00AA6699" w:rsidRPr="00AD5D98">
        <w:t>(</w:t>
      </w:r>
      <w:r w:rsidRPr="00AD5D98">
        <w:t>два миллиона девятьсот пять тысяч девятьсот двадцать семь) рублей 2</w:t>
      </w:r>
      <w:r w:rsidR="00AA6699" w:rsidRPr="00AD5D98">
        <w:t>0 копеек РФ, с учетом НДС</w:t>
      </w:r>
      <w:r w:rsidR="00AA6699" w:rsidRPr="00AD5D98">
        <w:rPr>
          <w:rFonts w:eastAsia="Calibri"/>
          <w:lang w:eastAsia="en-US"/>
        </w:rPr>
        <w:t>;</w:t>
      </w:r>
      <w:proofErr w:type="gramEnd"/>
    </w:p>
    <w:p w:rsidR="004F657D" w:rsidRPr="00AD5D98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963B60" w:rsidRPr="00AD5D98">
        <w:rPr>
          <w:sz w:val="24"/>
          <w:szCs w:val="24"/>
        </w:rPr>
        <w:t>установленную</w:t>
      </w:r>
      <w:r w:rsidRPr="00AD5D98">
        <w:rPr>
          <w:sz w:val="24"/>
          <w:szCs w:val="24"/>
        </w:rPr>
        <w:t xml:space="preserve"> начальн</w:t>
      </w:r>
      <w:r w:rsidR="00963B60" w:rsidRPr="00AD5D98">
        <w:rPr>
          <w:sz w:val="24"/>
          <w:szCs w:val="24"/>
        </w:rPr>
        <w:t>ую</w:t>
      </w:r>
      <w:r w:rsidRPr="00AD5D98">
        <w:rPr>
          <w:sz w:val="24"/>
          <w:szCs w:val="24"/>
        </w:rPr>
        <w:t xml:space="preserve"> (максимальн</w:t>
      </w:r>
      <w:r w:rsidR="00963B60" w:rsidRPr="00AD5D98">
        <w:rPr>
          <w:sz w:val="24"/>
          <w:szCs w:val="24"/>
        </w:rPr>
        <w:t>ую</w:t>
      </w:r>
      <w:r w:rsidRPr="00AD5D98">
        <w:rPr>
          <w:sz w:val="24"/>
          <w:szCs w:val="24"/>
        </w:rPr>
        <w:t>) цен</w:t>
      </w:r>
      <w:r w:rsidR="00963B60" w:rsidRPr="00AD5D98">
        <w:rPr>
          <w:sz w:val="24"/>
          <w:szCs w:val="24"/>
        </w:rPr>
        <w:t>у</w:t>
      </w:r>
      <w:r w:rsidRPr="00AD5D98">
        <w:rPr>
          <w:sz w:val="24"/>
          <w:szCs w:val="24"/>
        </w:rPr>
        <w:t xml:space="preserve"> </w:t>
      </w:r>
      <w:r w:rsidR="00B56971" w:rsidRPr="00AD5D98">
        <w:rPr>
          <w:sz w:val="24"/>
          <w:szCs w:val="24"/>
        </w:rPr>
        <w:t>Договора (Лота)</w:t>
      </w:r>
      <w:r w:rsidRPr="00AD5D98">
        <w:rPr>
          <w:bCs w:val="0"/>
          <w:sz w:val="24"/>
          <w:szCs w:val="24"/>
        </w:rPr>
        <w:t>.</w:t>
      </w:r>
    </w:p>
    <w:p w:rsidR="00546518" w:rsidRPr="00AD5D98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717B85" w:rsidRPr="00AD5D98">
        <w:rPr>
          <w:sz w:val="24"/>
          <w:szCs w:val="24"/>
        </w:rPr>
        <w:t>установленную начальную (максимальную) цену Договора (Лота)</w:t>
      </w:r>
      <w:r w:rsidRPr="00AD5D98">
        <w:rPr>
          <w:sz w:val="24"/>
          <w:szCs w:val="24"/>
        </w:rPr>
        <w:t xml:space="preserve"> по данному филиалу.</w:t>
      </w:r>
    </w:p>
    <w:p w:rsidR="004F657D" w:rsidRPr="00AD5D9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Цена в письме о подаче оферты </w:t>
      </w:r>
      <w:r w:rsidR="003F3A69" w:rsidRPr="00AD5D98">
        <w:rPr>
          <w:bCs w:val="0"/>
          <w:spacing w:val="-2"/>
          <w:sz w:val="24"/>
          <w:szCs w:val="24"/>
        </w:rPr>
        <w:t>(под</w:t>
      </w:r>
      <w:r w:rsidR="003F3A69" w:rsidRPr="00AD5D98">
        <w:rPr>
          <w:bCs w:val="0"/>
          <w:sz w:val="24"/>
          <w:szCs w:val="24"/>
        </w:rPr>
        <w:t xml:space="preserve">раздел </w:t>
      </w:r>
      <w:r w:rsidR="004A2F0D" w:rsidRPr="00AD5D98">
        <w:fldChar w:fldCharType="begin"/>
      </w:r>
      <w:r w:rsidR="004A2F0D" w:rsidRPr="00AD5D98">
        <w:instrText xml:space="preserve"> REF _Ref55336310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5.1</w:t>
      </w:r>
      <w:r w:rsidR="004A2F0D" w:rsidRPr="00AD5D98">
        <w:fldChar w:fldCharType="end"/>
      </w:r>
      <w:r w:rsidR="003F3A69" w:rsidRPr="00AD5D98">
        <w:rPr>
          <w:bCs w:val="0"/>
          <w:sz w:val="24"/>
          <w:szCs w:val="24"/>
          <w:lang w:eastAsia="ru-RU"/>
        </w:rPr>
        <w:t>)</w:t>
      </w:r>
      <w:r w:rsidRPr="00AD5D9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AD5D98">
        <w:rPr>
          <w:bCs w:val="0"/>
          <w:sz w:val="24"/>
          <w:szCs w:val="24"/>
        </w:rPr>
        <w:t xml:space="preserve">п. </w:t>
      </w:r>
      <w:r w:rsidR="004A2F0D" w:rsidRPr="00AD5D98">
        <w:fldChar w:fldCharType="begin"/>
      </w:r>
      <w:r w:rsidR="004A2F0D" w:rsidRPr="00AD5D98">
        <w:instrText xml:space="preserve"> REF _Ref465698749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3.3.7.1</w:t>
      </w:r>
      <w:r w:rsidR="004A2F0D" w:rsidRPr="00AD5D98">
        <w:fldChar w:fldCharType="end"/>
      </w:r>
      <w:r w:rsidR="007C6A7B" w:rsidRPr="00AD5D98">
        <w:rPr>
          <w:bCs w:val="0"/>
          <w:sz w:val="24"/>
          <w:szCs w:val="24"/>
        </w:rPr>
        <w:t xml:space="preserve"> и </w:t>
      </w:r>
      <w:r w:rsidR="007C6A7B" w:rsidRPr="00AD5D98">
        <w:rPr>
          <w:sz w:val="24"/>
          <w:szCs w:val="24"/>
        </w:rPr>
        <w:t>на «котировочной доске» ЭТП</w:t>
      </w:r>
      <w:r w:rsidRPr="00AD5D98">
        <w:rPr>
          <w:bCs w:val="0"/>
          <w:sz w:val="24"/>
          <w:szCs w:val="24"/>
        </w:rPr>
        <w:t>. В противном случае Заявк</w:t>
      </w:r>
      <w:r w:rsidR="003F5CDB" w:rsidRPr="00AD5D98">
        <w:rPr>
          <w:bCs w:val="0"/>
          <w:sz w:val="24"/>
          <w:szCs w:val="24"/>
        </w:rPr>
        <w:t>а</w:t>
      </w:r>
      <w:r w:rsidRPr="00AD5D98">
        <w:rPr>
          <w:bCs w:val="0"/>
          <w:sz w:val="24"/>
          <w:szCs w:val="24"/>
        </w:rPr>
        <w:t xml:space="preserve"> Участника будет отклонен</w:t>
      </w:r>
      <w:r w:rsidR="003F5CDB" w:rsidRPr="00AD5D98">
        <w:rPr>
          <w:bCs w:val="0"/>
          <w:sz w:val="24"/>
          <w:szCs w:val="24"/>
        </w:rPr>
        <w:t>а</w:t>
      </w:r>
      <w:r w:rsidRPr="00AD5D98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AD5D98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Начальная (максимальная) цена, указанная в </w:t>
      </w:r>
      <w:r w:rsidRPr="00AD5D98">
        <w:rPr>
          <w:bCs w:val="0"/>
          <w:sz w:val="24"/>
          <w:szCs w:val="24"/>
        </w:rPr>
        <w:t xml:space="preserve">п. </w:t>
      </w:r>
      <w:r w:rsidR="004A2F0D" w:rsidRPr="00AD5D98">
        <w:fldChar w:fldCharType="begin"/>
      </w:r>
      <w:r w:rsidR="004A2F0D" w:rsidRPr="00AD5D98">
        <w:instrText xml:space="preserve"> REF _Ref465698749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3.3.7.1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AD5D98">
        <w:rPr>
          <w:bCs w:val="0"/>
          <w:sz w:val="24"/>
          <w:szCs w:val="24"/>
        </w:rPr>
        <w:t>Сводной таблице стоимости поставок (</w:t>
      </w:r>
      <w:r w:rsidRPr="00AD5D98">
        <w:rPr>
          <w:bCs w:val="0"/>
          <w:spacing w:val="-2"/>
          <w:sz w:val="24"/>
          <w:szCs w:val="24"/>
        </w:rPr>
        <w:t>под</w:t>
      </w:r>
      <w:r w:rsidRPr="00AD5D98">
        <w:rPr>
          <w:bCs w:val="0"/>
          <w:sz w:val="24"/>
          <w:szCs w:val="24"/>
        </w:rPr>
        <w:t xml:space="preserve">раздел </w:t>
      </w:r>
      <w:r w:rsidR="004A2F0D" w:rsidRPr="00AD5D98">
        <w:fldChar w:fldCharType="begin"/>
      </w:r>
      <w:r w:rsidR="004A2F0D" w:rsidRPr="00AD5D98">
        <w:instrText xml:space="preserve"> REF _Ref440271072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5.2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</w:t>
      </w:r>
      <w:r w:rsidRPr="00AD5D98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A2F0D" w:rsidRPr="00AD5D98">
        <w:rPr>
          <w:sz w:val="24"/>
          <w:szCs w:val="24"/>
        </w:rPr>
        <w:fldChar w:fldCharType="begin"/>
      </w:r>
      <w:r w:rsidR="004A2F0D" w:rsidRPr="00AD5D98">
        <w:rPr>
          <w:sz w:val="24"/>
          <w:szCs w:val="24"/>
        </w:rPr>
        <w:instrText xml:space="preserve"> REF _Ref306138385 \r \h  \* MERGEFORMAT </w:instrText>
      </w:r>
      <w:r w:rsidR="004A2F0D" w:rsidRPr="00AD5D98">
        <w:rPr>
          <w:sz w:val="24"/>
          <w:szCs w:val="24"/>
        </w:rPr>
      </w:r>
      <w:r w:rsidR="004A2F0D" w:rsidRPr="00AD5D98">
        <w:rPr>
          <w:sz w:val="24"/>
          <w:szCs w:val="24"/>
        </w:rPr>
        <w:fldChar w:fldCharType="separate"/>
      </w:r>
      <w:r w:rsidR="00415CBF" w:rsidRPr="00AD5D98">
        <w:rPr>
          <w:sz w:val="24"/>
          <w:szCs w:val="24"/>
        </w:rPr>
        <w:t>3.6.4</w:t>
      </w:r>
      <w:r w:rsidR="004A2F0D" w:rsidRPr="00AD5D98">
        <w:rPr>
          <w:sz w:val="24"/>
          <w:szCs w:val="24"/>
        </w:rPr>
        <w:fldChar w:fldCharType="end"/>
      </w:r>
      <w:r w:rsidRPr="00AD5D98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AD5D98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</w:t>
      </w:r>
      <w:r w:rsidR="00077E94" w:rsidRPr="00AD5D98">
        <w:rPr>
          <w:sz w:val="24"/>
          <w:szCs w:val="24"/>
        </w:rPr>
        <w:lastRenderedPageBreak/>
        <w:t>соответствующую стоимость единицы продукции, указанную в Приложении №1 к настоящей документации, в противно</w:t>
      </w:r>
      <w:r w:rsidR="00B63B61" w:rsidRPr="00AD5D98">
        <w:rPr>
          <w:sz w:val="24"/>
          <w:szCs w:val="24"/>
        </w:rPr>
        <w:t>м случае заявка будет отклонена.</w:t>
      </w:r>
    </w:p>
    <w:p w:rsidR="004F657D" w:rsidRPr="00AD5D9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A2F0D" w:rsidRPr="00AD5D98">
        <w:fldChar w:fldCharType="begin"/>
      </w:r>
      <w:r w:rsidR="004A2F0D" w:rsidRPr="00AD5D98">
        <w:instrText xml:space="preserve"> REF _Ref306138385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3.6.4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AD5D98">
        <w:rPr>
          <w:bCs w:val="0"/>
          <w:sz w:val="24"/>
          <w:szCs w:val="24"/>
        </w:rPr>
        <w:t xml:space="preserve">стоимости за единицу продукции </w:t>
      </w:r>
      <w:r w:rsidRPr="00AD5D98">
        <w:rPr>
          <w:bCs w:val="0"/>
          <w:sz w:val="24"/>
          <w:szCs w:val="24"/>
        </w:rPr>
        <w:t>без учета НДС.</w:t>
      </w:r>
    </w:p>
    <w:p w:rsidR="004F657D" w:rsidRPr="00AD5D9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>Начальная (</w:t>
      </w:r>
      <w:r w:rsidR="007C6A7B" w:rsidRPr="00AD5D98">
        <w:rPr>
          <w:szCs w:val="24"/>
        </w:rPr>
        <w:t>максимальная</w:t>
      </w:r>
      <w:r w:rsidRPr="00AD5D98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5D98">
        <w:rPr>
          <w:bCs w:val="0"/>
          <w:sz w:val="24"/>
          <w:szCs w:val="24"/>
        </w:rPr>
        <w:t>.</w:t>
      </w:r>
      <w:r w:rsidR="008C00C0" w:rsidRPr="00AD5D98">
        <w:rPr>
          <w:bCs w:val="0"/>
          <w:sz w:val="24"/>
          <w:szCs w:val="24"/>
        </w:rPr>
        <w:t xml:space="preserve"> </w:t>
      </w:r>
      <w:proofErr w:type="gramEnd"/>
    </w:p>
    <w:p w:rsidR="007C76A8" w:rsidRPr="00AD5D98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AD5D98">
        <w:fldChar w:fldCharType="begin"/>
      </w:r>
      <w:r w:rsidR="004A2F0D" w:rsidRPr="00AD5D98">
        <w:instrText xml:space="preserve"> REF _Ref465670219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3.11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 данной документации.</w:t>
      </w:r>
    </w:p>
    <w:p w:rsidR="002A5B42" w:rsidRPr="00AD5D9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69259"/>
      <w:bookmarkStart w:id="421" w:name="_Toc468786603"/>
      <w:bookmarkStart w:id="422" w:name="_Toc469481243"/>
      <w:bookmarkStart w:id="423" w:name="_Toc472498831"/>
      <w:bookmarkStart w:id="424" w:name="_Toc498588677"/>
      <w:bookmarkStart w:id="425" w:name="_Ref303624481"/>
      <w:r w:rsidRPr="00AD5D98">
        <w:rPr>
          <w:szCs w:val="24"/>
        </w:rPr>
        <w:t xml:space="preserve">Требования к </w:t>
      </w:r>
      <w:r w:rsidR="009C744E" w:rsidRPr="00AD5D98">
        <w:rPr>
          <w:szCs w:val="24"/>
        </w:rPr>
        <w:t>Участник</w:t>
      </w:r>
      <w:r w:rsidRPr="00AD5D9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AD5D98">
        <w:rPr>
          <w:szCs w:val="24"/>
        </w:rPr>
        <w:t xml:space="preserve"> </w:t>
      </w:r>
    </w:p>
    <w:p w:rsidR="00E71628" w:rsidRPr="00AD5D9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AD5D98">
        <w:rPr>
          <w:bCs w:val="0"/>
          <w:sz w:val="24"/>
          <w:szCs w:val="24"/>
        </w:rPr>
        <w:t xml:space="preserve">Требования к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ам</w:t>
      </w:r>
      <w:bookmarkEnd w:id="426"/>
      <w:r w:rsidRPr="00AD5D9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AD5D98">
        <w:rPr>
          <w:bCs w:val="0"/>
          <w:sz w:val="24"/>
          <w:szCs w:val="24"/>
        </w:rPr>
        <w:t xml:space="preserve"> у</w:t>
      </w:r>
      <w:r w:rsidRPr="00AD5D98">
        <w:rPr>
          <w:bCs w:val="0"/>
          <w:sz w:val="24"/>
          <w:szCs w:val="24"/>
        </w:rPr>
        <w:t xml:space="preserve">частвовать в процедуре </w:t>
      </w:r>
      <w:r w:rsidR="009C744E" w:rsidRPr="00AD5D98">
        <w:rPr>
          <w:bCs w:val="0"/>
          <w:sz w:val="24"/>
          <w:szCs w:val="24"/>
        </w:rPr>
        <w:t>З</w:t>
      </w:r>
      <w:r w:rsidRPr="00AD5D9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AD5D98">
        <w:rPr>
          <w:bCs w:val="0"/>
          <w:sz w:val="24"/>
          <w:szCs w:val="24"/>
        </w:rPr>
        <w:t>(в т.</w:t>
      </w:r>
      <w:r w:rsidR="003129D4" w:rsidRPr="00AD5D98">
        <w:rPr>
          <w:bCs w:val="0"/>
          <w:sz w:val="24"/>
          <w:szCs w:val="24"/>
        </w:rPr>
        <w:t xml:space="preserve"> </w:t>
      </w:r>
      <w:r w:rsidR="00E71628" w:rsidRPr="00AD5D98">
        <w:rPr>
          <w:bCs w:val="0"/>
          <w:sz w:val="24"/>
          <w:szCs w:val="24"/>
        </w:rPr>
        <w:t xml:space="preserve">ч. </w:t>
      </w:r>
      <w:r w:rsidRPr="00AD5D98">
        <w:rPr>
          <w:bCs w:val="0"/>
          <w:sz w:val="24"/>
          <w:szCs w:val="24"/>
        </w:rPr>
        <w:t>индивидуальный предприниматель</w:t>
      </w:r>
      <w:r w:rsidR="00E71628" w:rsidRPr="00AD5D98">
        <w:rPr>
          <w:bCs w:val="0"/>
          <w:sz w:val="24"/>
          <w:szCs w:val="24"/>
        </w:rPr>
        <w:t>)</w:t>
      </w:r>
      <w:r w:rsidRPr="00AD5D98">
        <w:rPr>
          <w:bCs w:val="0"/>
          <w:sz w:val="24"/>
          <w:szCs w:val="24"/>
        </w:rPr>
        <w:t xml:space="preserve">. </w:t>
      </w:r>
      <w:r w:rsidR="003F330D" w:rsidRPr="00AD5D9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AD5D98">
        <w:rPr>
          <w:bCs w:val="0"/>
          <w:sz w:val="24"/>
          <w:szCs w:val="24"/>
        </w:rPr>
        <w:t>со</w:t>
      </w:r>
      <w:r w:rsidR="00036006" w:rsidRPr="00AD5D98">
        <w:rPr>
          <w:bCs w:val="0"/>
          <w:sz w:val="24"/>
          <w:szCs w:val="24"/>
        </w:rPr>
        <w:t>поставщиков</w:t>
      </w:r>
      <w:proofErr w:type="spellEnd"/>
      <w:r w:rsidR="00036006" w:rsidRPr="00AD5D98">
        <w:rPr>
          <w:bCs w:val="0"/>
          <w:sz w:val="24"/>
          <w:szCs w:val="24"/>
        </w:rPr>
        <w:t xml:space="preserve"> в соответствии с пунктом </w:t>
      </w:r>
      <w:r w:rsidR="004A2F0D" w:rsidRPr="00AD5D98">
        <w:fldChar w:fldCharType="begin"/>
      </w:r>
      <w:r w:rsidR="004A2F0D" w:rsidRPr="00AD5D98">
        <w:instrText xml:space="preserve"> REF _Ref440271628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3.3.9</w:t>
      </w:r>
      <w:r w:rsidR="004A2F0D" w:rsidRPr="00AD5D98">
        <w:fldChar w:fldCharType="end"/>
      </w:r>
      <w:r w:rsidR="00036006" w:rsidRPr="00AD5D98">
        <w:rPr>
          <w:bCs w:val="0"/>
          <w:sz w:val="24"/>
          <w:szCs w:val="24"/>
        </w:rPr>
        <w:t xml:space="preserve"> не допускается. </w:t>
      </w:r>
      <w:proofErr w:type="gramStart"/>
      <w:r w:rsidRPr="00AD5D9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D5D98">
        <w:rPr>
          <w:bCs w:val="0"/>
          <w:sz w:val="24"/>
          <w:szCs w:val="24"/>
        </w:rPr>
        <w:t>У</w:t>
      </w:r>
      <w:r w:rsidRPr="00AD5D98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 w:rsidRPr="00AD5D98">
        <w:fldChar w:fldCharType="begin"/>
      </w:r>
      <w:r w:rsidR="004A2F0D" w:rsidRPr="00AD5D98">
        <w:instrText xml:space="preserve"> REF _Ref191386461 \n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3.3.10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. При проведении запроса предложений на ЭТП, такое</w:t>
      </w:r>
      <w:r w:rsidRPr="00AD5D98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а ЭТП, а также в качестве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AD5D9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AD5D9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D5D98">
        <w:rPr>
          <w:bCs w:val="0"/>
          <w:sz w:val="24"/>
          <w:szCs w:val="24"/>
        </w:rPr>
        <w:t>З</w:t>
      </w:r>
      <w:r w:rsidRPr="00AD5D9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 xml:space="preserve">,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AD5D9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532999142"/>
      <w:bookmarkStart w:id="432" w:name="_Ref306032455"/>
      <w:r w:rsidRPr="00AD5D98">
        <w:rPr>
          <w:bCs w:val="0"/>
          <w:sz w:val="24"/>
          <w:szCs w:val="24"/>
        </w:rPr>
        <w:t xml:space="preserve">должен </w:t>
      </w:r>
      <w:bookmarkStart w:id="433" w:name="_Ref303669099"/>
      <w:r w:rsidRPr="00AD5D98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D5D98">
        <w:rPr>
          <w:sz w:val="24"/>
          <w:szCs w:val="24"/>
          <w:lang w:eastAsia="ru-RU"/>
        </w:rPr>
        <w:t>исполнения</w:t>
      </w:r>
      <w:r w:rsidRPr="00AD5D98">
        <w:rPr>
          <w:bCs w:val="0"/>
          <w:sz w:val="24"/>
          <w:szCs w:val="24"/>
        </w:rPr>
        <w:t xml:space="preserve">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 xml:space="preserve">а </w:t>
      </w:r>
      <w:r w:rsidR="009D7F01" w:rsidRPr="00AD5D98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D5D98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AD5D98">
        <w:rPr>
          <w:sz w:val="24"/>
          <w:szCs w:val="24"/>
        </w:rPr>
        <w:t>;</w:t>
      </w:r>
      <w:bookmarkEnd w:id="431"/>
      <w:r w:rsidR="009D7F01" w:rsidRPr="00AD5D98">
        <w:rPr>
          <w:sz w:val="24"/>
          <w:szCs w:val="24"/>
        </w:rPr>
        <w:t xml:space="preserve"> </w:t>
      </w:r>
      <w:bookmarkEnd w:id="432"/>
      <w:bookmarkEnd w:id="433"/>
    </w:p>
    <w:p w:rsidR="00717F60" w:rsidRPr="00AD5D9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AD5D98">
        <w:rPr>
          <w:bCs w:val="0"/>
          <w:sz w:val="24"/>
          <w:szCs w:val="24"/>
        </w:rPr>
        <w:t>Участник</w:t>
      </w:r>
      <w:r w:rsidR="00D4486F" w:rsidRPr="00AD5D98">
        <w:rPr>
          <w:bCs w:val="0"/>
          <w:sz w:val="24"/>
          <w:szCs w:val="24"/>
        </w:rPr>
        <w:t>а</w:t>
      </w:r>
      <w:r w:rsidRPr="00AD5D98">
        <w:rPr>
          <w:bCs w:val="0"/>
          <w:sz w:val="24"/>
          <w:szCs w:val="24"/>
        </w:rPr>
        <w:t xml:space="preserve"> не должен быть наложен арест, </w:t>
      </w:r>
      <w:r w:rsidRPr="00AD5D98">
        <w:rPr>
          <w:sz w:val="24"/>
          <w:szCs w:val="24"/>
          <w:lang w:eastAsia="ru-RU"/>
        </w:rPr>
        <w:t>экономическая</w:t>
      </w:r>
      <w:r w:rsidRPr="00AD5D98">
        <w:rPr>
          <w:bCs w:val="0"/>
          <w:sz w:val="24"/>
          <w:szCs w:val="24"/>
        </w:rPr>
        <w:t xml:space="preserve"> деятельность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AD5D9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AD5D98">
        <w:rPr>
          <w:sz w:val="24"/>
          <w:szCs w:val="24"/>
          <w:lang w:eastAsia="ru-RU"/>
        </w:rPr>
        <w:t xml:space="preserve">не быть включенным в </w:t>
      </w:r>
      <w:r w:rsidRPr="00AD5D98">
        <w:rPr>
          <w:rFonts w:eastAsia="Arial Unicode MS"/>
          <w:sz w:val="24"/>
          <w:szCs w:val="24"/>
          <w:lang w:eastAsia="ru-RU"/>
        </w:rPr>
        <w:t>Реестр</w:t>
      </w:r>
      <w:r w:rsidRPr="00AD5D98">
        <w:rPr>
          <w:sz w:val="24"/>
          <w:szCs w:val="24"/>
          <w:lang w:eastAsia="ru-RU"/>
        </w:rPr>
        <w:t xml:space="preserve"> недобросовестных поставщиков</w:t>
      </w:r>
      <w:r w:rsidRPr="00AD5D9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AD5D98">
        <w:rPr>
          <w:sz w:val="24"/>
          <w:szCs w:val="24"/>
          <w:lang w:eastAsia="ru-RU"/>
        </w:rPr>
        <w:t xml:space="preserve"> либо в </w:t>
      </w:r>
      <w:r w:rsidRPr="00AD5D9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AD5D9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D5D98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AD5D98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>обладать необходи</w:t>
      </w:r>
      <w:r w:rsidR="00D4486F" w:rsidRPr="00AD5D98">
        <w:rPr>
          <w:sz w:val="24"/>
          <w:szCs w:val="24"/>
          <w:lang w:eastAsia="ru-RU"/>
        </w:rPr>
        <w:t>мыми профессиональными знаниями</w:t>
      </w:r>
      <w:r w:rsidRPr="00AD5D98">
        <w:rPr>
          <w:sz w:val="24"/>
          <w:szCs w:val="24"/>
          <w:lang w:eastAsia="ru-RU"/>
        </w:rPr>
        <w:t xml:space="preserve"> и репутацие</w:t>
      </w:r>
      <w:r w:rsidR="006732CC" w:rsidRPr="00AD5D98">
        <w:rPr>
          <w:sz w:val="24"/>
          <w:szCs w:val="24"/>
          <w:lang w:eastAsia="ru-RU"/>
        </w:rPr>
        <w:t xml:space="preserve">й, иметь </w:t>
      </w:r>
      <w:r w:rsidR="006732CC" w:rsidRPr="00AD5D98">
        <w:rPr>
          <w:sz w:val="24"/>
          <w:szCs w:val="24"/>
          <w:lang w:eastAsia="ru-RU"/>
        </w:rPr>
        <w:lastRenderedPageBreak/>
        <w:t>ресурсные возможности:</w:t>
      </w:r>
    </w:p>
    <w:p w:rsidR="009D7F01" w:rsidRPr="00AD5D98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AD5D98">
        <w:rPr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AD5D98">
        <w:rPr>
          <w:sz w:val="24"/>
          <w:szCs w:val="24"/>
          <w:lang w:eastAsia="ru-RU"/>
        </w:rPr>
        <w:t xml:space="preserve">поставок </w:t>
      </w:r>
      <w:r w:rsidR="00DA7E38" w:rsidRPr="00AD5D98">
        <w:rPr>
          <w:sz w:val="24"/>
          <w:szCs w:val="24"/>
          <w:lang w:eastAsia="ru-RU"/>
        </w:rPr>
        <w:t>(</w:t>
      </w:r>
      <w:r w:rsidR="00EA6C13" w:rsidRPr="00AD5D98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AD5D98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AD5D98">
        <w:rPr>
          <w:sz w:val="24"/>
          <w:szCs w:val="24"/>
          <w:lang w:eastAsia="ru-RU"/>
        </w:rPr>
        <w:t>т.ч</w:t>
      </w:r>
      <w:proofErr w:type="spellEnd"/>
      <w:r w:rsidR="00036006" w:rsidRPr="00AD5D98">
        <w:rPr>
          <w:sz w:val="24"/>
          <w:szCs w:val="24"/>
          <w:lang w:eastAsia="ru-RU"/>
        </w:rPr>
        <w:t>. объемам поставок</w:t>
      </w:r>
      <w:r w:rsidR="00EA6C13" w:rsidRPr="00AD5D98">
        <w:rPr>
          <w:sz w:val="24"/>
          <w:szCs w:val="24"/>
          <w:lang w:eastAsia="ru-RU"/>
        </w:rPr>
        <w:t xml:space="preserve"> </w:t>
      </w:r>
      <w:r w:rsidR="00EA6C13" w:rsidRPr="00AD5D98">
        <w:rPr>
          <w:color w:val="000000"/>
          <w:sz w:val="24"/>
          <w:szCs w:val="24"/>
        </w:rPr>
        <w:t>и общей сумме договора</w:t>
      </w:r>
      <w:r w:rsidR="00A44B30" w:rsidRPr="00AD5D98">
        <w:rPr>
          <w:sz w:val="24"/>
          <w:szCs w:val="24"/>
          <w:lang w:eastAsia="ru-RU"/>
        </w:rPr>
        <w:t>)</w:t>
      </w:r>
      <w:r w:rsidR="00EA6C13" w:rsidRPr="00AD5D98">
        <w:rPr>
          <w:sz w:val="24"/>
          <w:szCs w:val="24"/>
          <w:lang w:eastAsia="ru-RU"/>
        </w:rPr>
        <w:t>.</w:t>
      </w:r>
      <w:proofErr w:type="gramEnd"/>
      <w:r w:rsidR="00EA6C13" w:rsidRPr="00AD5D98">
        <w:rPr>
          <w:sz w:val="24"/>
          <w:szCs w:val="24"/>
          <w:lang w:eastAsia="ru-RU"/>
        </w:rPr>
        <w:t xml:space="preserve"> </w:t>
      </w:r>
      <w:r w:rsidR="00EA6C13" w:rsidRPr="00AD5D9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AD5D98">
        <w:rPr>
          <w:sz w:val="24"/>
          <w:szCs w:val="24"/>
          <w:lang w:eastAsia="ru-RU"/>
        </w:rPr>
        <w:t xml:space="preserve">. </w:t>
      </w:r>
    </w:p>
    <w:p w:rsidR="00632DDB" w:rsidRPr="00AD5D98" w:rsidRDefault="00632DDB" w:rsidP="00632DD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AD5D98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AD5D98">
        <w:rPr>
          <w:sz w:val="24"/>
          <w:szCs w:val="24"/>
          <w:lang w:eastAsia="ru-RU"/>
        </w:rPr>
        <w:t>Россети</w:t>
      </w:r>
      <w:proofErr w:type="spellEnd"/>
      <w:r w:rsidRPr="00AD5D98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AD5D98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AD5D98">
        <w:rPr>
          <w:sz w:val="24"/>
          <w:szCs w:val="24"/>
        </w:rPr>
        <w:t>Россети</w:t>
      </w:r>
      <w:proofErr w:type="spellEnd"/>
      <w:r w:rsidRPr="00AD5D98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AD5D98">
        <w:rPr>
          <w:sz w:val="24"/>
          <w:szCs w:val="24"/>
        </w:rPr>
        <w:t>Россети</w:t>
      </w:r>
      <w:proofErr w:type="spellEnd"/>
      <w:r w:rsidRPr="00AD5D98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AD5D98">
        <w:rPr>
          <w:sz w:val="24"/>
          <w:szCs w:val="24"/>
        </w:rPr>
        <w:t>Россети</w:t>
      </w:r>
      <w:proofErr w:type="spellEnd"/>
      <w:proofErr w:type="gramEnd"/>
      <w:r w:rsidRPr="00AD5D98">
        <w:rPr>
          <w:sz w:val="24"/>
          <w:szCs w:val="24"/>
        </w:rPr>
        <w:t>» (</w:t>
      </w:r>
      <w:hyperlink r:id="rId35" w:history="1">
        <w:proofErr w:type="gramStart"/>
        <w:r w:rsidRPr="00AD5D98">
          <w:rPr>
            <w:rStyle w:val="a7"/>
            <w:sz w:val="24"/>
            <w:szCs w:val="24"/>
          </w:rPr>
          <w:t>http://www.rosseti.ru/investment/science/attestation/</w:t>
        </w:r>
      </w:hyperlink>
      <w:r w:rsidRPr="00AD5D98">
        <w:rPr>
          <w:sz w:val="24"/>
          <w:szCs w:val="24"/>
        </w:rPr>
        <w:t xml:space="preserve">). </w:t>
      </w:r>
      <w:proofErr w:type="gramEnd"/>
    </w:p>
    <w:p w:rsidR="00632DDB" w:rsidRPr="00AD5D98" w:rsidRDefault="00632DDB" w:rsidP="00632DDB">
      <w:pPr>
        <w:spacing w:line="240" w:lineRule="auto"/>
        <w:ind w:left="993" w:firstLine="0"/>
        <w:rPr>
          <w:sz w:val="24"/>
          <w:szCs w:val="24"/>
        </w:rPr>
      </w:pPr>
      <w:r w:rsidRPr="00AD5D98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AD5D98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D5D98">
        <w:rPr>
          <w:sz w:val="24"/>
          <w:szCs w:val="24"/>
          <w:lang w:eastAsia="ru-RU"/>
        </w:rPr>
        <w:t>ог</w:t>
      </w:r>
      <w:proofErr w:type="gramStart"/>
      <w:r w:rsidR="003776BB" w:rsidRPr="00AD5D98">
        <w:rPr>
          <w:sz w:val="24"/>
          <w:szCs w:val="24"/>
          <w:lang w:eastAsia="ru-RU"/>
        </w:rPr>
        <w:t>о(</w:t>
      </w:r>
      <w:proofErr w:type="gramEnd"/>
      <w:r w:rsidRPr="00AD5D98">
        <w:rPr>
          <w:sz w:val="24"/>
          <w:szCs w:val="24"/>
          <w:lang w:eastAsia="ru-RU"/>
        </w:rPr>
        <w:t>их</w:t>
      </w:r>
      <w:r w:rsidR="003776BB" w:rsidRPr="00AD5D98">
        <w:rPr>
          <w:sz w:val="24"/>
          <w:szCs w:val="24"/>
          <w:lang w:eastAsia="ru-RU"/>
        </w:rPr>
        <w:t>)</w:t>
      </w:r>
      <w:r w:rsidRPr="00AD5D98">
        <w:rPr>
          <w:sz w:val="24"/>
          <w:szCs w:val="24"/>
          <w:lang w:eastAsia="ru-RU"/>
        </w:rPr>
        <w:t xml:space="preserve"> задани</w:t>
      </w:r>
      <w:r w:rsidR="003776BB" w:rsidRPr="00AD5D98">
        <w:rPr>
          <w:sz w:val="24"/>
          <w:szCs w:val="24"/>
          <w:lang w:eastAsia="ru-RU"/>
        </w:rPr>
        <w:t>я(</w:t>
      </w:r>
      <w:r w:rsidRPr="00AD5D98">
        <w:rPr>
          <w:sz w:val="24"/>
          <w:szCs w:val="24"/>
          <w:lang w:eastAsia="ru-RU"/>
        </w:rPr>
        <w:t>й</w:t>
      </w:r>
      <w:r w:rsidR="003776BB" w:rsidRPr="00AD5D98">
        <w:rPr>
          <w:sz w:val="24"/>
          <w:szCs w:val="24"/>
          <w:lang w:eastAsia="ru-RU"/>
        </w:rPr>
        <w:t>)</w:t>
      </w:r>
      <w:r w:rsidRPr="00AD5D98">
        <w:rPr>
          <w:sz w:val="24"/>
          <w:szCs w:val="24"/>
          <w:lang w:eastAsia="ru-RU"/>
        </w:rPr>
        <w:t>, изложены в Приложении №1 (Техническ</w:t>
      </w:r>
      <w:r w:rsidR="003776BB" w:rsidRPr="00AD5D98">
        <w:rPr>
          <w:sz w:val="24"/>
          <w:szCs w:val="24"/>
          <w:lang w:eastAsia="ru-RU"/>
        </w:rPr>
        <w:t>ом(</w:t>
      </w:r>
      <w:r w:rsidRPr="00AD5D98">
        <w:rPr>
          <w:sz w:val="24"/>
          <w:szCs w:val="24"/>
          <w:lang w:eastAsia="ru-RU"/>
        </w:rPr>
        <w:t>их</w:t>
      </w:r>
      <w:r w:rsidR="003776BB" w:rsidRPr="00AD5D98">
        <w:rPr>
          <w:sz w:val="24"/>
          <w:szCs w:val="24"/>
          <w:lang w:eastAsia="ru-RU"/>
        </w:rPr>
        <w:t>)</w:t>
      </w:r>
      <w:r w:rsidRPr="00AD5D98">
        <w:rPr>
          <w:sz w:val="24"/>
          <w:szCs w:val="24"/>
          <w:lang w:eastAsia="ru-RU"/>
        </w:rPr>
        <w:t xml:space="preserve"> задани</w:t>
      </w:r>
      <w:r w:rsidR="003776BB" w:rsidRPr="00AD5D98">
        <w:rPr>
          <w:sz w:val="24"/>
          <w:szCs w:val="24"/>
          <w:lang w:eastAsia="ru-RU"/>
        </w:rPr>
        <w:t>и(</w:t>
      </w:r>
      <w:proofErr w:type="spellStart"/>
      <w:r w:rsidRPr="00AD5D98">
        <w:rPr>
          <w:sz w:val="24"/>
          <w:szCs w:val="24"/>
          <w:lang w:eastAsia="ru-RU"/>
        </w:rPr>
        <w:t>ях</w:t>
      </w:r>
      <w:proofErr w:type="spellEnd"/>
      <w:r w:rsidR="003776BB" w:rsidRPr="00AD5D98">
        <w:rPr>
          <w:sz w:val="24"/>
          <w:szCs w:val="24"/>
          <w:lang w:eastAsia="ru-RU"/>
        </w:rPr>
        <w:t>)</w:t>
      </w:r>
      <w:r w:rsidRPr="00AD5D98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D5D98">
        <w:rPr>
          <w:sz w:val="24"/>
          <w:szCs w:val="24"/>
          <w:lang w:eastAsia="ru-RU"/>
        </w:rPr>
        <w:t>ог</w:t>
      </w:r>
      <w:proofErr w:type="gramStart"/>
      <w:r w:rsidR="003776BB" w:rsidRPr="00AD5D98">
        <w:rPr>
          <w:sz w:val="24"/>
          <w:szCs w:val="24"/>
          <w:lang w:eastAsia="ru-RU"/>
        </w:rPr>
        <w:t>о(</w:t>
      </w:r>
      <w:proofErr w:type="gramEnd"/>
      <w:r w:rsidRPr="00AD5D98">
        <w:rPr>
          <w:sz w:val="24"/>
          <w:szCs w:val="24"/>
          <w:lang w:eastAsia="ru-RU"/>
        </w:rPr>
        <w:t>их</w:t>
      </w:r>
      <w:r w:rsidR="003776BB" w:rsidRPr="00AD5D98">
        <w:rPr>
          <w:sz w:val="24"/>
          <w:szCs w:val="24"/>
          <w:lang w:eastAsia="ru-RU"/>
        </w:rPr>
        <w:t>)</w:t>
      </w:r>
      <w:r w:rsidRPr="00AD5D98">
        <w:rPr>
          <w:sz w:val="24"/>
          <w:szCs w:val="24"/>
          <w:lang w:eastAsia="ru-RU"/>
        </w:rPr>
        <w:t xml:space="preserve"> задани</w:t>
      </w:r>
      <w:r w:rsidR="003776BB" w:rsidRPr="00AD5D98">
        <w:rPr>
          <w:sz w:val="24"/>
          <w:szCs w:val="24"/>
          <w:lang w:eastAsia="ru-RU"/>
        </w:rPr>
        <w:t>я(</w:t>
      </w:r>
      <w:r w:rsidRPr="00AD5D98">
        <w:rPr>
          <w:sz w:val="24"/>
          <w:szCs w:val="24"/>
          <w:lang w:eastAsia="ru-RU"/>
        </w:rPr>
        <w:t>й</w:t>
      </w:r>
      <w:r w:rsidR="003776BB" w:rsidRPr="00AD5D98">
        <w:rPr>
          <w:sz w:val="24"/>
          <w:szCs w:val="24"/>
          <w:lang w:eastAsia="ru-RU"/>
        </w:rPr>
        <w:t>)</w:t>
      </w:r>
      <w:r w:rsidRPr="00AD5D98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D5D98">
        <w:rPr>
          <w:sz w:val="24"/>
          <w:szCs w:val="24"/>
          <w:lang w:eastAsia="ru-RU"/>
        </w:rPr>
        <w:t>Заявку</w:t>
      </w:r>
      <w:r w:rsidRPr="00AD5D98">
        <w:rPr>
          <w:sz w:val="24"/>
          <w:szCs w:val="24"/>
          <w:lang w:eastAsia="ru-RU"/>
        </w:rPr>
        <w:t xml:space="preserve"> Участника.</w:t>
      </w:r>
    </w:p>
    <w:p w:rsidR="00DA1402" w:rsidRPr="00AD5D98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AD5D98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AD5D98">
        <w:rPr>
          <w:sz w:val="24"/>
          <w:szCs w:val="24"/>
        </w:rPr>
        <w:t>ресурсов или недостающих ресурсов</w:t>
      </w:r>
      <w:r w:rsidRPr="00AD5D98">
        <w:rPr>
          <w:sz w:val="24"/>
          <w:szCs w:val="24"/>
        </w:rPr>
        <w:t>, с обязательным</w:t>
      </w:r>
      <w:proofErr w:type="gramEnd"/>
      <w:r w:rsidRPr="00AD5D98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D5D98">
        <w:rPr>
          <w:sz w:val="24"/>
          <w:szCs w:val="24"/>
        </w:rPr>
        <w:t>предоставляются документы</w:t>
      </w:r>
      <w:proofErr w:type="gramEnd"/>
      <w:r w:rsidRPr="00AD5D98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D5D98">
        <w:rPr>
          <w:sz w:val="24"/>
          <w:szCs w:val="24"/>
        </w:rPr>
        <w:t>аффилированности</w:t>
      </w:r>
      <w:proofErr w:type="spellEnd"/>
      <w:r w:rsidRPr="00AD5D98">
        <w:rPr>
          <w:sz w:val="24"/>
          <w:szCs w:val="24"/>
        </w:rPr>
        <w:t xml:space="preserve"> предприятий.</w:t>
      </w:r>
    </w:p>
    <w:p w:rsidR="00717F60" w:rsidRPr="00AD5D98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AD5D98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D5D98">
        <w:rPr>
          <w:sz w:val="24"/>
          <w:szCs w:val="24"/>
        </w:rPr>
        <w:t>пп</w:t>
      </w:r>
      <w:proofErr w:type="spellEnd"/>
      <w:r w:rsidRPr="00AD5D98">
        <w:rPr>
          <w:sz w:val="24"/>
          <w:szCs w:val="24"/>
        </w:rPr>
        <w:t xml:space="preserve">. </w:t>
      </w:r>
      <w:r w:rsidR="004A2F0D" w:rsidRPr="00AD5D98">
        <w:fldChar w:fldCharType="begin"/>
      </w:r>
      <w:r w:rsidR="004A2F0D" w:rsidRPr="00AD5D98">
        <w:instrText xml:space="preserve"> REF _Ref440291364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3.3.8.1</w:t>
      </w:r>
      <w:r w:rsidR="004A2F0D" w:rsidRPr="00AD5D98">
        <w:fldChar w:fldCharType="end"/>
      </w:r>
      <w:r w:rsidRPr="00AD5D98">
        <w:rPr>
          <w:sz w:val="24"/>
          <w:szCs w:val="24"/>
        </w:rPr>
        <w:t>-</w:t>
      </w:r>
      <w:r w:rsidR="004A2F0D" w:rsidRPr="00AD5D98">
        <w:fldChar w:fldCharType="begin"/>
      </w:r>
      <w:r w:rsidR="004A2F0D" w:rsidRPr="00AD5D98">
        <w:instrText xml:space="preserve"> REF _Ref303669127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3.3.8.2</w:t>
      </w:r>
      <w:r w:rsidR="004A2F0D" w:rsidRPr="00AD5D98">
        <w:fldChar w:fldCharType="end"/>
      </w:r>
      <w:r w:rsidR="00717F60" w:rsidRPr="00AD5D98">
        <w:rPr>
          <w:bCs w:val="0"/>
          <w:sz w:val="24"/>
          <w:szCs w:val="24"/>
        </w:rPr>
        <w:t>:</w:t>
      </w:r>
      <w:bookmarkEnd w:id="435"/>
      <w:bookmarkEnd w:id="436"/>
      <w:r w:rsidR="005B074F" w:rsidRPr="00AD5D98">
        <w:rPr>
          <w:bCs w:val="0"/>
          <w:sz w:val="24"/>
          <w:szCs w:val="24"/>
        </w:rPr>
        <w:t xml:space="preserve"> </w:t>
      </w:r>
    </w:p>
    <w:p w:rsidR="00553A57" w:rsidRPr="00AD5D98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З</w:t>
      </w:r>
      <w:r w:rsidR="00553A57" w:rsidRPr="00AD5D98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D5D98">
        <w:rPr>
          <w:sz w:val="24"/>
          <w:szCs w:val="24"/>
        </w:rPr>
        <w:t xml:space="preserve"> (для юридических лиц)</w:t>
      </w:r>
      <w:r w:rsidR="00553A57" w:rsidRPr="00AD5D98">
        <w:rPr>
          <w:sz w:val="24"/>
          <w:szCs w:val="24"/>
        </w:rPr>
        <w:t>;</w:t>
      </w:r>
    </w:p>
    <w:p w:rsidR="00553A57" w:rsidRPr="00AD5D98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AD5D98">
        <w:rPr>
          <w:i/>
          <w:sz w:val="24"/>
          <w:szCs w:val="24"/>
        </w:rPr>
        <w:t>для Участников, зарегистрированных на территории РФ:</w:t>
      </w:r>
      <w:r w:rsidRPr="00AD5D98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AD5D98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AD5D98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</w:t>
      </w:r>
      <w:r w:rsidRPr="00AD5D98">
        <w:rPr>
          <w:sz w:val="24"/>
          <w:szCs w:val="24"/>
        </w:rPr>
        <w:lastRenderedPageBreak/>
        <w:t>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D5D98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D5D98">
        <w:rPr>
          <w:sz w:val="24"/>
          <w:szCs w:val="24"/>
        </w:rPr>
        <w:t>а(</w:t>
      </w:r>
      <w:proofErr w:type="spellStart"/>
      <w:proofErr w:type="gramEnd"/>
      <w:r w:rsidRPr="00AD5D98">
        <w:rPr>
          <w:sz w:val="24"/>
          <w:szCs w:val="24"/>
        </w:rPr>
        <w:t>ов</w:t>
      </w:r>
      <w:proofErr w:type="spellEnd"/>
      <w:r w:rsidRPr="00AD5D98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D5D98">
        <w:rPr>
          <w:i/>
          <w:sz w:val="24"/>
          <w:szCs w:val="24"/>
        </w:rPr>
        <w:t>Для Участников и их собственников – иностранных лиц:</w:t>
      </w:r>
      <w:r w:rsidRPr="00AD5D98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D5D98">
        <w:rPr>
          <w:sz w:val="24"/>
          <w:szCs w:val="24"/>
        </w:rPr>
        <w:t>;</w:t>
      </w:r>
      <w:bookmarkEnd w:id="437"/>
    </w:p>
    <w:p w:rsidR="00F82225" w:rsidRPr="00AD5D9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5D98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Информационное письмо о налич</w:t>
      </w:r>
      <w:proofErr w:type="gramStart"/>
      <w:r w:rsidRPr="00AD5D98">
        <w:rPr>
          <w:sz w:val="24"/>
          <w:szCs w:val="24"/>
        </w:rPr>
        <w:t>ии у У</w:t>
      </w:r>
      <w:proofErr w:type="gramEnd"/>
      <w:r w:rsidRPr="00AD5D98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5D98">
        <w:rPr>
          <w:sz w:val="24"/>
          <w:szCs w:val="24"/>
        </w:rPr>
        <w:t>аффилированности</w:t>
      </w:r>
      <w:proofErr w:type="spellEnd"/>
      <w:r w:rsidRPr="00AD5D98">
        <w:rPr>
          <w:sz w:val="24"/>
          <w:szCs w:val="24"/>
        </w:rPr>
        <w:t xml:space="preserve"> с сотрудниками Заказчика или Организатора</w:t>
      </w:r>
      <w:r w:rsidR="00A600E3" w:rsidRPr="00AD5D98">
        <w:rPr>
          <w:sz w:val="24"/>
          <w:szCs w:val="24"/>
        </w:rPr>
        <w:t xml:space="preserve"> (</w:t>
      </w:r>
      <w:r w:rsidR="003F3A69" w:rsidRPr="00AD5D98">
        <w:rPr>
          <w:sz w:val="24"/>
          <w:szCs w:val="24"/>
        </w:rPr>
        <w:t>подраздел</w:t>
      </w:r>
      <w:r w:rsidR="00A600E3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_Ref440271993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5.9</w:t>
      </w:r>
      <w:r w:rsidR="004A2F0D" w:rsidRPr="00AD5D98">
        <w:fldChar w:fldCharType="end"/>
      </w:r>
      <w:r w:rsidR="00A600E3" w:rsidRPr="00AD5D98">
        <w:rPr>
          <w:sz w:val="24"/>
          <w:szCs w:val="24"/>
        </w:rPr>
        <w:t>)</w:t>
      </w:r>
      <w:r w:rsidR="00F82225" w:rsidRPr="00AD5D98">
        <w:rPr>
          <w:sz w:val="24"/>
          <w:szCs w:val="24"/>
        </w:rPr>
        <w:t>;</w:t>
      </w:r>
    </w:p>
    <w:p w:rsidR="00F82225" w:rsidRPr="00AD5D9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AD5D98">
        <w:rPr>
          <w:sz w:val="24"/>
          <w:szCs w:val="24"/>
        </w:rPr>
        <w:t>Антикоррупционные обязательства</w:t>
      </w:r>
      <w:r w:rsidR="00A154B7" w:rsidRPr="00AD5D98">
        <w:rPr>
          <w:sz w:val="24"/>
          <w:szCs w:val="24"/>
        </w:rPr>
        <w:t xml:space="preserve"> </w:t>
      </w:r>
      <w:r w:rsidR="00A154B7" w:rsidRPr="00AD5D98">
        <w:rPr>
          <w:bCs w:val="0"/>
          <w:sz w:val="24"/>
          <w:szCs w:val="24"/>
        </w:rPr>
        <w:t>по форме, приведенн</w:t>
      </w:r>
      <w:r w:rsidR="00F80103" w:rsidRPr="00AD5D98">
        <w:rPr>
          <w:bCs w:val="0"/>
          <w:sz w:val="24"/>
          <w:szCs w:val="24"/>
        </w:rPr>
        <w:t>ой</w:t>
      </w:r>
      <w:r w:rsidR="00A154B7" w:rsidRPr="00AD5D98">
        <w:rPr>
          <w:bCs w:val="0"/>
          <w:sz w:val="24"/>
          <w:szCs w:val="24"/>
        </w:rPr>
        <w:t xml:space="preserve"> в настоящей Документации</w:t>
      </w:r>
      <w:r w:rsidR="00A600E3" w:rsidRPr="00AD5D98">
        <w:rPr>
          <w:sz w:val="24"/>
          <w:szCs w:val="24"/>
        </w:rPr>
        <w:t xml:space="preserve"> (</w:t>
      </w:r>
      <w:r w:rsidR="003F3A69" w:rsidRPr="00AD5D98">
        <w:rPr>
          <w:sz w:val="24"/>
          <w:szCs w:val="24"/>
        </w:rPr>
        <w:t>подраздел</w:t>
      </w:r>
      <w:r w:rsidR="00A600E3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_Ref440271964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5.1.3</w:t>
      </w:r>
      <w:r w:rsidR="004A2F0D" w:rsidRPr="00AD5D98">
        <w:fldChar w:fldCharType="end"/>
      </w:r>
      <w:r w:rsidR="00A600E3" w:rsidRPr="00AD5D98">
        <w:rPr>
          <w:sz w:val="24"/>
          <w:szCs w:val="24"/>
        </w:rPr>
        <w:t>)</w:t>
      </w:r>
      <w:r w:rsidRPr="00AD5D98">
        <w:rPr>
          <w:sz w:val="24"/>
          <w:szCs w:val="24"/>
        </w:rPr>
        <w:t>;</w:t>
      </w:r>
      <w:bookmarkEnd w:id="438"/>
    </w:p>
    <w:p w:rsidR="009948B4" w:rsidRPr="00AD5D98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AD5D98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AD5D98">
        <w:rPr>
          <w:sz w:val="24"/>
          <w:szCs w:val="24"/>
        </w:rPr>
        <w:t>подраздел</w:t>
      </w:r>
      <w:r w:rsidR="007705A5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_Ref440272035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5.10</w:t>
      </w:r>
      <w:r w:rsidR="004A2F0D" w:rsidRPr="00AD5D98">
        <w:fldChar w:fldCharType="end"/>
      </w:r>
      <w:r w:rsidR="009948B4" w:rsidRPr="00AD5D98">
        <w:rPr>
          <w:sz w:val="24"/>
          <w:szCs w:val="24"/>
        </w:rPr>
        <w:t>);</w:t>
      </w:r>
    </w:p>
    <w:p w:rsidR="00F82225" w:rsidRPr="00AD5D9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Согласие на обработку персональных данных</w:t>
      </w:r>
      <w:r w:rsidR="00A600E3" w:rsidRPr="00AD5D98">
        <w:rPr>
          <w:sz w:val="24"/>
          <w:szCs w:val="24"/>
        </w:rPr>
        <w:t xml:space="preserve"> </w:t>
      </w:r>
      <w:r w:rsidR="00A92723" w:rsidRPr="00AD5D98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D5D98">
        <w:rPr>
          <w:sz w:val="24"/>
          <w:szCs w:val="24"/>
        </w:rPr>
        <w:t>(</w:t>
      </w:r>
      <w:r w:rsidR="003F3A69" w:rsidRPr="00AD5D98">
        <w:rPr>
          <w:sz w:val="24"/>
          <w:szCs w:val="24"/>
        </w:rPr>
        <w:t>подраздел</w:t>
      </w:r>
      <w:r w:rsidR="00A600E3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_Ref440272051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5.10</w:t>
      </w:r>
      <w:r w:rsidR="00415CBF" w:rsidRPr="00AD5D98">
        <w:t>.2.18</w:t>
      </w:r>
      <w:r w:rsidR="004A2F0D" w:rsidRPr="00AD5D98">
        <w:fldChar w:fldCharType="end"/>
      </w:r>
      <w:r w:rsidR="00A600E3" w:rsidRPr="00AD5D98">
        <w:rPr>
          <w:sz w:val="24"/>
          <w:szCs w:val="24"/>
        </w:rPr>
        <w:t>)</w:t>
      </w:r>
      <w:r w:rsidRPr="00AD5D98">
        <w:rPr>
          <w:sz w:val="24"/>
          <w:szCs w:val="24"/>
        </w:rPr>
        <w:t>;</w:t>
      </w:r>
    </w:p>
    <w:p w:rsidR="00F82225" w:rsidRPr="00AD5D98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>Копи</w:t>
      </w:r>
      <w:r w:rsidR="00DA1402" w:rsidRPr="00AD5D98">
        <w:rPr>
          <w:sz w:val="24"/>
          <w:szCs w:val="24"/>
        </w:rPr>
        <w:t>ю</w:t>
      </w:r>
      <w:r w:rsidR="00F82225" w:rsidRPr="00AD5D98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D5D98">
        <w:rPr>
          <w:sz w:val="24"/>
          <w:szCs w:val="24"/>
        </w:rPr>
        <w:t>Заявок</w:t>
      </w:r>
      <w:r w:rsidR="00F82225" w:rsidRPr="00AD5D98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AD5D98">
        <w:rPr>
          <w:sz w:val="24"/>
          <w:szCs w:val="24"/>
        </w:rPr>
        <w:t xml:space="preserve"> (</w:t>
      </w:r>
      <w:r w:rsidR="00E45C56" w:rsidRPr="00AD5D98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D5D98">
        <w:rPr>
          <w:sz w:val="24"/>
          <w:szCs w:val="24"/>
        </w:rPr>
        <w:t>)</w:t>
      </w:r>
      <w:r w:rsidR="00F82225" w:rsidRPr="00AD5D98">
        <w:rPr>
          <w:sz w:val="24"/>
          <w:szCs w:val="24"/>
        </w:rPr>
        <w:t>;</w:t>
      </w:r>
      <w:proofErr w:type="gramEnd"/>
    </w:p>
    <w:p w:rsidR="00F82225" w:rsidRPr="00AD5D98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Копи</w:t>
      </w:r>
      <w:r w:rsidR="00DA1402" w:rsidRPr="00AD5D98">
        <w:rPr>
          <w:sz w:val="24"/>
          <w:szCs w:val="24"/>
        </w:rPr>
        <w:t>ю</w:t>
      </w:r>
      <w:r w:rsidR="00F82225" w:rsidRPr="00AD5D98">
        <w:rPr>
          <w:sz w:val="24"/>
          <w:szCs w:val="24"/>
        </w:rPr>
        <w:t xml:space="preserve"> справки</w:t>
      </w:r>
      <w:r w:rsidR="00B016D1" w:rsidRPr="00AD5D98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D5D98">
        <w:rPr>
          <w:sz w:val="24"/>
          <w:szCs w:val="24"/>
        </w:rPr>
        <w:t>форма</w:t>
      </w:r>
      <w:proofErr w:type="gramEnd"/>
      <w:r w:rsidR="00F82225" w:rsidRPr="00AD5D98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D5D98">
        <w:rPr>
          <w:sz w:val="24"/>
          <w:szCs w:val="24"/>
        </w:rPr>
        <w:t>Заявок</w:t>
      </w:r>
      <w:r w:rsidR="00F82225" w:rsidRPr="00AD5D98">
        <w:rPr>
          <w:sz w:val="24"/>
          <w:szCs w:val="24"/>
        </w:rPr>
        <w:t xml:space="preserve"> (код по классификатору налоговой </w:t>
      </w:r>
      <w:r w:rsidR="00F82225" w:rsidRPr="00AD5D98">
        <w:rPr>
          <w:sz w:val="24"/>
          <w:szCs w:val="24"/>
        </w:rPr>
        <w:lastRenderedPageBreak/>
        <w:t>документации 1160080)</w:t>
      </w:r>
      <w:r w:rsidR="008E1BA8" w:rsidRPr="00AD5D98">
        <w:rPr>
          <w:sz w:val="24"/>
          <w:szCs w:val="24"/>
        </w:rPr>
        <w:t xml:space="preserve"> (</w:t>
      </w:r>
      <w:r w:rsidR="00DA1402" w:rsidRPr="00AD5D98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D5D98">
        <w:rPr>
          <w:sz w:val="24"/>
          <w:szCs w:val="24"/>
        </w:rPr>
        <w:t>)</w:t>
      </w:r>
      <w:r w:rsidR="00F82225" w:rsidRPr="00AD5D98">
        <w:rPr>
          <w:sz w:val="24"/>
          <w:szCs w:val="24"/>
        </w:rPr>
        <w:t>;</w:t>
      </w:r>
    </w:p>
    <w:p w:rsidR="00F82225" w:rsidRPr="00AD5D9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D5D98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AD5D9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D5D98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AD5D9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AD5D98">
        <w:rPr>
          <w:sz w:val="24"/>
          <w:szCs w:val="24"/>
        </w:rPr>
        <w:t xml:space="preserve"> от 29.07.1998 N 34н;</w:t>
      </w:r>
    </w:p>
    <w:p w:rsidR="00F82225" w:rsidRPr="00AD5D9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AD5D98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AD5D9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Копии Налоговой </w:t>
      </w:r>
      <w:hyperlink r:id="rId36" w:history="1">
        <w:r w:rsidRPr="00AD5D98">
          <w:rPr>
            <w:sz w:val="24"/>
            <w:szCs w:val="24"/>
          </w:rPr>
          <w:t>декларации</w:t>
        </w:r>
      </w:hyperlink>
      <w:r w:rsidRPr="00AD5D98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AD5D9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D5D98">
        <w:rPr>
          <w:sz w:val="24"/>
          <w:szCs w:val="24"/>
        </w:rPr>
        <w:t>Уведомление о применении УСНО;</w:t>
      </w:r>
    </w:p>
    <w:p w:rsidR="00F82225" w:rsidRPr="00AD5D9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D5D98">
        <w:rPr>
          <w:b/>
          <w:sz w:val="24"/>
          <w:szCs w:val="24"/>
          <w:u w:val="single"/>
        </w:rPr>
        <w:t>Для индивидуальных предпринимателей:</w:t>
      </w:r>
      <w:r w:rsidRPr="00AD5D98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AD5D98">
        <w:rPr>
          <w:sz w:val="24"/>
          <w:szCs w:val="24"/>
        </w:rPr>
        <w:t>аналогичные</w:t>
      </w:r>
      <w:proofErr w:type="gramEnd"/>
      <w:r w:rsidRPr="00AD5D98">
        <w:rPr>
          <w:sz w:val="24"/>
          <w:szCs w:val="24"/>
        </w:rPr>
        <w:t xml:space="preserve"> по сути и содержанию вышеуказанным;</w:t>
      </w:r>
    </w:p>
    <w:p w:rsidR="00F82225" w:rsidRPr="00AD5D9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AD5D98">
        <w:rPr>
          <w:sz w:val="24"/>
          <w:szCs w:val="24"/>
        </w:rPr>
        <w:t xml:space="preserve"> (</w:t>
      </w:r>
      <w:r w:rsidR="00DA1402" w:rsidRPr="00AD5D98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AD5D98">
        <w:rPr>
          <w:sz w:val="24"/>
          <w:szCs w:val="24"/>
        </w:rPr>
        <w:t>)</w:t>
      </w:r>
      <w:r w:rsidRPr="00AD5D98">
        <w:rPr>
          <w:sz w:val="24"/>
          <w:szCs w:val="24"/>
        </w:rPr>
        <w:t>;</w:t>
      </w:r>
    </w:p>
    <w:p w:rsidR="00F82225" w:rsidRPr="00AD5D98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AD5D98">
        <w:rPr>
          <w:sz w:val="24"/>
          <w:szCs w:val="24"/>
        </w:rPr>
        <w:t>Анкет</w:t>
      </w:r>
      <w:r w:rsidR="00DA1402" w:rsidRPr="00AD5D98">
        <w:rPr>
          <w:sz w:val="24"/>
          <w:szCs w:val="24"/>
        </w:rPr>
        <w:t>у</w:t>
      </w:r>
      <w:r w:rsidRPr="00AD5D98">
        <w:rPr>
          <w:sz w:val="24"/>
          <w:szCs w:val="24"/>
        </w:rPr>
        <w:t xml:space="preserve"> Участника закупки</w:t>
      </w:r>
      <w:r w:rsidR="00A154B7" w:rsidRPr="00AD5D98">
        <w:rPr>
          <w:sz w:val="24"/>
          <w:szCs w:val="24"/>
        </w:rPr>
        <w:t xml:space="preserve"> </w:t>
      </w:r>
      <w:r w:rsidR="00A154B7" w:rsidRPr="00AD5D9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D5D98">
        <w:rPr>
          <w:sz w:val="24"/>
          <w:szCs w:val="24"/>
        </w:rPr>
        <w:t xml:space="preserve"> </w:t>
      </w:r>
      <w:r w:rsidR="009948B4" w:rsidRPr="00AD5D98">
        <w:rPr>
          <w:sz w:val="24"/>
          <w:szCs w:val="24"/>
        </w:rPr>
        <w:t>(</w:t>
      </w:r>
      <w:r w:rsidR="003F3A69" w:rsidRPr="00AD5D98">
        <w:rPr>
          <w:sz w:val="24"/>
          <w:szCs w:val="24"/>
        </w:rPr>
        <w:t>подраздел</w:t>
      </w:r>
      <w:r w:rsidR="009948B4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_Ref440272119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5.6.1</w:t>
      </w:r>
      <w:r w:rsidR="004A2F0D" w:rsidRPr="00AD5D98">
        <w:fldChar w:fldCharType="end"/>
      </w:r>
      <w:r w:rsidR="009948B4" w:rsidRPr="00AD5D98">
        <w:rPr>
          <w:sz w:val="24"/>
          <w:szCs w:val="24"/>
        </w:rPr>
        <w:t>)</w:t>
      </w:r>
      <w:r w:rsidR="005436EC" w:rsidRPr="00AD5D98">
        <w:rPr>
          <w:sz w:val="24"/>
          <w:szCs w:val="24"/>
        </w:rPr>
        <w:t xml:space="preserve"> с приложением </w:t>
      </w:r>
      <w:proofErr w:type="gramStart"/>
      <w:r w:rsidR="005436EC" w:rsidRPr="00AD5D9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AD5D98">
        <w:rPr>
          <w:bCs w:val="0"/>
          <w:sz w:val="24"/>
          <w:szCs w:val="24"/>
        </w:rPr>
        <w:t xml:space="preserve"> предложений, выполненн</w:t>
      </w:r>
      <w:r w:rsidR="00067238" w:rsidRPr="00AD5D98">
        <w:rPr>
          <w:bCs w:val="0"/>
          <w:sz w:val="24"/>
          <w:szCs w:val="24"/>
        </w:rPr>
        <w:t>ого</w:t>
      </w:r>
      <w:r w:rsidR="005436EC" w:rsidRPr="00AD5D98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AD5D98">
        <w:rPr>
          <w:bCs w:val="0"/>
          <w:sz w:val="24"/>
          <w:szCs w:val="24"/>
        </w:rPr>
        <w:t>Word</w:t>
      </w:r>
      <w:proofErr w:type="spellEnd"/>
      <w:r w:rsidR="00F82225" w:rsidRPr="00AD5D98">
        <w:rPr>
          <w:sz w:val="24"/>
          <w:szCs w:val="24"/>
        </w:rPr>
        <w:t>;</w:t>
      </w:r>
      <w:bookmarkEnd w:id="439"/>
    </w:p>
    <w:p w:rsidR="00F82225" w:rsidRPr="00AD5D98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AD5D98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072536" w:rsidRPr="00AD5D98">
          <w:rPr>
            <w:rStyle w:val="a7"/>
            <w:sz w:val="24"/>
            <w:szCs w:val="24"/>
          </w:rPr>
          <w:t>https://rmsp.nalog.ru</w:t>
        </w:r>
      </w:hyperlink>
      <w:r w:rsidRPr="00AD5D98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AD5D98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</w:t>
      </w:r>
      <w:r w:rsidRPr="00AD5D98">
        <w:rPr>
          <w:sz w:val="24"/>
          <w:szCs w:val="24"/>
        </w:rPr>
        <w:lastRenderedPageBreak/>
        <w:t>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AD5D98">
        <w:rPr>
          <w:sz w:val="24"/>
          <w:szCs w:val="24"/>
        </w:rPr>
        <w:t>й(</w:t>
      </w:r>
      <w:proofErr w:type="spellStart"/>
      <w:proofErr w:type="gramEnd"/>
      <w:r w:rsidRPr="00AD5D98">
        <w:rPr>
          <w:sz w:val="24"/>
          <w:szCs w:val="24"/>
        </w:rPr>
        <w:t>ые</w:t>
      </w:r>
      <w:proofErr w:type="spellEnd"/>
      <w:r w:rsidRPr="00AD5D98">
        <w:rPr>
          <w:sz w:val="24"/>
          <w:szCs w:val="24"/>
        </w:rPr>
        <w:t>) являет(ют)</w:t>
      </w:r>
      <w:proofErr w:type="spellStart"/>
      <w:r w:rsidRPr="00AD5D98">
        <w:rPr>
          <w:sz w:val="24"/>
          <w:szCs w:val="24"/>
        </w:rPr>
        <w:t>ся</w:t>
      </w:r>
      <w:proofErr w:type="spellEnd"/>
      <w:r w:rsidRPr="00AD5D9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 w:rsidRPr="00AD5D98">
        <w:rPr>
          <w:sz w:val="24"/>
          <w:szCs w:val="24"/>
        </w:rPr>
        <w:fldChar w:fldCharType="begin"/>
      </w:r>
      <w:r w:rsidRPr="00AD5D98">
        <w:rPr>
          <w:sz w:val="24"/>
          <w:szCs w:val="24"/>
        </w:rPr>
        <w:instrText xml:space="preserve"> REF _Ref491180858 \r \h </w:instrText>
      </w:r>
      <w:r w:rsidR="00A5367C" w:rsidRPr="00AD5D98">
        <w:rPr>
          <w:sz w:val="24"/>
          <w:szCs w:val="24"/>
        </w:rPr>
      </w:r>
      <w:r w:rsidR="00AD5D98">
        <w:rPr>
          <w:sz w:val="24"/>
          <w:szCs w:val="24"/>
        </w:rPr>
        <w:instrText xml:space="preserve"> \* MERGEFORMAT </w:instrText>
      </w:r>
      <w:r w:rsidR="00A5367C" w:rsidRPr="00AD5D98">
        <w:rPr>
          <w:sz w:val="24"/>
          <w:szCs w:val="24"/>
        </w:rPr>
        <w:fldChar w:fldCharType="separate"/>
      </w:r>
      <w:r w:rsidR="00415CBF" w:rsidRPr="00AD5D98">
        <w:rPr>
          <w:sz w:val="24"/>
          <w:szCs w:val="24"/>
        </w:rPr>
        <w:t>5.6.2</w:t>
      </w:r>
      <w:r w:rsidR="00A5367C" w:rsidRPr="00AD5D98">
        <w:rPr>
          <w:sz w:val="24"/>
          <w:szCs w:val="24"/>
        </w:rPr>
        <w:fldChar w:fldCharType="end"/>
      </w:r>
      <w:r w:rsidRPr="00AD5D98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AD5D98">
        <w:rPr>
          <w:sz w:val="24"/>
          <w:szCs w:val="24"/>
        </w:rPr>
        <w:t>,</w:t>
      </w:r>
      <w:proofErr w:type="gramEnd"/>
      <w:r w:rsidRPr="00AD5D98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AD5D98">
        <w:rPr>
          <w:sz w:val="24"/>
          <w:szCs w:val="24"/>
        </w:rPr>
        <w:t>;</w:t>
      </w:r>
      <w:bookmarkEnd w:id="440"/>
    </w:p>
    <w:p w:rsidR="00920CB0" w:rsidRPr="00AD5D98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Справк</w:t>
      </w:r>
      <w:r w:rsidR="00DA1402" w:rsidRPr="00AD5D98">
        <w:rPr>
          <w:sz w:val="24"/>
          <w:szCs w:val="24"/>
        </w:rPr>
        <w:t>у</w:t>
      </w:r>
      <w:r w:rsidRPr="00AD5D98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5D9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AD5D98">
        <w:rPr>
          <w:sz w:val="24"/>
          <w:szCs w:val="24"/>
        </w:rPr>
        <w:t xml:space="preserve"> (</w:t>
      </w:r>
      <w:r w:rsidR="003C2207" w:rsidRPr="00AD5D98">
        <w:rPr>
          <w:sz w:val="24"/>
          <w:szCs w:val="24"/>
        </w:rPr>
        <w:t>подраздел</w:t>
      </w:r>
      <w:r w:rsidR="005111C8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_Ref449017073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5.7</w:t>
      </w:r>
      <w:r w:rsidR="004A2F0D" w:rsidRPr="00AD5D98">
        <w:fldChar w:fldCharType="end"/>
      </w:r>
      <w:r w:rsidR="009948B4" w:rsidRPr="00AD5D98">
        <w:rPr>
          <w:sz w:val="24"/>
          <w:szCs w:val="24"/>
        </w:rPr>
        <w:t>)</w:t>
      </w:r>
      <w:r w:rsidR="00920CB0" w:rsidRPr="00AD5D98">
        <w:rPr>
          <w:sz w:val="24"/>
          <w:szCs w:val="24"/>
        </w:rPr>
        <w:t>;</w:t>
      </w:r>
    </w:p>
    <w:p w:rsidR="007705A5" w:rsidRPr="00AD5D98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AD5D98">
        <w:rPr>
          <w:sz w:val="24"/>
          <w:szCs w:val="24"/>
        </w:rPr>
        <w:t>— Справка о кадровых ресурсах (</w:t>
      </w:r>
      <w:r w:rsidR="003C2207" w:rsidRPr="00AD5D98">
        <w:rPr>
          <w:sz w:val="24"/>
          <w:szCs w:val="24"/>
        </w:rPr>
        <w:t>подраздел</w:t>
      </w:r>
      <w:r w:rsidR="007705A5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_Ref55336398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5.8</w:t>
      </w:r>
      <w:r w:rsidR="004A2F0D" w:rsidRPr="00AD5D98">
        <w:fldChar w:fldCharType="end"/>
      </w:r>
      <w:r w:rsidR="007705A5" w:rsidRPr="00AD5D98">
        <w:rPr>
          <w:sz w:val="24"/>
          <w:szCs w:val="24"/>
        </w:rPr>
        <w:t>);</w:t>
      </w:r>
    </w:p>
    <w:p w:rsidR="00920CB0" w:rsidRPr="00AD5D98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AD5D98">
        <w:rPr>
          <w:sz w:val="24"/>
          <w:szCs w:val="24"/>
        </w:rPr>
        <w:t>желательное требование, предоставляется Участником при наличии</w:t>
      </w:r>
      <w:r w:rsidRPr="00AD5D98">
        <w:rPr>
          <w:sz w:val="24"/>
          <w:szCs w:val="24"/>
        </w:rPr>
        <w:t>)</w:t>
      </w:r>
      <w:r w:rsidR="00EA6C13" w:rsidRPr="00AD5D98">
        <w:rPr>
          <w:sz w:val="24"/>
          <w:szCs w:val="24"/>
        </w:rPr>
        <w:t xml:space="preserve">. </w:t>
      </w:r>
      <w:r w:rsidR="00EA6C13" w:rsidRPr="00AD5D98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D5D98">
        <w:rPr>
          <w:iCs/>
          <w:sz w:val="24"/>
          <w:szCs w:val="24"/>
        </w:rPr>
        <w:t>поставок</w:t>
      </w:r>
      <w:r w:rsidR="00EA6C13" w:rsidRPr="00AD5D98">
        <w:rPr>
          <w:iCs/>
          <w:sz w:val="24"/>
          <w:szCs w:val="24"/>
        </w:rPr>
        <w:t xml:space="preserve"> договора по данной закупочной процедуре</w:t>
      </w:r>
      <w:r w:rsidRPr="00AD5D98">
        <w:rPr>
          <w:sz w:val="24"/>
          <w:szCs w:val="24"/>
        </w:rPr>
        <w:t>;</w:t>
      </w:r>
    </w:p>
    <w:p w:rsidR="007705A5" w:rsidRPr="00AD5D9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AD5D98">
        <w:rPr>
          <w:sz w:val="24"/>
          <w:szCs w:val="24"/>
        </w:rPr>
        <w:t xml:space="preserve">Соглашение о неустойке </w:t>
      </w:r>
      <w:r w:rsidR="00A154B7" w:rsidRPr="00AD5D9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AD5D98">
        <w:rPr>
          <w:sz w:val="24"/>
          <w:szCs w:val="24"/>
        </w:rPr>
        <w:t xml:space="preserve"> </w:t>
      </w:r>
      <w:r w:rsidRPr="00AD5D98">
        <w:rPr>
          <w:sz w:val="24"/>
          <w:szCs w:val="24"/>
        </w:rPr>
        <w:t>(</w:t>
      </w:r>
      <w:r w:rsidR="003C2207" w:rsidRPr="00AD5D98">
        <w:rPr>
          <w:sz w:val="24"/>
          <w:szCs w:val="24"/>
        </w:rPr>
        <w:t>подраздел</w:t>
      </w:r>
      <w:r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_Ref440272256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5.12</w:t>
      </w:r>
      <w:r w:rsidR="004A2F0D" w:rsidRPr="00AD5D98">
        <w:fldChar w:fldCharType="end"/>
      </w:r>
      <w:r w:rsidRPr="00AD5D98">
        <w:rPr>
          <w:sz w:val="24"/>
          <w:szCs w:val="24"/>
        </w:rPr>
        <w:t>)</w:t>
      </w:r>
      <w:r w:rsidR="00C54850" w:rsidRPr="00AD5D98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AD5D98">
        <w:rPr>
          <w:sz w:val="24"/>
          <w:szCs w:val="24"/>
        </w:rPr>
        <w:t>дств в к</w:t>
      </w:r>
      <w:proofErr w:type="gramEnd"/>
      <w:r w:rsidR="00C54850" w:rsidRPr="00AD5D98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AD5D98">
        <w:rPr>
          <w:sz w:val="24"/>
          <w:szCs w:val="24"/>
        </w:rPr>
        <w:t>;</w:t>
      </w:r>
      <w:bookmarkEnd w:id="441"/>
    </w:p>
    <w:p w:rsidR="007705A5" w:rsidRPr="00AD5D9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AD5D98">
        <w:rPr>
          <w:sz w:val="24"/>
          <w:szCs w:val="24"/>
        </w:rPr>
        <w:t xml:space="preserve">, </w:t>
      </w:r>
      <w:r w:rsidR="00A154B7" w:rsidRPr="00AD5D9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AD5D98">
        <w:rPr>
          <w:sz w:val="24"/>
          <w:szCs w:val="24"/>
        </w:rPr>
        <w:t xml:space="preserve"> (</w:t>
      </w:r>
      <w:r w:rsidR="003C2207" w:rsidRPr="00AD5D98">
        <w:rPr>
          <w:sz w:val="24"/>
          <w:szCs w:val="24"/>
        </w:rPr>
        <w:t>подраздел</w:t>
      </w:r>
      <w:r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_Ref440272274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5.14</w:t>
      </w:r>
      <w:r w:rsidR="004A2F0D" w:rsidRPr="00AD5D98">
        <w:fldChar w:fldCharType="end"/>
      </w:r>
      <w:r w:rsidRPr="00AD5D98">
        <w:rPr>
          <w:sz w:val="24"/>
          <w:szCs w:val="24"/>
        </w:rPr>
        <w:t>)</w:t>
      </w:r>
      <w:r w:rsidR="00DA7E38" w:rsidRPr="00AD5D98">
        <w:rPr>
          <w:sz w:val="24"/>
          <w:szCs w:val="24"/>
        </w:rPr>
        <w:t xml:space="preserve"> (</w:t>
      </w:r>
      <w:r w:rsidR="00E45C56" w:rsidRPr="00AD5D98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AD5D98">
        <w:rPr>
          <w:sz w:val="24"/>
          <w:szCs w:val="24"/>
        </w:rPr>
        <w:t>)</w:t>
      </w:r>
      <w:r w:rsidRPr="00AD5D98">
        <w:rPr>
          <w:sz w:val="24"/>
          <w:szCs w:val="24"/>
        </w:rPr>
        <w:t>;</w:t>
      </w:r>
    </w:p>
    <w:p w:rsidR="007705A5" w:rsidRPr="00AD5D9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D5D98">
        <w:rPr>
          <w:sz w:val="24"/>
          <w:szCs w:val="24"/>
        </w:rPr>
        <w:t>Участника</w:t>
      </w:r>
      <w:r w:rsidRPr="00AD5D98">
        <w:rPr>
          <w:sz w:val="24"/>
          <w:szCs w:val="24"/>
        </w:rPr>
        <w:t xml:space="preserve"> крупной) – справку в произвольной форме;</w:t>
      </w:r>
    </w:p>
    <w:p w:rsidR="007705A5" w:rsidRPr="00AD5D9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D5D98">
        <w:rPr>
          <w:i/>
          <w:sz w:val="24"/>
          <w:szCs w:val="24"/>
        </w:rPr>
        <w:t>(Примечание:</w:t>
      </w:r>
      <w:proofErr w:type="gramEnd"/>
      <w:r w:rsidRPr="00AD5D98">
        <w:rPr>
          <w:i/>
          <w:sz w:val="24"/>
          <w:szCs w:val="24"/>
        </w:rPr>
        <w:t xml:space="preserve"> Таковыми документами являются:</w:t>
      </w:r>
    </w:p>
    <w:p w:rsidR="007705A5" w:rsidRPr="00AD5D9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D5D98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AD5D98">
        <w:rPr>
          <w:i/>
          <w:sz w:val="24"/>
          <w:szCs w:val="24"/>
        </w:rPr>
        <w:t>Участника</w:t>
      </w:r>
      <w:r w:rsidRPr="00AD5D98">
        <w:rPr>
          <w:i/>
          <w:sz w:val="24"/>
          <w:szCs w:val="24"/>
        </w:rPr>
        <w:t xml:space="preserve">, подтверждающая право единоличного или </w:t>
      </w:r>
      <w:r w:rsidRPr="00AD5D98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AD5D9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D5D98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AD5D98">
        <w:rPr>
          <w:i/>
          <w:sz w:val="24"/>
          <w:szCs w:val="24"/>
        </w:rPr>
        <w:t>Участник</w:t>
      </w:r>
      <w:r w:rsidRPr="00AD5D98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D5D98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AD5D98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AD5D9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 xml:space="preserve">заверенный </w:t>
      </w:r>
      <w:r w:rsidR="00D15381" w:rsidRPr="00AD5D98">
        <w:rPr>
          <w:sz w:val="24"/>
          <w:szCs w:val="24"/>
        </w:rPr>
        <w:t>Участником</w:t>
      </w:r>
      <w:r w:rsidRPr="00AD5D98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D5D98">
        <w:rPr>
          <w:sz w:val="24"/>
          <w:szCs w:val="24"/>
        </w:rPr>
        <w:t>Участника</w:t>
      </w:r>
      <w:r w:rsidRPr="00AD5D98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AD5D9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D5D98">
        <w:rPr>
          <w:i/>
          <w:sz w:val="24"/>
          <w:szCs w:val="24"/>
        </w:rPr>
        <w:t>(Примечание:</w:t>
      </w:r>
      <w:proofErr w:type="gramEnd"/>
      <w:r w:rsidRPr="00AD5D98">
        <w:rPr>
          <w:i/>
          <w:sz w:val="24"/>
          <w:szCs w:val="24"/>
        </w:rPr>
        <w:t xml:space="preserve"> Таковыми документами являются:</w:t>
      </w:r>
    </w:p>
    <w:p w:rsidR="007705A5" w:rsidRPr="00AD5D9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D5D98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AD5D98">
        <w:rPr>
          <w:i/>
          <w:sz w:val="24"/>
          <w:szCs w:val="24"/>
        </w:rPr>
        <w:t>Участника</w:t>
      </w:r>
      <w:r w:rsidRPr="00AD5D98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AD5D9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D5D98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AD5D98">
        <w:rPr>
          <w:i/>
          <w:sz w:val="24"/>
          <w:szCs w:val="24"/>
        </w:rPr>
        <w:t>Участник</w:t>
      </w:r>
      <w:r w:rsidRPr="00AD5D98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D5D98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AD5D98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AD5D98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AD5D98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AD5D98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 xml:space="preserve">Копию (выписку </w:t>
      </w:r>
      <w:r w:rsidR="00BD40A3" w:rsidRPr="00AD5D98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AD5D98">
        <w:rPr>
          <w:sz w:val="24"/>
          <w:szCs w:val="24"/>
        </w:rPr>
        <w:lastRenderedPageBreak/>
        <w:t>документа;</w:t>
      </w:r>
      <w:proofErr w:type="gramEnd"/>
    </w:p>
    <w:p w:rsidR="007C76A8" w:rsidRPr="00AD5D98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 xml:space="preserve">Документы, предусмотренные п. </w:t>
      </w:r>
      <w:r w:rsidR="004A2F0D" w:rsidRPr="00AD5D98">
        <w:fldChar w:fldCharType="begin"/>
      </w:r>
      <w:r w:rsidR="004A2F0D" w:rsidRPr="00AD5D98">
        <w:instrText xml:space="preserve"> REF _Ref465675151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3.11.2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AD5D98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5D98">
        <w:rPr>
          <w:sz w:val="24"/>
          <w:szCs w:val="24"/>
        </w:rPr>
        <w:t>Иные документы, которые</w:t>
      </w:r>
      <w:r w:rsidR="007705A5" w:rsidRPr="00AD5D98">
        <w:rPr>
          <w:sz w:val="24"/>
          <w:szCs w:val="24"/>
        </w:rPr>
        <w:t>,</w:t>
      </w:r>
      <w:r w:rsidRPr="00AD5D98">
        <w:rPr>
          <w:sz w:val="24"/>
          <w:szCs w:val="24"/>
        </w:rPr>
        <w:t xml:space="preserve"> по мнению Участника</w:t>
      </w:r>
      <w:r w:rsidR="007705A5" w:rsidRPr="00AD5D98">
        <w:rPr>
          <w:sz w:val="24"/>
          <w:szCs w:val="24"/>
        </w:rPr>
        <w:t>,</w:t>
      </w:r>
      <w:r w:rsidRPr="00AD5D9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AD5D98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AD5D98">
        <w:rPr>
          <w:bCs w:val="0"/>
          <w:sz w:val="24"/>
          <w:szCs w:val="24"/>
        </w:rPr>
        <w:t>Заявку</w:t>
      </w:r>
      <w:r w:rsidRPr="00AD5D98">
        <w:rPr>
          <w:bCs w:val="0"/>
          <w:sz w:val="24"/>
          <w:szCs w:val="24"/>
        </w:rPr>
        <w:t xml:space="preserve"> </w:t>
      </w:r>
      <w:r w:rsidR="00B20653" w:rsidRPr="00AD5D98">
        <w:rPr>
          <w:bCs w:val="0"/>
          <w:sz w:val="24"/>
          <w:szCs w:val="24"/>
        </w:rPr>
        <w:t>Участника</w:t>
      </w:r>
      <w:r w:rsidRPr="00AD5D9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AD5D98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AD5D98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AD5D98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 xml:space="preserve">- </w:t>
      </w:r>
      <w:r w:rsidR="0034078E" w:rsidRPr="00AD5D98">
        <w:rPr>
          <w:sz w:val="24"/>
          <w:szCs w:val="24"/>
          <w:lang w:val="x-none"/>
        </w:rPr>
        <w:t>иные нарушения существенны</w:t>
      </w:r>
      <w:r w:rsidR="0034078E" w:rsidRPr="00AD5D98">
        <w:rPr>
          <w:sz w:val="24"/>
          <w:szCs w:val="24"/>
        </w:rPr>
        <w:t xml:space="preserve">х </w:t>
      </w:r>
      <w:r w:rsidR="0034078E" w:rsidRPr="00AD5D98">
        <w:rPr>
          <w:sz w:val="24"/>
          <w:szCs w:val="24"/>
          <w:lang w:val="x-none"/>
        </w:rPr>
        <w:t xml:space="preserve">условий заключенных договоров </w:t>
      </w:r>
      <w:r w:rsidRPr="00AD5D98">
        <w:rPr>
          <w:sz w:val="24"/>
          <w:szCs w:val="24"/>
        </w:rPr>
        <w:t xml:space="preserve"> поставок.</w:t>
      </w:r>
    </w:p>
    <w:p w:rsidR="005B074F" w:rsidRPr="00AD5D98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AD5D98">
        <w:rPr>
          <w:bCs w:val="0"/>
          <w:sz w:val="24"/>
          <w:szCs w:val="24"/>
        </w:rPr>
        <w:t xml:space="preserve"> </w:t>
      </w:r>
      <w:r w:rsidR="00DA1402" w:rsidRPr="00AD5D98">
        <w:rPr>
          <w:bCs w:val="0"/>
          <w:sz w:val="24"/>
          <w:szCs w:val="24"/>
        </w:rPr>
        <w:t>правоустанавливающих документов</w:t>
      </w:r>
      <w:r w:rsidR="00A44B30" w:rsidRPr="00AD5D98">
        <w:rPr>
          <w:bCs w:val="0"/>
          <w:sz w:val="24"/>
          <w:szCs w:val="24"/>
        </w:rPr>
        <w:t>.</w:t>
      </w:r>
    </w:p>
    <w:p w:rsidR="00717F60" w:rsidRPr="00AD5D9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ом к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е.</w:t>
      </w:r>
    </w:p>
    <w:p w:rsidR="00717F60" w:rsidRPr="00AD5D9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В случае</w:t>
      </w:r>
      <w:proofErr w:type="gramStart"/>
      <w:r w:rsidRPr="00AD5D98">
        <w:rPr>
          <w:bCs w:val="0"/>
          <w:sz w:val="24"/>
          <w:szCs w:val="24"/>
        </w:rPr>
        <w:t>,</w:t>
      </w:r>
      <w:proofErr w:type="gramEnd"/>
      <w:r w:rsidRPr="00AD5D98">
        <w:rPr>
          <w:bCs w:val="0"/>
          <w:sz w:val="24"/>
          <w:szCs w:val="24"/>
        </w:rPr>
        <w:t xml:space="preserve"> если по каким-либо причинам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 данному требованию.</w:t>
      </w:r>
    </w:p>
    <w:p w:rsidR="00717F60" w:rsidRPr="00AD5D9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 </w:t>
      </w:r>
      <w:proofErr w:type="gramStart"/>
      <w:r w:rsidRPr="00AD5D98">
        <w:rPr>
          <w:sz w:val="24"/>
          <w:szCs w:val="24"/>
        </w:rPr>
        <w:t>предоставляет аналогичные документы</w:t>
      </w:r>
      <w:proofErr w:type="gramEnd"/>
      <w:r w:rsidRPr="00AD5D9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AD5D98">
        <w:rPr>
          <w:sz w:val="24"/>
          <w:szCs w:val="24"/>
        </w:rPr>
        <w:t>апостилированы</w:t>
      </w:r>
      <w:proofErr w:type="spellEnd"/>
      <w:r w:rsidRPr="00AD5D98">
        <w:rPr>
          <w:sz w:val="24"/>
          <w:szCs w:val="24"/>
        </w:rPr>
        <w:t xml:space="preserve">, в противном случае </w:t>
      </w:r>
      <w:r w:rsidR="00F85CCF" w:rsidRPr="00AD5D98">
        <w:rPr>
          <w:sz w:val="24"/>
          <w:szCs w:val="24"/>
        </w:rPr>
        <w:t>З</w:t>
      </w:r>
      <w:r w:rsidR="00F81E4D" w:rsidRPr="00AD5D98">
        <w:rPr>
          <w:sz w:val="24"/>
          <w:szCs w:val="24"/>
        </w:rPr>
        <w:t xml:space="preserve">акупочная </w:t>
      </w:r>
      <w:r w:rsidRPr="00AD5D98">
        <w:rPr>
          <w:sz w:val="24"/>
          <w:szCs w:val="24"/>
        </w:rPr>
        <w:t xml:space="preserve">комиссия вправе не рассматривать документы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а.</w:t>
      </w:r>
    </w:p>
    <w:p w:rsidR="000914AA" w:rsidRPr="00AD5D98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AD5D98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AD5D98">
        <w:rPr>
          <w:sz w:val="24"/>
          <w:szCs w:val="24"/>
        </w:rPr>
        <w:t>я(</w:t>
      </w:r>
      <w:proofErr w:type="gramEnd"/>
      <w:r w:rsidRPr="00AD5D98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AD5D98">
        <w:rPr>
          <w:sz w:val="24"/>
          <w:szCs w:val="24"/>
        </w:rPr>
        <w:t>неконтрафактной</w:t>
      </w:r>
      <w:proofErr w:type="spellEnd"/>
      <w:r w:rsidRPr="00AD5D98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AD5D98">
        <w:rPr>
          <w:sz w:val="24"/>
          <w:szCs w:val="24"/>
        </w:rPr>
        <w:t>шеф-монтажа</w:t>
      </w:r>
      <w:proofErr w:type="gramEnd"/>
      <w:r w:rsidRPr="00AD5D98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AD5D98">
        <w:rPr>
          <w:sz w:val="24"/>
          <w:szCs w:val="24"/>
        </w:rPr>
        <w:t>подтверждающий</w:t>
      </w:r>
      <w:proofErr w:type="gramEnd"/>
      <w:r w:rsidRPr="00AD5D98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AD5D98">
        <w:rPr>
          <w:sz w:val="24"/>
          <w:szCs w:val="24"/>
        </w:rPr>
        <w:t>.</w:t>
      </w:r>
      <w:bookmarkEnd w:id="443"/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69260"/>
      <w:bookmarkStart w:id="454" w:name="_Toc468786604"/>
      <w:bookmarkStart w:id="455" w:name="_Toc469481244"/>
      <w:bookmarkStart w:id="456" w:name="_Toc472498832"/>
      <w:bookmarkStart w:id="457" w:name="_Toc498588678"/>
      <w:r w:rsidRPr="00AD5D98">
        <w:rPr>
          <w:szCs w:val="24"/>
        </w:rPr>
        <w:t xml:space="preserve">Привлечение </w:t>
      </w:r>
      <w:bookmarkEnd w:id="444"/>
      <w:proofErr w:type="spellStart"/>
      <w:r w:rsidR="005B074F" w:rsidRPr="00AD5D98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AD5D9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Привлечение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ами</w:t>
      </w:r>
      <w:r w:rsidR="00717F60" w:rsidRPr="00AD5D9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AD5D98">
        <w:rPr>
          <w:bCs w:val="0"/>
          <w:sz w:val="24"/>
          <w:szCs w:val="24"/>
        </w:rPr>
        <w:t>сопоставщиков</w:t>
      </w:r>
      <w:proofErr w:type="spellEnd"/>
      <w:r w:rsidRPr="00AD5D98">
        <w:rPr>
          <w:bCs w:val="0"/>
          <w:sz w:val="24"/>
          <w:szCs w:val="24"/>
        </w:rPr>
        <w:t xml:space="preserve"> не допускается.</w:t>
      </w:r>
      <w:r w:rsidR="003F6889" w:rsidRPr="00AD5D98">
        <w:rPr>
          <w:bCs w:val="0"/>
          <w:sz w:val="24"/>
          <w:szCs w:val="24"/>
        </w:rPr>
        <w:t xml:space="preserve"> 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69261"/>
      <w:bookmarkStart w:id="467" w:name="_Toc468786605"/>
      <w:bookmarkStart w:id="468" w:name="_Toc469481245"/>
      <w:bookmarkStart w:id="469" w:name="_Toc472498833"/>
      <w:bookmarkStart w:id="470" w:name="_Toc498588679"/>
      <w:r w:rsidRPr="00AD5D9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AD5D98">
        <w:rPr>
          <w:szCs w:val="24"/>
        </w:rPr>
        <w:t>Участник</w:t>
      </w:r>
      <w:r w:rsidRPr="00AD5D98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AD5D9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AD5D98" w:rsidDel="009C744E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_Ref191386482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3.3.8.1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AD5D98">
        <w:rPr>
          <w:bCs w:val="0"/>
          <w:sz w:val="24"/>
          <w:szCs w:val="24"/>
        </w:rPr>
        <w:t xml:space="preserve">поставки, </w:t>
      </w:r>
      <w:r w:rsidR="0007043F" w:rsidRPr="00AD5D98">
        <w:rPr>
          <w:sz w:val="24"/>
          <w:szCs w:val="24"/>
        </w:rPr>
        <w:t>работы</w:t>
      </w:r>
      <w:r w:rsidR="0091430E" w:rsidRPr="00AD5D98">
        <w:rPr>
          <w:sz w:val="24"/>
          <w:szCs w:val="24"/>
        </w:rPr>
        <w:t xml:space="preserve">, </w:t>
      </w:r>
      <w:r w:rsidR="0007043F" w:rsidRPr="00AD5D98">
        <w:rPr>
          <w:sz w:val="24"/>
          <w:szCs w:val="24"/>
        </w:rPr>
        <w:t>услуги</w:t>
      </w:r>
      <w:r w:rsidRPr="00AD5D98">
        <w:rPr>
          <w:bCs w:val="0"/>
          <w:sz w:val="24"/>
          <w:szCs w:val="24"/>
        </w:rPr>
        <w:t>.</w:t>
      </w:r>
    </w:p>
    <w:p w:rsidR="00717F60" w:rsidRPr="00AD5D9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Если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а подается коллективным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 w:rsidRPr="00AD5D98">
        <w:fldChar w:fldCharType="begin"/>
      </w:r>
      <w:r w:rsidR="004A2F0D" w:rsidRPr="00AD5D98">
        <w:instrText xml:space="preserve"> REF _Ref191386407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3.3.8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AD5D98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415CBF" w:rsidRPr="00AD5D98">
        <w:rPr>
          <w:bCs w:val="0"/>
          <w:sz w:val="24"/>
          <w:szCs w:val="24"/>
        </w:rPr>
        <w:t>пп</w:t>
      </w:r>
      <w:proofErr w:type="spellEnd"/>
      <w:r w:rsidR="00415CBF" w:rsidRPr="00AD5D98">
        <w:rPr>
          <w:bCs w:val="0"/>
          <w:sz w:val="24"/>
          <w:szCs w:val="24"/>
        </w:rPr>
        <w:t xml:space="preserve">. </w:t>
      </w:r>
      <w:r w:rsidR="00415CBF" w:rsidRPr="00AD5D98">
        <w:rPr>
          <w:bCs w:val="0"/>
          <w:sz w:val="24"/>
          <w:szCs w:val="24"/>
        </w:rPr>
        <w:fldChar w:fldCharType="begin"/>
      </w:r>
      <w:r w:rsidR="00415CBF" w:rsidRPr="00AD5D98">
        <w:rPr>
          <w:bCs w:val="0"/>
          <w:sz w:val="24"/>
          <w:szCs w:val="24"/>
        </w:rPr>
        <w:instrText xml:space="preserve"> REF _Ref532999142 \r \h  \* MERGEFORMAT </w:instrText>
      </w:r>
      <w:r w:rsidR="00415CBF" w:rsidRPr="00AD5D98">
        <w:rPr>
          <w:bCs w:val="0"/>
          <w:sz w:val="24"/>
          <w:szCs w:val="24"/>
        </w:rPr>
      </w:r>
      <w:r w:rsidR="00415CBF" w:rsidRPr="00AD5D98">
        <w:rPr>
          <w:bCs w:val="0"/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</w:rPr>
        <w:t>а)</w:t>
      </w:r>
      <w:r w:rsidR="00415CBF" w:rsidRPr="00AD5D98">
        <w:rPr>
          <w:bCs w:val="0"/>
          <w:sz w:val="24"/>
          <w:szCs w:val="24"/>
        </w:rPr>
        <w:fldChar w:fldCharType="end"/>
      </w:r>
      <w:r w:rsidR="00415CBF" w:rsidRPr="00AD5D98">
        <w:rPr>
          <w:bCs w:val="0"/>
          <w:sz w:val="24"/>
          <w:szCs w:val="24"/>
        </w:rPr>
        <w:t>-</w:t>
      </w:r>
      <w:r w:rsidR="00415CBF" w:rsidRPr="00AD5D98">
        <w:rPr>
          <w:bCs w:val="0"/>
          <w:sz w:val="24"/>
          <w:szCs w:val="24"/>
        </w:rPr>
        <w:fldChar w:fldCharType="begin"/>
      </w:r>
      <w:r w:rsidR="00415CBF" w:rsidRPr="00AD5D98">
        <w:rPr>
          <w:bCs w:val="0"/>
          <w:sz w:val="24"/>
          <w:szCs w:val="24"/>
        </w:rPr>
        <w:instrText xml:space="preserve"> REF _Ref306032457 \r \h  \* MERGEFORMAT </w:instrText>
      </w:r>
      <w:r w:rsidR="00415CBF" w:rsidRPr="00AD5D98">
        <w:rPr>
          <w:bCs w:val="0"/>
          <w:sz w:val="24"/>
          <w:szCs w:val="24"/>
        </w:rPr>
      </w:r>
      <w:r w:rsidR="00415CBF" w:rsidRPr="00AD5D98">
        <w:rPr>
          <w:bCs w:val="0"/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</w:rPr>
        <w:t>в)</w:t>
      </w:r>
      <w:r w:rsidR="00415CBF" w:rsidRPr="00AD5D98">
        <w:rPr>
          <w:bCs w:val="0"/>
          <w:sz w:val="24"/>
          <w:szCs w:val="24"/>
        </w:rPr>
        <w:fldChar w:fldCharType="end"/>
      </w:r>
      <w:r w:rsidR="00415CBF" w:rsidRPr="00AD5D98">
        <w:rPr>
          <w:bCs w:val="0"/>
          <w:sz w:val="24"/>
          <w:szCs w:val="24"/>
        </w:rPr>
        <w:t xml:space="preserve"> п. </w:t>
      </w:r>
      <w:r w:rsidR="00415CBF" w:rsidRPr="00AD5D98">
        <w:fldChar w:fldCharType="begin"/>
      </w:r>
      <w:r w:rsidR="00415CBF" w:rsidRPr="00AD5D98">
        <w:rPr>
          <w:bCs w:val="0"/>
          <w:sz w:val="24"/>
          <w:szCs w:val="24"/>
        </w:rPr>
        <w:instrText xml:space="preserve"> REF _Ref303669127 \r \h </w:instrText>
      </w:r>
      <w:r w:rsidR="00415CBF" w:rsidRPr="00AD5D98">
        <w:instrText xml:space="preserve"> \* MERGEFORMAT </w:instrText>
      </w:r>
      <w:r w:rsidR="00415CBF" w:rsidRPr="00AD5D98">
        <w:fldChar w:fldCharType="separate"/>
      </w:r>
      <w:r w:rsidR="00415CBF" w:rsidRPr="00AD5D98">
        <w:rPr>
          <w:bCs w:val="0"/>
          <w:sz w:val="24"/>
          <w:szCs w:val="24"/>
        </w:rPr>
        <w:t>3.3.8.2</w:t>
      </w:r>
      <w:r w:rsidR="00415CBF" w:rsidRPr="00AD5D98">
        <w:fldChar w:fldCharType="end"/>
      </w:r>
      <w:r w:rsidRPr="00AD5D98">
        <w:rPr>
          <w:bCs w:val="0"/>
          <w:sz w:val="24"/>
          <w:szCs w:val="24"/>
        </w:rPr>
        <w:t>.</w:t>
      </w:r>
    </w:p>
    <w:p w:rsidR="00717F60" w:rsidRPr="00AD5D9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AD5D98">
        <w:rPr>
          <w:bCs w:val="0"/>
          <w:sz w:val="24"/>
          <w:szCs w:val="24"/>
        </w:rPr>
        <w:t>Юридические лица</w:t>
      </w:r>
      <w:r w:rsidR="001F0956" w:rsidRPr="00AD5D98">
        <w:rPr>
          <w:bCs w:val="0"/>
          <w:sz w:val="24"/>
          <w:szCs w:val="24"/>
        </w:rPr>
        <w:t>, физические лица</w:t>
      </w:r>
      <w:r w:rsidR="00A15A79" w:rsidRPr="00AD5D98">
        <w:rPr>
          <w:bCs w:val="0"/>
          <w:sz w:val="24"/>
          <w:szCs w:val="24"/>
        </w:rPr>
        <w:t>,</w:t>
      </w:r>
      <w:r w:rsidRPr="00AD5D98">
        <w:rPr>
          <w:bCs w:val="0"/>
          <w:sz w:val="24"/>
          <w:szCs w:val="24"/>
        </w:rPr>
        <w:t xml:space="preserve"> </w:t>
      </w:r>
      <w:r w:rsidR="001F0956" w:rsidRPr="00AD5D98">
        <w:rPr>
          <w:bCs w:val="0"/>
          <w:sz w:val="24"/>
          <w:szCs w:val="24"/>
        </w:rPr>
        <w:t xml:space="preserve">в том числе </w:t>
      </w:r>
      <w:r w:rsidRPr="00AD5D98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AD5D98">
        <w:rPr>
          <w:bCs w:val="0"/>
          <w:sz w:val="24"/>
          <w:szCs w:val="24"/>
        </w:rPr>
        <w:t xml:space="preserve">оссийской </w:t>
      </w:r>
      <w:r w:rsidRPr="00AD5D98">
        <w:rPr>
          <w:bCs w:val="0"/>
          <w:sz w:val="24"/>
          <w:szCs w:val="24"/>
        </w:rPr>
        <w:t>Ф</w:t>
      </w:r>
      <w:r w:rsidR="007F3FB7" w:rsidRPr="00AD5D98">
        <w:rPr>
          <w:bCs w:val="0"/>
          <w:sz w:val="24"/>
          <w:szCs w:val="24"/>
        </w:rPr>
        <w:t>едерации</w:t>
      </w:r>
      <w:r w:rsidRPr="00AD5D98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AD5D9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AD5D9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AD5D98">
        <w:rPr>
          <w:bCs w:val="0"/>
          <w:sz w:val="24"/>
          <w:szCs w:val="24"/>
        </w:rPr>
        <w:t>З</w:t>
      </w:r>
      <w:r w:rsidRPr="00AD5D9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а;</w:t>
      </w:r>
      <w:bookmarkEnd w:id="472"/>
    </w:p>
    <w:p w:rsidR="00717F60" w:rsidRPr="00AD5D9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AD5D98">
        <w:rPr>
          <w:bCs w:val="0"/>
          <w:sz w:val="24"/>
          <w:szCs w:val="24"/>
        </w:rPr>
        <w:t xml:space="preserve">поставок, </w:t>
      </w:r>
      <w:r w:rsidR="0007043F" w:rsidRPr="00AD5D98">
        <w:rPr>
          <w:sz w:val="24"/>
          <w:szCs w:val="24"/>
        </w:rPr>
        <w:t>работ</w:t>
      </w:r>
      <w:r w:rsidR="0091430E" w:rsidRPr="00AD5D98">
        <w:rPr>
          <w:sz w:val="24"/>
          <w:szCs w:val="24"/>
        </w:rPr>
        <w:t>,</w:t>
      </w:r>
      <w:r w:rsidR="009C744E" w:rsidRPr="00AD5D98">
        <w:rPr>
          <w:sz w:val="24"/>
          <w:szCs w:val="24"/>
        </w:rPr>
        <w:t xml:space="preserve"> </w:t>
      </w:r>
      <w:r w:rsidR="0091430E" w:rsidRPr="00AD5D98">
        <w:rPr>
          <w:sz w:val="24"/>
          <w:szCs w:val="24"/>
        </w:rPr>
        <w:t>услуг</w:t>
      </w:r>
      <w:r w:rsidR="000E024A" w:rsidRPr="00AD5D98">
        <w:rPr>
          <w:bCs w:val="0"/>
          <w:sz w:val="24"/>
          <w:szCs w:val="24"/>
        </w:rPr>
        <w:t xml:space="preserve"> </w:t>
      </w:r>
      <w:r w:rsidRPr="00AD5D98">
        <w:rPr>
          <w:bCs w:val="0"/>
          <w:sz w:val="24"/>
          <w:szCs w:val="24"/>
        </w:rPr>
        <w:t xml:space="preserve">между членами коллективного </w:t>
      </w:r>
      <w:r w:rsidR="009C744E" w:rsidRPr="00AD5D98">
        <w:rPr>
          <w:bCs w:val="0"/>
          <w:sz w:val="24"/>
          <w:szCs w:val="24"/>
        </w:rPr>
        <w:t>У</w:t>
      </w:r>
      <w:r w:rsidRPr="00AD5D98">
        <w:rPr>
          <w:bCs w:val="0"/>
          <w:sz w:val="24"/>
          <w:szCs w:val="24"/>
        </w:rPr>
        <w:t>частника;</w:t>
      </w:r>
    </w:p>
    <w:p w:rsidR="00717F60" w:rsidRPr="00AD5D9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AD5D9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а;</w:t>
      </w:r>
    </w:p>
    <w:p w:rsidR="00717F60" w:rsidRPr="00AD5D9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AD5D9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AD5D98">
        <w:rPr>
          <w:bCs w:val="0"/>
          <w:sz w:val="24"/>
          <w:szCs w:val="24"/>
        </w:rPr>
        <w:t>,</w:t>
      </w:r>
      <w:proofErr w:type="gramEnd"/>
      <w:r w:rsidRPr="00AD5D98">
        <w:rPr>
          <w:bCs w:val="0"/>
          <w:sz w:val="24"/>
          <w:szCs w:val="24"/>
        </w:rPr>
        <w:t xml:space="preserve"> чем срок действия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а;</w:t>
      </w:r>
    </w:p>
    <w:p w:rsidR="00717F60" w:rsidRPr="00AD5D9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AD5D9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AD5D98">
        <w:rPr>
          <w:bCs w:val="0"/>
          <w:sz w:val="24"/>
          <w:szCs w:val="24"/>
        </w:rPr>
        <w:t xml:space="preserve"> </w:t>
      </w:r>
    </w:p>
    <w:p w:rsidR="00DB109A" w:rsidRPr="00AD5D98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AD5D98">
        <w:rPr>
          <w:bCs w:val="0"/>
          <w:sz w:val="24"/>
          <w:szCs w:val="24"/>
        </w:rPr>
        <w:t>а</w:t>
      </w:r>
      <w:r w:rsidRPr="00AD5D9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 w:rsidRPr="00AD5D98">
        <w:fldChar w:fldCharType="begin"/>
      </w:r>
      <w:r w:rsidR="004A2F0D" w:rsidRPr="00AD5D98">
        <w:instrText xml:space="preserve"> REF _Ref307563248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  <w:lang w:val="en-US"/>
        </w:rPr>
        <w:t>a</w:t>
      </w:r>
      <w:r w:rsidR="00415CBF" w:rsidRPr="00AD5D98">
        <w:rPr>
          <w:bCs w:val="0"/>
          <w:sz w:val="24"/>
          <w:szCs w:val="24"/>
        </w:rPr>
        <w:t>)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- </w:t>
      </w:r>
      <w:r w:rsidR="004A2F0D" w:rsidRPr="00AD5D98">
        <w:fldChar w:fldCharType="begin"/>
      </w:r>
      <w:r w:rsidR="004A2F0D" w:rsidRPr="00AD5D98">
        <w:instrText xml:space="preserve"> REF _Ref307563262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  <w:lang w:val="en-US"/>
        </w:rPr>
        <w:t>g</w:t>
      </w:r>
      <w:r w:rsidR="00415CBF" w:rsidRPr="00AD5D98">
        <w:rPr>
          <w:bCs w:val="0"/>
          <w:sz w:val="24"/>
          <w:szCs w:val="24"/>
        </w:rPr>
        <w:t>)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п. </w:t>
      </w:r>
      <w:r w:rsidR="004A2F0D" w:rsidRPr="00AD5D98">
        <w:fldChar w:fldCharType="begin"/>
      </w:r>
      <w:r w:rsidR="004A2F0D" w:rsidRPr="00AD5D98">
        <w:instrText xml:space="preserve"> REF _Ref306032591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3.3.10.4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D5D98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D5D98">
        <w:rPr>
          <w:sz w:val="24"/>
          <w:szCs w:val="24"/>
        </w:rPr>
        <w:lastRenderedPageBreak/>
        <w:t>будут отклонены</w:t>
      </w:r>
      <w:r w:rsidR="00D77DCB" w:rsidRPr="00AD5D98">
        <w:rPr>
          <w:bCs w:val="0"/>
          <w:sz w:val="24"/>
          <w:szCs w:val="24"/>
        </w:rPr>
        <w:t>.</w:t>
      </w:r>
    </w:p>
    <w:p w:rsidR="00717F60" w:rsidRPr="00AD5D9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AD5D9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 готовит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AD5D9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_Ref303669127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3.3.8.2</w:t>
      </w:r>
      <w:r w:rsidR="004A2F0D" w:rsidRPr="00AD5D98">
        <w:fldChar w:fldCharType="end"/>
      </w:r>
      <w:r w:rsidR="00717F60" w:rsidRPr="00AD5D98">
        <w:rPr>
          <w:bCs w:val="0"/>
          <w:sz w:val="24"/>
          <w:szCs w:val="24"/>
        </w:rPr>
        <w:t>)</w:t>
      </w:r>
      <w:r w:rsidR="00B35A97" w:rsidRPr="00AD5D98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AD5D98">
        <w:rPr>
          <w:bCs w:val="0"/>
          <w:sz w:val="24"/>
          <w:szCs w:val="24"/>
        </w:rPr>
        <w:t>пп</w:t>
      </w:r>
      <w:proofErr w:type="spellEnd"/>
      <w:r w:rsidR="00B35A97" w:rsidRPr="00AD5D98">
        <w:rPr>
          <w:sz w:val="24"/>
          <w:szCs w:val="24"/>
        </w:rPr>
        <w:t xml:space="preserve">. </w:t>
      </w:r>
      <w:r w:rsidR="004A2F0D" w:rsidRPr="00AD5D98">
        <w:fldChar w:fldCharType="begin"/>
      </w:r>
      <w:r w:rsidR="004A2F0D" w:rsidRPr="00AD5D98">
        <w:instrText xml:space="preserve"> REF _Ref442188512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с)</w:t>
      </w:r>
      <w:r w:rsidR="004A2F0D" w:rsidRPr="00AD5D98">
        <w:fldChar w:fldCharType="end"/>
      </w:r>
      <w:r w:rsidR="00B35A97" w:rsidRPr="00AD5D98">
        <w:rPr>
          <w:sz w:val="24"/>
          <w:szCs w:val="24"/>
        </w:rPr>
        <w:t xml:space="preserve"> и </w:t>
      </w:r>
      <w:r w:rsidR="00A5367C" w:rsidRPr="00AD5D98">
        <w:fldChar w:fldCharType="begin"/>
      </w:r>
      <w:r w:rsidR="00C35E5C" w:rsidRPr="00AD5D98">
        <w:instrText xml:space="preserve"> REF _Ref464462966 \r \h  \* MERGEFORMAT </w:instrText>
      </w:r>
      <w:r w:rsidR="00A5367C" w:rsidRPr="00AD5D98">
        <w:fldChar w:fldCharType="separate"/>
      </w:r>
      <w:r w:rsidR="00415CBF" w:rsidRPr="00AD5D98">
        <w:rPr>
          <w:sz w:val="24"/>
          <w:szCs w:val="24"/>
        </w:rPr>
        <w:t>х)</w:t>
      </w:r>
      <w:r w:rsidR="00A5367C" w:rsidRPr="00AD5D98">
        <w:fldChar w:fldCharType="end"/>
      </w:r>
      <w:r w:rsidR="00B35A97" w:rsidRPr="00AD5D98">
        <w:rPr>
          <w:sz w:val="24"/>
          <w:szCs w:val="24"/>
        </w:rPr>
        <w:t xml:space="preserve"> п. </w:t>
      </w:r>
      <w:r w:rsidR="004A2F0D" w:rsidRPr="00AD5D98">
        <w:fldChar w:fldCharType="begin"/>
      </w:r>
      <w:r w:rsidR="004A2F0D" w:rsidRPr="00AD5D98">
        <w:instrText xml:space="preserve"> REF _Ref303587815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3.3.8.3</w:t>
      </w:r>
      <w:r w:rsidR="004A2F0D" w:rsidRPr="00AD5D98">
        <w:fldChar w:fldCharType="end"/>
      </w:r>
      <w:r w:rsidR="00B35A97" w:rsidRPr="00AD5D98">
        <w:rPr>
          <w:sz w:val="24"/>
          <w:szCs w:val="24"/>
        </w:rPr>
        <w:t>, подаются Лидером коллективного участника</w:t>
      </w:r>
      <w:r w:rsidR="00717F60" w:rsidRPr="00AD5D98">
        <w:rPr>
          <w:bCs w:val="0"/>
          <w:sz w:val="24"/>
          <w:szCs w:val="24"/>
        </w:rPr>
        <w:t>;</w:t>
      </w:r>
    </w:p>
    <w:p w:rsidR="00717F60" w:rsidRPr="00AD5D9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Заявк</w:t>
      </w:r>
      <w:r w:rsidR="00AD3EBC" w:rsidRPr="00AD5D9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="00AD3EBC" w:rsidRPr="00AD5D98">
        <w:rPr>
          <w:bCs w:val="0"/>
          <w:sz w:val="24"/>
          <w:szCs w:val="24"/>
        </w:rPr>
        <w:t>а;</w:t>
      </w:r>
    </w:p>
    <w:p w:rsidR="00717F60" w:rsidRPr="00AD5D9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 состав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и дополнительн</w:t>
      </w:r>
      <w:r w:rsidR="00717F60" w:rsidRPr="00AD5D9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>а;</w:t>
      </w:r>
    </w:p>
    <w:p w:rsidR="00717F60" w:rsidRPr="00AD5D9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D5D98">
        <w:rPr>
          <w:bCs w:val="0"/>
          <w:sz w:val="24"/>
          <w:szCs w:val="24"/>
        </w:rPr>
        <w:t>и</w:t>
      </w:r>
      <w:r w:rsidR="00717F60" w:rsidRPr="00AD5D9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AD5D98">
        <w:rPr>
          <w:bCs w:val="0"/>
          <w:sz w:val="24"/>
          <w:szCs w:val="24"/>
        </w:rPr>
        <w:t xml:space="preserve">выполнения </w:t>
      </w:r>
      <w:r w:rsidR="005B074F" w:rsidRPr="00AD5D98">
        <w:rPr>
          <w:bCs w:val="0"/>
          <w:sz w:val="24"/>
          <w:szCs w:val="24"/>
        </w:rPr>
        <w:t>работ/оказания услуг/</w:t>
      </w:r>
      <w:r w:rsidR="0007043F" w:rsidRPr="00AD5D98">
        <w:rPr>
          <w:bCs w:val="0"/>
          <w:sz w:val="24"/>
          <w:szCs w:val="24"/>
        </w:rPr>
        <w:t>поставок</w:t>
      </w:r>
      <w:r w:rsidR="005B074F" w:rsidRPr="00AD5D98">
        <w:rPr>
          <w:bCs w:val="0"/>
          <w:sz w:val="24"/>
          <w:szCs w:val="24"/>
        </w:rPr>
        <w:t xml:space="preserve"> товаров</w:t>
      </w:r>
      <w:proofErr w:type="gramEnd"/>
      <w:r w:rsidR="0007043F" w:rsidRPr="00AD5D98">
        <w:rPr>
          <w:bCs w:val="0"/>
          <w:sz w:val="24"/>
          <w:szCs w:val="24"/>
        </w:rPr>
        <w:t xml:space="preserve"> </w:t>
      </w:r>
      <w:r w:rsidR="00717F60" w:rsidRPr="00AD5D98">
        <w:rPr>
          <w:bCs w:val="0"/>
          <w:sz w:val="24"/>
          <w:szCs w:val="24"/>
        </w:rPr>
        <w:t xml:space="preserve">между членами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AD5D98">
        <w:rPr>
          <w:bCs w:val="0"/>
          <w:sz w:val="24"/>
          <w:szCs w:val="24"/>
        </w:rPr>
        <w:t>под</w:t>
      </w:r>
      <w:r w:rsidR="00717F60" w:rsidRPr="00AD5D98">
        <w:rPr>
          <w:bCs w:val="0"/>
          <w:sz w:val="24"/>
          <w:szCs w:val="24"/>
        </w:rPr>
        <w:t>раздел</w:t>
      </w:r>
      <w:r w:rsidR="003C2207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_Ref440272510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5.15</w:t>
      </w:r>
      <w:r w:rsidR="004A2F0D" w:rsidRPr="00AD5D98">
        <w:fldChar w:fldCharType="end"/>
      </w:r>
      <w:r w:rsidR="00717F60" w:rsidRPr="00AD5D98">
        <w:rPr>
          <w:bCs w:val="0"/>
          <w:sz w:val="24"/>
          <w:szCs w:val="24"/>
        </w:rPr>
        <w:t>)</w:t>
      </w:r>
      <w:r w:rsidR="00AE556B" w:rsidRPr="00AD5D98">
        <w:rPr>
          <w:bCs w:val="0"/>
          <w:sz w:val="24"/>
          <w:szCs w:val="24"/>
        </w:rPr>
        <w:t xml:space="preserve">. Указанная форма </w:t>
      </w:r>
      <w:r w:rsidR="00AE556B" w:rsidRPr="00AD5D98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AD5D98">
        <w:rPr>
          <w:bCs w:val="0"/>
          <w:sz w:val="24"/>
          <w:szCs w:val="24"/>
        </w:rPr>
        <w:t>.</w:t>
      </w:r>
    </w:p>
    <w:p w:rsidR="00717F60" w:rsidRPr="00AD5D9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AD5D98">
        <w:rPr>
          <w:sz w:val="24"/>
          <w:szCs w:val="24"/>
        </w:rPr>
        <w:t xml:space="preserve">объемов выполняемых </w:t>
      </w:r>
      <w:r w:rsidR="0007043F" w:rsidRPr="00AD5D98">
        <w:rPr>
          <w:bCs w:val="0"/>
          <w:sz w:val="24"/>
          <w:szCs w:val="24"/>
        </w:rPr>
        <w:t xml:space="preserve">поставок, </w:t>
      </w:r>
      <w:r w:rsidR="0007043F" w:rsidRPr="00AD5D98">
        <w:rPr>
          <w:sz w:val="24"/>
          <w:szCs w:val="24"/>
        </w:rPr>
        <w:t>работ</w:t>
      </w:r>
      <w:r w:rsidR="0091430E" w:rsidRPr="00AD5D98">
        <w:rPr>
          <w:sz w:val="24"/>
          <w:szCs w:val="24"/>
        </w:rPr>
        <w:t>,</w:t>
      </w:r>
      <w:r w:rsidR="00F85CCF" w:rsidRPr="00AD5D98">
        <w:rPr>
          <w:sz w:val="24"/>
          <w:szCs w:val="24"/>
        </w:rPr>
        <w:t xml:space="preserve"> </w:t>
      </w:r>
      <w:r w:rsidR="0007043F" w:rsidRPr="00AD5D98">
        <w:rPr>
          <w:sz w:val="24"/>
          <w:szCs w:val="24"/>
        </w:rPr>
        <w:t>услуг</w:t>
      </w:r>
      <w:r w:rsidR="00BE62BA" w:rsidRPr="00AD5D98">
        <w:rPr>
          <w:sz w:val="24"/>
          <w:szCs w:val="24"/>
        </w:rPr>
        <w:t xml:space="preserve"> </w:t>
      </w:r>
      <w:r w:rsidRPr="00AD5D98">
        <w:rPr>
          <w:bCs w:val="0"/>
          <w:sz w:val="24"/>
          <w:szCs w:val="24"/>
        </w:rPr>
        <w:t xml:space="preserve">между членами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а. Не подлежащие суммированию показатели</w:t>
      </w:r>
      <w:r w:rsidR="00EE2EFB" w:rsidRPr="00AD5D98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AD5D98">
        <w:rPr>
          <w:bCs w:val="0"/>
          <w:sz w:val="24"/>
          <w:szCs w:val="24"/>
        </w:rPr>
        <w:t>указанных</w:t>
      </w:r>
      <w:proofErr w:type="gramEnd"/>
      <w:r w:rsidR="00EE2EFB" w:rsidRPr="00AD5D98">
        <w:rPr>
          <w:bCs w:val="0"/>
          <w:sz w:val="24"/>
          <w:szCs w:val="24"/>
        </w:rPr>
        <w:t xml:space="preserve"> </w:t>
      </w:r>
      <w:proofErr w:type="spellStart"/>
      <w:r w:rsidR="00415CBF" w:rsidRPr="00AD5D98">
        <w:rPr>
          <w:bCs w:val="0"/>
          <w:sz w:val="24"/>
          <w:szCs w:val="24"/>
        </w:rPr>
        <w:t>пп</w:t>
      </w:r>
      <w:proofErr w:type="spellEnd"/>
      <w:r w:rsidR="00415CBF" w:rsidRPr="00AD5D98">
        <w:rPr>
          <w:bCs w:val="0"/>
          <w:sz w:val="24"/>
          <w:szCs w:val="24"/>
        </w:rPr>
        <w:t xml:space="preserve">. </w:t>
      </w:r>
      <w:r w:rsidR="00415CBF" w:rsidRPr="00AD5D98">
        <w:rPr>
          <w:bCs w:val="0"/>
          <w:sz w:val="24"/>
          <w:szCs w:val="24"/>
        </w:rPr>
        <w:fldChar w:fldCharType="begin"/>
      </w:r>
      <w:r w:rsidR="00415CBF" w:rsidRPr="00AD5D98">
        <w:rPr>
          <w:bCs w:val="0"/>
          <w:sz w:val="24"/>
          <w:szCs w:val="24"/>
        </w:rPr>
        <w:instrText xml:space="preserve"> REF _Ref532999142 \r \h  \* MERGEFORMAT </w:instrText>
      </w:r>
      <w:r w:rsidR="00415CBF" w:rsidRPr="00AD5D98">
        <w:rPr>
          <w:bCs w:val="0"/>
          <w:sz w:val="24"/>
          <w:szCs w:val="24"/>
        </w:rPr>
      </w:r>
      <w:r w:rsidR="00415CBF" w:rsidRPr="00AD5D98">
        <w:rPr>
          <w:bCs w:val="0"/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</w:rPr>
        <w:t>а)</w:t>
      </w:r>
      <w:r w:rsidR="00415CBF" w:rsidRPr="00AD5D98">
        <w:rPr>
          <w:bCs w:val="0"/>
          <w:sz w:val="24"/>
          <w:szCs w:val="24"/>
        </w:rPr>
        <w:fldChar w:fldCharType="end"/>
      </w:r>
      <w:r w:rsidR="00415CBF" w:rsidRPr="00AD5D98">
        <w:rPr>
          <w:bCs w:val="0"/>
          <w:sz w:val="24"/>
          <w:szCs w:val="24"/>
        </w:rPr>
        <w:t>-</w:t>
      </w:r>
      <w:r w:rsidR="00415CBF" w:rsidRPr="00AD5D98">
        <w:rPr>
          <w:bCs w:val="0"/>
          <w:sz w:val="24"/>
          <w:szCs w:val="24"/>
        </w:rPr>
        <w:fldChar w:fldCharType="begin"/>
      </w:r>
      <w:r w:rsidR="00415CBF" w:rsidRPr="00AD5D98">
        <w:rPr>
          <w:bCs w:val="0"/>
          <w:sz w:val="24"/>
          <w:szCs w:val="24"/>
        </w:rPr>
        <w:instrText xml:space="preserve"> REF _Ref306032457 \r \h  \* MERGEFORMAT </w:instrText>
      </w:r>
      <w:r w:rsidR="00415CBF" w:rsidRPr="00AD5D98">
        <w:rPr>
          <w:bCs w:val="0"/>
          <w:sz w:val="24"/>
          <w:szCs w:val="24"/>
        </w:rPr>
      </w:r>
      <w:r w:rsidR="00415CBF" w:rsidRPr="00AD5D98">
        <w:rPr>
          <w:bCs w:val="0"/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</w:rPr>
        <w:t>в)</w:t>
      </w:r>
      <w:r w:rsidR="00415CBF" w:rsidRPr="00AD5D98">
        <w:rPr>
          <w:bCs w:val="0"/>
          <w:sz w:val="24"/>
          <w:szCs w:val="24"/>
        </w:rPr>
        <w:fldChar w:fldCharType="end"/>
      </w:r>
      <w:r w:rsidR="00415CBF" w:rsidRPr="00AD5D98">
        <w:rPr>
          <w:bCs w:val="0"/>
          <w:sz w:val="24"/>
          <w:szCs w:val="24"/>
        </w:rPr>
        <w:t xml:space="preserve"> п. </w:t>
      </w:r>
      <w:r w:rsidR="00415CBF" w:rsidRPr="00AD5D98">
        <w:fldChar w:fldCharType="begin"/>
      </w:r>
      <w:r w:rsidR="00415CBF" w:rsidRPr="00AD5D98">
        <w:rPr>
          <w:bCs w:val="0"/>
          <w:sz w:val="24"/>
          <w:szCs w:val="24"/>
        </w:rPr>
        <w:instrText xml:space="preserve"> REF _Ref303669127 \r \h </w:instrText>
      </w:r>
      <w:r w:rsidR="00415CBF" w:rsidRPr="00AD5D98">
        <w:instrText xml:space="preserve"> \* MERGEFORMAT </w:instrText>
      </w:r>
      <w:r w:rsidR="00415CBF" w:rsidRPr="00AD5D98">
        <w:fldChar w:fldCharType="separate"/>
      </w:r>
      <w:r w:rsidR="00415CBF" w:rsidRPr="00AD5D98">
        <w:rPr>
          <w:bCs w:val="0"/>
          <w:sz w:val="24"/>
          <w:szCs w:val="24"/>
        </w:rPr>
        <w:t>3.3.8.2</w:t>
      </w:r>
      <w:r w:rsidR="00415CBF" w:rsidRPr="00AD5D98">
        <w:fldChar w:fldCharType="end"/>
      </w:r>
      <w:r w:rsidR="00D77DCB" w:rsidRPr="00AD5D98">
        <w:rPr>
          <w:bCs w:val="0"/>
          <w:sz w:val="24"/>
          <w:szCs w:val="24"/>
        </w:rPr>
        <w:t xml:space="preserve">) </w:t>
      </w:r>
      <w:r w:rsidRPr="00AD5D98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AD5D9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69262"/>
      <w:bookmarkStart w:id="484" w:name="_Toc468786606"/>
      <w:bookmarkStart w:id="485" w:name="_Toc469481246"/>
      <w:bookmarkStart w:id="486" w:name="_Toc472498834"/>
      <w:bookmarkStart w:id="487" w:name="_Toc498588680"/>
      <w:r w:rsidRPr="00AD5D98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AD5D98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D5D98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AD5D98">
        <w:rPr>
          <w:bCs w:val="0"/>
          <w:sz w:val="24"/>
          <w:szCs w:val="24"/>
        </w:rPr>
        <w:t>окументации по запросу предложений</w:t>
      </w:r>
      <w:r w:rsidRPr="00AD5D98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AD5D98">
        <w:rPr>
          <w:bCs w:val="0"/>
          <w:iCs/>
          <w:sz w:val="24"/>
          <w:szCs w:val="24"/>
        </w:rPr>
        <w:t>.</w:t>
      </w:r>
    </w:p>
    <w:p w:rsidR="00717F60" w:rsidRPr="00AD5D98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AD5D98">
        <w:rPr>
          <w:sz w:val="24"/>
          <w:szCs w:val="24"/>
        </w:rPr>
        <w:t>с даты поступления</w:t>
      </w:r>
      <w:proofErr w:type="gramEnd"/>
      <w:r w:rsidRPr="00AD5D98">
        <w:rPr>
          <w:sz w:val="24"/>
          <w:szCs w:val="24"/>
        </w:rPr>
        <w:t xml:space="preserve"> запроса.</w:t>
      </w:r>
    </w:p>
    <w:p w:rsidR="006B35A0" w:rsidRPr="00AD5D9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AD5D9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AD5D98">
        <w:rPr>
          <w:sz w:val="24"/>
          <w:szCs w:val="24"/>
        </w:rPr>
        <w:t>с даты публикации</w:t>
      </w:r>
      <w:proofErr w:type="gramEnd"/>
      <w:r w:rsidRPr="00AD5D98">
        <w:rPr>
          <w:sz w:val="24"/>
          <w:szCs w:val="24"/>
        </w:rPr>
        <w:t xml:space="preserve"> закупочной процедуры (п. </w:t>
      </w:r>
      <w:r w:rsidRPr="00AD5D98">
        <w:rPr>
          <w:sz w:val="24"/>
          <w:szCs w:val="24"/>
        </w:rPr>
        <w:fldChar w:fldCharType="begin"/>
      </w:r>
      <w:r w:rsidRPr="00AD5D98">
        <w:rPr>
          <w:sz w:val="24"/>
          <w:szCs w:val="24"/>
        </w:rPr>
        <w:instrText xml:space="preserve"> REF _Ref191386085 \r \h  \* MERGEFORMAT </w:instrText>
      </w:r>
      <w:r w:rsidRPr="00AD5D98">
        <w:rPr>
          <w:sz w:val="24"/>
          <w:szCs w:val="24"/>
        </w:rPr>
      </w:r>
      <w:r w:rsidRPr="00AD5D98">
        <w:rPr>
          <w:sz w:val="24"/>
          <w:szCs w:val="24"/>
        </w:rPr>
        <w:fldChar w:fldCharType="separate"/>
      </w:r>
      <w:r w:rsidR="00415CBF" w:rsidRPr="00AD5D98">
        <w:rPr>
          <w:sz w:val="24"/>
          <w:szCs w:val="24"/>
        </w:rPr>
        <w:t>1.1.1</w:t>
      </w:r>
      <w:r w:rsidRPr="00AD5D98">
        <w:rPr>
          <w:sz w:val="24"/>
          <w:szCs w:val="24"/>
        </w:rPr>
        <w:fldChar w:fldCharType="end"/>
      </w:r>
      <w:r w:rsidRPr="00AD5D98">
        <w:rPr>
          <w:sz w:val="24"/>
          <w:szCs w:val="24"/>
        </w:rPr>
        <w:t>).</w:t>
      </w:r>
    </w:p>
    <w:p w:rsidR="006B35A0" w:rsidRPr="00AD5D9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D5D98">
        <w:rPr>
          <w:b/>
          <w:sz w:val="24"/>
          <w:szCs w:val="24"/>
        </w:rPr>
        <w:t xml:space="preserve">12:00 </w:t>
      </w:r>
      <w:r w:rsidR="003E55D7" w:rsidRPr="00AD5D98">
        <w:rPr>
          <w:b/>
          <w:sz w:val="24"/>
          <w:szCs w:val="24"/>
        </w:rPr>
        <w:t>0</w:t>
      </w:r>
      <w:r w:rsidR="00925040" w:rsidRPr="00AD5D98">
        <w:rPr>
          <w:b/>
          <w:sz w:val="24"/>
          <w:szCs w:val="24"/>
        </w:rPr>
        <w:t>7</w:t>
      </w:r>
      <w:r w:rsidRPr="00AD5D98">
        <w:rPr>
          <w:b/>
          <w:sz w:val="24"/>
          <w:szCs w:val="24"/>
        </w:rPr>
        <w:t xml:space="preserve"> </w:t>
      </w:r>
      <w:r w:rsidR="003E55D7" w:rsidRPr="00AD5D98">
        <w:rPr>
          <w:b/>
          <w:sz w:val="24"/>
          <w:szCs w:val="24"/>
        </w:rPr>
        <w:t xml:space="preserve">февраля </w:t>
      </w:r>
      <w:r w:rsidR="004D12E8" w:rsidRPr="00AD5D98">
        <w:rPr>
          <w:b/>
          <w:sz w:val="24"/>
          <w:szCs w:val="24"/>
        </w:rPr>
        <w:t>2019</w:t>
      </w:r>
      <w:r w:rsidRPr="00AD5D98">
        <w:rPr>
          <w:b/>
          <w:sz w:val="24"/>
          <w:szCs w:val="24"/>
        </w:rPr>
        <w:t xml:space="preserve"> года</w:t>
      </w:r>
      <w:r w:rsidRPr="00AD5D98">
        <w:rPr>
          <w:sz w:val="24"/>
          <w:szCs w:val="24"/>
        </w:rPr>
        <w:t>.</w:t>
      </w:r>
    </w:p>
    <w:p w:rsidR="006B35A0" w:rsidRPr="00AD5D9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AD5D9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D5D9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AD5D9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AD5D98">
        <w:rPr>
          <w:bCs w:val="0"/>
          <w:sz w:val="24"/>
          <w:szCs w:val="24"/>
        </w:rPr>
        <w:t>окументации по запросу предложений</w:t>
      </w:r>
      <w:r w:rsidRPr="00AD5D98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AD5D98">
        <w:rPr>
          <w:bCs w:val="0"/>
          <w:iCs/>
          <w:sz w:val="24"/>
          <w:szCs w:val="24"/>
        </w:rPr>
        <w:t>,</w:t>
      </w:r>
      <w:proofErr w:type="gramEnd"/>
      <w:r w:rsidRPr="00AD5D98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AD5D98">
        <w:rPr>
          <w:bCs w:val="0"/>
          <w:iCs/>
          <w:sz w:val="24"/>
          <w:szCs w:val="24"/>
        </w:rPr>
        <w:t>Д</w:t>
      </w:r>
      <w:r w:rsidRPr="00AD5D98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AD5D98">
        <w:rPr>
          <w:bCs w:val="0"/>
          <w:iCs/>
          <w:sz w:val="24"/>
          <w:szCs w:val="24"/>
        </w:rPr>
        <w:t>внесение изменений в Д</w:t>
      </w:r>
      <w:r w:rsidR="007441D3" w:rsidRPr="00AD5D98">
        <w:rPr>
          <w:bCs w:val="0"/>
          <w:sz w:val="24"/>
          <w:szCs w:val="24"/>
        </w:rPr>
        <w:t>окументацию по запросу предложений</w:t>
      </w:r>
      <w:r w:rsidR="007441D3" w:rsidRPr="00AD5D98">
        <w:rPr>
          <w:bCs w:val="0"/>
          <w:iCs/>
          <w:sz w:val="24"/>
          <w:szCs w:val="24"/>
        </w:rPr>
        <w:t xml:space="preserve"> (п. </w:t>
      </w:r>
      <w:r w:rsidR="004A2F0D" w:rsidRPr="00AD5D98">
        <w:fldChar w:fldCharType="begin"/>
      </w:r>
      <w:r w:rsidR="004A2F0D" w:rsidRPr="00AD5D98">
        <w:instrText xml:space="preserve"> REF _Ref440969765 \r \h  \* MERGEFORMAT </w:instrText>
      </w:r>
      <w:r w:rsidR="004A2F0D" w:rsidRPr="00AD5D98">
        <w:fldChar w:fldCharType="separate"/>
      </w:r>
      <w:r w:rsidR="00415CBF" w:rsidRPr="00AD5D98">
        <w:rPr>
          <w:bCs w:val="0"/>
          <w:iCs/>
          <w:sz w:val="24"/>
          <w:szCs w:val="24"/>
        </w:rPr>
        <w:t>3.3.12</w:t>
      </w:r>
      <w:r w:rsidR="004A2F0D" w:rsidRPr="00AD5D98">
        <w:fldChar w:fldCharType="end"/>
      </w:r>
      <w:r w:rsidR="007441D3" w:rsidRPr="00AD5D98">
        <w:rPr>
          <w:bCs w:val="0"/>
          <w:iCs/>
          <w:sz w:val="24"/>
          <w:szCs w:val="24"/>
        </w:rPr>
        <w:t xml:space="preserve">) и, при необходимости, </w:t>
      </w:r>
      <w:r w:rsidRPr="00AD5D98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 w:rsidRPr="00AD5D98">
        <w:fldChar w:fldCharType="begin"/>
      </w:r>
      <w:r w:rsidR="004A2F0D" w:rsidRPr="00AD5D98">
        <w:instrText xml:space="preserve"> REF _Ref440289401 \r \h  \* MERGEFORMAT </w:instrText>
      </w:r>
      <w:r w:rsidR="004A2F0D" w:rsidRPr="00AD5D98">
        <w:fldChar w:fldCharType="separate"/>
      </w:r>
      <w:r w:rsidR="00415CBF" w:rsidRPr="00AD5D98">
        <w:rPr>
          <w:bCs w:val="0"/>
          <w:iCs/>
          <w:sz w:val="24"/>
          <w:szCs w:val="24"/>
        </w:rPr>
        <w:t>3.3.13</w:t>
      </w:r>
      <w:r w:rsidR="004A2F0D" w:rsidRPr="00AD5D98">
        <w:fldChar w:fldCharType="end"/>
      </w:r>
      <w:r w:rsidR="00400D7D" w:rsidRPr="00AD5D98">
        <w:rPr>
          <w:bCs w:val="0"/>
          <w:iCs/>
          <w:sz w:val="24"/>
          <w:szCs w:val="24"/>
        </w:rPr>
        <w:t xml:space="preserve"> </w:t>
      </w:r>
      <w:r w:rsidR="007D07A7" w:rsidRPr="00AD5D98">
        <w:rPr>
          <w:bCs w:val="0"/>
          <w:iCs/>
          <w:sz w:val="24"/>
          <w:szCs w:val="24"/>
        </w:rPr>
        <w:t>Д</w:t>
      </w:r>
      <w:r w:rsidRPr="00AD5D98">
        <w:rPr>
          <w:bCs w:val="0"/>
          <w:iCs/>
          <w:sz w:val="24"/>
          <w:szCs w:val="24"/>
        </w:rPr>
        <w:t>окументации</w:t>
      </w:r>
      <w:r w:rsidR="007D07A7" w:rsidRPr="00AD5D98">
        <w:rPr>
          <w:bCs w:val="0"/>
          <w:iCs/>
          <w:sz w:val="24"/>
          <w:szCs w:val="24"/>
        </w:rPr>
        <w:t xml:space="preserve"> по запросу предложений</w:t>
      </w:r>
      <w:r w:rsidRPr="00AD5D98">
        <w:rPr>
          <w:bCs w:val="0"/>
          <w:iCs/>
          <w:sz w:val="24"/>
          <w:szCs w:val="24"/>
        </w:rPr>
        <w:t>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69263"/>
      <w:bookmarkStart w:id="497" w:name="_Toc468786607"/>
      <w:bookmarkStart w:id="498" w:name="_Toc469481247"/>
      <w:bookmarkStart w:id="499" w:name="_Toc472498835"/>
      <w:bookmarkStart w:id="500" w:name="_Toc498588681"/>
      <w:r w:rsidRPr="00AD5D98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AD5D9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</w:t>
      </w:r>
      <w:r w:rsidR="00684DC4" w:rsidRPr="00AD5D98">
        <w:rPr>
          <w:iCs/>
          <w:sz w:val="24"/>
          <w:szCs w:val="24"/>
        </w:rPr>
        <w:t xml:space="preserve">(п. </w:t>
      </w:r>
      <w:r w:rsidR="00684DC4" w:rsidRPr="00AD5D98">
        <w:rPr>
          <w:sz w:val="24"/>
          <w:szCs w:val="24"/>
        </w:rPr>
        <w:fldChar w:fldCharType="begin"/>
      </w:r>
      <w:r w:rsidR="00684DC4" w:rsidRPr="00AD5D98">
        <w:rPr>
          <w:iCs/>
          <w:sz w:val="24"/>
          <w:szCs w:val="24"/>
        </w:rPr>
        <w:instrText xml:space="preserve"> REF _Ref440289953 \r \h </w:instrText>
      </w:r>
      <w:r w:rsidR="00684DC4" w:rsidRPr="00AD5D98">
        <w:rPr>
          <w:sz w:val="24"/>
          <w:szCs w:val="24"/>
        </w:rPr>
        <w:instrText xml:space="preserve"> \* MERGEFORMAT </w:instrText>
      </w:r>
      <w:r w:rsidR="00684DC4" w:rsidRPr="00AD5D98">
        <w:rPr>
          <w:sz w:val="24"/>
          <w:szCs w:val="24"/>
        </w:rPr>
      </w:r>
      <w:r w:rsidR="00684DC4" w:rsidRPr="00AD5D98">
        <w:rPr>
          <w:sz w:val="24"/>
          <w:szCs w:val="24"/>
        </w:rPr>
        <w:fldChar w:fldCharType="separate"/>
      </w:r>
      <w:r w:rsidR="00684DC4" w:rsidRPr="00AD5D98">
        <w:rPr>
          <w:iCs/>
          <w:sz w:val="24"/>
          <w:szCs w:val="24"/>
        </w:rPr>
        <w:t>3.4.1.3</w:t>
      </w:r>
      <w:r w:rsidR="00684DC4" w:rsidRPr="00AD5D98">
        <w:rPr>
          <w:sz w:val="24"/>
          <w:szCs w:val="24"/>
        </w:rPr>
        <w:fldChar w:fldCharType="end"/>
      </w:r>
      <w:r w:rsidR="00684DC4" w:rsidRPr="00AD5D98">
        <w:rPr>
          <w:iCs/>
          <w:sz w:val="24"/>
          <w:szCs w:val="24"/>
        </w:rPr>
        <w:t xml:space="preserve">) </w:t>
      </w:r>
      <w:r w:rsidRPr="00AD5D98">
        <w:rPr>
          <w:bCs w:val="0"/>
          <w:sz w:val="24"/>
          <w:szCs w:val="24"/>
        </w:rPr>
        <w:t xml:space="preserve">вправе внести изменения в настоящую </w:t>
      </w:r>
      <w:r w:rsidRPr="00AD5D98">
        <w:rPr>
          <w:bCs w:val="0"/>
          <w:iCs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 xml:space="preserve">окументацию по запросу предложений. </w:t>
      </w:r>
      <w:r w:rsidR="00684DC4" w:rsidRPr="00AD5D98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684DC4" w:rsidRPr="00AD5D98">
        <w:rPr>
          <w:sz w:val="24"/>
          <w:szCs w:val="24"/>
        </w:rPr>
        <w:t>с даты размещения</w:t>
      </w:r>
      <w:proofErr w:type="gramEnd"/>
      <w:r w:rsidR="00684DC4" w:rsidRPr="00AD5D98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684DC4" w:rsidRPr="00AD5D98">
        <w:rPr>
          <w:iCs/>
          <w:sz w:val="24"/>
          <w:szCs w:val="24"/>
        </w:rPr>
        <w:t xml:space="preserve">(п. </w:t>
      </w:r>
      <w:r w:rsidR="00684DC4" w:rsidRPr="00AD5D98">
        <w:rPr>
          <w:sz w:val="24"/>
          <w:szCs w:val="24"/>
        </w:rPr>
        <w:fldChar w:fldCharType="begin"/>
      </w:r>
      <w:r w:rsidR="00684DC4" w:rsidRPr="00AD5D98">
        <w:rPr>
          <w:iCs/>
          <w:sz w:val="24"/>
          <w:szCs w:val="24"/>
        </w:rPr>
        <w:instrText xml:space="preserve"> REF _Ref440289953 \r \h </w:instrText>
      </w:r>
      <w:r w:rsidR="00684DC4" w:rsidRPr="00AD5D98">
        <w:rPr>
          <w:sz w:val="24"/>
          <w:szCs w:val="24"/>
        </w:rPr>
        <w:instrText xml:space="preserve"> \* MERGEFORMAT </w:instrText>
      </w:r>
      <w:r w:rsidR="00684DC4" w:rsidRPr="00AD5D98">
        <w:rPr>
          <w:sz w:val="24"/>
          <w:szCs w:val="24"/>
        </w:rPr>
      </w:r>
      <w:r w:rsidR="00684DC4" w:rsidRPr="00AD5D98">
        <w:rPr>
          <w:sz w:val="24"/>
          <w:szCs w:val="24"/>
        </w:rPr>
        <w:fldChar w:fldCharType="separate"/>
      </w:r>
      <w:r w:rsidR="00684DC4" w:rsidRPr="00AD5D98">
        <w:rPr>
          <w:iCs/>
          <w:sz w:val="24"/>
          <w:szCs w:val="24"/>
        </w:rPr>
        <w:t>3.4.1.3</w:t>
      </w:r>
      <w:r w:rsidR="00684DC4" w:rsidRPr="00AD5D98">
        <w:rPr>
          <w:sz w:val="24"/>
          <w:szCs w:val="24"/>
        </w:rPr>
        <w:fldChar w:fldCharType="end"/>
      </w:r>
      <w:r w:rsidR="00684DC4" w:rsidRPr="00AD5D98">
        <w:rPr>
          <w:iCs/>
          <w:sz w:val="24"/>
          <w:szCs w:val="24"/>
        </w:rPr>
        <w:t>)</w:t>
      </w:r>
      <w:r w:rsidR="00684DC4" w:rsidRPr="00AD5D98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684DC4" w:rsidRPr="00AD5D98">
        <w:rPr>
          <w:iCs/>
          <w:sz w:val="24"/>
          <w:szCs w:val="24"/>
        </w:rPr>
        <w:t>.</w:t>
      </w:r>
    </w:p>
    <w:p w:rsidR="00717F60" w:rsidRPr="00AD5D9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Все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69264"/>
      <w:bookmarkStart w:id="510" w:name="_Toc468786608"/>
      <w:bookmarkStart w:id="511" w:name="_Toc469481248"/>
      <w:bookmarkStart w:id="512" w:name="_Toc472498836"/>
      <w:bookmarkStart w:id="513" w:name="_Toc498588682"/>
      <w:r w:rsidRPr="00AD5D98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AD5D9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AD5D9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Все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и, оформившие свое участие в запросе </w:t>
      </w:r>
      <w:r w:rsidRPr="00AD5D98">
        <w:rPr>
          <w:sz w:val="24"/>
          <w:szCs w:val="24"/>
        </w:rPr>
        <w:t xml:space="preserve">предложений </w:t>
      </w:r>
      <w:r w:rsidRPr="00AD5D9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AD5D9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69265"/>
      <w:bookmarkStart w:id="526" w:name="_Toc468786609"/>
      <w:bookmarkStart w:id="527" w:name="_Toc469481249"/>
      <w:bookmarkStart w:id="528" w:name="_Toc472498837"/>
      <w:bookmarkStart w:id="529" w:name="_Toc498588683"/>
      <w:r w:rsidRPr="00AD5D98">
        <w:rPr>
          <w:bCs w:val="0"/>
          <w:szCs w:val="24"/>
          <w:lang w:eastAsia="ru-RU"/>
        </w:rPr>
        <w:t xml:space="preserve">Обеспечение </w:t>
      </w:r>
      <w:proofErr w:type="gramStart"/>
      <w:r w:rsidRPr="00AD5D98">
        <w:rPr>
          <w:szCs w:val="24"/>
        </w:rPr>
        <w:t>исполнения</w:t>
      </w:r>
      <w:r w:rsidRPr="00AD5D98">
        <w:rPr>
          <w:bCs w:val="0"/>
          <w:szCs w:val="24"/>
          <w:lang w:eastAsia="ru-RU"/>
        </w:rPr>
        <w:t xml:space="preserve"> </w:t>
      </w:r>
      <w:r w:rsidR="00D12816" w:rsidRPr="00AD5D98">
        <w:rPr>
          <w:bCs w:val="0"/>
          <w:szCs w:val="24"/>
          <w:lang w:eastAsia="ru-RU"/>
        </w:rPr>
        <w:t xml:space="preserve">обязательств </w:t>
      </w:r>
      <w:r w:rsidR="009C744E" w:rsidRPr="00AD5D98">
        <w:rPr>
          <w:bCs w:val="0"/>
          <w:szCs w:val="24"/>
          <w:lang w:eastAsia="ru-RU"/>
        </w:rPr>
        <w:t>Участник</w:t>
      </w:r>
      <w:r w:rsidRPr="00AD5D98">
        <w:rPr>
          <w:bCs w:val="0"/>
          <w:szCs w:val="24"/>
          <w:lang w:eastAsia="ru-RU"/>
        </w:rPr>
        <w:t>а запроса предложений</w:t>
      </w:r>
      <w:proofErr w:type="gramEnd"/>
      <w:r w:rsidRPr="00AD5D98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AD5D9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Участник</w:t>
      </w:r>
      <w:r w:rsidR="00932C0A" w:rsidRPr="00AD5D98">
        <w:rPr>
          <w:bCs w:val="0"/>
          <w:sz w:val="24"/>
          <w:szCs w:val="24"/>
        </w:rPr>
        <w:t xml:space="preserve"> </w:t>
      </w:r>
      <w:r w:rsidR="0089163E" w:rsidRPr="00AD5D98">
        <w:rPr>
          <w:bCs w:val="0"/>
          <w:sz w:val="24"/>
          <w:szCs w:val="24"/>
        </w:rPr>
        <w:t xml:space="preserve">запроса предложений </w:t>
      </w:r>
      <w:r w:rsidR="00932C0A" w:rsidRPr="00AD5D98">
        <w:rPr>
          <w:bCs w:val="0"/>
          <w:sz w:val="24"/>
          <w:szCs w:val="24"/>
        </w:rPr>
        <w:t xml:space="preserve">в составе своей </w:t>
      </w:r>
      <w:r w:rsidR="004B5EB3" w:rsidRPr="00AD5D98">
        <w:rPr>
          <w:bCs w:val="0"/>
          <w:sz w:val="24"/>
          <w:szCs w:val="24"/>
        </w:rPr>
        <w:t>Заявк</w:t>
      </w:r>
      <w:r w:rsidR="00932C0A" w:rsidRPr="00AD5D9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AD5D98">
        <w:rPr>
          <w:bCs w:val="0"/>
          <w:sz w:val="24"/>
          <w:szCs w:val="24"/>
        </w:rPr>
        <w:t>запросе предложений</w:t>
      </w:r>
      <w:r w:rsidR="00932C0A" w:rsidRPr="00AD5D98">
        <w:rPr>
          <w:bCs w:val="0"/>
          <w:sz w:val="24"/>
          <w:szCs w:val="24"/>
        </w:rPr>
        <w:t xml:space="preserve"> и подачей </w:t>
      </w:r>
      <w:r w:rsidR="004B5EB3" w:rsidRPr="00AD5D98">
        <w:rPr>
          <w:bCs w:val="0"/>
          <w:sz w:val="24"/>
          <w:szCs w:val="24"/>
        </w:rPr>
        <w:t>Заявк</w:t>
      </w:r>
      <w:r w:rsidR="00932C0A" w:rsidRPr="00AD5D98">
        <w:rPr>
          <w:bCs w:val="0"/>
          <w:sz w:val="24"/>
          <w:szCs w:val="24"/>
        </w:rPr>
        <w:t>и, на сумму не менее</w:t>
      </w:r>
      <w:r w:rsidR="004816F5" w:rsidRPr="00AD5D98">
        <w:rPr>
          <w:bCs w:val="0"/>
          <w:sz w:val="24"/>
          <w:szCs w:val="24"/>
        </w:rPr>
        <w:t xml:space="preserve"> 3</w:t>
      </w:r>
      <w:r w:rsidR="00932C0A" w:rsidRPr="00AD5D98">
        <w:rPr>
          <w:bCs w:val="0"/>
          <w:sz w:val="24"/>
          <w:szCs w:val="24"/>
        </w:rPr>
        <w:t xml:space="preserve">% от стоимости </w:t>
      </w:r>
      <w:r w:rsidR="004B5EB3" w:rsidRPr="00AD5D98">
        <w:rPr>
          <w:bCs w:val="0"/>
          <w:sz w:val="24"/>
          <w:szCs w:val="24"/>
        </w:rPr>
        <w:t>Заявк</w:t>
      </w:r>
      <w:r w:rsidR="00932C0A" w:rsidRPr="00AD5D98">
        <w:rPr>
          <w:bCs w:val="0"/>
          <w:sz w:val="24"/>
          <w:szCs w:val="24"/>
        </w:rPr>
        <w:t xml:space="preserve">и, с учетом НДС. </w:t>
      </w:r>
    </w:p>
    <w:p w:rsidR="00932C0A" w:rsidRPr="00AD5D98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 w:rsidRPr="00AD5D98">
        <w:fldChar w:fldCharType="begin"/>
      </w:r>
      <w:r w:rsidR="004A2F0D" w:rsidRPr="00AD5D98">
        <w:instrText xml:space="preserve"> REF _Ref467168844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3.3.14.3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 w:rsidRPr="00AD5D98">
        <w:fldChar w:fldCharType="begin"/>
      </w:r>
      <w:r w:rsidR="004A2F0D" w:rsidRPr="00AD5D98">
        <w:instrText xml:space="preserve"> REF _Ref442263553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3.3.14.4</w:t>
      </w:r>
      <w:r w:rsidR="004A2F0D" w:rsidRPr="00AD5D98">
        <w:fldChar w:fldCharType="end"/>
      </w:r>
      <w:r w:rsidRPr="00AD5D98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AD5D98">
        <w:rPr>
          <w:bCs w:val="0"/>
          <w:sz w:val="24"/>
          <w:szCs w:val="24"/>
        </w:rPr>
        <w:t>.</w:t>
      </w:r>
    </w:p>
    <w:p w:rsidR="00C54850" w:rsidRPr="00AD5D98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AD5D98">
        <w:rPr>
          <w:sz w:val="24"/>
          <w:szCs w:val="24"/>
        </w:rPr>
        <w:t>В случае</w:t>
      </w:r>
      <w:proofErr w:type="gramStart"/>
      <w:r w:rsidRPr="00AD5D98">
        <w:rPr>
          <w:sz w:val="24"/>
          <w:szCs w:val="24"/>
        </w:rPr>
        <w:t>,</w:t>
      </w:r>
      <w:proofErr w:type="gramEnd"/>
      <w:r w:rsidRPr="00AD5D98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AD5D98">
        <w:rPr>
          <w:sz w:val="24"/>
          <w:szCs w:val="24"/>
        </w:rPr>
        <w:t>:</w:t>
      </w:r>
    </w:p>
    <w:p w:rsidR="00932C0A" w:rsidRPr="00AD5D98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AD5D98">
        <w:rPr>
          <w:sz w:val="24"/>
          <w:szCs w:val="24"/>
        </w:rPr>
        <w:t>Форма соглашения о неустойке должна</w:t>
      </w:r>
      <w:r w:rsidR="00ED01BF" w:rsidRPr="00AD5D98">
        <w:rPr>
          <w:sz w:val="24"/>
          <w:szCs w:val="24"/>
        </w:rPr>
        <w:t xml:space="preserve"> соответствовать требованиям ст</w:t>
      </w:r>
      <w:r w:rsidRPr="00AD5D98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AD5D98">
        <w:rPr>
          <w:sz w:val="24"/>
          <w:szCs w:val="24"/>
        </w:rPr>
        <w:t xml:space="preserve"> и быть подготовлена по </w:t>
      </w:r>
      <w:r w:rsidR="005818B2" w:rsidRPr="00AD5D98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AD5D98">
        <w:rPr>
          <w:sz w:val="24"/>
          <w:szCs w:val="24"/>
        </w:rPr>
        <w:t xml:space="preserve"> (</w:t>
      </w:r>
      <w:r w:rsidR="003C2207" w:rsidRPr="00AD5D98">
        <w:rPr>
          <w:sz w:val="24"/>
          <w:szCs w:val="24"/>
          <w:lang w:eastAsia="ru-RU"/>
        </w:rPr>
        <w:t xml:space="preserve">подраздел </w:t>
      </w:r>
      <w:r w:rsidR="004A2F0D" w:rsidRPr="00AD5D98">
        <w:fldChar w:fldCharType="begin"/>
      </w:r>
      <w:r w:rsidR="004A2F0D" w:rsidRPr="00AD5D98">
        <w:instrText xml:space="preserve"> REF _Ref440272678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  <w:lang w:eastAsia="ru-RU"/>
        </w:rPr>
        <w:t>5.12</w:t>
      </w:r>
      <w:r w:rsidR="004A2F0D" w:rsidRPr="00AD5D98">
        <w:fldChar w:fldCharType="end"/>
      </w:r>
      <w:r w:rsidR="003C2207" w:rsidRPr="00AD5D98">
        <w:rPr>
          <w:sz w:val="24"/>
          <w:szCs w:val="24"/>
        </w:rPr>
        <w:t>)</w:t>
      </w:r>
      <w:r w:rsidR="000A6857" w:rsidRPr="00AD5D98">
        <w:rPr>
          <w:sz w:val="24"/>
          <w:szCs w:val="24"/>
        </w:rPr>
        <w:t>.</w:t>
      </w:r>
    </w:p>
    <w:p w:rsidR="00932C0A" w:rsidRPr="00AD5D98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AD5D98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AD5D98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D5D98">
        <w:rPr>
          <w:sz w:val="24"/>
          <w:szCs w:val="24"/>
        </w:rPr>
        <w:t>запросе предложений</w:t>
      </w:r>
      <w:r w:rsidRPr="00AD5D98">
        <w:rPr>
          <w:sz w:val="24"/>
          <w:szCs w:val="24"/>
        </w:rPr>
        <w:t>:</w:t>
      </w:r>
      <w:bookmarkEnd w:id="532"/>
      <w:bookmarkEnd w:id="533"/>
    </w:p>
    <w:p w:rsidR="00932C0A" w:rsidRPr="00AD5D9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AD5D98">
        <w:rPr>
          <w:bCs w:val="0"/>
          <w:sz w:val="24"/>
          <w:szCs w:val="24"/>
        </w:rPr>
        <w:t xml:space="preserve">, </w:t>
      </w:r>
      <w:r w:rsidR="00D4486F" w:rsidRPr="00AD5D98">
        <w:rPr>
          <w:bCs w:val="0"/>
          <w:sz w:val="24"/>
          <w:szCs w:val="24"/>
        </w:rPr>
        <w:lastRenderedPageBreak/>
        <w:t>предоставлени</w:t>
      </w:r>
      <w:r w:rsidR="0094024B" w:rsidRPr="00AD5D98">
        <w:rPr>
          <w:bCs w:val="0"/>
          <w:sz w:val="24"/>
          <w:szCs w:val="24"/>
        </w:rPr>
        <w:t>я</w:t>
      </w:r>
      <w:r w:rsidR="00D4486F" w:rsidRPr="00AD5D98">
        <w:rPr>
          <w:bCs w:val="0"/>
          <w:sz w:val="24"/>
          <w:szCs w:val="24"/>
        </w:rPr>
        <w:t xml:space="preserve"> </w:t>
      </w:r>
      <w:r w:rsidR="00EB08B2" w:rsidRPr="00AD5D98">
        <w:rPr>
          <w:sz w:val="24"/>
          <w:szCs w:val="24"/>
        </w:rPr>
        <w:t xml:space="preserve">фальсифицированных </w:t>
      </w:r>
      <w:r w:rsidR="00D4486F" w:rsidRPr="00AD5D98">
        <w:rPr>
          <w:bCs w:val="0"/>
          <w:sz w:val="24"/>
          <w:szCs w:val="24"/>
        </w:rPr>
        <w:t>документов</w:t>
      </w:r>
      <w:r w:rsidRPr="00AD5D98">
        <w:rPr>
          <w:bCs w:val="0"/>
          <w:sz w:val="24"/>
          <w:szCs w:val="24"/>
        </w:rPr>
        <w:t xml:space="preserve">, приведенных в составе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и;</w:t>
      </w:r>
    </w:p>
    <w:p w:rsidR="00932C0A" w:rsidRPr="00AD5D98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отказа </w:t>
      </w:r>
      <w:r w:rsidR="004906F3" w:rsidRPr="00AD5D98">
        <w:rPr>
          <w:sz w:val="24"/>
          <w:szCs w:val="24"/>
          <w:lang w:val="x-none" w:eastAsia="x-none"/>
        </w:rPr>
        <w:t xml:space="preserve">Победителя или </w:t>
      </w:r>
      <w:r w:rsidR="004906F3" w:rsidRPr="00AD5D98">
        <w:rPr>
          <w:sz w:val="24"/>
          <w:szCs w:val="24"/>
          <w:lang w:eastAsia="x-none"/>
        </w:rPr>
        <w:t>У</w:t>
      </w:r>
      <w:r w:rsidR="004906F3" w:rsidRPr="00AD5D9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AD5D98">
        <w:rPr>
          <w:sz w:val="24"/>
          <w:szCs w:val="24"/>
          <w:lang w:eastAsia="x-none"/>
        </w:rPr>
        <w:t>У</w:t>
      </w:r>
      <w:r w:rsidR="004906F3" w:rsidRPr="00AD5D9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AD5D98">
        <w:rPr>
          <w:sz w:val="24"/>
          <w:szCs w:val="24"/>
          <w:lang w:eastAsia="x-none"/>
        </w:rPr>
        <w:t>Документации по запросу предложений</w:t>
      </w:r>
      <w:r w:rsidR="004906F3" w:rsidRPr="00AD5D98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AD5D98">
        <w:rPr>
          <w:sz w:val="24"/>
          <w:szCs w:val="24"/>
          <w:lang w:eastAsia="x-none"/>
        </w:rPr>
        <w:t>Документации по запросу предложений</w:t>
      </w:r>
      <w:r w:rsidR="004906F3" w:rsidRPr="00AD5D98">
        <w:rPr>
          <w:sz w:val="24"/>
          <w:szCs w:val="24"/>
          <w:lang w:val="x-none" w:eastAsia="x-none"/>
        </w:rPr>
        <w:t xml:space="preserve"> порядке </w:t>
      </w:r>
      <w:r w:rsidR="00932C0A" w:rsidRPr="00AD5D98">
        <w:rPr>
          <w:bCs w:val="0"/>
          <w:sz w:val="24"/>
          <w:szCs w:val="24"/>
        </w:rPr>
        <w:t>(п</w:t>
      </w:r>
      <w:r w:rsidR="00403042" w:rsidRPr="00AD5D98">
        <w:rPr>
          <w:bCs w:val="0"/>
          <w:sz w:val="24"/>
          <w:szCs w:val="24"/>
        </w:rPr>
        <w:t>.</w:t>
      </w:r>
      <w:r w:rsidR="00D74ED6" w:rsidRPr="00AD5D98">
        <w:rPr>
          <w:bCs w:val="0"/>
          <w:sz w:val="24"/>
          <w:szCs w:val="24"/>
        </w:rPr>
        <w:t xml:space="preserve"> </w:t>
      </w:r>
      <w:r w:rsidR="004A2F0D" w:rsidRPr="00AD5D98">
        <w:rPr>
          <w:sz w:val="24"/>
          <w:szCs w:val="24"/>
        </w:rPr>
        <w:fldChar w:fldCharType="begin"/>
      </w:r>
      <w:r w:rsidR="004A2F0D" w:rsidRPr="00AD5D98">
        <w:rPr>
          <w:sz w:val="24"/>
          <w:szCs w:val="24"/>
        </w:rPr>
        <w:instrText xml:space="preserve"> REF _Ref468786447 \r \h  \* MERGEFORMAT </w:instrText>
      </w:r>
      <w:r w:rsidR="004A2F0D" w:rsidRPr="00AD5D98">
        <w:rPr>
          <w:sz w:val="24"/>
          <w:szCs w:val="24"/>
        </w:rPr>
      </w:r>
      <w:r w:rsidR="004A2F0D" w:rsidRPr="00AD5D98">
        <w:rPr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</w:rPr>
        <w:t>3.12</w:t>
      </w:r>
      <w:r w:rsidR="004A2F0D" w:rsidRPr="00AD5D98">
        <w:rPr>
          <w:sz w:val="24"/>
          <w:szCs w:val="24"/>
        </w:rPr>
        <w:fldChar w:fldCharType="end"/>
      </w:r>
      <w:r w:rsidR="00932C0A" w:rsidRPr="00AD5D98">
        <w:rPr>
          <w:bCs w:val="0"/>
          <w:sz w:val="24"/>
          <w:szCs w:val="24"/>
        </w:rPr>
        <w:t>);</w:t>
      </w:r>
    </w:p>
    <w:p w:rsidR="004906F3" w:rsidRPr="00AD5D98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snapToGrid w:val="0"/>
          <w:sz w:val="24"/>
          <w:szCs w:val="24"/>
          <w:lang w:eastAsia="x-none"/>
        </w:rPr>
        <w:t xml:space="preserve">отказа </w:t>
      </w:r>
      <w:r w:rsidRPr="00AD5D98">
        <w:rPr>
          <w:sz w:val="24"/>
          <w:szCs w:val="24"/>
          <w:lang w:val="x-none" w:eastAsia="x-none"/>
        </w:rPr>
        <w:t xml:space="preserve">Победителя или </w:t>
      </w:r>
      <w:r w:rsidRPr="00AD5D98">
        <w:rPr>
          <w:sz w:val="24"/>
          <w:szCs w:val="24"/>
          <w:lang w:eastAsia="x-none"/>
        </w:rPr>
        <w:t>У</w:t>
      </w:r>
      <w:r w:rsidRPr="00AD5D9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AD5D98">
        <w:rPr>
          <w:sz w:val="24"/>
          <w:szCs w:val="24"/>
          <w:lang w:eastAsia="x-none"/>
        </w:rPr>
        <w:t>У</w:t>
      </w:r>
      <w:r w:rsidRPr="00AD5D9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AD5D98">
        <w:rPr>
          <w:sz w:val="24"/>
          <w:szCs w:val="24"/>
          <w:lang w:eastAsia="x-none"/>
        </w:rPr>
        <w:t>Документации по запросу предложений</w:t>
      </w:r>
      <w:r w:rsidRPr="00AD5D98">
        <w:rPr>
          <w:sz w:val="24"/>
          <w:szCs w:val="24"/>
        </w:rPr>
        <w:t>,</w:t>
      </w:r>
      <w:r w:rsidRPr="00AD5D98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AD5D98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AD5D98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AD5D9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AD5D98">
        <w:rPr>
          <w:i/>
          <w:iCs/>
          <w:sz w:val="24"/>
          <w:szCs w:val="24"/>
        </w:rPr>
        <w:t>я(</w:t>
      </w:r>
      <w:proofErr w:type="gramEnd"/>
      <w:r w:rsidRPr="00AD5D98">
        <w:rPr>
          <w:i/>
          <w:iCs/>
          <w:sz w:val="24"/>
          <w:szCs w:val="24"/>
        </w:rPr>
        <w:t>ей) продукции по договору</w:t>
      </w:r>
      <w:r w:rsidRPr="00AD5D98">
        <w:rPr>
          <w:bCs w:val="0"/>
          <w:sz w:val="24"/>
          <w:szCs w:val="24"/>
        </w:rPr>
        <w:t>;</w:t>
      </w:r>
    </w:p>
    <w:p w:rsidR="0052086C" w:rsidRPr="00AD5D98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AD5D98">
        <w:rPr>
          <w:sz w:val="24"/>
          <w:szCs w:val="24"/>
          <w:lang w:eastAsia="ru-RU"/>
        </w:rPr>
        <w:t>непредставлени</w:t>
      </w:r>
      <w:r w:rsidRPr="00AD5D98">
        <w:rPr>
          <w:sz w:val="24"/>
          <w:szCs w:val="24"/>
        </w:rPr>
        <w:t>я или предоставления</w:t>
      </w:r>
      <w:r w:rsidRPr="00AD5D98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AD5D98">
        <w:rPr>
          <w:bCs w:val="0"/>
          <w:sz w:val="24"/>
          <w:szCs w:val="24"/>
        </w:rPr>
        <w:t xml:space="preserve"> </w:t>
      </w:r>
      <w:r w:rsidR="00FB6254" w:rsidRPr="00AD5D98">
        <w:rPr>
          <w:bCs w:val="0"/>
          <w:sz w:val="24"/>
          <w:szCs w:val="24"/>
        </w:rPr>
        <w:t>(п.</w:t>
      </w:r>
      <w:r w:rsidR="00D74ED6" w:rsidRPr="00AD5D98">
        <w:rPr>
          <w:bCs w:val="0"/>
          <w:sz w:val="24"/>
          <w:szCs w:val="24"/>
        </w:rPr>
        <w:t xml:space="preserve"> </w:t>
      </w:r>
      <w:r w:rsidR="00A5367C" w:rsidRPr="00AD5D98">
        <w:rPr>
          <w:bCs w:val="0"/>
          <w:sz w:val="24"/>
          <w:szCs w:val="24"/>
        </w:rPr>
        <w:fldChar w:fldCharType="begin"/>
      </w:r>
      <w:r w:rsidR="00D74ED6" w:rsidRPr="00AD5D98">
        <w:rPr>
          <w:bCs w:val="0"/>
          <w:sz w:val="24"/>
          <w:szCs w:val="24"/>
        </w:rPr>
        <w:instrText xml:space="preserve"> REF _Ref472499089 \r \h </w:instrText>
      </w:r>
      <w:r w:rsidR="00D65838" w:rsidRPr="00AD5D98">
        <w:rPr>
          <w:bCs w:val="0"/>
          <w:sz w:val="24"/>
          <w:szCs w:val="24"/>
        </w:rPr>
        <w:instrText xml:space="preserve"> \* MERGEFORMAT </w:instrText>
      </w:r>
      <w:r w:rsidR="00A5367C" w:rsidRPr="00AD5D98">
        <w:rPr>
          <w:bCs w:val="0"/>
          <w:sz w:val="24"/>
          <w:szCs w:val="24"/>
        </w:rPr>
      </w:r>
      <w:r w:rsidR="00A5367C" w:rsidRPr="00AD5D98">
        <w:rPr>
          <w:bCs w:val="0"/>
          <w:sz w:val="24"/>
          <w:szCs w:val="24"/>
        </w:rPr>
        <w:fldChar w:fldCharType="separate"/>
      </w:r>
      <w:r w:rsidR="00415CBF" w:rsidRPr="00AD5D98">
        <w:rPr>
          <w:bCs w:val="0"/>
          <w:sz w:val="24"/>
          <w:szCs w:val="24"/>
        </w:rPr>
        <w:t>3.13</w:t>
      </w:r>
      <w:r w:rsidR="00A5367C" w:rsidRPr="00AD5D98">
        <w:rPr>
          <w:bCs w:val="0"/>
          <w:sz w:val="24"/>
          <w:szCs w:val="24"/>
        </w:rPr>
        <w:fldChar w:fldCharType="end"/>
      </w:r>
      <w:r w:rsidR="00FB6254" w:rsidRPr="00AD5D98">
        <w:rPr>
          <w:bCs w:val="0"/>
          <w:sz w:val="24"/>
          <w:szCs w:val="24"/>
        </w:rPr>
        <w:t>)</w:t>
      </w:r>
      <w:r w:rsidRPr="00AD5D98">
        <w:rPr>
          <w:bCs w:val="0"/>
          <w:sz w:val="24"/>
          <w:szCs w:val="24"/>
        </w:rPr>
        <w:t>.</w:t>
      </w:r>
    </w:p>
    <w:p w:rsidR="00932C0A" w:rsidRPr="00AD5D98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AD5D98">
        <w:rPr>
          <w:sz w:val="24"/>
          <w:szCs w:val="24"/>
        </w:rPr>
        <w:t xml:space="preserve">В случаях, указанных в п. </w:t>
      </w:r>
      <w:r w:rsidR="004A2F0D" w:rsidRPr="00AD5D98">
        <w:fldChar w:fldCharType="begin"/>
      </w:r>
      <w:r w:rsidR="004A2F0D" w:rsidRPr="00AD5D98">
        <w:instrText xml:space="preserve"> REF _Ref305753174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3.3.14.3.2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7A8E" w:rsidRPr="00AD5D98">
        <w:rPr>
          <w:sz w:val="24"/>
          <w:szCs w:val="24"/>
        </w:rPr>
        <w:t>3% от стоимости Заявки, с учетом НДС.</w:t>
      </w:r>
    </w:p>
    <w:p w:rsidR="00932C0A" w:rsidRPr="00AD5D98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AD5D98">
        <w:rPr>
          <w:sz w:val="24"/>
          <w:szCs w:val="24"/>
        </w:rPr>
        <w:t>Участник</w:t>
      </w:r>
      <w:r w:rsidR="00932C0A" w:rsidRPr="00AD5D98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AD5D98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AD5D98">
        <w:rPr>
          <w:sz w:val="24"/>
          <w:szCs w:val="24"/>
        </w:rPr>
        <w:t>Участник должен предоставить оригинал соглашения о неустойке (</w:t>
      </w:r>
      <w:r w:rsidRPr="00AD5D98">
        <w:rPr>
          <w:sz w:val="24"/>
          <w:szCs w:val="24"/>
          <w:lang w:eastAsia="ru-RU"/>
        </w:rPr>
        <w:t xml:space="preserve">подраздел </w:t>
      </w:r>
      <w:r w:rsidR="004A2F0D" w:rsidRPr="00AD5D98">
        <w:fldChar w:fldCharType="begin"/>
      </w:r>
      <w:r w:rsidR="004A2F0D" w:rsidRPr="00AD5D98">
        <w:instrText xml:space="preserve"> REF _Ref440272256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  <w:lang w:eastAsia="ru-RU"/>
        </w:rPr>
        <w:t>5.12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D5D98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D5D98">
        <w:rPr>
          <w:sz w:val="24"/>
          <w:szCs w:val="24"/>
        </w:rPr>
        <w:t>(</w:t>
      </w:r>
      <w:r w:rsidRPr="00AD5D98">
        <w:rPr>
          <w:sz w:val="24"/>
          <w:szCs w:val="24"/>
          <w:lang w:eastAsia="ru-RU"/>
        </w:rPr>
        <w:t xml:space="preserve">подраздел </w:t>
      </w:r>
      <w:r w:rsidR="004A2F0D" w:rsidRPr="00AD5D98">
        <w:fldChar w:fldCharType="begin"/>
      </w:r>
      <w:r w:rsidR="004A2F0D" w:rsidRPr="00AD5D98">
        <w:instrText xml:space="preserve"> REF _Ref441574460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  <w:lang w:eastAsia="ru-RU"/>
        </w:rPr>
        <w:t>5.13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3.4.1.3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настоящей Документации, по адресу: </w:t>
      </w:r>
      <w:hyperlink r:id="rId38" w:history="1">
        <w:r w:rsidR="00A46F06" w:rsidRPr="00AD5D98">
          <w:rPr>
            <w:bCs/>
            <w:sz w:val="24"/>
            <w:szCs w:val="24"/>
          </w:rPr>
          <w:t>РФ, 305029, Курская область, г. Курск, ул. К. Маркса, 27</w:t>
        </w:r>
      </w:hyperlink>
      <w:r w:rsidR="00A46F06" w:rsidRPr="00AD5D98">
        <w:rPr>
          <w:bCs/>
          <w:sz w:val="24"/>
          <w:szCs w:val="24"/>
        </w:rPr>
        <w:t xml:space="preserve">, </w:t>
      </w:r>
      <w:proofErr w:type="spellStart"/>
      <w:r w:rsidR="00A46F06" w:rsidRPr="00AD5D98">
        <w:rPr>
          <w:bCs/>
          <w:sz w:val="24"/>
          <w:szCs w:val="24"/>
        </w:rPr>
        <w:t>каб</w:t>
      </w:r>
      <w:proofErr w:type="spellEnd"/>
      <w:r w:rsidR="00A46F06" w:rsidRPr="00AD5D98">
        <w:rPr>
          <w:bCs/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</w:t>
      </w:r>
      <w:r w:rsidR="00A46F06" w:rsidRPr="00AD5D98">
        <w:rPr>
          <w:sz w:val="24"/>
          <w:szCs w:val="24"/>
        </w:rPr>
        <w:t xml:space="preserve"> телефон (4712) 55-72-02, 55-71-86</w:t>
      </w:r>
      <w:r w:rsidRPr="00AD5D98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AD5D9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>Пометка «</w:t>
      </w:r>
      <w:r w:rsidRPr="00AD5D98">
        <w:rPr>
          <w:bCs w:val="0"/>
          <w:sz w:val="24"/>
          <w:szCs w:val="24"/>
        </w:rPr>
        <w:t xml:space="preserve"> Соглашение о неустойке</w:t>
      </w:r>
      <w:r w:rsidRPr="00AD5D98">
        <w:rPr>
          <w:sz w:val="24"/>
          <w:szCs w:val="24"/>
        </w:rPr>
        <w:t>»;</w:t>
      </w:r>
    </w:p>
    <w:p w:rsidR="008D1B83" w:rsidRPr="00AD5D9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 w:rsidRPr="00AD5D98">
        <w:fldChar w:fldCharType="begin"/>
      </w:r>
      <w:r w:rsidR="004A2F0D" w:rsidRPr="00AD5D98">
        <w:instrText xml:space="preserve"> REF _Ref191386085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1.1.1</w:t>
      </w:r>
      <w:r w:rsidR="004A2F0D" w:rsidRPr="00AD5D98">
        <w:fldChar w:fldCharType="end"/>
      </w:r>
      <w:r w:rsidRPr="00AD5D98">
        <w:rPr>
          <w:sz w:val="24"/>
          <w:szCs w:val="24"/>
        </w:rPr>
        <w:t>;</w:t>
      </w:r>
    </w:p>
    <w:p w:rsidR="008D1B83" w:rsidRPr="00AD5D9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AD5D9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 xml:space="preserve">предмет Договора в соответствии с пунктом </w:t>
      </w:r>
      <w:r w:rsidR="004A2F0D" w:rsidRPr="00AD5D98">
        <w:fldChar w:fldCharType="begin"/>
      </w:r>
      <w:r w:rsidR="004A2F0D" w:rsidRPr="00AD5D98">
        <w:instrText xml:space="preserve"> REF _Ref303323780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1.1.4</w:t>
      </w:r>
      <w:r w:rsidR="004A2F0D" w:rsidRPr="00AD5D98">
        <w:fldChar w:fldCharType="end"/>
      </w:r>
      <w:r w:rsidRPr="00AD5D98">
        <w:rPr>
          <w:sz w:val="24"/>
          <w:szCs w:val="24"/>
        </w:rPr>
        <w:t>.</w:t>
      </w:r>
    </w:p>
    <w:p w:rsidR="008D1B83" w:rsidRPr="00AD5D98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AD5D98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 w:rsidRPr="00AD5D98">
        <w:fldChar w:fldCharType="begin"/>
      </w:r>
      <w:r w:rsidR="00356FCC" w:rsidRPr="00AD5D98">
        <w:rPr>
          <w:sz w:val="24"/>
          <w:szCs w:val="24"/>
        </w:rPr>
        <w:instrText xml:space="preserve"> REF _Ref518912346 \r \h </w:instrText>
      </w:r>
      <w:r w:rsidR="00AD5D98">
        <w:instrText xml:space="preserve"> \* MERGEFORMAT </w:instrText>
      </w:r>
      <w:r w:rsidR="00356FCC" w:rsidRPr="00AD5D98">
        <w:fldChar w:fldCharType="separate"/>
      </w:r>
      <w:r w:rsidR="00415CBF" w:rsidRPr="00AD5D98">
        <w:rPr>
          <w:sz w:val="24"/>
          <w:szCs w:val="24"/>
        </w:rPr>
        <w:t>3.3.14.6</w:t>
      </w:r>
      <w:r w:rsidR="00356FCC" w:rsidRPr="00AD5D98">
        <w:fldChar w:fldCharType="end"/>
      </w:r>
      <w:r w:rsidR="00356FCC" w:rsidRPr="00AD5D98">
        <w:t xml:space="preserve"> </w:t>
      </w:r>
      <w:r w:rsidRPr="00AD5D98">
        <w:rPr>
          <w:sz w:val="24"/>
          <w:szCs w:val="24"/>
        </w:rPr>
        <w:t>настоящей Документации.</w:t>
      </w:r>
    </w:p>
    <w:p w:rsidR="00C54850" w:rsidRPr="00AD5D98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AD5D98">
        <w:rPr>
          <w:sz w:val="24"/>
          <w:szCs w:val="24"/>
        </w:rPr>
        <w:t>В случае</w:t>
      </w:r>
      <w:proofErr w:type="gramStart"/>
      <w:r w:rsidRPr="00AD5D98">
        <w:rPr>
          <w:sz w:val="24"/>
          <w:szCs w:val="24"/>
        </w:rPr>
        <w:t>,</w:t>
      </w:r>
      <w:proofErr w:type="gramEnd"/>
      <w:r w:rsidRPr="00AD5D98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C54850" w:rsidRPr="00AD5D9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D5D98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szCs w:val="24"/>
        </w:rPr>
        <w:t>3.4.1.3</w:t>
      </w:r>
      <w:r w:rsidR="004A2F0D" w:rsidRPr="00AD5D98">
        <w:fldChar w:fldCharType="end"/>
      </w:r>
      <w:r w:rsidRPr="00AD5D98">
        <w:rPr>
          <w:szCs w:val="24"/>
        </w:rPr>
        <w:t>). В случае</w:t>
      </w:r>
      <w:proofErr w:type="gramStart"/>
      <w:r w:rsidRPr="00AD5D98">
        <w:rPr>
          <w:szCs w:val="24"/>
        </w:rPr>
        <w:t>,</w:t>
      </w:r>
      <w:proofErr w:type="gramEnd"/>
      <w:r w:rsidRPr="00AD5D98">
        <w:rPr>
          <w:szCs w:val="24"/>
        </w:rPr>
        <w:t xml:space="preserve"> если на момент истечения срока окончания приема Заявок (п. </w:t>
      </w:r>
      <w:r w:rsidR="004A2F0D" w:rsidRPr="00AD5D98">
        <w:lastRenderedPageBreak/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szCs w:val="24"/>
        </w:rPr>
        <w:t>3.4.1.3</w:t>
      </w:r>
      <w:r w:rsidR="004A2F0D" w:rsidRPr="00AD5D98">
        <w:fldChar w:fldCharType="end"/>
      </w:r>
      <w:r w:rsidRPr="00AD5D98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AD5D9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D5D98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AD5D98">
        <w:rPr>
          <w:szCs w:val="24"/>
        </w:rPr>
        <w:t>дств в к</w:t>
      </w:r>
      <w:proofErr w:type="gramEnd"/>
      <w:r w:rsidRPr="00AD5D98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AD5D98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AD5D98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AD5D98">
        <w:rPr>
          <w:szCs w:val="24"/>
        </w:rPr>
        <w:t>дств пр</w:t>
      </w:r>
      <w:proofErr w:type="gramEnd"/>
      <w:r w:rsidRPr="00AD5D98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AD5D98">
        <w:rPr>
          <w:szCs w:val="24"/>
        </w:rPr>
        <w:t>дств в к</w:t>
      </w:r>
      <w:proofErr w:type="gramEnd"/>
      <w:r w:rsidRPr="00AD5D98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AD5D9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D5D98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AD5D98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AD5D98">
        <w:rPr>
          <w:rFonts w:eastAsia="Calibri"/>
          <w:szCs w:val="24"/>
          <w:lang w:eastAsia="en-US"/>
        </w:rPr>
        <w:t xml:space="preserve"> копию </w:t>
      </w:r>
      <w:r w:rsidRPr="00AD5D98">
        <w:rPr>
          <w:szCs w:val="24"/>
        </w:rPr>
        <w:t>платежного</w:t>
      </w:r>
      <w:r w:rsidRPr="00AD5D98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 w:rsidRPr="00AD5D98">
        <w:fldChar w:fldCharType="begin"/>
      </w:r>
      <w:r w:rsidR="004A2F0D" w:rsidRPr="00AD5D98">
        <w:instrText xml:space="preserve"> REF _Ref55335823 \r \h  \* MERGEFORMAT </w:instrText>
      </w:r>
      <w:r w:rsidR="004A2F0D" w:rsidRPr="00AD5D98">
        <w:fldChar w:fldCharType="separate"/>
      </w:r>
      <w:r w:rsidR="00415CBF" w:rsidRPr="00AD5D98">
        <w:rPr>
          <w:rFonts w:eastAsia="Calibri"/>
          <w:szCs w:val="24"/>
          <w:lang w:eastAsia="en-US"/>
        </w:rPr>
        <w:t>5.6</w:t>
      </w:r>
      <w:r w:rsidR="004A2F0D" w:rsidRPr="00AD5D98">
        <w:fldChar w:fldCharType="end"/>
      </w:r>
      <w:r w:rsidRPr="00AD5D98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46F06" w:rsidRPr="00AD5D98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46F06" w:rsidRPr="00AD5D98">
        <w:rPr>
          <w:iCs/>
          <w:szCs w:val="24"/>
        </w:rPr>
        <w:t>УЛ</w:t>
      </w:r>
      <w:proofErr w:type="gramEnd"/>
      <w:r w:rsidR="00A46F06" w:rsidRPr="00AD5D98">
        <w:rPr>
          <w:iCs/>
          <w:szCs w:val="24"/>
        </w:rPr>
        <w:t xml:space="preserve"> и МТО филиала ПАО «МРСК Центра» - «Курскэнерго» </w:t>
      </w:r>
      <w:proofErr w:type="spellStart"/>
      <w:r w:rsidR="00A46F06" w:rsidRPr="00AD5D98">
        <w:rPr>
          <w:iCs/>
          <w:szCs w:val="24"/>
        </w:rPr>
        <w:t>Горбылеву</w:t>
      </w:r>
      <w:proofErr w:type="spellEnd"/>
      <w:r w:rsidR="00A46F06" w:rsidRPr="00AD5D98">
        <w:rPr>
          <w:iCs/>
          <w:szCs w:val="24"/>
        </w:rPr>
        <w:t xml:space="preserve"> А.В., контактные телефоны: (4712) 55-70-49, </w:t>
      </w:r>
      <w:r w:rsidR="00A46F06" w:rsidRPr="00AD5D98">
        <w:rPr>
          <w:szCs w:val="24"/>
        </w:rPr>
        <w:t xml:space="preserve">адрес электронной почты: </w:t>
      </w:r>
      <w:hyperlink r:id="rId39" w:history="1">
        <w:r w:rsidR="00A46F06" w:rsidRPr="00AD5D98">
          <w:rPr>
            <w:rStyle w:val="a7"/>
            <w:szCs w:val="24"/>
            <w:lang w:val="en-US"/>
          </w:rPr>
          <w:t>gorbylev</w:t>
        </w:r>
        <w:r w:rsidR="00A46F06" w:rsidRPr="00AD5D98">
          <w:rPr>
            <w:rStyle w:val="a7"/>
            <w:szCs w:val="24"/>
          </w:rPr>
          <w:t>.</w:t>
        </w:r>
        <w:r w:rsidR="00A46F06" w:rsidRPr="00AD5D98">
          <w:rPr>
            <w:rStyle w:val="a7"/>
            <w:szCs w:val="24"/>
            <w:lang w:val="en-US"/>
          </w:rPr>
          <w:t>av</w:t>
        </w:r>
        <w:r w:rsidR="00A46F06" w:rsidRPr="00AD5D98">
          <w:rPr>
            <w:rStyle w:val="a7"/>
            <w:szCs w:val="24"/>
          </w:rPr>
          <w:t>@mrsk-1.ru</w:t>
        </w:r>
      </w:hyperlink>
      <w:r w:rsidRPr="00AD5D98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D5D98">
        <w:rPr>
          <w:szCs w:val="24"/>
        </w:rPr>
        <w:t xml:space="preserve">до момента истечения срока окончания приема заявок (п.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szCs w:val="24"/>
        </w:rPr>
        <w:t>3.4.1.3</w:t>
      </w:r>
      <w:r w:rsidR="004A2F0D" w:rsidRPr="00AD5D98">
        <w:fldChar w:fldCharType="end"/>
      </w:r>
      <w:r w:rsidRPr="00AD5D98">
        <w:rPr>
          <w:szCs w:val="24"/>
        </w:rPr>
        <w:t>).</w:t>
      </w:r>
    </w:p>
    <w:p w:rsidR="00C54850" w:rsidRPr="00AD5D9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784"/>
      <w:r w:rsidRPr="00AD5D98">
        <w:rPr>
          <w:rFonts w:eastAsia="Calibri"/>
          <w:szCs w:val="24"/>
          <w:lang w:eastAsia="en-US"/>
        </w:rPr>
        <w:t>Реквизиты</w:t>
      </w:r>
      <w:r w:rsidRPr="00AD5D98">
        <w:rPr>
          <w:szCs w:val="24"/>
        </w:rPr>
        <w:t xml:space="preserve"> Заказчика для перечисления денежных сре</w:t>
      </w:r>
      <w:proofErr w:type="gramStart"/>
      <w:r w:rsidRPr="00AD5D98">
        <w:rPr>
          <w:szCs w:val="24"/>
        </w:rPr>
        <w:t>дств в к</w:t>
      </w:r>
      <w:proofErr w:type="gramEnd"/>
      <w:r w:rsidRPr="00AD5D98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54850" w:rsidRPr="00AD5D98" w:rsidRDefault="00C54850" w:rsidP="00C5485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AD5D98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A46F06" w:rsidRPr="00AD5D98" w:rsidRDefault="00A46F06" w:rsidP="00A46F06">
      <w:pPr>
        <w:pStyle w:val="aff6"/>
        <w:numPr>
          <w:ilvl w:val="0"/>
          <w:numId w:val="96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AD5D98">
        <w:rPr>
          <w:sz w:val="24"/>
          <w:szCs w:val="24"/>
        </w:rPr>
        <w:t>ИНН: 6901067107, КПП: 463202002</w:t>
      </w:r>
    </w:p>
    <w:p w:rsidR="00A46F06" w:rsidRPr="00AD5D98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>р</w:t>
      </w:r>
      <w:proofErr w:type="gramEnd"/>
      <w:r w:rsidRPr="00AD5D98">
        <w:rPr>
          <w:bCs w:val="0"/>
          <w:sz w:val="24"/>
          <w:szCs w:val="24"/>
        </w:rPr>
        <w:t xml:space="preserve">/с: 40702810418250001092 </w:t>
      </w:r>
      <w:r w:rsidRPr="00AD5D98">
        <w:rPr>
          <w:sz w:val="24"/>
          <w:szCs w:val="24"/>
        </w:rPr>
        <w:t xml:space="preserve">в Филиале ПАО Банк ВТБ в </w:t>
      </w:r>
    </w:p>
    <w:p w:rsidR="00A46F06" w:rsidRPr="00AD5D98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AD5D98">
        <w:rPr>
          <w:sz w:val="24"/>
          <w:szCs w:val="24"/>
        </w:rPr>
        <w:t xml:space="preserve">г. </w:t>
      </w:r>
      <w:proofErr w:type="gramStart"/>
      <w:r w:rsidRPr="00AD5D98">
        <w:rPr>
          <w:sz w:val="24"/>
          <w:szCs w:val="24"/>
        </w:rPr>
        <w:t>Воронеже</w:t>
      </w:r>
      <w:proofErr w:type="gramEnd"/>
    </w:p>
    <w:p w:rsidR="00A46F06" w:rsidRPr="00AD5D98" w:rsidRDefault="00A46F06" w:rsidP="00A46F06">
      <w:pPr>
        <w:pStyle w:val="aff6"/>
        <w:numPr>
          <w:ilvl w:val="0"/>
          <w:numId w:val="0"/>
        </w:numPr>
        <w:tabs>
          <w:tab w:val="left" w:pos="2127"/>
          <w:tab w:val="center" w:pos="6313"/>
        </w:tabs>
        <w:spacing w:line="240" w:lineRule="auto"/>
        <w:ind w:left="2847"/>
        <w:rPr>
          <w:sz w:val="24"/>
          <w:szCs w:val="24"/>
        </w:rPr>
      </w:pPr>
      <w:r w:rsidRPr="00AD5D98">
        <w:rPr>
          <w:sz w:val="24"/>
          <w:szCs w:val="24"/>
        </w:rPr>
        <w:t>БИК: 042007835</w:t>
      </w:r>
      <w:r w:rsidRPr="00AD5D98">
        <w:rPr>
          <w:sz w:val="24"/>
          <w:szCs w:val="24"/>
        </w:rPr>
        <w:tab/>
      </w:r>
    </w:p>
    <w:p w:rsidR="00C54850" w:rsidRPr="00AD5D98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AD5D98">
        <w:rPr>
          <w:sz w:val="24"/>
          <w:szCs w:val="24"/>
        </w:rPr>
        <w:t>к/с: 30101810100000000835</w:t>
      </w:r>
    </w:p>
    <w:p w:rsidR="00C54850" w:rsidRPr="00AD5D9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D5D98">
        <w:rPr>
          <w:rFonts w:eastAsia="Calibri"/>
          <w:szCs w:val="24"/>
          <w:lang w:eastAsia="en-US"/>
        </w:rPr>
        <w:t>Предоставленное</w:t>
      </w:r>
      <w:r w:rsidRPr="00AD5D98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</w:t>
      </w:r>
      <w:r w:rsidRPr="00AD5D98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AD5D9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AD5D98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AD5D98">
        <w:rPr>
          <w:szCs w:val="24"/>
        </w:rPr>
        <w:t>Запросе предложений</w:t>
      </w:r>
      <w:r w:rsidRPr="00AD5D98">
        <w:rPr>
          <w:sz w:val="24"/>
          <w:szCs w:val="24"/>
        </w:rPr>
        <w:t>;</w:t>
      </w:r>
    </w:p>
    <w:p w:rsidR="00C54850" w:rsidRPr="00AD5D9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D5D98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AD5D9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D5D98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AD5D98">
        <w:rPr>
          <w:szCs w:val="24"/>
        </w:rPr>
        <w:t>Запросе предложений</w:t>
      </w:r>
      <w:r w:rsidRPr="00AD5D98">
        <w:rPr>
          <w:sz w:val="24"/>
          <w:szCs w:val="24"/>
        </w:rPr>
        <w:t xml:space="preserve"> несостоявшимся;</w:t>
      </w:r>
    </w:p>
    <w:p w:rsidR="00C54850" w:rsidRPr="00AD5D9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D5D98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AD5D98">
        <w:rPr>
          <w:color w:val="FF0000"/>
          <w:sz w:val="24"/>
          <w:szCs w:val="24"/>
        </w:rPr>
        <w:t xml:space="preserve"> </w:t>
      </w:r>
      <w:r w:rsidRPr="00AD5D98">
        <w:rPr>
          <w:sz w:val="24"/>
          <w:szCs w:val="24"/>
        </w:rPr>
        <w:t xml:space="preserve">(раздел </w:t>
      </w:r>
      <w:r w:rsidR="004A2F0D" w:rsidRPr="00AD5D98">
        <w:fldChar w:fldCharType="begin"/>
      </w:r>
      <w:r w:rsidR="004A2F0D" w:rsidRPr="00AD5D98">
        <w:instrText xml:space="preserve"> REF _Ref306140451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3.14</w:t>
      </w:r>
      <w:r w:rsidR="004A2F0D" w:rsidRPr="00AD5D98">
        <w:fldChar w:fldCharType="end"/>
      </w:r>
      <w:r w:rsidRPr="00AD5D98">
        <w:rPr>
          <w:sz w:val="24"/>
          <w:szCs w:val="24"/>
        </w:rPr>
        <w:t>);</w:t>
      </w:r>
    </w:p>
    <w:p w:rsidR="00C54850" w:rsidRPr="00AD5D98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D5D98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356FCC" w:rsidRPr="00AD5D98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71439"/>
      <w:r w:rsidRPr="00AD5D98">
        <w:rPr>
          <w:sz w:val="24"/>
          <w:szCs w:val="24"/>
        </w:rPr>
        <w:t>Участник закупки утрачивает обеспечение в случаях:</w:t>
      </w:r>
    </w:p>
    <w:p w:rsidR="00356FCC" w:rsidRPr="00AD5D98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AD5D98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AD5D98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AD5D98">
        <w:rPr>
          <w:sz w:val="24"/>
          <w:szCs w:val="24"/>
        </w:rPr>
        <w:t>непредоставление</w:t>
      </w:r>
      <w:proofErr w:type="spellEnd"/>
      <w:r w:rsidRPr="00AD5D98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D5D98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12346"/>
      <w:r w:rsidRPr="00AD5D98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D5D98">
        <w:rPr>
          <w:sz w:val="24"/>
          <w:szCs w:val="24"/>
        </w:rPr>
        <w:t>ств тр</w:t>
      </w:r>
      <w:proofErr w:type="gramEnd"/>
      <w:r w:rsidRPr="00AD5D98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D5D98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AD5D9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684"/>
      <w:r w:rsidRPr="00AD5D98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69267"/>
      <w:bookmarkStart w:id="554" w:name="_Toc468786611"/>
      <w:bookmarkStart w:id="555" w:name="_Toc469481251"/>
      <w:bookmarkStart w:id="556" w:name="_Toc472498839"/>
      <w:bookmarkStart w:id="557" w:name="_Toc498588685"/>
      <w:r w:rsidRPr="00AD5D98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AD5D9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D5D9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ом через ЭТП в отсканированном виде</w:t>
      </w:r>
      <w:r w:rsidR="005436EC" w:rsidRPr="00AD5D98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AD5D9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AD5D9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AD5D98">
        <w:rPr>
          <w:bCs w:val="0"/>
          <w:sz w:val="24"/>
          <w:szCs w:val="24"/>
        </w:rPr>
        <w:t>Word</w:t>
      </w:r>
      <w:proofErr w:type="spellEnd"/>
      <w:r w:rsidR="005436EC" w:rsidRPr="00AD5D98">
        <w:rPr>
          <w:bCs w:val="0"/>
          <w:sz w:val="24"/>
          <w:szCs w:val="24"/>
        </w:rPr>
        <w:t>)</w:t>
      </w:r>
      <w:r w:rsidRPr="00AD5D98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AD5D98">
        <w:rPr>
          <w:bCs w:val="0"/>
          <w:sz w:val="24"/>
          <w:szCs w:val="24"/>
        </w:rPr>
        <w:t>pdf</w:t>
      </w:r>
      <w:proofErr w:type="spellEnd"/>
      <w:r w:rsidRPr="00AD5D9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AD5D98">
        <w:rPr>
          <w:bCs w:val="0"/>
          <w:sz w:val="24"/>
          <w:szCs w:val="24"/>
        </w:rPr>
        <w:t xml:space="preserve">электронных </w:t>
      </w:r>
      <w:r w:rsidRPr="00AD5D9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D5D98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AD5D98">
        <w:rPr>
          <w:bCs w:val="0"/>
          <w:sz w:val="24"/>
          <w:szCs w:val="24"/>
        </w:rPr>
        <w:t>Заявк</w:t>
      </w:r>
      <w:r w:rsidR="00717F60" w:rsidRPr="00AD5D98">
        <w:rPr>
          <w:bCs w:val="0"/>
          <w:sz w:val="24"/>
          <w:szCs w:val="24"/>
        </w:rPr>
        <w:t xml:space="preserve">и на ЭТП могут быть поданы до </w:t>
      </w:r>
      <w:r w:rsidR="002B5044" w:rsidRPr="00AD5D98">
        <w:rPr>
          <w:b/>
          <w:bCs w:val="0"/>
          <w:sz w:val="24"/>
          <w:szCs w:val="24"/>
        </w:rPr>
        <w:t xml:space="preserve">12 часов 00 минут </w:t>
      </w:r>
      <w:r w:rsidR="00422643" w:rsidRPr="00AD5D98">
        <w:rPr>
          <w:b/>
          <w:bCs w:val="0"/>
          <w:sz w:val="24"/>
          <w:szCs w:val="24"/>
        </w:rPr>
        <w:t>0</w:t>
      </w:r>
      <w:r w:rsidR="00925040" w:rsidRPr="00AD5D98">
        <w:rPr>
          <w:b/>
          <w:bCs w:val="0"/>
          <w:sz w:val="24"/>
          <w:szCs w:val="24"/>
        </w:rPr>
        <w:t>7</w:t>
      </w:r>
      <w:r w:rsidR="002B5044" w:rsidRPr="00AD5D98">
        <w:rPr>
          <w:b/>
          <w:bCs w:val="0"/>
          <w:sz w:val="24"/>
          <w:szCs w:val="24"/>
        </w:rPr>
        <w:t xml:space="preserve"> </w:t>
      </w:r>
      <w:r w:rsidR="00422643" w:rsidRPr="00AD5D98">
        <w:rPr>
          <w:b/>
          <w:bCs w:val="0"/>
          <w:sz w:val="24"/>
          <w:szCs w:val="24"/>
        </w:rPr>
        <w:t xml:space="preserve">февраля </w:t>
      </w:r>
      <w:r w:rsidR="004D12E8" w:rsidRPr="00AD5D98">
        <w:rPr>
          <w:b/>
          <w:bCs w:val="0"/>
          <w:sz w:val="24"/>
          <w:szCs w:val="24"/>
        </w:rPr>
        <w:t>2019</w:t>
      </w:r>
      <w:r w:rsidR="002B5044" w:rsidRPr="00AD5D98">
        <w:rPr>
          <w:b/>
          <w:bCs w:val="0"/>
          <w:sz w:val="24"/>
          <w:szCs w:val="24"/>
        </w:rPr>
        <w:t xml:space="preserve"> года</w:t>
      </w:r>
      <w:r w:rsidR="00BC2634" w:rsidRPr="00AD5D98">
        <w:rPr>
          <w:b/>
          <w:bCs w:val="0"/>
          <w:sz w:val="24"/>
          <w:szCs w:val="24"/>
        </w:rPr>
        <w:t xml:space="preserve">, </w:t>
      </w:r>
      <w:r w:rsidR="00BC2634" w:rsidRPr="00AD5D9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AD5D98">
        <w:rPr>
          <w:bCs w:val="0"/>
          <w:spacing w:val="-2"/>
          <w:sz w:val="24"/>
          <w:szCs w:val="24"/>
        </w:rPr>
        <w:t>(под</w:t>
      </w:r>
      <w:r w:rsidR="00BC2634" w:rsidRPr="00AD5D98">
        <w:rPr>
          <w:bCs w:val="0"/>
          <w:sz w:val="24"/>
          <w:szCs w:val="24"/>
        </w:rPr>
        <w:t xml:space="preserve">раздел </w:t>
      </w:r>
      <w:r w:rsidR="004A2F0D" w:rsidRPr="00AD5D98">
        <w:fldChar w:fldCharType="begin"/>
      </w:r>
      <w:r w:rsidR="004A2F0D" w:rsidRPr="00AD5D98">
        <w:instrText xml:space="preserve"> REF _Ref55336310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5.1</w:t>
      </w:r>
      <w:r w:rsidR="004A2F0D" w:rsidRPr="00AD5D98">
        <w:fldChar w:fldCharType="end"/>
      </w:r>
      <w:r w:rsidR="00BC2634" w:rsidRPr="00AD5D98">
        <w:rPr>
          <w:bCs w:val="0"/>
          <w:sz w:val="24"/>
          <w:szCs w:val="24"/>
          <w:lang w:eastAsia="ru-RU"/>
        </w:rPr>
        <w:t>)</w:t>
      </w:r>
      <w:r w:rsidR="00BC2634" w:rsidRPr="00AD5D9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D5D98">
        <w:rPr>
          <w:bCs w:val="0"/>
          <w:i/>
          <w:sz w:val="24"/>
          <w:szCs w:val="24"/>
        </w:rPr>
        <w:t>.</w:t>
      </w:r>
      <w:bookmarkEnd w:id="558"/>
    </w:p>
    <w:p w:rsidR="00953987" w:rsidRPr="00AD5D98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AD5D98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3.4.1.3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AD5D98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69268"/>
      <w:bookmarkStart w:id="569" w:name="_Toc468786612"/>
      <w:bookmarkStart w:id="570" w:name="_Toc469481252"/>
      <w:bookmarkStart w:id="571" w:name="_Toc472498840"/>
      <w:bookmarkStart w:id="572" w:name="_Toc498588686"/>
      <w:r w:rsidRPr="00AD5D98">
        <w:rPr>
          <w:szCs w:val="24"/>
        </w:rPr>
        <w:t xml:space="preserve">Подача Заявок в письменной </w:t>
      </w:r>
      <w:r w:rsidR="00673FC7" w:rsidRPr="00AD5D98">
        <w:rPr>
          <w:szCs w:val="24"/>
        </w:rPr>
        <w:t xml:space="preserve">(бумажной) </w:t>
      </w:r>
      <w:r w:rsidRPr="00AD5D98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AD5D98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Подача Участником Заявки в письменной</w:t>
      </w:r>
      <w:r w:rsidR="00673FC7" w:rsidRPr="00AD5D98">
        <w:rPr>
          <w:bCs w:val="0"/>
          <w:sz w:val="24"/>
          <w:szCs w:val="24"/>
        </w:rPr>
        <w:t xml:space="preserve"> </w:t>
      </w:r>
      <w:r w:rsidR="00673FC7" w:rsidRPr="00AD5D98">
        <w:rPr>
          <w:sz w:val="24"/>
          <w:szCs w:val="24"/>
        </w:rPr>
        <w:t>(бумажной)</w:t>
      </w:r>
      <w:r w:rsidRPr="00AD5D98">
        <w:rPr>
          <w:bCs w:val="0"/>
          <w:sz w:val="24"/>
          <w:szCs w:val="24"/>
        </w:rPr>
        <w:t xml:space="preserve"> форме не предусмотрена</w:t>
      </w:r>
      <w:r w:rsidR="008D1B83" w:rsidRPr="00AD5D98">
        <w:rPr>
          <w:bCs w:val="0"/>
          <w:sz w:val="24"/>
          <w:szCs w:val="24"/>
        </w:rPr>
        <w:t xml:space="preserve">, </w:t>
      </w:r>
      <w:r w:rsidR="00C54850" w:rsidRPr="00AD5D9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_Ref440272256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5.12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AD5D98">
        <w:fldChar w:fldCharType="begin"/>
      </w:r>
      <w:r w:rsidR="004A2F0D" w:rsidRPr="00AD5D98">
        <w:instrText xml:space="preserve"> REF _Ref467570914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5.13</w:t>
      </w:r>
      <w:r w:rsidR="004A2F0D" w:rsidRPr="00AD5D98">
        <w:fldChar w:fldCharType="end"/>
      </w:r>
      <w:r w:rsidR="00C54850" w:rsidRPr="00AD5D9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AD5D98">
        <w:rPr>
          <w:bCs w:val="0"/>
          <w:sz w:val="24"/>
          <w:szCs w:val="24"/>
        </w:rPr>
        <w:t>.</w:t>
      </w:r>
    </w:p>
    <w:p w:rsidR="00717F60" w:rsidRPr="00AD5D9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687"/>
      <w:r w:rsidRPr="00AD5D98">
        <w:t xml:space="preserve">Изменение и отзыв </w:t>
      </w:r>
      <w:r w:rsidR="004B5EB3" w:rsidRPr="00AD5D98">
        <w:t>Заявк</w:t>
      </w:r>
      <w:r w:rsidRPr="00AD5D98">
        <w:t>и</w:t>
      </w:r>
      <w:bookmarkEnd w:id="573"/>
      <w:bookmarkEnd w:id="574"/>
    </w:p>
    <w:p w:rsidR="00622B69" w:rsidRPr="00AD5D9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AD5D98">
        <w:rPr>
          <w:bCs w:val="0"/>
          <w:sz w:val="24"/>
          <w:szCs w:val="24"/>
        </w:rPr>
        <w:t xml:space="preserve">До окончания срока подачи заявок (п.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3.4.1.3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AD5D9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D5D98">
        <w:rPr>
          <w:bCs w:val="0"/>
          <w:sz w:val="24"/>
          <w:szCs w:val="24"/>
        </w:rPr>
        <w:t xml:space="preserve">(п.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3.4.1.3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</w:t>
      </w:r>
      <w:r w:rsidRPr="00AD5D98">
        <w:rPr>
          <w:sz w:val="24"/>
          <w:szCs w:val="24"/>
        </w:rPr>
        <w:t xml:space="preserve"> через ЭТП определяется правилами данной системы</w:t>
      </w:r>
      <w:r w:rsidRPr="00AD5D98">
        <w:rPr>
          <w:bCs w:val="0"/>
          <w:sz w:val="24"/>
          <w:szCs w:val="24"/>
        </w:rPr>
        <w:t>.</w:t>
      </w:r>
    </w:p>
    <w:p w:rsidR="00622B69" w:rsidRPr="00AD5D9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После окончания срока подачи Заявок </w:t>
      </w:r>
      <w:r w:rsidRPr="00AD5D98">
        <w:rPr>
          <w:bCs w:val="0"/>
          <w:sz w:val="24"/>
          <w:szCs w:val="24"/>
        </w:rPr>
        <w:t xml:space="preserve">(п. </w:t>
      </w:r>
      <w:r w:rsidR="004A2F0D" w:rsidRPr="00AD5D98">
        <w:fldChar w:fldCharType="begin"/>
      </w:r>
      <w:r w:rsidR="004A2F0D" w:rsidRPr="00AD5D98">
        <w:instrText xml:space="preserve"> REF _Ref440289953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3.4.1.3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</w:t>
      </w:r>
      <w:r w:rsidRPr="00AD5D9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 w:rsidRPr="00AD5D98">
        <w:fldChar w:fldCharType="begin"/>
      </w:r>
      <w:r w:rsidR="004A2F0D" w:rsidRPr="00AD5D98">
        <w:instrText xml:space="preserve"> REF _Ref55279015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3.3.1.6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, </w:t>
      </w:r>
      <w:r w:rsidR="004A2F0D" w:rsidRPr="00AD5D98">
        <w:fldChar w:fldCharType="begin"/>
      </w:r>
      <w:r w:rsidR="004A2F0D" w:rsidRPr="00AD5D98">
        <w:instrText xml:space="preserve"> REF _Ref195087786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3.3.1.7</w:t>
      </w:r>
      <w:r w:rsidR="004A2F0D" w:rsidRPr="00AD5D98">
        <w:fldChar w:fldCharType="end"/>
      </w:r>
      <w:r w:rsidRPr="00AD5D98">
        <w:rPr>
          <w:sz w:val="24"/>
          <w:szCs w:val="24"/>
        </w:rPr>
        <w:t>, в письменной форме.</w:t>
      </w:r>
    </w:p>
    <w:p w:rsidR="00717F60" w:rsidRPr="00AD5D9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525"/>
      <w:bookmarkStart w:id="577" w:name="_Ref468199575"/>
      <w:bookmarkStart w:id="578" w:name="_Toc498588688"/>
      <w:r w:rsidRPr="00AD5D98">
        <w:t>Оценка Заявок и проведение переговоров</w:t>
      </w:r>
      <w:bookmarkEnd w:id="575"/>
      <w:bookmarkEnd w:id="576"/>
      <w:bookmarkEnd w:id="577"/>
      <w:bookmarkEnd w:id="578"/>
      <w:r w:rsidRPr="00AD5D98">
        <w:t xml:space="preserve"> 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69271"/>
      <w:bookmarkStart w:id="588" w:name="_Toc468786615"/>
      <w:bookmarkStart w:id="589" w:name="_Toc469481255"/>
      <w:bookmarkStart w:id="590" w:name="_Toc472498843"/>
      <w:bookmarkStart w:id="591" w:name="_Toc498588689"/>
      <w:r w:rsidRPr="00AD5D98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AD5D9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AD5D9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AD5D98">
        <w:rPr>
          <w:bCs w:val="0"/>
          <w:sz w:val="24"/>
          <w:szCs w:val="24"/>
        </w:rPr>
        <w:t>Организатором.</w:t>
      </w:r>
    </w:p>
    <w:p w:rsidR="00717F60" w:rsidRPr="00AD5D9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AD5D9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>окументации.</w:t>
      </w:r>
    </w:p>
    <w:p w:rsidR="00717F60" w:rsidRPr="00AD5D9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AD5D98">
        <w:rPr>
          <w:bCs w:val="0"/>
          <w:sz w:val="24"/>
          <w:szCs w:val="24"/>
        </w:rPr>
        <w:t>,</w:t>
      </w:r>
      <w:r w:rsidR="008F7BD0" w:rsidRPr="00AD5D9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AD5D98">
        <w:rPr>
          <w:iCs/>
          <w:sz w:val="24"/>
          <w:szCs w:val="24"/>
        </w:rPr>
        <w:t>ПАО «МРСК Центра»</w:t>
      </w:r>
      <w:r w:rsidR="001A3C31" w:rsidRPr="00AD5D98">
        <w:rPr>
          <w:sz w:val="24"/>
          <w:szCs w:val="24"/>
        </w:rPr>
        <w:t>,</w:t>
      </w:r>
      <w:r w:rsidR="008F7BD0" w:rsidRPr="00AD5D98">
        <w:rPr>
          <w:sz w:val="24"/>
          <w:szCs w:val="24"/>
        </w:rPr>
        <w:t xml:space="preserve"> ЭТП</w:t>
      </w:r>
      <w:r w:rsidR="001A3C31" w:rsidRPr="00AD5D98">
        <w:rPr>
          <w:sz w:val="24"/>
          <w:szCs w:val="24"/>
        </w:rPr>
        <w:t>.</w:t>
      </w:r>
    </w:p>
    <w:p w:rsidR="00717F60" w:rsidRPr="00AD5D9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AD5D98">
        <w:rPr>
          <w:bCs w:val="0"/>
          <w:sz w:val="24"/>
          <w:szCs w:val="24"/>
        </w:rPr>
        <w:t>Договор</w:t>
      </w:r>
      <w:r w:rsidR="00717F60" w:rsidRPr="00AD5D9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AD5D98">
        <w:rPr>
          <w:bCs w:val="0"/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>ов.</w:t>
      </w:r>
    </w:p>
    <w:p w:rsidR="00717F60" w:rsidRPr="00AD5D9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 w:rsidRPr="00AD5D98">
        <w:fldChar w:fldCharType="begin"/>
      </w:r>
      <w:r w:rsidR="004A2F0D" w:rsidRPr="00AD5D98">
        <w:instrText xml:space="preserve"> REF _Ref93089454 \n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3.6.2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 w:rsidRPr="00AD5D98">
        <w:fldChar w:fldCharType="begin"/>
      </w:r>
      <w:r w:rsidR="004A2F0D" w:rsidRPr="00AD5D98">
        <w:instrText xml:space="preserve"> REF _Ref303670674 \n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3.6.3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 и оценочную стадию (пункт</w:t>
      </w:r>
      <w:r w:rsidR="007F3FB7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_Ref306138385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3.6.4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).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69272"/>
      <w:bookmarkStart w:id="602" w:name="_Toc468786616"/>
      <w:bookmarkStart w:id="603" w:name="_Toc469481256"/>
      <w:bookmarkStart w:id="604" w:name="_Toc472498844"/>
      <w:bookmarkStart w:id="605" w:name="_Toc498588690"/>
      <w:r w:rsidRPr="00AD5D98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AD5D9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AD5D9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и и </w:t>
      </w:r>
      <w:r w:rsidR="00930B86" w:rsidRPr="00AD5D98">
        <w:rPr>
          <w:bCs w:val="0"/>
          <w:sz w:val="24"/>
          <w:szCs w:val="24"/>
        </w:rPr>
        <w:t>ее</w:t>
      </w:r>
      <w:r w:rsidRPr="00AD5D9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AD5D9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AD5D98">
        <w:rPr>
          <w:bCs w:val="0"/>
          <w:sz w:val="24"/>
          <w:szCs w:val="24"/>
        </w:rPr>
        <w:t xml:space="preserve">соответствие </w:t>
      </w:r>
      <w:r w:rsidR="003A59B8" w:rsidRPr="00AD5D98">
        <w:rPr>
          <w:bCs w:val="0"/>
          <w:sz w:val="24"/>
          <w:szCs w:val="24"/>
        </w:rPr>
        <w:t xml:space="preserve">Заявки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AD5D9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D5D98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AD5D9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а; </w:t>
      </w:r>
    </w:p>
    <w:p w:rsidR="00717F60" w:rsidRPr="00AD5D9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с</w:t>
      </w:r>
      <w:r w:rsidR="003A59B8" w:rsidRPr="00AD5D9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AD5D98">
        <w:rPr>
          <w:b/>
          <w:bCs w:val="0"/>
          <w:i/>
          <w:sz w:val="24"/>
          <w:szCs w:val="24"/>
        </w:rPr>
        <w:t>.</w:t>
      </w:r>
    </w:p>
    <w:p w:rsidR="00717F60" w:rsidRPr="00AD5D9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AD5D9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ов разъясн</w:t>
      </w:r>
      <w:r w:rsidR="00DA7E38" w:rsidRPr="00AD5D98">
        <w:rPr>
          <w:sz w:val="24"/>
          <w:szCs w:val="24"/>
        </w:rPr>
        <w:t>ения или дополнения их Заявок</w:t>
      </w:r>
      <w:r w:rsidRPr="00AD5D9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>и</w:t>
      </w:r>
      <w:r w:rsidR="00076D8B" w:rsidRPr="00AD5D9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AD5D9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AD5D98">
        <w:rPr>
          <w:sz w:val="24"/>
          <w:szCs w:val="24"/>
        </w:rPr>
        <w:t>З</w:t>
      </w:r>
      <w:r w:rsidRPr="00AD5D98">
        <w:rPr>
          <w:sz w:val="24"/>
          <w:szCs w:val="24"/>
        </w:rPr>
        <w:t>апроса предложений.</w:t>
      </w:r>
    </w:p>
    <w:p w:rsidR="00717F60" w:rsidRPr="00AD5D9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При проверке правильности оформления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и. Закупочная комиссия с письменного согласия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AD5D9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AD5D9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AD5D98">
        <w:rPr>
          <w:sz w:val="24"/>
          <w:szCs w:val="24"/>
        </w:rPr>
        <w:t>отклонит</w:t>
      </w:r>
      <w:r w:rsidRPr="00AD5D98">
        <w:rPr>
          <w:sz w:val="24"/>
          <w:szCs w:val="24"/>
        </w:rPr>
        <w:t xml:space="preserve">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>и, которые:</w:t>
      </w:r>
      <w:bookmarkEnd w:id="606"/>
      <w:bookmarkEnd w:id="607"/>
    </w:p>
    <w:p w:rsidR="00C138CC" w:rsidRPr="00AD5D98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5D9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AD5D98">
        <w:rPr>
          <w:sz w:val="24"/>
          <w:szCs w:val="24"/>
        </w:rPr>
        <w:t>;</w:t>
      </w:r>
    </w:p>
    <w:p w:rsidR="00C138CC" w:rsidRPr="00AD5D98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5D98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AD5D98">
        <w:rPr>
          <w:sz w:val="24"/>
          <w:szCs w:val="24"/>
        </w:rPr>
        <w:t xml:space="preserve">; </w:t>
      </w:r>
    </w:p>
    <w:p w:rsidR="00C138CC" w:rsidRPr="00AD5D98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5D9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 w:rsidRPr="00AD5D98">
        <w:fldChar w:fldCharType="begin"/>
      </w:r>
      <w:r w:rsidR="004A2F0D" w:rsidRPr="00AD5D98">
        <w:instrText xml:space="preserve"> REF _Ref306176386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3.3.14</w:t>
      </w:r>
      <w:r w:rsidR="004A2F0D" w:rsidRPr="00AD5D98">
        <w:fldChar w:fldCharType="end"/>
      </w:r>
      <w:r w:rsidRPr="00AD5D98">
        <w:rPr>
          <w:sz w:val="24"/>
          <w:szCs w:val="24"/>
        </w:rPr>
        <w:t>;</w:t>
      </w:r>
    </w:p>
    <w:p w:rsidR="00C138CC" w:rsidRPr="00AD5D98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D5D98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317BE5" w:rsidRPr="00AD5D98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317BE5" w:rsidRPr="00AD5D98">
        <w:rPr>
          <w:sz w:val="24"/>
          <w:szCs w:val="24"/>
        </w:rPr>
        <w:t>Excel</w:t>
      </w:r>
      <w:proofErr w:type="spellEnd"/>
      <w:r w:rsidR="00C138CC" w:rsidRPr="00AD5D98">
        <w:rPr>
          <w:sz w:val="24"/>
          <w:szCs w:val="24"/>
        </w:rPr>
        <w:t>;</w:t>
      </w:r>
    </w:p>
    <w:p w:rsidR="00C138CC" w:rsidRPr="00AD5D98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D5D98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5D98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5D98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AD5D98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AD5D98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AD5D98">
        <w:rPr>
          <w:rFonts w:ascii="Times New Roman" w:hAnsi="Times New Roman"/>
        </w:rPr>
        <w:t>;</w:t>
      </w:r>
      <w:proofErr w:type="gramEnd"/>
    </w:p>
    <w:p w:rsidR="00D4486F" w:rsidRPr="00AD5D98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D5D98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AD5D98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D5D98">
        <w:rPr>
          <w:rFonts w:ascii="Times New Roman" w:hAnsi="Times New Roman" w:cs="Times New Roman"/>
        </w:rPr>
        <w:t>содержат недостоверные сведения.</w:t>
      </w:r>
    </w:p>
    <w:p w:rsidR="00717F60" w:rsidRPr="00AD5D9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786409"/>
      <w:r w:rsidRPr="00AD5D98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AD5D98">
        <w:rPr>
          <w:sz w:val="24"/>
          <w:szCs w:val="24"/>
        </w:rPr>
        <w:t xml:space="preserve">или документов (представлении </w:t>
      </w:r>
      <w:r w:rsidR="00EB08B2" w:rsidRPr="00AD5D98">
        <w:rPr>
          <w:sz w:val="24"/>
          <w:szCs w:val="24"/>
        </w:rPr>
        <w:t xml:space="preserve">фальсифицированных </w:t>
      </w:r>
      <w:r w:rsidR="00D4486F" w:rsidRPr="00AD5D98">
        <w:rPr>
          <w:sz w:val="24"/>
          <w:szCs w:val="24"/>
        </w:rPr>
        <w:t xml:space="preserve">документов), </w:t>
      </w:r>
      <w:r w:rsidRPr="00AD5D98">
        <w:rPr>
          <w:sz w:val="24"/>
          <w:szCs w:val="24"/>
        </w:rPr>
        <w:t xml:space="preserve">приведенных в составе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и, Заказчик имеет право удержать с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а финансовое обеспечение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 </w:t>
      </w:r>
      <w:r w:rsidR="007F3FB7" w:rsidRPr="00AD5D98">
        <w:rPr>
          <w:sz w:val="24"/>
          <w:szCs w:val="24"/>
        </w:rPr>
        <w:t xml:space="preserve">(п. </w:t>
      </w:r>
      <w:r w:rsidR="004A2F0D" w:rsidRPr="00AD5D98">
        <w:fldChar w:fldCharType="begin"/>
      </w:r>
      <w:r w:rsidR="004A2F0D" w:rsidRPr="00AD5D98">
        <w:instrText xml:space="preserve"> REF _Ref306176386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3.3.14</w:t>
      </w:r>
      <w:r w:rsidR="004A2F0D" w:rsidRPr="00AD5D98">
        <w:fldChar w:fldCharType="end"/>
      </w:r>
      <w:r w:rsidR="007F3FB7" w:rsidRPr="00AD5D98">
        <w:rPr>
          <w:sz w:val="24"/>
          <w:szCs w:val="24"/>
        </w:rPr>
        <w:t>).</w:t>
      </w:r>
      <w:bookmarkEnd w:id="608"/>
      <w:r w:rsidR="007F3FB7" w:rsidRPr="00AD5D98">
        <w:rPr>
          <w:sz w:val="24"/>
          <w:szCs w:val="24"/>
        </w:rPr>
        <w:t xml:space="preserve"> </w:t>
      </w:r>
      <w:r w:rsidRPr="00AD5D98">
        <w:rPr>
          <w:sz w:val="24"/>
          <w:szCs w:val="24"/>
        </w:rPr>
        <w:t xml:space="preserve"> 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69273"/>
      <w:bookmarkStart w:id="619" w:name="_Toc468786617"/>
      <w:bookmarkStart w:id="620" w:name="_Toc469481257"/>
      <w:bookmarkStart w:id="621" w:name="_Toc472498845"/>
      <w:bookmarkStart w:id="622" w:name="_Toc498588691"/>
      <w:r w:rsidRPr="00AD5D98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AD5D9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После предварительного рассмотрения и оценки </w:t>
      </w:r>
      <w:r w:rsidR="00FE5731" w:rsidRPr="00AD5D98">
        <w:rPr>
          <w:sz w:val="24"/>
          <w:szCs w:val="24"/>
        </w:rPr>
        <w:t xml:space="preserve">Заявок </w:t>
      </w:r>
      <w:r w:rsidRPr="00AD5D9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ов,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>и.</w:t>
      </w:r>
    </w:p>
    <w:p w:rsidR="00717F60" w:rsidRPr="00AD5D9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AD5D98">
        <w:rPr>
          <w:sz w:val="24"/>
          <w:szCs w:val="24"/>
        </w:rPr>
        <w:t>Заявк</w:t>
      </w:r>
      <w:r w:rsidR="00FE5731" w:rsidRPr="00AD5D98">
        <w:rPr>
          <w:sz w:val="24"/>
          <w:szCs w:val="24"/>
        </w:rPr>
        <w:t xml:space="preserve">и </w:t>
      </w:r>
      <w:r w:rsidRPr="00AD5D98">
        <w:rPr>
          <w:sz w:val="24"/>
          <w:szCs w:val="24"/>
        </w:rPr>
        <w:t xml:space="preserve">не подлежат обсуждению с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ом.</w:t>
      </w:r>
    </w:p>
    <w:p w:rsidR="00717F60" w:rsidRPr="00AD5D98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69274"/>
      <w:bookmarkStart w:id="633" w:name="_Toc468786618"/>
      <w:bookmarkStart w:id="634" w:name="_Toc469481258"/>
      <w:bookmarkStart w:id="635" w:name="_Toc472498846"/>
      <w:bookmarkStart w:id="636" w:name="_Toc498588692"/>
      <w:r w:rsidRPr="00AD5D98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AD5D9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В</w:t>
      </w:r>
      <w:r w:rsidR="00D275BB" w:rsidRPr="00AD5D98">
        <w:rPr>
          <w:sz w:val="24"/>
          <w:szCs w:val="24"/>
        </w:rPr>
        <w:t xml:space="preserve"> </w:t>
      </w:r>
      <w:r w:rsidRPr="00AD5D9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D5D98">
        <w:rPr>
          <w:sz w:val="24"/>
          <w:szCs w:val="24"/>
        </w:rPr>
        <w:t xml:space="preserve">. Порядок проведения оценочной стадии, </w:t>
      </w:r>
      <w:r w:rsidRPr="00AD5D98">
        <w:rPr>
          <w:sz w:val="24"/>
          <w:szCs w:val="24"/>
        </w:rPr>
        <w:t>критери</w:t>
      </w:r>
      <w:r w:rsidR="00D275BB" w:rsidRPr="00AD5D98">
        <w:rPr>
          <w:sz w:val="24"/>
          <w:szCs w:val="24"/>
        </w:rPr>
        <w:t>и</w:t>
      </w:r>
      <w:r w:rsidRPr="00AD5D98">
        <w:rPr>
          <w:sz w:val="24"/>
          <w:szCs w:val="24"/>
        </w:rPr>
        <w:t xml:space="preserve"> и их весов</w:t>
      </w:r>
      <w:r w:rsidR="00D275BB" w:rsidRPr="00AD5D98">
        <w:rPr>
          <w:sz w:val="24"/>
          <w:szCs w:val="24"/>
        </w:rPr>
        <w:t>ые</w:t>
      </w:r>
      <w:r w:rsidRPr="00AD5D98">
        <w:rPr>
          <w:sz w:val="24"/>
          <w:szCs w:val="24"/>
        </w:rPr>
        <w:t xml:space="preserve"> коэффициент</w:t>
      </w:r>
      <w:r w:rsidR="00D275BB" w:rsidRPr="00AD5D98">
        <w:rPr>
          <w:sz w:val="24"/>
          <w:szCs w:val="24"/>
        </w:rPr>
        <w:t>ы изложены в Приложении №3 к настоящей Документации.</w:t>
      </w:r>
    </w:p>
    <w:p w:rsidR="00717F60" w:rsidRPr="00AD5D9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D5D98">
        <w:rPr>
          <w:sz w:val="24"/>
          <w:szCs w:val="24"/>
        </w:rPr>
        <w:t xml:space="preserve">Закупочная комиссия ранжирует </w:t>
      </w:r>
      <w:r w:rsidR="004B5EB3" w:rsidRPr="00AD5D98">
        <w:rPr>
          <w:sz w:val="24"/>
          <w:szCs w:val="24"/>
        </w:rPr>
        <w:t>Заявк</w:t>
      </w:r>
      <w:r w:rsidRPr="00AD5D98">
        <w:rPr>
          <w:sz w:val="24"/>
          <w:szCs w:val="24"/>
        </w:rPr>
        <w:t xml:space="preserve">и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 xml:space="preserve">ами. </w:t>
      </w:r>
      <w:r w:rsidR="0013313E" w:rsidRPr="00AD5D98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 w:rsidRPr="00AD5D98">
        <w:fldChar w:fldCharType="begin"/>
      </w:r>
      <w:r w:rsidR="004A2F0D" w:rsidRPr="00AD5D98">
        <w:instrText xml:space="preserve"> REF _Ref471986997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3.8</w:t>
      </w:r>
      <w:r w:rsidR="004A2F0D" w:rsidRPr="00AD5D98">
        <w:fldChar w:fldCharType="end"/>
      </w:r>
      <w:r w:rsidR="0013313E" w:rsidRPr="00AD5D98">
        <w:rPr>
          <w:sz w:val="24"/>
          <w:szCs w:val="24"/>
        </w:rPr>
        <w:t xml:space="preserve"> настоящей документации.</w:t>
      </w:r>
    </w:p>
    <w:p w:rsidR="00347FE8" w:rsidRPr="00AD5D98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7" w:name="_Ref303250967"/>
      <w:bookmarkStart w:id="638" w:name="_Toc305697378"/>
      <w:bookmarkStart w:id="639" w:name="_Toc255985696"/>
      <w:r w:rsidRPr="00AD5D98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AD5D98" w:rsidRDefault="00F15392" w:rsidP="00E71A48">
      <w:pPr>
        <w:pStyle w:val="2"/>
        <w:spacing w:line="264" w:lineRule="auto"/>
      </w:pPr>
      <w:bookmarkStart w:id="640" w:name="_Toc498588693"/>
      <w:r w:rsidRPr="00AD5D98">
        <w:t>Аукционная процедура понижени</w:t>
      </w:r>
      <w:r w:rsidR="00E60F8E" w:rsidRPr="00AD5D98">
        <w:t>я</w:t>
      </w:r>
      <w:r w:rsidRPr="00AD5D98">
        <w:t xml:space="preserve"> цены (переторжка)</w:t>
      </w:r>
      <w:bookmarkEnd w:id="637"/>
      <w:bookmarkEnd w:id="638"/>
      <w:bookmarkEnd w:id="640"/>
      <w:r w:rsidRPr="00AD5D98">
        <w:t xml:space="preserve"> </w:t>
      </w:r>
    </w:p>
    <w:bookmarkEnd w:id="639"/>
    <w:p w:rsidR="00F15392" w:rsidRPr="00AD5D98" w:rsidRDefault="00216EF5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 xml:space="preserve">  </w:t>
      </w:r>
      <w:r w:rsidR="00F15392" w:rsidRPr="00AD5D98">
        <w:rPr>
          <w:sz w:val="24"/>
          <w:szCs w:val="24"/>
          <w:lang w:eastAsia="ru-RU"/>
        </w:rPr>
        <w:t xml:space="preserve">Организатором </w:t>
      </w:r>
      <w:r w:rsidR="00C05EF6" w:rsidRPr="00AD5D98">
        <w:rPr>
          <w:sz w:val="24"/>
          <w:szCs w:val="24"/>
          <w:lang w:eastAsia="ru-RU"/>
        </w:rPr>
        <w:t>запроса предложений</w:t>
      </w:r>
      <w:r w:rsidR="00F15392" w:rsidRPr="00AD5D9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AD5D98">
        <w:rPr>
          <w:sz w:val="24"/>
          <w:szCs w:val="24"/>
          <w:lang w:eastAsia="ru-RU"/>
        </w:rPr>
        <w:t xml:space="preserve">аукционной </w:t>
      </w:r>
      <w:r w:rsidR="00F15392" w:rsidRPr="00AD5D98">
        <w:rPr>
          <w:sz w:val="24"/>
          <w:szCs w:val="24"/>
          <w:lang w:eastAsia="ru-RU"/>
        </w:rPr>
        <w:t>процедуры</w:t>
      </w:r>
      <w:r w:rsidR="003417F7" w:rsidRPr="00AD5D98">
        <w:rPr>
          <w:sz w:val="24"/>
          <w:szCs w:val="24"/>
          <w:lang w:eastAsia="ru-RU"/>
        </w:rPr>
        <w:t xml:space="preserve"> понижения цены -</w:t>
      </w:r>
      <w:r w:rsidR="00F15392" w:rsidRPr="00AD5D9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AD5D98">
        <w:rPr>
          <w:sz w:val="24"/>
          <w:szCs w:val="24"/>
          <w:lang w:eastAsia="ru-RU"/>
        </w:rPr>
        <w:t>Участник</w:t>
      </w:r>
      <w:r w:rsidR="00F15392" w:rsidRPr="00AD5D98">
        <w:rPr>
          <w:sz w:val="24"/>
          <w:szCs w:val="24"/>
          <w:lang w:eastAsia="ru-RU"/>
        </w:rPr>
        <w:t xml:space="preserve">ам </w:t>
      </w:r>
      <w:r w:rsidR="00C05EF6" w:rsidRPr="00AD5D98">
        <w:rPr>
          <w:sz w:val="24"/>
          <w:szCs w:val="24"/>
          <w:lang w:eastAsia="ru-RU"/>
        </w:rPr>
        <w:t>запроса предложений</w:t>
      </w:r>
      <w:r w:rsidR="00F15392" w:rsidRPr="00AD5D9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D5D98">
        <w:rPr>
          <w:sz w:val="24"/>
          <w:szCs w:val="24"/>
          <w:lang w:eastAsia="ru-RU"/>
        </w:rPr>
        <w:t>Заявок</w:t>
      </w:r>
      <w:r w:rsidR="00F15392" w:rsidRPr="00AD5D9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D5D98">
        <w:rPr>
          <w:sz w:val="24"/>
          <w:szCs w:val="24"/>
          <w:lang w:eastAsia="ru-RU"/>
        </w:rPr>
        <w:t>Заявк</w:t>
      </w:r>
      <w:r w:rsidR="00F15392" w:rsidRPr="00AD5D98">
        <w:rPr>
          <w:sz w:val="24"/>
          <w:szCs w:val="24"/>
          <w:lang w:eastAsia="ru-RU"/>
        </w:rPr>
        <w:t>е, цены.</w:t>
      </w:r>
    </w:p>
    <w:p w:rsidR="00216EF5" w:rsidRPr="00AD5D98" w:rsidRDefault="00216EF5" w:rsidP="00216EF5">
      <w:pPr>
        <w:widowControl w:val="0"/>
        <w:suppressAutoHyphens w:val="0"/>
        <w:overflowPunct w:val="0"/>
        <w:autoSpaceDE w:val="0"/>
        <w:autoSpaceDN w:val="0"/>
        <w:adjustRightInd w:val="0"/>
        <w:spacing w:line="264" w:lineRule="auto"/>
        <w:ind w:firstLine="0"/>
        <w:rPr>
          <w:sz w:val="24"/>
          <w:szCs w:val="24"/>
          <w:lang w:eastAsia="ru-RU"/>
        </w:rPr>
      </w:pPr>
      <w:r w:rsidRPr="00AD5D98">
        <w:rPr>
          <w:sz w:val="24"/>
          <w:szCs w:val="24"/>
        </w:rPr>
        <w:t>Переторжка также является обязательным этапом закупки в случае, если размер начальной (максимальной) цены договора составляет 5 (пять) и более миллионов рублей с НДС (либо без НДС, если закупка продукции не облагается НДС либо НДС равен 0).</w:t>
      </w:r>
    </w:p>
    <w:p w:rsidR="00F15392" w:rsidRPr="00AD5D98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D5D98">
        <w:rPr>
          <w:sz w:val="24"/>
          <w:szCs w:val="24"/>
          <w:lang w:eastAsia="ru-RU"/>
        </w:rPr>
        <w:t>.</w:t>
      </w:r>
    </w:p>
    <w:p w:rsidR="00F15392" w:rsidRPr="00AD5D98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AD5D98">
        <w:rPr>
          <w:sz w:val="24"/>
          <w:szCs w:val="24"/>
          <w:lang w:eastAsia="ru-RU"/>
        </w:rPr>
        <w:t>Участник</w:t>
      </w:r>
      <w:r w:rsidR="00F15392" w:rsidRPr="00AD5D98">
        <w:rPr>
          <w:sz w:val="24"/>
          <w:szCs w:val="24"/>
          <w:lang w:eastAsia="ru-RU"/>
        </w:rPr>
        <w:t xml:space="preserve"> </w:t>
      </w:r>
      <w:r w:rsidR="00C05EF6" w:rsidRPr="00AD5D98">
        <w:rPr>
          <w:sz w:val="24"/>
          <w:szCs w:val="24"/>
          <w:lang w:eastAsia="ru-RU"/>
        </w:rPr>
        <w:t>запроса предложений</w:t>
      </w:r>
      <w:r w:rsidR="00F15392" w:rsidRPr="00AD5D98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AD5D98">
        <w:rPr>
          <w:sz w:val="24"/>
          <w:szCs w:val="24"/>
          <w:lang w:eastAsia="ru-RU"/>
        </w:rPr>
        <w:t>Заявк</w:t>
      </w:r>
      <w:r w:rsidR="00BD05FA" w:rsidRPr="00AD5D98">
        <w:rPr>
          <w:sz w:val="24"/>
          <w:szCs w:val="24"/>
          <w:lang w:eastAsia="ru-RU"/>
        </w:rPr>
        <w:t>а</w:t>
      </w:r>
      <w:r w:rsidR="00F15392" w:rsidRPr="00AD5D98">
        <w:rPr>
          <w:sz w:val="24"/>
          <w:szCs w:val="24"/>
          <w:lang w:eastAsia="ru-RU"/>
        </w:rPr>
        <w:t xml:space="preserve">, </w:t>
      </w:r>
      <w:r w:rsidR="00F15392" w:rsidRPr="00AD5D98">
        <w:rPr>
          <w:i/>
          <w:sz w:val="24"/>
          <w:szCs w:val="24"/>
          <w:lang w:eastAsia="ru-RU"/>
        </w:rPr>
        <w:t>по которо</w:t>
      </w:r>
      <w:r w:rsidR="00BD05FA" w:rsidRPr="00AD5D98">
        <w:rPr>
          <w:i/>
          <w:sz w:val="24"/>
          <w:szCs w:val="24"/>
          <w:lang w:eastAsia="ru-RU"/>
        </w:rPr>
        <w:t>й</w:t>
      </w:r>
      <w:r w:rsidR="00F15392" w:rsidRPr="00AD5D98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AD5D98">
        <w:rPr>
          <w:sz w:val="24"/>
          <w:szCs w:val="24"/>
          <w:lang w:eastAsia="ru-RU"/>
        </w:rPr>
        <w:t xml:space="preserve"> остается </w:t>
      </w:r>
      <w:r w:rsidR="00BC23FF" w:rsidRPr="00AD5D98">
        <w:rPr>
          <w:sz w:val="24"/>
          <w:szCs w:val="24"/>
          <w:lang w:eastAsia="ru-RU"/>
        </w:rPr>
        <w:t xml:space="preserve">действующей </w:t>
      </w:r>
      <w:r w:rsidR="00F15392" w:rsidRPr="00AD5D98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AD5D9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AD5D98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AD5D98">
        <w:rPr>
          <w:sz w:val="24"/>
          <w:szCs w:val="24"/>
          <w:lang w:eastAsia="ru-RU"/>
        </w:rPr>
        <w:t>.</w:t>
      </w:r>
    </w:p>
    <w:p w:rsidR="00F15392" w:rsidRPr="00AD5D9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AD5D9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AD5D98">
        <w:rPr>
          <w:iCs/>
          <w:sz w:val="24"/>
          <w:szCs w:val="24"/>
          <w:lang w:eastAsia="ru-RU"/>
        </w:rPr>
        <w:t xml:space="preserve">. </w:t>
      </w:r>
      <w:r w:rsidRPr="00AD5D9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AD5D9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AD5D9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AD5D98">
        <w:rPr>
          <w:iCs/>
          <w:sz w:val="24"/>
          <w:szCs w:val="24"/>
          <w:lang w:eastAsia="ru-RU"/>
        </w:rPr>
        <w:t>Участник</w:t>
      </w:r>
      <w:r w:rsidRPr="00AD5D9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AD5D98">
        <w:rPr>
          <w:iCs/>
          <w:sz w:val="24"/>
          <w:szCs w:val="24"/>
          <w:lang w:eastAsia="ru-RU"/>
        </w:rPr>
        <w:t>Заявк</w:t>
      </w:r>
      <w:r w:rsidRPr="00AD5D9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AD5D98">
        <w:rPr>
          <w:iCs/>
          <w:sz w:val="24"/>
          <w:szCs w:val="24"/>
          <w:lang w:eastAsia="ru-RU"/>
        </w:rPr>
        <w:t>»</w:t>
      </w:r>
      <w:r w:rsidRPr="00AD5D98">
        <w:rPr>
          <w:iCs/>
          <w:sz w:val="24"/>
          <w:szCs w:val="24"/>
          <w:lang w:eastAsia="ru-RU"/>
        </w:rPr>
        <w:t xml:space="preserve"> цену </w:t>
      </w:r>
      <w:r w:rsidR="004B5EB3" w:rsidRPr="00AD5D98">
        <w:rPr>
          <w:iCs/>
          <w:sz w:val="24"/>
          <w:szCs w:val="24"/>
          <w:lang w:eastAsia="ru-RU"/>
        </w:rPr>
        <w:t>Заявк</w:t>
      </w:r>
      <w:r w:rsidRPr="00AD5D9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AD5D98">
        <w:rPr>
          <w:iCs/>
          <w:sz w:val="24"/>
          <w:szCs w:val="24"/>
          <w:lang w:eastAsia="ru-RU"/>
        </w:rPr>
        <w:t>Заявк</w:t>
      </w:r>
      <w:r w:rsidRPr="00AD5D9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AD5D98">
        <w:rPr>
          <w:iCs/>
          <w:sz w:val="24"/>
          <w:szCs w:val="24"/>
          <w:lang w:eastAsia="ru-RU"/>
        </w:rPr>
        <w:t>Участник</w:t>
      </w:r>
      <w:r w:rsidRPr="00AD5D9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AD5D98">
        <w:rPr>
          <w:iCs/>
          <w:sz w:val="24"/>
          <w:szCs w:val="24"/>
          <w:lang w:eastAsia="ru-RU"/>
        </w:rPr>
        <w:t>.</w:t>
      </w:r>
      <w:r w:rsidRPr="00AD5D98">
        <w:rPr>
          <w:iCs/>
          <w:sz w:val="24"/>
          <w:szCs w:val="24"/>
          <w:lang w:eastAsia="ru-RU"/>
        </w:rPr>
        <w:t xml:space="preserve"> </w:t>
      </w:r>
      <w:r w:rsidR="00076D8B" w:rsidRPr="00AD5D98">
        <w:rPr>
          <w:iCs/>
          <w:sz w:val="24"/>
          <w:szCs w:val="24"/>
          <w:lang w:eastAsia="ru-RU"/>
        </w:rPr>
        <w:t>И</w:t>
      </w:r>
      <w:r w:rsidRPr="00AD5D98">
        <w:rPr>
          <w:iCs/>
          <w:sz w:val="24"/>
          <w:szCs w:val="24"/>
          <w:lang w:eastAsia="ru-RU"/>
        </w:rPr>
        <w:t xml:space="preserve">зменение цены </w:t>
      </w:r>
      <w:r w:rsidR="004B5EB3" w:rsidRPr="00AD5D98">
        <w:rPr>
          <w:iCs/>
          <w:sz w:val="24"/>
          <w:szCs w:val="24"/>
          <w:lang w:eastAsia="ru-RU"/>
        </w:rPr>
        <w:t>Заявк</w:t>
      </w:r>
      <w:r w:rsidRPr="00AD5D9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AD5D98">
        <w:rPr>
          <w:iCs/>
          <w:sz w:val="24"/>
          <w:szCs w:val="24"/>
          <w:lang w:eastAsia="ru-RU"/>
        </w:rPr>
        <w:t>Заявк</w:t>
      </w:r>
      <w:r w:rsidRPr="00AD5D98">
        <w:rPr>
          <w:iCs/>
          <w:sz w:val="24"/>
          <w:szCs w:val="24"/>
          <w:lang w:eastAsia="ru-RU"/>
        </w:rPr>
        <w:t>и</w:t>
      </w:r>
      <w:r w:rsidR="00076D8B" w:rsidRPr="00AD5D9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AD5D9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AD5D98">
        <w:rPr>
          <w:sz w:val="24"/>
          <w:szCs w:val="24"/>
          <w:lang w:eastAsia="ru-RU"/>
        </w:rPr>
        <w:t xml:space="preserve"> в </w:t>
      </w:r>
      <w:r w:rsidRPr="00AD5D9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D5D98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D5D98">
        <w:rPr>
          <w:iCs/>
          <w:sz w:val="24"/>
          <w:szCs w:val="24"/>
        </w:rPr>
        <w:t>Приглашенные Участники принимают в ней участи</w:t>
      </w:r>
      <w:r w:rsidR="00F80103" w:rsidRPr="00AD5D98">
        <w:rPr>
          <w:iCs/>
          <w:sz w:val="24"/>
          <w:szCs w:val="24"/>
        </w:rPr>
        <w:t>е</w:t>
      </w:r>
      <w:r w:rsidRPr="00AD5D98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AD5D98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AD5D98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 w:rsidRPr="00AD5D98">
        <w:fldChar w:fldCharType="begin"/>
      </w:r>
      <w:r w:rsidR="004A2F0D" w:rsidRPr="00AD5D98">
        <w:instrText xml:space="preserve"> REF _Ref465850029 \r \h  \* MERGEFORMAT </w:instrText>
      </w:r>
      <w:r w:rsidR="004A2F0D" w:rsidRPr="00AD5D98">
        <w:fldChar w:fldCharType="separate"/>
      </w:r>
      <w:r w:rsidR="00415CBF" w:rsidRPr="00AD5D98">
        <w:rPr>
          <w:iCs/>
          <w:sz w:val="24"/>
          <w:szCs w:val="24"/>
          <w:lang w:eastAsia="ru-RU"/>
        </w:rPr>
        <w:t>3.7.9</w:t>
      </w:r>
      <w:r w:rsidR="004A2F0D" w:rsidRPr="00AD5D98">
        <w:fldChar w:fldCharType="end"/>
      </w:r>
      <w:r w:rsidR="00B35A97" w:rsidRPr="00AD5D98">
        <w:rPr>
          <w:iCs/>
          <w:sz w:val="24"/>
          <w:szCs w:val="24"/>
          <w:lang w:eastAsia="ru-RU"/>
        </w:rPr>
        <w:t xml:space="preserve">. Решение </w:t>
      </w:r>
      <w:r w:rsidR="00B35A97" w:rsidRPr="00AD5D98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D5D98">
        <w:rPr>
          <w:iCs/>
          <w:sz w:val="24"/>
          <w:szCs w:val="24"/>
          <w:lang w:eastAsia="ru-RU"/>
        </w:rPr>
        <w:t xml:space="preserve">. </w:t>
      </w:r>
    </w:p>
    <w:p w:rsidR="00685336" w:rsidRPr="00AD5D98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D5D9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 w:rsidRPr="00AD5D98">
        <w:fldChar w:fldCharType="begin"/>
      </w:r>
      <w:r w:rsidR="004A2F0D" w:rsidRPr="00AD5D98">
        <w:instrText xml:space="preserve"> REF _Ref306352987 \r \h  \* MERGEFORMAT </w:instrText>
      </w:r>
      <w:r w:rsidR="004A2F0D" w:rsidRPr="00AD5D98">
        <w:fldChar w:fldCharType="separate"/>
      </w:r>
      <w:r w:rsidR="00415CBF" w:rsidRPr="00AD5D98">
        <w:rPr>
          <w:iCs/>
          <w:sz w:val="24"/>
          <w:szCs w:val="24"/>
          <w:lang w:eastAsia="ru-RU"/>
        </w:rPr>
        <w:t>3.7.3</w:t>
      </w:r>
      <w:r w:rsidR="004A2F0D" w:rsidRPr="00AD5D98">
        <w:fldChar w:fldCharType="end"/>
      </w:r>
      <w:r w:rsidRPr="00AD5D98">
        <w:rPr>
          <w:iCs/>
          <w:sz w:val="24"/>
          <w:szCs w:val="24"/>
          <w:lang w:eastAsia="ru-RU"/>
        </w:rPr>
        <w:t xml:space="preserve"> - </w:t>
      </w:r>
      <w:r w:rsidR="004A2F0D" w:rsidRPr="00AD5D98">
        <w:fldChar w:fldCharType="begin"/>
      </w:r>
      <w:r w:rsidR="004A2F0D" w:rsidRPr="00AD5D98">
        <w:instrText xml:space="preserve"> REF _Ref306353005 \r \h  \* MERGEFORMAT </w:instrText>
      </w:r>
      <w:r w:rsidR="004A2F0D" w:rsidRPr="00AD5D98">
        <w:fldChar w:fldCharType="separate"/>
      </w:r>
      <w:r w:rsidR="00415CBF" w:rsidRPr="00AD5D98">
        <w:rPr>
          <w:iCs/>
          <w:sz w:val="24"/>
          <w:szCs w:val="24"/>
          <w:lang w:eastAsia="ru-RU"/>
        </w:rPr>
        <w:t>3.7.5</w:t>
      </w:r>
      <w:r w:rsidR="004A2F0D" w:rsidRPr="00AD5D98">
        <w:fldChar w:fldCharType="end"/>
      </w:r>
      <w:r w:rsidRPr="00AD5D98">
        <w:rPr>
          <w:iCs/>
          <w:sz w:val="24"/>
          <w:szCs w:val="24"/>
          <w:lang w:eastAsia="ru-RU"/>
        </w:rPr>
        <w:t>.</w:t>
      </w:r>
    </w:p>
    <w:p w:rsidR="00F15392" w:rsidRPr="00AD5D98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786312"/>
      <w:r w:rsidRPr="00AD5D98">
        <w:rPr>
          <w:sz w:val="24"/>
          <w:szCs w:val="24"/>
          <w:lang w:eastAsia="ru-RU"/>
        </w:rPr>
        <w:t>Участник</w:t>
      </w:r>
      <w:r w:rsidR="00F15392" w:rsidRPr="00AD5D98">
        <w:rPr>
          <w:sz w:val="24"/>
          <w:szCs w:val="24"/>
          <w:lang w:eastAsia="ru-RU"/>
        </w:rPr>
        <w:t xml:space="preserve"> </w:t>
      </w:r>
      <w:r w:rsidR="00C86793" w:rsidRPr="00AD5D98">
        <w:rPr>
          <w:sz w:val="24"/>
          <w:szCs w:val="24"/>
          <w:lang w:eastAsia="ru-RU"/>
        </w:rPr>
        <w:t>запроса предложений</w:t>
      </w:r>
      <w:r w:rsidR="00F15392" w:rsidRPr="00AD5D98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AD5D98">
        <w:rPr>
          <w:sz w:val="24"/>
          <w:szCs w:val="24"/>
          <w:lang w:eastAsia="ru-RU"/>
        </w:rPr>
        <w:t xml:space="preserve"> </w:t>
      </w:r>
      <w:r w:rsidR="00BC19F9" w:rsidRPr="00AD5D98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D5D98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D5D98">
        <w:rPr>
          <w:sz w:val="24"/>
          <w:szCs w:val="24"/>
          <w:lang w:eastAsia="ru-RU"/>
        </w:rPr>
        <w:t>Заявк</w:t>
      </w:r>
      <w:r w:rsidR="00F15392" w:rsidRPr="00AD5D98">
        <w:rPr>
          <w:sz w:val="24"/>
          <w:szCs w:val="24"/>
          <w:lang w:eastAsia="ru-RU"/>
        </w:rPr>
        <w:t>и.</w:t>
      </w:r>
      <w:bookmarkEnd w:id="643"/>
    </w:p>
    <w:p w:rsidR="00953987" w:rsidRPr="00AD5D9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29"/>
      <w:r w:rsidRPr="00AD5D98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AD5D9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D5D98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AD5D9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 xml:space="preserve">По решению </w:t>
      </w:r>
      <w:r w:rsidR="00685336" w:rsidRPr="00AD5D98">
        <w:rPr>
          <w:sz w:val="24"/>
          <w:szCs w:val="24"/>
          <w:lang w:eastAsia="ru-RU"/>
        </w:rPr>
        <w:t xml:space="preserve">Закупочной </w:t>
      </w:r>
      <w:r w:rsidRPr="00AD5D9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C76A8" w:rsidRPr="00AD5D98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D5D9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AD5D98">
        <w:fldChar w:fldCharType="begin"/>
      </w:r>
      <w:r w:rsidR="004A2F0D" w:rsidRPr="00AD5D98">
        <w:instrText xml:space="preserve"> REF _Ref465670219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3.11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_Ref468786312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3.7.8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, </w:t>
      </w:r>
      <w:proofErr w:type="gramStart"/>
      <w:r w:rsidRPr="00AD5D98">
        <w:rPr>
          <w:sz w:val="24"/>
          <w:szCs w:val="24"/>
        </w:rPr>
        <w:t>предоставляет документы</w:t>
      </w:r>
      <w:proofErr w:type="gramEnd"/>
      <w:r w:rsidRPr="00AD5D98">
        <w:rPr>
          <w:sz w:val="24"/>
          <w:szCs w:val="24"/>
        </w:rPr>
        <w:t xml:space="preserve">, предусмотренные подпунктом </w:t>
      </w:r>
      <w:r w:rsidR="004A2F0D" w:rsidRPr="00AD5D98">
        <w:fldChar w:fldCharType="begin"/>
      </w:r>
      <w:r w:rsidR="004A2F0D" w:rsidRPr="00AD5D98">
        <w:instrText xml:space="preserve"> REF _Ref465675151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3.11.2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документации.</w:t>
      </w:r>
    </w:p>
    <w:p w:rsidR="007C76A8" w:rsidRPr="00AD5D98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D5D98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AD5D98">
        <w:rPr>
          <w:sz w:val="24"/>
          <w:szCs w:val="24"/>
        </w:rPr>
        <w:lastRenderedPageBreak/>
        <w:t xml:space="preserve">предусмотренные подпунктом </w:t>
      </w:r>
      <w:r w:rsidR="004A2F0D" w:rsidRPr="00AD5D98">
        <w:fldChar w:fldCharType="begin"/>
      </w:r>
      <w:r w:rsidR="004A2F0D" w:rsidRPr="00AD5D98">
        <w:instrText xml:space="preserve"> REF _Ref465675151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3.11.2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документации, предоставляются повторно.</w:t>
      </w:r>
    </w:p>
    <w:p w:rsidR="00EE0C12" w:rsidRPr="00AD5D98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5" w:name="_Ref471986997"/>
      <w:bookmarkStart w:id="646" w:name="_Toc472497843"/>
      <w:bookmarkStart w:id="647" w:name="_Toc498588694"/>
      <w:bookmarkStart w:id="648" w:name="_Ref303681924"/>
      <w:bookmarkStart w:id="649" w:name="_Ref303683914"/>
      <w:r w:rsidRPr="00AD5D98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</w:p>
    <w:p w:rsidR="00EE0C12" w:rsidRPr="00AD5D9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AD5D98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D5D98">
        <w:rPr>
          <w:szCs w:val="24"/>
        </w:rPr>
        <w:t xml:space="preserve"> требований п. 4.5.1 </w:t>
      </w:r>
      <w:r w:rsidRPr="00AD5D98">
        <w:rPr>
          <w:bCs w:val="0"/>
          <w:szCs w:val="24"/>
        </w:rPr>
        <w:t>Единого стандарта закупок ПАО «</w:t>
      </w:r>
      <w:proofErr w:type="spellStart"/>
      <w:r w:rsidRPr="00AD5D98">
        <w:rPr>
          <w:bCs w:val="0"/>
          <w:szCs w:val="24"/>
        </w:rPr>
        <w:t>Россети</w:t>
      </w:r>
      <w:proofErr w:type="spellEnd"/>
      <w:r w:rsidRPr="00AD5D98">
        <w:rPr>
          <w:bCs w:val="0"/>
          <w:szCs w:val="24"/>
        </w:rPr>
        <w:t xml:space="preserve">» (Положение о закупке) устанавливается </w:t>
      </w:r>
      <w:r w:rsidRPr="00AD5D98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AD5D9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AD5D98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AD5D98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AD5D9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AD5D98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AD5D98">
        <w:rPr>
          <w:i/>
          <w:szCs w:val="24"/>
          <w:lang w:val="en-US"/>
        </w:rPr>
        <w:t>k</w:t>
      </w:r>
      <w:proofErr w:type="gramEnd"/>
      <w:r w:rsidRPr="00AD5D98">
        <w:rPr>
          <w:i/>
          <w:szCs w:val="24"/>
          <w:vertAlign w:val="subscript"/>
        </w:rPr>
        <w:t>ПРИОР</w:t>
      </w:r>
      <w:r w:rsidRPr="00AD5D98">
        <w:rPr>
          <w:szCs w:val="24"/>
        </w:rPr>
        <w:t xml:space="preserve">=0,85, иначе </w:t>
      </w:r>
      <w:r w:rsidRPr="00AD5D98">
        <w:rPr>
          <w:i/>
          <w:szCs w:val="24"/>
          <w:lang w:val="en-US"/>
        </w:rPr>
        <w:t>k</w:t>
      </w:r>
      <w:r w:rsidRPr="00AD5D98">
        <w:rPr>
          <w:i/>
          <w:szCs w:val="24"/>
          <w:vertAlign w:val="subscript"/>
        </w:rPr>
        <w:t>ПРИОР</w:t>
      </w:r>
      <w:r w:rsidRPr="00AD5D98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AD5D9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50" w:name="_Ref471987793"/>
      <w:r w:rsidRPr="00AD5D98">
        <w:rPr>
          <w:szCs w:val="24"/>
        </w:rPr>
        <w:t>Приоритет не предоставляется в случаях, если:</w:t>
      </w:r>
      <w:bookmarkEnd w:id="650"/>
    </w:p>
    <w:p w:rsidR="00EE0C12" w:rsidRPr="00AD5D9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5D98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 w:rsidRPr="00AD5D98">
        <w:fldChar w:fldCharType="begin"/>
      </w:r>
      <w:r w:rsidR="004A2F0D" w:rsidRPr="00AD5D98">
        <w:instrText xml:space="preserve"> REF _Ref303251044 \r \h  \* MERGEFORMAT </w:instrText>
      </w:r>
      <w:r w:rsidR="004A2F0D" w:rsidRPr="00AD5D98">
        <w:fldChar w:fldCharType="separate"/>
      </w:r>
      <w:r w:rsidR="00415CBF" w:rsidRPr="00AD5D98">
        <w:rPr>
          <w:rFonts w:ascii="Times New Roman" w:hAnsi="Times New Roman" w:cs="Times New Roman"/>
          <w:sz w:val="24"/>
          <w:szCs w:val="24"/>
        </w:rPr>
        <w:t>3.10</w:t>
      </w:r>
      <w:r w:rsidR="004A2F0D" w:rsidRPr="00AD5D98">
        <w:fldChar w:fldCharType="end"/>
      </w:r>
      <w:r w:rsidRPr="00AD5D98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AD5D98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AD5D98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AD5D98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AD5D98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AD5D9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5D98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AD5D9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5D98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D5D98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AD5D98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AD5D9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5D98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AD5D9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AD5D98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AD5D9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D5D98">
        <w:rPr>
          <w:rFonts w:ascii="Times New Roman" w:hAnsi="Times New Roman" w:cs="Times New Roman"/>
          <w:sz w:val="24"/>
          <w:szCs w:val="24"/>
        </w:rPr>
        <w:t xml:space="preserve"> РФ (%)) предлагаемой к поставке </w:t>
      </w:r>
      <w:r w:rsidRPr="00AD5D98">
        <w:rPr>
          <w:rFonts w:ascii="Times New Roman" w:hAnsi="Times New Roman" w:cs="Times New Roman"/>
          <w:sz w:val="24"/>
          <w:szCs w:val="24"/>
        </w:rPr>
        <w:lastRenderedPageBreak/>
        <w:t>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AD5D98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AD5D98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AD5D9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AD5D98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AD5D9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AD5D98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AD5D98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AD5D98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AD5D9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D5D98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AD5D9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D5D98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AD5D98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AD5D98">
        <w:rPr>
          <w:sz w:val="24"/>
          <w:szCs w:val="24"/>
        </w:rPr>
        <w:t>Пр</w:t>
      </w:r>
      <w:proofErr w:type="spellEnd"/>
      <w:proofErr w:type="gramEnd"/>
      <w:r w:rsidRPr="00AD5D98">
        <w:rPr>
          <w:sz w:val="24"/>
          <w:szCs w:val="24"/>
        </w:rPr>
        <w:t xml:space="preserve"> (РФ) (%) = Ц (РФ)*100/ ∑ Ц</w:t>
      </w:r>
      <w:proofErr w:type="spellStart"/>
      <w:r w:rsidRPr="00AD5D98">
        <w:rPr>
          <w:sz w:val="24"/>
          <w:szCs w:val="24"/>
          <w:lang w:val="en-US"/>
        </w:rPr>
        <w:t>i</w:t>
      </w:r>
      <w:proofErr w:type="spellEnd"/>
      <w:r w:rsidRPr="00AD5D98">
        <w:rPr>
          <w:sz w:val="24"/>
          <w:szCs w:val="24"/>
        </w:rPr>
        <w:t xml:space="preserve"> заявки, 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D5D98">
        <w:rPr>
          <w:sz w:val="24"/>
          <w:szCs w:val="24"/>
        </w:rPr>
        <w:t xml:space="preserve">где: 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Ц</w:t>
      </w:r>
      <w:proofErr w:type="spellStart"/>
      <w:proofErr w:type="gramStart"/>
      <w:r w:rsidRPr="00AD5D98">
        <w:rPr>
          <w:sz w:val="24"/>
          <w:szCs w:val="24"/>
          <w:lang w:val="en-US"/>
        </w:rPr>
        <w:t>i</w:t>
      </w:r>
      <w:proofErr w:type="spellEnd"/>
      <w:proofErr w:type="gramEnd"/>
      <w:r w:rsidRPr="00AD5D98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>Ц</w:t>
      </w:r>
      <w:proofErr w:type="gramEnd"/>
      <w:r w:rsidRPr="00AD5D98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AD5D98">
        <w:rPr>
          <w:sz w:val="24"/>
          <w:szCs w:val="24"/>
        </w:rPr>
        <w:t>Ц</w:t>
      </w:r>
      <w:proofErr w:type="gramEnd"/>
      <w:r w:rsidRPr="00AD5D98">
        <w:rPr>
          <w:sz w:val="24"/>
          <w:szCs w:val="24"/>
        </w:rPr>
        <w:t xml:space="preserve"> (РФ) = ∑</w:t>
      </w:r>
      <w:proofErr w:type="spellStart"/>
      <w:r w:rsidRPr="00AD5D98">
        <w:rPr>
          <w:sz w:val="24"/>
          <w:szCs w:val="24"/>
          <w:lang w:val="en-US"/>
        </w:rPr>
        <w:t>kf</w:t>
      </w:r>
      <w:proofErr w:type="spellEnd"/>
      <w:r w:rsidRPr="00AD5D98">
        <w:rPr>
          <w:sz w:val="24"/>
          <w:szCs w:val="24"/>
        </w:rPr>
        <w:t>* Ц</w:t>
      </w:r>
      <w:proofErr w:type="spellStart"/>
      <w:r w:rsidRPr="00AD5D98">
        <w:rPr>
          <w:i/>
          <w:sz w:val="24"/>
          <w:szCs w:val="24"/>
          <w:lang w:val="en-US"/>
        </w:rPr>
        <w:t>i</w:t>
      </w:r>
      <w:proofErr w:type="spellEnd"/>
      <w:r w:rsidRPr="00AD5D98">
        <w:rPr>
          <w:sz w:val="24"/>
          <w:szCs w:val="24"/>
        </w:rPr>
        <w:t xml:space="preserve"> (РФ) нач.(макс) ед.,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D5D98">
        <w:rPr>
          <w:sz w:val="24"/>
          <w:szCs w:val="24"/>
        </w:rPr>
        <w:t>где: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D5D98">
        <w:rPr>
          <w:sz w:val="24"/>
          <w:szCs w:val="24"/>
        </w:rPr>
        <w:t>Ц</w:t>
      </w:r>
      <w:r w:rsidRPr="00AD5D98">
        <w:rPr>
          <w:i/>
          <w:sz w:val="24"/>
          <w:szCs w:val="24"/>
        </w:rPr>
        <w:t>i</w:t>
      </w:r>
      <w:proofErr w:type="spellEnd"/>
      <w:r w:rsidRPr="00AD5D98">
        <w:rPr>
          <w:sz w:val="24"/>
          <w:szCs w:val="24"/>
        </w:rPr>
        <w:t xml:space="preserve"> (РФ) нач</w:t>
      </w:r>
      <w:proofErr w:type="gramStart"/>
      <w:r w:rsidRPr="00AD5D98">
        <w:rPr>
          <w:sz w:val="24"/>
          <w:szCs w:val="24"/>
        </w:rPr>
        <w:t>.(</w:t>
      </w:r>
      <w:proofErr w:type="gramEnd"/>
      <w:r w:rsidRPr="00AD5D98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D5D98">
        <w:rPr>
          <w:sz w:val="24"/>
          <w:szCs w:val="24"/>
        </w:rPr>
        <w:t>kf</w:t>
      </w:r>
      <w:proofErr w:type="spellEnd"/>
      <w:r w:rsidRPr="00AD5D98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AD5D98">
        <w:rPr>
          <w:sz w:val="24"/>
          <w:szCs w:val="24"/>
          <w:lang w:val="en-US"/>
        </w:rPr>
        <w:t>kf</w:t>
      </w:r>
      <w:proofErr w:type="spellEnd"/>
      <w:proofErr w:type="gramEnd"/>
      <w:r w:rsidRPr="00AD5D98">
        <w:rPr>
          <w:sz w:val="24"/>
          <w:szCs w:val="24"/>
        </w:rPr>
        <w:t>=∑ Ц</w:t>
      </w:r>
      <w:proofErr w:type="spellStart"/>
      <w:r w:rsidRPr="00AD5D98">
        <w:rPr>
          <w:sz w:val="24"/>
          <w:szCs w:val="24"/>
          <w:lang w:val="en-US"/>
        </w:rPr>
        <w:t>i</w:t>
      </w:r>
      <w:proofErr w:type="spellEnd"/>
      <w:r w:rsidRPr="00AD5D98">
        <w:rPr>
          <w:sz w:val="24"/>
          <w:szCs w:val="24"/>
        </w:rPr>
        <w:t xml:space="preserve"> заявки./ ∑ Ц</w:t>
      </w:r>
      <w:proofErr w:type="spellStart"/>
      <w:r w:rsidRPr="00AD5D98">
        <w:rPr>
          <w:sz w:val="24"/>
          <w:szCs w:val="24"/>
          <w:lang w:val="en-US"/>
        </w:rPr>
        <w:t>i</w:t>
      </w:r>
      <w:proofErr w:type="spellEnd"/>
      <w:r w:rsidRPr="00AD5D98">
        <w:rPr>
          <w:sz w:val="24"/>
          <w:szCs w:val="24"/>
        </w:rPr>
        <w:t xml:space="preserve"> нач.(макс) ед., 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D5D98">
        <w:rPr>
          <w:sz w:val="24"/>
          <w:szCs w:val="24"/>
        </w:rPr>
        <w:t xml:space="preserve">где: 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Ц</w:t>
      </w:r>
      <w:proofErr w:type="spellStart"/>
      <w:proofErr w:type="gramStart"/>
      <w:r w:rsidRPr="00AD5D98">
        <w:rPr>
          <w:sz w:val="24"/>
          <w:szCs w:val="24"/>
          <w:lang w:val="en-US"/>
        </w:rPr>
        <w:t>i</w:t>
      </w:r>
      <w:proofErr w:type="spellEnd"/>
      <w:proofErr w:type="gramEnd"/>
      <w:r w:rsidRPr="00AD5D98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D5D98">
        <w:rPr>
          <w:sz w:val="24"/>
          <w:szCs w:val="24"/>
        </w:rPr>
        <w:t>Ц</w:t>
      </w:r>
      <w:r w:rsidRPr="00AD5D98">
        <w:rPr>
          <w:i/>
          <w:sz w:val="24"/>
          <w:szCs w:val="24"/>
        </w:rPr>
        <w:t>i</w:t>
      </w:r>
      <w:proofErr w:type="spellEnd"/>
      <w:r w:rsidRPr="00AD5D98">
        <w:rPr>
          <w:sz w:val="24"/>
          <w:szCs w:val="24"/>
        </w:rPr>
        <w:t xml:space="preserve"> нач</w:t>
      </w:r>
      <w:proofErr w:type="gramStart"/>
      <w:r w:rsidRPr="00AD5D98">
        <w:rPr>
          <w:sz w:val="24"/>
          <w:szCs w:val="24"/>
        </w:rPr>
        <w:t>.(</w:t>
      </w:r>
      <w:proofErr w:type="gramEnd"/>
      <w:r w:rsidRPr="00AD5D98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AD5D9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AD5D98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AD5D98">
        <w:rPr>
          <w:bCs w:val="0"/>
          <w:szCs w:val="24"/>
        </w:rPr>
        <w:t>(</w:t>
      </w:r>
      <w:r w:rsidRPr="00AD5D98">
        <w:rPr>
          <w:bCs w:val="0"/>
          <w:spacing w:val="-2"/>
          <w:szCs w:val="24"/>
        </w:rPr>
        <w:t>под</w:t>
      </w:r>
      <w:r w:rsidRPr="00AD5D98">
        <w:rPr>
          <w:bCs w:val="0"/>
          <w:szCs w:val="24"/>
        </w:rPr>
        <w:t xml:space="preserve">раздел </w:t>
      </w:r>
      <w:r w:rsidR="004A2F0D" w:rsidRPr="00AD5D98">
        <w:fldChar w:fldCharType="begin"/>
      </w:r>
      <w:r w:rsidR="004A2F0D" w:rsidRPr="00AD5D98">
        <w:instrText xml:space="preserve"> REF _Ref440271072 \r \h  \* MERGEFORMAT </w:instrText>
      </w:r>
      <w:r w:rsidR="004A2F0D" w:rsidRPr="00AD5D98">
        <w:fldChar w:fldCharType="separate"/>
      </w:r>
      <w:r w:rsidR="00415CBF" w:rsidRPr="00AD5D98">
        <w:rPr>
          <w:bCs w:val="0"/>
          <w:szCs w:val="24"/>
        </w:rPr>
        <w:t>5.2</w:t>
      </w:r>
      <w:r w:rsidR="004A2F0D" w:rsidRPr="00AD5D98">
        <w:fldChar w:fldCharType="end"/>
      </w:r>
      <w:r w:rsidRPr="00AD5D98">
        <w:rPr>
          <w:bCs w:val="0"/>
          <w:szCs w:val="24"/>
        </w:rPr>
        <w:t xml:space="preserve">) для </w:t>
      </w:r>
      <w:r w:rsidRPr="00AD5D98">
        <w:rPr>
          <w:szCs w:val="24"/>
        </w:rPr>
        <w:t xml:space="preserve">каждой позиции предлагаемой к поставке продукции </w:t>
      </w:r>
      <w:r w:rsidRPr="00AD5D98">
        <w:rPr>
          <w:bCs w:val="0"/>
          <w:szCs w:val="24"/>
        </w:rPr>
        <w:t xml:space="preserve">в графе </w:t>
      </w:r>
      <w:r w:rsidRPr="00AD5D98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AD5D98" w:rsidRDefault="00EE0C12" w:rsidP="00EE0C12"/>
    <w:p w:rsidR="00717F60" w:rsidRPr="00AD5D9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99010"/>
      <w:bookmarkStart w:id="652" w:name="_Ref472499016"/>
      <w:bookmarkStart w:id="653" w:name="_Toc498588695"/>
      <w:r w:rsidRPr="00AD5D98">
        <w:t xml:space="preserve">Подведение итогов </w:t>
      </w:r>
      <w:r w:rsidR="00DF639D" w:rsidRPr="00AD5D98">
        <w:t>З</w:t>
      </w:r>
      <w:r w:rsidRPr="00AD5D98">
        <w:t>апроса предложений</w:t>
      </w:r>
      <w:bookmarkEnd w:id="648"/>
      <w:bookmarkEnd w:id="649"/>
      <w:bookmarkEnd w:id="651"/>
      <w:bookmarkEnd w:id="652"/>
      <w:bookmarkEnd w:id="653"/>
    </w:p>
    <w:p w:rsidR="00717F60" w:rsidRPr="00AD5D98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AD5D9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AD5D98">
        <w:rPr>
          <w:sz w:val="24"/>
          <w:szCs w:val="24"/>
          <w:lang w:eastAsia="ru-RU"/>
        </w:rPr>
        <w:t>определению</w:t>
      </w:r>
      <w:r w:rsidRPr="00AD5D98">
        <w:rPr>
          <w:sz w:val="24"/>
          <w:szCs w:val="24"/>
        </w:rPr>
        <w:t xml:space="preserve"> </w:t>
      </w:r>
      <w:r w:rsidR="004D431C" w:rsidRPr="00AD5D98">
        <w:rPr>
          <w:sz w:val="24"/>
          <w:szCs w:val="24"/>
        </w:rPr>
        <w:t xml:space="preserve">лучшей </w:t>
      </w:r>
      <w:r w:rsidR="004B5EB3" w:rsidRPr="00AD5D98">
        <w:rPr>
          <w:sz w:val="24"/>
          <w:szCs w:val="24"/>
        </w:rPr>
        <w:t>Заявк</w:t>
      </w:r>
      <w:r w:rsidR="004D431C" w:rsidRPr="00AD5D98">
        <w:rPr>
          <w:sz w:val="24"/>
          <w:szCs w:val="24"/>
        </w:rPr>
        <w:t>и запроса предложений</w:t>
      </w:r>
      <w:r w:rsidRPr="00AD5D98">
        <w:rPr>
          <w:sz w:val="24"/>
          <w:szCs w:val="24"/>
        </w:rPr>
        <w:t xml:space="preserve">, либо по завершению данной процедуры </w:t>
      </w:r>
      <w:r w:rsidR="00DF639D" w:rsidRPr="00AD5D98">
        <w:rPr>
          <w:sz w:val="24"/>
          <w:szCs w:val="24"/>
        </w:rPr>
        <w:t>З</w:t>
      </w:r>
      <w:r w:rsidRPr="00AD5D98">
        <w:rPr>
          <w:sz w:val="24"/>
          <w:szCs w:val="24"/>
        </w:rPr>
        <w:t xml:space="preserve">апроса предложений без определения </w:t>
      </w:r>
      <w:r w:rsidR="009C744E" w:rsidRPr="00AD5D98">
        <w:rPr>
          <w:sz w:val="24"/>
          <w:szCs w:val="24"/>
        </w:rPr>
        <w:t>Участник</w:t>
      </w:r>
      <w:r w:rsidR="004D431C" w:rsidRPr="00AD5D98">
        <w:rPr>
          <w:sz w:val="24"/>
          <w:szCs w:val="24"/>
        </w:rPr>
        <w:t xml:space="preserve">а, чья </w:t>
      </w:r>
      <w:r w:rsidR="004B5EB3" w:rsidRPr="00AD5D98">
        <w:rPr>
          <w:sz w:val="24"/>
          <w:szCs w:val="24"/>
        </w:rPr>
        <w:t>Заявк</w:t>
      </w:r>
      <w:r w:rsidR="004D431C" w:rsidRPr="00AD5D98">
        <w:rPr>
          <w:sz w:val="24"/>
          <w:szCs w:val="24"/>
        </w:rPr>
        <w:t xml:space="preserve">а признана лучшей, </w:t>
      </w:r>
      <w:r w:rsidRPr="00AD5D98">
        <w:rPr>
          <w:sz w:val="24"/>
          <w:szCs w:val="24"/>
        </w:rPr>
        <w:t xml:space="preserve">и заключения </w:t>
      </w:r>
      <w:r w:rsidR="00123C70" w:rsidRPr="00AD5D98">
        <w:rPr>
          <w:sz w:val="24"/>
          <w:szCs w:val="24"/>
        </w:rPr>
        <w:t>Договор</w:t>
      </w:r>
      <w:r w:rsidRPr="00AD5D98">
        <w:rPr>
          <w:sz w:val="24"/>
          <w:szCs w:val="24"/>
        </w:rPr>
        <w:t>а:</w:t>
      </w:r>
      <w:bookmarkEnd w:id="654"/>
    </w:p>
    <w:p w:rsidR="00717F60" w:rsidRPr="00AD5D9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 случае если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 xml:space="preserve">а какого-либо из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ов полностью удовлетворит </w:t>
      </w:r>
      <w:r w:rsidRPr="00AD5D98">
        <w:rPr>
          <w:bCs w:val="0"/>
          <w:sz w:val="24"/>
          <w:szCs w:val="24"/>
        </w:rPr>
        <w:lastRenderedPageBreak/>
        <w:t>Закупочную комиссию</w:t>
      </w:r>
      <w:r w:rsidR="0087407B" w:rsidRPr="00AD5D9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AD5D98">
        <w:rPr>
          <w:bCs w:val="0"/>
          <w:sz w:val="24"/>
          <w:szCs w:val="24"/>
        </w:rPr>
        <w:t>наилучшей</w:t>
      </w:r>
      <w:proofErr w:type="gramEnd"/>
      <w:r w:rsidRPr="00AD5D98">
        <w:rPr>
          <w:bCs w:val="0"/>
          <w:sz w:val="24"/>
          <w:szCs w:val="24"/>
        </w:rPr>
        <w:t xml:space="preserve">.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AD5D98">
        <w:rPr>
          <w:bCs w:val="0"/>
          <w:sz w:val="24"/>
          <w:szCs w:val="24"/>
        </w:rPr>
        <w:t>Заявк</w:t>
      </w:r>
      <w:r w:rsidR="0087407B" w:rsidRPr="00AD5D98">
        <w:rPr>
          <w:bCs w:val="0"/>
          <w:sz w:val="24"/>
          <w:szCs w:val="24"/>
        </w:rPr>
        <w:t>и лучшей</w:t>
      </w:r>
      <w:r w:rsidRPr="00AD5D9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D5D9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в случае если </w:t>
      </w:r>
      <w:r w:rsidR="001716DB" w:rsidRPr="00AD5D98">
        <w:rPr>
          <w:bCs w:val="0"/>
          <w:sz w:val="24"/>
          <w:szCs w:val="24"/>
        </w:rPr>
        <w:t xml:space="preserve">ни одна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AD5D98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D5D9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D5D98">
        <w:rPr>
          <w:sz w:val="24"/>
          <w:szCs w:val="24"/>
        </w:rPr>
        <w:t xml:space="preserve">, который подписывается </w:t>
      </w:r>
      <w:r w:rsidR="00953987" w:rsidRPr="00AD5D98">
        <w:rPr>
          <w:sz w:val="24"/>
          <w:szCs w:val="24"/>
        </w:rPr>
        <w:t>членами</w:t>
      </w:r>
      <w:r w:rsidR="00E60F8E" w:rsidRPr="00AD5D98">
        <w:rPr>
          <w:sz w:val="24"/>
          <w:szCs w:val="24"/>
        </w:rPr>
        <w:t xml:space="preserve"> Закупочной комиссии</w:t>
      </w:r>
      <w:r w:rsidRPr="00AD5D98">
        <w:rPr>
          <w:sz w:val="24"/>
          <w:szCs w:val="24"/>
        </w:rPr>
        <w:t>.</w:t>
      </w:r>
    </w:p>
    <w:p w:rsidR="00717F60" w:rsidRPr="00AD5D98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Участник</w:t>
      </w:r>
      <w:r w:rsidR="00717F60" w:rsidRPr="00AD5D98">
        <w:rPr>
          <w:bCs w:val="0"/>
          <w:sz w:val="24"/>
          <w:szCs w:val="24"/>
        </w:rPr>
        <w:t xml:space="preserve"> </w:t>
      </w:r>
      <w:r w:rsidR="0087407B" w:rsidRPr="00AD5D98">
        <w:rPr>
          <w:bCs w:val="0"/>
          <w:sz w:val="24"/>
          <w:szCs w:val="24"/>
        </w:rPr>
        <w:t xml:space="preserve">запроса предложений </w:t>
      </w:r>
      <w:r w:rsidR="00717F60" w:rsidRPr="00AD5D9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D5D98">
        <w:rPr>
          <w:sz w:val="24"/>
          <w:szCs w:val="24"/>
        </w:rPr>
        <w:t>Заявк</w:t>
      </w:r>
      <w:r w:rsidR="0087407B" w:rsidRPr="00AD5D98">
        <w:rPr>
          <w:sz w:val="24"/>
          <w:szCs w:val="24"/>
        </w:rPr>
        <w:t>и лучшей</w:t>
      </w:r>
      <w:r w:rsidR="0087407B" w:rsidRPr="00AD5D98">
        <w:rPr>
          <w:bCs w:val="0"/>
          <w:sz w:val="24"/>
          <w:szCs w:val="24"/>
        </w:rPr>
        <w:t xml:space="preserve"> </w:t>
      </w:r>
      <w:r w:rsidR="00717F60" w:rsidRPr="00AD5D98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AD5D98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D5D98">
        <w:rPr>
          <w:sz w:val="24"/>
          <w:szCs w:val="24"/>
        </w:rPr>
        <w:t xml:space="preserve">В случае </w:t>
      </w:r>
      <w:r w:rsidR="001716DB" w:rsidRPr="00AD5D98">
        <w:rPr>
          <w:sz w:val="24"/>
          <w:szCs w:val="24"/>
        </w:rPr>
        <w:t xml:space="preserve">завершения или </w:t>
      </w:r>
      <w:r w:rsidRPr="00AD5D98">
        <w:rPr>
          <w:sz w:val="24"/>
          <w:szCs w:val="24"/>
        </w:rPr>
        <w:t>прекращени</w:t>
      </w:r>
      <w:r w:rsidR="001716DB" w:rsidRPr="00AD5D98">
        <w:rPr>
          <w:sz w:val="24"/>
          <w:szCs w:val="24"/>
        </w:rPr>
        <w:t>я</w:t>
      </w:r>
      <w:r w:rsidRPr="00AD5D98">
        <w:rPr>
          <w:sz w:val="24"/>
          <w:szCs w:val="24"/>
        </w:rPr>
        <w:t xml:space="preserve"> процедуры запроса предложений </w:t>
      </w:r>
      <w:r w:rsidR="009C744E" w:rsidRPr="00AD5D98">
        <w:rPr>
          <w:sz w:val="24"/>
          <w:szCs w:val="24"/>
        </w:rPr>
        <w:t>Участник</w:t>
      </w:r>
      <w:r w:rsidRPr="00AD5D9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AD5D98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D5D98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AD5D98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D5D98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AD5D9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AD5D9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696"/>
      <w:bookmarkStart w:id="657" w:name="_Ref191386295"/>
      <w:r w:rsidRPr="00AD5D98">
        <w:t xml:space="preserve">Признание запроса предложений </w:t>
      </w:r>
      <w:proofErr w:type="gramStart"/>
      <w:r w:rsidRPr="00AD5D98">
        <w:t>несостоявшимся</w:t>
      </w:r>
      <w:bookmarkEnd w:id="655"/>
      <w:bookmarkEnd w:id="656"/>
      <w:proofErr w:type="gramEnd"/>
    </w:p>
    <w:p w:rsidR="00717F60" w:rsidRPr="00AD5D98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8" w:name="_Ref303277595"/>
      <w:r w:rsidRPr="00AD5D98">
        <w:rPr>
          <w:bCs w:val="0"/>
          <w:sz w:val="24"/>
          <w:szCs w:val="24"/>
        </w:rPr>
        <w:t>Запрос предложений</w:t>
      </w:r>
      <w:r w:rsidRPr="00AD5D98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AD5D9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AD5D98">
        <w:rPr>
          <w:bCs/>
          <w:sz w:val="24"/>
          <w:szCs w:val="24"/>
        </w:rPr>
        <w:t xml:space="preserve">подана </w:t>
      </w:r>
      <w:r w:rsidRPr="00AD5D98">
        <w:rPr>
          <w:sz w:val="24"/>
          <w:szCs w:val="24"/>
          <w:lang w:eastAsia="ru-RU"/>
        </w:rPr>
        <w:t xml:space="preserve">только одна </w:t>
      </w:r>
      <w:r w:rsidR="004B5EB3" w:rsidRPr="00AD5D98">
        <w:rPr>
          <w:sz w:val="24"/>
          <w:szCs w:val="24"/>
          <w:lang w:eastAsia="ru-RU"/>
        </w:rPr>
        <w:t>Заявк</w:t>
      </w:r>
      <w:r w:rsidRPr="00AD5D98">
        <w:rPr>
          <w:sz w:val="24"/>
          <w:szCs w:val="24"/>
          <w:lang w:eastAsia="ru-RU"/>
        </w:rPr>
        <w:t>а;</w:t>
      </w:r>
      <w:bookmarkEnd w:id="659"/>
    </w:p>
    <w:p w:rsidR="00717F60" w:rsidRPr="00AD5D9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 xml:space="preserve">не подана ни одна </w:t>
      </w:r>
      <w:r w:rsidR="004B5EB3" w:rsidRPr="00AD5D98">
        <w:rPr>
          <w:sz w:val="24"/>
          <w:szCs w:val="24"/>
          <w:lang w:eastAsia="ru-RU"/>
        </w:rPr>
        <w:t>Заявк</w:t>
      </w:r>
      <w:r w:rsidRPr="00AD5D98">
        <w:rPr>
          <w:sz w:val="24"/>
          <w:szCs w:val="24"/>
          <w:lang w:eastAsia="ru-RU"/>
        </w:rPr>
        <w:t>а;</w:t>
      </w:r>
    </w:p>
    <w:p w:rsidR="00717F60" w:rsidRPr="00AD5D9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D5D9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AD5D98">
        <w:rPr>
          <w:sz w:val="24"/>
          <w:szCs w:val="24"/>
          <w:lang w:eastAsia="ru-RU"/>
        </w:rPr>
        <w:t>Участник</w:t>
      </w:r>
      <w:r w:rsidRPr="00AD5D98">
        <w:rPr>
          <w:sz w:val="24"/>
          <w:szCs w:val="24"/>
          <w:lang w:eastAsia="ru-RU"/>
        </w:rPr>
        <w:t xml:space="preserve">ам, подавшим </w:t>
      </w:r>
      <w:r w:rsidR="004B5EB3" w:rsidRPr="00AD5D98">
        <w:rPr>
          <w:sz w:val="24"/>
          <w:szCs w:val="24"/>
          <w:lang w:eastAsia="ru-RU"/>
        </w:rPr>
        <w:t>Заявк</w:t>
      </w:r>
      <w:r w:rsidRPr="00AD5D98">
        <w:rPr>
          <w:sz w:val="24"/>
          <w:szCs w:val="24"/>
          <w:lang w:eastAsia="ru-RU"/>
        </w:rPr>
        <w:t>и;</w:t>
      </w:r>
    </w:p>
    <w:p w:rsidR="00717F60" w:rsidRPr="00AD5D9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AD5D98">
        <w:rPr>
          <w:sz w:val="24"/>
          <w:szCs w:val="24"/>
          <w:lang w:eastAsia="ru-RU"/>
        </w:rPr>
        <w:t>принято решение о допуске</w:t>
      </w:r>
      <w:r w:rsidRPr="00AD5D98">
        <w:rPr>
          <w:bCs/>
          <w:sz w:val="24"/>
          <w:szCs w:val="24"/>
        </w:rPr>
        <w:t xml:space="preserve"> только одного </w:t>
      </w:r>
      <w:r w:rsidR="009C744E" w:rsidRPr="00AD5D98">
        <w:rPr>
          <w:bCs/>
          <w:sz w:val="24"/>
          <w:szCs w:val="24"/>
        </w:rPr>
        <w:t>Участник</w:t>
      </w:r>
      <w:r w:rsidRPr="00AD5D98">
        <w:rPr>
          <w:bCs/>
          <w:sz w:val="24"/>
          <w:szCs w:val="24"/>
        </w:rPr>
        <w:t>а.</w:t>
      </w:r>
    </w:p>
    <w:p w:rsidR="00F20C7B" w:rsidRPr="00AD5D98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AD5D98">
        <w:rPr>
          <w:bCs w:val="0"/>
          <w:sz w:val="24"/>
          <w:szCs w:val="24"/>
          <w:lang w:eastAsia="ru-RU"/>
        </w:rPr>
        <w:t xml:space="preserve">В </w:t>
      </w:r>
      <w:r w:rsidRPr="00AD5D98">
        <w:rPr>
          <w:bCs w:val="0"/>
          <w:sz w:val="24"/>
          <w:szCs w:val="24"/>
        </w:rPr>
        <w:t>случае</w:t>
      </w:r>
      <w:proofErr w:type="gramStart"/>
      <w:r w:rsidRPr="00AD5D98">
        <w:rPr>
          <w:bCs w:val="0"/>
          <w:sz w:val="24"/>
          <w:szCs w:val="24"/>
          <w:lang w:eastAsia="ru-RU"/>
        </w:rPr>
        <w:t>,</w:t>
      </w:r>
      <w:proofErr w:type="gramEnd"/>
      <w:r w:rsidRPr="00AD5D9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AD5D98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D5D9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AD5D98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D5D9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AD5D9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AD5D9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AD5D98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  <w:lang w:eastAsia="ru-RU"/>
        </w:rPr>
        <w:t xml:space="preserve">признать </w:t>
      </w:r>
      <w:r w:rsidR="002514DE" w:rsidRPr="00AD5D98">
        <w:rPr>
          <w:bCs w:val="0"/>
          <w:sz w:val="24"/>
          <w:szCs w:val="24"/>
          <w:lang w:eastAsia="ru-RU"/>
        </w:rPr>
        <w:t>запрос предложений</w:t>
      </w:r>
      <w:r w:rsidR="00DA4ADE" w:rsidRPr="00AD5D98">
        <w:rPr>
          <w:bCs w:val="0"/>
          <w:sz w:val="24"/>
          <w:szCs w:val="24"/>
          <w:lang w:eastAsia="ru-RU"/>
        </w:rPr>
        <w:t xml:space="preserve"> несостоявшим</w:t>
      </w:r>
      <w:r w:rsidRPr="00AD5D9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AD5D9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AD5D9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D5D98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1" w:name="_Toc468462453"/>
      <w:bookmarkStart w:id="662" w:name="_Toc468441704"/>
      <w:bookmarkStart w:id="663" w:name="_Ref465670219"/>
      <w:bookmarkStart w:id="664" w:name="_Toc498588697"/>
      <w:bookmarkStart w:id="665" w:name="_Ref303683929"/>
      <w:r w:rsidRPr="00AD5D98">
        <w:rPr>
          <w:bCs w:val="0"/>
        </w:rPr>
        <w:t>Антидемпинговые меры</w:t>
      </w:r>
      <w:bookmarkEnd w:id="661"/>
      <w:bookmarkEnd w:id="662"/>
      <w:bookmarkEnd w:id="663"/>
      <w:bookmarkEnd w:id="664"/>
    </w:p>
    <w:p w:rsidR="007C76A8" w:rsidRPr="00AD5D98" w:rsidRDefault="000B3BAA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AD5D98">
        <w:rPr>
          <w:sz w:val="24"/>
          <w:szCs w:val="24"/>
          <w:lang w:eastAsia="ru-RU"/>
        </w:rPr>
        <w:t xml:space="preserve">При 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AD5D98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AD5D98">
        <w:rPr>
          <w:sz w:val="24"/>
          <w:szCs w:val="24"/>
        </w:rPr>
        <w:t>е(</w:t>
      </w:r>
      <w:proofErr w:type="gramEnd"/>
      <w:r w:rsidR="00D778B5" w:rsidRPr="00AD5D98">
        <w:rPr>
          <w:sz w:val="24"/>
          <w:szCs w:val="24"/>
        </w:rPr>
        <w:t>ах) Участника(</w:t>
      </w:r>
      <w:proofErr w:type="spellStart"/>
      <w:r w:rsidR="00D778B5" w:rsidRPr="00AD5D98">
        <w:rPr>
          <w:sz w:val="24"/>
          <w:szCs w:val="24"/>
        </w:rPr>
        <w:t>ов</w:t>
      </w:r>
      <w:proofErr w:type="spellEnd"/>
      <w:r w:rsidR="00D778B5" w:rsidRPr="00AD5D98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6" w:name="_Toc498588698"/>
    <w:p w:rsidR="00D778B5" w:rsidRPr="00AD5D9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D5D9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15pt;height:60.75pt" o:ole="" fillcolor="window">
            <v:imagedata r:id="rId40" o:title=""/>
          </v:shape>
          <o:OLEObject Type="Embed" ProgID="Equation.3" ShapeID="_x0000_i1025" DrawAspect="Content" ObjectID="_1610195421" r:id="rId41"/>
        </w:object>
      </w:r>
      <w:r w:rsidRPr="00AD5D98">
        <w:rPr>
          <w:b w:val="0"/>
        </w:rPr>
        <w:t>&gt;1,33, где:</w:t>
      </w:r>
      <w:bookmarkEnd w:id="666"/>
    </w:p>
    <w:bookmarkStart w:id="667" w:name="_Toc498588699"/>
    <w:p w:rsidR="00D778B5" w:rsidRPr="00AD5D9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D5D98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42" o:title=""/>
          </v:shape>
          <o:OLEObject Type="Embed" ProgID="Equation.3" ShapeID="_x0000_i1026" DrawAspect="Content" ObjectID="_1610195422" r:id="rId43"/>
        </w:object>
      </w:r>
      <w:r w:rsidRPr="00AD5D9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7"/>
      <w:r w:rsidRPr="00AD5D98">
        <w:rPr>
          <w:b w:val="0"/>
        </w:rPr>
        <w:t xml:space="preserve"> </w:t>
      </w:r>
    </w:p>
    <w:bookmarkStart w:id="668" w:name="_Toc498588700"/>
    <w:p w:rsidR="00D778B5" w:rsidRPr="00AD5D9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D5D98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4" o:title=""/>
          </v:shape>
          <o:OLEObject Type="Embed" ProgID="Equation.3" ShapeID="_x0000_i1027" DrawAspect="Content" ObjectID="_1610195423" r:id="rId45"/>
        </w:object>
      </w:r>
      <w:r w:rsidRPr="00AD5D98">
        <w:rPr>
          <w:b w:val="0"/>
        </w:rPr>
        <w:t>– оцениваемая, предложенная Участником цена продукции, по каждой позиции;</w:t>
      </w:r>
      <w:bookmarkEnd w:id="668"/>
      <w:r w:rsidRPr="00AD5D98">
        <w:rPr>
          <w:b w:val="0"/>
        </w:rPr>
        <w:t xml:space="preserve"> </w:t>
      </w:r>
    </w:p>
    <w:p w:rsidR="00D778B5" w:rsidRPr="00AD5D9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1"/>
      <w:r w:rsidRPr="00AD5D98">
        <w:rPr>
          <w:b w:val="0"/>
          <w:i/>
          <w:iCs/>
          <w:lang w:val="en-US"/>
        </w:rPr>
        <w:t>n</w:t>
      </w:r>
      <w:r w:rsidRPr="00AD5D98">
        <w:rPr>
          <w:b w:val="0"/>
        </w:rPr>
        <w:t xml:space="preserve"> – количество позиций продукции;</w:t>
      </w:r>
      <w:bookmarkEnd w:id="669"/>
    </w:p>
    <w:p w:rsidR="00D778B5" w:rsidRPr="00AD5D9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70" w:name="_Toc498588702"/>
      <w:r w:rsidRPr="00AD5D98">
        <w:rPr>
          <w:b w:val="0"/>
          <w:i/>
          <w:iCs/>
        </w:rPr>
        <w:t xml:space="preserve">1,33 </w:t>
      </w:r>
      <w:r w:rsidRPr="00AD5D9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70"/>
    </w:p>
    <w:p w:rsidR="007C76A8" w:rsidRPr="00AD5D9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1" w:name="_Ref465675151"/>
      <w:r w:rsidRPr="00AD5D98">
        <w:rPr>
          <w:rFonts w:eastAsia="Times New Roman,Italic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1"/>
    </w:p>
    <w:p w:rsidR="007C76A8" w:rsidRPr="00AD5D98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AD5D9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AD5D98">
        <w:rPr>
          <w:sz w:val="24"/>
          <w:szCs w:val="24"/>
        </w:rPr>
        <w:t>производителя</w:t>
      </w:r>
      <w:r w:rsidRPr="00AD5D98">
        <w:rPr>
          <w:rFonts w:eastAsia="Times New Roman,Italic"/>
          <w:bCs w:val="0"/>
          <w:iCs/>
          <w:sz w:val="24"/>
          <w:szCs w:val="24"/>
        </w:rPr>
        <w:t>)</w:t>
      </w:r>
      <w:r w:rsidRPr="00AD5D98">
        <w:rPr>
          <w:sz w:val="24"/>
          <w:szCs w:val="24"/>
        </w:rPr>
        <w:t>;</w:t>
      </w:r>
    </w:p>
    <w:p w:rsidR="000B3BAA" w:rsidRPr="00AD5D98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 xml:space="preserve">документы, подтверждающие </w:t>
      </w:r>
      <w:r w:rsidRPr="00AD5D98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AD5D98">
        <w:rPr>
          <w:sz w:val="24"/>
          <w:szCs w:val="24"/>
        </w:rPr>
        <w:t>;</w:t>
      </w:r>
    </w:p>
    <w:p w:rsidR="000B3BAA" w:rsidRPr="00AD5D98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AD5D9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AD5D98">
        <w:rPr>
          <w:sz w:val="24"/>
          <w:szCs w:val="24"/>
        </w:rPr>
        <w:t>.</w:t>
      </w:r>
    </w:p>
    <w:p w:rsidR="007C76A8" w:rsidRPr="00AD5D9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AD5D98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AD5D98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AD5D98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AD5D98">
        <w:rPr>
          <w:rFonts w:eastAsia="Times New Roman,Italic"/>
          <w:iCs/>
          <w:sz w:val="24"/>
          <w:szCs w:val="24"/>
        </w:rPr>
        <w:t>указанных</w:t>
      </w:r>
      <w:r w:rsidR="00D778B5" w:rsidRPr="00AD5D98">
        <w:rPr>
          <w:sz w:val="24"/>
          <w:szCs w:val="24"/>
        </w:rPr>
        <w:t xml:space="preserve"> </w:t>
      </w:r>
      <w:r w:rsidRPr="00AD5D98">
        <w:rPr>
          <w:rFonts w:eastAsia="Times New Roman,Italic"/>
          <w:iCs/>
          <w:sz w:val="24"/>
          <w:szCs w:val="24"/>
        </w:rPr>
        <w:t xml:space="preserve">в п. </w:t>
      </w:r>
      <w:r w:rsidR="004A2F0D" w:rsidRPr="00AD5D98">
        <w:fldChar w:fldCharType="begin"/>
      </w:r>
      <w:r w:rsidR="004A2F0D" w:rsidRPr="00AD5D98">
        <w:instrText xml:space="preserve"> REF _Ref465675151 \r \h  \* MERGEFORMAT </w:instrText>
      </w:r>
      <w:r w:rsidR="004A2F0D" w:rsidRPr="00AD5D98">
        <w:fldChar w:fldCharType="separate"/>
      </w:r>
      <w:r w:rsidR="00415CBF" w:rsidRPr="00AD5D98">
        <w:rPr>
          <w:rFonts w:eastAsia="Times New Roman,Italic"/>
          <w:iCs/>
          <w:sz w:val="24"/>
          <w:szCs w:val="24"/>
        </w:rPr>
        <w:t>3.11.2</w:t>
      </w:r>
      <w:r w:rsidR="004A2F0D" w:rsidRPr="00AD5D98">
        <w:fldChar w:fldCharType="end"/>
      </w:r>
      <w:r w:rsidR="00572A95" w:rsidRPr="00AD5D98">
        <w:rPr>
          <w:rFonts w:eastAsia="Times New Roman,Italic"/>
          <w:iCs/>
          <w:sz w:val="24"/>
          <w:szCs w:val="24"/>
        </w:rPr>
        <w:t>,</w:t>
      </w:r>
      <w:r w:rsidRPr="00AD5D98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AD5D9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AD5D98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AD5D98">
        <w:rPr>
          <w:rFonts w:eastAsia="Times New Roman,Italic"/>
          <w:iCs/>
          <w:sz w:val="24"/>
          <w:szCs w:val="24"/>
        </w:rPr>
        <w:t>Закупочной комиссией</w:t>
      </w:r>
      <w:r w:rsidRPr="00AD5D98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AD5D98">
        <w:rPr>
          <w:rFonts w:eastAsia="Times New Roman,Italic"/>
          <w:iCs/>
          <w:sz w:val="24"/>
          <w:szCs w:val="24"/>
        </w:rPr>
        <w:t xml:space="preserve">Участником </w:t>
      </w:r>
      <w:r w:rsidRPr="00AD5D98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 w:rsidRPr="00AD5D98">
        <w:fldChar w:fldCharType="begin"/>
      </w:r>
      <w:r w:rsidR="004A2F0D" w:rsidRPr="00AD5D98">
        <w:instrText xml:space="preserve"> REF _Ref468786409 \r \h  \* MERGEFORMAT </w:instrText>
      </w:r>
      <w:r w:rsidR="004A2F0D" w:rsidRPr="00AD5D98">
        <w:fldChar w:fldCharType="separate"/>
      </w:r>
      <w:r w:rsidR="00415CBF" w:rsidRPr="00AD5D98">
        <w:rPr>
          <w:rFonts w:eastAsia="Times New Roman,Italic"/>
          <w:iCs/>
          <w:sz w:val="24"/>
          <w:szCs w:val="24"/>
        </w:rPr>
        <w:t>3.6.2.5</w:t>
      </w:r>
      <w:r w:rsidR="004A2F0D" w:rsidRPr="00AD5D98">
        <w:fldChar w:fldCharType="end"/>
      </w:r>
      <w:r w:rsidR="000B3BAA" w:rsidRPr="00AD5D98">
        <w:rPr>
          <w:sz w:val="24"/>
          <w:szCs w:val="24"/>
        </w:rPr>
        <w:t xml:space="preserve"> </w:t>
      </w:r>
      <w:r w:rsidRPr="00AD5D98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AD5D9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AD5D98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AD5D9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AD5D98">
        <w:rPr>
          <w:sz w:val="24"/>
          <w:szCs w:val="24"/>
        </w:rPr>
        <w:t xml:space="preserve">Участник, </w:t>
      </w:r>
      <w:r w:rsidR="000B3BAA" w:rsidRPr="00AD5D98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AD5D98">
        <w:rPr>
          <w:sz w:val="24"/>
          <w:szCs w:val="24"/>
        </w:rPr>
        <w:t xml:space="preserve">в пп. </w:t>
      </w:r>
      <w:r w:rsidR="004A2F0D" w:rsidRPr="00AD5D98">
        <w:fldChar w:fldCharType="begin"/>
      </w:r>
      <w:r w:rsidR="004A2F0D" w:rsidRPr="00AD5D98">
        <w:instrText xml:space="preserve"> REF _Ref465437572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3.13.2</w:t>
      </w:r>
      <w:r w:rsidR="004A2F0D" w:rsidRPr="00AD5D98">
        <w:fldChar w:fldCharType="end"/>
      </w:r>
      <w:r w:rsidRPr="00AD5D98">
        <w:rPr>
          <w:sz w:val="24"/>
          <w:szCs w:val="24"/>
        </w:rPr>
        <w:t>-</w:t>
      </w:r>
      <w:r w:rsidR="004A2F0D" w:rsidRPr="00AD5D98">
        <w:fldChar w:fldCharType="begin"/>
      </w:r>
      <w:r w:rsidR="004A2F0D" w:rsidRPr="00AD5D98">
        <w:instrText xml:space="preserve"> REF _Ref465440181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3.13.4</w:t>
      </w:r>
      <w:r w:rsidR="004A2F0D" w:rsidRPr="00AD5D98">
        <w:fldChar w:fldCharType="end"/>
      </w:r>
      <w:r w:rsidRPr="00AD5D98">
        <w:rPr>
          <w:sz w:val="24"/>
          <w:szCs w:val="24"/>
        </w:rPr>
        <w:t>.</w:t>
      </w:r>
    </w:p>
    <w:p w:rsidR="007C76A8" w:rsidRPr="00AD5D9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AD5D9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AD5D98">
        <w:rPr>
          <w:rFonts w:eastAsia="Times New Roman,Italic"/>
          <w:iCs/>
          <w:sz w:val="24"/>
          <w:szCs w:val="24"/>
        </w:rPr>
        <w:t>демпинговую цену</w:t>
      </w:r>
      <w:r w:rsidRPr="00AD5D98">
        <w:rPr>
          <w:sz w:val="24"/>
          <w:szCs w:val="24"/>
        </w:rPr>
        <w:t xml:space="preserve">, будет установлено, что </w:t>
      </w:r>
      <w:r w:rsidR="000B3BAA" w:rsidRPr="00AD5D98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AD5D98">
        <w:rPr>
          <w:sz w:val="24"/>
          <w:szCs w:val="24"/>
        </w:rPr>
        <w:t xml:space="preserve"> </w:t>
      </w:r>
      <w:r w:rsidR="004F6793" w:rsidRPr="00AD5D98">
        <w:rPr>
          <w:szCs w:val="24"/>
          <w:lang w:eastAsia="ru-RU"/>
        </w:rPr>
        <w:t xml:space="preserve">рассчитаны </w:t>
      </w:r>
      <w:r w:rsidRPr="00AD5D98">
        <w:rPr>
          <w:sz w:val="24"/>
          <w:szCs w:val="24"/>
        </w:rPr>
        <w:t xml:space="preserve">неверно, и ценовое предложение </w:t>
      </w:r>
      <w:r w:rsidRPr="00AD5D98">
        <w:rPr>
          <w:sz w:val="24"/>
          <w:szCs w:val="24"/>
        </w:rPr>
        <w:lastRenderedPageBreak/>
        <w:t>Участника закупки не является аномально низк</w:t>
      </w:r>
      <w:r w:rsidR="000B3BAA" w:rsidRPr="00AD5D98">
        <w:rPr>
          <w:sz w:val="24"/>
          <w:szCs w:val="24"/>
        </w:rPr>
        <w:t>им</w:t>
      </w:r>
      <w:r w:rsidRPr="00AD5D98">
        <w:rPr>
          <w:sz w:val="24"/>
          <w:szCs w:val="24"/>
        </w:rPr>
        <w:t xml:space="preserve"> (</w:t>
      </w:r>
      <w:r w:rsidRPr="00AD5D98">
        <w:rPr>
          <w:rFonts w:eastAsia="Times New Roman,Italic"/>
          <w:iCs/>
          <w:sz w:val="24"/>
          <w:szCs w:val="24"/>
        </w:rPr>
        <w:t>демпингов</w:t>
      </w:r>
      <w:r w:rsidR="000B3BAA" w:rsidRPr="00AD5D98">
        <w:rPr>
          <w:rFonts w:eastAsia="Times New Roman,Italic"/>
          <w:iCs/>
          <w:sz w:val="24"/>
          <w:szCs w:val="24"/>
        </w:rPr>
        <w:t>ым</w:t>
      </w:r>
      <w:r w:rsidRPr="00AD5D98">
        <w:rPr>
          <w:rFonts w:eastAsia="Times New Roman,Italic"/>
          <w:iCs/>
          <w:sz w:val="24"/>
          <w:szCs w:val="24"/>
        </w:rPr>
        <w:t>)</w:t>
      </w:r>
      <w:r w:rsidRPr="00AD5D98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AD5D98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AD5D98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AD5D98">
        <w:rPr>
          <w:sz w:val="24"/>
          <w:szCs w:val="24"/>
        </w:rPr>
        <w:t>, при необходимости,</w:t>
      </w:r>
      <w:r w:rsidR="000B3BAA" w:rsidRPr="00AD5D98">
        <w:rPr>
          <w:sz w:val="24"/>
          <w:szCs w:val="24"/>
        </w:rPr>
        <w:t xml:space="preserve"> </w:t>
      </w:r>
      <w:r w:rsidRPr="00AD5D98">
        <w:rPr>
          <w:sz w:val="24"/>
          <w:szCs w:val="24"/>
        </w:rPr>
        <w:t>начальной (максимальной) ценой Договора;</w:t>
      </w:r>
    </w:p>
    <w:p w:rsidR="007C76A8" w:rsidRPr="00AD5D98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 xml:space="preserve">о заключении Договора с участником закупки, </w:t>
      </w:r>
      <w:r w:rsidR="000B3BAA" w:rsidRPr="00AD5D98">
        <w:rPr>
          <w:sz w:val="24"/>
          <w:szCs w:val="24"/>
        </w:rPr>
        <w:t>чья заявка была признана лучшей,</w:t>
      </w:r>
      <w:r w:rsidRPr="00AD5D98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4A2F0D" w:rsidRPr="00AD5D98">
        <w:fldChar w:fldCharType="begin"/>
      </w:r>
      <w:r w:rsidR="004A2F0D" w:rsidRPr="00AD5D98">
        <w:instrText xml:space="preserve"> REF _Ref465437572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3.13.2</w:t>
      </w:r>
      <w:r w:rsidR="004A2F0D" w:rsidRPr="00AD5D98">
        <w:fldChar w:fldCharType="end"/>
      </w:r>
      <w:r w:rsidRPr="00AD5D98">
        <w:rPr>
          <w:sz w:val="24"/>
          <w:szCs w:val="24"/>
        </w:rPr>
        <w:t>-</w:t>
      </w:r>
      <w:r w:rsidR="004A2F0D" w:rsidRPr="00AD5D98">
        <w:fldChar w:fldCharType="begin"/>
      </w:r>
      <w:r w:rsidR="004A2F0D" w:rsidRPr="00AD5D98">
        <w:instrText xml:space="preserve"> REF _Ref465440181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3.13.4</w:t>
      </w:r>
      <w:r w:rsidR="004A2F0D" w:rsidRPr="00AD5D98">
        <w:fldChar w:fldCharType="end"/>
      </w:r>
      <w:r w:rsidR="000B3BAA" w:rsidRPr="00AD5D98">
        <w:rPr>
          <w:sz w:val="24"/>
          <w:szCs w:val="24"/>
        </w:rPr>
        <w:t>,</w:t>
      </w:r>
      <w:r w:rsidRPr="00AD5D98">
        <w:rPr>
          <w:sz w:val="24"/>
          <w:szCs w:val="24"/>
        </w:rPr>
        <w:t xml:space="preserve"> не применяются.</w:t>
      </w:r>
    </w:p>
    <w:p w:rsidR="00717F60" w:rsidRPr="00AD5D9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2" w:name="_Ref468786447"/>
      <w:bookmarkStart w:id="673" w:name="_Toc498588703"/>
      <w:r w:rsidRPr="00AD5D98">
        <w:t>Проведение пред</w:t>
      </w:r>
      <w:r w:rsidR="006353B1" w:rsidRPr="00AD5D98">
        <w:t>д</w:t>
      </w:r>
      <w:r w:rsidR="00123C70" w:rsidRPr="00AD5D98">
        <w:t>оговор</w:t>
      </w:r>
      <w:r w:rsidRPr="00AD5D98">
        <w:t xml:space="preserve">ных переговоров (по необходимости) и подписание </w:t>
      </w:r>
      <w:r w:rsidR="00123C70" w:rsidRPr="00AD5D98">
        <w:t>Договор</w:t>
      </w:r>
      <w:r w:rsidRPr="00AD5D98">
        <w:t>а</w:t>
      </w:r>
      <w:bookmarkEnd w:id="657"/>
      <w:bookmarkEnd w:id="665"/>
      <w:bookmarkEnd w:id="672"/>
      <w:bookmarkEnd w:id="673"/>
    </w:p>
    <w:p w:rsidR="001C78BE" w:rsidRPr="00AD5D98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AD5D98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AD5D98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AD5D98">
        <w:rPr>
          <w:color w:val="000000"/>
          <w:sz w:val="24"/>
          <w:szCs w:val="24"/>
          <w:lang w:eastAsia="x-none"/>
        </w:rPr>
        <w:t xml:space="preserve">(Протоколе) </w:t>
      </w:r>
      <w:r w:rsidRPr="00AD5D98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AD5D98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AD5D98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AD5D98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D5D98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AD5D98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AD5D9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AD5D98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AD5D98">
        <w:rPr>
          <w:rStyle w:val="adskobk"/>
          <w:sz w:val="24"/>
          <w:szCs w:val="24"/>
        </w:rPr>
        <w:t>д</w:t>
      </w:r>
      <w:r w:rsidR="00123C70" w:rsidRPr="00AD5D98">
        <w:rPr>
          <w:rStyle w:val="adskobk"/>
          <w:sz w:val="24"/>
          <w:szCs w:val="24"/>
        </w:rPr>
        <w:t>оговор</w:t>
      </w:r>
      <w:r w:rsidRPr="00AD5D98">
        <w:rPr>
          <w:rStyle w:val="adskobk"/>
          <w:sz w:val="24"/>
          <w:szCs w:val="24"/>
        </w:rPr>
        <w:t>ных переговоров</w:t>
      </w:r>
      <w:r w:rsidR="00E60F8E" w:rsidRPr="00AD5D98">
        <w:rPr>
          <w:rStyle w:val="adskobk"/>
          <w:sz w:val="24"/>
          <w:szCs w:val="24"/>
        </w:rPr>
        <w:t>,</w:t>
      </w:r>
      <w:r w:rsidR="00E60F8E" w:rsidRPr="00AD5D98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AD5D98">
        <w:rPr>
          <w:rStyle w:val="adskobk"/>
          <w:i/>
          <w:sz w:val="24"/>
          <w:szCs w:val="24"/>
        </w:rPr>
        <w:t>.</w:t>
      </w:r>
    </w:p>
    <w:p w:rsidR="00717F60" w:rsidRPr="00AD5D98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4" w:name="_Ref294695403"/>
      <w:bookmarkStart w:id="675" w:name="_Ref306320315"/>
      <w:r w:rsidRPr="00AD5D98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AD5D98">
        <w:rPr>
          <w:color w:val="000000"/>
          <w:sz w:val="24"/>
          <w:szCs w:val="24"/>
        </w:rPr>
        <w:t xml:space="preserve">. </w:t>
      </w:r>
      <w:r w:rsidRPr="00AD5D98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AD5D98">
        <w:rPr>
          <w:bCs w:val="0"/>
          <w:sz w:val="24"/>
          <w:szCs w:val="24"/>
        </w:rPr>
        <w:t xml:space="preserve">. Для </w:t>
      </w:r>
      <w:r w:rsidR="009C744E" w:rsidRPr="00AD5D98">
        <w:rPr>
          <w:bCs w:val="0"/>
          <w:sz w:val="24"/>
          <w:szCs w:val="24"/>
        </w:rPr>
        <w:t>Участник</w:t>
      </w:r>
      <w:r w:rsidR="0087407B" w:rsidRPr="00AD5D98">
        <w:rPr>
          <w:bCs w:val="0"/>
          <w:sz w:val="24"/>
          <w:szCs w:val="24"/>
        </w:rPr>
        <w:t xml:space="preserve">а, </w:t>
      </w:r>
      <w:r w:rsidR="0087407B" w:rsidRPr="00AD5D98">
        <w:rPr>
          <w:sz w:val="24"/>
          <w:szCs w:val="24"/>
        </w:rPr>
        <w:t xml:space="preserve">чья </w:t>
      </w:r>
      <w:r w:rsidR="004B5EB3" w:rsidRPr="00AD5D98">
        <w:rPr>
          <w:sz w:val="24"/>
          <w:szCs w:val="24"/>
        </w:rPr>
        <w:t>Заявк</w:t>
      </w:r>
      <w:r w:rsidR="0087407B" w:rsidRPr="00AD5D98">
        <w:rPr>
          <w:sz w:val="24"/>
          <w:szCs w:val="24"/>
        </w:rPr>
        <w:t>а признана лучшей,</w:t>
      </w:r>
      <w:r w:rsidR="0087407B" w:rsidRPr="00AD5D98">
        <w:rPr>
          <w:bCs w:val="0"/>
          <w:sz w:val="24"/>
          <w:szCs w:val="24"/>
        </w:rPr>
        <w:t xml:space="preserve"> </w:t>
      </w:r>
      <w:r w:rsidR="00717F60" w:rsidRPr="00AD5D98">
        <w:rPr>
          <w:bCs w:val="0"/>
          <w:sz w:val="24"/>
          <w:szCs w:val="24"/>
        </w:rPr>
        <w:t xml:space="preserve">срок для подписания </w:t>
      </w:r>
      <w:r w:rsidR="00123C70" w:rsidRPr="00AD5D98">
        <w:rPr>
          <w:bCs w:val="0"/>
          <w:sz w:val="24"/>
          <w:szCs w:val="24"/>
        </w:rPr>
        <w:t>Договор</w:t>
      </w:r>
      <w:r w:rsidR="00717F60" w:rsidRPr="00AD5D98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AD5D98">
        <w:rPr>
          <w:bCs w:val="0"/>
          <w:sz w:val="24"/>
          <w:szCs w:val="24"/>
        </w:rPr>
        <w:t>Договор</w:t>
      </w:r>
      <w:r w:rsidR="00717F60" w:rsidRPr="00AD5D98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AD5D98">
        <w:rPr>
          <w:bCs w:val="0"/>
          <w:sz w:val="24"/>
          <w:szCs w:val="24"/>
        </w:rPr>
        <w:t>Договор</w:t>
      </w:r>
      <w:r w:rsidR="00717F60" w:rsidRPr="00AD5D98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AD5D98">
        <w:rPr>
          <w:bCs w:val="0"/>
          <w:sz w:val="24"/>
          <w:szCs w:val="24"/>
        </w:rPr>
        <w:t>Д</w:t>
      </w:r>
      <w:r w:rsidR="00717F60" w:rsidRPr="00AD5D98">
        <w:rPr>
          <w:bCs w:val="0"/>
          <w:sz w:val="24"/>
          <w:szCs w:val="24"/>
        </w:rPr>
        <w:t>окументации</w:t>
      </w:r>
      <w:r w:rsidR="00DF639D" w:rsidRPr="00AD5D98">
        <w:rPr>
          <w:bCs w:val="0"/>
          <w:sz w:val="24"/>
          <w:szCs w:val="24"/>
        </w:rPr>
        <w:t>.</w:t>
      </w:r>
      <w:bookmarkEnd w:id="674"/>
      <w:bookmarkEnd w:id="675"/>
      <w:r w:rsidR="00717F60" w:rsidRPr="00AD5D98">
        <w:rPr>
          <w:bCs w:val="0"/>
          <w:sz w:val="24"/>
          <w:szCs w:val="24"/>
        </w:rPr>
        <w:t xml:space="preserve"> </w:t>
      </w:r>
    </w:p>
    <w:p w:rsidR="00A75100" w:rsidRPr="00AD5D98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AD5D98">
        <w:rPr>
          <w:sz w:val="24"/>
          <w:szCs w:val="24"/>
        </w:rPr>
        <w:t xml:space="preserve">Условия </w:t>
      </w:r>
      <w:proofErr w:type="gramStart"/>
      <w:r w:rsidRPr="00AD5D98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AD5D98">
        <w:rPr>
          <w:sz w:val="24"/>
          <w:szCs w:val="24"/>
        </w:rPr>
        <w:t>Поставщика</w:t>
      </w:r>
      <w:proofErr w:type="gramEnd"/>
      <w:r w:rsidR="000F5DED" w:rsidRPr="00AD5D98">
        <w:rPr>
          <w:sz w:val="24"/>
          <w:szCs w:val="24"/>
        </w:rPr>
        <w:t xml:space="preserve"> </w:t>
      </w:r>
      <w:r w:rsidRPr="00AD5D9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 w:rsidRPr="00AD5D98">
        <w:fldChar w:fldCharType="begin"/>
      </w:r>
      <w:r w:rsidR="004A2F0D" w:rsidRPr="00AD5D98">
        <w:instrText xml:space="preserve"> REF _Ref465670219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3.11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 w:rsidRPr="00AD5D98">
        <w:fldChar w:fldCharType="begin"/>
      </w:r>
      <w:r w:rsidR="004A2F0D" w:rsidRPr="00AD5D98">
        <w:instrText xml:space="preserve"> REF _Ref465437572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3.13.2</w:t>
      </w:r>
      <w:r w:rsidR="004A2F0D" w:rsidRPr="00AD5D98">
        <w:fldChar w:fldCharType="end"/>
      </w:r>
      <w:r w:rsidRPr="00AD5D98">
        <w:rPr>
          <w:sz w:val="24"/>
          <w:szCs w:val="24"/>
        </w:rPr>
        <w:t>-</w:t>
      </w:r>
      <w:r w:rsidR="004A2F0D" w:rsidRPr="00AD5D98">
        <w:fldChar w:fldCharType="begin"/>
      </w:r>
      <w:r w:rsidR="004A2F0D" w:rsidRPr="00AD5D98">
        <w:instrText xml:space="preserve"> REF _Ref465440181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3.13.4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Документации</w:t>
      </w:r>
      <w:r w:rsidR="00B54CCB" w:rsidRPr="00AD5D98">
        <w:rPr>
          <w:sz w:val="24"/>
          <w:szCs w:val="24"/>
        </w:rPr>
        <w:t xml:space="preserve"> по запросу предложений</w:t>
      </w:r>
      <w:r w:rsidRPr="00AD5D98">
        <w:rPr>
          <w:sz w:val="24"/>
          <w:szCs w:val="24"/>
        </w:rPr>
        <w:t>.</w:t>
      </w:r>
    </w:p>
    <w:p w:rsidR="00717F60" w:rsidRPr="00AD5D9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6" w:name="_Ref305979053"/>
      <w:r w:rsidRPr="00AD5D98">
        <w:rPr>
          <w:sz w:val="24"/>
          <w:szCs w:val="24"/>
        </w:rPr>
        <w:t>Участник</w:t>
      </w:r>
      <w:r w:rsidR="00717F60" w:rsidRPr="00AD5D98">
        <w:rPr>
          <w:sz w:val="24"/>
          <w:szCs w:val="24"/>
        </w:rPr>
        <w:t xml:space="preserve"> запроса предложений</w:t>
      </w:r>
      <w:r w:rsidR="0087407B" w:rsidRPr="00AD5D98">
        <w:rPr>
          <w:sz w:val="24"/>
          <w:szCs w:val="24"/>
        </w:rPr>
        <w:t xml:space="preserve">, чья </w:t>
      </w:r>
      <w:r w:rsidR="004B5EB3" w:rsidRPr="00AD5D98">
        <w:rPr>
          <w:sz w:val="24"/>
          <w:szCs w:val="24"/>
        </w:rPr>
        <w:t>Заявк</w:t>
      </w:r>
      <w:r w:rsidR="0087407B" w:rsidRPr="00AD5D98">
        <w:rPr>
          <w:sz w:val="24"/>
          <w:szCs w:val="24"/>
        </w:rPr>
        <w:t xml:space="preserve">а </w:t>
      </w:r>
      <w:r w:rsidR="00717F60" w:rsidRPr="00AD5D98">
        <w:rPr>
          <w:sz w:val="24"/>
          <w:szCs w:val="24"/>
        </w:rPr>
        <w:t xml:space="preserve">утрачивает статус </w:t>
      </w:r>
      <w:r w:rsidR="00696966" w:rsidRPr="00AD5D98">
        <w:rPr>
          <w:sz w:val="24"/>
          <w:szCs w:val="24"/>
        </w:rPr>
        <w:t>наилучшей</w:t>
      </w:r>
      <w:r w:rsidR="00717F60" w:rsidRPr="00AD5D9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AD5D98">
        <w:rPr>
          <w:sz w:val="24"/>
          <w:szCs w:val="24"/>
        </w:rPr>
        <w:t>Договор</w:t>
      </w:r>
      <w:r w:rsidR="00717F60" w:rsidRPr="00AD5D98">
        <w:rPr>
          <w:sz w:val="24"/>
          <w:szCs w:val="24"/>
        </w:rPr>
        <w:t>а в следующих случаях:</w:t>
      </w:r>
      <w:bookmarkEnd w:id="676"/>
    </w:p>
    <w:p w:rsidR="00717F60" w:rsidRPr="00AD5D9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 xml:space="preserve"> на условиях, определяемых в п.</w:t>
      </w:r>
      <w:r w:rsidR="004A2F0D" w:rsidRPr="00AD5D98">
        <w:fldChar w:fldCharType="begin"/>
      </w:r>
      <w:r w:rsidR="004A2F0D" w:rsidRPr="00AD5D98">
        <w:instrText xml:space="preserve"> REF _Ref294695546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 xml:space="preserve"> 1.2.6 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и/или в срок, определенный в п.</w:t>
      </w:r>
      <w:r w:rsidR="001716DB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_Ref294695403 \n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3.12.4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>;</w:t>
      </w:r>
    </w:p>
    <w:p w:rsidR="00717F60" w:rsidRPr="00AD5D9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AD5D98">
        <w:rPr>
          <w:bCs w:val="0"/>
          <w:sz w:val="24"/>
          <w:szCs w:val="24"/>
        </w:rPr>
        <w:t>Договор</w:t>
      </w:r>
      <w:r w:rsidRPr="00AD5D98">
        <w:rPr>
          <w:bCs w:val="0"/>
          <w:sz w:val="24"/>
          <w:szCs w:val="24"/>
        </w:rPr>
        <w:t>у</w:t>
      </w:r>
      <w:r w:rsidR="00FB6254" w:rsidRPr="00AD5D98">
        <w:rPr>
          <w:bCs w:val="0"/>
          <w:sz w:val="24"/>
          <w:szCs w:val="24"/>
        </w:rPr>
        <w:t xml:space="preserve"> п.</w:t>
      </w:r>
      <w:r w:rsidR="004A2F0D" w:rsidRPr="00AD5D98">
        <w:fldChar w:fldCharType="begin"/>
      </w:r>
      <w:r w:rsidR="004A2F0D" w:rsidRPr="00AD5D98">
        <w:instrText xml:space="preserve"> REF _Ref468199873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3.12.10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 в течение установленного в </w:t>
      </w:r>
      <w:r w:rsidR="007D07A7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AD5D98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AD5D98">
        <w:rPr>
          <w:bCs w:val="0"/>
          <w:sz w:val="24"/>
          <w:szCs w:val="24"/>
        </w:rPr>
        <w:t>;</w:t>
      </w:r>
    </w:p>
    <w:p w:rsidR="00976E6F" w:rsidRPr="00AD5D98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отказался от представления документов,</w:t>
      </w:r>
      <w:r w:rsidR="00C35E5C" w:rsidRPr="00AD5D98">
        <w:rPr>
          <w:sz w:val="24"/>
          <w:szCs w:val="24"/>
        </w:rPr>
        <w:t xml:space="preserve"> в том числе в отведенные для этого сроки,</w:t>
      </w:r>
      <w:r w:rsidRPr="00AD5D98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AD5D98">
        <w:rPr>
          <w:sz w:val="24"/>
          <w:szCs w:val="24"/>
        </w:rPr>
        <w:t>я(</w:t>
      </w:r>
      <w:proofErr w:type="gramEnd"/>
      <w:r w:rsidRPr="00AD5D98">
        <w:rPr>
          <w:sz w:val="24"/>
          <w:szCs w:val="24"/>
        </w:rPr>
        <w:t xml:space="preserve">ей) данной  продукции (п. </w:t>
      </w:r>
      <w:r w:rsidR="004A2F0D" w:rsidRPr="00AD5D98">
        <w:fldChar w:fldCharType="begin"/>
      </w:r>
      <w:r w:rsidR="004A2F0D" w:rsidRPr="00AD5D98">
        <w:instrText xml:space="preserve"> REF _Ref466909528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3.3.8.9</w:t>
      </w:r>
      <w:r w:rsidR="004A2F0D" w:rsidRPr="00AD5D98">
        <w:fldChar w:fldCharType="end"/>
      </w:r>
      <w:r w:rsidRPr="00AD5D98">
        <w:rPr>
          <w:sz w:val="24"/>
          <w:szCs w:val="24"/>
        </w:rPr>
        <w:t>).</w:t>
      </w:r>
    </w:p>
    <w:p w:rsidR="00717F60" w:rsidRPr="00AD5D9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468786492"/>
      <w:r w:rsidRPr="00AD5D98">
        <w:rPr>
          <w:bCs w:val="0"/>
          <w:sz w:val="24"/>
          <w:szCs w:val="24"/>
        </w:rPr>
        <w:t>При наступ</w:t>
      </w:r>
      <w:r w:rsidR="00CF6A0E" w:rsidRPr="00AD5D98">
        <w:rPr>
          <w:bCs w:val="0"/>
          <w:sz w:val="24"/>
          <w:szCs w:val="24"/>
        </w:rPr>
        <w:t>лении случаев, определенных в п.</w:t>
      </w:r>
      <w:r w:rsidR="001716DB" w:rsidRPr="00AD5D98">
        <w:rPr>
          <w:bCs w:val="0"/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_Ref305979053 \r \h  \* MERGEFORMAT </w:instrText>
      </w:r>
      <w:r w:rsidR="004A2F0D" w:rsidRPr="00AD5D98">
        <w:fldChar w:fldCharType="separate"/>
      </w:r>
      <w:r w:rsidR="00415CBF" w:rsidRPr="00AD5D98">
        <w:rPr>
          <w:bCs w:val="0"/>
          <w:sz w:val="24"/>
          <w:szCs w:val="24"/>
        </w:rPr>
        <w:t>3.12.6</w:t>
      </w:r>
      <w:r w:rsidR="004A2F0D" w:rsidRPr="00AD5D98">
        <w:fldChar w:fldCharType="end"/>
      </w:r>
      <w:r w:rsidRPr="00AD5D9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AD5D98">
        <w:rPr>
          <w:bCs w:val="0"/>
          <w:sz w:val="24"/>
          <w:szCs w:val="24"/>
        </w:rPr>
        <w:t>Заявк</w:t>
      </w:r>
      <w:r w:rsidRPr="00AD5D98">
        <w:rPr>
          <w:bCs w:val="0"/>
          <w:sz w:val="24"/>
          <w:szCs w:val="24"/>
        </w:rPr>
        <w:t>у из числа остальных действующих</w:t>
      </w:r>
      <w:r w:rsidR="00EE0C12" w:rsidRPr="00AD5D98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AD5D9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AD5D98">
        <w:rPr>
          <w:bCs w:val="0"/>
          <w:sz w:val="24"/>
          <w:szCs w:val="24"/>
        </w:rPr>
        <w:t>Участник</w:t>
      </w:r>
      <w:r w:rsidRPr="00AD5D98">
        <w:rPr>
          <w:bCs w:val="0"/>
          <w:sz w:val="24"/>
          <w:szCs w:val="24"/>
        </w:rPr>
        <w:t xml:space="preserve">а, </w:t>
      </w:r>
      <w:r w:rsidR="00D663E3" w:rsidRPr="00AD5D98">
        <w:rPr>
          <w:bCs w:val="0"/>
          <w:sz w:val="24"/>
          <w:szCs w:val="24"/>
        </w:rPr>
        <w:t xml:space="preserve">чья </w:t>
      </w:r>
      <w:r w:rsidR="004B5EB3" w:rsidRPr="00AD5D98">
        <w:rPr>
          <w:bCs w:val="0"/>
          <w:sz w:val="24"/>
          <w:szCs w:val="24"/>
        </w:rPr>
        <w:t>Заявк</w:t>
      </w:r>
      <w:r w:rsidR="00D663E3" w:rsidRPr="00AD5D98">
        <w:rPr>
          <w:bCs w:val="0"/>
          <w:sz w:val="24"/>
          <w:szCs w:val="24"/>
        </w:rPr>
        <w:t xml:space="preserve">а утратила </w:t>
      </w:r>
      <w:r w:rsidRPr="00AD5D98">
        <w:rPr>
          <w:bCs w:val="0"/>
          <w:sz w:val="24"/>
          <w:szCs w:val="24"/>
        </w:rPr>
        <w:t xml:space="preserve">статус </w:t>
      </w:r>
      <w:r w:rsidR="00D663E3" w:rsidRPr="00AD5D98">
        <w:rPr>
          <w:bCs w:val="0"/>
          <w:sz w:val="24"/>
          <w:szCs w:val="24"/>
        </w:rPr>
        <w:t>лучшей</w:t>
      </w:r>
      <w:r w:rsidRPr="00AD5D9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AD5D98">
        <w:rPr>
          <w:bCs w:val="0"/>
          <w:sz w:val="24"/>
          <w:szCs w:val="24"/>
        </w:rPr>
        <w:t>З</w:t>
      </w:r>
      <w:r w:rsidR="00C74146" w:rsidRPr="00AD5D98">
        <w:rPr>
          <w:bCs w:val="0"/>
          <w:sz w:val="24"/>
          <w:szCs w:val="24"/>
        </w:rPr>
        <w:t>О</w:t>
      </w:r>
      <w:r w:rsidRPr="00AD5D98">
        <w:rPr>
          <w:bCs w:val="0"/>
          <w:sz w:val="24"/>
          <w:szCs w:val="24"/>
        </w:rPr>
        <w:t xml:space="preserve"> </w:t>
      </w:r>
      <w:r w:rsidR="00E74632" w:rsidRPr="00AD5D98">
        <w:rPr>
          <w:bCs w:val="0"/>
          <w:sz w:val="24"/>
          <w:szCs w:val="24"/>
        </w:rPr>
        <w:t>ПАО</w:t>
      </w:r>
      <w:r w:rsidRPr="00AD5D98">
        <w:rPr>
          <w:bCs w:val="0"/>
          <w:sz w:val="24"/>
          <w:szCs w:val="24"/>
        </w:rPr>
        <w:t xml:space="preserve"> «</w:t>
      </w:r>
      <w:r w:rsidR="00C12FA4" w:rsidRPr="00AD5D98">
        <w:rPr>
          <w:bCs w:val="0"/>
          <w:sz w:val="24"/>
          <w:szCs w:val="24"/>
        </w:rPr>
        <w:t>МРСК Центра</w:t>
      </w:r>
      <w:r w:rsidRPr="00AD5D98">
        <w:rPr>
          <w:bCs w:val="0"/>
          <w:sz w:val="24"/>
          <w:szCs w:val="24"/>
        </w:rPr>
        <w:t>».</w:t>
      </w:r>
      <w:bookmarkEnd w:id="677"/>
      <w:r w:rsidRPr="00AD5D98">
        <w:rPr>
          <w:bCs w:val="0"/>
          <w:sz w:val="24"/>
          <w:szCs w:val="24"/>
        </w:rPr>
        <w:t xml:space="preserve"> </w:t>
      </w:r>
    </w:p>
    <w:p w:rsidR="00717F60" w:rsidRPr="00AD5D9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AD5D98">
        <w:rPr>
          <w:sz w:val="24"/>
          <w:szCs w:val="24"/>
        </w:rPr>
        <w:t xml:space="preserve">В случае признания </w:t>
      </w:r>
      <w:r w:rsidR="004B5EB3" w:rsidRPr="00AD5D98">
        <w:rPr>
          <w:sz w:val="24"/>
          <w:szCs w:val="24"/>
        </w:rPr>
        <w:t>Заявк</w:t>
      </w:r>
      <w:r w:rsidR="00EB1E5E" w:rsidRPr="00AD5D98">
        <w:rPr>
          <w:sz w:val="24"/>
          <w:szCs w:val="24"/>
        </w:rPr>
        <w:t xml:space="preserve">и </w:t>
      </w:r>
      <w:r w:rsidR="009C744E" w:rsidRPr="00AD5D98">
        <w:rPr>
          <w:sz w:val="24"/>
          <w:szCs w:val="24"/>
        </w:rPr>
        <w:t>Участник</w:t>
      </w:r>
      <w:r w:rsidR="00EB1E5E" w:rsidRPr="00AD5D98">
        <w:rPr>
          <w:sz w:val="24"/>
          <w:szCs w:val="24"/>
        </w:rPr>
        <w:t>а лучшей</w:t>
      </w:r>
      <w:r w:rsidRPr="00AD5D98">
        <w:rPr>
          <w:sz w:val="24"/>
          <w:szCs w:val="24"/>
        </w:rPr>
        <w:t xml:space="preserve">, заключение </w:t>
      </w:r>
      <w:r w:rsidR="00DF639D" w:rsidRPr="00AD5D98">
        <w:rPr>
          <w:sz w:val="24"/>
          <w:szCs w:val="24"/>
        </w:rPr>
        <w:t>Д</w:t>
      </w:r>
      <w:r w:rsidRPr="00AD5D98">
        <w:rPr>
          <w:sz w:val="24"/>
          <w:szCs w:val="24"/>
        </w:rPr>
        <w:t>оговора с</w:t>
      </w:r>
      <w:r w:rsidR="00EB1E5E" w:rsidRPr="00AD5D98">
        <w:rPr>
          <w:sz w:val="24"/>
          <w:szCs w:val="24"/>
        </w:rPr>
        <w:t xml:space="preserve"> данным </w:t>
      </w:r>
      <w:r w:rsidR="009C744E" w:rsidRPr="00AD5D98">
        <w:rPr>
          <w:sz w:val="24"/>
          <w:szCs w:val="24"/>
        </w:rPr>
        <w:t>Участник</w:t>
      </w:r>
      <w:r w:rsidR="00EB1E5E" w:rsidRPr="00AD5D98">
        <w:rPr>
          <w:sz w:val="24"/>
          <w:szCs w:val="24"/>
        </w:rPr>
        <w:t>ом</w:t>
      </w:r>
      <w:r w:rsidRPr="00AD5D9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AD5D98">
        <w:rPr>
          <w:sz w:val="24"/>
          <w:szCs w:val="24"/>
        </w:rPr>
        <w:t>ПАО «МРСК Центра»</w:t>
      </w:r>
      <w:r w:rsidRPr="00AD5D9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AD5D98">
        <w:rPr>
          <w:sz w:val="24"/>
          <w:szCs w:val="24"/>
        </w:rPr>
        <w:t>Договор</w:t>
      </w:r>
      <w:r w:rsidRPr="00AD5D98">
        <w:rPr>
          <w:sz w:val="24"/>
          <w:szCs w:val="24"/>
        </w:rPr>
        <w:t xml:space="preserve"> </w:t>
      </w:r>
      <w:r w:rsidRPr="00AD5D9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AD5D98">
        <w:rPr>
          <w:sz w:val="24"/>
          <w:szCs w:val="24"/>
        </w:rPr>
        <w:t>ПАО</w:t>
      </w:r>
      <w:r w:rsidRPr="00AD5D98">
        <w:rPr>
          <w:sz w:val="24"/>
          <w:szCs w:val="24"/>
        </w:rPr>
        <w:t xml:space="preserve"> «</w:t>
      </w:r>
      <w:r w:rsidR="00C12FA4" w:rsidRPr="00AD5D98">
        <w:rPr>
          <w:sz w:val="24"/>
          <w:szCs w:val="24"/>
        </w:rPr>
        <w:t>МРСК Центра</w:t>
      </w:r>
      <w:r w:rsidRPr="00AD5D98">
        <w:rPr>
          <w:sz w:val="24"/>
          <w:szCs w:val="24"/>
        </w:rPr>
        <w:t>».</w:t>
      </w:r>
    </w:p>
    <w:p w:rsidR="00717F60" w:rsidRPr="00AD5D9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Ref191386314"/>
      <w:r w:rsidRPr="00AD5D9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AD5D98">
        <w:rPr>
          <w:bCs w:val="0"/>
          <w:sz w:val="24"/>
          <w:szCs w:val="24"/>
        </w:rPr>
        <w:t>Д</w:t>
      </w:r>
      <w:r w:rsidRPr="00AD5D98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AD5D98">
        <w:rPr>
          <w:bCs w:val="0"/>
          <w:sz w:val="24"/>
          <w:szCs w:val="24"/>
        </w:rPr>
        <w:t xml:space="preserve"> 10%, </w:t>
      </w:r>
      <w:r w:rsidRPr="00AD5D98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AD5D98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9" w:name="_Toc181693189"/>
      <w:bookmarkStart w:id="680" w:name="_Ref190680463"/>
      <w:bookmarkStart w:id="681" w:name="_Ref306140410"/>
      <w:bookmarkStart w:id="682" w:name="_Ref306142159"/>
      <w:bookmarkStart w:id="683" w:name="_Ref468199796"/>
      <w:bookmarkStart w:id="684" w:name="_Ref468199873"/>
      <w:bookmarkStart w:id="685" w:name="_Ref303102866"/>
      <w:bookmarkStart w:id="686" w:name="_Toc305835589"/>
      <w:bookmarkStart w:id="687" w:name="_Ref303683952"/>
      <w:bookmarkStart w:id="688" w:name="__RefNumPara__840_922829174"/>
      <w:bookmarkEnd w:id="678"/>
      <w:r w:rsidRPr="00AD5D98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AD5D98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 w:rsidRPr="00AD5D98">
        <w:fldChar w:fldCharType="begin"/>
      </w:r>
      <w:r w:rsidR="004A2F0D" w:rsidRPr="00AD5D98">
        <w:instrText xml:space="preserve"> REF _Ref471986997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3.8</w:t>
      </w:r>
      <w:r w:rsidR="004A2F0D" w:rsidRPr="00AD5D98">
        <w:fldChar w:fldCharType="end"/>
      </w:r>
      <w:r w:rsidRPr="00AD5D98">
        <w:rPr>
          <w:sz w:val="24"/>
          <w:szCs w:val="24"/>
        </w:rPr>
        <w:t>), не допускается замена страны происхождения</w:t>
      </w:r>
      <w:proofErr w:type="gramEnd"/>
      <w:r w:rsidRPr="00AD5D98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 w:rsidRPr="00AD5D98">
        <w:fldChar w:fldCharType="begin"/>
      </w:r>
      <w:r w:rsidR="004A2F0D" w:rsidRPr="00AD5D98">
        <w:instrText xml:space="preserve"> REF _Ref471987697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3.12.11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AD5D98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Ref471987697"/>
      <w:r w:rsidRPr="00AD5D98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 w:rsidRPr="00AD5D98">
        <w:fldChar w:fldCharType="begin"/>
      </w:r>
      <w:r w:rsidR="004A2F0D" w:rsidRPr="00AD5D98">
        <w:instrText xml:space="preserve"> REF _Ref471986997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3.8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), </w:t>
      </w:r>
      <w:r w:rsidRPr="00AD5D98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 w:rsidRPr="00AD5D98">
        <w:fldChar w:fldCharType="begin"/>
      </w:r>
      <w:r w:rsidR="004A2F0D" w:rsidRPr="00AD5D98">
        <w:instrText xml:space="preserve"> REF _Ref465698749 \r \h  \* MERGEFORMAT </w:instrText>
      </w:r>
      <w:r w:rsidR="004A2F0D" w:rsidRPr="00AD5D98">
        <w:fldChar w:fldCharType="separate"/>
      </w:r>
      <w:r w:rsidR="00415CBF" w:rsidRPr="00AD5D98">
        <w:rPr>
          <w:i/>
          <w:sz w:val="24"/>
          <w:szCs w:val="24"/>
          <w:u w:val="single"/>
        </w:rPr>
        <w:t>3.3.7.1</w:t>
      </w:r>
      <w:r w:rsidR="004A2F0D" w:rsidRPr="00AD5D98">
        <w:fldChar w:fldCharType="end"/>
      </w:r>
      <w:r w:rsidRPr="00AD5D98">
        <w:rPr>
          <w:i/>
          <w:sz w:val="24"/>
          <w:szCs w:val="24"/>
          <w:u w:val="single"/>
        </w:rPr>
        <w:t>)</w:t>
      </w:r>
      <w:r w:rsidRPr="00AD5D98">
        <w:rPr>
          <w:sz w:val="24"/>
          <w:szCs w:val="24"/>
          <w:u w:val="single"/>
        </w:rPr>
        <w:t xml:space="preserve">. </w:t>
      </w:r>
      <w:r w:rsidRPr="00AD5D98">
        <w:rPr>
          <w:sz w:val="24"/>
          <w:szCs w:val="24"/>
        </w:rPr>
        <w:t>При этом установление соотношения цены Договора (Пр РФ (%)</w:t>
      </w:r>
      <w:r w:rsidRPr="00AD5D98">
        <w:rPr>
          <w:sz w:val="24"/>
          <w:szCs w:val="24"/>
          <w:vertAlign w:val="subscript"/>
        </w:rPr>
        <w:t>ДОГ</w:t>
      </w:r>
      <w:r w:rsidRPr="00AD5D98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r w:rsidRPr="00AD5D98">
        <w:rPr>
          <w:i/>
          <w:sz w:val="24"/>
          <w:szCs w:val="24"/>
          <w:lang w:val="en-US"/>
        </w:rPr>
        <w:t>i</w:t>
      </w:r>
      <w:r w:rsidRPr="00AD5D98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AD5D98">
        <w:rPr>
          <w:sz w:val="24"/>
          <w:szCs w:val="24"/>
          <w:lang w:val="en-US"/>
        </w:rPr>
        <w:t>kf</w:t>
      </w:r>
      <w:r w:rsidRPr="00AD5D98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r w:rsidRPr="00AD5D98">
        <w:rPr>
          <w:sz w:val="24"/>
          <w:szCs w:val="24"/>
          <w:lang w:val="en-US"/>
        </w:rPr>
        <w:t>i</w:t>
      </w:r>
      <w:r w:rsidRPr="00AD5D98">
        <w:rPr>
          <w:sz w:val="24"/>
          <w:szCs w:val="24"/>
        </w:rPr>
        <w:t> заявки), на сумму начальных (максимальных) цен единицы продукции (∑ Ц</w:t>
      </w:r>
      <w:r w:rsidRPr="00AD5D98">
        <w:rPr>
          <w:sz w:val="24"/>
          <w:szCs w:val="24"/>
          <w:lang w:val="en-US"/>
        </w:rPr>
        <w:t>i</w:t>
      </w:r>
      <w:r w:rsidRPr="00AD5D98">
        <w:rPr>
          <w:sz w:val="24"/>
          <w:szCs w:val="24"/>
        </w:rPr>
        <w:t> нач.(макс) ед.) и производится по следующей формуле:</w:t>
      </w:r>
      <w:bookmarkEnd w:id="689"/>
    </w:p>
    <w:p w:rsidR="00EE0C12" w:rsidRPr="00AD5D98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AD5D98">
        <w:rPr>
          <w:sz w:val="24"/>
          <w:szCs w:val="24"/>
        </w:rPr>
        <w:t>Пр РФ (%)</w:t>
      </w:r>
      <w:r w:rsidRPr="00AD5D98">
        <w:rPr>
          <w:sz w:val="24"/>
          <w:szCs w:val="24"/>
          <w:vertAlign w:val="subscript"/>
        </w:rPr>
        <w:t>ДОГ</w:t>
      </w:r>
      <w:r w:rsidRPr="00AD5D98">
        <w:rPr>
          <w:sz w:val="24"/>
          <w:szCs w:val="24"/>
        </w:rPr>
        <w:t>= Ц (РФ)</w:t>
      </w:r>
      <w:r w:rsidRPr="00AD5D98">
        <w:rPr>
          <w:sz w:val="24"/>
          <w:szCs w:val="24"/>
          <w:vertAlign w:val="subscript"/>
        </w:rPr>
        <w:t>ДОГ</w:t>
      </w:r>
      <w:r w:rsidRPr="00AD5D98">
        <w:rPr>
          <w:sz w:val="24"/>
          <w:szCs w:val="24"/>
        </w:rPr>
        <w:t>*100/ Ц</w:t>
      </w:r>
      <w:r w:rsidRPr="00AD5D98">
        <w:rPr>
          <w:sz w:val="24"/>
          <w:szCs w:val="24"/>
          <w:vertAlign w:val="subscript"/>
        </w:rPr>
        <w:t>ДОГ</w:t>
      </w:r>
      <w:r w:rsidRPr="00AD5D98">
        <w:rPr>
          <w:sz w:val="24"/>
          <w:szCs w:val="24"/>
        </w:rPr>
        <w:t>,</w:t>
      </w:r>
    </w:p>
    <w:p w:rsidR="00EE0C12" w:rsidRPr="00AD5D98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AD5D98">
        <w:rPr>
          <w:bCs w:val="0"/>
          <w:sz w:val="24"/>
          <w:szCs w:val="24"/>
        </w:rPr>
        <w:t xml:space="preserve">где: 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Ц</w:t>
      </w:r>
      <w:r w:rsidRPr="00AD5D98">
        <w:rPr>
          <w:sz w:val="24"/>
          <w:szCs w:val="24"/>
          <w:vertAlign w:val="subscript"/>
        </w:rPr>
        <w:t>ДОГ</w:t>
      </w:r>
      <w:r w:rsidRPr="00AD5D98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 w:rsidRPr="00AD5D98">
        <w:fldChar w:fldCharType="begin"/>
      </w:r>
      <w:r w:rsidR="004A2F0D" w:rsidRPr="00AD5D98">
        <w:instrText xml:space="preserve"> REF _Ref465698749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3.3.7.1</w:t>
      </w:r>
      <w:r w:rsidR="004A2F0D" w:rsidRPr="00AD5D98">
        <w:fldChar w:fldCharType="end"/>
      </w:r>
      <w:r w:rsidRPr="00AD5D98">
        <w:rPr>
          <w:sz w:val="24"/>
          <w:szCs w:val="24"/>
        </w:rPr>
        <w:t>);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Ц (РФ)</w:t>
      </w:r>
      <w:r w:rsidRPr="00AD5D98">
        <w:rPr>
          <w:sz w:val="24"/>
          <w:szCs w:val="24"/>
          <w:vertAlign w:val="subscript"/>
        </w:rPr>
        <w:t>ДОГ</w:t>
      </w:r>
      <w:r w:rsidRPr="00AD5D98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AD5D98">
        <w:rPr>
          <w:sz w:val="24"/>
          <w:szCs w:val="24"/>
        </w:rPr>
        <w:lastRenderedPageBreak/>
        <w:t>Ц (РФ)</w:t>
      </w:r>
      <w:r w:rsidRPr="00AD5D98">
        <w:rPr>
          <w:sz w:val="24"/>
          <w:szCs w:val="24"/>
          <w:vertAlign w:val="subscript"/>
        </w:rPr>
        <w:t>ДОГ</w:t>
      </w:r>
      <w:r w:rsidRPr="00AD5D98">
        <w:rPr>
          <w:sz w:val="24"/>
          <w:szCs w:val="24"/>
        </w:rPr>
        <w:t xml:space="preserve">= </w:t>
      </w:r>
      <w:r w:rsidRPr="00AD5D98">
        <w:rPr>
          <w:sz w:val="24"/>
          <w:szCs w:val="24"/>
          <w:lang w:val="en-US"/>
        </w:rPr>
        <w:t>kf</w:t>
      </w:r>
      <w:r w:rsidRPr="00AD5D98">
        <w:rPr>
          <w:sz w:val="24"/>
          <w:szCs w:val="24"/>
        </w:rPr>
        <w:t>*∑Ц</w:t>
      </w:r>
      <w:r w:rsidRPr="00AD5D98">
        <w:rPr>
          <w:i/>
          <w:sz w:val="24"/>
          <w:szCs w:val="24"/>
          <w:lang w:val="en-US"/>
        </w:rPr>
        <w:t>i</w:t>
      </w:r>
      <w:r w:rsidRPr="00AD5D98">
        <w:rPr>
          <w:sz w:val="24"/>
          <w:szCs w:val="24"/>
        </w:rPr>
        <w:t xml:space="preserve"> (РФ) нач.(макс) ед.*</w:t>
      </w:r>
      <w:r w:rsidRPr="00AD5D98">
        <w:rPr>
          <w:sz w:val="24"/>
          <w:szCs w:val="24"/>
          <w:lang w:val="en-US"/>
        </w:rPr>
        <w:t>K</w:t>
      </w:r>
      <w:r w:rsidRPr="00AD5D98">
        <w:rPr>
          <w:sz w:val="24"/>
          <w:szCs w:val="24"/>
        </w:rPr>
        <w:t>,</w:t>
      </w:r>
    </w:p>
    <w:p w:rsidR="00EE0C12" w:rsidRPr="00AD5D9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D5D98">
        <w:rPr>
          <w:sz w:val="24"/>
          <w:szCs w:val="24"/>
        </w:rPr>
        <w:t>где: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>Цi (РФ) нач.(макс)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AD5D9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D5D98">
        <w:rPr>
          <w:sz w:val="24"/>
          <w:szCs w:val="24"/>
        </w:rPr>
        <w:t xml:space="preserve">kf – коэффициент изменения начальной (максимальной) цены договора, который рассчитывается по формуле, указанной в пп. г) п. </w:t>
      </w:r>
      <w:r w:rsidR="004A2F0D" w:rsidRPr="00AD5D98">
        <w:fldChar w:fldCharType="begin"/>
      </w:r>
      <w:r w:rsidR="004A2F0D" w:rsidRPr="00AD5D98">
        <w:instrText xml:space="preserve"> REF _Ref471987793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3.8.4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. </w:t>
      </w:r>
    </w:p>
    <w:p w:rsidR="00667F31" w:rsidRPr="00AD5D9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0" w:name="_Ref472499071"/>
      <w:bookmarkStart w:id="691" w:name="_Ref472499089"/>
      <w:bookmarkStart w:id="692" w:name="_Toc498588704"/>
      <w:r w:rsidRPr="00AD5D98">
        <w:t xml:space="preserve">Обеспечение исполнения обязательств </w:t>
      </w:r>
      <w:r w:rsidR="0088633C" w:rsidRPr="00AD5D98">
        <w:t>Поставщика</w:t>
      </w:r>
      <w:r w:rsidR="00972AAA" w:rsidRPr="00AD5D98">
        <w:t xml:space="preserve"> </w:t>
      </w:r>
      <w:r w:rsidRPr="00AD5D98">
        <w:t>по </w:t>
      </w:r>
      <w:r w:rsidR="00123C70" w:rsidRPr="00AD5D98">
        <w:t>Договор</w:t>
      </w:r>
      <w:r w:rsidRPr="00AD5D98">
        <w:t>у</w:t>
      </w:r>
      <w:bookmarkEnd w:id="679"/>
      <w:bookmarkEnd w:id="680"/>
      <w:bookmarkEnd w:id="681"/>
      <w:bookmarkEnd w:id="682"/>
      <w:bookmarkEnd w:id="683"/>
      <w:bookmarkEnd w:id="684"/>
      <w:bookmarkEnd w:id="690"/>
      <w:bookmarkEnd w:id="691"/>
      <w:bookmarkEnd w:id="692"/>
      <w:r w:rsidRPr="00AD5D98">
        <w:t xml:space="preserve"> </w:t>
      </w:r>
      <w:bookmarkEnd w:id="685"/>
      <w:bookmarkEnd w:id="686"/>
    </w:p>
    <w:p w:rsidR="00932C0A" w:rsidRPr="00AD5D9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D5D98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 w:rsidRPr="00AD5D98">
        <w:fldChar w:fldCharType="begin"/>
      </w:r>
      <w:r w:rsidR="004A2F0D" w:rsidRPr="00AD5D98">
        <w:instrText xml:space="preserve"> REF _Ref440272931 \r \h  \* MERGEFORMAT </w:instrText>
      </w:r>
      <w:r w:rsidR="004A2F0D" w:rsidRPr="00AD5D98">
        <w:fldChar w:fldCharType="separate"/>
      </w:r>
      <w:r w:rsidR="00415CBF" w:rsidRPr="00AD5D98">
        <w:t>2</w:t>
      </w:r>
      <w:r w:rsidR="004A2F0D" w:rsidRPr="00AD5D98">
        <w:fldChar w:fldCharType="end"/>
      </w:r>
      <w:r w:rsidRPr="00AD5D98">
        <w:rPr>
          <w:sz w:val="24"/>
          <w:szCs w:val="24"/>
        </w:rPr>
        <w:t>)</w:t>
      </w:r>
      <w:r w:rsidRPr="00AD5D98">
        <w:rPr>
          <w:color w:val="7030A0"/>
          <w:sz w:val="24"/>
          <w:szCs w:val="24"/>
        </w:rPr>
        <w:t xml:space="preserve"> </w:t>
      </w:r>
      <w:r w:rsidRPr="00AD5D98">
        <w:rPr>
          <w:sz w:val="24"/>
          <w:szCs w:val="24"/>
        </w:rPr>
        <w:t xml:space="preserve">и подпункте </w:t>
      </w:r>
      <w:r w:rsidR="004A2F0D" w:rsidRPr="00AD5D98">
        <w:fldChar w:fldCharType="begin"/>
      </w:r>
      <w:r w:rsidR="004A2F0D" w:rsidRPr="00AD5D98">
        <w:instrText xml:space="preserve"> REF _Ref465437572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3.13.2</w:t>
      </w:r>
      <w:r w:rsidR="004A2F0D" w:rsidRPr="00AD5D98">
        <w:fldChar w:fldCharType="end"/>
      </w:r>
      <w:r w:rsidRPr="00AD5D98">
        <w:rPr>
          <w:sz w:val="24"/>
          <w:szCs w:val="24"/>
        </w:rPr>
        <w:t>, не требуется.</w:t>
      </w:r>
    </w:p>
    <w:p w:rsidR="00A75100" w:rsidRPr="00AD5D9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37572"/>
      <w:r w:rsidRPr="00AD5D98">
        <w:rPr>
          <w:sz w:val="24"/>
          <w:szCs w:val="24"/>
        </w:rPr>
        <w:t xml:space="preserve">Участник, </w:t>
      </w:r>
      <w:r w:rsidR="00611A24" w:rsidRPr="00AD5D98">
        <w:rPr>
          <w:sz w:val="24"/>
          <w:szCs w:val="24"/>
          <w:lang w:eastAsia="ru-RU"/>
        </w:rPr>
        <w:t>чья Заявка была признан</w:t>
      </w:r>
      <w:r w:rsidR="00B54CCB" w:rsidRPr="00AD5D98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AD5D98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AD5D98">
        <w:rPr>
          <w:sz w:val="24"/>
          <w:szCs w:val="24"/>
        </w:rPr>
        <w:t>Поставщика</w:t>
      </w:r>
      <w:r w:rsidRPr="00AD5D98">
        <w:rPr>
          <w:sz w:val="24"/>
          <w:szCs w:val="24"/>
        </w:rPr>
        <w:t xml:space="preserve"> по Договору в размере 5% от стоимости Заявки</w:t>
      </w:r>
      <w:r w:rsidR="005D5F58" w:rsidRPr="00AD5D98">
        <w:rPr>
          <w:sz w:val="24"/>
          <w:szCs w:val="24"/>
        </w:rPr>
        <w:t>, указанной в Письме о подаче оферты</w:t>
      </w:r>
      <w:r w:rsidR="00AE37BA" w:rsidRPr="00AD5D98">
        <w:rPr>
          <w:sz w:val="24"/>
          <w:szCs w:val="24"/>
        </w:rPr>
        <w:t>, с учетом НДС</w:t>
      </w:r>
      <w:r w:rsidRPr="00AD5D98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3"/>
    </w:p>
    <w:p w:rsidR="00A75100" w:rsidRPr="00AD5D9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D5D98">
        <w:rPr>
          <w:sz w:val="24"/>
          <w:szCs w:val="24"/>
        </w:rPr>
        <w:t xml:space="preserve">Обеспечение исполнения обязательств </w:t>
      </w:r>
      <w:r w:rsidR="000F5DED" w:rsidRPr="00AD5D98">
        <w:rPr>
          <w:sz w:val="24"/>
          <w:szCs w:val="24"/>
        </w:rPr>
        <w:t xml:space="preserve">Поставщика </w:t>
      </w:r>
      <w:r w:rsidRPr="00AD5D9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AD5D98">
        <w:rPr>
          <w:sz w:val="24"/>
          <w:szCs w:val="24"/>
        </w:rPr>
        <w:t>ств на расчетный счет Заказчика</w:t>
      </w:r>
      <w:r w:rsidR="00891F2B" w:rsidRPr="00AD5D98">
        <w:rPr>
          <w:sz w:val="24"/>
          <w:szCs w:val="24"/>
        </w:rPr>
        <w:t xml:space="preserve"> (п. </w:t>
      </w:r>
      <w:r w:rsidR="004A2F0D" w:rsidRPr="00AD5D98">
        <w:fldChar w:fldCharType="begin"/>
      </w:r>
      <w:r w:rsidR="004A2F0D" w:rsidRPr="00AD5D98">
        <w:instrText xml:space="preserve"> REF _Ref468973784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3.3.14.4.4</w:t>
      </w:r>
      <w:r w:rsidR="004A2F0D" w:rsidRPr="00AD5D98">
        <w:fldChar w:fldCharType="end"/>
      </w:r>
      <w:r w:rsidR="00891F2B" w:rsidRPr="00AD5D98">
        <w:rPr>
          <w:sz w:val="24"/>
          <w:szCs w:val="24"/>
        </w:rPr>
        <w:t>)</w:t>
      </w:r>
      <w:r w:rsidR="005D5F58" w:rsidRPr="00AD5D98">
        <w:rPr>
          <w:sz w:val="24"/>
          <w:szCs w:val="24"/>
        </w:rPr>
        <w:t>.</w:t>
      </w:r>
      <w:r w:rsidRPr="00AD5D98">
        <w:rPr>
          <w:sz w:val="24"/>
          <w:szCs w:val="24"/>
        </w:rPr>
        <w:t xml:space="preserve"> Выбор способа обеспечения исполнения обязательств </w:t>
      </w:r>
      <w:r w:rsidR="00B54CCB" w:rsidRPr="00AD5D98">
        <w:rPr>
          <w:sz w:val="24"/>
          <w:szCs w:val="24"/>
        </w:rPr>
        <w:t>Поставщика</w:t>
      </w:r>
      <w:r w:rsidRPr="00AD5D98">
        <w:rPr>
          <w:sz w:val="24"/>
          <w:szCs w:val="24"/>
        </w:rPr>
        <w:t xml:space="preserve"> по Договору осуществляется </w:t>
      </w:r>
      <w:r w:rsidR="00B0712E" w:rsidRPr="00AD5D98">
        <w:rPr>
          <w:sz w:val="24"/>
          <w:szCs w:val="24"/>
        </w:rPr>
        <w:t>Участником/Победителем</w:t>
      </w:r>
      <w:r w:rsidRPr="00AD5D9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AD5D98">
        <w:rPr>
          <w:sz w:val="24"/>
          <w:szCs w:val="24"/>
        </w:rPr>
        <w:t>Поставщика</w:t>
      </w:r>
      <w:r w:rsidRPr="00AD5D98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 w:rsidRPr="00AD5D98">
        <w:fldChar w:fldCharType="begin"/>
      </w:r>
      <w:r w:rsidR="004A2F0D" w:rsidRPr="00AD5D98">
        <w:instrText xml:space="preserve"> REF _Ref440272931 \r \h  \* MERGEFORMAT </w:instrText>
      </w:r>
      <w:r w:rsidR="004A2F0D" w:rsidRPr="00AD5D98">
        <w:fldChar w:fldCharType="separate"/>
      </w:r>
      <w:r w:rsidR="00415CBF" w:rsidRPr="00AD5D98">
        <w:t>2</w:t>
      </w:r>
      <w:r w:rsidR="004A2F0D" w:rsidRPr="00AD5D98">
        <w:fldChar w:fldCharType="end"/>
      </w:r>
      <w:r w:rsidRPr="00AD5D98">
        <w:rPr>
          <w:sz w:val="24"/>
          <w:szCs w:val="24"/>
        </w:rPr>
        <w:t xml:space="preserve">) с учетом требований, изложенных в подпункте </w:t>
      </w:r>
      <w:r w:rsidR="004A2F0D" w:rsidRPr="00AD5D98">
        <w:fldChar w:fldCharType="begin"/>
      </w:r>
      <w:r w:rsidR="004A2F0D" w:rsidRPr="00AD5D98">
        <w:instrText xml:space="preserve"> REF _Ref465437572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3.13.2</w:t>
      </w:r>
      <w:r w:rsidR="004A2F0D" w:rsidRPr="00AD5D98">
        <w:fldChar w:fldCharType="end"/>
      </w:r>
      <w:r w:rsidRPr="00AD5D98">
        <w:rPr>
          <w:sz w:val="24"/>
          <w:szCs w:val="24"/>
        </w:rPr>
        <w:t>, а также на этапе преддговорных переговоров (п.</w:t>
      </w:r>
      <w:r w:rsidR="00306311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_Ref468786447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3.12</w:t>
      </w:r>
      <w:r w:rsidR="004A2F0D" w:rsidRPr="00AD5D98">
        <w:fldChar w:fldCharType="end"/>
      </w:r>
      <w:r w:rsidRPr="00AD5D98">
        <w:rPr>
          <w:sz w:val="24"/>
          <w:szCs w:val="24"/>
        </w:rPr>
        <w:t>).</w:t>
      </w:r>
    </w:p>
    <w:p w:rsidR="00A75100" w:rsidRPr="00AD5D9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4" w:name="_Ref465440181"/>
      <w:r w:rsidRPr="00AD5D9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AD5D98">
        <w:rPr>
          <w:sz w:val="24"/>
          <w:szCs w:val="24"/>
        </w:rPr>
        <w:t>Поставщика</w:t>
      </w:r>
      <w:r w:rsidR="00B54CCB" w:rsidRPr="00AD5D98">
        <w:rPr>
          <w:szCs w:val="24"/>
        </w:rPr>
        <w:t xml:space="preserve"> </w:t>
      </w:r>
      <w:r w:rsidRPr="00AD5D9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AD5D98">
        <w:rPr>
          <w:sz w:val="24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_Ref468786492 \r \h  \* MERGEFORMAT </w:instrText>
      </w:r>
      <w:r w:rsidR="004A2F0D" w:rsidRPr="00AD5D98">
        <w:fldChar w:fldCharType="separate"/>
      </w:r>
      <w:r w:rsidR="00415CBF" w:rsidRPr="00AD5D98">
        <w:rPr>
          <w:sz w:val="24"/>
          <w:szCs w:val="24"/>
        </w:rPr>
        <w:t>3.12.7</w:t>
      </w:r>
      <w:r w:rsidR="004A2F0D" w:rsidRPr="00AD5D98">
        <w:fldChar w:fldCharType="end"/>
      </w:r>
      <w:r w:rsidRPr="00AD5D98">
        <w:rPr>
          <w:sz w:val="24"/>
          <w:szCs w:val="24"/>
        </w:rPr>
        <w:t>.</w:t>
      </w:r>
      <w:bookmarkEnd w:id="694"/>
    </w:p>
    <w:p w:rsidR="00932C0A" w:rsidRPr="00AD5D9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303694483"/>
      <w:bookmarkStart w:id="696" w:name="_Toc305835590"/>
      <w:bookmarkStart w:id="697" w:name="_Ref306140451"/>
      <w:bookmarkStart w:id="698" w:name="_Toc498588705"/>
      <w:r w:rsidRPr="00AD5D98">
        <w:t xml:space="preserve">Уведомление о результатах </w:t>
      </w:r>
      <w:bookmarkEnd w:id="695"/>
      <w:bookmarkEnd w:id="696"/>
      <w:r w:rsidRPr="00AD5D98">
        <w:t>запроса предложений</w:t>
      </w:r>
      <w:bookmarkEnd w:id="697"/>
      <w:bookmarkEnd w:id="698"/>
    </w:p>
    <w:bookmarkEnd w:id="687"/>
    <w:p w:rsidR="00ED5C7C" w:rsidRPr="00AD5D98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D5D98">
        <w:rPr>
          <w:bCs w:val="0"/>
          <w:sz w:val="24"/>
          <w:szCs w:val="24"/>
          <w:lang w:eastAsia="ru-RU"/>
        </w:rPr>
        <w:t>3</w:t>
      </w:r>
      <w:r w:rsidR="00A75100" w:rsidRPr="00AD5D98">
        <w:rPr>
          <w:bCs w:val="0"/>
          <w:sz w:val="24"/>
          <w:szCs w:val="24"/>
          <w:lang w:eastAsia="ru-RU"/>
        </w:rPr>
        <w:t>.1</w:t>
      </w:r>
      <w:r w:rsidR="00EE0C12" w:rsidRPr="00AD5D98">
        <w:rPr>
          <w:bCs w:val="0"/>
          <w:sz w:val="24"/>
          <w:szCs w:val="24"/>
          <w:lang w:eastAsia="ru-RU"/>
        </w:rPr>
        <w:t>4</w:t>
      </w:r>
      <w:r w:rsidRPr="00AD5D98">
        <w:rPr>
          <w:bCs w:val="0"/>
          <w:sz w:val="24"/>
          <w:szCs w:val="24"/>
          <w:lang w:eastAsia="ru-RU"/>
        </w:rPr>
        <w:t>.1</w:t>
      </w:r>
      <w:r w:rsidRPr="00AD5D98">
        <w:rPr>
          <w:bCs w:val="0"/>
          <w:sz w:val="24"/>
          <w:szCs w:val="24"/>
          <w:lang w:eastAsia="ru-RU"/>
        </w:rPr>
        <w:tab/>
      </w:r>
      <w:r w:rsidR="00ED5C7C" w:rsidRPr="00AD5D98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AD5D98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AD5D98">
        <w:rPr>
          <w:iCs/>
          <w:sz w:val="24"/>
          <w:szCs w:val="24"/>
        </w:rPr>
        <w:t>Извещение</w:t>
      </w:r>
      <w:r w:rsidR="00D56F8C" w:rsidRPr="00AD5D98">
        <w:rPr>
          <w:sz w:val="24"/>
          <w:szCs w:val="24"/>
        </w:rPr>
        <w:t xml:space="preserve"> о проведении </w:t>
      </w:r>
      <w:r w:rsidR="00D56F8C" w:rsidRPr="00AD5D98">
        <w:rPr>
          <w:iCs/>
          <w:sz w:val="24"/>
          <w:szCs w:val="24"/>
        </w:rPr>
        <w:t xml:space="preserve">запроса предложений (подраздел </w:t>
      </w:r>
      <w:r w:rsidR="004A2F0D" w:rsidRPr="00AD5D98">
        <w:fldChar w:fldCharType="begin"/>
      </w:r>
      <w:r w:rsidR="004A2F0D" w:rsidRPr="00AD5D98">
        <w:instrText xml:space="preserve"> REF _Ref191386085 \r \h  \* MERGEFORMAT </w:instrText>
      </w:r>
      <w:r w:rsidR="004A2F0D" w:rsidRPr="00AD5D98">
        <w:fldChar w:fldCharType="separate"/>
      </w:r>
      <w:r w:rsidR="00415CBF" w:rsidRPr="00AD5D98">
        <w:rPr>
          <w:iCs/>
          <w:sz w:val="24"/>
          <w:szCs w:val="24"/>
        </w:rPr>
        <w:t>1.1.1</w:t>
      </w:r>
      <w:r w:rsidR="004A2F0D" w:rsidRPr="00AD5D98">
        <w:fldChar w:fldCharType="end"/>
      </w:r>
      <w:r w:rsidR="00D56F8C" w:rsidRPr="00AD5D98">
        <w:rPr>
          <w:iCs/>
          <w:sz w:val="24"/>
          <w:szCs w:val="24"/>
        </w:rPr>
        <w:t>)</w:t>
      </w:r>
      <w:r w:rsidR="00D56F8C" w:rsidRPr="00AD5D98">
        <w:rPr>
          <w:sz w:val="24"/>
          <w:szCs w:val="24"/>
        </w:rPr>
        <w:t>,</w:t>
      </w:r>
      <w:r w:rsidR="00D56F8C" w:rsidRPr="00AD5D98">
        <w:rPr>
          <w:bCs w:val="0"/>
          <w:sz w:val="24"/>
          <w:szCs w:val="24"/>
          <w:lang w:eastAsia="ru-RU"/>
        </w:rPr>
        <w:t xml:space="preserve">  </w:t>
      </w:r>
      <w:r w:rsidR="00ED5C7C" w:rsidRPr="00AD5D98">
        <w:rPr>
          <w:bCs w:val="0"/>
          <w:sz w:val="24"/>
          <w:szCs w:val="24"/>
          <w:lang w:eastAsia="ru-RU"/>
        </w:rPr>
        <w:t xml:space="preserve">для всех </w:t>
      </w:r>
      <w:r w:rsidR="00D15381" w:rsidRPr="00AD5D98">
        <w:rPr>
          <w:bCs w:val="0"/>
          <w:sz w:val="24"/>
          <w:szCs w:val="24"/>
          <w:lang w:eastAsia="ru-RU"/>
        </w:rPr>
        <w:t>Участников</w:t>
      </w:r>
      <w:r w:rsidR="00ED5C7C" w:rsidRPr="00AD5D98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AD5D98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D5D9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AD5D98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D5D9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AD5D98">
        <w:rPr>
          <w:bCs w:val="0"/>
          <w:sz w:val="24"/>
          <w:szCs w:val="24"/>
          <w:lang w:eastAsia="ru-RU"/>
        </w:rPr>
        <w:t>Заявки</w:t>
      </w:r>
      <w:r w:rsidRPr="00AD5D9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AD5D98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D5D98">
        <w:rPr>
          <w:bCs w:val="0"/>
          <w:sz w:val="24"/>
          <w:szCs w:val="24"/>
          <w:lang w:eastAsia="ru-RU"/>
        </w:rPr>
        <w:t>3.</w:t>
      </w:r>
      <w:r w:rsidR="00EE0C12" w:rsidRPr="00AD5D98">
        <w:rPr>
          <w:bCs w:val="0"/>
          <w:sz w:val="24"/>
          <w:szCs w:val="24"/>
          <w:lang w:eastAsia="ru-RU"/>
        </w:rPr>
        <w:t>14</w:t>
      </w:r>
      <w:r w:rsidRPr="00AD5D98">
        <w:rPr>
          <w:bCs w:val="0"/>
          <w:sz w:val="24"/>
          <w:szCs w:val="24"/>
          <w:lang w:eastAsia="ru-RU"/>
        </w:rPr>
        <w:t>.2</w:t>
      </w:r>
      <w:r w:rsidRPr="00AD5D98">
        <w:rPr>
          <w:bCs w:val="0"/>
          <w:sz w:val="24"/>
          <w:szCs w:val="24"/>
          <w:lang w:eastAsia="ru-RU"/>
        </w:rPr>
        <w:tab/>
      </w:r>
      <w:r w:rsidR="00ED5C7C" w:rsidRPr="00AD5D98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AD5D98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AD5D98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AD5D98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AD5D98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D5D9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9" w:name="_Ref440270568"/>
      <w:bookmarkStart w:id="700" w:name="_Ref440274159"/>
      <w:bookmarkStart w:id="701" w:name="_Ref440292555"/>
      <w:bookmarkStart w:id="702" w:name="_Ref440292779"/>
      <w:bookmarkStart w:id="703" w:name="_Toc498588706"/>
      <w:r w:rsidRPr="00AD5D98">
        <w:rPr>
          <w:szCs w:val="24"/>
        </w:rPr>
        <w:lastRenderedPageBreak/>
        <w:t>Техническая часть</w:t>
      </w:r>
      <w:bookmarkEnd w:id="699"/>
      <w:bookmarkEnd w:id="700"/>
      <w:bookmarkEnd w:id="701"/>
      <w:bookmarkEnd w:id="702"/>
      <w:bookmarkEnd w:id="703"/>
      <w:r w:rsidRPr="00AD5D98">
        <w:rPr>
          <w:szCs w:val="24"/>
        </w:rPr>
        <w:t xml:space="preserve"> </w:t>
      </w:r>
    </w:p>
    <w:p w:rsidR="002B5044" w:rsidRPr="00AD5D98" w:rsidRDefault="002B5044" w:rsidP="002A47D1">
      <w:pPr>
        <w:pStyle w:val="2"/>
        <w:ind w:left="1701" w:hanging="1134"/>
      </w:pPr>
      <w:bookmarkStart w:id="704" w:name="_Toc176064096"/>
      <w:bookmarkStart w:id="705" w:name="_Toc176338524"/>
      <w:bookmarkStart w:id="706" w:name="_Toc180399752"/>
      <w:bookmarkStart w:id="707" w:name="_Toc191205941"/>
      <w:bookmarkStart w:id="708" w:name="_Toc194315544"/>
      <w:bookmarkStart w:id="709" w:name="_Toc423421725"/>
      <w:bookmarkStart w:id="710" w:name="_Toc498588707"/>
      <w:r w:rsidRPr="00AD5D98">
        <w:t>Общие требования к условиям поставки продукции</w:t>
      </w:r>
      <w:bookmarkStart w:id="711" w:name="_Toc176064097"/>
      <w:bookmarkStart w:id="712" w:name="_Toc176338525"/>
      <w:bookmarkStart w:id="713" w:name="_Toc180399753"/>
      <w:bookmarkStart w:id="714" w:name="_Toc189457101"/>
      <w:bookmarkStart w:id="715" w:name="_Toc189461737"/>
      <w:bookmarkStart w:id="716" w:name="_Toc189462011"/>
      <w:bookmarkStart w:id="717" w:name="_Toc191273610"/>
      <w:bookmarkStart w:id="718" w:name="_Toc167189319"/>
      <w:bookmarkStart w:id="719" w:name="_Toc168725254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AD5D9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0" w:name="_Toc439166308"/>
      <w:bookmarkStart w:id="721" w:name="_Toc439170656"/>
      <w:bookmarkStart w:id="722" w:name="_Toc439172758"/>
      <w:bookmarkStart w:id="723" w:name="_Toc439173202"/>
      <w:bookmarkStart w:id="724" w:name="_Toc439238196"/>
      <w:bookmarkStart w:id="725" w:name="_Toc439252748"/>
      <w:bookmarkStart w:id="726" w:name="_Toc439323606"/>
      <w:bookmarkStart w:id="727" w:name="_Toc439323722"/>
      <w:bookmarkStart w:id="728" w:name="_Toc440357120"/>
      <w:bookmarkStart w:id="729" w:name="_Toc440359675"/>
      <w:bookmarkStart w:id="730" w:name="_Toc440632139"/>
      <w:bookmarkStart w:id="731" w:name="_Toc440875960"/>
      <w:bookmarkStart w:id="732" w:name="_Toc441130988"/>
      <w:bookmarkStart w:id="733" w:name="_Toc447269803"/>
      <w:bookmarkStart w:id="734" w:name="_Toc464120625"/>
      <w:bookmarkStart w:id="735" w:name="_Toc466969283"/>
      <w:bookmarkStart w:id="736" w:name="_Toc468786628"/>
      <w:bookmarkStart w:id="737" w:name="_Toc469481268"/>
      <w:bookmarkStart w:id="738" w:name="_Toc472498857"/>
      <w:bookmarkStart w:id="739" w:name="_Toc498588708"/>
      <w:r w:rsidRPr="00AD5D98">
        <w:rPr>
          <w:b w:val="0"/>
          <w:szCs w:val="24"/>
        </w:rPr>
        <w:t>Продукция должна быть новой и ранее неиспользованной.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2B5044" w:rsidRPr="00AD5D9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0" w:name="_Toc439166309"/>
      <w:bookmarkStart w:id="741" w:name="_Toc439170657"/>
      <w:bookmarkStart w:id="742" w:name="_Toc439172759"/>
      <w:bookmarkStart w:id="743" w:name="_Toc439173203"/>
      <w:bookmarkStart w:id="744" w:name="_Toc439238197"/>
      <w:bookmarkStart w:id="745" w:name="_Toc439252749"/>
      <w:bookmarkStart w:id="746" w:name="_Toc439323607"/>
      <w:bookmarkStart w:id="747" w:name="_Toc439323723"/>
      <w:bookmarkStart w:id="748" w:name="_Toc440357121"/>
      <w:bookmarkStart w:id="749" w:name="_Toc440359676"/>
      <w:bookmarkStart w:id="750" w:name="_Toc440632140"/>
      <w:bookmarkStart w:id="751" w:name="_Toc440875961"/>
      <w:bookmarkStart w:id="752" w:name="_Toc441130989"/>
      <w:bookmarkStart w:id="753" w:name="_Toc447269804"/>
      <w:bookmarkStart w:id="754" w:name="_Toc464120626"/>
      <w:bookmarkStart w:id="755" w:name="_Toc466969284"/>
      <w:bookmarkStart w:id="756" w:name="_Toc468786629"/>
      <w:bookmarkStart w:id="757" w:name="_Toc469481269"/>
      <w:bookmarkStart w:id="758" w:name="_Toc472498858"/>
      <w:bookmarkStart w:id="759" w:name="_Toc498588709"/>
      <w:r w:rsidRPr="00AD5D98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AD5D98" w:rsidRDefault="002B5044" w:rsidP="0021751A">
      <w:pPr>
        <w:pStyle w:val="2"/>
        <w:ind w:left="1701" w:hanging="1134"/>
      </w:pPr>
      <w:bookmarkStart w:id="760" w:name="_Toc423421726"/>
      <w:bookmarkStart w:id="761" w:name="_Ref450646963"/>
      <w:bookmarkStart w:id="762" w:name="_Toc498588710"/>
      <w:r w:rsidRPr="00AD5D98">
        <w:t>Перечень, объемы и характеристики закупаемой продукции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60"/>
      <w:bookmarkEnd w:id="761"/>
      <w:bookmarkEnd w:id="762"/>
    </w:p>
    <w:p w:rsidR="002B5044" w:rsidRPr="00AD5D9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1"/>
      <w:bookmarkStart w:id="764" w:name="_Toc439170659"/>
      <w:bookmarkStart w:id="765" w:name="_Toc439172761"/>
      <w:bookmarkStart w:id="766" w:name="_Toc439173205"/>
      <w:bookmarkStart w:id="767" w:name="_Toc439238199"/>
      <w:bookmarkStart w:id="768" w:name="_Toc439252751"/>
      <w:bookmarkStart w:id="769" w:name="_Toc439323609"/>
      <w:bookmarkStart w:id="770" w:name="_Toc439323725"/>
      <w:bookmarkStart w:id="771" w:name="_Toc440357123"/>
      <w:bookmarkStart w:id="772" w:name="_Toc440359678"/>
      <w:bookmarkStart w:id="773" w:name="_Toc440632142"/>
      <w:bookmarkStart w:id="774" w:name="_Toc440875963"/>
      <w:bookmarkStart w:id="775" w:name="_Toc441130991"/>
      <w:bookmarkStart w:id="776" w:name="_Toc447269806"/>
      <w:bookmarkStart w:id="777" w:name="_Toc464120628"/>
      <w:bookmarkStart w:id="778" w:name="_Toc466969286"/>
      <w:bookmarkStart w:id="779" w:name="_Toc468786631"/>
      <w:bookmarkStart w:id="780" w:name="_Toc469481271"/>
      <w:bookmarkStart w:id="781" w:name="_Toc472498860"/>
      <w:bookmarkStart w:id="782" w:name="_Toc498588711"/>
      <w:r w:rsidRPr="00AD5D98">
        <w:rPr>
          <w:b w:val="0"/>
          <w:szCs w:val="24"/>
        </w:rPr>
        <w:t>Техническ</w:t>
      </w:r>
      <w:r w:rsidR="003776BB" w:rsidRPr="00AD5D98">
        <w:rPr>
          <w:b w:val="0"/>
          <w:szCs w:val="24"/>
        </w:rPr>
        <w:t>о</w:t>
      </w:r>
      <w:proofErr w:type="gramStart"/>
      <w:r w:rsidR="003776BB" w:rsidRPr="00AD5D98">
        <w:rPr>
          <w:b w:val="0"/>
          <w:szCs w:val="24"/>
        </w:rPr>
        <w:t>е(</w:t>
      </w:r>
      <w:proofErr w:type="gramEnd"/>
      <w:r w:rsidRPr="00AD5D98">
        <w:rPr>
          <w:b w:val="0"/>
          <w:szCs w:val="24"/>
        </w:rPr>
        <w:t>ие</w:t>
      </w:r>
      <w:r w:rsidR="003776BB" w:rsidRPr="00AD5D98">
        <w:rPr>
          <w:b w:val="0"/>
          <w:szCs w:val="24"/>
        </w:rPr>
        <w:t>)</w:t>
      </w:r>
      <w:r w:rsidRPr="00AD5D98">
        <w:rPr>
          <w:b w:val="0"/>
          <w:szCs w:val="24"/>
        </w:rPr>
        <w:t xml:space="preserve"> задани</w:t>
      </w:r>
      <w:r w:rsidR="003776BB" w:rsidRPr="00AD5D98">
        <w:rPr>
          <w:b w:val="0"/>
          <w:szCs w:val="24"/>
        </w:rPr>
        <w:t>е(</w:t>
      </w:r>
      <w:r w:rsidRPr="00AD5D98">
        <w:rPr>
          <w:b w:val="0"/>
          <w:szCs w:val="24"/>
        </w:rPr>
        <w:t>я</w:t>
      </w:r>
      <w:r w:rsidR="003776BB" w:rsidRPr="00AD5D98">
        <w:rPr>
          <w:b w:val="0"/>
          <w:szCs w:val="24"/>
        </w:rPr>
        <w:t>)</w:t>
      </w:r>
      <w:r w:rsidRPr="00AD5D98">
        <w:rPr>
          <w:b w:val="0"/>
          <w:szCs w:val="24"/>
        </w:rPr>
        <w:t xml:space="preserve"> </w:t>
      </w:r>
      <w:r w:rsidR="00A154B7" w:rsidRPr="00AD5D98">
        <w:rPr>
          <w:b w:val="0"/>
          <w:szCs w:val="24"/>
        </w:rPr>
        <w:t xml:space="preserve">по Лоту №1 (подраздел </w:t>
      </w:r>
      <w:r w:rsidR="004A2F0D" w:rsidRPr="00AD5D98">
        <w:fldChar w:fldCharType="begin"/>
      </w:r>
      <w:r w:rsidR="004A2F0D" w:rsidRPr="00AD5D98">
        <w:instrText xml:space="preserve"> REF _Ref440275279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1.1.4</w:t>
      </w:r>
      <w:r w:rsidR="004A2F0D" w:rsidRPr="00AD5D98">
        <w:fldChar w:fldCharType="end"/>
      </w:r>
      <w:r w:rsidR="00A154B7" w:rsidRPr="00AD5D98">
        <w:rPr>
          <w:b w:val="0"/>
          <w:szCs w:val="24"/>
        </w:rPr>
        <w:t>)</w:t>
      </w:r>
      <w:r w:rsidRPr="00AD5D98">
        <w:rPr>
          <w:b w:val="0"/>
          <w:szCs w:val="24"/>
        </w:rPr>
        <w:t xml:space="preserve"> изложен</w:t>
      </w:r>
      <w:r w:rsidR="00F463E8" w:rsidRPr="00AD5D98">
        <w:rPr>
          <w:b w:val="0"/>
          <w:szCs w:val="24"/>
        </w:rPr>
        <w:t>о(</w:t>
      </w:r>
      <w:r w:rsidRPr="00AD5D98">
        <w:rPr>
          <w:b w:val="0"/>
          <w:szCs w:val="24"/>
        </w:rPr>
        <w:t>ы</w:t>
      </w:r>
      <w:r w:rsidR="00F463E8" w:rsidRPr="00AD5D98">
        <w:rPr>
          <w:b w:val="0"/>
          <w:szCs w:val="24"/>
        </w:rPr>
        <w:t>)</w:t>
      </w:r>
      <w:r w:rsidRPr="00AD5D9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AD5D98">
        <w:rPr>
          <w:b w:val="0"/>
          <w:szCs w:val="24"/>
        </w:rPr>
        <w:t>Участник</w:t>
      </w:r>
      <w:r w:rsidRPr="00AD5D98">
        <w:rPr>
          <w:b w:val="0"/>
          <w:szCs w:val="24"/>
        </w:rPr>
        <w:t>ам вместе с ней в качестве отдельного документа.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2B5044" w:rsidRPr="00AD5D98" w:rsidRDefault="002B5044" w:rsidP="0021751A">
      <w:pPr>
        <w:pStyle w:val="2"/>
        <w:ind w:left="1701" w:hanging="1134"/>
      </w:pPr>
      <w:bookmarkStart w:id="783" w:name="_Ref194832984"/>
      <w:bookmarkStart w:id="784" w:name="_Ref197686508"/>
      <w:bookmarkStart w:id="785" w:name="_Toc423421727"/>
      <w:bookmarkStart w:id="786" w:name="_Toc498588712"/>
      <w:r w:rsidRPr="00AD5D98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AD5D98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69289"/>
      <w:bookmarkStart w:id="803" w:name="_Toc468786634"/>
      <w:bookmarkStart w:id="804" w:name="_Toc469481274"/>
      <w:bookmarkStart w:id="805" w:name="_Toc472498863"/>
      <w:bookmarkStart w:id="806" w:name="_Toc498588713"/>
      <w:bookmarkStart w:id="807" w:name="_Ref194833053"/>
      <w:bookmarkStart w:id="808" w:name="_Ref223496951"/>
      <w:bookmarkStart w:id="809" w:name="_Ref223496970"/>
      <w:r w:rsidRPr="00AD5D98">
        <w:rPr>
          <w:b w:val="0"/>
          <w:szCs w:val="24"/>
        </w:rPr>
        <w:t>Участник</w:t>
      </w:r>
      <w:r w:rsidR="002B5044" w:rsidRPr="00AD5D98">
        <w:rPr>
          <w:b w:val="0"/>
          <w:szCs w:val="24"/>
        </w:rPr>
        <w:t xml:space="preserve"> в составе свое</w:t>
      </w:r>
      <w:r w:rsidR="00841A6F" w:rsidRPr="00AD5D98">
        <w:rPr>
          <w:b w:val="0"/>
          <w:szCs w:val="24"/>
        </w:rPr>
        <w:t>й</w:t>
      </w:r>
      <w:r w:rsidR="002B5044" w:rsidRPr="00AD5D98">
        <w:rPr>
          <w:b w:val="0"/>
          <w:szCs w:val="24"/>
        </w:rPr>
        <w:t xml:space="preserve"> </w:t>
      </w:r>
      <w:r w:rsidR="00841A6F" w:rsidRPr="00AD5D98">
        <w:rPr>
          <w:b w:val="0"/>
          <w:szCs w:val="24"/>
        </w:rPr>
        <w:t>Заявки</w:t>
      </w:r>
      <w:r w:rsidR="002B5044" w:rsidRPr="00AD5D98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AD5D98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AD5D98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AD5D9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69290"/>
      <w:bookmarkStart w:id="826" w:name="_Toc468786635"/>
      <w:bookmarkStart w:id="827" w:name="_Toc469481275"/>
      <w:bookmarkStart w:id="828" w:name="_Toc472498864"/>
      <w:bookmarkStart w:id="829" w:name="_Toc498588714"/>
      <w:r w:rsidRPr="00AD5D98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AD5D98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AD5D98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AD5D98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715"/>
      <w:r w:rsidRPr="00AD5D98">
        <w:t xml:space="preserve">Требование к </w:t>
      </w:r>
      <w:r w:rsidR="0021751A" w:rsidRPr="00AD5D98">
        <w:t>Участник</w:t>
      </w:r>
      <w:r w:rsidRPr="00AD5D98">
        <w:t>у</w:t>
      </w:r>
      <w:bookmarkEnd w:id="807"/>
      <w:bookmarkEnd w:id="808"/>
      <w:bookmarkEnd w:id="809"/>
      <w:r w:rsidRPr="00AD5D98">
        <w:t>.</w:t>
      </w:r>
      <w:bookmarkEnd w:id="830"/>
      <w:bookmarkEnd w:id="831"/>
      <w:bookmarkEnd w:id="832"/>
    </w:p>
    <w:p w:rsidR="002B5044" w:rsidRPr="00AD5D9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69292"/>
      <w:bookmarkStart w:id="850" w:name="_Toc468786637"/>
      <w:bookmarkStart w:id="851" w:name="_Toc469481277"/>
      <w:bookmarkStart w:id="852" w:name="_Toc472498866"/>
      <w:bookmarkStart w:id="853" w:name="_Toc498588716"/>
      <w:r w:rsidRPr="00AD5D98">
        <w:rPr>
          <w:b w:val="0"/>
          <w:szCs w:val="24"/>
        </w:rPr>
        <w:t xml:space="preserve">В составе </w:t>
      </w:r>
      <w:r w:rsidR="0094713A" w:rsidRPr="00AD5D98">
        <w:rPr>
          <w:b w:val="0"/>
          <w:szCs w:val="24"/>
        </w:rPr>
        <w:t>своей Заявки</w:t>
      </w:r>
      <w:r w:rsidRPr="00AD5D98">
        <w:rPr>
          <w:b w:val="0"/>
          <w:szCs w:val="24"/>
        </w:rPr>
        <w:t xml:space="preserve"> </w:t>
      </w:r>
      <w:r w:rsidR="0021751A" w:rsidRPr="00AD5D98">
        <w:rPr>
          <w:b w:val="0"/>
          <w:szCs w:val="24"/>
        </w:rPr>
        <w:t>Участник</w:t>
      </w:r>
      <w:r w:rsidRPr="00AD5D98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 w:rsidRPr="00AD5D98">
        <w:rPr>
          <w:b w:val="0"/>
          <w:szCs w:val="24"/>
        </w:rPr>
        <w:t xml:space="preserve">Производителем </w:t>
      </w:r>
      <w:r w:rsidRPr="00AD5D98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AD5D98">
        <w:rPr>
          <w:b w:val="0"/>
          <w:szCs w:val="24"/>
        </w:rPr>
        <w:t xml:space="preserve"> оборудования</w:t>
      </w:r>
      <w:r w:rsidRPr="00AD5D98">
        <w:rPr>
          <w:b w:val="0"/>
          <w:szCs w:val="24"/>
        </w:rPr>
        <w:t xml:space="preserve">, заявленных </w:t>
      </w:r>
      <w:r w:rsidR="0021751A" w:rsidRPr="00AD5D98">
        <w:rPr>
          <w:b w:val="0"/>
          <w:szCs w:val="24"/>
        </w:rPr>
        <w:t>Участник</w:t>
      </w:r>
      <w:r w:rsidR="0094713A" w:rsidRPr="00AD5D98">
        <w:rPr>
          <w:b w:val="0"/>
          <w:szCs w:val="24"/>
        </w:rPr>
        <w:t>ом в Т</w:t>
      </w:r>
      <w:r w:rsidRPr="00AD5D98">
        <w:rPr>
          <w:b w:val="0"/>
          <w:szCs w:val="24"/>
        </w:rPr>
        <w:t>ехническом предложении (</w:t>
      </w:r>
      <w:r w:rsidR="00D56F8C" w:rsidRPr="00AD5D98">
        <w:rPr>
          <w:b w:val="0"/>
          <w:szCs w:val="24"/>
        </w:rPr>
        <w:t>подраздел</w:t>
      </w:r>
      <w:r w:rsidR="0094713A" w:rsidRPr="00AD5D98">
        <w:rPr>
          <w:b w:val="0"/>
          <w:szCs w:val="24"/>
        </w:rPr>
        <w:t xml:space="preserve"> </w:t>
      </w:r>
      <w:r w:rsidR="004A2F0D" w:rsidRPr="00AD5D98">
        <w:fldChar w:fldCharType="begin"/>
      </w:r>
      <w:r w:rsidR="004A2F0D" w:rsidRPr="00AD5D98">
        <w:instrText xml:space="preserve"> REF _Ref86826666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5.3</w:t>
      </w:r>
      <w:r w:rsidR="004A2F0D" w:rsidRPr="00AD5D98">
        <w:fldChar w:fldCharType="end"/>
      </w:r>
      <w:r w:rsidRPr="00AD5D98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AD5D9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69293"/>
      <w:bookmarkStart w:id="870" w:name="_Toc468786638"/>
      <w:bookmarkStart w:id="871" w:name="_Toc469481278"/>
      <w:bookmarkStart w:id="872" w:name="_Toc472498867"/>
      <w:bookmarkStart w:id="873" w:name="_Toc498588717"/>
      <w:r w:rsidRPr="00AD5D98">
        <w:rPr>
          <w:b w:val="0"/>
          <w:szCs w:val="24"/>
        </w:rPr>
        <w:t xml:space="preserve">Непредставление </w:t>
      </w:r>
      <w:r w:rsidR="0021751A" w:rsidRPr="00AD5D98">
        <w:rPr>
          <w:b w:val="0"/>
          <w:szCs w:val="24"/>
        </w:rPr>
        <w:t>Участник</w:t>
      </w:r>
      <w:r w:rsidRPr="00AD5D98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AD5D98">
        <w:rPr>
          <w:b w:val="0"/>
          <w:szCs w:val="24"/>
        </w:rPr>
        <w:t>ом</w:t>
      </w:r>
      <w:r w:rsidRPr="00AD5D98">
        <w:rPr>
          <w:b w:val="0"/>
          <w:szCs w:val="24"/>
        </w:rPr>
        <w:t xml:space="preserve"> предложени</w:t>
      </w:r>
      <w:r w:rsidR="0094713A" w:rsidRPr="00AD5D98">
        <w:rPr>
          <w:b w:val="0"/>
          <w:szCs w:val="24"/>
        </w:rPr>
        <w:t>и</w:t>
      </w:r>
      <w:r w:rsidRPr="00AD5D98">
        <w:rPr>
          <w:b w:val="0"/>
          <w:szCs w:val="24"/>
        </w:rPr>
        <w:t xml:space="preserve"> </w:t>
      </w:r>
      <w:r w:rsidR="00D56F8C" w:rsidRPr="00AD5D98">
        <w:rPr>
          <w:b w:val="0"/>
          <w:szCs w:val="24"/>
        </w:rPr>
        <w:t xml:space="preserve">(подраздел </w:t>
      </w:r>
      <w:r w:rsidR="004A2F0D" w:rsidRPr="00AD5D98">
        <w:fldChar w:fldCharType="begin"/>
      </w:r>
      <w:r w:rsidR="004A2F0D" w:rsidRPr="00AD5D98">
        <w:instrText xml:space="preserve"> REF _Ref86826666 \r \h  \* MERGEFORMAT </w:instrText>
      </w:r>
      <w:r w:rsidR="004A2F0D" w:rsidRPr="00AD5D98">
        <w:fldChar w:fldCharType="separate"/>
      </w:r>
      <w:r w:rsidR="00415CBF" w:rsidRPr="00AD5D98">
        <w:rPr>
          <w:b w:val="0"/>
          <w:szCs w:val="24"/>
        </w:rPr>
        <w:t>5.3</w:t>
      </w:r>
      <w:r w:rsidR="004A2F0D" w:rsidRPr="00AD5D98">
        <w:fldChar w:fldCharType="end"/>
      </w:r>
      <w:r w:rsidR="00D56F8C" w:rsidRPr="00AD5D98">
        <w:rPr>
          <w:b w:val="0"/>
          <w:szCs w:val="24"/>
        </w:rPr>
        <w:t>)</w:t>
      </w:r>
      <w:r w:rsidRPr="00AD5D98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AD5D98">
        <w:rPr>
          <w:b w:val="0"/>
          <w:szCs w:val="24"/>
        </w:rPr>
        <w:t>Участник</w:t>
      </w:r>
      <w:r w:rsidRPr="00AD5D98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AD5D98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718"/>
      <w:bookmarkEnd w:id="718"/>
      <w:bookmarkEnd w:id="719"/>
      <w:r w:rsidRPr="00AD5D98">
        <w:t>Иные требования</w:t>
      </w:r>
      <w:bookmarkEnd w:id="874"/>
      <w:bookmarkEnd w:id="875"/>
      <w:bookmarkEnd w:id="876"/>
      <w:bookmarkEnd w:id="877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69295"/>
      <w:bookmarkStart w:id="880" w:name="_Toc468786640"/>
      <w:bookmarkStart w:id="881" w:name="_Toc469481280"/>
      <w:bookmarkStart w:id="882" w:name="_Toc472498869"/>
      <w:bookmarkStart w:id="883" w:name="_Toc498588719"/>
      <w:bookmarkStart w:id="884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69296"/>
      <w:bookmarkStart w:id="887" w:name="_Toc468786641"/>
      <w:bookmarkStart w:id="888" w:name="_Toc469481281"/>
      <w:bookmarkStart w:id="889" w:name="_Toc472498870"/>
      <w:bookmarkStart w:id="890" w:name="_Toc498588720"/>
      <w:r w:rsidRPr="00066ED2">
        <w:rPr>
          <w:b w:val="0"/>
          <w:szCs w:val="24"/>
        </w:rPr>
        <w:t xml:space="preserve">В случае,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721"/>
      <w:r w:rsidRPr="00066ED2">
        <w:t>Альтернативные предложения</w:t>
      </w:r>
      <w:bookmarkStart w:id="893" w:name="_Ref56252639"/>
      <w:bookmarkEnd w:id="891"/>
      <w:bookmarkEnd w:id="892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69298"/>
      <w:bookmarkStart w:id="898" w:name="_Toc468786643"/>
      <w:bookmarkStart w:id="899" w:name="_Toc469481283"/>
      <w:bookmarkStart w:id="900" w:name="_Toc472498872"/>
      <w:bookmarkStart w:id="901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723"/>
      <w:bookmarkEnd w:id="5"/>
      <w:bookmarkEnd w:id="688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724"/>
      <w:r w:rsidRPr="00066ED2">
        <w:t xml:space="preserve">Письмо о подаче оферты </w:t>
      </w:r>
      <w:bookmarkStart w:id="911" w:name="_Ref22846535"/>
      <w:r w:rsidRPr="00066ED2">
        <w:t>(</w:t>
      </w:r>
      <w:bookmarkEnd w:id="911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066ED2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72498875"/>
      <w:bookmarkStart w:id="929" w:name="_Toc498588725"/>
      <w:r w:rsidRPr="00066ED2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 опубликованное в [</w:t>
      </w:r>
      <w:r w:rsidRPr="00066ED2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руб.РФ.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r w:rsidRPr="00DC6F6F">
        <w:rPr>
          <w:sz w:val="24"/>
          <w:szCs w:val="24"/>
        </w:rPr>
        <w:t xml:space="preserve">обеспечения исполнения обязательств Участника закупки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72498876"/>
      <w:bookmarkStart w:id="953" w:name="_Toc498588726"/>
      <w:r w:rsidRPr="00066ED2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4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4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r w:rsidRPr="00066ED2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72498878"/>
      <w:bookmarkStart w:id="976" w:name="_Toc498588728"/>
      <w:r w:rsidRPr="00066ED2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066ED2">
        <w:rPr>
          <w:rFonts w:ascii="Calibri" w:hAnsi="Calibri"/>
        </w:rPr>
        <w:t xml:space="preserve"> </w:t>
      </w:r>
      <w:r w:rsidRPr="00066ED2">
        <w:t>ДЗО ПАО «Россети»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r w:rsidRPr="00066ED2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r w:rsidRPr="00066ED2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2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7" w:name="_Toc423423668"/>
      <w:bookmarkStart w:id="978" w:name="_Ref440271072"/>
      <w:bookmarkStart w:id="979" w:name="_Ref440273986"/>
      <w:bookmarkStart w:id="980" w:name="_Ref440274337"/>
      <w:bookmarkStart w:id="981" w:name="_Ref440274913"/>
      <w:bookmarkStart w:id="982" w:name="_Ref440284918"/>
      <w:bookmarkStart w:id="983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5"/>
      <w:bookmarkEnd w:id="956"/>
      <w:bookmarkEnd w:id="957"/>
      <w:bookmarkEnd w:id="958"/>
      <w:bookmarkEnd w:id="959"/>
      <w:bookmarkEnd w:id="960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84" w:name="_Toc98253923"/>
      <w:bookmarkStart w:id="985" w:name="_Toc157248177"/>
      <w:bookmarkStart w:id="986" w:name="_Toc157496546"/>
      <w:bookmarkStart w:id="987" w:name="_Toc158206085"/>
      <w:bookmarkStart w:id="988" w:name="_Toc164057770"/>
      <w:bookmarkStart w:id="989" w:name="_Toc164137120"/>
      <w:bookmarkStart w:id="990" w:name="_Toc164161280"/>
      <w:bookmarkStart w:id="991" w:name="_Toc165173851"/>
      <w:bookmarkStart w:id="992" w:name="_Ref264038986"/>
      <w:bookmarkStart w:id="993" w:name="_Ref264359294"/>
      <w:bookmarkStart w:id="994" w:name="_Toc439170676"/>
      <w:bookmarkStart w:id="995" w:name="_Toc439172778"/>
      <w:bookmarkStart w:id="996" w:name="_Toc439173222"/>
      <w:bookmarkStart w:id="997" w:name="_Toc439238218"/>
      <w:bookmarkStart w:id="998" w:name="_Toc439252766"/>
      <w:bookmarkStart w:id="999" w:name="_Toc439323740"/>
      <w:bookmarkStart w:id="1000" w:name="_Toc440357138"/>
      <w:bookmarkStart w:id="1001" w:name="_Toc440359693"/>
      <w:bookmarkStart w:id="1002" w:name="_Toc440632157"/>
      <w:bookmarkStart w:id="1003" w:name="_Toc440875977"/>
      <w:bookmarkStart w:id="1004" w:name="_Toc441131005"/>
      <w:bookmarkStart w:id="1005" w:name="_Toc447269822"/>
      <w:bookmarkStart w:id="1006" w:name="_Toc464120648"/>
      <w:bookmarkStart w:id="1007" w:name="_Toc466969306"/>
      <w:bookmarkStart w:id="1008" w:name="_Toc468786651"/>
      <w:bookmarkStart w:id="1009" w:name="_Toc469481291"/>
      <w:bookmarkStart w:id="1010" w:name="_Toc472498880"/>
      <w:bookmarkStart w:id="1011" w:name="_Toc498588730"/>
      <w:r w:rsidRPr="00066ED2">
        <w:rPr>
          <w:szCs w:val="24"/>
        </w:rPr>
        <w:t xml:space="preserve">Форма 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r w:rsidR="00492C8B" w:rsidRPr="00066ED2">
        <w:rPr>
          <w:szCs w:val="24"/>
        </w:rPr>
        <w:t>Сводной таблицы стоимости</w:t>
      </w:r>
      <w:bookmarkEnd w:id="998"/>
      <w:bookmarkEnd w:id="999"/>
      <w:bookmarkEnd w:id="1000"/>
      <w:bookmarkEnd w:id="1001"/>
      <w:bookmarkEnd w:id="1002"/>
      <w:bookmarkEnd w:id="1003"/>
      <w:r w:rsidR="00F04258" w:rsidRPr="00066ED2">
        <w:rPr>
          <w:bCs w:val="0"/>
          <w:szCs w:val="24"/>
        </w:rPr>
        <w:t xml:space="preserve"> поставок</w:t>
      </w:r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№ п/п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>(заполняется Участником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>№ п/п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2" w:name="_Toc176765534"/>
      <w:bookmarkStart w:id="1013" w:name="_Toc198979983"/>
      <w:bookmarkStart w:id="1014" w:name="_Toc217466315"/>
      <w:bookmarkStart w:id="1015" w:name="_Toc217702856"/>
      <w:bookmarkStart w:id="1016" w:name="_Toc233601974"/>
      <w:bookmarkStart w:id="1017" w:name="_Toc263343460"/>
      <w:r w:rsidRPr="00066ED2">
        <w:rPr>
          <w:b w:val="0"/>
          <w:szCs w:val="24"/>
        </w:rPr>
        <w:br w:type="page"/>
      </w:r>
      <w:bookmarkStart w:id="1018" w:name="_Toc439170677"/>
      <w:bookmarkStart w:id="1019" w:name="_Toc439172779"/>
      <w:bookmarkStart w:id="1020" w:name="_Toc439173223"/>
      <w:bookmarkStart w:id="1021" w:name="_Toc439238219"/>
      <w:bookmarkStart w:id="1022" w:name="_Toc439252767"/>
      <w:bookmarkStart w:id="1023" w:name="_Toc439323741"/>
      <w:bookmarkStart w:id="1024" w:name="_Toc440357139"/>
      <w:bookmarkStart w:id="1025" w:name="_Toc440359694"/>
      <w:bookmarkStart w:id="1026" w:name="_Toc440632158"/>
      <w:bookmarkStart w:id="1027" w:name="_Toc440875978"/>
      <w:bookmarkStart w:id="1028" w:name="_Toc441131006"/>
      <w:bookmarkStart w:id="1029" w:name="_Toc447269823"/>
      <w:bookmarkStart w:id="1030" w:name="_Toc464120649"/>
      <w:bookmarkStart w:id="1031" w:name="_Toc466969307"/>
      <w:bookmarkStart w:id="1032" w:name="_Toc468786652"/>
      <w:bookmarkStart w:id="1033" w:name="_Toc469481292"/>
      <w:bookmarkStart w:id="1034" w:name="_Toc472498881"/>
      <w:bookmarkStart w:id="1035" w:name="_Toc498588731"/>
      <w:r w:rsidRPr="00066ED2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6" w:name="_Ref86826666"/>
      <w:bookmarkStart w:id="1037" w:name="_Toc90385112"/>
      <w:bookmarkStart w:id="1038" w:name="_Toc98253925"/>
      <w:bookmarkStart w:id="1039" w:name="_Toc165173853"/>
      <w:bookmarkStart w:id="1040" w:name="_Toc423423669"/>
      <w:bookmarkStart w:id="1041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6"/>
      <w:bookmarkEnd w:id="1037"/>
      <w:bookmarkEnd w:id="1038"/>
      <w:bookmarkEnd w:id="1039"/>
      <w:bookmarkEnd w:id="1040"/>
      <w:bookmarkEnd w:id="1041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2" w:name="_Toc90385113"/>
      <w:bookmarkStart w:id="1043" w:name="_Toc98253926"/>
      <w:bookmarkStart w:id="1044" w:name="_Toc157248180"/>
      <w:bookmarkStart w:id="1045" w:name="_Toc157496549"/>
      <w:bookmarkStart w:id="1046" w:name="_Toc158206088"/>
      <w:bookmarkStart w:id="1047" w:name="_Toc164057773"/>
      <w:bookmarkStart w:id="1048" w:name="_Toc164137123"/>
      <w:bookmarkStart w:id="1049" w:name="_Toc164161283"/>
      <w:bookmarkStart w:id="1050" w:name="_Toc165173854"/>
      <w:bookmarkStart w:id="1051" w:name="_Ref193690005"/>
      <w:bookmarkStart w:id="1052" w:name="_Toc439170679"/>
      <w:bookmarkStart w:id="1053" w:name="_Toc439172781"/>
      <w:bookmarkStart w:id="1054" w:name="_Toc439173225"/>
      <w:bookmarkStart w:id="1055" w:name="_Toc439238221"/>
      <w:bookmarkStart w:id="1056" w:name="_Toc439252769"/>
      <w:bookmarkStart w:id="1057" w:name="_Toc439323743"/>
      <w:bookmarkStart w:id="1058" w:name="_Toc440357141"/>
      <w:bookmarkStart w:id="1059" w:name="_Toc440359696"/>
      <w:bookmarkStart w:id="1060" w:name="_Toc440632160"/>
      <w:bookmarkStart w:id="1061" w:name="_Toc440875980"/>
      <w:bookmarkStart w:id="1062" w:name="_Toc441131008"/>
      <w:bookmarkStart w:id="1063" w:name="_Toc447269825"/>
      <w:bookmarkStart w:id="1064" w:name="_Toc464120651"/>
      <w:bookmarkStart w:id="1065" w:name="_Toc466969309"/>
      <w:bookmarkStart w:id="1066" w:name="_Toc468786654"/>
      <w:bookmarkStart w:id="1067" w:name="_Toc469481294"/>
      <w:bookmarkStart w:id="1068" w:name="_Toc472498883"/>
      <w:bookmarkStart w:id="1069" w:name="_Toc498588733"/>
      <w:r w:rsidRPr="00066ED2">
        <w:rPr>
          <w:szCs w:val="24"/>
        </w:rPr>
        <w:t xml:space="preserve">Форма 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r w:rsidRPr="00066ED2">
        <w:rPr>
          <w:szCs w:val="24"/>
        </w:rPr>
        <w:t>технического предложения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0" w:name="_Ref55335818"/>
      <w:bookmarkStart w:id="1071" w:name="_Ref55336334"/>
      <w:bookmarkStart w:id="1072" w:name="_Toc57314673"/>
      <w:bookmarkStart w:id="1073" w:name="_Toc69728987"/>
      <w:bookmarkStart w:id="1074" w:name="_Toc98253928"/>
      <w:bookmarkStart w:id="1075" w:name="_Toc165173856"/>
      <w:bookmarkStart w:id="1076" w:name="_Ref194749150"/>
      <w:bookmarkStart w:id="1077" w:name="_Ref194750368"/>
      <w:bookmarkStart w:id="1078" w:name="_Ref89649494"/>
      <w:bookmarkStart w:id="1079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80" w:name="_Toc176765537"/>
      <w:bookmarkStart w:id="1081" w:name="_Toc198979986"/>
      <w:bookmarkStart w:id="1082" w:name="_Toc217466321"/>
      <w:bookmarkStart w:id="1083" w:name="_Toc217702859"/>
      <w:bookmarkStart w:id="1084" w:name="_Toc233601977"/>
      <w:bookmarkStart w:id="1085" w:name="_Toc263343463"/>
      <w:bookmarkStart w:id="1086" w:name="_Toc439170680"/>
      <w:bookmarkStart w:id="1087" w:name="_Toc439172782"/>
      <w:bookmarkStart w:id="1088" w:name="_Toc439173226"/>
      <w:bookmarkStart w:id="1089" w:name="_Toc439238222"/>
      <w:bookmarkStart w:id="1090" w:name="_Toc439252770"/>
      <w:bookmarkStart w:id="1091" w:name="_Toc439323744"/>
      <w:bookmarkStart w:id="1092" w:name="_Toc440357142"/>
      <w:bookmarkStart w:id="1093" w:name="_Toc440359697"/>
      <w:bookmarkStart w:id="1094" w:name="_Toc440632161"/>
      <w:bookmarkStart w:id="1095" w:name="_Toc440875981"/>
      <w:bookmarkStart w:id="1096" w:name="_Toc441131009"/>
      <w:bookmarkStart w:id="1097" w:name="_Toc447269826"/>
      <w:bookmarkStart w:id="1098" w:name="_Toc464120652"/>
      <w:bookmarkStart w:id="1099" w:name="_Toc466969310"/>
      <w:bookmarkStart w:id="1100" w:name="_Toc468786655"/>
      <w:bookmarkStart w:id="1101" w:name="_Toc469481295"/>
      <w:bookmarkStart w:id="1102" w:name="_Toc472498884"/>
      <w:bookmarkStart w:id="1103" w:name="_Toc498588734"/>
      <w:r w:rsidRPr="00066ED2">
        <w:rPr>
          <w:szCs w:val="24"/>
        </w:rPr>
        <w:t>Инструкции по заполнению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4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5" w:name="_Toc423423670"/>
      <w:bookmarkStart w:id="1106" w:name="_Ref440271036"/>
      <w:bookmarkStart w:id="1107" w:name="_Ref440274366"/>
      <w:bookmarkStart w:id="1108" w:name="_Ref440274902"/>
      <w:bookmarkStart w:id="1109" w:name="_Ref440284947"/>
      <w:bookmarkStart w:id="1110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11" w:name="_Toc98253929"/>
      <w:bookmarkStart w:id="1112" w:name="_Toc157248183"/>
      <w:bookmarkStart w:id="1113" w:name="_Toc157496552"/>
      <w:bookmarkStart w:id="1114" w:name="_Toc158206091"/>
      <w:bookmarkStart w:id="1115" w:name="_Toc164057776"/>
      <w:bookmarkStart w:id="1116" w:name="_Toc164137126"/>
      <w:bookmarkStart w:id="1117" w:name="_Toc164161286"/>
      <w:bookmarkStart w:id="1118" w:name="_Toc165173857"/>
      <w:bookmarkStart w:id="1119" w:name="_Toc439170682"/>
      <w:bookmarkStart w:id="1120" w:name="_Toc439172784"/>
      <w:bookmarkStart w:id="1121" w:name="_Toc439173228"/>
      <w:bookmarkStart w:id="1122" w:name="_Toc439238224"/>
      <w:bookmarkStart w:id="1123" w:name="_Toc439252772"/>
      <w:bookmarkStart w:id="1124" w:name="_Toc439323746"/>
      <w:bookmarkStart w:id="1125" w:name="_Toc440357144"/>
      <w:bookmarkStart w:id="1126" w:name="_Toc440359699"/>
      <w:bookmarkStart w:id="1127" w:name="_Toc440632163"/>
      <w:bookmarkStart w:id="1128" w:name="_Toc440875983"/>
      <w:bookmarkStart w:id="1129" w:name="_Toc441131011"/>
      <w:bookmarkStart w:id="1130" w:name="_Toc447269828"/>
      <w:bookmarkStart w:id="1131" w:name="_Toc464120654"/>
      <w:bookmarkStart w:id="1132" w:name="_Toc466969312"/>
      <w:bookmarkStart w:id="1133" w:name="_Toc468786657"/>
      <w:bookmarkStart w:id="1134" w:name="_Toc469481297"/>
      <w:bookmarkStart w:id="1135" w:name="_Toc472498886"/>
      <w:bookmarkStart w:id="1136" w:name="_Toc498588736"/>
      <w:r w:rsidRPr="00066ED2">
        <w:rPr>
          <w:szCs w:val="24"/>
        </w:rPr>
        <w:t xml:space="preserve">Форма </w:t>
      </w:r>
      <w:bookmarkEnd w:id="1111"/>
      <w:r w:rsidRPr="00066ED2">
        <w:rPr>
          <w:szCs w:val="24"/>
        </w:rPr>
        <w:t xml:space="preserve">графика 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r w:rsidR="00512B0F" w:rsidRPr="00066ED2">
        <w:rPr>
          <w:szCs w:val="24"/>
        </w:rPr>
        <w:t>выполнения поставок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7" w:name="_Toc171070556"/>
      <w:bookmarkStart w:id="1138" w:name="_Toc98253927"/>
      <w:bookmarkStart w:id="1139" w:name="_Toc176605808"/>
      <w:bookmarkStart w:id="1140" w:name="_Toc176611017"/>
      <w:bookmarkStart w:id="1141" w:name="_Toc176611073"/>
      <w:bookmarkStart w:id="1142" w:name="_Toc176668676"/>
      <w:bookmarkStart w:id="1143" w:name="_Toc176684336"/>
      <w:bookmarkStart w:id="1144" w:name="_Toc176746279"/>
      <w:bookmarkStart w:id="1145" w:name="_Toc176747346"/>
      <w:bookmarkStart w:id="1146" w:name="_Toc198979988"/>
      <w:bookmarkStart w:id="1147" w:name="_Toc217466324"/>
      <w:bookmarkStart w:id="1148" w:name="_Toc217702862"/>
      <w:bookmarkStart w:id="1149" w:name="_Toc233601980"/>
      <w:bookmarkStart w:id="1150" w:name="_Toc263343466"/>
      <w:r w:rsidRPr="00066ED2">
        <w:rPr>
          <w:b w:val="0"/>
          <w:szCs w:val="24"/>
        </w:rPr>
        <w:br w:type="page"/>
      </w:r>
      <w:bookmarkStart w:id="1151" w:name="_Toc439170683"/>
      <w:bookmarkStart w:id="1152" w:name="_Toc439172785"/>
      <w:bookmarkStart w:id="1153" w:name="_Toc439173229"/>
      <w:bookmarkStart w:id="1154" w:name="_Toc439238225"/>
      <w:bookmarkStart w:id="1155" w:name="_Toc439252773"/>
      <w:bookmarkStart w:id="1156" w:name="_Toc439323747"/>
      <w:bookmarkStart w:id="1157" w:name="_Toc440357145"/>
      <w:bookmarkStart w:id="1158" w:name="_Toc440359700"/>
      <w:bookmarkStart w:id="1159" w:name="_Toc440632164"/>
      <w:bookmarkStart w:id="1160" w:name="_Toc440875984"/>
      <w:bookmarkStart w:id="1161" w:name="_Toc441131012"/>
      <w:bookmarkStart w:id="1162" w:name="_Toc447269829"/>
      <w:bookmarkStart w:id="1163" w:name="_Toc464120655"/>
      <w:bookmarkStart w:id="1164" w:name="_Toc466969313"/>
      <w:bookmarkStart w:id="1165" w:name="_Toc468786658"/>
      <w:bookmarkStart w:id="1166" w:name="_Toc469481298"/>
      <w:bookmarkStart w:id="1167" w:name="_Toc472498887"/>
      <w:bookmarkStart w:id="1168" w:name="_Toc498588737"/>
      <w:r w:rsidRPr="00066ED2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9" w:name="_Hlt22846931"/>
      <w:bookmarkStart w:id="1170" w:name="_Ref93264992"/>
      <w:bookmarkStart w:id="1171" w:name="_Ref93265116"/>
      <w:bookmarkStart w:id="1172" w:name="_Toc98253933"/>
      <w:bookmarkStart w:id="1173" w:name="_Toc165173859"/>
      <w:bookmarkStart w:id="1174" w:name="_Toc423423671"/>
      <w:bookmarkStart w:id="1175" w:name="_Toc498588738"/>
      <w:bookmarkEnd w:id="1169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8"/>
      <w:bookmarkEnd w:id="1079"/>
      <w:bookmarkEnd w:id="1170"/>
      <w:bookmarkEnd w:id="1171"/>
      <w:bookmarkEnd w:id="1172"/>
      <w:bookmarkEnd w:id="1173"/>
      <w:bookmarkEnd w:id="1174"/>
      <w:bookmarkEnd w:id="1175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57147"/>
      <w:bookmarkStart w:id="1183" w:name="_Toc440359702"/>
      <w:bookmarkStart w:id="1184" w:name="_Toc440632166"/>
      <w:bookmarkStart w:id="1185" w:name="_Toc440875986"/>
      <w:bookmarkStart w:id="1186" w:name="_Toc441131014"/>
      <w:bookmarkStart w:id="1187" w:name="_Toc447269831"/>
      <w:bookmarkStart w:id="1188" w:name="_Toc464120657"/>
      <w:bookmarkStart w:id="1189" w:name="_Toc466969315"/>
      <w:bookmarkStart w:id="1190" w:name="_Toc468786660"/>
      <w:bookmarkStart w:id="1191" w:name="_Toc469481300"/>
      <w:bookmarkStart w:id="1192" w:name="_Toc472498889"/>
      <w:bookmarkStart w:id="1193" w:name="_Toc498588739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066ED2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066ED2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57148"/>
      <w:bookmarkStart w:id="1208" w:name="_Toc440359703"/>
      <w:bookmarkStart w:id="1209" w:name="_Toc440632167"/>
      <w:bookmarkStart w:id="1210" w:name="_Toc440875987"/>
      <w:bookmarkStart w:id="1211" w:name="_Toc441131015"/>
      <w:bookmarkStart w:id="1212" w:name="_Toc447269832"/>
      <w:bookmarkStart w:id="1213" w:name="_Toc464120658"/>
      <w:bookmarkStart w:id="1214" w:name="_Toc466969316"/>
      <w:bookmarkStart w:id="1215" w:name="_Toc468786661"/>
      <w:bookmarkStart w:id="1216" w:name="_Toc469481301"/>
      <w:bookmarkStart w:id="1217" w:name="_Toc472498890"/>
      <w:bookmarkStart w:id="1218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9" w:name="_Ref55335823"/>
      <w:bookmarkStart w:id="1220" w:name="_Ref55336359"/>
      <w:bookmarkStart w:id="1221" w:name="_Toc57314675"/>
      <w:bookmarkStart w:id="1222" w:name="_Toc69728989"/>
      <w:bookmarkStart w:id="1223" w:name="_Toc98253939"/>
      <w:bookmarkStart w:id="1224" w:name="_Toc165173865"/>
      <w:bookmarkStart w:id="1225" w:name="_Toc423423672"/>
      <w:bookmarkStart w:id="1226" w:name="_Toc498588741"/>
      <w:bookmarkEnd w:id="930"/>
      <w:r w:rsidRPr="00066ED2">
        <w:lastRenderedPageBreak/>
        <w:t>Анкета (форма 6)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066ED2" w:rsidRDefault="004F4D80" w:rsidP="004F4D80">
      <w:pPr>
        <w:pStyle w:val="3"/>
        <w:rPr>
          <w:szCs w:val="24"/>
        </w:rPr>
      </w:pPr>
      <w:bookmarkStart w:id="1227" w:name="_Toc98253940"/>
      <w:bookmarkStart w:id="1228" w:name="_Toc157248192"/>
      <w:bookmarkStart w:id="1229" w:name="_Toc157496561"/>
      <w:bookmarkStart w:id="1230" w:name="_Toc158206100"/>
      <w:bookmarkStart w:id="1231" w:name="_Toc164057785"/>
      <w:bookmarkStart w:id="1232" w:name="_Toc164137135"/>
      <w:bookmarkStart w:id="1233" w:name="_Toc164161295"/>
      <w:bookmarkStart w:id="1234" w:name="_Toc165173866"/>
      <w:bookmarkStart w:id="1235" w:name="_Toc439170688"/>
      <w:bookmarkStart w:id="1236" w:name="_Toc439172790"/>
      <w:bookmarkStart w:id="1237" w:name="_Toc439173234"/>
      <w:bookmarkStart w:id="1238" w:name="_Toc439238230"/>
      <w:bookmarkStart w:id="1239" w:name="_Toc439252778"/>
      <w:bookmarkStart w:id="1240" w:name="_Ref440272119"/>
      <w:bookmarkStart w:id="1241" w:name="_Toc440357150"/>
      <w:bookmarkStart w:id="1242" w:name="_Toc440359705"/>
      <w:bookmarkStart w:id="1243" w:name="_Ref444164229"/>
      <w:bookmarkStart w:id="1244" w:name="_Toc447269834"/>
      <w:bookmarkStart w:id="1245" w:name="_Toc464120660"/>
      <w:bookmarkStart w:id="1246" w:name="_Toc472498892"/>
      <w:bookmarkStart w:id="1247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о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8" w:name="_Toc439170689"/>
            <w:bookmarkStart w:id="1249" w:name="_Toc439172791"/>
            <w:bookmarkStart w:id="1250" w:name="_Toc439173235"/>
            <w:bookmarkStart w:id="1251" w:name="_Toc439238231"/>
            <w:bookmarkStart w:id="1252" w:name="_Toc439252779"/>
            <w:bookmarkStart w:id="1253" w:name="_Ref440272147"/>
            <w:bookmarkStart w:id="1254" w:name="_Toc440357151"/>
            <w:bookmarkStart w:id="1255" w:name="_Toc440359706"/>
            <w:bookmarkStart w:id="1256" w:name="_Ref444164176"/>
            <w:bookmarkStart w:id="1257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8" w:name="_Ref491180858"/>
      <w:bookmarkStart w:id="1259" w:name="_Toc498588743"/>
      <w:r w:rsidRPr="00066ED2">
        <w:rPr>
          <w:szCs w:val="24"/>
        </w:rPr>
        <w:lastRenderedPageBreak/>
        <w:t xml:space="preserve">Форма </w:t>
      </w:r>
      <w:bookmarkEnd w:id="1248"/>
      <w:bookmarkEnd w:id="1249"/>
      <w:bookmarkEnd w:id="1250"/>
      <w:bookmarkEnd w:id="1251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г.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4" w:name="_Toc125426243"/>
      <w:bookmarkStart w:id="1265" w:name="_Toc396984070"/>
      <w:bookmarkStart w:id="1266" w:name="_Toc423423673"/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57152"/>
      <w:bookmarkStart w:id="1274" w:name="_Toc440359707"/>
      <w:bookmarkStart w:id="1275" w:name="_Toc440632171"/>
      <w:bookmarkStart w:id="1276" w:name="_Toc440875991"/>
      <w:bookmarkStart w:id="1277" w:name="_Toc441131019"/>
      <w:bookmarkStart w:id="1278" w:name="_Toc447269836"/>
      <w:bookmarkEnd w:id="1260"/>
      <w:bookmarkEnd w:id="1261"/>
      <w:bookmarkEnd w:id="1262"/>
      <w:bookmarkEnd w:id="1263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15 – микропред</w:t>
            </w:r>
            <w:r w:rsidRPr="00066ED2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120 в год – микро</w:t>
            </w:r>
            <w:r w:rsidRPr="00066ED2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9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9" w:name="_Toc464120662"/>
      <w:bookmarkStart w:id="1280" w:name="_Toc472498894"/>
      <w:bookmarkStart w:id="1281" w:name="_Toc498588744"/>
      <w:r w:rsidRPr="00066ED2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1. 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3. 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5. 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2" w:name="_Ref55336378"/>
      <w:bookmarkStart w:id="1283" w:name="_Toc57314676"/>
      <w:bookmarkStart w:id="1284" w:name="_Toc69728990"/>
      <w:bookmarkStart w:id="1285" w:name="_Toc98253942"/>
      <w:bookmarkStart w:id="1286" w:name="_Toc165173868"/>
      <w:bookmarkStart w:id="1287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415CBF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>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8" w:name="_Ref449017073"/>
      <w:bookmarkStart w:id="1289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066ED2" w:rsidRDefault="004F4D80" w:rsidP="004F4D80">
      <w:pPr>
        <w:pStyle w:val="3"/>
        <w:rPr>
          <w:szCs w:val="24"/>
        </w:rPr>
      </w:pPr>
      <w:bookmarkStart w:id="1290" w:name="_Toc98253943"/>
      <w:bookmarkStart w:id="1291" w:name="_Toc157248195"/>
      <w:bookmarkStart w:id="1292" w:name="_Toc157496564"/>
      <w:bookmarkStart w:id="1293" w:name="_Toc158206103"/>
      <w:bookmarkStart w:id="1294" w:name="_Toc164057788"/>
      <w:bookmarkStart w:id="1295" w:name="_Toc164137138"/>
      <w:bookmarkStart w:id="1296" w:name="_Toc164161298"/>
      <w:bookmarkStart w:id="1297" w:name="_Toc165173869"/>
      <w:bookmarkStart w:id="1298" w:name="_Toc439170693"/>
      <w:bookmarkStart w:id="1299" w:name="_Toc439172795"/>
      <w:bookmarkStart w:id="1300" w:name="_Toc439173239"/>
      <w:bookmarkStart w:id="1301" w:name="_Toc439238235"/>
      <w:bookmarkStart w:id="1302" w:name="_Toc439252782"/>
      <w:bookmarkStart w:id="1303" w:name="_Toc439323756"/>
      <w:bookmarkStart w:id="1304" w:name="_Toc440357154"/>
      <w:bookmarkStart w:id="1305" w:name="_Toc440359709"/>
      <w:bookmarkStart w:id="1306" w:name="_Toc440632173"/>
      <w:bookmarkStart w:id="1307" w:name="_Toc440875993"/>
      <w:bookmarkStart w:id="1308" w:name="_Toc441131021"/>
      <w:bookmarkStart w:id="1309" w:name="_Toc447269838"/>
      <w:bookmarkStart w:id="1310" w:name="_Toc464120664"/>
      <w:bookmarkStart w:id="1311" w:name="_Toc466969322"/>
      <w:bookmarkStart w:id="1312" w:name="_Toc468786667"/>
      <w:bookmarkStart w:id="1313" w:name="_Toc469481307"/>
      <w:bookmarkStart w:id="1314" w:name="_Toc472498896"/>
      <w:bookmarkStart w:id="1315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п/п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[</w:t>
            </w:r>
            <w:r w:rsidRPr="00066ED2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6" w:name="_Toc98253944"/>
      <w:bookmarkStart w:id="1317" w:name="_Toc157248196"/>
      <w:bookmarkStart w:id="1318" w:name="_Toc157496565"/>
      <w:bookmarkStart w:id="1319" w:name="_Toc158206104"/>
      <w:bookmarkStart w:id="1320" w:name="_Toc164057789"/>
      <w:bookmarkStart w:id="1321" w:name="_Toc164137139"/>
      <w:bookmarkStart w:id="1322" w:name="_Toc164161299"/>
      <w:bookmarkStart w:id="1323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4" w:name="_Toc439170694"/>
      <w:bookmarkStart w:id="1325" w:name="_Toc439172796"/>
      <w:bookmarkStart w:id="1326" w:name="_Toc439173240"/>
      <w:bookmarkStart w:id="1327" w:name="_Toc439238236"/>
      <w:bookmarkStart w:id="1328" w:name="_Toc439252783"/>
      <w:bookmarkStart w:id="1329" w:name="_Toc439323757"/>
      <w:bookmarkStart w:id="1330" w:name="_Toc440357155"/>
      <w:bookmarkStart w:id="1331" w:name="_Toc440359710"/>
      <w:bookmarkStart w:id="1332" w:name="_Toc440632174"/>
      <w:bookmarkStart w:id="1333" w:name="_Toc440875994"/>
      <w:bookmarkStart w:id="1334" w:name="_Toc441131022"/>
      <w:bookmarkStart w:id="1335" w:name="_Toc447269839"/>
      <w:bookmarkStart w:id="1336" w:name="_Toc464120665"/>
      <w:bookmarkStart w:id="1337" w:name="_Toc466969323"/>
      <w:bookmarkStart w:id="1338" w:name="_Toc468786668"/>
      <w:bookmarkStart w:id="1339" w:name="_Toc469481308"/>
      <w:bookmarkStart w:id="1340" w:name="_Toc472498897"/>
      <w:bookmarkStart w:id="1341" w:name="_Toc498588747"/>
      <w:r w:rsidRPr="00066ED2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066ED2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57160"/>
      <w:bookmarkStart w:id="1364" w:name="_Toc440359712"/>
      <w:bookmarkStart w:id="1365" w:name="_Toc440632176"/>
      <w:bookmarkStart w:id="1366" w:name="_Toc440875996"/>
      <w:bookmarkStart w:id="1367" w:name="_Toc441131024"/>
      <w:bookmarkStart w:id="1368" w:name="_Toc447269841"/>
      <w:bookmarkStart w:id="1369" w:name="_Toc464120667"/>
      <w:bookmarkStart w:id="1370" w:name="_Toc466969325"/>
      <w:bookmarkStart w:id="1371" w:name="_Toc468786670"/>
      <w:bookmarkStart w:id="1372" w:name="_Toc469481310"/>
      <w:bookmarkStart w:id="1373" w:name="_Toc472498899"/>
      <w:bookmarkStart w:id="1374" w:name="_Toc498588749"/>
      <w:r w:rsidRPr="00066ED2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57161"/>
      <w:bookmarkStart w:id="1390" w:name="_Toc440359713"/>
      <w:bookmarkStart w:id="1391" w:name="_Toc440632177"/>
      <w:bookmarkStart w:id="1392" w:name="_Toc440875997"/>
      <w:bookmarkStart w:id="1393" w:name="_Toc441131025"/>
      <w:bookmarkStart w:id="1394" w:name="_Toc447269842"/>
      <w:bookmarkStart w:id="1395" w:name="_Toc464120668"/>
      <w:bookmarkStart w:id="1396" w:name="_Toc466969326"/>
      <w:bookmarkStart w:id="1397" w:name="_Toc468786671"/>
      <w:bookmarkStart w:id="1398" w:name="_Toc469481311"/>
      <w:bookmarkStart w:id="1399" w:name="_Toc472498900"/>
      <w:bookmarkStart w:id="1400" w:name="_Toc498588750"/>
      <w:r w:rsidRPr="00066ED2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98588751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066ED2">
        <w:lastRenderedPageBreak/>
        <w:t xml:space="preserve">Информационное письмо о наличии у </w:t>
      </w:r>
      <w:r w:rsidR="00C236C0" w:rsidRPr="00066ED2">
        <w:t>Участник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аффилированности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066ED2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57163"/>
      <w:bookmarkStart w:id="1428" w:name="_Toc440359715"/>
      <w:bookmarkStart w:id="1429" w:name="_Toc440632179"/>
      <w:bookmarkStart w:id="1430" w:name="_Toc440875999"/>
      <w:bookmarkStart w:id="1431" w:name="_Toc441131027"/>
      <w:bookmarkStart w:id="1432" w:name="_Toc447269844"/>
      <w:bookmarkStart w:id="1433" w:name="_Toc464120670"/>
      <w:bookmarkStart w:id="1434" w:name="_Toc466969328"/>
      <w:bookmarkStart w:id="1435" w:name="_Toc468786673"/>
      <w:bookmarkStart w:id="1436" w:name="_Toc469481313"/>
      <w:bookmarkStart w:id="1437" w:name="_Toc472498902"/>
      <w:bookmarkStart w:id="1438" w:name="_Toc498588752"/>
      <w:r w:rsidRPr="00066ED2">
        <w:rPr>
          <w:szCs w:val="24"/>
        </w:rPr>
        <w:t xml:space="preserve">Форма письма о наличии у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066ED2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57164"/>
      <w:bookmarkStart w:id="1455" w:name="_Toc440359716"/>
      <w:bookmarkStart w:id="1456" w:name="_Toc440632180"/>
      <w:bookmarkStart w:id="1457" w:name="_Toc440876000"/>
      <w:bookmarkStart w:id="1458" w:name="_Toc441131028"/>
      <w:bookmarkStart w:id="1459" w:name="_Toc447269845"/>
      <w:bookmarkStart w:id="1460" w:name="_Toc464120671"/>
      <w:bookmarkStart w:id="1461" w:name="_Toc466969329"/>
      <w:bookmarkStart w:id="1462" w:name="_Toc468786674"/>
      <w:bookmarkStart w:id="1463" w:name="_Toc469481314"/>
      <w:bookmarkStart w:id="1464" w:name="_Toc472498903"/>
      <w:bookmarkStart w:id="1465" w:name="_Toc498588753"/>
      <w:r w:rsidRPr="00066ED2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7" w:name="_Toc423423680"/>
      <w:bookmarkStart w:id="1468" w:name="_Ref440272035"/>
      <w:bookmarkStart w:id="1469" w:name="_Ref440274733"/>
      <w:bookmarkStart w:id="1470" w:name="_Ref444179578"/>
      <w:bookmarkStart w:id="1471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F200DC" w:rsidRDefault="00F200DC" w:rsidP="004F4D80">
      <w:pPr>
        <w:pStyle w:val="3"/>
        <w:rPr>
          <w:szCs w:val="24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41572140"/>
      <w:bookmarkStart w:id="1492" w:name="_Toc441575232"/>
      <w:bookmarkStart w:id="1493" w:name="_Toc442195898"/>
      <w:bookmarkStart w:id="1494" w:name="_Toc442251940"/>
      <w:bookmarkStart w:id="1495" w:name="_Toc442258889"/>
      <w:bookmarkStart w:id="1496" w:name="_Toc442259129"/>
      <w:bookmarkStart w:id="1497" w:name="_Toc447292892"/>
      <w:bookmarkStart w:id="1498" w:name="_Toc461808964"/>
      <w:bookmarkStart w:id="1499" w:name="_Toc463514796"/>
      <w:bookmarkStart w:id="1500" w:name="_Toc466967523"/>
      <w:bookmarkStart w:id="1501" w:name="_Toc467574715"/>
      <w:bookmarkStart w:id="1502" w:name="_Toc468441758"/>
      <w:bookmarkStart w:id="1503" w:name="_Toc469480233"/>
      <w:bookmarkStart w:id="1504" w:name="_Toc472409262"/>
      <w:bookmarkStart w:id="1505" w:name="_Toc498417409"/>
      <w:bookmarkStart w:id="1506" w:name="_Toc498588755"/>
      <w:r w:rsidRPr="00F200DC">
        <w:rPr>
          <w:szCs w:val="24"/>
        </w:rPr>
        <w:t xml:space="preserve">Форма 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5"/>
      <w:bookmarkEnd w:id="1506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г.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7" w:name="_Toc343690585"/>
      <w:bookmarkStart w:id="1508" w:name="_Toc372294429"/>
      <w:bookmarkStart w:id="1509" w:name="_Toc379288897"/>
      <w:bookmarkStart w:id="1510" w:name="_Toc384734781"/>
      <w:bookmarkStart w:id="1511" w:name="_Toc396984079"/>
      <w:bookmarkStart w:id="1512" w:name="_Toc423423682"/>
      <w:bookmarkStart w:id="1513" w:name="_Toc439170711"/>
      <w:bookmarkStart w:id="1514" w:name="_Toc439172813"/>
      <w:bookmarkStart w:id="1515" w:name="_Toc439173254"/>
      <w:bookmarkStart w:id="1516" w:name="_Toc439238250"/>
      <w:bookmarkStart w:id="1517" w:name="_Toc439252797"/>
      <w:bookmarkStart w:id="1518" w:name="_Toc439323771"/>
      <w:bookmarkStart w:id="1519" w:name="_Toc440357169"/>
      <w:bookmarkStart w:id="1520" w:name="_Toc440359721"/>
      <w:bookmarkStart w:id="1521" w:name="_Toc440632185"/>
      <w:bookmarkStart w:id="1522" w:name="_Toc440876005"/>
      <w:bookmarkStart w:id="1523" w:name="_Toc441131033"/>
      <w:bookmarkStart w:id="1524" w:name="_Toc447269850"/>
      <w:bookmarkStart w:id="1525" w:name="_Toc464120676"/>
      <w:bookmarkStart w:id="1526" w:name="_Toc466969332"/>
      <w:bookmarkStart w:id="1527" w:name="_Toc468786677"/>
      <w:bookmarkStart w:id="1528" w:name="_Toc469481317"/>
      <w:bookmarkStart w:id="1529" w:name="_Toc472498906"/>
      <w:bookmarkStart w:id="1530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1" w:name="_Toc329588495"/>
      <w:bookmarkStart w:id="1532" w:name="_Toc423423683"/>
      <w:bookmarkStart w:id="1533" w:name="_Ref440272051"/>
      <w:bookmarkStart w:id="1534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5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1"/>
      <w:bookmarkEnd w:id="1532"/>
      <w:bookmarkEnd w:id="1533"/>
      <w:bookmarkEnd w:id="1534"/>
      <w:bookmarkEnd w:id="1535"/>
    </w:p>
    <w:p w:rsidR="004F4D80" w:rsidRPr="00066ED2" w:rsidRDefault="004F4D80" w:rsidP="004F4D80">
      <w:pPr>
        <w:pStyle w:val="3"/>
        <w:rPr>
          <w:szCs w:val="24"/>
        </w:rPr>
      </w:pPr>
      <w:bookmarkStart w:id="1536" w:name="_Toc343690587"/>
      <w:bookmarkStart w:id="1537" w:name="_Toc372294431"/>
      <w:bookmarkStart w:id="1538" w:name="_Toc379288899"/>
      <w:bookmarkStart w:id="1539" w:name="_Toc384734783"/>
      <w:bookmarkStart w:id="1540" w:name="_Toc396984081"/>
      <w:bookmarkStart w:id="1541" w:name="_Toc423423684"/>
      <w:bookmarkStart w:id="1542" w:name="_Toc439170713"/>
      <w:bookmarkStart w:id="1543" w:name="_Toc439172815"/>
      <w:bookmarkStart w:id="1544" w:name="_Toc439173256"/>
      <w:bookmarkStart w:id="1545" w:name="_Toc439238252"/>
      <w:bookmarkStart w:id="1546" w:name="_Toc439252799"/>
      <w:bookmarkStart w:id="1547" w:name="_Toc439323773"/>
      <w:bookmarkStart w:id="1548" w:name="_Toc440357171"/>
      <w:bookmarkStart w:id="1549" w:name="_Toc440359723"/>
      <w:bookmarkStart w:id="1550" w:name="_Toc440632187"/>
      <w:bookmarkStart w:id="1551" w:name="_Toc440876007"/>
      <w:bookmarkStart w:id="1552" w:name="_Toc441131035"/>
      <w:bookmarkStart w:id="1553" w:name="_Toc447269852"/>
      <w:bookmarkStart w:id="1554" w:name="_Toc464120678"/>
      <w:bookmarkStart w:id="1555" w:name="_Toc466969334"/>
      <w:bookmarkStart w:id="1556" w:name="_Toc468786679"/>
      <w:bookmarkStart w:id="1557" w:name="_Toc469481319"/>
      <w:bookmarkStart w:id="1558" w:name="_Toc472498908"/>
      <w:bookmarkStart w:id="1559" w:name="_Toc498588758"/>
      <w:r w:rsidRPr="00066ED2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r w:rsidR="000D70B6" w:rsidRPr="00066ED2">
        <w:rPr>
          <w:szCs w:val="24"/>
        </w:rPr>
        <w:t>Согласия на обработку персональных данных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D41EE" w:rsidRPr="00914CDF" w:rsidRDefault="003D41EE" w:rsidP="003D41EE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3D41EE" w:rsidRPr="00914CDF" w:rsidRDefault="003D41EE" w:rsidP="003D41EE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3D41EE" w:rsidRPr="00914CDF" w:rsidRDefault="003D41EE" w:rsidP="003D41EE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3D41EE" w:rsidRPr="00914CDF" w:rsidRDefault="003D41EE" w:rsidP="003D41EE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3D41EE" w:rsidRPr="00914CDF" w:rsidRDefault="003D41EE" w:rsidP="003D41EE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3D41EE" w:rsidRPr="00914CDF" w:rsidRDefault="003D41EE" w:rsidP="003D41E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3D41EE" w:rsidRPr="00914CDF" w:rsidRDefault="003D41EE" w:rsidP="003D41EE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D41EE" w:rsidRPr="008434B4" w:rsidRDefault="003D41EE" w:rsidP="003D41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60" w:name="_Toc439252801"/>
      <w:bookmarkStart w:id="1561" w:name="_Toc439323774"/>
      <w:bookmarkStart w:id="1562" w:name="_Toc440357172"/>
      <w:bookmarkStart w:id="1563" w:name="_Toc440359724"/>
      <w:bookmarkStart w:id="1564" w:name="_Toc440632188"/>
      <w:bookmarkStart w:id="1565" w:name="_Toc440876008"/>
      <w:bookmarkStart w:id="1566" w:name="_Toc441131036"/>
      <w:bookmarkStart w:id="1567" w:name="_Toc447269853"/>
      <w:bookmarkStart w:id="1568" w:name="_Toc464120679"/>
      <w:bookmarkStart w:id="1569" w:name="_Toc466969335"/>
      <w:bookmarkStart w:id="1570" w:name="_Toc468786680"/>
      <w:bookmarkStart w:id="1571" w:name="_Toc469481320"/>
      <w:bookmarkStart w:id="1572" w:name="_Toc472498909"/>
      <w:bookmarkStart w:id="1573" w:name="_Toc498588759"/>
      <w:r w:rsidRPr="00066ED2">
        <w:rPr>
          <w:szCs w:val="24"/>
        </w:rPr>
        <w:lastRenderedPageBreak/>
        <w:t>Инструкции по заполнению</w:t>
      </w:r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 Указывается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3D41EE">
        <w:rPr>
          <w:sz w:val="24"/>
          <w:szCs w:val="24"/>
        </w:rPr>
        <w:t xml:space="preserve">регистрации, место работы и занимаемая </w:t>
      </w:r>
      <w:r w:rsidRPr="003D41EE">
        <w:rPr>
          <w:bCs w:val="0"/>
          <w:sz w:val="24"/>
          <w:szCs w:val="24"/>
        </w:rPr>
        <w:t>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D41EE">
        <w:rPr>
          <w:sz w:val="24"/>
          <w:szCs w:val="24"/>
        </w:rPr>
        <w:t>– представитель субъектов персональных данных</w:t>
      </w:r>
      <w:r w:rsidRPr="003D41EE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D41EE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D41EE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74"/>
      <w:bookmarkEnd w:id="1575"/>
      <w:bookmarkEnd w:id="1576"/>
      <w:bookmarkEnd w:id="1577"/>
    </w:p>
    <w:p w:rsidR="007A6A39" w:rsidRPr="00066ED2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57174"/>
      <w:bookmarkStart w:id="1585" w:name="_Toc440359726"/>
      <w:bookmarkStart w:id="1586" w:name="_Toc440632190"/>
      <w:bookmarkStart w:id="1587" w:name="_Toc440876010"/>
      <w:bookmarkStart w:id="1588" w:name="_Toc441131038"/>
      <w:bookmarkStart w:id="1589" w:name="_Toc447269855"/>
      <w:bookmarkStart w:id="1590" w:name="_Toc464120683"/>
      <w:bookmarkStart w:id="1591" w:name="_Toc466969339"/>
      <w:bookmarkStart w:id="1592" w:name="_Toc468786684"/>
      <w:bookmarkStart w:id="1593" w:name="_Toc469481324"/>
      <w:bookmarkStart w:id="1594" w:name="_Toc472498913"/>
      <w:bookmarkStart w:id="1595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Участник, подавший Заявку на участие в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57175"/>
      <w:bookmarkStart w:id="1603" w:name="_Toc440359727"/>
      <w:bookmarkStart w:id="1604" w:name="_Toc440632191"/>
      <w:bookmarkStart w:id="1605" w:name="_Toc440876011"/>
      <w:bookmarkStart w:id="1606" w:name="_Toc441131039"/>
      <w:bookmarkStart w:id="1607" w:name="_Toc447269856"/>
      <w:bookmarkStart w:id="1608" w:name="_Toc464120684"/>
      <w:bookmarkStart w:id="1609" w:name="_Toc466969340"/>
      <w:bookmarkStart w:id="1610" w:name="_Toc468786685"/>
      <w:bookmarkStart w:id="1611" w:name="_Toc469481325"/>
      <w:bookmarkStart w:id="1612" w:name="_Toc472498914"/>
      <w:bookmarkStart w:id="1613" w:name="_Toc498588764"/>
      <w:r w:rsidRPr="00066ED2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Toc426108836"/>
      <w:bookmarkStart w:id="1615" w:name="_Ref441574460"/>
      <w:bookmarkStart w:id="1616" w:name="_Ref441574649"/>
      <w:bookmarkStart w:id="1617" w:name="_Toc441575251"/>
      <w:bookmarkStart w:id="1618" w:name="_Ref442187883"/>
      <w:bookmarkStart w:id="1619" w:name="_Ref467570914"/>
      <w:bookmarkStart w:id="1620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14"/>
      <w:bookmarkEnd w:id="1615"/>
      <w:bookmarkEnd w:id="1616"/>
      <w:bookmarkEnd w:id="1617"/>
      <w:bookmarkEnd w:id="1618"/>
      <w:bookmarkEnd w:id="1619"/>
      <w:bookmarkEnd w:id="1620"/>
    </w:p>
    <w:p w:rsidR="00726A75" w:rsidRPr="00066ED2" w:rsidRDefault="00726A75" w:rsidP="00726A75">
      <w:pPr>
        <w:pStyle w:val="3"/>
        <w:rPr>
          <w:szCs w:val="24"/>
        </w:rPr>
      </w:pPr>
      <w:bookmarkStart w:id="1621" w:name="_Toc426108837"/>
      <w:bookmarkStart w:id="1622" w:name="_Ref441574456"/>
      <w:bookmarkStart w:id="1623" w:name="_Toc441575252"/>
      <w:bookmarkStart w:id="1624" w:name="_Toc447269864"/>
      <w:bookmarkStart w:id="1625" w:name="_Toc464120686"/>
      <w:bookmarkStart w:id="1626" w:name="_Toc466969342"/>
      <w:bookmarkStart w:id="1627" w:name="_Toc468786687"/>
      <w:bookmarkStart w:id="1628" w:name="_Toc469481327"/>
      <w:bookmarkStart w:id="1629" w:name="_Toc472498916"/>
      <w:bookmarkStart w:id="1630" w:name="_Toc498588766"/>
      <w:r w:rsidRPr="00066ED2">
        <w:rPr>
          <w:szCs w:val="24"/>
        </w:rPr>
        <w:t xml:space="preserve">Форма Расписки  сдачи-приемки </w:t>
      </w:r>
      <w:bookmarkEnd w:id="1621"/>
      <w:r w:rsidRPr="00066ED2">
        <w:rPr>
          <w:szCs w:val="24"/>
        </w:rPr>
        <w:t>соглашения о неустойке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31" w:name="_Toc426108838"/>
      <w:bookmarkStart w:id="1632" w:name="_Toc441575253"/>
      <w:bookmarkStart w:id="1633" w:name="_Toc447269865"/>
      <w:bookmarkStart w:id="1634" w:name="_Toc464120687"/>
      <w:bookmarkStart w:id="1635" w:name="_Toc466969343"/>
      <w:bookmarkStart w:id="1636" w:name="_Toc468786688"/>
      <w:bookmarkStart w:id="1637" w:name="_Toc469481328"/>
      <w:bookmarkStart w:id="1638" w:name="_Toc472498917"/>
      <w:bookmarkStart w:id="1639" w:name="_Toc498588767"/>
      <w:r w:rsidRPr="00066ED2">
        <w:rPr>
          <w:szCs w:val="24"/>
        </w:rPr>
        <w:lastRenderedPageBreak/>
        <w:t>Инструкции по заполнению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0" w:name="_Ref440272274"/>
      <w:bookmarkStart w:id="1641" w:name="_Ref440274756"/>
      <w:bookmarkStart w:id="1642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40"/>
      <w:bookmarkEnd w:id="1641"/>
      <w:bookmarkEnd w:id="1642"/>
    </w:p>
    <w:p w:rsidR="007857E5" w:rsidRPr="00066ED2" w:rsidRDefault="007857E5" w:rsidP="007857E5">
      <w:pPr>
        <w:pStyle w:val="3"/>
        <w:rPr>
          <w:szCs w:val="24"/>
        </w:rPr>
      </w:pPr>
      <w:bookmarkStart w:id="1643" w:name="_Toc439170718"/>
      <w:bookmarkStart w:id="1644" w:name="_Toc439172820"/>
      <w:bookmarkStart w:id="1645" w:name="_Toc439173262"/>
      <w:bookmarkStart w:id="1646" w:name="_Toc439238258"/>
      <w:bookmarkStart w:id="1647" w:name="_Toc439252806"/>
      <w:bookmarkStart w:id="1648" w:name="_Toc439323779"/>
      <w:bookmarkStart w:id="1649" w:name="_Toc440357177"/>
      <w:bookmarkStart w:id="1650" w:name="_Toc440359729"/>
      <w:bookmarkStart w:id="1651" w:name="_Toc440632193"/>
      <w:bookmarkStart w:id="1652" w:name="_Toc440876013"/>
      <w:bookmarkStart w:id="1653" w:name="_Toc441131041"/>
      <w:bookmarkStart w:id="1654" w:name="_Toc447269858"/>
      <w:bookmarkStart w:id="1655" w:name="_Toc464120689"/>
      <w:bookmarkStart w:id="1656" w:name="_Toc466969345"/>
      <w:bookmarkStart w:id="1657" w:name="_Toc468786690"/>
      <w:bookmarkStart w:id="1658" w:name="_Toc469481330"/>
      <w:bookmarkStart w:id="1659" w:name="_Toc472498919"/>
      <w:bookmarkStart w:id="1660" w:name="_Toc498588769"/>
      <w:r w:rsidRPr="00066ED2">
        <w:rPr>
          <w:szCs w:val="24"/>
        </w:rPr>
        <w:t xml:space="preserve">Форма </w:t>
      </w:r>
      <w:bookmarkEnd w:id="1643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1" w:name="_Toc300142269"/>
      <w:bookmarkStart w:id="1662" w:name="_Toc309735391"/>
      <w:bookmarkStart w:id="1663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1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62"/>
      <w:bookmarkEnd w:id="1663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64" w:name="_Toc439170719"/>
      <w:bookmarkStart w:id="1665" w:name="_Toc439172821"/>
      <w:bookmarkStart w:id="1666" w:name="_Toc439173263"/>
      <w:bookmarkStart w:id="1667" w:name="_Toc439238259"/>
      <w:bookmarkStart w:id="1668" w:name="_Toc439252807"/>
      <w:bookmarkStart w:id="1669" w:name="_Toc439323780"/>
      <w:bookmarkStart w:id="1670" w:name="_Toc440357178"/>
      <w:bookmarkStart w:id="1671" w:name="_Toc440359730"/>
      <w:bookmarkStart w:id="1672" w:name="_Toc440632194"/>
      <w:bookmarkStart w:id="1673" w:name="_Toc440876014"/>
      <w:bookmarkStart w:id="1674" w:name="_Toc441131042"/>
      <w:bookmarkStart w:id="1675" w:name="_Toc447269859"/>
      <w:bookmarkStart w:id="1676" w:name="_Toc464120690"/>
      <w:bookmarkStart w:id="1677" w:name="_Toc466969346"/>
      <w:bookmarkStart w:id="1678" w:name="_Toc468786691"/>
      <w:bookmarkStart w:id="1679" w:name="_Toc469481331"/>
      <w:bookmarkStart w:id="1680" w:name="_Toc472498920"/>
      <w:bookmarkStart w:id="1681" w:name="_Toc498588770"/>
      <w:r w:rsidRPr="00066ED2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2" w:name="_Ref93268095"/>
      <w:bookmarkStart w:id="1683" w:name="_Ref93268099"/>
      <w:bookmarkStart w:id="1684" w:name="_Toc98253958"/>
      <w:bookmarkStart w:id="1685" w:name="_Toc165173884"/>
      <w:bookmarkStart w:id="1686" w:name="_Toc423423678"/>
      <w:bookmarkStart w:id="1687" w:name="_Ref440272510"/>
      <w:bookmarkStart w:id="1688" w:name="_Ref440274961"/>
      <w:bookmarkStart w:id="1689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690" w:name="_Toc90385125"/>
      <w:bookmarkStart w:id="1691" w:name="_Toc439170705"/>
      <w:bookmarkStart w:id="1692" w:name="_Toc439172807"/>
      <w:bookmarkStart w:id="1693" w:name="_Toc439173268"/>
      <w:bookmarkStart w:id="1694" w:name="_Toc439238264"/>
      <w:bookmarkStart w:id="1695" w:name="_Toc439252812"/>
      <w:bookmarkStart w:id="1696" w:name="_Toc439323785"/>
      <w:bookmarkStart w:id="1697" w:name="_Toc440357183"/>
      <w:bookmarkStart w:id="1698" w:name="_Toc440359735"/>
      <w:bookmarkStart w:id="1699" w:name="_Toc440632199"/>
      <w:bookmarkStart w:id="1700" w:name="_Toc440876016"/>
      <w:bookmarkStart w:id="1701" w:name="_Toc441131044"/>
      <w:bookmarkStart w:id="1702" w:name="_Toc447269861"/>
      <w:bookmarkStart w:id="1703" w:name="_Toc464120692"/>
      <w:bookmarkStart w:id="1704" w:name="_Toc466969348"/>
      <w:bookmarkStart w:id="1705" w:name="_Toc468786693"/>
      <w:bookmarkStart w:id="1706" w:name="_Toc469481333"/>
      <w:bookmarkStart w:id="1707" w:name="_Toc472498922"/>
      <w:bookmarkStart w:id="1708" w:name="_Toc498588772"/>
      <w:r w:rsidRPr="00066ED2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57184"/>
      <w:bookmarkStart w:id="1725" w:name="_Toc440359736"/>
      <w:bookmarkStart w:id="1726" w:name="_Toc440632200"/>
      <w:bookmarkStart w:id="1727" w:name="_Toc440876017"/>
      <w:bookmarkStart w:id="1728" w:name="_Toc441131045"/>
      <w:bookmarkStart w:id="1729" w:name="_Toc447269862"/>
      <w:bookmarkStart w:id="1730" w:name="_Toc464120693"/>
      <w:bookmarkStart w:id="1731" w:name="_Toc466969349"/>
      <w:bookmarkStart w:id="1732" w:name="_Toc468786694"/>
      <w:bookmarkStart w:id="1733" w:name="_Toc469481334"/>
      <w:bookmarkStart w:id="1734" w:name="_Toc472498923"/>
      <w:bookmarkStart w:id="1735" w:name="_Toc498588773"/>
      <w:r w:rsidRPr="00066ED2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26E" w:rsidRDefault="00AF226E">
      <w:pPr>
        <w:spacing w:line="240" w:lineRule="auto"/>
      </w:pPr>
      <w:r>
        <w:separator/>
      </w:r>
    </w:p>
  </w:endnote>
  <w:endnote w:type="continuationSeparator" w:id="0">
    <w:p w:rsidR="00AF226E" w:rsidRDefault="00AF226E">
      <w:pPr>
        <w:spacing w:line="240" w:lineRule="auto"/>
      </w:pPr>
      <w:r>
        <w:continuationSeparator/>
      </w:r>
    </w:p>
  </w:endnote>
  <w:endnote w:id="1">
    <w:p w:rsidR="00537A1A" w:rsidRPr="00F200DC" w:rsidRDefault="00537A1A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A1A" w:rsidRDefault="00537A1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Pr="00FA0376" w:rsidRDefault="00537A1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D5D98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537A1A" w:rsidRDefault="00537A1A" w:rsidP="00832D0A">
    <w:pPr>
      <w:pStyle w:val="aff2"/>
      <w:jc w:val="center"/>
      <w:rPr>
        <w:sz w:val="18"/>
        <w:szCs w:val="18"/>
      </w:rPr>
    </w:pPr>
    <w:r w:rsidRPr="004D12E8">
      <w:rPr>
        <w:sz w:val="18"/>
        <w:szCs w:val="18"/>
      </w:rPr>
      <w:t>Запрос предложений в электронной форме на право</w:t>
    </w:r>
    <w:r w:rsidRPr="00C12FA4">
      <w:rPr>
        <w:sz w:val="18"/>
        <w:szCs w:val="18"/>
      </w:rPr>
      <w:t xml:space="preserve"> заключения </w:t>
    </w:r>
    <w:r w:rsidRPr="00345354">
      <w:rPr>
        <w:sz w:val="18"/>
        <w:szCs w:val="18"/>
      </w:rPr>
      <w:t xml:space="preserve">Договора на поставку бензина и дизельного </w:t>
    </w:r>
    <w:r w:rsidRPr="00AB5A34">
      <w:rPr>
        <w:sz w:val="18"/>
        <w:szCs w:val="18"/>
      </w:rPr>
      <w:t xml:space="preserve">топлива </w:t>
    </w:r>
  </w:p>
  <w:p w:rsidR="00537A1A" w:rsidRPr="00AB5A34" w:rsidRDefault="00537A1A" w:rsidP="00832D0A">
    <w:pPr>
      <w:pStyle w:val="aff2"/>
      <w:jc w:val="center"/>
      <w:rPr>
        <w:sz w:val="18"/>
        <w:szCs w:val="18"/>
      </w:rPr>
    </w:pPr>
    <w:r w:rsidRPr="00AB5A34">
      <w:rPr>
        <w:sz w:val="18"/>
        <w:szCs w:val="18"/>
      </w:rPr>
      <w:t>для</w:t>
    </w:r>
    <w:r>
      <w:rPr>
        <w:sz w:val="24"/>
        <w:szCs w:val="24"/>
      </w:rPr>
      <w:t xml:space="preserve"> </w:t>
    </w:r>
    <w:r w:rsidRPr="00AB5A34">
      <w:rPr>
        <w:sz w:val="18"/>
        <w:szCs w:val="18"/>
      </w:rPr>
      <w:t xml:space="preserve">нужд </w:t>
    </w:r>
    <w:r w:rsidR="001956CB">
      <w:rPr>
        <w:sz w:val="18"/>
        <w:szCs w:val="18"/>
      </w:rPr>
      <w:t>Дмитриевского</w:t>
    </w:r>
    <w:r w:rsidRPr="00AB5A34">
      <w:rPr>
        <w:sz w:val="18"/>
        <w:szCs w:val="18"/>
      </w:rPr>
      <w:t xml:space="preserve"> РЭС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26E" w:rsidRDefault="00AF226E">
      <w:pPr>
        <w:spacing w:line="240" w:lineRule="auto"/>
      </w:pPr>
      <w:r>
        <w:separator/>
      </w:r>
    </w:p>
  </w:footnote>
  <w:footnote w:type="continuationSeparator" w:id="0">
    <w:p w:rsidR="00AF226E" w:rsidRDefault="00AF226E">
      <w:pPr>
        <w:spacing w:line="240" w:lineRule="auto"/>
      </w:pPr>
      <w:r>
        <w:continuationSeparator/>
      </w:r>
    </w:p>
  </w:footnote>
  <w:footnote w:id="1">
    <w:p w:rsidR="00537A1A" w:rsidRPr="00B36685" w:rsidRDefault="00537A1A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7A1A" w:rsidRDefault="00537A1A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7A1A" w:rsidRDefault="00537A1A" w:rsidP="006C0A94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37A1A" w:rsidRDefault="00537A1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Pr="00930031" w:rsidRDefault="00537A1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5400F73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 w:numId="95">
    <w:abstractNumId w:val="1"/>
  </w:num>
  <w:num w:numId="96">
    <w:abstractNumId w:val="12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1BED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6CB"/>
    <w:rsid w:val="0019587D"/>
    <w:rsid w:val="0019725C"/>
    <w:rsid w:val="001A1D23"/>
    <w:rsid w:val="001A23DA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6EF5"/>
    <w:rsid w:val="0021751A"/>
    <w:rsid w:val="00222766"/>
    <w:rsid w:val="00222B6E"/>
    <w:rsid w:val="00223246"/>
    <w:rsid w:val="0022360B"/>
    <w:rsid w:val="00226731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0075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03D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B7E41"/>
    <w:rsid w:val="002C027D"/>
    <w:rsid w:val="002C589F"/>
    <w:rsid w:val="002D41BC"/>
    <w:rsid w:val="002D4BC6"/>
    <w:rsid w:val="002D582B"/>
    <w:rsid w:val="002D6D65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354"/>
    <w:rsid w:val="00345CCA"/>
    <w:rsid w:val="00347FE8"/>
    <w:rsid w:val="00352D86"/>
    <w:rsid w:val="0035374F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2334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3EEF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1EE"/>
    <w:rsid w:val="003D4B3C"/>
    <w:rsid w:val="003D4D5E"/>
    <w:rsid w:val="003D4E4C"/>
    <w:rsid w:val="003D726B"/>
    <w:rsid w:val="003D7C16"/>
    <w:rsid w:val="003E170D"/>
    <w:rsid w:val="003E55D7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CBF"/>
    <w:rsid w:val="00415D77"/>
    <w:rsid w:val="00416AEC"/>
    <w:rsid w:val="00416F2A"/>
    <w:rsid w:val="00416F43"/>
    <w:rsid w:val="00420F24"/>
    <w:rsid w:val="00421F58"/>
    <w:rsid w:val="00422643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5B4A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2E8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2FDB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37A1A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18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4DC4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4A98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0F52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0CEB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16EE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E49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83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04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2F4F"/>
    <w:rsid w:val="009A51A9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46F06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A4CF3"/>
    <w:rsid w:val="00AA6699"/>
    <w:rsid w:val="00AB54F8"/>
    <w:rsid w:val="00AB5A34"/>
    <w:rsid w:val="00AC094C"/>
    <w:rsid w:val="00AC1995"/>
    <w:rsid w:val="00AC2737"/>
    <w:rsid w:val="00AD107A"/>
    <w:rsid w:val="00AD3EBC"/>
    <w:rsid w:val="00AD4A9B"/>
    <w:rsid w:val="00AD4F60"/>
    <w:rsid w:val="00AD553C"/>
    <w:rsid w:val="00AD5D98"/>
    <w:rsid w:val="00AE0F91"/>
    <w:rsid w:val="00AE107C"/>
    <w:rsid w:val="00AE1136"/>
    <w:rsid w:val="00AE37BA"/>
    <w:rsid w:val="00AE54F9"/>
    <w:rsid w:val="00AE556B"/>
    <w:rsid w:val="00AE6158"/>
    <w:rsid w:val="00AF0D89"/>
    <w:rsid w:val="00AF1E0D"/>
    <w:rsid w:val="00AF226E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617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2571C"/>
    <w:rsid w:val="00C27125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229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D40BA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FFD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6D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13C6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A46F06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yperlink" Target="mailto:gorbylev.av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http://www.rosseti.ru/investment/science/attestation/" TargetMode="Externa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http://www.b2b-mrsk.ru/market/view.html?id=703201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mailto:bortko.av@mrsk-1.ru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ED16-4CD0-40FC-ACFF-6E8C6CF8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31017</Words>
  <Characters>176803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207406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Брынцева Марина Борисовна</cp:lastModifiedBy>
  <cp:revision>156</cp:revision>
  <cp:lastPrinted>2015-12-29T14:27:00Z</cp:lastPrinted>
  <dcterms:created xsi:type="dcterms:W3CDTF">2016-04-01T06:18:00Z</dcterms:created>
  <dcterms:modified xsi:type="dcterms:W3CDTF">2019-01-28T12:44:00Z</dcterms:modified>
</cp:coreProperties>
</file>