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D81B99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82C2C" w:rsidRPr="00B101E7" w:rsidRDefault="00982C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>на поставку контрольного кабеля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982C2C">
        <w:rPr>
          <w:b/>
          <w:sz w:val="24"/>
          <w:szCs w:val="24"/>
          <w:highlight w:val="yellow"/>
        </w:rPr>
        <w:t>2</w:t>
      </w:r>
      <w:r w:rsidR="006C0E57">
        <w:rPr>
          <w:b/>
          <w:sz w:val="24"/>
          <w:szCs w:val="24"/>
          <w:highlight w:val="yellow"/>
        </w:rPr>
        <w:t>1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82C2C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430C5F" w:rsidRPr="00430C5F">
        <w:rPr>
          <w:sz w:val="24"/>
          <w:szCs w:val="24"/>
        </w:rPr>
        <w:t>контрольного кабеля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>Договора на поставку контрольного кабеля 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982C2C" w:rsidRPr="00982C2C">
        <w:rPr>
          <w:b/>
          <w:sz w:val="24"/>
          <w:szCs w:val="24"/>
        </w:rPr>
        <w:t>январь-июнь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982C2C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>
        <w:t xml:space="preserve">без учета НДС – </w:t>
      </w:r>
      <w:r>
        <w:rPr>
          <w:color w:val="000000"/>
          <w:sz w:val="23"/>
          <w:szCs w:val="23"/>
          <w:bdr w:val="none" w:sz="0" w:space="0" w:color="auto" w:frame="1"/>
        </w:rPr>
        <w:t>539 248</w:t>
      </w:r>
      <w:r w:rsidRPr="00F65B3E">
        <w:rPr>
          <w:color w:val="000000"/>
          <w:sz w:val="23"/>
          <w:szCs w:val="23"/>
          <w:bdr w:val="none" w:sz="0" w:space="0" w:color="auto" w:frame="1"/>
        </w:rPr>
        <w:t>,00 (</w:t>
      </w:r>
      <w:r>
        <w:rPr>
          <w:color w:val="000000"/>
          <w:sz w:val="23"/>
          <w:szCs w:val="23"/>
          <w:bdr w:val="none" w:sz="0" w:space="0" w:color="auto" w:frame="1"/>
        </w:rPr>
        <w:t>Пятьсот тридцать девять</w:t>
      </w:r>
      <w:r w:rsidRPr="00F65B3E">
        <w:rPr>
          <w:color w:val="000000"/>
          <w:sz w:val="23"/>
          <w:szCs w:val="23"/>
          <w:bdr w:val="none" w:sz="0" w:space="0" w:color="auto" w:frame="1"/>
        </w:rPr>
        <w:t xml:space="preserve"> тысяч </w:t>
      </w:r>
      <w:r>
        <w:rPr>
          <w:color w:val="000000"/>
          <w:sz w:val="23"/>
          <w:szCs w:val="23"/>
          <w:bdr w:val="none" w:sz="0" w:space="0" w:color="auto" w:frame="1"/>
        </w:rPr>
        <w:t>двести сорок восемь</w:t>
      </w:r>
      <w:r w:rsidRPr="00F65B3E">
        <w:rPr>
          <w:color w:val="000000"/>
          <w:sz w:val="23"/>
          <w:szCs w:val="23"/>
          <w:bdr w:val="none" w:sz="0" w:space="0" w:color="auto" w:frame="1"/>
        </w:rPr>
        <w:t>) рубл</w:t>
      </w:r>
      <w:r>
        <w:rPr>
          <w:color w:val="000000"/>
          <w:sz w:val="23"/>
          <w:szCs w:val="23"/>
          <w:bdr w:val="none" w:sz="0" w:space="0" w:color="auto" w:frame="1"/>
        </w:rPr>
        <w:t>ей</w:t>
      </w:r>
      <w:r w:rsidRPr="00F65B3E">
        <w:rPr>
          <w:color w:val="000000"/>
          <w:sz w:val="23"/>
          <w:szCs w:val="23"/>
          <w:bdr w:val="none" w:sz="0" w:space="0" w:color="auto" w:frame="1"/>
        </w:rPr>
        <w:t xml:space="preserve"> 00 копеек РФ, кроме того НДС (18%) – </w:t>
      </w:r>
      <w:r>
        <w:rPr>
          <w:color w:val="000000"/>
          <w:sz w:val="23"/>
          <w:szCs w:val="23"/>
          <w:bdr w:val="none" w:sz="0" w:space="0" w:color="auto" w:frame="1"/>
        </w:rPr>
        <w:t>97 064,64</w:t>
      </w:r>
      <w:r w:rsidRPr="00F65B3E">
        <w:rPr>
          <w:color w:val="000000"/>
          <w:sz w:val="23"/>
          <w:szCs w:val="23"/>
          <w:bdr w:val="none" w:sz="0" w:space="0" w:color="auto" w:frame="1"/>
        </w:rPr>
        <w:t xml:space="preserve"> </w:t>
      </w:r>
      <w:r>
        <w:rPr>
          <w:color w:val="000000"/>
          <w:sz w:val="23"/>
          <w:szCs w:val="23"/>
          <w:bdr w:val="none" w:sz="0" w:space="0" w:color="auto" w:frame="1"/>
        </w:rPr>
        <w:t>(Девяносто семь</w:t>
      </w:r>
      <w:r w:rsidRPr="00F65B3E">
        <w:rPr>
          <w:color w:val="000000"/>
          <w:sz w:val="23"/>
          <w:szCs w:val="23"/>
          <w:bdr w:val="none" w:sz="0" w:space="0" w:color="auto" w:frame="1"/>
        </w:rPr>
        <w:t xml:space="preserve"> тысяч </w:t>
      </w:r>
      <w:r>
        <w:rPr>
          <w:color w:val="000000"/>
          <w:sz w:val="23"/>
          <w:szCs w:val="23"/>
          <w:bdr w:val="none" w:sz="0" w:space="0" w:color="auto" w:frame="1"/>
        </w:rPr>
        <w:t>шестьдесят четыре</w:t>
      </w:r>
      <w:r w:rsidRPr="00F65B3E">
        <w:rPr>
          <w:color w:val="000000"/>
          <w:sz w:val="23"/>
          <w:szCs w:val="23"/>
          <w:bdr w:val="none" w:sz="0" w:space="0" w:color="auto" w:frame="1"/>
        </w:rPr>
        <w:t>) рубл</w:t>
      </w:r>
      <w:r>
        <w:rPr>
          <w:color w:val="000000"/>
          <w:sz w:val="23"/>
          <w:szCs w:val="23"/>
          <w:bdr w:val="none" w:sz="0" w:space="0" w:color="auto" w:frame="1"/>
        </w:rPr>
        <w:t>я</w:t>
      </w:r>
      <w:r w:rsidRPr="00F65B3E">
        <w:rPr>
          <w:color w:val="000000"/>
          <w:sz w:val="23"/>
          <w:szCs w:val="23"/>
          <w:bdr w:val="none" w:sz="0" w:space="0" w:color="auto" w:frame="1"/>
        </w:rPr>
        <w:t xml:space="preserve"> </w:t>
      </w:r>
      <w:r>
        <w:rPr>
          <w:color w:val="000000"/>
          <w:sz w:val="23"/>
          <w:szCs w:val="23"/>
          <w:bdr w:val="none" w:sz="0" w:space="0" w:color="auto" w:frame="1"/>
        </w:rPr>
        <w:t>64</w:t>
      </w:r>
      <w:r w:rsidRPr="00F65B3E">
        <w:rPr>
          <w:color w:val="000000"/>
          <w:sz w:val="23"/>
          <w:szCs w:val="23"/>
          <w:bdr w:val="none" w:sz="0" w:space="0" w:color="auto" w:frame="1"/>
        </w:rPr>
        <w:t xml:space="preserve"> копе</w:t>
      </w:r>
      <w:r>
        <w:rPr>
          <w:color w:val="000000"/>
          <w:sz w:val="23"/>
          <w:szCs w:val="23"/>
          <w:bdr w:val="none" w:sz="0" w:space="0" w:color="auto" w:frame="1"/>
        </w:rPr>
        <w:t>й</w:t>
      </w:r>
      <w:r w:rsidRPr="00F65B3E">
        <w:rPr>
          <w:color w:val="000000"/>
          <w:sz w:val="23"/>
          <w:szCs w:val="23"/>
          <w:bdr w:val="none" w:sz="0" w:space="0" w:color="auto" w:frame="1"/>
        </w:rPr>
        <w:t>к</w:t>
      </w:r>
      <w:r>
        <w:rPr>
          <w:color w:val="000000"/>
          <w:sz w:val="23"/>
          <w:szCs w:val="23"/>
          <w:bdr w:val="none" w:sz="0" w:space="0" w:color="auto" w:frame="1"/>
        </w:rPr>
        <w:t>и</w:t>
      </w:r>
      <w:r w:rsidRPr="00F65B3E">
        <w:rPr>
          <w:color w:val="000000"/>
          <w:sz w:val="23"/>
          <w:szCs w:val="23"/>
          <w:bdr w:val="none" w:sz="0" w:space="0" w:color="auto" w:frame="1"/>
        </w:rPr>
        <w:t xml:space="preserve">; </w:t>
      </w:r>
      <w:r>
        <w:rPr>
          <w:color w:val="000000"/>
          <w:sz w:val="23"/>
          <w:szCs w:val="23"/>
          <w:bdr w:val="none" w:sz="0" w:space="0" w:color="auto" w:frame="1"/>
        </w:rPr>
        <w:t>636 312,64</w:t>
      </w:r>
      <w:r w:rsidRPr="00F65B3E">
        <w:rPr>
          <w:color w:val="000000"/>
          <w:sz w:val="23"/>
          <w:szCs w:val="23"/>
          <w:bdr w:val="none" w:sz="0" w:space="0" w:color="auto" w:frame="1"/>
        </w:rPr>
        <w:t xml:space="preserve"> (</w:t>
      </w:r>
      <w:r>
        <w:rPr>
          <w:color w:val="000000"/>
          <w:sz w:val="23"/>
          <w:szCs w:val="23"/>
          <w:bdr w:val="none" w:sz="0" w:space="0" w:color="auto" w:frame="1"/>
        </w:rPr>
        <w:t>Шестьсот тридцать шесть</w:t>
      </w:r>
      <w:r w:rsidRPr="00F65B3E">
        <w:rPr>
          <w:color w:val="000000"/>
          <w:sz w:val="23"/>
          <w:szCs w:val="23"/>
          <w:bdr w:val="none" w:sz="0" w:space="0" w:color="auto" w:frame="1"/>
        </w:rPr>
        <w:t xml:space="preserve"> тысяч </w:t>
      </w:r>
      <w:r>
        <w:rPr>
          <w:color w:val="000000"/>
          <w:sz w:val="23"/>
          <w:szCs w:val="23"/>
          <w:bdr w:val="none" w:sz="0" w:space="0" w:color="auto" w:frame="1"/>
        </w:rPr>
        <w:t>триста двенадцать) рублей 64</w:t>
      </w:r>
      <w:r w:rsidRPr="00F65B3E">
        <w:rPr>
          <w:color w:val="000000"/>
          <w:sz w:val="23"/>
          <w:szCs w:val="23"/>
          <w:bdr w:val="none" w:sz="0" w:space="0" w:color="auto" w:frame="1"/>
        </w:rPr>
        <w:t xml:space="preserve"> копе</w:t>
      </w:r>
      <w:r>
        <w:rPr>
          <w:color w:val="000000"/>
          <w:sz w:val="23"/>
          <w:szCs w:val="23"/>
          <w:bdr w:val="none" w:sz="0" w:space="0" w:color="auto" w:frame="1"/>
        </w:rPr>
        <w:t>й</w:t>
      </w:r>
      <w:r w:rsidRPr="00F65B3E">
        <w:rPr>
          <w:color w:val="000000"/>
          <w:sz w:val="23"/>
          <w:szCs w:val="23"/>
          <w:bdr w:val="none" w:sz="0" w:space="0" w:color="auto" w:frame="1"/>
        </w:rPr>
        <w:t>к</w:t>
      </w:r>
      <w:r>
        <w:rPr>
          <w:color w:val="000000"/>
          <w:sz w:val="23"/>
          <w:szCs w:val="23"/>
          <w:bdr w:val="none" w:sz="0" w:space="0" w:color="auto" w:frame="1"/>
        </w:rPr>
        <w:t>и, с учетом НДС.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B85AA0">
        <w:rPr>
          <w:b/>
          <w:bCs w:val="0"/>
          <w:sz w:val="24"/>
          <w:szCs w:val="24"/>
          <w:highlight w:val="yellow"/>
        </w:rPr>
        <w:t>0</w:t>
      </w:r>
      <w:r w:rsidR="006C0E57">
        <w:rPr>
          <w:b/>
          <w:bCs w:val="0"/>
          <w:sz w:val="24"/>
          <w:szCs w:val="24"/>
          <w:highlight w:val="yellow"/>
        </w:rPr>
        <w:t>8</w:t>
      </w:r>
      <w:bookmarkStart w:id="374" w:name="_GoBack"/>
      <w:bookmarkEnd w:id="374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8869D2" w:rsidRPr="008869D2" w:rsidRDefault="008869D2" w:rsidP="008869D2">
      <w:r w:rsidRPr="008869D2">
        <w:t>4.2.2</w:t>
      </w:r>
      <w:r w:rsidRPr="008869D2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B99" w:rsidRDefault="00D81B99">
      <w:pPr>
        <w:spacing w:line="240" w:lineRule="auto"/>
      </w:pPr>
      <w:r>
        <w:separator/>
      </w:r>
    </w:p>
  </w:endnote>
  <w:endnote w:type="continuationSeparator" w:id="0">
    <w:p w:rsidR="00D81B99" w:rsidRDefault="00D81B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C2C" w:rsidRDefault="00982C2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FA0376" w:rsidRDefault="00982C2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C0E57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982C2C" w:rsidRPr="00EE0539" w:rsidRDefault="00982C2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>Договора на поставку контрольного кабеля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B99" w:rsidRDefault="00D81B99">
      <w:pPr>
        <w:spacing w:line="240" w:lineRule="auto"/>
      </w:pPr>
      <w:r>
        <w:separator/>
      </w:r>
    </w:p>
  </w:footnote>
  <w:footnote w:type="continuationSeparator" w:id="0">
    <w:p w:rsidR="00D81B99" w:rsidRDefault="00D81B99">
      <w:pPr>
        <w:spacing w:line="240" w:lineRule="auto"/>
      </w:pPr>
      <w:r>
        <w:continuationSeparator/>
      </w:r>
    </w:p>
  </w:footnote>
  <w:footnote w:id="1">
    <w:p w:rsidR="00982C2C" w:rsidRDefault="00982C2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930031" w:rsidRDefault="00982C2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0AE2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0E57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9D2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1B9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26BED-7031-4CE2-9757-84480C12C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80</Pages>
  <Words>24523</Words>
  <Characters>139787</Characters>
  <Application>Microsoft Office Word</Application>
  <DocSecurity>0</DocSecurity>
  <Lines>1164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163983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29</cp:revision>
  <cp:lastPrinted>2015-12-29T14:27:00Z</cp:lastPrinted>
  <dcterms:created xsi:type="dcterms:W3CDTF">2016-04-01T06:18:00Z</dcterms:created>
  <dcterms:modified xsi:type="dcterms:W3CDTF">2016-10-21T12:03:00Z</dcterms:modified>
</cp:coreProperties>
</file>