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817C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F55C11"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55C11">
                    <w:rPr>
                      <w:rFonts w:ascii="Helios" w:hAnsi="Helios"/>
                      <w:sz w:val="12"/>
                      <w:szCs w:val="12"/>
                      <w:lang w:val="en-US"/>
                    </w:rPr>
                    <w:t>-</w:t>
                  </w:r>
                  <w:r w:rsidRPr="000D67AD">
                    <w:rPr>
                      <w:rFonts w:ascii="Helios" w:hAnsi="Helios"/>
                      <w:sz w:val="12"/>
                      <w:szCs w:val="12"/>
                      <w:lang w:val="en-US"/>
                    </w:rPr>
                    <w:t>mail</w:t>
                  </w:r>
                  <w:proofErr w:type="gramEnd"/>
                  <w:r w:rsidRPr="00F55C11">
                    <w:rPr>
                      <w:rFonts w:ascii="Helios" w:hAnsi="Helios"/>
                      <w:sz w:val="12"/>
                      <w:szCs w:val="12"/>
                      <w:lang w:val="en-US"/>
                    </w:rPr>
                    <w:t xml:space="preserve">: </w:t>
                  </w:r>
                  <w:hyperlink r:id="rId9" w:history="1">
                    <w:r w:rsidRPr="000D67AD">
                      <w:rPr>
                        <w:rFonts w:ascii="Helios" w:hAnsi="Helios"/>
                        <w:sz w:val="12"/>
                        <w:szCs w:val="12"/>
                        <w:lang w:val="en-US"/>
                      </w:rPr>
                      <w:t>posta</w:t>
                    </w:r>
                    <w:r w:rsidRPr="00F55C11">
                      <w:rPr>
                        <w:rFonts w:ascii="Helios" w:hAnsi="Helios"/>
                        <w:sz w:val="12"/>
                        <w:szCs w:val="12"/>
                        <w:lang w:val="en-US"/>
                      </w:rPr>
                      <w:t>@</w:t>
                    </w:r>
                    <w:r w:rsidRPr="000D67AD">
                      <w:rPr>
                        <w:rFonts w:ascii="Helios" w:hAnsi="Helios"/>
                        <w:sz w:val="12"/>
                        <w:szCs w:val="12"/>
                        <w:lang w:val="en-US"/>
                      </w:rPr>
                      <w:t>mrsk</w:t>
                    </w:r>
                    <w:r w:rsidRPr="00F55C11">
                      <w:rPr>
                        <w:rFonts w:ascii="Helios" w:hAnsi="Helios"/>
                        <w:sz w:val="12"/>
                        <w:szCs w:val="12"/>
                        <w:lang w:val="en-US"/>
                      </w:rPr>
                      <w:t>-1.</w:t>
                    </w:r>
                    <w:r w:rsidRPr="000D67AD">
                      <w:rPr>
                        <w:rFonts w:ascii="Helios" w:hAnsi="Helios"/>
                        <w:sz w:val="12"/>
                        <w:szCs w:val="12"/>
                        <w:lang w:val="en-US"/>
                      </w:rPr>
                      <w:t>ru</w:t>
                    </w:r>
                  </w:hyperlink>
                  <w:r w:rsidRPr="00F55C11">
                    <w:rPr>
                      <w:rFonts w:ascii="Helios" w:hAnsi="Helios"/>
                      <w:sz w:val="12"/>
                      <w:szCs w:val="12"/>
                      <w:lang w:val="en-US"/>
                    </w:rPr>
                    <w:t xml:space="preserve">, </w:t>
                  </w:r>
                  <w:hyperlink r:id="rId10" w:history="1">
                    <w:r w:rsidRPr="000D67AD">
                      <w:rPr>
                        <w:rFonts w:ascii="Helios" w:hAnsi="Helios"/>
                        <w:sz w:val="12"/>
                        <w:szCs w:val="12"/>
                        <w:lang w:val="en-US"/>
                      </w:rPr>
                      <w:t>www</w:t>
                    </w:r>
                    <w:r w:rsidRPr="00F55C11">
                      <w:rPr>
                        <w:rFonts w:ascii="Helios" w:hAnsi="Helios"/>
                        <w:sz w:val="12"/>
                        <w:szCs w:val="12"/>
                        <w:lang w:val="en-US"/>
                      </w:rPr>
                      <w:t>.</w:t>
                    </w:r>
                    <w:r w:rsidRPr="000D67AD">
                      <w:rPr>
                        <w:rFonts w:ascii="Helios" w:hAnsi="Helios"/>
                        <w:sz w:val="12"/>
                        <w:szCs w:val="12"/>
                        <w:lang w:val="en-US"/>
                      </w:rPr>
                      <w:t>mrsk</w:t>
                    </w:r>
                    <w:r w:rsidRPr="00F55C1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7B3624">
        <w:rPr>
          <w:sz w:val="24"/>
          <w:szCs w:val="24"/>
        </w:rPr>
        <w:t>1</w:t>
      </w:r>
      <w:r>
        <w:rPr>
          <w:sz w:val="24"/>
          <w:szCs w:val="24"/>
        </w:rPr>
        <w:t>3</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 xml:space="preserve">Протокол № </w:t>
      </w:r>
      <w:r w:rsidR="00ED3B26">
        <w:rPr>
          <w:b/>
          <w:kern w:val="36"/>
          <w:sz w:val="24"/>
          <w:szCs w:val="24"/>
        </w:rPr>
        <w:t>0</w:t>
      </w:r>
      <w:r>
        <w:rPr>
          <w:b/>
          <w:kern w:val="36"/>
          <w:sz w:val="24"/>
          <w:szCs w:val="24"/>
        </w:rPr>
        <w:t>3</w:t>
      </w:r>
      <w:r w:rsidR="007B3624">
        <w:rPr>
          <w:b/>
          <w:kern w:val="36"/>
          <w:sz w:val="24"/>
          <w:szCs w:val="24"/>
        </w:rPr>
        <w:t>89</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7B3624">
        <w:rPr>
          <w:b/>
          <w:kern w:val="36"/>
          <w:sz w:val="24"/>
          <w:szCs w:val="24"/>
        </w:rPr>
        <w:t>1</w:t>
      </w:r>
      <w:r>
        <w:rPr>
          <w:b/>
          <w:kern w:val="36"/>
          <w:sz w:val="24"/>
          <w:szCs w:val="24"/>
        </w:rPr>
        <w:t>3</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FE23D4">
        <w:rPr>
          <w:b/>
          <w:sz w:val="24"/>
          <w:szCs w:val="24"/>
        </w:rPr>
        <w:t>а</w:t>
      </w:r>
      <w:r w:rsidR="007556FF" w:rsidRPr="0060663E">
        <w:rPr>
          <w:b/>
          <w:sz w:val="24"/>
          <w:szCs w:val="24"/>
        </w:rPr>
        <w:t xml:space="preserve"> </w:t>
      </w:r>
      <w:r w:rsidR="007B3624" w:rsidRPr="007B3624">
        <w:rPr>
          <w:b/>
          <w:sz w:val="24"/>
          <w:szCs w:val="24"/>
        </w:rPr>
        <w:t xml:space="preserve">на поставку бутилированной питьевой воды высшей категории (18,9 л)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4F5D25">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4F5D25">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4F5D25">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4F5D2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4F5D2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4F5D25">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4F5D25">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4F5D25">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4F5D25">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4F5D25">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4F5D25">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4F5D25">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4F5D25">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4F5D25">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4F5D25">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4F5D25">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4F5D25">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4F5D25">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4F5D25">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4F5D25">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4F5D25">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4F5D25">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4F5D25">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4F5D25">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4F5D25">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4F5D25">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4F5D25">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4F5D25">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4F5D25">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4F5D25">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4F5D25">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4F5D25">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4F5D25">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4F5D25">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4F5D25">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4F5D25">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4F5D25">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4F5D25">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4F5D25">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E62A2A">
        <w:rPr>
          <w:b/>
          <w:sz w:val="24"/>
          <w:szCs w:val="24"/>
        </w:rPr>
        <w:t>16</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proofErr w:type="spellStart"/>
        <w:r w:rsidR="00DF4426" w:rsidRPr="003823D8">
          <w:rPr>
            <w:rStyle w:val="a7"/>
            <w:sz w:val="24"/>
            <w:szCs w:val="24"/>
            <w:lang w:val="en-US"/>
          </w:rPr>
          <w:t>ru</w:t>
        </w:r>
        <w:proofErr w:type="spellEnd"/>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4F5D25">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w:t>
      </w:r>
      <w:r w:rsidR="00BD29A3" w:rsidRPr="001F0009">
        <w:rPr>
          <w:sz w:val="24"/>
          <w:szCs w:val="24"/>
        </w:rPr>
        <w:t xml:space="preserve">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1F0009">
        <w:rPr>
          <w:sz w:val="24"/>
          <w:szCs w:val="24"/>
        </w:rPr>
        <w:t xml:space="preserve">(далее – Участники) </w:t>
      </w:r>
      <w:r w:rsidR="004B5EB3" w:rsidRPr="001F0009">
        <w:rPr>
          <w:sz w:val="24"/>
          <w:szCs w:val="24"/>
        </w:rPr>
        <w:t>к участию в процедуре О</w:t>
      </w:r>
      <w:r w:rsidRPr="001F0009">
        <w:rPr>
          <w:sz w:val="24"/>
          <w:szCs w:val="24"/>
        </w:rPr>
        <w:t xml:space="preserve">ткрытого запроса предложений (далее – запрос предложений) </w:t>
      </w:r>
      <w:bookmarkEnd w:id="10"/>
      <w:r w:rsidR="004B5EB3" w:rsidRPr="001F0009">
        <w:rPr>
          <w:sz w:val="24"/>
          <w:szCs w:val="24"/>
        </w:rPr>
        <w:t xml:space="preserve">на право заключения </w:t>
      </w:r>
      <w:r w:rsidR="00702B2C" w:rsidRPr="001F0009">
        <w:rPr>
          <w:iCs/>
          <w:sz w:val="24"/>
          <w:szCs w:val="24"/>
        </w:rPr>
        <w:t>Договор</w:t>
      </w:r>
      <w:r w:rsidR="0060663E" w:rsidRPr="001F0009">
        <w:rPr>
          <w:iCs/>
          <w:sz w:val="24"/>
          <w:szCs w:val="24"/>
        </w:rPr>
        <w:t>а</w:t>
      </w:r>
      <w:r w:rsidR="00702B2C" w:rsidRPr="001F0009">
        <w:rPr>
          <w:iCs/>
          <w:sz w:val="24"/>
          <w:szCs w:val="24"/>
        </w:rPr>
        <w:t xml:space="preserve"> на поставку </w:t>
      </w:r>
      <w:r w:rsidR="00E62A2A" w:rsidRPr="00401B47">
        <w:t>бутилированной питьевой воды высшей категории (18,9 л)</w:t>
      </w:r>
      <w:r w:rsidR="00702B2C" w:rsidRPr="001F0009">
        <w:rPr>
          <w:iCs/>
          <w:sz w:val="24"/>
          <w:szCs w:val="24"/>
        </w:rPr>
        <w:t xml:space="preserve"> для</w:t>
      </w:r>
      <w:r w:rsidR="00702B2C" w:rsidRPr="001F0009">
        <w:rPr>
          <w:sz w:val="24"/>
          <w:szCs w:val="24"/>
        </w:rPr>
        <w:t xml:space="preserve"> нужд ПАО «МРСК Центра» </w:t>
      </w:r>
      <w:r w:rsidR="00862664" w:rsidRPr="001F0009">
        <w:rPr>
          <w:sz w:val="24"/>
          <w:szCs w:val="24"/>
        </w:rPr>
        <w:t>(филиала «Воронежэнерго»</w:t>
      </w:r>
      <w:r w:rsidR="0060663E" w:rsidRPr="001F0009">
        <w:rPr>
          <w:sz w:val="24"/>
          <w:szCs w:val="24"/>
        </w:rPr>
        <w:t>)</w:t>
      </w:r>
      <w:r w:rsidR="00862664" w:rsidRPr="001F0009">
        <w:rPr>
          <w:sz w:val="24"/>
          <w:szCs w:val="24"/>
        </w:rPr>
        <w:t xml:space="preserve">, расположенного по адресу: РФ, 394033, г. Воронеж, ул. </w:t>
      </w:r>
      <w:proofErr w:type="spellStart"/>
      <w:r w:rsidR="00862664" w:rsidRPr="001F0009">
        <w:rPr>
          <w:sz w:val="24"/>
          <w:szCs w:val="24"/>
        </w:rPr>
        <w:t>Арзамасская</w:t>
      </w:r>
      <w:proofErr w:type="spellEnd"/>
      <w:r w:rsidR="00862664" w:rsidRPr="001F0009">
        <w:rPr>
          <w:sz w:val="24"/>
          <w:szCs w:val="24"/>
        </w:rPr>
        <w:t>, 2</w:t>
      </w:r>
      <w:r w:rsidRPr="001F0009">
        <w:rPr>
          <w:sz w:val="24"/>
          <w:szCs w:val="24"/>
        </w:rPr>
        <w:t>.</w:t>
      </w:r>
      <w:bookmarkEnd w:id="11"/>
      <w:bookmarkEnd w:id="12"/>
      <w:bookmarkEnd w:id="13"/>
    </w:p>
    <w:p w:rsidR="00717F60"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F0009">
        <w:rPr>
          <w:sz w:val="24"/>
          <w:szCs w:val="24"/>
        </w:rPr>
        <w:t xml:space="preserve">Настоящий </w:t>
      </w:r>
      <w:r w:rsidR="004B5EB3" w:rsidRPr="001F0009">
        <w:rPr>
          <w:sz w:val="24"/>
          <w:szCs w:val="24"/>
        </w:rPr>
        <w:t>З</w:t>
      </w:r>
      <w:r w:rsidRPr="001F0009">
        <w:rPr>
          <w:sz w:val="24"/>
          <w:szCs w:val="24"/>
        </w:rPr>
        <w:t xml:space="preserve">апрос предложений проводится в соответствии с правилами и с использованием функционала </w:t>
      </w:r>
      <w:r w:rsidR="00702B2C" w:rsidRPr="001F0009">
        <w:rPr>
          <w:sz w:val="24"/>
          <w:szCs w:val="24"/>
        </w:rPr>
        <w:t>электронной торговой площадк</w:t>
      </w:r>
      <w:r w:rsidR="00414AB1" w:rsidRPr="001F0009">
        <w:rPr>
          <w:sz w:val="24"/>
          <w:szCs w:val="24"/>
        </w:rPr>
        <w:t>и</w:t>
      </w:r>
      <w:r w:rsidR="00702B2C" w:rsidRPr="001F0009">
        <w:rPr>
          <w:sz w:val="24"/>
          <w:szCs w:val="24"/>
        </w:rPr>
        <w:t xml:space="preserve"> </w:t>
      </w:r>
      <w:r w:rsidR="000D70B6" w:rsidRPr="001F0009">
        <w:rPr>
          <w:sz w:val="24"/>
          <w:szCs w:val="24"/>
        </w:rPr>
        <w:t>П</w:t>
      </w:r>
      <w:r w:rsidR="00702B2C" w:rsidRPr="001F0009">
        <w:rPr>
          <w:sz w:val="24"/>
          <w:szCs w:val="24"/>
        </w:rPr>
        <w:t>АО «</w:t>
      </w:r>
      <w:proofErr w:type="spellStart"/>
      <w:r w:rsidR="00702B2C" w:rsidRPr="001F0009">
        <w:rPr>
          <w:sz w:val="24"/>
          <w:szCs w:val="24"/>
        </w:rPr>
        <w:t>Россети</w:t>
      </w:r>
      <w:proofErr w:type="spellEnd"/>
      <w:r w:rsidR="00702B2C" w:rsidRPr="001F0009">
        <w:rPr>
          <w:sz w:val="24"/>
          <w:szCs w:val="24"/>
        </w:rPr>
        <w:t xml:space="preserve">» </w:t>
      </w:r>
      <w:hyperlink r:id="rId22" w:history="1">
        <w:r w:rsidR="007B2D37" w:rsidRPr="001F0009">
          <w:rPr>
            <w:rStyle w:val="a7"/>
            <w:sz w:val="24"/>
            <w:szCs w:val="24"/>
          </w:rPr>
          <w:t>etp.rosseti.ru</w:t>
        </w:r>
      </w:hyperlink>
      <w:r w:rsidR="00702B2C" w:rsidRPr="001F0009">
        <w:rPr>
          <w:sz w:val="24"/>
          <w:szCs w:val="24"/>
        </w:rPr>
        <w:t xml:space="preserve"> (далее — ЭТП)</w:t>
      </w:r>
      <w:r w:rsidR="005B75A6" w:rsidRPr="001F0009">
        <w:rPr>
          <w:sz w:val="24"/>
          <w:szCs w:val="24"/>
        </w:rPr>
        <w:t>.</w:t>
      </w:r>
      <w:bookmarkEnd w:id="14"/>
    </w:p>
    <w:p w:rsidR="00717F60"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0009">
        <w:rPr>
          <w:sz w:val="24"/>
          <w:szCs w:val="24"/>
        </w:rPr>
        <w:t>Заказчик</w:t>
      </w:r>
      <w:r w:rsidR="00702B2C" w:rsidRPr="001F0009">
        <w:rPr>
          <w:sz w:val="24"/>
          <w:szCs w:val="24"/>
        </w:rPr>
        <w:t xml:space="preserve">: </w:t>
      </w:r>
      <w:r w:rsidRPr="001F0009">
        <w:rPr>
          <w:sz w:val="24"/>
          <w:szCs w:val="24"/>
        </w:rPr>
        <w:t xml:space="preserve"> </w:t>
      </w:r>
      <w:r w:rsidR="00702B2C" w:rsidRPr="001F0009">
        <w:rPr>
          <w:iCs/>
          <w:sz w:val="24"/>
          <w:szCs w:val="24"/>
        </w:rPr>
        <w:t>ПАО «МРСК Центра».</w:t>
      </w:r>
      <w:r w:rsidRPr="001F0009">
        <w:rPr>
          <w:rStyle w:val="aa"/>
          <w:sz w:val="24"/>
          <w:szCs w:val="24"/>
        </w:rPr>
        <w:t xml:space="preserve"> </w:t>
      </w:r>
      <w:bookmarkEnd w:id="15"/>
    </w:p>
    <w:p w:rsidR="008C4223" w:rsidRPr="001F0009"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F0009">
        <w:rPr>
          <w:sz w:val="24"/>
          <w:szCs w:val="24"/>
        </w:rPr>
        <w:t>Предмет З</w:t>
      </w:r>
      <w:r w:rsidR="00717F60" w:rsidRPr="001F0009">
        <w:rPr>
          <w:sz w:val="24"/>
          <w:szCs w:val="24"/>
        </w:rPr>
        <w:t>апроса предложений</w:t>
      </w:r>
      <w:r w:rsidR="00702B2C" w:rsidRPr="001F0009">
        <w:rPr>
          <w:sz w:val="24"/>
          <w:szCs w:val="24"/>
        </w:rPr>
        <w:t>:</w:t>
      </w:r>
      <w:bookmarkEnd w:id="16"/>
    </w:p>
    <w:p w:rsidR="00A40714" w:rsidRPr="001F000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F0009">
        <w:rPr>
          <w:b/>
          <w:sz w:val="24"/>
          <w:szCs w:val="24"/>
          <w:u w:val="single"/>
        </w:rPr>
        <w:t>Лот №1:</w:t>
      </w:r>
      <w:r w:rsidR="00717F60" w:rsidRPr="001F0009">
        <w:rPr>
          <w:sz w:val="24"/>
          <w:szCs w:val="24"/>
        </w:rPr>
        <w:t xml:space="preserve"> право заключения </w:t>
      </w:r>
      <w:r w:rsidR="00123C70" w:rsidRPr="001F0009">
        <w:rPr>
          <w:sz w:val="24"/>
          <w:szCs w:val="24"/>
        </w:rPr>
        <w:t>Договор</w:t>
      </w:r>
      <w:r w:rsidR="0060663E" w:rsidRPr="001F0009">
        <w:rPr>
          <w:sz w:val="24"/>
          <w:szCs w:val="24"/>
        </w:rPr>
        <w:t xml:space="preserve">а </w:t>
      </w:r>
      <w:r w:rsidR="00AD08FD" w:rsidRPr="001C3A5A">
        <w:rPr>
          <w:snapToGrid w:val="0"/>
        </w:rPr>
        <w:t xml:space="preserve">на поставку </w:t>
      </w:r>
      <w:r w:rsidR="00AD08FD" w:rsidRPr="00401B47">
        <w:t>бутилированной питьевой воды высшей категории (18,9 л)</w:t>
      </w:r>
      <w:r w:rsidR="001F0009" w:rsidRPr="001F0009">
        <w:rPr>
          <w:sz w:val="24"/>
          <w:szCs w:val="24"/>
        </w:rPr>
        <w:t xml:space="preserve"> </w:t>
      </w:r>
      <w:r w:rsidR="00702B2C" w:rsidRPr="001F0009">
        <w:rPr>
          <w:sz w:val="24"/>
          <w:szCs w:val="24"/>
        </w:rPr>
        <w:t>для нужд ПАО «МРСК Центра» (филиал</w:t>
      </w:r>
      <w:r w:rsidR="0060663E" w:rsidRPr="001F0009">
        <w:rPr>
          <w:sz w:val="24"/>
          <w:szCs w:val="24"/>
        </w:rPr>
        <w:t>а</w:t>
      </w:r>
      <w:r w:rsidR="00702B2C" w:rsidRPr="001F0009">
        <w:rPr>
          <w:sz w:val="24"/>
          <w:szCs w:val="24"/>
        </w:rPr>
        <w:t xml:space="preserve"> «Воронежэнерго</w:t>
      </w:r>
      <w:r w:rsidR="00862664" w:rsidRPr="001F0009">
        <w:rPr>
          <w:sz w:val="24"/>
          <w:szCs w:val="24"/>
        </w:rPr>
        <w:t>»</w:t>
      </w:r>
      <w:r w:rsidR="00702B2C" w:rsidRPr="001F0009">
        <w:rPr>
          <w:sz w:val="24"/>
          <w:szCs w:val="24"/>
        </w:rPr>
        <w:t>)</w:t>
      </w:r>
      <w:bookmarkEnd w:id="17"/>
      <w:r w:rsidR="00702B2C" w:rsidRPr="001F000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7A289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7B2D37">
        <w:rPr>
          <w:sz w:val="24"/>
          <w:szCs w:val="24"/>
        </w:rPr>
        <w:t xml:space="preserve">выполнения </w:t>
      </w:r>
      <w:r w:rsidR="00702B2C" w:rsidRPr="007B2D37">
        <w:rPr>
          <w:sz w:val="24"/>
          <w:szCs w:val="24"/>
        </w:rPr>
        <w:t>поставок</w:t>
      </w:r>
      <w:r w:rsidR="00717F60" w:rsidRPr="007B2D37">
        <w:rPr>
          <w:sz w:val="24"/>
          <w:szCs w:val="24"/>
        </w:rPr>
        <w:t xml:space="preserve">: </w:t>
      </w:r>
      <w:r w:rsidR="00AD08FD">
        <w:t xml:space="preserve">январь </w:t>
      </w:r>
      <w:r w:rsidR="00B45635">
        <w:t>201</w:t>
      </w:r>
      <w:r w:rsidR="00AD08FD">
        <w:t>8</w:t>
      </w:r>
      <w:r w:rsidR="00B45635">
        <w:t xml:space="preserve">г. </w:t>
      </w:r>
      <w:r w:rsidR="00AD08FD">
        <w:t>–</w:t>
      </w:r>
      <w:r w:rsidR="00B45635">
        <w:t xml:space="preserve"> </w:t>
      </w:r>
      <w:r w:rsidR="00AD08FD">
        <w:t xml:space="preserve">декабрь </w:t>
      </w:r>
      <w:r w:rsidR="00B45635">
        <w:t>201</w:t>
      </w:r>
      <w:r w:rsidR="00AD08FD">
        <w:t>8</w:t>
      </w:r>
      <w:r w:rsidR="00B45635">
        <w:t>г</w:t>
      </w:r>
      <w:r w:rsidR="007B2D37" w:rsidRPr="007B2D37">
        <w:rPr>
          <w:sz w:val="24"/>
          <w:szCs w:val="24"/>
        </w:rPr>
        <w:t>.</w:t>
      </w:r>
      <w:r w:rsidR="0060663E" w:rsidRPr="007B2D37">
        <w:rPr>
          <w:sz w:val="24"/>
          <w:szCs w:val="24"/>
        </w:rPr>
        <w:t>;</w:t>
      </w:r>
      <w:bookmarkEnd w:id="19"/>
    </w:p>
    <w:p w:rsidR="007B2D37" w:rsidRPr="008F5F5E" w:rsidRDefault="002A47D1" w:rsidP="005D5B6C">
      <w:pPr>
        <w:pStyle w:val="affffff0"/>
        <w:keepNext/>
        <w:widowControl w:val="0"/>
        <w:numPr>
          <w:ilvl w:val="2"/>
          <w:numId w:val="18"/>
        </w:numPr>
        <w:suppressAutoHyphens w:val="0"/>
        <w:autoSpaceDE w:val="0"/>
        <w:autoSpaceDN w:val="0"/>
        <w:adjustRightInd w:val="0"/>
        <w:spacing w:before="60" w:line="240" w:lineRule="auto"/>
        <w:rPr>
          <w:bCs/>
          <w:iCs/>
          <w:sz w:val="24"/>
          <w:szCs w:val="24"/>
        </w:rPr>
      </w:pPr>
      <w:bookmarkStart w:id="20" w:name="_Ref440270651"/>
      <w:r w:rsidRPr="007A2891">
        <w:rPr>
          <w:iCs/>
          <w:sz w:val="24"/>
          <w:szCs w:val="24"/>
        </w:rPr>
        <w:t xml:space="preserve">Отгрузочные реквизиты/базис поставки: </w:t>
      </w:r>
      <w:r w:rsidR="008D2928" w:rsidRPr="007A2891">
        <w:rPr>
          <w:iCs/>
          <w:sz w:val="24"/>
          <w:szCs w:val="24"/>
        </w:rPr>
        <w:t xml:space="preserve">на условиях DDP (Согласно ИНКОТЕРМС </w:t>
      </w:r>
      <w:r w:rsidR="00DA1402" w:rsidRPr="007A2891">
        <w:rPr>
          <w:iCs/>
          <w:sz w:val="24"/>
          <w:szCs w:val="24"/>
        </w:rPr>
        <w:t>2010</w:t>
      </w:r>
      <w:r w:rsidR="008D2928" w:rsidRPr="007A2891">
        <w:rPr>
          <w:iCs/>
          <w:sz w:val="24"/>
          <w:szCs w:val="24"/>
        </w:rPr>
        <w:t xml:space="preserve">) </w:t>
      </w:r>
      <w:bookmarkEnd w:id="20"/>
      <w:r w:rsidR="005D5B6C" w:rsidRPr="00DC49F5">
        <w:t xml:space="preserve">по адресам филиала ПАО «МРСК Центра» - «Воронежэнерго», указанным в Приложении №1 к настоящей Документации: </w:t>
      </w:r>
      <w:proofErr w:type="gramStart"/>
      <w:r w:rsidR="005D5B6C" w:rsidRPr="00DC49F5">
        <w:t xml:space="preserve">РФ, 394033, г. Воронеж, ул. </w:t>
      </w:r>
      <w:proofErr w:type="spellStart"/>
      <w:r w:rsidR="005D5B6C" w:rsidRPr="00DC49F5">
        <w:t>Арзамасская</w:t>
      </w:r>
      <w:proofErr w:type="spellEnd"/>
      <w:r w:rsidR="005D5B6C" w:rsidRPr="00DC49F5">
        <w:t xml:space="preserve">, д. 2; 394026, г. Воронеж, ул. 9 Января 205; г. Бобров, пер. Энергетиков, 2а; г. Бутурлиновка, ул. Беговая, д.1; </w:t>
      </w:r>
      <w:proofErr w:type="spellStart"/>
      <w:r w:rsidR="005D5B6C" w:rsidRPr="00DC49F5">
        <w:t>пгт</w:t>
      </w:r>
      <w:proofErr w:type="spellEnd"/>
      <w:r w:rsidR="005D5B6C" w:rsidRPr="00DC49F5">
        <w:t xml:space="preserve"> Каменка, ул. Советская, 45; с. Петропавловка, ул. Восточная, 21а</w:t>
      </w:r>
      <w:proofErr w:type="gramEnd"/>
      <w:r w:rsidR="00A66477" w:rsidRPr="00F55C11">
        <w:t>;</w:t>
      </w:r>
      <w:proofErr w:type="gramStart"/>
      <w:r w:rsidR="005D5B6C" w:rsidRPr="00DC49F5">
        <w:t xml:space="preserve"> с. Воробьевка, ул. Чкалова, 54; </w:t>
      </w:r>
      <w:proofErr w:type="spellStart"/>
      <w:r w:rsidR="005D5B6C" w:rsidRPr="00DC49F5">
        <w:t>пгт</w:t>
      </w:r>
      <w:proofErr w:type="spellEnd"/>
      <w:r w:rsidR="005D5B6C" w:rsidRPr="00DC49F5">
        <w:t>.</w:t>
      </w:r>
      <w:proofErr w:type="gramEnd"/>
      <w:r w:rsidR="005D5B6C" w:rsidRPr="00DC49F5">
        <w:t xml:space="preserve"> </w:t>
      </w:r>
      <w:proofErr w:type="spellStart"/>
      <w:proofErr w:type="gramStart"/>
      <w:r w:rsidR="005D5B6C" w:rsidRPr="00DC49F5">
        <w:t>Грибановка</w:t>
      </w:r>
      <w:proofErr w:type="spellEnd"/>
      <w:r w:rsidR="005D5B6C" w:rsidRPr="00DC49F5">
        <w:t xml:space="preserve">, пер.  Шолохова, 2; </w:t>
      </w:r>
      <w:proofErr w:type="spellStart"/>
      <w:r w:rsidR="005D5B6C" w:rsidRPr="00DC49F5">
        <w:t>пгт</w:t>
      </w:r>
      <w:proofErr w:type="spellEnd"/>
      <w:r w:rsidR="005D5B6C" w:rsidRPr="00DC49F5">
        <w:t xml:space="preserve"> Таловая, п. Васильевка </w:t>
      </w:r>
      <w:proofErr w:type="spellStart"/>
      <w:r w:rsidR="005D5B6C" w:rsidRPr="00DC49F5">
        <w:t>Таловского</w:t>
      </w:r>
      <w:proofErr w:type="spellEnd"/>
      <w:r w:rsidR="005D5B6C" w:rsidRPr="00DC49F5">
        <w:t xml:space="preserve"> р-на; г. Терновка, ул. Октябрьская, 86; г. Павловск, ул. Донская, 29; </w:t>
      </w:r>
      <w:proofErr w:type="spellStart"/>
      <w:r w:rsidR="005D5B6C" w:rsidRPr="00DC49F5">
        <w:t>Поворинский</w:t>
      </w:r>
      <w:proofErr w:type="spellEnd"/>
      <w:r w:rsidR="005D5B6C" w:rsidRPr="00DC49F5">
        <w:t xml:space="preserve"> р-он, </w:t>
      </w:r>
      <w:r w:rsidR="005D5B6C" w:rsidRPr="00DC49F5">
        <w:rPr>
          <w:lang w:val="en-US"/>
        </w:rPr>
        <w:t>c</w:t>
      </w:r>
      <w:r w:rsidR="005D5B6C" w:rsidRPr="00DC49F5">
        <w:t>.</w:t>
      </w:r>
      <w:proofErr w:type="gramEnd"/>
      <w:r w:rsidR="005D5B6C" w:rsidRPr="00DC49F5">
        <w:t xml:space="preserve"> Пески, ул. </w:t>
      </w:r>
      <w:proofErr w:type="gramStart"/>
      <w:r w:rsidR="005D5B6C" w:rsidRPr="00DC49F5">
        <w:t>Пролетарская</w:t>
      </w:r>
      <w:proofErr w:type="gramEnd"/>
      <w:r w:rsidR="005D5B6C" w:rsidRPr="00DC49F5">
        <w:t xml:space="preserve">, 51; п. Сомово, ул. </w:t>
      </w:r>
      <w:proofErr w:type="spellStart"/>
      <w:r w:rsidR="005D5B6C" w:rsidRPr="00DC49F5">
        <w:t>Курнатовского</w:t>
      </w:r>
      <w:proofErr w:type="spellEnd"/>
      <w:r w:rsidR="005D5B6C" w:rsidRPr="00DC49F5">
        <w:t>, д.7</w:t>
      </w:r>
      <w:r w:rsidR="007B2D37" w:rsidRPr="00A802DD">
        <w:rPr>
          <w:bCs/>
          <w:iCs/>
          <w:sz w:val="24"/>
          <w:szCs w:val="24"/>
        </w:rPr>
        <w:t>.</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B749ED">
        <w:rPr>
          <w:iCs/>
          <w:sz w:val="24"/>
          <w:szCs w:val="24"/>
        </w:rPr>
        <w:t>календарных</w:t>
      </w:r>
      <w:r w:rsidRPr="00382A07">
        <w:rPr>
          <w:iCs/>
          <w:sz w:val="24"/>
          <w:szCs w:val="24"/>
        </w:rPr>
        <w:t xml:space="preserve"> дней с момента  подписания Сторонами накладной, предоставления счета-</w:t>
      </w:r>
      <w:r w:rsidRPr="00382A07">
        <w:rPr>
          <w:iCs/>
          <w:sz w:val="24"/>
          <w:szCs w:val="24"/>
        </w:rPr>
        <w:lastRenderedPageBreak/>
        <w:t>фактуры  и иных документов, предусмотренных договором</w:t>
      </w:r>
      <w:bookmarkEnd w:id="21"/>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4F5D25">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4F5D25">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4F5D25">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4F5D25">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4F5D25" w:rsidRPr="004F5D25">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4F5D25" w:rsidRPr="004F5D25">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4F5D25" w:rsidRPr="004F5D25">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4F5D25" w:rsidRPr="004F5D25">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4F5D25" w:rsidRPr="004F5D25">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4F5D25" w:rsidRPr="004F5D25">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4F5D25" w:rsidRPr="004F5D25">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w:t>
      </w:r>
      <w:r w:rsidRPr="00382A07">
        <w:rPr>
          <w:sz w:val="24"/>
          <w:szCs w:val="24"/>
        </w:rPr>
        <w:lastRenderedPageBreak/>
        <w:t xml:space="preserve">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4F5D25" w:rsidRPr="004F5D25">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4F5D25" w:rsidRPr="004F5D25">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4F5D25" w:rsidRPr="004F5D25">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4F5D25" w:rsidRPr="004F5D25">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4F5D25" w:rsidRPr="004F5D25">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lastRenderedPageBreak/>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4F5D25" w:rsidRPr="004F5D25">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4F5D25" w:rsidRPr="004F5D25">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4F5D25" w:rsidRPr="004F5D25">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4F5D25" w:rsidRPr="004F5D25">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4F5D25" w:rsidRPr="004F5D25">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4F5D25">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4F5D25" w:rsidRPr="004F5D25">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4F5D25" w:rsidRPr="004F5D25">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4F5D25">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4F5D25" w:rsidRPr="004F5D25">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4F5D25" w:rsidRPr="004F5D25">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4F5D25" w:rsidRPr="004F5D25">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4F5D25" w:rsidRPr="004F5D25">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4F5D25">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4F5D25" w:rsidRPr="004F5D25">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4F5D25">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4F5D25">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4F5D25">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4F5D25" w:rsidRPr="004F5D25">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4F5D25" w:rsidRPr="004F5D25">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4F5D25" w:rsidRPr="004F5D25">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4F5D25" w:rsidRPr="004F5D25">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4F5D25" w:rsidRPr="004F5D25">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4F5D25" w:rsidRPr="004F5D25">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4F5D25" w:rsidRPr="004F5D25">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4F5D25" w:rsidRPr="004F5D25">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4F5D25" w:rsidRPr="004F5D25">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4F5D25" w:rsidRPr="004F5D25">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4F5D25" w:rsidRPr="004F5D25">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4F5D25" w:rsidRPr="004F5D25">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4F5D25">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4F5D25" w:rsidRPr="004F5D25">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4F5D25" w:rsidRPr="004F5D25">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4F5D25" w:rsidRPr="004F5D25">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4F5D25" w:rsidRPr="004F5D25">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4F5D25" w:rsidRPr="004F5D25">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4F5D25" w:rsidRPr="004F5D25">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4F5D25" w:rsidRPr="004F5D25">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4F5D25">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4F5D25" w:rsidRPr="004F5D25">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4F5D25" w:rsidRPr="004F5D25">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4F5D25" w:rsidRPr="004F5D25">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A802DD"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802DD">
        <w:rPr>
          <w:b/>
          <w:bCs w:val="0"/>
          <w:sz w:val="24"/>
          <w:szCs w:val="24"/>
          <w:u w:val="single"/>
        </w:rPr>
        <w:t>По Лоту №1:</w:t>
      </w:r>
      <w:r w:rsidR="00717F60" w:rsidRPr="00A802DD">
        <w:rPr>
          <w:bCs w:val="0"/>
          <w:sz w:val="24"/>
          <w:szCs w:val="24"/>
        </w:rPr>
        <w:t xml:space="preserve"> </w:t>
      </w:r>
      <w:r w:rsidR="00B95791" w:rsidRPr="00DD60F0">
        <w:rPr>
          <w:b/>
          <w:sz w:val="24"/>
          <w:szCs w:val="24"/>
        </w:rPr>
        <w:t>1 752 225,0</w:t>
      </w:r>
      <w:r w:rsidR="00F55C11">
        <w:rPr>
          <w:b/>
          <w:sz w:val="24"/>
          <w:szCs w:val="24"/>
        </w:rPr>
        <w:t>0</w:t>
      </w:r>
      <w:r w:rsidR="00B95791" w:rsidRPr="00DD60F0">
        <w:rPr>
          <w:sz w:val="24"/>
          <w:szCs w:val="24"/>
        </w:rPr>
        <w:t xml:space="preserve"> (Один миллион семьсот пятьдесят две тысячи двести двадцать пять) рублей 00 копеек РФ, без учета НДС; НДС составляет </w:t>
      </w:r>
      <w:r w:rsidR="00B95791" w:rsidRPr="00DD60F0">
        <w:rPr>
          <w:b/>
          <w:sz w:val="24"/>
          <w:szCs w:val="24"/>
        </w:rPr>
        <w:t>315 400,50</w:t>
      </w:r>
      <w:r w:rsidR="00B95791" w:rsidRPr="00DD60F0">
        <w:rPr>
          <w:sz w:val="24"/>
          <w:szCs w:val="24"/>
        </w:rPr>
        <w:t xml:space="preserve"> (Триста пятнадцать тысяч четыреста) рублей 50 копеек РФ; </w:t>
      </w:r>
      <w:r w:rsidR="00B95791" w:rsidRPr="00DD60F0">
        <w:rPr>
          <w:b/>
          <w:sz w:val="24"/>
          <w:szCs w:val="24"/>
        </w:rPr>
        <w:t>2 067 625,50</w:t>
      </w:r>
      <w:r w:rsidR="00B95791" w:rsidRPr="00DD60F0">
        <w:rPr>
          <w:sz w:val="24"/>
          <w:szCs w:val="24"/>
        </w:rPr>
        <w:t xml:space="preserve"> (Два миллиона шестьдесят семь тысяч шестьсот двадцать пять) рублей 50 копеек РФ, с учетом НДС</w:t>
      </w:r>
      <w:r w:rsidR="0060663E" w:rsidRPr="00B45635">
        <w:rPr>
          <w:rFonts w:eastAsia="Calibri"/>
          <w:sz w:val="24"/>
          <w:szCs w:val="24"/>
          <w:lang w:eastAsia="en-US"/>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3F3A69" w:rsidRPr="00382A07">
        <w:rPr>
          <w:bCs w:val="0"/>
          <w:sz w:val="24"/>
          <w:szCs w:val="24"/>
          <w:lang w:eastAsia="ru-RU"/>
        </w:rPr>
        <w:t>)</w:t>
      </w:r>
      <w:r w:rsidRPr="00382A07">
        <w:rPr>
          <w:bCs w:val="0"/>
          <w:sz w:val="24"/>
          <w:szCs w:val="24"/>
        </w:rPr>
        <w:t>, поданной Участником, должна соответствовать</w:t>
      </w:r>
      <w:bookmarkStart w:id="383" w:name="_GoBack"/>
      <w:bookmarkEnd w:id="383"/>
      <w:r w:rsidRPr="00382A07">
        <w:rPr>
          <w:bCs w:val="0"/>
          <w:sz w:val="24"/>
          <w:szCs w:val="24"/>
        </w:rPr>
        <w:t xml:space="preserve">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4F5D25" w:rsidRPr="004F5D25">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4F5D25" w:rsidRPr="004F5D25">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proofErr w:type="spellStart"/>
      <w:r w:rsidR="003F330D" w:rsidRPr="0077090E">
        <w:rPr>
          <w:bCs w:val="0"/>
          <w:sz w:val="24"/>
          <w:szCs w:val="24"/>
        </w:rPr>
        <w:t>со</w:t>
      </w:r>
      <w:r w:rsidR="00036006" w:rsidRPr="0077090E">
        <w:rPr>
          <w:bCs w:val="0"/>
          <w:sz w:val="24"/>
          <w:szCs w:val="24"/>
        </w:rPr>
        <w:t>поставщиков</w:t>
      </w:r>
      <w:proofErr w:type="spellEnd"/>
      <w:r w:rsidR="00036006" w:rsidRPr="0077090E">
        <w:rPr>
          <w:bCs w:val="0"/>
          <w:sz w:val="24"/>
          <w:szCs w:val="24"/>
        </w:rPr>
        <w:t xml:space="preserve">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4F5D25" w:rsidRPr="004F5D25">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proofErr w:type="gramStart"/>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4F5D25" w:rsidRPr="004F5D25">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w:t>
      </w:r>
      <w:r w:rsidRPr="00382A07">
        <w:rPr>
          <w:sz w:val="24"/>
          <w:szCs w:val="24"/>
          <w:lang w:eastAsia="ru-RU"/>
        </w:rPr>
        <w:t xml:space="preserve">учредительный договор), подтверждающие факт </w:t>
      </w:r>
      <w:proofErr w:type="spellStart"/>
      <w:r w:rsidRPr="00382A07">
        <w:rPr>
          <w:sz w:val="24"/>
          <w:szCs w:val="24"/>
          <w:lang w:eastAsia="ru-RU"/>
        </w:rPr>
        <w:t>аффилированности</w:t>
      </w:r>
      <w:proofErr w:type="spellEnd"/>
      <w:r w:rsidRPr="00382A07">
        <w:rPr>
          <w:sz w:val="24"/>
          <w:szCs w:val="24"/>
          <w:lang w:eastAsia="ru-RU"/>
        </w:rPr>
        <w:t xml:space="preserve">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4F5D25" w:rsidRPr="004F5D25">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4F5D25" w:rsidRPr="004F5D25">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4F5D25" w:rsidRPr="004F5D25">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4F5D25" w:rsidRPr="004F5D25">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4F5D25" w:rsidRPr="004F5D25">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4F5D25" w:rsidRPr="004F5D25">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4F5D25" w:rsidRPr="004F5D25">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4F5D25">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4F5D25" w:rsidRPr="004F5D25">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4F5D25" w:rsidRPr="004F5D25">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4F5D25" w:rsidRPr="004F5D25">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4F5D25" w:rsidRPr="004F5D25">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4F5D25" w:rsidRPr="004F5D25">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4F5D25">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4F5D25" w:rsidRPr="004F5D25">
        <w:rPr>
          <w:bCs w:val="0"/>
          <w:sz w:val="24"/>
          <w:szCs w:val="24"/>
          <w:lang w:val="en-US"/>
        </w:rPr>
        <w:t>a</w:t>
      </w:r>
      <w:r w:rsidR="004F5D25" w:rsidRPr="004F5D25">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4F5D25" w:rsidRPr="004F5D25">
        <w:rPr>
          <w:bCs w:val="0"/>
          <w:sz w:val="24"/>
          <w:szCs w:val="24"/>
          <w:lang w:val="en-US"/>
        </w:rPr>
        <w:t>g</w:t>
      </w:r>
      <w:r w:rsidR="004F5D25" w:rsidRPr="004F5D25">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4F5D25" w:rsidRPr="004F5D25">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4F5D25" w:rsidRPr="004F5D25">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4F5D25" w:rsidRPr="004F5D25">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4F5D25" w:rsidRPr="004F5D25">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4F5D25" w:rsidRPr="004F5D25">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4F5D25" w:rsidRPr="004F5D25">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4F5D25" w:rsidRPr="004F5D25">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4F5D25" w:rsidRPr="004F5D25">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4F5D25" w:rsidRPr="004F5D25">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4F5D25" w:rsidRPr="004F5D25">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4F5D25" w:rsidRPr="004F5D25">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4F5D25" w:rsidRPr="004F5D25">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4F5D25">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4F5D25">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4F5D25" w:rsidRPr="004F5D25">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4F5D25" w:rsidRPr="004F5D25">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4F5D25" w:rsidRPr="004F5D25">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 xml:space="preserve">394033, г. Воронеж, ул. </w:t>
      </w:r>
      <w:proofErr w:type="spellStart"/>
      <w:r w:rsidR="0060663E" w:rsidRPr="00C24ECF">
        <w:rPr>
          <w:iCs/>
          <w:sz w:val="24"/>
          <w:szCs w:val="24"/>
        </w:rPr>
        <w:t>Арзамасская</w:t>
      </w:r>
      <w:proofErr w:type="spellEnd"/>
      <w:r w:rsidR="0060663E" w:rsidRPr="00C24ECF">
        <w:rPr>
          <w:iCs/>
          <w:sz w:val="24"/>
          <w:szCs w:val="24"/>
        </w:rPr>
        <w:t>, д. 2</w:t>
      </w:r>
      <w:r w:rsidR="0060663E" w:rsidRPr="00C24ECF">
        <w:rPr>
          <w:sz w:val="24"/>
          <w:szCs w:val="24"/>
        </w:rPr>
        <w:t xml:space="preserve">, </w:t>
      </w:r>
      <w:proofErr w:type="spellStart"/>
      <w:r w:rsidR="0060663E" w:rsidRPr="00C24ECF">
        <w:rPr>
          <w:sz w:val="24"/>
          <w:szCs w:val="24"/>
        </w:rPr>
        <w:t>каб</w:t>
      </w:r>
      <w:proofErr w:type="spellEnd"/>
      <w:r w:rsidR="0060663E" w:rsidRPr="00C24ECF">
        <w:rPr>
          <w:sz w:val="24"/>
          <w:szCs w:val="24"/>
        </w:rPr>
        <w:t xml:space="preserve">.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4F5D25" w:rsidRPr="004F5D25">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4F5D25" w:rsidRPr="004F5D25">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4F5D25" w:rsidRPr="004F5D25">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4F5D25" w:rsidRPr="004F5D25">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адрес</w:t>
      </w:r>
      <w:proofErr w:type="gramEnd"/>
      <w:r w:rsidR="0060663E" w:rsidRPr="009D331F">
        <w:rPr>
          <w:rFonts w:eastAsia="Calibri"/>
          <w:szCs w:val="24"/>
          <w:lang w:eastAsia="en-US"/>
        </w:rPr>
        <w:t xml:space="preserve">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 xml:space="preserve">394033, г. Воронеж, ул. </w:t>
      </w:r>
      <w:proofErr w:type="spellStart"/>
      <w:r w:rsidRPr="00B80211">
        <w:rPr>
          <w:sz w:val="24"/>
          <w:szCs w:val="24"/>
        </w:rPr>
        <w:t>Арзамасская</w:t>
      </w:r>
      <w:proofErr w:type="spellEnd"/>
      <w:r w:rsidRPr="00B80211">
        <w:rPr>
          <w:sz w:val="24"/>
          <w:szCs w:val="24"/>
        </w:rPr>
        <w:t>,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Банковские реквизиты р/с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4F5D25" w:rsidRPr="004F5D25">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38283F" w:rsidRPr="0038283F">
        <w:rPr>
          <w:b/>
          <w:bCs w:val="0"/>
          <w:sz w:val="24"/>
          <w:szCs w:val="24"/>
        </w:rPr>
        <w:t>01</w:t>
      </w:r>
      <w:r w:rsidR="002B5044" w:rsidRPr="00423CD7">
        <w:rPr>
          <w:b/>
          <w:bCs w:val="0"/>
          <w:sz w:val="24"/>
          <w:szCs w:val="24"/>
        </w:rPr>
        <w:t xml:space="preserve"> </w:t>
      </w:r>
      <w:r w:rsidR="0038283F">
        <w:rPr>
          <w:b/>
          <w:bCs w:val="0"/>
          <w:sz w:val="24"/>
          <w:szCs w:val="24"/>
        </w:rPr>
        <w:t>но</w:t>
      </w:r>
      <w:r w:rsidR="00660C69" w:rsidRPr="00423CD7">
        <w:rPr>
          <w:b/>
          <w:bCs w:val="0"/>
          <w:sz w:val="24"/>
          <w:szCs w:val="24"/>
        </w:rPr>
        <w:t>ября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lastRenderedPageBreak/>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4F5D25" w:rsidRPr="004F5D25">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4F5D25" w:rsidRPr="004F5D25">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4F5D25" w:rsidRPr="004F5D25">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4F5D25" w:rsidRPr="004F5D25">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4F5D25" w:rsidRPr="004F5D25">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4F5D25" w:rsidRPr="004F5D25">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4F5D25" w:rsidRPr="004F5D25">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содержат очевидные арифметические или грамматические ошибки, с исправлением </w:t>
      </w:r>
      <w:r w:rsidRPr="00382A07">
        <w:rPr>
          <w:sz w:val="24"/>
          <w:szCs w:val="24"/>
        </w:rPr>
        <w:lastRenderedPageBreak/>
        <w:t>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4F5D25" w:rsidRPr="004F5D25">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4F5D25" w:rsidRPr="004F5D25">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4F5D25" w:rsidRPr="004F5D25">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4F5D25" w:rsidRPr="004F5D25">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4F5D25" w:rsidRPr="004F5D25">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4F5D25" w:rsidRPr="004F5D25">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4F5D25" w:rsidRPr="004F5D25">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991C07">
        <w:rPr>
          <w:sz w:val="24"/>
          <w:szCs w:val="24"/>
        </w:rPr>
        <w:lastRenderedPageBreak/>
        <w:t xml:space="preserve">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423CD7">
        <w:rPr>
          <w:i/>
          <w:sz w:val="24"/>
          <w:szCs w:val="24"/>
          <w:lang w:val="en-US"/>
        </w:rPr>
        <w:t>k</w:t>
      </w:r>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4F5D25" w:rsidRPr="004F5D25">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w:t>
      </w:r>
      <w:r w:rsidRPr="001018D6">
        <w:rPr>
          <w:rFonts w:ascii="Times New Roman" w:hAnsi="Times New Roman" w:cs="Times New Roman"/>
          <w:sz w:val="24"/>
          <w:szCs w:val="24"/>
        </w:rPr>
        <w:lastRenderedPageBreak/>
        <w:t>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r w:rsidRPr="001018D6">
        <w:rPr>
          <w:sz w:val="24"/>
          <w:szCs w:val="24"/>
        </w:rPr>
        <w:t>Пр</w:t>
      </w:r>
      <w:proofErr w:type="spell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r w:rsidRPr="001018D6">
        <w:rPr>
          <w:sz w:val="24"/>
          <w:szCs w:val="24"/>
          <w:lang w:val="en-US"/>
        </w:rPr>
        <w:t>kf</w:t>
      </w:r>
      <w:proofErr w:type="spell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4F5D25" w:rsidRPr="004F5D25">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w:t>
      </w:r>
      <w:r w:rsidRPr="001018D6">
        <w:rPr>
          <w:sz w:val="24"/>
          <w:szCs w:val="24"/>
        </w:rPr>
        <w:lastRenderedPageBreak/>
        <w:t xml:space="preserve">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4F5D25" w:rsidRPr="004F5D25">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4F5D25" w:rsidRPr="004F5D25">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4F5D25" w:rsidRPr="004F5D25">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4F5D25" w:rsidRPr="004F5D25">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4F5D25" w:rsidRPr="004F5D25">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4F5D25" w:rsidRPr="004F5D25">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4F5D25">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4F5D25" w:rsidRPr="004F5D25">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4F5D25" w:rsidRPr="004F5D25">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xml:space="preserve">, может быть полностью или частично удержано по решению закупочной комиссии на </w:t>
      </w:r>
      <w:r w:rsidRPr="001018D6">
        <w:rPr>
          <w:sz w:val="24"/>
          <w:szCs w:val="24"/>
        </w:rPr>
        <w:lastRenderedPageBreak/>
        <w:t>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4F5D25" w:rsidRPr="004F5D25">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4F5D25" w:rsidRPr="004F5D25">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4F5D25" w:rsidRPr="004F5D25">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w:t>
      </w:r>
      <w:r w:rsidRPr="004A1A68">
        <w:rPr>
          <w:sz w:val="24"/>
          <w:szCs w:val="24"/>
        </w:rPr>
        <w:lastRenderedPageBreak/>
        <w:t>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4F5D25" w:rsidRPr="004F5D25">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4F5D25" w:rsidRPr="004F5D25">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4F5D25" w:rsidRPr="004F5D25">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r w:rsidRPr="00382A07">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4F5D25" w:rsidRPr="004F5D25">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4F5D25" w:rsidRPr="004F5D25">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4F5D25" w:rsidRPr="004F5D25">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4F5D25" w:rsidRPr="004F5D25">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4F5D25" w:rsidRPr="004F5D25">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4F5D25">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4F5D25">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4F5D25">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4F5D25" w:rsidRPr="004F5D25">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4F5D25" w:rsidRPr="004F5D25">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4F5D25" w:rsidRPr="004F5D25">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4F5D25">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4F5D25" w:rsidRPr="004F5D25">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4F5D25">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4F5D25">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физ.лиц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w:t>
      </w:r>
      <w:proofErr w:type="spellStart"/>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4F5D25" w:rsidRPr="004F5D2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4F5D25" w:rsidRPr="004F5D2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которой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4F5D25" w:rsidRPr="004F5D25">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4F5D25" w:rsidRPr="004F5D25">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4F5D25" w:rsidRPr="004F5D25">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7CC" w:rsidRDefault="004817CC">
      <w:pPr>
        <w:spacing w:line="240" w:lineRule="auto"/>
      </w:pPr>
      <w:r>
        <w:separator/>
      </w:r>
    </w:p>
  </w:endnote>
  <w:endnote w:type="continuationSeparator" w:id="0">
    <w:p w:rsidR="004817CC" w:rsidRDefault="004817CC">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55C11">
      <w:rPr>
        <w:noProof/>
        <w:sz w:val="16"/>
        <w:szCs w:val="16"/>
        <w:lang w:eastAsia="ru-RU"/>
      </w:rPr>
      <w:t>17</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w:t>
    </w:r>
    <w:r w:rsidR="007B3624" w:rsidRPr="001C3A5A">
      <w:rPr>
        <w:snapToGrid w:val="0"/>
      </w:rPr>
      <w:t xml:space="preserve">на поставку </w:t>
    </w:r>
    <w:r w:rsidR="007B3624" w:rsidRPr="00401B47">
      <w:t>бутилированной питьевой воды высшей категории (18,9 л)</w:t>
    </w:r>
    <w:r w:rsidR="007B3624">
      <w:t xml:space="preserve">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7CC" w:rsidRDefault="004817CC">
      <w:pPr>
        <w:spacing w:line="240" w:lineRule="auto"/>
      </w:pPr>
      <w:r>
        <w:separator/>
      </w:r>
    </w:p>
  </w:footnote>
  <w:footnote w:type="continuationSeparator" w:id="0">
    <w:p w:rsidR="004817CC" w:rsidRDefault="004817CC">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009"/>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4F"/>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83F"/>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35E1"/>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17CC"/>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25"/>
    <w:rsid w:val="004F5D95"/>
    <w:rsid w:val="004F6032"/>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2C93"/>
    <w:rsid w:val="00553584"/>
    <w:rsid w:val="00553A57"/>
    <w:rsid w:val="00553B6E"/>
    <w:rsid w:val="00556C74"/>
    <w:rsid w:val="005631D9"/>
    <w:rsid w:val="00570124"/>
    <w:rsid w:val="005726FA"/>
    <w:rsid w:val="00572EA1"/>
    <w:rsid w:val="00581341"/>
    <w:rsid w:val="005818B2"/>
    <w:rsid w:val="00581E80"/>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5B6C"/>
    <w:rsid w:val="005D6065"/>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7189"/>
    <w:rsid w:val="007A0938"/>
    <w:rsid w:val="007A2891"/>
    <w:rsid w:val="007A439E"/>
    <w:rsid w:val="007A5BD1"/>
    <w:rsid w:val="007A681C"/>
    <w:rsid w:val="007A6A39"/>
    <w:rsid w:val="007A6BF1"/>
    <w:rsid w:val="007A7A25"/>
    <w:rsid w:val="007A7CFF"/>
    <w:rsid w:val="007B04F3"/>
    <w:rsid w:val="007B29BE"/>
    <w:rsid w:val="007B2D37"/>
    <w:rsid w:val="007B3624"/>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5F5E"/>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2FEF"/>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478"/>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66477"/>
    <w:rsid w:val="00A67862"/>
    <w:rsid w:val="00A71624"/>
    <w:rsid w:val="00A72612"/>
    <w:rsid w:val="00A73BFA"/>
    <w:rsid w:val="00A75256"/>
    <w:rsid w:val="00A773C9"/>
    <w:rsid w:val="00A77A16"/>
    <w:rsid w:val="00A802DD"/>
    <w:rsid w:val="00A805FF"/>
    <w:rsid w:val="00A80C89"/>
    <w:rsid w:val="00A8505C"/>
    <w:rsid w:val="00A900CC"/>
    <w:rsid w:val="00A92723"/>
    <w:rsid w:val="00A92A04"/>
    <w:rsid w:val="00A94355"/>
    <w:rsid w:val="00A95868"/>
    <w:rsid w:val="00A95FEE"/>
    <w:rsid w:val="00A96E27"/>
    <w:rsid w:val="00AA02AB"/>
    <w:rsid w:val="00AA2EF3"/>
    <w:rsid w:val="00AA2F2F"/>
    <w:rsid w:val="00AB54F8"/>
    <w:rsid w:val="00AC1995"/>
    <w:rsid w:val="00AC2737"/>
    <w:rsid w:val="00AD08F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2B2"/>
    <w:rsid w:val="00B21EC0"/>
    <w:rsid w:val="00B2215F"/>
    <w:rsid w:val="00B22B2F"/>
    <w:rsid w:val="00B24E19"/>
    <w:rsid w:val="00B26A26"/>
    <w:rsid w:val="00B27CCD"/>
    <w:rsid w:val="00B30304"/>
    <w:rsid w:val="00B32859"/>
    <w:rsid w:val="00B32CC3"/>
    <w:rsid w:val="00B37046"/>
    <w:rsid w:val="00B42AE0"/>
    <w:rsid w:val="00B42DA0"/>
    <w:rsid w:val="00B45635"/>
    <w:rsid w:val="00B47890"/>
    <w:rsid w:val="00B500A2"/>
    <w:rsid w:val="00B51A18"/>
    <w:rsid w:val="00B5307E"/>
    <w:rsid w:val="00B5344A"/>
    <w:rsid w:val="00B56312"/>
    <w:rsid w:val="00B618BA"/>
    <w:rsid w:val="00B61FBB"/>
    <w:rsid w:val="00B71B9D"/>
    <w:rsid w:val="00B73057"/>
    <w:rsid w:val="00B747B0"/>
    <w:rsid w:val="00B749ED"/>
    <w:rsid w:val="00B75455"/>
    <w:rsid w:val="00B77DB9"/>
    <w:rsid w:val="00B80211"/>
    <w:rsid w:val="00B80887"/>
    <w:rsid w:val="00B86662"/>
    <w:rsid w:val="00B91F40"/>
    <w:rsid w:val="00B924FC"/>
    <w:rsid w:val="00B93617"/>
    <w:rsid w:val="00B951BB"/>
    <w:rsid w:val="00B95791"/>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6C7"/>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2A2A"/>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B26"/>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34C"/>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55C11"/>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23D4"/>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1131B-0391-4521-AAC7-D0343C49D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86</Pages>
  <Words>27775</Words>
  <Characters>158318</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185722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91</cp:revision>
  <cp:lastPrinted>2017-10-04T07:30:00Z</cp:lastPrinted>
  <dcterms:created xsi:type="dcterms:W3CDTF">2016-12-02T12:44:00Z</dcterms:created>
  <dcterms:modified xsi:type="dcterms:W3CDTF">2017-10-16T13:10:00Z</dcterms:modified>
</cp:coreProperties>
</file>