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7214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B61B9" w:rsidRPr="000D67A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B61B9" w:rsidRPr="002F2A5D" w:rsidRDefault="00FB61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B72148">
                    <w:fldChar w:fldCharType="begin"/>
                  </w:r>
                  <w:r w:rsidR="00B72148" w:rsidRPr="002F2A5D">
                    <w:rPr>
                      <w:lang w:val="en-US"/>
                    </w:rPr>
                    <w:instrText xml:space="preserve"> HYPERLINK "mailto:posta@mrsk-1.ru" </w:instrText>
                  </w:r>
                  <w:r w:rsidR="00B7214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B7214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B72148">
                    <w:fldChar w:fldCharType="begin"/>
                  </w:r>
                  <w:r w:rsidR="00B72148" w:rsidRPr="002F2A5D">
                    <w:rPr>
                      <w:lang w:val="en-US"/>
                    </w:rPr>
                    <w:instrText xml:space="preserve"> HYPERLINK "http://www.mrsk-1.ru" </w:instrText>
                  </w:r>
                  <w:r w:rsidR="00B7214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F2A5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B7214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2F2A5D">
        <w:rPr>
          <w:bCs w:val="0"/>
          <w:sz w:val="24"/>
          <w:szCs w:val="24"/>
          <w:lang w:eastAsia="ru-RU"/>
        </w:rPr>
        <w:t>22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2F2A5D">
        <w:rPr>
          <w:bCs w:val="0"/>
          <w:sz w:val="24"/>
          <w:szCs w:val="24"/>
          <w:lang w:eastAsia="ru-RU"/>
        </w:rPr>
        <w:t>февраля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 w:rsidR="002F2A5D">
        <w:rPr>
          <w:b/>
          <w:kern w:val="36"/>
          <w:sz w:val="24"/>
          <w:szCs w:val="24"/>
        </w:rPr>
        <w:t>62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2F2A5D" w:rsidRPr="002F2A5D">
        <w:rPr>
          <w:b/>
          <w:kern w:val="36"/>
          <w:sz w:val="24"/>
          <w:szCs w:val="24"/>
        </w:rPr>
        <w:t xml:space="preserve">22» февраля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</w:t>
      </w:r>
      <w:proofErr w:type="gramStart"/>
      <w:r w:rsidRPr="005510F1">
        <w:rPr>
          <w:b/>
          <w:sz w:val="24"/>
          <w:szCs w:val="24"/>
        </w:rPr>
        <w:t>Договора</w:t>
      </w:r>
      <w:proofErr w:type="gramEnd"/>
      <w:r w:rsidRPr="005510F1">
        <w:rPr>
          <w:b/>
          <w:sz w:val="24"/>
          <w:szCs w:val="24"/>
        </w:rPr>
        <w:t xml:space="preserve"> </w:t>
      </w:r>
      <w:r w:rsidR="002F2A5D" w:rsidRPr="002F2A5D">
        <w:rPr>
          <w:b/>
          <w:sz w:val="24"/>
          <w:szCs w:val="24"/>
        </w:rPr>
        <w:t xml:space="preserve">на выполнение подрядных работ для оказания дополнительной услуги «Сопровождение технологического присоединения» </w:t>
      </w:r>
      <w:r w:rsidR="002F2A5D">
        <w:rPr>
          <w:b/>
          <w:sz w:val="24"/>
          <w:szCs w:val="24"/>
        </w:rPr>
        <w:t xml:space="preserve">                                             </w:t>
      </w:r>
      <w:r w:rsidR="002F2A5D" w:rsidRPr="002F2A5D">
        <w:rPr>
          <w:b/>
          <w:sz w:val="24"/>
          <w:szCs w:val="24"/>
        </w:rPr>
        <w:t>ПАО «МРСК Центра» 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72148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</w:t>
      </w:r>
      <w:bookmarkStart w:id="6" w:name="_GoBack"/>
      <w:bookmarkEnd w:id="6"/>
      <w:r>
        <w:rPr>
          <w:noProof/>
        </w:rPr>
        <w:t xml:space="preserve">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80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72148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F2A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307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6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2F2A5D">
        <w:rPr>
          <w:b/>
          <w:sz w:val="24"/>
          <w:szCs w:val="24"/>
        </w:rPr>
        <w:t>22</w:t>
      </w:r>
      <w:r w:rsidR="00FB61B9" w:rsidRPr="005510F1">
        <w:rPr>
          <w:b/>
          <w:sz w:val="24"/>
          <w:szCs w:val="24"/>
        </w:rPr>
        <w:t xml:space="preserve">» </w:t>
      </w:r>
      <w:r w:rsidR="002F2A5D">
        <w:rPr>
          <w:b/>
          <w:sz w:val="24"/>
          <w:szCs w:val="24"/>
        </w:rPr>
        <w:t>февраля</w:t>
      </w:r>
      <w:r w:rsidR="00FB61B9" w:rsidRPr="005510F1">
        <w:rPr>
          <w:b/>
          <w:sz w:val="24"/>
          <w:szCs w:val="24"/>
        </w:rPr>
        <w:t xml:space="preserve"> 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7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18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54381D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6C20E5">
        <w:rPr>
          <w:sz w:val="24"/>
          <w:szCs w:val="24"/>
        </w:rPr>
        <w:t>(далее - Участники) к участию в процедуре Открытого запроса предложений (далее – запрос</w:t>
      </w:r>
      <w:proofErr w:type="gramEnd"/>
      <w:r w:rsidR="00FB61B9" w:rsidRPr="006C20E5">
        <w:rPr>
          <w:sz w:val="24"/>
          <w:szCs w:val="24"/>
        </w:rPr>
        <w:t xml:space="preserve"> предложений)</w:t>
      </w:r>
      <w:r w:rsidRPr="006C20E5">
        <w:rPr>
          <w:sz w:val="24"/>
          <w:szCs w:val="24"/>
        </w:rPr>
        <w:t xml:space="preserve"> </w:t>
      </w:r>
      <w:bookmarkEnd w:id="11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r w:rsidR="002F2A5D" w:rsidRPr="002F2A5D">
        <w:rPr>
          <w:iCs/>
          <w:sz w:val="24"/>
          <w:szCs w:val="24"/>
        </w:rPr>
        <w:t xml:space="preserve">на выполнение </w:t>
      </w:r>
      <w:r w:rsidR="002F2A5D" w:rsidRPr="002F2A5D">
        <w:rPr>
          <w:sz w:val="24"/>
          <w:szCs w:val="24"/>
        </w:rPr>
        <w:t>подрядных</w:t>
      </w:r>
      <w:r w:rsidR="002F2A5D" w:rsidRPr="002F2A5D">
        <w:rPr>
          <w:iCs/>
          <w:sz w:val="24"/>
          <w:szCs w:val="24"/>
        </w:rPr>
        <w:t xml:space="preserve"> работ для оказания дополнительной услуги «Сопровождение технологического присоединения» </w:t>
      </w:r>
      <w:r w:rsidR="00366652" w:rsidRPr="006C20E5">
        <w:rPr>
          <w:sz w:val="24"/>
          <w:szCs w:val="24"/>
        </w:rPr>
        <w:t>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 xml:space="preserve">(филиала «Брянскэнерго» расположенного по адресу: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19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5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6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7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8"/>
      <w:r w:rsidR="002F2A5D" w:rsidRPr="002F2A5D">
        <w:rPr>
          <w:iCs/>
          <w:sz w:val="24"/>
          <w:szCs w:val="24"/>
        </w:rPr>
        <w:t xml:space="preserve">на выполнение </w:t>
      </w:r>
      <w:r w:rsidR="002F2A5D" w:rsidRPr="002F2A5D">
        <w:rPr>
          <w:sz w:val="24"/>
          <w:szCs w:val="24"/>
        </w:rPr>
        <w:t>подрядных</w:t>
      </w:r>
      <w:r w:rsidR="002F2A5D" w:rsidRPr="002F2A5D">
        <w:rPr>
          <w:iCs/>
          <w:sz w:val="24"/>
          <w:szCs w:val="24"/>
        </w:rPr>
        <w:t xml:space="preserve"> работ для оказания дополнительной услуги «Сопровождение технологического присоединения» 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9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«31» декабря 2018 года</w:t>
      </w:r>
      <w:r w:rsidR="00717F60" w:rsidRPr="006C20E5">
        <w:rPr>
          <w:sz w:val="24"/>
          <w:szCs w:val="24"/>
        </w:rPr>
        <w:t>.</w:t>
      </w:r>
      <w:bookmarkEnd w:id="20"/>
    </w:p>
    <w:p w:rsidR="008D2928" w:rsidRPr="006C20E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C20E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C20E5">
        <w:rPr>
          <w:sz w:val="24"/>
          <w:szCs w:val="24"/>
        </w:rPr>
        <w:t>территории Р</w:t>
      </w:r>
      <w:r w:rsidR="00A0540E" w:rsidRPr="006C20E5">
        <w:rPr>
          <w:sz w:val="24"/>
          <w:szCs w:val="24"/>
        </w:rPr>
        <w:t xml:space="preserve">оссийской </w:t>
      </w:r>
      <w:r w:rsidR="00425F34" w:rsidRPr="006C20E5">
        <w:rPr>
          <w:sz w:val="24"/>
          <w:szCs w:val="24"/>
        </w:rPr>
        <w:t>Ф</w:t>
      </w:r>
      <w:r w:rsidR="00A0540E" w:rsidRPr="006C20E5">
        <w:rPr>
          <w:sz w:val="24"/>
          <w:szCs w:val="24"/>
        </w:rPr>
        <w:t>едерации</w:t>
      </w:r>
      <w:r w:rsidRPr="006C20E5">
        <w:rPr>
          <w:sz w:val="24"/>
          <w:szCs w:val="24"/>
        </w:rPr>
        <w:t>.</w:t>
      </w:r>
      <w:bookmarkEnd w:id="21"/>
    </w:p>
    <w:p w:rsidR="00717F60" w:rsidRPr="001245FA" w:rsidRDefault="002F2A5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F2A5D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 В случае</w:t>
      </w:r>
      <w:proofErr w:type="gramStart"/>
      <w:r w:rsidRPr="002F2A5D">
        <w:rPr>
          <w:iCs/>
          <w:sz w:val="24"/>
          <w:szCs w:val="24"/>
        </w:rPr>
        <w:t>,</w:t>
      </w:r>
      <w:proofErr w:type="gramEnd"/>
      <w:r w:rsidRPr="002F2A5D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22360B"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2F2A5D">
        <w:rPr>
          <w:b/>
          <w:sz w:val="24"/>
          <w:szCs w:val="24"/>
        </w:rPr>
        <w:t>6 500 000</w:t>
      </w:r>
      <w:r w:rsidR="002F2A5D" w:rsidRPr="00717F59">
        <w:rPr>
          <w:sz w:val="24"/>
          <w:szCs w:val="24"/>
        </w:rPr>
        <w:t xml:space="preserve"> (</w:t>
      </w:r>
      <w:r w:rsidR="002F2A5D">
        <w:rPr>
          <w:sz w:val="24"/>
          <w:szCs w:val="24"/>
        </w:rPr>
        <w:t>Шесть миллионов пятьсот тысяч</w:t>
      </w:r>
      <w:r w:rsidR="002F2A5D" w:rsidRPr="00717F59">
        <w:rPr>
          <w:sz w:val="24"/>
          <w:szCs w:val="24"/>
        </w:rPr>
        <w:t>) рубл</w:t>
      </w:r>
      <w:r w:rsidR="002F2A5D">
        <w:rPr>
          <w:sz w:val="24"/>
          <w:szCs w:val="24"/>
        </w:rPr>
        <w:t>ей</w:t>
      </w:r>
      <w:r w:rsidR="002F2A5D" w:rsidRPr="00717F59">
        <w:rPr>
          <w:sz w:val="24"/>
          <w:szCs w:val="24"/>
        </w:rPr>
        <w:t xml:space="preserve"> 00 копеек РФ, без учета НДС; НДС составляет </w:t>
      </w:r>
      <w:r w:rsidR="002F2A5D">
        <w:rPr>
          <w:b/>
          <w:sz w:val="24"/>
          <w:szCs w:val="24"/>
        </w:rPr>
        <w:t>1 170 000</w:t>
      </w:r>
      <w:r w:rsidR="002F2A5D" w:rsidRPr="00717F59">
        <w:rPr>
          <w:sz w:val="24"/>
          <w:szCs w:val="24"/>
        </w:rPr>
        <w:t xml:space="preserve"> (</w:t>
      </w:r>
      <w:r w:rsidR="002F2A5D">
        <w:rPr>
          <w:sz w:val="24"/>
          <w:szCs w:val="24"/>
        </w:rPr>
        <w:t>Один миллион сто семьдесят тысяч) рублей 00</w:t>
      </w:r>
      <w:r w:rsidR="002F2A5D" w:rsidRPr="00717F59">
        <w:rPr>
          <w:sz w:val="24"/>
          <w:szCs w:val="24"/>
        </w:rPr>
        <w:t xml:space="preserve"> копе</w:t>
      </w:r>
      <w:r w:rsidR="002F2A5D">
        <w:rPr>
          <w:sz w:val="24"/>
          <w:szCs w:val="24"/>
        </w:rPr>
        <w:t>ек</w:t>
      </w:r>
      <w:r w:rsidR="002F2A5D" w:rsidRPr="00717F59">
        <w:rPr>
          <w:sz w:val="24"/>
          <w:szCs w:val="24"/>
        </w:rPr>
        <w:t xml:space="preserve"> РФ; </w:t>
      </w:r>
      <w:r w:rsidR="002F2A5D">
        <w:rPr>
          <w:b/>
          <w:sz w:val="24"/>
          <w:szCs w:val="24"/>
        </w:rPr>
        <w:t>7 670 000</w:t>
      </w:r>
      <w:r w:rsidR="002F2A5D" w:rsidRPr="00717F59">
        <w:rPr>
          <w:sz w:val="24"/>
          <w:szCs w:val="24"/>
        </w:rPr>
        <w:t xml:space="preserve"> (</w:t>
      </w:r>
      <w:r w:rsidR="002F2A5D">
        <w:rPr>
          <w:sz w:val="24"/>
          <w:szCs w:val="24"/>
        </w:rPr>
        <w:t>Семь миллионов шестьсот семьдесят тысяч</w:t>
      </w:r>
      <w:r w:rsidR="002F2A5D" w:rsidRPr="00717F59">
        <w:rPr>
          <w:sz w:val="24"/>
          <w:szCs w:val="24"/>
        </w:rPr>
        <w:t>) рубл</w:t>
      </w:r>
      <w:r w:rsidR="002F2A5D">
        <w:rPr>
          <w:sz w:val="24"/>
          <w:szCs w:val="24"/>
        </w:rPr>
        <w:t>ей</w:t>
      </w:r>
      <w:r w:rsidR="002F2A5D" w:rsidRPr="00717F59">
        <w:rPr>
          <w:sz w:val="24"/>
          <w:szCs w:val="24"/>
        </w:rPr>
        <w:t xml:space="preserve"> </w:t>
      </w:r>
      <w:r w:rsidR="002F2A5D">
        <w:rPr>
          <w:sz w:val="24"/>
          <w:szCs w:val="24"/>
        </w:rPr>
        <w:t>00</w:t>
      </w:r>
      <w:r w:rsidR="002F2A5D" w:rsidRPr="00717F59">
        <w:rPr>
          <w:sz w:val="24"/>
          <w:szCs w:val="24"/>
        </w:rPr>
        <w:t xml:space="preserve"> копе</w:t>
      </w:r>
      <w:r w:rsidR="002F2A5D">
        <w:rPr>
          <w:sz w:val="24"/>
          <w:szCs w:val="24"/>
        </w:rPr>
        <w:t>ек</w:t>
      </w:r>
      <w:r w:rsidR="002F2A5D" w:rsidRPr="00717F59">
        <w:rPr>
          <w:sz w:val="24"/>
          <w:szCs w:val="24"/>
        </w:rPr>
        <w:t xml:space="preserve"> РФ, с учетом НДС</w:t>
      </w:r>
      <w:r>
        <w:rPr>
          <w:sz w:val="24"/>
          <w:szCs w:val="24"/>
        </w:rPr>
        <w:t>.</w:t>
      </w:r>
      <w:bookmarkEnd w:id="452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</w:t>
      </w:r>
      <w:r w:rsidRPr="00AE1D21">
        <w:rPr>
          <w:bCs w:val="0"/>
          <w:sz w:val="24"/>
          <w:szCs w:val="24"/>
        </w:rPr>
        <w:lastRenderedPageBreak/>
        <w:t xml:space="preserve">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720CDD">
        <w:rPr>
          <w:sz w:val="24"/>
          <w:szCs w:val="24"/>
        </w:rPr>
        <w:lastRenderedPageBreak/>
        <w:t xml:space="preserve">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AE1D21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2F2A5D">
        <w:rPr>
          <w:bCs w:val="0"/>
          <w:sz w:val="24"/>
          <w:szCs w:val="24"/>
        </w:rPr>
        <w:t>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2F2A5D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A68C3" w:rsidRPr="00A666E0" w:rsidRDefault="00CA68C3" w:rsidP="00CA68C3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2F2A5D" w:rsidRPr="00A666E0" w:rsidRDefault="002F2A5D" w:rsidP="002F2A5D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2F2A5D" w:rsidRDefault="002F2A5D" w:rsidP="002F2A5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lastRenderedPageBreak/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2F2A5D" w:rsidRPr="00A666E0" w:rsidRDefault="002F2A5D" w:rsidP="002F2A5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2F2A5D" w:rsidRPr="00413D86" w:rsidRDefault="002F2A5D" w:rsidP="002F2A5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2F2A5D" w:rsidRPr="00413D86" w:rsidRDefault="002F2A5D" w:rsidP="002F2A5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</w:t>
      </w:r>
      <w:r w:rsidR="002F2A5D">
        <w:rPr>
          <w:b/>
          <w:bCs w:val="0"/>
          <w:sz w:val="24"/>
          <w:szCs w:val="24"/>
        </w:rPr>
        <w:t>05</w:t>
      </w:r>
      <w:r w:rsidR="00CA68C3" w:rsidRPr="00CA68C3">
        <w:rPr>
          <w:b/>
          <w:bCs w:val="0"/>
          <w:sz w:val="24"/>
          <w:szCs w:val="24"/>
        </w:rPr>
        <w:t>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2F2A5D">
        <w:rPr>
          <w:b/>
          <w:bCs w:val="0"/>
          <w:sz w:val="24"/>
          <w:szCs w:val="24"/>
        </w:rPr>
        <w:t>марта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lastRenderedPageBreak/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3661D">
        <w:rPr>
          <w:sz w:val="24"/>
          <w:szCs w:val="24"/>
        </w:rPr>
        <w:lastRenderedPageBreak/>
        <w:t xml:space="preserve">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lastRenderedPageBreak/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80799513" r:id="rId35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80799514" r:id="rId37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0799515" r:id="rId39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е(</w:t>
      </w:r>
      <w:r w:rsidRPr="00FA5C58">
        <w:rPr>
          <w:b w:val="0"/>
          <w:szCs w:val="24"/>
        </w:rPr>
        <w:t>я</w:t>
      </w:r>
      <w:r w:rsidR="003776BB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о(</w:t>
      </w:r>
      <w:r w:rsidRPr="00FA5C58">
        <w:rPr>
          <w:b w:val="0"/>
          <w:szCs w:val="24"/>
        </w:rPr>
        <w:t>ы</w:t>
      </w:r>
      <w:r w:rsidR="00F463E8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1B9" w:rsidRDefault="00FB61B9">
      <w:pPr>
        <w:spacing w:line="240" w:lineRule="auto"/>
      </w:pPr>
      <w:r>
        <w:separator/>
      </w:r>
    </w:p>
  </w:endnote>
  <w:endnote w:type="continuationSeparator" w:id="0">
    <w:p w:rsidR="00FB61B9" w:rsidRDefault="00FB61B9">
      <w:pPr>
        <w:spacing w:line="240" w:lineRule="auto"/>
      </w:pPr>
      <w:r>
        <w:continuationSeparator/>
      </w:r>
    </w:p>
  </w:endnote>
  <w:endnote w:id="1">
    <w:p w:rsidR="00FB61B9" w:rsidRPr="00F86C07" w:rsidRDefault="00FB61B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61B9" w:rsidRDefault="00FB61B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Pr="00FA0376" w:rsidRDefault="00FB61B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72148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FB61B9" w:rsidRPr="00EE0539" w:rsidRDefault="00FB61B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="002F2A5D" w:rsidRPr="002F2A5D">
      <w:rPr>
        <w:iCs/>
        <w:sz w:val="18"/>
        <w:szCs w:val="18"/>
      </w:rPr>
      <w:t xml:space="preserve">на выполнение </w:t>
    </w:r>
    <w:r w:rsidR="002F2A5D" w:rsidRPr="002F2A5D">
      <w:rPr>
        <w:sz w:val="18"/>
        <w:szCs w:val="18"/>
      </w:rPr>
      <w:t>подрядных</w:t>
    </w:r>
    <w:r w:rsidR="002F2A5D" w:rsidRPr="002F2A5D">
      <w:rPr>
        <w:iCs/>
        <w:sz w:val="18"/>
        <w:szCs w:val="18"/>
      </w:rPr>
      <w:t xml:space="preserve"> работ для оказания дополнительной услуги «Сопровождение технологического присоединения» </w:t>
    </w:r>
    <w:r w:rsidR="002F2A5D">
      <w:rPr>
        <w:iCs/>
        <w:sz w:val="18"/>
        <w:szCs w:val="18"/>
      </w:rPr>
      <w:t xml:space="preserve">                                                                                                              </w:t>
    </w:r>
    <w:r w:rsidR="002F2A5D" w:rsidRPr="002F2A5D">
      <w:rPr>
        <w:iCs/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1B9" w:rsidRDefault="00FB61B9">
      <w:pPr>
        <w:spacing w:line="240" w:lineRule="auto"/>
      </w:pPr>
      <w:r>
        <w:separator/>
      </w:r>
    </w:p>
  </w:footnote>
  <w:footnote w:type="continuationSeparator" w:id="0">
    <w:p w:rsidR="00FB61B9" w:rsidRDefault="00FB61B9">
      <w:pPr>
        <w:spacing w:line="240" w:lineRule="auto"/>
      </w:pPr>
      <w:r>
        <w:continuationSeparator/>
      </w:r>
    </w:p>
  </w:footnote>
  <w:footnote w:id="1">
    <w:p w:rsidR="00FB61B9" w:rsidRPr="00B36685" w:rsidRDefault="00FB61B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B61B9" w:rsidRDefault="00FB61B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B61B9" w:rsidRDefault="00FB61B9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B61B9" w:rsidRPr="00F83889" w:rsidRDefault="00FB61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B61B9" w:rsidRPr="00F83889" w:rsidRDefault="00FB61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B61B9" w:rsidRPr="00F83889" w:rsidRDefault="00FB61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B61B9" w:rsidRPr="00F83889" w:rsidRDefault="00FB61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B61B9" w:rsidRDefault="00FB61B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Pr="00930031" w:rsidRDefault="00FB61B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B9" w:rsidRDefault="00FB61B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2A5D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20E5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148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oleObject" Target="embeddings/oleObject3.bin"/><Relationship Id="rId21" Type="http://schemas.openxmlformats.org/officeDocument/2006/relationships/header" Target="header5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Kuznetsov.PN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1790E-EBF0-423C-8D86-3867275C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94</Pages>
  <Words>29386</Words>
  <Characters>167502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196496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151</cp:revision>
  <cp:lastPrinted>2015-12-29T14:27:00Z</cp:lastPrinted>
  <dcterms:created xsi:type="dcterms:W3CDTF">2016-01-13T12:36:00Z</dcterms:created>
  <dcterms:modified xsi:type="dcterms:W3CDTF">2018-02-22T07:12:00Z</dcterms:modified>
</cp:coreProperties>
</file>