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B464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A5DCE" w:rsidRPr="006A5DCE" w:rsidRDefault="006A5D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A5D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A5D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A5D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A5D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A5D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A5D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A5D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УТВЕРЖДАЮ: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Председатель закупочной комиссии -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начальник Управления логистики и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материально-технического обеспечения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филиала ПАО «МРСК Центра» -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«Смоленскэнерго»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</w:p>
    <w:p w:rsidR="006A5DCE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___________________ Д.М. Ковалев</w:t>
      </w:r>
    </w:p>
    <w:p w:rsidR="006A5DCE" w:rsidRPr="00C12FA4" w:rsidRDefault="006A5DCE" w:rsidP="006A5DCE">
      <w:pPr>
        <w:spacing w:line="240" w:lineRule="auto"/>
        <w:jc w:val="right"/>
        <w:rPr>
          <w:sz w:val="24"/>
          <w:szCs w:val="24"/>
        </w:rPr>
      </w:pPr>
    </w:p>
    <w:p w:rsidR="006A5DCE" w:rsidRPr="00C12FA4" w:rsidRDefault="006A5DCE" w:rsidP="006A5DCE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D7F8F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 xml:space="preserve">ОТКРЫТЫЙ ЗАПРОС </w:t>
      </w:r>
      <w:r w:rsidRPr="00DD7F8F">
        <w:rPr>
          <w:rFonts w:ascii="Times New Roman" w:hAnsi="Times New Roman"/>
          <w:b/>
          <w:sz w:val="24"/>
          <w:szCs w:val="24"/>
        </w:rPr>
        <w:t>ПРЕДЛОЖЕНИЙ</w:t>
      </w:r>
    </w:p>
    <w:p w:rsidR="006A5DCE" w:rsidRPr="00DD7F8F" w:rsidRDefault="00717F60" w:rsidP="006A5DCE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D7F8F">
        <w:rPr>
          <w:b/>
          <w:sz w:val="24"/>
          <w:szCs w:val="24"/>
        </w:rPr>
        <w:t xml:space="preserve">на право заключения </w:t>
      </w:r>
      <w:proofErr w:type="gramStart"/>
      <w:r w:rsidR="006A5DCE" w:rsidRPr="00DD7F8F">
        <w:rPr>
          <w:b/>
          <w:sz w:val="24"/>
          <w:szCs w:val="24"/>
        </w:rPr>
        <w:t>Договора</w:t>
      </w:r>
      <w:proofErr w:type="gramEnd"/>
      <w:r w:rsidR="00366652" w:rsidRPr="00DD7F8F">
        <w:rPr>
          <w:b/>
          <w:sz w:val="24"/>
          <w:szCs w:val="24"/>
        </w:rPr>
        <w:t xml:space="preserve"> </w:t>
      </w:r>
      <w:r w:rsidR="006A5DCE" w:rsidRPr="00DD7F8F">
        <w:rPr>
          <w:b/>
          <w:sz w:val="24"/>
          <w:szCs w:val="24"/>
        </w:rPr>
        <w:t xml:space="preserve">на оказание услуг по ремонту автотранспорта </w:t>
      </w:r>
    </w:p>
    <w:p w:rsidR="007556FF" w:rsidRDefault="006A5DCE" w:rsidP="006A5DCE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D7F8F">
        <w:rPr>
          <w:b/>
          <w:sz w:val="24"/>
          <w:szCs w:val="24"/>
        </w:rPr>
        <w:t>для нужд ПАО «МРСК Центра» (филиала «Смоленскэнерго»)</w:t>
      </w:r>
    </w:p>
    <w:p w:rsidR="006A5DCE" w:rsidRPr="006A5DCE" w:rsidRDefault="006A5DCE" w:rsidP="006A5DC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6A5DCE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Смоленск</w:t>
      </w:r>
      <w:r w:rsidR="007556FF"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DA762E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90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6A5DC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6A5DCE" w:rsidRPr="006A5DCE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proofErr w:type="gramStart"/>
        <w:r w:rsidR="006A5DCE" w:rsidRPr="006A5DCE">
          <w:rPr>
            <w:rStyle w:val="a7"/>
            <w:iCs/>
            <w:sz w:val="24"/>
            <w:szCs w:val="24"/>
          </w:rPr>
          <w:t>L</w:t>
        </w:r>
        <w:r w:rsidR="006A5DCE" w:rsidRPr="006A5DCE">
          <w:rPr>
            <w:rStyle w:val="a7"/>
            <w:iCs/>
            <w:sz w:val="24"/>
            <w:szCs w:val="24"/>
            <w:lang w:val="en-US"/>
          </w:rPr>
          <w:t>ebedev</w:t>
        </w:r>
        <w:r w:rsidR="006A5DCE" w:rsidRPr="006A5DCE">
          <w:rPr>
            <w:rStyle w:val="a7"/>
            <w:iCs/>
            <w:sz w:val="24"/>
            <w:szCs w:val="24"/>
          </w:rPr>
          <w:t>.</w:t>
        </w:r>
        <w:r w:rsidR="006A5DCE" w:rsidRPr="006A5DCE">
          <w:rPr>
            <w:rStyle w:val="a7"/>
            <w:iCs/>
            <w:sz w:val="24"/>
            <w:szCs w:val="24"/>
            <w:lang w:val="en-US"/>
          </w:rPr>
          <w:t>AAL</w:t>
        </w:r>
        <w:r w:rsidR="006A5DCE" w:rsidRPr="006A5DCE">
          <w:rPr>
            <w:rStyle w:val="a7"/>
            <w:iCs/>
            <w:sz w:val="24"/>
            <w:szCs w:val="24"/>
          </w:rPr>
          <w:t>@mrsk-1.ru</w:t>
        </w:r>
      </w:hyperlink>
      <w:r w:rsidR="006A5DCE" w:rsidRPr="006A5DCE">
        <w:rPr>
          <w:iCs/>
          <w:sz w:val="24"/>
          <w:szCs w:val="24"/>
        </w:rPr>
        <w:t>,, ответственное лицо – Лебедев Александр Александрович, контактный телефон - (4812) 42-95-08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DD7F8F">
        <w:rPr>
          <w:sz w:val="24"/>
          <w:szCs w:val="24"/>
        </w:rPr>
        <w:t xml:space="preserve">, опубликованным </w:t>
      </w:r>
      <w:r w:rsidRPr="00DD7F8F">
        <w:rPr>
          <w:b/>
          <w:sz w:val="24"/>
          <w:szCs w:val="24"/>
        </w:rPr>
        <w:t>«</w:t>
      </w:r>
      <w:r w:rsidR="006A5DCE" w:rsidRPr="00DD7F8F">
        <w:rPr>
          <w:b/>
          <w:sz w:val="24"/>
          <w:szCs w:val="24"/>
        </w:rPr>
        <w:t>23</w:t>
      </w:r>
      <w:r w:rsidRPr="00DD7F8F">
        <w:rPr>
          <w:b/>
          <w:sz w:val="24"/>
          <w:szCs w:val="24"/>
        </w:rPr>
        <w:t xml:space="preserve">» </w:t>
      </w:r>
      <w:r w:rsidR="006A5DCE" w:rsidRPr="00DD7F8F">
        <w:rPr>
          <w:b/>
          <w:sz w:val="24"/>
          <w:szCs w:val="24"/>
        </w:rPr>
        <w:t>декаб</w:t>
      </w:r>
      <w:r w:rsidR="00862664" w:rsidRPr="00DD7F8F">
        <w:rPr>
          <w:b/>
          <w:sz w:val="24"/>
          <w:szCs w:val="24"/>
        </w:rPr>
        <w:t>ря</w:t>
      </w:r>
      <w:r w:rsidRPr="00DD7F8F">
        <w:rPr>
          <w:b/>
          <w:sz w:val="24"/>
          <w:szCs w:val="24"/>
        </w:rPr>
        <w:t xml:space="preserve"> 20</w:t>
      </w:r>
      <w:r w:rsidR="00C12FA4" w:rsidRPr="00DD7F8F">
        <w:rPr>
          <w:b/>
          <w:sz w:val="24"/>
          <w:szCs w:val="24"/>
        </w:rPr>
        <w:t>1</w:t>
      </w:r>
      <w:r w:rsidR="00862664" w:rsidRPr="00DD7F8F">
        <w:rPr>
          <w:b/>
          <w:sz w:val="24"/>
          <w:szCs w:val="24"/>
        </w:rPr>
        <w:t>6</w:t>
      </w:r>
      <w:r w:rsidRPr="00DD7F8F">
        <w:rPr>
          <w:b/>
          <w:sz w:val="24"/>
          <w:szCs w:val="24"/>
        </w:rPr>
        <w:t xml:space="preserve"> г.</w:t>
      </w:r>
      <w:r w:rsidRPr="00DD7F8F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FB1A61">
        <w:fldChar w:fldCharType="begin"/>
      </w:r>
      <w:r w:rsidR="00FB1A61">
        <w:instrText xml:space="preserve"> REF _Ref440269836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1.1.2</w:t>
      </w:r>
      <w:r w:rsidR="00FB1A61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</w:t>
      </w:r>
      <w:r w:rsidR="005B75A6" w:rsidRPr="00DD7F8F">
        <w:rPr>
          <w:sz w:val="24"/>
          <w:szCs w:val="24"/>
        </w:rPr>
        <w:t>физических лиц (в т.</w:t>
      </w:r>
      <w:r w:rsidR="003129D4" w:rsidRPr="00DD7F8F">
        <w:rPr>
          <w:sz w:val="24"/>
          <w:szCs w:val="24"/>
        </w:rPr>
        <w:t xml:space="preserve"> </w:t>
      </w:r>
      <w:r w:rsidR="005B75A6" w:rsidRPr="00DD7F8F">
        <w:rPr>
          <w:sz w:val="24"/>
          <w:szCs w:val="24"/>
        </w:rPr>
        <w:t>ч. индивидуальных предпринимателей)</w:t>
      </w:r>
      <w:r w:rsidR="00DC6125" w:rsidRPr="00DD7F8F">
        <w:rPr>
          <w:sz w:val="24"/>
          <w:szCs w:val="24"/>
        </w:rPr>
        <w:t xml:space="preserve"> (далее</w:t>
      </w:r>
      <w:proofErr w:type="gramEnd"/>
      <w:r w:rsidR="00DC6125" w:rsidRPr="00DD7F8F">
        <w:rPr>
          <w:sz w:val="24"/>
          <w:szCs w:val="24"/>
        </w:rPr>
        <w:t xml:space="preserve"> - Участники)</w:t>
      </w:r>
      <w:r w:rsidR="009D7F01" w:rsidRPr="00DD7F8F">
        <w:rPr>
          <w:sz w:val="24"/>
          <w:szCs w:val="24"/>
        </w:rPr>
        <w:t xml:space="preserve"> </w:t>
      </w:r>
      <w:r w:rsidR="004B5EB3" w:rsidRPr="00DD7F8F">
        <w:rPr>
          <w:sz w:val="24"/>
          <w:szCs w:val="24"/>
        </w:rPr>
        <w:t>к участию в процедуре О</w:t>
      </w:r>
      <w:r w:rsidRPr="00DD7F8F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D7F8F">
        <w:rPr>
          <w:sz w:val="24"/>
          <w:szCs w:val="24"/>
        </w:rPr>
        <w:t xml:space="preserve">на право заключения </w:t>
      </w:r>
      <w:r w:rsidR="006A5DCE" w:rsidRPr="00DD7F8F">
        <w:rPr>
          <w:sz w:val="24"/>
          <w:szCs w:val="24"/>
        </w:rPr>
        <w:t>Договора на оказание услуг по ремонту автотранспорта</w:t>
      </w:r>
      <w:r w:rsidR="00366652" w:rsidRPr="00DD7F8F">
        <w:rPr>
          <w:sz w:val="24"/>
          <w:szCs w:val="24"/>
        </w:rPr>
        <w:t xml:space="preserve">  для нужд ПАО «МРСК Центра»</w:t>
      </w:r>
      <w:r w:rsidR="00702B2C" w:rsidRPr="00DD7F8F">
        <w:rPr>
          <w:sz w:val="24"/>
          <w:szCs w:val="24"/>
        </w:rPr>
        <w:t xml:space="preserve"> </w:t>
      </w:r>
      <w:r w:rsidR="00862664" w:rsidRPr="00DD7F8F">
        <w:rPr>
          <w:sz w:val="24"/>
          <w:szCs w:val="24"/>
        </w:rPr>
        <w:t>(</w:t>
      </w:r>
      <w:r w:rsidR="006A5DCE" w:rsidRPr="00DD7F8F">
        <w:rPr>
          <w:sz w:val="24"/>
          <w:szCs w:val="24"/>
        </w:rPr>
        <w:t xml:space="preserve">филиала </w:t>
      </w:r>
      <w:r w:rsidR="00862664" w:rsidRPr="00DD7F8F">
        <w:rPr>
          <w:sz w:val="24"/>
          <w:szCs w:val="24"/>
        </w:rPr>
        <w:t xml:space="preserve">«Смоленскэнерго», расположенного по адресу: </w:t>
      </w:r>
      <w:proofErr w:type="gramStart"/>
      <w:r w:rsidR="00862664" w:rsidRPr="00DD7F8F">
        <w:rPr>
          <w:sz w:val="24"/>
          <w:szCs w:val="24"/>
        </w:rPr>
        <w:t>РФ, 214019</w:t>
      </w:r>
      <w:r w:rsidR="00862664" w:rsidRPr="006A5DCE">
        <w:rPr>
          <w:sz w:val="24"/>
          <w:szCs w:val="24"/>
        </w:rPr>
        <w:t xml:space="preserve">, г. Смоленск, ул. </w:t>
      </w:r>
      <w:proofErr w:type="spellStart"/>
      <w:r w:rsidR="00862664" w:rsidRPr="006A5DCE">
        <w:rPr>
          <w:sz w:val="24"/>
          <w:szCs w:val="24"/>
        </w:rPr>
        <w:t>Тенишевой</w:t>
      </w:r>
      <w:proofErr w:type="spellEnd"/>
      <w:r w:rsidR="00862664" w:rsidRPr="006A5DCE">
        <w:rPr>
          <w:sz w:val="24"/>
          <w:szCs w:val="24"/>
        </w:rPr>
        <w:t>, д. 33)</w:t>
      </w:r>
      <w:r w:rsidRPr="006A5DC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</w:t>
      </w:r>
      <w:proofErr w:type="gramStart"/>
      <w:r w:rsidRPr="00C12FA4">
        <w:rPr>
          <w:sz w:val="24"/>
          <w:szCs w:val="24"/>
        </w:rPr>
        <w:t>соответствии</w:t>
      </w:r>
      <w:proofErr w:type="gramEnd"/>
      <w:r w:rsidRPr="00C12FA4">
        <w:rPr>
          <w:sz w:val="24"/>
          <w:szCs w:val="24"/>
        </w:rPr>
        <w:t xml:space="preserve"> с правилами и с </w:t>
      </w:r>
      <w:r w:rsidRPr="006A5DCE">
        <w:rPr>
          <w:sz w:val="24"/>
          <w:szCs w:val="24"/>
        </w:rPr>
        <w:t xml:space="preserve">использованием функционала </w:t>
      </w:r>
      <w:r w:rsidR="00702B2C" w:rsidRPr="006A5DCE">
        <w:rPr>
          <w:sz w:val="24"/>
          <w:szCs w:val="24"/>
        </w:rPr>
        <w:t>электронной торговой площадк</w:t>
      </w:r>
      <w:r w:rsidR="00414AB1" w:rsidRPr="006A5DCE">
        <w:rPr>
          <w:sz w:val="24"/>
          <w:szCs w:val="24"/>
        </w:rPr>
        <w:t>и</w:t>
      </w:r>
      <w:r w:rsidR="00702B2C" w:rsidRPr="006A5DCE">
        <w:rPr>
          <w:sz w:val="24"/>
          <w:szCs w:val="24"/>
        </w:rPr>
        <w:t xml:space="preserve"> </w:t>
      </w:r>
      <w:r w:rsidR="000D70B6" w:rsidRPr="006A5DCE">
        <w:rPr>
          <w:sz w:val="24"/>
          <w:szCs w:val="24"/>
        </w:rPr>
        <w:t>П</w:t>
      </w:r>
      <w:r w:rsidR="00702B2C" w:rsidRPr="006A5DCE">
        <w:rPr>
          <w:sz w:val="24"/>
          <w:szCs w:val="24"/>
        </w:rPr>
        <w:t>АО «</w:t>
      </w:r>
      <w:proofErr w:type="spellStart"/>
      <w:r w:rsidR="00702B2C" w:rsidRPr="006A5DCE">
        <w:rPr>
          <w:sz w:val="24"/>
          <w:szCs w:val="24"/>
        </w:rPr>
        <w:t>Россети</w:t>
      </w:r>
      <w:proofErr w:type="spellEnd"/>
      <w:r w:rsidR="00702B2C" w:rsidRPr="006A5DCE">
        <w:rPr>
          <w:sz w:val="24"/>
          <w:szCs w:val="24"/>
        </w:rPr>
        <w:t xml:space="preserve">» </w:t>
      </w:r>
      <w:hyperlink r:id="rId21" w:history="1">
        <w:r w:rsidR="00862664" w:rsidRPr="006A5DCE">
          <w:rPr>
            <w:rStyle w:val="a7"/>
            <w:sz w:val="24"/>
            <w:szCs w:val="24"/>
          </w:rPr>
          <w:t>etp.rosseti.ru</w:t>
        </w:r>
      </w:hyperlink>
      <w:r w:rsidR="00862664" w:rsidRPr="006A5DCE">
        <w:rPr>
          <w:sz w:val="24"/>
          <w:szCs w:val="24"/>
        </w:rPr>
        <w:t xml:space="preserve"> </w:t>
      </w:r>
      <w:r w:rsidR="00702B2C" w:rsidRPr="006A5DCE">
        <w:rPr>
          <w:sz w:val="24"/>
          <w:szCs w:val="24"/>
        </w:rPr>
        <w:t>(далее —</w:t>
      </w:r>
      <w:r w:rsidR="00702B2C" w:rsidRPr="00C12FA4">
        <w:rPr>
          <w:sz w:val="24"/>
          <w:szCs w:val="24"/>
        </w:rPr>
        <w:t xml:space="preserve">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DD7F8F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D7F8F">
        <w:rPr>
          <w:sz w:val="24"/>
          <w:szCs w:val="24"/>
        </w:rPr>
        <w:t>Предмет З</w:t>
      </w:r>
      <w:r w:rsidR="00717F60" w:rsidRPr="00DD7F8F">
        <w:rPr>
          <w:sz w:val="24"/>
          <w:szCs w:val="24"/>
        </w:rPr>
        <w:t>апроса предложений</w:t>
      </w:r>
      <w:r w:rsidR="00702B2C" w:rsidRPr="00DD7F8F">
        <w:rPr>
          <w:sz w:val="24"/>
          <w:szCs w:val="24"/>
        </w:rPr>
        <w:t>:</w:t>
      </w:r>
      <w:bookmarkEnd w:id="16"/>
    </w:p>
    <w:p w:rsidR="00A40714" w:rsidRPr="00DD7F8F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D7F8F">
        <w:rPr>
          <w:b/>
          <w:sz w:val="24"/>
          <w:szCs w:val="24"/>
          <w:u w:val="single"/>
        </w:rPr>
        <w:t>Лот №1:</w:t>
      </w:r>
      <w:r w:rsidR="00717F60" w:rsidRPr="00DD7F8F">
        <w:rPr>
          <w:sz w:val="24"/>
          <w:szCs w:val="24"/>
        </w:rPr>
        <w:t xml:space="preserve"> право заключения </w:t>
      </w:r>
      <w:bookmarkEnd w:id="17"/>
      <w:r w:rsidR="006A5DCE" w:rsidRPr="00DD7F8F">
        <w:rPr>
          <w:sz w:val="24"/>
          <w:szCs w:val="24"/>
        </w:rPr>
        <w:t>Договора на оказание услуг по ремонту автотранспорта для нужд ПАО «МРСК Центра» (филиала «Смоленскэнерго»)</w:t>
      </w:r>
      <w:r w:rsidR="00702B2C" w:rsidRPr="00DD7F8F">
        <w:rPr>
          <w:sz w:val="24"/>
          <w:szCs w:val="24"/>
        </w:rPr>
        <w:t>.</w:t>
      </w:r>
    </w:p>
    <w:p w:rsidR="008C4223" w:rsidRPr="00DD7F8F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D7F8F">
        <w:rPr>
          <w:sz w:val="24"/>
          <w:szCs w:val="24"/>
        </w:rPr>
        <w:t xml:space="preserve">Количество лотов: </w:t>
      </w:r>
      <w:r w:rsidRPr="00DD7F8F">
        <w:rPr>
          <w:b/>
          <w:sz w:val="24"/>
          <w:szCs w:val="24"/>
        </w:rPr>
        <w:t>1 (один)</w:t>
      </w:r>
      <w:r w:rsidRPr="00DD7F8F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D7F8F">
        <w:rPr>
          <w:sz w:val="24"/>
          <w:szCs w:val="24"/>
        </w:rPr>
        <w:t xml:space="preserve">Частичное </w:t>
      </w:r>
      <w:r w:rsidR="00366652" w:rsidRPr="00DD7F8F">
        <w:rPr>
          <w:sz w:val="24"/>
          <w:szCs w:val="24"/>
        </w:rPr>
        <w:t xml:space="preserve">оказание </w:t>
      </w:r>
      <w:r w:rsidR="00AD3EBC" w:rsidRPr="00DD7F8F">
        <w:rPr>
          <w:sz w:val="24"/>
          <w:szCs w:val="24"/>
        </w:rPr>
        <w:t>услуг</w:t>
      </w:r>
      <w:r w:rsidRPr="00DD7F8F">
        <w:rPr>
          <w:sz w:val="24"/>
          <w:szCs w:val="24"/>
        </w:rPr>
        <w:t xml:space="preserve"> не допускается.</w:t>
      </w:r>
    </w:p>
    <w:p w:rsidR="00717F60" w:rsidRPr="00DD7F8F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DD7F8F">
        <w:rPr>
          <w:sz w:val="24"/>
          <w:szCs w:val="24"/>
        </w:rPr>
        <w:t>оказания услуг</w:t>
      </w:r>
      <w:r w:rsidR="00717F60" w:rsidRPr="00DD7F8F">
        <w:rPr>
          <w:sz w:val="24"/>
          <w:szCs w:val="24"/>
        </w:rPr>
        <w:t xml:space="preserve">: </w:t>
      </w:r>
      <w:r w:rsidR="00BF4DCD" w:rsidRPr="00DD7F8F">
        <w:rPr>
          <w:sz w:val="24"/>
          <w:szCs w:val="24"/>
        </w:rPr>
        <w:t>с момента заключения договора по 29.12.2017</w:t>
      </w:r>
      <w:r w:rsidR="00717F60" w:rsidRPr="00DD7F8F">
        <w:rPr>
          <w:sz w:val="24"/>
          <w:szCs w:val="24"/>
        </w:rPr>
        <w:t>.</w:t>
      </w:r>
      <w:bookmarkEnd w:id="19"/>
    </w:p>
    <w:p w:rsidR="008D2928" w:rsidRPr="00DD7F8F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D7F8F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D7F8F">
        <w:rPr>
          <w:sz w:val="24"/>
          <w:szCs w:val="24"/>
        </w:rPr>
        <w:t xml:space="preserve">территории </w:t>
      </w:r>
      <w:r w:rsidR="00BF4DCD" w:rsidRPr="00DD7F8F">
        <w:rPr>
          <w:sz w:val="24"/>
          <w:szCs w:val="24"/>
        </w:rPr>
        <w:t>г. Смоленска и Смоленской области</w:t>
      </w:r>
      <w:r w:rsidRPr="00DD7F8F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D7F8F">
        <w:rPr>
          <w:iCs/>
          <w:sz w:val="24"/>
          <w:szCs w:val="24"/>
        </w:rPr>
        <w:t xml:space="preserve">Форма и порядок оплаты: </w:t>
      </w:r>
      <w:r w:rsidR="00366652" w:rsidRPr="00DD7F8F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DD092B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lastRenderedPageBreak/>
        <w:t xml:space="preserve">Участник должен указать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DD092B" w:rsidRPr="00DD092B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</w:t>
      </w:r>
      <w:proofErr w:type="gramStart"/>
      <w:r w:rsidRPr="006F543E">
        <w:rPr>
          <w:rFonts w:eastAsia="Calibri"/>
          <w:b w:val="0"/>
          <w:szCs w:val="24"/>
        </w:rPr>
        <w:t>соответствии</w:t>
      </w:r>
      <w:proofErr w:type="gramEnd"/>
      <w:r w:rsidRPr="006F543E">
        <w:rPr>
          <w:rFonts w:eastAsia="Calibri"/>
          <w:b w:val="0"/>
          <w:szCs w:val="24"/>
        </w:rPr>
        <w:t xml:space="preserve">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DD092B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</w:t>
      </w:r>
      <w:proofErr w:type="gramStart"/>
      <w:r w:rsidRPr="00AE1D21">
        <w:rPr>
          <w:bCs w:val="0"/>
          <w:sz w:val="24"/>
          <w:szCs w:val="24"/>
        </w:rPr>
        <w:t>соответствии</w:t>
      </w:r>
      <w:proofErr w:type="gramEnd"/>
      <w:r w:rsidRPr="00AE1D21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 xml:space="preserve"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DD092B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</w:t>
      </w:r>
      <w:proofErr w:type="gramStart"/>
      <w:r w:rsidRPr="0043428B">
        <w:rPr>
          <w:sz w:val="24"/>
          <w:szCs w:val="24"/>
        </w:rPr>
        <w:t>случае</w:t>
      </w:r>
      <w:proofErr w:type="gramEnd"/>
      <w:r w:rsidRPr="0043428B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D7F8F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DD7F8F">
        <w:rPr>
          <w:szCs w:val="24"/>
        </w:rPr>
        <w:t xml:space="preserve">Начальная (максимальная) цена </w:t>
      </w:r>
      <w:r w:rsidR="00123C70" w:rsidRPr="00DD7F8F">
        <w:rPr>
          <w:szCs w:val="24"/>
        </w:rPr>
        <w:t>Договор</w:t>
      </w:r>
      <w:r w:rsidRPr="00DD7F8F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DD7F8F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DD7F8F">
        <w:rPr>
          <w:bCs w:val="0"/>
          <w:sz w:val="24"/>
          <w:szCs w:val="24"/>
        </w:rPr>
        <w:t xml:space="preserve">Начальная (максимальная) цена </w:t>
      </w:r>
      <w:r w:rsidR="00123C70" w:rsidRPr="00DD7F8F">
        <w:rPr>
          <w:bCs w:val="0"/>
          <w:sz w:val="24"/>
          <w:szCs w:val="24"/>
        </w:rPr>
        <w:t>Договор</w:t>
      </w:r>
      <w:r w:rsidRPr="00DD7F8F">
        <w:rPr>
          <w:bCs w:val="0"/>
          <w:sz w:val="24"/>
          <w:szCs w:val="24"/>
        </w:rPr>
        <w:t>а</w:t>
      </w:r>
      <w:r w:rsidR="00216641" w:rsidRPr="00DD7F8F">
        <w:rPr>
          <w:bCs w:val="0"/>
          <w:sz w:val="24"/>
          <w:szCs w:val="24"/>
        </w:rPr>
        <w:t>:</w:t>
      </w:r>
      <w:bookmarkEnd w:id="395"/>
    </w:p>
    <w:p w:rsidR="00717F60" w:rsidRPr="00DD7F8F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DD7F8F">
        <w:rPr>
          <w:b/>
          <w:bCs w:val="0"/>
          <w:sz w:val="24"/>
          <w:szCs w:val="24"/>
          <w:u w:val="single"/>
        </w:rPr>
        <w:t>По Лоту №1:</w:t>
      </w:r>
      <w:r w:rsidR="00717F60" w:rsidRPr="00DD7F8F">
        <w:rPr>
          <w:bCs w:val="0"/>
          <w:sz w:val="24"/>
          <w:szCs w:val="24"/>
        </w:rPr>
        <w:t xml:space="preserve"> </w:t>
      </w:r>
      <w:r w:rsidR="00BF4DCD" w:rsidRPr="00DD7F8F">
        <w:rPr>
          <w:b/>
          <w:sz w:val="24"/>
          <w:szCs w:val="24"/>
        </w:rPr>
        <w:t>1 821 000,00</w:t>
      </w:r>
      <w:r w:rsidR="00BF4DCD" w:rsidRPr="00DD7F8F">
        <w:rPr>
          <w:sz w:val="24"/>
          <w:szCs w:val="24"/>
        </w:rPr>
        <w:t xml:space="preserve"> (один миллион восемьсот двадцать одна тысяча) рублей 00 копеек РФ, без учета НДС; НДС составляет </w:t>
      </w:r>
      <w:r w:rsidR="00BF4DCD" w:rsidRPr="00DD7F8F">
        <w:rPr>
          <w:b/>
          <w:sz w:val="24"/>
          <w:szCs w:val="24"/>
        </w:rPr>
        <w:t>327 780,00</w:t>
      </w:r>
      <w:r w:rsidR="00BF4DCD" w:rsidRPr="00DD7F8F">
        <w:rPr>
          <w:sz w:val="24"/>
          <w:szCs w:val="24"/>
        </w:rPr>
        <w:t xml:space="preserve"> (триста двадцать семь тысяч семьсот восемьдесят) рублей 00 копеек РФ; </w:t>
      </w:r>
      <w:r w:rsidR="00BF4DCD" w:rsidRPr="00DD7F8F">
        <w:rPr>
          <w:b/>
          <w:sz w:val="24"/>
          <w:szCs w:val="24"/>
        </w:rPr>
        <w:t>2 148 780,00</w:t>
      </w:r>
      <w:r w:rsidR="00BF4DCD" w:rsidRPr="00DD7F8F">
        <w:rPr>
          <w:sz w:val="24"/>
          <w:szCs w:val="24"/>
        </w:rPr>
        <w:t xml:space="preserve"> (два миллиона сто сорок восемь тысяч семьсот восемьдесят) рублей 00 копеек РФ, с учетом НДС.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D7F8F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</w:t>
      </w:r>
      <w:r w:rsidRPr="00AE1D21">
        <w:rPr>
          <w:sz w:val="24"/>
          <w:szCs w:val="24"/>
        </w:rPr>
        <w:t xml:space="preserve">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491992">
        <w:rPr>
          <w:sz w:val="24"/>
          <w:szCs w:val="24"/>
        </w:rPr>
        <w:t>рамках</w:t>
      </w:r>
      <w:proofErr w:type="gramEnd"/>
      <w:r w:rsidRPr="00491992">
        <w:rPr>
          <w:sz w:val="24"/>
          <w:szCs w:val="24"/>
        </w:rPr>
        <w:t xml:space="preserve">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</w:t>
      </w:r>
      <w:proofErr w:type="gramStart"/>
      <w:r w:rsidRPr="00AE1D21">
        <w:rPr>
          <w:bCs w:val="0"/>
          <w:sz w:val="24"/>
          <w:szCs w:val="24"/>
        </w:rPr>
        <w:t>письме</w:t>
      </w:r>
      <w:proofErr w:type="gramEnd"/>
      <w:r w:rsidRPr="00AE1D21">
        <w:rPr>
          <w:bCs w:val="0"/>
          <w:sz w:val="24"/>
          <w:szCs w:val="24"/>
        </w:rPr>
        <w:t xml:space="preserve">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BF4DC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</w:t>
      </w:r>
      <w:proofErr w:type="gramStart"/>
      <w:r w:rsidRPr="00AE1D21">
        <w:rPr>
          <w:bCs w:val="0"/>
          <w:sz w:val="24"/>
          <w:szCs w:val="24"/>
        </w:rPr>
        <w:t>рамках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491992">
        <w:rPr>
          <w:bCs w:val="0"/>
          <w:sz w:val="24"/>
          <w:szCs w:val="24"/>
        </w:rPr>
        <w:t xml:space="preserve"> настоящей </w:t>
      </w:r>
      <w:r w:rsidRPr="00BF4DCD">
        <w:rPr>
          <w:bCs w:val="0"/>
          <w:sz w:val="24"/>
          <w:szCs w:val="24"/>
        </w:rPr>
        <w:t xml:space="preserve">Документации, Закупочная комиссия оценивает и сопоставляет </w:t>
      </w:r>
      <w:r w:rsidR="00491992" w:rsidRPr="00BF4DCD">
        <w:rPr>
          <w:bCs w:val="0"/>
          <w:sz w:val="24"/>
          <w:szCs w:val="24"/>
        </w:rPr>
        <w:t xml:space="preserve">стоимости </w:t>
      </w:r>
      <w:r w:rsidR="00491992" w:rsidRPr="00BF4DCD">
        <w:rPr>
          <w:sz w:val="24"/>
          <w:szCs w:val="24"/>
        </w:rPr>
        <w:t>за единицу продукции</w:t>
      </w:r>
      <w:r w:rsidR="00491992" w:rsidRPr="00BF4DCD">
        <w:rPr>
          <w:bCs w:val="0"/>
          <w:sz w:val="24"/>
          <w:szCs w:val="24"/>
        </w:rPr>
        <w:t xml:space="preserve"> </w:t>
      </w:r>
      <w:r w:rsidRPr="00BF4DCD">
        <w:rPr>
          <w:bCs w:val="0"/>
          <w:sz w:val="24"/>
          <w:szCs w:val="24"/>
        </w:rPr>
        <w:t>без учета НДС.</w:t>
      </w:r>
    </w:p>
    <w:p w:rsidR="00BC1324" w:rsidRPr="00BF4DC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F4DC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BF4DCD">
        <w:fldChar w:fldCharType="begin"/>
      </w:r>
      <w:r w:rsidR="00FB1A61" w:rsidRPr="00BF4DCD">
        <w:instrText xml:space="preserve"> REF _Ref465670219 \r \h  \* MERGEFORMAT </w:instrText>
      </w:r>
      <w:r w:rsidR="00FB1A61" w:rsidRPr="00BF4DCD">
        <w:fldChar w:fldCharType="separate"/>
      </w:r>
      <w:r w:rsidR="00DD092B" w:rsidRPr="00BF4DCD">
        <w:rPr>
          <w:bCs w:val="0"/>
          <w:sz w:val="24"/>
          <w:szCs w:val="24"/>
        </w:rPr>
        <w:t>3.10</w:t>
      </w:r>
      <w:r w:rsidR="00FB1A61" w:rsidRPr="00BF4DCD">
        <w:fldChar w:fldCharType="end"/>
      </w:r>
      <w:r w:rsidRPr="00BF4DC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1"/>
      <w:r w:rsidRPr="00AE1D21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BF4DC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 w:rsidRPr="00BF4DCD">
        <w:fldChar w:fldCharType="begin"/>
      </w:r>
      <w:r w:rsidR="00FB1A61" w:rsidRPr="00BF4DCD">
        <w:instrText xml:space="preserve"> REF _Ref440275279 \r \h  \* MERGEFORMAT </w:instrText>
      </w:r>
      <w:r w:rsidR="00FB1A61" w:rsidRPr="00BF4DCD">
        <w:fldChar w:fldCharType="separate"/>
      </w:r>
      <w:r w:rsidR="00DD092B" w:rsidRPr="00BF4DCD">
        <w:rPr>
          <w:sz w:val="24"/>
          <w:szCs w:val="24"/>
        </w:rPr>
        <w:t>1.1.4</w:t>
      </w:r>
      <w:r w:rsidR="00FB1A61" w:rsidRPr="00BF4DCD">
        <w:fldChar w:fldCharType="end"/>
      </w:r>
      <w:r w:rsidRPr="00BF4DCD">
        <w:rPr>
          <w:sz w:val="24"/>
          <w:szCs w:val="24"/>
        </w:rPr>
        <w:t xml:space="preserve"> и разделе </w:t>
      </w:r>
      <w:r w:rsidR="00FB1A61" w:rsidRPr="00BF4DCD">
        <w:fldChar w:fldCharType="begin"/>
      </w:r>
      <w:r w:rsidR="00FB1A61" w:rsidRPr="00BF4DCD">
        <w:instrText xml:space="preserve"> REF _Ref440270568 \r \h  \* MERGEFORMAT </w:instrText>
      </w:r>
      <w:r w:rsidR="00FB1A61" w:rsidRPr="00BF4DCD">
        <w:fldChar w:fldCharType="separate"/>
      </w:r>
      <w:r w:rsidR="00DD092B" w:rsidRPr="00BF4DCD">
        <w:t>4</w:t>
      </w:r>
      <w:r w:rsidR="00FB1A61" w:rsidRPr="00BF4DCD">
        <w:fldChar w:fldCharType="end"/>
      </w:r>
      <w:r w:rsidRPr="00BF4DCD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F4DCD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F4DCD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F4DCD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proofErr w:type="gramStart"/>
      <w:r w:rsidRPr="00AE1D21">
        <w:rPr>
          <w:sz w:val="24"/>
          <w:szCs w:val="24"/>
        </w:rPr>
        <w:lastRenderedPageBreak/>
        <w:t>составе</w:t>
      </w:r>
      <w:proofErr w:type="gramEnd"/>
      <w:r w:rsidRPr="00AE1D21">
        <w:rPr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</w:t>
      </w:r>
      <w:proofErr w:type="gramStart"/>
      <w:r w:rsidRPr="00AE1D21">
        <w:rPr>
          <w:sz w:val="24"/>
          <w:szCs w:val="24"/>
        </w:rPr>
        <w:t>каждом</w:t>
      </w:r>
      <w:proofErr w:type="gramEnd"/>
      <w:r w:rsidRPr="00AE1D21">
        <w:rPr>
          <w:sz w:val="24"/>
          <w:szCs w:val="24"/>
        </w:rPr>
        <w:t xml:space="preserve">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 xml:space="preserve">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 xml:space="preserve"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</w:t>
      </w:r>
      <w:r w:rsidR="00CE4D51" w:rsidRPr="007A5083">
        <w:rPr>
          <w:sz w:val="24"/>
          <w:szCs w:val="24"/>
        </w:rPr>
        <w:lastRenderedPageBreak/>
        <w:t>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BF4DC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</w:t>
      </w:r>
      <w:r w:rsidR="00BD40A3" w:rsidRPr="00BF4DCD">
        <w:rPr>
          <w:sz w:val="24"/>
          <w:szCs w:val="24"/>
        </w:rPr>
        <w:t>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BF4DC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F4DCD">
        <w:rPr>
          <w:sz w:val="24"/>
          <w:szCs w:val="24"/>
        </w:rPr>
        <w:t xml:space="preserve">Документы, предусмотренные п. </w:t>
      </w:r>
      <w:r w:rsidR="00FB1A61" w:rsidRPr="00BF4DCD">
        <w:fldChar w:fldCharType="begin"/>
      </w:r>
      <w:r w:rsidR="00FB1A61" w:rsidRPr="00BF4DCD">
        <w:instrText xml:space="preserve"> REF _Ref465675151 \r \h  \* MERGEFORMAT </w:instrText>
      </w:r>
      <w:r w:rsidR="00FB1A61" w:rsidRPr="00BF4DCD">
        <w:fldChar w:fldCharType="separate"/>
      </w:r>
      <w:r w:rsidR="00DD092B" w:rsidRPr="00BF4DCD">
        <w:rPr>
          <w:sz w:val="24"/>
          <w:szCs w:val="24"/>
        </w:rPr>
        <w:t>3.10.2</w:t>
      </w:r>
      <w:r w:rsidR="00FB1A61" w:rsidRPr="00BF4DCD">
        <w:fldChar w:fldCharType="end"/>
      </w:r>
      <w:r w:rsidRPr="00BF4DCD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BF4DCD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F4DCD">
        <w:rPr>
          <w:sz w:val="24"/>
          <w:szCs w:val="24"/>
        </w:rPr>
        <w:t>Иные документы, которые</w:t>
      </w:r>
      <w:r w:rsidR="007705A5" w:rsidRPr="00BF4DCD">
        <w:rPr>
          <w:sz w:val="24"/>
          <w:szCs w:val="24"/>
        </w:rPr>
        <w:t>,</w:t>
      </w:r>
      <w:r w:rsidRPr="00BF4DCD">
        <w:rPr>
          <w:sz w:val="24"/>
          <w:szCs w:val="24"/>
        </w:rPr>
        <w:t xml:space="preserve"> по мнению Участника</w:t>
      </w:r>
      <w:r w:rsidR="007705A5" w:rsidRPr="00BF4DCD">
        <w:rPr>
          <w:sz w:val="24"/>
          <w:szCs w:val="24"/>
        </w:rPr>
        <w:t>,</w:t>
      </w:r>
      <w:r w:rsidRPr="00BF4DC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F4DCD">
        <w:rPr>
          <w:bCs w:val="0"/>
          <w:sz w:val="24"/>
          <w:szCs w:val="24"/>
        </w:rPr>
        <w:t>Организатор Запроса предложений вправе отклонить</w:t>
      </w:r>
      <w:r w:rsidRPr="00B20653">
        <w:rPr>
          <w:bCs w:val="0"/>
          <w:sz w:val="24"/>
          <w:szCs w:val="24"/>
        </w:rPr>
        <w:t xml:space="preserve">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lastRenderedPageBreak/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a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g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212D09">
        <w:rPr>
          <w:bCs w:val="0"/>
          <w:iCs/>
          <w:sz w:val="24"/>
          <w:szCs w:val="24"/>
        </w:rPr>
        <w:t>случае</w:t>
      </w:r>
      <w:proofErr w:type="gramEnd"/>
      <w:r w:rsidRPr="00212D09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DD092B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DD7F8F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DD7F8F">
        <w:rPr>
          <w:bCs w:val="0"/>
          <w:sz w:val="24"/>
          <w:szCs w:val="24"/>
        </w:rPr>
        <w:t xml:space="preserve">запроса предложений </w:t>
      </w:r>
      <w:r w:rsidR="00932C0A" w:rsidRPr="00DD7F8F">
        <w:rPr>
          <w:bCs w:val="0"/>
          <w:sz w:val="24"/>
          <w:szCs w:val="24"/>
        </w:rPr>
        <w:t xml:space="preserve">в составе своей </w:t>
      </w:r>
      <w:r w:rsidR="004B5EB3" w:rsidRPr="00DD7F8F">
        <w:rPr>
          <w:bCs w:val="0"/>
          <w:sz w:val="24"/>
          <w:szCs w:val="24"/>
        </w:rPr>
        <w:t>Заявк</w:t>
      </w:r>
      <w:r w:rsidR="00932C0A" w:rsidRPr="00DD7F8F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DD7F8F">
        <w:rPr>
          <w:bCs w:val="0"/>
          <w:sz w:val="24"/>
          <w:szCs w:val="24"/>
        </w:rPr>
        <w:t>запросе предложений</w:t>
      </w:r>
      <w:r w:rsidR="00932C0A" w:rsidRPr="00DD7F8F">
        <w:rPr>
          <w:bCs w:val="0"/>
          <w:sz w:val="24"/>
          <w:szCs w:val="24"/>
        </w:rPr>
        <w:t xml:space="preserve"> и подачей </w:t>
      </w:r>
      <w:r w:rsidR="004B5EB3" w:rsidRPr="00DD7F8F">
        <w:rPr>
          <w:bCs w:val="0"/>
          <w:sz w:val="24"/>
          <w:szCs w:val="24"/>
        </w:rPr>
        <w:t>Заявк</w:t>
      </w:r>
      <w:r w:rsidR="00932C0A" w:rsidRPr="00DD7F8F">
        <w:rPr>
          <w:bCs w:val="0"/>
          <w:sz w:val="24"/>
          <w:szCs w:val="24"/>
        </w:rPr>
        <w:t>и, на сумму не менее</w:t>
      </w:r>
      <w:r w:rsidR="004816F5" w:rsidRPr="00DD7F8F">
        <w:rPr>
          <w:bCs w:val="0"/>
          <w:sz w:val="24"/>
          <w:szCs w:val="24"/>
        </w:rPr>
        <w:t xml:space="preserve"> 3</w:t>
      </w:r>
      <w:r w:rsidR="00932C0A" w:rsidRPr="00DD7F8F">
        <w:rPr>
          <w:bCs w:val="0"/>
          <w:sz w:val="24"/>
          <w:szCs w:val="24"/>
        </w:rPr>
        <w:t xml:space="preserve">% от стоимости </w:t>
      </w:r>
      <w:r w:rsidR="004B5EB3" w:rsidRPr="00DD7F8F">
        <w:rPr>
          <w:bCs w:val="0"/>
          <w:sz w:val="24"/>
          <w:szCs w:val="24"/>
        </w:rPr>
        <w:t>Заявк</w:t>
      </w:r>
      <w:r w:rsidR="00932C0A" w:rsidRPr="00DD7F8F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D7F8F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 w:rsidRPr="00DD7F8F">
        <w:fldChar w:fldCharType="begin"/>
      </w:r>
      <w:r w:rsidR="00FB1A61" w:rsidRPr="00DD7F8F">
        <w:instrText xml:space="preserve"> REF _Ref467168844 \r \h  \* MERGEFORMAT </w:instrText>
      </w:r>
      <w:r w:rsidR="00FB1A61" w:rsidRPr="00DD7F8F">
        <w:fldChar w:fldCharType="separate"/>
      </w:r>
      <w:r w:rsidR="00DD092B" w:rsidRPr="00DD7F8F">
        <w:rPr>
          <w:sz w:val="24"/>
          <w:szCs w:val="24"/>
        </w:rPr>
        <w:t>3.3.14.3</w:t>
      </w:r>
      <w:r w:rsidR="00FB1A61" w:rsidRPr="00DD7F8F">
        <w:fldChar w:fldCharType="end"/>
      </w:r>
      <w:r w:rsidRPr="00DD7F8F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 w:rsidRPr="00DD7F8F">
        <w:fldChar w:fldCharType="begin"/>
      </w:r>
      <w:r w:rsidR="00FB1A61" w:rsidRPr="00DD7F8F">
        <w:instrText xml:space="preserve"> REF _Ref442263553 \r \h  \* MERGEFORMAT </w:instrText>
      </w:r>
      <w:r w:rsidR="00FB1A61" w:rsidRPr="00DD7F8F">
        <w:fldChar w:fldCharType="separate"/>
      </w:r>
      <w:r w:rsidR="00DD092B" w:rsidRPr="00DD7F8F">
        <w:rPr>
          <w:sz w:val="24"/>
          <w:szCs w:val="24"/>
        </w:rPr>
        <w:t>3.3.14.4</w:t>
      </w:r>
      <w:r w:rsidR="00FB1A61" w:rsidRPr="00DD7F8F">
        <w:fldChar w:fldCharType="end"/>
      </w:r>
      <w:r w:rsidRPr="00DD7F8F">
        <w:rPr>
          <w:sz w:val="24"/>
          <w:szCs w:val="24"/>
        </w:rPr>
        <w:t>). Выбор способа обеспечения исполнения обязательств, связанных с участием в</w:t>
      </w:r>
      <w:r w:rsidRPr="007A5083">
        <w:rPr>
          <w:sz w:val="24"/>
          <w:szCs w:val="24"/>
        </w:rPr>
        <w:t xml:space="preserve">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 xml:space="preserve">В </w:t>
      </w:r>
      <w:proofErr w:type="gramStart"/>
      <w:r w:rsidRPr="007A5083">
        <w:rPr>
          <w:sz w:val="24"/>
          <w:szCs w:val="24"/>
        </w:rPr>
        <w:t>случае</w:t>
      </w:r>
      <w:proofErr w:type="gramEnd"/>
      <w:r w:rsidRPr="007A5083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DD7F8F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</w:t>
      </w:r>
      <w:r w:rsidRPr="00DD7F8F">
        <w:rPr>
          <w:bCs w:val="0"/>
          <w:sz w:val="24"/>
          <w:szCs w:val="24"/>
        </w:rPr>
        <w:t xml:space="preserve">обеспечение по </w:t>
      </w:r>
      <w:r w:rsidR="00123C70" w:rsidRPr="00DD7F8F">
        <w:rPr>
          <w:bCs w:val="0"/>
          <w:sz w:val="24"/>
          <w:szCs w:val="24"/>
        </w:rPr>
        <w:t>Договор</w:t>
      </w:r>
      <w:r w:rsidRPr="00DD7F8F">
        <w:rPr>
          <w:bCs w:val="0"/>
          <w:sz w:val="24"/>
          <w:szCs w:val="24"/>
        </w:rPr>
        <w:t>у</w:t>
      </w:r>
      <w:r w:rsidR="00573BDB" w:rsidRPr="00DD7F8F">
        <w:rPr>
          <w:bCs w:val="0"/>
          <w:sz w:val="24"/>
          <w:szCs w:val="24"/>
        </w:rPr>
        <w:t xml:space="preserve"> (п.</w:t>
      </w:r>
      <w:r w:rsidR="002654BD" w:rsidRPr="00DD7F8F">
        <w:rPr>
          <w:bCs w:val="0"/>
          <w:sz w:val="24"/>
          <w:szCs w:val="24"/>
        </w:rPr>
        <w:fldChar w:fldCharType="begin"/>
      </w:r>
      <w:r w:rsidR="00573BDB" w:rsidRPr="00DD7F8F">
        <w:rPr>
          <w:bCs w:val="0"/>
          <w:sz w:val="24"/>
          <w:szCs w:val="24"/>
        </w:rPr>
        <w:instrText xml:space="preserve"> REF _Ref468201028 \r \h </w:instrText>
      </w:r>
      <w:r w:rsidR="002654BD" w:rsidRPr="00DD7F8F">
        <w:rPr>
          <w:bCs w:val="0"/>
          <w:sz w:val="24"/>
          <w:szCs w:val="24"/>
        </w:rPr>
      </w:r>
      <w:r w:rsidR="00DD7F8F">
        <w:rPr>
          <w:bCs w:val="0"/>
          <w:sz w:val="24"/>
          <w:szCs w:val="24"/>
        </w:rPr>
        <w:instrText xml:space="preserve"> \* MERGEFORMAT </w:instrText>
      </w:r>
      <w:r w:rsidR="002654BD" w:rsidRPr="00DD7F8F">
        <w:rPr>
          <w:bCs w:val="0"/>
          <w:sz w:val="24"/>
          <w:szCs w:val="24"/>
        </w:rPr>
        <w:fldChar w:fldCharType="separate"/>
      </w:r>
      <w:r w:rsidR="00DD092B" w:rsidRPr="00DD7F8F">
        <w:rPr>
          <w:bCs w:val="0"/>
          <w:sz w:val="24"/>
          <w:szCs w:val="24"/>
        </w:rPr>
        <w:t>3.12</w:t>
      </w:r>
      <w:r w:rsidR="002654BD" w:rsidRPr="00DD7F8F">
        <w:rPr>
          <w:bCs w:val="0"/>
          <w:sz w:val="24"/>
          <w:szCs w:val="24"/>
        </w:rPr>
        <w:fldChar w:fldCharType="end"/>
      </w:r>
      <w:r w:rsidR="00573BDB" w:rsidRPr="00DD7F8F">
        <w:rPr>
          <w:bCs w:val="0"/>
          <w:sz w:val="24"/>
          <w:szCs w:val="24"/>
        </w:rPr>
        <w:t>)</w:t>
      </w:r>
      <w:r w:rsidR="00311F48" w:rsidRPr="00DD7F8F">
        <w:rPr>
          <w:bCs w:val="0"/>
          <w:sz w:val="24"/>
          <w:szCs w:val="24"/>
        </w:rPr>
        <w:t>.</w:t>
      </w:r>
    </w:p>
    <w:p w:rsidR="00932C0A" w:rsidRPr="00DD7F8F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DD7F8F">
        <w:rPr>
          <w:bCs w:val="0"/>
          <w:sz w:val="24"/>
          <w:szCs w:val="24"/>
        </w:rPr>
        <w:t xml:space="preserve">В </w:t>
      </w:r>
      <w:proofErr w:type="gramStart"/>
      <w:r w:rsidRPr="00DD7F8F">
        <w:rPr>
          <w:bCs w:val="0"/>
          <w:sz w:val="24"/>
          <w:szCs w:val="24"/>
        </w:rPr>
        <w:t>случаях</w:t>
      </w:r>
      <w:proofErr w:type="gramEnd"/>
      <w:r w:rsidRPr="00DD7F8F">
        <w:rPr>
          <w:bCs w:val="0"/>
          <w:sz w:val="24"/>
          <w:szCs w:val="24"/>
        </w:rPr>
        <w:t xml:space="preserve">, указанных в п. </w:t>
      </w:r>
      <w:r w:rsidR="00FB1A61" w:rsidRPr="00DD7F8F">
        <w:fldChar w:fldCharType="begin"/>
      </w:r>
      <w:r w:rsidR="00FB1A61" w:rsidRPr="00DD7F8F">
        <w:instrText xml:space="preserve"> REF _Ref305753174 \r \h  \* MERGEFORMAT </w:instrText>
      </w:r>
      <w:r w:rsidR="00FB1A61" w:rsidRPr="00DD7F8F">
        <w:fldChar w:fldCharType="separate"/>
      </w:r>
      <w:r w:rsidR="00DD092B" w:rsidRPr="00DD7F8F">
        <w:rPr>
          <w:bCs w:val="0"/>
          <w:sz w:val="24"/>
          <w:szCs w:val="24"/>
        </w:rPr>
        <w:t>-3.3.14.3</w:t>
      </w:r>
      <w:r w:rsidR="00DD092B" w:rsidRPr="00DD7F8F">
        <w:t>.2</w:t>
      </w:r>
      <w:r w:rsidR="00FB1A61" w:rsidRPr="00DD7F8F">
        <w:fldChar w:fldCharType="end"/>
      </w:r>
      <w:r w:rsidRPr="00DD7F8F">
        <w:rPr>
          <w:bCs w:val="0"/>
          <w:sz w:val="24"/>
          <w:szCs w:val="24"/>
        </w:rPr>
        <w:t xml:space="preserve"> </w:t>
      </w:r>
      <w:r w:rsidR="009C744E" w:rsidRPr="00DD7F8F">
        <w:rPr>
          <w:bCs w:val="0"/>
          <w:sz w:val="24"/>
          <w:szCs w:val="24"/>
        </w:rPr>
        <w:t>Участник</w:t>
      </w:r>
      <w:r w:rsidRPr="00DD7F8F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0A7A8E" w:rsidRPr="00DD7F8F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DD7F8F">
        <w:rPr>
          <w:bCs w:val="0"/>
          <w:sz w:val="24"/>
          <w:szCs w:val="24"/>
        </w:rPr>
        <w:t>Участник</w:t>
      </w:r>
      <w:r w:rsidR="00932C0A" w:rsidRPr="00DD7F8F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</w:t>
      </w:r>
      <w:r w:rsidR="00932C0A" w:rsidRPr="00E71A48">
        <w:rPr>
          <w:bCs w:val="0"/>
          <w:sz w:val="24"/>
          <w:szCs w:val="24"/>
        </w:rPr>
        <w:t xml:space="preserve">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DD092B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F4DCD" w:rsidRPr="00E2197F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BF4DCD" w:rsidRPr="00E2197F">
        <w:rPr>
          <w:b/>
          <w:bCs w:val="0"/>
          <w:sz w:val="24"/>
          <w:szCs w:val="24"/>
        </w:rPr>
        <w:t>Тенишевой</w:t>
      </w:r>
      <w:proofErr w:type="spellEnd"/>
      <w:r w:rsidR="00BF4DCD" w:rsidRPr="00E2197F">
        <w:rPr>
          <w:b/>
          <w:bCs w:val="0"/>
          <w:sz w:val="24"/>
          <w:szCs w:val="24"/>
        </w:rPr>
        <w:t xml:space="preserve">, д. 33, </w:t>
      </w:r>
      <w:proofErr w:type="spellStart"/>
      <w:r w:rsidR="00BF4DCD" w:rsidRPr="00E2197F">
        <w:rPr>
          <w:b/>
          <w:bCs w:val="0"/>
          <w:sz w:val="24"/>
          <w:szCs w:val="24"/>
        </w:rPr>
        <w:t>каб</w:t>
      </w:r>
      <w:proofErr w:type="spellEnd"/>
      <w:r w:rsidR="00BF4DCD" w:rsidRPr="00E2197F">
        <w:rPr>
          <w:b/>
          <w:bCs w:val="0"/>
          <w:sz w:val="24"/>
          <w:szCs w:val="24"/>
        </w:rPr>
        <w:t>. 111</w:t>
      </w:r>
      <w:r w:rsidR="00BF4DCD" w:rsidRPr="00E2197F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 xml:space="preserve">В </w:t>
      </w:r>
      <w:proofErr w:type="gramStart"/>
      <w:r w:rsidRPr="007A5083">
        <w:rPr>
          <w:sz w:val="24"/>
          <w:szCs w:val="24"/>
        </w:rPr>
        <w:t>случае</w:t>
      </w:r>
      <w:proofErr w:type="gramEnd"/>
      <w:r w:rsidRPr="007A5083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). В </w:t>
      </w:r>
      <w:proofErr w:type="gramStart"/>
      <w:r w:rsidRPr="007A5083">
        <w:rPr>
          <w:szCs w:val="24"/>
        </w:rPr>
        <w:t>случае</w:t>
      </w:r>
      <w:proofErr w:type="gramEnd"/>
      <w:r w:rsidRPr="007A5083">
        <w:rPr>
          <w:szCs w:val="24"/>
        </w:rPr>
        <w:t xml:space="preserve">,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платежным поручением (квитанцией в случае наличной формы оплаты) с отметкой банка об оплате.</w:t>
      </w:r>
      <w:proofErr w:type="gramEnd"/>
      <w:r w:rsidRPr="007A5083">
        <w:rPr>
          <w:szCs w:val="24"/>
        </w:rPr>
        <w:t xml:space="preserve">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7A5083">
        <w:rPr>
          <w:szCs w:val="24"/>
        </w:rPr>
        <w:t>случае</w:t>
      </w:r>
      <w:proofErr w:type="gramEnd"/>
      <w:r w:rsidRPr="007A5083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E5650F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DD092B" w:rsidRPr="00DD092B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5650F">
        <w:rPr>
          <w:iCs/>
          <w:szCs w:val="24"/>
        </w:rPr>
        <w:t>ведущему</w:t>
      </w:r>
      <w:r w:rsidR="00E5650F" w:rsidRPr="002E64AB">
        <w:rPr>
          <w:iCs/>
          <w:szCs w:val="24"/>
        </w:rPr>
        <w:t xml:space="preserve"> специалист</w:t>
      </w:r>
      <w:r w:rsidR="00E5650F">
        <w:rPr>
          <w:iCs/>
          <w:szCs w:val="24"/>
        </w:rPr>
        <w:t>у</w:t>
      </w:r>
      <w:r w:rsidR="00E5650F" w:rsidRPr="002E64AB">
        <w:rPr>
          <w:iCs/>
          <w:szCs w:val="24"/>
        </w:rPr>
        <w:t xml:space="preserve"> </w:t>
      </w:r>
      <w:r w:rsidR="00E5650F" w:rsidRPr="002E64AB">
        <w:rPr>
          <w:szCs w:val="24"/>
        </w:rPr>
        <w:t xml:space="preserve">отдела закупочной деятельности Управления логистики и </w:t>
      </w:r>
      <w:r w:rsidR="00E5650F" w:rsidRPr="00E5650F">
        <w:rPr>
          <w:szCs w:val="24"/>
        </w:rPr>
        <w:t>материально-технического обеспечения филиала ПАО «МРСК Центра» - «Смоленскэнерго»</w:t>
      </w:r>
      <w:r w:rsidRPr="00E5650F">
        <w:rPr>
          <w:rFonts w:eastAsia="Calibri"/>
          <w:szCs w:val="24"/>
          <w:lang w:eastAsia="en-US"/>
        </w:rPr>
        <w:t xml:space="preserve"> </w:t>
      </w:r>
      <w:r w:rsidR="00BF4DCD" w:rsidRPr="00E5650F">
        <w:rPr>
          <w:rFonts w:eastAsia="Calibri"/>
          <w:szCs w:val="24"/>
          <w:lang w:eastAsia="en-US"/>
        </w:rPr>
        <w:t>Лебедеву Александру Александровичу</w:t>
      </w:r>
      <w:proofErr w:type="gramEnd"/>
      <w:r w:rsidR="00BF4DCD" w:rsidRPr="00E5650F">
        <w:rPr>
          <w:rFonts w:eastAsia="Calibri"/>
          <w:szCs w:val="24"/>
          <w:lang w:eastAsia="en-US"/>
        </w:rPr>
        <w:t xml:space="preserve"> </w:t>
      </w:r>
      <w:r w:rsidRPr="00E5650F">
        <w:rPr>
          <w:rFonts w:eastAsia="Calibri"/>
          <w:szCs w:val="24"/>
          <w:lang w:eastAsia="en-US"/>
        </w:rPr>
        <w:t xml:space="preserve">- контактный телефон </w:t>
      </w:r>
      <w:r w:rsidR="00E5650F" w:rsidRPr="00E5650F">
        <w:rPr>
          <w:rFonts w:eastAsia="Calibri"/>
          <w:iCs/>
          <w:szCs w:val="24"/>
          <w:lang w:eastAsia="en-US"/>
        </w:rPr>
        <w:t>(4812) 42-95-08</w:t>
      </w:r>
      <w:r w:rsidRPr="00E5650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E5650F" w:rsidRPr="00E5650F">
          <w:rPr>
            <w:rStyle w:val="a7"/>
          </w:rPr>
          <w:t>Lebedev.AAL@mrsk-1.ru</w:t>
        </w:r>
      </w:hyperlink>
      <w:r w:rsidRPr="00E5650F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E5650F">
        <w:rPr>
          <w:szCs w:val="24"/>
        </w:rPr>
        <w:t xml:space="preserve">до момента истечения срока окончания приема заявок (п. </w:t>
      </w:r>
      <w:r w:rsidR="00FB1A61" w:rsidRPr="00E5650F">
        <w:fldChar w:fldCharType="begin"/>
      </w:r>
      <w:r w:rsidR="00FB1A61" w:rsidRPr="00E5650F">
        <w:instrText xml:space="preserve"> REF _Ref440289953 \r \h  \* MERGEFORMAT </w:instrText>
      </w:r>
      <w:r w:rsidR="00FB1A61" w:rsidRPr="00E5650F">
        <w:fldChar w:fldCharType="separate"/>
      </w:r>
      <w:r w:rsidR="00DD092B" w:rsidRPr="00E5650F">
        <w:rPr>
          <w:szCs w:val="24"/>
        </w:rPr>
        <w:t>3.4.1.3</w:t>
      </w:r>
      <w:r w:rsidR="00FB1A61" w:rsidRPr="00E5650F">
        <w:fldChar w:fldCharType="end"/>
      </w:r>
      <w:r w:rsidRPr="00E5650F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</w:t>
      </w:r>
      <w:proofErr w:type="gramStart"/>
      <w:r w:rsidRPr="007A5083">
        <w:rPr>
          <w:szCs w:val="24"/>
        </w:rPr>
        <w:t>качестве</w:t>
      </w:r>
      <w:proofErr w:type="gramEnd"/>
      <w:r w:rsidRPr="007A5083">
        <w:rPr>
          <w:szCs w:val="24"/>
        </w:rPr>
        <w:t xml:space="preserve">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F64A8B" w:rsidRPr="00E5650F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5650F">
        <w:rPr>
          <w:sz w:val="24"/>
          <w:szCs w:val="24"/>
          <w:u w:val="single"/>
        </w:rPr>
        <w:t xml:space="preserve">Получатель платежа: </w:t>
      </w:r>
      <w:r w:rsidR="00E5650F" w:rsidRPr="00E5650F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F64A8B" w:rsidRPr="00E5650F" w:rsidRDefault="00F64A8B" w:rsidP="00F64A8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5650F">
        <w:rPr>
          <w:sz w:val="24"/>
          <w:szCs w:val="24"/>
        </w:rPr>
        <w:t xml:space="preserve">ИНН/КПП: </w:t>
      </w:r>
      <w:r w:rsidR="00E5650F" w:rsidRPr="00E5650F">
        <w:rPr>
          <w:sz w:val="24"/>
          <w:szCs w:val="24"/>
        </w:rPr>
        <w:t>6901067107</w:t>
      </w:r>
      <w:r w:rsidRPr="00E5650F">
        <w:rPr>
          <w:sz w:val="24"/>
          <w:szCs w:val="24"/>
        </w:rPr>
        <w:t>/</w:t>
      </w:r>
      <w:r w:rsidR="00E5650F" w:rsidRPr="00E5650F">
        <w:rPr>
          <w:sz w:val="24"/>
          <w:szCs w:val="24"/>
        </w:rPr>
        <w:t>673102001</w:t>
      </w:r>
    </w:p>
    <w:p w:rsidR="00F64A8B" w:rsidRPr="00E5650F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5650F">
        <w:rPr>
          <w:sz w:val="24"/>
          <w:szCs w:val="24"/>
        </w:rPr>
        <w:t>р</w:t>
      </w:r>
      <w:proofErr w:type="gramEnd"/>
      <w:r w:rsidRPr="00E5650F">
        <w:rPr>
          <w:sz w:val="24"/>
          <w:szCs w:val="24"/>
        </w:rPr>
        <w:t xml:space="preserve">/с: </w:t>
      </w:r>
      <w:r w:rsidR="00E5650F" w:rsidRPr="00E5650F">
        <w:rPr>
          <w:sz w:val="24"/>
          <w:szCs w:val="24"/>
        </w:rPr>
        <w:t>40702810623250000008</w:t>
      </w:r>
      <w:r w:rsidRPr="00E5650F">
        <w:rPr>
          <w:sz w:val="24"/>
          <w:szCs w:val="24"/>
        </w:rPr>
        <w:t xml:space="preserve"> </w:t>
      </w:r>
      <w:r w:rsidR="00E5650F" w:rsidRPr="00E5650F">
        <w:rPr>
          <w:sz w:val="24"/>
          <w:szCs w:val="24"/>
        </w:rPr>
        <w:t>в филиале Банка ВТБ (ПАО) в  г. Воронеже</w:t>
      </w:r>
    </w:p>
    <w:p w:rsidR="00F64A8B" w:rsidRPr="00E5650F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 xml:space="preserve">БИК: </w:t>
      </w:r>
      <w:r w:rsidR="00E5650F" w:rsidRPr="00E5650F">
        <w:rPr>
          <w:sz w:val="24"/>
          <w:szCs w:val="24"/>
        </w:rPr>
        <w:t>042007835</w:t>
      </w:r>
    </w:p>
    <w:p w:rsidR="00E5650F" w:rsidRPr="00E5650F" w:rsidRDefault="00E5650F" w:rsidP="00E5650F">
      <w:pPr>
        <w:spacing w:line="240" w:lineRule="auto"/>
        <w:rPr>
          <w:bCs w:val="0"/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                                   </w:t>
      </w:r>
      <w:r w:rsidR="00F64A8B" w:rsidRPr="00E5650F">
        <w:rPr>
          <w:sz w:val="24"/>
          <w:szCs w:val="24"/>
        </w:rPr>
        <w:t xml:space="preserve">к/с: </w:t>
      </w:r>
      <w:r w:rsidRPr="00E5650F">
        <w:rPr>
          <w:bCs w:val="0"/>
          <w:sz w:val="24"/>
          <w:szCs w:val="24"/>
          <w:lang w:eastAsia="ru-RU"/>
        </w:rPr>
        <w:t xml:space="preserve">30101810100000000835 </w:t>
      </w:r>
    </w:p>
    <w:p w:rsidR="00F64A8B" w:rsidRPr="007A5083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E71A48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D7F8F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</w:t>
      </w:r>
      <w:r w:rsidR="00717F60" w:rsidRPr="00DD7F8F">
        <w:rPr>
          <w:bCs w:val="0"/>
          <w:sz w:val="24"/>
          <w:szCs w:val="24"/>
        </w:rPr>
        <w:t xml:space="preserve">поданы до </w:t>
      </w:r>
      <w:r w:rsidR="002B5044" w:rsidRPr="00DD7F8F">
        <w:rPr>
          <w:b/>
          <w:bCs w:val="0"/>
          <w:sz w:val="24"/>
          <w:szCs w:val="24"/>
        </w:rPr>
        <w:t xml:space="preserve">12 часов 00 минут </w:t>
      </w:r>
      <w:r w:rsidR="00E5650F" w:rsidRPr="00DD7F8F">
        <w:rPr>
          <w:b/>
          <w:bCs w:val="0"/>
          <w:sz w:val="24"/>
          <w:szCs w:val="24"/>
        </w:rPr>
        <w:t>1</w:t>
      </w:r>
      <w:r w:rsidR="005818B2" w:rsidRPr="00DD7F8F">
        <w:rPr>
          <w:b/>
          <w:bCs w:val="0"/>
          <w:sz w:val="24"/>
          <w:szCs w:val="24"/>
        </w:rPr>
        <w:t>1</w:t>
      </w:r>
      <w:r w:rsidR="00E5650F" w:rsidRPr="00DD7F8F">
        <w:rPr>
          <w:b/>
          <w:bCs w:val="0"/>
          <w:sz w:val="24"/>
          <w:szCs w:val="24"/>
        </w:rPr>
        <w:t xml:space="preserve"> января 2017</w:t>
      </w:r>
      <w:r w:rsidR="002B5044" w:rsidRPr="00DD7F8F">
        <w:rPr>
          <w:b/>
          <w:bCs w:val="0"/>
          <w:sz w:val="24"/>
          <w:szCs w:val="24"/>
        </w:rPr>
        <w:t xml:space="preserve"> года</w:t>
      </w:r>
      <w:r w:rsidR="00BB27D7" w:rsidRPr="00DD7F8F">
        <w:rPr>
          <w:b/>
          <w:bCs w:val="0"/>
          <w:sz w:val="24"/>
          <w:szCs w:val="24"/>
        </w:rPr>
        <w:t xml:space="preserve">, </w:t>
      </w:r>
      <w:r w:rsidR="00BB27D7" w:rsidRPr="00DD7F8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DD7F8F">
        <w:rPr>
          <w:bCs w:val="0"/>
          <w:spacing w:val="-2"/>
          <w:sz w:val="24"/>
          <w:szCs w:val="24"/>
        </w:rPr>
        <w:t>(под</w:t>
      </w:r>
      <w:r w:rsidR="00BB27D7" w:rsidRPr="00DD7F8F">
        <w:rPr>
          <w:bCs w:val="0"/>
          <w:sz w:val="24"/>
          <w:szCs w:val="24"/>
        </w:rPr>
        <w:t xml:space="preserve">раздел </w:t>
      </w:r>
      <w:r w:rsidR="002654BD" w:rsidRPr="00DD7F8F">
        <w:rPr>
          <w:bCs w:val="0"/>
          <w:sz w:val="24"/>
          <w:szCs w:val="24"/>
        </w:rPr>
        <w:fldChar w:fldCharType="begin"/>
      </w:r>
      <w:r w:rsidR="00BB27D7" w:rsidRPr="00DD7F8F">
        <w:rPr>
          <w:bCs w:val="0"/>
          <w:sz w:val="24"/>
          <w:szCs w:val="24"/>
        </w:rPr>
        <w:instrText xml:space="preserve"> REF _Ref55336310 \r \h </w:instrText>
      </w:r>
      <w:r w:rsidR="002654BD" w:rsidRPr="00DD7F8F">
        <w:rPr>
          <w:bCs w:val="0"/>
          <w:sz w:val="24"/>
          <w:szCs w:val="24"/>
        </w:rPr>
      </w:r>
      <w:r w:rsidR="00DD7F8F">
        <w:rPr>
          <w:bCs w:val="0"/>
          <w:sz w:val="24"/>
          <w:szCs w:val="24"/>
        </w:rPr>
        <w:instrText xml:space="preserve"> \* MERGEFORMAT </w:instrText>
      </w:r>
      <w:r w:rsidR="002654BD" w:rsidRPr="00DD7F8F">
        <w:rPr>
          <w:bCs w:val="0"/>
          <w:sz w:val="24"/>
          <w:szCs w:val="24"/>
        </w:rPr>
        <w:fldChar w:fldCharType="separate"/>
      </w:r>
      <w:r w:rsidR="00DD092B" w:rsidRPr="00DD7F8F">
        <w:rPr>
          <w:bCs w:val="0"/>
          <w:sz w:val="24"/>
          <w:szCs w:val="24"/>
        </w:rPr>
        <w:t>5.1</w:t>
      </w:r>
      <w:r w:rsidR="002654BD" w:rsidRPr="00DD7F8F">
        <w:rPr>
          <w:bCs w:val="0"/>
          <w:sz w:val="24"/>
          <w:szCs w:val="24"/>
        </w:rPr>
        <w:fldChar w:fldCharType="end"/>
      </w:r>
      <w:r w:rsidR="00BB27D7" w:rsidRPr="00DD7F8F">
        <w:rPr>
          <w:bCs w:val="0"/>
          <w:sz w:val="24"/>
          <w:szCs w:val="24"/>
          <w:lang w:eastAsia="ru-RU"/>
        </w:rPr>
        <w:t>)</w:t>
      </w:r>
      <w:r w:rsidR="00BB27D7" w:rsidRPr="00DD7F8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D7F8F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D7F8F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6" w:name="_Ref115077798"/>
      <w:bookmarkStart w:id="547" w:name="_Toc439323708"/>
      <w:bookmarkStart w:id="548" w:name="_Toc440361342"/>
      <w:bookmarkStart w:id="549" w:name="_Toc440376097"/>
      <w:bookmarkStart w:id="550" w:name="_Toc440376224"/>
      <w:bookmarkStart w:id="551" w:name="_Toc440382489"/>
      <w:bookmarkStart w:id="552" w:name="_Toc440447159"/>
      <w:bookmarkStart w:id="553" w:name="_Toc440632319"/>
      <w:bookmarkStart w:id="554" w:name="_Toc440875092"/>
      <w:bookmarkStart w:id="555" w:name="_Toc441131079"/>
      <w:bookmarkStart w:id="556" w:name="_Toc465774600"/>
      <w:bookmarkStart w:id="557" w:name="_Toc465848829"/>
      <w:bookmarkStart w:id="558" w:name="_Toc468876148"/>
      <w:bookmarkStart w:id="559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0" w:name="_Ref303683883"/>
      <w:bookmarkStart w:id="561" w:name="_Toc469487643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0"/>
      <w:bookmarkEnd w:id="56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3" w:name="_Ref468200731"/>
      <w:bookmarkStart w:id="564" w:name="_Ref468200812"/>
      <w:bookmarkStart w:id="565" w:name="_Toc469487644"/>
      <w:r w:rsidRPr="00E71A48">
        <w:t>Оценка Заявок и проведение переговоров</w:t>
      </w:r>
      <w:bookmarkEnd w:id="562"/>
      <w:bookmarkEnd w:id="563"/>
      <w:bookmarkEnd w:id="564"/>
      <w:bookmarkEnd w:id="56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11"/>
      <w:bookmarkStart w:id="567" w:name="_Toc440361345"/>
      <w:bookmarkStart w:id="568" w:name="_Toc440376100"/>
      <w:bookmarkStart w:id="569" w:name="_Toc440376227"/>
      <w:bookmarkStart w:id="570" w:name="_Toc440382492"/>
      <w:bookmarkStart w:id="571" w:name="_Toc440447162"/>
      <w:bookmarkStart w:id="572" w:name="_Toc440632322"/>
      <w:bookmarkStart w:id="573" w:name="_Toc440875095"/>
      <w:bookmarkStart w:id="574" w:name="_Toc441131082"/>
      <w:bookmarkStart w:id="575" w:name="_Toc465774603"/>
      <w:bookmarkStart w:id="576" w:name="_Toc465848832"/>
      <w:bookmarkStart w:id="577" w:name="_Toc468876151"/>
      <w:bookmarkStart w:id="578" w:name="_Toc469487645"/>
      <w:r w:rsidRPr="00E71A48">
        <w:rPr>
          <w:szCs w:val="24"/>
        </w:rPr>
        <w:t>Общие положения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9" w:name="_Ref93089454"/>
      <w:bookmarkStart w:id="580" w:name="_Toc439323712"/>
      <w:bookmarkStart w:id="581" w:name="_Toc440361346"/>
      <w:bookmarkStart w:id="582" w:name="_Toc440376101"/>
      <w:bookmarkStart w:id="583" w:name="_Toc440376228"/>
      <w:bookmarkStart w:id="584" w:name="_Toc440382493"/>
      <w:bookmarkStart w:id="585" w:name="_Toc440447163"/>
      <w:bookmarkStart w:id="586" w:name="_Toc440632323"/>
      <w:bookmarkStart w:id="587" w:name="_Toc440875096"/>
      <w:bookmarkStart w:id="588" w:name="_Toc441131083"/>
      <w:bookmarkStart w:id="589" w:name="_Toc465774604"/>
      <w:bookmarkStart w:id="590" w:name="_Toc465848833"/>
      <w:bookmarkStart w:id="591" w:name="_Toc468876152"/>
      <w:bookmarkStart w:id="592" w:name="_Toc469487646"/>
      <w:r w:rsidRPr="00E71A48">
        <w:rPr>
          <w:szCs w:val="24"/>
        </w:rPr>
        <w:t>Отборочная стадия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3"/>
      <w:bookmarkEnd w:id="59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E21378">
        <w:rPr>
          <w:sz w:val="24"/>
          <w:szCs w:val="24"/>
        </w:rPr>
        <w:t>соответствии</w:t>
      </w:r>
      <w:proofErr w:type="gramEnd"/>
      <w:r w:rsidRPr="00E21378">
        <w:rPr>
          <w:sz w:val="24"/>
          <w:szCs w:val="24"/>
        </w:rPr>
        <w:t xml:space="preserve">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3670674"/>
      <w:bookmarkStart w:id="597" w:name="_Toc439323713"/>
      <w:bookmarkStart w:id="598" w:name="_Toc440361347"/>
      <w:bookmarkStart w:id="599" w:name="_Toc440376102"/>
      <w:bookmarkStart w:id="600" w:name="_Toc440376229"/>
      <w:bookmarkStart w:id="601" w:name="_Toc440382494"/>
      <w:bookmarkStart w:id="602" w:name="_Toc440447164"/>
      <w:bookmarkStart w:id="603" w:name="_Toc440632324"/>
      <w:bookmarkStart w:id="604" w:name="_Toc440875097"/>
      <w:bookmarkStart w:id="605" w:name="_Toc441131084"/>
      <w:bookmarkStart w:id="606" w:name="_Toc465774605"/>
      <w:bookmarkStart w:id="607" w:name="_Toc465848834"/>
      <w:bookmarkStart w:id="608" w:name="_Toc468876153"/>
      <w:bookmarkStart w:id="609" w:name="_Toc469487647"/>
      <w:r w:rsidRPr="00E71A48">
        <w:rPr>
          <w:szCs w:val="24"/>
        </w:rPr>
        <w:t>Проведение переговоров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0" w:name="_Ref306138385"/>
      <w:bookmarkStart w:id="611" w:name="_Toc439323714"/>
      <w:bookmarkStart w:id="612" w:name="_Toc440361348"/>
      <w:bookmarkStart w:id="613" w:name="_Toc440376103"/>
      <w:bookmarkStart w:id="614" w:name="_Toc440376230"/>
      <w:bookmarkStart w:id="615" w:name="_Toc440382495"/>
      <w:bookmarkStart w:id="616" w:name="_Toc440447165"/>
      <w:bookmarkStart w:id="617" w:name="_Toc440632325"/>
      <w:bookmarkStart w:id="618" w:name="_Toc440875098"/>
      <w:bookmarkStart w:id="619" w:name="_Toc441131085"/>
      <w:bookmarkStart w:id="620" w:name="_Toc465774606"/>
      <w:bookmarkStart w:id="621" w:name="_Toc465848835"/>
      <w:bookmarkStart w:id="622" w:name="_Toc468876154"/>
      <w:bookmarkStart w:id="623" w:name="_Toc469487648"/>
      <w:r w:rsidRPr="00E71A48">
        <w:rPr>
          <w:szCs w:val="24"/>
        </w:rPr>
        <w:t>Оценочная стадия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4" w:name="_Ref303250967"/>
      <w:bookmarkStart w:id="625" w:name="_Toc305697378"/>
      <w:bookmarkStart w:id="626" w:name="_Toc469487649"/>
      <w:bookmarkStart w:id="62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4"/>
      <w:bookmarkEnd w:id="625"/>
      <w:bookmarkEnd w:id="626"/>
      <w:r w:rsidRPr="00E71A48">
        <w:t xml:space="preserve"> </w:t>
      </w:r>
    </w:p>
    <w:bookmarkEnd w:id="62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2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</w:t>
      </w:r>
      <w:r w:rsidR="00F15392" w:rsidRPr="00AE1D21">
        <w:rPr>
          <w:sz w:val="24"/>
          <w:szCs w:val="24"/>
          <w:lang w:eastAsia="ru-RU"/>
        </w:rPr>
        <w:lastRenderedPageBreak/>
        <w:t>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1"/>
    </w:p>
    <w:p w:rsidR="007C47E3" w:rsidRPr="00E5650F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</w:t>
      </w:r>
      <w:r w:rsidRPr="00E5650F">
        <w:rPr>
          <w:sz w:val="24"/>
          <w:szCs w:val="24"/>
        </w:rPr>
        <w:t>может быть принято решение о проведении повторной переторжки.</w:t>
      </w:r>
    </w:p>
    <w:p w:rsidR="00F15392" w:rsidRPr="00E5650F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5650F">
        <w:rPr>
          <w:sz w:val="24"/>
          <w:szCs w:val="24"/>
          <w:lang w:eastAsia="ru-RU"/>
        </w:rPr>
        <w:t xml:space="preserve">По решению </w:t>
      </w:r>
      <w:r w:rsidR="00685336" w:rsidRPr="00E5650F">
        <w:rPr>
          <w:sz w:val="24"/>
          <w:szCs w:val="24"/>
          <w:lang w:eastAsia="ru-RU"/>
        </w:rPr>
        <w:t xml:space="preserve">Закупочной </w:t>
      </w:r>
      <w:r w:rsidRPr="00E5650F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E5650F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E5650F">
        <w:fldChar w:fldCharType="begin"/>
      </w:r>
      <w:r w:rsidR="00FB1A61" w:rsidRPr="00E5650F">
        <w:instrText xml:space="preserve"> REF _Ref465670219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3.10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E5650F">
        <w:fldChar w:fldCharType="begin"/>
      </w:r>
      <w:r w:rsidR="00FB1A61" w:rsidRPr="00E5650F">
        <w:instrText xml:space="preserve"> REF _Ref468875877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3.7.8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, </w:t>
      </w:r>
      <w:proofErr w:type="gramStart"/>
      <w:r w:rsidRPr="00E5650F">
        <w:rPr>
          <w:sz w:val="24"/>
          <w:szCs w:val="24"/>
        </w:rPr>
        <w:t>предоставляет документы</w:t>
      </w:r>
      <w:proofErr w:type="gramEnd"/>
      <w:r w:rsidRPr="00E5650F">
        <w:rPr>
          <w:sz w:val="24"/>
          <w:szCs w:val="24"/>
        </w:rPr>
        <w:t xml:space="preserve">, предусмотренные подпунктом </w:t>
      </w:r>
      <w:r w:rsidR="00FB1A61" w:rsidRPr="00E5650F">
        <w:fldChar w:fldCharType="begin"/>
      </w:r>
      <w:r w:rsidR="00FB1A61" w:rsidRPr="00E5650F">
        <w:instrText xml:space="preserve"> REF _Ref465675151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3.10.2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документации.</w:t>
      </w:r>
    </w:p>
    <w:p w:rsidR="00BC1324" w:rsidRPr="00E5650F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E5650F">
        <w:fldChar w:fldCharType="begin"/>
      </w:r>
      <w:r w:rsidR="00FB1A61" w:rsidRPr="00E5650F">
        <w:instrText xml:space="preserve"> REF _Ref465675151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3.10.2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документации, предоставляются повторно.</w:t>
      </w:r>
    </w:p>
    <w:p w:rsidR="00717F60" w:rsidRPr="00E5650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1924"/>
      <w:bookmarkStart w:id="633" w:name="_Ref303683914"/>
      <w:bookmarkStart w:id="634" w:name="_Toc469487650"/>
      <w:r w:rsidRPr="00E5650F">
        <w:t xml:space="preserve">Подведение итогов </w:t>
      </w:r>
      <w:r w:rsidR="00DF639D" w:rsidRPr="00E5650F">
        <w:t>З</w:t>
      </w:r>
      <w:r w:rsidRPr="00E5650F">
        <w:t>апроса предложений</w:t>
      </w:r>
      <w:bookmarkEnd w:id="632"/>
      <w:bookmarkEnd w:id="633"/>
      <w:bookmarkEnd w:id="63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5" w:name="_Ref440290296"/>
      <w:r w:rsidRPr="00E5650F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5650F">
        <w:rPr>
          <w:sz w:val="24"/>
          <w:szCs w:val="24"/>
          <w:lang w:eastAsia="ru-RU"/>
        </w:rPr>
        <w:t>определению</w:t>
      </w:r>
      <w:r w:rsidRPr="00E5650F">
        <w:rPr>
          <w:sz w:val="24"/>
          <w:szCs w:val="24"/>
        </w:rPr>
        <w:t xml:space="preserve"> </w:t>
      </w:r>
      <w:r w:rsidR="004D431C" w:rsidRPr="00E5650F">
        <w:rPr>
          <w:sz w:val="24"/>
          <w:szCs w:val="24"/>
        </w:rPr>
        <w:t xml:space="preserve">лучшей </w:t>
      </w:r>
      <w:r w:rsidR="004B5EB3" w:rsidRPr="00E5650F">
        <w:rPr>
          <w:sz w:val="24"/>
          <w:szCs w:val="24"/>
        </w:rPr>
        <w:t>Заявк</w:t>
      </w:r>
      <w:r w:rsidR="004D431C" w:rsidRPr="00E5650F">
        <w:rPr>
          <w:sz w:val="24"/>
          <w:szCs w:val="24"/>
        </w:rPr>
        <w:t>и</w:t>
      </w:r>
      <w:r w:rsidR="004D431C" w:rsidRPr="00DD092B">
        <w:rPr>
          <w:sz w:val="24"/>
          <w:szCs w:val="24"/>
        </w:rPr>
        <w:t xml:space="preserve">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251044"/>
      <w:bookmarkStart w:id="637" w:name="_Toc469487651"/>
      <w:bookmarkStart w:id="638" w:name="_Ref191386295"/>
      <w:r w:rsidRPr="00DD092B">
        <w:lastRenderedPageBreak/>
        <w:t xml:space="preserve">Признание запроса предложений </w:t>
      </w:r>
      <w:proofErr w:type="gramStart"/>
      <w:r w:rsidRPr="00DD092B">
        <w:t>несостоявшимся</w:t>
      </w:r>
      <w:bookmarkEnd w:id="636"/>
      <w:bookmarkEnd w:id="63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DD092B">
        <w:rPr>
          <w:bCs w:val="0"/>
          <w:sz w:val="24"/>
          <w:szCs w:val="24"/>
        </w:rPr>
        <w:t>случае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4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5650F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5650F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5650F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E5650F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2" w:name="_Ref465670219"/>
      <w:bookmarkStart w:id="643" w:name="_Toc468441704"/>
      <w:bookmarkStart w:id="644" w:name="_Toc468875341"/>
      <w:bookmarkStart w:id="645" w:name="_Toc469487652"/>
      <w:bookmarkStart w:id="646" w:name="_Ref303683929"/>
      <w:r w:rsidRPr="00E5650F">
        <w:rPr>
          <w:bCs w:val="0"/>
        </w:rPr>
        <w:t>Антидемпинговые меры</w:t>
      </w:r>
      <w:bookmarkEnd w:id="642"/>
      <w:bookmarkEnd w:id="643"/>
      <w:bookmarkEnd w:id="644"/>
      <w:bookmarkEnd w:id="645"/>
    </w:p>
    <w:p w:rsidR="00BC1324" w:rsidRPr="00E5650F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5650F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5650F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E5650F">
        <w:fldChar w:fldCharType="begin"/>
      </w:r>
      <w:r w:rsidR="00FB1A61" w:rsidRPr="00E5650F">
        <w:instrText xml:space="preserve"> REF _Ref468875898 \r \h  \* MERGEFORMAT </w:instrText>
      </w:r>
      <w:r w:rsidR="00FB1A61" w:rsidRPr="00E5650F">
        <w:fldChar w:fldCharType="separate"/>
      </w:r>
      <w:r w:rsidR="00DD092B" w:rsidRPr="00E5650F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E5650F">
        <w:fldChar w:fldCharType="end"/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E5650F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5650F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E5650F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7" w:name="_Ref465675151"/>
      <w:r w:rsidRPr="00E5650F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7"/>
    </w:p>
    <w:p w:rsidR="00BC1324" w:rsidRPr="00E5650F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5650F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E5650F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5650F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E5650F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5650F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5650F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подписью </w:t>
      </w:r>
      <w:r w:rsidRPr="00E5650F">
        <w:rPr>
          <w:rFonts w:eastAsia="Times New Roman,Italic"/>
          <w:bCs w:val="0"/>
          <w:iCs/>
          <w:sz w:val="24"/>
          <w:szCs w:val="24"/>
        </w:rPr>
        <w:lastRenderedPageBreak/>
        <w:t xml:space="preserve">и печатью </w:t>
      </w:r>
      <w:r w:rsidRPr="00E5650F">
        <w:rPr>
          <w:sz w:val="24"/>
          <w:szCs w:val="24"/>
        </w:rPr>
        <w:t>производителя</w:t>
      </w:r>
      <w:proofErr w:type="gramEnd"/>
      <w:r w:rsidRPr="00E5650F">
        <w:rPr>
          <w:rFonts w:eastAsia="Times New Roman,Italic"/>
          <w:bCs w:val="0"/>
          <w:iCs/>
          <w:sz w:val="24"/>
          <w:szCs w:val="24"/>
        </w:rPr>
        <w:t>)</w:t>
      </w:r>
      <w:r w:rsidRPr="00E5650F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5650F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5650F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E5650F">
        <w:fldChar w:fldCharType="begin"/>
      </w:r>
      <w:r w:rsidR="00FB1A61" w:rsidRPr="00E5650F">
        <w:instrText xml:space="preserve"> REF _Ref465675151 \r \h  \* MERGEFORMAT </w:instrText>
      </w:r>
      <w:r w:rsidR="00FB1A61" w:rsidRPr="00E5650F">
        <w:fldChar w:fldCharType="separate"/>
      </w:r>
      <w:r w:rsidR="00DD092B" w:rsidRPr="00E5650F">
        <w:rPr>
          <w:bCs w:val="0"/>
          <w:sz w:val="24"/>
          <w:szCs w:val="24"/>
        </w:rPr>
        <w:t>3.10.2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5650F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5650F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E5650F">
        <w:fldChar w:fldCharType="begin"/>
      </w:r>
      <w:r w:rsidR="00FB1A61" w:rsidRPr="00E5650F">
        <w:instrText xml:space="preserve"> REF _Ref468875938 \r \h  \* MERGEFORMAT </w:instrText>
      </w:r>
      <w:r w:rsidR="00FB1A61" w:rsidRPr="00E5650F">
        <w:fldChar w:fldCharType="separate"/>
      </w:r>
      <w:r w:rsidR="00DD092B" w:rsidRPr="00E5650F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E5650F">
        <w:fldChar w:fldCharType="end"/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5650F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5650F">
        <w:rPr>
          <w:sz w:val="24"/>
          <w:szCs w:val="24"/>
        </w:rPr>
        <w:t xml:space="preserve">Участник, предложивший </w:t>
      </w:r>
      <w:r w:rsidRPr="00E5650F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5650F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5650F">
        <w:rPr>
          <w:sz w:val="24"/>
          <w:szCs w:val="24"/>
        </w:rPr>
        <w:t>пп</w:t>
      </w:r>
      <w:proofErr w:type="spellEnd"/>
      <w:r w:rsidRPr="00E5650F">
        <w:rPr>
          <w:sz w:val="24"/>
          <w:szCs w:val="24"/>
        </w:rPr>
        <w:t xml:space="preserve">.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>-</w:t>
      </w:r>
      <w:r w:rsidR="00FB1A61" w:rsidRPr="00E5650F">
        <w:fldChar w:fldCharType="begin"/>
      </w:r>
      <w:r w:rsidR="00FB1A61" w:rsidRPr="00E5650F">
        <w:instrText xml:space="preserve"> REF _Ref465440181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3.12.4</w:t>
      </w:r>
      <w:r w:rsidR="00FB1A61" w:rsidRPr="00E5650F">
        <w:fldChar w:fldCharType="end"/>
      </w:r>
      <w:r w:rsidRPr="00E5650F">
        <w:rPr>
          <w:sz w:val="24"/>
          <w:szCs w:val="24"/>
        </w:rPr>
        <w:t>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5650F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5650F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5650F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5650F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5650F">
        <w:rPr>
          <w:sz w:val="24"/>
          <w:szCs w:val="24"/>
        </w:rPr>
        <w:t>, конкурсная комиссия вправе принять следующие решения:</w:t>
      </w:r>
      <w:proofErr w:type="gramEnd"/>
    </w:p>
    <w:p w:rsidR="00BC1324" w:rsidRPr="00E5650F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5650F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E5650F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5650F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5650F">
        <w:rPr>
          <w:sz w:val="24"/>
          <w:szCs w:val="24"/>
        </w:rPr>
        <w:t>пп</w:t>
      </w:r>
      <w:proofErr w:type="spellEnd"/>
      <w:r w:rsidRPr="00E5650F">
        <w:rPr>
          <w:sz w:val="24"/>
          <w:szCs w:val="24"/>
        </w:rPr>
        <w:t xml:space="preserve">.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>-</w:t>
      </w:r>
      <w:r w:rsidR="00FB1A61" w:rsidRPr="00E5650F">
        <w:fldChar w:fldCharType="begin"/>
      </w:r>
      <w:r w:rsidR="00FB1A61" w:rsidRPr="00E5650F">
        <w:instrText xml:space="preserve"> REF _Ref465440181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3.12.4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не применяются.</w:t>
      </w:r>
    </w:p>
    <w:p w:rsidR="00BC1324" w:rsidRPr="00E5650F" w:rsidRDefault="00BC1324" w:rsidP="00BC1324"/>
    <w:p w:rsidR="00717F60" w:rsidRPr="00E5650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68875974"/>
      <w:bookmarkStart w:id="649" w:name="_Toc469487653"/>
      <w:r w:rsidRPr="00E5650F">
        <w:t>Проведение пред</w:t>
      </w:r>
      <w:r w:rsidR="006353B1" w:rsidRPr="00E5650F">
        <w:t>д</w:t>
      </w:r>
      <w:r w:rsidR="00123C70" w:rsidRPr="00E5650F">
        <w:t>оговор</w:t>
      </w:r>
      <w:r w:rsidRPr="00E5650F">
        <w:t xml:space="preserve">ных переговоров (по необходимости) и подписание </w:t>
      </w:r>
      <w:r w:rsidR="00123C70" w:rsidRPr="00E5650F">
        <w:t>Договор</w:t>
      </w:r>
      <w:r w:rsidRPr="00E5650F">
        <w:t>а</w:t>
      </w:r>
      <w:bookmarkEnd w:id="638"/>
      <w:bookmarkEnd w:id="646"/>
      <w:bookmarkEnd w:id="648"/>
      <w:bookmarkEnd w:id="64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5650F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5650F">
        <w:rPr>
          <w:bCs w:val="0"/>
          <w:i/>
          <w:sz w:val="24"/>
          <w:szCs w:val="24"/>
        </w:rPr>
        <w:t>Извещени</w:t>
      </w:r>
      <w:r w:rsidRPr="00E5650F">
        <w:rPr>
          <w:bCs w:val="0"/>
          <w:i/>
          <w:sz w:val="24"/>
          <w:szCs w:val="24"/>
        </w:rPr>
        <w:t>и о проведении запроса предложений, настоящей Документации</w:t>
      </w:r>
      <w:r w:rsidRPr="00DD092B">
        <w:rPr>
          <w:bCs w:val="0"/>
          <w:i/>
          <w:sz w:val="24"/>
          <w:szCs w:val="24"/>
        </w:rPr>
        <w:t xml:space="preserve">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E5650F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0" w:name="_Ref294695403"/>
      <w:bookmarkStart w:id="65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lastRenderedPageBreak/>
        <w:t>подписывается в течение 20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</w:t>
      </w:r>
      <w:r w:rsidR="00717F60" w:rsidRPr="00E5650F">
        <w:rPr>
          <w:bCs w:val="0"/>
          <w:color w:val="000000"/>
          <w:sz w:val="24"/>
          <w:szCs w:val="24"/>
        </w:rPr>
        <w:t xml:space="preserve">получения от Заказчика конечной редакции </w:t>
      </w:r>
      <w:r w:rsidRPr="00E5650F">
        <w:rPr>
          <w:bCs w:val="0"/>
          <w:color w:val="000000"/>
          <w:sz w:val="24"/>
          <w:szCs w:val="24"/>
        </w:rPr>
        <w:t>Договор</w:t>
      </w:r>
      <w:r w:rsidR="00717F60" w:rsidRPr="00E5650F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5650F">
        <w:rPr>
          <w:bCs w:val="0"/>
          <w:color w:val="000000"/>
          <w:sz w:val="24"/>
          <w:szCs w:val="24"/>
        </w:rPr>
        <w:t>Договор</w:t>
      </w:r>
      <w:r w:rsidR="00717F60" w:rsidRPr="00E5650F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5650F">
        <w:rPr>
          <w:bCs w:val="0"/>
          <w:color w:val="000000"/>
          <w:sz w:val="24"/>
          <w:szCs w:val="24"/>
        </w:rPr>
        <w:t>Д</w:t>
      </w:r>
      <w:r w:rsidR="00717F60" w:rsidRPr="00E5650F">
        <w:rPr>
          <w:bCs w:val="0"/>
          <w:color w:val="000000"/>
          <w:sz w:val="24"/>
          <w:szCs w:val="24"/>
        </w:rPr>
        <w:t>окументации</w:t>
      </w:r>
      <w:r w:rsidR="00DF639D" w:rsidRPr="00E5650F">
        <w:rPr>
          <w:bCs w:val="0"/>
          <w:color w:val="000000"/>
          <w:sz w:val="24"/>
          <w:szCs w:val="24"/>
        </w:rPr>
        <w:t>.</w:t>
      </w:r>
      <w:bookmarkEnd w:id="650"/>
      <w:bookmarkEnd w:id="651"/>
      <w:r w:rsidR="00717F60" w:rsidRPr="00E5650F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E5650F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proofErr w:type="gramStart"/>
      <w:r w:rsidRPr="00E5650F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FB1A61" w:rsidRPr="00E5650F">
        <w:fldChar w:fldCharType="begin"/>
      </w:r>
      <w:r w:rsidR="00FB1A61" w:rsidRPr="00E5650F">
        <w:instrText xml:space="preserve"> REF _Ref465670219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3.10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>-</w:t>
      </w:r>
      <w:r w:rsidR="00FB1A61" w:rsidRPr="00E5650F">
        <w:fldChar w:fldCharType="begin"/>
      </w:r>
      <w:r w:rsidR="00FB1A61" w:rsidRPr="00E5650F">
        <w:instrText xml:space="preserve"> REF _Ref465440181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3.12.4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</w:t>
      </w:r>
      <w:r w:rsidRPr="00E5650F">
        <w:rPr>
          <w:bCs w:val="0"/>
          <w:sz w:val="24"/>
          <w:szCs w:val="24"/>
        </w:rPr>
        <w:t xml:space="preserve">Конкурсной </w:t>
      </w:r>
      <w:r w:rsidRPr="00E5650F">
        <w:rPr>
          <w:sz w:val="24"/>
          <w:szCs w:val="24"/>
        </w:rPr>
        <w:t>Документации.</w:t>
      </w:r>
      <w:proofErr w:type="gramEnd"/>
    </w:p>
    <w:p w:rsidR="00717F60" w:rsidRPr="00E5650F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2" w:name="_Ref305979053"/>
      <w:r w:rsidRPr="00E5650F">
        <w:rPr>
          <w:sz w:val="24"/>
          <w:szCs w:val="24"/>
        </w:rPr>
        <w:t>Участник</w:t>
      </w:r>
      <w:r w:rsidR="00717F60" w:rsidRPr="00E5650F">
        <w:rPr>
          <w:sz w:val="24"/>
          <w:szCs w:val="24"/>
        </w:rPr>
        <w:t xml:space="preserve"> запроса предложений</w:t>
      </w:r>
      <w:r w:rsidR="0087407B" w:rsidRPr="00E5650F">
        <w:rPr>
          <w:sz w:val="24"/>
          <w:szCs w:val="24"/>
        </w:rPr>
        <w:t xml:space="preserve">, чья </w:t>
      </w:r>
      <w:r w:rsidR="004B5EB3" w:rsidRPr="00E5650F">
        <w:rPr>
          <w:sz w:val="24"/>
          <w:szCs w:val="24"/>
        </w:rPr>
        <w:t>Заявк</w:t>
      </w:r>
      <w:r w:rsidR="0087407B" w:rsidRPr="00E5650F">
        <w:rPr>
          <w:sz w:val="24"/>
          <w:szCs w:val="24"/>
        </w:rPr>
        <w:t xml:space="preserve">а </w:t>
      </w:r>
      <w:r w:rsidR="00717F60" w:rsidRPr="00E5650F">
        <w:rPr>
          <w:sz w:val="24"/>
          <w:szCs w:val="24"/>
        </w:rPr>
        <w:t xml:space="preserve">утрачивает статус </w:t>
      </w:r>
      <w:proofErr w:type="gramStart"/>
      <w:r w:rsidR="00696966" w:rsidRPr="00E5650F">
        <w:rPr>
          <w:sz w:val="24"/>
          <w:szCs w:val="24"/>
        </w:rPr>
        <w:t>наилучшей</w:t>
      </w:r>
      <w:proofErr w:type="gramEnd"/>
      <w:r w:rsidR="00717F60" w:rsidRPr="00E5650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5650F">
        <w:rPr>
          <w:sz w:val="24"/>
          <w:szCs w:val="24"/>
        </w:rPr>
        <w:t>Договор</w:t>
      </w:r>
      <w:r w:rsidR="00717F60" w:rsidRPr="00E5650F">
        <w:rPr>
          <w:sz w:val="24"/>
          <w:szCs w:val="24"/>
        </w:rPr>
        <w:t>а в следующих случаях:</w:t>
      </w:r>
      <w:bookmarkEnd w:id="652"/>
    </w:p>
    <w:p w:rsidR="00717F60" w:rsidRPr="00E5650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5650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5650F">
        <w:rPr>
          <w:bCs w:val="0"/>
          <w:sz w:val="24"/>
          <w:szCs w:val="24"/>
        </w:rPr>
        <w:t>Договор</w:t>
      </w:r>
      <w:r w:rsidRPr="00E5650F">
        <w:rPr>
          <w:bCs w:val="0"/>
          <w:sz w:val="24"/>
          <w:szCs w:val="24"/>
        </w:rPr>
        <w:t xml:space="preserve"> на условиях, определяемых в п.</w:t>
      </w:r>
      <w:r w:rsidR="00FB1A61" w:rsidRPr="00E5650F">
        <w:fldChar w:fldCharType="begin"/>
      </w:r>
      <w:r w:rsidR="00FB1A61" w:rsidRPr="00E5650F">
        <w:instrText xml:space="preserve"> REF _Ref294695546 \r \h  \* MERGEFORMAT </w:instrText>
      </w:r>
      <w:r w:rsidR="00FB1A61" w:rsidRPr="00E5650F">
        <w:fldChar w:fldCharType="separate"/>
      </w:r>
      <w:r w:rsidR="00DD092B" w:rsidRPr="00E5650F">
        <w:rPr>
          <w:bCs w:val="0"/>
          <w:sz w:val="24"/>
          <w:szCs w:val="24"/>
        </w:rPr>
        <w:t xml:space="preserve"> 1.2.6 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>и/или в срок, определенный в п.</w:t>
      </w:r>
      <w:r w:rsidR="001716DB" w:rsidRPr="00E5650F">
        <w:rPr>
          <w:bCs w:val="0"/>
          <w:sz w:val="24"/>
          <w:szCs w:val="24"/>
        </w:rPr>
        <w:t xml:space="preserve"> </w:t>
      </w:r>
      <w:r w:rsidR="00FB1A61" w:rsidRPr="00E5650F">
        <w:fldChar w:fldCharType="begin"/>
      </w:r>
      <w:r w:rsidR="00FB1A61" w:rsidRPr="00E5650F">
        <w:instrText xml:space="preserve"> REF _Ref294695403 \n \h  \* MERGEFORMAT </w:instrText>
      </w:r>
      <w:r w:rsidR="00FB1A61" w:rsidRPr="00E5650F">
        <w:fldChar w:fldCharType="separate"/>
      </w:r>
      <w:r w:rsidR="00DD092B" w:rsidRPr="00E5650F">
        <w:rPr>
          <w:bCs w:val="0"/>
          <w:sz w:val="24"/>
          <w:szCs w:val="24"/>
        </w:rPr>
        <w:t>3.11.3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5650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5650F">
        <w:rPr>
          <w:bCs w:val="0"/>
          <w:sz w:val="24"/>
          <w:szCs w:val="24"/>
        </w:rPr>
        <w:t>Договор</w:t>
      </w:r>
      <w:r w:rsidRPr="00E5650F">
        <w:rPr>
          <w:bCs w:val="0"/>
          <w:sz w:val="24"/>
          <w:szCs w:val="24"/>
        </w:rPr>
        <w:t>у</w:t>
      </w:r>
      <w:r w:rsidR="00573BDB" w:rsidRPr="00E5650F">
        <w:rPr>
          <w:bCs w:val="0"/>
          <w:sz w:val="24"/>
          <w:szCs w:val="24"/>
        </w:rPr>
        <w:t xml:space="preserve"> п.</w:t>
      </w:r>
      <w:r w:rsidR="00FB1A61" w:rsidRPr="00E5650F">
        <w:fldChar w:fldCharType="begin"/>
      </w:r>
      <w:r w:rsidR="00FB1A61" w:rsidRPr="00E5650F">
        <w:instrText xml:space="preserve"> REF _Ref468201106 \r \h  \* MERGEFORMAT </w:instrText>
      </w:r>
      <w:r w:rsidR="00FB1A61" w:rsidRPr="00E5650F">
        <w:fldChar w:fldCharType="separate"/>
      </w:r>
      <w:r w:rsidR="00DD092B" w:rsidRPr="00E5650F">
        <w:rPr>
          <w:bCs w:val="0"/>
          <w:sz w:val="24"/>
          <w:szCs w:val="24"/>
        </w:rPr>
        <w:t>3.12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 xml:space="preserve"> в течение установленного в </w:t>
      </w:r>
      <w:r w:rsidR="007D07A7" w:rsidRPr="00E5650F">
        <w:rPr>
          <w:bCs w:val="0"/>
          <w:sz w:val="24"/>
          <w:szCs w:val="24"/>
        </w:rPr>
        <w:t>Д</w:t>
      </w:r>
      <w:r w:rsidRPr="00E5650F">
        <w:rPr>
          <w:bCs w:val="0"/>
          <w:sz w:val="24"/>
          <w:szCs w:val="24"/>
        </w:rPr>
        <w:t>окументации</w:t>
      </w:r>
      <w:r w:rsidRPr="00DD092B">
        <w:rPr>
          <w:bCs w:val="0"/>
          <w:sz w:val="24"/>
          <w:szCs w:val="24"/>
        </w:rPr>
        <w:t xml:space="preserve">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Toc181693189"/>
      <w:bookmarkStart w:id="656" w:name="_Ref190680463"/>
      <w:bookmarkStart w:id="657" w:name="_Ref306140410"/>
      <w:bookmarkStart w:id="658" w:name="_Ref306142159"/>
      <w:bookmarkStart w:id="659" w:name="_Ref468201028"/>
      <w:bookmarkStart w:id="660" w:name="_Ref468201106"/>
      <w:bookmarkStart w:id="661" w:name="_Toc469487654"/>
      <w:bookmarkStart w:id="662" w:name="_Ref303102866"/>
      <w:bookmarkStart w:id="663" w:name="_Toc305835589"/>
      <w:bookmarkStart w:id="664" w:name="_Ref303683952"/>
      <w:bookmarkStart w:id="665" w:name="__RefNumPara__840_922829174"/>
      <w:bookmarkEnd w:id="65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5"/>
      <w:bookmarkEnd w:id="656"/>
      <w:bookmarkEnd w:id="657"/>
      <w:bookmarkEnd w:id="658"/>
      <w:bookmarkEnd w:id="659"/>
      <w:bookmarkEnd w:id="660"/>
      <w:bookmarkEnd w:id="661"/>
      <w:r w:rsidRPr="00414CAF">
        <w:t xml:space="preserve"> </w:t>
      </w:r>
      <w:bookmarkEnd w:id="662"/>
      <w:bookmarkEnd w:id="663"/>
    </w:p>
    <w:p w:rsidR="00932C0A" w:rsidRPr="00E5650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</w:t>
      </w:r>
      <w:proofErr w:type="gramStart"/>
      <w:r w:rsidRPr="00E5650F">
        <w:rPr>
          <w:sz w:val="24"/>
          <w:szCs w:val="24"/>
        </w:rPr>
        <w:t>проекте</w:t>
      </w:r>
      <w:proofErr w:type="gramEnd"/>
      <w:r w:rsidRPr="00E5650F">
        <w:rPr>
          <w:sz w:val="24"/>
          <w:szCs w:val="24"/>
        </w:rPr>
        <w:t xml:space="preserve"> Договора (раздел </w:t>
      </w:r>
      <w:r w:rsidR="00FB1A61" w:rsidRPr="00E5650F">
        <w:fldChar w:fldCharType="begin"/>
      </w:r>
      <w:r w:rsidR="00FB1A61" w:rsidRPr="00E5650F">
        <w:instrText xml:space="preserve"> REF _Ref440272931 \r \h  \* MERGEFORMAT </w:instrText>
      </w:r>
      <w:r w:rsidR="00FB1A61" w:rsidRPr="00E5650F">
        <w:fldChar w:fldCharType="separate"/>
      </w:r>
      <w:r w:rsidR="00DD092B" w:rsidRPr="00E5650F">
        <w:t>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) и подпункте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>, не требуется.</w:t>
      </w:r>
    </w:p>
    <w:p w:rsidR="00BC1324" w:rsidRPr="00E5650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37572"/>
      <w:r w:rsidRPr="00E5650F">
        <w:rPr>
          <w:sz w:val="24"/>
          <w:szCs w:val="24"/>
        </w:rPr>
        <w:t xml:space="preserve">Участник, предложивший </w:t>
      </w:r>
      <w:r w:rsidRPr="00E5650F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5650F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6"/>
    </w:p>
    <w:p w:rsidR="00BC1324" w:rsidRPr="00E5650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5650F">
        <w:rPr>
          <w:bCs w:val="0"/>
          <w:sz w:val="24"/>
          <w:szCs w:val="24"/>
        </w:rPr>
        <w:t>Заказчика</w:t>
      </w:r>
      <w:r w:rsidR="00DA2790" w:rsidRPr="00E5650F">
        <w:rPr>
          <w:bCs w:val="0"/>
          <w:sz w:val="24"/>
          <w:szCs w:val="24"/>
        </w:rPr>
        <w:t xml:space="preserve"> (п. </w:t>
      </w:r>
      <w:r w:rsidR="00FB1A61" w:rsidRPr="00E5650F">
        <w:fldChar w:fldCharType="begin"/>
      </w:r>
      <w:r w:rsidR="00FB1A61" w:rsidRPr="00E5650F">
        <w:instrText xml:space="preserve"> REF _Ref468973864 \r \h  \* MERGEFORMAT </w:instrText>
      </w:r>
      <w:r w:rsidR="00FB1A61" w:rsidRPr="00E5650F">
        <w:fldChar w:fldCharType="separate"/>
      </w:r>
      <w:r w:rsidR="00DA2790" w:rsidRPr="00E5650F">
        <w:rPr>
          <w:bCs w:val="0"/>
          <w:sz w:val="24"/>
          <w:szCs w:val="24"/>
        </w:rPr>
        <w:t>3.3.14.4.4</w:t>
      </w:r>
      <w:r w:rsidR="00FB1A61" w:rsidRPr="00E5650F">
        <w:fldChar w:fldCharType="end"/>
      </w:r>
      <w:r w:rsidR="00DA2790" w:rsidRPr="00E5650F">
        <w:rPr>
          <w:bCs w:val="0"/>
          <w:sz w:val="24"/>
          <w:szCs w:val="24"/>
        </w:rPr>
        <w:t>)</w:t>
      </w:r>
      <w:r w:rsidRPr="00E5650F">
        <w:rPr>
          <w:bCs w:val="0"/>
          <w:sz w:val="24"/>
          <w:szCs w:val="24"/>
        </w:rPr>
        <w:t xml:space="preserve">. Выбор </w:t>
      </w:r>
      <w:proofErr w:type="gramStart"/>
      <w:r w:rsidRPr="00E5650F">
        <w:rPr>
          <w:bCs w:val="0"/>
          <w:sz w:val="24"/>
          <w:szCs w:val="24"/>
        </w:rPr>
        <w:t xml:space="preserve">способа </w:t>
      </w:r>
      <w:r w:rsidRPr="00E5650F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E5650F">
        <w:rPr>
          <w:sz w:val="24"/>
          <w:szCs w:val="24"/>
        </w:rPr>
        <w:t xml:space="preserve"> по Договору</w:t>
      </w:r>
      <w:r w:rsidRPr="00E5650F">
        <w:rPr>
          <w:bCs w:val="0"/>
          <w:sz w:val="24"/>
          <w:szCs w:val="24"/>
        </w:rPr>
        <w:t xml:space="preserve">, осуществляется </w:t>
      </w:r>
      <w:r w:rsidR="00B43879" w:rsidRPr="00E5650F">
        <w:rPr>
          <w:bCs w:val="0"/>
          <w:sz w:val="24"/>
          <w:szCs w:val="24"/>
        </w:rPr>
        <w:t>Участником/Победителем.</w:t>
      </w:r>
      <w:r w:rsidRPr="00E5650F">
        <w:rPr>
          <w:bCs w:val="0"/>
          <w:sz w:val="24"/>
          <w:szCs w:val="24"/>
        </w:rPr>
        <w:t xml:space="preserve"> Условия и содержание </w:t>
      </w:r>
      <w:r w:rsidRPr="00E5650F">
        <w:rPr>
          <w:sz w:val="24"/>
          <w:szCs w:val="24"/>
        </w:rPr>
        <w:lastRenderedPageBreak/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E5650F">
        <w:fldChar w:fldCharType="begin"/>
      </w:r>
      <w:r w:rsidR="00FB1A61" w:rsidRPr="00E5650F">
        <w:instrText xml:space="preserve"> REF _Ref440272931 \r \h  \* MERGEFORMAT </w:instrText>
      </w:r>
      <w:r w:rsidR="00FB1A61" w:rsidRPr="00E5650F">
        <w:fldChar w:fldCharType="separate"/>
      </w:r>
      <w:r w:rsidR="00DD092B" w:rsidRPr="00E5650F">
        <w:t>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) с учетом требований, изложенных в подпункте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, а также на этапе </w:t>
      </w:r>
      <w:proofErr w:type="spellStart"/>
      <w:r w:rsidRPr="00E5650F">
        <w:rPr>
          <w:sz w:val="24"/>
          <w:szCs w:val="24"/>
        </w:rPr>
        <w:t>преддговорных</w:t>
      </w:r>
      <w:proofErr w:type="spellEnd"/>
      <w:r w:rsidRPr="00E5650F">
        <w:rPr>
          <w:sz w:val="24"/>
          <w:szCs w:val="24"/>
        </w:rPr>
        <w:t xml:space="preserve"> переговоров (п. </w:t>
      </w:r>
      <w:r w:rsidR="00FB1A61" w:rsidRPr="00E5650F">
        <w:fldChar w:fldCharType="begin"/>
      </w:r>
      <w:r w:rsidR="00FB1A61" w:rsidRPr="00E5650F">
        <w:instrText xml:space="preserve"> REF _Ref468875974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3.11</w:t>
      </w:r>
      <w:r w:rsidR="00FB1A61" w:rsidRPr="00E5650F">
        <w:fldChar w:fldCharType="end"/>
      </w:r>
      <w:r w:rsidRPr="00E5650F">
        <w:rPr>
          <w:sz w:val="24"/>
          <w:szCs w:val="24"/>
        </w:rPr>
        <w:t>).</w:t>
      </w:r>
    </w:p>
    <w:p w:rsidR="00BC1324" w:rsidRPr="00E5650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40181"/>
      <w:r w:rsidRPr="00E5650F">
        <w:rPr>
          <w:bCs w:val="0"/>
          <w:sz w:val="24"/>
          <w:szCs w:val="24"/>
        </w:rPr>
        <w:t xml:space="preserve">Непредставление </w:t>
      </w:r>
      <w:r w:rsidRPr="00E5650F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5650F">
        <w:rPr>
          <w:bCs w:val="0"/>
          <w:sz w:val="24"/>
          <w:szCs w:val="24"/>
        </w:rPr>
        <w:t xml:space="preserve"> до заключения Договора </w:t>
      </w:r>
      <w:r w:rsidRPr="00E5650F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proofErr w:type="gramStart"/>
      <w:r w:rsidRPr="00E5650F">
        <w:rPr>
          <w:sz w:val="24"/>
          <w:szCs w:val="24"/>
        </w:rPr>
        <w:t>подпункте</w:t>
      </w:r>
      <w:proofErr w:type="gramEnd"/>
      <w:r w:rsidRPr="00E5650F">
        <w:rPr>
          <w:sz w:val="24"/>
          <w:szCs w:val="24"/>
        </w:rPr>
        <w:t xml:space="preserve"> </w:t>
      </w:r>
      <w:r w:rsidR="00FB1A61" w:rsidRPr="00E5650F">
        <w:fldChar w:fldCharType="begin"/>
      </w:r>
      <w:r w:rsidR="00FB1A61" w:rsidRPr="00E5650F">
        <w:instrText xml:space="preserve"> REF _Ref468875995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3.11.6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>.</w:t>
      </w:r>
      <w:bookmarkEnd w:id="667"/>
    </w:p>
    <w:p w:rsidR="00932C0A" w:rsidRPr="00E5650F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694483"/>
      <w:bookmarkStart w:id="669" w:name="_Toc305835590"/>
      <w:bookmarkStart w:id="670" w:name="_Ref306140451"/>
      <w:bookmarkStart w:id="671" w:name="_Toc469487655"/>
      <w:r w:rsidRPr="00E5650F">
        <w:t xml:space="preserve">Уведомление о результатах </w:t>
      </w:r>
      <w:bookmarkEnd w:id="668"/>
      <w:bookmarkEnd w:id="669"/>
      <w:r w:rsidRPr="00E5650F">
        <w:t>запроса предложений</w:t>
      </w:r>
      <w:bookmarkEnd w:id="670"/>
      <w:bookmarkEnd w:id="671"/>
    </w:p>
    <w:bookmarkEnd w:id="664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E5650F">
        <w:rPr>
          <w:bCs w:val="0"/>
          <w:sz w:val="24"/>
          <w:szCs w:val="24"/>
          <w:lang w:eastAsia="ru-RU"/>
        </w:rPr>
        <w:t>3.13</w:t>
      </w:r>
      <w:r w:rsidR="006E1884" w:rsidRPr="00E5650F">
        <w:rPr>
          <w:bCs w:val="0"/>
          <w:sz w:val="24"/>
          <w:szCs w:val="24"/>
          <w:lang w:eastAsia="ru-RU"/>
        </w:rPr>
        <w:t>.1</w:t>
      </w:r>
      <w:r w:rsidR="006E1884" w:rsidRPr="00E5650F">
        <w:rPr>
          <w:bCs w:val="0"/>
          <w:sz w:val="24"/>
          <w:szCs w:val="24"/>
          <w:lang w:eastAsia="ru-RU"/>
        </w:rPr>
        <w:tab/>
      </w:r>
      <w:r w:rsidR="00ED5C7C" w:rsidRPr="00E5650F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5650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5650F">
        <w:rPr>
          <w:iCs/>
          <w:sz w:val="24"/>
          <w:szCs w:val="24"/>
        </w:rPr>
        <w:t>Извещение</w:t>
      </w:r>
      <w:r w:rsidR="00D56F8C" w:rsidRPr="00E5650F">
        <w:rPr>
          <w:sz w:val="24"/>
          <w:szCs w:val="24"/>
        </w:rPr>
        <w:t xml:space="preserve"> о проведении открытого </w:t>
      </w:r>
      <w:r w:rsidR="00D56F8C" w:rsidRPr="00E5650F">
        <w:rPr>
          <w:iCs/>
          <w:sz w:val="24"/>
          <w:szCs w:val="24"/>
        </w:rPr>
        <w:t xml:space="preserve">запроса предложений (подраздел </w:t>
      </w:r>
      <w:r w:rsidR="00FB1A61" w:rsidRPr="00E5650F">
        <w:fldChar w:fldCharType="begin"/>
      </w:r>
      <w:r w:rsidR="00FB1A61" w:rsidRPr="00E5650F">
        <w:instrText xml:space="preserve"> REF _Ref191386085 \r \h  \* MERGEFORMAT </w:instrText>
      </w:r>
      <w:r w:rsidR="00FB1A61" w:rsidRPr="00E5650F">
        <w:fldChar w:fldCharType="separate"/>
      </w:r>
      <w:r w:rsidR="00DD092B" w:rsidRPr="00E5650F">
        <w:rPr>
          <w:iCs/>
          <w:sz w:val="24"/>
          <w:szCs w:val="24"/>
        </w:rPr>
        <w:t>1.1.1</w:t>
      </w:r>
      <w:r w:rsidR="00FB1A61" w:rsidRPr="00E5650F">
        <w:fldChar w:fldCharType="end"/>
      </w:r>
      <w:r w:rsidR="00D56F8C" w:rsidRPr="00E5650F">
        <w:rPr>
          <w:iCs/>
          <w:sz w:val="24"/>
          <w:szCs w:val="24"/>
        </w:rPr>
        <w:t>)</w:t>
      </w:r>
      <w:r w:rsidR="00D56F8C" w:rsidRPr="00E5650F">
        <w:rPr>
          <w:sz w:val="24"/>
          <w:szCs w:val="24"/>
        </w:rPr>
        <w:t>,</w:t>
      </w:r>
      <w:r w:rsidR="00D56F8C" w:rsidRPr="00E5650F">
        <w:rPr>
          <w:bCs w:val="0"/>
          <w:sz w:val="24"/>
          <w:szCs w:val="24"/>
          <w:lang w:eastAsia="ru-RU"/>
        </w:rPr>
        <w:t xml:space="preserve">  </w:t>
      </w:r>
      <w:r w:rsidR="00ED5C7C" w:rsidRPr="00E5650F">
        <w:rPr>
          <w:bCs w:val="0"/>
          <w:sz w:val="24"/>
          <w:szCs w:val="24"/>
          <w:lang w:eastAsia="ru-RU"/>
        </w:rPr>
        <w:t xml:space="preserve">для всех </w:t>
      </w:r>
      <w:r w:rsidR="00DC6125" w:rsidRPr="00E5650F">
        <w:rPr>
          <w:bCs w:val="0"/>
          <w:sz w:val="24"/>
          <w:szCs w:val="24"/>
          <w:lang w:eastAsia="ru-RU"/>
        </w:rPr>
        <w:t>Участников</w:t>
      </w:r>
      <w:r w:rsidR="00ED5C7C" w:rsidRPr="00E5650F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</w:t>
      </w:r>
      <w:r w:rsidR="00ED5C7C" w:rsidRPr="00E963D9">
        <w:rPr>
          <w:bCs w:val="0"/>
          <w:sz w:val="24"/>
          <w:szCs w:val="24"/>
          <w:lang w:eastAsia="ru-RU"/>
        </w:rPr>
        <w:t>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2" w:name="_Ref440270568"/>
      <w:bookmarkStart w:id="673" w:name="_Ref440274159"/>
      <w:bookmarkStart w:id="674" w:name="_Ref440292555"/>
      <w:bookmarkStart w:id="675" w:name="_Ref440292779"/>
      <w:bookmarkStart w:id="676" w:name="_Toc469487656"/>
      <w:r>
        <w:rPr>
          <w:szCs w:val="24"/>
        </w:rPr>
        <w:lastRenderedPageBreak/>
        <w:t>Техническая часть</w:t>
      </w:r>
      <w:bookmarkEnd w:id="672"/>
      <w:bookmarkEnd w:id="673"/>
      <w:bookmarkEnd w:id="674"/>
      <w:bookmarkEnd w:id="675"/>
      <w:bookmarkEnd w:id="676"/>
      <w:r w:rsidRPr="00E71A48">
        <w:rPr>
          <w:szCs w:val="24"/>
        </w:rPr>
        <w:t xml:space="preserve"> </w:t>
      </w:r>
    </w:p>
    <w:p w:rsidR="002B5044" w:rsidRPr="00E5650F" w:rsidRDefault="002B5044" w:rsidP="0021751A">
      <w:pPr>
        <w:pStyle w:val="2"/>
        <w:ind w:left="1701" w:hanging="1134"/>
      </w:pPr>
      <w:bookmarkStart w:id="677" w:name="_Toc176064097"/>
      <w:bookmarkStart w:id="678" w:name="_Toc176338525"/>
      <w:bookmarkStart w:id="679" w:name="_Toc180399753"/>
      <w:bookmarkStart w:id="680" w:name="_Toc189457101"/>
      <w:bookmarkStart w:id="681" w:name="_Toc189461737"/>
      <w:bookmarkStart w:id="682" w:name="_Toc189462011"/>
      <w:bookmarkStart w:id="683" w:name="_Toc191273610"/>
      <w:bookmarkStart w:id="684" w:name="_Toc423421726"/>
      <w:bookmarkStart w:id="685" w:name="_Toc469487657"/>
      <w:bookmarkStart w:id="686" w:name="_Toc167189319"/>
      <w:bookmarkStart w:id="687" w:name="_Toc168725254"/>
      <w:r w:rsidRPr="00C12FA4">
        <w:t xml:space="preserve">Перечень, </w:t>
      </w:r>
      <w:r w:rsidRPr="00E5650F">
        <w:t xml:space="preserve">объемы и характеристики 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r w:rsidR="00C3704B" w:rsidRPr="00E5650F">
        <w:t>закупаемых услуг</w:t>
      </w:r>
      <w:bookmarkEnd w:id="6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8" w:name="_Toc439166311"/>
      <w:bookmarkStart w:id="689" w:name="_Toc439170659"/>
      <w:bookmarkStart w:id="690" w:name="_Toc439172761"/>
      <w:bookmarkStart w:id="691" w:name="_Toc439173205"/>
      <w:bookmarkStart w:id="692" w:name="_Toc439238199"/>
      <w:bookmarkStart w:id="693" w:name="_Toc439252751"/>
      <w:bookmarkStart w:id="694" w:name="_Toc439323609"/>
      <w:bookmarkStart w:id="695" w:name="_Toc439323725"/>
      <w:bookmarkStart w:id="696" w:name="_Toc440361359"/>
      <w:bookmarkStart w:id="697" w:name="_Toc440376114"/>
      <w:bookmarkStart w:id="698" w:name="_Toc440376241"/>
      <w:bookmarkStart w:id="699" w:name="_Toc440382503"/>
      <w:bookmarkStart w:id="700" w:name="_Toc440447173"/>
      <w:bookmarkStart w:id="701" w:name="_Toc440632334"/>
      <w:bookmarkStart w:id="702" w:name="_Toc440875107"/>
      <w:bookmarkStart w:id="703" w:name="_Toc441131094"/>
      <w:bookmarkStart w:id="704" w:name="_Toc465774615"/>
      <w:bookmarkStart w:id="705" w:name="_Toc465848844"/>
      <w:bookmarkStart w:id="706" w:name="_Toc468876164"/>
      <w:bookmarkStart w:id="707" w:name="_Toc469487658"/>
      <w:r w:rsidRPr="00E5650F">
        <w:rPr>
          <w:b w:val="0"/>
          <w:szCs w:val="24"/>
        </w:rPr>
        <w:t>Техническ</w:t>
      </w:r>
      <w:r w:rsidR="00E5650F" w:rsidRPr="00E5650F">
        <w:rPr>
          <w:b w:val="0"/>
          <w:szCs w:val="24"/>
        </w:rPr>
        <w:t>ое</w:t>
      </w:r>
      <w:r w:rsidRPr="00E5650F">
        <w:rPr>
          <w:b w:val="0"/>
          <w:szCs w:val="24"/>
        </w:rPr>
        <w:t xml:space="preserve"> задани</w:t>
      </w:r>
      <w:r w:rsidR="00E5650F" w:rsidRPr="00E5650F">
        <w:rPr>
          <w:b w:val="0"/>
          <w:szCs w:val="24"/>
        </w:rPr>
        <w:t>е</w:t>
      </w:r>
      <w:r w:rsidRPr="00E5650F">
        <w:rPr>
          <w:b w:val="0"/>
          <w:szCs w:val="24"/>
        </w:rPr>
        <w:t xml:space="preserve"> </w:t>
      </w:r>
      <w:r w:rsidR="00A154B7" w:rsidRPr="00E5650F">
        <w:rPr>
          <w:b w:val="0"/>
          <w:szCs w:val="24"/>
        </w:rPr>
        <w:t xml:space="preserve">по Лоту №1 (подраздел </w:t>
      </w:r>
      <w:r w:rsidR="002654BD" w:rsidRPr="00E5650F">
        <w:rPr>
          <w:b w:val="0"/>
          <w:szCs w:val="24"/>
        </w:rPr>
        <w:fldChar w:fldCharType="begin"/>
      </w:r>
      <w:r w:rsidR="00A154B7" w:rsidRPr="00E5650F">
        <w:rPr>
          <w:b w:val="0"/>
          <w:szCs w:val="24"/>
        </w:rPr>
        <w:instrText xml:space="preserve"> REF _Ref440275279 \r \h </w:instrText>
      </w:r>
      <w:r w:rsidR="00E5650F">
        <w:rPr>
          <w:b w:val="0"/>
          <w:szCs w:val="24"/>
        </w:rPr>
        <w:instrText xml:space="preserve"> \* MERGEFORMAT </w:instrText>
      </w:r>
      <w:r w:rsidR="002654BD" w:rsidRPr="00E5650F">
        <w:rPr>
          <w:b w:val="0"/>
          <w:szCs w:val="24"/>
        </w:rPr>
      </w:r>
      <w:r w:rsidR="002654BD" w:rsidRPr="00E5650F">
        <w:rPr>
          <w:b w:val="0"/>
          <w:szCs w:val="24"/>
        </w:rPr>
        <w:fldChar w:fldCharType="separate"/>
      </w:r>
      <w:r w:rsidR="00DD092B" w:rsidRPr="00E5650F">
        <w:rPr>
          <w:b w:val="0"/>
          <w:szCs w:val="24"/>
        </w:rPr>
        <w:t>1.1.4</w:t>
      </w:r>
      <w:r w:rsidR="002654BD" w:rsidRPr="00E5650F">
        <w:rPr>
          <w:b w:val="0"/>
          <w:szCs w:val="24"/>
        </w:rPr>
        <w:fldChar w:fldCharType="end"/>
      </w:r>
      <w:r w:rsidR="00A154B7" w:rsidRPr="00E5650F">
        <w:rPr>
          <w:b w:val="0"/>
          <w:szCs w:val="24"/>
        </w:rPr>
        <w:t>)</w:t>
      </w:r>
      <w:r w:rsidRPr="00E5650F">
        <w:rPr>
          <w:b w:val="0"/>
          <w:szCs w:val="24"/>
        </w:rPr>
        <w:t xml:space="preserve"> изложен</w:t>
      </w:r>
      <w:r w:rsidR="00E5650F">
        <w:rPr>
          <w:b w:val="0"/>
          <w:szCs w:val="24"/>
        </w:rPr>
        <w:t>о</w:t>
      </w:r>
      <w:r w:rsidRPr="00E5650F">
        <w:rPr>
          <w:b w:val="0"/>
          <w:szCs w:val="24"/>
        </w:rPr>
        <w:t xml:space="preserve"> в </w:t>
      </w:r>
      <w:proofErr w:type="gramStart"/>
      <w:r w:rsidRPr="00E5650F">
        <w:rPr>
          <w:b w:val="0"/>
          <w:szCs w:val="24"/>
        </w:rPr>
        <w:t>Приложении</w:t>
      </w:r>
      <w:proofErr w:type="gramEnd"/>
      <w:r w:rsidRPr="00E5650F">
        <w:rPr>
          <w:b w:val="0"/>
          <w:szCs w:val="24"/>
        </w:rPr>
        <w:t xml:space="preserve"> №1, которое является неотъемлемым приложением к настоящей документации и предоставляется </w:t>
      </w:r>
      <w:r w:rsidR="0021751A" w:rsidRPr="00E5650F">
        <w:rPr>
          <w:b w:val="0"/>
          <w:szCs w:val="24"/>
        </w:rPr>
        <w:t>Участник</w:t>
      </w:r>
      <w:r w:rsidRPr="00E5650F">
        <w:rPr>
          <w:b w:val="0"/>
          <w:szCs w:val="24"/>
        </w:rPr>
        <w:t>ам вместе с ней в качестве отдельного документа</w:t>
      </w:r>
      <w:r w:rsidRPr="003803A7">
        <w:rPr>
          <w:b w:val="0"/>
          <w:szCs w:val="24"/>
        </w:rPr>
        <w:t>.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2B5044" w:rsidRPr="003803A7" w:rsidRDefault="002B5044" w:rsidP="0021751A">
      <w:pPr>
        <w:pStyle w:val="2"/>
        <w:ind w:left="1701" w:hanging="1134"/>
      </w:pPr>
      <w:bookmarkStart w:id="708" w:name="_Ref194832984"/>
      <w:bookmarkStart w:id="709" w:name="_Ref197686508"/>
      <w:bookmarkStart w:id="710" w:name="_Toc423421727"/>
      <w:bookmarkStart w:id="711" w:name="_Toc469487659"/>
      <w:r w:rsidRPr="003803A7">
        <w:t xml:space="preserve">Требование к </w:t>
      </w:r>
      <w:bookmarkEnd w:id="708"/>
      <w:bookmarkEnd w:id="709"/>
      <w:bookmarkEnd w:id="710"/>
      <w:r w:rsidR="00C3704B">
        <w:t>закупаемым услугам</w:t>
      </w:r>
      <w:bookmarkEnd w:id="7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14"/>
      <w:bookmarkStart w:id="713" w:name="_Toc439170662"/>
      <w:bookmarkStart w:id="714" w:name="_Toc439172764"/>
      <w:bookmarkStart w:id="715" w:name="_Toc439173208"/>
      <w:bookmarkStart w:id="716" w:name="_Toc439238202"/>
      <w:bookmarkStart w:id="717" w:name="_Toc439252754"/>
      <w:bookmarkStart w:id="718" w:name="_Toc439323612"/>
      <w:bookmarkStart w:id="719" w:name="_Toc439323728"/>
      <w:bookmarkStart w:id="720" w:name="_Toc440361362"/>
      <w:bookmarkStart w:id="721" w:name="_Toc440376117"/>
      <w:bookmarkStart w:id="722" w:name="_Toc440376244"/>
      <w:bookmarkStart w:id="723" w:name="_Toc440382505"/>
      <w:bookmarkStart w:id="724" w:name="_Toc440447175"/>
      <w:bookmarkStart w:id="725" w:name="_Toc440632336"/>
      <w:bookmarkStart w:id="726" w:name="_Toc440875109"/>
      <w:bookmarkStart w:id="727" w:name="_Toc441131096"/>
      <w:bookmarkStart w:id="728" w:name="_Toc465774617"/>
      <w:bookmarkStart w:id="729" w:name="_Toc465848846"/>
      <w:bookmarkStart w:id="730" w:name="_Toc468876166"/>
      <w:bookmarkStart w:id="731" w:name="_Toc469487660"/>
      <w:bookmarkStart w:id="732" w:name="_Ref194833053"/>
      <w:bookmarkStart w:id="733" w:name="_Ref223496951"/>
      <w:bookmarkStart w:id="734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5" w:name="_Toc461808930"/>
      <w:bookmarkStart w:id="736" w:name="_Toc464120639"/>
      <w:bookmarkStart w:id="737" w:name="_Toc469487661"/>
      <w:bookmarkEnd w:id="686"/>
      <w:bookmarkEnd w:id="687"/>
      <w:bookmarkEnd w:id="732"/>
      <w:bookmarkEnd w:id="733"/>
      <w:bookmarkEnd w:id="734"/>
      <w:r w:rsidRPr="00AE1D21">
        <w:t>Альтернативные предложения</w:t>
      </w:r>
      <w:bookmarkStart w:id="738" w:name="_Ref56252639"/>
      <w:bookmarkEnd w:id="735"/>
      <w:bookmarkEnd w:id="736"/>
      <w:bookmarkEnd w:id="737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39" w:name="_Toc461808802"/>
      <w:bookmarkStart w:id="740" w:name="_Toc461808931"/>
      <w:bookmarkStart w:id="741" w:name="_Toc464120640"/>
      <w:bookmarkStart w:id="742" w:name="_Toc465774619"/>
      <w:bookmarkStart w:id="743" w:name="_Toc465848848"/>
      <w:bookmarkStart w:id="744" w:name="_Toc468876168"/>
      <w:bookmarkStart w:id="745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6" w:name="_Ref440270602"/>
      <w:bookmarkStart w:id="747" w:name="_Toc469487663"/>
      <w:bookmarkEnd w:id="5"/>
      <w:bookmarkEnd w:id="66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6"/>
      <w:bookmarkEnd w:id="74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8" w:name="_Ref55336310"/>
      <w:bookmarkStart w:id="749" w:name="_Toc57314672"/>
      <w:bookmarkStart w:id="750" w:name="_Toc69728986"/>
      <w:bookmarkStart w:id="751" w:name="_Toc98253919"/>
      <w:bookmarkStart w:id="752" w:name="_Toc165173847"/>
      <w:bookmarkStart w:id="753" w:name="_Toc423423667"/>
      <w:bookmarkStart w:id="754" w:name="_Toc469487664"/>
      <w:r w:rsidRPr="00F647F7">
        <w:t xml:space="preserve">Письмо о подаче оферты </w:t>
      </w:r>
      <w:bookmarkStart w:id="755" w:name="_Ref22846535"/>
      <w:r w:rsidRPr="00F647F7">
        <w:t>(</w:t>
      </w:r>
      <w:bookmarkEnd w:id="75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8"/>
      <w:bookmarkEnd w:id="749"/>
      <w:bookmarkEnd w:id="750"/>
      <w:bookmarkEnd w:id="751"/>
      <w:bookmarkEnd w:id="752"/>
      <w:bookmarkEnd w:id="753"/>
      <w:bookmarkEnd w:id="754"/>
    </w:p>
    <w:p w:rsidR="004F4D80" w:rsidRPr="00C236C0" w:rsidRDefault="004F4D80" w:rsidP="004F4D80">
      <w:pPr>
        <w:pStyle w:val="3"/>
        <w:rPr>
          <w:szCs w:val="24"/>
        </w:rPr>
      </w:pPr>
      <w:bookmarkStart w:id="756" w:name="_Toc98253920"/>
      <w:bookmarkStart w:id="757" w:name="_Toc157248174"/>
      <w:bookmarkStart w:id="758" w:name="_Toc157496543"/>
      <w:bookmarkStart w:id="759" w:name="_Toc158206082"/>
      <w:bookmarkStart w:id="760" w:name="_Toc164057767"/>
      <w:bookmarkStart w:id="761" w:name="_Toc164137117"/>
      <w:bookmarkStart w:id="762" w:name="_Toc164161277"/>
      <w:bookmarkStart w:id="763" w:name="_Toc165173848"/>
      <w:bookmarkStart w:id="764" w:name="_Toc439170673"/>
      <w:bookmarkStart w:id="765" w:name="_Toc439172775"/>
      <w:bookmarkStart w:id="766" w:name="_Toc439173219"/>
      <w:bookmarkStart w:id="767" w:name="_Toc439238213"/>
      <w:bookmarkStart w:id="768" w:name="_Toc440361369"/>
      <w:bookmarkStart w:id="769" w:name="_Toc440376124"/>
      <w:bookmarkStart w:id="770" w:name="_Toc465774622"/>
      <w:bookmarkStart w:id="771" w:name="_Toc465848851"/>
      <w:bookmarkStart w:id="772" w:name="_Toc469487665"/>
      <w:r w:rsidRPr="00C236C0">
        <w:rPr>
          <w:szCs w:val="24"/>
        </w:rPr>
        <w:t>Форма письма о подаче оферты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4" w:name="_Toc98253921"/>
      <w:bookmarkStart w:id="775" w:name="_Toc157248175"/>
      <w:bookmarkStart w:id="776" w:name="_Toc157496544"/>
      <w:bookmarkStart w:id="777" w:name="_Toc158206083"/>
      <w:bookmarkStart w:id="778" w:name="_Toc164057768"/>
      <w:bookmarkStart w:id="779" w:name="_Toc164137118"/>
      <w:bookmarkStart w:id="780" w:name="_Toc164161278"/>
      <w:bookmarkStart w:id="78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2" w:name="_Toc439170674"/>
      <w:bookmarkStart w:id="783" w:name="_Toc439172776"/>
      <w:bookmarkStart w:id="784" w:name="_Toc439173220"/>
      <w:bookmarkStart w:id="785" w:name="_Toc439238214"/>
      <w:bookmarkStart w:id="786" w:name="_Toc439252762"/>
      <w:bookmarkStart w:id="787" w:name="_Toc439323736"/>
      <w:bookmarkStart w:id="788" w:name="_Toc440361370"/>
      <w:bookmarkStart w:id="789" w:name="_Toc440376125"/>
      <w:bookmarkStart w:id="790" w:name="_Toc440376252"/>
      <w:bookmarkStart w:id="791" w:name="_Toc440382510"/>
      <w:bookmarkStart w:id="792" w:name="_Toc440447180"/>
      <w:bookmarkStart w:id="793" w:name="_Toc440632341"/>
      <w:bookmarkStart w:id="794" w:name="_Toc440875113"/>
      <w:bookmarkStart w:id="795" w:name="_Toc441131100"/>
      <w:bookmarkStart w:id="796" w:name="_Toc465774623"/>
      <w:bookmarkStart w:id="797" w:name="_Toc465848852"/>
      <w:bookmarkStart w:id="798" w:name="_Toc469487666"/>
      <w:r w:rsidRPr="00C236C0">
        <w:rPr>
          <w:szCs w:val="24"/>
        </w:rPr>
        <w:lastRenderedPageBreak/>
        <w:t>Инструкции по заполнению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799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799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DD092B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0" w:name="_Ref55335821"/>
      <w:bookmarkStart w:id="801" w:name="_Ref55336345"/>
      <w:bookmarkStart w:id="802" w:name="_Toc57314674"/>
      <w:bookmarkStart w:id="803" w:name="_Toc69728988"/>
      <w:bookmarkStart w:id="804" w:name="_Toc98253922"/>
      <w:bookmarkStart w:id="80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6" w:name="_Ref440271964"/>
      <w:bookmarkStart w:id="807" w:name="_Toc440361371"/>
      <w:bookmarkStart w:id="808" w:name="_Toc440376126"/>
      <w:bookmarkStart w:id="809" w:name="_Toc469487667"/>
      <w:r>
        <w:rPr>
          <w:szCs w:val="24"/>
        </w:rPr>
        <w:lastRenderedPageBreak/>
        <w:t>Антикоррупционные обязательства (Форма 1.1).</w:t>
      </w:r>
      <w:bookmarkEnd w:id="806"/>
      <w:bookmarkEnd w:id="807"/>
      <w:bookmarkEnd w:id="808"/>
      <w:bookmarkEnd w:id="809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0" w:name="_Toc439238216"/>
      <w:bookmarkStart w:id="811" w:name="_Toc439252764"/>
      <w:bookmarkStart w:id="812" w:name="_Toc439323738"/>
      <w:bookmarkStart w:id="813" w:name="_Toc440361372"/>
      <w:bookmarkStart w:id="814" w:name="_Toc440376127"/>
      <w:bookmarkStart w:id="815" w:name="_Toc440376254"/>
      <w:bookmarkStart w:id="816" w:name="_Toc440382512"/>
      <w:bookmarkStart w:id="817" w:name="_Toc440447182"/>
      <w:bookmarkStart w:id="818" w:name="_Toc440632343"/>
      <w:bookmarkStart w:id="819" w:name="_Toc440875115"/>
      <w:bookmarkStart w:id="820" w:name="_Toc441131102"/>
      <w:bookmarkStart w:id="821" w:name="_Toc465774625"/>
      <w:bookmarkStart w:id="822" w:name="_Toc465848854"/>
      <w:bookmarkStart w:id="823" w:name="_Toc469487668"/>
      <w:r w:rsidRPr="009F5821">
        <w:rPr>
          <w:szCs w:val="24"/>
        </w:rPr>
        <w:t>Форма Антикоррупционных обязательств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4" w:name="_Toc423423668"/>
      <w:bookmarkStart w:id="825" w:name="_Ref440271072"/>
      <w:bookmarkStart w:id="826" w:name="_Ref440273986"/>
      <w:bookmarkStart w:id="827" w:name="_Ref440274337"/>
      <w:bookmarkStart w:id="828" w:name="_Ref440274913"/>
      <w:bookmarkStart w:id="829" w:name="_Ref440284918"/>
      <w:bookmarkStart w:id="830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0"/>
      <w:bookmarkEnd w:id="801"/>
      <w:bookmarkEnd w:id="802"/>
      <w:bookmarkEnd w:id="803"/>
      <w:bookmarkEnd w:id="804"/>
      <w:bookmarkEnd w:id="805"/>
      <w:bookmarkEnd w:id="824"/>
      <w:bookmarkEnd w:id="825"/>
      <w:bookmarkEnd w:id="826"/>
      <w:bookmarkEnd w:id="827"/>
      <w:bookmarkEnd w:id="828"/>
      <w:bookmarkEnd w:id="829"/>
      <w:bookmarkEnd w:id="830"/>
    </w:p>
    <w:p w:rsidR="004F4D80" w:rsidRPr="00C236C0" w:rsidRDefault="004F4D80" w:rsidP="004F4D80">
      <w:pPr>
        <w:pStyle w:val="3"/>
        <w:rPr>
          <w:szCs w:val="24"/>
        </w:rPr>
      </w:pPr>
      <w:bookmarkStart w:id="831" w:name="_Toc98253923"/>
      <w:bookmarkStart w:id="832" w:name="_Toc157248177"/>
      <w:bookmarkStart w:id="833" w:name="_Toc157496546"/>
      <w:bookmarkStart w:id="834" w:name="_Toc158206085"/>
      <w:bookmarkStart w:id="835" w:name="_Toc164057770"/>
      <w:bookmarkStart w:id="836" w:name="_Toc164137120"/>
      <w:bookmarkStart w:id="837" w:name="_Toc164161280"/>
      <w:bookmarkStart w:id="838" w:name="_Toc165173851"/>
      <w:bookmarkStart w:id="839" w:name="_Ref264038986"/>
      <w:bookmarkStart w:id="840" w:name="_Ref264359294"/>
      <w:bookmarkStart w:id="841" w:name="_Toc439170676"/>
      <w:bookmarkStart w:id="842" w:name="_Toc439172778"/>
      <w:bookmarkStart w:id="843" w:name="_Toc439173222"/>
      <w:bookmarkStart w:id="844" w:name="_Toc439238218"/>
      <w:bookmarkStart w:id="845" w:name="_Toc439252766"/>
      <w:bookmarkStart w:id="846" w:name="_Toc439323740"/>
      <w:bookmarkStart w:id="847" w:name="_Toc440361374"/>
      <w:bookmarkStart w:id="848" w:name="_Toc440376129"/>
      <w:bookmarkStart w:id="849" w:name="_Toc440376256"/>
      <w:bookmarkStart w:id="850" w:name="_Toc440382514"/>
      <w:bookmarkStart w:id="851" w:name="_Toc440447184"/>
      <w:bookmarkStart w:id="852" w:name="_Toc440632345"/>
      <w:bookmarkStart w:id="853" w:name="_Toc440875117"/>
      <w:bookmarkStart w:id="854" w:name="_Toc441131104"/>
      <w:bookmarkStart w:id="855" w:name="_Toc465774627"/>
      <w:bookmarkStart w:id="856" w:name="_Toc465848856"/>
      <w:bookmarkStart w:id="857" w:name="_Toc468876176"/>
      <w:bookmarkStart w:id="858" w:name="_Toc469487670"/>
      <w:r w:rsidRPr="00C236C0">
        <w:rPr>
          <w:szCs w:val="24"/>
        </w:rPr>
        <w:t xml:space="preserve">Форма 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r w:rsidR="00492C8B">
        <w:rPr>
          <w:szCs w:val="24"/>
        </w:rPr>
        <w:t>Сводной таблицы стоимости</w:t>
      </w:r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4"/>
      <w:bookmarkEnd w:id="855"/>
      <w:bookmarkEnd w:id="856"/>
      <w:bookmarkEnd w:id="857"/>
      <w:bookmarkEnd w:id="8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59" w:name="_Toc176765534"/>
      <w:bookmarkStart w:id="860" w:name="_Toc198979983"/>
      <w:bookmarkStart w:id="861" w:name="_Toc217466315"/>
      <w:bookmarkStart w:id="862" w:name="_Toc217702856"/>
      <w:bookmarkStart w:id="863" w:name="_Toc233601974"/>
      <w:bookmarkStart w:id="864" w:name="_Toc263343460"/>
      <w:r w:rsidRPr="00F647F7">
        <w:rPr>
          <w:b w:val="0"/>
          <w:szCs w:val="24"/>
        </w:rPr>
        <w:br w:type="page"/>
      </w:r>
      <w:bookmarkStart w:id="865" w:name="_Toc439170677"/>
      <w:bookmarkStart w:id="866" w:name="_Toc439172779"/>
      <w:bookmarkStart w:id="867" w:name="_Toc439173223"/>
      <w:bookmarkStart w:id="868" w:name="_Toc439238219"/>
      <w:bookmarkStart w:id="869" w:name="_Toc439252767"/>
      <w:bookmarkStart w:id="870" w:name="_Toc439323741"/>
      <w:bookmarkStart w:id="871" w:name="_Toc440361375"/>
      <w:bookmarkStart w:id="872" w:name="_Toc440376130"/>
      <w:bookmarkStart w:id="873" w:name="_Toc440376257"/>
      <w:bookmarkStart w:id="874" w:name="_Toc440382515"/>
      <w:bookmarkStart w:id="875" w:name="_Toc440447185"/>
      <w:bookmarkStart w:id="876" w:name="_Toc440632346"/>
      <w:bookmarkStart w:id="877" w:name="_Toc440875118"/>
      <w:bookmarkStart w:id="878" w:name="_Toc441131105"/>
      <w:bookmarkStart w:id="879" w:name="_Toc465774628"/>
      <w:bookmarkStart w:id="880" w:name="_Toc465848857"/>
      <w:bookmarkStart w:id="881" w:name="_Toc468876177"/>
      <w:bookmarkStart w:id="882" w:name="_Toc469487671"/>
      <w:r w:rsidRPr="00C236C0">
        <w:rPr>
          <w:szCs w:val="24"/>
        </w:rPr>
        <w:lastRenderedPageBreak/>
        <w:t>Инструкции по заполнению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3" w:name="_Ref86826666"/>
      <w:bookmarkStart w:id="884" w:name="_Toc90385112"/>
      <w:bookmarkStart w:id="885" w:name="_Toc98253925"/>
      <w:bookmarkStart w:id="886" w:name="_Toc165173853"/>
      <w:bookmarkStart w:id="8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8" w:name="_Ref440537086"/>
      <w:bookmarkStart w:id="889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4F4D80" w:rsidRPr="00C236C0" w:rsidRDefault="004F4D80" w:rsidP="004F4D80">
      <w:pPr>
        <w:pStyle w:val="3"/>
        <w:rPr>
          <w:szCs w:val="24"/>
        </w:rPr>
      </w:pPr>
      <w:bookmarkStart w:id="890" w:name="_Toc90385113"/>
      <w:bookmarkStart w:id="891" w:name="_Toc98253926"/>
      <w:bookmarkStart w:id="892" w:name="_Toc157248180"/>
      <w:bookmarkStart w:id="893" w:name="_Toc157496549"/>
      <w:bookmarkStart w:id="894" w:name="_Toc158206088"/>
      <w:bookmarkStart w:id="895" w:name="_Toc164057773"/>
      <w:bookmarkStart w:id="896" w:name="_Toc164137123"/>
      <w:bookmarkStart w:id="897" w:name="_Toc164161283"/>
      <w:bookmarkStart w:id="898" w:name="_Toc165173854"/>
      <w:bookmarkStart w:id="899" w:name="_Ref193690005"/>
      <w:bookmarkStart w:id="900" w:name="_Toc439170679"/>
      <w:bookmarkStart w:id="901" w:name="_Toc439172781"/>
      <w:bookmarkStart w:id="902" w:name="_Toc439173225"/>
      <w:bookmarkStart w:id="903" w:name="_Toc439238221"/>
      <w:bookmarkStart w:id="904" w:name="_Toc439252769"/>
      <w:bookmarkStart w:id="905" w:name="_Toc439323743"/>
      <w:bookmarkStart w:id="906" w:name="_Toc440361377"/>
      <w:bookmarkStart w:id="907" w:name="_Toc440376132"/>
      <w:bookmarkStart w:id="908" w:name="_Toc440376259"/>
      <w:bookmarkStart w:id="909" w:name="_Toc440382517"/>
      <w:bookmarkStart w:id="910" w:name="_Toc440447187"/>
      <w:bookmarkStart w:id="911" w:name="_Toc440632348"/>
      <w:bookmarkStart w:id="912" w:name="_Toc440875120"/>
      <w:bookmarkStart w:id="913" w:name="_Toc441131107"/>
      <w:bookmarkStart w:id="914" w:name="_Toc465774630"/>
      <w:bookmarkStart w:id="915" w:name="_Toc465848859"/>
      <w:bookmarkStart w:id="916" w:name="_Toc468876179"/>
      <w:bookmarkStart w:id="917" w:name="_Toc469487673"/>
      <w:r w:rsidRPr="00C236C0">
        <w:rPr>
          <w:szCs w:val="24"/>
        </w:rPr>
        <w:t xml:space="preserve">Форма </w:t>
      </w:r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r w:rsidRPr="00C236C0">
        <w:rPr>
          <w:szCs w:val="24"/>
        </w:rPr>
        <w:t>технического предложения</w:t>
      </w:r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8" w:name="_Ref55335818"/>
      <w:bookmarkStart w:id="919" w:name="_Ref55336334"/>
      <w:bookmarkStart w:id="920" w:name="_Toc57314673"/>
      <w:bookmarkStart w:id="921" w:name="_Toc69728987"/>
      <w:bookmarkStart w:id="922" w:name="_Toc98253928"/>
      <w:bookmarkStart w:id="923" w:name="_Toc165173856"/>
      <w:bookmarkStart w:id="924" w:name="_Ref194749150"/>
      <w:bookmarkStart w:id="925" w:name="_Ref194750368"/>
      <w:bookmarkStart w:id="926" w:name="_Ref89649494"/>
      <w:bookmarkStart w:id="92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8" w:name="_Toc176765537"/>
      <w:bookmarkStart w:id="929" w:name="_Toc198979986"/>
      <w:bookmarkStart w:id="930" w:name="_Toc217466321"/>
      <w:bookmarkStart w:id="931" w:name="_Toc217702859"/>
      <w:bookmarkStart w:id="932" w:name="_Toc233601977"/>
      <w:bookmarkStart w:id="933" w:name="_Toc263343463"/>
      <w:bookmarkStart w:id="934" w:name="_Toc439170680"/>
      <w:bookmarkStart w:id="935" w:name="_Toc439172782"/>
      <w:bookmarkStart w:id="936" w:name="_Toc439173226"/>
      <w:bookmarkStart w:id="937" w:name="_Toc439238222"/>
      <w:bookmarkStart w:id="938" w:name="_Toc439252770"/>
      <w:bookmarkStart w:id="939" w:name="_Toc439323744"/>
      <w:bookmarkStart w:id="940" w:name="_Toc440361378"/>
      <w:bookmarkStart w:id="941" w:name="_Toc440376133"/>
      <w:bookmarkStart w:id="942" w:name="_Toc440376260"/>
      <w:bookmarkStart w:id="943" w:name="_Toc440382518"/>
      <w:bookmarkStart w:id="944" w:name="_Toc440447188"/>
      <w:bookmarkStart w:id="945" w:name="_Toc440632349"/>
      <w:bookmarkStart w:id="946" w:name="_Toc440875121"/>
      <w:bookmarkStart w:id="947" w:name="_Toc441131108"/>
      <w:bookmarkStart w:id="948" w:name="_Toc465774631"/>
      <w:bookmarkStart w:id="949" w:name="_Toc465848860"/>
      <w:bookmarkStart w:id="950" w:name="_Toc468876180"/>
      <w:bookmarkStart w:id="951" w:name="_Toc469487674"/>
      <w:r w:rsidRPr="00C236C0">
        <w:rPr>
          <w:szCs w:val="24"/>
        </w:rPr>
        <w:lastRenderedPageBreak/>
        <w:t>Инструкции по заполнению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2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3" w:name="_Toc423423670"/>
      <w:bookmarkStart w:id="954" w:name="_Ref440271036"/>
      <w:bookmarkStart w:id="955" w:name="_Ref440274366"/>
      <w:bookmarkStart w:id="956" w:name="_Ref440274902"/>
      <w:bookmarkStart w:id="957" w:name="_Ref440284947"/>
      <w:bookmarkStart w:id="958" w:name="_Ref440361140"/>
      <w:bookmarkStart w:id="959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</w:p>
    <w:p w:rsidR="004F4D80" w:rsidRPr="009F5821" w:rsidRDefault="004F4D80" w:rsidP="004F4D80">
      <w:pPr>
        <w:pStyle w:val="3"/>
        <w:rPr>
          <w:szCs w:val="24"/>
        </w:rPr>
      </w:pPr>
      <w:bookmarkStart w:id="960" w:name="_Toc98253929"/>
      <w:bookmarkStart w:id="961" w:name="_Toc157248183"/>
      <w:bookmarkStart w:id="962" w:name="_Toc157496552"/>
      <w:bookmarkStart w:id="963" w:name="_Toc158206091"/>
      <w:bookmarkStart w:id="964" w:name="_Toc164057776"/>
      <w:bookmarkStart w:id="965" w:name="_Toc164137126"/>
      <w:bookmarkStart w:id="966" w:name="_Toc164161286"/>
      <w:bookmarkStart w:id="967" w:name="_Toc165173857"/>
      <w:bookmarkStart w:id="968" w:name="_Toc439170682"/>
      <w:bookmarkStart w:id="969" w:name="_Toc439172784"/>
      <w:bookmarkStart w:id="970" w:name="_Toc439173228"/>
      <w:bookmarkStart w:id="971" w:name="_Toc439238224"/>
      <w:bookmarkStart w:id="972" w:name="_Toc439252772"/>
      <w:bookmarkStart w:id="973" w:name="_Toc439323746"/>
      <w:bookmarkStart w:id="974" w:name="_Toc440361380"/>
      <w:bookmarkStart w:id="975" w:name="_Toc440376135"/>
      <w:bookmarkStart w:id="976" w:name="_Toc440376262"/>
      <w:bookmarkStart w:id="977" w:name="_Toc440382520"/>
      <w:bookmarkStart w:id="978" w:name="_Toc440447190"/>
      <w:bookmarkStart w:id="979" w:name="_Toc440632351"/>
      <w:bookmarkStart w:id="980" w:name="_Toc440875123"/>
      <w:bookmarkStart w:id="981" w:name="_Toc441131110"/>
      <w:bookmarkStart w:id="982" w:name="_Toc465774633"/>
      <w:bookmarkStart w:id="983" w:name="_Toc465848862"/>
      <w:bookmarkStart w:id="984" w:name="_Toc468876182"/>
      <w:bookmarkStart w:id="985" w:name="_Toc469487676"/>
      <w:r w:rsidRPr="009F5821">
        <w:rPr>
          <w:szCs w:val="24"/>
        </w:rPr>
        <w:t xml:space="preserve">Форма </w:t>
      </w:r>
      <w:bookmarkEnd w:id="960"/>
      <w:r w:rsidRPr="009F5821">
        <w:rPr>
          <w:szCs w:val="24"/>
        </w:rPr>
        <w:t xml:space="preserve">графика </w:t>
      </w:r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r w:rsidR="009469A6" w:rsidRPr="009F5821">
        <w:rPr>
          <w:szCs w:val="24"/>
        </w:rPr>
        <w:t>оказания услуг</w:t>
      </w:r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6" w:name="_Toc171070556"/>
      <w:bookmarkStart w:id="987" w:name="_Toc98253927"/>
      <w:bookmarkStart w:id="988" w:name="_Toc176605808"/>
      <w:bookmarkStart w:id="989" w:name="_Toc176611017"/>
      <w:bookmarkStart w:id="990" w:name="_Toc176611073"/>
      <w:bookmarkStart w:id="991" w:name="_Toc176668676"/>
      <w:bookmarkStart w:id="992" w:name="_Toc176684336"/>
      <w:bookmarkStart w:id="993" w:name="_Toc176746279"/>
      <w:bookmarkStart w:id="994" w:name="_Toc176747346"/>
      <w:bookmarkStart w:id="995" w:name="_Toc198979988"/>
      <w:bookmarkStart w:id="996" w:name="_Toc217466324"/>
      <w:bookmarkStart w:id="997" w:name="_Toc217702862"/>
      <w:bookmarkStart w:id="998" w:name="_Toc233601980"/>
      <w:bookmarkStart w:id="999" w:name="_Toc263343466"/>
      <w:r w:rsidRPr="00F647F7">
        <w:rPr>
          <w:b w:val="0"/>
          <w:szCs w:val="24"/>
        </w:rPr>
        <w:br w:type="page"/>
      </w:r>
      <w:bookmarkStart w:id="1000" w:name="_Toc439170683"/>
      <w:bookmarkStart w:id="1001" w:name="_Toc439172785"/>
      <w:bookmarkStart w:id="1002" w:name="_Toc439173229"/>
      <w:bookmarkStart w:id="1003" w:name="_Toc439238225"/>
      <w:bookmarkStart w:id="1004" w:name="_Toc439252773"/>
      <w:bookmarkStart w:id="1005" w:name="_Toc439323747"/>
      <w:bookmarkStart w:id="1006" w:name="_Toc440361381"/>
      <w:bookmarkStart w:id="1007" w:name="_Toc440376136"/>
      <w:bookmarkStart w:id="1008" w:name="_Toc440376263"/>
      <w:bookmarkStart w:id="1009" w:name="_Toc440382521"/>
      <w:bookmarkStart w:id="1010" w:name="_Toc440447191"/>
      <w:bookmarkStart w:id="1011" w:name="_Toc440632352"/>
      <w:bookmarkStart w:id="1012" w:name="_Toc440875124"/>
      <w:bookmarkStart w:id="1013" w:name="_Toc441131111"/>
      <w:bookmarkStart w:id="1014" w:name="_Toc465774634"/>
      <w:bookmarkStart w:id="1015" w:name="_Toc465848863"/>
      <w:bookmarkStart w:id="1016" w:name="_Toc468876183"/>
      <w:bookmarkStart w:id="1017" w:name="_Toc469487677"/>
      <w:r w:rsidRPr="009F5821">
        <w:rPr>
          <w:szCs w:val="24"/>
        </w:rPr>
        <w:lastRenderedPageBreak/>
        <w:t>Инструкции по заполнению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8" w:name="_Hlt22846931"/>
      <w:bookmarkStart w:id="1019" w:name="_Ref440361439"/>
      <w:bookmarkStart w:id="1020" w:name="_Ref440361914"/>
      <w:bookmarkStart w:id="1021" w:name="_Ref440361959"/>
      <w:bookmarkStart w:id="1022" w:name="_Toc469487678"/>
      <w:bookmarkStart w:id="1023" w:name="_Ref93264992"/>
      <w:bookmarkStart w:id="1024" w:name="_Ref93265116"/>
      <w:bookmarkStart w:id="1025" w:name="_Toc98253933"/>
      <w:bookmarkStart w:id="1026" w:name="_Toc165173859"/>
      <w:bookmarkStart w:id="1027" w:name="_Toc423423671"/>
      <w:bookmarkEnd w:id="101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19"/>
      <w:bookmarkEnd w:id="1020"/>
      <w:bookmarkEnd w:id="1021"/>
      <w:bookmarkEnd w:id="1022"/>
    </w:p>
    <w:p w:rsidR="00B8118F" w:rsidRPr="009F5821" w:rsidRDefault="00B8118F" w:rsidP="00B8118F">
      <w:pPr>
        <w:pStyle w:val="3"/>
        <w:rPr>
          <w:szCs w:val="24"/>
        </w:rPr>
      </w:pPr>
      <w:bookmarkStart w:id="1028" w:name="_Toc440361383"/>
      <w:bookmarkStart w:id="1029" w:name="_Toc440376138"/>
      <w:bookmarkStart w:id="1030" w:name="_Toc440376265"/>
      <w:bookmarkStart w:id="1031" w:name="_Toc440382523"/>
      <w:bookmarkStart w:id="1032" w:name="_Toc440447193"/>
      <w:bookmarkStart w:id="1033" w:name="_Toc440632354"/>
      <w:bookmarkStart w:id="1034" w:name="_Toc440875126"/>
      <w:bookmarkStart w:id="1035" w:name="_Toc441131113"/>
      <w:bookmarkStart w:id="1036" w:name="_Toc465774636"/>
      <w:bookmarkStart w:id="1037" w:name="_Toc465848865"/>
      <w:bookmarkStart w:id="1038" w:name="_Toc468876185"/>
      <w:bookmarkStart w:id="1039" w:name="_Toc469487679"/>
      <w:r w:rsidRPr="009F5821">
        <w:rPr>
          <w:szCs w:val="24"/>
        </w:rPr>
        <w:t>Форма графика оплаты оказания услуг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0" w:name="_Toc440361384"/>
      <w:bookmarkStart w:id="1041" w:name="_Toc440376139"/>
      <w:bookmarkStart w:id="1042" w:name="_Toc440376266"/>
      <w:bookmarkStart w:id="1043" w:name="_Toc440382524"/>
      <w:bookmarkStart w:id="1044" w:name="_Toc440447194"/>
      <w:bookmarkStart w:id="1045" w:name="_Toc440632355"/>
      <w:bookmarkStart w:id="1046" w:name="_Toc440875127"/>
      <w:bookmarkStart w:id="1047" w:name="_Toc441131114"/>
      <w:bookmarkStart w:id="1048" w:name="_Toc465774637"/>
      <w:bookmarkStart w:id="1049" w:name="_Toc465848866"/>
      <w:bookmarkStart w:id="1050" w:name="_Toc468876186"/>
      <w:bookmarkStart w:id="1051" w:name="_Toc46948768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2" w:name="_Ref440361531"/>
      <w:bookmarkStart w:id="1053" w:name="_Ref440361610"/>
      <w:bookmarkStart w:id="1054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6"/>
      <w:bookmarkEnd w:id="927"/>
      <w:bookmarkEnd w:id="1023"/>
      <w:bookmarkEnd w:id="1024"/>
      <w:bookmarkEnd w:id="1025"/>
      <w:bookmarkEnd w:id="1026"/>
      <w:bookmarkEnd w:id="1027"/>
      <w:bookmarkEnd w:id="1052"/>
      <w:bookmarkEnd w:id="1053"/>
      <w:bookmarkEnd w:id="1054"/>
    </w:p>
    <w:p w:rsidR="004F4D80" w:rsidRPr="009F5821" w:rsidRDefault="004F4D80" w:rsidP="004F4D80">
      <w:pPr>
        <w:pStyle w:val="3"/>
        <w:rPr>
          <w:szCs w:val="24"/>
        </w:rPr>
      </w:pPr>
      <w:bookmarkStart w:id="1055" w:name="_Toc439170685"/>
      <w:bookmarkStart w:id="1056" w:name="_Toc439172787"/>
      <w:bookmarkStart w:id="1057" w:name="_Toc439173231"/>
      <w:bookmarkStart w:id="1058" w:name="_Toc439238227"/>
      <w:bookmarkStart w:id="1059" w:name="_Toc439252775"/>
      <w:bookmarkStart w:id="1060" w:name="_Toc439323749"/>
      <w:bookmarkStart w:id="1061" w:name="_Toc440361386"/>
      <w:bookmarkStart w:id="1062" w:name="_Toc440376141"/>
      <w:bookmarkStart w:id="1063" w:name="_Toc440376268"/>
      <w:bookmarkStart w:id="1064" w:name="_Toc440382526"/>
      <w:bookmarkStart w:id="1065" w:name="_Toc440447196"/>
      <w:bookmarkStart w:id="1066" w:name="_Toc440632357"/>
      <w:bookmarkStart w:id="1067" w:name="_Toc440875129"/>
      <w:bookmarkStart w:id="1068" w:name="_Toc441131116"/>
      <w:bookmarkStart w:id="1069" w:name="_Toc465774639"/>
      <w:bookmarkStart w:id="1070" w:name="_Toc465848868"/>
      <w:bookmarkStart w:id="1071" w:name="_Toc468876188"/>
      <w:bookmarkStart w:id="1072" w:name="_Toc469487682"/>
      <w:bookmarkStart w:id="1073" w:name="_Toc157248186"/>
      <w:bookmarkStart w:id="1074" w:name="_Toc157496555"/>
      <w:bookmarkStart w:id="1075" w:name="_Toc158206094"/>
      <w:bookmarkStart w:id="1076" w:name="_Toc164057779"/>
      <w:bookmarkStart w:id="1077" w:name="_Toc164137129"/>
      <w:bookmarkStart w:id="1078" w:name="_Toc164161289"/>
      <w:bookmarkStart w:id="1079" w:name="_Toc165173860"/>
      <w:r w:rsidRPr="009F5821">
        <w:rPr>
          <w:szCs w:val="24"/>
        </w:rPr>
        <w:t>Форма Протокола разногласий к проекту Договора</w:t>
      </w:r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r w:rsidRPr="009F5821">
        <w:rPr>
          <w:szCs w:val="24"/>
        </w:rPr>
        <w:t xml:space="preserve"> </w:t>
      </w:r>
      <w:bookmarkEnd w:id="1073"/>
      <w:bookmarkEnd w:id="1074"/>
      <w:bookmarkEnd w:id="1075"/>
      <w:bookmarkEnd w:id="1076"/>
      <w:bookmarkEnd w:id="1077"/>
      <w:bookmarkEnd w:id="1078"/>
      <w:bookmarkEnd w:id="10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0" w:name="_Toc439170686"/>
      <w:bookmarkStart w:id="1081" w:name="_Toc439172788"/>
      <w:bookmarkStart w:id="1082" w:name="_Toc439173232"/>
      <w:bookmarkStart w:id="1083" w:name="_Toc439238228"/>
      <w:bookmarkStart w:id="1084" w:name="_Toc439252776"/>
      <w:bookmarkStart w:id="1085" w:name="_Toc439323750"/>
      <w:bookmarkStart w:id="1086" w:name="_Toc440361387"/>
      <w:bookmarkStart w:id="1087" w:name="_Toc440376142"/>
      <w:bookmarkStart w:id="1088" w:name="_Toc440376269"/>
      <w:bookmarkStart w:id="1089" w:name="_Toc440382527"/>
      <w:bookmarkStart w:id="1090" w:name="_Toc440447197"/>
      <w:bookmarkStart w:id="1091" w:name="_Toc440632358"/>
      <w:bookmarkStart w:id="1092" w:name="_Toc440875130"/>
      <w:bookmarkStart w:id="1093" w:name="_Toc441131117"/>
      <w:bookmarkStart w:id="1094" w:name="_Toc465774640"/>
      <w:bookmarkStart w:id="1095" w:name="_Toc465848869"/>
      <w:bookmarkStart w:id="1096" w:name="_Toc468876189"/>
      <w:bookmarkStart w:id="1097" w:name="_Toc469487683"/>
      <w:r w:rsidRPr="009F5821">
        <w:rPr>
          <w:szCs w:val="24"/>
        </w:rPr>
        <w:t>Инструкции по заполнению</w:t>
      </w:r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8" w:name="_Ref55335823"/>
      <w:bookmarkStart w:id="1099" w:name="_Ref55336359"/>
      <w:bookmarkStart w:id="1100" w:name="_Toc57314675"/>
      <w:bookmarkStart w:id="1101" w:name="_Toc69728989"/>
      <w:bookmarkStart w:id="1102" w:name="_Toc98253939"/>
      <w:bookmarkStart w:id="1103" w:name="_Toc165173865"/>
      <w:bookmarkStart w:id="1104" w:name="_Toc423423672"/>
      <w:bookmarkStart w:id="1105" w:name="_Toc469487684"/>
      <w:bookmarkEnd w:id="77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9F5821" w:rsidRDefault="004F4D80" w:rsidP="004F4D80">
      <w:pPr>
        <w:pStyle w:val="3"/>
        <w:rPr>
          <w:szCs w:val="24"/>
        </w:rPr>
      </w:pPr>
      <w:bookmarkStart w:id="1106" w:name="_Toc98253940"/>
      <w:bookmarkStart w:id="1107" w:name="_Toc157248192"/>
      <w:bookmarkStart w:id="1108" w:name="_Toc157496561"/>
      <w:bookmarkStart w:id="1109" w:name="_Toc158206100"/>
      <w:bookmarkStart w:id="1110" w:name="_Toc164057785"/>
      <w:bookmarkStart w:id="1111" w:name="_Toc164137135"/>
      <w:bookmarkStart w:id="1112" w:name="_Toc164161295"/>
      <w:bookmarkStart w:id="1113" w:name="_Toc165173866"/>
      <w:bookmarkStart w:id="1114" w:name="_Toc439170688"/>
      <w:bookmarkStart w:id="1115" w:name="_Toc439172790"/>
      <w:bookmarkStart w:id="1116" w:name="_Toc439173234"/>
      <w:bookmarkStart w:id="1117" w:name="_Toc439238230"/>
      <w:bookmarkStart w:id="1118" w:name="_Toc439252778"/>
      <w:bookmarkStart w:id="1119" w:name="_Ref440272119"/>
      <w:bookmarkStart w:id="1120" w:name="_Toc440361389"/>
      <w:bookmarkStart w:id="1121" w:name="_Ref444170274"/>
      <w:bookmarkStart w:id="1122" w:name="_Toc465774642"/>
      <w:bookmarkStart w:id="1123" w:name="_Toc465848871"/>
      <w:bookmarkStart w:id="1124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5" w:name="_Toc439170689"/>
      <w:bookmarkStart w:id="1126" w:name="_Toc439172791"/>
      <w:bookmarkStart w:id="1127" w:name="_Toc439173235"/>
      <w:bookmarkStart w:id="1128" w:name="_Toc439238231"/>
      <w:bookmarkStart w:id="1129" w:name="_Toc439252779"/>
      <w:bookmarkStart w:id="1130" w:name="_Ref440272147"/>
      <w:bookmarkStart w:id="1131" w:name="_Toc440361390"/>
      <w:bookmarkStart w:id="1132" w:name="_Ref444170284"/>
      <w:bookmarkStart w:id="1133" w:name="_Ref444170359"/>
      <w:bookmarkStart w:id="1134" w:name="_Toc469487686"/>
      <w:r w:rsidRPr="009F5821">
        <w:rPr>
          <w:szCs w:val="24"/>
        </w:rPr>
        <w:lastRenderedPageBreak/>
        <w:t xml:space="preserve">Форма </w:t>
      </w:r>
      <w:bookmarkEnd w:id="1125"/>
      <w:bookmarkEnd w:id="1126"/>
      <w:bookmarkEnd w:id="1127"/>
      <w:bookmarkEnd w:id="112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29"/>
      <w:bookmarkEnd w:id="1130"/>
      <w:bookmarkEnd w:id="1131"/>
      <w:bookmarkEnd w:id="1132"/>
      <w:bookmarkEnd w:id="1133"/>
      <w:bookmarkEnd w:id="113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5" w:name="_Toc439170690"/>
      <w:bookmarkStart w:id="1136" w:name="_Toc439172792"/>
      <w:bookmarkStart w:id="1137" w:name="_Toc439173236"/>
      <w:bookmarkStart w:id="113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  <w:bookmarkStart w:id="1139" w:name="_GoBack"/>
        <w:bookmarkEnd w:id="1139"/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5"/>
    <w:bookmarkEnd w:id="1136"/>
    <w:bookmarkEnd w:id="1137"/>
    <w:bookmarkEnd w:id="113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AE1D21">
        <w:rPr>
          <w:sz w:val="24"/>
          <w:szCs w:val="24"/>
        </w:rPr>
        <w:t>соответствии</w:t>
      </w:r>
      <w:proofErr w:type="gramEnd"/>
      <w:r w:rsidR="004F4D80" w:rsidRPr="00AE1D21">
        <w:rPr>
          <w:sz w:val="24"/>
          <w:szCs w:val="24"/>
        </w:rPr>
        <w:t xml:space="preserve">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 xml:space="preserve">В </w:t>
      </w:r>
      <w:proofErr w:type="gramStart"/>
      <w:r w:rsidRPr="00663EEB">
        <w:rPr>
          <w:sz w:val="24"/>
          <w:szCs w:val="24"/>
        </w:rPr>
        <w:t>случае</w:t>
      </w:r>
      <w:proofErr w:type="gramEnd"/>
      <w:r w:rsidRPr="00663EEB">
        <w:rPr>
          <w:sz w:val="24"/>
          <w:szCs w:val="24"/>
        </w:rPr>
        <w:t xml:space="preserve">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>;</w:t>
      </w:r>
      <w:proofErr w:type="gramEnd"/>
      <w:r w:rsidRPr="00663EEB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646" w:rsidRDefault="001B4646">
      <w:pPr>
        <w:spacing w:line="240" w:lineRule="auto"/>
      </w:pPr>
      <w:r>
        <w:separator/>
      </w:r>
    </w:p>
  </w:endnote>
  <w:endnote w:type="continuationSeparator" w:id="0">
    <w:p w:rsidR="001B4646" w:rsidRDefault="001B4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A5DCE" w:rsidRDefault="006A5DC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Pr="00FA0376" w:rsidRDefault="006A5DC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D7F8F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6A5DCE" w:rsidRPr="006A5DCE" w:rsidRDefault="006A5DCE" w:rsidP="006A5DCE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D7F8F">
      <w:rPr>
        <w:sz w:val="18"/>
        <w:szCs w:val="18"/>
      </w:rPr>
      <w:t>Договора на оказание услуг по ремонту автотранспорта</w:t>
    </w:r>
    <w:r w:rsidRPr="006A5DCE">
      <w:rPr>
        <w:sz w:val="18"/>
        <w:szCs w:val="18"/>
      </w:rPr>
      <w:t xml:space="preserve"> </w:t>
    </w:r>
  </w:p>
  <w:p w:rsidR="006A5DCE" w:rsidRPr="00EE0539" w:rsidRDefault="006A5DCE" w:rsidP="006A5DCE">
    <w:pPr>
      <w:pStyle w:val="aff2"/>
      <w:jc w:val="center"/>
      <w:rPr>
        <w:sz w:val="18"/>
        <w:szCs w:val="18"/>
      </w:rPr>
    </w:pPr>
    <w:r w:rsidRPr="006A5DCE">
      <w:rPr>
        <w:sz w:val="18"/>
        <w:szCs w:val="18"/>
      </w:rPr>
      <w:t>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646" w:rsidRDefault="001B4646">
      <w:pPr>
        <w:spacing w:line="240" w:lineRule="auto"/>
      </w:pPr>
      <w:r>
        <w:separator/>
      </w:r>
    </w:p>
  </w:footnote>
  <w:footnote w:type="continuationSeparator" w:id="0">
    <w:p w:rsidR="001B4646" w:rsidRDefault="001B4646">
      <w:pPr>
        <w:spacing w:line="240" w:lineRule="auto"/>
      </w:pPr>
      <w:r>
        <w:continuationSeparator/>
      </w:r>
    </w:p>
  </w:footnote>
  <w:footnote w:id="1">
    <w:p w:rsidR="006A5DCE" w:rsidRPr="00B36685" w:rsidRDefault="006A5DC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A5DCE" w:rsidRDefault="006A5DC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A5DCE" w:rsidRDefault="006A5DCE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A5DCE" w:rsidRDefault="006A5DC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Pr="00930031" w:rsidRDefault="006A5DC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4646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A5DCE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4DCD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D7F8F"/>
    <w:rsid w:val="00DE2870"/>
    <w:rsid w:val="00DE4CCA"/>
    <w:rsid w:val="00DE5F20"/>
    <w:rsid w:val="00DF0299"/>
    <w:rsid w:val="00DF3778"/>
    <w:rsid w:val="00DF4A13"/>
    <w:rsid w:val="00DF639D"/>
    <w:rsid w:val="00DF7DEE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650F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30C5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Lebedev.AAL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A27B8-06C6-4D48-8071-544A13513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87</Pages>
  <Words>26258</Words>
  <Characters>149675</Characters>
  <Application>Microsoft Office Word</Application>
  <DocSecurity>0</DocSecurity>
  <Lines>1247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175582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116</cp:revision>
  <cp:lastPrinted>2015-12-29T14:27:00Z</cp:lastPrinted>
  <dcterms:created xsi:type="dcterms:W3CDTF">2016-01-13T12:36:00Z</dcterms:created>
  <dcterms:modified xsi:type="dcterms:W3CDTF">2016-12-23T06:23:00Z</dcterms:modified>
</cp:coreProperties>
</file>