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06154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95ED6" w:rsidRPr="000D67AD" w:rsidRDefault="00495ED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95ED6" w:rsidRPr="000D67AD" w:rsidRDefault="00495ED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95ED6" w:rsidRPr="000D67AD" w:rsidRDefault="00495ED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95ED6" w:rsidRPr="000D67AD" w:rsidRDefault="00495ED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95ED6" w:rsidRPr="000D67AD" w:rsidRDefault="00495ED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95ED6" w:rsidRPr="000D67AD" w:rsidRDefault="00495ED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95ED6" w:rsidRPr="000D67AD" w:rsidRDefault="00495ED6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95ED6" w:rsidRPr="000D67AD" w:rsidRDefault="00495ED6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95ED6" w:rsidRPr="000D67AD" w:rsidRDefault="00495ED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95ED6" w:rsidRPr="001D6DBB" w:rsidRDefault="00495ED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по инвестиционной деятельности 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ПАО «МРСК Центра»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____________________ Д.В. Скляров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E8282C">
        <w:rPr>
          <w:b/>
          <w:kern w:val="36"/>
          <w:sz w:val="24"/>
          <w:szCs w:val="24"/>
        </w:rPr>
        <w:t>0269-КР-17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C814AD">
        <w:rPr>
          <w:b/>
          <w:kern w:val="36"/>
          <w:sz w:val="24"/>
          <w:szCs w:val="24"/>
        </w:rPr>
        <w:t>03</w:t>
      </w:r>
      <w:r w:rsidRPr="00382A07">
        <w:rPr>
          <w:b/>
          <w:kern w:val="36"/>
          <w:sz w:val="24"/>
          <w:szCs w:val="24"/>
        </w:rPr>
        <w:t xml:space="preserve">» </w:t>
      </w:r>
      <w:r w:rsidR="00C814AD">
        <w:rPr>
          <w:b/>
          <w:kern w:val="36"/>
          <w:sz w:val="24"/>
          <w:szCs w:val="24"/>
        </w:rPr>
        <w:t xml:space="preserve">ноября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814AD" w:rsidRPr="00C814AD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814AD">
        <w:rPr>
          <w:b/>
          <w:sz w:val="24"/>
          <w:szCs w:val="24"/>
        </w:rPr>
        <w:t xml:space="preserve">на право заключения </w:t>
      </w:r>
      <w:r w:rsidR="007556FF" w:rsidRPr="00C814AD">
        <w:rPr>
          <w:b/>
          <w:sz w:val="24"/>
          <w:szCs w:val="24"/>
        </w:rPr>
        <w:t>Договор</w:t>
      </w:r>
      <w:r w:rsidR="00806444" w:rsidRPr="00C814AD">
        <w:rPr>
          <w:b/>
          <w:sz w:val="24"/>
          <w:szCs w:val="24"/>
        </w:rPr>
        <w:t>а</w:t>
      </w:r>
      <w:r w:rsidR="007556FF" w:rsidRPr="00C814AD">
        <w:rPr>
          <w:b/>
          <w:sz w:val="24"/>
          <w:szCs w:val="24"/>
        </w:rPr>
        <w:t xml:space="preserve"> на поставку </w:t>
      </w:r>
      <w:r w:rsidR="00806444" w:rsidRPr="00C814AD">
        <w:rPr>
          <w:b/>
          <w:sz w:val="24"/>
          <w:szCs w:val="24"/>
        </w:rPr>
        <w:t>металлопроката</w:t>
      </w:r>
      <w:r w:rsidR="007556FF" w:rsidRPr="00C814AD">
        <w:rPr>
          <w:b/>
          <w:sz w:val="24"/>
          <w:szCs w:val="24"/>
        </w:rPr>
        <w:t xml:space="preserve"> 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814AD">
        <w:rPr>
          <w:b/>
          <w:sz w:val="24"/>
          <w:szCs w:val="24"/>
        </w:rPr>
        <w:t>для нужд ПАО «МРСК Центра» (филиал</w:t>
      </w:r>
      <w:r w:rsidR="00806444" w:rsidRPr="00C814AD">
        <w:rPr>
          <w:b/>
          <w:sz w:val="24"/>
          <w:szCs w:val="24"/>
        </w:rPr>
        <w:t>а</w:t>
      </w:r>
      <w:r w:rsidRPr="00C814AD">
        <w:rPr>
          <w:b/>
          <w:sz w:val="24"/>
          <w:szCs w:val="24"/>
        </w:rPr>
        <w:t xml:space="preserve"> «</w:t>
      </w:r>
      <w:r w:rsidR="00806444" w:rsidRPr="00C814AD">
        <w:rPr>
          <w:b/>
          <w:sz w:val="24"/>
          <w:szCs w:val="24"/>
        </w:rPr>
        <w:t>Курск</w:t>
      </w:r>
      <w:r w:rsidRPr="00C814AD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9D6302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35A9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9D6302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9D6302" w:rsidRPr="00F91377">
        <w:rPr>
          <w:iCs/>
          <w:sz w:val="24"/>
          <w:szCs w:val="24"/>
        </w:rPr>
        <w:t>УЛиМТО</w:t>
      </w:r>
      <w:proofErr w:type="spellEnd"/>
      <w:r w:rsidR="009D6302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9D6302" w:rsidRPr="00F91377">
        <w:rPr>
          <w:sz w:val="24"/>
          <w:szCs w:val="24"/>
        </w:rPr>
        <w:t xml:space="preserve">адрес электронной почты: </w:t>
      </w:r>
      <w:r w:rsidR="009D6302" w:rsidRPr="00F91377">
        <w:rPr>
          <w:iCs/>
          <w:sz w:val="24"/>
          <w:szCs w:val="24"/>
        </w:rPr>
        <w:t xml:space="preserve"> </w:t>
      </w:r>
      <w:hyperlink r:id="rId18" w:history="1">
        <w:r w:rsidR="009D6302" w:rsidRPr="00F91377">
          <w:rPr>
            <w:rStyle w:val="a7"/>
            <w:sz w:val="24"/>
            <w:szCs w:val="24"/>
            <w:lang w:val="en-US"/>
          </w:rPr>
          <w:t>gorbylev</w:t>
        </w:r>
        <w:r w:rsidR="009D6302" w:rsidRPr="00F91377">
          <w:rPr>
            <w:rStyle w:val="a7"/>
            <w:sz w:val="24"/>
            <w:szCs w:val="24"/>
          </w:rPr>
          <w:t>.</w:t>
        </w:r>
        <w:r w:rsidR="009D6302" w:rsidRPr="00F91377">
          <w:rPr>
            <w:rStyle w:val="a7"/>
            <w:sz w:val="24"/>
            <w:szCs w:val="24"/>
            <w:lang w:val="en-US"/>
          </w:rPr>
          <w:t>av</w:t>
        </w:r>
        <w:r w:rsidR="009D6302" w:rsidRPr="00F91377">
          <w:rPr>
            <w:rStyle w:val="a7"/>
            <w:sz w:val="24"/>
            <w:szCs w:val="24"/>
          </w:rPr>
          <w:t>@mrsk-1.ru</w:t>
        </w:r>
      </w:hyperlink>
      <w:r w:rsidR="009D6302" w:rsidRPr="00F91377">
        <w:rPr>
          <w:iCs/>
          <w:sz w:val="24"/>
          <w:szCs w:val="24"/>
        </w:rPr>
        <w:t>, ответственное лицо –</w:t>
      </w:r>
      <w:r w:rsidR="009D6302"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9D6302" w:rsidRPr="00F91377">
          <w:rPr>
            <w:rStyle w:val="a7"/>
            <w:sz w:val="24"/>
            <w:szCs w:val="24"/>
            <w:lang w:val="en-US"/>
          </w:rPr>
          <w:t>gorbylev</w:t>
        </w:r>
        <w:r w:rsidR="009D6302" w:rsidRPr="00F91377">
          <w:rPr>
            <w:rStyle w:val="a7"/>
            <w:sz w:val="24"/>
            <w:szCs w:val="24"/>
          </w:rPr>
          <w:t>.</w:t>
        </w:r>
        <w:r w:rsidR="009D6302" w:rsidRPr="00F91377">
          <w:rPr>
            <w:rStyle w:val="a7"/>
            <w:sz w:val="24"/>
            <w:szCs w:val="24"/>
            <w:lang w:val="en-US"/>
          </w:rPr>
          <w:t>av</w:t>
        </w:r>
        <w:r w:rsidR="009D6302" w:rsidRPr="00F91377">
          <w:rPr>
            <w:rStyle w:val="a7"/>
            <w:sz w:val="24"/>
            <w:szCs w:val="24"/>
          </w:rPr>
          <w:t>@mrsk-1.ru</w:t>
        </w:r>
      </w:hyperlink>
      <w:r w:rsidR="009D6302" w:rsidRPr="00F91377">
        <w:rPr>
          <w:sz w:val="24"/>
          <w:szCs w:val="24"/>
        </w:rPr>
        <w:t>)</w:t>
      </w:r>
      <w:r w:rsidR="009D6302">
        <w:rPr>
          <w:sz w:val="24"/>
          <w:szCs w:val="24"/>
        </w:rPr>
        <w:t xml:space="preserve">, </w:t>
      </w:r>
      <w:r w:rsidR="009D6302" w:rsidRPr="007B3227">
        <w:rPr>
          <w:sz w:val="24"/>
          <w:szCs w:val="24"/>
        </w:rPr>
        <w:t>Бортко Андрей Валерьевич</w:t>
      </w:r>
      <w:r w:rsidR="009D6302" w:rsidRPr="007B3227">
        <w:rPr>
          <w:iCs/>
          <w:sz w:val="24"/>
          <w:szCs w:val="24"/>
        </w:rPr>
        <w:t>, контактный телефон - (4712) 55-71-86</w:t>
      </w:r>
      <w:proofErr w:type="gramEnd"/>
      <w:r w:rsidR="009D6302" w:rsidRPr="007B3227">
        <w:rPr>
          <w:iCs/>
          <w:sz w:val="24"/>
          <w:szCs w:val="24"/>
        </w:rPr>
        <w:t xml:space="preserve">, </w:t>
      </w:r>
      <w:proofErr w:type="gramStart"/>
      <w:r w:rsidR="009D6302" w:rsidRPr="007B3227">
        <w:rPr>
          <w:iCs/>
          <w:sz w:val="24"/>
          <w:szCs w:val="24"/>
        </w:rPr>
        <w:t xml:space="preserve">адрес электронной почты: </w:t>
      </w:r>
      <w:hyperlink r:id="rId20" w:history="1">
        <w:r w:rsidR="009D6302" w:rsidRPr="00F35A94">
          <w:rPr>
            <w:rStyle w:val="a7"/>
            <w:sz w:val="24"/>
            <w:szCs w:val="24"/>
            <w:lang w:val="en-US"/>
          </w:rPr>
          <w:t>bortko</w:t>
        </w:r>
        <w:r w:rsidR="009D6302" w:rsidRPr="00F35A94">
          <w:rPr>
            <w:rStyle w:val="a7"/>
            <w:sz w:val="24"/>
            <w:szCs w:val="24"/>
          </w:rPr>
          <w:t>.</w:t>
        </w:r>
        <w:r w:rsidR="009D6302" w:rsidRPr="00F35A94">
          <w:rPr>
            <w:rStyle w:val="a7"/>
            <w:sz w:val="24"/>
            <w:szCs w:val="24"/>
            <w:lang w:val="en-US"/>
          </w:rPr>
          <w:t>av</w:t>
        </w:r>
        <w:r w:rsidR="009D6302" w:rsidRPr="00F35A94">
          <w:rPr>
            <w:rStyle w:val="a7"/>
            <w:sz w:val="24"/>
            <w:szCs w:val="24"/>
          </w:rPr>
          <w:t>@mrsk-1.ru</w:t>
        </w:r>
      </w:hyperlink>
      <w:r w:rsidR="00862664" w:rsidRPr="00F35A94">
        <w:rPr>
          <w:sz w:val="24"/>
          <w:szCs w:val="24"/>
        </w:rPr>
        <w:t xml:space="preserve"> </w:t>
      </w:r>
      <w:r w:rsidR="004B5EB3" w:rsidRPr="00F35A94">
        <w:rPr>
          <w:iCs/>
          <w:sz w:val="24"/>
          <w:szCs w:val="24"/>
        </w:rPr>
        <w:t>Извещени</w:t>
      </w:r>
      <w:r w:rsidRPr="00F35A94">
        <w:rPr>
          <w:iCs/>
          <w:sz w:val="24"/>
          <w:szCs w:val="24"/>
        </w:rPr>
        <w:t>ем</w:t>
      </w:r>
      <w:r w:rsidRPr="00F35A94">
        <w:rPr>
          <w:sz w:val="24"/>
          <w:szCs w:val="24"/>
        </w:rPr>
        <w:t xml:space="preserve"> о проведении открытого </w:t>
      </w:r>
      <w:r w:rsidRPr="00F35A94">
        <w:rPr>
          <w:iCs/>
          <w:sz w:val="24"/>
          <w:szCs w:val="24"/>
        </w:rPr>
        <w:t>запроса предложений</w:t>
      </w:r>
      <w:r w:rsidRPr="00F35A94">
        <w:rPr>
          <w:sz w:val="24"/>
          <w:szCs w:val="24"/>
        </w:rPr>
        <w:t xml:space="preserve">, опубликованным </w:t>
      </w:r>
      <w:r w:rsidRPr="00F35A94">
        <w:rPr>
          <w:b/>
          <w:sz w:val="24"/>
          <w:szCs w:val="24"/>
        </w:rPr>
        <w:t>«</w:t>
      </w:r>
      <w:r w:rsidR="009D6302" w:rsidRPr="00F35A94">
        <w:rPr>
          <w:b/>
          <w:sz w:val="24"/>
          <w:szCs w:val="24"/>
        </w:rPr>
        <w:t>2</w:t>
      </w:r>
      <w:r w:rsidR="00F35A94" w:rsidRPr="00F35A94">
        <w:rPr>
          <w:b/>
          <w:sz w:val="24"/>
          <w:szCs w:val="24"/>
        </w:rPr>
        <w:t>4</w:t>
      </w:r>
      <w:r w:rsidRPr="00F35A94">
        <w:rPr>
          <w:b/>
          <w:sz w:val="24"/>
          <w:szCs w:val="24"/>
        </w:rPr>
        <w:t xml:space="preserve">» </w:t>
      </w:r>
      <w:r w:rsidR="009D6302" w:rsidRPr="00F35A94">
        <w:rPr>
          <w:b/>
          <w:sz w:val="24"/>
          <w:szCs w:val="24"/>
        </w:rPr>
        <w:t>ноября</w:t>
      </w:r>
      <w:r w:rsidRPr="00F35A94">
        <w:rPr>
          <w:b/>
          <w:sz w:val="24"/>
          <w:szCs w:val="24"/>
        </w:rPr>
        <w:t xml:space="preserve"> </w:t>
      </w:r>
      <w:r w:rsidR="004E638A" w:rsidRPr="00F35A94">
        <w:rPr>
          <w:b/>
          <w:sz w:val="24"/>
          <w:szCs w:val="24"/>
        </w:rPr>
        <w:t>2017</w:t>
      </w:r>
      <w:r w:rsidRPr="00F35A94">
        <w:rPr>
          <w:b/>
          <w:sz w:val="24"/>
          <w:szCs w:val="24"/>
        </w:rPr>
        <w:t xml:space="preserve"> г.</w:t>
      </w:r>
      <w:r w:rsidRPr="00F35A94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F35A94">
          <w:rPr>
            <w:rStyle w:val="a7"/>
            <w:color w:val="auto"/>
            <w:sz w:val="24"/>
            <w:szCs w:val="24"/>
          </w:rPr>
          <w:t>www.zakupki.</w:t>
        </w:r>
        <w:r w:rsidR="00345CCA" w:rsidRPr="00F35A9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F35A94">
          <w:rPr>
            <w:rStyle w:val="a7"/>
            <w:color w:val="auto"/>
            <w:sz w:val="24"/>
            <w:szCs w:val="24"/>
          </w:rPr>
          <w:t>.ru</w:t>
        </w:r>
      </w:hyperlink>
      <w:r w:rsidRPr="00F35A94">
        <w:rPr>
          <w:sz w:val="24"/>
          <w:szCs w:val="24"/>
        </w:rPr>
        <w:t>),</w:t>
      </w:r>
      <w:r w:rsidR="009D7F01" w:rsidRPr="00F35A94">
        <w:rPr>
          <w:iCs/>
          <w:sz w:val="24"/>
          <w:szCs w:val="24"/>
        </w:rPr>
        <w:t xml:space="preserve"> </w:t>
      </w:r>
      <w:r w:rsidR="009D7F01" w:rsidRPr="00F35A94">
        <w:rPr>
          <w:sz w:val="24"/>
          <w:szCs w:val="24"/>
        </w:rPr>
        <w:t xml:space="preserve">на сайте </w:t>
      </w:r>
      <w:r w:rsidR="007556FF" w:rsidRPr="00F35A94">
        <w:rPr>
          <w:iCs/>
          <w:sz w:val="24"/>
          <w:szCs w:val="24"/>
        </w:rPr>
        <w:t>ПАО «МРСК Центра»</w:t>
      </w:r>
      <w:r w:rsidR="009D7F01" w:rsidRPr="00F35A94">
        <w:rPr>
          <w:sz w:val="24"/>
          <w:szCs w:val="24"/>
        </w:rPr>
        <w:t xml:space="preserve"> (</w:t>
      </w:r>
      <w:hyperlink r:id="rId22" w:history="1">
        <w:r w:rsidR="007556FF" w:rsidRPr="00F35A9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F35A94">
        <w:rPr>
          <w:sz w:val="24"/>
          <w:szCs w:val="24"/>
        </w:rPr>
        <w:t>)</w:t>
      </w:r>
      <w:r w:rsidR="00702B2C" w:rsidRPr="00F35A94">
        <w:rPr>
          <w:sz w:val="24"/>
          <w:szCs w:val="24"/>
        </w:rPr>
        <w:t xml:space="preserve">, </w:t>
      </w:r>
      <w:r w:rsidR="003E0953" w:rsidRPr="00F35A94">
        <w:rPr>
          <w:sz w:val="24"/>
          <w:szCs w:val="24"/>
        </w:rPr>
        <w:t xml:space="preserve">на сайте ЭТП, указанном в п. </w:t>
      </w:r>
      <w:r w:rsidR="003E0953" w:rsidRPr="00F35A94">
        <w:fldChar w:fldCharType="begin"/>
      </w:r>
      <w:r w:rsidR="003E0953" w:rsidRPr="00F35A94">
        <w:instrText xml:space="preserve"> REF _Ref440269836 \r \h  \* MERGEFORMAT </w:instrText>
      </w:r>
      <w:r w:rsidR="003E0953" w:rsidRPr="00F35A94">
        <w:fldChar w:fldCharType="separate"/>
      </w:r>
      <w:r w:rsidR="003E0953" w:rsidRPr="00F35A94">
        <w:rPr>
          <w:sz w:val="24"/>
          <w:szCs w:val="24"/>
        </w:rPr>
        <w:t>1.1.2</w:t>
      </w:r>
      <w:r w:rsidR="003E0953" w:rsidRPr="00F35A94">
        <w:fldChar w:fldCharType="end"/>
      </w:r>
      <w:r w:rsidR="003E0953" w:rsidRPr="00F35A94">
        <w:rPr>
          <w:sz w:val="24"/>
          <w:szCs w:val="24"/>
        </w:rPr>
        <w:t xml:space="preserve"> настоящей Документации,</w:t>
      </w:r>
      <w:r w:rsidR="003E0953" w:rsidRPr="00F35A94">
        <w:rPr>
          <w:iCs/>
          <w:sz w:val="24"/>
          <w:szCs w:val="24"/>
        </w:rPr>
        <w:t xml:space="preserve"> приг</w:t>
      </w:r>
      <w:r w:rsidR="003E0953" w:rsidRPr="00F35A94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</w:t>
      </w:r>
      <w:proofErr w:type="gramEnd"/>
      <w:r w:rsidR="003E0953" w:rsidRPr="00F35A94">
        <w:rPr>
          <w:sz w:val="24"/>
          <w:szCs w:val="24"/>
        </w:rPr>
        <w:t xml:space="preserve"> </w:t>
      </w:r>
      <w:proofErr w:type="gramStart"/>
      <w:r w:rsidR="003E0953" w:rsidRPr="00F35A94">
        <w:rPr>
          <w:sz w:val="24"/>
          <w:szCs w:val="24"/>
        </w:rPr>
        <w:t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F35A94">
        <w:rPr>
          <w:sz w:val="24"/>
          <w:szCs w:val="24"/>
        </w:rPr>
        <w:t xml:space="preserve"> О</w:t>
      </w:r>
      <w:r w:rsidRPr="00F35A94">
        <w:rPr>
          <w:sz w:val="24"/>
          <w:szCs w:val="24"/>
        </w:rPr>
        <w:t>ткрытого запроса предложений (далее – запрос предложений</w:t>
      </w:r>
      <w:proofErr w:type="gramEnd"/>
      <w:r w:rsidRPr="00F35A94">
        <w:rPr>
          <w:sz w:val="24"/>
          <w:szCs w:val="24"/>
        </w:rPr>
        <w:t xml:space="preserve">) </w:t>
      </w:r>
      <w:bookmarkEnd w:id="10"/>
      <w:r w:rsidR="004B5EB3" w:rsidRPr="00F35A94">
        <w:rPr>
          <w:sz w:val="24"/>
          <w:szCs w:val="24"/>
        </w:rPr>
        <w:t xml:space="preserve">на право заключения </w:t>
      </w:r>
      <w:r w:rsidR="00702B2C" w:rsidRPr="00F35A94">
        <w:rPr>
          <w:sz w:val="24"/>
          <w:szCs w:val="24"/>
        </w:rPr>
        <w:t>Договор</w:t>
      </w:r>
      <w:r w:rsidR="009D6302" w:rsidRPr="00F35A94">
        <w:rPr>
          <w:sz w:val="24"/>
          <w:szCs w:val="24"/>
        </w:rPr>
        <w:t>а</w:t>
      </w:r>
      <w:r w:rsidR="00702B2C" w:rsidRPr="00F35A94">
        <w:rPr>
          <w:sz w:val="24"/>
          <w:szCs w:val="24"/>
        </w:rPr>
        <w:t xml:space="preserve"> на поставку </w:t>
      </w:r>
      <w:r w:rsidR="009D6302" w:rsidRPr="00F35A94">
        <w:rPr>
          <w:sz w:val="24"/>
          <w:szCs w:val="24"/>
        </w:rPr>
        <w:t>металлопроката</w:t>
      </w:r>
      <w:r w:rsidR="00702B2C" w:rsidRPr="00F35A94">
        <w:rPr>
          <w:sz w:val="24"/>
          <w:szCs w:val="24"/>
        </w:rPr>
        <w:t xml:space="preserve"> для нужд ПАО «МРСК Центра» </w:t>
      </w:r>
      <w:r w:rsidR="00862664" w:rsidRPr="00F35A94">
        <w:rPr>
          <w:sz w:val="24"/>
          <w:szCs w:val="24"/>
        </w:rPr>
        <w:t>(филиала «Курскэнерго»</w:t>
      </w:r>
      <w:r w:rsidR="009D6302" w:rsidRPr="00F35A94">
        <w:rPr>
          <w:sz w:val="24"/>
          <w:szCs w:val="24"/>
        </w:rPr>
        <w:t>)</w:t>
      </w:r>
      <w:r w:rsidR="00862664" w:rsidRPr="00F35A94">
        <w:rPr>
          <w:sz w:val="24"/>
          <w:szCs w:val="24"/>
        </w:rPr>
        <w:t>, расположенного по адресу: РФ, 305029, г. Курск, ул. К. Маркса, 27</w:t>
      </w:r>
      <w:r w:rsidRPr="00F35A9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35A9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35A94">
        <w:rPr>
          <w:sz w:val="24"/>
          <w:szCs w:val="24"/>
        </w:rPr>
        <w:t xml:space="preserve">Настоящий </w:t>
      </w:r>
      <w:r w:rsidR="004B5EB3" w:rsidRPr="00F35A94">
        <w:rPr>
          <w:sz w:val="24"/>
          <w:szCs w:val="24"/>
        </w:rPr>
        <w:t>З</w:t>
      </w:r>
      <w:r w:rsidRPr="00F35A9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35A94">
        <w:rPr>
          <w:sz w:val="24"/>
          <w:szCs w:val="24"/>
        </w:rPr>
        <w:t>электронной торговой площадк</w:t>
      </w:r>
      <w:r w:rsidR="00414AB1" w:rsidRPr="00F35A94">
        <w:rPr>
          <w:sz w:val="24"/>
          <w:szCs w:val="24"/>
        </w:rPr>
        <w:t>и</w:t>
      </w:r>
      <w:r w:rsidR="00702B2C" w:rsidRPr="00F35A94">
        <w:rPr>
          <w:sz w:val="24"/>
          <w:szCs w:val="24"/>
        </w:rPr>
        <w:t xml:space="preserve"> </w:t>
      </w:r>
      <w:r w:rsidR="000D70B6" w:rsidRPr="00F35A94">
        <w:rPr>
          <w:sz w:val="24"/>
          <w:szCs w:val="24"/>
        </w:rPr>
        <w:t>П</w:t>
      </w:r>
      <w:r w:rsidR="00702B2C" w:rsidRPr="00F35A94">
        <w:rPr>
          <w:sz w:val="24"/>
          <w:szCs w:val="24"/>
        </w:rPr>
        <w:t>АО «</w:t>
      </w:r>
      <w:proofErr w:type="spellStart"/>
      <w:r w:rsidR="00702B2C" w:rsidRPr="00F35A94">
        <w:rPr>
          <w:sz w:val="24"/>
          <w:szCs w:val="24"/>
        </w:rPr>
        <w:t>Россети</w:t>
      </w:r>
      <w:proofErr w:type="spellEnd"/>
      <w:r w:rsidR="00702B2C" w:rsidRPr="00F35A94">
        <w:rPr>
          <w:sz w:val="24"/>
          <w:szCs w:val="24"/>
        </w:rPr>
        <w:t xml:space="preserve">» </w:t>
      </w:r>
      <w:hyperlink r:id="rId23" w:history="1">
        <w:r w:rsidR="00702B2C" w:rsidRPr="00F35A94">
          <w:rPr>
            <w:rStyle w:val="a7"/>
            <w:color w:val="auto"/>
            <w:sz w:val="24"/>
            <w:szCs w:val="24"/>
          </w:rPr>
          <w:t>www.b2b-mrsk.ru</w:t>
        </w:r>
      </w:hyperlink>
      <w:r w:rsidR="00862664" w:rsidRPr="00F35A94">
        <w:rPr>
          <w:sz w:val="24"/>
          <w:szCs w:val="24"/>
        </w:rPr>
        <w:t xml:space="preserve"> </w:t>
      </w:r>
      <w:r w:rsidR="00702B2C" w:rsidRPr="00F35A94">
        <w:rPr>
          <w:sz w:val="24"/>
          <w:szCs w:val="24"/>
        </w:rPr>
        <w:t>(далее — ЭТП)</w:t>
      </w:r>
      <w:r w:rsidR="005B75A6" w:rsidRPr="00F35A94">
        <w:rPr>
          <w:sz w:val="24"/>
          <w:szCs w:val="24"/>
        </w:rPr>
        <w:t>.</w:t>
      </w:r>
      <w:bookmarkEnd w:id="14"/>
    </w:p>
    <w:p w:rsidR="00717F60" w:rsidRPr="00F35A9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35A94">
        <w:rPr>
          <w:sz w:val="24"/>
          <w:szCs w:val="24"/>
        </w:rPr>
        <w:t>Заказчик</w:t>
      </w:r>
      <w:r w:rsidR="00702B2C" w:rsidRPr="00F35A94">
        <w:rPr>
          <w:sz w:val="24"/>
          <w:szCs w:val="24"/>
        </w:rPr>
        <w:t xml:space="preserve">: </w:t>
      </w:r>
      <w:r w:rsidRPr="00F35A94">
        <w:rPr>
          <w:sz w:val="24"/>
          <w:szCs w:val="24"/>
        </w:rPr>
        <w:t xml:space="preserve"> </w:t>
      </w:r>
      <w:r w:rsidR="00702B2C" w:rsidRPr="00F35A94">
        <w:rPr>
          <w:iCs/>
          <w:sz w:val="24"/>
          <w:szCs w:val="24"/>
        </w:rPr>
        <w:t>ПАО «МРСК Центра».</w:t>
      </w:r>
      <w:r w:rsidRPr="00F35A94">
        <w:rPr>
          <w:rStyle w:val="aa"/>
          <w:sz w:val="24"/>
          <w:szCs w:val="24"/>
        </w:rPr>
        <w:t xml:space="preserve"> </w:t>
      </w:r>
      <w:bookmarkEnd w:id="15"/>
    </w:p>
    <w:p w:rsidR="008C4223" w:rsidRPr="00F35A9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35A94">
        <w:rPr>
          <w:sz w:val="24"/>
          <w:szCs w:val="24"/>
        </w:rPr>
        <w:t>Предмет З</w:t>
      </w:r>
      <w:r w:rsidR="00717F60" w:rsidRPr="00F35A94">
        <w:rPr>
          <w:sz w:val="24"/>
          <w:szCs w:val="24"/>
        </w:rPr>
        <w:t>апроса предложений</w:t>
      </w:r>
      <w:r w:rsidR="00702B2C" w:rsidRPr="00F35A94">
        <w:rPr>
          <w:sz w:val="24"/>
          <w:szCs w:val="24"/>
        </w:rPr>
        <w:t>:</w:t>
      </w:r>
      <w:bookmarkEnd w:id="16"/>
    </w:p>
    <w:p w:rsidR="00A40714" w:rsidRPr="00F35A9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35A94">
        <w:rPr>
          <w:b/>
          <w:sz w:val="24"/>
          <w:szCs w:val="24"/>
          <w:u w:val="single"/>
        </w:rPr>
        <w:t>Лот №1:</w:t>
      </w:r>
      <w:r w:rsidR="00717F60" w:rsidRPr="00F35A94">
        <w:rPr>
          <w:sz w:val="24"/>
          <w:szCs w:val="24"/>
        </w:rPr>
        <w:t xml:space="preserve"> право заключения </w:t>
      </w:r>
      <w:r w:rsidR="00123C70" w:rsidRPr="00F35A94">
        <w:rPr>
          <w:sz w:val="24"/>
          <w:szCs w:val="24"/>
        </w:rPr>
        <w:t>Договор</w:t>
      </w:r>
      <w:r w:rsidR="009D6302" w:rsidRPr="00F35A94">
        <w:rPr>
          <w:sz w:val="24"/>
          <w:szCs w:val="24"/>
        </w:rPr>
        <w:t>а</w:t>
      </w:r>
      <w:r w:rsidR="00A40714" w:rsidRPr="00F35A94">
        <w:rPr>
          <w:sz w:val="24"/>
          <w:szCs w:val="24"/>
        </w:rPr>
        <w:t xml:space="preserve"> </w:t>
      </w:r>
      <w:r w:rsidR="00702B2C" w:rsidRPr="00F35A94">
        <w:rPr>
          <w:sz w:val="24"/>
          <w:szCs w:val="24"/>
        </w:rPr>
        <w:t xml:space="preserve">на поставку </w:t>
      </w:r>
      <w:r w:rsidR="009D6302" w:rsidRPr="00F35A94">
        <w:rPr>
          <w:sz w:val="24"/>
          <w:szCs w:val="24"/>
        </w:rPr>
        <w:t>металлопроката</w:t>
      </w:r>
      <w:r w:rsidR="00702B2C" w:rsidRPr="00F35A94">
        <w:rPr>
          <w:sz w:val="24"/>
          <w:szCs w:val="24"/>
        </w:rPr>
        <w:t xml:space="preserve"> для нужд ПАО «МРСК Центра» (филиалов </w:t>
      </w:r>
      <w:r w:rsidR="009D6302" w:rsidRPr="00F35A94">
        <w:rPr>
          <w:sz w:val="24"/>
          <w:szCs w:val="24"/>
        </w:rPr>
        <w:t>«Курскэнерго»</w:t>
      </w:r>
      <w:r w:rsidR="00702B2C" w:rsidRPr="00F35A94">
        <w:rPr>
          <w:sz w:val="24"/>
          <w:szCs w:val="24"/>
        </w:rPr>
        <w:t>)</w:t>
      </w:r>
      <w:bookmarkEnd w:id="17"/>
      <w:r w:rsidR="00702B2C" w:rsidRPr="00F35A94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35A94">
        <w:rPr>
          <w:sz w:val="24"/>
          <w:szCs w:val="24"/>
        </w:rPr>
        <w:t xml:space="preserve">Количество лотов: </w:t>
      </w:r>
      <w:r w:rsidRPr="00F35A94">
        <w:rPr>
          <w:b/>
          <w:sz w:val="24"/>
          <w:szCs w:val="24"/>
        </w:rPr>
        <w:t>1 (один)</w:t>
      </w:r>
      <w:r w:rsidRPr="00F35A94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72696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bookmarkStart w:id="19" w:name="_GoBack"/>
      <w:r w:rsidR="004D17BD" w:rsidRPr="00372696">
        <w:rPr>
          <w:sz w:val="24"/>
          <w:szCs w:val="24"/>
        </w:rPr>
        <w:t xml:space="preserve">поставок, </w:t>
      </w:r>
      <w:r w:rsidR="00AD3EBC" w:rsidRPr="00372696">
        <w:rPr>
          <w:sz w:val="24"/>
          <w:szCs w:val="24"/>
        </w:rPr>
        <w:t>работ (услуг)</w:t>
      </w:r>
      <w:r w:rsidRPr="00372696">
        <w:rPr>
          <w:sz w:val="24"/>
          <w:szCs w:val="24"/>
        </w:rPr>
        <w:t xml:space="preserve"> не допускается.</w:t>
      </w:r>
    </w:p>
    <w:p w:rsidR="00717F60" w:rsidRPr="00372696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72696">
        <w:rPr>
          <w:sz w:val="24"/>
          <w:szCs w:val="24"/>
        </w:rPr>
        <w:t>Сроки</w:t>
      </w:r>
      <w:r w:rsidR="00717F60" w:rsidRPr="00372696">
        <w:rPr>
          <w:sz w:val="24"/>
          <w:szCs w:val="24"/>
        </w:rPr>
        <w:t xml:space="preserve"> </w:t>
      </w:r>
      <w:r w:rsidR="002946EF" w:rsidRPr="00372696">
        <w:rPr>
          <w:sz w:val="24"/>
          <w:szCs w:val="24"/>
        </w:rPr>
        <w:t xml:space="preserve">выполнения </w:t>
      </w:r>
      <w:r w:rsidR="00702B2C" w:rsidRPr="00372696">
        <w:rPr>
          <w:sz w:val="24"/>
          <w:szCs w:val="24"/>
        </w:rPr>
        <w:t>поставок</w:t>
      </w:r>
      <w:r w:rsidR="00717F60" w:rsidRPr="00372696">
        <w:rPr>
          <w:sz w:val="24"/>
          <w:szCs w:val="24"/>
        </w:rPr>
        <w:t xml:space="preserve">: </w:t>
      </w:r>
      <w:r w:rsidR="00372696" w:rsidRPr="00372696">
        <w:rPr>
          <w:b/>
          <w:sz w:val="24"/>
          <w:szCs w:val="24"/>
        </w:rPr>
        <w:t>январь – июнь 2018г.</w:t>
      </w:r>
      <w:r w:rsidR="00372696" w:rsidRPr="00372696">
        <w:rPr>
          <w:sz w:val="24"/>
          <w:szCs w:val="24"/>
        </w:rPr>
        <w:t>;</w:t>
      </w:r>
      <w:bookmarkEnd w:id="20"/>
    </w:p>
    <w:p w:rsidR="002A47D1" w:rsidRPr="00B70EFD" w:rsidRDefault="002A47D1" w:rsidP="00B70EF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72696">
        <w:rPr>
          <w:sz w:val="24"/>
          <w:szCs w:val="24"/>
        </w:rPr>
        <w:t xml:space="preserve">Отгрузочные реквизиты/базис поставки: </w:t>
      </w:r>
      <w:r w:rsidR="008D2928" w:rsidRPr="00372696">
        <w:rPr>
          <w:sz w:val="24"/>
          <w:szCs w:val="24"/>
        </w:rPr>
        <w:t xml:space="preserve">на условиях DDP (Согласно ИНКОТЕРМС </w:t>
      </w:r>
      <w:r w:rsidR="00DA1402" w:rsidRPr="00372696">
        <w:rPr>
          <w:sz w:val="24"/>
          <w:szCs w:val="24"/>
        </w:rPr>
        <w:t>2010</w:t>
      </w:r>
      <w:r w:rsidR="008D2928" w:rsidRPr="00372696">
        <w:rPr>
          <w:sz w:val="24"/>
          <w:szCs w:val="24"/>
        </w:rPr>
        <w:t>) по адрес</w:t>
      </w:r>
      <w:r w:rsidR="00691309" w:rsidRPr="00372696">
        <w:rPr>
          <w:sz w:val="24"/>
          <w:szCs w:val="24"/>
        </w:rPr>
        <w:t>у</w:t>
      </w:r>
      <w:r w:rsidR="008D2928" w:rsidRPr="00372696">
        <w:rPr>
          <w:sz w:val="24"/>
          <w:szCs w:val="24"/>
        </w:rPr>
        <w:t xml:space="preserve"> филиал</w:t>
      </w:r>
      <w:r w:rsidR="00691309" w:rsidRPr="00372696">
        <w:rPr>
          <w:sz w:val="24"/>
          <w:szCs w:val="24"/>
        </w:rPr>
        <w:t>а</w:t>
      </w:r>
      <w:r w:rsidR="008D2928" w:rsidRPr="00372696">
        <w:rPr>
          <w:sz w:val="24"/>
          <w:szCs w:val="24"/>
        </w:rPr>
        <w:t xml:space="preserve"> ПАО «МРСК Центра»</w:t>
      </w:r>
      <w:r w:rsidR="00B70EFD" w:rsidRPr="00372696">
        <w:rPr>
          <w:sz w:val="24"/>
          <w:szCs w:val="24"/>
        </w:rPr>
        <w:t xml:space="preserve"> - «Курскэнерго», РФ, Курская область, Курский р-н, п</w:t>
      </w:r>
      <w:bookmarkEnd w:id="19"/>
      <w:r w:rsidR="00B70EFD" w:rsidRPr="00B70EFD">
        <w:rPr>
          <w:sz w:val="24"/>
          <w:szCs w:val="24"/>
        </w:rPr>
        <w:t xml:space="preserve">. </w:t>
      </w:r>
      <w:proofErr w:type="spellStart"/>
      <w:r w:rsidR="00B70EFD" w:rsidRPr="00B70EFD">
        <w:rPr>
          <w:sz w:val="24"/>
          <w:szCs w:val="24"/>
        </w:rPr>
        <w:t>Ворошнево</w:t>
      </w:r>
      <w:proofErr w:type="spellEnd"/>
      <w:r w:rsidR="00B70EFD" w:rsidRPr="00B70EFD">
        <w:rPr>
          <w:sz w:val="24"/>
          <w:szCs w:val="24"/>
        </w:rPr>
        <w:t xml:space="preserve"> (Центральный склад)</w:t>
      </w:r>
      <w:bookmarkEnd w:id="21"/>
      <w:r w:rsidR="00B70EFD">
        <w:rPr>
          <w:sz w:val="24"/>
          <w:szCs w:val="24"/>
        </w:rPr>
        <w:t>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495ED6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_Ref311232052 \r \h  \* MERGEFORMAT </w:instrText>
      </w:r>
      <w:r w:rsidR="00495ED6">
        <w:fldChar w:fldCharType="separate"/>
      </w:r>
      <w:r w:rsidR="006305A1">
        <w:t>3</w:t>
      </w:r>
      <w:r w:rsidR="00495ED6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495ED6">
        <w:fldChar w:fldCharType="begin"/>
      </w:r>
      <w:r w:rsidR="00495ED6">
        <w:instrText xml:space="preserve"> REF _Ref440270568 \r \h  \* MERGEFORMAT </w:instrText>
      </w:r>
      <w:r w:rsidR="00495ED6">
        <w:fldChar w:fldCharType="separate"/>
      </w:r>
      <w:r w:rsidR="006305A1">
        <w:t>4</w:t>
      </w:r>
      <w:r w:rsidR="00495ED6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495ED6">
        <w:fldChar w:fldCharType="begin"/>
      </w:r>
      <w:r w:rsidR="00495ED6">
        <w:instrText xml:space="preserve"> REF _Ref305973574 \r \h  \* MERGEFORMAT </w:instrText>
      </w:r>
      <w:r w:rsidR="00495ED6">
        <w:fldChar w:fldCharType="separate"/>
      </w:r>
      <w:r w:rsidR="006305A1">
        <w:t>2</w:t>
      </w:r>
      <w:r w:rsidR="00495ED6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495ED6">
        <w:fldChar w:fldCharType="begin"/>
      </w:r>
      <w:r w:rsidR="00495ED6">
        <w:instrText xml:space="preserve"> REF _Ref440270602 \r \h  \* MERGEFORMAT </w:instrText>
      </w:r>
      <w:r w:rsidR="00495ED6">
        <w:fldChar w:fldCharType="separate"/>
      </w:r>
      <w:r w:rsidR="006305A1">
        <w:t>5</w:t>
      </w:r>
      <w:r w:rsidR="00495ED6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0C31A1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495ED6">
        <w:fldChar w:fldCharType="begin"/>
      </w:r>
      <w:r w:rsidR="00495ED6">
        <w:instrText xml:space="preserve"> REF _Ref440270637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1.1.5</w:t>
      </w:r>
      <w:r w:rsidR="00495ED6">
        <w:fldChar w:fldCharType="end"/>
      </w:r>
      <w:r w:rsidRPr="00382A07">
        <w:rPr>
          <w:sz w:val="24"/>
          <w:szCs w:val="24"/>
        </w:rPr>
        <w:t xml:space="preserve">, </w:t>
      </w:r>
      <w:r w:rsidR="00495ED6">
        <w:fldChar w:fldCharType="begin"/>
      </w:r>
      <w:r w:rsidR="00495ED6">
        <w:instrText xml:space="preserve"> REF _Ref440270651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1.1.6</w:t>
      </w:r>
      <w:r w:rsidR="00495ED6">
        <w:fldChar w:fldCharType="end"/>
      </w:r>
      <w:r w:rsidRPr="00382A07">
        <w:rPr>
          <w:sz w:val="24"/>
          <w:szCs w:val="24"/>
        </w:rPr>
        <w:t xml:space="preserve">, </w:t>
      </w:r>
      <w:r w:rsidR="00495ED6">
        <w:fldChar w:fldCharType="begin"/>
      </w:r>
      <w:r w:rsidR="00495ED6">
        <w:instrText xml:space="preserve"> REF _Ref440270663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1.1.7</w:t>
      </w:r>
      <w:r w:rsidR="00495ED6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</w:t>
      </w:r>
      <w:r w:rsidRPr="000C31A1">
        <w:rPr>
          <w:sz w:val="24"/>
          <w:szCs w:val="24"/>
        </w:rPr>
        <w:t>задани</w:t>
      </w:r>
      <w:r w:rsidR="00A154B7" w:rsidRPr="000C31A1">
        <w:rPr>
          <w:sz w:val="24"/>
          <w:szCs w:val="24"/>
        </w:rPr>
        <w:t>и(</w:t>
      </w:r>
      <w:proofErr w:type="spellStart"/>
      <w:r w:rsidRPr="000C31A1">
        <w:rPr>
          <w:sz w:val="24"/>
          <w:szCs w:val="24"/>
        </w:rPr>
        <w:t>ях</w:t>
      </w:r>
      <w:proofErr w:type="spellEnd"/>
      <w:r w:rsidR="00A154B7" w:rsidRPr="000C31A1">
        <w:rPr>
          <w:sz w:val="24"/>
          <w:szCs w:val="24"/>
        </w:rPr>
        <w:t>)</w:t>
      </w:r>
      <w:r w:rsidRPr="000C31A1">
        <w:rPr>
          <w:sz w:val="24"/>
          <w:szCs w:val="24"/>
        </w:rPr>
        <w:t xml:space="preserve">) </w:t>
      </w:r>
      <w:r w:rsidR="00032CFB" w:rsidRPr="000C31A1">
        <w:rPr>
          <w:sz w:val="24"/>
          <w:szCs w:val="24"/>
        </w:rPr>
        <w:t>и/или в Приложении №2 (проекте Договора)</w:t>
      </w:r>
      <w:r w:rsidR="00032CFB" w:rsidRPr="000C31A1">
        <w:rPr>
          <w:bCs w:val="0"/>
          <w:iCs/>
          <w:szCs w:val="24"/>
        </w:rPr>
        <w:t xml:space="preserve"> </w:t>
      </w:r>
      <w:r w:rsidRPr="000C31A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95ED6" w:rsidRPr="000C31A1">
        <w:fldChar w:fldCharType="begin"/>
      </w:r>
      <w:r w:rsidR="00495ED6" w:rsidRPr="000C31A1">
        <w:instrText xml:space="preserve"> REF _Ref440270637 \r \h  \* MERGEFORMAT </w:instrText>
      </w:r>
      <w:r w:rsidR="00495ED6" w:rsidRPr="000C31A1">
        <w:fldChar w:fldCharType="separate"/>
      </w:r>
      <w:r w:rsidR="006305A1" w:rsidRPr="000C31A1">
        <w:rPr>
          <w:sz w:val="24"/>
          <w:szCs w:val="24"/>
        </w:rPr>
        <w:t>1.1.5</w:t>
      </w:r>
      <w:r w:rsidR="00495ED6" w:rsidRPr="000C31A1">
        <w:fldChar w:fldCharType="end"/>
      </w:r>
      <w:r w:rsidR="008D2928" w:rsidRPr="000C31A1">
        <w:rPr>
          <w:sz w:val="24"/>
          <w:szCs w:val="24"/>
        </w:rPr>
        <w:t xml:space="preserve">, </w:t>
      </w:r>
      <w:r w:rsidR="00495ED6" w:rsidRPr="000C31A1">
        <w:fldChar w:fldCharType="begin"/>
      </w:r>
      <w:r w:rsidR="00495ED6" w:rsidRPr="000C31A1">
        <w:instrText xml:space="preserve"> REF _Ref440270651 \r \h  \* MERGEFORMAT </w:instrText>
      </w:r>
      <w:r w:rsidR="00495ED6" w:rsidRPr="000C31A1">
        <w:fldChar w:fldCharType="separate"/>
      </w:r>
      <w:r w:rsidR="006305A1" w:rsidRPr="000C31A1">
        <w:rPr>
          <w:sz w:val="24"/>
          <w:szCs w:val="24"/>
        </w:rPr>
        <w:t>1.1.6</w:t>
      </w:r>
      <w:r w:rsidR="00495ED6" w:rsidRPr="000C31A1">
        <w:fldChar w:fldCharType="end"/>
      </w:r>
      <w:r w:rsidR="008D2928" w:rsidRPr="000C31A1">
        <w:rPr>
          <w:sz w:val="24"/>
          <w:szCs w:val="24"/>
        </w:rPr>
        <w:t xml:space="preserve">, </w:t>
      </w:r>
      <w:r w:rsidR="00495ED6" w:rsidRPr="000C31A1">
        <w:fldChar w:fldCharType="begin"/>
      </w:r>
      <w:r w:rsidR="00495ED6" w:rsidRPr="000C31A1">
        <w:instrText xml:space="preserve"> REF _Ref440270663 \r \h  \* MERGEFORMAT </w:instrText>
      </w:r>
      <w:r w:rsidR="00495ED6" w:rsidRPr="000C31A1">
        <w:fldChar w:fldCharType="separate"/>
      </w:r>
      <w:r w:rsidR="006305A1" w:rsidRPr="000C31A1">
        <w:rPr>
          <w:sz w:val="24"/>
          <w:szCs w:val="24"/>
        </w:rPr>
        <w:t>1.1.7</w:t>
      </w:r>
      <w:r w:rsidR="00495ED6" w:rsidRPr="000C31A1">
        <w:fldChar w:fldCharType="end"/>
      </w:r>
      <w:r w:rsidRPr="000C31A1">
        <w:rPr>
          <w:sz w:val="24"/>
          <w:szCs w:val="24"/>
        </w:rPr>
        <w:t xml:space="preserve"> настоящей Документации.</w:t>
      </w:r>
    </w:p>
    <w:p w:rsidR="00EE0095" w:rsidRPr="000C31A1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0C31A1">
        <w:rPr>
          <w:sz w:val="24"/>
          <w:szCs w:val="24"/>
        </w:rPr>
        <w:t>В случае</w:t>
      </w:r>
      <w:proofErr w:type="gramStart"/>
      <w:r w:rsidRPr="000C31A1">
        <w:rPr>
          <w:sz w:val="24"/>
          <w:szCs w:val="24"/>
        </w:rPr>
        <w:t>,</w:t>
      </w:r>
      <w:proofErr w:type="gramEnd"/>
      <w:r w:rsidRPr="000C31A1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C31A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C31A1">
        <w:rPr>
          <w:bCs w:val="0"/>
          <w:iCs/>
          <w:sz w:val="24"/>
          <w:szCs w:val="24"/>
        </w:rPr>
        <w:t>поставки и оплаты, не хуже условий</w:t>
      </w:r>
      <w:r w:rsidR="00DA1402" w:rsidRPr="00382A07">
        <w:rPr>
          <w:bCs w:val="0"/>
          <w:iCs/>
          <w:sz w:val="24"/>
          <w:szCs w:val="24"/>
        </w:rPr>
        <w:t xml:space="preserve"> указанных в п. </w:t>
      </w:r>
      <w:r w:rsidR="00495ED6">
        <w:fldChar w:fldCharType="begin"/>
      </w:r>
      <w:r w:rsidR="00495ED6">
        <w:instrText xml:space="preserve"> REF _Ref440270637 \r \h  \* MERGEFORMAT </w:instrText>
      </w:r>
      <w:r w:rsidR="00495ED6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495ED6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495ED6">
        <w:fldChar w:fldCharType="begin"/>
      </w:r>
      <w:r w:rsidR="00495ED6">
        <w:instrText xml:space="preserve"> REF _Ref440270663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1.1.7</w:t>
      </w:r>
      <w:r w:rsidR="00495ED6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_Ref305973033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3.2</w:t>
      </w:r>
      <w:r w:rsidR="00495ED6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495ED6">
        <w:fldChar w:fldCharType="begin"/>
      </w:r>
      <w:r w:rsidR="00495ED6">
        <w:instrText xml:space="preserve"> REF _Ref191386109 \n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3.3.2</w:t>
      </w:r>
      <w:r w:rsidR="00495ED6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495ED6">
        <w:fldChar w:fldCharType="begin"/>
      </w:r>
      <w:r w:rsidR="00495ED6">
        <w:instrText xml:space="preserve"> REF _Ref440272256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5.12</w:t>
      </w:r>
      <w:r w:rsidR="00495ED6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5ED6">
        <w:fldChar w:fldCharType="begin"/>
      </w:r>
      <w:r w:rsidR="00495ED6">
        <w:instrText xml:space="preserve"> REF _Ref467569419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5.13</w:t>
      </w:r>
      <w:r w:rsidR="00495ED6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495ED6">
        <w:fldChar w:fldCharType="begin"/>
      </w:r>
      <w:r w:rsidR="00495ED6">
        <w:instrText xml:space="preserve"> REF _Ref191386164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495ED6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95ED6">
        <w:fldChar w:fldCharType="begin"/>
      </w:r>
      <w:r w:rsidR="00495ED6">
        <w:instrText xml:space="preserve"> REF _Ref306978606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495ED6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_Ref306114966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3.3.11</w:t>
      </w:r>
      <w:r w:rsidR="00495ED6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95ED6">
        <w:fldChar w:fldCharType="begin"/>
      </w:r>
      <w:r w:rsidR="00495ED6">
        <w:instrText xml:space="preserve"> REF _Ref440275279 \r \h  \* MERGEFORMAT </w:instrText>
      </w:r>
      <w:r w:rsidR="00495ED6">
        <w:fldChar w:fldCharType="separate"/>
      </w:r>
      <w:r w:rsidR="006305A1" w:rsidRPr="006305A1">
        <w:rPr>
          <w:b w:val="0"/>
        </w:rPr>
        <w:t>1.1.4</w:t>
      </w:r>
      <w:r w:rsidR="00495ED6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95ED6">
        <w:fldChar w:fldCharType="begin"/>
      </w:r>
      <w:r w:rsidR="00495ED6">
        <w:instrText xml:space="preserve"> REF _Ref305973147 \r \h  \* MERGEFORMAT </w:instrText>
      </w:r>
      <w:r w:rsidR="00495ED6">
        <w:fldChar w:fldCharType="separate"/>
      </w:r>
      <w:r w:rsidR="006305A1" w:rsidRPr="006305A1">
        <w:rPr>
          <w:b w:val="0"/>
          <w:szCs w:val="24"/>
        </w:rPr>
        <w:t>3.3</w:t>
      </w:r>
      <w:r w:rsidR="00495ED6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b w:val="0"/>
          <w:szCs w:val="24"/>
        </w:rPr>
        <w:t>5.1</w:t>
      </w:r>
      <w:r w:rsidR="00495ED6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495ED6">
        <w:fldChar w:fldCharType="begin"/>
      </w:r>
      <w:r w:rsidR="00495ED6">
        <w:instrText xml:space="preserve"> REF _Ref440284918 \r \h  \* MERGEFORMAT </w:instrText>
      </w:r>
      <w:r w:rsidR="00495ED6">
        <w:fldChar w:fldCharType="separate"/>
      </w:r>
      <w:r w:rsidR="006305A1" w:rsidRPr="006305A1">
        <w:rPr>
          <w:b w:val="0"/>
          <w:szCs w:val="24"/>
        </w:rPr>
        <w:t>5.2</w:t>
      </w:r>
      <w:r w:rsidR="00495ED6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495ED6">
        <w:fldChar w:fldCharType="begin"/>
      </w:r>
      <w:r w:rsidR="00495ED6">
        <w:instrText xml:space="preserve"> REF _Ref86826666 \r \h  \* MERGEFORMAT </w:instrText>
      </w:r>
      <w:r w:rsidR="00495ED6">
        <w:fldChar w:fldCharType="separate"/>
      </w:r>
      <w:r w:rsidR="006305A1" w:rsidRPr="006305A1">
        <w:rPr>
          <w:b w:val="0"/>
          <w:szCs w:val="24"/>
        </w:rPr>
        <w:t>5.3</w:t>
      </w:r>
      <w:r w:rsidR="00495ED6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495ED6">
        <w:fldChar w:fldCharType="begin"/>
      </w:r>
      <w:r w:rsidR="00495ED6">
        <w:instrText xml:space="preserve"> REF _Ref440284947 \r \h  \* MERGEFORMAT </w:instrText>
      </w:r>
      <w:r w:rsidR="00495ED6">
        <w:fldChar w:fldCharType="separate"/>
      </w:r>
      <w:r w:rsidR="006305A1" w:rsidRPr="006305A1">
        <w:rPr>
          <w:b w:val="0"/>
          <w:szCs w:val="24"/>
        </w:rPr>
        <w:t>5.4</w:t>
      </w:r>
      <w:r w:rsidR="00495ED6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495ED6">
        <w:fldChar w:fldCharType="begin"/>
      </w:r>
      <w:r w:rsidR="00495ED6">
        <w:instrText xml:space="preserve"> REF _Ref93264992 \r \h  \* MERGEFORMAT </w:instrText>
      </w:r>
      <w:r w:rsidR="00495ED6">
        <w:fldChar w:fldCharType="separate"/>
      </w:r>
      <w:r w:rsidR="006305A1" w:rsidRPr="006305A1">
        <w:rPr>
          <w:b w:val="0"/>
          <w:szCs w:val="24"/>
        </w:rPr>
        <w:t>5.5</w:t>
      </w:r>
      <w:r w:rsidR="00495ED6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95ED6">
        <w:fldChar w:fldCharType="begin"/>
      </w:r>
      <w:r w:rsidR="00495ED6">
        <w:instrText xml:space="preserve"> REF _Ref440285128 \r \h  \* MERGEFORMAT </w:instrText>
      </w:r>
      <w:r w:rsidR="00495ED6">
        <w:fldChar w:fldCharType="separate"/>
      </w:r>
      <w:r w:rsidR="006305A1" w:rsidRPr="006305A1">
        <w:rPr>
          <w:b w:val="0"/>
          <w:szCs w:val="24"/>
        </w:rPr>
        <w:t>3.3.14</w:t>
      </w:r>
      <w:r w:rsidR="00495ED6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495ED6">
        <w:fldChar w:fldCharType="begin"/>
      </w:r>
      <w:r w:rsidR="00495ED6">
        <w:instrText xml:space="preserve"> REF _Ref468199992 \r \h  \* MERGEFORMAT </w:instrText>
      </w:r>
      <w:r w:rsidR="00495ED6">
        <w:fldChar w:fldCharType="separate"/>
      </w:r>
      <w:r w:rsidR="006305A1" w:rsidRPr="006305A1">
        <w:rPr>
          <w:b w:val="0"/>
        </w:rPr>
        <w:t>3.6</w:t>
      </w:r>
      <w:r w:rsidR="00495ED6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495ED6">
        <w:fldChar w:fldCharType="begin"/>
      </w:r>
      <w:r w:rsidR="00495ED6">
        <w:instrText xml:space="preserve"> REF _Ref93264992 \r \h  \* MERGEFORMAT </w:instrText>
      </w:r>
      <w:r w:rsidR="00495ED6">
        <w:fldChar w:fldCharType="separate"/>
      </w:r>
      <w:r w:rsidR="006305A1" w:rsidRPr="006305A1">
        <w:rPr>
          <w:b w:val="0"/>
        </w:rPr>
        <w:t>5.5</w:t>
      </w:r>
      <w:r w:rsidR="00495ED6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95ED6">
        <w:fldChar w:fldCharType="begin"/>
      </w:r>
      <w:r w:rsidR="00495ED6">
        <w:instrText xml:space="preserve"> REF _Ref440270867 \r \h  \* MERGEFORMAT </w:instrText>
      </w:r>
      <w:r w:rsidR="00495ED6">
        <w:fldChar w:fldCharType="separate"/>
      </w:r>
      <w:r w:rsidR="006305A1" w:rsidRPr="006305A1">
        <w:rPr>
          <w:b w:val="0"/>
        </w:rPr>
        <w:t>2.2.3</w:t>
      </w:r>
      <w:r w:rsidR="00495ED6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95ED6">
        <w:fldChar w:fldCharType="begin"/>
      </w:r>
      <w:r w:rsidR="00495ED6">
        <w:instrText xml:space="preserve"> REF _Ref305973033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495ED6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95ED6">
        <w:fldChar w:fldCharType="begin"/>
      </w:r>
      <w:r w:rsidR="00495ED6">
        <w:instrText xml:space="preserve"> REF _Ref305973147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495ED6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495ED6">
        <w:fldChar w:fldCharType="begin"/>
      </w:r>
      <w:r w:rsidR="00495ED6">
        <w:instrText xml:space="preserve"> REF _Ref305973214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495ED6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495ED6">
        <w:fldChar w:fldCharType="begin"/>
      </w:r>
      <w:r w:rsidR="00495ED6">
        <w:instrText xml:space="preserve"> REF _Ref303683883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495ED6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495ED6">
        <w:fldChar w:fldCharType="begin"/>
      </w:r>
      <w:r w:rsidR="00495ED6">
        <w:instrText xml:space="preserve"> REF _Ref303250967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495ED6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495ED6">
        <w:fldChar w:fldCharType="begin"/>
      </w:r>
      <w:r w:rsidR="00495ED6">
        <w:instrText xml:space="preserve"> REF _Ref306140451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495ED6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495ED6">
        <w:fldChar w:fldCharType="begin"/>
      </w:r>
      <w:r w:rsidR="00495ED6">
        <w:instrText xml:space="preserve"> REF _Ref302563524 \n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1.1.1</w:t>
      </w:r>
      <w:r w:rsidR="00495ED6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495ED6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_Ref440271072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495ED6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_Ref86826666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495ED6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_Ref440271036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495ED6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_Ref191386407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495ED6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_Ref93264992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495ED6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495ED6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495ED6">
        <w:fldChar w:fldCharType="begin"/>
      </w:r>
      <w:r w:rsidR="00495ED6">
        <w:instrText xml:space="preserve"> REF _Ref440271964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5.1.3</w:t>
      </w:r>
      <w:r w:rsidR="00495ED6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495ED6">
        <w:fldChar w:fldCharType="begin"/>
      </w:r>
      <w:r w:rsidR="00495ED6">
        <w:instrText xml:space="preserve"> REF _Ref440279062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б)</w:t>
      </w:r>
      <w:r w:rsidR="00495ED6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495ED6">
        <w:fldChar w:fldCharType="begin"/>
      </w:r>
      <w:r w:rsidR="00495ED6">
        <w:instrText xml:space="preserve"> REF _Ref303587815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3.3.8.3</w:t>
      </w:r>
      <w:r w:rsidR="00495ED6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495ED6">
        <w:fldChar w:fldCharType="begin"/>
      </w:r>
      <w:r w:rsidR="00495ED6">
        <w:instrText xml:space="preserve"> REF _Ref86826666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495ED6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495ED6">
        <w:fldChar w:fldCharType="begin"/>
      </w:r>
      <w:r w:rsidR="00495ED6">
        <w:instrText xml:space="preserve"> REF _Ref440274913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495ED6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495ED6">
        <w:fldChar w:fldCharType="begin"/>
      </w:r>
      <w:r w:rsidR="00495ED6">
        <w:instrText xml:space="preserve"> REF _Ref440274902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495ED6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495ED6">
        <w:fldChar w:fldCharType="begin"/>
      </w:r>
      <w:r w:rsidR="00495ED6">
        <w:instrText xml:space="preserve"> REF _Ref93264992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495ED6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495ED6">
        <w:fldChar w:fldCharType="begin"/>
      </w:r>
      <w:r w:rsidR="00495ED6">
        <w:instrText xml:space="preserve"> REF _Ref444164229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495ED6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495ED6">
        <w:fldChar w:fldCharType="begin"/>
      </w:r>
      <w:r w:rsidR="00495ED6">
        <w:instrText xml:space="preserve"> REF _Ref303587815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3.3.8.3</w:t>
      </w:r>
      <w:r w:rsidR="00495ED6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495ED6">
        <w:fldChar w:fldCharType="begin"/>
      </w:r>
      <w:r w:rsidR="00495ED6">
        <w:instrText xml:space="preserve"> REF _Ref440279062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б)</w:t>
      </w:r>
      <w:r w:rsidR="00495ED6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495ED6">
        <w:fldChar w:fldCharType="begin"/>
      </w:r>
      <w:r w:rsidR="00495ED6">
        <w:instrText xml:space="preserve"> REF _Ref440372474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м)</w:t>
      </w:r>
      <w:r w:rsidR="00495ED6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495ED6">
        <w:fldChar w:fldCharType="begin"/>
      </w:r>
      <w:r w:rsidR="00495ED6">
        <w:instrText xml:space="preserve"> REF _Ref442188512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с)</w:t>
      </w:r>
      <w:r w:rsidR="00495ED6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495ED6">
        <w:fldChar w:fldCharType="begin"/>
      </w:r>
      <w:r w:rsidR="00495ED6">
        <w:instrText xml:space="preserve"> REF _Ref303587815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3.3.8.3</w:t>
      </w:r>
      <w:r w:rsidR="00495ED6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95ED6">
        <w:fldChar w:fldCharType="begin"/>
      </w:r>
      <w:r w:rsidR="00495ED6">
        <w:instrText xml:space="preserve"> REF _Ref464116309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3.3.10.7</w:t>
      </w:r>
      <w:r w:rsidR="00495ED6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95ED6">
        <w:fldChar w:fldCharType="begin"/>
      </w:r>
      <w:r w:rsidR="00495ED6">
        <w:instrText xml:space="preserve"> REF _Ref442263553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3.3.14.4</w:t>
      </w:r>
      <w:r w:rsidR="00495ED6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495ED6">
        <w:fldChar w:fldCharType="begin"/>
      </w:r>
      <w:r w:rsidR="00495ED6">
        <w:instrText xml:space="preserve"> REF _Ref440270602 \r \h  \* MERGEFORMAT </w:instrText>
      </w:r>
      <w:r w:rsidR="00495ED6">
        <w:fldChar w:fldCharType="separate"/>
      </w:r>
      <w:r w:rsidR="006305A1">
        <w:t>5</w:t>
      </w:r>
      <w:r w:rsidR="00495ED6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95ED6">
        <w:fldChar w:fldCharType="begin"/>
      </w:r>
      <w:r w:rsidR="00495ED6">
        <w:instrText xml:space="preserve"> REF _Ref191386419 \n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495ED6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495ED6">
        <w:fldChar w:fldCharType="begin"/>
      </w:r>
      <w:r w:rsidR="00495ED6">
        <w:instrText xml:space="preserve"> REF _Ref440272256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5.12</w:t>
      </w:r>
      <w:r w:rsidR="00495ED6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5ED6">
        <w:fldChar w:fldCharType="begin"/>
      </w:r>
      <w:r w:rsidR="00495ED6">
        <w:instrText xml:space="preserve"> REF _Ref467569419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5.13</w:t>
      </w:r>
      <w:r w:rsidR="00495ED6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_Ref86826666 \r \h  \* MERGEFORMAT </w:instrText>
      </w:r>
      <w:r w:rsidR="00495ED6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495ED6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_Ref86826666 \r \h  \* MERGEFORMAT </w:instrText>
      </w:r>
      <w:r w:rsidR="00495ED6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495ED6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495ED6">
        <w:fldChar w:fldCharType="begin"/>
      </w:r>
      <w:r w:rsidR="00495ED6">
        <w:instrText xml:space="preserve"> REF _Ref440271182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3.3.1.9</w:t>
      </w:r>
      <w:r w:rsidR="00495ED6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_Ref440271072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495ED6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495ED6">
        <w:fldChar w:fldCharType="begin"/>
      </w:r>
      <w:r w:rsidR="00495ED6">
        <w:instrText xml:space="preserve"> REF _Ref440271036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495ED6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495ED6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495ED6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495ED6">
        <w:fldChar w:fldCharType="begin"/>
      </w:r>
      <w:r w:rsidR="00495ED6">
        <w:instrText xml:space="preserve"> REF _Ref440272256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5.12</w:t>
      </w:r>
      <w:r w:rsidR="00495ED6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5ED6">
        <w:fldChar w:fldCharType="begin"/>
      </w:r>
      <w:r w:rsidR="00495ED6">
        <w:instrText xml:space="preserve"> REF _Ref467569419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5.13</w:t>
      </w:r>
      <w:r w:rsidR="00495ED6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495ED6">
        <w:fldChar w:fldCharType="begin"/>
      </w:r>
      <w:r w:rsidR="00495ED6">
        <w:instrText xml:space="preserve"> REF _Ref440289953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495ED6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725D09" w:rsidRDefault="00495ED6" w:rsidP="00495ED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725D09">
        <w:rPr>
          <w:b/>
          <w:sz w:val="24"/>
          <w:szCs w:val="24"/>
        </w:rPr>
        <w:t>3</w:t>
      </w:r>
      <w:r w:rsidR="00155DAF" w:rsidRPr="00725D09">
        <w:rPr>
          <w:b/>
          <w:sz w:val="24"/>
          <w:szCs w:val="24"/>
        </w:rPr>
        <w:t> </w:t>
      </w:r>
      <w:r w:rsidRPr="00725D09">
        <w:rPr>
          <w:b/>
          <w:sz w:val="24"/>
          <w:szCs w:val="24"/>
        </w:rPr>
        <w:t>312</w:t>
      </w:r>
      <w:r w:rsidR="00155DAF" w:rsidRPr="00725D09">
        <w:rPr>
          <w:b/>
          <w:sz w:val="24"/>
          <w:szCs w:val="24"/>
        </w:rPr>
        <w:t xml:space="preserve"> </w:t>
      </w:r>
      <w:r w:rsidRPr="00725D09">
        <w:rPr>
          <w:b/>
          <w:sz w:val="24"/>
          <w:szCs w:val="24"/>
        </w:rPr>
        <w:t>417</w:t>
      </w:r>
      <w:r w:rsidR="00155DAF" w:rsidRPr="00725D09">
        <w:rPr>
          <w:sz w:val="24"/>
          <w:szCs w:val="24"/>
        </w:rPr>
        <w:t xml:space="preserve"> (</w:t>
      </w:r>
      <w:r w:rsidRPr="00725D09">
        <w:rPr>
          <w:sz w:val="24"/>
          <w:szCs w:val="24"/>
        </w:rPr>
        <w:t xml:space="preserve">три миллиона триста двенадцать тысяч четыреста семнадцать) рублей </w:t>
      </w:r>
      <w:r w:rsidR="00155DAF" w:rsidRPr="00725D09">
        <w:rPr>
          <w:sz w:val="24"/>
          <w:szCs w:val="24"/>
        </w:rPr>
        <w:t xml:space="preserve"> 00 копеек РФ, без учета НДС; НДС составляет </w:t>
      </w:r>
      <w:r w:rsidRPr="00725D09">
        <w:rPr>
          <w:b/>
          <w:sz w:val="24"/>
          <w:szCs w:val="24"/>
        </w:rPr>
        <w:t>596</w:t>
      </w:r>
      <w:r w:rsidR="00155DAF" w:rsidRPr="00725D09">
        <w:rPr>
          <w:b/>
          <w:sz w:val="24"/>
          <w:szCs w:val="24"/>
        </w:rPr>
        <w:t xml:space="preserve"> 2</w:t>
      </w:r>
      <w:r w:rsidRPr="00725D09">
        <w:rPr>
          <w:b/>
          <w:sz w:val="24"/>
          <w:szCs w:val="24"/>
        </w:rPr>
        <w:t>35</w:t>
      </w:r>
      <w:r w:rsidR="00155DAF" w:rsidRPr="00725D09">
        <w:rPr>
          <w:sz w:val="24"/>
          <w:szCs w:val="24"/>
        </w:rPr>
        <w:t xml:space="preserve"> (</w:t>
      </w:r>
      <w:r w:rsidRPr="00725D09">
        <w:rPr>
          <w:sz w:val="24"/>
          <w:szCs w:val="24"/>
        </w:rPr>
        <w:t xml:space="preserve">пятьсот девяносто шесть тысяч двести тридцать пять) рублей </w:t>
      </w:r>
      <w:r w:rsidR="00155DAF" w:rsidRPr="00725D09">
        <w:rPr>
          <w:sz w:val="24"/>
          <w:szCs w:val="24"/>
        </w:rPr>
        <w:t xml:space="preserve"> </w:t>
      </w:r>
      <w:r w:rsidRPr="00725D09">
        <w:rPr>
          <w:sz w:val="24"/>
          <w:szCs w:val="24"/>
        </w:rPr>
        <w:t>06</w:t>
      </w:r>
      <w:r w:rsidR="00155DAF" w:rsidRPr="00725D09">
        <w:rPr>
          <w:sz w:val="24"/>
          <w:szCs w:val="24"/>
        </w:rPr>
        <w:t xml:space="preserve"> копеек РФ; </w:t>
      </w:r>
      <w:r w:rsidRPr="00725D09">
        <w:rPr>
          <w:b/>
          <w:sz w:val="24"/>
          <w:szCs w:val="24"/>
        </w:rPr>
        <w:t>3</w:t>
      </w:r>
      <w:r w:rsidR="00155DAF" w:rsidRPr="00725D09">
        <w:rPr>
          <w:b/>
          <w:sz w:val="24"/>
          <w:szCs w:val="24"/>
        </w:rPr>
        <w:t> 9</w:t>
      </w:r>
      <w:r w:rsidRPr="00725D09">
        <w:rPr>
          <w:b/>
          <w:sz w:val="24"/>
          <w:szCs w:val="24"/>
        </w:rPr>
        <w:t>0</w:t>
      </w:r>
      <w:r w:rsidR="00155DAF" w:rsidRPr="00725D09">
        <w:rPr>
          <w:b/>
          <w:sz w:val="24"/>
          <w:szCs w:val="24"/>
        </w:rPr>
        <w:t xml:space="preserve">8 </w:t>
      </w:r>
      <w:r w:rsidRPr="00725D09">
        <w:rPr>
          <w:b/>
          <w:sz w:val="24"/>
          <w:szCs w:val="24"/>
        </w:rPr>
        <w:t>652</w:t>
      </w:r>
      <w:r w:rsidR="00155DAF" w:rsidRPr="00725D09">
        <w:rPr>
          <w:sz w:val="24"/>
          <w:szCs w:val="24"/>
        </w:rPr>
        <w:t xml:space="preserve"> (</w:t>
      </w:r>
      <w:r w:rsidRPr="00725D09">
        <w:rPr>
          <w:sz w:val="24"/>
          <w:szCs w:val="24"/>
        </w:rPr>
        <w:t xml:space="preserve">три миллиона девятьсот восемь тысяч шестьсот пятьдесят два) рубля </w:t>
      </w:r>
      <w:r w:rsidR="00155DAF" w:rsidRPr="00725D09">
        <w:rPr>
          <w:sz w:val="24"/>
          <w:szCs w:val="24"/>
        </w:rPr>
        <w:t xml:space="preserve"> </w:t>
      </w:r>
      <w:r w:rsidRPr="00725D09">
        <w:rPr>
          <w:sz w:val="24"/>
          <w:szCs w:val="24"/>
        </w:rPr>
        <w:t>06</w:t>
      </w:r>
      <w:r w:rsidR="00155DAF" w:rsidRPr="00725D09">
        <w:rPr>
          <w:sz w:val="24"/>
          <w:szCs w:val="24"/>
        </w:rPr>
        <w:t xml:space="preserve"> копеек РФ, с учетом НДС</w:t>
      </w:r>
      <w:r w:rsidR="00280464" w:rsidRPr="00725D09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495ED6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495ED6">
        <w:fldChar w:fldCharType="begin"/>
      </w:r>
      <w:r w:rsidR="00495ED6">
        <w:instrText xml:space="preserve"> REF _Ref440271072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495ED6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95ED6">
        <w:fldChar w:fldCharType="begin"/>
      </w:r>
      <w:r w:rsidR="00495ED6">
        <w:instrText xml:space="preserve"> REF _Ref306138385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495ED6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95ED6">
        <w:fldChar w:fldCharType="begin"/>
      </w:r>
      <w:r w:rsidR="00495ED6">
        <w:instrText xml:space="preserve"> REF _Ref465670219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495ED6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525A2C" w:rsidRDefault="003E0953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Start w:id="430" w:name="_Ref306004833"/>
      <w:bookmarkEnd w:id="426"/>
      <w:r w:rsidRPr="00525A2C">
        <w:rPr>
          <w:bCs w:val="0"/>
          <w:sz w:val="24"/>
          <w:szCs w:val="24"/>
        </w:rPr>
        <w:t>Требования к Участникам</w:t>
      </w:r>
      <w:bookmarkEnd w:id="427"/>
      <w:r w:rsidRPr="00525A2C">
        <w:rPr>
          <w:bCs w:val="0"/>
          <w:sz w:val="24"/>
          <w:szCs w:val="24"/>
        </w:rPr>
        <w:t>:</w:t>
      </w:r>
      <w:bookmarkEnd w:id="428"/>
      <w:r w:rsidRPr="00525A2C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предприниматель),</w:t>
      </w:r>
      <w:r w:rsidRPr="00525A2C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25A2C">
        <w:rPr>
          <w:bCs w:val="0"/>
          <w:sz w:val="24"/>
          <w:szCs w:val="24"/>
        </w:rPr>
        <w:t xml:space="preserve">. Привлечение </w:t>
      </w:r>
      <w:proofErr w:type="spellStart"/>
      <w:r w:rsidRPr="00525A2C">
        <w:rPr>
          <w:bCs w:val="0"/>
          <w:sz w:val="24"/>
          <w:szCs w:val="24"/>
        </w:rPr>
        <w:t>сопоставщиков</w:t>
      </w:r>
      <w:proofErr w:type="spellEnd"/>
      <w:r w:rsidRPr="00525A2C">
        <w:rPr>
          <w:bCs w:val="0"/>
          <w:sz w:val="24"/>
          <w:szCs w:val="24"/>
        </w:rPr>
        <w:t xml:space="preserve"> в соответствии с пунктом </w:t>
      </w:r>
      <w:r w:rsidRPr="00525A2C">
        <w:fldChar w:fldCharType="begin"/>
      </w:r>
      <w:r w:rsidRPr="00525A2C">
        <w:instrText xml:space="preserve"> REF _Ref440271628 \r \h  \* MERGEFORMAT </w:instrText>
      </w:r>
      <w:r w:rsidRPr="00525A2C">
        <w:fldChar w:fldCharType="separate"/>
      </w:r>
      <w:r w:rsidRPr="00525A2C">
        <w:rPr>
          <w:bCs w:val="0"/>
          <w:sz w:val="24"/>
          <w:szCs w:val="24"/>
        </w:rPr>
        <w:t>3.3.9</w:t>
      </w:r>
      <w:r w:rsidRPr="00525A2C">
        <w:fldChar w:fldCharType="end"/>
      </w:r>
      <w:r w:rsidRPr="00525A2C">
        <w:rPr>
          <w:bCs w:val="0"/>
          <w:sz w:val="24"/>
          <w:szCs w:val="24"/>
        </w:rPr>
        <w:t xml:space="preserve"> не допускается. </w:t>
      </w:r>
      <w:proofErr w:type="gramStart"/>
      <w:r w:rsidRPr="00525A2C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525A2C">
        <w:fldChar w:fldCharType="begin"/>
      </w:r>
      <w:r w:rsidRPr="00525A2C">
        <w:instrText xml:space="preserve"> REF _Ref191386461 \n \h  \* MERGEFORMAT </w:instrText>
      </w:r>
      <w:r w:rsidRPr="00525A2C">
        <w:fldChar w:fldCharType="separate"/>
      </w:r>
      <w:r w:rsidRPr="00525A2C">
        <w:rPr>
          <w:bCs w:val="0"/>
          <w:sz w:val="24"/>
          <w:szCs w:val="24"/>
        </w:rPr>
        <w:t>3.3.10</w:t>
      </w:r>
      <w:r w:rsidRPr="00525A2C">
        <w:fldChar w:fldCharType="end"/>
      </w:r>
      <w:r w:rsidRPr="00525A2C">
        <w:rPr>
          <w:bCs w:val="0"/>
          <w:sz w:val="24"/>
          <w:szCs w:val="24"/>
        </w:rPr>
        <w:t>. При проведении запроса предложений на ЭТП, такое</w:t>
      </w:r>
      <w:r w:rsidRPr="00525A2C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525A2C">
        <w:rPr>
          <w:sz w:val="24"/>
          <w:szCs w:val="24"/>
        </w:rPr>
        <w:t>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1266F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, изложены в </w:t>
      </w:r>
      <w:r w:rsidRPr="001266F9">
        <w:rPr>
          <w:sz w:val="24"/>
          <w:szCs w:val="24"/>
          <w:lang w:eastAsia="ru-RU"/>
        </w:rPr>
        <w:t>Приложении №1 (Техническ</w:t>
      </w:r>
      <w:r w:rsidR="003776BB" w:rsidRPr="001266F9">
        <w:rPr>
          <w:sz w:val="24"/>
          <w:szCs w:val="24"/>
          <w:lang w:eastAsia="ru-RU"/>
        </w:rPr>
        <w:t>ом(</w:t>
      </w:r>
      <w:r w:rsidRPr="001266F9">
        <w:rPr>
          <w:sz w:val="24"/>
          <w:szCs w:val="24"/>
          <w:lang w:eastAsia="ru-RU"/>
        </w:rPr>
        <w:t>их</w:t>
      </w:r>
      <w:r w:rsidR="003776BB" w:rsidRPr="001266F9">
        <w:rPr>
          <w:sz w:val="24"/>
          <w:szCs w:val="24"/>
          <w:lang w:eastAsia="ru-RU"/>
        </w:rPr>
        <w:t>)</w:t>
      </w:r>
      <w:r w:rsidRPr="001266F9">
        <w:rPr>
          <w:sz w:val="24"/>
          <w:szCs w:val="24"/>
          <w:lang w:eastAsia="ru-RU"/>
        </w:rPr>
        <w:t xml:space="preserve"> задани</w:t>
      </w:r>
      <w:r w:rsidR="003776BB" w:rsidRPr="001266F9">
        <w:rPr>
          <w:sz w:val="24"/>
          <w:szCs w:val="24"/>
          <w:lang w:eastAsia="ru-RU"/>
        </w:rPr>
        <w:t>и(</w:t>
      </w:r>
      <w:proofErr w:type="spellStart"/>
      <w:r w:rsidRPr="001266F9">
        <w:rPr>
          <w:sz w:val="24"/>
          <w:szCs w:val="24"/>
          <w:lang w:eastAsia="ru-RU"/>
        </w:rPr>
        <w:t>ях</w:t>
      </w:r>
      <w:proofErr w:type="spellEnd"/>
      <w:r w:rsidR="003776BB" w:rsidRPr="001266F9">
        <w:rPr>
          <w:sz w:val="24"/>
          <w:szCs w:val="24"/>
          <w:lang w:eastAsia="ru-RU"/>
        </w:rPr>
        <w:t>)</w:t>
      </w:r>
      <w:r w:rsidRPr="001266F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1266F9">
        <w:rPr>
          <w:sz w:val="24"/>
          <w:szCs w:val="24"/>
          <w:lang w:eastAsia="ru-RU"/>
        </w:rPr>
        <w:t>ог</w:t>
      </w:r>
      <w:proofErr w:type="gramStart"/>
      <w:r w:rsidR="003776BB" w:rsidRPr="001266F9">
        <w:rPr>
          <w:sz w:val="24"/>
          <w:szCs w:val="24"/>
          <w:lang w:eastAsia="ru-RU"/>
        </w:rPr>
        <w:t>о(</w:t>
      </w:r>
      <w:proofErr w:type="gramEnd"/>
      <w:r w:rsidRPr="001266F9">
        <w:rPr>
          <w:sz w:val="24"/>
          <w:szCs w:val="24"/>
          <w:lang w:eastAsia="ru-RU"/>
        </w:rPr>
        <w:t>их</w:t>
      </w:r>
      <w:r w:rsidR="003776BB" w:rsidRPr="001266F9">
        <w:rPr>
          <w:sz w:val="24"/>
          <w:szCs w:val="24"/>
          <w:lang w:eastAsia="ru-RU"/>
        </w:rPr>
        <w:t>)</w:t>
      </w:r>
      <w:r w:rsidRPr="001266F9">
        <w:rPr>
          <w:sz w:val="24"/>
          <w:szCs w:val="24"/>
          <w:lang w:eastAsia="ru-RU"/>
        </w:rPr>
        <w:t xml:space="preserve"> задани</w:t>
      </w:r>
      <w:r w:rsidR="003776BB" w:rsidRPr="001266F9">
        <w:rPr>
          <w:sz w:val="24"/>
          <w:szCs w:val="24"/>
          <w:lang w:eastAsia="ru-RU"/>
        </w:rPr>
        <w:t>я(</w:t>
      </w:r>
      <w:r w:rsidRPr="001266F9">
        <w:rPr>
          <w:sz w:val="24"/>
          <w:szCs w:val="24"/>
          <w:lang w:eastAsia="ru-RU"/>
        </w:rPr>
        <w:t>й</w:t>
      </w:r>
      <w:r w:rsidR="003776BB" w:rsidRPr="001266F9">
        <w:rPr>
          <w:sz w:val="24"/>
          <w:szCs w:val="24"/>
          <w:lang w:eastAsia="ru-RU"/>
        </w:rPr>
        <w:t>)</w:t>
      </w:r>
      <w:r w:rsidRPr="001266F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1266F9">
        <w:rPr>
          <w:sz w:val="24"/>
          <w:szCs w:val="24"/>
          <w:lang w:eastAsia="ru-RU"/>
        </w:rPr>
        <w:t>Заявку</w:t>
      </w:r>
      <w:r w:rsidRPr="001266F9">
        <w:rPr>
          <w:sz w:val="24"/>
          <w:szCs w:val="24"/>
          <w:lang w:eastAsia="ru-RU"/>
        </w:rPr>
        <w:t xml:space="preserve"> Участника.</w:t>
      </w:r>
    </w:p>
    <w:p w:rsidR="003E0953" w:rsidRPr="001266F9" w:rsidRDefault="003E095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266F9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1266F9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1266F9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</w:t>
      </w:r>
      <w:r w:rsidRPr="00382A07">
        <w:rPr>
          <w:sz w:val="24"/>
          <w:szCs w:val="24"/>
        </w:rPr>
        <w:t xml:space="preserve">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495ED6">
        <w:fldChar w:fldCharType="begin"/>
      </w:r>
      <w:r w:rsidR="00495ED6">
        <w:instrText xml:space="preserve"> REF _Ref440291364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3.3.8.1</w:t>
      </w:r>
      <w:r w:rsidR="00495ED6">
        <w:fldChar w:fldCharType="end"/>
      </w:r>
      <w:r w:rsidRPr="00382A07">
        <w:rPr>
          <w:sz w:val="24"/>
          <w:szCs w:val="24"/>
        </w:rPr>
        <w:t>-</w:t>
      </w:r>
      <w:r w:rsidR="00495ED6">
        <w:fldChar w:fldCharType="begin"/>
      </w:r>
      <w:r w:rsidR="00495ED6">
        <w:instrText xml:space="preserve"> REF _Ref303669127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3.3.8.2</w:t>
      </w:r>
      <w:r w:rsidR="00495ED6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_Ref440271993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5.9</w:t>
      </w:r>
      <w:r w:rsidR="00495ED6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_Ref440271964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5.1.3</w:t>
      </w:r>
      <w:r w:rsidR="00495ED6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_Ref440272035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5.10</w:t>
      </w:r>
      <w:r w:rsidR="00495ED6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_Ref440272051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5.11</w:t>
      </w:r>
      <w:r w:rsidR="00495ED6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_Ref440272119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5.6.1</w:t>
      </w:r>
      <w:r w:rsidR="00495ED6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_Ref449017073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5.7</w:t>
      </w:r>
      <w:r w:rsidR="00495ED6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_Ref55336398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5.8</w:t>
      </w:r>
      <w:r w:rsidR="00495ED6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_Ref440272256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5.12</w:t>
      </w:r>
      <w:r w:rsidR="00495ED6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_Ref440272274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5.14</w:t>
      </w:r>
      <w:r w:rsidR="00495ED6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495ED6">
        <w:fldChar w:fldCharType="begin"/>
      </w:r>
      <w:r w:rsidR="00495ED6">
        <w:instrText xml:space="preserve"> REF _Ref465675151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3.11.2</w:t>
      </w:r>
      <w:r w:rsidR="00495ED6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_Ref191386482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495ED6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95ED6">
        <w:fldChar w:fldCharType="begin"/>
      </w:r>
      <w:r w:rsidR="00495ED6">
        <w:instrText xml:space="preserve"> REF _Ref191386407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495ED6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95ED6">
        <w:fldChar w:fldCharType="begin"/>
      </w:r>
      <w:r w:rsidR="00495ED6">
        <w:instrText xml:space="preserve"> REF _Ref307563248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806444">
        <w:rPr>
          <w:bCs w:val="0"/>
          <w:sz w:val="24"/>
          <w:szCs w:val="24"/>
        </w:rPr>
        <w:t>)</w:t>
      </w:r>
      <w:r w:rsidR="00495ED6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495ED6">
        <w:fldChar w:fldCharType="begin"/>
      </w:r>
      <w:r w:rsidR="00495ED6">
        <w:instrText xml:space="preserve"> REF _Ref307563262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806444">
        <w:rPr>
          <w:bCs w:val="0"/>
          <w:sz w:val="24"/>
          <w:szCs w:val="24"/>
        </w:rPr>
        <w:t>)</w:t>
      </w:r>
      <w:r w:rsidR="00495ED6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495ED6">
        <w:fldChar w:fldCharType="begin"/>
      </w:r>
      <w:r w:rsidR="00495ED6">
        <w:instrText xml:space="preserve"> REF _Ref306032591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495ED6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_Ref303669127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495ED6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495ED6">
        <w:fldChar w:fldCharType="begin"/>
      </w:r>
      <w:r w:rsidR="00495ED6">
        <w:instrText xml:space="preserve"> REF _Ref442188512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с)</w:t>
      </w:r>
      <w:r w:rsidR="00495ED6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495ED6">
        <w:fldChar w:fldCharType="begin"/>
      </w:r>
      <w:r w:rsidR="00495ED6">
        <w:instrText xml:space="preserve"> REF _Ref303587815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3.3.8.3</w:t>
      </w:r>
      <w:r w:rsidR="00495ED6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_Ref440272510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495ED6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_Ref440291364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495ED6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495ED6">
        <w:fldChar w:fldCharType="begin"/>
      </w:r>
      <w:r w:rsidR="00495ED6">
        <w:instrText xml:space="preserve"> REF _Ref440969765 \r \h  \* MERGEFORMAT </w:instrText>
      </w:r>
      <w:r w:rsidR="00495ED6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495ED6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95ED6">
        <w:fldChar w:fldCharType="begin"/>
      </w:r>
      <w:r w:rsidR="00495ED6">
        <w:instrText xml:space="preserve"> REF _Ref440289401 \r \h  \* MERGEFORMAT </w:instrText>
      </w:r>
      <w:r w:rsidR="00495ED6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495ED6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3F24CB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495ED6">
        <w:fldChar w:fldCharType="begin"/>
      </w:r>
      <w:r w:rsidR="00495ED6">
        <w:instrText xml:space="preserve"> REF _Ref467168844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3.3.14.3</w:t>
      </w:r>
      <w:r w:rsidR="00495ED6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95ED6">
        <w:fldChar w:fldCharType="begin"/>
      </w:r>
      <w:r w:rsidR="00495ED6">
        <w:instrText xml:space="preserve"> REF _Ref442263553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3.3.14.4</w:t>
      </w:r>
      <w:r w:rsidR="00495ED6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495ED6">
        <w:fldChar w:fldCharType="begin"/>
      </w:r>
      <w:r w:rsidR="00495ED6">
        <w:instrText xml:space="preserve"> REF _Ref440272678 \r \h  \* MERGEFORMAT </w:instrText>
      </w:r>
      <w:r w:rsidR="00495ED6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495ED6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95ED6">
        <w:fldChar w:fldCharType="begin"/>
      </w:r>
      <w:r w:rsidR="00495ED6">
        <w:instrText xml:space="preserve"> REF _Ref306008743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495ED6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95ED6">
        <w:fldChar w:fldCharType="begin"/>
      </w:r>
      <w:r w:rsidR="00495ED6">
        <w:instrText xml:space="preserve"> REF _Ref440289953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495ED6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495ED6">
        <w:fldChar w:fldCharType="begin"/>
      </w:r>
      <w:r w:rsidR="00495ED6">
        <w:instrText xml:space="preserve"> REF _Ref305753174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3.3.14.3.2</w:t>
      </w:r>
      <w:r w:rsidR="00495ED6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3F24CB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495ED6">
        <w:fldChar w:fldCharType="begin"/>
      </w:r>
      <w:r w:rsidR="00495ED6">
        <w:instrText xml:space="preserve"> REF _Ref440272256 \r \h  \* MERGEFORMAT </w:instrText>
      </w:r>
      <w:r w:rsidR="00495ED6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495ED6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495ED6">
        <w:fldChar w:fldCharType="begin"/>
      </w:r>
      <w:r w:rsidR="00495ED6">
        <w:instrText xml:space="preserve"> REF _Ref441574460 \r \h  \* MERGEFORMAT </w:instrText>
      </w:r>
      <w:r w:rsidR="00495ED6">
        <w:fldChar w:fldCharType="separate"/>
      </w:r>
      <w:r w:rsidR="006305A1" w:rsidRPr="006305A1">
        <w:rPr>
          <w:sz w:val="24"/>
          <w:szCs w:val="24"/>
          <w:lang w:eastAsia="ru-RU"/>
        </w:rPr>
        <w:t>5.13</w:t>
      </w:r>
      <w:r w:rsidR="00495ED6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95ED6">
        <w:fldChar w:fldCharType="begin"/>
      </w:r>
      <w:r w:rsidR="00495ED6">
        <w:instrText xml:space="preserve"> REF _Ref440289953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3.4.1.3</w:t>
      </w:r>
      <w:r w:rsidR="00495ED6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495ED6" w:rsidRPr="00FB4069">
          <w:rPr>
            <w:sz w:val="24"/>
            <w:szCs w:val="24"/>
          </w:rPr>
          <w:t>РФ, 305029, Курская область, г. Курск, ул. К. Маркса, 27</w:t>
        </w:r>
      </w:hyperlink>
      <w:r w:rsidR="00495ED6" w:rsidRPr="00FB4069">
        <w:rPr>
          <w:sz w:val="24"/>
          <w:szCs w:val="24"/>
        </w:rPr>
        <w:t xml:space="preserve">, </w:t>
      </w:r>
      <w:proofErr w:type="spellStart"/>
      <w:r w:rsidR="00495ED6" w:rsidRPr="00FB4069">
        <w:rPr>
          <w:sz w:val="24"/>
          <w:szCs w:val="24"/>
        </w:rPr>
        <w:t>каб</w:t>
      </w:r>
      <w:proofErr w:type="spellEnd"/>
      <w:r w:rsidR="00495ED6" w:rsidRPr="00FB4069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95ED6">
        <w:fldChar w:fldCharType="begin"/>
      </w:r>
      <w:r w:rsidR="00495ED6">
        <w:instrText xml:space="preserve"> REF _Ref191386085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1.1.1</w:t>
      </w:r>
      <w:r w:rsidR="00495ED6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495ED6">
        <w:fldChar w:fldCharType="begin"/>
      </w:r>
      <w:r w:rsidR="00495ED6">
        <w:instrText xml:space="preserve"> REF _Ref303323780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1.1.4</w:t>
      </w:r>
      <w:r w:rsidR="00495ED6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495ED6">
        <w:fldChar w:fldCharType="begin"/>
      </w:r>
      <w:r w:rsidR="00495ED6">
        <w:instrText xml:space="preserve"> REF _Ref467569911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3.3.14.5</w:t>
      </w:r>
      <w:r w:rsidR="00495ED6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95ED6">
        <w:fldChar w:fldCharType="begin"/>
      </w:r>
      <w:r w:rsidR="00495ED6">
        <w:instrText xml:space="preserve"> REF _Ref440289953 \r \h  \* MERGEFORMAT </w:instrText>
      </w:r>
      <w:r w:rsidR="00495ED6">
        <w:fldChar w:fldCharType="separate"/>
      </w:r>
      <w:r w:rsidR="006305A1" w:rsidRPr="006305A1">
        <w:rPr>
          <w:szCs w:val="24"/>
        </w:rPr>
        <w:t>3.4.1.3</w:t>
      </w:r>
      <w:r w:rsidR="00495ED6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495ED6">
        <w:fldChar w:fldCharType="begin"/>
      </w:r>
      <w:r w:rsidR="00495ED6">
        <w:instrText xml:space="preserve"> REF _Ref440289953 \r \h  \* MERGEFORMAT </w:instrText>
      </w:r>
      <w:r w:rsidR="00495ED6">
        <w:fldChar w:fldCharType="separate"/>
      </w:r>
      <w:r w:rsidR="006305A1" w:rsidRPr="006305A1">
        <w:rPr>
          <w:szCs w:val="24"/>
        </w:rPr>
        <w:t>3.4.1.3</w:t>
      </w:r>
      <w:r w:rsidR="00495ED6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95ED6">
        <w:fldChar w:fldCharType="begin"/>
      </w:r>
      <w:r w:rsidR="00495ED6">
        <w:instrText xml:space="preserve"> REF _Ref55335823 \r \h  \* MERGEFORMAT </w:instrText>
      </w:r>
      <w:r w:rsidR="00495ED6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495ED6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95ED6">
        <w:rPr>
          <w:iCs/>
          <w:szCs w:val="24"/>
        </w:rPr>
        <w:t xml:space="preserve">специалиста 1-й категории отдела закупочной деятельности </w:t>
      </w:r>
      <w:proofErr w:type="gramStart"/>
      <w:r w:rsidR="00495ED6">
        <w:rPr>
          <w:iCs/>
          <w:szCs w:val="24"/>
        </w:rPr>
        <w:t>УЛ</w:t>
      </w:r>
      <w:proofErr w:type="gramEnd"/>
      <w:r w:rsidR="00495ED6">
        <w:rPr>
          <w:iCs/>
          <w:szCs w:val="24"/>
        </w:rPr>
        <w:t xml:space="preserve"> и МТО филиала</w:t>
      </w:r>
      <w:r w:rsidR="00495ED6" w:rsidRPr="00702B2C">
        <w:rPr>
          <w:iCs/>
          <w:szCs w:val="24"/>
        </w:rPr>
        <w:t xml:space="preserve"> ПАО «МРСК Центра»</w:t>
      </w:r>
      <w:r w:rsidR="00495ED6">
        <w:rPr>
          <w:iCs/>
          <w:szCs w:val="24"/>
        </w:rPr>
        <w:t xml:space="preserve"> - «Курскэнерго»</w:t>
      </w:r>
      <w:r w:rsidR="00495ED6" w:rsidRPr="00702B2C">
        <w:rPr>
          <w:iCs/>
          <w:szCs w:val="24"/>
        </w:rPr>
        <w:t xml:space="preserve"> </w:t>
      </w:r>
      <w:r w:rsidR="00495ED6">
        <w:rPr>
          <w:iCs/>
          <w:szCs w:val="24"/>
        </w:rPr>
        <w:t>Горбылев А.В</w:t>
      </w:r>
      <w:r w:rsidR="00495ED6" w:rsidRPr="00702B2C">
        <w:rPr>
          <w:iCs/>
          <w:szCs w:val="24"/>
        </w:rPr>
        <w:t>., контактные телефоны: (</w:t>
      </w:r>
      <w:r w:rsidR="00495ED6">
        <w:rPr>
          <w:iCs/>
          <w:szCs w:val="24"/>
        </w:rPr>
        <w:t>4712</w:t>
      </w:r>
      <w:r w:rsidR="00495ED6" w:rsidRPr="00EA1920">
        <w:rPr>
          <w:iCs/>
          <w:szCs w:val="24"/>
        </w:rPr>
        <w:t xml:space="preserve">) 55-70-49, </w:t>
      </w:r>
      <w:r w:rsidR="00495ED6" w:rsidRPr="00EA1920">
        <w:rPr>
          <w:szCs w:val="24"/>
        </w:rPr>
        <w:t xml:space="preserve">адрес электронной почты: </w:t>
      </w:r>
      <w:hyperlink r:id="rId38" w:history="1">
        <w:r w:rsidR="00495ED6" w:rsidRPr="001A645C">
          <w:rPr>
            <w:rStyle w:val="a7"/>
            <w:szCs w:val="24"/>
            <w:lang w:val="en-US"/>
          </w:rPr>
          <w:t>Gorbylev</w:t>
        </w:r>
        <w:r w:rsidR="00495ED6" w:rsidRPr="001A645C">
          <w:rPr>
            <w:rStyle w:val="a7"/>
            <w:szCs w:val="24"/>
          </w:rPr>
          <w:t>.</w:t>
        </w:r>
        <w:r w:rsidR="00495ED6" w:rsidRPr="001A645C">
          <w:rPr>
            <w:rStyle w:val="a7"/>
            <w:szCs w:val="24"/>
            <w:lang w:val="en-US"/>
          </w:rPr>
          <w:t>av</w:t>
        </w:r>
        <w:r w:rsidR="00495ED6" w:rsidRPr="001A645C">
          <w:rPr>
            <w:rStyle w:val="a7"/>
            <w:szCs w:val="24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495ED6">
        <w:fldChar w:fldCharType="begin"/>
      </w:r>
      <w:r w:rsidR="00495ED6">
        <w:instrText xml:space="preserve"> REF _Ref440289953 \r \h  \* MERGEFORMAT </w:instrText>
      </w:r>
      <w:r w:rsidR="00495ED6">
        <w:fldChar w:fldCharType="separate"/>
      </w:r>
      <w:r w:rsidR="006305A1" w:rsidRPr="006305A1">
        <w:rPr>
          <w:szCs w:val="24"/>
        </w:rPr>
        <w:t>3.4.1.3</w:t>
      </w:r>
      <w:r w:rsidR="00495ED6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DB5A15" w:rsidRDefault="00495ED6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>
        <w:rPr>
          <w:sz w:val="24"/>
          <w:szCs w:val="24"/>
        </w:rPr>
        <w:lastRenderedPageBreak/>
        <w:t xml:space="preserve">- </w:t>
      </w:r>
      <w:r w:rsidRPr="00F91377">
        <w:rPr>
          <w:sz w:val="24"/>
          <w:szCs w:val="24"/>
        </w:rPr>
        <w:t>Получатель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495ED6" w:rsidRPr="00F91377" w:rsidRDefault="00495ED6" w:rsidP="00495ED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ИНН: 6901067107,КПП: 463202002</w:t>
      </w:r>
    </w:p>
    <w:p w:rsidR="00495ED6" w:rsidRPr="00F91377" w:rsidRDefault="00495ED6" w:rsidP="00495ED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495ED6" w:rsidRPr="00F91377" w:rsidRDefault="00495ED6" w:rsidP="00495ED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495ED6" w:rsidP="00495ED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495ED6">
        <w:fldChar w:fldCharType="begin"/>
      </w:r>
      <w:r w:rsidR="00495ED6">
        <w:instrText xml:space="preserve"> REF _Ref306140451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3.14</w:t>
      </w:r>
      <w:r w:rsidR="00495ED6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4D5F2E">
        <w:rPr>
          <w:bCs w:val="0"/>
          <w:sz w:val="24"/>
          <w:szCs w:val="24"/>
        </w:rPr>
        <w:t>Заявк</w:t>
      </w:r>
      <w:r w:rsidR="00717F60" w:rsidRPr="004D5F2E">
        <w:rPr>
          <w:bCs w:val="0"/>
          <w:sz w:val="24"/>
          <w:szCs w:val="24"/>
        </w:rPr>
        <w:t xml:space="preserve">и на ЭТП могут быть поданы до </w:t>
      </w:r>
      <w:r w:rsidR="002B5044" w:rsidRPr="004D5F2E">
        <w:rPr>
          <w:b/>
          <w:bCs w:val="0"/>
          <w:sz w:val="24"/>
          <w:szCs w:val="24"/>
        </w:rPr>
        <w:t xml:space="preserve">12 часов 00 минут </w:t>
      </w:r>
      <w:r w:rsidR="004D5F2E" w:rsidRPr="004D5F2E">
        <w:rPr>
          <w:b/>
          <w:bCs w:val="0"/>
          <w:sz w:val="24"/>
          <w:szCs w:val="24"/>
        </w:rPr>
        <w:t>11</w:t>
      </w:r>
      <w:r w:rsidR="002B5044" w:rsidRPr="004D5F2E">
        <w:rPr>
          <w:b/>
          <w:bCs w:val="0"/>
          <w:sz w:val="24"/>
          <w:szCs w:val="24"/>
        </w:rPr>
        <w:t xml:space="preserve"> </w:t>
      </w:r>
      <w:r w:rsidR="00495ED6" w:rsidRPr="004D5F2E">
        <w:rPr>
          <w:b/>
          <w:bCs w:val="0"/>
          <w:sz w:val="24"/>
          <w:szCs w:val="24"/>
        </w:rPr>
        <w:t>декабря</w:t>
      </w:r>
      <w:r w:rsidR="002B5044" w:rsidRPr="004D5F2E">
        <w:rPr>
          <w:b/>
          <w:bCs w:val="0"/>
          <w:sz w:val="24"/>
          <w:szCs w:val="24"/>
        </w:rPr>
        <w:t xml:space="preserve"> </w:t>
      </w:r>
      <w:r w:rsidR="004E638A" w:rsidRPr="004D5F2E">
        <w:rPr>
          <w:b/>
          <w:bCs w:val="0"/>
          <w:sz w:val="24"/>
          <w:szCs w:val="24"/>
        </w:rPr>
        <w:t>2017</w:t>
      </w:r>
      <w:r w:rsidR="002B5044" w:rsidRPr="004D5F2E">
        <w:rPr>
          <w:b/>
          <w:bCs w:val="0"/>
          <w:sz w:val="24"/>
          <w:szCs w:val="24"/>
        </w:rPr>
        <w:t xml:space="preserve"> года</w:t>
      </w:r>
      <w:r w:rsidR="00BC2634" w:rsidRPr="004D5F2E">
        <w:rPr>
          <w:b/>
          <w:bCs w:val="0"/>
          <w:sz w:val="24"/>
          <w:szCs w:val="24"/>
        </w:rPr>
        <w:t xml:space="preserve">, </w:t>
      </w:r>
      <w:r w:rsidR="00BC2634" w:rsidRPr="004D5F2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4D5F2E">
        <w:rPr>
          <w:bCs w:val="0"/>
          <w:spacing w:val="-2"/>
          <w:sz w:val="24"/>
          <w:szCs w:val="24"/>
        </w:rPr>
        <w:t>(</w:t>
      </w:r>
      <w:r w:rsidR="00BC2634" w:rsidRPr="00382A07">
        <w:rPr>
          <w:bCs w:val="0"/>
          <w:spacing w:val="-2"/>
          <w:sz w:val="24"/>
          <w:szCs w:val="24"/>
        </w:rPr>
        <w:t>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495ED6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95ED6">
        <w:fldChar w:fldCharType="begin"/>
      </w:r>
      <w:r w:rsidR="00495ED6">
        <w:instrText xml:space="preserve"> REF _Ref440289953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495ED6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382A07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495ED6">
        <w:fldChar w:fldCharType="begin"/>
      </w:r>
      <w:r w:rsidR="00495ED6">
        <w:instrText xml:space="preserve"> REF _Ref440272256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5.12</w:t>
      </w:r>
      <w:r w:rsidR="00495ED6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5ED6">
        <w:fldChar w:fldCharType="begin"/>
      </w:r>
      <w:r w:rsidR="00495ED6">
        <w:instrText xml:space="preserve"> REF _Ref467569419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5.13</w:t>
      </w:r>
      <w:r w:rsidR="00495ED6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495ED6">
        <w:fldChar w:fldCharType="begin"/>
      </w:r>
      <w:r w:rsidR="00495ED6">
        <w:instrText xml:space="preserve"> REF _Ref440289953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495ED6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495ED6">
        <w:fldChar w:fldCharType="begin"/>
      </w:r>
      <w:r w:rsidR="00495ED6">
        <w:instrText xml:space="preserve"> REF _Ref440289953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495ED6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495ED6">
        <w:fldChar w:fldCharType="begin"/>
      </w:r>
      <w:r w:rsidR="00495ED6">
        <w:instrText xml:space="preserve"> REF _Ref440289953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495ED6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95ED6">
        <w:fldChar w:fldCharType="begin"/>
      </w:r>
      <w:r w:rsidR="00495ED6">
        <w:instrText xml:space="preserve"> REF _Ref55279015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3.3.1.6</w:t>
      </w:r>
      <w:r w:rsidR="00495ED6">
        <w:fldChar w:fldCharType="end"/>
      </w:r>
      <w:r w:rsidRPr="00382A07">
        <w:rPr>
          <w:sz w:val="24"/>
          <w:szCs w:val="24"/>
        </w:rPr>
        <w:t xml:space="preserve">, </w:t>
      </w:r>
      <w:r w:rsidR="00495ED6">
        <w:fldChar w:fldCharType="begin"/>
      </w:r>
      <w:r w:rsidR="00495ED6">
        <w:instrText xml:space="preserve"> REF _Ref195087786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3.3.1.7</w:t>
      </w:r>
      <w:r w:rsidR="00495ED6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95ED6">
        <w:fldChar w:fldCharType="begin"/>
      </w:r>
      <w:r w:rsidR="00495ED6">
        <w:instrText xml:space="preserve"> REF _Ref93089454 \n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495ED6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95ED6">
        <w:fldChar w:fldCharType="begin"/>
      </w:r>
      <w:r w:rsidR="00495ED6">
        <w:instrText xml:space="preserve"> REF _Ref303670674 \n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495ED6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_Ref306138385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495ED6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_Ref444179578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5.10</w:t>
      </w:r>
      <w:r w:rsidR="00495ED6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95ED6">
        <w:fldChar w:fldCharType="begin"/>
      </w:r>
      <w:r w:rsidR="00495ED6">
        <w:instrText xml:space="preserve"> REF _Ref306176386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3.3.14</w:t>
      </w:r>
      <w:r w:rsidR="00495ED6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495ED6">
        <w:fldChar w:fldCharType="begin"/>
      </w:r>
      <w:r w:rsidR="00495ED6">
        <w:instrText xml:space="preserve"> REF _Ref306176386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3.3.14</w:t>
      </w:r>
      <w:r w:rsidR="00495ED6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95ED6">
        <w:fldChar w:fldCharType="begin"/>
      </w:r>
      <w:r w:rsidR="00495ED6">
        <w:instrText xml:space="preserve"> REF _Ref471821960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3.8</w:t>
      </w:r>
      <w:r w:rsidR="00495ED6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95ED6">
        <w:fldChar w:fldCharType="begin"/>
      </w:r>
      <w:r w:rsidR="00495ED6">
        <w:instrText xml:space="preserve"> REF _Ref465850064 \r \h  \* MERGEFORMAT </w:instrText>
      </w:r>
      <w:r w:rsidR="00495ED6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495ED6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95ED6">
        <w:fldChar w:fldCharType="begin"/>
      </w:r>
      <w:r w:rsidR="00495ED6">
        <w:instrText xml:space="preserve"> REF _Ref306352987 \r \h  \* MERGEFORMAT </w:instrText>
      </w:r>
      <w:r w:rsidR="00495ED6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495ED6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495ED6">
        <w:fldChar w:fldCharType="begin"/>
      </w:r>
      <w:r w:rsidR="00495ED6">
        <w:instrText xml:space="preserve"> REF _Ref306353005 \r \h  \* MERGEFORMAT </w:instrText>
      </w:r>
      <w:r w:rsidR="00495ED6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495ED6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495ED6">
        <w:fldChar w:fldCharType="begin"/>
      </w:r>
      <w:r w:rsidR="00495ED6">
        <w:instrText xml:space="preserve"> REF _Ref465670219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3.11</w:t>
      </w:r>
      <w:r w:rsidR="00495ED6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95ED6">
        <w:fldChar w:fldCharType="begin"/>
      </w:r>
      <w:r w:rsidR="00495ED6">
        <w:instrText xml:space="preserve"> REF _Ref468453355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3.7.8</w:t>
      </w:r>
      <w:r w:rsidR="00495ED6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495ED6">
        <w:fldChar w:fldCharType="begin"/>
      </w:r>
      <w:r w:rsidR="00495ED6">
        <w:instrText xml:space="preserve"> REF _Ref465675151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3.11.2</w:t>
      </w:r>
      <w:r w:rsidR="00495ED6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495ED6">
        <w:fldChar w:fldCharType="begin"/>
      </w:r>
      <w:r w:rsidR="00495ED6">
        <w:instrText xml:space="preserve"> REF _Ref465675151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3.11.2</w:t>
      </w:r>
      <w:r w:rsidR="00495ED6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045CFD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</w:t>
      </w:r>
      <w:r w:rsidRPr="00045CFD">
        <w:rPr>
          <w:sz w:val="24"/>
          <w:szCs w:val="24"/>
        </w:rPr>
        <w:t xml:space="preserve">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045CFD">
        <w:rPr>
          <w:i/>
          <w:sz w:val="24"/>
          <w:szCs w:val="24"/>
          <w:lang w:val="en-US"/>
        </w:rPr>
        <w:t>k</w:t>
      </w:r>
      <w:proofErr w:type="gramEnd"/>
      <w:r w:rsidRPr="00045CFD">
        <w:rPr>
          <w:i/>
          <w:sz w:val="24"/>
          <w:szCs w:val="24"/>
          <w:vertAlign w:val="subscript"/>
        </w:rPr>
        <w:t>ПРИОР</w:t>
      </w:r>
      <w:r w:rsidRPr="00045CFD">
        <w:rPr>
          <w:sz w:val="24"/>
          <w:szCs w:val="24"/>
        </w:rPr>
        <w:t xml:space="preserve">=0,85, иначе </w:t>
      </w:r>
      <w:r w:rsidRPr="00045CFD">
        <w:rPr>
          <w:i/>
          <w:sz w:val="24"/>
          <w:szCs w:val="24"/>
          <w:lang w:val="en-US"/>
        </w:rPr>
        <w:t>k</w:t>
      </w:r>
      <w:r w:rsidRPr="00045CFD">
        <w:rPr>
          <w:i/>
          <w:sz w:val="24"/>
          <w:szCs w:val="24"/>
          <w:vertAlign w:val="subscript"/>
        </w:rPr>
        <w:t>ПРИОР</w:t>
      </w:r>
      <w:r w:rsidRPr="00045CF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045CFD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45CFD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5CF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95ED6" w:rsidRPr="00045CFD">
        <w:fldChar w:fldCharType="begin"/>
      </w:r>
      <w:r w:rsidR="00495ED6" w:rsidRPr="00045CFD">
        <w:instrText xml:space="preserve"> REF _Ref303251044 \r \h  \* MERGEFORMAT </w:instrText>
      </w:r>
      <w:r w:rsidR="00495ED6" w:rsidRPr="00045CFD">
        <w:fldChar w:fldCharType="separate"/>
      </w:r>
      <w:r w:rsidR="006305A1" w:rsidRPr="00045CFD">
        <w:rPr>
          <w:rFonts w:ascii="Times New Roman" w:hAnsi="Times New Roman" w:cs="Times New Roman"/>
          <w:sz w:val="24"/>
          <w:szCs w:val="24"/>
        </w:rPr>
        <w:t>3.10</w:t>
      </w:r>
      <w:r w:rsidR="00495ED6" w:rsidRPr="00045CFD">
        <w:fldChar w:fldCharType="end"/>
      </w:r>
      <w:r w:rsidRPr="00045CF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045CFD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045CFD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</w:t>
      </w:r>
      <w:r w:rsidRPr="001018D6">
        <w:rPr>
          <w:rFonts w:ascii="Times New Roman" w:hAnsi="Times New Roman" w:cs="Times New Roman"/>
          <w:sz w:val="24"/>
          <w:szCs w:val="24"/>
        </w:rPr>
        <w:t xml:space="preserve">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495ED6">
        <w:fldChar w:fldCharType="begin"/>
      </w:r>
      <w:r w:rsidR="00495ED6">
        <w:instrText xml:space="preserve"> REF _Ref472411304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3.3.7.1</w:t>
      </w:r>
      <w:r w:rsidR="00495ED6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495ED6">
        <w:fldChar w:fldCharType="begin"/>
      </w:r>
      <w:r w:rsidR="00495ED6">
        <w:instrText xml:space="preserve"> REF _Ref440271072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495ED6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495ED6">
        <w:fldChar w:fldCharType="begin"/>
      </w:r>
      <w:r w:rsidR="00495ED6">
        <w:instrText xml:space="preserve"> REF _Ref468456963 \r \h  \* MERGEFORMAT </w:instrText>
      </w:r>
      <w:r w:rsidR="00495ED6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495ED6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495ED6">
        <w:fldChar w:fldCharType="begin"/>
      </w:r>
      <w:r w:rsidR="00495ED6">
        <w:instrText xml:space="preserve"> REF _Ref465675151 \r \h  \* MERGEFORMAT </w:instrText>
      </w:r>
      <w:r w:rsidR="00495ED6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495ED6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495ED6">
        <w:fldChar w:fldCharType="begin"/>
      </w:r>
      <w:r w:rsidR="00495ED6">
        <w:instrText xml:space="preserve"> REF _Ref468457053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3.6.2.5</w:t>
      </w:r>
      <w:r w:rsidR="00495ED6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_Ref465437572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3.13.2</w:t>
      </w:r>
      <w:r w:rsidR="00495ED6">
        <w:fldChar w:fldCharType="end"/>
      </w:r>
      <w:r w:rsidR="007929A7" w:rsidRPr="001018D6">
        <w:rPr>
          <w:sz w:val="24"/>
          <w:szCs w:val="24"/>
        </w:rPr>
        <w:t>-</w:t>
      </w:r>
      <w:r w:rsidR="00495ED6">
        <w:fldChar w:fldCharType="begin"/>
      </w:r>
      <w:r w:rsidR="00495ED6">
        <w:instrText xml:space="preserve"> REF _Ref465440181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3.13.4</w:t>
      </w:r>
      <w:r w:rsidR="00495ED6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495ED6">
        <w:fldChar w:fldCharType="begin"/>
      </w:r>
      <w:r w:rsidR="00495ED6">
        <w:instrText xml:space="preserve"> REF _Ref465437572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3.13.2</w:t>
      </w:r>
      <w:r w:rsidR="00495ED6">
        <w:fldChar w:fldCharType="end"/>
      </w:r>
      <w:r w:rsidRPr="001018D6">
        <w:rPr>
          <w:sz w:val="24"/>
          <w:szCs w:val="24"/>
        </w:rPr>
        <w:t>-</w:t>
      </w:r>
      <w:r w:rsidR="00495ED6">
        <w:fldChar w:fldCharType="begin"/>
      </w:r>
      <w:r w:rsidR="00495ED6">
        <w:instrText xml:space="preserve"> REF _Ref465440181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3.13.4</w:t>
      </w:r>
      <w:r w:rsidR="00495ED6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95ED6">
        <w:fldChar w:fldCharType="begin"/>
      </w:r>
      <w:r w:rsidR="00495ED6">
        <w:instrText xml:space="preserve"> REF _Ref465670219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3.11</w:t>
      </w:r>
      <w:r w:rsidR="00495ED6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95ED6">
        <w:fldChar w:fldCharType="begin"/>
      </w:r>
      <w:r w:rsidR="00495ED6">
        <w:instrText xml:space="preserve"> REF _Ref465437572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3.13.2</w:t>
      </w:r>
      <w:r w:rsidR="00495ED6">
        <w:fldChar w:fldCharType="end"/>
      </w:r>
      <w:r w:rsidRPr="001018D6">
        <w:rPr>
          <w:sz w:val="24"/>
          <w:szCs w:val="24"/>
        </w:rPr>
        <w:t>-</w:t>
      </w:r>
      <w:r w:rsidR="00495ED6">
        <w:fldChar w:fldCharType="begin"/>
      </w:r>
      <w:r w:rsidR="00495ED6">
        <w:instrText xml:space="preserve"> REF _Ref465440181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3.13.4</w:t>
      </w:r>
      <w:r w:rsidR="00495ED6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495ED6">
        <w:fldChar w:fldCharType="begin"/>
      </w:r>
      <w:r w:rsidR="00495ED6">
        <w:instrText xml:space="preserve"> REF _Ref294695546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495ED6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_Ref294695403 \n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495ED6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495ED6">
        <w:fldChar w:fldCharType="begin"/>
      </w:r>
      <w:r w:rsidR="00495ED6">
        <w:instrText xml:space="preserve"> REF _Ref466909528 \r \h  \* MERGEFORMAT </w:instrText>
      </w:r>
      <w:r w:rsidR="00495ED6">
        <w:fldChar w:fldCharType="separate"/>
      </w:r>
      <w:r w:rsidR="006305A1" w:rsidRPr="000D2D6A">
        <w:rPr>
          <w:sz w:val="24"/>
          <w:szCs w:val="24"/>
        </w:rPr>
        <w:t>3.3.8.9</w:t>
      </w:r>
      <w:r w:rsidR="00495ED6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_Ref305979053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3.12.5</w:t>
      </w:r>
      <w:r w:rsidR="00495ED6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95ED6">
        <w:fldChar w:fldCharType="begin"/>
      </w:r>
      <w:r w:rsidR="00495ED6">
        <w:instrText xml:space="preserve"> REF _Ref471821960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3.8</w:t>
      </w:r>
      <w:r w:rsidR="00495ED6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_Ref440272931 \r \h  \* MERGEFORMAT </w:instrText>
      </w:r>
      <w:r w:rsidR="00495ED6">
        <w:fldChar w:fldCharType="separate"/>
      </w:r>
      <w:r w:rsidR="006305A1">
        <w:t>2</w:t>
      </w:r>
      <w:r w:rsidR="00495ED6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495ED6">
        <w:fldChar w:fldCharType="begin"/>
      </w:r>
      <w:r w:rsidR="00495ED6">
        <w:instrText xml:space="preserve"> REF _Ref465437572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3.13.2</w:t>
      </w:r>
      <w:r w:rsidR="00495ED6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495ED6">
        <w:fldChar w:fldCharType="begin"/>
      </w:r>
      <w:r w:rsidR="00495ED6">
        <w:instrText xml:space="preserve"> REF _Ref468973820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3.3.14.4.4</w:t>
      </w:r>
      <w:r w:rsidR="00495ED6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_Ref440272931 \r \h  \* MERGEFORMAT </w:instrText>
      </w:r>
      <w:r w:rsidR="00495ED6">
        <w:fldChar w:fldCharType="separate"/>
      </w:r>
      <w:r w:rsidR="006305A1">
        <w:t>2</w:t>
      </w:r>
      <w:r w:rsidR="00495ED6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495ED6">
        <w:fldChar w:fldCharType="begin"/>
      </w:r>
      <w:r w:rsidR="00495ED6">
        <w:instrText xml:space="preserve"> REF _Ref465437572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3.13.2</w:t>
      </w:r>
      <w:r w:rsidR="00495ED6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_Ref468462141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3.12</w:t>
      </w:r>
      <w:r w:rsidR="00495ED6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_Ref468462243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3.12.6</w:t>
      </w:r>
      <w:r w:rsidR="00495ED6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495ED6">
        <w:fldChar w:fldCharType="begin"/>
      </w:r>
      <w:r w:rsidR="00495ED6">
        <w:instrText xml:space="preserve"> REF _Ref191386085 \r \h  \* MERGEFORMAT </w:instrText>
      </w:r>
      <w:r w:rsidR="00495ED6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495ED6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9830F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9830FD">
        <w:rPr>
          <w:b w:val="0"/>
          <w:szCs w:val="24"/>
        </w:rPr>
        <w:t>Техническ</w:t>
      </w:r>
      <w:r w:rsidR="003776BB" w:rsidRPr="009830FD">
        <w:rPr>
          <w:b w:val="0"/>
          <w:szCs w:val="24"/>
        </w:rPr>
        <w:t>о</w:t>
      </w:r>
      <w:proofErr w:type="gramStart"/>
      <w:r w:rsidR="003776BB" w:rsidRPr="009830FD">
        <w:rPr>
          <w:b w:val="0"/>
          <w:szCs w:val="24"/>
        </w:rPr>
        <w:t>е(</w:t>
      </w:r>
      <w:proofErr w:type="spellStart"/>
      <w:proofErr w:type="gramEnd"/>
      <w:r w:rsidRPr="009830FD">
        <w:rPr>
          <w:b w:val="0"/>
          <w:szCs w:val="24"/>
        </w:rPr>
        <w:t>ие</w:t>
      </w:r>
      <w:proofErr w:type="spellEnd"/>
      <w:r w:rsidR="003776BB" w:rsidRPr="009830FD">
        <w:rPr>
          <w:b w:val="0"/>
          <w:szCs w:val="24"/>
        </w:rPr>
        <w:t>)</w:t>
      </w:r>
      <w:r w:rsidRPr="009830FD">
        <w:rPr>
          <w:b w:val="0"/>
          <w:szCs w:val="24"/>
        </w:rPr>
        <w:t xml:space="preserve"> задани</w:t>
      </w:r>
      <w:r w:rsidR="003776BB" w:rsidRPr="009830FD">
        <w:rPr>
          <w:b w:val="0"/>
          <w:szCs w:val="24"/>
        </w:rPr>
        <w:t>е(</w:t>
      </w:r>
      <w:r w:rsidRPr="009830FD">
        <w:rPr>
          <w:b w:val="0"/>
          <w:szCs w:val="24"/>
        </w:rPr>
        <w:t>я</w:t>
      </w:r>
      <w:r w:rsidR="003776BB" w:rsidRPr="009830FD">
        <w:rPr>
          <w:b w:val="0"/>
          <w:szCs w:val="24"/>
        </w:rPr>
        <w:t>)</w:t>
      </w:r>
      <w:r w:rsidRPr="009830FD">
        <w:rPr>
          <w:b w:val="0"/>
          <w:szCs w:val="24"/>
        </w:rPr>
        <w:t xml:space="preserve"> </w:t>
      </w:r>
      <w:r w:rsidR="00A154B7" w:rsidRPr="009830FD">
        <w:rPr>
          <w:b w:val="0"/>
          <w:szCs w:val="24"/>
        </w:rPr>
        <w:t xml:space="preserve">по Лоту №1 (подраздел </w:t>
      </w:r>
      <w:r w:rsidR="00495ED6" w:rsidRPr="009830FD">
        <w:fldChar w:fldCharType="begin"/>
      </w:r>
      <w:r w:rsidR="00495ED6" w:rsidRPr="009830FD">
        <w:instrText xml:space="preserve"> REF _Ref440275279 \r \h  \* MERGEFORMAT </w:instrText>
      </w:r>
      <w:r w:rsidR="00495ED6" w:rsidRPr="009830FD">
        <w:fldChar w:fldCharType="separate"/>
      </w:r>
      <w:r w:rsidR="006305A1" w:rsidRPr="009830FD">
        <w:rPr>
          <w:b w:val="0"/>
          <w:szCs w:val="24"/>
        </w:rPr>
        <w:t>1.1.4</w:t>
      </w:r>
      <w:r w:rsidR="00495ED6" w:rsidRPr="009830FD">
        <w:fldChar w:fldCharType="end"/>
      </w:r>
      <w:r w:rsidR="00A154B7" w:rsidRPr="009830FD">
        <w:rPr>
          <w:b w:val="0"/>
          <w:szCs w:val="24"/>
        </w:rPr>
        <w:t>)</w:t>
      </w:r>
      <w:r w:rsidRPr="009830FD">
        <w:rPr>
          <w:b w:val="0"/>
          <w:szCs w:val="24"/>
        </w:rPr>
        <w:t xml:space="preserve"> изложен</w:t>
      </w:r>
      <w:r w:rsidR="00F463E8" w:rsidRPr="009830FD">
        <w:rPr>
          <w:b w:val="0"/>
          <w:szCs w:val="24"/>
        </w:rPr>
        <w:t>о(</w:t>
      </w:r>
      <w:r w:rsidRPr="009830FD">
        <w:rPr>
          <w:b w:val="0"/>
          <w:szCs w:val="24"/>
        </w:rPr>
        <w:t>ы</w:t>
      </w:r>
      <w:r w:rsidR="00F463E8" w:rsidRPr="009830FD">
        <w:rPr>
          <w:b w:val="0"/>
          <w:szCs w:val="24"/>
        </w:rPr>
        <w:t>)</w:t>
      </w:r>
      <w:r w:rsidRPr="009830FD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830FD">
        <w:rPr>
          <w:b w:val="0"/>
          <w:szCs w:val="24"/>
        </w:rPr>
        <w:t>Участник</w:t>
      </w:r>
      <w:r w:rsidRPr="009830FD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9830FD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9830FD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495ED6">
        <w:fldChar w:fldCharType="begin"/>
      </w:r>
      <w:r w:rsidR="00495ED6">
        <w:instrText xml:space="preserve"> REF _Ref86826666 \r \h  \* MERGEFORMAT </w:instrText>
      </w:r>
      <w:r w:rsidR="00495ED6">
        <w:fldChar w:fldCharType="separate"/>
      </w:r>
      <w:r w:rsidR="006305A1" w:rsidRPr="006305A1">
        <w:rPr>
          <w:b w:val="0"/>
          <w:szCs w:val="24"/>
        </w:rPr>
        <w:t>5.3</w:t>
      </w:r>
      <w:r w:rsidR="00495ED6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495ED6">
        <w:fldChar w:fldCharType="begin"/>
      </w:r>
      <w:r w:rsidR="00495ED6">
        <w:instrText xml:space="preserve"> REF _Ref86826666 \r \h  \* MERGEFORMAT </w:instrText>
      </w:r>
      <w:r w:rsidR="00495ED6">
        <w:fldChar w:fldCharType="separate"/>
      </w:r>
      <w:r w:rsidR="006305A1" w:rsidRPr="006305A1">
        <w:rPr>
          <w:b w:val="0"/>
          <w:szCs w:val="24"/>
        </w:rPr>
        <w:t>5.3</w:t>
      </w:r>
      <w:r w:rsidR="00495ED6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95ED6">
        <w:fldChar w:fldCharType="begin"/>
      </w:r>
      <w:r w:rsidR="00495ED6">
        <w:instrText xml:space="preserve"> REF _Ref306008743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3.3.4</w:t>
      </w:r>
      <w:r w:rsidR="00495ED6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95ED6">
        <w:fldChar w:fldCharType="begin"/>
      </w:r>
      <w:r w:rsidR="00495ED6">
        <w:instrText xml:space="preserve"> REF _Ref55279015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3.3.1.6</w:t>
      </w:r>
      <w:r w:rsidR="00495ED6">
        <w:fldChar w:fldCharType="end"/>
      </w:r>
      <w:r w:rsidRPr="00382A07">
        <w:rPr>
          <w:sz w:val="24"/>
          <w:szCs w:val="24"/>
        </w:rPr>
        <w:t xml:space="preserve"> и </w:t>
      </w:r>
      <w:r w:rsidR="00495ED6">
        <w:fldChar w:fldCharType="begin"/>
      </w:r>
      <w:r w:rsidR="00495ED6">
        <w:instrText xml:space="preserve"> REF _Ref195087786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3.3.1.7</w:t>
      </w:r>
      <w:r w:rsidR="00495ED6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495ED6">
        <w:fldChar w:fldCharType="begin"/>
      </w:r>
      <w:r w:rsidR="00495ED6">
        <w:instrText xml:space="preserve"> REF _Ref450646963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4.2</w:t>
      </w:r>
      <w:r w:rsidR="00495ED6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495ED6">
        <w:fldChar w:fldCharType="begin"/>
      </w:r>
      <w:r w:rsidR="00495ED6">
        <w:instrText xml:space="preserve"> REF _Ref86826666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5.3</w:t>
      </w:r>
      <w:r w:rsidR="00495ED6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_Ref440292752 \r \h  \* MERGEFORMAT </w:instrText>
      </w:r>
      <w:r w:rsidR="00495ED6">
        <w:fldChar w:fldCharType="separate"/>
      </w:r>
      <w:r w:rsidR="006305A1">
        <w:t>2</w:t>
      </w:r>
      <w:r w:rsidR="00495ED6">
        <w:fldChar w:fldCharType="end"/>
      </w:r>
      <w:r w:rsidRPr="001018D6">
        <w:rPr>
          <w:sz w:val="24"/>
          <w:szCs w:val="24"/>
        </w:rPr>
        <w:t xml:space="preserve"> и </w:t>
      </w:r>
      <w:r w:rsidR="00495ED6">
        <w:fldChar w:fldCharType="begin"/>
      </w:r>
      <w:r w:rsidR="00495ED6">
        <w:instrText xml:space="preserve"> REF _Ref440292779 \r \h  \* MERGEFORMAT </w:instrText>
      </w:r>
      <w:r w:rsidR="00495ED6">
        <w:fldChar w:fldCharType="separate"/>
      </w:r>
      <w:r w:rsidR="006305A1">
        <w:t>4</w:t>
      </w:r>
      <w:r w:rsidR="00495ED6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495ED6">
        <w:fldChar w:fldCharType="begin"/>
      </w:r>
      <w:r w:rsidR="00495ED6">
        <w:instrText xml:space="preserve"> REF _Ref440271072 \r \h  \* MERGEFORMAT </w:instrText>
      </w:r>
      <w:r w:rsidR="00495ED6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495ED6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95ED6">
        <w:fldChar w:fldCharType="begin"/>
      </w:r>
      <w:r w:rsidR="00495ED6">
        <w:instrText xml:space="preserve"> REF _Ref440292555 \r \h  \* MERGEFORMAT </w:instrText>
      </w:r>
      <w:r w:rsidR="00495ED6">
        <w:fldChar w:fldCharType="separate"/>
      </w:r>
      <w:r w:rsidR="006305A1">
        <w:t>4</w:t>
      </w:r>
      <w:r w:rsidR="00495ED6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95ED6">
        <w:fldChar w:fldCharType="begin"/>
      </w:r>
      <w:r w:rsidR="00495ED6">
        <w:instrText xml:space="preserve"> REF _Ref440271182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3.3.1.9</w:t>
      </w:r>
      <w:r w:rsidR="00495ED6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95ED6">
        <w:fldChar w:fldCharType="begin"/>
      </w:r>
      <w:r w:rsidR="00495ED6">
        <w:instrText xml:space="preserve"> REF _Ref440292618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4.4.1</w:t>
      </w:r>
      <w:r w:rsidR="00495ED6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</w:t>
      </w:r>
      <w:r w:rsidR="00495ED6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_Ref440273986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5.2</w:t>
      </w:r>
      <w:r w:rsidR="00495ED6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495ED6">
              <w:fldChar w:fldCharType="begin"/>
            </w:r>
            <w:r w:rsidR="00495ED6">
              <w:instrText xml:space="preserve"> REF _Ref440272931 \r \h  \* MERGEFORMAT </w:instrText>
            </w:r>
            <w:r w:rsidR="00495ED6">
              <w:fldChar w:fldCharType="separate"/>
            </w:r>
            <w:r w:rsidR="006305A1">
              <w:t>2</w:t>
            </w:r>
            <w:r w:rsidR="00495ED6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495ED6">
              <w:fldChar w:fldCharType="begin"/>
            </w:r>
            <w:r w:rsidR="00495ED6">
              <w:instrText xml:space="preserve"> REF _Ref440272931 \r \h  \* MERGEFORMAT </w:instrText>
            </w:r>
            <w:r w:rsidR="00495ED6">
              <w:fldChar w:fldCharType="separate"/>
            </w:r>
            <w:r w:rsidR="006305A1">
              <w:t>2</w:t>
            </w:r>
            <w:r w:rsidR="00495ED6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</w:t>
      </w:r>
      <w:r w:rsidR="00495ED6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95ED6">
        <w:fldChar w:fldCharType="begin"/>
      </w:r>
      <w:r w:rsidR="00495ED6">
        <w:instrText xml:space="preserve"> REF _Ref440274025 \r \h  \* MERGEFORMAT </w:instrText>
      </w:r>
      <w:r w:rsidR="00495ED6">
        <w:fldChar w:fldCharType="separate"/>
      </w:r>
      <w:r w:rsidR="006305A1">
        <w:t>2</w:t>
      </w:r>
      <w:r w:rsidR="00495ED6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495ED6">
        <w:fldChar w:fldCharType="begin"/>
      </w:r>
      <w:r w:rsidR="00495ED6">
        <w:instrText xml:space="preserve"> REF _Ref294695546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495ED6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</w:t>
      </w:r>
      <w:r w:rsidR="00495ED6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</w:t>
      </w:r>
      <w:r w:rsidR="00495ED6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95ED6">
        <w:fldChar w:fldCharType="begin"/>
      </w:r>
      <w:r w:rsidR="00495ED6">
        <w:instrText xml:space="preserve"> REF _Ref440274159 \r \h  \* MERGEFORMAT </w:instrText>
      </w:r>
      <w:r w:rsidR="00495ED6">
        <w:fldChar w:fldCharType="separate"/>
      </w:r>
      <w:r w:rsidR="006305A1">
        <w:t>4</w:t>
      </w:r>
      <w:r w:rsidR="00495ED6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</w:t>
      </w:r>
      <w:r w:rsidR="00495ED6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</w:t>
      </w:r>
      <w:r w:rsidR="00495ED6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495ED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495ED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495E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1D6DBB">
        <w:rPr>
          <w:sz w:val="24"/>
          <w:szCs w:val="24"/>
        </w:rPr>
        <w:t>5.1</w:t>
      </w:r>
      <w:r w:rsidR="00495ED6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495ED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495ED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495ED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495E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495ED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495ED6">
        <w:fldChar w:fldCharType="begin"/>
      </w:r>
      <w:r w:rsidR="00495ED6">
        <w:instrText xml:space="preserve"> REF _Ref440275279 \r \h  \* MERGEFORMAT </w:instrText>
      </w:r>
      <w:r w:rsidR="00495ED6">
        <w:fldChar w:fldCharType="separate"/>
      </w:r>
      <w:r w:rsidR="006305A1" w:rsidRPr="006305A1">
        <w:rPr>
          <w:vertAlign w:val="subscript"/>
        </w:rPr>
        <w:t>1.1.4</w:t>
      </w:r>
      <w:r w:rsidR="00495ED6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495ED6">
        <w:fldChar w:fldCharType="begin"/>
      </w:r>
      <w:r w:rsidR="00495ED6">
        <w:instrText xml:space="preserve"> REF _Ref440275279 \r \h  \* MERGEFORMAT </w:instrText>
      </w:r>
      <w:r w:rsidR="00495ED6">
        <w:fldChar w:fldCharType="separate"/>
      </w:r>
      <w:r w:rsidR="006305A1" w:rsidRPr="006305A1">
        <w:rPr>
          <w:vertAlign w:val="subscript"/>
        </w:rPr>
        <w:t>1.1.4</w:t>
      </w:r>
      <w:r w:rsidR="00495ED6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</w:t>
      </w:r>
      <w:r w:rsidR="00495ED6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</w:t>
      </w:r>
      <w:r w:rsidR="00495ED6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95ED6">
        <w:fldChar w:fldCharType="begin"/>
      </w:r>
      <w:r w:rsidR="00495ED6">
        <w:instrText xml:space="preserve"> REF _Ref191386461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3.3.10</w:t>
      </w:r>
      <w:r w:rsidR="00495ED6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495ED6">
        <w:fldChar w:fldCharType="begin"/>
      </w:r>
      <w:r w:rsidR="00495ED6">
        <w:instrText xml:space="preserve"> REF _Ref55336310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5.1</w:t>
      </w:r>
      <w:r w:rsidR="00495ED6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495ED6">
        <w:fldChar w:fldCharType="begin"/>
      </w:r>
      <w:r w:rsidR="00495ED6">
        <w:instrText xml:space="preserve"> REF _Ref440274337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5.2</w:t>
      </w:r>
      <w:r w:rsidR="00495ED6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495ED6">
        <w:fldChar w:fldCharType="begin"/>
      </w:r>
      <w:r w:rsidR="00495ED6">
        <w:instrText xml:space="preserve"> REF _Ref440274366 \r \h  \* MERGEFORMAT </w:instrText>
      </w:r>
      <w:r w:rsidR="00495ED6">
        <w:fldChar w:fldCharType="separate"/>
      </w:r>
      <w:r w:rsidR="006305A1" w:rsidRPr="006305A1">
        <w:rPr>
          <w:sz w:val="24"/>
          <w:szCs w:val="24"/>
        </w:rPr>
        <w:t>5.4</w:t>
      </w:r>
      <w:r w:rsidR="00495ED6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154" w:rsidRDefault="00706154">
      <w:pPr>
        <w:spacing w:line="240" w:lineRule="auto"/>
      </w:pPr>
      <w:r>
        <w:separator/>
      </w:r>
    </w:p>
  </w:endnote>
  <w:endnote w:type="continuationSeparator" w:id="0">
    <w:p w:rsidR="00706154" w:rsidRDefault="00706154">
      <w:pPr>
        <w:spacing w:line="240" w:lineRule="auto"/>
      </w:pPr>
      <w:r>
        <w:continuationSeparator/>
      </w:r>
    </w:p>
  </w:endnote>
  <w:endnote w:id="1">
    <w:p w:rsidR="00495ED6" w:rsidRPr="001D6DBB" w:rsidRDefault="00495ED6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5ED6" w:rsidRDefault="00495ED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Pr="00FA0376" w:rsidRDefault="00495ED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72696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495ED6" w:rsidRPr="00EE0539" w:rsidRDefault="00495ED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D6302">
      <w:rPr>
        <w:sz w:val="18"/>
        <w:szCs w:val="18"/>
      </w:rPr>
      <w:t>Договора на поставку металлопроката для нужд ПАО «МРСК Центра» (филиалов 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154" w:rsidRDefault="00706154">
      <w:pPr>
        <w:spacing w:line="240" w:lineRule="auto"/>
      </w:pPr>
      <w:r>
        <w:separator/>
      </w:r>
    </w:p>
  </w:footnote>
  <w:footnote w:type="continuationSeparator" w:id="0">
    <w:p w:rsidR="00706154" w:rsidRDefault="00706154">
      <w:pPr>
        <w:spacing w:line="240" w:lineRule="auto"/>
      </w:pPr>
      <w:r>
        <w:continuationSeparator/>
      </w:r>
    </w:p>
  </w:footnote>
  <w:footnote w:id="1">
    <w:p w:rsidR="00495ED6" w:rsidRPr="00B36685" w:rsidRDefault="00495ED6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95ED6" w:rsidRDefault="00495ED6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95ED6" w:rsidRDefault="00495ED6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95ED6" w:rsidRPr="00F83889" w:rsidRDefault="00495ED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95ED6" w:rsidRPr="00F83889" w:rsidRDefault="00495ED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95ED6" w:rsidRPr="00F83889" w:rsidRDefault="00495ED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95ED6" w:rsidRPr="00F83889" w:rsidRDefault="00495ED6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95ED6" w:rsidRDefault="00495ED6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Pr="00930031" w:rsidRDefault="00495ED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ED6" w:rsidRDefault="00495ED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5CFD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1A1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6F9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2696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0953"/>
    <w:rsid w:val="003E170D"/>
    <w:rsid w:val="003E63F6"/>
    <w:rsid w:val="003F1AFB"/>
    <w:rsid w:val="003F1F5E"/>
    <w:rsid w:val="003F22D7"/>
    <w:rsid w:val="003F24CB"/>
    <w:rsid w:val="003F330D"/>
    <w:rsid w:val="003F3A69"/>
    <w:rsid w:val="003F44A9"/>
    <w:rsid w:val="003F513C"/>
    <w:rsid w:val="003F52B0"/>
    <w:rsid w:val="003F5CDB"/>
    <w:rsid w:val="003F6889"/>
    <w:rsid w:val="003F7783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5ED6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F2E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25A2C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1309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154"/>
    <w:rsid w:val="0070668D"/>
    <w:rsid w:val="00711BC4"/>
    <w:rsid w:val="00717F60"/>
    <w:rsid w:val="00721B30"/>
    <w:rsid w:val="007252E9"/>
    <w:rsid w:val="00725D0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06444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0FD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6302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0EFD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4AD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40D8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D1D45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282C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35A94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DE687-0480-4E1B-960D-2CD75704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89</Pages>
  <Words>30014</Words>
  <Characters>171080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200693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65</cp:revision>
  <cp:lastPrinted>2015-12-29T14:27:00Z</cp:lastPrinted>
  <dcterms:created xsi:type="dcterms:W3CDTF">2016-12-02T12:44:00Z</dcterms:created>
  <dcterms:modified xsi:type="dcterms:W3CDTF">2017-11-24T11:32:00Z</dcterms:modified>
</cp:coreProperties>
</file>