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AF56B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101E7" w:rsidRPr="00B61CBA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61CB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61CB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AF56B4">
                    <w:fldChar w:fldCharType="begin"/>
                  </w:r>
                  <w:r w:rsidR="00AF56B4" w:rsidRPr="00B61CBA">
                    <w:rPr>
                      <w:lang w:val="en-US"/>
                    </w:rPr>
                    <w:instrText xml:space="preserve"> HYPERLINK "mailto:posta@mrsk-1.ru" </w:instrText>
                  </w:r>
                  <w:r w:rsidR="00AF56B4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B61CB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61CB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AF56B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B61CB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AF56B4">
                    <w:fldChar w:fldCharType="begin"/>
                  </w:r>
                  <w:r w:rsidR="00AF56B4" w:rsidRPr="00B61CBA">
                    <w:rPr>
                      <w:lang w:val="en-US"/>
                    </w:rPr>
                    <w:instrText xml:space="preserve"> HYPERLINK "http://www.mrsk-1.ru" </w:instrText>
                  </w:r>
                  <w:r w:rsidR="00AF56B4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61CB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61CB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AF56B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E1622" w:rsidRPr="007417E6" w:rsidRDefault="009E1622" w:rsidP="009E1622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E1622" w:rsidRDefault="009E1622" w:rsidP="009E162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E1622" w:rsidRDefault="009E1622" w:rsidP="009E162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9E1622" w:rsidRDefault="009E1622" w:rsidP="009E162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9E1622" w:rsidRDefault="009E1622" w:rsidP="009E1622">
      <w:pPr>
        <w:spacing w:line="240" w:lineRule="auto"/>
        <w:jc w:val="right"/>
      </w:pPr>
    </w:p>
    <w:p w:rsidR="009E1622" w:rsidRDefault="009E1622" w:rsidP="009E162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9E1622" w:rsidRDefault="009E1622" w:rsidP="009E1622">
      <w:pPr>
        <w:spacing w:line="240" w:lineRule="auto"/>
        <w:jc w:val="right"/>
        <w:rPr>
          <w:sz w:val="24"/>
          <w:szCs w:val="24"/>
        </w:rPr>
      </w:pPr>
    </w:p>
    <w:p w:rsidR="009E1622" w:rsidRPr="007417E6" w:rsidRDefault="009E1622" w:rsidP="009E1622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2B2E39">
        <w:rPr>
          <w:sz w:val="24"/>
          <w:szCs w:val="24"/>
        </w:rPr>
        <w:t>15</w:t>
      </w:r>
      <w:r w:rsidRPr="007417E6">
        <w:rPr>
          <w:sz w:val="24"/>
          <w:szCs w:val="24"/>
        </w:rPr>
        <w:t xml:space="preserve">» </w:t>
      </w:r>
      <w:r w:rsidR="002B2E39">
        <w:rPr>
          <w:sz w:val="24"/>
          <w:szCs w:val="24"/>
        </w:rPr>
        <w:t>ноя</w:t>
      </w:r>
      <w:r>
        <w:rPr>
          <w:sz w:val="24"/>
          <w:szCs w:val="24"/>
        </w:rPr>
        <w:t>бря 2016</w:t>
      </w:r>
      <w:r w:rsidRPr="007417E6">
        <w:rPr>
          <w:sz w:val="24"/>
          <w:szCs w:val="24"/>
        </w:rPr>
        <w:t xml:space="preserve"> г.</w:t>
      </w:r>
    </w:p>
    <w:p w:rsidR="009E1622" w:rsidRPr="00093D17" w:rsidRDefault="009E1622" w:rsidP="009E1622">
      <w:pPr>
        <w:ind w:left="5670" w:firstLine="0"/>
        <w:rPr>
          <w:sz w:val="24"/>
          <w:szCs w:val="24"/>
        </w:rPr>
      </w:pPr>
    </w:p>
    <w:p w:rsidR="009E1622" w:rsidRPr="00093D17" w:rsidRDefault="009E1622" w:rsidP="009E162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9E1622" w:rsidRPr="00093D17" w:rsidRDefault="009E1622" w:rsidP="009E162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9E1622" w:rsidRPr="00093D17" w:rsidRDefault="009E1622" w:rsidP="009E162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03</w:t>
      </w:r>
      <w:r w:rsidRPr="009E1622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0-ВР-16</w:t>
      </w:r>
    </w:p>
    <w:p w:rsidR="009E1622" w:rsidRPr="00C12FA4" w:rsidRDefault="009E1622" w:rsidP="009E1622">
      <w:pPr>
        <w:spacing w:line="264" w:lineRule="auto"/>
        <w:jc w:val="center"/>
        <w:rPr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                                                                                                   </w:t>
      </w:r>
      <w:r w:rsidRPr="00093D17">
        <w:rPr>
          <w:b/>
          <w:kern w:val="36"/>
          <w:sz w:val="24"/>
          <w:szCs w:val="24"/>
        </w:rPr>
        <w:t>от «</w:t>
      </w:r>
      <w:r w:rsidRPr="009E1622">
        <w:rPr>
          <w:b/>
          <w:kern w:val="36"/>
          <w:sz w:val="24"/>
          <w:szCs w:val="24"/>
        </w:rPr>
        <w:t>1</w:t>
      </w:r>
      <w:r w:rsidR="002B2E39">
        <w:rPr>
          <w:b/>
          <w:kern w:val="36"/>
          <w:sz w:val="24"/>
          <w:szCs w:val="24"/>
        </w:rPr>
        <w:t>5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9E1622" w:rsidRPr="00CE6EDB" w:rsidRDefault="009E1622" w:rsidP="009E1622">
      <w:pPr>
        <w:spacing w:line="264" w:lineRule="auto"/>
        <w:jc w:val="center"/>
        <w:rPr>
          <w:sz w:val="24"/>
          <w:szCs w:val="24"/>
        </w:rPr>
      </w:pPr>
    </w:p>
    <w:p w:rsidR="009E1622" w:rsidRDefault="009E1622" w:rsidP="009E1622">
      <w:pPr>
        <w:spacing w:line="264" w:lineRule="auto"/>
        <w:jc w:val="center"/>
        <w:rPr>
          <w:sz w:val="24"/>
          <w:szCs w:val="24"/>
        </w:rPr>
      </w:pPr>
    </w:p>
    <w:p w:rsidR="009876FC" w:rsidRPr="00CE6EDB" w:rsidRDefault="009876FC" w:rsidP="009E1622">
      <w:pPr>
        <w:spacing w:line="264" w:lineRule="auto"/>
        <w:jc w:val="center"/>
        <w:rPr>
          <w:sz w:val="24"/>
          <w:szCs w:val="24"/>
        </w:rPr>
      </w:pPr>
    </w:p>
    <w:p w:rsidR="009E1622" w:rsidRPr="00CE6EDB" w:rsidRDefault="009E1622" w:rsidP="009E1622">
      <w:pPr>
        <w:spacing w:line="264" w:lineRule="auto"/>
        <w:jc w:val="center"/>
        <w:rPr>
          <w:sz w:val="24"/>
          <w:szCs w:val="24"/>
        </w:rPr>
      </w:pPr>
    </w:p>
    <w:p w:rsidR="009E1622" w:rsidRPr="00CE6EDB" w:rsidRDefault="009E1622" w:rsidP="009E1622">
      <w:pPr>
        <w:spacing w:line="264" w:lineRule="auto"/>
        <w:jc w:val="center"/>
        <w:rPr>
          <w:sz w:val="24"/>
          <w:szCs w:val="24"/>
        </w:rPr>
      </w:pPr>
    </w:p>
    <w:p w:rsidR="009E1622" w:rsidRPr="000F1600" w:rsidRDefault="009E1622" w:rsidP="009E1622">
      <w:pPr>
        <w:spacing w:line="264" w:lineRule="auto"/>
        <w:jc w:val="center"/>
        <w:rPr>
          <w:sz w:val="24"/>
          <w:szCs w:val="24"/>
        </w:rPr>
      </w:pPr>
    </w:p>
    <w:p w:rsidR="009E1622" w:rsidRPr="000F1600" w:rsidRDefault="009E1622" w:rsidP="009E162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F1600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E1622" w:rsidRPr="000F1600" w:rsidRDefault="009E1622" w:rsidP="009E162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E1622" w:rsidRPr="000F1600" w:rsidRDefault="009E1622" w:rsidP="009E162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F1600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E1622" w:rsidRPr="000F1600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F1600">
        <w:rPr>
          <w:b/>
          <w:sz w:val="24"/>
          <w:szCs w:val="24"/>
        </w:rPr>
        <w:t xml:space="preserve">на право заключения Договора на поставку </w:t>
      </w:r>
      <w:r w:rsidRPr="0015277A">
        <w:rPr>
          <w:b/>
          <w:sz w:val="24"/>
          <w:szCs w:val="24"/>
        </w:rPr>
        <w:t>металлопроката</w:t>
      </w:r>
      <w:r w:rsidRPr="000F1600">
        <w:rPr>
          <w:b/>
          <w:sz w:val="24"/>
          <w:szCs w:val="24"/>
        </w:rPr>
        <w:t xml:space="preserve"> для нужд ПАО «МРСК Центра» (филиала  «Воронежэнерго»)</w:t>
      </w:r>
    </w:p>
    <w:p w:rsidR="009E1622" w:rsidRPr="0015277A" w:rsidRDefault="009E1622" w:rsidP="009E162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9E1622" w:rsidRPr="000F1600" w:rsidRDefault="009E1622" w:rsidP="009E162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F1600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0F1600">
        <w:rPr>
          <w:rFonts w:ascii="Times New Roman" w:hAnsi="Times New Roman" w:cs="Times New Roman"/>
        </w:rPr>
        <w:t xml:space="preserve"> </w:t>
      </w:r>
    </w:p>
    <w:p w:rsidR="009E1622" w:rsidRPr="00C12FA4" w:rsidRDefault="009E1622" w:rsidP="009E1622">
      <w:pPr>
        <w:spacing w:line="264" w:lineRule="auto"/>
        <w:ind w:firstLine="0"/>
        <w:rPr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rPr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C12FA4" w:rsidRDefault="009E1622" w:rsidP="009E162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1622" w:rsidRPr="00D77FC1" w:rsidRDefault="009E1622" w:rsidP="009E1622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941A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35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80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B61CB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B865AE" w:rsidRPr="008273B1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B865AE" w:rsidRPr="00401A0F">
        <w:rPr>
          <w:iCs/>
          <w:sz w:val="24"/>
          <w:szCs w:val="24"/>
        </w:rPr>
        <w:t>ПАО «МРСК Центра</w:t>
      </w:r>
      <w:r w:rsidR="00B865AE" w:rsidRPr="00F95FE7">
        <w:rPr>
          <w:iCs/>
          <w:sz w:val="24"/>
          <w:szCs w:val="24"/>
        </w:rPr>
        <w:t xml:space="preserve">» (филиала «Воронежэнерго) Зайцева Александра Анатольевна, контактный телефон: (473) 249-57-66, </w:t>
      </w:r>
      <w:r w:rsidR="00B865AE" w:rsidRPr="00F95FE7">
        <w:rPr>
          <w:sz w:val="24"/>
          <w:szCs w:val="24"/>
        </w:rPr>
        <w:t xml:space="preserve">адрес электронной почты: </w:t>
      </w:r>
      <w:r w:rsidR="00B865AE" w:rsidRPr="00F95FE7">
        <w:rPr>
          <w:iCs/>
          <w:sz w:val="24"/>
          <w:szCs w:val="24"/>
        </w:rPr>
        <w:t xml:space="preserve"> </w:t>
      </w:r>
      <w:hyperlink r:id="rId16" w:history="1">
        <w:r w:rsidR="00B865AE" w:rsidRPr="00B61CBA">
          <w:rPr>
            <w:rStyle w:val="a7"/>
            <w:sz w:val="24"/>
            <w:szCs w:val="24"/>
            <w:lang w:val="en-US"/>
          </w:rPr>
          <w:t>Zaitseva</w:t>
        </w:r>
        <w:r w:rsidR="00B865AE" w:rsidRPr="00B61CBA">
          <w:rPr>
            <w:rStyle w:val="a7"/>
            <w:sz w:val="24"/>
            <w:szCs w:val="24"/>
          </w:rPr>
          <w:t>.</w:t>
        </w:r>
        <w:r w:rsidR="00B865AE" w:rsidRPr="00B61CBA">
          <w:rPr>
            <w:rStyle w:val="a7"/>
            <w:sz w:val="24"/>
            <w:szCs w:val="24"/>
            <w:lang w:val="en-US"/>
          </w:rPr>
          <w:t>AA</w:t>
        </w:r>
        <w:r w:rsidR="00B865AE" w:rsidRPr="00B61CBA">
          <w:rPr>
            <w:rStyle w:val="a7"/>
            <w:sz w:val="24"/>
            <w:szCs w:val="24"/>
          </w:rPr>
          <w:t>@mrsk-1.ru</w:t>
        </w:r>
      </w:hyperlink>
      <w:r w:rsidR="00B865AE" w:rsidRPr="00B61CBA">
        <w:rPr>
          <w:rStyle w:val="a7"/>
          <w:sz w:val="24"/>
          <w:szCs w:val="24"/>
        </w:rPr>
        <w:t>,</w:t>
      </w:r>
      <w:r w:rsidR="00B865AE" w:rsidRPr="00B61CBA">
        <w:rPr>
          <w:sz w:val="24"/>
          <w:szCs w:val="24"/>
        </w:rPr>
        <w:t xml:space="preserve"> </w:t>
      </w:r>
      <w:r w:rsidR="00B865AE" w:rsidRPr="00B61CBA">
        <w:rPr>
          <w:iCs/>
          <w:sz w:val="24"/>
          <w:szCs w:val="24"/>
        </w:rPr>
        <w:t>Извещением</w:t>
      </w:r>
      <w:r w:rsidR="00B865AE" w:rsidRPr="00B61CBA">
        <w:rPr>
          <w:sz w:val="24"/>
          <w:szCs w:val="24"/>
        </w:rPr>
        <w:t xml:space="preserve"> о проведении открытого </w:t>
      </w:r>
      <w:r w:rsidR="00B865AE" w:rsidRPr="00B61CBA">
        <w:rPr>
          <w:iCs/>
          <w:sz w:val="24"/>
          <w:szCs w:val="24"/>
        </w:rPr>
        <w:t>запроса предложений</w:t>
      </w:r>
      <w:r w:rsidR="00B865AE" w:rsidRPr="00B61CBA">
        <w:rPr>
          <w:sz w:val="24"/>
          <w:szCs w:val="24"/>
        </w:rPr>
        <w:t xml:space="preserve">, опубликованным </w:t>
      </w:r>
      <w:r w:rsidR="00B865AE" w:rsidRPr="00B61CBA">
        <w:rPr>
          <w:b/>
          <w:sz w:val="24"/>
          <w:szCs w:val="24"/>
        </w:rPr>
        <w:t>«16» ноября 2016 г.</w:t>
      </w:r>
      <w:r w:rsidR="00B865AE" w:rsidRPr="00B61CBA">
        <w:rPr>
          <w:sz w:val="24"/>
          <w:szCs w:val="24"/>
        </w:rPr>
        <w:t xml:space="preserve"> на официальном сайте (</w:t>
      </w:r>
      <w:hyperlink r:id="rId17" w:history="1">
        <w:r w:rsidR="00B865AE" w:rsidRPr="00B61CBA">
          <w:rPr>
            <w:rStyle w:val="a7"/>
            <w:sz w:val="24"/>
            <w:szCs w:val="24"/>
          </w:rPr>
          <w:t>www.zakupki.</w:t>
        </w:r>
        <w:r w:rsidR="00B865AE" w:rsidRPr="00B61CBA">
          <w:rPr>
            <w:rStyle w:val="a7"/>
            <w:sz w:val="24"/>
            <w:szCs w:val="24"/>
            <w:lang w:val="en-US"/>
          </w:rPr>
          <w:t>gov</w:t>
        </w:r>
        <w:r w:rsidR="00B865AE" w:rsidRPr="00B61CBA">
          <w:rPr>
            <w:rStyle w:val="a7"/>
            <w:sz w:val="24"/>
            <w:szCs w:val="24"/>
          </w:rPr>
          <w:t>.ru</w:t>
        </w:r>
      </w:hyperlink>
      <w:r w:rsidR="00B865AE" w:rsidRPr="00B61CBA">
        <w:rPr>
          <w:sz w:val="24"/>
          <w:szCs w:val="24"/>
        </w:rPr>
        <w:t>),</w:t>
      </w:r>
      <w:r w:rsidR="00B865AE" w:rsidRPr="00B61CBA">
        <w:rPr>
          <w:iCs/>
          <w:sz w:val="24"/>
          <w:szCs w:val="24"/>
        </w:rPr>
        <w:t xml:space="preserve"> </w:t>
      </w:r>
      <w:r w:rsidR="00B865AE" w:rsidRPr="00B61CBA">
        <w:rPr>
          <w:sz w:val="24"/>
          <w:szCs w:val="24"/>
        </w:rPr>
        <w:t xml:space="preserve">на сайте </w:t>
      </w:r>
      <w:r w:rsidR="00B865AE" w:rsidRPr="00B61CBA">
        <w:rPr>
          <w:iCs/>
          <w:sz w:val="24"/>
          <w:szCs w:val="24"/>
        </w:rPr>
        <w:t>ПАО «МРСК Центра»</w:t>
      </w:r>
      <w:r w:rsidR="00B865AE" w:rsidRPr="00B61CBA">
        <w:rPr>
          <w:sz w:val="24"/>
          <w:szCs w:val="24"/>
        </w:rPr>
        <w:t xml:space="preserve"> (</w:t>
      </w:r>
      <w:hyperlink r:id="rId18" w:history="1">
        <w:r w:rsidR="00B865AE" w:rsidRPr="00B61CBA">
          <w:rPr>
            <w:rStyle w:val="a7"/>
            <w:sz w:val="24"/>
            <w:szCs w:val="24"/>
          </w:rPr>
          <w:t>www.mrsk-1.ru</w:t>
        </w:r>
      </w:hyperlink>
      <w:r w:rsidR="00B865AE" w:rsidRPr="00B61CBA">
        <w:rPr>
          <w:sz w:val="24"/>
          <w:szCs w:val="24"/>
        </w:rPr>
        <w:t xml:space="preserve">), на сайте ЭТП, указанном в п. </w:t>
      </w:r>
      <w:r w:rsidR="00B865AE" w:rsidRPr="00B61CBA">
        <w:fldChar w:fldCharType="begin"/>
      </w:r>
      <w:r w:rsidR="00B865AE" w:rsidRPr="00B61CBA">
        <w:instrText xml:space="preserve"> REF _Ref440269836 \r \h  \* MERGEFORMAT </w:instrText>
      </w:r>
      <w:r w:rsidR="00B865AE" w:rsidRPr="00B61CBA">
        <w:fldChar w:fldCharType="separate"/>
      </w:r>
      <w:r w:rsidR="00B865AE" w:rsidRPr="00B61CBA">
        <w:rPr>
          <w:sz w:val="24"/>
          <w:szCs w:val="24"/>
        </w:rPr>
        <w:t>1.1.2</w:t>
      </w:r>
      <w:r w:rsidR="00B865AE" w:rsidRPr="00B61CBA">
        <w:fldChar w:fldCharType="end"/>
      </w:r>
      <w:r w:rsidR="00B865AE" w:rsidRPr="00B61CBA">
        <w:rPr>
          <w:sz w:val="24"/>
          <w:szCs w:val="24"/>
        </w:rPr>
        <w:t xml:space="preserve"> настоящей Документации, </w:t>
      </w:r>
      <w:r w:rsidR="00B865AE" w:rsidRPr="00B61CBA">
        <w:rPr>
          <w:iCs/>
          <w:sz w:val="24"/>
          <w:szCs w:val="24"/>
        </w:rPr>
        <w:t>приг</w:t>
      </w:r>
      <w:r w:rsidR="00B865AE" w:rsidRPr="00B61CB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B865AE" w:rsidRPr="00B61CBA">
        <w:rPr>
          <w:iCs/>
          <w:sz w:val="24"/>
        </w:rPr>
        <w:t>металлопроката</w:t>
      </w:r>
      <w:r w:rsidR="00B865AE" w:rsidRPr="00B61CBA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</w:t>
      </w:r>
      <w:proofErr w:type="spellStart"/>
      <w:r w:rsidR="00B865AE" w:rsidRPr="00B61CBA">
        <w:rPr>
          <w:sz w:val="24"/>
          <w:szCs w:val="24"/>
        </w:rPr>
        <w:t>Арзамасская</w:t>
      </w:r>
      <w:proofErr w:type="spellEnd"/>
      <w:r w:rsidR="00B865AE" w:rsidRPr="00B61CBA">
        <w:rPr>
          <w:sz w:val="24"/>
          <w:szCs w:val="24"/>
        </w:rPr>
        <w:t>, 2.</w:t>
      </w:r>
      <w:bookmarkEnd w:id="11"/>
      <w:bookmarkEnd w:id="12"/>
      <w:bookmarkEnd w:id="13"/>
    </w:p>
    <w:p w:rsidR="00717F60" w:rsidRPr="00B61CB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61CBA">
        <w:rPr>
          <w:sz w:val="24"/>
          <w:szCs w:val="24"/>
        </w:rPr>
        <w:t xml:space="preserve">Настоящий </w:t>
      </w:r>
      <w:r w:rsidR="004B5EB3" w:rsidRPr="00B61CBA">
        <w:rPr>
          <w:sz w:val="24"/>
          <w:szCs w:val="24"/>
        </w:rPr>
        <w:t>З</w:t>
      </w:r>
      <w:r w:rsidRPr="00B61CB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61CBA">
        <w:rPr>
          <w:sz w:val="24"/>
          <w:szCs w:val="24"/>
        </w:rPr>
        <w:t>электронной торговой площадк</w:t>
      </w:r>
      <w:r w:rsidR="00414AB1" w:rsidRPr="00B61CBA">
        <w:rPr>
          <w:sz w:val="24"/>
          <w:szCs w:val="24"/>
        </w:rPr>
        <w:t>и</w:t>
      </w:r>
      <w:r w:rsidR="00702B2C" w:rsidRPr="00B61CBA">
        <w:rPr>
          <w:sz w:val="24"/>
          <w:szCs w:val="24"/>
        </w:rPr>
        <w:t xml:space="preserve"> </w:t>
      </w:r>
      <w:r w:rsidR="000D70B6" w:rsidRPr="00B61CBA">
        <w:rPr>
          <w:sz w:val="24"/>
          <w:szCs w:val="24"/>
        </w:rPr>
        <w:t>П</w:t>
      </w:r>
      <w:r w:rsidR="00702B2C" w:rsidRPr="00B61CBA">
        <w:rPr>
          <w:sz w:val="24"/>
          <w:szCs w:val="24"/>
        </w:rPr>
        <w:t>АО «</w:t>
      </w:r>
      <w:proofErr w:type="spellStart"/>
      <w:r w:rsidR="00702B2C" w:rsidRPr="00B61CBA">
        <w:rPr>
          <w:sz w:val="24"/>
          <w:szCs w:val="24"/>
        </w:rPr>
        <w:t>Россети</w:t>
      </w:r>
      <w:proofErr w:type="spellEnd"/>
      <w:r w:rsidR="00702B2C" w:rsidRPr="00B61CBA">
        <w:rPr>
          <w:sz w:val="24"/>
          <w:szCs w:val="24"/>
        </w:rPr>
        <w:t xml:space="preserve">» </w:t>
      </w:r>
      <w:hyperlink r:id="rId19" w:history="1">
        <w:r w:rsidR="00702B2C" w:rsidRPr="00B61CBA">
          <w:rPr>
            <w:rStyle w:val="a7"/>
            <w:sz w:val="24"/>
            <w:szCs w:val="24"/>
          </w:rPr>
          <w:t>www.b2b-mrsk.ru</w:t>
        </w:r>
      </w:hyperlink>
      <w:r w:rsidR="00702B2C" w:rsidRPr="00B61CBA">
        <w:rPr>
          <w:sz w:val="24"/>
          <w:szCs w:val="24"/>
        </w:rPr>
        <w:t xml:space="preserve"> (далее — ЭТП)</w:t>
      </w:r>
      <w:r w:rsidR="005B75A6" w:rsidRPr="00B61CBA">
        <w:rPr>
          <w:sz w:val="24"/>
          <w:szCs w:val="24"/>
        </w:rPr>
        <w:t>.</w:t>
      </w:r>
      <w:bookmarkEnd w:id="14"/>
    </w:p>
    <w:p w:rsidR="00717F60" w:rsidRPr="00B61CB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61CBA">
        <w:rPr>
          <w:sz w:val="24"/>
          <w:szCs w:val="24"/>
        </w:rPr>
        <w:t>Заказчик</w:t>
      </w:r>
      <w:r w:rsidR="00702B2C" w:rsidRPr="00B61CBA">
        <w:rPr>
          <w:sz w:val="24"/>
          <w:szCs w:val="24"/>
        </w:rPr>
        <w:t xml:space="preserve">: </w:t>
      </w:r>
      <w:r w:rsidRPr="00B61CBA">
        <w:rPr>
          <w:sz w:val="24"/>
          <w:szCs w:val="24"/>
        </w:rPr>
        <w:t xml:space="preserve"> </w:t>
      </w:r>
      <w:r w:rsidR="00702B2C" w:rsidRPr="00B61CBA">
        <w:rPr>
          <w:iCs/>
          <w:sz w:val="24"/>
          <w:szCs w:val="24"/>
        </w:rPr>
        <w:t>ПАО «МРСК Центра».</w:t>
      </w:r>
      <w:r w:rsidRPr="00B61CBA">
        <w:rPr>
          <w:rStyle w:val="aa"/>
          <w:sz w:val="24"/>
          <w:szCs w:val="24"/>
        </w:rPr>
        <w:t xml:space="preserve"> </w:t>
      </w:r>
      <w:bookmarkEnd w:id="15"/>
    </w:p>
    <w:p w:rsidR="008C4223" w:rsidRPr="00B61CB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61CBA">
        <w:rPr>
          <w:sz w:val="24"/>
          <w:szCs w:val="24"/>
        </w:rPr>
        <w:t>Предмет З</w:t>
      </w:r>
      <w:r w:rsidR="00717F60" w:rsidRPr="00B61CBA">
        <w:rPr>
          <w:sz w:val="24"/>
          <w:szCs w:val="24"/>
        </w:rPr>
        <w:t>апроса предложений</w:t>
      </w:r>
      <w:r w:rsidR="00702B2C" w:rsidRPr="00B61CBA">
        <w:rPr>
          <w:sz w:val="24"/>
          <w:szCs w:val="24"/>
        </w:rPr>
        <w:t>:</w:t>
      </w:r>
      <w:bookmarkEnd w:id="16"/>
    </w:p>
    <w:p w:rsidR="00A40714" w:rsidRPr="00B61CB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61CBA">
        <w:rPr>
          <w:b/>
          <w:sz w:val="24"/>
          <w:szCs w:val="24"/>
          <w:u w:val="single"/>
        </w:rPr>
        <w:t>Лот №1:</w:t>
      </w:r>
      <w:r w:rsidR="00717F60" w:rsidRPr="00B61CBA">
        <w:rPr>
          <w:sz w:val="24"/>
          <w:szCs w:val="24"/>
        </w:rPr>
        <w:t xml:space="preserve"> </w:t>
      </w:r>
      <w:bookmarkEnd w:id="17"/>
      <w:r w:rsidR="003070F2" w:rsidRPr="00B61CBA">
        <w:rPr>
          <w:sz w:val="24"/>
          <w:szCs w:val="24"/>
        </w:rPr>
        <w:t xml:space="preserve">право заключения Договора на поставку </w:t>
      </w:r>
      <w:r w:rsidR="003070F2" w:rsidRPr="00B61CBA">
        <w:rPr>
          <w:iCs/>
          <w:sz w:val="24"/>
        </w:rPr>
        <w:t>металлопроката</w:t>
      </w:r>
      <w:r w:rsidR="003070F2" w:rsidRPr="00B61CBA">
        <w:rPr>
          <w:sz w:val="24"/>
          <w:szCs w:val="24"/>
        </w:rPr>
        <w:t xml:space="preserve"> для нужд ПАО «МРСК Центра» (филиала «Воронежэнерго»).</w:t>
      </w:r>
    </w:p>
    <w:p w:rsidR="008C4223" w:rsidRPr="00B61CBA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1CBA">
        <w:rPr>
          <w:sz w:val="24"/>
          <w:szCs w:val="24"/>
        </w:rPr>
        <w:t xml:space="preserve">Количество лотов: </w:t>
      </w:r>
      <w:r w:rsidRPr="00B61CBA">
        <w:rPr>
          <w:b/>
          <w:sz w:val="24"/>
          <w:szCs w:val="24"/>
        </w:rPr>
        <w:t>1 (один)</w:t>
      </w:r>
      <w:r w:rsidRPr="00B61CBA">
        <w:rPr>
          <w:sz w:val="24"/>
          <w:szCs w:val="24"/>
        </w:rPr>
        <w:t>.</w:t>
      </w:r>
    </w:p>
    <w:bookmarkEnd w:id="18"/>
    <w:p w:rsidR="009D7F01" w:rsidRPr="00C70AA2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1CB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61CBA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61CB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61CBA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61CBA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61CBA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61CB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</w:t>
      </w:r>
      <w:r w:rsidRPr="00C70AA2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70AA2">
        <w:rPr>
          <w:sz w:val="24"/>
          <w:szCs w:val="24"/>
          <w:lang w:eastAsia="ru-RU"/>
        </w:rPr>
        <w:t>.</w:t>
      </w:r>
    </w:p>
    <w:p w:rsidR="00804801" w:rsidRPr="00C70AA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70AA2">
        <w:rPr>
          <w:sz w:val="24"/>
          <w:szCs w:val="24"/>
        </w:rPr>
        <w:t>Частичное выполнение</w:t>
      </w:r>
      <w:r w:rsidR="002946EF" w:rsidRPr="00C70AA2">
        <w:rPr>
          <w:sz w:val="24"/>
          <w:szCs w:val="24"/>
        </w:rPr>
        <w:t xml:space="preserve"> </w:t>
      </w:r>
      <w:r w:rsidR="004D17BD" w:rsidRPr="00C70AA2">
        <w:rPr>
          <w:sz w:val="24"/>
          <w:szCs w:val="24"/>
        </w:rPr>
        <w:t xml:space="preserve">поставок, </w:t>
      </w:r>
      <w:r w:rsidR="00AD3EBC" w:rsidRPr="00C70AA2">
        <w:rPr>
          <w:sz w:val="24"/>
          <w:szCs w:val="24"/>
        </w:rPr>
        <w:t>работ (услуг)</w:t>
      </w:r>
      <w:r w:rsidRPr="00C70AA2">
        <w:rPr>
          <w:sz w:val="24"/>
          <w:szCs w:val="24"/>
        </w:rPr>
        <w:t xml:space="preserve"> не допускается.</w:t>
      </w:r>
    </w:p>
    <w:p w:rsidR="00717F60" w:rsidRPr="00C70AA2" w:rsidRDefault="00544B36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70AA2">
        <w:rPr>
          <w:sz w:val="24"/>
          <w:szCs w:val="24"/>
        </w:rPr>
        <w:t xml:space="preserve">Сроки выполнения поставок: </w:t>
      </w:r>
      <w:r w:rsidRPr="00C70AA2">
        <w:rPr>
          <w:b/>
          <w:sz w:val="24"/>
          <w:szCs w:val="24"/>
        </w:rPr>
        <w:t>11.01.2017г. – 30.06.2017г.</w:t>
      </w:r>
      <w:bookmarkEnd w:id="19"/>
    </w:p>
    <w:p w:rsidR="002A47D1" w:rsidRPr="00C70AA2" w:rsidRDefault="002A47D1" w:rsidP="00B23D6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70AA2">
        <w:rPr>
          <w:sz w:val="24"/>
          <w:szCs w:val="24"/>
        </w:rPr>
        <w:t>Отгрузочные реквизиты/базис поставки</w:t>
      </w:r>
      <w:bookmarkEnd w:id="20"/>
      <w:r w:rsidR="00B23D6B" w:rsidRPr="00C70AA2">
        <w:rPr>
          <w:sz w:val="24"/>
          <w:szCs w:val="24"/>
        </w:rPr>
        <w:t>: на условиях DDP (Согласно ИНКОТЕРМС 2000) по адрес</w:t>
      </w:r>
      <w:r w:rsidR="0097281A" w:rsidRPr="00C70AA2">
        <w:rPr>
          <w:sz w:val="24"/>
          <w:szCs w:val="24"/>
        </w:rPr>
        <w:t xml:space="preserve">ам </w:t>
      </w:r>
      <w:r w:rsidR="00B23D6B" w:rsidRPr="00C70AA2">
        <w:rPr>
          <w:sz w:val="24"/>
          <w:szCs w:val="24"/>
        </w:rPr>
        <w:t xml:space="preserve">филиала ПАО «МРСК Центра» - «Воронежэнерго»: </w:t>
      </w:r>
      <w:proofErr w:type="gramStart"/>
      <w:r w:rsidR="00B23D6B" w:rsidRPr="00C70AA2">
        <w:rPr>
          <w:sz w:val="24"/>
          <w:szCs w:val="24"/>
        </w:rPr>
        <w:t xml:space="preserve">РФ, 394026, г. Воронеж, ул. 9 Января, 205 (Центральный склад); 397160, Воронежская область, г. Борисоглебск, ул. Первомайская, 95; 397908, Воронежская область, г. Лиски, ул. Индустриальная, 3; 397611, Воронежская область, </w:t>
      </w:r>
      <w:proofErr w:type="spellStart"/>
      <w:r w:rsidR="00B23D6B" w:rsidRPr="00C70AA2">
        <w:rPr>
          <w:sz w:val="24"/>
          <w:szCs w:val="24"/>
        </w:rPr>
        <w:t>Калачеевский</w:t>
      </w:r>
      <w:proofErr w:type="spellEnd"/>
      <w:r w:rsidR="00B23D6B" w:rsidRPr="00C70AA2">
        <w:rPr>
          <w:sz w:val="24"/>
          <w:szCs w:val="24"/>
        </w:rPr>
        <w:t xml:space="preserve"> район, с. </w:t>
      </w:r>
      <w:proofErr w:type="spellStart"/>
      <w:r w:rsidR="00B23D6B" w:rsidRPr="00C70AA2">
        <w:rPr>
          <w:sz w:val="24"/>
          <w:szCs w:val="24"/>
        </w:rPr>
        <w:t>Заброды</w:t>
      </w:r>
      <w:proofErr w:type="spellEnd"/>
      <w:r w:rsidR="00B23D6B" w:rsidRPr="00C70AA2">
        <w:rPr>
          <w:sz w:val="24"/>
          <w:szCs w:val="24"/>
        </w:rPr>
        <w:t>, ул. Кирова, 63</w:t>
      </w:r>
      <w:r w:rsidR="008D2928" w:rsidRPr="00C70AA2">
        <w:rPr>
          <w:sz w:val="24"/>
          <w:szCs w:val="24"/>
        </w:rPr>
        <w:t>.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32359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C665F">
        <w:fldChar w:fldCharType="begin"/>
      </w:r>
      <w:r w:rsidR="008C665F">
        <w:instrText xml:space="preserve"> REF _Ref305973574 \r \h  \* MERGEFORMAT </w:instrText>
      </w:r>
      <w:r w:rsidR="008C665F">
        <w:fldChar w:fldCharType="separate"/>
      </w:r>
      <w:r w:rsidR="008941A2">
        <w:t>2</w:t>
      </w:r>
      <w:r w:rsidR="008C665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8C665F">
        <w:fldChar w:fldCharType="begin"/>
      </w:r>
      <w:r w:rsidR="008C665F">
        <w:instrText xml:space="preserve"> REF _Ref440270637 \r \h  \* MERGEFORMAT </w:instrText>
      </w:r>
      <w:r w:rsidR="008C665F">
        <w:fldChar w:fldCharType="separate"/>
      </w:r>
      <w:r w:rsidR="008941A2" w:rsidRPr="008941A2">
        <w:rPr>
          <w:bCs w:val="0"/>
          <w:iCs/>
          <w:sz w:val="24"/>
          <w:szCs w:val="24"/>
        </w:rPr>
        <w:t>1.1.5</w:t>
      </w:r>
      <w:r w:rsidR="008C665F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8C665F">
        <w:fldChar w:fldCharType="begin"/>
      </w:r>
      <w:r w:rsidR="008C665F">
        <w:instrText xml:space="preserve"> REF _Ref440270663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1.1.7</w:t>
      </w:r>
      <w:r w:rsidR="008C665F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_Ref305973033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3.2</w:t>
      </w:r>
      <w:r w:rsidR="008C665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C665F">
        <w:fldChar w:fldCharType="begin"/>
      </w:r>
      <w:r w:rsidR="008C665F">
        <w:instrText xml:space="preserve"> REF _Ref191386109 \n \h  \* MERGEFORMAT </w:instrText>
      </w:r>
      <w:r w:rsidR="008C665F">
        <w:fldChar w:fldCharType="separate"/>
      </w:r>
      <w:r w:rsidR="008941A2" w:rsidRPr="008941A2">
        <w:rPr>
          <w:color w:val="000000"/>
          <w:sz w:val="24"/>
          <w:szCs w:val="24"/>
        </w:rPr>
        <w:t>3.3.2</w:t>
      </w:r>
      <w:r w:rsidR="008C665F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8C665F">
        <w:fldChar w:fldCharType="begin"/>
      </w:r>
      <w:r w:rsidR="008C665F">
        <w:instrText xml:space="preserve"> REF _Ref442187883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5.14</w:t>
      </w:r>
      <w:r w:rsidR="008C665F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C665F">
        <w:fldChar w:fldCharType="begin"/>
      </w:r>
      <w:r w:rsidR="008C665F">
        <w:instrText xml:space="preserve"> REF _Ref191386164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 xml:space="preserve"> 1.4.1 </w:t>
      </w:r>
      <w:r w:rsidR="008C665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C665F">
        <w:fldChar w:fldCharType="begin"/>
      </w:r>
      <w:r w:rsidR="008C665F">
        <w:instrText xml:space="preserve"> REF _Ref306978606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 xml:space="preserve"> 1.4.2 </w:t>
      </w:r>
      <w:r w:rsidR="008C665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_Ref306114966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3.3.11</w:t>
      </w:r>
      <w:r w:rsidR="008C665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C665F">
        <w:fldChar w:fldCharType="begin"/>
      </w:r>
      <w:r w:rsidR="008C665F">
        <w:instrText xml:space="preserve"> REF _Ref305973147 \r \h  \* MERGEFORMAT </w:instrText>
      </w:r>
      <w:r w:rsidR="008C665F">
        <w:fldChar w:fldCharType="separate"/>
      </w:r>
      <w:r w:rsidR="008941A2" w:rsidRPr="008941A2">
        <w:rPr>
          <w:b w:val="0"/>
          <w:szCs w:val="24"/>
        </w:rPr>
        <w:t>3.3</w:t>
      </w:r>
      <w:r w:rsidR="008C665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8C665F">
        <w:fldChar w:fldCharType="begin"/>
      </w:r>
      <w:r w:rsidR="008C665F">
        <w:instrText xml:space="preserve"> REF _Ref55336310 \r \h  \* MERGEFORMAT </w:instrText>
      </w:r>
      <w:r w:rsidR="008C665F">
        <w:fldChar w:fldCharType="separate"/>
      </w:r>
      <w:r w:rsidR="008941A2" w:rsidRPr="008941A2">
        <w:rPr>
          <w:b w:val="0"/>
          <w:szCs w:val="24"/>
        </w:rPr>
        <w:t>5.1</w:t>
      </w:r>
      <w:r w:rsidR="008C665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8C665F">
        <w:fldChar w:fldCharType="begin"/>
      </w:r>
      <w:r w:rsidR="008C665F">
        <w:instrText xml:space="preserve"> REF _Ref440284918 \r \h  \* MERGEFORMAT </w:instrText>
      </w:r>
      <w:r w:rsidR="008C665F">
        <w:fldChar w:fldCharType="separate"/>
      </w:r>
      <w:r w:rsidR="008941A2" w:rsidRPr="008941A2">
        <w:rPr>
          <w:b w:val="0"/>
          <w:szCs w:val="24"/>
        </w:rPr>
        <w:t>5.2</w:t>
      </w:r>
      <w:r w:rsidR="008C665F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8C665F">
        <w:fldChar w:fldCharType="begin"/>
      </w:r>
      <w:r w:rsidR="008C665F">
        <w:instrText xml:space="preserve"> REF _Ref86826666 \r \h  \* MERGEFORMAT </w:instrText>
      </w:r>
      <w:r w:rsidR="008C665F">
        <w:fldChar w:fldCharType="separate"/>
      </w:r>
      <w:r w:rsidR="008941A2" w:rsidRPr="008941A2">
        <w:rPr>
          <w:b w:val="0"/>
          <w:szCs w:val="24"/>
        </w:rPr>
        <w:t>5.3</w:t>
      </w:r>
      <w:r w:rsidR="008C665F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8C665F">
        <w:fldChar w:fldCharType="begin"/>
      </w:r>
      <w:r w:rsidR="008C665F">
        <w:instrText xml:space="preserve"> REF _Ref440284947 \r \h  \* MERGEFORMAT </w:instrText>
      </w:r>
      <w:r w:rsidR="008C665F">
        <w:fldChar w:fldCharType="separate"/>
      </w:r>
      <w:r w:rsidR="008941A2" w:rsidRPr="008941A2">
        <w:rPr>
          <w:b w:val="0"/>
          <w:szCs w:val="24"/>
        </w:rPr>
        <w:t>5.4</w:t>
      </w:r>
      <w:r w:rsidR="008C665F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C665F">
        <w:fldChar w:fldCharType="begin"/>
      </w:r>
      <w:r w:rsidR="008C665F">
        <w:instrText xml:space="preserve"> REF _Ref93264992 \r \h  \* MERGEFORMAT </w:instrText>
      </w:r>
      <w:r w:rsidR="008C665F">
        <w:fldChar w:fldCharType="separate"/>
      </w:r>
      <w:r w:rsidR="008941A2" w:rsidRPr="008941A2">
        <w:rPr>
          <w:b w:val="0"/>
          <w:szCs w:val="24"/>
        </w:rPr>
        <w:t>5.5</w:t>
      </w:r>
      <w:r w:rsidR="008C665F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C665F">
        <w:fldChar w:fldCharType="begin"/>
      </w:r>
      <w:r w:rsidR="008C665F">
        <w:instrText xml:space="preserve"> REF _Ref305973033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3.2</w:t>
      </w:r>
      <w:r w:rsidR="008C665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C665F">
        <w:fldChar w:fldCharType="begin"/>
      </w:r>
      <w:r w:rsidR="008C665F">
        <w:instrText xml:space="preserve"> REF _Ref305973147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8C665F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8C665F">
        <w:fldChar w:fldCharType="begin"/>
      </w:r>
      <w:r w:rsidR="008C665F">
        <w:instrText xml:space="preserve"> REF _Ref305973214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3.4</w:t>
      </w:r>
      <w:r w:rsidR="008C665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C665F">
        <w:fldChar w:fldCharType="begin"/>
      </w:r>
      <w:r w:rsidR="008C665F">
        <w:instrText xml:space="preserve"> REF _Ref303683883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C665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C665F">
        <w:fldChar w:fldCharType="begin"/>
      </w:r>
      <w:r w:rsidR="008C665F">
        <w:instrText xml:space="preserve"> REF _Ref305973250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941A2">
        <w:t>.1</w:t>
      </w:r>
      <w:r w:rsidR="008C665F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C665F">
        <w:fldChar w:fldCharType="begin"/>
      </w:r>
      <w:r w:rsidR="008C665F">
        <w:instrText xml:space="preserve"> REF _Ref303250967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3.7</w:t>
      </w:r>
      <w:r w:rsidR="008C665F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C665F">
        <w:fldChar w:fldCharType="begin"/>
      </w:r>
      <w:r w:rsidR="008C665F">
        <w:instrText xml:space="preserve"> REF _Ref303681924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3.8</w:t>
      </w:r>
      <w:r w:rsidR="008C665F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_Ref303683929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3.10</w:t>
      </w:r>
      <w:r w:rsidR="008C665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C665F">
        <w:fldChar w:fldCharType="begin"/>
      </w:r>
      <w:r w:rsidR="008C665F">
        <w:instrText xml:space="preserve"> REF _Ref306140410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3.11</w:t>
      </w:r>
      <w:r w:rsidR="008C665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C665F">
        <w:fldChar w:fldCharType="begin"/>
      </w:r>
      <w:r w:rsidR="008C665F">
        <w:instrText xml:space="preserve"> REF _Ref306140451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3.12</w:t>
      </w:r>
      <w:r w:rsidR="008C665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C665F">
        <w:fldChar w:fldCharType="begin"/>
      </w:r>
      <w:r w:rsidR="008C665F">
        <w:instrText xml:space="preserve"> REF _Ref302563524 \n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1.1.1</w:t>
      </w:r>
      <w:r w:rsidR="008C665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_Ref55336310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8C665F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_Ref440271072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8C665F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_Ref440270984 \r \h  \* MERGEFORMAT </w:instrText>
      </w:r>
      <w:r w:rsidR="008C665F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5.10</w:t>
      </w:r>
      <w:r w:rsidR="008C665F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_Ref440271036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5.4</w:t>
      </w:r>
      <w:r w:rsidR="008C665F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_Ref191386407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8C665F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_Ref93264992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5.5</w:t>
      </w:r>
      <w:r w:rsidR="008C665F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8C665F">
        <w:fldChar w:fldCharType="begin"/>
      </w:r>
      <w:r w:rsidR="008C665F">
        <w:instrText xml:space="preserve"> REF _Ref55336310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</w:t>
      </w:r>
      <w:r w:rsidR="008C665F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8C665F">
        <w:fldChar w:fldCharType="begin"/>
      </w:r>
      <w:r w:rsidR="008C665F">
        <w:instrText xml:space="preserve"> REF _Ref440271964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5.1.3</w:t>
      </w:r>
      <w:r w:rsidR="008C665F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8C665F">
        <w:fldChar w:fldCharType="begin"/>
      </w:r>
      <w:r w:rsidR="008C665F">
        <w:instrText xml:space="preserve"> REF _Ref440279062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б)</w:t>
      </w:r>
      <w:r w:rsidR="008C665F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8C665F">
        <w:fldChar w:fldCharType="begin"/>
      </w:r>
      <w:r w:rsidR="008C665F">
        <w:instrText xml:space="preserve"> REF _Ref303587815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3.3.8.3</w:t>
      </w:r>
      <w:r w:rsidR="008C665F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8C665F">
        <w:fldChar w:fldCharType="begin"/>
      </w:r>
      <w:r w:rsidR="008C665F">
        <w:instrText xml:space="preserve"> REF _Ref86826666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5.3</w:t>
      </w:r>
      <w:r w:rsidR="008C665F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8C665F">
        <w:fldChar w:fldCharType="begin"/>
      </w:r>
      <w:r w:rsidR="008C665F">
        <w:instrText xml:space="preserve"> REF _Ref440275030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5.10</w:t>
      </w:r>
      <w:r w:rsidR="008C665F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8C665F">
        <w:fldChar w:fldCharType="begin"/>
      </w:r>
      <w:r w:rsidR="008C665F">
        <w:instrText xml:space="preserve"> REF _Ref440274913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5.2</w:t>
      </w:r>
      <w:r w:rsidR="008C665F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8C665F">
        <w:fldChar w:fldCharType="begin"/>
      </w:r>
      <w:r w:rsidR="008C665F">
        <w:instrText xml:space="preserve"> REF _Ref440274902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5.4</w:t>
      </w:r>
      <w:r w:rsidR="008C665F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8C665F">
        <w:fldChar w:fldCharType="begin"/>
      </w:r>
      <w:r w:rsidR="008C665F">
        <w:instrText xml:space="preserve"> REF _Ref93264992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5.5</w:t>
      </w:r>
      <w:r w:rsidR="008C665F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941A2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941A2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8C665F">
        <w:fldChar w:fldCharType="begin"/>
      </w:r>
      <w:r w:rsidR="008C665F">
        <w:instrText xml:space="preserve"> REF _Ref303587815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3.3.8.3</w:t>
      </w:r>
      <w:r w:rsidR="008C665F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8C665F">
        <w:fldChar w:fldCharType="begin"/>
      </w:r>
      <w:r w:rsidR="008C665F">
        <w:instrText xml:space="preserve"> REF _Ref440279062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б)</w:t>
      </w:r>
      <w:r w:rsidR="008C665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8C665F">
        <w:fldChar w:fldCharType="begin"/>
      </w:r>
      <w:r w:rsidR="008C665F">
        <w:instrText xml:space="preserve"> REF _Ref440372460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д)</w:t>
      </w:r>
      <w:r w:rsidR="008C665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8C665F">
        <w:fldChar w:fldCharType="begin"/>
      </w:r>
      <w:r w:rsidR="008C665F">
        <w:instrText xml:space="preserve"> REF _Ref440372474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м)</w:t>
      </w:r>
      <w:r w:rsidR="008C665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8C665F">
        <w:lastRenderedPageBreak/>
        <w:fldChar w:fldCharType="begin"/>
      </w:r>
      <w:r w:rsidR="008C665F">
        <w:instrText xml:space="preserve"> REF _Ref440372477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н)</w:t>
      </w:r>
      <w:r w:rsidR="008C665F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8C665F">
        <w:fldChar w:fldCharType="begin"/>
      </w:r>
      <w:r w:rsidR="008C665F">
        <w:instrText xml:space="preserve"> REF _Ref442188512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т)</w:t>
      </w:r>
      <w:r w:rsidR="008C665F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8C665F">
        <w:fldChar w:fldCharType="begin"/>
      </w:r>
      <w:r w:rsidR="008C665F">
        <w:instrText xml:space="preserve"> REF _Ref303587815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3.3.8.3</w:t>
      </w:r>
      <w:r w:rsidR="008C665F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C665F">
        <w:fldChar w:fldCharType="begin"/>
      </w:r>
      <w:r w:rsidR="008C665F">
        <w:instrText xml:space="preserve"> REF _Ref464116309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3.3.10.7</w:t>
      </w:r>
      <w:r w:rsidR="008C665F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8C665F">
        <w:fldChar w:fldCharType="begin"/>
      </w:r>
      <w:r w:rsidR="008C665F">
        <w:instrText xml:space="preserve"> REF _Ref464462953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о)</w:t>
      </w:r>
      <w:r w:rsidR="008C665F">
        <w:fldChar w:fldCharType="end"/>
      </w:r>
      <w:r w:rsidRPr="007252E9">
        <w:rPr>
          <w:sz w:val="24"/>
          <w:szCs w:val="24"/>
        </w:rPr>
        <w:t xml:space="preserve">, </w:t>
      </w:r>
      <w:r w:rsidR="008C665F">
        <w:fldChar w:fldCharType="begin"/>
      </w:r>
      <w:r w:rsidR="008C665F">
        <w:instrText xml:space="preserve"> REF _Ref442188512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т)</w:t>
      </w:r>
      <w:r w:rsidR="008C665F">
        <w:fldChar w:fldCharType="end"/>
      </w:r>
      <w:r w:rsidRPr="007252E9">
        <w:rPr>
          <w:sz w:val="24"/>
          <w:szCs w:val="24"/>
        </w:rPr>
        <w:t xml:space="preserve"> и </w:t>
      </w:r>
      <w:r w:rsidR="008C665F">
        <w:fldChar w:fldCharType="begin"/>
      </w:r>
      <w:r w:rsidR="008C665F">
        <w:instrText xml:space="preserve"> REF _Ref464462966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ц)</w:t>
      </w:r>
      <w:r w:rsidR="008C665F">
        <w:fldChar w:fldCharType="end"/>
      </w:r>
      <w:r w:rsidRPr="007252E9">
        <w:rPr>
          <w:sz w:val="24"/>
          <w:szCs w:val="24"/>
        </w:rPr>
        <w:t xml:space="preserve"> п. </w:t>
      </w:r>
      <w:r w:rsidR="008C665F">
        <w:fldChar w:fldCharType="begin"/>
      </w:r>
      <w:r w:rsidR="008C665F">
        <w:instrText xml:space="preserve"> REF _Ref303587815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3.3.8.3</w:t>
      </w:r>
      <w:r w:rsidR="008C665F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8C665F">
        <w:fldChar w:fldCharType="begin"/>
      </w:r>
      <w:r w:rsidR="008C665F">
        <w:instrText xml:space="preserve"> REF _Ref440270602 \r \h  \* MERGEFORMAT </w:instrText>
      </w:r>
      <w:r w:rsidR="008C665F">
        <w:fldChar w:fldCharType="separate"/>
      </w:r>
      <w:r w:rsidR="008941A2">
        <w:t>5</w:t>
      </w:r>
      <w:r w:rsidR="008C665F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8C665F">
        <w:fldChar w:fldCharType="begin"/>
      </w:r>
      <w:r w:rsidR="008C665F">
        <w:instrText xml:space="preserve"> REF _Ref191386419 \n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3.3.2</w:t>
      </w:r>
      <w:r w:rsidR="008C665F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8C665F">
        <w:fldChar w:fldCharType="begin"/>
      </w:r>
      <w:r w:rsidR="008C665F">
        <w:instrText xml:space="preserve"> REF _Ref442187883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5.14</w:t>
      </w:r>
      <w:r w:rsidR="008C665F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_Ref86826666 \r \h  \* MERGEFORMAT </w:instrText>
      </w:r>
      <w:r w:rsidR="008C665F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8C665F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_Ref86826666 \r \h  \* MERGEFORMAT </w:instrText>
      </w:r>
      <w:r w:rsidR="008C665F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8C665F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8C665F">
        <w:fldChar w:fldCharType="begin"/>
      </w:r>
      <w:r w:rsidR="008C665F">
        <w:instrText xml:space="preserve"> REF _Ref440271182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3.3.1.9</w:t>
      </w:r>
      <w:r w:rsidR="008C665F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8C665F">
        <w:fldChar w:fldCharType="begin"/>
      </w:r>
      <w:r w:rsidR="008C665F">
        <w:instrText xml:space="preserve"> REF _Ref442187883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5.14</w:t>
      </w:r>
      <w:r w:rsidR="008C665F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E71A48">
        <w:rPr>
          <w:bCs w:val="0"/>
          <w:sz w:val="24"/>
          <w:szCs w:val="24"/>
        </w:rPr>
        <w:lastRenderedPageBreak/>
        <w:t>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523CD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23CD4">
        <w:rPr>
          <w:bCs w:val="0"/>
          <w:sz w:val="24"/>
          <w:szCs w:val="24"/>
        </w:rPr>
        <w:t xml:space="preserve">Начальная (максимальная) цена </w:t>
      </w:r>
      <w:r w:rsidR="00123C70" w:rsidRPr="00523CD4">
        <w:rPr>
          <w:bCs w:val="0"/>
          <w:sz w:val="24"/>
          <w:szCs w:val="24"/>
        </w:rPr>
        <w:t>Договор</w:t>
      </w:r>
      <w:r w:rsidRPr="00523CD4">
        <w:rPr>
          <w:bCs w:val="0"/>
          <w:sz w:val="24"/>
          <w:szCs w:val="24"/>
        </w:rPr>
        <w:t>а</w:t>
      </w:r>
      <w:r w:rsidR="00216641" w:rsidRPr="00523CD4">
        <w:rPr>
          <w:bCs w:val="0"/>
          <w:sz w:val="24"/>
          <w:szCs w:val="24"/>
        </w:rPr>
        <w:t>:</w:t>
      </w:r>
    </w:p>
    <w:p w:rsidR="00280464" w:rsidRPr="00B71B9D" w:rsidRDefault="00216641" w:rsidP="008A3E2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proofErr w:type="gramStart"/>
      <w:r w:rsidRPr="00523CD4">
        <w:rPr>
          <w:b/>
          <w:bCs w:val="0"/>
          <w:sz w:val="24"/>
          <w:szCs w:val="24"/>
          <w:u w:val="single"/>
        </w:rPr>
        <w:t>По Лоту №1:</w:t>
      </w:r>
      <w:r w:rsidR="00717F60" w:rsidRPr="00523CD4">
        <w:rPr>
          <w:bCs w:val="0"/>
          <w:sz w:val="24"/>
          <w:szCs w:val="24"/>
        </w:rPr>
        <w:t xml:space="preserve"> </w:t>
      </w:r>
      <w:r w:rsidR="008A3E24" w:rsidRPr="00523CD4">
        <w:rPr>
          <w:b/>
          <w:sz w:val="24"/>
          <w:szCs w:val="24"/>
        </w:rPr>
        <w:t>5 950</w:t>
      </w:r>
      <w:r w:rsidR="008A3E24" w:rsidRPr="00672C55">
        <w:rPr>
          <w:b/>
          <w:sz w:val="24"/>
          <w:szCs w:val="24"/>
        </w:rPr>
        <w:t xml:space="preserve"> 322,00 </w:t>
      </w:r>
      <w:r w:rsidR="008A3E24" w:rsidRPr="00672C55">
        <w:rPr>
          <w:sz w:val="24"/>
          <w:szCs w:val="24"/>
        </w:rPr>
        <w:t xml:space="preserve">(Пять миллионов девятьсот пятьдесят тысяч триста двадцать два) рубля 00 копеек РФ, без учета НДС; НДС составляет </w:t>
      </w:r>
      <w:r w:rsidR="008A3E24" w:rsidRPr="00672C55">
        <w:rPr>
          <w:b/>
          <w:sz w:val="24"/>
          <w:szCs w:val="24"/>
        </w:rPr>
        <w:t>1 071 057,96</w:t>
      </w:r>
      <w:r w:rsidR="008A3E24" w:rsidRPr="00672C55">
        <w:rPr>
          <w:sz w:val="24"/>
          <w:szCs w:val="24"/>
        </w:rPr>
        <w:t xml:space="preserve"> (Один миллион семьдесят одна тысяча пятьдесят семь) рублей 96 копеек РФ; </w:t>
      </w:r>
      <w:r w:rsidR="008A3E24" w:rsidRPr="00672C55">
        <w:rPr>
          <w:b/>
          <w:sz w:val="24"/>
          <w:szCs w:val="24"/>
        </w:rPr>
        <w:t>7 021 379,96</w:t>
      </w:r>
      <w:r w:rsidR="008A3E24" w:rsidRPr="00672C55">
        <w:rPr>
          <w:sz w:val="24"/>
          <w:szCs w:val="24"/>
        </w:rPr>
        <w:t xml:space="preserve"> (Семь </w:t>
      </w:r>
      <w:r w:rsidR="008A3E24" w:rsidRPr="00CD67CD">
        <w:rPr>
          <w:sz w:val="24"/>
          <w:szCs w:val="24"/>
        </w:rPr>
        <w:t>миллионов двадцать одна тысяча триста семьдесят девять) рублей 96 копеек РФ, с учетом НДС</w:t>
      </w:r>
      <w:r w:rsidR="00280464" w:rsidRPr="00CD67C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8C665F">
        <w:fldChar w:fldCharType="begin"/>
      </w:r>
      <w:r w:rsidR="008C665F">
        <w:instrText xml:space="preserve"> REF _Ref55336310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8C665F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8C665F">
        <w:fldChar w:fldCharType="begin"/>
      </w:r>
      <w:r w:rsidR="008C665F">
        <w:instrText xml:space="preserve"> REF _Ref440271072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8C665F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C665F">
        <w:fldChar w:fldCharType="begin"/>
      </w:r>
      <w:r w:rsidR="008C665F">
        <w:instrText xml:space="preserve"> REF _Ref306138385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8C665F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523CD4">
        <w:rPr>
          <w:bCs w:val="0"/>
          <w:sz w:val="24"/>
          <w:szCs w:val="24"/>
        </w:rPr>
        <w:t xml:space="preserve">, </w:t>
      </w:r>
      <w:r w:rsidR="00523CD4" w:rsidRPr="00C24ECF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8C665F">
        <w:fldChar w:fldCharType="begin"/>
      </w:r>
      <w:r w:rsidR="008C665F">
        <w:instrText xml:space="preserve"> REF _Ref191386461 \n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3.3.10</w:t>
      </w:r>
      <w:r w:rsidR="008C665F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33D3F" w:rsidRPr="00C24ECF" w:rsidRDefault="00433D3F" w:rsidP="00433D3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24EC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8C665F">
        <w:fldChar w:fldCharType="begin"/>
      </w:r>
      <w:r w:rsidR="008C665F">
        <w:instrText xml:space="preserve"> REF _Ref440291364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3.3.8.1</w:t>
      </w:r>
      <w:r w:rsidR="008C665F">
        <w:fldChar w:fldCharType="end"/>
      </w:r>
      <w:r w:rsidRPr="007252E9">
        <w:rPr>
          <w:sz w:val="24"/>
          <w:szCs w:val="24"/>
        </w:rPr>
        <w:t>-</w:t>
      </w:r>
      <w:r w:rsidR="008C665F">
        <w:fldChar w:fldCharType="begin"/>
      </w:r>
      <w:r w:rsidR="008C665F">
        <w:instrText xml:space="preserve"> REF _Ref303669127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3.3.8.2</w:t>
      </w:r>
      <w:r w:rsidR="008C665F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_Ref440271993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5.9</w:t>
      </w:r>
      <w:r w:rsidR="008C665F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_Ref440271964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5.1.3</w:t>
      </w:r>
      <w:r w:rsidR="008C665F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_Ref440272035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5.11</w:t>
      </w:r>
      <w:r w:rsidR="008C665F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_Ref440272051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5.12</w:t>
      </w:r>
      <w:r w:rsidR="008C665F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_Ref440272119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5.6.1</w:t>
      </w:r>
      <w:r w:rsidR="008C665F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 xml:space="preserve">по форме и в соответствии с </w:t>
      </w:r>
      <w:r w:rsidR="00A154B7" w:rsidRPr="007252E9">
        <w:rPr>
          <w:bCs w:val="0"/>
          <w:sz w:val="24"/>
          <w:szCs w:val="24"/>
        </w:rPr>
        <w:lastRenderedPageBreak/>
        <w:t>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8C665F">
        <w:fldChar w:fldCharType="begin"/>
      </w:r>
      <w:r w:rsidR="008C665F">
        <w:instrText xml:space="preserve"> REF _Ref440272147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5.6.2</w:t>
      </w:r>
      <w:r w:rsidR="008C665F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8C665F">
        <w:fldChar w:fldCharType="begin"/>
      </w:r>
      <w:r w:rsidR="008C665F">
        <w:instrText xml:space="preserve"> REF _Ref464120879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5.10</w:t>
      </w:r>
      <w:r w:rsidR="008C665F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_Ref449017073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5.7</w:t>
      </w:r>
      <w:r w:rsidR="008C665F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_Ref55336398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5.8</w:t>
      </w:r>
      <w:r w:rsidR="008C665F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_Ref440272274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5.15</w:t>
      </w:r>
      <w:r w:rsidR="008C665F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lastRenderedPageBreak/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_Ref191386482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3.3.8.1</w:t>
      </w:r>
      <w:r w:rsidR="008C665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</w:t>
      </w:r>
      <w:r w:rsidRPr="00E71A48">
        <w:rPr>
          <w:bCs w:val="0"/>
          <w:sz w:val="24"/>
          <w:szCs w:val="24"/>
        </w:rPr>
        <w:lastRenderedPageBreak/>
        <w:t xml:space="preserve">дополнительно к требованиям, указанным в п. </w:t>
      </w:r>
      <w:r w:rsidR="008C665F">
        <w:fldChar w:fldCharType="begin"/>
      </w:r>
      <w:r w:rsidR="008C665F">
        <w:instrText xml:space="preserve"> REF _Ref191386407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8C665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8C665F">
        <w:fldChar w:fldCharType="begin"/>
      </w:r>
      <w:r w:rsidR="008C665F">
        <w:instrText xml:space="preserve"> REF _Ref307563248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a</w:t>
      </w:r>
      <w:r w:rsidR="008941A2" w:rsidRPr="009E1622">
        <w:rPr>
          <w:bCs w:val="0"/>
          <w:sz w:val="24"/>
          <w:szCs w:val="24"/>
        </w:rPr>
        <w:t>)</w:t>
      </w:r>
      <w:r w:rsidR="008C665F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8C665F">
        <w:fldChar w:fldCharType="begin"/>
      </w:r>
      <w:r w:rsidR="008C665F">
        <w:instrText xml:space="preserve"> REF _Ref307563262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g</w:t>
      </w:r>
      <w:r w:rsidR="008941A2" w:rsidRPr="009E1622">
        <w:rPr>
          <w:bCs w:val="0"/>
          <w:sz w:val="24"/>
          <w:szCs w:val="24"/>
        </w:rPr>
        <w:t>)</w:t>
      </w:r>
      <w:r w:rsidR="008C665F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8C665F">
        <w:fldChar w:fldCharType="begin"/>
      </w:r>
      <w:r w:rsidR="008C665F">
        <w:instrText xml:space="preserve"> REF _Ref306032591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3.3.10.4</w:t>
      </w:r>
      <w:r w:rsidR="008C665F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_Ref303669127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3.3.8.2</w:t>
      </w:r>
      <w:r w:rsidR="008C665F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</w:t>
      </w:r>
      <w:r w:rsidR="008941A2" w:rsidRPr="007252E9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8C665F">
        <w:fldChar w:fldCharType="begin"/>
      </w:r>
      <w:r w:rsidR="008C665F">
        <w:instrText xml:space="preserve"> REF _Ref464462953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о)</w:t>
      </w:r>
      <w:r w:rsidR="008C665F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8C665F">
        <w:fldChar w:fldCharType="begin"/>
      </w:r>
      <w:r w:rsidR="008C665F">
        <w:instrText xml:space="preserve"> REF _Ref442188512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т)</w:t>
      </w:r>
      <w:r w:rsidR="008C665F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8C665F">
        <w:fldChar w:fldCharType="begin"/>
      </w:r>
      <w:r w:rsidR="008C665F">
        <w:instrText xml:space="preserve"> REF _Ref464462966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ц)</w:t>
      </w:r>
      <w:r w:rsidR="008C665F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8C665F">
        <w:fldChar w:fldCharType="begin"/>
      </w:r>
      <w:r w:rsidR="008C665F">
        <w:instrText xml:space="preserve"> REF _Ref303587815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3.3.8.3</w:t>
      </w:r>
      <w:r w:rsidR="008C665F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8C665F">
        <w:fldChar w:fldCharType="begin"/>
      </w:r>
      <w:r w:rsidR="008C665F">
        <w:instrText xml:space="preserve"> REF _Ref440969765 \r \h  \* MERGEFORMAT </w:instrText>
      </w:r>
      <w:r w:rsidR="008C665F">
        <w:fldChar w:fldCharType="separate"/>
      </w:r>
      <w:r w:rsidR="008941A2" w:rsidRPr="008941A2">
        <w:rPr>
          <w:bCs w:val="0"/>
          <w:iCs/>
          <w:sz w:val="24"/>
          <w:szCs w:val="24"/>
        </w:rPr>
        <w:t>3.3.12</w:t>
      </w:r>
      <w:r w:rsidR="008C665F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C665F">
        <w:fldChar w:fldCharType="begin"/>
      </w:r>
      <w:r w:rsidR="008C665F">
        <w:instrText xml:space="preserve"> REF _Ref440289401 \r \h  \* MERGEFORMAT </w:instrText>
      </w:r>
      <w:r w:rsidR="008C665F">
        <w:fldChar w:fldCharType="separate"/>
      </w:r>
      <w:r w:rsidR="008941A2" w:rsidRPr="008941A2">
        <w:rPr>
          <w:bCs w:val="0"/>
          <w:iCs/>
          <w:sz w:val="24"/>
          <w:szCs w:val="24"/>
        </w:rPr>
        <w:t>3.3.13</w:t>
      </w:r>
      <w:r w:rsidR="008C665F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сумму </w:t>
      </w:r>
      <w:r w:rsidR="00365593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8941A2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C665F">
        <w:fldChar w:fldCharType="begin"/>
      </w:r>
      <w:r w:rsidR="008C665F">
        <w:instrText xml:space="preserve"> REF _Ref306008743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3.3.4</w:t>
      </w:r>
      <w:r w:rsidR="008C665F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C665F">
        <w:fldChar w:fldCharType="begin"/>
      </w:r>
      <w:r w:rsidR="008C665F">
        <w:instrText xml:space="preserve"> REF _Ref440289953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8C665F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C665F">
        <w:fldChar w:fldCharType="begin"/>
      </w:r>
      <w:r w:rsidR="008C665F">
        <w:instrText xml:space="preserve"> REF _Ref305753174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3.3.14.4</w:t>
      </w:r>
      <w:r w:rsidR="008C665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365593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8C665F">
        <w:fldChar w:fldCharType="begin"/>
      </w:r>
      <w:r w:rsidR="008C665F">
        <w:instrText xml:space="preserve"> REF _Ref440272256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5.13</w:t>
      </w:r>
      <w:r w:rsidR="008C665F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8C665F">
        <w:fldChar w:fldCharType="begin"/>
      </w:r>
      <w:r w:rsidR="008C665F">
        <w:instrText xml:space="preserve"> REF _Ref441574460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5.14</w:t>
      </w:r>
      <w:r w:rsidR="008C665F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</w:t>
      </w:r>
      <w:r w:rsidRPr="008D1B83">
        <w:rPr>
          <w:bCs w:val="0"/>
          <w:sz w:val="24"/>
          <w:szCs w:val="24"/>
        </w:rPr>
        <w:lastRenderedPageBreak/>
        <w:t xml:space="preserve">заявок, указанных в пункте </w:t>
      </w:r>
      <w:r w:rsidR="008C665F">
        <w:fldChar w:fldCharType="begin"/>
      </w:r>
      <w:r w:rsidR="008C665F">
        <w:instrText xml:space="preserve"> REF _Ref440289953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8C665F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</w:t>
      </w:r>
      <w:r w:rsidR="00F126D2" w:rsidRPr="00C24ECF">
        <w:rPr>
          <w:bCs w:val="0"/>
          <w:sz w:val="24"/>
          <w:szCs w:val="24"/>
        </w:rPr>
        <w:t xml:space="preserve"> </w:t>
      </w:r>
      <w:r w:rsidR="00F126D2" w:rsidRPr="00C24ECF">
        <w:rPr>
          <w:sz w:val="24"/>
          <w:szCs w:val="24"/>
        </w:rPr>
        <w:t xml:space="preserve">РФ, </w:t>
      </w:r>
      <w:r w:rsidR="00F126D2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F126D2" w:rsidRPr="00C24ECF">
        <w:rPr>
          <w:iCs/>
          <w:sz w:val="24"/>
          <w:szCs w:val="24"/>
        </w:rPr>
        <w:t>Арзамасская</w:t>
      </w:r>
      <w:proofErr w:type="spellEnd"/>
      <w:r w:rsidR="00F126D2" w:rsidRPr="00C24ECF">
        <w:rPr>
          <w:iCs/>
          <w:sz w:val="24"/>
          <w:szCs w:val="24"/>
        </w:rPr>
        <w:t>, д. 2</w:t>
      </w:r>
      <w:r w:rsidR="00F126D2" w:rsidRPr="00C24ECF">
        <w:rPr>
          <w:sz w:val="24"/>
          <w:szCs w:val="24"/>
        </w:rPr>
        <w:t xml:space="preserve">, </w:t>
      </w:r>
      <w:proofErr w:type="spellStart"/>
      <w:r w:rsidR="00F126D2" w:rsidRPr="00C24ECF">
        <w:rPr>
          <w:sz w:val="24"/>
          <w:szCs w:val="24"/>
        </w:rPr>
        <w:t>каб</w:t>
      </w:r>
      <w:proofErr w:type="spellEnd"/>
      <w:r w:rsidR="00F126D2" w:rsidRPr="00C24ECF">
        <w:rPr>
          <w:sz w:val="24"/>
          <w:szCs w:val="24"/>
        </w:rPr>
        <w:t>. №112</w:t>
      </w:r>
      <w:r w:rsidR="00F126D2" w:rsidRPr="00C24ECF">
        <w:rPr>
          <w:bCs w:val="0"/>
          <w:sz w:val="24"/>
          <w:szCs w:val="24"/>
        </w:rPr>
        <w:t xml:space="preserve">, исполнительный сотрудник – </w:t>
      </w:r>
      <w:r w:rsidR="00F126D2" w:rsidRPr="00C24ECF">
        <w:rPr>
          <w:sz w:val="24"/>
          <w:szCs w:val="24"/>
        </w:rPr>
        <w:t>Зайцева Александра Анатольевна</w:t>
      </w:r>
      <w:r w:rsidR="00F126D2" w:rsidRPr="00C24ECF">
        <w:rPr>
          <w:bCs w:val="0"/>
          <w:sz w:val="24"/>
          <w:szCs w:val="24"/>
        </w:rPr>
        <w:t xml:space="preserve">, контактный телефон </w:t>
      </w:r>
      <w:r w:rsidR="00F126D2" w:rsidRPr="00C24ECF">
        <w:rPr>
          <w:sz w:val="24"/>
          <w:szCs w:val="24"/>
        </w:rPr>
        <w:t>(473) 249-57-66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>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C665F">
        <w:fldChar w:fldCharType="begin"/>
      </w:r>
      <w:r w:rsidR="008C665F">
        <w:instrText xml:space="preserve"> REF _Ref191386085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1.1.1</w:t>
      </w:r>
      <w:r w:rsidR="008C665F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8C665F">
        <w:fldChar w:fldCharType="begin"/>
      </w:r>
      <w:r w:rsidR="008C665F">
        <w:instrText xml:space="preserve"> REF _Ref303323780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1.1.4</w:t>
      </w:r>
      <w:r w:rsidR="008C665F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8C665F">
        <w:fldChar w:fldCharType="begin"/>
      </w:r>
      <w:r w:rsidR="008C665F">
        <w:instrText xml:space="preserve"> REF _Ref442188624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3.3.14.9</w:t>
      </w:r>
      <w:r w:rsidR="008C665F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6124D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</w:t>
      </w:r>
      <w:r w:rsidRPr="00A6124D">
        <w:rPr>
          <w:bCs w:val="0"/>
          <w:sz w:val="24"/>
          <w:szCs w:val="24"/>
        </w:rPr>
        <w:t xml:space="preserve">быть предоставлены </w:t>
      </w:r>
      <w:r w:rsidR="009C744E" w:rsidRPr="00A6124D">
        <w:rPr>
          <w:bCs w:val="0"/>
          <w:sz w:val="24"/>
          <w:szCs w:val="24"/>
        </w:rPr>
        <w:t>Участник</w:t>
      </w:r>
      <w:r w:rsidRPr="00A6124D">
        <w:rPr>
          <w:bCs w:val="0"/>
          <w:sz w:val="24"/>
          <w:szCs w:val="24"/>
        </w:rPr>
        <w:t>ом через ЭТП в отсканированном виде</w:t>
      </w:r>
      <w:r w:rsidR="005436EC" w:rsidRPr="00A6124D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A6124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A6124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A6124D">
        <w:rPr>
          <w:bCs w:val="0"/>
          <w:sz w:val="24"/>
          <w:szCs w:val="24"/>
        </w:rPr>
        <w:t>Word</w:t>
      </w:r>
      <w:proofErr w:type="spellEnd"/>
      <w:r w:rsidR="005436EC" w:rsidRPr="00A6124D">
        <w:rPr>
          <w:bCs w:val="0"/>
          <w:sz w:val="24"/>
          <w:szCs w:val="24"/>
        </w:rPr>
        <w:t>)</w:t>
      </w:r>
      <w:r w:rsidRPr="00A6124D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A6124D">
        <w:rPr>
          <w:bCs w:val="0"/>
          <w:sz w:val="24"/>
          <w:szCs w:val="24"/>
        </w:rPr>
        <w:t>pdf</w:t>
      </w:r>
      <w:proofErr w:type="spellEnd"/>
      <w:r w:rsidRPr="00A6124D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A6124D">
        <w:rPr>
          <w:bCs w:val="0"/>
          <w:sz w:val="24"/>
          <w:szCs w:val="24"/>
        </w:rPr>
        <w:t xml:space="preserve">электронных </w:t>
      </w:r>
      <w:r w:rsidRPr="00A6124D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6124D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A6124D">
        <w:rPr>
          <w:bCs w:val="0"/>
          <w:sz w:val="24"/>
          <w:szCs w:val="24"/>
        </w:rPr>
        <w:t>Заявк</w:t>
      </w:r>
      <w:r w:rsidR="00717F60" w:rsidRPr="00A6124D">
        <w:rPr>
          <w:bCs w:val="0"/>
          <w:sz w:val="24"/>
          <w:szCs w:val="24"/>
        </w:rPr>
        <w:t xml:space="preserve">и на ЭТП могут быть поданы до </w:t>
      </w:r>
      <w:r w:rsidR="002B5044" w:rsidRPr="00A6124D">
        <w:rPr>
          <w:b/>
          <w:bCs w:val="0"/>
          <w:sz w:val="24"/>
          <w:szCs w:val="24"/>
        </w:rPr>
        <w:t xml:space="preserve">12 часов 00 минут </w:t>
      </w:r>
      <w:r w:rsidR="00FB6321" w:rsidRPr="00A6124D">
        <w:rPr>
          <w:b/>
          <w:bCs w:val="0"/>
          <w:sz w:val="24"/>
          <w:szCs w:val="24"/>
        </w:rPr>
        <w:t>01</w:t>
      </w:r>
      <w:r w:rsidR="002B5044" w:rsidRPr="00A6124D">
        <w:rPr>
          <w:b/>
          <w:bCs w:val="0"/>
          <w:sz w:val="24"/>
          <w:szCs w:val="24"/>
        </w:rPr>
        <w:t xml:space="preserve"> </w:t>
      </w:r>
      <w:r w:rsidR="00FB6321" w:rsidRPr="00A6124D">
        <w:rPr>
          <w:b/>
          <w:bCs w:val="0"/>
          <w:sz w:val="24"/>
          <w:szCs w:val="24"/>
        </w:rPr>
        <w:t>декаб</w:t>
      </w:r>
      <w:r w:rsidR="002B5044" w:rsidRPr="00A6124D">
        <w:rPr>
          <w:b/>
          <w:bCs w:val="0"/>
          <w:sz w:val="24"/>
          <w:szCs w:val="24"/>
        </w:rPr>
        <w:t>ря 2016 года</w:t>
      </w:r>
      <w:r w:rsidR="00BC2634" w:rsidRPr="00A6124D">
        <w:rPr>
          <w:b/>
          <w:bCs w:val="0"/>
          <w:sz w:val="24"/>
          <w:szCs w:val="24"/>
        </w:rPr>
        <w:t xml:space="preserve">, </w:t>
      </w:r>
      <w:r w:rsidR="00BC2634" w:rsidRPr="00A6124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A6124D">
        <w:rPr>
          <w:bCs w:val="0"/>
          <w:spacing w:val="-2"/>
          <w:sz w:val="24"/>
          <w:szCs w:val="24"/>
        </w:rPr>
        <w:t>(под</w:t>
      </w:r>
      <w:r w:rsidR="00BC2634" w:rsidRPr="00A6124D">
        <w:rPr>
          <w:bCs w:val="0"/>
          <w:sz w:val="24"/>
          <w:szCs w:val="24"/>
        </w:rPr>
        <w:t xml:space="preserve">раздел </w:t>
      </w:r>
      <w:r w:rsidR="0033182C" w:rsidRPr="00A6124D">
        <w:rPr>
          <w:bCs w:val="0"/>
          <w:sz w:val="24"/>
          <w:szCs w:val="24"/>
        </w:rPr>
        <w:fldChar w:fldCharType="begin"/>
      </w:r>
      <w:r w:rsidR="00BC2634" w:rsidRPr="00A6124D">
        <w:rPr>
          <w:bCs w:val="0"/>
          <w:sz w:val="24"/>
          <w:szCs w:val="24"/>
        </w:rPr>
        <w:instrText xml:space="preserve"> REF _Ref55336310 \r \h </w:instrText>
      </w:r>
      <w:r w:rsidR="0033182C" w:rsidRPr="00A6124D">
        <w:rPr>
          <w:bCs w:val="0"/>
          <w:sz w:val="24"/>
          <w:szCs w:val="24"/>
        </w:rPr>
      </w:r>
      <w:r w:rsidR="00A6124D">
        <w:rPr>
          <w:bCs w:val="0"/>
          <w:sz w:val="24"/>
          <w:szCs w:val="24"/>
        </w:rPr>
        <w:instrText xml:space="preserve"> \* MERGEFORMAT </w:instrText>
      </w:r>
      <w:r w:rsidR="0033182C" w:rsidRPr="00A6124D">
        <w:rPr>
          <w:bCs w:val="0"/>
          <w:sz w:val="24"/>
          <w:szCs w:val="24"/>
        </w:rPr>
        <w:fldChar w:fldCharType="separate"/>
      </w:r>
      <w:r w:rsidR="008941A2" w:rsidRPr="00A6124D">
        <w:rPr>
          <w:bCs w:val="0"/>
          <w:sz w:val="24"/>
          <w:szCs w:val="24"/>
        </w:rPr>
        <w:t>5.1</w:t>
      </w:r>
      <w:r w:rsidR="0033182C" w:rsidRPr="00A6124D">
        <w:rPr>
          <w:bCs w:val="0"/>
          <w:sz w:val="24"/>
          <w:szCs w:val="24"/>
        </w:rPr>
        <w:fldChar w:fldCharType="end"/>
      </w:r>
      <w:r w:rsidR="00BC2634" w:rsidRPr="00A6124D">
        <w:rPr>
          <w:bCs w:val="0"/>
          <w:sz w:val="24"/>
          <w:szCs w:val="24"/>
          <w:lang w:eastAsia="ru-RU"/>
        </w:rPr>
        <w:t>)</w:t>
      </w:r>
      <w:r w:rsidR="00BC2634" w:rsidRPr="00A6124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6124D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A6124D">
        <w:rPr>
          <w:bCs w:val="0"/>
          <w:sz w:val="24"/>
          <w:szCs w:val="24"/>
        </w:rPr>
        <w:t>После наступления даты и времени</w:t>
      </w:r>
      <w:bookmarkStart w:id="382" w:name="_GoBack"/>
      <w:bookmarkEnd w:id="382"/>
      <w:r w:rsidRPr="00A6124D">
        <w:rPr>
          <w:bCs w:val="0"/>
          <w:sz w:val="24"/>
          <w:szCs w:val="24"/>
        </w:rPr>
        <w:t xml:space="preserve"> завершения срока подачи Заявок Участниками (п. </w:t>
      </w:r>
      <w:r w:rsidR="008C665F" w:rsidRPr="00A6124D">
        <w:fldChar w:fldCharType="begin"/>
      </w:r>
      <w:r w:rsidR="008C665F" w:rsidRPr="00A6124D">
        <w:instrText xml:space="preserve"> REF _Ref440289953 \r \h  \* MERGEFORMAT </w:instrText>
      </w:r>
      <w:r w:rsidR="008C665F" w:rsidRPr="00A6124D">
        <w:fldChar w:fldCharType="separate"/>
      </w:r>
      <w:r w:rsidR="008941A2" w:rsidRPr="00A6124D">
        <w:rPr>
          <w:bCs w:val="0"/>
          <w:sz w:val="24"/>
          <w:szCs w:val="24"/>
        </w:rPr>
        <w:t>3.4.1.3</w:t>
      </w:r>
      <w:r w:rsidR="008C665F" w:rsidRPr="00A6124D">
        <w:fldChar w:fldCharType="end"/>
      </w:r>
      <w:r w:rsidRPr="00A6124D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</w:t>
      </w:r>
      <w:r w:rsidRPr="007252E9">
        <w:rPr>
          <w:bCs w:val="0"/>
          <w:sz w:val="24"/>
          <w:szCs w:val="24"/>
        </w:rPr>
        <w:t xml:space="preserve">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lastRenderedPageBreak/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8C665F">
        <w:fldChar w:fldCharType="begin"/>
      </w:r>
      <w:r w:rsidR="008C665F">
        <w:instrText xml:space="preserve"> REF _Ref442188512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т)</w:t>
      </w:r>
      <w:r w:rsidR="008C665F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8C665F">
        <w:fldChar w:fldCharType="begin"/>
      </w:r>
      <w:r w:rsidR="008C665F">
        <w:instrText xml:space="preserve"> REF _Ref303587815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3.3.8.3</w:t>
      </w:r>
      <w:r w:rsidR="008C665F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8C665F">
        <w:fldChar w:fldCharType="begin"/>
      </w:r>
      <w:r w:rsidR="008C665F">
        <w:instrText xml:space="preserve"> REF _Ref441574649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5.14</w:t>
      </w:r>
      <w:r w:rsidR="008C665F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8C665F">
        <w:fldChar w:fldCharType="begin"/>
      </w:r>
      <w:r w:rsidR="008C665F">
        <w:instrText xml:space="preserve"> REF _Ref440289953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8C665F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C665F">
        <w:fldChar w:fldCharType="begin"/>
      </w:r>
      <w:r w:rsidR="008C665F">
        <w:instrText xml:space="preserve"> REF _Ref440289953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8C665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C665F">
        <w:fldChar w:fldCharType="begin"/>
      </w:r>
      <w:r w:rsidR="008C665F">
        <w:instrText xml:space="preserve"> REF _Ref440289953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8C665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C665F">
        <w:fldChar w:fldCharType="begin"/>
      </w:r>
      <w:r w:rsidR="008C665F">
        <w:instrText xml:space="preserve"> REF _Ref55279015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3.3.1.6</w:t>
      </w:r>
      <w:r w:rsidR="008C665F">
        <w:fldChar w:fldCharType="end"/>
      </w:r>
      <w:r w:rsidRPr="00223D18">
        <w:rPr>
          <w:sz w:val="24"/>
          <w:szCs w:val="24"/>
        </w:rPr>
        <w:t xml:space="preserve">, </w:t>
      </w:r>
      <w:r w:rsidR="008C665F">
        <w:fldChar w:fldCharType="begin"/>
      </w:r>
      <w:r w:rsidR="008C665F">
        <w:instrText xml:space="preserve"> REF _Ref195087786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3.3.1.7</w:t>
      </w:r>
      <w:r w:rsidR="008C665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C665F">
        <w:fldChar w:fldCharType="begin"/>
      </w:r>
      <w:r w:rsidR="008C665F">
        <w:instrText xml:space="preserve"> REF _Ref93089454 \n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3.6.2</w:t>
      </w:r>
      <w:r w:rsidR="008C665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C665F">
        <w:fldChar w:fldCharType="begin"/>
      </w:r>
      <w:r w:rsidR="008C665F">
        <w:instrText xml:space="preserve"> REF _Ref303670674 \n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3.6.3</w:t>
      </w:r>
      <w:r w:rsidR="008C665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_Ref306138385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8C665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8C665F">
        <w:fldChar w:fldCharType="begin"/>
      </w:r>
      <w:r w:rsidR="008C665F">
        <w:instrText xml:space="preserve"> REF _Ref444179578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5.11</w:t>
      </w:r>
      <w:r w:rsidR="008C665F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8C665F">
        <w:fldChar w:fldCharType="begin"/>
      </w:r>
      <w:r w:rsidR="008C665F">
        <w:instrText xml:space="preserve"> REF _Ref306176386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3.3.14</w:t>
      </w:r>
      <w:r w:rsidR="008C665F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</w:t>
      </w:r>
      <w:r w:rsidRPr="007252E9">
        <w:rPr>
          <w:sz w:val="24"/>
          <w:szCs w:val="24"/>
        </w:rPr>
        <w:lastRenderedPageBreak/>
        <w:t xml:space="preserve">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C665F">
        <w:fldChar w:fldCharType="begin"/>
      </w:r>
      <w:r w:rsidR="008C665F">
        <w:instrText xml:space="preserve"> REF _Ref306176386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3.3.14</w:t>
      </w:r>
      <w:r w:rsidR="008C665F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</w:t>
      </w:r>
      <w:r w:rsidRPr="00E71A48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C665F">
        <w:fldChar w:fldCharType="begin"/>
      </w:r>
      <w:r w:rsidR="008C665F">
        <w:instrText xml:space="preserve"> REF _Ref465850064 \r \h  \* MERGEFORMAT </w:instrText>
      </w:r>
      <w:r w:rsidR="008C665F">
        <w:fldChar w:fldCharType="separate"/>
      </w:r>
      <w:r w:rsidR="008941A2">
        <w:rPr>
          <w:iCs/>
          <w:sz w:val="24"/>
          <w:szCs w:val="24"/>
          <w:lang w:eastAsia="ru-RU"/>
        </w:rPr>
        <w:t>3.7.9</w:t>
      </w:r>
      <w:r w:rsidR="008C665F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C665F">
        <w:fldChar w:fldCharType="begin"/>
      </w:r>
      <w:r w:rsidR="008C665F">
        <w:instrText xml:space="preserve"> REF _Ref306352987 \r \h  \* MERGEFORMAT </w:instrText>
      </w:r>
      <w:r w:rsidR="008C665F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3.7.3</w:t>
      </w:r>
      <w:r w:rsidR="008C665F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8C665F">
        <w:fldChar w:fldCharType="begin"/>
      </w:r>
      <w:r w:rsidR="008C665F">
        <w:instrText xml:space="preserve"> REF _Ref306353005 \r \h  \* MERGEFORMAT </w:instrText>
      </w:r>
      <w:r w:rsidR="008C665F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3.7.5</w:t>
      </w:r>
      <w:r w:rsidR="008C665F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1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81924"/>
      <w:bookmarkStart w:id="433" w:name="_Ref303683914"/>
      <w:bookmarkStart w:id="434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2"/>
      <w:bookmarkEnd w:id="433"/>
      <w:bookmarkEnd w:id="434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6" w:name="_Ref303251044"/>
      <w:bookmarkStart w:id="437" w:name="_Toc464120619"/>
      <w:bookmarkStart w:id="4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6"/>
      <w:bookmarkEnd w:id="437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1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2" w:name="_Ref303683929"/>
      <w:bookmarkStart w:id="443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8"/>
      <w:bookmarkEnd w:id="442"/>
      <w:bookmarkEnd w:id="443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4" w:name="_Ref294695403"/>
      <w:bookmarkStart w:id="44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4"/>
      <w:bookmarkEnd w:id="44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8C665F">
        <w:fldChar w:fldCharType="begin"/>
      </w:r>
      <w:r w:rsidR="008C665F">
        <w:instrText xml:space="preserve"> REF _Ref294695546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 xml:space="preserve"> 1.2.6 </w:t>
      </w:r>
      <w:r w:rsidR="008C665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_Ref294695403 \n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3.10.3</w:t>
      </w:r>
      <w:r w:rsidR="008C665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_Ref305979053 \r \h  \* MERGEFORMAT </w:instrText>
      </w:r>
      <w:r w:rsidR="008C665F">
        <w:fldChar w:fldCharType="separate"/>
      </w:r>
      <w:r w:rsidR="008941A2" w:rsidRPr="008941A2">
        <w:rPr>
          <w:bCs w:val="0"/>
          <w:sz w:val="24"/>
          <w:szCs w:val="24"/>
        </w:rPr>
        <w:t>3.10.4</w:t>
      </w:r>
      <w:r w:rsidR="008C665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8"/>
      <w:bookmarkEnd w:id="449"/>
      <w:bookmarkEnd w:id="450"/>
      <w:bookmarkEnd w:id="451"/>
      <w:bookmarkEnd w:id="452"/>
      <w:r w:rsidRPr="00414CAF">
        <w:t xml:space="preserve"> </w:t>
      </w:r>
      <w:bookmarkEnd w:id="453"/>
      <w:bookmarkEnd w:id="454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94483"/>
      <w:bookmarkStart w:id="458" w:name="_Toc305835590"/>
      <w:bookmarkStart w:id="459" w:name="_Ref306140451"/>
      <w:bookmarkStart w:id="460" w:name="_Toc464120622"/>
      <w:r w:rsidRPr="00B42AE0">
        <w:t xml:space="preserve">Уведомление о результатах </w:t>
      </w:r>
      <w:bookmarkEnd w:id="457"/>
      <w:bookmarkEnd w:id="458"/>
      <w:r w:rsidRPr="00B42AE0">
        <w:t>запроса предложений</w:t>
      </w:r>
      <w:bookmarkEnd w:id="459"/>
      <w:bookmarkEnd w:id="460"/>
    </w:p>
    <w:bookmarkEnd w:id="45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C665F">
        <w:fldChar w:fldCharType="begin"/>
      </w:r>
      <w:r w:rsidR="008C665F">
        <w:instrText xml:space="preserve"> REF _Ref191386085 \r \h  \* MERGEFORMAT </w:instrText>
      </w:r>
      <w:r w:rsidR="008C665F">
        <w:fldChar w:fldCharType="separate"/>
      </w:r>
      <w:r w:rsidR="008941A2" w:rsidRPr="008941A2">
        <w:rPr>
          <w:iCs/>
          <w:sz w:val="24"/>
          <w:szCs w:val="24"/>
        </w:rPr>
        <w:t>1.1.1</w:t>
      </w:r>
      <w:r w:rsidR="008C665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>
        <w:rPr>
          <w:szCs w:val="24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2B5044"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BB4691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C12FA4">
        <w:t xml:space="preserve">Перечень, объемы и характеристики </w:t>
      </w:r>
      <w:r w:rsidRPr="00BB4691">
        <w:t>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BB4691">
        <w:rPr>
          <w:b w:val="0"/>
          <w:szCs w:val="24"/>
        </w:rPr>
        <w:t>Техническ</w:t>
      </w:r>
      <w:r w:rsidR="003776BB" w:rsidRPr="00BB4691">
        <w:rPr>
          <w:b w:val="0"/>
          <w:szCs w:val="24"/>
        </w:rPr>
        <w:t>о</w:t>
      </w:r>
      <w:proofErr w:type="gramStart"/>
      <w:r w:rsidR="003776BB" w:rsidRPr="00BB4691">
        <w:rPr>
          <w:b w:val="0"/>
          <w:szCs w:val="24"/>
        </w:rPr>
        <w:t>е(</w:t>
      </w:r>
      <w:proofErr w:type="spellStart"/>
      <w:proofErr w:type="gramEnd"/>
      <w:r w:rsidRPr="00BB4691">
        <w:rPr>
          <w:b w:val="0"/>
          <w:szCs w:val="24"/>
        </w:rPr>
        <w:t>ие</w:t>
      </w:r>
      <w:proofErr w:type="spellEnd"/>
      <w:r w:rsidR="003776BB" w:rsidRPr="00BB4691">
        <w:rPr>
          <w:b w:val="0"/>
          <w:szCs w:val="24"/>
        </w:rPr>
        <w:t>)</w:t>
      </w:r>
      <w:r w:rsidRPr="00BB4691">
        <w:rPr>
          <w:b w:val="0"/>
          <w:szCs w:val="24"/>
        </w:rPr>
        <w:t xml:space="preserve"> задани</w:t>
      </w:r>
      <w:r w:rsidR="003776BB" w:rsidRPr="00BB4691">
        <w:rPr>
          <w:b w:val="0"/>
          <w:szCs w:val="24"/>
        </w:rPr>
        <w:t>е(</w:t>
      </w:r>
      <w:r w:rsidRPr="00BB4691">
        <w:rPr>
          <w:b w:val="0"/>
          <w:szCs w:val="24"/>
        </w:rPr>
        <w:t>я</w:t>
      </w:r>
      <w:r w:rsidR="003776BB" w:rsidRPr="00BB4691">
        <w:rPr>
          <w:b w:val="0"/>
          <w:szCs w:val="24"/>
        </w:rPr>
        <w:t>)</w:t>
      </w:r>
      <w:r w:rsidRPr="00BB4691">
        <w:rPr>
          <w:b w:val="0"/>
          <w:szCs w:val="24"/>
        </w:rPr>
        <w:t xml:space="preserve"> </w:t>
      </w:r>
      <w:r w:rsidR="00A154B7" w:rsidRPr="00BB4691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1.1.4</w:t>
      </w:r>
      <w:r w:rsidR="0033182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0" w:name="_Ref194832984"/>
      <w:bookmarkStart w:id="531" w:name="_Ref197686508"/>
      <w:bookmarkStart w:id="532" w:name="_Toc423421727"/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80"/>
      <w:bookmarkEnd w:id="481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C665F">
        <w:fldChar w:fldCharType="begin"/>
      </w:r>
      <w:r w:rsidR="008C665F">
        <w:instrText xml:space="preserve"> REF _Ref306008743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3.3.4</w:t>
      </w:r>
      <w:r w:rsidR="008C665F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8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1254D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="00B1254D">
              <w:rPr>
                <w:b/>
                <w:sz w:val="18"/>
                <w:szCs w:val="18"/>
              </w:rPr>
              <w:t>Воронежэнерго</w:t>
            </w:r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="00B1254D">
              <w:rPr>
                <w:b/>
                <w:sz w:val="18"/>
                <w:szCs w:val="18"/>
              </w:rPr>
              <w:t>Воронежэнерго</w:t>
            </w:r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8C665F">
        <w:fldChar w:fldCharType="begin"/>
      </w:r>
      <w:r w:rsidR="008C665F">
        <w:instrText xml:space="preserve"> REF _Ref450646963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4.2</w:t>
      </w:r>
      <w:r w:rsidR="008C665F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8C665F">
        <w:fldChar w:fldCharType="begin"/>
      </w:r>
      <w:r w:rsidR="008C665F">
        <w:instrText xml:space="preserve"> REF _Ref86826666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5.3</w:t>
      </w:r>
      <w:r w:rsidR="008C665F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8C665F">
        <w:fldChar w:fldCharType="begin"/>
      </w:r>
      <w:r w:rsidR="008C665F">
        <w:instrText xml:space="preserve"> REF _Ref440292752 \r \h  \* MERGEFORMAT </w:instrText>
      </w:r>
      <w:r w:rsidR="008C665F">
        <w:fldChar w:fldCharType="separate"/>
      </w:r>
      <w:r w:rsidR="008941A2" w:rsidRPr="008941A2">
        <w:t>2</w:t>
      </w:r>
      <w:r w:rsidR="008C665F">
        <w:fldChar w:fldCharType="end"/>
      </w:r>
      <w:r w:rsidRPr="007252E9">
        <w:rPr>
          <w:sz w:val="24"/>
          <w:szCs w:val="24"/>
        </w:rPr>
        <w:t xml:space="preserve"> и </w:t>
      </w:r>
      <w:r w:rsidR="008C665F">
        <w:fldChar w:fldCharType="begin"/>
      </w:r>
      <w:r w:rsidR="008C665F">
        <w:instrText xml:space="preserve"> REF _Ref440292779 \r \h  \* MERGEFORMAT </w:instrText>
      </w:r>
      <w:r w:rsidR="008C665F">
        <w:fldChar w:fldCharType="separate"/>
      </w:r>
      <w:r w:rsidR="008941A2" w:rsidRPr="008941A2">
        <w:t>4</w:t>
      </w:r>
      <w:r w:rsidR="008C665F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BE3981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="00BE3981" w:rsidRPr="00BE3981">
              <w:t>Воронежэнерго</w:t>
            </w:r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8C665F">
        <w:fldChar w:fldCharType="begin"/>
      </w:r>
      <w:r w:rsidR="008C665F">
        <w:instrText xml:space="preserve"> REF _Ref440292555 \r \h  \* MERGEFORMAT </w:instrText>
      </w:r>
      <w:r w:rsidR="008C665F">
        <w:fldChar w:fldCharType="separate"/>
      </w:r>
      <w:r w:rsidR="008941A2" w:rsidRPr="008941A2">
        <w:t>4</w:t>
      </w:r>
      <w:r w:rsidR="008C665F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8C665F">
        <w:fldChar w:fldCharType="begin"/>
      </w:r>
      <w:r w:rsidR="008C665F">
        <w:instrText xml:space="preserve"> REF _Ref440271182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3.3.1.9</w:t>
      </w:r>
      <w:r w:rsidR="008C665F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6769AF">
              <w:rPr>
                <w:bCs w:val="0"/>
              </w:rPr>
              <w:t xml:space="preserve"> «</w:t>
            </w:r>
            <w:r w:rsidR="006769AF" w:rsidRPr="006769AF">
              <w:rPr>
                <w:bCs w:val="0"/>
              </w:rPr>
              <w:t>Воронежэнерго</w:t>
            </w:r>
            <w:r w:rsidRPr="006769AF">
              <w:rPr>
                <w:bCs w:val="0"/>
              </w:rPr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5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C665F">
        <w:fldChar w:fldCharType="begin"/>
      </w:r>
      <w:r w:rsidR="008C665F">
        <w:instrText xml:space="preserve"> REF _Ref55336310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5.1</w:t>
      </w:r>
      <w:r w:rsidR="008C665F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8C665F">
        <w:fldChar w:fldCharType="begin"/>
      </w:r>
      <w:r w:rsidR="008C665F">
        <w:instrText xml:space="preserve"> REF _Ref444164176 \r \h  \* MERGEFORMAT </w:instrText>
      </w:r>
      <w:r w:rsidR="008C665F">
        <w:fldChar w:fldCharType="separate"/>
      </w:r>
      <w:r w:rsidR="008941A2" w:rsidRPr="008941A2">
        <w:rPr>
          <w:sz w:val="24"/>
          <w:szCs w:val="24"/>
        </w:rPr>
        <w:t>5.6.2</w:t>
      </w:r>
      <w:r w:rsidR="008C665F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B4" w:rsidRDefault="00AF56B4">
      <w:pPr>
        <w:spacing w:line="240" w:lineRule="auto"/>
      </w:pPr>
      <w:r>
        <w:separator/>
      </w:r>
    </w:p>
  </w:endnote>
  <w:endnote w:type="continuationSeparator" w:id="0">
    <w:p w:rsidR="00AF56B4" w:rsidRDefault="00AF5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3318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0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01E7" w:rsidRDefault="00B101E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FA0376" w:rsidRDefault="00B101E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33182C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33182C" w:rsidRPr="00FA0376">
      <w:rPr>
        <w:sz w:val="16"/>
        <w:szCs w:val="16"/>
        <w:lang w:eastAsia="ru-RU"/>
      </w:rPr>
      <w:fldChar w:fldCharType="separate"/>
    </w:r>
    <w:r w:rsidR="00A6124D">
      <w:rPr>
        <w:noProof/>
        <w:sz w:val="16"/>
        <w:szCs w:val="16"/>
        <w:lang w:eastAsia="ru-RU"/>
      </w:rPr>
      <w:t>26</w:t>
    </w:r>
    <w:r w:rsidR="0033182C" w:rsidRPr="00FA0376">
      <w:rPr>
        <w:sz w:val="16"/>
        <w:szCs w:val="16"/>
        <w:lang w:eastAsia="ru-RU"/>
      </w:rPr>
      <w:fldChar w:fldCharType="end"/>
    </w:r>
  </w:p>
  <w:p w:rsidR="00DD284D" w:rsidRPr="00EE0539" w:rsidRDefault="00DD284D" w:rsidP="00DD284D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41613">
      <w:rPr>
        <w:sz w:val="18"/>
        <w:szCs w:val="18"/>
      </w:rPr>
      <w:t>Договор</w:t>
    </w:r>
    <w:r>
      <w:rPr>
        <w:sz w:val="18"/>
        <w:szCs w:val="18"/>
      </w:rPr>
      <w:t>а</w:t>
    </w:r>
    <w:r w:rsidRPr="00F41613">
      <w:rPr>
        <w:sz w:val="18"/>
        <w:szCs w:val="18"/>
      </w:rPr>
      <w:t xml:space="preserve"> на поставку </w:t>
    </w:r>
    <w:r w:rsidRPr="0015277A">
      <w:rPr>
        <w:sz w:val="18"/>
        <w:szCs w:val="18"/>
      </w:rPr>
      <w:t>металлопроката</w:t>
    </w:r>
    <w:r w:rsidRPr="00F41613">
      <w:rPr>
        <w:sz w:val="18"/>
        <w:szCs w:val="18"/>
      </w:rPr>
      <w:t xml:space="preserve"> для нужд ПАО «МРСК Центра» (филиала «Воронежэнерго»)</w:t>
    </w:r>
  </w:p>
  <w:p w:rsidR="00B101E7" w:rsidRPr="00EE0539" w:rsidRDefault="00B101E7" w:rsidP="00DD284D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B4" w:rsidRDefault="00AF56B4">
      <w:pPr>
        <w:spacing w:line="240" w:lineRule="auto"/>
      </w:pPr>
      <w:r>
        <w:separator/>
      </w:r>
    </w:p>
  </w:footnote>
  <w:footnote w:type="continuationSeparator" w:id="0">
    <w:p w:rsidR="00AF56B4" w:rsidRDefault="00AF56B4">
      <w:pPr>
        <w:spacing w:line="240" w:lineRule="auto"/>
      </w:pPr>
      <w:r>
        <w:continuationSeparator/>
      </w:r>
    </w:p>
  </w:footnote>
  <w:footnote w:id="1">
    <w:p w:rsidR="00B101E7" w:rsidRDefault="00B101E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930031" w:rsidRDefault="00B101E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2E39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70F2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65593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B77BA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3D3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CD4"/>
    <w:rsid w:val="00524812"/>
    <w:rsid w:val="00524B92"/>
    <w:rsid w:val="005335FE"/>
    <w:rsid w:val="00534967"/>
    <w:rsid w:val="00534CB8"/>
    <w:rsid w:val="00534DFA"/>
    <w:rsid w:val="00535237"/>
    <w:rsid w:val="005436EC"/>
    <w:rsid w:val="00544B36"/>
    <w:rsid w:val="00546518"/>
    <w:rsid w:val="00546583"/>
    <w:rsid w:val="0055269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69AF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3E24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65F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21E9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81A"/>
    <w:rsid w:val="00972AAA"/>
    <w:rsid w:val="00975C64"/>
    <w:rsid w:val="00980E44"/>
    <w:rsid w:val="009820FB"/>
    <w:rsid w:val="00983F8A"/>
    <w:rsid w:val="0098480C"/>
    <w:rsid w:val="0098672B"/>
    <w:rsid w:val="00986D6E"/>
    <w:rsid w:val="009876FC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622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124D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56B4"/>
    <w:rsid w:val="00AF70A9"/>
    <w:rsid w:val="00B012FE"/>
    <w:rsid w:val="00B016D1"/>
    <w:rsid w:val="00B01A77"/>
    <w:rsid w:val="00B033E2"/>
    <w:rsid w:val="00B068E7"/>
    <w:rsid w:val="00B075DF"/>
    <w:rsid w:val="00B101E7"/>
    <w:rsid w:val="00B1254D"/>
    <w:rsid w:val="00B12653"/>
    <w:rsid w:val="00B20653"/>
    <w:rsid w:val="00B21EC0"/>
    <w:rsid w:val="00B22B2F"/>
    <w:rsid w:val="00B23D6B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CBA"/>
    <w:rsid w:val="00B61FBB"/>
    <w:rsid w:val="00B71B9D"/>
    <w:rsid w:val="00B865AE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469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981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15C08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AA2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7E1"/>
    <w:rsid w:val="00CC6D7C"/>
    <w:rsid w:val="00CD0A76"/>
    <w:rsid w:val="00CD4105"/>
    <w:rsid w:val="00CD487F"/>
    <w:rsid w:val="00CD50EF"/>
    <w:rsid w:val="00CD67CD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D284D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6D2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2359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0BFD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321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FC7D-F200-4CCE-91AD-F39514BF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79</Pages>
  <Words>23875</Words>
  <Characters>136089</Characters>
  <Application>Microsoft Office Word</Application>
  <DocSecurity>0</DocSecurity>
  <Lines>1134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159645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84</cp:revision>
  <cp:lastPrinted>2015-12-29T14:27:00Z</cp:lastPrinted>
  <dcterms:created xsi:type="dcterms:W3CDTF">2016-04-01T06:18:00Z</dcterms:created>
  <dcterms:modified xsi:type="dcterms:W3CDTF">2016-11-16T07:36:00Z</dcterms:modified>
</cp:coreProperties>
</file>