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CE614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тел.: +7 (495) 747-92-92,</w:t>
                  </w:r>
                </w:p>
                <w:p w:rsidR="005708A7" w:rsidRPr="000D67AD" w:rsidRDefault="005708A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708A7" w:rsidRPr="000D67AD" w:rsidRDefault="005708A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708A7" w:rsidRPr="000D67AD" w:rsidRDefault="005708A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708A7" w:rsidRPr="007402FA" w:rsidRDefault="005708A7"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7402FA">
                    <w:rPr>
                      <w:rFonts w:ascii="Helios" w:hAnsi="Helios"/>
                      <w:sz w:val="12"/>
                      <w:szCs w:val="12"/>
                      <w:lang w:val="en-US"/>
                    </w:rPr>
                    <w:t>-</w:t>
                  </w:r>
                  <w:r w:rsidRPr="000D67AD">
                    <w:rPr>
                      <w:rFonts w:ascii="Helios" w:hAnsi="Helios"/>
                      <w:sz w:val="12"/>
                      <w:szCs w:val="12"/>
                      <w:lang w:val="en-US"/>
                    </w:rPr>
                    <w:t>mail</w:t>
                  </w:r>
                  <w:r w:rsidRPr="007402FA">
                    <w:rPr>
                      <w:rFonts w:ascii="Helios" w:hAnsi="Helios"/>
                      <w:sz w:val="12"/>
                      <w:szCs w:val="12"/>
                      <w:lang w:val="en-US"/>
                    </w:rPr>
                    <w:t xml:space="preserve">: </w:t>
                  </w:r>
                  <w:hyperlink r:id="rId9" w:history="1">
                    <w:r w:rsidRPr="000D67AD">
                      <w:rPr>
                        <w:rFonts w:ascii="Helios" w:hAnsi="Helios"/>
                        <w:sz w:val="12"/>
                        <w:szCs w:val="12"/>
                        <w:lang w:val="en-US"/>
                      </w:rPr>
                      <w:t>posta</w:t>
                    </w:r>
                    <w:r w:rsidRPr="007402FA">
                      <w:rPr>
                        <w:rFonts w:ascii="Helios" w:hAnsi="Helios"/>
                        <w:sz w:val="12"/>
                        <w:szCs w:val="12"/>
                        <w:lang w:val="en-US"/>
                      </w:rPr>
                      <w:t>@</w:t>
                    </w:r>
                    <w:r w:rsidRPr="000D67AD">
                      <w:rPr>
                        <w:rFonts w:ascii="Helios" w:hAnsi="Helios"/>
                        <w:sz w:val="12"/>
                        <w:szCs w:val="12"/>
                        <w:lang w:val="en-US"/>
                      </w:rPr>
                      <w:t>mrsk</w:t>
                    </w:r>
                    <w:r w:rsidRPr="007402FA">
                      <w:rPr>
                        <w:rFonts w:ascii="Helios" w:hAnsi="Helios"/>
                        <w:sz w:val="12"/>
                        <w:szCs w:val="12"/>
                        <w:lang w:val="en-US"/>
                      </w:rPr>
                      <w:t>-1.</w:t>
                    </w:r>
                    <w:r w:rsidRPr="000D67AD">
                      <w:rPr>
                        <w:rFonts w:ascii="Helios" w:hAnsi="Helios"/>
                        <w:sz w:val="12"/>
                        <w:szCs w:val="12"/>
                        <w:lang w:val="en-US"/>
                      </w:rPr>
                      <w:t>ru</w:t>
                    </w:r>
                  </w:hyperlink>
                  <w:r w:rsidRPr="007402FA">
                    <w:rPr>
                      <w:rFonts w:ascii="Helios" w:hAnsi="Helios"/>
                      <w:sz w:val="12"/>
                      <w:szCs w:val="12"/>
                      <w:lang w:val="en-US"/>
                    </w:rPr>
                    <w:t xml:space="preserve">, </w:t>
                  </w:r>
                  <w:hyperlink r:id="rId10" w:history="1">
                    <w:r w:rsidRPr="000D67AD">
                      <w:rPr>
                        <w:rFonts w:ascii="Helios" w:hAnsi="Helios"/>
                        <w:sz w:val="12"/>
                        <w:szCs w:val="12"/>
                        <w:lang w:val="en-US"/>
                      </w:rPr>
                      <w:t>www</w:t>
                    </w:r>
                    <w:r w:rsidRPr="007402FA">
                      <w:rPr>
                        <w:rFonts w:ascii="Helios" w:hAnsi="Helios"/>
                        <w:sz w:val="12"/>
                        <w:szCs w:val="12"/>
                        <w:lang w:val="en-US"/>
                      </w:rPr>
                      <w:t>.</w:t>
                    </w:r>
                    <w:r w:rsidRPr="000D67AD">
                      <w:rPr>
                        <w:rFonts w:ascii="Helios" w:hAnsi="Helios"/>
                        <w:sz w:val="12"/>
                        <w:szCs w:val="12"/>
                        <w:lang w:val="en-US"/>
                      </w:rPr>
                      <w:t>mrsk</w:t>
                    </w:r>
                    <w:r w:rsidRPr="007402F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A24AF" w:rsidRDefault="00DA24AF" w:rsidP="00DA24AF">
      <w:pPr>
        <w:spacing w:line="240" w:lineRule="auto"/>
        <w:jc w:val="right"/>
        <w:rPr>
          <w:sz w:val="24"/>
          <w:szCs w:val="24"/>
        </w:rPr>
      </w:pPr>
      <w:r>
        <w:rPr>
          <w:sz w:val="24"/>
          <w:szCs w:val="24"/>
        </w:rPr>
        <w:t>Председатель закупочной комиссии -</w:t>
      </w:r>
    </w:p>
    <w:p w:rsidR="00DA24AF" w:rsidRDefault="00DA24AF" w:rsidP="00DA24AF">
      <w:pPr>
        <w:spacing w:line="240" w:lineRule="auto"/>
        <w:jc w:val="right"/>
        <w:rPr>
          <w:sz w:val="24"/>
          <w:szCs w:val="24"/>
        </w:rPr>
      </w:pPr>
      <w:r>
        <w:rPr>
          <w:sz w:val="24"/>
          <w:szCs w:val="24"/>
        </w:rPr>
        <w:t xml:space="preserve">начальник УЛ и МТО филиала </w:t>
      </w:r>
    </w:p>
    <w:p w:rsidR="00DA24AF" w:rsidRPr="00C12FA4" w:rsidRDefault="00DA24AF" w:rsidP="00DA24AF">
      <w:pPr>
        <w:spacing w:line="276" w:lineRule="auto"/>
        <w:jc w:val="right"/>
        <w:rPr>
          <w:sz w:val="24"/>
          <w:szCs w:val="24"/>
        </w:rPr>
      </w:pPr>
      <w:r>
        <w:rPr>
          <w:sz w:val="24"/>
          <w:szCs w:val="24"/>
        </w:rPr>
        <w:t>ПАО «МРСК Центра»-«Курскэнерго»</w:t>
      </w:r>
    </w:p>
    <w:p w:rsidR="00DA24AF" w:rsidRPr="00C12FA4" w:rsidRDefault="00DA24AF" w:rsidP="00DA24AF">
      <w:pPr>
        <w:spacing w:line="240" w:lineRule="auto"/>
        <w:jc w:val="right"/>
      </w:pPr>
    </w:p>
    <w:p w:rsidR="00DA24AF" w:rsidRPr="00C12FA4" w:rsidRDefault="00DA24AF" w:rsidP="00DA24AF">
      <w:pPr>
        <w:spacing w:line="240" w:lineRule="auto"/>
        <w:jc w:val="right"/>
        <w:rPr>
          <w:sz w:val="24"/>
          <w:szCs w:val="24"/>
        </w:rPr>
      </w:pPr>
      <w:r w:rsidRPr="00C12FA4">
        <w:rPr>
          <w:sz w:val="24"/>
          <w:szCs w:val="24"/>
        </w:rPr>
        <w:t xml:space="preserve">____________________ </w:t>
      </w:r>
      <w:r>
        <w:rPr>
          <w:sz w:val="24"/>
          <w:szCs w:val="24"/>
        </w:rPr>
        <w:t>О.С. Скрынников</w:t>
      </w:r>
    </w:p>
    <w:p w:rsidR="00DA24AF" w:rsidRPr="00C12FA4" w:rsidRDefault="00DA24AF" w:rsidP="00DA24AF">
      <w:pPr>
        <w:spacing w:line="240" w:lineRule="auto"/>
        <w:jc w:val="right"/>
        <w:rPr>
          <w:sz w:val="24"/>
          <w:szCs w:val="24"/>
        </w:rPr>
      </w:pPr>
    </w:p>
    <w:p w:rsidR="007556FF" w:rsidRPr="00C12FA4" w:rsidRDefault="00DA24AF" w:rsidP="00DA24AF">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DA24AF">
        <w:rPr>
          <w:b/>
          <w:kern w:val="36"/>
          <w:sz w:val="24"/>
          <w:szCs w:val="24"/>
        </w:rPr>
        <w:t>00</w:t>
      </w:r>
      <w:r w:rsidR="00C62A5B">
        <w:rPr>
          <w:b/>
          <w:kern w:val="36"/>
          <w:sz w:val="24"/>
          <w:szCs w:val="24"/>
        </w:rPr>
        <w:t>95</w:t>
      </w:r>
      <w:r w:rsidR="00DA24AF">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C62A5B">
        <w:rPr>
          <w:b/>
          <w:kern w:val="36"/>
          <w:sz w:val="24"/>
          <w:szCs w:val="24"/>
        </w:rPr>
        <w:t>11</w:t>
      </w:r>
      <w:r w:rsidRPr="00C12FA4">
        <w:rPr>
          <w:b/>
          <w:kern w:val="36"/>
          <w:sz w:val="24"/>
          <w:szCs w:val="24"/>
        </w:rPr>
        <w:t>»</w:t>
      </w:r>
      <w:r w:rsidR="00DA24AF">
        <w:rPr>
          <w:b/>
          <w:kern w:val="36"/>
          <w:sz w:val="24"/>
          <w:szCs w:val="24"/>
        </w:rPr>
        <w:t xml:space="preserve"> </w:t>
      </w:r>
      <w:r w:rsidR="00966699">
        <w:rPr>
          <w:b/>
          <w:kern w:val="36"/>
          <w:sz w:val="24"/>
          <w:szCs w:val="24"/>
        </w:rPr>
        <w:t xml:space="preserve">октября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A24AF" w:rsidRPr="00DA51D9">
        <w:rPr>
          <w:b/>
          <w:sz w:val="24"/>
          <w:szCs w:val="24"/>
        </w:rPr>
        <w:t xml:space="preserve">Договора на поставку </w:t>
      </w:r>
      <w:r w:rsidR="00C62A5B">
        <w:rPr>
          <w:b/>
          <w:sz w:val="24"/>
          <w:szCs w:val="24"/>
        </w:rPr>
        <w:t>контрольного кабеля</w:t>
      </w:r>
      <w:r w:rsidR="00DA24AF" w:rsidRPr="00DA51D9">
        <w:rPr>
          <w:b/>
          <w:sz w:val="24"/>
          <w:szCs w:val="24"/>
        </w:rPr>
        <w:t xml:space="preserve">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A24AF">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966699" w:rsidRDefault="00DA24AF"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специалист 1-й категории отдела закупочной деятельности УЛ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DA51D9">
        <w:rPr>
          <w:sz w:val="24"/>
          <w:szCs w:val="24"/>
        </w:rPr>
        <w:t xml:space="preserve">опубликованным </w:t>
      </w:r>
      <w:r w:rsidRPr="00DA51D9">
        <w:rPr>
          <w:b/>
          <w:sz w:val="24"/>
          <w:szCs w:val="24"/>
        </w:rPr>
        <w:t>«</w:t>
      </w:r>
      <w:r w:rsidR="002A4637">
        <w:rPr>
          <w:b/>
          <w:sz w:val="24"/>
          <w:szCs w:val="24"/>
        </w:rPr>
        <w:t>11</w:t>
      </w:r>
      <w:r w:rsidRPr="00DA51D9">
        <w:rPr>
          <w:b/>
          <w:sz w:val="24"/>
          <w:szCs w:val="24"/>
        </w:rPr>
        <w:t xml:space="preserve">» </w:t>
      </w:r>
      <w:r w:rsidR="00966699">
        <w:rPr>
          <w:b/>
          <w:sz w:val="24"/>
          <w:szCs w:val="24"/>
        </w:rPr>
        <w:t>октября</w:t>
      </w:r>
      <w:r w:rsidRPr="00DA51D9">
        <w:rPr>
          <w:b/>
          <w:sz w:val="24"/>
          <w:szCs w:val="24"/>
        </w:rPr>
        <w:t xml:space="preserve"> 2016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w:t>
      </w:r>
      <w:r w:rsidRPr="00433EB1">
        <w:rPr>
          <w:sz w:val="24"/>
          <w:szCs w:val="24"/>
        </w:rPr>
        <w:t xml:space="preserve">сайте </w:t>
      </w:r>
      <w:r w:rsidRPr="00433EB1">
        <w:rPr>
          <w:iCs/>
          <w:sz w:val="24"/>
          <w:szCs w:val="24"/>
        </w:rPr>
        <w:t>ПАО «МРСК Центра»</w:t>
      </w:r>
      <w:r w:rsidRPr="00433EB1">
        <w:rPr>
          <w:sz w:val="24"/>
          <w:szCs w:val="24"/>
        </w:rPr>
        <w:t xml:space="preserve"> (</w:t>
      </w:r>
      <w:hyperlink r:id="rId21" w:history="1">
        <w:r w:rsidRPr="00433EB1">
          <w:rPr>
            <w:rStyle w:val="a7"/>
            <w:sz w:val="24"/>
            <w:szCs w:val="24"/>
          </w:rPr>
          <w:t>www.mrsk-1.ru</w:t>
        </w:r>
      </w:hyperlink>
      <w:r w:rsidRPr="00433EB1">
        <w:rPr>
          <w:sz w:val="24"/>
          <w:szCs w:val="24"/>
        </w:rPr>
        <w:t xml:space="preserve">), </w:t>
      </w:r>
      <w:r w:rsidR="00A401D0" w:rsidRPr="00862664">
        <w:rPr>
          <w:sz w:val="24"/>
          <w:szCs w:val="24"/>
        </w:rPr>
        <w:t xml:space="preserve">на сайте ЭТП, указанном в п. </w:t>
      </w:r>
      <w:r w:rsidR="00A401D0">
        <w:fldChar w:fldCharType="begin"/>
      </w:r>
      <w:r w:rsidR="00A401D0">
        <w:instrText xml:space="preserve"> REF _Ref440269836 \r \h  \* MERGEFORMAT </w:instrText>
      </w:r>
      <w:r w:rsidR="00A401D0">
        <w:fldChar w:fldCharType="separate"/>
      </w:r>
      <w:r w:rsidR="00A401D0" w:rsidRPr="00622B69">
        <w:rPr>
          <w:sz w:val="24"/>
          <w:szCs w:val="24"/>
        </w:rPr>
        <w:t>1.1.2</w:t>
      </w:r>
      <w:r w:rsidR="00A401D0">
        <w:fldChar w:fldCharType="end"/>
      </w:r>
      <w:r w:rsidR="00A401D0" w:rsidRPr="00862664">
        <w:rPr>
          <w:sz w:val="24"/>
          <w:szCs w:val="24"/>
        </w:rPr>
        <w:t xml:space="preserve"> настоящей Документации</w:t>
      </w:r>
      <w:r w:rsidRPr="00433EB1">
        <w:rPr>
          <w:sz w:val="24"/>
          <w:szCs w:val="24"/>
        </w:rPr>
        <w:t xml:space="preserve">, </w:t>
      </w:r>
      <w:r w:rsidRPr="00433EB1">
        <w:rPr>
          <w:iCs/>
          <w:sz w:val="24"/>
          <w:szCs w:val="24"/>
        </w:rPr>
        <w:t xml:space="preserve"> приг</w:t>
      </w:r>
      <w:r w:rsidRPr="00433EB1">
        <w:rPr>
          <w:sz w:val="24"/>
          <w:szCs w:val="24"/>
        </w:rPr>
        <w:t>ласило юридических лиц и физических лиц (в т. ч. индивидуальных</w:t>
      </w:r>
      <w:r w:rsidRPr="00862664">
        <w:rPr>
          <w:sz w:val="24"/>
          <w:szCs w:val="24"/>
        </w:rPr>
        <w:t xml:space="preserve"> предпринимателей</w:t>
      </w:r>
      <w:r w:rsidRPr="008838F6">
        <w:rPr>
          <w:sz w:val="24"/>
          <w:szCs w:val="24"/>
        </w:rPr>
        <w:t>) являющихся субъектами малого и средне</w:t>
      </w:r>
      <w:bookmarkStart w:id="14" w:name="_GoBack"/>
      <w:bookmarkEnd w:id="14"/>
      <w:r w:rsidRPr="008838F6">
        <w:rPr>
          <w:sz w:val="24"/>
          <w:szCs w:val="24"/>
        </w:rPr>
        <w:t>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00C62A5B" w:rsidRPr="00C62A5B">
        <w:rPr>
          <w:sz w:val="24"/>
          <w:szCs w:val="24"/>
        </w:rPr>
        <w:t>Договора на поставку контрольного кабеля для нужд ПАО «МРСК Центра» (филиала «Курскэнерго»)</w:t>
      </w:r>
      <w:r w:rsidR="00717F60" w:rsidRPr="0086266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DA24AF">
        <w:rPr>
          <w:sz w:val="24"/>
          <w:szCs w:val="24"/>
        </w:rPr>
        <w:t>АО «Россети»</w:t>
      </w:r>
      <w:r w:rsidR="00702B2C" w:rsidRPr="00C12FA4">
        <w:rPr>
          <w:sz w:val="24"/>
          <w:szCs w:val="24"/>
        </w:rPr>
        <w:t xml:space="preserve"> </w:t>
      </w:r>
      <w:hyperlink r:id="rId22" w:history="1">
        <w:r w:rsidR="0083775C" w:rsidRPr="0045023B">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5"/>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C62A5B">
        <w:rPr>
          <w:sz w:val="24"/>
          <w:szCs w:val="24"/>
        </w:rPr>
        <w:t>:</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8"/>
      <w:r w:rsidR="00C62A5B" w:rsidRPr="00C62A5B">
        <w:rPr>
          <w:sz w:val="24"/>
          <w:szCs w:val="24"/>
        </w:rPr>
        <w:t>Договора на поставку контрольного кабеля для нужд ПАО «МРСК Центра» (филиала «Курскэнерго»)</w:t>
      </w:r>
      <w:r w:rsidR="00702B2C" w:rsidRPr="00C12FA4">
        <w:rPr>
          <w:sz w:val="24"/>
          <w:szCs w:val="24"/>
        </w:rPr>
        <w:t>.</w:t>
      </w:r>
    </w:p>
    <w:bookmarkEnd w:id="19"/>
    <w:p w:rsidR="009D7F01" w:rsidRPr="00C53177" w:rsidRDefault="009D7F01" w:rsidP="00E722B6">
      <w:pPr>
        <w:keepNext/>
        <w:autoSpaceDE w:val="0"/>
        <w:autoSpaceDN w:val="0"/>
        <w:spacing w:line="264" w:lineRule="auto"/>
        <w:ind w:firstLine="540"/>
        <w:rPr>
          <w:i/>
          <w:sz w:val="24"/>
          <w:szCs w:val="24"/>
        </w:rPr>
      </w:pPr>
      <w:r w:rsidRPr="00C53177">
        <w:rPr>
          <w:i/>
          <w:sz w:val="24"/>
          <w:szCs w:val="24"/>
        </w:rPr>
        <w:t xml:space="preserve">Участник самостоятельно, в рамках своей </w:t>
      </w:r>
      <w:r w:rsidR="00702B2C" w:rsidRPr="00C53177">
        <w:rPr>
          <w:i/>
          <w:sz w:val="24"/>
          <w:szCs w:val="24"/>
        </w:rPr>
        <w:t>Заявки</w:t>
      </w:r>
      <w:r w:rsidRPr="00C53177">
        <w:rPr>
          <w:i/>
          <w:sz w:val="24"/>
          <w:szCs w:val="24"/>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B3591A" w:rsidRPr="006A261C">
        <w:rPr>
          <w:sz w:val="24"/>
          <w:szCs w:val="24"/>
        </w:rPr>
        <w:t>в течение 10 календарных дней с момента подачи заявки от филиала, но не позднее 30.06.2017г</w:t>
      </w:r>
      <w:r w:rsidR="00717F60" w:rsidRPr="00E71A48">
        <w:rPr>
          <w:sz w:val="24"/>
          <w:szCs w:val="24"/>
        </w:rPr>
        <w:t>.</w:t>
      </w:r>
      <w:bookmarkEnd w:id="20"/>
    </w:p>
    <w:p w:rsidR="008D2928" w:rsidRPr="00DA24AF" w:rsidRDefault="002A47D1" w:rsidP="00DA24A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по адресам филиалов ПАО «МРСК </w:t>
      </w:r>
      <w:r w:rsidR="008D2928" w:rsidRPr="00DA24AF">
        <w:rPr>
          <w:sz w:val="24"/>
          <w:szCs w:val="24"/>
        </w:rPr>
        <w:t>Центра</w:t>
      </w:r>
      <w:bookmarkEnd w:id="21"/>
      <w:r w:rsidR="002556E6" w:rsidRPr="00DA24AF">
        <w:rPr>
          <w:sz w:val="24"/>
          <w:szCs w:val="24"/>
        </w:rPr>
        <w:t>.</w:t>
      </w:r>
    </w:p>
    <w:p w:rsidR="008D2928" w:rsidRPr="00DA24A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DA24AF">
        <w:rPr>
          <w:rFonts w:ascii="Times New Roman" w:hAnsi="Times New Roman"/>
          <w:sz w:val="24"/>
          <w:szCs w:val="24"/>
        </w:rPr>
        <w:t>«Курскэнерго», РФ, Курская область, Курский р-н, п. Ворошнево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безналичный расчет, в течение 30 (тридцати) </w:t>
      </w:r>
      <w:r w:rsidR="00DA24AF">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5708A7">
        <w:fldChar w:fldCharType="begin"/>
      </w:r>
      <w:r w:rsidR="005708A7">
        <w:instrText xml:space="preserve"> REF _Ref305973574 \r \h  \* MERGEFORMAT </w:instrText>
      </w:r>
      <w:r w:rsidR="005708A7">
        <w:fldChar w:fldCharType="separate"/>
      </w:r>
      <w:r w:rsidR="00622B69">
        <w:t>2</w:t>
      </w:r>
      <w:r w:rsidR="005708A7">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7269746"/>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708A7">
        <w:fldChar w:fldCharType="begin"/>
      </w:r>
      <w:r w:rsidR="005708A7">
        <w:instrText xml:space="preserve"> REF _Ref305973033 \r \h  \* MERGEFORMAT </w:instrText>
      </w:r>
      <w:r w:rsidR="005708A7">
        <w:fldChar w:fldCharType="separate"/>
      </w:r>
      <w:r w:rsidR="00622B69" w:rsidRPr="00622B69">
        <w:rPr>
          <w:sz w:val="24"/>
          <w:szCs w:val="24"/>
        </w:rPr>
        <w:t>3.2</w:t>
      </w:r>
      <w:r w:rsidR="005708A7">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7269747"/>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5708A7">
        <w:fldChar w:fldCharType="begin"/>
      </w:r>
      <w:r w:rsidR="005708A7">
        <w:instrText xml:space="preserve"> REF _Ref191386109 \n \h  \* MERGEFORMAT </w:instrText>
      </w:r>
      <w:r w:rsidR="005708A7">
        <w:fldChar w:fldCharType="separate"/>
      </w:r>
      <w:r w:rsidR="00622B69" w:rsidRPr="00622B69">
        <w:rPr>
          <w:color w:val="000000"/>
          <w:sz w:val="24"/>
          <w:szCs w:val="24"/>
        </w:rPr>
        <w:t>3.3.2</w:t>
      </w:r>
      <w:r w:rsidR="005708A7">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7269748"/>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5708A7">
        <w:fldChar w:fldCharType="begin"/>
      </w:r>
      <w:r w:rsidR="005708A7">
        <w:instrText xml:space="preserve"> REF _Ref191386164 \r \h  \* MERGEFORMAT </w:instrText>
      </w:r>
      <w:r w:rsidR="005708A7">
        <w:fldChar w:fldCharType="separate"/>
      </w:r>
      <w:r w:rsidR="00622B69" w:rsidRPr="00622B69">
        <w:rPr>
          <w:sz w:val="24"/>
          <w:szCs w:val="24"/>
        </w:rPr>
        <w:t xml:space="preserve"> 1.4.1 </w:t>
      </w:r>
      <w:r w:rsidR="005708A7">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708A7">
        <w:fldChar w:fldCharType="begin"/>
      </w:r>
      <w:r w:rsidR="005708A7">
        <w:instrText xml:space="preserve"> REF _Ref306978606 \r \h  \* MERGEFORMAT </w:instrText>
      </w:r>
      <w:r w:rsidR="005708A7">
        <w:fldChar w:fldCharType="separate"/>
      </w:r>
      <w:r w:rsidR="00622B69" w:rsidRPr="00622B69">
        <w:rPr>
          <w:sz w:val="24"/>
          <w:szCs w:val="24"/>
        </w:rPr>
        <w:t xml:space="preserve"> 1.4.2 </w:t>
      </w:r>
      <w:r w:rsidR="005708A7">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40" w:name="__RefHeading__401_1298132286"/>
      <w:bookmarkStart w:id="41" w:name="_Toc447269749"/>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708A7">
        <w:fldChar w:fldCharType="begin"/>
      </w:r>
      <w:r w:rsidR="005708A7">
        <w:instrText xml:space="preserve"> REF _Ref306114966 \r \h  \* MERGEFORMAT </w:instrText>
      </w:r>
      <w:r w:rsidR="005708A7">
        <w:fldChar w:fldCharType="separate"/>
      </w:r>
      <w:r w:rsidR="00622B69" w:rsidRPr="00622B69">
        <w:rPr>
          <w:sz w:val="24"/>
          <w:szCs w:val="24"/>
        </w:rPr>
        <w:t>3.3.11</w:t>
      </w:r>
      <w:r w:rsidR="005708A7">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7269757"/>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7269758"/>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p>
    <w:p w:rsidR="00953802" w:rsidRPr="006238AF" w:rsidRDefault="0094713A" w:rsidP="0094713A">
      <w:pPr>
        <w:pStyle w:val="3"/>
        <w:ind w:left="0" w:firstLine="709"/>
        <w:jc w:val="both"/>
        <w:rPr>
          <w:b w:val="0"/>
        </w:rPr>
      </w:pPr>
      <w:bookmarkStart w:id="61" w:name="_Toc439238032"/>
      <w:bookmarkStart w:id="62" w:name="_Toc439238154"/>
      <w:bookmarkStart w:id="63" w:name="_Toc439252706"/>
      <w:bookmarkStart w:id="64" w:name="_Toc439323564"/>
      <w:bookmarkStart w:id="65" w:name="_Toc439323680"/>
      <w:bookmarkStart w:id="66" w:name="_Toc440357078"/>
      <w:bookmarkStart w:id="67" w:name="_Toc440359633"/>
      <w:bookmarkStart w:id="68" w:name="_Toc440632096"/>
      <w:bookmarkStart w:id="69" w:name="_Toc440875917"/>
      <w:bookmarkStart w:id="70" w:name="_Toc441130945"/>
      <w:bookmarkStart w:id="71"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1"/>
      <w:bookmarkEnd w:id="62"/>
      <w:bookmarkEnd w:id="63"/>
      <w:bookmarkEnd w:id="64"/>
      <w:bookmarkEnd w:id="65"/>
      <w:bookmarkEnd w:id="66"/>
      <w:bookmarkEnd w:id="67"/>
      <w:bookmarkEnd w:id="68"/>
      <w:bookmarkEnd w:id="69"/>
      <w:bookmarkEnd w:id="70"/>
      <w:bookmarkEnd w:id="71"/>
    </w:p>
    <w:p w:rsidR="0094713A" w:rsidRPr="003303E9" w:rsidRDefault="0094713A" w:rsidP="0094713A">
      <w:pPr>
        <w:pStyle w:val="3"/>
        <w:ind w:left="0" w:firstLine="709"/>
        <w:jc w:val="both"/>
        <w:rPr>
          <w:b w:val="0"/>
        </w:rPr>
      </w:pPr>
      <w:bookmarkStart w:id="72" w:name="_Toc439238033"/>
      <w:bookmarkStart w:id="73" w:name="_Toc439238155"/>
      <w:bookmarkStart w:id="74" w:name="_Toc439252707"/>
      <w:bookmarkStart w:id="75" w:name="_Toc439323565"/>
      <w:bookmarkStart w:id="76" w:name="_Toc439323681"/>
      <w:bookmarkStart w:id="77" w:name="_Toc440357079"/>
      <w:bookmarkStart w:id="78" w:name="_Toc440359634"/>
      <w:bookmarkStart w:id="79" w:name="_Toc440632097"/>
      <w:bookmarkStart w:id="80" w:name="_Toc440875918"/>
      <w:bookmarkStart w:id="81" w:name="_Toc441130946"/>
      <w:bookmarkStart w:id="82"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2"/>
      <w:bookmarkEnd w:id="73"/>
      <w:bookmarkEnd w:id="74"/>
      <w:bookmarkEnd w:id="75"/>
      <w:bookmarkEnd w:id="76"/>
      <w:bookmarkEnd w:id="77"/>
      <w:bookmarkEnd w:id="78"/>
      <w:bookmarkEnd w:id="79"/>
      <w:bookmarkEnd w:id="80"/>
      <w:bookmarkEnd w:id="81"/>
      <w:bookmarkEnd w:id="82"/>
    </w:p>
    <w:p w:rsidR="00953802" w:rsidRPr="003303E9" w:rsidRDefault="00953802" w:rsidP="00953802">
      <w:pPr>
        <w:pStyle w:val="2"/>
        <w:tabs>
          <w:tab w:val="clear" w:pos="1700"/>
          <w:tab w:val="left" w:pos="567"/>
        </w:tabs>
        <w:spacing w:line="264" w:lineRule="auto"/>
      </w:pPr>
      <w:bookmarkStart w:id="83" w:name="_Toc447269762"/>
      <w:r w:rsidRPr="003303E9">
        <w:rPr>
          <w:bCs w:val="0"/>
        </w:rPr>
        <w:t>Антикоррупционная оговорка, включаемая в проект договора</w:t>
      </w:r>
      <w:bookmarkEnd w:id="83"/>
    </w:p>
    <w:p w:rsidR="00953802" w:rsidRPr="003303E9" w:rsidRDefault="0094713A" w:rsidP="0094713A">
      <w:pPr>
        <w:pStyle w:val="3"/>
        <w:ind w:left="0" w:firstLine="709"/>
        <w:jc w:val="both"/>
        <w:rPr>
          <w:b w:val="0"/>
        </w:rPr>
      </w:pPr>
      <w:bookmarkStart w:id="84" w:name="_Toc439238157"/>
      <w:bookmarkStart w:id="85" w:name="_Toc439252709"/>
      <w:bookmarkStart w:id="86" w:name="_Toc439323567"/>
      <w:bookmarkStart w:id="87" w:name="_Toc439323683"/>
      <w:bookmarkStart w:id="88" w:name="_Toc440357081"/>
      <w:bookmarkStart w:id="89" w:name="_Toc440359636"/>
      <w:bookmarkStart w:id="90" w:name="_Toc440632099"/>
      <w:bookmarkStart w:id="91" w:name="_Toc440875920"/>
      <w:bookmarkStart w:id="92" w:name="_Toc441130948"/>
      <w:bookmarkStart w:id="93"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4"/>
      <w:bookmarkEnd w:id="85"/>
      <w:bookmarkEnd w:id="86"/>
      <w:bookmarkEnd w:id="87"/>
      <w:bookmarkEnd w:id="88"/>
      <w:bookmarkEnd w:id="89"/>
      <w:bookmarkEnd w:id="90"/>
      <w:bookmarkEnd w:id="91"/>
      <w:bookmarkEnd w:id="92"/>
      <w:bookmarkEnd w:id="93"/>
    </w:p>
    <w:p w:rsidR="0094713A" w:rsidRPr="003303E9" w:rsidRDefault="0094713A" w:rsidP="0094713A">
      <w:pPr>
        <w:pStyle w:val="3"/>
        <w:ind w:left="0" w:firstLine="709"/>
        <w:jc w:val="both"/>
        <w:rPr>
          <w:b w:val="0"/>
        </w:rPr>
      </w:pPr>
      <w:bookmarkStart w:id="94" w:name="_Toc439238158"/>
      <w:bookmarkStart w:id="95" w:name="_Toc439252710"/>
      <w:bookmarkStart w:id="96" w:name="_Toc439323568"/>
      <w:bookmarkStart w:id="97" w:name="_Toc439323684"/>
      <w:bookmarkStart w:id="98" w:name="_Toc440357082"/>
      <w:bookmarkStart w:id="99" w:name="_Toc440359637"/>
      <w:bookmarkStart w:id="100" w:name="_Toc440632100"/>
      <w:bookmarkStart w:id="101" w:name="_Toc440875921"/>
      <w:bookmarkStart w:id="102" w:name="_Toc441130949"/>
      <w:bookmarkStart w:id="103"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4"/>
      <w:bookmarkEnd w:id="95"/>
      <w:bookmarkEnd w:id="96"/>
      <w:bookmarkEnd w:id="97"/>
      <w:bookmarkEnd w:id="98"/>
      <w:bookmarkEnd w:id="99"/>
      <w:bookmarkEnd w:id="100"/>
      <w:bookmarkEnd w:id="101"/>
      <w:bookmarkEnd w:id="102"/>
      <w:bookmarkEnd w:id="103"/>
    </w:p>
    <w:p w:rsidR="0094713A" w:rsidRPr="003303E9" w:rsidRDefault="0094713A" w:rsidP="0094713A">
      <w:pPr>
        <w:pStyle w:val="3"/>
        <w:ind w:left="0" w:firstLine="709"/>
        <w:jc w:val="both"/>
        <w:rPr>
          <w:b w:val="0"/>
        </w:rPr>
      </w:pPr>
      <w:bookmarkStart w:id="104" w:name="_Toc439238159"/>
      <w:bookmarkStart w:id="105" w:name="_Toc439252711"/>
      <w:bookmarkStart w:id="106" w:name="_Toc439323569"/>
      <w:bookmarkStart w:id="107" w:name="_Toc439323685"/>
      <w:bookmarkStart w:id="108" w:name="_Ref440270867"/>
      <w:bookmarkStart w:id="109" w:name="_Toc440357083"/>
      <w:bookmarkStart w:id="110" w:name="_Toc440359638"/>
      <w:bookmarkStart w:id="111" w:name="_Toc440632101"/>
      <w:bookmarkStart w:id="112" w:name="_Toc440875922"/>
      <w:bookmarkStart w:id="113" w:name="_Toc441130950"/>
      <w:bookmarkStart w:id="114" w:name="_Toc447269765"/>
      <w:r w:rsidRPr="003303E9">
        <w:rPr>
          <w:b w:val="0"/>
        </w:rPr>
        <w:t>Текст Антикоррупционной оговорки:</w:t>
      </w:r>
      <w:bookmarkEnd w:id="104"/>
      <w:bookmarkEnd w:id="105"/>
      <w:bookmarkEnd w:id="106"/>
      <w:bookmarkEnd w:id="107"/>
      <w:bookmarkEnd w:id="108"/>
      <w:bookmarkEnd w:id="109"/>
      <w:bookmarkEnd w:id="110"/>
      <w:bookmarkEnd w:id="111"/>
      <w:bookmarkEnd w:id="112"/>
      <w:bookmarkEnd w:id="113"/>
      <w:bookmarkEnd w:id="11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5" w:name="_Ref303622434"/>
      <w:bookmarkStart w:id="116" w:name="_Ref303624273"/>
      <w:bookmarkStart w:id="117" w:name="_Ref303682476"/>
      <w:bookmarkStart w:id="118" w:name="_Ref303683017"/>
      <w:bookmarkEnd w:id="115"/>
      <w:bookmarkEnd w:id="116"/>
      <w:bookmarkEnd w:id="117"/>
      <w:bookmarkEnd w:id="118"/>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9" w:name="_Ref303711222"/>
      <w:bookmarkStart w:id="120" w:name="_Ref311232052"/>
      <w:bookmarkStart w:id="121"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9"/>
      <w:r w:rsidR="00D51A0B" w:rsidRPr="00E71A48">
        <w:rPr>
          <w:szCs w:val="24"/>
        </w:rPr>
        <w:t>Заявок</w:t>
      </w:r>
      <w:bookmarkEnd w:id="120"/>
      <w:bookmarkEnd w:id="121"/>
    </w:p>
    <w:p w:rsidR="00717F60" w:rsidRPr="00E71A48" w:rsidRDefault="00717F60" w:rsidP="00E71A48">
      <w:pPr>
        <w:pStyle w:val="2"/>
        <w:tabs>
          <w:tab w:val="clear" w:pos="1700"/>
          <w:tab w:val="left" w:pos="567"/>
        </w:tabs>
        <w:spacing w:line="264" w:lineRule="auto"/>
      </w:pPr>
      <w:bookmarkStart w:id="122" w:name="_Toc447269767"/>
      <w:r w:rsidRPr="00E71A48">
        <w:t xml:space="preserve">Общий порядок проведения </w:t>
      </w:r>
      <w:r w:rsidR="00440928" w:rsidRPr="00E71A48">
        <w:t>З</w:t>
      </w:r>
      <w:r w:rsidRPr="00E71A48">
        <w:t>апроса предложений</w:t>
      </w:r>
      <w:bookmarkEnd w:id="122"/>
    </w:p>
    <w:p w:rsidR="00717F60" w:rsidRPr="00E71A48" w:rsidRDefault="00717F60" w:rsidP="00953802">
      <w:pPr>
        <w:pStyle w:val="3"/>
        <w:rPr>
          <w:bCs w:val="0"/>
          <w:szCs w:val="24"/>
        </w:rPr>
      </w:pPr>
      <w:bookmarkStart w:id="123" w:name="_Toc439323688"/>
      <w:bookmarkStart w:id="124" w:name="_Toc440357086"/>
      <w:bookmarkStart w:id="125" w:name="_Toc440359641"/>
      <w:bookmarkStart w:id="126" w:name="_Toc440632104"/>
      <w:bookmarkStart w:id="127" w:name="_Toc440875925"/>
      <w:bookmarkStart w:id="128" w:name="_Toc441130953"/>
      <w:bookmarkStart w:id="129" w:name="_Toc447269768"/>
      <w:r w:rsidRPr="00E71A48">
        <w:rPr>
          <w:szCs w:val="24"/>
        </w:rPr>
        <w:t>Запрос</w:t>
      </w:r>
      <w:r w:rsidRPr="00E71A48">
        <w:rPr>
          <w:bCs w:val="0"/>
          <w:szCs w:val="24"/>
        </w:rPr>
        <w:t xml:space="preserve"> предложений проводится в следующем порядке:</w:t>
      </w:r>
      <w:bookmarkEnd w:id="123"/>
      <w:bookmarkEnd w:id="124"/>
      <w:bookmarkEnd w:id="125"/>
      <w:bookmarkEnd w:id="126"/>
      <w:bookmarkEnd w:id="127"/>
      <w:bookmarkEnd w:id="128"/>
      <w:bookmarkEnd w:id="12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708A7">
        <w:fldChar w:fldCharType="begin"/>
      </w:r>
      <w:r w:rsidR="005708A7">
        <w:instrText xml:space="preserve"> REF _Ref305973033 \r \h  \* MERGEFORMAT </w:instrText>
      </w:r>
      <w:r w:rsidR="005708A7">
        <w:fldChar w:fldCharType="separate"/>
      </w:r>
      <w:r w:rsidR="00622B69" w:rsidRPr="00622B69">
        <w:rPr>
          <w:bCs w:val="0"/>
          <w:sz w:val="24"/>
          <w:szCs w:val="24"/>
        </w:rPr>
        <w:t>3.2</w:t>
      </w:r>
      <w:r w:rsidR="005708A7">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708A7">
        <w:fldChar w:fldCharType="begin"/>
      </w:r>
      <w:r w:rsidR="005708A7">
        <w:instrText xml:space="preserve"> REF _Ref305973147 \r \h  \* MERGEFORMAT </w:instrText>
      </w:r>
      <w:r w:rsidR="005708A7">
        <w:fldChar w:fldCharType="separate"/>
      </w:r>
      <w:r w:rsidR="00622B69" w:rsidRPr="00622B69">
        <w:rPr>
          <w:bCs w:val="0"/>
          <w:sz w:val="24"/>
          <w:szCs w:val="24"/>
        </w:rPr>
        <w:t>3.3</w:t>
      </w:r>
      <w:r w:rsidR="005708A7">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28_922829174"/>
      <w:bookmarkEnd w:id="13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5708A7">
        <w:fldChar w:fldCharType="begin"/>
      </w:r>
      <w:r w:rsidR="005708A7">
        <w:instrText xml:space="preserve"> REF _Ref305973214 \r \h  \* MERGEFORMAT </w:instrText>
      </w:r>
      <w:r w:rsidR="005708A7">
        <w:fldChar w:fldCharType="separate"/>
      </w:r>
      <w:r w:rsidR="00622B69" w:rsidRPr="00622B69">
        <w:rPr>
          <w:bCs w:val="0"/>
          <w:sz w:val="24"/>
          <w:szCs w:val="24"/>
        </w:rPr>
        <w:t>3.4</w:t>
      </w:r>
      <w:r w:rsidR="005708A7">
        <w:fldChar w:fldCharType="end"/>
      </w:r>
      <w:r w:rsidR="00096E9D" w:rsidRPr="00E71A48">
        <w:rPr>
          <w:bCs w:val="0"/>
          <w:sz w:val="24"/>
          <w:szCs w:val="24"/>
        </w:rPr>
        <w:t xml:space="preserve">, </w:t>
      </w:r>
      <w:r w:rsidR="005708A7">
        <w:fldChar w:fldCharType="begin"/>
      </w:r>
      <w:r w:rsidR="005708A7">
        <w:instrText xml:space="preserve"> REF _Ref303683883 \r \h  \* MERGEFORMAT </w:instrText>
      </w:r>
      <w:r w:rsidR="005708A7">
        <w:fldChar w:fldCharType="separate"/>
      </w:r>
      <w:r w:rsidR="00622B69" w:rsidRPr="00622B69">
        <w:rPr>
          <w:bCs w:val="0"/>
          <w:sz w:val="24"/>
          <w:szCs w:val="24"/>
        </w:rPr>
        <w:t>3.5</w:t>
      </w:r>
      <w:r w:rsidR="005708A7">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2_922829174"/>
      <w:bookmarkEnd w:id="13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708A7">
        <w:fldChar w:fldCharType="begin"/>
      </w:r>
      <w:r w:rsidR="005708A7">
        <w:instrText xml:space="preserve"> REF _Ref305973250 \r \h  \* MERGEFORMAT </w:instrText>
      </w:r>
      <w:r w:rsidR="005708A7">
        <w:fldChar w:fldCharType="separate"/>
      </w:r>
      <w:r w:rsidR="00622B69" w:rsidRPr="00622B69">
        <w:rPr>
          <w:bCs w:val="0"/>
          <w:sz w:val="24"/>
          <w:szCs w:val="24"/>
        </w:rPr>
        <w:t>3.5</w:t>
      </w:r>
      <w:r w:rsidR="00622B69">
        <w:t>.1</w:t>
      </w:r>
      <w:r w:rsidR="005708A7">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4_922829174"/>
      <w:bookmarkEnd w:id="13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708A7">
        <w:fldChar w:fldCharType="begin"/>
      </w:r>
      <w:r w:rsidR="005708A7">
        <w:instrText xml:space="preserve"> REF _Ref303250967 \r \h  \* MERGEFORMAT </w:instrText>
      </w:r>
      <w:r w:rsidR="005708A7">
        <w:fldChar w:fldCharType="separate"/>
      </w:r>
      <w:r w:rsidR="00622B69" w:rsidRPr="00622B69">
        <w:rPr>
          <w:bCs w:val="0"/>
          <w:sz w:val="24"/>
          <w:szCs w:val="24"/>
        </w:rPr>
        <w:t>3.7</w:t>
      </w:r>
      <w:r w:rsidR="005708A7">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3" w:name="__RefNumPara__836_922829174"/>
      <w:bookmarkEnd w:id="13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_Ref303681924 \r \h  \* MERGEFORMAT </w:instrText>
      </w:r>
      <w:r w:rsidR="005708A7">
        <w:fldChar w:fldCharType="separate"/>
      </w:r>
      <w:r w:rsidR="00622B69" w:rsidRPr="00622B69">
        <w:rPr>
          <w:bCs w:val="0"/>
          <w:sz w:val="24"/>
          <w:szCs w:val="24"/>
        </w:rPr>
        <w:t>3.8</w:t>
      </w:r>
      <w:r w:rsidR="005708A7">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708A7">
        <w:fldChar w:fldCharType="begin"/>
      </w:r>
      <w:r w:rsidR="005708A7">
        <w:instrText xml:space="preserve"> REF _Ref303683929 \r \h  \* MERGEFORMAT </w:instrText>
      </w:r>
      <w:r w:rsidR="005708A7">
        <w:fldChar w:fldCharType="separate"/>
      </w:r>
      <w:r w:rsidR="00622B69" w:rsidRPr="00622B69">
        <w:rPr>
          <w:bCs w:val="0"/>
          <w:sz w:val="24"/>
          <w:szCs w:val="24"/>
        </w:rPr>
        <w:t>3.10</w:t>
      </w:r>
      <w:r w:rsidR="005708A7">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708A7">
        <w:fldChar w:fldCharType="begin"/>
      </w:r>
      <w:r w:rsidR="005708A7">
        <w:instrText xml:space="preserve"> REF _Ref306140410 \r \h  \* MERGEFORMAT </w:instrText>
      </w:r>
      <w:r w:rsidR="005708A7">
        <w:fldChar w:fldCharType="separate"/>
      </w:r>
      <w:r w:rsidR="00622B69" w:rsidRPr="00622B69">
        <w:rPr>
          <w:bCs w:val="0"/>
          <w:sz w:val="24"/>
          <w:szCs w:val="24"/>
        </w:rPr>
        <w:t>3.11</w:t>
      </w:r>
      <w:r w:rsidR="005708A7">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708A7">
        <w:fldChar w:fldCharType="begin"/>
      </w:r>
      <w:r w:rsidR="005708A7">
        <w:instrText xml:space="preserve"> REF _Ref306140451 \r \h  \* MERGEFORMAT </w:instrText>
      </w:r>
      <w:r w:rsidR="005708A7">
        <w:fldChar w:fldCharType="separate"/>
      </w:r>
      <w:r w:rsidR="00622B69" w:rsidRPr="00622B69">
        <w:rPr>
          <w:bCs w:val="0"/>
          <w:sz w:val="24"/>
          <w:szCs w:val="24"/>
        </w:rPr>
        <w:t>3.12</w:t>
      </w:r>
      <w:r w:rsidR="005708A7">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4" w:name="_Toc439323689"/>
      <w:bookmarkStart w:id="135" w:name="_Toc440357087"/>
      <w:bookmarkStart w:id="136" w:name="_Toc440359642"/>
      <w:bookmarkStart w:id="137" w:name="_Toc440632105"/>
      <w:bookmarkStart w:id="138" w:name="_Toc440875926"/>
      <w:bookmarkStart w:id="139" w:name="_Toc441130954"/>
      <w:bookmarkStart w:id="140"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4"/>
      <w:bookmarkEnd w:id="135"/>
      <w:bookmarkEnd w:id="136"/>
      <w:bookmarkEnd w:id="137"/>
      <w:bookmarkEnd w:id="138"/>
      <w:bookmarkEnd w:id="139"/>
      <w:bookmarkEnd w:id="14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1" w:name="_Ref303250835"/>
      <w:bookmarkStart w:id="142" w:name="_Ref305973033"/>
      <w:bookmarkStart w:id="143" w:name="_Toc447269770"/>
      <w:bookmarkStart w:id="14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1"/>
      <w:r w:rsidRPr="00E71A48">
        <w:t xml:space="preserve"> по запросу предложений</w:t>
      </w:r>
      <w:bookmarkEnd w:id="142"/>
      <w:bookmarkEnd w:id="14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708A7">
        <w:fldChar w:fldCharType="begin"/>
      </w:r>
      <w:r w:rsidR="005708A7">
        <w:instrText xml:space="preserve"> REF _Ref302563524 \n \h  \* MERGEFORMAT </w:instrText>
      </w:r>
      <w:r w:rsidR="005708A7">
        <w:fldChar w:fldCharType="separate"/>
      </w:r>
      <w:r w:rsidR="00622B69" w:rsidRPr="00622B69">
        <w:rPr>
          <w:sz w:val="24"/>
          <w:szCs w:val="24"/>
        </w:rPr>
        <w:t>1.1.1</w:t>
      </w:r>
      <w:r w:rsidR="005708A7">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5" w:name="__RefNumPara__444_922829174"/>
      <w:bookmarkStart w:id="146" w:name="_Ref191386216"/>
      <w:bookmarkStart w:id="147" w:name="_Ref305973147"/>
      <w:bookmarkStart w:id="148" w:name="_Toc447269771"/>
      <w:bookmarkEnd w:id="144"/>
      <w:bookmarkEnd w:id="145"/>
      <w:r w:rsidRPr="00E71A48">
        <w:lastRenderedPageBreak/>
        <w:t xml:space="preserve">Подготовка </w:t>
      </w:r>
      <w:bookmarkEnd w:id="146"/>
      <w:r w:rsidRPr="00E71A48">
        <w:t>Заявок</w:t>
      </w:r>
      <w:bookmarkEnd w:id="147"/>
      <w:bookmarkEnd w:id="148"/>
    </w:p>
    <w:p w:rsidR="00717F60" w:rsidRPr="00E71A48" w:rsidRDefault="00717F60" w:rsidP="00E71A48">
      <w:pPr>
        <w:pStyle w:val="3"/>
        <w:spacing w:line="264" w:lineRule="auto"/>
        <w:rPr>
          <w:szCs w:val="24"/>
        </w:rPr>
      </w:pPr>
      <w:bookmarkStart w:id="149" w:name="_Ref306114638"/>
      <w:bookmarkStart w:id="150" w:name="_Toc440357090"/>
      <w:bookmarkStart w:id="151" w:name="_Toc440359645"/>
      <w:bookmarkStart w:id="152" w:name="_Toc440632108"/>
      <w:bookmarkStart w:id="153" w:name="_Toc440875929"/>
      <w:bookmarkStart w:id="154" w:name="_Toc441130957"/>
      <w:bookmarkStart w:id="155" w:name="_Toc447269772"/>
      <w:r w:rsidRPr="00E71A48">
        <w:rPr>
          <w:szCs w:val="24"/>
        </w:rPr>
        <w:t xml:space="preserve">Общие требования к </w:t>
      </w:r>
      <w:r w:rsidR="004B5EB3" w:rsidRPr="00E71A48">
        <w:rPr>
          <w:szCs w:val="24"/>
        </w:rPr>
        <w:t>Заявк</w:t>
      </w:r>
      <w:r w:rsidRPr="00E71A48">
        <w:rPr>
          <w:szCs w:val="24"/>
        </w:rPr>
        <w:t>е</w:t>
      </w:r>
      <w:bookmarkEnd w:id="149"/>
      <w:bookmarkEnd w:id="150"/>
      <w:bookmarkEnd w:id="151"/>
      <w:bookmarkEnd w:id="152"/>
      <w:bookmarkEnd w:id="153"/>
      <w:bookmarkEnd w:id="154"/>
      <w:bookmarkEnd w:id="155"/>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_Ref55336310 \r \h  \* MERGEFORMAT </w:instrText>
      </w:r>
      <w:r w:rsidR="005708A7">
        <w:fldChar w:fldCharType="separate"/>
      </w:r>
      <w:r w:rsidR="00622B69" w:rsidRPr="006A1B1E">
        <w:rPr>
          <w:bCs w:val="0"/>
          <w:sz w:val="24"/>
          <w:szCs w:val="24"/>
        </w:rPr>
        <w:t>5.1</w:t>
      </w:r>
      <w:r w:rsidR="005708A7">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5708A7">
        <w:fldChar w:fldCharType="begin"/>
      </w:r>
      <w:r w:rsidR="005708A7">
        <w:instrText xml:space="preserve"> REF _Ref440271072 \r \h  \* MERGEFORMAT </w:instrText>
      </w:r>
      <w:r w:rsidR="005708A7">
        <w:fldChar w:fldCharType="separate"/>
      </w:r>
      <w:r w:rsidR="00622B69" w:rsidRPr="006A1B1E">
        <w:rPr>
          <w:bCs w:val="0"/>
          <w:sz w:val="24"/>
          <w:szCs w:val="24"/>
        </w:rPr>
        <w:t>5.2</w:t>
      </w:r>
      <w:r w:rsidR="005708A7">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5708A7">
        <w:fldChar w:fldCharType="begin"/>
      </w:r>
      <w:r w:rsidR="005708A7">
        <w:instrText xml:space="preserve"> REF _Ref86826666 \r \h  \* MERGEFORMAT </w:instrText>
      </w:r>
      <w:r w:rsidR="005708A7">
        <w:fldChar w:fldCharType="separate"/>
      </w:r>
      <w:r w:rsidR="00622B69" w:rsidRPr="006A1B1E">
        <w:rPr>
          <w:bCs w:val="0"/>
          <w:spacing w:val="-1"/>
          <w:sz w:val="24"/>
          <w:szCs w:val="24"/>
        </w:rPr>
        <w:t>5.3</w:t>
      </w:r>
      <w:r w:rsidR="005708A7">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производителей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5708A7">
        <w:fldChar w:fldCharType="begin"/>
      </w:r>
      <w:r w:rsidR="005708A7">
        <w:instrText xml:space="preserve"> REF _Ref440270984 \r \h  \* MERGEFORMAT </w:instrText>
      </w:r>
      <w:r w:rsidR="005708A7">
        <w:fldChar w:fldCharType="separate"/>
      </w:r>
      <w:r w:rsidR="00622B69" w:rsidRPr="006A1B1E">
        <w:rPr>
          <w:bCs w:val="0"/>
          <w:spacing w:val="-1"/>
          <w:sz w:val="24"/>
          <w:szCs w:val="24"/>
        </w:rPr>
        <w:t>5.10</w:t>
      </w:r>
      <w:r w:rsidR="005708A7">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5708A7">
        <w:fldChar w:fldCharType="begin"/>
      </w:r>
      <w:r w:rsidR="005708A7">
        <w:instrText xml:space="preserve"> REF _Ref440271036 \r \h  \* MERGEFORMAT </w:instrText>
      </w:r>
      <w:r w:rsidR="005708A7">
        <w:fldChar w:fldCharType="separate"/>
      </w:r>
      <w:r w:rsidR="00622B69" w:rsidRPr="006A1B1E">
        <w:rPr>
          <w:bCs w:val="0"/>
          <w:sz w:val="24"/>
          <w:szCs w:val="24"/>
        </w:rPr>
        <w:t>5.4</w:t>
      </w:r>
      <w:r w:rsidR="005708A7">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rPr>
        <w:t>5.5</w:t>
      </w:r>
      <w:r w:rsidR="005708A7">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6"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6"/>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_Ref55336310 \r \h  \* MERGEFORMAT </w:instrText>
      </w:r>
      <w:r w:rsidR="005708A7">
        <w:fldChar w:fldCharType="separate"/>
      </w:r>
      <w:r w:rsidR="00622B69" w:rsidRPr="00622B69">
        <w:rPr>
          <w:bCs w:val="0"/>
          <w:sz w:val="24"/>
          <w:szCs w:val="24"/>
          <w:lang w:eastAsia="ru-RU"/>
        </w:rPr>
        <w:t>5.1</w:t>
      </w:r>
      <w:r w:rsidR="005708A7">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_Ref440274902 \r \h  \* MERGEFORMAT </w:instrText>
      </w:r>
      <w:r w:rsidR="005708A7">
        <w:fldChar w:fldCharType="separate"/>
      </w:r>
      <w:r w:rsidR="00622B69" w:rsidRPr="00622B69">
        <w:rPr>
          <w:bCs w:val="0"/>
          <w:sz w:val="24"/>
          <w:szCs w:val="24"/>
          <w:lang w:eastAsia="ru-RU"/>
        </w:rPr>
        <w:t>5.4</w:t>
      </w:r>
      <w:r w:rsidR="005708A7">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_Ref440274913 \r \h  \* MERGEFORMAT </w:instrText>
      </w:r>
      <w:r w:rsidR="005708A7">
        <w:fldChar w:fldCharType="separate"/>
      </w:r>
      <w:r w:rsidR="00622B69" w:rsidRPr="00622B69">
        <w:rPr>
          <w:bCs w:val="0"/>
          <w:sz w:val="24"/>
          <w:szCs w:val="24"/>
          <w:lang w:eastAsia="ru-RU"/>
        </w:rPr>
        <w:t>5.2</w:t>
      </w:r>
      <w:r w:rsidR="005708A7">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5708A7">
        <w:fldChar w:fldCharType="begin"/>
      </w:r>
      <w:r w:rsidR="005708A7">
        <w:instrText xml:space="preserve"> REF _Ref93264992 \r \h  \* MERGEFORMAT </w:instrText>
      </w:r>
      <w:r w:rsidR="005708A7">
        <w:fldChar w:fldCharType="separate"/>
      </w:r>
      <w:r w:rsidR="00622B69" w:rsidRPr="00622B69">
        <w:rPr>
          <w:bCs w:val="0"/>
          <w:sz w:val="24"/>
          <w:szCs w:val="24"/>
          <w:lang w:eastAsia="ru-RU"/>
        </w:rPr>
        <w:t>5.5</w:t>
      </w:r>
      <w:r w:rsidR="005708A7">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5708A7">
        <w:fldChar w:fldCharType="begin"/>
      </w:r>
      <w:r w:rsidR="005708A7">
        <w:instrText xml:space="preserve"> REF _Ref440279062 \r \h  \* MERGEFORMAT </w:instrText>
      </w:r>
      <w:r w:rsidR="005708A7">
        <w:fldChar w:fldCharType="separate"/>
      </w:r>
      <w:r w:rsidR="00622B69" w:rsidRPr="00622B69">
        <w:rPr>
          <w:sz w:val="24"/>
          <w:szCs w:val="24"/>
        </w:rPr>
        <w:t>б)</w:t>
      </w:r>
      <w:r w:rsidR="005708A7">
        <w:fldChar w:fldCharType="end"/>
      </w:r>
      <w:r w:rsidR="00F958E8" w:rsidRPr="00F958E8">
        <w:rPr>
          <w:sz w:val="24"/>
          <w:szCs w:val="24"/>
        </w:rPr>
        <w:t xml:space="preserve">, </w:t>
      </w:r>
      <w:r w:rsidR="005708A7">
        <w:fldChar w:fldCharType="begin"/>
      </w:r>
      <w:r w:rsidR="005708A7">
        <w:instrText xml:space="preserve"> REF _Ref440372460 \r \h  \* MERGEFORMAT </w:instrText>
      </w:r>
      <w:r w:rsidR="005708A7">
        <w:fldChar w:fldCharType="separate"/>
      </w:r>
      <w:r w:rsidR="00622B69" w:rsidRPr="00622B69">
        <w:rPr>
          <w:sz w:val="24"/>
          <w:szCs w:val="24"/>
        </w:rPr>
        <w:t>д)</w:t>
      </w:r>
      <w:r w:rsidR="005708A7">
        <w:fldChar w:fldCharType="end"/>
      </w:r>
      <w:r w:rsidR="00F958E8" w:rsidRPr="00F958E8">
        <w:rPr>
          <w:sz w:val="24"/>
          <w:szCs w:val="24"/>
        </w:rPr>
        <w:t xml:space="preserve">, </w:t>
      </w:r>
      <w:r w:rsidR="005708A7">
        <w:fldChar w:fldCharType="begin"/>
      </w:r>
      <w:r w:rsidR="005708A7">
        <w:instrText xml:space="preserve"> REF _Ref440372474 \r \h  \* MERGEFORMAT </w:instrText>
      </w:r>
      <w:r w:rsidR="005708A7">
        <w:fldChar w:fldCharType="separate"/>
      </w:r>
      <w:r w:rsidR="00622B69" w:rsidRPr="00622B69">
        <w:rPr>
          <w:sz w:val="24"/>
          <w:szCs w:val="24"/>
        </w:rPr>
        <w:t>м)</w:t>
      </w:r>
      <w:r w:rsidR="005708A7">
        <w:fldChar w:fldCharType="end"/>
      </w:r>
      <w:r w:rsidR="00F958E8" w:rsidRPr="00F958E8">
        <w:rPr>
          <w:sz w:val="24"/>
          <w:szCs w:val="24"/>
        </w:rPr>
        <w:t xml:space="preserve">, </w:t>
      </w:r>
      <w:r w:rsidR="005708A7">
        <w:fldChar w:fldCharType="begin"/>
      </w:r>
      <w:r w:rsidR="005708A7">
        <w:instrText xml:space="preserve"> REF _Ref440372477 \r \h  \* MERGEFORMAT </w:instrText>
      </w:r>
      <w:r w:rsidR="005708A7">
        <w:fldChar w:fldCharType="separate"/>
      </w:r>
      <w:r w:rsidR="00622B69" w:rsidRPr="00622B69">
        <w:rPr>
          <w:sz w:val="24"/>
          <w:szCs w:val="24"/>
        </w:rPr>
        <w:t>н)</w:t>
      </w:r>
      <w:r w:rsidR="005708A7">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5708A7">
        <w:fldChar w:fldCharType="begin"/>
      </w:r>
      <w:r w:rsidR="005708A7">
        <w:instrText xml:space="preserve"> REF _Ref440274961 \r \h  \* MERGEFORMAT </w:instrText>
      </w:r>
      <w:r w:rsidR="005708A7">
        <w:fldChar w:fldCharType="separate"/>
      </w:r>
      <w:r w:rsidR="00622B69" w:rsidRPr="00622B69">
        <w:rPr>
          <w:bCs w:val="0"/>
          <w:sz w:val="24"/>
          <w:szCs w:val="24"/>
        </w:rPr>
        <w:t>5.15</w:t>
      </w:r>
      <w:r w:rsidR="005708A7">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5708A7">
        <w:fldChar w:fldCharType="begin"/>
      </w:r>
      <w:r w:rsidR="005708A7">
        <w:instrText xml:space="preserve"> REF _Ref440274659 \r \h  \* MERGEFORMAT </w:instrText>
      </w:r>
      <w:r w:rsidR="005708A7">
        <w:fldChar w:fldCharType="separate"/>
      </w:r>
      <w:r w:rsidR="00622B69" w:rsidRPr="00622B69">
        <w:rPr>
          <w:bCs w:val="0"/>
          <w:sz w:val="24"/>
          <w:szCs w:val="24"/>
        </w:rPr>
        <w:t>5.9</w:t>
      </w:r>
      <w:r w:rsidR="005708A7">
        <w:fldChar w:fldCharType="end"/>
      </w:r>
      <w:r w:rsidRPr="00CF7D45">
        <w:rPr>
          <w:bCs w:val="0"/>
          <w:sz w:val="24"/>
          <w:szCs w:val="24"/>
        </w:rPr>
        <w:t xml:space="preserve">, </w:t>
      </w:r>
      <w:r w:rsidR="005708A7">
        <w:fldChar w:fldCharType="begin"/>
      </w:r>
      <w:r w:rsidR="005708A7">
        <w:instrText xml:space="preserve"> REF _Ref440274733 \r \h  \* MERGEFORMAT </w:instrText>
      </w:r>
      <w:r w:rsidR="005708A7">
        <w:fldChar w:fldCharType="separate"/>
      </w:r>
      <w:r w:rsidR="00622B69" w:rsidRPr="00622B69">
        <w:rPr>
          <w:bCs w:val="0"/>
          <w:sz w:val="24"/>
          <w:szCs w:val="24"/>
        </w:rPr>
        <w:t>5.11</w:t>
      </w:r>
      <w:r w:rsidR="005708A7">
        <w:fldChar w:fldCharType="end"/>
      </w:r>
      <w:r w:rsidRPr="00CF7D45">
        <w:rPr>
          <w:bCs w:val="0"/>
          <w:sz w:val="24"/>
          <w:szCs w:val="24"/>
        </w:rPr>
        <w:t xml:space="preserve">, </w:t>
      </w:r>
      <w:r w:rsidR="005708A7">
        <w:fldChar w:fldCharType="begin"/>
      </w:r>
      <w:r w:rsidR="005708A7">
        <w:instrText xml:space="preserve"> REF _Ref440274744 \r \h  \* MERGEFORMAT </w:instrText>
      </w:r>
      <w:r w:rsidR="005708A7">
        <w:fldChar w:fldCharType="separate"/>
      </w:r>
      <w:r w:rsidR="00622B69" w:rsidRPr="00622B69">
        <w:rPr>
          <w:bCs w:val="0"/>
          <w:sz w:val="24"/>
          <w:szCs w:val="24"/>
        </w:rPr>
        <w:t>5.12</w:t>
      </w:r>
      <w:r w:rsidR="005708A7">
        <w:fldChar w:fldCharType="end"/>
      </w:r>
      <w:r w:rsidRPr="00CF7D45">
        <w:rPr>
          <w:bCs w:val="0"/>
          <w:sz w:val="24"/>
          <w:szCs w:val="24"/>
        </w:rPr>
        <w:t xml:space="preserve">, </w:t>
      </w:r>
      <w:r w:rsidR="005708A7">
        <w:fldChar w:fldCharType="begin"/>
      </w:r>
      <w:r w:rsidR="005708A7">
        <w:instrText xml:space="preserve"> REF _Ref440274756 \r \h  \* MERGEFORMAT </w:instrText>
      </w:r>
      <w:r w:rsidR="005708A7">
        <w:fldChar w:fldCharType="separate"/>
      </w:r>
      <w:r w:rsidR="00622B69" w:rsidRPr="00622B69">
        <w:rPr>
          <w:bCs w:val="0"/>
          <w:sz w:val="24"/>
          <w:szCs w:val="24"/>
        </w:rPr>
        <w:t>5.14</w:t>
      </w:r>
      <w:r w:rsidR="005708A7">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5708A7">
        <w:fldChar w:fldCharType="begin"/>
      </w:r>
      <w:r w:rsidR="005708A7">
        <w:instrText xml:space="preserve"> REF _Ref306005578 \r \h  \* MERGEFORMAT </w:instrText>
      </w:r>
      <w:r w:rsidR="005708A7">
        <w:fldChar w:fldCharType="separate"/>
      </w:r>
      <w:r w:rsidR="00622B69" w:rsidRPr="00622B69">
        <w:rPr>
          <w:bCs w:val="0"/>
          <w:sz w:val="24"/>
          <w:szCs w:val="24"/>
        </w:rPr>
        <w:t>3.3.8.3</w:t>
      </w:r>
      <w:r w:rsidR="005708A7">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_Ref86826666 \r \h  \* MERGEFORMAT </w:instrText>
      </w:r>
      <w:r w:rsidR="005708A7">
        <w:fldChar w:fldCharType="separate"/>
      </w:r>
      <w:r w:rsidR="00622B69" w:rsidRPr="00622B69">
        <w:rPr>
          <w:bCs w:val="0"/>
          <w:sz w:val="24"/>
          <w:szCs w:val="24"/>
          <w:lang w:eastAsia="ru-RU"/>
        </w:rPr>
        <w:t>5.3</w:t>
      </w:r>
      <w:r w:rsidR="005708A7">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5708A7">
        <w:fldChar w:fldCharType="begin"/>
      </w:r>
      <w:r w:rsidR="005708A7">
        <w:instrText xml:space="preserve"> REF _Ref440275030 \r \h  \* MERGEFORMAT </w:instrText>
      </w:r>
      <w:r w:rsidR="005708A7">
        <w:fldChar w:fldCharType="separate"/>
      </w:r>
      <w:r w:rsidR="00622B69" w:rsidRPr="00622B69">
        <w:rPr>
          <w:bCs w:val="0"/>
          <w:sz w:val="24"/>
          <w:szCs w:val="24"/>
          <w:lang w:eastAsia="ru-RU"/>
        </w:rPr>
        <w:t>5.10</w:t>
      </w:r>
      <w:r w:rsidR="005708A7">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7"/>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5708A7">
        <w:fldChar w:fldCharType="begin"/>
      </w:r>
      <w:r w:rsidR="005708A7">
        <w:instrText xml:space="preserve"> REF _Ref440270602 \r \h  \* MERGEFORMAT </w:instrText>
      </w:r>
      <w:r w:rsidR="005708A7">
        <w:fldChar w:fldCharType="separate"/>
      </w:r>
      <w:r w:rsidR="00622B69">
        <w:t>5</w:t>
      </w:r>
      <w:r w:rsidR="005708A7">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5708A7">
        <w:fldChar w:fldCharType="begin"/>
      </w:r>
      <w:r w:rsidR="005708A7">
        <w:instrText xml:space="preserve"> REF _Ref191386419 \n \h  \* MERGEFORMAT </w:instrText>
      </w:r>
      <w:r w:rsidR="005708A7">
        <w:fldChar w:fldCharType="separate"/>
      </w:r>
      <w:r w:rsidR="00622B69" w:rsidRPr="00622B69">
        <w:rPr>
          <w:bCs w:val="0"/>
          <w:sz w:val="24"/>
          <w:szCs w:val="24"/>
        </w:rPr>
        <w:t>3.3.2</w:t>
      </w:r>
      <w:r w:rsidR="005708A7">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8" w:name="_Ref55279015"/>
      <w:bookmarkStart w:id="159"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8"/>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60"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9"/>
      <w:bookmarkEnd w:id="16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1"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61"/>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2" w:name="_Ref115076752"/>
      <w:bookmarkStart w:id="163" w:name="_Ref191386109"/>
      <w:bookmarkStart w:id="164" w:name="_Ref191386419"/>
      <w:bookmarkStart w:id="165" w:name="_Toc440357091"/>
      <w:bookmarkStart w:id="166" w:name="_Toc440359646"/>
      <w:bookmarkStart w:id="167" w:name="_Toc440632109"/>
      <w:bookmarkStart w:id="168" w:name="_Toc440875930"/>
      <w:bookmarkStart w:id="169" w:name="_Toc441130958"/>
      <w:bookmarkStart w:id="170"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2"/>
      <w:bookmarkEnd w:id="163"/>
      <w:bookmarkEnd w:id="164"/>
      <w:r w:rsidRPr="00E71A48">
        <w:rPr>
          <w:szCs w:val="24"/>
        </w:rPr>
        <w:t>ЭТП</w:t>
      </w:r>
      <w:bookmarkEnd w:id="165"/>
      <w:bookmarkEnd w:id="166"/>
      <w:bookmarkEnd w:id="167"/>
      <w:bookmarkEnd w:id="168"/>
      <w:bookmarkEnd w:id="169"/>
      <w:bookmarkEnd w:id="17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1" w:name="_Ref115076807"/>
      <w:bookmarkStart w:id="172" w:name="_Toc440357092"/>
      <w:bookmarkStart w:id="173" w:name="_Toc440359647"/>
      <w:bookmarkStart w:id="174" w:name="_Toc440632110"/>
      <w:bookmarkStart w:id="175" w:name="_Toc440875931"/>
      <w:bookmarkStart w:id="176" w:name="_Toc441130959"/>
      <w:bookmarkStart w:id="177"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1"/>
      <w:bookmarkEnd w:id="172"/>
      <w:bookmarkEnd w:id="173"/>
      <w:bookmarkEnd w:id="174"/>
      <w:bookmarkEnd w:id="175"/>
      <w:bookmarkEnd w:id="176"/>
      <w:bookmarkEnd w:id="177"/>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8"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_Ref442187883 \r \h  \* MERGEFORMAT </w:instrText>
      </w:r>
      <w:r w:rsidR="005708A7">
        <w:fldChar w:fldCharType="separate"/>
      </w:r>
      <w:r w:rsidR="00622B69" w:rsidRPr="00622B69">
        <w:rPr>
          <w:sz w:val="24"/>
          <w:szCs w:val="24"/>
        </w:rPr>
        <w:t>5.16</w:t>
      </w:r>
      <w:r w:rsidR="005708A7">
        <w:fldChar w:fldCharType="end"/>
      </w:r>
      <w:r w:rsidR="008D1B83" w:rsidRPr="008D1B83">
        <w:rPr>
          <w:color w:val="000000"/>
          <w:sz w:val="24"/>
          <w:szCs w:val="24"/>
        </w:rPr>
        <w:t>.</w:t>
      </w:r>
      <w:bookmarkEnd w:id="178"/>
    </w:p>
    <w:p w:rsidR="00717F60" w:rsidRPr="00E71A48" w:rsidRDefault="00717F60" w:rsidP="00E71A48">
      <w:pPr>
        <w:pStyle w:val="3"/>
        <w:spacing w:line="264" w:lineRule="auto"/>
        <w:rPr>
          <w:szCs w:val="24"/>
        </w:rPr>
      </w:pPr>
      <w:bookmarkStart w:id="179" w:name="_Ref306008743"/>
      <w:bookmarkStart w:id="180" w:name="_Toc440357093"/>
      <w:bookmarkStart w:id="181" w:name="_Toc440359648"/>
      <w:bookmarkStart w:id="182" w:name="_Toc440632111"/>
      <w:bookmarkStart w:id="183" w:name="_Toc440875932"/>
      <w:bookmarkStart w:id="184" w:name="_Toc441130960"/>
      <w:bookmarkStart w:id="185"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9"/>
      <w:bookmarkEnd w:id="180"/>
      <w:bookmarkEnd w:id="181"/>
      <w:bookmarkEnd w:id="182"/>
      <w:bookmarkEnd w:id="183"/>
      <w:bookmarkEnd w:id="184"/>
      <w:bookmarkEnd w:id="185"/>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6"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6"/>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7" w:name="_Toc440357094"/>
      <w:bookmarkStart w:id="188" w:name="_Toc440359649"/>
      <w:bookmarkStart w:id="189" w:name="_Toc440632112"/>
      <w:bookmarkStart w:id="190" w:name="_Toc440875933"/>
      <w:bookmarkStart w:id="191" w:name="_Toc441130961"/>
      <w:bookmarkStart w:id="192" w:name="_Toc447269776"/>
      <w:r w:rsidRPr="00E71A48">
        <w:rPr>
          <w:szCs w:val="24"/>
        </w:rPr>
        <w:t xml:space="preserve">Требования к языку </w:t>
      </w:r>
      <w:r w:rsidR="004B5EB3" w:rsidRPr="00E71A48">
        <w:rPr>
          <w:szCs w:val="24"/>
        </w:rPr>
        <w:t>Заявк</w:t>
      </w:r>
      <w:r w:rsidRPr="00E71A48">
        <w:rPr>
          <w:szCs w:val="24"/>
        </w:rPr>
        <w:t>и</w:t>
      </w:r>
      <w:bookmarkEnd w:id="187"/>
      <w:bookmarkEnd w:id="188"/>
      <w:bookmarkEnd w:id="189"/>
      <w:bookmarkEnd w:id="190"/>
      <w:bookmarkEnd w:id="191"/>
      <w:bookmarkEnd w:id="192"/>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3" w:name="_Toc440357095"/>
      <w:bookmarkStart w:id="194" w:name="_Toc440359650"/>
      <w:bookmarkStart w:id="195" w:name="_Toc440632113"/>
      <w:bookmarkStart w:id="196" w:name="_Toc440875934"/>
      <w:bookmarkStart w:id="197" w:name="_Toc441130962"/>
      <w:bookmarkStart w:id="198" w:name="_Toc447269777"/>
      <w:r w:rsidRPr="00E71A48">
        <w:rPr>
          <w:szCs w:val="24"/>
        </w:rPr>
        <w:t xml:space="preserve">Требования к валюте </w:t>
      </w:r>
      <w:r w:rsidR="004B5EB3" w:rsidRPr="00E71A48">
        <w:rPr>
          <w:szCs w:val="24"/>
        </w:rPr>
        <w:t>Заявк</w:t>
      </w:r>
      <w:r w:rsidRPr="00E71A48">
        <w:rPr>
          <w:szCs w:val="24"/>
        </w:rPr>
        <w:t>и</w:t>
      </w:r>
      <w:bookmarkEnd w:id="193"/>
      <w:bookmarkEnd w:id="194"/>
      <w:bookmarkEnd w:id="195"/>
      <w:bookmarkEnd w:id="196"/>
      <w:bookmarkEnd w:id="197"/>
      <w:bookmarkEnd w:id="198"/>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9" w:name="_Toc440357096"/>
      <w:bookmarkStart w:id="200" w:name="_Toc440359651"/>
      <w:bookmarkStart w:id="201" w:name="_Toc440632114"/>
      <w:bookmarkStart w:id="202" w:name="_Toc440875935"/>
      <w:bookmarkStart w:id="203" w:name="_Toc441130963"/>
      <w:bookmarkStart w:id="204" w:name="_Toc447269778"/>
      <w:r w:rsidRPr="00C12FA4">
        <w:rPr>
          <w:szCs w:val="24"/>
        </w:rPr>
        <w:t xml:space="preserve">Начальная (максимальная) цена </w:t>
      </w:r>
      <w:r w:rsidR="00123C70" w:rsidRPr="00C12FA4">
        <w:rPr>
          <w:szCs w:val="24"/>
        </w:rPr>
        <w:t>Договор</w:t>
      </w:r>
      <w:r w:rsidRPr="00C12FA4">
        <w:rPr>
          <w:szCs w:val="24"/>
        </w:rPr>
        <w:t>а</w:t>
      </w:r>
      <w:bookmarkEnd w:id="199"/>
      <w:bookmarkEnd w:id="200"/>
      <w:bookmarkEnd w:id="201"/>
      <w:bookmarkEnd w:id="202"/>
      <w:bookmarkEnd w:id="203"/>
      <w:bookmarkEnd w:id="204"/>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C62A5B" w:rsidP="005708A7">
      <w:pPr>
        <w:widowControl w:val="0"/>
        <w:shd w:val="clear" w:color="auto" w:fill="FFFFFF"/>
        <w:tabs>
          <w:tab w:val="left" w:pos="709"/>
          <w:tab w:val="left" w:pos="1701"/>
        </w:tabs>
        <w:autoSpaceDE w:val="0"/>
        <w:spacing w:after="100" w:line="264" w:lineRule="auto"/>
        <w:ind w:right="17" w:firstLine="709"/>
        <w:rPr>
          <w:bCs w:val="0"/>
          <w:sz w:val="24"/>
          <w:szCs w:val="24"/>
        </w:rPr>
      </w:pPr>
      <w:r>
        <w:rPr>
          <w:b/>
          <w:sz w:val="24"/>
          <w:szCs w:val="24"/>
        </w:rPr>
        <w:t>93 902</w:t>
      </w:r>
      <w:r w:rsidR="00155DAF" w:rsidRPr="005708A7">
        <w:rPr>
          <w:sz w:val="24"/>
          <w:szCs w:val="24"/>
        </w:rPr>
        <w:t xml:space="preserve"> (</w:t>
      </w:r>
      <w:r w:rsidR="00DB38FA" w:rsidRPr="00DB38FA">
        <w:rPr>
          <w:sz w:val="24"/>
          <w:szCs w:val="24"/>
        </w:rPr>
        <w:t>девяност</w:t>
      </w:r>
      <w:r w:rsidR="00DB38FA">
        <w:rPr>
          <w:sz w:val="24"/>
          <w:szCs w:val="24"/>
        </w:rPr>
        <w:t>о три тысячи девятьсот два</w:t>
      </w:r>
      <w:r w:rsidR="00155DAF" w:rsidRPr="005708A7">
        <w:rPr>
          <w:sz w:val="24"/>
          <w:szCs w:val="24"/>
        </w:rPr>
        <w:t>) рубл</w:t>
      </w:r>
      <w:r w:rsidR="00DB38FA">
        <w:rPr>
          <w:sz w:val="24"/>
          <w:szCs w:val="24"/>
        </w:rPr>
        <w:t>я</w:t>
      </w:r>
      <w:r w:rsidR="00155DAF" w:rsidRPr="005708A7">
        <w:rPr>
          <w:sz w:val="24"/>
          <w:szCs w:val="24"/>
        </w:rPr>
        <w:t xml:space="preserve"> 00 копеек РФ, без учета НДС; НДС составляет </w:t>
      </w:r>
      <w:r>
        <w:rPr>
          <w:b/>
          <w:sz w:val="24"/>
          <w:szCs w:val="24"/>
        </w:rPr>
        <w:t>16 902</w:t>
      </w:r>
      <w:r w:rsidR="00155DAF" w:rsidRPr="005708A7">
        <w:rPr>
          <w:sz w:val="24"/>
          <w:szCs w:val="24"/>
        </w:rPr>
        <w:t xml:space="preserve"> (</w:t>
      </w:r>
      <w:r w:rsidR="00DB38FA" w:rsidRPr="00DB38FA">
        <w:rPr>
          <w:sz w:val="24"/>
          <w:szCs w:val="24"/>
        </w:rPr>
        <w:t>шестн</w:t>
      </w:r>
      <w:r w:rsidR="00DB38FA">
        <w:rPr>
          <w:sz w:val="24"/>
          <w:szCs w:val="24"/>
        </w:rPr>
        <w:t>адцать тысяч девятьсот два</w:t>
      </w:r>
      <w:r w:rsidR="00155DAF" w:rsidRPr="005708A7">
        <w:rPr>
          <w:sz w:val="24"/>
          <w:szCs w:val="24"/>
        </w:rPr>
        <w:t>) рубл</w:t>
      </w:r>
      <w:r w:rsidR="00DB38FA">
        <w:rPr>
          <w:sz w:val="24"/>
          <w:szCs w:val="24"/>
        </w:rPr>
        <w:t>я</w:t>
      </w:r>
      <w:r w:rsidR="00155DAF" w:rsidRPr="005708A7">
        <w:rPr>
          <w:sz w:val="24"/>
          <w:szCs w:val="24"/>
        </w:rPr>
        <w:t xml:space="preserve"> </w:t>
      </w:r>
      <w:r>
        <w:rPr>
          <w:sz w:val="24"/>
          <w:szCs w:val="24"/>
        </w:rPr>
        <w:t>36</w:t>
      </w:r>
      <w:r w:rsidR="00155DAF" w:rsidRPr="005708A7">
        <w:rPr>
          <w:sz w:val="24"/>
          <w:szCs w:val="24"/>
        </w:rPr>
        <w:t xml:space="preserve"> копеек РФ; </w:t>
      </w:r>
      <w:r>
        <w:rPr>
          <w:b/>
          <w:sz w:val="24"/>
          <w:szCs w:val="24"/>
        </w:rPr>
        <w:t>110 804</w:t>
      </w:r>
      <w:r w:rsidR="00155DAF" w:rsidRPr="005708A7">
        <w:rPr>
          <w:sz w:val="24"/>
          <w:szCs w:val="24"/>
        </w:rPr>
        <w:t xml:space="preserve"> (</w:t>
      </w:r>
      <w:r w:rsidR="00DB38FA" w:rsidRPr="00DB38FA">
        <w:rPr>
          <w:sz w:val="24"/>
          <w:szCs w:val="24"/>
        </w:rPr>
        <w:t>сто дес</w:t>
      </w:r>
      <w:r w:rsidR="00DB38FA">
        <w:rPr>
          <w:sz w:val="24"/>
          <w:szCs w:val="24"/>
        </w:rPr>
        <w:t>ять тысяч восемьсот четыре</w:t>
      </w:r>
      <w:r w:rsidR="00155DAF" w:rsidRPr="005708A7">
        <w:rPr>
          <w:sz w:val="24"/>
          <w:szCs w:val="24"/>
        </w:rPr>
        <w:t>) рубл</w:t>
      </w:r>
      <w:r w:rsidR="00DB38FA">
        <w:rPr>
          <w:sz w:val="24"/>
          <w:szCs w:val="24"/>
        </w:rPr>
        <w:t>я</w:t>
      </w:r>
      <w:r w:rsidR="00155DAF" w:rsidRPr="005708A7">
        <w:rPr>
          <w:sz w:val="24"/>
          <w:szCs w:val="24"/>
        </w:rPr>
        <w:t xml:space="preserve"> </w:t>
      </w:r>
      <w:r>
        <w:rPr>
          <w:sz w:val="24"/>
          <w:szCs w:val="24"/>
        </w:rPr>
        <w:t>36</w:t>
      </w:r>
      <w:r w:rsidR="00155DAF" w:rsidRPr="005708A7">
        <w:rPr>
          <w:sz w:val="24"/>
          <w:szCs w:val="24"/>
        </w:rPr>
        <w:t xml:space="preserve"> копеек РФ, с учетом НДС</w:t>
      </w:r>
      <w:r w:rsidR="00FF0DE1" w:rsidRPr="005708A7">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0964"/>
      <w:bookmarkStart w:id="212" w:name="_Toc447269779"/>
      <w:bookmarkStart w:id="21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4" w:name="_Ref93090116"/>
      <w:bookmarkStart w:id="215" w:name="_Ref191386482"/>
      <w:bookmarkStart w:id="216" w:name="_Ref440291364"/>
      <w:bookmarkEnd w:id="21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4"/>
      <w:r w:rsidRPr="00E71A48">
        <w:rPr>
          <w:bCs w:val="0"/>
          <w:sz w:val="24"/>
          <w:szCs w:val="24"/>
        </w:rPr>
        <w:t>:</w:t>
      </w:r>
      <w:bookmarkStart w:id="217" w:name="_Ref306004833"/>
      <w:bookmarkEnd w:id="21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86CC7">
        <w:rPr>
          <w:bCs w:val="0"/>
          <w:sz w:val="24"/>
          <w:szCs w:val="24"/>
        </w:rPr>
        <w:t xml:space="preserve">, </w:t>
      </w:r>
      <w:r w:rsidR="00F86CC7" w:rsidRPr="00F86CC7">
        <w:rPr>
          <w:sz w:val="24"/>
          <w:szCs w:val="24"/>
        </w:rPr>
        <w:t>являющееся субъектом малого и среднего предпринимательства</w:t>
      </w:r>
      <w:r w:rsidRPr="00F86CC7">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708A7">
        <w:fldChar w:fldCharType="begin"/>
      </w:r>
      <w:r w:rsidR="005708A7">
        <w:instrText xml:space="preserve"> REF _Ref191386461 \n \h  \* MERGEFORMAT </w:instrText>
      </w:r>
      <w:r w:rsidR="005708A7">
        <w:fldChar w:fldCharType="separate"/>
      </w:r>
      <w:r w:rsidR="00622B69" w:rsidRPr="00622B69">
        <w:rPr>
          <w:bCs w:val="0"/>
          <w:sz w:val="24"/>
          <w:szCs w:val="24"/>
        </w:rPr>
        <w:t>3.3.10</w:t>
      </w:r>
      <w:r w:rsidR="005708A7">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w:t>
      </w:r>
      <w:r w:rsidRPr="000F4365">
        <w:rPr>
          <w:sz w:val="24"/>
          <w:szCs w:val="24"/>
        </w:rPr>
        <w:lastRenderedPageBreak/>
        <w:t xml:space="preserve">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6"/>
      <w:bookmarkEnd w:id="217"/>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9" w:name="_Ref306032455"/>
      <w:r w:rsidRPr="00E71A48">
        <w:rPr>
          <w:bCs w:val="0"/>
          <w:color w:val="000000"/>
          <w:sz w:val="24"/>
          <w:szCs w:val="24"/>
        </w:rPr>
        <w:t xml:space="preserve">должен </w:t>
      </w:r>
      <w:bookmarkStart w:id="22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9"/>
      <w:bookmarkEnd w:id="22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1"/>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т.ч.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производителя(ей) данной продукции</w:t>
      </w:r>
      <w:r w:rsidR="009D7F01" w:rsidRPr="006A1B1E">
        <w:rPr>
          <w:sz w:val="24"/>
          <w:szCs w:val="24"/>
          <w:lang w:eastAsia="ru-RU"/>
        </w:rPr>
        <w:t>;</w:t>
      </w:r>
    </w:p>
    <w:p w:rsidR="00F86CC7" w:rsidRPr="00F86CC7" w:rsidRDefault="00F86CC7" w:rsidP="00F86CC7">
      <w:pPr>
        <w:numPr>
          <w:ilvl w:val="0"/>
          <w:numId w:val="21"/>
        </w:numPr>
        <w:suppressAutoHyphens w:val="0"/>
        <w:spacing w:line="264" w:lineRule="auto"/>
        <w:rPr>
          <w:sz w:val="24"/>
          <w:szCs w:val="24"/>
          <w:lang w:eastAsia="ru-RU"/>
        </w:rPr>
      </w:pPr>
      <w:r w:rsidRPr="00F86CC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w:t>
      </w:r>
      <w:r w:rsidRPr="00CF39D0">
        <w:rPr>
          <w:color w:val="000000"/>
          <w:sz w:val="24"/>
          <w:szCs w:val="24"/>
        </w:rPr>
        <w:lastRenderedPageBreak/>
        <w:t>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2"/>
      <w:bookmarkEnd w:id="223"/>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4"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4"/>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5708A7">
        <w:fldChar w:fldCharType="begin"/>
      </w:r>
      <w:r w:rsidR="005708A7">
        <w:instrText xml:space="preserve"> REF _Ref440271993 \r \h  \* MERGEFORMAT </w:instrText>
      </w:r>
      <w:r w:rsidR="005708A7">
        <w:fldChar w:fldCharType="separate"/>
      </w:r>
      <w:r w:rsidR="00622B69" w:rsidRPr="00622B69">
        <w:rPr>
          <w:sz w:val="24"/>
          <w:szCs w:val="24"/>
        </w:rPr>
        <w:t>5.9</w:t>
      </w:r>
      <w:r w:rsidR="005708A7">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5"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5"/>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6"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5708A7">
        <w:fldChar w:fldCharType="begin"/>
      </w:r>
      <w:r w:rsidR="005708A7">
        <w:instrText xml:space="preserve"> REF _Ref440272119 \r \h  \* MERGEFORMAT </w:instrText>
      </w:r>
      <w:r w:rsidR="005708A7">
        <w:fldChar w:fldCharType="separate"/>
      </w:r>
      <w:r w:rsidR="00622B69" w:rsidRPr="00622B69">
        <w:rPr>
          <w:sz w:val="24"/>
          <w:szCs w:val="24"/>
        </w:rPr>
        <w:t>5.6.1</w:t>
      </w:r>
      <w:r w:rsidR="005708A7">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lastRenderedPageBreak/>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26"/>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7"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5708A7">
        <w:fldChar w:fldCharType="begin"/>
      </w:r>
      <w:r w:rsidR="005708A7">
        <w:instrText xml:space="preserve"> REF _Ref440272147 \r \h  \* MERGEFORMAT </w:instrText>
      </w:r>
      <w:r w:rsidR="005708A7">
        <w:fldChar w:fldCharType="separate"/>
      </w:r>
      <w:r w:rsidR="00622B69" w:rsidRPr="00622B69">
        <w:rPr>
          <w:sz w:val="24"/>
          <w:szCs w:val="24"/>
        </w:rPr>
        <w:t>5.6.2</w:t>
      </w:r>
      <w:r w:rsidR="005708A7">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7"/>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производителя(ей)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8"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8"/>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5708A7">
        <w:fldChar w:fldCharType="begin"/>
      </w:r>
      <w:r w:rsidR="005708A7">
        <w:instrText xml:space="preserve"> REF _Ref440272274 \r \h  \* MERGEFORMAT </w:instrText>
      </w:r>
      <w:r w:rsidR="005708A7">
        <w:fldChar w:fldCharType="separate"/>
      </w:r>
      <w:r w:rsidR="00622B69" w:rsidRPr="00622B69">
        <w:rPr>
          <w:sz w:val="24"/>
          <w:szCs w:val="24"/>
        </w:rPr>
        <w:t>5.14</w:t>
      </w:r>
      <w:r w:rsidR="005708A7">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0965"/>
      <w:bookmarkStart w:id="236" w:name="_Toc447269780"/>
      <w:r w:rsidRPr="00E71A48">
        <w:rPr>
          <w:szCs w:val="24"/>
        </w:rPr>
        <w:t xml:space="preserve">Привлечение </w:t>
      </w:r>
      <w:bookmarkEnd w:id="229"/>
      <w:r w:rsidR="005B074F" w:rsidRPr="00E71A48">
        <w:rPr>
          <w:szCs w:val="24"/>
        </w:rPr>
        <w:t>сопоставщиков</w:t>
      </w:r>
      <w:bookmarkEnd w:id="230"/>
      <w:bookmarkEnd w:id="231"/>
      <w:bookmarkEnd w:id="232"/>
      <w:bookmarkEnd w:id="233"/>
      <w:bookmarkEnd w:id="234"/>
      <w:bookmarkEnd w:id="235"/>
      <w:bookmarkEnd w:id="236"/>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7" w:name="_Ref191386461"/>
      <w:bookmarkStart w:id="238" w:name="_Toc440357099"/>
      <w:bookmarkStart w:id="239" w:name="_Toc440359654"/>
      <w:bookmarkStart w:id="240" w:name="_Toc440632117"/>
      <w:bookmarkStart w:id="241" w:name="_Toc440875938"/>
      <w:bookmarkStart w:id="242" w:name="_Toc441130966"/>
      <w:bookmarkStart w:id="243"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7"/>
      <w:bookmarkEnd w:id="238"/>
      <w:bookmarkEnd w:id="239"/>
      <w:bookmarkEnd w:id="240"/>
      <w:bookmarkEnd w:id="241"/>
      <w:bookmarkEnd w:id="242"/>
      <w:bookmarkEnd w:id="243"/>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708A7">
        <w:fldChar w:fldCharType="begin"/>
      </w:r>
      <w:r w:rsidR="005708A7">
        <w:instrText xml:space="preserve"> REF _Ref191386482 \r \h  \* MERGEFORMAT </w:instrText>
      </w:r>
      <w:r w:rsidR="005708A7">
        <w:fldChar w:fldCharType="separate"/>
      </w:r>
      <w:r w:rsidR="00622B69" w:rsidRPr="00622B69">
        <w:rPr>
          <w:bCs w:val="0"/>
          <w:sz w:val="24"/>
          <w:szCs w:val="24"/>
        </w:rPr>
        <w:t>3.3.8.1</w:t>
      </w:r>
      <w:r w:rsidR="005708A7">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708A7">
        <w:fldChar w:fldCharType="begin"/>
      </w:r>
      <w:r w:rsidR="005708A7">
        <w:instrText xml:space="preserve"> REF _Ref191386407 \r \h  \* MERGEFORMAT </w:instrText>
      </w:r>
      <w:r w:rsidR="005708A7">
        <w:fldChar w:fldCharType="separate"/>
      </w:r>
      <w:r w:rsidR="00622B69" w:rsidRPr="00622B69">
        <w:rPr>
          <w:bCs w:val="0"/>
          <w:sz w:val="24"/>
          <w:szCs w:val="24"/>
        </w:rPr>
        <w:t>3.3.8</w:t>
      </w:r>
      <w:r w:rsidR="005708A7">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5"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6"/>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708A7">
        <w:fldChar w:fldCharType="begin"/>
      </w:r>
      <w:r w:rsidR="005708A7">
        <w:instrText xml:space="preserve"> REF _Ref307563248 \r \h  \* MERGEFORMAT </w:instrText>
      </w:r>
      <w:r w:rsidR="005708A7">
        <w:fldChar w:fldCharType="separate"/>
      </w:r>
      <w:r w:rsidR="00622B69" w:rsidRPr="00622B69">
        <w:rPr>
          <w:bCs w:val="0"/>
          <w:sz w:val="24"/>
          <w:szCs w:val="24"/>
          <w:lang w:val="en-US"/>
        </w:rPr>
        <w:t>a</w:t>
      </w:r>
      <w:r w:rsidR="00622B69" w:rsidRPr="00DA24AF">
        <w:rPr>
          <w:bCs w:val="0"/>
          <w:sz w:val="24"/>
          <w:szCs w:val="24"/>
        </w:rPr>
        <w:t>)</w:t>
      </w:r>
      <w:r w:rsidR="005708A7">
        <w:fldChar w:fldCharType="end"/>
      </w:r>
      <w:r w:rsidRPr="00E71A48">
        <w:rPr>
          <w:bCs w:val="0"/>
          <w:sz w:val="24"/>
          <w:szCs w:val="24"/>
        </w:rPr>
        <w:t xml:space="preserve">- </w:t>
      </w:r>
      <w:r w:rsidR="005708A7">
        <w:fldChar w:fldCharType="begin"/>
      </w:r>
      <w:r w:rsidR="005708A7">
        <w:instrText xml:space="preserve"> REF _Ref307563262 \r \h  \* MERGEFORMAT </w:instrText>
      </w:r>
      <w:r w:rsidR="005708A7">
        <w:fldChar w:fldCharType="separate"/>
      </w:r>
      <w:r w:rsidR="00622B69" w:rsidRPr="00622B69">
        <w:rPr>
          <w:bCs w:val="0"/>
          <w:sz w:val="24"/>
          <w:szCs w:val="24"/>
          <w:lang w:val="en-US"/>
        </w:rPr>
        <w:t>g</w:t>
      </w:r>
      <w:r w:rsidR="00622B69" w:rsidRPr="00DA24AF">
        <w:rPr>
          <w:bCs w:val="0"/>
          <w:sz w:val="24"/>
          <w:szCs w:val="24"/>
        </w:rPr>
        <w:t>)</w:t>
      </w:r>
      <w:r w:rsidR="005708A7">
        <w:fldChar w:fldCharType="end"/>
      </w:r>
      <w:r w:rsidRPr="00E71A48">
        <w:rPr>
          <w:bCs w:val="0"/>
          <w:sz w:val="24"/>
          <w:szCs w:val="24"/>
        </w:rPr>
        <w:t xml:space="preserve">п. </w:t>
      </w:r>
      <w:r w:rsidR="005708A7">
        <w:fldChar w:fldCharType="begin"/>
      </w:r>
      <w:r w:rsidR="005708A7">
        <w:instrText xml:space="preserve"> REF _Ref306032591 \r \h  \* MERGEFORMAT </w:instrText>
      </w:r>
      <w:r w:rsidR="005708A7">
        <w:fldChar w:fldCharType="separate"/>
      </w:r>
      <w:r w:rsidR="00622B69" w:rsidRPr="00622B69">
        <w:rPr>
          <w:bCs w:val="0"/>
          <w:sz w:val="24"/>
          <w:szCs w:val="24"/>
        </w:rPr>
        <w:t>3.3.10.4</w:t>
      </w:r>
      <w:r w:rsidR="005708A7">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7" w:name="_Ref306114966"/>
      <w:bookmarkStart w:id="248" w:name="_Toc440357100"/>
      <w:bookmarkStart w:id="249" w:name="_Toc440359655"/>
      <w:bookmarkStart w:id="250" w:name="_Toc440632118"/>
      <w:bookmarkStart w:id="251" w:name="_Toc440875939"/>
      <w:bookmarkStart w:id="252" w:name="_Toc441130967"/>
      <w:bookmarkStart w:id="253" w:name="_Toc447269782"/>
      <w:r w:rsidRPr="00E71A48">
        <w:rPr>
          <w:szCs w:val="24"/>
        </w:rPr>
        <w:t>Разъяснение Документации по запросу предложений</w:t>
      </w:r>
      <w:bookmarkEnd w:id="247"/>
      <w:bookmarkEnd w:id="248"/>
      <w:bookmarkEnd w:id="249"/>
      <w:bookmarkEnd w:id="250"/>
      <w:bookmarkEnd w:id="251"/>
      <w:bookmarkEnd w:id="252"/>
      <w:bookmarkEnd w:id="25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5708A7">
        <w:fldChar w:fldCharType="begin"/>
      </w:r>
      <w:r w:rsidR="005708A7">
        <w:instrText xml:space="preserve"> REF _Ref440969765 \r \h  \* MERGEFORMAT </w:instrText>
      </w:r>
      <w:r w:rsidR="005708A7">
        <w:fldChar w:fldCharType="separate"/>
      </w:r>
      <w:r w:rsidR="00622B69" w:rsidRPr="00622B69">
        <w:rPr>
          <w:bCs w:val="0"/>
          <w:iCs/>
          <w:sz w:val="24"/>
          <w:szCs w:val="24"/>
        </w:rPr>
        <w:t>3.3.12</w:t>
      </w:r>
      <w:r w:rsidR="005708A7">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5708A7">
        <w:fldChar w:fldCharType="begin"/>
      </w:r>
      <w:r w:rsidR="005708A7">
        <w:instrText xml:space="preserve"> REF _Ref440289401 \r \h  \* MERGEFORMAT </w:instrText>
      </w:r>
      <w:r w:rsidR="005708A7">
        <w:fldChar w:fldCharType="separate"/>
      </w:r>
      <w:r w:rsidR="00622B69" w:rsidRPr="00622B69">
        <w:rPr>
          <w:bCs w:val="0"/>
          <w:iCs/>
          <w:sz w:val="24"/>
          <w:szCs w:val="24"/>
        </w:rPr>
        <w:t>3.3.13</w:t>
      </w:r>
      <w:r w:rsidR="005708A7">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4" w:name="_Toc440357101"/>
      <w:bookmarkStart w:id="255" w:name="_Toc440359656"/>
      <w:bookmarkStart w:id="256" w:name="_Toc440632119"/>
      <w:bookmarkStart w:id="257" w:name="_Toc440875940"/>
      <w:bookmarkStart w:id="258" w:name="_Ref440969765"/>
      <w:bookmarkStart w:id="259" w:name="_Toc441130968"/>
      <w:bookmarkStart w:id="260" w:name="_Toc447269783"/>
      <w:r w:rsidRPr="00E71A48">
        <w:rPr>
          <w:szCs w:val="24"/>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1" w:name="_Ref440289401"/>
      <w:bookmarkStart w:id="262" w:name="_Toc440357102"/>
      <w:bookmarkStart w:id="263" w:name="_Toc440359657"/>
      <w:bookmarkStart w:id="264" w:name="_Toc440632120"/>
      <w:bookmarkStart w:id="265" w:name="_Toc440875941"/>
      <w:bookmarkStart w:id="266" w:name="_Toc441130969"/>
      <w:bookmarkStart w:id="267" w:name="_Toc447269784"/>
      <w:r w:rsidRPr="00E71A48">
        <w:rPr>
          <w:szCs w:val="24"/>
        </w:rPr>
        <w:t>Продление срока окончания приема Заявок</w:t>
      </w:r>
      <w:bookmarkEnd w:id="261"/>
      <w:bookmarkEnd w:id="262"/>
      <w:bookmarkEnd w:id="263"/>
      <w:bookmarkEnd w:id="264"/>
      <w:bookmarkEnd w:id="265"/>
      <w:bookmarkEnd w:id="266"/>
      <w:bookmarkEnd w:id="26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8" w:name="_Ref191386249"/>
    </w:p>
    <w:p w:rsidR="00AC1995" w:rsidRPr="00E71A48" w:rsidRDefault="00AC1995" w:rsidP="00E71A48">
      <w:pPr>
        <w:pStyle w:val="3"/>
        <w:spacing w:line="264" w:lineRule="auto"/>
        <w:rPr>
          <w:szCs w:val="24"/>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0970"/>
      <w:bookmarkStart w:id="277" w:name="_Toc44726978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269"/>
      <w:bookmarkEnd w:id="270"/>
      <w:bookmarkEnd w:id="271"/>
      <w:bookmarkEnd w:id="272"/>
      <w:bookmarkEnd w:id="273"/>
      <w:bookmarkEnd w:id="274"/>
      <w:bookmarkEnd w:id="275"/>
      <w:bookmarkEnd w:id="276"/>
      <w:bookmarkEnd w:id="277"/>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563CD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8"/>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9" w:name="_Ref307586570"/>
      <w:r w:rsidRPr="00E71A48">
        <w:rPr>
          <w:bCs w:val="0"/>
          <w:sz w:val="24"/>
          <w:szCs w:val="24"/>
        </w:rPr>
        <w:t>В соглашении о неустойке должно быть указано</w:t>
      </w:r>
      <w:bookmarkStart w:id="280"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9"/>
      <w:bookmarkEnd w:id="280"/>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708A7">
        <w:fldChar w:fldCharType="begin"/>
      </w:r>
      <w:r w:rsidR="005708A7">
        <w:instrText xml:space="preserve"> REF _Ref306008743 \r \h  \* MERGEFORMAT </w:instrText>
      </w:r>
      <w:r w:rsidR="005708A7">
        <w:fldChar w:fldCharType="separate"/>
      </w:r>
      <w:r w:rsidR="00622B69" w:rsidRPr="00622B69">
        <w:rPr>
          <w:bCs w:val="0"/>
          <w:sz w:val="24"/>
          <w:szCs w:val="24"/>
        </w:rPr>
        <w:t>3.3.4</w:t>
      </w:r>
      <w:r w:rsidR="005708A7">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1" w:name="_Ref307563802"/>
      <w:r w:rsidRPr="00E71A48">
        <w:rPr>
          <w:bCs w:val="0"/>
          <w:sz w:val="24"/>
          <w:szCs w:val="24"/>
        </w:rPr>
        <w:t xml:space="preserve">В случаях, указанных в п. </w:t>
      </w:r>
      <w:r w:rsidR="005708A7">
        <w:fldChar w:fldCharType="begin"/>
      </w:r>
      <w:r w:rsidR="005708A7">
        <w:instrText xml:space="preserve"> REF _Ref305753174 \r \h  \* MERGEFORMAT </w:instrText>
      </w:r>
      <w:r w:rsidR="005708A7">
        <w:fldChar w:fldCharType="separate"/>
      </w:r>
      <w:r w:rsidR="00622B69" w:rsidRPr="00622B69">
        <w:rPr>
          <w:bCs w:val="0"/>
          <w:sz w:val="24"/>
          <w:szCs w:val="24"/>
        </w:rPr>
        <w:t>3.3.14.4</w:t>
      </w:r>
      <w:r w:rsidR="005708A7">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1"/>
      <w:r w:rsidR="00563CD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2" w:name="_Ref299109207"/>
      <w:bookmarkStart w:id="283"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5708A7">
        <w:fldChar w:fldCharType="begin"/>
      </w:r>
      <w:r w:rsidR="005708A7">
        <w:instrText xml:space="preserve"> REF _Ref440272256 \r \h  \* MERGEFORMAT </w:instrText>
      </w:r>
      <w:r w:rsidR="005708A7">
        <w:fldChar w:fldCharType="separate"/>
      </w:r>
      <w:r w:rsidR="00622B69" w:rsidRPr="00622B69">
        <w:rPr>
          <w:bCs w:val="0"/>
          <w:sz w:val="24"/>
          <w:szCs w:val="24"/>
          <w:lang w:eastAsia="ru-RU"/>
        </w:rPr>
        <w:t>5.13</w:t>
      </w:r>
      <w:r w:rsidR="005708A7">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5708A7">
        <w:fldChar w:fldCharType="begin"/>
      </w:r>
      <w:r w:rsidR="005708A7">
        <w:instrText xml:space="preserve"> REF _Ref441574460 \r \h  \* MERGEFORMAT </w:instrText>
      </w:r>
      <w:r w:rsidR="005708A7">
        <w:fldChar w:fldCharType="separate"/>
      </w:r>
      <w:r w:rsidR="00622B69" w:rsidRPr="00622B69">
        <w:rPr>
          <w:bCs w:val="0"/>
          <w:sz w:val="24"/>
          <w:szCs w:val="24"/>
          <w:lang w:eastAsia="ru-RU"/>
        </w:rPr>
        <w:t>5.16</w:t>
      </w:r>
      <w:r w:rsidR="005708A7">
        <w:fldChar w:fldCharType="end"/>
      </w:r>
      <w:r w:rsidRPr="008D1B83">
        <w:rPr>
          <w:bCs w:val="0"/>
          <w:sz w:val="24"/>
          <w:szCs w:val="24"/>
        </w:rPr>
        <w:t xml:space="preserve">), в срок не позднее даты и времени окончания приема заявок, указанных в пункте </w:t>
      </w:r>
      <w:r w:rsidR="005708A7">
        <w:fldChar w:fldCharType="begin"/>
      </w:r>
      <w:r w:rsidR="005708A7">
        <w:instrText xml:space="preserve"> REF _Ref440289953 \r \h  \* MERGEFORMAT </w:instrText>
      </w:r>
      <w:r w:rsidR="005708A7">
        <w:fldChar w:fldCharType="separate"/>
      </w:r>
      <w:r w:rsidR="00622B69" w:rsidRPr="00622B69">
        <w:rPr>
          <w:bCs w:val="0"/>
          <w:sz w:val="24"/>
          <w:szCs w:val="24"/>
        </w:rPr>
        <w:t>3.4.1.3</w:t>
      </w:r>
      <w:r w:rsidR="005708A7">
        <w:fldChar w:fldCharType="end"/>
      </w:r>
      <w:r w:rsidRPr="008D1B83">
        <w:rPr>
          <w:bCs w:val="0"/>
          <w:sz w:val="24"/>
          <w:szCs w:val="24"/>
        </w:rPr>
        <w:t xml:space="preserve"> настоящей Документации, по адресу: </w:t>
      </w:r>
      <w:hyperlink r:id="rId34" w:history="1">
        <w:r w:rsidR="00563CDC" w:rsidRPr="00E936A9">
          <w:rPr>
            <w:bCs w:val="0"/>
            <w:sz w:val="24"/>
            <w:szCs w:val="24"/>
          </w:rPr>
          <w:t>Россия, 305029, Курская область, г. Курск, ул. К. Маркса, 27</w:t>
        </w:r>
      </w:hyperlink>
      <w:r w:rsidR="00563CDC" w:rsidRPr="007A4D4C">
        <w:rPr>
          <w:bCs w:val="0"/>
          <w:sz w:val="24"/>
          <w:szCs w:val="24"/>
        </w:rPr>
        <w:t>, каб. №</w:t>
      </w:r>
      <w:r w:rsidR="00563CDC">
        <w:rPr>
          <w:bCs w:val="0"/>
          <w:sz w:val="24"/>
          <w:szCs w:val="24"/>
        </w:rPr>
        <w:t xml:space="preserve"> 407</w:t>
      </w:r>
      <w:r w:rsidR="00563CDC" w:rsidRPr="007A4D4C">
        <w:rPr>
          <w:bCs w:val="0"/>
          <w:sz w:val="24"/>
          <w:szCs w:val="24"/>
        </w:rPr>
        <w:t xml:space="preserve">, исполнительный сотрудник </w:t>
      </w:r>
      <w:r w:rsidR="00563CDC">
        <w:rPr>
          <w:bCs w:val="0"/>
          <w:sz w:val="24"/>
          <w:szCs w:val="24"/>
        </w:rPr>
        <w:t>–</w:t>
      </w:r>
      <w:r w:rsidR="00563CDC" w:rsidRPr="007A4D4C">
        <w:rPr>
          <w:bCs w:val="0"/>
          <w:sz w:val="24"/>
          <w:szCs w:val="24"/>
        </w:rPr>
        <w:t xml:space="preserve"> </w:t>
      </w:r>
      <w:r w:rsidR="00563CDC">
        <w:rPr>
          <w:bCs w:val="0"/>
          <w:sz w:val="24"/>
          <w:szCs w:val="24"/>
        </w:rPr>
        <w:t>Носов Александр Борисович</w:t>
      </w:r>
      <w:r w:rsidR="00563CDC" w:rsidRPr="007A4D4C">
        <w:rPr>
          <w:bCs w:val="0"/>
          <w:sz w:val="24"/>
          <w:szCs w:val="24"/>
        </w:rPr>
        <w:t xml:space="preserve"> (либо </w:t>
      </w:r>
      <w:r w:rsidR="00563CDC">
        <w:rPr>
          <w:bCs w:val="0"/>
          <w:sz w:val="24"/>
          <w:szCs w:val="24"/>
        </w:rPr>
        <w:t>Бортко Андрей Валерьевич</w:t>
      </w:r>
      <w:r w:rsidR="00563CDC" w:rsidRPr="007A4D4C">
        <w:rPr>
          <w:bCs w:val="0"/>
          <w:sz w:val="24"/>
          <w:szCs w:val="24"/>
        </w:rPr>
        <w:t>), контактный телефон (</w:t>
      </w:r>
      <w:r w:rsidR="00563CDC">
        <w:rPr>
          <w:bCs w:val="0"/>
          <w:sz w:val="24"/>
          <w:szCs w:val="24"/>
        </w:rPr>
        <w:t>4712</w:t>
      </w:r>
      <w:r w:rsidR="00563CDC" w:rsidRPr="007A4D4C">
        <w:rPr>
          <w:bCs w:val="0"/>
          <w:sz w:val="24"/>
          <w:szCs w:val="24"/>
        </w:rPr>
        <w:t xml:space="preserve">) </w:t>
      </w:r>
      <w:r w:rsidR="00563CDC">
        <w:rPr>
          <w:bCs w:val="0"/>
          <w:sz w:val="24"/>
          <w:szCs w:val="24"/>
        </w:rPr>
        <w:t>55</w:t>
      </w:r>
      <w:r w:rsidR="00563CDC" w:rsidRPr="007A4D4C">
        <w:rPr>
          <w:bCs w:val="0"/>
          <w:sz w:val="24"/>
          <w:szCs w:val="24"/>
        </w:rPr>
        <w:t>-</w:t>
      </w:r>
      <w:r w:rsidR="00563CDC">
        <w:rPr>
          <w:bCs w:val="0"/>
          <w:sz w:val="24"/>
          <w:szCs w:val="24"/>
        </w:rPr>
        <w:t>70</w:t>
      </w:r>
      <w:r w:rsidR="00563CDC" w:rsidRPr="007A4D4C">
        <w:rPr>
          <w:bCs w:val="0"/>
          <w:sz w:val="24"/>
          <w:szCs w:val="24"/>
        </w:rPr>
        <w:t>-</w:t>
      </w:r>
      <w:r w:rsidR="00563CDC">
        <w:rPr>
          <w:bCs w:val="0"/>
          <w:sz w:val="24"/>
          <w:szCs w:val="24"/>
        </w:rPr>
        <w:t>49</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5708A7">
        <w:fldChar w:fldCharType="begin"/>
      </w:r>
      <w:r w:rsidR="005708A7">
        <w:instrText xml:space="preserve"> REF _Ref191386085 \r \h  \* MERGEFORMAT </w:instrText>
      </w:r>
      <w:r w:rsidR="005708A7">
        <w:fldChar w:fldCharType="separate"/>
      </w:r>
      <w:r w:rsidR="00622B69" w:rsidRPr="00622B69">
        <w:rPr>
          <w:sz w:val="24"/>
          <w:szCs w:val="24"/>
        </w:rPr>
        <w:t>1.1.1</w:t>
      </w:r>
      <w:r w:rsidR="005708A7">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5708A7">
        <w:fldChar w:fldCharType="begin"/>
      </w:r>
      <w:r w:rsidR="005708A7">
        <w:instrText xml:space="preserve"> REF _Ref303323780 \r \h  \* MERGEFORMAT </w:instrText>
      </w:r>
      <w:r w:rsidR="005708A7">
        <w:fldChar w:fldCharType="separate"/>
      </w:r>
      <w:r w:rsidR="00622B69" w:rsidRPr="00622B69">
        <w:rPr>
          <w:sz w:val="24"/>
          <w:szCs w:val="24"/>
        </w:rPr>
        <w:t>1.1.4</w:t>
      </w:r>
      <w:r w:rsidR="005708A7">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lastRenderedPageBreak/>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t>Подача Заявок и их прием</w:t>
      </w:r>
      <w:bookmarkStart w:id="287" w:name="_Ref56229451"/>
      <w:bookmarkEnd w:id="268"/>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563CDC">
        <w:rPr>
          <w:b/>
          <w:bCs w:val="0"/>
          <w:sz w:val="24"/>
          <w:szCs w:val="24"/>
        </w:rPr>
        <w:t xml:space="preserve">минут </w:t>
      </w:r>
      <w:r w:rsidR="001319FD">
        <w:rPr>
          <w:b/>
          <w:bCs w:val="0"/>
          <w:sz w:val="24"/>
          <w:szCs w:val="24"/>
        </w:rPr>
        <w:t>2</w:t>
      </w:r>
      <w:r w:rsidR="00DB38FA">
        <w:rPr>
          <w:b/>
          <w:bCs w:val="0"/>
          <w:sz w:val="24"/>
          <w:szCs w:val="24"/>
        </w:rPr>
        <w:t>6</w:t>
      </w:r>
      <w:r w:rsidR="002B5044" w:rsidRPr="00563CDC">
        <w:rPr>
          <w:b/>
          <w:bCs w:val="0"/>
          <w:sz w:val="24"/>
          <w:szCs w:val="24"/>
        </w:rPr>
        <w:t xml:space="preserve"> </w:t>
      </w:r>
      <w:r w:rsidR="00563CDC" w:rsidRPr="00563CDC">
        <w:rPr>
          <w:b/>
          <w:bCs w:val="0"/>
          <w:sz w:val="24"/>
          <w:szCs w:val="24"/>
        </w:rPr>
        <w:t>октября</w:t>
      </w:r>
      <w:r w:rsidR="002B5044" w:rsidRPr="00563CDC">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5708A7">
        <w:fldChar w:fldCharType="begin"/>
      </w:r>
      <w:r w:rsidR="005708A7">
        <w:instrText xml:space="preserve"> REF _Ref306005578 \r \h  \* MERGEFORMAT </w:instrText>
      </w:r>
      <w:r w:rsidR="005708A7">
        <w:fldChar w:fldCharType="separate"/>
      </w:r>
      <w:r w:rsidR="00622B69" w:rsidRPr="00622B69">
        <w:rPr>
          <w:sz w:val="24"/>
          <w:szCs w:val="24"/>
        </w:rPr>
        <w:t>3.3.8.3</w:t>
      </w:r>
      <w:r w:rsidR="005708A7">
        <w:fldChar w:fldCharType="end"/>
      </w:r>
      <w:r w:rsidR="008D1B83" w:rsidRPr="008D1B83">
        <w:rPr>
          <w:sz w:val="24"/>
          <w:szCs w:val="24"/>
        </w:rPr>
        <w:t xml:space="preserve"> и подразделе </w:t>
      </w:r>
      <w:r w:rsidR="005708A7">
        <w:fldChar w:fldCharType="begin"/>
      </w:r>
      <w:r w:rsidR="005708A7">
        <w:instrText xml:space="preserve"> REF _Ref441574649 \r \h  \* MERGEFORMAT </w:instrText>
      </w:r>
      <w:r w:rsidR="005708A7">
        <w:fldChar w:fldCharType="separate"/>
      </w:r>
      <w:r w:rsidR="00622B69" w:rsidRPr="00622B69">
        <w:rPr>
          <w:sz w:val="24"/>
          <w:szCs w:val="24"/>
        </w:rPr>
        <w:t>5.16</w:t>
      </w:r>
      <w:r w:rsidR="005708A7">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Pr>
          <w:bCs w:val="0"/>
          <w:sz w:val="24"/>
          <w:szCs w:val="24"/>
        </w:rPr>
        <w:t>3.4.1.3</w:t>
      </w:r>
      <w:r w:rsidR="005708A7">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708A7">
        <w:fldChar w:fldCharType="begin"/>
      </w:r>
      <w:r w:rsidR="005708A7">
        <w:instrText xml:space="preserve"> REF _Ref440289953 \r \h  \* MERGEFORMAT </w:instrText>
      </w:r>
      <w:r w:rsidR="005708A7">
        <w:fldChar w:fldCharType="separate"/>
      </w:r>
      <w:r w:rsidRPr="00622B69">
        <w:rPr>
          <w:bCs w:val="0"/>
          <w:sz w:val="24"/>
          <w:szCs w:val="24"/>
        </w:rPr>
        <w:t>3.4.1.3</w:t>
      </w:r>
      <w:r w:rsidR="005708A7">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708A7">
        <w:fldChar w:fldCharType="begin"/>
      </w:r>
      <w:r w:rsidR="005708A7">
        <w:instrText xml:space="preserve"> REF _Ref55279015 \r \h  \* MERGEFORMAT </w:instrText>
      </w:r>
      <w:r w:rsidR="005708A7">
        <w:fldChar w:fldCharType="separate"/>
      </w:r>
      <w:r w:rsidRPr="00622B69">
        <w:rPr>
          <w:sz w:val="24"/>
          <w:szCs w:val="24"/>
        </w:rPr>
        <w:t>3.3.1.6</w:t>
      </w:r>
      <w:r w:rsidR="005708A7">
        <w:fldChar w:fldCharType="end"/>
      </w:r>
      <w:r w:rsidRPr="00223D18">
        <w:rPr>
          <w:sz w:val="24"/>
          <w:szCs w:val="24"/>
        </w:rPr>
        <w:t xml:space="preserve">, </w:t>
      </w:r>
      <w:r w:rsidR="005708A7">
        <w:fldChar w:fldCharType="begin"/>
      </w:r>
      <w:r w:rsidR="005708A7">
        <w:instrText xml:space="preserve"> REF _Ref195087786 \r \h  \* MERGEFORMAT </w:instrText>
      </w:r>
      <w:r w:rsidR="005708A7">
        <w:fldChar w:fldCharType="separate"/>
      </w:r>
      <w:r w:rsidRPr="00622B69">
        <w:rPr>
          <w:sz w:val="24"/>
          <w:szCs w:val="24"/>
        </w:rPr>
        <w:t>3.3.1.7</w:t>
      </w:r>
      <w:r w:rsidR="005708A7">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708A7">
        <w:fldChar w:fldCharType="begin"/>
      </w:r>
      <w:r w:rsidR="005708A7">
        <w:instrText xml:space="preserve"> REF _Ref93089454 \n \h  \* MERGEFORMAT </w:instrText>
      </w:r>
      <w:r w:rsidR="005708A7">
        <w:fldChar w:fldCharType="separate"/>
      </w:r>
      <w:r w:rsidR="00622B69" w:rsidRPr="00622B69">
        <w:rPr>
          <w:bCs w:val="0"/>
          <w:sz w:val="24"/>
          <w:szCs w:val="24"/>
        </w:rPr>
        <w:t>3.6.2</w:t>
      </w:r>
      <w:r w:rsidR="005708A7">
        <w:fldChar w:fldCharType="end"/>
      </w:r>
      <w:r w:rsidRPr="00E71A48">
        <w:rPr>
          <w:bCs w:val="0"/>
          <w:sz w:val="24"/>
          <w:szCs w:val="24"/>
        </w:rPr>
        <w:t xml:space="preserve">), проведение (при необходимости) переговоров (пункт </w:t>
      </w:r>
      <w:r w:rsidR="005708A7">
        <w:fldChar w:fldCharType="begin"/>
      </w:r>
      <w:r w:rsidR="005708A7">
        <w:instrText xml:space="preserve"> REF _Ref303670674 \n \h  \* MERGEFORMAT </w:instrText>
      </w:r>
      <w:r w:rsidR="005708A7">
        <w:fldChar w:fldCharType="separate"/>
      </w:r>
      <w:r w:rsidR="00622B69" w:rsidRPr="00622B69">
        <w:rPr>
          <w:bCs w:val="0"/>
          <w:sz w:val="24"/>
          <w:szCs w:val="24"/>
        </w:rPr>
        <w:t>3.6.3</w:t>
      </w:r>
      <w:r w:rsidR="005708A7">
        <w:fldChar w:fldCharType="end"/>
      </w:r>
      <w:r w:rsidRPr="00E71A48">
        <w:rPr>
          <w:bCs w:val="0"/>
          <w:sz w:val="24"/>
          <w:szCs w:val="24"/>
        </w:rPr>
        <w:t>) и оценочную стадию (пункт</w:t>
      </w:r>
      <w:r w:rsidR="007F3FB7" w:rsidRPr="00E71A48">
        <w:rPr>
          <w:bCs w:val="0"/>
          <w:sz w:val="24"/>
          <w:szCs w:val="24"/>
        </w:rPr>
        <w:t xml:space="preserve"> </w:t>
      </w:r>
      <w:r w:rsidR="005708A7">
        <w:fldChar w:fldCharType="begin"/>
      </w:r>
      <w:r w:rsidR="005708A7">
        <w:instrText xml:space="preserve"> REF _Ref306138385 \r \h  \* MERGEFORMAT </w:instrText>
      </w:r>
      <w:r w:rsidR="005708A7">
        <w:fldChar w:fldCharType="separate"/>
      </w:r>
      <w:r w:rsidR="00622B69" w:rsidRPr="00622B69">
        <w:rPr>
          <w:bCs w:val="0"/>
          <w:sz w:val="24"/>
          <w:szCs w:val="24"/>
        </w:rPr>
        <w:t>3.6.4</w:t>
      </w:r>
      <w:r w:rsidR="005708A7">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w:t>
      </w:r>
      <w:r w:rsidR="004E2064">
        <w:rPr>
          <w:bCs w:val="0"/>
          <w:sz w:val="24"/>
          <w:szCs w:val="24"/>
        </w:rPr>
        <w:t>максимальной) цене Договора</w:t>
      </w:r>
      <w:r w:rsidR="003A59B8" w:rsidRPr="003A59B8">
        <w:rPr>
          <w:bCs w:val="0"/>
          <w:sz w:val="24"/>
          <w:szCs w:val="24"/>
        </w:rPr>
        <w:t>,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708A7">
        <w:fldChar w:fldCharType="begin"/>
      </w:r>
      <w:r w:rsidR="005708A7">
        <w:instrText xml:space="preserve"> REF _Ref444179578 \r \h  \* MERGEFORMAT </w:instrText>
      </w:r>
      <w:r w:rsidR="005708A7">
        <w:fldChar w:fldCharType="separate"/>
      </w:r>
      <w:r w:rsidRPr="003A59B8">
        <w:rPr>
          <w:sz w:val="24"/>
          <w:szCs w:val="24"/>
        </w:rPr>
        <w:t>5.11</w:t>
      </w:r>
      <w:r w:rsidR="005708A7">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708A7">
        <w:fldChar w:fldCharType="begin"/>
      </w:r>
      <w:r w:rsidR="005708A7">
        <w:instrText xml:space="preserve"> REF _Ref306176386 \r \h  \* MERGEFORMAT </w:instrText>
      </w:r>
      <w:r w:rsidR="005708A7">
        <w:fldChar w:fldCharType="separate"/>
      </w:r>
      <w:r w:rsidRPr="003A59B8">
        <w:rPr>
          <w:sz w:val="24"/>
          <w:szCs w:val="24"/>
        </w:rPr>
        <w:t>3.3.14</w:t>
      </w:r>
      <w:r w:rsidR="005708A7">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поданы Участниками, но не содержат всех документов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708A7">
        <w:fldChar w:fldCharType="begin"/>
      </w:r>
      <w:r w:rsidR="005708A7">
        <w:instrText xml:space="preserve"> REF _Ref306176386 \r \h  \* MERGEFORMAT </w:instrText>
      </w:r>
      <w:r w:rsidR="005708A7">
        <w:fldChar w:fldCharType="separate"/>
      </w:r>
      <w:r w:rsidR="00622B69" w:rsidRPr="00622B69">
        <w:rPr>
          <w:sz w:val="24"/>
          <w:szCs w:val="24"/>
        </w:rPr>
        <w:t>3.3.14</w:t>
      </w:r>
      <w:r w:rsidR="005708A7">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708A7">
        <w:fldChar w:fldCharType="begin"/>
      </w:r>
      <w:r w:rsidR="005708A7">
        <w:instrText xml:space="preserve"> REF _Ref306352987 \r \h  \* MERGEFORMAT </w:instrText>
      </w:r>
      <w:r w:rsidR="005708A7">
        <w:fldChar w:fldCharType="separate"/>
      </w:r>
      <w:r w:rsidR="00622B69" w:rsidRPr="00622B69">
        <w:rPr>
          <w:iCs/>
          <w:sz w:val="24"/>
          <w:szCs w:val="24"/>
          <w:lang w:eastAsia="ru-RU"/>
        </w:rPr>
        <w:t>3.7.3</w:t>
      </w:r>
      <w:r w:rsidR="005708A7">
        <w:fldChar w:fldCharType="end"/>
      </w:r>
      <w:r w:rsidRPr="00E71A48">
        <w:rPr>
          <w:iCs/>
          <w:sz w:val="24"/>
          <w:szCs w:val="24"/>
          <w:lang w:eastAsia="ru-RU"/>
        </w:rPr>
        <w:t xml:space="preserve"> - </w:t>
      </w:r>
      <w:r w:rsidR="005708A7">
        <w:fldChar w:fldCharType="begin"/>
      </w:r>
      <w:r w:rsidR="005708A7">
        <w:instrText xml:space="preserve"> REF _Ref306353005 \r \h  \* MERGEFORMAT </w:instrText>
      </w:r>
      <w:r w:rsidR="005708A7">
        <w:fldChar w:fldCharType="separate"/>
      </w:r>
      <w:r w:rsidR="00622B69" w:rsidRPr="00622B69">
        <w:rPr>
          <w:iCs/>
          <w:sz w:val="24"/>
          <w:szCs w:val="24"/>
          <w:lang w:eastAsia="ru-RU"/>
        </w:rPr>
        <w:t>3.7.5</w:t>
      </w:r>
      <w:r w:rsidR="005708A7">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lastRenderedPageBreak/>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Признание запроса предложений несостоявшимся</w:t>
      </w:r>
      <w:bookmarkEnd w:id="351"/>
      <w:bookmarkEnd w:id="352"/>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708A7">
        <w:fldChar w:fldCharType="begin"/>
      </w:r>
      <w:r w:rsidR="005708A7">
        <w:instrText xml:space="preserve"> REF _Ref294695546 \r \h  \* MERGEFORMAT </w:instrText>
      </w:r>
      <w:r w:rsidR="005708A7">
        <w:fldChar w:fldCharType="separate"/>
      </w:r>
      <w:r w:rsidR="00622B69" w:rsidRPr="00622B69">
        <w:rPr>
          <w:bCs w:val="0"/>
          <w:sz w:val="24"/>
          <w:szCs w:val="24"/>
        </w:rPr>
        <w:t xml:space="preserve"> 1.2.6 </w:t>
      </w:r>
      <w:r w:rsidR="005708A7">
        <w:fldChar w:fldCharType="end"/>
      </w:r>
      <w:r w:rsidRPr="00E71A48">
        <w:rPr>
          <w:bCs w:val="0"/>
          <w:sz w:val="24"/>
          <w:szCs w:val="24"/>
        </w:rPr>
        <w:t>и/или в срок, определенный в п.</w:t>
      </w:r>
      <w:r w:rsidR="001716DB" w:rsidRPr="00E71A48">
        <w:rPr>
          <w:bCs w:val="0"/>
          <w:sz w:val="24"/>
          <w:szCs w:val="24"/>
        </w:rPr>
        <w:t xml:space="preserve"> </w:t>
      </w:r>
      <w:r w:rsidR="005708A7">
        <w:fldChar w:fldCharType="begin"/>
      </w:r>
      <w:r w:rsidR="005708A7">
        <w:instrText xml:space="preserve"> REF _Ref294695403 \n \h  \* MERGEFORMAT </w:instrText>
      </w:r>
      <w:r w:rsidR="005708A7">
        <w:fldChar w:fldCharType="separate"/>
      </w:r>
      <w:r w:rsidR="00622B69" w:rsidRPr="00622B69">
        <w:rPr>
          <w:bCs w:val="0"/>
          <w:sz w:val="24"/>
          <w:szCs w:val="24"/>
        </w:rPr>
        <w:t>3.10.3</w:t>
      </w:r>
      <w:r w:rsidR="005708A7">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708A7">
        <w:fldChar w:fldCharType="begin"/>
      </w:r>
      <w:r w:rsidR="005708A7">
        <w:instrText xml:space="preserve"> REF _Ref305979053 \r \h  \* MERGEFORMAT </w:instrText>
      </w:r>
      <w:r w:rsidR="005708A7">
        <w:fldChar w:fldCharType="separate"/>
      </w:r>
      <w:r w:rsidR="00622B69" w:rsidRPr="00622B69">
        <w:rPr>
          <w:bCs w:val="0"/>
          <w:sz w:val="24"/>
          <w:szCs w:val="24"/>
        </w:rPr>
        <w:t>3.10.4</w:t>
      </w:r>
      <w:r w:rsidR="005708A7">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708A7">
        <w:fldChar w:fldCharType="begin"/>
      </w:r>
      <w:r w:rsidR="005708A7">
        <w:instrText xml:space="preserve"> REF _Ref191386085 \r \h  \* MERGEFORMAT </w:instrText>
      </w:r>
      <w:r w:rsidR="005708A7">
        <w:fldChar w:fldCharType="separate"/>
      </w:r>
      <w:r w:rsidR="00622B69" w:rsidRPr="00622B69">
        <w:rPr>
          <w:iCs/>
          <w:sz w:val="24"/>
          <w:szCs w:val="24"/>
        </w:rPr>
        <w:t>1.1.1</w:t>
      </w:r>
      <w:r w:rsidR="005708A7">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Технические задания</w:t>
      </w:r>
      <w:r w:rsidR="00563CDC">
        <w:rPr>
          <w:b w:val="0"/>
          <w:szCs w:val="24"/>
        </w:rPr>
        <w:t xml:space="preserve">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563CDC">
        <w:rPr>
          <w:b w:val="0"/>
          <w:szCs w:val="24"/>
          <w:lang w:eastAsia="ru-RU"/>
        </w:rPr>
        <w:t>Технических заданий</w:t>
      </w:r>
      <w:r w:rsidR="003776BB" w:rsidRPr="003803A7">
        <w:rPr>
          <w:b w:val="0"/>
          <w:szCs w:val="24"/>
          <w:lang w:eastAsia="ru-RU"/>
        </w:rPr>
        <w:t>, излож</w:t>
      </w:r>
      <w:r w:rsidR="00563CDC">
        <w:rPr>
          <w:b w:val="0"/>
          <w:szCs w:val="24"/>
          <w:lang w:eastAsia="ru-RU"/>
        </w:rPr>
        <w:t>ены в Приложении №1 (Технических заданиях)</w:t>
      </w:r>
      <w:r w:rsidR="003776BB" w:rsidRPr="003803A7">
        <w:rPr>
          <w:b w:val="0"/>
          <w:szCs w:val="24"/>
          <w:lang w:eastAsia="ru-RU"/>
        </w:rPr>
        <w:t xml:space="preserve"> к настоящей Документации. При несоб</w:t>
      </w:r>
      <w:r w:rsidR="00563CDC">
        <w:rPr>
          <w:b w:val="0"/>
          <w:szCs w:val="24"/>
          <w:lang w:eastAsia="ru-RU"/>
        </w:rPr>
        <w:t>людении требований Техническ</w:t>
      </w:r>
      <w:r w:rsidR="003776BB" w:rsidRPr="003803A7">
        <w:rPr>
          <w:b w:val="0"/>
          <w:szCs w:val="24"/>
          <w:lang w:eastAsia="ru-RU"/>
        </w:rPr>
        <w:t>их</w:t>
      </w:r>
      <w:r w:rsidR="00563CDC">
        <w:rPr>
          <w:b w:val="0"/>
          <w:szCs w:val="24"/>
          <w:lang w:eastAsia="ru-RU"/>
        </w:rPr>
        <w:t xml:space="preserve"> заданий</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11726E" w:rsidRPr="00F02992" w:rsidRDefault="0011726E" w:rsidP="0011726E">
      <w:pPr>
        <w:pStyle w:val="3"/>
        <w:ind w:left="0" w:firstLine="851"/>
        <w:jc w:val="both"/>
        <w:rPr>
          <w:b w:val="0"/>
          <w:szCs w:val="24"/>
        </w:rPr>
      </w:pPr>
      <w:bookmarkStart w:id="513" w:name="_Toc447269814"/>
      <w:r w:rsidRPr="0011726E">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w:t>
      </w:r>
      <w:r w:rsidR="004E2064">
        <w:rPr>
          <w:sz w:val="24"/>
          <w:szCs w:val="24"/>
        </w:rPr>
        <w:t>льную) цену договора</w:t>
      </w:r>
      <w:r w:rsidRPr="00414CAF">
        <w:rPr>
          <w:sz w:val="24"/>
          <w:szCs w:val="24"/>
        </w:rPr>
        <w:t>;</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FD5E96"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 xml:space="preserve">Технического(их)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r w:rsidR="00C236C0" w:rsidRPr="00F02992">
        <w:rPr>
          <w:sz w:val="24"/>
          <w:szCs w:val="24"/>
        </w:rPr>
        <w:t>Участник</w:t>
      </w:r>
      <w:r w:rsidRPr="00F02992">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5708A7">
        <w:trPr>
          <w:cantSplit/>
          <w:tblHeader/>
        </w:trPr>
        <w:tc>
          <w:tcPr>
            <w:tcW w:w="567" w:type="dxa"/>
            <w:vAlign w:val="center"/>
          </w:tcPr>
          <w:p w:rsidR="00A71624" w:rsidRPr="00154BCB" w:rsidRDefault="00A71624" w:rsidP="005708A7">
            <w:pPr>
              <w:ind w:firstLine="0"/>
              <w:jc w:val="center"/>
            </w:pPr>
            <w:r w:rsidRPr="00154BCB">
              <w:t>№ п/п</w:t>
            </w:r>
          </w:p>
        </w:tc>
        <w:tc>
          <w:tcPr>
            <w:tcW w:w="4649" w:type="dxa"/>
            <w:vAlign w:val="center"/>
          </w:tcPr>
          <w:p w:rsidR="00A71624" w:rsidRPr="00154BCB" w:rsidRDefault="00A71624" w:rsidP="005708A7">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5708A7">
            <w:pPr>
              <w:ind w:firstLine="0"/>
              <w:jc w:val="center"/>
            </w:pPr>
            <w:r w:rsidRPr="00154BCB">
              <w:t>Малые предприятия</w:t>
            </w:r>
          </w:p>
        </w:tc>
        <w:tc>
          <w:tcPr>
            <w:tcW w:w="1588" w:type="dxa"/>
            <w:vAlign w:val="center"/>
          </w:tcPr>
          <w:p w:rsidR="00A71624" w:rsidRPr="00154BCB" w:rsidRDefault="00A71624" w:rsidP="005708A7">
            <w:pPr>
              <w:ind w:firstLine="0"/>
              <w:jc w:val="center"/>
            </w:pPr>
            <w:r w:rsidRPr="00154BCB">
              <w:t>Средние предприятия</w:t>
            </w:r>
          </w:p>
        </w:tc>
        <w:tc>
          <w:tcPr>
            <w:tcW w:w="1588" w:type="dxa"/>
            <w:vAlign w:val="center"/>
          </w:tcPr>
          <w:p w:rsidR="00A71624" w:rsidRPr="00154BCB" w:rsidRDefault="00A71624" w:rsidP="005708A7">
            <w:pPr>
              <w:ind w:firstLine="0"/>
              <w:jc w:val="center"/>
            </w:pPr>
            <w:r w:rsidRPr="00154BCB">
              <w:t>Показатель</w:t>
            </w:r>
          </w:p>
        </w:tc>
      </w:tr>
      <w:tr w:rsidR="00A71624" w:rsidRPr="00154BCB" w:rsidTr="005708A7">
        <w:trPr>
          <w:cantSplit/>
          <w:tblHeader/>
        </w:trPr>
        <w:tc>
          <w:tcPr>
            <w:tcW w:w="567" w:type="dxa"/>
          </w:tcPr>
          <w:p w:rsidR="00A71624" w:rsidRPr="00154BCB" w:rsidRDefault="00A71624" w:rsidP="005708A7">
            <w:pPr>
              <w:ind w:firstLine="0"/>
              <w:jc w:val="center"/>
            </w:pPr>
            <w:r w:rsidRPr="00154BCB">
              <w:t>1</w:t>
            </w:r>
            <w:r>
              <w:rPr>
                <w:rStyle w:val="afffffff9"/>
              </w:rPr>
              <w:t>3</w:t>
            </w:r>
          </w:p>
        </w:tc>
        <w:tc>
          <w:tcPr>
            <w:tcW w:w="4649" w:type="dxa"/>
          </w:tcPr>
          <w:p w:rsidR="00A71624" w:rsidRPr="00154BCB" w:rsidRDefault="00A71624" w:rsidP="005708A7">
            <w:pPr>
              <w:ind w:firstLine="0"/>
              <w:jc w:val="center"/>
            </w:pPr>
            <w:r w:rsidRPr="00154BCB">
              <w:t>2</w:t>
            </w:r>
          </w:p>
        </w:tc>
        <w:tc>
          <w:tcPr>
            <w:tcW w:w="1588" w:type="dxa"/>
          </w:tcPr>
          <w:p w:rsidR="00A71624" w:rsidRPr="00154BCB" w:rsidRDefault="00A71624" w:rsidP="005708A7">
            <w:pPr>
              <w:ind w:firstLine="0"/>
              <w:jc w:val="center"/>
            </w:pPr>
            <w:r w:rsidRPr="00154BCB">
              <w:t>3</w:t>
            </w:r>
          </w:p>
        </w:tc>
        <w:tc>
          <w:tcPr>
            <w:tcW w:w="1588" w:type="dxa"/>
          </w:tcPr>
          <w:p w:rsidR="00A71624" w:rsidRPr="00154BCB" w:rsidRDefault="00A71624" w:rsidP="005708A7">
            <w:pPr>
              <w:ind w:firstLine="0"/>
              <w:jc w:val="center"/>
            </w:pPr>
            <w:r w:rsidRPr="00154BCB">
              <w:t>4</w:t>
            </w:r>
          </w:p>
        </w:tc>
        <w:tc>
          <w:tcPr>
            <w:tcW w:w="1588" w:type="dxa"/>
          </w:tcPr>
          <w:p w:rsidR="00A71624" w:rsidRPr="00154BCB" w:rsidRDefault="00A71624" w:rsidP="005708A7">
            <w:pPr>
              <w:ind w:firstLine="0"/>
              <w:jc w:val="center"/>
            </w:pPr>
            <w:r w:rsidRPr="00154BCB">
              <w:t>5</w:t>
            </w:r>
          </w:p>
        </w:tc>
      </w:tr>
      <w:tr w:rsidR="00A71624" w:rsidRPr="00154BCB" w:rsidTr="005708A7">
        <w:trPr>
          <w:cantSplit/>
        </w:trPr>
        <w:tc>
          <w:tcPr>
            <w:tcW w:w="567" w:type="dxa"/>
          </w:tcPr>
          <w:p w:rsidR="00A71624" w:rsidRPr="00154BCB" w:rsidRDefault="00A71624" w:rsidP="005708A7">
            <w:pPr>
              <w:ind w:firstLine="0"/>
              <w:jc w:val="center"/>
            </w:pPr>
            <w:r w:rsidRPr="00154BCB">
              <w:t>1</w:t>
            </w:r>
          </w:p>
        </w:tc>
        <w:tc>
          <w:tcPr>
            <w:tcW w:w="4649" w:type="dxa"/>
          </w:tcPr>
          <w:p w:rsidR="00A71624" w:rsidRPr="00154BCB" w:rsidRDefault="00A71624" w:rsidP="005708A7">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5708A7">
            <w:pPr>
              <w:ind w:firstLine="0"/>
              <w:jc w:val="center"/>
            </w:pPr>
            <w:r w:rsidRPr="00154BCB">
              <w:t>не более 25</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2</w:t>
            </w:r>
          </w:p>
        </w:tc>
        <w:tc>
          <w:tcPr>
            <w:tcW w:w="4649" w:type="dxa"/>
          </w:tcPr>
          <w:p w:rsidR="00A71624" w:rsidRPr="00154BCB" w:rsidRDefault="00A71624" w:rsidP="005708A7">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5708A7">
            <w:pPr>
              <w:ind w:firstLine="0"/>
              <w:jc w:val="center"/>
            </w:pPr>
            <w:r w:rsidRPr="00154BCB">
              <w:t>не более 49</w:t>
            </w:r>
          </w:p>
        </w:tc>
        <w:tc>
          <w:tcPr>
            <w:tcW w:w="1588" w:type="dxa"/>
          </w:tcPr>
          <w:p w:rsidR="00A71624" w:rsidRPr="00154BCB" w:rsidRDefault="00A71624" w:rsidP="005708A7">
            <w:pPr>
              <w:ind w:left="57" w:firstLine="0"/>
            </w:pPr>
            <w:r w:rsidRPr="00154BCB">
              <w:sym w:font="Symbol" w:char="F02D"/>
            </w:r>
          </w:p>
        </w:tc>
      </w:tr>
      <w:tr w:rsidR="00A71624" w:rsidRPr="00154BCB" w:rsidTr="005708A7">
        <w:trPr>
          <w:cantSplit/>
        </w:trPr>
        <w:tc>
          <w:tcPr>
            <w:tcW w:w="567" w:type="dxa"/>
          </w:tcPr>
          <w:p w:rsidR="00A71624" w:rsidRPr="00154BCB" w:rsidRDefault="00A71624" w:rsidP="005708A7">
            <w:pPr>
              <w:ind w:firstLine="0"/>
              <w:jc w:val="center"/>
            </w:pPr>
            <w:r w:rsidRPr="00154BCB">
              <w:t>3</w:t>
            </w:r>
          </w:p>
        </w:tc>
        <w:tc>
          <w:tcPr>
            <w:tcW w:w="4649" w:type="dxa"/>
          </w:tcPr>
          <w:p w:rsidR="00A71624" w:rsidRPr="00154BCB" w:rsidRDefault="00A71624" w:rsidP="005708A7">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_</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4</w:t>
            </w:r>
          </w:p>
        </w:tc>
        <w:tc>
          <w:tcPr>
            <w:tcW w:w="4649" w:type="dxa"/>
          </w:tcPr>
          <w:p w:rsidR="00A71624" w:rsidRPr="00154BCB" w:rsidRDefault="00A71624" w:rsidP="005708A7">
            <w:pPr>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t>5</w:t>
            </w:r>
          </w:p>
        </w:tc>
        <w:tc>
          <w:tcPr>
            <w:tcW w:w="4649" w:type="dxa"/>
          </w:tcPr>
          <w:p w:rsidR="00A71624" w:rsidRPr="00154BCB" w:rsidRDefault="00A71624" w:rsidP="005708A7">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"Сколково"</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tcPr>
          <w:p w:rsidR="00A71624" w:rsidRPr="00154BCB" w:rsidRDefault="00A71624" w:rsidP="005708A7">
            <w:pPr>
              <w:ind w:firstLine="0"/>
              <w:jc w:val="center"/>
              <w:rPr>
                <w:lang w:val="en-US"/>
              </w:rPr>
            </w:pPr>
            <w:r w:rsidRPr="00154BCB">
              <w:rPr>
                <w:lang w:val="en-US"/>
              </w:rPr>
              <w:lastRenderedPageBreak/>
              <w:t>6</w:t>
            </w:r>
          </w:p>
        </w:tc>
        <w:tc>
          <w:tcPr>
            <w:tcW w:w="4649" w:type="dxa"/>
          </w:tcPr>
          <w:p w:rsidR="00A71624" w:rsidRPr="00154BCB" w:rsidRDefault="00A71624" w:rsidP="005708A7">
            <w:pPr>
              <w:adjustRightInd w:val="0"/>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A71624" w:rsidRPr="00154BCB" w:rsidRDefault="00A71624" w:rsidP="005708A7">
            <w:pPr>
              <w:ind w:firstLine="0"/>
              <w:jc w:val="center"/>
            </w:pPr>
            <w:r w:rsidRPr="00154BCB">
              <w:t>да (нет)</w:t>
            </w:r>
          </w:p>
        </w:tc>
        <w:tc>
          <w:tcPr>
            <w:tcW w:w="1588" w:type="dxa"/>
          </w:tcPr>
          <w:p w:rsidR="00A71624" w:rsidRPr="00154BCB" w:rsidRDefault="00A71624" w:rsidP="005708A7">
            <w:pPr>
              <w:ind w:left="57" w:firstLine="0"/>
            </w:pPr>
            <w:r w:rsidRPr="00154BCB">
              <w:t>-</w:t>
            </w:r>
          </w:p>
        </w:tc>
      </w:tr>
      <w:tr w:rsidR="00A71624" w:rsidRPr="00154BCB" w:rsidTr="005708A7">
        <w:trPr>
          <w:cantSplit/>
        </w:trPr>
        <w:tc>
          <w:tcPr>
            <w:tcW w:w="567" w:type="dxa"/>
            <w:vMerge w:val="restart"/>
          </w:tcPr>
          <w:p w:rsidR="00A71624" w:rsidRPr="00154BCB" w:rsidRDefault="00A71624" w:rsidP="005708A7">
            <w:pPr>
              <w:ind w:firstLine="0"/>
              <w:jc w:val="center"/>
              <w:rPr>
                <w:lang w:val="en-US"/>
              </w:rPr>
            </w:pPr>
            <w:r w:rsidRPr="00154BCB">
              <w:rPr>
                <w:lang w:val="en-US"/>
              </w:rPr>
              <w:t>7</w:t>
            </w:r>
          </w:p>
        </w:tc>
        <w:tc>
          <w:tcPr>
            <w:tcW w:w="4649" w:type="dxa"/>
            <w:vMerge w:val="restart"/>
          </w:tcPr>
          <w:p w:rsidR="00A71624" w:rsidRPr="00154BCB" w:rsidRDefault="00A71624" w:rsidP="005708A7">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5708A7">
            <w:pPr>
              <w:ind w:firstLine="0"/>
              <w:jc w:val="center"/>
            </w:pPr>
            <w:r w:rsidRPr="00154BCB">
              <w:t>до 100 включительно</w:t>
            </w:r>
          </w:p>
        </w:tc>
        <w:tc>
          <w:tcPr>
            <w:tcW w:w="1588" w:type="dxa"/>
            <w:vMerge w:val="restart"/>
          </w:tcPr>
          <w:p w:rsidR="00A71624" w:rsidRPr="00154BCB" w:rsidRDefault="00A71624" w:rsidP="005708A7">
            <w:pPr>
              <w:ind w:firstLine="0"/>
              <w:jc w:val="center"/>
            </w:pPr>
            <w:r w:rsidRPr="00154BCB">
              <w:t>от 101 до 250 включительно</w:t>
            </w:r>
          </w:p>
        </w:tc>
        <w:tc>
          <w:tcPr>
            <w:tcW w:w="1588" w:type="dxa"/>
            <w:vMerge w:val="restart"/>
          </w:tcPr>
          <w:p w:rsidR="00A71624" w:rsidRPr="00154BCB" w:rsidRDefault="00A71624" w:rsidP="005708A7">
            <w:pPr>
              <w:ind w:left="57" w:firstLine="0"/>
            </w:pPr>
            <w:r w:rsidRPr="00154BCB">
              <w:t>указывается количество человек</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left="57" w:firstLine="0"/>
            </w:pPr>
          </w:p>
        </w:tc>
        <w:tc>
          <w:tcPr>
            <w:tcW w:w="1588" w:type="dxa"/>
          </w:tcPr>
          <w:p w:rsidR="00A71624" w:rsidRPr="00154BCB" w:rsidRDefault="00A71624" w:rsidP="005708A7">
            <w:pPr>
              <w:ind w:firstLine="0"/>
              <w:jc w:val="center"/>
            </w:pPr>
            <w:r w:rsidRPr="00154BCB">
              <w:t>до 15 – микропред</w:t>
            </w:r>
            <w:r w:rsidRPr="00154BCB">
              <w:softHyphen/>
              <w:t>приятие</w:t>
            </w:r>
          </w:p>
        </w:tc>
        <w:tc>
          <w:tcPr>
            <w:tcW w:w="1588" w:type="dxa"/>
            <w:vMerge/>
          </w:tcPr>
          <w:p w:rsidR="00A71624" w:rsidRPr="00154BCB" w:rsidRDefault="00A71624" w:rsidP="005708A7">
            <w:pPr>
              <w:ind w:firstLine="0"/>
            </w:pPr>
          </w:p>
        </w:tc>
        <w:tc>
          <w:tcPr>
            <w:tcW w:w="1588" w:type="dxa"/>
            <w:vMerge/>
          </w:tcPr>
          <w:p w:rsidR="00A71624" w:rsidRPr="00154BCB" w:rsidRDefault="00A71624" w:rsidP="005708A7">
            <w:pPr>
              <w:ind w:left="57" w:firstLine="0"/>
            </w:pPr>
          </w:p>
        </w:tc>
      </w:tr>
      <w:tr w:rsidR="00A71624" w:rsidRPr="00154BCB" w:rsidTr="005708A7">
        <w:trPr>
          <w:cantSplit/>
        </w:trPr>
        <w:tc>
          <w:tcPr>
            <w:tcW w:w="567" w:type="dxa"/>
            <w:vMerge w:val="restart"/>
          </w:tcPr>
          <w:p w:rsidR="00A71624" w:rsidRPr="00154BCB" w:rsidRDefault="00A71624" w:rsidP="005708A7">
            <w:pPr>
              <w:ind w:firstLine="0"/>
              <w:jc w:val="center"/>
            </w:pPr>
            <w:r w:rsidRPr="00154BCB">
              <w:t>8</w:t>
            </w:r>
          </w:p>
        </w:tc>
        <w:tc>
          <w:tcPr>
            <w:tcW w:w="4649" w:type="dxa"/>
            <w:vMerge w:val="restart"/>
          </w:tcPr>
          <w:p w:rsidR="00A71624" w:rsidRPr="00154BCB" w:rsidRDefault="00A71624" w:rsidP="005708A7">
            <w:pPr>
              <w:ind w:left="57" w:firstLine="0"/>
            </w:pPr>
            <w:r w:rsidRPr="00154BCB">
              <w:t>Доход за предшествующий календарный год, который</w:t>
            </w:r>
          </w:p>
          <w:p w:rsidR="00A71624" w:rsidRPr="00154BCB" w:rsidRDefault="00A71624" w:rsidP="005708A7">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5708A7">
            <w:pPr>
              <w:ind w:firstLine="0"/>
              <w:jc w:val="center"/>
            </w:pPr>
            <w:r w:rsidRPr="00154BCB">
              <w:t>800</w:t>
            </w:r>
          </w:p>
        </w:tc>
        <w:tc>
          <w:tcPr>
            <w:tcW w:w="1588" w:type="dxa"/>
            <w:vMerge w:val="restart"/>
          </w:tcPr>
          <w:p w:rsidR="00A71624" w:rsidRPr="00154BCB" w:rsidRDefault="00A71624" w:rsidP="005708A7">
            <w:pPr>
              <w:ind w:firstLine="0"/>
              <w:jc w:val="center"/>
            </w:pPr>
            <w:r w:rsidRPr="00154BCB">
              <w:t>2000</w:t>
            </w:r>
          </w:p>
        </w:tc>
        <w:tc>
          <w:tcPr>
            <w:tcW w:w="1588" w:type="dxa"/>
          </w:tcPr>
          <w:p w:rsidR="00A71624" w:rsidRPr="00154BCB" w:rsidRDefault="00A71624" w:rsidP="005708A7">
            <w:pPr>
              <w:ind w:left="57" w:firstLine="0"/>
            </w:pPr>
            <w:r w:rsidRPr="00154BCB">
              <w:t>указывается в млн. рублей</w:t>
            </w:r>
            <w:r w:rsidRPr="00154BCB">
              <w:br/>
              <w:t>(за предшествующий календарный год)</w:t>
            </w:r>
          </w:p>
        </w:tc>
      </w:tr>
      <w:tr w:rsidR="00A71624" w:rsidRPr="00154BCB" w:rsidTr="005708A7">
        <w:trPr>
          <w:cantSplit/>
        </w:trPr>
        <w:tc>
          <w:tcPr>
            <w:tcW w:w="567" w:type="dxa"/>
            <w:vMerge/>
          </w:tcPr>
          <w:p w:rsidR="00A71624" w:rsidRPr="00154BCB" w:rsidRDefault="00A71624" w:rsidP="005708A7">
            <w:pPr>
              <w:ind w:firstLine="0"/>
              <w:jc w:val="center"/>
            </w:pPr>
          </w:p>
        </w:tc>
        <w:tc>
          <w:tcPr>
            <w:tcW w:w="4649" w:type="dxa"/>
            <w:vMerge/>
          </w:tcPr>
          <w:p w:rsidR="00A71624" w:rsidRPr="00154BCB" w:rsidRDefault="00A71624" w:rsidP="005708A7">
            <w:pPr>
              <w:ind w:firstLine="0"/>
            </w:pPr>
          </w:p>
        </w:tc>
        <w:tc>
          <w:tcPr>
            <w:tcW w:w="1588" w:type="dxa"/>
          </w:tcPr>
          <w:p w:rsidR="00A71624" w:rsidRPr="00154BCB" w:rsidRDefault="00A71624" w:rsidP="005708A7">
            <w:pPr>
              <w:ind w:firstLine="0"/>
              <w:jc w:val="center"/>
            </w:pPr>
            <w:r w:rsidRPr="00154BCB">
              <w:t>120 в год – микро</w:t>
            </w:r>
            <w:r w:rsidRPr="00154BCB">
              <w:softHyphen/>
              <w:t>предприятие</w:t>
            </w:r>
          </w:p>
        </w:tc>
        <w:tc>
          <w:tcPr>
            <w:tcW w:w="1588" w:type="dxa"/>
            <w:vMerge/>
          </w:tcPr>
          <w:p w:rsidR="00A71624" w:rsidRPr="00154BCB" w:rsidRDefault="00A71624" w:rsidP="005708A7">
            <w:pPr>
              <w:ind w:firstLine="0"/>
            </w:pPr>
          </w:p>
        </w:tc>
        <w:tc>
          <w:tcPr>
            <w:tcW w:w="1588" w:type="dxa"/>
          </w:tcPr>
          <w:p w:rsidR="00A71624" w:rsidRPr="00154BCB" w:rsidRDefault="00A71624" w:rsidP="005708A7">
            <w:pPr>
              <w:ind w:left="57" w:firstLine="0"/>
            </w:pPr>
          </w:p>
        </w:tc>
      </w:tr>
      <w:tr w:rsidR="00A71624" w:rsidRPr="00154BCB" w:rsidTr="005708A7">
        <w:trPr>
          <w:cantSplit/>
        </w:trPr>
        <w:tc>
          <w:tcPr>
            <w:tcW w:w="567" w:type="dxa"/>
          </w:tcPr>
          <w:p w:rsidR="00A71624" w:rsidRPr="00154BCB" w:rsidRDefault="00A71624" w:rsidP="005708A7">
            <w:pPr>
              <w:ind w:firstLine="0"/>
              <w:jc w:val="center"/>
            </w:pPr>
            <w:r w:rsidRPr="00154BCB">
              <w:t>9</w:t>
            </w:r>
          </w:p>
        </w:tc>
        <w:tc>
          <w:tcPr>
            <w:tcW w:w="4649" w:type="dxa"/>
          </w:tcPr>
          <w:p w:rsidR="00A71624" w:rsidRPr="00154BCB" w:rsidRDefault="00A71624" w:rsidP="005708A7">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10</w:t>
            </w:r>
          </w:p>
        </w:tc>
        <w:tc>
          <w:tcPr>
            <w:tcW w:w="4649" w:type="dxa"/>
          </w:tcPr>
          <w:p w:rsidR="00A71624" w:rsidRPr="00154BCB" w:rsidRDefault="00A71624" w:rsidP="005708A7">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11</w:t>
            </w:r>
          </w:p>
        </w:tc>
        <w:tc>
          <w:tcPr>
            <w:tcW w:w="4649" w:type="dxa"/>
          </w:tcPr>
          <w:p w:rsidR="00A71624" w:rsidRPr="00154BCB" w:rsidRDefault="00A71624" w:rsidP="005708A7">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1624" w:rsidRPr="00154BCB" w:rsidRDefault="00A71624" w:rsidP="005708A7">
            <w:pPr>
              <w:ind w:firstLine="0"/>
              <w:jc w:val="center"/>
            </w:pPr>
            <w:r w:rsidRPr="00154BCB">
              <w:t>Подлежит заполнению</w:t>
            </w:r>
          </w:p>
        </w:tc>
      </w:tr>
      <w:tr w:rsidR="00A71624" w:rsidRPr="00154BCB" w:rsidTr="005708A7">
        <w:trPr>
          <w:cantSplit/>
        </w:trPr>
        <w:tc>
          <w:tcPr>
            <w:tcW w:w="567" w:type="dxa"/>
          </w:tcPr>
          <w:p w:rsidR="00A71624" w:rsidRPr="00154BCB" w:rsidRDefault="00A71624" w:rsidP="005708A7">
            <w:pPr>
              <w:ind w:firstLine="0"/>
              <w:jc w:val="center"/>
            </w:pPr>
            <w:r w:rsidRPr="00154BCB">
              <w:t>12</w:t>
            </w:r>
          </w:p>
        </w:tc>
        <w:tc>
          <w:tcPr>
            <w:tcW w:w="4649" w:type="dxa"/>
          </w:tcPr>
          <w:p w:rsidR="00A71624" w:rsidRPr="00154BCB" w:rsidRDefault="00A71624" w:rsidP="005708A7">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5708A7">
            <w:pPr>
              <w:ind w:firstLine="0"/>
              <w:jc w:val="center"/>
            </w:pPr>
            <w:r w:rsidRPr="00154BCB">
              <w:t>да (нет)</w:t>
            </w:r>
            <w:r w:rsidRPr="00154BCB">
              <w:br/>
            </w:r>
          </w:p>
        </w:tc>
      </w:tr>
      <w:tr w:rsidR="00A71624" w:rsidRPr="00154BCB" w:rsidTr="005708A7">
        <w:trPr>
          <w:cantSplit/>
        </w:trPr>
        <w:tc>
          <w:tcPr>
            <w:tcW w:w="567" w:type="dxa"/>
          </w:tcPr>
          <w:p w:rsidR="00A71624" w:rsidRPr="00154BCB" w:rsidRDefault="00A71624" w:rsidP="005708A7">
            <w:pPr>
              <w:ind w:firstLine="0"/>
              <w:jc w:val="center"/>
            </w:pPr>
            <w:r w:rsidRPr="00154BCB">
              <w:t>13</w:t>
            </w:r>
          </w:p>
        </w:tc>
        <w:tc>
          <w:tcPr>
            <w:tcW w:w="4649" w:type="dxa"/>
          </w:tcPr>
          <w:p w:rsidR="00A71624" w:rsidRPr="00154BCB" w:rsidRDefault="00A71624" w:rsidP="005708A7">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5708A7">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5708A7">
        <w:trPr>
          <w:cantSplit/>
        </w:trPr>
        <w:tc>
          <w:tcPr>
            <w:tcW w:w="567" w:type="dxa"/>
          </w:tcPr>
          <w:p w:rsidR="00A71624" w:rsidRPr="00154BCB" w:rsidRDefault="00A71624" w:rsidP="005708A7">
            <w:pPr>
              <w:ind w:firstLine="0"/>
              <w:jc w:val="center"/>
            </w:pPr>
            <w:r w:rsidRPr="00154BCB">
              <w:t>14</w:t>
            </w:r>
          </w:p>
        </w:tc>
        <w:tc>
          <w:tcPr>
            <w:tcW w:w="4649" w:type="dxa"/>
          </w:tcPr>
          <w:p w:rsidR="00A71624" w:rsidRPr="00154BCB" w:rsidRDefault="00A71624" w:rsidP="005708A7">
            <w:pPr>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A71624" w:rsidRPr="00154BCB" w:rsidRDefault="00A71624" w:rsidP="005708A7">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5708A7">
        <w:trPr>
          <w:cantSplit/>
        </w:trPr>
        <w:tc>
          <w:tcPr>
            <w:tcW w:w="567" w:type="dxa"/>
          </w:tcPr>
          <w:p w:rsidR="00A71624" w:rsidRPr="00154BCB" w:rsidRDefault="00A71624" w:rsidP="005708A7">
            <w:pPr>
              <w:ind w:firstLine="0"/>
              <w:jc w:val="center"/>
            </w:pPr>
            <w:r w:rsidRPr="00154BCB">
              <w:lastRenderedPageBreak/>
              <w:t>15</w:t>
            </w:r>
          </w:p>
        </w:tc>
        <w:tc>
          <w:tcPr>
            <w:tcW w:w="4649" w:type="dxa"/>
          </w:tcPr>
          <w:p w:rsidR="00A71624" w:rsidRPr="00154BCB" w:rsidRDefault="00A71624" w:rsidP="005708A7">
            <w:pPr>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1624" w:rsidRPr="00154BCB" w:rsidRDefault="00A71624" w:rsidP="005708A7">
            <w:pPr>
              <w:ind w:firstLine="0"/>
              <w:jc w:val="center"/>
            </w:pPr>
            <w:r w:rsidRPr="00154BCB">
              <w:t>да (нет)</w:t>
            </w:r>
          </w:p>
        </w:tc>
      </w:tr>
      <w:tr w:rsidR="00A71624" w:rsidRPr="00154BCB" w:rsidTr="005708A7">
        <w:trPr>
          <w:cantSplit/>
        </w:trPr>
        <w:tc>
          <w:tcPr>
            <w:tcW w:w="567" w:type="dxa"/>
          </w:tcPr>
          <w:p w:rsidR="00A71624" w:rsidRPr="00154BCB" w:rsidRDefault="00A71624" w:rsidP="005708A7">
            <w:pPr>
              <w:ind w:firstLine="0"/>
              <w:jc w:val="center"/>
            </w:pPr>
            <w:r w:rsidRPr="00154BCB">
              <w:t>16</w:t>
            </w:r>
          </w:p>
        </w:tc>
        <w:tc>
          <w:tcPr>
            <w:tcW w:w="4649" w:type="dxa"/>
          </w:tcPr>
          <w:p w:rsidR="00A71624" w:rsidRPr="00154BCB" w:rsidRDefault="00A71624" w:rsidP="005708A7">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5708A7">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(фамилия, имя, отчество (при наличии) подписавшего,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49465E">
          <w:t>подпунктах "в"</w:t>
        </w:r>
      </w:hyperlink>
      <w:r>
        <w:t xml:space="preserve"> - </w:t>
      </w:r>
      <w:hyperlink r:id="rId49"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Форма плана распределения объемов выполнения поставок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14C" w:rsidRDefault="00CE614C">
      <w:pPr>
        <w:spacing w:line="240" w:lineRule="auto"/>
      </w:pPr>
      <w:r>
        <w:separator/>
      </w:r>
    </w:p>
  </w:endnote>
  <w:endnote w:type="continuationSeparator" w:id="0">
    <w:p w:rsidR="00CE614C" w:rsidRDefault="00CE614C">
      <w:pPr>
        <w:spacing w:line="240" w:lineRule="auto"/>
      </w:pPr>
      <w:r>
        <w:continuationSeparator/>
      </w:r>
    </w:p>
  </w:endnote>
  <w:endnote w:id="1">
    <w:p w:rsidR="005708A7" w:rsidRDefault="005708A7"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708A7" w:rsidRDefault="005708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8F5DD4" w:rsidRDefault="005708A7" w:rsidP="00FA0376">
    <w:pPr>
      <w:widowControl w:val="0"/>
      <w:suppressAutoHyphens w:val="0"/>
      <w:autoSpaceDE w:val="0"/>
      <w:autoSpaceDN w:val="0"/>
      <w:adjustRightInd w:val="0"/>
      <w:spacing w:line="240" w:lineRule="auto"/>
      <w:jc w:val="center"/>
      <w:rPr>
        <w:sz w:val="18"/>
        <w:szCs w:val="18"/>
      </w:rPr>
    </w:pPr>
    <w:r w:rsidRPr="008F5DD4">
      <w:rPr>
        <w:sz w:val="18"/>
        <w:szCs w:val="18"/>
      </w:rPr>
      <w:t>Стр.</w:t>
    </w:r>
    <w:r w:rsidRPr="008F5DD4">
      <w:rPr>
        <w:sz w:val="18"/>
        <w:szCs w:val="18"/>
      </w:rPr>
      <w:fldChar w:fldCharType="begin"/>
    </w:r>
    <w:r w:rsidRPr="008F5DD4">
      <w:rPr>
        <w:sz w:val="18"/>
        <w:szCs w:val="18"/>
      </w:rPr>
      <w:instrText xml:space="preserve"> PAGE </w:instrText>
    </w:r>
    <w:r w:rsidRPr="008F5DD4">
      <w:rPr>
        <w:sz w:val="18"/>
        <w:szCs w:val="18"/>
      </w:rPr>
      <w:fldChar w:fldCharType="separate"/>
    </w:r>
    <w:r w:rsidR="002A4637">
      <w:rPr>
        <w:noProof/>
        <w:sz w:val="18"/>
        <w:szCs w:val="18"/>
      </w:rPr>
      <w:t>5</w:t>
    </w:r>
    <w:r w:rsidRPr="008F5DD4">
      <w:rPr>
        <w:sz w:val="18"/>
        <w:szCs w:val="18"/>
      </w:rPr>
      <w:fldChar w:fldCharType="end"/>
    </w:r>
  </w:p>
  <w:p w:rsidR="005708A7" w:rsidRPr="00EE0539" w:rsidRDefault="005708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C62A5B" w:rsidRPr="00C62A5B">
      <w:rPr>
        <w:sz w:val="18"/>
        <w:szCs w:val="18"/>
      </w:rPr>
      <w:t>Договора на поставку контрольного кабеля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14C" w:rsidRDefault="00CE614C">
      <w:pPr>
        <w:spacing w:line="240" w:lineRule="auto"/>
      </w:pPr>
      <w:r>
        <w:separator/>
      </w:r>
    </w:p>
  </w:footnote>
  <w:footnote w:type="continuationSeparator" w:id="0">
    <w:p w:rsidR="00CE614C" w:rsidRDefault="00CE614C">
      <w:pPr>
        <w:spacing w:line="240" w:lineRule="auto"/>
      </w:pPr>
      <w:r>
        <w:continuationSeparator/>
      </w:r>
    </w:p>
  </w:footnote>
  <w:footnote w:id="1">
    <w:p w:rsidR="005708A7" w:rsidRDefault="005708A7"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Pr="00930031" w:rsidRDefault="005708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8A7" w:rsidRDefault="005708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73D"/>
    <w:rsid w:val="00104B1E"/>
    <w:rsid w:val="00111C79"/>
    <w:rsid w:val="001124F8"/>
    <w:rsid w:val="0011547D"/>
    <w:rsid w:val="0011726E"/>
    <w:rsid w:val="00123A9F"/>
    <w:rsid w:val="00123C70"/>
    <w:rsid w:val="0012590A"/>
    <w:rsid w:val="0012598D"/>
    <w:rsid w:val="001319FD"/>
    <w:rsid w:val="001324A1"/>
    <w:rsid w:val="0013328C"/>
    <w:rsid w:val="00134962"/>
    <w:rsid w:val="00142618"/>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637"/>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682"/>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064"/>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57F44"/>
    <w:rsid w:val="005631D9"/>
    <w:rsid w:val="00563CDC"/>
    <w:rsid w:val="00570124"/>
    <w:rsid w:val="005708A7"/>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8C"/>
    <w:rsid w:val="006B08E2"/>
    <w:rsid w:val="006B3CF3"/>
    <w:rsid w:val="006B43A1"/>
    <w:rsid w:val="006B4939"/>
    <w:rsid w:val="006B7986"/>
    <w:rsid w:val="006C6116"/>
    <w:rsid w:val="006C6F82"/>
    <w:rsid w:val="006C74B1"/>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02FA"/>
    <w:rsid w:val="007441D3"/>
    <w:rsid w:val="0074733C"/>
    <w:rsid w:val="00751AF7"/>
    <w:rsid w:val="00752B37"/>
    <w:rsid w:val="007556FF"/>
    <w:rsid w:val="0075787E"/>
    <w:rsid w:val="00761011"/>
    <w:rsid w:val="007628EE"/>
    <w:rsid w:val="00762B36"/>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3775C"/>
    <w:rsid w:val="00841A6F"/>
    <w:rsid w:val="0084268B"/>
    <w:rsid w:val="00845803"/>
    <w:rsid w:val="008470F5"/>
    <w:rsid w:val="00847BAA"/>
    <w:rsid w:val="008515B6"/>
    <w:rsid w:val="00852FEB"/>
    <w:rsid w:val="00855B41"/>
    <w:rsid w:val="00856BD8"/>
    <w:rsid w:val="00857518"/>
    <w:rsid w:val="008603CD"/>
    <w:rsid w:val="00861499"/>
    <w:rsid w:val="0086193D"/>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2977"/>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5DD4"/>
    <w:rsid w:val="008F7BD0"/>
    <w:rsid w:val="00900494"/>
    <w:rsid w:val="009027A3"/>
    <w:rsid w:val="0090331E"/>
    <w:rsid w:val="00905DFC"/>
    <w:rsid w:val="009074F7"/>
    <w:rsid w:val="0091017C"/>
    <w:rsid w:val="009108F5"/>
    <w:rsid w:val="0091335C"/>
    <w:rsid w:val="0091430E"/>
    <w:rsid w:val="009146DD"/>
    <w:rsid w:val="00920271"/>
    <w:rsid w:val="00920CB0"/>
    <w:rsid w:val="00921492"/>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66699"/>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2697A"/>
    <w:rsid w:val="00A316A7"/>
    <w:rsid w:val="00A33B7C"/>
    <w:rsid w:val="00A37EBB"/>
    <w:rsid w:val="00A401D0"/>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675"/>
    <w:rsid w:val="00B068E7"/>
    <w:rsid w:val="00B075DF"/>
    <w:rsid w:val="00B12653"/>
    <w:rsid w:val="00B20653"/>
    <w:rsid w:val="00B21EC0"/>
    <w:rsid w:val="00B22B2F"/>
    <w:rsid w:val="00B24E19"/>
    <w:rsid w:val="00B26A26"/>
    <w:rsid w:val="00B27CCD"/>
    <w:rsid w:val="00B32859"/>
    <w:rsid w:val="00B3591A"/>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3177"/>
    <w:rsid w:val="00C55B59"/>
    <w:rsid w:val="00C606DE"/>
    <w:rsid w:val="00C62A5B"/>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E614C"/>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24AF"/>
    <w:rsid w:val="00DA4ADE"/>
    <w:rsid w:val="00DA5A22"/>
    <w:rsid w:val="00DA5FAE"/>
    <w:rsid w:val="00DA6907"/>
    <w:rsid w:val="00DA7E38"/>
    <w:rsid w:val="00DB109A"/>
    <w:rsid w:val="00DB38F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EF797A"/>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86CC7"/>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D3725"/>
    <w:rsid w:val="00FD5E96"/>
    <w:rsid w:val="00FE0052"/>
    <w:rsid w:val="00FE1CA6"/>
    <w:rsid w:val="00FE239E"/>
    <w:rsid w:val="00FE5731"/>
    <w:rsid w:val="00FE630F"/>
    <w:rsid w:val="00FF0DE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http://www.b2b-mrsk.ru/market/view.html?id=703201"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A41FA-6A3C-4CC7-9BA5-DE228171E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78</Pages>
  <Words>23213</Words>
  <Characters>132320</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155223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44</cp:revision>
  <cp:lastPrinted>2015-12-29T14:27:00Z</cp:lastPrinted>
  <dcterms:created xsi:type="dcterms:W3CDTF">2016-04-01T06:18:00Z</dcterms:created>
  <dcterms:modified xsi:type="dcterms:W3CDTF">2016-10-11T05:41:00Z</dcterms:modified>
</cp:coreProperties>
</file>