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Override PartName="/word/footer8.xml" ContentType="application/vnd.openxmlformats-officedocument.wordprocessingml.footer+xml"/>
  <Override PartName="/word/footer9.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F0828" w:rsidRDefault="00FC4828" w:rsidP="00D61F3D">
      <w:pPr>
        <w:ind w:right="-425"/>
        <w:rPr>
          <w:sz w:val="16"/>
          <w:szCs w:val="16"/>
        </w:rPr>
      </w:pPr>
      <w:bookmarkStart w:id="0" w:name="_Ref56251018"/>
      <w:bookmarkStart w:id="1" w:name="_Ref56251020"/>
      <w:bookmarkStart w:id="2" w:name="_Ref57046967"/>
      <w:bookmarkStart w:id="3" w:name="_Ref57322917"/>
      <w:bookmarkStart w:id="4" w:name="_Ref57322919"/>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distance-top:3.6pt;mso-wrap-distance-bottom:3.6pt;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DD6BAF" w:rsidRPr="000D67AD" w:rsidRDefault="00DD6BAF" w:rsidP="00BF0828">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DD6BAF" w:rsidRPr="000D67AD" w:rsidRDefault="00DD6BAF" w:rsidP="00BF0828">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DD6BAF" w:rsidRPr="000D67AD" w:rsidRDefault="00DD6BAF" w:rsidP="00BF0828">
                  <w:pPr>
                    <w:spacing w:line="240" w:lineRule="auto"/>
                    <w:ind w:right="-23"/>
                    <w:rPr>
                      <w:rFonts w:ascii="Helios" w:hAnsi="Helios"/>
                      <w:sz w:val="12"/>
                      <w:szCs w:val="12"/>
                    </w:rPr>
                  </w:pPr>
                  <w:r w:rsidRPr="000D67AD">
                    <w:rPr>
                      <w:rFonts w:ascii="Helios" w:hAnsi="Helios"/>
                      <w:sz w:val="12"/>
                      <w:szCs w:val="12"/>
                    </w:rPr>
                    <w:t>сетевая компания Центра»</w:t>
                  </w:r>
                </w:p>
                <w:p w:rsidR="00DD6BAF" w:rsidRPr="000D67AD" w:rsidRDefault="00DD6BAF" w:rsidP="00BF0828">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DD6BAF" w:rsidRPr="000D67AD" w:rsidRDefault="00DD6BAF" w:rsidP="00BF0828">
                  <w:pPr>
                    <w:spacing w:line="240" w:lineRule="auto"/>
                    <w:ind w:right="-23"/>
                    <w:rPr>
                      <w:rFonts w:ascii="Helios" w:hAnsi="Helios"/>
                      <w:sz w:val="12"/>
                      <w:szCs w:val="12"/>
                    </w:rPr>
                  </w:pPr>
                  <w:r w:rsidRPr="000D67AD">
                    <w:rPr>
                      <w:rFonts w:ascii="Helios" w:hAnsi="Helios"/>
                      <w:sz w:val="12"/>
                      <w:szCs w:val="12"/>
                    </w:rPr>
                    <w:t>тел.: +7 (495) 747-92-92,</w:t>
                  </w:r>
                </w:p>
                <w:p w:rsidR="00DD6BAF" w:rsidRPr="000D67AD" w:rsidRDefault="00DD6BAF" w:rsidP="00BF0828">
                  <w:pPr>
                    <w:spacing w:line="240" w:lineRule="auto"/>
                    <w:ind w:right="-23"/>
                    <w:rPr>
                      <w:rFonts w:ascii="Helios" w:hAnsi="Helios"/>
                      <w:sz w:val="12"/>
                      <w:szCs w:val="12"/>
                    </w:rPr>
                  </w:pPr>
                  <w:r w:rsidRPr="000D67AD">
                    <w:rPr>
                      <w:rFonts w:ascii="Helios" w:hAnsi="Helios"/>
                      <w:sz w:val="12"/>
                      <w:szCs w:val="12"/>
                    </w:rPr>
                    <w:t xml:space="preserve"> факс: +7 (495) 747-92-95, </w:t>
                  </w:r>
                </w:p>
                <w:p w:rsidR="00DD6BAF" w:rsidRPr="000D67AD" w:rsidRDefault="00DD6BAF"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DD6BAF" w:rsidRPr="000D67AD" w:rsidRDefault="00DD6BAF"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DD6BAF" w:rsidRPr="000D67AD" w:rsidRDefault="00DD6BAF" w:rsidP="00BF0828">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DD6BAF" w:rsidRPr="00194D08" w:rsidRDefault="00DD6BAF" w:rsidP="00BF0828">
                  <w:pPr>
                    <w:spacing w:line="240" w:lineRule="auto"/>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194D08">
                    <w:rPr>
                      <w:rFonts w:ascii="Helios" w:hAnsi="Helios"/>
                      <w:sz w:val="12"/>
                      <w:szCs w:val="12"/>
                      <w:lang w:val="en-US"/>
                    </w:rPr>
                    <w:t>-</w:t>
                  </w:r>
                  <w:r w:rsidRPr="000D67AD">
                    <w:rPr>
                      <w:rFonts w:ascii="Helios" w:hAnsi="Helios"/>
                      <w:sz w:val="12"/>
                      <w:szCs w:val="12"/>
                      <w:lang w:val="en-US"/>
                    </w:rPr>
                    <w:t>mail</w:t>
                  </w:r>
                  <w:proofErr w:type="gramEnd"/>
                  <w:r w:rsidRPr="00194D08">
                    <w:rPr>
                      <w:rFonts w:ascii="Helios" w:hAnsi="Helios"/>
                      <w:sz w:val="12"/>
                      <w:szCs w:val="12"/>
                      <w:lang w:val="en-US"/>
                    </w:rPr>
                    <w:t xml:space="preserve">: </w:t>
                  </w:r>
                  <w:hyperlink r:id="rId8" w:history="1">
                    <w:r w:rsidRPr="000D67AD">
                      <w:rPr>
                        <w:rFonts w:ascii="Helios" w:hAnsi="Helios"/>
                        <w:sz w:val="12"/>
                        <w:szCs w:val="12"/>
                        <w:lang w:val="en-US"/>
                      </w:rPr>
                      <w:t>posta</w:t>
                    </w:r>
                    <w:r w:rsidRPr="00194D08">
                      <w:rPr>
                        <w:rFonts w:ascii="Helios" w:hAnsi="Helios"/>
                        <w:sz w:val="12"/>
                        <w:szCs w:val="12"/>
                        <w:lang w:val="en-US"/>
                      </w:rPr>
                      <w:t>@</w:t>
                    </w:r>
                    <w:r w:rsidRPr="000D67AD">
                      <w:rPr>
                        <w:rFonts w:ascii="Helios" w:hAnsi="Helios"/>
                        <w:sz w:val="12"/>
                        <w:szCs w:val="12"/>
                        <w:lang w:val="en-US"/>
                      </w:rPr>
                      <w:t>mrsk</w:t>
                    </w:r>
                    <w:r w:rsidRPr="00194D08">
                      <w:rPr>
                        <w:rFonts w:ascii="Helios" w:hAnsi="Helios"/>
                        <w:sz w:val="12"/>
                        <w:szCs w:val="12"/>
                        <w:lang w:val="en-US"/>
                      </w:rPr>
                      <w:t>-1.</w:t>
                    </w:r>
                    <w:r w:rsidRPr="000D67AD">
                      <w:rPr>
                        <w:rFonts w:ascii="Helios" w:hAnsi="Helios"/>
                        <w:sz w:val="12"/>
                        <w:szCs w:val="12"/>
                        <w:lang w:val="en-US"/>
                      </w:rPr>
                      <w:t>ru</w:t>
                    </w:r>
                  </w:hyperlink>
                  <w:r w:rsidRPr="00194D08">
                    <w:rPr>
                      <w:rFonts w:ascii="Helios" w:hAnsi="Helios"/>
                      <w:sz w:val="12"/>
                      <w:szCs w:val="12"/>
                      <w:lang w:val="en-US"/>
                    </w:rPr>
                    <w:t xml:space="preserve">, </w:t>
                  </w:r>
                  <w:hyperlink r:id="rId9" w:history="1">
                    <w:r w:rsidRPr="000D67AD">
                      <w:rPr>
                        <w:rFonts w:ascii="Helios" w:hAnsi="Helios"/>
                        <w:sz w:val="12"/>
                        <w:szCs w:val="12"/>
                        <w:lang w:val="en-US"/>
                      </w:rPr>
                      <w:t>www</w:t>
                    </w:r>
                    <w:r w:rsidRPr="00194D08">
                      <w:rPr>
                        <w:rFonts w:ascii="Helios" w:hAnsi="Helios"/>
                        <w:sz w:val="12"/>
                        <w:szCs w:val="12"/>
                        <w:lang w:val="en-US"/>
                      </w:rPr>
                      <w:t>.</w:t>
                    </w:r>
                    <w:r w:rsidRPr="000D67AD">
                      <w:rPr>
                        <w:rFonts w:ascii="Helios" w:hAnsi="Helios"/>
                        <w:sz w:val="12"/>
                        <w:szCs w:val="12"/>
                        <w:lang w:val="en-US"/>
                      </w:rPr>
                      <w:t>mrsk</w:t>
                    </w:r>
                    <w:r w:rsidRPr="00194D08">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w:r>
      <w:r w:rsidR="00BF0828">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0"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D15381" w:rsidRDefault="007556FF" w:rsidP="00D61F3D">
      <w:pPr>
        <w:pStyle w:val="affffffe"/>
        <w:suppressAutoHyphens/>
        <w:jc w:val="both"/>
        <w:rPr>
          <w:rFonts w:ascii="Helios-Regular" w:hAnsi="Helios-Regular" w:cs="Helios-Regular"/>
          <w:spacing w:val="4"/>
          <w:sz w:val="14"/>
          <w:szCs w:val="14"/>
          <w:lang w:val="en-US"/>
        </w:rPr>
      </w:pPr>
    </w:p>
    <w:p w:rsidR="007556FF" w:rsidRPr="00D15381" w:rsidRDefault="007556FF" w:rsidP="00D61F3D">
      <w:pPr>
        <w:ind w:left="5670" w:firstLine="0"/>
        <w:rPr>
          <w:sz w:val="24"/>
          <w:szCs w:val="24"/>
          <w:lang w:val="en-US"/>
        </w:rPr>
      </w:pPr>
    </w:p>
    <w:p w:rsidR="007556FF" w:rsidRPr="00D15381" w:rsidRDefault="007556FF" w:rsidP="00D61F3D">
      <w:pPr>
        <w:rPr>
          <w:rFonts w:ascii="Arial" w:hAnsi="Arial" w:cs="Arial"/>
          <w:noProof/>
          <w:sz w:val="18"/>
          <w:szCs w:val="18"/>
          <w:lang w:val="en-US"/>
        </w:rPr>
      </w:pPr>
    </w:p>
    <w:p w:rsidR="00BF0828" w:rsidRDefault="00BF0828" w:rsidP="00D61F3D">
      <w:pPr>
        <w:ind w:left="5670" w:firstLine="0"/>
        <w:rPr>
          <w:sz w:val="24"/>
          <w:szCs w:val="24"/>
        </w:rPr>
      </w:pPr>
    </w:p>
    <w:p w:rsidR="00BF0828" w:rsidRDefault="00BF0828" w:rsidP="00D61F3D">
      <w:pPr>
        <w:ind w:left="5670" w:firstLine="0"/>
        <w:rPr>
          <w:sz w:val="24"/>
          <w:szCs w:val="24"/>
        </w:rPr>
      </w:pPr>
    </w:p>
    <w:p w:rsidR="00BA4AB0" w:rsidRDefault="00BA4AB0" w:rsidP="00D61F3D">
      <w:pPr>
        <w:ind w:left="5670" w:firstLine="0"/>
        <w:rPr>
          <w:sz w:val="24"/>
          <w:szCs w:val="24"/>
        </w:rPr>
      </w:pPr>
    </w:p>
    <w:p w:rsidR="00BA4AB0" w:rsidRPr="007417E6" w:rsidRDefault="00BA4AB0" w:rsidP="00192111">
      <w:pPr>
        <w:ind w:left="5670" w:firstLine="0"/>
        <w:jc w:val="right"/>
        <w:rPr>
          <w:sz w:val="24"/>
          <w:szCs w:val="24"/>
        </w:rPr>
      </w:pPr>
      <w:r w:rsidRPr="007417E6">
        <w:rPr>
          <w:sz w:val="24"/>
          <w:szCs w:val="24"/>
        </w:rPr>
        <w:t>УТВЕРЖДАЮ:</w:t>
      </w:r>
    </w:p>
    <w:p w:rsidR="00BA4AB0" w:rsidRDefault="00BA4AB0" w:rsidP="00192111">
      <w:pPr>
        <w:spacing w:line="240" w:lineRule="auto"/>
        <w:jc w:val="right"/>
        <w:rPr>
          <w:sz w:val="24"/>
          <w:szCs w:val="24"/>
        </w:rPr>
      </w:pPr>
      <w:r>
        <w:rPr>
          <w:sz w:val="24"/>
          <w:szCs w:val="24"/>
        </w:rPr>
        <w:t xml:space="preserve">Председатель </w:t>
      </w:r>
      <w:r w:rsidRPr="002F635B">
        <w:rPr>
          <w:sz w:val="24"/>
          <w:szCs w:val="24"/>
        </w:rPr>
        <w:t>закупочной</w:t>
      </w:r>
      <w:r w:rsidRPr="00006A0C">
        <w:rPr>
          <w:sz w:val="26"/>
          <w:szCs w:val="26"/>
        </w:rPr>
        <w:t xml:space="preserve"> </w:t>
      </w:r>
      <w:r>
        <w:rPr>
          <w:sz w:val="24"/>
          <w:szCs w:val="24"/>
        </w:rPr>
        <w:t>комиссии -</w:t>
      </w:r>
    </w:p>
    <w:p w:rsidR="00BA4AB0" w:rsidRDefault="00BA4AB0" w:rsidP="00192111">
      <w:pPr>
        <w:spacing w:line="240" w:lineRule="auto"/>
        <w:jc w:val="right"/>
        <w:rPr>
          <w:sz w:val="24"/>
          <w:szCs w:val="24"/>
        </w:rPr>
      </w:pPr>
      <w:r>
        <w:rPr>
          <w:sz w:val="24"/>
          <w:szCs w:val="24"/>
        </w:rPr>
        <w:t>Начальник управления</w:t>
      </w:r>
    </w:p>
    <w:p w:rsidR="00BA4AB0" w:rsidRDefault="00BA4AB0" w:rsidP="00192111">
      <w:pPr>
        <w:spacing w:line="240" w:lineRule="auto"/>
        <w:jc w:val="right"/>
        <w:rPr>
          <w:sz w:val="24"/>
          <w:szCs w:val="24"/>
        </w:rPr>
      </w:pPr>
      <w:r>
        <w:rPr>
          <w:sz w:val="24"/>
          <w:szCs w:val="24"/>
        </w:rPr>
        <w:t>логистики и МТО филиала</w:t>
      </w:r>
    </w:p>
    <w:p w:rsidR="00BA4AB0" w:rsidRDefault="00BA4AB0" w:rsidP="00192111">
      <w:pPr>
        <w:spacing w:line="240" w:lineRule="auto"/>
        <w:jc w:val="right"/>
        <w:rPr>
          <w:sz w:val="24"/>
          <w:szCs w:val="24"/>
        </w:rPr>
      </w:pPr>
      <w:r>
        <w:rPr>
          <w:sz w:val="24"/>
          <w:szCs w:val="24"/>
        </w:rPr>
        <w:t>ОАО «МРСК Центра»-</w:t>
      </w:r>
    </w:p>
    <w:p w:rsidR="00BA4AB0" w:rsidRDefault="00BA4AB0" w:rsidP="00192111">
      <w:pPr>
        <w:spacing w:line="240" w:lineRule="auto"/>
        <w:jc w:val="right"/>
      </w:pPr>
      <w:r>
        <w:t>«Белгородэнерго»</w:t>
      </w:r>
    </w:p>
    <w:p w:rsidR="00BA4AB0" w:rsidRDefault="00BA4AB0" w:rsidP="00192111">
      <w:pPr>
        <w:spacing w:line="240" w:lineRule="auto"/>
        <w:jc w:val="right"/>
        <w:rPr>
          <w:sz w:val="24"/>
          <w:szCs w:val="24"/>
        </w:rPr>
      </w:pPr>
      <w:r>
        <w:rPr>
          <w:sz w:val="24"/>
          <w:szCs w:val="24"/>
        </w:rPr>
        <w:t>____________ З.М. Кравченко</w:t>
      </w:r>
    </w:p>
    <w:p w:rsidR="00BA4AB0" w:rsidRDefault="00BA4AB0" w:rsidP="00192111">
      <w:pPr>
        <w:spacing w:line="240" w:lineRule="auto"/>
        <w:jc w:val="right"/>
        <w:rPr>
          <w:sz w:val="24"/>
          <w:szCs w:val="24"/>
        </w:rPr>
      </w:pPr>
    </w:p>
    <w:p w:rsidR="00BA4AB0" w:rsidRDefault="00BA4AB0" w:rsidP="00192111">
      <w:pPr>
        <w:spacing w:line="240" w:lineRule="auto"/>
        <w:ind w:firstLine="0"/>
        <w:jc w:val="right"/>
        <w:rPr>
          <w:sz w:val="24"/>
          <w:szCs w:val="24"/>
        </w:rPr>
      </w:pPr>
      <w:r w:rsidRPr="00D43999">
        <w:rPr>
          <w:sz w:val="24"/>
          <w:szCs w:val="24"/>
        </w:rPr>
        <w:t>«</w:t>
      </w:r>
      <w:r w:rsidR="00DD6BAF">
        <w:rPr>
          <w:sz w:val="24"/>
          <w:szCs w:val="24"/>
        </w:rPr>
        <w:t>03</w:t>
      </w:r>
      <w:r w:rsidRPr="00D43999">
        <w:rPr>
          <w:sz w:val="24"/>
          <w:szCs w:val="24"/>
        </w:rPr>
        <w:t xml:space="preserve">» </w:t>
      </w:r>
      <w:r w:rsidR="00DD6BAF">
        <w:rPr>
          <w:sz w:val="24"/>
          <w:szCs w:val="24"/>
        </w:rPr>
        <w:t>октября</w:t>
      </w:r>
      <w:r>
        <w:rPr>
          <w:sz w:val="24"/>
          <w:szCs w:val="24"/>
        </w:rPr>
        <w:t xml:space="preserve"> </w:t>
      </w:r>
      <w:r w:rsidRPr="00632C69">
        <w:rPr>
          <w:sz w:val="24"/>
          <w:szCs w:val="24"/>
        </w:rPr>
        <w:t>20</w:t>
      </w:r>
      <w:r>
        <w:rPr>
          <w:sz w:val="24"/>
          <w:szCs w:val="24"/>
        </w:rPr>
        <w:t>16</w:t>
      </w:r>
      <w:r w:rsidRPr="00632C69">
        <w:rPr>
          <w:sz w:val="24"/>
          <w:szCs w:val="24"/>
        </w:rPr>
        <w:t xml:space="preserve"> г.</w:t>
      </w:r>
    </w:p>
    <w:p w:rsidR="00BA4AB0" w:rsidRDefault="00BA4AB0" w:rsidP="00D61F3D">
      <w:pPr>
        <w:spacing w:line="240" w:lineRule="auto"/>
        <w:ind w:left="7230" w:firstLine="0"/>
        <w:rPr>
          <w:b/>
          <w:kern w:val="36"/>
          <w:sz w:val="24"/>
          <w:szCs w:val="24"/>
        </w:rPr>
      </w:pPr>
    </w:p>
    <w:p w:rsidR="00BA4AB0" w:rsidRPr="00F95C46" w:rsidRDefault="00BA4AB0" w:rsidP="00D61F3D">
      <w:pPr>
        <w:spacing w:line="240" w:lineRule="auto"/>
        <w:ind w:left="6804" w:firstLine="0"/>
        <w:rPr>
          <w:b/>
          <w:kern w:val="36"/>
          <w:sz w:val="24"/>
          <w:szCs w:val="24"/>
        </w:rPr>
      </w:pPr>
      <w:r w:rsidRPr="00F95C46">
        <w:rPr>
          <w:b/>
          <w:kern w:val="36"/>
          <w:sz w:val="24"/>
          <w:szCs w:val="24"/>
        </w:rPr>
        <w:t>Согласовано на заседании</w:t>
      </w:r>
    </w:p>
    <w:p w:rsidR="00BA4AB0" w:rsidRPr="00F95C46" w:rsidRDefault="00BA4AB0" w:rsidP="00D61F3D">
      <w:pPr>
        <w:spacing w:line="240" w:lineRule="auto"/>
        <w:ind w:left="6804" w:firstLine="0"/>
        <w:rPr>
          <w:b/>
          <w:kern w:val="36"/>
          <w:sz w:val="24"/>
          <w:szCs w:val="24"/>
        </w:rPr>
      </w:pPr>
      <w:r w:rsidRPr="00F95C46">
        <w:rPr>
          <w:b/>
          <w:kern w:val="36"/>
          <w:sz w:val="24"/>
          <w:szCs w:val="24"/>
        </w:rPr>
        <w:t>конкурсной комиссии</w:t>
      </w:r>
    </w:p>
    <w:p w:rsidR="00BA4AB0" w:rsidRPr="00F95C46" w:rsidRDefault="00BA4AB0" w:rsidP="00D61F3D">
      <w:pPr>
        <w:spacing w:line="240" w:lineRule="auto"/>
        <w:ind w:left="6804" w:firstLine="0"/>
        <w:rPr>
          <w:b/>
          <w:kern w:val="36"/>
          <w:sz w:val="24"/>
          <w:szCs w:val="24"/>
        </w:rPr>
      </w:pPr>
      <w:r w:rsidRPr="00F95C46">
        <w:rPr>
          <w:b/>
          <w:kern w:val="36"/>
          <w:sz w:val="24"/>
          <w:szCs w:val="24"/>
        </w:rPr>
        <w:t xml:space="preserve">Протокол № </w:t>
      </w:r>
      <w:r>
        <w:rPr>
          <w:b/>
          <w:kern w:val="36"/>
          <w:sz w:val="24"/>
          <w:szCs w:val="24"/>
        </w:rPr>
        <w:t>0</w:t>
      </w:r>
      <w:r w:rsidR="00194D08">
        <w:rPr>
          <w:b/>
          <w:kern w:val="36"/>
          <w:sz w:val="24"/>
          <w:szCs w:val="24"/>
        </w:rPr>
        <w:t>2</w:t>
      </w:r>
      <w:r w:rsidR="00DD6BAF">
        <w:rPr>
          <w:b/>
          <w:kern w:val="36"/>
          <w:sz w:val="24"/>
          <w:szCs w:val="24"/>
        </w:rPr>
        <w:t>96</w:t>
      </w:r>
      <w:r>
        <w:rPr>
          <w:b/>
          <w:kern w:val="36"/>
          <w:sz w:val="24"/>
          <w:szCs w:val="24"/>
        </w:rPr>
        <w:t>- БЕ-16</w:t>
      </w:r>
    </w:p>
    <w:p w:rsidR="00BA4AB0" w:rsidRPr="00F95C46" w:rsidRDefault="00BA4AB0" w:rsidP="00D61F3D">
      <w:pPr>
        <w:spacing w:line="240" w:lineRule="auto"/>
        <w:ind w:left="6804" w:firstLine="0"/>
        <w:rPr>
          <w:b/>
          <w:kern w:val="36"/>
          <w:sz w:val="24"/>
          <w:szCs w:val="24"/>
        </w:rPr>
      </w:pPr>
      <w:r w:rsidRPr="00D43999">
        <w:rPr>
          <w:b/>
          <w:kern w:val="36"/>
          <w:sz w:val="24"/>
          <w:szCs w:val="24"/>
        </w:rPr>
        <w:t>от «</w:t>
      </w:r>
      <w:r w:rsidR="00194D08">
        <w:rPr>
          <w:b/>
          <w:kern w:val="36"/>
          <w:sz w:val="24"/>
          <w:szCs w:val="24"/>
        </w:rPr>
        <w:t>0</w:t>
      </w:r>
      <w:r w:rsidR="00DD6BAF">
        <w:rPr>
          <w:b/>
          <w:kern w:val="36"/>
          <w:sz w:val="24"/>
          <w:szCs w:val="24"/>
        </w:rPr>
        <w:t>3</w:t>
      </w:r>
      <w:r w:rsidRPr="00D43999">
        <w:rPr>
          <w:b/>
          <w:kern w:val="36"/>
          <w:sz w:val="24"/>
          <w:szCs w:val="24"/>
        </w:rPr>
        <w:t xml:space="preserve">» </w:t>
      </w:r>
      <w:r w:rsidR="00DD6BAF">
        <w:rPr>
          <w:b/>
          <w:kern w:val="36"/>
          <w:sz w:val="24"/>
          <w:szCs w:val="24"/>
        </w:rPr>
        <w:t>октября</w:t>
      </w:r>
      <w:r w:rsidRPr="00D43999">
        <w:rPr>
          <w:b/>
          <w:kern w:val="36"/>
          <w:sz w:val="24"/>
          <w:szCs w:val="24"/>
        </w:rPr>
        <w:t xml:space="preserve"> 201</w:t>
      </w:r>
      <w:r>
        <w:rPr>
          <w:b/>
          <w:kern w:val="36"/>
          <w:sz w:val="24"/>
          <w:szCs w:val="24"/>
        </w:rPr>
        <w:t>6</w:t>
      </w:r>
      <w:r w:rsidRPr="00D43999">
        <w:rPr>
          <w:b/>
          <w:kern w:val="36"/>
          <w:sz w:val="24"/>
          <w:szCs w:val="24"/>
        </w:rPr>
        <w:t xml:space="preserve"> года</w:t>
      </w:r>
    </w:p>
    <w:p w:rsidR="00717F60" w:rsidRPr="00C12FA4" w:rsidRDefault="00717F60" w:rsidP="00D61F3D">
      <w:pPr>
        <w:spacing w:line="264" w:lineRule="auto"/>
        <w:rPr>
          <w:sz w:val="24"/>
          <w:szCs w:val="24"/>
        </w:rPr>
      </w:pPr>
    </w:p>
    <w:p w:rsidR="00717F60" w:rsidRPr="00C12FA4" w:rsidRDefault="00717F60" w:rsidP="00D61F3D">
      <w:pPr>
        <w:spacing w:line="264" w:lineRule="auto"/>
        <w:rPr>
          <w:sz w:val="24"/>
          <w:szCs w:val="24"/>
        </w:rPr>
      </w:pPr>
    </w:p>
    <w:p w:rsidR="00717F60" w:rsidRPr="00C12FA4" w:rsidRDefault="00717F60" w:rsidP="00D61F3D">
      <w:pPr>
        <w:spacing w:line="264" w:lineRule="auto"/>
        <w:rPr>
          <w:sz w:val="24"/>
          <w:szCs w:val="24"/>
        </w:rPr>
      </w:pPr>
    </w:p>
    <w:p w:rsidR="00717F60" w:rsidRPr="00C12FA4" w:rsidRDefault="00717F60" w:rsidP="00192111">
      <w:pPr>
        <w:pStyle w:val="1f4"/>
        <w:spacing w:line="264" w:lineRule="auto"/>
        <w:ind w:left="0" w:right="0"/>
        <w:jc w:val="center"/>
        <w:rPr>
          <w:rFonts w:ascii="Times New Roman" w:hAnsi="Times New Roman"/>
          <w:b/>
          <w:bCs w:val="0"/>
          <w:sz w:val="24"/>
          <w:szCs w:val="24"/>
        </w:rPr>
      </w:pPr>
      <w:r w:rsidRPr="00C12FA4">
        <w:rPr>
          <w:rFonts w:ascii="Times New Roman" w:hAnsi="Times New Roman"/>
          <w:b/>
          <w:bCs w:val="0"/>
          <w:sz w:val="24"/>
          <w:szCs w:val="24"/>
        </w:rPr>
        <w:t>Документация по запросу предложений</w:t>
      </w:r>
    </w:p>
    <w:p w:rsidR="00717F60" w:rsidRPr="00C12FA4" w:rsidRDefault="00717F60" w:rsidP="00192111">
      <w:pPr>
        <w:pStyle w:val="1f4"/>
        <w:spacing w:line="264" w:lineRule="auto"/>
        <w:ind w:left="0" w:right="0"/>
        <w:jc w:val="center"/>
        <w:rPr>
          <w:rFonts w:ascii="Times New Roman" w:hAnsi="Times New Roman"/>
          <w:sz w:val="24"/>
          <w:szCs w:val="24"/>
        </w:rPr>
      </w:pPr>
    </w:p>
    <w:p w:rsidR="00717F60" w:rsidRPr="00C12FA4" w:rsidRDefault="00717F60" w:rsidP="00192111">
      <w:pPr>
        <w:pStyle w:val="1f4"/>
        <w:spacing w:line="264" w:lineRule="auto"/>
        <w:ind w:left="0" w:right="0"/>
        <w:jc w:val="center"/>
        <w:rPr>
          <w:rFonts w:ascii="Times New Roman" w:hAnsi="Times New Roman"/>
          <w:b/>
          <w:sz w:val="24"/>
          <w:szCs w:val="24"/>
        </w:rPr>
      </w:pPr>
      <w:r w:rsidRPr="00C12FA4">
        <w:rPr>
          <w:rFonts w:ascii="Times New Roman" w:hAnsi="Times New Roman"/>
          <w:b/>
          <w:sz w:val="24"/>
          <w:szCs w:val="24"/>
        </w:rPr>
        <w:t>ОТКРЫТЫЙ ЗАПРОС ПРЕДЛОЖЕНИЙ</w:t>
      </w:r>
    </w:p>
    <w:p w:rsidR="00717F60" w:rsidRPr="00C12FA4" w:rsidRDefault="00717F60" w:rsidP="00192111">
      <w:pPr>
        <w:spacing w:line="264" w:lineRule="auto"/>
        <w:ind w:firstLine="0"/>
        <w:jc w:val="center"/>
        <w:rPr>
          <w:b/>
          <w:sz w:val="24"/>
          <w:szCs w:val="24"/>
        </w:rPr>
      </w:pPr>
      <w:r w:rsidRPr="00C12FA4">
        <w:rPr>
          <w:b/>
          <w:sz w:val="24"/>
          <w:szCs w:val="24"/>
        </w:rPr>
        <w:t xml:space="preserve">на право заключения </w:t>
      </w:r>
      <w:r w:rsidR="00194D08" w:rsidRPr="00194D08">
        <w:rPr>
          <w:b/>
          <w:sz w:val="24"/>
          <w:szCs w:val="24"/>
        </w:rPr>
        <w:t xml:space="preserve">Договора  на поставку </w:t>
      </w:r>
      <w:proofErr w:type="spellStart"/>
      <w:r w:rsidR="00194D08" w:rsidRPr="00194D08">
        <w:rPr>
          <w:b/>
          <w:sz w:val="24"/>
          <w:szCs w:val="24"/>
        </w:rPr>
        <w:t>кунгов</w:t>
      </w:r>
      <w:proofErr w:type="spellEnd"/>
      <w:r w:rsidR="00194D08" w:rsidRPr="00194D08">
        <w:rPr>
          <w:b/>
          <w:sz w:val="24"/>
          <w:szCs w:val="24"/>
        </w:rPr>
        <w:t xml:space="preserve"> (грузовой отсек) на УАЗ-23632 (</w:t>
      </w:r>
      <w:proofErr w:type="spellStart"/>
      <w:r w:rsidR="00194D08" w:rsidRPr="00194D08">
        <w:rPr>
          <w:b/>
          <w:sz w:val="24"/>
          <w:szCs w:val="24"/>
        </w:rPr>
        <w:t>Pickup-Patriot</w:t>
      </w:r>
      <w:proofErr w:type="spellEnd"/>
      <w:r w:rsidR="00194D08" w:rsidRPr="00194D08">
        <w:rPr>
          <w:b/>
          <w:sz w:val="24"/>
          <w:szCs w:val="24"/>
        </w:rPr>
        <w:t>) для нужд ПАО «МРСК Центра» (филиала «Белгородэнерго»)</w:t>
      </w:r>
    </w:p>
    <w:p w:rsidR="007556FF" w:rsidRPr="00C12FA4" w:rsidRDefault="007556FF" w:rsidP="00192111">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C12FA4" w:rsidRDefault="00717F60" w:rsidP="00192111">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C12FA4">
        <w:rPr>
          <w:rFonts w:ascii="Times New Roman" w:eastAsia="Times New Roman" w:hAnsi="Times New Roman" w:cs="Times New Roman"/>
          <w:b/>
          <w:caps/>
        </w:rPr>
        <w:t>«ОБЩАЯ</w:t>
      </w:r>
      <w:r w:rsidR="00B51A18" w:rsidRPr="00C12FA4">
        <w:rPr>
          <w:rFonts w:ascii="Times New Roman" w:eastAsia="Times New Roman" w:hAnsi="Times New Roman" w:cs="Times New Roman"/>
          <w:b/>
          <w:caps/>
        </w:rPr>
        <w:t>,</w:t>
      </w:r>
      <w:r w:rsidRPr="00C12FA4">
        <w:rPr>
          <w:rFonts w:ascii="Times New Roman" w:eastAsia="Times New Roman" w:hAnsi="Times New Roman" w:cs="Times New Roman"/>
          <w:b/>
          <w:caps/>
        </w:rPr>
        <w:t xml:space="preserve"> КОММЕРЧЕСКАЯ</w:t>
      </w:r>
      <w:r w:rsidR="00B51A18" w:rsidRPr="00C12FA4">
        <w:rPr>
          <w:rFonts w:ascii="Times New Roman" w:eastAsia="Times New Roman" w:hAnsi="Times New Roman" w:cs="Times New Roman"/>
          <w:b/>
          <w:caps/>
        </w:rPr>
        <w:t xml:space="preserve"> и техническая</w:t>
      </w:r>
      <w:r w:rsidRPr="00C12FA4">
        <w:rPr>
          <w:rFonts w:ascii="Times New Roman" w:eastAsia="Times New Roman" w:hAnsi="Times New Roman" w:cs="Times New Roman"/>
          <w:b/>
          <w:caps/>
        </w:rPr>
        <w:t xml:space="preserve"> ЧАСТИ»</w:t>
      </w:r>
    </w:p>
    <w:p w:rsidR="00717F60" w:rsidRPr="00C12FA4" w:rsidRDefault="00717F60" w:rsidP="00192111">
      <w:pPr>
        <w:spacing w:line="264" w:lineRule="auto"/>
        <w:ind w:firstLine="0"/>
        <w:jc w:val="center"/>
        <w:rPr>
          <w:sz w:val="24"/>
          <w:szCs w:val="24"/>
        </w:rPr>
      </w:pPr>
    </w:p>
    <w:p w:rsidR="00717F60" w:rsidRPr="00C12FA4" w:rsidRDefault="00717F60" w:rsidP="00192111">
      <w:pPr>
        <w:spacing w:line="264" w:lineRule="auto"/>
        <w:ind w:firstLine="0"/>
        <w:jc w:val="center"/>
        <w:rPr>
          <w:sz w:val="24"/>
          <w:szCs w:val="24"/>
        </w:rPr>
      </w:pPr>
    </w:p>
    <w:p w:rsidR="00717F60" w:rsidRPr="00C12FA4" w:rsidRDefault="00717F60" w:rsidP="00192111">
      <w:pPr>
        <w:spacing w:line="264" w:lineRule="auto"/>
        <w:ind w:firstLine="0"/>
        <w:jc w:val="center"/>
        <w:rPr>
          <w:b/>
          <w:sz w:val="24"/>
          <w:szCs w:val="24"/>
        </w:rPr>
      </w:pPr>
    </w:p>
    <w:p w:rsidR="00717F60" w:rsidRPr="00C12FA4" w:rsidRDefault="00717F60" w:rsidP="00192111">
      <w:pPr>
        <w:spacing w:line="264" w:lineRule="auto"/>
        <w:ind w:firstLine="0"/>
        <w:jc w:val="center"/>
        <w:rPr>
          <w:b/>
          <w:sz w:val="24"/>
          <w:szCs w:val="24"/>
        </w:rPr>
      </w:pPr>
    </w:p>
    <w:p w:rsidR="00717F60" w:rsidRPr="00C12FA4" w:rsidRDefault="00717F60" w:rsidP="00D61F3D">
      <w:pPr>
        <w:spacing w:line="264" w:lineRule="auto"/>
        <w:ind w:firstLine="0"/>
        <w:rPr>
          <w:b/>
          <w:sz w:val="24"/>
          <w:szCs w:val="24"/>
        </w:rPr>
      </w:pPr>
    </w:p>
    <w:p w:rsidR="00717F60" w:rsidRPr="00C12FA4" w:rsidRDefault="00717F60" w:rsidP="00D61F3D">
      <w:pPr>
        <w:spacing w:line="264" w:lineRule="auto"/>
        <w:ind w:firstLine="0"/>
        <w:rPr>
          <w:b/>
          <w:sz w:val="24"/>
          <w:szCs w:val="24"/>
        </w:rPr>
      </w:pPr>
    </w:p>
    <w:p w:rsidR="00717F60" w:rsidRPr="00C12FA4" w:rsidRDefault="00717F60" w:rsidP="00D61F3D">
      <w:pPr>
        <w:spacing w:line="264" w:lineRule="auto"/>
        <w:ind w:firstLine="0"/>
        <w:rPr>
          <w:b/>
          <w:sz w:val="24"/>
          <w:szCs w:val="24"/>
        </w:rPr>
      </w:pPr>
    </w:p>
    <w:p w:rsidR="00717F60" w:rsidRPr="00C12FA4" w:rsidRDefault="00717F60" w:rsidP="00D61F3D">
      <w:pPr>
        <w:spacing w:line="264" w:lineRule="auto"/>
        <w:ind w:firstLine="0"/>
        <w:rPr>
          <w:b/>
          <w:sz w:val="24"/>
          <w:szCs w:val="24"/>
        </w:rPr>
      </w:pPr>
    </w:p>
    <w:p w:rsidR="00717F60" w:rsidRPr="00C12FA4" w:rsidRDefault="00717F60" w:rsidP="00D61F3D">
      <w:pPr>
        <w:spacing w:line="264" w:lineRule="auto"/>
        <w:ind w:firstLine="0"/>
        <w:rPr>
          <w:b/>
          <w:sz w:val="24"/>
          <w:szCs w:val="24"/>
        </w:rPr>
      </w:pPr>
    </w:p>
    <w:p w:rsidR="007556FF" w:rsidRDefault="007556FF" w:rsidP="00D61F3D">
      <w:pPr>
        <w:spacing w:line="264" w:lineRule="auto"/>
        <w:ind w:firstLine="0"/>
        <w:rPr>
          <w:b/>
          <w:sz w:val="24"/>
          <w:szCs w:val="24"/>
        </w:rPr>
      </w:pPr>
    </w:p>
    <w:p w:rsidR="00BA4AB0" w:rsidRPr="00C12FA4" w:rsidRDefault="00BA4AB0" w:rsidP="00D61F3D">
      <w:pPr>
        <w:spacing w:line="264" w:lineRule="auto"/>
        <w:ind w:firstLine="0"/>
        <w:rPr>
          <w:b/>
          <w:sz w:val="24"/>
          <w:szCs w:val="24"/>
        </w:rPr>
      </w:pPr>
    </w:p>
    <w:p w:rsidR="007556FF" w:rsidRPr="00C12FA4" w:rsidRDefault="007556FF" w:rsidP="00192111">
      <w:pPr>
        <w:spacing w:line="264" w:lineRule="auto"/>
        <w:ind w:firstLine="0"/>
        <w:jc w:val="center"/>
        <w:rPr>
          <w:b/>
          <w:sz w:val="24"/>
          <w:szCs w:val="24"/>
        </w:rPr>
      </w:pPr>
    </w:p>
    <w:p w:rsidR="007556FF" w:rsidRPr="00D77FC1" w:rsidRDefault="007556FF" w:rsidP="00192111">
      <w:pPr>
        <w:spacing w:line="240" w:lineRule="auto"/>
        <w:ind w:firstLine="0"/>
        <w:jc w:val="center"/>
        <w:rPr>
          <w:sz w:val="24"/>
          <w:szCs w:val="24"/>
        </w:rPr>
      </w:pPr>
      <w:r w:rsidRPr="00C12FA4">
        <w:rPr>
          <w:sz w:val="24"/>
          <w:szCs w:val="24"/>
        </w:rPr>
        <w:t xml:space="preserve">г. </w:t>
      </w:r>
      <w:r w:rsidR="00BA4AB0">
        <w:rPr>
          <w:sz w:val="24"/>
          <w:szCs w:val="24"/>
        </w:rPr>
        <w:t>Белгород</w:t>
      </w:r>
      <w:r w:rsidRPr="00C12FA4">
        <w:rPr>
          <w:sz w:val="24"/>
          <w:szCs w:val="24"/>
        </w:rPr>
        <w:br/>
        <w:t>201</w:t>
      </w:r>
      <w:r w:rsidR="00862664">
        <w:rPr>
          <w:sz w:val="24"/>
          <w:szCs w:val="24"/>
        </w:rPr>
        <w:t>6</w:t>
      </w:r>
      <w:r w:rsidRPr="00C12FA4">
        <w:rPr>
          <w:sz w:val="24"/>
          <w:szCs w:val="24"/>
        </w:rPr>
        <w:t xml:space="preserve"> г.</w:t>
      </w:r>
    </w:p>
    <w:p w:rsidR="00717F60" w:rsidRPr="00E71A48" w:rsidRDefault="00717F60" w:rsidP="00D61F3D">
      <w:pPr>
        <w:spacing w:line="264" w:lineRule="auto"/>
        <w:ind w:firstLine="0"/>
        <w:rPr>
          <w:sz w:val="24"/>
          <w:szCs w:val="24"/>
        </w:rPr>
        <w:sectPr w:rsidR="00717F60" w:rsidRPr="00E71A48" w:rsidSect="002B0606">
          <w:pgSz w:w="11907" w:h="16840" w:code="9"/>
          <w:pgMar w:top="714" w:right="851" w:bottom="590" w:left="1242" w:header="454" w:footer="357" w:gutter="0"/>
          <w:cols w:space="720"/>
          <w:docGrid w:linePitch="360"/>
        </w:sectPr>
      </w:pPr>
    </w:p>
    <w:p w:rsidR="00717F60" w:rsidRPr="00E71A48" w:rsidRDefault="00717F60" w:rsidP="00D61F3D">
      <w:pPr>
        <w:pStyle w:val="1f3"/>
        <w:tabs>
          <w:tab w:val="left" w:pos="9639"/>
        </w:tabs>
        <w:spacing w:line="264" w:lineRule="auto"/>
        <w:ind w:right="2049"/>
        <w:jc w:val="both"/>
        <w:rPr>
          <w:sz w:val="24"/>
          <w:szCs w:val="24"/>
        </w:rPr>
      </w:pPr>
      <w:r w:rsidRPr="00E71A48">
        <w:rPr>
          <w:sz w:val="24"/>
          <w:szCs w:val="24"/>
        </w:rPr>
        <w:lastRenderedPageBreak/>
        <w:t>СОДЕРЖАНИЕ</w:t>
      </w:r>
    </w:p>
    <w:p w:rsidR="00F04258" w:rsidRDefault="00FC4828" w:rsidP="00D61F3D">
      <w:pPr>
        <w:pStyle w:val="1f3"/>
        <w:jc w:val="both"/>
        <w:rPr>
          <w:rFonts w:asciiTheme="minorHAnsi" w:eastAsiaTheme="minorEastAsia" w:hAnsiTheme="minorHAnsi" w:cstheme="minorBidi"/>
          <w:b w:val="0"/>
          <w:caps w:val="0"/>
          <w:noProof/>
          <w:szCs w:val="22"/>
          <w:lang w:eastAsia="ru-RU"/>
        </w:rPr>
      </w:pPr>
      <w:r w:rsidRPr="00E71A48">
        <w:rPr>
          <w:sz w:val="24"/>
          <w:szCs w:val="24"/>
        </w:rPr>
        <w:fldChar w:fldCharType="begin"/>
      </w:r>
      <w:r w:rsidR="00717F60" w:rsidRPr="00E71A48">
        <w:rPr>
          <w:sz w:val="24"/>
          <w:szCs w:val="24"/>
        </w:rPr>
        <w:instrText xml:space="preserve"> TOC </w:instrText>
      </w:r>
      <w:r w:rsidRPr="00E71A48">
        <w:rPr>
          <w:sz w:val="24"/>
          <w:szCs w:val="24"/>
        </w:rPr>
        <w:fldChar w:fldCharType="separate"/>
      </w:r>
      <w:bookmarkEnd w:id="0"/>
      <w:bookmarkEnd w:id="1"/>
      <w:bookmarkEnd w:id="2"/>
      <w:bookmarkEnd w:id="3"/>
      <w:bookmarkEnd w:id="4"/>
      <w:r w:rsidR="00F04258">
        <w:rPr>
          <w:noProof/>
        </w:rPr>
        <w:t>1</w:t>
      </w:r>
      <w:r w:rsidR="00F04258">
        <w:rPr>
          <w:rFonts w:asciiTheme="minorHAnsi" w:eastAsiaTheme="minorEastAsia" w:hAnsiTheme="minorHAnsi" w:cstheme="minorBidi"/>
          <w:b w:val="0"/>
          <w:caps w:val="0"/>
          <w:noProof/>
          <w:szCs w:val="22"/>
          <w:lang w:eastAsia="ru-RU"/>
        </w:rPr>
        <w:tab/>
      </w:r>
      <w:r w:rsidR="00F04258">
        <w:rPr>
          <w:noProof/>
        </w:rPr>
        <w:t>Общие положения</w:t>
      </w:r>
      <w:r w:rsidR="00F04258">
        <w:rPr>
          <w:noProof/>
        </w:rPr>
        <w:tab/>
      </w:r>
      <w:r>
        <w:rPr>
          <w:noProof/>
        </w:rPr>
        <w:fldChar w:fldCharType="begin"/>
      </w:r>
      <w:r w:rsidR="00F04258">
        <w:rPr>
          <w:noProof/>
        </w:rPr>
        <w:instrText xml:space="preserve"> PAGEREF _Toc441130929 \h </w:instrText>
      </w:r>
      <w:r>
        <w:rPr>
          <w:noProof/>
        </w:rPr>
      </w:r>
      <w:r>
        <w:rPr>
          <w:noProof/>
        </w:rPr>
        <w:fldChar w:fldCharType="separate"/>
      </w:r>
      <w:r w:rsidR="00A24167">
        <w:rPr>
          <w:noProof/>
        </w:rPr>
        <w:t>4</w:t>
      </w:r>
      <w:r>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FC4828">
        <w:rPr>
          <w:noProof/>
        </w:rPr>
        <w:fldChar w:fldCharType="begin"/>
      </w:r>
      <w:r>
        <w:rPr>
          <w:noProof/>
        </w:rPr>
        <w:instrText xml:space="preserve"> PAGEREF _Toc441130930 \h </w:instrText>
      </w:r>
      <w:r w:rsidR="00FC4828">
        <w:rPr>
          <w:noProof/>
        </w:rPr>
      </w:r>
      <w:r w:rsidR="00FC4828">
        <w:rPr>
          <w:noProof/>
        </w:rPr>
        <w:fldChar w:fldCharType="separate"/>
      </w:r>
      <w:r w:rsidR="00A24167">
        <w:rPr>
          <w:noProof/>
        </w:rPr>
        <w:t>4</w:t>
      </w:r>
      <w:r w:rsidR="00FC4828">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FC4828">
        <w:rPr>
          <w:noProof/>
        </w:rPr>
        <w:fldChar w:fldCharType="begin"/>
      </w:r>
      <w:r>
        <w:rPr>
          <w:noProof/>
        </w:rPr>
        <w:instrText xml:space="preserve"> PAGEREF _Toc441130931 \h </w:instrText>
      </w:r>
      <w:r w:rsidR="00FC4828">
        <w:rPr>
          <w:noProof/>
        </w:rPr>
      </w:r>
      <w:r w:rsidR="00FC4828">
        <w:rPr>
          <w:noProof/>
        </w:rPr>
        <w:fldChar w:fldCharType="separate"/>
      </w:r>
      <w:r w:rsidR="00A24167">
        <w:rPr>
          <w:noProof/>
        </w:rPr>
        <w:t>6</w:t>
      </w:r>
      <w:r w:rsidR="00FC4828">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FC4828">
        <w:rPr>
          <w:noProof/>
        </w:rPr>
        <w:fldChar w:fldCharType="begin"/>
      </w:r>
      <w:r>
        <w:rPr>
          <w:noProof/>
        </w:rPr>
        <w:instrText xml:space="preserve"> PAGEREF _Toc441130932 \h </w:instrText>
      </w:r>
      <w:r w:rsidR="00FC4828">
        <w:rPr>
          <w:noProof/>
        </w:rPr>
      </w:r>
      <w:r w:rsidR="00FC4828">
        <w:rPr>
          <w:noProof/>
        </w:rPr>
        <w:fldChar w:fldCharType="separate"/>
      </w:r>
      <w:r w:rsidR="00A24167">
        <w:rPr>
          <w:noProof/>
        </w:rPr>
        <w:t>7</w:t>
      </w:r>
      <w:r w:rsidR="00FC4828">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FC4828">
        <w:rPr>
          <w:noProof/>
        </w:rPr>
        <w:fldChar w:fldCharType="begin"/>
      </w:r>
      <w:r>
        <w:rPr>
          <w:noProof/>
        </w:rPr>
        <w:instrText xml:space="preserve"> PAGEREF _Toc441130933 \h </w:instrText>
      </w:r>
      <w:r w:rsidR="00FC4828">
        <w:rPr>
          <w:noProof/>
        </w:rPr>
      </w:r>
      <w:r w:rsidR="00FC4828">
        <w:rPr>
          <w:noProof/>
        </w:rPr>
        <w:fldChar w:fldCharType="separate"/>
      </w:r>
      <w:r w:rsidR="00A24167">
        <w:rPr>
          <w:noProof/>
        </w:rPr>
        <w:t>7</w:t>
      </w:r>
      <w:r w:rsidR="00FC4828">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FC4828">
        <w:rPr>
          <w:noProof/>
        </w:rPr>
        <w:fldChar w:fldCharType="begin"/>
      </w:r>
      <w:r>
        <w:rPr>
          <w:noProof/>
        </w:rPr>
        <w:instrText xml:space="preserve"> PAGEREF _Toc441130934 \h </w:instrText>
      </w:r>
      <w:r w:rsidR="00FC4828">
        <w:rPr>
          <w:noProof/>
        </w:rPr>
      </w:r>
      <w:r w:rsidR="00FC4828">
        <w:rPr>
          <w:noProof/>
        </w:rPr>
        <w:fldChar w:fldCharType="separate"/>
      </w:r>
      <w:r w:rsidR="00A24167">
        <w:rPr>
          <w:noProof/>
        </w:rPr>
        <w:t>8</w:t>
      </w:r>
      <w:r w:rsidR="00FC4828">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продукции с разбиением заказа на лоты</w:t>
      </w:r>
      <w:r>
        <w:rPr>
          <w:noProof/>
        </w:rPr>
        <w:tab/>
      </w:r>
      <w:r w:rsidR="00FC4828">
        <w:rPr>
          <w:noProof/>
        </w:rPr>
        <w:fldChar w:fldCharType="begin"/>
      </w:r>
      <w:r>
        <w:rPr>
          <w:noProof/>
        </w:rPr>
        <w:instrText xml:space="preserve"> PAGEREF _Toc441130935 \h </w:instrText>
      </w:r>
      <w:r w:rsidR="00FC4828">
        <w:rPr>
          <w:noProof/>
        </w:rPr>
      </w:r>
      <w:r w:rsidR="00FC4828">
        <w:rPr>
          <w:noProof/>
        </w:rPr>
        <w:fldChar w:fldCharType="separate"/>
      </w:r>
      <w:r w:rsidR="00A24167">
        <w:rPr>
          <w:noProof/>
        </w:rPr>
        <w:t>9</w:t>
      </w:r>
      <w:r w:rsidR="00FC4828">
        <w:rPr>
          <w:noProof/>
        </w:rPr>
        <w:fldChar w:fldCharType="end"/>
      </w:r>
    </w:p>
    <w:p w:rsidR="00F04258" w:rsidRDefault="00F04258" w:rsidP="00D61F3D">
      <w:pPr>
        <w:pStyle w:val="1f3"/>
        <w:jc w:val="both"/>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A22F3A">
        <w:rPr>
          <w:noProof/>
        </w:rPr>
        <w:t>Антикоррупционная оговорка, включаемая в проект договора</w:t>
      </w:r>
      <w:r>
        <w:rPr>
          <w:noProof/>
        </w:rPr>
        <w:tab/>
      </w:r>
      <w:r w:rsidR="00FC4828">
        <w:rPr>
          <w:noProof/>
        </w:rPr>
        <w:fldChar w:fldCharType="begin"/>
      </w:r>
      <w:r>
        <w:rPr>
          <w:noProof/>
        </w:rPr>
        <w:instrText xml:space="preserve"> PAGEREF _Toc441130942 \h </w:instrText>
      </w:r>
      <w:r w:rsidR="00FC4828">
        <w:rPr>
          <w:noProof/>
        </w:rPr>
      </w:r>
      <w:r w:rsidR="00FC4828">
        <w:rPr>
          <w:noProof/>
        </w:rPr>
        <w:fldChar w:fldCharType="separate"/>
      </w:r>
      <w:r w:rsidR="00A24167">
        <w:rPr>
          <w:noProof/>
        </w:rPr>
        <w:t>10</w:t>
      </w:r>
      <w:r w:rsidR="00FC4828">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FC4828">
        <w:rPr>
          <w:noProof/>
        </w:rPr>
        <w:fldChar w:fldCharType="begin"/>
      </w:r>
      <w:r>
        <w:rPr>
          <w:noProof/>
        </w:rPr>
        <w:instrText xml:space="preserve"> PAGEREF _Toc441130943 \h </w:instrText>
      </w:r>
      <w:r w:rsidR="00FC4828">
        <w:rPr>
          <w:noProof/>
        </w:rPr>
      </w:r>
      <w:r w:rsidR="00FC4828">
        <w:rPr>
          <w:noProof/>
        </w:rPr>
        <w:fldChar w:fldCharType="separate"/>
      </w:r>
      <w:r w:rsidR="00A24167">
        <w:rPr>
          <w:noProof/>
        </w:rPr>
        <w:t>10</w:t>
      </w:r>
      <w:r w:rsidR="00FC4828">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A22F3A">
        <w:rPr>
          <w:bCs w:val="0"/>
          <w:noProof/>
        </w:rPr>
        <w:t>Антикоррупционная оговорка, включаемая в проект договора</w:t>
      </w:r>
      <w:r>
        <w:rPr>
          <w:noProof/>
        </w:rPr>
        <w:tab/>
      </w:r>
      <w:r w:rsidR="00FC4828">
        <w:rPr>
          <w:noProof/>
        </w:rPr>
        <w:fldChar w:fldCharType="begin"/>
      </w:r>
      <w:r>
        <w:rPr>
          <w:noProof/>
        </w:rPr>
        <w:instrText xml:space="preserve"> PAGEREF _Toc441130947 \h </w:instrText>
      </w:r>
      <w:r w:rsidR="00FC4828">
        <w:rPr>
          <w:noProof/>
        </w:rPr>
      </w:r>
      <w:r w:rsidR="00FC4828">
        <w:rPr>
          <w:noProof/>
        </w:rPr>
        <w:fldChar w:fldCharType="separate"/>
      </w:r>
      <w:r w:rsidR="00A24167">
        <w:rPr>
          <w:noProof/>
        </w:rPr>
        <w:t>10</w:t>
      </w:r>
      <w:r w:rsidR="00FC4828">
        <w:rPr>
          <w:noProof/>
        </w:rPr>
        <w:fldChar w:fldCharType="end"/>
      </w:r>
    </w:p>
    <w:p w:rsidR="00F04258" w:rsidRDefault="00F04258" w:rsidP="00D61F3D">
      <w:pPr>
        <w:pStyle w:val="1f3"/>
        <w:jc w:val="both"/>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FC4828">
        <w:rPr>
          <w:noProof/>
        </w:rPr>
        <w:fldChar w:fldCharType="begin"/>
      </w:r>
      <w:r>
        <w:rPr>
          <w:noProof/>
        </w:rPr>
        <w:instrText xml:space="preserve"> PAGEREF _Toc441130951 \h </w:instrText>
      </w:r>
      <w:r w:rsidR="00FC4828">
        <w:rPr>
          <w:noProof/>
        </w:rPr>
      </w:r>
      <w:r w:rsidR="00FC4828">
        <w:rPr>
          <w:noProof/>
        </w:rPr>
        <w:fldChar w:fldCharType="separate"/>
      </w:r>
      <w:r w:rsidR="00A24167">
        <w:rPr>
          <w:noProof/>
        </w:rPr>
        <w:t>13</w:t>
      </w:r>
      <w:r w:rsidR="00FC4828">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FC4828">
        <w:rPr>
          <w:noProof/>
        </w:rPr>
        <w:fldChar w:fldCharType="begin"/>
      </w:r>
      <w:r>
        <w:rPr>
          <w:noProof/>
        </w:rPr>
        <w:instrText xml:space="preserve"> PAGEREF _Toc441130952 \h </w:instrText>
      </w:r>
      <w:r w:rsidR="00FC4828">
        <w:rPr>
          <w:noProof/>
        </w:rPr>
      </w:r>
      <w:r w:rsidR="00FC4828">
        <w:rPr>
          <w:noProof/>
        </w:rPr>
        <w:fldChar w:fldCharType="separate"/>
      </w:r>
      <w:r w:rsidR="00A24167">
        <w:rPr>
          <w:noProof/>
        </w:rPr>
        <w:t>13</w:t>
      </w:r>
      <w:r w:rsidR="00FC4828">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FC4828">
        <w:rPr>
          <w:noProof/>
        </w:rPr>
        <w:fldChar w:fldCharType="begin"/>
      </w:r>
      <w:r>
        <w:rPr>
          <w:noProof/>
        </w:rPr>
        <w:instrText xml:space="preserve"> PAGEREF _Toc441130955 \h </w:instrText>
      </w:r>
      <w:r w:rsidR="00FC4828">
        <w:rPr>
          <w:noProof/>
        </w:rPr>
      </w:r>
      <w:r w:rsidR="00FC4828">
        <w:rPr>
          <w:noProof/>
        </w:rPr>
        <w:fldChar w:fldCharType="separate"/>
      </w:r>
      <w:r w:rsidR="00A24167">
        <w:rPr>
          <w:noProof/>
        </w:rPr>
        <w:t>13</w:t>
      </w:r>
      <w:r w:rsidR="00FC4828">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FC4828">
        <w:rPr>
          <w:noProof/>
        </w:rPr>
        <w:fldChar w:fldCharType="begin"/>
      </w:r>
      <w:r>
        <w:rPr>
          <w:noProof/>
        </w:rPr>
        <w:instrText xml:space="preserve"> PAGEREF _Toc441130956 \h </w:instrText>
      </w:r>
      <w:r w:rsidR="00FC4828">
        <w:rPr>
          <w:noProof/>
        </w:rPr>
      </w:r>
      <w:r w:rsidR="00FC4828">
        <w:rPr>
          <w:noProof/>
        </w:rPr>
        <w:fldChar w:fldCharType="separate"/>
      </w:r>
      <w:r w:rsidR="00A24167">
        <w:rPr>
          <w:noProof/>
        </w:rPr>
        <w:t>14</w:t>
      </w:r>
      <w:r w:rsidR="00FC4828">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FC4828">
        <w:rPr>
          <w:noProof/>
        </w:rPr>
        <w:fldChar w:fldCharType="begin"/>
      </w:r>
      <w:r>
        <w:rPr>
          <w:noProof/>
        </w:rPr>
        <w:instrText xml:space="preserve"> PAGEREF _Toc441130971 \h </w:instrText>
      </w:r>
      <w:r w:rsidR="00FC4828">
        <w:rPr>
          <w:noProof/>
        </w:rPr>
      </w:r>
      <w:r w:rsidR="00FC4828">
        <w:rPr>
          <w:noProof/>
        </w:rPr>
        <w:fldChar w:fldCharType="separate"/>
      </w:r>
      <w:r w:rsidR="00A24167">
        <w:rPr>
          <w:noProof/>
        </w:rPr>
        <w:t>28</w:t>
      </w:r>
      <w:r w:rsidR="00FC4828">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FC4828">
        <w:rPr>
          <w:noProof/>
        </w:rPr>
        <w:fldChar w:fldCharType="begin"/>
      </w:r>
      <w:r>
        <w:rPr>
          <w:noProof/>
        </w:rPr>
        <w:instrText xml:space="preserve"> PAGEREF _Toc441130974 \h </w:instrText>
      </w:r>
      <w:r w:rsidR="00FC4828">
        <w:rPr>
          <w:noProof/>
        </w:rPr>
      </w:r>
      <w:r w:rsidR="00FC4828">
        <w:rPr>
          <w:noProof/>
        </w:rPr>
        <w:fldChar w:fldCharType="separate"/>
      </w:r>
      <w:r w:rsidR="00A24167">
        <w:rPr>
          <w:noProof/>
        </w:rPr>
        <w:t>28</w:t>
      </w:r>
      <w:r w:rsidR="00FC4828">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FC4828">
        <w:rPr>
          <w:noProof/>
        </w:rPr>
        <w:fldChar w:fldCharType="begin"/>
      </w:r>
      <w:r>
        <w:rPr>
          <w:noProof/>
        </w:rPr>
        <w:instrText xml:space="preserve"> PAGEREF _Toc441130975 \h </w:instrText>
      </w:r>
      <w:r w:rsidR="00FC4828">
        <w:rPr>
          <w:noProof/>
        </w:rPr>
      </w:r>
      <w:r w:rsidR="00FC4828">
        <w:rPr>
          <w:noProof/>
        </w:rPr>
        <w:fldChar w:fldCharType="separate"/>
      </w:r>
      <w:r w:rsidR="00A24167">
        <w:rPr>
          <w:noProof/>
        </w:rPr>
        <w:t>28</w:t>
      </w:r>
      <w:r w:rsidR="00FC4828">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3.7</w:t>
      </w:r>
      <w:r>
        <w:rPr>
          <w:rFonts w:asciiTheme="minorHAnsi" w:eastAsiaTheme="minorEastAsia" w:hAnsiTheme="minorHAnsi" w:cstheme="minorBidi"/>
          <w:b w:val="0"/>
          <w:bCs w:val="0"/>
          <w:noProof/>
          <w:sz w:val="22"/>
          <w:szCs w:val="22"/>
          <w:lang w:eastAsia="ru-RU"/>
        </w:rPr>
        <w:tab/>
      </w:r>
      <w:r>
        <w:rPr>
          <w:noProof/>
        </w:rPr>
        <w:t>Аукционная процедура понижения цены (переторжка)</w:t>
      </w:r>
      <w:r>
        <w:rPr>
          <w:noProof/>
        </w:rPr>
        <w:tab/>
      </w:r>
      <w:r w:rsidR="00FC4828">
        <w:rPr>
          <w:noProof/>
        </w:rPr>
        <w:fldChar w:fldCharType="begin"/>
      </w:r>
      <w:r>
        <w:rPr>
          <w:noProof/>
        </w:rPr>
        <w:instrText xml:space="preserve"> PAGEREF _Toc441130980 \h </w:instrText>
      </w:r>
      <w:r w:rsidR="00FC4828">
        <w:rPr>
          <w:noProof/>
        </w:rPr>
      </w:r>
      <w:r w:rsidR="00FC4828">
        <w:rPr>
          <w:noProof/>
        </w:rPr>
        <w:fldChar w:fldCharType="separate"/>
      </w:r>
      <w:r w:rsidR="00A24167">
        <w:rPr>
          <w:noProof/>
        </w:rPr>
        <w:t>30</w:t>
      </w:r>
      <w:r w:rsidR="00FC4828">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3.8</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sidR="00FC4828">
        <w:rPr>
          <w:noProof/>
        </w:rPr>
        <w:fldChar w:fldCharType="begin"/>
      </w:r>
      <w:r>
        <w:rPr>
          <w:noProof/>
        </w:rPr>
        <w:instrText xml:space="preserve"> PAGEREF _Toc441130981 \h </w:instrText>
      </w:r>
      <w:r w:rsidR="00FC4828">
        <w:rPr>
          <w:noProof/>
        </w:rPr>
      </w:r>
      <w:r w:rsidR="00FC4828">
        <w:rPr>
          <w:noProof/>
        </w:rPr>
        <w:fldChar w:fldCharType="separate"/>
      </w:r>
      <w:r w:rsidR="00A24167">
        <w:rPr>
          <w:noProof/>
        </w:rPr>
        <w:t>31</w:t>
      </w:r>
      <w:r w:rsidR="00FC4828">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FC4828">
        <w:rPr>
          <w:noProof/>
        </w:rPr>
        <w:fldChar w:fldCharType="begin"/>
      </w:r>
      <w:r>
        <w:rPr>
          <w:noProof/>
        </w:rPr>
        <w:instrText xml:space="preserve"> PAGEREF _Toc441130982 \h </w:instrText>
      </w:r>
      <w:r w:rsidR="00FC4828">
        <w:rPr>
          <w:noProof/>
        </w:rPr>
      </w:r>
      <w:r w:rsidR="00FC4828">
        <w:rPr>
          <w:noProof/>
        </w:rPr>
        <w:fldChar w:fldCharType="separate"/>
      </w:r>
      <w:r w:rsidR="00A24167">
        <w:rPr>
          <w:noProof/>
        </w:rPr>
        <w:t>32</w:t>
      </w:r>
      <w:r w:rsidR="00FC4828">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FC4828">
        <w:rPr>
          <w:noProof/>
        </w:rPr>
        <w:fldChar w:fldCharType="begin"/>
      </w:r>
      <w:r>
        <w:rPr>
          <w:noProof/>
        </w:rPr>
        <w:instrText xml:space="preserve"> PAGEREF _Toc441130983 \h </w:instrText>
      </w:r>
      <w:r w:rsidR="00FC4828">
        <w:rPr>
          <w:noProof/>
        </w:rPr>
      </w:r>
      <w:r w:rsidR="00FC4828">
        <w:rPr>
          <w:noProof/>
        </w:rPr>
        <w:fldChar w:fldCharType="separate"/>
      </w:r>
      <w:r w:rsidR="00A24167">
        <w:rPr>
          <w:noProof/>
        </w:rPr>
        <w:t>32</w:t>
      </w:r>
      <w:r w:rsidR="00FC4828">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Поставщика по Договору</w:t>
      </w:r>
      <w:r>
        <w:rPr>
          <w:noProof/>
        </w:rPr>
        <w:tab/>
      </w:r>
      <w:r w:rsidR="00FC4828">
        <w:rPr>
          <w:noProof/>
        </w:rPr>
        <w:fldChar w:fldCharType="begin"/>
      </w:r>
      <w:r>
        <w:rPr>
          <w:noProof/>
        </w:rPr>
        <w:instrText xml:space="preserve"> PAGEREF _Toc441130984 \h </w:instrText>
      </w:r>
      <w:r w:rsidR="00FC4828">
        <w:rPr>
          <w:noProof/>
        </w:rPr>
      </w:r>
      <w:r w:rsidR="00FC4828">
        <w:rPr>
          <w:noProof/>
        </w:rPr>
        <w:fldChar w:fldCharType="separate"/>
      </w:r>
      <w:r w:rsidR="00A24167">
        <w:rPr>
          <w:noProof/>
        </w:rPr>
        <w:t>33</w:t>
      </w:r>
      <w:r w:rsidR="00FC4828">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FC4828">
        <w:rPr>
          <w:noProof/>
        </w:rPr>
        <w:fldChar w:fldCharType="begin"/>
      </w:r>
      <w:r>
        <w:rPr>
          <w:noProof/>
        </w:rPr>
        <w:instrText xml:space="preserve"> PAGEREF _Toc441130985 \h </w:instrText>
      </w:r>
      <w:r w:rsidR="00FC4828">
        <w:rPr>
          <w:noProof/>
        </w:rPr>
      </w:r>
      <w:r w:rsidR="00FC4828">
        <w:rPr>
          <w:noProof/>
        </w:rPr>
        <w:fldChar w:fldCharType="separate"/>
      </w:r>
      <w:r w:rsidR="00A24167">
        <w:rPr>
          <w:noProof/>
        </w:rPr>
        <w:t>33</w:t>
      </w:r>
      <w:r w:rsidR="00FC4828">
        <w:rPr>
          <w:noProof/>
        </w:rPr>
        <w:fldChar w:fldCharType="end"/>
      </w:r>
    </w:p>
    <w:p w:rsidR="00F04258" w:rsidRDefault="00F04258" w:rsidP="00D61F3D">
      <w:pPr>
        <w:pStyle w:val="1f3"/>
        <w:jc w:val="both"/>
        <w:rPr>
          <w:rFonts w:asciiTheme="minorHAnsi" w:eastAsiaTheme="minorEastAsia" w:hAnsiTheme="minorHAnsi" w:cstheme="minorBidi"/>
          <w:b w:val="0"/>
          <w:caps w:val="0"/>
          <w:noProof/>
          <w:szCs w:val="22"/>
          <w:lang w:eastAsia="ru-RU"/>
        </w:rPr>
      </w:pPr>
      <w:r w:rsidRPr="00A22F3A">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FC4828">
        <w:rPr>
          <w:noProof/>
        </w:rPr>
        <w:fldChar w:fldCharType="begin"/>
      </w:r>
      <w:r>
        <w:rPr>
          <w:noProof/>
        </w:rPr>
        <w:instrText xml:space="preserve"> PAGEREF _Toc441130986 \h </w:instrText>
      </w:r>
      <w:r w:rsidR="00FC4828">
        <w:rPr>
          <w:noProof/>
        </w:rPr>
      </w:r>
      <w:r w:rsidR="00FC4828">
        <w:rPr>
          <w:noProof/>
        </w:rPr>
        <w:fldChar w:fldCharType="separate"/>
      </w:r>
      <w:r w:rsidR="00A24167">
        <w:rPr>
          <w:noProof/>
        </w:rPr>
        <w:t>34</w:t>
      </w:r>
      <w:r w:rsidR="00FC4828">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Общие требования к условиям поставки продукции</w:t>
      </w:r>
      <w:r>
        <w:rPr>
          <w:noProof/>
        </w:rPr>
        <w:tab/>
      </w:r>
      <w:r w:rsidR="00FC4828">
        <w:rPr>
          <w:noProof/>
        </w:rPr>
        <w:fldChar w:fldCharType="begin"/>
      </w:r>
      <w:r>
        <w:rPr>
          <w:noProof/>
        </w:rPr>
        <w:instrText xml:space="preserve"> PAGEREF _Toc441130987 \h </w:instrText>
      </w:r>
      <w:r w:rsidR="00FC4828">
        <w:rPr>
          <w:noProof/>
        </w:rPr>
      </w:r>
      <w:r w:rsidR="00FC4828">
        <w:rPr>
          <w:noProof/>
        </w:rPr>
        <w:fldChar w:fldCharType="separate"/>
      </w:r>
      <w:r w:rsidR="00A24167">
        <w:rPr>
          <w:noProof/>
        </w:rPr>
        <w:t>34</w:t>
      </w:r>
      <w:r w:rsidR="00FC4828">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закупаемой продукции</w:t>
      </w:r>
      <w:r>
        <w:rPr>
          <w:noProof/>
        </w:rPr>
        <w:tab/>
      </w:r>
      <w:r w:rsidR="00FC4828">
        <w:rPr>
          <w:noProof/>
        </w:rPr>
        <w:fldChar w:fldCharType="begin"/>
      </w:r>
      <w:r>
        <w:rPr>
          <w:noProof/>
        </w:rPr>
        <w:instrText xml:space="preserve"> PAGEREF _Toc441130990 \h </w:instrText>
      </w:r>
      <w:r w:rsidR="00FC4828">
        <w:rPr>
          <w:noProof/>
        </w:rPr>
      </w:r>
      <w:r w:rsidR="00FC4828">
        <w:rPr>
          <w:noProof/>
        </w:rPr>
        <w:fldChar w:fldCharType="separate"/>
      </w:r>
      <w:r w:rsidR="00A24167">
        <w:rPr>
          <w:noProof/>
        </w:rPr>
        <w:t>34</w:t>
      </w:r>
      <w:r w:rsidR="00FC4828">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4.3</w:t>
      </w:r>
      <w:r>
        <w:rPr>
          <w:rFonts w:asciiTheme="minorHAnsi" w:eastAsiaTheme="minorEastAsia" w:hAnsiTheme="minorHAnsi" w:cstheme="minorBidi"/>
          <w:b w:val="0"/>
          <w:bCs w:val="0"/>
          <w:noProof/>
          <w:sz w:val="22"/>
          <w:szCs w:val="22"/>
          <w:lang w:eastAsia="ru-RU"/>
        </w:rPr>
        <w:tab/>
      </w:r>
      <w:r>
        <w:rPr>
          <w:noProof/>
        </w:rPr>
        <w:t>Требование к поставляемой продукции</w:t>
      </w:r>
      <w:r>
        <w:rPr>
          <w:noProof/>
        </w:rPr>
        <w:tab/>
      </w:r>
      <w:r w:rsidR="00FC4828">
        <w:rPr>
          <w:noProof/>
        </w:rPr>
        <w:fldChar w:fldCharType="begin"/>
      </w:r>
      <w:r>
        <w:rPr>
          <w:noProof/>
        </w:rPr>
        <w:instrText xml:space="preserve"> PAGEREF _Toc441130992 \h </w:instrText>
      </w:r>
      <w:r w:rsidR="00FC4828">
        <w:rPr>
          <w:noProof/>
        </w:rPr>
      </w:r>
      <w:r w:rsidR="00FC4828">
        <w:rPr>
          <w:noProof/>
        </w:rPr>
        <w:fldChar w:fldCharType="separate"/>
      </w:r>
      <w:r w:rsidR="00A24167">
        <w:rPr>
          <w:noProof/>
        </w:rPr>
        <w:t>34</w:t>
      </w:r>
      <w:r w:rsidR="00FC4828">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4.4</w:t>
      </w:r>
      <w:r>
        <w:rPr>
          <w:rFonts w:asciiTheme="minorHAnsi" w:eastAsiaTheme="minorEastAsia" w:hAnsiTheme="minorHAnsi" w:cstheme="minorBidi"/>
          <w:b w:val="0"/>
          <w:bCs w:val="0"/>
          <w:noProof/>
          <w:sz w:val="22"/>
          <w:szCs w:val="22"/>
          <w:lang w:eastAsia="ru-RU"/>
        </w:rPr>
        <w:tab/>
      </w:r>
      <w:r>
        <w:rPr>
          <w:noProof/>
        </w:rPr>
        <w:t>Требование к Участнику.</w:t>
      </w:r>
      <w:r>
        <w:rPr>
          <w:noProof/>
        </w:rPr>
        <w:tab/>
      </w:r>
      <w:r w:rsidR="00FC4828">
        <w:rPr>
          <w:noProof/>
        </w:rPr>
        <w:fldChar w:fldCharType="begin"/>
      </w:r>
      <w:r>
        <w:rPr>
          <w:noProof/>
        </w:rPr>
        <w:instrText xml:space="preserve"> PAGEREF _Toc441130995 \h </w:instrText>
      </w:r>
      <w:r w:rsidR="00FC4828">
        <w:rPr>
          <w:noProof/>
        </w:rPr>
      </w:r>
      <w:r w:rsidR="00FC4828">
        <w:rPr>
          <w:noProof/>
        </w:rPr>
        <w:fldChar w:fldCharType="separate"/>
      </w:r>
      <w:r w:rsidR="00A24167">
        <w:rPr>
          <w:noProof/>
        </w:rPr>
        <w:t>34</w:t>
      </w:r>
      <w:r w:rsidR="00FC4828">
        <w:rPr>
          <w:noProof/>
        </w:rPr>
        <w:fldChar w:fldCharType="end"/>
      </w:r>
    </w:p>
    <w:p w:rsidR="00F04258" w:rsidRDefault="00F04258" w:rsidP="00D61F3D">
      <w:pPr>
        <w:pStyle w:val="1f3"/>
        <w:jc w:val="both"/>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FC4828">
        <w:rPr>
          <w:noProof/>
        </w:rPr>
        <w:fldChar w:fldCharType="begin"/>
      </w:r>
      <w:r>
        <w:rPr>
          <w:noProof/>
        </w:rPr>
        <w:instrText xml:space="preserve"> PAGEREF _Toc441130998 \h </w:instrText>
      </w:r>
      <w:r w:rsidR="00FC4828">
        <w:rPr>
          <w:noProof/>
        </w:rPr>
      </w:r>
      <w:r w:rsidR="00FC4828">
        <w:rPr>
          <w:noProof/>
        </w:rPr>
        <w:fldChar w:fldCharType="separate"/>
      </w:r>
      <w:r w:rsidR="00A24167">
        <w:rPr>
          <w:noProof/>
        </w:rPr>
        <w:t>35</w:t>
      </w:r>
      <w:r w:rsidR="00FC4828">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FC4828">
        <w:rPr>
          <w:noProof/>
        </w:rPr>
        <w:fldChar w:fldCharType="begin"/>
      </w:r>
      <w:r>
        <w:rPr>
          <w:noProof/>
        </w:rPr>
        <w:instrText xml:space="preserve"> PAGEREF _Toc441130999 \h </w:instrText>
      </w:r>
      <w:r w:rsidR="00FC4828">
        <w:rPr>
          <w:noProof/>
        </w:rPr>
      </w:r>
      <w:r w:rsidR="00FC4828">
        <w:rPr>
          <w:noProof/>
        </w:rPr>
        <w:fldChar w:fldCharType="separate"/>
      </w:r>
      <w:r w:rsidR="00A24167">
        <w:rPr>
          <w:noProof/>
        </w:rPr>
        <w:t>35</w:t>
      </w:r>
      <w:r w:rsidR="00FC4828">
        <w:rPr>
          <w:noProof/>
        </w:rPr>
        <w:fldChar w:fldCharType="end"/>
      </w:r>
    </w:p>
    <w:p w:rsidR="00F04258" w:rsidRDefault="00F04258" w:rsidP="00D61F3D">
      <w:pPr>
        <w:pStyle w:val="32"/>
        <w:jc w:val="both"/>
        <w:rPr>
          <w:rFonts w:asciiTheme="minorHAnsi" w:eastAsiaTheme="minorEastAsia" w:hAnsiTheme="minorHAnsi" w:cstheme="minorBidi"/>
          <w:bCs w:val="0"/>
          <w:iCs w:val="0"/>
          <w:noProof/>
          <w:sz w:val="22"/>
          <w:szCs w:val="22"/>
          <w:lang w:eastAsia="ru-RU"/>
        </w:rPr>
      </w:pPr>
      <w:r>
        <w:rPr>
          <w:noProof/>
        </w:rPr>
        <w:t>5.1.1</w:t>
      </w:r>
      <w:r>
        <w:rPr>
          <w:rFonts w:asciiTheme="minorHAnsi" w:eastAsiaTheme="minorEastAsia" w:hAnsiTheme="minorHAnsi" w:cstheme="minorBidi"/>
          <w:bCs w:val="0"/>
          <w:iCs w:val="0"/>
          <w:noProof/>
          <w:sz w:val="22"/>
          <w:szCs w:val="22"/>
          <w:lang w:eastAsia="ru-RU"/>
        </w:rPr>
        <w:tab/>
      </w:r>
      <w:r>
        <w:rPr>
          <w:noProof/>
        </w:rPr>
        <w:t>Форма письма о подаче оферты</w:t>
      </w:r>
      <w:r>
        <w:rPr>
          <w:noProof/>
        </w:rPr>
        <w:tab/>
      </w:r>
      <w:r w:rsidR="00FC4828">
        <w:rPr>
          <w:noProof/>
        </w:rPr>
        <w:fldChar w:fldCharType="begin"/>
      </w:r>
      <w:r>
        <w:rPr>
          <w:noProof/>
        </w:rPr>
        <w:instrText xml:space="preserve"> PAGEREF _Toc441131000 \h </w:instrText>
      </w:r>
      <w:r w:rsidR="00FC4828">
        <w:rPr>
          <w:noProof/>
        </w:rPr>
      </w:r>
      <w:r w:rsidR="00FC4828">
        <w:rPr>
          <w:noProof/>
        </w:rPr>
        <w:fldChar w:fldCharType="separate"/>
      </w:r>
      <w:r w:rsidR="00A24167">
        <w:rPr>
          <w:noProof/>
        </w:rPr>
        <w:t>35</w:t>
      </w:r>
      <w:r w:rsidR="00FC4828">
        <w:rPr>
          <w:noProof/>
        </w:rPr>
        <w:fldChar w:fldCharType="end"/>
      </w:r>
    </w:p>
    <w:p w:rsidR="00F04258" w:rsidRDefault="00F04258" w:rsidP="00D61F3D">
      <w:pPr>
        <w:pStyle w:val="32"/>
        <w:jc w:val="both"/>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FC4828">
        <w:rPr>
          <w:noProof/>
        </w:rPr>
        <w:fldChar w:fldCharType="begin"/>
      </w:r>
      <w:r>
        <w:rPr>
          <w:noProof/>
        </w:rPr>
        <w:instrText xml:space="preserve"> PAGEREF _Toc441131002 \h </w:instrText>
      </w:r>
      <w:r w:rsidR="00FC4828">
        <w:rPr>
          <w:noProof/>
        </w:rPr>
      </w:r>
      <w:r w:rsidR="00FC4828">
        <w:rPr>
          <w:noProof/>
        </w:rPr>
        <w:fldChar w:fldCharType="separate"/>
      </w:r>
      <w:r w:rsidR="00A24167">
        <w:rPr>
          <w:noProof/>
        </w:rPr>
        <w:t>39</w:t>
      </w:r>
      <w:r w:rsidR="00FC4828">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A22F3A">
        <w:rPr>
          <w:bCs w:val="0"/>
          <w:noProof/>
        </w:rPr>
        <w:t xml:space="preserve">поставок </w:t>
      </w:r>
      <w:r>
        <w:rPr>
          <w:noProof/>
        </w:rPr>
        <w:t>(форма 2)</w:t>
      </w:r>
      <w:r>
        <w:rPr>
          <w:noProof/>
        </w:rPr>
        <w:tab/>
      </w:r>
      <w:r w:rsidR="00FC4828">
        <w:rPr>
          <w:noProof/>
        </w:rPr>
        <w:fldChar w:fldCharType="begin"/>
      </w:r>
      <w:r>
        <w:rPr>
          <w:noProof/>
        </w:rPr>
        <w:instrText xml:space="preserve"> PAGEREF _Toc441131004 \h </w:instrText>
      </w:r>
      <w:r w:rsidR="00FC4828">
        <w:rPr>
          <w:noProof/>
        </w:rPr>
      </w:r>
      <w:r w:rsidR="00FC4828">
        <w:rPr>
          <w:noProof/>
        </w:rPr>
        <w:fldChar w:fldCharType="separate"/>
      </w:r>
      <w:r w:rsidR="00A24167">
        <w:rPr>
          <w:noProof/>
        </w:rPr>
        <w:t>41</w:t>
      </w:r>
      <w:r w:rsidR="00FC4828">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sidRPr="00A22F3A">
        <w:rPr>
          <w:noProof/>
          <w:color w:val="000000"/>
        </w:rPr>
        <w:t>5.3</w:t>
      </w:r>
      <w:r>
        <w:rPr>
          <w:rFonts w:asciiTheme="minorHAnsi" w:eastAsiaTheme="minorEastAsia" w:hAnsiTheme="minorHAnsi" w:cstheme="minorBidi"/>
          <w:b w:val="0"/>
          <w:bCs w:val="0"/>
          <w:noProof/>
          <w:sz w:val="22"/>
          <w:szCs w:val="22"/>
          <w:lang w:eastAsia="ru-RU"/>
        </w:rPr>
        <w:tab/>
      </w:r>
      <w:r w:rsidRPr="00A22F3A">
        <w:rPr>
          <w:noProof/>
          <w:color w:val="000000"/>
        </w:rPr>
        <w:t>Техническое предложение (форма 3)</w:t>
      </w:r>
      <w:r>
        <w:rPr>
          <w:noProof/>
        </w:rPr>
        <w:tab/>
      </w:r>
      <w:r w:rsidR="00FC4828">
        <w:rPr>
          <w:noProof/>
        </w:rPr>
        <w:fldChar w:fldCharType="begin"/>
      </w:r>
      <w:r>
        <w:rPr>
          <w:noProof/>
        </w:rPr>
        <w:instrText xml:space="preserve"> PAGEREF _Toc441131007 \h </w:instrText>
      </w:r>
      <w:r w:rsidR="00FC4828">
        <w:rPr>
          <w:noProof/>
        </w:rPr>
      </w:r>
      <w:r w:rsidR="00FC4828">
        <w:rPr>
          <w:noProof/>
        </w:rPr>
        <w:fldChar w:fldCharType="separate"/>
      </w:r>
      <w:r w:rsidR="00A24167">
        <w:rPr>
          <w:noProof/>
        </w:rPr>
        <w:t>44</w:t>
      </w:r>
      <w:r w:rsidR="00FC4828">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поставок (форма 4)</w:t>
      </w:r>
      <w:r>
        <w:rPr>
          <w:noProof/>
        </w:rPr>
        <w:tab/>
      </w:r>
      <w:r w:rsidR="00FC4828">
        <w:rPr>
          <w:noProof/>
        </w:rPr>
        <w:fldChar w:fldCharType="begin"/>
      </w:r>
      <w:r>
        <w:rPr>
          <w:noProof/>
        </w:rPr>
        <w:instrText xml:space="preserve"> PAGEREF _Toc441131010 \h </w:instrText>
      </w:r>
      <w:r w:rsidR="00FC4828">
        <w:rPr>
          <w:noProof/>
        </w:rPr>
      </w:r>
      <w:r w:rsidR="00FC4828">
        <w:rPr>
          <w:noProof/>
        </w:rPr>
        <w:fldChar w:fldCharType="separate"/>
      </w:r>
      <w:r w:rsidR="00A24167">
        <w:rPr>
          <w:noProof/>
        </w:rPr>
        <w:t>47</w:t>
      </w:r>
      <w:r w:rsidR="00FC4828">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sidRPr="00A22F3A">
        <w:rPr>
          <w:noProof/>
          <w:color w:val="000000"/>
        </w:rPr>
        <w:t>5.5</w:t>
      </w:r>
      <w:r>
        <w:rPr>
          <w:rFonts w:asciiTheme="minorHAnsi" w:eastAsiaTheme="minorEastAsia" w:hAnsiTheme="minorHAnsi" w:cstheme="minorBidi"/>
          <w:b w:val="0"/>
          <w:bCs w:val="0"/>
          <w:noProof/>
          <w:sz w:val="22"/>
          <w:szCs w:val="22"/>
          <w:lang w:eastAsia="ru-RU"/>
        </w:rPr>
        <w:tab/>
      </w:r>
      <w:r w:rsidRPr="00A22F3A">
        <w:rPr>
          <w:noProof/>
          <w:color w:val="000000"/>
        </w:rPr>
        <w:t>Протокол разногласий к проекту Договора (форма 5)</w:t>
      </w:r>
      <w:r>
        <w:rPr>
          <w:noProof/>
        </w:rPr>
        <w:tab/>
      </w:r>
      <w:r w:rsidR="00FC4828">
        <w:rPr>
          <w:noProof/>
        </w:rPr>
        <w:fldChar w:fldCharType="begin"/>
      </w:r>
      <w:r>
        <w:rPr>
          <w:noProof/>
        </w:rPr>
        <w:instrText xml:space="preserve"> PAGEREF _Toc441131013 \h </w:instrText>
      </w:r>
      <w:r w:rsidR="00FC4828">
        <w:rPr>
          <w:noProof/>
        </w:rPr>
      </w:r>
      <w:r w:rsidR="00FC4828">
        <w:rPr>
          <w:noProof/>
        </w:rPr>
        <w:fldChar w:fldCharType="separate"/>
      </w:r>
      <w:r w:rsidR="00A24167">
        <w:rPr>
          <w:noProof/>
        </w:rPr>
        <w:t>49</w:t>
      </w:r>
      <w:r w:rsidR="00FC4828">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5.6</w:t>
      </w:r>
      <w:r>
        <w:rPr>
          <w:rFonts w:asciiTheme="minorHAnsi" w:eastAsiaTheme="minorEastAsia" w:hAnsiTheme="minorHAnsi" w:cstheme="minorBidi"/>
          <w:b w:val="0"/>
          <w:bCs w:val="0"/>
          <w:noProof/>
          <w:sz w:val="22"/>
          <w:szCs w:val="22"/>
          <w:lang w:eastAsia="ru-RU"/>
        </w:rPr>
        <w:tab/>
      </w:r>
      <w:r>
        <w:rPr>
          <w:noProof/>
        </w:rPr>
        <w:t>Анкета (форма 6)</w:t>
      </w:r>
      <w:r>
        <w:rPr>
          <w:noProof/>
        </w:rPr>
        <w:tab/>
      </w:r>
      <w:r w:rsidR="00FC4828">
        <w:rPr>
          <w:noProof/>
        </w:rPr>
        <w:fldChar w:fldCharType="begin"/>
      </w:r>
      <w:r>
        <w:rPr>
          <w:noProof/>
        </w:rPr>
        <w:instrText xml:space="preserve"> PAGEREF _Toc441131016 \h </w:instrText>
      </w:r>
      <w:r w:rsidR="00FC4828">
        <w:rPr>
          <w:noProof/>
        </w:rPr>
      </w:r>
      <w:r w:rsidR="00FC4828">
        <w:rPr>
          <w:noProof/>
        </w:rPr>
        <w:fldChar w:fldCharType="separate"/>
      </w:r>
      <w:r w:rsidR="00A24167">
        <w:rPr>
          <w:noProof/>
        </w:rPr>
        <w:t>51</w:t>
      </w:r>
      <w:r w:rsidR="00FC4828">
        <w:rPr>
          <w:noProof/>
        </w:rPr>
        <w:fldChar w:fldCharType="end"/>
      </w:r>
    </w:p>
    <w:p w:rsidR="00F04258" w:rsidRDefault="00F04258" w:rsidP="00D61F3D">
      <w:pPr>
        <w:pStyle w:val="32"/>
        <w:jc w:val="both"/>
        <w:rPr>
          <w:rFonts w:asciiTheme="minorHAnsi" w:eastAsiaTheme="minorEastAsia" w:hAnsiTheme="minorHAnsi" w:cstheme="minorBidi"/>
          <w:bCs w:val="0"/>
          <w:iCs w:val="0"/>
          <w:noProof/>
          <w:sz w:val="22"/>
          <w:szCs w:val="22"/>
          <w:lang w:eastAsia="ru-RU"/>
        </w:rPr>
      </w:pPr>
      <w:r w:rsidRPr="00A22F3A">
        <w:rPr>
          <w:noProof/>
        </w:rPr>
        <w:t>5.6.1</w:t>
      </w:r>
      <w:r>
        <w:rPr>
          <w:rFonts w:asciiTheme="minorHAnsi" w:eastAsiaTheme="minorEastAsia" w:hAnsiTheme="minorHAnsi" w:cstheme="minorBidi"/>
          <w:bCs w:val="0"/>
          <w:iCs w:val="0"/>
          <w:noProof/>
          <w:sz w:val="22"/>
          <w:szCs w:val="22"/>
          <w:lang w:eastAsia="ru-RU"/>
        </w:rPr>
        <w:tab/>
      </w:r>
      <w:r w:rsidRPr="00A22F3A">
        <w:rPr>
          <w:noProof/>
        </w:rPr>
        <w:t>Форма Анкеты Участника</w:t>
      </w:r>
      <w:r>
        <w:rPr>
          <w:noProof/>
        </w:rPr>
        <w:tab/>
      </w:r>
      <w:r w:rsidR="00FC4828">
        <w:rPr>
          <w:noProof/>
        </w:rPr>
        <w:fldChar w:fldCharType="begin"/>
      </w:r>
      <w:r>
        <w:rPr>
          <w:noProof/>
        </w:rPr>
        <w:instrText xml:space="preserve"> PAGEREF _Toc441131017 \h </w:instrText>
      </w:r>
      <w:r w:rsidR="00FC4828">
        <w:rPr>
          <w:noProof/>
        </w:rPr>
      </w:r>
      <w:r w:rsidR="00FC4828">
        <w:rPr>
          <w:noProof/>
        </w:rPr>
        <w:fldChar w:fldCharType="separate"/>
      </w:r>
      <w:r w:rsidR="00A24167">
        <w:rPr>
          <w:noProof/>
        </w:rPr>
        <w:t>51</w:t>
      </w:r>
      <w:r w:rsidR="00FC4828">
        <w:rPr>
          <w:noProof/>
        </w:rPr>
        <w:fldChar w:fldCharType="end"/>
      </w:r>
    </w:p>
    <w:p w:rsidR="00F04258" w:rsidRDefault="00F04258" w:rsidP="00D61F3D">
      <w:pPr>
        <w:pStyle w:val="32"/>
        <w:jc w:val="both"/>
        <w:rPr>
          <w:rFonts w:asciiTheme="minorHAnsi" w:eastAsiaTheme="minorEastAsia" w:hAnsiTheme="minorHAnsi" w:cstheme="minorBidi"/>
          <w:bCs w:val="0"/>
          <w:iCs w:val="0"/>
          <w:noProof/>
          <w:sz w:val="22"/>
          <w:szCs w:val="22"/>
          <w:lang w:eastAsia="ru-RU"/>
        </w:rPr>
      </w:pPr>
      <w:r w:rsidRPr="00A22F3A">
        <w:rPr>
          <w:noProof/>
        </w:rPr>
        <w:t>5.6.2</w:t>
      </w:r>
      <w:r>
        <w:rPr>
          <w:rFonts w:asciiTheme="minorHAnsi" w:eastAsiaTheme="minorEastAsia" w:hAnsiTheme="minorHAnsi" w:cstheme="minorBidi"/>
          <w:bCs w:val="0"/>
          <w:iCs w:val="0"/>
          <w:noProof/>
          <w:sz w:val="22"/>
          <w:szCs w:val="22"/>
          <w:lang w:eastAsia="ru-RU"/>
        </w:rPr>
        <w:tab/>
      </w:r>
      <w:r w:rsidRPr="00A22F3A">
        <w:rPr>
          <w:noProof/>
        </w:rPr>
        <w:t>Форма Декларации о соответствии Участника/члена Коллективного участника критериям отнесения к субъектам малого и среднего предпринимательства (форма 6.1)</w:t>
      </w:r>
      <w:r>
        <w:rPr>
          <w:noProof/>
        </w:rPr>
        <w:tab/>
      </w:r>
      <w:r w:rsidR="00FC4828">
        <w:rPr>
          <w:noProof/>
        </w:rPr>
        <w:fldChar w:fldCharType="begin"/>
      </w:r>
      <w:r>
        <w:rPr>
          <w:noProof/>
        </w:rPr>
        <w:instrText xml:space="preserve"> PAGEREF _Toc441131018 \h </w:instrText>
      </w:r>
      <w:r w:rsidR="00FC4828">
        <w:rPr>
          <w:noProof/>
        </w:rPr>
      </w:r>
      <w:r w:rsidR="00FC4828">
        <w:rPr>
          <w:noProof/>
        </w:rPr>
        <w:fldChar w:fldCharType="separate"/>
      </w:r>
      <w:r w:rsidR="00A24167">
        <w:rPr>
          <w:noProof/>
        </w:rPr>
        <w:t>53</w:t>
      </w:r>
      <w:r w:rsidR="00FC4828">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7)</w:t>
      </w:r>
      <w:r>
        <w:rPr>
          <w:noProof/>
        </w:rPr>
        <w:tab/>
      </w:r>
      <w:r w:rsidR="00FC4828">
        <w:rPr>
          <w:noProof/>
        </w:rPr>
        <w:fldChar w:fldCharType="begin"/>
      </w:r>
      <w:r>
        <w:rPr>
          <w:noProof/>
        </w:rPr>
        <w:instrText xml:space="preserve"> PAGEREF _Toc441131020 \h </w:instrText>
      </w:r>
      <w:r w:rsidR="00FC4828">
        <w:rPr>
          <w:noProof/>
        </w:rPr>
      </w:r>
      <w:r w:rsidR="00FC4828">
        <w:rPr>
          <w:noProof/>
        </w:rPr>
        <w:fldChar w:fldCharType="separate"/>
      </w:r>
      <w:r w:rsidR="00A24167">
        <w:rPr>
          <w:noProof/>
        </w:rPr>
        <w:t>56</w:t>
      </w:r>
      <w:r w:rsidR="00FC4828">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8)</w:t>
      </w:r>
      <w:r>
        <w:rPr>
          <w:noProof/>
        </w:rPr>
        <w:tab/>
      </w:r>
      <w:r w:rsidR="00FC4828">
        <w:rPr>
          <w:noProof/>
        </w:rPr>
        <w:fldChar w:fldCharType="begin"/>
      </w:r>
      <w:r>
        <w:rPr>
          <w:noProof/>
        </w:rPr>
        <w:instrText xml:space="preserve"> PAGEREF _Toc441131023 \h </w:instrText>
      </w:r>
      <w:r w:rsidR="00FC4828">
        <w:rPr>
          <w:noProof/>
        </w:rPr>
      </w:r>
      <w:r w:rsidR="00FC4828">
        <w:rPr>
          <w:noProof/>
        </w:rPr>
        <w:fldChar w:fldCharType="separate"/>
      </w:r>
      <w:r w:rsidR="00A24167">
        <w:rPr>
          <w:noProof/>
        </w:rPr>
        <w:t>58</w:t>
      </w:r>
      <w:r w:rsidR="00FC4828">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lastRenderedPageBreak/>
        <w:t>5.9</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9)</w:t>
      </w:r>
      <w:r>
        <w:rPr>
          <w:noProof/>
        </w:rPr>
        <w:tab/>
      </w:r>
      <w:r w:rsidR="00FC4828">
        <w:rPr>
          <w:noProof/>
        </w:rPr>
        <w:fldChar w:fldCharType="begin"/>
      </w:r>
      <w:r>
        <w:rPr>
          <w:noProof/>
        </w:rPr>
        <w:instrText xml:space="preserve"> PAGEREF _Toc441131026 \h </w:instrText>
      </w:r>
      <w:r w:rsidR="00FC4828">
        <w:rPr>
          <w:noProof/>
        </w:rPr>
      </w:r>
      <w:r w:rsidR="00FC4828">
        <w:rPr>
          <w:noProof/>
        </w:rPr>
        <w:fldChar w:fldCharType="separate"/>
      </w:r>
      <w:r w:rsidR="00A24167">
        <w:rPr>
          <w:noProof/>
        </w:rPr>
        <w:t>60</w:t>
      </w:r>
      <w:r w:rsidR="00FC4828">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Письмо производителя продукции (форма 10)</w:t>
      </w:r>
      <w:r>
        <w:rPr>
          <w:noProof/>
        </w:rPr>
        <w:tab/>
      </w:r>
      <w:r w:rsidR="00FC4828">
        <w:rPr>
          <w:noProof/>
        </w:rPr>
        <w:fldChar w:fldCharType="begin"/>
      </w:r>
      <w:r>
        <w:rPr>
          <w:noProof/>
        </w:rPr>
        <w:instrText xml:space="preserve"> PAGEREF _Toc441131029 \h </w:instrText>
      </w:r>
      <w:r w:rsidR="00FC4828">
        <w:rPr>
          <w:noProof/>
        </w:rPr>
      </w:r>
      <w:r w:rsidR="00FC4828">
        <w:rPr>
          <w:noProof/>
        </w:rPr>
        <w:fldChar w:fldCharType="separate"/>
      </w:r>
      <w:r w:rsidR="00A24167">
        <w:rPr>
          <w:noProof/>
        </w:rPr>
        <w:t>62</w:t>
      </w:r>
      <w:r w:rsidR="00FC4828">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5.11</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11)</w:t>
      </w:r>
      <w:r>
        <w:rPr>
          <w:noProof/>
        </w:rPr>
        <w:tab/>
      </w:r>
      <w:r w:rsidR="00FC4828">
        <w:rPr>
          <w:noProof/>
        </w:rPr>
        <w:fldChar w:fldCharType="begin"/>
      </w:r>
      <w:r>
        <w:rPr>
          <w:noProof/>
        </w:rPr>
        <w:instrText xml:space="preserve"> PAGEREF _Toc441131031 \h </w:instrText>
      </w:r>
      <w:r w:rsidR="00FC4828">
        <w:rPr>
          <w:noProof/>
        </w:rPr>
      </w:r>
      <w:r w:rsidR="00FC4828">
        <w:rPr>
          <w:noProof/>
        </w:rPr>
        <w:fldChar w:fldCharType="separate"/>
      </w:r>
      <w:r w:rsidR="00A24167">
        <w:rPr>
          <w:noProof/>
        </w:rPr>
        <w:t>63</w:t>
      </w:r>
      <w:r w:rsidR="00FC4828">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12)</w:t>
      </w:r>
      <w:r>
        <w:rPr>
          <w:noProof/>
        </w:rPr>
        <w:tab/>
      </w:r>
      <w:r w:rsidR="00FC4828">
        <w:rPr>
          <w:noProof/>
        </w:rPr>
        <w:fldChar w:fldCharType="begin"/>
      </w:r>
      <w:r>
        <w:rPr>
          <w:noProof/>
        </w:rPr>
        <w:instrText xml:space="preserve"> PAGEREF _Toc441131034 \h </w:instrText>
      </w:r>
      <w:r w:rsidR="00FC4828">
        <w:rPr>
          <w:noProof/>
        </w:rPr>
      </w:r>
      <w:r w:rsidR="00FC4828">
        <w:rPr>
          <w:noProof/>
        </w:rPr>
        <w:fldChar w:fldCharType="separate"/>
      </w:r>
      <w:r w:rsidR="00A24167">
        <w:rPr>
          <w:noProof/>
        </w:rPr>
        <w:t>66</w:t>
      </w:r>
      <w:r w:rsidR="00FC4828">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Соглашение о неустойке (форма 13)</w:t>
      </w:r>
      <w:r>
        <w:rPr>
          <w:noProof/>
        </w:rPr>
        <w:tab/>
      </w:r>
      <w:r w:rsidR="00FC4828">
        <w:rPr>
          <w:noProof/>
        </w:rPr>
        <w:fldChar w:fldCharType="begin"/>
      </w:r>
      <w:r>
        <w:rPr>
          <w:noProof/>
        </w:rPr>
        <w:instrText xml:space="preserve"> PAGEREF _Toc441131037 \h </w:instrText>
      </w:r>
      <w:r w:rsidR="00FC4828">
        <w:rPr>
          <w:noProof/>
        </w:rPr>
      </w:r>
      <w:r w:rsidR="00FC4828">
        <w:rPr>
          <w:noProof/>
        </w:rPr>
        <w:fldChar w:fldCharType="separate"/>
      </w:r>
      <w:r w:rsidR="00A24167">
        <w:rPr>
          <w:noProof/>
        </w:rPr>
        <w:t>68</w:t>
      </w:r>
      <w:r w:rsidR="00FC4828">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14)</w:t>
      </w:r>
      <w:r>
        <w:rPr>
          <w:noProof/>
        </w:rPr>
        <w:tab/>
      </w:r>
      <w:r w:rsidR="00FC4828">
        <w:rPr>
          <w:noProof/>
        </w:rPr>
        <w:fldChar w:fldCharType="begin"/>
      </w:r>
      <w:r>
        <w:rPr>
          <w:noProof/>
        </w:rPr>
        <w:instrText xml:space="preserve"> PAGEREF _Toc441131040 \h </w:instrText>
      </w:r>
      <w:r w:rsidR="00FC4828">
        <w:rPr>
          <w:noProof/>
        </w:rPr>
      </w:r>
      <w:r w:rsidR="00FC4828">
        <w:rPr>
          <w:noProof/>
        </w:rPr>
        <w:fldChar w:fldCharType="separate"/>
      </w:r>
      <w:r w:rsidR="00A24167">
        <w:rPr>
          <w:noProof/>
        </w:rPr>
        <w:t>71</w:t>
      </w:r>
      <w:r w:rsidR="00FC4828">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sidRPr="00A22F3A">
        <w:rPr>
          <w:noProof/>
          <w:color w:val="000000"/>
        </w:rPr>
        <w:t>5.15</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выполнения поставок внутри коллективного Участника </w:t>
      </w:r>
      <w:r w:rsidRPr="00A22F3A">
        <w:rPr>
          <w:noProof/>
          <w:color w:val="000000"/>
        </w:rPr>
        <w:t>(форма 15)</w:t>
      </w:r>
      <w:r>
        <w:rPr>
          <w:noProof/>
        </w:rPr>
        <w:tab/>
      </w:r>
      <w:r w:rsidR="00FC4828">
        <w:rPr>
          <w:noProof/>
        </w:rPr>
        <w:fldChar w:fldCharType="begin"/>
      </w:r>
      <w:r>
        <w:rPr>
          <w:noProof/>
        </w:rPr>
        <w:instrText xml:space="preserve"> PAGEREF _Toc441131043 \h </w:instrText>
      </w:r>
      <w:r w:rsidR="00FC4828">
        <w:rPr>
          <w:noProof/>
        </w:rPr>
      </w:r>
      <w:r w:rsidR="00FC4828">
        <w:rPr>
          <w:noProof/>
        </w:rPr>
        <w:fldChar w:fldCharType="separate"/>
      </w:r>
      <w:r w:rsidR="00A24167">
        <w:rPr>
          <w:noProof/>
        </w:rPr>
        <w:t>73</w:t>
      </w:r>
      <w:r w:rsidR="00FC4828">
        <w:rPr>
          <w:noProof/>
        </w:rPr>
        <w:fldChar w:fldCharType="end"/>
      </w:r>
    </w:p>
    <w:p w:rsidR="00717F60" w:rsidRPr="00E71A48" w:rsidRDefault="00FC4828" w:rsidP="00D61F3D">
      <w:pPr>
        <w:pStyle w:val="1f3"/>
        <w:tabs>
          <w:tab w:val="clear" w:pos="1100"/>
          <w:tab w:val="left" w:pos="567"/>
          <w:tab w:val="right" w:leader="dot" w:pos="9563"/>
          <w:tab w:val="left" w:pos="9639"/>
        </w:tabs>
        <w:spacing w:line="264" w:lineRule="auto"/>
        <w:ind w:right="2049" w:hanging="1100"/>
        <w:jc w:val="both"/>
        <w:rPr>
          <w:sz w:val="24"/>
          <w:szCs w:val="24"/>
        </w:rPr>
        <w:sectPr w:rsidR="00717F60" w:rsidRPr="00E71A48" w:rsidSect="002B0606">
          <w:headerReference w:type="even" r:id="rId11"/>
          <w:headerReference w:type="default" r:id="rId12"/>
          <w:footerReference w:type="even" r:id="rId13"/>
          <w:footerReference w:type="default" r:id="rId14"/>
          <w:headerReference w:type="first" r:id="rId15"/>
          <w:footerReference w:type="first" r:id="rId16"/>
          <w:pgSz w:w="11907" w:h="16840" w:code="9"/>
          <w:pgMar w:top="851" w:right="851" w:bottom="776" w:left="1558" w:header="720" w:footer="720" w:gutter="0"/>
          <w:cols w:space="720"/>
          <w:docGrid w:linePitch="360"/>
        </w:sectPr>
      </w:pPr>
      <w:r w:rsidRPr="00E71A48">
        <w:rPr>
          <w:sz w:val="24"/>
          <w:szCs w:val="24"/>
        </w:rPr>
        <w:fldChar w:fldCharType="end"/>
      </w:r>
    </w:p>
    <w:p w:rsidR="00717F60" w:rsidRPr="00E71A48" w:rsidRDefault="00717F60" w:rsidP="00D61F3D">
      <w:pPr>
        <w:pStyle w:val="1"/>
        <w:tabs>
          <w:tab w:val="left" w:pos="426"/>
        </w:tabs>
        <w:spacing w:before="0" w:after="0" w:line="264" w:lineRule="auto"/>
        <w:ind w:left="0" w:hanging="11"/>
        <w:jc w:val="both"/>
        <w:rPr>
          <w:szCs w:val="24"/>
        </w:rPr>
      </w:pPr>
      <w:bookmarkStart w:id="6" w:name="__RefHeading__391_1298132286"/>
      <w:bookmarkStart w:id="7" w:name="_Toc441130929"/>
      <w:bookmarkEnd w:id="6"/>
      <w:r w:rsidRPr="00E71A48">
        <w:rPr>
          <w:szCs w:val="24"/>
        </w:rPr>
        <w:lastRenderedPageBreak/>
        <w:t>Общие положения</w:t>
      </w:r>
      <w:bookmarkEnd w:id="7"/>
    </w:p>
    <w:p w:rsidR="00717F60" w:rsidRPr="00E71A48" w:rsidRDefault="00717F60" w:rsidP="00D61F3D">
      <w:pPr>
        <w:pStyle w:val="2"/>
        <w:tabs>
          <w:tab w:val="clear" w:pos="1700"/>
          <w:tab w:val="left" w:pos="567"/>
        </w:tabs>
        <w:spacing w:line="264" w:lineRule="auto"/>
        <w:jc w:val="both"/>
      </w:pPr>
      <w:bookmarkStart w:id="8" w:name="__RefHeading__393_1298132286"/>
      <w:bookmarkStart w:id="9" w:name="_Toc441130930"/>
      <w:bookmarkEnd w:id="8"/>
      <w:r w:rsidRPr="00E71A48">
        <w:t>Общие сведения о процедуре запроса предложений</w:t>
      </w:r>
      <w:bookmarkEnd w:id="9"/>
    </w:p>
    <w:p w:rsidR="005B75A6" w:rsidRPr="00BA4AB0" w:rsidRDefault="00BA4AB0" w:rsidP="00D61F3D">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proofErr w:type="gramStart"/>
      <w:r w:rsidRPr="007556FF">
        <w:rPr>
          <w:iCs/>
          <w:sz w:val="24"/>
          <w:szCs w:val="24"/>
        </w:rPr>
        <w:t xml:space="preserve">Заказчик, являющийся Организатором </w:t>
      </w:r>
      <w:r w:rsidRPr="00E71A48">
        <w:rPr>
          <w:iCs/>
          <w:sz w:val="24"/>
          <w:szCs w:val="24"/>
        </w:rPr>
        <w:t>запроса предложений</w:t>
      </w:r>
      <w:r w:rsidRPr="007556FF">
        <w:rPr>
          <w:iCs/>
          <w:sz w:val="24"/>
          <w:szCs w:val="24"/>
        </w:rPr>
        <w:t xml:space="preserve"> – </w:t>
      </w:r>
      <w:r>
        <w:rPr>
          <w:iCs/>
          <w:szCs w:val="24"/>
        </w:rPr>
        <w:t xml:space="preserve">филиал </w:t>
      </w:r>
      <w:r w:rsidRPr="007556FF">
        <w:rPr>
          <w:iCs/>
          <w:sz w:val="24"/>
          <w:szCs w:val="24"/>
        </w:rPr>
        <w:t xml:space="preserve"> ПАО «МРСК </w:t>
      </w:r>
      <w:r w:rsidRPr="00702B2C">
        <w:rPr>
          <w:iCs/>
          <w:sz w:val="24"/>
          <w:szCs w:val="24"/>
        </w:rPr>
        <w:t>Центра»</w:t>
      </w:r>
      <w:r>
        <w:rPr>
          <w:iCs/>
          <w:sz w:val="24"/>
          <w:szCs w:val="24"/>
        </w:rPr>
        <w:t xml:space="preserve"> - </w:t>
      </w:r>
      <w:r w:rsidRPr="002A5D5C">
        <w:rPr>
          <w:iCs/>
          <w:szCs w:val="24"/>
        </w:rPr>
        <w:t>«Белгородэнерго»</w:t>
      </w:r>
      <w:r>
        <w:rPr>
          <w:iCs/>
          <w:szCs w:val="24"/>
        </w:rPr>
        <w:t xml:space="preserve"> </w:t>
      </w:r>
      <w:r w:rsidRPr="00702B2C">
        <w:rPr>
          <w:iCs/>
          <w:sz w:val="24"/>
          <w:szCs w:val="24"/>
        </w:rPr>
        <w:t xml:space="preserve"> (далее – Заказчик или Организатор) (почтовый адрес:</w:t>
      </w:r>
      <w:proofErr w:type="gramEnd"/>
      <w:r w:rsidRPr="00702B2C">
        <w:rPr>
          <w:iCs/>
          <w:sz w:val="24"/>
          <w:szCs w:val="24"/>
        </w:rPr>
        <w:t xml:space="preserve"> РФ, </w:t>
      </w:r>
      <w:r>
        <w:rPr>
          <w:iCs/>
          <w:sz w:val="24"/>
          <w:szCs w:val="24"/>
        </w:rPr>
        <w:t>308000</w:t>
      </w:r>
      <w:r w:rsidRPr="00702B2C">
        <w:rPr>
          <w:iCs/>
          <w:sz w:val="24"/>
          <w:szCs w:val="24"/>
        </w:rPr>
        <w:t xml:space="preserve">, г. </w:t>
      </w:r>
      <w:r>
        <w:rPr>
          <w:iCs/>
          <w:sz w:val="24"/>
          <w:szCs w:val="24"/>
        </w:rPr>
        <w:t>Белгород</w:t>
      </w:r>
      <w:r w:rsidRPr="00702B2C">
        <w:rPr>
          <w:iCs/>
          <w:sz w:val="24"/>
          <w:szCs w:val="24"/>
        </w:rPr>
        <w:t xml:space="preserve">, ул. </w:t>
      </w:r>
      <w:r>
        <w:rPr>
          <w:iCs/>
          <w:sz w:val="24"/>
          <w:szCs w:val="24"/>
        </w:rPr>
        <w:t>Преображенская</w:t>
      </w:r>
      <w:r w:rsidRPr="00702B2C">
        <w:rPr>
          <w:iCs/>
          <w:sz w:val="24"/>
          <w:szCs w:val="24"/>
        </w:rPr>
        <w:t>, 4</w:t>
      </w:r>
      <w:r>
        <w:rPr>
          <w:iCs/>
          <w:sz w:val="24"/>
          <w:szCs w:val="24"/>
        </w:rPr>
        <w:t>2, с</w:t>
      </w:r>
      <w:r w:rsidRPr="00702B2C">
        <w:rPr>
          <w:iCs/>
          <w:sz w:val="24"/>
          <w:szCs w:val="24"/>
        </w:rPr>
        <w:t xml:space="preserve">екретарь </w:t>
      </w:r>
      <w:r w:rsidRPr="00EE48F3">
        <w:rPr>
          <w:iCs/>
          <w:sz w:val="24"/>
          <w:szCs w:val="24"/>
        </w:rPr>
        <w:t xml:space="preserve">Закупочной комиссии – </w:t>
      </w:r>
      <w:r w:rsidR="007A0347">
        <w:rPr>
          <w:sz w:val="24"/>
          <w:szCs w:val="24"/>
        </w:rPr>
        <w:t>ведущий</w:t>
      </w:r>
      <w:r w:rsidR="007A0347" w:rsidRPr="00EE122C">
        <w:rPr>
          <w:sz w:val="24"/>
          <w:szCs w:val="24"/>
        </w:rPr>
        <w:t xml:space="preserve"> специалист </w:t>
      </w:r>
      <w:r w:rsidR="007A0347" w:rsidRPr="007D2357">
        <w:rPr>
          <w:sz w:val="24"/>
          <w:szCs w:val="24"/>
        </w:rPr>
        <w:t xml:space="preserve">отдела закупочной деятельности управления логистики и МТО филиала </w:t>
      </w:r>
      <w:r w:rsidR="007A0347">
        <w:rPr>
          <w:sz w:val="24"/>
          <w:szCs w:val="24"/>
        </w:rPr>
        <w:t>ПАО</w:t>
      </w:r>
      <w:r w:rsidR="007A0347" w:rsidRPr="007D2357">
        <w:rPr>
          <w:sz w:val="24"/>
          <w:szCs w:val="24"/>
        </w:rPr>
        <w:t xml:space="preserve"> «МРСК Центра» - «Белгородэнерго»</w:t>
      </w:r>
      <w:r w:rsidR="007A0347" w:rsidRPr="00EE122C">
        <w:rPr>
          <w:sz w:val="24"/>
          <w:szCs w:val="24"/>
        </w:rPr>
        <w:t xml:space="preserve"> - </w:t>
      </w:r>
      <w:proofErr w:type="spellStart"/>
      <w:r w:rsidR="007A0347">
        <w:rPr>
          <w:sz w:val="24"/>
          <w:szCs w:val="24"/>
        </w:rPr>
        <w:t>Горягину</w:t>
      </w:r>
      <w:proofErr w:type="spellEnd"/>
      <w:r w:rsidR="007A0347">
        <w:rPr>
          <w:sz w:val="24"/>
          <w:szCs w:val="24"/>
        </w:rPr>
        <w:t xml:space="preserve"> Т.Н.</w:t>
      </w:r>
      <w:r w:rsidRPr="00297EB0">
        <w:t xml:space="preserve">, контактный телефон: (4722) 58-17-51 или по адресу электронной почты: </w:t>
      </w:r>
      <w:hyperlink r:id="rId17" w:history="1">
        <w:r w:rsidRPr="00297EB0">
          <w:rPr>
            <w:rStyle w:val="a7"/>
            <w:lang w:val="en-US"/>
          </w:rPr>
          <w:t>Goryagina</w:t>
        </w:r>
        <w:r w:rsidRPr="00297EB0">
          <w:rPr>
            <w:rStyle w:val="a7"/>
          </w:rPr>
          <w:t>.</w:t>
        </w:r>
        <w:r w:rsidRPr="00297EB0">
          <w:rPr>
            <w:rStyle w:val="a7"/>
            <w:lang w:val="en-US"/>
          </w:rPr>
          <w:t>TN</w:t>
        </w:r>
        <w:r w:rsidRPr="00297EB0">
          <w:rPr>
            <w:rStyle w:val="a7"/>
          </w:rPr>
          <w:t>@</w:t>
        </w:r>
        <w:r w:rsidRPr="00297EB0">
          <w:rPr>
            <w:rStyle w:val="a7"/>
            <w:lang w:val="en-US"/>
          </w:rPr>
          <w:t>mrsk</w:t>
        </w:r>
        <w:r w:rsidRPr="00297EB0">
          <w:rPr>
            <w:rStyle w:val="a7"/>
          </w:rPr>
          <w:t>-1.</w:t>
        </w:r>
        <w:r w:rsidRPr="00297EB0">
          <w:rPr>
            <w:rStyle w:val="a7"/>
            <w:lang w:val="en-US"/>
          </w:rPr>
          <w:t>ru</w:t>
        </w:r>
      </w:hyperlink>
      <w:r w:rsidRPr="00297EB0">
        <w:rPr>
          <w:iCs/>
          <w:sz w:val="24"/>
          <w:szCs w:val="24"/>
        </w:rPr>
        <w:t xml:space="preserve">, ответственное лицо </w:t>
      </w:r>
      <w:r w:rsidRPr="00297EB0">
        <w:t xml:space="preserve">Ермолова Ирина Валерьевна – контактный телефон: (4722) 58-17-81, адрес электронной почты: </w:t>
      </w:r>
      <w:hyperlink r:id="rId18" w:history="1">
        <w:r w:rsidRPr="00297EB0">
          <w:rPr>
            <w:rStyle w:val="a7"/>
          </w:rPr>
          <w:t>Ermolova.IV@mrsk-1.ru</w:t>
        </w:r>
      </w:hyperlink>
      <w:r w:rsidRPr="00297EB0">
        <w:t xml:space="preserve">, по вопросам, связанным с разъяснением технического задания, обращаться к ответственному сотруднику </w:t>
      </w:r>
      <w:proofErr w:type="gramStart"/>
      <w:r w:rsidRPr="00297EB0">
        <w:t>Организатора  –</w:t>
      </w:r>
      <w:proofErr w:type="gramEnd"/>
      <w:r w:rsidRPr="00297EB0">
        <w:t xml:space="preserve"> </w:t>
      </w:r>
      <w:r w:rsidR="00DD6BAF" w:rsidRPr="00371B4F">
        <w:t>Ворнавской Евгений Викторович</w:t>
      </w:r>
      <w:r w:rsidR="005E5CC5" w:rsidRPr="00AB22E3">
        <w:t xml:space="preserve">, контактный телефон </w:t>
      </w:r>
      <w:r w:rsidR="005E5CC5">
        <w:t xml:space="preserve"> </w:t>
      </w:r>
      <w:r w:rsidR="005E5CC5" w:rsidRPr="00AB22E3">
        <w:t>(</w:t>
      </w:r>
      <w:r w:rsidR="005E5CC5">
        <w:t>(</w:t>
      </w:r>
      <w:r w:rsidR="005E5CC5" w:rsidRPr="006423D0">
        <w:t xml:space="preserve">4722) </w:t>
      </w:r>
      <w:r w:rsidR="00DD6BAF">
        <w:t>58-80-6</w:t>
      </w:r>
      <w:r w:rsidR="00DD6BAF" w:rsidRPr="006423D0">
        <w:t>1</w:t>
      </w:r>
      <w:r w:rsidR="005E5CC5" w:rsidRPr="00AB22E3">
        <w:t>, адрес электронной почты</w:t>
      </w:r>
      <w:r w:rsidR="005E5CC5">
        <w:t xml:space="preserve">: </w:t>
      </w:r>
      <w:proofErr w:type="spellStart"/>
      <w:r w:rsidR="00DD6BAF" w:rsidRPr="00371B4F">
        <w:rPr>
          <w:rStyle w:val="a7"/>
          <w:lang w:val="en-US"/>
        </w:rPr>
        <w:t>Vornavskoy</w:t>
      </w:r>
      <w:proofErr w:type="spellEnd"/>
      <w:r w:rsidR="00DD6BAF" w:rsidRPr="00DD6BAF">
        <w:rPr>
          <w:rStyle w:val="a7"/>
        </w:rPr>
        <w:t>.</w:t>
      </w:r>
      <w:r w:rsidR="00DD6BAF" w:rsidRPr="00371B4F">
        <w:rPr>
          <w:rStyle w:val="a7"/>
          <w:lang w:val="en-US"/>
        </w:rPr>
        <w:t>EV</w:t>
      </w:r>
      <w:r w:rsidR="00DD6BAF" w:rsidRPr="00DD6BAF">
        <w:rPr>
          <w:rStyle w:val="a7"/>
        </w:rPr>
        <w:t>@</w:t>
      </w:r>
      <w:proofErr w:type="spellStart"/>
      <w:r w:rsidR="00DD6BAF" w:rsidRPr="00371B4F">
        <w:rPr>
          <w:rStyle w:val="a7"/>
          <w:lang w:val="en-US"/>
        </w:rPr>
        <w:t>mrsk</w:t>
      </w:r>
      <w:proofErr w:type="spellEnd"/>
      <w:r w:rsidR="00DD6BAF" w:rsidRPr="00DD6BAF">
        <w:rPr>
          <w:rStyle w:val="a7"/>
        </w:rPr>
        <w:t>-1.</w:t>
      </w:r>
      <w:proofErr w:type="spellStart"/>
      <w:r w:rsidR="00DD6BAF" w:rsidRPr="00371B4F">
        <w:rPr>
          <w:rStyle w:val="a7"/>
          <w:lang w:val="en-US"/>
        </w:rPr>
        <w:t>ru</w:t>
      </w:r>
      <w:proofErr w:type="spellEnd"/>
      <w:r w:rsidR="005E5CC5">
        <w:t xml:space="preserve">. </w:t>
      </w:r>
      <w:r w:rsidRPr="00BA4AB0">
        <w:rPr>
          <w:sz w:val="24"/>
          <w:szCs w:val="24"/>
        </w:rPr>
        <w:t xml:space="preserve"> </w:t>
      </w:r>
      <w:r w:rsidRPr="00BA4AB0">
        <w:rPr>
          <w:iCs/>
          <w:sz w:val="24"/>
          <w:szCs w:val="24"/>
        </w:rPr>
        <w:t>Извещением</w:t>
      </w:r>
      <w:r w:rsidRPr="00BA4AB0">
        <w:rPr>
          <w:sz w:val="24"/>
          <w:szCs w:val="24"/>
        </w:rPr>
        <w:t xml:space="preserve"> о проведении открытого </w:t>
      </w:r>
      <w:r w:rsidRPr="00BA4AB0">
        <w:rPr>
          <w:iCs/>
          <w:sz w:val="24"/>
          <w:szCs w:val="24"/>
        </w:rPr>
        <w:t>запроса предложений</w:t>
      </w:r>
      <w:r w:rsidRPr="00BA4AB0">
        <w:rPr>
          <w:sz w:val="24"/>
          <w:szCs w:val="24"/>
        </w:rPr>
        <w:t>, опубликованным</w:t>
      </w:r>
      <w:r w:rsidR="00717F60" w:rsidRPr="00BA4AB0">
        <w:rPr>
          <w:sz w:val="24"/>
          <w:szCs w:val="24"/>
        </w:rPr>
        <w:t xml:space="preserve"> </w:t>
      </w:r>
      <w:r w:rsidR="00717F60" w:rsidRPr="00BA4AB0">
        <w:rPr>
          <w:b/>
          <w:sz w:val="24"/>
          <w:szCs w:val="24"/>
        </w:rPr>
        <w:t>«</w:t>
      </w:r>
      <w:r w:rsidR="00194D08">
        <w:rPr>
          <w:b/>
          <w:sz w:val="24"/>
          <w:szCs w:val="24"/>
        </w:rPr>
        <w:t>0</w:t>
      </w:r>
      <w:r w:rsidR="00DD6BAF">
        <w:rPr>
          <w:b/>
          <w:sz w:val="24"/>
          <w:szCs w:val="24"/>
        </w:rPr>
        <w:t>4</w:t>
      </w:r>
      <w:r w:rsidR="00717F60" w:rsidRPr="00BA4AB0">
        <w:rPr>
          <w:b/>
          <w:sz w:val="24"/>
          <w:szCs w:val="24"/>
        </w:rPr>
        <w:t xml:space="preserve">» </w:t>
      </w:r>
      <w:r w:rsidR="00DD6BAF">
        <w:rPr>
          <w:b/>
          <w:sz w:val="24"/>
          <w:szCs w:val="24"/>
        </w:rPr>
        <w:t>октября</w:t>
      </w:r>
      <w:r w:rsidR="00717F60" w:rsidRPr="00BA4AB0">
        <w:rPr>
          <w:b/>
          <w:sz w:val="24"/>
          <w:szCs w:val="24"/>
        </w:rPr>
        <w:t xml:space="preserve"> 20</w:t>
      </w:r>
      <w:r w:rsidR="00C12FA4" w:rsidRPr="00BA4AB0">
        <w:rPr>
          <w:b/>
          <w:sz w:val="24"/>
          <w:szCs w:val="24"/>
        </w:rPr>
        <w:t>1</w:t>
      </w:r>
      <w:r w:rsidR="00862664" w:rsidRPr="00BA4AB0">
        <w:rPr>
          <w:b/>
          <w:sz w:val="24"/>
          <w:szCs w:val="24"/>
        </w:rPr>
        <w:t>6</w:t>
      </w:r>
      <w:r w:rsidR="00717F60" w:rsidRPr="00BA4AB0">
        <w:rPr>
          <w:b/>
          <w:sz w:val="24"/>
          <w:szCs w:val="24"/>
        </w:rPr>
        <w:t xml:space="preserve"> г.</w:t>
      </w:r>
      <w:r w:rsidR="00717F60" w:rsidRPr="00BA4AB0">
        <w:rPr>
          <w:sz w:val="24"/>
          <w:szCs w:val="24"/>
        </w:rPr>
        <w:t xml:space="preserve"> на официальном сайте (</w:t>
      </w:r>
      <w:hyperlink r:id="rId19" w:history="1">
        <w:r w:rsidR="00345CCA" w:rsidRPr="00BA4AB0">
          <w:rPr>
            <w:rStyle w:val="a7"/>
            <w:sz w:val="24"/>
            <w:szCs w:val="24"/>
          </w:rPr>
          <w:t>www.zakupki.</w:t>
        </w:r>
        <w:r w:rsidR="00345CCA" w:rsidRPr="00BA4AB0">
          <w:rPr>
            <w:rStyle w:val="a7"/>
            <w:sz w:val="24"/>
            <w:szCs w:val="24"/>
            <w:lang w:val="en-US"/>
          </w:rPr>
          <w:t>gov</w:t>
        </w:r>
        <w:r w:rsidR="00345CCA" w:rsidRPr="00BA4AB0">
          <w:rPr>
            <w:rStyle w:val="a7"/>
            <w:sz w:val="24"/>
            <w:szCs w:val="24"/>
          </w:rPr>
          <w:t>.ru</w:t>
        </w:r>
      </w:hyperlink>
      <w:r w:rsidR="00717F60" w:rsidRPr="00BA4AB0">
        <w:rPr>
          <w:sz w:val="24"/>
          <w:szCs w:val="24"/>
        </w:rPr>
        <w:t>),</w:t>
      </w:r>
      <w:r w:rsidR="009D7F01" w:rsidRPr="00BA4AB0">
        <w:rPr>
          <w:iCs/>
          <w:sz w:val="24"/>
          <w:szCs w:val="24"/>
        </w:rPr>
        <w:t xml:space="preserve"> </w:t>
      </w:r>
      <w:r w:rsidR="009D7F01" w:rsidRPr="00BA4AB0">
        <w:rPr>
          <w:sz w:val="24"/>
          <w:szCs w:val="24"/>
        </w:rPr>
        <w:t xml:space="preserve">на сайте </w:t>
      </w:r>
      <w:r w:rsidR="007556FF" w:rsidRPr="00BA4AB0">
        <w:rPr>
          <w:iCs/>
          <w:sz w:val="24"/>
          <w:szCs w:val="24"/>
        </w:rPr>
        <w:t>ПАО «МРСК Центра»</w:t>
      </w:r>
      <w:r w:rsidR="009D7F01" w:rsidRPr="00BA4AB0">
        <w:rPr>
          <w:sz w:val="24"/>
          <w:szCs w:val="24"/>
        </w:rPr>
        <w:t xml:space="preserve"> (</w:t>
      </w:r>
      <w:hyperlink r:id="rId20" w:history="1">
        <w:r w:rsidR="007556FF" w:rsidRPr="00BA4AB0">
          <w:rPr>
            <w:rStyle w:val="a7"/>
            <w:sz w:val="24"/>
            <w:szCs w:val="24"/>
          </w:rPr>
          <w:t>www.mrsk-1.ru</w:t>
        </w:r>
      </w:hyperlink>
      <w:r w:rsidR="00862664" w:rsidRPr="00BA4AB0">
        <w:rPr>
          <w:sz w:val="24"/>
          <w:szCs w:val="24"/>
        </w:rPr>
        <w:t>)</w:t>
      </w:r>
      <w:r w:rsidR="00702B2C" w:rsidRPr="00BA4AB0">
        <w:rPr>
          <w:sz w:val="24"/>
          <w:szCs w:val="24"/>
        </w:rPr>
        <w:t xml:space="preserve">, на сайте ЭТП, указанном в п. </w:t>
      </w:r>
      <w:fldSimple w:instr=" REF _Ref440269836 \r \h  \* MERGEFORMAT ">
        <w:r w:rsidR="00A24167" w:rsidRPr="00BA4AB0">
          <w:rPr>
            <w:sz w:val="24"/>
            <w:szCs w:val="24"/>
          </w:rPr>
          <w:t>1.1.2</w:t>
        </w:r>
      </w:fldSimple>
      <w:r w:rsidR="00702B2C" w:rsidRPr="00BA4AB0">
        <w:rPr>
          <w:sz w:val="24"/>
          <w:szCs w:val="24"/>
        </w:rPr>
        <w:t xml:space="preserve"> настоящей Документации, </w:t>
      </w:r>
      <w:r w:rsidR="009A7733" w:rsidRPr="00BA4AB0">
        <w:rPr>
          <w:iCs/>
          <w:sz w:val="24"/>
          <w:szCs w:val="24"/>
        </w:rPr>
        <w:t xml:space="preserve"> </w:t>
      </w:r>
      <w:r w:rsidR="00717F60" w:rsidRPr="00BA4AB0">
        <w:rPr>
          <w:iCs/>
          <w:sz w:val="24"/>
          <w:szCs w:val="24"/>
        </w:rPr>
        <w:t>приг</w:t>
      </w:r>
      <w:r w:rsidR="00717F60" w:rsidRPr="00BA4AB0">
        <w:rPr>
          <w:sz w:val="24"/>
          <w:szCs w:val="24"/>
        </w:rPr>
        <w:t>ласило юридических лиц</w:t>
      </w:r>
      <w:r w:rsidR="005B75A6" w:rsidRPr="00BA4AB0">
        <w:rPr>
          <w:sz w:val="24"/>
          <w:szCs w:val="24"/>
        </w:rPr>
        <w:t xml:space="preserve"> и физических лиц (в т.</w:t>
      </w:r>
      <w:r w:rsidR="003129D4" w:rsidRPr="00BA4AB0">
        <w:rPr>
          <w:sz w:val="24"/>
          <w:szCs w:val="24"/>
        </w:rPr>
        <w:t xml:space="preserve"> </w:t>
      </w:r>
      <w:r w:rsidR="005B75A6" w:rsidRPr="00BA4AB0">
        <w:rPr>
          <w:sz w:val="24"/>
          <w:szCs w:val="24"/>
        </w:rPr>
        <w:t>ч. индивидуальных предпринимателей)</w:t>
      </w:r>
      <w:proofErr w:type="gramStart"/>
      <w:r w:rsidR="009D7F01" w:rsidRPr="00BA4AB0">
        <w:rPr>
          <w:sz w:val="24"/>
          <w:szCs w:val="24"/>
        </w:rPr>
        <w:t xml:space="preserve"> </w:t>
      </w:r>
      <w:r>
        <w:rPr>
          <w:sz w:val="24"/>
          <w:szCs w:val="24"/>
        </w:rPr>
        <w:t>,</w:t>
      </w:r>
      <w:proofErr w:type="gramEnd"/>
      <w:r w:rsidRPr="00BA4AB0">
        <w:rPr>
          <w:sz w:val="24"/>
          <w:szCs w:val="24"/>
        </w:rPr>
        <w:t xml:space="preserve"> </w:t>
      </w:r>
      <w:r w:rsidRPr="007259EC">
        <w:rPr>
          <w:sz w:val="24"/>
          <w:szCs w:val="24"/>
        </w:rPr>
        <w:t xml:space="preserve">являющихся субъектами малого и среднего предпринимательства (соответствующих критериям отнесения к субъектам малого и среднего </w:t>
      </w:r>
      <w:proofErr w:type="gramStart"/>
      <w:r w:rsidRPr="007259EC">
        <w:rPr>
          <w:sz w:val="24"/>
          <w:szCs w:val="24"/>
        </w:rPr>
        <w:t>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r w:rsidRPr="00BA4AB0">
        <w:rPr>
          <w:sz w:val="24"/>
          <w:szCs w:val="24"/>
        </w:rPr>
        <w:t xml:space="preserve"> </w:t>
      </w:r>
      <w:r w:rsidR="00D15381" w:rsidRPr="00BA4AB0">
        <w:rPr>
          <w:sz w:val="24"/>
          <w:szCs w:val="24"/>
        </w:rPr>
        <w:t xml:space="preserve">(далее – Участники) </w:t>
      </w:r>
      <w:r w:rsidR="004B5EB3" w:rsidRPr="00BA4AB0">
        <w:rPr>
          <w:sz w:val="24"/>
          <w:szCs w:val="24"/>
        </w:rPr>
        <w:t>к участию в процедуре О</w:t>
      </w:r>
      <w:r w:rsidR="00717F60" w:rsidRPr="00BA4AB0">
        <w:rPr>
          <w:sz w:val="24"/>
          <w:szCs w:val="24"/>
        </w:rPr>
        <w:t xml:space="preserve">ткрытого запроса предложений (далее – запрос предложений) </w:t>
      </w:r>
      <w:bookmarkEnd w:id="10"/>
      <w:r w:rsidR="004B5EB3" w:rsidRPr="00BA4AB0">
        <w:rPr>
          <w:sz w:val="24"/>
          <w:szCs w:val="24"/>
        </w:rPr>
        <w:t xml:space="preserve">на право заключения </w:t>
      </w:r>
      <w:r w:rsidR="00194D08" w:rsidRPr="00EA6E06">
        <w:rPr>
          <w:snapToGrid w:val="0"/>
          <w:sz w:val="24"/>
        </w:rPr>
        <w:t xml:space="preserve">Договора  на поставку </w:t>
      </w:r>
      <w:proofErr w:type="spellStart"/>
      <w:r w:rsidR="00194D08" w:rsidRPr="00EA6E06">
        <w:rPr>
          <w:snapToGrid w:val="0"/>
          <w:sz w:val="24"/>
        </w:rPr>
        <w:t>кунгов</w:t>
      </w:r>
      <w:proofErr w:type="spellEnd"/>
      <w:r w:rsidR="00194D08" w:rsidRPr="00EA6E06">
        <w:rPr>
          <w:snapToGrid w:val="0"/>
          <w:sz w:val="24"/>
        </w:rPr>
        <w:t xml:space="preserve"> (грузовой отсек) на УАЗ-23632 (</w:t>
      </w:r>
      <w:proofErr w:type="spellStart"/>
      <w:r w:rsidR="00194D08" w:rsidRPr="00EA6E06">
        <w:rPr>
          <w:snapToGrid w:val="0"/>
          <w:sz w:val="24"/>
        </w:rPr>
        <w:t>Pickup-Patriot</w:t>
      </w:r>
      <w:proofErr w:type="spellEnd"/>
      <w:r w:rsidR="00194D08" w:rsidRPr="00EA6E06">
        <w:rPr>
          <w:snapToGrid w:val="0"/>
          <w:sz w:val="24"/>
        </w:rPr>
        <w:t>) для нужд ПАО «МРСК</w:t>
      </w:r>
      <w:r w:rsidR="00194D08" w:rsidRPr="00F031B3">
        <w:t xml:space="preserve"> Центра» (филиала «Белгородэнерго»)</w:t>
      </w:r>
      <w:r w:rsidR="00862664" w:rsidRPr="00BA4AB0">
        <w:rPr>
          <w:sz w:val="24"/>
          <w:szCs w:val="24"/>
        </w:rPr>
        <w:t>, ра</w:t>
      </w:r>
      <w:r w:rsidR="0043376B">
        <w:rPr>
          <w:sz w:val="24"/>
          <w:szCs w:val="24"/>
        </w:rPr>
        <w:t>сположенного по адресу:</w:t>
      </w:r>
      <w:proofErr w:type="gramEnd"/>
      <w:r w:rsidR="0043376B">
        <w:rPr>
          <w:sz w:val="24"/>
          <w:szCs w:val="24"/>
        </w:rPr>
        <w:t xml:space="preserve"> РФ, 3080</w:t>
      </w:r>
      <w:r w:rsidR="00862664" w:rsidRPr="00BA4AB0">
        <w:rPr>
          <w:sz w:val="24"/>
          <w:szCs w:val="24"/>
        </w:rPr>
        <w:t>00, г. Белгород, ул. Преображенская, д. 42;</w:t>
      </w:r>
      <w:bookmarkEnd w:id="11"/>
      <w:bookmarkEnd w:id="12"/>
      <w:bookmarkEnd w:id="13"/>
    </w:p>
    <w:p w:rsidR="00717F60" w:rsidRPr="00BA4AB0" w:rsidRDefault="00717F60" w:rsidP="00D61F3D">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BA4AB0">
        <w:rPr>
          <w:sz w:val="24"/>
          <w:szCs w:val="24"/>
        </w:rPr>
        <w:t xml:space="preserve">Настоящий </w:t>
      </w:r>
      <w:r w:rsidR="004B5EB3" w:rsidRPr="00BA4AB0">
        <w:rPr>
          <w:sz w:val="24"/>
          <w:szCs w:val="24"/>
        </w:rPr>
        <w:t>З</w:t>
      </w:r>
      <w:r w:rsidRPr="00BA4AB0">
        <w:rPr>
          <w:sz w:val="24"/>
          <w:szCs w:val="24"/>
        </w:rPr>
        <w:t xml:space="preserve">апрос предложений проводится в соответствии с правилами и с использованием функционала </w:t>
      </w:r>
      <w:r w:rsidR="00702B2C" w:rsidRPr="00BA4AB0">
        <w:rPr>
          <w:sz w:val="24"/>
          <w:szCs w:val="24"/>
        </w:rPr>
        <w:t>электронной торговой площадк</w:t>
      </w:r>
      <w:r w:rsidR="00414AB1" w:rsidRPr="00BA4AB0">
        <w:rPr>
          <w:sz w:val="24"/>
          <w:szCs w:val="24"/>
        </w:rPr>
        <w:t>и</w:t>
      </w:r>
      <w:r w:rsidR="00702B2C" w:rsidRPr="00BA4AB0">
        <w:rPr>
          <w:sz w:val="24"/>
          <w:szCs w:val="24"/>
        </w:rPr>
        <w:t xml:space="preserve"> </w:t>
      </w:r>
      <w:r w:rsidR="000D70B6" w:rsidRPr="00BA4AB0">
        <w:rPr>
          <w:sz w:val="24"/>
          <w:szCs w:val="24"/>
        </w:rPr>
        <w:t>П</w:t>
      </w:r>
      <w:r w:rsidR="00702B2C" w:rsidRPr="00BA4AB0">
        <w:rPr>
          <w:sz w:val="24"/>
          <w:szCs w:val="24"/>
        </w:rPr>
        <w:t>АО «</w:t>
      </w:r>
      <w:proofErr w:type="spellStart"/>
      <w:r w:rsidR="00702B2C" w:rsidRPr="00BA4AB0">
        <w:rPr>
          <w:sz w:val="24"/>
          <w:szCs w:val="24"/>
        </w:rPr>
        <w:t>Россети</w:t>
      </w:r>
      <w:proofErr w:type="spellEnd"/>
      <w:r w:rsidR="00702B2C" w:rsidRPr="00BA4AB0">
        <w:rPr>
          <w:sz w:val="24"/>
          <w:szCs w:val="24"/>
        </w:rPr>
        <w:t xml:space="preserve">» </w:t>
      </w:r>
      <w:hyperlink r:id="rId21" w:history="1">
        <w:proofErr w:type="spellStart"/>
        <w:r w:rsidR="00862664" w:rsidRPr="00BA4AB0">
          <w:rPr>
            <w:rStyle w:val="a7"/>
            <w:sz w:val="24"/>
            <w:szCs w:val="24"/>
          </w:rPr>
          <w:t>etp.rosseti.ru</w:t>
        </w:r>
        <w:proofErr w:type="spellEnd"/>
      </w:hyperlink>
      <w:r w:rsidR="00862664" w:rsidRPr="00BA4AB0">
        <w:rPr>
          <w:sz w:val="24"/>
          <w:szCs w:val="24"/>
        </w:rPr>
        <w:t xml:space="preserve"> </w:t>
      </w:r>
      <w:r w:rsidR="00702B2C" w:rsidRPr="00BA4AB0">
        <w:rPr>
          <w:sz w:val="24"/>
          <w:szCs w:val="24"/>
        </w:rPr>
        <w:t>(далее — ЭТП)</w:t>
      </w:r>
      <w:r w:rsidR="005B75A6" w:rsidRPr="00BA4AB0">
        <w:rPr>
          <w:sz w:val="24"/>
          <w:szCs w:val="24"/>
        </w:rPr>
        <w:t>.</w:t>
      </w:r>
      <w:bookmarkEnd w:id="14"/>
    </w:p>
    <w:p w:rsidR="00717F60" w:rsidRPr="00BA4AB0" w:rsidRDefault="00717F60" w:rsidP="00D61F3D">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BA4AB0">
        <w:rPr>
          <w:sz w:val="24"/>
          <w:szCs w:val="24"/>
        </w:rPr>
        <w:t>Заказчик</w:t>
      </w:r>
      <w:r w:rsidR="00702B2C" w:rsidRPr="00BA4AB0">
        <w:rPr>
          <w:sz w:val="24"/>
          <w:szCs w:val="24"/>
        </w:rPr>
        <w:t xml:space="preserve">: </w:t>
      </w:r>
      <w:r w:rsidRPr="00BA4AB0">
        <w:rPr>
          <w:sz w:val="24"/>
          <w:szCs w:val="24"/>
        </w:rPr>
        <w:t xml:space="preserve"> </w:t>
      </w:r>
      <w:r w:rsidR="00702B2C" w:rsidRPr="00BA4AB0">
        <w:rPr>
          <w:iCs/>
          <w:sz w:val="24"/>
          <w:szCs w:val="24"/>
        </w:rPr>
        <w:t>ПАО «МРСК Центра».</w:t>
      </w:r>
      <w:bookmarkEnd w:id="15"/>
    </w:p>
    <w:p w:rsidR="008C4223" w:rsidRPr="00BA4AB0" w:rsidRDefault="004B5EB3" w:rsidP="00D61F3D">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BA4AB0">
        <w:rPr>
          <w:sz w:val="24"/>
          <w:szCs w:val="24"/>
        </w:rPr>
        <w:t>Предмет З</w:t>
      </w:r>
      <w:r w:rsidR="00717F60" w:rsidRPr="00BA4AB0">
        <w:rPr>
          <w:sz w:val="24"/>
          <w:szCs w:val="24"/>
        </w:rPr>
        <w:t>апроса предложений</w:t>
      </w:r>
      <w:r w:rsidR="00702B2C" w:rsidRPr="00BA4AB0">
        <w:rPr>
          <w:sz w:val="24"/>
          <w:szCs w:val="24"/>
        </w:rPr>
        <w:t>:</w:t>
      </w:r>
      <w:bookmarkEnd w:id="16"/>
    </w:p>
    <w:p w:rsidR="00A40714" w:rsidRPr="00BA4AB0" w:rsidRDefault="008C4223" w:rsidP="00D61F3D">
      <w:pPr>
        <w:keepNext/>
        <w:widowControl w:val="0"/>
        <w:tabs>
          <w:tab w:val="num" w:pos="1650"/>
        </w:tabs>
        <w:suppressAutoHyphens w:val="0"/>
        <w:autoSpaceDE w:val="0"/>
        <w:autoSpaceDN w:val="0"/>
        <w:adjustRightInd w:val="0"/>
        <w:spacing w:before="60" w:line="264" w:lineRule="auto"/>
        <w:ind w:firstLine="0"/>
        <w:rPr>
          <w:sz w:val="24"/>
          <w:szCs w:val="24"/>
        </w:rPr>
      </w:pPr>
      <w:r w:rsidRPr="00BA4AB0">
        <w:rPr>
          <w:b/>
          <w:sz w:val="24"/>
          <w:szCs w:val="24"/>
          <w:u w:val="single"/>
        </w:rPr>
        <w:t>Лот №1:</w:t>
      </w:r>
      <w:r w:rsidR="00717F60" w:rsidRPr="00BA4AB0">
        <w:rPr>
          <w:sz w:val="24"/>
          <w:szCs w:val="24"/>
        </w:rPr>
        <w:t xml:space="preserve"> право заключения </w:t>
      </w:r>
      <w:bookmarkEnd w:id="17"/>
      <w:r w:rsidR="005E5CC5" w:rsidRPr="00EA6E06">
        <w:rPr>
          <w:snapToGrid w:val="0"/>
          <w:sz w:val="24"/>
        </w:rPr>
        <w:t xml:space="preserve">Договора  на поставку </w:t>
      </w:r>
      <w:proofErr w:type="spellStart"/>
      <w:r w:rsidR="005E5CC5" w:rsidRPr="00EA6E06">
        <w:rPr>
          <w:snapToGrid w:val="0"/>
          <w:sz w:val="24"/>
        </w:rPr>
        <w:t>кунгов</w:t>
      </w:r>
      <w:proofErr w:type="spellEnd"/>
      <w:r w:rsidR="005E5CC5" w:rsidRPr="00EA6E06">
        <w:rPr>
          <w:snapToGrid w:val="0"/>
          <w:sz w:val="24"/>
        </w:rPr>
        <w:t xml:space="preserve"> (грузовой отсек) на УАЗ-23632 (</w:t>
      </w:r>
      <w:proofErr w:type="spellStart"/>
      <w:r w:rsidR="005E5CC5" w:rsidRPr="00EA6E06">
        <w:rPr>
          <w:snapToGrid w:val="0"/>
          <w:sz w:val="24"/>
        </w:rPr>
        <w:t>Pickup-Patriot</w:t>
      </w:r>
      <w:proofErr w:type="spellEnd"/>
      <w:r w:rsidR="005E5CC5" w:rsidRPr="00EA6E06">
        <w:rPr>
          <w:snapToGrid w:val="0"/>
          <w:sz w:val="24"/>
        </w:rPr>
        <w:t>) для нужд ПАО «МРСК</w:t>
      </w:r>
      <w:r w:rsidR="005E5CC5" w:rsidRPr="00F031B3">
        <w:t xml:space="preserve"> Центра» (филиала «Белгородэнерго»)</w:t>
      </w:r>
      <w:r w:rsidR="00702B2C" w:rsidRPr="00BA4AB0">
        <w:rPr>
          <w:sz w:val="24"/>
          <w:szCs w:val="24"/>
        </w:rPr>
        <w:t>.</w:t>
      </w:r>
    </w:p>
    <w:p w:rsidR="008C4223" w:rsidRPr="00BA4AB0" w:rsidRDefault="008C4223" w:rsidP="00D61F3D">
      <w:pPr>
        <w:keepNext/>
        <w:autoSpaceDE w:val="0"/>
        <w:autoSpaceDN w:val="0"/>
        <w:spacing w:line="264" w:lineRule="auto"/>
        <w:ind w:firstLine="540"/>
        <w:rPr>
          <w:sz w:val="24"/>
          <w:szCs w:val="24"/>
          <w:lang w:eastAsia="ru-RU"/>
        </w:rPr>
      </w:pPr>
      <w:r w:rsidRPr="00BA4AB0">
        <w:rPr>
          <w:sz w:val="24"/>
          <w:szCs w:val="24"/>
        </w:rPr>
        <w:t xml:space="preserve">Количество лотов: </w:t>
      </w:r>
      <w:r w:rsidRPr="00BA4AB0">
        <w:rPr>
          <w:b/>
          <w:sz w:val="24"/>
          <w:szCs w:val="24"/>
        </w:rPr>
        <w:t>1 (один)</w:t>
      </w:r>
      <w:r w:rsidRPr="00BA4AB0">
        <w:rPr>
          <w:sz w:val="24"/>
          <w:szCs w:val="24"/>
        </w:rPr>
        <w:t>.</w:t>
      </w:r>
    </w:p>
    <w:bookmarkEnd w:id="18"/>
    <w:p w:rsidR="002A47D1" w:rsidRPr="00BA4AB0" w:rsidRDefault="002A47D1" w:rsidP="00D61F3D">
      <w:pPr>
        <w:keepNext/>
        <w:autoSpaceDE w:val="0"/>
        <w:autoSpaceDN w:val="0"/>
        <w:spacing w:line="264" w:lineRule="auto"/>
        <w:ind w:firstLine="540"/>
        <w:rPr>
          <w:color w:val="000000"/>
          <w:sz w:val="24"/>
          <w:szCs w:val="24"/>
          <w:lang w:eastAsia="ru-RU"/>
        </w:rPr>
      </w:pPr>
      <w:r w:rsidRPr="00BA4AB0">
        <w:rPr>
          <w:color w:val="000000"/>
          <w:sz w:val="24"/>
          <w:szCs w:val="24"/>
          <w:lang w:eastAsia="ru-RU"/>
        </w:rPr>
        <w:t>Участник должен принять во внимание, что ссылка на тип (марку) продукции, носит описательный, а не обязательный характер. В случае</w:t>
      </w:r>
      <w:proofErr w:type="gramStart"/>
      <w:r w:rsidRPr="00BA4AB0">
        <w:rPr>
          <w:color w:val="000000"/>
          <w:sz w:val="24"/>
          <w:szCs w:val="24"/>
          <w:lang w:eastAsia="ru-RU"/>
        </w:rPr>
        <w:t>,</w:t>
      </w:r>
      <w:proofErr w:type="gramEnd"/>
      <w:r w:rsidRPr="00BA4AB0">
        <w:rPr>
          <w:color w:val="000000"/>
          <w:sz w:val="24"/>
          <w:szCs w:val="24"/>
          <w:lang w:eastAsia="ru-RU"/>
        </w:rPr>
        <w:t xml:space="preserve"> если Участником предлагаются аналоги требуемой Заказчику продукции в составе свое</w:t>
      </w:r>
      <w:r w:rsidR="00841A6F" w:rsidRPr="00BA4AB0">
        <w:rPr>
          <w:color w:val="000000"/>
          <w:sz w:val="24"/>
          <w:szCs w:val="24"/>
          <w:lang w:eastAsia="ru-RU"/>
        </w:rPr>
        <w:t>й</w:t>
      </w:r>
      <w:r w:rsidRPr="00BA4AB0">
        <w:rPr>
          <w:color w:val="000000"/>
          <w:sz w:val="24"/>
          <w:szCs w:val="24"/>
          <w:lang w:eastAsia="ru-RU"/>
        </w:rPr>
        <w:t xml:space="preserve"> </w:t>
      </w:r>
      <w:r w:rsidR="00841A6F" w:rsidRPr="00BA4AB0">
        <w:rPr>
          <w:color w:val="000000"/>
          <w:sz w:val="24"/>
          <w:szCs w:val="24"/>
          <w:lang w:eastAsia="ru-RU"/>
        </w:rPr>
        <w:t>Заявки,</w:t>
      </w:r>
      <w:r w:rsidRPr="00BA4AB0">
        <w:rPr>
          <w:color w:val="000000"/>
          <w:sz w:val="24"/>
          <w:szCs w:val="24"/>
          <w:lang w:eastAsia="ru-RU"/>
        </w:rPr>
        <w:t xml:space="preserve"> он должен в обязательном порядке предоставить подробное техническое описание предлагаемого к поставке аналога. Отсутствие в составе предложения</w:t>
      </w:r>
      <w:r w:rsidRPr="000172FE">
        <w:rPr>
          <w:color w:val="000000"/>
          <w:sz w:val="24"/>
          <w:szCs w:val="24"/>
          <w:lang w:eastAsia="ru-RU"/>
        </w:rPr>
        <w:t xml:space="preserve"> подробного технического описания аналогов продукции </w:t>
      </w:r>
      <w:r w:rsidRPr="00BA4AB0">
        <w:rPr>
          <w:color w:val="000000"/>
          <w:sz w:val="24"/>
          <w:szCs w:val="24"/>
          <w:lang w:eastAsia="ru-RU"/>
        </w:rPr>
        <w:t xml:space="preserve">будет являться причиной отклонения </w:t>
      </w:r>
      <w:r w:rsidR="00841A6F" w:rsidRPr="00BA4AB0">
        <w:rPr>
          <w:color w:val="000000"/>
          <w:sz w:val="24"/>
          <w:szCs w:val="24"/>
          <w:lang w:eastAsia="ru-RU"/>
        </w:rPr>
        <w:t>Заявки</w:t>
      </w:r>
      <w:r w:rsidRPr="00BA4AB0">
        <w:rPr>
          <w:color w:val="000000"/>
          <w:sz w:val="24"/>
          <w:szCs w:val="24"/>
          <w:lang w:eastAsia="ru-RU"/>
        </w:rPr>
        <w:t xml:space="preserve"> Участника.</w:t>
      </w:r>
    </w:p>
    <w:p w:rsidR="009D7F01" w:rsidRPr="00BA4AB0" w:rsidRDefault="009D7F01" w:rsidP="00D61F3D">
      <w:pPr>
        <w:keepNext/>
        <w:autoSpaceDE w:val="0"/>
        <w:autoSpaceDN w:val="0"/>
        <w:spacing w:line="264" w:lineRule="auto"/>
        <w:ind w:firstLine="540"/>
        <w:rPr>
          <w:sz w:val="24"/>
          <w:szCs w:val="24"/>
          <w:lang w:eastAsia="ru-RU"/>
        </w:rPr>
      </w:pPr>
      <w:r w:rsidRPr="00BA4AB0">
        <w:rPr>
          <w:i/>
          <w:color w:val="000000"/>
          <w:sz w:val="24"/>
          <w:szCs w:val="24"/>
          <w:lang w:eastAsia="ru-RU"/>
        </w:rPr>
        <w:t xml:space="preserve">Участник самостоятельно, в рамках своей </w:t>
      </w:r>
      <w:r w:rsidR="00702B2C" w:rsidRPr="00BA4AB0">
        <w:rPr>
          <w:i/>
          <w:color w:val="000000"/>
          <w:sz w:val="24"/>
          <w:szCs w:val="24"/>
          <w:lang w:eastAsia="ru-RU"/>
        </w:rPr>
        <w:t>Заявки</w:t>
      </w:r>
      <w:r w:rsidRPr="00BA4AB0">
        <w:rPr>
          <w:i/>
          <w:color w:val="000000"/>
          <w:sz w:val="24"/>
          <w:szCs w:val="24"/>
          <w:lang w:eastAsia="ru-RU"/>
        </w:rPr>
        <w:t xml:space="preserve"> формирует стоимость оборудования, закупаемого через заводы-изготовителей либо их дилеров, и несет ответственность за ее обоснованность перед Организатором и Заказчиком</w:t>
      </w:r>
      <w:r w:rsidRPr="00BA4AB0">
        <w:rPr>
          <w:sz w:val="24"/>
          <w:szCs w:val="24"/>
          <w:lang w:eastAsia="ru-RU"/>
        </w:rPr>
        <w:t>.</w:t>
      </w:r>
    </w:p>
    <w:p w:rsidR="00804801" w:rsidRPr="00E71A48" w:rsidRDefault="00B5344A" w:rsidP="00D61F3D">
      <w:pPr>
        <w:pStyle w:val="a"/>
        <w:keepNext/>
        <w:numPr>
          <w:ilvl w:val="0"/>
          <w:numId w:val="0"/>
        </w:numPr>
        <w:spacing w:line="264" w:lineRule="auto"/>
        <w:ind w:left="360" w:hanging="360"/>
        <w:rPr>
          <w:sz w:val="24"/>
          <w:szCs w:val="24"/>
        </w:rPr>
      </w:pPr>
      <w:r w:rsidRPr="00BA4AB0">
        <w:rPr>
          <w:sz w:val="24"/>
          <w:szCs w:val="24"/>
        </w:rPr>
        <w:t>Частичное выполнение</w:t>
      </w:r>
      <w:r w:rsidR="002946EF" w:rsidRPr="00BA4AB0">
        <w:rPr>
          <w:sz w:val="24"/>
          <w:szCs w:val="24"/>
        </w:rPr>
        <w:t xml:space="preserve"> </w:t>
      </w:r>
      <w:r w:rsidR="004D17BD" w:rsidRPr="00BA4AB0">
        <w:rPr>
          <w:sz w:val="24"/>
          <w:szCs w:val="24"/>
        </w:rPr>
        <w:t xml:space="preserve">поставок, </w:t>
      </w:r>
      <w:r w:rsidR="00AD3EBC" w:rsidRPr="00BA4AB0">
        <w:rPr>
          <w:sz w:val="24"/>
          <w:szCs w:val="24"/>
        </w:rPr>
        <w:t>работ (услуг)</w:t>
      </w:r>
      <w:r w:rsidRPr="00BA4AB0">
        <w:rPr>
          <w:sz w:val="24"/>
          <w:szCs w:val="24"/>
        </w:rPr>
        <w:t xml:space="preserve"> не допускается.</w:t>
      </w:r>
    </w:p>
    <w:p w:rsidR="00717F60" w:rsidRPr="00BA4AB0" w:rsidRDefault="008D2928" w:rsidP="00D61F3D">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Pr>
          <w:sz w:val="24"/>
          <w:szCs w:val="24"/>
        </w:rPr>
        <w:t>Сроки</w:t>
      </w:r>
      <w:r w:rsidR="00717F60" w:rsidRPr="00E71A48">
        <w:rPr>
          <w:sz w:val="24"/>
          <w:szCs w:val="24"/>
        </w:rPr>
        <w:t xml:space="preserve"> </w:t>
      </w:r>
      <w:r w:rsidR="002946EF" w:rsidRPr="00BA4AB0">
        <w:rPr>
          <w:sz w:val="24"/>
          <w:szCs w:val="24"/>
        </w:rPr>
        <w:t xml:space="preserve">выполнения </w:t>
      </w:r>
      <w:r w:rsidR="00702B2C" w:rsidRPr="00BA4AB0">
        <w:rPr>
          <w:sz w:val="24"/>
          <w:szCs w:val="24"/>
        </w:rPr>
        <w:t>поставок</w:t>
      </w:r>
      <w:r w:rsidR="00717F60" w:rsidRPr="00BA4AB0">
        <w:rPr>
          <w:sz w:val="24"/>
          <w:szCs w:val="24"/>
        </w:rPr>
        <w:t xml:space="preserve">: </w:t>
      </w:r>
      <w:r w:rsidR="005E5CC5">
        <w:rPr>
          <w:sz w:val="24"/>
          <w:szCs w:val="24"/>
        </w:rPr>
        <w:t xml:space="preserve"> </w:t>
      </w:r>
      <w:r w:rsidR="00DD6BAF">
        <w:rPr>
          <w:sz w:val="24"/>
          <w:szCs w:val="24"/>
        </w:rPr>
        <w:t>30</w:t>
      </w:r>
      <w:r w:rsidR="005E5CC5">
        <w:rPr>
          <w:sz w:val="24"/>
          <w:szCs w:val="24"/>
        </w:rPr>
        <w:t xml:space="preserve"> </w:t>
      </w:r>
      <w:r w:rsidR="00DD6BAF">
        <w:rPr>
          <w:sz w:val="24"/>
          <w:szCs w:val="24"/>
        </w:rPr>
        <w:t>календарных</w:t>
      </w:r>
      <w:r w:rsidR="005E5CC5">
        <w:rPr>
          <w:sz w:val="24"/>
          <w:szCs w:val="24"/>
        </w:rPr>
        <w:t xml:space="preserve"> дней </w:t>
      </w:r>
      <w:r w:rsidRPr="00E322CA">
        <w:rPr>
          <w:sz w:val="24"/>
          <w:szCs w:val="24"/>
        </w:rPr>
        <w:t>с момента заключения</w:t>
      </w:r>
      <w:r w:rsidR="000F63B1">
        <w:rPr>
          <w:sz w:val="24"/>
          <w:szCs w:val="24"/>
        </w:rPr>
        <w:t xml:space="preserve"> договора</w:t>
      </w:r>
      <w:r w:rsidR="005E5CC5">
        <w:rPr>
          <w:sz w:val="24"/>
          <w:szCs w:val="24"/>
        </w:rPr>
        <w:t>.</w:t>
      </w:r>
      <w:bookmarkEnd w:id="19"/>
    </w:p>
    <w:p w:rsidR="008D2928" w:rsidRPr="00BA4AB0" w:rsidRDefault="002A47D1" w:rsidP="00D61F3D">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270651"/>
      <w:r w:rsidRPr="00BA4AB0">
        <w:rPr>
          <w:sz w:val="24"/>
          <w:szCs w:val="24"/>
        </w:rPr>
        <w:t xml:space="preserve">Отгрузочные реквизиты/базис поставки: </w:t>
      </w:r>
      <w:r w:rsidR="008D2928" w:rsidRPr="00BA4AB0">
        <w:rPr>
          <w:sz w:val="24"/>
          <w:szCs w:val="24"/>
        </w:rPr>
        <w:t xml:space="preserve">на условиях DDP (Согласно </w:t>
      </w:r>
      <w:r w:rsidR="008D2928" w:rsidRPr="00BA4AB0">
        <w:rPr>
          <w:sz w:val="24"/>
          <w:szCs w:val="24"/>
        </w:rPr>
        <w:lastRenderedPageBreak/>
        <w:t>ИНКОТЕРМС 2000) по адресам филиалов ПАО «МРСК Центра»</w:t>
      </w:r>
      <w:bookmarkEnd w:id="20"/>
      <w:r w:rsidR="00BA4AB0" w:rsidRPr="00BA4AB0">
        <w:rPr>
          <w:sz w:val="24"/>
          <w:szCs w:val="24"/>
        </w:rPr>
        <w:t>,</w:t>
      </w:r>
      <w:r w:rsidR="002556E6" w:rsidRPr="00BA4AB0">
        <w:rPr>
          <w:sz w:val="24"/>
          <w:szCs w:val="24"/>
        </w:rPr>
        <w:t xml:space="preserve"> </w:t>
      </w:r>
      <w:proofErr w:type="gramStart"/>
      <w:r w:rsidR="002556E6" w:rsidRPr="00BA4AB0">
        <w:rPr>
          <w:sz w:val="24"/>
          <w:szCs w:val="24"/>
        </w:rPr>
        <w:t>указанн</w:t>
      </w:r>
      <w:r w:rsidR="00BA4AB0" w:rsidRPr="00BA4AB0">
        <w:rPr>
          <w:sz w:val="24"/>
          <w:szCs w:val="24"/>
        </w:rPr>
        <w:t>ому</w:t>
      </w:r>
      <w:proofErr w:type="gramEnd"/>
      <w:r w:rsidR="002556E6" w:rsidRPr="00BA4AB0">
        <w:rPr>
          <w:sz w:val="24"/>
          <w:szCs w:val="24"/>
        </w:rPr>
        <w:t xml:space="preserve"> в Приложе</w:t>
      </w:r>
      <w:r w:rsidR="00BA4AB0" w:rsidRPr="00BA4AB0">
        <w:rPr>
          <w:sz w:val="24"/>
          <w:szCs w:val="24"/>
        </w:rPr>
        <w:t>нии №1 к настоящей Документации: «Белгородэнерго», РФ, 308000, г. Белгород, 5-й Заводской переулок, д. 17 (Центральный склад);</w:t>
      </w:r>
    </w:p>
    <w:p w:rsidR="00717F60" w:rsidRPr="0022360B" w:rsidRDefault="0022360B" w:rsidP="00D61F3D">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22360B">
        <w:rPr>
          <w:iCs/>
          <w:sz w:val="24"/>
          <w:szCs w:val="24"/>
        </w:rPr>
        <w:t xml:space="preserve">Форма и порядок оплаты: безналичный расчет, в течение 30 (тридцати) </w:t>
      </w:r>
      <w:r w:rsidR="00BA4AB0">
        <w:rPr>
          <w:iCs/>
          <w:sz w:val="24"/>
          <w:szCs w:val="24"/>
        </w:rPr>
        <w:t>календарных</w:t>
      </w:r>
      <w:r w:rsidRPr="0022360B">
        <w:rPr>
          <w:iCs/>
          <w:sz w:val="24"/>
          <w:szCs w:val="24"/>
        </w:rPr>
        <w:t xml:space="preserve"> дней с момента  подписания Сторонами накладной, предоставления счета-фактуры  и иных документов, предусмотренных договором.</w:t>
      </w:r>
      <w:bookmarkEnd w:id="21"/>
    </w:p>
    <w:p w:rsidR="00717F60" w:rsidRPr="002A47D1" w:rsidRDefault="00717F60" w:rsidP="00D61F3D">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E71A48">
        <w:rPr>
          <w:iCs/>
          <w:sz w:val="24"/>
          <w:szCs w:val="24"/>
        </w:rPr>
        <w:t xml:space="preserve">Порядок проведения </w:t>
      </w:r>
      <w:r w:rsidR="00C05EF6" w:rsidRPr="00E71A48">
        <w:rPr>
          <w:iCs/>
          <w:sz w:val="24"/>
          <w:szCs w:val="24"/>
        </w:rPr>
        <w:t xml:space="preserve">запроса предложений </w:t>
      </w:r>
      <w:r w:rsidRPr="00E71A48">
        <w:rPr>
          <w:iCs/>
          <w:sz w:val="24"/>
          <w:szCs w:val="24"/>
        </w:rPr>
        <w:t xml:space="preserve">и участия в нем, а также инструкции по подготовке </w:t>
      </w:r>
      <w:r w:rsidRPr="00E71A48">
        <w:rPr>
          <w:sz w:val="24"/>
          <w:szCs w:val="24"/>
        </w:rPr>
        <w:t>заявок</w:t>
      </w:r>
      <w:r w:rsidRPr="00E71A48">
        <w:rPr>
          <w:iCs/>
          <w:sz w:val="24"/>
          <w:szCs w:val="24"/>
        </w:rPr>
        <w:t>, приведены в разделе</w:t>
      </w:r>
      <w:r w:rsidR="00E71A48">
        <w:rPr>
          <w:iCs/>
          <w:sz w:val="24"/>
          <w:szCs w:val="24"/>
        </w:rPr>
        <w:t xml:space="preserve"> </w:t>
      </w:r>
      <w:fldSimple w:instr=" REF _Ref311232052 \r \h  \* MERGEFORMAT ">
        <w:r w:rsidR="00A24167">
          <w:rPr>
            <w:iCs/>
            <w:sz w:val="24"/>
            <w:szCs w:val="24"/>
          </w:rPr>
          <w:t>3</w:t>
        </w:r>
      </w:fldSimple>
      <w:r w:rsidR="00E71A48">
        <w:rPr>
          <w:iCs/>
          <w:sz w:val="24"/>
          <w:szCs w:val="24"/>
        </w:rPr>
        <w:t xml:space="preserve"> </w:t>
      </w:r>
      <w:r w:rsidRPr="00E71A48">
        <w:rPr>
          <w:iCs/>
          <w:sz w:val="24"/>
          <w:szCs w:val="24"/>
        </w:rPr>
        <w:t xml:space="preserve">(здесь и далее ссылки относятся к настоящей </w:t>
      </w:r>
      <w:r w:rsidR="007D07A7" w:rsidRPr="00E71A48">
        <w:rPr>
          <w:iCs/>
          <w:sz w:val="24"/>
          <w:szCs w:val="24"/>
        </w:rPr>
        <w:t>Д</w:t>
      </w:r>
      <w:r w:rsidRPr="00E71A48">
        <w:rPr>
          <w:iCs/>
          <w:sz w:val="24"/>
          <w:szCs w:val="24"/>
        </w:rPr>
        <w:t xml:space="preserve">окументации). </w:t>
      </w:r>
      <w:r w:rsidRPr="00E71A48">
        <w:rPr>
          <w:sz w:val="24"/>
          <w:szCs w:val="24"/>
        </w:rPr>
        <w:t xml:space="preserve">Подробные требования к выполняемым </w:t>
      </w:r>
      <w:r w:rsidR="00077FB6" w:rsidRPr="00E71A48">
        <w:rPr>
          <w:sz w:val="24"/>
          <w:szCs w:val="24"/>
        </w:rPr>
        <w:t xml:space="preserve">поставкам </w:t>
      </w:r>
      <w:r w:rsidRPr="00E71A48">
        <w:rPr>
          <w:sz w:val="24"/>
          <w:szCs w:val="24"/>
        </w:rPr>
        <w:t>изложены в</w:t>
      </w:r>
      <w:r w:rsidR="00953802">
        <w:rPr>
          <w:sz w:val="24"/>
          <w:szCs w:val="24"/>
        </w:rPr>
        <w:t xml:space="preserve"> </w:t>
      </w:r>
      <w:r w:rsidR="00953802" w:rsidRPr="002A47D1">
        <w:rPr>
          <w:sz w:val="24"/>
          <w:szCs w:val="24"/>
        </w:rPr>
        <w:t xml:space="preserve">разделе </w:t>
      </w:r>
      <w:fldSimple w:instr=" REF _Ref440270568 \r \h  \* MERGEFORMAT ">
        <w:r w:rsidR="00A24167">
          <w:rPr>
            <w:sz w:val="24"/>
            <w:szCs w:val="24"/>
          </w:rPr>
          <w:t>4</w:t>
        </w:r>
      </w:fldSimple>
      <w:r w:rsidRPr="002A47D1">
        <w:rPr>
          <w:sz w:val="24"/>
          <w:szCs w:val="24"/>
        </w:rPr>
        <w:t>.</w:t>
      </w:r>
      <w:r w:rsidR="004B5EB3" w:rsidRPr="002A47D1">
        <w:rPr>
          <w:sz w:val="24"/>
          <w:szCs w:val="24"/>
        </w:rPr>
        <w:t xml:space="preserve"> Проект</w:t>
      </w:r>
      <w:r w:rsidR="004B5EB3" w:rsidRPr="002A47D1">
        <w:rPr>
          <w:iCs/>
          <w:sz w:val="24"/>
          <w:szCs w:val="24"/>
        </w:rPr>
        <w:t xml:space="preserve"> </w:t>
      </w:r>
      <w:r w:rsidR="00123C70" w:rsidRPr="002A47D1">
        <w:rPr>
          <w:iCs/>
          <w:sz w:val="24"/>
          <w:szCs w:val="24"/>
        </w:rPr>
        <w:t>Договор</w:t>
      </w:r>
      <w:r w:rsidRPr="002A47D1">
        <w:rPr>
          <w:iCs/>
          <w:sz w:val="24"/>
          <w:szCs w:val="24"/>
        </w:rPr>
        <w:t xml:space="preserve">а, который будет заключен по результатам </w:t>
      </w:r>
      <w:r w:rsidR="004B5EB3" w:rsidRPr="002A47D1">
        <w:rPr>
          <w:iCs/>
          <w:sz w:val="24"/>
          <w:szCs w:val="24"/>
        </w:rPr>
        <w:t>З</w:t>
      </w:r>
      <w:r w:rsidR="00C05EF6" w:rsidRPr="002A47D1">
        <w:rPr>
          <w:iCs/>
          <w:sz w:val="24"/>
          <w:szCs w:val="24"/>
        </w:rPr>
        <w:t>апроса предложений</w:t>
      </w:r>
      <w:r w:rsidRPr="002A47D1">
        <w:rPr>
          <w:iCs/>
          <w:sz w:val="24"/>
          <w:szCs w:val="24"/>
        </w:rPr>
        <w:t xml:space="preserve">, приведен в разделе </w:t>
      </w:r>
      <w:fldSimple w:instr=" REF _Ref305973574 \r \h  \* MERGEFORMAT ">
        <w:r w:rsidR="00A24167">
          <w:t>2</w:t>
        </w:r>
      </w:fldSimple>
      <w:r w:rsidR="004B5EB3" w:rsidRPr="002A47D1">
        <w:rPr>
          <w:iCs/>
          <w:sz w:val="24"/>
          <w:szCs w:val="24"/>
        </w:rPr>
        <w:t>.</w:t>
      </w:r>
      <w:r w:rsidRPr="002A47D1">
        <w:rPr>
          <w:iCs/>
          <w:sz w:val="24"/>
          <w:szCs w:val="24"/>
        </w:rPr>
        <w:t xml:space="preserve"> Формы документов, которые необходимо </w:t>
      </w:r>
      <w:r w:rsidR="004B5EB3" w:rsidRPr="002A47D1">
        <w:rPr>
          <w:iCs/>
          <w:sz w:val="24"/>
          <w:szCs w:val="24"/>
        </w:rPr>
        <w:t>подготовить и подать в составе Заявк</w:t>
      </w:r>
      <w:r w:rsidR="00953802" w:rsidRPr="002A47D1">
        <w:rPr>
          <w:iCs/>
          <w:sz w:val="24"/>
          <w:szCs w:val="24"/>
        </w:rPr>
        <w:t xml:space="preserve">и, приведены в разделе </w:t>
      </w:r>
      <w:fldSimple w:instr=" REF _Ref440270602 \r \h  \* MERGEFORMAT ">
        <w:r w:rsidR="00A24167">
          <w:rPr>
            <w:iCs/>
            <w:sz w:val="24"/>
            <w:szCs w:val="24"/>
          </w:rPr>
          <w:t>5</w:t>
        </w:r>
      </w:fldSimple>
      <w:r w:rsidR="004B5EB3" w:rsidRPr="002A47D1">
        <w:rPr>
          <w:sz w:val="24"/>
          <w:szCs w:val="24"/>
        </w:rPr>
        <w:t>.</w:t>
      </w:r>
    </w:p>
    <w:p w:rsidR="002A47D1" w:rsidRPr="0022360B" w:rsidRDefault="002A47D1" w:rsidP="00D61F3D">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22360B">
        <w:rPr>
          <w:sz w:val="24"/>
          <w:szCs w:val="24"/>
        </w:rPr>
        <w:t xml:space="preserve">В случае, если сроки поставки продукции, отгрузочные реквизиты/базис поставки, форма и порядок оплаты, указанные в п.п. </w:t>
      </w:r>
      <w:fldSimple w:instr=" REF _Ref440270637 \r \h  \* MERGEFORMAT ">
        <w:r w:rsidR="00A24167">
          <w:rPr>
            <w:sz w:val="24"/>
            <w:szCs w:val="24"/>
          </w:rPr>
          <w:t>1.1.5</w:t>
        </w:r>
      </w:fldSimple>
      <w:r w:rsidRPr="0022360B">
        <w:rPr>
          <w:sz w:val="24"/>
          <w:szCs w:val="24"/>
        </w:rPr>
        <w:t xml:space="preserve">, </w:t>
      </w:r>
      <w:fldSimple w:instr=" REF _Ref440270651 \r \h  \* MERGEFORMAT ">
        <w:r w:rsidR="00A24167">
          <w:rPr>
            <w:sz w:val="24"/>
            <w:szCs w:val="24"/>
          </w:rPr>
          <w:t>1.1.6</w:t>
        </w:r>
      </w:fldSimple>
      <w:r w:rsidRPr="0022360B">
        <w:rPr>
          <w:sz w:val="24"/>
          <w:szCs w:val="24"/>
        </w:rPr>
        <w:t xml:space="preserve">, </w:t>
      </w:r>
      <w:fldSimple w:instr=" REF _Ref440270663 \r \h  \* MERGEFORMAT ">
        <w:r w:rsidR="00A24167">
          <w:rPr>
            <w:sz w:val="24"/>
            <w:szCs w:val="24"/>
          </w:rPr>
          <w:t>1.1.7</w:t>
        </w:r>
      </w:fldSimple>
      <w:r w:rsidRPr="0022360B">
        <w:rPr>
          <w:sz w:val="24"/>
          <w:szCs w:val="24"/>
        </w:rPr>
        <w:t xml:space="preserve"> настоящей Документации, противоречат соответствующим срокам поставки продукции, отгрузочным реквизитам/базису </w:t>
      </w:r>
      <w:r w:rsidRPr="00032CFB">
        <w:rPr>
          <w:sz w:val="24"/>
          <w:szCs w:val="24"/>
        </w:rPr>
        <w:t>поставки, форме и порядку оплаты, указанным в Приложении №1 (Техническ</w:t>
      </w:r>
      <w:r w:rsidR="00A154B7" w:rsidRPr="00032CFB">
        <w:rPr>
          <w:sz w:val="24"/>
          <w:szCs w:val="24"/>
        </w:rPr>
        <w:t>о</w:t>
      </w:r>
      <w:proofErr w:type="gramStart"/>
      <w:r w:rsidR="00A154B7" w:rsidRPr="00032CFB">
        <w:rPr>
          <w:sz w:val="24"/>
          <w:szCs w:val="24"/>
        </w:rPr>
        <w:t>м(</w:t>
      </w:r>
      <w:proofErr w:type="gramEnd"/>
      <w:r w:rsidRPr="00032CFB">
        <w:rPr>
          <w:sz w:val="24"/>
          <w:szCs w:val="24"/>
        </w:rPr>
        <w:t>их</w:t>
      </w:r>
      <w:r w:rsidR="00A154B7" w:rsidRPr="00032CFB">
        <w:rPr>
          <w:sz w:val="24"/>
          <w:szCs w:val="24"/>
        </w:rPr>
        <w:t>)</w:t>
      </w:r>
      <w:r w:rsidRPr="00032CFB">
        <w:rPr>
          <w:sz w:val="24"/>
          <w:szCs w:val="24"/>
        </w:rPr>
        <w:t xml:space="preserve"> задани</w:t>
      </w:r>
      <w:r w:rsidR="00A154B7" w:rsidRPr="00032CFB">
        <w:rPr>
          <w:sz w:val="24"/>
          <w:szCs w:val="24"/>
        </w:rPr>
        <w:t>и(</w:t>
      </w:r>
      <w:proofErr w:type="spellStart"/>
      <w:r w:rsidRPr="00032CFB">
        <w:rPr>
          <w:sz w:val="24"/>
          <w:szCs w:val="24"/>
        </w:rPr>
        <w:t>ях</w:t>
      </w:r>
      <w:proofErr w:type="spellEnd"/>
      <w:r w:rsidR="00A154B7" w:rsidRPr="00032CFB">
        <w:rPr>
          <w:sz w:val="24"/>
          <w:szCs w:val="24"/>
        </w:rPr>
        <w:t>)</w:t>
      </w:r>
      <w:r w:rsidRPr="00032CFB">
        <w:rPr>
          <w:sz w:val="24"/>
          <w:szCs w:val="24"/>
        </w:rPr>
        <w:t xml:space="preserve">) </w:t>
      </w:r>
      <w:r w:rsidR="00032CFB" w:rsidRPr="00032CFB">
        <w:rPr>
          <w:sz w:val="24"/>
          <w:szCs w:val="24"/>
        </w:rPr>
        <w:t>и/или в Приложении №2 (проекте Договора)</w:t>
      </w:r>
      <w:r w:rsidR="00032CFB" w:rsidRPr="00032CFB">
        <w:rPr>
          <w:bCs w:val="0"/>
          <w:iCs/>
          <w:szCs w:val="24"/>
        </w:rPr>
        <w:t xml:space="preserve"> </w:t>
      </w:r>
      <w:r w:rsidRPr="00032CFB">
        <w:rPr>
          <w:sz w:val="24"/>
          <w:szCs w:val="24"/>
        </w:rPr>
        <w:t>к настоящей Документации, Участники при подготовке Заявок должны руководствоваться условиями,</w:t>
      </w:r>
      <w:r w:rsidRPr="003803A7">
        <w:rPr>
          <w:sz w:val="24"/>
          <w:szCs w:val="24"/>
        </w:rPr>
        <w:t xml:space="preserve"> указанными</w:t>
      </w:r>
      <w:r w:rsidRPr="0022360B">
        <w:rPr>
          <w:sz w:val="24"/>
          <w:szCs w:val="24"/>
        </w:rPr>
        <w:t xml:space="preserve"> в п.п. </w:t>
      </w:r>
      <w:fldSimple w:instr=" REF _Ref440270637 \r \h  \* MERGEFORMAT ">
        <w:r w:rsidR="00A24167">
          <w:rPr>
            <w:sz w:val="24"/>
            <w:szCs w:val="24"/>
          </w:rPr>
          <w:t>1.1.5</w:t>
        </w:r>
      </w:fldSimple>
      <w:r w:rsidR="008D2928" w:rsidRPr="0022360B">
        <w:rPr>
          <w:sz w:val="24"/>
          <w:szCs w:val="24"/>
        </w:rPr>
        <w:t xml:space="preserve">, </w:t>
      </w:r>
      <w:fldSimple w:instr=" REF _Ref440270651 \r \h  \* MERGEFORMAT ">
        <w:r w:rsidR="00A24167">
          <w:rPr>
            <w:sz w:val="24"/>
            <w:szCs w:val="24"/>
          </w:rPr>
          <w:t>1.1.6</w:t>
        </w:r>
      </w:fldSimple>
      <w:r w:rsidR="008D2928" w:rsidRPr="0022360B">
        <w:rPr>
          <w:sz w:val="24"/>
          <w:szCs w:val="24"/>
        </w:rPr>
        <w:t xml:space="preserve">, </w:t>
      </w:r>
      <w:fldSimple w:instr=" REF _Ref440270663 \r \h  \* MERGEFORMAT ">
        <w:r w:rsidR="00A24167">
          <w:rPr>
            <w:sz w:val="24"/>
            <w:szCs w:val="24"/>
          </w:rPr>
          <w:t>1.1.7</w:t>
        </w:r>
      </w:fldSimple>
      <w:r w:rsidRPr="0022360B">
        <w:rPr>
          <w:sz w:val="24"/>
          <w:szCs w:val="24"/>
        </w:rPr>
        <w:t xml:space="preserve"> настоящей Документации.</w:t>
      </w:r>
    </w:p>
    <w:p w:rsidR="002A47D1" w:rsidRPr="0022360B" w:rsidRDefault="002A47D1" w:rsidP="00D61F3D">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22360B">
        <w:rPr>
          <w:sz w:val="24"/>
          <w:szCs w:val="24"/>
        </w:rPr>
        <w:t xml:space="preserve">Участник должен указать в составе своей Заявки конкретные условия оплаты, не хуже условий указанных в п. </w:t>
      </w:r>
      <w:fldSimple w:instr=" REF _Ref440270663 \r \h  \* MERGEFORMAT ">
        <w:r w:rsidR="00A24167">
          <w:rPr>
            <w:sz w:val="24"/>
            <w:szCs w:val="24"/>
          </w:rPr>
          <w:t>1.1.7</w:t>
        </w:r>
      </w:fldSimple>
      <w:r w:rsidRPr="0022360B">
        <w:rPr>
          <w:sz w:val="24"/>
          <w:szCs w:val="24"/>
        </w:rPr>
        <w:t>.</w:t>
      </w:r>
      <w:bookmarkEnd w:id="22"/>
      <w:bookmarkEnd w:id="23"/>
      <w:bookmarkEnd w:id="24"/>
      <w:bookmarkEnd w:id="25"/>
    </w:p>
    <w:p w:rsidR="00717F60" w:rsidRPr="00E71A48" w:rsidRDefault="00717F60" w:rsidP="00D61F3D">
      <w:pPr>
        <w:keepNext/>
        <w:widowControl w:val="0"/>
        <w:autoSpaceDE w:val="0"/>
        <w:spacing w:before="60" w:line="264" w:lineRule="auto"/>
        <w:ind w:right="-122"/>
        <w:rPr>
          <w:iCs/>
          <w:sz w:val="24"/>
          <w:szCs w:val="24"/>
        </w:rPr>
      </w:pPr>
    </w:p>
    <w:p w:rsidR="00717F60" w:rsidRPr="00E71A48" w:rsidRDefault="00717F60" w:rsidP="00D61F3D">
      <w:pPr>
        <w:pStyle w:val="2"/>
        <w:tabs>
          <w:tab w:val="clear" w:pos="1700"/>
          <w:tab w:val="left" w:pos="567"/>
        </w:tabs>
        <w:spacing w:line="264" w:lineRule="auto"/>
        <w:jc w:val="both"/>
      </w:pPr>
      <w:bookmarkStart w:id="26" w:name="_Ref55313246"/>
      <w:bookmarkStart w:id="27" w:name="_Ref56231140"/>
      <w:bookmarkStart w:id="28" w:name="_Ref56231144"/>
      <w:bookmarkStart w:id="29" w:name="_Toc441130931"/>
      <w:r w:rsidRPr="00E71A48">
        <w:t>Правовой статус документов</w:t>
      </w:r>
      <w:bookmarkEnd w:id="26"/>
      <w:bookmarkEnd w:id="27"/>
      <w:bookmarkEnd w:id="28"/>
      <w:bookmarkEnd w:id="29"/>
    </w:p>
    <w:p w:rsidR="00717F60" w:rsidRPr="0022360B" w:rsidRDefault="00717F60" w:rsidP="00D61F3D">
      <w:pPr>
        <w:keepNext/>
        <w:numPr>
          <w:ilvl w:val="2"/>
          <w:numId w:val="16"/>
        </w:numPr>
        <w:shd w:val="clear" w:color="auto" w:fill="FFFFFF"/>
        <w:tabs>
          <w:tab w:val="left" w:pos="1700"/>
        </w:tabs>
        <w:spacing w:before="60" w:line="264" w:lineRule="auto"/>
        <w:ind w:left="0" w:right="11" w:firstLine="709"/>
        <w:rPr>
          <w:sz w:val="24"/>
          <w:szCs w:val="24"/>
        </w:rPr>
      </w:pPr>
      <w:proofErr w:type="gramStart"/>
      <w:r w:rsidRPr="0022360B">
        <w:rPr>
          <w:bCs w:val="0"/>
          <w:sz w:val="24"/>
          <w:szCs w:val="24"/>
        </w:rPr>
        <w:t>Запрос предложений</w:t>
      </w:r>
      <w:r w:rsidRPr="0022360B">
        <w:rPr>
          <w:sz w:val="24"/>
          <w:szCs w:val="24"/>
        </w:rPr>
        <w:t xml:space="preserve"> </w:t>
      </w:r>
      <w:r w:rsidRPr="0022360B">
        <w:rPr>
          <w:bCs w:val="0"/>
          <w:sz w:val="24"/>
          <w:szCs w:val="24"/>
        </w:rPr>
        <w:t xml:space="preserve">проводится в соответствии с </w:t>
      </w:r>
      <w:r w:rsidR="0022360B" w:rsidRPr="0022360B">
        <w:rPr>
          <w:bCs w:val="0"/>
          <w:sz w:val="24"/>
          <w:szCs w:val="24"/>
        </w:rPr>
        <w:t>Единым Стандартом закупок ПАО «</w:t>
      </w:r>
      <w:proofErr w:type="spellStart"/>
      <w:r w:rsidR="0022360B" w:rsidRPr="0022360B">
        <w:rPr>
          <w:bCs w:val="0"/>
          <w:sz w:val="24"/>
          <w:szCs w:val="24"/>
        </w:rPr>
        <w:t>Россети</w:t>
      </w:r>
      <w:proofErr w:type="spellEnd"/>
      <w:r w:rsidR="0022360B" w:rsidRPr="0022360B">
        <w:rPr>
          <w:bCs w:val="0"/>
          <w:sz w:val="24"/>
          <w:szCs w:val="24"/>
        </w:rPr>
        <w:t>»</w:t>
      </w:r>
      <w:r w:rsidR="003303E9">
        <w:rPr>
          <w:bCs w:val="0"/>
          <w:sz w:val="24"/>
          <w:szCs w:val="24"/>
        </w:rPr>
        <w:t xml:space="preserve"> (Положение о закупках)</w:t>
      </w:r>
      <w:r w:rsidR="00721B30" w:rsidRPr="0022360B">
        <w:rPr>
          <w:bCs w:val="0"/>
          <w:sz w:val="24"/>
          <w:szCs w:val="24"/>
        </w:rPr>
        <w:t xml:space="preserve">, утвержденным решением Совета Директоров </w:t>
      </w:r>
      <w:r w:rsidR="000D70B6">
        <w:rPr>
          <w:bCs w:val="0"/>
          <w:sz w:val="24"/>
          <w:szCs w:val="24"/>
        </w:rPr>
        <w:t>П</w:t>
      </w:r>
      <w:r w:rsidR="00721B30" w:rsidRPr="0022360B">
        <w:rPr>
          <w:bCs w:val="0"/>
          <w:sz w:val="24"/>
          <w:szCs w:val="24"/>
        </w:rPr>
        <w:t xml:space="preserve">АО «МРСК Центра» (Протокол № </w:t>
      </w:r>
      <w:r w:rsidR="0022360B" w:rsidRPr="0022360B">
        <w:rPr>
          <w:bCs w:val="0"/>
          <w:sz w:val="24"/>
          <w:szCs w:val="24"/>
        </w:rPr>
        <w:t>27</w:t>
      </w:r>
      <w:r w:rsidR="00721B30" w:rsidRPr="0022360B">
        <w:rPr>
          <w:bCs w:val="0"/>
          <w:sz w:val="24"/>
          <w:szCs w:val="24"/>
        </w:rPr>
        <w:t>/1</w:t>
      </w:r>
      <w:r w:rsidR="0022360B" w:rsidRPr="0022360B">
        <w:rPr>
          <w:bCs w:val="0"/>
          <w:sz w:val="24"/>
          <w:szCs w:val="24"/>
        </w:rPr>
        <w:t>5</w:t>
      </w:r>
      <w:r w:rsidR="00721B30" w:rsidRPr="0022360B">
        <w:rPr>
          <w:bCs w:val="0"/>
          <w:sz w:val="24"/>
          <w:szCs w:val="24"/>
        </w:rPr>
        <w:t xml:space="preserve"> от «</w:t>
      </w:r>
      <w:r w:rsidR="0022360B" w:rsidRPr="0022360B">
        <w:rPr>
          <w:bCs w:val="0"/>
          <w:sz w:val="24"/>
          <w:szCs w:val="24"/>
        </w:rPr>
        <w:t>29</w:t>
      </w:r>
      <w:r w:rsidR="00721B30" w:rsidRPr="0022360B">
        <w:rPr>
          <w:bCs w:val="0"/>
          <w:sz w:val="24"/>
          <w:szCs w:val="24"/>
        </w:rPr>
        <w:t xml:space="preserve">» </w:t>
      </w:r>
      <w:r w:rsidR="0022360B" w:rsidRPr="0022360B">
        <w:rPr>
          <w:bCs w:val="0"/>
          <w:sz w:val="24"/>
          <w:szCs w:val="24"/>
        </w:rPr>
        <w:t>декабря</w:t>
      </w:r>
      <w:r w:rsidR="00721B30" w:rsidRPr="0022360B">
        <w:rPr>
          <w:bCs w:val="0"/>
          <w:sz w:val="24"/>
          <w:szCs w:val="24"/>
        </w:rPr>
        <w:t xml:space="preserve"> 201</w:t>
      </w:r>
      <w:r w:rsidR="0022360B" w:rsidRPr="0022360B">
        <w:rPr>
          <w:bCs w:val="0"/>
          <w:sz w:val="24"/>
          <w:szCs w:val="24"/>
        </w:rPr>
        <w:t>5</w:t>
      </w:r>
      <w:r w:rsidR="00721B30" w:rsidRPr="0022360B">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22360B">
        <w:rPr>
          <w:sz w:val="24"/>
          <w:szCs w:val="24"/>
        </w:rPr>
        <w:t>.</w:t>
      </w:r>
      <w:proofErr w:type="gramEnd"/>
    </w:p>
    <w:p w:rsidR="00717F60" w:rsidRPr="00E71A48" w:rsidRDefault="00C606DE" w:rsidP="00D61F3D">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C606DE">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Pr>
          <w:bCs w:val="0"/>
          <w:sz w:val="24"/>
          <w:szCs w:val="24"/>
        </w:rPr>
        <w:t>ый</w:t>
      </w:r>
      <w:r w:rsidRPr="00C606DE">
        <w:rPr>
          <w:bCs w:val="0"/>
          <w:sz w:val="24"/>
          <w:szCs w:val="24"/>
        </w:rPr>
        <w:t xml:space="preserve"> </w:t>
      </w:r>
      <w:r w:rsidR="00721B30" w:rsidRPr="00C606DE">
        <w:rPr>
          <w:bCs w:val="0"/>
          <w:sz w:val="24"/>
          <w:szCs w:val="24"/>
        </w:rPr>
        <w:t>открытый запрос предложений</w:t>
      </w:r>
      <w:r w:rsidRPr="00C606DE">
        <w:rPr>
          <w:bCs w:val="0"/>
          <w:sz w:val="24"/>
          <w:szCs w:val="24"/>
        </w:rPr>
        <w:t xml:space="preserve"> проводится согласно </w:t>
      </w:r>
      <w:r w:rsidR="004E3ED2">
        <w:rPr>
          <w:bCs w:val="0"/>
          <w:sz w:val="24"/>
          <w:szCs w:val="24"/>
        </w:rPr>
        <w:t xml:space="preserve">Стандарту закупок </w:t>
      </w:r>
      <w:r w:rsidR="00E74632">
        <w:rPr>
          <w:bCs w:val="0"/>
          <w:sz w:val="24"/>
          <w:szCs w:val="24"/>
        </w:rPr>
        <w:t>ПАО</w:t>
      </w:r>
      <w:r w:rsidR="004E3ED2">
        <w:rPr>
          <w:bCs w:val="0"/>
          <w:sz w:val="24"/>
          <w:szCs w:val="24"/>
        </w:rPr>
        <w:t xml:space="preserve"> «</w:t>
      </w:r>
      <w:proofErr w:type="spellStart"/>
      <w:r w:rsidR="004E3ED2">
        <w:rPr>
          <w:bCs w:val="0"/>
          <w:sz w:val="24"/>
          <w:szCs w:val="24"/>
        </w:rPr>
        <w:t>Россети</w:t>
      </w:r>
      <w:proofErr w:type="spellEnd"/>
      <w:r w:rsidR="004E3ED2">
        <w:rPr>
          <w:bCs w:val="0"/>
          <w:sz w:val="24"/>
          <w:szCs w:val="24"/>
        </w:rPr>
        <w:t>»</w:t>
      </w:r>
      <w:r w:rsidRPr="00C606DE">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C606DE">
        <w:rPr>
          <w:bCs w:val="0"/>
          <w:sz w:val="24"/>
          <w:szCs w:val="24"/>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E71A48">
        <w:rPr>
          <w:bCs w:val="0"/>
          <w:sz w:val="24"/>
          <w:szCs w:val="24"/>
        </w:rPr>
        <w:t>Т</w:t>
      </w:r>
      <w:r w:rsidR="004B5EB3" w:rsidRPr="00E71A48">
        <w:rPr>
          <w:bCs w:val="0"/>
          <w:sz w:val="24"/>
          <w:szCs w:val="24"/>
        </w:rPr>
        <w:t>аким образом, данная процедура З</w:t>
      </w:r>
      <w:r w:rsidR="00717F60" w:rsidRPr="00E71A48">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E71A48" w:rsidRDefault="00717F60" w:rsidP="00D61F3D">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Опубликованное в соответствии с п.</w:t>
      </w:r>
      <w:r w:rsidR="00D421AA" w:rsidRPr="00E71A48">
        <w:rPr>
          <w:sz w:val="24"/>
          <w:szCs w:val="24"/>
        </w:rPr>
        <w:t xml:space="preserve"> </w:t>
      </w:r>
      <w:fldSimple w:instr=" REF _Ref305973033 \r \h  \* MERGEFORMAT ">
        <w:r w:rsidR="00A24167" w:rsidRPr="00A24167">
          <w:rPr>
            <w:sz w:val="24"/>
            <w:szCs w:val="24"/>
          </w:rPr>
          <w:t>3.2</w:t>
        </w:r>
      </w:fldSimple>
      <w:r w:rsidRPr="00E71A48">
        <w:rPr>
          <w:sz w:val="24"/>
          <w:szCs w:val="24"/>
        </w:rPr>
        <w:t xml:space="preserve"> </w:t>
      </w:r>
      <w:r w:rsidR="004B5EB3" w:rsidRPr="00E71A48">
        <w:rPr>
          <w:sz w:val="24"/>
          <w:szCs w:val="24"/>
        </w:rPr>
        <w:t>Извещени</w:t>
      </w:r>
      <w:r w:rsidRPr="00E71A48">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E71A48">
        <w:rPr>
          <w:sz w:val="24"/>
          <w:szCs w:val="24"/>
        </w:rPr>
        <w:t>Д</w:t>
      </w:r>
      <w:r w:rsidRPr="00E71A48">
        <w:rPr>
          <w:sz w:val="24"/>
          <w:szCs w:val="24"/>
        </w:rPr>
        <w:t xml:space="preserve">окументацией, являются </w:t>
      </w:r>
      <w:r w:rsidRPr="00E71A48">
        <w:rPr>
          <w:bCs w:val="0"/>
          <w:sz w:val="24"/>
          <w:szCs w:val="24"/>
        </w:rPr>
        <w:t xml:space="preserve">приглашением делать оферты и </w:t>
      </w:r>
      <w:r w:rsidRPr="00E71A48">
        <w:rPr>
          <w:sz w:val="24"/>
          <w:szCs w:val="24"/>
        </w:rPr>
        <w:t xml:space="preserve">должны рассматриваться </w:t>
      </w:r>
      <w:r w:rsidR="009C744E" w:rsidRPr="00E71A48">
        <w:rPr>
          <w:sz w:val="24"/>
          <w:szCs w:val="24"/>
        </w:rPr>
        <w:t>Участник</w:t>
      </w:r>
      <w:r w:rsidRPr="00E71A48">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E71A48" w:rsidRDefault="004B5EB3" w:rsidP="00D61F3D">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lastRenderedPageBreak/>
        <w:t>Заявк</w:t>
      </w:r>
      <w:r w:rsidR="00717F60" w:rsidRPr="00E71A48">
        <w:rPr>
          <w:sz w:val="24"/>
          <w:szCs w:val="24"/>
        </w:rPr>
        <w:t xml:space="preserve">а </w:t>
      </w:r>
      <w:r w:rsidR="009C744E" w:rsidRPr="00E71A48">
        <w:rPr>
          <w:sz w:val="24"/>
          <w:szCs w:val="24"/>
        </w:rPr>
        <w:t>Участник</w:t>
      </w:r>
      <w:r w:rsidR="00717F60" w:rsidRPr="00E71A48">
        <w:rPr>
          <w:sz w:val="24"/>
          <w:szCs w:val="24"/>
        </w:rPr>
        <w:t xml:space="preserve">а запроса предложений имеет правовой статус оферты и будет рассматриваться Организатором </w:t>
      </w:r>
      <w:r w:rsidR="00717F60" w:rsidRPr="00E71A48">
        <w:rPr>
          <w:bCs w:val="0"/>
          <w:sz w:val="24"/>
          <w:szCs w:val="24"/>
        </w:rPr>
        <w:t>запроса предложений</w:t>
      </w:r>
      <w:r w:rsidR="00717F60" w:rsidRPr="00E71A48">
        <w:rPr>
          <w:sz w:val="24"/>
          <w:szCs w:val="24"/>
        </w:rPr>
        <w:t xml:space="preserve"> в соо</w:t>
      </w:r>
      <w:r w:rsidR="00717F60" w:rsidRPr="00E71A48">
        <w:rPr>
          <w:bCs w:val="0"/>
          <w:sz w:val="24"/>
          <w:szCs w:val="24"/>
        </w:rPr>
        <w:t>тветствии с этим.</w:t>
      </w:r>
    </w:p>
    <w:p w:rsidR="00717F60" w:rsidRPr="00E71A48" w:rsidRDefault="00717F60" w:rsidP="00D61F3D">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Заключенный</w:t>
      </w:r>
      <w:r w:rsidR="00AD3EBC" w:rsidRPr="00E71A48">
        <w:rPr>
          <w:sz w:val="24"/>
          <w:szCs w:val="24"/>
        </w:rPr>
        <w:t xml:space="preserve"> по результатам запроса предложений и пред</w:t>
      </w:r>
      <w:r w:rsidR="009D7F01" w:rsidRPr="00E71A48">
        <w:rPr>
          <w:sz w:val="24"/>
          <w:szCs w:val="24"/>
        </w:rPr>
        <w:t>д</w:t>
      </w:r>
      <w:r w:rsidR="00123C70" w:rsidRPr="00E71A48">
        <w:rPr>
          <w:sz w:val="24"/>
          <w:szCs w:val="24"/>
        </w:rPr>
        <w:t>оговор</w:t>
      </w:r>
      <w:r w:rsidR="00AD3EBC" w:rsidRPr="00E71A48">
        <w:rPr>
          <w:sz w:val="24"/>
          <w:szCs w:val="24"/>
        </w:rPr>
        <w:t xml:space="preserve">ных переговоров </w:t>
      </w:r>
      <w:r w:rsidR="00123C70" w:rsidRPr="00E71A48">
        <w:rPr>
          <w:sz w:val="24"/>
          <w:szCs w:val="24"/>
        </w:rPr>
        <w:t>Договор</w:t>
      </w:r>
      <w:r w:rsidR="00AD3EBC" w:rsidRPr="00E71A48">
        <w:rPr>
          <w:sz w:val="24"/>
          <w:szCs w:val="24"/>
        </w:rPr>
        <w:t xml:space="preserve"> фиксирует все достигн</w:t>
      </w:r>
      <w:r w:rsidR="00AD3EBC" w:rsidRPr="00E71A48">
        <w:rPr>
          <w:bCs w:val="0"/>
          <w:sz w:val="24"/>
          <w:szCs w:val="24"/>
        </w:rPr>
        <w:t xml:space="preserve">утые сторонами </w:t>
      </w:r>
      <w:r w:rsidR="00123C70" w:rsidRPr="00E71A48">
        <w:rPr>
          <w:bCs w:val="0"/>
          <w:sz w:val="24"/>
          <w:szCs w:val="24"/>
        </w:rPr>
        <w:t>Договор</w:t>
      </w:r>
      <w:r w:rsidR="00AD3EBC" w:rsidRPr="00E71A48">
        <w:rPr>
          <w:bCs w:val="0"/>
          <w:sz w:val="24"/>
          <w:szCs w:val="24"/>
        </w:rPr>
        <w:t>енности.</w:t>
      </w:r>
    </w:p>
    <w:p w:rsidR="00717F60" w:rsidRPr="00E71A48" w:rsidRDefault="00AD3EBC" w:rsidP="00D61F3D">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E71A48">
        <w:rPr>
          <w:sz w:val="24"/>
          <w:szCs w:val="24"/>
        </w:rPr>
        <w:t>При определении</w:t>
      </w:r>
      <w:r w:rsidR="004B5EB3" w:rsidRPr="00E71A48">
        <w:rPr>
          <w:sz w:val="24"/>
          <w:szCs w:val="24"/>
        </w:rPr>
        <w:t xml:space="preserve"> условий </w:t>
      </w:r>
      <w:r w:rsidR="00123C70" w:rsidRPr="00E71A48">
        <w:rPr>
          <w:sz w:val="24"/>
          <w:szCs w:val="24"/>
        </w:rPr>
        <w:t>Договор</w:t>
      </w:r>
      <w:r w:rsidRPr="00E71A48">
        <w:rPr>
          <w:sz w:val="24"/>
          <w:szCs w:val="24"/>
        </w:rPr>
        <w:t xml:space="preserve">а с </w:t>
      </w:r>
      <w:r w:rsidR="009C744E" w:rsidRPr="00E71A48">
        <w:rPr>
          <w:sz w:val="24"/>
          <w:szCs w:val="24"/>
        </w:rPr>
        <w:t>Участник</w:t>
      </w:r>
      <w:r w:rsidR="004B5EB3" w:rsidRPr="00E71A48">
        <w:rPr>
          <w:sz w:val="24"/>
          <w:szCs w:val="24"/>
        </w:rPr>
        <w:t>ом запроса предложений, чья Заявк</w:t>
      </w:r>
      <w:r w:rsidRPr="00E71A48">
        <w:rPr>
          <w:sz w:val="24"/>
          <w:szCs w:val="24"/>
        </w:rPr>
        <w:t xml:space="preserve">а признана </w:t>
      </w:r>
      <w:r w:rsidR="00717F60" w:rsidRPr="00E71A48">
        <w:rPr>
          <w:sz w:val="24"/>
          <w:szCs w:val="24"/>
        </w:rPr>
        <w:t>наилучшей</w:t>
      </w:r>
      <w:r w:rsidRPr="00E71A48">
        <w:rPr>
          <w:sz w:val="24"/>
          <w:szCs w:val="24"/>
        </w:rPr>
        <w:t>, используются следующие документы с</w:t>
      </w:r>
      <w:r w:rsidRPr="00E71A48">
        <w:rPr>
          <w:sz w:val="24"/>
          <w:szCs w:val="24"/>
          <w:lang w:val="en-US"/>
        </w:rPr>
        <w:t> </w:t>
      </w:r>
      <w:r w:rsidRPr="00E71A48">
        <w:rPr>
          <w:sz w:val="24"/>
          <w:szCs w:val="24"/>
        </w:rPr>
        <w:t>соблюдением указанной иерархии (в случае их противоречия):</w:t>
      </w:r>
      <w:bookmarkEnd w:id="30"/>
      <w:bookmarkEnd w:id="31"/>
    </w:p>
    <w:p w:rsidR="00717F60" w:rsidRPr="00E71A48" w:rsidRDefault="004B5EB3" w:rsidP="00D61F3D">
      <w:pPr>
        <w:keepNext/>
        <w:numPr>
          <w:ilvl w:val="0"/>
          <w:numId w:val="17"/>
        </w:numPr>
        <w:shd w:val="clear" w:color="auto" w:fill="FFFFFF"/>
        <w:tabs>
          <w:tab w:val="left" w:pos="709"/>
        </w:tabs>
        <w:spacing w:line="264" w:lineRule="auto"/>
        <w:ind w:right="28"/>
        <w:rPr>
          <w:sz w:val="24"/>
          <w:szCs w:val="24"/>
        </w:rPr>
      </w:pPr>
      <w:r w:rsidRPr="00E71A48">
        <w:rPr>
          <w:sz w:val="24"/>
          <w:szCs w:val="24"/>
        </w:rPr>
        <w:t>П</w:t>
      </w:r>
      <w:r w:rsidR="00717F60" w:rsidRPr="00E71A48">
        <w:rPr>
          <w:sz w:val="24"/>
          <w:szCs w:val="24"/>
        </w:rPr>
        <w:t>ротоколы пред</w:t>
      </w:r>
      <w:r w:rsidR="00F85CCF" w:rsidRPr="00E71A48">
        <w:rPr>
          <w:sz w:val="24"/>
          <w:szCs w:val="24"/>
        </w:rPr>
        <w:t>д</w:t>
      </w:r>
      <w:r w:rsidR="00123C70" w:rsidRPr="00E71A48">
        <w:rPr>
          <w:sz w:val="24"/>
          <w:szCs w:val="24"/>
        </w:rPr>
        <w:t>оговор</w:t>
      </w:r>
      <w:r w:rsidR="00717F60" w:rsidRPr="00E71A48">
        <w:rPr>
          <w:sz w:val="24"/>
          <w:szCs w:val="24"/>
        </w:rPr>
        <w:t xml:space="preserve">ных переговоров между Заказчиком и </w:t>
      </w:r>
      <w:r w:rsidR="009C744E" w:rsidRPr="00E71A48">
        <w:rPr>
          <w:sz w:val="24"/>
          <w:szCs w:val="24"/>
        </w:rPr>
        <w:t>Участник</w:t>
      </w:r>
      <w:r w:rsidR="00886684" w:rsidRPr="00E71A48">
        <w:rPr>
          <w:sz w:val="24"/>
          <w:szCs w:val="24"/>
        </w:rPr>
        <w:t xml:space="preserve">ом запроса предложений, чья </w:t>
      </w:r>
      <w:r w:rsidRPr="00E71A48">
        <w:rPr>
          <w:sz w:val="24"/>
          <w:szCs w:val="24"/>
        </w:rPr>
        <w:t>Заявк</w:t>
      </w:r>
      <w:r w:rsidR="00886684" w:rsidRPr="00E71A48">
        <w:rPr>
          <w:sz w:val="24"/>
          <w:szCs w:val="24"/>
        </w:rPr>
        <w:t xml:space="preserve">а признана лучшей </w:t>
      </w:r>
      <w:r w:rsidR="00717F60" w:rsidRPr="00E71A48">
        <w:rPr>
          <w:sz w:val="24"/>
          <w:szCs w:val="24"/>
        </w:rPr>
        <w:t xml:space="preserve">(по условиям, не оговоренным ни в настоящей Документации по запросу предложений, ни в </w:t>
      </w:r>
      <w:r w:rsidRPr="00E71A48">
        <w:rPr>
          <w:sz w:val="24"/>
          <w:szCs w:val="24"/>
        </w:rPr>
        <w:t>Заявк</w:t>
      </w:r>
      <w:r w:rsidR="00717F60" w:rsidRPr="00E71A48">
        <w:rPr>
          <w:sz w:val="24"/>
          <w:szCs w:val="24"/>
        </w:rPr>
        <w:t xml:space="preserve">е </w:t>
      </w:r>
      <w:r w:rsidR="009C744E" w:rsidRPr="00E71A48">
        <w:rPr>
          <w:sz w:val="24"/>
          <w:szCs w:val="24"/>
        </w:rPr>
        <w:t>Участник</w:t>
      </w:r>
      <w:r w:rsidR="004C5164" w:rsidRPr="00E71A48">
        <w:rPr>
          <w:sz w:val="24"/>
          <w:szCs w:val="24"/>
        </w:rPr>
        <w:t xml:space="preserve">а запроса предложений, чья </w:t>
      </w:r>
      <w:r w:rsidRPr="00E71A48">
        <w:rPr>
          <w:sz w:val="24"/>
          <w:szCs w:val="24"/>
        </w:rPr>
        <w:t>Заявк</w:t>
      </w:r>
      <w:r w:rsidR="004C5164" w:rsidRPr="00E71A48">
        <w:rPr>
          <w:sz w:val="24"/>
          <w:szCs w:val="24"/>
        </w:rPr>
        <w:t>а признана лучшей</w:t>
      </w:r>
      <w:r w:rsidR="00717F60" w:rsidRPr="00E71A48">
        <w:rPr>
          <w:sz w:val="24"/>
          <w:szCs w:val="24"/>
        </w:rPr>
        <w:t>);</w:t>
      </w:r>
    </w:p>
    <w:p w:rsidR="00717F60" w:rsidRPr="00E71A48" w:rsidRDefault="004B5EB3" w:rsidP="00D61F3D">
      <w:pPr>
        <w:keepNext/>
        <w:numPr>
          <w:ilvl w:val="0"/>
          <w:numId w:val="17"/>
        </w:numPr>
        <w:shd w:val="clear" w:color="auto" w:fill="FFFFFF"/>
        <w:tabs>
          <w:tab w:val="left" w:pos="709"/>
        </w:tabs>
        <w:spacing w:line="264" w:lineRule="auto"/>
        <w:ind w:right="29"/>
        <w:rPr>
          <w:sz w:val="24"/>
          <w:szCs w:val="24"/>
        </w:rPr>
      </w:pPr>
      <w:r w:rsidRPr="00E71A48">
        <w:rPr>
          <w:sz w:val="24"/>
          <w:szCs w:val="24"/>
        </w:rPr>
        <w:t>Извещени</w:t>
      </w:r>
      <w:r w:rsidR="00717F60" w:rsidRPr="00E71A48">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E71A48" w:rsidRDefault="004B5EB3" w:rsidP="00D61F3D">
      <w:pPr>
        <w:keepNext/>
        <w:numPr>
          <w:ilvl w:val="0"/>
          <w:numId w:val="17"/>
        </w:numPr>
        <w:shd w:val="clear" w:color="auto" w:fill="FFFFFF"/>
        <w:tabs>
          <w:tab w:val="left" w:pos="709"/>
        </w:tabs>
        <w:spacing w:line="264" w:lineRule="auto"/>
        <w:ind w:right="29"/>
        <w:rPr>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4C5164" w:rsidRPr="00E71A48">
        <w:rPr>
          <w:sz w:val="24"/>
          <w:szCs w:val="24"/>
        </w:rPr>
        <w:t xml:space="preserve">а </w:t>
      </w:r>
      <w:r w:rsidR="00717F60" w:rsidRPr="00E71A48">
        <w:rPr>
          <w:sz w:val="24"/>
          <w:szCs w:val="24"/>
        </w:rPr>
        <w:t>запроса предложений</w:t>
      </w:r>
      <w:r w:rsidR="004C5164" w:rsidRPr="00E71A48">
        <w:rPr>
          <w:sz w:val="24"/>
          <w:szCs w:val="24"/>
        </w:rPr>
        <w:t xml:space="preserve">, чья </w:t>
      </w:r>
      <w:r w:rsidRPr="00E71A48">
        <w:rPr>
          <w:sz w:val="24"/>
          <w:szCs w:val="24"/>
        </w:rPr>
        <w:t>Заявк</w:t>
      </w:r>
      <w:r w:rsidR="004C5164" w:rsidRPr="00E71A48">
        <w:rPr>
          <w:sz w:val="24"/>
          <w:szCs w:val="24"/>
        </w:rPr>
        <w:t>а признана лучшей,</w:t>
      </w:r>
      <w:r w:rsidR="00717F60" w:rsidRPr="00E71A48">
        <w:rPr>
          <w:sz w:val="24"/>
          <w:szCs w:val="24"/>
        </w:rPr>
        <w:t xml:space="preserve"> со всеми дополнениями и разъяснениями</w:t>
      </w:r>
      <w:r w:rsidR="00E963D9">
        <w:rPr>
          <w:sz w:val="24"/>
          <w:szCs w:val="24"/>
        </w:rPr>
        <w:t>;</w:t>
      </w:r>
    </w:p>
    <w:p w:rsidR="00717F60" w:rsidRPr="00E71A48" w:rsidRDefault="00717F60" w:rsidP="00D61F3D">
      <w:pPr>
        <w:keepNext/>
        <w:numPr>
          <w:ilvl w:val="0"/>
          <w:numId w:val="17"/>
        </w:numPr>
        <w:shd w:val="clear" w:color="auto" w:fill="FFFFFF"/>
        <w:tabs>
          <w:tab w:val="left" w:pos="709"/>
          <w:tab w:val="left" w:pos="1560"/>
        </w:tabs>
        <w:spacing w:line="264" w:lineRule="auto"/>
        <w:rPr>
          <w:sz w:val="24"/>
          <w:szCs w:val="24"/>
        </w:rPr>
      </w:pPr>
      <w:r w:rsidRPr="00E71A48">
        <w:rPr>
          <w:sz w:val="24"/>
          <w:szCs w:val="24"/>
        </w:rPr>
        <w:t xml:space="preserve">Иные документы Организатора и </w:t>
      </w:r>
      <w:r w:rsidR="009C744E" w:rsidRPr="00E71A48">
        <w:rPr>
          <w:sz w:val="24"/>
          <w:szCs w:val="24"/>
        </w:rPr>
        <w:t>Участник</w:t>
      </w:r>
      <w:r w:rsidRPr="00E71A48">
        <w:rPr>
          <w:sz w:val="24"/>
          <w:szCs w:val="24"/>
        </w:rPr>
        <w:t>а запроса предложений не определяют права и обязанности сторон в связи с данным запросом предложений.</w:t>
      </w:r>
    </w:p>
    <w:p w:rsidR="00717F60" w:rsidRPr="00E71A48" w:rsidRDefault="00717F60" w:rsidP="00D61F3D">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Во всем, что не урегулировано </w:t>
      </w:r>
      <w:r w:rsidR="004B5EB3" w:rsidRPr="00E71A48">
        <w:rPr>
          <w:sz w:val="24"/>
          <w:szCs w:val="24"/>
        </w:rPr>
        <w:t>Извещени</w:t>
      </w:r>
      <w:r w:rsidRPr="00E71A48">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E71A48">
        <w:rPr>
          <w:sz w:val="24"/>
          <w:szCs w:val="24"/>
        </w:rPr>
        <w:t>действующим законодательством</w:t>
      </w:r>
      <w:r w:rsidRPr="00E71A48">
        <w:rPr>
          <w:sz w:val="24"/>
          <w:szCs w:val="24"/>
        </w:rPr>
        <w:t xml:space="preserve"> Российской Федерации.</w:t>
      </w:r>
    </w:p>
    <w:p w:rsidR="00717F60" w:rsidRPr="00E71A48" w:rsidRDefault="00717F60" w:rsidP="00D61F3D">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Если в отношении сторон </w:t>
      </w:r>
      <w:r w:rsidR="00123C70" w:rsidRPr="00E71A48">
        <w:rPr>
          <w:sz w:val="24"/>
          <w:szCs w:val="24"/>
        </w:rPr>
        <w:t>Договор</w:t>
      </w:r>
      <w:r w:rsidRPr="00E71A48">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E71A48">
        <w:rPr>
          <w:sz w:val="24"/>
          <w:szCs w:val="24"/>
        </w:rPr>
        <w:t xml:space="preserve"> </w:t>
      </w:r>
      <w:r w:rsidR="007D07A7" w:rsidRPr="00E71A48">
        <w:rPr>
          <w:sz w:val="24"/>
          <w:szCs w:val="24"/>
        </w:rPr>
        <w:t>Д</w:t>
      </w:r>
      <w:r w:rsidRPr="00E71A48">
        <w:rPr>
          <w:sz w:val="24"/>
          <w:szCs w:val="24"/>
        </w:rPr>
        <w:t xml:space="preserve">окументация (и проект </w:t>
      </w:r>
      <w:r w:rsidR="004B5EB3" w:rsidRPr="00E71A48">
        <w:rPr>
          <w:sz w:val="24"/>
          <w:szCs w:val="24"/>
        </w:rPr>
        <w:t>Д</w:t>
      </w:r>
      <w:r w:rsidRPr="00E71A48">
        <w:rPr>
          <w:sz w:val="24"/>
          <w:szCs w:val="24"/>
        </w:rPr>
        <w:t xml:space="preserve">оговора как ее часть) и </w:t>
      </w:r>
      <w:r w:rsidR="004B5EB3" w:rsidRPr="00E71A48">
        <w:rPr>
          <w:sz w:val="24"/>
          <w:szCs w:val="24"/>
        </w:rPr>
        <w:t>Заявк</w:t>
      </w:r>
      <w:r w:rsidRPr="00E71A48">
        <w:rPr>
          <w:sz w:val="24"/>
          <w:szCs w:val="24"/>
        </w:rPr>
        <w:t xml:space="preserve">а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 xml:space="preserve"> будут считаться приоритетными по отношению к диспозитивным нормам указанных документов.</w:t>
      </w:r>
    </w:p>
    <w:p w:rsidR="00717F60" w:rsidRPr="00E71A48" w:rsidRDefault="00717F60" w:rsidP="00D61F3D">
      <w:pPr>
        <w:pStyle w:val="2"/>
        <w:tabs>
          <w:tab w:val="clear" w:pos="1700"/>
          <w:tab w:val="left" w:pos="567"/>
        </w:tabs>
        <w:spacing w:line="264" w:lineRule="auto"/>
        <w:jc w:val="both"/>
      </w:pPr>
      <w:bookmarkStart w:id="32" w:name="__RefHeading__397_1298132286"/>
      <w:bookmarkStart w:id="33" w:name="_Toc441130932"/>
      <w:bookmarkEnd w:id="32"/>
      <w:r w:rsidRPr="00E71A48">
        <w:t>Особые положения в связи с проведением Запроса предложений на ЭТП</w:t>
      </w:r>
      <w:bookmarkEnd w:id="33"/>
    </w:p>
    <w:p w:rsidR="00717F60" w:rsidRPr="00E71A48" w:rsidRDefault="00717F60" w:rsidP="00D61F3D">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E71A48">
        <w:rPr>
          <w:color w:val="000000"/>
          <w:sz w:val="24"/>
          <w:szCs w:val="24"/>
        </w:rPr>
        <w:t xml:space="preserve">Для участия в </w:t>
      </w:r>
      <w:r w:rsidR="004B5EB3" w:rsidRPr="00E71A48">
        <w:rPr>
          <w:color w:val="000000"/>
          <w:sz w:val="24"/>
          <w:szCs w:val="24"/>
        </w:rPr>
        <w:t>З</w:t>
      </w:r>
      <w:r w:rsidRPr="00E71A48">
        <w:rPr>
          <w:color w:val="000000"/>
          <w:sz w:val="24"/>
          <w:szCs w:val="24"/>
        </w:rPr>
        <w:t xml:space="preserve">апросе предложений лицо </w:t>
      </w:r>
      <w:r w:rsidR="0099066F" w:rsidRPr="00E71A48">
        <w:rPr>
          <w:color w:val="000000"/>
          <w:sz w:val="24"/>
          <w:szCs w:val="24"/>
        </w:rPr>
        <w:t xml:space="preserve">должно </w:t>
      </w:r>
      <w:r w:rsidRPr="00E71A48">
        <w:rPr>
          <w:color w:val="000000"/>
          <w:sz w:val="24"/>
          <w:szCs w:val="24"/>
        </w:rPr>
        <w:t xml:space="preserve">быть </w:t>
      </w:r>
      <w:r w:rsidR="0099066F" w:rsidRPr="00E71A48">
        <w:rPr>
          <w:color w:val="000000"/>
          <w:sz w:val="24"/>
          <w:szCs w:val="24"/>
        </w:rPr>
        <w:t xml:space="preserve">зарегистрировано </w:t>
      </w:r>
      <w:r w:rsidRPr="00E71A48">
        <w:rPr>
          <w:sz w:val="24"/>
          <w:szCs w:val="24"/>
        </w:rPr>
        <w:t xml:space="preserve">в системе </w:t>
      </w:r>
      <w:r w:rsidRPr="00E71A48">
        <w:rPr>
          <w:color w:val="000000"/>
          <w:sz w:val="24"/>
          <w:szCs w:val="24"/>
        </w:rPr>
        <w:t xml:space="preserve">ЭТП </w:t>
      </w:r>
      <w:r w:rsidRPr="00E71A48">
        <w:rPr>
          <w:sz w:val="24"/>
          <w:szCs w:val="24"/>
        </w:rPr>
        <w:t xml:space="preserve">в качестве </w:t>
      </w:r>
      <w:r w:rsidR="004B5EB3" w:rsidRPr="00E71A48">
        <w:rPr>
          <w:sz w:val="24"/>
          <w:szCs w:val="24"/>
        </w:rPr>
        <w:t>У</w:t>
      </w:r>
      <w:r w:rsidRPr="00E71A48">
        <w:rPr>
          <w:sz w:val="24"/>
          <w:szCs w:val="24"/>
        </w:rPr>
        <w:t xml:space="preserve">частника данной системы, т.е. </w:t>
      </w:r>
      <w:r w:rsidR="0099066F" w:rsidRPr="00E71A48">
        <w:rPr>
          <w:sz w:val="24"/>
          <w:szCs w:val="24"/>
        </w:rPr>
        <w:t xml:space="preserve">должно </w:t>
      </w:r>
      <w:r w:rsidRPr="00E71A48">
        <w:rPr>
          <w:sz w:val="24"/>
          <w:szCs w:val="24"/>
        </w:rPr>
        <w:t xml:space="preserve">заключить соответствующий </w:t>
      </w:r>
      <w:r w:rsidR="00123C70" w:rsidRPr="00E71A48">
        <w:rPr>
          <w:sz w:val="24"/>
          <w:szCs w:val="24"/>
        </w:rPr>
        <w:t>Договор</w:t>
      </w:r>
      <w:r w:rsidRPr="00E71A48">
        <w:rPr>
          <w:sz w:val="24"/>
          <w:szCs w:val="24"/>
        </w:rPr>
        <w:t xml:space="preserve"> с оператором системы </w:t>
      </w:r>
      <w:r w:rsidRPr="00E71A48">
        <w:rPr>
          <w:color w:val="000000"/>
          <w:sz w:val="24"/>
          <w:szCs w:val="24"/>
        </w:rPr>
        <w:t>в соответствии с правилами, условиями и порядком регистрации на ЭТП</w:t>
      </w:r>
      <w:r w:rsidRPr="00E71A48">
        <w:rPr>
          <w:sz w:val="24"/>
          <w:szCs w:val="24"/>
        </w:rPr>
        <w:t xml:space="preserve">, а также </w:t>
      </w:r>
      <w:r w:rsidRPr="00E71A48">
        <w:rPr>
          <w:color w:val="000000"/>
          <w:sz w:val="24"/>
          <w:szCs w:val="24"/>
        </w:rPr>
        <w:t>должн</w:t>
      </w:r>
      <w:r w:rsidR="0099066F" w:rsidRPr="00E71A48">
        <w:rPr>
          <w:color w:val="000000"/>
          <w:sz w:val="24"/>
          <w:szCs w:val="24"/>
        </w:rPr>
        <w:t>о</w:t>
      </w:r>
      <w:r w:rsidRPr="00E71A48">
        <w:rPr>
          <w:color w:val="000000"/>
          <w:sz w:val="24"/>
          <w:szCs w:val="24"/>
        </w:rPr>
        <w:t xml:space="preserve"> быть </w:t>
      </w:r>
      <w:r w:rsidR="0099066F" w:rsidRPr="00E71A48">
        <w:rPr>
          <w:color w:val="000000"/>
          <w:sz w:val="24"/>
          <w:szCs w:val="24"/>
        </w:rPr>
        <w:t>зарегистрировано</w:t>
      </w:r>
      <w:r w:rsidR="0099066F" w:rsidRPr="00E71A48">
        <w:rPr>
          <w:sz w:val="24"/>
          <w:szCs w:val="24"/>
        </w:rPr>
        <w:t xml:space="preserve"> </w:t>
      </w:r>
      <w:r w:rsidRPr="00E71A48">
        <w:rPr>
          <w:sz w:val="24"/>
          <w:szCs w:val="24"/>
        </w:rPr>
        <w:t xml:space="preserve">системой ЭТП в качестве </w:t>
      </w:r>
      <w:r w:rsidR="009C744E" w:rsidRPr="00E71A48">
        <w:rPr>
          <w:sz w:val="24"/>
          <w:szCs w:val="24"/>
        </w:rPr>
        <w:t>Участник</w:t>
      </w:r>
      <w:r w:rsidRPr="00E71A48">
        <w:rPr>
          <w:sz w:val="24"/>
          <w:szCs w:val="24"/>
        </w:rPr>
        <w:t>а данного запроса предложений в установленном порядке.</w:t>
      </w:r>
      <w:proofErr w:type="gramEnd"/>
    </w:p>
    <w:p w:rsidR="00717F60" w:rsidRPr="008D1B83" w:rsidRDefault="009C744E" w:rsidP="00D61F3D">
      <w:pPr>
        <w:keepNext/>
        <w:numPr>
          <w:ilvl w:val="2"/>
          <w:numId w:val="11"/>
        </w:numPr>
        <w:shd w:val="clear" w:color="auto" w:fill="FFFFFF"/>
        <w:tabs>
          <w:tab w:val="left" w:pos="1700"/>
        </w:tabs>
        <w:spacing w:before="60" w:line="264" w:lineRule="auto"/>
        <w:ind w:left="0" w:right="11" w:firstLine="709"/>
        <w:rPr>
          <w:color w:val="000000"/>
          <w:sz w:val="24"/>
          <w:szCs w:val="24"/>
        </w:rPr>
      </w:pPr>
      <w:r w:rsidRPr="008D1B83">
        <w:rPr>
          <w:color w:val="000000"/>
          <w:sz w:val="24"/>
          <w:szCs w:val="24"/>
        </w:rPr>
        <w:t>Участник</w:t>
      </w:r>
      <w:r w:rsidR="00717F60" w:rsidRPr="008D1B83">
        <w:rPr>
          <w:color w:val="000000"/>
          <w:sz w:val="24"/>
          <w:szCs w:val="24"/>
        </w:rPr>
        <w:t xml:space="preserve">и запроса предложений должны подать </w:t>
      </w:r>
      <w:r w:rsidR="004B5EB3" w:rsidRPr="008D1B83">
        <w:rPr>
          <w:color w:val="000000"/>
          <w:sz w:val="24"/>
          <w:szCs w:val="24"/>
        </w:rPr>
        <w:t>Заявк</w:t>
      </w:r>
      <w:r w:rsidR="00717F60" w:rsidRPr="008D1B83">
        <w:rPr>
          <w:color w:val="000000"/>
          <w:sz w:val="24"/>
          <w:szCs w:val="24"/>
        </w:rPr>
        <w:t xml:space="preserve">и в электронном виде на ЭТП (подраздел </w:t>
      </w:r>
      <w:fldSimple w:instr=" REF _Ref191386109 \n \h  \* MERGEFORMAT ">
        <w:r w:rsidR="00A24167" w:rsidRPr="00A24167">
          <w:rPr>
            <w:color w:val="000000"/>
            <w:sz w:val="24"/>
            <w:szCs w:val="24"/>
          </w:rPr>
          <w:t>3.3.2</w:t>
        </w:r>
      </w:fldSimple>
      <w:r w:rsidR="00721B30" w:rsidRPr="008D1B83">
        <w:rPr>
          <w:color w:val="000000"/>
          <w:sz w:val="24"/>
          <w:szCs w:val="24"/>
        </w:rPr>
        <w:t>)</w:t>
      </w:r>
      <w:r w:rsidR="008D1B83" w:rsidRPr="008D1B83">
        <w:rPr>
          <w:bCs w:val="0"/>
          <w:color w:val="000000"/>
          <w:sz w:val="24"/>
          <w:szCs w:val="24"/>
        </w:rPr>
        <w:t xml:space="preserve"> , </w:t>
      </w:r>
      <w:r w:rsidR="008D1B83" w:rsidRPr="008D1B83">
        <w:rPr>
          <w:bCs w:val="0"/>
          <w:sz w:val="24"/>
          <w:szCs w:val="24"/>
        </w:rPr>
        <w:t xml:space="preserve">за исключением документов, указанных в п.п. </w:t>
      </w:r>
      <w:fldSimple w:instr=" REF _Ref442188512 \r \h  \* MERGEFORMAT ">
        <w:r w:rsidR="00A24167">
          <w:rPr>
            <w:bCs w:val="0"/>
            <w:sz w:val="24"/>
            <w:szCs w:val="24"/>
          </w:rPr>
          <w:t>т)</w:t>
        </w:r>
      </w:fldSimple>
      <w:r w:rsidR="008D1B83" w:rsidRPr="008D1B83">
        <w:rPr>
          <w:sz w:val="24"/>
          <w:szCs w:val="24"/>
        </w:rPr>
        <w:t xml:space="preserve"> п. </w:t>
      </w:r>
      <w:fldSimple w:instr=" REF _Ref306005578 \r \h  \* MERGEFORMAT ">
        <w:r w:rsidR="00A24167">
          <w:rPr>
            <w:sz w:val="24"/>
            <w:szCs w:val="24"/>
          </w:rPr>
          <w:t>3.3.8.3</w:t>
        </w:r>
      </w:fldSimple>
      <w:r w:rsidR="008D1B83" w:rsidRPr="008D1B83">
        <w:rPr>
          <w:sz w:val="24"/>
          <w:szCs w:val="24"/>
        </w:rPr>
        <w:t xml:space="preserve"> и подразделе </w:t>
      </w:r>
      <w:fldSimple w:instr=" REF _Ref442187883 \r \h  \* MERGEFORMAT ">
        <w:r w:rsidR="00A24167">
          <w:rPr>
            <w:sz w:val="24"/>
            <w:szCs w:val="24"/>
          </w:rPr>
          <w:t>5.16</w:t>
        </w:r>
      </w:fldSimple>
      <w:r w:rsidR="008D1B83" w:rsidRPr="008D1B83">
        <w:rPr>
          <w:color w:val="000000"/>
          <w:sz w:val="24"/>
          <w:szCs w:val="24"/>
        </w:rPr>
        <w:t>.</w:t>
      </w:r>
      <w:r w:rsidR="00717F60" w:rsidRPr="008D1B83">
        <w:rPr>
          <w:color w:val="000000"/>
          <w:sz w:val="24"/>
          <w:szCs w:val="24"/>
        </w:rPr>
        <w:t xml:space="preserve"> </w:t>
      </w:r>
      <w:r w:rsidR="0036334A" w:rsidRPr="008D1B83">
        <w:rPr>
          <w:color w:val="000000"/>
          <w:sz w:val="24"/>
          <w:szCs w:val="24"/>
        </w:rPr>
        <w:t>При нарушении этого требования Участник будет не допущен к участию в запросе предложений</w:t>
      </w:r>
      <w:r w:rsidR="00717F60" w:rsidRPr="008D1B83">
        <w:rPr>
          <w:color w:val="000000"/>
          <w:sz w:val="24"/>
          <w:szCs w:val="24"/>
        </w:rPr>
        <w:t>.</w:t>
      </w:r>
    </w:p>
    <w:p w:rsidR="00717F60" w:rsidRPr="00E71A48" w:rsidRDefault="00717F60" w:rsidP="00D61F3D">
      <w:pPr>
        <w:keepNext/>
        <w:numPr>
          <w:ilvl w:val="2"/>
          <w:numId w:val="11"/>
        </w:numPr>
        <w:shd w:val="clear" w:color="auto" w:fill="FFFFFF"/>
        <w:tabs>
          <w:tab w:val="left" w:pos="1700"/>
        </w:tabs>
        <w:spacing w:before="60" w:line="264" w:lineRule="auto"/>
        <w:ind w:left="0" w:right="11" w:firstLine="709"/>
        <w:rPr>
          <w:sz w:val="24"/>
          <w:szCs w:val="24"/>
        </w:rPr>
      </w:pPr>
      <w:r w:rsidRPr="00E71A48">
        <w:rPr>
          <w:color w:val="000000"/>
          <w:sz w:val="24"/>
          <w:szCs w:val="24"/>
        </w:rPr>
        <w:t xml:space="preserve">Правила проведения процедур </w:t>
      </w:r>
      <w:r w:rsidR="004B5EB3" w:rsidRPr="00E71A48">
        <w:rPr>
          <w:color w:val="000000"/>
          <w:sz w:val="24"/>
          <w:szCs w:val="24"/>
        </w:rPr>
        <w:t>З</w:t>
      </w:r>
      <w:r w:rsidRPr="00E71A48">
        <w:rPr>
          <w:color w:val="000000"/>
          <w:sz w:val="24"/>
          <w:szCs w:val="24"/>
        </w:rPr>
        <w:t xml:space="preserve">апроса предложений через </w:t>
      </w:r>
      <w:r w:rsidRPr="00E71A48">
        <w:rPr>
          <w:sz w:val="24"/>
          <w:szCs w:val="24"/>
        </w:rPr>
        <w:t>ЭТП определяются правилами ее работы.</w:t>
      </w:r>
    </w:p>
    <w:p w:rsidR="00717F60" w:rsidRPr="00E71A48" w:rsidRDefault="00717F60" w:rsidP="00D61F3D">
      <w:pPr>
        <w:pStyle w:val="2"/>
        <w:tabs>
          <w:tab w:val="clear" w:pos="1700"/>
          <w:tab w:val="left" w:pos="567"/>
        </w:tabs>
        <w:spacing w:line="264" w:lineRule="auto"/>
        <w:jc w:val="both"/>
      </w:pPr>
      <w:bookmarkStart w:id="34" w:name="__RefNumPara__1267_443845793"/>
      <w:bookmarkStart w:id="35" w:name="_Toc441130933"/>
      <w:bookmarkEnd w:id="34"/>
      <w:r w:rsidRPr="00E71A48">
        <w:t>Обжалование</w:t>
      </w:r>
      <w:bookmarkEnd w:id="35"/>
    </w:p>
    <w:p w:rsidR="00717F60" w:rsidRPr="00E71A48" w:rsidRDefault="00717F60" w:rsidP="00D61F3D">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E71A48">
        <w:rPr>
          <w:sz w:val="24"/>
          <w:szCs w:val="24"/>
        </w:rPr>
        <w:t xml:space="preserve">Все споры и </w:t>
      </w:r>
      <w:r w:rsidRPr="00E71A48">
        <w:rPr>
          <w:color w:val="000000"/>
          <w:sz w:val="24"/>
          <w:szCs w:val="24"/>
        </w:rPr>
        <w:t>разногласия</w:t>
      </w:r>
      <w:r w:rsidRPr="00E71A48">
        <w:rPr>
          <w:sz w:val="24"/>
          <w:szCs w:val="24"/>
        </w:rPr>
        <w:t xml:space="preserve">, возникающие в связи с проведением </w:t>
      </w:r>
      <w:r w:rsidRPr="00E71A48">
        <w:rPr>
          <w:color w:val="000000"/>
          <w:sz w:val="24"/>
          <w:szCs w:val="24"/>
        </w:rPr>
        <w:t xml:space="preserve">запроса </w:t>
      </w:r>
      <w:r w:rsidRPr="00E71A48">
        <w:rPr>
          <w:sz w:val="24"/>
          <w:szCs w:val="24"/>
        </w:rPr>
        <w:t xml:space="preserve">предложений,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w:t>
      </w:r>
      <w:proofErr w:type="gramStart"/>
      <w:r w:rsidRPr="00E71A48">
        <w:rPr>
          <w:sz w:val="24"/>
          <w:szCs w:val="24"/>
        </w:rPr>
        <w:t>ств в св</w:t>
      </w:r>
      <w:proofErr w:type="gramEnd"/>
      <w:r w:rsidRPr="00E71A48">
        <w:rPr>
          <w:sz w:val="24"/>
          <w:szCs w:val="24"/>
        </w:rPr>
        <w:t xml:space="preserve">язи с проведением </w:t>
      </w:r>
      <w:r w:rsidR="004B5EB3" w:rsidRPr="00E71A48">
        <w:rPr>
          <w:sz w:val="24"/>
          <w:szCs w:val="24"/>
        </w:rPr>
        <w:t>З</w:t>
      </w:r>
      <w:r w:rsidRPr="00E71A48">
        <w:rPr>
          <w:sz w:val="24"/>
          <w:szCs w:val="24"/>
        </w:rPr>
        <w:t xml:space="preserve">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w:t>
      </w:r>
      <w:r w:rsidRPr="00E71A48">
        <w:rPr>
          <w:sz w:val="24"/>
          <w:szCs w:val="24"/>
        </w:rPr>
        <w:lastRenderedPageBreak/>
        <w:t>другой стороне</w:t>
      </w:r>
      <w:r w:rsidR="0099066F" w:rsidRPr="00E71A48">
        <w:rPr>
          <w:sz w:val="24"/>
          <w:szCs w:val="24"/>
        </w:rPr>
        <w:t xml:space="preserve">, при этом уполномоченным представителем </w:t>
      </w:r>
      <w:r w:rsidR="00721B30" w:rsidRPr="00702B2C">
        <w:rPr>
          <w:sz w:val="24"/>
          <w:szCs w:val="24"/>
        </w:rPr>
        <w:t>ПАО «МРСК Центра»</w:t>
      </w:r>
      <w:r w:rsidR="0099066F" w:rsidRPr="00E71A48">
        <w:rPr>
          <w:sz w:val="24"/>
          <w:szCs w:val="24"/>
        </w:rPr>
        <w:t xml:space="preserve"> в рамках данного пункта выступает Закупочная комиссия</w:t>
      </w:r>
      <w:r w:rsidRPr="00E71A48">
        <w:rPr>
          <w:sz w:val="24"/>
          <w:szCs w:val="24"/>
        </w:rPr>
        <w:t xml:space="preserve">. Сторона, получившая претензию, должна направить другой стороне мотивированный ответ на претензию в течение </w:t>
      </w:r>
      <w:r w:rsidRPr="0022360B">
        <w:rPr>
          <w:sz w:val="24"/>
          <w:szCs w:val="24"/>
        </w:rPr>
        <w:t xml:space="preserve">не более </w:t>
      </w:r>
      <w:r w:rsidR="0022360B" w:rsidRPr="0022360B">
        <w:rPr>
          <w:sz w:val="24"/>
          <w:szCs w:val="24"/>
        </w:rPr>
        <w:t>10</w:t>
      </w:r>
      <w:r w:rsidRPr="0022360B">
        <w:rPr>
          <w:sz w:val="24"/>
          <w:szCs w:val="24"/>
        </w:rPr>
        <w:t xml:space="preserve"> рабочих дней</w:t>
      </w:r>
      <w:r w:rsidRPr="00E71A48">
        <w:rPr>
          <w:sz w:val="24"/>
          <w:szCs w:val="24"/>
        </w:rPr>
        <w:t xml:space="preserve"> с момента ее получения.</w:t>
      </w:r>
      <w:bookmarkEnd w:id="36"/>
      <w:bookmarkEnd w:id="37"/>
    </w:p>
    <w:p w:rsidR="0099066F" w:rsidRPr="00E71A48" w:rsidRDefault="0099066F" w:rsidP="00D61F3D">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E71A48">
        <w:rPr>
          <w:sz w:val="24"/>
          <w:szCs w:val="24"/>
        </w:rPr>
        <w:t>Если претензионный порядок, указанный в п.</w:t>
      </w:r>
      <w:fldSimple w:instr=" REF _Ref191386164 \r \h  \* MERGEFORMAT ">
        <w:r w:rsidR="00A24167" w:rsidRPr="00A24167">
          <w:rPr>
            <w:sz w:val="24"/>
            <w:szCs w:val="24"/>
          </w:rPr>
          <w:t xml:space="preserve"> 1.4.1 </w:t>
        </w:r>
      </w:fldSimple>
      <w:r w:rsidR="00D421AA" w:rsidRPr="00E71A48">
        <w:rPr>
          <w:sz w:val="24"/>
          <w:szCs w:val="24"/>
        </w:rPr>
        <w:t xml:space="preserve"> </w:t>
      </w:r>
      <w:r w:rsidRPr="00E71A48">
        <w:rPr>
          <w:sz w:val="24"/>
          <w:szCs w:val="24"/>
        </w:rPr>
        <w:t xml:space="preserve">не привел к разрешению разногласий, </w:t>
      </w:r>
      <w:r w:rsidR="009C744E" w:rsidRPr="00E71A48">
        <w:rPr>
          <w:sz w:val="24"/>
          <w:szCs w:val="24"/>
        </w:rPr>
        <w:t>Участник</w:t>
      </w:r>
      <w:r w:rsidRPr="00E71A48">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Pr>
          <w:sz w:val="24"/>
          <w:szCs w:val="24"/>
        </w:rPr>
        <w:t xml:space="preserve">закупочную </w:t>
      </w:r>
      <w:r w:rsidRPr="00E71A48">
        <w:rPr>
          <w:sz w:val="24"/>
          <w:szCs w:val="24"/>
        </w:rPr>
        <w:t xml:space="preserve">комиссию </w:t>
      </w:r>
      <w:r w:rsidR="00721B30" w:rsidRPr="00702B2C">
        <w:rPr>
          <w:sz w:val="24"/>
          <w:szCs w:val="24"/>
        </w:rPr>
        <w:t>ПАО «МРСК Центра»</w:t>
      </w:r>
      <w:r w:rsidRPr="00E71A48">
        <w:rPr>
          <w:sz w:val="24"/>
          <w:szCs w:val="24"/>
        </w:rPr>
        <w:t>.</w:t>
      </w:r>
      <w:bookmarkEnd w:id="38"/>
    </w:p>
    <w:p w:rsidR="00717F60" w:rsidRPr="00E71A48" w:rsidRDefault="009C744E" w:rsidP="00D61F3D">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вправе обжаловать в антимонопольн</w:t>
      </w:r>
      <w:r w:rsidR="00E722B6">
        <w:rPr>
          <w:sz w:val="24"/>
          <w:szCs w:val="24"/>
        </w:rPr>
        <w:t>ом</w:t>
      </w:r>
      <w:r w:rsidR="00717F60" w:rsidRPr="00E71A48">
        <w:rPr>
          <w:sz w:val="24"/>
          <w:szCs w:val="24"/>
        </w:rPr>
        <w:t xml:space="preserve"> орган</w:t>
      </w:r>
      <w:r w:rsidR="00E722B6">
        <w:rPr>
          <w:sz w:val="24"/>
          <w:szCs w:val="24"/>
        </w:rPr>
        <w:t>е</w:t>
      </w:r>
      <w:r w:rsidR="00717F60" w:rsidRPr="00E71A48">
        <w:rPr>
          <w:sz w:val="24"/>
          <w:szCs w:val="24"/>
        </w:rPr>
        <w:t xml:space="preserve"> действия (бездействия) Заказчика при закупке товаров в случаях</w:t>
      </w:r>
      <w:r w:rsidR="0099066F" w:rsidRPr="00E71A48">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E71A48" w:rsidRDefault="00717F60" w:rsidP="00D61F3D">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Все споры и разногласия, возникающие в связи с проведением </w:t>
      </w:r>
      <w:r w:rsidRPr="00E71A48">
        <w:rPr>
          <w:color w:val="000000"/>
          <w:sz w:val="24"/>
          <w:szCs w:val="24"/>
        </w:rPr>
        <w:t>запроса предложений</w:t>
      </w:r>
      <w:r w:rsidRPr="00E71A48">
        <w:rPr>
          <w:sz w:val="24"/>
          <w:szCs w:val="24"/>
        </w:rPr>
        <w:t xml:space="preserve">,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обязательств, не урегулированные в порядке, предусмотренном п.</w:t>
      </w:r>
      <w:fldSimple w:instr=" REF _Ref306978606 \r \h  \* MERGEFORMAT ">
        <w:r w:rsidR="00A24167" w:rsidRPr="00A24167">
          <w:rPr>
            <w:sz w:val="24"/>
            <w:szCs w:val="24"/>
          </w:rPr>
          <w:t xml:space="preserve"> 1.4.2 </w:t>
        </w:r>
      </w:fldSimple>
      <w:r w:rsidRPr="00E71A48">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E71A48" w:rsidRDefault="00717F60" w:rsidP="00D61F3D">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E71A48" w:rsidRDefault="00717F60" w:rsidP="00D61F3D">
      <w:pPr>
        <w:pStyle w:val="2"/>
        <w:tabs>
          <w:tab w:val="clear" w:pos="1700"/>
          <w:tab w:val="left" w:pos="567"/>
        </w:tabs>
        <w:spacing w:line="264" w:lineRule="auto"/>
        <w:jc w:val="both"/>
      </w:pPr>
      <w:bookmarkStart w:id="39" w:name="__RefHeading__401_1298132286"/>
      <w:bookmarkStart w:id="40" w:name="_Toc441130934"/>
      <w:bookmarkEnd w:id="39"/>
      <w:r w:rsidRPr="00E71A48">
        <w:t>Прочие положения</w:t>
      </w:r>
      <w:bookmarkEnd w:id="40"/>
    </w:p>
    <w:p w:rsidR="00717F60" w:rsidRPr="00E71A48" w:rsidRDefault="009C744E" w:rsidP="00D61F3D">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самостоятельно несет все расходы, связанные с подготовкой и подачей </w:t>
      </w:r>
      <w:r w:rsidR="004B5EB3" w:rsidRPr="00E71A48">
        <w:rPr>
          <w:sz w:val="24"/>
          <w:szCs w:val="24"/>
        </w:rPr>
        <w:t>Заявк</w:t>
      </w:r>
      <w:r w:rsidR="00717F60" w:rsidRPr="00E71A48">
        <w:rPr>
          <w:sz w:val="24"/>
          <w:szCs w:val="24"/>
        </w:rPr>
        <w:t xml:space="preserve">и, а Организатор </w:t>
      </w:r>
      <w:r w:rsidR="00717F60" w:rsidRPr="00E71A48">
        <w:rPr>
          <w:color w:val="000000"/>
          <w:sz w:val="24"/>
          <w:szCs w:val="24"/>
        </w:rPr>
        <w:t>запроса предложений</w:t>
      </w:r>
      <w:r w:rsidR="00717F60" w:rsidRPr="00E71A48">
        <w:rPr>
          <w:sz w:val="24"/>
          <w:szCs w:val="24"/>
        </w:rPr>
        <w:t xml:space="preserve"> по этим расходам не отвечает и не имеет обязательств, независимо от хода и результатов </w:t>
      </w:r>
      <w:r w:rsidR="004B5EB3" w:rsidRPr="00E71A48">
        <w:rPr>
          <w:sz w:val="24"/>
          <w:szCs w:val="24"/>
        </w:rPr>
        <w:t>З</w:t>
      </w:r>
      <w:r w:rsidR="00717F60" w:rsidRPr="00E71A48">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E71A48" w:rsidRDefault="0099066F" w:rsidP="00D61F3D">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Применение факсимильной подписи (факсимиле) в оригиналах документов и заверяемых </w:t>
      </w:r>
      <w:r w:rsidR="009C744E" w:rsidRPr="00E71A48">
        <w:rPr>
          <w:sz w:val="24"/>
          <w:szCs w:val="24"/>
        </w:rPr>
        <w:t>Участник</w:t>
      </w:r>
      <w:r w:rsidRPr="00E71A48">
        <w:rPr>
          <w:sz w:val="24"/>
          <w:szCs w:val="24"/>
        </w:rPr>
        <w:t xml:space="preserve">ом запроса предложений копиях документов, поданных в составе </w:t>
      </w:r>
      <w:r w:rsidR="004B5EB3" w:rsidRPr="00E71A48">
        <w:rPr>
          <w:sz w:val="24"/>
          <w:szCs w:val="24"/>
        </w:rPr>
        <w:t>Заявк</w:t>
      </w:r>
      <w:r w:rsidRPr="00E71A48">
        <w:rPr>
          <w:sz w:val="24"/>
          <w:szCs w:val="24"/>
        </w:rPr>
        <w:t>и, не допускается.</w:t>
      </w:r>
    </w:p>
    <w:p w:rsidR="00717F60" w:rsidRPr="00E71A48" w:rsidRDefault="00717F60" w:rsidP="00D61F3D">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E71A48">
        <w:rPr>
          <w:sz w:val="24"/>
          <w:szCs w:val="24"/>
        </w:rPr>
        <w:t>Участник</w:t>
      </w:r>
      <w:r w:rsidRPr="00E71A48">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E71A48">
        <w:rPr>
          <w:sz w:val="24"/>
          <w:szCs w:val="24"/>
        </w:rPr>
        <w:t>п</w:t>
      </w:r>
      <w:r w:rsidRPr="00E71A48">
        <w:rPr>
          <w:sz w:val="24"/>
          <w:szCs w:val="24"/>
        </w:rPr>
        <w:t>о запрос</w:t>
      </w:r>
      <w:r w:rsidR="00AE0F91" w:rsidRPr="00E71A48">
        <w:rPr>
          <w:sz w:val="24"/>
          <w:szCs w:val="24"/>
        </w:rPr>
        <w:t>у</w:t>
      </w:r>
      <w:r w:rsidRPr="00E71A48">
        <w:rPr>
          <w:sz w:val="24"/>
          <w:szCs w:val="24"/>
        </w:rPr>
        <w:t xml:space="preserve"> предложений, или же подача </w:t>
      </w:r>
      <w:r w:rsidR="004B5EB3" w:rsidRPr="00E71A48">
        <w:rPr>
          <w:sz w:val="24"/>
          <w:szCs w:val="24"/>
        </w:rPr>
        <w:t>Заявк</w:t>
      </w:r>
      <w:r w:rsidRPr="00E71A48">
        <w:rPr>
          <w:sz w:val="24"/>
          <w:szCs w:val="24"/>
        </w:rPr>
        <w:t xml:space="preserve">и, не отвечающей требованиям Документации по запросу предложений, представляют собой риск для </w:t>
      </w:r>
      <w:proofErr w:type="gramStart"/>
      <w:r w:rsidR="009C744E" w:rsidRPr="00E71A48">
        <w:rPr>
          <w:sz w:val="24"/>
          <w:szCs w:val="24"/>
        </w:rPr>
        <w:t>Участник</w:t>
      </w:r>
      <w:r w:rsidRPr="00E71A48">
        <w:rPr>
          <w:sz w:val="24"/>
          <w:szCs w:val="24"/>
        </w:rPr>
        <w:t>а</w:t>
      </w:r>
      <w:proofErr w:type="gramEnd"/>
      <w:r w:rsidRPr="00E71A48">
        <w:rPr>
          <w:sz w:val="24"/>
          <w:szCs w:val="24"/>
        </w:rPr>
        <w:t xml:space="preserve"> и может привести к отклонению его </w:t>
      </w:r>
      <w:r w:rsidR="004B5EB3" w:rsidRPr="00E71A48">
        <w:rPr>
          <w:sz w:val="24"/>
          <w:szCs w:val="24"/>
        </w:rPr>
        <w:t>Заявк</w:t>
      </w:r>
      <w:r w:rsidRPr="00E71A48">
        <w:rPr>
          <w:sz w:val="24"/>
          <w:szCs w:val="24"/>
        </w:rPr>
        <w:t>и.</w:t>
      </w:r>
    </w:p>
    <w:p w:rsidR="00717F60" w:rsidRPr="00E71A48" w:rsidRDefault="00717F60" w:rsidP="00D61F3D">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w:t>
      </w:r>
      <w:r w:rsidRPr="00E71A48">
        <w:rPr>
          <w:sz w:val="24"/>
          <w:szCs w:val="24"/>
        </w:rPr>
        <w:t xml:space="preserve"> предложений обеспечивает разумную конфиденциальность относительно всех полученных от </w:t>
      </w:r>
      <w:r w:rsidR="009C744E" w:rsidRPr="00E71A48">
        <w:rPr>
          <w:sz w:val="24"/>
          <w:szCs w:val="24"/>
        </w:rPr>
        <w:t>Участник</w:t>
      </w:r>
      <w:r w:rsidRPr="00E71A48">
        <w:rPr>
          <w:sz w:val="24"/>
          <w:szCs w:val="24"/>
        </w:rPr>
        <w:t xml:space="preserve">ов запроса предложений сведений, в том числе содержащихся в </w:t>
      </w:r>
      <w:r w:rsidR="004B5EB3" w:rsidRPr="00E71A48">
        <w:rPr>
          <w:color w:val="000000"/>
          <w:sz w:val="24"/>
          <w:szCs w:val="24"/>
        </w:rPr>
        <w:t>Заявк</w:t>
      </w:r>
      <w:r w:rsidRPr="00E71A48">
        <w:rPr>
          <w:color w:val="000000"/>
          <w:sz w:val="24"/>
          <w:szCs w:val="24"/>
        </w:rPr>
        <w:t>ах</w:t>
      </w:r>
      <w:r w:rsidRPr="00E71A48">
        <w:rPr>
          <w:sz w:val="24"/>
          <w:szCs w:val="24"/>
        </w:rPr>
        <w:t xml:space="preserve"> Предоставление этой информации другим </w:t>
      </w:r>
      <w:r w:rsidR="009C744E" w:rsidRPr="00E71A48">
        <w:rPr>
          <w:sz w:val="24"/>
          <w:szCs w:val="24"/>
        </w:rPr>
        <w:t>Участник</w:t>
      </w:r>
      <w:r w:rsidRPr="00E71A48">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E71A48" w:rsidRDefault="00717F60" w:rsidP="00D61F3D">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E71A48">
        <w:rPr>
          <w:sz w:val="24"/>
          <w:szCs w:val="24"/>
        </w:rPr>
        <w:lastRenderedPageBreak/>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у, если он установит, что </w:t>
      </w:r>
      <w:r w:rsidR="009C744E" w:rsidRPr="00E71A48">
        <w:rPr>
          <w:sz w:val="24"/>
          <w:szCs w:val="24"/>
        </w:rPr>
        <w:t>Участник</w:t>
      </w:r>
      <w:r w:rsidRPr="00E71A48">
        <w:rPr>
          <w:sz w:val="24"/>
          <w:szCs w:val="24"/>
        </w:rPr>
        <w:t xml:space="preserve"> запроса предложений прямо или косвенно дал, согласился дать или предложил служащему Организатора </w:t>
      </w:r>
      <w:r w:rsidRPr="00E71A48">
        <w:rPr>
          <w:color w:val="000000"/>
          <w:sz w:val="24"/>
          <w:szCs w:val="24"/>
        </w:rPr>
        <w:t>запроса предложений</w:t>
      </w:r>
      <w:r w:rsidRPr="00E71A48">
        <w:rPr>
          <w:sz w:val="24"/>
          <w:szCs w:val="24"/>
        </w:rPr>
        <w:t xml:space="preserve"> вознаграждение в любой форме: </w:t>
      </w:r>
      <w:r w:rsidR="006561C2" w:rsidRPr="00E71A48">
        <w:rPr>
          <w:sz w:val="24"/>
          <w:szCs w:val="24"/>
        </w:rPr>
        <w:t xml:space="preserve">поставку, </w:t>
      </w:r>
      <w:r w:rsidRPr="00E71A48">
        <w:rPr>
          <w:sz w:val="24"/>
          <w:szCs w:val="24"/>
        </w:rPr>
        <w:t xml:space="preserve">работу, услугу, какую-либо ценность, в качестве стимула, который может повлиять на принятие </w:t>
      </w:r>
      <w:r w:rsidRPr="00E71A48">
        <w:rPr>
          <w:color w:val="000000"/>
          <w:sz w:val="24"/>
          <w:szCs w:val="24"/>
        </w:rPr>
        <w:t>Закупочной</w:t>
      </w:r>
      <w:r w:rsidRPr="00E71A48">
        <w:rPr>
          <w:sz w:val="24"/>
          <w:szCs w:val="24"/>
        </w:rPr>
        <w:t xml:space="preserve"> комиссией решения по определению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roofErr w:type="gramEnd"/>
    </w:p>
    <w:p w:rsidR="00717F60" w:rsidRPr="00E71A48" w:rsidRDefault="00717F60" w:rsidP="00D61F3D">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заключивших между собой какое-либо соглашение с целью повлиять на определение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D61F3D">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w:t>
      </w:r>
      <w:proofErr w:type="spellStart"/>
      <w:r w:rsidRPr="00E71A48">
        <w:rPr>
          <w:sz w:val="24"/>
          <w:szCs w:val="24"/>
        </w:rPr>
        <w:t>аффилированных</w:t>
      </w:r>
      <w:proofErr w:type="spellEnd"/>
      <w:r w:rsidRPr="00E71A48">
        <w:rPr>
          <w:sz w:val="24"/>
          <w:szCs w:val="24"/>
        </w:rPr>
        <w:t xml:space="preserve"> между собой (понятие </w:t>
      </w:r>
      <w:proofErr w:type="spellStart"/>
      <w:r w:rsidRPr="00E71A48">
        <w:rPr>
          <w:sz w:val="24"/>
          <w:szCs w:val="24"/>
        </w:rPr>
        <w:t>аффилированного</w:t>
      </w:r>
      <w:proofErr w:type="spellEnd"/>
      <w:r w:rsidRPr="00E71A48">
        <w:rPr>
          <w:sz w:val="24"/>
          <w:szCs w:val="24"/>
        </w:rPr>
        <w:t xml:space="preserve"> лица согласно ст.4 Закона РСФСР от 22.03.1991 № 948-1 «О конкуренции и ограничении монополистической деятельности на товарных рынках»).</w:t>
      </w:r>
    </w:p>
    <w:p w:rsidR="00717F60" w:rsidRPr="00E71A48" w:rsidRDefault="00717F60" w:rsidP="00D61F3D">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Факт подачи Заявок лицами </w:t>
      </w:r>
      <w:proofErr w:type="spellStart"/>
      <w:r w:rsidRPr="00E71A48">
        <w:rPr>
          <w:sz w:val="24"/>
          <w:szCs w:val="24"/>
        </w:rPr>
        <w:t>аффилированными</w:t>
      </w:r>
      <w:proofErr w:type="spellEnd"/>
      <w:r w:rsidRPr="00E71A48">
        <w:rPr>
          <w:sz w:val="24"/>
          <w:szCs w:val="24"/>
        </w:rPr>
        <w:t xml:space="preserve">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E71A48">
        <w:rPr>
          <w:color w:val="000000"/>
          <w:sz w:val="24"/>
          <w:szCs w:val="24"/>
        </w:rPr>
        <w:t>закупочной</w:t>
      </w:r>
      <w:r w:rsidRPr="00E71A48">
        <w:rPr>
          <w:sz w:val="24"/>
          <w:szCs w:val="24"/>
        </w:rPr>
        <w:t xml:space="preserve"> комиссии или эксперта, имеющих </w:t>
      </w:r>
      <w:proofErr w:type="spellStart"/>
      <w:r w:rsidRPr="00E71A48">
        <w:rPr>
          <w:sz w:val="24"/>
          <w:szCs w:val="24"/>
        </w:rPr>
        <w:t>аффилированные</w:t>
      </w:r>
      <w:proofErr w:type="spellEnd"/>
      <w:r w:rsidRPr="00E71A48">
        <w:rPr>
          <w:sz w:val="24"/>
          <w:szCs w:val="24"/>
        </w:rPr>
        <w:t xml:space="preserve"> связи с </w:t>
      </w:r>
      <w:r w:rsidR="009C744E" w:rsidRPr="00E71A48">
        <w:rPr>
          <w:sz w:val="24"/>
          <w:szCs w:val="24"/>
        </w:rPr>
        <w:t>Участник</w:t>
      </w:r>
      <w:r w:rsidRPr="00E71A48">
        <w:rPr>
          <w:sz w:val="24"/>
          <w:szCs w:val="24"/>
        </w:rPr>
        <w:t xml:space="preserve">ом </w:t>
      </w:r>
      <w:r w:rsidRPr="00E71A48">
        <w:rPr>
          <w:color w:val="000000"/>
          <w:sz w:val="24"/>
          <w:szCs w:val="24"/>
        </w:rPr>
        <w:t>Запроса предложений</w:t>
      </w:r>
      <w:r w:rsidR="0099066F" w:rsidRPr="00E71A48">
        <w:rPr>
          <w:color w:val="000000"/>
          <w:sz w:val="24"/>
          <w:szCs w:val="24"/>
        </w:rPr>
        <w:t>.</w:t>
      </w:r>
      <w:r w:rsidRPr="00E71A48">
        <w:rPr>
          <w:sz w:val="24"/>
          <w:szCs w:val="24"/>
        </w:rPr>
        <w:t xml:space="preserve"> В случае</w:t>
      </w:r>
      <w:proofErr w:type="gramStart"/>
      <w:r w:rsidRPr="00E71A48">
        <w:rPr>
          <w:sz w:val="24"/>
          <w:szCs w:val="24"/>
        </w:rPr>
        <w:t>,</w:t>
      </w:r>
      <w:proofErr w:type="gramEnd"/>
      <w:r w:rsidRPr="00E71A48">
        <w:rPr>
          <w:sz w:val="24"/>
          <w:szCs w:val="24"/>
        </w:rPr>
        <w:t xml:space="preserve"> если факт </w:t>
      </w:r>
      <w:proofErr w:type="spellStart"/>
      <w:r w:rsidRPr="00E71A48">
        <w:rPr>
          <w:sz w:val="24"/>
          <w:szCs w:val="24"/>
        </w:rPr>
        <w:t>аффилированности</w:t>
      </w:r>
      <w:proofErr w:type="spellEnd"/>
      <w:r w:rsidRPr="00E71A48">
        <w:rPr>
          <w:sz w:val="24"/>
          <w:szCs w:val="24"/>
        </w:rPr>
        <w:t xml:space="preserve"> установлен в процессе или после проведения </w:t>
      </w:r>
      <w:r w:rsidRPr="00E71A48">
        <w:rPr>
          <w:bCs w:val="0"/>
          <w:sz w:val="24"/>
          <w:szCs w:val="24"/>
        </w:rPr>
        <w:t>запроса предложений</w:t>
      </w:r>
      <w:r w:rsidRPr="00E71A48">
        <w:rPr>
          <w:sz w:val="24"/>
          <w:szCs w:val="24"/>
        </w:rPr>
        <w:t xml:space="preserve">, но до подписания </w:t>
      </w:r>
      <w:r w:rsidR="00123C70" w:rsidRPr="00E71A48">
        <w:rPr>
          <w:bCs w:val="0"/>
          <w:sz w:val="24"/>
          <w:szCs w:val="24"/>
        </w:rPr>
        <w:t>Договор</w:t>
      </w:r>
      <w:r w:rsidRPr="00E71A48">
        <w:rPr>
          <w:bCs w:val="0"/>
          <w:sz w:val="24"/>
          <w:szCs w:val="24"/>
        </w:rPr>
        <w:t>а по итогам проведения запроса предложений, Закупочная</w:t>
      </w:r>
      <w:r w:rsidRPr="00E71A48">
        <w:rPr>
          <w:sz w:val="24"/>
          <w:szCs w:val="24"/>
        </w:rPr>
        <w:t xml:space="preserve"> комиссия информирует об этом Ц</w:t>
      </w:r>
      <w:r w:rsidR="009A7733">
        <w:rPr>
          <w:sz w:val="24"/>
          <w:szCs w:val="24"/>
        </w:rPr>
        <w:t>З</w:t>
      </w:r>
      <w:r w:rsidR="00C74146">
        <w:rPr>
          <w:sz w:val="24"/>
          <w:szCs w:val="24"/>
        </w:rPr>
        <w:t>О</w:t>
      </w:r>
      <w:r w:rsidR="009A7733">
        <w:rPr>
          <w:sz w:val="24"/>
          <w:szCs w:val="24"/>
        </w:rPr>
        <w:t xml:space="preserve"> </w:t>
      </w:r>
      <w:r w:rsidR="00721B30" w:rsidRPr="00702B2C">
        <w:rPr>
          <w:sz w:val="24"/>
          <w:szCs w:val="24"/>
        </w:rPr>
        <w:t>ПАО «МРСК Центра»</w:t>
      </w:r>
      <w:r w:rsidRPr="00E71A48">
        <w:rPr>
          <w:sz w:val="24"/>
          <w:szCs w:val="24"/>
        </w:rPr>
        <w:t xml:space="preserve"> и пересматривает принятые решения без учета голоса/мнения </w:t>
      </w:r>
      <w:proofErr w:type="spellStart"/>
      <w:r w:rsidRPr="00E71A48">
        <w:rPr>
          <w:sz w:val="24"/>
          <w:szCs w:val="24"/>
        </w:rPr>
        <w:t>аффилированного</w:t>
      </w:r>
      <w:proofErr w:type="spellEnd"/>
      <w:r w:rsidRPr="00E71A48">
        <w:rPr>
          <w:sz w:val="24"/>
          <w:szCs w:val="24"/>
        </w:rPr>
        <w:t xml:space="preserve"> лица.</w:t>
      </w:r>
    </w:p>
    <w:p w:rsidR="00717F60" w:rsidRPr="00E71A48" w:rsidRDefault="00717F60" w:rsidP="00D61F3D">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E71A48">
        <w:rPr>
          <w:sz w:val="24"/>
          <w:szCs w:val="24"/>
        </w:rPr>
        <w:t>Д</w:t>
      </w:r>
      <w:r w:rsidRPr="00E71A48">
        <w:rPr>
          <w:sz w:val="24"/>
          <w:szCs w:val="24"/>
        </w:rPr>
        <w:t>окументации</w:t>
      </w:r>
      <w:r w:rsidR="00AE0F91" w:rsidRPr="00E71A48">
        <w:rPr>
          <w:sz w:val="24"/>
          <w:szCs w:val="24"/>
        </w:rPr>
        <w:t xml:space="preserve"> по запросу предложений</w:t>
      </w:r>
      <w:r w:rsidRPr="00E71A48">
        <w:rPr>
          <w:sz w:val="24"/>
          <w:szCs w:val="24"/>
        </w:rPr>
        <w:t xml:space="preserve">, а также разъяснения Организатора в случае направления </w:t>
      </w:r>
      <w:r w:rsidR="009C744E" w:rsidRPr="00E71A48">
        <w:rPr>
          <w:sz w:val="24"/>
          <w:szCs w:val="24"/>
        </w:rPr>
        <w:t>Участник</w:t>
      </w:r>
      <w:r w:rsidRPr="00E71A48">
        <w:rPr>
          <w:sz w:val="24"/>
          <w:szCs w:val="24"/>
        </w:rPr>
        <w:t>ами запросов (в соответствии с п.</w:t>
      </w:r>
      <w:r w:rsidR="00D560EA" w:rsidRPr="00E71A48" w:rsidDel="00D560EA">
        <w:rPr>
          <w:sz w:val="24"/>
          <w:szCs w:val="24"/>
        </w:rPr>
        <w:t xml:space="preserve"> </w:t>
      </w:r>
      <w:fldSimple w:instr=" REF _Ref306114966 \r \h  \* MERGEFORMAT ">
        <w:r w:rsidR="00A24167" w:rsidRPr="00A24167">
          <w:rPr>
            <w:sz w:val="24"/>
            <w:szCs w:val="24"/>
          </w:rPr>
          <w:t>3.3.11</w:t>
        </w:r>
      </w:fldSimple>
      <w:r w:rsidRPr="00E71A48">
        <w:rPr>
          <w:sz w:val="24"/>
          <w:szCs w:val="24"/>
        </w:rPr>
        <w:t xml:space="preserve"> настоящей Документации).</w:t>
      </w:r>
    </w:p>
    <w:p w:rsidR="00717F60" w:rsidRPr="00E71A48" w:rsidRDefault="00717F60" w:rsidP="00D61F3D">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В соответствии с </w:t>
      </w:r>
      <w:r w:rsidR="004B5EB3" w:rsidRPr="00E71A48">
        <w:rPr>
          <w:sz w:val="24"/>
          <w:szCs w:val="24"/>
        </w:rPr>
        <w:t>Извещени</w:t>
      </w:r>
      <w:r w:rsidRPr="00E71A48">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E71A48">
        <w:rPr>
          <w:sz w:val="24"/>
          <w:szCs w:val="24"/>
        </w:rPr>
        <w:t>З</w:t>
      </w:r>
      <w:r w:rsidRPr="00E71A48">
        <w:rPr>
          <w:sz w:val="24"/>
          <w:szCs w:val="24"/>
        </w:rPr>
        <w:t xml:space="preserve">апроса предложений на любом из этапов, не неся при этом никакой материальной ответственности перед </w:t>
      </w:r>
      <w:r w:rsidR="009C744E" w:rsidRPr="00E71A48">
        <w:rPr>
          <w:sz w:val="24"/>
          <w:szCs w:val="24"/>
        </w:rPr>
        <w:t>Участник</w:t>
      </w:r>
      <w:r w:rsidRPr="00E71A48">
        <w:rPr>
          <w:sz w:val="24"/>
          <w:szCs w:val="24"/>
        </w:rPr>
        <w:t xml:space="preserve">ами запроса предложений. </w:t>
      </w:r>
      <w:proofErr w:type="gramStart"/>
      <w:r w:rsidRPr="00E71A48">
        <w:rPr>
          <w:sz w:val="24"/>
          <w:szCs w:val="24"/>
        </w:rPr>
        <w:t xml:space="preserve">Все </w:t>
      </w:r>
      <w:r w:rsidR="009C744E" w:rsidRPr="00E71A48">
        <w:rPr>
          <w:sz w:val="24"/>
          <w:szCs w:val="24"/>
        </w:rPr>
        <w:t>Участник</w:t>
      </w:r>
      <w:r w:rsidRPr="00E71A48">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roofErr w:type="gramEnd"/>
    </w:p>
    <w:p w:rsidR="002D4BC6" w:rsidRPr="00F647F7" w:rsidRDefault="002D4BC6" w:rsidP="00D61F3D">
      <w:pPr>
        <w:pStyle w:val="2"/>
        <w:tabs>
          <w:tab w:val="clear" w:pos="0"/>
          <w:tab w:val="clear" w:pos="1700"/>
          <w:tab w:val="left" w:pos="567"/>
          <w:tab w:val="num" w:pos="1134"/>
        </w:tabs>
        <w:spacing w:line="264" w:lineRule="auto"/>
        <w:jc w:val="both"/>
      </w:pPr>
      <w:bookmarkStart w:id="41" w:name="_Ref56251782"/>
      <w:bookmarkStart w:id="42" w:name="_Toc57314669"/>
      <w:bookmarkStart w:id="43" w:name="_Toc69728983"/>
      <w:bookmarkStart w:id="44" w:name="_Toc176765520"/>
      <w:bookmarkStart w:id="45" w:name="_Toc217368853"/>
      <w:bookmarkStart w:id="46" w:name="_Toc233601966"/>
      <w:bookmarkStart w:id="47" w:name="_Toc242006501"/>
      <w:bookmarkStart w:id="48" w:name="_Toc262667670"/>
      <w:bookmarkStart w:id="49" w:name="_Toc270337564"/>
      <w:bookmarkStart w:id="50" w:name="_Toc423423495"/>
      <w:bookmarkStart w:id="51" w:name="_Toc441130935"/>
      <w:bookmarkStart w:id="52" w:name="_Ref306144164"/>
      <w:r w:rsidRPr="00F647F7">
        <w:t>Закупка продукции с разбиением заказа на лоты</w:t>
      </w:r>
      <w:bookmarkEnd w:id="41"/>
      <w:bookmarkEnd w:id="42"/>
      <w:bookmarkEnd w:id="43"/>
      <w:bookmarkEnd w:id="44"/>
      <w:bookmarkEnd w:id="45"/>
      <w:bookmarkEnd w:id="46"/>
      <w:bookmarkEnd w:id="47"/>
      <w:bookmarkEnd w:id="48"/>
      <w:bookmarkEnd w:id="49"/>
      <w:bookmarkEnd w:id="50"/>
      <w:bookmarkEnd w:id="51"/>
    </w:p>
    <w:p w:rsidR="002D4BC6" w:rsidRDefault="00D15381" w:rsidP="00D61F3D">
      <w:pPr>
        <w:pStyle w:val="3"/>
        <w:ind w:left="0" w:firstLine="709"/>
        <w:jc w:val="both"/>
        <w:rPr>
          <w:b w:val="0"/>
        </w:rPr>
      </w:pPr>
      <w:bookmarkStart w:id="53" w:name="_Toc440357069"/>
      <w:bookmarkStart w:id="54" w:name="_Toc440359624"/>
      <w:bookmarkStart w:id="55" w:name="_Toc440632087"/>
      <w:bookmarkStart w:id="56" w:name="_Toc440875908"/>
      <w:bookmarkStart w:id="57" w:name="_Toc441130936"/>
      <w:r>
        <w:rPr>
          <w:b w:val="0"/>
        </w:rPr>
        <w:t>Участник</w:t>
      </w:r>
      <w:r w:rsidR="002D4BC6" w:rsidRPr="002D4BC6">
        <w:rPr>
          <w:b w:val="0"/>
        </w:rPr>
        <w:t xml:space="preserve"> может подать Заявку на любой лот, любые несколько лотов или все лоты по собственному выбору. Разбиение на лоты установлено в </w:t>
      </w:r>
      <w:r w:rsidR="002D4BC6">
        <w:rPr>
          <w:b w:val="0"/>
        </w:rPr>
        <w:t>подразделе</w:t>
      </w:r>
      <w:r w:rsidR="002D4BC6" w:rsidRPr="002D4BC6">
        <w:rPr>
          <w:b w:val="0"/>
        </w:rPr>
        <w:t xml:space="preserve"> </w:t>
      </w:r>
      <w:fldSimple w:instr=" REF _Ref440275279 \r \h  \* MERGEFORMAT ">
        <w:r w:rsidR="00A24167">
          <w:rPr>
            <w:b w:val="0"/>
          </w:rPr>
          <w:t>1.1.4</w:t>
        </w:r>
      </w:fldSimple>
      <w:r w:rsidR="002D4BC6" w:rsidRPr="002D4BC6">
        <w:rPr>
          <w:b w:val="0"/>
        </w:rPr>
        <w:t xml:space="preserve">. При этом не допускается разбиение отдельного лота на части, то есть подача </w:t>
      </w:r>
      <w:r w:rsidR="002D4BC6">
        <w:rPr>
          <w:b w:val="0"/>
        </w:rPr>
        <w:t>Заявки</w:t>
      </w:r>
      <w:r w:rsidR="002D4BC6" w:rsidRPr="002D4BC6">
        <w:rPr>
          <w:b w:val="0"/>
        </w:rPr>
        <w:t xml:space="preserve"> на часть лота по отдельным его позициям или на часть объема лота.</w:t>
      </w:r>
      <w:bookmarkEnd w:id="53"/>
      <w:bookmarkEnd w:id="54"/>
      <w:bookmarkEnd w:id="55"/>
      <w:bookmarkEnd w:id="56"/>
      <w:bookmarkEnd w:id="57"/>
    </w:p>
    <w:p w:rsidR="002D4BC6" w:rsidRPr="002D4BC6" w:rsidRDefault="002D4BC6" w:rsidP="00D61F3D">
      <w:pPr>
        <w:pStyle w:val="3"/>
        <w:ind w:left="0" w:firstLine="709"/>
        <w:jc w:val="both"/>
        <w:rPr>
          <w:b w:val="0"/>
        </w:rPr>
      </w:pPr>
      <w:bookmarkStart w:id="58" w:name="_Toc440357070"/>
      <w:bookmarkStart w:id="59" w:name="_Toc440359625"/>
      <w:bookmarkStart w:id="60" w:name="_Toc440632088"/>
      <w:bookmarkStart w:id="61" w:name="_Toc440875909"/>
      <w:bookmarkStart w:id="62" w:name="_Toc441130937"/>
      <w:r w:rsidRPr="002D4BC6">
        <w:rPr>
          <w:b w:val="0"/>
          <w:szCs w:val="24"/>
        </w:rPr>
        <w:t>В</w:t>
      </w:r>
      <w:r>
        <w:rPr>
          <w:b w:val="0"/>
          <w:szCs w:val="24"/>
        </w:rPr>
        <w:t xml:space="preserve"> </w:t>
      </w:r>
      <w:r w:rsidRPr="002D4BC6">
        <w:rPr>
          <w:b w:val="0"/>
          <w:szCs w:val="24"/>
        </w:rPr>
        <w:t xml:space="preserve">случае подачи Заявки на несколько лотов в дополнение к требованиям подраздела </w:t>
      </w:r>
      <w:fldSimple w:instr=" REF _Ref305973147 \r \h  \* MERGEFORMAT ">
        <w:r w:rsidR="00A24167" w:rsidRPr="00A24167">
          <w:rPr>
            <w:b w:val="0"/>
            <w:szCs w:val="24"/>
          </w:rPr>
          <w:t>3.3</w:t>
        </w:r>
      </w:fldSimple>
      <w:r w:rsidRPr="002D4BC6">
        <w:rPr>
          <w:b w:val="0"/>
          <w:szCs w:val="24"/>
        </w:rPr>
        <w:t xml:space="preserve"> должны быть соблюдены следующие требования:</w:t>
      </w:r>
      <w:bookmarkEnd w:id="58"/>
      <w:bookmarkEnd w:id="59"/>
      <w:bookmarkEnd w:id="60"/>
      <w:bookmarkEnd w:id="61"/>
      <w:bookmarkEnd w:id="62"/>
    </w:p>
    <w:p w:rsidR="002D4BC6" w:rsidRPr="002D4BC6" w:rsidRDefault="002D4BC6" w:rsidP="00D61F3D">
      <w:pPr>
        <w:pStyle w:val="3"/>
        <w:numPr>
          <w:ilvl w:val="3"/>
          <w:numId w:val="1"/>
        </w:numPr>
        <w:ind w:left="709" w:firstLine="0"/>
        <w:jc w:val="both"/>
        <w:rPr>
          <w:b w:val="0"/>
          <w:szCs w:val="24"/>
        </w:rPr>
      </w:pPr>
      <w:bookmarkStart w:id="63" w:name="_Toc440357071"/>
      <w:bookmarkStart w:id="64" w:name="_Toc440359626"/>
      <w:bookmarkStart w:id="65" w:name="_Toc440632089"/>
      <w:bookmarkStart w:id="66" w:name="_Toc440875910"/>
      <w:bookmarkStart w:id="67" w:name="_Toc441130938"/>
      <w:r w:rsidRPr="002D4BC6">
        <w:rPr>
          <w:b w:val="0"/>
          <w:szCs w:val="24"/>
        </w:rPr>
        <w:t xml:space="preserve">Письмо о подаче оферты (подраздел </w:t>
      </w:r>
      <w:fldSimple w:instr=" REF _Ref55336310 \r \h  \* MERGEFORMAT ">
        <w:r w:rsidR="00A24167" w:rsidRPr="00A24167">
          <w:rPr>
            <w:b w:val="0"/>
            <w:szCs w:val="24"/>
          </w:rPr>
          <w:t>5.1</w:t>
        </w:r>
      </w:fldSimple>
      <w:r w:rsidRPr="002D4BC6">
        <w:rPr>
          <w:b w:val="0"/>
          <w:szCs w:val="24"/>
        </w:rPr>
        <w:t>) должно содержать указание номера и названия каждого лота, а в качестве общей суммы — сумму по каждому из лотов.</w:t>
      </w:r>
      <w:bookmarkEnd w:id="63"/>
      <w:bookmarkEnd w:id="64"/>
      <w:bookmarkEnd w:id="65"/>
      <w:bookmarkEnd w:id="66"/>
      <w:bookmarkEnd w:id="67"/>
    </w:p>
    <w:p w:rsidR="002D4BC6" w:rsidRPr="002D4BC6" w:rsidRDefault="002D4BC6" w:rsidP="00D61F3D">
      <w:pPr>
        <w:pStyle w:val="3"/>
        <w:numPr>
          <w:ilvl w:val="3"/>
          <w:numId w:val="1"/>
        </w:numPr>
        <w:ind w:left="709" w:firstLine="0"/>
        <w:jc w:val="both"/>
        <w:rPr>
          <w:b w:val="0"/>
          <w:szCs w:val="24"/>
        </w:rPr>
      </w:pPr>
      <w:bookmarkStart w:id="68" w:name="_Toc440357072"/>
      <w:bookmarkStart w:id="69" w:name="_Toc440359627"/>
      <w:bookmarkStart w:id="70" w:name="_Toc440632090"/>
      <w:bookmarkStart w:id="71" w:name="_Toc440875911"/>
      <w:bookmarkStart w:id="72" w:name="_Toc441130939"/>
      <w:r w:rsidRPr="002D4BC6">
        <w:rPr>
          <w:b w:val="0"/>
          <w:szCs w:val="24"/>
        </w:rPr>
        <w:t xml:space="preserve">Сводная таблица стоимости </w:t>
      </w:r>
      <w:r w:rsidR="00F04258" w:rsidRPr="00F04258">
        <w:rPr>
          <w:b w:val="0"/>
          <w:szCs w:val="24"/>
        </w:rPr>
        <w:t>поставок</w:t>
      </w:r>
      <w:r w:rsidR="00F04258" w:rsidRPr="003E170D">
        <w:rPr>
          <w:bCs w:val="0"/>
          <w:szCs w:val="24"/>
        </w:rPr>
        <w:t xml:space="preserve"> </w:t>
      </w:r>
      <w:r w:rsidRPr="002D4BC6">
        <w:rPr>
          <w:b w:val="0"/>
          <w:szCs w:val="24"/>
        </w:rPr>
        <w:t xml:space="preserve">(подраздел </w:t>
      </w:r>
      <w:fldSimple w:instr=" REF _Ref440284918 \r \h  \* MERGEFORMAT ">
        <w:r w:rsidR="00A24167" w:rsidRPr="00A24167">
          <w:rPr>
            <w:b w:val="0"/>
            <w:szCs w:val="24"/>
          </w:rPr>
          <w:t>5.2</w:t>
        </w:r>
      </w:fldSimple>
      <w:r w:rsidRPr="002D4BC6">
        <w:rPr>
          <w:b w:val="0"/>
          <w:szCs w:val="24"/>
        </w:rPr>
        <w:t xml:space="preserve">), Техническое предложение (подраздел </w:t>
      </w:r>
      <w:fldSimple w:instr=" REF _Ref86826666 \r \h  \* MERGEFORMAT ">
        <w:r w:rsidR="00A24167" w:rsidRPr="00A24167">
          <w:rPr>
            <w:b w:val="0"/>
            <w:szCs w:val="24"/>
          </w:rPr>
          <w:t>5.3</w:t>
        </w:r>
      </w:fldSimple>
      <w:r w:rsidRPr="002D4BC6">
        <w:rPr>
          <w:b w:val="0"/>
          <w:szCs w:val="24"/>
        </w:rPr>
        <w:t>)</w:t>
      </w:r>
      <w:r w:rsidR="00AE556B">
        <w:rPr>
          <w:b w:val="0"/>
          <w:szCs w:val="24"/>
        </w:rPr>
        <w:t>,</w:t>
      </w:r>
      <w:r w:rsidRPr="002D4BC6">
        <w:rPr>
          <w:b w:val="0"/>
          <w:szCs w:val="24"/>
        </w:rPr>
        <w:t xml:space="preserve"> </w:t>
      </w:r>
      <w:r w:rsidR="00DF0D8B" w:rsidRPr="00DF0D8B">
        <w:rPr>
          <w:b w:val="0"/>
          <w:bCs w:val="0"/>
          <w:szCs w:val="24"/>
        </w:rPr>
        <w:t xml:space="preserve">График выполнения поставок </w:t>
      </w:r>
      <w:r w:rsidRPr="002D4BC6">
        <w:rPr>
          <w:b w:val="0"/>
          <w:szCs w:val="24"/>
        </w:rPr>
        <w:t xml:space="preserve">(подраздел </w:t>
      </w:r>
      <w:fldSimple w:instr=" REF _Ref440284947 \r \h  \* MERGEFORMAT ">
        <w:r w:rsidR="00A24167" w:rsidRPr="00A24167">
          <w:rPr>
            <w:b w:val="0"/>
            <w:szCs w:val="24"/>
          </w:rPr>
          <w:t>5.4</w:t>
        </w:r>
      </w:fldSimple>
      <w:r w:rsidRPr="002D4BC6">
        <w:rPr>
          <w:b w:val="0"/>
          <w:szCs w:val="24"/>
        </w:rPr>
        <w:t>)</w:t>
      </w:r>
      <w:r w:rsidR="00AE556B">
        <w:rPr>
          <w:b w:val="0"/>
          <w:szCs w:val="24"/>
        </w:rPr>
        <w:t xml:space="preserve"> и </w:t>
      </w:r>
      <w:r w:rsidR="00AE556B" w:rsidRPr="00AE556B">
        <w:rPr>
          <w:b w:val="0"/>
          <w:szCs w:val="24"/>
        </w:rPr>
        <w:lastRenderedPageBreak/>
        <w:t xml:space="preserve">Протокол разногласий к проекту Договора (подраздел </w:t>
      </w:r>
      <w:fldSimple w:instr=" REF _Ref93264992 \r \h  \* MERGEFORMAT ">
        <w:r w:rsidR="00A24167" w:rsidRPr="00A24167">
          <w:rPr>
            <w:b w:val="0"/>
            <w:szCs w:val="24"/>
          </w:rPr>
          <w:t>5.5</w:t>
        </w:r>
      </w:fldSimple>
      <w:r w:rsidR="00AE556B" w:rsidRPr="00AE556B">
        <w:rPr>
          <w:b w:val="0"/>
          <w:szCs w:val="24"/>
        </w:rPr>
        <w:t>)</w:t>
      </w:r>
      <w:r w:rsidRPr="002D4BC6">
        <w:rPr>
          <w:b w:val="0"/>
          <w:szCs w:val="24"/>
        </w:rPr>
        <w:t xml:space="preserve"> должны быть подготовлены отдельно по каждому из лотов с указанием номера и названия лота.</w:t>
      </w:r>
      <w:bookmarkEnd w:id="68"/>
      <w:bookmarkEnd w:id="69"/>
      <w:bookmarkEnd w:id="70"/>
      <w:bookmarkEnd w:id="71"/>
      <w:bookmarkEnd w:id="72"/>
    </w:p>
    <w:p w:rsidR="002D4BC6" w:rsidRPr="002D4BC6" w:rsidRDefault="002D4BC6" w:rsidP="00D61F3D">
      <w:pPr>
        <w:pStyle w:val="3"/>
        <w:ind w:left="0" w:firstLine="709"/>
        <w:jc w:val="both"/>
        <w:rPr>
          <w:b w:val="0"/>
          <w:szCs w:val="24"/>
        </w:rPr>
      </w:pPr>
      <w:bookmarkStart w:id="73" w:name="_Toc440357073"/>
      <w:bookmarkStart w:id="74" w:name="_Toc440359628"/>
      <w:bookmarkStart w:id="75" w:name="_Toc440632091"/>
      <w:bookmarkStart w:id="76" w:name="_Toc440875912"/>
      <w:bookmarkStart w:id="77" w:name="_Toc441130940"/>
      <w:r w:rsidRPr="002D4BC6">
        <w:rPr>
          <w:b w:val="0"/>
          <w:szCs w:val="24"/>
        </w:rPr>
        <w:t xml:space="preserve">Обеспечение исполнения обязательств </w:t>
      </w:r>
      <w:r>
        <w:rPr>
          <w:b w:val="0"/>
          <w:szCs w:val="24"/>
        </w:rPr>
        <w:t>Участника</w:t>
      </w:r>
      <w:r w:rsidRPr="002D4BC6">
        <w:rPr>
          <w:b w:val="0"/>
          <w:szCs w:val="24"/>
        </w:rPr>
        <w:t xml:space="preserve"> в соответствии с подразделом </w:t>
      </w:r>
      <w:fldSimple w:instr=" REF _Ref440285128 \r \h  \* MERGEFORMAT ">
        <w:r w:rsidR="00A24167">
          <w:rPr>
            <w:b w:val="0"/>
            <w:szCs w:val="24"/>
          </w:rPr>
          <w:t>3.3.14</w:t>
        </w:r>
      </w:fldSimple>
      <w:r w:rsidRPr="002D4BC6">
        <w:rPr>
          <w:b w:val="0"/>
          <w:szCs w:val="24"/>
        </w:rPr>
        <w:t xml:space="preserve"> оформляется на сумму, равную суммарной стоимости предлагаемой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Pr>
          <w:b w:val="0"/>
          <w:szCs w:val="24"/>
        </w:rPr>
        <w:t>ь</w:t>
      </w:r>
      <w:r w:rsidRPr="002D4BC6">
        <w:rPr>
          <w:b w:val="0"/>
          <w:szCs w:val="24"/>
        </w:rPr>
        <w:t xml:space="preserve">ся только по тем лотам, на которые </w:t>
      </w:r>
      <w:r>
        <w:rPr>
          <w:b w:val="0"/>
          <w:szCs w:val="24"/>
        </w:rPr>
        <w:t>Участник</w:t>
      </w:r>
      <w:r w:rsidRPr="002D4BC6">
        <w:rPr>
          <w:b w:val="0"/>
          <w:szCs w:val="24"/>
        </w:rPr>
        <w:t xml:space="preserve"> подал </w:t>
      </w:r>
      <w:r>
        <w:rPr>
          <w:b w:val="0"/>
          <w:szCs w:val="24"/>
        </w:rPr>
        <w:t>Заявку</w:t>
      </w:r>
      <w:r w:rsidRPr="002D4BC6">
        <w:rPr>
          <w:b w:val="0"/>
          <w:szCs w:val="24"/>
        </w:rPr>
        <w:t xml:space="preserve"> и по которым он был признан Победителем </w:t>
      </w:r>
      <w:r>
        <w:rPr>
          <w:b w:val="0"/>
          <w:szCs w:val="24"/>
        </w:rPr>
        <w:t>запроса предложений</w:t>
      </w:r>
      <w:r w:rsidRPr="002D4BC6">
        <w:rPr>
          <w:b w:val="0"/>
          <w:szCs w:val="24"/>
        </w:rPr>
        <w:t>.</w:t>
      </w:r>
      <w:bookmarkEnd w:id="73"/>
      <w:bookmarkEnd w:id="74"/>
      <w:bookmarkEnd w:id="75"/>
      <w:bookmarkEnd w:id="76"/>
      <w:bookmarkEnd w:id="77"/>
    </w:p>
    <w:p w:rsidR="002D4BC6" w:rsidRPr="002D4BC6" w:rsidRDefault="002D4BC6" w:rsidP="00D61F3D">
      <w:pPr>
        <w:pStyle w:val="3"/>
        <w:ind w:left="0" w:firstLine="709"/>
        <w:jc w:val="both"/>
        <w:rPr>
          <w:b w:val="0"/>
          <w:szCs w:val="24"/>
        </w:rPr>
      </w:pPr>
      <w:bookmarkStart w:id="78" w:name="_Toc440357074"/>
      <w:bookmarkStart w:id="79" w:name="_Toc440359629"/>
      <w:bookmarkStart w:id="80" w:name="_Toc440632092"/>
      <w:bookmarkStart w:id="81" w:name="_Toc440875913"/>
      <w:bookmarkStart w:id="82" w:name="_Toc441130941"/>
      <w:r w:rsidRPr="002D4BC6">
        <w:rPr>
          <w:b w:val="0"/>
          <w:szCs w:val="24"/>
        </w:rPr>
        <w:t xml:space="preserve">Оценка заявок (подраздел </w:t>
      </w:r>
      <w:fldSimple w:instr=" REF _Ref305973250 \r \h  \* MERGEFORMAT ">
        <w:r w:rsidR="00A24167">
          <w:rPr>
            <w:b w:val="0"/>
            <w:szCs w:val="24"/>
          </w:rPr>
          <w:t>3.6</w:t>
        </w:r>
      </w:fldSimple>
      <w:r w:rsidRPr="002D4BC6">
        <w:rPr>
          <w:b w:val="0"/>
          <w:szCs w:val="24"/>
        </w:rPr>
        <w:t>)</w:t>
      </w:r>
      <w:r>
        <w:rPr>
          <w:b w:val="0"/>
          <w:szCs w:val="24"/>
        </w:rPr>
        <w:t xml:space="preserve"> и подведение итогов</w:t>
      </w:r>
      <w:r w:rsidRPr="002D4BC6">
        <w:rPr>
          <w:b w:val="0"/>
          <w:szCs w:val="24"/>
        </w:rPr>
        <w:t xml:space="preserve"> </w:t>
      </w:r>
      <w:r>
        <w:rPr>
          <w:b w:val="0"/>
          <w:szCs w:val="24"/>
        </w:rPr>
        <w:t>запроса предложений</w:t>
      </w:r>
      <w:r w:rsidRPr="002D4BC6">
        <w:rPr>
          <w:b w:val="0"/>
          <w:szCs w:val="24"/>
        </w:rPr>
        <w:t xml:space="preserve"> (подраздел </w:t>
      </w:r>
      <w:fldSimple w:instr=" REF _Ref303681924 \r \h  \* MERGEFORMAT ">
        <w:r w:rsidR="00A24167">
          <w:rPr>
            <w:b w:val="0"/>
            <w:szCs w:val="24"/>
          </w:rPr>
          <w:t>3.8</w:t>
        </w:r>
      </w:fldSimple>
      <w:r w:rsidRPr="002D4BC6">
        <w:rPr>
          <w:b w:val="0"/>
          <w:szCs w:val="24"/>
        </w:rPr>
        <w:t xml:space="preserve">) будет осуществляться раздельно и независимо по каждому из лотов. По каждому из лотов будет определен один Победитель </w:t>
      </w:r>
      <w:r>
        <w:rPr>
          <w:b w:val="0"/>
          <w:szCs w:val="24"/>
        </w:rPr>
        <w:t>запроса предложений</w:t>
      </w:r>
      <w:r w:rsidRPr="002D4BC6">
        <w:rPr>
          <w:b w:val="0"/>
          <w:szCs w:val="24"/>
        </w:rPr>
        <w:t>.</w:t>
      </w:r>
      <w:bookmarkEnd w:id="78"/>
      <w:bookmarkEnd w:id="79"/>
      <w:bookmarkEnd w:id="80"/>
      <w:bookmarkEnd w:id="81"/>
      <w:bookmarkEnd w:id="82"/>
    </w:p>
    <w:p w:rsidR="00E420A2" w:rsidRPr="002D4BC6" w:rsidRDefault="00E420A2" w:rsidP="00D61F3D">
      <w:pPr>
        <w:pStyle w:val="3"/>
        <w:ind w:left="0" w:firstLine="709"/>
        <w:jc w:val="both"/>
        <w:rPr>
          <w:b w:val="0"/>
          <w:szCs w:val="24"/>
        </w:rPr>
        <w:sectPr w:rsidR="00E420A2" w:rsidRPr="002D4BC6" w:rsidSect="002B0606">
          <w:headerReference w:type="even" r:id="rId22"/>
          <w:headerReference w:type="default" r:id="rId23"/>
          <w:footerReference w:type="even" r:id="rId24"/>
          <w:headerReference w:type="first" r:id="rId25"/>
          <w:footerReference w:type="first" r:id="rId26"/>
          <w:pgSz w:w="11907" w:h="16840" w:code="9"/>
          <w:pgMar w:top="1440" w:right="851" w:bottom="776" w:left="1609" w:header="720" w:footer="455" w:gutter="0"/>
          <w:cols w:space="720"/>
          <w:docGrid w:linePitch="360"/>
        </w:sectPr>
      </w:pPr>
    </w:p>
    <w:p w:rsidR="00717F60" w:rsidRPr="006238AF" w:rsidRDefault="00717F60" w:rsidP="00D61F3D">
      <w:pPr>
        <w:pStyle w:val="1"/>
        <w:tabs>
          <w:tab w:val="left" w:pos="426"/>
        </w:tabs>
        <w:spacing w:before="0" w:after="0" w:line="264" w:lineRule="auto"/>
        <w:ind w:left="0" w:hanging="11"/>
        <w:jc w:val="both"/>
        <w:rPr>
          <w:szCs w:val="24"/>
        </w:rPr>
      </w:pPr>
      <w:bookmarkStart w:id="83" w:name="_Проект_договора"/>
      <w:bookmarkStart w:id="84" w:name="_Ref305973574"/>
      <w:bookmarkStart w:id="85" w:name="_Ref440272931"/>
      <w:bookmarkStart w:id="86" w:name="_Ref440274025"/>
      <w:bookmarkStart w:id="87" w:name="_Ref440292752"/>
      <w:bookmarkStart w:id="88" w:name="_Toc441130942"/>
      <w:bookmarkEnd w:id="52"/>
      <w:bookmarkEnd w:id="83"/>
      <w:r w:rsidRPr="006238AF">
        <w:rPr>
          <w:szCs w:val="24"/>
        </w:rPr>
        <w:lastRenderedPageBreak/>
        <w:t xml:space="preserve">Проект </w:t>
      </w:r>
      <w:r w:rsidR="00123C70" w:rsidRPr="006238AF">
        <w:rPr>
          <w:szCs w:val="24"/>
        </w:rPr>
        <w:t>Договор</w:t>
      </w:r>
      <w:r w:rsidRPr="006238AF">
        <w:rPr>
          <w:szCs w:val="24"/>
        </w:rPr>
        <w:t>а</w:t>
      </w:r>
      <w:bookmarkEnd w:id="84"/>
      <w:r w:rsidR="00953802" w:rsidRPr="006238AF">
        <w:rPr>
          <w:szCs w:val="24"/>
        </w:rPr>
        <w:t xml:space="preserve">. </w:t>
      </w:r>
      <w:proofErr w:type="spellStart"/>
      <w:r w:rsidR="00953802" w:rsidRPr="006238AF">
        <w:rPr>
          <w:bCs w:val="0"/>
          <w:szCs w:val="24"/>
        </w:rPr>
        <w:t>Антикоррупционная</w:t>
      </w:r>
      <w:proofErr w:type="spellEnd"/>
      <w:r w:rsidR="00953802" w:rsidRPr="006238AF">
        <w:rPr>
          <w:bCs w:val="0"/>
          <w:szCs w:val="24"/>
        </w:rPr>
        <w:t xml:space="preserve"> оговорка, включаемая в проект договора</w:t>
      </w:r>
      <w:bookmarkEnd w:id="85"/>
      <w:bookmarkEnd w:id="86"/>
      <w:bookmarkEnd w:id="87"/>
      <w:bookmarkEnd w:id="88"/>
    </w:p>
    <w:p w:rsidR="00953802" w:rsidRPr="006238AF" w:rsidRDefault="00216641" w:rsidP="00D61F3D">
      <w:pPr>
        <w:pStyle w:val="2"/>
        <w:tabs>
          <w:tab w:val="clear" w:pos="1700"/>
          <w:tab w:val="left" w:pos="567"/>
        </w:tabs>
        <w:spacing w:line="264" w:lineRule="auto"/>
        <w:jc w:val="both"/>
      </w:pPr>
      <w:bookmarkStart w:id="89" w:name="_Toc441130943"/>
      <w:r w:rsidRPr="006238AF">
        <w:t>Проект договора</w:t>
      </w:r>
      <w:bookmarkEnd w:id="89"/>
    </w:p>
    <w:p w:rsidR="00953802" w:rsidRPr="003803A7" w:rsidRDefault="00953802" w:rsidP="00D61F3D">
      <w:pPr>
        <w:pStyle w:val="3"/>
        <w:ind w:left="0" w:firstLine="709"/>
        <w:jc w:val="both"/>
        <w:rPr>
          <w:b w:val="0"/>
        </w:rPr>
      </w:pPr>
      <w:bookmarkStart w:id="90" w:name="_Toc439238031"/>
      <w:bookmarkStart w:id="91" w:name="_Toc439238153"/>
      <w:bookmarkStart w:id="92" w:name="_Toc439252705"/>
      <w:bookmarkStart w:id="93" w:name="_Toc439323563"/>
      <w:bookmarkStart w:id="94" w:name="_Toc439323679"/>
      <w:bookmarkStart w:id="95" w:name="_Toc440357077"/>
      <w:bookmarkStart w:id="96" w:name="_Toc440359632"/>
      <w:bookmarkStart w:id="97" w:name="_Toc440632095"/>
      <w:bookmarkStart w:id="98" w:name="_Toc440875916"/>
      <w:bookmarkStart w:id="99" w:name="_Toc441130944"/>
      <w:r w:rsidRPr="006238AF">
        <w:rPr>
          <w:b w:val="0"/>
        </w:rPr>
        <w:t xml:space="preserve">Проект договора на поставку </w:t>
      </w:r>
      <w:r w:rsidRPr="003803A7">
        <w:rPr>
          <w:b w:val="0"/>
        </w:rPr>
        <w:t>изложен в Приложении №2 к настоящей Доку</w:t>
      </w:r>
      <w:r w:rsidR="006238AF" w:rsidRPr="003803A7">
        <w:rPr>
          <w:b w:val="0"/>
        </w:rPr>
        <w:t>ментации по запросу предложений</w:t>
      </w:r>
      <w:r w:rsidRPr="003803A7">
        <w:rPr>
          <w:b w:val="0"/>
        </w:rPr>
        <w:t>.</w:t>
      </w:r>
      <w:bookmarkEnd w:id="90"/>
      <w:bookmarkEnd w:id="91"/>
      <w:bookmarkEnd w:id="92"/>
      <w:bookmarkEnd w:id="93"/>
      <w:bookmarkEnd w:id="94"/>
      <w:bookmarkEnd w:id="95"/>
      <w:bookmarkEnd w:id="96"/>
      <w:bookmarkEnd w:id="97"/>
      <w:bookmarkEnd w:id="98"/>
      <w:bookmarkEnd w:id="99"/>
    </w:p>
    <w:p w:rsidR="00953802" w:rsidRPr="006238AF" w:rsidRDefault="0094713A" w:rsidP="00D61F3D">
      <w:pPr>
        <w:pStyle w:val="3"/>
        <w:ind w:left="0" w:firstLine="709"/>
        <w:jc w:val="both"/>
        <w:rPr>
          <w:b w:val="0"/>
        </w:rPr>
      </w:pPr>
      <w:bookmarkStart w:id="100" w:name="_Toc439238032"/>
      <w:bookmarkStart w:id="101" w:name="_Toc439238154"/>
      <w:bookmarkStart w:id="102" w:name="_Toc439252706"/>
      <w:bookmarkStart w:id="103" w:name="_Toc439323564"/>
      <w:bookmarkStart w:id="104" w:name="_Toc439323680"/>
      <w:bookmarkStart w:id="105" w:name="_Toc440357078"/>
      <w:bookmarkStart w:id="106" w:name="_Toc440359633"/>
      <w:bookmarkStart w:id="107" w:name="_Toc440632096"/>
      <w:bookmarkStart w:id="108" w:name="_Toc440875917"/>
      <w:bookmarkStart w:id="109" w:name="_Toc441130945"/>
      <w:r w:rsidRPr="003803A7">
        <w:rPr>
          <w:b w:val="0"/>
        </w:rPr>
        <w:t>Участнику необходимо сформировать</w:t>
      </w:r>
      <w:r w:rsidRPr="006238AF">
        <w:rPr>
          <w:b w:val="0"/>
        </w:rPr>
        <w:t xml:space="preserve"> предполагаемый Протокол разногласий к проекту Договора по форме и в соответствии с инструкциями, приведенными в настоящей Документации (</w:t>
      </w:r>
      <w:r w:rsidR="008D2928">
        <w:rPr>
          <w:b w:val="0"/>
        </w:rPr>
        <w:t>раздел</w:t>
      </w:r>
      <w:r w:rsidRPr="006238AF">
        <w:rPr>
          <w:b w:val="0"/>
        </w:rPr>
        <w:t xml:space="preserve"> </w:t>
      </w:r>
      <w:fldSimple w:instr=" REF _Ref93264992 \r \h  \* MERGEFORMAT ">
        <w:r w:rsidR="00A24167">
          <w:rPr>
            <w:b w:val="0"/>
          </w:rPr>
          <w:t>5.5</w:t>
        </w:r>
      </w:fldSimple>
      <w:r w:rsidRPr="006238AF">
        <w:rPr>
          <w:b w:val="0"/>
        </w:rPr>
        <w:t>) и приложить его к своей Заявке.</w:t>
      </w:r>
      <w:bookmarkEnd w:id="100"/>
      <w:bookmarkEnd w:id="101"/>
      <w:bookmarkEnd w:id="102"/>
      <w:bookmarkEnd w:id="103"/>
      <w:bookmarkEnd w:id="104"/>
      <w:bookmarkEnd w:id="105"/>
      <w:bookmarkEnd w:id="106"/>
      <w:bookmarkEnd w:id="107"/>
      <w:bookmarkEnd w:id="108"/>
      <w:bookmarkEnd w:id="109"/>
    </w:p>
    <w:p w:rsidR="0094713A" w:rsidRPr="003303E9" w:rsidRDefault="0094713A" w:rsidP="00D61F3D">
      <w:pPr>
        <w:pStyle w:val="3"/>
        <w:ind w:left="0" w:firstLine="709"/>
        <w:jc w:val="both"/>
        <w:rPr>
          <w:b w:val="0"/>
        </w:rPr>
      </w:pPr>
      <w:bookmarkStart w:id="110" w:name="_Toc439238033"/>
      <w:bookmarkStart w:id="111" w:name="_Toc439238155"/>
      <w:bookmarkStart w:id="112" w:name="_Toc439252707"/>
      <w:bookmarkStart w:id="113" w:name="_Toc439323565"/>
      <w:bookmarkStart w:id="114" w:name="_Toc439323681"/>
      <w:bookmarkStart w:id="115" w:name="_Toc440357079"/>
      <w:bookmarkStart w:id="116" w:name="_Toc440359634"/>
      <w:bookmarkStart w:id="117" w:name="_Toc440632097"/>
      <w:bookmarkStart w:id="118" w:name="_Toc440875918"/>
      <w:bookmarkStart w:id="119" w:name="_Toc441130946"/>
      <w:r w:rsidRPr="006238AF">
        <w:rPr>
          <w:b w:val="0"/>
        </w:rPr>
        <w:t xml:space="preserve">Настоящий проект Договора не является окончательным, редакция Договора </w:t>
      </w:r>
      <w:r w:rsidRPr="003303E9">
        <w:rPr>
          <w:b w:val="0"/>
        </w:rPr>
        <w:t>может быть изменена Заказчиком.</w:t>
      </w:r>
      <w:bookmarkEnd w:id="110"/>
      <w:bookmarkEnd w:id="111"/>
      <w:bookmarkEnd w:id="112"/>
      <w:bookmarkEnd w:id="113"/>
      <w:bookmarkEnd w:id="114"/>
      <w:bookmarkEnd w:id="115"/>
      <w:bookmarkEnd w:id="116"/>
      <w:bookmarkEnd w:id="117"/>
      <w:bookmarkEnd w:id="118"/>
      <w:bookmarkEnd w:id="119"/>
    </w:p>
    <w:p w:rsidR="00953802" w:rsidRPr="003303E9" w:rsidRDefault="00953802" w:rsidP="00D61F3D">
      <w:pPr>
        <w:pStyle w:val="2"/>
        <w:tabs>
          <w:tab w:val="clear" w:pos="1700"/>
          <w:tab w:val="left" w:pos="567"/>
        </w:tabs>
        <w:spacing w:line="264" w:lineRule="auto"/>
        <w:jc w:val="both"/>
      </w:pPr>
      <w:bookmarkStart w:id="120" w:name="_Toc441130947"/>
      <w:proofErr w:type="spellStart"/>
      <w:r w:rsidRPr="003303E9">
        <w:rPr>
          <w:bCs w:val="0"/>
        </w:rPr>
        <w:t>Антикоррупционная</w:t>
      </w:r>
      <w:proofErr w:type="spellEnd"/>
      <w:r w:rsidRPr="003303E9">
        <w:rPr>
          <w:bCs w:val="0"/>
        </w:rPr>
        <w:t xml:space="preserve"> оговорка, включаемая в проект договора</w:t>
      </w:r>
      <w:bookmarkEnd w:id="120"/>
    </w:p>
    <w:p w:rsidR="00953802" w:rsidRPr="003303E9" w:rsidRDefault="0094713A" w:rsidP="00D61F3D">
      <w:pPr>
        <w:pStyle w:val="3"/>
        <w:ind w:left="0" w:firstLine="709"/>
        <w:jc w:val="both"/>
        <w:rPr>
          <w:b w:val="0"/>
        </w:rPr>
      </w:pPr>
      <w:bookmarkStart w:id="121" w:name="_Toc439238157"/>
      <w:bookmarkStart w:id="122" w:name="_Toc439252709"/>
      <w:bookmarkStart w:id="123" w:name="_Toc439323567"/>
      <w:bookmarkStart w:id="124" w:name="_Toc439323683"/>
      <w:bookmarkStart w:id="125" w:name="_Toc440357081"/>
      <w:bookmarkStart w:id="126" w:name="_Toc440359636"/>
      <w:bookmarkStart w:id="127" w:name="_Toc440632099"/>
      <w:bookmarkStart w:id="128" w:name="_Toc440875920"/>
      <w:bookmarkStart w:id="129" w:name="_Toc441130948"/>
      <w:r w:rsidRPr="003303E9">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w:t>
      </w:r>
      <w:proofErr w:type="spellStart"/>
      <w:r w:rsidRPr="003303E9">
        <w:rPr>
          <w:b w:val="0"/>
        </w:rPr>
        <w:t>Антикоррупционная</w:t>
      </w:r>
      <w:proofErr w:type="spellEnd"/>
      <w:r w:rsidRPr="003303E9">
        <w:rPr>
          <w:b w:val="0"/>
        </w:rPr>
        <w:t xml:space="preserve"> оговорка (пункт. </w:t>
      </w:r>
      <w:fldSimple w:instr=" REF _Ref440270867 \r \h  \* MERGEFORMAT ">
        <w:r w:rsidR="00A24167">
          <w:rPr>
            <w:b w:val="0"/>
          </w:rPr>
          <w:t>2.2.3</w:t>
        </w:r>
      </w:fldSimple>
      <w:r w:rsidRPr="003303E9">
        <w:rPr>
          <w:b w:val="0"/>
        </w:rPr>
        <w:t>).</w:t>
      </w:r>
      <w:bookmarkEnd w:id="121"/>
      <w:bookmarkEnd w:id="122"/>
      <w:bookmarkEnd w:id="123"/>
      <w:bookmarkEnd w:id="124"/>
      <w:bookmarkEnd w:id="125"/>
      <w:bookmarkEnd w:id="126"/>
      <w:bookmarkEnd w:id="127"/>
      <w:bookmarkEnd w:id="128"/>
      <w:bookmarkEnd w:id="129"/>
    </w:p>
    <w:p w:rsidR="0094713A" w:rsidRPr="003303E9" w:rsidRDefault="0094713A" w:rsidP="00D61F3D">
      <w:pPr>
        <w:pStyle w:val="3"/>
        <w:ind w:left="0" w:firstLine="709"/>
        <w:jc w:val="both"/>
        <w:rPr>
          <w:b w:val="0"/>
        </w:rPr>
      </w:pPr>
      <w:bookmarkStart w:id="130" w:name="_Toc439238158"/>
      <w:bookmarkStart w:id="131" w:name="_Toc439252710"/>
      <w:bookmarkStart w:id="132" w:name="_Toc439323568"/>
      <w:bookmarkStart w:id="133" w:name="_Toc439323684"/>
      <w:bookmarkStart w:id="134" w:name="_Toc440357082"/>
      <w:bookmarkStart w:id="135" w:name="_Toc440359637"/>
      <w:bookmarkStart w:id="136" w:name="_Toc440632100"/>
      <w:bookmarkStart w:id="137" w:name="_Toc440875921"/>
      <w:bookmarkStart w:id="138" w:name="_Toc441130949"/>
      <w:r w:rsidRPr="003303E9">
        <w:rPr>
          <w:b w:val="0"/>
        </w:rPr>
        <w:t>Отказ Участника, чья Заявка признана лучшей, от подписания Договора с в</w:t>
      </w:r>
      <w:r w:rsidR="006238AF" w:rsidRPr="003303E9">
        <w:rPr>
          <w:b w:val="0"/>
        </w:rPr>
        <w:t>к</w:t>
      </w:r>
      <w:r w:rsidRPr="003303E9">
        <w:rPr>
          <w:b w:val="0"/>
        </w:rPr>
        <w:t xml:space="preserve">люченной в текст </w:t>
      </w:r>
      <w:proofErr w:type="spellStart"/>
      <w:r w:rsidRPr="003303E9">
        <w:rPr>
          <w:b w:val="0"/>
        </w:rPr>
        <w:t>Антикоррупционной</w:t>
      </w:r>
      <w:proofErr w:type="spellEnd"/>
      <w:r w:rsidRPr="003303E9">
        <w:rPr>
          <w:b w:val="0"/>
        </w:rPr>
        <w:t xml:space="preserve"> оговоркой, приведет к </w:t>
      </w:r>
      <w:r w:rsidR="006238AF" w:rsidRPr="003303E9">
        <w:rPr>
          <w:b w:val="0"/>
        </w:rPr>
        <w:t>утере данным Участником статуса Победителя</w:t>
      </w:r>
      <w:r w:rsidRPr="003303E9">
        <w:rPr>
          <w:b w:val="0"/>
        </w:rPr>
        <w:t>.</w:t>
      </w:r>
      <w:bookmarkEnd w:id="130"/>
      <w:bookmarkEnd w:id="131"/>
      <w:bookmarkEnd w:id="132"/>
      <w:bookmarkEnd w:id="133"/>
      <w:bookmarkEnd w:id="134"/>
      <w:bookmarkEnd w:id="135"/>
      <w:bookmarkEnd w:id="136"/>
      <w:bookmarkEnd w:id="137"/>
      <w:bookmarkEnd w:id="138"/>
    </w:p>
    <w:p w:rsidR="0094713A" w:rsidRPr="003303E9" w:rsidRDefault="0094713A" w:rsidP="00D61F3D">
      <w:pPr>
        <w:pStyle w:val="3"/>
        <w:ind w:left="0" w:firstLine="709"/>
        <w:jc w:val="both"/>
        <w:rPr>
          <w:b w:val="0"/>
        </w:rPr>
      </w:pPr>
      <w:bookmarkStart w:id="139" w:name="_Toc439238159"/>
      <w:bookmarkStart w:id="140" w:name="_Toc439252711"/>
      <w:bookmarkStart w:id="141" w:name="_Toc439323569"/>
      <w:bookmarkStart w:id="142" w:name="_Toc439323685"/>
      <w:bookmarkStart w:id="143" w:name="_Ref440270867"/>
      <w:bookmarkStart w:id="144" w:name="_Toc440357083"/>
      <w:bookmarkStart w:id="145" w:name="_Toc440359638"/>
      <w:bookmarkStart w:id="146" w:name="_Toc440632101"/>
      <w:bookmarkStart w:id="147" w:name="_Toc440875922"/>
      <w:bookmarkStart w:id="148" w:name="_Toc441130950"/>
      <w:r w:rsidRPr="003303E9">
        <w:rPr>
          <w:b w:val="0"/>
        </w:rPr>
        <w:t xml:space="preserve">Текст </w:t>
      </w:r>
      <w:proofErr w:type="spellStart"/>
      <w:r w:rsidRPr="003303E9">
        <w:rPr>
          <w:b w:val="0"/>
        </w:rPr>
        <w:t>Антикоррупционной</w:t>
      </w:r>
      <w:proofErr w:type="spellEnd"/>
      <w:r w:rsidRPr="003303E9">
        <w:rPr>
          <w:b w:val="0"/>
        </w:rPr>
        <w:t xml:space="preserve"> оговорки:</w:t>
      </w:r>
      <w:bookmarkEnd w:id="139"/>
      <w:bookmarkEnd w:id="140"/>
      <w:bookmarkEnd w:id="141"/>
      <w:bookmarkEnd w:id="142"/>
      <w:bookmarkEnd w:id="143"/>
      <w:bookmarkEnd w:id="144"/>
      <w:bookmarkEnd w:id="145"/>
      <w:bookmarkEnd w:id="146"/>
      <w:bookmarkEnd w:id="147"/>
      <w:bookmarkEnd w:id="148"/>
    </w:p>
    <w:p w:rsidR="00953802" w:rsidRDefault="00953802" w:rsidP="00D61F3D">
      <w:pPr>
        <w:spacing w:line="240" w:lineRule="auto"/>
        <w:rPr>
          <w:b/>
          <w:i/>
          <w:sz w:val="24"/>
          <w:szCs w:val="24"/>
        </w:rPr>
      </w:pPr>
    </w:p>
    <w:p w:rsidR="00FB666F" w:rsidRPr="00A052DC" w:rsidRDefault="00FB666F" w:rsidP="00D61F3D">
      <w:pPr>
        <w:spacing w:line="240" w:lineRule="auto"/>
        <w:rPr>
          <w:b/>
          <w:bCs w:val="0"/>
          <w:i/>
          <w:sz w:val="24"/>
          <w:szCs w:val="24"/>
        </w:rPr>
      </w:pPr>
      <w:r w:rsidRPr="00A052DC">
        <w:rPr>
          <w:b/>
          <w:i/>
          <w:sz w:val="24"/>
          <w:szCs w:val="24"/>
        </w:rPr>
        <w:t>АНТИКОРРУПЦИОННАЯ ОГОВОРКА</w:t>
      </w:r>
    </w:p>
    <w:p w:rsidR="00FB666F" w:rsidRPr="00A052DC" w:rsidRDefault="00FB666F" w:rsidP="00D61F3D">
      <w:pPr>
        <w:snapToGrid w:val="0"/>
        <w:spacing w:line="240" w:lineRule="auto"/>
        <w:rPr>
          <w:i/>
          <w:sz w:val="24"/>
          <w:szCs w:val="24"/>
        </w:rPr>
      </w:pPr>
      <w:r w:rsidRPr="00A052DC">
        <w:rPr>
          <w:i/>
          <w:sz w:val="24"/>
          <w:szCs w:val="24"/>
        </w:rPr>
        <w:t>Статья 1.</w:t>
      </w:r>
    </w:p>
    <w:p w:rsidR="00FB666F" w:rsidRPr="00A052DC" w:rsidRDefault="00FB666F" w:rsidP="00D61F3D">
      <w:pPr>
        <w:snapToGrid w:val="0"/>
        <w:spacing w:line="240" w:lineRule="auto"/>
        <w:rPr>
          <w:i/>
          <w:sz w:val="24"/>
          <w:szCs w:val="24"/>
        </w:rPr>
      </w:pPr>
      <w:r w:rsidRPr="00A052DC">
        <w:rPr>
          <w:i/>
          <w:sz w:val="24"/>
          <w:szCs w:val="24"/>
        </w:rPr>
        <w:t>Контрагенту* известно о том, что ПАО «</w:t>
      </w:r>
      <w:proofErr w:type="spellStart"/>
      <w:r w:rsidRPr="00A052DC">
        <w:rPr>
          <w:i/>
          <w:sz w:val="24"/>
          <w:szCs w:val="24"/>
        </w:rPr>
        <w:t>Россети</w:t>
      </w:r>
      <w:proofErr w:type="spellEnd"/>
      <w:r w:rsidRPr="00A052DC">
        <w:rPr>
          <w:i/>
          <w:sz w:val="24"/>
          <w:szCs w:val="24"/>
        </w:rPr>
        <w:t xml:space="preserve">»** реализует требования статьи 13.3. </w:t>
      </w:r>
      <w:proofErr w:type="gramStart"/>
      <w:r w:rsidRPr="00A052DC">
        <w:rPr>
          <w:i/>
          <w:sz w:val="24"/>
          <w:szCs w:val="24"/>
        </w:rPr>
        <w:t xml:space="preserve">Федерального закона от 25 декабря 2008 года №273-ФЗ «О противодействии коррупции», принимает меры по предупреждению коррупции, присоединилось к </w:t>
      </w:r>
      <w:proofErr w:type="spellStart"/>
      <w:r w:rsidRPr="00A052DC">
        <w:rPr>
          <w:i/>
          <w:sz w:val="24"/>
          <w:szCs w:val="24"/>
        </w:rPr>
        <w:t>Антикоррупционной</w:t>
      </w:r>
      <w:proofErr w:type="spellEnd"/>
      <w:r w:rsidRPr="00A052DC">
        <w:rPr>
          <w:i/>
          <w:sz w:val="24"/>
          <w:szCs w:val="24"/>
        </w:rPr>
        <w:t xml:space="preserve"> хартии российского бизнеса (свидетельство от 23.09.2014 №496), включилось в «Реестр надежных партнеров», ведет </w:t>
      </w:r>
      <w:proofErr w:type="spellStart"/>
      <w:r w:rsidRPr="00A052DC">
        <w:rPr>
          <w:i/>
          <w:sz w:val="24"/>
          <w:szCs w:val="24"/>
        </w:rPr>
        <w:t>Антикоррупционную</w:t>
      </w:r>
      <w:proofErr w:type="spellEnd"/>
      <w:r w:rsidRPr="00A052DC">
        <w:rPr>
          <w:i/>
          <w:sz w:val="24"/>
          <w:szCs w:val="24"/>
        </w:rPr>
        <w:t xml:space="preserve"> политику и развивает не допускающую коррупционных проявлений культуру, ведет деловые отношения с контрагентами, которые гарантируют добросовестность своих партнеров и поддерживают </w:t>
      </w:r>
      <w:proofErr w:type="spellStart"/>
      <w:r w:rsidRPr="00A052DC">
        <w:rPr>
          <w:i/>
          <w:sz w:val="24"/>
          <w:szCs w:val="24"/>
        </w:rPr>
        <w:t>антикоррупционные</w:t>
      </w:r>
      <w:proofErr w:type="spellEnd"/>
      <w:r w:rsidRPr="00A052DC">
        <w:rPr>
          <w:i/>
          <w:sz w:val="24"/>
          <w:szCs w:val="24"/>
        </w:rPr>
        <w:t xml:space="preserve"> стандарты ведения бизнеса.</w:t>
      </w:r>
      <w:proofErr w:type="gramEnd"/>
    </w:p>
    <w:p w:rsidR="00FB666F" w:rsidRPr="00A052DC" w:rsidRDefault="00FB666F" w:rsidP="00D61F3D">
      <w:pPr>
        <w:snapToGrid w:val="0"/>
        <w:spacing w:line="240" w:lineRule="auto"/>
        <w:rPr>
          <w:i/>
          <w:sz w:val="24"/>
          <w:szCs w:val="24"/>
        </w:rPr>
      </w:pPr>
      <w:r w:rsidRPr="00A052DC">
        <w:rPr>
          <w:i/>
          <w:sz w:val="24"/>
          <w:szCs w:val="24"/>
        </w:rPr>
        <w:t xml:space="preserve">Присоединение к </w:t>
      </w:r>
      <w:proofErr w:type="spellStart"/>
      <w:r w:rsidRPr="00A052DC">
        <w:rPr>
          <w:i/>
          <w:sz w:val="24"/>
          <w:szCs w:val="24"/>
        </w:rPr>
        <w:t>Антикоррупционной</w:t>
      </w:r>
      <w:proofErr w:type="spellEnd"/>
      <w:r w:rsidRPr="00A052DC">
        <w:rPr>
          <w:i/>
          <w:sz w:val="24"/>
          <w:szCs w:val="24"/>
        </w:rPr>
        <w:t xml:space="preserve"> хартии российского бизнеса свидетельствует о соответствии ПАО «</w:t>
      </w:r>
      <w:proofErr w:type="spellStart"/>
      <w:r w:rsidRPr="00A052DC">
        <w:rPr>
          <w:i/>
          <w:sz w:val="24"/>
          <w:szCs w:val="24"/>
        </w:rPr>
        <w:t>Россети</w:t>
      </w:r>
      <w:proofErr w:type="spellEnd"/>
      <w:r w:rsidRPr="00A052DC">
        <w:rPr>
          <w:i/>
          <w:sz w:val="24"/>
          <w:szCs w:val="24"/>
        </w:rPr>
        <w:t xml:space="preserve">» </w:t>
      </w:r>
      <w:proofErr w:type="spellStart"/>
      <w:r w:rsidRPr="00A052DC">
        <w:rPr>
          <w:i/>
          <w:sz w:val="24"/>
          <w:szCs w:val="24"/>
        </w:rPr>
        <w:t>антикоррупционным</w:t>
      </w:r>
      <w:proofErr w:type="spellEnd"/>
      <w:r w:rsidRPr="00A052DC">
        <w:rPr>
          <w:i/>
          <w:sz w:val="24"/>
          <w:szCs w:val="24"/>
        </w:rPr>
        <w:t xml:space="preserve"> требованиям международно-правовых стандартов.</w:t>
      </w:r>
    </w:p>
    <w:p w:rsidR="00FB666F" w:rsidRPr="00A052DC" w:rsidRDefault="00FB666F" w:rsidP="00D61F3D">
      <w:pPr>
        <w:snapToGrid w:val="0"/>
        <w:spacing w:line="240" w:lineRule="auto"/>
        <w:rPr>
          <w:i/>
          <w:sz w:val="24"/>
          <w:szCs w:val="24"/>
        </w:rPr>
      </w:pPr>
      <w:r w:rsidRPr="00A052DC">
        <w:rPr>
          <w:i/>
          <w:sz w:val="24"/>
          <w:szCs w:val="24"/>
        </w:rPr>
        <w:t xml:space="preserve">Разработка и принятие мер по предупреждению и противодействию коррупции,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w:t>
      </w:r>
      <w:proofErr w:type="spellStart"/>
      <w:r w:rsidRPr="00A052DC">
        <w:rPr>
          <w:i/>
          <w:sz w:val="24"/>
          <w:szCs w:val="24"/>
        </w:rPr>
        <w:t>антикоррупционного</w:t>
      </w:r>
      <w:proofErr w:type="spellEnd"/>
      <w:r w:rsidRPr="00A052DC">
        <w:rPr>
          <w:i/>
          <w:sz w:val="24"/>
          <w:szCs w:val="24"/>
        </w:rPr>
        <w:t xml:space="preserve"> законодательства Российской Федерации.</w:t>
      </w:r>
    </w:p>
    <w:p w:rsidR="00FB666F" w:rsidRPr="00A052DC" w:rsidRDefault="00FB666F" w:rsidP="00D61F3D">
      <w:pPr>
        <w:snapToGrid w:val="0"/>
        <w:spacing w:line="240" w:lineRule="auto"/>
        <w:rPr>
          <w:i/>
          <w:sz w:val="24"/>
          <w:szCs w:val="24"/>
        </w:rPr>
      </w:pPr>
      <w:r w:rsidRPr="00A052DC">
        <w:rPr>
          <w:i/>
          <w:sz w:val="24"/>
          <w:szCs w:val="24"/>
        </w:rPr>
        <w:t>Единая вертикально-интегрированная система в ПАО «</w:t>
      </w:r>
      <w:proofErr w:type="spellStart"/>
      <w:r w:rsidRPr="00A052DC">
        <w:rPr>
          <w:i/>
          <w:sz w:val="24"/>
          <w:szCs w:val="24"/>
        </w:rPr>
        <w:t>Россети</w:t>
      </w:r>
      <w:proofErr w:type="spellEnd"/>
      <w:r w:rsidRPr="00A052DC">
        <w:rPr>
          <w:i/>
          <w:sz w:val="24"/>
          <w:szCs w:val="24"/>
        </w:rPr>
        <w:t>» и ДЗО ПАО «</w:t>
      </w:r>
      <w:proofErr w:type="spellStart"/>
      <w:r w:rsidRPr="00A052DC">
        <w:rPr>
          <w:i/>
          <w:sz w:val="24"/>
          <w:szCs w:val="24"/>
        </w:rPr>
        <w:t>Россети</w:t>
      </w:r>
      <w:proofErr w:type="spellEnd"/>
      <w:r w:rsidRPr="00A052DC">
        <w:rPr>
          <w:i/>
          <w:sz w:val="24"/>
          <w:szCs w:val="24"/>
        </w:rPr>
        <w:t xml:space="preserve">» по профилактике коррупционных и иных правонарушений отражена в Едином стратегическом документе - </w:t>
      </w:r>
      <w:proofErr w:type="spellStart"/>
      <w:r w:rsidRPr="00A052DC">
        <w:rPr>
          <w:i/>
          <w:sz w:val="24"/>
          <w:szCs w:val="24"/>
        </w:rPr>
        <w:t>Антикоррупционной</w:t>
      </w:r>
      <w:proofErr w:type="spellEnd"/>
      <w:r w:rsidRPr="00A052DC">
        <w:rPr>
          <w:i/>
          <w:sz w:val="24"/>
          <w:szCs w:val="24"/>
        </w:rPr>
        <w:t xml:space="preserve"> политике </w:t>
      </w:r>
      <w:r w:rsidR="000D70B6">
        <w:rPr>
          <w:i/>
          <w:sz w:val="24"/>
          <w:szCs w:val="24"/>
        </w:rPr>
        <w:t>П</w:t>
      </w:r>
      <w:r w:rsidRPr="00A052DC">
        <w:rPr>
          <w:i/>
          <w:sz w:val="24"/>
          <w:szCs w:val="24"/>
        </w:rPr>
        <w:t>АО «</w:t>
      </w:r>
      <w:proofErr w:type="spellStart"/>
      <w:r w:rsidRPr="00A052DC">
        <w:rPr>
          <w:i/>
          <w:sz w:val="24"/>
          <w:szCs w:val="24"/>
        </w:rPr>
        <w:t>Россети</w:t>
      </w:r>
      <w:proofErr w:type="spellEnd"/>
      <w:r w:rsidRPr="00A052DC">
        <w:rPr>
          <w:i/>
          <w:sz w:val="24"/>
          <w:szCs w:val="24"/>
        </w:rPr>
        <w:t xml:space="preserve">» и ДЗО </w:t>
      </w:r>
      <w:r w:rsidR="003E170D">
        <w:rPr>
          <w:i/>
          <w:sz w:val="24"/>
          <w:szCs w:val="24"/>
        </w:rPr>
        <w:t>П</w:t>
      </w:r>
      <w:r w:rsidRPr="00A052DC">
        <w:rPr>
          <w:i/>
          <w:sz w:val="24"/>
          <w:szCs w:val="24"/>
        </w:rPr>
        <w:t>АО «</w:t>
      </w:r>
      <w:proofErr w:type="spellStart"/>
      <w:r w:rsidRPr="00A052DC">
        <w:rPr>
          <w:i/>
          <w:sz w:val="24"/>
          <w:szCs w:val="24"/>
        </w:rPr>
        <w:t>Россети</w:t>
      </w:r>
      <w:proofErr w:type="spellEnd"/>
      <w:r w:rsidRPr="00A052DC">
        <w:rPr>
          <w:i/>
          <w:sz w:val="24"/>
          <w:szCs w:val="24"/>
        </w:rPr>
        <w:t xml:space="preserve">» (далее - </w:t>
      </w:r>
      <w:proofErr w:type="spellStart"/>
      <w:r w:rsidRPr="00A052DC">
        <w:rPr>
          <w:i/>
          <w:sz w:val="24"/>
          <w:szCs w:val="24"/>
        </w:rPr>
        <w:t>Антикоррупционная</w:t>
      </w:r>
      <w:proofErr w:type="spellEnd"/>
      <w:r w:rsidRPr="00A052DC">
        <w:rPr>
          <w:i/>
          <w:sz w:val="24"/>
          <w:szCs w:val="24"/>
        </w:rPr>
        <w:t xml:space="preserve"> политика).</w:t>
      </w:r>
    </w:p>
    <w:p w:rsidR="00FB666F" w:rsidRPr="00A052DC" w:rsidRDefault="00FB666F" w:rsidP="00D61F3D">
      <w:pPr>
        <w:pStyle w:val="Text0"/>
        <w:spacing w:after="0" w:line="240" w:lineRule="auto"/>
        <w:ind w:left="0" w:firstLine="567"/>
        <w:rPr>
          <w:rFonts w:ascii="Times New Roman" w:hAnsi="Times New Roman"/>
          <w:i/>
          <w:sz w:val="24"/>
        </w:rPr>
      </w:pPr>
      <w:r w:rsidRPr="00A052DC">
        <w:rPr>
          <w:rFonts w:ascii="Times New Roman" w:hAnsi="Times New Roman"/>
          <w:i/>
          <w:sz w:val="24"/>
        </w:rPr>
        <w:t>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при взаимодействии с Контрагентами* ориентированы на установление и сохранение деловых отношений, которые:</w:t>
      </w:r>
    </w:p>
    <w:p w:rsidR="00FB666F" w:rsidRPr="00A052DC" w:rsidRDefault="00FB666F" w:rsidP="00D61F3D">
      <w:pPr>
        <w:pStyle w:val="Text0"/>
        <w:spacing w:after="0" w:line="240" w:lineRule="auto"/>
        <w:ind w:left="0" w:firstLine="567"/>
        <w:rPr>
          <w:rFonts w:ascii="Times New Roman" w:hAnsi="Times New Roman"/>
          <w:i/>
          <w:sz w:val="24"/>
        </w:rPr>
      </w:pPr>
      <w:r w:rsidRPr="00A052DC">
        <w:rPr>
          <w:rFonts w:ascii="Times New Roman" w:hAnsi="Times New Roman"/>
          <w:i/>
          <w:sz w:val="24"/>
        </w:rPr>
        <w:t xml:space="preserve">- поддерживают </w:t>
      </w:r>
      <w:proofErr w:type="spellStart"/>
      <w:r w:rsidRPr="00A052DC">
        <w:rPr>
          <w:rFonts w:ascii="Times New Roman" w:hAnsi="Times New Roman"/>
          <w:i/>
          <w:sz w:val="24"/>
        </w:rPr>
        <w:t>Антикоррупционную</w:t>
      </w:r>
      <w:proofErr w:type="spellEnd"/>
      <w:r w:rsidRPr="00A052DC">
        <w:rPr>
          <w:rFonts w:ascii="Times New Roman" w:hAnsi="Times New Roman"/>
          <w:i/>
          <w:sz w:val="24"/>
        </w:rPr>
        <w:t xml:space="preserve"> политику </w:t>
      </w:r>
      <w:r w:rsidR="000D70B6">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и ДЗО </w:t>
      </w:r>
      <w:r w:rsidR="003E170D">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w:t>
      </w:r>
    </w:p>
    <w:p w:rsidR="00FB666F" w:rsidRPr="00A052DC" w:rsidRDefault="00FB666F" w:rsidP="00D61F3D">
      <w:pPr>
        <w:pStyle w:val="Text0"/>
        <w:spacing w:after="0" w:line="240" w:lineRule="auto"/>
        <w:ind w:left="0" w:firstLine="567"/>
        <w:rPr>
          <w:rFonts w:ascii="Times New Roman" w:hAnsi="Times New Roman"/>
          <w:i/>
          <w:sz w:val="24"/>
        </w:rPr>
      </w:pPr>
      <w:r w:rsidRPr="00A052DC">
        <w:rPr>
          <w:rFonts w:ascii="Times New Roman" w:hAnsi="Times New Roman"/>
          <w:i/>
          <w:sz w:val="24"/>
        </w:rPr>
        <w:t>- ведут деловые отношения в добросовестной и честной манере;</w:t>
      </w:r>
    </w:p>
    <w:p w:rsidR="00FB666F" w:rsidRPr="00A052DC" w:rsidRDefault="00FB666F" w:rsidP="00D61F3D">
      <w:pPr>
        <w:pStyle w:val="Text0"/>
        <w:spacing w:after="0" w:line="240" w:lineRule="auto"/>
        <w:ind w:left="0" w:firstLine="567"/>
        <w:rPr>
          <w:rFonts w:ascii="Times New Roman" w:hAnsi="Times New Roman"/>
          <w:i/>
          <w:sz w:val="24"/>
        </w:rPr>
      </w:pPr>
      <w:r w:rsidRPr="00A052DC">
        <w:rPr>
          <w:rFonts w:ascii="Times New Roman" w:hAnsi="Times New Roman"/>
          <w:i/>
          <w:sz w:val="24"/>
        </w:rPr>
        <w:t>- заботятся о собственной репутации;</w:t>
      </w:r>
    </w:p>
    <w:p w:rsidR="00FB666F" w:rsidRPr="00A052DC" w:rsidRDefault="00FB666F" w:rsidP="00D61F3D">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 демонстрируют поддержку высоким этическим стандартам;</w:t>
      </w:r>
    </w:p>
    <w:p w:rsidR="00FB666F" w:rsidRPr="00A052DC" w:rsidRDefault="00FB666F" w:rsidP="00D61F3D">
      <w:pPr>
        <w:pStyle w:val="Text0"/>
        <w:spacing w:after="0" w:line="240" w:lineRule="auto"/>
        <w:ind w:left="0" w:firstLine="567"/>
        <w:rPr>
          <w:rFonts w:ascii="Times New Roman" w:hAnsi="Times New Roman"/>
          <w:i/>
          <w:sz w:val="24"/>
        </w:rPr>
      </w:pPr>
      <w:r w:rsidRPr="00A052DC">
        <w:rPr>
          <w:rFonts w:ascii="Times New Roman" w:hAnsi="Times New Roman"/>
          <w:i/>
          <w:sz w:val="24"/>
        </w:rPr>
        <w:t>- реализуют собственные меры по противодействию коррупции;</w:t>
      </w:r>
    </w:p>
    <w:p w:rsidR="00FB666F" w:rsidRPr="00A052DC" w:rsidRDefault="00FB666F" w:rsidP="00D61F3D">
      <w:pPr>
        <w:pStyle w:val="Text0"/>
        <w:spacing w:after="0" w:line="240" w:lineRule="auto"/>
        <w:ind w:left="0" w:firstLine="567"/>
        <w:rPr>
          <w:rFonts w:ascii="Times New Roman" w:hAnsi="Times New Roman"/>
          <w:i/>
          <w:sz w:val="24"/>
        </w:rPr>
      </w:pPr>
      <w:r w:rsidRPr="00A052DC">
        <w:rPr>
          <w:rFonts w:ascii="Times New Roman" w:hAnsi="Times New Roman"/>
          <w:i/>
          <w:sz w:val="24"/>
        </w:rPr>
        <w:t xml:space="preserve">- участвуют в коллективных </w:t>
      </w:r>
      <w:proofErr w:type="spellStart"/>
      <w:r w:rsidRPr="00A052DC">
        <w:rPr>
          <w:rFonts w:ascii="Times New Roman" w:hAnsi="Times New Roman"/>
          <w:i/>
          <w:sz w:val="24"/>
        </w:rPr>
        <w:t>антикоррупционных</w:t>
      </w:r>
      <w:proofErr w:type="spellEnd"/>
      <w:r w:rsidRPr="00A052DC">
        <w:rPr>
          <w:rFonts w:ascii="Times New Roman" w:hAnsi="Times New Roman"/>
          <w:i/>
          <w:sz w:val="24"/>
        </w:rPr>
        <w:t xml:space="preserve"> инициативах.</w:t>
      </w:r>
    </w:p>
    <w:p w:rsidR="00FB666F" w:rsidRPr="00A052DC" w:rsidRDefault="00FB666F" w:rsidP="00D61F3D">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2.</w:t>
      </w:r>
    </w:p>
    <w:p w:rsidR="00FB666F" w:rsidRPr="00A052DC" w:rsidRDefault="00FB666F" w:rsidP="00D61F3D">
      <w:pPr>
        <w:spacing w:line="240" w:lineRule="auto"/>
        <w:rPr>
          <w:i/>
          <w:sz w:val="24"/>
          <w:szCs w:val="24"/>
        </w:rPr>
      </w:pPr>
      <w:proofErr w:type="gramStart"/>
      <w:r w:rsidRPr="00A052DC">
        <w:rPr>
          <w:i/>
          <w:sz w:val="24"/>
          <w:szCs w:val="24"/>
        </w:rPr>
        <w:t xml:space="preserve">Контрагент* настоящим подтверждает, что он ознакомился с </w:t>
      </w:r>
      <w:proofErr w:type="spellStart"/>
      <w:r w:rsidRPr="00A052DC">
        <w:rPr>
          <w:i/>
          <w:sz w:val="24"/>
          <w:szCs w:val="24"/>
        </w:rPr>
        <w:t>Антикоррупционной</w:t>
      </w:r>
      <w:proofErr w:type="spellEnd"/>
      <w:r w:rsidRPr="00A052DC">
        <w:rPr>
          <w:i/>
          <w:sz w:val="24"/>
          <w:szCs w:val="24"/>
        </w:rPr>
        <w:t xml:space="preserve"> хартией российского бизнеса и </w:t>
      </w:r>
      <w:proofErr w:type="spellStart"/>
      <w:r w:rsidRPr="00A052DC">
        <w:rPr>
          <w:i/>
          <w:sz w:val="24"/>
          <w:szCs w:val="24"/>
        </w:rPr>
        <w:t>Антикоррупционной</w:t>
      </w:r>
      <w:proofErr w:type="spellEnd"/>
      <w:r w:rsidRPr="00A052DC">
        <w:rPr>
          <w:i/>
          <w:sz w:val="24"/>
          <w:szCs w:val="24"/>
        </w:rPr>
        <w:t xml:space="preserve"> политикой, представленных в разделе «</w:t>
      </w:r>
      <w:proofErr w:type="spellStart"/>
      <w:r w:rsidRPr="00A052DC">
        <w:rPr>
          <w:i/>
          <w:sz w:val="24"/>
          <w:szCs w:val="24"/>
        </w:rPr>
        <w:t>Антикоррупционная</w:t>
      </w:r>
      <w:proofErr w:type="spellEnd"/>
      <w:r w:rsidRPr="00A052DC">
        <w:rPr>
          <w:i/>
          <w:sz w:val="24"/>
          <w:szCs w:val="24"/>
        </w:rPr>
        <w:t xml:space="preserve"> политика» на официальном сайте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xml:space="preserve">» по адресу: http://www.rosseti.ru/about/anticorruptionpolicy/policy/index.php, удостоверяет, что он полностью принимает положения </w:t>
      </w:r>
      <w:proofErr w:type="spellStart"/>
      <w:r w:rsidRPr="00A052DC">
        <w:rPr>
          <w:i/>
          <w:sz w:val="24"/>
          <w:szCs w:val="24"/>
        </w:rPr>
        <w:t>Антикоррупционной</w:t>
      </w:r>
      <w:proofErr w:type="spellEnd"/>
      <w:r w:rsidRPr="00A052DC">
        <w:rPr>
          <w:i/>
          <w:sz w:val="24"/>
          <w:szCs w:val="24"/>
        </w:rPr>
        <w:t xml:space="preserve"> политики, и обязуется обеспечивать соблюдения требований </w:t>
      </w:r>
      <w:proofErr w:type="spellStart"/>
      <w:r w:rsidRPr="00A052DC">
        <w:rPr>
          <w:i/>
          <w:sz w:val="24"/>
          <w:szCs w:val="24"/>
        </w:rPr>
        <w:t>Антикоррупционной</w:t>
      </w:r>
      <w:proofErr w:type="spellEnd"/>
      <w:r w:rsidRPr="00A052DC">
        <w:rPr>
          <w:i/>
          <w:sz w:val="24"/>
          <w:szCs w:val="24"/>
        </w:rPr>
        <w:t xml:space="preserve"> политики, как со своей стороны, так и со</w:t>
      </w:r>
      <w:proofErr w:type="gramEnd"/>
      <w:r w:rsidRPr="00A052DC">
        <w:rPr>
          <w:i/>
          <w:sz w:val="24"/>
          <w:szCs w:val="24"/>
        </w:rPr>
        <w:t xml:space="preserve"> стороны </w:t>
      </w:r>
      <w:proofErr w:type="spellStart"/>
      <w:r w:rsidRPr="00A052DC">
        <w:rPr>
          <w:i/>
          <w:sz w:val="24"/>
          <w:szCs w:val="24"/>
        </w:rPr>
        <w:t>аффилированных</w:t>
      </w:r>
      <w:proofErr w:type="spellEnd"/>
      <w:r w:rsidRPr="00A052DC">
        <w:rPr>
          <w:i/>
          <w:sz w:val="24"/>
          <w:szCs w:val="24"/>
        </w:rPr>
        <w:t xml:space="preserve"> с ним физических и юридических лиц, действующих по настоящему Договору, включая без ограничений собственников, должностных лиц, работников или посредников.</w:t>
      </w:r>
    </w:p>
    <w:p w:rsidR="00FB666F" w:rsidRPr="00A052DC" w:rsidRDefault="00FB666F" w:rsidP="00D61F3D">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3.</w:t>
      </w:r>
    </w:p>
    <w:p w:rsidR="00FB666F" w:rsidRPr="00A052DC" w:rsidRDefault="00FB666F" w:rsidP="00D61F3D">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При исполнении своих обязательств по настоящему Договору, Контрагент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их </w:t>
      </w:r>
      <w:proofErr w:type="spellStart"/>
      <w:r w:rsidRPr="00A052DC">
        <w:rPr>
          <w:rFonts w:ascii="Times New Roman" w:hAnsi="Times New Roman"/>
          <w:i/>
          <w:sz w:val="24"/>
        </w:rPr>
        <w:t>аффилированные</w:t>
      </w:r>
      <w:proofErr w:type="spellEnd"/>
      <w:r w:rsidRPr="00A052DC">
        <w:rPr>
          <w:rFonts w:ascii="Times New Roman" w:hAnsi="Times New Roman"/>
          <w:i/>
          <w:sz w:val="24"/>
        </w:rPr>
        <w:t xml:space="preserve">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FB666F" w:rsidRPr="00A052DC" w:rsidRDefault="00FB666F" w:rsidP="00D61F3D">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При исполнении своих обязательств по настоящему Договору, Контрагент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их </w:t>
      </w:r>
      <w:proofErr w:type="spellStart"/>
      <w:r w:rsidRPr="00A052DC">
        <w:rPr>
          <w:rFonts w:ascii="Times New Roman" w:hAnsi="Times New Roman"/>
          <w:i/>
          <w:sz w:val="24"/>
        </w:rPr>
        <w:t>аффилированные</w:t>
      </w:r>
      <w:proofErr w:type="spellEnd"/>
      <w:r w:rsidRPr="00A052DC">
        <w:rPr>
          <w:rFonts w:ascii="Times New Roman" w:hAnsi="Times New Roman"/>
          <w:i/>
          <w:sz w:val="24"/>
        </w:rPr>
        <w:t xml:space="preserve"> лица, работники или посредники не осуществляют действия, квалифицируемые применимым законодательством, как дача (ст.291 УК РФ)/получение (ст.290 УК РФ) взятки, посредничество во взяточничестве (ст.291.1 УК РФ), коммерческий подкуп (ст.204 УК РФ), злоупотребление полномочиями (ст.201 УК РФ), незаконное вознаграждение от</w:t>
      </w:r>
      <w:proofErr w:type="gramEnd"/>
      <w:r w:rsidRPr="00A052DC">
        <w:rPr>
          <w:rFonts w:ascii="Times New Roman" w:hAnsi="Times New Roman"/>
          <w:i/>
          <w:sz w:val="24"/>
        </w:rPr>
        <w:t xml:space="preserve"> </w:t>
      </w:r>
      <w:proofErr w:type="gramStart"/>
      <w:r w:rsidRPr="00A052DC">
        <w:rPr>
          <w:rFonts w:ascii="Times New Roman" w:hAnsi="Times New Roman"/>
          <w:i/>
          <w:sz w:val="24"/>
        </w:rPr>
        <w:t xml:space="preserve">имени юридического лица (ст.19.28 </w:t>
      </w:r>
      <w:proofErr w:type="spellStart"/>
      <w:r w:rsidRPr="00A052DC">
        <w:rPr>
          <w:rFonts w:ascii="Times New Roman" w:hAnsi="Times New Roman"/>
          <w:i/>
          <w:sz w:val="24"/>
        </w:rPr>
        <w:t>КоАП</w:t>
      </w:r>
      <w:proofErr w:type="spellEnd"/>
      <w:r w:rsidRPr="00A052DC">
        <w:rPr>
          <w:rFonts w:ascii="Times New Roman" w:hAnsi="Times New Roman"/>
          <w:i/>
          <w:sz w:val="24"/>
        </w:rPr>
        <w:t xml:space="preserve"> РФ),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(ст.19.29 </w:t>
      </w:r>
      <w:proofErr w:type="spellStart"/>
      <w:r w:rsidRPr="00A052DC">
        <w:rPr>
          <w:rFonts w:ascii="Times New Roman" w:hAnsi="Times New Roman"/>
          <w:i/>
          <w:sz w:val="24"/>
        </w:rPr>
        <w:t>КоАКП</w:t>
      </w:r>
      <w:proofErr w:type="spellEnd"/>
      <w:r w:rsidRPr="00A052DC">
        <w:rPr>
          <w:rFonts w:ascii="Times New Roman" w:hAnsi="Times New Roman"/>
          <w:i/>
          <w:sz w:val="24"/>
        </w:rPr>
        <w:t xml:space="preserve"> РФ), а также иное противоправное деяние (действие или бездействие), обладающее признаками коррупции, за которое законом установлена дисциплинарная, уголовная, гражданско-правовая или административная ответственность.</w:t>
      </w:r>
      <w:proofErr w:type="gramEnd"/>
    </w:p>
    <w:p w:rsidR="00FB666F" w:rsidRPr="00A052DC" w:rsidRDefault="00FB666F" w:rsidP="00D61F3D">
      <w:pPr>
        <w:autoSpaceDE w:val="0"/>
        <w:autoSpaceDN w:val="0"/>
        <w:adjustRightInd w:val="0"/>
        <w:spacing w:line="240" w:lineRule="auto"/>
        <w:rPr>
          <w:i/>
          <w:sz w:val="24"/>
          <w:szCs w:val="24"/>
        </w:rPr>
      </w:pPr>
      <w:proofErr w:type="gramStart"/>
      <w:r w:rsidRPr="00A052DC">
        <w:rPr>
          <w:i/>
          <w:sz w:val="24"/>
          <w:szCs w:val="24"/>
        </w:rPr>
        <w:t>Контрагент 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ставящего работника в определенную зависимость и</w:t>
      </w:r>
      <w:r w:rsidRPr="00A052DC">
        <w:rPr>
          <w:i/>
          <w:sz w:val="24"/>
          <w:szCs w:val="24"/>
          <w:lang w:val="en-US"/>
        </w:rPr>
        <w:t> </w:t>
      </w:r>
      <w:r w:rsidRPr="00A052DC">
        <w:rPr>
          <w:i/>
          <w:sz w:val="24"/>
          <w:szCs w:val="24"/>
        </w:rPr>
        <w:t>направленного на обеспечение выполнения этим работником каких-либо действий в пользу стимулирующей его стороны (Контрагента и ПАО «</w:t>
      </w:r>
      <w:proofErr w:type="spellStart"/>
      <w:r w:rsidRPr="00A052DC">
        <w:rPr>
          <w:i/>
          <w:sz w:val="24"/>
          <w:szCs w:val="24"/>
        </w:rPr>
        <w:t>Россети</w:t>
      </w:r>
      <w:proofErr w:type="spellEnd"/>
      <w:r w:rsidRPr="00A052DC">
        <w:rPr>
          <w:i/>
          <w:sz w:val="24"/>
          <w:szCs w:val="24"/>
        </w:rPr>
        <w:t>»/ДЗО</w:t>
      </w:r>
      <w:proofErr w:type="gramEnd"/>
      <w:r w:rsidRPr="00A052DC">
        <w:rPr>
          <w:i/>
          <w:sz w:val="24"/>
          <w:szCs w:val="24"/>
        </w:rPr>
        <w:t xml:space="preserve"> </w:t>
      </w:r>
      <w:proofErr w:type="gramStart"/>
      <w:r w:rsidRPr="00A052DC">
        <w:rPr>
          <w:i/>
          <w:sz w:val="24"/>
          <w:szCs w:val="24"/>
        </w:rPr>
        <w:t>ПАО «</w:t>
      </w:r>
      <w:proofErr w:type="spellStart"/>
      <w:r w:rsidRPr="00A052DC">
        <w:rPr>
          <w:i/>
          <w:sz w:val="24"/>
          <w:szCs w:val="24"/>
        </w:rPr>
        <w:t>Россети</w:t>
      </w:r>
      <w:proofErr w:type="spellEnd"/>
      <w:r w:rsidRPr="00A052DC">
        <w:rPr>
          <w:i/>
          <w:sz w:val="24"/>
          <w:szCs w:val="24"/>
        </w:rPr>
        <w:t>»).</w:t>
      </w:r>
      <w:proofErr w:type="gramEnd"/>
    </w:p>
    <w:p w:rsidR="00FB666F" w:rsidRPr="00A052DC" w:rsidRDefault="00FB666F" w:rsidP="00D61F3D">
      <w:pPr>
        <w:autoSpaceDE w:val="0"/>
        <w:autoSpaceDN w:val="0"/>
        <w:adjustRightInd w:val="0"/>
        <w:spacing w:line="240" w:lineRule="auto"/>
        <w:rPr>
          <w:i/>
          <w:sz w:val="24"/>
          <w:szCs w:val="24"/>
        </w:rPr>
      </w:pPr>
      <w:r w:rsidRPr="00A052DC">
        <w:rPr>
          <w:i/>
          <w:sz w:val="24"/>
          <w:szCs w:val="24"/>
        </w:rPr>
        <w:t>Под действиями работника, осуществляемыми в пользу стимулирующей его стороны (Контрагент или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понимаются:</w:t>
      </w:r>
    </w:p>
    <w:p w:rsidR="00FB666F" w:rsidRPr="00A052DC" w:rsidRDefault="00FB666F" w:rsidP="00D61F3D">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неоправданных преимуществ по сравнению с другими контрагентами;</w:t>
      </w:r>
    </w:p>
    <w:p w:rsidR="00FB666F" w:rsidRPr="00A052DC" w:rsidRDefault="00FB666F" w:rsidP="00D61F3D">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каких-либо гарантий;</w:t>
      </w:r>
    </w:p>
    <w:p w:rsidR="00FB666F" w:rsidRPr="00A052DC" w:rsidRDefault="00FB666F" w:rsidP="00D61F3D">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ускорение существующих процедур;</w:t>
      </w:r>
    </w:p>
    <w:p w:rsidR="00FB666F" w:rsidRPr="00A052DC" w:rsidRDefault="00FB666F" w:rsidP="00D61F3D">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Контрагентом 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w:t>
      </w:r>
    </w:p>
    <w:p w:rsidR="00FB666F" w:rsidRPr="00A052DC" w:rsidRDefault="00FB666F" w:rsidP="00D61F3D">
      <w:pPr>
        <w:autoSpaceDE w:val="0"/>
        <w:autoSpaceDN w:val="0"/>
        <w:adjustRightInd w:val="0"/>
        <w:spacing w:line="240" w:lineRule="auto"/>
        <w:rPr>
          <w:i/>
          <w:sz w:val="24"/>
          <w:szCs w:val="24"/>
        </w:rPr>
      </w:pPr>
      <w:r w:rsidRPr="00A052DC">
        <w:rPr>
          <w:i/>
          <w:sz w:val="24"/>
          <w:szCs w:val="24"/>
        </w:rPr>
        <w:t>Статья 4.</w:t>
      </w:r>
    </w:p>
    <w:p w:rsidR="00FB666F" w:rsidRPr="00A052DC" w:rsidRDefault="00FB666F" w:rsidP="00D61F3D">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В случае возникновения у Контрагента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подозрений, что произошло или может произойти нарушение каких-либо положений Статьи 1, Статьи 2 и Статьи 3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обязуется уведомить другую Сторону в письменной форме. После письменного уведомления,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имеет право приостановить исполнение Договора до получения подтверждения, что нарушения не произошло или не произойдет.</w:t>
      </w:r>
      <w:r w:rsidRPr="00A052DC">
        <w:rPr>
          <w:rFonts w:ascii="Times New Roman" w:hAnsi="Times New Roman"/>
          <w:b/>
          <w:bCs/>
          <w:i/>
          <w:sz w:val="24"/>
        </w:rPr>
        <w:t xml:space="preserve"> </w:t>
      </w:r>
      <w:r w:rsidRPr="00A052DC">
        <w:rPr>
          <w:rFonts w:ascii="Times New Roman" w:hAnsi="Times New Roman"/>
          <w:bCs/>
          <w:i/>
          <w:sz w:val="24"/>
        </w:rPr>
        <w:t xml:space="preserve">Это подтверждение должно быть направлено в течение десяти рабочих дней </w:t>
      </w:r>
      <w:proofErr w:type="gramStart"/>
      <w:r w:rsidRPr="00A052DC">
        <w:rPr>
          <w:rFonts w:ascii="Times New Roman" w:hAnsi="Times New Roman"/>
          <w:bCs/>
          <w:i/>
          <w:sz w:val="24"/>
        </w:rPr>
        <w:t>с даты направления</w:t>
      </w:r>
      <w:proofErr w:type="gramEnd"/>
      <w:r w:rsidRPr="00A052DC">
        <w:rPr>
          <w:rFonts w:ascii="Times New Roman" w:hAnsi="Times New Roman"/>
          <w:bCs/>
          <w:i/>
          <w:sz w:val="24"/>
        </w:rPr>
        <w:t xml:space="preserve"> письменного уведомления.</w:t>
      </w:r>
    </w:p>
    <w:p w:rsidR="00FB666F" w:rsidRPr="00A052DC" w:rsidRDefault="00FB666F" w:rsidP="00D61F3D">
      <w:pPr>
        <w:pStyle w:val="Text0"/>
        <w:spacing w:after="0" w:line="240" w:lineRule="auto"/>
        <w:ind w:left="0" w:firstLine="567"/>
        <w:rPr>
          <w:rFonts w:ascii="Times New Roman" w:hAnsi="Times New Roman"/>
          <w:b/>
          <w:bCs/>
          <w:i/>
          <w:sz w:val="24"/>
        </w:rPr>
      </w:pPr>
      <w:proofErr w:type="gramStart"/>
      <w:r w:rsidRPr="00A052DC">
        <w:rPr>
          <w:rFonts w:ascii="Times New Roman" w:hAnsi="Times New Roman"/>
          <w:i/>
          <w:sz w:val="24"/>
        </w:rPr>
        <w:t>В письменном уведомлении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обязаны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Статьи 1 и Статьи 2 Контрагентом и/или </w:t>
      </w:r>
      <w:r w:rsidR="000D70B6">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его </w:t>
      </w:r>
      <w:proofErr w:type="spellStart"/>
      <w:r w:rsidRPr="00A052DC">
        <w:rPr>
          <w:rFonts w:ascii="Times New Roman" w:hAnsi="Times New Roman"/>
          <w:i/>
          <w:sz w:val="24"/>
        </w:rPr>
        <w:t>аффилированными</w:t>
      </w:r>
      <w:proofErr w:type="spellEnd"/>
      <w:r w:rsidRPr="00A052DC">
        <w:rPr>
          <w:rFonts w:ascii="Times New Roman" w:hAnsi="Times New Roman"/>
          <w:i/>
          <w:sz w:val="24"/>
        </w:rPr>
        <w:t xml:space="preserve"> лицами, работниками или посредниками.</w:t>
      </w:r>
      <w:proofErr w:type="gramEnd"/>
    </w:p>
    <w:p w:rsidR="00FB666F" w:rsidRPr="00A052DC" w:rsidRDefault="00FB666F" w:rsidP="00D61F3D">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5.</w:t>
      </w:r>
    </w:p>
    <w:p w:rsidR="00FB666F" w:rsidRPr="00A052DC" w:rsidRDefault="00FB666F" w:rsidP="00D61F3D">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В случае нарушения Контрагентом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обязательств по соблюдению требований </w:t>
      </w:r>
      <w:proofErr w:type="spellStart"/>
      <w:r w:rsidRPr="00A052DC">
        <w:rPr>
          <w:rFonts w:ascii="Times New Roman" w:hAnsi="Times New Roman"/>
          <w:i/>
          <w:sz w:val="24"/>
        </w:rPr>
        <w:t>Антикоррупционной</w:t>
      </w:r>
      <w:proofErr w:type="spellEnd"/>
      <w:r w:rsidRPr="00A052DC">
        <w:rPr>
          <w:rFonts w:ascii="Times New Roman" w:hAnsi="Times New Roman"/>
          <w:i/>
          <w:sz w:val="24"/>
        </w:rPr>
        <w:t xml:space="preserve"> политики, предусмотренных в Статье 1 и Статье 2 и обязательств воздерживаться от запрещенных в Статье 3 настоящего Договора действий, и/или неполучения другой стороной в установленный срок подтверждения, что нарушения не произошло или не произойдет, Контрагент 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имеет право</w:t>
      </w:r>
      <w:proofErr w:type="gramEnd"/>
      <w:r w:rsidRPr="00A052DC">
        <w:rPr>
          <w:rFonts w:ascii="Times New Roman" w:hAnsi="Times New Roman"/>
          <w:i/>
          <w:sz w:val="24"/>
        </w:rPr>
        <w:t xml:space="preserve">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FB666F" w:rsidRPr="00A052DC" w:rsidRDefault="00FB666F" w:rsidP="00D61F3D">
      <w:pPr>
        <w:pStyle w:val="Text0"/>
        <w:spacing w:after="0" w:line="240" w:lineRule="auto"/>
        <w:ind w:left="0" w:firstLine="567"/>
        <w:rPr>
          <w:rFonts w:ascii="Times New Roman" w:hAnsi="Times New Roman"/>
          <w:i/>
          <w:sz w:val="24"/>
        </w:rPr>
      </w:pPr>
    </w:p>
    <w:p w:rsidR="00FB666F" w:rsidRPr="00A052DC" w:rsidRDefault="00FB666F" w:rsidP="00D61F3D">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Государственная политика в области развития партнерства государства и бизнеса по противодействию коррупции реализуется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путем безусловного следования при ведении бизнеса </w:t>
      </w:r>
      <w:proofErr w:type="spellStart"/>
      <w:r w:rsidRPr="00A052DC">
        <w:rPr>
          <w:rFonts w:ascii="Times New Roman" w:hAnsi="Times New Roman"/>
          <w:i/>
          <w:sz w:val="24"/>
        </w:rPr>
        <w:t>антикоррупционным</w:t>
      </w:r>
      <w:proofErr w:type="spellEnd"/>
      <w:r w:rsidRPr="00A052DC">
        <w:rPr>
          <w:rFonts w:ascii="Times New Roman" w:hAnsi="Times New Roman"/>
          <w:i/>
          <w:sz w:val="24"/>
        </w:rPr>
        <w:t xml:space="preserve"> стандартам, нацеленным на минимизацию коррупционных проявлений в </w:t>
      </w:r>
      <w:proofErr w:type="spellStart"/>
      <w:r w:rsidRPr="00A052DC">
        <w:rPr>
          <w:rFonts w:ascii="Times New Roman" w:hAnsi="Times New Roman"/>
          <w:i/>
          <w:sz w:val="24"/>
        </w:rPr>
        <w:t>электросетевом</w:t>
      </w:r>
      <w:proofErr w:type="spellEnd"/>
      <w:r w:rsidRPr="00A052DC">
        <w:rPr>
          <w:rFonts w:ascii="Times New Roman" w:hAnsi="Times New Roman"/>
          <w:i/>
          <w:sz w:val="24"/>
        </w:rPr>
        <w:t xml:space="preserve"> комплексе, влияющих на репутацию компании, отношения с партнерами и контрагентами, и, как следствие, на успешность исполнения задач, поставленных перед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руководством страны.</w:t>
      </w:r>
      <w:proofErr w:type="gramEnd"/>
    </w:p>
    <w:p w:rsidR="00FB666F" w:rsidRPr="00A052DC" w:rsidRDefault="00FB666F" w:rsidP="00D61F3D">
      <w:pPr>
        <w:pStyle w:val="Text0"/>
        <w:spacing w:after="0" w:line="240" w:lineRule="auto"/>
        <w:ind w:left="0" w:firstLine="567"/>
        <w:rPr>
          <w:rFonts w:ascii="Times New Roman" w:hAnsi="Times New Roman"/>
          <w:sz w:val="24"/>
        </w:rPr>
      </w:pPr>
    </w:p>
    <w:p w:rsidR="00FB666F" w:rsidRPr="00A052DC" w:rsidRDefault="00FB666F" w:rsidP="00D61F3D">
      <w:pPr>
        <w:spacing w:line="240" w:lineRule="auto"/>
        <w:rPr>
          <w:sz w:val="24"/>
          <w:szCs w:val="24"/>
        </w:rPr>
      </w:pPr>
      <w:r w:rsidRPr="00A052DC">
        <w:rPr>
          <w:sz w:val="24"/>
          <w:szCs w:val="24"/>
        </w:rPr>
        <w:t>______________________________________________________________</w:t>
      </w:r>
    </w:p>
    <w:p w:rsidR="00FB666F" w:rsidRPr="00A052DC" w:rsidRDefault="00FB666F" w:rsidP="00D61F3D">
      <w:pPr>
        <w:spacing w:line="240" w:lineRule="auto"/>
        <w:rPr>
          <w:i/>
          <w:sz w:val="24"/>
          <w:szCs w:val="24"/>
        </w:rPr>
      </w:pPr>
      <w:r w:rsidRPr="00A052DC">
        <w:rPr>
          <w:i/>
          <w:sz w:val="24"/>
          <w:szCs w:val="24"/>
        </w:rPr>
        <w:t>*Наименование контрагента указывается в соответствии с договором (например, подрядчик, исполнитель, поставщик и пр.).</w:t>
      </w:r>
    </w:p>
    <w:p w:rsidR="00FB666F" w:rsidRPr="00A052DC" w:rsidRDefault="00FB666F" w:rsidP="00D61F3D">
      <w:pPr>
        <w:spacing w:line="240" w:lineRule="auto"/>
        <w:rPr>
          <w:sz w:val="24"/>
          <w:szCs w:val="24"/>
        </w:rPr>
      </w:pPr>
      <w:r w:rsidRPr="00A052DC">
        <w:rPr>
          <w:sz w:val="24"/>
          <w:szCs w:val="24"/>
        </w:rPr>
        <w:t xml:space="preserve">** </w:t>
      </w:r>
      <w:r w:rsidRPr="00A052DC">
        <w:rPr>
          <w:i/>
          <w:sz w:val="24"/>
          <w:szCs w:val="24"/>
        </w:rPr>
        <w:t>Указывается наименование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в соответствии с договором (например, заказчик, покупатель и пр.).</w:t>
      </w:r>
    </w:p>
    <w:p w:rsidR="00FB666F" w:rsidRPr="00FB666F" w:rsidRDefault="00FB666F" w:rsidP="00D61F3D">
      <w:pPr>
        <w:pStyle w:val="11"/>
        <w:jc w:val="both"/>
      </w:pPr>
    </w:p>
    <w:p w:rsidR="00717F60" w:rsidRPr="00E71A48" w:rsidRDefault="00717F60" w:rsidP="00D61F3D">
      <w:pPr>
        <w:spacing w:line="264" w:lineRule="auto"/>
        <w:ind w:firstLine="0"/>
        <w:rPr>
          <w:sz w:val="24"/>
          <w:szCs w:val="24"/>
        </w:rPr>
      </w:pPr>
      <w:bookmarkStart w:id="149" w:name="_Ref303622434"/>
      <w:bookmarkStart w:id="150" w:name="_Ref303624273"/>
      <w:bookmarkStart w:id="151" w:name="_Ref303682476"/>
      <w:bookmarkStart w:id="152" w:name="_Ref303683017"/>
      <w:bookmarkEnd w:id="149"/>
      <w:bookmarkEnd w:id="150"/>
      <w:bookmarkEnd w:id="151"/>
      <w:bookmarkEnd w:id="152"/>
    </w:p>
    <w:p w:rsidR="00717F60" w:rsidRPr="00E71A48" w:rsidRDefault="00717F60" w:rsidP="00D61F3D">
      <w:pPr>
        <w:spacing w:line="264" w:lineRule="auto"/>
        <w:rPr>
          <w:sz w:val="24"/>
          <w:szCs w:val="24"/>
        </w:rPr>
        <w:sectPr w:rsidR="00717F60" w:rsidRPr="00E71A48" w:rsidSect="002B0606">
          <w:headerReference w:type="even" r:id="rId27"/>
          <w:headerReference w:type="default" r:id="rId28"/>
          <w:footerReference w:type="even" r:id="rId29"/>
          <w:headerReference w:type="first" r:id="rId30"/>
          <w:footerReference w:type="first" r:id="rId31"/>
          <w:pgSz w:w="11907" w:h="16840" w:code="9"/>
          <w:pgMar w:top="1440" w:right="851" w:bottom="776" w:left="1609" w:header="720" w:footer="720" w:gutter="0"/>
          <w:cols w:space="720"/>
          <w:docGrid w:linePitch="360"/>
        </w:sectPr>
      </w:pPr>
    </w:p>
    <w:p w:rsidR="00717F60" w:rsidRPr="00E71A48" w:rsidRDefault="00717F60" w:rsidP="00D61F3D">
      <w:pPr>
        <w:pStyle w:val="1"/>
        <w:tabs>
          <w:tab w:val="left" w:pos="426"/>
        </w:tabs>
        <w:spacing w:before="0" w:after="0" w:line="264" w:lineRule="auto"/>
        <w:ind w:left="0" w:hanging="11"/>
        <w:jc w:val="both"/>
        <w:rPr>
          <w:szCs w:val="24"/>
        </w:rPr>
      </w:pPr>
      <w:bookmarkStart w:id="153" w:name="_Ref303711222"/>
      <w:bookmarkStart w:id="154" w:name="_Ref311232052"/>
      <w:bookmarkStart w:id="155" w:name="_Toc441130951"/>
      <w:r w:rsidRPr="00E71A48">
        <w:rPr>
          <w:szCs w:val="24"/>
        </w:rPr>
        <w:lastRenderedPageBreak/>
        <w:t xml:space="preserve">Порядок проведения </w:t>
      </w:r>
      <w:r w:rsidR="00440928" w:rsidRPr="00E71A48">
        <w:rPr>
          <w:szCs w:val="24"/>
        </w:rPr>
        <w:t>З</w:t>
      </w:r>
      <w:r w:rsidRPr="00E71A48">
        <w:rPr>
          <w:szCs w:val="24"/>
        </w:rPr>
        <w:t xml:space="preserve">апроса предложений. Инструкции по подготовке </w:t>
      </w:r>
      <w:bookmarkEnd w:id="153"/>
      <w:r w:rsidR="00D51A0B" w:rsidRPr="00E71A48">
        <w:rPr>
          <w:szCs w:val="24"/>
        </w:rPr>
        <w:t>Заявок</w:t>
      </w:r>
      <w:bookmarkEnd w:id="154"/>
      <w:bookmarkEnd w:id="155"/>
    </w:p>
    <w:p w:rsidR="00717F60" w:rsidRPr="00E71A48" w:rsidRDefault="00717F60" w:rsidP="00D61F3D">
      <w:pPr>
        <w:pStyle w:val="2"/>
        <w:tabs>
          <w:tab w:val="clear" w:pos="1700"/>
          <w:tab w:val="left" w:pos="567"/>
        </w:tabs>
        <w:spacing w:line="264" w:lineRule="auto"/>
        <w:jc w:val="both"/>
      </w:pPr>
      <w:bookmarkStart w:id="156" w:name="_Toc441130952"/>
      <w:r w:rsidRPr="00E71A48">
        <w:t xml:space="preserve">Общий порядок проведения </w:t>
      </w:r>
      <w:r w:rsidR="00440928" w:rsidRPr="00E71A48">
        <w:t>З</w:t>
      </w:r>
      <w:r w:rsidRPr="00E71A48">
        <w:t>апроса предложений</w:t>
      </w:r>
      <w:bookmarkEnd w:id="156"/>
    </w:p>
    <w:p w:rsidR="00717F60" w:rsidRPr="00E71A48" w:rsidRDefault="00717F60" w:rsidP="00D61F3D">
      <w:pPr>
        <w:pStyle w:val="3"/>
        <w:jc w:val="both"/>
        <w:rPr>
          <w:bCs w:val="0"/>
          <w:szCs w:val="24"/>
        </w:rPr>
      </w:pPr>
      <w:bookmarkStart w:id="157" w:name="_Toc439323688"/>
      <w:bookmarkStart w:id="158" w:name="_Toc440357086"/>
      <w:bookmarkStart w:id="159" w:name="_Toc440359641"/>
      <w:bookmarkStart w:id="160" w:name="_Toc440632104"/>
      <w:bookmarkStart w:id="161" w:name="_Toc440875925"/>
      <w:bookmarkStart w:id="162" w:name="_Toc441130953"/>
      <w:r w:rsidRPr="00E71A48">
        <w:rPr>
          <w:szCs w:val="24"/>
        </w:rPr>
        <w:t>Запрос</w:t>
      </w:r>
      <w:r w:rsidRPr="00E71A48">
        <w:rPr>
          <w:bCs w:val="0"/>
          <w:szCs w:val="24"/>
        </w:rPr>
        <w:t xml:space="preserve"> предложений проводится в следующем порядке:</w:t>
      </w:r>
      <w:bookmarkEnd w:id="157"/>
      <w:bookmarkEnd w:id="158"/>
      <w:bookmarkEnd w:id="159"/>
      <w:bookmarkEnd w:id="160"/>
      <w:bookmarkEnd w:id="161"/>
      <w:bookmarkEnd w:id="162"/>
    </w:p>
    <w:p w:rsidR="00717F60" w:rsidRPr="00E71A48" w:rsidRDefault="00717F60" w:rsidP="00D61F3D">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 xml:space="preserve">публикация </w:t>
      </w:r>
      <w:r w:rsidR="004B5EB3" w:rsidRPr="00E71A48">
        <w:rPr>
          <w:bCs w:val="0"/>
          <w:sz w:val="24"/>
          <w:szCs w:val="24"/>
        </w:rPr>
        <w:t>Извещени</w:t>
      </w:r>
      <w:r w:rsidRPr="00E71A48">
        <w:rPr>
          <w:bCs w:val="0"/>
          <w:sz w:val="24"/>
          <w:szCs w:val="24"/>
        </w:rPr>
        <w:t xml:space="preserve">я о проведении запроса предложений и Документации по запросу предложений (подраздел </w:t>
      </w:r>
      <w:fldSimple w:instr=" REF _Ref305973033 \r \h  \* MERGEFORMAT ">
        <w:r w:rsidR="00A24167" w:rsidRPr="00A24167">
          <w:rPr>
            <w:bCs w:val="0"/>
            <w:sz w:val="24"/>
            <w:szCs w:val="24"/>
          </w:rPr>
          <w:t>3.2</w:t>
        </w:r>
      </w:fldSimple>
      <w:r w:rsidRPr="00E71A48">
        <w:rPr>
          <w:bCs w:val="0"/>
          <w:sz w:val="24"/>
          <w:szCs w:val="24"/>
        </w:rPr>
        <w:t>),</w:t>
      </w:r>
    </w:p>
    <w:p w:rsidR="00717F60" w:rsidRPr="00E71A48" w:rsidRDefault="00717F60" w:rsidP="00D61F3D">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подготовка</w:t>
      </w:r>
      <w:r w:rsidR="009D7F01" w:rsidRPr="00E71A48">
        <w:rPr>
          <w:bCs w:val="0"/>
          <w:sz w:val="24"/>
          <w:szCs w:val="24"/>
        </w:rPr>
        <w:t xml:space="preserve"> </w:t>
      </w:r>
      <w:r w:rsidRPr="00E71A48">
        <w:rPr>
          <w:bCs w:val="0"/>
          <w:sz w:val="24"/>
          <w:szCs w:val="24"/>
        </w:rPr>
        <w:t xml:space="preserve">Заявок и разъяснение Организатором Документации по запросу предложений, если необходимо (подраздел </w:t>
      </w:r>
      <w:fldSimple w:instr=" REF _Ref305973147 \r \h  \* MERGEFORMAT ">
        <w:r w:rsidR="00A24167" w:rsidRPr="00A24167">
          <w:rPr>
            <w:bCs w:val="0"/>
            <w:sz w:val="24"/>
            <w:szCs w:val="24"/>
          </w:rPr>
          <w:t>3.3</w:t>
        </w:r>
      </w:fldSimple>
      <w:r w:rsidR="00FC4828" w:rsidRPr="00E71A48">
        <w:rPr>
          <w:bCs w:val="0"/>
          <w:sz w:val="24"/>
          <w:szCs w:val="24"/>
        </w:rPr>
        <w:fldChar w:fldCharType="begin"/>
      </w:r>
      <w:r w:rsidRPr="00E71A48">
        <w:rPr>
          <w:bCs w:val="0"/>
          <w:sz w:val="24"/>
          <w:szCs w:val="24"/>
        </w:rPr>
        <w:instrText xml:space="preserve"> REF __RefNumPara__444_922829174 \h </w:instrText>
      </w:r>
      <w:r w:rsidR="00C70F61" w:rsidRPr="00E71A48">
        <w:rPr>
          <w:bCs w:val="0"/>
          <w:sz w:val="24"/>
          <w:szCs w:val="24"/>
        </w:rPr>
        <w:instrText xml:space="preserve"> \* MERGEFORMAT </w:instrText>
      </w:r>
      <w:r w:rsidR="00FC4828" w:rsidRPr="00E71A48">
        <w:rPr>
          <w:bCs w:val="0"/>
          <w:sz w:val="24"/>
          <w:szCs w:val="24"/>
        </w:rPr>
      </w:r>
      <w:r w:rsidR="00FC4828" w:rsidRPr="00E71A48">
        <w:rPr>
          <w:bCs w:val="0"/>
          <w:sz w:val="24"/>
          <w:szCs w:val="24"/>
        </w:rPr>
        <w:fldChar w:fldCharType="end"/>
      </w:r>
      <w:r w:rsidRPr="00E71A48">
        <w:rPr>
          <w:bCs w:val="0"/>
          <w:sz w:val="24"/>
          <w:szCs w:val="24"/>
        </w:rPr>
        <w:t>);</w:t>
      </w:r>
    </w:p>
    <w:p w:rsidR="00717F60" w:rsidRPr="00E71A48" w:rsidRDefault="00717F60" w:rsidP="00D61F3D">
      <w:pPr>
        <w:widowControl w:val="0"/>
        <w:numPr>
          <w:ilvl w:val="0"/>
          <w:numId w:val="19"/>
        </w:numPr>
        <w:tabs>
          <w:tab w:val="left" w:pos="1134"/>
        </w:tabs>
        <w:autoSpaceDE w:val="0"/>
        <w:spacing w:line="264" w:lineRule="auto"/>
        <w:ind w:left="0" w:firstLine="567"/>
        <w:rPr>
          <w:bCs w:val="0"/>
          <w:sz w:val="24"/>
          <w:szCs w:val="24"/>
        </w:rPr>
      </w:pPr>
      <w:bookmarkStart w:id="163" w:name="__RefNumPara__828_922829174"/>
      <w:bookmarkEnd w:id="163"/>
      <w:r w:rsidRPr="00E71A48">
        <w:rPr>
          <w:bCs w:val="0"/>
          <w:sz w:val="24"/>
          <w:szCs w:val="24"/>
        </w:rPr>
        <w:t xml:space="preserve">подача Заявок и их прием, изменение и отзыв </w:t>
      </w:r>
      <w:r w:rsidR="004B5EB3" w:rsidRPr="00E71A48">
        <w:rPr>
          <w:bCs w:val="0"/>
          <w:sz w:val="24"/>
          <w:szCs w:val="24"/>
        </w:rPr>
        <w:t>Заявк</w:t>
      </w:r>
      <w:r w:rsidRPr="00E71A48">
        <w:rPr>
          <w:bCs w:val="0"/>
          <w:sz w:val="24"/>
          <w:szCs w:val="24"/>
        </w:rPr>
        <w:t xml:space="preserve">и (подразделы </w:t>
      </w:r>
      <w:r w:rsidR="00FC4828" w:rsidRPr="00E71A48">
        <w:rPr>
          <w:bCs w:val="0"/>
          <w:sz w:val="24"/>
          <w:szCs w:val="24"/>
        </w:rPr>
        <w:fldChar w:fldCharType="begin"/>
      </w:r>
      <w:r w:rsidRPr="00E71A48">
        <w:rPr>
          <w:bCs w:val="0"/>
          <w:sz w:val="24"/>
          <w:szCs w:val="24"/>
        </w:rPr>
        <w:instrText xml:space="preserve"> REF __RefNumPara__828_922829174 \h </w:instrText>
      </w:r>
      <w:r w:rsidR="00C70F61" w:rsidRPr="00E71A48">
        <w:rPr>
          <w:bCs w:val="0"/>
          <w:sz w:val="24"/>
          <w:szCs w:val="24"/>
        </w:rPr>
        <w:instrText xml:space="preserve"> \* MERGEFORMAT </w:instrText>
      </w:r>
      <w:r w:rsidR="00FC4828" w:rsidRPr="00E71A48">
        <w:rPr>
          <w:bCs w:val="0"/>
          <w:sz w:val="24"/>
          <w:szCs w:val="24"/>
        </w:rPr>
      </w:r>
      <w:r w:rsidR="00FC4828" w:rsidRPr="00E71A48">
        <w:rPr>
          <w:bCs w:val="0"/>
          <w:sz w:val="24"/>
          <w:szCs w:val="24"/>
        </w:rPr>
        <w:fldChar w:fldCharType="end"/>
      </w:r>
      <w:fldSimple w:instr=" REF _Ref305973214 \r \h  \* MERGEFORMAT ">
        <w:r w:rsidR="00A24167" w:rsidRPr="00A24167">
          <w:rPr>
            <w:bCs w:val="0"/>
            <w:sz w:val="24"/>
            <w:szCs w:val="24"/>
          </w:rPr>
          <w:t>3.4</w:t>
        </w:r>
      </w:fldSimple>
      <w:r w:rsidR="00096E9D" w:rsidRPr="00E71A48">
        <w:rPr>
          <w:bCs w:val="0"/>
          <w:sz w:val="24"/>
          <w:szCs w:val="24"/>
        </w:rPr>
        <w:t xml:space="preserve">, </w:t>
      </w:r>
      <w:fldSimple w:instr=" REF _Ref303683883 \r \h  \* MERGEFORMAT ">
        <w:r w:rsidR="00A24167" w:rsidRPr="00A24167">
          <w:rPr>
            <w:bCs w:val="0"/>
            <w:sz w:val="24"/>
            <w:szCs w:val="24"/>
          </w:rPr>
          <w:t>3.5</w:t>
        </w:r>
      </w:fldSimple>
      <w:r w:rsidRPr="00E71A48">
        <w:rPr>
          <w:bCs w:val="0"/>
          <w:sz w:val="24"/>
          <w:szCs w:val="24"/>
        </w:rPr>
        <w:t>),</w:t>
      </w:r>
    </w:p>
    <w:p w:rsidR="00717F60" w:rsidRPr="00E71A48" w:rsidRDefault="00717F60" w:rsidP="00D61F3D">
      <w:pPr>
        <w:widowControl w:val="0"/>
        <w:numPr>
          <w:ilvl w:val="0"/>
          <w:numId w:val="19"/>
        </w:numPr>
        <w:tabs>
          <w:tab w:val="left" w:pos="1134"/>
        </w:tabs>
        <w:autoSpaceDE w:val="0"/>
        <w:spacing w:line="264" w:lineRule="auto"/>
        <w:ind w:left="0" w:firstLine="567"/>
        <w:rPr>
          <w:bCs w:val="0"/>
          <w:sz w:val="24"/>
          <w:szCs w:val="24"/>
        </w:rPr>
      </w:pPr>
      <w:bookmarkStart w:id="164" w:name="__RefNumPara__832_922829174"/>
      <w:bookmarkEnd w:id="164"/>
      <w:r w:rsidRPr="00E71A48">
        <w:rPr>
          <w:bCs w:val="0"/>
          <w:sz w:val="24"/>
          <w:szCs w:val="24"/>
        </w:rPr>
        <w:t xml:space="preserve">оценка </w:t>
      </w:r>
      <w:r w:rsidR="00D51A0B" w:rsidRPr="00E71A48">
        <w:rPr>
          <w:bCs w:val="0"/>
          <w:sz w:val="24"/>
          <w:szCs w:val="24"/>
        </w:rPr>
        <w:t xml:space="preserve">Заявок </w:t>
      </w:r>
      <w:r w:rsidR="00F86B89" w:rsidRPr="00E71A48">
        <w:rPr>
          <w:bCs w:val="0"/>
          <w:sz w:val="24"/>
          <w:szCs w:val="24"/>
        </w:rPr>
        <w:t xml:space="preserve">и проведение переговоров </w:t>
      </w:r>
      <w:r w:rsidRPr="00E71A48">
        <w:rPr>
          <w:bCs w:val="0"/>
          <w:sz w:val="24"/>
          <w:szCs w:val="24"/>
        </w:rPr>
        <w:t xml:space="preserve">(подраздел </w:t>
      </w:r>
      <w:fldSimple w:instr=" REF _Ref305973250 \r \h  \* MERGEFORMAT ">
        <w:r w:rsidR="00A24167" w:rsidRPr="00A24167">
          <w:rPr>
            <w:bCs w:val="0"/>
            <w:sz w:val="24"/>
            <w:szCs w:val="24"/>
          </w:rPr>
          <w:t>3.6</w:t>
        </w:r>
      </w:fldSimple>
      <w:r w:rsidR="00FC4828" w:rsidRPr="00E71A48">
        <w:rPr>
          <w:bCs w:val="0"/>
          <w:sz w:val="24"/>
          <w:szCs w:val="24"/>
        </w:rPr>
        <w:fldChar w:fldCharType="begin"/>
      </w:r>
      <w:r w:rsidRPr="00E71A48">
        <w:rPr>
          <w:bCs w:val="0"/>
          <w:sz w:val="24"/>
          <w:szCs w:val="24"/>
        </w:rPr>
        <w:instrText xml:space="preserve"> REF __RefNumPara__832_922829174 \h </w:instrText>
      </w:r>
      <w:r w:rsidR="00C70F61" w:rsidRPr="00E71A48">
        <w:rPr>
          <w:bCs w:val="0"/>
          <w:sz w:val="24"/>
          <w:szCs w:val="24"/>
        </w:rPr>
        <w:instrText xml:space="preserve"> \* MERGEFORMAT </w:instrText>
      </w:r>
      <w:r w:rsidR="00FC4828" w:rsidRPr="00E71A48">
        <w:rPr>
          <w:bCs w:val="0"/>
          <w:sz w:val="24"/>
          <w:szCs w:val="24"/>
        </w:rPr>
      </w:r>
      <w:r w:rsidR="00FC4828" w:rsidRPr="00E71A48">
        <w:rPr>
          <w:bCs w:val="0"/>
          <w:sz w:val="24"/>
          <w:szCs w:val="24"/>
        </w:rPr>
        <w:fldChar w:fldCharType="end"/>
      </w:r>
      <w:r w:rsidRPr="00E71A48">
        <w:rPr>
          <w:bCs w:val="0"/>
          <w:sz w:val="24"/>
          <w:szCs w:val="24"/>
        </w:rPr>
        <w:t>);</w:t>
      </w:r>
    </w:p>
    <w:p w:rsidR="00717F60" w:rsidRPr="00E71A48" w:rsidRDefault="00E60F8E" w:rsidP="00D61F3D">
      <w:pPr>
        <w:widowControl w:val="0"/>
        <w:numPr>
          <w:ilvl w:val="0"/>
          <w:numId w:val="19"/>
        </w:numPr>
        <w:tabs>
          <w:tab w:val="left" w:pos="1134"/>
        </w:tabs>
        <w:autoSpaceDE w:val="0"/>
        <w:spacing w:line="264" w:lineRule="auto"/>
        <w:ind w:left="0" w:firstLine="567"/>
        <w:rPr>
          <w:bCs w:val="0"/>
          <w:sz w:val="24"/>
          <w:szCs w:val="24"/>
        </w:rPr>
      </w:pPr>
      <w:bookmarkStart w:id="165" w:name="__RefNumPara__834_922829174"/>
      <w:bookmarkEnd w:id="165"/>
      <w:r w:rsidRPr="00E71A48">
        <w:rPr>
          <w:bCs w:val="0"/>
          <w:sz w:val="24"/>
          <w:szCs w:val="24"/>
        </w:rPr>
        <w:t>аукционная процедура понижени</w:t>
      </w:r>
      <w:r w:rsidR="003E170D">
        <w:rPr>
          <w:bCs w:val="0"/>
          <w:sz w:val="24"/>
          <w:szCs w:val="24"/>
        </w:rPr>
        <w:t>я</w:t>
      </w:r>
      <w:r w:rsidRPr="00E71A48">
        <w:rPr>
          <w:bCs w:val="0"/>
          <w:sz w:val="24"/>
          <w:szCs w:val="24"/>
        </w:rPr>
        <w:t xml:space="preserve"> цены</w:t>
      </w:r>
      <w:r w:rsidR="00717F60" w:rsidRPr="00E71A48">
        <w:rPr>
          <w:bCs w:val="0"/>
          <w:sz w:val="24"/>
          <w:szCs w:val="24"/>
        </w:rPr>
        <w:t xml:space="preserve"> </w:t>
      </w:r>
      <w:r w:rsidRPr="00E71A48">
        <w:rPr>
          <w:bCs w:val="0"/>
          <w:sz w:val="24"/>
          <w:szCs w:val="24"/>
        </w:rPr>
        <w:t>(</w:t>
      </w:r>
      <w:r w:rsidR="00717F60" w:rsidRPr="00E71A48">
        <w:rPr>
          <w:bCs w:val="0"/>
          <w:sz w:val="24"/>
          <w:szCs w:val="24"/>
        </w:rPr>
        <w:t>переторжк</w:t>
      </w:r>
      <w:r w:rsidRPr="00E71A48">
        <w:rPr>
          <w:bCs w:val="0"/>
          <w:sz w:val="24"/>
          <w:szCs w:val="24"/>
        </w:rPr>
        <w:t>а)</w:t>
      </w:r>
      <w:r w:rsidR="00717F60" w:rsidRPr="00E71A48">
        <w:rPr>
          <w:bCs w:val="0"/>
          <w:sz w:val="24"/>
          <w:szCs w:val="24"/>
        </w:rPr>
        <w:t xml:space="preserve"> (при необходимости) (подраздел </w:t>
      </w:r>
      <w:fldSimple w:instr=" REF _Ref303250967 \r \h  \* MERGEFORMAT ">
        <w:r w:rsidR="00A24167" w:rsidRPr="00A24167">
          <w:rPr>
            <w:bCs w:val="0"/>
            <w:sz w:val="24"/>
            <w:szCs w:val="24"/>
          </w:rPr>
          <w:t>3.7</w:t>
        </w:r>
      </w:fldSimple>
      <w:r w:rsidR="00FC4828" w:rsidRPr="00E71A48">
        <w:rPr>
          <w:bCs w:val="0"/>
          <w:sz w:val="24"/>
          <w:szCs w:val="24"/>
        </w:rPr>
        <w:fldChar w:fldCharType="begin"/>
      </w:r>
      <w:r w:rsidR="00717F60" w:rsidRPr="00E71A48">
        <w:rPr>
          <w:bCs w:val="0"/>
          <w:sz w:val="24"/>
          <w:szCs w:val="24"/>
        </w:rPr>
        <w:instrText xml:space="preserve"> REF __RefNumPara__834_922829174 \h </w:instrText>
      </w:r>
      <w:r w:rsidR="00C70F61" w:rsidRPr="00E71A48">
        <w:rPr>
          <w:bCs w:val="0"/>
          <w:sz w:val="24"/>
          <w:szCs w:val="24"/>
        </w:rPr>
        <w:instrText xml:space="preserve"> \* MERGEFORMAT </w:instrText>
      </w:r>
      <w:r w:rsidR="00FC4828" w:rsidRPr="00E71A48">
        <w:rPr>
          <w:bCs w:val="0"/>
          <w:sz w:val="24"/>
          <w:szCs w:val="24"/>
        </w:rPr>
      </w:r>
      <w:r w:rsidR="00FC4828" w:rsidRPr="00E71A48">
        <w:rPr>
          <w:bCs w:val="0"/>
          <w:sz w:val="24"/>
          <w:szCs w:val="24"/>
        </w:rPr>
        <w:fldChar w:fldCharType="end"/>
      </w:r>
      <w:r w:rsidR="00717F60" w:rsidRPr="00E71A48">
        <w:rPr>
          <w:bCs w:val="0"/>
          <w:sz w:val="24"/>
          <w:szCs w:val="24"/>
        </w:rPr>
        <w:t>);</w:t>
      </w:r>
    </w:p>
    <w:p w:rsidR="00717F60" w:rsidRPr="00E71A48" w:rsidRDefault="00717F60" w:rsidP="00D61F3D">
      <w:pPr>
        <w:widowControl w:val="0"/>
        <w:numPr>
          <w:ilvl w:val="0"/>
          <w:numId w:val="19"/>
        </w:numPr>
        <w:tabs>
          <w:tab w:val="left" w:pos="1134"/>
        </w:tabs>
        <w:autoSpaceDE w:val="0"/>
        <w:spacing w:line="264" w:lineRule="auto"/>
        <w:ind w:left="0" w:firstLine="567"/>
        <w:rPr>
          <w:bCs w:val="0"/>
          <w:sz w:val="24"/>
          <w:szCs w:val="24"/>
        </w:rPr>
      </w:pPr>
      <w:bookmarkStart w:id="166" w:name="__RefNumPara__836_922829174"/>
      <w:bookmarkEnd w:id="166"/>
      <w:r w:rsidRPr="00E71A48">
        <w:rPr>
          <w:bCs w:val="0"/>
          <w:sz w:val="24"/>
          <w:szCs w:val="24"/>
        </w:rPr>
        <w:t xml:space="preserve">подведение итогов </w:t>
      </w:r>
      <w:r w:rsidR="00440928" w:rsidRPr="00E71A48">
        <w:rPr>
          <w:bCs w:val="0"/>
          <w:sz w:val="24"/>
          <w:szCs w:val="24"/>
        </w:rPr>
        <w:t>З</w:t>
      </w:r>
      <w:r w:rsidRPr="00E71A48">
        <w:rPr>
          <w:bCs w:val="0"/>
          <w:sz w:val="24"/>
          <w:szCs w:val="24"/>
        </w:rPr>
        <w:t xml:space="preserve">апроса предложений (подраздел </w:t>
      </w:r>
      <w:fldSimple w:instr=" REF _Ref303681924 \r \h  \* MERGEFORMAT ">
        <w:r w:rsidR="00A24167" w:rsidRPr="00A24167">
          <w:rPr>
            <w:bCs w:val="0"/>
            <w:sz w:val="24"/>
            <w:szCs w:val="24"/>
          </w:rPr>
          <w:t>3.8</w:t>
        </w:r>
      </w:fldSimple>
      <w:r w:rsidR="00FC4828" w:rsidRPr="00E71A48">
        <w:rPr>
          <w:bCs w:val="0"/>
          <w:sz w:val="24"/>
          <w:szCs w:val="24"/>
        </w:rPr>
        <w:fldChar w:fldCharType="begin"/>
      </w:r>
      <w:r w:rsidRPr="00E71A48">
        <w:rPr>
          <w:bCs w:val="0"/>
          <w:sz w:val="24"/>
          <w:szCs w:val="24"/>
        </w:rPr>
        <w:instrText xml:space="preserve"> REF __RefNumPara__836_922829174 \h </w:instrText>
      </w:r>
      <w:r w:rsidR="00C70F61" w:rsidRPr="00E71A48">
        <w:rPr>
          <w:bCs w:val="0"/>
          <w:sz w:val="24"/>
          <w:szCs w:val="24"/>
        </w:rPr>
        <w:instrText xml:space="preserve"> \* MERGEFORMAT </w:instrText>
      </w:r>
      <w:r w:rsidR="00FC4828" w:rsidRPr="00E71A48">
        <w:rPr>
          <w:bCs w:val="0"/>
          <w:sz w:val="24"/>
          <w:szCs w:val="24"/>
        </w:rPr>
      </w:r>
      <w:r w:rsidR="00FC4828" w:rsidRPr="00E71A48">
        <w:rPr>
          <w:bCs w:val="0"/>
          <w:sz w:val="24"/>
          <w:szCs w:val="24"/>
        </w:rPr>
        <w:fldChar w:fldCharType="end"/>
      </w:r>
      <w:r w:rsidRPr="00E71A48">
        <w:rPr>
          <w:bCs w:val="0"/>
          <w:sz w:val="24"/>
          <w:szCs w:val="24"/>
        </w:rPr>
        <w:t>);</w:t>
      </w:r>
    </w:p>
    <w:p w:rsidR="00717F60" w:rsidRPr="00E71A48" w:rsidRDefault="00717F60" w:rsidP="00D61F3D">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проведение пред</w:t>
      </w:r>
      <w:r w:rsidR="00CF531D" w:rsidRPr="00E71A48">
        <w:rPr>
          <w:bCs w:val="0"/>
          <w:sz w:val="24"/>
          <w:szCs w:val="24"/>
        </w:rPr>
        <w:t>д</w:t>
      </w:r>
      <w:r w:rsidR="00123C70" w:rsidRPr="00E71A48">
        <w:rPr>
          <w:bCs w:val="0"/>
          <w:sz w:val="24"/>
          <w:szCs w:val="24"/>
        </w:rPr>
        <w:t>оговор</w:t>
      </w:r>
      <w:r w:rsidRPr="00E71A48">
        <w:rPr>
          <w:bCs w:val="0"/>
          <w:sz w:val="24"/>
          <w:szCs w:val="24"/>
        </w:rPr>
        <w:t xml:space="preserve">ных переговоров (при необходимости) и подписание </w:t>
      </w:r>
      <w:r w:rsidR="00123C70" w:rsidRPr="00E71A48">
        <w:rPr>
          <w:bCs w:val="0"/>
          <w:sz w:val="24"/>
          <w:szCs w:val="24"/>
        </w:rPr>
        <w:t>Договор</w:t>
      </w:r>
      <w:r w:rsidRPr="00E71A48">
        <w:rPr>
          <w:bCs w:val="0"/>
          <w:sz w:val="24"/>
          <w:szCs w:val="24"/>
        </w:rPr>
        <w:t>а (подраздел</w:t>
      </w:r>
      <w:r w:rsidR="00096E9D" w:rsidRPr="00E71A48">
        <w:rPr>
          <w:bCs w:val="0"/>
          <w:sz w:val="24"/>
          <w:szCs w:val="24"/>
        </w:rPr>
        <w:t xml:space="preserve"> </w:t>
      </w:r>
      <w:fldSimple w:instr=" REF _Ref303683929 \r \h  \* MERGEFORMAT ">
        <w:r w:rsidR="00A24167" w:rsidRPr="00A24167">
          <w:rPr>
            <w:bCs w:val="0"/>
            <w:sz w:val="24"/>
            <w:szCs w:val="24"/>
          </w:rPr>
          <w:t>3.10</w:t>
        </w:r>
      </w:fldSimple>
      <w:r w:rsidR="00096E9D" w:rsidRPr="00E71A48">
        <w:rPr>
          <w:bCs w:val="0"/>
          <w:sz w:val="24"/>
          <w:szCs w:val="24"/>
        </w:rPr>
        <w:t>)</w:t>
      </w:r>
    </w:p>
    <w:p w:rsidR="00BE7342" w:rsidRPr="00CF39D0" w:rsidRDefault="00717F60" w:rsidP="00D61F3D">
      <w:pPr>
        <w:widowControl w:val="0"/>
        <w:numPr>
          <w:ilvl w:val="0"/>
          <w:numId w:val="19"/>
        </w:numPr>
        <w:tabs>
          <w:tab w:val="left" w:pos="1134"/>
        </w:tabs>
        <w:autoSpaceDE w:val="0"/>
        <w:spacing w:line="264" w:lineRule="auto"/>
        <w:ind w:left="0" w:firstLine="567"/>
        <w:rPr>
          <w:bCs w:val="0"/>
          <w:sz w:val="24"/>
          <w:szCs w:val="24"/>
        </w:rPr>
      </w:pPr>
      <w:r w:rsidRPr="00CF39D0">
        <w:rPr>
          <w:bCs w:val="0"/>
          <w:sz w:val="24"/>
          <w:szCs w:val="24"/>
        </w:rPr>
        <w:t xml:space="preserve">обеспечение исполнения обязательств </w:t>
      </w:r>
      <w:r w:rsidR="00D15381">
        <w:rPr>
          <w:bCs w:val="0"/>
          <w:sz w:val="24"/>
          <w:szCs w:val="24"/>
        </w:rPr>
        <w:t>Участника</w:t>
      </w:r>
      <w:r w:rsidR="00F030B1" w:rsidRPr="00CF39D0">
        <w:rPr>
          <w:bCs w:val="0"/>
          <w:sz w:val="24"/>
          <w:szCs w:val="24"/>
        </w:rPr>
        <w:t xml:space="preserve"> </w:t>
      </w:r>
      <w:r w:rsidR="00CF39D0" w:rsidRPr="00CF39D0">
        <w:rPr>
          <w:bCs w:val="0"/>
          <w:sz w:val="24"/>
          <w:szCs w:val="24"/>
        </w:rPr>
        <w:t>(при необходимости)</w:t>
      </w:r>
      <w:r w:rsidR="00CF39D0">
        <w:rPr>
          <w:bCs w:val="0"/>
          <w:sz w:val="24"/>
          <w:szCs w:val="24"/>
        </w:rPr>
        <w:t xml:space="preserve"> </w:t>
      </w:r>
      <w:r w:rsidRPr="00CF39D0">
        <w:rPr>
          <w:bCs w:val="0"/>
          <w:sz w:val="24"/>
          <w:szCs w:val="24"/>
        </w:rPr>
        <w:t>по </w:t>
      </w:r>
      <w:r w:rsidR="00123C70" w:rsidRPr="00CF39D0">
        <w:rPr>
          <w:bCs w:val="0"/>
          <w:sz w:val="24"/>
          <w:szCs w:val="24"/>
        </w:rPr>
        <w:t>Договор</w:t>
      </w:r>
      <w:r w:rsidRPr="00CF39D0">
        <w:rPr>
          <w:bCs w:val="0"/>
          <w:sz w:val="24"/>
          <w:szCs w:val="24"/>
        </w:rPr>
        <w:t xml:space="preserve">у (подраздел </w:t>
      </w:r>
      <w:fldSimple w:instr=" REF _Ref306140410 \r \h  \* MERGEFORMAT ">
        <w:r w:rsidR="00A24167" w:rsidRPr="00A24167">
          <w:rPr>
            <w:bCs w:val="0"/>
            <w:sz w:val="24"/>
            <w:szCs w:val="24"/>
          </w:rPr>
          <w:t>3.11</w:t>
        </w:r>
      </w:fldSimple>
      <w:r w:rsidR="00BE7342" w:rsidRPr="00CF39D0">
        <w:rPr>
          <w:bCs w:val="0"/>
          <w:sz w:val="24"/>
          <w:szCs w:val="24"/>
        </w:rPr>
        <w:t>);</w:t>
      </w:r>
    </w:p>
    <w:p w:rsidR="00717F60" w:rsidRPr="00E71A48" w:rsidRDefault="00717F60" w:rsidP="00D61F3D">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 xml:space="preserve">уведомление о результатах </w:t>
      </w:r>
      <w:r w:rsidR="00440928" w:rsidRPr="00E71A48">
        <w:rPr>
          <w:bCs w:val="0"/>
          <w:sz w:val="24"/>
          <w:szCs w:val="24"/>
        </w:rPr>
        <w:t>З</w:t>
      </w:r>
      <w:r w:rsidRPr="00E71A48">
        <w:rPr>
          <w:bCs w:val="0"/>
          <w:sz w:val="24"/>
          <w:szCs w:val="24"/>
        </w:rPr>
        <w:t xml:space="preserve">апроса предложений (подраздел </w:t>
      </w:r>
      <w:fldSimple w:instr=" REF _Ref306140451 \r \h  \* MERGEFORMAT ">
        <w:r w:rsidR="00A24167" w:rsidRPr="00A24167">
          <w:rPr>
            <w:bCs w:val="0"/>
            <w:sz w:val="24"/>
            <w:szCs w:val="24"/>
          </w:rPr>
          <w:t>3.12</w:t>
        </w:r>
      </w:fldSimple>
      <w:r w:rsidRPr="00E71A48">
        <w:rPr>
          <w:bCs w:val="0"/>
          <w:sz w:val="24"/>
          <w:szCs w:val="24"/>
        </w:rPr>
        <w:t>)</w:t>
      </w:r>
      <w:r w:rsidR="0099066F" w:rsidRPr="00E71A48">
        <w:rPr>
          <w:bCs w:val="0"/>
          <w:sz w:val="24"/>
          <w:szCs w:val="24"/>
        </w:rPr>
        <w:t>.</w:t>
      </w:r>
    </w:p>
    <w:p w:rsidR="0099066F" w:rsidRPr="00E71A48" w:rsidRDefault="0099066F" w:rsidP="00D61F3D">
      <w:pPr>
        <w:pStyle w:val="3"/>
        <w:jc w:val="both"/>
        <w:rPr>
          <w:szCs w:val="24"/>
          <w:lang w:eastAsia="ru-RU"/>
        </w:rPr>
      </w:pPr>
      <w:bookmarkStart w:id="167" w:name="_Toc439323689"/>
      <w:bookmarkStart w:id="168" w:name="_Toc440357087"/>
      <w:bookmarkStart w:id="169" w:name="_Toc440359642"/>
      <w:bookmarkStart w:id="170" w:name="_Toc440632105"/>
      <w:bookmarkStart w:id="171" w:name="_Toc440875926"/>
      <w:bookmarkStart w:id="172" w:name="_Toc441130954"/>
      <w:r w:rsidRPr="00E71A48">
        <w:rPr>
          <w:szCs w:val="24"/>
          <w:lang w:eastAsia="ru-RU"/>
        </w:rPr>
        <w:t xml:space="preserve">В </w:t>
      </w:r>
      <w:r w:rsidRPr="00E71A48">
        <w:rPr>
          <w:bCs w:val="0"/>
          <w:szCs w:val="24"/>
        </w:rPr>
        <w:t>процессе</w:t>
      </w:r>
      <w:r w:rsidRPr="00E71A48">
        <w:rPr>
          <w:szCs w:val="24"/>
          <w:lang w:eastAsia="ru-RU"/>
        </w:rPr>
        <w:t xml:space="preserve"> проведения </w:t>
      </w:r>
      <w:r w:rsidR="00440928" w:rsidRPr="00E71A48">
        <w:rPr>
          <w:szCs w:val="24"/>
          <w:lang w:eastAsia="ru-RU"/>
        </w:rPr>
        <w:t>З</w:t>
      </w:r>
      <w:r w:rsidRPr="00E71A48">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167"/>
      <w:bookmarkEnd w:id="168"/>
      <w:bookmarkEnd w:id="169"/>
      <w:bookmarkEnd w:id="170"/>
      <w:bookmarkEnd w:id="171"/>
      <w:bookmarkEnd w:id="172"/>
    </w:p>
    <w:p w:rsidR="0099066F" w:rsidRPr="00E71A48" w:rsidRDefault="0099066F" w:rsidP="00D61F3D">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изменения, вносимые в </w:t>
      </w:r>
      <w:r w:rsidR="004B5EB3" w:rsidRPr="00E71A48">
        <w:rPr>
          <w:sz w:val="24"/>
          <w:szCs w:val="24"/>
          <w:lang w:eastAsia="ru-RU"/>
        </w:rPr>
        <w:t>Извещени</w:t>
      </w:r>
      <w:r w:rsidRPr="00E71A48">
        <w:rPr>
          <w:sz w:val="24"/>
          <w:szCs w:val="24"/>
          <w:lang w:eastAsia="ru-RU"/>
        </w:rPr>
        <w:t xml:space="preserve">е о проведении запроса предложений, в Документации о </w:t>
      </w:r>
      <w:r w:rsidR="00983F8A" w:rsidRPr="00E71A48">
        <w:rPr>
          <w:sz w:val="24"/>
          <w:szCs w:val="24"/>
          <w:lang w:eastAsia="ru-RU"/>
        </w:rPr>
        <w:t>запросе предложений</w:t>
      </w:r>
      <w:r w:rsidRPr="00E71A48">
        <w:rPr>
          <w:sz w:val="24"/>
          <w:szCs w:val="24"/>
          <w:lang w:eastAsia="ru-RU"/>
        </w:rPr>
        <w:t xml:space="preserve"> – не позднее 3 дней со дня принятия решения о внесении таких изменений;</w:t>
      </w:r>
    </w:p>
    <w:p w:rsidR="0099066F" w:rsidRPr="00E71A48" w:rsidRDefault="0099066F" w:rsidP="00D61F3D">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разъяснения </w:t>
      </w:r>
      <w:r w:rsidR="004B5EB3" w:rsidRPr="00E71A48">
        <w:rPr>
          <w:sz w:val="24"/>
          <w:szCs w:val="24"/>
          <w:lang w:eastAsia="ru-RU"/>
        </w:rPr>
        <w:t>Извещени</w:t>
      </w:r>
      <w:r w:rsidRPr="00E71A48">
        <w:rPr>
          <w:sz w:val="24"/>
          <w:szCs w:val="24"/>
          <w:lang w:eastAsia="ru-RU"/>
        </w:rPr>
        <w:t xml:space="preserve">я о проведении </w:t>
      </w:r>
      <w:r w:rsidR="0089163E" w:rsidRPr="00E71A48">
        <w:rPr>
          <w:sz w:val="24"/>
          <w:szCs w:val="24"/>
          <w:lang w:eastAsia="ru-RU"/>
        </w:rPr>
        <w:t>запроса предложений</w:t>
      </w:r>
      <w:r w:rsidRPr="00E71A48">
        <w:rPr>
          <w:sz w:val="24"/>
          <w:szCs w:val="24"/>
          <w:lang w:eastAsia="ru-RU"/>
        </w:rPr>
        <w:t xml:space="preserve">, </w:t>
      </w:r>
      <w:r w:rsidR="0089163E" w:rsidRPr="00E71A48">
        <w:rPr>
          <w:sz w:val="24"/>
          <w:szCs w:val="24"/>
          <w:lang w:eastAsia="ru-RU"/>
        </w:rPr>
        <w:t>Д</w:t>
      </w:r>
      <w:r w:rsidRPr="00E71A48">
        <w:rPr>
          <w:sz w:val="24"/>
          <w:szCs w:val="24"/>
          <w:lang w:eastAsia="ru-RU"/>
        </w:rPr>
        <w:t xml:space="preserve">окументации </w:t>
      </w:r>
      <w:r w:rsidR="0089163E" w:rsidRPr="00E71A48">
        <w:rPr>
          <w:sz w:val="24"/>
          <w:szCs w:val="24"/>
          <w:lang w:eastAsia="ru-RU"/>
        </w:rPr>
        <w:t xml:space="preserve">по запросу предложений </w:t>
      </w:r>
      <w:r w:rsidRPr="00E71A48">
        <w:rPr>
          <w:sz w:val="24"/>
          <w:szCs w:val="24"/>
          <w:lang w:eastAsia="ru-RU"/>
        </w:rPr>
        <w:t>– не позднее 3 дней со дня принятия решения о предоставлении разъяснений;</w:t>
      </w:r>
    </w:p>
    <w:p w:rsidR="0099066F" w:rsidRPr="00E71A48" w:rsidRDefault="0099066F" w:rsidP="00D61F3D">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отказ от проведения </w:t>
      </w:r>
      <w:r w:rsidR="00027C2B" w:rsidRPr="00E71A48">
        <w:rPr>
          <w:sz w:val="24"/>
          <w:szCs w:val="24"/>
          <w:lang w:eastAsia="ru-RU"/>
        </w:rPr>
        <w:t>З</w:t>
      </w:r>
      <w:r w:rsidR="0089163E" w:rsidRPr="00E71A48">
        <w:rPr>
          <w:sz w:val="24"/>
          <w:szCs w:val="24"/>
          <w:lang w:eastAsia="ru-RU"/>
        </w:rPr>
        <w:t xml:space="preserve">апроса предложений </w:t>
      </w:r>
      <w:r w:rsidRPr="00E71A48">
        <w:rPr>
          <w:sz w:val="24"/>
          <w:szCs w:val="24"/>
          <w:lang w:eastAsia="ru-RU"/>
        </w:rPr>
        <w:t xml:space="preserve">– не позднее 3 дней со дня принятия решения об отказе от проведения </w:t>
      </w:r>
      <w:r w:rsidR="00027C2B" w:rsidRPr="00E71A48">
        <w:rPr>
          <w:sz w:val="24"/>
          <w:szCs w:val="24"/>
          <w:lang w:eastAsia="ru-RU"/>
        </w:rPr>
        <w:t>З</w:t>
      </w:r>
      <w:r w:rsidR="0089163E" w:rsidRPr="00E71A48">
        <w:rPr>
          <w:sz w:val="24"/>
          <w:szCs w:val="24"/>
          <w:lang w:eastAsia="ru-RU"/>
        </w:rPr>
        <w:t>апроса предложений</w:t>
      </w:r>
      <w:r w:rsidRPr="00E71A48">
        <w:rPr>
          <w:sz w:val="24"/>
          <w:szCs w:val="24"/>
          <w:lang w:eastAsia="ru-RU"/>
        </w:rPr>
        <w:t>;</w:t>
      </w:r>
    </w:p>
    <w:p w:rsidR="0099066F" w:rsidRPr="00E71A48" w:rsidRDefault="0099066F" w:rsidP="00D61F3D">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E71A48" w:rsidRDefault="00027C2B" w:rsidP="00D61F3D">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П</w:t>
      </w:r>
      <w:r w:rsidR="0099066F" w:rsidRPr="00E71A48">
        <w:rPr>
          <w:sz w:val="24"/>
          <w:szCs w:val="24"/>
          <w:lang w:eastAsia="ru-RU"/>
        </w:rPr>
        <w:t xml:space="preserve">ротоколы, составляемые в процессе проведения </w:t>
      </w:r>
      <w:r w:rsidRPr="00E71A48">
        <w:rPr>
          <w:sz w:val="24"/>
          <w:szCs w:val="24"/>
          <w:lang w:eastAsia="ru-RU"/>
        </w:rPr>
        <w:t>З</w:t>
      </w:r>
      <w:r w:rsidR="0089163E" w:rsidRPr="00E71A48">
        <w:rPr>
          <w:sz w:val="24"/>
          <w:szCs w:val="24"/>
          <w:lang w:eastAsia="ru-RU"/>
        </w:rPr>
        <w:t xml:space="preserve">апроса предложений </w:t>
      </w:r>
      <w:r w:rsidR="0099066F" w:rsidRPr="00E71A48">
        <w:rPr>
          <w:sz w:val="24"/>
          <w:szCs w:val="24"/>
          <w:lang w:eastAsia="ru-RU"/>
        </w:rPr>
        <w:t>и подписанны</w:t>
      </w:r>
      <w:r w:rsidR="00E60F8E" w:rsidRPr="00E71A48">
        <w:rPr>
          <w:sz w:val="24"/>
          <w:szCs w:val="24"/>
          <w:lang w:eastAsia="ru-RU"/>
        </w:rPr>
        <w:t>е ответственным секретарем</w:t>
      </w:r>
      <w:r w:rsidR="0099066F" w:rsidRPr="00E71A48">
        <w:rPr>
          <w:sz w:val="24"/>
          <w:szCs w:val="24"/>
          <w:lang w:eastAsia="ru-RU"/>
        </w:rPr>
        <w:t xml:space="preserve"> </w:t>
      </w:r>
      <w:r w:rsidR="002946EF" w:rsidRPr="00E71A48">
        <w:rPr>
          <w:sz w:val="24"/>
          <w:szCs w:val="24"/>
          <w:lang w:eastAsia="ru-RU"/>
        </w:rPr>
        <w:t xml:space="preserve">Закупочной </w:t>
      </w:r>
      <w:r w:rsidR="0099066F" w:rsidRPr="00E71A48">
        <w:rPr>
          <w:sz w:val="24"/>
          <w:szCs w:val="24"/>
          <w:lang w:eastAsia="ru-RU"/>
        </w:rPr>
        <w:t xml:space="preserve">комиссии – не позднее 3 дней со дня подписания таких </w:t>
      </w:r>
      <w:r w:rsidRPr="00E71A48">
        <w:rPr>
          <w:sz w:val="24"/>
          <w:szCs w:val="24"/>
          <w:lang w:eastAsia="ru-RU"/>
        </w:rPr>
        <w:t>П</w:t>
      </w:r>
      <w:r w:rsidR="0099066F" w:rsidRPr="00E71A48">
        <w:rPr>
          <w:sz w:val="24"/>
          <w:szCs w:val="24"/>
          <w:lang w:eastAsia="ru-RU"/>
        </w:rPr>
        <w:t>ротоколов.</w:t>
      </w:r>
    </w:p>
    <w:p w:rsidR="00717F60" w:rsidRPr="00E71A48" w:rsidRDefault="00717F60" w:rsidP="00D61F3D">
      <w:pPr>
        <w:tabs>
          <w:tab w:val="left" w:pos="1134"/>
        </w:tabs>
        <w:overflowPunct w:val="0"/>
        <w:autoSpaceDE w:val="0"/>
        <w:spacing w:line="264" w:lineRule="auto"/>
        <w:ind w:left="708" w:firstLine="0"/>
        <w:rPr>
          <w:sz w:val="24"/>
          <w:szCs w:val="24"/>
        </w:rPr>
      </w:pPr>
    </w:p>
    <w:p w:rsidR="00717F60" w:rsidRPr="00E71A48" w:rsidRDefault="00717F60" w:rsidP="00D61F3D">
      <w:pPr>
        <w:pStyle w:val="2"/>
        <w:tabs>
          <w:tab w:val="clear" w:pos="1700"/>
          <w:tab w:val="left" w:pos="567"/>
        </w:tabs>
        <w:spacing w:line="264" w:lineRule="auto"/>
        <w:jc w:val="both"/>
      </w:pPr>
      <w:bookmarkStart w:id="173" w:name="_Ref303250835"/>
      <w:bookmarkStart w:id="174" w:name="_Ref305973033"/>
      <w:bookmarkStart w:id="175" w:name="_Toc441130955"/>
      <w:bookmarkStart w:id="176" w:name="_Ref191386178"/>
      <w:r w:rsidRPr="00E71A48">
        <w:t xml:space="preserve">Публикация </w:t>
      </w:r>
      <w:r w:rsidR="004B5EB3" w:rsidRPr="00E71A48">
        <w:t>Извещени</w:t>
      </w:r>
      <w:r w:rsidRPr="00E71A48">
        <w:t>я о проведении запроса предложений и Документации</w:t>
      </w:r>
      <w:bookmarkEnd w:id="173"/>
      <w:r w:rsidRPr="00E71A48">
        <w:t xml:space="preserve"> по запросу предложений</w:t>
      </w:r>
      <w:bookmarkEnd w:id="174"/>
      <w:bookmarkEnd w:id="175"/>
    </w:p>
    <w:p w:rsidR="00717F60" w:rsidRPr="00E71A48" w:rsidRDefault="004B5EB3" w:rsidP="00D61F3D">
      <w:pPr>
        <w:numPr>
          <w:ilvl w:val="2"/>
          <w:numId w:val="10"/>
        </w:numPr>
        <w:tabs>
          <w:tab w:val="left" w:pos="1134"/>
        </w:tabs>
        <w:overflowPunct w:val="0"/>
        <w:autoSpaceDE w:val="0"/>
        <w:spacing w:line="264" w:lineRule="auto"/>
        <w:ind w:left="0" w:firstLine="709"/>
        <w:rPr>
          <w:sz w:val="24"/>
          <w:szCs w:val="24"/>
          <w:lang w:eastAsia="ru-RU"/>
        </w:rPr>
      </w:pPr>
      <w:r w:rsidRPr="00E71A48">
        <w:rPr>
          <w:sz w:val="24"/>
          <w:szCs w:val="24"/>
        </w:rPr>
        <w:t>Извещени</w:t>
      </w:r>
      <w:r w:rsidR="00717F60" w:rsidRPr="00E71A48">
        <w:rPr>
          <w:sz w:val="24"/>
          <w:szCs w:val="24"/>
        </w:rPr>
        <w:t xml:space="preserve">е о проведении запроса предложений и Документация по запросу предложений </w:t>
      </w:r>
      <w:r w:rsidR="003129D4" w:rsidRPr="00E71A48">
        <w:rPr>
          <w:sz w:val="24"/>
          <w:szCs w:val="24"/>
        </w:rPr>
        <w:t xml:space="preserve">опубликованы </w:t>
      </w:r>
      <w:r w:rsidR="00717F60" w:rsidRPr="00E71A48">
        <w:rPr>
          <w:sz w:val="24"/>
          <w:szCs w:val="24"/>
        </w:rPr>
        <w:t xml:space="preserve">в порядке, указанном в п. </w:t>
      </w:r>
      <w:fldSimple w:instr=" REF _Ref302563524 \n \h  \* MERGEFORMAT ">
        <w:r w:rsidR="00A24167" w:rsidRPr="00A24167">
          <w:rPr>
            <w:sz w:val="24"/>
            <w:szCs w:val="24"/>
          </w:rPr>
          <w:t>1.1.1</w:t>
        </w:r>
      </w:fldSimple>
      <w:r w:rsidR="004C5DD3" w:rsidRPr="00E71A48">
        <w:rPr>
          <w:sz w:val="24"/>
          <w:szCs w:val="24"/>
        </w:rPr>
        <w:t xml:space="preserve"> </w:t>
      </w:r>
      <w:r w:rsidR="004C5DD3" w:rsidRPr="00E71A48">
        <w:rPr>
          <w:sz w:val="24"/>
          <w:szCs w:val="24"/>
          <w:lang w:eastAsia="ru-RU"/>
        </w:rPr>
        <w:t>и любое лицо может получить указанные документы с официального сайта без взимания платы.</w:t>
      </w:r>
    </w:p>
    <w:p w:rsidR="00717F60" w:rsidRPr="00E71A48" w:rsidRDefault="00717F60" w:rsidP="00D61F3D">
      <w:pPr>
        <w:numPr>
          <w:ilvl w:val="2"/>
          <w:numId w:val="10"/>
        </w:numPr>
        <w:tabs>
          <w:tab w:val="left" w:pos="1134"/>
        </w:tabs>
        <w:overflowPunct w:val="0"/>
        <w:autoSpaceDE w:val="0"/>
        <w:spacing w:line="264" w:lineRule="auto"/>
        <w:ind w:left="0" w:firstLine="709"/>
        <w:rPr>
          <w:sz w:val="24"/>
          <w:szCs w:val="24"/>
        </w:rPr>
      </w:pPr>
      <w:r w:rsidRPr="00E71A48">
        <w:rPr>
          <w:sz w:val="24"/>
          <w:szCs w:val="24"/>
        </w:rPr>
        <w:t>Иные публикации не являются официальными и не влекут для Организатора запроса предложений никаких последствий.</w:t>
      </w:r>
    </w:p>
    <w:p w:rsidR="00717F60" w:rsidRPr="00E71A48" w:rsidRDefault="00717F60" w:rsidP="00D61F3D">
      <w:pPr>
        <w:overflowPunct w:val="0"/>
        <w:autoSpaceDE w:val="0"/>
        <w:spacing w:line="264" w:lineRule="auto"/>
        <w:rPr>
          <w:b/>
          <w:bCs w:val="0"/>
          <w:sz w:val="24"/>
          <w:szCs w:val="24"/>
        </w:rPr>
      </w:pPr>
    </w:p>
    <w:p w:rsidR="00717F60" w:rsidRPr="00E71A48" w:rsidRDefault="00717F60" w:rsidP="00D61F3D">
      <w:pPr>
        <w:pStyle w:val="2"/>
        <w:tabs>
          <w:tab w:val="clear" w:pos="1700"/>
          <w:tab w:val="left" w:pos="567"/>
        </w:tabs>
        <w:spacing w:line="264" w:lineRule="auto"/>
        <w:jc w:val="both"/>
      </w:pPr>
      <w:bookmarkStart w:id="177" w:name="__RefNumPara__444_922829174"/>
      <w:bookmarkStart w:id="178" w:name="_Ref191386216"/>
      <w:bookmarkStart w:id="179" w:name="_Ref305973147"/>
      <w:bookmarkStart w:id="180" w:name="_Toc441130956"/>
      <w:bookmarkEnd w:id="176"/>
      <w:bookmarkEnd w:id="177"/>
      <w:r w:rsidRPr="00E71A48">
        <w:lastRenderedPageBreak/>
        <w:t xml:space="preserve">Подготовка </w:t>
      </w:r>
      <w:bookmarkEnd w:id="178"/>
      <w:r w:rsidRPr="00E71A48">
        <w:t>Заявок</w:t>
      </w:r>
      <w:bookmarkEnd w:id="179"/>
      <w:bookmarkEnd w:id="180"/>
    </w:p>
    <w:p w:rsidR="00717F60" w:rsidRPr="00E71A48" w:rsidRDefault="00717F60" w:rsidP="00D61F3D">
      <w:pPr>
        <w:pStyle w:val="3"/>
        <w:spacing w:line="264" w:lineRule="auto"/>
        <w:jc w:val="both"/>
        <w:rPr>
          <w:szCs w:val="24"/>
        </w:rPr>
      </w:pPr>
      <w:bookmarkStart w:id="181" w:name="_Ref306114638"/>
      <w:bookmarkStart w:id="182" w:name="_Toc440357090"/>
      <w:bookmarkStart w:id="183" w:name="_Toc440359645"/>
      <w:bookmarkStart w:id="184" w:name="_Toc440632108"/>
      <w:bookmarkStart w:id="185" w:name="_Toc440875929"/>
      <w:bookmarkStart w:id="186" w:name="_Toc441130957"/>
      <w:r w:rsidRPr="00E71A48">
        <w:rPr>
          <w:szCs w:val="24"/>
        </w:rPr>
        <w:t xml:space="preserve">Общие требования к </w:t>
      </w:r>
      <w:r w:rsidR="004B5EB3" w:rsidRPr="00E71A48">
        <w:rPr>
          <w:szCs w:val="24"/>
        </w:rPr>
        <w:t>Заявк</w:t>
      </w:r>
      <w:r w:rsidRPr="00E71A48">
        <w:rPr>
          <w:szCs w:val="24"/>
        </w:rPr>
        <w:t>е</w:t>
      </w:r>
      <w:bookmarkEnd w:id="181"/>
      <w:bookmarkEnd w:id="182"/>
      <w:bookmarkEnd w:id="183"/>
      <w:bookmarkEnd w:id="184"/>
      <w:bookmarkEnd w:id="185"/>
      <w:bookmarkEnd w:id="186"/>
    </w:p>
    <w:p w:rsidR="00717F60" w:rsidRPr="00E71A48" w:rsidRDefault="009C744E" w:rsidP="00D61F3D">
      <w:pPr>
        <w:widowControl w:val="0"/>
        <w:numPr>
          <w:ilvl w:val="3"/>
          <w:numId w:val="34"/>
        </w:numPr>
        <w:tabs>
          <w:tab w:val="left" w:pos="1560"/>
        </w:tabs>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 должен подготовить </w:t>
      </w:r>
      <w:r w:rsidR="004B5EB3" w:rsidRPr="00E71A48">
        <w:rPr>
          <w:bCs w:val="0"/>
          <w:sz w:val="24"/>
          <w:szCs w:val="24"/>
        </w:rPr>
        <w:t>Заявк</w:t>
      </w:r>
      <w:r w:rsidR="00717F60" w:rsidRPr="00E71A48">
        <w:rPr>
          <w:bCs w:val="0"/>
          <w:sz w:val="24"/>
          <w:szCs w:val="24"/>
        </w:rPr>
        <w:t>у, включающую в себя:</w:t>
      </w:r>
    </w:p>
    <w:p w:rsidR="00717F60" w:rsidRPr="00E71A48" w:rsidRDefault="00717F60" w:rsidP="00D61F3D">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E71A48">
        <w:rPr>
          <w:bCs w:val="0"/>
          <w:spacing w:val="-1"/>
          <w:sz w:val="24"/>
          <w:szCs w:val="24"/>
        </w:rPr>
        <w:t>Письмо о подаче оферты по форме и в соответствии с инструкциями,</w:t>
      </w:r>
      <w:r w:rsidRPr="00E71A48">
        <w:rPr>
          <w:bCs w:val="0"/>
          <w:sz w:val="24"/>
          <w:szCs w:val="24"/>
        </w:rPr>
        <w:t xml:space="preserve"> приведенными в настоящей документации по запросу предложений </w:t>
      </w:r>
      <w:r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fldSimple w:instr=" REF _Ref55336310 \r \h  \* MERGEFORMAT ">
        <w:r w:rsidR="00A24167">
          <w:rPr>
            <w:bCs w:val="0"/>
            <w:sz w:val="24"/>
            <w:szCs w:val="24"/>
          </w:rPr>
          <w:t>5.1</w:t>
        </w:r>
      </w:fldSimple>
      <w:r w:rsidR="00D80639">
        <w:rPr>
          <w:bCs w:val="0"/>
          <w:sz w:val="24"/>
          <w:szCs w:val="24"/>
          <w:lang w:eastAsia="ru-RU"/>
        </w:rPr>
        <w:t>)</w:t>
      </w:r>
      <w:r w:rsidR="00B71B9D">
        <w:rPr>
          <w:bCs w:val="0"/>
          <w:sz w:val="24"/>
          <w:szCs w:val="24"/>
          <w:lang w:eastAsia="ru-RU"/>
        </w:rPr>
        <w:t>;</w:t>
      </w:r>
    </w:p>
    <w:p w:rsidR="00B71B9D" w:rsidRDefault="00B71B9D" w:rsidP="00D61F3D">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E170D">
        <w:rPr>
          <w:bCs w:val="0"/>
          <w:sz w:val="24"/>
          <w:szCs w:val="24"/>
        </w:rPr>
        <w:t xml:space="preserve">Сводную таблицу стоимости </w:t>
      </w:r>
      <w:r w:rsidR="00F04258" w:rsidRPr="009A70A4">
        <w:rPr>
          <w:bCs w:val="0"/>
          <w:sz w:val="24"/>
          <w:szCs w:val="24"/>
        </w:rPr>
        <w:t>поставок</w:t>
      </w:r>
      <w:r w:rsidR="00F04258" w:rsidRPr="003E170D">
        <w:rPr>
          <w:bCs w:val="0"/>
          <w:sz w:val="24"/>
          <w:szCs w:val="24"/>
        </w:rPr>
        <w:t xml:space="preserve"> </w:t>
      </w:r>
      <w:r w:rsidRPr="003E170D">
        <w:rPr>
          <w:bCs w:val="0"/>
          <w:sz w:val="24"/>
          <w:szCs w:val="24"/>
        </w:rPr>
        <w:t xml:space="preserve">по форме и в соответствии с инструкциями, </w:t>
      </w:r>
      <w:r w:rsidRPr="003E170D">
        <w:rPr>
          <w:bCs w:val="0"/>
          <w:spacing w:val="-1"/>
          <w:sz w:val="24"/>
          <w:szCs w:val="24"/>
        </w:rPr>
        <w:t>приведенными в настоящей Документации</w:t>
      </w:r>
      <w:r w:rsidRPr="003E170D">
        <w:rPr>
          <w:bCs w:val="0"/>
          <w:sz w:val="24"/>
          <w:szCs w:val="24"/>
        </w:rPr>
        <w:t xml:space="preserve"> (</w:t>
      </w:r>
      <w:r w:rsidR="003F3A69">
        <w:rPr>
          <w:bCs w:val="0"/>
          <w:spacing w:val="-2"/>
          <w:sz w:val="24"/>
          <w:szCs w:val="24"/>
        </w:rPr>
        <w:t>под</w:t>
      </w:r>
      <w:r w:rsidR="003F3A69" w:rsidRPr="00E71A48">
        <w:rPr>
          <w:bCs w:val="0"/>
          <w:sz w:val="24"/>
          <w:szCs w:val="24"/>
        </w:rPr>
        <w:t>раздел</w:t>
      </w:r>
      <w:r w:rsidRPr="003E170D">
        <w:rPr>
          <w:bCs w:val="0"/>
          <w:sz w:val="24"/>
          <w:szCs w:val="24"/>
        </w:rPr>
        <w:t xml:space="preserve"> </w:t>
      </w:r>
      <w:fldSimple w:instr=" REF _Ref440271072 \r \h  \* MERGEFORMAT ">
        <w:r w:rsidR="00A24167">
          <w:rPr>
            <w:bCs w:val="0"/>
            <w:sz w:val="24"/>
            <w:szCs w:val="24"/>
          </w:rPr>
          <w:t>5.2</w:t>
        </w:r>
      </w:fldSimple>
      <w:r>
        <w:rPr>
          <w:bCs w:val="0"/>
          <w:sz w:val="24"/>
          <w:szCs w:val="24"/>
        </w:rPr>
        <w:t>);</w:t>
      </w:r>
    </w:p>
    <w:p w:rsidR="00717F60" w:rsidRPr="003E170D" w:rsidRDefault="00717F60" w:rsidP="00D61F3D">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E71A48">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Pr>
          <w:bCs w:val="0"/>
          <w:spacing w:val="-2"/>
          <w:sz w:val="24"/>
          <w:szCs w:val="24"/>
        </w:rPr>
        <w:t>под</w:t>
      </w:r>
      <w:r w:rsidR="003F3A69" w:rsidRPr="00E71A48">
        <w:rPr>
          <w:bCs w:val="0"/>
          <w:sz w:val="24"/>
          <w:szCs w:val="24"/>
        </w:rPr>
        <w:t>раздел</w:t>
      </w:r>
      <w:r w:rsidRPr="00E71A48">
        <w:rPr>
          <w:bCs w:val="0"/>
          <w:spacing w:val="-1"/>
          <w:sz w:val="24"/>
          <w:szCs w:val="24"/>
        </w:rPr>
        <w:t xml:space="preserve"> </w:t>
      </w:r>
      <w:fldSimple w:instr=" REF _Ref86826666 \r \h  \* MERGEFORMAT ">
        <w:r w:rsidR="00A24167">
          <w:rPr>
            <w:bCs w:val="0"/>
            <w:spacing w:val="-1"/>
            <w:sz w:val="24"/>
            <w:szCs w:val="24"/>
          </w:rPr>
          <w:t>5.3</w:t>
        </w:r>
      </w:fldSimple>
      <w:r w:rsidRPr="00E71A48">
        <w:rPr>
          <w:bCs w:val="0"/>
          <w:spacing w:val="-1"/>
          <w:sz w:val="24"/>
          <w:szCs w:val="24"/>
        </w:rPr>
        <w:t>)</w:t>
      </w:r>
      <w:r w:rsidR="00E17CEB" w:rsidRPr="00E71A48">
        <w:rPr>
          <w:bCs w:val="0"/>
          <w:spacing w:val="-1"/>
          <w:sz w:val="24"/>
          <w:szCs w:val="24"/>
        </w:rPr>
        <w:t xml:space="preserve">, оригиналы или нотариально заверенные копии документов, подтверждающих наличие у </w:t>
      </w:r>
      <w:r w:rsidR="009C744E" w:rsidRPr="003E170D">
        <w:rPr>
          <w:bCs w:val="0"/>
          <w:spacing w:val="-1"/>
          <w:sz w:val="24"/>
          <w:szCs w:val="24"/>
        </w:rPr>
        <w:t>Участник</w:t>
      </w:r>
      <w:r w:rsidR="00E17CEB" w:rsidRPr="003E170D">
        <w:rPr>
          <w:bCs w:val="0"/>
          <w:spacing w:val="-1"/>
          <w:sz w:val="24"/>
          <w:szCs w:val="24"/>
        </w:rPr>
        <w:t xml:space="preserve">а </w:t>
      </w:r>
      <w:r w:rsidR="00FE1CA6" w:rsidRPr="003E170D">
        <w:rPr>
          <w:bCs w:val="0"/>
          <w:spacing w:val="-1"/>
          <w:sz w:val="24"/>
          <w:szCs w:val="24"/>
        </w:rPr>
        <w:t xml:space="preserve">запроса предложений </w:t>
      </w:r>
      <w:r w:rsidR="00E17CEB" w:rsidRPr="003E170D">
        <w:rPr>
          <w:bCs w:val="0"/>
          <w:spacing w:val="-1"/>
          <w:sz w:val="24"/>
          <w:szCs w:val="24"/>
        </w:rPr>
        <w:t xml:space="preserve">правомочий от </w:t>
      </w:r>
      <w:proofErr w:type="gramStart"/>
      <w:r w:rsidR="00E17CEB" w:rsidRPr="003E170D">
        <w:rPr>
          <w:bCs w:val="0"/>
          <w:spacing w:val="-1"/>
          <w:sz w:val="24"/>
          <w:szCs w:val="24"/>
        </w:rPr>
        <w:t>производителей</w:t>
      </w:r>
      <w:proofErr w:type="gramEnd"/>
      <w:r w:rsidR="00E17CEB" w:rsidRPr="003E170D">
        <w:rPr>
          <w:bCs w:val="0"/>
          <w:spacing w:val="-1"/>
          <w:sz w:val="24"/>
          <w:szCs w:val="24"/>
        </w:rPr>
        <w:t xml:space="preserve"> предлагаемого им оборудования на предложение в рамках настоящего </w:t>
      </w:r>
      <w:r w:rsidR="00027C2B" w:rsidRPr="003E170D">
        <w:rPr>
          <w:bCs w:val="0"/>
          <w:spacing w:val="-1"/>
          <w:sz w:val="24"/>
          <w:szCs w:val="24"/>
        </w:rPr>
        <w:t>З</w:t>
      </w:r>
      <w:r w:rsidR="00314F66" w:rsidRPr="003E170D">
        <w:rPr>
          <w:bCs w:val="0"/>
          <w:spacing w:val="-1"/>
          <w:sz w:val="24"/>
          <w:szCs w:val="24"/>
        </w:rPr>
        <w:t>апроса предложений</w:t>
      </w:r>
      <w:r w:rsidR="00E17CEB" w:rsidRPr="003E170D">
        <w:rPr>
          <w:bCs w:val="0"/>
          <w:spacing w:val="-1"/>
          <w:sz w:val="24"/>
          <w:szCs w:val="24"/>
        </w:rPr>
        <w:t xml:space="preserve"> этого оборудования по форме, установленной в настоящей </w:t>
      </w:r>
      <w:r w:rsidR="00314F66" w:rsidRPr="003E170D">
        <w:rPr>
          <w:bCs w:val="0"/>
          <w:spacing w:val="-1"/>
          <w:sz w:val="24"/>
          <w:szCs w:val="24"/>
        </w:rPr>
        <w:t>Д</w:t>
      </w:r>
      <w:r w:rsidR="00E17CEB" w:rsidRPr="003E170D">
        <w:rPr>
          <w:bCs w:val="0"/>
          <w:spacing w:val="-1"/>
          <w:sz w:val="24"/>
          <w:szCs w:val="24"/>
        </w:rPr>
        <w:t>окументации (</w:t>
      </w:r>
      <w:r w:rsidR="003F3A69">
        <w:rPr>
          <w:bCs w:val="0"/>
          <w:spacing w:val="-2"/>
          <w:sz w:val="24"/>
          <w:szCs w:val="24"/>
        </w:rPr>
        <w:t>под</w:t>
      </w:r>
      <w:r w:rsidR="003F3A69" w:rsidRPr="00E71A48">
        <w:rPr>
          <w:bCs w:val="0"/>
          <w:sz w:val="24"/>
          <w:szCs w:val="24"/>
        </w:rPr>
        <w:t>раздел</w:t>
      </w:r>
      <w:r w:rsidR="00E17CEB" w:rsidRPr="003E170D">
        <w:rPr>
          <w:bCs w:val="0"/>
          <w:spacing w:val="-1"/>
          <w:sz w:val="24"/>
          <w:szCs w:val="24"/>
        </w:rPr>
        <w:t xml:space="preserve"> </w:t>
      </w:r>
      <w:fldSimple w:instr=" REF _Ref440270984 \r \h  \* MERGEFORMAT ">
        <w:r w:rsidR="00A24167">
          <w:rPr>
            <w:bCs w:val="0"/>
            <w:spacing w:val="-1"/>
            <w:sz w:val="24"/>
            <w:szCs w:val="24"/>
          </w:rPr>
          <w:t>5.10</w:t>
        </w:r>
      </w:fldSimple>
      <w:r w:rsidR="00E17CEB" w:rsidRPr="003E170D">
        <w:rPr>
          <w:bCs w:val="0"/>
          <w:spacing w:val="-1"/>
          <w:sz w:val="24"/>
          <w:szCs w:val="24"/>
        </w:rPr>
        <w:t>),</w:t>
      </w:r>
      <w:r w:rsidR="00953802" w:rsidRPr="003E170D">
        <w:rPr>
          <w:bCs w:val="0"/>
          <w:spacing w:val="-1"/>
          <w:sz w:val="24"/>
          <w:szCs w:val="24"/>
        </w:rPr>
        <w:t xml:space="preserve"> либо копию дилерского договора,</w:t>
      </w:r>
      <w:r w:rsidR="00E17CEB" w:rsidRPr="003E170D">
        <w:rPr>
          <w:bCs w:val="0"/>
          <w:spacing w:val="-1"/>
          <w:sz w:val="24"/>
          <w:szCs w:val="24"/>
        </w:rPr>
        <w:t xml:space="preserve"> если </w:t>
      </w:r>
      <w:r w:rsidR="009C744E" w:rsidRPr="003E170D">
        <w:rPr>
          <w:bCs w:val="0"/>
          <w:spacing w:val="-1"/>
          <w:sz w:val="24"/>
          <w:szCs w:val="24"/>
        </w:rPr>
        <w:t>Участник</w:t>
      </w:r>
      <w:r w:rsidR="00E17CEB" w:rsidRPr="003E170D">
        <w:rPr>
          <w:bCs w:val="0"/>
          <w:spacing w:val="-1"/>
          <w:sz w:val="24"/>
          <w:szCs w:val="24"/>
        </w:rPr>
        <w:t xml:space="preserve"> не является производителем предлагаемого оборудования;</w:t>
      </w:r>
    </w:p>
    <w:p w:rsidR="00717F60" w:rsidRPr="00B71B9D" w:rsidRDefault="00420F24" w:rsidP="00D61F3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sidR="00F030B1" w:rsidRPr="003E170D">
        <w:rPr>
          <w:bCs w:val="0"/>
          <w:sz w:val="24"/>
          <w:szCs w:val="24"/>
        </w:rPr>
        <w:t xml:space="preserve">выполнения </w:t>
      </w:r>
      <w:r w:rsidR="00512B0F">
        <w:rPr>
          <w:bCs w:val="0"/>
          <w:sz w:val="24"/>
          <w:szCs w:val="24"/>
        </w:rPr>
        <w:t>поставок</w:t>
      </w:r>
      <w:r w:rsidR="006561C2" w:rsidRPr="003E170D">
        <w:rPr>
          <w:bCs w:val="0"/>
          <w:sz w:val="24"/>
          <w:szCs w:val="24"/>
        </w:rPr>
        <w:t xml:space="preserve"> </w:t>
      </w:r>
      <w:r w:rsidRPr="003E170D">
        <w:rPr>
          <w:bCs w:val="0"/>
          <w:sz w:val="24"/>
          <w:szCs w:val="24"/>
        </w:rPr>
        <w:t>по</w:t>
      </w:r>
      <w:r w:rsidR="00717F60" w:rsidRPr="003E170D">
        <w:rPr>
          <w:bCs w:val="0"/>
          <w:sz w:val="24"/>
          <w:szCs w:val="24"/>
        </w:rPr>
        <w:t xml:space="preserve"> форме и в соответствии с инструкциями, приведенными в настоящей </w:t>
      </w:r>
      <w:r w:rsidR="00AE0F91" w:rsidRPr="003E170D">
        <w:rPr>
          <w:bCs w:val="0"/>
          <w:sz w:val="24"/>
          <w:szCs w:val="24"/>
        </w:rPr>
        <w:t>Д</w:t>
      </w:r>
      <w:r w:rsidR="00717F60" w:rsidRPr="003E170D">
        <w:rPr>
          <w:bCs w:val="0"/>
          <w:sz w:val="24"/>
          <w:szCs w:val="24"/>
        </w:rPr>
        <w:t>окументации (</w:t>
      </w:r>
      <w:r w:rsidR="003F3A69">
        <w:rPr>
          <w:bCs w:val="0"/>
          <w:spacing w:val="-2"/>
          <w:sz w:val="24"/>
          <w:szCs w:val="24"/>
        </w:rPr>
        <w:t>под</w:t>
      </w:r>
      <w:r w:rsidR="003F3A69" w:rsidRPr="00E71A48">
        <w:rPr>
          <w:bCs w:val="0"/>
          <w:sz w:val="24"/>
          <w:szCs w:val="24"/>
        </w:rPr>
        <w:t>раздел</w:t>
      </w:r>
      <w:r w:rsidR="00717F60" w:rsidRPr="003E170D">
        <w:rPr>
          <w:bCs w:val="0"/>
          <w:sz w:val="24"/>
          <w:szCs w:val="24"/>
        </w:rPr>
        <w:t xml:space="preserve"> </w:t>
      </w:r>
      <w:fldSimple w:instr=" REF _Ref440271036 \r \h  \* MERGEFORMAT ">
        <w:r w:rsidR="00A24167">
          <w:rPr>
            <w:bCs w:val="0"/>
            <w:sz w:val="24"/>
            <w:szCs w:val="24"/>
          </w:rPr>
          <w:t>5.4</w:t>
        </w:r>
      </w:fldSimple>
      <w:r w:rsidR="00717F60" w:rsidRPr="003E170D">
        <w:rPr>
          <w:bCs w:val="0"/>
          <w:sz w:val="24"/>
          <w:szCs w:val="24"/>
        </w:rPr>
        <w:t>);</w:t>
      </w:r>
    </w:p>
    <w:p w:rsidR="00420F24" w:rsidRPr="00F958E8" w:rsidRDefault="00717F60" w:rsidP="00D61F3D">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Документы, подтверждающие соответствие </w:t>
      </w:r>
      <w:r w:rsidR="009C744E" w:rsidRPr="00E71A48">
        <w:rPr>
          <w:bCs w:val="0"/>
          <w:sz w:val="24"/>
          <w:szCs w:val="24"/>
        </w:rPr>
        <w:t>Участник</w:t>
      </w:r>
      <w:r w:rsidRPr="00E71A48">
        <w:rPr>
          <w:bCs w:val="0"/>
          <w:sz w:val="24"/>
          <w:szCs w:val="24"/>
        </w:rPr>
        <w:t xml:space="preserve">а требованиям настоящей </w:t>
      </w:r>
      <w:r w:rsidR="00AE0F91" w:rsidRPr="00F958E8">
        <w:rPr>
          <w:bCs w:val="0"/>
          <w:sz w:val="24"/>
          <w:szCs w:val="24"/>
        </w:rPr>
        <w:t>Д</w:t>
      </w:r>
      <w:r w:rsidRPr="00F958E8">
        <w:rPr>
          <w:bCs w:val="0"/>
          <w:sz w:val="24"/>
          <w:szCs w:val="24"/>
        </w:rPr>
        <w:t>окументации (подраздел</w:t>
      </w:r>
      <w:r w:rsidR="00420F24" w:rsidRPr="00F958E8">
        <w:rPr>
          <w:bCs w:val="0"/>
          <w:sz w:val="24"/>
          <w:szCs w:val="24"/>
        </w:rPr>
        <w:t xml:space="preserve"> </w:t>
      </w:r>
      <w:fldSimple w:instr=" REF _Ref191386407 \r \h  \* MERGEFORMAT ">
        <w:r w:rsidR="00A24167" w:rsidRPr="00A24167">
          <w:rPr>
            <w:bCs w:val="0"/>
            <w:sz w:val="24"/>
            <w:szCs w:val="24"/>
          </w:rPr>
          <w:t>3.3.8</w:t>
        </w:r>
      </w:fldSimple>
      <w:r w:rsidR="00FF4BD0" w:rsidRPr="00F958E8">
        <w:rPr>
          <w:bCs w:val="0"/>
          <w:sz w:val="24"/>
          <w:szCs w:val="24"/>
        </w:rPr>
        <w:t>)</w:t>
      </w:r>
      <w:r w:rsidR="00B71B9D" w:rsidRPr="00F958E8">
        <w:rPr>
          <w:bCs w:val="0"/>
          <w:sz w:val="24"/>
          <w:szCs w:val="24"/>
        </w:rPr>
        <w:t>;</w:t>
      </w:r>
    </w:p>
    <w:p w:rsidR="00717F60" w:rsidRPr="00F958E8" w:rsidRDefault="00717F60" w:rsidP="00D61F3D">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F958E8">
        <w:rPr>
          <w:bCs w:val="0"/>
          <w:sz w:val="24"/>
          <w:szCs w:val="24"/>
        </w:rPr>
        <w:t xml:space="preserve">Протокол разногласий к проекту </w:t>
      </w:r>
      <w:r w:rsidR="00123C70" w:rsidRPr="00F958E8">
        <w:rPr>
          <w:bCs w:val="0"/>
          <w:sz w:val="24"/>
          <w:szCs w:val="24"/>
        </w:rPr>
        <w:t>Договор</w:t>
      </w:r>
      <w:r w:rsidRPr="00F958E8">
        <w:rPr>
          <w:bCs w:val="0"/>
          <w:sz w:val="24"/>
          <w:szCs w:val="24"/>
        </w:rPr>
        <w:t xml:space="preserve">а по форме и в соответствии с инструкциями, приведенными в настоящей </w:t>
      </w:r>
      <w:r w:rsidR="00AE0F91" w:rsidRPr="00F958E8">
        <w:rPr>
          <w:bCs w:val="0"/>
          <w:sz w:val="24"/>
          <w:szCs w:val="24"/>
        </w:rPr>
        <w:t>Д</w:t>
      </w:r>
      <w:r w:rsidRPr="00F958E8">
        <w:rPr>
          <w:bCs w:val="0"/>
          <w:sz w:val="24"/>
          <w:szCs w:val="24"/>
        </w:rPr>
        <w:t>окументации (</w:t>
      </w:r>
      <w:r w:rsidR="003F3A69" w:rsidRPr="00F958E8">
        <w:rPr>
          <w:bCs w:val="0"/>
          <w:spacing w:val="-2"/>
          <w:sz w:val="24"/>
          <w:szCs w:val="24"/>
        </w:rPr>
        <w:t>под</w:t>
      </w:r>
      <w:r w:rsidR="003F3A69" w:rsidRPr="00F958E8">
        <w:rPr>
          <w:bCs w:val="0"/>
          <w:sz w:val="24"/>
          <w:szCs w:val="24"/>
        </w:rPr>
        <w:t>раздел</w:t>
      </w:r>
      <w:r w:rsidRPr="00F958E8">
        <w:rPr>
          <w:bCs w:val="0"/>
          <w:sz w:val="24"/>
          <w:szCs w:val="24"/>
        </w:rPr>
        <w:t xml:space="preserve"> </w:t>
      </w:r>
      <w:fldSimple w:instr=" REF _Ref93264992 \r \h  \* MERGEFORMAT ">
        <w:r w:rsidR="00A24167" w:rsidRPr="00A24167">
          <w:rPr>
            <w:bCs w:val="0"/>
            <w:sz w:val="24"/>
            <w:szCs w:val="24"/>
          </w:rPr>
          <w:t>5.5</w:t>
        </w:r>
      </w:fldSimple>
      <w:r w:rsidR="00B71B9D" w:rsidRPr="00F958E8">
        <w:rPr>
          <w:bCs w:val="0"/>
          <w:sz w:val="24"/>
          <w:szCs w:val="24"/>
        </w:rPr>
        <w:t>);</w:t>
      </w:r>
    </w:p>
    <w:p w:rsidR="00717F60" w:rsidRPr="00F958E8" w:rsidRDefault="00717F60" w:rsidP="00D61F3D">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F958E8">
        <w:rPr>
          <w:bCs w:val="0"/>
          <w:sz w:val="24"/>
          <w:szCs w:val="24"/>
        </w:rPr>
        <w:t xml:space="preserve">Иные документы, которые, по мнению </w:t>
      </w:r>
      <w:r w:rsidR="009C744E" w:rsidRPr="00F958E8">
        <w:rPr>
          <w:bCs w:val="0"/>
          <w:sz w:val="24"/>
          <w:szCs w:val="24"/>
        </w:rPr>
        <w:t>Участник</w:t>
      </w:r>
      <w:r w:rsidRPr="00F958E8">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F958E8" w:rsidRDefault="00717F60" w:rsidP="00D61F3D">
      <w:pPr>
        <w:widowControl w:val="0"/>
        <w:numPr>
          <w:ilvl w:val="3"/>
          <w:numId w:val="34"/>
        </w:numPr>
        <w:tabs>
          <w:tab w:val="left" w:pos="1701"/>
        </w:tabs>
        <w:autoSpaceDE w:val="0"/>
        <w:spacing w:after="100" w:line="264" w:lineRule="auto"/>
        <w:ind w:left="0" w:firstLine="709"/>
        <w:rPr>
          <w:bCs w:val="0"/>
          <w:sz w:val="24"/>
          <w:szCs w:val="24"/>
        </w:rPr>
      </w:pPr>
      <w:bookmarkStart w:id="187" w:name="_Ref303683384"/>
      <w:r w:rsidRPr="00F958E8">
        <w:rPr>
          <w:bCs w:val="0"/>
          <w:sz w:val="24"/>
          <w:szCs w:val="24"/>
        </w:rPr>
        <w:t xml:space="preserve">Порядок размещения документов в составе </w:t>
      </w:r>
      <w:r w:rsidR="004B5EB3" w:rsidRPr="00F958E8">
        <w:rPr>
          <w:bCs w:val="0"/>
          <w:sz w:val="24"/>
          <w:szCs w:val="24"/>
        </w:rPr>
        <w:t>Заявк</w:t>
      </w:r>
      <w:r w:rsidRPr="00F958E8">
        <w:rPr>
          <w:bCs w:val="0"/>
          <w:sz w:val="24"/>
          <w:szCs w:val="24"/>
        </w:rPr>
        <w:t>и с обязательным составлением описи всех документов с указанием томов и страниц:</w:t>
      </w:r>
      <w:bookmarkEnd w:id="187"/>
    </w:p>
    <w:p w:rsidR="00717F60" w:rsidRPr="00F958E8" w:rsidRDefault="00717F60" w:rsidP="00D61F3D">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Письмо о подаче оферты (</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fldSimple w:instr=" REF _Ref55336310 \r \h  \* MERGEFORMAT ">
        <w:r w:rsidR="00A24167" w:rsidRPr="00A24167">
          <w:rPr>
            <w:bCs w:val="0"/>
            <w:sz w:val="24"/>
            <w:szCs w:val="24"/>
            <w:lang w:eastAsia="ru-RU"/>
          </w:rPr>
          <w:t>5.1</w:t>
        </w:r>
      </w:fldSimple>
      <w:r w:rsidRPr="00F958E8">
        <w:rPr>
          <w:bCs w:val="0"/>
          <w:sz w:val="24"/>
          <w:szCs w:val="24"/>
        </w:rPr>
        <w:t>);</w:t>
      </w:r>
    </w:p>
    <w:p w:rsidR="00F463E8" w:rsidRPr="00F958E8" w:rsidRDefault="005D7E4C" w:rsidP="00D61F3D">
      <w:pPr>
        <w:widowControl w:val="0"/>
        <w:numPr>
          <w:ilvl w:val="0"/>
          <w:numId w:val="5"/>
        </w:numPr>
        <w:tabs>
          <w:tab w:val="left" w:pos="540"/>
        </w:tabs>
        <w:overflowPunct w:val="0"/>
        <w:autoSpaceDE w:val="0"/>
        <w:spacing w:line="264" w:lineRule="auto"/>
        <w:ind w:hanging="540"/>
        <w:rPr>
          <w:bCs w:val="0"/>
          <w:sz w:val="24"/>
          <w:szCs w:val="24"/>
        </w:rPr>
      </w:pPr>
      <w:r>
        <w:rPr>
          <w:sz w:val="24"/>
          <w:szCs w:val="24"/>
        </w:rPr>
        <w:t>В</w:t>
      </w:r>
      <w:r w:rsidR="00F463E8" w:rsidRPr="00F958E8">
        <w:rPr>
          <w:sz w:val="24"/>
          <w:szCs w:val="24"/>
        </w:rPr>
        <w:t>ыписк</w:t>
      </w:r>
      <w:r>
        <w:rPr>
          <w:sz w:val="24"/>
          <w:szCs w:val="24"/>
        </w:rPr>
        <w:t>а</w:t>
      </w:r>
      <w:r w:rsidR="00F463E8" w:rsidRPr="00F958E8">
        <w:rPr>
          <w:sz w:val="24"/>
          <w:szCs w:val="24"/>
        </w:rPr>
        <w:t xml:space="preserve"> из Единого государственного реестра юридических лиц (ЕГРЮЛ) (</w:t>
      </w:r>
      <w:proofErr w:type="spellStart"/>
      <w:r w:rsidR="00F463E8" w:rsidRPr="00F958E8">
        <w:rPr>
          <w:sz w:val="24"/>
          <w:szCs w:val="24"/>
        </w:rPr>
        <w:t>пп</w:t>
      </w:r>
      <w:proofErr w:type="spellEnd"/>
      <w:r w:rsidR="00F463E8" w:rsidRPr="00F958E8">
        <w:rPr>
          <w:sz w:val="24"/>
          <w:szCs w:val="24"/>
        </w:rPr>
        <w:t xml:space="preserve">. </w:t>
      </w:r>
      <w:fldSimple w:instr=" REF _Ref440279062 \r \h  \* MERGEFORMAT ">
        <w:r w:rsidR="00A24167" w:rsidRPr="00A24167">
          <w:rPr>
            <w:sz w:val="24"/>
            <w:szCs w:val="24"/>
          </w:rPr>
          <w:t>б)</w:t>
        </w:r>
      </w:fldSimple>
      <w:r w:rsidR="00F463E8" w:rsidRPr="00F958E8">
        <w:rPr>
          <w:sz w:val="24"/>
          <w:szCs w:val="24"/>
        </w:rPr>
        <w:t xml:space="preserve"> п. </w:t>
      </w:r>
      <w:fldSimple w:instr=" REF _Ref306005578 \r \h  \* MERGEFORMAT ">
        <w:r w:rsidR="00A24167" w:rsidRPr="00A24167">
          <w:rPr>
            <w:sz w:val="24"/>
            <w:szCs w:val="24"/>
          </w:rPr>
          <w:t>3.3.8.3</w:t>
        </w:r>
      </w:fldSimple>
      <w:r w:rsidR="00F463E8" w:rsidRPr="00F958E8">
        <w:rPr>
          <w:sz w:val="24"/>
          <w:szCs w:val="24"/>
        </w:rPr>
        <w:t>);</w:t>
      </w:r>
    </w:p>
    <w:p w:rsidR="00717F60" w:rsidRPr="006E10CC" w:rsidRDefault="00717F60" w:rsidP="00D61F3D">
      <w:pPr>
        <w:widowControl w:val="0"/>
        <w:numPr>
          <w:ilvl w:val="0"/>
          <w:numId w:val="5"/>
        </w:numPr>
        <w:tabs>
          <w:tab w:val="left" w:pos="540"/>
        </w:tabs>
        <w:overflowPunct w:val="0"/>
        <w:autoSpaceDE w:val="0"/>
        <w:spacing w:line="264" w:lineRule="auto"/>
        <w:ind w:hanging="540"/>
        <w:rPr>
          <w:bCs w:val="0"/>
          <w:sz w:val="24"/>
          <w:szCs w:val="24"/>
        </w:rPr>
      </w:pPr>
      <w:r w:rsidRPr="006E10CC">
        <w:rPr>
          <w:bCs w:val="0"/>
          <w:sz w:val="24"/>
          <w:szCs w:val="24"/>
        </w:rPr>
        <w:t xml:space="preserve">Анкета </w:t>
      </w:r>
      <w:r w:rsidR="009C744E" w:rsidRPr="006E10CC">
        <w:rPr>
          <w:bCs w:val="0"/>
          <w:sz w:val="24"/>
          <w:szCs w:val="24"/>
        </w:rPr>
        <w:t>Участник</w:t>
      </w:r>
      <w:r w:rsidRPr="006E10CC">
        <w:rPr>
          <w:bCs w:val="0"/>
          <w:sz w:val="24"/>
          <w:szCs w:val="24"/>
        </w:rPr>
        <w:t>а запроса предложений (</w:t>
      </w:r>
      <w:r w:rsidR="00A154B7" w:rsidRPr="006E10CC">
        <w:rPr>
          <w:bCs w:val="0"/>
          <w:spacing w:val="-2"/>
          <w:sz w:val="24"/>
          <w:szCs w:val="24"/>
        </w:rPr>
        <w:t>под</w:t>
      </w:r>
      <w:r w:rsidR="00A154B7" w:rsidRPr="006E10CC">
        <w:rPr>
          <w:bCs w:val="0"/>
          <w:sz w:val="24"/>
          <w:szCs w:val="24"/>
        </w:rPr>
        <w:t>раздел</w:t>
      </w:r>
      <w:r w:rsidR="00F86B89" w:rsidRPr="006E10CC">
        <w:rPr>
          <w:bCs w:val="0"/>
          <w:sz w:val="24"/>
          <w:szCs w:val="24"/>
          <w:lang w:eastAsia="ru-RU"/>
        </w:rPr>
        <w:t xml:space="preserve"> </w:t>
      </w:r>
      <w:fldSimple w:instr=" REF _Ref55335823 \r \h  \* MERGEFORMAT ">
        <w:r w:rsidR="00A24167" w:rsidRPr="006E10CC">
          <w:rPr>
            <w:bCs w:val="0"/>
            <w:sz w:val="24"/>
            <w:szCs w:val="24"/>
            <w:lang w:eastAsia="ru-RU"/>
          </w:rPr>
          <w:t>5.6</w:t>
        </w:r>
      </w:fldSimple>
      <w:r w:rsidRPr="006E10CC">
        <w:rPr>
          <w:bCs w:val="0"/>
          <w:sz w:val="24"/>
          <w:szCs w:val="24"/>
        </w:rPr>
        <w:t>)</w:t>
      </w:r>
      <w:r w:rsidR="005436EC" w:rsidRPr="006E10CC">
        <w:rPr>
          <w:bCs w:val="0"/>
          <w:sz w:val="24"/>
          <w:szCs w:val="24"/>
        </w:rPr>
        <w:t xml:space="preserve"> </w:t>
      </w:r>
      <w:r w:rsidR="005436EC" w:rsidRPr="006E10CC">
        <w:rPr>
          <w:szCs w:val="24"/>
        </w:rPr>
        <w:t xml:space="preserve">с </w:t>
      </w:r>
      <w:r w:rsidR="005436EC" w:rsidRPr="006E10CC">
        <w:rPr>
          <w:bCs w:val="0"/>
          <w:sz w:val="24"/>
          <w:szCs w:val="24"/>
        </w:rPr>
        <w:t xml:space="preserve">приложением </w:t>
      </w:r>
      <w:proofErr w:type="gramStart"/>
      <w:r w:rsidR="005436EC" w:rsidRPr="006E10CC">
        <w:rPr>
          <w:bCs w:val="0"/>
          <w:sz w:val="24"/>
          <w:szCs w:val="24"/>
        </w:rPr>
        <w:t>файла копии Анкеты Участника запроса</w:t>
      </w:r>
      <w:proofErr w:type="gramEnd"/>
      <w:r w:rsidR="005436EC" w:rsidRPr="006E10CC">
        <w:rPr>
          <w:bCs w:val="0"/>
          <w:sz w:val="24"/>
          <w:szCs w:val="24"/>
        </w:rPr>
        <w:t xml:space="preserve"> предложений, выполненн</w:t>
      </w:r>
      <w:r w:rsidR="00067238" w:rsidRPr="006E10CC">
        <w:rPr>
          <w:bCs w:val="0"/>
          <w:sz w:val="24"/>
          <w:szCs w:val="24"/>
        </w:rPr>
        <w:t>ого</w:t>
      </w:r>
      <w:r w:rsidR="005436EC" w:rsidRPr="006E10CC">
        <w:rPr>
          <w:bCs w:val="0"/>
          <w:sz w:val="24"/>
          <w:szCs w:val="24"/>
        </w:rPr>
        <w:t xml:space="preserve"> в формате MS </w:t>
      </w:r>
      <w:proofErr w:type="spellStart"/>
      <w:r w:rsidR="005436EC" w:rsidRPr="006E10CC">
        <w:rPr>
          <w:bCs w:val="0"/>
          <w:sz w:val="24"/>
          <w:szCs w:val="24"/>
        </w:rPr>
        <w:t>Word</w:t>
      </w:r>
      <w:proofErr w:type="spellEnd"/>
      <w:r w:rsidRPr="006E10CC">
        <w:rPr>
          <w:bCs w:val="0"/>
          <w:sz w:val="24"/>
          <w:szCs w:val="24"/>
        </w:rPr>
        <w:t>;</w:t>
      </w:r>
    </w:p>
    <w:p w:rsidR="00717F60" w:rsidRPr="00F958E8" w:rsidRDefault="00717F60" w:rsidP="00D61F3D">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График выполнения </w:t>
      </w:r>
      <w:r w:rsidR="004F3DEE" w:rsidRPr="00F958E8">
        <w:rPr>
          <w:bCs w:val="0"/>
          <w:sz w:val="24"/>
          <w:szCs w:val="24"/>
        </w:rPr>
        <w:t xml:space="preserve">поставок </w:t>
      </w:r>
      <w:r w:rsidRPr="00F958E8">
        <w:rPr>
          <w:bCs w:val="0"/>
          <w:sz w:val="24"/>
          <w:szCs w:val="24"/>
        </w:rPr>
        <w:t>(</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fldSimple w:instr=" REF _Ref440274902 \r \h  \* MERGEFORMAT ">
        <w:r w:rsidR="00A24167" w:rsidRPr="00A24167">
          <w:rPr>
            <w:bCs w:val="0"/>
            <w:sz w:val="24"/>
            <w:szCs w:val="24"/>
            <w:lang w:eastAsia="ru-RU"/>
          </w:rPr>
          <w:t>5.4</w:t>
        </w:r>
      </w:fldSimple>
      <w:r w:rsidRPr="00F958E8">
        <w:rPr>
          <w:bCs w:val="0"/>
          <w:sz w:val="24"/>
          <w:szCs w:val="24"/>
        </w:rPr>
        <w:t xml:space="preserve">), Сводная таблица стоимости </w:t>
      </w:r>
      <w:r w:rsidR="00F04258" w:rsidRPr="009A70A4">
        <w:rPr>
          <w:bCs w:val="0"/>
          <w:sz w:val="24"/>
          <w:szCs w:val="24"/>
        </w:rPr>
        <w:t>поставок</w:t>
      </w:r>
      <w:r w:rsidR="00F04258" w:rsidRPr="003E170D">
        <w:rPr>
          <w:bCs w:val="0"/>
          <w:sz w:val="24"/>
          <w:szCs w:val="24"/>
        </w:rPr>
        <w:t xml:space="preserve"> </w:t>
      </w:r>
      <w:r w:rsidRPr="00F958E8">
        <w:rPr>
          <w:bCs w:val="0"/>
          <w:sz w:val="24"/>
          <w:szCs w:val="24"/>
        </w:rPr>
        <w:t>(</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fldSimple w:instr=" REF _Ref440274913 \r \h  \* MERGEFORMAT ">
        <w:r w:rsidR="00A24167" w:rsidRPr="00A24167">
          <w:rPr>
            <w:bCs w:val="0"/>
            <w:sz w:val="24"/>
            <w:szCs w:val="24"/>
            <w:lang w:eastAsia="ru-RU"/>
          </w:rPr>
          <w:t>5.2</w:t>
        </w:r>
      </w:fldSimple>
      <w:r w:rsidR="00D80639" w:rsidRPr="00F958E8">
        <w:rPr>
          <w:bCs w:val="0"/>
          <w:sz w:val="24"/>
          <w:szCs w:val="24"/>
        </w:rPr>
        <w:t>)</w:t>
      </w:r>
      <w:r w:rsidR="00AD3EBC" w:rsidRPr="00F958E8">
        <w:rPr>
          <w:bCs w:val="0"/>
          <w:sz w:val="24"/>
          <w:szCs w:val="24"/>
        </w:rPr>
        <w:t>;</w:t>
      </w:r>
    </w:p>
    <w:p w:rsidR="00717F60" w:rsidRPr="00F958E8" w:rsidRDefault="00AD3EBC" w:rsidP="00D61F3D">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Протокол разногласий </w:t>
      </w:r>
      <w:r w:rsidR="00AE556B" w:rsidRPr="00F958E8">
        <w:rPr>
          <w:bCs w:val="0"/>
          <w:sz w:val="24"/>
          <w:szCs w:val="24"/>
        </w:rPr>
        <w:t xml:space="preserve">к проекту Договора </w:t>
      </w:r>
      <w:r w:rsidRPr="00F958E8">
        <w:rPr>
          <w:bCs w:val="0"/>
          <w:sz w:val="24"/>
          <w:szCs w:val="24"/>
        </w:rPr>
        <w:t>(</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fldSimple w:instr=" REF _Ref93264992 \r \h  \* MERGEFORMAT ">
        <w:r w:rsidR="00A24167" w:rsidRPr="00A24167">
          <w:rPr>
            <w:bCs w:val="0"/>
            <w:sz w:val="24"/>
            <w:szCs w:val="24"/>
            <w:lang w:eastAsia="ru-RU"/>
          </w:rPr>
          <w:t>5.5</w:t>
        </w:r>
      </w:fldSimple>
      <w:r w:rsidR="00953802" w:rsidRPr="00F958E8">
        <w:rPr>
          <w:bCs w:val="0"/>
          <w:sz w:val="24"/>
          <w:szCs w:val="24"/>
          <w:lang w:eastAsia="ru-RU"/>
        </w:rPr>
        <w:t>)</w:t>
      </w:r>
      <w:r w:rsidRPr="00F958E8">
        <w:rPr>
          <w:bCs w:val="0"/>
          <w:sz w:val="24"/>
          <w:szCs w:val="24"/>
        </w:rPr>
        <w:t>.</w:t>
      </w:r>
    </w:p>
    <w:p w:rsidR="00717F60" w:rsidRPr="00F958E8" w:rsidRDefault="00AD3EBC" w:rsidP="00D61F3D">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Документы, подтверждающие правоспособность, квалификацию </w:t>
      </w:r>
      <w:r w:rsidR="009C744E" w:rsidRPr="00F958E8">
        <w:rPr>
          <w:bCs w:val="0"/>
          <w:sz w:val="24"/>
          <w:szCs w:val="24"/>
        </w:rPr>
        <w:t>Участник</w:t>
      </w:r>
      <w:r w:rsidRPr="00F958E8">
        <w:rPr>
          <w:bCs w:val="0"/>
          <w:sz w:val="24"/>
          <w:szCs w:val="24"/>
        </w:rPr>
        <w:t>а</w:t>
      </w:r>
      <w:r w:rsidR="00D90031" w:rsidRPr="00F958E8">
        <w:rPr>
          <w:bCs w:val="0"/>
          <w:sz w:val="24"/>
          <w:szCs w:val="24"/>
        </w:rPr>
        <w:t xml:space="preserve"> (подраздел </w:t>
      </w:r>
      <w:fldSimple w:instr=" REF _Ref306005578 \r \h  \* MERGEFORMAT ">
        <w:r w:rsidR="00A24167" w:rsidRPr="00A24167">
          <w:rPr>
            <w:bCs w:val="0"/>
            <w:sz w:val="24"/>
            <w:szCs w:val="24"/>
          </w:rPr>
          <w:t>3.3.8.3</w:t>
        </w:r>
      </w:fldSimple>
      <w:r w:rsidR="00F463E8" w:rsidRPr="00F958E8">
        <w:rPr>
          <w:bCs w:val="0"/>
          <w:sz w:val="24"/>
          <w:szCs w:val="24"/>
        </w:rPr>
        <w:t xml:space="preserve">, за исключением документа, указанного в </w:t>
      </w:r>
      <w:proofErr w:type="spellStart"/>
      <w:r w:rsidR="00F463E8" w:rsidRPr="00F958E8">
        <w:rPr>
          <w:sz w:val="24"/>
          <w:szCs w:val="24"/>
        </w:rPr>
        <w:t>пп</w:t>
      </w:r>
      <w:proofErr w:type="spellEnd"/>
      <w:r w:rsidR="00F463E8" w:rsidRPr="00F958E8">
        <w:rPr>
          <w:sz w:val="24"/>
          <w:szCs w:val="24"/>
        </w:rPr>
        <w:t xml:space="preserve">. </w:t>
      </w:r>
      <w:fldSimple w:instr=" REF _Ref440279062 \r \h  \* MERGEFORMAT ">
        <w:r w:rsidR="00A24167" w:rsidRPr="00A24167">
          <w:rPr>
            <w:sz w:val="24"/>
            <w:szCs w:val="24"/>
          </w:rPr>
          <w:t>б)</w:t>
        </w:r>
      </w:fldSimple>
      <w:r w:rsidR="00F958E8" w:rsidRPr="00F958E8">
        <w:rPr>
          <w:sz w:val="24"/>
          <w:szCs w:val="24"/>
        </w:rPr>
        <w:t xml:space="preserve">, </w:t>
      </w:r>
      <w:r w:rsidR="00FC4828">
        <w:fldChar w:fldCharType="begin"/>
      </w:r>
      <w:r w:rsidR="002F24A7">
        <w:instrText xml:space="preserve"> REF _Ref440372460 \r \h  \* MERGEFORMAT </w:instrText>
      </w:r>
      <w:r w:rsidR="00FC4828">
        <w:fldChar w:fldCharType="separate"/>
      </w:r>
      <w:proofErr w:type="spellStart"/>
      <w:r w:rsidR="00A24167" w:rsidRPr="00A24167">
        <w:rPr>
          <w:sz w:val="24"/>
          <w:szCs w:val="24"/>
        </w:rPr>
        <w:t>д</w:t>
      </w:r>
      <w:proofErr w:type="spellEnd"/>
      <w:r w:rsidR="00A24167" w:rsidRPr="00A24167">
        <w:rPr>
          <w:sz w:val="24"/>
          <w:szCs w:val="24"/>
        </w:rPr>
        <w:t>)</w:t>
      </w:r>
      <w:r w:rsidR="00FC4828">
        <w:fldChar w:fldCharType="end"/>
      </w:r>
      <w:r w:rsidR="00F958E8" w:rsidRPr="00F958E8">
        <w:rPr>
          <w:sz w:val="24"/>
          <w:szCs w:val="24"/>
        </w:rPr>
        <w:t xml:space="preserve">, </w:t>
      </w:r>
      <w:fldSimple w:instr=" REF _Ref440372474 \r \h  \* MERGEFORMAT ">
        <w:r w:rsidR="00A24167" w:rsidRPr="00A24167">
          <w:rPr>
            <w:sz w:val="24"/>
            <w:szCs w:val="24"/>
          </w:rPr>
          <w:t>м)</w:t>
        </w:r>
      </w:fldSimple>
      <w:r w:rsidR="00F958E8" w:rsidRPr="00F958E8">
        <w:rPr>
          <w:sz w:val="24"/>
          <w:szCs w:val="24"/>
        </w:rPr>
        <w:t xml:space="preserve">, </w:t>
      </w:r>
      <w:r w:rsidR="00FC4828">
        <w:fldChar w:fldCharType="begin"/>
      </w:r>
      <w:r w:rsidR="002F24A7">
        <w:instrText xml:space="preserve"> REF _Ref440372477 \r \h  \* MERGEFORMAT </w:instrText>
      </w:r>
      <w:r w:rsidR="00FC4828">
        <w:fldChar w:fldCharType="separate"/>
      </w:r>
      <w:proofErr w:type="spellStart"/>
      <w:r w:rsidR="00A24167" w:rsidRPr="00A24167">
        <w:rPr>
          <w:sz w:val="24"/>
          <w:szCs w:val="24"/>
        </w:rPr>
        <w:t>н</w:t>
      </w:r>
      <w:proofErr w:type="spellEnd"/>
      <w:r w:rsidR="00A24167" w:rsidRPr="00A24167">
        <w:rPr>
          <w:sz w:val="24"/>
          <w:szCs w:val="24"/>
        </w:rPr>
        <w:t>)</w:t>
      </w:r>
      <w:r w:rsidR="00FC4828">
        <w:fldChar w:fldCharType="end"/>
      </w:r>
      <w:r w:rsidR="00A24167">
        <w:t xml:space="preserve">, </w:t>
      </w:r>
      <w:fldSimple w:instr=" REF _Ref442188512 \r \h  \* MERGEFORMAT ">
        <w:r w:rsidR="00A24167">
          <w:t>т)</w:t>
        </w:r>
      </w:fldSimple>
      <w:r w:rsidR="00F463E8" w:rsidRPr="00F958E8">
        <w:rPr>
          <w:sz w:val="24"/>
          <w:szCs w:val="24"/>
        </w:rPr>
        <w:t xml:space="preserve"> п. </w:t>
      </w:r>
      <w:fldSimple w:instr=" REF _Ref306005578 \r \h  \* MERGEFORMAT ">
        <w:r w:rsidR="00A24167" w:rsidRPr="00A24167">
          <w:rPr>
            <w:sz w:val="24"/>
            <w:szCs w:val="24"/>
          </w:rPr>
          <w:t>3.3.8.3</w:t>
        </w:r>
      </w:fldSimple>
      <w:r w:rsidR="00D90031" w:rsidRPr="00F958E8">
        <w:rPr>
          <w:bCs w:val="0"/>
          <w:sz w:val="24"/>
          <w:szCs w:val="24"/>
        </w:rPr>
        <w:t>)</w:t>
      </w:r>
      <w:r w:rsidRPr="00F958E8">
        <w:rPr>
          <w:bCs w:val="0"/>
          <w:sz w:val="24"/>
          <w:szCs w:val="24"/>
        </w:rPr>
        <w:t>;</w:t>
      </w:r>
    </w:p>
    <w:p w:rsidR="000E746F" w:rsidRPr="00F958E8" w:rsidRDefault="000E746F" w:rsidP="00D61F3D">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Если Заявка подается коллективным Участником</w:t>
      </w:r>
      <w:r w:rsidR="0039141F" w:rsidRPr="00F958E8">
        <w:rPr>
          <w:bCs w:val="0"/>
          <w:sz w:val="24"/>
          <w:szCs w:val="24"/>
        </w:rPr>
        <w:t xml:space="preserve"> - Форма </w:t>
      </w:r>
      <w:proofErr w:type="gramStart"/>
      <w:r w:rsidR="0039141F" w:rsidRPr="00F958E8">
        <w:rPr>
          <w:bCs w:val="0"/>
          <w:sz w:val="24"/>
          <w:szCs w:val="24"/>
        </w:rPr>
        <w:t>плана распределения объемов выполнения поставок</w:t>
      </w:r>
      <w:proofErr w:type="gramEnd"/>
      <w:r w:rsidR="0039141F" w:rsidRPr="00F958E8">
        <w:rPr>
          <w:bCs w:val="0"/>
          <w:sz w:val="24"/>
          <w:szCs w:val="24"/>
        </w:rPr>
        <w:t xml:space="preserve"> внутри коллективного Участника </w:t>
      </w:r>
      <w:r w:rsidR="00A154B7" w:rsidRPr="00F958E8">
        <w:rPr>
          <w:bCs w:val="0"/>
          <w:sz w:val="24"/>
          <w:szCs w:val="24"/>
        </w:rPr>
        <w:t>(</w:t>
      </w:r>
      <w:r w:rsidR="00A154B7" w:rsidRPr="00F958E8">
        <w:rPr>
          <w:bCs w:val="0"/>
          <w:spacing w:val="-2"/>
          <w:sz w:val="24"/>
          <w:szCs w:val="24"/>
        </w:rPr>
        <w:t>под</w:t>
      </w:r>
      <w:r w:rsidR="00A154B7" w:rsidRPr="00F958E8">
        <w:rPr>
          <w:bCs w:val="0"/>
          <w:sz w:val="24"/>
          <w:szCs w:val="24"/>
        </w:rPr>
        <w:t xml:space="preserve">раздел </w:t>
      </w:r>
      <w:fldSimple w:instr=" REF _Ref440274961 \r \h  \* MERGEFORMAT ">
        <w:r w:rsidR="00A24167" w:rsidRPr="00A24167">
          <w:rPr>
            <w:bCs w:val="0"/>
            <w:sz w:val="24"/>
            <w:szCs w:val="24"/>
          </w:rPr>
          <w:t>5.15</w:t>
        </w:r>
      </w:fldSimple>
      <w:r w:rsidR="00A154B7" w:rsidRPr="00F958E8">
        <w:rPr>
          <w:bCs w:val="0"/>
          <w:sz w:val="24"/>
          <w:szCs w:val="24"/>
        </w:rPr>
        <w:t>)</w:t>
      </w:r>
      <w:r w:rsidRPr="00F958E8">
        <w:rPr>
          <w:bCs w:val="0"/>
          <w:sz w:val="24"/>
          <w:szCs w:val="24"/>
        </w:rPr>
        <w:t>;</w:t>
      </w:r>
    </w:p>
    <w:p w:rsidR="00717F60" w:rsidRPr="00F958E8" w:rsidRDefault="000E746F" w:rsidP="00D61F3D">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Если Заявка подается коллективным Участником - </w:t>
      </w:r>
      <w:r w:rsidR="00717F60" w:rsidRPr="00F958E8">
        <w:rPr>
          <w:bCs w:val="0"/>
          <w:sz w:val="24"/>
          <w:szCs w:val="24"/>
        </w:rPr>
        <w:t xml:space="preserve">Для каждого члена коллективного </w:t>
      </w:r>
      <w:r w:rsidR="009C744E" w:rsidRPr="00F958E8">
        <w:rPr>
          <w:bCs w:val="0"/>
          <w:sz w:val="24"/>
          <w:szCs w:val="24"/>
        </w:rPr>
        <w:t>Участник</w:t>
      </w:r>
      <w:r w:rsidR="00717F60" w:rsidRPr="00F958E8">
        <w:rPr>
          <w:bCs w:val="0"/>
          <w:sz w:val="24"/>
          <w:szCs w:val="24"/>
        </w:rPr>
        <w:t>а (с оформлением отдельно</w:t>
      </w:r>
      <w:r w:rsidR="003E170D" w:rsidRPr="00F958E8">
        <w:rPr>
          <w:bCs w:val="0"/>
          <w:sz w:val="24"/>
          <w:szCs w:val="24"/>
        </w:rPr>
        <w:t>го архива</w:t>
      </w:r>
      <w:r w:rsidR="00717F60" w:rsidRPr="00F958E8">
        <w:rPr>
          <w:bCs w:val="0"/>
          <w:sz w:val="24"/>
          <w:szCs w:val="24"/>
        </w:rPr>
        <w:t xml:space="preserve">  «Документы члена коллективного </w:t>
      </w:r>
      <w:r w:rsidR="009C744E" w:rsidRPr="00F958E8">
        <w:rPr>
          <w:bCs w:val="0"/>
          <w:sz w:val="24"/>
          <w:szCs w:val="24"/>
        </w:rPr>
        <w:t>Участник</w:t>
      </w:r>
      <w:r w:rsidR="00717F60" w:rsidRPr="00F958E8">
        <w:rPr>
          <w:bCs w:val="0"/>
          <w:sz w:val="24"/>
          <w:szCs w:val="24"/>
        </w:rPr>
        <w:t>а _________________»):</w:t>
      </w:r>
    </w:p>
    <w:p w:rsidR="007044CB" w:rsidRPr="00CF7D45" w:rsidRDefault="00A154B7" w:rsidP="00D61F3D">
      <w:pPr>
        <w:widowControl w:val="0"/>
        <w:numPr>
          <w:ilvl w:val="1"/>
          <w:numId w:val="5"/>
        </w:numPr>
        <w:tabs>
          <w:tab w:val="left" w:pos="540"/>
        </w:tabs>
        <w:overflowPunct w:val="0"/>
        <w:autoSpaceDE w:val="0"/>
        <w:spacing w:line="264" w:lineRule="auto"/>
        <w:rPr>
          <w:bCs w:val="0"/>
          <w:sz w:val="24"/>
          <w:szCs w:val="24"/>
        </w:rPr>
      </w:pPr>
      <w:r w:rsidRPr="00CF7D45">
        <w:rPr>
          <w:bCs w:val="0"/>
          <w:sz w:val="24"/>
          <w:szCs w:val="24"/>
        </w:rPr>
        <w:t xml:space="preserve">Формы, указанные в подразделах </w:t>
      </w:r>
      <w:fldSimple w:instr=" REF _Ref440274659 \r \h  \* MERGEFORMAT ">
        <w:r w:rsidR="00A24167" w:rsidRPr="00A24167">
          <w:rPr>
            <w:bCs w:val="0"/>
            <w:sz w:val="24"/>
            <w:szCs w:val="24"/>
          </w:rPr>
          <w:t>5.9</w:t>
        </w:r>
      </w:fldSimple>
      <w:r w:rsidRPr="00CF7D45">
        <w:rPr>
          <w:bCs w:val="0"/>
          <w:sz w:val="24"/>
          <w:szCs w:val="24"/>
        </w:rPr>
        <w:t xml:space="preserve">, </w:t>
      </w:r>
      <w:fldSimple w:instr=" REF _Ref440274733 \r \h  \* MERGEFORMAT ">
        <w:r w:rsidR="00A24167" w:rsidRPr="00A24167">
          <w:rPr>
            <w:bCs w:val="0"/>
            <w:sz w:val="24"/>
            <w:szCs w:val="24"/>
          </w:rPr>
          <w:t>5.11</w:t>
        </w:r>
      </w:fldSimple>
      <w:r w:rsidRPr="00CF7D45">
        <w:rPr>
          <w:bCs w:val="0"/>
          <w:sz w:val="24"/>
          <w:szCs w:val="24"/>
        </w:rPr>
        <w:t xml:space="preserve">, </w:t>
      </w:r>
      <w:fldSimple w:instr=" REF _Ref440274744 \r \h  \* MERGEFORMAT ">
        <w:r w:rsidR="00A24167" w:rsidRPr="00A24167">
          <w:rPr>
            <w:bCs w:val="0"/>
            <w:sz w:val="24"/>
            <w:szCs w:val="24"/>
          </w:rPr>
          <w:t>5.12</w:t>
        </w:r>
      </w:fldSimple>
      <w:r w:rsidRPr="00CF7D45">
        <w:rPr>
          <w:bCs w:val="0"/>
          <w:sz w:val="24"/>
          <w:szCs w:val="24"/>
        </w:rPr>
        <w:t xml:space="preserve">, </w:t>
      </w:r>
      <w:fldSimple w:instr=" REF _Ref440274756 \r \h  \* MERGEFORMAT ">
        <w:r w:rsidR="00A24167" w:rsidRPr="00A24167">
          <w:rPr>
            <w:bCs w:val="0"/>
            <w:sz w:val="24"/>
            <w:szCs w:val="24"/>
          </w:rPr>
          <w:t>5.14</w:t>
        </w:r>
      </w:fldSimple>
      <w:r w:rsidR="007044CB" w:rsidRPr="00CF7D45">
        <w:rPr>
          <w:bCs w:val="0"/>
          <w:sz w:val="24"/>
          <w:szCs w:val="24"/>
        </w:rPr>
        <w:t>;</w:t>
      </w:r>
    </w:p>
    <w:p w:rsidR="00717F60" w:rsidRPr="00CF7D45" w:rsidRDefault="00717F60" w:rsidP="00D61F3D">
      <w:pPr>
        <w:widowControl w:val="0"/>
        <w:numPr>
          <w:ilvl w:val="1"/>
          <w:numId w:val="5"/>
        </w:numPr>
        <w:tabs>
          <w:tab w:val="left" w:pos="540"/>
        </w:tabs>
        <w:overflowPunct w:val="0"/>
        <w:autoSpaceDE w:val="0"/>
        <w:spacing w:line="264" w:lineRule="auto"/>
        <w:rPr>
          <w:bCs w:val="0"/>
          <w:sz w:val="24"/>
          <w:szCs w:val="24"/>
        </w:rPr>
      </w:pPr>
      <w:r w:rsidRPr="00CF7D45">
        <w:rPr>
          <w:bCs w:val="0"/>
          <w:sz w:val="24"/>
          <w:szCs w:val="24"/>
        </w:rPr>
        <w:t xml:space="preserve">Документы, </w:t>
      </w:r>
      <w:r w:rsidR="00DA7E38" w:rsidRPr="00CF7D45">
        <w:rPr>
          <w:bCs w:val="0"/>
          <w:sz w:val="24"/>
          <w:szCs w:val="24"/>
        </w:rPr>
        <w:t>подтверждающие правоспособность</w:t>
      </w:r>
      <w:r w:rsidRPr="00CF7D45">
        <w:rPr>
          <w:bCs w:val="0"/>
          <w:sz w:val="24"/>
          <w:szCs w:val="24"/>
        </w:rPr>
        <w:t xml:space="preserve"> данной организации</w:t>
      </w:r>
      <w:r w:rsidR="00E963D9" w:rsidRPr="00CF7D45">
        <w:rPr>
          <w:bCs w:val="0"/>
          <w:sz w:val="24"/>
          <w:szCs w:val="24"/>
        </w:rPr>
        <w:t xml:space="preserve"> </w:t>
      </w:r>
      <w:r w:rsidR="00E963D9" w:rsidRPr="00CF7D45">
        <w:rPr>
          <w:bCs w:val="0"/>
          <w:sz w:val="24"/>
          <w:szCs w:val="24"/>
        </w:rPr>
        <w:lastRenderedPageBreak/>
        <w:t xml:space="preserve">(подраздел </w:t>
      </w:r>
      <w:fldSimple w:instr=" REF _Ref306005578 \r \h  \* MERGEFORMAT ">
        <w:r w:rsidR="00A24167" w:rsidRPr="00A24167">
          <w:rPr>
            <w:bCs w:val="0"/>
            <w:sz w:val="24"/>
            <w:szCs w:val="24"/>
          </w:rPr>
          <w:t>3.3.8.3</w:t>
        </w:r>
      </w:fldSimple>
      <w:r w:rsidR="00E963D9" w:rsidRPr="00CF7D45">
        <w:rPr>
          <w:bCs w:val="0"/>
          <w:sz w:val="24"/>
          <w:szCs w:val="24"/>
        </w:rPr>
        <w:t>)</w:t>
      </w:r>
      <w:r w:rsidRPr="00CF7D45">
        <w:rPr>
          <w:bCs w:val="0"/>
          <w:sz w:val="24"/>
          <w:szCs w:val="24"/>
        </w:rPr>
        <w:t>;</w:t>
      </w:r>
    </w:p>
    <w:p w:rsidR="00717F60" w:rsidRPr="00CF7D45" w:rsidRDefault="00717F60" w:rsidP="00D61F3D">
      <w:pPr>
        <w:widowControl w:val="0"/>
        <w:numPr>
          <w:ilvl w:val="0"/>
          <w:numId w:val="5"/>
        </w:numPr>
        <w:tabs>
          <w:tab w:val="left" w:pos="540"/>
        </w:tabs>
        <w:overflowPunct w:val="0"/>
        <w:autoSpaceDE w:val="0"/>
        <w:spacing w:after="100" w:line="264" w:lineRule="auto"/>
        <w:ind w:left="539" w:hanging="539"/>
        <w:rPr>
          <w:bCs w:val="0"/>
          <w:sz w:val="24"/>
          <w:szCs w:val="24"/>
        </w:rPr>
      </w:pPr>
      <w:r w:rsidRPr="00CF7D45">
        <w:rPr>
          <w:bCs w:val="0"/>
          <w:sz w:val="24"/>
          <w:szCs w:val="24"/>
        </w:rPr>
        <w:t>Техническое предложение (</w:t>
      </w:r>
      <w:r w:rsidR="00A154B7" w:rsidRPr="00CF7D45">
        <w:rPr>
          <w:bCs w:val="0"/>
          <w:sz w:val="24"/>
          <w:szCs w:val="24"/>
          <w:lang w:eastAsia="ru-RU"/>
        </w:rPr>
        <w:t>подраздел</w:t>
      </w:r>
      <w:r w:rsidR="00A40BDF" w:rsidRPr="00CF7D45">
        <w:rPr>
          <w:bCs w:val="0"/>
          <w:sz w:val="24"/>
          <w:szCs w:val="24"/>
          <w:lang w:eastAsia="ru-RU"/>
        </w:rPr>
        <w:t xml:space="preserve"> </w:t>
      </w:r>
      <w:fldSimple w:instr=" REF _Ref86826666 \r \h  \* MERGEFORMAT ">
        <w:r w:rsidR="00A24167" w:rsidRPr="00A24167">
          <w:rPr>
            <w:bCs w:val="0"/>
            <w:sz w:val="24"/>
            <w:szCs w:val="24"/>
            <w:lang w:eastAsia="ru-RU"/>
          </w:rPr>
          <w:t>5.3</w:t>
        </w:r>
      </w:fldSimple>
      <w:r w:rsidRPr="00CF7D45">
        <w:rPr>
          <w:bCs w:val="0"/>
          <w:sz w:val="24"/>
          <w:szCs w:val="24"/>
        </w:rPr>
        <w:t>)</w:t>
      </w:r>
      <w:r w:rsidR="00BD2FD1" w:rsidRPr="00CF7D45">
        <w:rPr>
          <w:bCs w:val="0"/>
          <w:sz w:val="24"/>
          <w:szCs w:val="24"/>
        </w:rPr>
        <w:t xml:space="preserve">, </w:t>
      </w:r>
      <w:r w:rsidR="00BD2FD1" w:rsidRPr="00CF7D45">
        <w:rPr>
          <w:sz w:val="24"/>
          <w:szCs w:val="24"/>
        </w:rPr>
        <w:t>свидетельства производителей (</w:t>
      </w:r>
      <w:r w:rsidR="00A154B7" w:rsidRPr="00CF7D45">
        <w:rPr>
          <w:bCs w:val="0"/>
          <w:sz w:val="24"/>
          <w:szCs w:val="24"/>
          <w:lang w:eastAsia="ru-RU"/>
        </w:rPr>
        <w:t>подраздел</w:t>
      </w:r>
      <w:r w:rsidR="00A40BDF" w:rsidRPr="00CF7D45">
        <w:rPr>
          <w:bCs w:val="0"/>
          <w:sz w:val="24"/>
          <w:szCs w:val="24"/>
          <w:lang w:eastAsia="ru-RU"/>
        </w:rPr>
        <w:t xml:space="preserve"> </w:t>
      </w:r>
      <w:fldSimple w:instr=" REF _Ref440275030 \r \h  \* MERGEFORMAT ">
        <w:r w:rsidR="00A24167" w:rsidRPr="00A24167">
          <w:rPr>
            <w:bCs w:val="0"/>
            <w:sz w:val="24"/>
            <w:szCs w:val="24"/>
            <w:lang w:eastAsia="ru-RU"/>
          </w:rPr>
          <w:t>5.10</w:t>
        </w:r>
      </w:fldSimple>
      <w:r w:rsidR="00BD2FD1" w:rsidRPr="00CF7D45">
        <w:rPr>
          <w:sz w:val="24"/>
          <w:szCs w:val="24"/>
        </w:rPr>
        <w:t>)</w:t>
      </w:r>
      <w:r w:rsidR="004E26AE" w:rsidRPr="00CF7D45">
        <w:rPr>
          <w:sz w:val="24"/>
          <w:szCs w:val="24"/>
        </w:rPr>
        <w:t xml:space="preserve"> </w:t>
      </w:r>
      <w:r w:rsidR="004E26AE" w:rsidRPr="00CF7D45">
        <w:rPr>
          <w:bCs w:val="0"/>
          <w:spacing w:val="-1"/>
          <w:sz w:val="24"/>
          <w:szCs w:val="24"/>
        </w:rPr>
        <w:t>либо копии дилерских договоров</w:t>
      </w:r>
      <w:r w:rsidR="00BD2FD1" w:rsidRPr="00CF7D45">
        <w:rPr>
          <w:sz w:val="24"/>
          <w:szCs w:val="24"/>
        </w:rPr>
        <w:t xml:space="preserve"> </w:t>
      </w:r>
      <w:r w:rsidRPr="00CF7D45">
        <w:rPr>
          <w:bCs w:val="0"/>
          <w:sz w:val="24"/>
          <w:szCs w:val="24"/>
        </w:rPr>
        <w:t>оформля</w:t>
      </w:r>
      <w:r w:rsidR="004E26AE" w:rsidRPr="00CF7D45">
        <w:rPr>
          <w:bCs w:val="0"/>
          <w:sz w:val="24"/>
          <w:szCs w:val="24"/>
        </w:rPr>
        <w:t>ю</w:t>
      </w:r>
      <w:r w:rsidRPr="00CF7D45">
        <w:rPr>
          <w:bCs w:val="0"/>
          <w:sz w:val="24"/>
          <w:szCs w:val="24"/>
        </w:rPr>
        <w:t xml:space="preserve">тся отдельным </w:t>
      </w:r>
      <w:r w:rsidR="003E170D" w:rsidRPr="00CF7D45">
        <w:rPr>
          <w:bCs w:val="0"/>
          <w:sz w:val="24"/>
          <w:szCs w:val="24"/>
        </w:rPr>
        <w:t>архивом</w:t>
      </w:r>
      <w:r w:rsidRPr="00CF7D45">
        <w:rPr>
          <w:bCs w:val="0"/>
          <w:sz w:val="24"/>
          <w:szCs w:val="24"/>
        </w:rPr>
        <w:t xml:space="preserve"> «Техническое предложение </w:t>
      </w:r>
      <w:r w:rsidR="009C744E" w:rsidRPr="00CF7D45">
        <w:rPr>
          <w:bCs w:val="0"/>
          <w:sz w:val="24"/>
          <w:szCs w:val="24"/>
        </w:rPr>
        <w:t>Участник</w:t>
      </w:r>
      <w:r w:rsidRPr="00CF7D45">
        <w:rPr>
          <w:bCs w:val="0"/>
          <w:sz w:val="24"/>
          <w:szCs w:val="24"/>
        </w:rPr>
        <w:t>а __________».</w:t>
      </w:r>
    </w:p>
    <w:p w:rsidR="00717F60" w:rsidRPr="00CF7D45" w:rsidRDefault="009C744E" w:rsidP="00D61F3D">
      <w:pPr>
        <w:widowControl w:val="0"/>
        <w:numPr>
          <w:ilvl w:val="3"/>
          <w:numId w:val="34"/>
        </w:numPr>
        <w:tabs>
          <w:tab w:val="left" w:pos="1700"/>
        </w:tabs>
        <w:overflowPunct w:val="0"/>
        <w:autoSpaceDE w:val="0"/>
        <w:spacing w:after="100" w:line="264" w:lineRule="auto"/>
        <w:ind w:left="0" w:firstLine="709"/>
        <w:rPr>
          <w:bCs w:val="0"/>
          <w:sz w:val="24"/>
          <w:szCs w:val="24"/>
        </w:rPr>
      </w:pPr>
      <w:bookmarkStart w:id="188" w:name="_Ref306004660"/>
      <w:r w:rsidRPr="00CF7D45">
        <w:rPr>
          <w:bCs w:val="0"/>
          <w:sz w:val="24"/>
          <w:szCs w:val="24"/>
        </w:rPr>
        <w:t>Участник</w:t>
      </w:r>
      <w:r w:rsidR="00717F60" w:rsidRPr="00CF7D45">
        <w:rPr>
          <w:bCs w:val="0"/>
          <w:sz w:val="24"/>
          <w:szCs w:val="24"/>
        </w:rPr>
        <w:t xml:space="preserve"> имеет право подать только одну </w:t>
      </w:r>
      <w:r w:rsidR="004B5EB3" w:rsidRPr="00CF7D45">
        <w:rPr>
          <w:bCs w:val="0"/>
          <w:sz w:val="24"/>
          <w:szCs w:val="24"/>
        </w:rPr>
        <w:t>Заявк</w:t>
      </w:r>
      <w:r w:rsidR="00717F60" w:rsidRPr="00CF7D45">
        <w:rPr>
          <w:bCs w:val="0"/>
          <w:sz w:val="24"/>
          <w:szCs w:val="24"/>
        </w:rPr>
        <w:t xml:space="preserve">у. В случае нарушения этого требования все </w:t>
      </w:r>
      <w:r w:rsidR="004B5EB3" w:rsidRPr="00CF7D45">
        <w:rPr>
          <w:bCs w:val="0"/>
          <w:sz w:val="24"/>
          <w:szCs w:val="24"/>
        </w:rPr>
        <w:t>Заявк</w:t>
      </w:r>
      <w:r w:rsidR="00717F60" w:rsidRPr="00CF7D45">
        <w:rPr>
          <w:bCs w:val="0"/>
          <w:sz w:val="24"/>
          <w:szCs w:val="24"/>
        </w:rPr>
        <w:t xml:space="preserve">и такого </w:t>
      </w:r>
      <w:r w:rsidRPr="00CF7D45">
        <w:rPr>
          <w:bCs w:val="0"/>
          <w:sz w:val="24"/>
          <w:szCs w:val="24"/>
        </w:rPr>
        <w:t>Участник</w:t>
      </w:r>
      <w:r w:rsidR="00717F60" w:rsidRPr="00CF7D45">
        <w:rPr>
          <w:bCs w:val="0"/>
          <w:sz w:val="24"/>
          <w:szCs w:val="24"/>
        </w:rPr>
        <w:t>а отклоняются без рассмотрения по существу.</w:t>
      </w:r>
      <w:bookmarkEnd w:id="188"/>
    </w:p>
    <w:p w:rsidR="00BD40A3" w:rsidRPr="00CF7D45" w:rsidRDefault="00BD40A3" w:rsidP="00D61F3D">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CF7D45">
        <w:rPr>
          <w:bCs w:val="0"/>
          <w:sz w:val="24"/>
          <w:szCs w:val="24"/>
        </w:rPr>
        <w:t xml:space="preserve">Все формы, указанные в разделе </w:t>
      </w:r>
      <w:fldSimple w:instr=" REF _Ref440270602 \r \h  \* MERGEFORMAT ">
        <w:r w:rsidR="00A24167">
          <w:t>5</w:t>
        </w:r>
      </w:fldSimple>
      <w:r w:rsidRPr="00CF7D45">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8D1B83" w:rsidRDefault="004B5EB3" w:rsidP="00D61F3D">
      <w:pPr>
        <w:widowControl w:val="0"/>
        <w:numPr>
          <w:ilvl w:val="3"/>
          <w:numId w:val="34"/>
        </w:numPr>
        <w:tabs>
          <w:tab w:val="left" w:pos="1700"/>
        </w:tabs>
        <w:overflowPunct w:val="0"/>
        <w:autoSpaceDE w:val="0"/>
        <w:spacing w:after="100" w:line="264" w:lineRule="auto"/>
        <w:ind w:left="0" w:firstLine="709"/>
        <w:rPr>
          <w:bCs w:val="0"/>
          <w:sz w:val="24"/>
          <w:szCs w:val="24"/>
        </w:rPr>
      </w:pPr>
      <w:r w:rsidRPr="00CF7D45">
        <w:rPr>
          <w:bCs w:val="0"/>
          <w:sz w:val="24"/>
          <w:szCs w:val="24"/>
        </w:rPr>
        <w:t>Заявк</w:t>
      </w:r>
      <w:r w:rsidR="00717F60" w:rsidRPr="00CF7D45">
        <w:rPr>
          <w:bCs w:val="0"/>
          <w:sz w:val="24"/>
          <w:szCs w:val="24"/>
        </w:rPr>
        <w:t xml:space="preserve">а </w:t>
      </w:r>
      <w:r w:rsidR="00717F60" w:rsidRPr="008D1B83">
        <w:rPr>
          <w:bCs w:val="0"/>
          <w:sz w:val="24"/>
          <w:szCs w:val="24"/>
        </w:rPr>
        <w:t xml:space="preserve">должна быть подготовлена в электронной форме с использованием функционала ЭТП (подраздел </w:t>
      </w:r>
      <w:fldSimple w:instr=" REF _Ref191386419 \n \h  \* MERGEFORMAT ">
        <w:r w:rsidR="00A24167" w:rsidRPr="00A24167">
          <w:rPr>
            <w:bCs w:val="0"/>
            <w:sz w:val="24"/>
            <w:szCs w:val="24"/>
          </w:rPr>
          <w:t>3.3.2</w:t>
        </w:r>
      </w:fldSimple>
      <w:r w:rsidR="00717F60" w:rsidRPr="008D1B83">
        <w:rPr>
          <w:bCs w:val="0"/>
          <w:sz w:val="24"/>
          <w:szCs w:val="24"/>
        </w:rPr>
        <w:t>)</w:t>
      </w:r>
      <w:r w:rsidR="008D1B83" w:rsidRPr="008D1B83">
        <w:rPr>
          <w:bCs w:val="0"/>
          <w:color w:val="000000"/>
          <w:sz w:val="24"/>
          <w:szCs w:val="24"/>
        </w:rPr>
        <w:t xml:space="preserve">, </w:t>
      </w:r>
      <w:r w:rsidR="008D1B83" w:rsidRPr="008D1B83">
        <w:rPr>
          <w:bCs w:val="0"/>
          <w:sz w:val="24"/>
          <w:szCs w:val="24"/>
        </w:rPr>
        <w:t xml:space="preserve">за исключением документов, указанных в п.п. </w:t>
      </w:r>
      <w:fldSimple w:instr=" REF _Ref442188512 \r \h  \* MERGEFORMAT ">
        <w:r w:rsidR="00A24167">
          <w:rPr>
            <w:bCs w:val="0"/>
            <w:sz w:val="24"/>
            <w:szCs w:val="24"/>
          </w:rPr>
          <w:t>т)</w:t>
        </w:r>
      </w:fldSimple>
      <w:r w:rsidR="008D1B83" w:rsidRPr="008D1B83">
        <w:rPr>
          <w:sz w:val="24"/>
          <w:szCs w:val="24"/>
        </w:rPr>
        <w:t xml:space="preserve"> п. </w:t>
      </w:r>
      <w:fldSimple w:instr=" REF _Ref306005578 \r \h  \* MERGEFORMAT ">
        <w:r w:rsidR="00A24167">
          <w:rPr>
            <w:sz w:val="24"/>
            <w:szCs w:val="24"/>
          </w:rPr>
          <w:t>3.3.8.3</w:t>
        </w:r>
      </w:fldSimple>
      <w:r w:rsidR="008D1B83" w:rsidRPr="008D1B83">
        <w:rPr>
          <w:sz w:val="24"/>
          <w:szCs w:val="24"/>
        </w:rPr>
        <w:t xml:space="preserve"> и подразделе </w:t>
      </w:r>
      <w:fldSimple w:instr=" REF _Ref442187883 \r \h  \* MERGEFORMAT ">
        <w:r w:rsidR="00A24167">
          <w:rPr>
            <w:sz w:val="24"/>
            <w:szCs w:val="24"/>
          </w:rPr>
          <w:t>5.16</w:t>
        </w:r>
      </w:fldSimple>
      <w:r w:rsidR="008D1B83" w:rsidRPr="008D1B83">
        <w:rPr>
          <w:color w:val="000000"/>
          <w:sz w:val="24"/>
          <w:szCs w:val="24"/>
        </w:rPr>
        <w:t>.</w:t>
      </w:r>
    </w:p>
    <w:p w:rsidR="00BD40A3" w:rsidRPr="000E5AC7" w:rsidRDefault="00BD40A3" w:rsidP="00D61F3D">
      <w:pPr>
        <w:widowControl w:val="0"/>
        <w:numPr>
          <w:ilvl w:val="3"/>
          <w:numId w:val="34"/>
        </w:numPr>
        <w:tabs>
          <w:tab w:val="left" w:pos="1700"/>
        </w:tabs>
        <w:overflowPunct w:val="0"/>
        <w:autoSpaceDE w:val="0"/>
        <w:spacing w:after="100" w:line="264" w:lineRule="auto"/>
        <w:ind w:left="0" w:firstLine="709"/>
        <w:rPr>
          <w:bCs w:val="0"/>
          <w:sz w:val="24"/>
          <w:szCs w:val="24"/>
        </w:rPr>
      </w:pPr>
      <w:bookmarkStart w:id="189" w:name="_Ref55279015"/>
      <w:bookmarkStart w:id="190" w:name="_Ref55279017"/>
      <w:r w:rsidRPr="00CF7D45">
        <w:rPr>
          <w:bCs w:val="0"/>
          <w:sz w:val="24"/>
          <w:szCs w:val="24"/>
        </w:rPr>
        <w:t xml:space="preserve">Каждый документ, входящий в </w:t>
      </w:r>
      <w:r w:rsidR="001D6802" w:rsidRPr="00CF7D45">
        <w:rPr>
          <w:bCs w:val="0"/>
          <w:sz w:val="24"/>
          <w:szCs w:val="24"/>
        </w:rPr>
        <w:t>Заявку</w:t>
      </w:r>
      <w:r w:rsidRPr="00CF7D45">
        <w:rPr>
          <w:bCs w:val="0"/>
          <w:sz w:val="24"/>
          <w:szCs w:val="24"/>
        </w:rPr>
        <w:t>, должен</w:t>
      </w:r>
      <w:r w:rsidRPr="000E5AC7">
        <w:rPr>
          <w:bCs w:val="0"/>
          <w:sz w:val="24"/>
          <w:szCs w:val="24"/>
        </w:rPr>
        <w:t xml:space="preserve">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w:t>
      </w:r>
      <w:proofErr w:type="gramStart"/>
      <w:r w:rsidRPr="000E5AC7">
        <w:rPr>
          <w:bCs w:val="0"/>
          <w:sz w:val="24"/>
          <w:szCs w:val="24"/>
        </w:rPr>
        <w:t>образом</w:t>
      </w:r>
      <w:proofErr w:type="gramEnd"/>
      <w:r w:rsidRPr="000E5AC7">
        <w:rPr>
          <w:bCs w:val="0"/>
          <w:sz w:val="24"/>
          <w:szCs w:val="24"/>
        </w:rPr>
        <w:t xml:space="preserve"> уполномоченным им лицом на основании доверенности (далее — уполномоченного лица). В последнем случае оригинал прикладывается к </w:t>
      </w:r>
      <w:r w:rsidR="001D6802">
        <w:rPr>
          <w:bCs w:val="0"/>
          <w:sz w:val="24"/>
          <w:szCs w:val="24"/>
        </w:rPr>
        <w:t>Заявке</w:t>
      </w:r>
      <w:r w:rsidRPr="000E5AC7">
        <w:rPr>
          <w:bCs w:val="0"/>
          <w:sz w:val="24"/>
          <w:szCs w:val="24"/>
        </w:rPr>
        <w:t>.</w:t>
      </w:r>
      <w:bookmarkEnd w:id="189"/>
    </w:p>
    <w:p w:rsidR="00BD40A3" w:rsidRPr="000E5AC7" w:rsidRDefault="00BD40A3" w:rsidP="00D61F3D">
      <w:pPr>
        <w:widowControl w:val="0"/>
        <w:numPr>
          <w:ilvl w:val="3"/>
          <w:numId w:val="34"/>
        </w:numPr>
        <w:tabs>
          <w:tab w:val="left" w:pos="1700"/>
        </w:tabs>
        <w:overflowPunct w:val="0"/>
        <w:autoSpaceDE w:val="0"/>
        <w:spacing w:after="100" w:line="264" w:lineRule="auto"/>
        <w:ind w:left="0" w:firstLine="709"/>
        <w:rPr>
          <w:bCs w:val="0"/>
          <w:sz w:val="24"/>
          <w:szCs w:val="24"/>
        </w:rPr>
      </w:pPr>
      <w:bookmarkStart w:id="191" w:name="_Ref195087786"/>
      <w:r w:rsidRPr="000E5AC7">
        <w:rPr>
          <w:bCs w:val="0"/>
          <w:sz w:val="24"/>
          <w:szCs w:val="24"/>
        </w:rPr>
        <w:t xml:space="preserve">Каждый документ, входящий в </w:t>
      </w:r>
      <w:r w:rsidR="001D6802">
        <w:rPr>
          <w:bCs w:val="0"/>
          <w:sz w:val="24"/>
          <w:szCs w:val="24"/>
        </w:rPr>
        <w:t>Заявку</w:t>
      </w:r>
      <w:r w:rsidRPr="000E5AC7">
        <w:rPr>
          <w:bCs w:val="0"/>
          <w:sz w:val="24"/>
          <w:szCs w:val="24"/>
        </w:rPr>
        <w:t>, должен быть скреплен печатью Участника.</w:t>
      </w:r>
      <w:bookmarkEnd w:id="190"/>
      <w:bookmarkEnd w:id="191"/>
    </w:p>
    <w:p w:rsidR="00BD40A3" w:rsidRPr="000E5AC7" w:rsidRDefault="00BD40A3" w:rsidP="00D61F3D">
      <w:pPr>
        <w:widowControl w:val="0"/>
        <w:numPr>
          <w:ilvl w:val="3"/>
          <w:numId w:val="34"/>
        </w:numPr>
        <w:tabs>
          <w:tab w:val="left" w:pos="1700"/>
        </w:tabs>
        <w:overflowPunct w:val="0"/>
        <w:autoSpaceDE w:val="0"/>
        <w:spacing w:after="100" w:line="264" w:lineRule="auto"/>
        <w:ind w:left="0" w:firstLine="709"/>
        <w:rPr>
          <w:bCs w:val="0"/>
          <w:sz w:val="24"/>
          <w:szCs w:val="24"/>
        </w:rPr>
      </w:pPr>
      <w:r w:rsidRPr="000E5AC7">
        <w:rPr>
          <w:sz w:val="24"/>
          <w:szCs w:val="24"/>
        </w:rPr>
        <w:t xml:space="preserve">В случае предоставления ложной информации организатор отклонит </w:t>
      </w:r>
      <w:r w:rsidR="00A23E2D">
        <w:rPr>
          <w:sz w:val="24"/>
          <w:szCs w:val="24"/>
        </w:rPr>
        <w:t>Заявку</w:t>
      </w:r>
      <w:r w:rsidRPr="000E5AC7">
        <w:rPr>
          <w:sz w:val="24"/>
          <w:szCs w:val="24"/>
        </w:rPr>
        <w:t xml:space="preserve"> </w:t>
      </w:r>
      <w:r w:rsidR="000E5AC7">
        <w:rPr>
          <w:sz w:val="24"/>
          <w:szCs w:val="24"/>
        </w:rPr>
        <w:t>Участника</w:t>
      </w:r>
      <w:r w:rsidRPr="000E5AC7">
        <w:rPr>
          <w:sz w:val="24"/>
          <w:szCs w:val="24"/>
        </w:rPr>
        <w:t xml:space="preserve"> без рассмотрения по существу.</w:t>
      </w:r>
    </w:p>
    <w:p w:rsidR="00BD40A3" w:rsidRPr="000E5AC7" w:rsidRDefault="00BD40A3" w:rsidP="00D61F3D">
      <w:pPr>
        <w:widowControl w:val="0"/>
        <w:numPr>
          <w:ilvl w:val="3"/>
          <w:numId w:val="34"/>
        </w:numPr>
        <w:tabs>
          <w:tab w:val="left" w:pos="1700"/>
        </w:tabs>
        <w:overflowPunct w:val="0"/>
        <w:autoSpaceDE w:val="0"/>
        <w:spacing w:after="100" w:line="264" w:lineRule="auto"/>
        <w:ind w:left="0" w:firstLine="709"/>
        <w:rPr>
          <w:sz w:val="24"/>
          <w:szCs w:val="24"/>
        </w:rPr>
      </w:pPr>
      <w:bookmarkStart w:id="192" w:name="_Ref440271182"/>
      <w:proofErr w:type="gramStart"/>
      <w:r w:rsidRPr="000E5AC7">
        <w:rPr>
          <w:sz w:val="24"/>
          <w:szCs w:val="24"/>
        </w:rPr>
        <w:t xml:space="preserve">В целях подтверждения выполнения требований технического задания в Техническом предложении </w:t>
      </w:r>
      <w:r w:rsidR="00B71B9D" w:rsidRPr="00E71A48">
        <w:rPr>
          <w:bCs w:val="0"/>
          <w:spacing w:val="-1"/>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pacing w:val="-1"/>
          <w:sz w:val="24"/>
          <w:szCs w:val="24"/>
        </w:rPr>
        <w:t xml:space="preserve"> </w:t>
      </w:r>
      <w:fldSimple w:instr=" REF _Ref86826666 \r \h  \* MERGEFORMAT ">
        <w:r w:rsidR="00A24167">
          <w:rPr>
            <w:bCs w:val="0"/>
            <w:spacing w:val="-1"/>
            <w:sz w:val="24"/>
            <w:szCs w:val="24"/>
          </w:rPr>
          <w:t>5.3</w:t>
        </w:r>
      </w:fldSimple>
      <w:r w:rsidR="00B71B9D" w:rsidRPr="00E71A48">
        <w:rPr>
          <w:bCs w:val="0"/>
          <w:spacing w:val="-1"/>
          <w:sz w:val="24"/>
          <w:szCs w:val="24"/>
        </w:rPr>
        <w:t>)</w:t>
      </w:r>
      <w:r w:rsidRPr="000E5AC7">
        <w:rPr>
          <w:sz w:val="24"/>
          <w:szCs w:val="24"/>
        </w:rPr>
        <w:t xml:space="preserve"> Участника обязательно должны быть указаны: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roofErr w:type="gramEnd"/>
      <w:r w:rsidRPr="000E5AC7">
        <w:rPr>
          <w:sz w:val="24"/>
          <w:szCs w:val="24"/>
        </w:rPr>
        <w:t xml:space="preserve"> </w:t>
      </w:r>
      <w:bookmarkEnd w:id="192"/>
      <w:r w:rsidR="001D1162">
        <w:rPr>
          <w:szCs w:val="24"/>
        </w:rPr>
        <w:t xml:space="preserve">Заявка </w:t>
      </w:r>
      <w:r w:rsidR="001D1162" w:rsidRPr="000E5AC7">
        <w:rPr>
          <w:sz w:val="24"/>
          <w:szCs w:val="24"/>
        </w:rPr>
        <w:t>будет отклонен</w:t>
      </w:r>
      <w:r w:rsidR="001D1162">
        <w:rPr>
          <w:szCs w:val="24"/>
        </w:rPr>
        <w:t>а</w:t>
      </w:r>
      <w:r w:rsidR="001D1162" w:rsidRPr="000E5AC7">
        <w:rPr>
          <w:sz w:val="24"/>
          <w:szCs w:val="24"/>
        </w:rPr>
        <w:t>, если в Техническом предложении не будет отражена вышеуказанная информация.</w:t>
      </w:r>
    </w:p>
    <w:p w:rsidR="00BD40A3" w:rsidRPr="000E5AC7" w:rsidRDefault="00BD40A3" w:rsidP="00D61F3D">
      <w:pPr>
        <w:widowControl w:val="0"/>
        <w:numPr>
          <w:ilvl w:val="3"/>
          <w:numId w:val="34"/>
        </w:numPr>
        <w:tabs>
          <w:tab w:val="left" w:pos="1700"/>
        </w:tabs>
        <w:overflowPunct w:val="0"/>
        <w:autoSpaceDE w:val="0"/>
        <w:spacing w:after="100" w:line="264" w:lineRule="auto"/>
        <w:ind w:left="0" w:firstLine="709"/>
        <w:rPr>
          <w:sz w:val="24"/>
          <w:szCs w:val="24"/>
        </w:rPr>
      </w:pPr>
      <w:r w:rsidRPr="000E5AC7">
        <w:rPr>
          <w:sz w:val="24"/>
          <w:szCs w:val="24"/>
        </w:rPr>
        <w:t xml:space="preserve">Если в Техническом предложении </w:t>
      </w:r>
      <w:r w:rsidR="00B71B9D" w:rsidRPr="00E71A48">
        <w:rPr>
          <w:bCs w:val="0"/>
          <w:spacing w:val="-1"/>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pacing w:val="-1"/>
          <w:sz w:val="24"/>
          <w:szCs w:val="24"/>
        </w:rPr>
        <w:t xml:space="preserve"> </w:t>
      </w:r>
      <w:fldSimple w:instr=" REF _Ref86826666 \r \h  \* MERGEFORMAT ">
        <w:r w:rsidR="00A24167">
          <w:rPr>
            <w:bCs w:val="0"/>
            <w:spacing w:val="-1"/>
            <w:sz w:val="24"/>
            <w:szCs w:val="24"/>
          </w:rPr>
          <w:t>5.3</w:t>
        </w:r>
      </w:fldSimple>
      <w:r w:rsidR="00B71B9D" w:rsidRPr="00E71A48">
        <w:rPr>
          <w:bCs w:val="0"/>
          <w:spacing w:val="-1"/>
          <w:sz w:val="24"/>
          <w:szCs w:val="24"/>
        </w:rPr>
        <w:t>)</w:t>
      </w:r>
      <w:r w:rsidRPr="000E5AC7">
        <w:rPr>
          <w:sz w:val="24"/>
          <w:szCs w:val="24"/>
        </w:rPr>
        <w:t xml:space="preserve"> вместо информации, изложенной в п. </w:t>
      </w:r>
      <w:fldSimple w:instr=" REF _Ref440271182 \r \h  \* MERGEFORMAT ">
        <w:r w:rsidR="00A24167">
          <w:rPr>
            <w:sz w:val="24"/>
            <w:szCs w:val="24"/>
          </w:rPr>
          <w:t>3.3.1.9</w:t>
        </w:r>
      </w:fldSimple>
      <w:r w:rsidRPr="000E5AC7">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1D1162">
        <w:rPr>
          <w:szCs w:val="24"/>
        </w:rPr>
        <w:t>Заявка</w:t>
      </w:r>
      <w:r w:rsidR="001D1162" w:rsidRPr="000E5AC7">
        <w:rPr>
          <w:sz w:val="24"/>
          <w:szCs w:val="24"/>
        </w:rPr>
        <w:t xml:space="preserve"> Участника будет отклонен</w:t>
      </w:r>
      <w:r w:rsidR="001D1162">
        <w:rPr>
          <w:szCs w:val="24"/>
        </w:rPr>
        <w:t>а</w:t>
      </w:r>
      <w:r w:rsidR="001D1162" w:rsidRPr="000E5AC7">
        <w:rPr>
          <w:sz w:val="24"/>
          <w:szCs w:val="24"/>
        </w:rPr>
        <w:t xml:space="preserve"> без рассмотрения по существу</w:t>
      </w:r>
      <w:r w:rsidRPr="000E5AC7">
        <w:rPr>
          <w:sz w:val="24"/>
          <w:szCs w:val="24"/>
        </w:rPr>
        <w:t>.</w:t>
      </w:r>
    </w:p>
    <w:p w:rsidR="00BD40A3" w:rsidRPr="000E5AC7" w:rsidRDefault="00BD40A3" w:rsidP="00D61F3D">
      <w:pPr>
        <w:widowControl w:val="0"/>
        <w:numPr>
          <w:ilvl w:val="3"/>
          <w:numId w:val="34"/>
        </w:numPr>
        <w:tabs>
          <w:tab w:val="left" w:pos="1700"/>
        </w:tabs>
        <w:overflowPunct w:val="0"/>
        <w:autoSpaceDE w:val="0"/>
        <w:spacing w:after="100" w:line="264" w:lineRule="auto"/>
        <w:ind w:left="0" w:firstLine="709"/>
        <w:rPr>
          <w:sz w:val="24"/>
          <w:szCs w:val="24"/>
        </w:rPr>
      </w:pPr>
      <w:r w:rsidRPr="000E5AC7">
        <w:rPr>
          <w:sz w:val="24"/>
          <w:szCs w:val="24"/>
        </w:rPr>
        <w:t xml:space="preserve">Участник в </w:t>
      </w:r>
      <w:r w:rsidR="00F1041E" w:rsidRPr="000E5AC7">
        <w:rPr>
          <w:bCs w:val="0"/>
          <w:sz w:val="24"/>
          <w:szCs w:val="24"/>
        </w:rPr>
        <w:t>Сводн</w:t>
      </w:r>
      <w:r w:rsidR="000E5AC7">
        <w:rPr>
          <w:bCs w:val="0"/>
          <w:sz w:val="24"/>
          <w:szCs w:val="24"/>
        </w:rPr>
        <w:t>ой</w:t>
      </w:r>
      <w:r w:rsidR="00F1041E" w:rsidRPr="000E5AC7">
        <w:rPr>
          <w:bCs w:val="0"/>
          <w:sz w:val="24"/>
          <w:szCs w:val="24"/>
        </w:rPr>
        <w:t xml:space="preserve"> таблиц</w:t>
      </w:r>
      <w:r w:rsidR="000E5AC7">
        <w:rPr>
          <w:bCs w:val="0"/>
          <w:sz w:val="24"/>
          <w:szCs w:val="24"/>
        </w:rPr>
        <w:t>е</w:t>
      </w:r>
      <w:r w:rsidR="00F1041E" w:rsidRPr="000E5AC7">
        <w:rPr>
          <w:bCs w:val="0"/>
          <w:sz w:val="24"/>
          <w:szCs w:val="24"/>
        </w:rPr>
        <w:t xml:space="preserve"> стоимости</w:t>
      </w:r>
      <w:r w:rsidRPr="000E5AC7">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00B71B9D" w:rsidRPr="003E170D">
        <w:rPr>
          <w:bCs w:val="0"/>
          <w:sz w:val="24"/>
          <w:szCs w:val="24"/>
        </w:rPr>
        <w:t>(</w:t>
      </w:r>
      <w:r w:rsidR="003F3A69">
        <w:rPr>
          <w:bCs w:val="0"/>
          <w:spacing w:val="-2"/>
          <w:sz w:val="24"/>
          <w:szCs w:val="24"/>
        </w:rPr>
        <w:t>под</w:t>
      </w:r>
      <w:r w:rsidR="003F3A69" w:rsidRPr="00E71A48">
        <w:rPr>
          <w:bCs w:val="0"/>
          <w:sz w:val="24"/>
          <w:szCs w:val="24"/>
        </w:rPr>
        <w:t>раздел</w:t>
      </w:r>
      <w:r w:rsidR="00B71B9D" w:rsidRPr="003E170D">
        <w:rPr>
          <w:bCs w:val="0"/>
          <w:sz w:val="24"/>
          <w:szCs w:val="24"/>
        </w:rPr>
        <w:t xml:space="preserve"> </w:t>
      </w:r>
      <w:fldSimple w:instr=" REF _Ref440271072 \r \h  \* MERGEFORMAT ">
        <w:r w:rsidR="00A24167">
          <w:rPr>
            <w:bCs w:val="0"/>
            <w:sz w:val="24"/>
            <w:szCs w:val="24"/>
          </w:rPr>
          <w:t>5.2</w:t>
        </w:r>
      </w:fldSimple>
      <w:r w:rsidR="00B71B9D" w:rsidRPr="003E170D">
        <w:rPr>
          <w:bCs w:val="0"/>
          <w:sz w:val="24"/>
          <w:szCs w:val="24"/>
        </w:rPr>
        <w:t>)</w:t>
      </w:r>
      <w:r w:rsidRPr="000E5AC7">
        <w:rPr>
          <w:sz w:val="24"/>
          <w:szCs w:val="24"/>
        </w:rPr>
        <w:t xml:space="preserve"> должен указать условия оплаты за поставляемую продукцию, а в Графике </w:t>
      </w:r>
      <w:r w:rsidR="00B71B9D" w:rsidRPr="00E71A48">
        <w:rPr>
          <w:bCs w:val="0"/>
          <w:sz w:val="24"/>
          <w:szCs w:val="24"/>
        </w:rPr>
        <w:t xml:space="preserve">выполнения поставок </w:t>
      </w:r>
      <w:r w:rsidR="00B71B9D" w:rsidRPr="003E170D">
        <w:rPr>
          <w:bCs w:val="0"/>
          <w:sz w:val="24"/>
          <w:szCs w:val="24"/>
        </w:rPr>
        <w:t xml:space="preserve">(раздел </w:t>
      </w:r>
      <w:fldSimple w:instr=" REF _Ref440271036 \r \h  \* MERGEFORMAT ">
        <w:r w:rsidR="00A24167">
          <w:rPr>
            <w:bCs w:val="0"/>
            <w:sz w:val="24"/>
            <w:szCs w:val="24"/>
          </w:rPr>
          <w:t>5.4</w:t>
        </w:r>
      </w:fldSimple>
      <w:r w:rsidR="00B71B9D" w:rsidRPr="003E170D">
        <w:rPr>
          <w:bCs w:val="0"/>
          <w:sz w:val="24"/>
          <w:szCs w:val="24"/>
        </w:rPr>
        <w:t>)</w:t>
      </w:r>
      <w:r w:rsidRPr="000E5AC7">
        <w:rPr>
          <w:sz w:val="24"/>
          <w:szCs w:val="24"/>
        </w:rPr>
        <w:t xml:space="preserve"> – условия по срокам поставки продукции, не противоречащие условиям, указанным в Письме о подаче оферты </w:t>
      </w:r>
      <w:r w:rsidR="00B71B9D"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z w:val="24"/>
          <w:szCs w:val="24"/>
        </w:rPr>
        <w:t xml:space="preserve"> </w:t>
      </w:r>
      <w:fldSimple w:instr=" REF _Ref55336310 \r \h  \* MERGEFORMAT ">
        <w:r w:rsidR="00A24167">
          <w:rPr>
            <w:bCs w:val="0"/>
            <w:sz w:val="24"/>
            <w:szCs w:val="24"/>
          </w:rPr>
          <w:t>5.1</w:t>
        </w:r>
      </w:fldSimple>
      <w:r w:rsidR="00B71B9D">
        <w:rPr>
          <w:bCs w:val="0"/>
          <w:sz w:val="24"/>
          <w:szCs w:val="24"/>
          <w:lang w:eastAsia="ru-RU"/>
        </w:rPr>
        <w:t>)</w:t>
      </w:r>
      <w:r w:rsidRPr="000E5AC7">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E71A48">
        <w:rPr>
          <w:bCs w:val="0"/>
          <w:spacing w:val="-2"/>
          <w:sz w:val="24"/>
          <w:szCs w:val="24"/>
        </w:rPr>
        <w:t>(</w:t>
      </w:r>
      <w:r w:rsidR="00B71B9D" w:rsidRPr="00E71A48">
        <w:rPr>
          <w:bCs w:val="0"/>
          <w:sz w:val="24"/>
          <w:szCs w:val="24"/>
        </w:rPr>
        <w:t xml:space="preserve">раздел </w:t>
      </w:r>
      <w:fldSimple w:instr=" REF _Ref55336310 \r \h  \* MERGEFORMAT ">
        <w:r w:rsidR="00A24167">
          <w:rPr>
            <w:bCs w:val="0"/>
            <w:sz w:val="24"/>
            <w:szCs w:val="24"/>
          </w:rPr>
          <w:t>5.1</w:t>
        </w:r>
      </w:fldSimple>
      <w:r w:rsidR="00B71B9D">
        <w:rPr>
          <w:bCs w:val="0"/>
          <w:sz w:val="24"/>
          <w:szCs w:val="24"/>
          <w:lang w:eastAsia="ru-RU"/>
        </w:rPr>
        <w:t>)</w:t>
      </w:r>
      <w:r w:rsidRPr="000E5AC7">
        <w:rPr>
          <w:sz w:val="24"/>
          <w:szCs w:val="24"/>
        </w:rPr>
        <w:t>.</w:t>
      </w:r>
    </w:p>
    <w:p w:rsidR="00717F60" w:rsidRPr="00E71A48" w:rsidRDefault="00717F60" w:rsidP="00D61F3D">
      <w:pPr>
        <w:pStyle w:val="3"/>
        <w:spacing w:line="264" w:lineRule="auto"/>
        <w:jc w:val="both"/>
        <w:rPr>
          <w:szCs w:val="24"/>
        </w:rPr>
      </w:pPr>
      <w:bookmarkStart w:id="193" w:name="_Ref115076752"/>
      <w:bookmarkStart w:id="194" w:name="_Ref191386109"/>
      <w:bookmarkStart w:id="195" w:name="_Ref191386419"/>
      <w:bookmarkStart w:id="196" w:name="_Toc440357091"/>
      <w:bookmarkStart w:id="197" w:name="_Toc440359646"/>
      <w:bookmarkStart w:id="198" w:name="_Toc440632109"/>
      <w:bookmarkStart w:id="199" w:name="_Toc440875930"/>
      <w:bookmarkStart w:id="200" w:name="_Toc441130958"/>
      <w:r w:rsidRPr="00E71A48">
        <w:rPr>
          <w:szCs w:val="24"/>
        </w:rPr>
        <w:t xml:space="preserve">Порядок подготовки </w:t>
      </w:r>
      <w:r w:rsidR="004B5EB3" w:rsidRPr="00E71A48">
        <w:rPr>
          <w:szCs w:val="24"/>
        </w:rPr>
        <w:t>Заявк</w:t>
      </w:r>
      <w:r w:rsidRPr="00E71A48">
        <w:rPr>
          <w:szCs w:val="24"/>
        </w:rPr>
        <w:t>и через </w:t>
      </w:r>
      <w:bookmarkEnd w:id="193"/>
      <w:bookmarkEnd w:id="194"/>
      <w:bookmarkEnd w:id="195"/>
      <w:r w:rsidRPr="00E71A48">
        <w:rPr>
          <w:szCs w:val="24"/>
        </w:rPr>
        <w:t>ЭТП</w:t>
      </w:r>
      <w:bookmarkEnd w:id="196"/>
      <w:bookmarkEnd w:id="197"/>
      <w:bookmarkEnd w:id="198"/>
      <w:bookmarkEnd w:id="199"/>
      <w:bookmarkEnd w:id="200"/>
    </w:p>
    <w:p w:rsidR="00717F60" w:rsidRPr="00E71A48" w:rsidRDefault="009C744E" w:rsidP="00D61F3D">
      <w:pPr>
        <w:widowControl w:val="0"/>
        <w:numPr>
          <w:ilvl w:val="3"/>
          <w:numId w:val="35"/>
        </w:numPr>
        <w:tabs>
          <w:tab w:val="left" w:pos="1701"/>
        </w:tabs>
        <w:overflowPunct w:val="0"/>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и при оформлении </w:t>
      </w:r>
      <w:r w:rsidR="004B5EB3" w:rsidRPr="00E71A48">
        <w:rPr>
          <w:bCs w:val="0"/>
          <w:sz w:val="24"/>
          <w:szCs w:val="24"/>
        </w:rPr>
        <w:t>Заявк</w:t>
      </w:r>
      <w:r w:rsidR="00FE5731" w:rsidRPr="00E71A48">
        <w:rPr>
          <w:bCs w:val="0"/>
          <w:sz w:val="24"/>
          <w:szCs w:val="24"/>
        </w:rPr>
        <w:t xml:space="preserve">и </w:t>
      </w:r>
      <w:r w:rsidR="00717F60" w:rsidRPr="00E71A48">
        <w:rPr>
          <w:bCs w:val="0"/>
          <w:sz w:val="24"/>
          <w:szCs w:val="24"/>
        </w:rPr>
        <w:t xml:space="preserve">через ЭТП должны использовать </w:t>
      </w:r>
      <w:r w:rsidR="00717F60" w:rsidRPr="00E71A48">
        <w:rPr>
          <w:bCs w:val="0"/>
          <w:sz w:val="24"/>
          <w:szCs w:val="24"/>
        </w:rPr>
        <w:lastRenderedPageBreak/>
        <w:t xml:space="preserve">формы и инструкции по их заполнению, предусмотренные настоящей </w:t>
      </w:r>
      <w:r w:rsidR="00AE0F91" w:rsidRPr="00E71A48">
        <w:rPr>
          <w:bCs w:val="0"/>
          <w:sz w:val="24"/>
          <w:szCs w:val="24"/>
        </w:rPr>
        <w:t>Д</w:t>
      </w:r>
      <w:r w:rsidR="00717F60" w:rsidRPr="00E71A48">
        <w:rPr>
          <w:bCs w:val="0"/>
          <w:sz w:val="24"/>
          <w:szCs w:val="24"/>
        </w:rPr>
        <w:t>окументацией по запросу предложений.</w:t>
      </w:r>
    </w:p>
    <w:p w:rsidR="00717F60" w:rsidRPr="00E71A48" w:rsidRDefault="00717F60" w:rsidP="00D61F3D">
      <w:pPr>
        <w:widowControl w:val="0"/>
        <w:numPr>
          <w:ilvl w:val="3"/>
          <w:numId w:val="35"/>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файлы </w:t>
      </w:r>
      <w:r w:rsidR="004B5EB3" w:rsidRPr="00E71A48">
        <w:rPr>
          <w:bCs w:val="0"/>
          <w:sz w:val="24"/>
          <w:szCs w:val="24"/>
        </w:rPr>
        <w:t>Заявк</w:t>
      </w:r>
      <w:r w:rsidRPr="00E71A48">
        <w:rPr>
          <w:bCs w:val="0"/>
          <w:sz w:val="24"/>
          <w:szCs w:val="24"/>
        </w:rPr>
        <w:t xml:space="preserve">и, размещенные </w:t>
      </w:r>
      <w:r w:rsidR="009C744E" w:rsidRPr="00E71A48">
        <w:rPr>
          <w:bCs w:val="0"/>
          <w:sz w:val="24"/>
          <w:szCs w:val="24"/>
        </w:rPr>
        <w:t>Участник</w:t>
      </w:r>
      <w:r w:rsidRPr="00E71A48">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E71A48">
        <w:rPr>
          <w:bCs w:val="0"/>
          <w:sz w:val="24"/>
          <w:szCs w:val="24"/>
        </w:rPr>
        <w:t>Заявк</w:t>
      </w:r>
      <w:r w:rsidRPr="00E71A48">
        <w:rPr>
          <w:bCs w:val="0"/>
          <w:sz w:val="24"/>
          <w:szCs w:val="24"/>
        </w:rPr>
        <w:t>и, с указанием наименования документа, представленного данным файлом.</w:t>
      </w:r>
    </w:p>
    <w:p w:rsidR="00717F60" w:rsidRPr="00E71A48" w:rsidRDefault="00717F60" w:rsidP="00D61F3D">
      <w:pPr>
        <w:widowControl w:val="0"/>
        <w:numPr>
          <w:ilvl w:val="3"/>
          <w:numId w:val="35"/>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Правила оформления </w:t>
      </w:r>
      <w:r w:rsidR="004B5EB3" w:rsidRPr="00E71A48">
        <w:rPr>
          <w:bCs w:val="0"/>
          <w:sz w:val="24"/>
          <w:szCs w:val="24"/>
        </w:rPr>
        <w:t>Заявк</w:t>
      </w:r>
      <w:r w:rsidRPr="00E71A48">
        <w:rPr>
          <w:bCs w:val="0"/>
          <w:sz w:val="24"/>
          <w:szCs w:val="24"/>
        </w:rPr>
        <w:t>и через ЭТП определяются правилами данной ЭТП.</w:t>
      </w:r>
    </w:p>
    <w:p w:rsidR="00717F60" w:rsidRPr="00E71A48" w:rsidRDefault="00717F60" w:rsidP="00D61F3D">
      <w:pPr>
        <w:pStyle w:val="3"/>
        <w:spacing w:line="264" w:lineRule="auto"/>
        <w:jc w:val="both"/>
        <w:rPr>
          <w:szCs w:val="24"/>
        </w:rPr>
      </w:pPr>
      <w:bookmarkStart w:id="201" w:name="_Ref115076807"/>
      <w:bookmarkStart w:id="202" w:name="_Toc440357092"/>
      <w:bookmarkStart w:id="203" w:name="_Toc440359647"/>
      <w:bookmarkStart w:id="204" w:name="_Toc440632110"/>
      <w:bookmarkStart w:id="205" w:name="_Toc440875931"/>
      <w:bookmarkStart w:id="206" w:name="_Toc441130959"/>
      <w:r w:rsidRPr="00E71A48">
        <w:rPr>
          <w:szCs w:val="24"/>
        </w:rPr>
        <w:t xml:space="preserve">Порядок подготовки </w:t>
      </w:r>
      <w:r w:rsidR="004B5EB3" w:rsidRPr="00E71A48">
        <w:rPr>
          <w:szCs w:val="24"/>
        </w:rPr>
        <w:t>Заявк</w:t>
      </w:r>
      <w:r w:rsidRPr="00E71A48">
        <w:rPr>
          <w:szCs w:val="24"/>
        </w:rPr>
        <w:t>и в письменной форме</w:t>
      </w:r>
      <w:bookmarkEnd w:id="201"/>
      <w:bookmarkEnd w:id="202"/>
      <w:bookmarkEnd w:id="203"/>
      <w:bookmarkEnd w:id="204"/>
      <w:bookmarkEnd w:id="205"/>
      <w:bookmarkEnd w:id="206"/>
    </w:p>
    <w:p w:rsidR="00717F60" w:rsidRPr="008D1B83" w:rsidRDefault="00246801" w:rsidP="00D61F3D">
      <w:pPr>
        <w:widowControl w:val="0"/>
        <w:numPr>
          <w:ilvl w:val="3"/>
          <w:numId w:val="36"/>
        </w:numPr>
        <w:tabs>
          <w:tab w:val="left" w:pos="1700"/>
        </w:tabs>
        <w:overflowPunct w:val="0"/>
        <w:autoSpaceDE w:val="0"/>
        <w:spacing w:after="100" w:line="264" w:lineRule="auto"/>
        <w:ind w:left="0" w:firstLine="709"/>
        <w:rPr>
          <w:bCs w:val="0"/>
          <w:sz w:val="24"/>
          <w:szCs w:val="24"/>
        </w:rPr>
      </w:pPr>
      <w:bookmarkStart w:id="207" w:name="_Ref191386548"/>
      <w:r>
        <w:rPr>
          <w:bCs w:val="0"/>
          <w:sz w:val="24"/>
          <w:szCs w:val="24"/>
        </w:rPr>
        <w:t xml:space="preserve">Предоставление Участником Заявки в письменной форме не </w:t>
      </w:r>
      <w:r w:rsidRPr="008D1B83">
        <w:rPr>
          <w:bCs w:val="0"/>
          <w:sz w:val="24"/>
          <w:szCs w:val="24"/>
        </w:rPr>
        <w:t>предусмотрено</w:t>
      </w:r>
      <w:r w:rsidR="008D1B83" w:rsidRPr="008D1B83">
        <w:rPr>
          <w:bCs w:val="0"/>
          <w:color w:val="000000"/>
          <w:sz w:val="24"/>
          <w:szCs w:val="24"/>
        </w:rPr>
        <w:t xml:space="preserve">, </w:t>
      </w:r>
      <w:r w:rsidR="008D1B83" w:rsidRPr="008D1B83">
        <w:rPr>
          <w:bCs w:val="0"/>
          <w:sz w:val="24"/>
          <w:szCs w:val="24"/>
        </w:rPr>
        <w:t xml:space="preserve">за исключением документов, указанных в п.п. </w:t>
      </w:r>
      <w:fldSimple w:instr=" REF _Ref442188512 \r \h  \* MERGEFORMAT ">
        <w:r w:rsidR="00A24167">
          <w:rPr>
            <w:bCs w:val="0"/>
            <w:sz w:val="24"/>
            <w:szCs w:val="24"/>
          </w:rPr>
          <w:t>т)</w:t>
        </w:r>
      </w:fldSimple>
      <w:r w:rsidR="008D1B83" w:rsidRPr="008D1B83">
        <w:rPr>
          <w:sz w:val="24"/>
          <w:szCs w:val="24"/>
        </w:rPr>
        <w:t xml:space="preserve"> п. </w:t>
      </w:r>
      <w:fldSimple w:instr=" REF _Ref306005578 \r \h  \* MERGEFORMAT ">
        <w:r w:rsidR="00A24167">
          <w:rPr>
            <w:sz w:val="24"/>
            <w:szCs w:val="24"/>
          </w:rPr>
          <w:t>3.3.8.3</w:t>
        </w:r>
      </w:fldSimple>
      <w:r w:rsidR="008D1B83" w:rsidRPr="008D1B83">
        <w:rPr>
          <w:sz w:val="24"/>
          <w:szCs w:val="24"/>
        </w:rPr>
        <w:t xml:space="preserve"> и подразделе </w:t>
      </w:r>
      <w:fldSimple w:instr=" REF _Ref442187883 \r \h  \* MERGEFORMAT ">
        <w:r w:rsidR="00A24167">
          <w:rPr>
            <w:sz w:val="24"/>
            <w:szCs w:val="24"/>
          </w:rPr>
          <w:t>5.16</w:t>
        </w:r>
      </w:fldSimple>
      <w:r w:rsidR="008D1B83" w:rsidRPr="008D1B83">
        <w:rPr>
          <w:color w:val="000000"/>
          <w:sz w:val="24"/>
          <w:szCs w:val="24"/>
        </w:rPr>
        <w:t>.</w:t>
      </w:r>
      <w:bookmarkEnd w:id="207"/>
    </w:p>
    <w:p w:rsidR="00717F60" w:rsidRPr="00E71A48" w:rsidRDefault="00717F60" w:rsidP="00D61F3D">
      <w:pPr>
        <w:pStyle w:val="3"/>
        <w:spacing w:line="264" w:lineRule="auto"/>
        <w:jc w:val="both"/>
        <w:rPr>
          <w:szCs w:val="24"/>
        </w:rPr>
      </w:pPr>
      <w:bookmarkStart w:id="208" w:name="_Ref306008743"/>
      <w:bookmarkStart w:id="209" w:name="_Toc440357093"/>
      <w:bookmarkStart w:id="210" w:name="_Toc440359648"/>
      <w:bookmarkStart w:id="211" w:name="_Toc440632111"/>
      <w:bookmarkStart w:id="212" w:name="_Toc440875932"/>
      <w:bookmarkStart w:id="213" w:name="_Toc441130960"/>
      <w:r w:rsidRPr="00E71A48">
        <w:rPr>
          <w:szCs w:val="24"/>
        </w:rPr>
        <w:t xml:space="preserve">Требования к сроку действия </w:t>
      </w:r>
      <w:r w:rsidR="004B5EB3" w:rsidRPr="00E71A48">
        <w:rPr>
          <w:szCs w:val="24"/>
        </w:rPr>
        <w:t>Заявк</w:t>
      </w:r>
      <w:r w:rsidRPr="00E71A48">
        <w:rPr>
          <w:szCs w:val="24"/>
        </w:rPr>
        <w:t>и</w:t>
      </w:r>
      <w:bookmarkEnd w:id="208"/>
      <w:bookmarkEnd w:id="209"/>
      <w:bookmarkEnd w:id="210"/>
      <w:bookmarkEnd w:id="211"/>
      <w:bookmarkEnd w:id="212"/>
      <w:bookmarkEnd w:id="213"/>
    </w:p>
    <w:p w:rsidR="00717F60" w:rsidRPr="00E71A48" w:rsidRDefault="004B5EB3" w:rsidP="00D61F3D">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214" w:name="_Ref303683455"/>
      <w:r w:rsidRPr="00E71A48">
        <w:rPr>
          <w:bCs w:val="0"/>
          <w:sz w:val="24"/>
          <w:szCs w:val="24"/>
        </w:rPr>
        <w:t>Заявк</w:t>
      </w:r>
      <w:r w:rsidR="00717F60" w:rsidRPr="00E71A48">
        <w:rPr>
          <w:bCs w:val="0"/>
          <w:sz w:val="24"/>
          <w:szCs w:val="24"/>
        </w:rPr>
        <w:t xml:space="preserve">а действительна в течение срока, указанного </w:t>
      </w:r>
      <w:r w:rsidR="009C744E" w:rsidRPr="00E71A48">
        <w:rPr>
          <w:bCs w:val="0"/>
          <w:sz w:val="24"/>
          <w:szCs w:val="24"/>
        </w:rPr>
        <w:t>Участник</w:t>
      </w:r>
      <w:r w:rsidR="00717F60" w:rsidRPr="00E71A48">
        <w:rPr>
          <w:bCs w:val="0"/>
          <w:sz w:val="24"/>
          <w:szCs w:val="24"/>
        </w:rPr>
        <w:t xml:space="preserve">ом в письме о подаче оферты. В любом случае этот срок не должен быть менее </w:t>
      </w:r>
      <w:r w:rsidR="00246801">
        <w:rPr>
          <w:bCs w:val="0"/>
          <w:sz w:val="24"/>
          <w:szCs w:val="24"/>
        </w:rPr>
        <w:t>90</w:t>
      </w:r>
      <w:r w:rsidR="00717F60" w:rsidRPr="00E71A48">
        <w:rPr>
          <w:bCs w:val="0"/>
          <w:sz w:val="24"/>
          <w:szCs w:val="24"/>
        </w:rPr>
        <w:t xml:space="preserve"> календарных дней со дня, следующего за днем окончания </w:t>
      </w:r>
      <w:r w:rsidR="00C33106" w:rsidRPr="00E71A48">
        <w:rPr>
          <w:bCs w:val="0"/>
          <w:sz w:val="24"/>
          <w:szCs w:val="24"/>
        </w:rPr>
        <w:t xml:space="preserve">подачи </w:t>
      </w:r>
      <w:r w:rsidR="00717F60" w:rsidRPr="00E71A48">
        <w:rPr>
          <w:bCs w:val="0"/>
          <w:sz w:val="24"/>
          <w:szCs w:val="24"/>
        </w:rPr>
        <w:t>Заявок</w:t>
      </w:r>
      <w:r w:rsidR="003F5CDB">
        <w:rPr>
          <w:bCs w:val="0"/>
          <w:sz w:val="24"/>
          <w:szCs w:val="24"/>
        </w:rPr>
        <w:t xml:space="preserve"> (п. </w:t>
      </w:r>
      <w:fldSimple w:instr=" REF _Ref440289953 \r \h  \* MERGEFORMAT ">
        <w:r w:rsidR="00A24167">
          <w:rPr>
            <w:bCs w:val="0"/>
            <w:sz w:val="24"/>
            <w:szCs w:val="24"/>
          </w:rPr>
          <w:t>3.4.1.3</w:t>
        </w:r>
      </w:fldSimple>
      <w:r w:rsidR="003F5CDB">
        <w:rPr>
          <w:bCs w:val="0"/>
          <w:sz w:val="24"/>
          <w:szCs w:val="24"/>
        </w:rPr>
        <w:t>)</w:t>
      </w:r>
      <w:r w:rsidR="00717F60" w:rsidRPr="00E71A48">
        <w:rPr>
          <w:bCs w:val="0"/>
          <w:sz w:val="24"/>
          <w:szCs w:val="24"/>
        </w:rPr>
        <w:t>.</w:t>
      </w:r>
      <w:bookmarkEnd w:id="214"/>
    </w:p>
    <w:p w:rsidR="00717F60" w:rsidRPr="00E71A48" w:rsidRDefault="00717F60" w:rsidP="00D61F3D">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E71A48">
        <w:rPr>
          <w:bCs w:val="0"/>
          <w:sz w:val="24"/>
          <w:szCs w:val="24"/>
        </w:rPr>
        <w:t xml:space="preserve">Указание меньшего срока действия может служить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D61F3D">
      <w:pPr>
        <w:pStyle w:val="3"/>
        <w:spacing w:line="264" w:lineRule="auto"/>
        <w:jc w:val="both"/>
        <w:rPr>
          <w:szCs w:val="24"/>
        </w:rPr>
      </w:pPr>
      <w:bookmarkStart w:id="215" w:name="_Toc440357094"/>
      <w:bookmarkStart w:id="216" w:name="_Toc440359649"/>
      <w:bookmarkStart w:id="217" w:name="_Toc440632112"/>
      <w:bookmarkStart w:id="218" w:name="_Toc440875933"/>
      <w:bookmarkStart w:id="219" w:name="_Toc441130961"/>
      <w:r w:rsidRPr="00E71A48">
        <w:rPr>
          <w:szCs w:val="24"/>
        </w:rPr>
        <w:t xml:space="preserve">Требования к языку </w:t>
      </w:r>
      <w:r w:rsidR="004B5EB3" w:rsidRPr="00E71A48">
        <w:rPr>
          <w:szCs w:val="24"/>
        </w:rPr>
        <w:t>Заявк</w:t>
      </w:r>
      <w:r w:rsidRPr="00E71A48">
        <w:rPr>
          <w:szCs w:val="24"/>
        </w:rPr>
        <w:t>и</w:t>
      </w:r>
      <w:bookmarkEnd w:id="215"/>
      <w:bookmarkEnd w:id="216"/>
      <w:bookmarkEnd w:id="217"/>
      <w:bookmarkEnd w:id="218"/>
      <w:bookmarkEnd w:id="219"/>
    </w:p>
    <w:p w:rsidR="00717F60" w:rsidRPr="00E71A48" w:rsidRDefault="00B27CCD" w:rsidP="00D61F3D">
      <w:pPr>
        <w:widowControl w:val="0"/>
        <w:tabs>
          <w:tab w:val="left" w:pos="1700"/>
        </w:tabs>
        <w:overflowPunct w:val="0"/>
        <w:autoSpaceDE w:val="0"/>
        <w:spacing w:after="100" w:line="264" w:lineRule="auto"/>
        <w:ind w:firstLine="709"/>
        <w:rPr>
          <w:bCs w:val="0"/>
          <w:sz w:val="24"/>
          <w:szCs w:val="24"/>
        </w:rPr>
      </w:pPr>
      <w:r w:rsidRPr="00E71A48">
        <w:rPr>
          <w:bCs w:val="0"/>
          <w:sz w:val="24"/>
          <w:szCs w:val="24"/>
        </w:rPr>
        <w:t xml:space="preserve">3.3.5.1. </w:t>
      </w:r>
      <w:r w:rsidR="00717F60" w:rsidRPr="00E71A48">
        <w:rPr>
          <w:bCs w:val="0"/>
          <w:sz w:val="24"/>
          <w:szCs w:val="24"/>
        </w:rPr>
        <w:t xml:space="preserve">Все документы, входящие в </w:t>
      </w:r>
      <w:r w:rsidR="004B5EB3" w:rsidRPr="00E71A48">
        <w:rPr>
          <w:bCs w:val="0"/>
          <w:sz w:val="24"/>
          <w:szCs w:val="24"/>
        </w:rPr>
        <w:t>Заявк</w:t>
      </w:r>
      <w:r w:rsidR="00717F60" w:rsidRPr="00E71A48">
        <w:rPr>
          <w:bCs w:val="0"/>
          <w:sz w:val="24"/>
          <w:szCs w:val="24"/>
        </w:rPr>
        <w:t>у, должны быть подготовлены на русском языке за исключением нижеследующего.</w:t>
      </w:r>
    </w:p>
    <w:p w:rsidR="00717F60" w:rsidRPr="00E71A48" w:rsidRDefault="00717F60" w:rsidP="00D61F3D">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E71A48">
        <w:rPr>
          <w:bCs w:val="0"/>
          <w:sz w:val="24"/>
          <w:szCs w:val="24"/>
        </w:rPr>
        <w:t>апостилированный</w:t>
      </w:r>
      <w:proofErr w:type="spellEnd"/>
      <w:r w:rsidRPr="00E71A48">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E71A48" w:rsidRDefault="00717F60" w:rsidP="00D61F3D">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Закупочная комиссия вправе не рассматривать документы, не переведенные на русский язык.</w:t>
      </w:r>
    </w:p>
    <w:p w:rsidR="00717F60" w:rsidRPr="00E71A48" w:rsidRDefault="00717F60" w:rsidP="00D61F3D">
      <w:pPr>
        <w:pStyle w:val="3"/>
        <w:spacing w:line="264" w:lineRule="auto"/>
        <w:jc w:val="both"/>
        <w:rPr>
          <w:szCs w:val="24"/>
        </w:rPr>
      </w:pPr>
      <w:bookmarkStart w:id="220" w:name="_Toc440357095"/>
      <w:bookmarkStart w:id="221" w:name="_Toc440359650"/>
      <w:bookmarkStart w:id="222" w:name="_Toc440632113"/>
      <w:bookmarkStart w:id="223" w:name="_Toc440875934"/>
      <w:bookmarkStart w:id="224" w:name="_Toc441130962"/>
      <w:r w:rsidRPr="00E71A48">
        <w:rPr>
          <w:szCs w:val="24"/>
        </w:rPr>
        <w:t xml:space="preserve">Требования к валюте </w:t>
      </w:r>
      <w:r w:rsidR="004B5EB3" w:rsidRPr="00E71A48">
        <w:rPr>
          <w:szCs w:val="24"/>
        </w:rPr>
        <w:t>Заявк</w:t>
      </w:r>
      <w:r w:rsidRPr="00E71A48">
        <w:rPr>
          <w:szCs w:val="24"/>
        </w:rPr>
        <w:t>и</w:t>
      </w:r>
      <w:bookmarkEnd w:id="220"/>
      <w:bookmarkEnd w:id="221"/>
      <w:bookmarkEnd w:id="222"/>
      <w:bookmarkEnd w:id="223"/>
      <w:bookmarkEnd w:id="224"/>
    </w:p>
    <w:p w:rsidR="00717F60" w:rsidRPr="00E71A48" w:rsidRDefault="00717F60" w:rsidP="00D61F3D">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Все суммы денежных сре</w:t>
      </w:r>
      <w:proofErr w:type="gramStart"/>
      <w:r w:rsidRPr="00E71A48">
        <w:rPr>
          <w:bCs w:val="0"/>
          <w:sz w:val="24"/>
          <w:szCs w:val="24"/>
        </w:rPr>
        <w:t>дств в д</w:t>
      </w:r>
      <w:proofErr w:type="gramEnd"/>
      <w:r w:rsidRPr="00E71A48">
        <w:rPr>
          <w:bCs w:val="0"/>
          <w:sz w:val="24"/>
          <w:szCs w:val="24"/>
        </w:rPr>
        <w:t xml:space="preserve">окументах, входящих в </w:t>
      </w:r>
      <w:r w:rsidR="004B5EB3" w:rsidRPr="00E71A48">
        <w:rPr>
          <w:bCs w:val="0"/>
          <w:sz w:val="24"/>
          <w:szCs w:val="24"/>
        </w:rPr>
        <w:t>Заявк</w:t>
      </w:r>
      <w:r w:rsidRPr="00E71A48">
        <w:rPr>
          <w:bCs w:val="0"/>
          <w:sz w:val="24"/>
          <w:szCs w:val="24"/>
        </w:rPr>
        <w:t xml:space="preserve">у, должны быть выражены в </w:t>
      </w:r>
      <w:r w:rsidR="002B5717" w:rsidRPr="00E71A48">
        <w:rPr>
          <w:bCs w:val="0"/>
          <w:sz w:val="24"/>
          <w:szCs w:val="24"/>
        </w:rPr>
        <w:t>рублях</w:t>
      </w:r>
      <w:r w:rsidR="002B5717">
        <w:rPr>
          <w:bCs w:val="0"/>
          <w:sz w:val="24"/>
          <w:szCs w:val="24"/>
        </w:rPr>
        <w:t xml:space="preserve"> РФ</w:t>
      </w:r>
      <w:r w:rsidRPr="00E71A48">
        <w:rPr>
          <w:bCs w:val="0"/>
          <w:sz w:val="24"/>
          <w:szCs w:val="24"/>
        </w:rPr>
        <w:t>, за исключением нижеследующего.</w:t>
      </w:r>
    </w:p>
    <w:p w:rsidR="00717F60" w:rsidRPr="00E71A48" w:rsidRDefault="00717F60" w:rsidP="00D61F3D">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2B5717">
        <w:rPr>
          <w:bCs w:val="0"/>
          <w:sz w:val="24"/>
          <w:szCs w:val="24"/>
        </w:rPr>
        <w:t>рубли РФ</w:t>
      </w:r>
      <w:r w:rsidR="002B5717" w:rsidRPr="00E71A48">
        <w:rPr>
          <w:bCs w:val="0"/>
          <w:sz w:val="24"/>
          <w:szCs w:val="24"/>
        </w:rPr>
        <w:t xml:space="preserve"> </w:t>
      </w:r>
      <w:r w:rsidRPr="00E71A48">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763B0A" w:rsidRDefault="00717F60" w:rsidP="00D61F3D">
      <w:pPr>
        <w:widowControl w:val="0"/>
        <w:numPr>
          <w:ilvl w:val="3"/>
          <w:numId w:val="24"/>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Цена </w:t>
      </w:r>
      <w:r w:rsidR="004B5EB3" w:rsidRPr="00E71A48">
        <w:rPr>
          <w:bCs w:val="0"/>
          <w:sz w:val="24"/>
          <w:szCs w:val="24"/>
        </w:rPr>
        <w:t>Заявк</w:t>
      </w:r>
      <w:r w:rsidRPr="00E71A48">
        <w:rPr>
          <w:bCs w:val="0"/>
          <w:sz w:val="24"/>
          <w:szCs w:val="24"/>
        </w:rPr>
        <w:t xml:space="preserve">и фиксируется в </w:t>
      </w:r>
      <w:r w:rsidR="002B5717" w:rsidRPr="00E71A48">
        <w:rPr>
          <w:bCs w:val="0"/>
          <w:sz w:val="24"/>
          <w:szCs w:val="24"/>
        </w:rPr>
        <w:t>рублях</w:t>
      </w:r>
      <w:r w:rsidR="002B5717">
        <w:rPr>
          <w:bCs w:val="0"/>
          <w:sz w:val="24"/>
          <w:szCs w:val="24"/>
        </w:rPr>
        <w:t xml:space="preserve"> РФ</w:t>
      </w:r>
      <w:r w:rsidR="002B5717" w:rsidRPr="00E71A48">
        <w:rPr>
          <w:bCs w:val="0"/>
          <w:sz w:val="24"/>
          <w:szCs w:val="24"/>
        </w:rPr>
        <w:t xml:space="preserve"> </w:t>
      </w:r>
      <w:r w:rsidRPr="00E71A48">
        <w:rPr>
          <w:bCs w:val="0"/>
          <w:sz w:val="24"/>
          <w:szCs w:val="24"/>
        </w:rPr>
        <w:t xml:space="preserve">и не подлежит изменению при </w:t>
      </w:r>
      <w:r w:rsidRPr="00763B0A">
        <w:rPr>
          <w:bCs w:val="0"/>
          <w:sz w:val="24"/>
          <w:szCs w:val="24"/>
        </w:rPr>
        <w:t>изменении официального курса валюты.</w:t>
      </w:r>
    </w:p>
    <w:p w:rsidR="00717F60" w:rsidRPr="00763B0A" w:rsidRDefault="00717F60" w:rsidP="00D61F3D">
      <w:pPr>
        <w:pStyle w:val="3"/>
        <w:spacing w:line="264" w:lineRule="auto"/>
        <w:jc w:val="both"/>
        <w:rPr>
          <w:szCs w:val="24"/>
        </w:rPr>
      </w:pPr>
      <w:bookmarkStart w:id="225" w:name="_Toc440357096"/>
      <w:bookmarkStart w:id="226" w:name="_Toc440359651"/>
      <w:bookmarkStart w:id="227" w:name="_Toc440632114"/>
      <w:bookmarkStart w:id="228" w:name="_Toc440875935"/>
      <w:bookmarkStart w:id="229" w:name="_Toc441130963"/>
      <w:r w:rsidRPr="00763B0A">
        <w:rPr>
          <w:szCs w:val="24"/>
        </w:rPr>
        <w:t xml:space="preserve">Начальная (максимальная) цена </w:t>
      </w:r>
      <w:r w:rsidR="00123C70" w:rsidRPr="00763B0A">
        <w:rPr>
          <w:szCs w:val="24"/>
        </w:rPr>
        <w:t>Договор</w:t>
      </w:r>
      <w:r w:rsidRPr="00763B0A">
        <w:rPr>
          <w:szCs w:val="24"/>
        </w:rPr>
        <w:t>а (цена лота)</w:t>
      </w:r>
      <w:bookmarkEnd w:id="225"/>
      <w:bookmarkEnd w:id="226"/>
      <w:bookmarkEnd w:id="227"/>
      <w:bookmarkEnd w:id="228"/>
      <w:bookmarkEnd w:id="229"/>
    </w:p>
    <w:p w:rsidR="00216641" w:rsidRPr="00763B0A" w:rsidRDefault="00717F60" w:rsidP="00D61F3D">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763B0A">
        <w:rPr>
          <w:bCs w:val="0"/>
          <w:sz w:val="24"/>
          <w:szCs w:val="24"/>
        </w:rPr>
        <w:t xml:space="preserve">Начальная (максимальная) цена </w:t>
      </w:r>
      <w:r w:rsidR="00123C70" w:rsidRPr="00763B0A">
        <w:rPr>
          <w:bCs w:val="0"/>
          <w:sz w:val="24"/>
          <w:szCs w:val="24"/>
        </w:rPr>
        <w:t>Договор</w:t>
      </w:r>
      <w:r w:rsidRPr="00763B0A">
        <w:rPr>
          <w:bCs w:val="0"/>
          <w:sz w:val="24"/>
          <w:szCs w:val="24"/>
        </w:rPr>
        <w:t>а</w:t>
      </w:r>
      <w:r w:rsidR="00216641" w:rsidRPr="00763B0A">
        <w:rPr>
          <w:bCs w:val="0"/>
          <w:sz w:val="24"/>
          <w:szCs w:val="24"/>
        </w:rPr>
        <w:t>:</w:t>
      </w:r>
    </w:p>
    <w:p w:rsidR="00717F60" w:rsidRPr="00C12FA4" w:rsidRDefault="00216641" w:rsidP="00D61F3D">
      <w:pPr>
        <w:widowControl w:val="0"/>
        <w:shd w:val="clear" w:color="auto" w:fill="FFFFFF"/>
        <w:tabs>
          <w:tab w:val="left" w:pos="1701"/>
        </w:tabs>
        <w:autoSpaceDE w:val="0"/>
        <w:spacing w:after="100" w:line="264" w:lineRule="auto"/>
        <w:ind w:right="17" w:firstLine="0"/>
        <w:rPr>
          <w:bCs w:val="0"/>
          <w:sz w:val="24"/>
          <w:szCs w:val="24"/>
        </w:rPr>
      </w:pPr>
      <w:proofErr w:type="gramStart"/>
      <w:r w:rsidRPr="00763B0A">
        <w:rPr>
          <w:b/>
          <w:bCs w:val="0"/>
          <w:sz w:val="24"/>
          <w:szCs w:val="24"/>
          <w:u w:val="single"/>
        </w:rPr>
        <w:lastRenderedPageBreak/>
        <w:t>По Лоту №1:</w:t>
      </w:r>
      <w:r w:rsidR="00717F60" w:rsidRPr="00763B0A">
        <w:rPr>
          <w:bCs w:val="0"/>
          <w:sz w:val="24"/>
          <w:szCs w:val="24"/>
        </w:rPr>
        <w:t xml:space="preserve"> </w:t>
      </w:r>
      <w:r w:rsidR="00DD6BAF" w:rsidRPr="00C37329">
        <w:rPr>
          <w:b/>
          <w:color w:val="000000"/>
        </w:rPr>
        <w:t>998 741,00</w:t>
      </w:r>
      <w:r w:rsidR="00DD6BAF" w:rsidRPr="00F031B3">
        <w:rPr>
          <w:color w:val="000000"/>
        </w:rPr>
        <w:t xml:space="preserve"> </w:t>
      </w:r>
      <w:r w:rsidR="00DD6BAF" w:rsidRPr="00441A42">
        <w:t>(</w:t>
      </w:r>
      <w:r w:rsidR="00DD6BAF" w:rsidRPr="00C37329">
        <w:t>девятьсот девяносто восемь тысяч семьсот сорок один</w:t>
      </w:r>
      <w:r w:rsidR="00DD6BAF">
        <w:t>)</w:t>
      </w:r>
      <w:r w:rsidR="00DD6BAF" w:rsidRPr="00C37329">
        <w:t xml:space="preserve"> рубль </w:t>
      </w:r>
      <w:r w:rsidR="00DD6BAF" w:rsidRPr="00441A42">
        <w:t xml:space="preserve">00 копеек РФ, без учета НДС; НДС составляет </w:t>
      </w:r>
      <w:r w:rsidR="00DD6BAF" w:rsidRPr="00C37329">
        <w:rPr>
          <w:b/>
          <w:color w:val="000000"/>
        </w:rPr>
        <w:t>179 773,38</w:t>
      </w:r>
      <w:r w:rsidR="00DD6BAF">
        <w:rPr>
          <w:color w:val="000000"/>
        </w:rPr>
        <w:t xml:space="preserve">  </w:t>
      </w:r>
      <w:r w:rsidR="00DD6BAF" w:rsidRPr="00441A42">
        <w:t>(</w:t>
      </w:r>
      <w:r w:rsidR="00DD6BAF" w:rsidRPr="00C37329">
        <w:t>сто семьдесят девять тысяч семьсот семьдесят три</w:t>
      </w:r>
      <w:r w:rsidR="00DD6BAF">
        <w:t>)</w:t>
      </w:r>
      <w:r w:rsidR="00DD6BAF" w:rsidRPr="00C37329">
        <w:t xml:space="preserve"> рубля </w:t>
      </w:r>
      <w:r w:rsidR="00DD6BAF" w:rsidRPr="005E5CC5">
        <w:t xml:space="preserve"> </w:t>
      </w:r>
      <w:r w:rsidR="00DD6BAF" w:rsidRPr="00FD72F3">
        <w:t xml:space="preserve"> </w:t>
      </w:r>
      <w:r w:rsidR="00DD6BAF" w:rsidRPr="00441A42">
        <w:t xml:space="preserve"> </w:t>
      </w:r>
      <w:r w:rsidR="00DD6BAF">
        <w:t xml:space="preserve">38 </w:t>
      </w:r>
      <w:r w:rsidR="00DD6BAF" w:rsidRPr="00441A42">
        <w:t xml:space="preserve"> копеек РФ;</w:t>
      </w:r>
      <w:r w:rsidR="00DD6BAF">
        <w:t xml:space="preserve"> </w:t>
      </w:r>
      <w:r w:rsidR="00DD6BAF" w:rsidRPr="00441A42">
        <w:t xml:space="preserve"> </w:t>
      </w:r>
      <w:r w:rsidR="00DD6BAF" w:rsidRPr="00C37329">
        <w:rPr>
          <w:b/>
          <w:color w:val="000000"/>
        </w:rPr>
        <w:t>1 178 514,38</w:t>
      </w:r>
      <w:r w:rsidR="00DD6BAF">
        <w:rPr>
          <w:color w:val="000000"/>
        </w:rPr>
        <w:t xml:space="preserve"> </w:t>
      </w:r>
      <w:r w:rsidR="00DD6BAF" w:rsidRPr="00441A42">
        <w:t>(</w:t>
      </w:r>
      <w:r w:rsidR="00DD6BAF" w:rsidRPr="00C37329">
        <w:t>один миллион сто семьдесят восемь тысяч пятьсот четырнадцать</w:t>
      </w:r>
      <w:r w:rsidR="00DD6BAF">
        <w:t>)</w:t>
      </w:r>
      <w:r w:rsidR="00DD6BAF" w:rsidRPr="00C37329">
        <w:t xml:space="preserve"> рублей </w:t>
      </w:r>
      <w:r w:rsidR="00DD6BAF">
        <w:t>38</w:t>
      </w:r>
      <w:r w:rsidR="00DD6BAF" w:rsidRPr="00441A42">
        <w:t xml:space="preserve"> копеек РФ, с учетом НДС.</w:t>
      </w:r>
      <w:proofErr w:type="gramEnd"/>
    </w:p>
    <w:p w:rsidR="004F657D" w:rsidRDefault="004F657D" w:rsidP="00D61F3D">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Организатор отклонит Заявку Участника только на том основании, что предложенная Участником цена превышает установленную начальную (предельную) цену</w:t>
      </w:r>
      <w:r w:rsidR="00216641" w:rsidRPr="00546518">
        <w:rPr>
          <w:bCs w:val="0"/>
          <w:sz w:val="24"/>
          <w:szCs w:val="24"/>
        </w:rPr>
        <w:t xml:space="preserve"> лота</w:t>
      </w:r>
      <w:r w:rsidRPr="00546518">
        <w:rPr>
          <w:bCs w:val="0"/>
          <w:sz w:val="24"/>
          <w:szCs w:val="24"/>
        </w:rPr>
        <w:t>.</w:t>
      </w:r>
    </w:p>
    <w:p w:rsidR="00546518" w:rsidRPr="00A37EBB" w:rsidRDefault="00546518" w:rsidP="00D61F3D">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A37EBB">
        <w:rPr>
          <w:sz w:val="24"/>
          <w:szCs w:val="24"/>
        </w:rPr>
        <w:t xml:space="preserve">Предельная стоимость закупки по каждому из филиалов не может быть превышена, в противном случае предложение </w:t>
      </w:r>
      <w:r w:rsidR="00D15381" w:rsidRPr="00A37EBB">
        <w:rPr>
          <w:sz w:val="24"/>
          <w:szCs w:val="24"/>
        </w:rPr>
        <w:t>Участника</w:t>
      </w:r>
      <w:r w:rsidRPr="00A37EBB">
        <w:rPr>
          <w:sz w:val="24"/>
          <w:szCs w:val="24"/>
        </w:rPr>
        <w:t xml:space="preserve"> будет отклонено.</w:t>
      </w:r>
    </w:p>
    <w:p w:rsidR="004F657D" w:rsidRPr="00546518" w:rsidRDefault="004F657D" w:rsidP="00D61F3D">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Цена в письме о подаче оферты </w:t>
      </w:r>
      <w:r w:rsidR="003F3A69" w:rsidRPr="00E71A48">
        <w:rPr>
          <w:bCs w:val="0"/>
          <w:spacing w:val="-2"/>
          <w:sz w:val="24"/>
          <w:szCs w:val="24"/>
        </w:rPr>
        <w:t>(</w:t>
      </w:r>
      <w:r w:rsidR="003F3A69">
        <w:rPr>
          <w:bCs w:val="0"/>
          <w:spacing w:val="-2"/>
          <w:sz w:val="24"/>
          <w:szCs w:val="24"/>
        </w:rPr>
        <w:t>под</w:t>
      </w:r>
      <w:r w:rsidR="003F3A69" w:rsidRPr="00E71A48">
        <w:rPr>
          <w:bCs w:val="0"/>
          <w:sz w:val="24"/>
          <w:szCs w:val="24"/>
        </w:rPr>
        <w:t xml:space="preserve">раздел </w:t>
      </w:r>
      <w:fldSimple w:instr=" REF _Ref55336310 \r \h  \* MERGEFORMAT ">
        <w:r w:rsidR="00A24167">
          <w:rPr>
            <w:bCs w:val="0"/>
            <w:sz w:val="24"/>
            <w:szCs w:val="24"/>
          </w:rPr>
          <w:t>5.1</w:t>
        </w:r>
      </w:fldSimple>
      <w:r w:rsidR="003F3A69">
        <w:rPr>
          <w:bCs w:val="0"/>
          <w:sz w:val="24"/>
          <w:szCs w:val="24"/>
          <w:lang w:eastAsia="ru-RU"/>
        </w:rPr>
        <w:t>)</w:t>
      </w:r>
      <w:r w:rsidRPr="00546518">
        <w:rPr>
          <w:bCs w:val="0"/>
          <w:sz w:val="24"/>
          <w:szCs w:val="24"/>
        </w:rPr>
        <w:t xml:space="preserve">, поданной Участником, должна соответствовать цене, указанной в </w:t>
      </w:r>
      <w:r w:rsidR="00546518" w:rsidRPr="00546518">
        <w:rPr>
          <w:bCs w:val="0"/>
          <w:sz w:val="24"/>
          <w:szCs w:val="24"/>
        </w:rPr>
        <w:t>Сводной таблице стоимости</w:t>
      </w:r>
      <w:r w:rsidRPr="00546518">
        <w:rPr>
          <w:bCs w:val="0"/>
          <w:sz w:val="24"/>
          <w:szCs w:val="24"/>
        </w:rPr>
        <w:t xml:space="preserve"> </w:t>
      </w:r>
      <w:r w:rsidR="00F04258" w:rsidRPr="009A70A4">
        <w:rPr>
          <w:bCs w:val="0"/>
          <w:sz w:val="24"/>
          <w:szCs w:val="24"/>
        </w:rPr>
        <w:t>поставок</w:t>
      </w:r>
      <w:r w:rsidR="00F04258" w:rsidRPr="003E170D">
        <w:rPr>
          <w:bCs w:val="0"/>
          <w:sz w:val="24"/>
          <w:szCs w:val="24"/>
        </w:rPr>
        <w:t xml:space="preserve"> </w:t>
      </w:r>
      <w:r w:rsidR="003F3A69" w:rsidRPr="003E170D">
        <w:rPr>
          <w:bCs w:val="0"/>
          <w:sz w:val="24"/>
          <w:szCs w:val="24"/>
        </w:rPr>
        <w:t>(</w:t>
      </w:r>
      <w:r w:rsidR="003F3A69">
        <w:rPr>
          <w:bCs w:val="0"/>
          <w:spacing w:val="-2"/>
          <w:sz w:val="24"/>
          <w:szCs w:val="24"/>
        </w:rPr>
        <w:t>под</w:t>
      </w:r>
      <w:r w:rsidR="003F3A69" w:rsidRPr="00E71A48">
        <w:rPr>
          <w:bCs w:val="0"/>
          <w:sz w:val="24"/>
          <w:szCs w:val="24"/>
        </w:rPr>
        <w:t>раздел</w:t>
      </w:r>
      <w:r w:rsidR="003F3A69" w:rsidRPr="003E170D">
        <w:rPr>
          <w:bCs w:val="0"/>
          <w:sz w:val="24"/>
          <w:szCs w:val="24"/>
        </w:rPr>
        <w:t xml:space="preserve"> </w:t>
      </w:r>
      <w:fldSimple w:instr=" REF _Ref440271072 \r \h  \* MERGEFORMAT ">
        <w:r w:rsidR="00A24167">
          <w:rPr>
            <w:bCs w:val="0"/>
            <w:sz w:val="24"/>
            <w:szCs w:val="24"/>
          </w:rPr>
          <w:t>5.2</w:t>
        </w:r>
      </w:fldSimple>
      <w:r w:rsidR="003F3A69" w:rsidRPr="003E170D">
        <w:rPr>
          <w:bCs w:val="0"/>
          <w:sz w:val="24"/>
          <w:szCs w:val="24"/>
        </w:rPr>
        <w:t>)</w:t>
      </w:r>
      <w:r w:rsidRPr="00546518">
        <w:rPr>
          <w:bCs w:val="0"/>
          <w:sz w:val="24"/>
          <w:szCs w:val="24"/>
        </w:rPr>
        <w:t>. В противном случае Заявк</w:t>
      </w:r>
      <w:r w:rsidR="003F5CDB">
        <w:rPr>
          <w:bCs w:val="0"/>
          <w:sz w:val="24"/>
          <w:szCs w:val="24"/>
        </w:rPr>
        <w:t>а</w:t>
      </w:r>
      <w:r w:rsidRPr="00546518">
        <w:rPr>
          <w:bCs w:val="0"/>
          <w:sz w:val="24"/>
          <w:szCs w:val="24"/>
        </w:rPr>
        <w:t xml:space="preserve"> Участника будет отклонен</w:t>
      </w:r>
      <w:r w:rsidR="003F5CDB">
        <w:rPr>
          <w:bCs w:val="0"/>
          <w:sz w:val="24"/>
          <w:szCs w:val="24"/>
        </w:rPr>
        <w:t>а</w:t>
      </w:r>
      <w:r w:rsidRPr="00546518">
        <w:rPr>
          <w:bCs w:val="0"/>
          <w:sz w:val="24"/>
          <w:szCs w:val="24"/>
        </w:rPr>
        <w:t xml:space="preserve"> без рассмотрения по существу.</w:t>
      </w:r>
    </w:p>
    <w:p w:rsidR="004F657D" w:rsidRPr="00546518" w:rsidRDefault="004F657D" w:rsidP="00D61F3D">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В рамках оценочной стадии, предусмотренной  пунктом </w:t>
      </w:r>
      <w:fldSimple w:instr=" REF _Ref306138385 \r \h  \* MERGEFORMAT ">
        <w:r w:rsidR="00A24167">
          <w:rPr>
            <w:bCs w:val="0"/>
            <w:sz w:val="24"/>
            <w:szCs w:val="24"/>
          </w:rPr>
          <w:t>3.6.4</w:t>
        </w:r>
      </w:fldSimple>
      <w:r w:rsidRPr="00546518">
        <w:rPr>
          <w:bCs w:val="0"/>
          <w:sz w:val="24"/>
          <w:szCs w:val="24"/>
        </w:rPr>
        <w:t xml:space="preserve"> настоящей Документации, Закупочная комиссия оценивает и сопоставляет стоимость Заявки без учета НДС.</w:t>
      </w:r>
    </w:p>
    <w:p w:rsidR="004F657D" w:rsidRPr="00546518" w:rsidRDefault="004F657D" w:rsidP="00D61F3D">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proofErr w:type="gramStart"/>
      <w:r w:rsidRPr="00546518">
        <w:rPr>
          <w:bCs w:val="0"/>
          <w:sz w:val="24"/>
          <w:szCs w:val="24"/>
        </w:rPr>
        <w:t xml:space="preserve">Начальная (предельная) цена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w:t>
      </w:r>
      <w:proofErr w:type="spellStart"/>
      <w:r w:rsidRPr="00546518">
        <w:rPr>
          <w:bCs w:val="0"/>
          <w:sz w:val="24"/>
          <w:szCs w:val="24"/>
        </w:rPr>
        <w:t>шеф-монтажом</w:t>
      </w:r>
      <w:proofErr w:type="spellEnd"/>
      <w:r w:rsidRPr="00546518">
        <w:rPr>
          <w:bCs w:val="0"/>
          <w:sz w:val="24"/>
          <w:szCs w:val="24"/>
        </w:rPr>
        <w:t xml:space="preserve"> и </w:t>
      </w:r>
      <w:proofErr w:type="spellStart"/>
      <w:r w:rsidRPr="00546518">
        <w:rPr>
          <w:bCs w:val="0"/>
          <w:sz w:val="24"/>
          <w:szCs w:val="24"/>
        </w:rPr>
        <w:t>шеф-наладкой</w:t>
      </w:r>
      <w:proofErr w:type="spellEnd"/>
      <w:r w:rsidRPr="00546518">
        <w:rPr>
          <w:bCs w:val="0"/>
          <w:sz w:val="24"/>
          <w:szCs w:val="24"/>
        </w:rPr>
        <w:t xml:space="preserve"> в объеме, предусмотренном требованиями Технического задания</w:t>
      </w:r>
      <w:r w:rsidR="00216641" w:rsidRPr="00546518">
        <w:rPr>
          <w:bCs w:val="0"/>
          <w:sz w:val="24"/>
          <w:szCs w:val="24"/>
        </w:rPr>
        <w:t>.</w:t>
      </w:r>
      <w:proofErr w:type="gramEnd"/>
    </w:p>
    <w:p w:rsidR="002A5B42" w:rsidRPr="00E71A48" w:rsidRDefault="00717F60" w:rsidP="00D61F3D">
      <w:pPr>
        <w:pStyle w:val="3"/>
        <w:spacing w:line="264" w:lineRule="auto"/>
        <w:jc w:val="both"/>
        <w:rPr>
          <w:szCs w:val="24"/>
        </w:rPr>
      </w:pPr>
      <w:bookmarkStart w:id="230" w:name="_Ref191386407"/>
      <w:bookmarkStart w:id="231" w:name="_Ref191386526"/>
      <w:bookmarkStart w:id="232" w:name="_Toc440357097"/>
      <w:bookmarkStart w:id="233" w:name="_Toc440359652"/>
      <w:bookmarkStart w:id="234" w:name="_Toc440632115"/>
      <w:bookmarkStart w:id="235" w:name="_Toc440875936"/>
      <w:bookmarkStart w:id="236" w:name="_Toc441130964"/>
      <w:bookmarkStart w:id="237" w:name="_Ref303624481"/>
      <w:r w:rsidRPr="00E71A48">
        <w:rPr>
          <w:szCs w:val="24"/>
        </w:rPr>
        <w:t xml:space="preserve">Требования к </w:t>
      </w:r>
      <w:r w:rsidR="009C744E" w:rsidRPr="00E71A48">
        <w:rPr>
          <w:szCs w:val="24"/>
        </w:rPr>
        <w:t>Участник</w:t>
      </w:r>
      <w:r w:rsidRPr="00E71A48">
        <w:rPr>
          <w:szCs w:val="24"/>
        </w:rPr>
        <w:t>у. Подтверждение соответствия предъявляемым требованиям</w:t>
      </w:r>
      <w:bookmarkEnd w:id="230"/>
      <w:bookmarkEnd w:id="231"/>
      <w:bookmarkEnd w:id="232"/>
      <w:bookmarkEnd w:id="233"/>
      <w:bookmarkEnd w:id="234"/>
      <w:bookmarkEnd w:id="235"/>
      <w:bookmarkEnd w:id="236"/>
    </w:p>
    <w:p w:rsidR="00E71628" w:rsidRPr="000F4365" w:rsidRDefault="00717F60" w:rsidP="00D61F3D">
      <w:pPr>
        <w:widowControl w:val="0"/>
        <w:numPr>
          <w:ilvl w:val="3"/>
          <w:numId w:val="26"/>
        </w:numPr>
        <w:tabs>
          <w:tab w:val="left" w:pos="1700"/>
        </w:tabs>
        <w:autoSpaceDE w:val="0"/>
        <w:spacing w:after="100" w:line="264" w:lineRule="auto"/>
        <w:ind w:left="0" w:firstLine="709"/>
        <w:rPr>
          <w:bCs w:val="0"/>
          <w:sz w:val="24"/>
          <w:szCs w:val="24"/>
        </w:rPr>
      </w:pPr>
      <w:bookmarkStart w:id="238" w:name="_Ref93090116"/>
      <w:bookmarkStart w:id="239" w:name="_Ref191386482"/>
      <w:bookmarkStart w:id="240" w:name="_Ref440291364"/>
      <w:bookmarkEnd w:id="237"/>
      <w:r w:rsidRPr="00E71A48">
        <w:rPr>
          <w:bCs w:val="0"/>
          <w:sz w:val="24"/>
          <w:szCs w:val="24"/>
        </w:rPr>
        <w:t xml:space="preserve">Требования к </w:t>
      </w:r>
      <w:r w:rsidR="009C744E" w:rsidRPr="00E71A48">
        <w:rPr>
          <w:bCs w:val="0"/>
          <w:sz w:val="24"/>
          <w:szCs w:val="24"/>
        </w:rPr>
        <w:t>Участник</w:t>
      </w:r>
      <w:r w:rsidRPr="00E71A48">
        <w:rPr>
          <w:bCs w:val="0"/>
          <w:sz w:val="24"/>
          <w:szCs w:val="24"/>
        </w:rPr>
        <w:t>ам</w:t>
      </w:r>
      <w:bookmarkEnd w:id="238"/>
      <w:r w:rsidRPr="00E71A48">
        <w:rPr>
          <w:bCs w:val="0"/>
          <w:sz w:val="24"/>
          <w:szCs w:val="24"/>
        </w:rPr>
        <w:t>:</w:t>
      </w:r>
      <w:bookmarkStart w:id="241" w:name="_Ref306004833"/>
      <w:bookmarkEnd w:id="239"/>
      <w:r w:rsidR="000F4365">
        <w:rPr>
          <w:bCs w:val="0"/>
          <w:sz w:val="24"/>
          <w:szCs w:val="24"/>
        </w:rPr>
        <w:t xml:space="preserve"> у</w:t>
      </w:r>
      <w:r w:rsidRPr="000F4365">
        <w:rPr>
          <w:bCs w:val="0"/>
          <w:sz w:val="24"/>
          <w:szCs w:val="24"/>
        </w:rPr>
        <w:t xml:space="preserve">частвовать в процедуре </w:t>
      </w:r>
      <w:r w:rsidR="009C744E" w:rsidRPr="000F4365">
        <w:rPr>
          <w:bCs w:val="0"/>
          <w:sz w:val="24"/>
          <w:szCs w:val="24"/>
        </w:rPr>
        <w:t>З</w:t>
      </w:r>
      <w:r w:rsidRPr="000F4365">
        <w:rPr>
          <w:bCs w:val="0"/>
          <w:sz w:val="24"/>
          <w:szCs w:val="24"/>
        </w:rPr>
        <w:t xml:space="preserve">апроса предложений может любое юридическое, </w:t>
      </w:r>
      <w:r w:rsidRPr="000F4365">
        <w:rPr>
          <w:bCs w:val="0"/>
          <w:color w:val="000000"/>
          <w:sz w:val="24"/>
          <w:szCs w:val="24"/>
        </w:rPr>
        <w:t>физическое</w:t>
      </w:r>
      <w:r w:rsidRPr="000F4365">
        <w:rPr>
          <w:bCs w:val="0"/>
          <w:sz w:val="24"/>
          <w:szCs w:val="24"/>
        </w:rPr>
        <w:t xml:space="preserve"> лицо </w:t>
      </w:r>
      <w:r w:rsidR="00E71628" w:rsidRPr="000F4365">
        <w:rPr>
          <w:bCs w:val="0"/>
          <w:sz w:val="24"/>
          <w:szCs w:val="24"/>
        </w:rPr>
        <w:t>(в т.</w:t>
      </w:r>
      <w:r w:rsidR="003129D4" w:rsidRPr="000F4365">
        <w:rPr>
          <w:bCs w:val="0"/>
          <w:sz w:val="24"/>
          <w:szCs w:val="24"/>
        </w:rPr>
        <w:t xml:space="preserve"> </w:t>
      </w:r>
      <w:r w:rsidR="00E71628" w:rsidRPr="000F4365">
        <w:rPr>
          <w:bCs w:val="0"/>
          <w:sz w:val="24"/>
          <w:szCs w:val="24"/>
        </w:rPr>
        <w:t xml:space="preserve">ч. </w:t>
      </w:r>
      <w:r w:rsidRPr="000F4365">
        <w:rPr>
          <w:bCs w:val="0"/>
          <w:sz w:val="24"/>
          <w:szCs w:val="24"/>
        </w:rPr>
        <w:t>индивидуальный предприниматель</w:t>
      </w:r>
      <w:r w:rsidR="00E71628" w:rsidRPr="000F4365">
        <w:rPr>
          <w:bCs w:val="0"/>
          <w:sz w:val="24"/>
          <w:szCs w:val="24"/>
        </w:rPr>
        <w:t>)</w:t>
      </w:r>
      <w:r w:rsidR="00763B0A">
        <w:rPr>
          <w:bCs w:val="0"/>
          <w:sz w:val="24"/>
          <w:szCs w:val="24"/>
        </w:rPr>
        <w:t>,</w:t>
      </w:r>
      <w:r w:rsidR="00763B0A" w:rsidRPr="00763B0A">
        <w:rPr>
          <w:sz w:val="24"/>
          <w:szCs w:val="24"/>
        </w:rPr>
        <w:t xml:space="preserve"> </w:t>
      </w:r>
      <w:r w:rsidR="00763B0A" w:rsidRPr="007259EC">
        <w:rPr>
          <w:sz w:val="24"/>
          <w:szCs w:val="24"/>
        </w:rPr>
        <w:t>являющееся субъектом малого и среднего предпринимательства</w:t>
      </w:r>
      <w:r w:rsidRPr="000F4365">
        <w:rPr>
          <w:bCs w:val="0"/>
          <w:sz w:val="24"/>
          <w:szCs w:val="24"/>
        </w:rPr>
        <w:t xml:space="preserve">. </w:t>
      </w:r>
      <w:r w:rsidR="003F330D">
        <w:rPr>
          <w:bCs w:val="0"/>
          <w:sz w:val="24"/>
          <w:szCs w:val="24"/>
        </w:rPr>
        <w:t xml:space="preserve">Привлечение </w:t>
      </w:r>
      <w:proofErr w:type="spellStart"/>
      <w:r w:rsidR="003F330D">
        <w:rPr>
          <w:bCs w:val="0"/>
          <w:sz w:val="24"/>
          <w:szCs w:val="24"/>
        </w:rPr>
        <w:t>со</w:t>
      </w:r>
      <w:r w:rsidR="00036006" w:rsidRPr="000F4365">
        <w:rPr>
          <w:bCs w:val="0"/>
          <w:sz w:val="24"/>
          <w:szCs w:val="24"/>
        </w:rPr>
        <w:t>поставщиков</w:t>
      </w:r>
      <w:proofErr w:type="spellEnd"/>
      <w:r w:rsidR="00036006" w:rsidRPr="000F4365">
        <w:rPr>
          <w:bCs w:val="0"/>
          <w:sz w:val="24"/>
          <w:szCs w:val="24"/>
        </w:rPr>
        <w:t xml:space="preserve"> в соответствии с пунктом </w:t>
      </w:r>
      <w:fldSimple w:instr=" REF _Ref440271628 \r \h  \* MERGEFORMAT ">
        <w:r w:rsidR="00A24167">
          <w:rPr>
            <w:bCs w:val="0"/>
            <w:sz w:val="24"/>
            <w:szCs w:val="24"/>
          </w:rPr>
          <w:t>3.3.9</w:t>
        </w:r>
      </w:fldSimple>
      <w:r w:rsidR="00036006" w:rsidRPr="000F4365">
        <w:rPr>
          <w:bCs w:val="0"/>
          <w:sz w:val="24"/>
          <w:szCs w:val="24"/>
        </w:rPr>
        <w:t xml:space="preserve"> не допускается. </w:t>
      </w:r>
      <w:proofErr w:type="gramStart"/>
      <w:r w:rsidRPr="000F4365">
        <w:rPr>
          <w:bCs w:val="0"/>
          <w:sz w:val="24"/>
          <w:szCs w:val="24"/>
        </w:rPr>
        <w:t xml:space="preserve">Дополнительные требования к коллективным </w:t>
      </w:r>
      <w:r w:rsidR="009C744E" w:rsidRPr="000F4365">
        <w:rPr>
          <w:bCs w:val="0"/>
          <w:sz w:val="24"/>
          <w:szCs w:val="24"/>
        </w:rPr>
        <w:t>У</w:t>
      </w:r>
      <w:r w:rsidRPr="000F4365">
        <w:rPr>
          <w:bCs w:val="0"/>
          <w:sz w:val="24"/>
          <w:szCs w:val="24"/>
        </w:rPr>
        <w:t xml:space="preserve">частникам и порядку подтверждения их соответствия установленным требованиям приведены в пункте </w:t>
      </w:r>
      <w:fldSimple w:instr=" REF _Ref191386461 \n \h  \* MERGEFORMAT ">
        <w:r w:rsidR="00A24167" w:rsidRPr="00A24167">
          <w:rPr>
            <w:bCs w:val="0"/>
            <w:sz w:val="24"/>
            <w:szCs w:val="24"/>
          </w:rPr>
          <w:t>3.3.10</w:t>
        </w:r>
      </w:fldSimple>
      <w:r w:rsidRPr="000F4365">
        <w:rPr>
          <w:bCs w:val="0"/>
          <w:sz w:val="24"/>
          <w:szCs w:val="24"/>
        </w:rPr>
        <w:t>. При проведении запроса предложений на ЭТП, такое</w:t>
      </w:r>
      <w:r w:rsidRPr="000F4365">
        <w:rPr>
          <w:sz w:val="24"/>
          <w:szCs w:val="24"/>
        </w:rPr>
        <w:t xml:space="preserve"> лицо должно быть зарегистрировано на соответствующей ЭТП в качестве </w:t>
      </w:r>
      <w:r w:rsidR="009C744E" w:rsidRPr="000F4365">
        <w:rPr>
          <w:sz w:val="24"/>
          <w:szCs w:val="24"/>
        </w:rPr>
        <w:t>Участник</w:t>
      </w:r>
      <w:r w:rsidRPr="000F4365">
        <w:rPr>
          <w:sz w:val="24"/>
          <w:szCs w:val="24"/>
        </w:rPr>
        <w:t xml:space="preserve">а ЭТП, а также в качестве </w:t>
      </w:r>
      <w:r w:rsidR="009C744E" w:rsidRPr="000F4365">
        <w:rPr>
          <w:sz w:val="24"/>
          <w:szCs w:val="24"/>
        </w:rPr>
        <w:t>Участник</w:t>
      </w:r>
      <w:r w:rsidRPr="000F4365">
        <w:rPr>
          <w:sz w:val="24"/>
          <w:szCs w:val="24"/>
        </w:rPr>
        <w:t>а проводимого запроса предложений.</w:t>
      </w:r>
      <w:bookmarkEnd w:id="240"/>
      <w:bookmarkEnd w:id="241"/>
      <w:proofErr w:type="gramEnd"/>
    </w:p>
    <w:p w:rsidR="00717F60" w:rsidRPr="00E71A48" w:rsidRDefault="00717F60" w:rsidP="00D61F3D">
      <w:pPr>
        <w:widowControl w:val="0"/>
        <w:numPr>
          <w:ilvl w:val="3"/>
          <w:numId w:val="26"/>
        </w:numPr>
        <w:tabs>
          <w:tab w:val="left" w:pos="1700"/>
        </w:tabs>
        <w:autoSpaceDE w:val="0"/>
        <w:spacing w:after="100" w:line="264" w:lineRule="auto"/>
        <w:ind w:left="0" w:firstLine="709"/>
        <w:rPr>
          <w:bCs w:val="0"/>
          <w:sz w:val="24"/>
          <w:szCs w:val="24"/>
        </w:rPr>
      </w:pPr>
      <w:bookmarkStart w:id="242" w:name="_Ref303669127"/>
      <w:r w:rsidRPr="00E71A48">
        <w:rPr>
          <w:bCs w:val="0"/>
          <w:sz w:val="24"/>
          <w:szCs w:val="24"/>
        </w:rPr>
        <w:t xml:space="preserve">Чтобы претендовать на победу в данной процедуре </w:t>
      </w:r>
      <w:r w:rsidR="009C744E" w:rsidRPr="00E71A48">
        <w:rPr>
          <w:bCs w:val="0"/>
          <w:sz w:val="24"/>
          <w:szCs w:val="24"/>
        </w:rPr>
        <w:t>З</w:t>
      </w:r>
      <w:r w:rsidRPr="00E71A48">
        <w:rPr>
          <w:bCs w:val="0"/>
          <w:sz w:val="24"/>
          <w:szCs w:val="24"/>
        </w:rPr>
        <w:t xml:space="preserve">апроса предложений и получить право заключить с Заказчиком </w:t>
      </w:r>
      <w:r w:rsidR="00123C70" w:rsidRPr="00E71A48">
        <w:rPr>
          <w:bCs w:val="0"/>
          <w:sz w:val="24"/>
          <w:szCs w:val="24"/>
        </w:rPr>
        <w:t>Договор</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должен отвечать следующим требованиям:</w:t>
      </w:r>
      <w:bookmarkEnd w:id="242"/>
    </w:p>
    <w:p w:rsidR="00717F60" w:rsidRPr="00546518" w:rsidRDefault="00717F60" w:rsidP="00D61F3D">
      <w:pPr>
        <w:widowControl w:val="0"/>
        <w:numPr>
          <w:ilvl w:val="0"/>
          <w:numId w:val="21"/>
        </w:numPr>
        <w:tabs>
          <w:tab w:val="left" w:pos="0"/>
          <w:tab w:val="left" w:pos="1080"/>
        </w:tabs>
        <w:suppressAutoHyphens w:val="0"/>
        <w:spacing w:line="264" w:lineRule="auto"/>
        <w:rPr>
          <w:color w:val="000000"/>
          <w:sz w:val="24"/>
          <w:szCs w:val="24"/>
        </w:rPr>
      </w:pPr>
      <w:bookmarkStart w:id="243" w:name="_Ref306032455"/>
      <w:r w:rsidRPr="00E71A48">
        <w:rPr>
          <w:bCs w:val="0"/>
          <w:color w:val="000000"/>
          <w:sz w:val="24"/>
          <w:szCs w:val="24"/>
        </w:rPr>
        <w:t xml:space="preserve">должен </w:t>
      </w:r>
      <w:bookmarkStart w:id="244" w:name="_Ref303669099"/>
      <w:r w:rsidRPr="00E71A48">
        <w:rPr>
          <w:bCs w:val="0"/>
          <w:color w:val="000000"/>
          <w:sz w:val="24"/>
          <w:szCs w:val="24"/>
        </w:rPr>
        <w:t xml:space="preserve">обладать гражданской правоспособностью в полном объеме для заключения и </w:t>
      </w:r>
      <w:r w:rsidRPr="00E71A48">
        <w:rPr>
          <w:sz w:val="24"/>
          <w:szCs w:val="24"/>
          <w:lang w:eastAsia="ru-RU"/>
        </w:rPr>
        <w:t>исполнения</w:t>
      </w:r>
      <w:r w:rsidRPr="00E71A48">
        <w:rPr>
          <w:bCs w:val="0"/>
          <w:color w:val="000000"/>
          <w:sz w:val="24"/>
          <w:szCs w:val="24"/>
        </w:rPr>
        <w:t xml:space="preserve"> </w:t>
      </w:r>
      <w:r w:rsidR="00123C70" w:rsidRPr="00E71A48">
        <w:rPr>
          <w:bCs w:val="0"/>
          <w:color w:val="000000"/>
          <w:sz w:val="24"/>
          <w:szCs w:val="24"/>
        </w:rPr>
        <w:t>Договор</w:t>
      </w:r>
      <w:r w:rsidRPr="00E71A48">
        <w:rPr>
          <w:bCs w:val="0"/>
          <w:color w:val="000000"/>
          <w:sz w:val="24"/>
          <w:szCs w:val="24"/>
        </w:rPr>
        <w:t xml:space="preserve">а </w:t>
      </w:r>
      <w:r w:rsidR="009D7F01" w:rsidRPr="00E71A48">
        <w:rPr>
          <w:color w:val="000000"/>
          <w:sz w:val="24"/>
          <w:szCs w:val="24"/>
        </w:rPr>
        <w:t>(физическое лицо – обладать дееспособностью в полном объеме для заключения и исполнения Договора)</w:t>
      </w:r>
      <w:r w:rsidR="004F657D">
        <w:rPr>
          <w:color w:val="000000"/>
          <w:sz w:val="24"/>
          <w:szCs w:val="24"/>
        </w:rPr>
        <w:t xml:space="preserve"> </w:t>
      </w:r>
      <w:r w:rsidR="004F657D" w:rsidRPr="00546518">
        <w:rPr>
          <w:color w:val="000000"/>
          <w:sz w:val="24"/>
          <w:szCs w:val="24"/>
        </w:rPr>
        <w:t>(должен быть зарегистрирован в установленном порядке)</w:t>
      </w:r>
      <w:r w:rsidR="009D7F01" w:rsidRPr="00546518">
        <w:rPr>
          <w:color w:val="000000"/>
          <w:sz w:val="24"/>
          <w:szCs w:val="24"/>
        </w:rPr>
        <w:t>;</w:t>
      </w:r>
      <w:bookmarkEnd w:id="243"/>
      <w:bookmarkEnd w:id="244"/>
    </w:p>
    <w:p w:rsidR="00717F60" w:rsidRDefault="00717F60" w:rsidP="00D61F3D">
      <w:pPr>
        <w:widowControl w:val="0"/>
        <w:numPr>
          <w:ilvl w:val="0"/>
          <w:numId w:val="21"/>
        </w:numPr>
        <w:tabs>
          <w:tab w:val="left" w:pos="0"/>
          <w:tab w:val="left" w:pos="1080"/>
        </w:tabs>
        <w:suppressAutoHyphens w:val="0"/>
        <w:spacing w:line="264" w:lineRule="auto"/>
        <w:rPr>
          <w:bCs w:val="0"/>
          <w:sz w:val="24"/>
          <w:szCs w:val="24"/>
        </w:rPr>
      </w:pPr>
      <w:r w:rsidRPr="00E71A48">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E71A48">
        <w:rPr>
          <w:bCs w:val="0"/>
          <w:sz w:val="24"/>
          <w:szCs w:val="24"/>
        </w:rPr>
        <w:t>Участник</w:t>
      </w:r>
      <w:r w:rsidRPr="00E71A48">
        <w:rPr>
          <w:bCs w:val="0"/>
          <w:sz w:val="24"/>
          <w:szCs w:val="24"/>
        </w:rPr>
        <w:t xml:space="preserve">а запроса предложений банкротом и об открытии конкурсного производства, на имущество </w:t>
      </w:r>
      <w:r w:rsidR="009C744E" w:rsidRPr="00E71A48">
        <w:rPr>
          <w:bCs w:val="0"/>
          <w:sz w:val="24"/>
          <w:szCs w:val="24"/>
        </w:rPr>
        <w:t>Участник</w:t>
      </w:r>
      <w:r w:rsidRPr="00E71A48">
        <w:rPr>
          <w:bCs w:val="0"/>
          <w:sz w:val="24"/>
          <w:szCs w:val="24"/>
        </w:rPr>
        <w:t xml:space="preserve">а, в части </w:t>
      </w:r>
      <w:r w:rsidRPr="00E71A48">
        <w:rPr>
          <w:bCs w:val="0"/>
          <w:sz w:val="24"/>
          <w:szCs w:val="24"/>
        </w:rPr>
        <w:lastRenderedPageBreak/>
        <w:t xml:space="preserve">существенной для исполнения </w:t>
      </w:r>
      <w:r w:rsidR="00123C70" w:rsidRPr="00E71A48">
        <w:rPr>
          <w:bCs w:val="0"/>
          <w:sz w:val="24"/>
          <w:szCs w:val="24"/>
        </w:rPr>
        <w:t>Договор</w:t>
      </w:r>
      <w:r w:rsidRPr="00E71A48">
        <w:rPr>
          <w:bCs w:val="0"/>
          <w:sz w:val="24"/>
          <w:szCs w:val="24"/>
        </w:rPr>
        <w:t xml:space="preserve">а, не должен быть наложен арест, </w:t>
      </w:r>
      <w:r w:rsidRPr="00E71A48">
        <w:rPr>
          <w:sz w:val="24"/>
          <w:szCs w:val="24"/>
          <w:lang w:eastAsia="ru-RU"/>
        </w:rPr>
        <w:t>экономическая</w:t>
      </w:r>
      <w:r w:rsidRPr="00E71A48">
        <w:rPr>
          <w:bCs w:val="0"/>
          <w:sz w:val="24"/>
          <w:szCs w:val="24"/>
        </w:rPr>
        <w:t xml:space="preserve"> деятельность </w:t>
      </w:r>
      <w:r w:rsidR="009C744E" w:rsidRPr="00E71A48">
        <w:rPr>
          <w:bCs w:val="0"/>
          <w:sz w:val="24"/>
          <w:szCs w:val="24"/>
        </w:rPr>
        <w:t>Участник</w:t>
      </w:r>
      <w:r w:rsidRPr="00E71A48">
        <w:rPr>
          <w:bCs w:val="0"/>
          <w:sz w:val="24"/>
          <w:szCs w:val="24"/>
        </w:rPr>
        <w:t>а не должна быть приостановлена (для юридического лица, индивидуального предпринимателя);</w:t>
      </w:r>
    </w:p>
    <w:p w:rsidR="00E71628" w:rsidRPr="00E71A48" w:rsidRDefault="00E71628" w:rsidP="00D61F3D">
      <w:pPr>
        <w:widowControl w:val="0"/>
        <w:numPr>
          <w:ilvl w:val="0"/>
          <w:numId w:val="21"/>
        </w:numPr>
        <w:tabs>
          <w:tab w:val="left" w:pos="0"/>
          <w:tab w:val="left" w:pos="1080"/>
        </w:tabs>
        <w:suppressAutoHyphens w:val="0"/>
        <w:spacing w:line="264" w:lineRule="auto"/>
        <w:rPr>
          <w:sz w:val="24"/>
          <w:szCs w:val="24"/>
          <w:lang w:eastAsia="ru-RU"/>
        </w:rPr>
      </w:pPr>
      <w:bookmarkStart w:id="245" w:name="_Ref306032457"/>
      <w:proofErr w:type="gramStart"/>
      <w:r w:rsidRPr="00E71A48">
        <w:rPr>
          <w:sz w:val="24"/>
          <w:szCs w:val="24"/>
          <w:lang w:eastAsia="ru-RU"/>
        </w:rPr>
        <w:t xml:space="preserve">не быть включенным в </w:t>
      </w:r>
      <w:r w:rsidRPr="00E71A48">
        <w:rPr>
          <w:rFonts w:eastAsia="Arial Unicode MS"/>
          <w:sz w:val="24"/>
          <w:szCs w:val="24"/>
          <w:lang w:eastAsia="ru-RU"/>
        </w:rPr>
        <w:t>Реестр</w:t>
      </w:r>
      <w:r w:rsidRPr="00E71A48">
        <w:rPr>
          <w:sz w:val="24"/>
          <w:szCs w:val="24"/>
          <w:lang w:eastAsia="ru-RU"/>
        </w:rPr>
        <w:t xml:space="preserve"> недобросовестных поставщиков</w:t>
      </w:r>
      <w:r w:rsidRPr="00E71A48">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E71A48">
        <w:rPr>
          <w:sz w:val="24"/>
          <w:szCs w:val="24"/>
          <w:lang w:eastAsia="ru-RU"/>
        </w:rPr>
        <w:t xml:space="preserve"> либо в </w:t>
      </w:r>
      <w:r w:rsidRPr="00E71A48">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21.07.2005 </w:t>
      </w:r>
      <w:r w:rsidR="0075787E" w:rsidRPr="00E71A48">
        <w:rPr>
          <w:rFonts w:eastAsia="Arial Unicode MS"/>
          <w:sz w:val="24"/>
          <w:szCs w:val="24"/>
          <w:lang w:eastAsia="ru-RU"/>
        </w:rPr>
        <w:t xml:space="preserve">№ 94-ФЗ </w:t>
      </w:r>
      <w:r w:rsidRPr="00E71A48">
        <w:rPr>
          <w:rFonts w:eastAsia="Arial Unicode MS"/>
          <w:sz w:val="24"/>
          <w:szCs w:val="24"/>
          <w:lang w:eastAsia="ru-RU"/>
        </w:rPr>
        <w:t>«О размещении заказов на поставки товаров, выполнение работ, оказание услуг для государственных и муниципальных нужд»;</w:t>
      </w:r>
      <w:bookmarkEnd w:id="245"/>
      <w:proofErr w:type="gramEnd"/>
    </w:p>
    <w:p w:rsidR="009D7F01" w:rsidRPr="00680B79" w:rsidRDefault="009D7F01" w:rsidP="00D61F3D">
      <w:pPr>
        <w:widowControl w:val="0"/>
        <w:numPr>
          <w:ilvl w:val="0"/>
          <w:numId w:val="21"/>
        </w:numPr>
        <w:tabs>
          <w:tab w:val="left" w:pos="0"/>
          <w:tab w:val="left" w:pos="1080"/>
        </w:tabs>
        <w:suppressAutoHyphens w:val="0"/>
        <w:spacing w:line="264" w:lineRule="auto"/>
        <w:rPr>
          <w:color w:val="000000"/>
          <w:sz w:val="24"/>
          <w:szCs w:val="24"/>
          <w:lang w:eastAsia="ru-RU"/>
        </w:rPr>
      </w:pPr>
      <w:r w:rsidRPr="00E71A48">
        <w:rPr>
          <w:color w:val="000000"/>
          <w:sz w:val="24"/>
          <w:szCs w:val="24"/>
          <w:lang w:eastAsia="ru-RU"/>
        </w:rPr>
        <w:t xml:space="preserve">обладать необходимыми профессиональными знаниями, управленческой </w:t>
      </w:r>
      <w:r w:rsidRPr="00680B79">
        <w:rPr>
          <w:color w:val="000000"/>
          <w:sz w:val="24"/>
          <w:szCs w:val="24"/>
          <w:lang w:eastAsia="ru-RU"/>
        </w:rPr>
        <w:t>компетентностью и репутацие</w:t>
      </w:r>
      <w:r w:rsidR="006732CC">
        <w:rPr>
          <w:color w:val="000000"/>
          <w:sz w:val="24"/>
          <w:szCs w:val="24"/>
          <w:lang w:eastAsia="ru-RU"/>
        </w:rPr>
        <w:t>й, иметь ресурсные возможности:</w:t>
      </w:r>
    </w:p>
    <w:p w:rsidR="009D7F01" w:rsidRPr="00680B79" w:rsidRDefault="009D7F01" w:rsidP="00D61F3D">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color w:val="000000"/>
          <w:sz w:val="24"/>
          <w:szCs w:val="24"/>
          <w:lang w:eastAsia="ru-RU"/>
        </w:rPr>
        <w:t xml:space="preserve">должен обладать опытом аналогичных </w:t>
      </w:r>
      <w:r w:rsidR="009F4858" w:rsidRPr="00DA7E38">
        <w:rPr>
          <w:color w:val="000000"/>
          <w:sz w:val="24"/>
          <w:szCs w:val="24"/>
          <w:lang w:eastAsia="ru-RU"/>
        </w:rPr>
        <w:t xml:space="preserve">поставок </w:t>
      </w:r>
      <w:r w:rsidR="00DA7E38" w:rsidRPr="00DA7E38">
        <w:rPr>
          <w:color w:val="000000"/>
          <w:sz w:val="24"/>
          <w:szCs w:val="24"/>
          <w:lang w:eastAsia="ru-RU"/>
        </w:rPr>
        <w:t>(желательно наличие</w:t>
      </w:r>
      <w:r w:rsidR="00DA7E38" w:rsidRPr="00680B79">
        <w:rPr>
          <w:color w:val="000000"/>
          <w:sz w:val="24"/>
          <w:szCs w:val="24"/>
          <w:lang w:eastAsia="ru-RU"/>
        </w:rPr>
        <w:t xml:space="preserve"> </w:t>
      </w:r>
      <w:r w:rsidR="00036006" w:rsidRPr="00680B79">
        <w:rPr>
          <w:color w:val="000000"/>
          <w:sz w:val="24"/>
          <w:szCs w:val="24"/>
          <w:lang w:eastAsia="ru-RU"/>
        </w:rPr>
        <w:t>за последние 3 года не менее 1 завершенного аналогичного</w:t>
      </w:r>
      <w:r w:rsidR="00A44B30" w:rsidRPr="00680B79">
        <w:rPr>
          <w:color w:val="000000"/>
          <w:sz w:val="24"/>
          <w:szCs w:val="24"/>
          <w:lang w:eastAsia="ru-RU"/>
        </w:rPr>
        <w:t xml:space="preserve"> договора</w:t>
      </w:r>
      <w:r w:rsidR="00036006" w:rsidRPr="00680B79">
        <w:rPr>
          <w:color w:val="000000"/>
          <w:sz w:val="24"/>
          <w:szCs w:val="24"/>
          <w:lang w:eastAsia="ru-RU"/>
        </w:rPr>
        <w:t xml:space="preserve"> по выполняемым поставкам, (в т.ч. объемам поставок) и общей сумме договора</w:t>
      </w:r>
      <w:r w:rsidR="00A44B30" w:rsidRPr="00680B79">
        <w:rPr>
          <w:color w:val="000000"/>
          <w:sz w:val="24"/>
          <w:szCs w:val="24"/>
          <w:lang w:eastAsia="ru-RU"/>
        </w:rPr>
        <w:t>)</w:t>
      </w:r>
      <w:r w:rsidR="00036006" w:rsidRPr="00680B79">
        <w:rPr>
          <w:color w:val="000000"/>
          <w:sz w:val="24"/>
          <w:szCs w:val="24"/>
          <w:lang w:eastAsia="ru-RU"/>
        </w:rPr>
        <w:t>.</w:t>
      </w:r>
    </w:p>
    <w:p w:rsidR="009D7F01" w:rsidRPr="00680B79" w:rsidRDefault="00680B79" w:rsidP="00D61F3D">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sz w:val="24"/>
          <w:szCs w:val="24"/>
        </w:rPr>
        <w:t>должен иметь ресурсные возможности (финансовые, материально-технические, производственные, трудовые), обладать необходимыми профессиональными знаниями, управленческой компетентностью, опытом и положительной репутацией (наличие писем-отзывов/рекомендаций об аналогичных выполненных ранее договорах)</w:t>
      </w:r>
      <w:r w:rsidR="009D7F01" w:rsidRPr="00680B79">
        <w:rPr>
          <w:color w:val="000000"/>
          <w:sz w:val="24"/>
          <w:szCs w:val="24"/>
          <w:lang w:eastAsia="ru-RU"/>
        </w:rPr>
        <w:t>;</w:t>
      </w:r>
    </w:p>
    <w:p w:rsidR="009D7F01" w:rsidRPr="00E71A48" w:rsidRDefault="009D7F01" w:rsidP="00D61F3D">
      <w:pPr>
        <w:numPr>
          <w:ilvl w:val="0"/>
          <w:numId w:val="21"/>
        </w:numPr>
        <w:suppressAutoHyphens w:val="0"/>
        <w:spacing w:line="264" w:lineRule="auto"/>
        <w:rPr>
          <w:sz w:val="24"/>
          <w:szCs w:val="24"/>
          <w:lang w:eastAsia="ru-RU"/>
        </w:rPr>
      </w:pPr>
      <w:r w:rsidRPr="00E71A48">
        <w:rPr>
          <w:sz w:val="24"/>
          <w:szCs w:val="24"/>
          <w:lang w:eastAsia="ru-RU"/>
        </w:rPr>
        <w:t xml:space="preserve">иметь необходимые полномочия на поставку оборудования и подтверждение распространения фирменных гарантийных обязательств от производителей оборудования, предлагаемого в рамках настоящего запроса предложений. В частности, производитель должен гарантировать поставку в определенные сроки, проведение </w:t>
      </w:r>
      <w:proofErr w:type="spellStart"/>
      <w:proofErr w:type="gramStart"/>
      <w:r w:rsidRPr="00E71A48">
        <w:rPr>
          <w:sz w:val="24"/>
          <w:szCs w:val="24"/>
          <w:lang w:eastAsia="ru-RU"/>
        </w:rPr>
        <w:t>шеф-монтажа</w:t>
      </w:r>
      <w:proofErr w:type="spellEnd"/>
      <w:proofErr w:type="gramEnd"/>
      <w:r w:rsidRPr="00E71A48">
        <w:rPr>
          <w:sz w:val="24"/>
          <w:szCs w:val="24"/>
          <w:lang w:eastAsia="ru-RU"/>
        </w:rPr>
        <w:t xml:space="preserve"> и/или </w:t>
      </w:r>
      <w:proofErr w:type="spellStart"/>
      <w:r w:rsidRPr="00E71A48">
        <w:rPr>
          <w:sz w:val="24"/>
          <w:szCs w:val="24"/>
          <w:lang w:eastAsia="ru-RU"/>
        </w:rPr>
        <w:t>шеф-наладки</w:t>
      </w:r>
      <w:proofErr w:type="spellEnd"/>
      <w:r w:rsidRPr="00E71A48">
        <w:rPr>
          <w:sz w:val="24"/>
          <w:szCs w:val="24"/>
          <w:lang w:eastAsia="ru-RU"/>
        </w:rPr>
        <w:t>, распространение всех фирменных гарантий на оборудование в течение гарантийного срока, оговоренного в Документации по запросу предложений;</w:t>
      </w:r>
    </w:p>
    <w:p w:rsidR="00CF39D0" w:rsidRPr="00C12FA4" w:rsidRDefault="0094713A" w:rsidP="00D61F3D">
      <w:pPr>
        <w:numPr>
          <w:ilvl w:val="0"/>
          <w:numId w:val="21"/>
        </w:numPr>
        <w:suppressAutoHyphens w:val="0"/>
        <w:spacing w:line="264" w:lineRule="auto"/>
        <w:rPr>
          <w:sz w:val="24"/>
          <w:szCs w:val="24"/>
          <w:lang w:eastAsia="ru-RU"/>
        </w:rPr>
      </w:pPr>
      <w:r w:rsidRPr="00C12FA4">
        <w:rPr>
          <w:sz w:val="24"/>
          <w:szCs w:val="24"/>
          <w:lang w:eastAsia="ru-RU"/>
        </w:rPr>
        <w:t xml:space="preserve">Дополнительные требования к Участникам, наличию документов, подтверждающих </w:t>
      </w:r>
      <w:r w:rsidRPr="003803A7">
        <w:rPr>
          <w:sz w:val="24"/>
          <w:szCs w:val="24"/>
          <w:lang w:eastAsia="ru-RU"/>
        </w:rPr>
        <w:t>их соответствие требованиям Техническ</w:t>
      </w:r>
      <w:r w:rsidR="003776BB" w:rsidRPr="003803A7">
        <w:rPr>
          <w:sz w:val="24"/>
          <w:szCs w:val="24"/>
          <w:lang w:eastAsia="ru-RU"/>
        </w:rPr>
        <w:t>ог</w:t>
      </w:r>
      <w:proofErr w:type="gramStart"/>
      <w:r w:rsidR="003776BB" w:rsidRPr="003803A7">
        <w:rPr>
          <w:sz w:val="24"/>
          <w:szCs w:val="24"/>
          <w:lang w:eastAsia="ru-RU"/>
        </w:rPr>
        <w:t>о(</w:t>
      </w:r>
      <w:proofErr w:type="gramEnd"/>
      <w:r w:rsidRPr="003803A7">
        <w:rPr>
          <w:sz w:val="24"/>
          <w:szCs w:val="24"/>
          <w:lang w:eastAsia="ru-RU"/>
        </w:rPr>
        <w:t>их</w:t>
      </w:r>
      <w:r w:rsidR="003776BB" w:rsidRPr="003803A7">
        <w:rPr>
          <w:sz w:val="24"/>
          <w:szCs w:val="24"/>
          <w:lang w:eastAsia="ru-RU"/>
        </w:rPr>
        <w:t>)</w:t>
      </w:r>
      <w:r w:rsidRPr="003803A7">
        <w:rPr>
          <w:sz w:val="24"/>
          <w:szCs w:val="24"/>
          <w:lang w:eastAsia="ru-RU"/>
        </w:rPr>
        <w:t xml:space="preserve"> задани</w:t>
      </w:r>
      <w:r w:rsidR="003776BB" w:rsidRPr="003803A7">
        <w:rPr>
          <w:sz w:val="24"/>
          <w:szCs w:val="24"/>
          <w:lang w:eastAsia="ru-RU"/>
        </w:rPr>
        <w:t>я(</w:t>
      </w:r>
      <w:proofErr w:type="spellStart"/>
      <w:r w:rsidRPr="003803A7">
        <w:rPr>
          <w:sz w:val="24"/>
          <w:szCs w:val="24"/>
          <w:lang w:eastAsia="ru-RU"/>
        </w:rPr>
        <w:t>й</w:t>
      </w:r>
      <w:proofErr w:type="spellEnd"/>
      <w:r w:rsidR="003776BB" w:rsidRPr="003803A7">
        <w:rPr>
          <w:sz w:val="24"/>
          <w:szCs w:val="24"/>
          <w:lang w:eastAsia="ru-RU"/>
        </w:rPr>
        <w:t>)</w:t>
      </w:r>
      <w:r w:rsidRPr="003803A7">
        <w:rPr>
          <w:sz w:val="24"/>
          <w:szCs w:val="24"/>
          <w:lang w:eastAsia="ru-RU"/>
        </w:rPr>
        <w:t>, изложены в Приложении №1 (Техническ</w:t>
      </w:r>
      <w:r w:rsidR="003776BB" w:rsidRPr="003803A7">
        <w:rPr>
          <w:sz w:val="24"/>
          <w:szCs w:val="24"/>
          <w:lang w:eastAsia="ru-RU"/>
        </w:rPr>
        <w:t>ом</w:t>
      </w:r>
      <w:r w:rsidR="003776BB" w:rsidRPr="003776BB">
        <w:rPr>
          <w:sz w:val="24"/>
          <w:szCs w:val="24"/>
          <w:lang w:eastAsia="ru-RU"/>
        </w:rPr>
        <w:t>(</w:t>
      </w:r>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и(</w:t>
      </w:r>
      <w:proofErr w:type="spellStart"/>
      <w:r w:rsidRPr="003776BB">
        <w:rPr>
          <w:sz w:val="24"/>
          <w:szCs w:val="24"/>
          <w:lang w:eastAsia="ru-RU"/>
        </w:rPr>
        <w:t>ях</w:t>
      </w:r>
      <w:proofErr w:type="spellEnd"/>
      <w:r w:rsidR="003776BB" w:rsidRPr="003776BB">
        <w:rPr>
          <w:sz w:val="24"/>
          <w:szCs w:val="24"/>
          <w:lang w:eastAsia="ru-RU"/>
        </w:rPr>
        <w:t>)</w:t>
      </w:r>
      <w:r w:rsidRPr="003776BB">
        <w:rPr>
          <w:sz w:val="24"/>
          <w:szCs w:val="24"/>
          <w:lang w:eastAsia="ru-RU"/>
        </w:rPr>
        <w:t>) к настоящей Документации. При несоблюдении требований Техническ</w:t>
      </w:r>
      <w:r w:rsidR="003776BB" w:rsidRPr="003776BB">
        <w:rPr>
          <w:sz w:val="24"/>
          <w:szCs w:val="24"/>
          <w:lang w:eastAsia="ru-RU"/>
        </w:rPr>
        <w:t>ог</w:t>
      </w:r>
      <w:proofErr w:type="gramStart"/>
      <w:r w:rsidR="003776BB" w:rsidRPr="003776BB">
        <w:rPr>
          <w:sz w:val="24"/>
          <w:szCs w:val="24"/>
          <w:lang w:eastAsia="ru-RU"/>
        </w:rPr>
        <w:t>о(</w:t>
      </w:r>
      <w:proofErr w:type="gramEnd"/>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я(</w:t>
      </w:r>
      <w:proofErr w:type="spellStart"/>
      <w:r w:rsidRPr="003776BB">
        <w:rPr>
          <w:sz w:val="24"/>
          <w:szCs w:val="24"/>
          <w:lang w:eastAsia="ru-RU"/>
        </w:rPr>
        <w:t>й</w:t>
      </w:r>
      <w:proofErr w:type="spellEnd"/>
      <w:r w:rsidR="003776BB" w:rsidRPr="003776BB">
        <w:rPr>
          <w:sz w:val="24"/>
          <w:szCs w:val="24"/>
          <w:lang w:eastAsia="ru-RU"/>
        </w:rPr>
        <w:t>)</w:t>
      </w:r>
      <w:r w:rsidRPr="003776BB">
        <w:rPr>
          <w:sz w:val="24"/>
          <w:szCs w:val="24"/>
          <w:lang w:eastAsia="ru-RU"/>
        </w:rPr>
        <w:t xml:space="preserve"> Закупочная комиссия отклонит </w:t>
      </w:r>
      <w:r w:rsidR="00C96484" w:rsidRPr="003776BB">
        <w:rPr>
          <w:sz w:val="24"/>
          <w:szCs w:val="24"/>
          <w:lang w:eastAsia="ru-RU"/>
        </w:rPr>
        <w:t>Заявку</w:t>
      </w:r>
      <w:r w:rsidRPr="003776BB">
        <w:rPr>
          <w:sz w:val="24"/>
          <w:szCs w:val="24"/>
          <w:lang w:eastAsia="ru-RU"/>
        </w:rPr>
        <w:t xml:space="preserve"> Участника</w:t>
      </w:r>
      <w:r w:rsidRPr="00C12FA4">
        <w:rPr>
          <w:sz w:val="24"/>
          <w:szCs w:val="24"/>
          <w:lang w:eastAsia="ru-RU"/>
        </w:rPr>
        <w:t>.</w:t>
      </w:r>
    </w:p>
    <w:p w:rsidR="009D7F01" w:rsidRPr="00CF39D0" w:rsidRDefault="009D7F01" w:rsidP="00D61F3D">
      <w:pPr>
        <w:suppressAutoHyphens w:val="0"/>
        <w:spacing w:line="264" w:lineRule="auto"/>
        <w:ind w:left="927" w:firstLine="0"/>
        <w:rPr>
          <w:sz w:val="24"/>
          <w:szCs w:val="24"/>
          <w:lang w:eastAsia="ru-RU"/>
        </w:rPr>
      </w:pPr>
      <w:proofErr w:type="gramStart"/>
      <w:r w:rsidRPr="00CF39D0">
        <w:rPr>
          <w:color w:val="000000"/>
          <w:sz w:val="24"/>
          <w:szCs w:val="24"/>
        </w:rPr>
        <w:t xml:space="preserve">Закупочная комиссия рассматривает как равноценные собственным материально-технические и кадровые ресурсы </w:t>
      </w:r>
      <w:proofErr w:type="spellStart"/>
      <w:r w:rsidRPr="00CF39D0">
        <w:rPr>
          <w:color w:val="000000"/>
          <w:sz w:val="24"/>
          <w:szCs w:val="24"/>
        </w:rPr>
        <w:t>аффилированного</w:t>
      </w:r>
      <w:proofErr w:type="spellEnd"/>
      <w:r w:rsidRPr="00CF39D0">
        <w:rPr>
          <w:color w:val="000000"/>
          <w:sz w:val="24"/>
          <w:szCs w:val="24"/>
        </w:rPr>
        <w:t xml:space="preserve"> с Участником запроса предложений предприятия (дочернего либо предприятия-учредителя, акционера), при условии, что </w:t>
      </w:r>
      <w:proofErr w:type="spellStart"/>
      <w:r w:rsidRPr="00CF39D0">
        <w:rPr>
          <w:color w:val="000000"/>
          <w:sz w:val="24"/>
          <w:szCs w:val="24"/>
        </w:rPr>
        <w:t>аффилированное</w:t>
      </w:r>
      <w:proofErr w:type="spellEnd"/>
      <w:r w:rsidRPr="00CF39D0">
        <w:rPr>
          <w:color w:val="000000"/>
          <w:sz w:val="24"/>
          <w:szCs w:val="24"/>
        </w:rPr>
        <w:t xml:space="preserve"> с Участником запроса предложений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запроса предложений и </w:t>
      </w:r>
      <w:proofErr w:type="spellStart"/>
      <w:r w:rsidRPr="00CF39D0">
        <w:rPr>
          <w:color w:val="000000"/>
          <w:sz w:val="24"/>
          <w:szCs w:val="24"/>
        </w:rPr>
        <w:t>аффилированным</w:t>
      </w:r>
      <w:proofErr w:type="spellEnd"/>
      <w:r w:rsidRPr="00CF39D0">
        <w:rPr>
          <w:color w:val="000000"/>
          <w:sz w:val="24"/>
          <w:szCs w:val="24"/>
        </w:rPr>
        <w:t xml:space="preserve"> с ним предприятием о его согласии оказать содействие в выполнении</w:t>
      </w:r>
      <w:proofErr w:type="gramEnd"/>
      <w:r w:rsidRPr="00CF39D0">
        <w:rPr>
          <w:color w:val="000000"/>
          <w:sz w:val="24"/>
          <w:szCs w:val="24"/>
        </w:rPr>
        <w:t xml:space="preserve"> работ на объекте путем предоставления материально-технических ресурсов и/или персонала,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Pr="00CF39D0">
        <w:rPr>
          <w:color w:val="000000"/>
          <w:sz w:val="24"/>
          <w:szCs w:val="24"/>
        </w:rPr>
        <w:t>предоставляются документы</w:t>
      </w:r>
      <w:proofErr w:type="gramEnd"/>
      <w:r w:rsidRPr="00CF39D0">
        <w:rPr>
          <w:color w:val="000000"/>
          <w:sz w:val="24"/>
          <w:szCs w:val="24"/>
        </w:rPr>
        <w:t xml:space="preserve"> (копия Устава, выписка из ЕГРЮЛ/ЕГРИП, учредительный договор), подтверждающие факт </w:t>
      </w:r>
      <w:proofErr w:type="spellStart"/>
      <w:r w:rsidRPr="00CF39D0">
        <w:rPr>
          <w:color w:val="000000"/>
          <w:sz w:val="24"/>
          <w:szCs w:val="24"/>
        </w:rPr>
        <w:t>аффилированности</w:t>
      </w:r>
      <w:proofErr w:type="spellEnd"/>
      <w:r w:rsidRPr="00CF39D0">
        <w:rPr>
          <w:color w:val="000000"/>
          <w:sz w:val="24"/>
          <w:szCs w:val="24"/>
        </w:rPr>
        <w:t xml:space="preserve"> предприятий.</w:t>
      </w:r>
    </w:p>
    <w:p w:rsidR="00717F60" w:rsidRPr="000F4365" w:rsidRDefault="00717F60" w:rsidP="00D61F3D">
      <w:pPr>
        <w:widowControl w:val="0"/>
        <w:numPr>
          <w:ilvl w:val="3"/>
          <w:numId w:val="26"/>
        </w:numPr>
        <w:tabs>
          <w:tab w:val="left" w:pos="1700"/>
        </w:tabs>
        <w:autoSpaceDE w:val="0"/>
        <w:spacing w:after="100" w:line="264" w:lineRule="auto"/>
        <w:ind w:left="0" w:firstLine="709"/>
        <w:rPr>
          <w:bCs w:val="0"/>
          <w:sz w:val="24"/>
          <w:szCs w:val="24"/>
        </w:rPr>
      </w:pPr>
      <w:bookmarkStart w:id="246" w:name="_Ref306005578"/>
      <w:r w:rsidRPr="00CF39D0">
        <w:rPr>
          <w:bCs w:val="0"/>
          <w:sz w:val="24"/>
          <w:szCs w:val="24"/>
        </w:rPr>
        <w:t xml:space="preserve">В связи с </w:t>
      </w:r>
      <w:proofErr w:type="gramStart"/>
      <w:r w:rsidRPr="00CF39D0">
        <w:rPr>
          <w:bCs w:val="0"/>
          <w:sz w:val="24"/>
          <w:szCs w:val="24"/>
        </w:rPr>
        <w:t>вышеизложенным</w:t>
      </w:r>
      <w:proofErr w:type="gramEnd"/>
      <w:r w:rsidRPr="00CF39D0">
        <w:rPr>
          <w:bCs w:val="0"/>
          <w:sz w:val="24"/>
          <w:szCs w:val="24"/>
        </w:rPr>
        <w:t xml:space="preserve"> </w:t>
      </w:r>
      <w:r w:rsidR="009C744E" w:rsidRPr="00CF39D0">
        <w:rPr>
          <w:bCs w:val="0"/>
          <w:sz w:val="24"/>
          <w:szCs w:val="24"/>
        </w:rPr>
        <w:t>Участник</w:t>
      </w:r>
      <w:r w:rsidRPr="00CF39D0">
        <w:rPr>
          <w:bCs w:val="0"/>
          <w:sz w:val="24"/>
          <w:szCs w:val="24"/>
        </w:rPr>
        <w:t xml:space="preserve"> должен включить в состав </w:t>
      </w:r>
      <w:r w:rsidR="004B5EB3" w:rsidRPr="00CF39D0">
        <w:rPr>
          <w:bCs w:val="0"/>
          <w:sz w:val="24"/>
          <w:szCs w:val="24"/>
        </w:rPr>
        <w:t>Заявк</w:t>
      </w:r>
      <w:r w:rsidRPr="00CF39D0">
        <w:rPr>
          <w:bCs w:val="0"/>
          <w:sz w:val="24"/>
          <w:szCs w:val="24"/>
        </w:rPr>
        <w:t>и</w:t>
      </w:r>
      <w:r w:rsidRPr="00E71A48">
        <w:rPr>
          <w:bCs w:val="0"/>
          <w:sz w:val="24"/>
          <w:szCs w:val="24"/>
        </w:rPr>
        <w:t xml:space="preserve"> </w:t>
      </w:r>
      <w:r w:rsidRPr="00E71A48">
        <w:rPr>
          <w:bCs w:val="0"/>
          <w:sz w:val="24"/>
          <w:szCs w:val="24"/>
        </w:rPr>
        <w:lastRenderedPageBreak/>
        <w:t>следующие документы, подтверждающие его правоспособность</w:t>
      </w:r>
      <w:r w:rsidR="0023626C">
        <w:rPr>
          <w:bCs w:val="0"/>
          <w:sz w:val="24"/>
          <w:szCs w:val="24"/>
        </w:rPr>
        <w:t xml:space="preserve">, </w:t>
      </w:r>
      <w:r w:rsidR="0023626C" w:rsidRPr="00E71A48">
        <w:rPr>
          <w:bCs w:val="0"/>
          <w:sz w:val="24"/>
          <w:szCs w:val="24"/>
        </w:rPr>
        <w:t>квалификацию</w:t>
      </w:r>
      <w:r w:rsidRPr="00E71A48">
        <w:rPr>
          <w:bCs w:val="0"/>
          <w:sz w:val="24"/>
          <w:szCs w:val="24"/>
        </w:rPr>
        <w:t xml:space="preserve">: </w:t>
      </w:r>
      <w:bookmarkStart w:id="247" w:name="_Ref303587815"/>
      <w:r w:rsidRPr="000F4365">
        <w:rPr>
          <w:bCs w:val="0"/>
          <w:sz w:val="24"/>
          <w:szCs w:val="24"/>
        </w:rPr>
        <w:t>Для юридических,  лиц/ индивидуальных предпринимателей, если в каждом из пунктов не установлено иное:</w:t>
      </w:r>
      <w:bookmarkEnd w:id="246"/>
      <w:bookmarkEnd w:id="247"/>
    </w:p>
    <w:p w:rsidR="00553A57" w:rsidRPr="00E02350" w:rsidRDefault="009146DD" w:rsidP="00D61F3D">
      <w:pPr>
        <w:widowControl w:val="0"/>
        <w:numPr>
          <w:ilvl w:val="0"/>
          <w:numId w:val="48"/>
        </w:numPr>
        <w:tabs>
          <w:tab w:val="left" w:pos="1260"/>
        </w:tabs>
        <w:autoSpaceDE w:val="0"/>
        <w:spacing w:line="264" w:lineRule="auto"/>
        <w:ind w:left="1276"/>
        <w:rPr>
          <w:sz w:val="24"/>
          <w:szCs w:val="24"/>
        </w:rPr>
      </w:pPr>
      <w:r w:rsidRPr="00E02350">
        <w:rPr>
          <w:sz w:val="24"/>
          <w:szCs w:val="24"/>
        </w:rPr>
        <w:t>З</w:t>
      </w:r>
      <w:r w:rsidR="00553A57" w:rsidRPr="00E02350">
        <w:rPr>
          <w:sz w:val="24"/>
          <w:szCs w:val="24"/>
        </w:rPr>
        <w:t>аверенную Участником либо нотариусом копию устава в действующей редакции</w:t>
      </w:r>
      <w:r w:rsidRPr="00E02350">
        <w:rPr>
          <w:sz w:val="24"/>
          <w:szCs w:val="24"/>
        </w:rPr>
        <w:t xml:space="preserve"> (для юридических лиц)</w:t>
      </w:r>
      <w:r w:rsidR="00553A57" w:rsidRPr="00E02350">
        <w:rPr>
          <w:sz w:val="24"/>
          <w:szCs w:val="24"/>
        </w:rPr>
        <w:t>;</w:t>
      </w:r>
    </w:p>
    <w:p w:rsidR="00553A57" w:rsidRPr="00CF39D0" w:rsidRDefault="00462AAC" w:rsidP="00D61F3D">
      <w:pPr>
        <w:widowControl w:val="0"/>
        <w:numPr>
          <w:ilvl w:val="0"/>
          <w:numId w:val="48"/>
        </w:numPr>
        <w:tabs>
          <w:tab w:val="left" w:pos="1260"/>
        </w:tabs>
        <w:autoSpaceDE w:val="0"/>
        <w:spacing w:line="264" w:lineRule="auto"/>
        <w:ind w:left="1276"/>
        <w:rPr>
          <w:sz w:val="24"/>
          <w:szCs w:val="24"/>
        </w:rPr>
      </w:pPr>
      <w:bookmarkStart w:id="248" w:name="_Ref440279062"/>
      <w:r>
        <w:rPr>
          <w:sz w:val="24"/>
          <w:szCs w:val="24"/>
        </w:rPr>
        <w:t xml:space="preserve">Копию </w:t>
      </w:r>
      <w:bookmarkStart w:id="249" w:name="_GoBack"/>
      <w:bookmarkEnd w:id="249"/>
      <w:r w:rsidR="00553A57" w:rsidRPr="00B20653">
        <w:rPr>
          <w:sz w:val="24"/>
          <w:szCs w:val="24"/>
        </w:rPr>
        <w:t xml:space="preserve">выписки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(обязательное требование). Если учредителями Участника являются юридические лица, необходимо представить аналогичные документы (выписки из ЕГРЮЛ, выписки из реестра акционеров и т.п.) также и на них  вплоть до конечных учредителей – физических лиц (для физических лиц – копию паспорта) (обязательное требование). Если Участник или его Учредители является иностранным лицом, необходимо предоставить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(обязательное </w:t>
      </w:r>
      <w:r w:rsidR="00553A57" w:rsidRPr="00CF39D0">
        <w:rPr>
          <w:sz w:val="24"/>
          <w:szCs w:val="24"/>
        </w:rPr>
        <w:t>требование);</w:t>
      </w:r>
      <w:bookmarkEnd w:id="248"/>
    </w:p>
    <w:p w:rsidR="00F82225" w:rsidRPr="00363775" w:rsidRDefault="00F82225" w:rsidP="00D61F3D">
      <w:pPr>
        <w:widowControl w:val="0"/>
        <w:numPr>
          <w:ilvl w:val="0"/>
          <w:numId w:val="48"/>
        </w:numPr>
        <w:tabs>
          <w:tab w:val="left" w:pos="1260"/>
        </w:tabs>
        <w:autoSpaceDE w:val="0"/>
        <w:spacing w:line="264" w:lineRule="auto"/>
        <w:ind w:left="1276"/>
        <w:rPr>
          <w:sz w:val="24"/>
          <w:szCs w:val="24"/>
        </w:rPr>
      </w:pPr>
      <w:r w:rsidRPr="00F82225">
        <w:rPr>
          <w:sz w:val="24"/>
          <w:szCs w:val="24"/>
        </w:rPr>
        <w:t xml:space="preserve">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w:t>
      </w:r>
      <w:r w:rsidRPr="00363775">
        <w:rPr>
          <w:sz w:val="24"/>
          <w:szCs w:val="24"/>
        </w:rPr>
        <w:t>заверенная копия доверенности и вышеуказанные документы на лицо, выдавшее доверенность;</w:t>
      </w:r>
    </w:p>
    <w:p w:rsidR="00F82225" w:rsidRPr="00363775" w:rsidRDefault="00363775" w:rsidP="00D61F3D">
      <w:pPr>
        <w:widowControl w:val="0"/>
        <w:numPr>
          <w:ilvl w:val="0"/>
          <w:numId w:val="48"/>
        </w:numPr>
        <w:tabs>
          <w:tab w:val="left" w:pos="1260"/>
        </w:tabs>
        <w:autoSpaceDE w:val="0"/>
        <w:spacing w:line="264" w:lineRule="auto"/>
        <w:ind w:left="1276"/>
        <w:rPr>
          <w:sz w:val="24"/>
          <w:szCs w:val="24"/>
        </w:rPr>
      </w:pPr>
      <w:r w:rsidRPr="00363775">
        <w:rPr>
          <w:sz w:val="24"/>
          <w:szCs w:val="24"/>
        </w:rPr>
        <w:t>Информационное письмо о налич</w:t>
      </w:r>
      <w:proofErr w:type="gramStart"/>
      <w:r w:rsidRPr="00363775">
        <w:rPr>
          <w:sz w:val="24"/>
          <w:szCs w:val="24"/>
        </w:rPr>
        <w:t>ии у У</w:t>
      </w:r>
      <w:proofErr w:type="gramEnd"/>
      <w:r w:rsidRPr="00363775">
        <w:rPr>
          <w:sz w:val="24"/>
          <w:szCs w:val="24"/>
        </w:rPr>
        <w:t xml:space="preserve">частника конфликта интересов и/или связей, носящих характер </w:t>
      </w:r>
      <w:proofErr w:type="spellStart"/>
      <w:r w:rsidRPr="00363775">
        <w:rPr>
          <w:sz w:val="24"/>
          <w:szCs w:val="24"/>
        </w:rPr>
        <w:t>аффилированности</w:t>
      </w:r>
      <w:proofErr w:type="spellEnd"/>
      <w:r w:rsidRPr="00363775">
        <w:rPr>
          <w:sz w:val="24"/>
          <w:szCs w:val="24"/>
        </w:rPr>
        <w:t xml:space="preserve"> с сотрудниками Заказчика или Организатора</w:t>
      </w:r>
      <w:r w:rsidR="00A600E3" w:rsidRPr="00363775">
        <w:rPr>
          <w:sz w:val="24"/>
          <w:szCs w:val="24"/>
        </w:rPr>
        <w:t xml:space="preserve"> (</w:t>
      </w:r>
      <w:r w:rsidR="003F3A69" w:rsidRPr="00363775">
        <w:rPr>
          <w:sz w:val="24"/>
          <w:szCs w:val="24"/>
        </w:rPr>
        <w:t>подраздел</w:t>
      </w:r>
      <w:r w:rsidR="00A600E3" w:rsidRPr="00363775">
        <w:rPr>
          <w:sz w:val="24"/>
          <w:szCs w:val="24"/>
        </w:rPr>
        <w:t xml:space="preserve"> </w:t>
      </w:r>
      <w:fldSimple w:instr=" REF _Ref440271993 \r \h  \* MERGEFORMAT ">
        <w:r w:rsidR="00A24167" w:rsidRPr="00A24167">
          <w:rPr>
            <w:sz w:val="24"/>
            <w:szCs w:val="24"/>
          </w:rPr>
          <w:t>5.9</w:t>
        </w:r>
      </w:fldSimple>
      <w:r w:rsidR="00A600E3" w:rsidRPr="00363775">
        <w:rPr>
          <w:sz w:val="24"/>
          <w:szCs w:val="24"/>
        </w:rPr>
        <w:t>)</w:t>
      </w:r>
      <w:r w:rsidR="00F82225" w:rsidRPr="00363775">
        <w:rPr>
          <w:sz w:val="24"/>
          <w:szCs w:val="24"/>
        </w:rPr>
        <w:t>;</w:t>
      </w:r>
    </w:p>
    <w:p w:rsidR="00F82225" w:rsidRDefault="00F82225" w:rsidP="00D61F3D">
      <w:pPr>
        <w:widowControl w:val="0"/>
        <w:numPr>
          <w:ilvl w:val="0"/>
          <w:numId w:val="48"/>
        </w:numPr>
        <w:tabs>
          <w:tab w:val="left" w:pos="1260"/>
        </w:tabs>
        <w:autoSpaceDE w:val="0"/>
        <w:spacing w:line="264" w:lineRule="auto"/>
        <w:ind w:left="1276"/>
        <w:rPr>
          <w:sz w:val="24"/>
          <w:szCs w:val="24"/>
        </w:rPr>
      </w:pPr>
      <w:bookmarkStart w:id="250" w:name="_Ref440372460"/>
      <w:proofErr w:type="spellStart"/>
      <w:r w:rsidRPr="00363775">
        <w:rPr>
          <w:sz w:val="24"/>
          <w:szCs w:val="24"/>
        </w:rPr>
        <w:t>Антикоррупционные</w:t>
      </w:r>
      <w:proofErr w:type="spellEnd"/>
      <w:r w:rsidRPr="00363775">
        <w:rPr>
          <w:sz w:val="24"/>
          <w:szCs w:val="24"/>
        </w:rPr>
        <w:t xml:space="preserve"> обязательства</w:t>
      </w:r>
      <w:r w:rsidR="00A154B7" w:rsidRPr="00363775">
        <w:rPr>
          <w:sz w:val="24"/>
          <w:szCs w:val="24"/>
        </w:rPr>
        <w:t xml:space="preserve"> </w:t>
      </w:r>
      <w:r w:rsidR="00A154B7" w:rsidRPr="00363775">
        <w:rPr>
          <w:bCs w:val="0"/>
          <w:sz w:val="24"/>
          <w:szCs w:val="24"/>
        </w:rPr>
        <w:t>по форме и в соответствии с инструкциями, приведенными в</w:t>
      </w:r>
      <w:r w:rsidR="00A154B7" w:rsidRPr="00E71A48">
        <w:rPr>
          <w:bCs w:val="0"/>
          <w:sz w:val="24"/>
          <w:szCs w:val="24"/>
        </w:rPr>
        <w:t xml:space="preserve"> настоящей Документации</w:t>
      </w:r>
      <w:r w:rsidR="00A600E3">
        <w:rPr>
          <w:sz w:val="24"/>
          <w:szCs w:val="24"/>
        </w:rPr>
        <w:t xml:space="preserve"> (</w:t>
      </w:r>
      <w:r w:rsidR="003F3A69">
        <w:rPr>
          <w:sz w:val="24"/>
          <w:szCs w:val="24"/>
        </w:rPr>
        <w:t>подраздел</w:t>
      </w:r>
      <w:r w:rsidR="00A600E3">
        <w:rPr>
          <w:sz w:val="24"/>
          <w:szCs w:val="24"/>
        </w:rPr>
        <w:t xml:space="preserve"> </w:t>
      </w:r>
      <w:fldSimple w:instr=" REF _Ref440271964 \r \h  \* MERGEFORMAT ">
        <w:r w:rsidR="00A24167">
          <w:rPr>
            <w:sz w:val="24"/>
            <w:szCs w:val="24"/>
          </w:rPr>
          <w:t>5.1.3</w:t>
        </w:r>
      </w:fldSimple>
      <w:r w:rsidR="00A600E3">
        <w:rPr>
          <w:sz w:val="24"/>
          <w:szCs w:val="24"/>
        </w:rPr>
        <w:t>)</w:t>
      </w:r>
      <w:r w:rsidRPr="00F82225">
        <w:rPr>
          <w:sz w:val="24"/>
          <w:szCs w:val="24"/>
        </w:rPr>
        <w:t>;</w:t>
      </w:r>
      <w:bookmarkEnd w:id="250"/>
    </w:p>
    <w:p w:rsidR="00763B0A" w:rsidRPr="007259EC" w:rsidRDefault="00763B0A" w:rsidP="00D61F3D">
      <w:pPr>
        <w:numPr>
          <w:ilvl w:val="0"/>
          <w:numId w:val="48"/>
        </w:numPr>
        <w:suppressAutoHyphens w:val="0"/>
        <w:spacing w:line="264" w:lineRule="auto"/>
        <w:rPr>
          <w:sz w:val="24"/>
          <w:szCs w:val="24"/>
          <w:lang w:eastAsia="ru-RU"/>
        </w:rPr>
      </w:pPr>
      <w:r w:rsidRPr="007259EC">
        <w:rPr>
          <w:sz w:val="24"/>
          <w:szCs w:val="24"/>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p>
    <w:p w:rsidR="009948B4" w:rsidRPr="007705A5" w:rsidRDefault="009948B4" w:rsidP="00D61F3D">
      <w:pPr>
        <w:widowControl w:val="0"/>
        <w:numPr>
          <w:ilvl w:val="0"/>
          <w:numId w:val="48"/>
        </w:numPr>
        <w:tabs>
          <w:tab w:val="left" w:pos="1260"/>
        </w:tabs>
        <w:autoSpaceDE w:val="0"/>
        <w:spacing w:line="264" w:lineRule="auto"/>
        <w:ind w:left="1276"/>
        <w:rPr>
          <w:sz w:val="24"/>
          <w:szCs w:val="24"/>
        </w:rPr>
      </w:pPr>
      <w:r w:rsidRPr="007705A5">
        <w:rPr>
          <w:sz w:val="24"/>
          <w:szCs w:val="24"/>
        </w:rPr>
        <w:t xml:space="preserve">Информация о собственниках </w:t>
      </w:r>
      <w:r w:rsidR="007705A5">
        <w:rPr>
          <w:sz w:val="24"/>
          <w:szCs w:val="24"/>
        </w:rPr>
        <w:t>Участника</w:t>
      </w:r>
      <w:r w:rsidRPr="007705A5">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Pr>
          <w:sz w:val="24"/>
          <w:szCs w:val="24"/>
        </w:rPr>
        <w:t>подраздел</w:t>
      </w:r>
      <w:r w:rsidR="007705A5">
        <w:rPr>
          <w:sz w:val="24"/>
          <w:szCs w:val="24"/>
        </w:rPr>
        <w:t xml:space="preserve"> </w:t>
      </w:r>
      <w:fldSimple w:instr=" REF _Ref440272035 \r \h  \* MERGEFORMAT ">
        <w:r w:rsidR="00A24167">
          <w:rPr>
            <w:sz w:val="24"/>
            <w:szCs w:val="24"/>
          </w:rPr>
          <w:t>5.11</w:t>
        </w:r>
      </w:fldSimple>
      <w:r w:rsidRPr="007705A5">
        <w:rPr>
          <w:sz w:val="24"/>
          <w:szCs w:val="24"/>
        </w:rPr>
        <w:t>);</w:t>
      </w:r>
    </w:p>
    <w:p w:rsidR="00F82225" w:rsidRPr="00A92723" w:rsidRDefault="00F82225" w:rsidP="00D61F3D">
      <w:pPr>
        <w:widowControl w:val="0"/>
        <w:numPr>
          <w:ilvl w:val="0"/>
          <w:numId w:val="48"/>
        </w:numPr>
        <w:tabs>
          <w:tab w:val="left" w:pos="1260"/>
        </w:tabs>
        <w:autoSpaceDE w:val="0"/>
        <w:spacing w:line="264" w:lineRule="auto"/>
        <w:ind w:left="1276"/>
        <w:rPr>
          <w:sz w:val="24"/>
          <w:szCs w:val="24"/>
        </w:rPr>
      </w:pPr>
      <w:r w:rsidRPr="00A92723">
        <w:rPr>
          <w:sz w:val="24"/>
          <w:szCs w:val="24"/>
        </w:rPr>
        <w:t>Согласие на обработку персональных данных</w:t>
      </w:r>
      <w:r w:rsidR="00A600E3" w:rsidRPr="00A92723">
        <w:rPr>
          <w:sz w:val="24"/>
          <w:szCs w:val="24"/>
        </w:rPr>
        <w:t xml:space="preserve"> </w:t>
      </w:r>
      <w:r w:rsidR="00A92723" w:rsidRPr="00A92723">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A92723">
        <w:rPr>
          <w:sz w:val="24"/>
          <w:szCs w:val="24"/>
        </w:rPr>
        <w:t>(</w:t>
      </w:r>
      <w:r w:rsidR="003F3A69">
        <w:rPr>
          <w:sz w:val="24"/>
          <w:szCs w:val="24"/>
        </w:rPr>
        <w:t>подраздел</w:t>
      </w:r>
      <w:r w:rsidR="00A600E3" w:rsidRPr="00A92723">
        <w:rPr>
          <w:sz w:val="24"/>
          <w:szCs w:val="24"/>
        </w:rPr>
        <w:t xml:space="preserve"> </w:t>
      </w:r>
      <w:fldSimple w:instr=" REF _Ref440272051 \r \h  \* MERGEFORMAT ">
        <w:r w:rsidR="00A24167">
          <w:rPr>
            <w:sz w:val="24"/>
            <w:szCs w:val="24"/>
          </w:rPr>
          <w:t>5.12</w:t>
        </w:r>
      </w:fldSimple>
      <w:r w:rsidR="00A600E3" w:rsidRPr="00A92723">
        <w:rPr>
          <w:sz w:val="24"/>
          <w:szCs w:val="24"/>
        </w:rPr>
        <w:t>)</w:t>
      </w:r>
      <w:r w:rsidRPr="00A92723">
        <w:rPr>
          <w:sz w:val="24"/>
          <w:szCs w:val="24"/>
        </w:rPr>
        <w:t>;</w:t>
      </w:r>
    </w:p>
    <w:p w:rsidR="00F82225" w:rsidRPr="00F82225" w:rsidRDefault="00BE3785" w:rsidP="00D61F3D">
      <w:pPr>
        <w:widowControl w:val="0"/>
        <w:numPr>
          <w:ilvl w:val="0"/>
          <w:numId w:val="48"/>
        </w:numPr>
        <w:tabs>
          <w:tab w:val="left" w:pos="1260"/>
        </w:tabs>
        <w:autoSpaceDE w:val="0"/>
        <w:spacing w:line="264" w:lineRule="auto"/>
        <w:ind w:left="1276"/>
        <w:rPr>
          <w:sz w:val="24"/>
          <w:szCs w:val="24"/>
        </w:rPr>
      </w:pPr>
      <w:proofErr w:type="gramStart"/>
      <w:r>
        <w:rPr>
          <w:sz w:val="24"/>
          <w:szCs w:val="24"/>
        </w:rPr>
        <w:t>Копия</w:t>
      </w:r>
      <w:r w:rsidR="00F82225" w:rsidRPr="00A92723">
        <w:rPr>
          <w:sz w:val="24"/>
          <w:szCs w:val="24"/>
        </w:rPr>
        <w:t xml:space="preserve"> справки об исполнении</w:t>
      </w:r>
      <w:r w:rsidR="00F82225" w:rsidRPr="00F82225">
        <w:rPr>
          <w:sz w:val="24"/>
          <w:szCs w:val="24"/>
        </w:rPr>
        <w:t xml:space="preserve">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w:t>
      </w:r>
      <w:r w:rsidR="00F82225" w:rsidRPr="00F82225">
        <w:rPr>
          <w:sz w:val="24"/>
          <w:szCs w:val="24"/>
        </w:rPr>
        <w:lastRenderedPageBreak/>
        <w:t xml:space="preserve">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1120101)</w:t>
      </w:r>
      <w:r w:rsidR="008E1BA8">
        <w:rPr>
          <w:sz w:val="24"/>
          <w:szCs w:val="24"/>
        </w:rPr>
        <w:t xml:space="preserve"> </w:t>
      </w:r>
      <w:r w:rsidR="008E1BA8">
        <w:rPr>
          <w:szCs w:val="24"/>
        </w:rPr>
        <w:t>(желательное условие)</w:t>
      </w:r>
      <w:r w:rsidR="00F82225" w:rsidRPr="00F82225">
        <w:rPr>
          <w:sz w:val="24"/>
          <w:szCs w:val="24"/>
        </w:rPr>
        <w:t>;</w:t>
      </w:r>
      <w:proofErr w:type="gramEnd"/>
    </w:p>
    <w:p w:rsidR="00F82225" w:rsidRPr="00F82225" w:rsidRDefault="00687401" w:rsidP="00D61F3D">
      <w:pPr>
        <w:widowControl w:val="0"/>
        <w:numPr>
          <w:ilvl w:val="0"/>
          <w:numId w:val="48"/>
        </w:numPr>
        <w:tabs>
          <w:tab w:val="left" w:pos="1260"/>
        </w:tabs>
        <w:autoSpaceDE w:val="0"/>
        <w:spacing w:line="264" w:lineRule="auto"/>
        <w:ind w:left="1276"/>
        <w:rPr>
          <w:sz w:val="24"/>
          <w:szCs w:val="24"/>
        </w:rPr>
      </w:pPr>
      <w:r>
        <w:rPr>
          <w:sz w:val="24"/>
          <w:szCs w:val="24"/>
        </w:rPr>
        <w:t>Копия</w:t>
      </w:r>
      <w:r w:rsidR="00F82225" w:rsidRPr="00F82225">
        <w:rPr>
          <w:sz w:val="24"/>
          <w:szCs w:val="24"/>
        </w:rPr>
        <w:t xml:space="preserve"> справки</w:t>
      </w:r>
      <w:r w:rsidR="00B016D1">
        <w:rPr>
          <w:sz w:val="24"/>
          <w:szCs w:val="24"/>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F82225">
        <w:rPr>
          <w:sz w:val="24"/>
          <w:szCs w:val="24"/>
        </w:rPr>
        <w:t>форма</w:t>
      </w:r>
      <w:proofErr w:type="gramEnd"/>
      <w:r w:rsidR="00F82225" w:rsidRPr="00F82225">
        <w:rPr>
          <w:sz w:val="24"/>
          <w:szCs w:val="24"/>
        </w:rPr>
        <w:t xml:space="preserve"> которой утверждена Приказом ФНС России от </w:t>
      </w:r>
      <w:r w:rsidR="00BD1BD4">
        <w:rPr>
          <w:sz w:val="24"/>
          <w:szCs w:val="24"/>
        </w:rPr>
        <w:t>05</w:t>
      </w:r>
      <w:r w:rsidR="00BD1BD4" w:rsidRPr="00F82225">
        <w:rPr>
          <w:sz w:val="24"/>
          <w:szCs w:val="24"/>
        </w:rPr>
        <w:t>.0</w:t>
      </w:r>
      <w:r w:rsidR="00BD1BD4">
        <w:rPr>
          <w:sz w:val="24"/>
          <w:szCs w:val="24"/>
        </w:rPr>
        <w:t>6</w:t>
      </w:r>
      <w:r w:rsidR="00BD1BD4" w:rsidRPr="00F82225">
        <w:rPr>
          <w:sz w:val="24"/>
          <w:szCs w:val="24"/>
        </w:rPr>
        <w:t>.201</w:t>
      </w:r>
      <w:r w:rsidR="00BD1BD4">
        <w:rPr>
          <w:sz w:val="24"/>
          <w:szCs w:val="24"/>
        </w:rPr>
        <w:t>5</w:t>
      </w:r>
      <w:r w:rsidR="00BD1BD4" w:rsidRPr="00F82225">
        <w:rPr>
          <w:sz w:val="24"/>
          <w:szCs w:val="24"/>
        </w:rPr>
        <w:t xml:space="preserve"> N ММВ-7-</w:t>
      </w:r>
      <w:r w:rsidR="00BD1BD4">
        <w:rPr>
          <w:sz w:val="24"/>
          <w:szCs w:val="24"/>
        </w:rPr>
        <w:t>17</w:t>
      </w:r>
      <w:r w:rsidR="00BD1BD4" w:rsidRPr="00F82225">
        <w:rPr>
          <w:sz w:val="24"/>
          <w:szCs w:val="24"/>
        </w:rPr>
        <w:t>/</w:t>
      </w:r>
      <w:r w:rsidR="00BD1BD4">
        <w:rPr>
          <w:sz w:val="24"/>
          <w:szCs w:val="24"/>
        </w:rPr>
        <w:t>227</w:t>
      </w:r>
      <w:r w:rsidR="00F82225" w:rsidRPr="00F82225">
        <w:rPr>
          <w:sz w:val="24"/>
          <w:szCs w:val="24"/>
        </w:rPr>
        <w:t xml:space="preserve">@,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1160080)</w:t>
      </w:r>
      <w:r w:rsidR="008E1BA8">
        <w:rPr>
          <w:sz w:val="24"/>
          <w:szCs w:val="24"/>
        </w:rPr>
        <w:t xml:space="preserve"> </w:t>
      </w:r>
      <w:r w:rsidR="008E1BA8">
        <w:rPr>
          <w:szCs w:val="24"/>
        </w:rPr>
        <w:t>(желательное условие)</w:t>
      </w:r>
      <w:r w:rsidR="00F82225" w:rsidRPr="00F82225">
        <w:rPr>
          <w:sz w:val="24"/>
          <w:szCs w:val="24"/>
        </w:rPr>
        <w:t>;</w:t>
      </w:r>
    </w:p>
    <w:p w:rsidR="00F82225" w:rsidRPr="00F82225" w:rsidRDefault="00F82225" w:rsidP="00D61F3D">
      <w:pPr>
        <w:widowControl w:val="0"/>
        <w:numPr>
          <w:ilvl w:val="0"/>
          <w:numId w:val="48"/>
        </w:numPr>
        <w:tabs>
          <w:tab w:val="left" w:pos="1260"/>
        </w:tabs>
        <w:autoSpaceDE w:val="0"/>
        <w:spacing w:line="264" w:lineRule="auto"/>
        <w:ind w:left="1276"/>
        <w:rPr>
          <w:b/>
          <w:sz w:val="24"/>
          <w:szCs w:val="24"/>
          <w:u w:val="single"/>
        </w:rPr>
      </w:pPr>
      <w:r w:rsidRPr="00F82225">
        <w:rPr>
          <w:b/>
          <w:sz w:val="24"/>
          <w:szCs w:val="24"/>
          <w:u w:val="single"/>
        </w:rPr>
        <w:t>Для обычной системы налогообложения:</w:t>
      </w:r>
    </w:p>
    <w:p w:rsidR="00F82225" w:rsidRPr="00F82225" w:rsidRDefault="00F82225" w:rsidP="00D61F3D">
      <w:pPr>
        <w:widowControl w:val="0"/>
        <w:tabs>
          <w:tab w:val="left" w:pos="1260"/>
        </w:tabs>
        <w:autoSpaceDE w:val="0"/>
        <w:spacing w:line="264" w:lineRule="auto"/>
        <w:ind w:left="1276" w:firstLine="0"/>
        <w:rPr>
          <w:sz w:val="24"/>
          <w:szCs w:val="24"/>
        </w:rPr>
      </w:pPr>
      <w:r w:rsidRPr="00F82225">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r>
        <w:rPr>
          <w:sz w:val="24"/>
          <w:szCs w:val="24"/>
        </w:rPr>
        <w:t>;</w:t>
      </w:r>
    </w:p>
    <w:p w:rsidR="00F82225" w:rsidRPr="00F82225" w:rsidRDefault="00F82225" w:rsidP="00D61F3D">
      <w:pPr>
        <w:widowControl w:val="0"/>
        <w:tabs>
          <w:tab w:val="left" w:pos="1260"/>
        </w:tabs>
        <w:autoSpaceDE w:val="0"/>
        <w:spacing w:line="264" w:lineRule="auto"/>
        <w:ind w:left="1276" w:firstLine="0"/>
        <w:rPr>
          <w:sz w:val="24"/>
          <w:szCs w:val="24"/>
        </w:rPr>
      </w:pPr>
      <w:proofErr w:type="gramStart"/>
      <w:r w:rsidRPr="00F82225">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w:t>
      </w:r>
      <w:r>
        <w:rPr>
          <w:sz w:val="24"/>
          <w:szCs w:val="24"/>
        </w:rPr>
        <w:t>фина России</w:t>
      </w:r>
      <w:proofErr w:type="gramEnd"/>
      <w:r>
        <w:rPr>
          <w:sz w:val="24"/>
          <w:szCs w:val="24"/>
        </w:rPr>
        <w:t xml:space="preserve"> от 29.07.1998 N 34н;</w:t>
      </w:r>
    </w:p>
    <w:p w:rsidR="00F82225" w:rsidRPr="00F82225" w:rsidRDefault="00F82225" w:rsidP="00D61F3D">
      <w:pPr>
        <w:widowControl w:val="0"/>
        <w:tabs>
          <w:tab w:val="left" w:pos="1260"/>
        </w:tabs>
        <w:autoSpaceDE w:val="0"/>
        <w:spacing w:line="264" w:lineRule="auto"/>
        <w:ind w:left="1276" w:firstLine="0"/>
        <w:rPr>
          <w:b/>
          <w:sz w:val="24"/>
          <w:szCs w:val="24"/>
          <w:u w:val="single"/>
        </w:rPr>
      </w:pPr>
      <w:r w:rsidRPr="00F82225">
        <w:rPr>
          <w:b/>
          <w:sz w:val="24"/>
          <w:szCs w:val="24"/>
          <w:u w:val="single"/>
        </w:rPr>
        <w:t>Для упрощенной системы налогообложения:</w:t>
      </w:r>
    </w:p>
    <w:p w:rsidR="00F82225" w:rsidRPr="00F82225" w:rsidRDefault="00F82225" w:rsidP="00D61F3D">
      <w:pPr>
        <w:widowControl w:val="0"/>
        <w:tabs>
          <w:tab w:val="left" w:pos="1260"/>
        </w:tabs>
        <w:autoSpaceDE w:val="0"/>
        <w:spacing w:line="264" w:lineRule="auto"/>
        <w:ind w:left="1276" w:firstLine="0"/>
        <w:rPr>
          <w:sz w:val="24"/>
          <w:szCs w:val="24"/>
        </w:rPr>
      </w:pPr>
      <w:proofErr w:type="gramStart"/>
      <w:r w:rsidRPr="00F82225">
        <w:rPr>
          <w:sz w:val="24"/>
          <w:szCs w:val="24"/>
        </w:rPr>
        <w:t xml:space="preserve">Копии Налоговой </w:t>
      </w:r>
      <w:hyperlink r:id="rId32" w:history="1">
        <w:r w:rsidRPr="00F82225">
          <w:rPr>
            <w:sz w:val="24"/>
            <w:szCs w:val="24"/>
          </w:rPr>
          <w:t>декларации</w:t>
        </w:r>
      </w:hyperlink>
      <w:r w:rsidRPr="00F82225">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F82225" w:rsidRDefault="00F82225" w:rsidP="00D61F3D">
      <w:pPr>
        <w:widowControl w:val="0"/>
        <w:tabs>
          <w:tab w:val="left" w:pos="1260"/>
        </w:tabs>
        <w:autoSpaceDE w:val="0"/>
        <w:spacing w:line="264" w:lineRule="auto"/>
        <w:ind w:left="1276" w:firstLine="0"/>
        <w:rPr>
          <w:sz w:val="24"/>
          <w:szCs w:val="24"/>
        </w:rPr>
      </w:pPr>
      <w:r>
        <w:rPr>
          <w:sz w:val="24"/>
          <w:szCs w:val="24"/>
        </w:rPr>
        <w:t>Уведомление о применении УСНО;</w:t>
      </w:r>
    </w:p>
    <w:p w:rsidR="00F82225" w:rsidRDefault="00F82225" w:rsidP="00D61F3D">
      <w:pPr>
        <w:widowControl w:val="0"/>
        <w:tabs>
          <w:tab w:val="left" w:pos="1260"/>
        </w:tabs>
        <w:autoSpaceDE w:val="0"/>
        <w:spacing w:line="264" w:lineRule="auto"/>
        <w:ind w:left="1276" w:firstLine="0"/>
        <w:rPr>
          <w:sz w:val="24"/>
          <w:szCs w:val="24"/>
        </w:rPr>
      </w:pPr>
      <w:r w:rsidRPr="00F82225">
        <w:rPr>
          <w:b/>
          <w:sz w:val="24"/>
          <w:szCs w:val="24"/>
          <w:u w:val="single"/>
        </w:rPr>
        <w:t>Для индивидуальных предпринимателей:</w:t>
      </w:r>
      <w:r w:rsidRPr="00F82225">
        <w:rPr>
          <w:sz w:val="24"/>
          <w:szCs w:val="24"/>
        </w:rPr>
        <w:t xml:space="preserve"> документы в соответствии с законодательством, </w:t>
      </w:r>
      <w:proofErr w:type="gramStart"/>
      <w:r w:rsidRPr="00F82225">
        <w:rPr>
          <w:sz w:val="24"/>
          <w:szCs w:val="24"/>
        </w:rPr>
        <w:t>аналогичные</w:t>
      </w:r>
      <w:proofErr w:type="gramEnd"/>
      <w:r w:rsidRPr="00F82225">
        <w:rPr>
          <w:sz w:val="24"/>
          <w:szCs w:val="24"/>
        </w:rPr>
        <w:t xml:space="preserve"> по </w:t>
      </w:r>
      <w:r>
        <w:rPr>
          <w:sz w:val="24"/>
          <w:szCs w:val="24"/>
        </w:rPr>
        <w:t>сути и содержанию вышеуказанным;</w:t>
      </w:r>
    </w:p>
    <w:p w:rsidR="00F82225" w:rsidRPr="00BC19F9" w:rsidRDefault="00F82225" w:rsidP="00D61F3D">
      <w:pPr>
        <w:widowControl w:val="0"/>
        <w:numPr>
          <w:ilvl w:val="0"/>
          <w:numId w:val="48"/>
        </w:numPr>
        <w:tabs>
          <w:tab w:val="left" w:pos="1260"/>
        </w:tabs>
        <w:autoSpaceDE w:val="0"/>
        <w:spacing w:line="264" w:lineRule="auto"/>
        <w:ind w:left="1276"/>
        <w:rPr>
          <w:sz w:val="24"/>
          <w:szCs w:val="24"/>
        </w:rPr>
      </w:pPr>
      <w:r w:rsidRPr="00F82225">
        <w:rPr>
          <w:sz w:val="24"/>
          <w:szCs w:val="24"/>
        </w:rPr>
        <w:t xml:space="preserve">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w:t>
      </w:r>
      <w:r w:rsidRPr="00BC19F9">
        <w:rPr>
          <w:sz w:val="24"/>
          <w:szCs w:val="24"/>
        </w:rPr>
        <w:t>наличия заключения аудиторской проверки при проведении добровольного аудита</w:t>
      </w:r>
      <w:r w:rsidR="00BC19F9" w:rsidRPr="00BC19F9">
        <w:rPr>
          <w:sz w:val="24"/>
          <w:szCs w:val="24"/>
        </w:rPr>
        <w:t xml:space="preserve"> (желательное требование)</w:t>
      </w:r>
      <w:r w:rsidRPr="00BC19F9">
        <w:rPr>
          <w:sz w:val="24"/>
          <w:szCs w:val="24"/>
        </w:rPr>
        <w:t>;</w:t>
      </w:r>
    </w:p>
    <w:p w:rsidR="00F82225" w:rsidRPr="006E10CC" w:rsidRDefault="007D7C50" w:rsidP="00D61F3D">
      <w:pPr>
        <w:widowControl w:val="0"/>
        <w:numPr>
          <w:ilvl w:val="0"/>
          <w:numId w:val="48"/>
        </w:numPr>
        <w:tabs>
          <w:tab w:val="left" w:pos="1260"/>
        </w:tabs>
        <w:autoSpaceDE w:val="0"/>
        <w:spacing w:line="264" w:lineRule="auto"/>
        <w:ind w:left="1276"/>
        <w:rPr>
          <w:sz w:val="24"/>
          <w:szCs w:val="24"/>
        </w:rPr>
      </w:pPr>
      <w:bookmarkStart w:id="251" w:name="_Ref440372474"/>
      <w:r w:rsidRPr="006E10CC">
        <w:rPr>
          <w:sz w:val="24"/>
          <w:szCs w:val="24"/>
        </w:rPr>
        <w:t>Анкета Участника закупки</w:t>
      </w:r>
      <w:r w:rsidR="00A154B7" w:rsidRPr="006E10CC">
        <w:rPr>
          <w:sz w:val="24"/>
          <w:szCs w:val="24"/>
        </w:rPr>
        <w:t xml:space="preserve"> </w:t>
      </w:r>
      <w:r w:rsidR="00A154B7" w:rsidRPr="006E10CC">
        <w:rPr>
          <w:bCs w:val="0"/>
          <w:sz w:val="24"/>
          <w:szCs w:val="24"/>
        </w:rPr>
        <w:t>по форме и в соответствии с инструкциями, приведенными в настоящей Документации</w:t>
      </w:r>
      <w:r w:rsidR="00F82225" w:rsidRPr="006E10CC">
        <w:rPr>
          <w:sz w:val="24"/>
          <w:szCs w:val="24"/>
        </w:rPr>
        <w:t xml:space="preserve"> </w:t>
      </w:r>
      <w:r w:rsidR="009948B4" w:rsidRPr="006E10CC">
        <w:rPr>
          <w:sz w:val="24"/>
          <w:szCs w:val="24"/>
        </w:rPr>
        <w:t>(</w:t>
      </w:r>
      <w:r w:rsidR="003F3A69" w:rsidRPr="006E10CC">
        <w:rPr>
          <w:sz w:val="24"/>
          <w:szCs w:val="24"/>
        </w:rPr>
        <w:t>подраздел</w:t>
      </w:r>
      <w:r w:rsidR="009948B4" w:rsidRPr="006E10CC">
        <w:rPr>
          <w:sz w:val="24"/>
          <w:szCs w:val="24"/>
        </w:rPr>
        <w:t xml:space="preserve"> </w:t>
      </w:r>
      <w:fldSimple w:instr=" REF _Ref440272119 \r \h  \* MERGEFORMAT ">
        <w:r w:rsidR="00A24167" w:rsidRPr="006E10CC">
          <w:rPr>
            <w:sz w:val="24"/>
            <w:szCs w:val="24"/>
          </w:rPr>
          <w:t>5.6.1</w:t>
        </w:r>
      </w:fldSimple>
      <w:r w:rsidR="009948B4" w:rsidRPr="006E10CC">
        <w:rPr>
          <w:sz w:val="24"/>
          <w:szCs w:val="24"/>
        </w:rPr>
        <w:t>)</w:t>
      </w:r>
      <w:r w:rsidR="005436EC" w:rsidRPr="006E10CC">
        <w:rPr>
          <w:sz w:val="24"/>
          <w:szCs w:val="24"/>
        </w:rPr>
        <w:t xml:space="preserve"> с приложением </w:t>
      </w:r>
      <w:proofErr w:type="gramStart"/>
      <w:r w:rsidR="005436EC" w:rsidRPr="006E10CC">
        <w:rPr>
          <w:bCs w:val="0"/>
          <w:sz w:val="24"/>
          <w:szCs w:val="24"/>
        </w:rPr>
        <w:t>файла копии Анкеты Участника запроса</w:t>
      </w:r>
      <w:proofErr w:type="gramEnd"/>
      <w:r w:rsidR="005436EC" w:rsidRPr="006E10CC">
        <w:rPr>
          <w:bCs w:val="0"/>
          <w:sz w:val="24"/>
          <w:szCs w:val="24"/>
        </w:rPr>
        <w:t xml:space="preserve"> предложений, выполненн</w:t>
      </w:r>
      <w:r w:rsidR="00067238" w:rsidRPr="006E10CC">
        <w:rPr>
          <w:bCs w:val="0"/>
          <w:sz w:val="24"/>
          <w:szCs w:val="24"/>
        </w:rPr>
        <w:t>ого</w:t>
      </w:r>
      <w:r w:rsidR="005436EC" w:rsidRPr="006E10CC">
        <w:rPr>
          <w:bCs w:val="0"/>
          <w:sz w:val="24"/>
          <w:szCs w:val="24"/>
        </w:rPr>
        <w:t xml:space="preserve"> в формате MS </w:t>
      </w:r>
      <w:proofErr w:type="spellStart"/>
      <w:r w:rsidR="005436EC" w:rsidRPr="006E10CC">
        <w:rPr>
          <w:bCs w:val="0"/>
          <w:sz w:val="24"/>
          <w:szCs w:val="24"/>
        </w:rPr>
        <w:t>Word</w:t>
      </w:r>
      <w:proofErr w:type="spellEnd"/>
      <w:r w:rsidR="00F82225" w:rsidRPr="006E10CC">
        <w:rPr>
          <w:sz w:val="24"/>
          <w:szCs w:val="24"/>
        </w:rPr>
        <w:t>;</w:t>
      </w:r>
      <w:bookmarkEnd w:id="251"/>
    </w:p>
    <w:p w:rsidR="00F82225" w:rsidRPr="007D7C50" w:rsidRDefault="00F82225" w:rsidP="00D61F3D">
      <w:pPr>
        <w:widowControl w:val="0"/>
        <w:numPr>
          <w:ilvl w:val="0"/>
          <w:numId w:val="48"/>
        </w:numPr>
        <w:tabs>
          <w:tab w:val="left" w:pos="1260"/>
        </w:tabs>
        <w:autoSpaceDE w:val="0"/>
        <w:spacing w:line="264" w:lineRule="auto"/>
        <w:ind w:left="1276"/>
        <w:rPr>
          <w:sz w:val="24"/>
          <w:szCs w:val="24"/>
        </w:rPr>
      </w:pPr>
      <w:bookmarkStart w:id="252" w:name="_Ref440372477"/>
      <w:r w:rsidRPr="007D7C50">
        <w:rPr>
          <w:sz w:val="24"/>
          <w:szCs w:val="24"/>
        </w:rPr>
        <w:t xml:space="preserve">Декларация о соответствии </w:t>
      </w:r>
      <w:r w:rsidR="009948B4" w:rsidRPr="007D7C50">
        <w:rPr>
          <w:sz w:val="24"/>
          <w:szCs w:val="24"/>
        </w:rPr>
        <w:t>Участника</w:t>
      </w:r>
      <w:r w:rsidRPr="007D7C50">
        <w:rPr>
          <w:sz w:val="24"/>
          <w:szCs w:val="24"/>
        </w:rPr>
        <w:t xml:space="preserve"> критериям отнесения к субъектам малого и среднего предпринимательства</w:t>
      </w:r>
      <w:r w:rsidR="00A154B7">
        <w:rPr>
          <w:sz w:val="24"/>
          <w:szCs w:val="24"/>
        </w:rPr>
        <w:t xml:space="preserve"> </w:t>
      </w:r>
      <w:r w:rsidR="00A154B7" w:rsidRPr="00E71A48">
        <w:rPr>
          <w:bCs w:val="0"/>
          <w:sz w:val="24"/>
          <w:szCs w:val="24"/>
        </w:rPr>
        <w:t xml:space="preserve">по форме и в соответствии с </w:t>
      </w:r>
      <w:r w:rsidR="00A154B7" w:rsidRPr="00E71A48">
        <w:rPr>
          <w:bCs w:val="0"/>
          <w:sz w:val="24"/>
          <w:szCs w:val="24"/>
        </w:rPr>
        <w:lastRenderedPageBreak/>
        <w:t>инструкциями, приведенными в настоящей Документации</w:t>
      </w:r>
      <w:r w:rsidR="003F3A69">
        <w:rPr>
          <w:sz w:val="24"/>
          <w:szCs w:val="24"/>
        </w:rPr>
        <w:t xml:space="preserve"> (подраздел </w:t>
      </w:r>
      <w:fldSimple w:instr=" REF _Ref440272147 \r \h  \* MERGEFORMAT ">
        <w:r w:rsidR="00A24167">
          <w:rPr>
            <w:sz w:val="24"/>
            <w:szCs w:val="24"/>
          </w:rPr>
          <w:t>5.6.2</w:t>
        </w:r>
      </w:fldSimple>
      <w:r w:rsidR="003F3A69">
        <w:rPr>
          <w:sz w:val="24"/>
          <w:szCs w:val="24"/>
        </w:rPr>
        <w:t>)</w:t>
      </w:r>
      <w:r w:rsidRPr="007D7C50">
        <w:rPr>
          <w:sz w:val="24"/>
          <w:szCs w:val="24"/>
        </w:rPr>
        <w:t>;</w:t>
      </w:r>
      <w:bookmarkEnd w:id="252"/>
    </w:p>
    <w:p w:rsidR="00F82225" w:rsidRPr="00920CB0" w:rsidRDefault="008E7D64" w:rsidP="00D61F3D">
      <w:pPr>
        <w:widowControl w:val="0"/>
        <w:numPr>
          <w:ilvl w:val="0"/>
          <w:numId w:val="48"/>
        </w:numPr>
        <w:tabs>
          <w:tab w:val="left" w:pos="1260"/>
        </w:tabs>
        <w:autoSpaceDE w:val="0"/>
        <w:spacing w:line="264" w:lineRule="auto"/>
        <w:ind w:left="1276"/>
        <w:rPr>
          <w:sz w:val="24"/>
          <w:szCs w:val="24"/>
        </w:rPr>
      </w:pPr>
      <w:r>
        <w:rPr>
          <w:sz w:val="24"/>
          <w:szCs w:val="24"/>
        </w:rPr>
        <w:t>К</w:t>
      </w:r>
      <w:r w:rsidR="00F82225" w:rsidRPr="00920CB0">
        <w:rPr>
          <w:sz w:val="24"/>
          <w:szCs w:val="24"/>
        </w:rPr>
        <w:t xml:space="preserve">опии документов, подтверждающие наличие у Участника полномочий от производителей оборудования на предложение оборудования в рамках участия в </w:t>
      </w:r>
      <w:r w:rsidR="005E724B">
        <w:rPr>
          <w:sz w:val="24"/>
          <w:szCs w:val="24"/>
        </w:rPr>
        <w:t>Запросе предложений</w:t>
      </w:r>
      <w:r w:rsidR="00920CB0" w:rsidRPr="00920CB0">
        <w:rPr>
          <w:sz w:val="24"/>
          <w:szCs w:val="24"/>
        </w:rPr>
        <w:t>;</w:t>
      </w:r>
    </w:p>
    <w:p w:rsidR="00920CB0" w:rsidRDefault="00363775" w:rsidP="00D61F3D">
      <w:pPr>
        <w:widowControl w:val="0"/>
        <w:numPr>
          <w:ilvl w:val="0"/>
          <w:numId w:val="48"/>
        </w:numPr>
        <w:tabs>
          <w:tab w:val="left" w:pos="1260"/>
        </w:tabs>
        <w:autoSpaceDE w:val="0"/>
        <w:spacing w:line="264" w:lineRule="auto"/>
        <w:ind w:left="1276"/>
        <w:rPr>
          <w:sz w:val="24"/>
          <w:szCs w:val="24"/>
        </w:rPr>
      </w:pPr>
      <w:r w:rsidRPr="00363775">
        <w:rPr>
          <w:sz w:val="24"/>
          <w:szCs w:val="24"/>
        </w:rPr>
        <w:t xml:space="preserve">Справка о перечне и объемах выполнения аналогичных договоров </w:t>
      </w:r>
      <w:r w:rsidR="00A154B7" w:rsidRPr="00363775">
        <w:rPr>
          <w:bCs w:val="0"/>
          <w:sz w:val="24"/>
          <w:szCs w:val="24"/>
        </w:rPr>
        <w:t>по форме и в соответствии с инструкциями, приведенными в настоящей Документации</w:t>
      </w:r>
      <w:r w:rsidR="009948B4">
        <w:rPr>
          <w:sz w:val="24"/>
          <w:szCs w:val="24"/>
        </w:rPr>
        <w:t xml:space="preserve"> (</w:t>
      </w:r>
      <w:r w:rsidR="003C2207">
        <w:rPr>
          <w:sz w:val="24"/>
          <w:szCs w:val="24"/>
        </w:rPr>
        <w:t>подраздел</w:t>
      </w:r>
      <w:r w:rsidR="009948B4">
        <w:rPr>
          <w:sz w:val="24"/>
          <w:szCs w:val="24"/>
        </w:rPr>
        <w:t xml:space="preserve"> </w:t>
      </w:r>
      <w:fldSimple w:instr=" REF _Ref55336378 \r \h  \* MERGEFORMAT ">
        <w:r w:rsidR="00A24167">
          <w:rPr>
            <w:sz w:val="24"/>
            <w:szCs w:val="24"/>
          </w:rPr>
          <w:t>5.7</w:t>
        </w:r>
      </w:fldSimple>
      <w:r w:rsidR="009948B4">
        <w:rPr>
          <w:sz w:val="24"/>
          <w:szCs w:val="24"/>
        </w:rPr>
        <w:t>)</w:t>
      </w:r>
      <w:r w:rsidR="00920CB0" w:rsidRPr="00920CB0">
        <w:rPr>
          <w:sz w:val="24"/>
          <w:szCs w:val="24"/>
        </w:rPr>
        <w:t>;</w:t>
      </w:r>
    </w:p>
    <w:p w:rsidR="007705A5" w:rsidRPr="007D7C50" w:rsidRDefault="008E7D64" w:rsidP="00D61F3D">
      <w:pPr>
        <w:widowControl w:val="0"/>
        <w:numPr>
          <w:ilvl w:val="0"/>
          <w:numId w:val="48"/>
        </w:numPr>
        <w:tabs>
          <w:tab w:val="left" w:pos="1260"/>
        </w:tabs>
        <w:autoSpaceDE w:val="0"/>
        <w:spacing w:line="264" w:lineRule="auto"/>
        <w:ind w:left="1276"/>
        <w:rPr>
          <w:sz w:val="24"/>
          <w:szCs w:val="24"/>
        </w:rPr>
      </w:pPr>
      <w:r>
        <w:rPr>
          <w:sz w:val="24"/>
          <w:szCs w:val="24"/>
        </w:rPr>
        <w:t xml:space="preserve">Справка </w:t>
      </w:r>
      <w:r w:rsidR="007705A5" w:rsidRPr="007D7C50">
        <w:rPr>
          <w:sz w:val="24"/>
          <w:szCs w:val="24"/>
        </w:rPr>
        <w:t>о кадровых ресурсах, которые будут привлечены в ходе выполнения Договора, по установленной в настоящей Документации по запросу предложений форме — Справка о кадровых ресурсах (</w:t>
      </w:r>
      <w:r w:rsidR="003C2207">
        <w:rPr>
          <w:sz w:val="24"/>
          <w:szCs w:val="24"/>
        </w:rPr>
        <w:t>подраздел</w:t>
      </w:r>
      <w:r w:rsidR="007705A5" w:rsidRPr="007D7C50">
        <w:rPr>
          <w:sz w:val="24"/>
          <w:szCs w:val="24"/>
        </w:rPr>
        <w:t xml:space="preserve"> </w:t>
      </w:r>
      <w:fldSimple w:instr=" REF _Ref55336398 \r \h  \* MERGEFORMAT ">
        <w:r w:rsidR="00A24167">
          <w:rPr>
            <w:sz w:val="24"/>
            <w:szCs w:val="24"/>
          </w:rPr>
          <w:t>5.8</w:t>
        </w:r>
      </w:fldSimple>
      <w:r w:rsidR="007705A5" w:rsidRPr="007D7C50">
        <w:rPr>
          <w:sz w:val="24"/>
          <w:szCs w:val="24"/>
        </w:rPr>
        <w:t>);</w:t>
      </w:r>
    </w:p>
    <w:p w:rsidR="00920CB0" w:rsidRDefault="00920CB0" w:rsidP="00D61F3D">
      <w:pPr>
        <w:widowControl w:val="0"/>
        <w:numPr>
          <w:ilvl w:val="0"/>
          <w:numId w:val="48"/>
        </w:numPr>
        <w:tabs>
          <w:tab w:val="left" w:pos="1260"/>
        </w:tabs>
        <w:autoSpaceDE w:val="0"/>
        <w:spacing w:line="264" w:lineRule="auto"/>
        <w:ind w:left="1276"/>
        <w:rPr>
          <w:sz w:val="24"/>
          <w:szCs w:val="24"/>
        </w:rPr>
      </w:pPr>
      <w:r w:rsidRPr="007D7C50">
        <w:rPr>
          <w:sz w:val="24"/>
          <w:szCs w:val="24"/>
        </w:rPr>
        <w:t>Отзывы, рекомендации или другие документальные доказательства</w:t>
      </w:r>
      <w:r w:rsidRPr="00920CB0">
        <w:rPr>
          <w:sz w:val="24"/>
          <w:szCs w:val="24"/>
        </w:rPr>
        <w:t xml:space="preserve"> выполнения аналогичных договоров (не обязательное требование, предоставляются Участником при наличии);</w:t>
      </w:r>
    </w:p>
    <w:p w:rsidR="007705A5" w:rsidRDefault="007705A5" w:rsidP="00D61F3D">
      <w:pPr>
        <w:widowControl w:val="0"/>
        <w:numPr>
          <w:ilvl w:val="0"/>
          <w:numId w:val="48"/>
        </w:numPr>
        <w:tabs>
          <w:tab w:val="left" w:pos="1260"/>
        </w:tabs>
        <w:autoSpaceDE w:val="0"/>
        <w:spacing w:line="264" w:lineRule="auto"/>
        <w:ind w:left="1276"/>
        <w:rPr>
          <w:sz w:val="24"/>
          <w:szCs w:val="24"/>
        </w:rPr>
      </w:pPr>
      <w:bookmarkStart w:id="253" w:name="_Ref442188512"/>
      <w:r>
        <w:rPr>
          <w:sz w:val="24"/>
          <w:szCs w:val="24"/>
        </w:rPr>
        <w:t xml:space="preserve">Соглашение о неустойке </w:t>
      </w:r>
      <w:r w:rsidR="00A154B7" w:rsidRPr="00E71A48">
        <w:rPr>
          <w:bCs w:val="0"/>
          <w:sz w:val="24"/>
          <w:szCs w:val="24"/>
        </w:rPr>
        <w:t>по форме и в соответствии с инструкциями, приведенными в настоящей Документации</w:t>
      </w:r>
      <w:r w:rsidR="00A154B7">
        <w:rPr>
          <w:sz w:val="24"/>
          <w:szCs w:val="24"/>
        </w:rPr>
        <w:t xml:space="preserve"> </w:t>
      </w:r>
      <w:r>
        <w:rPr>
          <w:sz w:val="24"/>
          <w:szCs w:val="24"/>
        </w:rPr>
        <w:t>(</w:t>
      </w:r>
      <w:r w:rsidR="003C2207">
        <w:rPr>
          <w:sz w:val="24"/>
          <w:szCs w:val="24"/>
        </w:rPr>
        <w:t>подраздел</w:t>
      </w:r>
      <w:r>
        <w:rPr>
          <w:sz w:val="24"/>
          <w:szCs w:val="24"/>
        </w:rPr>
        <w:t xml:space="preserve"> </w:t>
      </w:r>
      <w:fldSimple w:instr=" REF _Ref440272256 \r \h  \* MERGEFORMAT ">
        <w:r w:rsidR="00A24167">
          <w:rPr>
            <w:sz w:val="24"/>
            <w:szCs w:val="24"/>
          </w:rPr>
          <w:t>5.13</w:t>
        </w:r>
      </w:fldSimple>
      <w:r>
        <w:rPr>
          <w:sz w:val="24"/>
          <w:szCs w:val="24"/>
        </w:rPr>
        <w:t>);</w:t>
      </w:r>
      <w:bookmarkEnd w:id="253"/>
    </w:p>
    <w:p w:rsidR="007705A5" w:rsidRPr="00DA7E38" w:rsidRDefault="007705A5" w:rsidP="00D61F3D">
      <w:pPr>
        <w:widowControl w:val="0"/>
        <w:numPr>
          <w:ilvl w:val="0"/>
          <w:numId w:val="48"/>
        </w:numPr>
        <w:tabs>
          <w:tab w:val="left" w:pos="1260"/>
        </w:tabs>
        <w:autoSpaceDE w:val="0"/>
        <w:spacing w:line="264" w:lineRule="auto"/>
        <w:ind w:left="1276"/>
        <w:rPr>
          <w:sz w:val="24"/>
          <w:szCs w:val="24"/>
        </w:rPr>
      </w:pPr>
      <w:r w:rsidRPr="007705A5">
        <w:rPr>
          <w:sz w:val="24"/>
          <w:szCs w:val="24"/>
        </w:rPr>
        <w:t xml:space="preserve">Согласие Участника закупочной процедуры налоговым органам на разглашение сведений, </w:t>
      </w:r>
      <w:r w:rsidRPr="00DA7E38">
        <w:rPr>
          <w:sz w:val="24"/>
          <w:szCs w:val="24"/>
        </w:rPr>
        <w:t>составляющих налоговую тайну</w:t>
      </w:r>
      <w:r w:rsidR="00A154B7" w:rsidRPr="00DA7E38">
        <w:rPr>
          <w:sz w:val="24"/>
          <w:szCs w:val="24"/>
        </w:rPr>
        <w:t xml:space="preserve">, </w:t>
      </w:r>
      <w:r w:rsidR="00A154B7" w:rsidRPr="00DA7E38">
        <w:rPr>
          <w:bCs w:val="0"/>
          <w:sz w:val="24"/>
          <w:szCs w:val="24"/>
        </w:rPr>
        <w:t>по форме и в соответствии с инструкциями, приведенными в настоящей Документации</w:t>
      </w:r>
      <w:r w:rsidRPr="00DA7E38">
        <w:rPr>
          <w:sz w:val="24"/>
          <w:szCs w:val="24"/>
        </w:rPr>
        <w:t xml:space="preserve"> (</w:t>
      </w:r>
      <w:r w:rsidR="003C2207" w:rsidRPr="00DA7E38">
        <w:rPr>
          <w:sz w:val="24"/>
          <w:szCs w:val="24"/>
        </w:rPr>
        <w:t>подраздел</w:t>
      </w:r>
      <w:r w:rsidRPr="00DA7E38">
        <w:rPr>
          <w:sz w:val="24"/>
          <w:szCs w:val="24"/>
        </w:rPr>
        <w:t xml:space="preserve"> </w:t>
      </w:r>
      <w:fldSimple w:instr=" REF _Ref440272274 \r \h  \* MERGEFORMAT ">
        <w:r w:rsidR="00A24167" w:rsidRPr="00A24167">
          <w:rPr>
            <w:sz w:val="24"/>
            <w:szCs w:val="24"/>
          </w:rPr>
          <w:t>5.14</w:t>
        </w:r>
      </w:fldSimple>
      <w:r w:rsidRPr="00DA7E38">
        <w:rPr>
          <w:sz w:val="24"/>
          <w:szCs w:val="24"/>
        </w:rPr>
        <w:t>)</w:t>
      </w:r>
      <w:r w:rsidR="00DA7E38" w:rsidRPr="00DA7E38">
        <w:rPr>
          <w:sz w:val="24"/>
          <w:szCs w:val="24"/>
        </w:rPr>
        <w:t xml:space="preserve"> (желательное требование)</w:t>
      </w:r>
      <w:r w:rsidRPr="00DA7E38">
        <w:rPr>
          <w:sz w:val="24"/>
          <w:szCs w:val="24"/>
        </w:rPr>
        <w:t>;</w:t>
      </w:r>
    </w:p>
    <w:p w:rsidR="007705A5" w:rsidRPr="007D7C50" w:rsidRDefault="007705A5" w:rsidP="00D61F3D">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15381">
        <w:rPr>
          <w:sz w:val="24"/>
          <w:szCs w:val="24"/>
        </w:rPr>
        <w:t>Участника</w:t>
      </w:r>
      <w:r w:rsidRPr="007D7C50">
        <w:rPr>
          <w:sz w:val="24"/>
          <w:szCs w:val="24"/>
        </w:rPr>
        <w:t xml:space="preserve"> крупной) – справку в произвольной форме;</w:t>
      </w:r>
    </w:p>
    <w:p w:rsidR="007705A5" w:rsidRPr="007D7C50" w:rsidRDefault="007705A5" w:rsidP="00D61F3D">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D61F3D">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15381">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7D7C50" w:rsidRDefault="007705A5" w:rsidP="00D61F3D">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15381">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D7C50" w:rsidRDefault="007705A5" w:rsidP="00D61F3D">
      <w:pPr>
        <w:pStyle w:val="affffff0"/>
        <w:widowControl w:val="0"/>
        <w:tabs>
          <w:tab w:val="left" w:pos="1260"/>
        </w:tabs>
        <w:autoSpaceDE w:val="0"/>
        <w:spacing w:line="264" w:lineRule="auto"/>
        <w:ind w:left="1428" w:firstLine="0"/>
        <w:rPr>
          <w:i/>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7D7C50" w:rsidRDefault="007705A5" w:rsidP="00D61F3D">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w:t>
      </w:r>
      <w:r w:rsidR="00D15381">
        <w:rPr>
          <w:sz w:val="24"/>
          <w:szCs w:val="24"/>
        </w:rPr>
        <w:t>Участником</w:t>
      </w:r>
      <w:r w:rsidRPr="007D7C50">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w:t>
      </w:r>
      <w:r w:rsidRPr="007D7C50">
        <w:rPr>
          <w:sz w:val="24"/>
          <w:szCs w:val="24"/>
        </w:rPr>
        <w:lastRenderedPageBreak/>
        <w:t xml:space="preserve">сделка согласно законодательству не является для </w:t>
      </w:r>
      <w:r w:rsidR="00D15381">
        <w:rPr>
          <w:sz w:val="24"/>
          <w:szCs w:val="24"/>
        </w:rPr>
        <w:t>Участника</w:t>
      </w:r>
      <w:r w:rsidRPr="007D7C50">
        <w:rPr>
          <w:sz w:val="24"/>
          <w:szCs w:val="24"/>
        </w:rPr>
        <w:t xml:space="preserve"> сделкой, в совершении которой имеется заинтересованность) – справку в произвольной форме;</w:t>
      </w:r>
    </w:p>
    <w:p w:rsidR="007705A5" w:rsidRPr="007D7C50" w:rsidRDefault="007705A5" w:rsidP="00D61F3D">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D61F3D">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15381">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7D7C50" w:rsidRDefault="007705A5" w:rsidP="00D61F3D">
      <w:pPr>
        <w:pStyle w:val="affffff0"/>
        <w:spacing w:before="60" w:line="240" w:lineRule="auto"/>
        <w:ind w:left="1428" w:firstLine="0"/>
        <w:rPr>
          <w:i/>
          <w:sz w:val="24"/>
          <w:szCs w:val="24"/>
        </w:rPr>
      </w:pPr>
      <w:proofErr w:type="gramStart"/>
      <w:r w:rsidRPr="007D7C50">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15381">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7705A5" w:rsidRDefault="007705A5" w:rsidP="00D61F3D">
      <w:pPr>
        <w:pStyle w:val="affffff0"/>
        <w:widowControl w:val="0"/>
        <w:tabs>
          <w:tab w:val="left" w:pos="1260"/>
        </w:tabs>
        <w:autoSpaceDE w:val="0"/>
        <w:spacing w:line="264" w:lineRule="auto"/>
        <w:ind w:left="1428" w:firstLine="0"/>
        <w:rPr>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517550" w:rsidRPr="00517550" w:rsidRDefault="00517550" w:rsidP="00D61F3D">
      <w:pPr>
        <w:widowControl w:val="0"/>
        <w:numPr>
          <w:ilvl w:val="0"/>
          <w:numId w:val="48"/>
        </w:numPr>
        <w:tabs>
          <w:tab w:val="left" w:pos="1260"/>
        </w:tabs>
        <w:autoSpaceDE w:val="0"/>
        <w:spacing w:line="264" w:lineRule="auto"/>
        <w:ind w:left="1276"/>
        <w:rPr>
          <w:sz w:val="24"/>
          <w:szCs w:val="24"/>
        </w:rPr>
      </w:pPr>
      <w:r w:rsidRPr="00517550">
        <w:rPr>
          <w:sz w:val="24"/>
          <w:szCs w:val="24"/>
        </w:rPr>
        <w:t>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p>
    <w:p w:rsidR="00BD40A3" w:rsidRPr="007D7C50" w:rsidRDefault="00BD40A3" w:rsidP="00D61F3D">
      <w:pPr>
        <w:widowControl w:val="0"/>
        <w:numPr>
          <w:ilvl w:val="0"/>
          <w:numId w:val="48"/>
        </w:numPr>
        <w:tabs>
          <w:tab w:val="left" w:pos="1260"/>
        </w:tabs>
        <w:autoSpaceDE w:val="0"/>
        <w:spacing w:line="264" w:lineRule="auto"/>
        <w:ind w:left="1276"/>
        <w:rPr>
          <w:sz w:val="24"/>
          <w:szCs w:val="24"/>
        </w:rPr>
      </w:pPr>
      <w:proofErr w:type="gramStart"/>
      <w:r w:rsidRPr="007D7C50">
        <w:rPr>
          <w:sz w:val="24"/>
          <w:szCs w:val="24"/>
        </w:rPr>
        <w:t>Копия (выписка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roofErr w:type="gramEnd"/>
    </w:p>
    <w:p w:rsidR="00920CB0" w:rsidRPr="00920CB0" w:rsidRDefault="00920CB0" w:rsidP="00D61F3D">
      <w:pPr>
        <w:widowControl w:val="0"/>
        <w:numPr>
          <w:ilvl w:val="0"/>
          <w:numId w:val="48"/>
        </w:numPr>
        <w:tabs>
          <w:tab w:val="left" w:pos="1260"/>
        </w:tabs>
        <w:autoSpaceDE w:val="0"/>
        <w:spacing w:line="264" w:lineRule="auto"/>
        <w:ind w:left="1276"/>
        <w:rPr>
          <w:sz w:val="24"/>
          <w:szCs w:val="24"/>
        </w:rPr>
      </w:pPr>
      <w:r w:rsidRPr="00920CB0">
        <w:rPr>
          <w:sz w:val="24"/>
          <w:szCs w:val="24"/>
        </w:rPr>
        <w:t>Иные документы, которые</w:t>
      </w:r>
      <w:r w:rsidR="007705A5">
        <w:rPr>
          <w:sz w:val="24"/>
          <w:szCs w:val="24"/>
        </w:rPr>
        <w:t>,</w:t>
      </w:r>
      <w:r w:rsidRPr="00920CB0">
        <w:rPr>
          <w:sz w:val="24"/>
          <w:szCs w:val="24"/>
        </w:rPr>
        <w:t xml:space="preserve"> по мнению Участника</w:t>
      </w:r>
      <w:r w:rsidR="007705A5">
        <w:rPr>
          <w:sz w:val="24"/>
          <w:szCs w:val="24"/>
        </w:rPr>
        <w:t>,</w:t>
      </w:r>
      <w:r w:rsidRPr="00920CB0">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B20653" w:rsidRDefault="00680B79" w:rsidP="00D61F3D">
      <w:pPr>
        <w:widowControl w:val="0"/>
        <w:numPr>
          <w:ilvl w:val="3"/>
          <w:numId w:val="26"/>
        </w:numPr>
        <w:tabs>
          <w:tab w:val="left" w:pos="1700"/>
        </w:tabs>
        <w:autoSpaceDE w:val="0"/>
        <w:spacing w:after="100" w:line="264" w:lineRule="auto"/>
        <w:ind w:left="0" w:firstLine="709"/>
        <w:rPr>
          <w:bCs w:val="0"/>
          <w:sz w:val="24"/>
          <w:szCs w:val="24"/>
        </w:rPr>
      </w:pPr>
      <w:r w:rsidRPr="00B20653">
        <w:rPr>
          <w:bCs w:val="0"/>
          <w:sz w:val="24"/>
          <w:szCs w:val="24"/>
        </w:rPr>
        <w:t xml:space="preserve">Организатор Запроса предложений вправе отклонить </w:t>
      </w:r>
      <w:r w:rsidR="007B6A8B">
        <w:rPr>
          <w:bCs w:val="0"/>
          <w:sz w:val="24"/>
          <w:szCs w:val="24"/>
        </w:rPr>
        <w:t>Заявку</w:t>
      </w:r>
      <w:r w:rsidRPr="00B20653">
        <w:rPr>
          <w:bCs w:val="0"/>
          <w:sz w:val="24"/>
          <w:szCs w:val="24"/>
        </w:rPr>
        <w:t xml:space="preserve"> </w:t>
      </w:r>
      <w:r w:rsidR="00B20653" w:rsidRPr="00B20653">
        <w:rPr>
          <w:bCs w:val="0"/>
          <w:sz w:val="24"/>
          <w:szCs w:val="24"/>
        </w:rPr>
        <w:t>Участника</w:t>
      </w:r>
      <w:r w:rsidRPr="00B20653">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B20653" w:rsidRDefault="00680B79" w:rsidP="00D61F3D">
      <w:pPr>
        <w:pStyle w:val="aff6"/>
        <w:numPr>
          <w:ilvl w:val="0"/>
          <w:numId w:val="0"/>
        </w:numPr>
        <w:spacing w:line="240" w:lineRule="auto"/>
        <w:ind w:left="1134"/>
        <w:rPr>
          <w:sz w:val="24"/>
          <w:szCs w:val="24"/>
        </w:rPr>
      </w:pPr>
      <w:r w:rsidRPr="00B20653">
        <w:rPr>
          <w:sz w:val="24"/>
          <w:szCs w:val="24"/>
        </w:rPr>
        <w:t>- наличие существенных замечаний Заказчика по составу и качеству поставки, задержка устранения дефектов в поставленных товарах и/или  задержка возмещения расходов Заказчика на устранение указанных дефектов;</w:t>
      </w:r>
    </w:p>
    <w:p w:rsidR="00680B79" w:rsidRPr="00B20653" w:rsidRDefault="00680B79" w:rsidP="00D61F3D">
      <w:pPr>
        <w:pStyle w:val="aff6"/>
        <w:numPr>
          <w:ilvl w:val="0"/>
          <w:numId w:val="0"/>
        </w:numPr>
        <w:spacing w:line="240" w:lineRule="auto"/>
        <w:ind w:left="1134"/>
        <w:rPr>
          <w:sz w:val="24"/>
          <w:szCs w:val="24"/>
        </w:rPr>
      </w:pPr>
      <w:r w:rsidRPr="00B20653">
        <w:rPr>
          <w:sz w:val="24"/>
          <w:szCs w:val="24"/>
        </w:rPr>
        <w:t>- несоблюдение сроков окончания поставки, предусмотренных договором поставки;</w:t>
      </w:r>
    </w:p>
    <w:p w:rsidR="00680B79" w:rsidRPr="00680B79" w:rsidRDefault="00680B79" w:rsidP="00D61F3D">
      <w:pPr>
        <w:pStyle w:val="aff6"/>
        <w:numPr>
          <w:ilvl w:val="0"/>
          <w:numId w:val="0"/>
        </w:numPr>
        <w:spacing w:line="240" w:lineRule="auto"/>
        <w:ind w:left="1134"/>
        <w:rPr>
          <w:sz w:val="24"/>
          <w:szCs w:val="24"/>
        </w:rPr>
      </w:pPr>
      <w:r w:rsidRPr="00B20653">
        <w:rPr>
          <w:sz w:val="24"/>
          <w:szCs w:val="24"/>
        </w:rPr>
        <w:t>- иные существенные нарушения условий заключенных договоров поставок.</w:t>
      </w:r>
    </w:p>
    <w:p w:rsidR="005B074F" w:rsidRPr="00920CB0" w:rsidRDefault="005B074F" w:rsidP="00D61F3D">
      <w:pPr>
        <w:widowControl w:val="0"/>
        <w:numPr>
          <w:ilvl w:val="3"/>
          <w:numId w:val="26"/>
        </w:numPr>
        <w:tabs>
          <w:tab w:val="left" w:pos="1700"/>
        </w:tabs>
        <w:autoSpaceDE w:val="0"/>
        <w:spacing w:after="100" w:line="264" w:lineRule="auto"/>
        <w:ind w:left="0" w:firstLine="709"/>
        <w:rPr>
          <w:bCs w:val="0"/>
          <w:sz w:val="24"/>
          <w:szCs w:val="24"/>
        </w:rPr>
      </w:pPr>
      <w:r w:rsidRPr="00920CB0">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DA7E38">
        <w:rPr>
          <w:bCs w:val="0"/>
          <w:sz w:val="24"/>
          <w:szCs w:val="24"/>
        </w:rPr>
        <w:t xml:space="preserve"> документов по </w:t>
      </w:r>
      <w:r w:rsidR="00DA7E38">
        <w:rPr>
          <w:bCs w:val="0"/>
          <w:sz w:val="24"/>
          <w:szCs w:val="24"/>
        </w:rPr>
        <w:lastRenderedPageBreak/>
        <w:t>правоспособности</w:t>
      </w:r>
      <w:r w:rsidRPr="00920CB0">
        <w:rPr>
          <w:bCs w:val="0"/>
          <w:sz w:val="24"/>
          <w:szCs w:val="24"/>
        </w:rPr>
        <w:t xml:space="preserve"> </w:t>
      </w:r>
      <w:r w:rsidR="00A44B30" w:rsidRPr="00920CB0">
        <w:rPr>
          <w:bCs w:val="0"/>
          <w:sz w:val="24"/>
          <w:szCs w:val="24"/>
        </w:rPr>
        <w:t>и квалификации.</w:t>
      </w:r>
    </w:p>
    <w:p w:rsidR="00717F60" w:rsidRPr="00E71A48" w:rsidRDefault="00717F60" w:rsidP="00D61F3D">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 xml:space="preserve">Все указанные документы прилагаются </w:t>
      </w:r>
      <w:r w:rsidR="009C744E" w:rsidRPr="00E71A48">
        <w:rPr>
          <w:bCs w:val="0"/>
          <w:sz w:val="24"/>
          <w:szCs w:val="24"/>
        </w:rPr>
        <w:t>Участник</w:t>
      </w:r>
      <w:r w:rsidRPr="00E71A48">
        <w:rPr>
          <w:bCs w:val="0"/>
          <w:sz w:val="24"/>
          <w:szCs w:val="24"/>
        </w:rPr>
        <w:t xml:space="preserve">ом к </w:t>
      </w:r>
      <w:r w:rsidR="004B5EB3" w:rsidRPr="00E71A48">
        <w:rPr>
          <w:bCs w:val="0"/>
          <w:sz w:val="24"/>
          <w:szCs w:val="24"/>
        </w:rPr>
        <w:t>Заявк</w:t>
      </w:r>
      <w:r w:rsidRPr="00E71A48">
        <w:rPr>
          <w:bCs w:val="0"/>
          <w:sz w:val="24"/>
          <w:szCs w:val="24"/>
        </w:rPr>
        <w:t>е.</w:t>
      </w:r>
    </w:p>
    <w:p w:rsidR="00717F60" w:rsidRPr="00E71A48" w:rsidRDefault="00717F60" w:rsidP="00D61F3D">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В случае</w:t>
      </w:r>
      <w:proofErr w:type="gramStart"/>
      <w:r w:rsidRPr="00E71A48">
        <w:rPr>
          <w:bCs w:val="0"/>
          <w:sz w:val="24"/>
          <w:szCs w:val="24"/>
        </w:rPr>
        <w:t>,</w:t>
      </w:r>
      <w:proofErr w:type="gramEnd"/>
      <w:r w:rsidRPr="00E71A48">
        <w:rPr>
          <w:bCs w:val="0"/>
          <w:sz w:val="24"/>
          <w:szCs w:val="24"/>
        </w:rPr>
        <w:t xml:space="preserve"> если по каким-либо причинам </w:t>
      </w:r>
      <w:r w:rsidR="009C744E" w:rsidRPr="00E71A48">
        <w:rPr>
          <w:bCs w:val="0"/>
          <w:sz w:val="24"/>
          <w:szCs w:val="24"/>
        </w:rPr>
        <w:t>Участник</w:t>
      </w:r>
      <w:r w:rsidRPr="00E71A48">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E71A48">
        <w:rPr>
          <w:bCs w:val="0"/>
          <w:sz w:val="24"/>
          <w:szCs w:val="24"/>
        </w:rPr>
        <w:t>Участник</w:t>
      </w:r>
      <w:r w:rsidRPr="00E71A48">
        <w:rPr>
          <w:bCs w:val="0"/>
          <w:sz w:val="24"/>
          <w:szCs w:val="24"/>
        </w:rPr>
        <w:t>а данному требованию.</w:t>
      </w:r>
    </w:p>
    <w:p w:rsidR="00717F60" w:rsidRPr="00E71A48" w:rsidRDefault="00717F60" w:rsidP="00D61F3D">
      <w:pPr>
        <w:widowControl w:val="0"/>
        <w:numPr>
          <w:ilvl w:val="3"/>
          <w:numId w:val="26"/>
        </w:numPr>
        <w:tabs>
          <w:tab w:val="left" w:pos="1700"/>
        </w:tabs>
        <w:autoSpaceDE w:val="0"/>
        <w:spacing w:after="100" w:line="264" w:lineRule="auto"/>
        <w:ind w:left="0" w:firstLine="709"/>
        <w:rPr>
          <w:sz w:val="24"/>
          <w:szCs w:val="24"/>
        </w:rPr>
      </w:pPr>
      <w:r w:rsidRPr="00E71A48">
        <w:rPr>
          <w:sz w:val="24"/>
          <w:szCs w:val="24"/>
        </w:rPr>
        <w:t xml:space="preserve">В случае участия в запросе предложений иностранной организации, такой </w:t>
      </w:r>
      <w:r w:rsidR="00553A57">
        <w:rPr>
          <w:sz w:val="24"/>
          <w:szCs w:val="24"/>
        </w:rPr>
        <w:t>Участник</w:t>
      </w:r>
      <w:r w:rsidRPr="00E71A48">
        <w:rPr>
          <w:sz w:val="24"/>
          <w:szCs w:val="24"/>
        </w:rPr>
        <w:t xml:space="preserve"> </w:t>
      </w:r>
      <w:proofErr w:type="gramStart"/>
      <w:r w:rsidRPr="00E71A48">
        <w:rPr>
          <w:sz w:val="24"/>
          <w:szCs w:val="24"/>
        </w:rPr>
        <w:t>предоставляет аналогичные документы</w:t>
      </w:r>
      <w:proofErr w:type="gramEnd"/>
      <w:r w:rsidRPr="00E71A48">
        <w:rPr>
          <w:sz w:val="24"/>
          <w:szCs w:val="24"/>
        </w:rPr>
        <w:t xml:space="preserve">. Такие документы должны быть переведены на русский язык и </w:t>
      </w:r>
      <w:proofErr w:type="spellStart"/>
      <w:r w:rsidRPr="00E71A48">
        <w:rPr>
          <w:sz w:val="24"/>
          <w:szCs w:val="24"/>
        </w:rPr>
        <w:t>апостилированы</w:t>
      </w:r>
      <w:proofErr w:type="spellEnd"/>
      <w:r w:rsidRPr="00E71A48">
        <w:rPr>
          <w:sz w:val="24"/>
          <w:szCs w:val="24"/>
        </w:rPr>
        <w:t xml:space="preserve">, в противном случае </w:t>
      </w:r>
      <w:r w:rsidR="00F85CCF" w:rsidRPr="00E71A48">
        <w:rPr>
          <w:sz w:val="24"/>
          <w:szCs w:val="24"/>
        </w:rPr>
        <w:t>З</w:t>
      </w:r>
      <w:r w:rsidR="00F81E4D" w:rsidRPr="00E71A48">
        <w:rPr>
          <w:sz w:val="24"/>
          <w:szCs w:val="24"/>
        </w:rPr>
        <w:t xml:space="preserve">акупочная </w:t>
      </w:r>
      <w:r w:rsidRPr="00E71A48">
        <w:rPr>
          <w:sz w:val="24"/>
          <w:szCs w:val="24"/>
        </w:rPr>
        <w:t xml:space="preserve">комиссия вправе не рассматривать документы </w:t>
      </w:r>
      <w:r w:rsidR="009C744E" w:rsidRPr="00E71A48">
        <w:rPr>
          <w:sz w:val="24"/>
          <w:szCs w:val="24"/>
        </w:rPr>
        <w:t>Участник</w:t>
      </w:r>
      <w:r w:rsidRPr="00E71A48">
        <w:rPr>
          <w:sz w:val="24"/>
          <w:szCs w:val="24"/>
        </w:rPr>
        <w:t>а.</w:t>
      </w:r>
    </w:p>
    <w:p w:rsidR="00717F60" w:rsidRPr="00E71A48" w:rsidRDefault="00717F60" w:rsidP="00D61F3D">
      <w:pPr>
        <w:pStyle w:val="3"/>
        <w:spacing w:line="264" w:lineRule="auto"/>
        <w:jc w:val="both"/>
        <w:rPr>
          <w:szCs w:val="24"/>
        </w:rPr>
      </w:pPr>
      <w:bookmarkStart w:id="254" w:name="_Ref191386451"/>
      <w:bookmarkStart w:id="255" w:name="_Ref440271628"/>
      <w:bookmarkStart w:id="256" w:name="_Toc440357098"/>
      <w:bookmarkStart w:id="257" w:name="_Toc440359653"/>
      <w:bookmarkStart w:id="258" w:name="_Toc440632116"/>
      <w:bookmarkStart w:id="259" w:name="_Toc440875937"/>
      <w:bookmarkStart w:id="260" w:name="_Toc441130965"/>
      <w:r w:rsidRPr="00E71A48">
        <w:rPr>
          <w:szCs w:val="24"/>
        </w:rPr>
        <w:t xml:space="preserve">Привлечение </w:t>
      </w:r>
      <w:bookmarkEnd w:id="254"/>
      <w:proofErr w:type="spellStart"/>
      <w:r w:rsidR="005B074F" w:rsidRPr="00E71A48">
        <w:rPr>
          <w:szCs w:val="24"/>
        </w:rPr>
        <w:t>сопоставщиков</w:t>
      </w:r>
      <w:bookmarkEnd w:id="255"/>
      <w:bookmarkEnd w:id="256"/>
      <w:bookmarkEnd w:id="257"/>
      <w:bookmarkEnd w:id="258"/>
      <w:bookmarkEnd w:id="259"/>
      <w:bookmarkEnd w:id="260"/>
      <w:proofErr w:type="spellEnd"/>
    </w:p>
    <w:p w:rsidR="005B074F" w:rsidRPr="00E71A48" w:rsidRDefault="00A44B30" w:rsidP="00D61F3D">
      <w:pPr>
        <w:widowControl w:val="0"/>
        <w:numPr>
          <w:ilvl w:val="3"/>
          <w:numId w:val="37"/>
        </w:numPr>
        <w:tabs>
          <w:tab w:val="left" w:pos="1843"/>
        </w:tabs>
        <w:overflowPunct w:val="0"/>
        <w:autoSpaceDE w:val="0"/>
        <w:spacing w:after="100" w:line="264" w:lineRule="auto"/>
        <w:ind w:left="0" w:firstLine="709"/>
        <w:rPr>
          <w:bCs w:val="0"/>
          <w:sz w:val="24"/>
          <w:szCs w:val="24"/>
        </w:rPr>
      </w:pPr>
      <w:r>
        <w:rPr>
          <w:bCs w:val="0"/>
          <w:sz w:val="24"/>
          <w:szCs w:val="24"/>
        </w:rPr>
        <w:t xml:space="preserve">Привлечение </w:t>
      </w:r>
      <w:r w:rsidR="009C744E" w:rsidRPr="00E71A48">
        <w:rPr>
          <w:bCs w:val="0"/>
          <w:sz w:val="24"/>
          <w:szCs w:val="24"/>
        </w:rPr>
        <w:t>Участник</w:t>
      </w:r>
      <w:r>
        <w:rPr>
          <w:bCs w:val="0"/>
          <w:sz w:val="24"/>
          <w:szCs w:val="24"/>
        </w:rPr>
        <w:t>ами</w:t>
      </w:r>
      <w:r w:rsidR="00717F60" w:rsidRPr="00E71A48">
        <w:rPr>
          <w:bCs w:val="0"/>
          <w:sz w:val="24"/>
          <w:szCs w:val="24"/>
        </w:rPr>
        <w:t xml:space="preserve"> запроса предложений </w:t>
      </w:r>
      <w:proofErr w:type="spellStart"/>
      <w:r w:rsidR="005B074F" w:rsidRPr="00E71A48">
        <w:rPr>
          <w:bCs w:val="0"/>
          <w:sz w:val="24"/>
          <w:szCs w:val="24"/>
        </w:rPr>
        <w:t>сопоставщиков</w:t>
      </w:r>
      <w:proofErr w:type="spellEnd"/>
      <w:r>
        <w:rPr>
          <w:bCs w:val="0"/>
          <w:sz w:val="24"/>
          <w:szCs w:val="24"/>
        </w:rPr>
        <w:t xml:space="preserve"> не допускается.</w:t>
      </w:r>
    </w:p>
    <w:p w:rsidR="00717F60" w:rsidRPr="00E71A48" w:rsidRDefault="00717F60" w:rsidP="00D61F3D">
      <w:pPr>
        <w:pStyle w:val="3"/>
        <w:spacing w:line="264" w:lineRule="auto"/>
        <w:jc w:val="both"/>
        <w:rPr>
          <w:szCs w:val="24"/>
        </w:rPr>
      </w:pPr>
      <w:bookmarkStart w:id="261" w:name="_Ref191386461"/>
      <w:bookmarkStart w:id="262" w:name="_Toc440357099"/>
      <w:bookmarkStart w:id="263" w:name="_Toc440359654"/>
      <w:bookmarkStart w:id="264" w:name="_Toc440632117"/>
      <w:bookmarkStart w:id="265" w:name="_Toc440875938"/>
      <w:bookmarkStart w:id="266" w:name="_Toc441130966"/>
      <w:r w:rsidRPr="00E71A48">
        <w:rPr>
          <w:szCs w:val="24"/>
        </w:rPr>
        <w:t xml:space="preserve">Участие в запросе предложений коллективных </w:t>
      </w:r>
      <w:r w:rsidR="009C744E" w:rsidRPr="00E71A48">
        <w:rPr>
          <w:szCs w:val="24"/>
        </w:rPr>
        <w:t>Участник</w:t>
      </w:r>
      <w:r w:rsidRPr="00E71A48">
        <w:rPr>
          <w:szCs w:val="24"/>
        </w:rPr>
        <w:t>ов</w:t>
      </w:r>
      <w:bookmarkEnd w:id="261"/>
      <w:bookmarkEnd w:id="262"/>
      <w:bookmarkEnd w:id="263"/>
      <w:bookmarkEnd w:id="264"/>
      <w:bookmarkEnd w:id="265"/>
      <w:bookmarkEnd w:id="266"/>
    </w:p>
    <w:p w:rsidR="00717F60" w:rsidRPr="00E71A48" w:rsidRDefault="00717F60" w:rsidP="00D61F3D">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E71A48" w:rsidDel="009C744E">
        <w:rPr>
          <w:bCs w:val="0"/>
          <w:sz w:val="24"/>
          <w:szCs w:val="24"/>
        </w:rPr>
        <w:t xml:space="preserve"> </w:t>
      </w:r>
      <w:fldSimple w:instr=" REF _Ref191386482 \r \h  \* MERGEFORMAT ">
        <w:r w:rsidR="00A24167" w:rsidRPr="00A24167">
          <w:rPr>
            <w:bCs w:val="0"/>
            <w:sz w:val="24"/>
            <w:szCs w:val="24"/>
          </w:rPr>
          <w:t>3.3.8.1</w:t>
        </w:r>
      </w:fldSimple>
      <w:r w:rsidRPr="00E71A48">
        <w:rPr>
          <w:bCs w:val="0"/>
          <w:sz w:val="24"/>
          <w:szCs w:val="24"/>
        </w:rPr>
        <w:t xml:space="preserve">), но и их объединения (группы лиц), способные на законных основаниях выполнить требуемые </w:t>
      </w:r>
      <w:r w:rsidR="0007043F" w:rsidRPr="00E71A48">
        <w:rPr>
          <w:bCs w:val="0"/>
          <w:sz w:val="24"/>
          <w:szCs w:val="24"/>
        </w:rPr>
        <w:t xml:space="preserve">поставки, </w:t>
      </w:r>
      <w:r w:rsidR="0007043F" w:rsidRPr="00E71A48">
        <w:rPr>
          <w:sz w:val="24"/>
          <w:szCs w:val="24"/>
        </w:rPr>
        <w:t>работы</w:t>
      </w:r>
      <w:r w:rsidR="0091430E" w:rsidRPr="00E71A48">
        <w:rPr>
          <w:sz w:val="24"/>
          <w:szCs w:val="24"/>
        </w:rPr>
        <w:t xml:space="preserve">, </w:t>
      </w:r>
      <w:r w:rsidR="0007043F" w:rsidRPr="00E71A48">
        <w:rPr>
          <w:sz w:val="24"/>
          <w:szCs w:val="24"/>
        </w:rPr>
        <w:t>услуги</w:t>
      </w:r>
      <w:r w:rsidRPr="00E71A48">
        <w:rPr>
          <w:bCs w:val="0"/>
          <w:sz w:val="24"/>
          <w:szCs w:val="24"/>
        </w:rPr>
        <w:t>.</w:t>
      </w:r>
    </w:p>
    <w:p w:rsidR="00717F60" w:rsidRPr="00D52133" w:rsidRDefault="00717F60" w:rsidP="00D61F3D">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 xml:space="preserve">Если </w:t>
      </w:r>
      <w:r w:rsidR="004B5EB3" w:rsidRPr="00E71A48">
        <w:rPr>
          <w:bCs w:val="0"/>
          <w:sz w:val="24"/>
          <w:szCs w:val="24"/>
        </w:rPr>
        <w:t>Заявк</w:t>
      </w:r>
      <w:r w:rsidRPr="00E71A48">
        <w:rPr>
          <w:bCs w:val="0"/>
          <w:sz w:val="24"/>
          <w:szCs w:val="24"/>
        </w:rPr>
        <w:t xml:space="preserve">а подается коллективным </w:t>
      </w:r>
      <w:r w:rsidR="009C744E" w:rsidRPr="00E71A48">
        <w:rPr>
          <w:bCs w:val="0"/>
          <w:sz w:val="24"/>
          <w:szCs w:val="24"/>
        </w:rPr>
        <w:t>Участник</w:t>
      </w:r>
      <w:r w:rsidRPr="00E71A48">
        <w:rPr>
          <w:bCs w:val="0"/>
          <w:sz w:val="24"/>
          <w:szCs w:val="24"/>
        </w:rPr>
        <w:t xml:space="preserve">ом (группой лиц), дополнительно к требованиям, указанным в п. </w:t>
      </w:r>
      <w:fldSimple w:instr=" REF _Ref191386407 \r \h  \* MERGEFORMAT ">
        <w:r w:rsidR="00A24167" w:rsidRPr="00A24167">
          <w:rPr>
            <w:bCs w:val="0"/>
            <w:sz w:val="24"/>
            <w:szCs w:val="24"/>
          </w:rPr>
          <w:t>3.3.8</w:t>
        </w:r>
      </w:fldSimple>
      <w:r w:rsidRPr="00E71A48">
        <w:rPr>
          <w:bCs w:val="0"/>
          <w:sz w:val="24"/>
          <w:szCs w:val="24"/>
        </w:rPr>
        <w:t xml:space="preserve">, должны быть выполнены </w:t>
      </w:r>
      <w:r w:rsidRPr="00D52133">
        <w:rPr>
          <w:bCs w:val="0"/>
          <w:sz w:val="24"/>
          <w:szCs w:val="24"/>
        </w:rPr>
        <w:t>нижеприведенные требования.</w:t>
      </w:r>
    </w:p>
    <w:p w:rsidR="00717F60" w:rsidRPr="00D52133" w:rsidRDefault="001F0956" w:rsidP="00D61F3D">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52133">
        <w:rPr>
          <w:bCs w:val="0"/>
          <w:sz w:val="24"/>
          <w:szCs w:val="24"/>
        </w:rPr>
        <w:t xml:space="preserve">Каждое юридическое лицо (индивидуальный предприниматель), входящее в состав коллективного </w:t>
      </w:r>
      <w:r w:rsidR="009C744E" w:rsidRPr="00D52133">
        <w:rPr>
          <w:bCs w:val="0"/>
          <w:sz w:val="24"/>
          <w:szCs w:val="24"/>
        </w:rPr>
        <w:t>Участник</w:t>
      </w:r>
      <w:r w:rsidRPr="00D52133">
        <w:rPr>
          <w:bCs w:val="0"/>
          <w:sz w:val="24"/>
          <w:szCs w:val="24"/>
        </w:rPr>
        <w:t xml:space="preserve">а или физическое лицо, входящее в состав коллективного </w:t>
      </w:r>
      <w:r w:rsidR="009C744E" w:rsidRPr="00D52133">
        <w:rPr>
          <w:bCs w:val="0"/>
          <w:sz w:val="24"/>
          <w:szCs w:val="24"/>
        </w:rPr>
        <w:t>Участник</w:t>
      </w:r>
      <w:r w:rsidRPr="00D52133">
        <w:rPr>
          <w:bCs w:val="0"/>
          <w:sz w:val="24"/>
          <w:szCs w:val="24"/>
        </w:rPr>
        <w:t xml:space="preserve">а, должно отвечать требованиям настоящей </w:t>
      </w:r>
      <w:r w:rsidR="007D07A7" w:rsidRPr="00D52133">
        <w:rPr>
          <w:bCs w:val="0"/>
          <w:sz w:val="24"/>
          <w:szCs w:val="24"/>
        </w:rPr>
        <w:t>Д</w:t>
      </w:r>
      <w:r w:rsidRPr="00D52133">
        <w:rPr>
          <w:bCs w:val="0"/>
          <w:sz w:val="24"/>
          <w:szCs w:val="24"/>
        </w:rPr>
        <w:t xml:space="preserve">окументации, изложенным в п. </w:t>
      </w:r>
      <w:fldSimple w:instr=" REF _Ref440291364 \r \h  \* MERGEFORMAT ">
        <w:r w:rsidR="00A24167">
          <w:rPr>
            <w:bCs w:val="0"/>
            <w:sz w:val="24"/>
            <w:szCs w:val="24"/>
          </w:rPr>
          <w:t>3.3.8.1</w:t>
        </w:r>
      </w:fldSimple>
      <w:r w:rsidRPr="00D52133">
        <w:rPr>
          <w:bCs w:val="0"/>
          <w:sz w:val="24"/>
          <w:szCs w:val="24"/>
        </w:rPr>
        <w:t>.</w:t>
      </w:r>
    </w:p>
    <w:p w:rsidR="00717F60" w:rsidRPr="00E71A48" w:rsidRDefault="00717F60" w:rsidP="00D61F3D">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267" w:name="_Ref306032591"/>
      <w:r w:rsidRPr="00D52133">
        <w:rPr>
          <w:bCs w:val="0"/>
          <w:sz w:val="24"/>
          <w:szCs w:val="24"/>
        </w:rPr>
        <w:t>Юридические лица</w:t>
      </w:r>
      <w:r w:rsidR="001F0956" w:rsidRPr="00D52133">
        <w:rPr>
          <w:bCs w:val="0"/>
          <w:sz w:val="24"/>
          <w:szCs w:val="24"/>
        </w:rPr>
        <w:t>, физические лица</w:t>
      </w:r>
      <w:r w:rsidR="00A15A79" w:rsidRPr="00D52133">
        <w:rPr>
          <w:bCs w:val="0"/>
          <w:sz w:val="24"/>
          <w:szCs w:val="24"/>
        </w:rPr>
        <w:t>,</w:t>
      </w:r>
      <w:r w:rsidRPr="00D52133">
        <w:rPr>
          <w:bCs w:val="0"/>
          <w:sz w:val="24"/>
          <w:szCs w:val="24"/>
        </w:rPr>
        <w:t xml:space="preserve"> </w:t>
      </w:r>
      <w:r w:rsidR="001F0956" w:rsidRPr="00D52133">
        <w:rPr>
          <w:bCs w:val="0"/>
          <w:sz w:val="24"/>
          <w:szCs w:val="24"/>
        </w:rPr>
        <w:t xml:space="preserve">в том числе </w:t>
      </w:r>
      <w:r w:rsidRPr="00D52133">
        <w:rPr>
          <w:bCs w:val="0"/>
          <w:sz w:val="24"/>
          <w:szCs w:val="24"/>
        </w:rPr>
        <w:t xml:space="preserve">индивидуальные предприниматели, представляющие коллективного </w:t>
      </w:r>
      <w:r w:rsidR="009C744E" w:rsidRPr="00D52133">
        <w:rPr>
          <w:bCs w:val="0"/>
          <w:sz w:val="24"/>
          <w:szCs w:val="24"/>
        </w:rPr>
        <w:t>Участник</w:t>
      </w:r>
      <w:r w:rsidRPr="00D52133">
        <w:rPr>
          <w:bCs w:val="0"/>
          <w:sz w:val="24"/>
          <w:szCs w:val="24"/>
        </w:rPr>
        <w:t>а, заключают между собой</w:t>
      </w:r>
      <w:r w:rsidRPr="00E71A48">
        <w:rPr>
          <w:bCs w:val="0"/>
          <w:sz w:val="24"/>
          <w:szCs w:val="24"/>
        </w:rPr>
        <w:t xml:space="preserve"> соглашение, соответствующее нормам Гражданского кодекса Р</w:t>
      </w:r>
      <w:r w:rsidR="007F3FB7" w:rsidRPr="00E71A48">
        <w:rPr>
          <w:bCs w:val="0"/>
          <w:sz w:val="24"/>
          <w:szCs w:val="24"/>
        </w:rPr>
        <w:t xml:space="preserve">оссийской </w:t>
      </w:r>
      <w:r w:rsidRPr="00E71A48">
        <w:rPr>
          <w:bCs w:val="0"/>
          <w:sz w:val="24"/>
          <w:szCs w:val="24"/>
        </w:rPr>
        <w:t>Ф</w:t>
      </w:r>
      <w:r w:rsidR="007F3FB7" w:rsidRPr="00E71A48">
        <w:rPr>
          <w:bCs w:val="0"/>
          <w:sz w:val="24"/>
          <w:szCs w:val="24"/>
        </w:rPr>
        <w:t>едерации</w:t>
      </w:r>
      <w:r w:rsidRPr="00E71A48">
        <w:rPr>
          <w:bCs w:val="0"/>
          <w:sz w:val="24"/>
          <w:szCs w:val="24"/>
        </w:rPr>
        <w:t>, и отвечающее следующим требованиям:</w:t>
      </w:r>
      <w:bookmarkEnd w:id="267"/>
    </w:p>
    <w:p w:rsidR="00717F60" w:rsidRPr="00E71A48" w:rsidRDefault="00717F60" w:rsidP="00D61F3D">
      <w:pPr>
        <w:widowControl w:val="0"/>
        <w:numPr>
          <w:ilvl w:val="4"/>
          <w:numId w:val="3"/>
        </w:numPr>
        <w:tabs>
          <w:tab w:val="left" w:pos="1620"/>
        </w:tabs>
        <w:autoSpaceDE w:val="0"/>
        <w:spacing w:line="264" w:lineRule="auto"/>
        <w:ind w:left="0" w:firstLine="1077"/>
        <w:textAlignment w:val="baseline"/>
        <w:rPr>
          <w:bCs w:val="0"/>
          <w:sz w:val="24"/>
          <w:szCs w:val="24"/>
        </w:rPr>
      </w:pPr>
      <w:bookmarkStart w:id="268" w:name="_Ref307563248"/>
      <w:r w:rsidRPr="00E71A48">
        <w:rPr>
          <w:bCs w:val="0"/>
          <w:sz w:val="24"/>
          <w:szCs w:val="24"/>
        </w:rPr>
        <w:t xml:space="preserve">в соглашении должны быть четко определены права и обязанности сторон как в рамках участия в </w:t>
      </w:r>
      <w:r w:rsidR="009C744E" w:rsidRPr="00E71A48">
        <w:rPr>
          <w:bCs w:val="0"/>
          <w:sz w:val="24"/>
          <w:szCs w:val="24"/>
        </w:rPr>
        <w:t>З</w:t>
      </w:r>
      <w:r w:rsidRPr="00E71A48">
        <w:rPr>
          <w:bCs w:val="0"/>
          <w:sz w:val="24"/>
          <w:szCs w:val="24"/>
        </w:rPr>
        <w:t xml:space="preserve">апросе предложений, так и в рамках исполнения </w:t>
      </w:r>
      <w:r w:rsidR="00123C70" w:rsidRPr="00E71A48">
        <w:rPr>
          <w:bCs w:val="0"/>
          <w:sz w:val="24"/>
          <w:szCs w:val="24"/>
        </w:rPr>
        <w:t>Договор</w:t>
      </w:r>
      <w:r w:rsidRPr="00E71A48">
        <w:rPr>
          <w:bCs w:val="0"/>
          <w:sz w:val="24"/>
          <w:szCs w:val="24"/>
        </w:rPr>
        <w:t>а;</w:t>
      </w:r>
      <w:bookmarkEnd w:id="268"/>
    </w:p>
    <w:p w:rsidR="00717F60" w:rsidRPr="00E71A48" w:rsidRDefault="00717F60" w:rsidP="00D61F3D">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должно быть приведено четкое распределение объемов, стоимости и сроков выполнения </w:t>
      </w:r>
      <w:r w:rsidR="0007043F" w:rsidRPr="00E71A48">
        <w:rPr>
          <w:bCs w:val="0"/>
          <w:sz w:val="24"/>
          <w:szCs w:val="24"/>
        </w:rPr>
        <w:t xml:space="preserve">поставок, </w:t>
      </w:r>
      <w:r w:rsidR="0007043F" w:rsidRPr="00E71A48">
        <w:rPr>
          <w:sz w:val="24"/>
          <w:szCs w:val="24"/>
        </w:rPr>
        <w:t>работ</w:t>
      </w:r>
      <w:r w:rsidR="0091430E" w:rsidRPr="00E71A48">
        <w:rPr>
          <w:sz w:val="24"/>
          <w:szCs w:val="24"/>
        </w:rPr>
        <w:t>,</w:t>
      </w:r>
      <w:r w:rsidR="009C744E" w:rsidRPr="00E71A48">
        <w:rPr>
          <w:sz w:val="24"/>
          <w:szCs w:val="24"/>
        </w:rPr>
        <w:t xml:space="preserve"> </w:t>
      </w:r>
      <w:r w:rsidR="0091430E" w:rsidRPr="00E71A48">
        <w:rPr>
          <w:sz w:val="24"/>
          <w:szCs w:val="24"/>
        </w:rPr>
        <w:t>услуг</w:t>
      </w:r>
      <w:r w:rsidR="000E024A" w:rsidRPr="00E71A48">
        <w:rPr>
          <w:bCs w:val="0"/>
          <w:sz w:val="24"/>
          <w:szCs w:val="24"/>
        </w:rPr>
        <w:t xml:space="preserve"> </w:t>
      </w:r>
      <w:r w:rsidRPr="00E71A48">
        <w:rPr>
          <w:bCs w:val="0"/>
          <w:sz w:val="24"/>
          <w:szCs w:val="24"/>
        </w:rPr>
        <w:t xml:space="preserve">между членами коллективного </w:t>
      </w:r>
      <w:r w:rsidR="009C744E" w:rsidRPr="00E71A48">
        <w:rPr>
          <w:bCs w:val="0"/>
          <w:sz w:val="24"/>
          <w:szCs w:val="24"/>
        </w:rPr>
        <w:t>У</w:t>
      </w:r>
      <w:r w:rsidRPr="00E71A48">
        <w:rPr>
          <w:bCs w:val="0"/>
          <w:sz w:val="24"/>
          <w:szCs w:val="24"/>
        </w:rPr>
        <w:t>частника;</w:t>
      </w:r>
    </w:p>
    <w:p w:rsidR="00717F60" w:rsidRPr="00E71A48" w:rsidRDefault="00717F60" w:rsidP="00D61F3D">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E71A48">
        <w:rPr>
          <w:bCs w:val="0"/>
          <w:sz w:val="24"/>
          <w:szCs w:val="24"/>
        </w:rPr>
        <w:t>Участник</w:t>
      </w:r>
      <w:r w:rsidRPr="00E71A48">
        <w:rPr>
          <w:bCs w:val="0"/>
          <w:sz w:val="24"/>
          <w:szCs w:val="24"/>
        </w:rPr>
        <w:t>а во взаимоотношениях с Организатором и Заказчиком;</w:t>
      </w:r>
    </w:p>
    <w:p w:rsidR="00717F60" w:rsidRPr="00E71A48" w:rsidRDefault="00717F60" w:rsidP="00D61F3D">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должна быть установлена субсидиарная ответственность каждого члена коллективного </w:t>
      </w:r>
      <w:r w:rsidR="009C744E" w:rsidRPr="00E71A48">
        <w:rPr>
          <w:bCs w:val="0"/>
          <w:sz w:val="24"/>
          <w:szCs w:val="24"/>
        </w:rPr>
        <w:t>Участник</w:t>
      </w:r>
      <w:r w:rsidRPr="00E71A48">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E71A48">
        <w:rPr>
          <w:bCs w:val="0"/>
          <w:sz w:val="24"/>
          <w:szCs w:val="24"/>
        </w:rPr>
        <w:t>Договор</w:t>
      </w:r>
      <w:r w:rsidRPr="00E71A48">
        <w:rPr>
          <w:bCs w:val="0"/>
          <w:sz w:val="24"/>
          <w:szCs w:val="24"/>
        </w:rPr>
        <w:t>а;</w:t>
      </w:r>
    </w:p>
    <w:p w:rsidR="00717F60" w:rsidRPr="00E71A48" w:rsidRDefault="00717F60" w:rsidP="00D61F3D">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соглашением должно быть предусмотрено, что все операции по выполнению </w:t>
      </w:r>
      <w:r w:rsidR="00123C70" w:rsidRPr="00E71A48">
        <w:rPr>
          <w:bCs w:val="0"/>
          <w:sz w:val="24"/>
          <w:szCs w:val="24"/>
        </w:rPr>
        <w:t>Договор</w:t>
      </w:r>
      <w:r w:rsidRPr="00E71A48">
        <w:rPr>
          <w:bCs w:val="0"/>
          <w:sz w:val="24"/>
          <w:szCs w:val="24"/>
        </w:rPr>
        <w:t xml:space="preserve">а в целом, включая платежи, совершаются исключительно с лидером, </w:t>
      </w:r>
      <w:r w:rsidRPr="00E71A48">
        <w:rPr>
          <w:bCs w:val="0"/>
          <w:sz w:val="24"/>
          <w:szCs w:val="24"/>
        </w:rPr>
        <w:lastRenderedPageBreak/>
        <w:t>однако, по желанию Заказчика или по его инициативе, данная схема может быть изменена;</w:t>
      </w:r>
    </w:p>
    <w:p w:rsidR="00717F60" w:rsidRPr="00E71A48" w:rsidRDefault="00717F60" w:rsidP="00D61F3D">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срок действия соглашения должен быть не менее</w:t>
      </w:r>
      <w:proofErr w:type="gramStart"/>
      <w:r w:rsidRPr="00E71A48">
        <w:rPr>
          <w:bCs w:val="0"/>
          <w:sz w:val="24"/>
          <w:szCs w:val="24"/>
        </w:rPr>
        <w:t>,</w:t>
      </w:r>
      <w:proofErr w:type="gramEnd"/>
      <w:r w:rsidRPr="00E71A48">
        <w:rPr>
          <w:bCs w:val="0"/>
          <w:sz w:val="24"/>
          <w:szCs w:val="24"/>
        </w:rPr>
        <w:t xml:space="preserve"> чем срок действия </w:t>
      </w:r>
      <w:r w:rsidR="00123C70" w:rsidRPr="00E71A48">
        <w:rPr>
          <w:bCs w:val="0"/>
          <w:sz w:val="24"/>
          <w:szCs w:val="24"/>
        </w:rPr>
        <w:t>Договор</w:t>
      </w:r>
      <w:r w:rsidRPr="00E71A48">
        <w:rPr>
          <w:bCs w:val="0"/>
          <w:sz w:val="24"/>
          <w:szCs w:val="24"/>
        </w:rPr>
        <w:t>а;</w:t>
      </w:r>
    </w:p>
    <w:p w:rsidR="00717F60" w:rsidRPr="00E71A48" w:rsidRDefault="00717F60" w:rsidP="00D61F3D">
      <w:pPr>
        <w:widowControl w:val="0"/>
        <w:numPr>
          <w:ilvl w:val="4"/>
          <w:numId w:val="3"/>
        </w:numPr>
        <w:tabs>
          <w:tab w:val="left" w:pos="1620"/>
        </w:tabs>
        <w:autoSpaceDE w:val="0"/>
        <w:spacing w:line="264" w:lineRule="auto"/>
        <w:ind w:left="0" w:firstLine="1080"/>
        <w:textAlignment w:val="baseline"/>
        <w:rPr>
          <w:bCs w:val="0"/>
          <w:sz w:val="24"/>
          <w:szCs w:val="24"/>
        </w:rPr>
      </w:pPr>
      <w:bookmarkStart w:id="269" w:name="_Ref307563262"/>
      <w:r w:rsidRPr="00E71A48">
        <w:rPr>
          <w:bCs w:val="0"/>
          <w:sz w:val="24"/>
          <w:szCs w:val="24"/>
        </w:rPr>
        <w:t>соглашение не должно изменяться без одобрения Организатора запроса предложений и Заказчика.</w:t>
      </w:r>
      <w:bookmarkEnd w:id="269"/>
    </w:p>
    <w:p w:rsidR="00DB109A" w:rsidRPr="00E71A48" w:rsidRDefault="00DB109A" w:rsidP="00D61F3D">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162FC1">
        <w:rPr>
          <w:bCs w:val="0"/>
          <w:sz w:val="24"/>
          <w:szCs w:val="24"/>
        </w:rPr>
        <w:t>а</w:t>
      </w:r>
      <w:r w:rsidRPr="00E71A48">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w:t>
      </w:r>
      <w:proofErr w:type="spellStart"/>
      <w:r w:rsidRPr="00E71A48">
        <w:rPr>
          <w:bCs w:val="0"/>
          <w:sz w:val="24"/>
          <w:szCs w:val="24"/>
        </w:rPr>
        <w:t>подп</w:t>
      </w:r>
      <w:proofErr w:type="spellEnd"/>
      <w:r w:rsidRPr="00E71A48">
        <w:rPr>
          <w:bCs w:val="0"/>
          <w:sz w:val="24"/>
          <w:szCs w:val="24"/>
        </w:rPr>
        <w:t xml:space="preserve">. </w:t>
      </w:r>
      <w:fldSimple w:instr=" REF _Ref307563248 \r \h  \* MERGEFORMAT ">
        <w:r w:rsidR="00A24167" w:rsidRPr="00A24167">
          <w:rPr>
            <w:bCs w:val="0"/>
            <w:sz w:val="24"/>
            <w:szCs w:val="24"/>
            <w:lang w:val="en-US"/>
          </w:rPr>
          <w:t>a</w:t>
        </w:r>
        <w:r w:rsidR="00A24167" w:rsidRPr="008E1BA8">
          <w:rPr>
            <w:bCs w:val="0"/>
            <w:sz w:val="24"/>
            <w:szCs w:val="24"/>
          </w:rPr>
          <w:t>)</w:t>
        </w:r>
      </w:fldSimple>
      <w:r w:rsidRPr="00E71A48">
        <w:rPr>
          <w:bCs w:val="0"/>
          <w:sz w:val="24"/>
          <w:szCs w:val="24"/>
        </w:rPr>
        <w:t xml:space="preserve">- </w:t>
      </w:r>
      <w:fldSimple w:instr=" REF _Ref307563262 \r \h  \* MERGEFORMAT ">
        <w:r w:rsidR="00A24167" w:rsidRPr="00A24167">
          <w:rPr>
            <w:bCs w:val="0"/>
            <w:sz w:val="24"/>
            <w:szCs w:val="24"/>
            <w:lang w:val="en-US"/>
          </w:rPr>
          <w:t>g</w:t>
        </w:r>
        <w:r w:rsidR="00A24167" w:rsidRPr="008E1BA8">
          <w:rPr>
            <w:bCs w:val="0"/>
            <w:sz w:val="24"/>
            <w:szCs w:val="24"/>
          </w:rPr>
          <w:t>)</w:t>
        </w:r>
      </w:fldSimple>
      <w:r w:rsidRPr="00E71A48">
        <w:rPr>
          <w:bCs w:val="0"/>
          <w:sz w:val="24"/>
          <w:szCs w:val="24"/>
        </w:rPr>
        <w:t xml:space="preserve">п. </w:t>
      </w:r>
      <w:fldSimple w:instr=" REF _Ref306032591 \r \h  \* MERGEFORMAT ">
        <w:r w:rsidR="00A24167" w:rsidRPr="00A24167">
          <w:rPr>
            <w:bCs w:val="0"/>
            <w:sz w:val="24"/>
            <w:szCs w:val="24"/>
          </w:rPr>
          <w:t>3.3.10.4</w:t>
        </w:r>
      </w:fldSimple>
      <w:r w:rsidRPr="00E71A48">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E71A48" w:rsidRDefault="00717F60" w:rsidP="00D61F3D">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Любое юридическое лицо</w:t>
      </w:r>
      <w:r w:rsidR="00D77DCB" w:rsidRPr="00E71A48">
        <w:rPr>
          <w:bCs w:val="0"/>
          <w:sz w:val="24"/>
          <w:szCs w:val="24"/>
        </w:rPr>
        <w:t xml:space="preserve"> или</w:t>
      </w:r>
      <w:r w:rsidRPr="00E71A48">
        <w:rPr>
          <w:bCs w:val="0"/>
          <w:sz w:val="24"/>
          <w:szCs w:val="24"/>
        </w:rPr>
        <w:t xml:space="preserve"> </w:t>
      </w:r>
      <w:r w:rsidR="00D77DCB" w:rsidRPr="00E71A48">
        <w:rPr>
          <w:bCs w:val="0"/>
          <w:sz w:val="24"/>
          <w:szCs w:val="24"/>
        </w:rPr>
        <w:t>физическое лицо</w:t>
      </w:r>
      <w:r w:rsidR="00DB109A" w:rsidRPr="00E71A48">
        <w:rPr>
          <w:bCs w:val="0"/>
          <w:sz w:val="24"/>
          <w:szCs w:val="24"/>
        </w:rPr>
        <w:t xml:space="preserve">, </w:t>
      </w:r>
      <w:r w:rsidR="00D77DCB" w:rsidRPr="00E71A48">
        <w:rPr>
          <w:bCs w:val="0"/>
          <w:sz w:val="24"/>
          <w:szCs w:val="24"/>
        </w:rPr>
        <w:t>в т</w:t>
      </w:r>
      <w:r w:rsidR="00DB109A" w:rsidRPr="00E71A48">
        <w:rPr>
          <w:bCs w:val="0"/>
          <w:sz w:val="24"/>
          <w:szCs w:val="24"/>
        </w:rPr>
        <w:t>.</w:t>
      </w:r>
      <w:r w:rsidR="00D77DCB" w:rsidRPr="00E71A48">
        <w:rPr>
          <w:bCs w:val="0"/>
          <w:sz w:val="24"/>
          <w:szCs w:val="24"/>
        </w:rPr>
        <w:t xml:space="preserve"> ч</w:t>
      </w:r>
      <w:r w:rsidR="00DB109A" w:rsidRPr="00E71A48">
        <w:rPr>
          <w:bCs w:val="0"/>
          <w:sz w:val="24"/>
          <w:szCs w:val="24"/>
        </w:rPr>
        <w:t>.</w:t>
      </w:r>
      <w:r w:rsidR="00D77DCB" w:rsidRPr="00E71A48">
        <w:rPr>
          <w:bCs w:val="0"/>
          <w:sz w:val="24"/>
          <w:szCs w:val="24"/>
        </w:rPr>
        <w:t xml:space="preserve"> </w:t>
      </w:r>
      <w:r w:rsidRPr="00E71A48">
        <w:rPr>
          <w:bCs w:val="0"/>
          <w:sz w:val="24"/>
          <w:szCs w:val="24"/>
        </w:rPr>
        <w:t>индивидуальный предприниматель, может участвовать только в одном объединении и не имеет права принимать участие в данном запросе предложений самостоятельно</w:t>
      </w:r>
      <w:r w:rsidR="00A44B30">
        <w:rPr>
          <w:bCs w:val="0"/>
          <w:sz w:val="24"/>
          <w:szCs w:val="24"/>
        </w:rPr>
        <w:t>.</w:t>
      </w:r>
      <w:r w:rsidRPr="00E71A48">
        <w:rPr>
          <w:bCs w:val="0"/>
          <w:sz w:val="24"/>
          <w:szCs w:val="24"/>
        </w:rPr>
        <w:t xml:space="preserve"> </w:t>
      </w:r>
      <w:r w:rsidR="00D77DCB" w:rsidRPr="00E71A48">
        <w:rPr>
          <w:bCs w:val="0"/>
          <w:sz w:val="24"/>
          <w:szCs w:val="24"/>
        </w:rPr>
        <w:t xml:space="preserve">В случае невыполнения этих требований </w:t>
      </w:r>
      <w:r w:rsidR="008C75C0">
        <w:rPr>
          <w:bCs w:val="0"/>
          <w:sz w:val="24"/>
          <w:szCs w:val="24"/>
        </w:rPr>
        <w:t>Заявки</w:t>
      </w:r>
      <w:r w:rsidR="00D77DCB" w:rsidRPr="00E71A48">
        <w:rPr>
          <w:bCs w:val="0"/>
          <w:sz w:val="24"/>
          <w:szCs w:val="24"/>
        </w:rPr>
        <w:t xml:space="preserve"> с участием таких лиц будут отклонены без рассмотрения по существу.</w:t>
      </w:r>
    </w:p>
    <w:p w:rsidR="00717F60" w:rsidRPr="00E71A48" w:rsidRDefault="00717F60" w:rsidP="00D61F3D">
      <w:pPr>
        <w:widowControl w:val="0"/>
        <w:numPr>
          <w:ilvl w:val="3"/>
          <w:numId w:val="39"/>
        </w:numPr>
        <w:tabs>
          <w:tab w:val="left" w:pos="1700"/>
        </w:tabs>
        <w:autoSpaceDE w:val="0"/>
        <w:spacing w:before="60" w:line="264" w:lineRule="auto"/>
        <w:ind w:left="0" w:firstLine="720"/>
        <w:textAlignment w:val="baseline"/>
        <w:rPr>
          <w:bCs w:val="0"/>
          <w:sz w:val="24"/>
          <w:szCs w:val="24"/>
        </w:rPr>
      </w:pPr>
      <w:proofErr w:type="gramStart"/>
      <w:r w:rsidRPr="00E71A48">
        <w:rPr>
          <w:bCs w:val="0"/>
          <w:sz w:val="24"/>
          <w:szCs w:val="24"/>
        </w:rPr>
        <w:t xml:space="preserve">В связи с вышеизложенным коллективный </w:t>
      </w:r>
      <w:r w:rsidR="009C744E" w:rsidRPr="00E71A48">
        <w:rPr>
          <w:bCs w:val="0"/>
          <w:sz w:val="24"/>
          <w:szCs w:val="24"/>
        </w:rPr>
        <w:t>Участник</w:t>
      </w:r>
      <w:r w:rsidRPr="00E71A48">
        <w:rPr>
          <w:bCs w:val="0"/>
          <w:sz w:val="24"/>
          <w:szCs w:val="24"/>
        </w:rPr>
        <w:t xml:space="preserve"> готовит </w:t>
      </w:r>
      <w:r w:rsidR="004B5EB3" w:rsidRPr="00E71A48">
        <w:rPr>
          <w:bCs w:val="0"/>
          <w:sz w:val="24"/>
          <w:szCs w:val="24"/>
        </w:rPr>
        <w:t>Заявк</w:t>
      </w:r>
      <w:r w:rsidRPr="00E71A48">
        <w:rPr>
          <w:bCs w:val="0"/>
          <w:sz w:val="24"/>
          <w:szCs w:val="24"/>
        </w:rPr>
        <w:t>у с учетом следующих дополнительных требований:</w:t>
      </w:r>
      <w:proofErr w:type="gramEnd"/>
    </w:p>
    <w:p w:rsidR="00717F60" w:rsidRPr="00D52133" w:rsidRDefault="004B5EB3" w:rsidP="00D61F3D">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D52133">
        <w:rPr>
          <w:bCs w:val="0"/>
          <w:sz w:val="24"/>
          <w:szCs w:val="24"/>
        </w:rPr>
        <w:t>Заявк</w:t>
      </w:r>
      <w:r w:rsidR="00717F60" w:rsidRPr="00D52133">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D52133">
        <w:rPr>
          <w:bCs w:val="0"/>
          <w:sz w:val="24"/>
          <w:szCs w:val="24"/>
        </w:rPr>
        <w:t xml:space="preserve"> </w:t>
      </w:r>
      <w:fldSimple w:instr=" REF _Ref303669127 \r \h  \* MERGEFORMAT ">
        <w:r w:rsidR="00A24167">
          <w:rPr>
            <w:bCs w:val="0"/>
            <w:sz w:val="24"/>
            <w:szCs w:val="24"/>
          </w:rPr>
          <w:t>3.3.8.2</w:t>
        </w:r>
      </w:fldSimple>
      <w:r w:rsidR="00717F60" w:rsidRPr="00D52133">
        <w:rPr>
          <w:bCs w:val="0"/>
          <w:sz w:val="24"/>
          <w:szCs w:val="24"/>
        </w:rPr>
        <w:t>);</w:t>
      </w:r>
    </w:p>
    <w:p w:rsidR="00717F60" w:rsidRPr="00E71A48" w:rsidRDefault="004B5EB3" w:rsidP="00D61F3D">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AD3EBC" w:rsidRPr="00E71A48">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E71A48">
        <w:rPr>
          <w:bCs w:val="0"/>
          <w:sz w:val="24"/>
          <w:szCs w:val="24"/>
        </w:rPr>
        <w:t>Участник</w:t>
      </w:r>
      <w:r w:rsidR="00AD3EBC" w:rsidRPr="00E71A48">
        <w:rPr>
          <w:bCs w:val="0"/>
          <w:sz w:val="24"/>
          <w:szCs w:val="24"/>
        </w:rPr>
        <w:t>а;</w:t>
      </w:r>
    </w:p>
    <w:p w:rsidR="00717F60" w:rsidRPr="00E71A48" w:rsidRDefault="00AD3EBC" w:rsidP="00D61F3D">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состав </w:t>
      </w:r>
      <w:r w:rsidR="004B5EB3" w:rsidRPr="00E71A48">
        <w:rPr>
          <w:bCs w:val="0"/>
          <w:sz w:val="24"/>
          <w:szCs w:val="24"/>
        </w:rPr>
        <w:t>Заявк</w:t>
      </w:r>
      <w:r w:rsidRPr="00E71A48">
        <w:rPr>
          <w:bCs w:val="0"/>
          <w:sz w:val="24"/>
          <w:szCs w:val="24"/>
        </w:rPr>
        <w:t>и дополнительн</w:t>
      </w:r>
      <w:r w:rsidR="00717F60" w:rsidRPr="00E71A48">
        <w:rPr>
          <w:bCs w:val="0"/>
          <w:sz w:val="24"/>
          <w:szCs w:val="24"/>
        </w:rPr>
        <w:t xml:space="preserve">о включается нотариально заверенная копия соглашения между членами коллективного </w:t>
      </w:r>
      <w:r w:rsidR="009C744E" w:rsidRPr="00E71A48">
        <w:rPr>
          <w:bCs w:val="0"/>
          <w:sz w:val="24"/>
          <w:szCs w:val="24"/>
        </w:rPr>
        <w:t>Участник</w:t>
      </w:r>
      <w:r w:rsidR="00717F60" w:rsidRPr="00E71A48">
        <w:rPr>
          <w:bCs w:val="0"/>
          <w:sz w:val="24"/>
          <w:szCs w:val="24"/>
        </w:rPr>
        <w:t>а;</w:t>
      </w:r>
    </w:p>
    <w:p w:rsidR="00717F60" w:rsidRPr="00E71A48" w:rsidRDefault="004B5EB3" w:rsidP="00D61F3D">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717F60" w:rsidRPr="00E71A48">
        <w:rPr>
          <w:bCs w:val="0"/>
          <w:sz w:val="24"/>
          <w:szCs w:val="24"/>
        </w:rPr>
        <w:t>а дополнительно должна включать сведения о распределени</w:t>
      </w:r>
      <w:r w:rsidR="00AE556B">
        <w:rPr>
          <w:bCs w:val="0"/>
          <w:sz w:val="24"/>
          <w:szCs w:val="24"/>
        </w:rPr>
        <w:t>и</w:t>
      </w:r>
      <w:r w:rsidR="00717F60" w:rsidRPr="00E71A48">
        <w:rPr>
          <w:bCs w:val="0"/>
          <w:sz w:val="24"/>
          <w:szCs w:val="24"/>
        </w:rPr>
        <w:t xml:space="preserve"> объемов, стоимости и сроков </w:t>
      </w:r>
      <w:proofErr w:type="gramStart"/>
      <w:r w:rsidR="00717F60" w:rsidRPr="00E71A48">
        <w:rPr>
          <w:bCs w:val="0"/>
          <w:sz w:val="24"/>
          <w:szCs w:val="24"/>
        </w:rPr>
        <w:t xml:space="preserve">выполнения </w:t>
      </w:r>
      <w:r w:rsidR="005B074F" w:rsidRPr="00E71A48">
        <w:rPr>
          <w:bCs w:val="0"/>
          <w:sz w:val="24"/>
          <w:szCs w:val="24"/>
        </w:rPr>
        <w:t>работ/оказания услуг/</w:t>
      </w:r>
      <w:r w:rsidR="0007043F" w:rsidRPr="00E71A48">
        <w:rPr>
          <w:bCs w:val="0"/>
          <w:sz w:val="24"/>
          <w:szCs w:val="24"/>
        </w:rPr>
        <w:t>поставок</w:t>
      </w:r>
      <w:r w:rsidR="005B074F" w:rsidRPr="00E71A48">
        <w:rPr>
          <w:bCs w:val="0"/>
          <w:sz w:val="24"/>
          <w:szCs w:val="24"/>
        </w:rPr>
        <w:t xml:space="preserve"> товаров</w:t>
      </w:r>
      <w:proofErr w:type="gramEnd"/>
      <w:r w:rsidR="0007043F" w:rsidRPr="00E71A48">
        <w:rPr>
          <w:bCs w:val="0"/>
          <w:sz w:val="24"/>
          <w:szCs w:val="24"/>
        </w:rPr>
        <w:t xml:space="preserve"> </w:t>
      </w:r>
      <w:r w:rsidR="00717F60" w:rsidRPr="00E71A48">
        <w:rPr>
          <w:bCs w:val="0"/>
          <w:sz w:val="24"/>
          <w:szCs w:val="24"/>
        </w:rPr>
        <w:t xml:space="preserve">между членами коллективного </w:t>
      </w:r>
      <w:r w:rsidR="009C744E" w:rsidRPr="00E71A48">
        <w:rPr>
          <w:bCs w:val="0"/>
          <w:sz w:val="24"/>
          <w:szCs w:val="24"/>
        </w:rPr>
        <w:t>Участник</w:t>
      </w:r>
      <w:r w:rsidR="00717F60" w:rsidRPr="00E71A48">
        <w:rPr>
          <w:bCs w:val="0"/>
          <w:sz w:val="24"/>
          <w:szCs w:val="24"/>
        </w:rPr>
        <w:t>а по установленной в настоящей Документации форме (</w:t>
      </w:r>
      <w:r w:rsidR="003C2207">
        <w:rPr>
          <w:bCs w:val="0"/>
          <w:sz w:val="24"/>
          <w:szCs w:val="24"/>
        </w:rPr>
        <w:t>под</w:t>
      </w:r>
      <w:r w:rsidR="00717F60" w:rsidRPr="00E71A48">
        <w:rPr>
          <w:bCs w:val="0"/>
          <w:sz w:val="24"/>
          <w:szCs w:val="24"/>
        </w:rPr>
        <w:t>раздел</w:t>
      </w:r>
      <w:r w:rsidR="003C2207">
        <w:rPr>
          <w:bCs w:val="0"/>
          <w:sz w:val="24"/>
          <w:szCs w:val="24"/>
        </w:rPr>
        <w:t xml:space="preserve"> </w:t>
      </w:r>
      <w:fldSimple w:instr=" REF _Ref440272510 \r \h  \* MERGEFORMAT ">
        <w:r w:rsidR="00A24167">
          <w:rPr>
            <w:bCs w:val="0"/>
            <w:sz w:val="24"/>
            <w:szCs w:val="24"/>
          </w:rPr>
          <w:t>5.15</w:t>
        </w:r>
      </w:fldSimple>
      <w:r w:rsidR="00717F60" w:rsidRPr="00E71A48">
        <w:rPr>
          <w:bCs w:val="0"/>
          <w:sz w:val="24"/>
          <w:szCs w:val="24"/>
        </w:rPr>
        <w:t>)</w:t>
      </w:r>
      <w:r w:rsidR="00AE556B">
        <w:rPr>
          <w:bCs w:val="0"/>
          <w:sz w:val="24"/>
          <w:szCs w:val="24"/>
        </w:rPr>
        <w:t xml:space="preserve">. Указанная форма </w:t>
      </w:r>
      <w:r w:rsidR="00AE556B" w:rsidRPr="00AE556B">
        <w:rPr>
          <w:sz w:val="24"/>
          <w:szCs w:val="24"/>
        </w:rPr>
        <w:t>должн</w:t>
      </w:r>
      <w:r w:rsidR="00AE556B">
        <w:rPr>
          <w:sz w:val="24"/>
          <w:szCs w:val="24"/>
        </w:rPr>
        <w:t>а</w:t>
      </w:r>
      <w:r w:rsidR="00AE556B" w:rsidRPr="00AE556B">
        <w:rPr>
          <w:sz w:val="24"/>
          <w:szCs w:val="24"/>
        </w:rPr>
        <w:t xml:space="preserve"> быть подготовлен</w:t>
      </w:r>
      <w:r w:rsidR="00AE556B">
        <w:rPr>
          <w:sz w:val="24"/>
          <w:szCs w:val="24"/>
        </w:rPr>
        <w:t>а</w:t>
      </w:r>
      <w:r w:rsidR="00AE556B" w:rsidRPr="00AE556B">
        <w:rPr>
          <w:sz w:val="24"/>
          <w:szCs w:val="24"/>
        </w:rPr>
        <w:t xml:space="preserve"> отдельно по каждому из лотов с указанием номера и названия лота</w:t>
      </w:r>
      <w:r w:rsidR="00717F60" w:rsidRPr="00E71A48">
        <w:rPr>
          <w:bCs w:val="0"/>
          <w:sz w:val="24"/>
          <w:szCs w:val="24"/>
        </w:rPr>
        <w:t>.</w:t>
      </w:r>
    </w:p>
    <w:p w:rsidR="00717F60" w:rsidRPr="00332B6A" w:rsidRDefault="00717F60" w:rsidP="00D61F3D">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32B6A">
        <w:rPr>
          <w:bCs w:val="0"/>
          <w:sz w:val="24"/>
          <w:szCs w:val="24"/>
        </w:rPr>
        <w:t xml:space="preserve">При оценке количественных параметров деятельности коллективного </w:t>
      </w:r>
      <w:r w:rsidR="009C744E" w:rsidRPr="00332B6A">
        <w:rPr>
          <w:bCs w:val="0"/>
          <w:sz w:val="24"/>
          <w:szCs w:val="24"/>
        </w:rPr>
        <w:t>Участник</w:t>
      </w:r>
      <w:r w:rsidRPr="00332B6A">
        <w:rPr>
          <w:bCs w:val="0"/>
          <w:sz w:val="24"/>
          <w:szCs w:val="24"/>
        </w:rPr>
        <w:t xml:space="preserve">а, количественные параметры членов объединения суммируются в соответствии с распределением </w:t>
      </w:r>
      <w:r w:rsidR="00BE62BA" w:rsidRPr="00332B6A">
        <w:rPr>
          <w:sz w:val="24"/>
          <w:szCs w:val="24"/>
        </w:rPr>
        <w:t xml:space="preserve">объемов выполняемых </w:t>
      </w:r>
      <w:r w:rsidR="0007043F" w:rsidRPr="00332B6A">
        <w:rPr>
          <w:bCs w:val="0"/>
          <w:sz w:val="24"/>
          <w:szCs w:val="24"/>
        </w:rPr>
        <w:t xml:space="preserve">поставок, </w:t>
      </w:r>
      <w:r w:rsidR="0007043F" w:rsidRPr="00332B6A">
        <w:rPr>
          <w:sz w:val="24"/>
          <w:szCs w:val="24"/>
        </w:rPr>
        <w:t>работ</w:t>
      </w:r>
      <w:r w:rsidR="0091430E" w:rsidRPr="00332B6A">
        <w:rPr>
          <w:sz w:val="24"/>
          <w:szCs w:val="24"/>
        </w:rPr>
        <w:t>,</w:t>
      </w:r>
      <w:r w:rsidR="00F85CCF" w:rsidRPr="00332B6A">
        <w:rPr>
          <w:sz w:val="24"/>
          <w:szCs w:val="24"/>
        </w:rPr>
        <w:t xml:space="preserve"> </w:t>
      </w:r>
      <w:r w:rsidR="0007043F" w:rsidRPr="00332B6A">
        <w:rPr>
          <w:sz w:val="24"/>
          <w:szCs w:val="24"/>
        </w:rPr>
        <w:t>услуг</w:t>
      </w:r>
      <w:r w:rsidR="00BE62BA" w:rsidRPr="00332B6A">
        <w:rPr>
          <w:sz w:val="24"/>
          <w:szCs w:val="24"/>
        </w:rPr>
        <w:t xml:space="preserve"> </w:t>
      </w:r>
      <w:r w:rsidRPr="00332B6A">
        <w:rPr>
          <w:bCs w:val="0"/>
          <w:sz w:val="24"/>
          <w:szCs w:val="24"/>
        </w:rPr>
        <w:t xml:space="preserve">между членами коллективного </w:t>
      </w:r>
      <w:r w:rsidR="009C744E" w:rsidRPr="00332B6A">
        <w:rPr>
          <w:bCs w:val="0"/>
          <w:sz w:val="24"/>
          <w:szCs w:val="24"/>
        </w:rPr>
        <w:t>Участник</w:t>
      </w:r>
      <w:r w:rsidRPr="00332B6A">
        <w:rPr>
          <w:bCs w:val="0"/>
          <w:sz w:val="24"/>
          <w:szCs w:val="24"/>
        </w:rPr>
        <w:t>а. Не подлежащие суммированию показатели</w:t>
      </w:r>
      <w:r w:rsidR="00EE2EFB" w:rsidRPr="00332B6A">
        <w:rPr>
          <w:bCs w:val="0"/>
          <w:sz w:val="24"/>
          <w:szCs w:val="24"/>
        </w:rPr>
        <w:t xml:space="preserve"> (за исключением </w:t>
      </w:r>
      <w:proofErr w:type="gramStart"/>
      <w:r w:rsidR="00EE2EFB" w:rsidRPr="00332B6A">
        <w:rPr>
          <w:bCs w:val="0"/>
          <w:sz w:val="24"/>
          <w:szCs w:val="24"/>
        </w:rPr>
        <w:t>указанных</w:t>
      </w:r>
      <w:proofErr w:type="gramEnd"/>
      <w:r w:rsidR="00EE2EFB" w:rsidRPr="00332B6A">
        <w:rPr>
          <w:bCs w:val="0"/>
          <w:sz w:val="24"/>
          <w:szCs w:val="24"/>
        </w:rPr>
        <w:t xml:space="preserve"> </w:t>
      </w:r>
      <w:r w:rsidR="00D77DCB" w:rsidRPr="00332B6A">
        <w:rPr>
          <w:bCs w:val="0"/>
          <w:sz w:val="24"/>
          <w:szCs w:val="24"/>
        </w:rPr>
        <w:t>п.</w:t>
      </w:r>
      <w:r w:rsidR="009C744E" w:rsidRPr="00332B6A">
        <w:rPr>
          <w:bCs w:val="0"/>
          <w:sz w:val="24"/>
          <w:szCs w:val="24"/>
        </w:rPr>
        <w:t xml:space="preserve"> </w:t>
      </w:r>
      <w:fldSimple w:instr=" REF _Ref440291364 \r \h  \* MERGEFORMAT ">
        <w:r w:rsidR="00A24167">
          <w:rPr>
            <w:bCs w:val="0"/>
            <w:sz w:val="24"/>
            <w:szCs w:val="24"/>
          </w:rPr>
          <w:t>3.3.8.1</w:t>
        </w:r>
      </w:fldSimple>
      <w:r w:rsidR="00D77DCB" w:rsidRPr="00332B6A">
        <w:rPr>
          <w:bCs w:val="0"/>
          <w:sz w:val="24"/>
          <w:szCs w:val="24"/>
        </w:rPr>
        <w:t xml:space="preserve">) </w:t>
      </w:r>
      <w:r w:rsidRPr="00332B6A">
        <w:rPr>
          <w:bCs w:val="0"/>
          <w:sz w:val="24"/>
          <w:szCs w:val="24"/>
        </w:rPr>
        <w:t>должны быть в наличии хотя бы у одного члена объединения.</w:t>
      </w:r>
    </w:p>
    <w:p w:rsidR="00717F60" w:rsidRPr="00E71A48" w:rsidRDefault="00717F60" w:rsidP="00D61F3D">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E71A48">
        <w:rPr>
          <w:bCs w:val="0"/>
          <w:sz w:val="24"/>
          <w:szCs w:val="24"/>
        </w:rPr>
        <w:t xml:space="preserve">Закупочная комиссия может отклонить </w:t>
      </w:r>
      <w:r w:rsidR="004B5EB3" w:rsidRPr="00E71A48">
        <w:rPr>
          <w:bCs w:val="0"/>
          <w:sz w:val="24"/>
          <w:szCs w:val="24"/>
        </w:rPr>
        <w:t>Заявк</w:t>
      </w:r>
      <w:r w:rsidRPr="00E71A48">
        <w:rPr>
          <w:bCs w:val="0"/>
          <w:sz w:val="24"/>
          <w:szCs w:val="24"/>
        </w:rPr>
        <w:t xml:space="preserve">у, а Заказчик имеет право на одностороннее расторжение </w:t>
      </w:r>
      <w:r w:rsidR="00123C70" w:rsidRPr="00E71A48">
        <w:rPr>
          <w:bCs w:val="0"/>
          <w:sz w:val="24"/>
          <w:szCs w:val="24"/>
        </w:rPr>
        <w:t>Договор</w:t>
      </w:r>
      <w:r w:rsidRPr="00E71A48">
        <w:rPr>
          <w:bCs w:val="0"/>
          <w:sz w:val="24"/>
          <w:szCs w:val="24"/>
        </w:rPr>
        <w:t xml:space="preserve">а, если выяснится, что из состава коллективного </w:t>
      </w:r>
      <w:r w:rsidR="009C744E" w:rsidRPr="00E71A48">
        <w:rPr>
          <w:bCs w:val="0"/>
          <w:sz w:val="24"/>
          <w:szCs w:val="24"/>
        </w:rPr>
        <w:t>Участник</w:t>
      </w:r>
      <w:r w:rsidRPr="00E71A48">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E71A48">
        <w:rPr>
          <w:bCs w:val="0"/>
          <w:sz w:val="24"/>
          <w:szCs w:val="24"/>
        </w:rPr>
        <w:t>Договор</w:t>
      </w:r>
      <w:r w:rsidRPr="00E71A48">
        <w:rPr>
          <w:bCs w:val="0"/>
          <w:sz w:val="24"/>
          <w:szCs w:val="24"/>
        </w:rPr>
        <w:t>.</w:t>
      </w:r>
    </w:p>
    <w:p w:rsidR="00717F60" w:rsidRPr="00E71A48" w:rsidRDefault="00717F60" w:rsidP="00D61F3D">
      <w:pPr>
        <w:pStyle w:val="3"/>
        <w:spacing w:line="264" w:lineRule="auto"/>
        <w:jc w:val="both"/>
        <w:rPr>
          <w:szCs w:val="24"/>
        </w:rPr>
      </w:pPr>
      <w:bookmarkStart w:id="270" w:name="_Ref306114966"/>
      <w:bookmarkStart w:id="271" w:name="_Toc440357100"/>
      <w:bookmarkStart w:id="272" w:name="_Toc440359655"/>
      <w:bookmarkStart w:id="273" w:name="_Toc440632118"/>
      <w:bookmarkStart w:id="274" w:name="_Toc440875939"/>
      <w:bookmarkStart w:id="275" w:name="_Toc441130967"/>
      <w:r w:rsidRPr="00E71A48">
        <w:rPr>
          <w:szCs w:val="24"/>
        </w:rPr>
        <w:t>Разъяснение Документации по запросу предложений</w:t>
      </w:r>
      <w:bookmarkEnd w:id="270"/>
      <w:bookmarkEnd w:id="271"/>
      <w:bookmarkEnd w:id="272"/>
      <w:bookmarkEnd w:id="273"/>
      <w:bookmarkEnd w:id="274"/>
      <w:bookmarkEnd w:id="275"/>
    </w:p>
    <w:p w:rsidR="00717F60" w:rsidRPr="00E71A48" w:rsidRDefault="00717F60" w:rsidP="00D61F3D">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В процессе подготовки </w:t>
      </w:r>
      <w:r w:rsidR="004B5EB3" w:rsidRPr="00E71A48">
        <w:rPr>
          <w:bCs w:val="0"/>
          <w:iCs/>
          <w:sz w:val="24"/>
          <w:szCs w:val="24"/>
        </w:rPr>
        <w:t>Заявк</w:t>
      </w:r>
      <w:r w:rsidRPr="00E71A48">
        <w:rPr>
          <w:bCs w:val="0"/>
          <w:iCs/>
          <w:sz w:val="24"/>
          <w:szCs w:val="24"/>
        </w:rPr>
        <w:t xml:space="preserve">и </w:t>
      </w:r>
      <w:r w:rsidR="009C744E" w:rsidRPr="00E71A48">
        <w:rPr>
          <w:bCs w:val="0"/>
          <w:iCs/>
          <w:sz w:val="24"/>
          <w:szCs w:val="24"/>
        </w:rPr>
        <w:t>Участник</w:t>
      </w:r>
      <w:r w:rsidRPr="00E71A48">
        <w:rPr>
          <w:bCs w:val="0"/>
          <w:iCs/>
          <w:sz w:val="24"/>
          <w:szCs w:val="24"/>
        </w:rPr>
        <w:t>и вправе обратиться к Организатору запроса предложений за разъяснениями настоящей Д</w:t>
      </w:r>
      <w:r w:rsidRPr="00E71A48">
        <w:rPr>
          <w:bCs w:val="0"/>
          <w:sz w:val="24"/>
          <w:szCs w:val="24"/>
        </w:rPr>
        <w:t>окументации по запросу предложений</w:t>
      </w:r>
      <w:r w:rsidRPr="00E71A48">
        <w:rPr>
          <w:bCs w:val="0"/>
          <w:iCs/>
          <w:sz w:val="24"/>
          <w:szCs w:val="24"/>
        </w:rPr>
        <w:t xml:space="preserve">. Запросы на разъяснение </w:t>
      </w:r>
      <w:r w:rsidR="007D07A7" w:rsidRPr="00E71A48">
        <w:rPr>
          <w:bCs w:val="0"/>
          <w:iCs/>
          <w:sz w:val="24"/>
          <w:szCs w:val="24"/>
        </w:rPr>
        <w:t>Д</w:t>
      </w:r>
      <w:r w:rsidRPr="00E71A48">
        <w:rPr>
          <w:bCs w:val="0"/>
          <w:iCs/>
          <w:sz w:val="24"/>
          <w:szCs w:val="24"/>
        </w:rPr>
        <w:t xml:space="preserve">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w:t>
      </w:r>
      <w:r w:rsidR="009C744E" w:rsidRPr="00E71A48">
        <w:rPr>
          <w:bCs w:val="0"/>
          <w:iCs/>
          <w:sz w:val="24"/>
          <w:szCs w:val="24"/>
        </w:rPr>
        <w:t>Участник</w:t>
      </w:r>
      <w:r w:rsidRPr="00E71A48">
        <w:rPr>
          <w:bCs w:val="0"/>
          <w:iCs/>
          <w:sz w:val="24"/>
          <w:szCs w:val="24"/>
        </w:rPr>
        <w:t>а.</w:t>
      </w:r>
    </w:p>
    <w:p w:rsidR="00717F60" w:rsidRPr="00E71A48" w:rsidRDefault="00717F60" w:rsidP="00D61F3D">
      <w:pPr>
        <w:widowControl w:val="0"/>
        <w:numPr>
          <w:ilvl w:val="3"/>
          <w:numId w:val="40"/>
        </w:numPr>
        <w:tabs>
          <w:tab w:val="left" w:pos="1700"/>
        </w:tabs>
        <w:autoSpaceDE w:val="0"/>
        <w:spacing w:after="100" w:line="264" w:lineRule="auto"/>
        <w:ind w:left="0" w:firstLine="709"/>
        <w:rPr>
          <w:bCs w:val="0"/>
          <w:sz w:val="24"/>
          <w:szCs w:val="24"/>
        </w:rPr>
      </w:pPr>
      <w:r w:rsidRPr="00E71A48">
        <w:rPr>
          <w:bCs w:val="0"/>
          <w:sz w:val="24"/>
          <w:szCs w:val="24"/>
        </w:rPr>
        <w:lastRenderedPageBreak/>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E71A48">
        <w:rPr>
          <w:bCs w:val="0"/>
          <w:sz w:val="24"/>
          <w:szCs w:val="24"/>
        </w:rPr>
        <w:t>Заявк</w:t>
      </w:r>
      <w:r w:rsidRPr="00E71A48">
        <w:rPr>
          <w:bCs w:val="0"/>
          <w:sz w:val="24"/>
          <w:szCs w:val="24"/>
        </w:rPr>
        <w:t>и.</w:t>
      </w:r>
    </w:p>
    <w:p w:rsidR="00717F60" w:rsidRPr="007441D3" w:rsidRDefault="00717F60" w:rsidP="00D61F3D">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E71A48">
        <w:rPr>
          <w:bCs w:val="0"/>
          <w:sz w:val="24"/>
          <w:szCs w:val="24"/>
        </w:rPr>
        <w:t>окументации по запросу предложений</w:t>
      </w:r>
      <w:r w:rsidRPr="00E71A48">
        <w:rPr>
          <w:bCs w:val="0"/>
          <w:iCs/>
          <w:sz w:val="24"/>
          <w:szCs w:val="24"/>
        </w:rPr>
        <w:t>, если в тексте ответа не будет указано иное</w:t>
      </w:r>
      <w:r w:rsidRPr="007441D3">
        <w:rPr>
          <w:bCs w:val="0"/>
          <w:iCs/>
          <w:sz w:val="24"/>
          <w:szCs w:val="24"/>
        </w:rPr>
        <w:t>. В случае</w:t>
      </w:r>
      <w:proofErr w:type="gramStart"/>
      <w:r w:rsidRPr="007441D3">
        <w:rPr>
          <w:bCs w:val="0"/>
          <w:iCs/>
          <w:sz w:val="24"/>
          <w:szCs w:val="24"/>
        </w:rPr>
        <w:t>,</w:t>
      </w:r>
      <w:proofErr w:type="gramEnd"/>
      <w:r w:rsidRPr="007441D3">
        <w:rPr>
          <w:bCs w:val="0"/>
          <w:iCs/>
          <w:sz w:val="24"/>
          <w:szCs w:val="24"/>
        </w:rPr>
        <w:t xml:space="preserve"> если разъяснения изменяют </w:t>
      </w:r>
      <w:r w:rsidR="007D07A7" w:rsidRPr="007441D3">
        <w:rPr>
          <w:bCs w:val="0"/>
          <w:iCs/>
          <w:sz w:val="24"/>
          <w:szCs w:val="24"/>
        </w:rPr>
        <w:t>Д</w:t>
      </w:r>
      <w:r w:rsidRPr="007441D3">
        <w:rPr>
          <w:bCs w:val="0"/>
          <w:iCs/>
          <w:sz w:val="24"/>
          <w:szCs w:val="24"/>
        </w:rPr>
        <w:t xml:space="preserve">окументацию, Организатором осуществляется </w:t>
      </w:r>
      <w:r w:rsidR="007441D3" w:rsidRPr="007441D3">
        <w:rPr>
          <w:bCs w:val="0"/>
          <w:iCs/>
          <w:sz w:val="24"/>
          <w:szCs w:val="24"/>
        </w:rPr>
        <w:t>внесение изменений в Д</w:t>
      </w:r>
      <w:r w:rsidR="007441D3" w:rsidRPr="007441D3">
        <w:rPr>
          <w:bCs w:val="0"/>
          <w:sz w:val="24"/>
          <w:szCs w:val="24"/>
        </w:rPr>
        <w:t>окументацию по запросу предложений</w:t>
      </w:r>
      <w:r w:rsidR="007441D3" w:rsidRPr="007441D3">
        <w:rPr>
          <w:bCs w:val="0"/>
          <w:iCs/>
          <w:sz w:val="24"/>
          <w:szCs w:val="24"/>
        </w:rPr>
        <w:t xml:space="preserve"> (п. </w:t>
      </w:r>
      <w:fldSimple w:instr=" REF _Ref440969765 \r \h  \* MERGEFORMAT ">
        <w:r w:rsidR="00A24167" w:rsidRPr="00A24167">
          <w:rPr>
            <w:bCs w:val="0"/>
            <w:iCs/>
            <w:sz w:val="24"/>
            <w:szCs w:val="24"/>
          </w:rPr>
          <w:t>3.3.12</w:t>
        </w:r>
      </w:fldSimple>
      <w:r w:rsidR="007441D3" w:rsidRPr="007441D3">
        <w:rPr>
          <w:bCs w:val="0"/>
          <w:iCs/>
          <w:sz w:val="24"/>
          <w:szCs w:val="24"/>
        </w:rPr>
        <w:t xml:space="preserve">) и, при необходимости, </w:t>
      </w:r>
      <w:r w:rsidRPr="007441D3">
        <w:rPr>
          <w:bCs w:val="0"/>
          <w:iCs/>
          <w:sz w:val="24"/>
          <w:szCs w:val="24"/>
        </w:rPr>
        <w:t xml:space="preserve">продление подачи заявок в соответствии с п. </w:t>
      </w:r>
      <w:fldSimple w:instr=" REF _Ref440289401 \r \h  \* MERGEFORMAT ">
        <w:r w:rsidR="00A24167" w:rsidRPr="00A24167">
          <w:rPr>
            <w:bCs w:val="0"/>
            <w:iCs/>
            <w:sz w:val="24"/>
            <w:szCs w:val="24"/>
          </w:rPr>
          <w:t>3.3.13</w:t>
        </w:r>
      </w:fldSimple>
      <w:r w:rsidR="00400D7D" w:rsidRPr="007441D3">
        <w:rPr>
          <w:bCs w:val="0"/>
          <w:iCs/>
          <w:sz w:val="24"/>
          <w:szCs w:val="24"/>
        </w:rPr>
        <w:t xml:space="preserve"> </w:t>
      </w:r>
      <w:r w:rsidR="007D07A7" w:rsidRPr="007441D3">
        <w:rPr>
          <w:bCs w:val="0"/>
          <w:iCs/>
          <w:sz w:val="24"/>
          <w:szCs w:val="24"/>
        </w:rPr>
        <w:t>Д</w:t>
      </w:r>
      <w:r w:rsidRPr="007441D3">
        <w:rPr>
          <w:bCs w:val="0"/>
          <w:iCs/>
          <w:sz w:val="24"/>
          <w:szCs w:val="24"/>
        </w:rPr>
        <w:t>окументации</w:t>
      </w:r>
      <w:r w:rsidR="007D07A7" w:rsidRPr="007441D3">
        <w:rPr>
          <w:bCs w:val="0"/>
          <w:iCs/>
          <w:sz w:val="24"/>
          <w:szCs w:val="24"/>
        </w:rPr>
        <w:t xml:space="preserve"> по запросу предложений</w:t>
      </w:r>
      <w:r w:rsidRPr="007441D3">
        <w:rPr>
          <w:bCs w:val="0"/>
          <w:iCs/>
          <w:sz w:val="24"/>
          <w:szCs w:val="24"/>
        </w:rPr>
        <w:t>.</w:t>
      </w:r>
    </w:p>
    <w:p w:rsidR="00717F60" w:rsidRPr="00E71A48" w:rsidRDefault="00717F60" w:rsidP="00D61F3D">
      <w:pPr>
        <w:pStyle w:val="3"/>
        <w:spacing w:line="264" w:lineRule="auto"/>
        <w:jc w:val="both"/>
        <w:rPr>
          <w:szCs w:val="24"/>
        </w:rPr>
      </w:pPr>
      <w:bookmarkStart w:id="276" w:name="_Toc440357101"/>
      <w:bookmarkStart w:id="277" w:name="_Toc440359656"/>
      <w:bookmarkStart w:id="278" w:name="_Toc440632119"/>
      <w:bookmarkStart w:id="279" w:name="_Toc440875940"/>
      <w:bookmarkStart w:id="280" w:name="_Ref440969765"/>
      <w:bookmarkStart w:id="281" w:name="_Toc441130968"/>
      <w:r w:rsidRPr="00E71A48">
        <w:rPr>
          <w:szCs w:val="24"/>
        </w:rPr>
        <w:t>Внесение изменений в Документацию по запросу предложений.</w:t>
      </w:r>
      <w:bookmarkEnd w:id="276"/>
      <w:bookmarkEnd w:id="277"/>
      <w:bookmarkEnd w:id="278"/>
      <w:bookmarkEnd w:id="279"/>
      <w:bookmarkEnd w:id="280"/>
      <w:bookmarkEnd w:id="281"/>
    </w:p>
    <w:p w:rsidR="00DE2870" w:rsidRPr="00E71A48" w:rsidRDefault="00717F60" w:rsidP="00D61F3D">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E71A48">
        <w:rPr>
          <w:bCs w:val="0"/>
          <w:iCs/>
          <w:sz w:val="24"/>
          <w:szCs w:val="24"/>
        </w:rPr>
        <w:t>Д</w:t>
      </w:r>
      <w:r w:rsidRPr="00E71A48">
        <w:rPr>
          <w:bCs w:val="0"/>
          <w:sz w:val="24"/>
          <w:szCs w:val="24"/>
        </w:rPr>
        <w:t>окументацию по запросу предложений.</w:t>
      </w:r>
    </w:p>
    <w:p w:rsidR="00717F60" w:rsidRPr="00E71A48" w:rsidRDefault="00717F60" w:rsidP="00D61F3D">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E71A48" w:rsidRDefault="00717F60" w:rsidP="00D61F3D">
      <w:pPr>
        <w:pStyle w:val="3"/>
        <w:spacing w:line="264" w:lineRule="auto"/>
        <w:jc w:val="both"/>
        <w:rPr>
          <w:szCs w:val="24"/>
        </w:rPr>
      </w:pPr>
      <w:bookmarkStart w:id="282" w:name="_Ref440289401"/>
      <w:bookmarkStart w:id="283" w:name="_Toc440357102"/>
      <w:bookmarkStart w:id="284" w:name="_Toc440359657"/>
      <w:bookmarkStart w:id="285" w:name="_Toc440632120"/>
      <w:bookmarkStart w:id="286" w:name="_Toc440875941"/>
      <w:bookmarkStart w:id="287" w:name="_Toc441130969"/>
      <w:r w:rsidRPr="00E71A48">
        <w:rPr>
          <w:szCs w:val="24"/>
        </w:rPr>
        <w:t>Продление срока окончания приема Заявок</w:t>
      </w:r>
      <w:bookmarkEnd w:id="282"/>
      <w:bookmarkEnd w:id="283"/>
      <w:bookmarkEnd w:id="284"/>
      <w:bookmarkEnd w:id="285"/>
      <w:bookmarkEnd w:id="286"/>
      <w:bookmarkEnd w:id="287"/>
    </w:p>
    <w:p w:rsidR="00717F60" w:rsidRPr="00E71A48" w:rsidRDefault="00717F60" w:rsidP="00D61F3D">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E71A48">
        <w:rPr>
          <w:bCs w:val="0"/>
          <w:sz w:val="24"/>
          <w:szCs w:val="24"/>
        </w:rPr>
        <w:t>Участник</w:t>
      </w:r>
      <w:r w:rsidRPr="00E71A48">
        <w:rPr>
          <w:bCs w:val="0"/>
          <w:sz w:val="24"/>
          <w:szCs w:val="24"/>
        </w:rPr>
        <w:t>ов запроса предложений, имеет право продлевать срок окончания приема Заявок.</w:t>
      </w:r>
    </w:p>
    <w:p w:rsidR="00717F60" w:rsidRPr="00E71A48" w:rsidRDefault="00717F60" w:rsidP="00D61F3D">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 xml:space="preserve">и, оформившие свое участие в запросе </w:t>
      </w:r>
      <w:r w:rsidRPr="00E71A48">
        <w:rPr>
          <w:sz w:val="24"/>
          <w:szCs w:val="24"/>
        </w:rPr>
        <w:t xml:space="preserve">предложений </w:t>
      </w:r>
      <w:r w:rsidRPr="00E71A48">
        <w:rPr>
          <w:bCs w:val="0"/>
          <w:sz w:val="24"/>
          <w:szCs w:val="24"/>
        </w:rPr>
        <w:t>через ЭТП, получат соответствующие уведомления в порядке, установленными правилами ЭТП.</w:t>
      </w:r>
      <w:bookmarkStart w:id="288" w:name="_Ref191386249"/>
    </w:p>
    <w:p w:rsidR="00AC1995" w:rsidRPr="00E71A48" w:rsidRDefault="00AC1995" w:rsidP="00D61F3D">
      <w:pPr>
        <w:pStyle w:val="3"/>
        <w:spacing w:line="264" w:lineRule="auto"/>
        <w:jc w:val="both"/>
        <w:rPr>
          <w:szCs w:val="24"/>
          <w:lang w:eastAsia="ru-RU"/>
        </w:rPr>
      </w:pPr>
      <w:bookmarkStart w:id="289" w:name="_Toc299701566"/>
      <w:bookmarkStart w:id="290" w:name="_Ref306176386"/>
      <w:bookmarkStart w:id="291" w:name="_Ref440285128"/>
      <w:bookmarkStart w:id="292" w:name="_Toc440357103"/>
      <w:bookmarkStart w:id="293" w:name="_Toc440359658"/>
      <w:bookmarkStart w:id="294" w:name="_Toc440632121"/>
      <w:bookmarkStart w:id="295" w:name="_Toc440875942"/>
      <w:bookmarkStart w:id="296" w:name="_Toc441130970"/>
      <w:r w:rsidRPr="00E71A48">
        <w:rPr>
          <w:bCs w:val="0"/>
          <w:szCs w:val="24"/>
          <w:lang w:eastAsia="ru-RU"/>
        </w:rPr>
        <w:t xml:space="preserve">Обеспечение </w:t>
      </w:r>
      <w:r w:rsidRPr="00E71A48">
        <w:rPr>
          <w:szCs w:val="24"/>
        </w:rPr>
        <w:t>исполнения</w:t>
      </w:r>
      <w:r w:rsidRPr="00E71A48">
        <w:rPr>
          <w:bCs w:val="0"/>
          <w:szCs w:val="24"/>
          <w:lang w:eastAsia="ru-RU"/>
        </w:rPr>
        <w:t xml:space="preserve"> </w:t>
      </w:r>
      <w:r w:rsidR="009C744E" w:rsidRPr="00E71A48">
        <w:rPr>
          <w:bCs w:val="0"/>
          <w:szCs w:val="24"/>
          <w:lang w:eastAsia="ru-RU"/>
        </w:rPr>
        <w:t>Участник</w:t>
      </w:r>
      <w:r w:rsidRPr="00E71A48">
        <w:rPr>
          <w:bCs w:val="0"/>
          <w:szCs w:val="24"/>
          <w:lang w:eastAsia="ru-RU"/>
        </w:rPr>
        <w:t>а запроса предложений.</w:t>
      </w:r>
      <w:bookmarkEnd w:id="289"/>
      <w:bookmarkEnd w:id="290"/>
      <w:bookmarkEnd w:id="291"/>
      <w:bookmarkEnd w:id="292"/>
      <w:bookmarkEnd w:id="293"/>
      <w:bookmarkEnd w:id="294"/>
      <w:bookmarkEnd w:id="295"/>
      <w:bookmarkEnd w:id="296"/>
    </w:p>
    <w:p w:rsidR="00932C0A" w:rsidRPr="00E71A48" w:rsidRDefault="009C744E" w:rsidP="00D61F3D">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Участник</w:t>
      </w:r>
      <w:r w:rsidR="00932C0A" w:rsidRPr="00E71A48">
        <w:rPr>
          <w:bCs w:val="0"/>
          <w:sz w:val="24"/>
          <w:szCs w:val="24"/>
        </w:rPr>
        <w:t xml:space="preserve"> </w:t>
      </w:r>
      <w:r w:rsidR="0089163E" w:rsidRPr="00E71A48">
        <w:rPr>
          <w:bCs w:val="0"/>
          <w:sz w:val="24"/>
          <w:szCs w:val="24"/>
        </w:rPr>
        <w:t xml:space="preserve">запроса предложений </w:t>
      </w:r>
      <w:r w:rsidR="00932C0A" w:rsidRPr="00E71A48">
        <w:rPr>
          <w:bCs w:val="0"/>
          <w:sz w:val="24"/>
          <w:szCs w:val="24"/>
        </w:rPr>
        <w:t xml:space="preserve">в составе своей </w:t>
      </w:r>
      <w:r w:rsidR="004B5EB3" w:rsidRPr="00E71A48">
        <w:rPr>
          <w:bCs w:val="0"/>
          <w:sz w:val="24"/>
          <w:szCs w:val="24"/>
        </w:rPr>
        <w:t>Заявк</w:t>
      </w:r>
      <w:r w:rsidR="00932C0A" w:rsidRPr="00E71A48">
        <w:rPr>
          <w:bCs w:val="0"/>
          <w:sz w:val="24"/>
          <w:szCs w:val="24"/>
        </w:rPr>
        <w:t xml:space="preserve">и представляет обеспечение исполнения обязательств, связанных с участием в </w:t>
      </w:r>
      <w:r w:rsidR="0089163E" w:rsidRPr="00E71A48">
        <w:rPr>
          <w:bCs w:val="0"/>
          <w:sz w:val="24"/>
          <w:szCs w:val="24"/>
        </w:rPr>
        <w:t>запросе предложений</w:t>
      </w:r>
      <w:r w:rsidR="00932C0A" w:rsidRPr="00E71A48">
        <w:rPr>
          <w:bCs w:val="0"/>
          <w:sz w:val="24"/>
          <w:szCs w:val="24"/>
        </w:rPr>
        <w:t xml:space="preserve"> и подачей </w:t>
      </w:r>
      <w:r w:rsidR="004B5EB3" w:rsidRPr="00E71A48">
        <w:rPr>
          <w:bCs w:val="0"/>
          <w:sz w:val="24"/>
          <w:szCs w:val="24"/>
        </w:rPr>
        <w:t>Заявк</w:t>
      </w:r>
      <w:r w:rsidR="00932C0A" w:rsidRPr="00E71A48">
        <w:rPr>
          <w:bCs w:val="0"/>
          <w:sz w:val="24"/>
          <w:szCs w:val="24"/>
        </w:rPr>
        <w:t>и, на сумму не менее</w:t>
      </w:r>
      <w:r w:rsidR="004816F5">
        <w:rPr>
          <w:bCs w:val="0"/>
          <w:sz w:val="24"/>
          <w:szCs w:val="24"/>
        </w:rPr>
        <w:t xml:space="preserve"> </w:t>
      </w:r>
      <w:r w:rsidR="00D61F3D">
        <w:rPr>
          <w:bCs w:val="0"/>
          <w:sz w:val="24"/>
          <w:szCs w:val="24"/>
        </w:rPr>
        <w:t>2</w:t>
      </w:r>
      <w:r w:rsidR="00932C0A" w:rsidRPr="00E71A48">
        <w:rPr>
          <w:bCs w:val="0"/>
          <w:sz w:val="24"/>
          <w:szCs w:val="24"/>
        </w:rPr>
        <w:t xml:space="preserve">% от стоимости </w:t>
      </w:r>
      <w:r w:rsidR="004B5EB3" w:rsidRPr="00E71A48">
        <w:rPr>
          <w:bCs w:val="0"/>
          <w:sz w:val="24"/>
          <w:szCs w:val="24"/>
        </w:rPr>
        <w:t>Заявк</w:t>
      </w:r>
      <w:r w:rsidR="00932C0A" w:rsidRPr="00E71A48">
        <w:rPr>
          <w:bCs w:val="0"/>
          <w:sz w:val="24"/>
          <w:szCs w:val="24"/>
        </w:rPr>
        <w:t>и, с учетом НДС.</w:t>
      </w:r>
    </w:p>
    <w:p w:rsidR="00932C0A" w:rsidRPr="00E71A48" w:rsidRDefault="00932C0A" w:rsidP="00D61F3D">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 xml:space="preserve">Обеспечение </w:t>
      </w:r>
      <w:proofErr w:type="gramStart"/>
      <w:r w:rsidRPr="00E71A48">
        <w:rPr>
          <w:bCs w:val="0"/>
          <w:sz w:val="24"/>
          <w:szCs w:val="24"/>
        </w:rPr>
        <w:t xml:space="preserve">исполнения обязательств </w:t>
      </w:r>
      <w:r w:rsidR="009C744E" w:rsidRPr="00E71A48">
        <w:rPr>
          <w:bCs w:val="0"/>
          <w:sz w:val="24"/>
          <w:szCs w:val="24"/>
        </w:rPr>
        <w:t>Участник</w:t>
      </w:r>
      <w:r w:rsidRPr="00E71A48">
        <w:rPr>
          <w:bCs w:val="0"/>
          <w:sz w:val="24"/>
          <w:szCs w:val="24"/>
        </w:rPr>
        <w:t xml:space="preserve">а </w:t>
      </w:r>
      <w:r w:rsidR="0089163E" w:rsidRPr="00E71A48">
        <w:rPr>
          <w:bCs w:val="0"/>
          <w:sz w:val="24"/>
          <w:szCs w:val="24"/>
        </w:rPr>
        <w:t>запроса предложений</w:t>
      </w:r>
      <w:proofErr w:type="gramEnd"/>
      <w:r w:rsidR="0089163E" w:rsidRPr="00E71A48">
        <w:rPr>
          <w:bCs w:val="0"/>
          <w:sz w:val="24"/>
          <w:szCs w:val="24"/>
        </w:rPr>
        <w:t xml:space="preserve"> </w:t>
      </w:r>
      <w:r w:rsidRPr="00E71A48">
        <w:rPr>
          <w:bCs w:val="0"/>
          <w:sz w:val="24"/>
          <w:szCs w:val="24"/>
        </w:rPr>
        <w:t>должно иметь форму неустойки.</w:t>
      </w:r>
    </w:p>
    <w:p w:rsidR="00932C0A" w:rsidRPr="00E71A48" w:rsidRDefault="00932C0A" w:rsidP="00D61F3D">
      <w:pPr>
        <w:widowControl w:val="0"/>
        <w:numPr>
          <w:ilvl w:val="3"/>
          <w:numId w:val="38"/>
        </w:numPr>
        <w:tabs>
          <w:tab w:val="left" w:pos="1620"/>
        </w:tabs>
        <w:suppressAutoHyphens w:val="0"/>
        <w:spacing w:line="264" w:lineRule="auto"/>
        <w:ind w:left="0" w:firstLine="709"/>
        <w:rPr>
          <w:bCs w:val="0"/>
          <w:sz w:val="24"/>
          <w:szCs w:val="24"/>
        </w:rPr>
      </w:pPr>
      <w:bookmarkStart w:id="297" w:name="_Ref306390343"/>
      <w:r w:rsidRPr="00E71A48">
        <w:rPr>
          <w:bCs w:val="0"/>
          <w:sz w:val="24"/>
          <w:szCs w:val="24"/>
        </w:rPr>
        <w:t>Форма соглашения о неустойке должна</w:t>
      </w:r>
      <w:r w:rsidR="00ED01BF" w:rsidRPr="00E71A48">
        <w:rPr>
          <w:bCs w:val="0"/>
          <w:sz w:val="24"/>
          <w:szCs w:val="24"/>
        </w:rPr>
        <w:t xml:space="preserve"> соответствовать требованиям ст</w:t>
      </w:r>
      <w:r w:rsidRPr="00E71A48">
        <w:rPr>
          <w:bCs w:val="0"/>
          <w:sz w:val="24"/>
          <w:szCs w:val="24"/>
        </w:rPr>
        <w:t>.330, 331 Гражданского кодекса Российской Федерации</w:t>
      </w:r>
      <w:bookmarkEnd w:id="297"/>
      <w:r w:rsidR="003C2207">
        <w:rPr>
          <w:bCs w:val="0"/>
          <w:sz w:val="24"/>
          <w:szCs w:val="24"/>
        </w:rPr>
        <w:t xml:space="preserve"> и быть подготовлена по </w:t>
      </w:r>
      <w:r w:rsidR="005818B2" w:rsidRPr="00E71A48">
        <w:rPr>
          <w:bCs w:val="0"/>
          <w:spacing w:val="-1"/>
          <w:sz w:val="24"/>
          <w:szCs w:val="24"/>
        </w:rPr>
        <w:t>форме и в соответствии с инструкциями, приведенными в настоящей Документации по запросу предложений</w:t>
      </w:r>
      <w:r w:rsidR="003C2207">
        <w:rPr>
          <w:bCs w:val="0"/>
          <w:sz w:val="24"/>
          <w:szCs w:val="24"/>
        </w:rPr>
        <w:t xml:space="preserve"> </w:t>
      </w:r>
      <w:r w:rsidR="003C2207" w:rsidRPr="00E71A48">
        <w:rPr>
          <w:bCs w:val="0"/>
          <w:sz w:val="24"/>
          <w:szCs w:val="24"/>
        </w:rPr>
        <w:t>(</w:t>
      </w:r>
      <w:r w:rsidR="003C2207">
        <w:rPr>
          <w:bCs w:val="0"/>
          <w:sz w:val="24"/>
          <w:szCs w:val="24"/>
          <w:lang w:eastAsia="ru-RU"/>
        </w:rPr>
        <w:t xml:space="preserve">подраздел </w:t>
      </w:r>
      <w:fldSimple w:instr=" REF _Ref440272678 \r \h  \* MERGEFORMAT ">
        <w:r w:rsidR="00A24167">
          <w:rPr>
            <w:bCs w:val="0"/>
            <w:sz w:val="24"/>
            <w:szCs w:val="24"/>
            <w:lang w:eastAsia="ru-RU"/>
          </w:rPr>
          <w:t>5.13</w:t>
        </w:r>
      </w:fldSimple>
      <w:r w:rsidR="003C2207" w:rsidRPr="00E71A48">
        <w:rPr>
          <w:bCs w:val="0"/>
          <w:sz w:val="24"/>
          <w:szCs w:val="24"/>
        </w:rPr>
        <w:t>)</w:t>
      </w:r>
      <w:r w:rsidR="000A6857" w:rsidRPr="00E71A48">
        <w:rPr>
          <w:bCs w:val="0"/>
          <w:sz w:val="24"/>
          <w:szCs w:val="24"/>
        </w:rPr>
        <w:t>.</w:t>
      </w:r>
    </w:p>
    <w:p w:rsidR="00932C0A" w:rsidRPr="00E71A48" w:rsidRDefault="00932C0A" w:rsidP="00D61F3D">
      <w:pPr>
        <w:widowControl w:val="0"/>
        <w:numPr>
          <w:ilvl w:val="3"/>
          <w:numId w:val="38"/>
        </w:numPr>
        <w:tabs>
          <w:tab w:val="left" w:pos="1620"/>
        </w:tabs>
        <w:suppressAutoHyphens w:val="0"/>
        <w:spacing w:line="264" w:lineRule="auto"/>
        <w:ind w:left="0" w:firstLine="709"/>
        <w:rPr>
          <w:bCs w:val="0"/>
          <w:sz w:val="24"/>
          <w:szCs w:val="24"/>
        </w:rPr>
      </w:pPr>
      <w:bookmarkStart w:id="298" w:name="_Ref307586570"/>
      <w:r w:rsidRPr="00E71A48">
        <w:rPr>
          <w:bCs w:val="0"/>
          <w:sz w:val="24"/>
          <w:szCs w:val="24"/>
        </w:rPr>
        <w:t>В соглашении о неустойке должно быть указано</w:t>
      </w:r>
      <w:bookmarkStart w:id="299" w:name="_Ref305753174"/>
      <w:r w:rsidRPr="00E71A48">
        <w:rPr>
          <w:bCs w:val="0"/>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E71A48">
        <w:rPr>
          <w:bCs w:val="0"/>
          <w:sz w:val="24"/>
          <w:szCs w:val="24"/>
        </w:rPr>
        <w:t>запросе предложений</w:t>
      </w:r>
      <w:r w:rsidRPr="00E71A48">
        <w:rPr>
          <w:bCs w:val="0"/>
          <w:sz w:val="24"/>
          <w:szCs w:val="24"/>
        </w:rPr>
        <w:t>:</w:t>
      </w:r>
      <w:bookmarkEnd w:id="298"/>
      <w:bookmarkEnd w:id="299"/>
    </w:p>
    <w:p w:rsidR="00932C0A" w:rsidRPr="00E71A48" w:rsidRDefault="00932C0A" w:rsidP="00D61F3D">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изменения или отзыва </w:t>
      </w:r>
      <w:r w:rsidR="004B5EB3" w:rsidRPr="00E71A48">
        <w:rPr>
          <w:bCs w:val="0"/>
          <w:sz w:val="24"/>
          <w:szCs w:val="24"/>
        </w:rPr>
        <w:t>Заявк</w:t>
      </w:r>
      <w:r w:rsidRPr="00E71A48">
        <w:rPr>
          <w:bCs w:val="0"/>
          <w:sz w:val="24"/>
          <w:szCs w:val="24"/>
        </w:rPr>
        <w:t>и, в том числе в процессе проведения переторжки, в течение срока ее действия (п.</w:t>
      </w:r>
      <w:fldSimple w:instr=" REF _Ref306008743 \r \h  \* MERGEFORMAT ">
        <w:r w:rsidR="00A24167" w:rsidRPr="00A24167">
          <w:rPr>
            <w:bCs w:val="0"/>
            <w:sz w:val="24"/>
            <w:szCs w:val="24"/>
          </w:rPr>
          <w:t>3.3.4</w:t>
        </w:r>
      </w:fldSimple>
      <w:r w:rsidRPr="00E71A48">
        <w:rPr>
          <w:bCs w:val="0"/>
          <w:sz w:val="24"/>
          <w:szCs w:val="24"/>
        </w:rPr>
        <w:t xml:space="preserve">) после истечения срока окончания подачи заявок (п. </w:t>
      </w:r>
      <w:fldSimple w:instr=" REF _Ref440289953 \r \h  \* MERGEFORMAT ">
        <w:r w:rsidR="00A24167">
          <w:rPr>
            <w:bCs w:val="0"/>
            <w:sz w:val="24"/>
            <w:szCs w:val="24"/>
          </w:rPr>
          <w:t>3.4.1.3</w:t>
        </w:r>
      </w:fldSimple>
      <w:r w:rsidRPr="00E71A48">
        <w:rPr>
          <w:bCs w:val="0"/>
          <w:sz w:val="24"/>
          <w:szCs w:val="24"/>
        </w:rPr>
        <w:t>);</w:t>
      </w:r>
    </w:p>
    <w:p w:rsidR="00932C0A" w:rsidRPr="00E71A48" w:rsidRDefault="00932C0A" w:rsidP="00D61F3D">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предоставления недостоверных сведений или искажения информации или </w:t>
      </w:r>
      <w:r w:rsidRPr="00E71A48">
        <w:rPr>
          <w:bCs w:val="0"/>
          <w:sz w:val="24"/>
          <w:szCs w:val="24"/>
        </w:rPr>
        <w:lastRenderedPageBreak/>
        <w:t xml:space="preserve">документов, приведенных в составе </w:t>
      </w:r>
      <w:r w:rsidR="004B5EB3" w:rsidRPr="00E71A48">
        <w:rPr>
          <w:bCs w:val="0"/>
          <w:sz w:val="24"/>
          <w:szCs w:val="24"/>
        </w:rPr>
        <w:t>Заявк</w:t>
      </w:r>
      <w:r w:rsidRPr="00E71A48">
        <w:rPr>
          <w:bCs w:val="0"/>
          <w:sz w:val="24"/>
          <w:szCs w:val="24"/>
        </w:rPr>
        <w:t>и;</w:t>
      </w:r>
    </w:p>
    <w:p w:rsidR="00932C0A" w:rsidRPr="00E71A48" w:rsidRDefault="00932C0A" w:rsidP="00D61F3D">
      <w:pPr>
        <w:widowControl w:val="0"/>
        <w:numPr>
          <w:ilvl w:val="4"/>
          <w:numId w:val="38"/>
        </w:numPr>
        <w:tabs>
          <w:tab w:val="left" w:pos="1620"/>
        </w:tabs>
        <w:suppressAutoHyphens w:val="0"/>
        <w:spacing w:line="264" w:lineRule="auto"/>
        <w:ind w:left="0" w:firstLine="567"/>
        <w:rPr>
          <w:bCs w:val="0"/>
          <w:sz w:val="24"/>
          <w:szCs w:val="24"/>
        </w:rPr>
      </w:pPr>
      <w:proofErr w:type="gramStart"/>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D07A7" w:rsidRPr="00E71A48">
        <w:rPr>
          <w:bCs w:val="0"/>
          <w:sz w:val="24"/>
          <w:szCs w:val="24"/>
        </w:rPr>
        <w:t xml:space="preserve">запроса </w:t>
      </w:r>
      <w:r w:rsidR="00D536DC" w:rsidRPr="00E71A48">
        <w:rPr>
          <w:bCs w:val="0"/>
          <w:sz w:val="24"/>
          <w:szCs w:val="24"/>
        </w:rPr>
        <w:t>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D536DC" w:rsidRPr="00E71A48">
        <w:rPr>
          <w:bCs w:val="0"/>
          <w:sz w:val="24"/>
          <w:szCs w:val="24"/>
        </w:rPr>
        <w:t xml:space="preserve"> </w:t>
      </w:r>
      <w:r w:rsidRPr="00E71A48">
        <w:rPr>
          <w:bCs w:val="0"/>
          <w:sz w:val="24"/>
          <w:szCs w:val="24"/>
        </w:rPr>
        <w:t xml:space="preserve">либо </w:t>
      </w:r>
      <w:r w:rsidR="009C744E" w:rsidRPr="00E71A48">
        <w:rPr>
          <w:bCs w:val="0"/>
          <w:sz w:val="24"/>
          <w:szCs w:val="24"/>
        </w:rPr>
        <w:t>Участник</w:t>
      </w:r>
      <w:r w:rsidRPr="00E71A48">
        <w:rPr>
          <w:bCs w:val="0"/>
          <w:sz w:val="24"/>
          <w:szCs w:val="24"/>
        </w:rPr>
        <w:t xml:space="preserve">а </w:t>
      </w:r>
      <w:r w:rsidR="00D536DC" w:rsidRPr="00E71A48">
        <w:rPr>
          <w:bCs w:val="0"/>
          <w:sz w:val="24"/>
          <w:szCs w:val="24"/>
        </w:rPr>
        <w:t>запроса предложений</w:t>
      </w:r>
      <w:r w:rsidRPr="00E71A48">
        <w:rPr>
          <w:bCs w:val="0"/>
          <w:sz w:val="24"/>
          <w:szCs w:val="24"/>
        </w:rPr>
        <w:t>, давшего предпоследн</w:t>
      </w:r>
      <w:r w:rsidR="00FE5731" w:rsidRPr="00E71A48">
        <w:rPr>
          <w:bCs w:val="0"/>
          <w:sz w:val="24"/>
          <w:szCs w:val="24"/>
        </w:rPr>
        <w:t>юю</w:t>
      </w:r>
      <w:r w:rsidRPr="00E71A48">
        <w:rPr>
          <w:bCs w:val="0"/>
          <w:sz w:val="24"/>
          <w:szCs w:val="24"/>
        </w:rPr>
        <w:t xml:space="preserve"> </w:t>
      </w:r>
      <w:r w:rsidR="004B5EB3" w:rsidRPr="00E71A48">
        <w:rPr>
          <w:bCs w:val="0"/>
          <w:sz w:val="24"/>
          <w:szCs w:val="24"/>
        </w:rPr>
        <w:t>Заявк</w:t>
      </w:r>
      <w:r w:rsidR="00FE5731" w:rsidRPr="00E71A48">
        <w:rPr>
          <w:bCs w:val="0"/>
          <w:sz w:val="24"/>
          <w:szCs w:val="24"/>
        </w:rPr>
        <w:t xml:space="preserve">у </w:t>
      </w:r>
      <w:r w:rsidRPr="00E71A48">
        <w:rPr>
          <w:bCs w:val="0"/>
          <w:sz w:val="24"/>
          <w:szCs w:val="24"/>
        </w:rPr>
        <w:t xml:space="preserve">по цене при условии уклонения </w:t>
      </w:r>
      <w:r w:rsidR="009C744E" w:rsidRPr="00E71A48">
        <w:rPr>
          <w:bCs w:val="0"/>
          <w:sz w:val="24"/>
          <w:szCs w:val="24"/>
        </w:rPr>
        <w:t>Участник</w:t>
      </w:r>
      <w:r w:rsidR="004C5164" w:rsidRPr="00E71A48">
        <w:rPr>
          <w:bCs w:val="0"/>
          <w:sz w:val="24"/>
          <w:szCs w:val="24"/>
        </w:rPr>
        <w:t xml:space="preserve">а </w:t>
      </w:r>
      <w:r w:rsidR="00FE5731"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FE5731" w:rsidRPr="00E71A48">
        <w:rPr>
          <w:bCs w:val="0"/>
          <w:sz w:val="24"/>
          <w:szCs w:val="24"/>
        </w:rPr>
        <w:t xml:space="preserve"> </w:t>
      </w:r>
      <w:r w:rsidRPr="00E71A48">
        <w:rPr>
          <w:bCs w:val="0"/>
          <w:sz w:val="24"/>
          <w:szCs w:val="24"/>
        </w:rPr>
        <w:t xml:space="preserve">от заключения </w:t>
      </w:r>
      <w:r w:rsidR="00123C70" w:rsidRPr="00E71A48">
        <w:rPr>
          <w:bCs w:val="0"/>
          <w:sz w:val="24"/>
          <w:szCs w:val="24"/>
        </w:rPr>
        <w:t>Договор</w:t>
      </w:r>
      <w:r w:rsidRPr="00E71A48">
        <w:rPr>
          <w:bCs w:val="0"/>
          <w:sz w:val="24"/>
          <w:szCs w:val="24"/>
        </w:rPr>
        <w:t xml:space="preserve">а либо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r w:rsidRPr="00E71A48">
        <w:rPr>
          <w:bCs w:val="0"/>
          <w:sz w:val="24"/>
          <w:szCs w:val="24"/>
        </w:rPr>
        <w:t xml:space="preserve">, признанного единственным </w:t>
      </w:r>
      <w:r w:rsidR="009C744E" w:rsidRPr="00E71A48">
        <w:rPr>
          <w:bCs w:val="0"/>
          <w:sz w:val="24"/>
          <w:szCs w:val="24"/>
        </w:rPr>
        <w:t>Участник</w:t>
      </w:r>
      <w:r w:rsidRPr="00E71A48">
        <w:rPr>
          <w:bCs w:val="0"/>
          <w:sz w:val="24"/>
          <w:szCs w:val="24"/>
        </w:rPr>
        <w:t xml:space="preserve">ом при условии его соответствия требованиям </w:t>
      </w:r>
      <w:r w:rsidR="007D07A7" w:rsidRPr="00E71A48">
        <w:rPr>
          <w:bCs w:val="0"/>
          <w:sz w:val="24"/>
          <w:szCs w:val="24"/>
        </w:rPr>
        <w:t>Д</w:t>
      </w:r>
      <w:r w:rsidRPr="00E71A48">
        <w:rPr>
          <w:bCs w:val="0"/>
          <w:sz w:val="24"/>
          <w:szCs w:val="24"/>
        </w:rPr>
        <w:t>окументации</w:t>
      </w:r>
      <w:r w:rsidR="007D07A7" w:rsidRPr="00E71A48">
        <w:rPr>
          <w:bCs w:val="0"/>
          <w:sz w:val="24"/>
          <w:szCs w:val="24"/>
        </w:rPr>
        <w:t xml:space="preserve"> по запросу предложений</w:t>
      </w:r>
      <w:r w:rsidRPr="00E71A48">
        <w:rPr>
          <w:bCs w:val="0"/>
          <w:sz w:val="24"/>
          <w:szCs w:val="24"/>
        </w:rPr>
        <w:t xml:space="preserve">, заключить </w:t>
      </w:r>
      <w:r w:rsidR="00123C70" w:rsidRPr="00E71A48">
        <w:rPr>
          <w:bCs w:val="0"/>
          <w:sz w:val="24"/>
          <w:szCs w:val="24"/>
        </w:rPr>
        <w:t>Договор</w:t>
      </w:r>
      <w:r w:rsidRPr="00E71A48">
        <w:rPr>
          <w:bCs w:val="0"/>
          <w:sz w:val="24"/>
          <w:szCs w:val="24"/>
        </w:rPr>
        <w:t xml:space="preserve"> в установленном настоящей </w:t>
      </w:r>
      <w:r w:rsidR="007D07A7" w:rsidRPr="00E71A48">
        <w:rPr>
          <w:bCs w:val="0"/>
          <w:sz w:val="24"/>
          <w:szCs w:val="24"/>
        </w:rPr>
        <w:t>Д</w:t>
      </w:r>
      <w:r w:rsidRPr="00E71A48">
        <w:rPr>
          <w:bCs w:val="0"/>
          <w:sz w:val="24"/>
          <w:szCs w:val="24"/>
        </w:rPr>
        <w:t>окументацией порядке (п</w:t>
      </w:r>
      <w:r w:rsidR="00403042" w:rsidRPr="00E71A48">
        <w:rPr>
          <w:bCs w:val="0"/>
          <w:sz w:val="24"/>
          <w:szCs w:val="24"/>
        </w:rPr>
        <w:t>.</w:t>
      </w:r>
      <w:fldSimple w:instr=" REF _Ref303683929 \r \h  \* MERGEFORMAT ">
        <w:r w:rsidR="00A24167">
          <w:rPr>
            <w:bCs w:val="0"/>
            <w:sz w:val="24"/>
            <w:szCs w:val="24"/>
          </w:rPr>
          <w:t>3.10</w:t>
        </w:r>
      </w:fldSimple>
      <w:r w:rsidRPr="00E71A48">
        <w:rPr>
          <w:bCs w:val="0"/>
          <w:sz w:val="24"/>
          <w:szCs w:val="24"/>
        </w:rPr>
        <w:t>);</w:t>
      </w:r>
      <w:proofErr w:type="gramEnd"/>
    </w:p>
    <w:p w:rsidR="00932C0A" w:rsidRPr="00E71A48" w:rsidRDefault="00932C0A" w:rsidP="00D61F3D">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A439E"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7A439E" w:rsidRPr="00E71A48">
        <w:rPr>
          <w:bCs w:val="0"/>
          <w:sz w:val="24"/>
          <w:szCs w:val="24"/>
        </w:rPr>
        <w:t xml:space="preserve"> </w:t>
      </w:r>
      <w:r w:rsidRPr="00E71A48">
        <w:rPr>
          <w:bCs w:val="0"/>
          <w:sz w:val="24"/>
          <w:szCs w:val="24"/>
        </w:rPr>
        <w:t xml:space="preserve">предоставить финансовое обеспечение по </w:t>
      </w:r>
      <w:r w:rsidR="00123C70" w:rsidRPr="00E71A48">
        <w:rPr>
          <w:bCs w:val="0"/>
          <w:sz w:val="24"/>
          <w:szCs w:val="24"/>
        </w:rPr>
        <w:t>Договор</w:t>
      </w:r>
      <w:r w:rsidRPr="00E71A48">
        <w:rPr>
          <w:bCs w:val="0"/>
          <w:sz w:val="24"/>
          <w:szCs w:val="24"/>
        </w:rPr>
        <w:t>у</w:t>
      </w:r>
      <w:r w:rsidR="00311F48">
        <w:rPr>
          <w:bCs w:val="0"/>
          <w:sz w:val="24"/>
          <w:szCs w:val="24"/>
        </w:rPr>
        <w:t>.</w:t>
      </w:r>
    </w:p>
    <w:p w:rsidR="00932C0A" w:rsidRPr="00E71A48" w:rsidRDefault="00932C0A" w:rsidP="00D61F3D">
      <w:pPr>
        <w:widowControl w:val="0"/>
        <w:numPr>
          <w:ilvl w:val="3"/>
          <w:numId w:val="38"/>
        </w:numPr>
        <w:tabs>
          <w:tab w:val="left" w:pos="1620"/>
        </w:tabs>
        <w:suppressAutoHyphens w:val="0"/>
        <w:spacing w:line="264" w:lineRule="auto"/>
        <w:ind w:left="0" w:firstLine="540"/>
        <w:rPr>
          <w:bCs w:val="0"/>
          <w:sz w:val="24"/>
          <w:szCs w:val="24"/>
          <w:shd w:val="clear" w:color="auto" w:fill="FFFF99"/>
        </w:rPr>
      </w:pPr>
      <w:bookmarkStart w:id="300" w:name="_Ref307563802"/>
      <w:r w:rsidRPr="00E71A48">
        <w:rPr>
          <w:bCs w:val="0"/>
          <w:sz w:val="24"/>
          <w:szCs w:val="24"/>
        </w:rPr>
        <w:t xml:space="preserve">В случаях, указанных в п. </w:t>
      </w:r>
      <w:fldSimple w:instr=" REF _Ref305753174 \r \h  \* MERGEFORMAT ">
        <w:r w:rsidR="00A24167" w:rsidRPr="00A24167">
          <w:rPr>
            <w:bCs w:val="0"/>
            <w:sz w:val="24"/>
            <w:szCs w:val="24"/>
          </w:rPr>
          <w:t>3.3.14.4</w:t>
        </w:r>
      </w:fldSimple>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обязан выплатить Заказчику неустойку в размере </w:t>
      </w:r>
      <w:bookmarkEnd w:id="300"/>
      <w:r w:rsidR="00D61F3D">
        <w:rPr>
          <w:bCs w:val="0"/>
          <w:sz w:val="24"/>
          <w:szCs w:val="24"/>
        </w:rPr>
        <w:t>2</w:t>
      </w:r>
      <w:r w:rsidR="000A7A8E" w:rsidRPr="00E71A48">
        <w:rPr>
          <w:bCs w:val="0"/>
          <w:sz w:val="24"/>
          <w:szCs w:val="24"/>
        </w:rPr>
        <w:t>% от стоимости Заявки, с учетом НДС</w:t>
      </w:r>
      <w:r w:rsidR="000A7A8E">
        <w:rPr>
          <w:bCs w:val="0"/>
          <w:sz w:val="24"/>
          <w:szCs w:val="24"/>
        </w:rPr>
        <w:t>.</w:t>
      </w:r>
    </w:p>
    <w:p w:rsidR="00932C0A" w:rsidRPr="00E71A48" w:rsidRDefault="009C744E" w:rsidP="00D61F3D">
      <w:pPr>
        <w:widowControl w:val="0"/>
        <w:numPr>
          <w:ilvl w:val="3"/>
          <w:numId w:val="38"/>
        </w:numPr>
        <w:tabs>
          <w:tab w:val="left" w:pos="1620"/>
        </w:tabs>
        <w:suppressAutoHyphens w:val="0"/>
        <w:spacing w:line="264" w:lineRule="auto"/>
        <w:ind w:left="0" w:firstLine="540"/>
        <w:rPr>
          <w:bCs w:val="0"/>
          <w:sz w:val="24"/>
          <w:szCs w:val="24"/>
        </w:rPr>
      </w:pPr>
      <w:bookmarkStart w:id="301" w:name="_Ref299109207"/>
      <w:bookmarkStart w:id="302" w:name="_Ref307563826"/>
      <w:r w:rsidRPr="00E71A48">
        <w:rPr>
          <w:bCs w:val="0"/>
          <w:sz w:val="24"/>
          <w:szCs w:val="24"/>
        </w:rPr>
        <w:t>Участник</w:t>
      </w:r>
      <w:r w:rsidR="00932C0A" w:rsidRPr="00E71A48">
        <w:rPr>
          <w:bCs w:val="0"/>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301"/>
      <w:bookmarkEnd w:id="302"/>
    </w:p>
    <w:p w:rsidR="008D1B83" w:rsidRPr="008D1B83" w:rsidRDefault="008D1B83" w:rsidP="00D61F3D">
      <w:pPr>
        <w:widowControl w:val="0"/>
        <w:numPr>
          <w:ilvl w:val="3"/>
          <w:numId w:val="38"/>
        </w:numPr>
        <w:tabs>
          <w:tab w:val="left" w:pos="1620"/>
        </w:tabs>
        <w:suppressAutoHyphens w:val="0"/>
        <w:spacing w:line="264" w:lineRule="auto"/>
        <w:ind w:left="0" w:firstLine="540"/>
        <w:rPr>
          <w:bCs w:val="0"/>
          <w:sz w:val="24"/>
          <w:szCs w:val="24"/>
        </w:rPr>
      </w:pPr>
      <w:r w:rsidRPr="008D1B83">
        <w:rPr>
          <w:bCs w:val="0"/>
          <w:sz w:val="24"/>
          <w:szCs w:val="24"/>
        </w:rPr>
        <w:t>Участник должен предоставить оригинал соглашения о неустойке (</w:t>
      </w:r>
      <w:r w:rsidRPr="008D1B83">
        <w:rPr>
          <w:bCs w:val="0"/>
          <w:sz w:val="24"/>
          <w:szCs w:val="24"/>
          <w:lang w:eastAsia="ru-RU"/>
        </w:rPr>
        <w:t xml:space="preserve">подраздел </w:t>
      </w:r>
      <w:fldSimple w:instr=" REF _Ref440272256 \r \h  \* MERGEFORMAT ">
        <w:r w:rsidR="00A24167">
          <w:rPr>
            <w:bCs w:val="0"/>
            <w:sz w:val="24"/>
            <w:szCs w:val="24"/>
            <w:lang w:eastAsia="ru-RU"/>
          </w:rPr>
          <w:t>5.13</w:t>
        </w:r>
      </w:fldSimple>
      <w:r w:rsidRPr="008D1B83">
        <w:rPr>
          <w:bCs w:val="0"/>
          <w:sz w:val="24"/>
          <w:szCs w:val="24"/>
        </w:rPr>
        <w:t xml:space="preserve">), а также Расписку сдачи-приемки соглашения о неустойке, подготовленную по </w:t>
      </w:r>
      <w:r w:rsidRPr="008D1B83">
        <w:rPr>
          <w:bCs w:val="0"/>
          <w:spacing w:val="-1"/>
          <w:sz w:val="24"/>
          <w:szCs w:val="24"/>
        </w:rPr>
        <w:t xml:space="preserve">форме и в соответствии с инструкциями, приведенными в настоящей Документации </w:t>
      </w:r>
      <w:r w:rsidRPr="008D1B83">
        <w:rPr>
          <w:bCs w:val="0"/>
          <w:sz w:val="24"/>
          <w:szCs w:val="24"/>
        </w:rPr>
        <w:t>(</w:t>
      </w:r>
      <w:r w:rsidRPr="008D1B83">
        <w:rPr>
          <w:bCs w:val="0"/>
          <w:sz w:val="24"/>
          <w:szCs w:val="24"/>
          <w:lang w:eastAsia="ru-RU"/>
        </w:rPr>
        <w:t xml:space="preserve">подраздел </w:t>
      </w:r>
      <w:fldSimple w:instr=" REF _Ref441574460 \r \h  \* MERGEFORMAT ">
        <w:r w:rsidR="00A24167">
          <w:rPr>
            <w:bCs w:val="0"/>
            <w:sz w:val="24"/>
            <w:szCs w:val="24"/>
            <w:lang w:eastAsia="ru-RU"/>
          </w:rPr>
          <w:t>5.16</w:t>
        </w:r>
      </w:fldSimple>
      <w:r w:rsidRPr="008D1B83">
        <w:rPr>
          <w:bCs w:val="0"/>
          <w:sz w:val="24"/>
          <w:szCs w:val="24"/>
        </w:rPr>
        <w:t xml:space="preserve">), в срок не позднее даты и времени окончания приема заявок, указанных в пункте </w:t>
      </w:r>
      <w:fldSimple w:instr=" REF _Ref440289953 \r \h  \* MERGEFORMAT ">
        <w:r w:rsidR="00A24167">
          <w:rPr>
            <w:bCs w:val="0"/>
            <w:sz w:val="24"/>
            <w:szCs w:val="24"/>
          </w:rPr>
          <w:t>3.4.1.3</w:t>
        </w:r>
      </w:fldSimple>
      <w:r w:rsidRPr="008D1B83">
        <w:rPr>
          <w:bCs w:val="0"/>
          <w:sz w:val="24"/>
          <w:szCs w:val="24"/>
        </w:rPr>
        <w:t xml:space="preserve"> настоящей Документации, по адресу: РФ, </w:t>
      </w:r>
      <w:r w:rsidR="009F72A5">
        <w:rPr>
          <w:bCs w:val="0"/>
          <w:sz w:val="24"/>
          <w:szCs w:val="24"/>
        </w:rPr>
        <w:t>308000</w:t>
      </w:r>
      <w:r w:rsidRPr="008D1B83">
        <w:rPr>
          <w:bCs w:val="0"/>
          <w:sz w:val="24"/>
          <w:szCs w:val="24"/>
        </w:rPr>
        <w:t xml:space="preserve">, г. </w:t>
      </w:r>
      <w:r w:rsidR="009F72A5">
        <w:rPr>
          <w:bCs w:val="0"/>
          <w:sz w:val="24"/>
          <w:szCs w:val="24"/>
        </w:rPr>
        <w:t>Белгород</w:t>
      </w:r>
      <w:r w:rsidRPr="008D1B83">
        <w:rPr>
          <w:bCs w:val="0"/>
          <w:sz w:val="24"/>
          <w:szCs w:val="24"/>
        </w:rPr>
        <w:t xml:space="preserve">, ул. </w:t>
      </w:r>
      <w:r w:rsidR="009F72A5">
        <w:rPr>
          <w:bCs w:val="0"/>
          <w:sz w:val="24"/>
          <w:szCs w:val="24"/>
        </w:rPr>
        <w:t>Преображенская</w:t>
      </w:r>
      <w:r w:rsidRPr="008D1B83">
        <w:rPr>
          <w:bCs w:val="0"/>
          <w:sz w:val="24"/>
          <w:szCs w:val="24"/>
        </w:rPr>
        <w:t>, дом 4</w:t>
      </w:r>
      <w:r w:rsidR="009F72A5">
        <w:rPr>
          <w:bCs w:val="0"/>
          <w:sz w:val="24"/>
          <w:szCs w:val="24"/>
        </w:rPr>
        <w:t>2</w:t>
      </w:r>
      <w:r w:rsidRPr="008D1B83">
        <w:rPr>
          <w:bCs w:val="0"/>
          <w:sz w:val="24"/>
          <w:szCs w:val="24"/>
        </w:rPr>
        <w:t xml:space="preserve">, </w:t>
      </w:r>
      <w:proofErr w:type="spellStart"/>
      <w:r w:rsidRPr="008D1B83">
        <w:rPr>
          <w:bCs w:val="0"/>
          <w:sz w:val="24"/>
          <w:szCs w:val="24"/>
        </w:rPr>
        <w:t>каб</w:t>
      </w:r>
      <w:proofErr w:type="spellEnd"/>
      <w:r w:rsidRPr="008D1B83">
        <w:rPr>
          <w:bCs w:val="0"/>
          <w:sz w:val="24"/>
          <w:szCs w:val="24"/>
        </w:rPr>
        <w:t>. №</w:t>
      </w:r>
      <w:r w:rsidR="009F72A5">
        <w:rPr>
          <w:bCs w:val="0"/>
          <w:sz w:val="24"/>
          <w:szCs w:val="24"/>
        </w:rPr>
        <w:t xml:space="preserve">715 </w:t>
      </w:r>
      <w:r w:rsidRPr="008D1B83">
        <w:rPr>
          <w:bCs w:val="0"/>
          <w:sz w:val="24"/>
          <w:szCs w:val="24"/>
        </w:rPr>
        <w:t xml:space="preserve"> исполнительный сотрудник – </w:t>
      </w:r>
      <w:r w:rsidR="009F72A5" w:rsidRPr="00441A42">
        <w:t>Горягина Татьяна Николаевна, контактный телефон: (4722) 58-17-51</w:t>
      </w:r>
      <w:r w:rsidR="00290929">
        <w:t xml:space="preserve"> или  </w:t>
      </w:r>
      <w:r w:rsidR="00290929" w:rsidRPr="00441A42">
        <w:t xml:space="preserve">Ермолова Ирина Валерьевна – контактный телефон: (4722) 58-17-81, адрес электронной почты: </w:t>
      </w:r>
      <w:hyperlink r:id="rId33" w:history="1">
        <w:r w:rsidR="00290929" w:rsidRPr="00441A42">
          <w:rPr>
            <w:rStyle w:val="a7"/>
          </w:rPr>
          <w:t>Ermolova.IV@mrsk-1.ru</w:t>
        </w:r>
      </w:hyperlink>
      <w:r w:rsidRPr="008D1B83">
        <w:rPr>
          <w:bCs w:val="0"/>
          <w:sz w:val="24"/>
          <w:szCs w:val="24"/>
        </w:rPr>
        <w:t>. Оригинал соглашения о неустойке должен быть надежно запечатан в конверт, на котором указывается следующая информация:</w:t>
      </w:r>
    </w:p>
    <w:p w:rsidR="008D1B83" w:rsidRPr="008D1B83" w:rsidRDefault="008D1B83" w:rsidP="00D61F3D">
      <w:pPr>
        <w:pStyle w:val="aff6"/>
        <w:numPr>
          <w:ilvl w:val="0"/>
          <w:numId w:val="84"/>
        </w:numPr>
        <w:tabs>
          <w:tab w:val="clear" w:pos="1134"/>
          <w:tab w:val="left" w:pos="2127"/>
        </w:tabs>
        <w:suppressAutoHyphens w:val="0"/>
        <w:spacing w:line="240" w:lineRule="auto"/>
        <w:rPr>
          <w:sz w:val="24"/>
          <w:szCs w:val="24"/>
        </w:rPr>
      </w:pPr>
      <w:r w:rsidRPr="008D1B83">
        <w:rPr>
          <w:sz w:val="24"/>
          <w:szCs w:val="24"/>
        </w:rPr>
        <w:t>Пометка «</w:t>
      </w:r>
      <w:r w:rsidRPr="008D1B83">
        <w:rPr>
          <w:bCs w:val="0"/>
          <w:sz w:val="24"/>
          <w:szCs w:val="24"/>
        </w:rPr>
        <w:t xml:space="preserve"> Соглашение о неустойке</w:t>
      </w:r>
      <w:r w:rsidRPr="008D1B83">
        <w:rPr>
          <w:sz w:val="24"/>
          <w:szCs w:val="24"/>
        </w:rPr>
        <w:t>»;</w:t>
      </w:r>
    </w:p>
    <w:p w:rsidR="008D1B83" w:rsidRPr="008D1B83" w:rsidRDefault="008D1B83" w:rsidP="00D61F3D">
      <w:pPr>
        <w:pStyle w:val="aff6"/>
        <w:numPr>
          <w:ilvl w:val="0"/>
          <w:numId w:val="84"/>
        </w:numPr>
        <w:tabs>
          <w:tab w:val="clear" w:pos="1134"/>
          <w:tab w:val="left" w:pos="2127"/>
        </w:tabs>
        <w:suppressAutoHyphens w:val="0"/>
        <w:spacing w:line="240" w:lineRule="auto"/>
        <w:rPr>
          <w:sz w:val="24"/>
          <w:szCs w:val="24"/>
        </w:rPr>
      </w:pPr>
      <w:r w:rsidRPr="008D1B83">
        <w:rPr>
          <w:sz w:val="24"/>
          <w:szCs w:val="24"/>
        </w:rPr>
        <w:t xml:space="preserve">наименование и адрес Организатора в соответствии с пунктом </w:t>
      </w:r>
      <w:fldSimple w:instr=" REF _Ref191386085 \r \h  \* MERGEFORMAT ">
        <w:r w:rsidR="00A24167">
          <w:rPr>
            <w:sz w:val="24"/>
            <w:szCs w:val="24"/>
          </w:rPr>
          <w:t>1.1.1</w:t>
        </w:r>
      </w:fldSimple>
      <w:r w:rsidRPr="008D1B83">
        <w:rPr>
          <w:sz w:val="24"/>
          <w:szCs w:val="24"/>
        </w:rPr>
        <w:t>;</w:t>
      </w:r>
    </w:p>
    <w:p w:rsidR="008D1B83" w:rsidRPr="008D1B83" w:rsidRDefault="008D1B83" w:rsidP="00D61F3D">
      <w:pPr>
        <w:pStyle w:val="aff6"/>
        <w:numPr>
          <w:ilvl w:val="0"/>
          <w:numId w:val="84"/>
        </w:numPr>
        <w:tabs>
          <w:tab w:val="clear" w:pos="1134"/>
          <w:tab w:val="left" w:pos="2127"/>
        </w:tabs>
        <w:suppressAutoHyphens w:val="0"/>
        <w:spacing w:line="240" w:lineRule="auto"/>
        <w:rPr>
          <w:sz w:val="24"/>
          <w:szCs w:val="24"/>
        </w:rPr>
      </w:pPr>
      <w:r w:rsidRPr="008D1B83">
        <w:rPr>
          <w:sz w:val="24"/>
          <w:szCs w:val="24"/>
        </w:rPr>
        <w:t>полное фирменное наименование Участника и его почтовый адрес;</w:t>
      </w:r>
    </w:p>
    <w:p w:rsidR="008D1B83" w:rsidRPr="008D1B83" w:rsidRDefault="008D1B83" w:rsidP="00D61F3D">
      <w:pPr>
        <w:pStyle w:val="aff6"/>
        <w:numPr>
          <w:ilvl w:val="0"/>
          <w:numId w:val="84"/>
        </w:numPr>
        <w:tabs>
          <w:tab w:val="clear" w:pos="1134"/>
          <w:tab w:val="left" w:pos="2127"/>
        </w:tabs>
        <w:suppressAutoHyphens w:val="0"/>
        <w:spacing w:line="240" w:lineRule="auto"/>
        <w:rPr>
          <w:sz w:val="24"/>
          <w:szCs w:val="24"/>
        </w:rPr>
      </w:pPr>
      <w:r w:rsidRPr="008D1B83">
        <w:rPr>
          <w:sz w:val="24"/>
          <w:szCs w:val="24"/>
        </w:rPr>
        <w:t xml:space="preserve">предмет Договора в соответствии с пунктом </w:t>
      </w:r>
      <w:fldSimple w:instr=" REF _Ref303323780 \r \h  \* MERGEFORMAT ">
        <w:r w:rsidR="00A24167">
          <w:rPr>
            <w:sz w:val="24"/>
            <w:szCs w:val="24"/>
          </w:rPr>
          <w:t>1.1.4</w:t>
        </w:r>
      </w:fldSimple>
      <w:r w:rsidRPr="008D1B83">
        <w:rPr>
          <w:sz w:val="24"/>
          <w:szCs w:val="24"/>
        </w:rPr>
        <w:t>.</w:t>
      </w:r>
    </w:p>
    <w:p w:rsidR="008D1B83" w:rsidRPr="008D1B83" w:rsidRDefault="008D1B83" w:rsidP="00D61F3D">
      <w:pPr>
        <w:widowControl w:val="0"/>
        <w:numPr>
          <w:ilvl w:val="3"/>
          <w:numId w:val="38"/>
        </w:numPr>
        <w:tabs>
          <w:tab w:val="left" w:pos="1620"/>
        </w:tabs>
        <w:suppressAutoHyphens w:val="0"/>
        <w:spacing w:line="264" w:lineRule="auto"/>
        <w:ind w:left="0" w:firstLine="540"/>
        <w:rPr>
          <w:sz w:val="24"/>
          <w:szCs w:val="24"/>
        </w:rPr>
      </w:pPr>
      <w:r w:rsidRPr="008D1B83">
        <w:rPr>
          <w:bCs w:val="0"/>
          <w:sz w:val="24"/>
          <w:szCs w:val="24"/>
        </w:rPr>
        <w:t>Предоставление</w:t>
      </w:r>
      <w:r w:rsidRPr="008D1B83">
        <w:rPr>
          <w:sz w:val="24"/>
          <w:szCs w:val="24"/>
        </w:rPr>
        <w:t xml:space="preserve"> оригинала </w:t>
      </w:r>
      <w:r w:rsidRPr="008D1B83">
        <w:rPr>
          <w:bCs w:val="0"/>
          <w:sz w:val="24"/>
          <w:szCs w:val="24"/>
        </w:rPr>
        <w:t>соглашения о неустойке</w:t>
      </w:r>
      <w:r w:rsidRPr="008D1B83">
        <w:rPr>
          <w:sz w:val="24"/>
          <w:szCs w:val="24"/>
        </w:rPr>
        <w:t xml:space="preserve"> без Расписки сдачи-приемки </w:t>
      </w:r>
      <w:r w:rsidRPr="008D1B83">
        <w:rPr>
          <w:bCs w:val="0"/>
          <w:sz w:val="24"/>
          <w:szCs w:val="24"/>
        </w:rPr>
        <w:t>соглашения о неустойке</w:t>
      </w:r>
      <w:r w:rsidRPr="008D1B83">
        <w:rPr>
          <w:sz w:val="24"/>
          <w:szCs w:val="24"/>
        </w:rPr>
        <w:t xml:space="preserve"> будет считаться Организатором как не предоставление </w:t>
      </w:r>
      <w:r w:rsidRPr="008D1B83">
        <w:rPr>
          <w:bCs w:val="0"/>
          <w:sz w:val="24"/>
          <w:szCs w:val="24"/>
        </w:rPr>
        <w:t>соглашения о неустойке</w:t>
      </w:r>
      <w:r w:rsidRPr="008D1B83">
        <w:rPr>
          <w:sz w:val="24"/>
          <w:szCs w:val="24"/>
        </w:rPr>
        <w:t xml:space="preserve">, и повлечет за собой последствия, указанные в п. </w:t>
      </w:r>
      <w:fldSimple w:instr=" REF _Ref442188624 \r \h  \* MERGEFORMAT ">
        <w:r w:rsidR="00A24167">
          <w:rPr>
            <w:sz w:val="24"/>
            <w:szCs w:val="24"/>
          </w:rPr>
          <w:t>3.3.14.9</w:t>
        </w:r>
      </w:fldSimple>
      <w:r w:rsidRPr="008D1B83">
        <w:rPr>
          <w:sz w:val="24"/>
          <w:szCs w:val="24"/>
        </w:rPr>
        <w:t xml:space="preserve"> настоящей Документации.</w:t>
      </w:r>
    </w:p>
    <w:p w:rsidR="00932C0A" w:rsidRPr="00E71A48" w:rsidRDefault="00932C0A" w:rsidP="00D61F3D">
      <w:pPr>
        <w:widowControl w:val="0"/>
        <w:numPr>
          <w:ilvl w:val="3"/>
          <w:numId w:val="38"/>
        </w:numPr>
        <w:tabs>
          <w:tab w:val="left" w:pos="1620"/>
        </w:tabs>
        <w:suppressAutoHyphens w:val="0"/>
        <w:spacing w:line="264" w:lineRule="auto"/>
        <w:ind w:left="0" w:firstLine="540"/>
        <w:rPr>
          <w:bCs w:val="0"/>
          <w:sz w:val="24"/>
          <w:szCs w:val="24"/>
        </w:rPr>
      </w:pPr>
      <w:bookmarkStart w:id="303" w:name="_Ref442188624"/>
      <w:r w:rsidRPr="00E71A48">
        <w:rPr>
          <w:bCs w:val="0"/>
          <w:sz w:val="24"/>
          <w:szCs w:val="24"/>
        </w:rPr>
        <w:t xml:space="preserve">Непредставление </w:t>
      </w:r>
      <w:proofErr w:type="gramStart"/>
      <w:r w:rsidRPr="00E71A48">
        <w:rPr>
          <w:bCs w:val="0"/>
          <w:sz w:val="24"/>
          <w:szCs w:val="24"/>
        </w:rPr>
        <w:t xml:space="preserve">обеспечения обязательств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proofErr w:type="gramEnd"/>
      <w:r w:rsidR="007A439E" w:rsidRPr="00E71A48">
        <w:rPr>
          <w:bCs w:val="0"/>
          <w:sz w:val="24"/>
          <w:szCs w:val="24"/>
        </w:rPr>
        <w:t xml:space="preserve"> </w:t>
      </w:r>
      <w:r w:rsidRPr="00E71A48">
        <w:rPr>
          <w:bCs w:val="0"/>
          <w:sz w:val="24"/>
          <w:szCs w:val="24"/>
        </w:rPr>
        <w:t xml:space="preserve">или несоответствие условий и содержания обеспечения обязательств требованиям Документации может являться основанием для отклонения </w:t>
      </w:r>
      <w:r w:rsidR="004B5EB3" w:rsidRPr="00E71A48">
        <w:rPr>
          <w:bCs w:val="0"/>
          <w:sz w:val="24"/>
          <w:szCs w:val="24"/>
        </w:rPr>
        <w:t>Заявк</w:t>
      </w:r>
      <w:r w:rsidRPr="00E71A48">
        <w:rPr>
          <w:bCs w:val="0"/>
          <w:sz w:val="24"/>
          <w:szCs w:val="24"/>
        </w:rPr>
        <w:t>и.</w:t>
      </w:r>
      <w:bookmarkEnd w:id="303"/>
    </w:p>
    <w:p w:rsidR="00717F60" w:rsidRPr="00E71A48" w:rsidRDefault="00717F60" w:rsidP="00D61F3D">
      <w:pPr>
        <w:pStyle w:val="2"/>
        <w:tabs>
          <w:tab w:val="clear" w:pos="0"/>
          <w:tab w:val="clear" w:pos="1700"/>
          <w:tab w:val="num" w:pos="709"/>
        </w:tabs>
        <w:spacing w:line="264" w:lineRule="auto"/>
        <w:jc w:val="both"/>
      </w:pPr>
      <w:bookmarkStart w:id="304" w:name="_Ref305973214"/>
      <w:bookmarkStart w:id="305" w:name="_Toc441130971"/>
      <w:r w:rsidRPr="00E71A48">
        <w:t>Подача Заявок и их прием</w:t>
      </w:r>
      <w:bookmarkStart w:id="306" w:name="_Ref56229451"/>
      <w:bookmarkEnd w:id="288"/>
      <w:bookmarkEnd w:id="304"/>
      <w:bookmarkEnd w:id="305"/>
    </w:p>
    <w:p w:rsidR="00717F60" w:rsidRPr="00E71A48" w:rsidRDefault="00717F60" w:rsidP="00D61F3D">
      <w:pPr>
        <w:pStyle w:val="3"/>
        <w:spacing w:line="264" w:lineRule="auto"/>
        <w:jc w:val="both"/>
        <w:rPr>
          <w:szCs w:val="24"/>
        </w:rPr>
      </w:pPr>
      <w:bookmarkStart w:id="307" w:name="_Toc439323707"/>
      <w:bookmarkStart w:id="308" w:name="_Toc440357105"/>
      <w:bookmarkStart w:id="309" w:name="_Toc440359660"/>
      <w:bookmarkStart w:id="310" w:name="_Toc440632123"/>
      <w:bookmarkStart w:id="311" w:name="_Toc440875944"/>
      <w:bookmarkStart w:id="312" w:name="_Toc441130972"/>
      <w:r w:rsidRPr="00E71A48">
        <w:rPr>
          <w:szCs w:val="24"/>
        </w:rPr>
        <w:t>Подача Заявок через ЭТП</w:t>
      </w:r>
      <w:bookmarkEnd w:id="307"/>
      <w:bookmarkEnd w:id="308"/>
      <w:bookmarkEnd w:id="309"/>
      <w:bookmarkEnd w:id="310"/>
      <w:bookmarkEnd w:id="311"/>
      <w:bookmarkEnd w:id="312"/>
    </w:p>
    <w:p w:rsidR="00717F60" w:rsidRPr="00E71A48" w:rsidRDefault="00717F60" w:rsidP="00D61F3D">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Порядок подачи Заявок на ЭТП определяется правилами и инструкциями данной ЭТП.</w:t>
      </w:r>
    </w:p>
    <w:p w:rsidR="00717F60" w:rsidRPr="00E71A48" w:rsidRDefault="00717F60" w:rsidP="00D61F3D">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 xml:space="preserve">Все требуемые документы в соответствии условиями настоящей </w:t>
      </w:r>
      <w:r w:rsidRPr="006E10CC">
        <w:rPr>
          <w:bCs w:val="0"/>
          <w:sz w:val="24"/>
          <w:szCs w:val="24"/>
        </w:rPr>
        <w:t xml:space="preserve">Документации по запросу предложений должны быть предоставлены </w:t>
      </w:r>
      <w:r w:rsidR="009C744E" w:rsidRPr="006E10CC">
        <w:rPr>
          <w:bCs w:val="0"/>
          <w:sz w:val="24"/>
          <w:szCs w:val="24"/>
        </w:rPr>
        <w:t>Участник</w:t>
      </w:r>
      <w:r w:rsidRPr="006E10CC">
        <w:rPr>
          <w:bCs w:val="0"/>
          <w:sz w:val="24"/>
          <w:szCs w:val="24"/>
        </w:rPr>
        <w:t>ом через ЭТП в отсканированном виде</w:t>
      </w:r>
      <w:r w:rsidR="005436EC" w:rsidRPr="006E10CC">
        <w:rPr>
          <w:bCs w:val="0"/>
          <w:sz w:val="24"/>
          <w:szCs w:val="24"/>
        </w:rPr>
        <w:t xml:space="preserve"> (за исключением </w:t>
      </w:r>
      <w:proofErr w:type="gramStart"/>
      <w:r w:rsidR="005436EC" w:rsidRPr="006E10CC">
        <w:rPr>
          <w:bCs w:val="0"/>
          <w:sz w:val="24"/>
          <w:szCs w:val="24"/>
        </w:rPr>
        <w:t>файла копии Анкеты Участника запроса</w:t>
      </w:r>
      <w:proofErr w:type="gramEnd"/>
      <w:r w:rsidR="005436EC" w:rsidRPr="006E10CC">
        <w:rPr>
          <w:bCs w:val="0"/>
          <w:sz w:val="24"/>
          <w:szCs w:val="24"/>
        </w:rPr>
        <w:t xml:space="preserve"> предложений, выполненного в формате MS </w:t>
      </w:r>
      <w:proofErr w:type="spellStart"/>
      <w:r w:rsidR="005436EC" w:rsidRPr="006E10CC">
        <w:rPr>
          <w:bCs w:val="0"/>
          <w:sz w:val="24"/>
          <w:szCs w:val="24"/>
        </w:rPr>
        <w:t>Word</w:t>
      </w:r>
      <w:proofErr w:type="spellEnd"/>
      <w:r w:rsidR="005436EC" w:rsidRPr="006E10CC">
        <w:rPr>
          <w:bCs w:val="0"/>
          <w:sz w:val="24"/>
          <w:szCs w:val="24"/>
        </w:rPr>
        <w:t>)</w:t>
      </w:r>
      <w:r w:rsidRPr="006E10CC">
        <w:rPr>
          <w:bCs w:val="0"/>
          <w:sz w:val="24"/>
          <w:szCs w:val="24"/>
        </w:rPr>
        <w:t xml:space="preserve"> в доступном для прочтения формате (предпочтительнее формат *.</w:t>
      </w:r>
      <w:proofErr w:type="spellStart"/>
      <w:r w:rsidRPr="006E10CC">
        <w:rPr>
          <w:bCs w:val="0"/>
          <w:sz w:val="24"/>
          <w:szCs w:val="24"/>
        </w:rPr>
        <w:t>pdf</w:t>
      </w:r>
      <w:proofErr w:type="spellEnd"/>
      <w:r w:rsidRPr="006E10CC">
        <w:rPr>
          <w:bCs w:val="0"/>
          <w:sz w:val="24"/>
          <w:szCs w:val="24"/>
        </w:rPr>
        <w:t>, формат: один файл – один документ). При этом</w:t>
      </w:r>
      <w:r w:rsidRPr="00E71A48">
        <w:rPr>
          <w:bCs w:val="0"/>
          <w:sz w:val="24"/>
          <w:szCs w:val="24"/>
        </w:rPr>
        <w:t xml:space="preserve"> </w:t>
      </w:r>
      <w:r w:rsidRPr="00E71A48">
        <w:rPr>
          <w:bCs w:val="0"/>
          <w:sz w:val="24"/>
          <w:szCs w:val="24"/>
        </w:rPr>
        <w:lastRenderedPageBreak/>
        <w:t xml:space="preserve">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E71A48">
        <w:rPr>
          <w:bCs w:val="0"/>
          <w:sz w:val="24"/>
          <w:szCs w:val="24"/>
        </w:rPr>
        <w:t xml:space="preserve">электронных </w:t>
      </w:r>
      <w:r w:rsidRPr="00E71A48">
        <w:rPr>
          <w:bCs w:val="0"/>
          <w:sz w:val="24"/>
          <w:szCs w:val="24"/>
        </w:rPr>
        <w:t>архивов, состоящих из нескольких частей (томов) на ЭТП не допускается.</w:t>
      </w:r>
    </w:p>
    <w:p w:rsidR="00717F60" w:rsidRPr="00BC2634" w:rsidRDefault="004B5EB3" w:rsidP="00D61F3D">
      <w:pPr>
        <w:widowControl w:val="0"/>
        <w:numPr>
          <w:ilvl w:val="3"/>
          <w:numId w:val="27"/>
        </w:numPr>
        <w:overflowPunct w:val="0"/>
        <w:autoSpaceDE w:val="0"/>
        <w:spacing w:after="100" w:line="264" w:lineRule="auto"/>
        <w:ind w:left="0" w:firstLine="567"/>
        <w:rPr>
          <w:bCs w:val="0"/>
          <w:sz w:val="24"/>
          <w:szCs w:val="24"/>
        </w:rPr>
      </w:pPr>
      <w:bookmarkStart w:id="313" w:name="_Ref440289953"/>
      <w:r w:rsidRPr="00E322CA">
        <w:rPr>
          <w:bCs w:val="0"/>
          <w:sz w:val="24"/>
          <w:szCs w:val="24"/>
        </w:rPr>
        <w:t>Заявк</w:t>
      </w:r>
      <w:r w:rsidR="00717F60" w:rsidRPr="00E322CA">
        <w:rPr>
          <w:bCs w:val="0"/>
          <w:sz w:val="24"/>
          <w:szCs w:val="24"/>
        </w:rPr>
        <w:t xml:space="preserve">и на ЭТП могут быть поданы до </w:t>
      </w:r>
      <w:r w:rsidR="002B5044" w:rsidRPr="00E322CA">
        <w:rPr>
          <w:b/>
          <w:bCs w:val="0"/>
          <w:sz w:val="24"/>
          <w:szCs w:val="24"/>
        </w:rPr>
        <w:t xml:space="preserve">12 часов 00 минут </w:t>
      </w:r>
      <w:r w:rsidR="00E47B1D">
        <w:rPr>
          <w:b/>
          <w:bCs w:val="0"/>
          <w:sz w:val="24"/>
          <w:szCs w:val="24"/>
        </w:rPr>
        <w:t>1</w:t>
      </w:r>
      <w:r w:rsidR="00951F1F">
        <w:rPr>
          <w:b/>
          <w:bCs w:val="0"/>
          <w:sz w:val="24"/>
          <w:szCs w:val="24"/>
        </w:rPr>
        <w:t>9</w:t>
      </w:r>
      <w:r w:rsidR="00E322CA" w:rsidRPr="00E322CA">
        <w:rPr>
          <w:b/>
          <w:bCs w:val="0"/>
          <w:sz w:val="24"/>
          <w:szCs w:val="24"/>
        </w:rPr>
        <w:t xml:space="preserve"> </w:t>
      </w:r>
      <w:r w:rsidR="00951F1F">
        <w:rPr>
          <w:b/>
          <w:bCs w:val="0"/>
          <w:sz w:val="24"/>
          <w:szCs w:val="24"/>
        </w:rPr>
        <w:t>октября</w:t>
      </w:r>
      <w:r w:rsidR="002B5044" w:rsidRPr="00E322CA">
        <w:rPr>
          <w:b/>
          <w:bCs w:val="0"/>
          <w:sz w:val="24"/>
          <w:szCs w:val="24"/>
        </w:rPr>
        <w:t xml:space="preserve"> 2016 года</w:t>
      </w:r>
      <w:r w:rsidR="00BC2634" w:rsidRPr="00E322CA">
        <w:rPr>
          <w:b/>
          <w:bCs w:val="0"/>
          <w:sz w:val="24"/>
          <w:szCs w:val="24"/>
        </w:rPr>
        <w:t xml:space="preserve">, </w:t>
      </w:r>
      <w:r w:rsidR="00BC2634" w:rsidRPr="00E322CA">
        <w:rPr>
          <w:bCs w:val="0"/>
          <w:sz w:val="24"/>
          <w:szCs w:val="24"/>
        </w:rPr>
        <w:t xml:space="preserve">при этом предложенная Участником в Письме о подаче оферты </w:t>
      </w:r>
      <w:r w:rsidR="00BC2634" w:rsidRPr="00E322CA">
        <w:rPr>
          <w:bCs w:val="0"/>
          <w:spacing w:val="-2"/>
          <w:sz w:val="24"/>
          <w:szCs w:val="24"/>
        </w:rPr>
        <w:t>(под</w:t>
      </w:r>
      <w:r w:rsidR="00BC2634" w:rsidRPr="00E322CA">
        <w:rPr>
          <w:bCs w:val="0"/>
          <w:sz w:val="24"/>
          <w:szCs w:val="24"/>
        </w:rPr>
        <w:t xml:space="preserve">раздел </w:t>
      </w:r>
      <w:fldSimple w:instr=" REF _Ref55336310 \r \h  \* MERGEFORMAT ">
        <w:r w:rsidR="00A24167" w:rsidRPr="00E322CA">
          <w:rPr>
            <w:bCs w:val="0"/>
            <w:sz w:val="24"/>
            <w:szCs w:val="24"/>
          </w:rPr>
          <w:t>5.1</w:t>
        </w:r>
      </w:fldSimple>
      <w:r w:rsidR="00BC2634" w:rsidRPr="00E322CA">
        <w:rPr>
          <w:bCs w:val="0"/>
          <w:sz w:val="24"/>
          <w:szCs w:val="24"/>
          <w:lang w:eastAsia="ru-RU"/>
        </w:rPr>
        <w:t>)</w:t>
      </w:r>
      <w:r w:rsidR="00BC2634" w:rsidRPr="00BB27D7">
        <w:rPr>
          <w:bCs w:val="0"/>
          <w:sz w:val="24"/>
          <w:szCs w:val="24"/>
        </w:rPr>
        <w:t xml:space="preserve"> цена должна соответствовать цене, указанной Участником на «котировочной доске» ЭТП</w:t>
      </w:r>
      <w:r w:rsidR="00717F60" w:rsidRPr="00BC2634">
        <w:rPr>
          <w:bCs w:val="0"/>
          <w:i/>
          <w:sz w:val="24"/>
          <w:szCs w:val="24"/>
        </w:rPr>
        <w:t>.</w:t>
      </w:r>
      <w:bookmarkEnd w:id="313"/>
    </w:p>
    <w:p w:rsidR="00717F60" w:rsidRPr="00E71A48" w:rsidRDefault="00717F60" w:rsidP="00D61F3D">
      <w:pPr>
        <w:pStyle w:val="3"/>
        <w:spacing w:line="264" w:lineRule="auto"/>
        <w:jc w:val="both"/>
        <w:rPr>
          <w:szCs w:val="24"/>
        </w:rPr>
      </w:pPr>
      <w:bookmarkStart w:id="314" w:name="_Ref115077798"/>
      <w:bookmarkStart w:id="315" w:name="_Toc439323708"/>
      <w:bookmarkStart w:id="316" w:name="_Toc440357106"/>
      <w:bookmarkStart w:id="317" w:name="_Toc440359661"/>
      <w:bookmarkStart w:id="318" w:name="_Toc440632124"/>
      <w:bookmarkStart w:id="319" w:name="_Toc440875945"/>
      <w:bookmarkStart w:id="320" w:name="_Toc441130973"/>
      <w:r w:rsidRPr="00E71A48">
        <w:rPr>
          <w:szCs w:val="24"/>
        </w:rPr>
        <w:t>Подача Заявок в письменной форме</w:t>
      </w:r>
      <w:bookmarkEnd w:id="314"/>
      <w:bookmarkEnd w:id="315"/>
      <w:bookmarkEnd w:id="316"/>
      <w:bookmarkEnd w:id="317"/>
      <w:bookmarkEnd w:id="318"/>
      <w:bookmarkEnd w:id="319"/>
      <w:bookmarkEnd w:id="320"/>
    </w:p>
    <w:bookmarkEnd w:id="306"/>
    <w:p w:rsidR="00717F60" w:rsidRPr="008D1B83" w:rsidRDefault="001A3C31" w:rsidP="00D61F3D">
      <w:pPr>
        <w:widowControl w:val="0"/>
        <w:numPr>
          <w:ilvl w:val="3"/>
          <w:numId w:val="28"/>
        </w:numPr>
        <w:overflowPunct w:val="0"/>
        <w:autoSpaceDE w:val="0"/>
        <w:spacing w:after="100" w:line="264" w:lineRule="auto"/>
        <w:ind w:left="0" w:firstLine="567"/>
        <w:rPr>
          <w:bCs w:val="0"/>
          <w:sz w:val="24"/>
          <w:szCs w:val="24"/>
        </w:rPr>
      </w:pPr>
      <w:r>
        <w:rPr>
          <w:bCs w:val="0"/>
          <w:sz w:val="24"/>
          <w:szCs w:val="24"/>
        </w:rPr>
        <w:t xml:space="preserve">Подача Участником Заявки в письменной форме не </w:t>
      </w:r>
      <w:r w:rsidRPr="008D1B83">
        <w:rPr>
          <w:bCs w:val="0"/>
          <w:sz w:val="24"/>
          <w:szCs w:val="24"/>
        </w:rPr>
        <w:t>предусмотрена</w:t>
      </w:r>
      <w:r w:rsidR="008D1B83" w:rsidRPr="008D1B83">
        <w:rPr>
          <w:bCs w:val="0"/>
          <w:sz w:val="24"/>
          <w:szCs w:val="24"/>
        </w:rPr>
        <w:t xml:space="preserve">, за исключением документов, указанных в п.п. </w:t>
      </w:r>
      <w:fldSimple w:instr=" REF _Ref442188512 \r \h  \* MERGEFORMAT ">
        <w:r w:rsidR="00A24167">
          <w:rPr>
            <w:bCs w:val="0"/>
            <w:sz w:val="24"/>
            <w:szCs w:val="24"/>
          </w:rPr>
          <w:t>т)</w:t>
        </w:r>
      </w:fldSimple>
      <w:r w:rsidR="008D1B83" w:rsidRPr="008D1B83">
        <w:rPr>
          <w:sz w:val="24"/>
          <w:szCs w:val="24"/>
        </w:rPr>
        <w:t xml:space="preserve"> п. </w:t>
      </w:r>
      <w:fldSimple w:instr=" REF _Ref306005578 \r \h  \* MERGEFORMAT ">
        <w:r w:rsidR="00A24167">
          <w:rPr>
            <w:sz w:val="24"/>
            <w:szCs w:val="24"/>
          </w:rPr>
          <w:t>3.3.8.3</w:t>
        </w:r>
      </w:fldSimple>
      <w:r w:rsidR="008D1B83" w:rsidRPr="008D1B83">
        <w:rPr>
          <w:sz w:val="24"/>
          <w:szCs w:val="24"/>
        </w:rPr>
        <w:t xml:space="preserve"> и подразделе </w:t>
      </w:r>
      <w:fldSimple w:instr=" REF _Ref441574649 \r \h  \* MERGEFORMAT ">
        <w:r w:rsidR="00A24167">
          <w:rPr>
            <w:sz w:val="24"/>
            <w:szCs w:val="24"/>
          </w:rPr>
          <w:t>5.16</w:t>
        </w:r>
      </w:fldSimple>
      <w:r w:rsidRPr="008D1B83">
        <w:rPr>
          <w:bCs w:val="0"/>
          <w:sz w:val="24"/>
          <w:szCs w:val="24"/>
        </w:rPr>
        <w:t>.</w:t>
      </w:r>
    </w:p>
    <w:p w:rsidR="00717F60" w:rsidRPr="00E71A48" w:rsidRDefault="00717F60" w:rsidP="00D61F3D">
      <w:pPr>
        <w:pStyle w:val="2"/>
        <w:tabs>
          <w:tab w:val="clear" w:pos="1700"/>
          <w:tab w:val="left" w:pos="709"/>
        </w:tabs>
        <w:spacing w:line="264" w:lineRule="auto"/>
        <w:jc w:val="both"/>
      </w:pPr>
      <w:bookmarkStart w:id="321" w:name="_Ref303683883"/>
      <w:bookmarkStart w:id="322" w:name="_Toc441130974"/>
      <w:r w:rsidRPr="00E71A48">
        <w:t xml:space="preserve">Изменение и отзыв </w:t>
      </w:r>
      <w:r w:rsidR="004B5EB3" w:rsidRPr="00E71A48">
        <w:t>Заявк</w:t>
      </w:r>
      <w:r w:rsidRPr="00E71A48">
        <w:t>и</w:t>
      </w:r>
      <w:bookmarkEnd w:id="321"/>
      <w:bookmarkEnd w:id="322"/>
    </w:p>
    <w:p w:rsidR="00717F60" w:rsidRPr="00E71A48" w:rsidRDefault="00717F60" w:rsidP="00D61F3D">
      <w:pPr>
        <w:widowControl w:val="0"/>
        <w:numPr>
          <w:ilvl w:val="2"/>
          <w:numId w:val="29"/>
        </w:numPr>
        <w:autoSpaceDE w:val="0"/>
        <w:spacing w:after="100" w:line="264" w:lineRule="auto"/>
        <w:ind w:left="0" w:firstLine="567"/>
        <w:rPr>
          <w:bCs w:val="0"/>
          <w:sz w:val="24"/>
          <w:szCs w:val="24"/>
        </w:rPr>
      </w:pPr>
      <w:r w:rsidRPr="00E71A48">
        <w:rPr>
          <w:bCs w:val="0"/>
          <w:sz w:val="24"/>
          <w:szCs w:val="24"/>
        </w:rPr>
        <w:t xml:space="preserve">До окончания срока подачи </w:t>
      </w:r>
      <w:r w:rsidR="00FE5731" w:rsidRPr="00E71A48">
        <w:rPr>
          <w:bCs w:val="0"/>
          <w:sz w:val="24"/>
          <w:szCs w:val="24"/>
        </w:rPr>
        <w:t xml:space="preserve">заявок </w:t>
      </w:r>
      <w:r w:rsidR="009C744E" w:rsidRPr="00E71A48">
        <w:rPr>
          <w:bCs w:val="0"/>
          <w:sz w:val="24"/>
          <w:szCs w:val="24"/>
        </w:rPr>
        <w:t>Участник</w:t>
      </w:r>
      <w:r w:rsidRPr="00E71A48">
        <w:rPr>
          <w:bCs w:val="0"/>
          <w:sz w:val="24"/>
          <w:szCs w:val="24"/>
        </w:rPr>
        <w:t xml:space="preserve"> запроса предложений вправе изменить или отозвать поданную </w:t>
      </w:r>
      <w:r w:rsidR="004B5EB3" w:rsidRPr="00E71A48">
        <w:rPr>
          <w:bCs w:val="0"/>
          <w:sz w:val="24"/>
          <w:szCs w:val="24"/>
        </w:rPr>
        <w:t>Заявк</w:t>
      </w:r>
      <w:r w:rsidRPr="00E71A48">
        <w:rPr>
          <w:bCs w:val="0"/>
          <w:sz w:val="24"/>
          <w:szCs w:val="24"/>
        </w:rPr>
        <w:t>у.</w:t>
      </w:r>
    </w:p>
    <w:p w:rsidR="00717F60" w:rsidRPr="00E71A48" w:rsidRDefault="00717F60" w:rsidP="00D61F3D">
      <w:pPr>
        <w:widowControl w:val="0"/>
        <w:numPr>
          <w:ilvl w:val="2"/>
          <w:numId w:val="29"/>
        </w:numPr>
        <w:autoSpaceDE w:val="0"/>
        <w:spacing w:after="100" w:line="264" w:lineRule="auto"/>
        <w:ind w:left="0" w:firstLine="567"/>
        <w:rPr>
          <w:bCs w:val="0"/>
          <w:sz w:val="24"/>
          <w:szCs w:val="24"/>
        </w:rPr>
      </w:pPr>
      <w:r w:rsidRPr="00E71A48">
        <w:rPr>
          <w:bCs w:val="0"/>
          <w:sz w:val="24"/>
          <w:szCs w:val="24"/>
        </w:rPr>
        <w:t xml:space="preserve">Порядок изменения или отзыва Заявок на ЭТП определяется правилами </w:t>
      </w:r>
      <w:proofErr w:type="gramStart"/>
      <w:r w:rsidRPr="00E71A48">
        <w:rPr>
          <w:bCs w:val="0"/>
          <w:sz w:val="24"/>
          <w:szCs w:val="24"/>
        </w:rPr>
        <w:t>данной</w:t>
      </w:r>
      <w:proofErr w:type="gramEnd"/>
      <w:r w:rsidRPr="00E71A48">
        <w:rPr>
          <w:bCs w:val="0"/>
          <w:sz w:val="24"/>
          <w:szCs w:val="24"/>
        </w:rPr>
        <w:t xml:space="preserve"> ЭТП.</w:t>
      </w:r>
    </w:p>
    <w:p w:rsidR="00717F60" w:rsidRPr="00E71A48" w:rsidRDefault="00717F60" w:rsidP="00D61F3D">
      <w:pPr>
        <w:widowControl w:val="0"/>
        <w:numPr>
          <w:ilvl w:val="2"/>
          <w:numId w:val="29"/>
        </w:numPr>
        <w:autoSpaceDE w:val="0"/>
        <w:spacing w:after="100" w:line="264" w:lineRule="auto"/>
        <w:ind w:left="0" w:firstLine="709"/>
        <w:rPr>
          <w:sz w:val="24"/>
          <w:szCs w:val="24"/>
        </w:rPr>
      </w:pPr>
      <w:r w:rsidRPr="00E71A48">
        <w:rPr>
          <w:sz w:val="24"/>
          <w:szCs w:val="24"/>
        </w:rPr>
        <w:t xml:space="preserve">Если Организатор не получит сведения об изменениях или отзыве </w:t>
      </w:r>
      <w:r w:rsidR="004B5EB3" w:rsidRPr="00E71A48">
        <w:rPr>
          <w:sz w:val="24"/>
          <w:szCs w:val="24"/>
        </w:rPr>
        <w:t>Заявк</w:t>
      </w:r>
      <w:r w:rsidRPr="00E71A48">
        <w:rPr>
          <w:sz w:val="24"/>
          <w:szCs w:val="24"/>
        </w:rPr>
        <w:t>и через ЭТП, то данные изменения или отзыв будет считаться неполученным вовремя и не будет учитываться.</w:t>
      </w:r>
    </w:p>
    <w:p w:rsidR="00717F60" w:rsidRPr="00E71A48" w:rsidRDefault="00717F60" w:rsidP="00D61F3D">
      <w:pPr>
        <w:pStyle w:val="2"/>
        <w:tabs>
          <w:tab w:val="clear" w:pos="1700"/>
          <w:tab w:val="left" w:pos="709"/>
        </w:tabs>
        <w:spacing w:line="264" w:lineRule="auto"/>
        <w:jc w:val="both"/>
      </w:pPr>
      <w:bookmarkStart w:id="323" w:name="_Ref305973250"/>
      <w:bookmarkStart w:id="324" w:name="_Toc441130975"/>
      <w:r w:rsidRPr="00E71A48">
        <w:t>Оценка Заявок и проведение переговоров</w:t>
      </w:r>
      <w:bookmarkEnd w:id="323"/>
      <w:bookmarkEnd w:id="324"/>
    </w:p>
    <w:p w:rsidR="00717F60" w:rsidRPr="00E71A48" w:rsidRDefault="00717F60" w:rsidP="00D61F3D">
      <w:pPr>
        <w:pStyle w:val="3"/>
        <w:spacing w:line="264" w:lineRule="auto"/>
        <w:jc w:val="both"/>
        <w:rPr>
          <w:szCs w:val="24"/>
        </w:rPr>
      </w:pPr>
      <w:bookmarkStart w:id="325" w:name="_Toc439323711"/>
      <w:bookmarkStart w:id="326" w:name="_Toc440357109"/>
      <w:bookmarkStart w:id="327" w:name="_Toc440359664"/>
      <w:bookmarkStart w:id="328" w:name="_Toc440632127"/>
      <w:bookmarkStart w:id="329" w:name="_Toc440875948"/>
      <w:bookmarkStart w:id="330" w:name="_Toc441130976"/>
      <w:r w:rsidRPr="00E71A48">
        <w:rPr>
          <w:szCs w:val="24"/>
        </w:rPr>
        <w:t>Общие положения</w:t>
      </w:r>
      <w:bookmarkEnd w:id="325"/>
      <w:bookmarkEnd w:id="326"/>
      <w:bookmarkEnd w:id="327"/>
      <w:bookmarkEnd w:id="328"/>
      <w:bookmarkEnd w:id="329"/>
      <w:bookmarkEnd w:id="330"/>
    </w:p>
    <w:p w:rsidR="00717F60" w:rsidRPr="00E71A48" w:rsidRDefault="00717F60" w:rsidP="00D61F3D">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осуществляется Закупочной комиссией </w:t>
      </w:r>
      <w:r w:rsidRPr="00E71A48">
        <w:rPr>
          <w:bCs w:val="0"/>
          <w:spacing w:val="-1"/>
          <w:sz w:val="24"/>
          <w:szCs w:val="24"/>
        </w:rPr>
        <w:t xml:space="preserve">и иными лицами (экспертами и специалистами), привлеченными </w:t>
      </w:r>
      <w:r w:rsidRPr="00E71A48">
        <w:rPr>
          <w:bCs w:val="0"/>
          <w:sz w:val="24"/>
          <w:szCs w:val="24"/>
        </w:rPr>
        <w:t>Организатором.</w:t>
      </w:r>
    </w:p>
    <w:p w:rsidR="00717F60" w:rsidRPr="00E71A48" w:rsidRDefault="00717F60" w:rsidP="00D61F3D">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Оценка Заявок будет осуществляться, исходя из электронных версий документов Заявок.</w:t>
      </w:r>
    </w:p>
    <w:p w:rsidR="00717F60" w:rsidRPr="00E71A48" w:rsidRDefault="00717F60" w:rsidP="00D61F3D">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Рассмотрение и оценка заявок осуществляется в соответствии с условиями настоящей </w:t>
      </w:r>
      <w:r w:rsidR="007D07A7" w:rsidRPr="00E71A48">
        <w:rPr>
          <w:bCs w:val="0"/>
          <w:sz w:val="24"/>
          <w:szCs w:val="24"/>
        </w:rPr>
        <w:t>Д</w:t>
      </w:r>
      <w:r w:rsidRPr="00E71A48">
        <w:rPr>
          <w:bCs w:val="0"/>
          <w:sz w:val="24"/>
          <w:szCs w:val="24"/>
        </w:rPr>
        <w:t>окументации.</w:t>
      </w:r>
    </w:p>
    <w:p w:rsidR="00717F60" w:rsidRPr="00E71A48" w:rsidRDefault="00717F60" w:rsidP="00D61F3D">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E71A48">
        <w:rPr>
          <w:bCs w:val="0"/>
          <w:sz w:val="24"/>
          <w:szCs w:val="24"/>
        </w:rPr>
        <w:t>Участник</w:t>
      </w:r>
      <w:r w:rsidRPr="00E71A48">
        <w:rPr>
          <w:bCs w:val="0"/>
          <w:sz w:val="24"/>
          <w:szCs w:val="24"/>
        </w:rPr>
        <w:t xml:space="preserve">ов, а также рекомендации по присуждению </w:t>
      </w:r>
      <w:r w:rsidR="00123C70" w:rsidRPr="00E71A48">
        <w:rPr>
          <w:bCs w:val="0"/>
          <w:sz w:val="24"/>
          <w:szCs w:val="24"/>
        </w:rPr>
        <w:t>Договор</w:t>
      </w:r>
      <w:r w:rsidRPr="00E71A48">
        <w:rPr>
          <w:bCs w:val="0"/>
          <w:sz w:val="24"/>
          <w:szCs w:val="24"/>
        </w:rPr>
        <w:t xml:space="preserve">а является строго конфиденциальной и не подлежит разглашению </w:t>
      </w:r>
      <w:r w:rsidR="009C744E" w:rsidRPr="00E71A48">
        <w:rPr>
          <w:bCs w:val="0"/>
          <w:sz w:val="24"/>
          <w:szCs w:val="24"/>
        </w:rPr>
        <w:t>Участник</w:t>
      </w:r>
      <w:r w:rsidRPr="00E71A48">
        <w:rPr>
          <w:bCs w:val="0"/>
          <w:sz w:val="24"/>
          <w:szCs w:val="24"/>
        </w:rPr>
        <w:t>ам или иным лицам, которые официально не имеют к этому отношения</w:t>
      </w:r>
      <w:r w:rsidR="008F7BD0" w:rsidRPr="00E71A48">
        <w:rPr>
          <w:bCs w:val="0"/>
          <w:sz w:val="24"/>
          <w:szCs w:val="24"/>
        </w:rPr>
        <w:t>,</w:t>
      </w:r>
      <w:r w:rsidR="008F7BD0" w:rsidRPr="00E71A48">
        <w:rPr>
          <w:sz w:val="24"/>
          <w:szCs w:val="24"/>
        </w:rPr>
        <w:t xml:space="preserve"> за исключением сведений, размещаемых на официальном сайте, сайте </w:t>
      </w:r>
      <w:r w:rsidR="001A3C31" w:rsidRPr="00702B2C">
        <w:rPr>
          <w:iCs/>
          <w:sz w:val="24"/>
          <w:szCs w:val="24"/>
        </w:rPr>
        <w:t>ПАО «МРСК Центра»</w:t>
      </w:r>
      <w:r w:rsidR="001A3C31">
        <w:rPr>
          <w:sz w:val="24"/>
          <w:szCs w:val="24"/>
        </w:rPr>
        <w:t>,</w:t>
      </w:r>
      <w:r w:rsidR="008F7BD0" w:rsidRPr="00E71A48">
        <w:rPr>
          <w:sz w:val="24"/>
          <w:szCs w:val="24"/>
        </w:rPr>
        <w:t xml:space="preserve"> ЭТП</w:t>
      </w:r>
      <w:r w:rsidR="001A3C31">
        <w:rPr>
          <w:sz w:val="24"/>
          <w:szCs w:val="24"/>
        </w:rPr>
        <w:t>.</w:t>
      </w:r>
    </w:p>
    <w:p w:rsidR="00717F60" w:rsidRPr="00E71A48" w:rsidRDefault="009C744E" w:rsidP="00D61F3D">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Участник</w:t>
      </w:r>
      <w:r w:rsidR="00717F60" w:rsidRPr="00E71A48">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E71A48">
        <w:rPr>
          <w:bCs w:val="0"/>
          <w:sz w:val="24"/>
          <w:szCs w:val="24"/>
        </w:rPr>
        <w:t>Участник</w:t>
      </w:r>
      <w:r w:rsidR="00717F60" w:rsidRPr="00E71A48">
        <w:rPr>
          <w:bCs w:val="0"/>
          <w:sz w:val="24"/>
          <w:szCs w:val="24"/>
        </w:rPr>
        <w:t xml:space="preserve">ов повлиять на Закупочную комиссию при экспертизе Заявок или на присуждение </w:t>
      </w:r>
      <w:r w:rsidR="00123C70" w:rsidRPr="00E71A48">
        <w:rPr>
          <w:bCs w:val="0"/>
          <w:sz w:val="24"/>
          <w:szCs w:val="24"/>
        </w:rPr>
        <w:t>Договор</w:t>
      </w:r>
      <w:r w:rsidR="00717F60" w:rsidRPr="00E71A48">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E71A48">
        <w:rPr>
          <w:bCs w:val="0"/>
          <w:sz w:val="24"/>
          <w:szCs w:val="24"/>
        </w:rPr>
        <w:t>Участник</w:t>
      </w:r>
      <w:r w:rsidR="00717F60" w:rsidRPr="00E71A48">
        <w:rPr>
          <w:bCs w:val="0"/>
          <w:sz w:val="24"/>
          <w:szCs w:val="24"/>
        </w:rPr>
        <w:t>ов.</w:t>
      </w:r>
    </w:p>
    <w:p w:rsidR="00717F60" w:rsidRPr="00E71A48" w:rsidRDefault="00717F60" w:rsidP="00D61F3D">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может включать отборочную стадию (пункт </w:t>
      </w:r>
      <w:fldSimple w:instr=" REF _Ref93089454 \n \h  \* MERGEFORMAT ">
        <w:r w:rsidR="00A24167" w:rsidRPr="00A24167">
          <w:rPr>
            <w:bCs w:val="0"/>
            <w:sz w:val="24"/>
            <w:szCs w:val="24"/>
          </w:rPr>
          <w:t>3.6.2</w:t>
        </w:r>
      </w:fldSimple>
      <w:r w:rsidRPr="00E71A48">
        <w:rPr>
          <w:bCs w:val="0"/>
          <w:sz w:val="24"/>
          <w:szCs w:val="24"/>
        </w:rPr>
        <w:t xml:space="preserve">), проведение (при необходимости) переговоров (пункт </w:t>
      </w:r>
      <w:fldSimple w:instr=" REF _Ref303670674 \n \h  \* MERGEFORMAT ">
        <w:r w:rsidR="00A24167" w:rsidRPr="00A24167">
          <w:rPr>
            <w:bCs w:val="0"/>
            <w:sz w:val="24"/>
            <w:szCs w:val="24"/>
          </w:rPr>
          <w:t>3.6.3</w:t>
        </w:r>
      </w:fldSimple>
      <w:r w:rsidRPr="00E71A48">
        <w:rPr>
          <w:bCs w:val="0"/>
          <w:sz w:val="24"/>
          <w:szCs w:val="24"/>
        </w:rPr>
        <w:t>) и оценочную стадию (пункт</w:t>
      </w:r>
      <w:r w:rsidR="007F3FB7" w:rsidRPr="00E71A48">
        <w:rPr>
          <w:bCs w:val="0"/>
          <w:sz w:val="24"/>
          <w:szCs w:val="24"/>
        </w:rPr>
        <w:t xml:space="preserve"> </w:t>
      </w:r>
      <w:fldSimple w:instr=" REF _Ref306138385 \r \h  \* MERGEFORMAT ">
        <w:r w:rsidR="00A24167" w:rsidRPr="00A24167">
          <w:rPr>
            <w:bCs w:val="0"/>
            <w:sz w:val="24"/>
            <w:szCs w:val="24"/>
          </w:rPr>
          <w:t>3.6.4</w:t>
        </w:r>
      </w:fldSimple>
      <w:r w:rsidRPr="00E71A48">
        <w:rPr>
          <w:bCs w:val="0"/>
          <w:sz w:val="24"/>
          <w:szCs w:val="24"/>
        </w:rPr>
        <w:t>).</w:t>
      </w:r>
    </w:p>
    <w:p w:rsidR="00717F60" w:rsidRPr="00E71A48" w:rsidRDefault="00717F60" w:rsidP="00D61F3D">
      <w:pPr>
        <w:pStyle w:val="3"/>
        <w:spacing w:line="264" w:lineRule="auto"/>
        <w:jc w:val="both"/>
        <w:rPr>
          <w:szCs w:val="24"/>
        </w:rPr>
      </w:pPr>
      <w:bookmarkStart w:id="331" w:name="_Ref93089454"/>
      <w:bookmarkStart w:id="332" w:name="_Toc439323712"/>
      <w:bookmarkStart w:id="333" w:name="_Toc440357110"/>
      <w:bookmarkStart w:id="334" w:name="_Toc440359665"/>
      <w:bookmarkStart w:id="335" w:name="_Toc440632128"/>
      <w:bookmarkStart w:id="336" w:name="_Toc440875949"/>
      <w:bookmarkStart w:id="337" w:name="_Toc441130977"/>
      <w:r w:rsidRPr="00E71A48">
        <w:rPr>
          <w:szCs w:val="24"/>
        </w:rPr>
        <w:lastRenderedPageBreak/>
        <w:t>Отборочная стадия</w:t>
      </w:r>
      <w:bookmarkEnd w:id="331"/>
      <w:bookmarkEnd w:id="332"/>
      <w:bookmarkEnd w:id="333"/>
      <w:bookmarkEnd w:id="334"/>
      <w:bookmarkEnd w:id="335"/>
      <w:bookmarkEnd w:id="336"/>
      <w:bookmarkEnd w:id="337"/>
    </w:p>
    <w:p w:rsidR="00717F60" w:rsidRPr="00E71A48" w:rsidRDefault="00717F60" w:rsidP="00D61F3D">
      <w:pPr>
        <w:widowControl w:val="0"/>
        <w:numPr>
          <w:ilvl w:val="3"/>
          <w:numId w:val="31"/>
        </w:numPr>
        <w:shd w:val="clear" w:color="auto" w:fill="FFFFFF"/>
        <w:autoSpaceDE w:val="0"/>
        <w:spacing w:before="60" w:after="100" w:line="264" w:lineRule="auto"/>
        <w:ind w:left="0" w:right="159" w:firstLine="709"/>
        <w:rPr>
          <w:bCs w:val="0"/>
          <w:sz w:val="24"/>
          <w:szCs w:val="24"/>
        </w:rPr>
      </w:pPr>
      <w:r w:rsidRPr="00E71A48">
        <w:rPr>
          <w:bCs w:val="0"/>
          <w:sz w:val="24"/>
          <w:szCs w:val="24"/>
        </w:rPr>
        <w:t>В рамках отборочной стадии Закупочная комиссия проверяет:</w:t>
      </w:r>
    </w:p>
    <w:p w:rsidR="00717F60" w:rsidRPr="00E71A48" w:rsidRDefault="00717F60" w:rsidP="00D61F3D">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правильность оформления </w:t>
      </w:r>
      <w:r w:rsidR="004B5EB3" w:rsidRPr="00E71A48">
        <w:rPr>
          <w:bCs w:val="0"/>
          <w:sz w:val="24"/>
          <w:szCs w:val="24"/>
        </w:rPr>
        <w:t>Заявк</w:t>
      </w:r>
      <w:r w:rsidRPr="00E71A48">
        <w:rPr>
          <w:bCs w:val="0"/>
          <w:sz w:val="24"/>
          <w:szCs w:val="24"/>
        </w:rPr>
        <w:t xml:space="preserve">и и </w:t>
      </w:r>
      <w:r w:rsidR="00930B86">
        <w:rPr>
          <w:bCs w:val="0"/>
          <w:sz w:val="24"/>
          <w:szCs w:val="24"/>
        </w:rPr>
        <w:t>ее</w:t>
      </w:r>
      <w:r w:rsidRPr="00E71A48">
        <w:rPr>
          <w:bCs w:val="0"/>
          <w:sz w:val="24"/>
          <w:szCs w:val="24"/>
        </w:rPr>
        <w:t xml:space="preserve"> соответствие требованиям настоящей </w:t>
      </w:r>
      <w:r w:rsidR="007D07A7" w:rsidRPr="00E71A48">
        <w:rPr>
          <w:bCs w:val="0"/>
          <w:sz w:val="24"/>
          <w:szCs w:val="24"/>
        </w:rPr>
        <w:t>Д</w:t>
      </w:r>
      <w:r w:rsidRPr="00E71A48">
        <w:rPr>
          <w:bCs w:val="0"/>
          <w:sz w:val="24"/>
          <w:szCs w:val="24"/>
        </w:rPr>
        <w:t>окументации по запросу предложений по существу;</w:t>
      </w:r>
    </w:p>
    <w:p w:rsidR="00717F60" w:rsidRPr="00E71A48" w:rsidRDefault="00717F60" w:rsidP="00D61F3D">
      <w:pPr>
        <w:widowControl w:val="0"/>
        <w:numPr>
          <w:ilvl w:val="0"/>
          <w:numId w:val="8"/>
        </w:numPr>
        <w:tabs>
          <w:tab w:val="left" w:pos="426"/>
        </w:tabs>
        <w:autoSpaceDE w:val="0"/>
        <w:spacing w:line="264" w:lineRule="auto"/>
        <w:ind w:left="0" w:firstLine="426"/>
        <w:rPr>
          <w:bCs w:val="0"/>
          <w:sz w:val="24"/>
          <w:szCs w:val="24"/>
        </w:rPr>
      </w:pPr>
      <w:proofErr w:type="gramStart"/>
      <w:r w:rsidRPr="00E71A48">
        <w:rPr>
          <w:bCs w:val="0"/>
          <w:sz w:val="24"/>
          <w:szCs w:val="24"/>
        </w:rPr>
        <w:t xml:space="preserve">соответствие </w:t>
      </w:r>
      <w:r w:rsidR="009C744E" w:rsidRPr="00E71A48">
        <w:rPr>
          <w:bCs w:val="0"/>
          <w:sz w:val="24"/>
          <w:szCs w:val="24"/>
        </w:rPr>
        <w:t>Участник</w:t>
      </w:r>
      <w:r w:rsidRPr="00E71A48">
        <w:rPr>
          <w:bCs w:val="0"/>
          <w:sz w:val="24"/>
          <w:szCs w:val="24"/>
        </w:rPr>
        <w:t xml:space="preserve">а запроса предложений требованиям настоящей </w:t>
      </w:r>
      <w:r w:rsidR="007D07A7" w:rsidRPr="00E71A48">
        <w:rPr>
          <w:bCs w:val="0"/>
          <w:sz w:val="24"/>
          <w:szCs w:val="24"/>
        </w:rPr>
        <w:t>Д</w:t>
      </w:r>
      <w:r w:rsidRPr="00E71A48">
        <w:rPr>
          <w:bCs w:val="0"/>
          <w:sz w:val="24"/>
          <w:szCs w:val="24"/>
        </w:rPr>
        <w:t xml:space="preserve">окументации, в том числе отсутствие </w:t>
      </w:r>
      <w:r w:rsidR="009C744E" w:rsidRPr="00E71A48">
        <w:rPr>
          <w:bCs w:val="0"/>
          <w:sz w:val="24"/>
          <w:szCs w:val="24"/>
        </w:rPr>
        <w:t>Участник</w:t>
      </w:r>
      <w:r w:rsidRPr="00E71A48">
        <w:rPr>
          <w:bCs w:val="0"/>
          <w:sz w:val="24"/>
          <w:szCs w:val="24"/>
        </w:rPr>
        <w:t xml:space="preserve">а в Реестрах недобросовестных поставщиков, которые ведутся в соответствии с положениями Федерального закона от 21.07.2005 </w:t>
      </w:r>
      <w:r w:rsidR="008F7BD0" w:rsidRPr="00E71A48">
        <w:rPr>
          <w:bCs w:val="0"/>
          <w:sz w:val="24"/>
          <w:szCs w:val="24"/>
        </w:rPr>
        <w:t xml:space="preserve">№ 94-ФЗ </w:t>
      </w:r>
      <w:r w:rsidRPr="00E71A48">
        <w:rPr>
          <w:bCs w:val="0"/>
          <w:sz w:val="24"/>
          <w:szCs w:val="24"/>
        </w:rPr>
        <w:t>«О размещении заказа на поставки товаров, выполнение работ, оказание услуг для государственных и муниципальных нужд», Федерального закона от 18.07.2011 № 223-ФЗ «О закупках товаров, работ, услуг отдельными видами юридических лиц»;</w:t>
      </w:r>
      <w:proofErr w:type="gramEnd"/>
      <w:r w:rsidRPr="00E71A48">
        <w:rPr>
          <w:bCs w:val="0"/>
          <w:sz w:val="24"/>
          <w:szCs w:val="24"/>
        </w:rPr>
        <w:t xml:space="preserve"> отсутствие отрицательных отзывов о работе </w:t>
      </w:r>
      <w:r w:rsidR="009C744E" w:rsidRPr="00E71A48">
        <w:rPr>
          <w:bCs w:val="0"/>
          <w:sz w:val="24"/>
          <w:szCs w:val="24"/>
        </w:rPr>
        <w:t>Участник</w:t>
      </w:r>
      <w:r w:rsidRPr="00E71A48">
        <w:rPr>
          <w:bCs w:val="0"/>
          <w:sz w:val="24"/>
          <w:szCs w:val="24"/>
        </w:rPr>
        <w:t>а;</w:t>
      </w:r>
    </w:p>
    <w:p w:rsidR="00717F60" w:rsidRPr="00414CAF" w:rsidRDefault="00717F60" w:rsidP="00D61F3D">
      <w:pPr>
        <w:widowControl w:val="0"/>
        <w:numPr>
          <w:ilvl w:val="0"/>
          <w:numId w:val="8"/>
        </w:numPr>
        <w:tabs>
          <w:tab w:val="left" w:pos="426"/>
        </w:tabs>
        <w:autoSpaceDE w:val="0"/>
        <w:spacing w:line="264" w:lineRule="auto"/>
        <w:ind w:left="0" w:firstLine="426"/>
        <w:rPr>
          <w:bCs w:val="0"/>
          <w:sz w:val="24"/>
          <w:szCs w:val="24"/>
        </w:rPr>
      </w:pPr>
      <w:r w:rsidRPr="00414CAF">
        <w:rPr>
          <w:bCs w:val="0"/>
          <w:sz w:val="24"/>
          <w:szCs w:val="24"/>
        </w:rPr>
        <w:t>соответствие коммерческо</w:t>
      </w:r>
      <w:r w:rsidR="00841A6F" w:rsidRPr="00414CAF">
        <w:rPr>
          <w:bCs w:val="0"/>
          <w:sz w:val="24"/>
          <w:szCs w:val="24"/>
        </w:rPr>
        <w:t>й</w:t>
      </w:r>
      <w:r w:rsidRPr="00414CAF">
        <w:rPr>
          <w:bCs w:val="0"/>
          <w:sz w:val="24"/>
          <w:szCs w:val="24"/>
        </w:rPr>
        <w:t xml:space="preserve"> и техническо</w:t>
      </w:r>
      <w:r w:rsidR="00841A6F" w:rsidRPr="00414CAF">
        <w:rPr>
          <w:bCs w:val="0"/>
          <w:sz w:val="24"/>
          <w:szCs w:val="24"/>
        </w:rPr>
        <w:t>й составляющих</w:t>
      </w:r>
      <w:r w:rsidRPr="00414CAF">
        <w:rPr>
          <w:bCs w:val="0"/>
          <w:sz w:val="24"/>
          <w:szCs w:val="24"/>
        </w:rPr>
        <w:t xml:space="preserve"> </w:t>
      </w:r>
      <w:r w:rsidR="004B5EB3" w:rsidRPr="00414CAF">
        <w:rPr>
          <w:bCs w:val="0"/>
          <w:sz w:val="24"/>
          <w:szCs w:val="24"/>
        </w:rPr>
        <w:t>Заявк</w:t>
      </w:r>
      <w:r w:rsidRPr="00414CAF">
        <w:rPr>
          <w:bCs w:val="0"/>
          <w:sz w:val="24"/>
          <w:szCs w:val="24"/>
        </w:rPr>
        <w:t xml:space="preserve">и требованиям настоящей </w:t>
      </w:r>
      <w:r w:rsidR="007D07A7" w:rsidRPr="00414CAF">
        <w:rPr>
          <w:bCs w:val="0"/>
          <w:sz w:val="24"/>
          <w:szCs w:val="24"/>
        </w:rPr>
        <w:t>Д</w:t>
      </w:r>
      <w:r w:rsidRPr="00414CAF">
        <w:rPr>
          <w:bCs w:val="0"/>
          <w:sz w:val="24"/>
          <w:szCs w:val="24"/>
        </w:rPr>
        <w:t xml:space="preserve">окументации, в том числе соответствие цены </w:t>
      </w:r>
      <w:r w:rsidR="004B5EB3" w:rsidRPr="00414CAF">
        <w:rPr>
          <w:bCs w:val="0"/>
          <w:sz w:val="24"/>
          <w:szCs w:val="24"/>
        </w:rPr>
        <w:t>Заявк</w:t>
      </w:r>
      <w:r w:rsidRPr="00414CAF">
        <w:rPr>
          <w:bCs w:val="0"/>
          <w:sz w:val="24"/>
          <w:szCs w:val="24"/>
        </w:rPr>
        <w:t xml:space="preserve">и установленной начальной (максимальной) цене </w:t>
      </w:r>
      <w:r w:rsidR="00123C70" w:rsidRPr="00414CAF">
        <w:rPr>
          <w:bCs w:val="0"/>
          <w:sz w:val="24"/>
          <w:szCs w:val="24"/>
        </w:rPr>
        <w:t>Договор</w:t>
      </w:r>
      <w:r w:rsidRPr="00414CAF">
        <w:rPr>
          <w:bCs w:val="0"/>
          <w:sz w:val="24"/>
          <w:szCs w:val="24"/>
        </w:rPr>
        <w:t>а</w:t>
      </w:r>
      <w:r w:rsidR="0052048F" w:rsidRPr="00414CAF">
        <w:rPr>
          <w:bCs w:val="0"/>
          <w:sz w:val="24"/>
          <w:szCs w:val="24"/>
        </w:rPr>
        <w:t xml:space="preserve"> (цене лота)</w:t>
      </w:r>
      <w:r w:rsidRPr="00414CAF">
        <w:rPr>
          <w:b/>
          <w:bCs w:val="0"/>
          <w:i/>
          <w:sz w:val="24"/>
          <w:szCs w:val="24"/>
        </w:rPr>
        <w:t>.</w:t>
      </w:r>
    </w:p>
    <w:p w:rsidR="00717F60" w:rsidRPr="00E71A48" w:rsidRDefault="00717F60" w:rsidP="00D61F3D">
      <w:pPr>
        <w:widowControl w:val="0"/>
        <w:numPr>
          <w:ilvl w:val="3"/>
          <w:numId w:val="31"/>
        </w:numPr>
        <w:shd w:val="clear" w:color="auto" w:fill="FFFFFF"/>
        <w:autoSpaceDE w:val="0"/>
        <w:spacing w:before="60" w:after="100" w:line="264" w:lineRule="auto"/>
        <w:ind w:left="0" w:right="159" w:firstLine="709"/>
        <w:rPr>
          <w:sz w:val="24"/>
          <w:szCs w:val="24"/>
        </w:rPr>
      </w:pPr>
      <w:bookmarkStart w:id="338" w:name="_Ref55304419"/>
      <w:r w:rsidRPr="00E71A48">
        <w:rPr>
          <w:sz w:val="24"/>
          <w:szCs w:val="24"/>
        </w:rPr>
        <w:t xml:space="preserve">В рамках отборочной стадии Закупочная комиссия может запросить у </w:t>
      </w:r>
      <w:r w:rsidR="009C744E" w:rsidRPr="00E71A48">
        <w:rPr>
          <w:sz w:val="24"/>
          <w:szCs w:val="24"/>
        </w:rPr>
        <w:t>Участник</w:t>
      </w:r>
      <w:r w:rsidRPr="00E71A48">
        <w:rPr>
          <w:sz w:val="24"/>
          <w:szCs w:val="24"/>
        </w:rPr>
        <w:t>ов разъясн</w:t>
      </w:r>
      <w:r w:rsidR="00DA7E38">
        <w:rPr>
          <w:sz w:val="24"/>
          <w:szCs w:val="24"/>
        </w:rPr>
        <w:t>ения или дополнения их Заявок</w:t>
      </w:r>
      <w:r w:rsidRPr="00E71A48">
        <w:rPr>
          <w:sz w:val="24"/>
          <w:szCs w:val="24"/>
        </w:rPr>
        <w:t xml:space="preserve">. При этом Закупочная комиссия не вправе запрашивать разъяснения или требовать документы, меняющие суть </w:t>
      </w:r>
      <w:r w:rsidR="004B5EB3" w:rsidRPr="00E71A48">
        <w:rPr>
          <w:sz w:val="24"/>
          <w:szCs w:val="24"/>
        </w:rPr>
        <w:t>Заявк</w:t>
      </w:r>
      <w:r w:rsidRPr="00E71A48">
        <w:rPr>
          <w:sz w:val="24"/>
          <w:szCs w:val="24"/>
        </w:rPr>
        <w:t>и</w:t>
      </w:r>
      <w:r w:rsidR="00076D8B" w:rsidRPr="00E71A48">
        <w:rPr>
          <w:sz w:val="24"/>
          <w:szCs w:val="24"/>
        </w:rPr>
        <w:t>, а также документы, перечень которых отсутствует в настоящей Документации</w:t>
      </w:r>
      <w:r w:rsidRPr="00E71A48">
        <w:rPr>
          <w:sz w:val="24"/>
          <w:szCs w:val="24"/>
        </w:rPr>
        <w:t xml:space="preserve">. Допускаются уточняющие запросы по техническим условиям </w:t>
      </w:r>
      <w:r w:rsidR="004B5EB3" w:rsidRPr="00E71A48">
        <w:rPr>
          <w:sz w:val="24"/>
          <w:szCs w:val="24"/>
        </w:rPr>
        <w:t>Заявк</w:t>
      </w:r>
      <w:r w:rsidRPr="00E71A48">
        <w:rPr>
          <w:sz w:val="24"/>
          <w:szCs w:val="24"/>
        </w:rPr>
        <w:t xml:space="preserve">и (перечня предлагаемой продукции, ее технических характеристик, иных технических условий), при этом данные уточнения не должны изменять предмет </w:t>
      </w:r>
      <w:r w:rsidR="00DF639D" w:rsidRPr="00E71A48">
        <w:rPr>
          <w:sz w:val="24"/>
          <w:szCs w:val="24"/>
        </w:rPr>
        <w:t>З</w:t>
      </w:r>
      <w:r w:rsidRPr="00E71A48">
        <w:rPr>
          <w:sz w:val="24"/>
          <w:szCs w:val="24"/>
        </w:rPr>
        <w:t>апроса предложений.</w:t>
      </w:r>
    </w:p>
    <w:p w:rsidR="00717F60" w:rsidRPr="00E71A48" w:rsidRDefault="00717F60" w:rsidP="00D61F3D">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проверке правильности оформления </w:t>
      </w:r>
      <w:r w:rsidR="004B5EB3" w:rsidRPr="00E71A48">
        <w:rPr>
          <w:sz w:val="24"/>
          <w:szCs w:val="24"/>
        </w:rPr>
        <w:t>Заявк</w:t>
      </w:r>
      <w:r w:rsidRPr="00E71A48">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E71A48">
        <w:rPr>
          <w:sz w:val="24"/>
          <w:szCs w:val="24"/>
        </w:rPr>
        <w:t>Заявк</w:t>
      </w:r>
      <w:r w:rsidRPr="00E71A48">
        <w:rPr>
          <w:sz w:val="24"/>
          <w:szCs w:val="24"/>
        </w:rPr>
        <w:t xml:space="preserve">и. Закупочная комиссия с письменного согласия </w:t>
      </w:r>
      <w:r w:rsidR="009C744E" w:rsidRPr="00E71A48">
        <w:rPr>
          <w:sz w:val="24"/>
          <w:szCs w:val="24"/>
        </w:rPr>
        <w:t>Участник</w:t>
      </w:r>
      <w:r w:rsidRPr="00E71A48">
        <w:rPr>
          <w:sz w:val="24"/>
          <w:szCs w:val="24"/>
        </w:rPr>
        <w:t>а также может исправлять очевидные арифметические и грамматические ошибки.</w:t>
      </w:r>
    </w:p>
    <w:p w:rsidR="00717F60" w:rsidRPr="00DA7E38" w:rsidRDefault="00717F60" w:rsidP="00D61F3D">
      <w:pPr>
        <w:widowControl w:val="0"/>
        <w:numPr>
          <w:ilvl w:val="3"/>
          <w:numId w:val="31"/>
        </w:numPr>
        <w:shd w:val="clear" w:color="auto" w:fill="FFFFFF"/>
        <w:autoSpaceDE w:val="0"/>
        <w:spacing w:before="60" w:after="100" w:line="264" w:lineRule="auto"/>
        <w:ind w:left="0" w:right="159" w:firstLine="709"/>
        <w:rPr>
          <w:sz w:val="24"/>
          <w:szCs w:val="24"/>
        </w:rPr>
      </w:pPr>
      <w:bookmarkStart w:id="339" w:name="_Ref55307002"/>
      <w:r w:rsidRPr="00DA7E38">
        <w:rPr>
          <w:sz w:val="24"/>
          <w:szCs w:val="24"/>
        </w:rPr>
        <w:t xml:space="preserve">По результатам проведения отборочной стадии Закупочная комиссия </w:t>
      </w:r>
      <w:r w:rsidR="00DA7E38" w:rsidRPr="00DA7E38">
        <w:rPr>
          <w:sz w:val="24"/>
          <w:szCs w:val="24"/>
        </w:rPr>
        <w:t>отклонит</w:t>
      </w:r>
      <w:r w:rsidRPr="00DA7E38">
        <w:rPr>
          <w:sz w:val="24"/>
          <w:szCs w:val="24"/>
        </w:rPr>
        <w:t xml:space="preserve"> </w:t>
      </w:r>
      <w:r w:rsidR="004B5EB3" w:rsidRPr="00DA7E38">
        <w:rPr>
          <w:sz w:val="24"/>
          <w:szCs w:val="24"/>
        </w:rPr>
        <w:t>Заявк</w:t>
      </w:r>
      <w:r w:rsidRPr="00DA7E38">
        <w:rPr>
          <w:sz w:val="24"/>
          <w:szCs w:val="24"/>
        </w:rPr>
        <w:t>и, которые:</w:t>
      </w:r>
      <w:bookmarkEnd w:id="338"/>
      <w:bookmarkEnd w:id="339"/>
    </w:p>
    <w:p w:rsidR="00BC19F9" w:rsidRPr="00BC19F9" w:rsidRDefault="00BC19F9" w:rsidP="00D61F3D">
      <w:pPr>
        <w:pStyle w:val="affffff0"/>
        <w:widowControl w:val="0"/>
        <w:numPr>
          <w:ilvl w:val="0"/>
          <w:numId w:val="82"/>
        </w:numPr>
        <w:tabs>
          <w:tab w:val="left" w:pos="426"/>
        </w:tabs>
        <w:autoSpaceDE w:val="0"/>
        <w:spacing w:line="264" w:lineRule="auto"/>
        <w:rPr>
          <w:sz w:val="24"/>
          <w:szCs w:val="24"/>
        </w:rPr>
      </w:pPr>
      <w:r w:rsidRPr="00BC19F9">
        <w:rPr>
          <w:sz w:val="24"/>
          <w:szCs w:val="24"/>
        </w:rPr>
        <w:t>в существенной мере не отвечают требованиям к оформлению настоящей Документации по запросу предложений;</w:t>
      </w:r>
    </w:p>
    <w:p w:rsidR="00BC19F9" w:rsidRPr="00BC19F9" w:rsidRDefault="00BC19F9" w:rsidP="00D61F3D">
      <w:pPr>
        <w:pStyle w:val="affffff0"/>
        <w:widowControl w:val="0"/>
        <w:numPr>
          <w:ilvl w:val="0"/>
          <w:numId w:val="82"/>
        </w:numPr>
        <w:tabs>
          <w:tab w:val="left" w:pos="426"/>
        </w:tabs>
        <w:autoSpaceDE w:val="0"/>
        <w:spacing w:line="264" w:lineRule="auto"/>
        <w:rPr>
          <w:sz w:val="24"/>
          <w:szCs w:val="24"/>
        </w:rPr>
      </w:pPr>
      <w:r w:rsidRPr="00BC19F9">
        <w:rPr>
          <w:sz w:val="24"/>
          <w:szCs w:val="24"/>
        </w:rPr>
        <w:t>поданы Участниками, которые не отвечают требованиям настоящей Документации по запросу предложений;</w:t>
      </w:r>
    </w:p>
    <w:p w:rsidR="00BC19F9" w:rsidRPr="00BC19F9" w:rsidRDefault="00BC19F9" w:rsidP="00D61F3D">
      <w:pPr>
        <w:pStyle w:val="affffff0"/>
        <w:widowControl w:val="0"/>
        <w:numPr>
          <w:ilvl w:val="0"/>
          <w:numId w:val="82"/>
        </w:numPr>
        <w:tabs>
          <w:tab w:val="left" w:pos="426"/>
        </w:tabs>
        <w:autoSpaceDE w:val="0"/>
        <w:spacing w:line="264" w:lineRule="auto"/>
        <w:rPr>
          <w:sz w:val="24"/>
          <w:szCs w:val="24"/>
        </w:rPr>
      </w:pPr>
      <w:r w:rsidRPr="00BC19F9">
        <w:rPr>
          <w:sz w:val="24"/>
          <w:szCs w:val="24"/>
        </w:rPr>
        <w:t>содержат Заявки, по существу не отвечающие техническим, коммерческим или Договорным требованиям настоящей Документации по запросу предложений;</w:t>
      </w:r>
    </w:p>
    <w:p w:rsidR="00BC19F9" w:rsidRPr="00BC19F9" w:rsidRDefault="00BC19F9" w:rsidP="00D61F3D">
      <w:pPr>
        <w:pStyle w:val="affffff0"/>
        <w:widowControl w:val="0"/>
        <w:numPr>
          <w:ilvl w:val="0"/>
          <w:numId w:val="82"/>
        </w:numPr>
        <w:tabs>
          <w:tab w:val="left" w:pos="426"/>
        </w:tabs>
        <w:autoSpaceDE w:val="0"/>
        <w:spacing w:after="100" w:line="264" w:lineRule="auto"/>
        <w:rPr>
          <w:sz w:val="24"/>
          <w:szCs w:val="24"/>
        </w:rPr>
      </w:pPr>
      <w:r w:rsidRPr="00BC19F9">
        <w:rPr>
          <w:sz w:val="24"/>
          <w:szCs w:val="24"/>
        </w:rPr>
        <w:t>содержат очевидные арифметические или грамматические ошибки, с исправлением которых не согласился Участник.</w:t>
      </w:r>
    </w:p>
    <w:p w:rsidR="00717F60" w:rsidRPr="00E71A48" w:rsidRDefault="00717F60" w:rsidP="00D61F3D">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E71A48">
        <w:rPr>
          <w:sz w:val="24"/>
          <w:szCs w:val="24"/>
        </w:rPr>
        <w:t>Участник</w:t>
      </w:r>
      <w:r w:rsidRPr="00E71A48">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E71A48">
        <w:rPr>
          <w:sz w:val="24"/>
          <w:szCs w:val="24"/>
        </w:rPr>
        <w:t>Заявк</w:t>
      </w:r>
      <w:r w:rsidRPr="00E71A48">
        <w:rPr>
          <w:sz w:val="24"/>
          <w:szCs w:val="24"/>
        </w:rPr>
        <w:t xml:space="preserve">е, а также проводить выездные проверки. При предоставлении заведомо ложных сведений или намеренном искажении информации или документов, приведенных в составе </w:t>
      </w:r>
      <w:r w:rsidR="004B5EB3" w:rsidRPr="00E71A48">
        <w:rPr>
          <w:sz w:val="24"/>
          <w:szCs w:val="24"/>
        </w:rPr>
        <w:t>Заявк</w:t>
      </w:r>
      <w:r w:rsidRPr="00E71A48">
        <w:rPr>
          <w:sz w:val="24"/>
          <w:szCs w:val="24"/>
        </w:rPr>
        <w:t xml:space="preserve">и, Заказчик имеет право удержать с </w:t>
      </w:r>
      <w:r w:rsidR="009C744E" w:rsidRPr="00E71A48">
        <w:rPr>
          <w:sz w:val="24"/>
          <w:szCs w:val="24"/>
        </w:rPr>
        <w:t>Участник</w:t>
      </w:r>
      <w:r w:rsidRPr="00E71A48">
        <w:rPr>
          <w:sz w:val="24"/>
          <w:szCs w:val="24"/>
        </w:rPr>
        <w:t xml:space="preserve">а финансовое обеспечение </w:t>
      </w:r>
      <w:r w:rsidR="004B5EB3" w:rsidRPr="00E71A48">
        <w:rPr>
          <w:sz w:val="24"/>
          <w:szCs w:val="24"/>
        </w:rPr>
        <w:t>Заявк</w:t>
      </w:r>
      <w:r w:rsidRPr="00E71A48">
        <w:rPr>
          <w:sz w:val="24"/>
          <w:szCs w:val="24"/>
        </w:rPr>
        <w:t xml:space="preserve">и </w:t>
      </w:r>
      <w:r w:rsidR="007F3FB7" w:rsidRPr="00E71A48">
        <w:rPr>
          <w:sz w:val="24"/>
          <w:szCs w:val="24"/>
        </w:rPr>
        <w:t xml:space="preserve">(п. </w:t>
      </w:r>
      <w:fldSimple w:instr=" REF _Ref306176386 \r \h  \* MERGEFORMAT ">
        <w:r w:rsidR="00A24167" w:rsidRPr="00A24167">
          <w:rPr>
            <w:sz w:val="24"/>
            <w:szCs w:val="24"/>
          </w:rPr>
          <w:t>3.3.14</w:t>
        </w:r>
      </w:fldSimple>
      <w:r w:rsidR="007F3FB7" w:rsidRPr="00E71A48">
        <w:rPr>
          <w:sz w:val="24"/>
          <w:szCs w:val="24"/>
        </w:rPr>
        <w:t>).</w:t>
      </w:r>
    </w:p>
    <w:p w:rsidR="00717F60" w:rsidRPr="00E71A48" w:rsidRDefault="00717F60" w:rsidP="00D61F3D">
      <w:pPr>
        <w:pStyle w:val="3"/>
        <w:spacing w:line="264" w:lineRule="auto"/>
        <w:jc w:val="both"/>
        <w:rPr>
          <w:szCs w:val="24"/>
        </w:rPr>
      </w:pPr>
      <w:bookmarkStart w:id="340" w:name="_Ref303670674"/>
      <w:bookmarkStart w:id="341" w:name="_Toc439323713"/>
      <w:bookmarkStart w:id="342" w:name="_Toc440357111"/>
      <w:bookmarkStart w:id="343" w:name="_Toc440359666"/>
      <w:bookmarkStart w:id="344" w:name="_Toc440632129"/>
      <w:bookmarkStart w:id="345" w:name="_Toc440875950"/>
      <w:bookmarkStart w:id="346" w:name="_Toc441130978"/>
      <w:r w:rsidRPr="00E71A48">
        <w:rPr>
          <w:szCs w:val="24"/>
        </w:rPr>
        <w:lastRenderedPageBreak/>
        <w:t>Проведение переговоров</w:t>
      </w:r>
      <w:bookmarkEnd w:id="340"/>
      <w:bookmarkEnd w:id="341"/>
      <w:bookmarkEnd w:id="342"/>
      <w:bookmarkEnd w:id="343"/>
      <w:bookmarkEnd w:id="344"/>
      <w:bookmarkEnd w:id="345"/>
      <w:bookmarkEnd w:id="346"/>
    </w:p>
    <w:p w:rsidR="00717F60" w:rsidRPr="00E71A48" w:rsidRDefault="00717F60" w:rsidP="00D61F3D">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После предварительного рассмотрения и оценки </w:t>
      </w:r>
      <w:r w:rsidR="00FE5731" w:rsidRPr="00E71A48">
        <w:rPr>
          <w:sz w:val="24"/>
          <w:szCs w:val="24"/>
        </w:rPr>
        <w:t xml:space="preserve">Заявок </w:t>
      </w:r>
      <w:r w:rsidRPr="00E71A48">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E71A48">
        <w:rPr>
          <w:sz w:val="24"/>
          <w:szCs w:val="24"/>
        </w:rPr>
        <w:t>Участник</w:t>
      </w:r>
      <w:r w:rsidRPr="00E71A48">
        <w:rPr>
          <w:sz w:val="24"/>
          <w:szCs w:val="24"/>
        </w:rPr>
        <w:t xml:space="preserve">ов, </w:t>
      </w:r>
      <w:r w:rsidR="004B5EB3" w:rsidRPr="00E71A48">
        <w:rPr>
          <w:sz w:val="24"/>
          <w:szCs w:val="24"/>
        </w:rPr>
        <w:t>Заявк</w:t>
      </w:r>
      <w:r w:rsidRPr="00E71A48">
        <w:rPr>
          <w:sz w:val="24"/>
          <w:szCs w:val="24"/>
        </w:rPr>
        <w:t xml:space="preserve">и которых не были отклонены, по любому положению его </w:t>
      </w:r>
      <w:r w:rsidR="004B5EB3" w:rsidRPr="00E71A48">
        <w:rPr>
          <w:sz w:val="24"/>
          <w:szCs w:val="24"/>
        </w:rPr>
        <w:t>Заявк</w:t>
      </w:r>
      <w:r w:rsidRPr="00E71A48">
        <w:rPr>
          <w:sz w:val="24"/>
          <w:szCs w:val="24"/>
        </w:rPr>
        <w:t>и.</w:t>
      </w:r>
    </w:p>
    <w:p w:rsidR="00717F60" w:rsidRPr="00E71A48" w:rsidRDefault="00717F60" w:rsidP="00D61F3D">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00FE5731" w:rsidRPr="00E71A48">
        <w:rPr>
          <w:sz w:val="24"/>
          <w:szCs w:val="24"/>
        </w:rPr>
        <w:t xml:space="preserve">и </w:t>
      </w:r>
      <w:r w:rsidRPr="00E71A48">
        <w:rPr>
          <w:sz w:val="24"/>
          <w:szCs w:val="24"/>
        </w:rPr>
        <w:t xml:space="preserve">не подлежат обсуждению с </w:t>
      </w:r>
      <w:r w:rsidR="009C744E" w:rsidRPr="00E71A48">
        <w:rPr>
          <w:sz w:val="24"/>
          <w:szCs w:val="24"/>
        </w:rPr>
        <w:t>Участник</w:t>
      </w:r>
      <w:r w:rsidRPr="00E71A48">
        <w:rPr>
          <w:sz w:val="24"/>
          <w:szCs w:val="24"/>
        </w:rPr>
        <w:t>ом.</w:t>
      </w:r>
    </w:p>
    <w:p w:rsidR="00717F60" w:rsidRPr="00E71A48" w:rsidRDefault="00717F60" w:rsidP="00D61F3D">
      <w:pPr>
        <w:pStyle w:val="3"/>
        <w:spacing w:line="264" w:lineRule="auto"/>
        <w:jc w:val="both"/>
        <w:rPr>
          <w:szCs w:val="24"/>
        </w:rPr>
      </w:pPr>
      <w:bookmarkStart w:id="347" w:name="_Ref306138385"/>
      <w:bookmarkStart w:id="348" w:name="_Toc439323714"/>
      <w:bookmarkStart w:id="349" w:name="_Toc440357112"/>
      <w:bookmarkStart w:id="350" w:name="_Toc440359667"/>
      <w:bookmarkStart w:id="351" w:name="_Toc440632130"/>
      <w:bookmarkStart w:id="352" w:name="_Toc440875951"/>
      <w:bookmarkStart w:id="353" w:name="_Toc441130979"/>
      <w:r w:rsidRPr="00E71A48">
        <w:rPr>
          <w:szCs w:val="24"/>
        </w:rPr>
        <w:t>Оценочная стадия</w:t>
      </w:r>
      <w:bookmarkEnd w:id="347"/>
      <w:bookmarkEnd w:id="348"/>
      <w:bookmarkEnd w:id="349"/>
      <w:bookmarkEnd w:id="350"/>
      <w:bookmarkEnd w:id="351"/>
      <w:bookmarkEnd w:id="352"/>
      <w:bookmarkEnd w:id="353"/>
    </w:p>
    <w:p w:rsidR="007D0EA7" w:rsidRPr="00E71A48" w:rsidRDefault="007D0EA7" w:rsidP="00D61F3D">
      <w:pPr>
        <w:widowControl w:val="0"/>
        <w:numPr>
          <w:ilvl w:val="3"/>
          <w:numId w:val="33"/>
        </w:numPr>
        <w:shd w:val="clear" w:color="auto" w:fill="FFFFFF"/>
        <w:autoSpaceDE w:val="0"/>
        <w:spacing w:before="60" w:after="100" w:line="264" w:lineRule="auto"/>
        <w:ind w:left="0" w:right="159" w:firstLine="709"/>
        <w:rPr>
          <w:bCs w:val="0"/>
          <w:sz w:val="24"/>
          <w:szCs w:val="24"/>
        </w:rPr>
      </w:pPr>
      <w:r w:rsidRPr="00E71A48">
        <w:rPr>
          <w:sz w:val="24"/>
          <w:szCs w:val="24"/>
        </w:rPr>
        <w:t>В</w:t>
      </w:r>
      <w:r w:rsidR="00D275BB">
        <w:rPr>
          <w:sz w:val="24"/>
          <w:szCs w:val="24"/>
        </w:rPr>
        <w:t xml:space="preserve"> </w:t>
      </w:r>
      <w:r w:rsidRPr="00E71A48">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Pr>
          <w:sz w:val="24"/>
          <w:szCs w:val="24"/>
        </w:rPr>
        <w:t xml:space="preserve">. </w:t>
      </w:r>
      <w:r w:rsidR="00D275BB" w:rsidRPr="00D275BB">
        <w:rPr>
          <w:sz w:val="24"/>
          <w:szCs w:val="24"/>
        </w:rPr>
        <w:t xml:space="preserve">Порядок </w:t>
      </w:r>
      <w:r w:rsidR="00D275BB" w:rsidRPr="003803A7">
        <w:rPr>
          <w:sz w:val="24"/>
          <w:szCs w:val="24"/>
        </w:rPr>
        <w:t xml:space="preserve">проведения оценочной стадии, </w:t>
      </w:r>
      <w:r w:rsidRPr="003803A7">
        <w:rPr>
          <w:sz w:val="24"/>
          <w:szCs w:val="24"/>
        </w:rPr>
        <w:t>критери</w:t>
      </w:r>
      <w:r w:rsidR="00D275BB" w:rsidRPr="003803A7">
        <w:rPr>
          <w:sz w:val="24"/>
          <w:szCs w:val="24"/>
        </w:rPr>
        <w:t>и</w:t>
      </w:r>
      <w:r w:rsidRPr="003803A7">
        <w:rPr>
          <w:sz w:val="24"/>
          <w:szCs w:val="24"/>
        </w:rPr>
        <w:t xml:space="preserve"> и их весов</w:t>
      </w:r>
      <w:r w:rsidR="00D275BB" w:rsidRPr="003803A7">
        <w:rPr>
          <w:sz w:val="24"/>
          <w:szCs w:val="24"/>
        </w:rPr>
        <w:t>ые</w:t>
      </w:r>
      <w:r w:rsidRPr="003803A7">
        <w:rPr>
          <w:sz w:val="24"/>
          <w:szCs w:val="24"/>
        </w:rPr>
        <w:t xml:space="preserve"> коэффициент</w:t>
      </w:r>
      <w:r w:rsidR="00D275BB" w:rsidRPr="003803A7">
        <w:rPr>
          <w:sz w:val="24"/>
          <w:szCs w:val="24"/>
        </w:rPr>
        <w:t>ы изложены в Приложении №3 к настоящей</w:t>
      </w:r>
      <w:r w:rsidR="00D275BB" w:rsidRPr="00D275BB">
        <w:rPr>
          <w:sz w:val="24"/>
          <w:szCs w:val="24"/>
        </w:rPr>
        <w:t xml:space="preserve"> Документации.</w:t>
      </w:r>
    </w:p>
    <w:p w:rsidR="00717F60" w:rsidRPr="00E71A48" w:rsidRDefault="00717F60" w:rsidP="00D61F3D">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Закупочная комиссия ранжирует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по степени предпочтительности условий, предложенных </w:t>
      </w:r>
      <w:r w:rsidR="009C744E" w:rsidRPr="00E71A48">
        <w:rPr>
          <w:sz w:val="24"/>
          <w:szCs w:val="24"/>
        </w:rPr>
        <w:t>Участник</w:t>
      </w:r>
      <w:r w:rsidRPr="00E71A48">
        <w:rPr>
          <w:sz w:val="24"/>
          <w:szCs w:val="24"/>
        </w:rPr>
        <w:t>ами.</w:t>
      </w:r>
    </w:p>
    <w:p w:rsidR="00717F60" w:rsidRPr="00E71A48" w:rsidRDefault="00717F60" w:rsidP="00D61F3D">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Pr="00E71A48">
        <w:rPr>
          <w:sz w:val="24"/>
          <w:szCs w:val="24"/>
        </w:rPr>
        <w:t xml:space="preserve">и не подлежат обсуждению с </w:t>
      </w:r>
      <w:r w:rsidR="009C744E" w:rsidRPr="00E71A48">
        <w:rPr>
          <w:sz w:val="24"/>
          <w:szCs w:val="24"/>
        </w:rPr>
        <w:t>Участник</w:t>
      </w:r>
      <w:r w:rsidRPr="00E71A48">
        <w:rPr>
          <w:sz w:val="24"/>
          <w:szCs w:val="24"/>
        </w:rPr>
        <w:t>ом.</w:t>
      </w:r>
    </w:p>
    <w:p w:rsidR="00F15392" w:rsidRPr="00E71A48" w:rsidRDefault="00F15392" w:rsidP="00D61F3D">
      <w:pPr>
        <w:pStyle w:val="2"/>
        <w:spacing w:line="264" w:lineRule="auto"/>
        <w:jc w:val="both"/>
      </w:pPr>
      <w:bookmarkStart w:id="354" w:name="_Ref303250967"/>
      <w:bookmarkStart w:id="355" w:name="_Toc305697378"/>
      <w:bookmarkStart w:id="356" w:name="_Toc441130980"/>
      <w:bookmarkStart w:id="357" w:name="_Toc255985696"/>
      <w:r w:rsidRPr="00E71A48">
        <w:t>Аукционная процедура понижени</w:t>
      </w:r>
      <w:r w:rsidR="00E60F8E" w:rsidRPr="00E71A48">
        <w:t>я</w:t>
      </w:r>
      <w:r w:rsidRPr="00E71A48">
        <w:t xml:space="preserve"> цены (переторжка)</w:t>
      </w:r>
      <w:bookmarkEnd w:id="354"/>
      <w:bookmarkEnd w:id="355"/>
      <w:bookmarkEnd w:id="356"/>
    </w:p>
    <w:bookmarkEnd w:id="357"/>
    <w:p w:rsidR="00F15392" w:rsidRPr="000A4AA3" w:rsidRDefault="00F15392" w:rsidP="00D61F3D">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E71A48">
        <w:rPr>
          <w:sz w:val="24"/>
          <w:szCs w:val="24"/>
          <w:lang w:eastAsia="ru-RU"/>
        </w:rPr>
        <w:t xml:space="preserve">Организатором </w:t>
      </w:r>
      <w:r w:rsidR="00C05EF6" w:rsidRPr="00E71A48">
        <w:rPr>
          <w:sz w:val="24"/>
          <w:szCs w:val="24"/>
          <w:lang w:eastAsia="ru-RU"/>
        </w:rPr>
        <w:t>запроса предложений</w:t>
      </w:r>
      <w:r w:rsidRPr="00E71A48">
        <w:rPr>
          <w:sz w:val="24"/>
          <w:szCs w:val="24"/>
          <w:lang w:eastAsia="ru-RU"/>
        </w:rPr>
        <w:t xml:space="preserve"> предусмотрена возможность проведения </w:t>
      </w:r>
      <w:r w:rsidR="003417F7" w:rsidRPr="00E71A48">
        <w:rPr>
          <w:sz w:val="24"/>
          <w:szCs w:val="24"/>
          <w:lang w:eastAsia="ru-RU"/>
        </w:rPr>
        <w:t xml:space="preserve">аукционной </w:t>
      </w:r>
      <w:r w:rsidRPr="00E71A48">
        <w:rPr>
          <w:sz w:val="24"/>
          <w:szCs w:val="24"/>
          <w:lang w:eastAsia="ru-RU"/>
        </w:rPr>
        <w:t>процедуры</w:t>
      </w:r>
      <w:r w:rsidR="003417F7" w:rsidRPr="00E71A48">
        <w:rPr>
          <w:sz w:val="24"/>
          <w:szCs w:val="24"/>
          <w:lang w:eastAsia="ru-RU"/>
        </w:rPr>
        <w:t xml:space="preserve"> понижения цены -</w:t>
      </w:r>
      <w:r w:rsidRPr="00E71A48">
        <w:rPr>
          <w:sz w:val="24"/>
          <w:szCs w:val="24"/>
          <w:lang w:eastAsia="ru-RU"/>
        </w:rPr>
        <w:t xml:space="preserve"> переторжки, т.е. предоставление </w:t>
      </w:r>
      <w:r w:rsidR="009C744E" w:rsidRPr="00E71A48">
        <w:rPr>
          <w:sz w:val="24"/>
          <w:szCs w:val="24"/>
          <w:lang w:eastAsia="ru-RU"/>
        </w:rPr>
        <w:t>Участник</w:t>
      </w:r>
      <w:r w:rsidRPr="00E71A48">
        <w:rPr>
          <w:sz w:val="24"/>
          <w:szCs w:val="24"/>
          <w:lang w:eastAsia="ru-RU"/>
        </w:rPr>
        <w:t xml:space="preserve">ам </w:t>
      </w:r>
      <w:r w:rsidR="00C05EF6" w:rsidRPr="000A4AA3">
        <w:rPr>
          <w:sz w:val="24"/>
          <w:szCs w:val="24"/>
          <w:lang w:eastAsia="ru-RU"/>
        </w:rPr>
        <w:t>запроса предложений</w:t>
      </w:r>
      <w:r w:rsidRPr="000A4AA3">
        <w:rPr>
          <w:sz w:val="24"/>
          <w:szCs w:val="24"/>
          <w:lang w:eastAsia="ru-RU"/>
        </w:rPr>
        <w:t xml:space="preserve"> возможности добровольно повысить предпочтительность их </w:t>
      </w:r>
      <w:r w:rsidR="00D275BB" w:rsidRPr="000A4AA3">
        <w:rPr>
          <w:sz w:val="24"/>
          <w:szCs w:val="24"/>
          <w:lang w:eastAsia="ru-RU"/>
        </w:rPr>
        <w:t>Заявок</w:t>
      </w:r>
      <w:r w:rsidRPr="000A4AA3">
        <w:rPr>
          <w:sz w:val="24"/>
          <w:szCs w:val="24"/>
          <w:lang w:eastAsia="ru-RU"/>
        </w:rPr>
        <w:t xml:space="preserve"> путем снижения первоначальной, указанной в  </w:t>
      </w:r>
      <w:r w:rsidR="004B5EB3" w:rsidRPr="000A4AA3">
        <w:rPr>
          <w:sz w:val="24"/>
          <w:szCs w:val="24"/>
          <w:lang w:eastAsia="ru-RU"/>
        </w:rPr>
        <w:t>Заявк</w:t>
      </w:r>
      <w:r w:rsidRPr="000A4AA3">
        <w:rPr>
          <w:sz w:val="24"/>
          <w:szCs w:val="24"/>
          <w:lang w:eastAsia="ru-RU"/>
        </w:rPr>
        <w:t>е, цены.</w:t>
      </w:r>
    </w:p>
    <w:p w:rsidR="00F15392" w:rsidRPr="000A4AA3" w:rsidRDefault="000A4AA3" w:rsidP="00D61F3D">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0A4AA3">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0A4AA3">
        <w:rPr>
          <w:sz w:val="24"/>
          <w:szCs w:val="24"/>
          <w:lang w:eastAsia="ru-RU"/>
        </w:rPr>
        <w:t>.</w:t>
      </w:r>
    </w:p>
    <w:p w:rsidR="00F15392" w:rsidRPr="000A4AA3" w:rsidRDefault="009C744E" w:rsidP="00D61F3D">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358" w:name="_Ref306352987"/>
      <w:r w:rsidRPr="000A4AA3">
        <w:rPr>
          <w:sz w:val="24"/>
          <w:szCs w:val="24"/>
          <w:lang w:eastAsia="ru-RU"/>
        </w:rPr>
        <w:t>Участник</w:t>
      </w:r>
      <w:r w:rsidR="00F15392" w:rsidRPr="000A4AA3">
        <w:rPr>
          <w:sz w:val="24"/>
          <w:szCs w:val="24"/>
          <w:lang w:eastAsia="ru-RU"/>
        </w:rPr>
        <w:t xml:space="preserve"> </w:t>
      </w:r>
      <w:r w:rsidR="00C05EF6" w:rsidRPr="000A4AA3">
        <w:rPr>
          <w:sz w:val="24"/>
          <w:szCs w:val="24"/>
          <w:lang w:eastAsia="ru-RU"/>
        </w:rPr>
        <w:t>запроса предложений</w:t>
      </w:r>
      <w:r w:rsidR="00F15392" w:rsidRPr="000A4AA3">
        <w:rPr>
          <w:sz w:val="24"/>
          <w:szCs w:val="24"/>
          <w:lang w:eastAsia="ru-RU"/>
        </w:rPr>
        <w:t xml:space="preserve">, приглашенный на переторжку, вправе не участвовать в ней, тогда его </w:t>
      </w:r>
      <w:r w:rsidR="004B5EB3" w:rsidRPr="000A4AA3">
        <w:rPr>
          <w:sz w:val="24"/>
          <w:szCs w:val="24"/>
          <w:lang w:eastAsia="ru-RU"/>
        </w:rPr>
        <w:t>Заявк</w:t>
      </w:r>
      <w:r w:rsidR="00BD05FA" w:rsidRPr="000A4AA3">
        <w:rPr>
          <w:sz w:val="24"/>
          <w:szCs w:val="24"/>
          <w:lang w:eastAsia="ru-RU"/>
        </w:rPr>
        <w:t>а</w:t>
      </w:r>
      <w:r w:rsidR="00F15392" w:rsidRPr="000A4AA3">
        <w:rPr>
          <w:sz w:val="24"/>
          <w:szCs w:val="24"/>
          <w:lang w:eastAsia="ru-RU"/>
        </w:rPr>
        <w:t xml:space="preserve">, </w:t>
      </w:r>
      <w:r w:rsidR="00F15392" w:rsidRPr="0089770A">
        <w:rPr>
          <w:i/>
          <w:sz w:val="24"/>
          <w:szCs w:val="24"/>
          <w:lang w:eastAsia="ru-RU"/>
        </w:rPr>
        <w:t>по которо</w:t>
      </w:r>
      <w:r w:rsidR="00BD05FA" w:rsidRPr="0089770A">
        <w:rPr>
          <w:i/>
          <w:sz w:val="24"/>
          <w:szCs w:val="24"/>
          <w:lang w:eastAsia="ru-RU"/>
        </w:rPr>
        <w:t>й</w:t>
      </w:r>
      <w:r w:rsidR="00F15392" w:rsidRPr="0089770A">
        <w:rPr>
          <w:i/>
          <w:sz w:val="24"/>
          <w:szCs w:val="24"/>
          <w:lang w:eastAsia="ru-RU"/>
        </w:rPr>
        <w:t xml:space="preserve"> он не участвовал в переторжке,</w:t>
      </w:r>
      <w:r w:rsidR="00F15392" w:rsidRPr="00852FEB">
        <w:rPr>
          <w:sz w:val="24"/>
          <w:szCs w:val="24"/>
          <w:lang w:eastAsia="ru-RU"/>
        </w:rPr>
        <w:t xml:space="preserve"> </w:t>
      </w:r>
      <w:r w:rsidR="00F15392" w:rsidRPr="000A4AA3">
        <w:rPr>
          <w:sz w:val="24"/>
          <w:szCs w:val="24"/>
          <w:lang w:eastAsia="ru-RU"/>
        </w:rPr>
        <w:t xml:space="preserve">остается </w:t>
      </w:r>
      <w:r w:rsidR="00BC23FF" w:rsidRPr="000A4AA3">
        <w:rPr>
          <w:sz w:val="24"/>
          <w:szCs w:val="24"/>
          <w:lang w:eastAsia="ru-RU"/>
        </w:rPr>
        <w:t xml:space="preserve">действующей </w:t>
      </w:r>
      <w:r w:rsidR="00F15392" w:rsidRPr="000A4AA3">
        <w:rPr>
          <w:sz w:val="24"/>
          <w:szCs w:val="24"/>
          <w:lang w:eastAsia="ru-RU"/>
        </w:rPr>
        <w:t>с ранее объявленной ценой.</w:t>
      </w:r>
      <w:bookmarkEnd w:id="358"/>
    </w:p>
    <w:p w:rsidR="00F15392" w:rsidRPr="00E71A48" w:rsidRDefault="00852FEB" w:rsidP="00D61F3D">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852FEB">
        <w:rPr>
          <w:sz w:val="24"/>
          <w:szCs w:val="24"/>
          <w:lang w:eastAsia="ru-RU"/>
        </w:rPr>
        <w:t>Предложения Участника по повышению цены не рассматриваются, такой Участник считается не участвовавшим в процедуре переторжки, его Заявка остается действующей с ранее объявленной ценой</w:t>
      </w:r>
      <w:r w:rsidR="00F15392" w:rsidRPr="00E71A48">
        <w:rPr>
          <w:sz w:val="24"/>
          <w:szCs w:val="24"/>
          <w:lang w:eastAsia="ru-RU"/>
        </w:rPr>
        <w:t>.</w:t>
      </w:r>
    </w:p>
    <w:p w:rsidR="00F15392" w:rsidRPr="00E71A48" w:rsidRDefault="00F15392" w:rsidP="00D61F3D">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359" w:name="_Ref306353005"/>
      <w:r w:rsidRPr="00E71A48">
        <w:rPr>
          <w:sz w:val="24"/>
          <w:szCs w:val="24"/>
          <w:lang w:eastAsia="ru-RU"/>
        </w:rPr>
        <w:t>Процедура переторжки проводится с использованием ЭТП</w:t>
      </w:r>
      <w:r w:rsidRPr="00E71A48">
        <w:rPr>
          <w:iCs/>
          <w:sz w:val="24"/>
          <w:szCs w:val="24"/>
          <w:lang w:eastAsia="ru-RU"/>
        </w:rPr>
        <w:t xml:space="preserve">. </w:t>
      </w:r>
      <w:r w:rsidRPr="00E71A48">
        <w:rPr>
          <w:sz w:val="24"/>
          <w:szCs w:val="24"/>
          <w:lang w:eastAsia="ru-RU"/>
        </w:rPr>
        <w:t>Порядок проведения процедуры переторжки на ЭТП определяется правилами данной системы.</w:t>
      </w:r>
      <w:bookmarkEnd w:id="359"/>
    </w:p>
    <w:p w:rsidR="00F15392" w:rsidRPr="00E71A48" w:rsidRDefault="00F15392" w:rsidP="00D61F3D">
      <w:pPr>
        <w:suppressAutoHyphens w:val="0"/>
        <w:overflowPunct w:val="0"/>
        <w:autoSpaceDE w:val="0"/>
        <w:autoSpaceDN w:val="0"/>
        <w:adjustRightInd w:val="0"/>
        <w:spacing w:line="264" w:lineRule="auto"/>
        <w:ind w:firstLine="540"/>
        <w:rPr>
          <w:iCs/>
          <w:sz w:val="24"/>
          <w:szCs w:val="24"/>
          <w:lang w:eastAsia="ru-RU"/>
        </w:rPr>
      </w:pPr>
      <w:r w:rsidRPr="00E71A48">
        <w:rPr>
          <w:iCs/>
          <w:sz w:val="24"/>
          <w:szCs w:val="24"/>
          <w:lang w:eastAsia="ru-RU"/>
        </w:rPr>
        <w:t xml:space="preserve">В период с момента начала переторжки на ЭТП </w:t>
      </w:r>
      <w:r w:rsidR="009C744E" w:rsidRPr="00E71A48">
        <w:rPr>
          <w:iCs/>
          <w:sz w:val="24"/>
          <w:szCs w:val="24"/>
          <w:lang w:eastAsia="ru-RU"/>
        </w:rPr>
        <w:t>Участник</w:t>
      </w:r>
      <w:r w:rsidRPr="00E71A48">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E71A48">
        <w:rPr>
          <w:iCs/>
          <w:sz w:val="24"/>
          <w:szCs w:val="24"/>
          <w:lang w:eastAsia="ru-RU"/>
        </w:rPr>
        <w:t>Заявк</w:t>
      </w:r>
      <w:r w:rsidRPr="00E71A48">
        <w:rPr>
          <w:iCs/>
          <w:sz w:val="24"/>
          <w:szCs w:val="24"/>
          <w:lang w:eastAsia="ru-RU"/>
        </w:rPr>
        <w:t>и путем снижения ее цены, должен заявить в режиме реального времени на ЭТП «окончательную</w:t>
      </w:r>
      <w:r w:rsidR="00076D8B" w:rsidRPr="00E71A48">
        <w:rPr>
          <w:iCs/>
          <w:sz w:val="24"/>
          <w:szCs w:val="24"/>
          <w:lang w:eastAsia="ru-RU"/>
        </w:rPr>
        <w:t>»</w:t>
      </w:r>
      <w:r w:rsidRPr="00E71A48">
        <w:rPr>
          <w:iCs/>
          <w:sz w:val="24"/>
          <w:szCs w:val="24"/>
          <w:lang w:eastAsia="ru-RU"/>
        </w:rPr>
        <w:t xml:space="preserve"> цену </w:t>
      </w:r>
      <w:r w:rsidR="004B5EB3" w:rsidRPr="00E71A48">
        <w:rPr>
          <w:iCs/>
          <w:sz w:val="24"/>
          <w:szCs w:val="24"/>
          <w:lang w:eastAsia="ru-RU"/>
        </w:rPr>
        <w:t>Заявк</w:t>
      </w:r>
      <w:r w:rsidRPr="00E71A48">
        <w:rPr>
          <w:iCs/>
          <w:sz w:val="24"/>
          <w:szCs w:val="24"/>
          <w:lang w:eastAsia="ru-RU"/>
        </w:rPr>
        <w:t xml:space="preserve">и. Снижение цены </w:t>
      </w:r>
      <w:r w:rsidR="004B5EB3" w:rsidRPr="00E71A48">
        <w:rPr>
          <w:iCs/>
          <w:sz w:val="24"/>
          <w:szCs w:val="24"/>
          <w:lang w:eastAsia="ru-RU"/>
        </w:rPr>
        <w:t>Заявк</w:t>
      </w:r>
      <w:r w:rsidRPr="00E71A48">
        <w:rPr>
          <w:iCs/>
          <w:sz w:val="24"/>
          <w:szCs w:val="24"/>
          <w:lang w:eastAsia="ru-RU"/>
        </w:rPr>
        <w:t xml:space="preserve">и может производиться </w:t>
      </w:r>
      <w:r w:rsidR="009C744E" w:rsidRPr="00E71A48">
        <w:rPr>
          <w:iCs/>
          <w:sz w:val="24"/>
          <w:szCs w:val="24"/>
          <w:lang w:eastAsia="ru-RU"/>
        </w:rPr>
        <w:t>Участник</w:t>
      </w:r>
      <w:r w:rsidRPr="00E71A48">
        <w:rPr>
          <w:iCs/>
          <w:sz w:val="24"/>
          <w:szCs w:val="24"/>
          <w:lang w:eastAsia="ru-RU"/>
        </w:rPr>
        <w:t>ом поэтапно до момента окончания переторжки неограниченное количество раз</w:t>
      </w:r>
      <w:r w:rsidR="00076D8B" w:rsidRPr="00E71A48">
        <w:rPr>
          <w:iCs/>
          <w:sz w:val="24"/>
          <w:szCs w:val="24"/>
          <w:lang w:eastAsia="ru-RU"/>
        </w:rPr>
        <w:t>.</w:t>
      </w:r>
      <w:r w:rsidRPr="00E71A48">
        <w:rPr>
          <w:iCs/>
          <w:sz w:val="24"/>
          <w:szCs w:val="24"/>
          <w:lang w:eastAsia="ru-RU"/>
        </w:rPr>
        <w:t xml:space="preserve"> </w:t>
      </w:r>
      <w:r w:rsidR="00076D8B" w:rsidRPr="00E71A48">
        <w:rPr>
          <w:iCs/>
          <w:sz w:val="24"/>
          <w:szCs w:val="24"/>
          <w:lang w:eastAsia="ru-RU"/>
        </w:rPr>
        <w:t>И</w:t>
      </w:r>
      <w:r w:rsidRPr="00E71A48">
        <w:rPr>
          <w:iCs/>
          <w:sz w:val="24"/>
          <w:szCs w:val="24"/>
          <w:lang w:eastAsia="ru-RU"/>
        </w:rPr>
        <w:t xml:space="preserve">зменение цены </w:t>
      </w:r>
      <w:r w:rsidR="004B5EB3" w:rsidRPr="00E71A48">
        <w:rPr>
          <w:iCs/>
          <w:sz w:val="24"/>
          <w:szCs w:val="24"/>
          <w:lang w:eastAsia="ru-RU"/>
        </w:rPr>
        <w:t>Заявк</w:t>
      </w:r>
      <w:r w:rsidRPr="00E71A48">
        <w:rPr>
          <w:iCs/>
          <w:sz w:val="24"/>
          <w:szCs w:val="24"/>
          <w:lang w:eastAsia="ru-RU"/>
        </w:rPr>
        <w:t xml:space="preserve">и не должно повлечь за собой изменение иных условий </w:t>
      </w:r>
      <w:r w:rsidR="004B5EB3" w:rsidRPr="00E71A48">
        <w:rPr>
          <w:iCs/>
          <w:sz w:val="24"/>
          <w:szCs w:val="24"/>
          <w:lang w:eastAsia="ru-RU"/>
        </w:rPr>
        <w:t>Заявк</w:t>
      </w:r>
      <w:r w:rsidRPr="00E71A48">
        <w:rPr>
          <w:iCs/>
          <w:sz w:val="24"/>
          <w:szCs w:val="24"/>
          <w:lang w:eastAsia="ru-RU"/>
        </w:rPr>
        <w:t>и</w:t>
      </w:r>
      <w:r w:rsidR="00076D8B" w:rsidRPr="00E71A48">
        <w:rPr>
          <w:iCs/>
          <w:sz w:val="24"/>
          <w:szCs w:val="24"/>
          <w:lang w:eastAsia="ru-RU"/>
        </w:rPr>
        <w:t>, за исключением документов, обосновывающие определение цены</w:t>
      </w:r>
      <w:r w:rsidRPr="00E71A48">
        <w:rPr>
          <w:iCs/>
          <w:sz w:val="24"/>
          <w:szCs w:val="24"/>
          <w:lang w:eastAsia="ru-RU"/>
        </w:rPr>
        <w:t>. Прием предложений по снижению цен заявок прекращается на ЭТП</w:t>
      </w:r>
      <w:r w:rsidRPr="00E71A48">
        <w:rPr>
          <w:sz w:val="24"/>
          <w:szCs w:val="24"/>
          <w:lang w:eastAsia="ru-RU"/>
        </w:rPr>
        <w:t xml:space="preserve"> в </w:t>
      </w:r>
      <w:r w:rsidRPr="00E71A48">
        <w:rPr>
          <w:iCs/>
          <w:sz w:val="24"/>
          <w:szCs w:val="24"/>
          <w:lang w:eastAsia="ru-RU"/>
        </w:rPr>
        <w:t>момент окончания переторжки.</w:t>
      </w:r>
    </w:p>
    <w:p w:rsidR="00076D8B" w:rsidRPr="00E71A48" w:rsidRDefault="00076D8B" w:rsidP="00D61F3D">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Приглашенные </w:t>
      </w:r>
      <w:r w:rsidR="009C744E" w:rsidRPr="00E71A48">
        <w:rPr>
          <w:iCs/>
          <w:sz w:val="24"/>
          <w:szCs w:val="24"/>
          <w:lang w:eastAsia="ru-RU"/>
        </w:rPr>
        <w:t>Участник</w:t>
      </w:r>
      <w:r w:rsidRPr="00E71A48">
        <w:rPr>
          <w:iCs/>
          <w:sz w:val="24"/>
          <w:szCs w:val="24"/>
          <w:lang w:eastAsia="ru-RU"/>
        </w:rPr>
        <w:t xml:space="preserve">и запроса предложений принимают в ней участия без внесения платы. После проведения переторжки в первый раз по просьбе любого из </w:t>
      </w:r>
      <w:r w:rsidRPr="00E71A48">
        <w:rPr>
          <w:iCs/>
          <w:sz w:val="24"/>
          <w:szCs w:val="24"/>
          <w:lang w:eastAsia="ru-RU"/>
        </w:rPr>
        <w:lastRenderedPageBreak/>
        <w:t xml:space="preserve">приглашенных </w:t>
      </w:r>
      <w:r w:rsidR="009C744E" w:rsidRPr="00E71A48">
        <w:rPr>
          <w:iCs/>
          <w:sz w:val="24"/>
          <w:szCs w:val="24"/>
          <w:lang w:eastAsia="ru-RU"/>
        </w:rPr>
        <w:t>Участник</w:t>
      </w:r>
      <w:r w:rsidRPr="00E71A48">
        <w:rPr>
          <w:iCs/>
          <w:sz w:val="24"/>
          <w:szCs w:val="24"/>
          <w:lang w:eastAsia="ru-RU"/>
        </w:rPr>
        <w:t xml:space="preserve">ов переторжка может быть проведена повторно, третий раз и т.п. (далее — повторная переторжка). При этом организатор запроса предложений может потребовать от </w:t>
      </w:r>
      <w:r w:rsidR="009C744E" w:rsidRPr="00E71A48">
        <w:rPr>
          <w:iCs/>
          <w:sz w:val="24"/>
          <w:szCs w:val="24"/>
          <w:lang w:eastAsia="ru-RU"/>
        </w:rPr>
        <w:t>Участник</w:t>
      </w:r>
      <w:r w:rsidRPr="00E71A48">
        <w:rPr>
          <w:iCs/>
          <w:sz w:val="24"/>
          <w:szCs w:val="24"/>
          <w:lang w:eastAsia="ru-RU"/>
        </w:rPr>
        <w:t xml:space="preserve">а возмещения расходов, связанных с организацией такой переторжки на основании </w:t>
      </w:r>
      <w:r w:rsidR="00123C70" w:rsidRPr="00E71A48">
        <w:rPr>
          <w:iCs/>
          <w:sz w:val="24"/>
          <w:szCs w:val="24"/>
          <w:lang w:eastAsia="ru-RU"/>
        </w:rPr>
        <w:t>Договор</w:t>
      </w:r>
      <w:r w:rsidRPr="00E71A48">
        <w:rPr>
          <w:iCs/>
          <w:sz w:val="24"/>
          <w:szCs w:val="24"/>
          <w:lang w:eastAsia="ru-RU"/>
        </w:rPr>
        <w:t>а, заключаемого с организатором запроса предложений. Максимальная сумма расходов, подлежащая возмещению, составляет 1 млн. рублей (с НДС); точная сумма расходов рассчитывается организатором запроса предложений в каждом конкретном случае исходя из размера вознаграждения организатора, но не более 50%</w:t>
      </w:r>
      <w:r w:rsidR="008F7BD0" w:rsidRPr="00E71A48">
        <w:rPr>
          <w:iCs/>
          <w:sz w:val="24"/>
          <w:szCs w:val="24"/>
          <w:lang w:eastAsia="ru-RU"/>
        </w:rPr>
        <w:t xml:space="preserve"> такого вознаграждения</w:t>
      </w:r>
      <w:r w:rsidRPr="00E71A48">
        <w:rPr>
          <w:iCs/>
          <w:sz w:val="24"/>
          <w:szCs w:val="24"/>
          <w:lang w:eastAsia="ru-RU"/>
        </w:rPr>
        <w:t>.</w:t>
      </w:r>
    </w:p>
    <w:p w:rsidR="00685336" w:rsidRPr="00E71A48" w:rsidRDefault="00685336" w:rsidP="00D61F3D">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В случае</w:t>
      </w:r>
      <w:proofErr w:type="gramStart"/>
      <w:r w:rsidRPr="00E71A48">
        <w:rPr>
          <w:iCs/>
          <w:sz w:val="24"/>
          <w:szCs w:val="24"/>
          <w:lang w:eastAsia="ru-RU"/>
        </w:rPr>
        <w:t>,</w:t>
      </w:r>
      <w:proofErr w:type="gramEnd"/>
      <w:r w:rsidRPr="00E71A48">
        <w:rPr>
          <w:iCs/>
          <w:sz w:val="24"/>
          <w:szCs w:val="24"/>
          <w:lang w:eastAsia="ru-RU"/>
        </w:rPr>
        <w:t xml:space="preserve"> если последующая переторжка проводится по инициативе Организатора запроса предложений, закупочной комиссии, то плата с </w:t>
      </w:r>
      <w:r w:rsidR="009C744E" w:rsidRPr="00E71A48">
        <w:rPr>
          <w:iCs/>
          <w:sz w:val="24"/>
          <w:szCs w:val="24"/>
          <w:lang w:eastAsia="ru-RU"/>
        </w:rPr>
        <w:t>Участник</w:t>
      </w:r>
      <w:r w:rsidRPr="00E71A48">
        <w:rPr>
          <w:iCs/>
          <w:sz w:val="24"/>
          <w:szCs w:val="24"/>
          <w:lang w:eastAsia="ru-RU"/>
        </w:rPr>
        <w:t>ов запроса предложений за проведение таких переторжек не взимается.</w:t>
      </w:r>
    </w:p>
    <w:p w:rsidR="00685336" w:rsidRPr="00E71A48" w:rsidRDefault="00685336" w:rsidP="00D61F3D">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На каждую последующую переторжку приглашаются </w:t>
      </w:r>
      <w:r w:rsidR="009C744E" w:rsidRPr="00E71A48">
        <w:rPr>
          <w:iCs/>
          <w:sz w:val="24"/>
          <w:szCs w:val="24"/>
          <w:lang w:eastAsia="ru-RU"/>
        </w:rPr>
        <w:t>Участник</w:t>
      </w:r>
      <w:r w:rsidRPr="00E71A48">
        <w:rPr>
          <w:iCs/>
          <w:sz w:val="24"/>
          <w:szCs w:val="24"/>
          <w:lang w:eastAsia="ru-RU"/>
        </w:rPr>
        <w:t>и запроса предложений, участвующие в предыдущей переторжке.</w:t>
      </w:r>
    </w:p>
    <w:p w:rsidR="00685336" w:rsidRPr="00E71A48" w:rsidRDefault="00685336" w:rsidP="00D61F3D">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Проведение каждой последующей переторжки осуществляется по правилам, предусмотренным в п.п.</w:t>
      </w:r>
      <w:fldSimple w:instr=" REF _Ref306352987 \r \h  \* MERGEFORMAT ">
        <w:r w:rsidR="00A24167" w:rsidRPr="00A24167">
          <w:rPr>
            <w:iCs/>
            <w:sz w:val="24"/>
            <w:szCs w:val="24"/>
            <w:lang w:eastAsia="ru-RU"/>
          </w:rPr>
          <w:t>3.7.3</w:t>
        </w:r>
      </w:fldSimple>
      <w:r w:rsidRPr="00E71A48">
        <w:rPr>
          <w:iCs/>
          <w:sz w:val="24"/>
          <w:szCs w:val="24"/>
          <w:lang w:eastAsia="ru-RU"/>
        </w:rPr>
        <w:t xml:space="preserve"> - </w:t>
      </w:r>
      <w:fldSimple w:instr=" REF _Ref306353005 \r \h  \* MERGEFORMAT ">
        <w:r w:rsidR="00A24167" w:rsidRPr="00A24167">
          <w:rPr>
            <w:iCs/>
            <w:sz w:val="24"/>
            <w:szCs w:val="24"/>
            <w:lang w:eastAsia="ru-RU"/>
          </w:rPr>
          <w:t>3.7.5</w:t>
        </w:r>
      </w:fldSimple>
      <w:r w:rsidRPr="00E71A48">
        <w:rPr>
          <w:iCs/>
          <w:sz w:val="24"/>
          <w:szCs w:val="24"/>
          <w:lang w:eastAsia="ru-RU"/>
        </w:rPr>
        <w:t>.</w:t>
      </w:r>
    </w:p>
    <w:p w:rsidR="00F15392" w:rsidRPr="00BC19F9" w:rsidRDefault="009C744E" w:rsidP="00D61F3D">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sz w:val="24"/>
          <w:szCs w:val="24"/>
          <w:lang w:eastAsia="ru-RU"/>
        </w:rPr>
        <w:t>Участник</w:t>
      </w:r>
      <w:r w:rsidR="00F15392" w:rsidRPr="00E71A48">
        <w:rPr>
          <w:sz w:val="24"/>
          <w:szCs w:val="24"/>
          <w:lang w:eastAsia="ru-RU"/>
        </w:rPr>
        <w:t xml:space="preserve"> </w:t>
      </w:r>
      <w:r w:rsidR="00C86793" w:rsidRPr="00E71A48">
        <w:rPr>
          <w:sz w:val="24"/>
          <w:szCs w:val="24"/>
          <w:lang w:eastAsia="ru-RU"/>
        </w:rPr>
        <w:t>запроса предложений</w:t>
      </w:r>
      <w:r w:rsidR="00F15392" w:rsidRPr="00E71A48">
        <w:rPr>
          <w:sz w:val="24"/>
          <w:szCs w:val="24"/>
          <w:lang w:eastAsia="ru-RU"/>
        </w:rPr>
        <w:t xml:space="preserve">, участвовавший в переторжке и снизивший свою цену, обязан представить откорректированные с учетом новой, полученной после переторжки цены, документы, </w:t>
      </w:r>
      <w:r w:rsidR="00F15392" w:rsidRPr="00BC19F9">
        <w:rPr>
          <w:sz w:val="24"/>
          <w:szCs w:val="24"/>
          <w:lang w:eastAsia="ru-RU"/>
        </w:rPr>
        <w:t>определяющие его коммерческое предложение с приложением соответствующих файлов</w:t>
      </w:r>
      <w:r w:rsidR="00BC19F9" w:rsidRPr="00BC19F9">
        <w:rPr>
          <w:sz w:val="24"/>
          <w:szCs w:val="24"/>
          <w:lang w:eastAsia="ru-RU"/>
        </w:rPr>
        <w:t xml:space="preserve"> </w:t>
      </w:r>
      <w:r w:rsidR="00BC19F9" w:rsidRPr="00BC19F9">
        <w:rPr>
          <w:sz w:val="24"/>
          <w:szCs w:val="24"/>
        </w:rPr>
        <w:t>(все документы, входящие в Заявку, которые содержат информацию о предложенной цене)</w:t>
      </w:r>
      <w:r w:rsidR="00F15392" w:rsidRPr="00BC19F9">
        <w:rPr>
          <w:sz w:val="24"/>
          <w:szCs w:val="24"/>
          <w:lang w:eastAsia="ru-RU"/>
        </w:rPr>
        <w:t xml:space="preserve">. Изменение цены в сторону снижения не должно повлечь за собой изменение иных условий </w:t>
      </w:r>
      <w:r w:rsidR="004B5EB3" w:rsidRPr="00BC19F9">
        <w:rPr>
          <w:sz w:val="24"/>
          <w:szCs w:val="24"/>
          <w:lang w:eastAsia="ru-RU"/>
        </w:rPr>
        <w:t>Заявк</w:t>
      </w:r>
      <w:r w:rsidR="00F15392" w:rsidRPr="00BC19F9">
        <w:rPr>
          <w:sz w:val="24"/>
          <w:szCs w:val="24"/>
          <w:lang w:eastAsia="ru-RU"/>
        </w:rPr>
        <w:t>и.</w:t>
      </w:r>
    </w:p>
    <w:p w:rsidR="00F15392" w:rsidRPr="00BC19F9" w:rsidRDefault="00F15392" w:rsidP="00D61F3D">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BC19F9">
        <w:rPr>
          <w:sz w:val="24"/>
          <w:szCs w:val="24"/>
          <w:lang w:eastAsia="ru-RU"/>
        </w:rPr>
        <w:t xml:space="preserve">По решению </w:t>
      </w:r>
      <w:r w:rsidR="00685336" w:rsidRPr="00BC19F9">
        <w:rPr>
          <w:sz w:val="24"/>
          <w:szCs w:val="24"/>
          <w:lang w:eastAsia="ru-RU"/>
        </w:rPr>
        <w:t xml:space="preserve">Закупочной </w:t>
      </w:r>
      <w:r w:rsidRPr="00BC19F9">
        <w:rPr>
          <w:sz w:val="24"/>
          <w:szCs w:val="24"/>
          <w:lang w:eastAsia="ru-RU"/>
        </w:rPr>
        <w:t>комиссии порядок проведения переторжки может быть уточнен.</w:t>
      </w:r>
    </w:p>
    <w:p w:rsidR="00717F60" w:rsidRPr="00BC19F9" w:rsidRDefault="00717F60" w:rsidP="00D61F3D">
      <w:pPr>
        <w:pStyle w:val="2"/>
        <w:tabs>
          <w:tab w:val="clear" w:pos="1700"/>
          <w:tab w:val="left" w:pos="709"/>
        </w:tabs>
        <w:spacing w:line="264" w:lineRule="auto"/>
        <w:jc w:val="both"/>
      </w:pPr>
      <w:bookmarkStart w:id="360" w:name="_Ref303681924"/>
      <w:bookmarkStart w:id="361" w:name="_Ref303683914"/>
      <w:bookmarkStart w:id="362" w:name="_Toc441130981"/>
      <w:r w:rsidRPr="00BC19F9">
        <w:t xml:space="preserve">Подведение итогов </w:t>
      </w:r>
      <w:r w:rsidR="00DF639D" w:rsidRPr="00BC19F9">
        <w:t>З</w:t>
      </w:r>
      <w:r w:rsidRPr="00BC19F9">
        <w:t>апроса предложений</w:t>
      </w:r>
      <w:bookmarkEnd w:id="360"/>
      <w:bookmarkEnd w:id="361"/>
      <w:bookmarkEnd w:id="362"/>
    </w:p>
    <w:p w:rsidR="00717F60" w:rsidRPr="00E71A48" w:rsidRDefault="00717F60" w:rsidP="00D61F3D">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363" w:name="_Ref440290296"/>
      <w:r w:rsidRPr="00E71A48">
        <w:rPr>
          <w:sz w:val="24"/>
          <w:szCs w:val="24"/>
        </w:rPr>
        <w:t xml:space="preserve">По результатам оценочной стадии Закупочная комиссия принимает решение либо по </w:t>
      </w:r>
      <w:r w:rsidRPr="00E71A48">
        <w:rPr>
          <w:sz w:val="24"/>
          <w:szCs w:val="24"/>
          <w:lang w:eastAsia="ru-RU"/>
        </w:rPr>
        <w:t>определению</w:t>
      </w:r>
      <w:r w:rsidRPr="00E71A48">
        <w:rPr>
          <w:sz w:val="24"/>
          <w:szCs w:val="24"/>
        </w:rPr>
        <w:t xml:space="preserve"> </w:t>
      </w:r>
      <w:r w:rsidR="004D431C" w:rsidRPr="00E71A48">
        <w:rPr>
          <w:sz w:val="24"/>
          <w:szCs w:val="24"/>
        </w:rPr>
        <w:t xml:space="preserve">лучшей </w:t>
      </w:r>
      <w:r w:rsidR="004B5EB3" w:rsidRPr="00E71A48">
        <w:rPr>
          <w:sz w:val="24"/>
          <w:szCs w:val="24"/>
        </w:rPr>
        <w:t>Заявк</w:t>
      </w:r>
      <w:r w:rsidR="004D431C" w:rsidRPr="00E71A48">
        <w:rPr>
          <w:sz w:val="24"/>
          <w:szCs w:val="24"/>
        </w:rPr>
        <w:t>и запроса предложений</w:t>
      </w:r>
      <w:r w:rsidRPr="00E71A48">
        <w:rPr>
          <w:sz w:val="24"/>
          <w:szCs w:val="24"/>
        </w:rPr>
        <w:t xml:space="preserve">, либо по завершению данной процедуры </w:t>
      </w:r>
      <w:r w:rsidR="00DF639D" w:rsidRPr="00E71A48">
        <w:rPr>
          <w:sz w:val="24"/>
          <w:szCs w:val="24"/>
        </w:rPr>
        <w:t>З</w:t>
      </w:r>
      <w:r w:rsidRPr="00E71A48">
        <w:rPr>
          <w:sz w:val="24"/>
          <w:szCs w:val="24"/>
        </w:rPr>
        <w:t xml:space="preserve">апроса предложений без определения </w:t>
      </w:r>
      <w:r w:rsidR="009C744E" w:rsidRPr="00E71A48">
        <w:rPr>
          <w:sz w:val="24"/>
          <w:szCs w:val="24"/>
        </w:rPr>
        <w:t>Участник</w:t>
      </w:r>
      <w:r w:rsidR="004D431C" w:rsidRPr="00E71A48">
        <w:rPr>
          <w:sz w:val="24"/>
          <w:szCs w:val="24"/>
        </w:rPr>
        <w:t xml:space="preserve">а, чья </w:t>
      </w:r>
      <w:r w:rsidR="004B5EB3" w:rsidRPr="00E71A48">
        <w:rPr>
          <w:sz w:val="24"/>
          <w:szCs w:val="24"/>
        </w:rPr>
        <w:t>Заявк</w:t>
      </w:r>
      <w:r w:rsidR="004D431C" w:rsidRPr="00E71A48">
        <w:rPr>
          <w:sz w:val="24"/>
          <w:szCs w:val="24"/>
        </w:rPr>
        <w:t xml:space="preserve">а признана лучшей, </w:t>
      </w:r>
      <w:r w:rsidRPr="00E71A48">
        <w:rPr>
          <w:sz w:val="24"/>
          <w:szCs w:val="24"/>
        </w:rPr>
        <w:t xml:space="preserve">и заключения </w:t>
      </w:r>
      <w:r w:rsidR="00123C70" w:rsidRPr="00E71A48">
        <w:rPr>
          <w:sz w:val="24"/>
          <w:szCs w:val="24"/>
        </w:rPr>
        <w:t>Договор</w:t>
      </w:r>
      <w:r w:rsidRPr="00E71A48">
        <w:rPr>
          <w:sz w:val="24"/>
          <w:szCs w:val="24"/>
        </w:rPr>
        <w:t>а:</w:t>
      </w:r>
      <w:bookmarkEnd w:id="363"/>
    </w:p>
    <w:p w:rsidR="00717F60" w:rsidRPr="00E71A48" w:rsidRDefault="00717F60" w:rsidP="00D61F3D">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4B5EB3" w:rsidRPr="00E71A48">
        <w:rPr>
          <w:bCs w:val="0"/>
          <w:sz w:val="24"/>
          <w:szCs w:val="24"/>
        </w:rPr>
        <w:t>Заявк</w:t>
      </w:r>
      <w:r w:rsidRPr="00E71A48">
        <w:rPr>
          <w:bCs w:val="0"/>
          <w:sz w:val="24"/>
          <w:szCs w:val="24"/>
        </w:rPr>
        <w:t xml:space="preserve">а какого-либо из </w:t>
      </w:r>
      <w:r w:rsidR="009C744E" w:rsidRPr="00E71A48">
        <w:rPr>
          <w:bCs w:val="0"/>
          <w:sz w:val="24"/>
          <w:szCs w:val="24"/>
        </w:rPr>
        <w:t>Участник</w:t>
      </w:r>
      <w:r w:rsidRPr="00E71A48">
        <w:rPr>
          <w:bCs w:val="0"/>
          <w:sz w:val="24"/>
          <w:szCs w:val="24"/>
        </w:rPr>
        <w:t>ов полностью удовлетворит Закупочную комиссию</w:t>
      </w:r>
      <w:r w:rsidR="0087407B" w:rsidRPr="00E71A48">
        <w:rPr>
          <w:bCs w:val="0"/>
          <w:sz w:val="24"/>
          <w:szCs w:val="24"/>
        </w:rPr>
        <w:t xml:space="preserve"> и признается </w:t>
      </w:r>
      <w:proofErr w:type="gramStart"/>
      <w:r w:rsidR="0087407B" w:rsidRPr="00E71A48">
        <w:rPr>
          <w:bCs w:val="0"/>
          <w:sz w:val="24"/>
          <w:szCs w:val="24"/>
        </w:rPr>
        <w:t>наилучшей</w:t>
      </w:r>
      <w:proofErr w:type="gramEnd"/>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незамедлительно уведомляется о признании его </w:t>
      </w:r>
      <w:r w:rsidR="004B5EB3" w:rsidRPr="00E71A48">
        <w:rPr>
          <w:bCs w:val="0"/>
          <w:sz w:val="24"/>
          <w:szCs w:val="24"/>
        </w:rPr>
        <w:t>Заявк</w:t>
      </w:r>
      <w:r w:rsidR="0087407B" w:rsidRPr="00E71A48">
        <w:rPr>
          <w:bCs w:val="0"/>
          <w:sz w:val="24"/>
          <w:szCs w:val="24"/>
        </w:rPr>
        <w:t>и лучшей</w:t>
      </w:r>
      <w:r w:rsidRPr="00E71A48">
        <w:rPr>
          <w:bCs w:val="0"/>
          <w:sz w:val="24"/>
          <w:szCs w:val="24"/>
        </w:rPr>
        <w:t>; процедура запроса предложений на этом будет завершена;</w:t>
      </w:r>
    </w:p>
    <w:p w:rsidR="00717F60" w:rsidRPr="00E71A48" w:rsidRDefault="00717F60" w:rsidP="00D61F3D">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1716DB" w:rsidRPr="00E71A48">
        <w:rPr>
          <w:bCs w:val="0"/>
          <w:sz w:val="24"/>
          <w:szCs w:val="24"/>
        </w:rPr>
        <w:t xml:space="preserve">ни одна </w:t>
      </w:r>
      <w:r w:rsidR="004B5EB3" w:rsidRPr="00E71A48">
        <w:rPr>
          <w:bCs w:val="0"/>
          <w:sz w:val="24"/>
          <w:szCs w:val="24"/>
        </w:rPr>
        <w:t>Заявк</w:t>
      </w:r>
      <w:r w:rsidRPr="00E71A48">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E71A48" w:rsidRDefault="00717F60" w:rsidP="00D61F3D">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Решение Закупочной комиссии оформляется протоколом заседания Закупочной комиссии</w:t>
      </w:r>
      <w:r w:rsidR="00E60F8E" w:rsidRPr="00E71A48">
        <w:rPr>
          <w:sz w:val="24"/>
          <w:szCs w:val="24"/>
        </w:rPr>
        <w:t>, который подписывается ответственным секретарем Закупочной комиссии</w:t>
      </w:r>
      <w:r w:rsidRPr="00E71A48">
        <w:rPr>
          <w:sz w:val="24"/>
          <w:szCs w:val="24"/>
        </w:rPr>
        <w:t>.</w:t>
      </w:r>
    </w:p>
    <w:p w:rsidR="00717F60" w:rsidRPr="00E71A48" w:rsidRDefault="009C744E" w:rsidP="00D61F3D">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E71A48">
        <w:rPr>
          <w:sz w:val="24"/>
          <w:szCs w:val="24"/>
        </w:rPr>
        <w:t>Участник</w:t>
      </w:r>
      <w:r w:rsidR="00717F60" w:rsidRPr="00E71A48">
        <w:rPr>
          <w:bCs w:val="0"/>
          <w:sz w:val="24"/>
          <w:szCs w:val="24"/>
        </w:rPr>
        <w:t xml:space="preserve"> </w:t>
      </w:r>
      <w:r w:rsidR="0087407B" w:rsidRPr="00E71A48">
        <w:rPr>
          <w:bCs w:val="0"/>
          <w:sz w:val="24"/>
          <w:szCs w:val="24"/>
        </w:rPr>
        <w:t xml:space="preserve">запроса предложений </w:t>
      </w:r>
      <w:r w:rsidR="00717F60" w:rsidRPr="00E71A48">
        <w:rPr>
          <w:bCs w:val="0"/>
          <w:sz w:val="24"/>
          <w:szCs w:val="24"/>
        </w:rPr>
        <w:t xml:space="preserve">незамедлительно уведомляется о признании его </w:t>
      </w:r>
      <w:r w:rsidR="004B5EB3" w:rsidRPr="00E71A48">
        <w:rPr>
          <w:sz w:val="24"/>
          <w:szCs w:val="24"/>
        </w:rPr>
        <w:t>Заявк</w:t>
      </w:r>
      <w:r w:rsidR="0087407B" w:rsidRPr="00E71A48">
        <w:rPr>
          <w:sz w:val="24"/>
          <w:szCs w:val="24"/>
        </w:rPr>
        <w:t>и лучшей</w:t>
      </w:r>
      <w:r w:rsidR="0087407B" w:rsidRPr="00E71A48">
        <w:rPr>
          <w:bCs w:val="0"/>
          <w:sz w:val="24"/>
          <w:szCs w:val="24"/>
        </w:rPr>
        <w:t xml:space="preserve"> </w:t>
      </w:r>
      <w:r w:rsidR="00717F60" w:rsidRPr="00E71A48">
        <w:rPr>
          <w:bCs w:val="0"/>
          <w:sz w:val="24"/>
          <w:szCs w:val="24"/>
        </w:rPr>
        <w:t>функционалом ЭТП</w:t>
      </w:r>
      <w:r w:rsidR="00717F60" w:rsidRPr="00E71A48">
        <w:rPr>
          <w:bCs w:val="0"/>
          <w:color w:val="000000"/>
          <w:sz w:val="24"/>
          <w:szCs w:val="24"/>
        </w:rPr>
        <w:t xml:space="preserve"> </w:t>
      </w:r>
      <w:r w:rsidR="00717F60" w:rsidRPr="00E71A48">
        <w:rPr>
          <w:bCs w:val="0"/>
          <w:sz w:val="24"/>
          <w:szCs w:val="24"/>
        </w:rPr>
        <w:t>согласно правилам данной ЭТП.</w:t>
      </w:r>
    </w:p>
    <w:p w:rsidR="00717F60" w:rsidRPr="00E71A48" w:rsidRDefault="00717F60" w:rsidP="00D61F3D">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 xml:space="preserve">В случае </w:t>
      </w:r>
      <w:r w:rsidR="001716DB" w:rsidRPr="00E71A48">
        <w:rPr>
          <w:sz w:val="24"/>
          <w:szCs w:val="24"/>
        </w:rPr>
        <w:t xml:space="preserve">завершения или </w:t>
      </w:r>
      <w:r w:rsidRPr="00E71A48">
        <w:rPr>
          <w:sz w:val="24"/>
          <w:szCs w:val="24"/>
        </w:rPr>
        <w:t>прекращени</w:t>
      </w:r>
      <w:r w:rsidR="001716DB" w:rsidRPr="00E71A48">
        <w:rPr>
          <w:sz w:val="24"/>
          <w:szCs w:val="24"/>
        </w:rPr>
        <w:t>я</w:t>
      </w:r>
      <w:r w:rsidRPr="00E71A48">
        <w:rPr>
          <w:sz w:val="24"/>
          <w:szCs w:val="24"/>
        </w:rPr>
        <w:t xml:space="preserve"> процедуры запроса предложений </w:t>
      </w:r>
      <w:r w:rsidR="009C744E" w:rsidRPr="00E71A48">
        <w:rPr>
          <w:sz w:val="24"/>
          <w:szCs w:val="24"/>
        </w:rPr>
        <w:t>Участник</w:t>
      </w:r>
      <w:r w:rsidRPr="00E71A48">
        <w:rPr>
          <w:sz w:val="24"/>
          <w:szCs w:val="24"/>
        </w:rPr>
        <w:t>ам направляются уведомления о результатах запроса предложений согласно правилам ЭТП.</w:t>
      </w:r>
    </w:p>
    <w:p w:rsidR="0075787E" w:rsidRPr="00E71A48" w:rsidRDefault="0075787E" w:rsidP="00D61F3D">
      <w:pPr>
        <w:widowControl w:val="0"/>
        <w:overflowPunct w:val="0"/>
        <w:autoSpaceDE w:val="0"/>
        <w:spacing w:line="264" w:lineRule="auto"/>
        <w:ind w:firstLine="700"/>
        <w:rPr>
          <w:sz w:val="24"/>
          <w:szCs w:val="24"/>
        </w:rPr>
      </w:pPr>
    </w:p>
    <w:p w:rsidR="00717F60" w:rsidRPr="00E71A48" w:rsidRDefault="00717F60" w:rsidP="00D61F3D">
      <w:pPr>
        <w:pStyle w:val="2"/>
        <w:tabs>
          <w:tab w:val="clear" w:pos="1700"/>
          <w:tab w:val="left" w:pos="709"/>
        </w:tabs>
        <w:spacing w:line="264" w:lineRule="auto"/>
        <w:jc w:val="both"/>
      </w:pPr>
      <w:bookmarkStart w:id="364" w:name="_Ref303251044"/>
      <w:bookmarkStart w:id="365" w:name="_Toc441130982"/>
      <w:bookmarkStart w:id="366" w:name="_Ref191386295"/>
      <w:r w:rsidRPr="00E71A48">
        <w:t xml:space="preserve">Признание запроса предложений </w:t>
      </w:r>
      <w:proofErr w:type="gramStart"/>
      <w:r w:rsidRPr="00E71A48">
        <w:t>несостоявшимся</w:t>
      </w:r>
      <w:bookmarkEnd w:id="364"/>
      <w:bookmarkEnd w:id="365"/>
      <w:proofErr w:type="gramEnd"/>
    </w:p>
    <w:p w:rsidR="00717F60" w:rsidRPr="00E71A48" w:rsidRDefault="00717F60" w:rsidP="00D61F3D">
      <w:pPr>
        <w:widowControl w:val="0"/>
        <w:numPr>
          <w:ilvl w:val="2"/>
          <w:numId w:val="50"/>
        </w:numPr>
        <w:suppressAutoHyphens w:val="0"/>
        <w:overflowPunct w:val="0"/>
        <w:autoSpaceDE w:val="0"/>
        <w:autoSpaceDN w:val="0"/>
        <w:adjustRightInd w:val="0"/>
        <w:spacing w:line="264" w:lineRule="auto"/>
        <w:ind w:left="0" w:firstLine="567"/>
        <w:rPr>
          <w:sz w:val="24"/>
          <w:szCs w:val="24"/>
        </w:rPr>
      </w:pPr>
      <w:bookmarkStart w:id="367" w:name="_Ref303277595"/>
      <w:r w:rsidRPr="00E71A48">
        <w:rPr>
          <w:bCs w:val="0"/>
          <w:sz w:val="24"/>
          <w:szCs w:val="24"/>
        </w:rPr>
        <w:t>Запрос предложений</w:t>
      </w:r>
      <w:r w:rsidRPr="00E71A48">
        <w:rPr>
          <w:sz w:val="24"/>
          <w:szCs w:val="24"/>
        </w:rPr>
        <w:t xml:space="preserve"> признается несостоявшимся в случаях:</w:t>
      </w:r>
      <w:bookmarkEnd w:id="367"/>
    </w:p>
    <w:p w:rsidR="00717F60" w:rsidRPr="00E71A48" w:rsidRDefault="00717F60" w:rsidP="00D61F3D">
      <w:pPr>
        <w:pStyle w:val="35"/>
        <w:numPr>
          <w:ilvl w:val="0"/>
          <w:numId w:val="12"/>
        </w:numPr>
        <w:suppressAutoHyphens w:val="0"/>
        <w:spacing w:line="264" w:lineRule="auto"/>
        <w:ind w:left="0" w:firstLine="709"/>
        <w:rPr>
          <w:sz w:val="24"/>
          <w:szCs w:val="24"/>
          <w:lang w:eastAsia="ru-RU"/>
        </w:rPr>
      </w:pPr>
      <w:bookmarkStart w:id="368" w:name="_Ref298429652"/>
      <w:r w:rsidRPr="00E71A48">
        <w:rPr>
          <w:bCs/>
          <w:sz w:val="24"/>
          <w:szCs w:val="24"/>
        </w:rPr>
        <w:lastRenderedPageBreak/>
        <w:t xml:space="preserve">подана </w:t>
      </w:r>
      <w:r w:rsidRPr="00E71A48">
        <w:rPr>
          <w:sz w:val="24"/>
          <w:szCs w:val="24"/>
          <w:lang w:eastAsia="ru-RU"/>
        </w:rPr>
        <w:t xml:space="preserve">только одна </w:t>
      </w:r>
      <w:r w:rsidR="004B5EB3" w:rsidRPr="00E71A48">
        <w:rPr>
          <w:sz w:val="24"/>
          <w:szCs w:val="24"/>
          <w:lang w:eastAsia="ru-RU"/>
        </w:rPr>
        <w:t>Заявк</w:t>
      </w:r>
      <w:r w:rsidRPr="00E71A48">
        <w:rPr>
          <w:sz w:val="24"/>
          <w:szCs w:val="24"/>
          <w:lang w:eastAsia="ru-RU"/>
        </w:rPr>
        <w:t>а;</w:t>
      </w:r>
      <w:bookmarkEnd w:id="368"/>
    </w:p>
    <w:p w:rsidR="00717F60" w:rsidRPr="00E71A48" w:rsidRDefault="00717F60" w:rsidP="00D61F3D">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не подана ни одна </w:t>
      </w:r>
      <w:r w:rsidR="004B5EB3" w:rsidRPr="00E71A48">
        <w:rPr>
          <w:sz w:val="24"/>
          <w:szCs w:val="24"/>
          <w:lang w:eastAsia="ru-RU"/>
        </w:rPr>
        <w:t>Заявк</w:t>
      </w:r>
      <w:r w:rsidRPr="00E71A48">
        <w:rPr>
          <w:sz w:val="24"/>
          <w:szCs w:val="24"/>
          <w:lang w:eastAsia="ru-RU"/>
        </w:rPr>
        <w:t>а;</w:t>
      </w:r>
    </w:p>
    <w:p w:rsidR="00717F60" w:rsidRPr="00E71A48" w:rsidRDefault="00717F60" w:rsidP="00D61F3D">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принято решение об отказе в допуске всем </w:t>
      </w:r>
      <w:r w:rsidR="009C744E" w:rsidRPr="00E71A48">
        <w:rPr>
          <w:sz w:val="24"/>
          <w:szCs w:val="24"/>
          <w:lang w:eastAsia="ru-RU"/>
        </w:rPr>
        <w:t>Участник</w:t>
      </w:r>
      <w:r w:rsidRPr="00E71A48">
        <w:rPr>
          <w:sz w:val="24"/>
          <w:szCs w:val="24"/>
          <w:lang w:eastAsia="ru-RU"/>
        </w:rPr>
        <w:t xml:space="preserve">ам, подавшим </w:t>
      </w:r>
      <w:r w:rsidR="004B5EB3" w:rsidRPr="00E71A48">
        <w:rPr>
          <w:sz w:val="24"/>
          <w:szCs w:val="24"/>
          <w:lang w:eastAsia="ru-RU"/>
        </w:rPr>
        <w:t>Заявк</w:t>
      </w:r>
      <w:r w:rsidRPr="00E71A48">
        <w:rPr>
          <w:sz w:val="24"/>
          <w:szCs w:val="24"/>
          <w:lang w:eastAsia="ru-RU"/>
        </w:rPr>
        <w:t>и;</w:t>
      </w:r>
    </w:p>
    <w:p w:rsidR="00717F60" w:rsidRPr="00E71A48" w:rsidRDefault="00717F60" w:rsidP="00D61F3D">
      <w:pPr>
        <w:pStyle w:val="35"/>
        <w:numPr>
          <w:ilvl w:val="0"/>
          <w:numId w:val="12"/>
        </w:numPr>
        <w:suppressAutoHyphens w:val="0"/>
        <w:spacing w:line="264" w:lineRule="auto"/>
        <w:ind w:left="0" w:firstLine="709"/>
        <w:rPr>
          <w:bCs/>
          <w:sz w:val="24"/>
          <w:szCs w:val="24"/>
        </w:rPr>
      </w:pPr>
      <w:r w:rsidRPr="00E71A48">
        <w:rPr>
          <w:sz w:val="24"/>
          <w:szCs w:val="24"/>
          <w:lang w:eastAsia="ru-RU"/>
        </w:rPr>
        <w:t>принято решение о допуске</w:t>
      </w:r>
      <w:r w:rsidRPr="00E71A48">
        <w:rPr>
          <w:bCs/>
          <w:sz w:val="24"/>
          <w:szCs w:val="24"/>
        </w:rPr>
        <w:t xml:space="preserve"> только одного </w:t>
      </w:r>
      <w:r w:rsidR="009C744E" w:rsidRPr="00E71A48">
        <w:rPr>
          <w:bCs/>
          <w:sz w:val="24"/>
          <w:szCs w:val="24"/>
        </w:rPr>
        <w:t>Участник</w:t>
      </w:r>
      <w:r w:rsidRPr="00E71A48">
        <w:rPr>
          <w:bCs/>
          <w:sz w:val="24"/>
          <w:szCs w:val="24"/>
        </w:rPr>
        <w:t>а.</w:t>
      </w:r>
    </w:p>
    <w:p w:rsidR="00F20C7B" w:rsidRPr="00E71A48" w:rsidRDefault="00F20C7B" w:rsidP="00D61F3D">
      <w:pPr>
        <w:widowControl w:val="0"/>
        <w:numPr>
          <w:ilvl w:val="2"/>
          <w:numId w:val="50"/>
        </w:numPr>
        <w:suppressAutoHyphens w:val="0"/>
        <w:overflowPunct w:val="0"/>
        <w:autoSpaceDE w:val="0"/>
        <w:autoSpaceDN w:val="0"/>
        <w:adjustRightInd w:val="0"/>
        <w:spacing w:line="264" w:lineRule="auto"/>
        <w:ind w:left="0" w:firstLine="567"/>
        <w:rPr>
          <w:bCs w:val="0"/>
          <w:sz w:val="24"/>
          <w:szCs w:val="24"/>
          <w:lang w:eastAsia="ru-RU"/>
        </w:rPr>
      </w:pPr>
      <w:bookmarkStart w:id="369" w:name="_Ref311220495"/>
      <w:r w:rsidRPr="00E71A48">
        <w:rPr>
          <w:bCs w:val="0"/>
          <w:sz w:val="24"/>
          <w:szCs w:val="24"/>
          <w:lang w:eastAsia="ru-RU"/>
        </w:rPr>
        <w:t xml:space="preserve">В </w:t>
      </w:r>
      <w:r w:rsidRPr="00E71A48">
        <w:rPr>
          <w:bCs w:val="0"/>
          <w:sz w:val="24"/>
          <w:szCs w:val="24"/>
        </w:rPr>
        <w:t>случае</w:t>
      </w:r>
      <w:proofErr w:type="gramStart"/>
      <w:r w:rsidRPr="00E71A48">
        <w:rPr>
          <w:bCs w:val="0"/>
          <w:sz w:val="24"/>
          <w:szCs w:val="24"/>
          <w:lang w:eastAsia="ru-RU"/>
        </w:rPr>
        <w:t>,</w:t>
      </w:r>
      <w:proofErr w:type="gramEnd"/>
      <w:r w:rsidRPr="00E71A48">
        <w:rPr>
          <w:bCs w:val="0"/>
          <w:sz w:val="24"/>
          <w:szCs w:val="24"/>
          <w:lang w:eastAsia="ru-RU"/>
        </w:rPr>
        <w:t xml:space="preserve"> если при проведении запроса предложений:</w:t>
      </w:r>
      <w:bookmarkEnd w:id="369"/>
    </w:p>
    <w:p w:rsidR="00F20C7B" w:rsidRPr="00E71A48" w:rsidRDefault="00F20C7B" w:rsidP="00D61F3D">
      <w:pPr>
        <w:numPr>
          <w:ilvl w:val="0"/>
          <w:numId w:val="51"/>
        </w:numPr>
        <w:suppressAutoHyphens w:val="0"/>
        <w:spacing w:line="264" w:lineRule="auto"/>
        <w:rPr>
          <w:bCs w:val="0"/>
          <w:sz w:val="24"/>
          <w:szCs w:val="24"/>
          <w:lang w:eastAsia="ru-RU"/>
        </w:rPr>
      </w:pPr>
      <w:r w:rsidRPr="00E71A48">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E71A48" w:rsidRDefault="00F20C7B" w:rsidP="00D61F3D">
      <w:pPr>
        <w:numPr>
          <w:ilvl w:val="0"/>
          <w:numId w:val="51"/>
        </w:numPr>
        <w:suppressAutoHyphens w:val="0"/>
        <w:spacing w:line="264" w:lineRule="auto"/>
        <w:rPr>
          <w:bCs w:val="0"/>
          <w:sz w:val="24"/>
          <w:szCs w:val="24"/>
          <w:lang w:eastAsia="ru-RU"/>
        </w:rPr>
      </w:pPr>
      <w:r w:rsidRPr="00E71A48">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E71A48">
        <w:rPr>
          <w:bCs w:val="0"/>
          <w:sz w:val="24"/>
          <w:szCs w:val="24"/>
          <w:lang w:eastAsia="ru-RU"/>
        </w:rPr>
        <w:t>по запросу предложений и при условии получения сог</w:t>
      </w:r>
      <w:r w:rsidRPr="00E71A48">
        <w:rPr>
          <w:bCs w:val="0"/>
          <w:sz w:val="24"/>
          <w:szCs w:val="24"/>
          <w:lang w:eastAsia="ru-RU"/>
        </w:rPr>
        <w:t>ласия ЦКК Общества;</w:t>
      </w:r>
    </w:p>
    <w:p w:rsidR="00F20C7B" w:rsidRPr="00E71A48" w:rsidRDefault="00F20C7B" w:rsidP="00D61F3D">
      <w:pPr>
        <w:numPr>
          <w:ilvl w:val="0"/>
          <w:numId w:val="51"/>
        </w:numPr>
        <w:suppressAutoHyphens w:val="0"/>
        <w:spacing w:line="264" w:lineRule="auto"/>
        <w:rPr>
          <w:bCs w:val="0"/>
          <w:sz w:val="24"/>
          <w:szCs w:val="24"/>
        </w:rPr>
      </w:pPr>
      <w:r w:rsidRPr="00E71A48">
        <w:rPr>
          <w:bCs w:val="0"/>
          <w:sz w:val="24"/>
          <w:szCs w:val="24"/>
          <w:lang w:eastAsia="ru-RU"/>
        </w:rPr>
        <w:t xml:space="preserve">признать </w:t>
      </w:r>
      <w:r w:rsidR="002514DE">
        <w:rPr>
          <w:bCs w:val="0"/>
          <w:sz w:val="24"/>
          <w:szCs w:val="24"/>
          <w:lang w:eastAsia="ru-RU"/>
        </w:rPr>
        <w:t>запрос предложений</w:t>
      </w:r>
      <w:r w:rsidR="00DA4ADE" w:rsidRPr="00E71A48">
        <w:rPr>
          <w:bCs w:val="0"/>
          <w:sz w:val="24"/>
          <w:szCs w:val="24"/>
          <w:lang w:eastAsia="ru-RU"/>
        </w:rPr>
        <w:t xml:space="preserve"> несостоявшим</w:t>
      </w:r>
      <w:r w:rsidRPr="00E71A48">
        <w:rPr>
          <w:bCs w:val="0"/>
          <w:sz w:val="24"/>
          <w:szCs w:val="24"/>
          <w:lang w:eastAsia="ru-RU"/>
        </w:rPr>
        <w:t xml:space="preserve">ся и назначить повторную процедуру </w:t>
      </w:r>
      <w:r w:rsidR="00DA4ADE" w:rsidRPr="00E71A48">
        <w:rPr>
          <w:bCs w:val="0"/>
          <w:sz w:val="24"/>
          <w:szCs w:val="24"/>
          <w:lang w:eastAsia="ru-RU"/>
        </w:rPr>
        <w:t xml:space="preserve">запроса предложений </w:t>
      </w:r>
      <w:r w:rsidRPr="00E71A48">
        <w:rPr>
          <w:bCs w:val="0"/>
          <w:sz w:val="24"/>
          <w:szCs w:val="24"/>
          <w:lang w:eastAsia="ru-RU"/>
        </w:rPr>
        <w:t>либо провести закупки иным способом, предусмотренным Положением о закупках Общества.</w:t>
      </w:r>
    </w:p>
    <w:p w:rsidR="00717F60" w:rsidRPr="00E71A48" w:rsidRDefault="00717F60" w:rsidP="00D61F3D">
      <w:pPr>
        <w:pStyle w:val="2"/>
        <w:tabs>
          <w:tab w:val="clear" w:pos="1700"/>
          <w:tab w:val="left" w:pos="709"/>
        </w:tabs>
        <w:spacing w:line="264" w:lineRule="auto"/>
        <w:jc w:val="both"/>
      </w:pPr>
      <w:bookmarkStart w:id="370" w:name="_Ref303683929"/>
      <w:bookmarkStart w:id="371" w:name="_Toc441130983"/>
      <w:r w:rsidRPr="00E71A48">
        <w:t>Проведение пред</w:t>
      </w:r>
      <w:r w:rsidR="006353B1" w:rsidRPr="00E71A48">
        <w:t>д</w:t>
      </w:r>
      <w:r w:rsidR="00123C70" w:rsidRPr="00E71A48">
        <w:t>оговор</w:t>
      </w:r>
      <w:r w:rsidRPr="00E71A48">
        <w:t xml:space="preserve">ных переговоров (по необходимости) и подписание </w:t>
      </w:r>
      <w:r w:rsidR="00123C70" w:rsidRPr="00E71A48">
        <w:t>Договор</w:t>
      </w:r>
      <w:r w:rsidRPr="00E71A48">
        <w:t>а</w:t>
      </w:r>
      <w:bookmarkEnd w:id="366"/>
      <w:bookmarkEnd w:id="370"/>
      <w:bookmarkEnd w:id="371"/>
    </w:p>
    <w:p w:rsidR="00717F60" w:rsidRPr="00E71A48" w:rsidRDefault="00717F60" w:rsidP="00D61F3D">
      <w:pPr>
        <w:widowControl w:val="0"/>
        <w:numPr>
          <w:ilvl w:val="2"/>
          <w:numId w:val="44"/>
        </w:numPr>
        <w:overflowPunct w:val="0"/>
        <w:autoSpaceDE w:val="0"/>
        <w:spacing w:line="264" w:lineRule="auto"/>
        <w:ind w:left="0" w:firstLine="709"/>
        <w:rPr>
          <w:bCs w:val="0"/>
          <w:sz w:val="24"/>
          <w:szCs w:val="24"/>
        </w:rPr>
      </w:pPr>
      <w:proofErr w:type="gramStart"/>
      <w:r w:rsidRPr="00E71A48">
        <w:rPr>
          <w:bCs w:val="0"/>
          <w:i/>
          <w:sz w:val="24"/>
          <w:szCs w:val="24"/>
        </w:rPr>
        <w:t xml:space="preserve">По всем вопросам, не нашедшим отражение в </w:t>
      </w:r>
      <w:r w:rsidR="004B5EB3" w:rsidRPr="00E71A48">
        <w:rPr>
          <w:bCs w:val="0"/>
          <w:i/>
          <w:sz w:val="24"/>
          <w:szCs w:val="24"/>
        </w:rPr>
        <w:t>Извещени</w:t>
      </w:r>
      <w:r w:rsidRPr="00E71A48">
        <w:rPr>
          <w:bCs w:val="0"/>
          <w:i/>
          <w:sz w:val="24"/>
          <w:szCs w:val="24"/>
        </w:rPr>
        <w:t xml:space="preserve">и о проведении запроса предложений, настоящей Документации и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стороны имеют право вступить в пред</w:t>
      </w:r>
      <w:r w:rsidR="006353B1" w:rsidRPr="00E71A48">
        <w:rPr>
          <w:bCs w:val="0"/>
          <w:i/>
          <w:sz w:val="24"/>
          <w:szCs w:val="24"/>
        </w:rPr>
        <w:t>д</w:t>
      </w:r>
      <w:r w:rsidR="00123C70" w:rsidRPr="00E71A48">
        <w:rPr>
          <w:bCs w:val="0"/>
          <w:i/>
          <w:sz w:val="24"/>
          <w:szCs w:val="24"/>
        </w:rPr>
        <w:t>оговор</w:t>
      </w:r>
      <w:r w:rsidRPr="00E71A48">
        <w:rPr>
          <w:bCs w:val="0"/>
          <w:i/>
          <w:sz w:val="24"/>
          <w:szCs w:val="24"/>
        </w:rPr>
        <w:t>ные переговоры, направленные на уточнение любых условий технико-коммерческо</w:t>
      </w:r>
      <w:r w:rsidR="00841A6F">
        <w:rPr>
          <w:bCs w:val="0"/>
          <w:i/>
          <w:sz w:val="24"/>
          <w:szCs w:val="24"/>
        </w:rPr>
        <w:t>й части</w:t>
      </w:r>
      <w:r w:rsidRPr="00E71A48">
        <w:rPr>
          <w:bCs w:val="0"/>
          <w:i/>
          <w:sz w:val="24"/>
          <w:szCs w:val="24"/>
        </w:rPr>
        <w:t xml:space="preserve">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однако при этом не допускается создание </w:t>
      </w:r>
      <w:r w:rsidR="009C744E" w:rsidRPr="00E71A48">
        <w:rPr>
          <w:bCs w:val="0"/>
          <w:i/>
          <w:sz w:val="24"/>
          <w:szCs w:val="24"/>
        </w:rPr>
        <w:t>Участник</w:t>
      </w:r>
      <w:r w:rsidR="0087407B" w:rsidRPr="00E71A48">
        <w:rPr>
          <w:bCs w:val="0"/>
          <w:i/>
          <w:sz w:val="24"/>
          <w:szCs w:val="24"/>
        </w:rPr>
        <w:t xml:space="preserve">у </w:t>
      </w:r>
      <w:r w:rsidRPr="00E71A48">
        <w:rPr>
          <w:bCs w:val="0"/>
          <w:i/>
          <w:sz w:val="24"/>
          <w:szCs w:val="24"/>
        </w:rPr>
        <w:t>запроса предложений</w:t>
      </w:r>
      <w:r w:rsidR="0087407B" w:rsidRPr="00E71A48">
        <w:rPr>
          <w:bCs w:val="0"/>
          <w:i/>
          <w:sz w:val="24"/>
          <w:szCs w:val="24"/>
        </w:rPr>
        <w:t xml:space="preserve">, </w:t>
      </w:r>
      <w:r w:rsidR="0087407B" w:rsidRPr="00E71A48">
        <w:rPr>
          <w:i/>
          <w:sz w:val="24"/>
          <w:szCs w:val="24"/>
        </w:rPr>
        <w:t xml:space="preserve">чья </w:t>
      </w:r>
      <w:r w:rsidR="004B5EB3" w:rsidRPr="00E71A48">
        <w:rPr>
          <w:i/>
          <w:sz w:val="24"/>
          <w:szCs w:val="24"/>
        </w:rPr>
        <w:t>Заявк</w:t>
      </w:r>
      <w:r w:rsidR="0087407B" w:rsidRPr="00E71A48">
        <w:rPr>
          <w:i/>
          <w:sz w:val="24"/>
          <w:szCs w:val="24"/>
        </w:rPr>
        <w:t>а признана лучшей,</w:t>
      </w:r>
      <w:r w:rsidRPr="00E71A48">
        <w:rPr>
          <w:bCs w:val="0"/>
          <w:i/>
          <w:sz w:val="24"/>
          <w:szCs w:val="24"/>
        </w:rPr>
        <w:t xml:space="preserve"> преимущественных условий участия в запросе предложений</w:t>
      </w:r>
      <w:r w:rsidRPr="00E71A48">
        <w:rPr>
          <w:bCs w:val="0"/>
          <w:sz w:val="24"/>
          <w:szCs w:val="24"/>
        </w:rPr>
        <w:t>.</w:t>
      </w:r>
      <w:proofErr w:type="gramEnd"/>
    </w:p>
    <w:p w:rsidR="00717F60" w:rsidRPr="00E71A48" w:rsidRDefault="00AD3EBC" w:rsidP="00D61F3D">
      <w:pPr>
        <w:pStyle w:val="affffff0"/>
        <w:numPr>
          <w:ilvl w:val="2"/>
          <w:numId w:val="44"/>
        </w:numPr>
        <w:spacing w:line="264" w:lineRule="auto"/>
        <w:ind w:left="0" w:firstLine="709"/>
        <w:rPr>
          <w:rStyle w:val="adskobk"/>
          <w:i/>
          <w:sz w:val="24"/>
          <w:szCs w:val="24"/>
        </w:rPr>
      </w:pPr>
      <w:r w:rsidRPr="00E71A48">
        <w:rPr>
          <w:rStyle w:val="adskobk"/>
          <w:i/>
          <w:sz w:val="24"/>
          <w:szCs w:val="24"/>
        </w:rPr>
        <w:t>Ход переговоров и достигнутые результаты фиксируются в Протоколе пред</w:t>
      </w:r>
      <w:r w:rsidR="006353B1" w:rsidRPr="00E71A48">
        <w:rPr>
          <w:rStyle w:val="adskobk"/>
          <w:i/>
          <w:sz w:val="24"/>
          <w:szCs w:val="24"/>
        </w:rPr>
        <w:t>д</w:t>
      </w:r>
      <w:r w:rsidR="00123C70" w:rsidRPr="00E71A48">
        <w:rPr>
          <w:rStyle w:val="adskobk"/>
          <w:i/>
          <w:sz w:val="24"/>
          <w:szCs w:val="24"/>
        </w:rPr>
        <w:t>оговор</w:t>
      </w:r>
      <w:r w:rsidRPr="00E71A48">
        <w:rPr>
          <w:rStyle w:val="adskobk"/>
          <w:i/>
          <w:sz w:val="24"/>
          <w:szCs w:val="24"/>
        </w:rPr>
        <w:t>ных переговоров</w:t>
      </w:r>
      <w:r w:rsidR="00E60F8E" w:rsidRPr="00E71A48">
        <w:rPr>
          <w:rStyle w:val="adskobk"/>
          <w:i/>
          <w:sz w:val="24"/>
          <w:szCs w:val="24"/>
        </w:rPr>
        <w:t>,</w:t>
      </w:r>
      <w:r w:rsidR="00E60F8E" w:rsidRPr="00E71A48">
        <w:rPr>
          <w:bCs/>
          <w:i/>
          <w:sz w:val="24"/>
          <w:szCs w:val="24"/>
        </w:rPr>
        <w:t xml:space="preserve"> который подписывается уполномоченными представителями Заказчика/Организатора</w:t>
      </w:r>
      <w:r w:rsidRPr="00E71A48">
        <w:rPr>
          <w:rStyle w:val="adskobk"/>
          <w:i/>
          <w:sz w:val="24"/>
          <w:szCs w:val="24"/>
        </w:rPr>
        <w:t>.</w:t>
      </w:r>
    </w:p>
    <w:p w:rsidR="00717F60" w:rsidRPr="00E71A48" w:rsidRDefault="00123C70" w:rsidP="00D61F3D">
      <w:pPr>
        <w:widowControl w:val="0"/>
        <w:numPr>
          <w:ilvl w:val="2"/>
          <w:numId w:val="44"/>
        </w:numPr>
        <w:overflowPunct w:val="0"/>
        <w:autoSpaceDE w:val="0"/>
        <w:spacing w:line="264" w:lineRule="auto"/>
        <w:ind w:left="0" w:firstLine="726"/>
        <w:rPr>
          <w:bCs w:val="0"/>
          <w:color w:val="000000"/>
          <w:sz w:val="24"/>
          <w:szCs w:val="24"/>
        </w:rPr>
      </w:pPr>
      <w:bookmarkStart w:id="372" w:name="_Ref294695403"/>
      <w:bookmarkStart w:id="373" w:name="_Ref306320315"/>
      <w:r w:rsidRPr="00E71A48">
        <w:rPr>
          <w:bCs w:val="0"/>
          <w:sz w:val="24"/>
          <w:szCs w:val="24"/>
        </w:rPr>
        <w:t>Договор</w:t>
      </w:r>
      <w:r w:rsidR="00717F60" w:rsidRPr="00E71A48">
        <w:rPr>
          <w:bCs w:val="0"/>
          <w:sz w:val="24"/>
          <w:szCs w:val="24"/>
        </w:rPr>
        <w:t xml:space="preserve"> между Заказчиком и </w:t>
      </w:r>
      <w:r w:rsidR="009C744E" w:rsidRPr="00E71A48">
        <w:rPr>
          <w:bCs w:val="0"/>
          <w:sz w:val="24"/>
          <w:szCs w:val="24"/>
        </w:rPr>
        <w:t>Участник</w:t>
      </w:r>
      <w:r w:rsidR="0087407B" w:rsidRPr="00E71A48">
        <w:rPr>
          <w:bCs w:val="0"/>
          <w:sz w:val="24"/>
          <w:szCs w:val="24"/>
        </w:rPr>
        <w:t xml:space="preserve">ом, чья </w:t>
      </w:r>
      <w:r w:rsidR="004B5EB3" w:rsidRPr="00E71A48">
        <w:rPr>
          <w:bCs w:val="0"/>
          <w:sz w:val="24"/>
          <w:szCs w:val="24"/>
        </w:rPr>
        <w:t>Заявк</w:t>
      </w:r>
      <w:r w:rsidR="0087407B" w:rsidRPr="00E71A48">
        <w:rPr>
          <w:bCs w:val="0"/>
          <w:sz w:val="24"/>
          <w:szCs w:val="24"/>
        </w:rPr>
        <w:t xml:space="preserve">а признана лучшей, </w:t>
      </w:r>
      <w:r w:rsidR="00717F60" w:rsidRPr="00E71A48">
        <w:rPr>
          <w:bCs w:val="0"/>
          <w:sz w:val="24"/>
          <w:szCs w:val="24"/>
        </w:rPr>
        <w:t xml:space="preserve">подписывается в </w:t>
      </w:r>
      <w:r w:rsidR="00717F60" w:rsidRPr="006F758C">
        <w:rPr>
          <w:bCs w:val="0"/>
          <w:sz w:val="24"/>
          <w:szCs w:val="24"/>
        </w:rPr>
        <w:t>течение 20 дней</w:t>
      </w:r>
      <w:r w:rsidR="006F758C">
        <w:rPr>
          <w:bCs w:val="0"/>
          <w:sz w:val="24"/>
          <w:szCs w:val="24"/>
        </w:rPr>
        <w:t xml:space="preserve"> </w:t>
      </w:r>
      <w:r w:rsidR="00717F60" w:rsidRPr="00E71A48">
        <w:rPr>
          <w:bCs w:val="0"/>
          <w:sz w:val="24"/>
          <w:szCs w:val="24"/>
        </w:rPr>
        <w:t xml:space="preserve">с момента определения </w:t>
      </w:r>
      <w:r w:rsidR="0087407B" w:rsidRPr="00E71A48">
        <w:rPr>
          <w:bCs w:val="0"/>
          <w:sz w:val="24"/>
          <w:szCs w:val="24"/>
        </w:rPr>
        <w:t xml:space="preserve">лучшей </w:t>
      </w:r>
      <w:r w:rsidR="004B5EB3" w:rsidRPr="00E71A48">
        <w:rPr>
          <w:bCs w:val="0"/>
          <w:sz w:val="24"/>
          <w:szCs w:val="24"/>
        </w:rPr>
        <w:t>Заявк</w:t>
      </w:r>
      <w:r w:rsidR="0087407B" w:rsidRPr="00E71A48">
        <w:rPr>
          <w:bCs w:val="0"/>
          <w:sz w:val="24"/>
          <w:szCs w:val="24"/>
        </w:rPr>
        <w:t>и</w:t>
      </w:r>
      <w:r w:rsidR="00717F60" w:rsidRPr="00E71A48">
        <w:rPr>
          <w:bCs w:val="0"/>
          <w:sz w:val="24"/>
          <w:szCs w:val="24"/>
        </w:rPr>
        <w:t>.</w:t>
      </w:r>
      <w:r w:rsidR="00717F60" w:rsidRPr="00E71A48">
        <w:rPr>
          <w:bCs w:val="0"/>
          <w:color w:val="000000"/>
          <w:sz w:val="24"/>
          <w:szCs w:val="24"/>
        </w:rPr>
        <w:t xml:space="preserve"> </w:t>
      </w:r>
      <w:proofErr w:type="gramStart"/>
      <w:r w:rsidR="00717F60" w:rsidRPr="00E71A48">
        <w:rPr>
          <w:bCs w:val="0"/>
          <w:color w:val="000000"/>
          <w:sz w:val="24"/>
          <w:szCs w:val="24"/>
        </w:rPr>
        <w:t xml:space="preserve">Для </w:t>
      </w:r>
      <w:r w:rsidR="009C744E" w:rsidRPr="00E71A48">
        <w:rPr>
          <w:bCs w:val="0"/>
          <w:color w:val="000000"/>
          <w:sz w:val="24"/>
          <w:szCs w:val="24"/>
        </w:rPr>
        <w:t>Участник</w:t>
      </w:r>
      <w:r w:rsidR="0087407B" w:rsidRPr="00E71A48">
        <w:rPr>
          <w:bCs w:val="0"/>
          <w:color w:val="000000"/>
          <w:sz w:val="24"/>
          <w:szCs w:val="24"/>
        </w:rPr>
        <w:t xml:space="preserve">а, </w:t>
      </w:r>
      <w:r w:rsidR="0087407B" w:rsidRPr="00E71A48">
        <w:rPr>
          <w:sz w:val="24"/>
          <w:szCs w:val="24"/>
        </w:rPr>
        <w:t xml:space="preserve">чья </w:t>
      </w:r>
      <w:r w:rsidR="004B5EB3" w:rsidRPr="00E71A48">
        <w:rPr>
          <w:sz w:val="24"/>
          <w:szCs w:val="24"/>
        </w:rPr>
        <w:t>Заявк</w:t>
      </w:r>
      <w:r w:rsidR="0087407B" w:rsidRPr="00E71A48">
        <w:rPr>
          <w:sz w:val="24"/>
          <w:szCs w:val="24"/>
        </w:rPr>
        <w:t>а признана лучшей,</w:t>
      </w:r>
      <w:r w:rsidR="0087407B" w:rsidRPr="00E71A48">
        <w:rPr>
          <w:bCs w:val="0"/>
          <w:color w:val="000000"/>
          <w:sz w:val="24"/>
          <w:szCs w:val="24"/>
        </w:rPr>
        <w:t xml:space="preserve"> </w:t>
      </w:r>
      <w:r w:rsidR="00717F60" w:rsidRPr="00E71A48">
        <w:rPr>
          <w:bCs w:val="0"/>
          <w:color w:val="000000"/>
          <w:sz w:val="24"/>
          <w:szCs w:val="24"/>
        </w:rPr>
        <w:t xml:space="preserve">срок для подписания </w:t>
      </w:r>
      <w:r w:rsidRPr="00E71A48">
        <w:rPr>
          <w:bCs w:val="0"/>
          <w:color w:val="000000"/>
          <w:sz w:val="24"/>
          <w:szCs w:val="24"/>
        </w:rPr>
        <w:t>Договор</w:t>
      </w:r>
      <w:r w:rsidR="00717F60" w:rsidRPr="00E71A48">
        <w:rPr>
          <w:bCs w:val="0"/>
          <w:color w:val="000000"/>
          <w:sz w:val="24"/>
          <w:szCs w:val="24"/>
        </w:rPr>
        <w:t xml:space="preserve">а – не позднее 5 рабочих дней с момента получения от Заказчика конечной редакции </w:t>
      </w:r>
      <w:r w:rsidRPr="00E71A48">
        <w:rPr>
          <w:bCs w:val="0"/>
          <w:color w:val="000000"/>
          <w:sz w:val="24"/>
          <w:szCs w:val="24"/>
        </w:rPr>
        <w:t>Договор</w:t>
      </w:r>
      <w:r w:rsidR="00717F60" w:rsidRPr="00E71A48">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E71A48">
        <w:rPr>
          <w:bCs w:val="0"/>
          <w:color w:val="000000"/>
          <w:sz w:val="24"/>
          <w:szCs w:val="24"/>
        </w:rPr>
        <w:t>Договор</w:t>
      </w:r>
      <w:r w:rsidR="00717F60" w:rsidRPr="00E71A48">
        <w:rPr>
          <w:bCs w:val="0"/>
          <w:color w:val="000000"/>
          <w:sz w:val="24"/>
          <w:szCs w:val="24"/>
        </w:rPr>
        <w:t xml:space="preserve">а, соответствующие требованиям </w:t>
      </w:r>
      <w:r w:rsidR="007D07A7" w:rsidRPr="00E71A48">
        <w:rPr>
          <w:bCs w:val="0"/>
          <w:color w:val="000000"/>
          <w:sz w:val="24"/>
          <w:szCs w:val="24"/>
        </w:rPr>
        <w:t>Д</w:t>
      </w:r>
      <w:r w:rsidR="00717F60" w:rsidRPr="00E71A48">
        <w:rPr>
          <w:bCs w:val="0"/>
          <w:color w:val="000000"/>
          <w:sz w:val="24"/>
          <w:szCs w:val="24"/>
        </w:rPr>
        <w:t>окументации</w:t>
      </w:r>
      <w:r w:rsidR="00DF639D" w:rsidRPr="00E71A48">
        <w:rPr>
          <w:bCs w:val="0"/>
          <w:color w:val="000000"/>
          <w:sz w:val="24"/>
          <w:szCs w:val="24"/>
        </w:rPr>
        <w:t>.</w:t>
      </w:r>
      <w:bookmarkEnd w:id="372"/>
      <w:bookmarkEnd w:id="373"/>
      <w:proofErr w:type="gramEnd"/>
    </w:p>
    <w:p w:rsidR="00717F60" w:rsidRPr="00E71A48" w:rsidRDefault="009C744E" w:rsidP="00D61F3D">
      <w:pPr>
        <w:widowControl w:val="0"/>
        <w:numPr>
          <w:ilvl w:val="2"/>
          <w:numId w:val="44"/>
        </w:numPr>
        <w:overflowPunct w:val="0"/>
        <w:autoSpaceDE w:val="0"/>
        <w:spacing w:line="264" w:lineRule="auto"/>
        <w:ind w:left="0" w:firstLine="700"/>
        <w:rPr>
          <w:sz w:val="24"/>
          <w:szCs w:val="24"/>
        </w:rPr>
      </w:pPr>
      <w:bookmarkStart w:id="374" w:name="_Ref305979053"/>
      <w:r w:rsidRPr="00E71A48">
        <w:rPr>
          <w:sz w:val="24"/>
          <w:szCs w:val="24"/>
        </w:rPr>
        <w:t>Участник</w:t>
      </w:r>
      <w:r w:rsidR="00717F60" w:rsidRPr="00E71A48">
        <w:rPr>
          <w:sz w:val="24"/>
          <w:szCs w:val="24"/>
        </w:rPr>
        <w:t xml:space="preserve"> запроса предложений</w:t>
      </w:r>
      <w:r w:rsidR="0087407B" w:rsidRPr="00E71A48">
        <w:rPr>
          <w:sz w:val="24"/>
          <w:szCs w:val="24"/>
        </w:rPr>
        <w:t xml:space="preserve">, чья </w:t>
      </w:r>
      <w:r w:rsidR="004B5EB3" w:rsidRPr="00E71A48">
        <w:rPr>
          <w:sz w:val="24"/>
          <w:szCs w:val="24"/>
        </w:rPr>
        <w:t>Заявк</w:t>
      </w:r>
      <w:r w:rsidR="0087407B" w:rsidRPr="00E71A48">
        <w:rPr>
          <w:sz w:val="24"/>
          <w:szCs w:val="24"/>
        </w:rPr>
        <w:t xml:space="preserve">а </w:t>
      </w:r>
      <w:r w:rsidR="00717F60" w:rsidRPr="00E71A48">
        <w:rPr>
          <w:sz w:val="24"/>
          <w:szCs w:val="24"/>
        </w:rPr>
        <w:t xml:space="preserve">утрачивает статус </w:t>
      </w:r>
      <w:proofErr w:type="gramStart"/>
      <w:r w:rsidR="00696966" w:rsidRPr="00E71A48">
        <w:rPr>
          <w:sz w:val="24"/>
          <w:szCs w:val="24"/>
        </w:rPr>
        <w:t>наилучшей</w:t>
      </w:r>
      <w:proofErr w:type="gramEnd"/>
      <w:r w:rsidR="00717F60" w:rsidRPr="00E71A48">
        <w:rPr>
          <w:sz w:val="24"/>
          <w:szCs w:val="24"/>
        </w:rPr>
        <w:t xml:space="preserve">, и его действия (бездействия) означают отказ от заключения </w:t>
      </w:r>
      <w:r w:rsidR="00123C70" w:rsidRPr="00E71A48">
        <w:rPr>
          <w:sz w:val="24"/>
          <w:szCs w:val="24"/>
        </w:rPr>
        <w:t>Договор</w:t>
      </w:r>
      <w:r w:rsidR="00717F60" w:rsidRPr="00E71A48">
        <w:rPr>
          <w:sz w:val="24"/>
          <w:szCs w:val="24"/>
        </w:rPr>
        <w:t>а в следующих случаях:</w:t>
      </w:r>
      <w:bookmarkEnd w:id="374"/>
    </w:p>
    <w:p w:rsidR="00717F60" w:rsidRPr="00E71A48" w:rsidRDefault="00717F60" w:rsidP="00D61F3D">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подписал по итогам проведения запроса предложений </w:t>
      </w:r>
      <w:r w:rsidR="00123C70" w:rsidRPr="00E71A48">
        <w:rPr>
          <w:bCs w:val="0"/>
          <w:sz w:val="24"/>
          <w:szCs w:val="24"/>
        </w:rPr>
        <w:t>Договор</w:t>
      </w:r>
      <w:r w:rsidRPr="00E71A48">
        <w:rPr>
          <w:bCs w:val="0"/>
          <w:sz w:val="24"/>
          <w:szCs w:val="24"/>
        </w:rPr>
        <w:t xml:space="preserve"> на условиях, определяемых в п.</w:t>
      </w:r>
      <w:fldSimple w:instr=" REF _Ref294695546 \r \h  \* MERGEFORMAT ">
        <w:r w:rsidR="00A24167" w:rsidRPr="00A24167">
          <w:rPr>
            <w:bCs w:val="0"/>
            <w:sz w:val="24"/>
            <w:szCs w:val="24"/>
          </w:rPr>
          <w:t xml:space="preserve"> 1.2.6 </w:t>
        </w:r>
      </w:fldSimple>
      <w:r w:rsidRPr="00E71A48">
        <w:rPr>
          <w:bCs w:val="0"/>
          <w:sz w:val="24"/>
          <w:szCs w:val="24"/>
        </w:rPr>
        <w:t>и/или в срок, определенный в п.</w:t>
      </w:r>
      <w:r w:rsidR="001716DB" w:rsidRPr="00E71A48">
        <w:rPr>
          <w:bCs w:val="0"/>
          <w:sz w:val="24"/>
          <w:szCs w:val="24"/>
        </w:rPr>
        <w:t xml:space="preserve"> </w:t>
      </w:r>
      <w:fldSimple w:instr=" REF _Ref294695403 \n \h  \* MERGEFORMAT ">
        <w:r w:rsidR="00A24167" w:rsidRPr="00A24167">
          <w:rPr>
            <w:bCs w:val="0"/>
            <w:sz w:val="24"/>
            <w:szCs w:val="24"/>
          </w:rPr>
          <w:t>3.10.3</w:t>
        </w:r>
      </w:fldSimple>
      <w:r w:rsidRPr="00E71A48">
        <w:rPr>
          <w:bCs w:val="0"/>
          <w:sz w:val="24"/>
          <w:szCs w:val="24"/>
        </w:rPr>
        <w:t>;</w:t>
      </w:r>
    </w:p>
    <w:p w:rsidR="00717F60" w:rsidRPr="00E71A48" w:rsidRDefault="00717F60" w:rsidP="00D61F3D">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предоставил обеспечения исполнения обязательств по </w:t>
      </w:r>
      <w:r w:rsidR="00123C70" w:rsidRPr="00E71A48">
        <w:rPr>
          <w:bCs w:val="0"/>
          <w:sz w:val="24"/>
          <w:szCs w:val="24"/>
        </w:rPr>
        <w:t>Договор</w:t>
      </w:r>
      <w:r w:rsidRPr="00E71A48">
        <w:rPr>
          <w:bCs w:val="0"/>
          <w:sz w:val="24"/>
          <w:szCs w:val="24"/>
        </w:rPr>
        <w:t xml:space="preserve">у в течение установленного в </w:t>
      </w:r>
      <w:r w:rsidR="007D07A7" w:rsidRPr="00E71A48">
        <w:rPr>
          <w:bCs w:val="0"/>
          <w:sz w:val="24"/>
          <w:szCs w:val="24"/>
        </w:rPr>
        <w:t>Д</w:t>
      </w:r>
      <w:r w:rsidRPr="00E71A48">
        <w:rPr>
          <w:bCs w:val="0"/>
          <w:sz w:val="24"/>
          <w:szCs w:val="24"/>
        </w:rPr>
        <w:t>окументации по запросу предложений срока;</w:t>
      </w:r>
    </w:p>
    <w:p w:rsidR="00717F60" w:rsidRPr="00E71A48" w:rsidRDefault="00717F60" w:rsidP="00D61F3D">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предложил Заказчику внести изменения в условия </w:t>
      </w:r>
      <w:r w:rsidR="00123C70" w:rsidRPr="00E71A48">
        <w:rPr>
          <w:bCs w:val="0"/>
          <w:sz w:val="24"/>
          <w:szCs w:val="24"/>
        </w:rPr>
        <w:t>Договор</w:t>
      </w:r>
      <w:r w:rsidRPr="00E71A4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E71A48" w:rsidRDefault="00717F60" w:rsidP="00D61F3D">
      <w:pPr>
        <w:widowControl w:val="0"/>
        <w:numPr>
          <w:ilvl w:val="2"/>
          <w:numId w:val="44"/>
        </w:numPr>
        <w:overflowPunct w:val="0"/>
        <w:autoSpaceDE w:val="0"/>
        <w:spacing w:line="264" w:lineRule="auto"/>
        <w:ind w:left="0" w:firstLine="700"/>
        <w:rPr>
          <w:bCs w:val="0"/>
          <w:sz w:val="24"/>
          <w:szCs w:val="24"/>
        </w:rPr>
      </w:pPr>
      <w:r w:rsidRPr="00E71A48">
        <w:rPr>
          <w:bCs w:val="0"/>
          <w:sz w:val="24"/>
          <w:szCs w:val="24"/>
        </w:rPr>
        <w:t>При наступ</w:t>
      </w:r>
      <w:r w:rsidR="00CF6A0E" w:rsidRPr="00E71A48">
        <w:rPr>
          <w:bCs w:val="0"/>
          <w:sz w:val="24"/>
          <w:szCs w:val="24"/>
        </w:rPr>
        <w:t>лении случаев, определенных в п.</w:t>
      </w:r>
      <w:r w:rsidR="001716DB" w:rsidRPr="00E71A48">
        <w:rPr>
          <w:bCs w:val="0"/>
          <w:sz w:val="24"/>
          <w:szCs w:val="24"/>
        </w:rPr>
        <w:t xml:space="preserve"> </w:t>
      </w:r>
      <w:fldSimple w:instr=" REF _Ref305979053 \r \h  \* MERGEFORMAT ">
        <w:r w:rsidR="00A24167" w:rsidRPr="00A24167">
          <w:rPr>
            <w:bCs w:val="0"/>
            <w:sz w:val="24"/>
            <w:szCs w:val="24"/>
          </w:rPr>
          <w:t>3.10.4</w:t>
        </w:r>
      </w:fldSimple>
      <w:r w:rsidRPr="00E71A48">
        <w:rPr>
          <w:bCs w:val="0"/>
          <w:sz w:val="24"/>
          <w:szCs w:val="24"/>
        </w:rPr>
        <w:t xml:space="preserve">, Организатор запроса предложений имеет право выбрать новую выигравшую </w:t>
      </w:r>
      <w:r w:rsidR="004B5EB3" w:rsidRPr="00E71A48">
        <w:rPr>
          <w:bCs w:val="0"/>
          <w:sz w:val="24"/>
          <w:szCs w:val="24"/>
        </w:rPr>
        <w:t>Заявк</w:t>
      </w:r>
      <w:r w:rsidRPr="00E71A48">
        <w:rPr>
          <w:bCs w:val="0"/>
          <w:sz w:val="24"/>
          <w:szCs w:val="24"/>
        </w:rPr>
        <w:t xml:space="preserve">у из числа остальных действующих либо предложить Заказчику рассмотреть вопрос о повторном проведении </w:t>
      </w:r>
      <w:r w:rsidRPr="00E71A48">
        <w:rPr>
          <w:bCs w:val="0"/>
          <w:sz w:val="24"/>
          <w:szCs w:val="24"/>
        </w:rPr>
        <w:lastRenderedPageBreak/>
        <w:t xml:space="preserve">закупки. Обеспечение исполнения обязательств </w:t>
      </w:r>
      <w:r w:rsidR="009C744E" w:rsidRPr="00E71A48">
        <w:rPr>
          <w:bCs w:val="0"/>
          <w:sz w:val="24"/>
          <w:szCs w:val="24"/>
        </w:rPr>
        <w:t>Участник</w:t>
      </w:r>
      <w:r w:rsidRPr="00E71A48">
        <w:rPr>
          <w:bCs w:val="0"/>
          <w:sz w:val="24"/>
          <w:szCs w:val="24"/>
        </w:rPr>
        <w:t xml:space="preserve">а, </w:t>
      </w:r>
      <w:r w:rsidR="00D663E3" w:rsidRPr="00E71A48">
        <w:rPr>
          <w:bCs w:val="0"/>
          <w:sz w:val="24"/>
          <w:szCs w:val="24"/>
        </w:rPr>
        <w:t xml:space="preserve">чья </w:t>
      </w:r>
      <w:r w:rsidR="004B5EB3" w:rsidRPr="00E71A48">
        <w:rPr>
          <w:bCs w:val="0"/>
          <w:sz w:val="24"/>
          <w:szCs w:val="24"/>
        </w:rPr>
        <w:t>Заявк</w:t>
      </w:r>
      <w:r w:rsidR="00D663E3" w:rsidRPr="00E71A48">
        <w:rPr>
          <w:bCs w:val="0"/>
          <w:sz w:val="24"/>
          <w:szCs w:val="24"/>
        </w:rPr>
        <w:t xml:space="preserve">а утратила </w:t>
      </w:r>
      <w:r w:rsidRPr="00E71A48">
        <w:rPr>
          <w:bCs w:val="0"/>
          <w:sz w:val="24"/>
          <w:szCs w:val="24"/>
        </w:rPr>
        <w:t xml:space="preserve">статус </w:t>
      </w:r>
      <w:r w:rsidR="00D663E3" w:rsidRPr="00E71A48">
        <w:rPr>
          <w:bCs w:val="0"/>
          <w:sz w:val="24"/>
          <w:szCs w:val="24"/>
        </w:rPr>
        <w:t>лучшей</w:t>
      </w:r>
      <w:r w:rsidRPr="00E71A48">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Pr>
          <w:bCs w:val="0"/>
          <w:sz w:val="24"/>
          <w:szCs w:val="24"/>
        </w:rPr>
        <w:t>З</w:t>
      </w:r>
      <w:r w:rsidR="00C74146">
        <w:rPr>
          <w:bCs w:val="0"/>
          <w:sz w:val="24"/>
          <w:szCs w:val="24"/>
        </w:rPr>
        <w:t>О</w:t>
      </w:r>
      <w:r w:rsidRPr="00E71A48">
        <w:rPr>
          <w:bCs w:val="0"/>
          <w:sz w:val="24"/>
          <w:szCs w:val="24"/>
        </w:rPr>
        <w:t xml:space="preserve"> </w:t>
      </w:r>
      <w:r w:rsidR="00E74632">
        <w:rPr>
          <w:bCs w:val="0"/>
          <w:sz w:val="24"/>
          <w:szCs w:val="24"/>
        </w:rPr>
        <w:t>ПАО</w:t>
      </w:r>
      <w:r w:rsidRPr="00E71A48">
        <w:rPr>
          <w:bCs w:val="0"/>
          <w:sz w:val="24"/>
          <w:szCs w:val="24"/>
        </w:rPr>
        <w:t xml:space="preserve"> «</w:t>
      </w:r>
      <w:r w:rsidR="00C12FA4">
        <w:rPr>
          <w:bCs w:val="0"/>
          <w:sz w:val="24"/>
          <w:szCs w:val="24"/>
        </w:rPr>
        <w:t>МРСК Центра</w:t>
      </w:r>
      <w:r w:rsidRPr="00E71A48">
        <w:rPr>
          <w:bCs w:val="0"/>
          <w:sz w:val="24"/>
          <w:szCs w:val="24"/>
        </w:rPr>
        <w:t>».</w:t>
      </w:r>
    </w:p>
    <w:p w:rsidR="00717F60" w:rsidRPr="00E71A48" w:rsidRDefault="00717F60" w:rsidP="00D61F3D">
      <w:pPr>
        <w:widowControl w:val="0"/>
        <w:numPr>
          <w:ilvl w:val="2"/>
          <w:numId w:val="44"/>
        </w:numPr>
        <w:overflowPunct w:val="0"/>
        <w:autoSpaceDE w:val="0"/>
        <w:spacing w:line="264" w:lineRule="auto"/>
        <w:ind w:left="0" w:firstLine="700"/>
        <w:rPr>
          <w:sz w:val="24"/>
          <w:szCs w:val="24"/>
        </w:rPr>
      </w:pPr>
      <w:r w:rsidRPr="00E71A48">
        <w:rPr>
          <w:sz w:val="24"/>
          <w:szCs w:val="24"/>
        </w:rPr>
        <w:t xml:space="preserve">В случае признания </w:t>
      </w:r>
      <w:r w:rsidR="004B5EB3" w:rsidRPr="00E71A48">
        <w:rPr>
          <w:sz w:val="24"/>
          <w:szCs w:val="24"/>
        </w:rPr>
        <w:t>Заявк</w:t>
      </w:r>
      <w:r w:rsidR="00EB1E5E" w:rsidRPr="00E71A48">
        <w:rPr>
          <w:sz w:val="24"/>
          <w:szCs w:val="24"/>
        </w:rPr>
        <w:t xml:space="preserve">и </w:t>
      </w:r>
      <w:r w:rsidR="009C744E" w:rsidRPr="00E71A48">
        <w:rPr>
          <w:sz w:val="24"/>
          <w:szCs w:val="24"/>
        </w:rPr>
        <w:t>Участник</w:t>
      </w:r>
      <w:r w:rsidR="00EB1E5E" w:rsidRPr="00E71A48">
        <w:rPr>
          <w:sz w:val="24"/>
          <w:szCs w:val="24"/>
        </w:rPr>
        <w:t>а лучшей</w:t>
      </w:r>
      <w:r w:rsidRPr="00E71A48">
        <w:rPr>
          <w:sz w:val="24"/>
          <w:szCs w:val="24"/>
        </w:rPr>
        <w:t xml:space="preserve">, заключение </w:t>
      </w:r>
      <w:r w:rsidR="00DF639D" w:rsidRPr="00E71A48">
        <w:rPr>
          <w:sz w:val="24"/>
          <w:szCs w:val="24"/>
        </w:rPr>
        <w:t>Д</w:t>
      </w:r>
      <w:r w:rsidRPr="00E71A48">
        <w:rPr>
          <w:sz w:val="24"/>
          <w:szCs w:val="24"/>
        </w:rPr>
        <w:t>оговора с</w:t>
      </w:r>
      <w:r w:rsidR="00EB1E5E" w:rsidRPr="00E71A48">
        <w:rPr>
          <w:sz w:val="24"/>
          <w:szCs w:val="24"/>
        </w:rPr>
        <w:t xml:space="preserve"> данным </w:t>
      </w:r>
      <w:r w:rsidR="009C744E" w:rsidRPr="00E71A48">
        <w:rPr>
          <w:sz w:val="24"/>
          <w:szCs w:val="24"/>
        </w:rPr>
        <w:t>Участник</w:t>
      </w:r>
      <w:r w:rsidR="00EB1E5E" w:rsidRPr="00E71A48">
        <w:rPr>
          <w:sz w:val="24"/>
          <w:szCs w:val="24"/>
        </w:rPr>
        <w:t>ом</w:t>
      </w:r>
      <w:r w:rsidRPr="00E71A48">
        <w:rPr>
          <w:sz w:val="24"/>
          <w:szCs w:val="24"/>
        </w:rPr>
        <w:t xml:space="preserve"> требует предварительного одобрения Советом директоров </w:t>
      </w:r>
      <w:r w:rsidR="00C12FA4">
        <w:rPr>
          <w:sz w:val="24"/>
          <w:szCs w:val="24"/>
        </w:rPr>
        <w:t>ПАО</w:t>
      </w:r>
      <w:r w:rsidR="00C12FA4" w:rsidRPr="00E71A48">
        <w:rPr>
          <w:sz w:val="24"/>
          <w:szCs w:val="24"/>
        </w:rPr>
        <w:t xml:space="preserve"> «</w:t>
      </w:r>
      <w:r w:rsidR="00C12FA4">
        <w:rPr>
          <w:sz w:val="24"/>
          <w:szCs w:val="24"/>
        </w:rPr>
        <w:t>МРСК Центра</w:t>
      </w:r>
      <w:r w:rsidR="00C12FA4" w:rsidRPr="00E71A48">
        <w:rPr>
          <w:sz w:val="24"/>
          <w:szCs w:val="24"/>
        </w:rPr>
        <w:t>»</w:t>
      </w:r>
      <w:r w:rsidRPr="00E71A48">
        <w:rPr>
          <w:sz w:val="24"/>
          <w:szCs w:val="24"/>
        </w:rPr>
        <w:t xml:space="preserve"> как сделки, в совершении которой имеется заинтересованность, </w:t>
      </w:r>
      <w:r w:rsidR="00123C70" w:rsidRPr="00E71A48">
        <w:rPr>
          <w:sz w:val="24"/>
          <w:szCs w:val="24"/>
        </w:rPr>
        <w:t>Договор</w:t>
      </w:r>
      <w:r w:rsidRPr="00E71A48">
        <w:rPr>
          <w:sz w:val="24"/>
          <w:szCs w:val="24"/>
        </w:rPr>
        <w:t xml:space="preserve"> заключается после одобрения Советом директоров </w:t>
      </w:r>
      <w:r w:rsidR="00E74632">
        <w:rPr>
          <w:sz w:val="24"/>
          <w:szCs w:val="24"/>
        </w:rPr>
        <w:t>ПАО</w:t>
      </w:r>
      <w:r w:rsidRPr="00E71A48">
        <w:rPr>
          <w:sz w:val="24"/>
          <w:szCs w:val="24"/>
        </w:rPr>
        <w:t xml:space="preserve"> «</w:t>
      </w:r>
      <w:r w:rsidR="00C12FA4">
        <w:rPr>
          <w:sz w:val="24"/>
          <w:szCs w:val="24"/>
        </w:rPr>
        <w:t>МРСК Центра</w:t>
      </w:r>
      <w:r w:rsidRPr="00E71A48">
        <w:rPr>
          <w:sz w:val="24"/>
          <w:szCs w:val="24"/>
        </w:rPr>
        <w:t>».</w:t>
      </w:r>
    </w:p>
    <w:p w:rsidR="00717F60" w:rsidRPr="00414CAF" w:rsidRDefault="00717F60" w:rsidP="00D61F3D">
      <w:pPr>
        <w:widowControl w:val="0"/>
        <w:numPr>
          <w:ilvl w:val="2"/>
          <w:numId w:val="44"/>
        </w:numPr>
        <w:overflowPunct w:val="0"/>
        <w:autoSpaceDE w:val="0"/>
        <w:spacing w:line="264" w:lineRule="auto"/>
        <w:ind w:left="0" w:firstLine="700"/>
        <w:rPr>
          <w:bCs w:val="0"/>
          <w:color w:val="000000"/>
          <w:sz w:val="24"/>
          <w:szCs w:val="24"/>
        </w:rPr>
      </w:pPr>
      <w:bookmarkStart w:id="375" w:name="_Ref191386314"/>
      <w:r w:rsidRPr="00414CAF">
        <w:rPr>
          <w:bCs w:val="0"/>
          <w:sz w:val="24"/>
          <w:szCs w:val="24"/>
        </w:rPr>
        <w:t xml:space="preserve">Заказчик оставляет за собой право при присуждении и заключении </w:t>
      </w:r>
      <w:r w:rsidR="00DF639D" w:rsidRPr="00414CAF">
        <w:rPr>
          <w:bCs w:val="0"/>
          <w:sz w:val="24"/>
          <w:szCs w:val="24"/>
        </w:rPr>
        <w:t>Д</w:t>
      </w:r>
      <w:r w:rsidRPr="00414CAF">
        <w:rPr>
          <w:bCs w:val="0"/>
          <w:sz w:val="24"/>
          <w:szCs w:val="24"/>
        </w:rPr>
        <w:t xml:space="preserve">оговора увеличивать или уменьшать изначальный объем </w:t>
      </w:r>
      <w:r w:rsidRPr="00414CAF">
        <w:rPr>
          <w:bCs w:val="0"/>
          <w:color w:val="000000"/>
          <w:sz w:val="24"/>
          <w:szCs w:val="24"/>
        </w:rPr>
        <w:t>закупаемой продукции в пределах</w:t>
      </w:r>
      <w:r w:rsidR="006F758C" w:rsidRPr="00414CAF">
        <w:rPr>
          <w:bCs w:val="0"/>
          <w:color w:val="000000"/>
          <w:sz w:val="24"/>
          <w:szCs w:val="24"/>
        </w:rPr>
        <w:t xml:space="preserve"> 10%, </w:t>
      </w:r>
      <w:r w:rsidRPr="00414CAF">
        <w:rPr>
          <w:bCs w:val="0"/>
          <w:sz w:val="24"/>
          <w:szCs w:val="24"/>
        </w:rPr>
        <w:t xml:space="preserve">не меняя при этом цену единицы </w:t>
      </w:r>
      <w:r w:rsidRPr="00414CAF">
        <w:rPr>
          <w:bCs w:val="0"/>
          <w:color w:val="000000"/>
          <w:sz w:val="24"/>
          <w:szCs w:val="24"/>
        </w:rPr>
        <w:t>поставляемой продукции и другие условия.</w:t>
      </w:r>
    </w:p>
    <w:p w:rsidR="00667F31" w:rsidRPr="00414CAF" w:rsidRDefault="00932C0A" w:rsidP="00D61F3D">
      <w:pPr>
        <w:pStyle w:val="2"/>
        <w:tabs>
          <w:tab w:val="clear" w:pos="1700"/>
          <w:tab w:val="left" w:pos="709"/>
        </w:tabs>
        <w:spacing w:line="264" w:lineRule="auto"/>
        <w:jc w:val="both"/>
      </w:pPr>
      <w:bookmarkStart w:id="376" w:name="_Toc181693189"/>
      <w:bookmarkStart w:id="377" w:name="_Ref190680463"/>
      <w:bookmarkStart w:id="378" w:name="_Ref306140410"/>
      <w:bookmarkStart w:id="379" w:name="_Ref306142159"/>
      <w:bookmarkStart w:id="380" w:name="_Toc441130984"/>
      <w:bookmarkStart w:id="381" w:name="_Ref303102866"/>
      <w:bookmarkStart w:id="382" w:name="_Toc305835589"/>
      <w:bookmarkStart w:id="383" w:name="_Ref303683952"/>
      <w:bookmarkStart w:id="384" w:name="__RefNumPara__840_922829174"/>
      <w:bookmarkEnd w:id="375"/>
      <w:r w:rsidRPr="00414CAF">
        <w:t xml:space="preserve">Обеспечение исполнения обязательств </w:t>
      </w:r>
      <w:r w:rsidR="0088633C" w:rsidRPr="00414CAF">
        <w:t>Поставщика</w:t>
      </w:r>
      <w:r w:rsidR="00972AAA" w:rsidRPr="00414CAF">
        <w:t xml:space="preserve"> </w:t>
      </w:r>
      <w:r w:rsidRPr="00414CAF">
        <w:t>по </w:t>
      </w:r>
      <w:r w:rsidR="00123C70" w:rsidRPr="00414CAF">
        <w:t>Договор</w:t>
      </w:r>
      <w:r w:rsidRPr="00414CAF">
        <w:t>у</w:t>
      </w:r>
      <w:bookmarkEnd w:id="376"/>
      <w:bookmarkEnd w:id="377"/>
      <w:bookmarkEnd w:id="378"/>
      <w:bookmarkEnd w:id="379"/>
      <w:bookmarkEnd w:id="380"/>
      <w:bookmarkEnd w:id="381"/>
      <w:bookmarkEnd w:id="382"/>
    </w:p>
    <w:p w:rsidR="00932C0A" w:rsidRPr="00C12FA4" w:rsidRDefault="00414CAF" w:rsidP="00D61F3D">
      <w:pPr>
        <w:widowControl w:val="0"/>
        <w:numPr>
          <w:ilvl w:val="2"/>
          <w:numId w:val="45"/>
        </w:numPr>
        <w:tabs>
          <w:tab w:val="left" w:pos="1620"/>
        </w:tabs>
        <w:suppressAutoHyphens w:val="0"/>
        <w:spacing w:line="264" w:lineRule="auto"/>
        <w:ind w:left="0" w:firstLine="709"/>
        <w:rPr>
          <w:sz w:val="24"/>
          <w:szCs w:val="24"/>
          <w:lang w:eastAsia="ru-RU"/>
        </w:rPr>
      </w:pPr>
      <w:r w:rsidRPr="00C12FA4">
        <w:rPr>
          <w:sz w:val="24"/>
          <w:szCs w:val="24"/>
        </w:rPr>
        <w:t xml:space="preserve">Дополнительного обеспечения исполнения обязательств Поставщика по Договору, помимо указанного в </w:t>
      </w:r>
      <w:r w:rsidR="005818B2">
        <w:rPr>
          <w:sz w:val="24"/>
          <w:szCs w:val="24"/>
        </w:rPr>
        <w:t>проекте Договора</w:t>
      </w:r>
      <w:r w:rsidRPr="00C12FA4">
        <w:rPr>
          <w:sz w:val="24"/>
          <w:szCs w:val="24"/>
        </w:rPr>
        <w:t xml:space="preserve"> (</w:t>
      </w:r>
      <w:r w:rsidR="005818B2">
        <w:rPr>
          <w:sz w:val="24"/>
          <w:szCs w:val="24"/>
        </w:rPr>
        <w:t xml:space="preserve">раздел </w:t>
      </w:r>
      <w:fldSimple w:instr=" REF _Ref440272931 \r \h  \* MERGEFORMAT ">
        <w:r w:rsidR="00A24167">
          <w:rPr>
            <w:sz w:val="24"/>
            <w:szCs w:val="24"/>
          </w:rPr>
          <w:t>2</w:t>
        </w:r>
      </w:fldSimple>
      <w:r w:rsidRPr="00C12FA4">
        <w:rPr>
          <w:sz w:val="24"/>
          <w:szCs w:val="24"/>
        </w:rPr>
        <w:t>), не требуется.</w:t>
      </w:r>
    </w:p>
    <w:p w:rsidR="00932C0A" w:rsidRPr="00B42AE0" w:rsidRDefault="00932C0A" w:rsidP="00D61F3D">
      <w:pPr>
        <w:pStyle w:val="2"/>
        <w:tabs>
          <w:tab w:val="clear" w:pos="1700"/>
          <w:tab w:val="left" w:pos="709"/>
        </w:tabs>
        <w:spacing w:line="264" w:lineRule="auto"/>
        <w:jc w:val="both"/>
      </w:pPr>
      <w:bookmarkStart w:id="385" w:name="_Ref303694483"/>
      <w:bookmarkStart w:id="386" w:name="_Toc305835590"/>
      <w:bookmarkStart w:id="387" w:name="_Ref306140451"/>
      <w:bookmarkStart w:id="388" w:name="_Toc441130985"/>
      <w:r w:rsidRPr="00B42AE0">
        <w:t xml:space="preserve">Уведомление о результатах </w:t>
      </w:r>
      <w:bookmarkEnd w:id="385"/>
      <w:bookmarkEnd w:id="386"/>
      <w:r w:rsidRPr="00B42AE0">
        <w:t>запроса предложений</w:t>
      </w:r>
      <w:bookmarkEnd w:id="387"/>
      <w:bookmarkEnd w:id="388"/>
    </w:p>
    <w:bookmarkEnd w:id="383"/>
    <w:p w:rsidR="00ED5C7C" w:rsidRPr="00E963D9" w:rsidRDefault="00B42AE0" w:rsidP="00D61F3D">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3.12.1</w:t>
      </w:r>
      <w:r>
        <w:rPr>
          <w:bCs w:val="0"/>
          <w:sz w:val="24"/>
          <w:szCs w:val="24"/>
          <w:lang w:eastAsia="ru-RU"/>
        </w:rPr>
        <w:tab/>
      </w:r>
      <w:r w:rsidR="00ED5C7C" w:rsidRPr="00E963D9">
        <w:rPr>
          <w:bCs w:val="0"/>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E963D9">
        <w:rPr>
          <w:bCs w:val="0"/>
          <w:sz w:val="24"/>
          <w:szCs w:val="24"/>
          <w:lang w:eastAsia="ru-RU"/>
        </w:rPr>
        <w:t xml:space="preserve">на интернет-сайтах, на которых было опубликовано </w:t>
      </w:r>
      <w:r w:rsidR="00D56F8C" w:rsidRPr="00E963D9">
        <w:rPr>
          <w:iCs/>
          <w:sz w:val="24"/>
          <w:szCs w:val="24"/>
        </w:rPr>
        <w:t>Извещение</w:t>
      </w:r>
      <w:r w:rsidR="00D56F8C" w:rsidRPr="00E963D9">
        <w:rPr>
          <w:sz w:val="24"/>
          <w:szCs w:val="24"/>
        </w:rPr>
        <w:t xml:space="preserve"> о проведении открытого </w:t>
      </w:r>
      <w:r w:rsidR="00D56F8C" w:rsidRPr="00E963D9">
        <w:rPr>
          <w:iCs/>
          <w:sz w:val="24"/>
          <w:szCs w:val="24"/>
        </w:rPr>
        <w:t xml:space="preserve">запроса предложений (подраздел </w:t>
      </w:r>
      <w:fldSimple w:instr=" REF _Ref191386085 \r \h  \* MERGEFORMAT ">
        <w:r w:rsidR="00A24167" w:rsidRPr="00A24167">
          <w:rPr>
            <w:iCs/>
            <w:sz w:val="24"/>
            <w:szCs w:val="24"/>
          </w:rPr>
          <w:t>1.1.1</w:t>
        </w:r>
      </w:fldSimple>
      <w:r w:rsidR="00D56F8C" w:rsidRPr="00E963D9">
        <w:rPr>
          <w:iCs/>
          <w:sz w:val="24"/>
          <w:szCs w:val="24"/>
        </w:rPr>
        <w:t>)</w:t>
      </w:r>
      <w:r w:rsidR="00D56F8C" w:rsidRPr="00E963D9">
        <w:rPr>
          <w:sz w:val="24"/>
          <w:szCs w:val="24"/>
        </w:rPr>
        <w:t>,</w:t>
      </w:r>
      <w:r w:rsidR="00D56F8C" w:rsidRPr="00E963D9">
        <w:rPr>
          <w:bCs w:val="0"/>
          <w:sz w:val="24"/>
          <w:szCs w:val="24"/>
          <w:lang w:eastAsia="ru-RU"/>
        </w:rPr>
        <w:t xml:space="preserve">  </w:t>
      </w:r>
      <w:r w:rsidR="00ED5C7C" w:rsidRPr="00E963D9">
        <w:rPr>
          <w:bCs w:val="0"/>
          <w:sz w:val="24"/>
          <w:szCs w:val="24"/>
          <w:lang w:eastAsia="ru-RU"/>
        </w:rPr>
        <w:t xml:space="preserve">для всех </w:t>
      </w:r>
      <w:r w:rsidR="00D15381">
        <w:rPr>
          <w:bCs w:val="0"/>
          <w:sz w:val="24"/>
          <w:szCs w:val="24"/>
          <w:lang w:eastAsia="ru-RU"/>
        </w:rPr>
        <w:t>Участников</w:t>
      </w:r>
      <w:r w:rsidR="00ED5C7C" w:rsidRPr="00E963D9">
        <w:rPr>
          <w:bCs w:val="0"/>
          <w:sz w:val="24"/>
          <w:szCs w:val="24"/>
          <w:lang w:eastAsia="ru-RU"/>
        </w:rPr>
        <w:t xml:space="preserve"> Протокол о выборе победителя открытого запроса предложений, в котором указывает:</w:t>
      </w:r>
    </w:p>
    <w:p w:rsidR="00ED5C7C" w:rsidRPr="00ED5C7C" w:rsidRDefault="00ED5C7C" w:rsidP="00D61F3D">
      <w:pPr>
        <w:pStyle w:val="a0"/>
        <w:numPr>
          <w:ilvl w:val="4"/>
          <w:numId w:val="80"/>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Наименование и адрес Победителя;</w:t>
      </w:r>
    </w:p>
    <w:p w:rsidR="00ED5C7C" w:rsidRPr="00ED5C7C" w:rsidRDefault="00ED5C7C" w:rsidP="00D61F3D">
      <w:pPr>
        <w:pStyle w:val="a0"/>
        <w:numPr>
          <w:ilvl w:val="4"/>
          <w:numId w:val="80"/>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 xml:space="preserve">Краткое изложение предмета и общей цены </w:t>
      </w:r>
      <w:r w:rsidR="009D58D0">
        <w:rPr>
          <w:bCs w:val="0"/>
          <w:sz w:val="24"/>
          <w:szCs w:val="24"/>
          <w:lang w:eastAsia="ru-RU"/>
        </w:rPr>
        <w:t>Заявки</w:t>
      </w:r>
      <w:r w:rsidRPr="00ED5C7C">
        <w:rPr>
          <w:bCs w:val="0"/>
          <w:sz w:val="24"/>
          <w:szCs w:val="24"/>
          <w:lang w:eastAsia="ru-RU"/>
        </w:rPr>
        <w:t xml:space="preserve"> Победителя.</w:t>
      </w:r>
    </w:p>
    <w:p w:rsidR="00ED5C7C" w:rsidRDefault="00B42AE0" w:rsidP="00D61F3D">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3.12.2</w:t>
      </w:r>
      <w:r>
        <w:rPr>
          <w:bCs w:val="0"/>
          <w:sz w:val="24"/>
          <w:szCs w:val="24"/>
          <w:lang w:eastAsia="ru-RU"/>
        </w:rPr>
        <w:tab/>
      </w:r>
      <w:r w:rsidR="00ED5C7C" w:rsidRPr="00ED5C7C">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C12FA4" w:rsidRDefault="00C12FA4" w:rsidP="00D61F3D">
      <w:pPr>
        <w:widowControl w:val="0"/>
        <w:suppressAutoHyphens w:val="0"/>
        <w:adjustRightInd w:val="0"/>
        <w:spacing w:line="264" w:lineRule="auto"/>
        <w:ind w:left="1620" w:firstLine="0"/>
        <w:textAlignment w:val="baseline"/>
        <w:rPr>
          <w:bCs w:val="0"/>
          <w:sz w:val="24"/>
          <w:szCs w:val="24"/>
          <w:lang w:eastAsia="ru-RU"/>
        </w:rPr>
      </w:pPr>
    </w:p>
    <w:p w:rsidR="00B42AE0" w:rsidRDefault="00B42AE0" w:rsidP="00D61F3D">
      <w:pPr>
        <w:widowControl w:val="0"/>
        <w:suppressAutoHyphens w:val="0"/>
        <w:adjustRightInd w:val="0"/>
        <w:spacing w:line="264" w:lineRule="auto"/>
        <w:ind w:left="1620" w:firstLine="0"/>
        <w:textAlignment w:val="baseline"/>
        <w:rPr>
          <w:bCs w:val="0"/>
          <w:sz w:val="24"/>
          <w:szCs w:val="24"/>
          <w:lang w:eastAsia="ru-RU"/>
        </w:rPr>
      </w:pPr>
    </w:p>
    <w:p w:rsidR="00B42AE0" w:rsidRPr="00ED5C7C" w:rsidRDefault="00B42AE0" w:rsidP="00D61F3D">
      <w:pPr>
        <w:widowControl w:val="0"/>
        <w:suppressAutoHyphens w:val="0"/>
        <w:adjustRightInd w:val="0"/>
        <w:spacing w:line="264" w:lineRule="auto"/>
        <w:ind w:left="1620" w:firstLine="0"/>
        <w:textAlignment w:val="baseline"/>
        <w:rPr>
          <w:bCs w:val="0"/>
          <w:sz w:val="24"/>
          <w:szCs w:val="24"/>
          <w:lang w:eastAsia="ru-RU"/>
        </w:rPr>
        <w:sectPr w:rsidR="00B42AE0" w:rsidRPr="00ED5C7C" w:rsidSect="002B0606">
          <w:headerReference w:type="even" r:id="rId34"/>
          <w:headerReference w:type="default" r:id="rId35"/>
          <w:footerReference w:type="even" r:id="rId36"/>
          <w:headerReference w:type="first" r:id="rId37"/>
          <w:footerReference w:type="first" r:id="rId38"/>
          <w:pgSz w:w="11907" w:h="16840" w:code="9"/>
          <w:pgMar w:top="1440" w:right="851" w:bottom="776" w:left="1609" w:header="720" w:footer="720" w:gutter="0"/>
          <w:cols w:space="720"/>
          <w:docGrid w:linePitch="360"/>
        </w:sectPr>
      </w:pPr>
    </w:p>
    <w:p w:rsidR="00717F60" w:rsidRDefault="002B5044" w:rsidP="00D61F3D">
      <w:pPr>
        <w:pStyle w:val="1"/>
        <w:tabs>
          <w:tab w:val="clear" w:pos="568"/>
          <w:tab w:val="num" w:pos="0"/>
          <w:tab w:val="left" w:pos="426"/>
        </w:tabs>
        <w:spacing w:before="0" w:after="0" w:line="264" w:lineRule="auto"/>
        <w:ind w:left="0" w:hanging="11"/>
        <w:jc w:val="both"/>
        <w:rPr>
          <w:b w:val="0"/>
          <w:snapToGrid w:val="0"/>
          <w:kern w:val="0"/>
          <w:szCs w:val="24"/>
          <w:lang w:eastAsia="ru-RU"/>
        </w:rPr>
      </w:pPr>
      <w:bookmarkStart w:id="389" w:name="_Ref440270568"/>
      <w:bookmarkStart w:id="390" w:name="_Ref440274159"/>
      <w:bookmarkStart w:id="391" w:name="_Ref440292555"/>
      <w:bookmarkStart w:id="392" w:name="_Ref440292779"/>
      <w:bookmarkStart w:id="393" w:name="_Toc441130986"/>
      <w:r>
        <w:rPr>
          <w:szCs w:val="24"/>
        </w:rPr>
        <w:lastRenderedPageBreak/>
        <w:t>Техническая часть</w:t>
      </w:r>
      <w:bookmarkEnd w:id="389"/>
      <w:bookmarkEnd w:id="390"/>
      <w:bookmarkEnd w:id="391"/>
      <w:bookmarkEnd w:id="392"/>
      <w:bookmarkEnd w:id="393"/>
    </w:p>
    <w:p w:rsidR="002B5044" w:rsidRPr="002A47D1" w:rsidRDefault="002B5044" w:rsidP="00D61F3D">
      <w:pPr>
        <w:pStyle w:val="2"/>
        <w:ind w:left="1701" w:hanging="1134"/>
        <w:jc w:val="both"/>
      </w:pPr>
      <w:bookmarkStart w:id="394" w:name="_Toc176064096"/>
      <w:bookmarkStart w:id="395" w:name="_Toc176338524"/>
      <w:bookmarkStart w:id="396" w:name="_Toc180399752"/>
      <w:bookmarkStart w:id="397" w:name="_Toc191205941"/>
      <w:bookmarkStart w:id="398" w:name="_Toc194315544"/>
      <w:bookmarkStart w:id="399" w:name="_Toc423421725"/>
      <w:bookmarkStart w:id="400" w:name="_Toc441130987"/>
      <w:r w:rsidRPr="002B5044">
        <w:t>Общие требования к условиям поставки продукции</w:t>
      </w:r>
      <w:bookmarkStart w:id="401" w:name="_Toc176064097"/>
      <w:bookmarkStart w:id="402" w:name="_Toc176338525"/>
      <w:bookmarkStart w:id="403" w:name="_Toc180399753"/>
      <w:bookmarkStart w:id="404" w:name="_Toc189457101"/>
      <w:bookmarkStart w:id="405" w:name="_Toc189461737"/>
      <w:bookmarkStart w:id="406" w:name="_Toc189462011"/>
      <w:bookmarkStart w:id="407" w:name="_Toc191273610"/>
      <w:bookmarkStart w:id="408" w:name="_Toc167189319"/>
      <w:bookmarkStart w:id="409" w:name="_Toc168725254"/>
      <w:bookmarkEnd w:id="394"/>
      <w:bookmarkEnd w:id="395"/>
      <w:bookmarkEnd w:id="396"/>
      <w:bookmarkEnd w:id="397"/>
      <w:bookmarkEnd w:id="398"/>
      <w:bookmarkEnd w:id="399"/>
      <w:bookmarkEnd w:id="400"/>
    </w:p>
    <w:p w:rsidR="002B5044" w:rsidRPr="002B5044" w:rsidRDefault="002B5044" w:rsidP="00D61F3D">
      <w:pPr>
        <w:pStyle w:val="3"/>
        <w:ind w:left="0" w:firstLine="851"/>
        <w:jc w:val="both"/>
        <w:rPr>
          <w:b w:val="0"/>
          <w:szCs w:val="24"/>
        </w:rPr>
      </w:pPr>
      <w:bookmarkStart w:id="410" w:name="_Toc439166308"/>
      <w:bookmarkStart w:id="411" w:name="_Toc439170656"/>
      <w:bookmarkStart w:id="412" w:name="_Toc439172758"/>
      <w:bookmarkStart w:id="413" w:name="_Toc439173202"/>
      <w:bookmarkStart w:id="414" w:name="_Toc439238196"/>
      <w:bookmarkStart w:id="415" w:name="_Toc439252748"/>
      <w:bookmarkStart w:id="416" w:name="_Toc439323606"/>
      <w:bookmarkStart w:id="417" w:name="_Toc439323722"/>
      <w:bookmarkStart w:id="418" w:name="_Toc440357120"/>
      <w:bookmarkStart w:id="419" w:name="_Toc440359675"/>
      <w:bookmarkStart w:id="420" w:name="_Toc440632139"/>
      <w:bookmarkStart w:id="421" w:name="_Toc440875960"/>
      <w:bookmarkStart w:id="422" w:name="_Toc441130988"/>
      <w:r w:rsidRPr="002B5044">
        <w:rPr>
          <w:b w:val="0"/>
          <w:szCs w:val="24"/>
        </w:rPr>
        <w:t>Продукция должна быть новой и ранее неиспользованной.</w:t>
      </w:r>
      <w:bookmarkEnd w:id="410"/>
      <w:bookmarkEnd w:id="411"/>
      <w:bookmarkEnd w:id="412"/>
      <w:bookmarkEnd w:id="413"/>
      <w:bookmarkEnd w:id="414"/>
      <w:bookmarkEnd w:id="415"/>
      <w:bookmarkEnd w:id="416"/>
      <w:bookmarkEnd w:id="417"/>
      <w:bookmarkEnd w:id="418"/>
      <w:bookmarkEnd w:id="419"/>
      <w:bookmarkEnd w:id="420"/>
      <w:bookmarkEnd w:id="421"/>
      <w:bookmarkEnd w:id="422"/>
    </w:p>
    <w:p w:rsidR="002B5044" w:rsidRPr="002B5044" w:rsidRDefault="002B5044" w:rsidP="00D61F3D">
      <w:pPr>
        <w:pStyle w:val="3"/>
        <w:ind w:left="0" w:firstLine="851"/>
        <w:jc w:val="both"/>
        <w:rPr>
          <w:b w:val="0"/>
          <w:szCs w:val="24"/>
        </w:rPr>
      </w:pPr>
      <w:bookmarkStart w:id="423" w:name="_Toc439166309"/>
      <w:bookmarkStart w:id="424" w:name="_Toc439170657"/>
      <w:bookmarkStart w:id="425" w:name="_Toc439172759"/>
      <w:bookmarkStart w:id="426" w:name="_Toc439173203"/>
      <w:bookmarkStart w:id="427" w:name="_Toc439238197"/>
      <w:bookmarkStart w:id="428" w:name="_Toc439252749"/>
      <w:bookmarkStart w:id="429" w:name="_Toc439323607"/>
      <w:bookmarkStart w:id="430" w:name="_Toc439323723"/>
      <w:bookmarkStart w:id="431" w:name="_Toc440357121"/>
      <w:bookmarkStart w:id="432" w:name="_Toc440359676"/>
      <w:bookmarkStart w:id="433" w:name="_Toc440632140"/>
      <w:bookmarkStart w:id="434" w:name="_Toc440875961"/>
      <w:bookmarkStart w:id="435" w:name="_Toc441130989"/>
      <w:r w:rsidRPr="002B5044">
        <w:rPr>
          <w:b w:val="0"/>
          <w:szCs w:val="24"/>
        </w:rPr>
        <w:t>Продукция должна соответствовать ГОСТ, ТУ и Технической политике ПАО «МРСК Центра».</w:t>
      </w:r>
      <w:bookmarkEnd w:id="423"/>
      <w:bookmarkEnd w:id="424"/>
      <w:bookmarkEnd w:id="425"/>
      <w:bookmarkEnd w:id="426"/>
      <w:bookmarkEnd w:id="427"/>
      <w:bookmarkEnd w:id="428"/>
      <w:bookmarkEnd w:id="429"/>
      <w:bookmarkEnd w:id="430"/>
      <w:bookmarkEnd w:id="431"/>
      <w:bookmarkEnd w:id="432"/>
      <w:bookmarkEnd w:id="433"/>
      <w:bookmarkEnd w:id="434"/>
      <w:bookmarkEnd w:id="435"/>
    </w:p>
    <w:p w:rsidR="002B5044" w:rsidRPr="00DD6BAF" w:rsidRDefault="002B5044" w:rsidP="00D61F3D">
      <w:pPr>
        <w:pStyle w:val="2"/>
        <w:ind w:left="1701" w:hanging="1134"/>
        <w:jc w:val="both"/>
      </w:pPr>
      <w:bookmarkStart w:id="436" w:name="_Toc423421726"/>
      <w:bookmarkStart w:id="437" w:name="_Toc441130990"/>
      <w:r w:rsidRPr="00C12FA4">
        <w:t xml:space="preserve">Перечень, объемы и </w:t>
      </w:r>
      <w:r w:rsidRPr="00DD6BAF">
        <w:t>характеристики закупаемой продукции</w:t>
      </w:r>
      <w:bookmarkEnd w:id="401"/>
      <w:bookmarkEnd w:id="402"/>
      <w:bookmarkEnd w:id="403"/>
      <w:bookmarkEnd w:id="404"/>
      <w:bookmarkEnd w:id="405"/>
      <w:bookmarkEnd w:id="406"/>
      <w:bookmarkEnd w:id="407"/>
      <w:bookmarkEnd w:id="436"/>
      <w:bookmarkEnd w:id="437"/>
    </w:p>
    <w:p w:rsidR="002B5044" w:rsidRPr="003803A7" w:rsidRDefault="002B5044" w:rsidP="00D61F3D">
      <w:pPr>
        <w:pStyle w:val="3"/>
        <w:ind w:left="0" w:firstLine="851"/>
        <w:jc w:val="both"/>
        <w:rPr>
          <w:b w:val="0"/>
          <w:szCs w:val="24"/>
        </w:rPr>
      </w:pPr>
      <w:bookmarkStart w:id="438" w:name="_Toc439166311"/>
      <w:bookmarkStart w:id="439" w:name="_Toc439170659"/>
      <w:bookmarkStart w:id="440" w:name="_Toc439172761"/>
      <w:bookmarkStart w:id="441" w:name="_Toc439173205"/>
      <w:bookmarkStart w:id="442" w:name="_Toc439238199"/>
      <w:bookmarkStart w:id="443" w:name="_Toc439252751"/>
      <w:bookmarkStart w:id="444" w:name="_Toc439323609"/>
      <w:bookmarkStart w:id="445" w:name="_Toc439323725"/>
      <w:bookmarkStart w:id="446" w:name="_Toc440357123"/>
      <w:bookmarkStart w:id="447" w:name="_Toc440359678"/>
      <w:bookmarkStart w:id="448" w:name="_Toc440632142"/>
      <w:bookmarkStart w:id="449" w:name="_Toc440875963"/>
      <w:bookmarkStart w:id="450" w:name="_Toc441130991"/>
      <w:r w:rsidRPr="00DD6BAF">
        <w:rPr>
          <w:b w:val="0"/>
          <w:szCs w:val="24"/>
        </w:rPr>
        <w:t>Техническ</w:t>
      </w:r>
      <w:r w:rsidR="003776BB" w:rsidRPr="00DD6BAF">
        <w:rPr>
          <w:b w:val="0"/>
          <w:szCs w:val="24"/>
        </w:rPr>
        <w:t>о</w:t>
      </w:r>
      <w:proofErr w:type="gramStart"/>
      <w:r w:rsidR="003776BB" w:rsidRPr="00DD6BAF">
        <w:rPr>
          <w:b w:val="0"/>
          <w:szCs w:val="24"/>
        </w:rPr>
        <w:t>е(</w:t>
      </w:r>
      <w:proofErr w:type="spellStart"/>
      <w:proofErr w:type="gramEnd"/>
      <w:r w:rsidRPr="00DD6BAF">
        <w:rPr>
          <w:b w:val="0"/>
          <w:szCs w:val="24"/>
        </w:rPr>
        <w:t>ие</w:t>
      </w:r>
      <w:proofErr w:type="spellEnd"/>
      <w:r w:rsidR="003776BB" w:rsidRPr="00DD6BAF">
        <w:rPr>
          <w:b w:val="0"/>
          <w:szCs w:val="24"/>
        </w:rPr>
        <w:t>)</w:t>
      </w:r>
      <w:r w:rsidRPr="00DD6BAF">
        <w:rPr>
          <w:b w:val="0"/>
          <w:szCs w:val="24"/>
        </w:rPr>
        <w:t xml:space="preserve"> задани</w:t>
      </w:r>
      <w:r w:rsidR="003776BB" w:rsidRPr="00DD6BAF">
        <w:rPr>
          <w:b w:val="0"/>
          <w:szCs w:val="24"/>
        </w:rPr>
        <w:t>е(</w:t>
      </w:r>
      <w:r w:rsidRPr="00DD6BAF">
        <w:rPr>
          <w:b w:val="0"/>
          <w:szCs w:val="24"/>
        </w:rPr>
        <w:t>я</w:t>
      </w:r>
      <w:r w:rsidR="003776BB" w:rsidRPr="00DD6BAF">
        <w:rPr>
          <w:b w:val="0"/>
          <w:szCs w:val="24"/>
        </w:rPr>
        <w:t>)</w:t>
      </w:r>
      <w:r w:rsidRPr="00DD6BAF">
        <w:rPr>
          <w:b w:val="0"/>
          <w:szCs w:val="24"/>
        </w:rPr>
        <w:t xml:space="preserve"> </w:t>
      </w:r>
      <w:r w:rsidR="00A154B7" w:rsidRPr="00DD6BAF">
        <w:rPr>
          <w:b w:val="0"/>
          <w:szCs w:val="24"/>
        </w:rPr>
        <w:t xml:space="preserve">по Лоту №1 (подраздел </w:t>
      </w:r>
      <w:fldSimple w:instr=" REF _Ref440275279 \r \h  \* MERGEFORMAT ">
        <w:r w:rsidR="00A24167" w:rsidRPr="00DD6BAF">
          <w:rPr>
            <w:b w:val="0"/>
            <w:szCs w:val="24"/>
          </w:rPr>
          <w:t>1.1.4</w:t>
        </w:r>
      </w:fldSimple>
      <w:r w:rsidR="00A154B7" w:rsidRPr="00DD6BAF">
        <w:rPr>
          <w:b w:val="0"/>
          <w:szCs w:val="24"/>
        </w:rPr>
        <w:t>)</w:t>
      </w:r>
      <w:r w:rsidRPr="00DD6BAF">
        <w:rPr>
          <w:b w:val="0"/>
          <w:szCs w:val="24"/>
        </w:rPr>
        <w:t xml:space="preserve"> изложен</w:t>
      </w:r>
      <w:r w:rsidR="00F463E8" w:rsidRPr="00DD6BAF">
        <w:rPr>
          <w:b w:val="0"/>
          <w:szCs w:val="24"/>
        </w:rPr>
        <w:t>о(</w:t>
      </w:r>
      <w:proofErr w:type="spellStart"/>
      <w:r w:rsidRPr="00DD6BAF">
        <w:rPr>
          <w:b w:val="0"/>
          <w:szCs w:val="24"/>
        </w:rPr>
        <w:t>ы</w:t>
      </w:r>
      <w:proofErr w:type="spellEnd"/>
      <w:r w:rsidR="00F463E8" w:rsidRPr="00DD6BAF">
        <w:rPr>
          <w:b w:val="0"/>
          <w:szCs w:val="24"/>
        </w:rPr>
        <w:t>)</w:t>
      </w:r>
      <w:r w:rsidRPr="00DD6BAF">
        <w:rPr>
          <w:b w:val="0"/>
          <w:szCs w:val="24"/>
        </w:rPr>
        <w:t xml:space="preserve"> в Приложении №1, которое является неотъемлемым приложением</w:t>
      </w:r>
      <w:r w:rsidRPr="003803A7">
        <w:rPr>
          <w:b w:val="0"/>
          <w:szCs w:val="24"/>
        </w:rPr>
        <w:t xml:space="preserve"> к настоящей документации и предоставляется </w:t>
      </w:r>
      <w:r w:rsidR="0021751A" w:rsidRPr="003803A7">
        <w:rPr>
          <w:b w:val="0"/>
          <w:szCs w:val="24"/>
        </w:rPr>
        <w:t>Участник</w:t>
      </w:r>
      <w:r w:rsidRPr="003803A7">
        <w:rPr>
          <w:b w:val="0"/>
          <w:szCs w:val="24"/>
        </w:rPr>
        <w:t>ам вместе с ней в качестве отдельного документа.</w:t>
      </w:r>
      <w:bookmarkEnd w:id="438"/>
      <w:bookmarkEnd w:id="439"/>
      <w:bookmarkEnd w:id="440"/>
      <w:bookmarkEnd w:id="441"/>
      <w:bookmarkEnd w:id="442"/>
      <w:bookmarkEnd w:id="443"/>
      <w:bookmarkEnd w:id="444"/>
      <w:bookmarkEnd w:id="445"/>
      <w:bookmarkEnd w:id="446"/>
      <w:bookmarkEnd w:id="447"/>
      <w:bookmarkEnd w:id="448"/>
      <w:bookmarkEnd w:id="449"/>
      <w:bookmarkEnd w:id="450"/>
    </w:p>
    <w:p w:rsidR="002B5044" w:rsidRPr="003803A7" w:rsidRDefault="002B5044" w:rsidP="00D61F3D">
      <w:pPr>
        <w:pStyle w:val="2"/>
        <w:ind w:left="1701" w:hanging="1134"/>
        <w:jc w:val="both"/>
      </w:pPr>
      <w:bookmarkStart w:id="451" w:name="_Ref194832984"/>
      <w:bookmarkStart w:id="452" w:name="_Ref197686508"/>
      <w:bookmarkStart w:id="453" w:name="_Toc423421727"/>
      <w:bookmarkStart w:id="454" w:name="_Toc441130992"/>
      <w:r w:rsidRPr="003803A7">
        <w:t>Требование к поставляемой продукции</w:t>
      </w:r>
      <w:bookmarkEnd w:id="451"/>
      <w:bookmarkEnd w:id="452"/>
      <w:bookmarkEnd w:id="453"/>
      <w:bookmarkEnd w:id="454"/>
    </w:p>
    <w:p w:rsidR="002B5044" w:rsidRPr="003803A7" w:rsidRDefault="0021751A" w:rsidP="00D61F3D">
      <w:pPr>
        <w:pStyle w:val="3"/>
        <w:ind w:left="0" w:firstLine="851"/>
        <w:jc w:val="both"/>
        <w:rPr>
          <w:b w:val="0"/>
          <w:szCs w:val="24"/>
        </w:rPr>
      </w:pPr>
      <w:bookmarkStart w:id="455" w:name="_Toc439166313"/>
      <w:bookmarkStart w:id="456" w:name="_Toc439170661"/>
      <w:bookmarkStart w:id="457" w:name="_Toc439172763"/>
      <w:bookmarkStart w:id="458" w:name="_Toc439173207"/>
      <w:bookmarkStart w:id="459" w:name="_Toc439238201"/>
      <w:bookmarkStart w:id="460" w:name="_Toc439252753"/>
      <w:bookmarkStart w:id="461" w:name="_Toc439323611"/>
      <w:bookmarkStart w:id="462" w:name="_Toc439323727"/>
      <w:bookmarkStart w:id="463" w:name="_Toc440357125"/>
      <w:bookmarkStart w:id="464" w:name="_Toc440359680"/>
      <w:bookmarkStart w:id="465" w:name="_Toc440632144"/>
      <w:bookmarkStart w:id="466" w:name="_Toc440875965"/>
      <w:bookmarkStart w:id="467" w:name="_Toc441130993"/>
      <w:bookmarkStart w:id="468" w:name="_Ref194833053"/>
      <w:bookmarkStart w:id="469" w:name="_Ref223496951"/>
      <w:bookmarkStart w:id="470" w:name="_Ref223496970"/>
      <w:r w:rsidRPr="003803A7">
        <w:rPr>
          <w:b w:val="0"/>
          <w:szCs w:val="24"/>
        </w:rPr>
        <w:t>Участник</w:t>
      </w:r>
      <w:r w:rsidR="002B5044" w:rsidRPr="003803A7">
        <w:rPr>
          <w:b w:val="0"/>
          <w:szCs w:val="24"/>
        </w:rPr>
        <w:t xml:space="preserve"> в составе свое</w:t>
      </w:r>
      <w:r w:rsidR="00841A6F" w:rsidRPr="003803A7">
        <w:rPr>
          <w:b w:val="0"/>
          <w:szCs w:val="24"/>
        </w:rPr>
        <w:t>й</w:t>
      </w:r>
      <w:r w:rsidR="002B5044" w:rsidRPr="003803A7">
        <w:rPr>
          <w:b w:val="0"/>
          <w:szCs w:val="24"/>
        </w:rPr>
        <w:t xml:space="preserve"> </w:t>
      </w:r>
      <w:r w:rsidR="00841A6F" w:rsidRPr="003803A7">
        <w:rPr>
          <w:b w:val="0"/>
          <w:szCs w:val="24"/>
        </w:rPr>
        <w:t>Заявки</w:t>
      </w:r>
      <w:r w:rsidR="002B5044" w:rsidRPr="003803A7">
        <w:rPr>
          <w:b w:val="0"/>
          <w:szCs w:val="24"/>
        </w:rPr>
        <w:t xml:space="preserve"> должен представить 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bookmarkEnd w:id="455"/>
      <w:bookmarkEnd w:id="456"/>
      <w:bookmarkEnd w:id="457"/>
      <w:bookmarkEnd w:id="458"/>
      <w:bookmarkEnd w:id="459"/>
      <w:bookmarkEnd w:id="460"/>
      <w:bookmarkEnd w:id="461"/>
      <w:bookmarkEnd w:id="462"/>
      <w:bookmarkEnd w:id="463"/>
      <w:bookmarkEnd w:id="464"/>
      <w:bookmarkEnd w:id="465"/>
      <w:bookmarkEnd w:id="466"/>
      <w:bookmarkEnd w:id="467"/>
    </w:p>
    <w:p w:rsidR="002B5044" w:rsidRPr="003776BB" w:rsidRDefault="002B5044" w:rsidP="00D61F3D">
      <w:pPr>
        <w:pStyle w:val="3"/>
        <w:ind w:left="0" w:firstLine="851"/>
        <w:jc w:val="both"/>
        <w:rPr>
          <w:b w:val="0"/>
          <w:szCs w:val="24"/>
        </w:rPr>
      </w:pPr>
      <w:bookmarkStart w:id="471" w:name="_Toc439166314"/>
      <w:bookmarkStart w:id="472" w:name="_Toc439170662"/>
      <w:bookmarkStart w:id="473" w:name="_Toc439172764"/>
      <w:bookmarkStart w:id="474" w:name="_Toc439173208"/>
      <w:bookmarkStart w:id="475" w:name="_Toc439238202"/>
      <w:bookmarkStart w:id="476" w:name="_Toc439252754"/>
      <w:bookmarkStart w:id="477" w:name="_Toc439323612"/>
      <w:bookmarkStart w:id="478" w:name="_Toc439323728"/>
      <w:bookmarkStart w:id="479" w:name="_Toc440357126"/>
      <w:bookmarkStart w:id="480" w:name="_Toc440359681"/>
      <w:bookmarkStart w:id="481" w:name="_Toc440632145"/>
      <w:bookmarkStart w:id="482" w:name="_Toc440875966"/>
      <w:bookmarkStart w:id="483" w:name="_Toc441130994"/>
      <w:r w:rsidRPr="003803A7">
        <w:rPr>
          <w:b w:val="0"/>
          <w:szCs w:val="24"/>
        </w:rPr>
        <w:t xml:space="preserve">Дополнительные требования к поставляемой продукции, наличию документов, подтверждающих ее соответствие требованиям </w:t>
      </w:r>
      <w:r w:rsidR="003776BB" w:rsidRPr="003803A7">
        <w:rPr>
          <w:b w:val="0"/>
          <w:szCs w:val="24"/>
          <w:lang w:eastAsia="ru-RU"/>
        </w:rPr>
        <w:t>Техническог</w:t>
      </w:r>
      <w:proofErr w:type="gramStart"/>
      <w:r w:rsidR="003776BB" w:rsidRPr="003803A7">
        <w:rPr>
          <w:b w:val="0"/>
          <w:szCs w:val="24"/>
          <w:lang w:eastAsia="ru-RU"/>
        </w:rPr>
        <w:t>о(</w:t>
      </w:r>
      <w:proofErr w:type="gramEnd"/>
      <w:r w:rsidR="003776BB" w:rsidRPr="003803A7">
        <w:rPr>
          <w:b w:val="0"/>
          <w:szCs w:val="24"/>
          <w:lang w:eastAsia="ru-RU"/>
        </w:rPr>
        <w:t>их) задания(</w:t>
      </w:r>
      <w:proofErr w:type="spellStart"/>
      <w:r w:rsidR="003776BB" w:rsidRPr="003803A7">
        <w:rPr>
          <w:b w:val="0"/>
          <w:szCs w:val="24"/>
          <w:lang w:eastAsia="ru-RU"/>
        </w:rPr>
        <w:t>й</w:t>
      </w:r>
      <w:proofErr w:type="spellEnd"/>
      <w:r w:rsidR="003776BB" w:rsidRPr="003803A7">
        <w:rPr>
          <w:b w:val="0"/>
          <w:szCs w:val="24"/>
          <w:lang w:eastAsia="ru-RU"/>
        </w:rPr>
        <w:t>), изложены в Приложении №1 (Техническом(их) задании(</w:t>
      </w:r>
      <w:proofErr w:type="spellStart"/>
      <w:r w:rsidR="003776BB" w:rsidRPr="003803A7">
        <w:rPr>
          <w:b w:val="0"/>
          <w:szCs w:val="24"/>
          <w:lang w:eastAsia="ru-RU"/>
        </w:rPr>
        <w:t>ях</w:t>
      </w:r>
      <w:proofErr w:type="spellEnd"/>
      <w:r w:rsidR="003776BB" w:rsidRPr="003803A7">
        <w:rPr>
          <w:b w:val="0"/>
          <w:szCs w:val="24"/>
          <w:lang w:eastAsia="ru-RU"/>
        </w:rPr>
        <w:t>)) к настоящей Документации. При несоблюдении требований Техническог</w:t>
      </w:r>
      <w:proofErr w:type="gramStart"/>
      <w:r w:rsidR="003776BB" w:rsidRPr="003803A7">
        <w:rPr>
          <w:b w:val="0"/>
          <w:szCs w:val="24"/>
          <w:lang w:eastAsia="ru-RU"/>
        </w:rPr>
        <w:t>о(</w:t>
      </w:r>
      <w:proofErr w:type="gramEnd"/>
      <w:r w:rsidR="003776BB" w:rsidRPr="003803A7">
        <w:rPr>
          <w:b w:val="0"/>
          <w:szCs w:val="24"/>
          <w:lang w:eastAsia="ru-RU"/>
        </w:rPr>
        <w:t>их</w:t>
      </w:r>
      <w:r w:rsidR="003776BB" w:rsidRPr="003776BB">
        <w:rPr>
          <w:b w:val="0"/>
          <w:szCs w:val="24"/>
          <w:lang w:eastAsia="ru-RU"/>
        </w:rPr>
        <w:t>) задания(</w:t>
      </w:r>
      <w:proofErr w:type="spellStart"/>
      <w:r w:rsidR="003776BB" w:rsidRPr="003776BB">
        <w:rPr>
          <w:b w:val="0"/>
          <w:szCs w:val="24"/>
          <w:lang w:eastAsia="ru-RU"/>
        </w:rPr>
        <w:t>й</w:t>
      </w:r>
      <w:proofErr w:type="spellEnd"/>
      <w:r w:rsidR="003776BB" w:rsidRPr="003776BB">
        <w:rPr>
          <w:b w:val="0"/>
          <w:szCs w:val="24"/>
          <w:lang w:eastAsia="ru-RU"/>
        </w:rPr>
        <w:t>) Закупочная комиссия отклонит Заявку Участника</w:t>
      </w:r>
      <w:r w:rsidRPr="003776BB">
        <w:rPr>
          <w:b w:val="0"/>
          <w:szCs w:val="24"/>
        </w:rPr>
        <w:t>.</w:t>
      </w:r>
      <w:bookmarkEnd w:id="471"/>
      <w:bookmarkEnd w:id="472"/>
      <w:bookmarkEnd w:id="473"/>
      <w:bookmarkEnd w:id="474"/>
      <w:bookmarkEnd w:id="475"/>
      <w:bookmarkEnd w:id="476"/>
      <w:bookmarkEnd w:id="477"/>
      <w:bookmarkEnd w:id="478"/>
      <w:bookmarkEnd w:id="479"/>
      <w:bookmarkEnd w:id="480"/>
      <w:bookmarkEnd w:id="481"/>
      <w:bookmarkEnd w:id="482"/>
      <w:bookmarkEnd w:id="483"/>
    </w:p>
    <w:p w:rsidR="002B5044" w:rsidRPr="002B5044" w:rsidRDefault="002B5044" w:rsidP="00D61F3D">
      <w:pPr>
        <w:pStyle w:val="2"/>
        <w:ind w:left="1701" w:hanging="1134"/>
        <w:jc w:val="both"/>
      </w:pPr>
      <w:bookmarkStart w:id="484" w:name="_Ref247513861"/>
      <w:bookmarkStart w:id="485" w:name="_Toc423421728"/>
      <w:bookmarkStart w:id="486" w:name="_Toc441130995"/>
      <w:r w:rsidRPr="002B5044">
        <w:t xml:space="preserve">Требование к </w:t>
      </w:r>
      <w:r w:rsidR="0021751A">
        <w:t>Участник</w:t>
      </w:r>
      <w:r w:rsidRPr="002B5044">
        <w:t>у</w:t>
      </w:r>
      <w:bookmarkEnd w:id="468"/>
      <w:bookmarkEnd w:id="469"/>
      <w:bookmarkEnd w:id="470"/>
      <w:r w:rsidRPr="002B5044">
        <w:t>.</w:t>
      </w:r>
      <w:bookmarkEnd w:id="484"/>
      <w:bookmarkEnd w:id="485"/>
      <w:bookmarkEnd w:id="486"/>
    </w:p>
    <w:p w:rsidR="002B5044" w:rsidRPr="002B5044" w:rsidRDefault="002B5044" w:rsidP="00D61F3D">
      <w:pPr>
        <w:pStyle w:val="3"/>
        <w:ind w:left="0" w:firstLine="851"/>
        <w:jc w:val="both"/>
        <w:rPr>
          <w:b w:val="0"/>
          <w:szCs w:val="24"/>
        </w:rPr>
      </w:pPr>
      <w:bookmarkStart w:id="487" w:name="_Toc439166317"/>
      <w:bookmarkStart w:id="488" w:name="_Toc439170665"/>
      <w:bookmarkStart w:id="489" w:name="_Toc439172767"/>
      <w:bookmarkStart w:id="490" w:name="_Toc439173211"/>
      <w:bookmarkStart w:id="491" w:name="_Toc439238205"/>
      <w:bookmarkStart w:id="492" w:name="_Toc439252756"/>
      <w:bookmarkStart w:id="493" w:name="_Toc439323614"/>
      <w:bookmarkStart w:id="494" w:name="_Toc439323730"/>
      <w:bookmarkStart w:id="495" w:name="_Ref440292618"/>
      <w:bookmarkStart w:id="496" w:name="_Toc440357128"/>
      <w:bookmarkStart w:id="497" w:name="_Toc440359683"/>
      <w:bookmarkStart w:id="498" w:name="_Toc440632147"/>
      <w:bookmarkStart w:id="499" w:name="_Toc440875968"/>
      <w:bookmarkStart w:id="500" w:name="_Toc441130996"/>
      <w:r w:rsidRPr="002B5044">
        <w:rPr>
          <w:b w:val="0"/>
          <w:szCs w:val="24"/>
        </w:rPr>
        <w:t xml:space="preserve">В составе </w:t>
      </w:r>
      <w:r w:rsidR="0094713A">
        <w:rPr>
          <w:b w:val="0"/>
          <w:szCs w:val="24"/>
        </w:rPr>
        <w:t>своей Заявки</w:t>
      </w:r>
      <w:r w:rsidRPr="002B5044">
        <w:rPr>
          <w:b w:val="0"/>
          <w:szCs w:val="24"/>
        </w:rPr>
        <w:t xml:space="preserve"> </w:t>
      </w:r>
      <w:r w:rsidR="0021751A">
        <w:rPr>
          <w:b w:val="0"/>
          <w:szCs w:val="24"/>
        </w:rPr>
        <w:t>Участник</w:t>
      </w:r>
      <w:r w:rsidRPr="002B5044">
        <w:rPr>
          <w:b w:val="0"/>
          <w:szCs w:val="24"/>
        </w:rPr>
        <w:t xml:space="preserve"> должен предоставить руководств</w:t>
      </w:r>
      <w:proofErr w:type="gramStart"/>
      <w:r w:rsidRPr="002B5044">
        <w:rPr>
          <w:b w:val="0"/>
          <w:szCs w:val="24"/>
        </w:rPr>
        <w:t>о(</w:t>
      </w:r>
      <w:proofErr w:type="gramEnd"/>
      <w:r w:rsidRPr="002B5044">
        <w:rPr>
          <w:b w:val="0"/>
          <w:szCs w:val="24"/>
        </w:rPr>
        <w:t xml:space="preserve">а) по эксплуатации, или инструкцию(и) по эксплуатации, или другую документацию (технические условия на изготовление конкретного вида продукции, утвержденную техническую информацию и т.п.), заверенную производителем (на каждый тип предлагаемого оборудования). Данный документ должен содержать подтверждение технических характеристик, заявленных </w:t>
      </w:r>
      <w:r w:rsidR="0021751A">
        <w:rPr>
          <w:b w:val="0"/>
          <w:szCs w:val="24"/>
        </w:rPr>
        <w:t>Участник</w:t>
      </w:r>
      <w:r w:rsidR="0094713A">
        <w:rPr>
          <w:b w:val="0"/>
          <w:szCs w:val="24"/>
        </w:rPr>
        <w:t>ом оборудования в Т</w:t>
      </w:r>
      <w:r w:rsidRPr="002B5044">
        <w:rPr>
          <w:b w:val="0"/>
          <w:szCs w:val="24"/>
        </w:rPr>
        <w:t>ехническом предложении (</w:t>
      </w:r>
      <w:r w:rsidR="00D56F8C">
        <w:rPr>
          <w:b w:val="0"/>
          <w:szCs w:val="24"/>
        </w:rPr>
        <w:t>подраздел</w:t>
      </w:r>
      <w:r w:rsidR="0094713A">
        <w:rPr>
          <w:b w:val="0"/>
          <w:szCs w:val="24"/>
        </w:rPr>
        <w:t xml:space="preserve"> </w:t>
      </w:r>
      <w:fldSimple w:instr=" REF _Ref86826666 \r \h  \* MERGEFORMAT ">
        <w:r w:rsidR="00A24167">
          <w:rPr>
            <w:b w:val="0"/>
            <w:szCs w:val="24"/>
          </w:rPr>
          <w:t>5.3</w:t>
        </w:r>
      </w:fldSimple>
      <w:r w:rsidRPr="002B5044">
        <w:rPr>
          <w:b w:val="0"/>
          <w:szCs w:val="24"/>
        </w:rPr>
        <w:t>).</w:t>
      </w:r>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p>
    <w:p w:rsidR="002B5044" w:rsidRPr="002B5044" w:rsidRDefault="002B5044" w:rsidP="00D61F3D">
      <w:pPr>
        <w:pStyle w:val="3"/>
        <w:ind w:left="0" w:firstLine="851"/>
        <w:jc w:val="both"/>
        <w:rPr>
          <w:b w:val="0"/>
          <w:szCs w:val="24"/>
        </w:rPr>
      </w:pPr>
      <w:bookmarkStart w:id="501" w:name="_Toc439166318"/>
      <w:bookmarkStart w:id="502" w:name="_Toc439170666"/>
      <w:bookmarkStart w:id="503" w:name="_Toc439172768"/>
      <w:bookmarkStart w:id="504" w:name="_Toc439173212"/>
      <w:bookmarkStart w:id="505" w:name="_Toc439238206"/>
      <w:bookmarkStart w:id="506" w:name="_Toc439252757"/>
      <w:bookmarkStart w:id="507" w:name="_Toc439323615"/>
      <w:bookmarkStart w:id="508" w:name="_Toc439323731"/>
      <w:bookmarkStart w:id="509" w:name="_Toc440357129"/>
      <w:bookmarkStart w:id="510" w:name="_Toc440359684"/>
      <w:bookmarkStart w:id="511" w:name="_Toc440632148"/>
      <w:bookmarkStart w:id="512" w:name="_Toc440875969"/>
      <w:bookmarkStart w:id="513" w:name="_Toc441130997"/>
      <w:r w:rsidRPr="002B5044">
        <w:rPr>
          <w:b w:val="0"/>
          <w:szCs w:val="24"/>
        </w:rPr>
        <w:t xml:space="preserve">Непредставление </w:t>
      </w:r>
      <w:r w:rsidR="0021751A">
        <w:rPr>
          <w:b w:val="0"/>
          <w:szCs w:val="24"/>
        </w:rPr>
        <w:t>Участник</w:t>
      </w:r>
      <w:r w:rsidRPr="002B5044">
        <w:rPr>
          <w:b w:val="0"/>
          <w:szCs w:val="24"/>
        </w:rPr>
        <w:t>ом технических параметров на предлагаемую к поставке продукцию в Техническ</w:t>
      </w:r>
      <w:r w:rsidR="0094713A">
        <w:rPr>
          <w:b w:val="0"/>
          <w:szCs w:val="24"/>
        </w:rPr>
        <w:t>ом</w:t>
      </w:r>
      <w:r w:rsidRPr="002B5044">
        <w:rPr>
          <w:b w:val="0"/>
          <w:szCs w:val="24"/>
        </w:rPr>
        <w:t xml:space="preserve"> предложени</w:t>
      </w:r>
      <w:r w:rsidR="0094713A">
        <w:rPr>
          <w:b w:val="0"/>
          <w:szCs w:val="24"/>
        </w:rPr>
        <w:t>и</w:t>
      </w:r>
      <w:r w:rsidRPr="002B5044">
        <w:rPr>
          <w:b w:val="0"/>
          <w:szCs w:val="24"/>
        </w:rPr>
        <w:t xml:space="preserve"> </w:t>
      </w:r>
      <w:r w:rsidR="00D56F8C" w:rsidRPr="002B5044">
        <w:rPr>
          <w:b w:val="0"/>
          <w:szCs w:val="24"/>
        </w:rPr>
        <w:t>(</w:t>
      </w:r>
      <w:r w:rsidR="00D56F8C">
        <w:rPr>
          <w:b w:val="0"/>
          <w:szCs w:val="24"/>
        </w:rPr>
        <w:t xml:space="preserve">подраздел </w:t>
      </w:r>
      <w:fldSimple w:instr=" REF _Ref86826666 \r \h  \* MERGEFORMAT ">
        <w:r w:rsidR="00A24167">
          <w:rPr>
            <w:b w:val="0"/>
            <w:szCs w:val="24"/>
          </w:rPr>
          <w:t>5.3</w:t>
        </w:r>
      </w:fldSimple>
      <w:r w:rsidR="00D56F8C" w:rsidRPr="002B5044">
        <w:rPr>
          <w:b w:val="0"/>
          <w:szCs w:val="24"/>
        </w:rPr>
        <w:t>)</w:t>
      </w:r>
      <w:r w:rsidRPr="002B5044">
        <w:rPr>
          <w:b w:val="0"/>
          <w:szCs w:val="24"/>
        </w:rPr>
        <w:t xml:space="preserve"> будет являться причиной для отклонения предложения </w:t>
      </w:r>
      <w:r w:rsidR="0021751A">
        <w:rPr>
          <w:b w:val="0"/>
          <w:szCs w:val="24"/>
        </w:rPr>
        <w:t>Участник</w:t>
      </w:r>
      <w:r w:rsidRPr="002B5044">
        <w:rPr>
          <w:b w:val="0"/>
          <w:szCs w:val="24"/>
        </w:rPr>
        <w:t>а.</w:t>
      </w:r>
      <w:bookmarkEnd w:id="501"/>
      <w:bookmarkEnd w:id="502"/>
      <w:bookmarkEnd w:id="503"/>
      <w:bookmarkEnd w:id="504"/>
      <w:bookmarkEnd w:id="505"/>
      <w:bookmarkEnd w:id="506"/>
      <w:bookmarkEnd w:id="507"/>
      <w:bookmarkEnd w:id="508"/>
      <w:bookmarkEnd w:id="509"/>
      <w:bookmarkEnd w:id="510"/>
      <w:bookmarkEnd w:id="511"/>
      <w:bookmarkEnd w:id="512"/>
      <w:bookmarkEnd w:id="513"/>
    </w:p>
    <w:bookmarkEnd w:id="408"/>
    <w:bookmarkEnd w:id="409"/>
    <w:p w:rsidR="002B5044" w:rsidRPr="004D0F20" w:rsidRDefault="002B5044" w:rsidP="00D61F3D">
      <w:pPr>
        <w:spacing w:before="100" w:beforeAutospacing="1" w:after="100" w:afterAutospacing="1" w:line="240" w:lineRule="auto"/>
      </w:pPr>
    </w:p>
    <w:p w:rsidR="002B5044" w:rsidRPr="002B5044" w:rsidRDefault="002B5044" w:rsidP="00D61F3D">
      <w:pPr>
        <w:pStyle w:val="11"/>
        <w:jc w:val="both"/>
        <w:rPr>
          <w:lang w:eastAsia="ru-RU"/>
        </w:rPr>
      </w:pPr>
    </w:p>
    <w:p w:rsidR="00E35404" w:rsidRDefault="002B5044" w:rsidP="00D61F3D">
      <w:pPr>
        <w:pStyle w:val="1"/>
        <w:tabs>
          <w:tab w:val="clear" w:pos="568"/>
          <w:tab w:val="num" w:pos="0"/>
          <w:tab w:val="left" w:pos="426"/>
        </w:tabs>
        <w:spacing w:before="0" w:after="0" w:line="264" w:lineRule="auto"/>
        <w:ind w:left="0" w:hanging="11"/>
        <w:jc w:val="both"/>
        <w:rPr>
          <w:lang w:eastAsia="ru-RU"/>
        </w:rPr>
      </w:pPr>
      <w:bookmarkStart w:id="514" w:name="_Ref440270602"/>
      <w:bookmarkStart w:id="515" w:name="_Toc441130998"/>
      <w:bookmarkEnd w:id="5"/>
      <w:bookmarkEnd w:id="384"/>
      <w:r w:rsidRPr="00E71A48">
        <w:rPr>
          <w:szCs w:val="24"/>
        </w:rPr>
        <w:lastRenderedPageBreak/>
        <w:t>Образцы основных форм документов, включаемых в Заявку</w:t>
      </w:r>
      <w:bookmarkEnd w:id="514"/>
      <w:bookmarkEnd w:id="515"/>
    </w:p>
    <w:p w:rsidR="004F4D80" w:rsidRPr="00F647F7" w:rsidRDefault="004F4D80" w:rsidP="00D61F3D">
      <w:pPr>
        <w:pStyle w:val="2"/>
        <w:jc w:val="both"/>
      </w:pPr>
      <w:bookmarkStart w:id="516" w:name="_Ref55336310"/>
      <w:bookmarkStart w:id="517" w:name="_Toc57314672"/>
      <w:bookmarkStart w:id="518" w:name="_Toc69728986"/>
      <w:bookmarkStart w:id="519" w:name="_Toc98253919"/>
      <w:bookmarkStart w:id="520" w:name="_Toc165173847"/>
      <w:bookmarkStart w:id="521" w:name="_Toc423423667"/>
      <w:bookmarkStart w:id="522" w:name="_Toc441130999"/>
      <w:r w:rsidRPr="00F647F7">
        <w:t xml:space="preserve">Письмо о подаче оферты </w:t>
      </w:r>
      <w:bookmarkStart w:id="523" w:name="_Ref22846535"/>
      <w:r w:rsidRPr="00F647F7">
        <w:t>(</w:t>
      </w:r>
      <w:bookmarkEnd w:id="523"/>
      <w:r w:rsidRPr="00F647F7">
        <w:t xml:space="preserve">форма </w:t>
      </w:r>
      <w:r w:rsidRPr="00F647F7">
        <w:rPr>
          <w:noProof/>
        </w:rPr>
        <w:t>1</w:t>
      </w:r>
      <w:r w:rsidRPr="00F647F7">
        <w:t>)</w:t>
      </w:r>
      <w:bookmarkEnd w:id="516"/>
      <w:bookmarkEnd w:id="517"/>
      <w:bookmarkEnd w:id="518"/>
      <w:bookmarkEnd w:id="519"/>
      <w:bookmarkEnd w:id="520"/>
      <w:bookmarkEnd w:id="521"/>
      <w:bookmarkEnd w:id="522"/>
    </w:p>
    <w:p w:rsidR="004F4D80" w:rsidRPr="00C236C0" w:rsidRDefault="004F4D80" w:rsidP="00D61F3D">
      <w:pPr>
        <w:pStyle w:val="3"/>
        <w:jc w:val="both"/>
        <w:rPr>
          <w:szCs w:val="24"/>
        </w:rPr>
      </w:pPr>
      <w:bookmarkStart w:id="524" w:name="_Toc98253920"/>
      <w:bookmarkStart w:id="525" w:name="_Toc157248174"/>
      <w:bookmarkStart w:id="526" w:name="_Toc157496543"/>
      <w:bookmarkStart w:id="527" w:name="_Toc158206082"/>
      <w:bookmarkStart w:id="528" w:name="_Toc164057767"/>
      <w:bookmarkStart w:id="529" w:name="_Toc164137117"/>
      <w:bookmarkStart w:id="530" w:name="_Toc164161277"/>
      <w:bookmarkStart w:id="531" w:name="_Toc165173848"/>
      <w:bookmarkStart w:id="532" w:name="_Toc439170673"/>
      <w:bookmarkStart w:id="533" w:name="_Toc439172775"/>
      <w:bookmarkStart w:id="534" w:name="_Toc439173219"/>
      <w:bookmarkStart w:id="535" w:name="_Toc439238213"/>
      <w:bookmarkStart w:id="536" w:name="_Toc440357133"/>
      <w:bookmarkStart w:id="537" w:name="_Toc440359688"/>
      <w:bookmarkStart w:id="538" w:name="_Toc441131000"/>
      <w:r w:rsidRPr="00C236C0">
        <w:rPr>
          <w:szCs w:val="24"/>
        </w:rPr>
        <w:t>Форма письма о подаче оферты</w:t>
      </w:r>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p>
    <w:p w:rsidR="004F4D80" w:rsidRPr="00F647F7" w:rsidRDefault="004F4D80" w:rsidP="00D61F3D">
      <w:pPr>
        <w:pBdr>
          <w:top w:val="single" w:sz="4" w:space="1" w:color="auto"/>
        </w:pBdr>
        <w:shd w:val="clear" w:color="auto" w:fill="E0E0E0"/>
        <w:ind w:right="21" w:firstLine="0"/>
        <w:rPr>
          <w:b/>
          <w:color w:val="000000"/>
          <w:spacing w:val="36"/>
          <w:sz w:val="24"/>
          <w:szCs w:val="24"/>
        </w:rPr>
      </w:pPr>
      <w:r w:rsidRPr="00F647F7">
        <w:rPr>
          <w:b/>
          <w:color w:val="000000"/>
          <w:spacing w:val="36"/>
          <w:sz w:val="24"/>
          <w:szCs w:val="24"/>
        </w:rPr>
        <w:t>начало формы</w:t>
      </w:r>
    </w:p>
    <w:p w:rsidR="004F4D80" w:rsidRPr="00F647F7" w:rsidRDefault="004F4D80" w:rsidP="00D61F3D">
      <w:pPr>
        <w:spacing w:line="240" w:lineRule="auto"/>
        <w:ind w:right="5243" w:firstLine="0"/>
        <w:rPr>
          <w:sz w:val="24"/>
          <w:szCs w:val="24"/>
        </w:rPr>
      </w:pPr>
    </w:p>
    <w:p w:rsidR="004F4D80" w:rsidRPr="00F647F7" w:rsidRDefault="004F4D80" w:rsidP="00D61F3D">
      <w:pPr>
        <w:spacing w:line="240" w:lineRule="auto"/>
        <w:ind w:right="5243" w:firstLine="0"/>
        <w:rPr>
          <w:sz w:val="24"/>
          <w:szCs w:val="24"/>
        </w:rPr>
      </w:pPr>
      <w:r w:rsidRPr="00F647F7">
        <w:rPr>
          <w:sz w:val="24"/>
          <w:szCs w:val="24"/>
        </w:rPr>
        <w:t>«_____»_______________ года</w:t>
      </w:r>
    </w:p>
    <w:p w:rsidR="004F4D80" w:rsidRPr="00F647F7" w:rsidRDefault="004F4D80" w:rsidP="00D61F3D">
      <w:pPr>
        <w:spacing w:before="100" w:beforeAutospacing="1" w:line="240" w:lineRule="auto"/>
        <w:ind w:right="5243" w:firstLine="0"/>
        <w:rPr>
          <w:sz w:val="24"/>
          <w:szCs w:val="24"/>
        </w:rPr>
      </w:pPr>
      <w:r w:rsidRPr="00F647F7">
        <w:rPr>
          <w:sz w:val="24"/>
          <w:szCs w:val="24"/>
        </w:rPr>
        <w:t>№________________________</w:t>
      </w:r>
    </w:p>
    <w:p w:rsidR="004F4D80" w:rsidRPr="00F647F7" w:rsidRDefault="004F4D80" w:rsidP="00D61F3D">
      <w:pPr>
        <w:spacing w:before="480" w:after="120" w:line="240" w:lineRule="auto"/>
        <w:rPr>
          <w:sz w:val="24"/>
          <w:szCs w:val="24"/>
        </w:rPr>
      </w:pPr>
      <w:bookmarkStart w:id="539" w:name="_Ref34763774"/>
      <w:r w:rsidRPr="00F647F7">
        <w:rPr>
          <w:sz w:val="24"/>
          <w:szCs w:val="24"/>
        </w:rPr>
        <w:t>Уважаемые господа!</w:t>
      </w:r>
    </w:p>
    <w:p w:rsidR="004F4D80" w:rsidRPr="00F647F7" w:rsidRDefault="004F4D80" w:rsidP="00D61F3D">
      <w:pPr>
        <w:spacing w:line="240" w:lineRule="auto"/>
        <w:rPr>
          <w:sz w:val="24"/>
          <w:szCs w:val="24"/>
        </w:rPr>
      </w:pPr>
      <w:r w:rsidRPr="00F647F7">
        <w:rPr>
          <w:sz w:val="24"/>
          <w:szCs w:val="24"/>
        </w:rPr>
        <w:t xml:space="preserve">Изучив Извещение о проведении </w:t>
      </w:r>
      <w:r w:rsidR="00C236C0">
        <w:rPr>
          <w:sz w:val="24"/>
          <w:szCs w:val="24"/>
        </w:rPr>
        <w:t>запроса предложений</w:t>
      </w:r>
      <w:r w:rsidRPr="00F647F7">
        <w:rPr>
          <w:sz w:val="24"/>
          <w:szCs w:val="24"/>
        </w:rPr>
        <w:t xml:space="preserve">, опубликованное </w:t>
      </w:r>
      <w:proofErr w:type="gramStart"/>
      <w:r w:rsidRPr="00F647F7">
        <w:rPr>
          <w:sz w:val="24"/>
          <w:szCs w:val="24"/>
        </w:rPr>
        <w:t>в</w:t>
      </w:r>
      <w:proofErr w:type="gramEnd"/>
      <w:r w:rsidRPr="00F647F7">
        <w:rPr>
          <w:sz w:val="24"/>
          <w:szCs w:val="24"/>
        </w:rPr>
        <w:t xml:space="preserve"> [</w:t>
      </w:r>
      <w:r w:rsidRPr="00F647F7">
        <w:rPr>
          <w:rStyle w:val="aa"/>
          <w:sz w:val="24"/>
          <w:szCs w:val="24"/>
        </w:rPr>
        <w:t xml:space="preserve">указывается </w:t>
      </w:r>
      <w:proofErr w:type="gramStart"/>
      <w:r w:rsidRPr="00F647F7">
        <w:rPr>
          <w:rStyle w:val="aa"/>
          <w:sz w:val="24"/>
          <w:szCs w:val="24"/>
        </w:rPr>
        <w:t>дата</w:t>
      </w:r>
      <w:proofErr w:type="gramEnd"/>
      <w:r w:rsidRPr="00F647F7">
        <w:rPr>
          <w:rStyle w:val="aa"/>
          <w:sz w:val="24"/>
          <w:szCs w:val="24"/>
        </w:rPr>
        <w:t xml:space="preserve"> публикации Извещения о проведении </w:t>
      </w:r>
      <w:r w:rsidR="00C236C0">
        <w:rPr>
          <w:rStyle w:val="aa"/>
          <w:sz w:val="24"/>
          <w:szCs w:val="24"/>
        </w:rPr>
        <w:t>запроса предложений</w:t>
      </w:r>
      <w:r w:rsidRPr="00F647F7">
        <w:rPr>
          <w:rStyle w:val="aa"/>
          <w:sz w:val="24"/>
          <w:szCs w:val="24"/>
        </w:rPr>
        <w:t xml:space="preserve"> и издание, в котором оно было опубликовано</w:t>
      </w:r>
      <w:r w:rsidRPr="00F647F7">
        <w:rPr>
          <w:sz w:val="24"/>
          <w:szCs w:val="24"/>
        </w:rPr>
        <w:t xml:space="preserve">], и </w:t>
      </w:r>
      <w:r w:rsidR="00C236C0" w:rsidRPr="00E71A48">
        <w:rPr>
          <w:sz w:val="24"/>
          <w:szCs w:val="24"/>
        </w:rPr>
        <w:t>Документаци</w:t>
      </w:r>
      <w:r w:rsidR="00C236C0">
        <w:rPr>
          <w:sz w:val="24"/>
          <w:szCs w:val="24"/>
        </w:rPr>
        <w:t>ю</w:t>
      </w:r>
      <w:r w:rsidR="00C236C0" w:rsidRPr="00E71A48">
        <w:rPr>
          <w:sz w:val="24"/>
          <w:szCs w:val="24"/>
        </w:rPr>
        <w:t xml:space="preserve"> по запросу предложений</w:t>
      </w:r>
      <w:r w:rsidRPr="00F647F7">
        <w:rPr>
          <w:sz w:val="24"/>
          <w:szCs w:val="24"/>
        </w:rPr>
        <w:t xml:space="preserve">, и принимая установленные в них требования и условия </w:t>
      </w:r>
      <w:r w:rsidR="00C236C0">
        <w:rPr>
          <w:sz w:val="24"/>
          <w:szCs w:val="24"/>
        </w:rPr>
        <w:t>запроса предложений</w:t>
      </w:r>
      <w:r w:rsidRPr="00F647F7">
        <w:rPr>
          <w:sz w:val="24"/>
          <w:szCs w:val="24"/>
        </w:rPr>
        <w:t>,</w:t>
      </w:r>
    </w:p>
    <w:p w:rsidR="004F4D80" w:rsidRPr="00F647F7" w:rsidRDefault="004F4D80" w:rsidP="00D61F3D">
      <w:pPr>
        <w:spacing w:line="240" w:lineRule="auto"/>
        <w:ind w:firstLine="0"/>
        <w:rPr>
          <w:sz w:val="24"/>
          <w:szCs w:val="24"/>
        </w:rPr>
      </w:pPr>
      <w:r w:rsidRPr="00F647F7">
        <w:rPr>
          <w:sz w:val="24"/>
          <w:szCs w:val="24"/>
        </w:rPr>
        <w:t>_____________________________________________________________________________,</w:t>
      </w:r>
    </w:p>
    <w:p w:rsidR="004F4D80" w:rsidRPr="00F647F7" w:rsidRDefault="004F4D80" w:rsidP="00D61F3D">
      <w:pPr>
        <w:spacing w:line="240" w:lineRule="auto"/>
        <w:rPr>
          <w:sz w:val="24"/>
          <w:szCs w:val="24"/>
          <w:vertAlign w:val="superscript"/>
        </w:rPr>
      </w:pPr>
      <w:r w:rsidRPr="00F647F7">
        <w:rPr>
          <w:sz w:val="24"/>
          <w:szCs w:val="24"/>
          <w:vertAlign w:val="superscript"/>
        </w:rPr>
        <w:t xml:space="preserve">(полное наименование </w:t>
      </w:r>
      <w:r w:rsidR="00C236C0">
        <w:rPr>
          <w:sz w:val="24"/>
          <w:szCs w:val="24"/>
          <w:vertAlign w:val="superscript"/>
        </w:rPr>
        <w:t>Участник</w:t>
      </w:r>
      <w:r>
        <w:rPr>
          <w:sz w:val="24"/>
          <w:szCs w:val="24"/>
          <w:vertAlign w:val="superscript"/>
        </w:rPr>
        <w:t>а</w:t>
      </w:r>
      <w:r w:rsidRPr="00F647F7">
        <w:rPr>
          <w:sz w:val="24"/>
          <w:szCs w:val="24"/>
          <w:vertAlign w:val="superscript"/>
        </w:rPr>
        <w:t xml:space="preserve"> с указанием организационно-правовой формы)</w:t>
      </w:r>
    </w:p>
    <w:p w:rsidR="004F4D80" w:rsidRPr="00F647F7" w:rsidRDefault="004F4D80" w:rsidP="00D61F3D">
      <w:pPr>
        <w:spacing w:line="240" w:lineRule="auto"/>
        <w:ind w:firstLine="0"/>
        <w:rPr>
          <w:sz w:val="24"/>
          <w:szCs w:val="24"/>
        </w:rPr>
      </w:pPr>
      <w:proofErr w:type="gramStart"/>
      <w:r w:rsidRPr="00F647F7">
        <w:rPr>
          <w:sz w:val="24"/>
          <w:szCs w:val="24"/>
        </w:rPr>
        <w:t>зарегистрированное</w:t>
      </w:r>
      <w:proofErr w:type="gramEnd"/>
      <w:r w:rsidRPr="00F647F7">
        <w:rPr>
          <w:sz w:val="24"/>
          <w:szCs w:val="24"/>
        </w:rPr>
        <w:t xml:space="preserve"> по адресу ___________________________________________________,</w:t>
      </w:r>
    </w:p>
    <w:p w:rsidR="004F4D80" w:rsidRPr="00F647F7" w:rsidRDefault="004F4D80" w:rsidP="00D61F3D">
      <w:pPr>
        <w:spacing w:line="240" w:lineRule="auto"/>
        <w:rPr>
          <w:sz w:val="24"/>
          <w:szCs w:val="24"/>
          <w:vertAlign w:val="superscript"/>
        </w:rPr>
      </w:pPr>
      <w:r w:rsidRPr="00F647F7">
        <w:rPr>
          <w:sz w:val="24"/>
          <w:szCs w:val="24"/>
          <w:vertAlign w:val="superscript"/>
        </w:rPr>
        <w:t xml:space="preserve">(юридический адрес </w:t>
      </w:r>
      <w:r w:rsidR="00C236C0">
        <w:rPr>
          <w:sz w:val="24"/>
          <w:szCs w:val="24"/>
          <w:vertAlign w:val="superscript"/>
        </w:rPr>
        <w:t>Участник</w:t>
      </w:r>
      <w:r>
        <w:rPr>
          <w:sz w:val="24"/>
          <w:szCs w:val="24"/>
          <w:vertAlign w:val="superscript"/>
        </w:rPr>
        <w:t>а</w:t>
      </w:r>
      <w:r w:rsidRPr="00F647F7">
        <w:rPr>
          <w:sz w:val="24"/>
          <w:szCs w:val="24"/>
          <w:vertAlign w:val="superscript"/>
        </w:rPr>
        <w:t>)</w:t>
      </w:r>
    </w:p>
    <w:p w:rsidR="004F4D80" w:rsidRPr="00F647F7" w:rsidRDefault="004F4D80" w:rsidP="00D61F3D">
      <w:pPr>
        <w:spacing w:line="240" w:lineRule="auto"/>
        <w:ind w:firstLine="0"/>
        <w:rPr>
          <w:sz w:val="24"/>
          <w:szCs w:val="24"/>
        </w:rPr>
      </w:pPr>
      <w:r w:rsidRPr="00F647F7">
        <w:rPr>
          <w:sz w:val="24"/>
          <w:szCs w:val="24"/>
        </w:rPr>
        <w:t>предлагает заключить Договор на поставку следующей продукции:</w:t>
      </w:r>
    </w:p>
    <w:p w:rsidR="004F4D80" w:rsidRPr="00F647F7" w:rsidRDefault="004F4D80" w:rsidP="00D61F3D">
      <w:pPr>
        <w:spacing w:line="240" w:lineRule="auto"/>
        <w:ind w:firstLine="0"/>
        <w:rPr>
          <w:sz w:val="24"/>
          <w:szCs w:val="24"/>
        </w:rPr>
      </w:pPr>
      <w:r w:rsidRPr="00F647F7">
        <w:rPr>
          <w:sz w:val="24"/>
          <w:szCs w:val="24"/>
        </w:rPr>
        <w:t>_______________________________________________________________________________</w:t>
      </w:r>
    </w:p>
    <w:p w:rsidR="004F4D80" w:rsidRPr="00F647F7" w:rsidRDefault="004F4D80" w:rsidP="00D61F3D">
      <w:pPr>
        <w:spacing w:line="240" w:lineRule="auto"/>
        <w:ind w:firstLine="0"/>
        <w:rPr>
          <w:sz w:val="24"/>
          <w:szCs w:val="24"/>
          <w:vertAlign w:val="superscript"/>
        </w:rPr>
      </w:pPr>
      <w:r w:rsidRPr="00F647F7">
        <w:rPr>
          <w:sz w:val="24"/>
          <w:szCs w:val="24"/>
          <w:vertAlign w:val="superscript"/>
        </w:rPr>
        <w:t>(краткое описание предлагаемой продукции)</w:t>
      </w:r>
    </w:p>
    <w:p w:rsidR="004F4D80" w:rsidRPr="00ED3D2A" w:rsidRDefault="004F4D80" w:rsidP="00D61F3D">
      <w:pPr>
        <w:spacing w:after="120" w:line="240" w:lineRule="auto"/>
        <w:ind w:firstLine="0"/>
        <w:rPr>
          <w:sz w:val="24"/>
          <w:szCs w:val="24"/>
        </w:rPr>
      </w:pPr>
      <w:r w:rsidRPr="00F647F7">
        <w:rPr>
          <w:sz w:val="24"/>
          <w:szCs w:val="24"/>
        </w:rPr>
        <w:t xml:space="preserve">на условиях и в соответствии с </w:t>
      </w:r>
      <w:r w:rsidR="00975C64" w:rsidRPr="00975C64">
        <w:rPr>
          <w:sz w:val="24"/>
          <w:szCs w:val="24"/>
        </w:rPr>
        <w:t xml:space="preserve">Техническим предложением, Графиком выполнения поставок, Сводной таблицей стоимости </w:t>
      </w:r>
      <w:r w:rsidR="00F04258" w:rsidRPr="009A70A4">
        <w:rPr>
          <w:bCs w:val="0"/>
          <w:sz w:val="24"/>
          <w:szCs w:val="24"/>
        </w:rPr>
        <w:t>поставок</w:t>
      </w:r>
      <w:r w:rsidR="00F04258" w:rsidRPr="003E170D">
        <w:rPr>
          <w:bCs w:val="0"/>
          <w:sz w:val="24"/>
          <w:szCs w:val="24"/>
        </w:rPr>
        <w:t xml:space="preserve"> </w:t>
      </w:r>
      <w:r w:rsidR="00975C64" w:rsidRPr="00975C64">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F647F7">
        <w:rPr>
          <w:sz w:val="24"/>
          <w:szCs w:val="24"/>
        </w:rPr>
        <w:t>, на общую сумму:</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366"/>
        <w:gridCol w:w="4895"/>
      </w:tblGrid>
      <w:tr w:rsidR="004F4D80" w:rsidRPr="00ED3D2A"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D61F3D">
            <w:pPr>
              <w:spacing w:line="240" w:lineRule="auto"/>
              <w:ind w:right="-45" w:firstLine="0"/>
            </w:pPr>
            <w:r w:rsidRPr="001361CC">
              <w:t xml:space="preserve">Итоговая стоимость </w:t>
            </w:r>
            <w:r w:rsidR="00C236C0">
              <w:t>Заявки</w:t>
            </w:r>
            <w:r w:rsidRPr="001361CC">
              <w:t xml:space="preserve"> без НДС, руб.РФ.</w:t>
            </w:r>
          </w:p>
          <w:p w:rsidR="004F4D80" w:rsidRPr="001361CC" w:rsidRDefault="004F4D80" w:rsidP="00D61F3D">
            <w:pPr>
              <w:spacing w:line="240" w:lineRule="auto"/>
              <w:ind w:right="-45" w:firstLine="0"/>
            </w:pPr>
            <w:r w:rsidRPr="001361CC">
              <w:rPr>
                <w:rStyle w:val="aa"/>
                <w:b w:val="0"/>
                <w:i w:val="0"/>
              </w:rPr>
              <w:t xml:space="preserve">по лоту № </w:t>
            </w:r>
            <w:r w:rsidRPr="001361CC">
              <w:rPr>
                <w:rStyle w:val="aa"/>
                <w:b w:val="0"/>
              </w:rPr>
              <w:t xml:space="preserve">(указывается номер и название  лота, на который подает оферту </w:t>
            </w:r>
            <w:r w:rsidR="00C236C0">
              <w:rPr>
                <w:rStyle w:val="aa"/>
                <w:b w:val="0"/>
              </w:rPr>
              <w:t>Участник</w:t>
            </w:r>
            <w:r w:rsidRPr="001361CC">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D61F3D">
            <w:pPr>
              <w:spacing w:line="240" w:lineRule="auto"/>
              <w:ind w:right="-45" w:firstLine="0"/>
              <w:rPr>
                <w:rStyle w:val="aa"/>
                <w:b w:val="0"/>
                <w:i w:val="0"/>
              </w:rPr>
            </w:pPr>
          </w:p>
          <w:p w:rsidR="004F4D80" w:rsidRPr="001361CC" w:rsidRDefault="004F4D80" w:rsidP="00D61F3D">
            <w:pPr>
              <w:spacing w:line="240" w:lineRule="auto"/>
              <w:ind w:right="-45" w:firstLine="0"/>
              <w:rPr>
                <w:rStyle w:val="aa"/>
                <w:b w:val="0"/>
                <w:i w:val="0"/>
              </w:rPr>
            </w:pPr>
          </w:p>
          <w:p w:rsidR="004F4D80" w:rsidRPr="001361CC" w:rsidRDefault="004F4D80" w:rsidP="00D61F3D">
            <w:pPr>
              <w:spacing w:line="240" w:lineRule="auto"/>
              <w:ind w:right="-45" w:firstLine="0"/>
              <w:rPr>
                <w:rStyle w:val="aa"/>
                <w:b w:val="0"/>
                <w:i w:val="0"/>
              </w:rPr>
            </w:pPr>
            <w:r w:rsidRPr="001361CC">
              <w:rPr>
                <w:rStyle w:val="aa"/>
                <w:b w:val="0"/>
                <w:i w:val="0"/>
              </w:rPr>
              <w:t>_________________________________</w:t>
            </w:r>
          </w:p>
          <w:p w:rsidR="004F4D80" w:rsidRPr="001361CC" w:rsidRDefault="004F4D80" w:rsidP="00D61F3D">
            <w:pPr>
              <w:spacing w:line="240" w:lineRule="auto"/>
              <w:ind w:right="-45" w:firstLine="0"/>
            </w:pPr>
            <w:r w:rsidRPr="001361CC">
              <w:t>(итоговая стоимость, рублей</w:t>
            </w:r>
            <w:r w:rsidRPr="001361CC">
              <w:rPr>
                <w:rStyle w:val="aa"/>
                <w:b w:val="0"/>
                <w:i w:val="0"/>
              </w:rPr>
              <w:t xml:space="preserve"> РФ</w:t>
            </w:r>
            <w:r w:rsidRPr="001361CC">
              <w:t>, без НДС)</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D61F3D">
            <w:pPr>
              <w:spacing w:line="240" w:lineRule="auto"/>
              <w:ind w:firstLine="0"/>
            </w:pPr>
            <w:r w:rsidRPr="001361CC">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D61F3D">
            <w:pPr>
              <w:spacing w:line="240" w:lineRule="auto"/>
              <w:ind w:right="-45" w:firstLine="0"/>
              <w:rPr>
                <w:rStyle w:val="aa"/>
                <w:b w:val="0"/>
                <w:i w:val="0"/>
              </w:rPr>
            </w:pPr>
            <w:r w:rsidRPr="001361CC">
              <w:rPr>
                <w:rStyle w:val="aa"/>
                <w:b w:val="0"/>
                <w:i w:val="0"/>
              </w:rPr>
              <w:t>_________________________________</w:t>
            </w:r>
          </w:p>
          <w:p w:rsidR="004F4D80" w:rsidRPr="001361CC" w:rsidRDefault="004F4D80" w:rsidP="00D61F3D">
            <w:pPr>
              <w:spacing w:line="240" w:lineRule="auto"/>
              <w:ind w:right="-45" w:firstLine="0"/>
            </w:pPr>
            <w:r w:rsidRPr="001361CC">
              <w:t>(НДС по итоговой стоимости, рублей)</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D61F3D">
            <w:pPr>
              <w:spacing w:line="240" w:lineRule="auto"/>
              <w:ind w:firstLine="0"/>
            </w:pPr>
            <w:r w:rsidRPr="001361CC">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D61F3D">
            <w:pPr>
              <w:spacing w:line="240" w:lineRule="auto"/>
              <w:ind w:right="-45" w:firstLine="0"/>
              <w:rPr>
                <w:rStyle w:val="aa"/>
                <w:b w:val="0"/>
                <w:i w:val="0"/>
              </w:rPr>
            </w:pPr>
            <w:r w:rsidRPr="001361CC">
              <w:rPr>
                <w:rStyle w:val="aa"/>
                <w:b w:val="0"/>
                <w:i w:val="0"/>
              </w:rPr>
              <w:t>_________________________________</w:t>
            </w:r>
          </w:p>
          <w:p w:rsidR="004F4D80" w:rsidRPr="001361CC" w:rsidRDefault="004F4D80" w:rsidP="00D61F3D">
            <w:pPr>
              <w:spacing w:line="240" w:lineRule="auto"/>
              <w:ind w:right="-45" w:firstLine="0"/>
            </w:pPr>
            <w:r w:rsidRPr="001361CC">
              <w:t>(полная итоговая стоимость, рублей, с НДС)</w:t>
            </w:r>
          </w:p>
        </w:tc>
      </w:tr>
    </w:tbl>
    <w:p w:rsidR="004F4D80" w:rsidRPr="00795CFD" w:rsidRDefault="004F4D80" w:rsidP="00D61F3D">
      <w:pPr>
        <w:spacing w:before="120"/>
        <w:ind w:left="284"/>
        <w:rPr>
          <w:sz w:val="24"/>
          <w:szCs w:val="24"/>
          <w:shd w:val="clear" w:color="auto" w:fill="FFFF99"/>
        </w:rPr>
      </w:pPr>
      <w:r w:rsidRPr="00795CFD">
        <w:rPr>
          <w:sz w:val="24"/>
          <w:szCs w:val="24"/>
          <w:shd w:val="clear" w:color="auto" w:fill="FFFF99"/>
        </w:rPr>
        <w:t xml:space="preserve">В том числе с разбиением стоимости по филиалам </w:t>
      </w:r>
      <w:r>
        <w:rPr>
          <w:sz w:val="24"/>
          <w:szCs w:val="24"/>
          <w:shd w:val="clear" w:color="auto" w:fill="FFFF99"/>
        </w:rPr>
        <w:t>ПАО «МРСК Центра»</w:t>
      </w:r>
      <w:r w:rsidRPr="00795CFD">
        <w:rPr>
          <w:sz w:val="24"/>
          <w:szCs w:val="24"/>
          <w:shd w:val="clear" w:color="auto" w:fill="FFFF99"/>
        </w:rPr>
        <w:t>:</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47"/>
        <w:gridCol w:w="3497"/>
        <w:gridCol w:w="6216"/>
      </w:tblGrid>
      <w:tr w:rsidR="004F4D80" w:rsidRPr="00795CFD" w:rsidTr="004F4D80">
        <w:trPr>
          <w:trHeight w:val="546"/>
        </w:trPr>
        <w:tc>
          <w:tcPr>
            <w:tcW w:w="547" w:type="dxa"/>
            <w:vAlign w:val="center"/>
          </w:tcPr>
          <w:p w:rsidR="004F4D80" w:rsidRPr="00D97AE7" w:rsidRDefault="004F4D80" w:rsidP="00D61F3D">
            <w:pPr>
              <w:spacing w:line="240" w:lineRule="auto"/>
              <w:ind w:firstLine="0"/>
              <w:rPr>
                <w:rStyle w:val="aa"/>
                <w:b w:val="0"/>
                <w:i w:val="0"/>
              </w:rPr>
            </w:pPr>
            <w:r w:rsidRPr="00D97AE7">
              <w:rPr>
                <w:rStyle w:val="aa"/>
                <w:b w:val="0"/>
                <w:i w:val="0"/>
              </w:rPr>
              <w:t>№</w:t>
            </w:r>
          </w:p>
          <w:p w:rsidR="004F4D80" w:rsidRPr="00D97AE7" w:rsidRDefault="004F4D80" w:rsidP="00D61F3D">
            <w:pPr>
              <w:spacing w:line="240" w:lineRule="auto"/>
              <w:ind w:hanging="108"/>
              <w:rPr>
                <w:rStyle w:val="aa"/>
                <w:b w:val="0"/>
                <w:i w:val="0"/>
              </w:rPr>
            </w:pPr>
            <w:proofErr w:type="spellStart"/>
            <w:proofErr w:type="gramStart"/>
            <w:r w:rsidRPr="00D97AE7">
              <w:rPr>
                <w:rStyle w:val="aa"/>
                <w:b w:val="0"/>
                <w:i w:val="0"/>
              </w:rPr>
              <w:t>п</w:t>
            </w:r>
            <w:proofErr w:type="spellEnd"/>
            <w:proofErr w:type="gramEnd"/>
            <w:r w:rsidRPr="00D97AE7">
              <w:rPr>
                <w:rStyle w:val="aa"/>
                <w:b w:val="0"/>
                <w:i w:val="0"/>
              </w:rPr>
              <w:t>/</w:t>
            </w:r>
            <w:proofErr w:type="spellStart"/>
            <w:r w:rsidRPr="00D97AE7">
              <w:rPr>
                <w:rStyle w:val="aa"/>
                <w:b w:val="0"/>
                <w:i w:val="0"/>
              </w:rPr>
              <w:t>п</w:t>
            </w:r>
            <w:proofErr w:type="spellEnd"/>
          </w:p>
        </w:tc>
        <w:tc>
          <w:tcPr>
            <w:tcW w:w="3497" w:type="dxa"/>
            <w:vAlign w:val="center"/>
          </w:tcPr>
          <w:p w:rsidR="004F4D80" w:rsidRPr="00D97AE7" w:rsidRDefault="004F4D80" w:rsidP="00D61F3D">
            <w:pPr>
              <w:spacing w:line="240" w:lineRule="auto"/>
              <w:ind w:firstLine="0"/>
              <w:rPr>
                <w:rStyle w:val="aa"/>
                <w:b w:val="0"/>
                <w:i w:val="0"/>
              </w:rPr>
            </w:pPr>
            <w:r>
              <w:rPr>
                <w:rStyle w:val="aa"/>
                <w:b w:val="0"/>
                <w:i w:val="0"/>
              </w:rPr>
              <w:t>Н</w:t>
            </w:r>
            <w:r w:rsidRPr="00D97AE7">
              <w:rPr>
                <w:rStyle w:val="aa"/>
                <w:b w:val="0"/>
                <w:i w:val="0"/>
              </w:rPr>
              <w:t>аименование</w:t>
            </w:r>
          </w:p>
        </w:tc>
        <w:tc>
          <w:tcPr>
            <w:tcW w:w="6216" w:type="dxa"/>
            <w:vAlign w:val="center"/>
          </w:tcPr>
          <w:p w:rsidR="004F4D80" w:rsidRPr="00D97AE7" w:rsidRDefault="004F4D80" w:rsidP="00D61F3D">
            <w:pPr>
              <w:spacing w:line="240" w:lineRule="auto"/>
              <w:ind w:firstLine="0"/>
              <w:rPr>
                <w:rStyle w:val="aa"/>
                <w:b w:val="0"/>
                <w:i w:val="0"/>
              </w:rPr>
            </w:pPr>
            <w:r w:rsidRPr="00D97AE7">
              <w:rPr>
                <w:rStyle w:val="aa"/>
                <w:b w:val="0"/>
                <w:i w:val="0"/>
              </w:rPr>
              <w:t>Итоговая сумма</w:t>
            </w:r>
          </w:p>
        </w:tc>
      </w:tr>
      <w:tr w:rsidR="004F4D80" w:rsidRPr="00795CFD" w:rsidTr="004F4D80">
        <w:trPr>
          <w:trHeight w:val="340"/>
        </w:trPr>
        <w:tc>
          <w:tcPr>
            <w:tcW w:w="547" w:type="dxa"/>
            <w:vMerge w:val="restart"/>
            <w:vAlign w:val="center"/>
          </w:tcPr>
          <w:p w:rsidR="004F4D80" w:rsidRPr="00D97AE7" w:rsidRDefault="004F4D80" w:rsidP="00D61F3D">
            <w:pPr>
              <w:spacing w:line="240" w:lineRule="auto"/>
              <w:ind w:firstLine="0"/>
              <w:rPr>
                <w:rStyle w:val="aa"/>
                <w:b w:val="0"/>
                <w:i w:val="0"/>
              </w:rPr>
            </w:pPr>
            <w:r w:rsidRPr="00D97AE7">
              <w:rPr>
                <w:rStyle w:val="aa"/>
                <w:b w:val="0"/>
                <w:i w:val="0"/>
              </w:rPr>
              <w:t>1</w:t>
            </w:r>
          </w:p>
        </w:tc>
        <w:tc>
          <w:tcPr>
            <w:tcW w:w="3497" w:type="dxa"/>
            <w:vMerge w:val="restart"/>
            <w:vAlign w:val="center"/>
          </w:tcPr>
          <w:p w:rsidR="004F4D80" w:rsidRPr="00D97AE7" w:rsidRDefault="004F4D80" w:rsidP="00D61F3D">
            <w:pPr>
              <w:spacing w:line="240" w:lineRule="auto"/>
              <w:ind w:firstLine="0"/>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D61F3D">
            <w:pPr>
              <w:spacing w:line="240" w:lineRule="auto"/>
              <w:ind w:firstLine="0"/>
              <w:rPr>
                <w:rStyle w:val="aa"/>
                <w:b w:val="0"/>
                <w:i w:val="0"/>
              </w:rPr>
            </w:pPr>
            <w:r w:rsidRPr="00D97AE7">
              <w:rPr>
                <w:rStyle w:val="aa"/>
                <w:b w:val="0"/>
                <w:i w:val="0"/>
              </w:rPr>
              <w:t>_________________________________________________</w:t>
            </w:r>
          </w:p>
          <w:p w:rsidR="004F4D80" w:rsidRPr="006F3996" w:rsidRDefault="004F4D80" w:rsidP="00D61F3D">
            <w:pPr>
              <w:spacing w:line="240" w:lineRule="auto"/>
              <w:ind w:right="-45" w:firstLine="0"/>
              <w:rPr>
                <w:rStyle w:val="aa"/>
                <w:b w:val="0"/>
                <w:i w:val="0"/>
              </w:rPr>
            </w:pPr>
            <w:r w:rsidRPr="006F3996">
              <w:t>(полная итоговая стоимость, рублей, без НДС)</w:t>
            </w:r>
          </w:p>
        </w:tc>
      </w:tr>
      <w:tr w:rsidR="004F4D80" w:rsidRPr="00795CFD" w:rsidTr="004F4D80">
        <w:trPr>
          <w:trHeight w:val="564"/>
        </w:trPr>
        <w:tc>
          <w:tcPr>
            <w:tcW w:w="547" w:type="dxa"/>
            <w:vMerge/>
            <w:vAlign w:val="center"/>
          </w:tcPr>
          <w:p w:rsidR="004F4D80" w:rsidRPr="00D97AE7" w:rsidRDefault="004F4D80" w:rsidP="00D61F3D">
            <w:pPr>
              <w:spacing w:line="240" w:lineRule="auto"/>
              <w:ind w:firstLine="0"/>
              <w:rPr>
                <w:rStyle w:val="aa"/>
                <w:b w:val="0"/>
                <w:i w:val="0"/>
              </w:rPr>
            </w:pPr>
          </w:p>
        </w:tc>
        <w:tc>
          <w:tcPr>
            <w:tcW w:w="3497" w:type="dxa"/>
            <w:vMerge/>
            <w:vAlign w:val="center"/>
          </w:tcPr>
          <w:p w:rsidR="004F4D80" w:rsidRPr="00D97AE7" w:rsidRDefault="004F4D80" w:rsidP="00D61F3D">
            <w:pPr>
              <w:spacing w:line="240" w:lineRule="auto"/>
              <w:ind w:firstLine="0"/>
              <w:rPr>
                <w:rStyle w:val="aa"/>
                <w:b w:val="0"/>
                <w:i w:val="0"/>
              </w:rPr>
            </w:pPr>
          </w:p>
        </w:tc>
        <w:tc>
          <w:tcPr>
            <w:tcW w:w="6216" w:type="dxa"/>
            <w:noWrap/>
          </w:tcPr>
          <w:p w:rsidR="004F4D80" w:rsidRPr="00D97AE7" w:rsidRDefault="004F4D80" w:rsidP="00D61F3D">
            <w:pPr>
              <w:spacing w:line="240" w:lineRule="auto"/>
              <w:ind w:firstLine="0"/>
              <w:rPr>
                <w:rStyle w:val="aa"/>
                <w:b w:val="0"/>
                <w:i w:val="0"/>
              </w:rPr>
            </w:pPr>
            <w:r w:rsidRPr="00D97AE7">
              <w:rPr>
                <w:rStyle w:val="aa"/>
                <w:b w:val="0"/>
                <w:i w:val="0"/>
              </w:rPr>
              <w:t>_________________________________________________</w:t>
            </w:r>
          </w:p>
          <w:p w:rsidR="004F4D80" w:rsidRPr="006F3996" w:rsidRDefault="004F4D80" w:rsidP="00D61F3D">
            <w:pPr>
              <w:spacing w:line="240" w:lineRule="auto"/>
              <w:ind w:right="-45" w:firstLine="0"/>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D61F3D">
            <w:pPr>
              <w:spacing w:line="240" w:lineRule="auto"/>
              <w:ind w:firstLine="0"/>
              <w:rPr>
                <w:rStyle w:val="aa"/>
                <w:b w:val="0"/>
                <w:i w:val="0"/>
              </w:rPr>
            </w:pPr>
          </w:p>
        </w:tc>
        <w:tc>
          <w:tcPr>
            <w:tcW w:w="3497" w:type="dxa"/>
            <w:vMerge/>
            <w:vAlign w:val="center"/>
          </w:tcPr>
          <w:p w:rsidR="004F4D80" w:rsidRPr="00D97AE7" w:rsidRDefault="004F4D80" w:rsidP="00D61F3D">
            <w:pPr>
              <w:spacing w:line="240" w:lineRule="auto"/>
              <w:ind w:firstLine="0"/>
              <w:rPr>
                <w:rStyle w:val="aa"/>
                <w:b w:val="0"/>
                <w:i w:val="0"/>
              </w:rPr>
            </w:pPr>
          </w:p>
        </w:tc>
        <w:tc>
          <w:tcPr>
            <w:tcW w:w="6216" w:type="dxa"/>
            <w:noWrap/>
          </w:tcPr>
          <w:p w:rsidR="004F4D80" w:rsidRPr="00D97AE7" w:rsidRDefault="004F4D80" w:rsidP="00D61F3D">
            <w:pPr>
              <w:spacing w:line="240" w:lineRule="auto"/>
              <w:ind w:firstLine="0"/>
              <w:rPr>
                <w:rStyle w:val="aa"/>
                <w:b w:val="0"/>
                <w:i w:val="0"/>
              </w:rPr>
            </w:pPr>
            <w:r w:rsidRPr="00D97AE7">
              <w:rPr>
                <w:rStyle w:val="aa"/>
                <w:b w:val="0"/>
                <w:i w:val="0"/>
              </w:rPr>
              <w:t>_________________________________________________</w:t>
            </w:r>
          </w:p>
          <w:p w:rsidR="004F4D80" w:rsidRPr="006F3996" w:rsidRDefault="004F4D80" w:rsidP="00D61F3D">
            <w:pPr>
              <w:spacing w:line="240" w:lineRule="auto"/>
              <w:ind w:right="-45" w:firstLine="0"/>
            </w:pPr>
            <w:r w:rsidRPr="006F3996">
              <w:t>(полная итоговая стоимость, рублей, с НДС)</w:t>
            </w:r>
          </w:p>
        </w:tc>
      </w:tr>
      <w:tr w:rsidR="004F4D80" w:rsidRPr="00795CFD" w:rsidTr="004F4D80">
        <w:trPr>
          <w:trHeight w:val="340"/>
        </w:trPr>
        <w:tc>
          <w:tcPr>
            <w:tcW w:w="547" w:type="dxa"/>
            <w:vMerge w:val="restart"/>
            <w:vAlign w:val="center"/>
          </w:tcPr>
          <w:p w:rsidR="004F4D80" w:rsidRPr="00D97AE7" w:rsidRDefault="004F4D80" w:rsidP="00D61F3D">
            <w:pPr>
              <w:spacing w:line="240" w:lineRule="auto"/>
              <w:ind w:firstLine="0"/>
              <w:rPr>
                <w:rStyle w:val="aa"/>
                <w:b w:val="0"/>
                <w:i w:val="0"/>
              </w:rPr>
            </w:pPr>
            <w:r>
              <w:rPr>
                <w:rStyle w:val="aa"/>
                <w:b w:val="0"/>
                <w:i w:val="0"/>
              </w:rPr>
              <w:t>2</w:t>
            </w:r>
          </w:p>
        </w:tc>
        <w:tc>
          <w:tcPr>
            <w:tcW w:w="3497" w:type="dxa"/>
            <w:vMerge w:val="restart"/>
            <w:vAlign w:val="center"/>
          </w:tcPr>
          <w:p w:rsidR="004F4D80" w:rsidRPr="00D97AE7" w:rsidRDefault="004F4D80" w:rsidP="00D61F3D">
            <w:pPr>
              <w:spacing w:line="240" w:lineRule="auto"/>
              <w:ind w:firstLine="0"/>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D61F3D">
            <w:pPr>
              <w:spacing w:line="240" w:lineRule="auto"/>
              <w:ind w:firstLine="0"/>
              <w:rPr>
                <w:rStyle w:val="aa"/>
                <w:b w:val="0"/>
                <w:i w:val="0"/>
              </w:rPr>
            </w:pPr>
            <w:r w:rsidRPr="00D97AE7">
              <w:rPr>
                <w:rStyle w:val="aa"/>
                <w:b w:val="0"/>
                <w:i w:val="0"/>
              </w:rPr>
              <w:t>_________________________________________________</w:t>
            </w:r>
          </w:p>
          <w:p w:rsidR="004F4D80" w:rsidRPr="006F3996" w:rsidRDefault="004F4D80" w:rsidP="00D61F3D">
            <w:pPr>
              <w:spacing w:line="240" w:lineRule="auto"/>
              <w:ind w:right="-45" w:firstLine="0"/>
              <w:rPr>
                <w:rStyle w:val="aa"/>
                <w:b w:val="0"/>
                <w:i w:val="0"/>
              </w:rPr>
            </w:pPr>
            <w:r w:rsidRPr="006F3996">
              <w:t>(полная итоговая стоимость, рублей, без НДС)</w:t>
            </w:r>
          </w:p>
        </w:tc>
      </w:tr>
      <w:tr w:rsidR="004F4D80" w:rsidRPr="00795CFD" w:rsidTr="004F4D80">
        <w:trPr>
          <w:trHeight w:val="340"/>
        </w:trPr>
        <w:tc>
          <w:tcPr>
            <w:tcW w:w="547" w:type="dxa"/>
            <w:vMerge/>
            <w:vAlign w:val="center"/>
          </w:tcPr>
          <w:p w:rsidR="004F4D80" w:rsidRPr="00D97AE7" w:rsidRDefault="004F4D80" w:rsidP="00D61F3D">
            <w:pPr>
              <w:spacing w:line="240" w:lineRule="auto"/>
              <w:ind w:firstLine="0"/>
              <w:rPr>
                <w:rStyle w:val="aa"/>
                <w:b w:val="0"/>
                <w:i w:val="0"/>
              </w:rPr>
            </w:pPr>
          </w:p>
        </w:tc>
        <w:tc>
          <w:tcPr>
            <w:tcW w:w="3497" w:type="dxa"/>
            <w:vMerge/>
            <w:vAlign w:val="center"/>
          </w:tcPr>
          <w:p w:rsidR="004F4D80" w:rsidRPr="00D97AE7" w:rsidRDefault="004F4D80" w:rsidP="00D61F3D">
            <w:pPr>
              <w:spacing w:line="240" w:lineRule="auto"/>
              <w:ind w:firstLine="0"/>
              <w:rPr>
                <w:rStyle w:val="aa"/>
                <w:b w:val="0"/>
                <w:i w:val="0"/>
              </w:rPr>
            </w:pPr>
          </w:p>
        </w:tc>
        <w:tc>
          <w:tcPr>
            <w:tcW w:w="6216" w:type="dxa"/>
            <w:noWrap/>
          </w:tcPr>
          <w:p w:rsidR="004F4D80" w:rsidRPr="00D97AE7" w:rsidRDefault="004F4D80" w:rsidP="00D61F3D">
            <w:pPr>
              <w:spacing w:line="240" w:lineRule="auto"/>
              <w:ind w:firstLine="0"/>
              <w:rPr>
                <w:rStyle w:val="aa"/>
                <w:b w:val="0"/>
                <w:i w:val="0"/>
              </w:rPr>
            </w:pPr>
            <w:r w:rsidRPr="00D97AE7">
              <w:rPr>
                <w:rStyle w:val="aa"/>
                <w:b w:val="0"/>
                <w:i w:val="0"/>
              </w:rPr>
              <w:t>_________________________________________________</w:t>
            </w:r>
          </w:p>
          <w:p w:rsidR="004F4D80" w:rsidRPr="006F3996" w:rsidRDefault="004F4D80" w:rsidP="00D61F3D">
            <w:pPr>
              <w:spacing w:line="240" w:lineRule="auto"/>
              <w:ind w:right="-45" w:firstLine="0"/>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D61F3D">
            <w:pPr>
              <w:spacing w:line="240" w:lineRule="auto"/>
              <w:ind w:firstLine="0"/>
              <w:rPr>
                <w:rStyle w:val="aa"/>
                <w:b w:val="0"/>
                <w:i w:val="0"/>
              </w:rPr>
            </w:pPr>
          </w:p>
        </w:tc>
        <w:tc>
          <w:tcPr>
            <w:tcW w:w="3497" w:type="dxa"/>
            <w:vMerge/>
            <w:vAlign w:val="center"/>
          </w:tcPr>
          <w:p w:rsidR="004F4D80" w:rsidRPr="00D97AE7" w:rsidRDefault="004F4D80" w:rsidP="00D61F3D">
            <w:pPr>
              <w:spacing w:line="240" w:lineRule="auto"/>
              <w:ind w:firstLine="0"/>
              <w:rPr>
                <w:rStyle w:val="aa"/>
                <w:b w:val="0"/>
                <w:i w:val="0"/>
              </w:rPr>
            </w:pPr>
          </w:p>
        </w:tc>
        <w:tc>
          <w:tcPr>
            <w:tcW w:w="6216" w:type="dxa"/>
            <w:noWrap/>
          </w:tcPr>
          <w:p w:rsidR="004F4D80" w:rsidRPr="00D97AE7" w:rsidRDefault="004F4D80" w:rsidP="00D61F3D">
            <w:pPr>
              <w:spacing w:line="240" w:lineRule="auto"/>
              <w:ind w:firstLine="0"/>
              <w:rPr>
                <w:rStyle w:val="aa"/>
                <w:b w:val="0"/>
                <w:i w:val="0"/>
              </w:rPr>
            </w:pPr>
            <w:r w:rsidRPr="00D97AE7">
              <w:rPr>
                <w:rStyle w:val="aa"/>
                <w:b w:val="0"/>
                <w:i w:val="0"/>
              </w:rPr>
              <w:t>_________________________________________________</w:t>
            </w:r>
          </w:p>
          <w:p w:rsidR="004F4D80" w:rsidRPr="006F3996" w:rsidRDefault="004F4D80" w:rsidP="00D61F3D">
            <w:pPr>
              <w:spacing w:line="240" w:lineRule="auto"/>
              <w:ind w:right="-45" w:firstLine="0"/>
            </w:pPr>
            <w:r w:rsidRPr="006F3996">
              <w:t>(полная итоговая стоимость, рублей, с НДС)</w:t>
            </w:r>
          </w:p>
        </w:tc>
      </w:tr>
    </w:tbl>
    <w:p w:rsidR="004F4D80" w:rsidRPr="00572945" w:rsidRDefault="004F4D80" w:rsidP="00D61F3D">
      <w:pPr>
        <w:spacing w:before="100" w:beforeAutospacing="1" w:line="240" w:lineRule="auto"/>
        <w:rPr>
          <w:sz w:val="24"/>
          <w:szCs w:val="24"/>
        </w:rPr>
      </w:pPr>
      <w:r w:rsidRPr="00572945">
        <w:rPr>
          <w:sz w:val="24"/>
          <w:szCs w:val="24"/>
        </w:rPr>
        <w:lastRenderedPageBreak/>
        <w:t>Стоимость является окончательной и содержит все расходы, связанные с исполнением Договора.</w:t>
      </w:r>
    </w:p>
    <w:p w:rsidR="004F4D80" w:rsidRPr="00F647F7" w:rsidRDefault="004F4D80" w:rsidP="00D61F3D">
      <w:pPr>
        <w:pStyle w:val="Times120"/>
        <w:widowControl w:val="0"/>
        <w:spacing w:before="120"/>
        <w:rPr>
          <w:b/>
          <w:szCs w:val="24"/>
        </w:rPr>
      </w:pPr>
      <w:r w:rsidRPr="00F647F7">
        <w:rPr>
          <w:b/>
          <w:szCs w:val="24"/>
        </w:rPr>
        <w:t>Срок выполнения поставок:</w:t>
      </w:r>
    </w:p>
    <w:p w:rsidR="004F4D80" w:rsidRPr="00F647F7" w:rsidRDefault="004F4D80" w:rsidP="00D61F3D">
      <w:pPr>
        <w:pStyle w:val="Times120"/>
        <w:widowControl w:val="0"/>
        <w:rPr>
          <w:szCs w:val="24"/>
        </w:rPr>
      </w:pPr>
      <w:r w:rsidRPr="00F647F7">
        <w:rPr>
          <w:szCs w:val="24"/>
        </w:rPr>
        <w:t xml:space="preserve">Начало выполнения поставок: </w:t>
      </w:r>
      <w:r w:rsidRPr="00F647F7">
        <w:rPr>
          <w:rStyle w:val="aa"/>
          <w:bCs w:val="0"/>
          <w:snapToGrid w:val="0"/>
          <w:sz w:val="16"/>
          <w:szCs w:val="16"/>
        </w:rPr>
        <w:t>_____________________________________________________</w:t>
      </w:r>
      <w:r w:rsidRPr="00F647F7">
        <w:rPr>
          <w:szCs w:val="24"/>
        </w:rPr>
        <w:t>.</w:t>
      </w:r>
    </w:p>
    <w:p w:rsidR="004F4D80" w:rsidRPr="00F647F7" w:rsidRDefault="004F4D80" w:rsidP="00D61F3D">
      <w:pPr>
        <w:pStyle w:val="Times120"/>
        <w:widowControl w:val="0"/>
        <w:rPr>
          <w:szCs w:val="24"/>
        </w:rPr>
      </w:pPr>
      <w:r w:rsidRPr="00F647F7">
        <w:rPr>
          <w:szCs w:val="24"/>
        </w:rPr>
        <w:t xml:space="preserve">Окончание выполнения поставок: </w:t>
      </w:r>
      <w:r w:rsidRPr="00F647F7">
        <w:rPr>
          <w:rStyle w:val="aa"/>
          <w:bCs w:val="0"/>
          <w:snapToGrid w:val="0"/>
          <w:sz w:val="16"/>
          <w:szCs w:val="16"/>
        </w:rPr>
        <w:t>________________________________________________</w:t>
      </w:r>
      <w:r w:rsidRPr="00F647F7">
        <w:rPr>
          <w:szCs w:val="24"/>
        </w:rPr>
        <w:t>.</w:t>
      </w:r>
    </w:p>
    <w:p w:rsidR="004F4D80" w:rsidRPr="00F647F7" w:rsidRDefault="004F4D80" w:rsidP="00D61F3D">
      <w:pPr>
        <w:pStyle w:val="Times120"/>
        <w:widowControl w:val="0"/>
        <w:spacing w:after="120"/>
        <w:rPr>
          <w:iCs/>
          <w:szCs w:val="24"/>
        </w:rPr>
      </w:pPr>
      <w:r w:rsidRPr="006559BC">
        <w:rPr>
          <w:b/>
          <w:szCs w:val="24"/>
        </w:rPr>
        <w:t>Условия оплаты выполнения поставок</w:t>
      </w:r>
      <w:r w:rsidRPr="006559BC">
        <w:rPr>
          <w:b/>
          <w:iCs/>
          <w:szCs w:val="24"/>
        </w:rPr>
        <w:t>:</w:t>
      </w:r>
      <w:r w:rsidRPr="00F647F7">
        <w:rPr>
          <w:iCs/>
          <w:szCs w:val="24"/>
        </w:rPr>
        <w:t xml:space="preserve"> </w:t>
      </w:r>
      <w:r w:rsidRPr="00F647F7">
        <w:rPr>
          <w:rStyle w:val="aa"/>
          <w:bCs w:val="0"/>
          <w:snapToGrid w:val="0"/>
          <w:sz w:val="16"/>
          <w:szCs w:val="16"/>
        </w:rPr>
        <w:t>________________________________</w:t>
      </w:r>
      <w:r w:rsidRPr="00F647F7">
        <w:rPr>
          <w:rStyle w:val="aa"/>
          <w:b w:val="0"/>
          <w:bCs w:val="0"/>
          <w:snapToGrid w:val="0"/>
          <w:sz w:val="16"/>
          <w:szCs w:val="16"/>
        </w:rPr>
        <w:t>_______</w:t>
      </w:r>
      <w:r w:rsidRPr="00F647F7">
        <w:rPr>
          <w:rStyle w:val="aa"/>
          <w:bCs w:val="0"/>
          <w:snapToGrid w:val="0"/>
          <w:sz w:val="16"/>
          <w:szCs w:val="16"/>
        </w:rPr>
        <w:t>__</w:t>
      </w:r>
      <w:r w:rsidRPr="00F647F7">
        <w:rPr>
          <w:iCs/>
          <w:szCs w:val="24"/>
        </w:rPr>
        <w:t>.</w:t>
      </w:r>
    </w:p>
    <w:p w:rsidR="004F4D80" w:rsidRPr="00F647F7" w:rsidRDefault="004F4D80" w:rsidP="00D61F3D">
      <w:pPr>
        <w:spacing w:after="120" w:line="240" w:lineRule="auto"/>
        <w:rPr>
          <w:sz w:val="24"/>
          <w:szCs w:val="24"/>
        </w:rPr>
      </w:pPr>
      <w:r w:rsidRPr="00F647F7">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F647F7" w:rsidRDefault="004F4D80" w:rsidP="00D61F3D">
      <w:pPr>
        <w:spacing w:after="60" w:line="240" w:lineRule="auto"/>
        <w:rPr>
          <w:sz w:val="24"/>
          <w:szCs w:val="24"/>
        </w:rPr>
      </w:pPr>
      <w:r w:rsidRPr="00F647F7">
        <w:rPr>
          <w:sz w:val="24"/>
          <w:szCs w:val="24"/>
        </w:rPr>
        <w:t xml:space="preserve">Настоящая </w:t>
      </w:r>
      <w:r w:rsidR="00C236C0">
        <w:rPr>
          <w:sz w:val="24"/>
          <w:szCs w:val="24"/>
        </w:rPr>
        <w:t>Заявка</w:t>
      </w:r>
      <w:r w:rsidRPr="00F647F7">
        <w:rPr>
          <w:sz w:val="24"/>
          <w:szCs w:val="24"/>
        </w:rPr>
        <w:t xml:space="preserve"> имеет правовой статус оферты и действует до «____»_______________ 200_ года.</w:t>
      </w:r>
    </w:p>
    <w:p w:rsidR="00975C64" w:rsidRPr="00414CAF" w:rsidRDefault="00975C64" w:rsidP="00D61F3D">
      <w:pPr>
        <w:tabs>
          <w:tab w:val="left" w:pos="1080"/>
        </w:tabs>
        <w:spacing w:line="240" w:lineRule="auto"/>
        <w:ind w:firstLine="540"/>
        <w:rPr>
          <w:sz w:val="24"/>
          <w:szCs w:val="24"/>
        </w:rPr>
      </w:pPr>
      <w:r w:rsidRPr="00414CAF">
        <w:rPr>
          <w:sz w:val="24"/>
          <w:szCs w:val="24"/>
        </w:rPr>
        <w:t>Данная Заявка подается с пониманием того, что:</w:t>
      </w:r>
    </w:p>
    <w:p w:rsidR="00975C64" w:rsidRPr="00414CAF" w:rsidRDefault="00975C64" w:rsidP="00D61F3D">
      <w:pPr>
        <w:tabs>
          <w:tab w:val="left" w:pos="1080"/>
        </w:tabs>
        <w:spacing w:line="240" w:lineRule="auto"/>
        <w:ind w:firstLine="540"/>
        <w:rPr>
          <w:sz w:val="24"/>
          <w:szCs w:val="24"/>
        </w:rPr>
      </w:pPr>
      <w:r w:rsidRPr="00414CAF">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414CAF" w:rsidRDefault="00975C64" w:rsidP="00D61F3D">
      <w:pPr>
        <w:tabs>
          <w:tab w:val="left" w:pos="1080"/>
        </w:tabs>
        <w:spacing w:line="240" w:lineRule="auto"/>
        <w:ind w:firstLine="540"/>
        <w:rPr>
          <w:sz w:val="24"/>
          <w:szCs w:val="24"/>
        </w:rPr>
      </w:pPr>
      <w:r w:rsidRPr="00414CAF">
        <w:rPr>
          <w:sz w:val="24"/>
          <w:szCs w:val="24"/>
        </w:rPr>
        <w:t>вы оставляете за собой право:</w:t>
      </w:r>
    </w:p>
    <w:p w:rsidR="00975C64" w:rsidRPr="00414CAF" w:rsidRDefault="00975C64" w:rsidP="00D61F3D">
      <w:pPr>
        <w:widowControl w:val="0"/>
        <w:numPr>
          <w:ilvl w:val="0"/>
          <w:numId w:val="78"/>
        </w:numPr>
        <w:tabs>
          <w:tab w:val="left" w:pos="1080"/>
        </w:tabs>
        <w:suppressAutoHyphens w:val="0"/>
        <w:spacing w:line="240" w:lineRule="auto"/>
        <w:rPr>
          <w:sz w:val="24"/>
          <w:szCs w:val="24"/>
        </w:rPr>
      </w:pPr>
      <w:r w:rsidRPr="00414CAF">
        <w:rPr>
          <w:sz w:val="24"/>
          <w:szCs w:val="24"/>
        </w:rPr>
        <w:t>отклонить заявки с ценами, превышающими начальную (максимальную) цену договора (цену лота);</w:t>
      </w:r>
    </w:p>
    <w:p w:rsidR="00975C64" w:rsidRPr="00414CAF" w:rsidRDefault="00975C64" w:rsidP="00D61F3D">
      <w:pPr>
        <w:widowControl w:val="0"/>
        <w:numPr>
          <w:ilvl w:val="0"/>
          <w:numId w:val="78"/>
        </w:numPr>
        <w:tabs>
          <w:tab w:val="left" w:pos="1080"/>
        </w:tabs>
        <w:suppressAutoHyphens w:val="0"/>
        <w:spacing w:line="240" w:lineRule="auto"/>
        <w:rPr>
          <w:sz w:val="24"/>
          <w:szCs w:val="24"/>
        </w:rPr>
      </w:pPr>
      <w:r w:rsidRPr="00414CAF">
        <w:rPr>
          <w:sz w:val="24"/>
          <w:szCs w:val="24"/>
        </w:rPr>
        <w:t>принять или отклонить любую Заявку в соответствии с условиями документации о закупке;</w:t>
      </w:r>
    </w:p>
    <w:p w:rsidR="00975C64" w:rsidRPr="00414CAF" w:rsidRDefault="00975C64" w:rsidP="00D61F3D">
      <w:pPr>
        <w:widowControl w:val="0"/>
        <w:numPr>
          <w:ilvl w:val="0"/>
          <w:numId w:val="78"/>
        </w:numPr>
        <w:tabs>
          <w:tab w:val="left" w:pos="1080"/>
        </w:tabs>
        <w:suppressAutoHyphens w:val="0"/>
        <w:spacing w:line="240" w:lineRule="auto"/>
        <w:rPr>
          <w:sz w:val="24"/>
          <w:szCs w:val="24"/>
        </w:rPr>
      </w:pPr>
      <w:r w:rsidRPr="00414CAF">
        <w:rPr>
          <w:sz w:val="24"/>
          <w:szCs w:val="24"/>
        </w:rPr>
        <w:t>отклонить все заявки.</w:t>
      </w:r>
    </w:p>
    <w:p w:rsidR="00975C64" w:rsidRPr="00414CAF" w:rsidRDefault="00975C64" w:rsidP="00D61F3D">
      <w:pPr>
        <w:tabs>
          <w:tab w:val="left" w:pos="1080"/>
        </w:tabs>
        <w:spacing w:line="240" w:lineRule="auto"/>
        <w:ind w:firstLine="540"/>
        <w:rPr>
          <w:sz w:val="24"/>
          <w:szCs w:val="24"/>
        </w:rPr>
      </w:pPr>
      <w:r w:rsidRPr="00414CAF">
        <w:rPr>
          <w:sz w:val="24"/>
          <w:szCs w:val="24"/>
        </w:rPr>
        <w:t>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при подаче настоящей оферты принимает на себя следующие обязательства, связанные с подачей Заявки на участие в закупке:</w:t>
      </w:r>
    </w:p>
    <w:p w:rsidR="00975C64" w:rsidRPr="00414CAF" w:rsidRDefault="00975C64" w:rsidP="00D61F3D">
      <w:pPr>
        <w:widowControl w:val="0"/>
        <w:numPr>
          <w:ilvl w:val="0"/>
          <w:numId w:val="79"/>
        </w:numPr>
        <w:tabs>
          <w:tab w:val="left" w:pos="1080"/>
        </w:tabs>
        <w:suppressAutoHyphens w:val="0"/>
        <w:spacing w:line="240" w:lineRule="auto"/>
        <w:rPr>
          <w:sz w:val="24"/>
          <w:szCs w:val="24"/>
        </w:rPr>
      </w:pPr>
      <w:r w:rsidRPr="00414CAF">
        <w:rPr>
          <w:sz w:val="24"/>
          <w:szCs w:val="24"/>
        </w:rPr>
        <w:t>не изменять (не вносить изменения) и/или не отзывать свою Заявку в течение срока ее действия после истечения срока окончания подачи Заявок;</w:t>
      </w:r>
    </w:p>
    <w:p w:rsidR="00975C64" w:rsidRPr="00414CAF" w:rsidRDefault="00975C64" w:rsidP="00D61F3D">
      <w:pPr>
        <w:widowControl w:val="0"/>
        <w:numPr>
          <w:ilvl w:val="0"/>
          <w:numId w:val="79"/>
        </w:numPr>
        <w:tabs>
          <w:tab w:val="left" w:pos="1080"/>
        </w:tabs>
        <w:suppressAutoHyphens w:val="0"/>
        <w:spacing w:line="240" w:lineRule="auto"/>
        <w:rPr>
          <w:sz w:val="24"/>
          <w:szCs w:val="24"/>
        </w:rPr>
      </w:pPr>
      <w:r w:rsidRPr="00414CAF">
        <w:rPr>
          <w:sz w:val="24"/>
          <w:szCs w:val="24"/>
        </w:rPr>
        <w:t>предоставлять достоверные и неискаженные документы, сведения и/или информацию, приведенные в составе Заявки;</w:t>
      </w:r>
    </w:p>
    <w:p w:rsidR="00975C64" w:rsidRPr="00414CAF" w:rsidRDefault="00975C64" w:rsidP="00D61F3D">
      <w:pPr>
        <w:widowControl w:val="0"/>
        <w:numPr>
          <w:ilvl w:val="0"/>
          <w:numId w:val="79"/>
        </w:numPr>
        <w:tabs>
          <w:tab w:val="left" w:pos="1080"/>
        </w:tabs>
        <w:suppressAutoHyphens w:val="0"/>
        <w:spacing w:line="240" w:lineRule="auto"/>
        <w:rPr>
          <w:sz w:val="24"/>
          <w:szCs w:val="24"/>
        </w:rPr>
      </w:pPr>
      <w:proofErr w:type="gramStart"/>
      <w:r w:rsidRPr="00414CAF">
        <w:rPr>
          <w:sz w:val="24"/>
          <w:szCs w:val="24"/>
        </w:rPr>
        <w:t>заключить договор в установленном в документации о закупке порядке,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414CAF" w:rsidRDefault="00975C64" w:rsidP="00D61F3D">
      <w:pPr>
        <w:widowControl w:val="0"/>
        <w:numPr>
          <w:ilvl w:val="0"/>
          <w:numId w:val="79"/>
        </w:numPr>
        <w:tabs>
          <w:tab w:val="left" w:pos="1080"/>
        </w:tabs>
        <w:suppressAutoHyphens w:val="0"/>
        <w:spacing w:line="240" w:lineRule="auto"/>
        <w:rPr>
          <w:sz w:val="24"/>
          <w:szCs w:val="24"/>
        </w:rPr>
      </w:pPr>
      <w:r w:rsidRPr="00414CAF">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w:t>
      </w:r>
    </w:p>
    <w:p w:rsidR="00975C64" w:rsidRPr="00414CAF" w:rsidRDefault="00975C64" w:rsidP="00D61F3D">
      <w:pPr>
        <w:widowControl w:val="0"/>
        <w:numPr>
          <w:ilvl w:val="0"/>
          <w:numId w:val="79"/>
        </w:numPr>
        <w:tabs>
          <w:tab w:val="left" w:pos="1080"/>
        </w:tabs>
        <w:suppressAutoHyphens w:val="0"/>
        <w:spacing w:line="240" w:lineRule="auto"/>
        <w:rPr>
          <w:sz w:val="24"/>
          <w:szCs w:val="24"/>
        </w:rPr>
      </w:pPr>
      <w:r w:rsidRPr="00414CAF">
        <w:rPr>
          <w:sz w:val="24"/>
          <w:szCs w:val="24"/>
        </w:rPr>
        <w:t xml:space="preserve">предоставить в качестве </w:t>
      </w:r>
      <w:proofErr w:type="gramStart"/>
      <w:r w:rsidRPr="00414CAF">
        <w:rPr>
          <w:sz w:val="24"/>
          <w:szCs w:val="24"/>
        </w:rPr>
        <w:t>обеспечения исполнения обязательств Участника закупки</w:t>
      </w:r>
      <w:proofErr w:type="gramEnd"/>
      <w:r w:rsidRPr="00414CAF">
        <w:rPr>
          <w:sz w:val="24"/>
          <w:szCs w:val="24"/>
        </w:rPr>
        <w:t xml:space="preserve"> в составе подаваемой Заявки Соглашение о неустойке </w:t>
      </w:r>
      <w:r w:rsidRPr="00414CAF">
        <w:rPr>
          <w:bCs w:val="0"/>
          <w:sz w:val="24"/>
          <w:szCs w:val="24"/>
        </w:rPr>
        <w:t xml:space="preserve">по форме и в соответствии с инструкциями, </w:t>
      </w:r>
      <w:r w:rsidRPr="00414CAF">
        <w:rPr>
          <w:bCs w:val="0"/>
          <w:spacing w:val="-1"/>
          <w:sz w:val="24"/>
          <w:szCs w:val="24"/>
        </w:rPr>
        <w:t>приведенными в Документации по запросу предложений,</w:t>
      </w:r>
      <w:r w:rsidRPr="00414CAF">
        <w:rPr>
          <w:sz w:val="24"/>
          <w:szCs w:val="24"/>
        </w:rPr>
        <w:t xml:space="preserve"> в установленный в документации о закупке срок</w:t>
      </w:r>
      <w:r w:rsidRPr="00414CAF">
        <w:rPr>
          <w:i/>
          <w:sz w:val="24"/>
          <w:szCs w:val="24"/>
        </w:rPr>
        <w:t>.</w:t>
      </w:r>
    </w:p>
    <w:p w:rsidR="00975C64" w:rsidRPr="00414CAF" w:rsidRDefault="00975C64" w:rsidP="00D61F3D">
      <w:pPr>
        <w:widowControl w:val="0"/>
        <w:tabs>
          <w:tab w:val="left" w:pos="1080"/>
        </w:tabs>
        <w:spacing w:line="240" w:lineRule="auto"/>
        <w:ind w:left="1260"/>
        <w:rPr>
          <w:sz w:val="24"/>
          <w:szCs w:val="24"/>
        </w:rPr>
      </w:pPr>
    </w:p>
    <w:p w:rsidR="00975C64" w:rsidRPr="00414CAF" w:rsidRDefault="00975C64" w:rsidP="00D61F3D">
      <w:pPr>
        <w:tabs>
          <w:tab w:val="left" w:pos="1080"/>
        </w:tabs>
        <w:spacing w:line="240" w:lineRule="auto"/>
        <w:ind w:firstLine="540"/>
        <w:rPr>
          <w:sz w:val="24"/>
          <w:szCs w:val="24"/>
        </w:rPr>
      </w:pPr>
      <w:proofErr w:type="gramStart"/>
      <w:r w:rsidRPr="00414CAF">
        <w:rPr>
          <w:sz w:val="24"/>
          <w:szCs w:val="24"/>
        </w:rPr>
        <w:t>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xml:space="preserve">) в случае нарушения обязательств указанных в п. 1-5 оферты перечислит </w:t>
      </w:r>
      <w:proofErr w:type="spellStart"/>
      <w:r w:rsidRPr="00414CAF">
        <w:rPr>
          <w:sz w:val="24"/>
          <w:szCs w:val="24"/>
        </w:rPr>
        <w:t>_Организатору</w:t>
      </w:r>
      <w:proofErr w:type="spellEnd"/>
      <w:r w:rsidRPr="00414CAF">
        <w:rPr>
          <w:sz w:val="24"/>
          <w:szCs w:val="24"/>
        </w:rPr>
        <w:t xml:space="preserve"> неустойку в размере</w:t>
      </w:r>
      <w:r w:rsidRPr="00975C64">
        <w:rPr>
          <w:sz w:val="24"/>
          <w:szCs w:val="24"/>
        </w:rPr>
        <w:t xml:space="preserve"> _______________ руб. [</w:t>
      </w:r>
      <w:r w:rsidRPr="00975C64">
        <w:rPr>
          <w:rStyle w:val="FTN-"/>
          <w:sz w:val="24"/>
          <w:szCs w:val="24"/>
        </w:rPr>
        <w:t>указывается сумма цифрами и прописью согласно соответствующего пункта документации о закупке</w:t>
      </w:r>
      <w:r w:rsidRPr="00975C64">
        <w:rPr>
          <w:sz w:val="24"/>
          <w:szCs w:val="24"/>
        </w:rPr>
        <w:t xml:space="preserve">] и в сроки, установленные в п. </w:t>
      </w:r>
      <w:fldSimple w:instr=" REF _Ref299109207 \r \h  \* MERGEFORMAT ">
        <w:r w:rsidR="00A24167">
          <w:rPr>
            <w:sz w:val="24"/>
            <w:szCs w:val="24"/>
          </w:rPr>
          <w:t>3.3.14.6</w:t>
        </w:r>
      </w:fldSimple>
      <w:r w:rsidRPr="00975C64">
        <w:rPr>
          <w:sz w:val="24"/>
          <w:szCs w:val="24"/>
        </w:rPr>
        <w:t xml:space="preserve"> </w:t>
      </w:r>
      <w:r w:rsidRPr="003E170D">
        <w:rPr>
          <w:bCs w:val="0"/>
          <w:spacing w:val="-1"/>
          <w:sz w:val="24"/>
          <w:szCs w:val="24"/>
        </w:rPr>
        <w:t>Документации</w:t>
      </w:r>
      <w:r>
        <w:rPr>
          <w:bCs w:val="0"/>
          <w:spacing w:val="-1"/>
          <w:sz w:val="24"/>
          <w:szCs w:val="24"/>
        </w:rPr>
        <w:t xml:space="preserve"> по </w:t>
      </w:r>
      <w:r w:rsidRPr="00414CAF">
        <w:rPr>
          <w:bCs w:val="0"/>
          <w:spacing w:val="-1"/>
          <w:sz w:val="24"/>
          <w:szCs w:val="24"/>
        </w:rPr>
        <w:t>запросу предложений</w:t>
      </w:r>
      <w:r w:rsidRPr="00414CAF">
        <w:rPr>
          <w:sz w:val="24"/>
          <w:szCs w:val="24"/>
        </w:rPr>
        <w:t>, в том числе в случае принятия закупочной комиссией решения об</w:t>
      </w:r>
      <w:proofErr w:type="gramEnd"/>
      <w:r w:rsidRPr="00414CAF">
        <w:rPr>
          <w:sz w:val="24"/>
          <w:szCs w:val="24"/>
        </w:rPr>
        <w:t xml:space="preserve"> </w:t>
      </w:r>
      <w:proofErr w:type="gramStart"/>
      <w:r w:rsidRPr="00414CAF">
        <w:rPr>
          <w:sz w:val="24"/>
          <w:szCs w:val="24"/>
        </w:rPr>
        <w:t>отклонении</w:t>
      </w:r>
      <w:proofErr w:type="gramEnd"/>
      <w:r w:rsidRPr="00414CAF">
        <w:rPr>
          <w:sz w:val="24"/>
          <w:szCs w:val="24"/>
        </w:rPr>
        <w:t xml:space="preserve"> заявки по любым основаниям, предусмотренным закупочной документацией.</w:t>
      </w:r>
    </w:p>
    <w:p w:rsidR="00975C64" w:rsidRPr="00414CAF" w:rsidRDefault="00975C64" w:rsidP="00D61F3D">
      <w:pPr>
        <w:tabs>
          <w:tab w:val="left" w:pos="1080"/>
        </w:tabs>
        <w:spacing w:line="240" w:lineRule="auto"/>
        <w:ind w:firstLine="540"/>
        <w:rPr>
          <w:sz w:val="24"/>
          <w:szCs w:val="24"/>
        </w:rPr>
      </w:pPr>
    </w:p>
    <w:p w:rsidR="00975C64" w:rsidRPr="00414CAF" w:rsidRDefault="00975C64" w:rsidP="00D61F3D">
      <w:pPr>
        <w:tabs>
          <w:tab w:val="left" w:pos="1080"/>
        </w:tabs>
        <w:spacing w:line="240" w:lineRule="auto"/>
        <w:ind w:firstLine="540"/>
        <w:rPr>
          <w:sz w:val="24"/>
          <w:szCs w:val="24"/>
        </w:rPr>
      </w:pPr>
      <w:r w:rsidRPr="00414CAF">
        <w:rPr>
          <w:sz w:val="24"/>
          <w:szCs w:val="24"/>
        </w:rPr>
        <w:t>Я, нижеподписавшийся, настоящим удостоверяю, что на момент подписания настоящей заявки ______________ (</w:t>
      </w:r>
      <w:r w:rsidRPr="00414CAF">
        <w:rPr>
          <w:i/>
          <w:sz w:val="24"/>
          <w:szCs w:val="24"/>
        </w:rPr>
        <w:t xml:space="preserve">Наименование Участника, при подаче заявки коллективным участником </w:t>
      </w:r>
      <w:r w:rsidRPr="00414CAF">
        <w:rPr>
          <w:i/>
          <w:sz w:val="24"/>
          <w:szCs w:val="24"/>
        </w:rPr>
        <w:lastRenderedPageBreak/>
        <w:t>указывается лидер и состав коллективного участника</w:t>
      </w:r>
      <w:r w:rsidRPr="00414CAF">
        <w:rPr>
          <w:sz w:val="24"/>
          <w:szCs w:val="24"/>
        </w:rPr>
        <w:t>) полностью удовлетворяет требованиям к Участникам закупки и в частности:</w:t>
      </w:r>
    </w:p>
    <w:p w:rsidR="00975C64" w:rsidRPr="00414CAF" w:rsidRDefault="00975C64" w:rsidP="00D61F3D">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является полностью правоспособным;</w:t>
      </w:r>
    </w:p>
    <w:p w:rsidR="00975C64" w:rsidRPr="00975C64" w:rsidRDefault="00975C64" w:rsidP="00D61F3D">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975C64">
        <w:rPr>
          <w:sz w:val="24"/>
          <w:szCs w:val="24"/>
        </w:rPr>
        <w:t>является полностью дееспособным [</w:t>
      </w:r>
      <w:r w:rsidRPr="00975C64">
        <w:rPr>
          <w:rStyle w:val="FTN-"/>
          <w:sz w:val="24"/>
          <w:szCs w:val="24"/>
        </w:rPr>
        <w:t>заполняется физическим лицом, подающим Заявку на участие в закупочной процедуре.</w:t>
      </w:r>
      <w:proofErr w:type="gramEnd"/>
      <w:r w:rsidRPr="00975C64">
        <w:rPr>
          <w:rStyle w:val="FTN-"/>
          <w:sz w:val="24"/>
          <w:szCs w:val="24"/>
        </w:rPr>
        <w:t xml:space="preserve"> </w:t>
      </w:r>
      <w:proofErr w:type="gramStart"/>
      <w:r w:rsidRPr="00975C64">
        <w:rPr>
          <w:rStyle w:val="FTN-"/>
          <w:sz w:val="24"/>
          <w:szCs w:val="24"/>
        </w:rPr>
        <w:t>При подготовке Заявки юридическим лицом – данная формулировка подлежит удалению]</w:t>
      </w:r>
      <w:r w:rsidRPr="00975C64">
        <w:rPr>
          <w:sz w:val="24"/>
          <w:szCs w:val="24"/>
        </w:rPr>
        <w:t>;</w:t>
      </w:r>
      <w:proofErr w:type="gramEnd"/>
    </w:p>
    <w:p w:rsidR="00975C64" w:rsidRPr="00414CAF" w:rsidRDefault="00975C64" w:rsidP="00D61F3D">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414CAF" w:rsidRDefault="00975C64" w:rsidP="00D61F3D">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414CAF" w:rsidRDefault="00975C64" w:rsidP="00D61F3D">
      <w:pPr>
        <w:widowControl w:val="0"/>
        <w:numPr>
          <w:ilvl w:val="0"/>
          <w:numId w:val="77"/>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414CAF">
        <w:rPr>
          <w:sz w:val="24"/>
          <w:szCs w:val="24"/>
        </w:rPr>
        <w:t>не находится  в процессе ликвидации, не имеет вступившего в силу решения арбитражного суда о признании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банкротом и об открытии конкурсного производства, на имущество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в части существенной для исполнения договора, не наложен арест, экономическая деятельность</w:t>
      </w:r>
      <w:proofErr w:type="gramEnd"/>
      <w:r w:rsidRPr="00414CAF">
        <w:rPr>
          <w:sz w:val="24"/>
          <w:szCs w:val="24"/>
        </w:rPr>
        <w:t xml:space="preserve">  ________________________(</w:t>
      </w:r>
      <w:proofErr w:type="gramStart"/>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не приостановлена.</w:t>
      </w:r>
      <w:proofErr w:type="gramEnd"/>
    </w:p>
    <w:p w:rsidR="00975C64" w:rsidRPr="00414CAF" w:rsidRDefault="00975C64" w:rsidP="00D61F3D">
      <w:pPr>
        <w:spacing w:after="120" w:line="240" w:lineRule="auto"/>
        <w:rPr>
          <w:sz w:val="24"/>
          <w:szCs w:val="24"/>
        </w:rPr>
      </w:pPr>
      <w:r w:rsidRPr="00414CAF">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414CAF">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tblPr>
      <w:tblGrid>
        <w:gridCol w:w="1260"/>
        <w:gridCol w:w="6120"/>
        <w:gridCol w:w="1080"/>
        <w:gridCol w:w="1080"/>
      </w:tblGrid>
      <w:tr w:rsidR="00DF4A13" w:rsidRPr="00414CA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D61F3D">
            <w:pPr>
              <w:pStyle w:val="afd"/>
              <w:jc w:val="both"/>
              <w:rPr>
                <w:sz w:val="24"/>
                <w:szCs w:val="24"/>
              </w:rPr>
            </w:pPr>
            <w:r w:rsidRPr="00414CAF">
              <w:rPr>
                <w:sz w:val="24"/>
                <w:szCs w:val="24"/>
              </w:rPr>
              <w:t xml:space="preserve">№ </w:t>
            </w:r>
            <w:proofErr w:type="spellStart"/>
            <w:proofErr w:type="gramStart"/>
            <w:r w:rsidRPr="00414CAF">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D61F3D">
            <w:pPr>
              <w:pStyle w:val="afd"/>
              <w:jc w:val="both"/>
              <w:rPr>
                <w:sz w:val="24"/>
                <w:szCs w:val="24"/>
              </w:rPr>
            </w:pPr>
            <w:r w:rsidRPr="00414CAF">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D61F3D">
            <w:pPr>
              <w:pStyle w:val="afd"/>
              <w:ind w:left="-108" w:right="-108"/>
              <w:jc w:val="both"/>
              <w:rPr>
                <w:sz w:val="24"/>
                <w:szCs w:val="24"/>
              </w:rPr>
            </w:pPr>
            <w:r w:rsidRPr="00414CAF">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D61F3D">
            <w:pPr>
              <w:pStyle w:val="afd"/>
              <w:ind w:left="-108" w:right="-108"/>
              <w:jc w:val="both"/>
              <w:rPr>
                <w:sz w:val="24"/>
                <w:szCs w:val="24"/>
              </w:rPr>
            </w:pPr>
            <w:r w:rsidRPr="00414CAF">
              <w:rPr>
                <w:sz w:val="24"/>
                <w:szCs w:val="24"/>
              </w:rPr>
              <w:t>Число    страниц</w:t>
            </w: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r w:rsidRPr="00414CAF">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r w:rsidRPr="00414CAF">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r w:rsidRPr="00414CAF">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r w:rsidRPr="00414CAF">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r w:rsidRPr="00414CAF">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r w:rsidRPr="00414CAF">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p>
        </w:tc>
      </w:tr>
      <w:tr w:rsidR="00DF4A13" w:rsidRPr="004D0F20"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F4A13" w:rsidRDefault="00DF4A13" w:rsidP="00D61F3D">
            <w:pPr>
              <w:pStyle w:val="afd"/>
              <w:jc w:val="both"/>
              <w:rPr>
                <w:sz w:val="24"/>
                <w:szCs w:val="24"/>
              </w:rPr>
            </w:pPr>
            <w:r w:rsidRPr="00414CAF">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D61F3D">
            <w:pPr>
              <w:pStyle w:val="afd"/>
              <w:jc w:val="both"/>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D61F3D">
            <w:pPr>
              <w:pStyle w:val="afd"/>
              <w:jc w:val="both"/>
              <w:rPr>
                <w:sz w:val="24"/>
                <w:szCs w:val="24"/>
              </w:rPr>
            </w:pPr>
          </w:p>
        </w:tc>
      </w:tr>
    </w:tbl>
    <w:p w:rsidR="00DF4A13" w:rsidRPr="00975C64" w:rsidRDefault="00DF4A13" w:rsidP="00D61F3D">
      <w:pPr>
        <w:spacing w:after="120" w:line="240" w:lineRule="auto"/>
        <w:rPr>
          <w:sz w:val="24"/>
          <w:szCs w:val="24"/>
        </w:rPr>
      </w:pPr>
    </w:p>
    <w:p w:rsidR="00DF4A13" w:rsidRDefault="00DF4A13" w:rsidP="00D61F3D">
      <w:pPr>
        <w:spacing w:line="240" w:lineRule="auto"/>
        <w:rPr>
          <w:sz w:val="24"/>
          <w:szCs w:val="24"/>
        </w:rPr>
      </w:pPr>
    </w:p>
    <w:p w:rsidR="004F4D80" w:rsidRPr="00F647F7" w:rsidRDefault="004F4D80" w:rsidP="00D61F3D">
      <w:pPr>
        <w:spacing w:line="240" w:lineRule="auto"/>
        <w:rPr>
          <w:sz w:val="24"/>
          <w:szCs w:val="24"/>
        </w:rPr>
      </w:pPr>
      <w:r w:rsidRPr="00F647F7">
        <w:rPr>
          <w:sz w:val="24"/>
          <w:szCs w:val="24"/>
        </w:rPr>
        <w:t>____________________________________</w:t>
      </w:r>
    </w:p>
    <w:p w:rsidR="004F4D80" w:rsidRPr="00F647F7" w:rsidRDefault="004F4D80" w:rsidP="00D61F3D">
      <w:pPr>
        <w:spacing w:line="240" w:lineRule="auto"/>
        <w:ind w:right="3684"/>
        <w:rPr>
          <w:sz w:val="24"/>
          <w:szCs w:val="24"/>
          <w:vertAlign w:val="superscript"/>
        </w:rPr>
      </w:pPr>
      <w:r w:rsidRPr="00F647F7">
        <w:rPr>
          <w:sz w:val="24"/>
          <w:szCs w:val="24"/>
          <w:vertAlign w:val="superscript"/>
        </w:rPr>
        <w:t>(подпись, М.П.)</w:t>
      </w:r>
    </w:p>
    <w:p w:rsidR="004F4D80" w:rsidRPr="00F647F7" w:rsidRDefault="004F4D80" w:rsidP="00D61F3D">
      <w:pPr>
        <w:spacing w:line="240" w:lineRule="auto"/>
        <w:rPr>
          <w:sz w:val="24"/>
          <w:szCs w:val="24"/>
        </w:rPr>
      </w:pPr>
      <w:r w:rsidRPr="00F647F7">
        <w:rPr>
          <w:sz w:val="24"/>
          <w:szCs w:val="24"/>
        </w:rPr>
        <w:t>____________________________________</w:t>
      </w:r>
    </w:p>
    <w:p w:rsidR="004F4D80" w:rsidRPr="00F647F7" w:rsidRDefault="004F4D80" w:rsidP="00D61F3D">
      <w:pPr>
        <w:spacing w:line="240" w:lineRule="auto"/>
        <w:ind w:right="3684"/>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D61F3D">
      <w:pPr>
        <w:pBdr>
          <w:bottom w:val="single" w:sz="4" w:space="1" w:color="auto"/>
        </w:pBdr>
        <w:shd w:val="clear" w:color="auto" w:fill="E0E0E0"/>
        <w:ind w:right="21" w:firstLine="0"/>
        <w:rPr>
          <w:b/>
          <w:color w:val="000000"/>
          <w:spacing w:val="36"/>
          <w:sz w:val="24"/>
          <w:szCs w:val="24"/>
        </w:rPr>
      </w:pPr>
      <w:r w:rsidRPr="00F647F7">
        <w:rPr>
          <w:b/>
          <w:color w:val="000000"/>
          <w:spacing w:val="36"/>
          <w:sz w:val="24"/>
          <w:szCs w:val="24"/>
        </w:rPr>
        <w:t>конец формы</w:t>
      </w:r>
    </w:p>
    <w:p w:rsidR="00C236C0" w:rsidRDefault="00C236C0" w:rsidP="00D61F3D">
      <w:pPr>
        <w:suppressAutoHyphens w:val="0"/>
        <w:spacing w:line="240" w:lineRule="auto"/>
        <w:ind w:firstLine="0"/>
        <w:rPr>
          <w:sz w:val="24"/>
          <w:szCs w:val="24"/>
        </w:rPr>
      </w:pPr>
      <w:bookmarkStart w:id="540" w:name="_Toc98253921"/>
      <w:bookmarkStart w:id="541" w:name="_Toc157248175"/>
      <w:bookmarkStart w:id="542" w:name="_Toc157496544"/>
      <w:bookmarkStart w:id="543" w:name="_Toc158206083"/>
      <w:bookmarkStart w:id="544" w:name="_Toc164057768"/>
      <w:bookmarkStart w:id="545" w:name="_Toc164137118"/>
      <w:bookmarkStart w:id="546" w:name="_Toc164161278"/>
      <w:bookmarkStart w:id="547" w:name="_Toc165173849"/>
      <w:r>
        <w:rPr>
          <w:b/>
          <w:szCs w:val="24"/>
        </w:rPr>
        <w:br w:type="page"/>
      </w:r>
    </w:p>
    <w:p w:rsidR="004F4D80" w:rsidRPr="00C236C0" w:rsidRDefault="004F4D80" w:rsidP="00D61F3D">
      <w:pPr>
        <w:pStyle w:val="3"/>
        <w:jc w:val="both"/>
        <w:rPr>
          <w:szCs w:val="24"/>
        </w:rPr>
      </w:pPr>
      <w:bookmarkStart w:id="548" w:name="_Toc439170674"/>
      <w:bookmarkStart w:id="549" w:name="_Toc439172776"/>
      <w:bookmarkStart w:id="550" w:name="_Toc439173220"/>
      <w:bookmarkStart w:id="551" w:name="_Toc439238214"/>
      <w:bookmarkStart w:id="552" w:name="_Toc439252762"/>
      <w:bookmarkStart w:id="553" w:name="_Toc439323736"/>
      <w:bookmarkStart w:id="554" w:name="_Toc440357134"/>
      <w:bookmarkStart w:id="555" w:name="_Toc440359689"/>
      <w:bookmarkStart w:id="556" w:name="_Toc440632153"/>
      <w:bookmarkStart w:id="557" w:name="_Toc440875973"/>
      <w:bookmarkStart w:id="558" w:name="_Toc441131001"/>
      <w:r w:rsidRPr="00C236C0">
        <w:rPr>
          <w:szCs w:val="24"/>
        </w:rPr>
        <w:lastRenderedPageBreak/>
        <w:t>Инструкции по заполнению</w:t>
      </w:r>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p>
    <w:p w:rsidR="004F4D80" w:rsidRPr="00F647F7" w:rsidRDefault="004F4D80" w:rsidP="00D61F3D">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Письмо следует оформить на официальном бланке </w:t>
      </w:r>
      <w:r w:rsidR="00C236C0">
        <w:rPr>
          <w:sz w:val="24"/>
          <w:szCs w:val="24"/>
        </w:rPr>
        <w:t>Участник</w:t>
      </w:r>
      <w:r>
        <w:rPr>
          <w:sz w:val="24"/>
          <w:szCs w:val="24"/>
        </w:rPr>
        <w:t>а</w:t>
      </w:r>
      <w:r w:rsidRPr="00F647F7">
        <w:rPr>
          <w:sz w:val="24"/>
          <w:szCs w:val="24"/>
        </w:rPr>
        <w:t xml:space="preserve">. </w:t>
      </w:r>
      <w:r w:rsidR="00C236C0">
        <w:rPr>
          <w:sz w:val="24"/>
          <w:szCs w:val="24"/>
        </w:rPr>
        <w:t>Участник</w:t>
      </w:r>
      <w:r w:rsidRPr="00F647F7">
        <w:rPr>
          <w:sz w:val="24"/>
          <w:szCs w:val="24"/>
        </w:rPr>
        <w:t xml:space="preserve"> присваивает письму дату и номер в соответствии с принятыми у него правилами документооборота.</w:t>
      </w:r>
    </w:p>
    <w:p w:rsidR="004F4D80" w:rsidRPr="00F647F7" w:rsidRDefault="00C236C0"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572945" w:rsidRDefault="00C236C0"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ХХХ ХХХ</w:t>
      </w:r>
      <w:proofErr w:type="gramStart"/>
      <w:r w:rsidR="004F4D80" w:rsidRPr="00F647F7">
        <w:rPr>
          <w:sz w:val="24"/>
          <w:szCs w:val="24"/>
        </w:rPr>
        <w:t>,Х</w:t>
      </w:r>
      <w:proofErr w:type="gramEnd"/>
      <w:r w:rsidR="004F4D80" w:rsidRPr="00F647F7">
        <w:rPr>
          <w:sz w:val="24"/>
          <w:szCs w:val="24"/>
        </w:rPr>
        <w:t xml:space="preserve">Х руб., например: «1 234 567,89 руб. (Один миллион двести тридцать </w:t>
      </w:r>
      <w:r w:rsidR="004F4D80" w:rsidRPr="00572945">
        <w:rPr>
          <w:sz w:val="24"/>
          <w:szCs w:val="24"/>
        </w:rPr>
        <w:t>четыре тысячи пятьсот шестьдесят семь руб. восемьдесят девять коп.)».</w:t>
      </w:r>
    </w:p>
    <w:p w:rsidR="004F4D80" w:rsidRPr="00572945" w:rsidRDefault="004F4D80" w:rsidP="00D61F3D">
      <w:pPr>
        <w:pStyle w:val="aff6"/>
        <w:numPr>
          <w:ilvl w:val="3"/>
          <w:numId w:val="1"/>
        </w:numPr>
        <w:tabs>
          <w:tab w:val="num" w:pos="1134"/>
        </w:tabs>
        <w:suppressAutoHyphens w:val="0"/>
        <w:spacing w:before="100" w:beforeAutospacing="1" w:line="240" w:lineRule="auto"/>
        <w:rPr>
          <w:sz w:val="24"/>
          <w:szCs w:val="24"/>
        </w:rPr>
      </w:pPr>
      <w:r w:rsidRPr="00572945">
        <w:rPr>
          <w:sz w:val="24"/>
          <w:szCs w:val="24"/>
        </w:rPr>
        <w:t xml:space="preserve">В итоговую стоимость продукции должны быть включены все налоги, обязательные платежи; стоимость тары, страхование груза, доставка продукции до склада грузополучателя, </w:t>
      </w:r>
      <w:r w:rsidRPr="002D554D">
        <w:rPr>
          <w:sz w:val="24"/>
          <w:szCs w:val="24"/>
        </w:rPr>
        <w:t>а также</w:t>
      </w:r>
      <w:r>
        <w:t xml:space="preserve"> </w:t>
      </w:r>
      <w:proofErr w:type="spellStart"/>
      <w:proofErr w:type="gramStart"/>
      <w:r w:rsidRPr="00572945">
        <w:rPr>
          <w:sz w:val="24"/>
          <w:szCs w:val="24"/>
        </w:rPr>
        <w:t>шеф-монтажа</w:t>
      </w:r>
      <w:proofErr w:type="spellEnd"/>
      <w:proofErr w:type="gramEnd"/>
      <w:r w:rsidRPr="00572945">
        <w:rPr>
          <w:sz w:val="24"/>
          <w:szCs w:val="24"/>
        </w:rPr>
        <w:t xml:space="preserve"> оборудования и пусконаладочные работы (если эти требования предусмотрены настоящей Документацией, включая Техническое задание).</w:t>
      </w:r>
    </w:p>
    <w:p w:rsidR="004F4D80" w:rsidRPr="00572945" w:rsidRDefault="00C236C0"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указать срок действия Заявки согласно требованиям подпункта </w:t>
      </w:r>
      <w:fldSimple w:instr=" REF _Ref306008743 \r \h  \* MERGEFORMAT ">
        <w:r w:rsidR="00A24167">
          <w:rPr>
            <w:sz w:val="24"/>
            <w:szCs w:val="24"/>
          </w:rPr>
          <w:t>3.3.4</w:t>
        </w:r>
      </w:fldSimple>
      <w:r w:rsidR="004F4D80" w:rsidRPr="00572945">
        <w:rPr>
          <w:sz w:val="24"/>
          <w:szCs w:val="24"/>
        </w:rPr>
        <w:t>.</w:t>
      </w:r>
    </w:p>
    <w:p w:rsidR="004F4D80" w:rsidRPr="00F647F7" w:rsidRDefault="00C236C0"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w:t>
      </w:r>
      <w:r w:rsidR="004F4D80" w:rsidRPr="00F647F7">
        <w:rPr>
          <w:sz w:val="24"/>
          <w:szCs w:val="24"/>
        </w:rPr>
        <w:t xml:space="preserve"> </w:t>
      </w:r>
      <w:r>
        <w:rPr>
          <w:sz w:val="24"/>
          <w:szCs w:val="24"/>
        </w:rPr>
        <w:t>Участник</w:t>
      </w:r>
      <w:r w:rsidR="004F4D80">
        <w:rPr>
          <w:sz w:val="24"/>
          <w:szCs w:val="24"/>
        </w:rPr>
        <w:t>а</w:t>
      </w:r>
      <w:r w:rsidR="004F4D80" w:rsidRPr="00F647F7">
        <w:rPr>
          <w:sz w:val="24"/>
          <w:szCs w:val="24"/>
        </w:rPr>
        <w:t>.</w:t>
      </w:r>
    </w:p>
    <w:p w:rsidR="004F4D80" w:rsidRPr="00492C8B" w:rsidRDefault="004F4D80" w:rsidP="00D61F3D">
      <w:pPr>
        <w:pStyle w:val="aff6"/>
        <w:numPr>
          <w:ilvl w:val="3"/>
          <w:numId w:val="1"/>
        </w:numPr>
        <w:tabs>
          <w:tab w:val="num" w:pos="1134"/>
        </w:tabs>
        <w:suppressAutoHyphens w:val="0"/>
        <w:spacing w:before="100" w:beforeAutospacing="1" w:line="240" w:lineRule="auto"/>
        <w:rPr>
          <w:sz w:val="24"/>
          <w:szCs w:val="24"/>
        </w:rPr>
      </w:pPr>
      <w:r w:rsidRPr="00492C8B">
        <w:rPr>
          <w:sz w:val="24"/>
          <w:szCs w:val="24"/>
        </w:rPr>
        <w:t xml:space="preserve">Письмо должно быть подписано и скреплено печатью в соответствии с требованиями подпунктов </w:t>
      </w:r>
      <w:fldSimple w:instr=" REF _Ref55279015 \r \h  \* MERGEFORMAT ">
        <w:r w:rsidR="00A24167">
          <w:rPr>
            <w:sz w:val="24"/>
            <w:szCs w:val="24"/>
          </w:rPr>
          <w:t>3.3.1.6</w:t>
        </w:r>
      </w:fldSimple>
      <w:r w:rsidRPr="00492C8B">
        <w:rPr>
          <w:sz w:val="24"/>
          <w:szCs w:val="24"/>
        </w:rPr>
        <w:t xml:space="preserve"> и </w:t>
      </w:r>
      <w:fldSimple w:instr=" REF _Ref195087786 \r \h  \* MERGEFORMAT ">
        <w:r w:rsidR="00A24167">
          <w:rPr>
            <w:sz w:val="24"/>
            <w:szCs w:val="24"/>
          </w:rPr>
          <w:t>3.3.1.7</w:t>
        </w:r>
      </w:fldSimple>
      <w:r w:rsidRPr="00492C8B">
        <w:rPr>
          <w:sz w:val="24"/>
          <w:szCs w:val="24"/>
        </w:rPr>
        <w:t>.</w:t>
      </w:r>
    </w:p>
    <w:p w:rsidR="00920CB0" w:rsidRDefault="00920CB0" w:rsidP="00D61F3D">
      <w:pPr>
        <w:suppressAutoHyphens w:val="0"/>
        <w:spacing w:line="240" w:lineRule="auto"/>
        <w:ind w:firstLine="0"/>
        <w:rPr>
          <w:b/>
          <w:sz w:val="24"/>
          <w:szCs w:val="24"/>
        </w:rPr>
      </w:pPr>
      <w:bookmarkStart w:id="559" w:name="_Ref55335821"/>
      <w:bookmarkStart w:id="560" w:name="_Ref55336345"/>
      <w:bookmarkStart w:id="561" w:name="_Toc57314674"/>
      <w:bookmarkStart w:id="562" w:name="_Toc69728988"/>
      <w:bookmarkStart w:id="563" w:name="_Toc98253922"/>
      <w:bookmarkStart w:id="564" w:name="_Toc165173850"/>
      <w:r>
        <w:br w:type="page"/>
      </w:r>
    </w:p>
    <w:p w:rsidR="00920CB0" w:rsidRDefault="00920CB0" w:rsidP="00D61F3D">
      <w:pPr>
        <w:pStyle w:val="3"/>
        <w:jc w:val="both"/>
        <w:rPr>
          <w:szCs w:val="24"/>
        </w:rPr>
      </w:pPr>
      <w:bookmarkStart w:id="565" w:name="_Ref440271964"/>
      <w:bookmarkStart w:id="566" w:name="_Toc440357135"/>
      <w:bookmarkStart w:id="567" w:name="_Toc440359690"/>
      <w:bookmarkStart w:id="568" w:name="_Toc441131002"/>
      <w:proofErr w:type="spellStart"/>
      <w:r>
        <w:rPr>
          <w:szCs w:val="24"/>
        </w:rPr>
        <w:lastRenderedPageBreak/>
        <w:t>Антикоррупционные</w:t>
      </w:r>
      <w:proofErr w:type="spellEnd"/>
      <w:r>
        <w:rPr>
          <w:szCs w:val="24"/>
        </w:rPr>
        <w:t xml:space="preserve"> обязательства (Форма 1.1).</w:t>
      </w:r>
      <w:bookmarkEnd w:id="565"/>
      <w:bookmarkEnd w:id="566"/>
      <w:bookmarkEnd w:id="567"/>
      <w:bookmarkEnd w:id="568"/>
    </w:p>
    <w:p w:rsidR="00920CB0" w:rsidRPr="00920CB0" w:rsidRDefault="00920CB0" w:rsidP="00D61F3D">
      <w:pPr>
        <w:pStyle w:val="3"/>
        <w:numPr>
          <w:ilvl w:val="3"/>
          <w:numId w:val="76"/>
        </w:numPr>
        <w:jc w:val="both"/>
        <w:rPr>
          <w:b w:val="0"/>
          <w:szCs w:val="24"/>
        </w:rPr>
      </w:pPr>
      <w:bookmarkStart w:id="569" w:name="_Toc439238216"/>
      <w:bookmarkStart w:id="570" w:name="_Toc439252764"/>
      <w:bookmarkStart w:id="571" w:name="_Toc439323738"/>
      <w:bookmarkStart w:id="572" w:name="_Toc440357136"/>
      <w:bookmarkStart w:id="573" w:name="_Toc440359691"/>
      <w:bookmarkStart w:id="574" w:name="_Toc440632155"/>
      <w:bookmarkStart w:id="575" w:name="_Toc440875975"/>
      <w:bookmarkStart w:id="576" w:name="_Toc441131003"/>
      <w:r w:rsidRPr="00920CB0">
        <w:rPr>
          <w:b w:val="0"/>
          <w:szCs w:val="24"/>
        </w:rPr>
        <w:t xml:space="preserve">Форма </w:t>
      </w:r>
      <w:proofErr w:type="spellStart"/>
      <w:r>
        <w:rPr>
          <w:b w:val="0"/>
          <w:szCs w:val="24"/>
        </w:rPr>
        <w:t>Антикоррупционных</w:t>
      </w:r>
      <w:proofErr w:type="spellEnd"/>
      <w:r>
        <w:rPr>
          <w:b w:val="0"/>
          <w:szCs w:val="24"/>
        </w:rPr>
        <w:t xml:space="preserve"> обязательств</w:t>
      </w:r>
      <w:bookmarkEnd w:id="569"/>
      <w:bookmarkEnd w:id="570"/>
      <w:bookmarkEnd w:id="571"/>
      <w:bookmarkEnd w:id="572"/>
      <w:bookmarkEnd w:id="573"/>
      <w:bookmarkEnd w:id="574"/>
      <w:bookmarkEnd w:id="575"/>
      <w:bookmarkEnd w:id="576"/>
    </w:p>
    <w:p w:rsidR="00920CB0" w:rsidRPr="00F647F7" w:rsidRDefault="00920CB0" w:rsidP="00D61F3D">
      <w:pPr>
        <w:pBdr>
          <w:top w:val="single" w:sz="4" w:space="1" w:color="auto"/>
        </w:pBdr>
        <w:shd w:val="clear" w:color="auto" w:fill="E0E0E0"/>
        <w:spacing w:line="240" w:lineRule="auto"/>
        <w:ind w:right="21" w:firstLine="0"/>
        <w:rPr>
          <w:b/>
          <w:color w:val="000000"/>
          <w:spacing w:val="36"/>
        </w:rPr>
      </w:pPr>
      <w:r w:rsidRPr="00F647F7">
        <w:rPr>
          <w:b/>
          <w:color w:val="000000"/>
          <w:spacing w:val="36"/>
        </w:rPr>
        <w:t>начало формы</w:t>
      </w:r>
    </w:p>
    <w:p w:rsidR="00920CB0" w:rsidRPr="00F647F7" w:rsidRDefault="00920CB0" w:rsidP="00D61F3D">
      <w:pPr>
        <w:ind w:firstLine="0"/>
        <w:rPr>
          <w:sz w:val="24"/>
          <w:szCs w:val="24"/>
        </w:rPr>
      </w:pPr>
      <w:r w:rsidRPr="00F647F7">
        <w:rPr>
          <w:sz w:val="24"/>
          <w:szCs w:val="24"/>
        </w:rPr>
        <w:t xml:space="preserve">Приложение </w:t>
      </w:r>
      <w:r>
        <w:rPr>
          <w:sz w:val="24"/>
          <w:szCs w:val="24"/>
        </w:rPr>
        <w:t xml:space="preserve">1 </w:t>
      </w:r>
      <w:r w:rsidRPr="00F647F7">
        <w:rPr>
          <w:sz w:val="24"/>
          <w:szCs w:val="24"/>
        </w:rPr>
        <w:t>к письму о подаче оферты</w:t>
      </w:r>
    </w:p>
    <w:p w:rsidR="00920CB0" w:rsidRPr="00F647F7" w:rsidRDefault="00920CB0" w:rsidP="00D61F3D">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920CB0" w:rsidRDefault="00920CB0" w:rsidP="00D61F3D">
      <w:pPr>
        <w:keepNext/>
        <w:tabs>
          <w:tab w:val="num" w:pos="1134"/>
        </w:tabs>
        <w:spacing w:line="240" w:lineRule="auto"/>
        <w:outlineLvl w:val="1"/>
        <w:rPr>
          <w:b/>
        </w:rPr>
      </w:pPr>
    </w:p>
    <w:p w:rsidR="00920CB0" w:rsidRPr="00160223" w:rsidRDefault="00920CB0" w:rsidP="00D61F3D">
      <w:pPr>
        <w:spacing w:line="240" w:lineRule="auto"/>
        <w:ind w:firstLine="709"/>
        <w:rPr>
          <w:b/>
          <w:bCs w:val="0"/>
          <w:color w:val="000000"/>
        </w:rPr>
      </w:pPr>
      <w:proofErr w:type="spellStart"/>
      <w:r w:rsidRPr="00160223">
        <w:rPr>
          <w:b/>
          <w:bCs w:val="0"/>
          <w:color w:val="000000"/>
        </w:rPr>
        <w:t>Антикоррупционн</w:t>
      </w:r>
      <w:r>
        <w:rPr>
          <w:b/>
          <w:bCs w:val="0"/>
          <w:color w:val="000000"/>
        </w:rPr>
        <w:t>ые</w:t>
      </w:r>
      <w:proofErr w:type="spellEnd"/>
      <w:r w:rsidRPr="00160223">
        <w:rPr>
          <w:b/>
          <w:bCs w:val="0"/>
          <w:color w:val="000000"/>
        </w:rPr>
        <w:t xml:space="preserve"> обязательств</w:t>
      </w:r>
      <w:r>
        <w:rPr>
          <w:b/>
          <w:bCs w:val="0"/>
          <w:color w:val="000000"/>
        </w:rPr>
        <w:t>а</w:t>
      </w:r>
    </w:p>
    <w:p w:rsidR="00920CB0" w:rsidRPr="00160223" w:rsidRDefault="00920CB0" w:rsidP="00D61F3D">
      <w:pPr>
        <w:spacing w:line="240" w:lineRule="auto"/>
        <w:ind w:firstLine="709"/>
        <w:rPr>
          <w:b/>
          <w:bCs w:val="0"/>
          <w:color w:val="000000"/>
          <w:sz w:val="28"/>
          <w:szCs w:val="28"/>
        </w:rPr>
      </w:pPr>
    </w:p>
    <w:p w:rsidR="00920CB0" w:rsidRPr="00160223" w:rsidRDefault="00920CB0" w:rsidP="00D61F3D">
      <w:pPr>
        <w:spacing w:line="240" w:lineRule="auto"/>
        <w:ind w:firstLine="709"/>
        <w:rPr>
          <w:color w:val="000000"/>
        </w:rPr>
      </w:pPr>
      <w:proofErr w:type="spellStart"/>
      <w:r w:rsidRPr="00160223">
        <w:rPr>
          <w:color w:val="000000"/>
        </w:rPr>
        <w:t>Антикоррупционные</w:t>
      </w:r>
      <w:proofErr w:type="spellEnd"/>
      <w:r w:rsidRPr="00160223">
        <w:rPr>
          <w:color w:val="000000"/>
        </w:rPr>
        <w:t xml:space="preserve">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по разработке и принятию мер по предупреждению и противодействию коррупции.</w:t>
      </w:r>
    </w:p>
    <w:p w:rsidR="00920CB0" w:rsidRPr="00160223" w:rsidRDefault="00920CB0" w:rsidP="00D61F3D">
      <w:pPr>
        <w:numPr>
          <w:ilvl w:val="0"/>
          <w:numId w:val="71"/>
        </w:numPr>
        <w:tabs>
          <w:tab w:val="num" w:pos="0"/>
        </w:tabs>
        <w:suppressAutoHyphens w:val="0"/>
        <w:spacing w:line="240" w:lineRule="auto"/>
        <w:ind w:left="0" w:firstLine="709"/>
        <w:rPr>
          <w:color w:val="000000"/>
        </w:rPr>
      </w:pPr>
      <w:r w:rsidRPr="00160223">
        <w:rPr>
          <w:color w:val="000000"/>
        </w:rPr>
        <w:t xml:space="preserve">Потенциальный участник (юридическое/физическое лицо, индивидуальный предприниматель) ______, именуемый в дальнейшем «Участник», в </w:t>
      </w:r>
      <w:proofErr w:type="spellStart"/>
      <w:r w:rsidRPr="00160223">
        <w:rPr>
          <w:color w:val="000000"/>
        </w:rPr>
        <w:t>лице______</w:t>
      </w:r>
      <w:proofErr w:type="spellEnd"/>
      <w:r w:rsidRPr="00160223">
        <w:rPr>
          <w:color w:val="000000"/>
        </w:rPr>
        <w:t>, действующего на основании ________, привлеченный в качестве участника ________________ (наименование закупочных процедур) для нужд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160223" w:rsidRDefault="00920CB0" w:rsidP="00D61F3D">
      <w:pPr>
        <w:widowControl w:val="0"/>
        <w:spacing w:line="240" w:lineRule="auto"/>
        <w:ind w:firstLine="709"/>
        <w:contextualSpacing/>
      </w:pPr>
      <w:r w:rsidRPr="00160223">
        <w:t>1.1</w:t>
      </w:r>
      <w:r w:rsidRPr="00160223">
        <w:tab/>
        <w:t xml:space="preserve">Ознакомлен с </w:t>
      </w:r>
      <w:proofErr w:type="spellStart"/>
      <w:r w:rsidRPr="00160223">
        <w:t>Антикоррупционной</w:t>
      </w:r>
      <w:proofErr w:type="spellEnd"/>
      <w:r w:rsidRPr="00160223">
        <w:t xml:space="preserve"> политикой ПАО «</w:t>
      </w:r>
      <w:proofErr w:type="spellStart"/>
      <w:r w:rsidRPr="00160223">
        <w:t>Россети</w:t>
      </w:r>
      <w:proofErr w:type="spellEnd"/>
      <w:r w:rsidRPr="00160223">
        <w:t>» и его ДЗО, утвержденной решением Совета директоров ПАО «</w:t>
      </w:r>
      <w:proofErr w:type="spellStart"/>
      <w:r w:rsidRPr="00160223">
        <w:t>Россети</w:t>
      </w:r>
      <w:proofErr w:type="spellEnd"/>
      <w:r w:rsidRPr="00160223">
        <w:t>»/</w:t>
      </w:r>
      <w:r w:rsidRPr="00160223">
        <w:rPr>
          <w:rFonts w:ascii="Calibri" w:hAnsi="Calibri"/>
        </w:rPr>
        <w:t xml:space="preserve"> </w:t>
      </w:r>
      <w:r w:rsidRPr="00160223">
        <w:t>ДЗО ПАО «</w:t>
      </w:r>
      <w:proofErr w:type="spellStart"/>
      <w:r w:rsidRPr="00160223">
        <w:t>Россети</w:t>
      </w:r>
      <w:proofErr w:type="spellEnd"/>
      <w:r w:rsidRPr="00160223">
        <w:t xml:space="preserve">» (протокол от 28.11.2014 №171) (далее - </w:t>
      </w:r>
      <w:proofErr w:type="spellStart"/>
      <w:r w:rsidRPr="00160223">
        <w:t>Антикоррупционная</w:t>
      </w:r>
      <w:proofErr w:type="spellEnd"/>
      <w:r w:rsidRPr="00160223">
        <w:t xml:space="preserve"> политика).</w:t>
      </w:r>
    </w:p>
    <w:p w:rsidR="00920CB0" w:rsidRPr="00160223" w:rsidRDefault="00920CB0" w:rsidP="00D61F3D">
      <w:pPr>
        <w:widowControl w:val="0"/>
        <w:numPr>
          <w:ilvl w:val="1"/>
          <w:numId w:val="75"/>
        </w:numPr>
        <w:suppressAutoHyphens w:val="0"/>
        <w:spacing w:line="240" w:lineRule="auto"/>
        <w:ind w:left="0" w:firstLine="709"/>
        <w:contextualSpacing/>
      </w:pPr>
      <w:proofErr w:type="gramStart"/>
      <w:r w:rsidRPr="00160223">
        <w:t>Согласен с принимаемыми в ПАО «</w:t>
      </w:r>
      <w:proofErr w:type="spellStart"/>
      <w:r w:rsidRPr="00160223">
        <w:t>Россети</w:t>
      </w:r>
      <w:proofErr w:type="spellEnd"/>
      <w:r w:rsidRPr="00160223">
        <w:t>»/ДЗО ПАО «</w:t>
      </w:r>
      <w:proofErr w:type="spellStart"/>
      <w:r w:rsidRPr="00160223">
        <w:t>Россети</w:t>
      </w:r>
      <w:proofErr w:type="spellEnd"/>
      <w:r w:rsidRPr="00160223">
        <w:t xml:space="preserve">» мерами, направленными на предупреждение и противодействие коррупции, включая </w:t>
      </w:r>
      <w:proofErr w:type="spellStart"/>
      <w:r w:rsidRPr="00160223">
        <w:t>Антикоррупционную</w:t>
      </w:r>
      <w:proofErr w:type="spellEnd"/>
      <w:r w:rsidRPr="00160223">
        <w:t xml:space="preserve">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160223">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160223">
        <w:t>Надлежащим образом заверенный перевод на русский язык документов</w:t>
      </w:r>
      <w:r w:rsidR="00C12FA4">
        <w:t xml:space="preserve"> </w:t>
      </w:r>
      <w:r w:rsidRPr="00160223">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363775">
        <w:t>Заявок</w:t>
      </w:r>
      <w:r w:rsidRPr="00160223">
        <w:t xml:space="preserve">, справка о кадровых ресурсах, информацию о наличии </w:t>
      </w:r>
      <w:proofErr w:type="spellStart"/>
      <w:r w:rsidRPr="00160223">
        <w:t>аффилированных</w:t>
      </w:r>
      <w:proofErr w:type="spellEnd"/>
      <w:r w:rsidRPr="00160223">
        <w:t xml:space="preserve"> и иных связей, пред/конфликта интересов с работниками Заказчика/Организатора закупки</w:t>
      </w:r>
      <w:proofErr w:type="gramEnd"/>
      <w:r w:rsidRPr="00160223">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160223" w:rsidRDefault="00920CB0" w:rsidP="00D61F3D">
      <w:pPr>
        <w:numPr>
          <w:ilvl w:val="0"/>
          <w:numId w:val="71"/>
        </w:numPr>
        <w:suppressAutoHyphens w:val="0"/>
        <w:spacing w:line="240" w:lineRule="auto"/>
        <w:ind w:left="0" w:firstLine="709"/>
        <w:rPr>
          <w:color w:val="000000"/>
        </w:rPr>
      </w:pPr>
      <w:r w:rsidRPr="00160223">
        <w:rPr>
          <w:color w:val="000000"/>
        </w:rPr>
        <w:t xml:space="preserve">Участник, а также его </w:t>
      </w:r>
      <w:proofErr w:type="spellStart"/>
      <w:r w:rsidRPr="00160223">
        <w:rPr>
          <w:color w:val="000000"/>
        </w:rPr>
        <w:t>аффилированные</w:t>
      </w:r>
      <w:proofErr w:type="spellEnd"/>
      <w:r w:rsidRPr="00160223">
        <w:rPr>
          <w:color w:val="000000"/>
        </w:rPr>
        <w:t xml:space="preserve"> лица, бенефициары, работники, посредники и/или иные лица, действующие в интересах работников Заказчика/Организатора закупки (либо их родственников), его </w:t>
      </w:r>
      <w:proofErr w:type="spellStart"/>
      <w:r w:rsidRPr="00160223">
        <w:rPr>
          <w:color w:val="000000"/>
        </w:rPr>
        <w:t>аффилированных</w:t>
      </w:r>
      <w:proofErr w:type="spellEnd"/>
      <w:r w:rsidRPr="00160223">
        <w:rPr>
          <w:color w:val="000000"/>
        </w:rPr>
        <w:t xml:space="preserve"> лиц или бенефициаров, не совершали, и не будут совершать противоправных действий (далее – «</w:t>
      </w:r>
      <w:r w:rsidRPr="00160223">
        <w:rPr>
          <w:bCs w:val="0"/>
          <w:color w:val="000000"/>
        </w:rPr>
        <w:t>Запрещённые действия</w:t>
      </w:r>
      <w:r w:rsidRPr="00160223">
        <w:rPr>
          <w:color w:val="000000"/>
        </w:rPr>
        <w:t>»).</w:t>
      </w:r>
    </w:p>
    <w:p w:rsidR="00920CB0" w:rsidRPr="00160223" w:rsidRDefault="00920CB0" w:rsidP="00D61F3D">
      <w:pPr>
        <w:spacing w:line="240" w:lineRule="auto"/>
        <w:ind w:firstLine="709"/>
        <w:rPr>
          <w:color w:val="000000"/>
        </w:rPr>
      </w:pPr>
      <w:r w:rsidRPr="00160223">
        <w:rPr>
          <w:color w:val="000000"/>
        </w:rPr>
        <w:t>2. 1. К Запрещ</w:t>
      </w:r>
      <w:r w:rsidRPr="00160223">
        <w:rPr>
          <w:bCs w:val="0"/>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920CB0" w:rsidRPr="00160223" w:rsidRDefault="00920CB0" w:rsidP="00D61F3D">
      <w:pPr>
        <w:numPr>
          <w:ilvl w:val="0"/>
          <w:numId w:val="74"/>
        </w:numPr>
        <w:suppressAutoHyphens w:val="0"/>
        <w:spacing w:line="240" w:lineRule="auto"/>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920CB0" w:rsidRPr="00160223" w:rsidRDefault="00920CB0" w:rsidP="00D61F3D">
      <w:pPr>
        <w:numPr>
          <w:ilvl w:val="0"/>
          <w:numId w:val="74"/>
        </w:numPr>
        <w:suppressAutoHyphens w:val="0"/>
        <w:spacing w:line="240" w:lineRule="auto"/>
        <w:ind w:left="0" w:firstLine="709"/>
        <w:rPr>
          <w:color w:val="000000"/>
        </w:rPr>
      </w:pPr>
      <w:r w:rsidRPr="00160223">
        <w:rPr>
          <w:color w:val="000000"/>
        </w:rPr>
        <w:t xml:space="preserve">непредставление информации о наличии </w:t>
      </w:r>
      <w:proofErr w:type="spellStart"/>
      <w:r w:rsidRPr="00160223">
        <w:rPr>
          <w:color w:val="000000"/>
        </w:rPr>
        <w:t>аффилированных</w:t>
      </w:r>
      <w:proofErr w:type="spellEnd"/>
      <w:r w:rsidRPr="00160223">
        <w:rPr>
          <w:color w:val="000000"/>
        </w:rPr>
        <w:t xml:space="preserve"> и иных связей, </w:t>
      </w:r>
      <w:proofErr w:type="gramStart"/>
      <w:r w:rsidRPr="00160223">
        <w:rPr>
          <w:color w:val="000000"/>
        </w:rPr>
        <w:t>пред</w:t>
      </w:r>
      <w:proofErr w:type="gramEnd"/>
      <w:r w:rsidRPr="00160223">
        <w:rPr>
          <w:color w:val="000000"/>
        </w:rPr>
        <w:t>/</w:t>
      </w:r>
      <w:proofErr w:type="gramStart"/>
      <w:r w:rsidRPr="00160223">
        <w:rPr>
          <w:color w:val="000000"/>
        </w:rPr>
        <w:t>конфликта</w:t>
      </w:r>
      <w:proofErr w:type="gramEnd"/>
      <w:r w:rsidRPr="00160223">
        <w:rPr>
          <w:color w:val="000000"/>
        </w:rPr>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160223" w:rsidRDefault="00920CB0" w:rsidP="00D61F3D">
      <w:pPr>
        <w:numPr>
          <w:ilvl w:val="0"/>
          <w:numId w:val="72"/>
        </w:numPr>
        <w:suppressAutoHyphens w:val="0"/>
        <w:spacing w:line="240" w:lineRule="auto"/>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920CB0" w:rsidRPr="00160223" w:rsidRDefault="00920CB0" w:rsidP="00D61F3D">
      <w:pPr>
        <w:numPr>
          <w:ilvl w:val="0"/>
          <w:numId w:val="72"/>
        </w:numPr>
        <w:suppressAutoHyphens w:val="0"/>
        <w:spacing w:line="240" w:lineRule="auto"/>
        <w:ind w:left="0" w:firstLine="709"/>
        <w:rPr>
          <w:color w:val="000000"/>
        </w:rPr>
      </w:pPr>
      <w:r w:rsidRPr="00160223">
        <w:rPr>
          <w:color w:val="000000"/>
        </w:rPr>
        <w:t>оказание, предложение или обещание оказать услуги;</w:t>
      </w:r>
    </w:p>
    <w:p w:rsidR="00920CB0" w:rsidRPr="00160223" w:rsidRDefault="00920CB0" w:rsidP="00D61F3D">
      <w:pPr>
        <w:numPr>
          <w:ilvl w:val="0"/>
          <w:numId w:val="72"/>
        </w:numPr>
        <w:suppressAutoHyphens w:val="0"/>
        <w:spacing w:line="240" w:lineRule="auto"/>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160223" w:rsidRDefault="00920CB0" w:rsidP="00D61F3D">
      <w:pPr>
        <w:numPr>
          <w:ilvl w:val="0"/>
          <w:numId w:val="72"/>
        </w:numPr>
        <w:suppressAutoHyphens w:val="0"/>
        <w:spacing w:line="240" w:lineRule="auto"/>
        <w:ind w:left="0" w:firstLine="709"/>
        <w:rPr>
          <w:color w:val="000000"/>
        </w:rPr>
      </w:pPr>
      <w:r w:rsidRPr="00160223">
        <w:rPr>
          <w:color w:val="000000"/>
        </w:rPr>
        <w:t>предоставление, предложение или обещание предоставить иные выгоды;</w:t>
      </w:r>
    </w:p>
    <w:p w:rsidR="00920CB0" w:rsidRPr="00160223" w:rsidRDefault="00920CB0" w:rsidP="00D61F3D">
      <w:pPr>
        <w:numPr>
          <w:ilvl w:val="0"/>
          <w:numId w:val="72"/>
        </w:numPr>
        <w:suppressAutoHyphens w:val="0"/>
        <w:spacing w:line="240" w:lineRule="auto"/>
        <w:ind w:left="0" w:firstLine="709"/>
      </w:pPr>
      <w:r w:rsidRPr="00160223">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160223">
        <w:lastRenderedPageBreak/>
        <w:t>международных актов о противодействии легализации (отмыванию) доходов, полученных преступным путем.</w:t>
      </w:r>
    </w:p>
    <w:p w:rsidR="00920CB0" w:rsidRPr="00160223" w:rsidRDefault="00920CB0" w:rsidP="00D61F3D">
      <w:pPr>
        <w:numPr>
          <w:ilvl w:val="1"/>
          <w:numId w:val="73"/>
        </w:numPr>
        <w:suppressAutoHyphens w:val="0"/>
        <w:spacing w:line="240" w:lineRule="auto"/>
        <w:ind w:left="0" w:firstLine="709"/>
      </w:pPr>
      <w:r w:rsidRPr="00160223">
        <w:rPr>
          <w:lang w:val="en-US"/>
        </w:rPr>
        <w:t>C</w:t>
      </w:r>
      <w:proofErr w:type="spellStart"/>
      <w:r w:rsidRPr="00160223">
        <w:t>тимулирование</w:t>
      </w:r>
      <w:proofErr w:type="spellEnd"/>
      <w:r w:rsidRPr="00160223">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w:t>
      </w:r>
    </w:p>
    <w:p w:rsidR="00920CB0" w:rsidRPr="00160223" w:rsidRDefault="00920CB0" w:rsidP="00D61F3D">
      <w:pPr>
        <w:numPr>
          <w:ilvl w:val="1"/>
          <w:numId w:val="73"/>
        </w:numPr>
        <w:suppressAutoHyphens w:val="0"/>
        <w:spacing w:line="240" w:lineRule="auto"/>
        <w:ind w:left="0" w:firstLine="709"/>
      </w:pPr>
      <w:r w:rsidRPr="00160223">
        <w:t>Под действиями работника Заказчика/Организатора закупки, осуществляемыми в пользу Участника, понимаются:</w:t>
      </w:r>
    </w:p>
    <w:p w:rsidR="00920CB0" w:rsidRPr="00160223" w:rsidRDefault="00920CB0" w:rsidP="00D61F3D">
      <w:pPr>
        <w:numPr>
          <w:ilvl w:val="0"/>
          <w:numId w:val="72"/>
        </w:numPr>
        <w:suppressAutoHyphens w:val="0"/>
        <w:spacing w:line="240" w:lineRule="auto"/>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920CB0" w:rsidRPr="00160223" w:rsidRDefault="00920CB0" w:rsidP="00D61F3D">
      <w:pPr>
        <w:numPr>
          <w:ilvl w:val="0"/>
          <w:numId w:val="72"/>
        </w:numPr>
        <w:suppressAutoHyphens w:val="0"/>
        <w:spacing w:line="240" w:lineRule="auto"/>
        <w:ind w:left="0" w:firstLine="709"/>
        <w:rPr>
          <w:color w:val="000000"/>
        </w:rPr>
      </w:pPr>
      <w:r w:rsidRPr="00160223">
        <w:rPr>
          <w:color w:val="000000"/>
        </w:rPr>
        <w:t>предоставление каких-либо гарантий;</w:t>
      </w:r>
    </w:p>
    <w:p w:rsidR="00920CB0" w:rsidRPr="00160223" w:rsidRDefault="00920CB0" w:rsidP="00D61F3D">
      <w:pPr>
        <w:numPr>
          <w:ilvl w:val="0"/>
          <w:numId w:val="72"/>
        </w:numPr>
        <w:suppressAutoHyphens w:val="0"/>
        <w:spacing w:line="240" w:lineRule="auto"/>
        <w:ind w:left="0" w:firstLine="709"/>
        <w:rPr>
          <w:color w:val="000000"/>
        </w:rPr>
      </w:pPr>
      <w:r w:rsidRPr="00160223">
        <w:rPr>
          <w:color w:val="000000"/>
        </w:rPr>
        <w:t>ускорение существующих процедур;</w:t>
      </w:r>
    </w:p>
    <w:p w:rsidR="00920CB0" w:rsidRPr="00160223" w:rsidRDefault="00920CB0" w:rsidP="00D61F3D">
      <w:pPr>
        <w:numPr>
          <w:ilvl w:val="0"/>
          <w:numId w:val="72"/>
        </w:numPr>
        <w:suppressAutoHyphens w:val="0"/>
        <w:spacing w:line="240" w:lineRule="auto"/>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160223" w:rsidRDefault="00920CB0" w:rsidP="00D61F3D">
      <w:pPr>
        <w:numPr>
          <w:ilvl w:val="0"/>
          <w:numId w:val="73"/>
        </w:numPr>
        <w:suppressAutoHyphens w:val="0"/>
        <w:spacing w:line="240" w:lineRule="auto"/>
        <w:ind w:left="0" w:firstLine="709"/>
        <w:rPr>
          <w:color w:val="000000"/>
        </w:rPr>
      </w:pPr>
      <w:r w:rsidRPr="00160223">
        <w:rPr>
          <w:color w:val="000000"/>
        </w:rPr>
        <w:t xml:space="preserve">В случае возникновения у Участника оснований полагать, что произошли или могут произойти Запрещенные действия, указанные в п. 2 </w:t>
      </w:r>
      <w:proofErr w:type="spellStart"/>
      <w:r w:rsidRPr="00160223">
        <w:rPr>
          <w:color w:val="000000"/>
        </w:rPr>
        <w:t>Антикоррупционных</w:t>
      </w:r>
      <w:proofErr w:type="spellEnd"/>
      <w:r w:rsidRPr="00160223">
        <w:rPr>
          <w:color w:val="000000"/>
        </w:rPr>
        <w:t xml:space="preserve">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160223" w:rsidRDefault="00920CB0" w:rsidP="00D61F3D">
      <w:pPr>
        <w:numPr>
          <w:ilvl w:val="0"/>
          <w:numId w:val="73"/>
        </w:numPr>
        <w:suppressAutoHyphens w:val="0"/>
        <w:spacing w:line="240" w:lineRule="auto"/>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160223" w:rsidRDefault="00920CB0" w:rsidP="00D61F3D">
      <w:pPr>
        <w:numPr>
          <w:ilvl w:val="0"/>
          <w:numId w:val="73"/>
        </w:numPr>
        <w:suppressAutoHyphens w:val="0"/>
        <w:spacing w:line="240" w:lineRule="auto"/>
        <w:ind w:left="0" w:firstLine="709"/>
        <w:rPr>
          <w:color w:val="000000"/>
        </w:rPr>
      </w:pPr>
      <w:r w:rsidRPr="00160223">
        <w:rPr>
          <w:color w:val="000000"/>
        </w:rPr>
        <w:t xml:space="preserve">Участник обязуется соблюдать и исполнять требования настоящих </w:t>
      </w:r>
      <w:proofErr w:type="spellStart"/>
      <w:r w:rsidRPr="00160223">
        <w:rPr>
          <w:color w:val="000000"/>
        </w:rPr>
        <w:t>Антикоррупционных</w:t>
      </w:r>
      <w:proofErr w:type="spellEnd"/>
      <w:r w:rsidRPr="00160223">
        <w:rPr>
          <w:color w:val="000000"/>
        </w:rPr>
        <w:t xml:space="preserve"> обязательств на всех этапах закупочных процедур, а Заказчик имеет право требовать соблюдения таких обязанностей.</w:t>
      </w:r>
    </w:p>
    <w:p w:rsidR="00920CB0" w:rsidRPr="00160223" w:rsidRDefault="00920CB0" w:rsidP="00D61F3D">
      <w:pPr>
        <w:spacing w:line="240" w:lineRule="auto"/>
        <w:ind w:firstLine="709"/>
        <w:rPr>
          <w:b/>
          <w:bCs w:val="0"/>
          <w:color w:val="000000"/>
        </w:rPr>
      </w:pPr>
    </w:p>
    <w:p w:rsidR="00920CB0" w:rsidRPr="00160223" w:rsidRDefault="00920CB0" w:rsidP="00D61F3D">
      <w:pPr>
        <w:spacing w:line="240" w:lineRule="auto"/>
        <w:ind w:firstLine="709"/>
        <w:rPr>
          <w:color w:val="000000"/>
        </w:rPr>
      </w:pPr>
      <w:r w:rsidRPr="00160223">
        <w:rPr>
          <w:b/>
          <w:bCs w:val="0"/>
          <w:color w:val="000000"/>
        </w:rPr>
        <w:t xml:space="preserve">Участник: </w:t>
      </w:r>
      <w:r w:rsidRPr="00160223">
        <w:rPr>
          <w:color w:val="000000"/>
        </w:rPr>
        <w:t>_______________/</w:t>
      </w:r>
    </w:p>
    <w:p w:rsidR="00920CB0" w:rsidRPr="00160223" w:rsidRDefault="00920CB0" w:rsidP="00D61F3D">
      <w:pPr>
        <w:spacing w:line="240" w:lineRule="auto"/>
        <w:ind w:firstLine="709"/>
        <w:rPr>
          <w:b/>
          <w:bCs w:val="0"/>
          <w:i/>
          <w:iCs/>
          <w:color w:val="000000"/>
        </w:rPr>
      </w:pPr>
    </w:p>
    <w:p w:rsidR="00920CB0" w:rsidRPr="00160223" w:rsidRDefault="00920CB0" w:rsidP="00D61F3D">
      <w:pPr>
        <w:spacing w:line="240" w:lineRule="auto"/>
        <w:ind w:firstLine="709"/>
        <w:rPr>
          <w:b/>
          <w:bCs w:val="0"/>
          <w:i/>
          <w:iCs/>
          <w:color w:val="000000"/>
        </w:rPr>
      </w:pPr>
    </w:p>
    <w:p w:rsidR="00920CB0" w:rsidRPr="00160223" w:rsidRDefault="00920CB0" w:rsidP="00D61F3D">
      <w:pPr>
        <w:spacing w:line="240" w:lineRule="auto"/>
        <w:ind w:firstLine="709"/>
        <w:rPr>
          <w:b/>
          <w:bCs w:val="0"/>
          <w:i/>
          <w:iCs/>
          <w:color w:val="000000"/>
          <w:sz w:val="28"/>
          <w:szCs w:val="28"/>
        </w:rPr>
      </w:pPr>
    </w:p>
    <w:p w:rsidR="00920CB0" w:rsidRPr="00160223" w:rsidRDefault="00920CB0" w:rsidP="00D61F3D">
      <w:pPr>
        <w:spacing w:line="240" w:lineRule="auto"/>
        <w:ind w:firstLine="709"/>
        <w:rPr>
          <w:b/>
          <w:bCs w:val="0"/>
          <w:i/>
          <w:iCs/>
          <w:color w:val="000000"/>
          <w:sz w:val="28"/>
          <w:szCs w:val="28"/>
        </w:rPr>
      </w:pPr>
    </w:p>
    <w:p w:rsidR="00920CB0" w:rsidRPr="00160223" w:rsidRDefault="00920CB0" w:rsidP="00D61F3D">
      <w:pPr>
        <w:spacing w:line="240" w:lineRule="auto"/>
        <w:ind w:firstLine="709"/>
        <w:rPr>
          <w:b/>
          <w:bCs w:val="0"/>
          <w:i/>
          <w:iCs/>
          <w:color w:val="000000"/>
          <w:sz w:val="28"/>
          <w:szCs w:val="28"/>
        </w:rPr>
      </w:pPr>
    </w:p>
    <w:p w:rsidR="00920CB0" w:rsidRPr="00160223" w:rsidRDefault="00920CB0" w:rsidP="00D61F3D">
      <w:pPr>
        <w:spacing w:line="240" w:lineRule="auto"/>
        <w:ind w:firstLine="709"/>
        <w:rPr>
          <w:b/>
          <w:i/>
          <w:color w:val="000000"/>
        </w:rPr>
      </w:pPr>
      <w:r w:rsidRPr="00160223">
        <w:rPr>
          <w:b/>
          <w:bCs w:val="0"/>
          <w:i/>
          <w:iCs/>
          <w:color w:val="000000"/>
        </w:rPr>
        <w:t>Информация о формах обратной связи ПАО «_______» в рамках системы предупреждения и профилактики коррупции:</w:t>
      </w:r>
    </w:p>
    <w:p w:rsidR="00920CB0" w:rsidRPr="00920CB0" w:rsidRDefault="00920CB0" w:rsidP="00D61F3D">
      <w:r w:rsidRPr="00160223">
        <w:rPr>
          <w:i/>
        </w:rPr>
        <w:t xml:space="preserve">В ПАО «_______» действует система </w:t>
      </w:r>
      <w:r w:rsidRPr="00160223">
        <w:rPr>
          <w:bCs w:val="0"/>
          <w:i/>
          <w:iCs/>
        </w:rPr>
        <w:t>предупреждения и профилактики коррупции.</w:t>
      </w:r>
      <w:r w:rsidRPr="00160223">
        <w:rPr>
          <w:i/>
        </w:rPr>
        <w:t xml:space="preserve"> </w:t>
      </w:r>
      <w:r w:rsidRPr="00160223">
        <w:rPr>
          <w:i/>
          <w:color w:val="2F2C2D"/>
          <w:shd w:val="clear" w:color="auto" w:fill="FFFFFF"/>
        </w:rPr>
        <w:t>Информацию о возможных фактах коррупции в ПАО «______», а также дочерних зависимых обществах и их филиалах можно сообщить, заполнив </w:t>
      </w:r>
      <w:hyperlink r:id="rId39" w:history="1">
        <w:r w:rsidRPr="00160223">
          <w:rPr>
            <w:i/>
            <w:color w:val="262626"/>
            <w:u w:val="single"/>
            <w:shd w:val="clear" w:color="auto" w:fill="FFFFFF"/>
          </w:rPr>
          <w:t>форму обратной связи</w:t>
        </w:r>
      </w:hyperlink>
      <w:r w:rsidRPr="00160223">
        <w:rPr>
          <w:i/>
        </w:rPr>
        <w:t xml:space="preserve"> на корпоративном </w:t>
      </w:r>
      <w:proofErr w:type="spellStart"/>
      <w:r w:rsidRPr="00160223">
        <w:rPr>
          <w:i/>
        </w:rPr>
        <w:t>веб-сайте</w:t>
      </w:r>
      <w:proofErr w:type="spellEnd"/>
      <w:r w:rsidRPr="00160223">
        <w:rPr>
          <w:i/>
          <w:color w:val="2F2C2D"/>
          <w:shd w:val="clear" w:color="auto" w:fill="FFFFFF"/>
        </w:rPr>
        <w:t xml:space="preserve">, позвонив по телефону «Горячей линии» </w:t>
      </w:r>
      <w:r w:rsidRPr="00160223">
        <w:rPr>
          <w:bCs w:val="0"/>
          <w:i/>
          <w:color w:val="2F2C2D"/>
          <w:shd w:val="clear" w:color="auto" w:fill="FFFFFF"/>
        </w:rPr>
        <w:t>________ (указывается номер «горячей» линии заказчика)</w:t>
      </w:r>
      <w:r w:rsidRPr="00160223">
        <w:rPr>
          <w:i/>
          <w:color w:val="2F2C2D"/>
          <w:shd w:val="clear" w:color="auto" w:fill="FFFFFF"/>
        </w:rPr>
        <w:t xml:space="preserve">, </w:t>
      </w:r>
      <w:proofErr w:type="gramStart"/>
      <w:r w:rsidRPr="00160223">
        <w:rPr>
          <w:i/>
          <w:color w:val="2F2C2D"/>
          <w:shd w:val="clear" w:color="auto" w:fill="FFFFFF"/>
        </w:rPr>
        <w:t>или</w:t>
      </w:r>
      <w:proofErr w:type="gramEnd"/>
      <w:r w:rsidRPr="00160223">
        <w:rPr>
          <w:i/>
          <w:color w:val="2F2C2D"/>
          <w:shd w:val="clear" w:color="auto" w:fill="FFFFFF"/>
        </w:rPr>
        <w:t xml:space="preserve"> направив письменное обращение по адресу: </w:t>
      </w:r>
      <w:r w:rsidRPr="00160223">
        <w:rPr>
          <w:iCs/>
          <w:color w:val="2F2C2D"/>
          <w:shd w:val="clear" w:color="auto" w:fill="FFFFFF"/>
        </w:rPr>
        <w:t xml:space="preserve">___________ </w:t>
      </w:r>
      <w:r w:rsidRPr="00160223">
        <w:rPr>
          <w:i/>
          <w:iCs/>
          <w:color w:val="2F2C2D"/>
          <w:shd w:val="clear" w:color="auto" w:fill="FFFFFF"/>
        </w:rPr>
        <w:t>(указывается адрес заказчика)</w:t>
      </w:r>
      <w:r w:rsidRPr="00160223">
        <w:rPr>
          <w:iCs/>
          <w:color w:val="2F2C2D"/>
          <w:shd w:val="clear" w:color="auto" w:fill="FFFFFF"/>
        </w:rPr>
        <w:t>.</w:t>
      </w:r>
    </w:p>
    <w:p w:rsidR="00920CB0" w:rsidRPr="00F647F7" w:rsidRDefault="00920CB0" w:rsidP="00D61F3D">
      <w:pPr>
        <w:pBdr>
          <w:bottom w:val="single" w:sz="4" w:space="1" w:color="auto"/>
        </w:pBdr>
        <w:shd w:val="clear" w:color="auto" w:fill="E0E0E0"/>
        <w:spacing w:line="240" w:lineRule="auto"/>
        <w:ind w:right="21"/>
        <w:rPr>
          <w:b/>
          <w:color w:val="000000"/>
          <w:spacing w:val="36"/>
          <w:sz w:val="24"/>
          <w:szCs w:val="24"/>
        </w:rPr>
      </w:pPr>
      <w:r w:rsidRPr="00F647F7">
        <w:rPr>
          <w:b/>
          <w:color w:val="000000"/>
          <w:spacing w:val="36"/>
          <w:sz w:val="24"/>
          <w:szCs w:val="24"/>
        </w:rPr>
        <w:t>конец формы</w:t>
      </w:r>
    </w:p>
    <w:p w:rsidR="00920CB0" w:rsidRDefault="00920CB0" w:rsidP="00D61F3D">
      <w:pPr>
        <w:suppressAutoHyphens w:val="0"/>
        <w:spacing w:line="240" w:lineRule="auto"/>
        <w:ind w:firstLine="0"/>
        <w:rPr>
          <w:b/>
          <w:sz w:val="24"/>
          <w:szCs w:val="24"/>
        </w:rPr>
      </w:pPr>
      <w:r>
        <w:br w:type="page"/>
      </w:r>
    </w:p>
    <w:p w:rsidR="004F4D80" w:rsidRDefault="004F4D80" w:rsidP="00D61F3D">
      <w:pPr>
        <w:pStyle w:val="2"/>
        <w:pageBreakBefore/>
        <w:tabs>
          <w:tab w:val="clear" w:pos="0"/>
          <w:tab w:val="clear" w:pos="1700"/>
          <w:tab w:val="left" w:pos="1134"/>
          <w:tab w:val="num" w:pos="5104"/>
        </w:tabs>
        <w:spacing w:before="100" w:beforeAutospacing="1" w:after="100" w:afterAutospacing="1" w:line="240" w:lineRule="auto"/>
        <w:jc w:val="both"/>
        <w:sectPr w:rsidR="004F4D80" w:rsidSect="004F4D80">
          <w:footerReference w:type="even" r:id="rId40"/>
          <w:pgSz w:w="11906" w:h="16838" w:code="9"/>
          <w:pgMar w:top="680" w:right="566" w:bottom="539" w:left="1134" w:header="680" w:footer="278" w:gutter="0"/>
          <w:cols w:space="708"/>
          <w:titlePg/>
          <w:docGrid w:linePitch="360"/>
        </w:sectPr>
      </w:pPr>
    </w:p>
    <w:p w:rsidR="004F4D80" w:rsidRPr="00F647F7" w:rsidRDefault="00492C8B" w:rsidP="00D61F3D">
      <w:pPr>
        <w:pStyle w:val="2"/>
        <w:pageBreakBefore/>
        <w:tabs>
          <w:tab w:val="clear" w:pos="0"/>
          <w:tab w:val="clear" w:pos="1700"/>
          <w:tab w:val="left" w:pos="1134"/>
          <w:tab w:val="num" w:pos="5104"/>
        </w:tabs>
        <w:spacing w:before="100" w:beforeAutospacing="1" w:after="100" w:afterAutospacing="1" w:line="240" w:lineRule="auto"/>
        <w:jc w:val="both"/>
      </w:pPr>
      <w:bookmarkStart w:id="577" w:name="_Toc423423668"/>
      <w:bookmarkStart w:id="578" w:name="_Ref440271072"/>
      <w:bookmarkStart w:id="579" w:name="_Ref440273986"/>
      <w:bookmarkStart w:id="580" w:name="_Ref440274337"/>
      <w:bookmarkStart w:id="581" w:name="_Ref440274913"/>
      <w:bookmarkStart w:id="582" w:name="_Ref440284918"/>
      <w:bookmarkStart w:id="583" w:name="_Toc441131004"/>
      <w:r>
        <w:lastRenderedPageBreak/>
        <w:t>Сводная таблица стоимости</w:t>
      </w:r>
      <w:r w:rsidR="004F4D80" w:rsidRPr="00F647F7">
        <w:t xml:space="preserve"> </w:t>
      </w:r>
      <w:r w:rsidR="00F04258" w:rsidRPr="009A70A4">
        <w:rPr>
          <w:bCs w:val="0"/>
        </w:rPr>
        <w:t>поставок</w:t>
      </w:r>
      <w:r w:rsidR="00F04258" w:rsidRPr="003E170D">
        <w:rPr>
          <w:bCs w:val="0"/>
        </w:rPr>
        <w:t xml:space="preserve"> </w:t>
      </w:r>
      <w:r w:rsidR="004F4D80" w:rsidRPr="00F647F7">
        <w:t xml:space="preserve">(форма </w:t>
      </w:r>
      <w:r w:rsidR="004F4D80" w:rsidRPr="00F647F7">
        <w:rPr>
          <w:noProof/>
        </w:rPr>
        <w:t>2</w:t>
      </w:r>
      <w:r w:rsidR="004F4D80" w:rsidRPr="00F647F7">
        <w:t>)</w:t>
      </w:r>
      <w:bookmarkEnd w:id="559"/>
      <w:bookmarkEnd w:id="560"/>
      <w:bookmarkEnd w:id="561"/>
      <w:bookmarkEnd w:id="562"/>
      <w:bookmarkEnd w:id="563"/>
      <w:bookmarkEnd w:id="564"/>
      <w:bookmarkEnd w:id="577"/>
      <w:bookmarkEnd w:id="578"/>
      <w:bookmarkEnd w:id="579"/>
      <w:bookmarkEnd w:id="580"/>
      <w:bookmarkEnd w:id="581"/>
      <w:bookmarkEnd w:id="582"/>
      <w:bookmarkEnd w:id="583"/>
    </w:p>
    <w:p w:rsidR="004F4D80" w:rsidRPr="00F647F7" w:rsidRDefault="004F4D80" w:rsidP="00D61F3D">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D61F3D">
      <w:pPr>
        <w:pStyle w:val="3"/>
        <w:jc w:val="both"/>
        <w:rPr>
          <w:szCs w:val="24"/>
        </w:rPr>
      </w:pPr>
      <w:bookmarkStart w:id="584" w:name="_Toc98253923"/>
      <w:bookmarkStart w:id="585" w:name="_Toc157248177"/>
      <w:bookmarkStart w:id="586" w:name="_Toc157496546"/>
      <w:bookmarkStart w:id="587" w:name="_Toc158206085"/>
      <w:bookmarkStart w:id="588" w:name="_Toc164057770"/>
      <w:bookmarkStart w:id="589" w:name="_Toc164137120"/>
      <w:bookmarkStart w:id="590" w:name="_Toc164161280"/>
      <w:bookmarkStart w:id="591" w:name="_Toc165173851"/>
      <w:bookmarkStart w:id="592" w:name="_Ref264038986"/>
      <w:bookmarkStart w:id="593" w:name="_Ref264359294"/>
      <w:bookmarkStart w:id="594" w:name="_Toc439170676"/>
      <w:bookmarkStart w:id="595" w:name="_Toc439172778"/>
      <w:bookmarkStart w:id="596" w:name="_Toc439173222"/>
      <w:bookmarkStart w:id="597" w:name="_Toc439238218"/>
      <w:bookmarkStart w:id="598" w:name="_Toc439252766"/>
      <w:bookmarkStart w:id="599" w:name="_Toc439323740"/>
      <w:bookmarkStart w:id="600" w:name="_Toc440357138"/>
      <w:bookmarkStart w:id="601" w:name="_Toc440359693"/>
      <w:bookmarkStart w:id="602" w:name="_Toc440632157"/>
      <w:bookmarkStart w:id="603" w:name="_Toc440875977"/>
      <w:bookmarkStart w:id="604" w:name="_Toc441131005"/>
      <w:r w:rsidRPr="00C236C0">
        <w:rPr>
          <w:szCs w:val="24"/>
        </w:rPr>
        <w:t xml:space="preserve">Форма </w:t>
      </w:r>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r w:rsidR="00492C8B">
        <w:rPr>
          <w:szCs w:val="24"/>
        </w:rPr>
        <w:t>Сводной таблицы стоимости</w:t>
      </w:r>
      <w:bookmarkEnd w:id="598"/>
      <w:bookmarkEnd w:id="599"/>
      <w:bookmarkEnd w:id="600"/>
      <w:bookmarkEnd w:id="601"/>
      <w:bookmarkEnd w:id="602"/>
      <w:bookmarkEnd w:id="603"/>
      <w:r w:rsidR="00F04258" w:rsidRPr="00F04258">
        <w:rPr>
          <w:bCs w:val="0"/>
          <w:szCs w:val="24"/>
        </w:rPr>
        <w:t xml:space="preserve"> </w:t>
      </w:r>
      <w:r w:rsidR="00F04258" w:rsidRPr="009A70A4">
        <w:rPr>
          <w:bCs w:val="0"/>
          <w:szCs w:val="24"/>
        </w:rPr>
        <w:t>поставок</w:t>
      </w:r>
      <w:bookmarkEnd w:id="604"/>
    </w:p>
    <w:p w:rsidR="004F4D80" w:rsidRPr="00F647F7" w:rsidRDefault="004F4D80" w:rsidP="00D61F3D">
      <w:pPr>
        <w:pBdr>
          <w:top w:val="single" w:sz="4" w:space="1" w:color="auto"/>
        </w:pBdr>
        <w:shd w:val="clear" w:color="auto" w:fill="E0E0E0"/>
        <w:spacing w:line="240" w:lineRule="auto"/>
        <w:ind w:right="21" w:firstLine="0"/>
        <w:rPr>
          <w:b/>
          <w:color w:val="000000"/>
          <w:spacing w:val="36"/>
        </w:rPr>
      </w:pPr>
      <w:r w:rsidRPr="00F647F7">
        <w:rPr>
          <w:b/>
          <w:color w:val="000000"/>
          <w:spacing w:val="36"/>
        </w:rPr>
        <w:t>начало формы</w:t>
      </w:r>
    </w:p>
    <w:p w:rsidR="004F4D80" w:rsidRPr="00F647F7" w:rsidRDefault="004F4D80" w:rsidP="00D61F3D">
      <w:pPr>
        <w:ind w:firstLine="0"/>
        <w:rPr>
          <w:sz w:val="24"/>
          <w:szCs w:val="24"/>
        </w:rPr>
      </w:pPr>
      <w:r w:rsidRPr="00F647F7">
        <w:rPr>
          <w:sz w:val="24"/>
          <w:szCs w:val="24"/>
        </w:rPr>
        <w:t xml:space="preserve">Приложение </w:t>
      </w:r>
      <w:r w:rsidR="00920CB0">
        <w:rPr>
          <w:sz w:val="24"/>
          <w:szCs w:val="24"/>
        </w:rPr>
        <w:t>2</w:t>
      </w:r>
      <w:r w:rsidRPr="00F647F7">
        <w:rPr>
          <w:sz w:val="24"/>
          <w:szCs w:val="24"/>
        </w:rPr>
        <w:t xml:space="preserve"> к письму о подаче оферты</w:t>
      </w:r>
    </w:p>
    <w:p w:rsidR="004F4D80" w:rsidRPr="00F647F7" w:rsidRDefault="004F4D80" w:rsidP="00D61F3D">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4F4D80" w:rsidRPr="00F647F7" w:rsidRDefault="00492C8B" w:rsidP="00D61F3D">
      <w:pPr>
        <w:rPr>
          <w:b/>
          <w:sz w:val="24"/>
          <w:szCs w:val="24"/>
        </w:rPr>
      </w:pPr>
      <w:r>
        <w:rPr>
          <w:b/>
          <w:sz w:val="24"/>
          <w:szCs w:val="24"/>
        </w:rPr>
        <w:t>Сводная таблица стоимости</w:t>
      </w:r>
      <w:r w:rsidR="00F04258" w:rsidRPr="00F04258">
        <w:rPr>
          <w:bCs w:val="0"/>
          <w:sz w:val="24"/>
          <w:szCs w:val="24"/>
        </w:rPr>
        <w:t xml:space="preserve"> </w:t>
      </w:r>
      <w:r w:rsidR="00F04258" w:rsidRPr="00F04258">
        <w:rPr>
          <w:b/>
          <w:sz w:val="24"/>
          <w:szCs w:val="24"/>
        </w:rPr>
        <w:t>поставок</w:t>
      </w:r>
    </w:p>
    <w:p w:rsidR="004F4D80" w:rsidRPr="00F647F7" w:rsidRDefault="004F4D80" w:rsidP="00D61F3D">
      <w:pPr>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Default="004F4D80" w:rsidP="00D61F3D">
      <w:pPr>
        <w:spacing w:line="240" w:lineRule="auto"/>
        <w:rPr>
          <w:b/>
          <w:sz w:val="24"/>
          <w:szCs w:val="24"/>
        </w:rPr>
      </w:pPr>
      <w:r w:rsidRPr="00F647F7">
        <w:rPr>
          <w:b/>
          <w:sz w:val="24"/>
          <w:szCs w:val="24"/>
        </w:rPr>
        <w:t>Таблица-1. Расчет стоимости поставляемой продукции</w:t>
      </w:r>
    </w:p>
    <w:tbl>
      <w:tblPr>
        <w:tblW w:w="14014" w:type="dxa"/>
        <w:tblInd w:w="93" w:type="dxa"/>
        <w:tblLook w:val="04A0"/>
      </w:tblPr>
      <w:tblGrid>
        <w:gridCol w:w="618"/>
        <w:gridCol w:w="1768"/>
        <w:gridCol w:w="2705"/>
        <w:gridCol w:w="1435"/>
        <w:gridCol w:w="1480"/>
        <w:gridCol w:w="515"/>
        <w:gridCol w:w="1179"/>
        <w:gridCol w:w="1133"/>
        <w:gridCol w:w="943"/>
        <w:gridCol w:w="1105"/>
        <w:gridCol w:w="1133"/>
      </w:tblGrid>
      <w:tr w:rsidR="004F4D80" w:rsidRPr="00B50B01" w:rsidTr="004F4D80">
        <w:trPr>
          <w:trHeight w:val="1785"/>
        </w:trPr>
        <w:tc>
          <w:tcPr>
            <w:tcW w:w="6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B50B01" w:rsidRDefault="004F4D80" w:rsidP="00D61F3D">
            <w:pPr>
              <w:spacing w:line="240" w:lineRule="auto"/>
              <w:ind w:firstLine="0"/>
              <w:rPr>
                <w:b/>
                <w:bCs w:val="0"/>
                <w:color w:val="000000"/>
                <w:sz w:val="18"/>
                <w:szCs w:val="18"/>
              </w:rPr>
            </w:pPr>
            <w:r w:rsidRPr="00B50B01">
              <w:rPr>
                <w:b/>
                <w:bCs w:val="0"/>
                <w:color w:val="000000"/>
                <w:sz w:val="18"/>
                <w:szCs w:val="18"/>
              </w:rPr>
              <w:t xml:space="preserve">№ </w:t>
            </w:r>
            <w:proofErr w:type="spellStart"/>
            <w:proofErr w:type="gramStart"/>
            <w:r w:rsidRPr="00B50B01">
              <w:rPr>
                <w:b/>
                <w:bCs w:val="0"/>
                <w:color w:val="000000"/>
                <w:sz w:val="18"/>
                <w:szCs w:val="18"/>
              </w:rPr>
              <w:t>п</w:t>
            </w:r>
            <w:proofErr w:type="spellEnd"/>
            <w:proofErr w:type="gramEnd"/>
            <w:r w:rsidRPr="00B50B01">
              <w:rPr>
                <w:b/>
                <w:bCs w:val="0"/>
                <w:color w:val="000000"/>
                <w:sz w:val="18"/>
                <w:szCs w:val="18"/>
              </w:rPr>
              <w:t>/</w:t>
            </w:r>
            <w:proofErr w:type="spellStart"/>
            <w:r w:rsidRPr="00B50B01">
              <w:rPr>
                <w:b/>
                <w:bCs w:val="0"/>
                <w:color w:val="000000"/>
                <w:sz w:val="18"/>
                <w:szCs w:val="18"/>
              </w:rPr>
              <w:t>п</w:t>
            </w:r>
            <w:proofErr w:type="spellEnd"/>
          </w:p>
        </w:tc>
        <w:tc>
          <w:tcPr>
            <w:tcW w:w="1768"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D61F3D">
            <w:pPr>
              <w:spacing w:line="240" w:lineRule="auto"/>
              <w:ind w:firstLine="0"/>
              <w:rPr>
                <w:b/>
                <w:bCs w:val="0"/>
                <w:color w:val="000000"/>
                <w:sz w:val="18"/>
                <w:szCs w:val="18"/>
              </w:rPr>
            </w:pPr>
            <w:r w:rsidRPr="00B50B01">
              <w:rPr>
                <w:b/>
                <w:bCs w:val="0"/>
                <w:color w:val="000000"/>
                <w:sz w:val="18"/>
                <w:szCs w:val="18"/>
              </w:rPr>
              <w:t>Наименование продукции, Тип, марка</w:t>
            </w:r>
          </w:p>
        </w:tc>
        <w:tc>
          <w:tcPr>
            <w:tcW w:w="270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D61F3D">
            <w:pPr>
              <w:spacing w:line="240" w:lineRule="auto"/>
              <w:ind w:firstLine="0"/>
              <w:rPr>
                <w:b/>
                <w:bCs w:val="0"/>
                <w:color w:val="000000"/>
                <w:sz w:val="18"/>
                <w:szCs w:val="18"/>
              </w:rPr>
            </w:pPr>
            <w:r w:rsidRPr="00B50B01">
              <w:rPr>
                <w:b/>
                <w:bCs w:val="0"/>
                <w:color w:val="000000"/>
                <w:sz w:val="18"/>
                <w:szCs w:val="18"/>
              </w:rPr>
              <w:t>АНАЛОГ</w:t>
            </w:r>
            <w:r w:rsidRPr="00B50B01">
              <w:rPr>
                <w:b/>
                <w:bCs w:val="0"/>
                <w:color w:val="000000"/>
                <w:sz w:val="18"/>
                <w:szCs w:val="18"/>
              </w:rPr>
              <w:br/>
              <w:t xml:space="preserve">(заполняется </w:t>
            </w:r>
            <w:proofErr w:type="gramStart"/>
            <w:r w:rsidR="00C236C0">
              <w:rPr>
                <w:b/>
                <w:bCs w:val="0"/>
                <w:color w:val="000000"/>
                <w:sz w:val="18"/>
                <w:szCs w:val="18"/>
              </w:rPr>
              <w:t>Участник</w:t>
            </w:r>
            <w:r w:rsidRPr="00B50B01">
              <w:rPr>
                <w:b/>
                <w:bCs w:val="0"/>
                <w:color w:val="000000"/>
                <w:sz w:val="18"/>
                <w:szCs w:val="18"/>
              </w:rPr>
              <w:t>ом</w:t>
            </w:r>
            <w:proofErr w:type="gramEnd"/>
            <w:r w:rsidRPr="00B50B01">
              <w:rPr>
                <w:b/>
                <w:bCs w:val="0"/>
                <w:color w:val="000000"/>
                <w:sz w:val="18"/>
                <w:szCs w:val="18"/>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w:t>
            </w:r>
          </w:p>
        </w:tc>
        <w:tc>
          <w:tcPr>
            <w:tcW w:w="143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D61F3D">
            <w:pPr>
              <w:spacing w:line="240" w:lineRule="auto"/>
              <w:ind w:firstLine="0"/>
              <w:rPr>
                <w:b/>
                <w:bCs w:val="0"/>
                <w:color w:val="000000"/>
                <w:sz w:val="18"/>
                <w:szCs w:val="18"/>
              </w:rPr>
            </w:pPr>
            <w:r w:rsidRPr="00B50B01">
              <w:rPr>
                <w:b/>
                <w:bCs w:val="0"/>
                <w:color w:val="000000"/>
                <w:sz w:val="18"/>
                <w:szCs w:val="18"/>
              </w:rPr>
              <w:t>Наименование производителя</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D61F3D">
            <w:pPr>
              <w:spacing w:line="240" w:lineRule="auto"/>
              <w:ind w:firstLine="0"/>
              <w:rPr>
                <w:b/>
                <w:bCs w:val="0"/>
                <w:color w:val="000000"/>
                <w:sz w:val="18"/>
                <w:szCs w:val="18"/>
              </w:rPr>
            </w:pPr>
            <w:r w:rsidRPr="00B50B01">
              <w:rPr>
                <w:b/>
                <w:bCs w:val="0"/>
                <w:color w:val="000000"/>
                <w:sz w:val="18"/>
                <w:szCs w:val="18"/>
              </w:rPr>
              <w:t>Страна происхождения</w:t>
            </w:r>
          </w:p>
        </w:tc>
        <w:tc>
          <w:tcPr>
            <w:tcW w:w="51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D61F3D">
            <w:pPr>
              <w:spacing w:line="240" w:lineRule="auto"/>
              <w:ind w:firstLine="0"/>
              <w:rPr>
                <w:b/>
                <w:bCs w:val="0"/>
                <w:color w:val="000000"/>
                <w:sz w:val="18"/>
                <w:szCs w:val="18"/>
              </w:rPr>
            </w:pPr>
            <w:r w:rsidRPr="00B50B01">
              <w:rPr>
                <w:b/>
                <w:bCs w:val="0"/>
                <w:color w:val="000000"/>
                <w:sz w:val="18"/>
                <w:szCs w:val="18"/>
              </w:rPr>
              <w:t>ЕИ</w:t>
            </w:r>
          </w:p>
        </w:tc>
        <w:tc>
          <w:tcPr>
            <w:tcW w:w="1179"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D61F3D">
            <w:pPr>
              <w:spacing w:line="240" w:lineRule="auto"/>
              <w:ind w:firstLine="0"/>
              <w:rPr>
                <w:b/>
                <w:bCs w:val="0"/>
                <w:color w:val="000000"/>
                <w:sz w:val="18"/>
                <w:szCs w:val="18"/>
              </w:rPr>
            </w:pPr>
            <w:r w:rsidRPr="00B50B01">
              <w:rPr>
                <w:b/>
                <w:bCs w:val="0"/>
                <w:color w:val="000000"/>
                <w:sz w:val="18"/>
                <w:szCs w:val="18"/>
              </w:rPr>
              <w:t>Количество</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D61F3D">
            <w:pPr>
              <w:spacing w:line="240" w:lineRule="auto"/>
              <w:ind w:firstLine="0"/>
              <w:rPr>
                <w:b/>
                <w:bCs w:val="0"/>
                <w:color w:val="000000"/>
                <w:sz w:val="18"/>
                <w:szCs w:val="18"/>
              </w:rPr>
            </w:pPr>
            <w:r w:rsidRPr="00B50B01">
              <w:rPr>
                <w:b/>
                <w:bCs w:val="0"/>
                <w:color w:val="000000"/>
                <w:sz w:val="18"/>
                <w:szCs w:val="18"/>
              </w:rPr>
              <w:t>Цена единицы без НДС, руб.</w:t>
            </w:r>
          </w:p>
        </w:tc>
        <w:tc>
          <w:tcPr>
            <w:tcW w:w="943" w:type="dxa"/>
            <w:tcBorders>
              <w:top w:val="single" w:sz="4" w:space="0" w:color="auto"/>
              <w:left w:val="nil"/>
              <w:bottom w:val="single" w:sz="4" w:space="0" w:color="auto"/>
              <w:right w:val="single" w:sz="4" w:space="0" w:color="auto"/>
            </w:tcBorders>
          </w:tcPr>
          <w:p w:rsidR="004F4D80" w:rsidRPr="00B50B01" w:rsidRDefault="004F4D80" w:rsidP="00D61F3D">
            <w:pPr>
              <w:spacing w:line="240" w:lineRule="auto"/>
              <w:ind w:firstLine="0"/>
              <w:rPr>
                <w:b/>
                <w:bCs w:val="0"/>
                <w:color w:val="000000"/>
                <w:sz w:val="18"/>
                <w:szCs w:val="18"/>
              </w:rPr>
            </w:pPr>
          </w:p>
          <w:p w:rsidR="004F4D80" w:rsidRPr="00B50B01" w:rsidRDefault="004F4D80" w:rsidP="00D61F3D">
            <w:pPr>
              <w:spacing w:line="240" w:lineRule="auto"/>
              <w:ind w:firstLine="0"/>
              <w:rPr>
                <w:b/>
                <w:bCs w:val="0"/>
                <w:color w:val="000000"/>
                <w:sz w:val="18"/>
                <w:szCs w:val="18"/>
              </w:rPr>
            </w:pPr>
          </w:p>
          <w:p w:rsidR="004F4D80" w:rsidRPr="00B50B01" w:rsidRDefault="004F4D80" w:rsidP="00D61F3D">
            <w:pPr>
              <w:spacing w:line="240" w:lineRule="auto"/>
              <w:ind w:firstLine="0"/>
              <w:rPr>
                <w:b/>
                <w:bCs w:val="0"/>
                <w:color w:val="000000"/>
                <w:sz w:val="18"/>
                <w:szCs w:val="18"/>
              </w:rPr>
            </w:pPr>
            <w:r w:rsidRPr="00B50B01">
              <w:rPr>
                <w:b/>
                <w:bCs w:val="0"/>
                <w:color w:val="000000"/>
                <w:sz w:val="18"/>
                <w:szCs w:val="18"/>
              </w:rPr>
              <w:t>Цена единицы с НДС, руб</w:t>
            </w:r>
            <w:r>
              <w:rPr>
                <w:b/>
                <w:bCs w:val="0"/>
                <w:color w:val="000000"/>
                <w:sz w:val="18"/>
                <w:szCs w:val="18"/>
              </w:rPr>
              <w:t>.</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B50B01" w:rsidRDefault="004F4D80" w:rsidP="00D61F3D">
            <w:pPr>
              <w:spacing w:line="240" w:lineRule="auto"/>
              <w:ind w:firstLine="0"/>
              <w:rPr>
                <w:b/>
                <w:bCs w:val="0"/>
                <w:color w:val="000000"/>
                <w:sz w:val="18"/>
                <w:szCs w:val="18"/>
              </w:rPr>
            </w:pPr>
            <w:r w:rsidRPr="00B50B01">
              <w:rPr>
                <w:b/>
                <w:bCs w:val="0"/>
                <w:color w:val="000000"/>
                <w:sz w:val="18"/>
                <w:szCs w:val="18"/>
              </w:rPr>
              <w:t>Стоимость без НДС, руб.</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D61F3D">
            <w:pPr>
              <w:spacing w:line="240" w:lineRule="auto"/>
              <w:ind w:firstLine="0"/>
              <w:rPr>
                <w:b/>
                <w:bCs w:val="0"/>
                <w:color w:val="000000"/>
                <w:sz w:val="18"/>
                <w:szCs w:val="18"/>
              </w:rPr>
            </w:pPr>
            <w:r w:rsidRPr="00B50B01">
              <w:rPr>
                <w:b/>
                <w:bCs w:val="0"/>
                <w:color w:val="000000"/>
                <w:sz w:val="18"/>
                <w:szCs w:val="18"/>
              </w:rPr>
              <w:t>Стоимость с НДС, руб.</w:t>
            </w:r>
          </w:p>
        </w:tc>
      </w:tr>
      <w:tr w:rsidR="004F4D80" w:rsidRPr="00B50B01"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D61F3D">
            <w:pPr>
              <w:numPr>
                <w:ilvl w:val="0"/>
                <w:numId w:val="68"/>
              </w:numPr>
              <w:suppressAutoHyphens w:val="0"/>
              <w:spacing w:line="240" w:lineRule="auto"/>
              <w:rPr>
                <w:sz w:val="18"/>
                <w:szCs w:val="18"/>
              </w:rPr>
            </w:pPr>
            <w:r w:rsidRPr="00027E2F">
              <w:rPr>
                <w:b/>
                <w:bCs w:val="0"/>
                <w:sz w:val="18"/>
                <w:szCs w:val="18"/>
              </w:rPr>
              <w:t xml:space="preserve">Филиал </w:t>
            </w:r>
            <w:r>
              <w:rPr>
                <w:b/>
                <w:bCs w:val="0"/>
                <w:sz w:val="18"/>
                <w:szCs w:val="18"/>
              </w:rPr>
              <w:t>ПАО «МРСК Центра»</w:t>
            </w:r>
            <w:r w:rsidRPr="00027E2F">
              <w:rPr>
                <w:b/>
                <w:sz w:val="18"/>
                <w:szCs w:val="18"/>
              </w:rPr>
              <w:t xml:space="preserve"> «</w:t>
            </w:r>
            <w:r w:rsidRPr="00027E2F">
              <w:rPr>
                <w:rStyle w:val="aa"/>
                <w:b w:val="0"/>
                <w:sz w:val="18"/>
                <w:szCs w:val="18"/>
              </w:rPr>
              <w:t xml:space="preserve">____ </w:t>
            </w:r>
            <w:proofErr w:type="spellStart"/>
            <w:r w:rsidRPr="00027E2F">
              <w:rPr>
                <w:b/>
                <w:sz w:val="18"/>
                <w:szCs w:val="18"/>
              </w:rPr>
              <w:t>энерго</w:t>
            </w:r>
            <w:proofErr w:type="spellEnd"/>
            <w:r w:rsidRPr="00027E2F">
              <w:rPr>
                <w:b/>
                <w:sz w:val="18"/>
                <w:szCs w:val="18"/>
              </w:rPr>
              <w:t>»</w:t>
            </w: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r w:rsidRPr="00027E2F">
              <w:rPr>
                <w:sz w:val="18"/>
                <w:szCs w:val="18"/>
              </w:rPr>
              <w:t>1.1</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D61F3D">
            <w:pPr>
              <w:spacing w:line="240" w:lineRule="auto"/>
              <w:ind w:firstLine="0"/>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r w:rsidRPr="00027E2F">
              <w:rPr>
                <w:sz w:val="18"/>
                <w:szCs w:val="18"/>
              </w:rPr>
              <w:t>1.2</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D61F3D">
            <w:pPr>
              <w:spacing w:line="240" w:lineRule="auto"/>
              <w:ind w:firstLine="0"/>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r w:rsidRPr="00027E2F">
              <w:rPr>
                <w:sz w:val="18"/>
                <w:szCs w:val="18"/>
              </w:rPr>
              <w:t>1.3</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D61F3D">
            <w:pPr>
              <w:spacing w:line="240" w:lineRule="auto"/>
              <w:ind w:firstLine="0"/>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r>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D61F3D">
            <w:pPr>
              <w:spacing w:line="240" w:lineRule="auto"/>
              <w:ind w:firstLine="0"/>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r w:rsidRPr="00027E2F">
              <w:rPr>
                <w:b/>
                <w:bCs w:val="0"/>
                <w:color w:val="00000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roofErr w:type="spellStart"/>
            <w:r w:rsidRPr="00027E2F">
              <w:rPr>
                <w:sz w:val="18"/>
                <w:szCs w:val="18"/>
              </w:rPr>
              <w:t>х</w:t>
            </w:r>
            <w:proofErr w:type="spellEnd"/>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r w:rsidRPr="00027E2F">
              <w:rPr>
                <w:b/>
                <w:bCs w:val="0"/>
                <w:color w:val="00000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roofErr w:type="spellStart"/>
            <w:r w:rsidRPr="00027E2F">
              <w:rPr>
                <w:sz w:val="18"/>
                <w:szCs w:val="18"/>
              </w:rPr>
              <w:t>х</w:t>
            </w:r>
            <w:proofErr w:type="spellEnd"/>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r w:rsidRPr="00027E2F">
              <w:rPr>
                <w:b/>
                <w:sz w:val="18"/>
                <w:szCs w:val="18"/>
              </w:rPr>
              <w:t xml:space="preserve">Итого по филиалу </w:t>
            </w:r>
            <w:r>
              <w:rPr>
                <w:b/>
                <w:bCs w:val="0"/>
                <w:sz w:val="18"/>
                <w:szCs w:val="18"/>
              </w:rPr>
              <w:t>ПАО «МРСК Центра»</w:t>
            </w:r>
            <w:r w:rsidRPr="00027E2F">
              <w:rPr>
                <w:b/>
                <w:sz w:val="18"/>
                <w:szCs w:val="18"/>
              </w:rPr>
              <w:t xml:space="preserve"> «</w:t>
            </w:r>
            <w:r w:rsidRPr="00027E2F">
              <w:rPr>
                <w:rStyle w:val="aa"/>
                <w:b w:val="0"/>
                <w:sz w:val="18"/>
                <w:szCs w:val="18"/>
              </w:rPr>
              <w:t xml:space="preserve">____ </w:t>
            </w:r>
            <w:proofErr w:type="spellStart"/>
            <w:r w:rsidRPr="00027E2F">
              <w:rPr>
                <w:b/>
                <w:sz w:val="18"/>
                <w:szCs w:val="18"/>
              </w:rPr>
              <w:t>энерго</w:t>
            </w:r>
            <w:proofErr w:type="spellEnd"/>
            <w:r w:rsidRPr="00027E2F">
              <w:rPr>
                <w:b/>
                <w:sz w:val="18"/>
                <w:szCs w:val="18"/>
              </w:rPr>
              <w:t xml:space="preserve">» </w:t>
            </w:r>
            <w:r w:rsidRPr="00027E2F">
              <w:rPr>
                <w:b/>
                <w:bCs w:val="0"/>
                <w:color w:val="00000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roofErr w:type="spellStart"/>
            <w:r w:rsidRPr="00027E2F">
              <w:rPr>
                <w:sz w:val="18"/>
                <w:szCs w:val="18"/>
              </w:rPr>
              <w:t>х</w:t>
            </w:r>
            <w:proofErr w:type="spellEnd"/>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r>
      <w:tr w:rsidR="004F4D80" w:rsidRPr="00B50B01"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D61F3D">
            <w:pPr>
              <w:numPr>
                <w:ilvl w:val="0"/>
                <w:numId w:val="68"/>
              </w:numPr>
              <w:suppressAutoHyphens w:val="0"/>
              <w:spacing w:line="240" w:lineRule="auto"/>
              <w:rPr>
                <w:sz w:val="18"/>
                <w:szCs w:val="18"/>
              </w:rPr>
            </w:pPr>
            <w:r w:rsidRPr="006062A7">
              <w:rPr>
                <w:b/>
                <w:sz w:val="18"/>
                <w:szCs w:val="18"/>
              </w:rPr>
              <w:t xml:space="preserve">Филиал </w:t>
            </w:r>
            <w:r>
              <w:rPr>
                <w:b/>
                <w:sz w:val="18"/>
                <w:szCs w:val="18"/>
              </w:rPr>
              <w:t>ПАО «МРСК Центра»</w:t>
            </w:r>
            <w:r w:rsidRPr="00027E2F">
              <w:rPr>
                <w:b/>
                <w:sz w:val="18"/>
                <w:szCs w:val="18"/>
              </w:rPr>
              <w:t xml:space="preserve"> </w:t>
            </w:r>
            <w:r w:rsidRPr="00027E2F">
              <w:rPr>
                <w:rStyle w:val="aa"/>
                <w:b w:val="0"/>
                <w:sz w:val="18"/>
                <w:szCs w:val="18"/>
              </w:rPr>
              <w:t xml:space="preserve">____ </w:t>
            </w:r>
            <w:proofErr w:type="spellStart"/>
            <w:r w:rsidRPr="00027E2F">
              <w:rPr>
                <w:b/>
                <w:sz w:val="18"/>
                <w:szCs w:val="18"/>
              </w:rPr>
              <w:t>энерго</w:t>
            </w:r>
            <w:proofErr w:type="spellEnd"/>
            <w:r w:rsidRPr="00027E2F">
              <w:rPr>
                <w:b/>
                <w:sz w:val="18"/>
                <w:szCs w:val="18"/>
              </w:rPr>
              <w:t>»</w:t>
            </w: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r>
              <w:rPr>
                <w:sz w:val="18"/>
                <w:szCs w:val="18"/>
              </w:rPr>
              <w:t>2.1</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D61F3D">
            <w:pPr>
              <w:spacing w:line="240" w:lineRule="auto"/>
              <w:ind w:firstLine="0"/>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r>
              <w:rPr>
                <w:sz w:val="18"/>
                <w:szCs w:val="18"/>
              </w:rPr>
              <w:t>2.2</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D61F3D">
            <w:pPr>
              <w:spacing w:line="240" w:lineRule="auto"/>
              <w:ind w:firstLine="0"/>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r>
              <w:rPr>
                <w:sz w:val="18"/>
                <w:szCs w:val="18"/>
              </w:rPr>
              <w:t>2.3</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D61F3D">
            <w:pPr>
              <w:spacing w:line="240" w:lineRule="auto"/>
              <w:ind w:firstLine="0"/>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r>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D61F3D">
            <w:pPr>
              <w:spacing w:line="240" w:lineRule="auto"/>
              <w:ind w:firstLine="0"/>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r w:rsidRPr="00027E2F">
              <w:rPr>
                <w:b/>
                <w:bCs w:val="0"/>
                <w:color w:val="00000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roofErr w:type="spellStart"/>
            <w:r w:rsidRPr="00027E2F">
              <w:rPr>
                <w:sz w:val="18"/>
                <w:szCs w:val="18"/>
              </w:rPr>
              <w:t>х</w:t>
            </w:r>
            <w:proofErr w:type="spellEnd"/>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r w:rsidRPr="00027E2F">
              <w:rPr>
                <w:b/>
                <w:bCs w:val="0"/>
                <w:color w:val="00000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roofErr w:type="spellStart"/>
            <w:r w:rsidRPr="00027E2F">
              <w:rPr>
                <w:sz w:val="18"/>
                <w:szCs w:val="18"/>
              </w:rPr>
              <w:t>х</w:t>
            </w:r>
            <w:proofErr w:type="spellEnd"/>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r w:rsidRPr="00027E2F">
              <w:rPr>
                <w:b/>
                <w:sz w:val="18"/>
                <w:szCs w:val="18"/>
              </w:rPr>
              <w:t xml:space="preserve">Итого по филиалу </w:t>
            </w:r>
            <w:r>
              <w:rPr>
                <w:b/>
                <w:bCs w:val="0"/>
                <w:sz w:val="18"/>
                <w:szCs w:val="18"/>
              </w:rPr>
              <w:t>ПАО «МРСК Центра»</w:t>
            </w:r>
            <w:r w:rsidRPr="00027E2F">
              <w:rPr>
                <w:b/>
                <w:sz w:val="18"/>
                <w:szCs w:val="18"/>
              </w:rPr>
              <w:t xml:space="preserve"> «</w:t>
            </w:r>
            <w:r w:rsidRPr="00027E2F">
              <w:rPr>
                <w:rStyle w:val="aa"/>
                <w:b w:val="0"/>
                <w:sz w:val="18"/>
                <w:szCs w:val="18"/>
              </w:rPr>
              <w:t xml:space="preserve">____ </w:t>
            </w:r>
            <w:proofErr w:type="spellStart"/>
            <w:r w:rsidRPr="00027E2F">
              <w:rPr>
                <w:b/>
                <w:sz w:val="18"/>
                <w:szCs w:val="18"/>
              </w:rPr>
              <w:t>энерго</w:t>
            </w:r>
            <w:proofErr w:type="spellEnd"/>
            <w:r w:rsidRPr="00027E2F">
              <w:rPr>
                <w:b/>
                <w:sz w:val="18"/>
                <w:szCs w:val="18"/>
              </w:rPr>
              <w:t xml:space="preserve">» </w:t>
            </w:r>
            <w:r w:rsidRPr="00027E2F">
              <w:rPr>
                <w:b/>
                <w:bCs w:val="0"/>
                <w:color w:val="00000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roofErr w:type="spellStart"/>
            <w:r w:rsidRPr="00027E2F">
              <w:rPr>
                <w:sz w:val="18"/>
                <w:szCs w:val="18"/>
              </w:rPr>
              <w:t>х</w:t>
            </w:r>
            <w:proofErr w:type="spellEnd"/>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r>
      <w:tr w:rsidR="004F4D80" w:rsidRPr="00B50B01"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r w:rsidRPr="009F0D9C">
              <w:rPr>
                <w:sz w:val="18"/>
                <w:szCs w:val="18"/>
                <w:highlight w:val="yellow"/>
              </w:rPr>
              <w:t>………………</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r w:rsidRPr="00027E2F">
              <w:rPr>
                <w:b/>
                <w:bCs w:val="0"/>
                <w:color w:val="000000"/>
                <w:sz w:val="18"/>
                <w:szCs w:val="18"/>
              </w:rPr>
              <w:lastRenderedPageBreak/>
              <w:t>ИТОГО</w:t>
            </w:r>
            <w:r>
              <w:rPr>
                <w:b/>
                <w:bCs w:val="0"/>
                <w:color w:val="000000"/>
                <w:sz w:val="18"/>
                <w:szCs w:val="18"/>
              </w:rPr>
              <w:t xml:space="preserve"> (1+2+…)</w:t>
            </w:r>
            <w:r w:rsidRPr="00027E2F">
              <w:rPr>
                <w:b/>
                <w:bCs w:val="0"/>
                <w:color w:val="000000"/>
                <w:sz w:val="18"/>
                <w:szCs w:val="18"/>
              </w:rPr>
              <w:t xml:space="preserve">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roofErr w:type="spellStart"/>
            <w:r w:rsidRPr="00027E2F">
              <w:rPr>
                <w:sz w:val="18"/>
                <w:szCs w:val="18"/>
              </w:rPr>
              <w:t>х</w:t>
            </w:r>
            <w:proofErr w:type="spellEnd"/>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r w:rsidRPr="00027E2F">
              <w:rPr>
                <w:b/>
                <w:bCs w:val="0"/>
                <w:color w:val="000000"/>
                <w:sz w:val="18"/>
                <w:szCs w:val="18"/>
              </w:rPr>
              <w:t>ИТОГО</w:t>
            </w:r>
            <w:r>
              <w:rPr>
                <w:b/>
                <w:bCs w:val="0"/>
                <w:color w:val="000000"/>
                <w:sz w:val="18"/>
                <w:szCs w:val="18"/>
              </w:rPr>
              <w:t xml:space="preserve"> (1+2+…) </w:t>
            </w:r>
            <w:r w:rsidRPr="00027E2F">
              <w:rPr>
                <w:b/>
                <w:bCs w:val="0"/>
                <w:color w:val="00000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roofErr w:type="spellStart"/>
            <w:r w:rsidRPr="00027E2F">
              <w:rPr>
                <w:sz w:val="18"/>
                <w:szCs w:val="18"/>
              </w:rPr>
              <w:t>х</w:t>
            </w:r>
            <w:proofErr w:type="spellEnd"/>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r>
      <w:tr w:rsidR="004F4D80" w:rsidRPr="00D179B0"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r w:rsidRPr="00B50B01">
              <w:rPr>
                <w:b/>
                <w:bCs w:val="0"/>
                <w:color w:val="000000"/>
                <w:sz w:val="18"/>
                <w:szCs w:val="18"/>
              </w:rPr>
              <w:t>Стоимость продукции ИТОГО</w:t>
            </w:r>
            <w:r>
              <w:rPr>
                <w:b/>
                <w:bCs w:val="0"/>
                <w:color w:val="000000"/>
                <w:sz w:val="18"/>
                <w:szCs w:val="18"/>
              </w:rPr>
              <w:t xml:space="preserve"> (1+2+…)</w:t>
            </w:r>
            <w:r w:rsidRPr="00B50B01">
              <w:rPr>
                <w:b/>
                <w:bCs w:val="0"/>
                <w:color w:val="000000"/>
                <w:sz w:val="18"/>
                <w:szCs w:val="18"/>
              </w:rPr>
              <w:t xml:space="preserve"> 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roofErr w:type="spellStart"/>
            <w:r w:rsidRPr="00027E2F">
              <w:rPr>
                <w:sz w:val="18"/>
                <w:szCs w:val="18"/>
              </w:rPr>
              <w:t>х</w:t>
            </w:r>
            <w:proofErr w:type="spellEnd"/>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r>
    </w:tbl>
    <w:p w:rsidR="004F4D80" w:rsidRDefault="004F4D80" w:rsidP="00D61F3D">
      <w:pPr>
        <w:spacing w:line="240" w:lineRule="auto"/>
        <w:rPr>
          <w:b/>
          <w:sz w:val="24"/>
          <w:szCs w:val="24"/>
        </w:rPr>
      </w:pPr>
    </w:p>
    <w:p w:rsidR="004F4D80" w:rsidRPr="00711D9B" w:rsidRDefault="004F4D80" w:rsidP="00D61F3D">
      <w:pPr>
        <w:spacing w:line="240" w:lineRule="auto"/>
        <w:rPr>
          <w:sz w:val="24"/>
          <w:szCs w:val="24"/>
        </w:rPr>
      </w:pPr>
      <w:proofErr w:type="gramStart"/>
      <w:r w:rsidRPr="00711D9B">
        <w:rPr>
          <w:sz w:val="24"/>
          <w:szCs w:val="24"/>
        </w:rPr>
        <w:t xml:space="preserve">Цена единицы с НДС, а также общая итоговая стоимость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w:t>
      </w:r>
      <w:proofErr w:type="spellStart"/>
      <w:r w:rsidRPr="00711D9B">
        <w:rPr>
          <w:sz w:val="24"/>
          <w:szCs w:val="24"/>
        </w:rPr>
        <w:t>шеф-монтажом</w:t>
      </w:r>
      <w:proofErr w:type="spellEnd"/>
      <w:r w:rsidRPr="00711D9B">
        <w:rPr>
          <w:sz w:val="24"/>
          <w:szCs w:val="24"/>
        </w:rPr>
        <w:t xml:space="preserve"> и </w:t>
      </w:r>
      <w:proofErr w:type="spellStart"/>
      <w:r w:rsidRPr="00711D9B">
        <w:rPr>
          <w:sz w:val="24"/>
          <w:szCs w:val="24"/>
        </w:rPr>
        <w:t>шеф-наладкой</w:t>
      </w:r>
      <w:proofErr w:type="spellEnd"/>
      <w:r w:rsidRPr="00711D9B">
        <w:rPr>
          <w:sz w:val="24"/>
          <w:szCs w:val="24"/>
        </w:rPr>
        <w:t xml:space="preserve"> в объеме, предусмотренном требованиями Технического задания.</w:t>
      </w:r>
      <w:proofErr w:type="gramEnd"/>
    </w:p>
    <w:p w:rsidR="004F4D80" w:rsidRDefault="004F4D80" w:rsidP="00D61F3D">
      <w:pPr>
        <w:spacing w:before="60" w:line="240" w:lineRule="auto"/>
        <w:rPr>
          <w:b/>
          <w:sz w:val="24"/>
          <w:szCs w:val="24"/>
        </w:rPr>
      </w:pPr>
    </w:p>
    <w:p w:rsidR="004F4D80" w:rsidRDefault="004F4D80" w:rsidP="00D61F3D">
      <w:pPr>
        <w:spacing w:before="60" w:line="240" w:lineRule="auto"/>
        <w:rPr>
          <w:b/>
          <w:sz w:val="24"/>
          <w:szCs w:val="24"/>
        </w:rPr>
      </w:pPr>
      <w:r w:rsidRPr="00F647F7">
        <w:rPr>
          <w:b/>
          <w:sz w:val="24"/>
          <w:szCs w:val="24"/>
        </w:rPr>
        <w:t>Таблица-</w:t>
      </w:r>
      <w:r>
        <w:rPr>
          <w:b/>
          <w:sz w:val="24"/>
          <w:szCs w:val="24"/>
        </w:rPr>
        <w:t>2</w:t>
      </w:r>
      <w:r w:rsidRPr="00F647F7">
        <w:rPr>
          <w:b/>
          <w:sz w:val="24"/>
          <w:szCs w:val="24"/>
        </w:rPr>
        <w:t>.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4860"/>
        <w:gridCol w:w="4860"/>
      </w:tblGrid>
      <w:tr w:rsidR="004F4D80" w:rsidRPr="00F647F7" w:rsidTr="004F4D80">
        <w:tc>
          <w:tcPr>
            <w:tcW w:w="648" w:type="dxa"/>
            <w:vAlign w:val="center"/>
          </w:tcPr>
          <w:p w:rsidR="004F4D80" w:rsidRPr="00F647F7" w:rsidRDefault="004F4D80" w:rsidP="00D61F3D">
            <w:pPr>
              <w:spacing w:line="240" w:lineRule="auto"/>
              <w:ind w:firstLine="0"/>
            </w:pPr>
            <w:r w:rsidRPr="00F647F7">
              <w:t xml:space="preserve">№ </w:t>
            </w:r>
            <w:proofErr w:type="spellStart"/>
            <w:proofErr w:type="gramStart"/>
            <w:r w:rsidRPr="00F647F7">
              <w:t>п</w:t>
            </w:r>
            <w:proofErr w:type="spellEnd"/>
            <w:proofErr w:type="gramEnd"/>
            <w:r w:rsidRPr="00F647F7">
              <w:t>/</w:t>
            </w:r>
            <w:proofErr w:type="spellStart"/>
            <w:r w:rsidRPr="00F647F7">
              <w:t>п</w:t>
            </w:r>
            <w:proofErr w:type="spellEnd"/>
          </w:p>
        </w:tc>
        <w:tc>
          <w:tcPr>
            <w:tcW w:w="4860" w:type="dxa"/>
            <w:vAlign w:val="center"/>
          </w:tcPr>
          <w:p w:rsidR="004F4D80" w:rsidRPr="00F647F7" w:rsidRDefault="004F4D80" w:rsidP="00D61F3D">
            <w:pPr>
              <w:pStyle w:val="aff0"/>
              <w:spacing w:before="0" w:after="0"/>
              <w:ind w:left="0" w:right="0"/>
              <w:jc w:val="both"/>
            </w:pPr>
            <w:r w:rsidRPr="00F647F7">
              <w:t>Наименование</w:t>
            </w:r>
          </w:p>
        </w:tc>
        <w:tc>
          <w:tcPr>
            <w:tcW w:w="4860" w:type="dxa"/>
            <w:vAlign w:val="center"/>
          </w:tcPr>
          <w:p w:rsidR="004F4D80" w:rsidRPr="00F647F7" w:rsidRDefault="004F4D80" w:rsidP="00D61F3D">
            <w:pPr>
              <w:pStyle w:val="aff0"/>
              <w:spacing w:before="0" w:after="0"/>
              <w:ind w:left="0" w:right="0"/>
              <w:jc w:val="both"/>
            </w:pPr>
            <w:r w:rsidRPr="00F647F7">
              <w:t>Значение</w:t>
            </w:r>
          </w:p>
        </w:tc>
      </w:tr>
      <w:tr w:rsidR="004F4D80" w:rsidRPr="00F647F7" w:rsidTr="004F4D80">
        <w:trPr>
          <w:cantSplit/>
        </w:trPr>
        <w:tc>
          <w:tcPr>
            <w:tcW w:w="648" w:type="dxa"/>
            <w:vAlign w:val="center"/>
          </w:tcPr>
          <w:p w:rsidR="004F4D80" w:rsidRPr="00F647F7" w:rsidRDefault="004F4D80" w:rsidP="00D61F3D">
            <w:pPr>
              <w:tabs>
                <w:tab w:val="num" w:pos="360"/>
              </w:tabs>
              <w:spacing w:line="240" w:lineRule="auto"/>
              <w:ind w:firstLine="0"/>
            </w:pPr>
          </w:p>
        </w:tc>
        <w:tc>
          <w:tcPr>
            <w:tcW w:w="4860" w:type="dxa"/>
          </w:tcPr>
          <w:p w:rsidR="004F4D80" w:rsidRPr="00F647F7" w:rsidRDefault="004F4D80" w:rsidP="00D61F3D">
            <w:pPr>
              <w:pStyle w:val="aff1"/>
              <w:spacing w:before="0" w:after="0"/>
              <w:ind w:left="0" w:right="0"/>
              <w:jc w:val="both"/>
              <w:rPr>
                <w:sz w:val="22"/>
              </w:rPr>
            </w:pPr>
            <w:r w:rsidRPr="00F647F7">
              <w:rPr>
                <w:sz w:val="22"/>
              </w:rPr>
              <w:t>Гарантийный срок</w:t>
            </w:r>
          </w:p>
        </w:tc>
        <w:tc>
          <w:tcPr>
            <w:tcW w:w="4860" w:type="dxa"/>
          </w:tcPr>
          <w:p w:rsidR="004F4D80" w:rsidRPr="00F647F7" w:rsidRDefault="004F4D80" w:rsidP="00D61F3D">
            <w:pPr>
              <w:pStyle w:val="aff1"/>
              <w:spacing w:before="0" w:after="0"/>
              <w:ind w:left="0" w:right="0"/>
              <w:jc w:val="both"/>
              <w:rPr>
                <w:sz w:val="22"/>
              </w:rPr>
            </w:pPr>
          </w:p>
        </w:tc>
      </w:tr>
      <w:tr w:rsidR="004F4D80" w:rsidRPr="00F647F7" w:rsidTr="004F4D80">
        <w:trPr>
          <w:cantSplit/>
        </w:trPr>
        <w:tc>
          <w:tcPr>
            <w:tcW w:w="648" w:type="dxa"/>
            <w:vAlign w:val="center"/>
          </w:tcPr>
          <w:p w:rsidR="004F4D80" w:rsidRPr="00F647F7" w:rsidRDefault="004F4D80" w:rsidP="00D61F3D">
            <w:pPr>
              <w:pStyle w:val="aff1"/>
              <w:spacing w:before="0" w:after="0"/>
              <w:ind w:left="0" w:right="0"/>
              <w:jc w:val="both"/>
              <w:rPr>
                <w:sz w:val="22"/>
              </w:rPr>
            </w:pPr>
          </w:p>
        </w:tc>
        <w:tc>
          <w:tcPr>
            <w:tcW w:w="4860" w:type="dxa"/>
          </w:tcPr>
          <w:p w:rsidR="004F4D80" w:rsidRPr="00F647F7" w:rsidRDefault="004F4D80" w:rsidP="00D61F3D">
            <w:pPr>
              <w:pStyle w:val="aff1"/>
              <w:spacing w:before="0" w:after="0"/>
              <w:ind w:left="0" w:right="0"/>
              <w:jc w:val="both"/>
              <w:rPr>
                <w:sz w:val="22"/>
              </w:rPr>
            </w:pPr>
            <w:r w:rsidRPr="0092116E">
              <w:rPr>
                <w:sz w:val="22"/>
              </w:rPr>
              <w:t>Условия оплаты</w:t>
            </w:r>
          </w:p>
        </w:tc>
        <w:tc>
          <w:tcPr>
            <w:tcW w:w="4860" w:type="dxa"/>
          </w:tcPr>
          <w:p w:rsidR="004F4D80" w:rsidRPr="00F647F7" w:rsidRDefault="004F4D80" w:rsidP="00D61F3D">
            <w:pPr>
              <w:pStyle w:val="aff1"/>
              <w:spacing w:before="0" w:after="0"/>
              <w:ind w:left="0" w:right="0"/>
              <w:jc w:val="both"/>
              <w:rPr>
                <w:sz w:val="22"/>
              </w:rPr>
            </w:pPr>
          </w:p>
        </w:tc>
      </w:tr>
      <w:tr w:rsidR="004F4D80" w:rsidRPr="00F647F7" w:rsidTr="004F4D80">
        <w:trPr>
          <w:cantSplit/>
        </w:trPr>
        <w:tc>
          <w:tcPr>
            <w:tcW w:w="648" w:type="dxa"/>
            <w:vAlign w:val="center"/>
          </w:tcPr>
          <w:p w:rsidR="004F4D80" w:rsidRPr="00F647F7" w:rsidRDefault="004F4D80" w:rsidP="00D61F3D">
            <w:pPr>
              <w:pStyle w:val="aff1"/>
              <w:spacing w:before="0" w:after="0"/>
              <w:ind w:left="0" w:right="0"/>
              <w:jc w:val="both"/>
              <w:rPr>
                <w:sz w:val="22"/>
              </w:rPr>
            </w:pPr>
            <w:r w:rsidRPr="00F647F7">
              <w:rPr>
                <w:sz w:val="22"/>
              </w:rPr>
              <w:t>…</w:t>
            </w:r>
          </w:p>
        </w:tc>
        <w:tc>
          <w:tcPr>
            <w:tcW w:w="4860" w:type="dxa"/>
          </w:tcPr>
          <w:p w:rsidR="004F4D80" w:rsidRPr="00F647F7" w:rsidRDefault="004F4D80" w:rsidP="00D61F3D">
            <w:pPr>
              <w:pStyle w:val="aff1"/>
              <w:spacing w:before="0" w:after="0"/>
              <w:ind w:left="0" w:right="0"/>
              <w:jc w:val="both"/>
              <w:rPr>
                <w:sz w:val="22"/>
              </w:rPr>
            </w:pPr>
            <w:r w:rsidRPr="00F647F7">
              <w:rPr>
                <w:sz w:val="22"/>
              </w:rPr>
              <w:t>и т.д.</w:t>
            </w:r>
          </w:p>
        </w:tc>
        <w:tc>
          <w:tcPr>
            <w:tcW w:w="4860" w:type="dxa"/>
          </w:tcPr>
          <w:p w:rsidR="004F4D80" w:rsidRPr="00F647F7" w:rsidRDefault="004F4D80" w:rsidP="00D61F3D">
            <w:pPr>
              <w:pStyle w:val="aff1"/>
              <w:spacing w:before="0" w:after="0"/>
              <w:ind w:left="0" w:right="0"/>
              <w:jc w:val="both"/>
              <w:rPr>
                <w:sz w:val="22"/>
              </w:rPr>
            </w:pPr>
          </w:p>
        </w:tc>
      </w:tr>
      <w:tr w:rsidR="004F4D80" w:rsidRPr="00F647F7" w:rsidTr="004F4D80">
        <w:trPr>
          <w:cantSplit/>
        </w:trPr>
        <w:tc>
          <w:tcPr>
            <w:tcW w:w="648" w:type="dxa"/>
            <w:vAlign w:val="center"/>
          </w:tcPr>
          <w:p w:rsidR="004F4D80" w:rsidRPr="00F647F7" w:rsidRDefault="004F4D80" w:rsidP="00D61F3D">
            <w:pPr>
              <w:pStyle w:val="aff1"/>
              <w:spacing w:before="0" w:after="0"/>
              <w:ind w:left="0" w:right="0"/>
              <w:jc w:val="both"/>
              <w:rPr>
                <w:sz w:val="22"/>
              </w:rPr>
            </w:pPr>
          </w:p>
        </w:tc>
        <w:tc>
          <w:tcPr>
            <w:tcW w:w="4860" w:type="dxa"/>
          </w:tcPr>
          <w:p w:rsidR="004F4D80" w:rsidRPr="00F647F7" w:rsidRDefault="004F4D80" w:rsidP="00D61F3D">
            <w:pPr>
              <w:pStyle w:val="aff1"/>
              <w:spacing w:before="0" w:after="0"/>
              <w:ind w:left="0" w:right="0"/>
              <w:jc w:val="both"/>
              <w:rPr>
                <w:sz w:val="22"/>
              </w:rPr>
            </w:pPr>
          </w:p>
        </w:tc>
        <w:tc>
          <w:tcPr>
            <w:tcW w:w="4860" w:type="dxa"/>
          </w:tcPr>
          <w:p w:rsidR="004F4D80" w:rsidRPr="00F647F7" w:rsidRDefault="004F4D80" w:rsidP="00D61F3D">
            <w:pPr>
              <w:pStyle w:val="aff1"/>
              <w:spacing w:before="0" w:after="0"/>
              <w:ind w:left="0" w:right="0"/>
              <w:jc w:val="both"/>
              <w:rPr>
                <w:sz w:val="22"/>
              </w:rPr>
            </w:pPr>
          </w:p>
        </w:tc>
      </w:tr>
    </w:tbl>
    <w:p w:rsidR="004F4D80" w:rsidRDefault="004F4D80" w:rsidP="00D61F3D">
      <w:pPr>
        <w:spacing w:line="240" w:lineRule="auto"/>
        <w:rPr>
          <w:sz w:val="24"/>
          <w:szCs w:val="24"/>
        </w:rPr>
      </w:pPr>
    </w:p>
    <w:p w:rsidR="004F4D80" w:rsidRPr="00F647F7" w:rsidRDefault="004F4D80" w:rsidP="00D61F3D">
      <w:pPr>
        <w:spacing w:line="240" w:lineRule="auto"/>
        <w:rPr>
          <w:sz w:val="24"/>
          <w:szCs w:val="24"/>
        </w:rPr>
      </w:pPr>
      <w:r w:rsidRPr="00F647F7">
        <w:rPr>
          <w:sz w:val="24"/>
          <w:szCs w:val="24"/>
        </w:rPr>
        <w:t>____________________________________</w:t>
      </w:r>
    </w:p>
    <w:p w:rsidR="004F4D80" w:rsidRPr="00F647F7" w:rsidRDefault="004F4D80" w:rsidP="00D61F3D">
      <w:pPr>
        <w:spacing w:line="240" w:lineRule="auto"/>
        <w:ind w:right="3684"/>
        <w:rPr>
          <w:sz w:val="24"/>
          <w:szCs w:val="24"/>
          <w:vertAlign w:val="superscript"/>
        </w:rPr>
      </w:pPr>
      <w:r w:rsidRPr="00F647F7">
        <w:rPr>
          <w:sz w:val="24"/>
          <w:szCs w:val="24"/>
          <w:vertAlign w:val="superscript"/>
        </w:rPr>
        <w:t>(подпись, М.П.)</w:t>
      </w:r>
    </w:p>
    <w:p w:rsidR="004F4D80" w:rsidRPr="00F647F7" w:rsidRDefault="004F4D80" w:rsidP="00D61F3D">
      <w:pPr>
        <w:spacing w:line="240" w:lineRule="auto"/>
        <w:rPr>
          <w:sz w:val="24"/>
          <w:szCs w:val="24"/>
        </w:rPr>
      </w:pPr>
      <w:r w:rsidRPr="00F647F7">
        <w:rPr>
          <w:sz w:val="24"/>
          <w:szCs w:val="24"/>
        </w:rPr>
        <w:t>____________________________________</w:t>
      </w:r>
    </w:p>
    <w:p w:rsidR="004F4D80" w:rsidRDefault="004F4D80" w:rsidP="00D61F3D">
      <w:pPr>
        <w:spacing w:line="240" w:lineRule="auto"/>
        <w:ind w:right="3684"/>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D61F3D">
      <w:pPr>
        <w:spacing w:line="240" w:lineRule="auto"/>
        <w:ind w:right="3684"/>
        <w:rPr>
          <w:sz w:val="24"/>
          <w:szCs w:val="24"/>
          <w:vertAlign w:val="superscript"/>
        </w:rPr>
      </w:pPr>
    </w:p>
    <w:p w:rsidR="004F4D80" w:rsidRPr="00F647F7" w:rsidRDefault="004F4D80" w:rsidP="00D61F3D">
      <w:pPr>
        <w:pBdr>
          <w:bottom w:val="single" w:sz="4" w:space="1" w:color="auto"/>
        </w:pBdr>
        <w:shd w:val="clear" w:color="auto" w:fill="E0E0E0"/>
        <w:spacing w:line="240" w:lineRule="auto"/>
        <w:ind w:right="21"/>
        <w:rPr>
          <w:b/>
          <w:color w:val="000000"/>
          <w:spacing w:val="36"/>
          <w:sz w:val="24"/>
          <w:szCs w:val="24"/>
        </w:rPr>
      </w:pPr>
      <w:r w:rsidRPr="00F647F7">
        <w:rPr>
          <w:b/>
          <w:color w:val="000000"/>
          <w:spacing w:val="36"/>
          <w:sz w:val="24"/>
          <w:szCs w:val="24"/>
        </w:rPr>
        <w:t>конец формы</w:t>
      </w:r>
    </w:p>
    <w:p w:rsidR="004F4D80" w:rsidRPr="00C236C0" w:rsidRDefault="004F4D80" w:rsidP="00D61F3D">
      <w:pPr>
        <w:pStyle w:val="3"/>
        <w:jc w:val="both"/>
        <w:rPr>
          <w:szCs w:val="24"/>
        </w:rPr>
      </w:pPr>
      <w:bookmarkStart w:id="605" w:name="_Toc176765534"/>
      <w:bookmarkStart w:id="606" w:name="_Toc198979983"/>
      <w:bookmarkStart w:id="607" w:name="_Toc217466315"/>
      <w:bookmarkStart w:id="608" w:name="_Toc217702856"/>
      <w:bookmarkStart w:id="609" w:name="_Toc233601974"/>
      <w:bookmarkStart w:id="610" w:name="_Toc263343460"/>
      <w:r w:rsidRPr="00F647F7">
        <w:rPr>
          <w:b w:val="0"/>
          <w:szCs w:val="24"/>
        </w:rPr>
        <w:br w:type="page"/>
      </w:r>
      <w:bookmarkStart w:id="611" w:name="_Toc439170677"/>
      <w:bookmarkStart w:id="612" w:name="_Toc439172779"/>
      <w:bookmarkStart w:id="613" w:name="_Toc439173223"/>
      <w:bookmarkStart w:id="614" w:name="_Toc439238219"/>
      <w:bookmarkStart w:id="615" w:name="_Toc439252767"/>
      <w:bookmarkStart w:id="616" w:name="_Toc439323741"/>
      <w:bookmarkStart w:id="617" w:name="_Toc440357139"/>
      <w:bookmarkStart w:id="618" w:name="_Toc440359694"/>
      <w:bookmarkStart w:id="619" w:name="_Toc440632158"/>
      <w:bookmarkStart w:id="620" w:name="_Toc440875978"/>
      <w:bookmarkStart w:id="621" w:name="_Toc441131006"/>
      <w:r w:rsidRPr="00C236C0">
        <w:rPr>
          <w:szCs w:val="24"/>
        </w:rPr>
        <w:lastRenderedPageBreak/>
        <w:t>Инструкции по заполнению</w:t>
      </w:r>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p>
    <w:p w:rsidR="004F4D80" w:rsidRPr="00F647F7" w:rsidRDefault="00C236C0"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w:t>
      </w:r>
      <w:r w:rsidR="00841A6F">
        <w:rPr>
          <w:sz w:val="24"/>
          <w:szCs w:val="24"/>
        </w:rPr>
        <w:t>ая</w:t>
      </w:r>
      <w:r w:rsidR="004F4D80" w:rsidRPr="00F647F7">
        <w:rPr>
          <w:sz w:val="24"/>
          <w:szCs w:val="24"/>
        </w:rPr>
        <w:t xml:space="preserve"> </w:t>
      </w:r>
      <w:r w:rsidR="00841A6F">
        <w:rPr>
          <w:sz w:val="24"/>
          <w:szCs w:val="24"/>
        </w:rPr>
        <w:t>Сводная таблица стоимости</w:t>
      </w:r>
      <w:r w:rsidR="00F04258" w:rsidRPr="00F04258">
        <w:rPr>
          <w:bCs w:val="0"/>
          <w:sz w:val="24"/>
          <w:szCs w:val="24"/>
        </w:rPr>
        <w:t xml:space="preserve"> </w:t>
      </w:r>
      <w:r w:rsidR="00F04258" w:rsidRPr="009A70A4">
        <w:rPr>
          <w:bCs w:val="0"/>
          <w:sz w:val="24"/>
          <w:szCs w:val="24"/>
        </w:rPr>
        <w:t>поставок</w:t>
      </w:r>
      <w:r w:rsidR="004F4D80" w:rsidRPr="00F647F7">
        <w:rPr>
          <w:sz w:val="24"/>
          <w:szCs w:val="24"/>
        </w:rPr>
        <w:t>.</w:t>
      </w:r>
    </w:p>
    <w:p w:rsidR="004F4D80" w:rsidRPr="00C83252" w:rsidRDefault="00C236C0"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C83252">
        <w:rPr>
          <w:sz w:val="24"/>
          <w:szCs w:val="24"/>
        </w:rPr>
        <w:t xml:space="preserve"> указывает свое фирменное наименование (в т.ч. организационно-правовую форму) и свой адрес.</w:t>
      </w:r>
    </w:p>
    <w:p w:rsidR="004F4D80" w:rsidRPr="00C83252" w:rsidRDefault="00492C8B"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4F4D80" w:rsidRPr="00C83252">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004F4D80" w:rsidRPr="00C83252">
        <w:rPr>
          <w:sz w:val="24"/>
          <w:szCs w:val="24"/>
        </w:rPr>
        <w:t xml:space="preserve">подготавливается на основании Технического предложения (подраздел </w:t>
      </w:r>
      <w:fldSimple w:instr=" REF _Ref86826666 \r \h  \* MERGEFORMAT ">
        <w:r w:rsidR="00A24167">
          <w:rPr>
            <w:sz w:val="24"/>
            <w:szCs w:val="24"/>
          </w:rPr>
          <w:t>5.3</w:t>
        </w:r>
      </w:fldSimple>
      <w:r w:rsidR="004F4D80" w:rsidRPr="00C83252">
        <w:rPr>
          <w:sz w:val="24"/>
          <w:szCs w:val="24"/>
        </w:rPr>
        <w:t>).</w:t>
      </w:r>
    </w:p>
    <w:p w:rsidR="004F4D80" w:rsidRPr="00C83252" w:rsidRDefault="004F4D80" w:rsidP="00D61F3D">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Если в Техническом </w:t>
      </w:r>
      <w:r w:rsidR="00492C8B">
        <w:rPr>
          <w:sz w:val="24"/>
          <w:szCs w:val="24"/>
        </w:rPr>
        <w:t xml:space="preserve">предложении </w:t>
      </w:r>
      <w:r w:rsidRPr="00B86686">
        <w:rPr>
          <w:sz w:val="24"/>
          <w:szCs w:val="24"/>
        </w:rPr>
        <w:t xml:space="preserve">и </w:t>
      </w:r>
      <w:r w:rsidR="00492C8B">
        <w:rPr>
          <w:sz w:val="24"/>
          <w:szCs w:val="24"/>
        </w:rPr>
        <w:t>Сводной таблице стоимости</w:t>
      </w:r>
      <w:r w:rsidRPr="00B86686">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B86686">
        <w:rPr>
          <w:sz w:val="24"/>
          <w:szCs w:val="24"/>
        </w:rPr>
        <w:t xml:space="preserve">указана различная продукция (тип-марка предлагаемой к поставке, завод-изготовитель, иные параметры) – такая </w:t>
      </w:r>
      <w:r w:rsidR="00C236C0">
        <w:rPr>
          <w:sz w:val="24"/>
          <w:szCs w:val="24"/>
        </w:rPr>
        <w:t>Заявка</w:t>
      </w:r>
      <w:r w:rsidRPr="00B86686">
        <w:rPr>
          <w:sz w:val="24"/>
          <w:szCs w:val="24"/>
        </w:rPr>
        <w:t xml:space="preserve"> будет отклонена.</w:t>
      </w:r>
    </w:p>
    <w:p w:rsidR="004F4D80" w:rsidRPr="008E5EA3" w:rsidRDefault="004F4D80" w:rsidP="00D61F3D">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В таблице-1 приводится расчет стоимости продукции. </w:t>
      </w:r>
      <w:proofErr w:type="gramStart"/>
      <w:r w:rsidRPr="00B86686">
        <w:rPr>
          <w:sz w:val="24"/>
          <w:szCs w:val="24"/>
        </w:rPr>
        <w:t xml:space="preserve">Цена единицы  с НДС, а так же общая итоговая стоимость продукции с НДС в таблице-1 должны включать все налоги, обязательные платежи, стоимость её доставки до склада Получателя, стоимость тары, стоимость </w:t>
      </w:r>
      <w:r w:rsidRPr="00C6461A">
        <w:rPr>
          <w:sz w:val="24"/>
          <w:szCs w:val="24"/>
        </w:rPr>
        <w:t>погрузочных</w:t>
      </w:r>
      <w:r w:rsidRPr="005B7882">
        <w:t xml:space="preserve"> </w:t>
      </w:r>
      <w:r w:rsidRPr="00B86686">
        <w:rPr>
          <w:sz w:val="24"/>
          <w:szCs w:val="24"/>
        </w:rPr>
        <w:t xml:space="preserve">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w:t>
      </w:r>
      <w:proofErr w:type="spellStart"/>
      <w:r w:rsidRPr="00B86686">
        <w:rPr>
          <w:sz w:val="24"/>
          <w:szCs w:val="24"/>
        </w:rPr>
        <w:t>шеф-монтажом</w:t>
      </w:r>
      <w:proofErr w:type="spellEnd"/>
      <w:r w:rsidRPr="00B86686">
        <w:rPr>
          <w:sz w:val="24"/>
          <w:szCs w:val="24"/>
        </w:rPr>
        <w:t xml:space="preserve"> и </w:t>
      </w:r>
      <w:proofErr w:type="spellStart"/>
      <w:r w:rsidRPr="00B86686">
        <w:rPr>
          <w:sz w:val="24"/>
          <w:szCs w:val="24"/>
        </w:rPr>
        <w:t>шеф-наладкой</w:t>
      </w:r>
      <w:proofErr w:type="spellEnd"/>
      <w:r w:rsidRPr="00B86686">
        <w:rPr>
          <w:sz w:val="24"/>
          <w:szCs w:val="24"/>
        </w:rPr>
        <w:t xml:space="preserve"> в объеме согласно требованиям разделов</w:t>
      </w:r>
      <w:proofErr w:type="gramEnd"/>
      <w:r w:rsidRPr="00B86686">
        <w:rPr>
          <w:sz w:val="24"/>
          <w:szCs w:val="24"/>
        </w:rPr>
        <w:t xml:space="preserve"> </w:t>
      </w:r>
      <w:fldSimple w:instr=" REF _Ref440292752 \r \h  \* MERGEFORMAT ">
        <w:r w:rsidR="00A24167">
          <w:rPr>
            <w:sz w:val="24"/>
            <w:szCs w:val="24"/>
          </w:rPr>
          <w:t>2</w:t>
        </w:r>
      </w:fldSimple>
      <w:r w:rsidRPr="00B86686">
        <w:rPr>
          <w:sz w:val="24"/>
          <w:szCs w:val="24"/>
        </w:rPr>
        <w:t xml:space="preserve"> и </w:t>
      </w:r>
      <w:fldSimple w:instr=" REF _Ref440292779 \r \h  \* MERGEFORMAT ">
        <w:r w:rsidR="00A24167">
          <w:rPr>
            <w:sz w:val="24"/>
            <w:szCs w:val="24"/>
          </w:rPr>
          <w:t>4</w:t>
        </w:r>
      </w:fldSimple>
      <w:r w:rsidRPr="008E5EA3">
        <w:rPr>
          <w:sz w:val="24"/>
          <w:szCs w:val="24"/>
        </w:rPr>
        <w:t>.</w:t>
      </w:r>
      <w:r>
        <w:rPr>
          <w:sz w:val="24"/>
          <w:szCs w:val="24"/>
        </w:rPr>
        <w:t xml:space="preserve"> </w:t>
      </w:r>
      <w:r w:rsidRPr="00C1594E">
        <w:rPr>
          <w:sz w:val="24"/>
          <w:szCs w:val="24"/>
        </w:rPr>
        <w:t xml:space="preserve">Поля «Наименование производителя», «Страна происхождения», «ЕИ», «Количество», «Цена единицы без НДС, руб.», «Цена единицы с НДС, руб.», «Стоимость без НДС, руб.» и «Стоимость с НДС, руб.» должны быть полностью заполнены по всей предлагаемой </w:t>
      </w:r>
      <w:r w:rsidR="00C236C0">
        <w:rPr>
          <w:sz w:val="24"/>
          <w:szCs w:val="24"/>
        </w:rPr>
        <w:t>Участник</w:t>
      </w:r>
      <w:r w:rsidRPr="00C1594E">
        <w:rPr>
          <w:sz w:val="24"/>
          <w:szCs w:val="24"/>
        </w:rPr>
        <w:t xml:space="preserve">ом продукции, указанной в поле «Наименование продукции, Тип, марка» либо «АНАЛОГ (заполняется </w:t>
      </w:r>
      <w:proofErr w:type="gramStart"/>
      <w:r w:rsidR="00C236C0">
        <w:rPr>
          <w:sz w:val="24"/>
          <w:szCs w:val="24"/>
        </w:rPr>
        <w:t>Участник</w:t>
      </w:r>
      <w:r w:rsidRPr="00C1594E">
        <w:rPr>
          <w:sz w:val="24"/>
          <w:szCs w:val="24"/>
        </w:rPr>
        <w:t>ом</w:t>
      </w:r>
      <w:proofErr w:type="gramEnd"/>
      <w:r w:rsidRPr="00C1594E">
        <w:rPr>
          <w:sz w:val="24"/>
          <w:szCs w:val="24"/>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 В противном случае Заявка </w:t>
      </w:r>
      <w:r w:rsidR="00C236C0">
        <w:rPr>
          <w:sz w:val="24"/>
          <w:szCs w:val="24"/>
        </w:rPr>
        <w:t>Участник</w:t>
      </w:r>
      <w:r w:rsidRPr="00C1594E">
        <w:rPr>
          <w:sz w:val="24"/>
          <w:szCs w:val="24"/>
        </w:rPr>
        <w:t>а будет отклонена.</w:t>
      </w:r>
    </w:p>
    <w:p w:rsidR="004F4D80" w:rsidRPr="008E5EA3" w:rsidRDefault="00492C8B"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4F4D80" w:rsidRPr="008E5EA3">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004F4D80" w:rsidRPr="008E5EA3">
        <w:rPr>
          <w:sz w:val="24"/>
          <w:szCs w:val="24"/>
        </w:rPr>
        <w:t xml:space="preserve">будет служить основой для подготовки приложения №1 к Договору. В этой связи в целях снижения общих затрат сил и времени Заказчика и </w:t>
      </w:r>
      <w:r w:rsidR="00C236C0">
        <w:rPr>
          <w:sz w:val="24"/>
          <w:szCs w:val="24"/>
        </w:rPr>
        <w:t>Участник</w:t>
      </w:r>
      <w:r w:rsidR="004F4D80" w:rsidRPr="008E5EA3">
        <w:rPr>
          <w:sz w:val="24"/>
          <w:szCs w:val="24"/>
        </w:rPr>
        <w:t>а на подготовку Договора данн</w:t>
      </w:r>
      <w:r>
        <w:rPr>
          <w:sz w:val="24"/>
          <w:szCs w:val="24"/>
        </w:rPr>
        <w:t>ую</w:t>
      </w:r>
      <w:r w:rsidR="004F4D80" w:rsidRPr="008E5EA3">
        <w:rPr>
          <w:sz w:val="24"/>
          <w:szCs w:val="24"/>
        </w:rPr>
        <w:t xml:space="preserve"> </w:t>
      </w:r>
      <w:r>
        <w:rPr>
          <w:sz w:val="24"/>
          <w:szCs w:val="24"/>
        </w:rPr>
        <w:t>Сводную таблицу стоимости</w:t>
      </w:r>
      <w:r w:rsidR="004F4D80" w:rsidRPr="008E5EA3">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004F4D80" w:rsidRPr="008E5EA3">
        <w:rPr>
          <w:sz w:val="24"/>
          <w:szCs w:val="24"/>
        </w:rPr>
        <w:t>следует подготовить так, чтобы ее можно было с минимальными изменениями включить в Договор.</w:t>
      </w:r>
    </w:p>
    <w:p w:rsidR="004F4D80" w:rsidRPr="00B86686" w:rsidRDefault="004F4D80" w:rsidP="00D61F3D">
      <w:pPr>
        <w:pStyle w:val="aff6"/>
        <w:numPr>
          <w:ilvl w:val="3"/>
          <w:numId w:val="1"/>
        </w:numPr>
        <w:tabs>
          <w:tab w:val="num" w:pos="1134"/>
        </w:tabs>
        <w:suppressAutoHyphens w:val="0"/>
        <w:spacing w:before="100" w:beforeAutospacing="1" w:line="240" w:lineRule="auto"/>
        <w:rPr>
          <w:sz w:val="24"/>
          <w:szCs w:val="24"/>
        </w:rPr>
      </w:pPr>
      <w:r w:rsidRPr="008E5EA3">
        <w:rPr>
          <w:sz w:val="24"/>
          <w:szCs w:val="24"/>
        </w:rPr>
        <w:t xml:space="preserve">Арифметические ошибки в </w:t>
      </w:r>
      <w:r w:rsidR="00492C8B">
        <w:rPr>
          <w:sz w:val="24"/>
          <w:szCs w:val="24"/>
        </w:rPr>
        <w:t>Сводной таблице стоимости</w:t>
      </w:r>
      <w:r w:rsidR="00F04258" w:rsidRPr="00F04258">
        <w:rPr>
          <w:bCs w:val="0"/>
          <w:sz w:val="24"/>
          <w:szCs w:val="24"/>
        </w:rPr>
        <w:t xml:space="preserve"> </w:t>
      </w:r>
      <w:r w:rsidR="00F04258" w:rsidRPr="009A70A4">
        <w:rPr>
          <w:bCs w:val="0"/>
          <w:sz w:val="24"/>
          <w:szCs w:val="24"/>
        </w:rPr>
        <w:t>поставок</w:t>
      </w:r>
      <w:r w:rsidR="00492C8B" w:rsidRPr="008E5EA3">
        <w:rPr>
          <w:sz w:val="24"/>
          <w:szCs w:val="24"/>
        </w:rPr>
        <w:t xml:space="preserve"> </w:t>
      </w:r>
      <w:r w:rsidRPr="008E5EA3">
        <w:rPr>
          <w:sz w:val="24"/>
          <w:szCs w:val="24"/>
        </w:rPr>
        <w:t xml:space="preserve">могут быть причиной отклонения </w:t>
      </w:r>
      <w:r w:rsidR="00C236C0">
        <w:rPr>
          <w:sz w:val="24"/>
          <w:szCs w:val="24"/>
        </w:rPr>
        <w:t>Заявки</w:t>
      </w:r>
      <w:r w:rsidRPr="008E5EA3">
        <w:rPr>
          <w:sz w:val="24"/>
          <w:szCs w:val="24"/>
        </w:rPr>
        <w:t xml:space="preserve"> </w:t>
      </w:r>
      <w:r w:rsidR="00C236C0">
        <w:rPr>
          <w:sz w:val="24"/>
          <w:szCs w:val="24"/>
        </w:rPr>
        <w:t>Участник</w:t>
      </w:r>
      <w:r w:rsidRPr="008E5EA3">
        <w:rPr>
          <w:sz w:val="24"/>
          <w:szCs w:val="24"/>
        </w:rPr>
        <w:t>а</w:t>
      </w:r>
      <w:r w:rsidRPr="00B86686">
        <w:rPr>
          <w:sz w:val="24"/>
          <w:szCs w:val="24"/>
        </w:rPr>
        <w:t>.</w:t>
      </w:r>
    </w:p>
    <w:p w:rsidR="004F4D80" w:rsidRPr="00B86686" w:rsidRDefault="004F4D80" w:rsidP="00D61F3D">
      <w:pPr>
        <w:pStyle w:val="aff6"/>
        <w:numPr>
          <w:ilvl w:val="3"/>
          <w:numId w:val="1"/>
        </w:numPr>
        <w:tabs>
          <w:tab w:val="num" w:pos="1134"/>
        </w:tabs>
        <w:suppressAutoHyphens w:val="0"/>
        <w:snapToGrid w:val="0"/>
        <w:spacing w:before="100" w:beforeAutospacing="1" w:line="240" w:lineRule="auto"/>
        <w:rPr>
          <w:sz w:val="24"/>
          <w:szCs w:val="24"/>
        </w:rPr>
      </w:pPr>
      <w:r w:rsidRPr="00B86686">
        <w:rPr>
          <w:sz w:val="24"/>
          <w:szCs w:val="24"/>
        </w:rPr>
        <w:t>Сумма поставки с НДС рассчитывается следующим образом: цена без НДС округленная до двух знаков после запятой умножается на количество, полученное значение округляется до двух знаков после запятой и умножается на ставку НДС. Полученное значение – сумма поставки с НДС округляется до двух знаков после запятой.</w:t>
      </w:r>
    </w:p>
    <w:p w:rsidR="004F4D80" w:rsidRPr="00B86686" w:rsidRDefault="004F4D80" w:rsidP="00D61F3D">
      <w:pPr>
        <w:pStyle w:val="aff6"/>
        <w:numPr>
          <w:ilvl w:val="3"/>
          <w:numId w:val="1"/>
        </w:numPr>
        <w:tabs>
          <w:tab w:val="num" w:pos="1134"/>
        </w:tabs>
        <w:suppressAutoHyphens w:val="0"/>
        <w:snapToGrid w:val="0"/>
        <w:spacing w:before="100" w:beforeAutospacing="1" w:line="240" w:lineRule="auto"/>
        <w:rPr>
          <w:sz w:val="24"/>
          <w:szCs w:val="24"/>
        </w:rPr>
      </w:pPr>
      <w:r w:rsidRPr="00B86686">
        <w:rPr>
          <w:sz w:val="24"/>
          <w:szCs w:val="24"/>
        </w:rPr>
        <w:t>В случае</w:t>
      </w:r>
      <w:proofErr w:type="gramStart"/>
      <w:r w:rsidRPr="00B86686">
        <w:rPr>
          <w:sz w:val="24"/>
          <w:szCs w:val="24"/>
        </w:rPr>
        <w:t>,</w:t>
      </w:r>
      <w:proofErr w:type="gramEnd"/>
      <w:r w:rsidRPr="00B86686">
        <w:rPr>
          <w:sz w:val="24"/>
          <w:szCs w:val="24"/>
        </w:rPr>
        <w:t xml:space="preserve"> если </w:t>
      </w:r>
      <w:r w:rsidR="00C236C0">
        <w:rPr>
          <w:sz w:val="24"/>
          <w:szCs w:val="24"/>
        </w:rPr>
        <w:t>Участник</w:t>
      </w:r>
      <w:r>
        <w:rPr>
          <w:sz w:val="24"/>
          <w:szCs w:val="24"/>
        </w:rPr>
        <w:t>ом</w:t>
      </w:r>
      <w:r w:rsidRPr="00B86686">
        <w:rPr>
          <w:sz w:val="24"/>
          <w:szCs w:val="24"/>
        </w:rPr>
        <w:t xml:space="preserve"> предлагается продукция, «Наименование продукции, тип, марка» которой соответствуют заявленной к закупке Заказчиком, поле «ГОСТ, ТУ и прочие сведения об эквиваленте» не заполняется.</w:t>
      </w:r>
    </w:p>
    <w:p w:rsidR="004F4D80" w:rsidRPr="00B86686" w:rsidRDefault="004F4D80" w:rsidP="00D61F3D">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В случае</w:t>
      </w:r>
      <w:proofErr w:type="gramStart"/>
      <w:r w:rsidRPr="00B86686">
        <w:rPr>
          <w:sz w:val="24"/>
          <w:szCs w:val="24"/>
        </w:rPr>
        <w:t>,</w:t>
      </w:r>
      <w:proofErr w:type="gramEnd"/>
      <w:r w:rsidRPr="00B86686">
        <w:rPr>
          <w:sz w:val="24"/>
          <w:szCs w:val="24"/>
        </w:rPr>
        <w:t xml:space="preserve"> если претендент предлагает к поставке эквивалентную замену продукции (аналог), требующейся в соответствии с техническим заданием, в свое</w:t>
      </w:r>
      <w:r w:rsidR="00841A6F">
        <w:rPr>
          <w:sz w:val="24"/>
          <w:szCs w:val="24"/>
        </w:rPr>
        <w:t>й</w:t>
      </w:r>
      <w:r w:rsidRPr="00B86686">
        <w:rPr>
          <w:sz w:val="24"/>
          <w:szCs w:val="24"/>
        </w:rPr>
        <w:t xml:space="preserve"> </w:t>
      </w:r>
      <w:r w:rsidR="00841A6F">
        <w:rPr>
          <w:sz w:val="24"/>
          <w:szCs w:val="24"/>
        </w:rPr>
        <w:t>Сводной таблице стоимости</w:t>
      </w:r>
      <w:r w:rsidRPr="00B86686">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B86686">
        <w:rPr>
          <w:sz w:val="24"/>
          <w:szCs w:val="24"/>
        </w:rPr>
        <w:t>следует заполнить поле АНАЛОГ «Наименование продукции, тип, марка» предлагаемым эквивалентом и указать ГОСТ, ТУ и прочие сведения об эквиваленте в поле «ГОСТ, ТУ и прочие сведения об эквиваленте». Все приложения необходимо заполнять с указанием «Наименование продукции, тип, марка» аналога.</w:t>
      </w:r>
    </w:p>
    <w:p w:rsidR="004F4D80" w:rsidRPr="00B86686" w:rsidRDefault="004F4D80" w:rsidP="00D61F3D">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Все суммы </w:t>
      </w:r>
      <w:r w:rsidR="00492C8B">
        <w:rPr>
          <w:sz w:val="24"/>
          <w:szCs w:val="24"/>
        </w:rPr>
        <w:t>Сводной таблицы стоимости</w:t>
      </w:r>
      <w:r w:rsidRPr="00B86686">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B86686">
        <w:rPr>
          <w:sz w:val="24"/>
          <w:szCs w:val="24"/>
        </w:rPr>
        <w:t xml:space="preserve">должны быть представлены в формате XXX </w:t>
      </w:r>
      <w:proofErr w:type="spellStart"/>
      <w:r w:rsidRPr="00B86686">
        <w:rPr>
          <w:sz w:val="24"/>
          <w:szCs w:val="24"/>
        </w:rPr>
        <w:t>XXX</w:t>
      </w:r>
      <w:proofErr w:type="spellEnd"/>
      <w:r w:rsidRPr="00B86686">
        <w:rPr>
          <w:sz w:val="24"/>
          <w:szCs w:val="24"/>
        </w:rPr>
        <w:t xml:space="preserve"> XXX,XX руб. например: «1 234 567,89 руб.».</w:t>
      </w:r>
    </w:p>
    <w:p w:rsidR="004F4D80" w:rsidRPr="00F647F7" w:rsidRDefault="004F4D80" w:rsidP="00D61F3D">
      <w:pPr>
        <w:pStyle w:val="2"/>
        <w:pageBreakBefore/>
        <w:tabs>
          <w:tab w:val="clear" w:pos="0"/>
          <w:tab w:val="clear" w:pos="1700"/>
          <w:tab w:val="num" w:pos="1134"/>
          <w:tab w:val="num" w:pos="5104"/>
        </w:tabs>
        <w:spacing w:before="100" w:beforeAutospacing="1" w:after="100" w:afterAutospacing="1" w:line="240" w:lineRule="auto"/>
        <w:jc w:val="both"/>
        <w:rPr>
          <w:color w:val="000000"/>
        </w:rPr>
      </w:pPr>
      <w:bookmarkStart w:id="622" w:name="_Ref86826666"/>
      <w:bookmarkStart w:id="623" w:name="_Toc90385112"/>
      <w:bookmarkStart w:id="624" w:name="_Toc98253925"/>
      <w:bookmarkStart w:id="625" w:name="_Toc165173853"/>
      <w:bookmarkStart w:id="626" w:name="_Toc423423669"/>
      <w:bookmarkStart w:id="627" w:name="_Toc441131007"/>
      <w:r w:rsidRPr="00F647F7">
        <w:rPr>
          <w:color w:val="000000"/>
        </w:rPr>
        <w:lastRenderedPageBreak/>
        <w:t xml:space="preserve">Техническое предложение (форма </w:t>
      </w:r>
      <w:r w:rsidRPr="00F647F7">
        <w:rPr>
          <w:noProof/>
          <w:color w:val="000000"/>
        </w:rPr>
        <w:t>3</w:t>
      </w:r>
      <w:r w:rsidRPr="00F647F7">
        <w:rPr>
          <w:color w:val="000000"/>
        </w:rPr>
        <w:t>)</w:t>
      </w:r>
      <w:bookmarkEnd w:id="622"/>
      <w:bookmarkEnd w:id="623"/>
      <w:bookmarkEnd w:id="624"/>
      <w:bookmarkEnd w:id="625"/>
      <w:bookmarkEnd w:id="626"/>
      <w:bookmarkEnd w:id="627"/>
    </w:p>
    <w:p w:rsidR="004F4D80" w:rsidRPr="00F647F7" w:rsidRDefault="004F4D80" w:rsidP="00D61F3D">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D61F3D">
      <w:pPr>
        <w:pStyle w:val="3"/>
        <w:jc w:val="both"/>
        <w:rPr>
          <w:szCs w:val="24"/>
        </w:rPr>
      </w:pPr>
      <w:bookmarkStart w:id="628" w:name="_Toc90385113"/>
      <w:bookmarkStart w:id="629" w:name="_Toc98253926"/>
      <w:bookmarkStart w:id="630" w:name="_Toc157248180"/>
      <w:bookmarkStart w:id="631" w:name="_Toc157496549"/>
      <w:bookmarkStart w:id="632" w:name="_Toc158206088"/>
      <w:bookmarkStart w:id="633" w:name="_Toc164057773"/>
      <w:bookmarkStart w:id="634" w:name="_Toc164137123"/>
      <w:bookmarkStart w:id="635" w:name="_Toc164161283"/>
      <w:bookmarkStart w:id="636" w:name="_Toc165173854"/>
      <w:bookmarkStart w:id="637" w:name="_Ref193690005"/>
      <w:bookmarkStart w:id="638" w:name="_Toc439170679"/>
      <w:bookmarkStart w:id="639" w:name="_Toc439172781"/>
      <w:bookmarkStart w:id="640" w:name="_Toc439173225"/>
      <w:bookmarkStart w:id="641" w:name="_Toc439238221"/>
      <w:bookmarkStart w:id="642" w:name="_Toc439252769"/>
      <w:bookmarkStart w:id="643" w:name="_Toc439323743"/>
      <w:bookmarkStart w:id="644" w:name="_Toc440357141"/>
      <w:bookmarkStart w:id="645" w:name="_Toc440359696"/>
      <w:bookmarkStart w:id="646" w:name="_Toc440632160"/>
      <w:bookmarkStart w:id="647" w:name="_Toc440875980"/>
      <w:bookmarkStart w:id="648" w:name="_Toc441131008"/>
      <w:r w:rsidRPr="00C236C0">
        <w:rPr>
          <w:szCs w:val="24"/>
        </w:rPr>
        <w:t xml:space="preserve">Форма </w:t>
      </w:r>
      <w:bookmarkEnd w:id="628"/>
      <w:bookmarkEnd w:id="629"/>
      <w:bookmarkEnd w:id="630"/>
      <w:bookmarkEnd w:id="631"/>
      <w:bookmarkEnd w:id="632"/>
      <w:bookmarkEnd w:id="633"/>
      <w:bookmarkEnd w:id="634"/>
      <w:bookmarkEnd w:id="635"/>
      <w:bookmarkEnd w:id="636"/>
      <w:bookmarkEnd w:id="637"/>
      <w:r w:rsidRPr="00C236C0">
        <w:rPr>
          <w:szCs w:val="24"/>
        </w:rPr>
        <w:t>технического предложения</w:t>
      </w:r>
      <w:bookmarkEnd w:id="638"/>
      <w:bookmarkEnd w:id="639"/>
      <w:bookmarkEnd w:id="640"/>
      <w:bookmarkEnd w:id="641"/>
      <w:bookmarkEnd w:id="642"/>
      <w:bookmarkEnd w:id="643"/>
      <w:bookmarkEnd w:id="644"/>
      <w:bookmarkEnd w:id="645"/>
      <w:bookmarkEnd w:id="646"/>
      <w:bookmarkEnd w:id="647"/>
      <w:bookmarkEnd w:id="648"/>
    </w:p>
    <w:p w:rsidR="004F4D80" w:rsidRPr="00F647F7" w:rsidRDefault="004F4D80" w:rsidP="00D61F3D">
      <w:pPr>
        <w:pBdr>
          <w:top w:val="single" w:sz="4" w:space="1" w:color="auto"/>
        </w:pBdr>
        <w:shd w:val="clear" w:color="auto" w:fill="E0E0E0"/>
        <w:ind w:right="21" w:firstLine="0"/>
        <w:rPr>
          <w:b/>
          <w:color w:val="000000"/>
          <w:spacing w:val="36"/>
          <w:sz w:val="24"/>
          <w:szCs w:val="24"/>
        </w:rPr>
      </w:pPr>
      <w:r w:rsidRPr="00F647F7">
        <w:rPr>
          <w:b/>
          <w:color w:val="000000"/>
          <w:spacing w:val="36"/>
          <w:sz w:val="24"/>
          <w:szCs w:val="24"/>
        </w:rPr>
        <w:t>начало формы</w:t>
      </w:r>
    </w:p>
    <w:p w:rsidR="004F4D80" w:rsidRPr="00F647F7" w:rsidRDefault="004F4D80" w:rsidP="00D61F3D">
      <w:pPr>
        <w:spacing w:line="240" w:lineRule="auto"/>
        <w:ind w:firstLine="0"/>
        <w:rPr>
          <w:color w:val="000000"/>
          <w:sz w:val="24"/>
          <w:szCs w:val="24"/>
        </w:rPr>
      </w:pPr>
      <w:r w:rsidRPr="00F647F7">
        <w:rPr>
          <w:color w:val="000000"/>
          <w:sz w:val="24"/>
          <w:szCs w:val="24"/>
        </w:rPr>
        <w:t xml:space="preserve">Приложение </w:t>
      </w:r>
      <w:r w:rsidR="00B21EC0">
        <w:rPr>
          <w:color w:val="000000"/>
          <w:sz w:val="24"/>
          <w:szCs w:val="24"/>
        </w:rPr>
        <w:t>3</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D61F3D">
      <w:pPr>
        <w:ind w:firstLine="0"/>
        <w:rPr>
          <w:color w:val="000000"/>
          <w:sz w:val="24"/>
          <w:szCs w:val="24"/>
        </w:rPr>
      </w:pPr>
    </w:p>
    <w:p w:rsidR="004F4D80" w:rsidRPr="00F647F7" w:rsidRDefault="004F4D80" w:rsidP="00D61F3D">
      <w:pPr>
        <w:spacing w:line="240" w:lineRule="auto"/>
        <w:rPr>
          <w:b/>
          <w:sz w:val="24"/>
          <w:szCs w:val="24"/>
        </w:rPr>
      </w:pPr>
      <w:bookmarkStart w:id="649" w:name="_Ref55335818"/>
      <w:bookmarkStart w:id="650" w:name="_Ref55336334"/>
      <w:bookmarkStart w:id="651" w:name="_Toc57314673"/>
      <w:bookmarkStart w:id="652" w:name="_Toc69728987"/>
      <w:bookmarkStart w:id="653" w:name="_Toc98253928"/>
      <w:bookmarkStart w:id="654" w:name="_Toc165173856"/>
      <w:bookmarkStart w:id="655" w:name="_Ref194749150"/>
      <w:bookmarkStart w:id="656" w:name="_Ref194750368"/>
      <w:bookmarkStart w:id="657" w:name="_Ref89649494"/>
      <w:bookmarkStart w:id="658" w:name="_Toc90385115"/>
      <w:r w:rsidRPr="00F647F7">
        <w:rPr>
          <w:b/>
          <w:sz w:val="24"/>
          <w:szCs w:val="24"/>
        </w:rPr>
        <w:t>Техническое предложение</w:t>
      </w:r>
    </w:p>
    <w:p w:rsidR="004F4D80" w:rsidRPr="00F647F7" w:rsidRDefault="004F4D80" w:rsidP="00D61F3D">
      <w:pPr>
        <w:spacing w:line="240" w:lineRule="auto"/>
        <w:rPr>
          <w:sz w:val="24"/>
          <w:szCs w:val="24"/>
        </w:rPr>
      </w:pPr>
    </w:p>
    <w:p w:rsidR="004F4D80" w:rsidRPr="00F647F7" w:rsidRDefault="004F4D80" w:rsidP="00D61F3D">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D61F3D">
      <w:pPr>
        <w:spacing w:line="240" w:lineRule="auto"/>
        <w:rPr>
          <w:color w:val="000000"/>
          <w:sz w:val="24"/>
          <w:szCs w:val="24"/>
        </w:rPr>
      </w:pPr>
    </w:p>
    <w:tbl>
      <w:tblPr>
        <w:tblW w:w="48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77"/>
        <w:gridCol w:w="4077"/>
        <w:gridCol w:w="3015"/>
        <w:gridCol w:w="3877"/>
        <w:gridCol w:w="3599"/>
      </w:tblGrid>
      <w:tr w:rsidR="004F4D80" w:rsidRPr="00652D5B" w:rsidTr="004F4D80">
        <w:tc>
          <w:tcPr>
            <w:tcW w:w="284" w:type="pct"/>
            <w:vMerge w:val="restart"/>
            <w:vAlign w:val="center"/>
          </w:tcPr>
          <w:p w:rsidR="004F4D80" w:rsidRPr="00652D5B" w:rsidRDefault="004F4D80" w:rsidP="00D61F3D">
            <w:pPr>
              <w:spacing w:line="240" w:lineRule="auto"/>
              <w:ind w:firstLine="0"/>
              <w:rPr>
                <w:b/>
              </w:rPr>
            </w:pPr>
            <w:r w:rsidRPr="00652D5B">
              <w:rPr>
                <w:b/>
              </w:rPr>
              <w:t xml:space="preserve">№ </w:t>
            </w:r>
            <w:proofErr w:type="spellStart"/>
            <w:proofErr w:type="gramStart"/>
            <w:r w:rsidRPr="00652D5B">
              <w:rPr>
                <w:b/>
              </w:rPr>
              <w:t>п</w:t>
            </w:r>
            <w:proofErr w:type="spellEnd"/>
            <w:proofErr w:type="gramEnd"/>
            <w:r w:rsidRPr="00652D5B">
              <w:rPr>
                <w:b/>
              </w:rPr>
              <w:t>/</w:t>
            </w:r>
            <w:proofErr w:type="spellStart"/>
            <w:r w:rsidRPr="00652D5B">
              <w:rPr>
                <w:b/>
              </w:rPr>
              <w:t>п</w:t>
            </w:r>
            <w:proofErr w:type="spellEnd"/>
          </w:p>
        </w:tc>
        <w:tc>
          <w:tcPr>
            <w:tcW w:w="2296" w:type="pct"/>
            <w:gridSpan w:val="2"/>
            <w:vAlign w:val="center"/>
          </w:tcPr>
          <w:p w:rsidR="004F4D80" w:rsidRPr="00652D5B" w:rsidRDefault="004F4D80" w:rsidP="00D61F3D">
            <w:pPr>
              <w:spacing w:line="240" w:lineRule="auto"/>
              <w:ind w:firstLine="0"/>
              <w:rPr>
                <w:b/>
              </w:rPr>
            </w:pPr>
            <w:r w:rsidRPr="00652D5B">
              <w:rPr>
                <w:b/>
              </w:rPr>
              <w:t>Требуемая Заказчику продукция</w:t>
            </w:r>
          </w:p>
        </w:tc>
        <w:tc>
          <w:tcPr>
            <w:tcW w:w="2420" w:type="pct"/>
            <w:gridSpan w:val="2"/>
            <w:vAlign w:val="center"/>
          </w:tcPr>
          <w:p w:rsidR="004F4D80" w:rsidRPr="00652D5B" w:rsidRDefault="004F4D80" w:rsidP="00D61F3D">
            <w:pPr>
              <w:spacing w:line="240" w:lineRule="auto"/>
              <w:ind w:firstLine="0"/>
              <w:rPr>
                <w:b/>
              </w:rPr>
            </w:pPr>
            <w:r w:rsidRPr="00652D5B">
              <w:rPr>
                <w:b/>
              </w:rPr>
              <w:t xml:space="preserve">Предлагаемая </w:t>
            </w:r>
            <w:r w:rsidR="00C236C0">
              <w:rPr>
                <w:b/>
              </w:rPr>
              <w:t>Участник</w:t>
            </w:r>
            <w:r w:rsidRPr="00652D5B">
              <w:rPr>
                <w:b/>
              </w:rPr>
              <w:t>ом продукция</w:t>
            </w:r>
          </w:p>
        </w:tc>
      </w:tr>
      <w:tr w:rsidR="004F4D80" w:rsidRPr="00652D5B" w:rsidTr="004F4D80">
        <w:tc>
          <w:tcPr>
            <w:tcW w:w="284" w:type="pct"/>
            <w:vMerge/>
            <w:vAlign w:val="center"/>
          </w:tcPr>
          <w:p w:rsidR="004F4D80" w:rsidRPr="00652D5B" w:rsidRDefault="004F4D80" w:rsidP="00D61F3D">
            <w:pPr>
              <w:spacing w:line="240" w:lineRule="auto"/>
              <w:ind w:firstLine="0"/>
              <w:rPr>
                <w:b/>
                <w:bCs w:val="0"/>
              </w:rPr>
            </w:pPr>
          </w:p>
        </w:tc>
        <w:tc>
          <w:tcPr>
            <w:tcW w:w="1320" w:type="pct"/>
            <w:vAlign w:val="center"/>
          </w:tcPr>
          <w:p w:rsidR="004F4D80" w:rsidRPr="00652D5B" w:rsidRDefault="004F4D80" w:rsidP="00D61F3D">
            <w:pPr>
              <w:spacing w:line="240" w:lineRule="auto"/>
              <w:ind w:firstLine="0"/>
              <w:rPr>
                <w:b/>
              </w:rPr>
            </w:pPr>
            <w:r w:rsidRPr="00652D5B">
              <w:rPr>
                <w:b/>
                <w:bCs w:val="0"/>
              </w:rPr>
              <w:t>Наименование продукции, тип, марка</w:t>
            </w:r>
          </w:p>
        </w:tc>
        <w:tc>
          <w:tcPr>
            <w:tcW w:w="976" w:type="pct"/>
            <w:vAlign w:val="center"/>
          </w:tcPr>
          <w:p w:rsidR="004F4D80" w:rsidRPr="00652D5B" w:rsidRDefault="004F4D80" w:rsidP="00D61F3D">
            <w:pPr>
              <w:spacing w:line="240" w:lineRule="auto"/>
              <w:ind w:firstLine="0"/>
              <w:rPr>
                <w:b/>
              </w:rPr>
            </w:pPr>
            <w:r w:rsidRPr="00652D5B">
              <w:rPr>
                <w:b/>
              </w:rPr>
              <w:t>Технические характеристики/комплектация продукции</w:t>
            </w:r>
          </w:p>
        </w:tc>
        <w:tc>
          <w:tcPr>
            <w:tcW w:w="1255" w:type="pct"/>
            <w:vAlign w:val="center"/>
          </w:tcPr>
          <w:p w:rsidR="004F4D80" w:rsidRPr="00652D5B" w:rsidRDefault="004F4D80" w:rsidP="00D61F3D">
            <w:pPr>
              <w:spacing w:line="240" w:lineRule="auto"/>
              <w:ind w:firstLine="0"/>
              <w:rPr>
                <w:b/>
              </w:rPr>
            </w:pPr>
            <w:r w:rsidRPr="00652D5B">
              <w:rPr>
                <w:b/>
                <w:bCs w:val="0"/>
              </w:rPr>
              <w:t>Наименование продукции, тип, марка</w:t>
            </w:r>
          </w:p>
        </w:tc>
        <w:tc>
          <w:tcPr>
            <w:tcW w:w="1165" w:type="pct"/>
            <w:vAlign w:val="center"/>
          </w:tcPr>
          <w:p w:rsidR="004F4D80" w:rsidRPr="00652D5B" w:rsidRDefault="004F4D80" w:rsidP="00D61F3D">
            <w:pPr>
              <w:spacing w:line="240" w:lineRule="auto"/>
              <w:ind w:firstLine="0"/>
              <w:rPr>
                <w:b/>
              </w:rPr>
            </w:pPr>
            <w:r w:rsidRPr="00652D5B">
              <w:rPr>
                <w:b/>
              </w:rPr>
              <w:t>Технические характеристики/</w:t>
            </w:r>
            <w:r w:rsidRPr="00652D5B">
              <w:rPr>
                <w:b/>
              </w:rPr>
              <w:br/>
              <w:t>комплектация предлагаемой продукции</w:t>
            </w:r>
          </w:p>
        </w:tc>
      </w:tr>
      <w:tr w:rsidR="004F4D80" w:rsidRPr="00652D5B" w:rsidTr="004F4D80">
        <w:tc>
          <w:tcPr>
            <w:tcW w:w="5000" w:type="pct"/>
            <w:gridSpan w:val="5"/>
            <w:vAlign w:val="center"/>
          </w:tcPr>
          <w:p w:rsidR="004F4D80" w:rsidRPr="00652D5B" w:rsidRDefault="004F4D80" w:rsidP="00D61F3D">
            <w:pPr>
              <w:spacing w:line="240" w:lineRule="auto"/>
              <w:ind w:firstLine="0"/>
              <w:rPr>
                <w:b/>
              </w:rPr>
            </w:pPr>
            <w:r w:rsidRPr="002069B8">
              <w:t xml:space="preserve">Филиал </w:t>
            </w:r>
            <w:r>
              <w:t>ПАО «МРСК Центра»</w:t>
            </w:r>
            <w:r w:rsidRPr="00970ECD">
              <w:t xml:space="preserve"> «</w:t>
            </w:r>
            <w:r w:rsidRPr="002C542E">
              <w:rPr>
                <w:i/>
                <w:highlight w:val="yellow"/>
              </w:rPr>
              <w:t>____</w:t>
            </w:r>
            <w:r w:rsidRPr="002069B8">
              <w:rPr>
                <w:b/>
                <w:i/>
              </w:rPr>
              <w:t xml:space="preserve"> </w:t>
            </w:r>
            <w:proofErr w:type="spellStart"/>
            <w:r w:rsidRPr="00970ECD">
              <w:t>энерго</w:t>
            </w:r>
            <w:proofErr w:type="spellEnd"/>
            <w:r w:rsidRPr="00970ECD">
              <w:t>»</w:t>
            </w:r>
          </w:p>
        </w:tc>
      </w:tr>
      <w:tr w:rsidR="004F4D80" w:rsidRPr="00652D5B" w:rsidTr="004F4D80">
        <w:tc>
          <w:tcPr>
            <w:tcW w:w="284" w:type="pct"/>
            <w:vAlign w:val="center"/>
          </w:tcPr>
          <w:p w:rsidR="004F4D80" w:rsidRPr="00652D5B" w:rsidRDefault="004F4D80" w:rsidP="00D61F3D">
            <w:pPr>
              <w:spacing w:line="240" w:lineRule="auto"/>
              <w:ind w:firstLine="0"/>
              <w:rPr>
                <w:color w:val="000000"/>
              </w:rPr>
            </w:pPr>
          </w:p>
        </w:tc>
        <w:tc>
          <w:tcPr>
            <w:tcW w:w="1320" w:type="pct"/>
            <w:vAlign w:val="center"/>
          </w:tcPr>
          <w:p w:rsidR="004F4D80" w:rsidRPr="00652D5B" w:rsidRDefault="004F4D80" w:rsidP="00D61F3D">
            <w:pPr>
              <w:spacing w:line="240" w:lineRule="auto"/>
              <w:ind w:firstLine="0"/>
              <w:rPr>
                <w:color w:val="000000"/>
              </w:rPr>
            </w:pPr>
          </w:p>
        </w:tc>
        <w:tc>
          <w:tcPr>
            <w:tcW w:w="976" w:type="pct"/>
            <w:vAlign w:val="center"/>
          </w:tcPr>
          <w:p w:rsidR="004F4D80" w:rsidRPr="00652D5B" w:rsidRDefault="004F4D80" w:rsidP="00D61F3D">
            <w:pPr>
              <w:spacing w:line="240" w:lineRule="auto"/>
              <w:ind w:firstLine="0"/>
              <w:rPr>
                <w:color w:val="000000"/>
              </w:rPr>
            </w:pPr>
          </w:p>
        </w:tc>
        <w:tc>
          <w:tcPr>
            <w:tcW w:w="1255" w:type="pct"/>
            <w:vAlign w:val="center"/>
          </w:tcPr>
          <w:p w:rsidR="004F4D80" w:rsidRPr="00652D5B" w:rsidRDefault="004F4D80" w:rsidP="00D61F3D">
            <w:pPr>
              <w:spacing w:line="240" w:lineRule="auto"/>
              <w:ind w:firstLine="0"/>
              <w:rPr>
                <w:color w:val="000000"/>
              </w:rPr>
            </w:pPr>
          </w:p>
        </w:tc>
        <w:tc>
          <w:tcPr>
            <w:tcW w:w="1165" w:type="pct"/>
            <w:vAlign w:val="center"/>
          </w:tcPr>
          <w:p w:rsidR="004F4D80" w:rsidRPr="00652D5B" w:rsidRDefault="004F4D80" w:rsidP="00D61F3D">
            <w:pPr>
              <w:spacing w:line="240" w:lineRule="auto"/>
              <w:ind w:firstLine="0"/>
              <w:rPr>
                <w:color w:val="000000"/>
              </w:rPr>
            </w:pPr>
          </w:p>
        </w:tc>
      </w:tr>
      <w:tr w:rsidR="004F4D80" w:rsidRPr="00652D5B" w:rsidTr="004F4D80">
        <w:tc>
          <w:tcPr>
            <w:tcW w:w="284" w:type="pct"/>
            <w:vAlign w:val="center"/>
          </w:tcPr>
          <w:p w:rsidR="004F4D80" w:rsidRPr="00652D5B" w:rsidRDefault="004F4D80" w:rsidP="00D61F3D">
            <w:pPr>
              <w:spacing w:line="240" w:lineRule="auto"/>
              <w:ind w:firstLine="0"/>
              <w:rPr>
                <w:color w:val="000000"/>
              </w:rPr>
            </w:pPr>
          </w:p>
        </w:tc>
        <w:tc>
          <w:tcPr>
            <w:tcW w:w="1320" w:type="pct"/>
            <w:vAlign w:val="center"/>
          </w:tcPr>
          <w:p w:rsidR="004F4D80" w:rsidRPr="00652D5B" w:rsidRDefault="004F4D80" w:rsidP="00D61F3D">
            <w:pPr>
              <w:spacing w:line="240" w:lineRule="auto"/>
              <w:ind w:firstLine="0"/>
              <w:rPr>
                <w:color w:val="000000"/>
              </w:rPr>
            </w:pPr>
          </w:p>
        </w:tc>
        <w:tc>
          <w:tcPr>
            <w:tcW w:w="976" w:type="pct"/>
            <w:vAlign w:val="center"/>
          </w:tcPr>
          <w:p w:rsidR="004F4D80" w:rsidRPr="00652D5B" w:rsidRDefault="004F4D80" w:rsidP="00D61F3D">
            <w:pPr>
              <w:spacing w:line="240" w:lineRule="auto"/>
              <w:ind w:firstLine="0"/>
              <w:rPr>
                <w:color w:val="000000"/>
              </w:rPr>
            </w:pPr>
          </w:p>
        </w:tc>
        <w:tc>
          <w:tcPr>
            <w:tcW w:w="1255" w:type="pct"/>
            <w:vAlign w:val="center"/>
          </w:tcPr>
          <w:p w:rsidR="004F4D80" w:rsidRPr="00652D5B" w:rsidRDefault="004F4D80" w:rsidP="00D61F3D">
            <w:pPr>
              <w:spacing w:line="240" w:lineRule="auto"/>
              <w:ind w:firstLine="0"/>
              <w:rPr>
                <w:color w:val="000000"/>
              </w:rPr>
            </w:pPr>
          </w:p>
        </w:tc>
        <w:tc>
          <w:tcPr>
            <w:tcW w:w="1165" w:type="pct"/>
            <w:vAlign w:val="center"/>
          </w:tcPr>
          <w:p w:rsidR="004F4D80" w:rsidRPr="00652D5B" w:rsidRDefault="004F4D80" w:rsidP="00D61F3D">
            <w:pPr>
              <w:spacing w:line="240" w:lineRule="auto"/>
              <w:ind w:firstLine="0"/>
              <w:rPr>
                <w:color w:val="000000"/>
              </w:rPr>
            </w:pPr>
          </w:p>
        </w:tc>
      </w:tr>
      <w:tr w:rsidR="004F4D80" w:rsidRPr="00652D5B" w:rsidTr="004F4D80">
        <w:tc>
          <w:tcPr>
            <w:tcW w:w="284" w:type="pct"/>
            <w:vAlign w:val="center"/>
          </w:tcPr>
          <w:p w:rsidR="004F4D80" w:rsidRPr="00652D5B" w:rsidRDefault="004F4D80" w:rsidP="00D61F3D">
            <w:pPr>
              <w:spacing w:line="240" w:lineRule="auto"/>
              <w:ind w:firstLine="0"/>
              <w:rPr>
                <w:color w:val="000000"/>
              </w:rPr>
            </w:pPr>
          </w:p>
        </w:tc>
        <w:tc>
          <w:tcPr>
            <w:tcW w:w="1320" w:type="pct"/>
            <w:vAlign w:val="center"/>
          </w:tcPr>
          <w:p w:rsidR="004F4D80" w:rsidRPr="00652D5B" w:rsidRDefault="004F4D80" w:rsidP="00D61F3D">
            <w:pPr>
              <w:spacing w:line="240" w:lineRule="auto"/>
              <w:ind w:firstLine="0"/>
              <w:rPr>
                <w:color w:val="000000"/>
              </w:rPr>
            </w:pPr>
          </w:p>
        </w:tc>
        <w:tc>
          <w:tcPr>
            <w:tcW w:w="976" w:type="pct"/>
            <w:vAlign w:val="center"/>
          </w:tcPr>
          <w:p w:rsidR="004F4D80" w:rsidRPr="00652D5B" w:rsidRDefault="004F4D80" w:rsidP="00D61F3D">
            <w:pPr>
              <w:spacing w:line="240" w:lineRule="auto"/>
              <w:ind w:firstLine="0"/>
              <w:rPr>
                <w:color w:val="000000"/>
              </w:rPr>
            </w:pPr>
          </w:p>
        </w:tc>
        <w:tc>
          <w:tcPr>
            <w:tcW w:w="1255" w:type="pct"/>
            <w:vAlign w:val="center"/>
          </w:tcPr>
          <w:p w:rsidR="004F4D80" w:rsidRPr="00652D5B" w:rsidRDefault="004F4D80" w:rsidP="00D61F3D">
            <w:pPr>
              <w:spacing w:line="240" w:lineRule="auto"/>
              <w:ind w:firstLine="0"/>
              <w:rPr>
                <w:color w:val="000000"/>
              </w:rPr>
            </w:pPr>
          </w:p>
        </w:tc>
        <w:tc>
          <w:tcPr>
            <w:tcW w:w="1165" w:type="pct"/>
            <w:vAlign w:val="center"/>
          </w:tcPr>
          <w:p w:rsidR="004F4D80" w:rsidRPr="00652D5B" w:rsidRDefault="004F4D80" w:rsidP="00D61F3D">
            <w:pPr>
              <w:spacing w:line="240" w:lineRule="auto"/>
              <w:ind w:firstLine="0"/>
              <w:rPr>
                <w:color w:val="000000"/>
              </w:rPr>
            </w:pPr>
          </w:p>
        </w:tc>
      </w:tr>
      <w:tr w:rsidR="004F4D80" w:rsidRPr="00652D5B" w:rsidTr="004F4D80">
        <w:tc>
          <w:tcPr>
            <w:tcW w:w="5000" w:type="pct"/>
            <w:gridSpan w:val="5"/>
            <w:vAlign w:val="center"/>
          </w:tcPr>
          <w:p w:rsidR="004F4D80" w:rsidRPr="00652D5B" w:rsidRDefault="004F4D80" w:rsidP="00D61F3D">
            <w:pPr>
              <w:spacing w:line="240" w:lineRule="auto"/>
              <w:ind w:firstLine="0"/>
              <w:rPr>
                <w:color w:val="000000"/>
              </w:rPr>
            </w:pPr>
            <w:r w:rsidRPr="002069B8">
              <w:t xml:space="preserve">Филиал </w:t>
            </w:r>
            <w:r>
              <w:t>ПАО «МРСК Центра»</w:t>
            </w:r>
            <w:r w:rsidRPr="00970ECD">
              <w:t xml:space="preserve"> «</w:t>
            </w:r>
            <w:r w:rsidRPr="002C542E">
              <w:rPr>
                <w:i/>
                <w:highlight w:val="yellow"/>
              </w:rPr>
              <w:t>____</w:t>
            </w:r>
            <w:r w:rsidRPr="002069B8">
              <w:rPr>
                <w:b/>
                <w:i/>
              </w:rPr>
              <w:t xml:space="preserve"> </w:t>
            </w:r>
            <w:proofErr w:type="spellStart"/>
            <w:r w:rsidRPr="00970ECD">
              <w:t>энерго</w:t>
            </w:r>
            <w:proofErr w:type="spellEnd"/>
            <w:r w:rsidRPr="00970ECD">
              <w:t>»</w:t>
            </w:r>
          </w:p>
        </w:tc>
      </w:tr>
      <w:tr w:rsidR="004F4D80" w:rsidRPr="00652D5B" w:rsidTr="004F4D80">
        <w:tc>
          <w:tcPr>
            <w:tcW w:w="284" w:type="pct"/>
            <w:vAlign w:val="center"/>
          </w:tcPr>
          <w:p w:rsidR="004F4D80" w:rsidRPr="00652D5B" w:rsidRDefault="004F4D80" w:rsidP="00D61F3D">
            <w:pPr>
              <w:spacing w:line="240" w:lineRule="auto"/>
              <w:ind w:firstLine="0"/>
              <w:rPr>
                <w:color w:val="000000"/>
              </w:rPr>
            </w:pPr>
          </w:p>
        </w:tc>
        <w:tc>
          <w:tcPr>
            <w:tcW w:w="1320" w:type="pct"/>
            <w:vAlign w:val="center"/>
          </w:tcPr>
          <w:p w:rsidR="004F4D80" w:rsidRPr="00652D5B" w:rsidRDefault="004F4D80" w:rsidP="00D61F3D">
            <w:pPr>
              <w:spacing w:line="240" w:lineRule="auto"/>
              <w:ind w:firstLine="0"/>
              <w:rPr>
                <w:color w:val="000000"/>
              </w:rPr>
            </w:pPr>
          </w:p>
        </w:tc>
        <w:tc>
          <w:tcPr>
            <w:tcW w:w="976" w:type="pct"/>
            <w:vAlign w:val="center"/>
          </w:tcPr>
          <w:p w:rsidR="004F4D80" w:rsidRPr="00652D5B" w:rsidRDefault="004F4D80" w:rsidP="00D61F3D">
            <w:pPr>
              <w:spacing w:line="240" w:lineRule="auto"/>
              <w:ind w:firstLine="0"/>
              <w:rPr>
                <w:color w:val="000000"/>
              </w:rPr>
            </w:pPr>
          </w:p>
        </w:tc>
        <w:tc>
          <w:tcPr>
            <w:tcW w:w="1255" w:type="pct"/>
            <w:vAlign w:val="center"/>
          </w:tcPr>
          <w:p w:rsidR="004F4D80" w:rsidRPr="00652D5B" w:rsidRDefault="004F4D80" w:rsidP="00D61F3D">
            <w:pPr>
              <w:spacing w:line="240" w:lineRule="auto"/>
              <w:ind w:firstLine="0"/>
              <w:rPr>
                <w:color w:val="000000"/>
              </w:rPr>
            </w:pPr>
          </w:p>
        </w:tc>
        <w:tc>
          <w:tcPr>
            <w:tcW w:w="1165" w:type="pct"/>
            <w:vAlign w:val="center"/>
          </w:tcPr>
          <w:p w:rsidR="004F4D80" w:rsidRPr="00652D5B" w:rsidRDefault="004F4D80" w:rsidP="00D61F3D">
            <w:pPr>
              <w:spacing w:line="240" w:lineRule="auto"/>
              <w:ind w:firstLine="0"/>
              <w:rPr>
                <w:color w:val="000000"/>
              </w:rPr>
            </w:pPr>
          </w:p>
        </w:tc>
      </w:tr>
      <w:tr w:rsidR="004F4D80" w:rsidRPr="00652D5B" w:rsidTr="004F4D80">
        <w:tc>
          <w:tcPr>
            <w:tcW w:w="284" w:type="pct"/>
            <w:vAlign w:val="center"/>
          </w:tcPr>
          <w:p w:rsidR="004F4D80" w:rsidRPr="00652D5B" w:rsidRDefault="004F4D80" w:rsidP="00D61F3D">
            <w:pPr>
              <w:spacing w:line="240" w:lineRule="auto"/>
              <w:ind w:firstLine="0"/>
              <w:rPr>
                <w:color w:val="000000"/>
              </w:rPr>
            </w:pPr>
          </w:p>
        </w:tc>
        <w:tc>
          <w:tcPr>
            <w:tcW w:w="1320" w:type="pct"/>
            <w:vAlign w:val="center"/>
          </w:tcPr>
          <w:p w:rsidR="004F4D80" w:rsidRPr="00652D5B" w:rsidRDefault="004F4D80" w:rsidP="00D61F3D">
            <w:pPr>
              <w:spacing w:line="240" w:lineRule="auto"/>
              <w:ind w:firstLine="0"/>
              <w:rPr>
                <w:color w:val="000000"/>
              </w:rPr>
            </w:pPr>
          </w:p>
        </w:tc>
        <w:tc>
          <w:tcPr>
            <w:tcW w:w="976" w:type="pct"/>
            <w:vAlign w:val="center"/>
          </w:tcPr>
          <w:p w:rsidR="004F4D80" w:rsidRPr="00652D5B" w:rsidRDefault="004F4D80" w:rsidP="00D61F3D">
            <w:pPr>
              <w:spacing w:line="240" w:lineRule="auto"/>
              <w:ind w:firstLine="0"/>
              <w:rPr>
                <w:color w:val="000000"/>
              </w:rPr>
            </w:pPr>
          </w:p>
        </w:tc>
        <w:tc>
          <w:tcPr>
            <w:tcW w:w="1255" w:type="pct"/>
            <w:vAlign w:val="center"/>
          </w:tcPr>
          <w:p w:rsidR="004F4D80" w:rsidRPr="00652D5B" w:rsidRDefault="004F4D80" w:rsidP="00D61F3D">
            <w:pPr>
              <w:spacing w:line="240" w:lineRule="auto"/>
              <w:ind w:firstLine="0"/>
              <w:rPr>
                <w:color w:val="000000"/>
              </w:rPr>
            </w:pPr>
          </w:p>
        </w:tc>
        <w:tc>
          <w:tcPr>
            <w:tcW w:w="1165" w:type="pct"/>
            <w:vAlign w:val="center"/>
          </w:tcPr>
          <w:p w:rsidR="004F4D80" w:rsidRPr="00652D5B" w:rsidRDefault="004F4D80" w:rsidP="00D61F3D">
            <w:pPr>
              <w:spacing w:line="240" w:lineRule="auto"/>
              <w:ind w:firstLine="0"/>
              <w:rPr>
                <w:color w:val="000000"/>
              </w:rPr>
            </w:pPr>
          </w:p>
        </w:tc>
      </w:tr>
      <w:tr w:rsidR="004F4D80" w:rsidRPr="00652D5B" w:rsidTr="004F4D80">
        <w:tc>
          <w:tcPr>
            <w:tcW w:w="284" w:type="pct"/>
            <w:vAlign w:val="center"/>
          </w:tcPr>
          <w:p w:rsidR="004F4D80" w:rsidRPr="00652D5B" w:rsidRDefault="004F4D80" w:rsidP="00D61F3D">
            <w:pPr>
              <w:spacing w:line="240" w:lineRule="auto"/>
              <w:ind w:firstLine="0"/>
              <w:rPr>
                <w:color w:val="000000"/>
              </w:rPr>
            </w:pPr>
          </w:p>
        </w:tc>
        <w:tc>
          <w:tcPr>
            <w:tcW w:w="1320" w:type="pct"/>
            <w:vAlign w:val="center"/>
          </w:tcPr>
          <w:p w:rsidR="004F4D80" w:rsidRPr="00652D5B" w:rsidRDefault="004F4D80" w:rsidP="00D61F3D">
            <w:pPr>
              <w:spacing w:line="240" w:lineRule="auto"/>
              <w:ind w:firstLine="0"/>
              <w:rPr>
                <w:color w:val="000000"/>
              </w:rPr>
            </w:pPr>
          </w:p>
        </w:tc>
        <w:tc>
          <w:tcPr>
            <w:tcW w:w="976" w:type="pct"/>
            <w:vAlign w:val="center"/>
          </w:tcPr>
          <w:p w:rsidR="004F4D80" w:rsidRPr="00652D5B" w:rsidRDefault="004F4D80" w:rsidP="00D61F3D">
            <w:pPr>
              <w:spacing w:line="240" w:lineRule="auto"/>
              <w:ind w:firstLine="0"/>
              <w:rPr>
                <w:color w:val="000000"/>
              </w:rPr>
            </w:pPr>
          </w:p>
        </w:tc>
        <w:tc>
          <w:tcPr>
            <w:tcW w:w="1255" w:type="pct"/>
            <w:vAlign w:val="center"/>
          </w:tcPr>
          <w:p w:rsidR="004F4D80" w:rsidRPr="00652D5B" w:rsidRDefault="004F4D80" w:rsidP="00D61F3D">
            <w:pPr>
              <w:spacing w:line="240" w:lineRule="auto"/>
              <w:ind w:firstLine="0"/>
              <w:rPr>
                <w:color w:val="000000"/>
              </w:rPr>
            </w:pPr>
          </w:p>
        </w:tc>
        <w:tc>
          <w:tcPr>
            <w:tcW w:w="1165" w:type="pct"/>
            <w:vAlign w:val="center"/>
          </w:tcPr>
          <w:p w:rsidR="004F4D80" w:rsidRPr="00652D5B" w:rsidRDefault="004F4D80" w:rsidP="00D61F3D">
            <w:pPr>
              <w:spacing w:line="240" w:lineRule="auto"/>
              <w:ind w:firstLine="0"/>
              <w:rPr>
                <w:color w:val="000000"/>
              </w:rPr>
            </w:pPr>
          </w:p>
        </w:tc>
      </w:tr>
    </w:tbl>
    <w:p w:rsidR="004F4D80" w:rsidRPr="00F647F7" w:rsidRDefault="004F4D80" w:rsidP="00D61F3D">
      <w:pPr>
        <w:spacing w:line="240" w:lineRule="auto"/>
        <w:rPr>
          <w:b/>
          <w:bCs w:val="0"/>
          <w:sz w:val="24"/>
          <w:szCs w:val="24"/>
        </w:rPr>
      </w:pPr>
    </w:p>
    <w:p w:rsidR="004F4D80" w:rsidRPr="00F647F7" w:rsidRDefault="004F4D80" w:rsidP="00D61F3D">
      <w:pPr>
        <w:spacing w:line="240" w:lineRule="auto"/>
        <w:rPr>
          <w:sz w:val="24"/>
          <w:szCs w:val="24"/>
        </w:rPr>
      </w:pPr>
      <w:r w:rsidRPr="00F647F7">
        <w:rPr>
          <w:sz w:val="24"/>
          <w:szCs w:val="24"/>
        </w:rPr>
        <w:t>Гарантии на предлагаемое к поставке оборудование: _____________________________________________.</w:t>
      </w:r>
    </w:p>
    <w:p w:rsidR="004F4D80" w:rsidRPr="00F647F7" w:rsidRDefault="004F4D80" w:rsidP="00D61F3D">
      <w:pPr>
        <w:spacing w:line="240" w:lineRule="auto"/>
        <w:rPr>
          <w:sz w:val="24"/>
          <w:szCs w:val="24"/>
        </w:rPr>
      </w:pPr>
    </w:p>
    <w:p w:rsidR="004F4D80" w:rsidRPr="00F647F7" w:rsidRDefault="004F4D80" w:rsidP="00D61F3D">
      <w:pPr>
        <w:spacing w:line="240" w:lineRule="auto"/>
        <w:rPr>
          <w:sz w:val="24"/>
          <w:szCs w:val="24"/>
        </w:rPr>
      </w:pPr>
      <w:r w:rsidRPr="00F647F7">
        <w:rPr>
          <w:sz w:val="24"/>
          <w:szCs w:val="24"/>
        </w:rPr>
        <w:t>Срок службы: _____________________________________________________________________.</w:t>
      </w:r>
    </w:p>
    <w:p w:rsidR="004F4D80" w:rsidRPr="00F647F7" w:rsidRDefault="004F4D80" w:rsidP="00D61F3D">
      <w:pPr>
        <w:spacing w:line="240" w:lineRule="auto"/>
        <w:rPr>
          <w:sz w:val="24"/>
          <w:szCs w:val="24"/>
        </w:rPr>
      </w:pPr>
    </w:p>
    <w:p w:rsidR="004F4D80" w:rsidRPr="00F647F7" w:rsidRDefault="004F4D80" w:rsidP="00D61F3D">
      <w:pPr>
        <w:spacing w:line="240" w:lineRule="auto"/>
        <w:rPr>
          <w:sz w:val="24"/>
          <w:szCs w:val="24"/>
        </w:rPr>
      </w:pPr>
      <w:r w:rsidRPr="00F647F7">
        <w:rPr>
          <w:sz w:val="24"/>
          <w:szCs w:val="24"/>
        </w:rPr>
        <w:t>_______________________________</w:t>
      </w:r>
    </w:p>
    <w:p w:rsidR="004F4D80" w:rsidRPr="00F647F7" w:rsidRDefault="004F4D80" w:rsidP="00D61F3D">
      <w:pPr>
        <w:spacing w:line="240" w:lineRule="auto"/>
        <w:ind w:right="3684"/>
        <w:rPr>
          <w:sz w:val="24"/>
          <w:szCs w:val="24"/>
          <w:vertAlign w:val="superscript"/>
        </w:rPr>
      </w:pPr>
      <w:r w:rsidRPr="00F647F7">
        <w:rPr>
          <w:sz w:val="24"/>
          <w:szCs w:val="24"/>
          <w:vertAlign w:val="superscript"/>
        </w:rPr>
        <w:t>(подпись, М.П.)</w:t>
      </w:r>
    </w:p>
    <w:p w:rsidR="004F4D80" w:rsidRPr="00F647F7" w:rsidRDefault="004F4D80" w:rsidP="00D61F3D">
      <w:pPr>
        <w:spacing w:line="240" w:lineRule="auto"/>
        <w:rPr>
          <w:sz w:val="24"/>
          <w:szCs w:val="24"/>
        </w:rPr>
      </w:pPr>
      <w:r w:rsidRPr="00F647F7">
        <w:rPr>
          <w:sz w:val="24"/>
          <w:szCs w:val="24"/>
        </w:rPr>
        <w:t>____________________________________</w:t>
      </w:r>
    </w:p>
    <w:p w:rsidR="004F4D80" w:rsidRPr="00F647F7" w:rsidRDefault="004F4D80" w:rsidP="00D61F3D">
      <w:pPr>
        <w:spacing w:line="240" w:lineRule="auto"/>
        <w:ind w:right="3684"/>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D61F3D">
      <w:pPr>
        <w:spacing w:line="240" w:lineRule="auto"/>
        <w:rPr>
          <w:sz w:val="24"/>
          <w:szCs w:val="24"/>
        </w:rPr>
      </w:pPr>
    </w:p>
    <w:p w:rsidR="004F4D80" w:rsidRPr="00F647F7" w:rsidRDefault="004F4D80" w:rsidP="00D61F3D">
      <w:pPr>
        <w:pBdr>
          <w:bottom w:val="single" w:sz="4" w:space="1" w:color="auto"/>
        </w:pBdr>
        <w:shd w:val="clear" w:color="auto" w:fill="E0E0E0"/>
        <w:spacing w:line="240" w:lineRule="auto"/>
        <w:ind w:right="21"/>
        <w:rPr>
          <w:b/>
          <w:color w:val="000000"/>
          <w:spacing w:val="36"/>
          <w:sz w:val="24"/>
          <w:szCs w:val="24"/>
        </w:rPr>
      </w:pPr>
      <w:r w:rsidRPr="00F647F7">
        <w:rPr>
          <w:b/>
          <w:color w:val="000000"/>
          <w:spacing w:val="36"/>
          <w:sz w:val="24"/>
          <w:szCs w:val="24"/>
        </w:rPr>
        <w:lastRenderedPageBreak/>
        <w:t>конец формы</w:t>
      </w:r>
    </w:p>
    <w:p w:rsidR="004F4D80" w:rsidRPr="00F647F7" w:rsidRDefault="004F4D80" w:rsidP="00D61F3D">
      <w:pPr>
        <w:spacing w:line="240" w:lineRule="auto"/>
        <w:rPr>
          <w:sz w:val="24"/>
          <w:szCs w:val="24"/>
        </w:rPr>
      </w:pPr>
      <w:r w:rsidRPr="00F647F7">
        <w:rPr>
          <w:sz w:val="24"/>
          <w:szCs w:val="24"/>
        </w:rPr>
        <w:br w:type="page"/>
      </w:r>
    </w:p>
    <w:p w:rsidR="004F4D80" w:rsidRPr="00C236C0" w:rsidRDefault="004F4D80" w:rsidP="00D61F3D">
      <w:pPr>
        <w:pStyle w:val="3"/>
        <w:jc w:val="both"/>
        <w:rPr>
          <w:szCs w:val="24"/>
        </w:rPr>
      </w:pPr>
      <w:bookmarkStart w:id="659" w:name="_Toc176765537"/>
      <w:bookmarkStart w:id="660" w:name="_Toc198979986"/>
      <w:bookmarkStart w:id="661" w:name="_Toc217466321"/>
      <w:bookmarkStart w:id="662" w:name="_Toc217702859"/>
      <w:bookmarkStart w:id="663" w:name="_Toc233601977"/>
      <w:bookmarkStart w:id="664" w:name="_Toc263343463"/>
      <w:bookmarkStart w:id="665" w:name="_Toc439170680"/>
      <w:bookmarkStart w:id="666" w:name="_Toc439172782"/>
      <w:bookmarkStart w:id="667" w:name="_Toc439173226"/>
      <w:bookmarkStart w:id="668" w:name="_Toc439238222"/>
      <w:bookmarkStart w:id="669" w:name="_Toc439252770"/>
      <w:bookmarkStart w:id="670" w:name="_Toc439323744"/>
      <w:bookmarkStart w:id="671" w:name="_Toc440357142"/>
      <w:bookmarkStart w:id="672" w:name="_Toc440359697"/>
      <w:bookmarkStart w:id="673" w:name="_Toc440632161"/>
      <w:bookmarkStart w:id="674" w:name="_Toc440875981"/>
      <w:bookmarkStart w:id="675" w:name="_Toc441131009"/>
      <w:r w:rsidRPr="00C236C0">
        <w:rPr>
          <w:szCs w:val="24"/>
        </w:rPr>
        <w:lastRenderedPageBreak/>
        <w:t>Инструкции по заполнению</w:t>
      </w:r>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p>
    <w:p w:rsidR="004F4D80" w:rsidRPr="00F647F7" w:rsidRDefault="00C236C0"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техническое предложение.</w:t>
      </w:r>
    </w:p>
    <w:p w:rsidR="004F4D80" w:rsidRPr="00F647F7" w:rsidRDefault="00C236C0"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D61F3D">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техническом предложении описываются все позиции таблицы-1 </w:t>
      </w:r>
      <w:r w:rsidR="00841A6F">
        <w:rPr>
          <w:sz w:val="24"/>
          <w:szCs w:val="24"/>
        </w:rPr>
        <w:t>Сводной таблицы стоимости</w:t>
      </w:r>
      <w:r w:rsidR="00F04258" w:rsidRPr="00F04258">
        <w:rPr>
          <w:bCs w:val="0"/>
          <w:sz w:val="24"/>
          <w:szCs w:val="24"/>
        </w:rPr>
        <w:t xml:space="preserve"> </w:t>
      </w:r>
      <w:r w:rsidR="00F04258" w:rsidRPr="009A70A4">
        <w:rPr>
          <w:bCs w:val="0"/>
          <w:sz w:val="24"/>
          <w:szCs w:val="24"/>
        </w:rPr>
        <w:t>поставок</w:t>
      </w:r>
      <w:r w:rsidRPr="00F647F7">
        <w:rPr>
          <w:sz w:val="24"/>
          <w:szCs w:val="24"/>
        </w:rPr>
        <w:t>.</w:t>
      </w:r>
    </w:p>
    <w:p w:rsidR="004F4D80" w:rsidRPr="00C83252" w:rsidRDefault="004F4D80" w:rsidP="00D61F3D">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колонке «Требования Заказчика» отдельно приводится каждое отдельное требование, указанное в </w:t>
      </w:r>
      <w:r w:rsidRPr="00C83252">
        <w:rPr>
          <w:sz w:val="24"/>
          <w:szCs w:val="24"/>
        </w:rPr>
        <w:t xml:space="preserve">разделе </w:t>
      </w:r>
      <w:fldSimple w:instr=" REF _Ref440292555 \r \h  \* MERGEFORMAT ">
        <w:r w:rsidR="00A24167">
          <w:rPr>
            <w:sz w:val="24"/>
            <w:szCs w:val="24"/>
          </w:rPr>
          <w:t>4</w:t>
        </w:r>
      </w:fldSimple>
      <w:r w:rsidRPr="00C83252">
        <w:rPr>
          <w:sz w:val="24"/>
          <w:szCs w:val="24"/>
        </w:rPr>
        <w:t>.</w:t>
      </w:r>
    </w:p>
    <w:p w:rsidR="004F4D80" w:rsidRPr="00C83252" w:rsidRDefault="004F4D80" w:rsidP="00D61F3D">
      <w:pPr>
        <w:pStyle w:val="aff6"/>
        <w:numPr>
          <w:ilvl w:val="3"/>
          <w:numId w:val="1"/>
        </w:numPr>
        <w:tabs>
          <w:tab w:val="num" w:pos="1134"/>
        </w:tabs>
        <w:suppressAutoHyphens w:val="0"/>
        <w:spacing w:before="100" w:beforeAutospacing="1" w:line="240" w:lineRule="auto"/>
        <w:rPr>
          <w:sz w:val="24"/>
          <w:szCs w:val="24"/>
        </w:rPr>
      </w:pPr>
      <w:r w:rsidRPr="00C83252">
        <w:rPr>
          <w:sz w:val="24"/>
          <w:szCs w:val="24"/>
        </w:rPr>
        <w:t xml:space="preserve">В колонке «Предложение </w:t>
      </w:r>
      <w:r w:rsidR="00C236C0">
        <w:rPr>
          <w:sz w:val="24"/>
          <w:szCs w:val="24"/>
        </w:rPr>
        <w:t>Участник</w:t>
      </w:r>
      <w:r w:rsidRPr="00C83252">
        <w:rPr>
          <w:sz w:val="24"/>
          <w:szCs w:val="24"/>
        </w:rPr>
        <w:t>а»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rsidR="004F4D80" w:rsidRPr="008E5EA3" w:rsidRDefault="004F4D80" w:rsidP="00D61F3D">
      <w:pPr>
        <w:pStyle w:val="aff6"/>
        <w:numPr>
          <w:ilvl w:val="3"/>
          <w:numId w:val="1"/>
        </w:numPr>
        <w:tabs>
          <w:tab w:val="num" w:pos="1134"/>
        </w:tabs>
        <w:suppressAutoHyphens w:val="0"/>
        <w:spacing w:before="100" w:beforeAutospacing="1" w:line="240" w:lineRule="auto"/>
        <w:rPr>
          <w:sz w:val="24"/>
          <w:szCs w:val="24"/>
        </w:rPr>
      </w:pPr>
      <w:proofErr w:type="gramStart"/>
      <w:r w:rsidRPr="00B86686">
        <w:rPr>
          <w:sz w:val="24"/>
          <w:szCs w:val="24"/>
        </w:rPr>
        <w:t xml:space="preserve">В техническом предложении обязательно должны быть указаны: тип и марка поставляемой к поставке продукции; завод-изготовитель предлагаемой к поставке продукции; все технические характеристики, указанные в техническом задании; комплектация предлагаемой к поставке продукции; </w:t>
      </w:r>
      <w:r w:rsidRPr="008E5EA3">
        <w:rPr>
          <w:sz w:val="24"/>
          <w:szCs w:val="24"/>
        </w:rPr>
        <w:t>гарантии на предлагаем</w:t>
      </w:r>
      <w:r w:rsidRPr="00B86686">
        <w:rPr>
          <w:sz w:val="24"/>
          <w:szCs w:val="24"/>
        </w:rPr>
        <w:t>ую</w:t>
      </w:r>
      <w:r w:rsidRPr="008E5EA3">
        <w:rPr>
          <w:sz w:val="24"/>
          <w:szCs w:val="24"/>
        </w:rPr>
        <w:t xml:space="preserve"> к поставке </w:t>
      </w:r>
      <w:r w:rsidRPr="00B86686">
        <w:rPr>
          <w:sz w:val="24"/>
          <w:szCs w:val="24"/>
        </w:rPr>
        <w:t>продукцию и сроки службы, иная информация.</w:t>
      </w:r>
      <w:proofErr w:type="gramEnd"/>
    </w:p>
    <w:p w:rsidR="004F4D80" w:rsidRPr="00C83252" w:rsidRDefault="004F4D80" w:rsidP="00D61F3D">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Если в техническом предложении вместо информации, изложенной в п. </w:t>
      </w:r>
      <w:fldSimple w:instr=" REF _Ref440271182 \r \h  \* MERGEFORMAT ">
        <w:r w:rsidR="00A24167">
          <w:rPr>
            <w:sz w:val="24"/>
            <w:szCs w:val="24"/>
          </w:rPr>
          <w:t>3.3.1.9</w:t>
        </w:r>
      </w:fldSimple>
      <w:r w:rsidRPr="00B86686">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C236C0">
        <w:rPr>
          <w:sz w:val="24"/>
          <w:szCs w:val="24"/>
        </w:rPr>
        <w:t>Заявка</w:t>
      </w:r>
      <w:r w:rsidRPr="00B86686">
        <w:rPr>
          <w:sz w:val="24"/>
          <w:szCs w:val="24"/>
        </w:rPr>
        <w:t xml:space="preserve"> будет отклонена</w:t>
      </w:r>
      <w:r w:rsidRPr="00C83252">
        <w:rPr>
          <w:sz w:val="24"/>
          <w:szCs w:val="24"/>
        </w:rPr>
        <w:t xml:space="preserve"> без рассмотрения по существу.</w:t>
      </w:r>
    </w:p>
    <w:p w:rsidR="004F4D80" w:rsidRPr="00C83252" w:rsidRDefault="004F4D80" w:rsidP="00D61F3D">
      <w:pPr>
        <w:pStyle w:val="aff6"/>
        <w:numPr>
          <w:ilvl w:val="3"/>
          <w:numId w:val="1"/>
        </w:numPr>
        <w:tabs>
          <w:tab w:val="num" w:pos="1134"/>
        </w:tabs>
        <w:suppressAutoHyphens w:val="0"/>
        <w:spacing w:before="100" w:beforeAutospacing="1" w:line="240" w:lineRule="auto"/>
        <w:rPr>
          <w:sz w:val="24"/>
          <w:szCs w:val="24"/>
        </w:rPr>
      </w:pPr>
      <w:r w:rsidRPr="00C83252">
        <w:rPr>
          <w:sz w:val="24"/>
          <w:szCs w:val="24"/>
        </w:rPr>
        <w:t xml:space="preserve">Все технические параметры, указанные в техническом предложении должны быть подтверждены документами, указанными в п. </w:t>
      </w:r>
      <w:fldSimple w:instr=" REF _Ref440292618 \r \h  \* MERGEFORMAT ">
        <w:r w:rsidR="00A24167">
          <w:rPr>
            <w:sz w:val="24"/>
            <w:szCs w:val="24"/>
          </w:rPr>
          <w:t>4.4.1</w:t>
        </w:r>
      </w:fldSimple>
      <w:r w:rsidRPr="00C83252">
        <w:rPr>
          <w:sz w:val="24"/>
          <w:szCs w:val="24"/>
        </w:rPr>
        <w:t xml:space="preserve"> настоящей документации.</w:t>
      </w:r>
    </w:p>
    <w:p w:rsidR="004F4D80" w:rsidRPr="00F647F7" w:rsidRDefault="004F4D80" w:rsidP="00D61F3D">
      <w:pPr>
        <w:pStyle w:val="aff6"/>
        <w:numPr>
          <w:ilvl w:val="3"/>
          <w:numId w:val="1"/>
        </w:numPr>
        <w:tabs>
          <w:tab w:val="num" w:pos="1134"/>
        </w:tabs>
        <w:suppressAutoHyphens w:val="0"/>
        <w:spacing w:before="100" w:beforeAutospacing="1" w:after="100" w:afterAutospacing="1" w:line="240" w:lineRule="auto"/>
      </w:pPr>
      <w:r w:rsidRPr="00C83252">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Pr>
          <w:sz w:val="24"/>
          <w:szCs w:val="24"/>
        </w:rPr>
        <w:t>Участник</w:t>
      </w:r>
      <w:r w:rsidRPr="00C83252">
        <w:rPr>
          <w:sz w:val="24"/>
          <w:szCs w:val="24"/>
        </w:rPr>
        <w:t>а на подготовку Договора данное</w:t>
      </w:r>
      <w:r w:rsidRPr="00F647F7">
        <w:rPr>
          <w:sz w:val="24"/>
          <w:szCs w:val="24"/>
        </w:rPr>
        <w:t xml:space="preserve"> предложение (правая колонка таблиц) следует подготовить так, чтобы ее можно было с минимальными изменениями включить в Договор.</w:t>
      </w:r>
    </w:p>
    <w:p w:rsidR="004F4D80" w:rsidRDefault="004F4D80" w:rsidP="00D61F3D">
      <w:pPr>
        <w:pStyle w:val="2"/>
        <w:pageBreakBefore/>
        <w:tabs>
          <w:tab w:val="clear" w:pos="0"/>
          <w:tab w:val="clear" w:pos="1700"/>
          <w:tab w:val="num" w:pos="1134"/>
          <w:tab w:val="num" w:pos="5104"/>
        </w:tabs>
        <w:spacing w:before="100" w:beforeAutospacing="1" w:after="100" w:afterAutospacing="1" w:line="240" w:lineRule="auto"/>
        <w:jc w:val="both"/>
        <w:sectPr w:rsidR="004F4D80" w:rsidSect="004F4D80">
          <w:pgSz w:w="16838" w:h="11906" w:orient="landscape" w:code="9"/>
          <w:pgMar w:top="1134" w:right="680" w:bottom="567" w:left="539" w:header="680" w:footer="278" w:gutter="0"/>
          <w:cols w:space="708"/>
          <w:titlePg/>
          <w:docGrid w:linePitch="360"/>
        </w:sectPr>
      </w:pPr>
      <w:bookmarkStart w:id="676" w:name="_Ref194807296"/>
    </w:p>
    <w:p w:rsidR="004F4D80" w:rsidRPr="00F647F7" w:rsidRDefault="004F4D80" w:rsidP="00D61F3D">
      <w:pPr>
        <w:pStyle w:val="2"/>
        <w:pageBreakBefore/>
        <w:tabs>
          <w:tab w:val="clear" w:pos="0"/>
          <w:tab w:val="clear" w:pos="1700"/>
          <w:tab w:val="num" w:pos="1134"/>
          <w:tab w:val="num" w:pos="5104"/>
        </w:tabs>
        <w:spacing w:before="100" w:beforeAutospacing="1" w:after="100" w:afterAutospacing="1" w:line="240" w:lineRule="auto"/>
        <w:jc w:val="both"/>
      </w:pPr>
      <w:bookmarkStart w:id="677" w:name="_Toc423423670"/>
      <w:bookmarkStart w:id="678" w:name="_Ref440271036"/>
      <w:bookmarkStart w:id="679" w:name="_Ref440274366"/>
      <w:bookmarkStart w:id="680" w:name="_Ref440274902"/>
      <w:bookmarkStart w:id="681" w:name="_Ref440284947"/>
      <w:bookmarkStart w:id="682" w:name="_Toc441131010"/>
      <w:r w:rsidRPr="00F647F7">
        <w:lastRenderedPageBreak/>
        <w:t xml:space="preserve">График </w:t>
      </w:r>
      <w:r w:rsidR="00512B0F">
        <w:t>выполнения поставок</w:t>
      </w:r>
      <w:r w:rsidRPr="00F647F7">
        <w:t xml:space="preserve"> (форма </w:t>
      </w:r>
      <w:r w:rsidRPr="00F647F7">
        <w:rPr>
          <w:noProof/>
        </w:rPr>
        <w:t>4</w:t>
      </w:r>
      <w:r w:rsidRPr="00F647F7">
        <w:t>)</w:t>
      </w:r>
      <w:bookmarkEnd w:id="649"/>
      <w:bookmarkEnd w:id="650"/>
      <w:bookmarkEnd w:id="651"/>
      <w:bookmarkEnd w:id="652"/>
      <w:bookmarkEnd w:id="653"/>
      <w:bookmarkEnd w:id="654"/>
      <w:bookmarkEnd w:id="655"/>
      <w:bookmarkEnd w:id="656"/>
      <w:bookmarkEnd w:id="676"/>
      <w:bookmarkEnd w:id="677"/>
      <w:bookmarkEnd w:id="678"/>
      <w:bookmarkEnd w:id="679"/>
      <w:bookmarkEnd w:id="680"/>
      <w:bookmarkEnd w:id="681"/>
      <w:bookmarkEnd w:id="682"/>
    </w:p>
    <w:p w:rsidR="004F4D80" w:rsidRPr="00F647F7" w:rsidRDefault="004F4D80" w:rsidP="00D61F3D">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D61F3D">
      <w:pPr>
        <w:pStyle w:val="3"/>
        <w:jc w:val="both"/>
        <w:rPr>
          <w:b w:val="0"/>
          <w:szCs w:val="24"/>
        </w:rPr>
      </w:pPr>
      <w:bookmarkStart w:id="683" w:name="_Toc98253929"/>
      <w:bookmarkStart w:id="684" w:name="_Toc157248183"/>
      <w:bookmarkStart w:id="685" w:name="_Toc157496552"/>
      <w:bookmarkStart w:id="686" w:name="_Toc158206091"/>
      <w:bookmarkStart w:id="687" w:name="_Toc164057776"/>
      <w:bookmarkStart w:id="688" w:name="_Toc164137126"/>
      <w:bookmarkStart w:id="689" w:name="_Toc164161286"/>
      <w:bookmarkStart w:id="690" w:name="_Toc165173857"/>
      <w:bookmarkStart w:id="691" w:name="_Toc439170682"/>
      <w:bookmarkStart w:id="692" w:name="_Toc439172784"/>
      <w:bookmarkStart w:id="693" w:name="_Toc439173228"/>
      <w:bookmarkStart w:id="694" w:name="_Toc439238224"/>
      <w:bookmarkStart w:id="695" w:name="_Toc439252772"/>
      <w:bookmarkStart w:id="696" w:name="_Toc439323746"/>
      <w:bookmarkStart w:id="697" w:name="_Toc440357144"/>
      <w:bookmarkStart w:id="698" w:name="_Toc440359699"/>
      <w:bookmarkStart w:id="699" w:name="_Toc440632163"/>
      <w:bookmarkStart w:id="700" w:name="_Toc440875983"/>
      <w:bookmarkStart w:id="701" w:name="_Toc441131011"/>
      <w:r w:rsidRPr="00F647F7">
        <w:rPr>
          <w:b w:val="0"/>
          <w:szCs w:val="24"/>
        </w:rPr>
        <w:t xml:space="preserve">Форма </w:t>
      </w:r>
      <w:bookmarkEnd w:id="683"/>
      <w:r w:rsidRPr="00F647F7">
        <w:rPr>
          <w:b w:val="0"/>
          <w:szCs w:val="24"/>
        </w:rPr>
        <w:t xml:space="preserve">графика </w:t>
      </w:r>
      <w:bookmarkEnd w:id="684"/>
      <w:bookmarkEnd w:id="685"/>
      <w:bookmarkEnd w:id="686"/>
      <w:bookmarkEnd w:id="687"/>
      <w:bookmarkEnd w:id="688"/>
      <w:bookmarkEnd w:id="689"/>
      <w:bookmarkEnd w:id="690"/>
      <w:bookmarkEnd w:id="691"/>
      <w:bookmarkEnd w:id="692"/>
      <w:bookmarkEnd w:id="693"/>
      <w:bookmarkEnd w:id="694"/>
      <w:bookmarkEnd w:id="695"/>
      <w:bookmarkEnd w:id="696"/>
      <w:r w:rsidR="00512B0F">
        <w:rPr>
          <w:b w:val="0"/>
          <w:szCs w:val="24"/>
        </w:rPr>
        <w:t>выполнения поставок</w:t>
      </w:r>
      <w:bookmarkEnd w:id="697"/>
      <w:bookmarkEnd w:id="698"/>
      <w:bookmarkEnd w:id="699"/>
      <w:bookmarkEnd w:id="700"/>
      <w:bookmarkEnd w:id="701"/>
    </w:p>
    <w:p w:rsidR="004F4D80" w:rsidRPr="00F647F7" w:rsidRDefault="004F4D80" w:rsidP="00D61F3D">
      <w:pPr>
        <w:pBdr>
          <w:top w:val="single" w:sz="4" w:space="1" w:color="auto"/>
        </w:pBdr>
        <w:shd w:val="clear" w:color="auto" w:fill="E0E0E0"/>
        <w:ind w:right="21" w:firstLine="0"/>
        <w:rPr>
          <w:b/>
          <w:color w:val="000000"/>
          <w:spacing w:val="36"/>
          <w:sz w:val="24"/>
          <w:szCs w:val="24"/>
        </w:rPr>
      </w:pPr>
      <w:r w:rsidRPr="00F647F7">
        <w:rPr>
          <w:b/>
          <w:color w:val="000000"/>
          <w:spacing w:val="36"/>
          <w:sz w:val="24"/>
          <w:szCs w:val="24"/>
        </w:rPr>
        <w:t>начало формы</w:t>
      </w:r>
    </w:p>
    <w:p w:rsidR="004F4D80" w:rsidRPr="00F647F7" w:rsidRDefault="004F4D80" w:rsidP="00D61F3D">
      <w:pPr>
        <w:spacing w:line="240" w:lineRule="auto"/>
        <w:ind w:firstLine="0"/>
        <w:rPr>
          <w:sz w:val="24"/>
          <w:szCs w:val="24"/>
        </w:rPr>
      </w:pPr>
      <w:r w:rsidRPr="00F647F7">
        <w:rPr>
          <w:sz w:val="24"/>
          <w:szCs w:val="24"/>
        </w:rPr>
        <w:t xml:space="preserve">Приложение </w:t>
      </w:r>
      <w:r w:rsidR="00B21EC0">
        <w:rPr>
          <w:sz w:val="24"/>
          <w:szCs w:val="24"/>
        </w:rPr>
        <w:t>4</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D61F3D">
      <w:pPr>
        <w:spacing w:before="240" w:line="240" w:lineRule="auto"/>
        <w:rPr>
          <w:b/>
          <w:sz w:val="24"/>
          <w:szCs w:val="24"/>
        </w:rPr>
      </w:pPr>
      <w:r w:rsidRPr="00F647F7">
        <w:rPr>
          <w:b/>
          <w:sz w:val="24"/>
          <w:szCs w:val="24"/>
        </w:rPr>
        <w:t xml:space="preserve">График </w:t>
      </w:r>
      <w:r w:rsidR="00512B0F">
        <w:rPr>
          <w:b/>
          <w:color w:val="000000"/>
          <w:sz w:val="24"/>
          <w:szCs w:val="24"/>
        </w:rPr>
        <w:t>выполнения поставок</w:t>
      </w:r>
    </w:p>
    <w:p w:rsidR="004F4D80" w:rsidRPr="00F647F7" w:rsidRDefault="004F4D80" w:rsidP="00D61F3D">
      <w:pPr>
        <w:spacing w:line="240" w:lineRule="auto"/>
        <w:rPr>
          <w:color w:val="000000"/>
          <w:sz w:val="24"/>
          <w:szCs w:val="24"/>
        </w:rPr>
      </w:pPr>
    </w:p>
    <w:p w:rsidR="004F4D80" w:rsidRPr="00F647F7" w:rsidRDefault="004F4D80" w:rsidP="00D61F3D">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D61F3D">
      <w:pPr>
        <w:spacing w:line="240" w:lineRule="auto"/>
        <w:rPr>
          <w:color w:val="000000"/>
          <w:sz w:val="24"/>
          <w:szCs w:val="24"/>
        </w:rPr>
      </w:pP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10"/>
        <w:gridCol w:w="3543"/>
        <w:gridCol w:w="2835"/>
        <w:gridCol w:w="2842"/>
      </w:tblGrid>
      <w:tr w:rsidR="004F4D80" w:rsidRPr="00D84EFD" w:rsidTr="004F4D80">
        <w:trPr>
          <w:trHeight w:val="58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D61F3D">
            <w:pPr>
              <w:pStyle w:val="aff0"/>
              <w:spacing w:before="0" w:after="0"/>
              <w:ind w:left="0" w:right="0"/>
              <w:jc w:val="both"/>
              <w:rPr>
                <w:b/>
              </w:rPr>
            </w:pPr>
            <w:r w:rsidRPr="008E5EA3">
              <w:rPr>
                <w:b/>
              </w:rPr>
              <w:t xml:space="preserve">№ </w:t>
            </w:r>
            <w:proofErr w:type="spellStart"/>
            <w:proofErr w:type="gramStart"/>
            <w:r w:rsidRPr="008E5EA3">
              <w:rPr>
                <w:b/>
              </w:rPr>
              <w:t>п</w:t>
            </w:r>
            <w:proofErr w:type="spellEnd"/>
            <w:proofErr w:type="gramEnd"/>
            <w:r w:rsidRPr="008E5EA3">
              <w:rPr>
                <w:b/>
              </w:rPr>
              <w:t>/</w:t>
            </w:r>
            <w:proofErr w:type="spellStart"/>
            <w:r w:rsidRPr="008E5EA3">
              <w:rPr>
                <w:b/>
              </w:rPr>
              <w:t>п</w:t>
            </w:r>
            <w:proofErr w:type="spellEnd"/>
          </w:p>
        </w:tc>
        <w:tc>
          <w:tcPr>
            <w:tcW w:w="3543" w:type="dxa"/>
            <w:vMerge w:val="restart"/>
            <w:tcBorders>
              <w:top w:val="single" w:sz="4" w:space="0" w:color="auto"/>
              <w:left w:val="single" w:sz="4" w:space="0" w:color="auto"/>
              <w:right w:val="single" w:sz="4" w:space="0" w:color="auto"/>
            </w:tcBorders>
            <w:vAlign w:val="center"/>
            <w:hideMark/>
          </w:tcPr>
          <w:p w:rsidR="004F4D80" w:rsidRPr="008E5EA3" w:rsidRDefault="004F4D80" w:rsidP="00D61F3D">
            <w:pPr>
              <w:pStyle w:val="aff0"/>
              <w:spacing w:before="0" w:after="0"/>
              <w:ind w:left="0" w:right="0"/>
              <w:jc w:val="both"/>
              <w:rPr>
                <w:b/>
              </w:rPr>
            </w:pPr>
            <w:r w:rsidRPr="008E5EA3">
              <w:rPr>
                <w:b/>
              </w:rPr>
              <w:t>Наименование продукции, тип, марка</w:t>
            </w:r>
          </w:p>
        </w:tc>
        <w:tc>
          <w:tcPr>
            <w:tcW w:w="5677" w:type="dxa"/>
            <w:gridSpan w:val="2"/>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D61F3D">
            <w:pPr>
              <w:pStyle w:val="aff0"/>
              <w:spacing w:before="0" w:after="0"/>
              <w:ind w:left="0" w:right="0"/>
              <w:jc w:val="both"/>
              <w:rPr>
                <w:b/>
              </w:rPr>
            </w:pPr>
            <w:r w:rsidRPr="008E5EA3">
              <w:rPr>
                <w:b/>
              </w:rPr>
              <w:t>Срок поставки продукции</w:t>
            </w:r>
          </w:p>
        </w:tc>
      </w:tr>
      <w:tr w:rsidR="004F4D80" w:rsidRPr="00D84EFD" w:rsidTr="004F4D80">
        <w:trPr>
          <w:trHeight w:val="143"/>
        </w:trPr>
        <w:tc>
          <w:tcPr>
            <w:tcW w:w="710" w:type="dxa"/>
            <w:vMerge/>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D61F3D">
            <w:pPr>
              <w:spacing w:line="240" w:lineRule="auto"/>
              <w:ind w:firstLine="0"/>
              <w:rPr>
                <w:color w:val="000000"/>
              </w:rPr>
            </w:pPr>
          </w:p>
        </w:tc>
        <w:tc>
          <w:tcPr>
            <w:tcW w:w="3543" w:type="dxa"/>
            <w:vMerge/>
            <w:tcBorders>
              <w:left w:val="single" w:sz="4" w:space="0" w:color="auto"/>
              <w:bottom w:val="single" w:sz="4" w:space="0" w:color="auto"/>
              <w:right w:val="single" w:sz="4" w:space="0" w:color="auto"/>
            </w:tcBorders>
            <w:vAlign w:val="center"/>
            <w:hideMark/>
          </w:tcPr>
          <w:p w:rsidR="004F4D80" w:rsidRPr="008E5EA3" w:rsidRDefault="004F4D80" w:rsidP="00D61F3D">
            <w:pPr>
              <w:spacing w:line="240" w:lineRule="auto"/>
              <w:ind w:firstLine="0"/>
              <w:rPr>
                <w:color w:val="000000"/>
              </w:rPr>
            </w:pPr>
          </w:p>
        </w:tc>
        <w:tc>
          <w:tcPr>
            <w:tcW w:w="2835" w:type="dxa"/>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D61F3D">
            <w:pPr>
              <w:pStyle w:val="aff0"/>
              <w:spacing w:before="0" w:after="0"/>
              <w:ind w:left="0" w:right="0"/>
              <w:jc w:val="both"/>
              <w:rPr>
                <w:b/>
                <w:color w:val="000000"/>
              </w:rPr>
            </w:pPr>
            <w:r w:rsidRPr="008E5EA3">
              <w:rPr>
                <w:b/>
                <w:color w:val="000000"/>
              </w:rPr>
              <w:t>Требования Заказчика</w:t>
            </w:r>
          </w:p>
        </w:tc>
        <w:tc>
          <w:tcPr>
            <w:tcW w:w="2842" w:type="dxa"/>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D61F3D">
            <w:pPr>
              <w:pStyle w:val="aff0"/>
              <w:spacing w:before="0" w:after="0"/>
              <w:ind w:left="0" w:right="0"/>
              <w:jc w:val="both"/>
              <w:rPr>
                <w:b/>
                <w:color w:val="000000"/>
              </w:rPr>
            </w:pPr>
            <w:r w:rsidRPr="008E5EA3">
              <w:rPr>
                <w:b/>
                <w:color w:val="000000"/>
              </w:rPr>
              <w:t xml:space="preserve">Предложение </w:t>
            </w:r>
            <w:r w:rsidR="00C236C0">
              <w:rPr>
                <w:b/>
                <w:color w:val="000000"/>
              </w:rPr>
              <w:t>Участник</w:t>
            </w:r>
            <w:r w:rsidRPr="008E5EA3">
              <w:rPr>
                <w:b/>
                <w:color w:val="000000"/>
              </w:rPr>
              <w:t>а</w:t>
            </w:r>
          </w:p>
        </w:tc>
      </w:tr>
      <w:tr w:rsidR="004F4D80" w:rsidRPr="00D84EFD" w:rsidTr="004F4D80">
        <w:trPr>
          <w:trHeight w:val="336"/>
        </w:trPr>
        <w:tc>
          <w:tcPr>
            <w:tcW w:w="9930" w:type="dxa"/>
            <w:gridSpan w:val="4"/>
            <w:tcBorders>
              <w:top w:val="single" w:sz="4" w:space="0" w:color="auto"/>
              <w:left w:val="single" w:sz="4" w:space="0" w:color="auto"/>
              <w:bottom w:val="single" w:sz="4" w:space="0" w:color="auto"/>
              <w:right w:val="single" w:sz="4" w:space="0" w:color="auto"/>
            </w:tcBorders>
            <w:vAlign w:val="center"/>
          </w:tcPr>
          <w:p w:rsidR="004F4D80" w:rsidRPr="00D84EFD" w:rsidRDefault="004F4D80" w:rsidP="00D61F3D">
            <w:pPr>
              <w:pStyle w:val="aff1"/>
              <w:spacing w:before="0" w:after="0"/>
              <w:ind w:left="0" w:right="0"/>
              <w:jc w:val="both"/>
              <w:rPr>
                <w:color w:val="000000"/>
                <w:sz w:val="22"/>
              </w:rPr>
            </w:pPr>
            <w:r w:rsidRPr="00D84EFD">
              <w:rPr>
                <w:bCs w:val="0"/>
              </w:rPr>
              <w:t xml:space="preserve">Филиал </w:t>
            </w:r>
            <w:r>
              <w:rPr>
                <w:bCs w:val="0"/>
              </w:rPr>
              <w:t>ПАО «МРСК Центра»</w:t>
            </w:r>
            <w:r w:rsidRPr="00D84EFD">
              <w:t xml:space="preserve"> «</w:t>
            </w:r>
            <w:r w:rsidRPr="00D84EFD">
              <w:rPr>
                <w:rStyle w:val="aa"/>
                <w:b w:val="0"/>
              </w:rPr>
              <w:t>____</w:t>
            </w:r>
            <w:r w:rsidRPr="00D84EFD">
              <w:rPr>
                <w:rStyle w:val="aa"/>
              </w:rPr>
              <w:t xml:space="preserve"> </w:t>
            </w:r>
            <w:proofErr w:type="spellStart"/>
            <w:r w:rsidRPr="00D84EFD">
              <w:t>энерго</w:t>
            </w:r>
            <w:proofErr w:type="spellEnd"/>
            <w:r w:rsidRPr="00D84EFD">
              <w:t>»</w:t>
            </w:r>
          </w:p>
        </w:tc>
      </w:tr>
      <w:tr w:rsidR="004F4D80" w:rsidRPr="00D84EFD"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D61F3D">
            <w:pPr>
              <w:pStyle w:val="aff1"/>
              <w:numPr>
                <w:ilvl w:val="0"/>
                <w:numId w:val="67"/>
              </w:numPr>
              <w:suppressAutoHyphens w:val="0"/>
              <w:snapToGrid w:val="0"/>
              <w:spacing w:before="0" w:after="0"/>
              <w:ind w:right="0"/>
              <w:jc w:val="both"/>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D61F3D">
            <w:pPr>
              <w:pStyle w:val="aff1"/>
              <w:spacing w:before="0" w:after="0"/>
              <w:ind w:left="0" w:right="0"/>
              <w:jc w:val="both"/>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D61F3D">
            <w:pPr>
              <w:pStyle w:val="aff1"/>
              <w:spacing w:before="0" w:after="0"/>
              <w:ind w:left="0" w:right="0"/>
              <w:jc w:val="both"/>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D61F3D">
            <w:pPr>
              <w:pStyle w:val="aff1"/>
              <w:spacing w:before="0" w:after="0"/>
              <w:ind w:left="0" w:right="0"/>
              <w:jc w:val="both"/>
              <w:rPr>
                <w:color w:val="000000"/>
                <w:sz w:val="22"/>
              </w:rPr>
            </w:pPr>
          </w:p>
        </w:tc>
      </w:tr>
      <w:tr w:rsidR="004F4D80" w:rsidRPr="00D84EFD" w:rsidTr="004F4D80">
        <w:trPr>
          <w:trHeight w:val="324"/>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D61F3D">
            <w:pPr>
              <w:pStyle w:val="aff1"/>
              <w:numPr>
                <w:ilvl w:val="0"/>
                <w:numId w:val="67"/>
              </w:numPr>
              <w:suppressAutoHyphens w:val="0"/>
              <w:snapToGrid w:val="0"/>
              <w:spacing w:before="0" w:after="0"/>
              <w:ind w:right="0"/>
              <w:jc w:val="both"/>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D61F3D">
            <w:pPr>
              <w:pStyle w:val="aff1"/>
              <w:spacing w:before="0" w:after="0"/>
              <w:ind w:left="0" w:right="0"/>
              <w:jc w:val="both"/>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D61F3D">
            <w:pPr>
              <w:pStyle w:val="aff1"/>
              <w:spacing w:before="0" w:after="0"/>
              <w:ind w:left="0" w:right="0"/>
              <w:jc w:val="both"/>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D61F3D">
            <w:pPr>
              <w:pStyle w:val="aff1"/>
              <w:spacing w:before="0" w:after="0"/>
              <w:ind w:left="0" w:right="0"/>
              <w:jc w:val="both"/>
              <w:rPr>
                <w:color w:val="000000"/>
                <w:sz w:val="22"/>
              </w:rPr>
            </w:pPr>
          </w:p>
        </w:tc>
      </w:tr>
      <w:tr w:rsidR="004F4D80" w:rsidRPr="00D84EFD"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D61F3D">
            <w:pPr>
              <w:pStyle w:val="aff1"/>
              <w:numPr>
                <w:ilvl w:val="0"/>
                <w:numId w:val="67"/>
              </w:numPr>
              <w:suppressAutoHyphens w:val="0"/>
              <w:snapToGrid w:val="0"/>
              <w:spacing w:before="0" w:after="0"/>
              <w:ind w:right="0"/>
              <w:jc w:val="both"/>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D61F3D">
            <w:pPr>
              <w:pStyle w:val="aff1"/>
              <w:spacing w:before="0" w:after="0"/>
              <w:ind w:left="0" w:right="0"/>
              <w:jc w:val="both"/>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D61F3D">
            <w:pPr>
              <w:pStyle w:val="aff1"/>
              <w:spacing w:before="0" w:after="0"/>
              <w:ind w:left="0" w:right="0"/>
              <w:jc w:val="both"/>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D61F3D">
            <w:pPr>
              <w:pStyle w:val="aff1"/>
              <w:spacing w:before="0" w:after="0"/>
              <w:ind w:left="0" w:right="0"/>
              <w:jc w:val="both"/>
              <w:rPr>
                <w:color w:val="000000"/>
                <w:sz w:val="22"/>
              </w:rPr>
            </w:pPr>
          </w:p>
        </w:tc>
      </w:tr>
      <w:tr w:rsidR="004F4D80"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Default="004F4D80" w:rsidP="00D61F3D">
            <w:pPr>
              <w:pStyle w:val="aff1"/>
              <w:spacing w:before="0" w:after="0"/>
              <w:ind w:left="0" w:right="0"/>
              <w:jc w:val="both"/>
              <w:rPr>
                <w:color w:val="000000"/>
                <w:sz w:val="22"/>
              </w:rPr>
            </w:pPr>
            <w:r w:rsidRPr="00D84EFD">
              <w:rPr>
                <w:color w:val="000000"/>
                <w:sz w:val="22"/>
              </w:rPr>
              <w:t>…</w:t>
            </w:r>
          </w:p>
        </w:tc>
        <w:tc>
          <w:tcPr>
            <w:tcW w:w="3543" w:type="dxa"/>
            <w:tcBorders>
              <w:top w:val="single" w:sz="4" w:space="0" w:color="auto"/>
              <w:left w:val="single" w:sz="4" w:space="0" w:color="auto"/>
              <w:bottom w:val="single" w:sz="4" w:space="0" w:color="auto"/>
              <w:right w:val="single" w:sz="4" w:space="0" w:color="auto"/>
            </w:tcBorders>
            <w:vAlign w:val="center"/>
          </w:tcPr>
          <w:p w:rsidR="004F4D80" w:rsidRDefault="004F4D80" w:rsidP="00D61F3D">
            <w:pPr>
              <w:pStyle w:val="aff1"/>
              <w:spacing w:before="0" w:after="0"/>
              <w:ind w:left="0" w:right="0"/>
              <w:jc w:val="both"/>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Default="004F4D80" w:rsidP="00D61F3D">
            <w:pPr>
              <w:pStyle w:val="aff1"/>
              <w:spacing w:before="0" w:after="0"/>
              <w:ind w:left="0" w:right="0"/>
              <w:jc w:val="both"/>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Default="004F4D80" w:rsidP="00D61F3D">
            <w:pPr>
              <w:pStyle w:val="aff1"/>
              <w:spacing w:before="0" w:after="0"/>
              <w:ind w:left="0" w:right="0"/>
              <w:jc w:val="both"/>
              <w:rPr>
                <w:color w:val="000000"/>
                <w:sz w:val="22"/>
              </w:rPr>
            </w:pPr>
          </w:p>
        </w:tc>
      </w:tr>
    </w:tbl>
    <w:p w:rsidR="004F4D80" w:rsidRPr="00F647F7" w:rsidRDefault="004F4D80" w:rsidP="00D61F3D">
      <w:pPr>
        <w:spacing w:line="240" w:lineRule="auto"/>
        <w:rPr>
          <w:color w:val="000000"/>
          <w:sz w:val="24"/>
          <w:szCs w:val="24"/>
        </w:rPr>
      </w:pPr>
    </w:p>
    <w:p w:rsidR="004F4D80" w:rsidRPr="00F647F7" w:rsidRDefault="004F4D80" w:rsidP="00D61F3D">
      <w:pPr>
        <w:spacing w:line="240" w:lineRule="auto"/>
        <w:rPr>
          <w:color w:val="000000"/>
          <w:sz w:val="24"/>
          <w:szCs w:val="24"/>
        </w:rPr>
      </w:pPr>
      <w:r w:rsidRPr="00F647F7">
        <w:rPr>
          <w:color w:val="000000"/>
          <w:sz w:val="24"/>
          <w:szCs w:val="24"/>
        </w:rPr>
        <w:t>____________________________________</w:t>
      </w:r>
    </w:p>
    <w:p w:rsidR="004F4D80" w:rsidRPr="00F647F7" w:rsidRDefault="004F4D80" w:rsidP="00D61F3D">
      <w:pPr>
        <w:spacing w:line="240" w:lineRule="auto"/>
        <w:ind w:right="3684"/>
        <w:rPr>
          <w:color w:val="000000"/>
          <w:sz w:val="24"/>
          <w:szCs w:val="24"/>
          <w:vertAlign w:val="superscript"/>
        </w:rPr>
      </w:pPr>
      <w:r w:rsidRPr="00F647F7">
        <w:rPr>
          <w:color w:val="000000"/>
          <w:sz w:val="24"/>
          <w:szCs w:val="24"/>
          <w:vertAlign w:val="superscript"/>
        </w:rPr>
        <w:t>(подпись, М.П.)</w:t>
      </w:r>
    </w:p>
    <w:p w:rsidR="004F4D80" w:rsidRPr="00F647F7" w:rsidRDefault="004F4D80" w:rsidP="00D61F3D">
      <w:pPr>
        <w:spacing w:line="240" w:lineRule="auto"/>
        <w:rPr>
          <w:color w:val="000000"/>
          <w:sz w:val="24"/>
          <w:szCs w:val="24"/>
        </w:rPr>
      </w:pPr>
      <w:r w:rsidRPr="00F647F7">
        <w:rPr>
          <w:color w:val="000000"/>
          <w:sz w:val="24"/>
          <w:szCs w:val="24"/>
        </w:rPr>
        <w:t>____________________________________</w:t>
      </w:r>
    </w:p>
    <w:p w:rsidR="004F4D80" w:rsidRPr="00F647F7" w:rsidRDefault="004F4D80" w:rsidP="00D61F3D">
      <w:pPr>
        <w:spacing w:line="240" w:lineRule="auto"/>
        <w:ind w:right="3684"/>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D61F3D">
      <w:pPr>
        <w:pBdr>
          <w:bottom w:val="single" w:sz="4" w:space="1" w:color="auto"/>
        </w:pBdr>
        <w:shd w:val="clear" w:color="auto" w:fill="E0E0E0"/>
        <w:spacing w:line="240" w:lineRule="auto"/>
        <w:ind w:right="21"/>
        <w:rPr>
          <w:b/>
          <w:color w:val="000000"/>
          <w:spacing w:val="36"/>
          <w:sz w:val="24"/>
          <w:szCs w:val="24"/>
        </w:rPr>
      </w:pPr>
      <w:r w:rsidRPr="00F647F7">
        <w:rPr>
          <w:b/>
          <w:color w:val="000000"/>
          <w:spacing w:val="36"/>
          <w:sz w:val="24"/>
          <w:szCs w:val="24"/>
        </w:rPr>
        <w:t>конец формы</w:t>
      </w:r>
    </w:p>
    <w:p w:rsidR="004F4D80" w:rsidRPr="00F647F7" w:rsidRDefault="004F4D80" w:rsidP="00D61F3D">
      <w:pPr>
        <w:pStyle w:val="3"/>
        <w:jc w:val="both"/>
        <w:rPr>
          <w:b w:val="0"/>
          <w:szCs w:val="24"/>
        </w:rPr>
      </w:pPr>
      <w:bookmarkStart w:id="702" w:name="_Toc171070556"/>
      <w:bookmarkStart w:id="703" w:name="_Toc98253927"/>
      <w:bookmarkStart w:id="704" w:name="_Toc176605808"/>
      <w:bookmarkStart w:id="705" w:name="_Toc176611017"/>
      <w:bookmarkStart w:id="706" w:name="_Toc176611073"/>
      <w:bookmarkStart w:id="707" w:name="_Toc176668676"/>
      <w:bookmarkStart w:id="708" w:name="_Toc176684336"/>
      <w:bookmarkStart w:id="709" w:name="_Toc176746279"/>
      <w:bookmarkStart w:id="710" w:name="_Toc176747346"/>
      <w:bookmarkStart w:id="711" w:name="_Toc198979988"/>
      <w:bookmarkStart w:id="712" w:name="_Toc217466324"/>
      <w:bookmarkStart w:id="713" w:name="_Toc217702862"/>
      <w:bookmarkStart w:id="714" w:name="_Toc233601980"/>
      <w:bookmarkStart w:id="715" w:name="_Toc263343466"/>
      <w:r w:rsidRPr="00F647F7">
        <w:rPr>
          <w:b w:val="0"/>
          <w:szCs w:val="24"/>
        </w:rPr>
        <w:br w:type="page"/>
      </w:r>
      <w:bookmarkStart w:id="716" w:name="_Toc439170683"/>
      <w:bookmarkStart w:id="717" w:name="_Toc439172785"/>
      <w:bookmarkStart w:id="718" w:name="_Toc439173229"/>
      <w:bookmarkStart w:id="719" w:name="_Toc439238225"/>
      <w:bookmarkStart w:id="720" w:name="_Toc439252773"/>
      <w:bookmarkStart w:id="721" w:name="_Toc439323747"/>
      <w:bookmarkStart w:id="722" w:name="_Toc440357145"/>
      <w:bookmarkStart w:id="723" w:name="_Toc440359700"/>
      <w:bookmarkStart w:id="724" w:name="_Toc440632164"/>
      <w:bookmarkStart w:id="725" w:name="_Toc440875984"/>
      <w:bookmarkStart w:id="726" w:name="_Toc441131012"/>
      <w:r w:rsidRPr="00F647F7">
        <w:rPr>
          <w:b w:val="0"/>
          <w:szCs w:val="24"/>
        </w:rPr>
        <w:lastRenderedPageBreak/>
        <w:t>Инструкции по заполнению</w:t>
      </w:r>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p>
    <w:p w:rsidR="004F4D80" w:rsidRPr="008E5EA3" w:rsidRDefault="00C236C0" w:rsidP="00D61F3D">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дату и номер </w:t>
      </w:r>
      <w:r w:rsidR="004F4D80">
        <w:rPr>
          <w:sz w:val="24"/>
          <w:szCs w:val="24"/>
        </w:rPr>
        <w:t>заявки</w:t>
      </w:r>
      <w:r w:rsidR="004F4D80" w:rsidRPr="00F647F7">
        <w:rPr>
          <w:sz w:val="24"/>
          <w:szCs w:val="24"/>
        </w:rPr>
        <w:t xml:space="preserve"> в соответствии с письмом о подаче </w:t>
      </w:r>
      <w:r w:rsidR="004F4D80" w:rsidRPr="008E5EA3">
        <w:rPr>
          <w:sz w:val="24"/>
          <w:szCs w:val="24"/>
        </w:rPr>
        <w:t xml:space="preserve">оферты (подраздел </w:t>
      </w:r>
      <w:fldSimple w:instr=" REF _Ref55336310 \r \h  \* MERGEFORMAT ">
        <w:r w:rsidR="00A24167">
          <w:rPr>
            <w:sz w:val="24"/>
            <w:szCs w:val="24"/>
          </w:rPr>
          <w:t>5.1</w:t>
        </w:r>
      </w:fldSimple>
      <w:r w:rsidR="004F4D80" w:rsidRPr="008E5EA3">
        <w:rPr>
          <w:sz w:val="24"/>
          <w:szCs w:val="24"/>
        </w:rPr>
        <w:t>).</w:t>
      </w:r>
    </w:p>
    <w:p w:rsidR="004F4D80" w:rsidRPr="008E5EA3" w:rsidRDefault="00C236C0" w:rsidP="00D61F3D">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8E5EA3">
        <w:rPr>
          <w:sz w:val="24"/>
          <w:szCs w:val="24"/>
        </w:rPr>
        <w:t xml:space="preserve"> указывает свое фирменное наименование (в т.ч. организационно-правовую форму) и свой адрес.</w:t>
      </w:r>
    </w:p>
    <w:p w:rsidR="004F4D80" w:rsidRPr="008E5EA3" w:rsidRDefault="004F4D80" w:rsidP="00D61F3D">
      <w:pPr>
        <w:pStyle w:val="aff6"/>
        <w:numPr>
          <w:ilvl w:val="3"/>
          <w:numId w:val="1"/>
        </w:numPr>
        <w:tabs>
          <w:tab w:val="num" w:pos="1134"/>
          <w:tab w:val="num" w:pos="1276"/>
        </w:tabs>
        <w:suppressAutoHyphens w:val="0"/>
        <w:spacing w:before="100" w:beforeAutospacing="1" w:line="240" w:lineRule="auto"/>
        <w:rPr>
          <w:sz w:val="24"/>
          <w:szCs w:val="24"/>
        </w:rPr>
      </w:pPr>
      <w:r w:rsidRPr="008E5EA3">
        <w:rPr>
          <w:sz w:val="24"/>
          <w:szCs w:val="24"/>
        </w:rPr>
        <w:t xml:space="preserve">В данном Графике </w:t>
      </w:r>
      <w:r w:rsidR="00512B0F">
        <w:rPr>
          <w:sz w:val="24"/>
          <w:szCs w:val="24"/>
        </w:rPr>
        <w:t>выполнения поставок</w:t>
      </w:r>
      <w:r w:rsidRPr="008E5EA3">
        <w:rPr>
          <w:sz w:val="24"/>
          <w:szCs w:val="24"/>
        </w:rPr>
        <w:t xml:space="preserve"> приводятся расчетные сроки поставки </w:t>
      </w:r>
      <w:r w:rsidR="00841A6F">
        <w:rPr>
          <w:sz w:val="24"/>
          <w:szCs w:val="24"/>
        </w:rPr>
        <w:t xml:space="preserve">продукции </w:t>
      </w:r>
      <w:r w:rsidRPr="008E5EA3">
        <w:rPr>
          <w:sz w:val="24"/>
          <w:szCs w:val="24"/>
        </w:rPr>
        <w:t>в рамках Договора, перечисленн</w:t>
      </w:r>
      <w:r w:rsidR="00841A6F">
        <w:rPr>
          <w:sz w:val="24"/>
          <w:szCs w:val="24"/>
        </w:rPr>
        <w:t>ой</w:t>
      </w:r>
      <w:r w:rsidRPr="008E5EA3">
        <w:rPr>
          <w:sz w:val="24"/>
          <w:szCs w:val="24"/>
        </w:rPr>
        <w:t xml:space="preserve"> в </w:t>
      </w:r>
      <w:r w:rsidR="00841A6F">
        <w:rPr>
          <w:sz w:val="24"/>
          <w:szCs w:val="24"/>
        </w:rPr>
        <w:t>Сводной таблице стоимости</w:t>
      </w:r>
      <w:r w:rsidRPr="008E5EA3">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8E5EA3">
        <w:rPr>
          <w:sz w:val="24"/>
          <w:szCs w:val="24"/>
        </w:rPr>
        <w:t>(</w:t>
      </w:r>
      <w:r w:rsidR="00D56F8C">
        <w:rPr>
          <w:sz w:val="24"/>
          <w:szCs w:val="24"/>
        </w:rPr>
        <w:t>подраздел</w:t>
      </w:r>
      <w:r w:rsidR="00841A6F">
        <w:rPr>
          <w:sz w:val="24"/>
          <w:szCs w:val="24"/>
        </w:rPr>
        <w:t xml:space="preserve"> </w:t>
      </w:r>
      <w:fldSimple w:instr=" REF _Ref440273986 \r \h  \* MERGEFORMAT ">
        <w:r w:rsidR="00A24167">
          <w:rPr>
            <w:sz w:val="24"/>
            <w:szCs w:val="24"/>
          </w:rPr>
          <w:t>5.2</w:t>
        </w:r>
      </w:fldSimple>
      <w:r w:rsidRPr="008E5EA3">
        <w:rPr>
          <w:sz w:val="24"/>
          <w:szCs w:val="24"/>
        </w:rPr>
        <w:t>).</w:t>
      </w:r>
    </w:p>
    <w:p w:rsidR="004F4D80" w:rsidRPr="00F647F7" w:rsidRDefault="004F4D80" w:rsidP="00D61F3D">
      <w:pPr>
        <w:pStyle w:val="aff6"/>
        <w:numPr>
          <w:ilvl w:val="3"/>
          <w:numId w:val="1"/>
        </w:numPr>
        <w:tabs>
          <w:tab w:val="num" w:pos="1134"/>
          <w:tab w:val="num" w:pos="1276"/>
        </w:tabs>
        <w:suppressAutoHyphens w:val="0"/>
        <w:spacing w:before="100" w:beforeAutospacing="1" w:line="240" w:lineRule="auto"/>
        <w:rPr>
          <w:sz w:val="24"/>
          <w:szCs w:val="24"/>
        </w:rPr>
      </w:pPr>
      <w:r w:rsidRPr="00F647F7">
        <w:rPr>
          <w:sz w:val="24"/>
          <w:szCs w:val="24"/>
        </w:rPr>
        <w:t xml:space="preserve">Для указания сроков против каждого этапа / </w:t>
      </w:r>
      <w:proofErr w:type="spellStart"/>
      <w:r w:rsidRPr="00F647F7">
        <w:rPr>
          <w:sz w:val="24"/>
          <w:szCs w:val="24"/>
        </w:rPr>
        <w:t>подэтапа</w:t>
      </w:r>
      <w:proofErr w:type="spellEnd"/>
      <w:r w:rsidRPr="00F647F7">
        <w:rPr>
          <w:sz w:val="24"/>
          <w:szCs w:val="24"/>
        </w:rPr>
        <w:t xml:space="preserve"> следует указать какой-либо знак или затемнить соответствующее число граф, например:</w:t>
      </w:r>
    </w:p>
    <w:tbl>
      <w:tblPr>
        <w:tblW w:w="106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20"/>
        <w:gridCol w:w="3960"/>
        <w:gridCol w:w="845"/>
        <w:gridCol w:w="840"/>
        <w:gridCol w:w="6"/>
        <w:gridCol w:w="849"/>
        <w:gridCol w:w="433"/>
        <w:gridCol w:w="407"/>
        <w:gridCol w:w="6"/>
        <w:gridCol w:w="849"/>
        <w:gridCol w:w="667"/>
        <w:gridCol w:w="478"/>
        <w:gridCol w:w="284"/>
        <w:gridCol w:w="283"/>
      </w:tblGrid>
      <w:tr w:rsidR="004F4D80" w:rsidRPr="00F647F7" w:rsidTr="004F4D80">
        <w:trPr>
          <w:cantSplit/>
          <w:trHeight w:val="366"/>
        </w:trPr>
        <w:tc>
          <w:tcPr>
            <w:tcW w:w="720" w:type="dxa"/>
            <w:vMerge w:val="restart"/>
            <w:tcBorders>
              <w:top w:val="single" w:sz="4" w:space="0" w:color="auto"/>
              <w:left w:val="single" w:sz="4" w:space="0" w:color="auto"/>
              <w:right w:val="single" w:sz="4" w:space="0" w:color="auto"/>
            </w:tcBorders>
            <w:vAlign w:val="center"/>
          </w:tcPr>
          <w:p w:rsidR="004F4D80" w:rsidRPr="00F647F7" w:rsidRDefault="004F4D80" w:rsidP="00D61F3D">
            <w:pPr>
              <w:pStyle w:val="aff0"/>
              <w:spacing w:before="0" w:after="0"/>
              <w:ind w:left="0" w:right="0"/>
              <w:jc w:val="both"/>
              <w:rPr>
                <w:color w:val="000000"/>
                <w:sz w:val="24"/>
                <w:szCs w:val="24"/>
              </w:rPr>
            </w:pPr>
            <w:r w:rsidRPr="00F647F7">
              <w:rPr>
                <w:color w:val="000000"/>
                <w:sz w:val="24"/>
                <w:szCs w:val="24"/>
              </w:rPr>
              <w:t xml:space="preserve">№ </w:t>
            </w:r>
            <w:proofErr w:type="spellStart"/>
            <w:proofErr w:type="gramStart"/>
            <w:r w:rsidRPr="00F647F7">
              <w:rPr>
                <w:color w:val="000000"/>
                <w:sz w:val="24"/>
                <w:szCs w:val="24"/>
              </w:rPr>
              <w:t>п</w:t>
            </w:r>
            <w:proofErr w:type="spellEnd"/>
            <w:proofErr w:type="gramEnd"/>
            <w:r w:rsidRPr="00F647F7">
              <w:rPr>
                <w:color w:val="000000"/>
                <w:sz w:val="24"/>
                <w:szCs w:val="24"/>
              </w:rPr>
              <w:t>/</w:t>
            </w:r>
            <w:proofErr w:type="spellStart"/>
            <w:r w:rsidRPr="00F647F7">
              <w:rPr>
                <w:color w:val="000000"/>
                <w:sz w:val="24"/>
                <w:szCs w:val="24"/>
              </w:rPr>
              <w:t>п</w:t>
            </w:r>
            <w:proofErr w:type="spellEnd"/>
          </w:p>
        </w:tc>
        <w:tc>
          <w:tcPr>
            <w:tcW w:w="3960" w:type="dxa"/>
            <w:vMerge w:val="restart"/>
            <w:tcBorders>
              <w:top w:val="single" w:sz="4" w:space="0" w:color="auto"/>
              <w:left w:val="single" w:sz="4" w:space="0" w:color="auto"/>
              <w:right w:val="single" w:sz="4" w:space="0" w:color="auto"/>
            </w:tcBorders>
            <w:vAlign w:val="center"/>
          </w:tcPr>
          <w:p w:rsidR="004F4D80" w:rsidRDefault="004F4D80" w:rsidP="00D61F3D">
            <w:pPr>
              <w:pStyle w:val="aff0"/>
              <w:spacing w:before="0" w:after="0"/>
              <w:ind w:left="0" w:right="0"/>
              <w:jc w:val="both"/>
            </w:pPr>
          </w:p>
          <w:p w:rsidR="004F4D80" w:rsidRPr="00A35E1B" w:rsidRDefault="004F4D80" w:rsidP="00D61F3D">
            <w:pPr>
              <w:pStyle w:val="aff0"/>
              <w:spacing w:before="0" w:after="0"/>
              <w:ind w:left="0" w:right="0"/>
              <w:jc w:val="both"/>
            </w:pPr>
            <w:r w:rsidRPr="00A35E1B">
              <w:t>Наименование продукции, тип, марка</w:t>
            </w:r>
          </w:p>
        </w:tc>
        <w:tc>
          <w:tcPr>
            <w:tcW w:w="2973" w:type="dxa"/>
            <w:gridSpan w:val="5"/>
            <w:tcBorders>
              <w:top w:val="single" w:sz="4" w:space="0" w:color="auto"/>
              <w:left w:val="single" w:sz="4" w:space="0" w:color="auto"/>
              <w:bottom w:val="single" w:sz="4" w:space="0" w:color="auto"/>
              <w:right w:val="single" w:sz="4" w:space="0" w:color="auto"/>
            </w:tcBorders>
            <w:vAlign w:val="center"/>
          </w:tcPr>
          <w:p w:rsidR="004F4D80" w:rsidRPr="00A35E1B" w:rsidRDefault="004F4D80" w:rsidP="00D61F3D">
            <w:pPr>
              <w:pStyle w:val="aff0"/>
              <w:spacing w:before="0" w:after="0"/>
              <w:ind w:left="0" w:right="0"/>
              <w:jc w:val="both"/>
              <w:rPr>
                <w:color w:val="000000"/>
                <w:sz w:val="24"/>
                <w:szCs w:val="24"/>
              </w:rPr>
            </w:pPr>
            <w:r w:rsidRPr="00A35E1B">
              <w:rPr>
                <w:color w:val="000000"/>
              </w:rPr>
              <w:t>Требования Заказчика</w:t>
            </w:r>
          </w:p>
        </w:tc>
        <w:tc>
          <w:tcPr>
            <w:tcW w:w="2974" w:type="dxa"/>
            <w:gridSpan w:val="7"/>
            <w:tcBorders>
              <w:top w:val="single" w:sz="4" w:space="0" w:color="auto"/>
              <w:left w:val="single" w:sz="4" w:space="0" w:color="auto"/>
              <w:bottom w:val="single" w:sz="4" w:space="0" w:color="auto"/>
              <w:right w:val="single" w:sz="4" w:space="0" w:color="auto"/>
            </w:tcBorders>
            <w:vAlign w:val="center"/>
          </w:tcPr>
          <w:p w:rsidR="004F4D80" w:rsidRPr="00A35E1B" w:rsidRDefault="004F4D80" w:rsidP="00D61F3D">
            <w:pPr>
              <w:pStyle w:val="aff0"/>
              <w:spacing w:before="0" w:after="0"/>
              <w:ind w:left="0" w:right="0"/>
              <w:jc w:val="both"/>
              <w:rPr>
                <w:color w:val="000000"/>
                <w:sz w:val="24"/>
                <w:szCs w:val="24"/>
              </w:rPr>
            </w:pPr>
            <w:r w:rsidRPr="00A35E1B">
              <w:rPr>
                <w:color w:val="000000"/>
              </w:rPr>
              <w:t xml:space="preserve">Предложение </w:t>
            </w:r>
            <w:r w:rsidR="00C236C0">
              <w:rPr>
                <w:color w:val="000000"/>
              </w:rPr>
              <w:t>Участник</w:t>
            </w:r>
            <w:r w:rsidRPr="00A35E1B">
              <w:rPr>
                <w:color w:val="000000"/>
              </w:rPr>
              <w:t>а</w:t>
            </w:r>
          </w:p>
        </w:tc>
      </w:tr>
      <w:tr w:rsidR="004F4D80" w:rsidRPr="00F647F7" w:rsidTr="004F4D80">
        <w:trPr>
          <w:cantSplit/>
        </w:trPr>
        <w:tc>
          <w:tcPr>
            <w:tcW w:w="720" w:type="dxa"/>
            <w:vMerge/>
            <w:tcBorders>
              <w:left w:val="single" w:sz="4" w:space="0" w:color="auto"/>
              <w:right w:val="single" w:sz="4" w:space="0" w:color="auto"/>
            </w:tcBorders>
            <w:vAlign w:val="center"/>
          </w:tcPr>
          <w:p w:rsidR="004F4D80" w:rsidRPr="00F647F7" w:rsidRDefault="004F4D80" w:rsidP="00D61F3D">
            <w:pPr>
              <w:pStyle w:val="aff0"/>
              <w:spacing w:before="0" w:after="0"/>
              <w:ind w:left="0" w:right="0"/>
              <w:jc w:val="both"/>
              <w:rPr>
                <w:color w:val="000000"/>
                <w:sz w:val="24"/>
                <w:szCs w:val="24"/>
              </w:rPr>
            </w:pPr>
          </w:p>
        </w:tc>
        <w:tc>
          <w:tcPr>
            <w:tcW w:w="3960" w:type="dxa"/>
            <w:vMerge/>
            <w:tcBorders>
              <w:left w:val="single" w:sz="4" w:space="0" w:color="auto"/>
              <w:right w:val="single" w:sz="4" w:space="0" w:color="auto"/>
            </w:tcBorders>
          </w:tcPr>
          <w:p w:rsidR="004F4D80" w:rsidRPr="00A35E1B" w:rsidRDefault="004F4D80" w:rsidP="00D61F3D">
            <w:pPr>
              <w:pStyle w:val="aff0"/>
              <w:spacing w:before="0" w:after="0"/>
              <w:ind w:left="0" w:right="0"/>
              <w:jc w:val="both"/>
              <w:rPr>
                <w:color w:val="000000"/>
                <w:sz w:val="24"/>
                <w:szCs w:val="24"/>
              </w:rPr>
            </w:pPr>
          </w:p>
        </w:tc>
        <w:tc>
          <w:tcPr>
            <w:tcW w:w="5947" w:type="dxa"/>
            <w:gridSpan w:val="12"/>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0"/>
              <w:spacing w:before="0" w:after="0"/>
              <w:ind w:left="0" w:right="0"/>
              <w:jc w:val="both"/>
              <w:rPr>
                <w:color w:val="000000"/>
                <w:sz w:val="24"/>
                <w:szCs w:val="24"/>
              </w:rPr>
            </w:pPr>
            <w:r w:rsidRPr="00F647F7">
              <w:rPr>
                <w:color w:val="000000"/>
                <w:sz w:val="24"/>
                <w:szCs w:val="24"/>
              </w:rPr>
              <w:t xml:space="preserve">График </w:t>
            </w:r>
            <w:r w:rsidR="00817246">
              <w:rPr>
                <w:color w:val="000000"/>
                <w:sz w:val="24"/>
                <w:szCs w:val="24"/>
              </w:rPr>
              <w:t>выполнения поставок</w:t>
            </w:r>
            <w:r w:rsidRPr="00F647F7">
              <w:rPr>
                <w:color w:val="000000"/>
                <w:sz w:val="24"/>
                <w:szCs w:val="24"/>
              </w:rPr>
              <w:t>, в неделях ________  (</w:t>
            </w:r>
            <w:r w:rsidRPr="00F647F7">
              <w:rPr>
                <w:i/>
                <w:color w:val="000000"/>
                <w:sz w:val="24"/>
                <w:szCs w:val="24"/>
              </w:rPr>
              <w:t>с момента подписания Договора</w:t>
            </w:r>
            <w:r w:rsidRPr="00F647F7">
              <w:rPr>
                <w:color w:val="000000"/>
                <w:sz w:val="24"/>
                <w:szCs w:val="24"/>
              </w:rPr>
              <w:t>)</w:t>
            </w:r>
          </w:p>
        </w:tc>
      </w:tr>
      <w:tr w:rsidR="004F4D80" w:rsidRPr="00F647F7" w:rsidTr="004F4D80">
        <w:trPr>
          <w:cantSplit/>
          <w:trHeight w:val="374"/>
        </w:trPr>
        <w:tc>
          <w:tcPr>
            <w:tcW w:w="720" w:type="dxa"/>
            <w:vMerge/>
            <w:tcBorders>
              <w:left w:val="single" w:sz="4" w:space="0" w:color="auto"/>
              <w:bottom w:val="single" w:sz="4" w:space="0" w:color="auto"/>
              <w:right w:val="single" w:sz="4" w:space="0" w:color="auto"/>
            </w:tcBorders>
            <w:vAlign w:val="center"/>
          </w:tcPr>
          <w:p w:rsidR="004F4D80" w:rsidRPr="00F647F7" w:rsidRDefault="004F4D80" w:rsidP="00D61F3D">
            <w:pPr>
              <w:spacing w:line="240" w:lineRule="auto"/>
              <w:ind w:firstLine="0"/>
              <w:rPr>
                <w:color w:val="000000"/>
                <w:sz w:val="24"/>
                <w:szCs w:val="24"/>
              </w:rPr>
            </w:pPr>
          </w:p>
        </w:tc>
        <w:tc>
          <w:tcPr>
            <w:tcW w:w="3960" w:type="dxa"/>
            <w:vMerge/>
            <w:tcBorders>
              <w:left w:val="single" w:sz="4" w:space="0" w:color="auto"/>
              <w:bottom w:val="single" w:sz="4" w:space="0" w:color="auto"/>
              <w:right w:val="single" w:sz="4" w:space="0" w:color="auto"/>
            </w:tcBorders>
          </w:tcPr>
          <w:p w:rsidR="004F4D80" w:rsidRPr="00F647F7" w:rsidRDefault="004F4D80" w:rsidP="00D61F3D">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0"/>
              <w:spacing w:before="0" w:after="0"/>
              <w:ind w:left="0" w:right="0"/>
              <w:jc w:val="both"/>
              <w:rPr>
                <w:color w:val="000000"/>
                <w:sz w:val="24"/>
                <w:szCs w:val="24"/>
              </w:rPr>
            </w:pPr>
            <w:r w:rsidRPr="00F647F7">
              <w:rPr>
                <w:color w:val="000000"/>
                <w:sz w:val="24"/>
                <w:szCs w:val="24"/>
              </w:rPr>
              <w:t>1</w:t>
            </w:r>
          </w:p>
        </w:tc>
        <w:tc>
          <w:tcPr>
            <w:tcW w:w="846" w:type="dxa"/>
            <w:gridSpan w:val="2"/>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0"/>
              <w:spacing w:before="0" w:after="0"/>
              <w:ind w:left="0" w:right="0"/>
              <w:jc w:val="both"/>
              <w:rPr>
                <w:color w:val="000000"/>
                <w:sz w:val="24"/>
                <w:szCs w:val="24"/>
              </w:rPr>
            </w:pPr>
            <w:r w:rsidRPr="00F647F7">
              <w:rPr>
                <w:color w:val="000000"/>
                <w:sz w:val="24"/>
                <w:szCs w:val="24"/>
              </w:rPr>
              <w:t>2</w:t>
            </w:r>
          </w:p>
        </w:tc>
        <w:tc>
          <w:tcPr>
            <w:tcW w:w="849"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0"/>
              <w:spacing w:before="0" w:after="0"/>
              <w:ind w:left="0" w:right="0"/>
              <w:jc w:val="both"/>
              <w:rPr>
                <w:color w:val="000000"/>
                <w:sz w:val="24"/>
                <w:szCs w:val="24"/>
              </w:rPr>
            </w:pPr>
            <w:r w:rsidRPr="00F647F7">
              <w:rPr>
                <w:color w:val="000000"/>
                <w:sz w:val="24"/>
                <w:szCs w:val="24"/>
              </w:rPr>
              <w:t>3</w:t>
            </w:r>
          </w:p>
        </w:tc>
        <w:tc>
          <w:tcPr>
            <w:tcW w:w="846" w:type="dxa"/>
            <w:gridSpan w:val="3"/>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0"/>
              <w:spacing w:before="0" w:after="0"/>
              <w:ind w:left="0" w:right="0"/>
              <w:jc w:val="both"/>
              <w:rPr>
                <w:color w:val="000000"/>
                <w:sz w:val="24"/>
                <w:szCs w:val="24"/>
              </w:rPr>
            </w:pPr>
            <w:r w:rsidRPr="00F647F7">
              <w:rPr>
                <w:color w:val="000000"/>
                <w:sz w:val="24"/>
                <w:szCs w:val="24"/>
              </w:rPr>
              <w:t>4</w:t>
            </w:r>
          </w:p>
        </w:tc>
        <w:tc>
          <w:tcPr>
            <w:tcW w:w="849"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0"/>
              <w:spacing w:before="0" w:after="0"/>
              <w:ind w:left="0" w:right="0"/>
              <w:jc w:val="both"/>
              <w:rPr>
                <w:color w:val="000000"/>
                <w:sz w:val="24"/>
                <w:szCs w:val="24"/>
              </w:rPr>
            </w:pPr>
            <w:r w:rsidRPr="00F647F7">
              <w:rPr>
                <w:color w:val="000000"/>
                <w:sz w:val="24"/>
                <w:szCs w:val="24"/>
              </w:rPr>
              <w:t>5</w:t>
            </w:r>
          </w:p>
        </w:tc>
        <w:tc>
          <w:tcPr>
            <w:tcW w:w="667"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0"/>
              <w:spacing w:before="0" w:after="0"/>
              <w:ind w:left="0" w:right="0"/>
              <w:jc w:val="both"/>
              <w:rPr>
                <w:color w:val="000000"/>
                <w:sz w:val="24"/>
                <w:szCs w:val="24"/>
              </w:rPr>
            </w:pPr>
            <w:r w:rsidRPr="00F647F7">
              <w:rPr>
                <w:color w:val="000000"/>
                <w:sz w:val="24"/>
                <w:szCs w:val="24"/>
              </w:rPr>
              <w:t>6</w:t>
            </w:r>
          </w:p>
        </w:tc>
        <w:tc>
          <w:tcPr>
            <w:tcW w:w="47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0"/>
              <w:spacing w:before="0" w:after="0"/>
              <w:ind w:left="0" w:right="0"/>
              <w:jc w:val="both"/>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0"/>
              <w:spacing w:before="0" w:after="0"/>
              <w:ind w:left="0" w:right="0"/>
              <w:jc w:val="both"/>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0"/>
              <w:spacing w:before="0" w:after="0"/>
              <w:ind w:left="0" w:right="0"/>
              <w:jc w:val="both"/>
              <w:rPr>
                <w:color w:val="000000"/>
                <w:sz w:val="24"/>
                <w:szCs w:val="24"/>
              </w:rPr>
            </w:pPr>
            <w:r w:rsidRPr="00F647F7">
              <w:rPr>
                <w:color w:val="000000"/>
                <w:sz w:val="24"/>
                <w:szCs w:val="24"/>
              </w:rPr>
              <w:t>…</w:t>
            </w:r>
          </w:p>
        </w:tc>
      </w:tr>
      <w:tr w:rsidR="004F4D80" w:rsidRPr="00F647F7" w:rsidTr="004F4D80">
        <w:trPr>
          <w:cantSplit/>
        </w:trPr>
        <w:tc>
          <w:tcPr>
            <w:tcW w:w="10627" w:type="dxa"/>
            <w:gridSpan w:val="14"/>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0"/>
              <w:spacing w:before="0" w:after="0"/>
              <w:ind w:left="0" w:right="0"/>
              <w:jc w:val="both"/>
              <w:rPr>
                <w:color w:val="000000"/>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1"/>
              <w:numPr>
                <w:ilvl w:val="0"/>
                <w:numId w:val="66"/>
              </w:numPr>
              <w:suppressAutoHyphens w:val="0"/>
              <w:snapToGrid w:val="0"/>
              <w:spacing w:before="0" w:after="0"/>
              <w:ind w:right="0"/>
              <w:jc w:val="both"/>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D61F3D">
            <w:pPr>
              <w:pStyle w:val="aff0"/>
              <w:spacing w:before="0" w:after="0"/>
              <w:ind w:left="0" w:right="0"/>
              <w:jc w:val="both"/>
              <w:rPr>
                <w:color w:val="000000"/>
                <w:sz w:val="24"/>
                <w:szCs w:val="24"/>
              </w:rPr>
            </w:pPr>
          </w:p>
        </w:tc>
        <w:tc>
          <w:tcPr>
            <w:tcW w:w="840" w:type="dxa"/>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D61F3D">
            <w:pPr>
              <w:pStyle w:val="aff0"/>
              <w:spacing w:before="0" w:after="0"/>
              <w:ind w:left="0" w:right="0"/>
              <w:jc w:val="both"/>
              <w:rPr>
                <w:color w:val="000000"/>
                <w:sz w:val="24"/>
                <w:szCs w:val="24"/>
              </w:rPr>
            </w:pPr>
          </w:p>
        </w:tc>
        <w:tc>
          <w:tcPr>
            <w:tcW w:w="855" w:type="dxa"/>
            <w:gridSpan w:val="2"/>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D61F3D">
            <w:pPr>
              <w:pStyle w:val="aff0"/>
              <w:spacing w:before="0" w:after="0"/>
              <w:ind w:left="0" w:right="0"/>
              <w:jc w:val="both"/>
              <w:rPr>
                <w:color w:val="000000"/>
                <w:sz w:val="24"/>
                <w:szCs w:val="24"/>
              </w:rPr>
            </w:pPr>
          </w:p>
        </w:tc>
        <w:tc>
          <w:tcPr>
            <w:tcW w:w="840" w:type="dxa"/>
            <w:gridSpan w:val="2"/>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0"/>
              <w:spacing w:before="0" w:after="0"/>
              <w:ind w:left="0" w:right="0"/>
              <w:jc w:val="both"/>
              <w:rPr>
                <w:color w:val="000000"/>
                <w:sz w:val="24"/>
                <w:szCs w:val="24"/>
              </w:rPr>
            </w:pPr>
          </w:p>
        </w:tc>
        <w:tc>
          <w:tcPr>
            <w:tcW w:w="855" w:type="dxa"/>
            <w:gridSpan w:val="2"/>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0"/>
              <w:spacing w:before="0" w:after="0"/>
              <w:ind w:left="0" w:right="0"/>
              <w:jc w:val="both"/>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0"/>
              <w:spacing w:before="0" w:after="0"/>
              <w:ind w:left="0" w:right="0"/>
              <w:jc w:val="both"/>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0"/>
              <w:spacing w:before="0" w:after="0"/>
              <w:ind w:left="0" w:right="0"/>
              <w:jc w:val="both"/>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0"/>
              <w:spacing w:before="0" w:after="0"/>
              <w:ind w:left="0" w:right="0"/>
              <w:jc w:val="both"/>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0"/>
              <w:spacing w:before="0" w:after="0"/>
              <w:ind w:left="0" w:right="0"/>
              <w:jc w:val="both"/>
              <w:rPr>
                <w:color w:val="000000"/>
                <w:sz w:val="24"/>
                <w:szCs w:val="24"/>
              </w:rPr>
            </w:pP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1"/>
              <w:numPr>
                <w:ilvl w:val="0"/>
                <w:numId w:val="66"/>
              </w:numPr>
              <w:suppressAutoHyphens w:val="0"/>
              <w:snapToGrid w:val="0"/>
              <w:spacing w:before="0" w:after="0"/>
              <w:ind w:right="0"/>
              <w:jc w:val="both"/>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D61F3D">
            <w:pPr>
              <w:pStyle w:val="aff0"/>
              <w:spacing w:before="0" w:after="0"/>
              <w:ind w:left="0" w:right="0"/>
              <w:jc w:val="both"/>
              <w:rPr>
                <w:color w:val="000000"/>
                <w:sz w:val="24"/>
                <w:szCs w:val="24"/>
              </w:rPr>
            </w:pPr>
          </w:p>
        </w:tc>
        <w:tc>
          <w:tcPr>
            <w:tcW w:w="846" w:type="dxa"/>
            <w:gridSpan w:val="2"/>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D61F3D">
            <w:pPr>
              <w:pStyle w:val="aff0"/>
              <w:spacing w:before="0" w:after="0"/>
              <w:ind w:left="0" w:right="0"/>
              <w:jc w:val="both"/>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D61F3D">
            <w:pPr>
              <w:pStyle w:val="aff0"/>
              <w:spacing w:before="0" w:after="0"/>
              <w:ind w:left="0" w:right="0"/>
              <w:jc w:val="both"/>
              <w:rPr>
                <w:color w:val="000000"/>
                <w:sz w:val="24"/>
                <w:szCs w:val="24"/>
              </w:rPr>
            </w:pPr>
          </w:p>
        </w:tc>
        <w:tc>
          <w:tcPr>
            <w:tcW w:w="846" w:type="dxa"/>
            <w:gridSpan w:val="3"/>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D61F3D">
            <w:pPr>
              <w:pStyle w:val="aff0"/>
              <w:spacing w:before="0" w:after="0"/>
              <w:ind w:left="0" w:right="0"/>
              <w:jc w:val="both"/>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0"/>
              <w:spacing w:before="0" w:after="0"/>
              <w:ind w:left="0" w:right="0"/>
              <w:jc w:val="both"/>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0"/>
              <w:spacing w:before="0" w:after="0"/>
              <w:ind w:left="0" w:right="0"/>
              <w:jc w:val="both"/>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0"/>
              <w:spacing w:before="0" w:after="0"/>
              <w:ind w:left="0" w:right="0"/>
              <w:jc w:val="both"/>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0"/>
              <w:spacing w:before="0" w:after="0"/>
              <w:ind w:left="0" w:right="0"/>
              <w:jc w:val="both"/>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0"/>
              <w:spacing w:before="0" w:after="0"/>
              <w:ind w:left="0" w:right="0"/>
              <w:jc w:val="both"/>
              <w:rPr>
                <w:color w:val="000000"/>
                <w:sz w:val="24"/>
                <w:szCs w:val="24"/>
              </w:rPr>
            </w:pP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1"/>
              <w:numPr>
                <w:ilvl w:val="0"/>
                <w:numId w:val="66"/>
              </w:numPr>
              <w:suppressAutoHyphens w:val="0"/>
              <w:snapToGrid w:val="0"/>
              <w:spacing w:before="0" w:after="0"/>
              <w:ind w:right="0"/>
              <w:jc w:val="both"/>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D61F3D">
            <w:pPr>
              <w:pStyle w:val="aff0"/>
              <w:spacing w:before="0" w:after="0"/>
              <w:ind w:left="0" w:right="0"/>
              <w:jc w:val="both"/>
              <w:rPr>
                <w:color w:val="000000"/>
                <w:sz w:val="24"/>
                <w:szCs w:val="24"/>
              </w:rPr>
            </w:pPr>
          </w:p>
        </w:tc>
        <w:tc>
          <w:tcPr>
            <w:tcW w:w="846" w:type="dxa"/>
            <w:gridSpan w:val="2"/>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D61F3D">
            <w:pPr>
              <w:pStyle w:val="aff0"/>
              <w:spacing w:before="0" w:after="0"/>
              <w:ind w:left="0" w:right="0"/>
              <w:jc w:val="both"/>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D61F3D">
            <w:pPr>
              <w:pStyle w:val="aff0"/>
              <w:spacing w:before="0" w:after="0"/>
              <w:ind w:left="0" w:right="0"/>
              <w:jc w:val="both"/>
              <w:rPr>
                <w:color w:val="000000"/>
                <w:sz w:val="24"/>
                <w:szCs w:val="24"/>
              </w:rPr>
            </w:pPr>
          </w:p>
        </w:tc>
        <w:tc>
          <w:tcPr>
            <w:tcW w:w="846" w:type="dxa"/>
            <w:gridSpan w:val="3"/>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D61F3D">
            <w:pPr>
              <w:pStyle w:val="aff0"/>
              <w:spacing w:before="0" w:after="0"/>
              <w:ind w:left="0" w:right="0"/>
              <w:jc w:val="both"/>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D61F3D">
            <w:pPr>
              <w:pStyle w:val="aff0"/>
              <w:spacing w:before="0" w:after="0"/>
              <w:ind w:left="0" w:right="0"/>
              <w:jc w:val="both"/>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0"/>
              <w:spacing w:before="0" w:after="0"/>
              <w:ind w:left="0" w:right="0"/>
              <w:jc w:val="both"/>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0"/>
              <w:spacing w:before="0" w:after="0"/>
              <w:ind w:left="0" w:right="0"/>
              <w:jc w:val="both"/>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0"/>
              <w:spacing w:before="0" w:after="0"/>
              <w:ind w:left="0" w:right="0"/>
              <w:jc w:val="both"/>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0"/>
              <w:spacing w:before="0" w:after="0"/>
              <w:ind w:left="0" w:right="0"/>
              <w:jc w:val="both"/>
              <w:rPr>
                <w:color w:val="000000"/>
                <w:sz w:val="24"/>
                <w:szCs w:val="24"/>
              </w:rPr>
            </w:pPr>
          </w:p>
        </w:tc>
      </w:tr>
    </w:tbl>
    <w:p w:rsidR="004F4D80" w:rsidRPr="0035371F" w:rsidRDefault="004F4D80" w:rsidP="00D61F3D">
      <w:pPr>
        <w:pStyle w:val="aff6"/>
        <w:numPr>
          <w:ilvl w:val="0"/>
          <w:numId w:val="0"/>
        </w:numPr>
        <w:tabs>
          <w:tab w:val="left" w:pos="708"/>
        </w:tabs>
        <w:spacing w:line="240" w:lineRule="auto"/>
        <w:ind w:left="1134"/>
        <w:rPr>
          <w:sz w:val="24"/>
          <w:szCs w:val="24"/>
        </w:rPr>
      </w:pPr>
    </w:p>
    <w:p w:rsidR="004F4D80" w:rsidRPr="00F647F7" w:rsidRDefault="004F4D80" w:rsidP="00D61F3D">
      <w:pPr>
        <w:spacing w:line="240" w:lineRule="auto"/>
        <w:rPr>
          <w:sz w:val="24"/>
          <w:szCs w:val="24"/>
        </w:rPr>
      </w:pPr>
      <w:r w:rsidRPr="00F647F7">
        <w:rPr>
          <w:sz w:val="24"/>
          <w:szCs w:val="24"/>
        </w:rPr>
        <w:t xml:space="preserve">График может быть также подготовлен с использованием программного обеспечения управления проектами (типа </w:t>
      </w:r>
      <w:proofErr w:type="spellStart"/>
      <w:r w:rsidRPr="00F647F7">
        <w:rPr>
          <w:sz w:val="24"/>
          <w:szCs w:val="24"/>
        </w:rPr>
        <w:t>Microsoft</w:t>
      </w:r>
      <w:proofErr w:type="spellEnd"/>
      <w:r w:rsidRPr="00F647F7">
        <w:rPr>
          <w:sz w:val="24"/>
          <w:szCs w:val="24"/>
        </w:rPr>
        <w:t xml:space="preserve"> </w:t>
      </w:r>
      <w:proofErr w:type="spellStart"/>
      <w:r w:rsidRPr="00F647F7">
        <w:rPr>
          <w:sz w:val="24"/>
          <w:szCs w:val="24"/>
        </w:rPr>
        <w:t>Project</w:t>
      </w:r>
      <w:proofErr w:type="spellEnd"/>
      <w:r w:rsidRPr="00F647F7">
        <w:rPr>
          <w:sz w:val="24"/>
          <w:szCs w:val="24"/>
        </w:rPr>
        <w:t xml:space="preserve"> и т.п.).</w:t>
      </w:r>
    </w:p>
    <w:p w:rsidR="004F4D80" w:rsidRPr="00F647F7" w:rsidRDefault="004F4D80" w:rsidP="00D61F3D">
      <w:pPr>
        <w:pStyle w:val="2"/>
        <w:pageBreakBefore/>
        <w:tabs>
          <w:tab w:val="clear" w:pos="0"/>
          <w:tab w:val="clear" w:pos="1700"/>
          <w:tab w:val="num" w:pos="1134"/>
          <w:tab w:val="num" w:pos="5104"/>
        </w:tabs>
        <w:spacing w:before="100" w:beforeAutospacing="1" w:after="100" w:afterAutospacing="1" w:line="240" w:lineRule="auto"/>
        <w:jc w:val="both"/>
        <w:rPr>
          <w:color w:val="000000"/>
        </w:rPr>
      </w:pPr>
      <w:bookmarkStart w:id="727" w:name="_Hlt22846931"/>
      <w:bookmarkStart w:id="728" w:name="_Ref93264992"/>
      <w:bookmarkStart w:id="729" w:name="_Ref93265116"/>
      <w:bookmarkStart w:id="730" w:name="_Toc98253933"/>
      <w:bookmarkStart w:id="731" w:name="_Toc165173859"/>
      <w:bookmarkStart w:id="732" w:name="_Toc423423671"/>
      <w:bookmarkStart w:id="733" w:name="_Toc441131013"/>
      <w:bookmarkEnd w:id="727"/>
      <w:r w:rsidRPr="00F647F7">
        <w:rPr>
          <w:color w:val="000000"/>
        </w:rPr>
        <w:lastRenderedPageBreak/>
        <w:t xml:space="preserve">Протокол разногласий </w:t>
      </w:r>
      <w:r>
        <w:rPr>
          <w:color w:val="000000"/>
        </w:rPr>
        <w:t>к</w:t>
      </w:r>
      <w:r w:rsidRPr="00F647F7">
        <w:rPr>
          <w:color w:val="000000"/>
        </w:rPr>
        <w:t xml:space="preserve"> проекту Договора (форма </w:t>
      </w:r>
      <w:r w:rsidRPr="00F647F7">
        <w:rPr>
          <w:noProof/>
          <w:color w:val="000000"/>
        </w:rPr>
        <w:t>5</w:t>
      </w:r>
      <w:r w:rsidRPr="00F647F7">
        <w:rPr>
          <w:color w:val="000000"/>
        </w:rPr>
        <w:t>)</w:t>
      </w:r>
      <w:bookmarkEnd w:id="657"/>
      <w:bookmarkEnd w:id="658"/>
      <w:bookmarkEnd w:id="728"/>
      <w:bookmarkEnd w:id="729"/>
      <w:bookmarkEnd w:id="730"/>
      <w:bookmarkEnd w:id="731"/>
      <w:bookmarkEnd w:id="732"/>
      <w:bookmarkEnd w:id="733"/>
    </w:p>
    <w:p w:rsidR="004F4D80" w:rsidRPr="00F647F7" w:rsidRDefault="004F4D80" w:rsidP="00D61F3D">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D61F3D">
      <w:pPr>
        <w:pStyle w:val="3"/>
        <w:jc w:val="both"/>
        <w:rPr>
          <w:b w:val="0"/>
          <w:szCs w:val="24"/>
        </w:rPr>
      </w:pPr>
      <w:bookmarkStart w:id="734" w:name="_Toc439170685"/>
      <w:bookmarkStart w:id="735" w:name="_Toc439172787"/>
      <w:bookmarkStart w:id="736" w:name="_Toc439173231"/>
      <w:bookmarkStart w:id="737" w:name="_Toc439238227"/>
      <w:bookmarkStart w:id="738" w:name="_Toc439252775"/>
      <w:bookmarkStart w:id="739" w:name="_Toc439323749"/>
      <w:bookmarkStart w:id="740" w:name="_Toc440357147"/>
      <w:bookmarkStart w:id="741" w:name="_Toc440359702"/>
      <w:bookmarkStart w:id="742" w:name="_Toc440632166"/>
      <w:bookmarkStart w:id="743" w:name="_Toc440875986"/>
      <w:bookmarkStart w:id="744" w:name="_Toc441131014"/>
      <w:bookmarkStart w:id="745" w:name="_Toc157248186"/>
      <w:bookmarkStart w:id="746" w:name="_Toc157496555"/>
      <w:bookmarkStart w:id="747" w:name="_Toc158206094"/>
      <w:bookmarkStart w:id="748" w:name="_Toc164057779"/>
      <w:bookmarkStart w:id="749" w:name="_Toc164137129"/>
      <w:bookmarkStart w:id="750" w:name="_Toc164161289"/>
      <w:bookmarkStart w:id="751" w:name="_Toc165173860"/>
      <w:r w:rsidRPr="00F647F7">
        <w:rPr>
          <w:b w:val="0"/>
          <w:szCs w:val="24"/>
        </w:rPr>
        <w:t xml:space="preserve">Форма Протокола разногласий </w:t>
      </w:r>
      <w:r>
        <w:rPr>
          <w:b w:val="0"/>
          <w:szCs w:val="24"/>
        </w:rPr>
        <w:t>к</w:t>
      </w:r>
      <w:r w:rsidRPr="00F647F7">
        <w:rPr>
          <w:b w:val="0"/>
          <w:szCs w:val="24"/>
        </w:rPr>
        <w:t xml:space="preserve"> проекту Договора</w:t>
      </w:r>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p>
    <w:p w:rsidR="004F4D80" w:rsidRPr="00F647F7" w:rsidRDefault="004F4D80" w:rsidP="00D61F3D">
      <w:pPr>
        <w:pBdr>
          <w:top w:val="single" w:sz="4" w:space="1" w:color="auto"/>
        </w:pBdr>
        <w:shd w:val="clear" w:color="auto" w:fill="E0E0E0"/>
        <w:ind w:right="21" w:firstLine="0"/>
        <w:rPr>
          <w:b/>
          <w:color w:val="000000"/>
          <w:spacing w:val="36"/>
          <w:sz w:val="24"/>
          <w:szCs w:val="24"/>
        </w:rPr>
      </w:pPr>
      <w:r w:rsidRPr="00F647F7">
        <w:rPr>
          <w:b/>
          <w:color w:val="000000"/>
          <w:spacing w:val="36"/>
          <w:sz w:val="24"/>
          <w:szCs w:val="24"/>
        </w:rPr>
        <w:t>начало формы</w:t>
      </w:r>
    </w:p>
    <w:p w:rsidR="004F4D80" w:rsidRPr="00F647F7" w:rsidRDefault="004F4D80" w:rsidP="00D61F3D">
      <w:pPr>
        <w:spacing w:line="240" w:lineRule="auto"/>
        <w:ind w:firstLine="0"/>
        <w:rPr>
          <w:color w:val="000000"/>
          <w:sz w:val="24"/>
          <w:szCs w:val="24"/>
        </w:rPr>
      </w:pPr>
      <w:r w:rsidRPr="00F647F7">
        <w:rPr>
          <w:color w:val="000000"/>
          <w:sz w:val="24"/>
          <w:szCs w:val="24"/>
        </w:rPr>
        <w:t xml:space="preserve">Приложение </w:t>
      </w:r>
      <w:r w:rsidR="00B21EC0">
        <w:rPr>
          <w:color w:val="000000"/>
          <w:sz w:val="24"/>
          <w:szCs w:val="24"/>
        </w:rPr>
        <w:t>5</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D61F3D">
      <w:pPr>
        <w:ind w:firstLine="0"/>
        <w:rPr>
          <w:color w:val="000000"/>
          <w:sz w:val="24"/>
          <w:szCs w:val="24"/>
        </w:rPr>
      </w:pPr>
    </w:p>
    <w:p w:rsidR="004F4D80" w:rsidRPr="00F647F7" w:rsidRDefault="004F4D80" w:rsidP="00D61F3D">
      <w:pPr>
        <w:spacing w:line="240" w:lineRule="auto"/>
        <w:ind w:firstLine="0"/>
        <w:rPr>
          <w:b/>
          <w:sz w:val="24"/>
          <w:szCs w:val="24"/>
        </w:rPr>
      </w:pPr>
      <w:r w:rsidRPr="00F647F7">
        <w:rPr>
          <w:b/>
          <w:sz w:val="24"/>
          <w:szCs w:val="24"/>
        </w:rPr>
        <w:t>Протокол разногласий к проекту Договора</w:t>
      </w:r>
    </w:p>
    <w:p w:rsidR="004F4D80" w:rsidRPr="00F647F7" w:rsidRDefault="004F4D80" w:rsidP="00D61F3D">
      <w:pPr>
        <w:rPr>
          <w:sz w:val="24"/>
          <w:szCs w:val="24"/>
        </w:rPr>
      </w:pPr>
    </w:p>
    <w:p w:rsidR="004F4D80" w:rsidRPr="00F647F7" w:rsidRDefault="004F4D80" w:rsidP="00D61F3D">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D61F3D">
      <w:pPr>
        <w:rPr>
          <w:b/>
          <w:bCs w:val="0"/>
          <w:color w:val="000000"/>
          <w:sz w:val="24"/>
          <w:szCs w:val="24"/>
        </w:rPr>
      </w:pPr>
      <w:r w:rsidRPr="00F647F7">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spacing w:line="240" w:lineRule="auto"/>
              <w:ind w:firstLine="0"/>
            </w:pPr>
            <w:r w:rsidRPr="00F647F7">
              <w:t xml:space="preserve">№ </w:t>
            </w:r>
            <w:proofErr w:type="spellStart"/>
            <w:proofErr w:type="gramStart"/>
            <w:r w:rsidRPr="00F647F7">
              <w:t>п</w:t>
            </w:r>
            <w:proofErr w:type="spellEnd"/>
            <w:proofErr w:type="gramEnd"/>
            <w:r w:rsidRPr="00F647F7">
              <w:t>/</w:t>
            </w:r>
            <w:proofErr w:type="spellStart"/>
            <w:r w:rsidRPr="00F647F7">
              <w:t>п</w:t>
            </w:r>
            <w:proofErr w:type="spellEnd"/>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0"/>
              <w:spacing w:before="0" w:after="0"/>
              <w:ind w:left="0" w:right="0"/>
              <w:jc w:val="both"/>
            </w:pPr>
            <w:r w:rsidRPr="00F647F7">
              <w:t xml:space="preserve">№ пункта проекта Договора (раздел </w:t>
            </w:r>
            <w:fldSimple w:instr=" REF _Ref440272931 \r \h  \* MERGEFORMAT ">
              <w:r w:rsidR="0077786C">
                <w:t>2</w:t>
              </w:r>
            </w:fldSimple>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0"/>
              <w:spacing w:before="0" w:after="0"/>
              <w:ind w:left="0" w:right="0"/>
              <w:jc w:val="both"/>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0"/>
              <w:spacing w:before="0" w:after="0"/>
              <w:ind w:left="0" w:right="0"/>
              <w:jc w:val="both"/>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0"/>
              <w:spacing w:before="0" w:after="0"/>
              <w:ind w:left="0" w:right="0"/>
              <w:jc w:val="both"/>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numPr>
                <w:ilvl w:val="0"/>
                <w:numId w:val="60"/>
              </w:numPr>
              <w:suppressAutoHyphens w:val="0"/>
              <w:spacing w:line="240" w:lineRule="auto"/>
              <w:ind w:left="0" w:firstLine="0"/>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numPr>
                <w:ilvl w:val="0"/>
                <w:numId w:val="60"/>
              </w:numPr>
              <w:suppressAutoHyphens w:val="0"/>
              <w:spacing w:line="240" w:lineRule="auto"/>
              <w:ind w:left="0" w:firstLine="0"/>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numPr>
                <w:ilvl w:val="0"/>
                <w:numId w:val="60"/>
              </w:numPr>
              <w:suppressAutoHyphens w:val="0"/>
              <w:spacing w:line="240" w:lineRule="auto"/>
              <w:ind w:left="0" w:firstLine="0"/>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1"/>
              <w:spacing w:before="0" w:after="0"/>
              <w:ind w:left="0" w:right="0"/>
              <w:jc w:val="both"/>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r>
    </w:tbl>
    <w:p w:rsidR="004F4D80" w:rsidRPr="00F647F7" w:rsidRDefault="004F4D80" w:rsidP="00D61F3D">
      <w:pPr>
        <w:rPr>
          <w:b/>
          <w:bCs w:val="0"/>
          <w:color w:val="000000"/>
        </w:rPr>
      </w:pPr>
    </w:p>
    <w:p w:rsidR="004F4D80" w:rsidRPr="00F647F7" w:rsidRDefault="004F4D80" w:rsidP="00D61F3D">
      <w:pPr>
        <w:rPr>
          <w:b/>
          <w:bCs w:val="0"/>
          <w:color w:val="000000"/>
          <w:sz w:val="24"/>
          <w:szCs w:val="24"/>
        </w:rPr>
      </w:pPr>
      <w:r w:rsidRPr="00F647F7">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spacing w:line="240" w:lineRule="auto"/>
              <w:ind w:firstLine="0"/>
            </w:pPr>
            <w:r w:rsidRPr="00F647F7">
              <w:t xml:space="preserve">№ </w:t>
            </w:r>
            <w:proofErr w:type="spellStart"/>
            <w:proofErr w:type="gramStart"/>
            <w:r w:rsidRPr="00F647F7">
              <w:t>п</w:t>
            </w:r>
            <w:proofErr w:type="spellEnd"/>
            <w:proofErr w:type="gramEnd"/>
            <w:r w:rsidRPr="00F647F7">
              <w:t>/</w:t>
            </w:r>
            <w:proofErr w:type="spellStart"/>
            <w:r w:rsidRPr="00F647F7">
              <w:t>п</w:t>
            </w:r>
            <w:proofErr w:type="spellEnd"/>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0"/>
              <w:spacing w:before="0" w:after="0"/>
              <w:ind w:left="0" w:right="0"/>
              <w:jc w:val="both"/>
            </w:pPr>
            <w:r w:rsidRPr="00F647F7">
              <w:t xml:space="preserve">№ пункта проекта Договора (раздел </w:t>
            </w:r>
            <w:fldSimple w:instr=" REF _Ref440272931 \r \h  \* MERGEFORMAT ">
              <w:r w:rsidR="0077786C">
                <w:t>2</w:t>
              </w:r>
            </w:fldSimple>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0"/>
              <w:spacing w:before="0" w:after="0"/>
              <w:ind w:left="0" w:right="0"/>
              <w:jc w:val="both"/>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0"/>
              <w:spacing w:before="0" w:after="0"/>
              <w:ind w:left="0" w:right="0"/>
              <w:jc w:val="both"/>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0"/>
              <w:spacing w:before="0" w:after="0"/>
              <w:ind w:left="0" w:right="0"/>
              <w:jc w:val="both"/>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numPr>
                <w:ilvl w:val="0"/>
                <w:numId w:val="61"/>
              </w:numPr>
              <w:suppressAutoHyphens w:val="0"/>
              <w:spacing w:line="240" w:lineRule="auto"/>
              <w:ind w:left="0" w:firstLine="0"/>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numPr>
                <w:ilvl w:val="0"/>
                <w:numId w:val="61"/>
              </w:numPr>
              <w:suppressAutoHyphens w:val="0"/>
              <w:spacing w:line="240" w:lineRule="auto"/>
              <w:ind w:left="0" w:firstLine="0"/>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numPr>
                <w:ilvl w:val="0"/>
                <w:numId w:val="61"/>
              </w:numPr>
              <w:suppressAutoHyphens w:val="0"/>
              <w:spacing w:line="240" w:lineRule="auto"/>
              <w:ind w:left="0" w:firstLine="0"/>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r>
    </w:tbl>
    <w:p w:rsidR="004F4D80" w:rsidRPr="00F647F7" w:rsidRDefault="004F4D80" w:rsidP="00D61F3D">
      <w:pPr>
        <w:rPr>
          <w:color w:val="000000"/>
          <w:sz w:val="24"/>
          <w:szCs w:val="24"/>
        </w:rPr>
      </w:pPr>
    </w:p>
    <w:p w:rsidR="004F4D80" w:rsidRPr="00F647F7" w:rsidRDefault="004F4D80" w:rsidP="00D61F3D">
      <w:pPr>
        <w:spacing w:line="240" w:lineRule="auto"/>
        <w:rPr>
          <w:color w:val="000000"/>
          <w:sz w:val="24"/>
          <w:szCs w:val="24"/>
        </w:rPr>
      </w:pPr>
      <w:r w:rsidRPr="00F647F7">
        <w:rPr>
          <w:color w:val="000000"/>
          <w:sz w:val="24"/>
          <w:szCs w:val="24"/>
        </w:rPr>
        <w:t>____________________________________</w:t>
      </w:r>
    </w:p>
    <w:p w:rsidR="004F4D80" w:rsidRPr="00F647F7" w:rsidRDefault="004F4D80" w:rsidP="00D61F3D">
      <w:pPr>
        <w:spacing w:line="240" w:lineRule="auto"/>
        <w:ind w:right="3684"/>
        <w:rPr>
          <w:color w:val="000000"/>
          <w:sz w:val="24"/>
          <w:szCs w:val="24"/>
          <w:vertAlign w:val="superscript"/>
        </w:rPr>
      </w:pPr>
      <w:r w:rsidRPr="00F647F7">
        <w:rPr>
          <w:color w:val="000000"/>
          <w:sz w:val="24"/>
          <w:szCs w:val="24"/>
          <w:vertAlign w:val="superscript"/>
        </w:rPr>
        <w:t>(подпись, М.П.)</w:t>
      </w:r>
    </w:p>
    <w:p w:rsidR="004F4D80" w:rsidRPr="00F647F7" w:rsidRDefault="004F4D80" w:rsidP="00D61F3D">
      <w:pPr>
        <w:spacing w:line="240" w:lineRule="auto"/>
        <w:rPr>
          <w:color w:val="000000"/>
          <w:sz w:val="24"/>
          <w:szCs w:val="24"/>
        </w:rPr>
      </w:pPr>
      <w:r w:rsidRPr="00F647F7">
        <w:rPr>
          <w:color w:val="000000"/>
          <w:sz w:val="24"/>
          <w:szCs w:val="24"/>
        </w:rPr>
        <w:t>____________________________________</w:t>
      </w:r>
    </w:p>
    <w:p w:rsidR="004F4D80" w:rsidRPr="00F647F7" w:rsidRDefault="004F4D80" w:rsidP="00D61F3D">
      <w:pPr>
        <w:spacing w:line="240" w:lineRule="auto"/>
        <w:ind w:right="3684"/>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D61F3D">
      <w:pPr>
        <w:keepNext/>
        <w:rPr>
          <w:b/>
          <w:bCs w:val="0"/>
          <w:color w:val="000000"/>
          <w:sz w:val="24"/>
          <w:szCs w:val="24"/>
        </w:rPr>
      </w:pPr>
    </w:p>
    <w:p w:rsidR="004F4D80" w:rsidRPr="00F647F7" w:rsidRDefault="004F4D80" w:rsidP="00D61F3D">
      <w:pPr>
        <w:pBdr>
          <w:bottom w:val="single" w:sz="4" w:space="1" w:color="auto"/>
        </w:pBdr>
        <w:shd w:val="clear" w:color="auto" w:fill="E0E0E0"/>
        <w:tabs>
          <w:tab w:val="center" w:pos="5092"/>
          <w:tab w:val="right" w:pos="10184"/>
        </w:tabs>
        <w:ind w:right="21" w:firstLine="0"/>
        <w:rPr>
          <w:b/>
          <w:color w:val="000000"/>
          <w:spacing w:val="36"/>
          <w:sz w:val="24"/>
          <w:szCs w:val="24"/>
        </w:rPr>
      </w:pPr>
      <w:r w:rsidRPr="00F647F7">
        <w:rPr>
          <w:b/>
          <w:color w:val="000000"/>
          <w:spacing w:val="36"/>
          <w:sz w:val="24"/>
          <w:szCs w:val="24"/>
        </w:rPr>
        <w:t>конец формы</w:t>
      </w:r>
    </w:p>
    <w:p w:rsidR="00D56F8C" w:rsidRDefault="00D56F8C" w:rsidP="00D61F3D">
      <w:pPr>
        <w:suppressAutoHyphens w:val="0"/>
        <w:spacing w:line="240" w:lineRule="auto"/>
        <w:ind w:firstLine="0"/>
        <w:rPr>
          <w:b/>
          <w:sz w:val="24"/>
          <w:szCs w:val="24"/>
        </w:rPr>
      </w:pPr>
      <w:r>
        <w:rPr>
          <w:b/>
          <w:sz w:val="24"/>
          <w:szCs w:val="24"/>
        </w:rPr>
        <w:br w:type="page"/>
      </w:r>
    </w:p>
    <w:p w:rsidR="004F4D80" w:rsidRPr="00F647F7" w:rsidRDefault="004F4D80" w:rsidP="00D61F3D">
      <w:pPr>
        <w:pStyle w:val="a1"/>
        <w:numPr>
          <w:ilvl w:val="0"/>
          <w:numId w:val="0"/>
        </w:numPr>
        <w:ind w:left="1134"/>
        <w:rPr>
          <w:b/>
          <w:sz w:val="24"/>
          <w:szCs w:val="24"/>
        </w:rPr>
      </w:pPr>
    </w:p>
    <w:p w:rsidR="004F4D80" w:rsidRPr="00F647F7" w:rsidRDefault="004F4D80" w:rsidP="00D61F3D">
      <w:pPr>
        <w:pStyle w:val="3"/>
        <w:jc w:val="both"/>
        <w:rPr>
          <w:b w:val="0"/>
          <w:szCs w:val="24"/>
        </w:rPr>
      </w:pPr>
      <w:bookmarkStart w:id="752" w:name="_Toc439170686"/>
      <w:bookmarkStart w:id="753" w:name="_Toc439172788"/>
      <w:bookmarkStart w:id="754" w:name="_Toc439173232"/>
      <w:bookmarkStart w:id="755" w:name="_Toc439238228"/>
      <w:bookmarkStart w:id="756" w:name="_Toc439252776"/>
      <w:bookmarkStart w:id="757" w:name="_Toc439323750"/>
      <w:bookmarkStart w:id="758" w:name="_Toc440357148"/>
      <w:bookmarkStart w:id="759" w:name="_Toc440359703"/>
      <w:bookmarkStart w:id="760" w:name="_Toc440632167"/>
      <w:bookmarkStart w:id="761" w:name="_Toc440875987"/>
      <w:bookmarkStart w:id="762" w:name="_Toc441131015"/>
      <w:r w:rsidRPr="00F647F7">
        <w:rPr>
          <w:b w:val="0"/>
          <w:szCs w:val="24"/>
        </w:rPr>
        <w:t xml:space="preserve">Инструкции по заполнению Протокола разногласий </w:t>
      </w:r>
      <w:r>
        <w:rPr>
          <w:b w:val="0"/>
          <w:szCs w:val="24"/>
        </w:rPr>
        <w:t>к</w:t>
      </w:r>
      <w:r w:rsidRPr="00F647F7">
        <w:rPr>
          <w:b w:val="0"/>
          <w:szCs w:val="24"/>
        </w:rPr>
        <w:t xml:space="preserve"> проекту Договора</w:t>
      </w:r>
      <w:bookmarkEnd w:id="752"/>
      <w:bookmarkEnd w:id="753"/>
      <w:bookmarkEnd w:id="754"/>
      <w:bookmarkEnd w:id="755"/>
      <w:bookmarkEnd w:id="756"/>
      <w:bookmarkEnd w:id="757"/>
      <w:bookmarkEnd w:id="758"/>
      <w:bookmarkEnd w:id="759"/>
      <w:bookmarkEnd w:id="760"/>
      <w:bookmarkEnd w:id="761"/>
      <w:bookmarkEnd w:id="762"/>
    </w:p>
    <w:p w:rsidR="004F4D80" w:rsidRPr="00F647F7" w:rsidRDefault="007B5153"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fldSimple w:instr=" REF _Ref55336310 \r \h  \* MERGEFORMAT ">
        <w:r w:rsidR="00A24167">
          <w:rPr>
            <w:sz w:val="24"/>
            <w:szCs w:val="24"/>
          </w:rPr>
          <w:t>5.1</w:t>
        </w:r>
      </w:fldSimple>
      <w:r w:rsidRPr="008E5EA3">
        <w:rPr>
          <w:sz w:val="24"/>
          <w:szCs w:val="24"/>
        </w:rPr>
        <w:t>)</w:t>
      </w:r>
      <w:r w:rsidR="004F4D80" w:rsidRPr="00F647F7">
        <w:rPr>
          <w:sz w:val="24"/>
          <w:szCs w:val="24"/>
        </w:rPr>
        <w:t>.</w:t>
      </w:r>
    </w:p>
    <w:p w:rsidR="004F4D80" w:rsidRPr="00F647F7" w:rsidRDefault="00C236C0"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D61F3D">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как в случае наличия у </w:t>
      </w:r>
      <w:r w:rsidR="00C236C0">
        <w:rPr>
          <w:sz w:val="24"/>
          <w:szCs w:val="24"/>
        </w:rPr>
        <w:t>Участник</w:t>
      </w:r>
      <w:r>
        <w:rPr>
          <w:sz w:val="24"/>
          <w:szCs w:val="24"/>
        </w:rPr>
        <w:t>а</w:t>
      </w:r>
      <w:r w:rsidRPr="00F647F7">
        <w:rPr>
          <w:sz w:val="24"/>
          <w:szCs w:val="24"/>
        </w:rPr>
        <w:t xml:space="preserve"> требований или предложений по изменению проекта Договора (раздел </w:t>
      </w:r>
      <w:fldSimple w:instr=" REF _Ref440274025 \r \h  \* MERGEFORMAT ">
        <w:r w:rsidR="00A24167">
          <w:rPr>
            <w:sz w:val="24"/>
            <w:szCs w:val="24"/>
          </w:rPr>
          <w:t>2</w:t>
        </w:r>
      </w:fldSimple>
      <w:r w:rsidRPr="00F647F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F647F7" w:rsidRDefault="004F4D80" w:rsidP="00D61F3D">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случае наличия у </w:t>
      </w:r>
      <w:r w:rsidR="00C236C0">
        <w:rPr>
          <w:sz w:val="24"/>
          <w:szCs w:val="24"/>
        </w:rPr>
        <w:t>Участник</w:t>
      </w:r>
      <w:r>
        <w:rPr>
          <w:sz w:val="24"/>
          <w:szCs w:val="24"/>
        </w:rPr>
        <w:t>а</w:t>
      </w:r>
      <w:r w:rsidRPr="00F647F7">
        <w:rPr>
          <w:sz w:val="24"/>
          <w:szCs w:val="24"/>
        </w:rPr>
        <w:t xml:space="preserve"> предложений по внесению изменений в проект Договора, </w:t>
      </w:r>
      <w:r w:rsidR="00C236C0">
        <w:rPr>
          <w:sz w:val="24"/>
          <w:szCs w:val="24"/>
        </w:rPr>
        <w:t>Участник</w:t>
      </w:r>
      <w:r w:rsidRPr="00F647F7">
        <w:rPr>
          <w:sz w:val="24"/>
          <w:szCs w:val="24"/>
        </w:rPr>
        <w:t xml:space="preserve"> должен представить в составе своей </w:t>
      </w:r>
      <w:r w:rsidR="00D904EF">
        <w:rPr>
          <w:sz w:val="24"/>
          <w:szCs w:val="24"/>
        </w:rPr>
        <w:t>Заявки</w:t>
      </w:r>
      <w:r w:rsidRPr="00F647F7">
        <w:rPr>
          <w:sz w:val="24"/>
          <w:szCs w:val="24"/>
        </w:rPr>
        <w:t xml:space="preserve"> данный протокол разногласий. В подготовленном протоколе разногласий </w:t>
      </w:r>
      <w:r w:rsidR="00C236C0">
        <w:rPr>
          <w:sz w:val="24"/>
          <w:szCs w:val="24"/>
        </w:rPr>
        <w:t>Участник</w:t>
      </w:r>
      <w:r w:rsidRPr="00F647F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F647F7">
        <w:rPr>
          <w:sz w:val="24"/>
          <w:szCs w:val="24"/>
        </w:rPr>
        <w:t>отклонение</w:t>
      </w:r>
      <w:proofErr w:type="gramEnd"/>
      <w:r w:rsidRPr="00F647F7">
        <w:rPr>
          <w:sz w:val="24"/>
          <w:szCs w:val="24"/>
        </w:rPr>
        <w:t xml:space="preserve"> которых Организатором не повлечет отказа </w:t>
      </w:r>
      <w:r w:rsidR="00C236C0">
        <w:rPr>
          <w:sz w:val="24"/>
          <w:szCs w:val="24"/>
        </w:rPr>
        <w:t>Участник</w:t>
      </w:r>
      <w:r>
        <w:rPr>
          <w:sz w:val="24"/>
          <w:szCs w:val="24"/>
        </w:rPr>
        <w:t>а</w:t>
      </w:r>
      <w:r w:rsidRPr="00F647F7">
        <w:rPr>
          <w:sz w:val="24"/>
          <w:szCs w:val="24"/>
        </w:rPr>
        <w:t xml:space="preserve"> от подписания Договора в случае признания его Победителем.</w:t>
      </w:r>
    </w:p>
    <w:p w:rsidR="004F4D80" w:rsidRPr="00F647F7" w:rsidRDefault="004F4D80" w:rsidP="00D61F3D">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Условия Договора будут определят</w:t>
      </w:r>
      <w:r w:rsidR="001F77A1">
        <w:rPr>
          <w:sz w:val="24"/>
          <w:szCs w:val="24"/>
        </w:rPr>
        <w:t>ь</w:t>
      </w:r>
      <w:r w:rsidRPr="00F647F7">
        <w:rPr>
          <w:sz w:val="24"/>
          <w:szCs w:val="24"/>
        </w:rPr>
        <w:t xml:space="preserve">ся в соответствии с пунктом </w:t>
      </w:r>
      <w:fldSimple w:instr=" REF _Ref294695546 \r \h  \* MERGEFORMAT ">
        <w:r w:rsidR="00A24167">
          <w:rPr>
            <w:sz w:val="24"/>
            <w:szCs w:val="24"/>
          </w:rPr>
          <w:t xml:space="preserve"> 1.2.6 </w:t>
        </w:r>
      </w:fldSimple>
      <w:r w:rsidRPr="00F647F7">
        <w:rPr>
          <w:sz w:val="24"/>
          <w:szCs w:val="24"/>
        </w:rPr>
        <w:t>.</w:t>
      </w:r>
    </w:p>
    <w:p w:rsidR="004F4D80" w:rsidRPr="00F647F7" w:rsidRDefault="004F4D80" w:rsidP="00D61F3D">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w:t>
      </w:r>
      <w:proofErr w:type="gramStart"/>
      <w:r w:rsidRPr="00F647F7">
        <w:rPr>
          <w:sz w:val="24"/>
          <w:szCs w:val="24"/>
        </w:rPr>
        <w:t>,</w:t>
      </w:r>
      <w:proofErr w:type="gramEnd"/>
      <w:r w:rsidRPr="00F647F7">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Pr>
          <w:sz w:val="24"/>
          <w:szCs w:val="24"/>
        </w:rPr>
        <w:t>Документации</w:t>
      </w:r>
      <w:r w:rsidRPr="00F647F7">
        <w:rPr>
          <w:sz w:val="24"/>
          <w:szCs w:val="24"/>
        </w:rPr>
        <w:t xml:space="preserve"> и </w:t>
      </w:r>
      <w:r w:rsidR="00D904EF">
        <w:rPr>
          <w:sz w:val="24"/>
          <w:szCs w:val="24"/>
        </w:rPr>
        <w:t>Заявке</w:t>
      </w:r>
      <w:r w:rsidRPr="00F647F7">
        <w:rPr>
          <w:sz w:val="24"/>
          <w:szCs w:val="24"/>
        </w:rPr>
        <w:t xml:space="preserve"> Победителя.</w:t>
      </w:r>
    </w:p>
    <w:p w:rsidR="004F4D80" w:rsidRPr="00F647F7" w:rsidRDefault="004F4D80" w:rsidP="00D61F3D">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любом случае </w:t>
      </w:r>
      <w:r w:rsidR="00C236C0">
        <w:rPr>
          <w:sz w:val="24"/>
          <w:szCs w:val="24"/>
        </w:rPr>
        <w:t>Участник</w:t>
      </w:r>
      <w:r w:rsidRPr="00F647F7">
        <w:rPr>
          <w:sz w:val="24"/>
          <w:szCs w:val="24"/>
        </w:rPr>
        <w:t xml:space="preserve"> должен иметь в виду что:</w:t>
      </w:r>
    </w:p>
    <w:p w:rsidR="004F4D80" w:rsidRPr="00F647F7" w:rsidRDefault="004F4D80" w:rsidP="00D61F3D">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если какое-либо из обязательных Договорных предложений и условий, выдвинутых </w:t>
      </w:r>
      <w:r w:rsidR="00C236C0">
        <w:rPr>
          <w:sz w:val="24"/>
          <w:szCs w:val="24"/>
        </w:rPr>
        <w:t>Участник</w:t>
      </w:r>
      <w:r w:rsidRPr="00F647F7">
        <w:rPr>
          <w:sz w:val="24"/>
          <w:szCs w:val="24"/>
        </w:rPr>
        <w:t xml:space="preserve">ом, будет неприемлемо для Организатора, такая </w:t>
      </w:r>
      <w:r w:rsidR="00D904EF">
        <w:rPr>
          <w:sz w:val="24"/>
          <w:szCs w:val="24"/>
        </w:rPr>
        <w:t>Заявка</w:t>
      </w:r>
      <w:r w:rsidRPr="00F647F7">
        <w:rPr>
          <w:sz w:val="24"/>
          <w:szCs w:val="24"/>
        </w:rPr>
        <w:t xml:space="preserve"> будет отклонена независимо от содержания технико-коммерческих предложений;</w:t>
      </w:r>
    </w:p>
    <w:p w:rsidR="004F4D80" w:rsidRPr="00F647F7" w:rsidRDefault="004F4D80" w:rsidP="00D61F3D">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в любом случае, предоставление </w:t>
      </w:r>
      <w:r w:rsidR="00C236C0">
        <w:rPr>
          <w:sz w:val="24"/>
          <w:szCs w:val="24"/>
        </w:rPr>
        <w:t>Участник</w:t>
      </w:r>
      <w:r>
        <w:rPr>
          <w:sz w:val="24"/>
          <w:szCs w:val="24"/>
        </w:rPr>
        <w:t>ом</w:t>
      </w:r>
      <w:r w:rsidRPr="00F647F7">
        <w:rPr>
          <w:sz w:val="24"/>
          <w:szCs w:val="24"/>
        </w:rPr>
        <w:t xml:space="preserve"> протокола разногласий </w:t>
      </w:r>
      <w:r>
        <w:rPr>
          <w:sz w:val="24"/>
          <w:szCs w:val="24"/>
        </w:rPr>
        <w:t>к</w:t>
      </w:r>
      <w:r w:rsidRPr="00F647F7">
        <w:rPr>
          <w:sz w:val="24"/>
          <w:szCs w:val="24"/>
        </w:rPr>
        <w:t xml:space="preserve"> подготовленному Заказчиком исходному проекту Договора не лишает </w:t>
      </w:r>
      <w:r w:rsidR="00C236C0">
        <w:rPr>
          <w:sz w:val="24"/>
          <w:szCs w:val="24"/>
        </w:rPr>
        <w:t>Участник</w:t>
      </w:r>
      <w:r>
        <w:rPr>
          <w:sz w:val="24"/>
          <w:szCs w:val="24"/>
        </w:rPr>
        <w:t>а</w:t>
      </w:r>
      <w:r w:rsidRPr="00F647F7">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F647F7" w:rsidRDefault="004F4D80" w:rsidP="00D61F3D">
      <w:pPr>
        <w:pStyle w:val="2"/>
        <w:pageBreakBefore/>
        <w:tabs>
          <w:tab w:val="clear" w:pos="0"/>
          <w:tab w:val="clear" w:pos="1700"/>
          <w:tab w:val="num" w:pos="1134"/>
          <w:tab w:val="num" w:pos="5104"/>
        </w:tabs>
        <w:spacing w:before="100" w:beforeAutospacing="1" w:after="100" w:afterAutospacing="1" w:line="240" w:lineRule="auto"/>
        <w:jc w:val="both"/>
      </w:pPr>
      <w:bookmarkStart w:id="763" w:name="_Ref55335823"/>
      <w:bookmarkStart w:id="764" w:name="_Ref55336359"/>
      <w:bookmarkStart w:id="765" w:name="_Toc57314675"/>
      <w:bookmarkStart w:id="766" w:name="_Toc69728989"/>
      <w:bookmarkStart w:id="767" w:name="_Toc98253939"/>
      <w:bookmarkStart w:id="768" w:name="_Toc165173865"/>
      <w:bookmarkStart w:id="769" w:name="_Toc423423672"/>
      <w:bookmarkStart w:id="770" w:name="_Toc441131016"/>
      <w:bookmarkEnd w:id="539"/>
      <w:r w:rsidRPr="00F647F7">
        <w:lastRenderedPageBreak/>
        <w:t>Анкета (форма 6)</w:t>
      </w:r>
      <w:bookmarkEnd w:id="763"/>
      <w:bookmarkEnd w:id="764"/>
      <w:bookmarkEnd w:id="765"/>
      <w:bookmarkEnd w:id="766"/>
      <w:bookmarkEnd w:id="767"/>
      <w:bookmarkEnd w:id="768"/>
      <w:bookmarkEnd w:id="769"/>
      <w:bookmarkEnd w:id="770"/>
    </w:p>
    <w:p w:rsidR="004F4D80" w:rsidRPr="00F647F7" w:rsidRDefault="004F4D80" w:rsidP="00D61F3D">
      <w:pPr>
        <w:pStyle w:val="3"/>
        <w:jc w:val="both"/>
        <w:rPr>
          <w:b w:val="0"/>
          <w:szCs w:val="24"/>
        </w:rPr>
      </w:pPr>
      <w:bookmarkStart w:id="771" w:name="_Toc98253940"/>
      <w:bookmarkStart w:id="772" w:name="_Toc157248192"/>
      <w:bookmarkStart w:id="773" w:name="_Toc157496561"/>
      <w:bookmarkStart w:id="774" w:name="_Toc158206100"/>
      <w:bookmarkStart w:id="775" w:name="_Toc164057785"/>
      <w:bookmarkStart w:id="776" w:name="_Toc164137135"/>
      <w:bookmarkStart w:id="777" w:name="_Toc164161295"/>
      <w:bookmarkStart w:id="778" w:name="_Toc165173866"/>
      <w:bookmarkStart w:id="779" w:name="_Toc439170688"/>
      <w:bookmarkStart w:id="780" w:name="_Toc439172790"/>
      <w:bookmarkStart w:id="781" w:name="_Toc439173234"/>
      <w:bookmarkStart w:id="782" w:name="_Toc439238230"/>
      <w:bookmarkStart w:id="783" w:name="_Toc439252778"/>
      <w:bookmarkStart w:id="784" w:name="_Ref440272119"/>
      <w:bookmarkStart w:id="785" w:name="_Toc440357150"/>
      <w:bookmarkStart w:id="786" w:name="_Toc440359705"/>
      <w:bookmarkStart w:id="787" w:name="_Toc441131017"/>
      <w:r w:rsidRPr="00F647F7">
        <w:rPr>
          <w:b w:val="0"/>
          <w:szCs w:val="24"/>
        </w:rPr>
        <w:t xml:space="preserve">Форма Анкеты </w:t>
      </w:r>
      <w:r w:rsidR="00C236C0">
        <w:rPr>
          <w:b w:val="0"/>
          <w:szCs w:val="24"/>
        </w:rPr>
        <w:t>Участник</w:t>
      </w:r>
      <w:r>
        <w:rPr>
          <w:b w:val="0"/>
          <w:szCs w:val="24"/>
        </w:rPr>
        <w:t>а</w:t>
      </w:r>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p>
    <w:p w:rsidR="004F4D80" w:rsidRPr="00F647F7" w:rsidRDefault="004F4D80" w:rsidP="00D61F3D">
      <w:pPr>
        <w:pBdr>
          <w:top w:val="single" w:sz="4" w:space="1" w:color="auto"/>
        </w:pBdr>
        <w:shd w:val="clear" w:color="auto" w:fill="E0E0E0"/>
        <w:ind w:right="21" w:firstLine="0"/>
        <w:rPr>
          <w:b/>
          <w:color w:val="000000"/>
          <w:spacing w:val="36"/>
          <w:sz w:val="24"/>
          <w:szCs w:val="24"/>
        </w:rPr>
      </w:pPr>
      <w:r w:rsidRPr="00F647F7">
        <w:rPr>
          <w:b/>
          <w:color w:val="000000"/>
          <w:spacing w:val="36"/>
          <w:sz w:val="24"/>
          <w:szCs w:val="24"/>
        </w:rPr>
        <w:t>начало формы</w:t>
      </w:r>
    </w:p>
    <w:p w:rsidR="004F4D80" w:rsidRPr="00F647F7" w:rsidRDefault="004F4D80" w:rsidP="00D61F3D">
      <w:pPr>
        <w:spacing w:line="240" w:lineRule="auto"/>
        <w:ind w:firstLine="0"/>
        <w:rPr>
          <w:sz w:val="24"/>
          <w:szCs w:val="24"/>
        </w:rPr>
      </w:pPr>
      <w:r w:rsidRPr="00F647F7">
        <w:rPr>
          <w:sz w:val="24"/>
          <w:szCs w:val="24"/>
        </w:rPr>
        <w:t xml:space="preserve">Приложение </w:t>
      </w:r>
      <w:r w:rsidR="00553A57">
        <w:rPr>
          <w:sz w:val="24"/>
          <w:szCs w:val="24"/>
        </w:rPr>
        <w:t>6</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D61F3D">
      <w:pPr>
        <w:spacing w:line="240" w:lineRule="auto"/>
        <w:rPr>
          <w:sz w:val="24"/>
          <w:szCs w:val="24"/>
        </w:rPr>
      </w:pPr>
    </w:p>
    <w:p w:rsidR="004F4D80" w:rsidRPr="00F647F7" w:rsidRDefault="004F4D80" w:rsidP="00D61F3D">
      <w:pPr>
        <w:spacing w:line="240" w:lineRule="auto"/>
        <w:ind w:firstLine="0"/>
        <w:rPr>
          <w:b/>
          <w:sz w:val="24"/>
          <w:szCs w:val="24"/>
        </w:rPr>
      </w:pPr>
      <w:r w:rsidRPr="00F647F7">
        <w:rPr>
          <w:b/>
          <w:sz w:val="24"/>
          <w:szCs w:val="24"/>
        </w:rPr>
        <w:t xml:space="preserve">Анкета </w:t>
      </w:r>
      <w:r w:rsidR="00C236C0">
        <w:rPr>
          <w:b/>
          <w:sz w:val="24"/>
          <w:szCs w:val="24"/>
        </w:rPr>
        <w:t>Участник</w:t>
      </w:r>
      <w:r>
        <w:rPr>
          <w:b/>
          <w:sz w:val="24"/>
          <w:szCs w:val="24"/>
        </w:rPr>
        <w:t>а</w:t>
      </w:r>
    </w:p>
    <w:p w:rsidR="004F4D80" w:rsidRPr="00F647F7" w:rsidRDefault="004F4D80" w:rsidP="00D61F3D">
      <w:pPr>
        <w:spacing w:line="240" w:lineRule="auto"/>
        <w:rPr>
          <w:sz w:val="24"/>
          <w:szCs w:val="24"/>
        </w:rPr>
      </w:pPr>
    </w:p>
    <w:p w:rsidR="004F4D80" w:rsidRPr="00F647F7" w:rsidRDefault="004F4D80" w:rsidP="00D61F3D">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D61F3D">
      <w:pPr>
        <w:spacing w:line="240" w:lineRule="auto"/>
        <w:ind w:firstLine="0"/>
        <w:rPr>
          <w:color w:val="000000"/>
          <w:sz w:val="24"/>
          <w:szCs w:val="24"/>
        </w:rPr>
      </w:pPr>
    </w:p>
    <w:tbl>
      <w:tblPr>
        <w:tblW w:w="0" w:type="auto"/>
        <w:tblInd w:w="108" w:type="dxa"/>
        <w:tblCellMar>
          <w:left w:w="0" w:type="dxa"/>
          <w:right w:w="0" w:type="dxa"/>
        </w:tblCellMar>
        <w:tblLook w:val="04A0"/>
      </w:tblPr>
      <w:tblGrid>
        <w:gridCol w:w="693"/>
        <w:gridCol w:w="5775"/>
        <w:gridCol w:w="2995"/>
      </w:tblGrid>
      <w:tr w:rsidR="004F4D80"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D61F3D">
            <w:pPr>
              <w:spacing w:line="240" w:lineRule="auto"/>
              <w:ind w:firstLine="0"/>
              <w:rPr>
                <w:sz w:val="24"/>
                <w:szCs w:val="24"/>
              </w:rPr>
            </w:pPr>
            <w:r w:rsidRPr="00A55F54">
              <w:rPr>
                <w:sz w:val="24"/>
                <w:szCs w:val="24"/>
              </w:rPr>
              <w:t xml:space="preserve">№ </w:t>
            </w:r>
            <w:proofErr w:type="spellStart"/>
            <w:proofErr w:type="gramStart"/>
            <w:r w:rsidRPr="00A55F54">
              <w:rPr>
                <w:sz w:val="24"/>
                <w:szCs w:val="24"/>
              </w:rPr>
              <w:t>п</w:t>
            </w:r>
            <w:proofErr w:type="spellEnd"/>
            <w:proofErr w:type="gramEnd"/>
            <w:r w:rsidRPr="00A55F54">
              <w:rPr>
                <w:sz w:val="24"/>
                <w:szCs w:val="24"/>
              </w:rPr>
              <w:t>/</w:t>
            </w:r>
            <w:proofErr w:type="spellStart"/>
            <w:r w:rsidRPr="00A55F54">
              <w:rPr>
                <w:sz w:val="24"/>
                <w:szCs w:val="24"/>
              </w:rPr>
              <w:t>п</w:t>
            </w:r>
            <w:proofErr w:type="spellEnd"/>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D61F3D">
            <w:pPr>
              <w:pStyle w:val="aff0"/>
              <w:spacing w:before="0" w:after="0"/>
              <w:ind w:left="0" w:right="0"/>
              <w:jc w:val="both"/>
              <w:rPr>
                <w:sz w:val="24"/>
                <w:szCs w:val="24"/>
              </w:rPr>
            </w:pPr>
            <w:r w:rsidRPr="00A55F54">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D61F3D">
            <w:pPr>
              <w:pStyle w:val="aff0"/>
              <w:spacing w:before="0" w:after="0"/>
              <w:ind w:left="0" w:right="0"/>
              <w:jc w:val="both"/>
              <w:rPr>
                <w:sz w:val="24"/>
                <w:szCs w:val="24"/>
              </w:rPr>
            </w:pPr>
            <w:r w:rsidRPr="00A55F54">
              <w:rPr>
                <w:sz w:val="24"/>
                <w:szCs w:val="24"/>
              </w:rPr>
              <w:t xml:space="preserve">Сведения </w:t>
            </w:r>
            <w:proofErr w:type="gramStart"/>
            <w:r w:rsidRPr="00A55F54">
              <w:rPr>
                <w:sz w:val="24"/>
                <w:szCs w:val="24"/>
              </w:rPr>
              <w:t>о</w:t>
            </w:r>
            <w:proofErr w:type="gramEnd"/>
            <w:r w:rsidRPr="00A55F54">
              <w:rPr>
                <w:sz w:val="24"/>
                <w:szCs w:val="24"/>
              </w:rPr>
              <w:t xml:space="preserve"> </w:t>
            </w:r>
            <w:r w:rsidR="00C236C0">
              <w:rPr>
                <w:sz w:val="24"/>
                <w:szCs w:val="24"/>
              </w:rPr>
              <w:t>Участник</w:t>
            </w:r>
            <w:r w:rsidRPr="00A55F54">
              <w:rPr>
                <w:sz w:val="24"/>
                <w:szCs w:val="24"/>
              </w:rPr>
              <w:t>е</w:t>
            </w: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D61F3D">
            <w:pPr>
              <w:numPr>
                <w:ilvl w:val="0"/>
                <w:numId w:val="69"/>
              </w:numPr>
              <w:suppressAutoHyphens w:val="0"/>
              <w:snapToGrid w:val="0"/>
              <w:spacing w:line="240" w:lineRule="auto"/>
              <w:ind w:left="0" w:firstLine="0"/>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D61F3D">
            <w:pPr>
              <w:pStyle w:val="aff1"/>
              <w:spacing w:before="0" w:after="0"/>
              <w:ind w:left="0" w:right="0"/>
              <w:jc w:val="both"/>
              <w:rPr>
                <w:szCs w:val="24"/>
              </w:rPr>
            </w:pPr>
            <w:r w:rsidRPr="00A55F54">
              <w:rPr>
                <w:szCs w:val="24"/>
              </w:rPr>
              <w:t xml:space="preserve">Организационно-правовая форма и фирменное наименование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D61F3D">
            <w:pPr>
              <w:pStyle w:val="aff1"/>
              <w:spacing w:before="0" w:after="0"/>
              <w:ind w:left="0" w:right="0"/>
              <w:jc w:val="both"/>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D61F3D">
            <w:pPr>
              <w:numPr>
                <w:ilvl w:val="0"/>
                <w:numId w:val="69"/>
              </w:numPr>
              <w:suppressAutoHyphens w:val="0"/>
              <w:snapToGrid w:val="0"/>
              <w:spacing w:line="240" w:lineRule="auto"/>
              <w:ind w:left="0" w:firstLine="0"/>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6D58F3" w:rsidP="00D61F3D">
            <w:pPr>
              <w:pStyle w:val="aff1"/>
              <w:spacing w:before="0" w:after="0"/>
              <w:ind w:left="0" w:right="0"/>
              <w:jc w:val="both"/>
              <w:rPr>
                <w:szCs w:val="24"/>
              </w:rPr>
            </w:pPr>
            <w:r w:rsidRPr="006D58F3">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D61F3D">
            <w:pPr>
              <w:pStyle w:val="aff1"/>
              <w:spacing w:before="0" w:after="0"/>
              <w:ind w:left="0" w:right="0"/>
              <w:jc w:val="both"/>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D61F3D">
            <w:pPr>
              <w:numPr>
                <w:ilvl w:val="0"/>
                <w:numId w:val="69"/>
              </w:numPr>
              <w:suppressAutoHyphens w:val="0"/>
              <w:snapToGrid w:val="0"/>
              <w:spacing w:line="240" w:lineRule="auto"/>
              <w:ind w:left="0" w:firstLine="0"/>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D61F3D">
            <w:pPr>
              <w:pStyle w:val="aff1"/>
              <w:spacing w:before="0" w:after="0"/>
              <w:ind w:left="0" w:right="0"/>
              <w:jc w:val="both"/>
              <w:rPr>
                <w:szCs w:val="24"/>
              </w:rPr>
            </w:pPr>
            <w:r w:rsidRPr="006D58F3">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D61F3D">
            <w:pPr>
              <w:pStyle w:val="aff1"/>
              <w:spacing w:before="0" w:after="0"/>
              <w:ind w:left="0" w:right="0"/>
              <w:jc w:val="both"/>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D61F3D">
            <w:pPr>
              <w:numPr>
                <w:ilvl w:val="0"/>
                <w:numId w:val="69"/>
              </w:numPr>
              <w:suppressAutoHyphens w:val="0"/>
              <w:snapToGrid w:val="0"/>
              <w:spacing w:line="240" w:lineRule="auto"/>
              <w:ind w:left="0" w:firstLine="0"/>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D61F3D">
            <w:pPr>
              <w:pStyle w:val="aff1"/>
              <w:spacing w:before="0" w:after="0"/>
              <w:ind w:left="0" w:right="0"/>
              <w:jc w:val="both"/>
              <w:rPr>
                <w:szCs w:val="24"/>
              </w:rPr>
            </w:pPr>
            <w:r w:rsidRPr="00A55F54">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D61F3D">
            <w:pPr>
              <w:pStyle w:val="aff1"/>
              <w:spacing w:before="0" w:after="0"/>
              <w:ind w:left="0" w:right="0"/>
              <w:jc w:val="both"/>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D61F3D">
            <w:pPr>
              <w:numPr>
                <w:ilvl w:val="0"/>
                <w:numId w:val="69"/>
              </w:numPr>
              <w:suppressAutoHyphens w:val="0"/>
              <w:snapToGrid w:val="0"/>
              <w:spacing w:line="240" w:lineRule="auto"/>
              <w:ind w:left="0" w:firstLine="0"/>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D61F3D">
            <w:pPr>
              <w:pStyle w:val="aff1"/>
              <w:spacing w:before="0" w:after="0"/>
              <w:ind w:left="0" w:right="0"/>
              <w:jc w:val="both"/>
              <w:rPr>
                <w:szCs w:val="24"/>
              </w:rPr>
            </w:pPr>
            <w:r w:rsidRPr="00A55F54">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D61F3D">
            <w:pPr>
              <w:pStyle w:val="aff1"/>
              <w:spacing w:before="0" w:after="0"/>
              <w:ind w:left="0" w:right="0"/>
              <w:jc w:val="both"/>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D61F3D">
            <w:pPr>
              <w:numPr>
                <w:ilvl w:val="0"/>
                <w:numId w:val="69"/>
              </w:numPr>
              <w:suppressAutoHyphens w:val="0"/>
              <w:snapToGrid w:val="0"/>
              <w:spacing w:line="240" w:lineRule="auto"/>
              <w:ind w:left="0" w:firstLine="0"/>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D61F3D">
            <w:pPr>
              <w:pStyle w:val="aff1"/>
              <w:spacing w:before="0" w:after="0"/>
              <w:ind w:left="0" w:right="0"/>
              <w:jc w:val="both"/>
              <w:rPr>
                <w:szCs w:val="24"/>
              </w:rPr>
            </w:pPr>
            <w:r w:rsidRPr="00A55F54">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D61F3D">
            <w:pPr>
              <w:pStyle w:val="aff1"/>
              <w:spacing w:before="0" w:after="0"/>
              <w:ind w:left="0" w:right="0"/>
              <w:jc w:val="both"/>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D61F3D">
            <w:pPr>
              <w:numPr>
                <w:ilvl w:val="0"/>
                <w:numId w:val="69"/>
              </w:numPr>
              <w:suppressAutoHyphens w:val="0"/>
              <w:snapToGrid w:val="0"/>
              <w:spacing w:line="240" w:lineRule="auto"/>
              <w:ind w:left="0" w:firstLine="0"/>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D61F3D">
            <w:pPr>
              <w:pStyle w:val="aff1"/>
              <w:spacing w:before="0" w:after="0"/>
              <w:ind w:left="0" w:right="0"/>
              <w:jc w:val="both"/>
              <w:rPr>
                <w:szCs w:val="24"/>
              </w:rPr>
            </w:pPr>
            <w:r w:rsidRPr="00A55F54">
              <w:rPr>
                <w:szCs w:val="24"/>
              </w:rPr>
              <w:t>ИНН/КПП</w:t>
            </w:r>
            <w:r w:rsidR="00D61F3D">
              <w:rPr>
                <w:szCs w:val="24"/>
              </w:rPr>
              <w:t>/ОГРН</w:t>
            </w:r>
            <w:r w:rsidRPr="00A55F54">
              <w:rPr>
                <w:szCs w:val="24"/>
              </w:rPr>
              <w:t xml:space="preserve">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D61F3D">
            <w:pPr>
              <w:pStyle w:val="aff1"/>
              <w:spacing w:before="0" w:after="0"/>
              <w:ind w:left="0" w:right="0"/>
              <w:jc w:val="both"/>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D61F3D">
            <w:pPr>
              <w:numPr>
                <w:ilvl w:val="0"/>
                <w:numId w:val="69"/>
              </w:numPr>
              <w:suppressAutoHyphens w:val="0"/>
              <w:snapToGrid w:val="0"/>
              <w:spacing w:line="240" w:lineRule="auto"/>
              <w:ind w:left="0" w:firstLine="0"/>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D61F3D">
            <w:pPr>
              <w:pStyle w:val="aff1"/>
              <w:spacing w:before="0" w:after="0"/>
              <w:ind w:left="0" w:right="0"/>
              <w:jc w:val="both"/>
              <w:rPr>
                <w:szCs w:val="24"/>
              </w:rPr>
            </w:pPr>
            <w:r w:rsidRPr="00A55F54">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D61F3D">
            <w:pPr>
              <w:pStyle w:val="aff1"/>
              <w:spacing w:before="0" w:after="0"/>
              <w:ind w:left="0" w:right="0"/>
              <w:jc w:val="both"/>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D61F3D">
            <w:pPr>
              <w:numPr>
                <w:ilvl w:val="0"/>
                <w:numId w:val="69"/>
              </w:numPr>
              <w:suppressAutoHyphens w:val="0"/>
              <w:snapToGrid w:val="0"/>
              <w:spacing w:line="240" w:lineRule="auto"/>
              <w:ind w:left="0" w:firstLine="0"/>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D61F3D">
            <w:pPr>
              <w:pStyle w:val="aff1"/>
              <w:spacing w:before="0" w:after="0"/>
              <w:ind w:left="0" w:right="0"/>
              <w:jc w:val="both"/>
              <w:rPr>
                <w:szCs w:val="24"/>
              </w:rPr>
            </w:pPr>
            <w:r w:rsidRPr="005A2CAE">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D61F3D">
            <w:pPr>
              <w:pStyle w:val="aff1"/>
              <w:spacing w:before="0" w:after="0"/>
              <w:ind w:left="0" w:right="0"/>
              <w:jc w:val="both"/>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D61F3D">
            <w:pPr>
              <w:numPr>
                <w:ilvl w:val="0"/>
                <w:numId w:val="69"/>
              </w:numPr>
              <w:suppressAutoHyphens w:val="0"/>
              <w:snapToGrid w:val="0"/>
              <w:spacing w:line="240" w:lineRule="auto"/>
              <w:ind w:left="0" w:firstLine="0"/>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5A2CAE" w:rsidRDefault="006D58F3" w:rsidP="00D61F3D">
            <w:pPr>
              <w:pStyle w:val="aff1"/>
              <w:spacing w:before="0" w:after="0"/>
              <w:ind w:left="0" w:right="0"/>
              <w:jc w:val="both"/>
              <w:rPr>
                <w:szCs w:val="24"/>
              </w:rPr>
            </w:pPr>
            <w:r w:rsidRPr="005A2CAE">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D61F3D">
            <w:pPr>
              <w:pStyle w:val="aff1"/>
              <w:spacing w:before="0" w:after="0"/>
              <w:ind w:left="0" w:right="0"/>
              <w:jc w:val="both"/>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D61F3D">
            <w:pPr>
              <w:numPr>
                <w:ilvl w:val="0"/>
                <w:numId w:val="69"/>
              </w:numPr>
              <w:suppressAutoHyphens w:val="0"/>
              <w:snapToGrid w:val="0"/>
              <w:spacing w:line="240" w:lineRule="auto"/>
              <w:ind w:left="0" w:firstLine="0"/>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D61F3D">
            <w:pPr>
              <w:pStyle w:val="aff1"/>
              <w:spacing w:before="0" w:after="0"/>
              <w:ind w:left="0" w:right="0"/>
              <w:jc w:val="both"/>
              <w:rPr>
                <w:szCs w:val="24"/>
              </w:rPr>
            </w:pPr>
            <w:r w:rsidRPr="005A2CAE">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D61F3D">
            <w:pPr>
              <w:pStyle w:val="aff1"/>
              <w:spacing w:before="0" w:after="0"/>
              <w:ind w:left="0" w:right="0"/>
              <w:jc w:val="both"/>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D61F3D">
            <w:pPr>
              <w:numPr>
                <w:ilvl w:val="0"/>
                <w:numId w:val="69"/>
              </w:numPr>
              <w:suppressAutoHyphens w:val="0"/>
              <w:snapToGrid w:val="0"/>
              <w:spacing w:line="240" w:lineRule="auto"/>
              <w:ind w:left="0" w:firstLine="0"/>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D61F3D">
            <w:pPr>
              <w:pStyle w:val="aff1"/>
              <w:spacing w:before="0" w:after="0"/>
              <w:ind w:left="0" w:right="0"/>
              <w:jc w:val="both"/>
              <w:rPr>
                <w:szCs w:val="24"/>
              </w:rPr>
            </w:pPr>
            <w:r w:rsidRPr="005A2CAE">
              <w:rPr>
                <w:szCs w:val="24"/>
              </w:rPr>
              <w:t xml:space="preserve">Банковские реквизиты (наименование и адрес банка, номер расчетного счета </w:t>
            </w:r>
            <w:r w:rsidR="00C236C0" w:rsidRPr="005A2CAE">
              <w:rPr>
                <w:szCs w:val="24"/>
              </w:rPr>
              <w:t>Участник</w:t>
            </w:r>
            <w:r w:rsidRPr="005A2CAE">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D61F3D">
            <w:pPr>
              <w:pStyle w:val="aff1"/>
              <w:spacing w:before="0" w:after="0"/>
              <w:ind w:left="0" w:right="0"/>
              <w:jc w:val="both"/>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D61F3D">
            <w:pPr>
              <w:numPr>
                <w:ilvl w:val="0"/>
                <w:numId w:val="69"/>
              </w:numPr>
              <w:suppressAutoHyphens w:val="0"/>
              <w:snapToGrid w:val="0"/>
              <w:spacing w:line="240" w:lineRule="auto"/>
              <w:ind w:left="0" w:firstLine="0"/>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D61F3D">
            <w:pPr>
              <w:pStyle w:val="aff1"/>
              <w:spacing w:before="0" w:after="0"/>
              <w:ind w:left="0" w:right="0"/>
              <w:jc w:val="both"/>
              <w:rPr>
                <w:szCs w:val="24"/>
              </w:rPr>
            </w:pPr>
            <w:r w:rsidRPr="005A2CAE">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D61F3D">
            <w:pPr>
              <w:pStyle w:val="aff1"/>
              <w:spacing w:before="0" w:after="0"/>
              <w:ind w:left="0" w:right="0"/>
              <w:jc w:val="both"/>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D61F3D">
            <w:pPr>
              <w:numPr>
                <w:ilvl w:val="0"/>
                <w:numId w:val="69"/>
              </w:numPr>
              <w:suppressAutoHyphens w:val="0"/>
              <w:snapToGrid w:val="0"/>
              <w:spacing w:line="240" w:lineRule="auto"/>
              <w:ind w:left="0" w:firstLine="0"/>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D61F3D">
            <w:pPr>
              <w:pStyle w:val="aff1"/>
              <w:spacing w:before="0" w:after="0"/>
              <w:ind w:left="0" w:right="0"/>
              <w:jc w:val="both"/>
              <w:rPr>
                <w:szCs w:val="24"/>
              </w:rPr>
            </w:pPr>
            <w:r w:rsidRPr="005A2CAE">
              <w:rPr>
                <w:szCs w:val="24"/>
              </w:rPr>
              <w:t xml:space="preserve">Телефоны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D61F3D">
            <w:pPr>
              <w:pStyle w:val="aff1"/>
              <w:spacing w:before="0" w:after="0"/>
              <w:ind w:left="0" w:right="0"/>
              <w:jc w:val="both"/>
              <w:rPr>
                <w:szCs w:val="24"/>
              </w:rPr>
            </w:pPr>
          </w:p>
        </w:tc>
      </w:tr>
      <w:tr w:rsidR="004F4D80"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D61F3D">
            <w:pPr>
              <w:numPr>
                <w:ilvl w:val="0"/>
                <w:numId w:val="69"/>
              </w:numPr>
              <w:suppressAutoHyphens w:val="0"/>
              <w:snapToGrid w:val="0"/>
              <w:spacing w:line="240" w:lineRule="auto"/>
              <w:ind w:left="0" w:firstLine="0"/>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D61F3D">
            <w:pPr>
              <w:pStyle w:val="aff1"/>
              <w:spacing w:before="0" w:after="0"/>
              <w:ind w:left="0" w:right="0"/>
              <w:jc w:val="both"/>
              <w:rPr>
                <w:szCs w:val="24"/>
              </w:rPr>
            </w:pPr>
            <w:r w:rsidRPr="005A2CAE">
              <w:rPr>
                <w:szCs w:val="24"/>
              </w:rPr>
              <w:t xml:space="preserve">Факс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D61F3D">
            <w:pPr>
              <w:pStyle w:val="aff1"/>
              <w:spacing w:before="0" w:after="0"/>
              <w:ind w:left="0" w:right="0"/>
              <w:jc w:val="both"/>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D61F3D">
            <w:pPr>
              <w:numPr>
                <w:ilvl w:val="0"/>
                <w:numId w:val="69"/>
              </w:numPr>
              <w:suppressAutoHyphens w:val="0"/>
              <w:snapToGrid w:val="0"/>
              <w:spacing w:line="240" w:lineRule="auto"/>
              <w:ind w:left="0" w:firstLine="0"/>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D61F3D">
            <w:pPr>
              <w:pStyle w:val="aff1"/>
              <w:spacing w:before="0" w:after="0"/>
              <w:ind w:left="0" w:right="0"/>
              <w:jc w:val="both"/>
              <w:rPr>
                <w:szCs w:val="24"/>
              </w:rPr>
            </w:pPr>
            <w:r w:rsidRPr="005A2CAE">
              <w:rPr>
                <w:szCs w:val="24"/>
              </w:rPr>
              <w:t xml:space="preserve">Адрес электронной почты </w:t>
            </w:r>
            <w:r w:rsidR="00C236C0" w:rsidRPr="005A2CAE">
              <w:rPr>
                <w:szCs w:val="24"/>
              </w:rPr>
              <w:t>Участник</w:t>
            </w:r>
            <w:r w:rsidRPr="005A2CAE">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D61F3D">
            <w:pPr>
              <w:pStyle w:val="aff1"/>
              <w:spacing w:before="0" w:after="0"/>
              <w:ind w:left="0" w:right="0"/>
              <w:jc w:val="both"/>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D61F3D">
            <w:pPr>
              <w:numPr>
                <w:ilvl w:val="0"/>
                <w:numId w:val="69"/>
              </w:numPr>
              <w:suppressAutoHyphens w:val="0"/>
              <w:snapToGrid w:val="0"/>
              <w:spacing w:line="240" w:lineRule="auto"/>
              <w:ind w:left="0" w:firstLine="0"/>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D61F3D">
            <w:pPr>
              <w:pStyle w:val="aff1"/>
              <w:spacing w:before="0" w:after="0"/>
              <w:ind w:left="0" w:right="0"/>
              <w:jc w:val="both"/>
              <w:rPr>
                <w:color w:val="000000"/>
                <w:szCs w:val="24"/>
              </w:rPr>
            </w:pPr>
            <w:r w:rsidRPr="005A2CAE">
              <w:rPr>
                <w:color w:val="000000"/>
                <w:szCs w:val="24"/>
              </w:rPr>
              <w:t xml:space="preserve">Фамилия, Имя и Отчество руководителя </w:t>
            </w:r>
            <w:r w:rsidR="00C236C0" w:rsidRPr="005A2CAE">
              <w:rPr>
                <w:color w:val="000000"/>
                <w:szCs w:val="24"/>
              </w:rPr>
              <w:t>Участник</w:t>
            </w:r>
            <w:r w:rsidRPr="005A2CAE">
              <w:rPr>
                <w:color w:val="000000"/>
                <w:szCs w:val="24"/>
              </w:rPr>
              <w:t xml:space="preserve">а, имеющего право подписи согласно учредительным документам </w:t>
            </w:r>
            <w:r w:rsidR="00C236C0" w:rsidRPr="005A2CAE">
              <w:rPr>
                <w:color w:val="000000"/>
                <w:szCs w:val="24"/>
              </w:rPr>
              <w:t>Участник</w:t>
            </w:r>
            <w:r w:rsidRPr="005A2CAE">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D61F3D">
            <w:pPr>
              <w:pStyle w:val="aff1"/>
              <w:spacing w:before="0" w:after="0"/>
              <w:ind w:left="0" w:right="0"/>
              <w:jc w:val="both"/>
              <w:rPr>
                <w:color w:val="000000"/>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D61F3D">
            <w:pPr>
              <w:numPr>
                <w:ilvl w:val="0"/>
                <w:numId w:val="69"/>
              </w:numPr>
              <w:suppressAutoHyphens w:val="0"/>
              <w:snapToGrid w:val="0"/>
              <w:spacing w:line="240" w:lineRule="auto"/>
              <w:ind w:left="0" w:firstLine="0"/>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D61F3D">
            <w:pPr>
              <w:pStyle w:val="aff1"/>
              <w:spacing w:before="0" w:after="0"/>
              <w:ind w:left="0" w:right="0"/>
              <w:jc w:val="both"/>
              <w:rPr>
                <w:color w:val="000000"/>
                <w:szCs w:val="24"/>
              </w:rPr>
            </w:pPr>
            <w:r w:rsidRPr="005A2CAE">
              <w:rPr>
                <w:color w:val="000000"/>
                <w:szCs w:val="24"/>
              </w:rPr>
              <w:t xml:space="preserve">Фамилия, Имя и Отчество главного бухгалтера </w:t>
            </w:r>
            <w:r w:rsidR="00C236C0" w:rsidRPr="005A2CAE">
              <w:rPr>
                <w:color w:val="000000"/>
                <w:szCs w:val="24"/>
              </w:rPr>
              <w:t>Участник</w:t>
            </w:r>
            <w:r w:rsidRPr="005A2CAE">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D61F3D">
            <w:pPr>
              <w:pStyle w:val="aff1"/>
              <w:spacing w:before="0" w:after="0"/>
              <w:ind w:left="0" w:right="0"/>
              <w:jc w:val="both"/>
              <w:rPr>
                <w:color w:val="000000"/>
                <w:szCs w:val="24"/>
              </w:rPr>
            </w:pP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D61F3D">
            <w:pPr>
              <w:numPr>
                <w:ilvl w:val="0"/>
                <w:numId w:val="69"/>
              </w:numPr>
              <w:suppressAutoHyphens w:val="0"/>
              <w:snapToGrid w:val="0"/>
              <w:spacing w:line="240" w:lineRule="auto"/>
              <w:ind w:left="0" w:firstLine="0"/>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4F4D80" w:rsidP="00D61F3D">
            <w:pPr>
              <w:pStyle w:val="aff1"/>
              <w:spacing w:before="0" w:after="0"/>
              <w:ind w:left="0" w:right="0"/>
              <w:jc w:val="both"/>
              <w:rPr>
                <w:szCs w:val="24"/>
              </w:rPr>
            </w:pPr>
            <w:r w:rsidRPr="005A2CAE">
              <w:rPr>
                <w:szCs w:val="24"/>
              </w:rPr>
              <w:t xml:space="preserve">Фамилия, Имя и Отчество ответственного лица </w:t>
            </w:r>
            <w:r w:rsidR="00C236C0" w:rsidRPr="005A2CAE">
              <w:rPr>
                <w:color w:val="000000"/>
                <w:szCs w:val="24"/>
              </w:rPr>
              <w:t>Участник</w:t>
            </w:r>
            <w:r w:rsidRPr="005A2CAE">
              <w:rPr>
                <w:color w:val="000000"/>
                <w:szCs w:val="24"/>
              </w:rPr>
              <w:t>а</w:t>
            </w:r>
            <w:r w:rsidRPr="005A2CAE">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A55F54" w:rsidRDefault="004F4D80" w:rsidP="00D61F3D">
            <w:pPr>
              <w:pStyle w:val="aff1"/>
              <w:spacing w:before="0" w:after="0"/>
              <w:ind w:left="0" w:right="0"/>
              <w:jc w:val="both"/>
              <w:rPr>
                <w:szCs w:val="24"/>
                <w:highlight w:val="yellow"/>
              </w:rPr>
            </w:pPr>
          </w:p>
        </w:tc>
      </w:tr>
      <w:tr w:rsidR="004F4D80"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D61F3D">
            <w:pPr>
              <w:numPr>
                <w:ilvl w:val="0"/>
                <w:numId w:val="69"/>
              </w:numPr>
              <w:tabs>
                <w:tab w:val="clear" w:pos="360"/>
                <w:tab w:val="num" w:pos="-3227"/>
              </w:tabs>
              <w:suppressAutoHyphens w:val="0"/>
              <w:snapToGrid w:val="0"/>
              <w:spacing w:line="240" w:lineRule="auto"/>
              <w:ind w:left="0" w:firstLine="0"/>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4F4D80" w:rsidP="00D61F3D">
            <w:pPr>
              <w:tabs>
                <w:tab w:val="num" w:pos="360"/>
              </w:tabs>
              <w:spacing w:line="276" w:lineRule="auto"/>
              <w:ind w:firstLine="0"/>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D61F3D">
            <w:pPr>
              <w:pStyle w:val="aff1"/>
              <w:spacing w:after="0"/>
              <w:ind w:left="0" w:right="0"/>
              <w:jc w:val="both"/>
              <w:rPr>
                <w:b/>
                <w:iCs/>
                <w:color w:val="1F497D"/>
                <w:szCs w:val="24"/>
              </w:rPr>
            </w:pPr>
            <w:r w:rsidRPr="00A55F54">
              <w:rPr>
                <w:rStyle w:val="aa"/>
                <w:szCs w:val="24"/>
              </w:rPr>
              <w:t>(если да, то укажите наименование особой экономической зоны)</w:t>
            </w:r>
          </w:p>
        </w:tc>
      </w:tr>
      <w:tr w:rsidR="004F4D80"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D61F3D">
            <w:pPr>
              <w:pStyle w:val="affffff0"/>
              <w:numPr>
                <w:ilvl w:val="0"/>
                <w:numId w:val="69"/>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5A2CAE" w:rsidRDefault="004F4D80" w:rsidP="00D61F3D">
            <w:pPr>
              <w:spacing w:line="276" w:lineRule="auto"/>
              <w:ind w:firstLine="0"/>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A55F54" w:rsidRDefault="004F4D80" w:rsidP="00D61F3D">
            <w:pPr>
              <w:pStyle w:val="aff1"/>
              <w:spacing w:after="0"/>
              <w:ind w:left="0" w:right="0"/>
              <w:jc w:val="both"/>
              <w:rPr>
                <w:rStyle w:val="aa"/>
                <w:b w:val="0"/>
                <w:szCs w:val="24"/>
              </w:rPr>
            </w:pPr>
            <w:r w:rsidRPr="00A55F54">
              <w:rPr>
                <w:rStyle w:val="aa"/>
                <w:szCs w:val="24"/>
              </w:rPr>
              <w:t>(если да, то укажите наименование оффшорной зоны)</w:t>
            </w: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D61F3D">
            <w:pPr>
              <w:numPr>
                <w:ilvl w:val="0"/>
                <w:numId w:val="69"/>
              </w:numPr>
              <w:suppressAutoHyphens w:val="0"/>
              <w:snapToGrid w:val="0"/>
              <w:spacing w:line="240" w:lineRule="auto"/>
              <w:ind w:left="0" w:firstLine="0"/>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C236C0" w:rsidP="00D61F3D">
            <w:pPr>
              <w:pStyle w:val="aff1"/>
              <w:spacing w:before="0" w:after="0"/>
              <w:ind w:left="0" w:right="0"/>
              <w:jc w:val="both"/>
              <w:rPr>
                <w:szCs w:val="24"/>
              </w:rPr>
            </w:pPr>
            <w:r w:rsidRPr="005A2CAE">
              <w:rPr>
                <w:szCs w:val="24"/>
              </w:rPr>
              <w:t>Участник</w:t>
            </w:r>
            <w:r w:rsidR="004F4D80" w:rsidRPr="005A2CAE">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A55F54" w:rsidRDefault="004F4D80" w:rsidP="00D61F3D">
            <w:pPr>
              <w:pStyle w:val="aff1"/>
              <w:spacing w:after="0"/>
              <w:ind w:left="0" w:right="0"/>
              <w:jc w:val="both"/>
              <w:rPr>
                <w:rStyle w:val="aa"/>
                <w:b w:val="0"/>
                <w:szCs w:val="24"/>
              </w:rPr>
            </w:pPr>
            <w:r w:rsidRPr="00A55F54">
              <w:rPr>
                <w:rStyle w:val="aa"/>
                <w:szCs w:val="24"/>
              </w:rPr>
              <w:t>(если да, то укажите наименование оффшорной зоны)</w:t>
            </w:r>
          </w:p>
        </w:tc>
      </w:tr>
      <w:tr w:rsidR="004F4D80"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D61F3D">
            <w:pPr>
              <w:numPr>
                <w:ilvl w:val="0"/>
                <w:numId w:val="69"/>
              </w:numPr>
              <w:suppressAutoHyphens w:val="0"/>
              <w:snapToGrid w:val="0"/>
              <w:spacing w:line="240" w:lineRule="auto"/>
              <w:ind w:left="0" w:firstLine="0"/>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C236C0" w:rsidP="00D61F3D">
            <w:pPr>
              <w:pStyle w:val="aff1"/>
              <w:spacing w:before="0" w:after="0"/>
              <w:ind w:left="0" w:right="0"/>
              <w:jc w:val="both"/>
              <w:rPr>
                <w:szCs w:val="24"/>
              </w:rPr>
            </w:pPr>
            <w:r w:rsidRPr="005A2CAE">
              <w:rPr>
                <w:szCs w:val="24"/>
              </w:rPr>
              <w:t>Участник</w:t>
            </w:r>
            <w:r w:rsidR="004F4D80" w:rsidRPr="005A2CAE">
              <w:rPr>
                <w:szCs w:val="24"/>
              </w:rPr>
              <w:t xml:space="preserve"> применяет один </w:t>
            </w:r>
            <w:proofErr w:type="gramStart"/>
            <w:r w:rsidR="004F4D80" w:rsidRPr="005A2CAE">
              <w:rPr>
                <w:szCs w:val="24"/>
              </w:rPr>
              <w:t>из</w:t>
            </w:r>
            <w:proofErr w:type="gramEnd"/>
            <w:r w:rsidR="004F4D80" w:rsidRPr="005A2CAE">
              <w:rPr>
                <w:szCs w:val="24"/>
              </w:rPr>
              <w:t xml:space="preserve"> </w:t>
            </w:r>
            <w:proofErr w:type="gramStart"/>
            <w:r w:rsidR="004F4D80" w:rsidRPr="005A2CAE">
              <w:rPr>
                <w:szCs w:val="24"/>
              </w:rPr>
              <w:t>спец</w:t>
            </w:r>
            <w:proofErr w:type="gramEnd"/>
            <w:r w:rsidR="004F4D80" w:rsidRPr="005A2CAE">
              <w:rPr>
                <w:szCs w:val="24"/>
              </w:rPr>
              <w:t>.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D61F3D">
            <w:pPr>
              <w:pStyle w:val="aff1"/>
              <w:spacing w:after="0"/>
              <w:ind w:left="0" w:right="0"/>
              <w:jc w:val="both"/>
              <w:rPr>
                <w:rStyle w:val="aa"/>
                <w:b w:val="0"/>
                <w:szCs w:val="24"/>
              </w:rPr>
            </w:pPr>
            <w:r w:rsidRPr="00A55F54">
              <w:rPr>
                <w:rStyle w:val="aa"/>
                <w:szCs w:val="24"/>
              </w:rPr>
              <w:t>(нет/указать какой)</w:t>
            </w:r>
          </w:p>
        </w:tc>
      </w:tr>
      <w:tr w:rsidR="004F4D80"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D61F3D">
            <w:pPr>
              <w:numPr>
                <w:ilvl w:val="0"/>
                <w:numId w:val="69"/>
              </w:numPr>
              <w:suppressAutoHyphens w:val="0"/>
              <w:snapToGrid w:val="0"/>
              <w:spacing w:line="240" w:lineRule="auto"/>
              <w:ind w:left="0" w:firstLine="0"/>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5A2CAE" w:rsidRDefault="00C236C0" w:rsidP="00D61F3D">
            <w:pPr>
              <w:pStyle w:val="aff1"/>
              <w:spacing w:before="0" w:after="0"/>
              <w:ind w:left="0" w:right="0"/>
              <w:jc w:val="both"/>
              <w:rPr>
                <w:szCs w:val="24"/>
              </w:rPr>
            </w:pPr>
            <w:r w:rsidRPr="005A2CAE">
              <w:rPr>
                <w:szCs w:val="24"/>
              </w:rPr>
              <w:t>Участник</w:t>
            </w:r>
            <w:r w:rsidR="004F4D80" w:rsidRPr="005A2CAE">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D61F3D">
            <w:pPr>
              <w:pStyle w:val="aff1"/>
              <w:spacing w:after="0"/>
              <w:ind w:left="0" w:right="0"/>
              <w:jc w:val="both"/>
              <w:rPr>
                <w:rStyle w:val="aa"/>
                <w:b w:val="0"/>
                <w:szCs w:val="24"/>
              </w:rPr>
            </w:pPr>
            <w:r w:rsidRPr="00A55F54">
              <w:rPr>
                <w:rStyle w:val="aa"/>
                <w:szCs w:val="24"/>
              </w:rPr>
              <w:t>(нет/указать что именно)</w:t>
            </w:r>
          </w:p>
        </w:tc>
      </w:tr>
    </w:tbl>
    <w:p w:rsidR="004F4D80" w:rsidRPr="007417E6" w:rsidRDefault="004F4D80" w:rsidP="00D61F3D">
      <w:pPr>
        <w:spacing w:line="240" w:lineRule="auto"/>
      </w:pPr>
    </w:p>
    <w:p w:rsidR="004F4D80" w:rsidRPr="007417E6" w:rsidRDefault="004F4D80" w:rsidP="00D61F3D">
      <w:pPr>
        <w:spacing w:line="240" w:lineRule="auto"/>
        <w:ind w:right="5527"/>
        <w:rPr>
          <w:color w:val="000000"/>
        </w:rPr>
      </w:pPr>
      <w:r w:rsidRPr="007417E6">
        <w:rPr>
          <w:color w:val="000000"/>
        </w:rPr>
        <w:t>____________________________________</w:t>
      </w:r>
    </w:p>
    <w:p w:rsidR="004F4D80" w:rsidRPr="007417E6" w:rsidRDefault="004F4D80" w:rsidP="00D61F3D">
      <w:pPr>
        <w:spacing w:line="240" w:lineRule="auto"/>
        <w:ind w:right="5527"/>
        <w:rPr>
          <w:color w:val="000000"/>
          <w:vertAlign w:val="superscript"/>
        </w:rPr>
      </w:pPr>
      <w:r w:rsidRPr="007417E6">
        <w:rPr>
          <w:color w:val="000000"/>
          <w:vertAlign w:val="superscript"/>
        </w:rPr>
        <w:t>(подпись, М.П.)</w:t>
      </w:r>
    </w:p>
    <w:p w:rsidR="004F4D80" w:rsidRPr="007417E6" w:rsidRDefault="004F4D80" w:rsidP="00D61F3D">
      <w:pPr>
        <w:spacing w:line="240" w:lineRule="auto"/>
        <w:ind w:right="5527"/>
        <w:rPr>
          <w:color w:val="000000"/>
        </w:rPr>
      </w:pPr>
      <w:r w:rsidRPr="007417E6">
        <w:rPr>
          <w:color w:val="000000"/>
        </w:rPr>
        <w:t>____________________________________</w:t>
      </w:r>
    </w:p>
    <w:p w:rsidR="004F4D80" w:rsidRDefault="004F4D80" w:rsidP="00D61F3D">
      <w:pPr>
        <w:spacing w:line="240" w:lineRule="auto"/>
        <w:ind w:right="5527"/>
        <w:rPr>
          <w:color w:val="000000"/>
          <w:vertAlign w:val="superscript"/>
        </w:rPr>
      </w:pPr>
      <w:r w:rsidRPr="007417E6">
        <w:rPr>
          <w:color w:val="000000"/>
          <w:vertAlign w:val="superscript"/>
        </w:rPr>
        <w:t xml:space="preserve">(фамилия, имя, отчество </w:t>
      </w:r>
      <w:proofErr w:type="gramStart"/>
      <w:r w:rsidRPr="007417E6">
        <w:rPr>
          <w:color w:val="000000"/>
          <w:vertAlign w:val="superscript"/>
        </w:rPr>
        <w:t>подписавшего</w:t>
      </w:r>
      <w:proofErr w:type="gramEnd"/>
      <w:r w:rsidRPr="007417E6">
        <w:rPr>
          <w:color w:val="000000"/>
          <w:vertAlign w:val="superscript"/>
        </w:rPr>
        <w:t>, должность)</w:t>
      </w:r>
    </w:p>
    <w:p w:rsidR="004F4D80" w:rsidRDefault="004F4D80" w:rsidP="00D61F3D">
      <w:pPr>
        <w:spacing w:line="240" w:lineRule="auto"/>
        <w:ind w:right="5527"/>
        <w:rPr>
          <w:color w:val="000000"/>
          <w:vertAlign w:val="superscript"/>
        </w:rPr>
        <w:sectPr w:rsidR="004F4D80" w:rsidSect="004F4D80">
          <w:pgSz w:w="11906" w:h="16838" w:code="9"/>
          <w:pgMar w:top="680" w:right="567" w:bottom="539" w:left="1134" w:header="680" w:footer="278" w:gutter="0"/>
          <w:cols w:space="708"/>
          <w:titlePg/>
          <w:docGrid w:linePitch="360"/>
        </w:sectPr>
      </w:pPr>
    </w:p>
    <w:p w:rsidR="004F4D80" w:rsidRPr="00D73790" w:rsidRDefault="004F4D80" w:rsidP="00D61F3D">
      <w:pPr>
        <w:pStyle w:val="3"/>
        <w:jc w:val="both"/>
        <w:rPr>
          <w:b w:val="0"/>
          <w:szCs w:val="24"/>
        </w:rPr>
      </w:pPr>
      <w:bookmarkStart w:id="788" w:name="_Toc439170689"/>
      <w:bookmarkStart w:id="789" w:name="_Toc439172791"/>
      <w:bookmarkStart w:id="790" w:name="_Toc439173235"/>
      <w:bookmarkStart w:id="791" w:name="_Toc439238231"/>
      <w:bookmarkStart w:id="792" w:name="_Toc439252779"/>
      <w:bookmarkStart w:id="793" w:name="_Ref440272147"/>
      <w:bookmarkStart w:id="794" w:name="_Toc440357151"/>
      <w:bookmarkStart w:id="795" w:name="_Toc440359706"/>
      <w:bookmarkStart w:id="796" w:name="_Toc441131018"/>
      <w:r w:rsidRPr="00D73790">
        <w:rPr>
          <w:b w:val="0"/>
          <w:szCs w:val="24"/>
        </w:rPr>
        <w:lastRenderedPageBreak/>
        <w:t xml:space="preserve">Форма </w:t>
      </w:r>
      <w:bookmarkEnd w:id="788"/>
      <w:bookmarkEnd w:id="789"/>
      <w:bookmarkEnd w:id="790"/>
      <w:bookmarkEnd w:id="791"/>
      <w:r w:rsidR="00FB00C0" w:rsidRPr="00FB00C0">
        <w:rPr>
          <w:b w:val="0"/>
          <w:szCs w:val="24"/>
        </w:rPr>
        <w:t>Деклараци</w:t>
      </w:r>
      <w:r w:rsidR="00FB00C0">
        <w:rPr>
          <w:b w:val="0"/>
          <w:szCs w:val="24"/>
        </w:rPr>
        <w:t>и</w:t>
      </w:r>
      <w:r w:rsidR="00FB00C0" w:rsidRPr="00FB00C0">
        <w:rPr>
          <w:b w:val="0"/>
          <w:szCs w:val="24"/>
        </w:rPr>
        <w:t xml:space="preserve"> о соответствии </w:t>
      </w:r>
      <w:r w:rsidR="00FB00C0">
        <w:rPr>
          <w:b w:val="0"/>
          <w:szCs w:val="24"/>
        </w:rPr>
        <w:t>Участника/члена Коллективного участника</w:t>
      </w:r>
      <w:r w:rsidR="00FB00C0" w:rsidRPr="00FB00C0">
        <w:rPr>
          <w:b w:val="0"/>
          <w:szCs w:val="24"/>
        </w:rPr>
        <w:t xml:space="preserve"> критериям отнесения к субъектам малого и среднего предпринимательства</w:t>
      </w:r>
      <w:r w:rsidR="00FB00C0">
        <w:rPr>
          <w:b w:val="0"/>
          <w:szCs w:val="24"/>
        </w:rPr>
        <w:t xml:space="preserve"> (форма 6.1)</w:t>
      </w:r>
      <w:bookmarkEnd w:id="792"/>
      <w:bookmarkEnd w:id="793"/>
      <w:bookmarkEnd w:id="794"/>
      <w:bookmarkEnd w:id="795"/>
      <w:bookmarkEnd w:id="796"/>
    </w:p>
    <w:p w:rsidR="004F4D80" w:rsidRDefault="004F4D80" w:rsidP="00D61F3D">
      <w:pPr>
        <w:spacing w:line="240" w:lineRule="auto"/>
        <w:ind w:left="540" w:firstLine="0"/>
      </w:pPr>
      <w:r>
        <w:t>Приложение</w:t>
      </w:r>
      <w:r w:rsidR="00553A57">
        <w:t xml:space="preserve"> 6</w:t>
      </w:r>
      <w:r>
        <w:rPr>
          <w:noProof/>
        </w:rPr>
        <w:t>.1</w:t>
      </w:r>
      <w:r>
        <w:t xml:space="preserve"> к письму о подаче оферты</w:t>
      </w:r>
      <w:r>
        <w:br/>
        <w:t>от «____»_____________ </w:t>
      </w:r>
      <w:proofErr w:type="gramStart"/>
      <w:r>
        <w:t>г</w:t>
      </w:r>
      <w:proofErr w:type="gramEnd"/>
      <w:r>
        <w:t>. №__________</w:t>
      </w:r>
    </w:p>
    <w:p w:rsidR="004F4D80" w:rsidRDefault="004F4D80" w:rsidP="00D61F3D">
      <w:pPr>
        <w:ind w:firstLine="709"/>
        <w:rPr>
          <w:b/>
          <w:szCs w:val="24"/>
        </w:rPr>
      </w:pPr>
    </w:p>
    <w:p w:rsidR="00FB00C0" w:rsidRPr="00116BE6" w:rsidRDefault="00FB00C0" w:rsidP="00D61F3D">
      <w:pPr>
        <w:autoSpaceDE w:val="0"/>
        <w:autoSpaceDN w:val="0"/>
        <w:adjustRightInd w:val="0"/>
        <w:spacing w:line="240" w:lineRule="auto"/>
        <w:ind w:firstLine="540"/>
        <w:outlineLvl w:val="3"/>
        <w:rPr>
          <w:b/>
          <w:sz w:val="26"/>
          <w:szCs w:val="26"/>
        </w:rPr>
      </w:pPr>
      <w:r w:rsidRPr="00116BE6">
        <w:rPr>
          <w:b/>
          <w:sz w:val="26"/>
          <w:szCs w:val="26"/>
        </w:rPr>
        <w:t xml:space="preserve">Декларация о соответствии </w:t>
      </w:r>
      <w:r>
        <w:rPr>
          <w:b/>
          <w:sz w:val="26"/>
          <w:szCs w:val="26"/>
        </w:rPr>
        <w:t>Участника</w:t>
      </w:r>
      <w:r w:rsidR="00B618BA" w:rsidRPr="00B618BA">
        <w:rPr>
          <w:b/>
          <w:sz w:val="26"/>
          <w:szCs w:val="26"/>
        </w:rPr>
        <w:t>/члена Коллективного участника</w:t>
      </w:r>
      <w:r w:rsidRPr="00116BE6">
        <w:rPr>
          <w:b/>
          <w:sz w:val="26"/>
          <w:szCs w:val="26"/>
        </w:rPr>
        <w:t xml:space="preserve"> критериям отнесения к субъектам малого и среднего предпринимательства</w:t>
      </w:r>
    </w:p>
    <w:p w:rsidR="00FB00C0" w:rsidRPr="00DB6009" w:rsidRDefault="00FB00C0" w:rsidP="00D61F3D">
      <w:pPr>
        <w:autoSpaceDE w:val="0"/>
        <w:autoSpaceDN w:val="0"/>
        <w:adjustRightInd w:val="0"/>
        <w:spacing w:line="240" w:lineRule="auto"/>
        <w:ind w:firstLine="540"/>
        <w:outlineLvl w:val="3"/>
      </w:pPr>
    </w:p>
    <w:p w:rsidR="00FB00C0" w:rsidRPr="00DB6009" w:rsidRDefault="00FB00C0" w:rsidP="00D61F3D">
      <w:pPr>
        <w:autoSpaceDE w:val="0"/>
        <w:autoSpaceDN w:val="0"/>
        <w:adjustRightInd w:val="0"/>
        <w:spacing w:line="240" w:lineRule="auto"/>
        <w:ind w:firstLine="540"/>
        <w:outlineLvl w:val="3"/>
      </w:pPr>
    </w:p>
    <w:p w:rsidR="00FB00C0" w:rsidRPr="00DB6009" w:rsidRDefault="00FB00C0" w:rsidP="00D61F3D">
      <w:pPr>
        <w:autoSpaceDE w:val="0"/>
        <w:autoSpaceDN w:val="0"/>
        <w:adjustRightInd w:val="0"/>
        <w:spacing w:line="240" w:lineRule="auto"/>
        <w:ind w:firstLine="540"/>
        <w:outlineLvl w:val="3"/>
      </w:pPr>
      <w:r w:rsidRPr="00DB6009">
        <w:t xml:space="preserve">Настоящим </w:t>
      </w:r>
      <w:r w:rsidRPr="00DB6009">
        <w:rPr>
          <w:bdr w:val="none" w:sz="0" w:space="0" w:color="auto" w:frame="1"/>
        </w:rPr>
        <w:t>[</w:t>
      </w:r>
      <w:r w:rsidRPr="00DB6009">
        <w:rPr>
          <w:b/>
          <w:i/>
          <w:shd w:val="clear" w:color="auto" w:fill="FFFF99"/>
        </w:rPr>
        <w:t>указывается наименование субъекта малого/ среднего предпринимательства</w:t>
      </w:r>
      <w:r w:rsidRPr="00DB6009">
        <w:rPr>
          <w:bdr w:val="none" w:sz="0" w:space="0" w:color="auto" w:frame="1"/>
        </w:rPr>
        <w:t>] в лице [</w:t>
      </w:r>
      <w:r w:rsidRPr="00DB6009">
        <w:rPr>
          <w:b/>
          <w:i/>
          <w:shd w:val="clear" w:color="auto" w:fill="FFFF99"/>
        </w:rPr>
        <w:t>указывается ФИО руководителя/уполномоченного лица</w:t>
      </w:r>
      <w:r w:rsidRPr="00DB6009">
        <w:rPr>
          <w:bdr w:val="none" w:sz="0" w:space="0" w:color="auto" w:frame="1"/>
        </w:rPr>
        <w:t>], действующего на основании [</w:t>
      </w:r>
      <w:r w:rsidRPr="00DB6009">
        <w:rPr>
          <w:b/>
          <w:i/>
          <w:shd w:val="clear" w:color="auto" w:fill="FFFF99"/>
        </w:rPr>
        <w:t>указывается наименование документа</w:t>
      </w:r>
      <w:r w:rsidRPr="00DB6009">
        <w:rPr>
          <w:bdr w:val="none" w:sz="0" w:space="0" w:color="auto" w:frame="1"/>
        </w:rPr>
        <w:t xml:space="preserve">], </w:t>
      </w:r>
      <w:r>
        <w:rPr>
          <w:bdr w:val="none" w:sz="0" w:space="0" w:color="auto" w:frame="1"/>
        </w:rPr>
        <w:t>подтверждает, что</w:t>
      </w:r>
    </w:p>
    <w:p w:rsidR="00FB00C0" w:rsidRPr="00B533CE" w:rsidRDefault="00FB00C0" w:rsidP="00D61F3D">
      <w:pPr>
        <w:autoSpaceDE w:val="0"/>
        <w:autoSpaceDN w:val="0"/>
        <w:adjustRightInd w:val="0"/>
        <w:spacing w:line="240" w:lineRule="auto"/>
        <w:ind w:firstLine="540"/>
        <w:outlineLvl w:val="3"/>
        <w:rPr>
          <w:bdr w:val="none" w:sz="0" w:space="0" w:color="auto" w:frame="1"/>
        </w:rPr>
      </w:pPr>
      <w:r w:rsidRPr="00DB6009">
        <w:rPr>
          <w:bdr w:val="none" w:sz="0" w:space="0" w:color="auto" w:frame="1"/>
        </w:rPr>
        <w:t>[</w:t>
      </w:r>
      <w:r w:rsidRPr="00DB6009">
        <w:rPr>
          <w:b/>
          <w:i/>
          <w:shd w:val="clear" w:color="auto" w:fill="FFFF99"/>
        </w:rPr>
        <w:t>указывается наименование субъекта малого/ среднего предпринимательства</w:t>
      </w:r>
      <w:r w:rsidRPr="00DB6009">
        <w:rPr>
          <w:bdr w:val="none" w:sz="0" w:space="0" w:color="auto" w:frame="1"/>
        </w:rPr>
        <w:t>]</w:t>
      </w:r>
      <w:r w:rsidRPr="00DB6009">
        <w:t xml:space="preserve"> в соответствии с законодательством Российской Федерации (статья 4 Федерального закона Российской Федерации от 24.07.200</w:t>
      </w:r>
      <w:r>
        <w:t>7</w:t>
      </w:r>
      <w:r w:rsidRPr="00DB6009">
        <w:t xml:space="preserve"> № 209-ФЗ «О развитии малого и среднего предпринимательства в Российской Федерации») обладает критериями, позволяющими относить организацию к </w:t>
      </w:r>
      <w:r w:rsidRPr="00B533CE">
        <w:t xml:space="preserve">субъектам </w:t>
      </w:r>
      <w:r>
        <w:t xml:space="preserve">малого и среднего предпринимательства </w:t>
      </w:r>
      <w:r w:rsidRPr="00B533CE">
        <w:rPr>
          <w:bdr w:val="none" w:sz="0" w:space="0" w:color="auto" w:frame="1"/>
        </w:rPr>
        <w:t>[</w:t>
      </w:r>
      <w:r w:rsidRPr="00B533CE">
        <w:rPr>
          <w:b/>
          <w:i/>
          <w:shd w:val="clear" w:color="auto" w:fill="FFFF99"/>
        </w:rPr>
        <w:t xml:space="preserve">указать </w:t>
      </w:r>
      <w:r>
        <w:rPr>
          <w:b/>
          <w:i/>
          <w:shd w:val="clear" w:color="auto" w:fill="FFFF99"/>
        </w:rPr>
        <w:t>категорию</w:t>
      </w:r>
      <w:r w:rsidRPr="00B533CE">
        <w:rPr>
          <w:bdr w:val="none" w:sz="0" w:space="0" w:color="auto" w:frame="1"/>
        </w:rPr>
        <w:t>].</w:t>
      </w:r>
    </w:p>
    <w:p w:rsidR="00886FAA" w:rsidRPr="00DB6009" w:rsidRDefault="00886FAA" w:rsidP="00D61F3D">
      <w:pPr>
        <w:autoSpaceDE w:val="0"/>
        <w:autoSpaceDN w:val="0"/>
        <w:adjustRightInd w:val="0"/>
        <w:spacing w:line="240" w:lineRule="auto"/>
        <w:ind w:firstLine="540"/>
        <w:outlineLvl w:val="3"/>
        <w:rPr>
          <w:bdr w:val="none" w:sz="0" w:space="0" w:color="auto" w:frame="1"/>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12"/>
        <w:gridCol w:w="4554"/>
        <w:gridCol w:w="4297"/>
      </w:tblGrid>
      <w:tr w:rsidR="00886FAA" w:rsidRPr="00DB6009" w:rsidTr="00BE3785">
        <w:tc>
          <w:tcPr>
            <w:tcW w:w="612" w:type="dxa"/>
            <w:shd w:val="clear" w:color="auto" w:fill="auto"/>
          </w:tcPr>
          <w:p w:rsidR="00886FAA" w:rsidRPr="00DB6009" w:rsidRDefault="00886FAA" w:rsidP="00D61F3D">
            <w:pPr>
              <w:autoSpaceDE w:val="0"/>
              <w:autoSpaceDN w:val="0"/>
              <w:adjustRightInd w:val="0"/>
              <w:spacing w:line="240" w:lineRule="auto"/>
              <w:ind w:firstLine="0"/>
              <w:outlineLvl w:val="0"/>
              <w:rPr>
                <w:rFonts w:eastAsia="Calibri"/>
                <w:b/>
                <w:sz w:val="20"/>
                <w:szCs w:val="20"/>
              </w:rPr>
            </w:pPr>
            <w:r w:rsidRPr="00DB6009">
              <w:rPr>
                <w:rFonts w:eastAsia="Calibri"/>
                <w:b/>
                <w:sz w:val="20"/>
                <w:szCs w:val="20"/>
              </w:rPr>
              <w:t xml:space="preserve">№ </w:t>
            </w:r>
            <w:proofErr w:type="spellStart"/>
            <w:proofErr w:type="gramStart"/>
            <w:r w:rsidRPr="00DB6009">
              <w:rPr>
                <w:rFonts w:eastAsia="Calibri"/>
                <w:b/>
                <w:sz w:val="20"/>
                <w:szCs w:val="20"/>
              </w:rPr>
              <w:t>п</w:t>
            </w:r>
            <w:proofErr w:type="spellEnd"/>
            <w:proofErr w:type="gramEnd"/>
            <w:r w:rsidRPr="00DB6009">
              <w:rPr>
                <w:rFonts w:eastAsia="Calibri"/>
                <w:b/>
                <w:sz w:val="20"/>
                <w:szCs w:val="20"/>
              </w:rPr>
              <w:t>/</w:t>
            </w:r>
            <w:proofErr w:type="spellStart"/>
            <w:r w:rsidRPr="00DB6009">
              <w:rPr>
                <w:rFonts w:eastAsia="Calibri"/>
                <w:b/>
                <w:sz w:val="20"/>
                <w:szCs w:val="20"/>
              </w:rPr>
              <w:t>п</w:t>
            </w:r>
            <w:proofErr w:type="spellEnd"/>
          </w:p>
        </w:tc>
        <w:tc>
          <w:tcPr>
            <w:tcW w:w="4554" w:type="dxa"/>
            <w:shd w:val="clear" w:color="auto" w:fill="auto"/>
          </w:tcPr>
          <w:p w:rsidR="00886FAA" w:rsidRPr="00DB6009" w:rsidRDefault="00886FAA" w:rsidP="00D61F3D">
            <w:pPr>
              <w:autoSpaceDE w:val="0"/>
              <w:autoSpaceDN w:val="0"/>
              <w:adjustRightInd w:val="0"/>
              <w:spacing w:line="240" w:lineRule="auto"/>
              <w:outlineLvl w:val="0"/>
              <w:rPr>
                <w:rFonts w:eastAsia="Calibri"/>
                <w:b/>
                <w:sz w:val="20"/>
                <w:szCs w:val="20"/>
              </w:rPr>
            </w:pPr>
            <w:r w:rsidRPr="00DB6009">
              <w:rPr>
                <w:rFonts w:eastAsia="Calibri"/>
                <w:b/>
                <w:sz w:val="20"/>
                <w:szCs w:val="20"/>
              </w:rPr>
              <w:t>Критерий отнесения</w:t>
            </w:r>
          </w:p>
        </w:tc>
        <w:tc>
          <w:tcPr>
            <w:tcW w:w="4297" w:type="dxa"/>
            <w:shd w:val="clear" w:color="auto" w:fill="auto"/>
          </w:tcPr>
          <w:p w:rsidR="00886FAA" w:rsidRPr="00DB6009" w:rsidRDefault="00886FAA" w:rsidP="00D61F3D">
            <w:pPr>
              <w:autoSpaceDE w:val="0"/>
              <w:autoSpaceDN w:val="0"/>
              <w:adjustRightInd w:val="0"/>
              <w:spacing w:line="240" w:lineRule="auto"/>
              <w:outlineLvl w:val="0"/>
              <w:rPr>
                <w:rFonts w:eastAsia="Calibri"/>
                <w:b/>
                <w:sz w:val="20"/>
                <w:szCs w:val="20"/>
              </w:rPr>
            </w:pPr>
            <w:r w:rsidRPr="00DB6009">
              <w:rPr>
                <w:rFonts w:eastAsia="Calibri"/>
                <w:b/>
                <w:sz w:val="20"/>
                <w:szCs w:val="20"/>
              </w:rPr>
              <w:t>Показатель</w:t>
            </w:r>
          </w:p>
        </w:tc>
      </w:tr>
      <w:tr w:rsidR="00886FAA" w:rsidRPr="00DB6009" w:rsidTr="00BE3785">
        <w:tc>
          <w:tcPr>
            <w:tcW w:w="612" w:type="dxa"/>
            <w:shd w:val="clear" w:color="auto" w:fill="auto"/>
          </w:tcPr>
          <w:p w:rsidR="00886FAA" w:rsidRPr="00DB6009" w:rsidRDefault="00886FAA" w:rsidP="00D61F3D">
            <w:pPr>
              <w:autoSpaceDE w:val="0"/>
              <w:autoSpaceDN w:val="0"/>
              <w:adjustRightInd w:val="0"/>
              <w:spacing w:line="240" w:lineRule="auto"/>
              <w:ind w:firstLine="0"/>
              <w:outlineLvl w:val="0"/>
              <w:rPr>
                <w:rFonts w:eastAsia="Calibri"/>
              </w:rPr>
            </w:pPr>
            <w:r w:rsidRPr="00DB6009">
              <w:rPr>
                <w:rFonts w:eastAsia="Calibri"/>
              </w:rPr>
              <w:t>1</w:t>
            </w:r>
          </w:p>
        </w:tc>
        <w:tc>
          <w:tcPr>
            <w:tcW w:w="4554" w:type="dxa"/>
            <w:shd w:val="clear" w:color="auto" w:fill="auto"/>
          </w:tcPr>
          <w:p w:rsidR="00886FAA" w:rsidRPr="00DB6009" w:rsidRDefault="00886FAA" w:rsidP="00D61F3D">
            <w:pPr>
              <w:autoSpaceDE w:val="0"/>
              <w:autoSpaceDN w:val="0"/>
              <w:adjustRightInd w:val="0"/>
              <w:spacing w:line="240" w:lineRule="auto"/>
              <w:outlineLvl w:val="0"/>
              <w:rPr>
                <w:rFonts w:eastAsia="Calibri"/>
              </w:rPr>
            </w:pPr>
            <w:r>
              <w:rPr>
                <w:rFonts w:eastAsia="Calibri"/>
              </w:rPr>
              <w:t>2</w:t>
            </w:r>
          </w:p>
        </w:tc>
        <w:tc>
          <w:tcPr>
            <w:tcW w:w="4297" w:type="dxa"/>
            <w:shd w:val="clear" w:color="auto" w:fill="auto"/>
          </w:tcPr>
          <w:p w:rsidR="00886FAA" w:rsidRPr="00DB6009" w:rsidRDefault="00886FAA" w:rsidP="00D61F3D">
            <w:pPr>
              <w:autoSpaceDE w:val="0"/>
              <w:autoSpaceDN w:val="0"/>
              <w:adjustRightInd w:val="0"/>
              <w:spacing w:line="240" w:lineRule="auto"/>
              <w:outlineLvl w:val="0"/>
              <w:rPr>
                <w:rFonts w:eastAsia="Calibri"/>
              </w:rPr>
            </w:pPr>
            <w:r w:rsidRPr="00DB6009">
              <w:rPr>
                <w:rFonts w:eastAsia="Calibri"/>
              </w:rPr>
              <w:t>3</w:t>
            </w:r>
          </w:p>
        </w:tc>
      </w:tr>
      <w:tr w:rsidR="00886FAA" w:rsidRPr="00DB6009" w:rsidTr="00BE3785">
        <w:tc>
          <w:tcPr>
            <w:tcW w:w="612" w:type="dxa"/>
            <w:vMerge w:val="restart"/>
            <w:tcBorders>
              <w:top w:val="single" w:sz="4" w:space="0" w:color="auto"/>
              <w:left w:val="single" w:sz="4" w:space="0" w:color="auto"/>
              <w:right w:val="single" w:sz="4" w:space="0" w:color="auto"/>
            </w:tcBorders>
            <w:shd w:val="clear" w:color="auto" w:fill="auto"/>
          </w:tcPr>
          <w:p w:rsidR="00886FAA" w:rsidRPr="00DB6009" w:rsidRDefault="00886FAA" w:rsidP="00D61F3D">
            <w:pPr>
              <w:autoSpaceDE w:val="0"/>
              <w:autoSpaceDN w:val="0"/>
              <w:adjustRightInd w:val="0"/>
              <w:spacing w:line="240" w:lineRule="auto"/>
              <w:ind w:firstLine="0"/>
              <w:outlineLvl w:val="0"/>
              <w:rPr>
                <w:rFonts w:eastAsia="Calibri"/>
              </w:rPr>
            </w:pPr>
            <w:r w:rsidRPr="00DB6009">
              <w:rPr>
                <w:rFonts w:eastAsia="Calibri"/>
              </w:rPr>
              <w:t>1.</w:t>
            </w:r>
          </w:p>
        </w:tc>
        <w:tc>
          <w:tcPr>
            <w:tcW w:w="4554" w:type="dxa"/>
            <w:vMerge w:val="restart"/>
            <w:tcBorders>
              <w:top w:val="single" w:sz="4" w:space="0" w:color="auto"/>
              <w:left w:val="single" w:sz="4" w:space="0" w:color="auto"/>
              <w:right w:val="single" w:sz="4" w:space="0" w:color="auto"/>
            </w:tcBorders>
            <w:shd w:val="clear" w:color="auto" w:fill="auto"/>
          </w:tcPr>
          <w:p w:rsidR="00886FAA" w:rsidRPr="00DB6009" w:rsidRDefault="00886FAA" w:rsidP="00D61F3D">
            <w:pPr>
              <w:autoSpaceDE w:val="0"/>
              <w:autoSpaceDN w:val="0"/>
              <w:adjustRightInd w:val="0"/>
              <w:spacing w:line="240" w:lineRule="auto"/>
              <w:outlineLvl w:val="0"/>
              <w:rPr>
                <w:rFonts w:eastAsia="Calibri"/>
              </w:rPr>
            </w:pPr>
            <w:r>
              <w:rPr>
                <w:rFonts w:eastAsia="Calibri"/>
              </w:rPr>
              <w:t>Средняя ч</w:t>
            </w:r>
            <w:r w:rsidRPr="00DB6009">
              <w:rPr>
                <w:rFonts w:eastAsia="Calibri"/>
              </w:rPr>
              <w:t>исленность работников (</w:t>
            </w:r>
            <w:r w:rsidRPr="00CF779E">
              <w:rPr>
                <w:rFonts w:eastAsia="Calibri"/>
                <w:i/>
              </w:rPr>
              <w:t xml:space="preserve">определяется с учетом всех его работников, в том числе работников, работающих по гражданско-правовым договорам или по совместительству с учетом реально отработанного времени, работников представительств, филиалов и других обособленных </w:t>
            </w:r>
            <w:proofErr w:type="gramStart"/>
            <w:r w:rsidRPr="00CF779E">
              <w:rPr>
                <w:rFonts w:eastAsia="Calibri"/>
                <w:i/>
              </w:rPr>
              <w:t>подразделений</w:t>
            </w:r>
            <w:proofErr w:type="gramEnd"/>
            <w:r w:rsidRPr="00CF779E">
              <w:rPr>
                <w:rFonts w:eastAsia="Calibri"/>
                <w:i/>
              </w:rPr>
              <w:t xml:space="preserve"> указанных </w:t>
            </w:r>
            <w:proofErr w:type="spellStart"/>
            <w:r w:rsidRPr="00CF779E">
              <w:rPr>
                <w:rFonts w:eastAsia="Calibri"/>
                <w:i/>
              </w:rPr>
              <w:t>микропредприятия</w:t>
            </w:r>
            <w:proofErr w:type="spellEnd"/>
            <w:r w:rsidRPr="00CF779E">
              <w:rPr>
                <w:rFonts w:eastAsia="Calibri"/>
                <w:i/>
              </w:rPr>
              <w:t>, малого предприятия или среднего предприятия</w:t>
            </w:r>
            <w:r w:rsidRPr="00DB6009">
              <w:rPr>
                <w:rFonts w:eastAsia="Calibri"/>
              </w:rPr>
              <w:t>)</w:t>
            </w:r>
            <w:r>
              <w:rPr>
                <w:rStyle w:val="afffffff"/>
                <w:rFonts w:eastAsia="Calibri"/>
              </w:rPr>
              <w:footnoteReference w:id="1"/>
            </w:r>
            <w:r w:rsidRPr="00DB6009">
              <w:rPr>
                <w:rFonts w:eastAsia="Calibri"/>
              </w:rPr>
              <w:t>.</w:t>
            </w:r>
          </w:p>
          <w:p w:rsidR="00886FAA" w:rsidRDefault="00886FAA" w:rsidP="00D61F3D">
            <w:pPr>
              <w:autoSpaceDE w:val="0"/>
              <w:autoSpaceDN w:val="0"/>
              <w:adjustRightInd w:val="0"/>
              <w:spacing w:line="240" w:lineRule="auto"/>
              <w:outlineLvl w:val="0"/>
              <w:rPr>
                <w:rFonts w:eastAsia="Calibri"/>
                <w:i/>
                <w:sz w:val="20"/>
                <w:szCs w:val="20"/>
              </w:rPr>
            </w:pPr>
            <w:r w:rsidRPr="00DB6009">
              <w:rPr>
                <w:rFonts w:eastAsia="Calibri"/>
                <w:b/>
                <w:i/>
                <w:sz w:val="20"/>
                <w:szCs w:val="20"/>
              </w:rPr>
              <w:t>Примечание:</w:t>
            </w:r>
          </w:p>
          <w:p w:rsidR="00886FAA" w:rsidRPr="00DB6009" w:rsidRDefault="00886FAA" w:rsidP="00D61F3D">
            <w:pPr>
              <w:autoSpaceDE w:val="0"/>
              <w:autoSpaceDN w:val="0"/>
              <w:adjustRightInd w:val="0"/>
              <w:spacing w:line="240" w:lineRule="auto"/>
              <w:outlineLvl w:val="0"/>
              <w:rPr>
                <w:rFonts w:eastAsia="Calibri"/>
                <w:i/>
                <w:sz w:val="20"/>
                <w:szCs w:val="20"/>
              </w:rPr>
            </w:pPr>
            <w:r w:rsidRPr="00DB6009">
              <w:rPr>
                <w:rFonts w:eastAsia="Calibri"/>
                <w:i/>
                <w:sz w:val="20"/>
                <w:szCs w:val="20"/>
              </w:rPr>
              <w:t>от 101 до 250 человек включительно - среднее предприятие;</w:t>
            </w:r>
          </w:p>
          <w:p w:rsidR="00886FAA" w:rsidRDefault="00886FAA" w:rsidP="00D61F3D">
            <w:pPr>
              <w:autoSpaceDE w:val="0"/>
              <w:autoSpaceDN w:val="0"/>
              <w:adjustRightInd w:val="0"/>
              <w:spacing w:line="240" w:lineRule="auto"/>
              <w:outlineLvl w:val="0"/>
              <w:rPr>
                <w:rFonts w:eastAsia="Calibri"/>
                <w:i/>
                <w:sz w:val="20"/>
                <w:szCs w:val="20"/>
              </w:rPr>
            </w:pPr>
            <w:r w:rsidRPr="00DB6009">
              <w:rPr>
                <w:rFonts w:eastAsia="Calibri"/>
                <w:i/>
                <w:sz w:val="20"/>
                <w:szCs w:val="20"/>
              </w:rPr>
              <w:t>до 100 человек включительно – малое предприятие;</w:t>
            </w:r>
          </w:p>
          <w:p w:rsidR="00886FAA" w:rsidRPr="00DB6009" w:rsidRDefault="00886FAA" w:rsidP="00D61F3D">
            <w:pPr>
              <w:autoSpaceDE w:val="0"/>
              <w:autoSpaceDN w:val="0"/>
              <w:adjustRightInd w:val="0"/>
              <w:spacing w:line="240" w:lineRule="auto"/>
              <w:outlineLvl w:val="0"/>
              <w:rPr>
                <w:rFonts w:eastAsia="Calibri"/>
              </w:rPr>
            </w:pPr>
            <w:r w:rsidRPr="00DB6009">
              <w:rPr>
                <w:rFonts w:eastAsia="Calibri"/>
                <w:i/>
                <w:sz w:val="20"/>
                <w:szCs w:val="20"/>
              </w:rPr>
              <w:t xml:space="preserve">до 15 человек – </w:t>
            </w:r>
            <w:proofErr w:type="spellStart"/>
            <w:r w:rsidRPr="00DB6009">
              <w:rPr>
                <w:rFonts w:eastAsia="Calibri"/>
                <w:i/>
                <w:sz w:val="20"/>
                <w:szCs w:val="20"/>
              </w:rPr>
              <w:t>микропредприятие</w:t>
            </w:r>
            <w:proofErr w:type="spellEnd"/>
            <w:r w:rsidRPr="00DB6009">
              <w:rPr>
                <w:rFonts w:eastAsia="Calibri"/>
                <w:i/>
                <w:sz w:val="20"/>
                <w:szCs w:val="20"/>
              </w:rPr>
              <w:t>.</w:t>
            </w: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886FAA" w:rsidRDefault="00886FAA" w:rsidP="00D61F3D">
            <w:pPr>
              <w:autoSpaceDE w:val="0"/>
              <w:autoSpaceDN w:val="0"/>
              <w:adjustRightInd w:val="0"/>
              <w:spacing w:line="240" w:lineRule="auto"/>
              <w:outlineLvl w:val="0"/>
              <w:rPr>
                <w:rFonts w:eastAsia="Calibri"/>
              </w:rPr>
            </w:pPr>
          </w:p>
          <w:p w:rsidR="00886FAA" w:rsidRDefault="00886FAA" w:rsidP="00D61F3D">
            <w:pPr>
              <w:autoSpaceDE w:val="0"/>
              <w:autoSpaceDN w:val="0"/>
              <w:adjustRightInd w:val="0"/>
              <w:spacing w:line="240" w:lineRule="auto"/>
              <w:outlineLvl w:val="0"/>
              <w:rPr>
                <w:rFonts w:eastAsia="Calibri"/>
              </w:rPr>
            </w:pPr>
            <w:r>
              <w:rPr>
                <w:rFonts w:eastAsia="Calibri"/>
              </w:rPr>
              <w:t>в 20 __ году -</w:t>
            </w:r>
          </w:p>
          <w:p w:rsidR="00886FAA" w:rsidRDefault="00886FAA" w:rsidP="00D61F3D">
            <w:pPr>
              <w:autoSpaceDE w:val="0"/>
              <w:autoSpaceDN w:val="0"/>
              <w:adjustRightInd w:val="0"/>
              <w:spacing w:line="240" w:lineRule="auto"/>
              <w:outlineLvl w:val="0"/>
              <w:rPr>
                <w:rFonts w:eastAsia="Calibri"/>
              </w:rPr>
            </w:pPr>
          </w:p>
        </w:tc>
      </w:tr>
      <w:tr w:rsidR="00886FAA" w:rsidRPr="00DB6009" w:rsidTr="00BE3785">
        <w:tc>
          <w:tcPr>
            <w:tcW w:w="612" w:type="dxa"/>
            <w:vMerge/>
            <w:tcBorders>
              <w:left w:val="single" w:sz="4" w:space="0" w:color="auto"/>
              <w:right w:val="single" w:sz="4" w:space="0" w:color="auto"/>
            </w:tcBorders>
            <w:shd w:val="clear" w:color="auto" w:fill="auto"/>
          </w:tcPr>
          <w:p w:rsidR="00886FAA" w:rsidRPr="00DB6009" w:rsidRDefault="00886FAA" w:rsidP="00D61F3D">
            <w:pPr>
              <w:autoSpaceDE w:val="0"/>
              <w:autoSpaceDN w:val="0"/>
              <w:adjustRightInd w:val="0"/>
              <w:spacing w:line="240" w:lineRule="auto"/>
              <w:outlineLvl w:val="0"/>
              <w:rPr>
                <w:rFonts w:eastAsia="Calibri"/>
              </w:rPr>
            </w:pPr>
          </w:p>
        </w:tc>
        <w:tc>
          <w:tcPr>
            <w:tcW w:w="4554" w:type="dxa"/>
            <w:vMerge/>
            <w:tcBorders>
              <w:left w:val="single" w:sz="4" w:space="0" w:color="auto"/>
              <w:right w:val="single" w:sz="4" w:space="0" w:color="auto"/>
            </w:tcBorders>
            <w:shd w:val="clear" w:color="auto" w:fill="auto"/>
          </w:tcPr>
          <w:p w:rsidR="00886FAA" w:rsidRDefault="00886FAA" w:rsidP="00D61F3D">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886FAA" w:rsidRDefault="00886FAA" w:rsidP="00D61F3D">
            <w:pPr>
              <w:autoSpaceDE w:val="0"/>
              <w:autoSpaceDN w:val="0"/>
              <w:adjustRightInd w:val="0"/>
              <w:spacing w:line="240" w:lineRule="auto"/>
              <w:outlineLvl w:val="0"/>
              <w:rPr>
                <w:rFonts w:eastAsia="Calibri"/>
              </w:rPr>
            </w:pPr>
          </w:p>
          <w:p w:rsidR="00886FAA" w:rsidRDefault="00886FAA" w:rsidP="00D61F3D">
            <w:pPr>
              <w:autoSpaceDE w:val="0"/>
              <w:autoSpaceDN w:val="0"/>
              <w:adjustRightInd w:val="0"/>
              <w:spacing w:line="240" w:lineRule="auto"/>
              <w:outlineLvl w:val="0"/>
              <w:rPr>
                <w:rFonts w:eastAsia="Calibri"/>
              </w:rPr>
            </w:pPr>
            <w:r>
              <w:rPr>
                <w:rFonts w:eastAsia="Calibri"/>
              </w:rPr>
              <w:t>в 20__ году -</w:t>
            </w:r>
          </w:p>
          <w:p w:rsidR="00886FAA" w:rsidRDefault="00886FAA" w:rsidP="00D61F3D">
            <w:pPr>
              <w:autoSpaceDE w:val="0"/>
              <w:autoSpaceDN w:val="0"/>
              <w:adjustRightInd w:val="0"/>
              <w:spacing w:line="240" w:lineRule="auto"/>
              <w:outlineLvl w:val="0"/>
              <w:rPr>
                <w:rFonts w:eastAsia="Calibri"/>
              </w:rPr>
            </w:pPr>
          </w:p>
        </w:tc>
      </w:tr>
      <w:tr w:rsidR="00886FAA" w:rsidRPr="00DB6009" w:rsidTr="00BE3785">
        <w:tc>
          <w:tcPr>
            <w:tcW w:w="612" w:type="dxa"/>
            <w:vMerge/>
            <w:tcBorders>
              <w:left w:val="single" w:sz="4" w:space="0" w:color="auto"/>
              <w:bottom w:val="single" w:sz="4" w:space="0" w:color="auto"/>
              <w:right w:val="single" w:sz="4" w:space="0" w:color="auto"/>
            </w:tcBorders>
            <w:shd w:val="clear" w:color="auto" w:fill="auto"/>
          </w:tcPr>
          <w:p w:rsidR="00886FAA" w:rsidRPr="00DB6009" w:rsidRDefault="00886FAA" w:rsidP="00D61F3D">
            <w:pPr>
              <w:autoSpaceDE w:val="0"/>
              <w:autoSpaceDN w:val="0"/>
              <w:adjustRightInd w:val="0"/>
              <w:spacing w:line="240" w:lineRule="auto"/>
              <w:outlineLvl w:val="0"/>
              <w:rPr>
                <w:rFonts w:eastAsia="Calibri"/>
              </w:rPr>
            </w:pPr>
          </w:p>
        </w:tc>
        <w:tc>
          <w:tcPr>
            <w:tcW w:w="4554" w:type="dxa"/>
            <w:vMerge/>
            <w:tcBorders>
              <w:left w:val="single" w:sz="4" w:space="0" w:color="auto"/>
              <w:bottom w:val="single" w:sz="4" w:space="0" w:color="auto"/>
              <w:right w:val="single" w:sz="4" w:space="0" w:color="auto"/>
            </w:tcBorders>
            <w:shd w:val="clear" w:color="auto" w:fill="auto"/>
          </w:tcPr>
          <w:p w:rsidR="00886FAA" w:rsidRDefault="00886FAA" w:rsidP="00D61F3D">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886FAA" w:rsidRDefault="00886FAA" w:rsidP="00D61F3D">
            <w:pPr>
              <w:autoSpaceDE w:val="0"/>
              <w:autoSpaceDN w:val="0"/>
              <w:adjustRightInd w:val="0"/>
              <w:spacing w:line="240" w:lineRule="auto"/>
              <w:outlineLvl w:val="0"/>
              <w:rPr>
                <w:rFonts w:eastAsia="Calibri"/>
              </w:rPr>
            </w:pPr>
          </w:p>
          <w:p w:rsidR="00886FAA" w:rsidRDefault="00886FAA" w:rsidP="00D61F3D">
            <w:pPr>
              <w:autoSpaceDE w:val="0"/>
              <w:autoSpaceDN w:val="0"/>
              <w:adjustRightInd w:val="0"/>
              <w:spacing w:line="240" w:lineRule="auto"/>
              <w:outlineLvl w:val="0"/>
              <w:rPr>
                <w:rFonts w:eastAsia="Calibri"/>
              </w:rPr>
            </w:pPr>
            <w:r>
              <w:rPr>
                <w:rFonts w:eastAsia="Calibri"/>
              </w:rPr>
              <w:t>в 20__ году -</w:t>
            </w:r>
          </w:p>
          <w:p w:rsidR="00886FAA" w:rsidRDefault="00886FAA" w:rsidP="00D61F3D">
            <w:pPr>
              <w:autoSpaceDE w:val="0"/>
              <w:autoSpaceDN w:val="0"/>
              <w:adjustRightInd w:val="0"/>
              <w:spacing w:line="240" w:lineRule="auto"/>
              <w:outlineLvl w:val="0"/>
              <w:rPr>
                <w:rFonts w:eastAsia="Calibri"/>
              </w:rPr>
            </w:pPr>
          </w:p>
        </w:tc>
      </w:tr>
      <w:tr w:rsidR="00886FAA" w:rsidRPr="00DB6009" w:rsidTr="00BE3785">
        <w:tc>
          <w:tcPr>
            <w:tcW w:w="612" w:type="dxa"/>
            <w:vMerge w:val="restart"/>
            <w:tcBorders>
              <w:top w:val="single" w:sz="4" w:space="0" w:color="auto"/>
              <w:left w:val="single" w:sz="4" w:space="0" w:color="auto"/>
              <w:right w:val="single" w:sz="4" w:space="0" w:color="auto"/>
            </w:tcBorders>
            <w:shd w:val="clear" w:color="auto" w:fill="auto"/>
          </w:tcPr>
          <w:p w:rsidR="00886FAA" w:rsidRPr="00DB6009" w:rsidRDefault="00886FAA" w:rsidP="00D61F3D">
            <w:pPr>
              <w:autoSpaceDE w:val="0"/>
              <w:autoSpaceDN w:val="0"/>
              <w:adjustRightInd w:val="0"/>
              <w:spacing w:line="240" w:lineRule="auto"/>
              <w:ind w:firstLine="0"/>
              <w:outlineLvl w:val="0"/>
              <w:rPr>
                <w:rFonts w:eastAsia="Calibri"/>
              </w:rPr>
            </w:pPr>
            <w:r w:rsidRPr="00DB6009">
              <w:rPr>
                <w:rFonts w:eastAsia="Calibri"/>
              </w:rPr>
              <w:t>2.</w:t>
            </w:r>
          </w:p>
        </w:tc>
        <w:tc>
          <w:tcPr>
            <w:tcW w:w="4554" w:type="dxa"/>
            <w:vMerge w:val="restart"/>
            <w:tcBorders>
              <w:top w:val="single" w:sz="4" w:space="0" w:color="auto"/>
              <w:left w:val="single" w:sz="4" w:space="0" w:color="auto"/>
              <w:right w:val="single" w:sz="4" w:space="0" w:color="auto"/>
            </w:tcBorders>
            <w:shd w:val="clear" w:color="auto" w:fill="auto"/>
          </w:tcPr>
          <w:p w:rsidR="00886FAA" w:rsidRPr="00475F4C" w:rsidRDefault="00886FAA" w:rsidP="00D61F3D">
            <w:pPr>
              <w:autoSpaceDE w:val="0"/>
              <w:autoSpaceDN w:val="0"/>
              <w:adjustRightInd w:val="0"/>
              <w:spacing w:line="240" w:lineRule="auto"/>
              <w:outlineLvl w:val="0"/>
              <w:rPr>
                <w:rFonts w:eastAsia="Calibri"/>
              </w:rPr>
            </w:pPr>
            <w:r w:rsidRPr="00DB6009">
              <w:rPr>
                <w:rFonts w:eastAsia="Calibri"/>
              </w:rPr>
              <w:t xml:space="preserve">Выручка от реализации товаров (работ, услуг) </w:t>
            </w:r>
            <w:r w:rsidRPr="00475F4C">
              <w:rPr>
                <w:rFonts w:eastAsia="Calibri"/>
                <w:iCs/>
                <w:lang w:eastAsia="en-US"/>
              </w:rPr>
              <w:t>без учета налога на добавленную стоимость или балансовая стоимость активов (остаточная стоимость основных средств и нематериальных активов)</w:t>
            </w:r>
            <w:r>
              <w:rPr>
                <w:rStyle w:val="afffffff"/>
                <w:rFonts w:eastAsia="Calibri"/>
                <w:iCs/>
                <w:lang w:eastAsia="en-US"/>
              </w:rPr>
              <w:footnoteReference w:id="2"/>
            </w:r>
          </w:p>
          <w:p w:rsidR="00886FAA" w:rsidRPr="00DB6009" w:rsidRDefault="00886FAA" w:rsidP="00D61F3D">
            <w:pPr>
              <w:autoSpaceDE w:val="0"/>
              <w:autoSpaceDN w:val="0"/>
              <w:adjustRightInd w:val="0"/>
              <w:spacing w:line="240" w:lineRule="auto"/>
              <w:outlineLvl w:val="0"/>
              <w:rPr>
                <w:rFonts w:eastAsia="Calibri"/>
                <w:i/>
                <w:sz w:val="20"/>
                <w:szCs w:val="20"/>
              </w:rPr>
            </w:pPr>
            <w:r w:rsidRPr="00DB6009">
              <w:rPr>
                <w:rFonts w:eastAsia="Calibri"/>
                <w:b/>
                <w:i/>
                <w:sz w:val="20"/>
                <w:szCs w:val="20"/>
              </w:rPr>
              <w:t>Примечание:</w:t>
            </w:r>
            <w:r w:rsidRPr="00DB6009">
              <w:rPr>
                <w:rFonts w:eastAsia="Calibri"/>
                <w:i/>
                <w:sz w:val="20"/>
                <w:szCs w:val="20"/>
              </w:rPr>
              <w:t xml:space="preserve"> предельные значения выручки:</w:t>
            </w:r>
          </w:p>
          <w:p w:rsidR="00886FAA" w:rsidRPr="00DB6009" w:rsidRDefault="00886FAA" w:rsidP="00D61F3D">
            <w:pPr>
              <w:autoSpaceDE w:val="0"/>
              <w:autoSpaceDN w:val="0"/>
              <w:adjustRightInd w:val="0"/>
              <w:spacing w:line="240" w:lineRule="auto"/>
              <w:outlineLvl w:val="0"/>
              <w:rPr>
                <w:rFonts w:eastAsia="Calibri"/>
                <w:i/>
                <w:sz w:val="20"/>
                <w:szCs w:val="20"/>
              </w:rPr>
            </w:pPr>
            <w:proofErr w:type="spellStart"/>
            <w:r w:rsidRPr="00DB6009">
              <w:rPr>
                <w:rFonts w:eastAsia="Calibri"/>
                <w:i/>
                <w:sz w:val="20"/>
                <w:szCs w:val="20"/>
              </w:rPr>
              <w:t>микропредприятия</w:t>
            </w:r>
            <w:proofErr w:type="spellEnd"/>
            <w:r w:rsidRPr="00DB6009">
              <w:rPr>
                <w:rFonts w:eastAsia="Calibri"/>
                <w:i/>
                <w:sz w:val="20"/>
                <w:szCs w:val="20"/>
              </w:rPr>
              <w:t xml:space="preserve"> - </w:t>
            </w:r>
            <w:r>
              <w:rPr>
                <w:rFonts w:eastAsia="Calibri"/>
                <w:i/>
                <w:sz w:val="20"/>
                <w:szCs w:val="20"/>
              </w:rPr>
              <w:t>120</w:t>
            </w:r>
            <w:r w:rsidRPr="00DB6009">
              <w:rPr>
                <w:rFonts w:eastAsia="Calibri"/>
                <w:i/>
                <w:sz w:val="20"/>
                <w:szCs w:val="20"/>
              </w:rPr>
              <w:t xml:space="preserve"> млн. рублей;</w:t>
            </w:r>
          </w:p>
          <w:p w:rsidR="00886FAA" w:rsidRPr="00DB6009" w:rsidRDefault="00886FAA" w:rsidP="00D61F3D">
            <w:pPr>
              <w:autoSpaceDE w:val="0"/>
              <w:autoSpaceDN w:val="0"/>
              <w:adjustRightInd w:val="0"/>
              <w:spacing w:line="240" w:lineRule="auto"/>
              <w:outlineLvl w:val="0"/>
              <w:rPr>
                <w:rFonts w:eastAsia="Calibri"/>
                <w:i/>
                <w:sz w:val="20"/>
                <w:szCs w:val="20"/>
              </w:rPr>
            </w:pPr>
            <w:r w:rsidRPr="00DB6009">
              <w:rPr>
                <w:rFonts w:eastAsia="Calibri"/>
                <w:i/>
                <w:sz w:val="20"/>
                <w:szCs w:val="20"/>
              </w:rPr>
              <w:t xml:space="preserve">малые предприятия - </w:t>
            </w:r>
            <w:r>
              <w:rPr>
                <w:rFonts w:eastAsia="Calibri"/>
                <w:i/>
                <w:sz w:val="20"/>
                <w:szCs w:val="20"/>
              </w:rPr>
              <w:t>8</w:t>
            </w:r>
            <w:r w:rsidRPr="00DB6009">
              <w:rPr>
                <w:rFonts w:eastAsia="Calibri"/>
                <w:i/>
                <w:sz w:val="20"/>
                <w:szCs w:val="20"/>
              </w:rPr>
              <w:t>00 млн. рублей;</w:t>
            </w:r>
          </w:p>
          <w:p w:rsidR="00886FAA" w:rsidRPr="00DB6009" w:rsidRDefault="00886FAA" w:rsidP="00D61F3D">
            <w:pPr>
              <w:autoSpaceDE w:val="0"/>
              <w:autoSpaceDN w:val="0"/>
              <w:adjustRightInd w:val="0"/>
              <w:spacing w:line="240" w:lineRule="auto"/>
              <w:outlineLvl w:val="0"/>
              <w:rPr>
                <w:rFonts w:eastAsia="Calibri"/>
              </w:rPr>
            </w:pPr>
            <w:r w:rsidRPr="00DB6009">
              <w:rPr>
                <w:rFonts w:eastAsia="Calibri"/>
                <w:sz w:val="20"/>
                <w:szCs w:val="20"/>
              </w:rPr>
              <w:t xml:space="preserve">средние предприятия - </w:t>
            </w:r>
            <w:r>
              <w:rPr>
                <w:rFonts w:eastAsia="Calibri"/>
                <w:sz w:val="20"/>
                <w:szCs w:val="20"/>
              </w:rPr>
              <w:t>2</w:t>
            </w:r>
            <w:r w:rsidRPr="00DB6009">
              <w:rPr>
                <w:rFonts w:eastAsia="Calibri"/>
                <w:sz w:val="20"/>
                <w:szCs w:val="20"/>
              </w:rPr>
              <w:t>000 млн. рублей).</w:t>
            </w: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886FAA" w:rsidRDefault="00886FAA" w:rsidP="00D61F3D">
            <w:pPr>
              <w:autoSpaceDE w:val="0"/>
              <w:autoSpaceDN w:val="0"/>
              <w:adjustRightInd w:val="0"/>
              <w:spacing w:line="240" w:lineRule="auto"/>
              <w:outlineLvl w:val="0"/>
              <w:rPr>
                <w:rFonts w:eastAsia="Calibri"/>
              </w:rPr>
            </w:pPr>
          </w:p>
          <w:p w:rsidR="00886FAA" w:rsidRDefault="00886FAA" w:rsidP="00D61F3D">
            <w:pPr>
              <w:autoSpaceDE w:val="0"/>
              <w:autoSpaceDN w:val="0"/>
              <w:adjustRightInd w:val="0"/>
              <w:spacing w:line="240" w:lineRule="auto"/>
              <w:outlineLvl w:val="0"/>
              <w:rPr>
                <w:rFonts w:eastAsia="Calibri"/>
              </w:rPr>
            </w:pPr>
            <w:r>
              <w:rPr>
                <w:rFonts w:eastAsia="Calibri"/>
              </w:rPr>
              <w:t>в 20 __ году -</w:t>
            </w:r>
          </w:p>
          <w:p w:rsidR="00886FAA" w:rsidRDefault="00886FAA" w:rsidP="00D61F3D">
            <w:pPr>
              <w:autoSpaceDE w:val="0"/>
              <w:autoSpaceDN w:val="0"/>
              <w:adjustRightInd w:val="0"/>
              <w:spacing w:line="240" w:lineRule="auto"/>
              <w:outlineLvl w:val="0"/>
              <w:rPr>
                <w:rFonts w:eastAsia="Calibri"/>
              </w:rPr>
            </w:pPr>
          </w:p>
        </w:tc>
      </w:tr>
      <w:tr w:rsidR="00886FAA" w:rsidRPr="00DB6009" w:rsidTr="00BE3785">
        <w:tc>
          <w:tcPr>
            <w:tcW w:w="612" w:type="dxa"/>
            <w:vMerge/>
            <w:tcBorders>
              <w:left w:val="single" w:sz="4" w:space="0" w:color="auto"/>
              <w:right w:val="single" w:sz="4" w:space="0" w:color="auto"/>
            </w:tcBorders>
            <w:shd w:val="clear" w:color="auto" w:fill="auto"/>
          </w:tcPr>
          <w:p w:rsidR="00886FAA" w:rsidRPr="00DB6009" w:rsidRDefault="00886FAA" w:rsidP="00D61F3D">
            <w:pPr>
              <w:autoSpaceDE w:val="0"/>
              <w:autoSpaceDN w:val="0"/>
              <w:adjustRightInd w:val="0"/>
              <w:spacing w:line="240" w:lineRule="auto"/>
              <w:outlineLvl w:val="0"/>
              <w:rPr>
                <w:rFonts w:eastAsia="Calibri"/>
              </w:rPr>
            </w:pPr>
          </w:p>
        </w:tc>
        <w:tc>
          <w:tcPr>
            <w:tcW w:w="4554" w:type="dxa"/>
            <w:vMerge/>
            <w:tcBorders>
              <w:left w:val="single" w:sz="4" w:space="0" w:color="auto"/>
              <w:right w:val="single" w:sz="4" w:space="0" w:color="auto"/>
            </w:tcBorders>
            <w:shd w:val="clear" w:color="auto" w:fill="auto"/>
          </w:tcPr>
          <w:p w:rsidR="00886FAA" w:rsidRPr="00DB6009" w:rsidRDefault="00886FAA" w:rsidP="00D61F3D">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886FAA" w:rsidRDefault="00886FAA" w:rsidP="00D61F3D">
            <w:pPr>
              <w:autoSpaceDE w:val="0"/>
              <w:autoSpaceDN w:val="0"/>
              <w:adjustRightInd w:val="0"/>
              <w:spacing w:line="240" w:lineRule="auto"/>
              <w:outlineLvl w:val="0"/>
              <w:rPr>
                <w:rFonts w:eastAsia="Calibri"/>
              </w:rPr>
            </w:pPr>
          </w:p>
          <w:p w:rsidR="00886FAA" w:rsidRDefault="00886FAA" w:rsidP="00D61F3D">
            <w:pPr>
              <w:autoSpaceDE w:val="0"/>
              <w:autoSpaceDN w:val="0"/>
              <w:adjustRightInd w:val="0"/>
              <w:spacing w:line="240" w:lineRule="auto"/>
              <w:outlineLvl w:val="0"/>
              <w:rPr>
                <w:rFonts w:eastAsia="Calibri"/>
              </w:rPr>
            </w:pPr>
            <w:r>
              <w:rPr>
                <w:rFonts w:eastAsia="Calibri"/>
              </w:rPr>
              <w:t>в 20__ году -</w:t>
            </w:r>
          </w:p>
          <w:p w:rsidR="00886FAA" w:rsidRDefault="00886FAA" w:rsidP="00D61F3D">
            <w:pPr>
              <w:autoSpaceDE w:val="0"/>
              <w:autoSpaceDN w:val="0"/>
              <w:adjustRightInd w:val="0"/>
              <w:spacing w:line="240" w:lineRule="auto"/>
              <w:outlineLvl w:val="0"/>
              <w:rPr>
                <w:rFonts w:eastAsia="Calibri"/>
              </w:rPr>
            </w:pPr>
          </w:p>
        </w:tc>
      </w:tr>
      <w:tr w:rsidR="00886FAA" w:rsidRPr="00DB6009" w:rsidTr="00BE3785">
        <w:tc>
          <w:tcPr>
            <w:tcW w:w="612" w:type="dxa"/>
            <w:vMerge/>
            <w:tcBorders>
              <w:left w:val="single" w:sz="4" w:space="0" w:color="auto"/>
              <w:bottom w:val="single" w:sz="4" w:space="0" w:color="auto"/>
              <w:right w:val="single" w:sz="4" w:space="0" w:color="auto"/>
            </w:tcBorders>
            <w:shd w:val="clear" w:color="auto" w:fill="auto"/>
          </w:tcPr>
          <w:p w:rsidR="00886FAA" w:rsidRPr="00DB6009" w:rsidRDefault="00886FAA" w:rsidP="00D61F3D">
            <w:pPr>
              <w:autoSpaceDE w:val="0"/>
              <w:autoSpaceDN w:val="0"/>
              <w:adjustRightInd w:val="0"/>
              <w:spacing w:line="240" w:lineRule="auto"/>
              <w:outlineLvl w:val="0"/>
              <w:rPr>
                <w:rFonts w:eastAsia="Calibri"/>
              </w:rPr>
            </w:pPr>
          </w:p>
        </w:tc>
        <w:tc>
          <w:tcPr>
            <w:tcW w:w="4554" w:type="dxa"/>
            <w:vMerge/>
            <w:tcBorders>
              <w:left w:val="single" w:sz="4" w:space="0" w:color="auto"/>
              <w:bottom w:val="single" w:sz="4" w:space="0" w:color="auto"/>
              <w:right w:val="single" w:sz="4" w:space="0" w:color="auto"/>
            </w:tcBorders>
            <w:shd w:val="clear" w:color="auto" w:fill="auto"/>
          </w:tcPr>
          <w:p w:rsidR="00886FAA" w:rsidRPr="00DB6009" w:rsidRDefault="00886FAA" w:rsidP="00D61F3D">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886FAA" w:rsidRDefault="00886FAA" w:rsidP="00D61F3D">
            <w:pPr>
              <w:autoSpaceDE w:val="0"/>
              <w:autoSpaceDN w:val="0"/>
              <w:adjustRightInd w:val="0"/>
              <w:spacing w:line="240" w:lineRule="auto"/>
              <w:outlineLvl w:val="0"/>
              <w:rPr>
                <w:rFonts w:eastAsia="Calibri"/>
              </w:rPr>
            </w:pPr>
          </w:p>
          <w:p w:rsidR="00886FAA" w:rsidRDefault="00886FAA" w:rsidP="00D61F3D">
            <w:pPr>
              <w:autoSpaceDE w:val="0"/>
              <w:autoSpaceDN w:val="0"/>
              <w:adjustRightInd w:val="0"/>
              <w:spacing w:line="240" w:lineRule="auto"/>
              <w:outlineLvl w:val="0"/>
              <w:rPr>
                <w:rFonts w:eastAsia="Calibri"/>
              </w:rPr>
            </w:pPr>
            <w:r>
              <w:rPr>
                <w:rFonts w:eastAsia="Calibri"/>
              </w:rPr>
              <w:t>в 20__ году -</w:t>
            </w:r>
          </w:p>
          <w:p w:rsidR="00886FAA" w:rsidRDefault="00886FAA" w:rsidP="00D61F3D">
            <w:pPr>
              <w:autoSpaceDE w:val="0"/>
              <w:autoSpaceDN w:val="0"/>
              <w:adjustRightInd w:val="0"/>
              <w:spacing w:line="240" w:lineRule="auto"/>
              <w:outlineLvl w:val="0"/>
              <w:rPr>
                <w:rFonts w:eastAsia="Calibri"/>
              </w:rPr>
            </w:pPr>
          </w:p>
        </w:tc>
      </w:tr>
      <w:tr w:rsidR="00886FAA" w:rsidRPr="00DB6009" w:rsidTr="00BE3785">
        <w:tc>
          <w:tcPr>
            <w:tcW w:w="612" w:type="dxa"/>
            <w:shd w:val="clear" w:color="auto" w:fill="auto"/>
          </w:tcPr>
          <w:p w:rsidR="00886FAA" w:rsidRPr="00DB6009" w:rsidRDefault="00886FAA" w:rsidP="00D61F3D">
            <w:pPr>
              <w:autoSpaceDE w:val="0"/>
              <w:autoSpaceDN w:val="0"/>
              <w:adjustRightInd w:val="0"/>
              <w:spacing w:line="240" w:lineRule="auto"/>
              <w:ind w:firstLine="0"/>
              <w:outlineLvl w:val="0"/>
              <w:rPr>
                <w:rFonts w:eastAsia="Calibri"/>
              </w:rPr>
            </w:pPr>
            <w:r w:rsidRPr="00DB6009">
              <w:rPr>
                <w:rFonts w:eastAsia="Calibri"/>
              </w:rPr>
              <w:t>3.</w:t>
            </w:r>
          </w:p>
        </w:tc>
        <w:tc>
          <w:tcPr>
            <w:tcW w:w="4554" w:type="dxa"/>
            <w:shd w:val="clear" w:color="auto" w:fill="auto"/>
          </w:tcPr>
          <w:p w:rsidR="00886FAA" w:rsidRPr="00DB6009" w:rsidRDefault="00886FAA" w:rsidP="00D61F3D">
            <w:pPr>
              <w:autoSpaceDE w:val="0"/>
              <w:autoSpaceDN w:val="0"/>
              <w:adjustRightInd w:val="0"/>
              <w:spacing w:line="240" w:lineRule="auto"/>
              <w:outlineLvl w:val="0"/>
              <w:rPr>
                <w:rFonts w:eastAsia="Calibri"/>
                <w:i/>
              </w:rPr>
            </w:pPr>
            <w:r w:rsidRPr="00DB6009">
              <w:rPr>
                <w:rFonts w:eastAsia="Calibri"/>
                <w:i/>
              </w:rPr>
              <w:t>только для юридических лиц:</w:t>
            </w:r>
          </w:p>
          <w:p w:rsidR="00886FAA" w:rsidRPr="00B4088F" w:rsidRDefault="00886FAA" w:rsidP="00D61F3D">
            <w:pPr>
              <w:autoSpaceDE w:val="0"/>
              <w:autoSpaceDN w:val="0"/>
              <w:adjustRightInd w:val="0"/>
              <w:spacing w:line="240" w:lineRule="auto"/>
              <w:rPr>
                <w:rFonts w:eastAsia="Calibri"/>
                <w:lang w:eastAsia="en-US"/>
              </w:rPr>
            </w:pPr>
            <w:r w:rsidRPr="00B4088F">
              <w:rPr>
                <w:rFonts w:eastAsia="Calibri"/>
                <w:lang w:val="en-US" w:eastAsia="en-US"/>
              </w:rPr>
              <w:t>C</w:t>
            </w:r>
            <w:proofErr w:type="spellStart"/>
            <w:r w:rsidRPr="00B4088F">
              <w:rPr>
                <w:rFonts w:eastAsia="Calibri"/>
                <w:lang w:eastAsia="en-US"/>
              </w:rPr>
              <w:t>уммарная</w:t>
            </w:r>
            <w:proofErr w:type="spellEnd"/>
            <w:r w:rsidRPr="00B4088F">
              <w:rPr>
                <w:rFonts w:eastAsia="Calibri"/>
                <w:lang w:eastAsia="en-US"/>
              </w:rPr>
              <w:t xml:space="preserve"> доля участия уставном (складочном) капитале (паевом фонде):</w:t>
            </w:r>
          </w:p>
          <w:p w:rsidR="00886FAA" w:rsidRPr="00B4088F" w:rsidRDefault="00886FAA" w:rsidP="00D61F3D">
            <w:pPr>
              <w:autoSpaceDE w:val="0"/>
              <w:autoSpaceDN w:val="0"/>
              <w:adjustRightInd w:val="0"/>
              <w:spacing w:line="240" w:lineRule="auto"/>
              <w:rPr>
                <w:rFonts w:eastAsia="Calibri"/>
                <w:lang w:eastAsia="en-US"/>
              </w:rPr>
            </w:pPr>
            <w:r w:rsidRPr="00B4088F">
              <w:rPr>
                <w:rFonts w:eastAsia="Calibri"/>
                <w:lang w:eastAsia="en-US"/>
              </w:rPr>
              <w:t xml:space="preserve">РФ, субъектов РФ, муниципальных образований, общественных и религиозных </w:t>
            </w:r>
            <w:r w:rsidRPr="00B4088F">
              <w:rPr>
                <w:rFonts w:eastAsia="Calibri"/>
                <w:lang w:eastAsia="en-US"/>
              </w:rPr>
              <w:lastRenderedPageBreak/>
              <w:t>организаций (объединений), благотворительных и иных фондов</w:t>
            </w:r>
          </w:p>
          <w:p w:rsidR="00886FAA" w:rsidRPr="00DB6009" w:rsidRDefault="00886FAA" w:rsidP="00D61F3D">
            <w:pPr>
              <w:autoSpaceDE w:val="0"/>
              <w:autoSpaceDN w:val="0"/>
              <w:adjustRightInd w:val="0"/>
              <w:spacing w:line="240" w:lineRule="auto"/>
              <w:outlineLvl w:val="0"/>
              <w:rPr>
                <w:rFonts w:eastAsia="Calibri"/>
                <w:i/>
                <w:sz w:val="20"/>
                <w:szCs w:val="20"/>
              </w:rPr>
            </w:pPr>
            <w:r w:rsidRPr="00DB6009">
              <w:rPr>
                <w:rFonts w:eastAsia="Calibri"/>
                <w:b/>
                <w:i/>
                <w:sz w:val="20"/>
                <w:szCs w:val="20"/>
              </w:rPr>
              <w:t xml:space="preserve">Примечание: </w:t>
            </w:r>
            <w:r w:rsidRPr="00475F4C">
              <w:rPr>
                <w:rFonts w:eastAsia="Calibri"/>
                <w:i/>
                <w:sz w:val="20"/>
                <w:szCs w:val="20"/>
              </w:rPr>
              <w:t xml:space="preserve">Суммарная доля </w:t>
            </w:r>
            <w:r w:rsidRPr="00B4088F">
              <w:rPr>
                <w:rFonts w:eastAsia="Calibri"/>
                <w:i/>
                <w:sz w:val="20"/>
                <w:szCs w:val="20"/>
                <w:lang w:eastAsia="en-US"/>
              </w:rPr>
              <w:t>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 имущества инвестиционных товариществ).</w:t>
            </w:r>
          </w:p>
        </w:tc>
        <w:tc>
          <w:tcPr>
            <w:tcW w:w="4297" w:type="dxa"/>
            <w:shd w:val="clear" w:color="auto" w:fill="auto"/>
          </w:tcPr>
          <w:p w:rsidR="00886FAA" w:rsidRPr="00DB6009" w:rsidRDefault="00886FAA" w:rsidP="00D61F3D">
            <w:pPr>
              <w:autoSpaceDE w:val="0"/>
              <w:autoSpaceDN w:val="0"/>
              <w:adjustRightInd w:val="0"/>
              <w:spacing w:line="240" w:lineRule="auto"/>
              <w:outlineLvl w:val="0"/>
              <w:rPr>
                <w:rFonts w:eastAsia="Calibri"/>
                <w:i/>
              </w:rPr>
            </w:pPr>
          </w:p>
        </w:tc>
      </w:tr>
      <w:tr w:rsidR="00886FAA" w:rsidRPr="00DB6009" w:rsidTr="00BE3785">
        <w:tc>
          <w:tcPr>
            <w:tcW w:w="612" w:type="dxa"/>
            <w:shd w:val="clear" w:color="auto" w:fill="auto"/>
          </w:tcPr>
          <w:p w:rsidR="00886FAA" w:rsidRPr="00DB6009" w:rsidRDefault="00886FAA" w:rsidP="00D61F3D">
            <w:pPr>
              <w:autoSpaceDE w:val="0"/>
              <w:autoSpaceDN w:val="0"/>
              <w:adjustRightInd w:val="0"/>
              <w:spacing w:line="240" w:lineRule="auto"/>
              <w:ind w:firstLine="0"/>
              <w:outlineLvl w:val="0"/>
              <w:rPr>
                <w:rFonts w:eastAsia="Calibri"/>
              </w:rPr>
            </w:pPr>
            <w:r w:rsidRPr="00DB6009">
              <w:rPr>
                <w:rFonts w:eastAsia="Calibri"/>
              </w:rPr>
              <w:lastRenderedPageBreak/>
              <w:t>4.</w:t>
            </w:r>
          </w:p>
        </w:tc>
        <w:tc>
          <w:tcPr>
            <w:tcW w:w="4554" w:type="dxa"/>
            <w:shd w:val="clear" w:color="auto" w:fill="auto"/>
          </w:tcPr>
          <w:p w:rsidR="00886FAA" w:rsidRPr="00DB6009" w:rsidRDefault="00886FAA" w:rsidP="00D61F3D">
            <w:pPr>
              <w:autoSpaceDE w:val="0"/>
              <w:autoSpaceDN w:val="0"/>
              <w:adjustRightInd w:val="0"/>
              <w:spacing w:line="240" w:lineRule="auto"/>
              <w:outlineLvl w:val="0"/>
              <w:rPr>
                <w:rFonts w:eastAsia="Calibri"/>
                <w:i/>
              </w:rPr>
            </w:pPr>
            <w:r w:rsidRPr="00DB6009">
              <w:rPr>
                <w:rFonts w:eastAsia="Calibri"/>
                <w:i/>
              </w:rPr>
              <w:t>только для юридических лиц:</w:t>
            </w:r>
          </w:p>
          <w:p w:rsidR="00886FAA" w:rsidRPr="00DB6009" w:rsidRDefault="00886FAA" w:rsidP="00D61F3D">
            <w:pPr>
              <w:autoSpaceDE w:val="0"/>
              <w:autoSpaceDN w:val="0"/>
              <w:adjustRightInd w:val="0"/>
              <w:spacing w:line="240" w:lineRule="auto"/>
              <w:outlineLvl w:val="0"/>
              <w:rPr>
                <w:rFonts w:eastAsia="Calibri"/>
              </w:rPr>
            </w:pPr>
            <w:r>
              <w:rPr>
                <w:rFonts w:eastAsia="Calibri"/>
              </w:rPr>
              <w:t>С</w:t>
            </w:r>
            <w:r w:rsidRPr="008A0F41">
              <w:rPr>
                <w:rFonts w:eastAsia="Calibri"/>
              </w:rPr>
              <w:t>уммарная доля участия иностранных юридических лиц, суммарная доля участия, принадлежащая одному или нескольким юридическим лицам, не являющимся субъектами малого и среднего предпринимательства</w:t>
            </w:r>
            <w:r w:rsidRPr="00DB6009">
              <w:rPr>
                <w:rFonts w:eastAsia="Calibri"/>
              </w:rPr>
              <w:t>.</w:t>
            </w:r>
          </w:p>
          <w:p w:rsidR="00886FAA" w:rsidRPr="00DB6009" w:rsidRDefault="00886FAA" w:rsidP="00D61F3D">
            <w:pPr>
              <w:autoSpaceDE w:val="0"/>
              <w:autoSpaceDN w:val="0"/>
              <w:adjustRightInd w:val="0"/>
              <w:spacing w:line="240" w:lineRule="auto"/>
              <w:outlineLvl w:val="0"/>
              <w:rPr>
                <w:rFonts w:eastAsia="Calibri"/>
                <w:i/>
                <w:sz w:val="20"/>
                <w:szCs w:val="20"/>
              </w:rPr>
            </w:pPr>
            <w:r w:rsidRPr="00DB6009">
              <w:rPr>
                <w:rFonts w:eastAsia="Calibri"/>
                <w:b/>
                <w:i/>
                <w:sz w:val="20"/>
                <w:szCs w:val="20"/>
              </w:rPr>
              <w:t xml:space="preserve">Примечание: </w:t>
            </w:r>
            <w:r w:rsidRPr="00475F4C">
              <w:rPr>
                <w:rFonts w:eastAsia="Calibri"/>
                <w:i/>
                <w:sz w:val="20"/>
                <w:szCs w:val="20"/>
              </w:rPr>
              <w:t>Суммарные доли</w:t>
            </w:r>
            <w:r>
              <w:rPr>
                <w:rFonts w:eastAsia="Calibri"/>
                <w:b/>
                <w:i/>
                <w:sz w:val="20"/>
                <w:szCs w:val="20"/>
              </w:rPr>
              <w:t xml:space="preserve"> </w:t>
            </w:r>
            <w:r w:rsidRPr="008A0F41">
              <w:rPr>
                <w:rFonts w:eastAsia="Calibri"/>
                <w:i/>
                <w:sz w:val="20"/>
                <w:szCs w:val="20"/>
              </w:rPr>
              <w:t>не должны превышать сорок девять процентов каждая</w:t>
            </w:r>
            <w:r w:rsidRPr="00DB6009">
              <w:rPr>
                <w:rFonts w:eastAsia="Calibri"/>
                <w:i/>
                <w:sz w:val="20"/>
                <w:szCs w:val="20"/>
              </w:rPr>
              <w:t xml:space="preserve"> (за исключением случаев, предусмотренных п. 1) </w:t>
            </w:r>
            <w:r>
              <w:rPr>
                <w:rFonts w:eastAsia="Calibri"/>
                <w:i/>
                <w:sz w:val="20"/>
                <w:szCs w:val="20"/>
              </w:rPr>
              <w:t>ч</w:t>
            </w:r>
            <w:r w:rsidRPr="00DB6009">
              <w:rPr>
                <w:rFonts w:eastAsia="Calibri"/>
                <w:i/>
                <w:sz w:val="20"/>
                <w:szCs w:val="20"/>
              </w:rPr>
              <w:t>. 1 ст. 4 Закона № 209 – ФЗ.</w:t>
            </w:r>
          </w:p>
        </w:tc>
        <w:tc>
          <w:tcPr>
            <w:tcW w:w="4297" w:type="dxa"/>
            <w:shd w:val="clear" w:color="auto" w:fill="auto"/>
          </w:tcPr>
          <w:p w:rsidR="00886FAA" w:rsidRPr="00DB6009" w:rsidRDefault="00886FAA" w:rsidP="00D61F3D">
            <w:pPr>
              <w:autoSpaceDE w:val="0"/>
              <w:autoSpaceDN w:val="0"/>
              <w:adjustRightInd w:val="0"/>
              <w:spacing w:line="240" w:lineRule="auto"/>
              <w:outlineLvl w:val="0"/>
              <w:rPr>
                <w:rFonts w:eastAsia="Calibri"/>
                <w:i/>
              </w:rPr>
            </w:pPr>
          </w:p>
        </w:tc>
      </w:tr>
    </w:tbl>
    <w:p w:rsidR="00886FAA" w:rsidRPr="00DB6009" w:rsidRDefault="00886FAA" w:rsidP="00D61F3D">
      <w:pPr>
        <w:autoSpaceDE w:val="0"/>
        <w:autoSpaceDN w:val="0"/>
        <w:adjustRightInd w:val="0"/>
        <w:spacing w:line="240" w:lineRule="auto"/>
        <w:outlineLvl w:val="3"/>
      </w:pPr>
    </w:p>
    <w:p w:rsidR="00FB00C0" w:rsidRPr="00DB6009" w:rsidRDefault="00FB00C0" w:rsidP="00D61F3D">
      <w:pPr>
        <w:spacing w:line="240" w:lineRule="auto"/>
      </w:pPr>
    </w:p>
    <w:p w:rsidR="00FB00C0" w:rsidRPr="00DB6009" w:rsidRDefault="00FB00C0" w:rsidP="00D61F3D">
      <w:pPr>
        <w:spacing w:line="240" w:lineRule="auto"/>
      </w:pPr>
    </w:p>
    <w:p w:rsidR="00FB00C0" w:rsidRPr="00DB6009" w:rsidRDefault="00FB00C0" w:rsidP="00D61F3D">
      <w:pPr>
        <w:spacing w:line="240" w:lineRule="auto"/>
        <w:ind w:firstLine="708"/>
        <w:rPr>
          <w:bdr w:val="none" w:sz="0" w:space="0" w:color="auto" w:frame="1"/>
        </w:rPr>
      </w:pPr>
      <w:r w:rsidRPr="00DB6009">
        <w:rPr>
          <w:bdr w:val="none" w:sz="0" w:space="0" w:color="auto" w:frame="1"/>
        </w:rPr>
        <w:t>[</w:t>
      </w:r>
      <w:r w:rsidRPr="00DB6009">
        <w:rPr>
          <w:b/>
          <w:i/>
          <w:shd w:val="clear" w:color="auto" w:fill="FFFF99"/>
        </w:rPr>
        <w:t>указывается наименование субъекта малого/ среднего предпринимательства</w:t>
      </w:r>
      <w:r w:rsidRPr="00DB6009">
        <w:rPr>
          <w:bdr w:val="none" w:sz="0" w:space="0" w:color="auto" w:frame="1"/>
        </w:rPr>
        <w:t>] подтверждает достоверность сведени</w:t>
      </w:r>
      <w:r>
        <w:rPr>
          <w:bdr w:val="none" w:sz="0" w:space="0" w:color="auto" w:frame="1"/>
        </w:rPr>
        <w:t>й, изложенных в настоящей декларации</w:t>
      </w:r>
      <w:r w:rsidRPr="00DB6009">
        <w:rPr>
          <w:bdr w:val="none" w:sz="0" w:space="0" w:color="auto" w:frame="1"/>
        </w:rPr>
        <w:t>.</w:t>
      </w:r>
    </w:p>
    <w:p w:rsidR="00FB00C0" w:rsidRPr="00DB6009" w:rsidRDefault="00FB00C0" w:rsidP="00D61F3D">
      <w:pPr>
        <w:spacing w:line="240" w:lineRule="auto"/>
        <w:ind w:firstLine="708"/>
      </w:pPr>
    </w:p>
    <w:p w:rsidR="00FB00C0" w:rsidRPr="00DB6009" w:rsidRDefault="00FB00C0" w:rsidP="00D61F3D">
      <w:pPr>
        <w:spacing w:line="240" w:lineRule="auto"/>
      </w:pPr>
    </w:p>
    <w:p w:rsidR="00FB00C0" w:rsidRPr="00DB6009" w:rsidRDefault="00FB00C0" w:rsidP="00D61F3D">
      <w:pPr>
        <w:spacing w:line="240" w:lineRule="auto"/>
        <w:ind w:right="423"/>
        <w:rPr>
          <w:sz w:val="28"/>
        </w:rPr>
      </w:pPr>
    </w:p>
    <w:p w:rsidR="00FB00C0" w:rsidRPr="00DB6009" w:rsidRDefault="00FB00C0" w:rsidP="00D61F3D">
      <w:pPr>
        <w:spacing w:line="240" w:lineRule="auto"/>
        <w:ind w:right="423"/>
        <w:rPr>
          <w:sz w:val="28"/>
        </w:rPr>
      </w:pPr>
    </w:p>
    <w:tbl>
      <w:tblPr>
        <w:tblW w:w="0" w:type="auto"/>
        <w:tblInd w:w="108" w:type="dxa"/>
        <w:tblLook w:val="01E0"/>
      </w:tblPr>
      <w:tblGrid>
        <w:gridCol w:w="3960"/>
        <w:gridCol w:w="1002"/>
        <w:gridCol w:w="4677"/>
      </w:tblGrid>
      <w:tr w:rsidR="00FB00C0" w:rsidRPr="00DB6009" w:rsidTr="009146DD">
        <w:tc>
          <w:tcPr>
            <w:tcW w:w="3960" w:type="dxa"/>
            <w:tcBorders>
              <w:top w:val="single" w:sz="4" w:space="0" w:color="auto"/>
            </w:tcBorders>
          </w:tcPr>
          <w:p w:rsidR="00FB00C0" w:rsidRPr="00DB6009" w:rsidRDefault="00FB00C0" w:rsidP="00D61F3D">
            <w:pPr>
              <w:tabs>
                <w:tab w:val="left" w:pos="1080"/>
              </w:tabs>
              <w:spacing w:line="240" w:lineRule="auto"/>
              <w:rPr>
                <w:sz w:val="20"/>
                <w:szCs w:val="20"/>
              </w:rPr>
            </w:pPr>
            <w:r w:rsidRPr="00DB6009">
              <w:rPr>
                <w:sz w:val="20"/>
                <w:szCs w:val="20"/>
              </w:rPr>
              <w:t>(подпись уполномоченного представителя)</w:t>
            </w:r>
          </w:p>
        </w:tc>
        <w:tc>
          <w:tcPr>
            <w:tcW w:w="1002" w:type="dxa"/>
          </w:tcPr>
          <w:p w:rsidR="00FB00C0" w:rsidRPr="00DB6009" w:rsidRDefault="00FB00C0" w:rsidP="00D61F3D">
            <w:pPr>
              <w:tabs>
                <w:tab w:val="left" w:pos="1080"/>
              </w:tabs>
              <w:spacing w:line="240" w:lineRule="auto"/>
              <w:ind w:firstLine="540"/>
              <w:rPr>
                <w:sz w:val="20"/>
                <w:szCs w:val="20"/>
              </w:rPr>
            </w:pPr>
          </w:p>
        </w:tc>
        <w:tc>
          <w:tcPr>
            <w:tcW w:w="4677" w:type="dxa"/>
            <w:tcBorders>
              <w:top w:val="single" w:sz="4" w:space="0" w:color="auto"/>
            </w:tcBorders>
          </w:tcPr>
          <w:p w:rsidR="00FB00C0" w:rsidRPr="00DB6009" w:rsidRDefault="00FB00C0" w:rsidP="00D61F3D">
            <w:pPr>
              <w:tabs>
                <w:tab w:val="left" w:pos="1080"/>
              </w:tabs>
              <w:spacing w:line="240" w:lineRule="auto"/>
              <w:rPr>
                <w:sz w:val="20"/>
                <w:szCs w:val="20"/>
              </w:rPr>
            </w:pPr>
            <w:r w:rsidRPr="00DB6009">
              <w:rPr>
                <w:sz w:val="20"/>
                <w:szCs w:val="20"/>
              </w:rPr>
              <w:t xml:space="preserve">(фамилия, имя, отчество </w:t>
            </w:r>
            <w:proofErr w:type="gramStart"/>
            <w:r w:rsidRPr="00DB6009">
              <w:rPr>
                <w:sz w:val="20"/>
                <w:szCs w:val="20"/>
              </w:rPr>
              <w:t>подписавшего</w:t>
            </w:r>
            <w:proofErr w:type="gramEnd"/>
            <w:r w:rsidRPr="00DB6009">
              <w:rPr>
                <w:sz w:val="20"/>
                <w:szCs w:val="20"/>
              </w:rPr>
              <w:t>, должность)</w:t>
            </w:r>
          </w:p>
        </w:tc>
      </w:tr>
    </w:tbl>
    <w:p w:rsidR="00FB00C0" w:rsidRPr="00DB6009" w:rsidRDefault="00FB00C0" w:rsidP="00D61F3D">
      <w:pPr>
        <w:tabs>
          <w:tab w:val="left" w:pos="1080"/>
        </w:tabs>
        <w:spacing w:line="240" w:lineRule="auto"/>
        <w:ind w:firstLine="540"/>
        <w:rPr>
          <w:b/>
        </w:rPr>
      </w:pPr>
      <w:r w:rsidRPr="00DB6009">
        <w:rPr>
          <w:b/>
        </w:rPr>
        <w:t>М.П.</w:t>
      </w:r>
    </w:p>
    <w:p w:rsidR="004F4D80" w:rsidRDefault="004F4D80" w:rsidP="00D61F3D">
      <w:pPr>
        <w:ind w:firstLine="0"/>
      </w:pPr>
    </w:p>
    <w:p w:rsidR="004F4D80" w:rsidRDefault="004F4D80" w:rsidP="00D61F3D">
      <w:pPr>
        <w:ind w:right="-1"/>
        <w:rPr>
          <w:color w:val="000000"/>
        </w:rPr>
      </w:pPr>
    </w:p>
    <w:p w:rsidR="004F4D80" w:rsidRDefault="004F4D80" w:rsidP="00D61F3D">
      <w:pPr>
        <w:spacing w:line="240" w:lineRule="auto"/>
        <w:ind w:right="-1"/>
        <w:rPr>
          <w:color w:val="000000"/>
        </w:rPr>
      </w:pPr>
      <w:r>
        <w:rPr>
          <w:color w:val="000000"/>
        </w:rPr>
        <w:t>____________________________________</w:t>
      </w:r>
    </w:p>
    <w:p w:rsidR="004F4D80" w:rsidRDefault="004F4D80" w:rsidP="00D61F3D">
      <w:pPr>
        <w:spacing w:line="240" w:lineRule="auto"/>
        <w:ind w:right="5527"/>
        <w:rPr>
          <w:color w:val="000000"/>
          <w:vertAlign w:val="superscript"/>
        </w:rPr>
      </w:pPr>
      <w:r>
        <w:rPr>
          <w:color w:val="000000"/>
          <w:vertAlign w:val="superscript"/>
        </w:rPr>
        <w:t>(подпись, М.П.)</w:t>
      </w:r>
    </w:p>
    <w:p w:rsidR="004F4D80" w:rsidRDefault="004F4D80" w:rsidP="00D61F3D">
      <w:pPr>
        <w:spacing w:line="240" w:lineRule="auto"/>
        <w:ind w:right="-1"/>
        <w:rPr>
          <w:color w:val="000000"/>
        </w:rPr>
      </w:pPr>
      <w:r>
        <w:rPr>
          <w:color w:val="000000"/>
        </w:rPr>
        <w:t>____________________________________</w:t>
      </w:r>
    </w:p>
    <w:p w:rsidR="004F4D80" w:rsidRDefault="004F4D80" w:rsidP="00D61F3D">
      <w:pPr>
        <w:spacing w:line="240" w:lineRule="auto"/>
        <w:ind w:right="5527"/>
        <w:rPr>
          <w:color w:val="000000"/>
          <w:vertAlign w:val="superscript"/>
        </w:rPr>
      </w:pPr>
      <w:r>
        <w:rPr>
          <w:color w:val="000000"/>
          <w:vertAlign w:val="superscript"/>
        </w:rPr>
        <w:t xml:space="preserve">(фамилия, имя, отчество </w:t>
      </w:r>
      <w:proofErr w:type="gramStart"/>
      <w:r>
        <w:rPr>
          <w:color w:val="000000"/>
          <w:vertAlign w:val="superscript"/>
        </w:rPr>
        <w:t>подписавшего</w:t>
      </w:r>
      <w:proofErr w:type="gramEnd"/>
      <w:r>
        <w:rPr>
          <w:color w:val="000000"/>
          <w:vertAlign w:val="superscript"/>
        </w:rPr>
        <w:t>, должность)</w:t>
      </w:r>
    </w:p>
    <w:p w:rsidR="004F4D80" w:rsidRDefault="004F4D80" w:rsidP="00D61F3D">
      <w:pPr>
        <w:outlineLvl w:val="0"/>
      </w:pPr>
    </w:p>
    <w:p w:rsidR="00FB00C0" w:rsidRDefault="00FB00C0" w:rsidP="00D61F3D">
      <w:pPr>
        <w:suppressAutoHyphens w:val="0"/>
        <w:spacing w:line="240" w:lineRule="auto"/>
        <w:ind w:firstLine="0"/>
        <w:rPr>
          <w:sz w:val="24"/>
          <w:szCs w:val="24"/>
        </w:rPr>
      </w:pPr>
      <w:bookmarkStart w:id="797" w:name="_Toc439170690"/>
      <w:bookmarkStart w:id="798" w:name="_Toc439172792"/>
      <w:bookmarkStart w:id="799" w:name="_Toc439173236"/>
      <w:bookmarkStart w:id="800" w:name="_Toc439238232"/>
    </w:p>
    <w:bookmarkEnd w:id="797"/>
    <w:bookmarkEnd w:id="798"/>
    <w:bookmarkEnd w:id="799"/>
    <w:bookmarkEnd w:id="800"/>
    <w:p w:rsidR="004F4D80" w:rsidRDefault="004F4D80" w:rsidP="00D61F3D">
      <w:pPr>
        <w:spacing w:line="240" w:lineRule="auto"/>
        <w:ind w:right="5527"/>
        <w:rPr>
          <w:color w:val="000000"/>
          <w:vertAlign w:val="superscript"/>
        </w:rPr>
      </w:pPr>
    </w:p>
    <w:p w:rsidR="004F4D80" w:rsidRPr="007417E6" w:rsidRDefault="004F4D80" w:rsidP="00D61F3D">
      <w:pPr>
        <w:spacing w:line="240" w:lineRule="auto"/>
        <w:ind w:right="5527"/>
        <w:rPr>
          <w:color w:val="000000"/>
          <w:vertAlign w:val="superscript"/>
        </w:rPr>
      </w:pPr>
    </w:p>
    <w:p w:rsidR="004F4D80" w:rsidRPr="007417E6" w:rsidRDefault="004F4D80" w:rsidP="00D61F3D">
      <w:pPr>
        <w:pBdr>
          <w:bottom w:val="single" w:sz="4" w:space="1" w:color="auto"/>
        </w:pBdr>
        <w:shd w:val="clear" w:color="auto" w:fill="E0E0E0"/>
        <w:spacing w:line="240" w:lineRule="auto"/>
        <w:ind w:right="21" w:firstLine="0"/>
        <w:rPr>
          <w:b/>
          <w:color w:val="000000"/>
          <w:spacing w:val="36"/>
        </w:rPr>
      </w:pPr>
      <w:r w:rsidRPr="007417E6">
        <w:rPr>
          <w:b/>
          <w:color w:val="000000"/>
          <w:spacing w:val="36"/>
        </w:rPr>
        <w:t>конец формы</w:t>
      </w:r>
    </w:p>
    <w:p w:rsidR="004F4D80" w:rsidRDefault="004F4D80" w:rsidP="00D61F3D">
      <w:pPr>
        <w:suppressAutoHyphens w:val="0"/>
        <w:spacing w:line="240" w:lineRule="auto"/>
        <w:ind w:firstLine="0"/>
        <w:rPr>
          <w:b/>
        </w:rPr>
      </w:pPr>
      <w:bookmarkStart w:id="801" w:name="_Toc125426243"/>
      <w:bookmarkStart w:id="802" w:name="_Toc396984070"/>
      <w:bookmarkStart w:id="803" w:name="_Toc423423673"/>
      <w:r>
        <w:br w:type="page"/>
      </w:r>
    </w:p>
    <w:p w:rsidR="004F4D80" w:rsidRPr="007417E6" w:rsidRDefault="004F4D80" w:rsidP="00D61F3D">
      <w:pPr>
        <w:pStyle w:val="3"/>
        <w:jc w:val="both"/>
        <w:rPr>
          <w:sz w:val="22"/>
        </w:rPr>
      </w:pPr>
      <w:bookmarkStart w:id="804" w:name="_Toc439170691"/>
      <w:bookmarkStart w:id="805" w:name="_Toc439172793"/>
      <w:bookmarkStart w:id="806" w:name="_Toc439173237"/>
      <w:bookmarkStart w:id="807" w:name="_Toc439238233"/>
      <w:bookmarkStart w:id="808" w:name="_Toc439252780"/>
      <w:bookmarkStart w:id="809" w:name="_Toc439323754"/>
      <w:bookmarkStart w:id="810" w:name="_Toc440357152"/>
      <w:bookmarkStart w:id="811" w:name="_Toc440359707"/>
      <w:bookmarkStart w:id="812" w:name="_Toc440632171"/>
      <w:bookmarkStart w:id="813" w:name="_Toc440875991"/>
      <w:bookmarkStart w:id="814" w:name="_Toc441131019"/>
      <w:r>
        <w:rPr>
          <w:szCs w:val="24"/>
        </w:rPr>
        <w:lastRenderedPageBreak/>
        <w:t>Инструкции по заполнению</w:t>
      </w:r>
      <w:bookmarkEnd w:id="801"/>
      <w:r>
        <w:rPr>
          <w:szCs w:val="24"/>
        </w:rPr>
        <w:t xml:space="preserve"> Анкеты </w:t>
      </w:r>
      <w:r w:rsidR="00C236C0">
        <w:rPr>
          <w:szCs w:val="24"/>
        </w:rPr>
        <w:t>Участник</w:t>
      </w:r>
      <w:r>
        <w:rPr>
          <w:szCs w:val="24"/>
        </w:rPr>
        <w:t>а</w:t>
      </w:r>
      <w:bookmarkEnd w:id="802"/>
      <w:bookmarkEnd w:id="803"/>
      <w:bookmarkEnd w:id="804"/>
      <w:bookmarkEnd w:id="805"/>
      <w:bookmarkEnd w:id="806"/>
      <w:bookmarkEnd w:id="807"/>
      <w:bookmarkEnd w:id="808"/>
      <w:bookmarkEnd w:id="809"/>
      <w:bookmarkEnd w:id="810"/>
      <w:bookmarkEnd w:id="811"/>
      <w:bookmarkEnd w:id="812"/>
      <w:bookmarkEnd w:id="813"/>
      <w:bookmarkEnd w:id="814"/>
    </w:p>
    <w:p w:rsidR="004F4D80" w:rsidRPr="00A55F54" w:rsidRDefault="00C236C0" w:rsidP="00D61F3D">
      <w:pPr>
        <w:pStyle w:val="aff6"/>
        <w:numPr>
          <w:ilvl w:val="3"/>
          <w:numId w:val="1"/>
        </w:numPr>
        <w:tabs>
          <w:tab w:val="num" w:pos="1134"/>
        </w:tabs>
        <w:suppressAutoHyphens w:val="0"/>
        <w:snapToGrid w:val="0"/>
        <w:spacing w:line="240" w:lineRule="auto"/>
        <w:rPr>
          <w:sz w:val="24"/>
          <w:szCs w:val="24"/>
        </w:rPr>
      </w:pPr>
      <w:r>
        <w:rPr>
          <w:sz w:val="24"/>
          <w:szCs w:val="24"/>
        </w:rPr>
        <w:t>Участник</w:t>
      </w:r>
      <w:r w:rsidR="004F4D80" w:rsidRPr="00A55F54">
        <w:rPr>
          <w:sz w:val="24"/>
          <w:szCs w:val="24"/>
        </w:rPr>
        <w:t xml:space="preserve"> указывает дату и номер </w:t>
      </w:r>
      <w:r w:rsidR="004F4D80">
        <w:rPr>
          <w:sz w:val="24"/>
          <w:szCs w:val="24"/>
        </w:rPr>
        <w:t>заявки</w:t>
      </w:r>
      <w:r w:rsidR="004F4D80" w:rsidRPr="00A55F54">
        <w:rPr>
          <w:sz w:val="24"/>
          <w:szCs w:val="24"/>
        </w:rPr>
        <w:t xml:space="preserve"> в соответствии с письмом о подаче оферты (подраздел </w:t>
      </w:r>
      <w:fldSimple w:instr=" REF _Ref55336310 \r \h  \* MERGEFORMAT ">
        <w:r w:rsidR="00A24167">
          <w:rPr>
            <w:sz w:val="24"/>
            <w:szCs w:val="24"/>
          </w:rPr>
          <w:t>5.1</w:t>
        </w:r>
      </w:fldSimple>
      <w:r w:rsidR="004F4D80" w:rsidRPr="00A55F54">
        <w:rPr>
          <w:sz w:val="24"/>
          <w:szCs w:val="24"/>
        </w:rPr>
        <w:t>).</w:t>
      </w:r>
    </w:p>
    <w:p w:rsidR="004F4D80" w:rsidRPr="00A55F54" w:rsidRDefault="00C236C0" w:rsidP="00D61F3D">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 xml:space="preserve"> указывает свое фирменное наименование (в т.ч. организационно-правовую форму) и свой юридический адрес.</w:t>
      </w:r>
    </w:p>
    <w:p w:rsidR="004F4D80" w:rsidRPr="00A55F54" w:rsidRDefault="00C236C0" w:rsidP="00D61F3D">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и должны заполнить приведенную выше таблицу по всем позициям. В случае отсутствия каких-либо данных указать слово «нет».</w:t>
      </w:r>
    </w:p>
    <w:p w:rsidR="004F4D80" w:rsidRPr="00A55F54" w:rsidRDefault="004F4D80" w:rsidP="00D61F3D">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2</w:t>
      </w:r>
      <w:r w:rsidRPr="00A55F54">
        <w:rPr>
          <w:sz w:val="24"/>
          <w:szCs w:val="24"/>
        </w:rPr>
        <w:t xml:space="preserve"> «Банковские реквизиты…» указываются реквизиты, которые будут использованы при заключении Договора.</w:t>
      </w:r>
    </w:p>
    <w:p w:rsidR="004F4D80" w:rsidRPr="00A55F54" w:rsidRDefault="004F4D80" w:rsidP="00D61F3D">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3</w:t>
      </w:r>
      <w:r w:rsidRPr="00A55F54">
        <w:rPr>
          <w:sz w:val="24"/>
          <w:szCs w:val="24"/>
        </w:rPr>
        <w:t xml:space="preserve"> «Принадлежность к малому или среднему бизнесу» указывается субъект: малый либо средний бизнес, либо «Без определения». Отнесение </w:t>
      </w:r>
      <w:r w:rsidR="00C236C0">
        <w:rPr>
          <w:sz w:val="24"/>
          <w:szCs w:val="24"/>
        </w:rPr>
        <w:t>Участник</w:t>
      </w:r>
      <w:r w:rsidRPr="00A55F54">
        <w:rPr>
          <w:sz w:val="24"/>
          <w:szCs w:val="24"/>
        </w:rPr>
        <w:t>а к малому либо среднему бизнесу должно производиться на основании Федерального закона РФ от 24.07.2007 N 209-ФЗ "О развитии малого и среднего предпринимательства в Российской Федерации" в редакции, действующей на дату заполнения Анкеты.</w:t>
      </w:r>
    </w:p>
    <w:p w:rsidR="004F4D80" w:rsidRPr="00F647F7" w:rsidRDefault="004F4D80" w:rsidP="00D61F3D">
      <w:pPr>
        <w:pStyle w:val="2"/>
        <w:pageBreakBefore/>
        <w:tabs>
          <w:tab w:val="clear" w:pos="0"/>
          <w:tab w:val="clear" w:pos="1700"/>
          <w:tab w:val="num" w:pos="1134"/>
          <w:tab w:val="num" w:pos="5104"/>
        </w:tabs>
        <w:spacing w:before="100" w:beforeAutospacing="1" w:after="100" w:afterAutospacing="1" w:line="240" w:lineRule="auto"/>
        <w:jc w:val="both"/>
      </w:pPr>
      <w:bookmarkStart w:id="815" w:name="_Ref55336378"/>
      <w:bookmarkStart w:id="816" w:name="_Toc57314676"/>
      <w:bookmarkStart w:id="817" w:name="_Toc69728990"/>
      <w:bookmarkStart w:id="818" w:name="_Toc98253942"/>
      <w:bookmarkStart w:id="819" w:name="_Toc165173868"/>
      <w:bookmarkStart w:id="820" w:name="_Toc423423674"/>
      <w:bookmarkStart w:id="821" w:name="_Toc441131020"/>
      <w:r w:rsidRPr="00F647F7">
        <w:lastRenderedPageBreak/>
        <w:t>Справка о перечне и годовых объемах выполнения аналогичных договоров (форма 7)</w:t>
      </w:r>
      <w:bookmarkEnd w:id="815"/>
      <w:bookmarkEnd w:id="816"/>
      <w:bookmarkEnd w:id="817"/>
      <w:bookmarkEnd w:id="818"/>
      <w:bookmarkEnd w:id="819"/>
      <w:bookmarkEnd w:id="820"/>
      <w:bookmarkEnd w:id="821"/>
    </w:p>
    <w:p w:rsidR="004F4D80" w:rsidRPr="00D904EF" w:rsidRDefault="004F4D80" w:rsidP="00D61F3D">
      <w:pPr>
        <w:pStyle w:val="3"/>
        <w:jc w:val="both"/>
        <w:rPr>
          <w:szCs w:val="24"/>
        </w:rPr>
      </w:pPr>
      <w:bookmarkStart w:id="822" w:name="_Toc98253943"/>
      <w:bookmarkStart w:id="823" w:name="_Toc157248195"/>
      <w:bookmarkStart w:id="824" w:name="_Toc157496564"/>
      <w:bookmarkStart w:id="825" w:name="_Toc158206103"/>
      <w:bookmarkStart w:id="826" w:name="_Toc164057788"/>
      <w:bookmarkStart w:id="827" w:name="_Toc164137138"/>
      <w:bookmarkStart w:id="828" w:name="_Toc164161298"/>
      <w:bookmarkStart w:id="829" w:name="_Toc165173869"/>
      <w:bookmarkStart w:id="830" w:name="_Toc439170693"/>
      <w:bookmarkStart w:id="831" w:name="_Toc439172795"/>
      <w:bookmarkStart w:id="832" w:name="_Toc439173239"/>
      <w:bookmarkStart w:id="833" w:name="_Toc439238235"/>
      <w:bookmarkStart w:id="834" w:name="_Toc439252782"/>
      <w:bookmarkStart w:id="835" w:name="_Toc439323756"/>
      <w:bookmarkStart w:id="836" w:name="_Toc440357154"/>
      <w:bookmarkStart w:id="837" w:name="_Toc440359709"/>
      <w:bookmarkStart w:id="838" w:name="_Toc440632173"/>
      <w:bookmarkStart w:id="839" w:name="_Toc440875993"/>
      <w:bookmarkStart w:id="840" w:name="_Toc441131021"/>
      <w:r w:rsidRPr="00D904EF">
        <w:rPr>
          <w:szCs w:val="24"/>
        </w:rPr>
        <w:t>Форма Справки о перечне и годовых объемах выполнения аналогичных договоров</w:t>
      </w:r>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p>
    <w:p w:rsidR="004F4D80" w:rsidRPr="00F647F7" w:rsidRDefault="004F4D80" w:rsidP="00D61F3D">
      <w:pPr>
        <w:pBdr>
          <w:top w:val="single" w:sz="4" w:space="1" w:color="auto"/>
        </w:pBdr>
        <w:shd w:val="clear" w:color="auto" w:fill="E0E0E0"/>
        <w:ind w:right="21" w:firstLine="0"/>
        <w:rPr>
          <w:b/>
          <w:color w:val="000000"/>
          <w:spacing w:val="36"/>
          <w:sz w:val="24"/>
          <w:szCs w:val="24"/>
        </w:rPr>
      </w:pPr>
      <w:r w:rsidRPr="00F647F7">
        <w:rPr>
          <w:b/>
          <w:color w:val="000000"/>
          <w:spacing w:val="36"/>
          <w:sz w:val="24"/>
          <w:szCs w:val="24"/>
        </w:rPr>
        <w:t>начало формы</w:t>
      </w:r>
    </w:p>
    <w:p w:rsidR="004F4D80" w:rsidRPr="00F647F7" w:rsidRDefault="004F4D80" w:rsidP="00D61F3D">
      <w:pPr>
        <w:spacing w:line="240" w:lineRule="auto"/>
        <w:ind w:firstLine="0"/>
        <w:rPr>
          <w:sz w:val="24"/>
          <w:szCs w:val="24"/>
        </w:rPr>
      </w:pPr>
      <w:r w:rsidRPr="00F647F7">
        <w:rPr>
          <w:sz w:val="24"/>
          <w:szCs w:val="24"/>
        </w:rPr>
        <w:t xml:space="preserve">Приложение </w:t>
      </w:r>
      <w:r w:rsidR="00553A57">
        <w:rPr>
          <w:sz w:val="24"/>
          <w:szCs w:val="24"/>
        </w:rPr>
        <w:t>7</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D61F3D">
      <w:pPr>
        <w:spacing w:line="240" w:lineRule="auto"/>
        <w:rPr>
          <w:sz w:val="24"/>
          <w:szCs w:val="24"/>
        </w:rPr>
      </w:pPr>
    </w:p>
    <w:p w:rsidR="004F4D80" w:rsidRPr="00F647F7" w:rsidRDefault="004F4D80" w:rsidP="00D61F3D">
      <w:pPr>
        <w:spacing w:line="240" w:lineRule="auto"/>
        <w:ind w:firstLine="0"/>
        <w:rPr>
          <w:b/>
          <w:sz w:val="24"/>
          <w:szCs w:val="24"/>
        </w:rPr>
      </w:pPr>
      <w:r w:rsidRPr="00F647F7">
        <w:rPr>
          <w:b/>
          <w:sz w:val="24"/>
          <w:szCs w:val="24"/>
        </w:rPr>
        <w:t xml:space="preserve">Справка о перечне и объемах выполнения аналогичных договоров </w:t>
      </w:r>
      <w:proofErr w:type="gramStart"/>
      <w:r w:rsidRPr="00F647F7">
        <w:rPr>
          <w:b/>
          <w:sz w:val="24"/>
          <w:szCs w:val="24"/>
        </w:rPr>
        <w:t>за</w:t>
      </w:r>
      <w:proofErr w:type="gramEnd"/>
      <w:r w:rsidRPr="00F647F7">
        <w:rPr>
          <w:b/>
          <w:sz w:val="24"/>
          <w:szCs w:val="24"/>
        </w:rPr>
        <w:t xml:space="preserve"> последние 3 года</w:t>
      </w:r>
    </w:p>
    <w:p w:rsidR="004F4D80" w:rsidRPr="00F647F7" w:rsidRDefault="004F4D80" w:rsidP="00D61F3D">
      <w:pPr>
        <w:spacing w:line="240" w:lineRule="auto"/>
        <w:rPr>
          <w:sz w:val="24"/>
          <w:szCs w:val="24"/>
        </w:rPr>
      </w:pPr>
    </w:p>
    <w:p w:rsidR="004F4D80" w:rsidRPr="00F647F7" w:rsidRDefault="004F4D80" w:rsidP="00D61F3D">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D61F3D">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20"/>
        <w:gridCol w:w="2520"/>
        <w:gridCol w:w="2340"/>
        <w:gridCol w:w="1980"/>
        <w:gridCol w:w="1260"/>
        <w:gridCol w:w="1440"/>
      </w:tblGrid>
      <w:tr w:rsidR="004F4D80" w:rsidRPr="00F647F7" w:rsidTr="004F4D80">
        <w:trPr>
          <w:cantSplit/>
          <w:tblHeader/>
        </w:trPr>
        <w:tc>
          <w:tcPr>
            <w:tcW w:w="720" w:type="dxa"/>
            <w:vAlign w:val="center"/>
          </w:tcPr>
          <w:p w:rsidR="004F4D80" w:rsidRPr="00F647F7" w:rsidRDefault="004F4D80" w:rsidP="00D61F3D">
            <w:pPr>
              <w:spacing w:line="240" w:lineRule="auto"/>
              <w:ind w:firstLine="0"/>
            </w:pPr>
            <w:r w:rsidRPr="00F647F7">
              <w:t>№</w:t>
            </w:r>
          </w:p>
          <w:p w:rsidR="004F4D80" w:rsidRPr="00F647F7" w:rsidRDefault="004F4D80" w:rsidP="00D61F3D">
            <w:pPr>
              <w:spacing w:line="240" w:lineRule="auto"/>
              <w:ind w:firstLine="0"/>
            </w:pPr>
            <w:proofErr w:type="spellStart"/>
            <w:proofErr w:type="gramStart"/>
            <w:r w:rsidRPr="00F647F7">
              <w:t>п</w:t>
            </w:r>
            <w:proofErr w:type="spellEnd"/>
            <w:proofErr w:type="gramEnd"/>
            <w:r w:rsidRPr="00F647F7">
              <w:t>/</w:t>
            </w:r>
            <w:proofErr w:type="spellStart"/>
            <w:r w:rsidRPr="00F647F7">
              <w:t>п</w:t>
            </w:r>
            <w:proofErr w:type="spellEnd"/>
          </w:p>
        </w:tc>
        <w:tc>
          <w:tcPr>
            <w:tcW w:w="2520" w:type="dxa"/>
            <w:vAlign w:val="center"/>
          </w:tcPr>
          <w:p w:rsidR="004F4D80" w:rsidRPr="00F647F7" w:rsidRDefault="004F4D80" w:rsidP="00D61F3D">
            <w:pPr>
              <w:pStyle w:val="aff0"/>
              <w:spacing w:before="0" w:after="0"/>
              <w:ind w:left="0" w:right="0"/>
              <w:jc w:val="both"/>
            </w:pPr>
            <w:r w:rsidRPr="00F647F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F647F7" w:rsidRDefault="004F4D80" w:rsidP="00D61F3D">
            <w:pPr>
              <w:pStyle w:val="aff0"/>
              <w:spacing w:before="0" w:after="0"/>
              <w:ind w:left="0" w:right="0"/>
              <w:jc w:val="both"/>
            </w:pPr>
            <w:r w:rsidRPr="00F647F7">
              <w:t xml:space="preserve">Заказчик </w:t>
            </w:r>
            <w:r w:rsidRPr="00F647F7">
              <w:br/>
              <w:t>(наименование, адрес, контактное лицо с указанием должности, контактные телефоны)</w:t>
            </w:r>
          </w:p>
        </w:tc>
        <w:tc>
          <w:tcPr>
            <w:tcW w:w="1980" w:type="dxa"/>
            <w:vAlign w:val="center"/>
          </w:tcPr>
          <w:p w:rsidR="004F4D80" w:rsidRPr="00F647F7" w:rsidRDefault="004F4D80" w:rsidP="00D61F3D">
            <w:pPr>
              <w:pStyle w:val="aff0"/>
              <w:spacing w:before="0" w:after="0"/>
              <w:ind w:left="0" w:right="0"/>
              <w:jc w:val="both"/>
            </w:pPr>
            <w:r w:rsidRPr="00F647F7">
              <w:t>Описание договора</w:t>
            </w:r>
            <w:r w:rsidRPr="00F647F7">
              <w:br/>
              <w:t>(объем и состав поставок, описание основных условий договора)</w:t>
            </w:r>
          </w:p>
        </w:tc>
        <w:tc>
          <w:tcPr>
            <w:tcW w:w="1260" w:type="dxa"/>
            <w:vAlign w:val="center"/>
          </w:tcPr>
          <w:p w:rsidR="004F4D80" w:rsidRPr="00F647F7" w:rsidRDefault="004F4D80" w:rsidP="00D61F3D">
            <w:pPr>
              <w:pStyle w:val="aff0"/>
              <w:spacing w:before="0" w:after="0"/>
              <w:ind w:left="0" w:right="0"/>
              <w:jc w:val="both"/>
            </w:pPr>
            <w:r w:rsidRPr="00F647F7">
              <w:t>Сумма договора, рублей</w:t>
            </w:r>
          </w:p>
        </w:tc>
        <w:tc>
          <w:tcPr>
            <w:tcW w:w="1440" w:type="dxa"/>
            <w:vAlign w:val="center"/>
          </w:tcPr>
          <w:p w:rsidR="004F4D80" w:rsidRPr="00F647F7" w:rsidRDefault="004F4D80" w:rsidP="00D61F3D">
            <w:pPr>
              <w:pStyle w:val="aff0"/>
              <w:spacing w:before="0" w:after="0"/>
              <w:ind w:left="0" w:right="0"/>
              <w:jc w:val="both"/>
            </w:pPr>
            <w:r w:rsidRPr="00F647F7">
              <w:t>Сведения о рекламациях по перечисленным договорам</w:t>
            </w:r>
          </w:p>
        </w:tc>
      </w:tr>
      <w:tr w:rsidR="004F4D80" w:rsidRPr="00F647F7" w:rsidTr="004F4D80">
        <w:trPr>
          <w:cantSplit/>
        </w:trPr>
        <w:tc>
          <w:tcPr>
            <w:tcW w:w="720" w:type="dxa"/>
            <w:vAlign w:val="center"/>
          </w:tcPr>
          <w:p w:rsidR="004F4D80" w:rsidRPr="00F647F7" w:rsidRDefault="004F4D80" w:rsidP="00D61F3D">
            <w:pPr>
              <w:numPr>
                <w:ilvl w:val="0"/>
                <w:numId w:val="54"/>
              </w:numPr>
              <w:suppressAutoHyphens w:val="0"/>
              <w:spacing w:line="240" w:lineRule="auto"/>
              <w:ind w:left="0" w:firstLine="0"/>
            </w:pPr>
          </w:p>
        </w:tc>
        <w:tc>
          <w:tcPr>
            <w:tcW w:w="2520" w:type="dxa"/>
          </w:tcPr>
          <w:p w:rsidR="004F4D80" w:rsidRPr="00F647F7" w:rsidRDefault="004F4D80" w:rsidP="00D61F3D">
            <w:pPr>
              <w:pStyle w:val="aff1"/>
              <w:spacing w:before="0" w:after="0"/>
              <w:ind w:left="0" w:right="0"/>
              <w:jc w:val="both"/>
              <w:rPr>
                <w:sz w:val="22"/>
              </w:rPr>
            </w:pPr>
          </w:p>
        </w:tc>
        <w:tc>
          <w:tcPr>
            <w:tcW w:w="2340" w:type="dxa"/>
          </w:tcPr>
          <w:p w:rsidR="004F4D80" w:rsidRPr="00F647F7" w:rsidRDefault="004F4D80" w:rsidP="00D61F3D">
            <w:pPr>
              <w:pStyle w:val="aff1"/>
              <w:spacing w:before="0" w:after="0"/>
              <w:ind w:left="0" w:right="0"/>
              <w:jc w:val="both"/>
              <w:rPr>
                <w:sz w:val="22"/>
              </w:rPr>
            </w:pPr>
          </w:p>
        </w:tc>
        <w:tc>
          <w:tcPr>
            <w:tcW w:w="1980" w:type="dxa"/>
          </w:tcPr>
          <w:p w:rsidR="004F4D80" w:rsidRPr="00F647F7" w:rsidRDefault="004F4D80" w:rsidP="00D61F3D">
            <w:pPr>
              <w:pStyle w:val="aff1"/>
              <w:spacing w:before="0" w:after="0"/>
              <w:ind w:left="0" w:right="0"/>
              <w:jc w:val="both"/>
              <w:rPr>
                <w:sz w:val="22"/>
              </w:rPr>
            </w:pPr>
          </w:p>
        </w:tc>
        <w:tc>
          <w:tcPr>
            <w:tcW w:w="1260" w:type="dxa"/>
          </w:tcPr>
          <w:p w:rsidR="004F4D80" w:rsidRPr="00F647F7" w:rsidRDefault="004F4D80" w:rsidP="00D61F3D">
            <w:pPr>
              <w:pStyle w:val="aff1"/>
              <w:spacing w:before="0" w:after="0"/>
              <w:ind w:left="0" w:right="0"/>
              <w:jc w:val="both"/>
              <w:rPr>
                <w:sz w:val="22"/>
              </w:rPr>
            </w:pPr>
          </w:p>
        </w:tc>
        <w:tc>
          <w:tcPr>
            <w:tcW w:w="1440" w:type="dxa"/>
          </w:tcPr>
          <w:p w:rsidR="004F4D80" w:rsidRPr="00F647F7" w:rsidRDefault="004F4D80" w:rsidP="00D61F3D">
            <w:pPr>
              <w:pStyle w:val="aff1"/>
              <w:spacing w:before="0" w:after="0"/>
              <w:ind w:left="0" w:right="0"/>
              <w:jc w:val="both"/>
              <w:rPr>
                <w:sz w:val="22"/>
              </w:rPr>
            </w:pPr>
          </w:p>
        </w:tc>
      </w:tr>
      <w:tr w:rsidR="004F4D80" w:rsidRPr="00F647F7" w:rsidTr="004F4D80">
        <w:trPr>
          <w:cantSplit/>
        </w:trPr>
        <w:tc>
          <w:tcPr>
            <w:tcW w:w="720" w:type="dxa"/>
            <w:vAlign w:val="center"/>
          </w:tcPr>
          <w:p w:rsidR="004F4D80" w:rsidRPr="00F647F7" w:rsidRDefault="004F4D80" w:rsidP="00D61F3D">
            <w:pPr>
              <w:numPr>
                <w:ilvl w:val="0"/>
                <w:numId w:val="54"/>
              </w:numPr>
              <w:suppressAutoHyphens w:val="0"/>
              <w:spacing w:line="240" w:lineRule="auto"/>
              <w:ind w:left="0" w:firstLine="0"/>
            </w:pPr>
          </w:p>
        </w:tc>
        <w:tc>
          <w:tcPr>
            <w:tcW w:w="2520" w:type="dxa"/>
          </w:tcPr>
          <w:p w:rsidR="004F4D80" w:rsidRPr="00F647F7" w:rsidRDefault="004F4D80" w:rsidP="00D61F3D">
            <w:pPr>
              <w:pStyle w:val="aff1"/>
              <w:spacing w:before="0" w:after="0"/>
              <w:ind w:left="0" w:right="0"/>
              <w:jc w:val="both"/>
              <w:rPr>
                <w:sz w:val="22"/>
              </w:rPr>
            </w:pPr>
          </w:p>
        </w:tc>
        <w:tc>
          <w:tcPr>
            <w:tcW w:w="2340" w:type="dxa"/>
          </w:tcPr>
          <w:p w:rsidR="004F4D80" w:rsidRPr="00F647F7" w:rsidRDefault="004F4D80" w:rsidP="00D61F3D">
            <w:pPr>
              <w:pStyle w:val="aff1"/>
              <w:spacing w:before="0" w:after="0"/>
              <w:ind w:left="0" w:right="0"/>
              <w:jc w:val="both"/>
              <w:rPr>
                <w:sz w:val="22"/>
              </w:rPr>
            </w:pPr>
          </w:p>
        </w:tc>
        <w:tc>
          <w:tcPr>
            <w:tcW w:w="1980" w:type="dxa"/>
          </w:tcPr>
          <w:p w:rsidR="004F4D80" w:rsidRPr="00F647F7" w:rsidRDefault="004F4D80" w:rsidP="00D61F3D">
            <w:pPr>
              <w:pStyle w:val="aff1"/>
              <w:spacing w:before="0" w:after="0"/>
              <w:ind w:left="0" w:right="0"/>
              <w:jc w:val="both"/>
              <w:rPr>
                <w:sz w:val="22"/>
              </w:rPr>
            </w:pPr>
          </w:p>
        </w:tc>
        <w:tc>
          <w:tcPr>
            <w:tcW w:w="1260" w:type="dxa"/>
          </w:tcPr>
          <w:p w:rsidR="004F4D80" w:rsidRPr="00F647F7" w:rsidRDefault="004F4D80" w:rsidP="00D61F3D">
            <w:pPr>
              <w:pStyle w:val="aff1"/>
              <w:spacing w:before="0" w:after="0"/>
              <w:ind w:left="0" w:right="0"/>
              <w:jc w:val="both"/>
              <w:rPr>
                <w:sz w:val="22"/>
              </w:rPr>
            </w:pPr>
          </w:p>
        </w:tc>
        <w:tc>
          <w:tcPr>
            <w:tcW w:w="1440" w:type="dxa"/>
          </w:tcPr>
          <w:p w:rsidR="004F4D80" w:rsidRPr="00F647F7" w:rsidRDefault="004F4D80" w:rsidP="00D61F3D">
            <w:pPr>
              <w:pStyle w:val="aff1"/>
              <w:spacing w:before="0" w:after="0"/>
              <w:ind w:left="0" w:right="0"/>
              <w:jc w:val="both"/>
              <w:rPr>
                <w:sz w:val="22"/>
              </w:rPr>
            </w:pPr>
          </w:p>
        </w:tc>
      </w:tr>
      <w:tr w:rsidR="004F4D80" w:rsidRPr="00F647F7" w:rsidTr="004F4D80">
        <w:trPr>
          <w:cantSplit/>
        </w:trPr>
        <w:tc>
          <w:tcPr>
            <w:tcW w:w="720" w:type="dxa"/>
            <w:vAlign w:val="center"/>
          </w:tcPr>
          <w:p w:rsidR="004F4D80" w:rsidRPr="00F647F7" w:rsidRDefault="004F4D80" w:rsidP="00D61F3D">
            <w:pPr>
              <w:numPr>
                <w:ilvl w:val="0"/>
                <w:numId w:val="54"/>
              </w:numPr>
              <w:suppressAutoHyphens w:val="0"/>
              <w:spacing w:line="240" w:lineRule="auto"/>
              <w:ind w:left="0" w:firstLine="0"/>
            </w:pPr>
          </w:p>
        </w:tc>
        <w:tc>
          <w:tcPr>
            <w:tcW w:w="2520" w:type="dxa"/>
          </w:tcPr>
          <w:p w:rsidR="004F4D80" w:rsidRPr="00F647F7" w:rsidRDefault="004F4D80" w:rsidP="00D61F3D">
            <w:pPr>
              <w:pStyle w:val="aff1"/>
              <w:spacing w:before="0" w:after="0"/>
              <w:ind w:left="0" w:right="0"/>
              <w:jc w:val="both"/>
              <w:rPr>
                <w:sz w:val="22"/>
              </w:rPr>
            </w:pPr>
          </w:p>
        </w:tc>
        <w:tc>
          <w:tcPr>
            <w:tcW w:w="2340" w:type="dxa"/>
          </w:tcPr>
          <w:p w:rsidR="004F4D80" w:rsidRPr="00F647F7" w:rsidRDefault="004F4D80" w:rsidP="00D61F3D">
            <w:pPr>
              <w:pStyle w:val="aff1"/>
              <w:spacing w:before="0" w:after="0"/>
              <w:ind w:left="0" w:right="0"/>
              <w:jc w:val="both"/>
              <w:rPr>
                <w:sz w:val="22"/>
              </w:rPr>
            </w:pPr>
          </w:p>
        </w:tc>
        <w:tc>
          <w:tcPr>
            <w:tcW w:w="1980" w:type="dxa"/>
          </w:tcPr>
          <w:p w:rsidR="004F4D80" w:rsidRPr="00F647F7" w:rsidRDefault="004F4D80" w:rsidP="00D61F3D">
            <w:pPr>
              <w:pStyle w:val="aff1"/>
              <w:spacing w:before="0" w:after="0"/>
              <w:ind w:left="0" w:right="0"/>
              <w:jc w:val="both"/>
              <w:rPr>
                <w:sz w:val="22"/>
              </w:rPr>
            </w:pPr>
          </w:p>
        </w:tc>
        <w:tc>
          <w:tcPr>
            <w:tcW w:w="1260" w:type="dxa"/>
          </w:tcPr>
          <w:p w:rsidR="004F4D80" w:rsidRPr="00F647F7" w:rsidRDefault="004F4D80" w:rsidP="00D61F3D">
            <w:pPr>
              <w:pStyle w:val="aff1"/>
              <w:spacing w:before="0" w:after="0"/>
              <w:ind w:left="0" w:right="0"/>
              <w:jc w:val="both"/>
              <w:rPr>
                <w:sz w:val="22"/>
              </w:rPr>
            </w:pPr>
          </w:p>
        </w:tc>
        <w:tc>
          <w:tcPr>
            <w:tcW w:w="1440" w:type="dxa"/>
          </w:tcPr>
          <w:p w:rsidR="004F4D80" w:rsidRPr="00F647F7" w:rsidRDefault="004F4D80" w:rsidP="00D61F3D">
            <w:pPr>
              <w:pStyle w:val="aff1"/>
              <w:spacing w:before="0" w:after="0"/>
              <w:ind w:left="0" w:right="0"/>
              <w:jc w:val="both"/>
              <w:rPr>
                <w:sz w:val="22"/>
              </w:rPr>
            </w:pPr>
          </w:p>
        </w:tc>
      </w:tr>
      <w:tr w:rsidR="004F4D80" w:rsidRPr="00F647F7" w:rsidTr="004F4D80">
        <w:trPr>
          <w:cantSplit/>
        </w:trPr>
        <w:tc>
          <w:tcPr>
            <w:tcW w:w="720" w:type="dxa"/>
            <w:vAlign w:val="center"/>
          </w:tcPr>
          <w:p w:rsidR="004F4D80" w:rsidRPr="00F647F7" w:rsidRDefault="004F4D80" w:rsidP="00D61F3D">
            <w:pPr>
              <w:pStyle w:val="aff1"/>
              <w:spacing w:before="0" w:after="0"/>
              <w:ind w:left="0" w:right="0"/>
              <w:jc w:val="both"/>
              <w:rPr>
                <w:sz w:val="22"/>
              </w:rPr>
            </w:pPr>
            <w:r w:rsidRPr="00F647F7">
              <w:rPr>
                <w:sz w:val="22"/>
              </w:rPr>
              <w:t>…</w:t>
            </w:r>
          </w:p>
        </w:tc>
        <w:tc>
          <w:tcPr>
            <w:tcW w:w="2520" w:type="dxa"/>
          </w:tcPr>
          <w:p w:rsidR="004F4D80" w:rsidRPr="00F647F7" w:rsidRDefault="004F4D80" w:rsidP="00D61F3D">
            <w:pPr>
              <w:pStyle w:val="aff1"/>
              <w:spacing w:before="0" w:after="0"/>
              <w:ind w:left="0" w:right="0"/>
              <w:jc w:val="both"/>
              <w:rPr>
                <w:sz w:val="22"/>
              </w:rPr>
            </w:pPr>
          </w:p>
        </w:tc>
        <w:tc>
          <w:tcPr>
            <w:tcW w:w="2340" w:type="dxa"/>
          </w:tcPr>
          <w:p w:rsidR="004F4D80" w:rsidRPr="00F647F7" w:rsidRDefault="004F4D80" w:rsidP="00D61F3D">
            <w:pPr>
              <w:pStyle w:val="aff1"/>
              <w:spacing w:before="0" w:after="0"/>
              <w:ind w:left="0" w:right="0"/>
              <w:jc w:val="both"/>
              <w:rPr>
                <w:sz w:val="22"/>
              </w:rPr>
            </w:pPr>
          </w:p>
        </w:tc>
        <w:tc>
          <w:tcPr>
            <w:tcW w:w="1980" w:type="dxa"/>
          </w:tcPr>
          <w:p w:rsidR="004F4D80" w:rsidRPr="00F647F7" w:rsidRDefault="004F4D80" w:rsidP="00D61F3D">
            <w:pPr>
              <w:pStyle w:val="aff1"/>
              <w:spacing w:before="0" w:after="0"/>
              <w:ind w:left="0" w:right="0"/>
              <w:jc w:val="both"/>
              <w:rPr>
                <w:sz w:val="22"/>
              </w:rPr>
            </w:pPr>
          </w:p>
        </w:tc>
        <w:tc>
          <w:tcPr>
            <w:tcW w:w="1260" w:type="dxa"/>
          </w:tcPr>
          <w:p w:rsidR="004F4D80" w:rsidRPr="00F647F7" w:rsidRDefault="004F4D80" w:rsidP="00D61F3D">
            <w:pPr>
              <w:pStyle w:val="aff1"/>
              <w:spacing w:before="0" w:after="0"/>
              <w:ind w:left="0" w:right="0"/>
              <w:jc w:val="both"/>
              <w:rPr>
                <w:sz w:val="22"/>
              </w:rPr>
            </w:pPr>
          </w:p>
        </w:tc>
        <w:tc>
          <w:tcPr>
            <w:tcW w:w="1440" w:type="dxa"/>
          </w:tcPr>
          <w:p w:rsidR="004F4D80" w:rsidRPr="00F647F7" w:rsidRDefault="004F4D80" w:rsidP="00D61F3D">
            <w:pPr>
              <w:pStyle w:val="aff1"/>
              <w:spacing w:before="0" w:after="0"/>
              <w:ind w:left="0" w:right="0"/>
              <w:jc w:val="both"/>
              <w:rPr>
                <w:sz w:val="22"/>
              </w:rPr>
            </w:pPr>
          </w:p>
        </w:tc>
      </w:tr>
      <w:tr w:rsidR="004F4D80" w:rsidRPr="00F647F7" w:rsidTr="004F4D80">
        <w:trPr>
          <w:cantSplit/>
        </w:trPr>
        <w:tc>
          <w:tcPr>
            <w:tcW w:w="7560" w:type="dxa"/>
            <w:gridSpan w:val="4"/>
            <w:vAlign w:val="center"/>
          </w:tcPr>
          <w:p w:rsidR="004F4D80" w:rsidRPr="00F647F7" w:rsidRDefault="004F4D80" w:rsidP="00D61F3D">
            <w:pPr>
              <w:pStyle w:val="aff1"/>
              <w:spacing w:before="0" w:after="0"/>
              <w:ind w:left="0" w:right="0"/>
              <w:jc w:val="both"/>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863188">
              <w:rPr>
                <w:rStyle w:val="aa"/>
                <w:sz w:val="22"/>
              </w:rPr>
              <w:t>3</w:t>
            </w:r>
            <w:r w:rsidRPr="00F647F7">
              <w:rPr>
                <w:rStyle w:val="aa"/>
                <w:sz w:val="22"/>
              </w:rPr>
              <w:t>»</w:t>
            </w:r>
            <w:r w:rsidRPr="00F647F7">
              <w:rPr>
                <w:b/>
                <w:sz w:val="22"/>
              </w:rPr>
              <w:t>]</w:t>
            </w:r>
          </w:p>
        </w:tc>
        <w:tc>
          <w:tcPr>
            <w:tcW w:w="1260" w:type="dxa"/>
          </w:tcPr>
          <w:p w:rsidR="004F4D80" w:rsidRPr="00F647F7" w:rsidRDefault="004F4D80" w:rsidP="00D61F3D">
            <w:pPr>
              <w:pStyle w:val="aff1"/>
              <w:spacing w:before="0" w:after="0"/>
              <w:ind w:left="0" w:right="0"/>
              <w:jc w:val="both"/>
              <w:rPr>
                <w:b/>
                <w:sz w:val="22"/>
              </w:rPr>
            </w:pPr>
          </w:p>
        </w:tc>
        <w:tc>
          <w:tcPr>
            <w:tcW w:w="1440" w:type="dxa"/>
          </w:tcPr>
          <w:p w:rsidR="004F4D80" w:rsidRPr="00F647F7" w:rsidRDefault="004F4D80" w:rsidP="00D61F3D">
            <w:pPr>
              <w:pStyle w:val="aff1"/>
              <w:spacing w:before="0" w:after="0"/>
              <w:ind w:left="0" w:right="0"/>
              <w:jc w:val="both"/>
              <w:rPr>
                <w:b/>
                <w:sz w:val="22"/>
              </w:rPr>
            </w:pPr>
            <w:proofErr w:type="spellStart"/>
            <w:r w:rsidRPr="00F647F7">
              <w:rPr>
                <w:b/>
                <w:sz w:val="22"/>
              </w:rPr>
              <w:t>х</w:t>
            </w:r>
            <w:proofErr w:type="spellEnd"/>
          </w:p>
        </w:tc>
      </w:tr>
      <w:tr w:rsidR="004F4D80" w:rsidRPr="00F647F7" w:rsidTr="004F4D80">
        <w:trPr>
          <w:cantSplit/>
        </w:trPr>
        <w:tc>
          <w:tcPr>
            <w:tcW w:w="720" w:type="dxa"/>
            <w:vAlign w:val="center"/>
          </w:tcPr>
          <w:p w:rsidR="004F4D80" w:rsidRPr="00F647F7" w:rsidRDefault="004F4D80" w:rsidP="00D61F3D">
            <w:pPr>
              <w:numPr>
                <w:ilvl w:val="0"/>
                <w:numId w:val="59"/>
              </w:numPr>
              <w:suppressAutoHyphens w:val="0"/>
              <w:spacing w:line="240" w:lineRule="auto"/>
              <w:ind w:left="0" w:firstLine="0"/>
            </w:pPr>
          </w:p>
        </w:tc>
        <w:tc>
          <w:tcPr>
            <w:tcW w:w="2520" w:type="dxa"/>
          </w:tcPr>
          <w:p w:rsidR="004F4D80" w:rsidRPr="00F647F7" w:rsidRDefault="004F4D80" w:rsidP="00D61F3D">
            <w:pPr>
              <w:pStyle w:val="aff1"/>
              <w:spacing w:before="0" w:after="0"/>
              <w:ind w:left="0" w:right="0"/>
              <w:jc w:val="both"/>
              <w:rPr>
                <w:sz w:val="22"/>
              </w:rPr>
            </w:pPr>
          </w:p>
        </w:tc>
        <w:tc>
          <w:tcPr>
            <w:tcW w:w="2340" w:type="dxa"/>
          </w:tcPr>
          <w:p w:rsidR="004F4D80" w:rsidRPr="00F647F7" w:rsidRDefault="004F4D80" w:rsidP="00D61F3D">
            <w:pPr>
              <w:pStyle w:val="aff1"/>
              <w:spacing w:before="0" w:after="0"/>
              <w:ind w:left="0" w:right="0"/>
              <w:jc w:val="both"/>
              <w:rPr>
                <w:sz w:val="22"/>
              </w:rPr>
            </w:pPr>
          </w:p>
        </w:tc>
        <w:tc>
          <w:tcPr>
            <w:tcW w:w="1980" w:type="dxa"/>
          </w:tcPr>
          <w:p w:rsidR="004F4D80" w:rsidRPr="00F647F7" w:rsidRDefault="004F4D80" w:rsidP="00D61F3D">
            <w:pPr>
              <w:pStyle w:val="aff1"/>
              <w:spacing w:before="0" w:after="0"/>
              <w:ind w:left="0" w:right="0"/>
              <w:jc w:val="both"/>
              <w:rPr>
                <w:sz w:val="22"/>
              </w:rPr>
            </w:pPr>
          </w:p>
        </w:tc>
        <w:tc>
          <w:tcPr>
            <w:tcW w:w="1260" w:type="dxa"/>
          </w:tcPr>
          <w:p w:rsidR="004F4D80" w:rsidRPr="00F647F7" w:rsidRDefault="004F4D80" w:rsidP="00D61F3D">
            <w:pPr>
              <w:pStyle w:val="aff1"/>
              <w:spacing w:before="0" w:after="0"/>
              <w:ind w:left="0" w:right="0"/>
              <w:jc w:val="both"/>
              <w:rPr>
                <w:sz w:val="22"/>
              </w:rPr>
            </w:pPr>
          </w:p>
        </w:tc>
        <w:tc>
          <w:tcPr>
            <w:tcW w:w="1440" w:type="dxa"/>
          </w:tcPr>
          <w:p w:rsidR="004F4D80" w:rsidRPr="00F647F7" w:rsidRDefault="004F4D80" w:rsidP="00D61F3D">
            <w:pPr>
              <w:pStyle w:val="aff1"/>
              <w:spacing w:before="0" w:after="0"/>
              <w:ind w:left="0" w:right="0"/>
              <w:jc w:val="both"/>
              <w:rPr>
                <w:sz w:val="22"/>
              </w:rPr>
            </w:pPr>
          </w:p>
        </w:tc>
      </w:tr>
      <w:tr w:rsidR="004F4D80" w:rsidRPr="00F647F7" w:rsidTr="004F4D80">
        <w:trPr>
          <w:cantSplit/>
        </w:trPr>
        <w:tc>
          <w:tcPr>
            <w:tcW w:w="720" w:type="dxa"/>
            <w:vAlign w:val="center"/>
          </w:tcPr>
          <w:p w:rsidR="004F4D80" w:rsidRPr="00F647F7" w:rsidRDefault="004F4D80" w:rsidP="00D61F3D">
            <w:pPr>
              <w:numPr>
                <w:ilvl w:val="0"/>
                <w:numId w:val="59"/>
              </w:numPr>
              <w:suppressAutoHyphens w:val="0"/>
              <w:spacing w:line="240" w:lineRule="auto"/>
              <w:ind w:left="0" w:firstLine="0"/>
            </w:pPr>
          </w:p>
        </w:tc>
        <w:tc>
          <w:tcPr>
            <w:tcW w:w="2520" w:type="dxa"/>
          </w:tcPr>
          <w:p w:rsidR="004F4D80" w:rsidRPr="00F647F7" w:rsidRDefault="004F4D80" w:rsidP="00D61F3D">
            <w:pPr>
              <w:pStyle w:val="aff1"/>
              <w:spacing w:before="0" w:after="0"/>
              <w:ind w:left="0" w:right="0"/>
              <w:jc w:val="both"/>
              <w:rPr>
                <w:sz w:val="22"/>
              </w:rPr>
            </w:pPr>
          </w:p>
        </w:tc>
        <w:tc>
          <w:tcPr>
            <w:tcW w:w="2340" w:type="dxa"/>
          </w:tcPr>
          <w:p w:rsidR="004F4D80" w:rsidRPr="00F647F7" w:rsidRDefault="004F4D80" w:rsidP="00D61F3D">
            <w:pPr>
              <w:pStyle w:val="aff1"/>
              <w:spacing w:before="0" w:after="0"/>
              <w:ind w:left="0" w:right="0"/>
              <w:jc w:val="both"/>
              <w:rPr>
                <w:sz w:val="22"/>
              </w:rPr>
            </w:pPr>
          </w:p>
        </w:tc>
        <w:tc>
          <w:tcPr>
            <w:tcW w:w="1980" w:type="dxa"/>
          </w:tcPr>
          <w:p w:rsidR="004F4D80" w:rsidRPr="00F647F7" w:rsidRDefault="004F4D80" w:rsidP="00D61F3D">
            <w:pPr>
              <w:pStyle w:val="aff1"/>
              <w:spacing w:before="0" w:after="0"/>
              <w:ind w:left="0" w:right="0"/>
              <w:jc w:val="both"/>
              <w:rPr>
                <w:sz w:val="22"/>
              </w:rPr>
            </w:pPr>
          </w:p>
        </w:tc>
        <w:tc>
          <w:tcPr>
            <w:tcW w:w="1260" w:type="dxa"/>
          </w:tcPr>
          <w:p w:rsidR="004F4D80" w:rsidRPr="00F647F7" w:rsidRDefault="004F4D80" w:rsidP="00D61F3D">
            <w:pPr>
              <w:pStyle w:val="aff1"/>
              <w:spacing w:before="0" w:after="0"/>
              <w:ind w:left="0" w:right="0"/>
              <w:jc w:val="both"/>
              <w:rPr>
                <w:sz w:val="22"/>
              </w:rPr>
            </w:pPr>
          </w:p>
        </w:tc>
        <w:tc>
          <w:tcPr>
            <w:tcW w:w="1440" w:type="dxa"/>
          </w:tcPr>
          <w:p w:rsidR="004F4D80" w:rsidRPr="00F647F7" w:rsidRDefault="004F4D80" w:rsidP="00D61F3D">
            <w:pPr>
              <w:pStyle w:val="aff1"/>
              <w:spacing w:before="0" w:after="0"/>
              <w:ind w:left="0" w:right="0"/>
              <w:jc w:val="both"/>
              <w:rPr>
                <w:sz w:val="22"/>
              </w:rPr>
            </w:pPr>
          </w:p>
        </w:tc>
      </w:tr>
      <w:tr w:rsidR="004F4D80" w:rsidRPr="00F647F7" w:rsidTr="004F4D80">
        <w:trPr>
          <w:cantSplit/>
        </w:trPr>
        <w:tc>
          <w:tcPr>
            <w:tcW w:w="720" w:type="dxa"/>
            <w:vAlign w:val="center"/>
          </w:tcPr>
          <w:p w:rsidR="004F4D80" w:rsidRPr="00F647F7" w:rsidRDefault="004F4D80" w:rsidP="00D61F3D">
            <w:pPr>
              <w:numPr>
                <w:ilvl w:val="0"/>
                <w:numId w:val="59"/>
              </w:numPr>
              <w:suppressAutoHyphens w:val="0"/>
              <w:spacing w:line="240" w:lineRule="auto"/>
              <w:ind w:left="0" w:firstLine="0"/>
            </w:pPr>
          </w:p>
        </w:tc>
        <w:tc>
          <w:tcPr>
            <w:tcW w:w="2520" w:type="dxa"/>
          </w:tcPr>
          <w:p w:rsidR="004F4D80" w:rsidRPr="00F647F7" w:rsidRDefault="004F4D80" w:rsidP="00D61F3D">
            <w:pPr>
              <w:pStyle w:val="aff1"/>
              <w:spacing w:before="0" w:after="0"/>
              <w:ind w:left="0" w:right="0"/>
              <w:jc w:val="both"/>
              <w:rPr>
                <w:sz w:val="22"/>
              </w:rPr>
            </w:pPr>
          </w:p>
        </w:tc>
        <w:tc>
          <w:tcPr>
            <w:tcW w:w="2340" w:type="dxa"/>
          </w:tcPr>
          <w:p w:rsidR="004F4D80" w:rsidRPr="00F647F7" w:rsidRDefault="004F4D80" w:rsidP="00D61F3D">
            <w:pPr>
              <w:pStyle w:val="aff1"/>
              <w:spacing w:before="0" w:after="0"/>
              <w:ind w:left="0" w:right="0"/>
              <w:jc w:val="both"/>
              <w:rPr>
                <w:sz w:val="22"/>
              </w:rPr>
            </w:pPr>
          </w:p>
        </w:tc>
        <w:tc>
          <w:tcPr>
            <w:tcW w:w="1980" w:type="dxa"/>
          </w:tcPr>
          <w:p w:rsidR="004F4D80" w:rsidRPr="00F647F7" w:rsidRDefault="004F4D80" w:rsidP="00D61F3D">
            <w:pPr>
              <w:pStyle w:val="aff1"/>
              <w:spacing w:before="0" w:after="0"/>
              <w:ind w:left="0" w:right="0"/>
              <w:jc w:val="both"/>
              <w:rPr>
                <w:sz w:val="22"/>
              </w:rPr>
            </w:pPr>
          </w:p>
        </w:tc>
        <w:tc>
          <w:tcPr>
            <w:tcW w:w="1260" w:type="dxa"/>
          </w:tcPr>
          <w:p w:rsidR="004F4D80" w:rsidRPr="00F647F7" w:rsidRDefault="004F4D80" w:rsidP="00D61F3D">
            <w:pPr>
              <w:pStyle w:val="aff1"/>
              <w:spacing w:before="0" w:after="0"/>
              <w:ind w:left="0" w:right="0"/>
              <w:jc w:val="both"/>
              <w:rPr>
                <w:sz w:val="22"/>
              </w:rPr>
            </w:pPr>
          </w:p>
        </w:tc>
        <w:tc>
          <w:tcPr>
            <w:tcW w:w="1440" w:type="dxa"/>
          </w:tcPr>
          <w:p w:rsidR="004F4D80" w:rsidRPr="00F647F7" w:rsidRDefault="004F4D80" w:rsidP="00D61F3D">
            <w:pPr>
              <w:pStyle w:val="aff1"/>
              <w:spacing w:before="0" w:after="0"/>
              <w:ind w:left="0" w:right="0"/>
              <w:jc w:val="both"/>
              <w:rPr>
                <w:sz w:val="22"/>
              </w:rPr>
            </w:pPr>
          </w:p>
        </w:tc>
      </w:tr>
      <w:tr w:rsidR="004F4D80" w:rsidRPr="00F647F7" w:rsidTr="004F4D80">
        <w:trPr>
          <w:cantSplit/>
        </w:trPr>
        <w:tc>
          <w:tcPr>
            <w:tcW w:w="720" w:type="dxa"/>
            <w:vAlign w:val="center"/>
          </w:tcPr>
          <w:p w:rsidR="004F4D80" w:rsidRPr="00F647F7" w:rsidRDefault="004F4D80" w:rsidP="00D61F3D">
            <w:pPr>
              <w:pStyle w:val="aff1"/>
              <w:spacing w:before="0" w:after="0"/>
              <w:ind w:left="0" w:right="0"/>
              <w:jc w:val="both"/>
              <w:rPr>
                <w:sz w:val="22"/>
              </w:rPr>
            </w:pPr>
            <w:r w:rsidRPr="00F647F7">
              <w:rPr>
                <w:sz w:val="22"/>
              </w:rPr>
              <w:t>…</w:t>
            </w:r>
          </w:p>
        </w:tc>
        <w:tc>
          <w:tcPr>
            <w:tcW w:w="2520" w:type="dxa"/>
          </w:tcPr>
          <w:p w:rsidR="004F4D80" w:rsidRPr="00F647F7" w:rsidRDefault="004F4D80" w:rsidP="00D61F3D">
            <w:pPr>
              <w:pStyle w:val="aff1"/>
              <w:spacing w:before="0" w:after="0"/>
              <w:ind w:left="0" w:right="0"/>
              <w:jc w:val="both"/>
              <w:rPr>
                <w:sz w:val="22"/>
              </w:rPr>
            </w:pPr>
          </w:p>
        </w:tc>
        <w:tc>
          <w:tcPr>
            <w:tcW w:w="2340" w:type="dxa"/>
          </w:tcPr>
          <w:p w:rsidR="004F4D80" w:rsidRPr="00F647F7" w:rsidRDefault="004F4D80" w:rsidP="00D61F3D">
            <w:pPr>
              <w:pStyle w:val="aff1"/>
              <w:spacing w:before="0" w:after="0"/>
              <w:ind w:left="0" w:right="0"/>
              <w:jc w:val="both"/>
              <w:rPr>
                <w:sz w:val="22"/>
              </w:rPr>
            </w:pPr>
          </w:p>
        </w:tc>
        <w:tc>
          <w:tcPr>
            <w:tcW w:w="1980" w:type="dxa"/>
          </w:tcPr>
          <w:p w:rsidR="004F4D80" w:rsidRPr="00F647F7" w:rsidRDefault="004F4D80" w:rsidP="00D61F3D">
            <w:pPr>
              <w:pStyle w:val="aff1"/>
              <w:spacing w:before="0" w:after="0"/>
              <w:ind w:left="0" w:right="0"/>
              <w:jc w:val="both"/>
              <w:rPr>
                <w:sz w:val="22"/>
              </w:rPr>
            </w:pPr>
          </w:p>
        </w:tc>
        <w:tc>
          <w:tcPr>
            <w:tcW w:w="1260" w:type="dxa"/>
          </w:tcPr>
          <w:p w:rsidR="004F4D80" w:rsidRPr="00F647F7" w:rsidRDefault="004F4D80" w:rsidP="00D61F3D">
            <w:pPr>
              <w:pStyle w:val="aff1"/>
              <w:spacing w:before="0" w:after="0"/>
              <w:ind w:left="0" w:right="0"/>
              <w:jc w:val="both"/>
              <w:rPr>
                <w:sz w:val="22"/>
              </w:rPr>
            </w:pPr>
          </w:p>
        </w:tc>
        <w:tc>
          <w:tcPr>
            <w:tcW w:w="1440" w:type="dxa"/>
          </w:tcPr>
          <w:p w:rsidR="004F4D80" w:rsidRPr="00F647F7" w:rsidRDefault="004F4D80" w:rsidP="00D61F3D">
            <w:pPr>
              <w:pStyle w:val="aff1"/>
              <w:spacing w:before="0" w:after="0"/>
              <w:ind w:left="0" w:right="0"/>
              <w:jc w:val="both"/>
              <w:rPr>
                <w:sz w:val="22"/>
              </w:rPr>
            </w:pPr>
          </w:p>
        </w:tc>
      </w:tr>
      <w:tr w:rsidR="004F4D80" w:rsidRPr="00F647F7" w:rsidTr="004F4D80">
        <w:trPr>
          <w:cantSplit/>
        </w:trPr>
        <w:tc>
          <w:tcPr>
            <w:tcW w:w="7560" w:type="dxa"/>
            <w:gridSpan w:val="4"/>
            <w:vAlign w:val="center"/>
          </w:tcPr>
          <w:p w:rsidR="004F4D80" w:rsidRPr="00F647F7" w:rsidRDefault="004F4D80" w:rsidP="00D61F3D">
            <w:pPr>
              <w:pStyle w:val="aff1"/>
              <w:spacing w:before="0" w:after="0"/>
              <w:ind w:left="0" w:right="0"/>
              <w:jc w:val="both"/>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863188">
              <w:rPr>
                <w:rStyle w:val="aa"/>
                <w:sz w:val="22"/>
              </w:rPr>
              <w:t>4</w:t>
            </w:r>
            <w:r w:rsidRPr="00F647F7">
              <w:rPr>
                <w:rStyle w:val="aa"/>
                <w:sz w:val="22"/>
              </w:rPr>
              <w:t>»</w:t>
            </w:r>
            <w:r w:rsidRPr="00F647F7">
              <w:rPr>
                <w:b/>
                <w:sz w:val="22"/>
              </w:rPr>
              <w:t>]</w:t>
            </w:r>
          </w:p>
        </w:tc>
        <w:tc>
          <w:tcPr>
            <w:tcW w:w="1260" w:type="dxa"/>
          </w:tcPr>
          <w:p w:rsidR="004F4D80" w:rsidRPr="00F647F7" w:rsidRDefault="004F4D80" w:rsidP="00D61F3D">
            <w:pPr>
              <w:pStyle w:val="aff1"/>
              <w:spacing w:before="0" w:after="0"/>
              <w:ind w:left="0" w:right="0"/>
              <w:jc w:val="both"/>
              <w:rPr>
                <w:b/>
                <w:sz w:val="22"/>
              </w:rPr>
            </w:pPr>
          </w:p>
        </w:tc>
        <w:tc>
          <w:tcPr>
            <w:tcW w:w="1440" w:type="dxa"/>
          </w:tcPr>
          <w:p w:rsidR="004F4D80" w:rsidRPr="00F647F7" w:rsidRDefault="004F4D80" w:rsidP="00D61F3D">
            <w:pPr>
              <w:pStyle w:val="aff1"/>
              <w:spacing w:before="0" w:after="0"/>
              <w:ind w:left="0" w:right="0"/>
              <w:jc w:val="both"/>
              <w:rPr>
                <w:b/>
                <w:sz w:val="22"/>
              </w:rPr>
            </w:pPr>
            <w:proofErr w:type="spellStart"/>
            <w:r w:rsidRPr="00F647F7">
              <w:rPr>
                <w:b/>
                <w:sz w:val="22"/>
              </w:rPr>
              <w:t>х</w:t>
            </w:r>
            <w:proofErr w:type="spellEnd"/>
          </w:p>
        </w:tc>
      </w:tr>
      <w:tr w:rsidR="004F4D80" w:rsidRPr="00F647F7" w:rsidTr="004F4D80">
        <w:trPr>
          <w:cantSplit/>
        </w:trPr>
        <w:tc>
          <w:tcPr>
            <w:tcW w:w="720" w:type="dxa"/>
            <w:vAlign w:val="center"/>
          </w:tcPr>
          <w:p w:rsidR="004F4D80" w:rsidRPr="00F647F7" w:rsidRDefault="004F4D80" w:rsidP="00D61F3D">
            <w:pPr>
              <w:numPr>
                <w:ilvl w:val="0"/>
                <w:numId w:val="55"/>
              </w:numPr>
              <w:suppressAutoHyphens w:val="0"/>
              <w:spacing w:line="240" w:lineRule="auto"/>
              <w:ind w:left="0" w:firstLine="0"/>
            </w:pPr>
          </w:p>
        </w:tc>
        <w:tc>
          <w:tcPr>
            <w:tcW w:w="2520" w:type="dxa"/>
          </w:tcPr>
          <w:p w:rsidR="004F4D80" w:rsidRPr="00F647F7" w:rsidRDefault="004F4D80" w:rsidP="00D61F3D">
            <w:pPr>
              <w:pStyle w:val="aff1"/>
              <w:spacing w:before="0" w:after="0"/>
              <w:ind w:left="0" w:right="0"/>
              <w:jc w:val="both"/>
              <w:rPr>
                <w:sz w:val="22"/>
              </w:rPr>
            </w:pPr>
          </w:p>
        </w:tc>
        <w:tc>
          <w:tcPr>
            <w:tcW w:w="2340" w:type="dxa"/>
          </w:tcPr>
          <w:p w:rsidR="004F4D80" w:rsidRPr="00F647F7" w:rsidRDefault="004F4D80" w:rsidP="00D61F3D">
            <w:pPr>
              <w:pStyle w:val="aff1"/>
              <w:spacing w:before="0" w:after="0"/>
              <w:ind w:left="0" w:right="0"/>
              <w:jc w:val="both"/>
              <w:rPr>
                <w:sz w:val="22"/>
              </w:rPr>
            </w:pPr>
          </w:p>
        </w:tc>
        <w:tc>
          <w:tcPr>
            <w:tcW w:w="1980" w:type="dxa"/>
          </w:tcPr>
          <w:p w:rsidR="004F4D80" w:rsidRPr="00F647F7" w:rsidRDefault="004F4D80" w:rsidP="00D61F3D">
            <w:pPr>
              <w:pStyle w:val="aff1"/>
              <w:spacing w:before="0" w:after="0"/>
              <w:ind w:left="0" w:right="0"/>
              <w:jc w:val="both"/>
              <w:rPr>
                <w:sz w:val="22"/>
              </w:rPr>
            </w:pPr>
          </w:p>
        </w:tc>
        <w:tc>
          <w:tcPr>
            <w:tcW w:w="1260" w:type="dxa"/>
          </w:tcPr>
          <w:p w:rsidR="004F4D80" w:rsidRPr="00F647F7" w:rsidRDefault="004F4D80" w:rsidP="00D61F3D">
            <w:pPr>
              <w:pStyle w:val="aff1"/>
              <w:spacing w:before="0" w:after="0"/>
              <w:ind w:left="0" w:right="0"/>
              <w:jc w:val="both"/>
              <w:rPr>
                <w:sz w:val="22"/>
              </w:rPr>
            </w:pPr>
          </w:p>
        </w:tc>
        <w:tc>
          <w:tcPr>
            <w:tcW w:w="1440" w:type="dxa"/>
          </w:tcPr>
          <w:p w:rsidR="004F4D80" w:rsidRPr="00F647F7" w:rsidRDefault="004F4D80" w:rsidP="00D61F3D">
            <w:pPr>
              <w:pStyle w:val="aff1"/>
              <w:spacing w:before="0" w:after="0"/>
              <w:ind w:left="0" w:right="0"/>
              <w:jc w:val="both"/>
              <w:rPr>
                <w:sz w:val="22"/>
              </w:rPr>
            </w:pPr>
          </w:p>
        </w:tc>
      </w:tr>
      <w:tr w:rsidR="004F4D80" w:rsidRPr="00F647F7" w:rsidTr="004F4D80">
        <w:trPr>
          <w:cantSplit/>
        </w:trPr>
        <w:tc>
          <w:tcPr>
            <w:tcW w:w="720" w:type="dxa"/>
            <w:vAlign w:val="center"/>
          </w:tcPr>
          <w:p w:rsidR="004F4D80" w:rsidRPr="00F647F7" w:rsidRDefault="004F4D80" w:rsidP="00D61F3D">
            <w:pPr>
              <w:numPr>
                <w:ilvl w:val="0"/>
                <w:numId w:val="55"/>
              </w:numPr>
              <w:suppressAutoHyphens w:val="0"/>
              <w:spacing w:line="240" w:lineRule="auto"/>
              <w:ind w:left="0" w:firstLine="0"/>
            </w:pPr>
          </w:p>
        </w:tc>
        <w:tc>
          <w:tcPr>
            <w:tcW w:w="2520" w:type="dxa"/>
          </w:tcPr>
          <w:p w:rsidR="004F4D80" w:rsidRPr="00F647F7" w:rsidRDefault="004F4D80" w:rsidP="00D61F3D">
            <w:pPr>
              <w:pStyle w:val="aff1"/>
              <w:spacing w:before="0" w:after="0"/>
              <w:ind w:left="0" w:right="0"/>
              <w:jc w:val="both"/>
              <w:rPr>
                <w:sz w:val="22"/>
              </w:rPr>
            </w:pPr>
          </w:p>
        </w:tc>
        <w:tc>
          <w:tcPr>
            <w:tcW w:w="2340" w:type="dxa"/>
          </w:tcPr>
          <w:p w:rsidR="004F4D80" w:rsidRPr="00F647F7" w:rsidRDefault="004F4D80" w:rsidP="00D61F3D">
            <w:pPr>
              <w:pStyle w:val="aff1"/>
              <w:spacing w:before="0" w:after="0"/>
              <w:ind w:left="0" w:right="0"/>
              <w:jc w:val="both"/>
              <w:rPr>
                <w:sz w:val="22"/>
              </w:rPr>
            </w:pPr>
          </w:p>
        </w:tc>
        <w:tc>
          <w:tcPr>
            <w:tcW w:w="1980" w:type="dxa"/>
          </w:tcPr>
          <w:p w:rsidR="004F4D80" w:rsidRPr="00F647F7" w:rsidRDefault="004F4D80" w:rsidP="00D61F3D">
            <w:pPr>
              <w:pStyle w:val="aff1"/>
              <w:spacing w:before="0" w:after="0"/>
              <w:ind w:left="0" w:right="0"/>
              <w:jc w:val="both"/>
              <w:rPr>
                <w:sz w:val="22"/>
              </w:rPr>
            </w:pPr>
          </w:p>
        </w:tc>
        <w:tc>
          <w:tcPr>
            <w:tcW w:w="1260" w:type="dxa"/>
          </w:tcPr>
          <w:p w:rsidR="004F4D80" w:rsidRPr="00F647F7" w:rsidRDefault="004F4D80" w:rsidP="00D61F3D">
            <w:pPr>
              <w:pStyle w:val="aff1"/>
              <w:spacing w:before="0" w:after="0"/>
              <w:ind w:left="0" w:right="0"/>
              <w:jc w:val="both"/>
              <w:rPr>
                <w:sz w:val="22"/>
              </w:rPr>
            </w:pPr>
          </w:p>
        </w:tc>
        <w:tc>
          <w:tcPr>
            <w:tcW w:w="1440" w:type="dxa"/>
          </w:tcPr>
          <w:p w:rsidR="004F4D80" w:rsidRPr="00F647F7" w:rsidRDefault="004F4D80" w:rsidP="00D61F3D">
            <w:pPr>
              <w:pStyle w:val="aff1"/>
              <w:spacing w:before="0" w:after="0"/>
              <w:ind w:left="0" w:right="0"/>
              <w:jc w:val="both"/>
              <w:rPr>
                <w:sz w:val="22"/>
              </w:rPr>
            </w:pPr>
          </w:p>
        </w:tc>
      </w:tr>
      <w:tr w:rsidR="004F4D80" w:rsidRPr="00F647F7" w:rsidTr="004F4D80">
        <w:trPr>
          <w:cantSplit/>
        </w:trPr>
        <w:tc>
          <w:tcPr>
            <w:tcW w:w="720" w:type="dxa"/>
            <w:vAlign w:val="center"/>
          </w:tcPr>
          <w:p w:rsidR="004F4D80" w:rsidRPr="00F647F7" w:rsidRDefault="004F4D80" w:rsidP="00D61F3D">
            <w:pPr>
              <w:numPr>
                <w:ilvl w:val="0"/>
                <w:numId w:val="55"/>
              </w:numPr>
              <w:suppressAutoHyphens w:val="0"/>
              <w:spacing w:line="240" w:lineRule="auto"/>
              <w:ind w:left="0" w:firstLine="0"/>
            </w:pPr>
          </w:p>
        </w:tc>
        <w:tc>
          <w:tcPr>
            <w:tcW w:w="2520" w:type="dxa"/>
          </w:tcPr>
          <w:p w:rsidR="004F4D80" w:rsidRPr="00F647F7" w:rsidRDefault="004F4D80" w:rsidP="00D61F3D">
            <w:pPr>
              <w:pStyle w:val="aff1"/>
              <w:spacing w:before="0" w:after="0"/>
              <w:ind w:left="0" w:right="0"/>
              <w:jc w:val="both"/>
              <w:rPr>
                <w:sz w:val="22"/>
              </w:rPr>
            </w:pPr>
          </w:p>
        </w:tc>
        <w:tc>
          <w:tcPr>
            <w:tcW w:w="2340" w:type="dxa"/>
          </w:tcPr>
          <w:p w:rsidR="004F4D80" w:rsidRPr="00F647F7" w:rsidRDefault="004F4D80" w:rsidP="00D61F3D">
            <w:pPr>
              <w:pStyle w:val="aff1"/>
              <w:spacing w:before="0" w:after="0"/>
              <w:ind w:left="0" w:right="0"/>
              <w:jc w:val="both"/>
              <w:rPr>
                <w:sz w:val="22"/>
              </w:rPr>
            </w:pPr>
          </w:p>
        </w:tc>
        <w:tc>
          <w:tcPr>
            <w:tcW w:w="1980" w:type="dxa"/>
          </w:tcPr>
          <w:p w:rsidR="004F4D80" w:rsidRPr="00F647F7" w:rsidRDefault="004F4D80" w:rsidP="00D61F3D">
            <w:pPr>
              <w:pStyle w:val="aff1"/>
              <w:spacing w:before="0" w:after="0"/>
              <w:ind w:left="0" w:right="0"/>
              <w:jc w:val="both"/>
              <w:rPr>
                <w:sz w:val="22"/>
              </w:rPr>
            </w:pPr>
          </w:p>
        </w:tc>
        <w:tc>
          <w:tcPr>
            <w:tcW w:w="1260" w:type="dxa"/>
          </w:tcPr>
          <w:p w:rsidR="004F4D80" w:rsidRPr="00F647F7" w:rsidRDefault="004F4D80" w:rsidP="00D61F3D">
            <w:pPr>
              <w:pStyle w:val="aff1"/>
              <w:spacing w:before="0" w:after="0"/>
              <w:ind w:left="0" w:right="0"/>
              <w:jc w:val="both"/>
              <w:rPr>
                <w:sz w:val="22"/>
              </w:rPr>
            </w:pPr>
          </w:p>
        </w:tc>
        <w:tc>
          <w:tcPr>
            <w:tcW w:w="1440" w:type="dxa"/>
          </w:tcPr>
          <w:p w:rsidR="004F4D80" w:rsidRPr="00F647F7" w:rsidRDefault="004F4D80" w:rsidP="00D61F3D">
            <w:pPr>
              <w:pStyle w:val="aff1"/>
              <w:spacing w:before="0" w:after="0"/>
              <w:ind w:left="0" w:right="0"/>
              <w:jc w:val="both"/>
              <w:rPr>
                <w:sz w:val="22"/>
              </w:rPr>
            </w:pPr>
          </w:p>
        </w:tc>
      </w:tr>
      <w:tr w:rsidR="004F4D80" w:rsidRPr="00F647F7" w:rsidTr="004F4D80">
        <w:trPr>
          <w:cantSplit/>
        </w:trPr>
        <w:tc>
          <w:tcPr>
            <w:tcW w:w="720" w:type="dxa"/>
            <w:vAlign w:val="center"/>
          </w:tcPr>
          <w:p w:rsidR="004F4D80" w:rsidRPr="00F647F7" w:rsidRDefault="004F4D80" w:rsidP="00D61F3D">
            <w:pPr>
              <w:pStyle w:val="aff1"/>
              <w:spacing w:before="0" w:after="0"/>
              <w:ind w:left="0" w:right="0"/>
              <w:jc w:val="both"/>
              <w:rPr>
                <w:sz w:val="22"/>
              </w:rPr>
            </w:pPr>
            <w:r w:rsidRPr="00F647F7">
              <w:rPr>
                <w:sz w:val="22"/>
              </w:rPr>
              <w:t>…</w:t>
            </w:r>
          </w:p>
        </w:tc>
        <w:tc>
          <w:tcPr>
            <w:tcW w:w="2520" w:type="dxa"/>
          </w:tcPr>
          <w:p w:rsidR="004F4D80" w:rsidRPr="00F647F7" w:rsidRDefault="004F4D80" w:rsidP="00D61F3D">
            <w:pPr>
              <w:pStyle w:val="aff1"/>
              <w:spacing w:before="0" w:after="0"/>
              <w:ind w:left="0" w:right="0"/>
              <w:jc w:val="both"/>
              <w:rPr>
                <w:sz w:val="22"/>
              </w:rPr>
            </w:pPr>
          </w:p>
        </w:tc>
        <w:tc>
          <w:tcPr>
            <w:tcW w:w="2340" w:type="dxa"/>
          </w:tcPr>
          <w:p w:rsidR="004F4D80" w:rsidRPr="00F647F7" w:rsidRDefault="004F4D80" w:rsidP="00D61F3D">
            <w:pPr>
              <w:pStyle w:val="aff1"/>
              <w:spacing w:before="0" w:after="0"/>
              <w:ind w:left="0" w:right="0"/>
              <w:jc w:val="both"/>
              <w:rPr>
                <w:sz w:val="22"/>
              </w:rPr>
            </w:pPr>
          </w:p>
        </w:tc>
        <w:tc>
          <w:tcPr>
            <w:tcW w:w="1980" w:type="dxa"/>
          </w:tcPr>
          <w:p w:rsidR="004F4D80" w:rsidRPr="00F647F7" w:rsidRDefault="004F4D80" w:rsidP="00D61F3D">
            <w:pPr>
              <w:pStyle w:val="aff1"/>
              <w:spacing w:before="0" w:after="0"/>
              <w:ind w:left="0" w:right="0"/>
              <w:jc w:val="both"/>
              <w:rPr>
                <w:sz w:val="22"/>
              </w:rPr>
            </w:pPr>
          </w:p>
        </w:tc>
        <w:tc>
          <w:tcPr>
            <w:tcW w:w="1260" w:type="dxa"/>
          </w:tcPr>
          <w:p w:rsidR="004F4D80" w:rsidRPr="00F647F7" w:rsidRDefault="004F4D80" w:rsidP="00D61F3D">
            <w:pPr>
              <w:pStyle w:val="aff1"/>
              <w:spacing w:before="0" w:after="0"/>
              <w:ind w:left="0" w:right="0"/>
              <w:jc w:val="both"/>
              <w:rPr>
                <w:sz w:val="22"/>
              </w:rPr>
            </w:pPr>
          </w:p>
        </w:tc>
        <w:tc>
          <w:tcPr>
            <w:tcW w:w="1440" w:type="dxa"/>
          </w:tcPr>
          <w:p w:rsidR="004F4D80" w:rsidRPr="00F647F7" w:rsidRDefault="004F4D80" w:rsidP="00D61F3D">
            <w:pPr>
              <w:pStyle w:val="aff1"/>
              <w:spacing w:before="0" w:after="0"/>
              <w:ind w:left="0" w:right="0"/>
              <w:jc w:val="both"/>
              <w:rPr>
                <w:sz w:val="22"/>
              </w:rPr>
            </w:pPr>
          </w:p>
        </w:tc>
      </w:tr>
      <w:tr w:rsidR="004F4D80" w:rsidRPr="00F647F7" w:rsidTr="004F4D80">
        <w:trPr>
          <w:cantSplit/>
        </w:trPr>
        <w:tc>
          <w:tcPr>
            <w:tcW w:w="7560" w:type="dxa"/>
            <w:gridSpan w:val="4"/>
          </w:tcPr>
          <w:p w:rsidR="004F4D80" w:rsidRPr="00F647F7" w:rsidRDefault="004F4D80" w:rsidP="00D61F3D">
            <w:pPr>
              <w:pStyle w:val="aff1"/>
              <w:spacing w:before="0" w:after="0"/>
              <w:ind w:left="0" w:right="0"/>
              <w:jc w:val="both"/>
              <w:rPr>
                <w:b/>
                <w:sz w:val="22"/>
              </w:rPr>
            </w:pPr>
            <w:r w:rsidRPr="00F647F7">
              <w:rPr>
                <w:b/>
                <w:sz w:val="22"/>
              </w:rPr>
              <w:t xml:space="preserve">ИТОГО </w:t>
            </w:r>
            <w:proofErr w:type="gramStart"/>
            <w:r w:rsidRPr="00F647F7">
              <w:rPr>
                <w:b/>
                <w:sz w:val="22"/>
              </w:rPr>
              <w:t>за</w:t>
            </w:r>
            <w:proofErr w:type="gramEnd"/>
            <w:r w:rsidRPr="00F647F7">
              <w:rPr>
                <w:b/>
                <w:sz w:val="22"/>
              </w:rPr>
              <w:t xml:space="preserve"> [</w:t>
            </w:r>
            <w:r w:rsidRPr="00F647F7">
              <w:rPr>
                <w:rStyle w:val="aa"/>
                <w:sz w:val="22"/>
              </w:rPr>
              <w:t xml:space="preserve">указать, </w:t>
            </w:r>
            <w:proofErr w:type="gramStart"/>
            <w:r w:rsidRPr="00F647F7">
              <w:rPr>
                <w:rStyle w:val="aa"/>
                <w:sz w:val="22"/>
              </w:rPr>
              <w:t>в</w:t>
            </w:r>
            <w:proofErr w:type="gramEnd"/>
            <w:r w:rsidRPr="00F647F7">
              <w:rPr>
                <w:rStyle w:val="aa"/>
                <w:sz w:val="22"/>
              </w:rPr>
              <w:t xml:space="preserve"> зависимости от обстоятельств, например «I квартал 20</w:t>
            </w:r>
            <w:r>
              <w:rPr>
                <w:rStyle w:val="aa"/>
                <w:sz w:val="22"/>
              </w:rPr>
              <w:t>1</w:t>
            </w:r>
            <w:r w:rsidR="00863188">
              <w:rPr>
                <w:rStyle w:val="aa"/>
                <w:sz w:val="22"/>
              </w:rPr>
              <w:t>5</w:t>
            </w:r>
            <w:r w:rsidRPr="00F647F7">
              <w:rPr>
                <w:rStyle w:val="aa"/>
                <w:sz w:val="22"/>
              </w:rPr>
              <w:t xml:space="preserve"> года», «20</w:t>
            </w:r>
            <w:r>
              <w:rPr>
                <w:rStyle w:val="aa"/>
                <w:sz w:val="22"/>
              </w:rPr>
              <w:t>1</w:t>
            </w:r>
            <w:r w:rsidR="00863188">
              <w:rPr>
                <w:rStyle w:val="aa"/>
                <w:sz w:val="22"/>
              </w:rPr>
              <w:t>5</w:t>
            </w:r>
            <w:r w:rsidRPr="00F647F7">
              <w:rPr>
                <w:rStyle w:val="aa"/>
                <w:sz w:val="22"/>
              </w:rPr>
              <w:t xml:space="preserve"> год» и т.д.</w:t>
            </w:r>
            <w:r w:rsidRPr="00F647F7">
              <w:rPr>
                <w:b/>
                <w:sz w:val="22"/>
              </w:rPr>
              <w:t>]</w:t>
            </w:r>
          </w:p>
        </w:tc>
        <w:tc>
          <w:tcPr>
            <w:tcW w:w="1260" w:type="dxa"/>
          </w:tcPr>
          <w:p w:rsidR="004F4D80" w:rsidRPr="00F647F7" w:rsidRDefault="004F4D80" w:rsidP="00D61F3D">
            <w:pPr>
              <w:pStyle w:val="aff1"/>
              <w:spacing w:before="0" w:after="0"/>
              <w:ind w:left="0" w:right="0"/>
              <w:jc w:val="both"/>
              <w:rPr>
                <w:b/>
                <w:sz w:val="22"/>
              </w:rPr>
            </w:pPr>
          </w:p>
        </w:tc>
        <w:tc>
          <w:tcPr>
            <w:tcW w:w="1440" w:type="dxa"/>
          </w:tcPr>
          <w:p w:rsidR="004F4D80" w:rsidRPr="00F647F7" w:rsidRDefault="004F4D80" w:rsidP="00D61F3D">
            <w:pPr>
              <w:pStyle w:val="aff1"/>
              <w:spacing w:before="0" w:after="0"/>
              <w:ind w:left="0" w:right="0"/>
              <w:jc w:val="both"/>
              <w:rPr>
                <w:b/>
                <w:sz w:val="22"/>
              </w:rPr>
            </w:pPr>
            <w:proofErr w:type="spellStart"/>
            <w:r w:rsidRPr="00F647F7">
              <w:rPr>
                <w:b/>
                <w:sz w:val="22"/>
              </w:rPr>
              <w:t>х</w:t>
            </w:r>
            <w:proofErr w:type="spellEnd"/>
          </w:p>
        </w:tc>
      </w:tr>
    </w:tbl>
    <w:p w:rsidR="004F4D80" w:rsidRPr="00F647F7" w:rsidRDefault="004F4D80" w:rsidP="00D61F3D">
      <w:pPr>
        <w:spacing w:line="240" w:lineRule="auto"/>
        <w:rPr>
          <w:sz w:val="24"/>
          <w:szCs w:val="24"/>
        </w:rPr>
      </w:pPr>
    </w:p>
    <w:p w:rsidR="004F4D80" w:rsidRPr="00F647F7" w:rsidRDefault="004F4D80" w:rsidP="00D61F3D">
      <w:pPr>
        <w:spacing w:line="240" w:lineRule="auto"/>
        <w:rPr>
          <w:sz w:val="24"/>
          <w:szCs w:val="24"/>
        </w:rPr>
      </w:pPr>
      <w:r w:rsidRPr="00F647F7">
        <w:rPr>
          <w:sz w:val="24"/>
          <w:szCs w:val="24"/>
        </w:rPr>
        <w:t>____________________________________</w:t>
      </w:r>
    </w:p>
    <w:p w:rsidR="004F4D80" w:rsidRPr="00F647F7" w:rsidRDefault="004F4D80" w:rsidP="00D61F3D">
      <w:pPr>
        <w:spacing w:line="240" w:lineRule="auto"/>
        <w:ind w:right="3684"/>
        <w:rPr>
          <w:sz w:val="24"/>
          <w:szCs w:val="24"/>
          <w:vertAlign w:val="superscript"/>
        </w:rPr>
      </w:pPr>
      <w:r w:rsidRPr="00F647F7">
        <w:rPr>
          <w:sz w:val="24"/>
          <w:szCs w:val="24"/>
          <w:vertAlign w:val="superscript"/>
        </w:rPr>
        <w:t>(подпись, М.П.)</w:t>
      </w:r>
    </w:p>
    <w:p w:rsidR="004F4D80" w:rsidRPr="00F647F7" w:rsidRDefault="004F4D80" w:rsidP="00D61F3D">
      <w:pPr>
        <w:spacing w:line="240" w:lineRule="auto"/>
        <w:rPr>
          <w:sz w:val="24"/>
          <w:szCs w:val="24"/>
        </w:rPr>
      </w:pPr>
      <w:r w:rsidRPr="00F647F7">
        <w:rPr>
          <w:sz w:val="24"/>
          <w:szCs w:val="24"/>
        </w:rPr>
        <w:t>____________________________________</w:t>
      </w:r>
    </w:p>
    <w:p w:rsidR="004F4D80" w:rsidRPr="00F647F7" w:rsidRDefault="004F4D80" w:rsidP="00D61F3D">
      <w:pPr>
        <w:spacing w:line="240" w:lineRule="auto"/>
        <w:ind w:right="3684"/>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D61F3D">
      <w:pPr>
        <w:pBdr>
          <w:bottom w:val="single" w:sz="4" w:space="1" w:color="auto"/>
        </w:pBdr>
        <w:shd w:val="clear" w:color="auto" w:fill="E0E0E0"/>
        <w:ind w:right="21" w:firstLine="0"/>
        <w:rPr>
          <w:b/>
          <w:color w:val="000000"/>
          <w:spacing w:val="36"/>
          <w:sz w:val="24"/>
          <w:szCs w:val="24"/>
        </w:rPr>
      </w:pPr>
      <w:r w:rsidRPr="00F647F7">
        <w:rPr>
          <w:b/>
          <w:color w:val="000000"/>
          <w:spacing w:val="36"/>
          <w:sz w:val="24"/>
          <w:szCs w:val="24"/>
        </w:rPr>
        <w:t>конец формы</w:t>
      </w:r>
    </w:p>
    <w:p w:rsidR="00D904EF" w:rsidRDefault="00D904EF" w:rsidP="00D61F3D">
      <w:pPr>
        <w:suppressAutoHyphens w:val="0"/>
        <w:spacing w:line="240" w:lineRule="auto"/>
        <w:ind w:firstLine="0"/>
        <w:rPr>
          <w:b/>
          <w:sz w:val="24"/>
          <w:szCs w:val="24"/>
        </w:rPr>
      </w:pPr>
      <w:bookmarkStart w:id="841" w:name="_Toc98253944"/>
      <w:bookmarkStart w:id="842" w:name="_Toc157248196"/>
      <w:bookmarkStart w:id="843" w:name="_Toc157496565"/>
      <w:bookmarkStart w:id="844" w:name="_Toc158206104"/>
      <w:bookmarkStart w:id="845" w:name="_Toc164057789"/>
      <w:bookmarkStart w:id="846" w:name="_Toc164137139"/>
      <w:bookmarkStart w:id="847" w:name="_Toc164161299"/>
      <w:bookmarkStart w:id="848" w:name="_Toc165173870"/>
      <w:r>
        <w:rPr>
          <w:szCs w:val="24"/>
        </w:rPr>
        <w:br w:type="page"/>
      </w:r>
    </w:p>
    <w:p w:rsidR="004F4D80" w:rsidRPr="00D904EF" w:rsidRDefault="004F4D80" w:rsidP="00D61F3D">
      <w:pPr>
        <w:pStyle w:val="3"/>
        <w:jc w:val="both"/>
        <w:rPr>
          <w:szCs w:val="24"/>
        </w:rPr>
      </w:pPr>
      <w:bookmarkStart w:id="849" w:name="_Toc439170694"/>
      <w:bookmarkStart w:id="850" w:name="_Toc439172796"/>
      <w:bookmarkStart w:id="851" w:name="_Toc439173240"/>
      <w:bookmarkStart w:id="852" w:name="_Toc439238236"/>
      <w:bookmarkStart w:id="853" w:name="_Toc439252783"/>
      <w:bookmarkStart w:id="854" w:name="_Toc439323757"/>
      <w:bookmarkStart w:id="855" w:name="_Toc440357155"/>
      <w:bookmarkStart w:id="856" w:name="_Toc440359710"/>
      <w:bookmarkStart w:id="857" w:name="_Toc440632174"/>
      <w:bookmarkStart w:id="858" w:name="_Toc440875994"/>
      <w:bookmarkStart w:id="859" w:name="_Toc441131022"/>
      <w:r w:rsidRPr="00D904EF">
        <w:rPr>
          <w:szCs w:val="24"/>
        </w:rPr>
        <w:lastRenderedPageBreak/>
        <w:t>Инструкции по заполнению</w:t>
      </w:r>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p>
    <w:p w:rsidR="004F4D80" w:rsidRPr="00F647F7" w:rsidRDefault="00C236C0"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fldSimple w:instr=" REF _Ref55336310 \r \h  \* MERGEFORMAT ">
        <w:r w:rsidR="00A24167">
          <w:rPr>
            <w:sz w:val="24"/>
            <w:szCs w:val="24"/>
          </w:rPr>
          <w:t>5.1</w:t>
        </w:r>
      </w:fldSimple>
      <w:r w:rsidR="00D90031" w:rsidRPr="00A55F54">
        <w:rPr>
          <w:sz w:val="24"/>
          <w:szCs w:val="24"/>
        </w:rPr>
        <w:t>)</w:t>
      </w:r>
      <w:r w:rsidR="004F4D80" w:rsidRPr="00F647F7">
        <w:rPr>
          <w:sz w:val="24"/>
          <w:szCs w:val="24"/>
        </w:rPr>
        <w:t>.</w:t>
      </w:r>
    </w:p>
    <w:p w:rsidR="004F4D80" w:rsidRPr="00F647F7" w:rsidRDefault="00C236C0"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D61F3D">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этой форме </w:t>
      </w:r>
      <w:r w:rsidR="00C236C0">
        <w:rPr>
          <w:sz w:val="24"/>
          <w:szCs w:val="24"/>
        </w:rPr>
        <w:t>Участник</w:t>
      </w:r>
      <w:r w:rsidRPr="00F647F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fldSimple w:instr=" REF _Ref440274159 \r \h  \* MERGEFORMAT ">
        <w:r w:rsidR="00A24167">
          <w:rPr>
            <w:sz w:val="24"/>
            <w:szCs w:val="24"/>
          </w:rPr>
          <w:t>4</w:t>
        </w:r>
      </w:fldSimple>
      <w:r w:rsidRPr="00F647F7">
        <w:rPr>
          <w:sz w:val="24"/>
          <w:szCs w:val="24"/>
        </w:rPr>
        <w:t>.</w:t>
      </w:r>
    </w:p>
    <w:p w:rsidR="004F4D80" w:rsidRPr="00F647F7" w:rsidRDefault="004F4D80" w:rsidP="00D61F3D">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Следует указать не менее трех, но не более десяти аналогичных договоров. </w:t>
      </w:r>
      <w:r w:rsidR="00C236C0">
        <w:rPr>
          <w:sz w:val="24"/>
          <w:szCs w:val="24"/>
        </w:rPr>
        <w:t>Участник</w:t>
      </w:r>
      <w:r w:rsidRPr="00F647F7">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F647F7" w:rsidRDefault="00C236C0"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может включать и незавершенные договоры, обязательно отмечая данный факт.</w:t>
      </w:r>
    </w:p>
    <w:p w:rsidR="004F4D80" w:rsidRPr="00F647F7" w:rsidRDefault="004F4D80" w:rsidP="00D61F3D">
      <w:pPr>
        <w:pStyle w:val="2"/>
        <w:pageBreakBefore/>
        <w:tabs>
          <w:tab w:val="clear" w:pos="0"/>
          <w:tab w:val="clear" w:pos="1700"/>
          <w:tab w:val="num" w:pos="1134"/>
          <w:tab w:val="num" w:pos="5104"/>
        </w:tabs>
        <w:spacing w:before="100" w:beforeAutospacing="1" w:after="100" w:afterAutospacing="1" w:line="240" w:lineRule="auto"/>
        <w:jc w:val="both"/>
      </w:pPr>
      <w:bookmarkStart w:id="860" w:name="_Ref55336398"/>
      <w:bookmarkStart w:id="861" w:name="_Toc57314678"/>
      <w:bookmarkStart w:id="862" w:name="_Toc69728992"/>
      <w:bookmarkStart w:id="863" w:name="_Toc98253948"/>
      <w:bookmarkStart w:id="864" w:name="_Toc165173874"/>
      <w:bookmarkStart w:id="865" w:name="_Toc423423676"/>
      <w:bookmarkStart w:id="866" w:name="_Toc441131023"/>
      <w:r w:rsidRPr="00F647F7">
        <w:lastRenderedPageBreak/>
        <w:t xml:space="preserve">Справка о кадровых ресурсах (форма </w:t>
      </w:r>
      <w:r w:rsidR="000D67AD">
        <w:t>8</w:t>
      </w:r>
      <w:r w:rsidRPr="00F647F7">
        <w:t>)</w:t>
      </w:r>
      <w:bookmarkEnd w:id="860"/>
      <w:bookmarkEnd w:id="861"/>
      <w:bookmarkEnd w:id="862"/>
      <w:bookmarkEnd w:id="863"/>
      <w:bookmarkEnd w:id="864"/>
      <w:bookmarkEnd w:id="865"/>
      <w:bookmarkEnd w:id="866"/>
    </w:p>
    <w:p w:rsidR="004F4D80" w:rsidRPr="00D904EF" w:rsidRDefault="004F4D80" w:rsidP="00D61F3D">
      <w:pPr>
        <w:pStyle w:val="3"/>
        <w:jc w:val="both"/>
        <w:rPr>
          <w:szCs w:val="24"/>
        </w:rPr>
      </w:pPr>
      <w:bookmarkStart w:id="867" w:name="_Toc98253949"/>
      <w:bookmarkStart w:id="868" w:name="_Toc157248201"/>
      <w:bookmarkStart w:id="869" w:name="_Toc157496570"/>
      <w:bookmarkStart w:id="870" w:name="_Toc158206109"/>
      <w:bookmarkStart w:id="871" w:name="_Toc164057794"/>
      <w:bookmarkStart w:id="872" w:name="_Toc164137144"/>
      <w:bookmarkStart w:id="873" w:name="_Toc164161304"/>
      <w:bookmarkStart w:id="874" w:name="_Toc165173875"/>
      <w:bookmarkStart w:id="875" w:name="_Toc439170699"/>
      <w:bookmarkStart w:id="876" w:name="_Toc439172801"/>
      <w:bookmarkStart w:id="877" w:name="_Toc439173245"/>
      <w:bookmarkStart w:id="878" w:name="_Toc439238241"/>
      <w:bookmarkStart w:id="879" w:name="_Toc439252788"/>
      <w:bookmarkStart w:id="880" w:name="_Toc439323762"/>
      <w:bookmarkStart w:id="881" w:name="_Toc440357160"/>
      <w:bookmarkStart w:id="882" w:name="_Toc440359712"/>
      <w:bookmarkStart w:id="883" w:name="_Toc440632176"/>
      <w:bookmarkStart w:id="884" w:name="_Toc440875996"/>
      <w:bookmarkStart w:id="885" w:name="_Toc441131024"/>
      <w:r w:rsidRPr="00D904EF">
        <w:rPr>
          <w:szCs w:val="24"/>
        </w:rPr>
        <w:t>Форма Справки о кадровых ресурсах</w:t>
      </w:r>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p>
    <w:p w:rsidR="004F4D80" w:rsidRPr="00F647F7" w:rsidRDefault="004F4D80" w:rsidP="00D61F3D">
      <w:pPr>
        <w:pBdr>
          <w:top w:val="single" w:sz="4" w:space="1" w:color="auto"/>
        </w:pBdr>
        <w:shd w:val="clear" w:color="auto" w:fill="E0E0E0"/>
        <w:ind w:right="21" w:firstLine="0"/>
        <w:rPr>
          <w:b/>
          <w:color w:val="000000"/>
          <w:spacing w:val="36"/>
          <w:sz w:val="24"/>
          <w:szCs w:val="24"/>
        </w:rPr>
      </w:pPr>
      <w:r w:rsidRPr="00F647F7">
        <w:rPr>
          <w:b/>
          <w:color w:val="000000"/>
          <w:spacing w:val="36"/>
          <w:sz w:val="24"/>
          <w:szCs w:val="24"/>
        </w:rPr>
        <w:t>начало формы</w:t>
      </w:r>
    </w:p>
    <w:p w:rsidR="004F4D80" w:rsidRPr="00F647F7" w:rsidRDefault="004F4D80" w:rsidP="00D61F3D">
      <w:pPr>
        <w:spacing w:line="240" w:lineRule="auto"/>
        <w:ind w:firstLine="0"/>
        <w:rPr>
          <w:sz w:val="24"/>
          <w:szCs w:val="24"/>
        </w:rPr>
      </w:pPr>
      <w:r w:rsidRPr="00F647F7">
        <w:rPr>
          <w:sz w:val="24"/>
          <w:szCs w:val="24"/>
        </w:rPr>
        <w:t xml:space="preserve">Приложение </w:t>
      </w:r>
      <w:r w:rsidR="000D67AD">
        <w:rPr>
          <w:sz w:val="24"/>
          <w:szCs w:val="24"/>
        </w:rPr>
        <w:t>8</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D61F3D">
      <w:pPr>
        <w:spacing w:line="240" w:lineRule="auto"/>
        <w:rPr>
          <w:sz w:val="24"/>
          <w:szCs w:val="24"/>
        </w:rPr>
      </w:pPr>
    </w:p>
    <w:p w:rsidR="004F4D80" w:rsidRPr="00F647F7" w:rsidRDefault="004F4D80" w:rsidP="00D61F3D">
      <w:pPr>
        <w:spacing w:line="240" w:lineRule="auto"/>
        <w:ind w:firstLine="0"/>
        <w:rPr>
          <w:b/>
          <w:sz w:val="24"/>
          <w:szCs w:val="24"/>
        </w:rPr>
      </w:pPr>
      <w:r w:rsidRPr="00F647F7">
        <w:rPr>
          <w:b/>
          <w:sz w:val="24"/>
          <w:szCs w:val="24"/>
        </w:rPr>
        <w:t>Справка о кадровых ресурсах</w:t>
      </w:r>
    </w:p>
    <w:p w:rsidR="004F4D80" w:rsidRPr="00F647F7" w:rsidRDefault="004F4D80" w:rsidP="00D61F3D">
      <w:pPr>
        <w:spacing w:line="240" w:lineRule="auto"/>
        <w:rPr>
          <w:sz w:val="24"/>
          <w:szCs w:val="24"/>
        </w:rPr>
      </w:pPr>
    </w:p>
    <w:p w:rsidR="004F4D80" w:rsidRPr="00F647F7" w:rsidRDefault="004F4D80" w:rsidP="00D61F3D">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D61F3D">
      <w:pPr>
        <w:spacing w:line="240" w:lineRule="auto"/>
        <w:ind w:firstLine="0"/>
        <w:rPr>
          <w:color w:val="000000"/>
          <w:sz w:val="24"/>
          <w:szCs w:val="24"/>
        </w:rPr>
      </w:pPr>
    </w:p>
    <w:p w:rsidR="004F4D80" w:rsidRPr="00F647F7" w:rsidRDefault="004F4D80" w:rsidP="00D61F3D">
      <w:pPr>
        <w:keepNext/>
        <w:spacing w:line="240" w:lineRule="auto"/>
        <w:ind w:firstLine="0"/>
        <w:rPr>
          <w:b/>
          <w:sz w:val="24"/>
          <w:szCs w:val="24"/>
        </w:rPr>
      </w:pPr>
      <w:r w:rsidRPr="00F647F7">
        <w:rPr>
          <w:b/>
          <w:sz w:val="24"/>
          <w:szCs w:val="24"/>
        </w:rPr>
        <w:t>Таблица-1. Основные кадровые ресурсы</w:t>
      </w:r>
    </w:p>
    <w:p w:rsidR="004F4D80" w:rsidRPr="00F647F7" w:rsidRDefault="004F4D80" w:rsidP="00D61F3D">
      <w:pPr>
        <w:keepNext/>
        <w:spacing w:line="240" w:lineRule="auto"/>
        <w:ind w:firstLine="0"/>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95"/>
        <w:gridCol w:w="2268"/>
        <w:gridCol w:w="2586"/>
        <w:gridCol w:w="1950"/>
        <w:gridCol w:w="2747"/>
      </w:tblGrid>
      <w:tr w:rsidR="004F4D80" w:rsidRPr="00F647F7" w:rsidTr="004F4D80">
        <w:trPr>
          <w:trHeight w:val="551"/>
        </w:trPr>
        <w:tc>
          <w:tcPr>
            <w:tcW w:w="695" w:type="dxa"/>
            <w:vAlign w:val="center"/>
          </w:tcPr>
          <w:p w:rsidR="004F4D80" w:rsidRPr="00F647F7" w:rsidRDefault="004F4D80" w:rsidP="00D61F3D">
            <w:pPr>
              <w:spacing w:line="240" w:lineRule="auto"/>
              <w:ind w:firstLine="0"/>
            </w:pPr>
            <w:r w:rsidRPr="00F647F7">
              <w:t>№</w:t>
            </w:r>
            <w:r w:rsidRPr="00F647F7">
              <w:br/>
            </w:r>
            <w:proofErr w:type="spellStart"/>
            <w:proofErr w:type="gramStart"/>
            <w:r w:rsidRPr="00F647F7">
              <w:t>п</w:t>
            </w:r>
            <w:proofErr w:type="spellEnd"/>
            <w:proofErr w:type="gramEnd"/>
            <w:r w:rsidRPr="00F647F7">
              <w:t>/</w:t>
            </w:r>
            <w:proofErr w:type="spellStart"/>
            <w:r w:rsidRPr="00F647F7">
              <w:t>п</w:t>
            </w:r>
            <w:proofErr w:type="spellEnd"/>
          </w:p>
        </w:tc>
        <w:tc>
          <w:tcPr>
            <w:tcW w:w="2268" w:type="dxa"/>
            <w:vAlign w:val="center"/>
          </w:tcPr>
          <w:p w:rsidR="004F4D80" w:rsidRPr="00F647F7" w:rsidRDefault="004F4D80" w:rsidP="00D61F3D">
            <w:pPr>
              <w:pStyle w:val="aff0"/>
              <w:spacing w:before="0" w:after="0"/>
              <w:ind w:left="0" w:right="0"/>
              <w:jc w:val="both"/>
            </w:pPr>
            <w:r w:rsidRPr="00F647F7">
              <w:t>Фамилия, имя, отчество специалиста</w:t>
            </w:r>
          </w:p>
        </w:tc>
        <w:tc>
          <w:tcPr>
            <w:tcW w:w="2586" w:type="dxa"/>
            <w:vAlign w:val="center"/>
          </w:tcPr>
          <w:p w:rsidR="004F4D80" w:rsidRPr="00F647F7" w:rsidRDefault="004F4D80" w:rsidP="00D61F3D">
            <w:pPr>
              <w:pStyle w:val="aff0"/>
              <w:spacing w:before="0" w:after="0"/>
              <w:ind w:left="0" w:right="0"/>
              <w:jc w:val="both"/>
            </w:pPr>
            <w:r w:rsidRPr="00F647F7">
              <w:t>Образование (какое учебное заведение окончил, год окончания, полученная специальность)</w:t>
            </w:r>
          </w:p>
        </w:tc>
        <w:tc>
          <w:tcPr>
            <w:tcW w:w="1950" w:type="dxa"/>
            <w:vAlign w:val="center"/>
          </w:tcPr>
          <w:p w:rsidR="004F4D80" w:rsidRPr="00F647F7" w:rsidRDefault="004F4D80" w:rsidP="00D61F3D">
            <w:pPr>
              <w:pStyle w:val="aff0"/>
              <w:spacing w:before="0" w:after="0"/>
              <w:ind w:left="0" w:right="0"/>
              <w:jc w:val="both"/>
            </w:pPr>
            <w:r w:rsidRPr="00F647F7">
              <w:t>Должность</w:t>
            </w:r>
          </w:p>
        </w:tc>
        <w:tc>
          <w:tcPr>
            <w:tcW w:w="2747" w:type="dxa"/>
            <w:vAlign w:val="center"/>
          </w:tcPr>
          <w:p w:rsidR="004F4D80" w:rsidRPr="00F647F7" w:rsidRDefault="004F4D80" w:rsidP="00D61F3D">
            <w:pPr>
              <w:pStyle w:val="aff0"/>
              <w:spacing w:before="0" w:after="0"/>
              <w:ind w:left="0" w:right="0"/>
              <w:jc w:val="both"/>
            </w:pPr>
            <w:r w:rsidRPr="00F647F7">
              <w:t>Стаж работы в данной или аналогичной должности, лет</w:t>
            </w:r>
          </w:p>
        </w:tc>
      </w:tr>
      <w:tr w:rsidR="004F4D80" w:rsidRPr="00F647F7" w:rsidTr="004F4D80">
        <w:trPr>
          <w:cantSplit/>
        </w:trPr>
        <w:tc>
          <w:tcPr>
            <w:tcW w:w="10246" w:type="dxa"/>
            <w:gridSpan w:val="5"/>
          </w:tcPr>
          <w:p w:rsidR="004F4D80" w:rsidRPr="00F647F7" w:rsidRDefault="004F4D80" w:rsidP="00D61F3D">
            <w:pPr>
              <w:pStyle w:val="aff1"/>
              <w:spacing w:before="0" w:after="0"/>
              <w:ind w:left="0" w:right="0"/>
              <w:jc w:val="both"/>
              <w:rPr>
                <w:sz w:val="22"/>
              </w:rPr>
            </w:pPr>
            <w:r w:rsidRPr="00F647F7">
              <w:rPr>
                <w:sz w:val="22"/>
              </w:rPr>
              <w:t>Руководящее звено (руководитель и его заместители, главный бухгалтер, главный экономист, главный юрист)</w:t>
            </w:r>
          </w:p>
        </w:tc>
      </w:tr>
      <w:tr w:rsidR="004F4D80" w:rsidRPr="00F647F7" w:rsidTr="004F4D80">
        <w:tc>
          <w:tcPr>
            <w:tcW w:w="695" w:type="dxa"/>
          </w:tcPr>
          <w:p w:rsidR="004F4D80" w:rsidRPr="00F647F7" w:rsidRDefault="004F4D80" w:rsidP="00D61F3D">
            <w:pPr>
              <w:numPr>
                <w:ilvl w:val="0"/>
                <w:numId w:val="56"/>
              </w:numPr>
              <w:suppressAutoHyphens w:val="0"/>
              <w:spacing w:line="240" w:lineRule="auto"/>
              <w:ind w:left="0" w:firstLine="0"/>
            </w:pPr>
          </w:p>
        </w:tc>
        <w:tc>
          <w:tcPr>
            <w:tcW w:w="2268" w:type="dxa"/>
          </w:tcPr>
          <w:p w:rsidR="004F4D80" w:rsidRPr="00F647F7" w:rsidRDefault="004F4D80" w:rsidP="00D61F3D">
            <w:pPr>
              <w:pStyle w:val="aff1"/>
              <w:spacing w:before="0" w:after="0"/>
              <w:ind w:left="0" w:right="0"/>
              <w:jc w:val="both"/>
              <w:rPr>
                <w:sz w:val="22"/>
              </w:rPr>
            </w:pPr>
          </w:p>
        </w:tc>
        <w:tc>
          <w:tcPr>
            <w:tcW w:w="2586" w:type="dxa"/>
          </w:tcPr>
          <w:p w:rsidR="004F4D80" w:rsidRPr="00F647F7" w:rsidRDefault="004F4D80" w:rsidP="00D61F3D">
            <w:pPr>
              <w:pStyle w:val="aff1"/>
              <w:spacing w:before="0" w:after="0"/>
              <w:ind w:left="0" w:right="0"/>
              <w:jc w:val="both"/>
              <w:rPr>
                <w:sz w:val="22"/>
              </w:rPr>
            </w:pPr>
          </w:p>
        </w:tc>
        <w:tc>
          <w:tcPr>
            <w:tcW w:w="1950" w:type="dxa"/>
          </w:tcPr>
          <w:p w:rsidR="004F4D80" w:rsidRPr="00F647F7" w:rsidRDefault="004F4D80" w:rsidP="00D61F3D">
            <w:pPr>
              <w:pStyle w:val="aff1"/>
              <w:spacing w:before="0" w:after="0"/>
              <w:ind w:left="0" w:right="0"/>
              <w:jc w:val="both"/>
              <w:rPr>
                <w:sz w:val="22"/>
              </w:rPr>
            </w:pPr>
          </w:p>
        </w:tc>
        <w:tc>
          <w:tcPr>
            <w:tcW w:w="2747" w:type="dxa"/>
          </w:tcPr>
          <w:p w:rsidR="004F4D80" w:rsidRPr="00F647F7" w:rsidRDefault="004F4D80" w:rsidP="00D61F3D">
            <w:pPr>
              <w:pStyle w:val="aff1"/>
              <w:spacing w:before="0" w:after="0"/>
              <w:ind w:left="0" w:right="0"/>
              <w:jc w:val="both"/>
              <w:rPr>
                <w:sz w:val="22"/>
              </w:rPr>
            </w:pPr>
          </w:p>
        </w:tc>
      </w:tr>
      <w:tr w:rsidR="004F4D80" w:rsidRPr="00F647F7" w:rsidTr="004F4D80">
        <w:tc>
          <w:tcPr>
            <w:tcW w:w="695" w:type="dxa"/>
          </w:tcPr>
          <w:p w:rsidR="004F4D80" w:rsidRPr="00F647F7" w:rsidRDefault="004F4D80" w:rsidP="00D61F3D">
            <w:pPr>
              <w:numPr>
                <w:ilvl w:val="0"/>
                <w:numId w:val="56"/>
              </w:numPr>
              <w:suppressAutoHyphens w:val="0"/>
              <w:spacing w:line="240" w:lineRule="auto"/>
              <w:ind w:left="0" w:firstLine="0"/>
            </w:pPr>
          </w:p>
        </w:tc>
        <w:tc>
          <w:tcPr>
            <w:tcW w:w="2268" w:type="dxa"/>
          </w:tcPr>
          <w:p w:rsidR="004F4D80" w:rsidRPr="00F647F7" w:rsidRDefault="004F4D80" w:rsidP="00D61F3D">
            <w:pPr>
              <w:pStyle w:val="aff1"/>
              <w:spacing w:before="0" w:after="0"/>
              <w:ind w:left="0" w:right="0"/>
              <w:jc w:val="both"/>
              <w:rPr>
                <w:sz w:val="22"/>
              </w:rPr>
            </w:pPr>
          </w:p>
        </w:tc>
        <w:tc>
          <w:tcPr>
            <w:tcW w:w="2586" w:type="dxa"/>
          </w:tcPr>
          <w:p w:rsidR="004F4D80" w:rsidRPr="00F647F7" w:rsidRDefault="004F4D80" w:rsidP="00D61F3D">
            <w:pPr>
              <w:pStyle w:val="aff1"/>
              <w:spacing w:before="0" w:after="0"/>
              <w:ind w:left="0" w:right="0"/>
              <w:jc w:val="both"/>
              <w:rPr>
                <w:sz w:val="22"/>
              </w:rPr>
            </w:pPr>
          </w:p>
        </w:tc>
        <w:tc>
          <w:tcPr>
            <w:tcW w:w="1950" w:type="dxa"/>
          </w:tcPr>
          <w:p w:rsidR="004F4D80" w:rsidRPr="00F647F7" w:rsidRDefault="004F4D80" w:rsidP="00D61F3D">
            <w:pPr>
              <w:pStyle w:val="aff1"/>
              <w:spacing w:before="0" w:after="0"/>
              <w:ind w:left="0" w:right="0"/>
              <w:jc w:val="both"/>
              <w:rPr>
                <w:sz w:val="22"/>
              </w:rPr>
            </w:pPr>
          </w:p>
        </w:tc>
        <w:tc>
          <w:tcPr>
            <w:tcW w:w="2747" w:type="dxa"/>
          </w:tcPr>
          <w:p w:rsidR="004F4D80" w:rsidRPr="00F647F7" w:rsidRDefault="004F4D80" w:rsidP="00D61F3D">
            <w:pPr>
              <w:pStyle w:val="aff1"/>
              <w:spacing w:before="0" w:after="0"/>
              <w:ind w:left="0" w:right="0"/>
              <w:jc w:val="both"/>
              <w:rPr>
                <w:sz w:val="22"/>
              </w:rPr>
            </w:pPr>
          </w:p>
        </w:tc>
      </w:tr>
      <w:tr w:rsidR="004F4D80" w:rsidRPr="00F647F7" w:rsidTr="004F4D80">
        <w:tc>
          <w:tcPr>
            <w:tcW w:w="695" w:type="dxa"/>
          </w:tcPr>
          <w:p w:rsidR="004F4D80" w:rsidRPr="00F647F7" w:rsidRDefault="004F4D80" w:rsidP="00D61F3D">
            <w:pPr>
              <w:numPr>
                <w:ilvl w:val="0"/>
                <w:numId w:val="56"/>
              </w:numPr>
              <w:suppressAutoHyphens w:val="0"/>
              <w:spacing w:line="240" w:lineRule="auto"/>
              <w:ind w:left="0" w:firstLine="0"/>
            </w:pPr>
          </w:p>
        </w:tc>
        <w:tc>
          <w:tcPr>
            <w:tcW w:w="2268" w:type="dxa"/>
          </w:tcPr>
          <w:p w:rsidR="004F4D80" w:rsidRPr="00F647F7" w:rsidRDefault="004F4D80" w:rsidP="00D61F3D">
            <w:pPr>
              <w:pStyle w:val="aff1"/>
              <w:spacing w:before="0" w:after="0"/>
              <w:ind w:left="0" w:right="0"/>
              <w:jc w:val="both"/>
              <w:rPr>
                <w:sz w:val="22"/>
              </w:rPr>
            </w:pPr>
          </w:p>
        </w:tc>
        <w:tc>
          <w:tcPr>
            <w:tcW w:w="2586" w:type="dxa"/>
          </w:tcPr>
          <w:p w:rsidR="004F4D80" w:rsidRPr="00F647F7" w:rsidRDefault="004F4D80" w:rsidP="00D61F3D">
            <w:pPr>
              <w:pStyle w:val="aff1"/>
              <w:spacing w:before="0" w:after="0"/>
              <w:ind w:left="0" w:right="0"/>
              <w:jc w:val="both"/>
              <w:rPr>
                <w:sz w:val="22"/>
              </w:rPr>
            </w:pPr>
          </w:p>
        </w:tc>
        <w:tc>
          <w:tcPr>
            <w:tcW w:w="1950" w:type="dxa"/>
          </w:tcPr>
          <w:p w:rsidR="004F4D80" w:rsidRPr="00F647F7" w:rsidRDefault="004F4D80" w:rsidP="00D61F3D">
            <w:pPr>
              <w:pStyle w:val="aff1"/>
              <w:spacing w:before="0" w:after="0"/>
              <w:ind w:left="0" w:right="0"/>
              <w:jc w:val="both"/>
              <w:rPr>
                <w:sz w:val="22"/>
              </w:rPr>
            </w:pPr>
          </w:p>
        </w:tc>
        <w:tc>
          <w:tcPr>
            <w:tcW w:w="2747" w:type="dxa"/>
          </w:tcPr>
          <w:p w:rsidR="004F4D80" w:rsidRPr="00F647F7" w:rsidRDefault="004F4D80" w:rsidP="00D61F3D">
            <w:pPr>
              <w:pStyle w:val="aff1"/>
              <w:spacing w:before="0" w:after="0"/>
              <w:ind w:left="0" w:right="0"/>
              <w:jc w:val="both"/>
              <w:rPr>
                <w:sz w:val="22"/>
              </w:rPr>
            </w:pPr>
          </w:p>
        </w:tc>
      </w:tr>
      <w:tr w:rsidR="004F4D80" w:rsidRPr="00F647F7" w:rsidTr="004F4D80">
        <w:tc>
          <w:tcPr>
            <w:tcW w:w="695" w:type="dxa"/>
          </w:tcPr>
          <w:p w:rsidR="004F4D80" w:rsidRPr="00F647F7" w:rsidRDefault="004F4D80" w:rsidP="00D61F3D">
            <w:pPr>
              <w:spacing w:line="240" w:lineRule="auto"/>
              <w:ind w:firstLine="0"/>
            </w:pPr>
            <w:r w:rsidRPr="00F647F7">
              <w:t>…</w:t>
            </w:r>
          </w:p>
        </w:tc>
        <w:tc>
          <w:tcPr>
            <w:tcW w:w="2268" w:type="dxa"/>
          </w:tcPr>
          <w:p w:rsidR="004F4D80" w:rsidRPr="00F647F7" w:rsidRDefault="004F4D80" w:rsidP="00D61F3D">
            <w:pPr>
              <w:pStyle w:val="aff1"/>
              <w:spacing w:before="0" w:after="0"/>
              <w:ind w:left="0" w:right="0"/>
              <w:jc w:val="both"/>
              <w:rPr>
                <w:sz w:val="22"/>
              </w:rPr>
            </w:pPr>
          </w:p>
        </w:tc>
        <w:tc>
          <w:tcPr>
            <w:tcW w:w="2586" w:type="dxa"/>
          </w:tcPr>
          <w:p w:rsidR="004F4D80" w:rsidRPr="00F647F7" w:rsidRDefault="004F4D80" w:rsidP="00D61F3D">
            <w:pPr>
              <w:pStyle w:val="aff1"/>
              <w:spacing w:before="0" w:after="0"/>
              <w:ind w:left="0" w:right="0"/>
              <w:jc w:val="both"/>
              <w:rPr>
                <w:sz w:val="22"/>
              </w:rPr>
            </w:pPr>
          </w:p>
        </w:tc>
        <w:tc>
          <w:tcPr>
            <w:tcW w:w="1950" w:type="dxa"/>
          </w:tcPr>
          <w:p w:rsidR="004F4D80" w:rsidRPr="00F647F7" w:rsidRDefault="004F4D80" w:rsidP="00D61F3D">
            <w:pPr>
              <w:pStyle w:val="aff1"/>
              <w:spacing w:before="0" w:after="0"/>
              <w:ind w:left="0" w:right="0"/>
              <w:jc w:val="both"/>
              <w:rPr>
                <w:sz w:val="22"/>
              </w:rPr>
            </w:pPr>
          </w:p>
        </w:tc>
        <w:tc>
          <w:tcPr>
            <w:tcW w:w="2747" w:type="dxa"/>
          </w:tcPr>
          <w:p w:rsidR="004F4D80" w:rsidRPr="00F647F7" w:rsidRDefault="004F4D80" w:rsidP="00D61F3D">
            <w:pPr>
              <w:pStyle w:val="aff1"/>
              <w:spacing w:before="0" w:after="0"/>
              <w:ind w:left="0" w:right="0"/>
              <w:jc w:val="both"/>
              <w:rPr>
                <w:sz w:val="22"/>
              </w:rPr>
            </w:pPr>
          </w:p>
        </w:tc>
      </w:tr>
      <w:tr w:rsidR="004F4D80" w:rsidRPr="00F647F7" w:rsidTr="004F4D80">
        <w:trPr>
          <w:cantSplit/>
        </w:trPr>
        <w:tc>
          <w:tcPr>
            <w:tcW w:w="10246" w:type="dxa"/>
            <w:gridSpan w:val="5"/>
          </w:tcPr>
          <w:p w:rsidR="004F4D80" w:rsidRPr="00F647F7" w:rsidRDefault="004F4D80" w:rsidP="00D61F3D">
            <w:pPr>
              <w:pStyle w:val="aff1"/>
              <w:spacing w:before="0" w:after="0"/>
              <w:ind w:left="0" w:right="0"/>
              <w:jc w:val="both"/>
              <w:rPr>
                <w:sz w:val="22"/>
              </w:rPr>
            </w:pPr>
            <w:r w:rsidRPr="00F647F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F647F7" w:rsidTr="004F4D80">
        <w:tc>
          <w:tcPr>
            <w:tcW w:w="695" w:type="dxa"/>
          </w:tcPr>
          <w:p w:rsidR="004F4D80" w:rsidRPr="00F647F7" w:rsidRDefault="004F4D80" w:rsidP="00D61F3D">
            <w:pPr>
              <w:numPr>
                <w:ilvl w:val="0"/>
                <w:numId w:val="57"/>
              </w:numPr>
              <w:suppressAutoHyphens w:val="0"/>
              <w:spacing w:line="240" w:lineRule="auto"/>
              <w:ind w:left="0" w:firstLine="0"/>
            </w:pPr>
          </w:p>
        </w:tc>
        <w:tc>
          <w:tcPr>
            <w:tcW w:w="2268" w:type="dxa"/>
          </w:tcPr>
          <w:p w:rsidR="004F4D80" w:rsidRPr="00F647F7" w:rsidRDefault="004F4D80" w:rsidP="00D61F3D">
            <w:pPr>
              <w:pStyle w:val="aff1"/>
              <w:spacing w:before="0" w:after="0"/>
              <w:ind w:left="0" w:right="0"/>
              <w:jc w:val="both"/>
              <w:rPr>
                <w:sz w:val="22"/>
              </w:rPr>
            </w:pPr>
          </w:p>
        </w:tc>
        <w:tc>
          <w:tcPr>
            <w:tcW w:w="2586" w:type="dxa"/>
          </w:tcPr>
          <w:p w:rsidR="004F4D80" w:rsidRPr="00F647F7" w:rsidRDefault="004F4D80" w:rsidP="00D61F3D">
            <w:pPr>
              <w:pStyle w:val="aff1"/>
              <w:spacing w:before="0" w:after="0"/>
              <w:ind w:left="0" w:right="0"/>
              <w:jc w:val="both"/>
              <w:rPr>
                <w:sz w:val="22"/>
              </w:rPr>
            </w:pPr>
          </w:p>
        </w:tc>
        <w:tc>
          <w:tcPr>
            <w:tcW w:w="1950" w:type="dxa"/>
          </w:tcPr>
          <w:p w:rsidR="004F4D80" w:rsidRPr="00F647F7" w:rsidRDefault="004F4D80" w:rsidP="00D61F3D">
            <w:pPr>
              <w:pStyle w:val="aff1"/>
              <w:spacing w:before="0" w:after="0"/>
              <w:ind w:left="0" w:right="0"/>
              <w:jc w:val="both"/>
              <w:rPr>
                <w:sz w:val="22"/>
              </w:rPr>
            </w:pPr>
          </w:p>
        </w:tc>
        <w:tc>
          <w:tcPr>
            <w:tcW w:w="2747" w:type="dxa"/>
          </w:tcPr>
          <w:p w:rsidR="004F4D80" w:rsidRPr="00F647F7" w:rsidRDefault="004F4D80" w:rsidP="00D61F3D">
            <w:pPr>
              <w:pStyle w:val="aff1"/>
              <w:spacing w:before="0" w:after="0"/>
              <w:ind w:left="0" w:right="0"/>
              <w:jc w:val="both"/>
              <w:rPr>
                <w:sz w:val="22"/>
              </w:rPr>
            </w:pPr>
          </w:p>
        </w:tc>
      </w:tr>
      <w:tr w:rsidR="004F4D80" w:rsidRPr="00F647F7" w:rsidTr="004F4D80">
        <w:tc>
          <w:tcPr>
            <w:tcW w:w="695" w:type="dxa"/>
          </w:tcPr>
          <w:p w:rsidR="004F4D80" w:rsidRPr="00F647F7" w:rsidRDefault="004F4D80" w:rsidP="00D61F3D">
            <w:pPr>
              <w:numPr>
                <w:ilvl w:val="0"/>
                <w:numId w:val="57"/>
              </w:numPr>
              <w:suppressAutoHyphens w:val="0"/>
              <w:spacing w:line="240" w:lineRule="auto"/>
              <w:ind w:left="0" w:firstLine="0"/>
            </w:pPr>
          </w:p>
        </w:tc>
        <w:tc>
          <w:tcPr>
            <w:tcW w:w="2268" w:type="dxa"/>
          </w:tcPr>
          <w:p w:rsidR="004F4D80" w:rsidRPr="00F647F7" w:rsidRDefault="004F4D80" w:rsidP="00D61F3D">
            <w:pPr>
              <w:pStyle w:val="aff1"/>
              <w:spacing w:before="0" w:after="0"/>
              <w:ind w:left="0" w:right="0"/>
              <w:jc w:val="both"/>
              <w:rPr>
                <w:sz w:val="22"/>
              </w:rPr>
            </w:pPr>
          </w:p>
        </w:tc>
        <w:tc>
          <w:tcPr>
            <w:tcW w:w="2586" w:type="dxa"/>
          </w:tcPr>
          <w:p w:rsidR="004F4D80" w:rsidRPr="00F647F7" w:rsidRDefault="004F4D80" w:rsidP="00D61F3D">
            <w:pPr>
              <w:pStyle w:val="aff1"/>
              <w:spacing w:before="0" w:after="0"/>
              <w:ind w:left="0" w:right="0"/>
              <w:jc w:val="both"/>
              <w:rPr>
                <w:sz w:val="22"/>
              </w:rPr>
            </w:pPr>
          </w:p>
        </w:tc>
        <w:tc>
          <w:tcPr>
            <w:tcW w:w="1950" w:type="dxa"/>
          </w:tcPr>
          <w:p w:rsidR="004F4D80" w:rsidRPr="00F647F7" w:rsidRDefault="004F4D80" w:rsidP="00D61F3D">
            <w:pPr>
              <w:pStyle w:val="aff1"/>
              <w:spacing w:before="0" w:after="0"/>
              <w:ind w:left="0" w:right="0"/>
              <w:jc w:val="both"/>
              <w:rPr>
                <w:sz w:val="22"/>
              </w:rPr>
            </w:pPr>
          </w:p>
        </w:tc>
        <w:tc>
          <w:tcPr>
            <w:tcW w:w="2747" w:type="dxa"/>
          </w:tcPr>
          <w:p w:rsidR="004F4D80" w:rsidRPr="00F647F7" w:rsidRDefault="004F4D80" w:rsidP="00D61F3D">
            <w:pPr>
              <w:pStyle w:val="aff1"/>
              <w:spacing w:before="0" w:after="0"/>
              <w:ind w:left="0" w:right="0"/>
              <w:jc w:val="both"/>
              <w:rPr>
                <w:sz w:val="22"/>
              </w:rPr>
            </w:pPr>
          </w:p>
        </w:tc>
      </w:tr>
      <w:tr w:rsidR="004F4D80" w:rsidRPr="00F647F7" w:rsidTr="004F4D80">
        <w:tc>
          <w:tcPr>
            <w:tcW w:w="695" w:type="dxa"/>
          </w:tcPr>
          <w:p w:rsidR="004F4D80" w:rsidRPr="00F647F7" w:rsidRDefault="004F4D80" w:rsidP="00D61F3D">
            <w:pPr>
              <w:numPr>
                <w:ilvl w:val="0"/>
                <w:numId w:val="57"/>
              </w:numPr>
              <w:suppressAutoHyphens w:val="0"/>
              <w:spacing w:line="240" w:lineRule="auto"/>
              <w:ind w:left="0" w:firstLine="0"/>
            </w:pPr>
          </w:p>
        </w:tc>
        <w:tc>
          <w:tcPr>
            <w:tcW w:w="2268" w:type="dxa"/>
          </w:tcPr>
          <w:p w:rsidR="004F4D80" w:rsidRPr="00F647F7" w:rsidRDefault="004F4D80" w:rsidP="00D61F3D">
            <w:pPr>
              <w:pStyle w:val="aff1"/>
              <w:spacing w:before="0" w:after="0"/>
              <w:ind w:left="0" w:right="0"/>
              <w:jc w:val="both"/>
              <w:rPr>
                <w:sz w:val="22"/>
              </w:rPr>
            </w:pPr>
          </w:p>
        </w:tc>
        <w:tc>
          <w:tcPr>
            <w:tcW w:w="2586" w:type="dxa"/>
          </w:tcPr>
          <w:p w:rsidR="004F4D80" w:rsidRPr="00F647F7" w:rsidRDefault="004F4D80" w:rsidP="00D61F3D">
            <w:pPr>
              <w:pStyle w:val="aff1"/>
              <w:spacing w:before="0" w:after="0"/>
              <w:ind w:left="0" w:right="0"/>
              <w:jc w:val="both"/>
              <w:rPr>
                <w:sz w:val="22"/>
              </w:rPr>
            </w:pPr>
          </w:p>
        </w:tc>
        <w:tc>
          <w:tcPr>
            <w:tcW w:w="1950" w:type="dxa"/>
          </w:tcPr>
          <w:p w:rsidR="004F4D80" w:rsidRPr="00F647F7" w:rsidRDefault="004F4D80" w:rsidP="00D61F3D">
            <w:pPr>
              <w:pStyle w:val="aff1"/>
              <w:spacing w:before="0" w:after="0"/>
              <w:ind w:left="0" w:right="0"/>
              <w:jc w:val="both"/>
              <w:rPr>
                <w:sz w:val="22"/>
              </w:rPr>
            </w:pPr>
          </w:p>
        </w:tc>
        <w:tc>
          <w:tcPr>
            <w:tcW w:w="2747" w:type="dxa"/>
          </w:tcPr>
          <w:p w:rsidR="004F4D80" w:rsidRPr="00F647F7" w:rsidRDefault="004F4D80" w:rsidP="00D61F3D">
            <w:pPr>
              <w:pStyle w:val="aff1"/>
              <w:spacing w:before="0" w:after="0"/>
              <w:ind w:left="0" w:right="0"/>
              <w:jc w:val="both"/>
              <w:rPr>
                <w:sz w:val="22"/>
              </w:rPr>
            </w:pPr>
          </w:p>
        </w:tc>
      </w:tr>
      <w:tr w:rsidR="004F4D80" w:rsidRPr="00F647F7" w:rsidTr="004F4D80">
        <w:tc>
          <w:tcPr>
            <w:tcW w:w="695" w:type="dxa"/>
          </w:tcPr>
          <w:p w:rsidR="004F4D80" w:rsidRPr="00F647F7" w:rsidRDefault="004F4D80" w:rsidP="00D61F3D">
            <w:pPr>
              <w:spacing w:line="240" w:lineRule="auto"/>
              <w:ind w:firstLine="0"/>
            </w:pPr>
            <w:r w:rsidRPr="00F647F7">
              <w:t>…</w:t>
            </w:r>
          </w:p>
        </w:tc>
        <w:tc>
          <w:tcPr>
            <w:tcW w:w="2268" w:type="dxa"/>
          </w:tcPr>
          <w:p w:rsidR="004F4D80" w:rsidRPr="00F647F7" w:rsidRDefault="004F4D80" w:rsidP="00D61F3D">
            <w:pPr>
              <w:pStyle w:val="aff1"/>
              <w:spacing w:before="0" w:after="0"/>
              <w:ind w:left="0" w:right="0"/>
              <w:jc w:val="both"/>
              <w:rPr>
                <w:sz w:val="22"/>
              </w:rPr>
            </w:pPr>
          </w:p>
        </w:tc>
        <w:tc>
          <w:tcPr>
            <w:tcW w:w="2586" w:type="dxa"/>
          </w:tcPr>
          <w:p w:rsidR="004F4D80" w:rsidRPr="00F647F7" w:rsidRDefault="004F4D80" w:rsidP="00D61F3D">
            <w:pPr>
              <w:pStyle w:val="aff1"/>
              <w:spacing w:before="0" w:after="0"/>
              <w:ind w:left="0" w:right="0"/>
              <w:jc w:val="both"/>
              <w:rPr>
                <w:sz w:val="22"/>
              </w:rPr>
            </w:pPr>
          </w:p>
        </w:tc>
        <w:tc>
          <w:tcPr>
            <w:tcW w:w="1950" w:type="dxa"/>
          </w:tcPr>
          <w:p w:rsidR="004F4D80" w:rsidRPr="00F647F7" w:rsidRDefault="004F4D80" w:rsidP="00D61F3D">
            <w:pPr>
              <w:pStyle w:val="aff1"/>
              <w:spacing w:before="0" w:after="0"/>
              <w:ind w:left="0" w:right="0"/>
              <w:jc w:val="both"/>
              <w:rPr>
                <w:sz w:val="22"/>
              </w:rPr>
            </w:pPr>
          </w:p>
        </w:tc>
        <w:tc>
          <w:tcPr>
            <w:tcW w:w="2747" w:type="dxa"/>
          </w:tcPr>
          <w:p w:rsidR="004F4D80" w:rsidRPr="00F647F7" w:rsidRDefault="004F4D80" w:rsidP="00D61F3D">
            <w:pPr>
              <w:pStyle w:val="aff1"/>
              <w:spacing w:before="0" w:after="0"/>
              <w:ind w:left="0" w:right="0"/>
              <w:jc w:val="both"/>
              <w:rPr>
                <w:sz w:val="22"/>
              </w:rPr>
            </w:pPr>
          </w:p>
        </w:tc>
      </w:tr>
      <w:tr w:rsidR="004F4D80" w:rsidRPr="00F647F7" w:rsidTr="004F4D80">
        <w:trPr>
          <w:cantSplit/>
        </w:trPr>
        <w:tc>
          <w:tcPr>
            <w:tcW w:w="10246" w:type="dxa"/>
            <w:gridSpan w:val="5"/>
          </w:tcPr>
          <w:p w:rsidR="004F4D80" w:rsidRPr="00F647F7" w:rsidRDefault="004F4D80" w:rsidP="00D61F3D">
            <w:pPr>
              <w:pStyle w:val="aff1"/>
              <w:spacing w:before="0" w:after="0"/>
              <w:ind w:left="0" w:right="0"/>
              <w:jc w:val="both"/>
              <w:rPr>
                <w:sz w:val="22"/>
              </w:rPr>
            </w:pPr>
            <w:r w:rsidRPr="00F647F7">
              <w:rPr>
                <w:sz w:val="22"/>
              </w:rPr>
              <w:t>Прочий персонал (в том числе экспедиторы, водители, грузчики, охранники и т.д.)</w:t>
            </w:r>
          </w:p>
        </w:tc>
      </w:tr>
      <w:tr w:rsidR="004F4D80" w:rsidRPr="00F647F7" w:rsidTr="004F4D80">
        <w:tc>
          <w:tcPr>
            <w:tcW w:w="695" w:type="dxa"/>
          </w:tcPr>
          <w:p w:rsidR="004F4D80" w:rsidRPr="00F647F7" w:rsidRDefault="004F4D80" w:rsidP="00D61F3D">
            <w:pPr>
              <w:numPr>
                <w:ilvl w:val="0"/>
                <w:numId w:val="58"/>
              </w:numPr>
              <w:suppressAutoHyphens w:val="0"/>
              <w:spacing w:line="240" w:lineRule="auto"/>
              <w:ind w:left="0" w:firstLine="0"/>
            </w:pPr>
          </w:p>
        </w:tc>
        <w:tc>
          <w:tcPr>
            <w:tcW w:w="2268" w:type="dxa"/>
          </w:tcPr>
          <w:p w:rsidR="004F4D80" w:rsidRPr="00F647F7" w:rsidRDefault="004F4D80" w:rsidP="00D61F3D">
            <w:pPr>
              <w:pStyle w:val="aff1"/>
              <w:spacing w:before="0" w:after="0"/>
              <w:ind w:left="0" w:right="0"/>
              <w:jc w:val="both"/>
              <w:rPr>
                <w:sz w:val="22"/>
              </w:rPr>
            </w:pPr>
          </w:p>
        </w:tc>
        <w:tc>
          <w:tcPr>
            <w:tcW w:w="2586" w:type="dxa"/>
          </w:tcPr>
          <w:p w:rsidR="004F4D80" w:rsidRPr="00F647F7" w:rsidRDefault="004F4D80" w:rsidP="00D61F3D">
            <w:pPr>
              <w:pStyle w:val="aff1"/>
              <w:spacing w:before="0" w:after="0"/>
              <w:ind w:left="0" w:right="0"/>
              <w:jc w:val="both"/>
              <w:rPr>
                <w:sz w:val="22"/>
              </w:rPr>
            </w:pPr>
          </w:p>
        </w:tc>
        <w:tc>
          <w:tcPr>
            <w:tcW w:w="1950" w:type="dxa"/>
          </w:tcPr>
          <w:p w:rsidR="004F4D80" w:rsidRPr="00F647F7" w:rsidRDefault="004F4D80" w:rsidP="00D61F3D">
            <w:pPr>
              <w:pStyle w:val="aff1"/>
              <w:spacing w:before="0" w:after="0"/>
              <w:ind w:left="0" w:right="0"/>
              <w:jc w:val="both"/>
              <w:rPr>
                <w:sz w:val="22"/>
              </w:rPr>
            </w:pPr>
          </w:p>
        </w:tc>
        <w:tc>
          <w:tcPr>
            <w:tcW w:w="2747" w:type="dxa"/>
          </w:tcPr>
          <w:p w:rsidR="004F4D80" w:rsidRPr="00F647F7" w:rsidRDefault="004F4D80" w:rsidP="00D61F3D">
            <w:pPr>
              <w:pStyle w:val="aff1"/>
              <w:spacing w:before="0" w:after="0"/>
              <w:ind w:left="0" w:right="0"/>
              <w:jc w:val="both"/>
              <w:rPr>
                <w:sz w:val="22"/>
              </w:rPr>
            </w:pPr>
          </w:p>
        </w:tc>
      </w:tr>
      <w:tr w:rsidR="004F4D80" w:rsidRPr="00F647F7" w:rsidTr="004F4D80">
        <w:tc>
          <w:tcPr>
            <w:tcW w:w="695" w:type="dxa"/>
          </w:tcPr>
          <w:p w:rsidR="004F4D80" w:rsidRPr="00F647F7" w:rsidRDefault="004F4D80" w:rsidP="00D61F3D">
            <w:pPr>
              <w:numPr>
                <w:ilvl w:val="0"/>
                <w:numId w:val="58"/>
              </w:numPr>
              <w:suppressAutoHyphens w:val="0"/>
              <w:spacing w:line="240" w:lineRule="auto"/>
              <w:ind w:left="0" w:firstLine="0"/>
            </w:pPr>
          </w:p>
        </w:tc>
        <w:tc>
          <w:tcPr>
            <w:tcW w:w="2268" w:type="dxa"/>
          </w:tcPr>
          <w:p w:rsidR="004F4D80" w:rsidRPr="00F647F7" w:rsidRDefault="004F4D80" w:rsidP="00D61F3D">
            <w:pPr>
              <w:pStyle w:val="aff1"/>
              <w:spacing w:before="0" w:after="0"/>
              <w:ind w:left="0" w:right="0"/>
              <w:jc w:val="both"/>
              <w:rPr>
                <w:sz w:val="22"/>
              </w:rPr>
            </w:pPr>
          </w:p>
        </w:tc>
        <w:tc>
          <w:tcPr>
            <w:tcW w:w="2586" w:type="dxa"/>
          </w:tcPr>
          <w:p w:rsidR="004F4D80" w:rsidRPr="00F647F7" w:rsidRDefault="004F4D80" w:rsidP="00D61F3D">
            <w:pPr>
              <w:pStyle w:val="aff1"/>
              <w:spacing w:before="0" w:after="0"/>
              <w:ind w:left="0" w:right="0"/>
              <w:jc w:val="both"/>
              <w:rPr>
                <w:sz w:val="22"/>
              </w:rPr>
            </w:pPr>
          </w:p>
        </w:tc>
        <w:tc>
          <w:tcPr>
            <w:tcW w:w="1950" w:type="dxa"/>
          </w:tcPr>
          <w:p w:rsidR="004F4D80" w:rsidRPr="00F647F7" w:rsidRDefault="004F4D80" w:rsidP="00D61F3D">
            <w:pPr>
              <w:pStyle w:val="aff1"/>
              <w:spacing w:before="0" w:after="0"/>
              <w:ind w:left="0" w:right="0"/>
              <w:jc w:val="both"/>
              <w:rPr>
                <w:sz w:val="22"/>
              </w:rPr>
            </w:pPr>
          </w:p>
        </w:tc>
        <w:tc>
          <w:tcPr>
            <w:tcW w:w="2747" w:type="dxa"/>
          </w:tcPr>
          <w:p w:rsidR="004F4D80" w:rsidRPr="00F647F7" w:rsidRDefault="004F4D80" w:rsidP="00D61F3D">
            <w:pPr>
              <w:pStyle w:val="aff1"/>
              <w:spacing w:before="0" w:after="0"/>
              <w:ind w:left="0" w:right="0"/>
              <w:jc w:val="both"/>
              <w:rPr>
                <w:sz w:val="22"/>
              </w:rPr>
            </w:pPr>
          </w:p>
        </w:tc>
      </w:tr>
      <w:tr w:rsidR="004F4D80" w:rsidRPr="00F647F7" w:rsidTr="004F4D80">
        <w:tc>
          <w:tcPr>
            <w:tcW w:w="695" w:type="dxa"/>
          </w:tcPr>
          <w:p w:rsidR="004F4D80" w:rsidRPr="00F647F7" w:rsidRDefault="004F4D80" w:rsidP="00D61F3D">
            <w:pPr>
              <w:numPr>
                <w:ilvl w:val="0"/>
                <w:numId w:val="58"/>
              </w:numPr>
              <w:suppressAutoHyphens w:val="0"/>
              <w:spacing w:line="240" w:lineRule="auto"/>
              <w:ind w:left="0" w:firstLine="0"/>
            </w:pPr>
          </w:p>
        </w:tc>
        <w:tc>
          <w:tcPr>
            <w:tcW w:w="2268" w:type="dxa"/>
          </w:tcPr>
          <w:p w:rsidR="004F4D80" w:rsidRPr="00F647F7" w:rsidRDefault="004F4D80" w:rsidP="00D61F3D">
            <w:pPr>
              <w:pStyle w:val="aff1"/>
              <w:spacing w:before="0" w:after="0"/>
              <w:ind w:left="0" w:right="0"/>
              <w:jc w:val="both"/>
              <w:rPr>
                <w:sz w:val="22"/>
              </w:rPr>
            </w:pPr>
          </w:p>
        </w:tc>
        <w:tc>
          <w:tcPr>
            <w:tcW w:w="2586" w:type="dxa"/>
          </w:tcPr>
          <w:p w:rsidR="004F4D80" w:rsidRPr="00F647F7" w:rsidRDefault="004F4D80" w:rsidP="00D61F3D">
            <w:pPr>
              <w:pStyle w:val="aff1"/>
              <w:spacing w:before="0" w:after="0"/>
              <w:ind w:left="0" w:right="0"/>
              <w:jc w:val="both"/>
              <w:rPr>
                <w:sz w:val="22"/>
              </w:rPr>
            </w:pPr>
          </w:p>
        </w:tc>
        <w:tc>
          <w:tcPr>
            <w:tcW w:w="1950" w:type="dxa"/>
          </w:tcPr>
          <w:p w:rsidR="004F4D80" w:rsidRPr="00F647F7" w:rsidRDefault="004F4D80" w:rsidP="00D61F3D">
            <w:pPr>
              <w:pStyle w:val="aff1"/>
              <w:spacing w:before="0" w:after="0"/>
              <w:ind w:left="0" w:right="0"/>
              <w:jc w:val="both"/>
              <w:rPr>
                <w:sz w:val="22"/>
              </w:rPr>
            </w:pPr>
          </w:p>
        </w:tc>
        <w:tc>
          <w:tcPr>
            <w:tcW w:w="2747" w:type="dxa"/>
          </w:tcPr>
          <w:p w:rsidR="004F4D80" w:rsidRPr="00F647F7" w:rsidRDefault="004F4D80" w:rsidP="00D61F3D">
            <w:pPr>
              <w:pStyle w:val="aff1"/>
              <w:spacing w:before="0" w:after="0"/>
              <w:ind w:left="0" w:right="0"/>
              <w:jc w:val="both"/>
              <w:rPr>
                <w:sz w:val="22"/>
              </w:rPr>
            </w:pPr>
          </w:p>
        </w:tc>
      </w:tr>
      <w:tr w:rsidR="004F4D80" w:rsidRPr="00F647F7" w:rsidTr="004F4D80">
        <w:tc>
          <w:tcPr>
            <w:tcW w:w="695" w:type="dxa"/>
          </w:tcPr>
          <w:p w:rsidR="004F4D80" w:rsidRPr="00F647F7" w:rsidRDefault="004F4D80" w:rsidP="00D61F3D">
            <w:pPr>
              <w:spacing w:line="240" w:lineRule="auto"/>
              <w:ind w:firstLine="0"/>
            </w:pPr>
            <w:r w:rsidRPr="00F647F7">
              <w:t>…</w:t>
            </w:r>
          </w:p>
        </w:tc>
        <w:tc>
          <w:tcPr>
            <w:tcW w:w="2268" w:type="dxa"/>
          </w:tcPr>
          <w:p w:rsidR="004F4D80" w:rsidRPr="00F647F7" w:rsidRDefault="004F4D80" w:rsidP="00D61F3D">
            <w:pPr>
              <w:pStyle w:val="aff1"/>
              <w:spacing w:before="0" w:after="0"/>
              <w:ind w:left="0" w:right="0"/>
              <w:jc w:val="both"/>
              <w:rPr>
                <w:sz w:val="22"/>
              </w:rPr>
            </w:pPr>
          </w:p>
        </w:tc>
        <w:tc>
          <w:tcPr>
            <w:tcW w:w="2586" w:type="dxa"/>
          </w:tcPr>
          <w:p w:rsidR="004F4D80" w:rsidRPr="00F647F7" w:rsidRDefault="004F4D80" w:rsidP="00D61F3D">
            <w:pPr>
              <w:pStyle w:val="aff1"/>
              <w:spacing w:before="0" w:after="0"/>
              <w:ind w:left="0" w:right="0"/>
              <w:jc w:val="both"/>
              <w:rPr>
                <w:sz w:val="22"/>
              </w:rPr>
            </w:pPr>
          </w:p>
        </w:tc>
        <w:tc>
          <w:tcPr>
            <w:tcW w:w="1950" w:type="dxa"/>
          </w:tcPr>
          <w:p w:rsidR="004F4D80" w:rsidRPr="00F647F7" w:rsidRDefault="004F4D80" w:rsidP="00D61F3D">
            <w:pPr>
              <w:pStyle w:val="aff1"/>
              <w:spacing w:before="0" w:after="0"/>
              <w:ind w:left="0" w:right="0"/>
              <w:jc w:val="both"/>
              <w:rPr>
                <w:sz w:val="22"/>
              </w:rPr>
            </w:pPr>
          </w:p>
        </w:tc>
        <w:tc>
          <w:tcPr>
            <w:tcW w:w="2747" w:type="dxa"/>
          </w:tcPr>
          <w:p w:rsidR="004F4D80" w:rsidRPr="00F647F7" w:rsidRDefault="004F4D80" w:rsidP="00D61F3D">
            <w:pPr>
              <w:pStyle w:val="aff1"/>
              <w:spacing w:before="0" w:after="0"/>
              <w:ind w:left="0" w:right="0"/>
              <w:jc w:val="both"/>
              <w:rPr>
                <w:sz w:val="22"/>
              </w:rPr>
            </w:pPr>
          </w:p>
        </w:tc>
      </w:tr>
    </w:tbl>
    <w:p w:rsidR="004F4D80" w:rsidRPr="00F647F7" w:rsidRDefault="004F4D80" w:rsidP="00D61F3D">
      <w:pPr>
        <w:spacing w:line="240" w:lineRule="auto"/>
      </w:pPr>
    </w:p>
    <w:p w:rsidR="004F4D80" w:rsidRPr="00F647F7" w:rsidRDefault="004F4D80" w:rsidP="00D61F3D">
      <w:pPr>
        <w:keepNext/>
        <w:spacing w:line="240" w:lineRule="auto"/>
        <w:ind w:firstLine="0"/>
        <w:rPr>
          <w:b/>
        </w:rPr>
      </w:pPr>
      <w:r w:rsidRPr="00F647F7">
        <w:rPr>
          <w:b/>
        </w:rPr>
        <w:t>Таблица-2. Прочий персонал</w:t>
      </w:r>
    </w:p>
    <w:p w:rsidR="004F4D80" w:rsidRPr="00F647F7" w:rsidRDefault="004F4D80" w:rsidP="00D61F3D">
      <w:pPr>
        <w:keepNext/>
        <w:spacing w:line="240" w:lineRule="auto"/>
        <w:ind w:firstLine="0"/>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210"/>
        <w:gridCol w:w="4996"/>
      </w:tblGrid>
      <w:tr w:rsidR="004F4D80" w:rsidRPr="00F647F7"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0"/>
              <w:spacing w:before="0" w:after="0"/>
              <w:ind w:left="0" w:right="0"/>
              <w:jc w:val="both"/>
              <w:rPr>
                <w:color w:val="000000"/>
              </w:rPr>
            </w:pPr>
            <w:r w:rsidRPr="00F647F7">
              <w:rPr>
                <w:color w:val="000000"/>
              </w:rPr>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0"/>
              <w:spacing w:before="0" w:after="0"/>
              <w:ind w:left="0" w:right="0"/>
              <w:jc w:val="both"/>
              <w:rPr>
                <w:color w:val="000000"/>
              </w:rPr>
            </w:pPr>
            <w:r w:rsidRPr="00F647F7">
              <w:rPr>
                <w:color w:val="000000"/>
              </w:rPr>
              <w:t>Штатная численность, чел.</w:t>
            </w: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r w:rsidRPr="00F647F7">
              <w:rPr>
                <w:color w:val="000000"/>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r w:rsidRPr="00F647F7">
              <w:rPr>
                <w:color w:val="000000"/>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r w:rsidRPr="00F647F7">
              <w:rPr>
                <w:color w:val="000000"/>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r>
    </w:tbl>
    <w:p w:rsidR="004F4D80" w:rsidRPr="00F647F7" w:rsidRDefault="004F4D80" w:rsidP="00D61F3D">
      <w:pPr>
        <w:spacing w:line="240" w:lineRule="auto"/>
        <w:rPr>
          <w:sz w:val="24"/>
          <w:szCs w:val="24"/>
        </w:rPr>
      </w:pPr>
    </w:p>
    <w:p w:rsidR="004F4D80" w:rsidRPr="00F647F7" w:rsidRDefault="004F4D80" w:rsidP="00D61F3D">
      <w:pPr>
        <w:spacing w:line="240" w:lineRule="auto"/>
        <w:rPr>
          <w:sz w:val="24"/>
          <w:szCs w:val="24"/>
        </w:rPr>
      </w:pPr>
      <w:r w:rsidRPr="00F647F7">
        <w:rPr>
          <w:sz w:val="24"/>
          <w:szCs w:val="24"/>
        </w:rPr>
        <w:t>____________________________________</w:t>
      </w:r>
    </w:p>
    <w:p w:rsidR="004F4D80" w:rsidRPr="00F647F7" w:rsidRDefault="004F4D80" w:rsidP="00D61F3D">
      <w:pPr>
        <w:spacing w:line="240" w:lineRule="auto"/>
        <w:ind w:right="3684"/>
        <w:rPr>
          <w:sz w:val="24"/>
          <w:szCs w:val="24"/>
          <w:vertAlign w:val="superscript"/>
        </w:rPr>
      </w:pPr>
      <w:r w:rsidRPr="00F647F7">
        <w:rPr>
          <w:sz w:val="24"/>
          <w:szCs w:val="24"/>
          <w:vertAlign w:val="superscript"/>
        </w:rPr>
        <w:t>(подпись, М.П.)</w:t>
      </w:r>
    </w:p>
    <w:p w:rsidR="004F4D80" w:rsidRPr="00F647F7" w:rsidRDefault="004F4D80" w:rsidP="00D61F3D">
      <w:pPr>
        <w:spacing w:line="240" w:lineRule="auto"/>
        <w:rPr>
          <w:sz w:val="24"/>
          <w:szCs w:val="24"/>
        </w:rPr>
      </w:pPr>
      <w:r w:rsidRPr="00F647F7">
        <w:rPr>
          <w:sz w:val="24"/>
          <w:szCs w:val="24"/>
        </w:rPr>
        <w:t>____________________________________</w:t>
      </w:r>
    </w:p>
    <w:p w:rsidR="004F4D80" w:rsidRPr="00F647F7" w:rsidRDefault="004F4D80" w:rsidP="00D61F3D">
      <w:pPr>
        <w:spacing w:line="240" w:lineRule="auto"/>
        <w:ind w:right="3684"/>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D61F3D">
      <w:pPr>
        <w:pBdr>
          <w:bottom w:val="single" w:sz="4" w:space="1" w:color="auto"/>
        </w:pBdr>
        <w:shd w:val="clear" w:color="auto" w:fill="E0E0E0"/>
        <w:ind w:right="21" w:firstLine="0"/>
        <w:rPr>
          <w:b/>
          <w:color w:val="000000"/>
          <w:spacing w:val="36"/>
          <w:sz w:val="24"/>
          <w:szCs w:val="24"/>
        </w:rPr>
      </w:pPr>
      <w:r w:rsidRPr="00F647F7">
        <w:rPr>
          <w:b/>
          <w:color w:val="000000"/>
          <w:spacing w:val="36"/>
          <w:sz w:val="24"/>
          <w:szCs w:val="24"/>
        </w:rPr>
        <w:t>конец формы</w:t>
      </w:r>
    </w:p>
    <w:p w:rsidR="00D904EF" w:rsidRDefault="00D904EF" w:rsidP="00D61F3D">
      <w:pPr>
        <w:suppressAutoHyphens w:val="0"/>
        <w:spacing w:line="240" w:lineRule="auto"/>
        <w:ind w:firstLine="0"/>
        <w:rPr>
          <w:sz w:val="24"/>
          <w:szCs w:val="24"/>
        </w:rPr>
      </w:pPr>
      <w:bookmarkStart w:id="886" w:name="_Toc98253950"/>
      <w:bookmarkStart w:id="887" w:name="_Toc157248202"/>
      <w:bookmarkStart w:id="888" w:name="_Toc157496571"/>
      <w:bookmarkStart w:id="889" w:name="_Toc158206110"/>
      <w:bookmarkStart w:id="890" w:name="_Toc164057795"/>
      <w:bookmarkStart w:id="891" w:name="_Toc164137145"/>
      <w:bookmarkStart w:id="892" w:name="_Toc164161305"/>
      <w:bookmarkStart w:id="893" w:name="_Toc165173876"/>
      <w:r>
        <w:rPr>
          <w:b/>
          <w:szCs w:val="24"/>
        </w:rPr>
        <w:br w:type="page"/>
      </w:r>
    </w:p>
    <w:p w:rsidR="004F4D80" w:rsidRPr="00D904EF" w:rsidRDefault="004F4D80" w:rsidP="00D61F3D">
      <w:pPr>
        <w:pStyle w:val="3"/>
        <w:jc w:val="both"/>
        <w:rPr>
          <w:szCs w:val="24"/>
        </w:rPr>
      </w:pPr>
      <w:bookmarkStart w:id="894" w:name="_Toc439170700"/>
      <w:bookmarkStart w:id="895" w:name="_Toc439172802"/>
      <w:bookmarkStart w:id="896" w:name="_Toc439173246"/>
      <w:bookmarkStart w:id="897" w:name="_Toc439238242"/>
      <w:bookmarkStart w:id="898" w:name="_Toc439252789"/>
      <w:bookmarkStart w:id="899" w:name="_Toc439323763"/>
      <w:bookmarkStart w:id="900" w:name="_Toc440357161"/>
      <w:bookmarkStart w:id="901" w:name="_Toc440359713"/>
      <w:bookmarkStart w:id="902" w:name="_Toc440632177"/>
      <w:bookmarkStart w:id="903" w:name="_Toc440875997"/>
      <w:bookmarkStart w:id="904" w:name="_Toc441131025"/>
      <w:r w:rsidRPr="00D904EF">
        <w:rPr>
          <w:szCs w:val="24"/>
        </w:rPr>
        <w:lastRenderedPageBreak/>
        <w:t>Инструкции по заполнению</w:t>
      </w:r>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p>
    <w:p w:rsidR="004F4D80" w:rsidRPr="00F647F7" w:rsidRDefault="00C236C0"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fldSimple w:instr=" REF _Ref55336310 \r \h  \* MERGEFORMAT ">
        <w:r w:rsidR="00A24167">
          <w:rPr>
            <w:sz w:val="24"/>
            <w:szCs w:val="24"/>
          </w:rPr>
          <w:t>5.1</w:t>
        </w:r>
      </w:fldSimple>
      <w:r w:rsidR="00D90031" w:rsidRPr="00A55F54">
        <w:rPr>
          <w:sz w:val="24"/>
          <w:szCs w:val="24"/>
        </w:rPr>
        <w:t>)</w:t>
      </w:r>
      <w:r w:rsidR="004F4D80" w:rsidRPr="00F647F7">
        <w:rPr>
          <w:sz w:val="24"/>
          <w:szCs w:val="24"/>
        </w:rPr>
        <w:t>.</w:t>
      </w:r>
    </w:p>
    <w:p w:rsidR="004F4D80" w:rsidRPr="00F647F7" w:rsidRDefault="00C236C0"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D61F3D">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таблице-1 данной справки перечисляются только те работники, которые будут непосредственно привлечены </w:t>
      </w:r>
      <w:r w:rsidR="00C236C0">
        <w:rPr>
          <w:sz w:val="24"/>
          <w:szCs w:val="24"/>
        </w:rPr>
        <w:t>Участник</w:t>
      </w:r>
      <w:r>
        <w:rPr>
          <w:sz w:val="24"/>
          <w:szCs w:val="24"/>
        </w:rPr>
        <w:t>ом</w:t>
      </w:r>
      <w:r w:rsidRPr="00F647F7">
        <w:rPr>
          <w:sz w:val="24"/>
          <w:szCs w:val="24"/>
        </w:rPr>
        <w:t xml:space="preserve"> в ходе выполнения Договора.</w:t>
      </w:r>
    </w:p>
    <w:p w:rsidR="004F4D80" w:rsidRPr="00F647F7" w:rsidRDefault="004F4D80" w:rsidP="00D61F3D">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таблице-2 данной справки </w:t>
      </w:r>
      <w:proofErr w:type="gramStart"/>
      <w:r w:rsidRPr="00F647F7">
        <w:rPr>
          <w:sz w:val="24"/>
          <w:szCs w:val="24"/>
        </w:rPr>
        <w:t>указывается</w:t>
      </w:r>
      <w:proofErr w:type="gramEnd"/>
      <w:r w:rsidRPr="00F647F7">
        <w:rPr>
          <w:sz w:val="24"/>
          <w:szCs w:val="24"/>
        </w:rPr>
        <w:t xml:space="preserve"> в общем штатная численность всех специалистов, находящихся в штате </w:t>
      </w:r>
      <w:r w:rsidR="00C236C0">
        <w:rPr>
          <w:sz w:val="24"/>
          <w:szCs w:val="24"/>
        </w:rPr>
        <w:t>Участник</w:t>
      </w:r>
      <w:r>
        <w:rPr>
          <w:sz w:val="24"/>
          <w:szCs w:val="24"/>
        </w:rPr>
        <w:t>а</w:t>
      </w:r>
      <w:r w:rsidRPr="00F647F7">
        <w:rPr>
          <w:sz w:val="24"/>
          <w:szCs w:val="24"/>
        </w:rPr>
        <w:t>.</w:t>
      </w:r>
    </w:p>
    <w:p w:rsidR="004F4D80" w:rsidRPr="00F647F7" w:rsidRDefault="004F4D80" w:rsidP="00D61F3D">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По разделу «прочий персонал» можно не заполнять данные по образованию и стажу работы (знак «</w:t>
      </w:r>
      <w:proofErr w:type="spellStart"/>
      <w:r w:rsidRPr="00F647F7">
        <w:rPr>
          <w:sz w:val="24"/>
          <w:szCs w:val="24"/>
        </w:rPr>
        <w:t>х</w:t>
      </w:r>
      <w:proofErr w:type="spellEnd"/>
      <w:r w:rsidRPr="00F647F7">
        <w:rPr>
          <w:sz w:val="24"/>
          <w:szCs w:val="24"/>
        </w:rPr>
        <w:t>»), или же можно ограничиться указанием общего числа работников данной категории.</w:t>
      </w:r>
    </w:p>
    <w:p w:rsidR="004F4D80" w:rsidRPr="00F647F7" w:rsidRDefault="004F4D80" w:rsidP="00D61F3D">
      <w:pPr>
        <w:pStyle w:val="2"/>
        <w:pageBreakBefore/>
        <w:tabs>
          <w:tab w:val="clear" w:pos="0"/>
          <w:tab w:val="clear" w:pos="1700"/>
          <w:tab w:val="num" w:pos="1134"/>
          <w:tab w:val="num" w:pos="5104"/>
        </w:tabs>
        <w:spacing w:before="100" w:beforeAutospacing="1" w:after="100" w:afterAutospacing="1" w:line="240" w:lineRule="auto"/>
        <w:jc w:val="both"/>
      </w:pPr>
      <w:bookmarkStart w:id="905" w:name="_Toc165173881"/>
      <w:bookmarkStart w:id="906" w:name="_Ref194749267"/>
      <w:bookmarkStart w:id="907" w:name="_Toc423423677"/>
      <w:bookmarkStart w:id="908" w:name="_Ref440271993"/>
      <w:bookmarkStart w:id="909" w:name="_Ref440274659"/>
      <w:bookmarkStart w:id="910" w:name="_Toc441131026"/>
      <w:bookmarkStart w:id="911" w:name="_Ref90381523"/>
      <w:bookmarkStart w:id="912" w:name="_Toc90385124"/>
      <w:bookmarkStart w:id="913" w:name="_Ref96861029"/>
      <w:bookmarkStart w:id="914" w:name="_Toc97651410"/>
      <w:bookmarkStart w:id="915" w:name="_Toc98253955"/>
      <w:r w:rsidRPr="00F647F7">
        <w:lastRenderedPageBreak/>
        <w:t>Информационное письмо о налич</w:t>
      </w:r>
      <w:proofErr w:type="gramStart"/>
      <w:r w:rsidRPr="00F647F7">
        <w:t xml:space="preserve">ии у </w:t>
      </w:r>
      <w:r w:rsidR="00C236C0">
        <w:t>У</w:t>
      </w:r>
      <w:proofErr w:type="gramEnd"/>
      <w:r w:rsidR="00C236C0">
        <w:t>частник</w:t>
      </w:r>
      <w:r>
        <w:t>а</w:t>
      </w:r>
      <w:r w:rsidRPr="00F647F7">
        <w:t xml:space="preserve"> </w:t>
      </w:r>
      <w:r w:rsidR="00A600E3" w:rsidRPr="00F82225">
        <w:t xml:space="preserve">конфликта интересов и/или </w:t>
      </w:r>
      <w:r w:rsidRPr="00F647F7">
        <w:t xml:space="preserve">связей, носящих характер </w:t>
      </w:r>
      <w:proofErr w:type="spellStart"/>
      <w:r w:rsidRPr="00F647F7">
        <w:t>аффилированности</w:t>
      </w:r>
      <w:proofErr w:type="spellEnd"/>
      <w:r w:rsidRPr="00F647F7">
        <w:t xml:space="preserve"> с сотрудниками Заказчика или Организатора (форма </w:t>
      </w:r>
      <w:r w:rsidR="000D67AD">
        <w:t>9</w:t>
      </w:r>
      <w:r w:rsidRPr="00F647F7">
        <w:t>)</w:t>
      </w:r>
      <w:bookmarkEnd w:id="905"/>
      <w:bookmarkEnd w:id="906"/>
      <w:bookmarkEnd w:id="907"/>
      <w:bookmarkEnd w:id="908"/>
      <w:bookmarkEnd w:id="909"/>
      <w:bookmarkEnd w:id="910"/>
    </w:p>
    <w:p w:rsidR="004F4D80" w:rsidRPr="00D904EF" w:rsidRDefault="004F4D80" w:rsidP="00D61F3D">
      <w:pPr>
        <w:pStyle w:val="3"/>
        <w:jc w:val="both"/>
        <w:rPr>
          <w:szCs w:val="24"/>
        </w:rPr>
      </w:pPr>
      <w:bookmarkStart w:id="916" w:name="_Toc97651411"/>
      <w:bookmarkStart w:id="917" w:name="_Toc98253956"/>
      <w:bookmarkStart w:id="918" w:name="_Toc157248208"/>
      <w:bookmarkStart w:id="919" w:name="_Toc157496577"/>
      <w:bookmarkStart w:id="920" w:name="_Toc158206116"/>
      <w:bookmarkStart w:id="921" w:name="_Toc164057801"/>
      <w:bookmarkStart w:id="922" w:name="_Toc164137151"/>
      <w:bookmarkStart w:id="923" w:name="_Toc164161311"/>
      <w:bookmarkStart w:id="924" w:name="_Toc165173882"/>
      <w:bookmarkStart w:id="925" w:name="_Toc439170702"/>
      <w:bookmarkStart w:id="926" w:name="_Toc439172804"/>
      <w:bookmarkStart w:id="927" w:name="_Toc439173248"/>
      <w:bookmarkStart w:id="928" w:name="_Toc439238244"/>
      <w:bookmarkStart w:id="929" w:name="_Toc439252791"/>
      <w:bookmarkStart w:id="930" w:name="_Toc439323765"/>
      <w:bookmarkStart w:id="931" w:name="_Toc440357163"/>
      <w:bookmarkStart w:id="932" w:name="_Toc440359715"/>
      <w:bookmarkStart w:id="933" w:name="_Toc440632179"/>
      <w:bookmarkStart w:id="934" w:name="_Toc440875999"/>
      <w:bookmarkStart w:id="935" w:name="_Toc441131027"/>
      <w:r w:rsidRPr="00D904EF">
        <w:rPr>
          <w:szCs w:val="24"/>
        </w:rPr>
        <w:t>Форма письма о налич</w:t>
      </w:r>
      <w:proofErr w:type="gramStart"/>
      <w:r w:rsidRPr="00D904EF">
        <w:rPr>
          <w:szCs w:val="24"/>
        </w:rPr>
        <w:t xml:space="preserve">ии у </w:t>
      </w:r>
      <w:r w:rsidR="00C236C0" w:rsidRPr="00D904EF">
        <w:rPr>
          <w:szCs w:val="24"/>
        </w:rPr>
        <w:t>У</w:t>
      </w:r>
      <w:proofErr w:type="gramEnd"/>
      <w:r w:rsidR="00C236C0" w:rsidRPr="00D904EF">
        <w:rPr>
          <w:szCs w:val="24"/>
        </w:rPr>
        <w:t>частник</w:t>
      </w:r>
      <w:r w:rsidRPr="00D904EF">
        <w:rPr>
          <w:szCs w:val="24"/>
        </w:rPr>
        <w:t xml:space="preserve">а </w:t>
      </w:r>
      <w:r w:rsidR="00A600E3" w:rsidRPr="00F82225">
        <w:rPr>
          <w:szCs w:val="24"/>
        </w:rPr>
        <w:t xml:space="preserve">конфликта интересов и/или </w:t>
      </w:r>
      <w:r w:rsidRPr="00D904EF">
        <w:rPr>
          <w:szCs w:val="24"/>
        </w:rPr>
        <w:t xml:space="preserve">связей, носящих характер </w:t>
      </w:r>
      <w:proofErr w:type="spellStart"/>
      <w:r w:rsidRPr="00D904EF">
        <w:rPr>
          <w:szCs w:val="24"/>
        </w:rPr>
        <w:t>аффилированности</w:t>
      </w:r>
      <w:proofErr w:type="spellEnd"/>
      <w:r w:rsidRPr="00D904EF">
        <w:rPr>
          <w:szCs w:val="24"/>
        </w:rPr>
        <w:t xml:space="preserve"> с сотрудниками Заказчика или Организатора</w:t>
      </w:r>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p>
    <w:p w:rsidR="004F4D80" w:rsidRPr="00F647F7" w:rsidRDefault="004F4D80" w:rsidP="00D61F3D">
      <w:pPr>
        <w:pBdr>
          <w:top w:val="single" w:sz="4" w:space="1" w:color="auto"/>
        </w:pBdr>
        <w:shd w:val="clear" w:color="auto" w:fill="E0E0E0"/>
        <w:spacing w:line="240" w:lineRule="auto"/>
        <w:ind w:right="21" w:firstLine="0"/>
        <w:rPr>
          <w:b/>
          <w:color w:val="000000"/>
          <w:spacing w:val="36"/>
          <w:sz w:val="24"/>
          <w:szCs w:val="24"/>
        </w:rPr>
      </w:pPr>
      <w:r w:rsidRPr="00F647F7">
        <w:rPr>
          <w:b/>
          <w:color w:val="000000"/>
          <w:spacing w:val="36"/>
          <w:sz w:val="24"/>
          <w:szCs w:val="24"/>
        </w:rPr>
        <w:t>начало формы</w:t>
      </w:r>
    </w:p>
    <w:p w:rsidR="004F4D80" w:rsidRPr="00F647F7" w:rsidRDefault="004F4D80" w:rsidP="00D61F3D">
      <w:pPr>
        <w:spacing w:line="240" w:lineRule="auto"/>
        <w:ind w:firstLine="0"/>
        <w:rPr>
          <w:sz w:val="24"/>
          <w:szCs w:val="24"/>
        </w:rPr>
      </w:pPr>
      <w:r w:rsidRPr="00F647F7">
        <w:rPr>
          <w:sz w:val="24"/>
          <w:szCs w:val="24"/>
        </w:rPr>
        <w:t xml:space="preserve">Приложение </w:t>
      </w:r>
      <w:r w:rsidR="000D67AD">
        <w:rPr>
          <w:sz w:val="24"/>
          <w:szCs w:val="24"/>
        </w:rPr>
        <w:t>9</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D61F3D">
      <w:pPr>
        <w:spacing w:line="240" w:lineRule="auto"/>
        <w:ind w:right="5243"/>
        <w:rPr>
          <w:sz w:val="24"/>
          <w:szCs w:val="24"/>
        </w:rPr>
      </w:pPr>
    </w:p>
    <w:p w:rsidR="004F4D80" w:rsidRPr="00F647F7" w:rsidRDefault="004F4D80" w:rsidP="00D61F3D">
      <w:pPr>
        <w:spacing w:line="240" w:lineRule="auto"/>
        <w:rPr>
          <w:sz w:val="24"/>
          <w:szCs w:val="24"/>
        </w:rPr>
      </w:pPr>
    </w:p>
    <w:p w:rsidR="004F4D80" w:rsidRPr="00F647F7" w:rsidRDefault="004F4D80" w:rsidP="00D61F3D">
      <w:pPr>
        <w:spacing w:line="240" w:lineRule="auto"/>
        <w:rPr>
          <w:sz w:val="24"/>
          <w:szCs w:val="24"/>
        </w:rPr>
      </w:pPr>
      <w:r w:rsidRPr="00F647F7">
        <w:rPr>
          <w:sz w:val="24"/>
          <w:szCs w:val="24"/>
        </w:rPr>
        <w:t>Уважаемые господа!</w:t>
      </w:r>
    </w:p>
    <w:p w:rsidR="004F4D80" w:rsidRPr="00F647F7" w:rsidRDefault="004F4D80" w:rsidP="00D61F3D">
      <w:pPr>
        <w:spacing w:line="240" w:lineRule="auto"/>
        <w:rPr>
          <w:sz w:val="24"/>
          <w:szCs w:val="24"/>
        </w:rPr>
      </w:pPr>
    </w:p>
    <w:p w:rsidR="004F4D80" w:rsidRPr="00F647F7" w:rsidRDefault="004F4D80" w:rsidP="00D61F3D">
      <w:pPr>
        <w:spacing w:line="240" w:lineRule="auto"/>
        <w:rPr>
          <w:b/>
          <w:sz w:val="24"/>
          <w:szCs w:val="24"/>
        </w:rPr>
      </w:pPr>
      <w:r w:rsidRPr="00F647F7">
        <w:rPr>
          <w:sz w:val="24"/>
          <w:szCs w:val="24"/>
        </w:rPr>
        <w:t xml:space="preserve">При рассмотрении нашей </w:t>
      </w:r>
      <w:r w:rsidR="00D904EF">
        <w:rPr>
          <w:sz w:val="24"/>
          <w:szCs w:val="24"/>
        </w:rPr>
        <w:t>Заявки</w:t>
      </w:r>
      <w:r w:rsidRPr="00F647F7">
        <w:rPr>
          <w:sz w:val="24"/>
          <w:szCs w:val="24"/>
        </w:rPr>
        <w:t xml:space="preserve"> просим учесть следующие сведения о наличии у </w:t>
      </w:r>
      <w:r w:rsidRPr="00F647F7">
        <w:rPr>
          <w:b/>
          <w:i/>
          <w:sz w:val="24"/>
          <w:szCs w:val="24"/>
        </w:rPr>
        <w:t xml:space="preserve">{указывается наименование </w:t>
      </w:r>
      <w:r w:rsidR="00C236C0">
        <w:rPr>
          <w:b/>
          <w:i/>
          <w:sz w:val="24"/>
          <w:szCs w:val="24"/>
        </w:rPr>
        <w:t>Участник</w:t>
      </w:r>
      <w:r>
        <w:rPr>
          <w:b/>
          <w:i/>
          <w:sz w:val="24"/>
          <w:szCs w:val="24"/>
        </w:rPr>
        <w:t>а</w:t>
      </w:r>
      <w:r w:rsidRPr="00F647F7">
        <w:rPr>
          <w:b/>
          <w:i/>
          <w:sz w:val="24"/>
          <w:szCs w:val="24"/>
        </w:rPr>
        <w:t>}</w:t>
      </w:r>
      <w:r w:rsidRPr="00F647F7">
        <w:rPr>
          <w:i/>
          <w:sz w:val="24"/>
          <w:szCs w:val="24"/>
        </w:rPr>
        <w:t xml:space="preserve"> </w:t>
      </w:r>
      <w:r w:rsidRPr="00F647F7">
        <w:rPr>
          <w:sz w:val="24"/>
          <w:szCs w:val="24"/>
        </w:rPr>
        <w:t xml:space="preserve">связей, носящих характер </w:t>
      </w:r>
      <w:proofErr w:type="spellStart"/>
      <w:r w:rsidRPr="00F647F7">
        <w:rPr>
          <w:sz w:val="24"/>
          <w:szCs w:val="24"/>
        </w:rPr>
        <w:t>аффилированности</w:t>
      </w:r>
      <w:proofErr w:type="spellEnd"/>
      <w:r w:rsidRPr="00F647F7">
        <w:rPr>
          <w:sz w:val="24"/>
          <w:szCs w:val="24"/>
        </w:rPr>
        <w:t xml:space="preserve"> с лицами, являющимися </w:t>
      </w:r>
      <w:r w:rsidRPr="00F647F7">
        <w:rPr>
          <w:b/>
          <w:i/>
          <w:sz w:val="24"/>
          <w:szCs w:val="24"/>
        </w:rPr>
        <w:t>{</w:t>
      </w:r>
      <w:proofErr w:type="gramStart"/>
      <w:r w:rsidRPr="00F647F7">
        <w:rPr>
          <w:b/>
          <w:i/>
          <w:sz w:val="24"/>
          <w:szCs w:val="24"/>
        </w:rPr>
        <w:t>указывается</w:t>
      </w:r>
      <w:proofErr w:type="gramEnd"/>
      <w:r w:rsidRPr="00F647F7">
        <w:rPr>
          <w:b/>
          <w:i/>
          <w:sz w:val="24"/>
          <w:szCs w:val="24"/>
        </w:rPr>
        <w:t xml:space="preserve"> кем являются эти лица, пример: учредители, сотрудники, и т.д.}</w:t>
      </w:r>
      <w:r w:rsidRPr="00F647F7">
        <w:rPr>
          <w:i/>
          <w:sz w:val="24"/>
          <w:szCs w:val="24"/>
        </w:rPr>
        <w:t xml:space="preserve"> </w:t>
      </w:r>
      <w:r w:rsidRPr="00F647F7">
        <w:rPr>
          <w:sz w:val="24"/>
          <w:szCs w:val="24"/>
        </w:rPr>
        <w:t xml:space="preserve">Заказчика </w:t>
      </w:r>
      <w:r w:rsidRPr="00F647F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Pr>
          <w:b/>
          <w:i/>
          <w:sz w:val="24"/>
          <w:szCs w:val="24"/>
        </w:rPr>
        <w:t>запроса предложений</w:t>
      </w:r>
      <w:r w:rsidRPr="00F647F7">
        <w:rPr>
          <w:b/>
          <w:i/>
          <w:sz w:val="24"/>
          <w:szCs w:val="24"/>
        </w:rPr>
        <w:t>}</w:t>
      </w:r>
      <w:r w:rsidRPr="00F647F7">
        <w:rPr>
          <w:i/>
          <w:sz w:val="24"/>
          <w:szCs w:val="24"/>
        </w:rPr>
        <w:t xml:space="preserve"> </w:t>
      </w:r>
      <w:r w:rsidRPr="00F647F7">
        <w:rPr>
          <w:sz w:val="24"/>
          <w:szCs w:val="24"/>
        </w:rPr>
        <w:t xml:space="preserve"> а именно:</w:t>
      </w:r>
    </w:p>
    <w:p w:rsidR="004F4D80" w:rsidRPr="00F647F7" w:rsidRDefault="004F4D80" w:rsidP="00D61F3D">
      <w:pPr>
        <w:numPr>
          <w:ilvl w:val="0"/>
          <w:numId w:val="63"/>
        </w:numPr>
        <w:suppressAutoHyphens w:val="0"/>
        <w:spacing w:line="240" w:lineRule="auto"/>
        <w:rPr>
          <w:b/>
          <w:i/>
          <w:sz w:val="24"/>
          <w:szCs w:val="24"/>
        </w:rPr>
      </w:pPr>
      <w:r w:rsidRPr="00F647F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D61F3D">
      <w:pPr>
        <w:numPr>
          <w:ilvl w:val="0"/>
          <w:numId w:val="63"/>
        </w:numPr>
        <w:suppressAutoHyphens w:val="0"/>
        <w:spacing w:line="240" w:lineRule="auto"/>
        <w:rPr>
          <w:b/>
          <w:i/>
          <w:sz w:val="24"/>
          <w:szCs w:val="24"/>
        </w:rPr>
      </w:pPr>
      <w:r w:rsidRPr="00F647F7">
        <w:rPr>
          <w:b/>
          <w:i/>
          <w:sz w:val="24"/>
          <w:szCs w:val="24"/>
        </w:rPr>
        <w:t xml:space="preserve">{указывается Ф.И.О. лица, его должность, кратко описывается почему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D61F3D">
      <w:pPr>
        <w:numPr>
          <w:ilvl w:val="0"/>
          <w:numId w:val="63"/>
        </w:numPr>
        <w:suppressAutoHyphens w:val="0"/>
        <w:spacing w:line="240" w:lineRule="auto"/>
        <w:rPr>
          <w:b/>
          <w:i/>
          <w:sz w:val="24"/>
          <w:szCs w:val="24"/>
        </w:rPr>
      </w:pPr>
      <w:r w:rsidRPr="00F647F7">
        <w:rPr>
          <w:b/>
          <w:i/>
          <w:sz w:val="24"/>
          <w:szCs w:val="24"/>
        </w:rPr>
        <w:t>……</w:t>
      </w:r>
    </w:p>
    <w:p w:rsidR="004F4D80" w:rsidRPr="00F647F7" w:rsidRDefault="004F4D80" w:rsidP="00D61F3D">
      <w:pPr>
        <w:spacing w:line="240" w:lineRule="auto"/>
        <w:rPr>
          <w:sz w:val="24"/>
          <w:szCs w:val="24"/>
        </w:rPr>
      </w:pPr>
    </w:p>
    <w:p w:rsidR="004F4D80" w:rsidRPr="00F647F7" w:rsidRDefault="004F4D80" w:rsidP="00D61F3D">
      <w:pPr>
        <w:spacing w:line="240" w:lineRule="auto"/>
        <w:rPr>
          <w:sz w:val="24"/>
          <w:szCs w:val="24"/>
        </w:rPr>
      </w:pPr>
    </w:p>
    <w:p w:rsidR="004F4D80" w:rsidRPr="00F647F7" w:rsidRDefault="004F4D80" w:rsidP="00D61F3D">
      <w:pPr>
        <w:spacing w:line="240" w:lineRule="auto"/>
        <w:rPr>
          <w:sz w:val="24"/>
          <w:szCs w:val="24"/>
        </w:rPr>
      </w:pPr>
    </w:p>
    <w:p w:rsidR="004F4D80" w:rsidRPr="00F647F7" w:rsidRDefault="004F4D80" w:rsidP="00D61F3D">
      <w:pPr>
        <w:spacing w:line="240" w:lineRule="auto"/>
        <w:rPr>
          <w:sz w:val="24"/>
          <w:szCs w:val="24"/>
        </w:rPr>
      </w:pPr>
      <w:r w:rsidRPr="00F647F7">
        <w:rPr>
          <w:sz w:val="24"/>
          <w:szCs w:val="24"/>
        </w:rPr>
        <w:t>____________________________________</w:t>
      </w:r>
    </w:p>
    <w:p w:rsidR="004F4D80" w:rsidRPr="00F647F7" w:rsidRDefault="004F4D80" w:rsidP="00D61F3D">
      <w:pPr>
        <w:spacing w:line="240" w:lineRule="auto"/>
        <w:ind w:right="3684"/>
        <w:rPr>
          <w:sz w:val="24"/>
          <w:szCs w:val="24"/>
          <w:vertAlign w:val="superscript"/>
        </w:rPr>
      </w:pPr>
      <w:r w:rsidRPr="00F647F7">
        <w:rPr>
          <w:sz w:val="24"/>
          <w:szCs w:val="24"/>
          <w:vertAlign w:val="superscript"/>
        </w:rPr>
        <w:t>(подпись, М.П.)</w:t>
      </w:r>
    </w:p>
    <w:p w:rsidR="004F4D80" w:rsidRPr="00F647F7" w:rsidRDefault="004F4D80" w:rsidP="00D61F3D">
      <w:pPr>
        <w:spacing w:line="240" w:lineRule="auto"/>
        <w:rPr>
          <w:sz w:val="24"/>
          <w:szCs w:val="24"/>
        </w:rPr>
      </w:pPr>
      <w:r w:rsidRPr="00F647F7">
        <w:rPr>
          <w:sz w:val="24"/>
          <w:szCs w:val="24"/>
        </w:rPr>
        <w:t>____________________________________</w:t>
      </w:r>
    </w:p>
    <w:p w:rsidR="004F4D80" w:rsidRPr="00F647F7" w:rsidRDefault="004F4D80" w:rsidP="00D61F3D">
      <w:pPr>
        <w:spacing w:line="240" w:lineRule="auto"/>
        <w:ind w:right="3684"/>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D61F3D">
      <w:pPr>
        <w:pBdr>
          <w:bottom w:val="single" w:sz="4" w:space="1" w:color="auto"/>
        </w:pBdr>
        <w:shd w:val="clear" w:color="auto" w:fill="E0E0E0"/>
        <w:spacing w:line="240" w:lineRule="auto"/>
        <w:ind w:right="21" w:firstLine="0"/>
        <w:rPr>
          <w:b/>
          <w:color w:val="000000"/>
          <w:spacing w:val="36"/>
          <w:sz w:val="24"/>
          <w:szCs w:val="24"/>
        </w:rPr>
      </w:pPr>
      <w:r w:rsidRPr="00F647F7">
        <w:rPr>
          <w:b/>
          <w:color w:val="000000"/>
          <w:spacing w:val="36"/>
          <w:sz w:val="24"/>
          <w:szCs w:val="24"/>
        </w:rPr>
        <w:t>конец формы</w:t>
      </w:r>
    </w:p>
    <w:p w:rsidR="00D904EF" w:rsidRDefault="00D904EF" w:rsidP="00D61F3D">
      <w:pPr>
        <w:suppressAutoHyphens w:val="0"/>
        <w:spacing w:line="240" w:lineRule="auto"/>
        <w:ind w:firstLine="0"/>
        <w:rPr>
          <w:sz w:val="24"/>
          <w:szCs w:val="24"/>
        </w:rPr>
      </w:pPr>
      <w:bookmarkStart w:id="936" w:name="_Toc97651412"/>
      <w:bookmarkStart w:id="937" w:name="_Toc98253957"/>
      <w:bookmarkStart w:id="938" w:name="_Toc157248209"/>
      <w:bookmarkStart w:id="939" w:name="_Toc157496578"/>
      <w:bookmarkStart w:id="940" w:name="_Toc158206117"/>
      <w:bookmarkStart w:id="941" w:name="_Toc164057802"/>
      <w:bookmarkStart w:id="942" w:name="_Toc164137152"/>
      <w:bookmarkStart w:id="943" w:name="_Toc164161312"/>
      <w:bookmarkStart w:id="944" w:name="_Toc165173883"/>
      <w:r>
        <w:rPr>
          <w:b/>
          <w:szCs w:val="24"/>
        </w:rPr>
        <w:br w:type="page"/>
      </w:r>
    </w:p>
    <w:p w:rsidR="004F4D80" w:rsidRPr="00D904EF" w:rsidRDefault="004F4D80" w:rsidP="00D61F3D">
      <w:pPr>
        <w:pStyle w:val="3"/>
        <w:jc w:val="both"/>
        <w:rPr>
          <w:szCs w:val="24"/>
        </w:rPr>
      </w:pPr>
      <w:bookmarkStart w:id="945" w:name="_Toc439170703"/>
      <w:bookmarkStart w:id="946" w:name="_Toc439172805"/>
      <w:bookmarkStart w:id="947" w:name="_Toc439173249"/>
      <w:bookmarkStart w:id="948" w:name="_Toc439238245"/>
      <w:bookmarkStart w:id="949" w:name="_Toc439252792"/>
      <w:bookmarkStart w:id="950" w:name="_Toc439323766"/>
      <w:bookmarkStart w:id="951" w:name="_Toc440357164"/>
      <w:bookmarkStart w:id="952" w:name="_Toc440359716"/>
      <w:bookmarkStart w:id="953" w:name="_Toc440632180"/>
      <w:bookmarkStart w:id="954" w:name="_Toc440876000"/>
      <w:bookmarkStart w:id="955" w:name="_Toc441131028"/>
      <w:r w:rsidRPr="00D904EF">
        <w:rPr>
          <w:szCs w:val="24"/>
        </w:rPr>
        <w:lastRenderedPageBreak/>
        <w:t>Инструкции по заполнению</w:t>
      </w:r>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p>
    <w:p w:rsidR="004F4D80" w:rsidRPr="00F647F7" w:rsidRDefault="00C236C0" w:rsidP="00D61F3D">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Информационное письмо</w:t>
      </w:r>
      <w:r w:rsidR="00D90031">
        <w:rPr>
          <w:sz w:val="24"/>
          <w:szCs w:val="24"/>
        </w:rPr>
        <w:t xml:space="preserve"> </w:t>
      </w:r>
      <w:r w:rsidR="00D90031" w:rsidRPr="00A55F54">
        <w:rPr>
          <w:sz w:val="24"/>
          <w:szCs w:val="24"/>
        </w:rPr>
        <w:t xml:space="preserve">(подраздел </w:t>
      </w:r>
      <w:fldSimple w:instr=" REF _Ref55336310 \r \h  \* MERGEFORMAT ">
        <w:r w:rsidR="00A24167">
          <w:rPr>
            <w:sz w:val="24"/>
            <w:szCs w:val="24"/>
          </w:rPr>
          <w:t>5.1</w:t>
        </w:r>
      </w:fldSimple>
      <w:r w:rsidR="00D90031" w:rsidRPr="00A55F54">
        <w:rPr>
          <w:sz w:val="24"/>
          <w:szCs w:val="24"/>
        </w:rPr>
        <w:t>)</w:t>
      </w:r>
      <w:r w:rsidR="004F4D80" w:rsidRPr="00F647F7">
        <w:rPr>
          <w:sz w:val="24"/>
          <w:szCs w:val="24"/>
        </w:rPr>
        <w:t>.</w:t>
      </w:r>
    </w:p>
    <w:p w:rsidR="004F4D80" w:rsidRPr="00F647F7" w:rsidRDefault="00C236C0" w:rsidP="00D61F3D">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C236C0" w:rsidP="00D61F3D">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Pr>
          <w:sz w:val="24"/>
          <w:szCs w:val="24"/>
        </w:rPr>
        <w:t>и</w:t>
      </w:r>
      <w:r w:rsidR="004F4D80" w:rsidRPr="00F647F7">
        <w:rPr>
          <w:sz w:val="24"/>
          <w:szCs w:val="24"/>
        </w:rPr>
        <w:t xml:space="preserve"> должен заполнить приведенное выше информационное письмо, указав всех лиц, которые, по его мнению, могут быть признаны </w:t>
      </w:r>
      <w:proofErr w:type="spellStart"/>
      <w:r w:rsidR="004F4D80" w:rsidRPr="00F647F7">
        <w:rPr>
          <w:sz w:val="24"/>
          <w:szCs w:val="24"/>
        </w:rPr>
        <w:t>аффилированными</w:t>
      </w:r>
      <w:proofErr w:type="spellEnd"/>
      <w:r w:rsidR="004F4D80" w:rsidRPr="00F647F7">
        <w:rPr>
          <w:sz w:val="24"/>
          <w:szCs w:val="24"/>
        </w:rPr>
        <w:t xml:space="preserve"> с ним</w:t>
      </w:r>
      <w:r w:rsidR="004F4D80">
        <w:rPr>
          <w:sz w:val="24"/>
          <w:szCs w:val="24"/>
        </w:rPr>
        <w:t xml:space="preserve"> </w:t>
      </w:r>
      <w:r w:rsidR="004F4D80" w:rsidRPr="00F05A9F">
        <w:t>(согласно ст. 4 закона РСФСР от 22.03.1991 № 948-1)</w:t>
      </w:r>
      <w:r w:rsidR="004F4D80" w:rsidRPr="00F647F7">
        <w:rPr>
          <w:sz w:val="24"/>
          <w:szCs w:val="24"/>
        </w:rPr>
        <w:t xml:space="preserve">.  В случае если, по мнению </w:t>
      </w:r>
      <w:r>
        <w:rPr>
          <w:sz w:val="24"/>
          <w:szCs w:val="24"/>
        </w:rPr>
        <w:t>Участник</w:t>
      </w:r>
      <w:r w:rsidR="004F4D80">
        <w:rPr>
          <w:sz w:val="24"/>
          <w:szCs w:val="24"/>
        </w:rPr>
        <w:t>а</w:t>
      </w:r>
      <w:r w:rsidR="004F4D80" w:rsidRPr="00F647F7">
        <w:rPr>
          <w:sz w:val="24"/>
          <w:szCs w:val="24"/>
        </w:rPr>
        <w:t xml:space="preserve"> таких </w:t>
      </w:r>
      <w:proofErr w:type="gramStart"/>
      <w:r w:rsidR="004F4D80" w:rsidRPr="00F647F7">
        <w:rPr>
          <w:sz w:val="24"/>
          <w:szCs w:val="24"/>
        </w:rPr>
        <w:t>лиц</w:t>
      </w:r>
      <w:proofErr w:type="gramEnd"/>
      <w:r w:rsidR="004F4D80" w:rsidRPr="00F647F7">
        <w:rPr>
          <w:sz w:val="24"/>
          <w:szCs w:val="24"/>
        </w:rPr>
        <w:t xml:space="preserve"> нет, то в письме пишется фраза «При рассмотрении нашей </w:t>
      </w:r>
      <w:r w:rsidR="00D904EF">
        <w:rPr>
          <w:sz w:val="24"/>
          <w:szCs w:val="24"/>
        </w:rPr>
        <w:t>Заявки</w:t>
      </w:r>
      <w:r w:rsidR="004F4D80" w:rsidRPr="00F647F7">
        <w:rPr>
          <w:sz w:val="24"/>
          <w:szCs w:val="24"/>
        </w:rPr>
        <w:t xml:space="preserve"> просим учесть, что у </w:t>
      </w:r>
      <w:r w:rsidR="004F4D80" w:rsidRPr="00F647F7">
        <w:rPr>
          <w:b/>
          <w:i/>
          <w:sz w:val="24"/>
          <w:szCs w:val="24"/>
        </w:rPr>
        <w:t xml:space="preserve">{указывается наименование </w:t>
      </w:r>
      <w:r>
        <w:rPr>
          <w:b/>
          <w:i/>
          <w:sz w:val="24"/>
          <w:szCs w:val="24"/>
        </w:rPr>
        <w:t>Участник</w:t>
      </w:r>
      <w:r w:rsidR="004F4D80">
        <w:rPr>
          <w:b/>
          <w:i/>
          <w:sz w:val="24"/>
          <w:szCs w:val="24"/>
        </w:rPr>
        <w:t>а</w:t>
      </w:r>
      <w:r w:rsidR="004F4D80" w:rsidRPr="00F647F7">
        <w:rPr>
          <w:b/>
          <w:i/>
          <w:sz w:val="24"/>
          <w:szCs w:val="24"/>
        </w:rPr>
        <w:t xml:space="preserve">} </w:t>
      </w:r>
      <w:r w:rsidR="004F4D80" w:rsidRPr="00F647F7">
        <w:rPr>
          <w:sz w:val="24"/>
          <w:szCs w:val="24"/>
        </w:rPr>
        <w:t>НЕТ</w:t>
      </w:r>
      <w:r w:rsidR="004F4D80" w:rsidRPr="00F647F7">
        <w:rPr>
          <w:i/>
          <w:sz w:val="24"/>
          <w:szCs w:val="24"/>
        </w:rPr>
        <w:t xml:space="preserve"> </w:t>
      </w:r>
      <w:r w:rsidR="004F4D80" w:rsidRPr="00F647F7">
        <w:rPr>
          <w:sz w:val="24"/>
          <w:szCs w:val="24"/>
        </w:rPr>
        <w:t xml:space="preserve">связей, которые могут быть признаны носящими характер </w:t>
      </w:r>
      <w:proofErr w:type="spellStart"/>
      <w:r w:rsidR="004F4D80" w:rsidRPr="00F647F7">
        <w:rPr>
          <w:sz w:val="24"/>
          <w:szCs w:val="24"/>
        </w:rPr>
        <w:t>аффилированности</w:t>
      </w:r>
      <w:proofErr w:type="spellEnd"/>
      <w:r w:rsidR="004F4D80" w:rsidRPr="00F647F7">
        <w:rPr>
          <w:sz w:val="24"/>
          <w:szCs w:val="24"/>
        </w:rPr>
        <w:t xml:space="preserve"> с лицами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004F4D80" w:rsidRPr="00F647F7">
        <w:rPr>
          <w:sz w:val="24"/>
          <w:szCs w:val="24"/>
        </w:rPr>
        <w:t xml:space="preserve"> непосредственно связанные с проведением данного </w:t>
      </w:r>
      <w:r w:rsidR="00D904EF">
        <w:rPr>
          <w:sz w:val="24"/>
          <w:szCs w:val="24"/>
        </w:rPr>
        <w:t>запроса предложений</w:t>
      </w:r>
      <w:r w:rsidR="004F4D80" w:rsidRPr="00F647F7">
        <w:rPr>
          <w:sz w:val="24"/>
          <w:szCs w:val="24"/>
        </w:rPr>
        <w:t>.</w:t>
      </w:r>
    </w:p>
    <w:p w:rsidR="004F4D80" w:rsidRPr="00F647F7" w:rsidRDefault="004F4D80" w:rsidP="00D61F3D">
      <w:pPr>
        <w:pStyle w:val="aff6"/>
        <w:numPr>
          <w:ilvl w:val="3"/>
          <w:numId w:val="1"/>
        </w:numPr>
        <w:tabs>
          <w:tab w:val="num" w:pos="1134"/>
        </w:tabs>
        <w:suppressAutoHyphens w:val="0"/>
        <w:spacing w:after="100" w:afterAutospacing="1" w:line="240" w:lineRule="auto"/>
        <w:rPr>
          <w:sz w:val="24"/>
          <w:szCs w:val="24"/>
        </w:rPr>
      </w:pPr>
      <w:proofErr w:type="gramStart"/>
      <w:r w:rsidRPr="00F647F7">
        <w:rPr>
          <w:sz w:val="24"/>
          <w:szCs w:val="24"/>
        </w:rPr>
        <w:t xml:space="preserve">При составлении данного письма </w:t>
      </w:r>
      <w:r w:rsidR="00C236C0">
        <w:rPr>
          <w:sz w:val="24"/>
          <w:szCs w:val="24"/>
        </w:rPr>
        <w:t>Участник</w:t>
      </w:r>
      <w:r w:rsidRPr="00F647F7">
        <w:rPr>
          <w:sz w:val="24"/>
          <w:szCs w:val="24"/>
        </w:rPr>
        <w:t xml:space="preserve"> должен учесть, что сокрытие любой информации о наличии связей, носящих характер </w:t>
      </w:r>
      <w:proofErr w:type="spellStart"/>
      <w:r w:rsidRPr="00F647F7">
        <w:rPr>
          <w:sz w:val="24"/>
          <w:szCs w:val="24"/>
        </w:rPr>
        <w:t>аффилированности</w:t>
      </w:r>
      <w:proofErr w:type="spellEnd"/>
      <w:r w:rsidRPr="00F647F7">
        <w:rPr>
          <w:sz w:val="24"/>
          <w:szCs w:val="24"/>
        </w:rPr>
        <w:t xml:space="preserve"> между </w:t>
      </w:r>
      <w:r w:rsidR="00C236C0">
        <w:rPr>
          <w:sz w:val="24"/>
          <w:szCs w:val="24"/>
        </w:rPr>
        <w:t>Участник</w:t>
      </w:r>
      <w:r>
        <w:rPr>
          <w:sz w:val="24"/>
          <w:szCs w:val="24"/>
        </w:rPr>
        <w:t>ом</w:t>
      </w:r>
      <w:r w:rsidRPr="00F647F7">
        <w:rPr>
          <w:sz w:val="24"/>
          <w:szCs w:val="24"/>
        </w:rPr>
        <w:t xml:space="preserve">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Pr="00F647F7">
        <w:rPr>
          <w:sz w:val="24"/>
          <w:szCs w:val="24"/>
        </w:rPr>
        <w:t xml:space="preserve"> непосредственно связанные с проведением данного </w:t>
      </w:r>
      <w:r w:rsidR="00D904EF">
        <w:rPr>
          <w:sz w:val="24"/>
          <w:szCs w:val="24"/>
        </w:rPr>
        <w:t>запроса предложений</w:t>
      </w:r>
      <w:r w:rsidRPr="00F647F7">
        <w:rPr>
          <w:sz w:val="24"/>
          <w:szCs w:val="24"/>
        </w:rPr>
        <w:t xml:space="preserve"> может быть признано </w:t>
      </w:r>
      <w:r w:rsidR="00D904EF">
        <w:rPr>
          <w:sz w:val="24"/>
          <w:szCs w:val="24"/>
        </w:rPr>
        <w:t>Закупочной комиссией</w:t>
      </w:r>
      <w:r w:rsidRPr="00F647F7">
        <w:rPr>
          <w:sz w:val="24"/>
          <w:szCs w:val="24"/>
        </w:rPr>
        <w:t xml:space="preserve"> существенным нарушением условий данного </w:t>
      </w:r>
      <w:r w:rsidR="00D904EF">
        <w:rPr>
          <w:sz w:val="24"/>
          <w:szCs w:val="24"/>
        </w:rPr>
        <w:t>запроса предложений</w:t>
      </w:r>
      <w:r w:rsidRPr="00F647F7">
        <w:rPr>
          <w:sz w:val="24"/>
          <w:szCs w:val="24"/>
        </w:rPr>
        <w:t>, и повлечь отклонение</w:t>
      </w:r>
      <w:proofErr w:type="gramEnd"/>
      <w:r w:rsidRPr="00F647F7">
        <w:rPr>
          <w:sz w:val="24"/>
          <w:szCs w:val="24"/>
        </w:rPr>
        <w:t xml:space="preserve"> </w:t>
      </w:r>
      <w:r w:rsidR="00D904EF">
        <w:rPr>
          <w:sz w:val="24"/>
          <w:szCs w:val="24"/>
        </w:rPr>
        <w:t>Заявки</w:t>
      </w:r>
      <w:r w:rsidRPr="00F647F7">
        <w:rPr>
          <w:sz w:val="24"/>
          <w:szCs w:val="24"/>
        </w:rPr>
        <w:t xml:space="preserve"> такого </w:t>
      </w:r>
      <w:r w:rsidR="00C236C0">
        <w:rPr>
          <w:sz w:val="24"/>
          <w:szCs w:val="24"/>
        </w:rPr>
        <w:t>Участник</w:t>
      </w:r>
      <w:r w:rsidRPr="00F647F7">
        <w:rPr>
          <w:sz w:val="24"/>
          <w:szCs w:val="24"/>
        </w:rPr>
        <w:t>а.</w:t>
      </w:r>
    </w:p>
    <w:p w:rsidR="004F4D80" w:rsidRPr="00F647F7" w:rsidRDefault="004F4D80" w:rsidP="00D61F3D">
      <w:pPr>
        <w:pStyle w:val="2"/>
        <w:pageBreakBefore/>
        <w:tabs>
          <w:tab w:val="clear" w:pos="0"/>
          <w:tab w:val="clear" w:pos="1700"/>
          <w:tab w:val="num" w:pos="1134"/>
          <w:tab w:val="num" w:pos="5104"/>
        </w:tabs>
        <w:spacing w:before="100" w:beforeAutospacing="1" w:after="100" w:afterAutospacing="1" w:line="240" w:lineRule="auto"/>
        <w:jc w:val="both"/>
      </w:pPr>
      <w:bookmarkStart w:id="956" w:name="_Ref257131475"/>
      <w:bookmarkStart w:id="957" w:name="_Toc351552284"/>
      <w:bookmarkStart w:id="958" w:name="_Toc396983131"/>
      <w:bookmarkStart w:id="959" w:name="_Toc423423679"/>
      <w:bookmarkStart w:id="960" w:name="_Ref440270984"/>
      <w:bookmarkStart w:id="961" w:name="_Ref440275030"/>
      <w:bookmarkStart w:id="962" w:name="_Toc441131029"/>
      <w:bookmarkEnd w:id="911"/>
      <w:bookmarkEnd w:id="912"/>
      <w:bookmarkEnd w:id="913"/>
      <w:bookmarkEnd w:id="914"/>
      <w:bookmarkEnd w:id="915"/>
      <w:r>
        <w:rPr>
          <w:sz w:val="22"/>
          <w:szCs w:val="22"/>
        </w:rPr>
        <w:lastRenderedPageBreak/>
        <w:t>Письмо</w:t>
      </w:r>
      <w:r w:rsidRPr="007417E6">
        <w:rPr>
          <w:sz w:val="22"/>
          <w:szCs w:val="22"/>
        </w:rPr>
        <w:t xml:space="preserve"> </w:t>
      </w:r>
      <w:bookmarkEnd w:id="956"/>
      <w:r>
        <w:rPr>
          <w:sz w:val="22"/>
          <w:szCs w:val="22"/>
        </w:rPr>
        <w:t>производителя продукции (форма 1</w:t>
      </w:r>
      <w:r w:rsidR="000D67AD">
        <w:rPr>
          <w:sz w:val="22"/>
          <w:szCs w:val="22"/>
        </w:rPr>
        <w:t>0</w:t>
      </w:r>
      <w:r>
        <w:rPr>
          <w:sz w:val="22"/>
          <w:szCs w:val="22"/>
        </w:rPr>
        <w:t>)</w:t>
      </w:r>
      <w:bookmarkEnd w:id="957"/>
      <w:bookmarkEnd w:id="958"/>
      <w:bookmarkEnd w:id="959"/>
      <w:bookmarkEnd w:id="960"/>
      <w:bookmarkEnd w:id="961"/>
      <w:bookmarkEnd w:id="962"/>
    </w:p>
    <w:p w:rsidR="004F4D80" w:rsidRPr="00F647F7" w:rsidRDefault="004F4D80" w:rsidP="00D61F3D">
      <w:pPr>
        <w:pStyle w:val="3"/>
        <w:jc w:val="both"/>
        <w:rPr>
          <w:szCs w:val="24"/>
        </w:rPr>
      </w:pPr>
      <w:bookmarkStart w:id="963" w:name="_Toc439170708"/>
      <w:bookmarkStart w:id="964" w:name="_Toc439172810"/>
      <w:bookmarkStart w:id="965" w:name="_Toc439173251"/>
      <w:bookmarkStart w:id="966" w:name="_Toc439252794"/>
      <w:bookmarkStart w:id="967" w:name="_Toc439323768"/>
      <w:bookmarkStart w:id="968" w:name="_Toc440357166"/>
      <w:bookmarkStart w:id="969" w:name="_Toc440359718"/>
      <w:bookmarkStart w:id="970" w:name="_Toc440632182"/>
      <w:bookmarkStart w:id="971" w:name="_Toc440876002"/>
      <w:bookmarkStart w:id="972" w:name="_Toc441131030"/>
      <w:r w:rsidRPr="00F647F7">
        <w:rPr>
          <w:szCs w:val="24"/>
        </w:rPr>
        <w:t>Форма письма производителя продукции</w:t>
      </w:r>
      <w:bookmarkEnd w:id="963"/>
      <w:bookmarkEnd w:id="964"/>
      <w:bookmarkEnd w:id="965"/>
      <w:bookmarkEnd w:id="966"/>
      <w:bookmarkEnd w:id="967"/>
      <w:bookmarkEnd w:id="968"/>
      <w:bookmarkEnd w:id="969"/>
      <w:bookmarkEnd w:id="970"/>
      <w:bookmarkEnd w:id="971"/>
      <w:bookmarkEnd w:id="972"/>
    </w:p>
    <w:p w:rsidR="004F4D80" w:rsidRPr="00F647F7" w:rsidRDefault="004F4D80" w:rsidP="00D61F3D">
      <w:pPr>
        <w:pBdr>
          <w:top w:val="single" w:sz="4" w:space="1" w:color="auto"/>
        </w:pBdr>
        <w:shd w:val="clear" w:color="auto" w:fill="E0E0E0"/>
        <w:spacing w:line="240" w:lineRule="auto"/>
        <w:ind w:right="21" w:firstLine="0"/>
        <w:rPr>
          <w:b/>
          <w:color w:val="000000"/>
          <w:spacing w:val="36"/>
          <w:sz w:val="24"/>
          <w:szCs w:val="24"/>
        </w:rPr>
      </w:pPr>
      <w:r w:rsidRPr="00F647F7">
        <w:rPr>
          <w:b/>
          <w:color w:val="000000"/>
          <w:spacing w:val="36"/>
          <w:sz w:val="24"/>
          <w:szCs w:val="24"/>
        </w:rPr>
        <w:t>начало формы</w:t>
      </w:r>
    </w:p>
    <w:p w:rsidR="004F4D80" w:rsidRPr="00F647F7" w:rsidRDefault="004F4D80" w:rsidP="00D61F3D">
      <w:pPr>
        <w:spacing w:line="240" w:lineRule="auto"/>
        <w:ind w:firstLine="0"/>
        <w:rPr>
          <w:sz w:val="24"/>
          <w:szCs w:val="24"/>
        </w:rPr>
      </w:pPr>
      <w:r w:rsidRPr="00F647F7">
        <w:rPr>
          <w:sz w:val="24"/>
          <w:szCs w:val="24"/>
        </w:rPr>
        <w:t>Приложение 1</w:t>
      </w:r>
      <w:r w:rsidR="000D67AD">
        <w:rPr>
          <w:sz w:val="24"/>
          <w:szCs w:val="24"/>
        </w:rPr>
        <w:t>0</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D61F3D">
      <w:pPr>
        <w:spacing w:line="240" w:lineRule="auto"/>
        <w:ind w:firstLine="0"/>
        <w:rPr>
          <w:sz w:val="24"/>
          <w:szCs w:val="24"/>
        </w:rPr>
      </w:pPr>
    </w:p>
    <w:p w:rsidR="004F4D80" w:rsidRPr="00F647F7" w:rsidRDefault="004F4D80" w:rsidP="00D61F3D">
      <w:pPr>
        <w:spacing w:line="240" w:lineRule="auto"/>
        <w:rPr>
          <w:sz w:val="24"/>
          <w:szCs w:val="24"/>
        </w:rPr>
      </w:pPr>
    </w:p>
    <w:p w:rsidR="004F4D80" w:rsidRPr="00F647F7" w:rsidRDefault="004F4D80" w:rsidP="00D61F3D">
      <w:pPr>
        <w:spacing w:line="240" w:lineRule="auto"/>
        <w:rPr>
          <w:sz w:val="24"/>
          <w:szCs w:val="24"/>
        </w:rPr>
      </w:pPr>
    </w:p>
    <w:p w:rsidR="004F4D80" w:rsidRPr="00F647F7" w:rsidRDefault="004F4D80" w:rsidP="00D61F3D">
      <w:pPr>
        <w:spacing w:line="240" w:lineRule="auto"/>
        <w:rPr>
          <w:sz w:val="24"/>
          <w:szCs w:val="24"/>
        </w:rPr>
      </w:pPr>
    </w:p>
    <w:p w:rsidR="004F4D80" w:rsidRPr="007417E6" w:rsidRDefault="004F4D80" w:rsidP="00D61F3D">
      <w:pPr>
        <w:spacing w:line="240" w:lineRule="auto"/>
      </w:pPr>
      <w:r w:rsidRPr="007417E6">
        <w:t>Уважаемые господа!</w:t>
      </w:r>
    </w:p>
    <w:p w:rsidR="004F4D80" w:rsidRPr="007417E6" w:rsidRDefault="004F4D80" w:rsidP="00D61F3D">
      <w:pPr>
        <w:spacing w:line="240" w:lineRule="auto"/>
      </w:pPr>
    </w:p>
    <w:p w:rsidR="004F4D80" w:rsidRPr="007417E6" w:rsidRDefault="004F4D80" w:rsidP="00D61F3D">
      <w:pPr>
        <w:spacing w:line="240" w:lineRule="auto"/>
      </w:pPr>
    </w:p>
    <w:p w:rsidR="004F4D80" w:rsidRPr="007417E6" w:rsidRDefault="004F4D80" w:rsidP="00D61F3D">
      <w:pPr>
        <w:spacing w:line="240" w:lineRule="auto"/>
      </w:pPr>
      <w:r w:rsidRPr="007417E6">
        <w:t>Настоящим _____________________________________________</w:t>
      </w:r>
      <w:r>
        <w:t>,</w:t>
      </w:r>
      <w:r w:rsidRPr="007417E6">
        <w:t xml:space="preserve"> </w:t>
      </w:r>
      <w:proofErr w:type="gramStart"/>
      <w:r w:rsidRPr="007417E6">
        <w:t>являющийся</w:t>
      </w:r>
      <w:proofErr w:type="gramEnd"/>
      <w:r w:rsidRPr="007417E6">
        <w:t xml:space="preserve"> производителем</w:t>
      </w:r>
    </w:p>
    <w:p w:rsidR="004F4D80" w:rsidRPr="007417E6" w:rsidRDefault="004F4D80" w:rsidP="00D61F3D">
      <w:pPr>
        <w:spacing w:line="240" w:lineRule="auto"/>
        <w:ind w:left="2410"/>
      </w:pPr>
      <w:r w:rsidRPr="007417E6">
        <w:rPr>
          <w:i/>
          <w:vertAlign w:val="subscript"/>
        </w:rPr>
        <w:t>указать наименование производителя продукции</w:t>
      </w:r>
    </w:p>
    <w:p w:rsidR="004F4D80" w:rsidRPr="007417E6" w:rsidRDefault="004F4D80" w:rsidP="00D61F3D">
      <w:pPr>
        <w:spacing w:before="120" w:line="240" w:lineRule="auto"/>
      </w:pPr>
      <w:r w:rsidRPr="007417E6">
        <w:t>________________________________ удостоверяет, что _____________________________________</w:t>
      </w:r>
    </w:p>
    <w:p w:rsidR="004F4D80" w:rsidRPr="007417E6" w:rsidRDefault="004F4D80" w:rsidP="00D61F3D">
      <w:pPr>
        <w:tabs>
          <w:tab w:val="left" w:pos="5670"/>
        </w:tabs>
        <w:spacing w:line="240" w:lineRule="auto"/>
        <w:ind w:left="284"/>
        <w:rPr>
          <w:vertAlign w:val="subscript"/>
        </w:rPr>
      </w:pPr>
      <w:r w:rsidRPr="007417E6">
        <w:rPr>
          <w:vertAlign w:val="subscript"/>
        </w:rPr>
        <w:t>указывается наименование закупаемой продукции</w:t>
      </w:r>
      <w:r w:rsidRPr="007417E6">
        <w:rPr>
          <w:vertAlign w:val="subscript"/>
        </w:rPr>
        <w:tab/>
      </w:r>
      <w:r>
        <w:rPr>
          <w:vertAlign w:val="subscript"/>
        </w:rPr>
        <w:t xml:space="preserve">                                       </w:t>
      </w:r>
      <w:r w:rsidRPr="007417E6">
        <w:rPr>
          <w:i/>
          <w:vertAlign w:val="subscript"/>
        </w:rPr>
        <w:t xml:space="preserve">указать наименование </w:t>
      </w:r>
      <w:r w:rsidR="00C236C0">
        <w:rPr>
          <w:i/>
          <w:vertAlign w:val="subscript"/>
        </w:rPr>
        <w:t>Участник</w:t>
      </w:r>
      <w:r w:rsidRPr="007417E6">
        <w:rPr>
          <w:i/>
          <w:vertAlign w:val="subscript"/>
        </w:rPr>
        <w:t>а</w:t>
      </w:r>
    </w:p>
    <w:p w:rsidR="004F4D80" w:rsidRPr="007417E6" w:rsidRDefault="004F4D80" w:rsidP="00D61F3D">
      <w:pPr>
        <w:spacing w:before="120" w:line="240" w:lineRule="auto"/>
      </w:pPr>
      <w:r w:rsidRPr="007417E6">
        <w:t>имеет все необходимые полномочия на предложение</w:t>
      </w:r>
      <w:r w:rsidRPr="00F13FDC">
        <w:t xml:space="preserve">, поставку и последующее гарантийное </w:t>
      </w:r>
      <w:r w:rsidRPr="00AC283D">
        <w:t xml:space="preserve">обслуживание выпускаемой нашим предприятием продукции и гарантирует исполнение заказа </w:t>
      </w:r>
      <w:r>
        <w:t>ПАО «МРСК Центра»</w:t>
      </w:r>
      <w:r w:rsidRPr="00AC283D">
        <w:t xml:space="preserve"> в объемах и сроки, указанные в Техническом задании – неотъемлемом приложении к </w:t>
      </w:r>
      <w:r w:rsidR="00D904EF">
        <w:t>Документации по запросу предложений</w:t>
      </w:r>
      <w:r w:rsidRPr="00AC283D">
        <w:rPr>
          <w:iCs/>
        </w:rPr>
        <w:t xml:space="preserve"> на право заключения Договора</w:t>
      </w:r>
      <w:r>
        <w:rPr>
          <w:iCs/>
          <w:sz w:val="24"/>
          <w:szCs w:val="24"/>
        </w:rPr>
        <w:t xml:space="preserve"> </w:t>
      </w:r>
      <w:r w:rsidRPr="007417E6">
        <w:t>_____</w:t>
      </w:r>
      <w:r>
        <w:t>______________________ ______________________</w:t>
      </w:r>
      <w:r w:rsidRPr="007417E6">
        <w:t>________________________________</w:t>
      </w:r>
      <w:r>
        <w:t>.</w:t>
      </w:r>
    </w:p>
    <w:p w:rsidR="004F4D80" w:rsidRPr="007417E6" w:rsidRDefault="004F4D80" w:rsidP="00D61F3D">
      <w:pPr>
        <w:tabs>
          <w:tab w:val="left" w:pos="5670"/>
        </w:tabs>
        <w:spacing w:line="240" w:lineRule="auto"/>
        <w:ind w:firstLine="0"/>
        <w:rPr>
          <w:vertAlign w:val="subscript"/>
        </w:rPr>
      </w:pPr>
      <w:r w:rsidRPr="007417E6">
        <w:rPr>
          <w:vertAlign w:val="subscript"/>
        </w:rPr>
        <w:t xml:space="preserve">указывается </w:t>
      </w:r>
      <w:r>
        <w:rPr>
          <w:vertAlign w:val="subscript"/>
        </w:rPr>
        <w:t xml:space="preserve">предмет </w:t>
      </w:r>
      <w:r w:rsidR="00D904EF">
        <w:rPr>
          <w:vertAlign w:val="subscript"/>
        </w:rPr>
        <w:t>запроса предложений</w:t>
      </w:r>
      <w:r>
        <w:rPr>
          <w:vertAlign w:val="subscript"/>
        </w:rPr>
        <w:t xml:space="preserve"> в соответствии с п.</w:t>
      </w:r>
      <w:fldSimple w:instr=" REF _Ref440275279 \r \h  \* MERGEFORMAT ">
        <w:r w:rsidR="00B963F9">
          <w:rPr>
            <w:vertAlign w:val="subscript"/>
          </w:rPr>
          <w:t>1.1.4</w:t>
        </w:r>
      </w:fldSimple>
      <w:r>
        <w:rPr>
          <w:vertAlign w:val="subscript"/>
        </w:rPr>
        <w:t xml:space="preserve"> </w:t>
      </w:r>
      <w:r w:rsidR="00D904EF" w:rsidRPr="00D904EF">
        <w:rPr>
          <w:vertAlign w:val="subscript"/>
        </w:rPr>
        <w:t>Документации по запросу предложений</w:t>
      </w:r>
    </w:p>
    <w:p w:rsidR="004F4D80" w:rsidRPr="007417E6" w:rsidRDefault="004F4D80" w:rsidP="00D61F3D">
      <w:pPr>
        <w:spacing w:before="120"/>
        <w:ind w:left="567" w:firstLine="0"/>
      </w:pPr>
    </w:p>
    <w:p w:rsidR="004F4D80" w:rsidRPr="007417E6" w:rsidRDefault="004F4D80" w:rsidP="00D61F3D">
      <w:pPr>
        <w:spacing w:line="240" w:lineRule="auto"/>
      </w:pPr>
    </w:p>
    <w:p w:rsidR="004F4D80" w:rsidRPr="007417E6" w:rsidRDefault="004F4D80" w:rsidP="00D61F3D">
      <w:pPr>
        <w:spacing w:line="240" w:lineRule="auto"/>
      </w:pPr>
    </w:p>
    <w:p w:rsidR="004F4D80" w:rsidRPr="007417E6" w:rsidRDefault="004F4D80" w:rsidP="00D61F3D">
      <w:pPr>
        <w:spacing w:line="240" w:lineRule="auto"/>
      </w:pPr>
    </w:p>
    <w:p w:rsidR="004F4D80" w:rsidRPr="007417E6" w:rsidRDefault="004F4D80" w:rsidP="00D61F3D">
      <w:pPr>
        <w:spacing w:line="240" w:lineRule="auto"/>
        <w:ind w:left="5103" w:firstLine="0"/>
      </w:pPr>
      <w:r w:rsidRPr="007417E6">
        <w:t>____________________________________</w:t>
      </w:r>
    </w:p>
    <w:p w:rsidR="004F4D80" w:rsidRPr="007417E6" w:rsidRDefault="004F4D80" w:rsidP="00D61F3D">
      <w:pPr>
        <w:spacing w:line="240" w:lineRule="auto"/>
        <w:ind w:left="5103" w:right="-1"/>
        <w:rPr>
          <w:vertAlign w:val="superscript"/>
        </w:rPr>
      </w:pPr>
      <w:r w:rsidRPr="007417E6">
        <w:rPr>
          <w:vertAlign w:val="superscript"/>
        </w:rPr>
        <w:t>(подпись, М.П.)</w:t>
      </w:r>
    </w:p>
    <w:p w:rsidR="004F4D80" w:rsidRPr="007417E6" w:rsidRDefault="004F4D80" w:rsidP="00D61F3D">
      <w:pPr>
        <w:spacing w:line="240" w:lineRule="auto"/>
        <w:ind w:left="5103" w:firstLine="0"/>
      </w:pPr>
      <w:r w:rsidRPr="007417E6">
        <w:t>____________________________________</w:t>
      </w:r>
    </w:p>
    <w:p w:rsidR="004F4D80" w:rsidRPr="007417E6" w:rsidRDefault="004F4D80" w:rsidP="00D61F3D">
      <w:pPr>
        <w:spacing w:line="240" w:lineRule="auto"/>
        <w:ind w:left="5103" w:right="-1"/>
        <w:rPr>
          <w:vertAlign w:val="superscript"/>
        </w:rPr>
      </w:pPr>
      <w:r w:rsidRPr="007417E6">
        <w:rPr>
          <w:vertAlign w:val="superscript"/>
        </w:rPr>
        <w:t xml:space="preserve">(фамилия, имя, отчество </w:t>
      </w:r>
      <w:proofErr w:type="gramStart"/>
      <w:r w:rsidRPr="007417E6">
        <w:rPr>
          <w:vertAlign w:val="superscript"/>
        </w:rPr>
        <w:t>подписавшего</w:t>
      </w:r>
      <w:proofErr w:type="gramEnd"/>
      <w:r w:rsidRPr="007417E6">
        <w:rPr>
          <w:vertAlign w:val="superscript"/>
        </w:rPr>
        <w:t>)</w:t>
      </w:r>
    </w:p>
    <w:p w:rsidR="004F4D80" w:rsidRPr="007417E6" w:rsidRDefault="004F4D80" w:rsidP="00D61F3D">
      <w:pPr>
        <w:spacing w:line="240" w:lineRule="auto"/>
        <w:ind w:right="-1"/>
      </w:pPr>
    </w:p>
    <w:p w:rsidR="004F4D80" w:rsidRPr="007417E6" w:rsidRDefault="004F4D80" w:rsidP="00D61F3D">
      <w:pPr>
        <w:spacing w:line="240" w:lineRule="auto"/>
        <w:ind w:right="-1"/>
      </w:pPr>
    </w:p>
    <w:p w:rsidR="004F4D80" w:rsidRPr="007417E6" w:rsidRDefault="004F4D80" w:rsidP="00D61F3D">
      <w:pPr>
        <w:spacing w:line="240" w:lineRule="auto"/>
        <w:ind w:right="-1"/>
      </w:pPr>
    </w:p>
    <w:p w:rsidR="004F4D80" w:rsidRDefault="004F4D80" w:rsidP="00D61F3D">
      <w:pPr>
        <w:spacing w:line="240" w:lineRule="auto"/>
        <w:ind w:right="-1"/>
        <w:rPr>
          <w:b/>
        </w:rPr>
      </w:pPr>
      <w:r w:rsidRPr="007417E6">
        <w:rPr>
          <w:b/>
        </w:rPr>
        <w:t>Письмо должно быть подписано генеральным директором предприятия-</w:t>
      </w:r>
      <w:r>
        <w:rPr>
          <w:b/>
        </w:rPr>
        <w:t>производителя</w:t>
      </w:r>
      <w:r w:rsidRPr="007417E6">
        <w:rPr>
          <w:b/>
        </w:rPr>
        <w:t xml:space="preserve"> продукции</w:t>
      </w:r>
    </w:p>
    <w:p w:rsidR="004F4D80" w:rsidRPr="007417E6" w:rsidRDefault="004F4D80" w:rsidP="00D61F3D">
      <w:pPr>
        <w:spacing w:line="240" w:lineRule="auto"/>
        <w:ind w:right="-1"/>
        <w:rPr>
          <w:b/>
        </w:rPr>
      </w:pPr>
    </w:p>
    <w:p w:rsidR="004F4D80" w:rsidRPr="00CD6C7D" w:rsidRDefault="004F4D80" w:rsidP="00D61F3D">
      <w:pPr>
        <w:pBdr>
          <w:bottom w:val="single" w:sz="4" w:space="1" w:color="auto"/>
        </w:pBdr>
        <w:shd w:val="clear" w:color="auto" w:fill="E0E0E0"/>
        <w:spacing w:line="240" w:lineRule="auto"/>
        <w:ind w:right="21" w:firstLine="0"/>
        <w:rPr>
          <w:b/>
          <w:color w:val="000000"/>
          <w:spacing w:val="36"/>
          <w:sz w:val="24"/>
          <w:szCs w:val="24"/>
        </w:rPr>
      </w:pPr>
      <w:r w:rsidRPr="00F647F7">
        <w:rPr>
          <w:b/>
          <w:color w:val="000000"/>
          <w:spacing w:val="36"/>
          <w:sz w:val="24"/>
          <w:szCs w:val="24"/>
        </w:rPr>
        <w:t>конец формы</w:t>
      </w:r>
    </w:p>
    <w:p w:rsidR="004F4D80" w:rsidRPr="00CD6C7D" w:rsidRDefault="004F4D80" w:rsidP="00D61F3D">
      <w:pPr>
        <w:rPr>
          <w:sz w:val="24"/>
          <w:szCs w:val="24"/>
        </w:rPr>
      </w:pPr>
    </w:p>
    <w:p w:rsidR="004F4D80" w:rsidRDefault="004F4D80" w:rsidP="00D61F3D"/>
    <w:p w:rsidR="004F4D80" w:rsidRDefault="004F4D80" w:rsidP="00D61F3D"/>
    <w:p w:rsidR="004F4D80" w:rsidRDefault="004F4D80" w:rsidP="00D61F3D"/>
    <w:p w:rsidR="004F4D80" w:rsidRDefault="004F4D80" w:rsidP="00D61F3D"/>
    <w:p w:rsidR="004F4D80" w:rsidRDefault="004F4D80" w:rsidP="00D61F3D"/>
    <w:p w:rsidR="004F4D80" w:rsidRDefault="004F4D80" w:rsidP="00D61F3D"/>
    <w:p w:rsidR="004F4D80" w:rsidRDefault="004F4D80" w:rsidP="00D61F3D"/>
    <w:p w:rsidR="004F4D80" w:rsidRDefault="004F4D80" w:rsidP="00D61F3D"/>
    <w:p w:rsidR="004F4D80" w:rsidRDefault="004F4D80" w:rsidP="00D61F3D">
      <w:pPr>
        <w:pStyle w:val="2"/>
        <w:pageBreakBefore/>
        <w:tabs>
          <w:tab w:val="clear" w:pos="0"/>
          <w:tab w:val="clear" w:pos="1700"/>
          <w:tab w:val="num" w:pos="1134"/>
        </w:tabs>
        <w:spacing w:before="100" w:beforeAutospacing="1" w:after="100" w:afterAutospacing="1" w:line="240" w:lineRule="auto"/>
        <w:jc w:val="both"/>
        <w:rPr>
          <w:sz w:val="22"/>
          <w:szCs w:val="22"/>
        </w:rPr>
        <w:sectPr w:rsidR="004F4D80" w:rsidSect="004F4D80">
          <w:pgSz w:w="11906" w:h="16838" w:code="9"/>
          <w:pgMar w:top="680" w:right="567" w:bottom="539" w:left="1134" w:header="680" w:footer="278" w:gutter="0"/>
          <w:cols w:space="708"/>
          <w:titlePg/>
          <w:docGrid w:linePitch="360"/>
        </w:sectPr>
      </w:pPr>
      <w:bookmarkStart w:id="973" w:name="_Toc318208007"/>
    </w:p>
    <w:p w:rsidR="004F4D80" w:rsidRPr="00E87023" w:rsidRDefault="004F4D80" w:rsidP="00D61F3D">
      <w:pPr>
        <w:pStyle w:val="2"/>
        <w:pageBreakBefore/>
        <w:tabs>
          <w:tab w:val="clear" w:pos="0"/>
          <w:tab w:val="clear" w:pos="1700"/>
          <w:tab w:val="num" w:pos="1134"/>
        </w:tabs>
        <w:spacing w:before="100" w:beforeAutospacing="1" w:after="100" w:afterAutospacing="1" w:line="240" w:lineRule="auto"/>
        <w:jc w:val="both"/>
        <w:rPr>
          <w:sz w:val="22"/>
          <w:szCs w:val="22"/>
        </w:rPr>
      </w:pPr>
      <w:bookmarkStart w:id="974" w:name="_Toc423423680"/>
      <w:bookmarkStart w:id="975" w:name="_Ref440272035"/>
      <w:bookmarkStart w:id="976" w:name="_Ref440274733"/>
      <w:bookmarkStart w:id="977" w:name="_Toc441131031"/>
      <w:r w:rsidRPr="00E87023">
        <w:rPr>
          <w:sz w:val="22"/>
          <w:szCs w:val="22"/>
        </w:rPr>
        <w:lastRenderedPageBreak/>
        <w:t xml:space="preserve">Информация о собственниках </w:t>
      </w:r>
      <w:r w:rsidR="00C236C0">
        <w:rPr>
          <w:sz w:val="22"/>
          <w:szCs w:val="22"/>
        </w:rPr>
        <w:t>Участник</w:t>
      </w:r>
      <w:r w:rsidRPr="00E87023">
        <w:rPr>
          <w:sz w:val="22"/>
          <w:szCs w:val="22"/>
        </w:rPr>
        <w:t>а (включая конечных бенефициаров) (форма 1</w:t>
      </w:r>
      <w:r w:rsidR="000D67AD">
        <w:rPr>
          <w:sz w:val="22"/>
          <w:szCs w:val="22"/>
        </w:rPr>
        <w:t>1</w:t>
      </w:r>
      <w:r w:rsidRPr="00E87023">
        <w:rPr>
          <w:sz w:val="22"/>
          <w:szCs w:val="22"/>
        </w:rPr>
        <w:t>)</w:t>
      </w:r>
      <w:bookmarkEnd w:id="973"/>
      <w:bookmarkEnd w:id="974"/>
      <w:bookmarkEnd w:id="975"/>
      <w:bookmarkEnd w:id="976"/>
      <w:bookmarkEnd w:id="977"/>
    </w:p>
    <w:p w:rsidR="004F4D80" w:rsidRPr="00E87023" w:rsidRDefault="004F4D80" w:rsidP="00D61F3D">
      <w:pPr>
        <w:pStyle w:val="3"/>
        <w:jc w:val="both"/>
        <w:rPr>
          <w:sz w:val="22"/>
        </w:rPr>
      </w:pPr>
      <w:bookmarkStart w:id="978" w:name="_Toc343690584"/>
      <w:bookmarkStart w:id="979" w:name="_Toc372294428"/>
      <w:bookmarkStart w:id="980" w:name="_Toc379288896"/>
      <w:bookmarkStart w:id="981" w:name="_Toc384734780"/>
      <w:bookmarkStart w:id="982" w:name="_Toc396984078"/>
      <w:bookmarkStart w:id="983" w:name="_Toc423423681"/>
      <w:bookmarkStart w:id="984" w:name="_Toc439170710"/>
      <w:bookmarkStart w:id="985" w:name="_Toc439172812"/>
      <w:bookmarkStart w:id="986" w:name="_Toc439173253"/>
      <w:bookmarkStart w:id="987" w:name="_Toc439238249"/>
      <w:bookmarkStart w:id="988" w:name="_Toc439252796"/>
      <w:bookmarkStart w:id="989" w:name="_Toc439323770"/>
      <w:bookmarkStart w:id="990" w:name="_Toc440357168"/>
      <w:bookmarkStart w:id="991" w:name="_Toc440359720"/>
      <w:bookmarkStart w:id="992" w:name="_Toc440632184"/>
      <w:bookmarkStart w:id="993" w:name="_Toc440876004"/>
      <w:bookmarkStart w:id="994" w:name="_Toc441131032"/>
      <w:r w:rsidRPr="00E87023">
        <w:rPr>
          <w:sz w:val="22"/>
        </w:rPr>
        <w:t xml:space="preserve">Форма информации о собственниках </w:t>
      </w:r>
      <w:r w:rsidR="00C236C0">
        <w:rPr>
          <w:sz w:val="22"/>
        </w:rPr>
        <w:t>Участник</w:t>
      </w:r>
      <w:r w:rsidRPr="00E87023">
        <w:rPr>
          <w:sz w:val="22"/>
        </w:rPr>
        <w:t>а (включая конечных бенефициаров)</w:t>
      </w:r>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p>
    <w:p w:rsidR="004F4D80" w:rsidRPr="00E87023" w:rsidRDefault="004F4D80" w:rsidP="00D61F3D">
      <w:pPr>
        <w:tabs>
          <w:tab w:val="left" w:pos="4757"/>
        </w:tabs>
        <w:spacing w:line="240" w:lineRule="auto"/>
        <w:ind w:left="567" w:firstLine="0"/>
      </w:pPr>
      <w:r w:rsidRPr="00E87023">
        <w:t>Приложение 1</w:t>
      </w:r>
      <w:r w:rsidR="000D67AD">
        <w:t>1</w:t>
      </w:r>
      <w:r w:rsidRPr="00E87023">
        <w:t xml:space="preserve"> к письму о подаче оферты</w:t>
      </w:r>
      <w:r w:rsidRPr="00E87023">
        <w:br/>
        <w:t>от «____»_____________ </w:t>
      </w:r>
      <w:proofErr w:type="gramStart"/>
      <w:r w:rsidRPr="00E87023">
        <w:t>г</w:t>
      </w:r>
      <w:proofErr w:type="gramEnd"/>
      <w:r w:rsidRPr="00E87023">
        <w:t>. №__________</w:t>
      </w:r>
    </w:p>
    <w:p w:rsidR="004F4D80" w:rsidRPr="00E87023" w:rsidRDefault="004F4D80" w:rsidP="00D61F3D">
      <w:pPr>
        <w:spacing w:line="240" w:lineRule="auto"/>
        <w:ind w:firstLine="0"/>
        <w:rPr>
          <w:color w:val="000000"/>
        </w:rPr>
      </w:pPr>
    </w:p>
    <w:p w:rsidR="004F4D80" w:rsidRPr="00E87023" w:rsidRDefault="004F4D80" w:rsidP="00D61F3D">
      <w:pPr>
        <w:spacing w:line="240" w:lineRule="auto"/>
        <w:ind w:firstLine="0"/>
        <w:rPr>
          <w:b/>
        </w:rPr>
      </w:pPr>
      <w:r w:rsidRPr="00E87023">
        <w:rPr>
          <w:b/>
        </w:rPr>
        <w:t xml:space="preserve">Информация о собственниках </w:t>
      </w:r>
      <w:r w:rsidR="00C236C0">
        <w:rPr>
          <w:b/>
        </w:rPr>
        <w:t>Участник</w:t>
      </w:r>
      <w:r w:rsidRPr="00E87023">
        <w:rPr>
          <w:b/>
        </w:rPr>
        <w:t>а (включая конечных бенефициаров)</w:t>
      </w:r>
    </w:p>
    <w:p w:rsidR="004F4D80" w:rsidRPr="00E87023" w:rsidRDefault="004F4D80" w:rsidP="00D61F3D">
      <w:pPr>
        <w:spacing w:line="240" w:lineRule="auto"/>
        <w:ind w:firstLine="0"/>
        <w:rPr>
          <w:color w:val="000000"/>
        </w:rPr>
      </w:pPr>
    </w:p>
    <w:p w:rsidR="004F4D80" w:rsidRPr="00E87023" w:rsidRDefault="004F4D80" w:rsidP="00D61F3D">
      <w:pPr>
        <w:spacing w:line="240" w:lineRule="auto"/>
        <w:ind w:firstLine="0"/>
        <w:rPr>
          <w:color w:val="000000"/>
        </w:rPr>
      </w:pPr>
      <w:r w:rsidRPr="00E87023">
        <w:rPr>
          <w:color w:val="000000"/>
        </w:rPr>
        <w:t xml:space="preserve">Наименование и адрес </w:t>
      </w:r>
      <w:r w:rsidR="00C236C0">
        <w:rPr>
          <w:color w:val="000000"/>
        </w:rPr>
        <w:t>Участник</w:t>
      </w:r>
      <w:r w:rsidRPr="00E87023">
        <w:rPr>
          <w:color w:val="000000"/>
        </w:rPr>
        <w:t>а: __________________________________________</w:t>
      </w:r>
    </w:p>
    <w:p w:rsidR="004F4D80" w:rsidRPr="00E87023" w:rsidRDefault="004F4D80" w:rsidP="00D61F3D">
      <w:pPr>
        <w:spacing w:line="240" w:lineRule="auto"/>
        <w:ind w:firstLine="0"/>
        <w:rPr>
          <w:color w:val="000000"/>
        </w:rPr>
      </w:pPr>
    </w:p>
    <w:tbl>
      <w:tblPr>
        <w:tblW w:w="0" w:type="auto"/>
        <w:tblInd w:w="93" w:type="dxa"/>
        <w:tblLook w:val="04A0"/>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E87023"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E87023" w:rsidRDefault="004F4D80" w:rsidP="00D61F3D">
            <w:pPr>
              <w:spacing w:line="240" w:lineRule="auto"/>
              <w:ind w:firstLine="0"/>
              <w:rPr>
                <w:rFonts w:ascii="Calibri" w:hAnsi="Calibri" w:cs="Calibri"/>
                <w:color w:val="000000"/>
              </w:rPr>
            </w:pP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E87023" w:rsidRDefault="004F4D80" w:rsidP="00D61F3D">
            <w:pPr>
              <w:spacing w:line="240" w:lineRule="auto"/>
              <w:ind w:firstLine="0"/>
              <w:rPr>
                <w:b/>
                <w:color w:val="000000"/>
                <w:sz w:val="16"/>
                <w:szCs w:val="16"/>
              </w:rPr>
            </w:pPr>
            <w:r w:rsidRPr="00E87023">
              <w:rPr>
                <w:b/>
                <w:color w:val="000000"/>
                <w:sz w:val="16"/>
                <w:szCs w:val="16"/>
              </w:rPr>
              <w:t xml:space="preserve">наименование  </w:t>
            </w:r>
            <w:r w:rsidR="00C236C0">
              <w:rPr>
                <w:b/>
                <w:color w:val="000000"/>
                <w:sz w:val="16"/>
                <w:szCs w:val="16"/>
              </w:rPr>
              <w:t>Участник</w:t>
            </w:r>
            <w:r w:rsidRPr="00E87023">
              <w:rPr>
                <w:b/>
                <w:color w:val="000000"/>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 xml:space="preserve">информация о цепочке собственников </w:t>
            </w:r>
            <w:r w:rsidR="00C236C0">
              <w:rPr>
                <w:b/>
                <w:bCs w:val="0"/>
                <w:color w:val="000000"/>
                <w:sz w:val="16"/>
                <w:szCs w:val="16"/>
              </w:rPr>
              <w:t>Участник</w:t>
            </w:r>
            <w:r w:rsidRPr="00E87023">
              <w:rPr>
                <w:b/>
                <w:bCs w:val="0"/>
                <w:color w:val="000000"/>
                <w:sz w:val="16"/>
                <w:szCs w:val="16"/>
              </w:rPr>
              <w:t>а, включая бенефициаров (в том числе конечных)</w:t>
            </w:r>
          </w:p>
        </w:tc>
      </w:tr>
      <w:tr w:rsidR="004F4D80" w:rsidRPr="00E87023"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 п.п.</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Наименование/</w:t>
            </w:r>
            <w:r w:rsidRPr="00E87023">
              <w:rPr>
                <w:b/>
                <w:bCs w:val="0"/>
                <w:color w:val="00000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серия и номер документа, удостоверяющего личность (для физ</w:t>
            </w:r>
            <w:proofErr w:type="gramStart"/>
            <w:r w:rsidRPr="00E87023">
              <w:rPr>
                <w:b/>
                <w:bCs w:val="0"/>
                <w:color w:val="000000"/>
                <w:sz w:val="16"/>
                <w:szCs w:val="16"/>
              </w:rPr>
              <w:t>.л</w:t>
            </w:r>
            <w:proofErr w:type="gramEnd"/>
            <w:r w:rsidRPr="00E87023">
              <w:rPr>
                <w:b/>
                <w:bCs w:val="0"/>
                <w:color w:val="000000"/>
                <w:sz w:val="16"/>
                <w:szCs w:val="16"/>
              </w:rPr>
              <w:t>иц)</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руководитель/участник</w:t>
            </w:r>
            <w:r w:rsidRPr="00E87023">
              <w:rPr>
                <w:b/>
                <w:bCs w:val="0"/>
                <w:color w:val="000000"/>
                <w:sz w:val="16"/>
                <w:szCs w:val="16"/>
              </w:rPr>
              <w:br/>
              <w:t>/акционер</w:t>
            </w:r>
            <w:r w:rsidRPr="00E87023">
              <w:rPr>
                <w:b/>
                <w:bCs w:val="0"/>
                <w:color w:val="00000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b/>
                <w:color w:val="000000"/>
                <w:sz w:val="16"/>
                <w:szCs w:val="16"/>
              </w:rPr>
            </w:pPr>
            <w:r w:rsidRPr="00E87023">
              <w:rPr>
                <w:b/>
                <w:color w:val="000000"/>
                <w:sz w:val="16"/>
                <w:szCs w:val="16"/>
              </w:rPr>
              <w:t>информация о подтверждающих документах (наименование, реквизиты и т.д.)</w:t>
            </w:r>
          </w:p>
        </w:tc>
      </w:tr>
      <w:tr w:rsidR="004F4D80" w:rsidRPr="00E87023"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color w:val="000000"/>
                <w:sz w:val="16"/>
                <w:szCs w:val="16"/>
              </w:rPr>
            </w:pPr>
          </w:p>
        </w:tc>
      </w:tr>
      <w:tr w:rsidR="004F4D80" w:rsidRPr="00E87023"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color w:val="000000"/>
                <w:sz w:val="16"/>
                <w:szCs w:val="16"/>
              </w:rPr>
            </w:pPr>
          </w:p>
        </w:tc>
      </w:tr>
      <w:tr w:rsidR="004F4D80" w:rsidRPr="00E87023"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D61F3D">
            <w:pPr>
              <w:spacing w:line="240" w:lineRule="auto"/>
              <w:ind w:firstLine="0"/>
              <w:rPr>
                <w:b/>
                <w:color w:val="000000"/>
                <w:sz w:val="16"/>
                <w:szCs w:val="16"/>
              </w:rPr>
            </w:pPr>
            <w:r w:rsidRPr="00E87023">
              <w:rPr>
                <w:b/>
                <w:color w:val="000000"/>
                <w:sz w:val="16"/>
                <w:szCs w:val="16"/>
              </w:rPr>
              <w:t>15</w:t>
            </w:r>
          </w:p>
        </w:tc>
      </w:tr>
      <w:tr w:rsidR="004F4D80" w:rsidRPr="00E87023"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r>
      <w:tr w:rsidR="004F4D80" w:rsidRPr="00E87023"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r>
      <w:tr w:rsidR="004F4D80" w:rsidRPr="00E87023"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D61F3D">
            <w:pPr>
              <w:spacing w:line="240" w:lineRule="auto"/>
              <w:ind w:firstLine="0"/>
              <w:rPr>
                <w:rFonts w:ascii="Calibri" w:hAnsi="Calibri" w:cs="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D61F3D">
            <w:pPr>
              <w:spacing w:line="240" w:lineRule="auto"/>
              <w:ind w:firstLine="0"/>
              <w:rPr>
                <w:rFonts w:ascii="Calibri" w:hAnsi="Calibri" w:cs="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D61F3D">
            <w:pPr>
              <w:spacing w:line="240" w:lineRule="auto"/>
              <w:ind w:firstLine="0"/>
              <w:rPr>
                <w:rFonts w:ascii="Calibri" w:hAnsi="Calibri" w:cs="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D61F3D">
            <w:pPr>
              <w:spacing w:line="240" w:lineRule="auto"/>
              <w:ind w:firstLine="0"/>
              <w:rPr>
                <w:rFonts w:ascii="Calibri" w:hAnsi="Calibri" w:cs="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D61F3D">
            <w:pPr>
              <w:spacing w:line="240" w:lineRule="auto"/>
              <w:ind w:firstLine="0"/>
              <w:rPr>
                <w:rFonts w:ascii="Calibri" w:hAnsi="Calibri" w:cs="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D61F3D">
            <w:pPr>
              <w:spacing w:line="240" w:lineRule="auto"/>
              <w:ind w:firstLine="0"/>
              <w:rPr>
                <w:rFonts w:ascii="Calibri" w:hAnsi="Calibri" w:cs="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D61F3D">
            <w:pPr>
              <w:spacing w:line="240" w:lineRule="auto"/>
              <w:ind w:firstLine="0"/>
              <w:rPr>
                <w:rFonts w:ascii="Calibri" w:hAnsi="Calibri" w:cs="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D61F3D">
            <w:pPr>
              <w:spacing w:line="240" w:lineRule="auto"/>
              <w:ind w:firstLine="0"/>
              <w:rPr>
                <w:rFonts w:ascii="Calibri" w:hAnsi="Calibri" w:cs="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D61F3D">
            <w:pPr>
              <w:spacing w:line="240" w:lineRule="auto"/>
              <w:ind w:firstLine="0"/>
              <w:rPr>
                <w:rFonts w:ascii="Calibri" w:hAnsi="Calibri" w:cs="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D61F3D">
            <w:pPr>
              <w:spacing w:line="240" w:lineRule="auto"/>
              <w:ind w:firstLine="0"/>
              <w:rPr>
                <w:rFonts w:ascii="Calibri" w:hAnsi="Calibri" w:cs="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D61F3D">
            <w:pPr>
              <w:spacing w:line="240" w:lineRule="auto"/>
              <w:ind w:firstLine="0"/>
              <w:rPr>
                <w:rFonts w:ascii="Calibri" w:hAnsi="Calibri" w:cs="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D61F3D">
            <w:pPr>
              <w:spacing w:line="240" w:lineRule="auto"/>
              <w:ind w:firstLine="0"/>
              <w:rPr>
                <w:rFonts w:ascii="Calibri" w:hAnsi="Calibri" w:cs="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D61F3D">
            <w:pPr>
              <w:spacing w:line="240" w:lineRule="auto"/>
              <w:ind w:firstLine="0"/>
              <w:rPr>
                <w:rFonts w:ascii="Calibri" w:hAnsi="Calibri" w:cs="Calibri"/>
                <w:color w:val="000000"/>
              </w:rPr>
            </w:pPr>
          </w:p>
        </w:tc>
      </w:tr>
    </w:tbl>
    <w:p w:rsidR="004F4D80" w:rsidRPr="00E87023" w:rsidRDefault="004F4D80" w:rsidP="00D61F3D">
      <w:pPr>
        <w:tabs>
          <w:tab w:val="left" w:pos="4757"/>
        </w:tabs>
      </w:pPr>
    </w:p>
    <w:p w:rsidR="004F4D80" w:rsidRPr="00E87023" w:rsidRDefault="004F4D80" w:rsidP="00D61F3D">
      <w:pPr>
        <w:spacing w:line="240" w:lineRule="auto"/>
        <w:rPr>
          <w:color w:val="000000"/>
        </w:rPr>
      </w:pPr>
      <w:r w:rsidRPr="00E87023">
        <w:rPr>
          <w:color w:val="000000"/>
        </w:rPr>
        <w:t>____________________________________</w:t>
      </w:r>
    </w:p>
    <w:p w:rsidR="004F4D80" w:rsidRPr="00E87023" w:rsidRDefault="004F4D80" w:rsidP="00D61F3D">
      <w:pPr>
        <w:spacing w:line="240" w:lineRule="auto"/>
        <w:ind w:right="3684"/>
        <w:rPr>
          <w:color w:val="000000"/>
          <w:vertAlign w:val="superscript"/>
        </w:rPr>
      </w:pPr>
      <w:r w:rsidRPr="00E87023">
        <w:rPr>
          <w:color w:val="000000"/>
          <w:vertAlign w:val="superscript"/>
        </w:rPr>
        <w:t>(подпись, М.П.)</w:t>
      </w:r>
    </w:p>
    <w:p w:rsidR="004F4D80" w:rsidRPr="00E87023" w:rsidRDefault="004F4D80" w:rsidP="00D61F3D">
      <w:pPr>
        <w:spacing w:line="240" w:lineRule="auto"/>
        <w:rPr>
          <w:color w:val="000000"/>
        </w:rPr>
      </w:pPr>
      <w:r w:rsidRPr="00E87023">
        <w:rPr>
          <w:color w:val="000000"/>
        </w:rPr>
        <w:t>____________________________________</w:t>
      </w:r>
    </w:p>
    <w:p w:rsidR="004F4D80" w:rsidRPr="00E87023" w:rsidRDefault="004F4D80" w:rsidP="00D61F3D">
      <w:pPr>
        <w:spacing w:line="240" w:lineRule="auto"/>
        <w:ind w:right="3684"/>
        <w:rPr>
          <w:color w:val="000000"/>
          <w:vertAlign w:val="superscript"/>
        </w:rPr>
      </w:pPr>
      <w:r w:rsidRPr="00E87023">
        <w:rPr>
          <w:color w:val="000000"/>
          <w:vertAlign w:val="superscript"/>
        </w:rPr>
        <w:t xml:space="preserve">(фамилия, имя, отчество </w:t>
      </w:r>
      <w:proofErr w:type="gramStart"/>
      <w:r w:rsidRPr="00E87023">
        <w:rPr>
          <w:color w:val="000000"/>
          <w:vertAlign w:val="superscript"/>
        </w:rPr>
        <w:t>подписавшего</w:t>
      </w:r>
      <w:proofErr w:type="gramEnd"/>
      <w:r w:rsidRPr="00E87023">
        <w:rPr>
          <w:color w:val="000000"/>
          <w:vertAlign w:val="superscript"/>
        </w:rPr>
        <w:t>, должность)</w:t>
      </w:r>
    </w:p>
    <w:p w:rsidR="004F4D80" w:rsidRPr="00E87023" w:rsidRDefault="004F4D80" w:rsidP="00D61F3D"/>
    <w:p w:rsidR="004F4D80" w:rsidRPr="00E87023" w:rsidRDefault="004F4D80" w:rsidP="00D61F3D">
      <w:pPr>
        <w:pBdr>
          <w:bottom w:val="single" w:sz="4" w:space="1" w:color="auto"/>
        </w:pBdr>
        <w:shd w:val="clear" w:color="auto" w:fill="E0E0E0"/>
        <w:ind w:right="21" w:firstLine="0"/>
        <w:rPr>
          <w:b/>
          <w:color w:val="000000"/>
          <w:spacing w:val="36"/>
        </w:rPr>
      </w:pPr>
      <w:r w:rsidRPr="00E87023">
        <w:rPr>
          <w:b/>
          <w:color w:val="000000"/>
          <w:spacing w:val="36"/>
        </w:rPr>
        <w:t>конец формы</w:t>
      </w:r>
    </w:p>
    <w:p w:rsidR="004F4D80" w:rsidRDefault="004F4D80" w:rsidP="00D61F3D">
      <w:pPr>
        <w:pStyle w:val="3"/>
        <w:jc w:val="both"/>
        <w:rPr>
          <w:sz w:val="22"/>
        </w:rPr>
        <w:sectPr w:rsidR="004F4D80" w:rsidSect="004F4D80">
          <w:pgSz w:w="16838" w:h="11906" w:orient="landscape" w:code="9"/>
          <w:pgMar w:top="1134" w:right="680" w:bottom="567" w:left="539" w:header="680" w:footer="278" w:gutter="0"/>
          <w:cols w:space="708"/>
          <w:titlePg/>
          <w:docGrid w:linePitch="360"/>
        </w:sectPr>
      </w:pPr>
    </w:p>
    <w:p w:rsidR="004F4D80" w:rsidRPr="00D27071" w:rsidRDefault="004F4D80" w:rsidP="00D61F3D">
      <w:pPr>
        <w:pStyle w:val="3"/>
        <w:jc w:val="both"/>
        <w:rPr>
          <w:szCs w:val="24"/>
        </w:rPr>
      </w:pPr>
      <w:bookmarkStart w:id="995" w:name="_Toc343690585"/>
      <w:bookmarkStart w:id="996" w:name="_Toc372294429"/>
      <w:bookmarkStart w:id="997" w:name="_Toc379288897"/>
      <w:bookmarkStart w:id="998" w:name="_Toc384734781"/>
      <w:bookmarkStart w:id="999" w:name="_Toc396984079"/>
      <w:bookmarkStart w:id="1000" w:name="_Toc423423682"/>
      <w:bookmarkStart w:id="1001" w:name="_Toc439170711"/>
      <w:bookmarkStart w:id="1002" w:name="_Toc439172813"/>
      <w:bookmarkStart w:id="1003" w:name="_Toc439173254"/>
      <w:bookmarkStart w:id="1004" w:name="_Toc439238250"/>
      <w:bookmarkStart w:id="1005" w:name="_Toc439252797"/>
      <w:bookmarkStart w:id="1006" w:name="_Toc439323771"/>
      <w:bookmarkStart w:id="1007" w:name="_Toc440357169"/>
      <w:bookmarkStart w:id="1008" w:name="_Toc440359721"/>
      <w:bookmarkStart w:id="1009" w:name="_Toc440632185"/>
      <w:bookmarkStart w:id="1010" w:name="_Toc440876005"/>
      <w:bookmarkStart w:id="1011" w:name="_Toc441131033"/>
      <w:r w:rsidRPr="00D27071">
        <w:rPr>
          <w:szCs w:val="24"/>
        </w:rPr>
        <w:lastRenderedPageBreak/>
        <w:t>Инструкции по заполнению</w:t>
      </w:r>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p>
    <w:p w:rsidR="004F4D80" w:rsidRPr="00D27071" w:rsidRDefault="00C236C0"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дату и номер </w:t>
      </w:r>
      <w:r w:rsidR="004F4D80">
        <w:rPr>
          <w:sz w:val="24"/>
          <w:szCs w:val="24"/>
        </w:rPr>
        <w:t>заявки</w:t>
      </w:r>
      <w:r w:rsidR="004F4D80" w:rsidRPr="00D27071">
        <w:rPr>
          <w:sz w:val="24"/>
          <w:szCs w:val="24"/>
        </w:rPr>
        <w:t xml:space="preserve"> в соответствии с письмом о подаче оферты </w:t>
      </w:r>
      <w:r w:rsidR="00D90031" w:rsidRPr="00A55F54">
        <w:rPr>
          <w:sz w:val="24"/>
          <w:szCs w:val="24"/>
        </w:rPr>
        <w:t xml:space="preserve">(подраздел </w:t>
      </w:r>
      <w:fldSimple w:instr=" REF _Ref55336310 \r \h  \* MERGEFORMAT ">
        <w:r w:rsidR="00A24167">
          <w:rPr>
            <w:sz w:val="24"/>
            <w:szCs w:val="24"/>
          </w:rPr>
          <w:t>5.1</w:t>
        </w:r>
      </w:fldSimple>
      <w:r w:rsidR="00D90031" w:rsidRPr="00A55F54">
        <w:rPr>
          <w:sz w:val="24"/>
          <w:szCs w:val="24"/>
        </w:rPr>
        <w:t>)</w:t>
      </w:r>
      <w:r w:rsidR="004F4D80" w:rsidRPr="00D27071">
        <w:rPr>
          <w:sz w:val="24"/>
          <w:szCs w:val="24"/>
        </w:rPr>
        <w:t>.</w:t>
      </w:r>
    </w:p>
    <w:p w:rsidR="004F4D80" w:rsidRPr="00D27071" w:rsidRDefault="00C236C0"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свое фирменное наименование (в т.ч. организационно-правовую форму) и свой адрес.</w:t>
      </w:r>
    </w:p>
    <w:p w:rsidR="004F4D80" w:rsidRPr="00D27071" w:rsidRDefault="004F4D80" w:rsidP="00D61F3D">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D27071" w:rsidRDefault="004F4D80" w:rsidP="00D61F3D">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Default="004F4D80" w:rsidP="00D61F3D">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(№2) и «ОГРН» (№3) - указываются регистрационные данные </w:t>
      </w:r>
      <w:r w:rsidR="00C236C0">
        <w:rPr>
          <w:sz w:val="24"/>
          <w:szCs w:val="24"/>
        </w:rPr>
        <w:t>Участник</w:t>
      </w:r>
      <w:r w:rsidRPr="00DC5CAC">
        <w:rPr>
          <w:sz w:val="24"/>
          <w:szCs w:val="24"/>
        </w:rPr>
        <w:t>а.</w:t>
      </w:r>
    </w:p>
    <w:p w:rsidR="004F4D80" w:rsidRPr="00DC5CAC" w:rsidRDefault="004F4D80" w:rsidP="00D61F3D">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(№9) и «ОГРН» (№10) - указываются регистрационные данные собственников </w:t>
      </w:r>
      <w:r w:rsidR="00C236C0">
        <w:rPr>
          <w:sz w:val="24"/>
          <w:szCs w:val="24"/>
        </w:rPr>
        <w:t>Участник</w:t>
      </w:r>
      <w:r w:rsidRPr="00DC5CAC">
        <w:rPr>
          <w:sz w:val="24"/>
          <w:szCs w:val="24"/>
        </w:rPr>
        <w:t>а</w:t>
      </w:r>
      <w:r w:rsidRPr="00646A17">
        <w:rPr>
          <w:sz w:val="24"/>
          <w:szCs w:val="24"/>
        </w:rPr>
        <w:t>.</w:t>
      </w:r>
    </w:p>
    <w:p w:rsidR="004F4D80" w:rsidRPr="00D27071" w:rsidRDefault="004F4D80" w:rsidP="00D61F3D">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«Наименование краткое» (№4) - указывается краткое наименование </w:t>
      </w:r>
      <w:r w:rsidR="00C236C0">
        <w:rPr>
          <w:sz w:val="24"/>
          <w:szCs w:val="24"/>
        </w:rPr>
        <w:t>Участник</w:t>
      </w:r>
      <w:r w:rsidRPr="00D27071">
        <w:rPr>
          <w:sz w:val="24"/>
          <w:szCs w:val="24"/>
        </w:rPr>
        <w:t xml:space="preserve">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w:t>
      </w:r>
    </w:p>
    <w:p w:rsidR="004F4D80" w:rsidRPr="00D27071" w:rsidRDefault="004F4D80" w:rsidP="00D61F3D">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«Код ОКВЭД» (№5) - указывается код (основные коды) ОКВЭД.</w:t>
      </w:r>
    </w:p>
    <w:p w:rsidR="004F4D80" w:rsidRPr="00D27071" w:rsidRDefault="004F4D80" w:rsidP="00D61F3D">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«ФИО руководителя» (№6) - фамилия, отчество и имя указываются полностью.</w:t>
      </w:r>
    </w:p>
    <w:p w:rsidR="004F4D80" w:rsidRPr="00D27071" w:rsidRDefault="004F4D80" w:rsidP="00D61F3D">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руководителя» (№7)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D61F3D">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(для физ. лиц)» (№13)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D61F3D">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 (№8) – заполняется в следующем формате:</w:t>
      </w:r>
    </w:p>
    <w:p w:rsidR="004F4D80" w:rsidRPr="00D27071" w:rsidRDefault="004F4D80" w:rsidP="00D61F3D">
      <w:pPr>
        <w:spacing w:line="240" w:lineRule="auto"/>
        <w:ind w:firstLine="1134"/>
        <w:rPr>
          <w:sz w:val="24"/>
          <w:szCs w:val="24"/>
        </w:rPr>
      </w:pPr>
      <w:r w:rsidRPr="00D27071">
        <w:rPr>
          <w:sz w:val="24"/>
          <w:szCs w:val="24"/>
        </w:rPr>
        <w:t xml:space="preserve">1. собственник </w:t>
      </w:r>
      <w:r w:rsidR="00C236C0">
        <w:rPr>
          <w:sz w:val="24"/>
          <w:szCs w:val="24"/>
        </w:rPr>
        <w:t>Участник</w:t>
      </w:r>
      <w:r w:rsidRPr="00D27071">
        <w:rPr>
          <w:sz w:val="24"/>
          <w:szCs w:val="24"/>
        </w:rPr>
        <w:t>а.</w:t>
      </w:r>
    </w:p>
    <w:p w:rsidR="004F4D80" w:rsidRPr="00D27071" w:rsidRDefault="004F4D80" w:rsidP="00D61F3D">
      <w:pPr>
        <w:spacing w:line="240" w:lineRule="auto"/>
        <w:ind w:firstLine="1134"/>
        <w:rPr>
          <w:sz w:val="24"/>
          <w:szCs w:val="24"/>
        </w:rPr>
      </w:pPr>
      <w:r w:rsidRPr="00D27071">
        <w:rPr>
          <w:sz w:val="24"/>
          <w:szCs w:val="24"/>
        </w:rPr>
        <w:t>1.1. собственник собственника №1.</w:t>
      </w:r>
    </w:p>
    <w:p w:rsidR="004F4D80" w:rsidRPr="00D27071" w:rsidRDefault="004F4D80" w:rsidP="00D61F3D">
      <w:pPr>
        <w:spacing w:line="240" w:lineRule="auto"/>
        <w:ind w:firstLine="1134"/>
        <w:rPr>
          <w:sz w:val="24"/>
          <w:szCs w:val="24"/>
        </w:rPr>
      </w:pPr>
      <w:r w:rsidRPr="00D27071">
        <w:rPr>
          <w:sz w:val="24"/>
          <w:szCs w:val="24"/>
        </w:rPr>
        <w:t>1.2. собственник собственника №1.</w:t>
      </w:r>
    </w:p>
    <w:p w:rsidR="004F4D80" w:rsidRPr="00D27071" w:rsidRDefault="004F4D80" w:rsidP="00D61F3D">
      <w:pPr>
        <w:spacing w:line="240" w:lineRule="auto"/>
        <w:ind w:firstLine="1134"/>
        <w:rPr>
          <w:sz w:val="24"/>
          <w:szCs w:val="24"/>
        </w:rPr>
      </w:pPr>
      <w:r w:rsidRPr="00D27071">
        <w:rPr>
          <w:sz w:val="24"/>
          <w:szCs w:val="24"/>
        </w:rPr>
        <w:t>1.1.1. собственник собственника №1.1.</w:t>
      </w:r>
    </w:p>
    <w:p w:rsidR="004F4D80" w:rsidRPr="00D27071" w:rsidRDefault="004F4D80" w:rsidP="00D61F3D">
      <w:pPr>
        <w:spacing w:line="240" w:lineRule="auto"/>
        <w:ind w:firstLine="1134"/>
        <w:rPr>
          <w:sz w:val="24"/>
          <w:szCs w:val="24"/>
        </w:rPr>
      </w:pPr>
      <w:r w:rsidRPr="00D27071">
        <w:rPr>
          <w:sz w:val="24"/>
          <w:szCs w:val="24"/>
        </w:rPr>
        <w:t>1.2.1. собственник собственника №1.2.</w:t>
      </w:r>
    </w:p>
    <w:p w:rsidR="004F4D80" w:rsidRPr="00D27071" w:rsidRDefault="004F4D80" w:rsidP="00D61F3D">
      <w:pPr>
        <w:spacing w:line="240" w:lineRule="auto"/>
        <w:ind w:firstLine="1134"/>
        <w:rPr>
          <w:sz w:val="24"/>
          <w:szCs w:val="24"/>
        </w:rPr>
      </w:pPr>
      <w:r w:rsidRPr="00D27071">
        <w:rPr>
          <w:sz w:val="24"/>
          <w:szCs w:val="24"/>
        </w:rPr>
        <w:t>1.2.1.1. собственник собственника 1.2.1 и так далее.</w:t>
      </w:r>
    </w:p>
    <w:p w:rsidR="004F4D80" w:rsidRPr="00D27071" w:rsidRDefault="004F4D80" w:rsidP="00D61F3D">
      <w:pPr>
        <w:spacing w:line="240" w:lineRule="auto"/>
        <w:ind w:firstLine="1134"/>
        <w:rPr>
          <w:sz w:val="24"/>
          <w:szCs w:val="24"/>
        </w:rPr>
      </w:pPr>
      <w:r w:rsidRPr="00D27071">
        <w:rPr>
          <w:sz w:val="24"/>
          <w:szCs w:val="24"/>
        </w:rPr>
        <w:t>Каждый собственник указывается в отдельной строке Формы.</w:t>
      </w:r>
    </w:p>
    <w:p w:rsidR="004F4D80" w:rsidRPr="00D27071" w:rsidRDefault="004F4D80" w:rsidP="00D61F3D">
      <w:pPr>
        <w:pStyle w:val="aff6"/>
        <w:numPr>
          <w:ilvl w:val="3"/>
          <w:numId w:val="1"/>
        </w:numPr>
        <w:tabs>
          <w:tab w:val="num" w:pos="1134"/>
        </w:tabs>
        <w:suppressAutoHyphens w:val="0"/>
        <w:spacing w:before="100" w:beforeAutospacing="1" w:line="240" w:lineRule="auto"/>
        <w:rPr>
          <w:sz w:val="24"/>
          <w:szCs w:val="24"/>
        </w:rPr>
      </w:pPr>
      <w:proofErr w:type="gramStart"/>
      <w:r w:rsidRPr="005E27C2">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5E27C2">
        <w:rPr>
          <w:sz w:val="24"/>
          <w:szCs w:val="24"/>
        </w:rPr>
        <w:t>, выпиской из реестра акционеров и т.п.);</w:t>
      </w:r>
      <w:proofErr w:type="gramEnd"/>
      <w:r w:rsidRPr="005E27C2">
        <w:rPr>
          <w:sz w:val="24"/>
          <w:szCs w:val="24"/>
        </w:rPr>
        <w:t xml:space="preserve"> для физических лиц - фамилия, имя и отчество (указываются полностью)</w:t>
      </w:r>
      <w:r w:rsidRPr="00D27071">
        <w:rPr>
          <w:sz w:val="24"/>
          <w:szCs w:val="24"/>
        </w:rPr>
        <w:t>.</w:t>
      </w:r>
    </w:p>
    <w:p w:rsidR="004F4D80" w:rsidRPr="00D27071" w:rsidRDefault="004F4D80" w:rsidP="00D61F3D">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«Адрес регистрации» (№12) – для юридических лиц указывается адрес регистрации собственника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 для физического лица - адрес регистрации физического лица.</w:t>
      </w:r>
    </w:p>
    <w:p w:rsidR="004F4D80" w:rsidRPr="00D27071" w:rsidRDefault="004F4D80" w:rsidP="00D61F3D">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Pr>
          <w:sz w:val="24"/>
          <w:szCs w:val="24"/>
        </w:rPr>
        <w:t>, АО</w:t>
      </w:r>
      <w:r w:rsidRPr="00D27071">
        <w:rPr>
          <w:sz w:val="24"/>
          <w:szCs w:val="24"/>
        </w:rPr>
        <w:t xml:space="preserve"> и </w:t>
      </w:r>
      <w:r w:rsidR="000D70B6">
        <w:rPr>
          <w:sz w:val="24"/>
          <w:szCs w:val="24"/>
        </w:rPr>
        <w:t>П</w:t>
      </w:r>
      <w:r w:rsidRPr="00D27071">
        <w:rPr>
          <w:sz w:val="24"/>
          <w:szCs w:val="24"/>
        </w:rPr>
        <w:t xml:space="preserve">АО); </w:t>
      </w:r>
      <w:r w:rsidRPr="00D27071">
        <w:rPr>
          <w:sz w:val="24"/>
          <w:szCs w:val="24"/>
        </w:rPr>
        <w:lastRenderedPageBreak/>
        <w:t xml:space="preserve">бенефициаром (иностранные компании, по которым не известны конечные бенефициары); конечным бенефициаром (Российская Федерация, </w:t>
      </w:r>
      <w:proofErr w:type="spellStart"/>
      <w:proofErr w:type="gramStart"/>
      <w:r w:rsidRPr="00D27071">
        <w:rPr>
          <w:sz w:val="24"/>
          <w:szCs w:val="24"/>
        </w:rPr>
        <w:t>гос</w:t>
      </w:r>
      <w:proofErr w:type="spellEnd"/>
      <w:r w:rsidRPr="00D27071">
        <w:rPr>
          <w:sz w:val="24"/>
          <w:szCs w:val="24"/>
        </w:rPr>
        <w:t>. учреждения</w:t>
      </w:r>
      <w:proofErr w:type="gramEnd"/>
      <w:r w:rsidRPr="00D27071">
        <w:rPr>
          <w:sz w:val="24"/>
          <w:szCs w:val="24"/>
        </w:rPr>
        <w:t xml:space="preserve"> РФ, физические лица, кроме руководителей).</w:t>
      </w:r>
    </w:p>
    <w:p w:rsidR="004F4D80" w:rsidRPr="00646A17" w:rsidRDefault="004F4D80" w:rsidP="00D61F3D">
      <w:pPr>
        <w:pStyle w:val="aff6"/>
        <w:numPr>
          <w:ilvl w:val="3"/>
          <w:numId w:val="1"/>
        </w:numPr>
        <w:tabs>
          <w:tab w:val="num" w:pos="1134"/>
        </w:tabs>
        <w:suppressAutoHyphens w:val="0"/>
        <w:spacing w:before="100" w:beforeAutospacing="1" w:line="240" w:lineRule="auto"/>
        <w:rPr>
          <w:sz w:val="24"/>
          <w:szCs w:val="24"/>
        </w:rPr>
      </w:pPr>
      <w:bookmarkStart w:id="1012" w:name="_Toc329588495"/>
      <w:r w:rsidRPr="00646A1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w:t>
      </w:r>
      <w:r>
        <w:rPr>
          <w:sz w:val="24"/>
          <w:szCs w:val="24"/>
        </w:rPr>
        <w:t>№</w:t>
      </w:r>
      <w:r w:rsidRPr="00646A17">
        <w:rPr>
          <w:sz w:val="24"/>
          <w:szCs w:val="24"/>
        </w:rPr>
        <w:t>9-13, а также документ</w:t>
      </w:r>
      <w:r>
        <w:rPr>
          <w:sz w:val="24"/>
          <w:szCs w:val="24"/>
        </w:rPr>
        <w:t>,</w:t>
      </w:r>
      <w:r w:rsidRPr="00646A17">
        <w:rPr>
          <w:sz w:val="24"/>
          <w:szCs w:val="24"/>
        </w:rPr>
        <w:t xml:space="preserve"> подтверждающий статус участник</w:t>
      </w:r>
      <w:proofErr w:type="gramStart"/>
      <w:r w:rsidRPr="00646A17">
        <w:rPr>
          <w:sz w:val="24"/>
          <w:szCs w:val="24"/>
        </w:rPr>
        <w:t>а(</w:t>
      </w:r>
      <w:proofErr w:type="spellStart"/>
      <w:proofErr w:type="gramEnd"/>
      <w:r w:rsidRPr="00646A17">
        <w:rPr>
          <w:sz w:val="24"/>
          <w:szCs w:val="24"/>
        </w:rPr>
        <w:t>ов</w:t>
      </w:r>
      <w:proofErr w:type="spellEnd"/>
      <w:r w:rsidRPr="00646A17">
        <w:rPr>
          <w:sz w:val="24"/>
          <w:szCs w:val="24"/>
        </w:rPr>
        <w:t>) общества (выписка из реестра акционеров либо решение учредителя участника общества и т</w:t>
      </w:r>
      <w:r>
        <w:rPr>
          <w:sz w:val="24"/>
          <w:szCs w:val="24"/>
        </w:rPr>
        <w:t>.</w:t>
      </w:r>
      <w:r w:rsidRPr="00646A17">
        <w:rPr>
          <w:sz w:val="24"/>
          <w:szCs w:val="24"/>
        </w:rPr>
        <w:t xml:space="preserve">д.). </w:t>
      </w:r>
      <w:proofErr w:type="spellStart"/>
      <w:proofErr w:type="gramStart"/>
      <w:r w:rsidRPr="00646A17">
        <w:rPr>
          <w:sz w:val="24"/>
          <w:szCs w:val="24"/>
        </w:rPr>
        <w:t>Скан-копии</w:t>
      </w:r>
      <w:proofErr w:type="spellEnd"/>
      <w:proofErr w:type="gramEnd"/>
      <w:r w:rsidRPr="00646A17">
        <w:rPr>
          <w:sz w:val="24"/>
          <w:szCs w:val="24"/>
        </w:rPr>
        <w:t xml:space="preserve"> документов, указанных в данном разделе, должны быть приложены </w:t>
      </w:r>
      <w:r w:rsidR="00C236C0">
        <w:rPr>
          <w:sz w:val="24"/>
          <w:szCs w:val="24"/>
        </w:rPr>
        <w:t>Участник</w:t>
      </w:r>
      <w:r>
        <w:rPr>
          <w:sz w:val="24"/>
          <w:szCs w:val="24"/>
        </w:rPr>
        <w:t>ом</w:t>
      </w:r>
      <w:r w:rsidRPr="00646A17">
        <w:rPr>
          <w:sz w:val="24"/>
          <w:szCs w:val="24"/>
        </w:rPr>
        <w:t xml:space="preserve"> к </w:t>
      </w:r>
      <w:r w:rsidR="00D90031">
        <w:rPr>
          <w:sz w:val="24"/>
          <w:szCs w:val="24"/>
        </w:rPr>
        <w:t xml:space="preserve">настоящей Форме </w:t>
      </w:r>
      <w:r w:rsidR="00D90031" w:rsidRPr="00D90031">
        <w:rPr>
          <w:sz w:val="24"/>
          <w:szCs w:val="24"/>
        </w:rPr>
        <w:t>информации о собственниках Участника (включая конечных бенефициаров)</w:t>
      </w:r>
      <w:r w:rsidRPr="00646A17">
        <w:rPr>
          <w:sz w:val="24"/>
          <w:szCs w:val="24"/>
        </w:rPr>
        <w:t xml:space="preserve"> и войти в состав </w:t>
      </w:r>
      <w:r w:rsidR="00D904EF">
        <w:rPr>
          <w:sz w:val="24"/>
          <w:szCs w:val="24"/>
        </w:rPr>
        <w:t>Заявки</w:t>
      </w:r>
      <w:r w:rsidRPr="00646A17">
        <w:rPr>
          <w:sz w:val="24"/>
          <w:szCs w:val="24"/>
        </w:rPr>
        <w:t>.</w:t>
      </w:r>
    </w:p>
    <w:p w:rsidR="004F4D80" w:rsidRDefault="004F4D80" w:rsidP="00D61F3D">
      <w:pPr>
        <w:pStyle w:val="2"/>
        <w:pageBreakBefore/>
        <w:tabs>
          <w:tab w:val="clear" w:pos="0"/>
          <w:tab w:val="clear" w:pos="1700"/>
          <w:tab w:val="num" w:pos="1134"/>
        </w:tabs>
        <w:spacing w:before="100" w:beforeAutospacing="1" w:after="100" w:afterAutospacing="1" w:line="240" w:lineRule="auto"/>
        <w:jc w:val="both"/>
        <w:rPr>
          <w:sz w:val="22"/>
          <w:szCs w:val="22"/>
        </w:rPr>
        <w:sectPr w:rsidR="004F4D80" w:rsidSect="004F4D80">
          <w:pgSz w:w="16838" w:h="11906" w:orient="landscape" w:code="9"/>
          <w:pgMar w:top="1134" w:right="680" w:bottom="567" w:left="539" w:header="680" w:footer="278" w:gutter="0"/>
          <w:cols w:space="708"/>
          <w:titlePg/>
          <w:docGrid w:linePitch="360"/>
        </w:sectPr>
      </w:pPr>
    </w:p>
    <w:p w:rsidR="004F4D80" w:rsidRPr="008C4223" w:rsidRDefault="000D70B6" w:rsidP="00D61F3D">
      <w:pPr>
        <w:pStyle w:val="2"/>
        <w:pageBreakBefore/>
        <w:tabs>
          <w:tab w:val="clear" w:pos="0"/>
          <w:tab w:val="clear" w:pos="1700"/>
          <w:tab w:val="num" w:pos="1134"/>
        </w:tabs>
        <w:spacing w:before="100" w:beforeAutospacing="1" w:after="100" w:afterAutospacing="1" w:line="240" w:lineRule="auto"/>
        <w:jc w:val="both"/>
      </w:pPr>
      <w:bookmarkStart w:id="1013" w:name="_Toc423423683"/>
      <w:bookmarkStart w:id="1014" w:name="_Ref440272051"/>
      <w:bookmarkStart w:id="1015" w:name="_Ref440274744"/>
      <w:bookmarkStart w:id="1016" w:name="_Toc441131034"/>
      <w:r w:rsidRPr="000D70B6">
        <w:lastRenderedPageBreak/>
        <w:t>Согласие на обработку персональных данных</w:t>
      </w:r>
      <w:r w:rsidR="004F4D80" w:rsidRPr="008C4223">
        <w:t xml:space="preserve"> (форма 1</w:t>
      </w:r>
      <w:r w:rsidR="000D67AD">
        <w:t>2</w:t>
      </w:r>
      <w:r w:rsidR="004F4D80" w:rsidRPr="008C4223">
        <w:t>)</w:t>
      </w:r>
      <w:bookmarkEnd w:id="1012"/>
      <w:bookmarkEnd w:id="1013"/>
      <w:bookmarkEnd w:id="1014"/>
      <w:bookmarkEnd w:id="1015"/>
      <w:bookmarkEnd w:id="1016"/>
    </w:p>
    <w:p w:rsidR="004F4D80" w:rsidRPr="008C4223" w:rsidRDefault="004F4D80" w:rsidP="00D61F3D">
      <w:pPr>
        <w:pStyle w:val="3"/>
        <w:jc w:val="both"/>
        <w:rPr>
          <w:szCs w:val="24"/>
        </w:rPr>
      </w:pPr>
      <w:bookmarkStart w:id="1017" w:name="_Toc343690587"/>
      <w:bookmarkStart w:id="1018" w:name="_Toc372294431"/>
      <w:bookmarkStart w:id="1019" w:name="_Toc379288899"/>
      <w:bookmarkStart w:id="1020" w:name="_Toc384734783"/>
      <w:bookmarkStart w:id="1021" w:name="_Toc396984081"/>
      <w:bookmarkStart w:id="1022" w:name="_Toc423423684"/>
      <w:bookmarkStart w:id="1023" w:name="_Toc439170713"/>
      <w:bookmarkStart w:id="1024" w:name="_Toc439172815"/>
      <w:bookmarkStart w:id="1025" w:name="_Toc439173256"/>
      <w:bookmarkStart w:id="1026" w:name="_Toc439238252"/>
      <w:bookmarkStart w:id="1027" w:name="_Toc439252799"/>
      <w:bookmarkStart w:id="1028" w:name="_Toc439323773"/>
      <w:bookmarkStart w:id="1029" w:name="_Toc440357171"/>
      <w:bookmarkStart w:id="1030" w:name="_Toc440359723"/>
      <w:bookmarkStart w:id="1031" w:name="_Toc440632187"/>
      <w:bookmarkStart w:id="1032" w:name="_Toc440876007"/>
      <w:bookmarkStart w:id="1033" w:name="_Toc441131035"/>
      <w:r w:rsidRPr="008C4223">
        <w:rPr>
          <w:szCs w:val="24"/>
        </w:rPr>
        <w:t xml:space="preserve">Форма </w:t>
      </w:r>
      <w:bookmarkEnd w:id="1017"/>
      <w:bookmarkEnd w:id="1018"/>
      <w:bookmarkEnd w:id="1019"/>
      <w:bookmarkEnd w:id="1020"/>
      <w:bookmarkEnd w:id="1021"/>
      <w:bookmarkEnd w:id="1022"/>
      <w:bookmarkEnd w:id="1023"/>
      <w:bookmarkEnd w:id="1024"/>
      <w:bookmarkEnd w:id="1025"/>
      <w:bookmarkEnd w:id="1026"/>
      <w:bookmarkEnd w:id="1027"/>
      <w:r w:rsidR="000D70B6" w:rsidRPr="000D70B6">
        <w:rPr>
          <w:szCs w:val="24"/>
        </w:rPr>
        <w:t>Согласия на обработку персональных данных</w:t>
      </w:r>
      <w:bookmarkEnd w:id="1028"/>
      <w:bookmarkEnd w:id="1029"/>
      <w:bookmarkEnd w:id="1030"/>
      <w:bookmarkEnd w:id="1031"/>
      <w:bookmarkEnd w:id="1032"/>
      <w:bookmarkEnd w:id="1033"/>
    </w:p>
    <w:p w:rsidR="004F4D80" w:rsidRPr="00FB1D53" w:rsidRDefault="004F4D80" w:rsidP="00D61F3D">
      <w:pPr>
        <w:tabs>
          <w:tab w:val="left" w:pos="4757"/>
        </w:tabs>
        <w:spacing w:line="240" w:lineRule="auto"/>
        <w:ind w:left="1134" w:firstLine="0"/>
      </w:pPr>
      <w:r w:rsidRPr="00FB1D53">
        <w:t>Приложение 1</w:t>
      </w:r>
      <w:r w:rsidR="000D67AD">
        <w:t>2</w:t>
      </w:r>
      <w:r w:rsidRPr="00FB1D53">
        <w:t xml:space="preserve"> к письму о подаче оферты</w:t>
      </w:r>
      <w:r w:rsidRPr="00FB1D53">
        <w:br/>
        <w:t>от «____»_____________ </w:t>
      </w:r>
      <w:proofErr w:type="gramStart"/>
      <w:r w:rsidRPr="00FB1D53">
        <w:t>г</w:t>
      </w:r>
      <w:proofErr w:type="gramEnd"/>
      <w:r w:rsidRPr="00FB1D53">
        <w:t>. №__________</w:t>
      </w:r>
    </w:p>
    <w:p w:rsidR="004F4D80" w:rsidRPr="006C02AB" w:rsidRDefault="004F4D80" w:rsidP="00D61F3D">
      <w:pPr>
        <w:contextualSpacing/>
        <w:rPr>
          <w:sz w:val="24"/>
          <w:szCs w:val="24"/>
        </w:rPr>
      </w:pPr>
    </w:p>
    <w:p w:rsidR="002B5044" w:rsidRDefault="002B5044" w:rsidP="00D61F3D">
      <w:pPr>
        <w:rPr>
          <w:lang w:eastAsia="ru-RU"/>
        </w:rPr>
      </w:pPr>
    </w:p>
    <w:p w:rsidR="003311F3" w:rsidRPr="005A2CAE" w:rsidRDefault="003311F3" w:rsidP="00D61F3D">
      <w:pPr>
        <w:widowControl w:val="0"/>
        <w:tabs>
          <w:tab w:val="left" w:pos="0"/>
          <w:tab w:val="num" w:pos="1134"/>
        </w:tabs>
        <w:spacing w:line="240" w:lineRule="auto"/>
        <w:outlineLvl w:val="1"/>
        <w:rPr>
          <w:b/>
          <w:sz w:val="26"/>
          <w:szCs w:val="26"/>
        </w:rPr>
      </w:pPr>
      <w:r w:rsidRPr="005A2CAE">
        <w:rPr>
          <w:b/>
          <w:sz w:val="26"/>
          <w:szCs w:val="26"/>
        </w:rPr>
        <w:t>Согласие на обработку персональных данных</w:t>
      </w:r>
    </w:p>
    <w:p w:rsidR="003311F3" w:rsidRPr="005A2CAE" w:rsidRDefault="003311F3" w:rsidP="00D61F3D">
      <w:pPr>
        <w:widowControl w:val="0"/>
        <w:tabs>
          <w:tab w:val="left" w:pos="0"/>
        </w:tabs>
        <w:spacing w:line="240" w:lineRule="auto"/>
        <w:rPr>
          <w:b/>
          <w:snapToGrid w:val="0"/>
          <w:sz w:val="26"/>
          <w:szCs w:val="26"/>
        </w:rPr>
      </w:pPr>
      <w:r w:rsidRPr="005A2CAE">
        <w:rPr>
          <w:b/>
          <w:snapToGrid w:val="0"/>
          <w:sz w:val="26"/>
          <w:szCs w:val="26"/>
        </w:rPr>
        <w:t>от «_____» ____________ 201____ г.</w:t>
      </w:r>
    </w:p>
    <w:p w:rsidR="003311F3" w:rsidRPr="005A2CAE" w:rsidRDefault="003311F3" w:rsidP="00D61F3D">
      <w:pPr>
        <w:widowControl w:val="0"/>
        <w:spacing w:line="240" w:lineRule="auto"/>
        <w:rPr>
          <w:sz w:val="26"/>
          <w:szCs w:val="26"/>
        </w:rPr>
      </w:pPr>
    </w:p>
    <w:p w:rsidR="003311F3" w:rsidRPr="00263B47" w:rsidRDefault="003311F3" w:rsidP="00D61F3D">
      <w:pPr>
        <w:widowControl w:val="0"/>
        <w:autoSpaceDE w:val="0"/>
        <w:autoSpaceDN w:val="0"/>
        <w:adjustRightInd w:val="0"/>
        <w:spacing w:line="240" w:lineRule="auto"/>
        <w:ind w:firstLine="709"/>
        <w:rPr>
          <w:sz w:val="24"/>
          <w:szCs w:val="24"/>
        </w:rPr>
      </w:pPr>
      <w:proofErr w:type="gramStart"/>
      <w:r w:rsidRPr="00263B47">
        <w:rPr>
          <w:sz w:val="24"/>
          <w:szCs w:val="24"/>
        </w:rPr>
        <w:t xml:space="preserve">Настоящим </w:t>
      </w:r>
      <w:r w:rsidRPr="00263B4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263B47">
        <w:rPr>
          <w:sz w:val="24"/>
          <w:szCs w:val="24"/>
        </w:rPr>
        <w:t>,</w:t>
      </w:r>
      <w:r w:rsidRPr="00263B47">
        <w:rPr>
          <w:b/>
          <w:i/>
          <w:sz w:val="24"/>
          <w:szCs w:val="24"/>
        </w:rPr>
        <w:t xml:space="preserve"> действующего на основании _________</w:t>
      </w:r>
      <w:r w:rsidRPr="00263B47">
        <w:rPr>
          <w:i/>
          <w:sz w:val="24"/>
          <w:szCs w:val="24"/>
        </w:rPr>
        <w:t>_,</w:t>
      </w:r>
      <w:r w:rsidRPr="00263B47">
        <w:rPr>
          <w:b/>
          <w:i/>
          <w:sz w:val="24"/>
          <w:szCs w:val="24"/>
        </w:rPr>
        <w:t xml:space="preserve"> </w:t>
      </w:r>
      <w:r w:rsidRPr="00263B47">
        <w:rPr>
          <w:sz w:val="24"/>
          <w:szCs w:val="24"/>
        </w:rPr>
        <w:t xml:space="preserve">дает свое согласие на </w:t>
      </w:r>
      <w:r w:rsidRPr="00263B47">
        <w:rPr>
          <w:snapToGrid w:val="0"/>
          <w:sz w:val="24"/>
          <w:szCs w:val="24"/>
        </w:rPr>
        <w:t>совершение ПАО «МРСК Центра», и ПАО «</w:t>
      </w:r>
      <w:proofErr w:type="spellStart"/>
      <w:r w:rsidRPr="00263B47">
        <w:rPr>
          <w:snapToGrid w:val="0"/>
          <w:sz w:val="24"/>
          <w:szCs w:val="24"/>
        </w:rPr>
        <w:t>Россети</w:t>
      </w:r>
      <w:proofErr w:type="spellEnd"/>
      <w:r w:rsidRPr="00263B47">
        <w:rPr>
          <w:snapToGrid w:val="0"/>
          <w:sz w:val="24"/>
          <w:szCs w:val="24"/>
        </w:rPr>
        <w:t>» действий, предусмотренных п. 3 ст. 3 ФЗ «О персональных данных» от 27.07.2006 № 152-ФЗ, в отношении</w:t>
      </w:r>
      <w:r w:rsidRPr="00263B47">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263B47">
        <w:rPr>
          <w:sz w:val="24"/>
          <w:szCs w:val="24"/>
        </w:rPr>
        <w:t>субконтрагентов</w:t>
      </w:r>
      <w:proofErr w:type="spellEnd"/>
      <w:r w:rsidRPr="00263B47">
        <w:rPr>
          <w:sz w:val="24"/>
          <w:szCs w:val="24"/>
        </w:rPr>
        <w:t xml:space="preserve"> и</w:t>
      </w:r>
      <w:proofErr w:type="gramEnd"/>
      <w:r w:rsidRPr="00263B47">
        <w:rPr>
          <w:sz w:val="24"/>
          <w:szCs w:val="24"/>
        </w:rPr>
        <w:t xml:space="preserve"> </w:t>
      </w:r>
      <w:proofErr w:type="gramStart"/>
      <w:r w:rsidRPr="00263B47">
        <w:rPr>
          <w:sz w:val="24"/>
          <w:szCs w:val="24"/>
        </w:rPr>
        <w:t>их собственников (участников, учредителей, акционеров), в том числе конечных бенефициаров (</w:t>
      </w:r>
      <w:r w:rsidRPr="00263B47">
        <w:rPr>
          <w:snapToGrid w:val="0"/>
          <w:sz w:val="24"/>
          <w:szCs w:val="24"/>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263B47">
        <w:rPr>
          <w:snapToGrid w:val="0"/>
          <w:sz w:val="24"/>
          <w:szCs w:val="24"/>
        </w:rPr>
        <w:t xml:space="preserve"> ИНН </w:t>
      </w:r>
      <w:r w:rsidRPr="00263B47">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263B47">
        <w:rPr>
          <w:sz w:val="24"/>
          <w:szCs w:val="24"/>
        </w:rPr>
        <w:t>Росфинмониторинг</w:t>
      </w:r>
      <w:proofErr w:type="spellEnd"/>
      <w:r w:rsidRPr="00263B47">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311F3" w:rsidRPr="00263B47" w:rsidRDefault="003311F3" w:rsidP="00D61F3D">
      <w:pPr>
        <w:widowControl w:val="0"/>
        <w:spacing w:line="240" w:lineRule="auto"/>
        <w:ind w:firstLine="709"/>
        <w:rPr>
          <w:snapToGrid w:val="0"/>
          <w:sz w:val="24"/>
          <w:szCs w:val="24"/>
        </w:rPr>
      </w:pPr>
      <w:proofErr w:type="gramStart"/>
      <w:r w:rsidRPr="00263B4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3311F3" w:rsidRPr="00263B47" w:rsidRDefault="003311F3" w:rsidP="00D61F3D">
      <w:pPr>
        <w:widowControl w:val="0"/>
        <w:spacing w:line="240" w:lineRule="auto"/>
        <w:ind w:firstLine="709"/>
        <w:rPr>
          <w:snapToGrid w:val="0"/>
          <w:sz w:val="24"/>
          <w:szCs w:val="24"/>
        </w:rPr>
      </w:pPr>
      <w:r w:rsidRPr="00263B47">
        <w:rPr>
          <w:snapToGrid w:val="0"/>
          <w:sz w:val="24"/>
          <w:szCs w:val="24"/>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263B47">
        <w:rPr>
          <w:snapToGrid w:val="0"/>
          <w:sz w:val="24"/>
          <w:szCs w:val="24"/>
        </w:rPr>
        <w:t>выполнения / отмены действия поручений Правительства Российской</w:t>
      </w:r>
      <w:proofErr w:type="gramEnd"/>
      <w:r w:rsidRPr="00263B47">
        <w:rPr>
          <w:snapToGrid w:val="0"/>
          <w:sz w:val="24"/>
          <w:szCs w:val="24"/>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3311F3" w:rsidRPr="005A2CAE" w:rsidRDefault="003311F3" w:rsidP="00D61F3D">
      <w:pPr>
        <w:widowControl w:val="0"/>
        <w:spacing w:line="240" w:lineRule="auto"/>
        <w:rPr>
          <w:color w:val="000000"/>
          <w:sz w:val="26"/>
          <w:szCs w:val="26"/>
        </w:rPr>
      </w:pPr>
      <w:r w:rsidRPr="005A2CAE">
        <w:rPr>
          <w:color w:val="000000"/>
          <w:sz w:val="26"/>
          <w:szCs w:val="26"/>
        </w:rPr>
        <w:t>_______________________                                                   ______________________</w:t>
      </w:r>
    </w:p>
    <w:p w:rsidR="003311F3" w:rsidRPr="005A2CAE" w:rsidRDefault="003311F3" w:rsidP="00D61F3D">
      <w:pPr>
        <w:widowControl w:val="0"/>
        <w:spacing w:line="240" w:lineRule="auto"/>
        <w:rPr>
          <w:sz w:val="20"/>
          <w:szCs w:val="20"/>
        </w:rPr>
      </w:pPr>
      <w:r w:rsidRPr="005A2CAE">
        <w:rPr>
          <w:sz w:val="20"/>
          <w:szCs w:val="20"/>
        </w:rPr>
        <w:t>(Подпись уполномоченного представителя</w:t>
      </w:r>
      <w:r w:rsidRPr="005A2CAE">
        <w:rPr>
          <w:sz w:val="26"/>
          <w:szCs w:val="26"/>
        </w:rPr>
        <w:t xml:space="preserve">)                                   </w:t>
      </w:r>
      <w:r w:rsidRPr="005A2CAE">
        <w:rPr>
          <w:sz w:val="20"/>
          <w:szCs w:val="20"/>
        </w:rPr>
        <w:t>(Ф.И.О. и должность подписавшего***)</w:t>
      </w:r>
    </w:p>
    <w:p w:rsidR="003311F3" w:rsidRPr="005A2CAE" w:rsidRDefault="003311F3" w:rsidP="00D61F3D">
      <w:pPr>
        <w:widowControl w:val="0"/>
        <w:spacing w:line="240" w:lineRule="auto"/>
        <w:rPr>
          <w:b/>
          <w:bCs w:val="0"/>
        </w:rPr>
      </w:pPr>
      <w:r w:rsidRPr="005A2CAE">
        <w:rPr>
          <w:b/>
          <w:bCs w:val="0"/>
        </w:rPr>
        <w:t>М.П.</w:t>
      </w:r>
    </w:p>
    <w:p w:rsidR="000D67AD" w:rsidRDefault="000D67AD" w:rsidP="00D61F3D">
      <w:pPr>
        <w:suppressAutoHyphens w:val="0"/>
        <w:spacing w:line="240" w:lineRule="auto"/>
        <w:ind w:firstLine="0"/>
        <w:rPr>
          <w:lang w:eastAsia="ru-RU"/>
        </w:rPr>
      </w:pPr>
      <w:r>
        <w:rPr>
          <w:lang w:eastAsia="ru-RU"/>
        </w:rPr>
        <w:br w:type="page"/>
      </w:r>
    </w:p>
    <w:p w:rsidR="003311F3" w:rsidRPr="005A2CAE" w:rsidRDefault="003311F3" w:rsidP="00D61F3D">
      <w:pPr>
        <w:pStyle w:val="3"/>
        <w:jc w:val="both"/>
        <w:rPr>
          <w:szCs w:val="24"/>
        </w:rPr>
      </w:pPr>
      <w:bookmarkStart w:id="1034" w:name="_Toc439252801"/>
      <w:bookmarkStart w:id="1035" w:name="_Toc439323774"/>
      <w:bookmarkStart w:id="1036" w:name="_Toc440357172"/>
      <w:bookmarkStart w:id="1037" w:name="_Toc440359724"/>
      <w:bookmarkStart w:id="1038" w:name="_Toc440632188"/>
      <w:bookmarkStart w:id="1039" w:name="_Toc440876008"/>
      <w:bookmarkStart w:id="1040" w:name="_Toc441131036"/>
      <w:r w:rsidRPr="005A2CAE">
        <w:rPr>
          <w:szCs w:val="24"/>
        </w:rPr>
        <w:lastRenderedPageBreak/>
        <w:t>Инструкции по заполнению</w:t>
      </w:r>
      <w:bookmarkEnd w:id="1034"/>
      <w:bookmarkEnd w:id="1035"/>
      <w:bookmarkEnd w:id="1036"/>
      <w:bookmarkEnd w:id="1037"/>
      <w:bookmarkEnd w:id="1038"/>
      <w:bookmarkEnd w:id="1039"/>
      <w:bookmarkEnd w:id="1040"/>
    </w:p>
    <w:p w:rsidR="003311F3" w:rsidRPr="005A2CAE" w:rsidRDefault="003311F3" w:rsidP="00D61F3D">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При заключении договоров </w:t>
      </w:r>
      <w:r w:rsidRPr="005A2CAE">
        <w:rPr>
          <w:snapToGrid w:val="0"/>
          <w:sz w:val="26"/>
          <w:szCs w:val="26"/>
        </w:rPr>
        <w:t>ПАО «МРСК Центра»</w:t>
      </w:r>
      <w:r w:rsidRPr="005A2CAE">
        <w:rPr>
          <w:sz w:val="24"/>
          <w:szCs w:val="24"/>
        </w:rPr>
        <w:t xml:space="preserve"> обязаны получить согласие на обработку персональных данных участника закупки (потенциального контрагента/ контрагента/ планируемых к привлечению </w:t>
      </w:r>
      <w:proofErr w:type="spellStart"/>
      <w:r w:rsidRPr="005A2CAE">
        <w:rPr>
          <w:sz w:val="24"/>
          <w:szCs w:val="24"/>
        </w:rPr>
        <w:t>субконтрагентов</w:t>
      </w:r>
      <w:proofErr w:type="spellEnd"/>
      <w:r w:rsidRPr="005A2CAE">
        <w:rPr>
          <w:sz w:val="24"/>
          <w:szCs w:val="24"/>
        </w:rPr>
        <w:t xml:space="preserve"> и их собственников (участников, учредителей, акционеров), в том числе конечных бенефициаров (</w:t>
      </w:r>
      <w:r w:rsidRPr="005A2CAE">
        <w:rPr>
          <w:snapToGrid w:val="0"/>
          <w:sz w:val="24"/>
          <w:szCs w:val="24"/>
        </w:rPr>
        <w:t xml:space="preserve">фамилия, имя, отчество; серия и номер документа, удостоверяющего личность; ИНН </w:t>
      </w:r>
      <w:r w:rsidRPr="005A2CAE">
        <w:rPr>
          <w:sz w:val="24"/>
          <w:szCs w:val="24"/>
        </w:rPr>
        <w:t>(участников, учредителей, акционеров).</w:t>
      </w:r>
      <w:proofErr w:type="gramEnd"/>
    </w:p>
    <w:p w:rsidR="003311F3" w:rsidRPr="005A2CAE" w:rsidRDefault="003311F3" w:rsidP="00D61F3D">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w:t>
      </w:r>
      <w:r w:rsidRPr="005A2CAE">
        <w:rPr>
          <w:snapToGrid w:val="0"/>
          <w:sz w:val="26"/>
          <w:szCs w:val="26"/>
        </w:rPr>
        <w:t>ПАО «МРСК Центра», и ПАО «</w:t>
      </w:r>
      <w:proofErr w:type="spellStart"/>
      <w:r w:rsidRPr="005A2CAE">
        <w:rPr>
          <w:snapToGrid w:val="0"/>
          <w:sz w:val="26"/>
          <w:szCs w:val="26"/>
        </w:rPr>
        <w:t>Россети</w:t>
      </w:r>
      <w:proofErr w:type="spellEnd"/>
      <w:r w:rsidRPr="005A2CAE">
        <w:rPr>
          <w:snapToGrid w:val="0"/>
          <w:sz w:val="26"/>
          <w:szCs w:val="26"/>
        </w:rPr>
        <w:t>»</w:t>
      </w:r>
      <w:r w:rsidRPr="005A2CAE">
        <w:rPr>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5A2CAE">
        <w:rPr>
          <w:sz w:val="24"/>
          <w:szCs w:val="24"/>
        </w:rPr>
        <w:t>субконтрагентов</w:t>
      </w:r>
      <w:proofErr w:type="spellEnd"/>
      <w:r w:rsidRPr="005A2CAE">
        <w:rPr>
          <w:sz w:val="24"/>
          <w:szCs w:val="24"/>
        </w:rPr>
        <w:t xml:space="preserve"> за предоставление Обществу данных о своих собственниках (участниках, учредителях, акционерах</w:t>
      </w:r>
      <w:proofErr w:type="gramEnd"/>
      <w:r w:rsidRPr="005A2CAE">
        <w:rPr>
          <w:sz w:val="24"/>
          <w:szCs w:val="24"/>
        </w:rPr>
        <w:t xml:space="preserve">), в том числе бенефициарах и бенефициарах своего </w:t>
      </w:r>
      <w:proofErr w:type="spellStart"/>
      <w:r w:rsidRPr="005A2CAE">
        <w:rPr>
          <w:sz w:val="24"/>
          <w:szCs w:val="24"/>
        </w:rPr>
        <w:t>субконтрагента</w:t>
      </w:r>
      <w:proofErr w:type="spellEnd"/>
      <w:r w:rsidRPr="005A2CAE">
        <w:rPr>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5A2CAE">
        <w:rPr>
          <w:sz w:val="24"/>
          <w:szCs w:val="24"/>
        </w:rPr>
        <w:t>субконтрагентов</w:t>
      </w:r>
      <w:proofErr w:type="spellEnd"/>
      <w:r w:rsidRPr="005A2CAE">
        <w:rPr>
          <w:sz w:val="24"/>
          <w:szCs w:val="24"/>
        </w:rPr>
        <w:t xml:space="preserve"> согласие на представление (обработку) </w:t>
      </w:r>
      <w:r w:rsidRPr="005A2CAE">
        <w:rPr>
          <w:snapToGrid w:val="0"/>
          <w:sz w:val="26"/>
          <w:szCs w:val="26"/>
        </w:rPr>
        <w:t>ПАО «МРСК Центра», и ПАО «</w:t>
      </w:r>
      <w:proofErr w:type="spellStart"/>
      <w:r w:rsidRPr="005A2CAE">
        <w:rPr>
          <w:snapToGrid w:val="0"/>
          <w:sz w:val="26"/>
          <w:szCs w:val="26"/>
        </w:rPr>
        <w:t>Россети</w:t>
      </w:r>
      <w:proofErr w:type="spellEnd"/>
      <w:r w:rsidRPr="005A2CAE">
        <w:rPr>
          <w:snapToGrid w:val="0"/>
          <w:sz w:val="26"/>
          <w:szCs w:val="26"/>
        </w:rPr>
        <w:t>»</w:t>
      </w:r>
      <w:r w:rsidRPr="005A2CAE">
        <w:rPr>
          <w:sz w:val="24"/>
          <w:szCs w:val="24"/>
        </w:rPr>
        <w:t xml:space="preserve"> и в уполномоченные государственные органы указанных сведений</w:t>
      </w:r>
    </w:p>
    <w:p w:rsidR="003311F3" w:rsidRPr="005A2CAE" w:rsidRDefault="003311F3" w:rsidP="00D61F3D">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7A6A39" w:rsidRDefault="007A6A39" w:rsidP="00D61F3D">
      <w:pPr>
        <w:suppressAutoHyphens w:val="0"/>
        <w:spacing w:line="240" w:lineRule="auto"/>
        <w:ind w:firstLine="0"/>
        <w:rPr>
          <w:lang w:eastAsia="ru-RU"/>
        </w:rPr>
      </w:pPr>
      <w:r>
        <w:rPr>
          <w:lang w:eastAsia="ru-RU"/>
        </w:rPr>
        <w:br w:type="page"/>
      </w:r>
    </w:p>
    <w:p w:rsidR="007A6A39" w:rsidRPr="007A6A39" w:rsidRDefault="007A6A39" w:rsidP="00D61F3D">
      <w:pPr>
        <w:pStyle w:val="2"/>
        <w:pageBreakBefore/>
        <w:tabs>
          <w:tab w:val="clear" w:pos="0"/>
          <w:tab w:val="clear" w:pos="1700"/>
          <w:tab w:val="num" w:pos="1134"/>
        </w:tabs>
        <w:spacing w:before="100" w:beforeAutospacing="1" w:after="100" w:afterAutospacing="1" w:line="240" w:lineRule="auto"/>
        <w:jc w:val="both"/>
      </w:pPr>
      <w:bookmarkStart w:id="1041" w:name="_Ref440272256"/>
      <w:bookmarkStart w:id="1042" w:name="_Ref440272678"/>
      <w:bookmarkStart w:id="1043" w:name="_Ref440274944"/>
      <w:bookmarkStart w:id="1044" w:name="_Toc441131037"/>
      <w:r w:rsidRPr="007A6A39">
        <w:lastRenderedPageBreak/>
        <w:t>Соглашение о неустойке (форма 1</w:t>
      </w:r>
      <w:r w:rsidR="000D67AD">
        <w:t>3</w:t>
      </w:r>
      <w:r w:rsidRPr="007A6A39">
        <w:t>)</w:t>
      </w:r>
      <w:bookmarkEnd w:id="1041"/>
      <w:bookmarkEnd w:id="1042"/>
      <w:bookmarkEnd w:id="1043"/>
      <w:bookmarkEnd w:id="1044"/>
    </w:p>
    <w:p w:rsidR="007A6A39" w:rsidRPr="007A6A39" w:rsidRDefault="007A6A39" w:rsidP="00D61F3D">
      <w:pPr>
        <w:pStyle w:val="3"/>
        <w:jc w:val="both"/>
        <w:rPr>
          <w:szCs w:val="24"/>
        </w:rPr>
      </w:pPr>
      <w:bookmarkStart w:id="1045" w:name="_Toc439170715"/>
      <w:bookmarkStart w:id="1046" w:name="_Toc439172817"/>
      <w:bookmarkStart w:id="1047" w:name="_Toc439173259"/>
      <w:bookmarkStart w:id="1048" w:name="_Toc439238255"/>
      <w:bookmarkStart w:id="1049" w:name="_Toc439252803"/>
      <w:bookmarkStart w:id="1050" w:name="_Toc439323776"/>
      <w:bookmarkStart w:id="1051" w:name="_Toc440357174"/>
      <w:bookmarkStart w:id="1052" w:name="_Toc440359726"/>
      <w:bookmarkStart w:id="1053" w:name="_Toc440632190"/>
      <w:bookmarkStart w:id="1054" w:name="_Toc440876010"/>
      <w:bookmarkStart w:id="1055" w:name="_Toc441131038"/>
      <w:r w:rsidRPr="007A6A39">
        <w:rPr>
          <w:szCs w:val="24"/>
        </w:rPr>
        <w:t>Форма соглашени</w:t>
      </w:r>
      <w:r w:rsidR="00E47073">
        <w:rPr>
          <w:szCs w:val="24"/>
        </w:rPr>
        <w:t>я</w:t>
      </w:r>
      <w:r w:rsidRPr="007A6A39">
        <w:rPr>
          <w:szCs w:val="24"/>
        </w:rPr>
        <w:t xml:space="preserve"> о неустойке</w:t>
      </w:r>
      <w:bookmarkEnd w:id="1045"/>
      <w:bookmarkEnd w:id="1046"/>
      <w:bookmarkEnd w:id="1047"/>
      <w:bookmarkEnd w:id="1048"/>
      <w:bookmarkEnd w:id="1049"/>
      <w:bookmarkEnd w:id="1050"/>
      <w:bookmarkEnd w:id="1051"/>
      <w:bookmarkEnd w:id="1052"/>
      <w:bookmarkEnd w:id="1053"/>
      <w:bookmarkEnd w:id="1054"/>
      <w:bookmarkEnd w:id="1055"/>
    </w:p>
    <w:p w:rsidR="00311F48" w:rsidRPr="00F647F7" w:rsidRDefault="00311F48" w:rsidP="00D61F3D">
      <w:pPr>
        <w:pBdr>
          <w:top w:val="single" w:sz="4" w:space="1" w:color="auto"/>
        </w:pBdr>
        <w:shd w:val="clear" w:color="auto" w:fill="E0E0E0"/>
        <w:spacing w:line="240" w:lineRule="auto"/>
        <w:ind w:right="21" w:firstLine="0"/>
        <w:rPr>
          <w:b/>
          <w:color w:val="000000"/>
          <w:spacing w:val="36"/>
          <w:sz w:val="24"/>
          <w:szCs w:val="24"/>
        </w:rPr>
      </w:pPr>
      <w:r w:rsidRPr="00F647F7">
        <w:rPr>
          <w:b/>
          <w:color w:val="000000"/>
          <w:spacing w:val="36"/>
          <w:sz w:val="24"/>
          <w:szCs w:val="24"/>
        </w:rPr>
        <w:t>начало формы</w:t>
      </w:r>
    </w:p>
    <w:p w:rsidR="00311F48" w:rsidRDefault="00311F48" w:rsidP="00D61F3D">
      <w:pPr>
        <w:tabs>
          <w:tab w:val="left" w:pos="4757"/>
        </w:tabs>
        <w:spacing w:line="240" w:lineRule="auto"/>
        <w:ind w:left="1134" w:firstLine="0"/>
        <w:rPr>
          <w:sz w:val="24"/>
          <w:szCs w:val="24"/>
        </w:rPr>
      </w:pPr>
    </w:p>
    <w:p w:rsidR="007A6A39" w:rsidRPr="007A6A39" w:rsidRDefault="007A6A39" w:rsidP="00D61F3D">
      <w:pPr>
        <w:tabs>
          <w:tab w:val="left" w:pos="4757"/>
        </w:tabs>
        <w:spacing w:line="240" w:lineRule="auto"/>
        <w:ind w:left="1134" w:firstLine="0"/>
        <w:rPr>
          <w:sz w:val="24"/>
          <w:szCs w:val="24"/>
        </w:rPr>
      </w:pPr>
      <w:r w:rsidRPr="007A6A39">
        <w:rPr>
          <w:sz w:val="24"/>
          <w:szCs w:val="24"/>
        </w:rPr>
        <w:t>Приложение 1</w:t>
      </w:r>
      <w:r w:rsidR="000D67AD">
        <w:rPr>
          <w:sz w:val="24"/>
          <w:szCs w:val="24"/>
        </w:rPr>
        <w:t>3</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A6A39" w:rsidRPr="007A6A39" w:rsidRDefault="007A6A39" w:rsidP="00D61F3D">
      <w:pPr>
        <w:contextualSpacing/>
        <w:rPr>
          <w:sz w:val="24"/>
          <w:szCs w:val="24"/>
        </w:rPr>
      </w:pPr>
    </w:p>
    <w:p w:rsidR="007A6A39" w:rsidRPr="007A6A39" w:rsidRDefault="007A6A39" w:rsidP="00D61F3D">
      <w:pPr>
        <w:spacing w:line="240" w:lineRule="auto"/>
        <w:rPr>
          <w:b/>
          <w:bCs w:val="0"/>
          <w:sz w:val="24"/>
          <w:szCs w:val="24"/>
        </w:rPr>
      </w:pPr>
      <w:r w:rsidRPr="007A6A39">
        <w:rPr>
          <w:b/>
          <w:bCs w:val="0"/>
          <w:sz w:val="24"/>
          <w:szCs w:val="24"/>
        </w:rPr>
        <w:t>Соглашение о неустойке</w:t>
      </w:r>
    </w:p>
    <w:p w:rsidR="007A6A39" w:rsidRPr="007A6A39" w:rsidRDefault="007A6A39" w:rsidP="00D61F3D">
      <w:pPr>
        <w:spacing w:line="240" w:lineRule="auto"/>
        <w:rPr>
          <w:bCs w:val="0"/>
          <w:sz w:val="24"/>
          <w:szCs w:val="24"/>
        </w:rPr>
      </w:pPr>
      <w:r w:rsidRPr="007A6A39">
        <w:rPr>
          <w:bCs w:val="0"/>
          <w:sz w:val="24"/>
          <w:szCs w:val="24"/>
        </w:rPr>
        <w:t>г. Москва</w:t>
      </w:r>
    </w:p>
    <w:p w:rsidR="007A6A39" w:rsidRPr="007A6A39" w:rsidRDefault="007A6A39" w:rsidP="00D61F3D">
      <w:pPr>
        <w:spacing w:line="240" w:lineRule="auto"/>
        <w:rPr>
          <w:sz w:val="24"/>
          <w:szCs w:val="24"/>
        </w:rPr>
      </w:pPr>
    </w:p>
    <w:p w:rsidR="00A21750" w:rsidRPr="007A6A39" w:rsidRDefault="00A21750" w:rsidP="00D61F3D">
      <w:pPr>
        <w:pStyle w:val="afd"/>
        <w:ind w:firstLine="709"/>
        <w:jc w:val="both"/>
        <w:rPr>
          <w:sz w:val="24"/>
          <w:szCs w:val="24"/>
        </w:rPr>
      </w:pPr>
      <w:r w:rsidRPr="007A6A39">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sidR="000731A1">
        <w:rPr>
          <w:sz w:val="24"/>
          <w:szCs w:val="24"/>
        </w:rPr>
        <w:t>________</w:t>
      </w:r>
      <w:r w:rsidRPr="007A6A39">
        <w:rPr>
          <w:sz w:val="24"/>
          <w:szCs w:val="24"/>
        </w:rPr>
        <w:t>_______, именуемое в дальнейшем Организатор, в лице ____________________</w:t>
      </w:r>
      <w:r w:rsidR="000731A1">
        <w:rPr>
          <w:sz w:val="24"/>
          <w:szCs w:val="24"/>
        </w:rPr>
        <w:t>________________________</w:t>
      </w:r>
      <w:r w:rsidRPr="007A6A39">
        <w:rPr>
          <w:sz w:val="24"/>
          <w:szCs w:val="24"/>
        </w:rPr>
        <w:t xml:space="preserve">__________, действующий на основании </w:t>
      </w:r>
      <w:r>
        <w:rPr>
          <w:sz w:val="24"/>
          <w:szCs w:val="24"/>
        </w:rPr>
        <w:t xml:space="preserve">______________ </w:t>
      </w:r>
      <w:r w:rsidRPr="007A6A39">
        <w:rPr>
          <w:sz w:val="24"/>
          <w:szCs w:val="24"/>
        </w:rPr>
        <w:t>____</w:t>
      </w:r>
      <w:r>
        <w:rPr>
          <w:sz w:val="24"/>
          <w:szCs w:val="24"/>
        </w:rPr>
        <w:t>____________________________________</w:t>
      </w:r>
      <w:r w:rsidRPr="007A6A39">
        <w:rPr>
          <w:sz w:val="24"/>
          <w:szCs w:val="24"/>
        </w:rPr>
        <w:t>_____________, с др</w:t>
      </w:r>
      <w:r>
        <w:rPr>
          <w:sz w:val="24"/>
          <w:szCs w:val="24"/>
        </w:rPr>
        <w:t>у</w:t>
      </w:r>
      <w:r w:rsidRPr="007A6A39">
        <w:rPr>
          <w:sz w:val="24"/>
          <w:szCs w:val="24"/>
        </w:rPr>
        <w:t>гой стороны, при совместном упоминании стороны, а по отдельности сторона подписали настоящее соглашение о неустойке:</w:t>
      </w:r>
    </w:p>
    <w:p w:rsidR="007A6A39" w:rsidRPr="007A6A39" w:rsidRDefault="007A6A39" w:rsidP="00D61F3D">
      <w:pPr>
        <w:pStyle w:val="afd"/>
        <w:ind w:firstLine="709"/>
        <w:jc w:val="both"/>
        <w:rPr>
          <w:sz w:val="24"/>
          <w:szCs w:val="24"/>
        </w:rPr>
      </w:pPr>
    </w:p>
    <w:p w:rsidR="00311F48" w:rsidRDefault="007A6A39" w:rsidP="00D61F3D">
      <w:pPr>
        <w:pStyle w:val="afd"/>
        <w:numPr>
          <w:ilvl w:val="0"/>
          <w:numId w:val="70"/>
        </w:numPr>
        <w:tabs>
          <w:tab w:val="clear" w:pos="9360"/>
        </w:tabs>
        <w:suppressAutoHyphens w:val="0"/>
        <w:ind w:left="0" w:firstLine="709"/>
        <w:jc w:val="both"/>
        <w:rPr>
          <w:sz w:val="24"/>
          <w:szCs w:val="24"/>
        </w:rPr>
      </w:pPr>
      <w:r w:rsidRPr="007A6A39">
        <w:rPr>
          <w:sz w:val="24"/>
          <w:szCs w:val="24"/>
        </w:rPr>
        <w:t xml:space="preserve">Участник, подавший </w:t>
      </w:r>
      <w:r>
        <w:rPr>
          <w:sz w:val="24"/>
          <w:szCs w:val="24"/>
        </w:rPr>
        <w:t>Заявку</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____________</w:t>
      </w:r>
      <w:r w:rsidR="00311F48">
        <w:rPr>
          <w:sz w:val="24"/>
          <w:szCs w:val="24"/>
        </w:rPr>
        <w:t>______________________________________</w:t>
      </w:r>
      <w:r w:rsidRPr="007A6A39">
        <w:rPr>
          <w:sz w:val="24"/>
          <w:szCs w:val="24"/>
        </w:rPr>
        <w:t>___________________________,</w:t>
      </w:r>
    </w:p>
    <w:p w:rsidR="00311F48" w:rsidRDefault="00311F48" w:rsidP="00D61F3D">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fldSimple w:instr=" REF _Ref440275279 \r \h  \* MERGEFORMAT ">
        <w:r w:rsidR="00A24167">
          <w:rPr>
            <w:vertAlign w:val="subscript"/>
          </w:rPr>
          <w:t>1.1.4</w:t>
        </w:r>
      </w:fldSimple>
      <w:r>
        <w:rPr>
          <w:vertAlign w:val="subscript"/>
        </w:rPr>
        <w:t xml:space="preserve"> </w:t>
      </w:r>
      <w:r w:rsidRPr="00D904EF">
        <w:rPr>
          <w:vertAlign w:val="subscript"/>
        </w:rPr>
        <w:t>Документации по запросу предложений</w:t>
      </w:r>
    </w:p>
    <w:p w:rsidR="00311F48" w:rsidRDefault="00311F48" w:rsidP="00D61F3D">
      <w:pPr>
        <w:pStyle w:val="afd"/>
        <w:tabs>
          <w:tab w:val="clear" w:pos="9360"/>
        </w:tabs>
        <w:suppressAutoHyphens w:val="0"/>
        <w:jc w:val="both"/>
        <w:rPr>
          <w:sz w:val="24"/>
          <w:szCs w:val="24"/>
        </w:rPr>
      </w:pPr>
    </w:p>
    <w:p w:rsidR="007A6A39" w:rsidRPr="007A6A39" w:rsidRDefault="007A6A39" w:rsidP="00D61F3D">
      <w:pPr>
        <w:pStyle w:val="afd"/>
        <w:tabs>
          <w:tab w:val="clear" w:pos="9360"/>
        </w:tabs>
        <w:suppressAutoHyphens w:val="0"/>
        <w:jc w:val="both"/>
        <w:rPr>
          <w:sz w:val="24"/>
          <w:szCs w:val="24"/>
        </w:rPr>
      </w:pPr>
      <w:r w:rsidRPr="007A6A39">
        <w:rPr>
          <w:sz w:val="24"/>
          <w:szCs w:val="24"/>
        </w:rPr>
        <w:t xml:space="preserve">вне зависимости от формы и места проведения обязуется: 1) не изменять (не вносить изменения) и/или не отзывать свою </w:t>
      </w:r>
      <w:r>
        <w:rPr>
          <w:sz w:val="24"/>
          <w:szCs w:val="24"/>
        </w:rPr>
        <w:t>Заявку</w:t>
      </w:r>
      <w:r w:rsidRPr="007A6A39">
        <w:rPr>
          <w:sz w:val="24"/>
          <w:szCs w:val="24"/>
        </w:rPr>
        <w:t xml:space="preserve"> в течение срока ее действия после истечения срока окончания приема </w:t>
      </w:r>
      <w:r>
        <w:rPr>
          <w:sz w:val="24"/>
          <w:szCs w:val="24"/>
        </w:rPr>
        <w:t>Заявок</w:t>
      </w:r>
      <w:r w:rsidRPr="007A6A39">
        <w:rPr>
          <w:sz w:val="24"/>
          <w:szCs w:val="24"/>
        </w:rPr>
        <w:t xml:space="preserve">; 2) предоставлять достоверные и неискаженные документы, сведения и/или информацию, приведенные в составе </w:t>
      </w:r>
      <w:r>
        <w:rPr>
          <w:sz w:val="24"/>
          <w:szCs w:val="24"/>
        </w:rPr>
        <w:t>Заявки</w:t>
      </w:r>
      <w:r w:rsidRPr="007A6A39">
        <w:rPr>
          <w:sz w:val="24"/>
          <w:szCs w:val="24"/>
        </w:rPr>
        <w:t xml:space="preserve">; </w:t>
      </w:r>
      <w:r>
        <w:rPr>
          <w:sz w:val="24"/>
          <w:szCs w:val="24"/>
        </w:rPr>
        <w:t>3</w:t>
      </w:r>
      <w:r w:rsidRPr="007A6A39">
        <w:rPr>
          <w:sz w:val="24"/>
          <w:szCs w:val="24"/>
        </w:rPr>
        <w:t xml:space="preserve">) заключить договор в установленном документацией по запросу предложений порядке, в случае признания Участника победителем </w:t>
      </w:r>
      <w:r>
        <w:rPr>
          <w:sz w:val="24"/>
          <w:szCs w:val="24"/>
        </w:rPr>
        <w:t>запроса предложений</w:t>
      </w:r>
      <w:r w:rsidRPr="007A6A39">
        <w:rPr>
          <w:sz w:val="24"/>
          <w:szCs w:val="24"/>
        </w:rPr>
        <w:t>; 5)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 (</w:t>
      </w:r>
      <w:r w:rsidRPr="007A6A39">
        <w:rPr>
          <w:i/>
          <w:sz w:val="24"/>
          <w:szCs w:val="24"/>
        </w:rPr>
        <w:t>Примечание: если такое обеспечение предусмотрено условиями запроса предложений</w:t>
      </w:r>
      <w:r w:rsidRPr="007A6A39">
        <w:rPr>
          <w:sz w:val="24"/>
          <w:szCs w:val="24"/>
        </w:rPr>
        <w:t>)</w:t>
      </w:r>
    </w:p>
    <w:p w:rsidR="00311F48" w:rsidRDefault="007A6A39" w:rsidP="00D61F3D">
      <w:pPr>
        <w:pStyle w:val="afd"/>
        <w:numPr>
          <w:ilvl w:val="0"/>
          <w:numId w:val="70"/>
        </w:numPr>
        <w:tabs>
          <w:tab w:val="clear" w:pos="9360"/>
        </w:tabs>
        <w:suppressAutoHyphens w:val="0"/>
        <w:ind w:left="0" w:firstLine="709"/>
        <w:jc w:val="both"/>
        <w:rPr>
          <w:sz w:val="24"/>
          <w:szCs w:val="24"/>
        </w:rPr>
      </w:pPr>
      <w:r w:rsidRPr="007A6A39">
        <w:rPr>
          <w:sz w:val="24"/>
          <w:szCs w:val="24"/>
        </w:rPr>
        <w:t xml:space="preserve">В случае если Участником будут нарушены обязательства, возникшие и связанные с подачей </w:t>
      </w:r>
      <w:r>
        <w:rPr>
          <w:sz w:val="24"/>
          <w:szCs w:val="24"/>
        </w:rPr>
        <w:t>Заявки</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w:t>
      </w:r>
      <w:r w:rsidR="00311F48">
        <w:rPr>
          <w:sz w:val="24"/>
          <w:szCs w:val="24"/>
        </w:rPr>
        <w:t>___________________________________________________</w:t>
      </w:r>
      <w:r w:rsidRPr="007A6A39">
        <w:rPr>
          <w:sz w:val="24"/>
          <w:szCs w:val="24"/>
        </w:rPr>
        <w:t>______________________,</w:t>
      </w:r>
    </w:p>
    <w:p w:rsidR="00311F48" w:rsidRDefault="00311F48" w:rsidP="00D61F3D">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0082292A" w:rsidRPr="0082292A">
        <w:rPr>
          <w:vertAlign w:val="subscript"/>
        </w:rPr>
        <w:t xml:space="preserve"> </w:t>
      </w:r>
      <w:fldSimple w:instr=" REF _Ref440275279 \r \h  \* MERGEFORMAT ">
        <w:r w:rsidR="00A24167">
          <w:rPr>
            <w:vertAlign w:val="subscript"/>
          </w:rPr>
          <w:t>1.1.4</w:t>
        </w:r>
      </w:fldSimple>
      <w:r>
        <w:rPr>
          <w:vertAlign w:val="subscript"/>
        </w:rPr>
        <w:t xml:space="preserve"> </w:t>
      </w:r>
      <w:r w:rsidRPr="00D904EF">
        <w:rPr>
          <w:vertAlign w:val="subscript"/>
        </w:rPr>
        <w:t>Документации по запросу предложений</w:t>
      </w:r>
    </w:p>
    <w:p w:rsidR="00311F48" w:rsidRDefault="00311F48" w:rsidP="00D61F3D">
      <w:pPr>
        <w:pStyle w:val="afd"/>
        <w:tabs>
          <w:tab w:val="clear" w:pos="9360"/>
        </w:tabs>
        <w:suppressAutoHyphens w:val="0"/>
        <w:ind w:left="709"/>
        <w:jc w:val="both"/>
        <w:rPr>
          <w:sz w:val="24"/>
          <w:szCs w:val="24"/>
        </w:rPr>
      </w:pPr>
    </w:p>
    <w:p w:rsidR="00311F48" w:rsidRDefault="00311F48" w:rsidP="00D61F3D">
      <w:pPr>
        <w:pStyle w:val="afd"/>
        <w:tabs>
          <w:tab w:val="clear" w:pos="9360"/>
        </w:tabs>
        <w:suppressAutoHyphens w:val="0"/>
        <w:jc w:val="both"/>
        <w:rPr>
          <w:sz w:val="24"/>
          <w:szCs w:val="24"/>
        </w:rPr>
      </w:pPr>
    </w:p>
    <w:p w:rsidR="007A6A39" w:rsidRPr="005A2CAE" w:rsidRDefault="007A6A39" w:rsidP="00D61F3D">
      <w:pPr>
        <w:pStyle w:val="afd"/>
        <w:tabs>
          <w:tab w:val="clear" w:pos="9360"/>
        </w:tabs>
        <w:suppressAutoHyphens w:val="0"/>
        <w:jc w:val="both"/>
        <w:rPr>
          <w:sz w:val="24"/>
          <w:szCs w:val="24"/>
        </w:rPr>
      </w:pPr>
      <w:r w:rsidRPr="007A6A39">
        <w:rPr>
          <w:sz w:val="24"/>
          <w:szCs w:val="24"/>
        </w:rPr>
        <w:t xml:space="preserve">указанные в п. 1 настоящего соглашения, Участник выплатит Организатору неустойку в </w:t>
      </w:r>
      <w:r w:rsidRPr="005A2CAE">
        <w:rPr>
          <w:sz w:val="24"/>
          <w:szCs w:val="24"/>
        </w:rPr>
        <w:t>размере</w:t>
      </w:r>
      <w:proofErr w:type="gramStart"/>
      <w:r w:rsidRPr="005A2CAE">
        <w:rPr>
          <w:sz w:val="24"/>
          <w:szCs w:val="24"/>
        </w:rPr>
        <w:t xml:space="preserve"> _____________________ (_______________) </w:t>
      </w:r>
      <w:proofErr w:type="gramEnd"/>
      <w:r w:rsidRPr="005A2CAE">
        <w:rPr>
          <w:sz w:val="24"/>
          <w:szCs w:val="24"/>
        </w:rPr>
        <w:t>рублей, в течение 5 (пяти) рабочих дней после получения письменного требования Организатора об уплате неустойки.</w:t>
      </w:r>
    </w:p>
    <w:p w:rsidR="007A6A39" w:rsidRPr="005A2CAE" w:rsidRDefault="007A6A39" w:rsidP="00D61F3D">
      <w:pPr>
        <w:pStyle w:val="afd"/>
        <w:numPr>
          <w:ilvl w:val="0"/>
          <w:numId w:val="70"/>
        </w:numPr>
        <w:tabs>
          <w:tab w:val="clear" w:pos="9360"/>
        </w:tabs>
        <w:suppressAutoHyphens w:val="0"/>
        <w:ind w:left="0" w:firstLine="709"/>
        <w:jc w:val="both"/>
        <w:rPr>
          <w:sz w:val="24"/>
          <w:szCs w:val="24"/>
        </w:rPr>
      </w:pPr>
      <w:r w:rsidRPr="005A2CAE">
        <w:rPr>
          <w:sz w:val="24"/>
          <w:szCs w:val="24"/>
        </w:rPr>
        <w:t xml:space="preserve">Стороны установили и согласились с тем, что началом исчисления срока действия настоящего соглашения </w:t>
      </w:r>
      <w:r w:rsidR="005A2CAE" w:rsidRPr="005A2CAE">
        <w:rPr>
          <w:sz w:val="24"/>
          <w:szCs w:val="24"/>
        </w:rPr>
        <w:t xml:space="preserve">будет считаться </w:t>
      </w:r>
      <w:r w:rsidR="003F5CDB" w:rsidRPr="00EA1723">
        <w:rPr>
          <w:sz w:val="24"/>
          <w:szCs w:val="24"/>
        </w:rPr>
        <w:t>дата окончания приема поступивших на открытый запрос предложений Заявок</w:t>
      </w:r>
      <w:r w:rsidR="005A2CAE" w:rsidRPr="005A2CAE">
        <w:rPr>
          <w:sz w:val="24"/>
          <w:szCs w:val="24"/>
        </w:rPr>
        <w:t>.</w:t>
      </w:r>
    </w:p>
    <w:p w:rsidR="007A6A39" w:rsidRPr="007A6A39" w:rsidRDefault="007A6A39" w:rsidP="00D61F3D">
      <w:pPr>
        <w:pStyle w:val="afd"/>
        <w:numPr>
          <w:ilvl w:val="0"/>
          <w:numId w:val="70"/>
        </w:numPr>
        <w:tabs>
          <w:tab w:val="clear" w:pos="9360"/>
        </w:tabs>
        <w:suppressAutoHyphens w:val="0"/>
        <w:ind w:left="0" w:firstLine="709"/>
        <w:jc w:val="both"/>
        <w:rPr>
          <w:sz w:val="24"/>
          <w:szCs w:val="24"/>
        </w:rPr>
      </w:pPr>
      <w:r w:rsidRPr="007A6A39">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7A6A39" w:rsidRDefault="007A6A39" w:rsidP="00D61F3D">
      <w:pPr>
        <w:pStyle w:val="afd"/>
        <w:numPr>
          <w:ilvl w:val="0"/>
          <w:numId w:val="70"/>
        </w:numPr>
        <w:tabs>
          <w:tab w:val="clear" w:pos="9360"/>
        </w:tabs>
        <w:suppressAutoHyphens w:val="0"/>
        <w:ind w:left="0" w:firstLine="709"/>
        <w:jc w:val="both"/>
        <w:rPr>
          <w:sz w:val="24"/>
          <w:szCs w:val="24"/>
        </w:rPr>
      </w:pPr>
      <w:proofErr w:type="gramStart"/>
      <w:r w:rsidRPr="007A6A39">
        <w:rPr>
          <w:sz w:val="24"/>
          <w:szCs w:val="24"/>
        </w:rPr>
        <w:t xml:space="preserve">В случае если Участник будет признан победителем </w:t>
      </w:r>
      <w:r w:rsidR="00311F48" w:rsidRPr="007A6A39">
        <w:rPr>
          <w:sz w:val="24"/>
          <w:szCs w:val="24"/>
        </w:rPr>
        <w:t>запроса предложений</w:t>
      </w:r>
      <w:r w:rsidRPr="007A6A39">
        <w:rPr>
          <w:sz w:val="24"/>
          <w:szCs w:val="24"/>
        </w:rPr>
        <w:t xml:space="preserve"> и исполнит все принятые на себя обязательства, а именно: 1) не изменит и/или не отзовет </w:t>
      </w:r>
      <w:r w:rsidRPr="007A6A39">
        <w:rPr>
          <w:sz w:val="24"/>
          <w:szCs w:val="24"/>
        </w:rPr>
        <w:lastRenderedPageBreak/>
        <w:t xml:space="preserve">свою </w:t>
      </w:r>
      <w:r w:rsidR="00311F48">
        <w:rPr>
          <w:sz w:val="24"/>
          <w:szCs w:val="24"/>
        </w:rPr>
        <w:t>Заявку</w:t>
      </w:r>
      <w:r w:rsidRPr="007A6A39">
        <w:rPr>
          <w:sz w:val="24"/>
          <w:szCs w:val="24"/>
        </w:rPr>
        <w:t xml:space="preserve"> в течение срока ее действия после истечения срока окончания приема </w:t>
      </w:r>
      <w:r w:rsidR="00311F48">
        <w:rPr>
          <w:sz w:val="24"/>
          <w:szCs w:val="24"/>
        </w:rPr>
        <w:t>Заявок</w:t>
      </w:r>
      <w:r w:rsidRPr="007A6A39">
        <w:rPr>
          <w:sz w:val="24"/>
          <w:szCs w:val="24"/>
        </w:rPr>
        <w:t xml:space="preserve">; 2) предоставит достоверные (легитимные, без искажения информации (сведений)) документы или информацию, приведенные в составе </w:t>
      </w:r>
      <w:r w:rsidR="00311F48">
        <w:rPr>
          <w:sz w:val="24"/>
          <w:szCs w:val="24"/>
        </w:rPr>
        <w:t>Заявки</w:t>
      </w:r>
      <w:r w:rsidRPr="007A6A39">
        <w:rPr>
          <w:sz w:val="24"/>
          <w:szCs w:val="24"/>
        </w:rPr>
        <w:t>;</w:t>
      </w:r>
      <w:proofErr w:type="gramEnd"/>
      <w:r w:rsidRPr="007A6A39">
        <w:rPr>
          <w:sz w:val="24"/>
          <w:szCs w:val="24"/>
        </w:rPr>
        <w:t xml:space="preserve"> </w:t>
      </w:r>
      <w:proofErr w:type="gramStart"/>
      <w:r w:rsidR="00311F48">
        <w:rPr>
          <w:sz w:val="24"/>
          <w:szCs w:val="24"/>
        </w:rPr>
        <w:t>3</w:t>
      </w:r>
      <w:r w:rsidRPr="007A6A39">
        <w:rPr>
          <w:sz w:val="24"/>
          <w:szCs w:val="24"/>
        </w:rPr>
        <w:t xml:space="preserve">) заключит договор в установленном документацией по запросу предложений порядке; </w:t>
      </w:r>
      <w:r w:rsidR="00311F48">
        <w:rPr>
          <w:sz w:val="24"/>
          <w:szCs w:val="24"/>
        </w:rPr>
        <w:t>4</w:t>
      </w:r>
      <w:r w:rsidRPr="007A6A39">
        <w:rPr>
          <w:sz w:val="24"/>
          <w:szCs w:val="24"/>
        </w:rPr>
        <w:t>) предоставит финансовое обеспечение по договору (</w:t>
      </w:r>
      <w:r w:rsidRPr="007A6A39">
        <w:rPr>
          <w:i/>
          <w:sz w:val="24"/>
          <w:szCs w:val="24"/>
        </w:rPr>
        <w:t>Примечание: если такое обеспечение предусмотрено условиями запроса предложений</w:t>
      </w:r>
      <w:r w:rsidRPr="007A6A39">
        <w:rPr>
          <w:sz w:val="24"/>
          <w:szCs w:val="24"/>
        </w:rPr>
        <w:t>) соглашение о неустойке прекращается с момента подписания договора Участником, признанного победителем запроса предложений и предоставления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7A6A39" w:rsidRDefault="007A6A39" w:rsidP="00D61F3D">
      <w:pPr>
        <w:pStyle w:val="afd"/>
        <w:numPr>
          <w:ilvl w:val="0"/>
          <w:numId w:val="70"/>
        </w:numPr>
        <w:tabs>
          <w:tab w:val="clear" w:pos="9360"/>
        </w:tabs>
        <w:suppressAutoHyphens w:val="0"/>
        <w:ind w:left="0" w:firstLine="709"/>
        <w:jc w:val="both"/>
        <w:rPr>
          <w:sz w:val="24"/>
          <w:szCs w:val="24"/>
        </w:rPr>
      </w:pPr>
      <w:r w:rsidRPr="007A6A39">
        <w:rPr>
          <w:sz w:val="24"/>
          <w:szCs w:val="24"/>
        </w:rPr>
        <w:t xml:space="preserve">Заключение настоящего соглашения не является основанием возникновения права Участника не </w:t>
      </w:r>
      <w:proofErr w:type="gramStart"/>
      <w:r w:rsidRPr="007A6A39">
        <w:rPr>
          <w:sz w:val="24"/>
          <w:szCs w:val="24"/>
        </w:rPr>
        <w:t>предоставлять иные документы</w:t>
      </w:r>
      <w:proofErr w:type="gramEnd"/>
      <w:r w:rsidRPr="007A6A39">
        <w:rPr>
          <w:sz w:val="24"/>
          <w:szCs w:val="24"/>
        </w:rPr>
        <w:t>, предусмотренные в документации по запросу предложений.</w:t>
      </w:r>
    </w:p>
    <w:p w:rsidR="007A6A39" w:rsidRPr="007A6A39" w:rsidRDefault="007A6A39" w:rsidP="00D61F3D">
      <w:pPr>
        <w:pStyle w:val="afd"/>
        <w:numPr>
          <w:ilvl w:val="0"/>
          <w:numId w:val="70"/>
        </w:numPr>
        <w:tabs>
          <w:tab w:val="clear" w:pos="9360"/>
        </w:tabs>
        <w:suppressAutoHyphens w:val="0"/>
        <w:ind w:left="0" w:firstLine="709"/>
        <w:jc w:val="both"/>
        <w:rPr>
          <w:sz w:val="24"/>
          <w:szCs w:val="24"/>
        </w:rPr>
      </w:pPr>
      <w:r w:rsidRPr="007A6A39">
        <w:rPr>
          <w:sz w:val="24"/>
          <w:szCs w:val="24"/>
        </w:rPr>
        <w:t xml:space="preserve">Настоящее соглашение является неотъемлемой частью письма о подаче оферты и </w:t>
      </w:r>
      <w:r w:rsidR="00311F48">
        <w:rPr>
          <w:sz w:val="24"/>
          <w:szCs w:val="24"/>
        </w:rPr>
        <w:t>Заявки</w:t>
      </w:r>
      <w:r w:rsidRPr="007A6A39">
        <w:rPr>
          <w:sz w:val="24"/>
          <w:szCs w:val="24"/>
        </w:rPr>
        <w:t xml:space="preserve"> Участника.</w:t>
      </w:r>
    </w:p>
    <w:p w:rsidR="007A6A39" w:rsidRPr="007A6A39" w:rsidRDefault="007A6A39" w:rsidP="00D61F3D">
      <w:pPr>
        <w:pStyle w:val="afd"/>
        <w:numPr>
          <w:ilvl w:val="0"/>
          <w:numId w:val="70"/>
        </w:numPr>
        <w:tabs>
          <w:tab w:val="clear" w:pos="9360"/>
        </w:tabs>
        <w:suppressAutoHyphens w:val="0"/>
        <w:ind w:left="0" w:firstLine="709"/>
        <w:jc w:val="both"/>
        <w:rPr>
          <w:sz w:val="24"/>
          <w:szCs w:val="24"/>
        </w:rPr>
      </w:pPr>
      <w:r w:rsidRPr="007A6A39">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7A6A39" w:rsidRDefault="007A6A39" w:rsidP="00D61F3D">
      <w:pPr>
        <w:pStyle w:val="afd"/>
        <w:numPr>
          <w:ilvl w:val="0"/>
          <w:numId w:val="70"/>
        </w:numPr>
        <w:tabs>
          <w:tab w:val="clear" w:pos="9360"/>
        </w:tabs>
        <w:suppressAutoHyphens w:val="0"/>
        <w:ind w:left="0" w:firstLine="709"/>
        <w:jc w:val="both"/>
        <w:rPr>
          <w:sz w:val="24"/>
          <w:szCs w:val="24"/>
        </w:rPr>
      </w:pPr>
      <w:r w:rsidRPr="007A6A39">
        <w:rPr>
          <w:sz w:val="24"/>
          <w:szCs w:val="24"/>
        </w:rPr>
        <w:t>Настоящее соглашение составлено в двух экземплярах по одному для каждой Стороны.</w:t>
      </w:r>
    </w:p>
    <w:p w:rsidR="007A6A39" w:rsidRPr="007A6A39" w:rsidRDefault="007A6A39" w:rsidP="00D61F3D">
      <w:pPr>
        <w:pStyle w:val="afd"/>
        <w:jc w:val="both"/>
        <w:rPr>
          <w:sz w:val="24"/>
          <w:szCs w:val="24"/>
        </w:rPr>
      </w:pPr>
    </w:p>
    <w:p w:rsidR="007A6A39" w:rsidRPr="007A6A39" w:rsidRDefault="007A6A39" w:rsidP="00D61F3D">
      <w:pPr>
        <w:pStyle w:val="afd"/>
        <w:jc w:val="both"/>
        <w:rPr>
          <w:sz w:val="24"/>
          <w:szCs w:val="24"/>
        </w:rPr>
      </w:pPr>
    </w:p>
    <w:tbl>
      <w:tblPr>
        <w:tblW w:w="0" w:type="auto"/>
        <w:tblInd w:w="709" w:type="dxa"/>
        <w:tblLook w:val="04A0"/>
      </w:tblPr>
      <w:tblGrid>
        <w:gridCol w:w="4312"/>
        <w:gridCol w:w="4550"/>
      </w:tblGrid>
      <w:tr w:rsidR="007A6A39" w:rsidRPr="007A6A39" w:rsidTr="00311F48">
        <w:tc>
          <w:tcPr>
            <w:tcW w:w="4431" w:type="dxa"/>
          </w:tcPr>
          <w:p w:rsidR="007A6A39" w:rsidRPr="007A6A39" w:rsidRDefault="007A6A39" w:rsidP="00D61F3D">
            <w:pPr>
              <w:pStyle w:val="afd"/>
              <w:jc w:val="both"/>
              <w:rPr>
                <w:sz w:val="24"/>
                <w:szCs w:val="24"/>
              </w:rPr>
            </w:pPr>
            <w:r w:rsidRPr="007A6A39">
              <w:rPr>
                <w:sz w:val="24"/>
                <w:szCs w:val="24"/>
              </w:rPr>
              <w:t>Участник</w:t>
            </w:r>
          </w:p>
        </w:tc>
        <w:tc>
          <w:tcPr>
            <w:tcW w:w="4431" w:type="dxa"/>
          </w:tcPr>
          <w:p w:rsidR="007A6A39" w:rsidRPr="007A6A39" w:rsidRDefault="007A6A39" w:rsidP="00D61F3D">
            <w:pPr>
              <w:pStyle w:val="afd"/>
              <w:jc w:val="both"/>
              <w:rPr>
                <w:sz w:val="24"/>
                <w:szCs w:val="24"/>
              </w:rPr>
            </w:pPr>
            <w:r w:rsidRPr="007A6A39">
              <w:rPr>
                <w:sz w:val="24"/>
                <w:szCs w:val="24"/>
              </w:rPr>
              <w:t>Организатор закупки</w:t>
            </w:r>
          </w:p>
        </w:tc>
      </w:tr>
      <w:tr w:rsidR="007A6A39" w:rsidRPr="007A6A39" w:rsidTr="00311F48">
        <w:tc>
          <w:tcPr>
            <w:tcW w:w="4431" w:type="dxa"/>
          </w:tcPr>
          <w:p w:rsidR="007A6A39" w:rsidRPr="007A6A39" w:rsidRDefault="007A6A39" w:rsidP="00D61F3D">
            <w:pPr>
              <w:pStyle w:val="afd"/>
              <w:jc w:val="both"/>
              <w:rPr>
                <w:sz w:val="24"/>
                <w:szCs w:val="24"/>
              </w:rPr>
            </w:pPr>
          </w:p>
          <w:p w:rsidR="007A6A39" w:rsidRPr="007A6A39" w:rsidRDefault="007A6A39" w:rsidP="00D61F3D">
            <w:pPr>
              <w:pStyle w:val="afd"/>
              <w:jc w:val="both"/>
              <w:rPr>
                <w:sz w:val="24"/>
                <w:szCs w:val="24"/>
              </w:rPr>
            </w:pPr>
          </w:p>
          <w:p w:rsidR="007A6A39" w:rsidRPr="007A6A39" w:rsidRDefault="007A6A39" w:rsidP="00D61F3D">
            <w:pPr>
              <w:pStyle w:val="afd"/>
              <w:jc w:val="both"/>
              <w:rPr>
                <w:sz w:val="24"/>
                <w:szCs w:val="24"/>
              </w:rPr>
            </w:pPr>
          </w:p>
          <w:p w:rsidR="007A6A39" w:rsidRPr="007A6A39" w:rsidRDefault="007A6A39" w:rsidP="00D61F3D">
            <w:pPr>
              <w:pStyle w:val="afd"/>
              <w:jc w:val="both"/>
              <w:rPr>
                <w:sz w:val="24"/>
                <w:szCs w:val="24"/>
              </w:rPr>
            </w:pPr>
            <w:r w:rsidRPr="007A6A39">
              <w:rPr>
                <w:sz w:val="24"/>
                <w:szCs w:val="24"/>
              </w:rPr>
              <w:t>________________/_______________/</w:t>
            </w:r>
          </w:p>
          <w:p w:rsidR="0082292A" w:rsidRDefault="0082292A" w:rsidP="00D61F3D">
            <w:pPr>
              <w:pStyle w:val="afd"/>
              <w:jc w:val="both"/>
              <w:rPr>
                <w:sz w:val="24"/>
                <w:szCs w:val="24"/>
              </w:rPr>
            </w:pPr>
          </w:p>
          <w:p w:rsidR="007A6A39" w:rsidRPr="007A6A39" w:rsidRDefault="007A6A39" w:rsidP="00D61F3D">
            <w:pPr>
              <w:pStyle w:val="afd"/>
              <w:jc w:val="both"/>
              <w:rPr>
                <w:sz w:val="24"/>
                <w:szCs w:val="24"/>
              </w:rPr>
            </w:pPr>
            <w:r w:rsidRPr="007A6A39">
              <w:rPr>
                <w:sz w:val="24"/>
                <w:szCs w:val="24"/>
              </w:rPr>
              <w:t>«___»______________20__года</w:t>
            </w:r>
          </w:p>
        </w:tc>
        <w:tc>
          <w:tcPr>
            <w:tcW w:w="4431" w:type="dxa"/>
          </w:tcPr>
          <w:p w:rsidR="007A6A39" w:rsidRPr="007A6A39" w:rsidRDefault="007A6A39" w:rsidP="00D61F3D">
            <w:pPr>
              <w:pStyle w:val="afd"/>
              <w:jc w:val="both"/>
              <w:rPr>
                <w:sz w:val="24"/>
                <w:szCs w:val="24"/>
              </w:rPr>
            </w:pPr>
          </w:p>
          <w:p w:rsidR="007A6A39" w:rsidRPr="007A6A39" w:rsidRDefault="007A6A39" w:rsidP="00D61F3D">
            <w:pPr>
              <w:pStyle w:val="afd"/>
              <w:jc w:val="both"/>
              <w:rPr>
                <w:sz w:val="24"/>
                <w:szCs w:val="24"/>
              </w:rPr>
            </w:pPr>
          </w:p>
          <w:p w:rsidR="007A6A39" w:rsidRPr="007A6A39" w:rsidRDefault="007A6A39" w:rsidP="00D61F3D">
            <w:pPr>
              <w:pStyle w:val="afd"/>
              <w:jc w:val="both"/>
              <w:rPr>
                <w:sz w:val="24"/>
                <w:szCs w:val="24"/>
              </w:rPr>
            </w:pPr>
          </w:p>
          <w:p w:rsidR="007A6A39" w:rsidRPr="007A6A39" w:rsidRDefault="007A6A39" w:rsidP="00D61F3D">
            <w:pPr>
              <w:pStyle w:val="afd"/>
              <w:jc w:val="both"/>
              <w:rPr>
                <w:sz w:val="24"/>
                <w:szCs w:val="24"/>
              </w:rPr>
            </w:pPr>
            <w:r w:rsidRPr="007A6A39">
              <w:rPr>
                <w:sz w:val="24"/>
                <w:szCs w:val="24"/>
              </w:rPr>
              <w:t>_________</w:t>
            </w:r>
            <w:r w:rsidR="0082292A">
              <w:rPr>
                <w:sz w:val="24"/>
                <w:szCs w:val="24"/>
              </w:rPr>
              <w:t>____</w:t>
            </w:r>
            <w:r w:rsidRPr="007A6A39">
              <w:rPr>
                <w:sz w:val="24"/>
                <w:szCs w:val="24"/>
              </w:rPr>
              <w:t>_______/_______________/</w:t>
            </w:r>
          </w:p>
          <w:p w:rsidR="0082292A" w:rsidRDefault="0082292A" w:rsidP="00D61F3D">
            <w:pPr>
              <w:pStyle w:val="afd"/>
              <w:jc w:val="both"/>
              <w:rPr>
                <w:sz w:val="24"/>
                <w:szCs w:val="24"/>
              </w:rPr>
            </w:pPr>
          </w:p>
          <w:p w:rsidR="007A6A39" w:rsidRPr="007A6A39" w:rsidRDefault="007A6A39" w:rsidP="00D61F3D">
            <w:pPr>
              <w:pStyle w:val="afd"/>
              <w:jc w:val="both"/>
              <w:rPr>
                <w:sz w:val="24"/>
                <w:szCs w:val="24"/>
              </w:rPr>
            </w:pPr>
            <w:r w:rsidRPr="007A6A39">
              <w:rPr>
                <w:sz w:val="24"/>
                <w:szCs w:val="24"/>
              </w:rPr>
              <w:t>«___»______________20__года</w:t>
            </w:r>
          </w:p>
        </w:tc>
      </w:tr>
    </w:tbl>
    <w:p w:rsidR="00311F48" w:rsidRPr="00CD6C7D" w:rsidRDefault="00311F48" w:rsidP="00D61F3D">
      <w:pPr>
        <w:pBdr>
          <w:bottom w:val="single" w:sz="4" w:space="1" w:color="auto"/>
        </w:pBdr>
        <w:shd w:val="clear" w:color="auto" w:fill="E0E0E0"/>
        <w:spacing w:line="240" w:lineRule="auto"/>
        <w:ind w:right="21" w:firstLine="0"/>
        <w:rPr>
          <w:b/>
          <w:color w:val="000000"/>
          <w:spacing w:val="36"/>
          <w:sz w:val="24"/>
          <w:szCs w:val="24"/>
        </w:rPr>
      </w:pPr>
      <w:r w:rsidRPr="00F647F7">
        <w:rPr>
          <w:b/>
          <w:color w:val="000000"/>
          <w:spacing w:val="36"/>
          <w:sz w:val="24"/>
          <w:szCs w:val="24"/>
        </w:rPr>
        <w:t>конец формы</w:t>
      </w:r>
    </w:p>
    <w:p w:rsidR="007A6A39" w:rsidRPr="00613A01" w:rsidRDefault="007A6A39" w:rsidP="00D61F3D">
      <w:pPr>
        <w:tabs>
          <w:tab w:val="left" w:pos="4757"/>
        </w:tabs>
        <w:ind w:firstLine="0"/>
        <w:rPr>
          <w:i/>
          <w:sz w:val="24"/>
          <w:szCs w:val="24"/>
        </w:rPr>
      </w:pPr>
    </w:p>
    <w:p w:rsidR="007857E5" w:rsidRDefault="007857E5" w:rsidP="00D61F3D">
      <w:pPr>
        <w:suppressAutoHyphens w:val="0"/>
        <w:spacing w:line="240" w:lineRule="auto"/>
        <w:ind w:firstLine="0"/>
        <w:rPr>
          <w:b/>
          <w:sz w:val="24"/>
          <w:szCs w:val="24"/>
        </w:rPr>
      </w:pPr>
      <w:r>
        <w:rPr>
          <w:szCs w:val="24"/>
        </w:rPr>
        <w:br w:type="page"/>
      </w:r>
    </w:p>
    <w:p w:rsidR="007A6A39" w:rsidRPr="007857E5" w:rsidRDefault="007A6A39" w:rsidP="00D61F3D">
      <w:pPr>
        <w:pStyle w:val="3"/>
        <w:jc w:val="both"/>
        <w:rPr>
          <w:szCs w:val="24"/>
        </w:rPr>
      </w:pPr>
      <w:bookmarkStart w:id="1056" w:name="_Toc439170716"/>
      <w:bookmarkStart w:id="1057" w:name="_Toc439172818"/>
      <w:bookmarkStart w:id="1058" w:name="_Toc439173260"/>
      <w:bookmarkStart w:id="1059" w:name="_Toc439238256"/>
      <w:bookmarkStart w:id="1060" w:name="_Toc439252804"/>
      <w:bookmarkStart w:id="1061" w:name="_Toc439323777"/>
      <w:bookmarkStart w:id="1062" w:name="_Toc440357175"/>
      <w:bookmarkStart w:id="1063" w:name="_Toc440359727"/>
      <w:bookmarkStart w:id="1064" w:name="_Toc440632191"/>
      <w:bookmarkStart w:id="1065" w:name="_Toc440876011"/>
      <w:bookmarkStart w:id="1066" w:name="_Toc441131039"/>
      <w:r w:rsidRPr="007857E5">
        <w:rPr>
          <w:szCs w:val="24"/>
        </w:rPr>
        <w:lastRenderedPageBreak/>
        <w:t>Инструкции по заполнению</w:t>
      </w:r>
      <w:bookmarkEnd w:id="1056"/>
      <w:bookmarkEnd w:id="1057"/>
      <w:bookmarkEnd w:id="1058"/>
      <w:bookmarkEnd w:id="1059"/>
      <w:bookmarkEnd w:id="1060"/>
      <w:bookmarkEnd w:id="1061"/>
      <w:bookmarkEnd w:id="1062"/>
      <w:bookmarkEnd w:id="1063"/>
      <w:bookmarkEnd w:id="1064"/>
      <w:bookmarkEnd w:id="1065"/>
      <w:bookmarkEnd w:id="1066"/>
    </w:p>
    <w:p w:rsidR="007857E5" w:rsidRPr="008E5EA3" w:rsidRDefault="007857E5" w:rsidP="00D61F3D">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fldSimple w:instr=" REF _Ref55336310 \r \h  \* MERGEFORMAT ">
        <w:r w:rsidR="00A24167">
          <w:rPr>
            <w:sz w:val="24"/>
            <w:szCs w:val="24"/>
          </w:rPr>
          <w:t>5.1</w:t>
        </w:r>
      </w:fldSimple>
      <w:r w:rsidR="00D90031" w:rsidRPr="00A55F54">
        <w:rPr>
          <w:sz w:val="24"/>
          <w:szCs w:val="24"/>
        </w:rPr>
        <w:t>)</w:t>
      </w:r>
      <w:r w:rsidRPr="008E5EA3">
        <w:rPr>
          <w:sz w:val="24"/>
          <w:szCs w:val="24"/>
        </w:rPr>
        <w:t>.</w:t>
      </w:r>
    </w:p>
    <w:p w:rsidR="007857E5" w:rsidRDefault="007857E5" w:rsidP="00D61F3D">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т.ч. организационно-правовую форму) и свой адрес.</w:t>
      </w:r>
    </w:p>
    <w:p w:rsidR="000731A1" w:rsidRPr="000E6363" w:rsidRDefault="000731A1" w:rsidP="00D61F3D">
      <w:pPr>
        <w:pStyle w:val="aff6"/>
        <w:numPr>
          <w:ilvl w:val="3"/>
          <w:numId w:val="1"/>
        </w:numPr>
        <w:tabs>
          <w:tab w:val="num" w:pos="1134"/>
          <w:tab w:val="num" w:pos="1276"/>
        </w:tabs>
        <w:suppressAutoHyphens w:val="0"/>
        <w:spacing w:before="100" w:beforeAutospacing="1" w:line="240" w:lineRule="auto"/>
        <w:rPr>
          <w:sz w:val="24"/>
          <w:szCs w:val="24"/>
        </w:rPr>
      </w:pPr>
      <w:r w:rsidRPr="000E6363">
        <w:rPr>
          <w:sz w:val="24"/>
          <w:szCs w:val="24"/>
        </w:rPr>
        <w:t xml:space="preserve">Участник должен заполнить все поля и графы, относящиеся к самому Участнику, а также к настоящему </w:t>
      </w:r>
      <w:r w:rsidR="0082292A" w:rsidRPr="000E6363">
        <w:rPr>
          <w:sz w:val="24"/>
          <w:szCs w:val="24"/>
        </w:rPr>
        <w:t>запросу предложений. Поля и графы, относящиеся к Организатору, не заполняются.</w:t>
      </w:r>
    </w:p>
    <w:p w:rsidR="007857E5" w:rsidRDefault="007857E5" w:rsidP="00D61F3D">
      <w:pPr>
        <w:suppressAutoHyphens w:val="0"/>
        <w:spacing w:line="240" w:lineRule="auto"/>
        <w:ind w:firstLine="0"/>
        <w:rPr>
          <w:lang w:eastAsia="ru-RU"/>
        </w:rPr>
      </w:pPr>
      <w:r>
        <w:rPr>
          <w:lang w:eastAsia="ru-RU"/>
        </w:rPr>
        <w:br w:type="page"/>
      </w:r>
    </w:p>
    <w:p w:rsidR="007857E5" w:rsidRPr="007A6A39" w:rsidRDefault="00E47073" w:rsidP="00D61F3D">
      <w:pPr>
        <w:pStyle w:val="2"/>
        <w:pageBreakBefore/>
        <w:tabs>
          <w:tab w:val="clear" w:pos="0"/>
          <w:tab w:val="clear" w:pos="1700"/>
          <w:tab w:val="num" w:pos="1134"/>
        </w:tabs>
        <w:spacing w:before="100" w:beforeAutospacing="1" w:after="100" w:afterAutospacing="1" w:line="240" w:lineRule="auto"/>
        <w:jc w:val="both"/>
      </w:pPr>
      <w:bookmarkStart w:id="1067" w:name="_Ref440272274"/>
      <w:bookmarkStart w:id="1068" w:name="_Ref440274756"/>
      <w:bookmarkStart w:id="1069" w:name="_Toc441131040"/>
      <w:r w:rsidRPr="00E47073">
        <w:lastRenderedPageBreak/>
        <w:t>Согласие Участника налоговым органам на разглашение сведений, составляющих налоговую тайну</w:t>
      </w:r>
      <w:r w:rsidR="007857E5" w:rsidRPr="007A6A39">
        <w:t xml:space="preserve"> (форма 1</w:t>
      </w:r>
      <w:r w:rsidR="000D67AD">
        <w:t>4</w:t>
      </w:r>
      <w:r w:rsidR="007857E5" w:rsidRPr="007A6A39">
        <w:t>)</w:t>
      </w:r>
      <w:bookmarkEnd w:id="1067"/>
      <w:bookmarkEnd w:id="1068"/>
      <w:bookmarkEnd w:id="1069"/>
    </w:p>
    <w:p w:rsidR="007857E5" w:rsidRPr="00E47073" w:rsidRDefault="007857E5" w:rsidP="00D61F3D">
      <w:pPr>
        <w:pStyle w:val="3"/>
        <w:jc w:val="both"/>
        <w:rPr>
          <w:szCs w:val="24"/>
        </w:rPr>
      </w:pPr>
      <w:bookmarkStart w:id="1070" w:name="_Toc439170718"/>
      <w:bookmarkStart w:id="1071" w:name="_Toc439172820"/>
      <w:bookmarkStart w:id="1072" w:name="_Toc439173262"/>
      <w:bookmarkStart w:id="1073" w:name="_Toc439238258"/>
      <w:bookmarkStart w:id="1074" w:name="_Toc439252806"/>
      <w:bookmarkStart w:id="1075" w:name="_Toc439323779"/>
      <w:bookmarkStart w:id="1076" w:name="_Toc440357177"/>
      <w:bookmarkStart w:id="1077" w:name="_Toc440359729"/>
      <w:bookmarkStart w:id="1078" w:name="_Toc440632193"/>
      <w:bookmarkStart w:id="1079" w:name="_Toc440876013"/>
      <w:bookmarkStart w:id="1080" w:name="_Toc441131041"/>
      <w:r w:rsidRPr="00E47073">
        <w:rPr>
          <w:szCs w:val="24"/>
        </w:rPr>
        <w:t xml:space="preserve">Форма </w:t>
      </w:r>
      <w:bookmarkEnd w:id="1070"/>
      <w:r w:rsidR="00E47073" w:rsidRPr="00E47073">
        <w:rPr>
          <w:szCs w:val="24"/>
        </w:rPr>
        <w:t>согласия Участника налоговым органам на разглашение сведений, составляющих налоговую тайну</w:t>
      </w:r>
      <w:bookmarkEnd w:id="1071"/>
      <w:bookmarkEnd w:id="1072"/>
      <w:bookmarkEnd w:id="1073"/>
      <w:bookmarkEnd w:id="1074"/>
      <w:bookmarkEnd w:id="1075"/>
      <w:bookmarkEnd w:id="1076"/>
      <w:bookmarkEnd w:id="1077"/>
      <w:bookmarkEnd w:id="1078"/>
      <w:bookmarkEnd w:id="1079"/>
      <w:bookmarkEnd w:id="1080"/>
    </w:p>
    <w:p w:rsidR="007857E5" w:rsidRPr="00F647F7" w:rsidRDefault="007857E5" w:rsidP="00D61F3D">
      <w:pPr>
        <w:pBdr>
          <w:top w:val="single" w:sz="4" w:space="1" w:color="auto"/>
        </w:pBdr>
        <w:shd w:val="clear" w:color="auto" w:fill="E0E0E0"/>
        <w:spacing w:line="240" w:lineRule="auto"/>
        <w:ind w:right="21" w:firstLine="0"/>
        <w:rPr>
          <w:b/>
          <w:color w:val="000000"/>
          <w:spacing w:val="36"/>
          <w:sz w:val="24"/>
          <w:szCs w:val="24"/>
        </w:rPr>
      </w:pPr>
      <w:r w:rsidRPr="00F647F7">
        <w:rPr>
          <w:b/>
          <w:color w:val="000000"/>
          <w:spacing w:val="36"/>
          <w:sz w:val="24"/>
          <w:szCs w:val="24"/>
        </w:rPr>
        <w:t>начало формы</w:t>
      </w:r>
    </w:p>
    <w:p w:rsidR="007857E5" w:rsidRDefault="007857E5" w:rsidP="00D61F3D">
      <w:pPr>
        <w:tabs>
          <w:tab w:val="left" w:pos="4757"/>
        </w:tabs>
        <w:spacing w:line="240" w:lineRule="auto"/>
        <w:ind w:left="1134" w:firstLine="0"/>
        <w:rPr>
          <w:sz w:val="24"/>
          <w:szCs w:val="24"/>
        </w:rPr>
      </w:pPr>
    </w:p>
    <w:p w:rsidR="007857E5" w:rsidRPr="007A6A39" w:rsidRDefault="007857E5" w:rsidP="00D61F3D">
      <w:pPr>
        <w:tabs>
          <w:tab w:val="left" w:pos="4757"/>
        </w:tabs>
        <w:spacing w:line="240" w:lineRule="auto"/>
        <w:ind w:left="1134" w:firstLine="0"/>
        <w:rPr>
          <w:sz w:val="24"/>
          <w:szCs w:val="24"/>
        </w:rPr>
      </w:pPr>
      <w:r w:rsidRPr="007A6A39">
        <w:rPr>
          <w:sz w:val="24"/>
          <w:szCs w:val="24"/>
        </w:rPr>
        <w:t>Приложение 1</w:t>
      </w:r>
      <w:r w:rsidR="000D67AD">
        <w:rPr>
          <w:sz w:val="24"/>
          <w:szCs w:val="24"/>
        </w:rPr>
        <w:t>4</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857E5" w:rsidRPr="007857E5" w:rsidRDefault="007857E5" w:rsidP="00D61F3D">
      <w:pPr>
        <w:contextualSpacing/>
        <w:rPr>
          <w:sz w:val="24"/>
          <w:szCs w:val="24"/>
        </w:rPr>
      </w:pPr>
    </w:p>
    <w:p w:rsidR="007857E5" w:rsidRPr="007857E5" w:rsidRDefault="007857E5" w:rsidP="00D61F3D">
      <w:pPr>
        <w:keepNext/>
        <w:spacing w:line="240" w:lineRule="auto"/>
        <w:outlineLvl w:val="1"/>
        <w:rPr>
          <w:b/>
          <w:bCs w:val="0"/>
          <w:snapToGrid w:val="0"/>
          <w:sz w:val="24"/>
          <w:szCs w:val="24"/>
        </w:rPr>
      </w:pPr>
      <w:bookmarkStart w:id="1081" w:name="_Toc300142269"/>
      <w:bookmarkStart w:id="1082" w:name="_Toc309735391"/>
      <w:bookmarkStart w:id="1083" w:name="_Toc309985625"/>
      <w:r w:rsidRPr="007857E5">
        <w:rPr>
          <w:b/>
          <w:bCs w:val="0"/>
          <w:snapToGrid w:val="0"/>
          <w:sz w:val="24"/>
          <w:szCs w:val="24"/>
        </w:rPr>
        <w:t>Согласие Участника налоговым органам на разглашение сведений, составляющих налоговую тайну</w:t>
      </w:r>
      <w:bookmarkEnd w:id="1081"/>
      <w:bookmarkEnd w:id="1082"/>
      <w:bookmarkEnd w:id="1083"/>
    </w:p>
    <w:p w:rsidR="007857E5" w:rsidRPr="007857E5" w:rsidRDefault="007857E5" w:rsidP="00D61F3D">
      <w:pPr>
        <w:rPr>
          <w:b/>
          <w:bCs w:val="0"/>
          <w:snapToGrid w:val="0"/>
          <w:sz w:val="24"/>
          <w:szCs w:val="24"/>
        </w:rPr>
      </w:pPr>
      <w:r w:rsidRPr="007857E5">
        <w:rPr>
          <w:b/>
          <w:bCs w:val="0"/>
          <w:snapToGrid w:val="0"/>
          <w:sz w:val="24"/>
          <w:szCs w:val="24"/>
        </w:rPr>
        <w:t>от «_____» ____________ 201____ г.</w:t>
      </w:r>
    </w:p>
    <w:p w:rsidR="007857E5" w:rsidRPr="007857E5" w:rsidRDefault="007857E5" w:rsidP="00D61F3D">
      <w:pPr>
        <w:spacing w:line="240" w:lineRule="auto"/>
        <w:rPr>
          <w:bCs w:val="0"/>
          <w:snapToGrid w:val="0"/>
          <w:sz w:val="24"/>
          <w:szCs w:val="24"/>
        </w:rPr>
      </w:pPr>
    </w:p>
    <w:p w:rsidR="007857E5" w:rsidRPr="007857E5" w:rsidRDefault="007857E5" w:rsidP="00D61F3D">
      <w:pPr>
        <w:spacing w:line="240" w:lineRule="auto"/>
        <w:rPr>
          <w:sz w:val="24"/>
          <w:szCs w:val="24"/>
        </w:rPr>
      </w:pPr>
      <w:r w:rsidRPr="007857E5">
        <w:rPr>
          <w:sz w:val="24"/>
          <w:szCs w:val="24"/>
        </w:rPr>
        <w:t xml:space="preserve">Настоящим </w:t>
      </w:r>
      <w:r w:rsidRPr="007857E5">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7857E5">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7857E5">
        <w:rPr>
          <w:sz w:val="24"/>
          <w:szCs w:val="24"/>
        </w:rPr>
        <w:t xml:space="preserve">предпринимателей) </w:t>
      </w:r>
      <w:proofErr w:type="gramEnd"/>
      <w:r w:rsidRPr="007857E5">
        <w:rPr>
          <w:sz w:val="24"/>
          <w:szCs w:val="24"/>
        </w:rPr>
        <w:t xml:space="preserve">отчётности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за </w:t>
      </w:r>
      <w:r w:rsidRPr="007857E5">
        <w:rPr>
          <w:sz w:val="24"/>
          <w:szCs w:val="24"/>
          <w:shd w:val="clear" w:color="auto" w:fill="FFFF99"/>
        </w:rPr>
        <w:t>{указываются налоговые периоды}</w:t>
      </w:r>
      <w:r w:rsidRPr="007857E5">
        <w:rPr>
          <w:sz w:val="24"/>
          <w:szCs w:val="24"/>
        </w:rPr>
        <w:t xml:space="preserve"> общедоступными.</w:t>
      </w:r>
    </w:p>
    <w:p w:rsidR="007857E5" w:rsidRPr="007857E5" w:rsidRDefault="007857E5" w:rsidP="00D61F3D">
      <w:pPr>
        <w:spacing w:line="240" w:lineRule="auto"/>
        <w:rPr>
          <w:bCs w:val="0"/>
          <w:snapToGrid w:val="0"/>
          <w:sz w:val="24"/>
          <w:szCs w:val="24"/>
        </w:rPr>
      </w:pPr>
      <w:r w:rsidRPr="007857E5">
        <w:rPr>
          <w:sz w:val="24"/>
          <w:szCs w:val="24"/>
        </w:rPr>
        <w:t xml:space="preserve">Одновременно соглашаемся на представление налоговыми органами указанных сведений о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в адрес ____________________ (ИНН __________, ОГРН ___________________).</w:t>
      </w:r>
    </w:p>
    <w:p w:rsidR="007857E5" w:rsidRPr="007857E5" w:rsidRDefault="007857E5" w:rsidP="00D61F3D">
      <w:pPr>
        <w:spacing w:line="240" w:lineRule="auto"/>
        <w:rPr>
          <w:bCs w:val="0"/>
          <w:snapToGrid w:val="0"/>
          <w:sz w:val="24"/>
          <w:szCs w:val="24"/>
        </w:rPr>
      </w:pPr>
    </w:p>
    <w:p w:rsidR="007857E5" w:rsidRPr="007857E5" w:rsidRDefault="007857E5" w:rsidP="00D61F3D">
      <w:pPr>
        <w:spacing w:line="240" w:lineRule="auto"/>
        <w:rPr>
          <w:bCs w:val="0"/>
          <w:snapToGrid w:val="0"/>
          <w:sz w:val="24"/>
          <w:szCs w:val="24"/>
        </w:rPr>
      </w:pPr>
      <w:r w:rsidRPr="007857E5">
        <w:rPr>
          <w:bCs w:val="0"/>
          <w:snapToGrid w:val="0"/>
          <w:sz w:val="24"/>
          <w:szCs w:val="24"/>
        </w:rPr>
        <w:t>____________________________________                 ______________________</w:t>
      </w:r>
    </w:p>
    <w:p w:rsidR="007857E5" w:rsidRPr="007857E5" w:rsidRDefault="007857E5" w:rsidP="00D61F3D">
      <w:pPr>
        <w:spacing w:line="240" w:lineRule="auto"/>
        <w:rPr>
          <w:bCs w:val="0"/>
          <w:snapToGrid w:val="0"/>
          <w:sz w:val="24"/>
          <w:szCs w:val="24"/>
        </w:rPr>
      </w:pPr>
      <w:r w:rsidRPr="007857E5">
        <w:rPr>
          <w:bCs w:val="0"/>
          <w:snapToGrid w:val="0"/>
          <w:sz w:val="24"/>
          <w:szCs w:val="24"/>
        </w:rPr>
        <w:t>(Подпись уполномоченного представителя)                                     (Ф.И.О. и должность подписавшего)</w:t>
      </w:r>
    </w:p>
    <w:p w:rsidR="007857E5" w:rsidRPr="007857E5" w:rsidRDefault="007857E5" w:rsidP="00D61F3D">
      <w:pPr>
        <w:spacing w:line="240" w:lineRule="auto"/>
        <w:rPr>
          <w:b/>
          <w:snapToGrid w:val="0"/>
          <w:sz w:val="24"/>
          <w:szCs w:val="24"/>
        </w:rPr>
      </w:pPr>
    </w:p>
    <w:p w:rsidR="007857E5" w:rsidRPr="007857E5" w:rsidRDefault="007857E5" w:rsidP="00D61F3D">
      <w:pPr>
        <w:spacing w:line="240" w:lineRule="auto"/>
        <w:rPr>
          <w:b/>
          <w:snapToGrid w:val="0"/>
          <w:sz w:val="24"/>
          <w:szCs w:val="24"/>
        </w:rPr>
      </w:pPr>
      <w:r w:rsidRPr="007857E5">
        <w:rPr>
          <w:b/>
          <w:snapToGrid w:val="0"/>
          <w:sz w:val="24"/>
          <w:szCs w:val="24"/>
        </w:rPr>
        <w:t>М.П.</w:t>
      </w:r>
    </w:p>
    <w:p w:rsidR="007857E5" w:rsidRPr="007857E5" w:rsidRDefault="007857E5" w:rsidP="00D61F3D">
      <w:pPr>
        <w:spacing w:line="240" w:lineRule="auto"/>
        <w:rPr>
          <w:b/>
          <w:bCs w:val="0"/>
          <w:snapToGrid w:val="0"/>
          <w:sz w:val="24"/>
          <w:szCs w:val="24"/>
        </w:rPr>
      </w:pPr>
    </w:p>
    <w:p w:rsidR="007857E5" w:rsidRPr="007857E5" w:rsidRDefault="007857E5" w:rsidP="00D61F3D">
      <w:pPr>
        <w:spacing w:line="240" w:lineRule="auto"/>
        <w:rPr>
          <w:b/>
          <w:bCs w:val="0"/>
          <w:snapToGrid w:val="0"/>
          <w:sz w:val="24"/>
          <w:szCs w:val="24"/>
        </w:rPr>
      </w:pPr>
    </w:p>
    <w:p w:rsidR="007857E5" w:rsidRPr="007857E5" w:rsidRDefault="007857E5" w:rsidP="00D61F3D">
      <w:pPr>
        <w:autoSpaceDE w:val="0"/>
        <w:autoSpaceDN w:val="0"/>
        <w:adjustRightInd w:val="0"/>
        <w:spacing w:line="240" w:lineRule="auto"/>
        <w:rPr>
          <w:sz w:val="24"/>
          <w:szCs w:val="24"/>
        </w:rPr>
      </w:pPr>
      <w:r w:rsidRPr="007857E5">
        <w:rPr>
          <w:sz w:val="24"/>
          <w:szCs w:val="24"/>
        </w:rPr>
        <w:t xml:space="preserve">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Pr>
          <w:sz w:val="24"/>
          <w:szCs w:val="24"/>
        </w:rPr>
        <w:t>(</w:t>
      </w:r>
      <w:r w:rsidRPr="007857E5">
        <w:rPr>
          <w:b/>
          <w:bCs w:val="0"/>
          <w:sz w:val="24"/>
          <w:szCs w:val="24"/>
          <w:shd w:val="clear" w:color="auto" w:fill="FFFF99"/>
        </w:rPr>
        <w:t>указывается конкретно каким</w:t>
      </w:r>
      <w:r>
        <w:rPr>
          <w:b/>
          <w:bCs w:val="0"/>
          <w:sz w:val="24"/>
          <w:szCs w:val="24"/>
          <w:shd w:val="clear" w:color="auto" w:fill="FFFF99"/>
        </w:rPr>
        <w:t>).</w:t>
      </w:r>
    </w:p>
    <w:tbl>
      <w:tblPr>
        <w:tblW w:w="0" w:type="auto"/>
        <w:tblInd w:w="709" w:type="dxa"/>
        <w:tblLook w:val="04A0"/>
      </w:tblPr>
      <w:tblGrid>
        <w:gridCol w:w="4431"/>
        <w:gridCol w:w="4431"/>
      </w:tblGrid>
      <w:tr w:rsidR="007857E5" w:rsidRPr="007857E5" w:rsidTr="007857E5">
        <w:tc>
          <w:tcPr>
            <w:tcW w:w="4431" w:type="dxa"/>
          </w:tcPr>
          <w:p w:rsidR="007857E5" w:rsidRPr="007857E5" w:rsidRDefault="007857E5" w:rsidP="00D61F3D">
            <w:pPr>
              <w:pStyle w:val="afd"/>
              <w:jc w:val="both"/>
              <w:rPr>
                <w:sz w:val="24"/>
                <w:szCs w:val="24"/>
              </w:rPr>
            </w:pPr>
          </w:p>
        </w:tc>
        <w:tc>
          <w:tcPr>
            <w:tcW w:w="4431" w:type="dxa"/>
          </w:tcPr>
          <w:p w:rsidR="007857E5" w:rsidRPr="007857E5" w:rsidRDefault="007857E5" w:rsidP="00D61F3D">
            <w:pPr>
              <w:pStyle w:val="afd"/>
              <w:jc w:val="both"/>
              <w:rPr>
                <w:sz w:val="24"/>
                <w:szCs w:val="24"/>
              </w:rPr>
            </w:pPr>
          </w:p>
        </w:tc>
      </w:tr>
      <w:tr w:rsidR="007857E5" w:rsidRPr="007A6A39" w:rsidTr="007857E5">
        <w:tc>
          <w:tcPr>
            <w:tcW w:w="4431" w:type="dxa"/>
          </w:tcPr>
          <w:p w:rsidR="007857E5" w:rsidRPr="007A6A39" w:rsidRDefault="007857E5" w:rsidP="00D61F3D">
            <w:pPr>
              <w:pStyle w:val="afd"/>
              <w:jc w:val="both"/>
              <w:rPr>
                <w:sz w:val="24"/>
                <w:szCs w:val="24"/>
              </w:rPr>
            </w:pPr>
          </w:p>
        </w:tc>
        <w:tc>
          <w:tcPr>
            <w:tcW w:w="4431" w:type="dxa"/>
          </w:tcPr>
          <w:p w:rsidR="007857E5" w:rsidRPr="007A6A39" w:rsidRDefault="007857E5" w:rsidP="00D61F3D">
            <w:pPr>
              <w:pStyle w:val="afd"/>
              <w:jc w:val="both"/>
              <w:rPr>
                <w:sz w:val="24"/>
                <w:szCs w:val="24"/>
              </w:rPr>
            </w:pPr>
          </w:p>
        </w:tc>
      </w:tr>
    </w:tbl>
    <w:p w:rsidR="007857E5" w:rsidRPr="00CD6C7D" w:rsidRDefault="007857E5" w:rsidP="00D61F3D">
      <w:pPr>
        <w:pBdr>
          <w:bottom w:val="single" w:sz="4" w:space="1" w:color="auto"/>
        </w:pBdr>
        <w:shd w:val="clear" w:color="auto" w:fill="E0E0E0"/>
        <w:spacing w:line="240" w:lineRule="auto"/>
        <w:ind w:right="21" w:firstLine="0"/>
        <w:rPr>
          <w:b/>
          <w:color w:val="000000"/>
          <w:spacing w:val="36"/>
          <w:sz w:val="24"/>
          <w:szCs w:val="24"/>
        </w:rPr>
      </w:pPr>
      <w:r w:rsidRPr="00F647F7">
        <w:rPr>
          <w:b/>
          <w:color w:val="000000"/>
          <w:spacing w:val="36"/>
          <w:sz w:val="24"/>
          <w:szCs w:val="24"/>
        </w:rPr>
        <w:t>конец формы</w:t>
      </w:r>
    </w:p>
    <w:p w:rsidR="007857E5" w:rsidRPr="00613A01" w:rsidRDefault="007857E5" w:rsidP="00D61F3D">
      <w:pPr>
        <w:tabs>
          <w:tab w:val="left" w:pos="4757"/>
        </w:tabs>
        <w:ind w:firstLine="0"/>
        <w:rPr>
          <w:i/>
          <w:sz w:val="24"/>
          <w:szCs w:val="24"/>
        </w:rPr>
      </w:pPr>
    </w:p>
    <w:p w:rsidR="007857E5" w:rsidRDefault="007857E5" w:rsidP="00D61F3D">
      <w:pPr>
        <w:suppressAutoHyphens w:val="0"/>
        <w:spacing w:line="240" w:lineRule="auto"/>
        <w:ind w:firstLine="0"/>
        <w:rPr>
          <w:b/>
          <w:sz w:val="24"/>
          <w:szCs w:val="24"/>
        </w:rPr>
      </w:pPr>
      <w:r>
        <w:rPr>
          <w:szCs w:val="24"/>
        </w:rPr>
        <w:br w:type="page"/>
      </w:r>
    </w:p>
    <w:p w:rsidR="007857E5" w:rsidRPr="007857E5" w:rsidRDefault="007857E5" w:rsidP="00D61F3D">
      <w:pPr>
        <w:pStyle w:val="3"/>
        <w:jc w:val="both"/>
        <w:rPr>
          <w:szCs w:val="24"/>
        </w:rPr>
      </w:pPr>
      <w:bookmarkStart w:id="1084" w:name="_Toc439170719"/>
      <w:bookmarkStart w:id="1085" w:name="_Toc439172821"/>
      <w:bookmarkStart w:id="1086" w:name="_Toc439173263"/>
      <w:bookmarkStart w:id="1087" w:name="_Toc439238259"/>
      <w:bookmarkStart w:id="1088" w:name="_Toc439252807"/>
      <w:bookmarkStart w:id="1089" w:name="_Toc439323780"/>
      <w:bookmarkStart w:id="1090" w:name="_Toc440357178"/>
      <w:bookmarkStart w:id="1091" w:name="_Toc440359730"/>
      <w:bookmarkStart w:id="1092" w:name="_Toc440632194"/>
      <w:bookmarkStart w:id="1093" w:name="_Toc440876014"/>
      <w:bookmarkStart w:id="1094" w:name="_Toc441131042"/>
      <w:r w:rsidRPr="007857E5">
        <w:rPr>
          <w:szCs w:val="24"/>
        </w:rPr>
        <w:lastRenderedPageBreak/>
        <w:t>Инструкции по заполнению</w:t>
      </w:r>
      <w:bookmarkEnd w:id="1084"/>
      <w:bookmarkEnd w:id="1085"/>
      <w:bookmarkEnd w:id="1086"/>
      <w:bookmarkEnd w:id="1087"/>
      <w:bookmarkEnd w:id="1088"/>
      <w:bookmarkEnd w:id="1089"/>
      <w:bookmarkEnd w:id="1090"/>
      <w:bookmarkEnd w:id="1091"/>
      <w:bookmarkEnd w:id="1092"/>
      <w:bookmarkEnd w:id="1093"/>
      <w:bookmarkEnd w:id="1094"/>
    </w:p>
    <w:p w:rsidR="007857E5" w:rsidRPr="008E5EA3" w:rsidRDefault="007857E5" w:rsidP="00D61F3D">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fldSimple w:instr=" REF _Ref55336310 \r \h  \* MERGEFORMAT ">
        <w:r w:rsidR="00A24167">
          <w:rPr>
            <w:sz w:val="24"/>
            <w:szCs w:val="24"/>
          </w:rPr>
          <w:t>5.1</w:t>
        </w:r>
      </w:fldSimple>
      <w:r w:rsidR="00D90031" w:rsidRPr="00A55F54">
        <w:rPr>
          <w:sz w:val="24"/>
          <w:szCs w:val="24"/>
        </w:rPr>
        <w:t>)</w:t>
      </w:r>
      <w:r w:rsidRPr="008E5EA3">
        <w:rPr>
          <w:sz w:val="24"/>
          <w:szCs w:val="24"/>
        </w:rPr>
        <w:t>.</w:t>
      </w:r>
    </w:p>
    <w:p w:rsidR="007857E5" w:rsidRDefault="007857E5" w:rsidP="00D61F3D">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Полное наименование Участника закупочной процедуры указывается в соответствии с уставными документами</w:t>
      </w:r>
      <w:r w:rsidRPr="008E5EA3">
        <w:rPr>
          <w:sz w:val="24"/>
          <w:szCs w:val="24"/>
        </w:rPr>
        <w:t>.</w:t>
      </w:r>
    </w:p>
    <w:p w:rsidR="007857E5" w:rsidRPr="008E5EA3" w:rsidRDefault="007857E5" w:rsidP="00D61F3D">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При участии коллективных участников данная форма заполняется каждым Участником.</w:t>
      </w:r>
    </w:p>
    <w:p w:rsidR="00E47073" w:rsidRDefault="00E47073" w:rsidP="00D61F3D">
      <w:pPr>
        <w:suppressAutoHyphens w:val="0"/>
        <w:spacing w:line="240" w:lineRule="auto"/>
        <w:ind w:firstLine="0"/>
        <w:rPr>
          <w:lang w:eastAsia="ru-RU"/>
        </w:rPr>
      </w:pPr>
      <w:r>
        <w:rPr>
          <w:lang w:eastAsia="ru-RU"/>
        </w:rPr>
        <w:br w:type="page"/>
      </w:r>
    </w:p>
    <w:p w:rsidR="00E47073" w:rsidRDefault="00E47073" w:rsidP="00D61F3D">
      <w:pPr>
        <w:pStyle w:val="2"/>
        <w:pageBreakBefore/>
        <w:tabs>
          <w:tab w:val="clear" w:pos="0"/>
          <w:tab w:val="clear" w:pos="1700"/>
          <w:tab w:val="num" w:pos="1134"/>
        </w:tabs>
        <w:spacing w:before="100" w:beforeAutospacing="1" w:after="100" w:afterAutospacing="1" w:line="240" w:lineRule="auto"/>
        <w:jc w:val="both"/>
        <w:sectPr w:rsidR="00E47073" w:rsidSect="002B0606">
          <w:headerReference w:type="even" r:id="rId41"/>
          <w:headerReference w:type="default" r:id="rId42"/>
          <w:footerReference w:type="even" r:id="rId43"/>
          <w:headerReference w:type="first" r:id="rId44"/>
          <w:footerReference w:type="first" r:id="rId45"/>
          <w:pgSz w:w="11907" w:h="16840" w:code="9"/>
          <w:pgMar w:top="765" w:right="851" w:bottom="765" w:left="1701" w:header="709" w:footer="709" w:gutter="0"/>
          <w:cols w:space="720"/>
          <w:docGrid w:linePitch="360"/>
        </w:sectPr>
      </w:pPr>
    </w:p>
    <w:p w:rsidR="00635719" w:rsidRPr="00F647F7" w:rsidRDefault="00635719" w:rsidP="00D61F3D">
      <w:pPr>
        <w:pStyle w:val="2"/>
        <w:pageBreakBefore/>
        <w:tabs>
          <w:tab w:val="clear" w:pos="0"/>
          <w:tab w:val="clear" w:pos="1700"/>
          <w:tab w:val="num" w:pos="1134"/>
          <w:tab w:val="num" w:pos="5104"/>
        </w:tabs>
        <w:spacing w:before="100" w:beforeAutospacing="1" w:after="100" w:afterAutospacing="1" w:line="240" w:lineRule="auto"/>
        <w:jc w:val="both"/>
        <w:rPr>
          <w:color w:val="000000"/>
        </w:rPr>
      </w:pPr>
      <w:bookmarkStart w:id="1095" w:name="_Ref93268095"/>
      <w:bookmarkStart w:id="1096" w:name="_Ref93268099"/>
      <w:bookmarkStart w:id="1097" w:name="_Toc98253958"/>
      <w:bookmarkStart w:id="1098" w:name="_Toc165173884"/>
      <w:bookmarkStart w:id="1099" w:name="_Toc423423678"/>
      <w:bookmarkStart w:id="1100" w:name="_Ref440272510"/>
      <w:bookmarkStart w:id="1101" w:name="_Ref440274961"/>
      <w:bookmarkStart w:id="1102" w:name="_Toc441131043"/>
      <w:r w:rsidRPr="00F647F7">
        <w:lastRenderedPageBreak/>
        <w:t xml:space="preserve">План распределения объемов выполнения поставок внутри коллективного </w:t>
      </w:r>
      <w:r>
        <w:t>Участник</w:t>
      </w:r>
      <w:r w:rsidRPr="00F647F7">
        <w:t xml:space="preserve">а </w:t>
      </w:r>
      <w:r w:rsidRPr="00F647F7">
        <w:rPr>
          <w:color w:val="000000"/>
        </w:rPr>
        <w:t>(форма 1</w:t>
      </w:r>
      <w:r w:rsidR="00DA7E38">
        <w:rPr>
          <w:color w:val="000000"/>
        </w:rPr>
        <w:t>5</w:t>
      </w:r>
      <w:r w:rsidRPr="00F647F7">
        <w:rPr>
          <w:color w:val="000000"/>
        </w:rPr>
        <w:t>)</w:t>
      </w:r>
      <w:bookmarkEnd w:id="1095"/>
      <w:bookmarkEnd w:id="1096"/>
      <w:bookmarkEnd w:id="1097"/>
      <w:bookmarkEnd w:id="1098"/>
      <w:bookmarkEnd w:id="1099"/>
      <w:bookmarkEnd w:id="1100"/>
      <w:bookmarkEnd w:id="1101"/>
      <w:bookmarkEnd w:id="1102"/>
    </w:p>
    <w:p w:rsidR="00635719" w:rsidRPr="00F647F7" w:rsidRDefault="00635719" w:rsidP="00D61F3D">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635719" w:rsidRPr="00D904EF" w:rsidRDefault="00635719" w:rsidP="00D61F3D">
      <w:pPr>
        <w:pStyle w:val="3"/>
        <w:jc w:val="both"/>
        <w:rPr>
          <w:szCs w:val="24"/>
        </w:rPr>
      </w:pPr>
      <w:bookmarkStart w:id="1103" w:name="_Toc90385125"/>
      <w:bookmarkStart w:id="1104" w:name="_Toc439170705"/>
      <w:bookmarkStart w:id="1105" w:name="_Toc439172807"/>
      <w:bookmarkStart w:id="1106" w:name="_Toc439173268"/>
      <w:bookmarkStart w:id="1107" w:name="_Toc439238264"/>
      <w:bookmarkStart w:id="1108" w:name="_Toc439252812"/>
      <w:bookmarkStart w:id="1109" w:name="_Toc439323785"/>
      <w:bookmarkStart w:id="1110" w:name="_Toc440357183"/>
      <w:bookmarkStart w:id="1111" w:name="_Toc440359735"/>
      <w:bookmarkStart w:id="1112" w:name="_Toc440632199"/>
      <w:bookmarkStart w:id="1113" w:name="_Toc440876016"/>
      <w:bookmarkStart w:id="1114" w:name="_Toc441131044"/>
      <w:r w:rsidRPr="00D904EF">
        <w:rPr>
          <w:szCs w:val="24"/>
        </w:rPr>
        <w:t xml:space="preserve">Форма </w:t>
      </w:r>
      <w:proofErr w:type="gramStart"/>
      <w:r w:rsidRPr="00D904EF">
        <w:rPr>
          <w:szCs w:val="24"/>
        </w:rPr>
        <w:t>плана распределения объемов выполнения поставок</w:t>
      </w:r>
      <w:proofErr w:type="gramEnd"/>
      <w:r w:rsidRPr="00D904EF">
        <w:rPr>
          <w:szCs w:val="24"/>
        </w:rPr>
        <w:t xml:space="preserve"> внутри коллективного Участника</w:t>
      </w:r>
      <w:bookmarkEnd w:id="1103"/>
      <w:bookmarkEnd w:id="1104"/>
      <w:bookmarkEnd w:id="1105"/>
      <w:bookmarkEnd w:id="1106"/>
      <w:bookmarkEnd w:id="1107"/>
      <w:bookmarkEnd w:id="1108"/>
      <w:bookmarkEnd w:id="1109"/>
      <w:bookmarkEnd w:id="1110"/>
      <w:bookmarkEnd w:id="1111"/>
      <w:bookmarkEnd w:id="1112"/>
      <w:bookmarkEnd w:id="1113"/>
      <w:bookmarkEnd w:id="1114"/>
    </w:p>
    <w:p w:rsidR="00635719" w:rsidRPr="00F647F7" w:rsidRDefault="00635719" w:rsidP="00D61F3D">
      <w:pPr>
        <w:pBdr>
          <w:top w:val="single" w:sz="4" w:space="1" w:color="auto"/>
        </w:pBdr>
        <w:shd w:val="clear" w:color="auto" w:fill="E0E0E0"/>
        <w:spacing w:line="240" w:lineRule="auto"/>
        <w:ind w:right="21" w:firstLine="0"/>
        <w:rPr>
          <w:b/>
          <w:color w:val="000000"/>
          <w:spacing w:val="36"/>
          <w:sz w:val="24"/>
          <w:szCs w:val="24"/>
        </w:rPr>
      </w:pPr>
      <w:r w:rsidRPr="00F647F7">
        <w:rPr>
          <w:b/>
          <w:color w:val="000000"/>
          <w:spacing w:val="36"/>
          <w:sz w:val="24"/>
          <w:szCs w:val="24"/>
        </w:rPr>
        <w:t>начало формы</w:t>
      </w:r>
    </w:p>
    <w:p w:rsidR="00635719" w:rsidRPr="00F647F7" w:rsidRDefault="00635719" w:rsidP="00D61F3D">
      <w:pPr>
        <w:spacing w:line="240" w:lineRule="auto"/>
        <w:ind w:firstLine="0"/>
        <w:rPr>
          <w:color w:val="000000"/>
          <w:sz w:val="24"/>
          <w:szCs w:val="24"/>
        </w:rPr>
      </w:pPr>
      <w:r w:rsidRPr="00F647F7">
        <w:rPr>
          <w:color w:val="000000"/>
          <w:sz w:val="24"/>
          <w:szCs w:val="24"/>
        </w:rPr>
        <w:t xml:space="preserve">Приложение </w:t>
      </w:r>
      <w:r w:rsidRPr="00F647F7">
        <w:rPr>
          <w:noProof/>
          <w:color w:val="000000"/>
          <w:sz w:val="24"/>
          <w:szCs w:val="24"/>
        </w:rPr>
        <w:t>1</w:t>
      </w:r>
      <w:r w:rsidR="00DA7E38">
        <w:rPr>
          <w:noProof/>
          <w:color w:val="000000"/>
          <w:sz w:val="24"/>
          <w:szCs w:val="24"/>
        </w:rPr>
        <w:t>5</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635719" w:rsidRPr="00F647F7" w:rsidRDefault="00635719" w:rsidP="00D61F3D">
      <w:pPr>
        <w:spacing w:line="240" w:lineRule="auto"/>
        <w:ind w:firstLine="0"/>
        <w:rPr>
          <w:color w:val="000000"/>
          <w:sz w:val="24"/>
          <w:szCs w:val="24"/>
        </w:rPr>
      </w:pPr>
    </w:p>
    <w:p w:rsidR="00635719" w:rsidRPr="00F647F7" w:rsidRDefault="00635719" w:rsidP="00D61F3D">
      <w:pPr>
        <w:spacing w:line="240" w:lineRule="auto"/>
        <w:ind w:firstLine="0"/>
        <w:rPr>
          <w:b/>
          <w:sz w:val="24"/>
          <w:szCs w:val="24"/>
        </w:rPr>
      </w:pPr>
      <w:r w:rsidRPr="00F647F7">
        <w:rPr>
          <w:b/>
          <w:sz w:val="24"/>
          <w:szCs w:val="24"/>
        </w:rPr>
        <w:t xml:space="preserve">План </w:t>
      </w:r>
      <w:proofErr w:type="gramStart"/>
      <w:r w:rsidRPr="00F647F7">
        <w:rPr>
          <w:b/>
          <w:sz w:val="24"/>
          <w:szCs w:val="24"/>
        </w:rPr>
        <w:t>распределения объемов выполнения поставок продукции</w:t>
      </w:r>
      <w:proofErr w:type="gramEnd"/>
      <w:r w:rsidRPr="00F647F7">
        <w:rPr>
          <w:b/>
          <w:sz w:val="24"/>
          <w:szCs w:val="24"/>
        </w:rPr>
        <w:t xml:space="preserve"> внутри коллективного </w:t>
      </w:r>
      <w:r>
        <w:rPr>
          <w:b/>
          <w:sz w:val="24"/>
          <w:szCs w:val="24"/>
        </w:rPr>
        <w:t>Участник</w:t>
      </w:r>
      <w:r w:rsidRPr="00F647F7">
        <w:rPr>
          <w:b/>
          <w:sz w:val="24"/>
          <w:szCs w:val="24"/>
        </w:rPr>
        <w:t>а</w:t>
      </w:r>
    </w:p>
    <w:p w:rsidR="00635719" w:rsidRPr="00F647F7" w:rsidRDefault="00635719" w:rsidP="00D61F3D">
      <w:pPr>
        <w:spacing w:line="240" w:lineRule="auto"/>
        <w:ind w:firstLine="0"/>
        <w:rPr>
          <w:color w:val="000000"/>
          <w:sz w:val="24"/>
          <w:szCs w:val="24"/>
        </w:rPr>
      </w:pPr>
    </w:p>
    <w:p w:rsidR="00635719" w:rsidRPr="00F647F7" w:rsidRDefault="00635719" w:rsidP="00D61F3D">
      <w:pPr>
        <w:spacing w:line="240" w:lineRule="auto"/>
        <w:ind w:firstLine="0"/>
        <w:rPr>
          <w:color w:val="000000"/>
          <w:sz w:val="24"/>
          <w:szCs w:val="24"/>
        </w:rPr>
      </w:pPr>
      <w:r w:rsidRPr="00F647F7">
        <w:rPr>
          <w:color w:val="000000"/>
          <w:sz w:val="24"/>
          <w:szCs w:val="24"/>
        </w:rPr>
        <w:t xml:space="preserve">Наименование и адрес лидера коллективного </w:t>
      </w:r>
      <w:r>
        <w:rPr>
          <w:color w:val="000000"/>
          <w:sz w:val="24"/>
          <w:szCs w:val="24"/>
        </w:rPr>
        <w:t>Участник</w:t>
      </w:r>
      <w:r w:rsidRPr="00F647F7">
        <w:rPr>
          <w:color w:val="000000"/>
          <w:sz w:val="24"/>
          <w:szCs w:val="24"/>
        </w:rPr>
        <w:t>а: _______________________</w:t>
      </w:r>
    </w:p>
    <w:p w:rsidR="00635719" w:rsidRPr="00F647F7" w:rsidRDefault="00635719" w:rsidP="00D61F3D">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33"/>
        <w:gridCol w:w="3193"/>
        <w:gridCol w:w="1689"/>
        <w:gridCol w:w="1432"/>
        <w:gridCol w:w="1275"/>
        <w:gridCol w:w="1349"/>
      </w:tblGrid>
      <w:tr w:rsidR="00635719" w:rsidRPr="00E0250C" w:rsidTr="00635719">
        <w:trPr>
          <w:trHeight w:val="256"/>
        </w:trPr>
        <w:tc>
          <w:tcPr>
            <w:tcW w:w="640" w:type="dxa"/>
            <w:vMerge w:val="restart"/>
            <w:vAlign w:val="center"/>
          </w:tcPr>
          <w:p w:rsidR="00635719" w:rsidRPr="008E5EA3" w:rsidRDefault="00635719" w:rsidP="00D61F3D">
            <w:pPr>
              <w:spacing w:line="240" w:lineRule="auto"/>
              <w:ind w:firstLine="0"/>
              <w:rPr>
                <w:b/>
              </w:rPr>
            </w:pPr>
            <w:r w:rsidRPr="008E5EA3">
              <w:rPr>
                <w:b/>
              </w:rPr>
              <w:t xml:space="preserve">№ </w:t>
            </w:r>
            <w:proofErr w:type="spellStart"/>
            <w:proofErr w:type="gramStart"/>
            <w:r w:rsidRPr="008E5EA3">
              <w:rPr>
                <w:b/>
              </w:rPr>
              <w:t>п</w:t>
            </w:r>
            <w:proofErr w:type="spellEnd"/>
            <w:proofErr w:type="gramEnd"/>
            <w:r w:rsidRPr="008E5EA3">
              <w:rPr>
                <w:b/>
              </w:rPr>
              <w:t>/</w:t>
            </w:r>
            <w:proofErr w:type="spellStart"/>
            <w:r w:rsidRPr="008E5EA3">
              <w:rPr>
                <w:b/>
              </w:rPr>
              <w:t>п</w:t>
            </w:r>
            <w:proofErr w:type="spellEnd"/>
          </w:p>
        </w:tc>
        <w:tc>
          <w:tcPr>
            <w:tcW w:w="3284" w:type="dxa"/>
            <w:vMerge w:val="restart"/>
            <w:vAlign w:val="center"/>
          </w:tcPr>
          <w:p w:rsidR="00635719" w:rsidRPr="008E5EA3" w:rsidRDefault="00635719" w:rsidP="00D61F3D">
            <w:pPr>
              <w:pStyle w:val="aff0"/>
              <w:spacing w:before="0" w:after="0"/>
              <w:ind w:left="0" w:right="0"/>
              <w:jc w:val="both"/>
              <w:rPr>
                <w:b/>
              </w:rPr>
            </w:pPr>
            <w:r w:rsidRPr="008E5EA3">
              <w:rPr>
                <w:b/>
              </w:rPr>
              <w:t>Наименование продукции, тип, марка</w:t>
            </w:r>
          </w:p>
        </w:tc>
        <w:tc>
          <w:tcPr>
            <w:tcW w:w="1689" w:type="dxa"/>
            <w:vMerge w:val="restart"/>
            <w:vAlign w:val="center"/>
          </w:tcPr>
          <w:p w:rsidR="00635719" w:rsidRPr="008E5EA3" w:rsidRDefault="00635719" w:rsidP="00D61F3D">
            <w:pPr>
              <w:pStyle w:val="aff0"/>
              <w:spacing w:before="0" w:after="0"/>
              <w:ind w:left="0" w:right="0"/>
              <w:jc w:val="both"/>
              <w:rPr>
                <w:b/>
              </w:rPr>
            </w:pPr>
            <w:r w:rsidRPr="008E5EA3">
              <w:rPr>
                <w:b/>
              </w:rPr>
              <w:t>Наименование организации</w:t>
            </w:r>
          </w:p>
        </w:tc>
        <w:tc>
          <w:tcPr>
            <w:tcW w:w="2708" w:type="dxa"/>
            <w:gridSpan w:val="2"/>
            <w:vAlign w:val="center"/>
          </w:tcPr>
          <w:p w:rsidR="00635719" w:rsidRPr="008E5EA3" w:rsidRDefault="00635719" w:rsidP="00D61F3D">
            <w:pPr>
              <w:pStyle w:val="aff0"/>
              <w:spacing w:before="0" w:after="0"/>
              <w:ind w:left="0" w:right="0"/>
              <w:jc w:val="both"/>
              <w:rPr>
                <w:b/>
              </w:rPr>
            </w:pPr>
            <w:r w:rsidRPr="008E5EA3">
              <w:rPr>
                <w:b/>
              </w:rPr>
              <w:t>Стоимость продукции</w:t>
            </w:r>
          </w:p>
        </w:tc>
        <w:tc>
          <w:tcPr>
            <w:tcW w:w="1349" w:type="dxa"/>
            <w:vMerge w:val="restart"/>
            <w:vAlign w:val="center"/>
          </w:tcPr>
          <w:p w:rsidR="00635719" w:rsidRPr="008E5EA3" w:rsidRDefault="00635719" w:rsidP="00D61F3D">
            <w:pPr>
              <w:pStyle w:val="aff0"/>
              <w:spacing w:before="0" w:after="0"/>
              <w:ind w:left="0" w:right="0"/>
              <w:jc w:val="both"/>
              <w:rPr>
                <w:b/>
              </w:rPr>
            </w:pPr>
            <w:r w:rsidRPr="008E5EA3">
              <w:rPr>
                <w:b/>
              </w:rPr>
              <w:t>Сроки поставки (начало и окончание)</w:t>
            </w:r>
          </w:p>
        </w:tc>
      </w:tr>
      <w:tr w:rsidR="00635719" w:rsidRPr="00E0250C" w:rsidTr="00635719">
        <w:trPr>
          <w:trHeight w:val="147"/>
        </w:trPr>
        <w:tc>
          <w:tcPr>
            <w:tcW w:w="640" w:type="dxa"/>
            <w:vMerge/>
            <w:vAlign w:val="center"/>
          </w:tcPr>
          <w:p w:rsidR="00635719" w:rsidRPr="008E5EA3" w:rsidRDefault="00635719" w:rsidP="00D61F3D">
            <w:pPr>
              <w:pStyle w:val="aff0"/>
              <w:spacing w:before="0" w:after="0"/>
              <w:ind w:left="0" w:right="0"/>
              <w:jc w:val="both"/>
            </w:pPr>
          </w:p>
        </w:tc>
        <w:tc>
          <w:tcPr>
            <w:tcW w:w="3284" w:type="dxa"/>
            <w:vMerge/>
            <w:vAlign w:val="center"/>
          </w:tcPr>
          <w:p w:rsidR="00635719" w:rsidRPr="008E5EA3" w:rsidRDefault="00635719" w:rsidP="00D61F3D">
            <w:pPr>
              <w:pStyle w:val="aff0"/>
              <w:spacing w:before="0" w:after="0"/>
              <w:ind w:left="0" w:right="0"/>
              <w:jc w:val="both"/>
            </w:pPr>
          </w:p>
        </w:tc>
        <w:tc>
          <w:tcPr>
            <w:tcW w:w="1689" w:type="dxa"/>
            <w:vMerge/>
            <w:vAlign w:val="center"/>
          </w:tcPr>
          <w:p w:rsidR="00635719" w:rsidRPr="008E5EA3" w:rsidRDefault="00635719" w:rsidP="00D61F3D">
            <w:pPr>
              <w:pStyle w:val="aff0"/>
              <w:spacing w:before="0" w:after="0"/>
              <w:ind w:left="0" w:right="0"/>
              <w:jc w:val="both"/>
            </w:pPr>
          </w:p>
        </w:tc>
        <w:tc>
          <w:tcPr>
            <w:tcW w:w="1432" w:type="dxa"/>
            <w:vAlign w:val="center"/>
          </w:tcPr>
          <w:p w:rsidR="00635719" w:rsidRPr="008E5EA3" w:rsidRDefault="00635719" w:rsidP="00D61F3D">
            <w:pPr>
              <w:pStyle w:val="aff0"/>
              <w:spacing w:before="0" w:after="0"/>
              <w:ind w:left="0" w:right="0"/>
              <w:jc w:val="both"/>
              <w:rPr>
                <w:b/>
              </w:rPr>
            </w:pPr>
            <w:r w:rsidRPr="008E5EA3">
              <w:rPr>
                <w:b/>
              </w:rPr>
              <w:t>в денежном выражении, руб. (без НДС)</w:t>
            </w:r>
          </w:p>
        </w:tc>
        <w:tc>
          <w:tcPr>
            <w:tcW w:w="1276" w:type="dxa"/>
            <w:vAlign w:val="center"/>
          </w:tcPr>
          <w:p w:rsidR="00635719" w:rsidRPr="008E5EA3" w:rsidRDefault="00635719" w:rsidP="00D61F3D">
            <w:pPr>
              <w:pStyle w:val="aff0"/>
              <w:spacing w:before="0" w:after="0"/>
              <w:ind w:left="0" w:right="0"/>
              <w:jc w:val="both"/>
              <w:rPr>
                <w:b/>
              </w:rPr>
            </w:pPr>
            <w:proofErr w:type="gramStart"/>
            <w:r w:rsidRPr="008E5EA3">
              <w:rPr>
                <w:b/>
              </w:rPr>
              <w:t>в</w:t>
            </w:r>
            <w:proofErr w:type="gramEnd"/>
            <w:r w:rsidRPr="008E5EA3">
              <w:rPr>
                <w:b/>
              </w:rPr>
              <w:t xml:space="preserve"> % от общей стоимости</w:t>
            </w:r>
          </w:p>
        </w:tc>
        <w:tc>
          <w:tcPr>
            <w:tcW w:w="1349" w:type="dxa"/>
            <w:vMerge/>
            <w:vAlign w:val="center"/>
          </w:tcPr>
          <w:p w:rsidR="00635719" w:rsidRPr="008E5EA3" w:rsidRDefault="00635719" w:rsidP="00D61F3D">
            <w:pPr>
              <w:pStyle w:val="aff0"/>
              <w:spacing w:before="0" w:after="0"/>
              <w:ind w:left="0" w:right="0"/>
              <w:jc w:val="both"/>
            </w:pPr>
          </w:p>
        </w:tc>
      </w:tr>
      <w:tr w:rsidR="00635719" w:rsidRPr="00E0250C" w:rsidTr="00635719">
        <w:trPr>
          <w:trHeight w:val="256"/>
        </w:trPr>
        <w:tc>
          <w:tcPr>
            <w:tcW w:w="640" w:type="dxa"/>
            <w:vAlign w:val="center"/>
          </w:tcPr>
          <w:p w:rsidR="00635719" w:rsidRPr="008E5EA3" w:rsidRDefault="00635719" w:rsidP="00D61F3D">
            <w:pPr>
              <w:pStyle w:val="aff1"/>
              <w:numPr>
                <w:ilvl w:val="0"/>
                <w:numId w:val="62"/>
              </w:numPr>
              <w:suppressAutoHyphens w:val="0"/>
              <w:spacing w:before="0" w:after="0"/>
              <w:ind w:left="0" w:right="0"/>
              <w:jc w:val="both"/>
              <w:rPr>
                <w:color w:val="000000"/>
                <w:sz w:val="22"/>
              </w:rPr>
            </w:pPr>
          </w:p>
        </w:tc>
        <w:tc>
          <w:tcPr>
            <w:tcW w:w="3284" w:type="dxa"/>
            <w:vAlign w:val="center"/>
          </w:tcPr>
          <w:p w:rsidR="00635719" w:rsidRPr="008E5EA3" w:rsidRDefault="00635719" w:rsidP="00D61F3D">
            <w:pPr>
              <w:pStyle w:val="aff1"/>
              <w:spacing w:before="0" w:after="0"/>
              <w:ind w:left="0" w:right="0"/>
              <w:jc w:val="both"/>
              <w:rPr>
                <w:sz w:val="22"/>
              </w:rPr>
            </w:pPr>
          </w:p>
        </w:tc>
        <w:tc>
          <w:tcPr>
            <w:tcW w:w="1689" w:type="dxa"/>
            <w:vAlign w:val="center"/>
          </w:tcPr>
          <w:p w:rsidR="00635719" w:rsidRPr="008E5EA3" w:rsidRDefault="00635719" w:rsidP="00D61F3D">
            <w:pPr>
              <w:pStyle w:val="aff1"/>
              <w:spacing w:before="0" w:after="0"/>
              <w:ind w:left="0" w:right="0"/>
              <w:jc w:val="both"/>
              <w:rPr>
                <w:sz w:val="22"/>
              </w:rPr>
            </w:pPr>
          </w:p>
        </w:tc>
        <w:tc>
          <w:tcPr>
            <w:tcW w:w="1432" w:type="dxa"/>
            <w:vAlign w:val="center"/>
          </w:tcPr>
          <w:p w:rsidR="00635719" w:rsidRPr="008E5EA3" w:rsidRDefault="00635719" w:rsidP="00D61F3D">
            <w:pPr>
              <w:pStyle w:val="aff1"/>
              <w:spacing w:before="0" w:after="0"/>
              <w:ind w:left="0" w:right="0"/>
              <w:jc w:val="both"/>
              <w:rPr>
                <w:sz w:val="22"/>
              </w:rPr>
            </w:pPr>
          </w:p>
        </w:tc>
        <w:tc>
          <w:tcPr>
            <w:tcW w:w="1276" w:type="dxa"/>
            <w:vAlign w:val="center"/>
          </w:tcPr>
          <w:p w:rsidR="00635719" w:rsidRPr="008E5EA3" w:rsidRDefault="00635719" w:rsidP="00D61F3D">
            <w:pPr>
              <w:pStyle w:val="aff1"/>
              <w:spacing w:before="0" w:after="0"/>
              <w:ind w:left="0" w:right="0"/>
              <w:jc w:val="both"/>
              <w:rPr>
                <w:sz w:val="22"/>
              </w:rPr>
            </w:pPr>
          </w:p>
        </w:tc>
        <w:tc>
          <w:tcPr>
            <w:tcW w:w="1349" w:type="dxa"/>
            <w:vAlign w:val="center"/>
          </w:tcPr>
          <w:p w:rsidR="00635719" w:rsidRPr="008E5EA3" w:rsidRDefault="00635719" w:rsidP="00D61F3D">
            <w:pPr>
              <w:pStyle w:val="aff1"/>
              <w:spacing w:before="0" w:after="0"/>
              <w:ind w:left="0" w:right="0"/>
              <w:jc w:val="both"/>
              <w:rPr>
                <w:sz w:val="22"/>
              </w:rPr>
            </w:pPr>
          </w:p>
        </w:tc>
      </w:tr>
      <w:tr w:rsidR="00635719" w:rsidRPr="00E0250C" w:rsidTr="00635719">
        <w:trPr>
          <w:trHeight w:val="256"/>
        </w:trPr>
        <w:tc>
          <w:tcPr>
            <w:tcW w:w="640" w:type="dxa"/>
            <w:vAlign w:val="center"/>
          </w:tcPr>
          <w:p w:rsidR="00635719" w:rsidRPr="008E5EA3" w:rsidRDefault="00635719" w:rsidP="00D61F3D">
            <w:pPr>
              <w:pStyle w:val="aff1"/>
              <w:numPr>
                <w:ilvl w:val="0"/>
                <w:numId w:val="62"/>
              </w:numPr>
              <w:suppressAutoHyphens w:val="0"/>
              <w:spacing w:before="0" w:after="0"/>
              <w:ind w:left="0" w:right="0"/>
              <w:jc w:val="both"/>
              <w:rPr>
                <w:color w:val="000000"/>
                <w:sz w:val="22"/>
              </w:rPr>
            </w:pPr>
          </w:p>
        </w:tc>
        <w:tc>
          <w:tcPr>
            <w:tcW w:w="3284" w:type="dxa"/>
            <w:vAlign w:val="center"/>
          </w:tcPr>
          <w:p w:rsidR="00635719" w:rsidRPr="008E5EA3" w:rsidRDefault="00635719" w:rsidP="00D61F3D">
            <w:pPr>
              <w:pStyle w:val="aff1"/>
              <w:spacing w:before="0" w:after="0"/>
              <w:ind w:left="0" w:right="0"/>
              <w:jc w:val="both"/>
              <w:rPr>
                <w:sz w:val="22"/>
              </w:rPr>
            </w:pPr>
          </w:p>
        </w:tc>
        <w:tc>
          <w:tcPr>
            <w:tcW w:w="1689" w:type="dxa"/>
            <w:vAlign w:val="center"/>
          </w:tcPr>
          <w:p w:rsidR="00635719" w:rsidRPr="008E5EA3" w:rsidRDefault="00635719" w:rsidP="00D61F3D">
            <w:pPr>
              <w:pStyle w:val="aff1"/>
              <w:spacing w:before="0" w:after="0"/>
              <w:ind w:left="0" w:right="0"/>
              <w:jc w:val="both"/>
              <w:rPr>
                <w:sz w:val="22"/>
              </w:rPr>
            </w:pPr>
          </w:p>
        </w:tc>
        <w:tc>
          <w:tcPr>
            <w:tcW w:w="1432" w:type="dxa"/>
            <w:vAlign w:val="center"/>
          </w:tcPr>
          <w:p w:rsidR="00635719" w:rsidRPr="008E5EA3" w:rsidRDefault="00635719" w:rsidP="00D61F3D">
            <w:pPr>
              <w:pStyle w:val="aff1"/>
              <w:spacing w:before="0" w:after="0"/>
              <w:ind w:left="0" w:right="0"/>
              <w:jc w:val="both"/>
              <w:rPr>
                <w:sz w:val="22"/>
              </w:rPr>
            </w:pPr>
          </w:p>
        </w:tc>
        <w:tc>
          <w:tcPr>
            <w:tcW w:w="1276" w:type="dxa"/>
            <w:vAlign w:val="center"/>
          </w:tcPr>
          <w:p w:rsidR="00635719" w:rsidRPr="008E5EA3" w:rsidRDefault="00635719" w:rsidP="00D61F3D">
            <w:pPr>
              <w:pStyle w:val="aff1"/>
              <w:spacing w:before="0" w:after="0"/>
              <w:ind w:left="0" w:right="0"/>
              <w:jc w:val="both"/>
              <w:rPr>
                <w:sz w:val="22"/>
              </w:rPr>
            </w:pPr>
          </w:p>
        </w:tc>
        <w:tc>
          <w:tcPr>
            <w:tcW w:w="1349" w:type="dxa"/>
            <w:vAlign w:val="center"/>
          </w:tcPr>
          <w:p w:rsidR="00635719" w:rsidRPr="008E5EA3" w:rsidRDefault="00635719" w:rsidP="00D61F3D">
            <w:pPr>
              <w:pStyle w:val="aff1"/>
              <w:spacing w:before="0" w:after="0"/>
              <w:ind w:left="0" w:right="0"/>
              <w:jc w:val="both"/>
              <w:rPr>
                <w:sz w:val="22"/>
              </w:rPr>
            </w:pPr>
          </w:p>
        </w:tc>
      </w:tr>
      <w:tr w:rsidR="00635719" w:rsidRPr="00E0250C" w:rsidTr="00635719">
        <w:trPr>
          <w:trHeight w:val="256"/>
        </w:trPr>
        <w:tc>
          <w:tcPr>
            <w:tcW w:w="640" w:type="dxa"/>
            <w:vAlign w:val="center"/>
          </w:tcPr>
          <w:p w:rsidR="00635719" w:rsidRPr="008E5EA3" w:rsidRDefault="00635719" w:rsidP="00D61F3D">
            <w:pPr>
              <w:pStyle w:val="aff1"/>
              <w:numPr>
                <w:ilvl w:val="0"/>
                <w:numId w:val="62"/>
              </w:numPr>
              <w:suppressAutoHyphens w:val="0"/>
              <w:spacing w:before="0" w:after="0"/>
              <w:ind w:left="0" w:right="0"/>
              <w:jc w:val="both"/>
              <w:rPr>
                <w:color w:val="000000"/>
                <w:sz w:val="22"/>
              </w:rPr>
            </w:pPr>
          </w:p>
        </w:tc>
        <w:tc>
          <w:tcPr>
            <w:tcW w:w="3284" w:type="dxa"/>
            <w:vAlign w:val="center"/>
          </w:tcPr>
          <w:p w:rsidR="00635719" w:rsidRPr="008E5EA3" w:rsidRDefault="00635719" w:rsidP="00D61F3D">
            <w:pPr>
              <w:pStyle w:val="aff1"/>
              <w:spacing w:before="0" w:after="0"/>
              <w:ind w:left="0" w:right="0"/>
              <w:jc w:val="both"/>
              <w:rPr>
                <w:sz w:val="22"/>
              </w:rPr>
            </w:pPr>
          </w:p>
        </w:tc>
        <w:tc>
          <w:tcPr>
            <w:tcW w:w="1689" w:type="dxa"/>
            <w:vAlign w:val="center"/>
          </w:tcPr>
          <w:p w:rsidR="00635719" w:rsidRPr="008E5EA3" w:rsidRDefault="00635719" w:rsidP="00D61F3D">
            <w:pPr>
              <w:pStyle w:val="aff1"/>
              <w:spacing w:before="0" w:after="0"/>
              <w:ind w:left="0" w:right="0"/>
              <w:jc w:val="both"/>
              <w:rPr>
                <w:sz w:val="22"/>
              </w:rPr>
            </w:pPr>
          </w:p>
        </w:tc>
        <w:tc>
          <w:tcPr>
            <w:tcW w:w="1432" w:type="dxa"/>
            <w:vAlign w:val="center"/>
          </w:tcPr>
          <w:p w:rsidR="00635719" w:rsidRPr="008E5EA3" w:rsidRDefault="00635719" w:rsidP="00D61F3D">
            <w:pPr>
              <w:pStyle w:val="aff1"/>
              <w:spacing w:before="0" w:after="0"/>
              <w:ind w:left="0" w:right="0"/>
              <w:jc w:val="both"/>
              <w:rPr>
                <w:sz w:val="22"/>
              </w:rPr>
            </w:pPr>
          </w:p>
        </w:tc>
        <w:tc>
          <w:tcPr>
            <w:tcW w:w="1276" w:type="dxa"/>
            <w:vAlign w:val="center"/>
          </w:tcPr>
          <w:p w:rsidR="00635719" w:rsidRPr="008E5EA3" w:rsidRDefault="00635719" w:rsidP="00D61F3D">
            <w:pPr>
              <w:pStyle w:val="aff1"/>
              <w:spacing w:before="0" w:after="0"/>
              <w:ind w:left="0" w:right="0"/>
              <w:jc w:val="both"/>
              <w:rPr>
                <w:sz w:val="22"/>
              </w:rPr>
            </w:pPr>
          </w:p>
        </w:tc>
        <w:tc>
          <w:tcPr>
            <w:tcW w:w="1349" w:type="dxa"/>
            <w:vAlign w:val="center"/>
          </w:tcPr>
          <w:p w:rsidR="00635719" w:rsidRPr="008E5EA3" w:rsidRDefault="00635719" w:rsidP="00D61F3D">
            <w:pPr>
              <w:pStyle w:val="aff1"/>
              <w:spacing w:before="0" w:after="0"/>
              <w:ind w:left="0" w:right="0"/>
              <w:jc w:val="both"/>
              <w:rPr>
                <w:sz w:val="22"/>
              </w:rPr>
            </w:pPr>
          </w:p>
        </w:tc>
      </w:tr>
      <w:tr w:rsidR="00635719" w:rsidRPr="00E0250C" w:rsidTr="00635719">
        <w:trPr>
          <w:trHeight w:val="256"/>
        </w:trPr>
        <w:tc>
          <w:tcPr>
            <w:tcW w:w="640" w:type="dxa"/>
            <w:vAlign w:val="center"/>
          </w:tcPr>
          <w:p w:rsidR="00635719" w:rsidRPr="008E5EA3" w:rsidRDefault="00635719" w:rsidP="00D61F3D">
            <w:pPr>
              <w:pStyle w:val="aff1"/>
              <w:spacing w:before="0" w:after="0"/>
              <w:ind w:left="0" w:right="0"/>
              <w:jc w:val="both"/>
              <w:rPr>
                <w:color w:val="000000"/>
                <w:sz w:val="22"/>
              </w:rPr>
            </w:pPr>
            <w:r w:rsidRPr="008E5EA3">
              <w:rPr>
                <w:color w:val="000000"/>
                <w:sz w:val="22"/>
              </w:rPr>
              <w:t>…</w:t>
            </w:r>
          </w:p>
        </w:tc>
        <w:tc>
          <w:tcPr>
            <w:tcW w:w="3284" w:type="dxa"/>
            <w:vAlign w:val="center"/>
          </w:tcPr>
          <w:p w:rsidR="00635719" w:rsidRPr="008E5EA3" w:rsidRDefault="00635719" w:rsidP="00D61F3D">
            <w:pPr>
              <w:pStyle w:val="aff1"/>
              <w:spacing w:before="0" w:after="0"/>
              <w:ind w:left="0" w:right="0"/>
              <w:jc w:val="both"/>
              <w:rPr>
                <w:sz w:val="22"/>
              </w:rPr>
            </w:pPr>
          </w:p>
        </w:tc>
        <w:tc>
          <w:tcPr>
            <w:tcW w:w="1689" w:type="dxa"/>
            <w:vAlign w:val="center"/>
          </w:tcPr>
          <w:p w:rsidR="00635719" w:rsidRPr="008E5EA3" w:rsidRDefault="00635719" w:rsidP="00D61F3D">
            <w:pPr>
              <w:pStyle w:val="aff1"/>
              <w:spacing w:before="0" w:after="0"/>
              <w:ind w:left="0" w:right="0"/>
              <w:jc w:val="both"/>
              <w:rPr>
                <w:sz w:val="22"/>
              </w:rPr>
            </w:pPr>
          </w:p>
        </w:tc>
        <w:tc>
          <w:tcPr>
            <w:tcW w:w="1432" w:type="dxa"/>
            <w:vAlign w:val="center"/>
          </w:tcPr>
          <w:p w:rsidR="00635719" w:rsidRPr="008E5EA3" w:rsidRDefault="00635719" w:rsidP="00D61F3D">
            <w:pPr>
              <w:pStyle w:val="aff1"/>
              <w:spacing w:before="0" w:after="0"/>
              <w:ind w:left="0" w:right="0"/>
              <w:jc w:val="both"/>
              <w:rPr>
                <w:sz w:val="22"/>
              </w:rPr>
            </w:pPr>
          </w:p>
        </w:tc>
        <w:tc>
          <w:tcPr>
            <w:tcW w:w="1276" w:type="dxa"/>
            <w:vAlign w:val="center"/>
          </w:tcPr>
          <w:p w:rsidR="00635719" w:rsidRPr="008E5EA3" w:rsidRDefault="00635719" w:rsidP="00D61F3D">
            <w:pPr>
              <w:pStyle w:val="aff1"/>
              <w:spacing w:before="0" w:after="0"/>
              <w:ind w:left="0" w:right="0"/>
              <w:jc w:val="both"/>
              <w:rPr>
                <w:sz w:val="22"/>
              </w:rPr>
            </w:pPr>
          </w:p>
        </w:tc>
        <w:tc>
          <w:tcPr>
            <w:tcW w:w="1349" w:type="dxa"/>
            <w:vAlign w:val="center"/>
          </w:tcPr>
          <w:p w:rsidR="00635719" w:rsidRPr="008E5EA3" w:rsidRDefault="00635719" w:rsidP="00D61F3D">
            <w:pPr>
              <w:pStyle w:val="aff1"/>
              <w:spacing w:before="0" w:after="0"/>
              <w:ind w:left="0" w:right="0"/>
              <w:jc w:val="both"/>
              <w:rPr>
                <w:sz w:val="22"/>
              </w:rPr>
            </w:pPr>
          </w:p>
        </w:tc>
      </w:tr>
      <w:tr w:rsidR="00635719" w:rsidRPr="000A7DB0" w:rsidTr="00635719">
        <w:trPr>
          <w:trHeight w:val="269"/>
        </w:trPr>
        <w:tc>
          <w:tcPr>
            <w:tcW w:w="5613" w:type="dxa"/>
            <w:gridSpan w:val="3"/>
            <w:vAlign w:val="center"/>
          </w:tcPr>
          <w:p w:rsidR="00635719" w:rsidRPr="008E5EA3" w:rsidRDefault="00635719" w:rsidP="00D61F3D">
            <w:pPr>
              <w:pStyle w:val="aff1"/>
              <w:spacing w:before="0" w:after="0"/>
              <w:ind w:left="0" w:right="0"/>
              <w:jc w:val="both"/>
              <w:rPr>
                <w:b/>
                <w:sz w:val="22"/>
              </w:rPr>
            </w:pPr>
            <w:r w:rsidRPr="008E5EA3">
              <w:rPr>
                <w:b/>
                <w:sz w:val="22"/>
              </w:rPr>
              <w:t>ИТОГО</w:t>
            </w:r>
          </w:p>
        </w:tc>
        <w:tc>
          <w:tcPr>
            <w:tcW w:w="1432" w:type="dxa"/>
            <w:vAlign w:val="center"/>
          </w:tcPr>
          <w:p w:rsidR="00635719" w:rsidRPr="008E5EA3" w:rsidRDefault="00635719" w:rsidP="00D61F3D">
            <w:pPr>
              <w:pStyle w:val="aff1"/>
              <w:spacing w:before="0" w:after="0"/>
              <w:ind w:left="0" w:right="0"/>
              <w:jc w:val="both"/>
              <w:rPr>
                <w:b/>
                <w:sz w:val="22"/>
              </w:rPr>
            </w:pPr>
          </w:p>
        </w:tc>
        <w:tc>
          <w:tcPr>
            <w:tcW w:w="1276" w:type="dxa"/>
            <w:vAlign w:val="center"/>
          </w:tcPr>
          <w:p w:rsidR="00635719" w:rsidRPr="008E5EA3" w:rsidRDefault="00635719" w:rsidP="00D61F3D">
            <w:pPr>
              <w:pStyle w:val="aff1"/>
              <w:spacing w:before="0" w:after="0"/>
              <w:ind w:left="0" w:right="0"/>
              <w:jc w:val="both"/>
              <w:rPr>
                <w:b/>
                <w:sz w:val="22"/>
              </w:rPr>
            </w:pPr>
            <w:r w:rsidRPr="008E5EA3">
              <w:rPr>
                <w:b/>
                <w:sz w:val="22"/>
              </w:rPr>
              <w:t>100%</w:t>
            </w:r>
          </w:p>
        </w:tc>
        <w:tc>
          <w:tcPr>
            <w:tcW w:w="1349" w:type="dxa"/>
            <w:vAlign w:val="center"/>
          </w:tcPr>
          <w:p w:rsidR="00635719" w:rsidRPr="008E5EA3" w:rsidRDefault="00635719" w:rsidP="00D61F3D">
            <w:pPr>
              <w:pStyle w:val="aff1"/>
              <w:spacing w:before="0" w:after="0"/>
              <w:ind w:left="0" w:right="0"/>
              <w:jc w:val="both"/>
              <w:rPr>
                <w:b/>
                <w:sz w:val="22"/>
              </w:rPr>
            </w:pPr>
            <w:r w:rsidRPr="008E5EA3">
              <w:rPr>
                <w:b/>
                <w:sz w:val="22"/>
              </w:rPr>
              <w:t>Х</w:t>
            </w:r>
          </w:p>
        </w:tc>
      </w:tr>
    </w:tbl>
    <w:p w:rsidR="00635719" w:rsidRPr="00F647F7" w:rsidRDefault="00635719" w:rsidP="00D61F3D">
      <w:pPr>
        <w:spacing w:line="240" w:lineRule="auto"/>
        <w:rPr>
          <w:color w:val="000000"/>
          <w:sz w:val="24"/>
          <w:szCs w:val="24"/>
        </w:rPr>
      </w:pPr>
    </w:p>
    <w:p w:rsidR="00635719" w:rsidRPr="00F647F7" w:rsidRDefault="00635719" w:rsidP="00D61F3D">
      <w:pPr>
        <w:spacing w:line="240" w:lineRule="auto"/>
        <w:rPr>
          <w:color w:val="000000"/>
          <w:sz w:val="24"/>
          <w:szCs w:val="24"/>
        </w:rPr>
      </w:pPr>
      <w:r w:rsidRPr="00F647F7">
        <w:rPr>
          <w:color w:val="000000"/>
          <w:sz w:val="24"/>
          <w:szCs w:val="24"/>
        </w:rPr>
        <w:t>____________________________________</w:t>
      </w:r>
    </w:p>
    <w:p w:rsidR="00635719" w:rsidRPr="00F647F7" w:rsidRDefault="00635719" w:rsidP="00D61F3D">
      <w:pPr>
        <w:spacing w:line="240" w:lineRule="auto"/>
        <w:ind w:right="3684"/>
        <w:rPr>
          <w:color w:val="000000"/>
          <w:sz w:val="24"/>
          <w:szCs w:val="24"/>
          <w:vertAlign w:val="superscript"/>
        </w:rPr>
      </w:pPr>
      <w:r w:rsidRPr="00F647F7">
        <w:rPr>
          <w:color w:val="000000"/>
          <w:sz w:val="24"/>
          <w:szCs w:val="24"/>
          <w:vertAlign w:val="superscript"/>
        </w:rPr>
        <w:t>(подпись, М.П.)</w:t>
      </w:r>
    </w:p>
    <w:p w:rsidR="00635719" w:rsidRPr="00F647F7" w:rsidRDefault="00635719" w:rsidP="00D61F3D">
      <w:pPr>
        <w:spacing w:line="240" w:lineRule="auto"/>
        <w:rPr>
          <w:color w:val="000000"/>
          <w:sz w:val="24"/>
          <w:szCs w:val="24"/>
        </w:rPr>
      </w:pPr>
      <w:r w:rsidRPr="00F647F7">
        <w:rPr>
          <w:color w:val="000000"/>
          <w:sz w:val="24"/>
          <w:szCs w:val="24"/>
        </w:rPr>
        <w:t>____________________________________</w:t>
      </w:r>
    </w:p>
    <w:p w:rsidR="00635719" w:rsidRPr="00F647F7" w:rsidRDefault="00635719" w:rsidP="00D61F3D">
      <w:pPr>
        <w:spacing w:line="240" w:lineRule="auto"/>
        <w:ind w:right="3684"/>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635719" w:rsidRPr="00F647F7" w:rsidRDefault="00635719" w:rsidP="00D61F3D">
      <w:pPr>
        <w:pBdr>
          <w:bottom w:val="single" w:sz="4" w:space="1" w:color="auto"/>
        </w:pBdr>
        <w:shd w:val="clear" w:color="auto" w:fill="E0E0E0"/>
        <w:spacing w:line="240" w:lineRule="auto"/>
        <w:ind w:right="21" w:firstLine="0"/>
        <w:rPr>
          <w:b/>
          <w:color w:val="000000"/>
          <w:spacing w:val="36"/>
          <w:sz w:val="24"/>
          <w:szCs w:val="24"/>
        </w:rPr>
      </w:pPr>
      <w:r w:rsidRPr="00F647F7">
        <w:rPr>
          <w:b/>
          <w:color w:val="000000"/>
          <w:spacing w:val="36"/>
          <w:sz w:val="24"/>
          <w:szCs w:val="24"/>
        </w:rPr>
        <w:t>конец формы</w:t>
      </w:r>
    </w:p>
    <w:p w:rsidR="00635719" w:rsidRDefault="00635719" w:rsidP="00D61F3D">
      <w:pPr>
        <w:suppressAutoHyphens w:val="0"/>
        <w:spacing w:line="240" w:lineRule="auto"/>
        <w:ind w:firstLine="0"/>
        <w:rPr>
          <w:sz w:val="24"/>
          <w:szCs w:val="24"/>
        </w:rPr>
      </w:pPr>
      <w:bookmarkStart w:id="1115" w:name="_Toc90385126"/>
      <w:bookmarkStart w:id="1116" w:name="_Toc98253959"/>
      <w:bookmarkStart w:id="1117" w:name="_Toc157248211"/>
      <w:bookmarkStart w:id="1118" w:name="_Toc157496580"/>
      <w:bookmarkStart w:id="1119" w:name="_Toc158206119"/>
      <w:bookmarkStart w:id="1120" w:name="_Toc164057804"/>
      <w:bookmarkStart w:id="1121" w:name="_Toc164137154"/>
      <w:bookmarkStart w:id="1122" w:name="_Toc164161314"/>
      <w:bookmarkStart w:id="1123" w:name="_Toc165173885"/>
      <w:r>
        <w:rPr>
          <w:b/>
          <w:szCs w:val="24"/>
        </w:rPr>
        <w:br w:type="page"/>
      </w:r>
    </w:p>
    <w:p w:rsidR="00635719" w:rsidRPr="00D904EF" w:rsidRDefault="00635719" w:rsidP="00D61F3D">
      <w:pPr>
        <w:pStyle w:val="3"/>
        <w:jc w:val="both"/>
        <w:rPr>
          <w:szCs w:val="24"/>
        </w:rPr>
      </w:pPr>
      <w:bookmarkStart w:id="1124" w:name="_Toc439170706"/>
      <w:bookmarkStart w:id="1125" w:name="_Toc439172808"/>
      <w:bookmarkStart w:id="1126" w:name="_Toc439173269"/>
      <w:bookmarkStart w:id="1127" w:name="_Toc439238265"/>
      <w:bookmarkStart w:id="1128" w:name="_Toc439252813"/>
      <w:bookmarkStart w:id="1129" w:name="_Toc439323786"/>
      <w:bookmarkStart w:id="1130" w:name="_Toc440357184"/>
      <w:bookmarkStart w:id="1131" w:name="_Toc440359736"/>
      <w:bookmarkStart w:id="1132" w:name="_Toc440632200"/>
      <w:bookmarkStart w:id="1133" w:name="_Toc440876017"/>
      <w:bookmarkStart w:id="1134" w:name="_Toc441131045"/>
      <w:r w:rsidRPr="00D904EF">
        <w:rPr>
          <w:szCs w:val="24"/>
        </w:rPr>
        <w:lastRenderedPageBreak/>
        <w:t>Инструкции по заполнению</w:t>
      </w:r>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p>
    <w:p w:rsidR="00635719" w:rsidRPr="00F647F7" w:rsidRDefault="00635719" w:rsidP="00D61F3D">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коллективным </w:t>
      </w:r>
      <w:r>
        <w:rPr>
          <w:sz w:val="24"/>
          <w:szCs w:val="24"/>
        </w:rPr>
        <w:t>Участник</w:t>
      </w:r>
      <w:r w:rsidRPr="00F647F7">
        <w:rPr>
          <w:sz w:val="24"/>
          <w:szCs w:val="24"/>
        </w:rPr>
        <w:t xml:space="preserve">ом (подраздел </w:t>
      </w:r>
      <w:fldSimple w:instr=" REF _Ref191386461 \r \h  \* MERGEFORMAT ">
        <w:r w:rsidR="00A24167">
          <w:rPr>
            <w:sz w:val="24"/>
            <w:szCs w:val="24"/>
          </w:rPr>
          <w:t>3.3.10</w:t>
        </w:r>
      </w:fldSimple>
      <w:r w:rsidRPr="00F647F7">
        <w:rPr>
          <w:sz w:val="24"/>
          <w:szCs w:val="24"/>
        </w:rPr>
        <w:t>).</w:t>
      </w:r>
    </w:p>
    <w:p w:rsidR="00635719" w:rsidRPr="00F647F7" w:rsidRDefault="00635719"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00D90031" w:rsidRPr="00A55F54">
        <w:rPr>
          <w:sz w:val="24"/>
          <w:szCs w:val="24"/>
        </w:rPr>
        <w:t xml:space="preserve">(подраздел </w:t>
      </w:r>
      <w:fldSimple w:instr=" REF _Ref55336310 \r \h  \* MERGEFORMAT ">
        <w:r w:rsidR="00A24167">
          <w:rPr>
            <w:sz w:val="24"/>
            <w:szCs w:val="24"/>
          </w:rPr>
          <w:t>5.1</w:t>
        </w:r>
      </w:fldSimple>
      <w:r w:rsidR="00D90031" w:rsidRPr="00A55F54">
        <w:rPr>
          <w:sz w:val="24"/>
          <w:szCs w:val="24"/>
        </w:rPr>
        <w:t>)</w:t>
      </w:r>
      <w:r w:rsidRPr="00F647F7">
        <w:rPr>
          <w:sz w:val="24"/>
          <w:szCs w:val="24"/>
        </w:rPr>
        <w:t>.</w:t>
      </w:r>
    </w:p>
    <w:p w:rsidR="00635719" w:rsidRPr="00F647F7" w:rsidRDefault="00635719"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т.ч. организационно-правовую форму) и свой адрес.</w:t>
      </w:r>
    </w:p>
    <w:p w:rsidR="00635719" w:rsidRPr="00F647F7" w:rsidRDefault="00635719" w:rsidP="00D61F3D">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лидер коллективного </w:t>
      </w:r>
      <w:r>
        <w:rPr>
          <w:sz w:val="24"/>
          <w:szCs w:val="24"/>
        </w:rPr>
        <w:t>Участник</w:t>
      </w:r>
      <w:r w:rsidRPr="00F647F7">
        <w:rPr>
          <w:sz w:val="24"/>
          <w:szCs w:val="24"/>
        </w:rPr>
        <w:t>а указывает:</w:t>
      </w:r>
    </w:p>
    <w:p w:rsidR="00635719" w:rsidRPr="00F647F7" w:rsidRDefault="00635719" w:rsidP="00D61F3D">
      <w:pPr>
        <w:pStyle w:val="a0"/>
        <w:numPr>
          <w:ilvl w:val="4"/>
          <w:numId w:val="1"/>
        </w:numPr>
        <w:tabs>
          <w:tab w:val="num" w:pos="1701"/>
        </w:tabs>
        <w:suppressAutoHyphens w:val="0"/>
        <w:spacing w:before="100" w:beforeAutospacing="1" w:line="240" w:lineRule="auto"/>
        <w:rPr>
          <w:sz w:val="24"/>
          <w:szCs w:val="24"/>
        </w:rPr>
      </w:pPr>
      <w:r w:rsidRPr="00F647F7">
        <w:rPr>
          <w:sz w:val="24"/>
          <w:szCs w:val="24"/>
        </w:rPr>
        <w:t>перечень поставляемой продукции;</w:t>
      </w:r>
    </w:p>
    <w:p w:rsidR="00635719" w:rsidRPr="00F647F7" w:rsidRDefault="00635719" w:rsidP="00D61F3D">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стоимость продукции в денежном и процентном выражении в соответствии </w:t>
      </w:r>
      <w:proofErr w:type="gramStart"/>
      <w:r w:rsidRPr="00F647F7">
        <w:rPr>
          <w:sz w:val="24"/>
          <w:szCs w:val="24"/>
        </w:rPr>
        <w:t>с</w:t>
      </w:r>
      <w:proofErr w:type="gramEnd"/>
      <w:r w:rsidRPr="00F647F7">
        <w:rPr>
          <w:sz w:val="24"/>
          <w:szCs w:val="24"/>
        </w:rPr>
        <w:t xml:space="preserve"> </w:t>
      </w:r>
      <w:r w:rsidR="00841A6F">
        <w:rPr>
          <w:sz w:val="24"/>
          <w:szCs w:val="24"/>
        </w:rPr>
        <w:t>Сводной таблицей стоимости</w:t>
      </w:r>
      <w:r w:rsidR="00841A6F" w:rsidRPr="00F647F7">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F647F7">
        <w:rPr>
          <w:sz w:val="24"/>
          <w:szCs w:val="24"/>
        </w:rPr>
        <w:t>(</w:t>
      </w:r>
      <w:r w:rsidR="00D90031">
        <w:rPr>
          <w:sz w:val="24"/>
          <w:szCs w:val="24"/>
        </w:rPr>
        <w:t>подраздел</w:t>
      </w:r>
      <w:r w:rsidR="00841A6F">
        <w:rPr>
          <w:sz w:val="24"/>
          <w:szCs w:val="24"/>
        </w:rPr>
        <w:t xml:space="preserve"> </w:t>
      </w:r>
      <w:fldSimple w:instr=" REF _Ref440274337 \r \h  \* MERGEFORMAT ">
        <w:r w:rsidR="00A24167">
          <w:rPr>
            <w:sz w:val="24"/>
            <w:szCs w:val="24"/>
          </w:rPr>
          <w:t>5.2</w:t>
        </w:r>
      </w:fldSimple>
      <w:r w:rsidRPr="00F647F7">
        <w:rPr>
          <w:sz w:val="24"/>
          <w:szCs w:val="24"/>
        </w:rPr>
        <w:t>);</w:t>
      </w:r>
    </w:p>
    <w:p w:rsidR="00635719" w:rsidRPr="008E5EA3" w:rsidRDefault="00635719" w:rsidP="00D61F3D">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сроки поставки продукции в соответствии с Графиком </w:t>
      </w:r>
      <w:r w:rsidR="00817246">
        <w:rPr>
          <w:sz w:val="24"/>
          <w:szCs w:val="24"/>
        </w:rPr>
        <w:t>выполнения поставок</w:t>
      </w:r>
      <w:r w:rsidRPr="00F647F7">
        <w:rPr>
          <w:sz w:val="24"/>
          <w:szCs w:val="24"/>
        </w:rPr>
        <w:t xml:space="preserve"> </w:t>
      </w:r>
      <w:r w:rsidRPr="008E5EA3">
        <w:rPr>
          <w:sz w:val="24"/>
          <w:szCs w:val="24"/>
        </w:rPr>
        <w:t xml:space="preserve">(подраздел </w:t>
      </w:r>
      <w:fldSimple w:instr=" REF _Ref440274366 \r \h  \* MERGEFORMAT ">
        <w:r w:rsidR="00A24167">
          <w:rPr>
            <w:sz w:val="24"/>
            <w:szCs w:val="24"/>
          </w:rPr>
          <w:t>5.4</w:t>
        </w:r>
      </w:fldSimple>
      <w:r w:rsidRPr="008E5EA3">
        <w:rPr>
          <w:sz w:val="24"/>
          <w:szCs w:val="24"/>
        </w:rPr>
        <w:t>).</w:t>
      </w:r>
    </w:p>
    <w:p w:rsidR="00635719" w:rsidRPr="00B86686" w:rsidRDefault="00635719" w:rsidP="00D61F3D">
      <w:pPr>
        <w:rPr>
          <w:sz w:val="24"/>
          <w:szCs w:val="24"/>
        </w:rPr>
      </w:pPr>
    </w:p>
    <w:p w:rsidR="008D1B83" w:rsidRDefault="008D1B83" w:rsidP="00D61F3D">
      <w:pPr>
        <w:sectPr w:rsidR="008D1B83" w:rsidSect="00635719">
          <w:pgSz w:w="11907" w:h="16840" w:code="9"/>
          <w:pgMar w:top="765" w:right="851" w:bottom="765" w:left="1701" w:header="709" w:footer="709" w:gutter="0"/>
          <w:cols w:space="720"/>
          <w:docGrid w:linePitch="360"/>
        </w:sectPr>
      </w:pPr>
    </w:p>
    <w:p w:rsidR="008D1B83" w:rsidRPr="00CC5A3A" w:rsidRDefault="008D1B83" w:rsidP="00D61F3D">
      <w:pPr>
        <w:pStyle w:val="2"/>
        <w:pageBreakBefore/>
        <w:tabs>
          <w:tab w:val="clear" w:pos="0"/>
          <w:tab w:val="clear" w:pos="1700"/>
          <w:tab w:val="num" w:pos="1134"/>
          <w:tab w:val="num" w:pos="5104"/>
        </w:tabs>
        <w:spacing w:before="100" w:beforeAutospacing="1" w:after="100" w:afterAutospacing="1" w:line="240" w:lineRule="auto"/>
        <w:jc w:val="both"/>
      </w:pPr>
      <w:bookmarkStart w:id="1135" w:name="_Toc426108836"/>
      <w:bookmarkStart w:id="1136" w:name="_Ref441574460"/>
      <w:bookmarkStart w:id="1137" w:name="_Ref441574649"/>
      <w:bookmarkStart w:id="1138" w:name="_Toc441575251"/>
      <w:bookmarkStart w:id="1139" w:name="_Ref442187883"/>
      <w:r w:rsidRPr="00CC5A3A">
        <w:lastRenderedPageBreak/>
        <w:t>Расписка  сдачи-приемки соглашения о неустойке (форма 1</w:t>
      </w:r>
      <w:r>
        <w:t>6</w:t>
      </w:r>
      <w:r w:rsidRPr="00CC5A3A">
        <w:t>)</w:t>
      </w:r>
      <w:bookmarkEnd w:id="1135"/>
      <w:bookmarkEnd w:id="1136"/>
      <w:bookmarkEnd w:id="1137"/>
      <w:bookmarkEnd w:id="1138"/>
      <w:bookmarkEnd w:id="1139"/>
    </w:p>
    <w:p w:rsidR="008D1B83" w:rsidRPr="00CC5A3A" w:rsidRDefault="008D1B83" w:rsidP="00D61F3D">
      <w:pPr>
        <w:pStyle w:val="3"/>
        <w:jc w:val="both"/>
        <w:rPr>
          <w:szCs w:val="24"/>
        </w:rPr>
      </w:pPr>
      <w:bookmarkStart w:id="1140" w:name="_Toc426108837"/>
      <w:bookmarkStart w:id="1141" w:name="_Ref441574456"/>
      <w:bookmarkStart w:id="1142" w:name="_Toc441575252"/>
      <w:r w:rsidRPr="00CC5A3A">
        <w:rPr>
          <w:szCs w:val="24"/>
        </w:rPr>
        <w:t xml:space="preserve">Форма Расписки  сдачи-приемки </w:t>
      </w:r>
      <w:bookmarkEnd w:id="1140"/>
      <w:r w:rsidRPr="00CC5A3A">
        <w:rPr>
          <w:szCs w:val="24"/>
        </w:rPr>
        <w:t>соглашения о неустойке</w:t>
      </w:r>
      <w:bookmarkEnd w:id="1141"/>
      <w:bookmarkEnd w:id="1142"/>
    </w:p>
    <w:p w:rsidR="008D1B83" w:rsidRPr="00CC5A3A" w:rsidRDefault="008D1B83" w:rsidP="00D61F3D">
      <w:pPr>
        <w:pStyle w:val="26"/>
        <w:tabs>
          <w:tab w:val="clear" w:pos="4536"/>
        </w:tabs>
        <w:spacing w:before="100" w:beforeAutospacing="1" w:after="100" w:afterAutospacing="1"/>
        <w:ind w:firstLine="0"/>
        <w:jc w:val="both"/>
        <w:rPr>
          <w:sz w:val="24"/>
          <w:szCs w:val="24"/>
        </w:rPr>
      </w:pPr>
    </w:p>
    <w:p w:rsidR="008D1B83" w:rsidRPr="00CC5A3A" w:rsidRDefault="008D1B83" w:rsidP="00D61F3D">
      <w:pPr>
        <w:pBdr>
          <w:top w:val="single" w:sz="4" w:space="1" w:color="auto"/>
        </w:pBdr>
        <w:shd w:val="clear" w:color="auto" w:fill="E0E0E0"/>
        <w:ind w:right="21" w:firstLine="0"/>
        <w:rPr>
          <w:b/>
          <w:color w:val="000000"/>
          <w:spacing w:val="36"/>
          <w:szCs w:val="24"/>
        </w:rPr>
      </w:pPr>
      <w:r w:rsidRPr="00CC5A3A">
        <w:rPr>
          <w:b/>
          <w:color w:val="000000"/>
          <w:spacing w:val="36"/>
          <w:szCs w:val="24"/>
        </w:rPr>
        <w:t>начало формы</w:t>
      </w:r>
    </w:p>
    <w:p w:rsidR="008D1B83" w:rsidRPr="00047DE1" w:rsidRDefault="008D1B83" w:rsidP="00D61F3D">
      <w:pPr>
        <w:ind w:firstLine="0"/>
        <w:rPr>
          <w:b/>
          <w:sz w:val="24"/>
          <w:szCs w:val="24"/>
        </w:rPr>
      </w:pPr>
      <w:r w:rsidRPr="00047DE1">
        <w:rPr>
          <w:b/>
          <w:sz w:val="24"/>
          <w:szCs w:val="24"/>
        </w:rPr>
        <w:t>Расписка  сдачи-приемки соглашения о неустойке</w:t>
      </w:r>
    </w:p>
    <w:p w:rsidR="008D1B83" w:rsidRPr="00047DE1" w:rsidRDefault="008D1B83" w:rsidP="00D61F3D">
      <w:pPr>
        <w:pStyle w:val="afd"/>
        <w:jc w:val="both"/>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262"/>
        <w:gridCol w:w="3800"/>
        <w:gridCol w:w="1559"/>
        <w:gridCol w:w="1418"/>
        <w:gridCol w:w="1299"/>
        <w:gridCol w:w="2262"/>
        <w:gridCol w:w="2263"/>
      </w:tblGrid>
      <w:tr w:rsidR="008D1B83" w:rsidRPr="00047DE1" w:rsidTr="00B963F9">
        <w:tc>
          <w:tcPr>
            <w:tcW w:w="14863" w:type="dxa"/>
            <w:gridSpan w:val="7"/>
            <w:shd w:val="clear" w:color="auto" w:fill="auto"/>
          </w:tcPr>
          <w:p w:rsidR="008D1B83" w:rsidRPr="00047DE1" w:rsidRDefault="008D1B83" w:rsidP="00D61F3D">
            <w:pPr>
              <w:pStyle w:val="afd"/>
              <w:jc w:val="both"/>
              <w:rPr>
                <w:sz w:val="24"/>
                <w:szCs w:val="24"/>
              </w:rPr>
            </w:pPr>
            <w:r w:rsidRPr="00047DE1">
              <w:rPr>
                <w:b/>
                <w:sz w:val="24"/>
                <w:szCs w:val="24"/>
              </w:rPr>
              <w:t>ПОЛУЧЕНИЕ</w:t>
            </w:r>
            <w:r w:rsidRPr="00047DE1">
              <w:rPr>
                <w:sz w:val="24"/>
                <w:szCs w:val="24"/>
              </w:rPr>
              <w:t>:</w:t>
            </w:r>
          </w:p>
        </w:tc>
      </w:tr>
      <w:tr w:rsidR="008D1B83" w:rsidRPr="00047DE1" w:rsidTr="00B963F9">
        <w:tc>
          <w:tcPr>
            <w:tcW w:w="2262" w:type="dxa"/>
            <w:shd w:val="clear" w:color="auto" w:fill="auto"/>
          </w:tcPr>
          <w:p w:rsidR="008D1B83" w:rsidRPr="00047DE1" w:rsidRDefault="008D1B83" w:rsidP="00D61F3D">
            <w:pPr>
              <w:pStyle w:val="afd"/>
              <w:ind w:right="754"/>
              <w:jc w:val="both"/>
              <w:rPr>
                <w:sz w:val="24"/>
                <w:szCs w:val="24"/>
              </w:rPr>
            </w:pPr>
            <w:r w:rsidRPr="00047DE1">
              <w:rPr>
                <w:sz w:val="24"/>
                <w:szCs w:val="24"/>
              </w:rPr>
              <w:t>Участник</w:t>
            </w:r>
          </w:p>
        </w:tc>
        <w:tc>
          <w:tcPr>
            <w:tcW w:w="3800" w:type="dxa"/>
            <w:shd w:val="clear" w:color="auto" w:fill="auto"/>
          </w:tcPr>
          <w:p w:rsidR="008D1B83" w:rsidRPr="00047DE1" w:rsidRDefault="008D1B83" w:rsidP="00D61F3D">
            <w:pPr>
              <w:pStyle w:val="afd"/>
              <w:jc w:val="both"/>
              <w:rPr>
                <w:sz w:val="24"/>
                <w:szCs w:val="24"/>
              </w:rPr>
            </w:pPr>
            <w:r w:rsidRPr="00047DE1">
              <w:rPr>
                <w:sz w:val="24"/>
                <w:szCs w:val="24"/>
              </w:rPr>
              <w:t xml:space="preserve">Наименование </w:t>
            </w:r>
            <w:r>
              <w:rPr>
                <w:sz w:val="24"/>
                <w:szCs w:val="24"/>
              </w:rPr>
              <w:t>закупочной</w:t>
            </w:r>
            <w:r w:rsidRPr="00047DE1">
              <w:rPr>
                <w:sz w:val="24"/>
                <w:szCs w:val="24"/>
              </w:rPr>
              <w:t xml:space="preserve"> процедуры</w:t>
            </w:r>
          </w:p>
        </w:tc>
        <w:tc>
          <w:tcPr>
            <w:tcW w:w="1559" w:type="dxa"/>
            <w:shd w:val="clear" w:color="auto" w:fill="auto"/>
          </w:tcPr>
          <w:p w:rsidR="008D1B83" w:rsidRPr="00047DE1" w:rsidRDefault="008D1B83" w:rsidP="00D61F3D">
            <w:pPr>
              <w:pStyle w:val="afd"/>
              <w:tabs>
                <w:tab w:val="left" w:pos="2995"/>
              </w:tabs>
              <w:jc w:val="both"/>
              <w:rPr>
                <w:sz w:val="24"/>
                <w:szCs w:val="24"/>
              </w:rPr>
            </w:pPr>
            <w:r w:rsidRPr="00047DE1">
              <w:rPr>
                <w:sz w:val="24"/>
                <w:szCs w:val="24"/>
              </w:rPr>
              <w:t>Номер на ЭТП</w:t>
            </w:r>
          </w:p>
        </w:tc>
        <w:tc>
          <w:tcPr>
            <w:tcW w:w="1418" w:type="dxa"/>
            <w:shd w:val="clear" w:color="auto" w:fill="auto"/>
          </w:tcPr>
          <w:p w:rsidR="008D1B83" w:rsidRPr="00047DE1" w:rsidRDefault="008D1B83" w:rsidP="00D61F3D">
            <w:pPr>
              <w:pStyle w:val="afd"/>
              <w:tabs>
                <w:tab w:val="left" w:pos="2995"/>
              </w:tabs>
              <w:jc w:val="both"/>
              <w:rPr>
                <w:sz w:val="24"/>
                <w:szCs w:val="24"/>
              </w:rPr>
            </w:pPr>
            <w:r w:rsidRPr="00047DE1">
              <w:rPr>
                <w:sz w:val="24"/>
                <w:szCs w:val="24"/>
              </w:rPr>
              <w:t>Дата передачи</w:t>
            </w:r>
          </w:p>
        </w:tc>
        <w:tc>
          <w:tcPr>
            <w:tcW w:w="1299" w:type="dxa"/>
            <w:shd w:val="clear" w:color="auto" w:fill="auto"/>
          </w:tcPr>
          <w:p w:rsidR="008D1B83" w:rsidRPr="00047DE1" w:rsidRDefault="008D1B83" w:rsidP="00D61F3D">
            <w:pPr>
              <w:pStyle w:val="afd"/>
              <w:jc w:val="both"/>
              <w:rPr>
                <w:sz w:val="24"/>
                <w:szCs w:val="24"/>
              </w:rPr>
            </w:pPr>
            <w:r w:rsidRPr="00047DE1">
              <w:rPr>
                <w:sz w:val="24"/>
                <w:szCs w:val="24"/>
              </w:rPr>
              <w:t>Время получения (МСК)</w:t>
            </w:r>
          </w:p>
        </w:tc>
        <w:tc>
          <w:tcPr>
            <w:tcW w:w="2262" w:type="dxa"/>
            <w:shd w:val="clear" w:color="auto" w:fill="auto"/>
          </w:tcPr>
          <w:p w:rsidR="008D1B83" w:rsidRPr="00047DE1" w:rsidRDefault="008D1B83" w:rsidP="00D61F3D">
            <w:pPr>
              <w:pStyle w:val="afd"/>
              <w:ind w:right="86"/>
              <w:jc w:val="both"/>
              <w:rPr>
                <w:sz w:val="24"/>
                <w:szCs w:val="24"/>
              </w:rPr>
            </w:pPr>
            <w:r w:rsidRPr="00047DE1">
              <w:rPr>
                <w:sz w:val="24"/>
                <w:szCs w:val="24"/>
              </w:rPr>
              <w:t>Сдал</w:t>
            </w:r>
          </w:p>
          <w:p w:rsidR="008D1B83" w:rsidRPr="00047DE1" w:rsidRDefault="008D1B83" w:rsidP="00D61F3D">
            <w:pPr>
              <w:pStyle w:val="afd"/>
              <w:ind w:right="86"/>
              <w:jc w:val="both"/>
              <w:rPr>
                <w:sz w:val="24"/>
                <w:szCs w:val="24"/>
              </w:rPr>
            </w:pPr>
            <w:r w:rsidRPr="00047DE1">
              <w:rPr>
                <w:sz w:val="24"/>
                <w:szCs w:val="24"/>
              </w:rPr>
              <w:t>(</w:t>
            </w:r>
            <w:r w:rsidRPr="00047DE1">
              <w:rPr>
                <w:b/>
                <w:sz w:val="24"/>
                <w:szCs w:val="24"/>
              </w:rPr>
              <w:t>представитель Участника</w:t>
            </w:r>
            <w:r w:rsidRPr="00047DE1">
              <w:rPr>
                <w:sz w:val="24"/>
                <w:szCs w:val="24"/>
              </w:rPr>
              <w:t>)</w:t>
            </w:r>
          </w:p>
          <w:p w:rsidR="008D1B83" w:rsidRPr="00047DE1" w:rsidRDefault="008D1B83" w:rsidP="00D61F3D">
            <w:pPr>
              <w:pStyle w:val="afd"/>
              <w:ind w:right="86"/>
              <w:jc w:val="both"/>
              <w:rPr>
                <w:sz w:val="24"/>
                <w:szCs w:val="24"/>
              </w:rPr>
            </w:pPr>
            <w:r w:rsidRPr="00047DE1">
              <w:rPr>
                <w:sz w:val="24"/>
                <w:szCs w:val="24"/>
              </w:rPr>
              <w:t>ФИО/Подпись</w:t>
            </w:r>
          </w:p>
        </w:tc>
        <w:tc>
          <w:tcPr>
            <w:tcW w:w="2263" w:type="dxa"/>
            <w:shd w:val="clear" w:color="auto" w:fill="auto"/>
          </w:tcPr>
          <w:p w:rsidR="008D1B83" w:rsidRPr="00047DE1" w:rsidRDefault="008D1B83" w:rsidP="00D61F3D">
            <w:pPr>
              <w:pStyle w:val="afd"/>
              <w:ind w:right="86"/>
              <w:jc w:val="both"/>
              <w:rPr>
                <w:sz w:val="24"/>
                <w:szCs w:val="24"/>
              </w:rPr>
            </w:pPr>
            <w:r w:rsidRPr="00047DE1">
              <w:rPr>
                <w:sz w:val="24"/>
                <w:szCs w:val="24"/>
              </w:rPr>
              <w:t>Получил</w:t>
            </w:r>
          </w:p>
          <w:p w:rsidR="008D1B83" w:rsidRPr="00047DE1" w:rsidRDefault="008D1B83" w:rsidP="00D61F3D">
            <w:pPr>
              <w:pStyle w:val="afd"/>
              <w:ind w:right="86"/>
              <w:jc w:val="both"/>
              <w:rPr>
                <w:sz w:val="24"/>
                <w:szCs w:val="24"/>
              </w:rPr>
            </w:pPr>
            <w:r w:rsidRPr="00047DE1">
              <w:rPr>
                <w:sz w:val="24"/>
                <w:szCs w:val="24"/>
              </w:rPr>
              <w:t>(</w:t>
            </w:r>
            <w:r w:rsidRPr="00047DE1">
              <w:rPr>
                <w:b/>
                <w:sz w:val="24"/>
                <w:szCs w:val="24"/>
              </w:rPr>
              <w:t>представитель Организатора</w:t>
            </w:r>
            <w:r w:rsidRPr="00047DE1">
              <w:rPr>
                <w:sz w:val="24"/>
                <w:szCs w:val="24"/>
              </w:rPr>
              <w:t>)</w:t>
            </w:r>
          </w:p>
          <w:p w:rsidR="008D1B83" w:rsidRPr="00047DE1" w:rsidRDefault="008D1B83" w:rsidP="00D61F3D">
            <w:pPr>
              <w:pStyle w:val="afd"/>
              <w:ind w:right="86"/>
              <w:jc w:val="both"/>
              <w:rPr>
                <w:sz w:val="24"/>
                <w:szCs w:val="24"/>
              </w:rPr>
            </w:pPr>
            <w:r w:rsidRPr="00047DE1">
              <w:rPr>
                <w:sz w:val="24"/>
                <w:szCs w:val="24"/>
              </w:rPr>
              <w:t>ФИО/Подпись</w:t>
            </w:r>
          </w:p>
        </w:tc>
      </w:tr>
      <w:tr w:rsidR="008D1B83" w:rsidRPr="00047DE1" w:rsidTr="00B963F9">
        <w:tc>
          <w:tcPr>
            <w:tcW w:w="2262" w:type="dxa"/>
            <w:shd w:val="clear" w:color="auto" w:fill="auto"/>
          </w:tcPr>
          <w:p w:rsidR="008D1B83" w:rsidRPr="00047DE1" w:rsidRDefault="008D1B83" w:rsidP="00D61F3D">
            <w:pPr>
              <w:pStyle w:val="afd"/>
              <w:jc w:val="both"/>
              <w:rPr>
                <w:sz w:val="24"/>
                <w:szCs w:val="24"/>
              </w:rPr>
            </w:pPr>
          </w:p>
          <w:p w:rsidR="008D1B83" w:rsidRPr="00047DE1" w:rsidRDefault="008D1B83" w:rsidP="00D61F3D">
            <w:pPr>
              <w:pStyle w:val="afd"/>
              <w:jc w:val="both"/>
              <w:rPr>
                <w:sz w:val="24"/>
                <w:szCs w:val="24"/>
              </w:rPr>
            </w:pPr>
          </w:p>
        </w:tc>
        <w:tc>
          <w:tcPr>
            <w:tcW w:w="3800" w:type="dxa"/>
            <w:shd w:val="clear" w:color="auto" w:fill="auto"/>
          </w:tcPr>
          <w:p w:rsidR="008D1B83" w:rsidRPr="00047DE1" w:rsidRDefault="008D1B83" w:rsidP="00D61F3D">
            <w:pPr>
              <w:pStyle w:val="afd"/>
              <w:jc w:val="both"/>
              <w:rPr>
                <w:sz w:val="24"/>
                <w:szCs w:val="24"/>
              </w:rPr>
            </w:pPr>
          </w:p>
        </w:tc>
        <w:tc>
          <w:tcPr>
            <w:tcW w:w="1559" w:type="dxa"/>
            <w:shd w:val="clear" w:color="auto" w:fill="auto"/>
          </w:tcPr>
          <w:p w:rsidR="008D1B83" w:rsidRPr="00047DE1" w:rsidRDefault="008D1B83" w:rsidP="00D61F3D">
            <w:pPr>
              <w:pStyle w:val="afd"/>
              <w:jc w:val="both"/>
              <w:rPr>
                <w:sz w:val="24"/>
                <w:szCs w:val="24"/>
              </w:rPr>
            </w:pPr>
          </w:p>
        </w:tc>
        <w:tc>
          <w:tcPr>
            <w:tcW w:w="1418" w:type="dxa"/>
            <w:shd w:val="clear" w:color="auto" w:fill="auto"/>
          </w:tcPr>
          <w:p w:rsidR="008D1B83" w:rsidRPr="00047DE1" w:rsidRDefault="008D1B83" w:rsidP="00D61F3D">
            <w:pPr>
              <w:pStyle w:val="afd"/>
              <w:jc w:val="both"/>
              <w:rPr>
                <w:sz w:val="24"/>
                <w:szCs w:val="24"/>
              </w:rPr>
            </w:pPr>
          </w:p>
        </w:tc>
        <w:tc>
          <w:tcPr>
            <w:tcW w:w="1299" w:type="dxa"/>
            <w:shd w:val="clear" w:color="auto" w:fill="auto"/>
          </w:tcPr>
          <w:p w:rsidR="008D1B83" w:rsidRPr="00047DE1" w:rsidRDefault="008D1B83" w:rsidP="00D61F3D">
            <w:pPr>
              <w:pStyle w:val="afd"/>
              <w:jc w:val="both"/>
              <w:rPr>
                <w:sz w:val="24"/>
                <w:szCs w:val="24"/>
              </w:rPr>
            </w:pPr>
          </w:p>
        </w:tc>
        <w:tc>
          <w:tcPr>
            <w:tcW w:w="2262" w:type="dxa"/>
            <w:shd w:val="clear" w:color="auto" w:fill="auto"/>
          </w:tcPr>
          <w:p w:rsidR="008D1B83" w:rsidRPr="00047DE1" w:rsidRDefault="008D1B83" w:rsidP="00D61F3D">
            <w:pPr>
              <w:pStyle w:val="afd"/>
              <w:jc w:val="both"/>
              <w:rPr>
                <w:sz w:val="24"/>
                <w:szCs w:val="24"/>
              </w:rPr>
            </w:pPr>
          </w:p>
        </w:tc>
        <w:tc>
          <w:tcPr>
            <w:tcW w:w="2263" w:type="dxa"/>
            <w:shd w:val="clear" w:color="auto" w:fill="auto"/>
          </w:tcPr>
          <w:p w:rsidR="008D1B83" w:rsidRPr="00047DE1" w:rsidRDefault="008D1B83" w:rsidP="00D61F3D">
            <w:pPr>
              <w:pStyle w:val="afd"/>
              <w:jc w:val="both"/>
              <w:rPr>
                <w:sz w:val="24"/>
                <w:szCs w:val="24"/>
              </w:rPr>
            </w:pPr>
          </w:p>
        </w:tc>
      </w:tr>
    </w:tbl>
    <w:p w:rsidR="008D1B83" w:rsidRPr="00CC5A3A" w:rsidRDefault="008D1B83" w:rsidP="00D61F3D">
      <w:pPr>
        <w:pStyle w:val="afd"/>
        <w:jc w:val="both"/>
        <w:rPr>
          <w:szCs w:val="24"/>
        </w:rPr>
      </w:pPr>
    </w:p>
    <w:p w:rsidR="008D1B83" w:rsidRDefault="008D1B83" w:rsidP="00D61F3D">
      <w:pPr>
        <w:rPr>
          <w:b/>
          <w:bCs w:val="0"/>
          <w:szCs w:val="24"/>
          <w:u w:val="single"/>
        </w:rPr>
      </w:pPr>
    </w:p>
    <w:p w:rsidR="008D1B83" w:rsidRPr="00CC5A3A" w:rsidRDefault="008D1B83" w:rsidP="00D61F3D">
      <w:pPr>
        <w:rPr>
          <w:b/>
          <w:bCs w:val="0"/>
          <w:szCs w:val="24"/>
          <w:u w:val="single"/>
        </w:rPr>
      </w:pPr>
    </w:p>
    <w:p w:rsidR="008D1B83" w:rsidRPr="00CC5A3A" w:rsidRDefault="008D1B83" w:rsidP="00D61F3D">
      <w:pPr>
        <w:pBdr>
          <w:bottom w:val="single" w:sz="4" w:space="1" w:color="auto"/>
        </w:pBdr>
        <w:shd w:val="clear" w:color="auto" w:fill="E0E0E0"/>
        <w:ind w:right="21" w:firstLine="0"/>
        <w:rPr>
          <w:b/>
          <w:color w:val="000000"/>
          <w:spacing w:val="36"/>
          <w:szCs w:val="24"/>
        </w:rPr>
      </w:pPr>
      <w:r w:rsidRPr="00CC5A3A">
        <w:rPr>
          <w:b/>
          <w:color w:val="000000"/>
          <w:spacing w:val="36"/>
          <w:szCs w:val="24"/>
        </w:rPr>
        <w:t>конец формы</w:t>
      </w:r>
    </w:p>
    <w:p w:rsidR="008D1B83" w:rsidRPr="00CC5A3A" w:rsidRDefault="008D1B83" w:rsidP="00D61F3D">
      <w:pPr>
        <w:pStyle w:val="26"/>
        <w:pageBreakBefore/>
        <w:numPr>
          <w:ilvl w:val="2"/>
          <w:numId w:val="80"/>
        </w:numPr>
        <w:tabs>
          <w:tab w:val="clear" w:pos="2694"/>
          <w:tab w:val="num" w:pos="1134"/>
        </w:tabs>
        <w:ind w:left="1134"/>
        <w:jc w:val="both"/>
        <w:outlineLvl w:val="2"/>
        <w:rPr>
          <w:sz w:val="24"/>
          <w:szCs w:val="24"/>
        </w:rPr>
        <w:sectPr w:rsidR="008D1B83" w:rsidRPr="00CC5A3A" w:rsidSect="00B963F9">
          <w:pgSz w:w="16838" w:h="11906" w:orient="landscape" w:code="9"/>
          <w:pgMar w:top="1134" w:right="680" w:bottom="567" w:left="1134" w:header="680" w:footer="278" w:gutter="0"/>
          <w:cols w:space="708"/>
          <w:titlePg/>
          <w:docGrid w:linePitch="360"/>
        </w:sectPr>
      </w:pPr>
    </w:p>
    <w:p w:rsidR="008D1B83" w:rsidRPr="00CC5A3A" w:rsidRDefault="008D1B83" w:rsidP="00D61F3D">
      <w:pPr>
        <w:pStyle w:val="3"/>
        <w:jc w:val="both"/>
        <w:rPr>
          <w:szCs w:val="24"/>
        </w:rPr>
      </w:pPr>
      <w:bookmarkStart w:id="1143" w:name="_Toc426108838"/>
      <w:bookmarkStart w:id="1144" w:name="_Toc441575253"/>
      <w:r w:rsidRPr="00CC5A3A">
        <w:rPr>
          <w:szCs w:val="24"/>
        </w:rPr>
        <w:lastRenderedPageBreak/>
        <w:t>Инструкции по заполнению</w:t>
      </w:r>
      <w:bookmarkEnd w:id="1143"/>
      <w:bookmarkEnd w:id="1144"/>
    </w:p>
    <w:p w:rsidR="008D1B83" w:rsidRPr="00CC5A3A" w:rsidRDefault="008D1B83"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CC5A3A">
        <w:rPr>
          <w:sz w:val="24"/>
          <w:szCs w:val="24"/>
        </w:rPr>
        <w:t xml:space="preserve"> предварительно заполняет графы:</w:t>
      </w:r>
    </w:p>
    <w:p w:rsidR="008D1B83" w:rsidRPr="00CC5A3A" w:rsidRDefault="008D1B83" w:rsidP="00D61F3D">
      <w:pPr>
        <w:pStyle w:val="aff6"/>
        <w:numPr>
          <w:ilvl w:val="0"/>
          <w:numId w:val="85"/>
        </w:numPr>
        <w:tabs>
          <w:tab w:val="clear" w:pos="1134"/>
        </w:tabs>
        <w:suppressAutoHyphens w:val="0"/>
        <w:spacing w:before="100" w:beforeAutospacing="1" w:line="240" w:lineRule="auto"/>
        <w:rPr>
          <w:sz w:val="24"/>
          <w:szCs w:val="24"/>
        </w:rPr>
      </w:pPr>
      <w:r w:rsidRPr="00CC5A3A">
        <w:rPr>
          <w:sz w:val="24"/>
          <w:szCs w:val="24"/>
        </w:rPr>
        <w:t>«</w:t>
      </w:r>
      <w:r>
        <w:rPr>
          <w:sz w:val="24"/>
          <w:szCs w:val="24"/>
        </w:rPr>
        <w:t>Участник</w:t>
      </w:r>
      <w:r w:rsidRPr="00CC5A3A">
        <w:rPr>
          <w:sz w:val="24"/>
          <w:szCs w:val="24"/>
        </w:rPr>
        <w:t xml:space="preserve">», в </w:t>
      </w:r>
      <w:proofErr w:type="gramStart"/>
      <w:r w:rsidRPr="00CC5A3A">
        <w:rPr>
          <w:sz w:val="24"/>
          <w:szCs w:val="24"/>
        </w:rPr>
        <w:t>которой</w:t>
      </w:r>
      <w:proofErr w:type="gramEnd"/>
      <w:r w:rsidRPr="00CC5A3A">
        <w:rPr>
          <w:sz w:val="24"/>
          <w:szCs w:val="24"/>
        </w:rPr>
        <w:t xml:space="preserve"> указывает свое фирменное наименование (в т.ч. организационно-правовую форму) и свой адрес;</w:t>
      </w:r>
    </w:p>
    <w:p w:rsidR="008D1B83" w:rsidRPr="00CC5A3A" w:rsidRDefault="008D1B83" w:rsidP="00D61F3D">
      <w:pPr>
        <w:pStyle w:val="aff6"/>
        <w:numPr>
          <w:ilvl w:val="0"/>
          <w:numId w:val="85"/>
        </w:numPr>
        <w:tabs>
          <w:tab w:val="clear" w:pos="1134"/>
        </w:tabs>
        <w:suppressAutoHyphens w:val="0"/>
        <w:spacing w:before="100" w:beforeAutospacing="1" w:line="240" w:lineRule="auto"/>
        <w:rPr>
          <w:sz w:val="24"/>
          <w:szCs w:val="24"/>
        </w:rPr>
      </w:pPr>
      <w:r w:rsidRPr="00CC5A3A">
        <w:rPr>
          <w:sz w:val="24"/>
          <w:szCs w:val="24"/>
        </w:rPr>
        <w:t xml:space="preserve">«Наименование </w:t>
      </w:r>
      <w:r>
        <w:rPr>
          <w:sz w:val="24"/>
          <w:szCs w:val="24"/>
        </w:rPr>
        <w:t>закупочной</w:t>
      </w:r>
      <w:r w:rsidRPr="00CC5A3A">
        <w:rPr>
          <w:sz w:val="24"/>
          <w:szCs w:val="24"/>
        </w:rPr>
        <w:t xml:space="preserve"> процедуры», в которой указывает наименование процедуры в соответствии Извещением о проведении </w:t>
      </w:r>
      <w:r>
        <w:rPr>
          <w:sz w:val="24"/>
          <w:szCs w:val="24"/>
        </w:rPr>
        <w:t>запроса предложений</w:t>
      </w:r>
      <w:r w:rsidRPr="00CC5A3A">
        <w:rPr>
          <w:sz w:val="24"/>
          <w:szCs w:val="24"/>
        </w:rPr>
        <w:t>;</w:t>
      </w:r>
    </w:p>
    <w:p w:rsidR="008D1B83" w:rsidRPr="00CC5A3A" w:rsidRDefault="008D1B83" w:rsidP="00D61F3D">
      <w:pPr>
        <w:pStyle w:val="aff6"/>
        <w:numPr>
          <w:ilvl w:val="0"/>
          <w:numId w:val="85"/>
        </w:numPr>
        <w:tabs>
          <w:tab w:val="clear" w:pos="1134"/>
        </w:tabs>
        <w:suppressAutoHyphens w:val="0"/>
        <w:spacing w:before="100" w:beforeAutospacing="1" w:line="240" w:lineRule="auto"/>
        <w:rPr>
          <w:sz w:val="24"/>
          <w:szCs w:val="24"/>
        </w:rPr>
      </w:pPr>
      <w:proofErr w:type="gramStart"/>
      <w:r w:rsidRPr="00CC5A3A">
        <w:rPr>
          <w:sz w:val="24"/>
          <w:szCs w:val="24"/>
        </w:rPr>
        <w:t xml:space="preserve">«Номер на ЭТП», в которой указывает номер </w:t>
      </w:r>
      <w:r>
        <w:rPr>
          <w:sz w:val="24"/>
          <w:szCs w:val="24"/>
        </w:rPr>
        <w:t>закупочной</w:t>
      </w:r>
      <w:r w:rsidRPr="00CC5A3A">
        <w:rPr>
          <w:sz w:val="24"/>
          <w:szCs w:val="24"/>
        </w:rPr>
        <w:t xml:space="preserve"> процедуры на </w:t>
      </w:r>
      <w:r>
        <w:rPr>
          <w:sz w:val="24"/>
          <w:szCs w:val="24"/>
        </w:rPr>
        <w:t>ЭТП</w:t>
      </w:r>
      <w:r w:rsidRPr="00CC5A3A">
        <w:rPr>
          <w:sz w:val="24"/>
          <w:szCs w:val="24"/>
        </w:rPr>
        <w:t>.</w:t>
      </w:r>
      <w:proofErr w:type="gramEnd"/>
    </w:p>
    <w:p w:rsidR="008D1B83" w:rsidRPr="00CC5A3A" w:rsidRDefault="008D1B83" w:rsidP="00D61F3D">
      <w:pPr>
        <w:pStyle w:val="aff6"/>
        <w:numPr>
          <w:ilvl w:val="3"/>
          <w:numId w:val="1"/>
        </w:numPr>
        <w:tabs>
          <w:tab w:val="num" w:pos="1134"/>
        </w:tabs>
        <w:suppressAutoHyphens w:val="0"/>
        <w:spacing w:before="100" w:beforeAutospacing="1" w:line="240" w:lineRule="auto"/>
        <w:rPr>
          <w:sz w:val="24"/>
          <w:szCs w:val="24"/>
        </w:rPr>
      </w:pPr>
      <w:r>
        <w:rPr>
          <w:sz w:val="24"/>
          <w:szCs w:val="24"/>
        </w:rPr>
        <w:t>Графы «Дата передачи</w:t>
      </w:r>
      <w:r w:rsidRPr="00CC5A3A">
        <w:rPr>
          <w:sz w:val="24"/>
          <w:szCs w:val="24"/>
        </w:rPr>
        <w:t xml:space="preserve">», «Время получения», «Сдал» - заполняются фактически в момент получения Представителями Организатора и </w:t>
      </w:r>
      <w:r>
        <w:rPr>
          <w:sz w:val="24"/>
          <w:szCs w:val="24"/>
        </w:rPr>
        <w:t>Участника</w:t>
      </w:r>
      <w:r w:rsidRPr="00CC5A3A">
        <w:rPr>
          <w:sz w:val="24"/>
          <w:szCs w:val="24"/>
        </w:rPr>
        <w:t>.</w:t>
      </w:r>
    </w:p>
    <w:p w:rsidR="008D1B83" w:rsidRPr="00CC5A3A" w:rsidRDefault="008D1B83" w:rsidP="00D61F3D">
      <w:pPr>
        <w:pStyle w:val="aff6"/>
        <w:numPr>
          <w:ilvl w:val="3"/>
          <w:numId w:val="1"/>
        </w:numPr>
        <w:tabs>
          <w:tab w:val="num" w:pos="1134"/>
        </w:tabs>
        <w:suppressAutoHyphens w:val="0"/>
        <w:spacing w:before="100" w:beforeAutospacing="1" w:line="240" w:lineRule="auto"/>
        <w:rPr>
          <w:sz w:val="24"/>
          <w:szCs w:val="24"/>
        </w:rPr>
      </w:pPr>
      <w:r w:rsidRPr="00CC5A3A">
        <w:rPr>
          <w:sz w:val="24"/>
          <w:szCs w:val="24"/>
        </w:rPr>
        <w:t>Расписка составляется в двух экземплярах, один из которых остается у Организатора.</w:t>
      </w:r>
    </w:p>
    <w:p w:rsidR="008D1B83" w:rsidRPr="00CC5A3A" w:rsidRDefault="008D1B83" w:rsidP="00D61F3D">
      <w:pPr>
        <w:ind w:firstLine="0"/>
        <w:rPr>
          <w:bCs w:val="0"/>
          <w:szCs w:val="24"/>
        </w:rPr>
      </w:pPr>
    </w:p>
    <w:p w:rsidR="008D1B83" w:rsidRPr="00047DE1" w:rsidRDefault="008D1B83" w:rsidP="00D61F3D">
      <w:pPr>
        <w:rPr>
          <w:sz w:val="24"/>
          <w:szCs w:val="24"/>
        </w:rPr>
      </w:pPr>
    </w:p>
    <w:p w:rsidR="00635719" w:rsidRPr="008D1B83" w:rsidRDefault="00635719" w:rsidP="00D61F3D"/>
    <w:sectPr w:rsidR="00635719" w:rsidRPr="008D1B83" w:rsidSect="00B963F9">
      <w:pgSz w:w="16834" w:h="11909" w:orient="landscape"/>
      <w:pgMar w:top="1242" w:right="958" w:bottom="851" w:left="1134" w:header="720" w:footer="567" w:gutter="0"/>
      <w:cols w:space="60"/>
      <w:noEndnote/>
      <w:titlePg/>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573B1" w:rsidRDefault="009573B1">
      <w:pPr>
        <w:spacing w:line="240" w:lineRule="auto"/>
      </w:pPr>
      <w:r>
        <w:separator/>
      </w:r>
    </w:p>
  </w:endnote>
  <w:endnote w:type="continuationSeparator" w:id="0">
    <w:p w:rsidR="009573B1" w:rsidRDefault="009573B1">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6BAF" w:rsidRDefault="00DD6BAF"/>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6BAF" w:rsidRDefault="00FC4828">
    <w:pPr>
      <w:pStyle w:val="aff2"/>
      <w:framePr w:wrap="around" w:vAnchor="text" w:hAnchor="margin" w:xAlign="right" w:y="1"/>
      <w:rPr>
        <w:rStyle w:val="a6"/>
      </w:rPr>
    </w:pPr>
    <w:r>
      <w:rPr>
        <w:rStyle w:val="a6"/>
      </w:rPr>
      <w:fldChar w:fldCharType="begin"/>
    </w:r>
    <w:r w:rsidR="00DD6BAF">
      <w:rPr>
        <w:rStyle w:val="a6"/>
      </w:rPr>
      <w:instrText xml:space="preserve">PAGE  </w:instrText>
    </w:r>
    <w:r>
      <w:rPr>
        <w:rStyle w:val="a6"/>
      </w:rPr>
      <w:fldChar w:fldCharType="end"/>
    </w:r>
  </w:p>
  <w:p w:rsidR="00DD6BAF" w:rsidRDefault="00DD6BAF">
    <w:pPr>
      <w:pStyle w:val="aff2"/>
      <w:ind w:right="360"/>
    </w:pPr>
  </w:p>
</w:ftr>
</file>

<file path=word/footer1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6BAF" w:rsidRDefault="00DD6BAF"/>
</w:ftr>
</file>

<file path=word/footer1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6BAF" w:rsidRDefault="00DD6BAF"/>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6BAF" w:rsidRPr="00FA0376" w:rsidRDefault="00DD6BAF"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00FC4828" w:rsidRPr="00FA0376">
      <w:rPr>
        <w:sz w:val="16"/>
        <w:szCs w:val="16"/>
        <w:lang w:eastAsia="ru-RU"/>
      </w:rPr>
      <w:fldChar w:fldCharType="begin"/>
    </w:r>
    <w:r w:rsidRPr="00FA0376">
      <w:rPr>
        <w:sz w:val="16"/>
        <w:szCs w:val="16"/>
        <w:lang w:eastAsia="ru-RU"/>
      </w:rPr>
      <w:instrText xml:space="preserve"> PAGE </w:instrText>
    </w:r>
    <w:r w:rsidR="00FC4828" w:rsidRPr="00FA0376">
      <w:rPr>
        <w:sz w:val="16"/>
        <w:szCs w:val="16"/>
        <w:lang w:eastAsia="ru-RU"/>
      </w:rPr>
      <w:fldChar w:fldCharType="separate"/>
    </w:r>
    <w:r w:rsidR="000F63B1">
      <w:rPr>
        <w:noProof/>
        <w:sz w:val="16"/>
        <w:szCs w:val="16"/>
        <w:lang w:eastAsia="ru-RU"/>
      </w:rPr>
      <w:t>5</w:t>
    </w:r>
    <w:r w:rsidR="00FC4828" w:rsidRPr="00FA0376">
      <w:rPr>
        <w:sz w:val="16"/>
        <w:szCs w:val="16"/>
        <w:lang w:eastAsia="ru-RU"/>
      </w:rPr>
      <w:fldChar w:fldCharType="end"/>
    </w:r>
  </w:p>
  <w:p w:rsidR="00DD6BAF" w:rsidRPr="00EE0539" w:rsidRDefault="00DD6BAF" w:rsidP="00832D0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заключения </w:t>
    </w:r>
    <w:r w:rsidRPr="00194D08">
      <w:rPr>
        <w:sz w:val="18"/>
        <w:szCs w:val="18"/>
      </w:rPr>
      <w:t xml:space="preserve">Договора  на поставку </w:t>
    </w:r>
    <w:proofErr w:type="spellStart"/>
    <w:r w:rsidRPr="00194D08">
      <w:rPr>
        <w:sz w:val="18"/>
        <w:szCs w:val="18"/>
      </w:rPr>
      <w:t>кунгов</w:t>
    </w:r>
    <w:proofErr w:type="spellEnd"/>
    <w:r w:rsidRPr="00194D08">
      <w:rPr>
        <w:sz w:val="18"/>
        <w:szCs w:val="18"/>
      </w:rPr>
      <w:t xml:space="preserve"> (грузовой отсек) на УАЗ-23632 (</w:t>
    </w:r>
    <w:proofErr w:type="spellStart"/>
    <w:r w:rsidRPr="00194D08">
      <w:rPr>
        <w:sz w:val="18"/>
        <w:szCs w:val="18"/>
      </w:rPr>
      <w:t>Pickup-Patriot</w:t>
    </w:r>
    <w:proofErr w:type="spellEnd"/>
    <w:r w:rsidRPr="00194D08">
      <w:rPr>
        <w:sz w:val="18"/>
        <w:szCs w:val="18"/>
      </w:rPr>
      <w:t>) для нужд ПАО «МРСК Центра» (филиала «Белгородэнерго»)</w:t>
    </w:r>
    <w:r>
      <w:rPr>
        <w:sz w:val="18"/>
        <w:szCs w:val="18"/>
      </w:rPr>
      <w:t>.</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6BAF" w:rsidRDefault="00DD6BAF"/>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6BAF" w:rsidRDefault="00DD6BAF"/>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6BAF" w:rsidRDefault="00DD6BAF"/>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6BAF" w:rsidRDefault="00DD6BAF"/>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6BAF" w:rsidRDefault="00DD6BAF"/>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6BAF" w:rsidRDefault="00DD6BAF"/>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6BAF" w:rsidRDefault="00DD6BAF"/>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573B1" w:rsidRDefault="009573B1">
      <w:pPr>
        <w:spacing w:line="240" w:lineRule="auto"/>
      </w:pPr>
      <w:r>
        <w:separator/>
      </w:r>
    </w:p>
  </w:footnote>
  <w:footnote w:type="continuationSeparator" w:id="0">
    <w:p w:rsidR="009573B1" w:rsidRDefault="009573B1">
      <w:pPr>
        <w:spacing w:line="240" w:lineRule="auto"/>
      </w:pPr>
      <w:r>
        <w:continuationSeparator/>
      </w:r>
    </w:p>
  </w:footnote>
  <w:footnote w:id="1">
    <w:p w:rsidR="00DD6BAF" w:rsidRDefault="00DD6BAF" w:rsidP="00886FAA">
      <w:pPr>
        <w:pStyle w:val="afff0"/>
      </w:pPr>
      <w:r>
        <w:rPr>
          <w:rStyle w:val="afffffff"/>
        </w:rPr>
        <w:footnoteRef/>
      </w:r>
      <w:r>
        <w:t xml:space="preserve"> Указываются сведения о средней численности работников за последние три календарных года. </w:t>
      </w:r>
      <w:r w:rsidRPr="00C2092B">
        <w:t>Категория субъекта малого или среднего предпринимательства изменяется только в случае, если предельные значения выше или ниже предельных значений, в течение трех календарных лет, следующих один за другим</w:t>
      </w:r>
      <w:r>
        <w:t>.</w:t>
      </w:r>
    </w:p>
  </w:footnote>
  <w:footnote w:id="2">
    <w:p w:rsidR="00DD6BAF" w:rsidRDefault="00DD6BAF" w:rsidP="00886FAA">
      <w:pPr>
        <w:pStyle w:val="afff0"/>
      </w:pPr>
      <w:r>
        <w:rPr>
          <w:rStyle w:val="afffffff"/>
        </w:rPr>
        <w:footnoteRef/>
      </w:r>
      <w:r>
        <w:t xml:space="preserve"> Указываются сведения о выручке за последние три календарных года. </w:t>
      </w:r>
      <w:r w:rsidRPr="00C2092B">
        <w:t>Категория субъекта малого или среднего предпринимательства изменяется только в случае, если предельные значения выше или ниже предельных значений, в течение трех календарных лет, следующих один за другим</w:t>
      </w:r>
      <w:r>
        <w:t>.</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6BAF" w:rsidRDefault="00DD6BAF"/>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6BAF" w:rsidRDefault="00DD6BAF"/>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6BAF" w:rsidRDefault="00DD6BAF">
    <w:pPr>
      <w:pStyle w:val="aff5"/>
    </w:pPr>
  </w:p>
</w:hdr>
</file>

<file path=word/header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6BAF" w:rsidRDefault="00DD6BAF"/>
</w:hdr>
</file>

<file path=word/header1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6BAF" w:rsidRDefault="00DD6BAF"/>
</w:hdr>
</file>

<file path=word/header1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6BAF" w:rsidRPr="00930031" w:rsidRDefault="00DD6BAF" w:rsidP="00930031">
    <w:pPr>
      <w:pStyle w:val="aff5"/>
    </w:pPr>
  </w:p>
</w:hdr>
</file>

<file path=word/header1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6BAF" w:rsidRDefault="00DD6BAF"/>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6BAF" w:rsidRDefault="00DD6BAF">
    <w:pPr>
      <w:pStyle w:val="aff5"/>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6BAF" w:rsidRDefault="00DD6BAF"/>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6BAF" w:rsidRDefault="00DD6BAF"/>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6BAF" w:rsidRDefault="00DD6BAF">
    <w:pPr>
      <w:pStyle w:val="aff5"/>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6BAF" w:rsidRDefault="00DD6BAF"/>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6BAF" w:rsidRDefault="00DD6BAF"/>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6BAF" w:rsidRDefault="00DD6BAF">
    <w:pPr>
      <w:pStyle w:val="aff5"/>
    </w:pP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6BAF" w:rsidRDefault="00DD6BAF"/>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4">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5">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7">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19">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1">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2">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3">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4">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5">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7">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8">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29">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1">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3">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4">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5">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6">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8">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1">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4">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5">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6">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8">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1">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3">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5">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6">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8">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1">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3">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4">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5">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6">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7">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8">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9">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3">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4">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5">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6">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7">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8">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0">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1">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5">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6">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7">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8">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9">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0">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1">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2">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3">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4">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5">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6">
    <w:nsid w:val="29585933"/>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97">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99">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0">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1">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2">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3">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4">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05">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6">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07">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08">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09">
    <w:nsid w:val="456B6957"/>
    <w:multiLevelType w:val="hybridMultilevel"/>
    <w:tmpl w:val="15E8E1D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0">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1">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2">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3">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4">
    <w:nsid w:val="4E381330"/>
    <w:multiLevelType w:val="hybridMultilevel"/>
    <w:tmpl w:val="AD3A3DCC"/>
    <w:lvl w:ilvl="0" w:tplc="6D2828CC">
      <w:start w:val="1"/>
      <w:numFmt w:val="bullet"/>
      <w:lvlText w:val=""/>
      <w:lvlJc w:val="left"/>
      <w:pPr>
        <w:ind w:left="2847" w:hanging="360"/>
      </w:pPr>
      <w:rPr>
        <w:rFonts w:ascii="Symbol" w:hAnsi="Symbol" w:hint="default"/>
      </w:rPr>
    </w:lvl>
    <w:lvl w:ilvl="1" w:tplc="04190003" w:tentative="1">
      <w:start w:val="1"/>
      <w:numFmt w:val="bullet"/>
      <w:lvlText w:val="o"/>
      <w:lvlJc w:val="left"/>
      <w:pPr>
        <w:ind w:left="3567" w:hanging="360"/>
      </w:pPr>
      <w:rPr>
        <w:rFonts w:ascii="Courier New" w:hAnsi="Courier New" w:cs="Courier New" w:hint="default"/>
      </w:rPr>
    </w:lvl>
    <w:lvl w:ilvl="2" w:tplc="04190005" w:tentative="1">
      <w:start w:val="1"/>
      <w:numFmt w:val="bullet"/>
      <w:lvlText w:val=""/>
      <w:lvlJc w:val="left"/>
      <w:pPr>
        <w:ind w:left="4287" w:hanging="360"/>
      </w:pPr>
      <w:rPr>
        <w:rFonts w:ascii="Wingdings" w:hAnsi="Wingdings" w:hint="default"/>
      </w:rPr>
    </w:lvl>
    <w:lvl w:ilvl="3" w:tplc="04190001" w:tentative="1">
      <w:start w:val="1"/>
      <w:numFmt w:val="bullet"/>
      <w:lvlText w:val=""/>
      <w:lvlJc w:val="left"/>
      <w:pPr>
        <w:ind w:left="5007" w:hanging="360"/>
      </w:pPr>
      <w:rPr>
        <w:rFonts w:ascii="Symbol" w:hAnsi="Symbol" w:hint="default"/>
      </w:rPr>
    </w:lvl>
    <w:lvl w:ilvl="4" w:tplc="04190003" w:tentative="1">
      <w:start w:val="1"/>
      <w:numFmt w:val="bullet"/>
      <w:lvlText w:val="o"/>
      <w:lvlJc w:val="left"/>
      <w:pPr>
        <w:ind w:left="5727" w:hanging="360"/>
      </w:pPr>
      <w:rPr>
        <w:rFonts w:ascii="Courier New" w:hAnsi="Courier New" w:cs="Courier New" w:hint="default"/>
      </w:rPr>
    </w:lvl>
    <w:lvl w:ilvl="5" w:tplc="04190005" w:tentative="1">
      <w:start w:val="1"/>
      <w:numFmt w:val="bullet"/>
      <w:lvlText w:val=""/>
      <w:lvlJc w:val="left"/>
      <w:pPr>
        <w:ind w:left="6447" w:hanging="360"/>
      </w:pPr>
      <w:rPr>
        <w:rFonts w:ascii="Wingdings" w:hAnsi="Wingdings" w:hint="default"/>
      </w:rPr>
    </w:lvl>
    <w:lvl w:ilvl="6" w:tplc="04190001" w:tentative="1">
      <w:start w:val="1"/>
      <w:numFmt w:val="bullet"/>
      <w:lvlText w:val=""/>
      <w:lvlJc w:val="left"/>
      <w:pPr>
        <w:ind w:left="7167" w:hanging="360"/>
      </w:pPr>
      <w:rPr>
        <w:rFonts w:ascii="Symbol" w:hAnsi="Symbol" w:hint="default"/>
      </w:rPr>
    </w:lvl>
    <w:lvl w:ilvl="7" w:tplc="04190003" w:tentative="1">
      <w:start w:val="1"/>
      <w:numFmt w:val="bullet"/>
      <w:lvlText w:val="o"/>
      <w:lvlJc w:val="left"/>
      <w:pPr>
        <w:ind w:left="7887" w:hanging="360"/>
      </w:pPr>
      <w:rPr>
        <w:rFonts w:ascii="Courier New" w:hAnsi="Courier New" w:cs="Courier New" w:hint="default"/>
      </w:rPr>
    </w:lvl>
    <w:lvl w:ilvl="8" w:tplc="04190005" w:tentative="1">
      <w:start w:val="1"/>
      <w:numFmt w:val="bullet"/>
      <w:lvlText w:val=""/>
      <w:lvlJc w:val="left"/>
      <w:pPr>
        <w:ind w:left="8607" w:hanging="360"/>
      </w:pPr>
      <w:rPr>
        <w:rFonts w:ascii="Wingdings" w:hAnsi="Wingdings" w:hint="default"/>
      </w:rPr>
    </w:lvl>
  </w:abstractNum>
  <w:abstractNum w:abstractNumId="115">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1571"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6">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7">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18">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19">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20">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1">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2">
    <w:nsid w:val="5F7A28EE"/>
    <w:multiLevelType w:val="hybridMultilevel"/>
    <w:tmpl w:val="9AB493AC"/>
    <w:lvl w:ilvl="0" w:tplc="208AC148">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3">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4">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5">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6">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7">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8">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29">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0">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1">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2">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3">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34">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35">
    <w:nsid w:val="75120C77"/>
    <w:multiLevelType w:val="hybridMultilevel"/>
    <w:tmpl w:val="AC7A5296"/>
    <w:lvl w:ilvl="0" w:tplc="9528A684">
      <w:start w:val="2"/>
      <w:numFmt w:val="bullet"/>
      <w:lvlText w:val="-"/>
      <w:lvlJc w:val="left"/>
      <w:pPr>
        <w:ind w:left="1152" w:hanging="360"/>
      </w:pPr>
      <w:rPr>
        <w:rFonts w:ascii="Times New Roman" w:eastAsia="Times New Roman" w:hAnsi="Times New Roman" w:cs="Times New Roman" w:hint="default"/>
      </w:rPr>
    </w:lvl>
    <w:lvl w:ilvl="1" w:tplc="04190003" w:tentative="1">
      <w:start w:val="1"/>
      <w:numFmt w:val="bullet"/>
      <w:lvlText w:val="o"/>
      <w:lvlJc w:val="left"/>
      <w:pPr>
        <w:ind w:left="1872" w:hanging="360"/>
      </w:pPr>
      <w:rPr>
        <w:rFonts w:ascii="Courier New" w:hAnsi="Courier New" w:cs="Courier New" w:hint="default"/>
      </w:rPr>
    </w:lvl>
    <w:lvl w:ilvl="2" w:tplc="04190005" w:tentative="1">
      <w:start w:val="1"/>
      <w:numFmt w:val="bullet"/>
      <w:lvlText w:val=""/>
      <w:lvlJc w:val="left"/>
      <w:pPr>
        <w:ind w:left="2592" w:hanging="360"/>
      </w:pPr>
      <w:rPr>
        <w:rFonts w:ascii="Wingdings" w:hAnsi="Wingdings" w:hint="default"/>
      </w:rPr>
    </w:lvl>
    <w:lvl w:ilvl="3" w:tplc="04190001" w:tentative="1">
      <w:start w:val="1"/>
      <w:numFmt w:val="bullet"/>
      <w:lvlText w:val=""/>
      <w:lvlJc w:val="left"/>
      <w:pPr>
        <w:ind w:left="3312" w:hanging="360"/>
      </w:pPr>
      <w:rPr>
        <w:rFonts w:ascii="Symbol" w:hAnsi="Symbol" w:hint="default"/>
      </w:rPr>
    </w:lvl>
    <w:lvl w:ilvl="4" w:tplc="04190003" w:tentative="1">
      <w:start w:val="1"/>
      <w:numFmt w:val="bullet"/>
      <w:lvlText w:val="o"/>
      <w:lvlJc w:val="left"/>
      <w:pPr>
        <w:ind w:left="4032" w:hanging="360"/>
      </w:pPr>
      <w:rPr>
        <w:rFonts w:ascii="Courier New" w:hAnsi="Courier New" w:cs="Courier New" w:hint="default"/>
      </w:rPr>
    </w:lvl>
    <w:lvl w:ilvl="5" w:tplc="04190005" w:tentative="1">
      <w:start w:val="1"/>
      <w:numFmt w:val="bullet"/>
      <w:lvlText w:val=""/>
      <w:lvlJc w:val="left"/>
      <w:pPr>
        <w:ind w:left="4752" w:hanging="360"/>
      </w:pPr>
      <w:rPr>
        <w:rFonts w:ascii="Wingdings" w:hAnsi="Wingdings" w:hint="default"/>
      </w:rPr>
    </w:lvl>
    <w:lvl w:ilvl="6" w:tplc="04190001" w:tentative="1">
      <w:start w:val="1"/>
      <w:numFmt w:val="bullet"/>
      <w:lvlText w:val=""/>
      <w:lvlJc w:val="left"/>
      <w:pPr>
        <w:ind w:left="5472" w:hanging="360"/>
      </w:pPr>
      <w:rPr>
        <w:rFonts w:ascii="Symbol" w:hAnsi="Symbol" w:hint="default"/>
      </w:rPr>
    </w:lvl>
    <w:lvl w:ilvl="7" w:tplc="04190003" w:tentative="1">
      <w:start w:val="1"/>
      <w:numFmt w:val="bullet"/>
      <w:lvlText w:val="o"/>
      <w:lvlJc w:val="left"/>
      <w:pPr>
        <w:ind w:left="6192" w:hanging="360"/>
      </w:pPr>
      <w:rPr>
        <w:rFonts w:ascii="Courier New" w:hAnsi="Courier New" w:cs="Courier New" w:hint="default"/>
      </w:rPr>
    </w:lvl>
    <w:lvl w:ilvl="8" w:tplc="04190005" w:tentative="1">
      <w:start w:val="1"/>
      <w:numFmt w:val="bullet"/>
      <w:lvlText w:val=""/>
      <w:lvlJc w:val="left"/>
      <w:pPr>
        <w:ind w:left="6912" w:hanging="360"/>
      </w:pPr>
      <w:rPr>
        <w:rFonts w:ascii="Wingdings" w:hAnsi="Wingdings" w:hint="default"/>
      </w:rPr>
    </w:lvl>
  </w:abstractNum>
  <w:abstractNum w:abstractNumId="136">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6"/>
  </w:num>
  <w:num w:numId="5">
    <w:abstractNumId w:val="17"/>
  </w:num>
  <w:num w:numId="6">
    <w:abstractNumId w:val="20"/>
  </w:num>
  <w:num w:numId="7">
    <w:abstractNumId w:val="21"/>
  </w:num>
  <w:num w:numId="8">
    <w:abstractNumId w:val="31"/>
  </w:num>
  <w:num w:numId="9">
    <w:abstractNumId w:val="35"/>
  </w:num>
  <w:num w:numId="10">
    <w:abstractNumId w:val="39"/>
  </w:num>
  <w:num w:numId="11">
    <w:abstractNumId w:val="40"/>
  </w:num>
  <w:num w:numId="12">
    <w:abstractNumId w:val="45"/>
  </w:num>
  <w:num w:numId="13">
    <w:abstractNumId w:val="49"/>
  </w:num>
  <w:num w:numId="14">
    <w:abstractNumId w:val="53"/>
  </w:num>
  <w:num w:numId="15">
    <w:abstractNumId w:val="64"/>
  </w:num>
  <w:num w:numId="16">
    <w:abstractNumId w:val="66"/>
  </w:num>
  <w:num w:numId="17">
    <w:abstractNumId w:val="84"/>
  </w:num>
  <w:num w:numId="18">
    <w:abstractNumId w:val="91"/>
  </w:num>
  <w:num w:numId="19">
    <w:abstractNumId w:val="74"/>
  </w:num>
  <w:num w:numId="20">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8"/>
  </w:num>
  <w:num w:numId="22">
    <w:abstractNumId w:val="125"/>
  </w:num>
  <w:num w:numId="23">
    <w:abstractNumId w:val="98"/>
  </w:num>
  <w:num w:numId="24">
    <w:abstractNumId w:val="127"/>
  </w:num>
  <w:num w:numId="25">
    <w:abstractNumId w:val="115"/>
  </w:num>
  <w:num w:numId="26">
    <w:abstractNumId w:val="106"/>
  </w:num>
  <w:num w:numId="27">
    <w:abstractNumId w:val="75"/>
  </w:num>
  <w:num w:numId="28">
    <w:abstractNumId w:val="97"/>
  </w:num>
  <w:num w:numId="29">
    <w:abstractNumId w:val="128"/>
  </w:num>
  <w:num w:numId="30">
    <w:abstractNumId w:val="92"/>
  </w:num>
  <w:num w:numId="31">
    <w:abstractNumId w:val="93"/>
  </w:num>
  <w:num w:numId="32">
    <w:abstractNumId w:val="113"/>
  </w:num>
  <w:num w:numId="33">
    <w:abstractNumId w:val="131"/>
  </w:num>
  <w:num w:numId="34">
    <w:abstractNumId w:val="117"/>
  </w:num>
  <w:num w:numId="35">
    <w:abstractNumId w:val="105"/>
  </w:num>
  <w:num w:numId="36">
    <w:abstractNumId w:val="78"/>
  </w:num>
  <w:num w:numId="37">
    <w:abstractNumId w:val="80"/>
  </w:num>
  <w:num w:numId="38">
    <w:abstractNumId w:val="87"/>
  </w:num>
  <w:num w:numId="39">
    <w:abstractNumId w:val="94"/>
  </w:num>
  <w:num w:numId="40">
    <w:abstractNumId w:val="103"/>
  </w:num>
  <w:num w:numId="41">
    <w:abstractNumId w:val="82"/>
  </w:num>
  <w:num w:numId="42">
    <w:abstractNumId w:val="77"/>
  </w:num>
  <w:num w:numId="43">
    <w:abstractNumId w:val="130"/>
  </w:num>
  <w:num w:numId="44">
    <w:abstractNumId w:val="100"/>
  </w:num>
  <w:num w:numId="45">
    <w:abstractNumId w:val="123"/>
  </w:num>
  <w:num w:numId="46">
    <w:abstractNumId w:val="0"/>
  </w:num>
  <w:num w:numId="47">
    <w:abstractNumId w:val="107"/>
  </w:num>
  <w:num w:numId="48">
    <w:abstractNumId w:val="120"/>
  </w:num>
  <w:num w:numId="49">
    <w:abstractNumId w:val="124"/>
  </w:num>
  <w:num w:numId="50">
    <w:abstractNumId w:val="116"/>
  </w:num>
  <w:num w:numId="51">
    <w:abstractNumId w:val="136"/>
  </w:num>
  <w:num w:numId="52">
    <w:abstractNumId w:val="119"/>
  </w:num>
  <w:num w:numId="53">
    <w:abstractNumId w:val="90"/>
  </w:num>
  <w:num w:numId="54">
    <w:abstractNumId w:val="79"/>
  </w:num>
  <w:num w:numId="55">
    <w:abstractNumId w:val="126"/>
  </w:num>
  <w:num w:numId="56">
    <w:abstractNumId w:val="99"/>
  </w:num>
  <w:num w:numId="57">
    <w:abstractNumId w:val="81"/>
  </w:num>
  <w:num w:numId="58">
    <w:abstractNumId w:val="83"/>
  </w:num>
  <w:num w:numId="59">
    <w:abstractNumId w:val="71"/>
  </w:num>
  <w:num w:numId="60">
    <w:abstractNumId w:val="102"/>
  </w:num>
  <w:num w:numId="61">
    <w:abstractNumId w:val="112"/>
  </w:num>
  <w:num w:numId="62">
    <w:abstractNumId w:val="72"/>
  </w:num>
  <w:num w:numId="63">
    <w:abstractNumId w:val="89"/>
  </w:num>
  <w:num w:numId="64">
    <w:abstractNumId w:val="73"/>
  </w:num>
  <w:num w:numId="65">
    <w:abstractNumId w:val="132"/>
  </w:num>
  <w:num w:numId="66">
    <w:abstractNumId w:val="96"/>
  </w:num>
  <w:num w:numId="67">
    <w:abstractNumId w:val="1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122"/>
  </w:num>
  <w:num w:numId="69">
    <w:abstractNumId w:val="129"/>
    <w:lvlOverride w:ilvl="0">
      <w:startOverride w:val="1"/>
    </w:lvlOverride>
  </w:num>
  <w:num w:numId="70">
    <w:abstractNumId w:val="76"/>
  </w:num>
  <w:num w:numId="71">
    <w:abstractNumId w:val="134"/>
  </w:num>
  <w:num w:numId="72">
    <w:abstractNumId w:val="85"/>
  </w:num>
  <w:num w:numId="73">
    <w:abstractNumId w:val="108"/>
  </w:num>
  <w:num w:numId="74">
    <w:abstractNumId w:val="95"/>
  </w:num>
  <w:num w:numId="75">
    <w:abstractNumId w:val="111"/>
  </w:num>
  <w:num w:numId="76">
    <w:abstractNumId w:val="1"/>
    <w:lvlOverride w:ilvl="0">
      <w:startOverride w:val="6"/>
    </w:lvlOverride>
    <w:lvlOverride w:ilvl="1">
      <w:startOverride w:val="4"/>
    </w:lvlOverride>
    <w:lvlOverride w:ilvl="2">
      <w:startOverride w:val="3"/>
    </w:lvlOverride>
    <w:lvlOverride w:ilvl="3">
      <w:startOverride w:val="1"/>
    </w:lvlOverride>
  </w:num>
  <w:num w:numId="77">
    <w:abstractNumId w:val="121"/>
  </w:num>
  <w:num w:numId="78">
    <w:abstractNumId w:val="133"/>
  </w:num>
  <w:num w:numId="79">
    <w:abstractNumId w:val="88"/>
  </w:num>
  <w:num w:numId="80">
    <w:abstractNumId w:val="110"/>
  </w:num>
  <w:num w:numId="81">
    <w:abstractNumId w:val="135"/>
  </w:num>
  <w:num w:numId="82">
    <w:abstractNumId w:val="109"/>
  </w:num>
  <w:num w:numId="83">
    <w:abstractNumId w:val="1"/>
  </w:num>
  <w:num w:numId="84">
    <w:abstractNumId w:val="114"/>
  </w:num>
  <w:num w:numId="85">
    <w:abstractNumId w:val="104"/>
  </w:num>
  <w:numIdMacAtCleanup w:val="8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proofState w:spelling="clean" w:grammar="clean"/>
  <w:stylePaneFormatFilter w:val="000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157698"/>
  </w:hdrShapeDefaults>
  <w:footnotePr>
    <w:footnote w:id="-1"/>
    <w:footnote w:id="0"/>
  </w:footnotePr>
  <w:endnotePr>
    <w:endnote w:id="-1"/>
    <w:endnote w:id="0"/>
  </w:endnotePr>
  <w:compat/>
  <w:rsids>
    <w:rsidRoot w:val="004753D3"/>
    <w:rsid w:val="00001AC5"/>
    <w:rsid w:val="0000573D"/>
    <w:rsid w:val="00006EAA"/>
    <w:rsid w:val="00016C74"/>
    <w:rsid w:val="000172FE"/>
    <w:rsid w:val="00022797"/>
    <w:rsid w:val="00027446"/>
    <w:rsid w:val="00027C2B"/>
    <w:rsid w:val="00032368"/>
    <w:rsid w:val="000326CF"/>
    <w:rsid w:val="00032CFB"/>
    <w:rsid w:val="000333D4"/>
    <w:rsid w:val="00033D13"/>
    <w:rsid w:val="00035287"/>
    <w:rsid w:val="00036006"/>
    <w:rsid w:val="000364DC"/>
    <w:rsid w:val="00037B8B"/>
    <w:rsid w:val="00040EC0"/>
    <w:rsid w:val="000417CE"/>
    <w:rsid w:val="00043768"/>
    <w:rsid w:val="000443F3"/>
    <w:rsid w:val="00046356"/>
    <w:rsid w:val="00046691"/>
    <w:rsid w:val="00047253"/>
    <w:rsid w:val="000506A1"/>
    <w:rsid w:val="00055C84"/>
    <w:rsid w:val="00056D43"/>
    <w:rsid w:val="00065ED6"/>
    <w:rsid w:val="00067238"/>
    <w:rsid w:val="0007043F"/>
    <w:rsid w:val="0007288B"/>
    <w:rsid w:val="000731A1"/>
    <w:rsid w:val="00076D8B"/>
    <w:rsid w:val="00076FCC"/>
    <w:rsid w:val="00077FB6"/>
    <w:rsid w:val="0009087F"/>
    <w:rsid w:val="00090CBD"/>
    <w:rsid w:val="00092967"/>
    <w:rsid w:val="00093734"/>
    <w:rsid w:val="00096E9D"/>
    <w:rsid w:val="000A4AA3"/>
    <w:rsid w:val="000A5636"/>
    <w:rsid w:val="000A6857"/>
    <w:rsid w:val="000A7A8E"/>
    <w:rsid w:val="000B19F3"/>
    <w:rsid w:val="000B291A"/>
    <w:rsid w:val="000B2C06"/>
    <w:rsid w:val="000B5D61"/>
    <w:rsid w:val="000C1107"/>
    <w:rsid w:val="000C14F5"/>
    <w:rsid w:val="000C60B4"/>
    <w:rsid w:val="000C6DCF"/>
    <w:rsid w:val="000D2EFE"/>
    <w:rsid w:val="000D4ABD"/>
    <w:rsid w:val="000D62FB"/>
    <w:rsid w:val="000D67AD"/>
    <w:rsid w:val="000D67B1"/>
    <w:rsid w:val="000D70B6"/>
    <w:rsid w:val="000E024A"/>
    <w:rsid w:val="000E2758"/>
    <w:rsid w:val="000E37A8"/>
    <w:rsid w:val="000E41FA"/>
    <w:rsid w:val="000E5AC7"/>
    <w:rsid w:val="000E6363"/>
    <w:rsid w:val="000E746F"/>
    <w:rsid w:val="000F0CD3"/>
    <w:rsid w:val="000F1F86"/>
    <w:rsid w:val="000F4365"/>
    <w:rsid w:val="000F63B1"/>
    <w:rsid w:val="00104B1E"/>
    <w:rsid w:val="00111C79"/>
    <w:rsid w:val="001124F8"/>
    <w:rsid w:val="0011547D"/>
    <w:rsid w:val="00123C70"/>
    <w:rsid w:val="0012590A"/>
    <w:rsid w:val="0012598D"/>
    <w:rsid w:val="001324A1"/>
    <w:rsid w:val="0013328C"/>
    <w:rsid w:val="00134962"/>
    <w:rsid w:val="001519E9"/>
    <w:rsid w:val="001545C7"/>
    <w:rsid w:val="00155DAF"/>
    <w:rsid w:val="00157A6B"/>
    <w:rsid w:val="00160F76"/>
    <w:rsid w:val="0016246B"/>
    <w:rsid w:val="00162A8F"/>
    <w:rsid w:val="00162FC1"/>
    <w:rsid w:val="00166CFA"/>
    <w:rsid w:val="00170C72"/>
    <w:rsid w:val="001716DB"/>
    <w:rsid w:val="0018103F"/>
    <w:rsid w:val="00185F8B"/>
    <w:rsid w:val="00192111"/>
    <w:rsid w:val="00192F71"/>
    <w:rsid w:val="00193067"/>
    <w:rsid w:val="00194D08"/>
    <w:rsid w:val="00195450"/>
    <w:rsid w:val="0019725C"/>
    <w:rsid w:val="001A1D23"/>
    <w:rsid w:val="001A3C31"/>
    <w:rsid w:val="001A6511"/>
    <w:rsid w:val="001C01F9"/>
    <w:rsid w:val="001C325A"/>
    <w:rsid w:val="001C3F34"/>
    <w:rsid w:val="001C53D9"/>
    <w:rsid w:val="001C6EF2"/>
    <w:rsid w:val="001D1162"/>
    <w:rsid w:val="001D6802"/>
    <w:rsid w:val="001E0693"/>
    <w:rsid w:val="001E200B"/>
    <w:rsid w:val="001E3577"/>
    <w:rsid w:val="001E3C7F"/>
    <w:rsid w:val="001E4152"/>
    <w:rsid w:val="001F0956"/>
    <w:rsid w:val="001F15DE"/>
    <w:rsid w:val="001F34BB"/>
    <w:rsid w:val="001F3569"/>
    <w:rsid w:val="001F5A31"/>
    <w:rsid w:val="001F7317"/>
    <w:rsid w:val="001F77A1"/>
    <w:rsid w:val="00203D2A"/>
    <w:rsid w:val="00205559"/>
    <w:rsid w:val="00206836"/>
    <w:rsid w:val="0021113E"/>
    <w:rsid w:val="002136D6"/>
    <w:rsid w:val="00216641"/>
    <w:rsid w:val="0021751A"/>
    <w:rsid w:val="00222B6E"/>
    <w:rsid w:val="0022360B"/>
    <w:rsid w:val="0023118A"/>
    <w:rsid w:val="00232E7C"/>
    <w:rsid w:val="00232FD8"/>
    <w:rsid w:val="002350E5"/>
    <w:rsid w:val="0023626C"/>
    <w:rsid w:val="00236A91"/>
    <w:rsid w:val="0023759A"/>
    <w:rsid w:val="0023778A"/>
    <w:rsid w:val="00242D62"/>
    <w:rsid w:val="00243AE6"/>
    <w:rsid w:val="00243D8F"/>
    <w:rsid w:val="00246801"/>
    <w:rsid w:val="00251220"/>
    <w:rsid w:val="002514DE"/>
    <w:rsid w:val="00251B75"/>
    <w:rsid w:val="0025203C"/>
    <w:rsid w:val="002556E6"/>
    <w:rsid w:val="00260F79"/>
    <w:rsid w:val="00263B47"/>
    <w:rsid w:val="002652D9"/>
    <w:rsid w:val="00273EB7"/>
    <w:rsid w:val="00274F25"/>
    <w:rsid w:val="002762F8"/>
    <w:rsid w:val="00280464"/>
    <w:rsid w:val="002848CF"/>
    <w:rsid w:val="00290929"/>
    <w:rsid w:val="0029211F"/>
    <w:rsid w:val="002946EF"/>
    <w:rsid w:val="00297FA1"/>
    <w:rsid w:val="002A08A6"/>
    <w:rsid w:val="002A0DBC"/>
    <w:rsid w:val="002A3FD0"/>
    <w:rsid w:val="002A47D1"/>
    <w:rsid w:val="002A5B42"/>
    <w:rsid w:val="002B0606"/>
    <w:rsid w:val="002B456C"/>
    <w:rsid w:val="002B5044"/>
    <w:rsid w:val="002B5717"/>
    <w:rsid w:val="002B76A5"/>
    <w:rsid w:val="002C589F"/>
    <w:rsid w:val="002D41BC"/>
    <w:rsid w:val="002D4BC6"/>
    <w:rsid w:val="002D582B"/>
    <w:rsid w:val="002E619B"/>
    <w:rsid w:val="002E6387"/>
    <w:rsid w:val="002F24A7"/>
    <w:rsid w:val="002F3EB0"/>
    <w:rsid w:val="003032B6"/>
    <w:rsid w:val="00304CD0"/>
    <w:rsid w:val="0031026C"/>
    <w:rsid w:val="0031067C"/>
    <w:rsid w:val="00311F48"/>
    <w:rsid w:val="003129D4"/>
    <w:rsid w:val="00312D09"/>
    <w:rsid w:val="00314F66"/>
    <w:rsid w:val="00317667"/>
    <w:rsid w:val="0031766B"/>
    <w:rsid w:val="00321E72"/>
    <w:rsid w:val="00322BB8"/>
    <w:rsid w:val="003260D1"/>
    <w:rsid w:val="003303E9"/>
    <w:rsid w:val="00330669"/>
    <w:rsid w:val="003311F3"/>
    <w:rsid w:val="00332B6A"/>
    <w:rsid w:val="00334224"/>
    <w:rsid w:val="00334232"/>
    <w:rsid w:val="003345FE"/>
    <w:rsid w:val="003404ED"/>
    <w:rsid w:val="003417F7"/>
    <w:rsid w:val="0034341A"/>
    <w:rsid w:val="00343AE8"/>
    <w:rsid w:val="00344FCF"/>
    <w:rsid w:val="00345CCA"/>
    <w:rsid w:val="00355099"/>
    <w:rsid w:val="0035708A"/>
    <w:rsid w:val="00357BE8"/>
    <w:rsid w:val="0036334A"/>
    <w:rsid w:val="00363775"/>
    <w:rsid w:val="00365234"/>
    <w:rsid w:val="0037230F"/>
    <w:rsid w:val="00375A91"/>
    <w:rsid w:val="003776BB"/>
    <w:rsid w:val="003803A7"/>
    <w:rsid w:val="003832F6"/>
    <w:rsid w:val="0039141F"/>
    <w:rsid w:val="00395BC1"/>
    <w:rsid w:val="003A31F0"/>
    <w:rsid w:val="003A3E35"/>
    <w:rsid w:val="003A7B62"/>
    <w:rsid w:val="003B0905"/>
    <w:rsid w:val="003B23E0"/>
    <w:rsid w:val="003B2BFB"/>
    <w:rsid w:val="003B3362"/>
    <w:rsid w:val="003C090C"/>
    <w:rsid w:val="003C164F"/>
    <w:rsid w:val="003C2207"/>
    <w:rsid w:val="003C3CB6"/>
    <w:rsid w:val="003C4CB7"/>
    <w:rsid w:val="003D1F5A"/>
    <w:rsid w:val="003D3D44"/>
    <w:rsid w:val="003D4D5E"/>
    <w:rsid w:val="003D726B"/>
    <w:rsid w:val="003D7C16"/>
    <w:rsid w:val="003E170D"/>
    <w:rsid w:val="003E63F6"/>
    <w:rsid w:val="003F1AFB"/>
    <w:rsid w:val="003F1F5E"/>
    <w:rsid w:val="003F22D7"/>
    <w:rsid w:val="003F330D"/>
    <w:rsid w:val="003F3A69"/>
    <w:rsid w:val="003F44A9"/>
    <w:rsid w:val="003F513C"/>
    <w:rsid w:val="003F5CDB"/>
    <w:rsid w:val="003F6889"/>
    <w:rsid w:val="004008AD"/>
    <w:rsid w:val="00400C79"/>
    <w:rsid w:val="00400D7D"/>
    <w:rsid w:val="00403042"/>
    <w:rsid w:val="00404BF4"/>
    <w:rsid w:val="00412590"/>
    <w:rsid w:val="00414AB1"/>
    <w:rsid w:val="00414CAF"/>
    <w:rsid w:val="00415D77"/>
    <w:rsid w:val="00416AEC"/>
    <w:rsid w:val="00416F2A"/>
    <w:rsid w:val="00420F24"/>
    <w:rsid w:val="00421F58"/>
    <w:rsid w:val="00425AFC"/>
    <w:rsid w:val="0042632C"/>
    <w:rsid w:val="00426B53"/>
    <w:rsid w:val="0043376B"/>
    <w:rsid w:val="004349A2"/>
    <w:rsid w:val="004360F5"/>
    <w:rsid w:val="004406A6"/>
    <w:rsid w:val="00440928"/>
    <w:rsid w:val="00441E01"/>
    <w:rsid w:val="00443E0B"/>
    <w:rsid w:val="00461F58"/>
    <w:rsid w:val="00462A31"/>
    <w:rsid w:val="00462AAC"/>
    <w:rsid w:val="00473053"/>
    <w:rsid w:val="0047380C"/>
    <w:rsid w:val="00473DEB"/>
    <w:rsid w:val="00474F01"/>
    <w:rsid w:val="004753D3"/>
    <w:rsid w:val="0048021C"/>
    <w:rsid w:val="004816F5"/>
    <w:rsid w:val="004834EF"/>
    <w:rsid w:val="00483CC3"/>
    <w:rsid w:val="00484899"/>
    <w:rsid w:val="00485506"/>
    <w:rsid w:val="00485891"/>
    <w:rsid w:val="00487FFC"/>
    <w:rsid w:val="004925B9"/>
    <w:rsid w:val="00492C8B"/>
    <w:rsid w:val="00492CA3"/>
    <w:rsid w:val="00496CB3"/>
    <w:rsid w:val="00496E25"/>
    <w:rsid w:val="004A31BB"/>
    <w:rsid w:val="004A3882"/>
    <w:rsid w:val="004A3A59"/>
    <w:rsid w:val="004B027C"/>
    <w:rsid w:val="004B4126"/>
    <w:rsid w:val="004B5EB3"/>
    <w:rsid w:val="004C0F1F"/>
    <w:rsid w:val="004C2695"/>
    <w:rsid w:val="004C347E"/>
    <w:rsid w:val="004C5164"/>
    <w:rsid w:val="004C5DD3"/>
    <w:rsid w:val="004C6ADA"/>
    <w:rsid w:val="004C7D00"/>
    <w:rsid w:val="004D17BD"/>
    <w:rsid w:val="004D19A8"/>
    <w:rsid w:val="004D431C"/>
    <w:rsid w:val="004D49AB"/>
    <w:rsid w:val="004E1D0C"/>
    <w:rsid w:val="004E26AE"/>
    <w:rsid w:val="004E3ED2"/>
    <w:rsid w:val="004E4D11"/>
    <w:rsid w:val="004E7491"/>
    <w:rsid w:val="004E7EA4"/>
    <w:rsid w:val="004E7FE3"/>
    <w:rsid w:val="004F3DEE"/>
    <w:rsid w:val="004F4D80"/>
    <w:rsid w:val="004F577B"/>
    <w:rsid w:val="004F5D95"/>
    <w:rsid w:val="004F657D"/>
    <w:rsid w:val="004F67C9"/>
    <w:rsid w:val="005031D0"/>
    <w:rsid w:val="00512B0F"/>
    <w:rsid w:val="00513062"/>
    <w:rsid w:val="0051704E"/>
    <w:rsid w:val="00517550"/>
    <w:rsid w:val="00517D87"/>
    <w:rsid w:val="0052048F"/>
    <w:rsid w:val="00520586"/>
    <w:rsid w:val="00520E03"/>
    <w:rsid w:val="0052231C"/>
    <w:rsid w:val="00523C23"/>
    <w:rsid w:val="00524812"/>
    <w:rsid w:val="00524B92"/>
    <w:rsid w:val="005335FE"/>
    <w:rsid w:val="00534967"/>
    <w:rsid w:val="00534CB8"/>
    <w:rsid w:val="00534DFA"/>
    <w:rsid w:val="00535237"/>
    <w:rsid w:val="005436EC"/>
    <w:rsid w:val="00546518"/>
    <w:rsid w:val="00546583"/>
    <w:rsid w:val="00553A57"/>
    <w:rsid w:val="00553B6E"/>
    <w:rsid w:val="00556631"/>
    <w:rsid w:val="00556C74"/>
    <w:rsid w:val="005631D9"/>
    <w:rsid w:val="00570124"/>
    <w:rsid w:val="00572EA1"/>
    <w:rsid w:val="00581341"/>
    <w:rsid w:val="005818B2"/>
    <w:rsid w:val="00584DFA"/>
    <w:rsid w:val="00587751"/>
    <w:rsid w:val="005878D5"/>
    <w:rsid w:val="005954C8"/>
    <w:rsid w:val="00595528"/>
    <w:rsid w:val="00596888"/>
    <w:rsid w:val="00596921"/>
    <w:rsid w:val="005A2CAE"/>
    <w:rsid w:val="005A3827"/>
    <w:rsid w:val="005A3F4B"/>
    <w:rsid w:val="005A708D"/>
    <w:rsid w:val="005B074F"/>
    <w:rsid w:val="005B75A6"/>
    <w:rsid w:val="005C10C6"/>
    <w:rsid w:val="005C22A4"/>
    <w:rsid w:val="005C6F5D"/>
    <w:rsid w:val="005D16BC"/>
    <w:rsid w:val="005D4A00"/>
    <w:rsid w:val="005D7AA7"/>
    <w:rsid w:val="005D7E4C"/>
    <w:rsid w:val="005E12FD"/>
    <w:rsid w:val="005E3DD2"/>
    <w:rsid w:val="005E5CC5"/>
    <w:rsid w:val="005E724B"/>
    <w:rsid w:val="005E7B4E"/>
    <w:rsid w:val="005F2732"/>
    <w:rsid w:val="005F2CCE"/>
    <w:rsid w:val="005F3722"/>
    <w:rsid w:val="005F514D"/>
    <w:rsid w:val="005F566D"/>
    <w:rsid w:val="005F7167"/>
    <w:rsid w:val="006008A2"/>
    <w:rsid w:val="00603444"/>
    <w:rsid w:val="0060721D"/>
    <w:rsid w:val="00620D7C"/>
    <w:rsid w:val="00623429"/>
    <w:rsid w:val="006238AF"/>
    <w:rsid w:val="00630B39"/>
    <w:rsid w:val="006318E6"/>
    <w:rsid w:val="00631F54"/>
    <w:rsid w:val="00632F4B"/>
    <w:rsid w:val="00634B85"/>
    <w:rsid w:val="006353B1"/>
    <w:rsid w:val="00635719"/>
    <w:rsid w:val="00636BE4"/>
    <w:rsid w:val="006373F6"/>
    <w:rsid w:val="00641C20"/>
    <w:rsid w:val="00643C66"/>
    <w:rsid w:val="0064580D"/>
    <w:rsid w:val="0064770F"/>
    <w:rsid w:val="00651B7D"/>
    <w:rsid w:val="00652223"/>
    <w:rsid w:val="006561C2"/>
    <w:rsid w:val="00661C17"/>
    <w:rsid w:val="006625DF"/>
    <w:rsid w:val="0066755B"/>
    <w:rsid w:val="00667DA0"/>
    <w:rsid w:val="00667F31"/>
    <w:rsid w:val="0067090F"/>
    <w:rsid w:val="006732CC"/>
    <w:rsid w:val="00673C22"/>
    <w:rsid w:val="0067458D"/>
    <w:rsid w:val="00680B79"/>
    <w:rsid w:val="00684527"/>
    <w:rsid w:val="00685336"/>
    <w:rsid w:val="00685381"/>
    <w:rsid w:val="00687401"/>
    <w:rsid w:val="00696966"/>
    <w:rsid w:val="0069747F"/>
    <w:rsid w:val="006A695C"/>
    <w:rsid w:val="006B08E2"/>
    <w:rsid w:val="006B3CF3"/>
    <w:rsid w:val="006B43A1"/>
    <w:rsid w:val="006B4939"/>
    <w:rsid w:val="006B7986"/>
    <w:rsid w:val="006C6116"/>
    <w:rsid w:val="006C6F82"/>
    <w:rsid w:val="006D58F3"/>
    <w:rsid w:val="006E10CC"/>
    <w:rsid w:val="006F457F"/>
    <w:rsid w:val="006F5FD5"/>
    <w:rsid w:val="006F758C"/>
    <w:rsid w:val="0070025A"/>
    <w:rsid w:val="00701001"/>
    <w:rsid w:val="007011E2"/>
    <w:rsid w:val="00702B2C"/>
    <w:rsid w:val="007044CB"/>
    <w:rsid w:val="00705286"/>
    <w:rsid w:val="0070668D"/>
    <w:rsid w:val="00711BC4"/>
    <w:rsid w:val="00717F60"/>
    <w:rsid w:val="00721B30"/>
    <w:rsid w:val="00725F9C"/>
    <w:rsid w:val="00726465"/>
    <w:rsid w:val="00726DAC"/>
    <w:rsid w:val="007321D4"/>
    <w:rsid w:val="007441D3"/>
    <w:rsid w:val="0074733C"/>
    <w:rsid w:val="00751AF7"/>
    <w:rsid w:val="00752B37"/>
    <w:rsid w:val="007556FF"/>
    <w:rsid w:val="0075787E"/>
    <w:rsid w:val="00761011"/>
    <w:rsid w:val="007628EE"/>
    <w:rsid w:val="00763B0A"/>
    <w:rsid w:val="00766900"/>
    <w:rsid w:val="007705A5"/>
    <w:rsid w:val="00771E29"/>
    <w:rsid w:val="007738A8"/>
    <w:rsid w:val="00773DD1"/>
    <w:rsid w:val="007773F3"/>
    <w:rsid w:val="0077786C"/>
    <w:rsid w:val="00777ABE"/>
    <w:rsid w:val="00777E5B"/>
    <w:rsid w:val="00781AF1"/>
    <w:rsid w:val="00783ABE"/>
    <w:rsid w:val="0078409D"/>
    <w:rsid w:val="00785555"/>
    <w:rsid w:val="007857E5"/>
    <w:rsid w:val="00786C63"/>
    <w:rsid w:val="00790920"/>
    <w:rsid w:val="007A0347"/>
    <w:rsid w:val="007A0938"/>
    <w:rsid w:val="007A439E"/>
    <w:rsid w:val="007A5BD1"/>
    <w:rsid w:val="007A681C"/>
    <w:rsid w:val="007A6A39"/>
    <w:rsid w:val="007A6BF1"/>
    <w:rsid w:val="007A7CFF"/>
    <w:rsid w:val="007B04F3"/>
    <w:rsid w:val="007B29BE"/>
    <w:rsid w:val="007B5153"/>
    <w:rsid w:val="007B6A8B"/>
    <w:rsid w:val="007C18F1"/>
    <w:rsid w:val="007D07A7"/>
    <w:rsid w:val="007D0EA7"/>
    <w:rsid w:val="007D7C50"/>
    <w:rsid w:val="007E216D"/>
    <w:rsid w:val="007E4290"/>
    <w:rsid w:val="007E756B"/>
    <w:rsid w:val="007F3FB7"/>
    <w:rsid w:val="007F7125"/>
    <w:rsid w:val="0080108A"/>
    <w:rsid w:val="00804801"/>
    <w:rsid w:val="008122B7"/>
    <w:rsid w:val="00813F81"/>
    <w:rsid w:val="00817246"/>
    <w:rsid w:val="00820936"/>
    <w:rsid w:val="00821577"/>
    <w:rsid w:val="008222AF"/>
    <w:rsid w:val="0082292A"/>
    <w:rsid w:val="00832D0A"/>
    <w:rsid w:val="00841A6F"/>
    <w:rsid w:val="0084268B"/>
    <w:rsid w:val="00845803"/>
    <w:rsid w:val="00847BAA"/>
    <w:rsid w:val="008515B6"/>
    <w:rsid w:val="00852FEB"/>
    <w:rsid w:val="00855B41"/>
    <w:rsid w:val="00856BD8"/>
    <w:rsid w:val="00857518"/>
    <w:rsid w:val="008603CD"/>
    <w:rsid w:val="00861499"/>
    <w:rsid w:val="00862664"/>
    <w:rsid w:val="00863188"/>
    <w:rsid w:val="00864850"/>
    <w:rsid w:val="0087274F"/>
    <w:rsid w:val="0087407B"/>
    <w:rsid w:val="008749DE"/>
    <w:rsid w:val="00876917"/>
    <w:rsid w:val="008843D2"/>
    <w:rsid w:val="00884D4A"/>
    <w:rsid w:val="0088633C"/>
    <w:rsid w:val="00886684"/>
    <w:rsid w:val="00886FAA"/>
    <w:rsid w:val="008907A8"/>
    <w:rsid w:val="00890D00"/>
    <w:rsid w:val="0089163E"/>
    <w:rsid w:val="00892301"/>
    <w:rsid w:val="0089348D"/>
    <w:rsid w:val="0089770A"/>
    <w:rsid w:val="00897894"/>
    <w:rsid w:val="008A2F24"/>
    <w:rsid w:val="008A38B3"/>
    <w:rsid w:val="008A61E3"/>
    <w:rsid w:val="008B09A4"/>
    <w:rsid w:val="008B0CEB"/>
    <w:rsid w:val="008B15FF"/>
    <w:rsid w:val="008B3329"/>
    <w:rsid w:val="008B3DF0"/>
    <w:rsid w:val="008B5A00"/>
    <w:rsid w:val="008B5C43"/>
    <w:rsid w:val="008C0FB2"/>
    <w:rsid w:val="008C1016"/>
    <w:rsid w:val="008C4223"/>
    <w:rsid w:val="008C5B09"/>
    <w:rsid w:val="008C6979"/>
    <w:rsid w:val="008C7536"/>
    <w:rsid w:val="008C75C0"/>
    <w:rsid w:val="008D121B"/>
    <w:rsid w:val="008D1B83"/>
    <w:rsid w:val="008D2928"/>
    <w:rsid w:val="008D3021"/>
    <w:rsid w:val="008D6280"/>
    <w:rsid w:val="008E1BA8"/>
    <w:rsid w:val="008E6130"/>
    <w:rsid w:val="008E6AA9"/>
    <w:rsid w:val="008E7D64"/>
    <w:rsid w:val="008F389C"/>
    <w:rsid w:val="008F7BD0"/>
    <w:rsid w:val="00900494"/>
    <w:rsid w:val="009027A3"/>
    <w:rsid w:val="0090331E"/>
    <w:rsid w:val="00905DFC"/>
    <w:rsid w:val="009074F7"/>
    <w:rsid w:val="0091017C"/>
    <w:rsid w:val="009108F5"/>
    <w:rsid w:val="0091335C"/>
    <w:rsid w:val="0091430E"/>
    <w:rsid w:val="009146DD"/>
    <w:rsid w:val="00920271"/>
    <w:rsid w:val="00920CB0"/>
    <w:rsid w:val="009268AD"/>
    <w:rsid w:val="009270B7"/>
    <w:rsid w:val="00930031"/>
    <w:rsid w:val="00930B86"/>
    <w:rsid w:val="00932C0A"/>
    <w:rsid w:val="00936252"/>
    <w:rsid w:val="009411D6"/>
    <w:rsid w:val="00941404"/>
    <w:rsid w:val="00945E91"/>
    <w:rsid w:val="0094713A"/>
    <w:rsid w:val="00951F1F"/>
    <w:rsid w:val="00953802"/>
    <w:rsid w:val="00953C23"/>
    <w:rsid w:val="009573B1"/>
    <w:rsid w:val="00962A7A"/>
    <w:rsid w:val="00963295"/>
    <w:rsid w:val="00965713"/>
    <w:rsid w:val="00965F6F"/>
    <w:rsid w:val="00972AAA"/>
    <w:rsid w:val="00975C64"/>
    <w:rsid w:val="009820FB"/>
    <w:rsid w:val="00983F8A"/>
    <w:rsid w:val="0098480C"/>
    <w:rsid w:val="0098672B"/>
    <w:rsid w:val="00987AC5"/>
    <w:rsid w:val="0099066F"/>
    <w:rsid w:val="00992089"/>
    <w:rsid w:val="009948B4"/>
    <w:rsid w:val="00995D58"/>
    <w:rsid w:val="0099627D"/>
    <w:rsid w:val="009A7166"/>
    <w:rsid w:val="009A7733"/>
    <w:rsid w:val="009B21B2"/>
    <w:rsid w:val="009B23DA"/>
    <w:rsid w:val="009B33B6"/>
    <w:rsid w:val="009B380E"/>
    <w:rsid w:val="009B5731"/>
    <w:rsid w:val="009B7767"/>
    <w:rsid w:val="009B77D1"/>
    <w:rsid w:val="009C08E6"/>
    <w:rsid w:val="009C271D"/>
    <w:rsid w:val="009C2A9F"/>
    <w:rsid w:val="009C744E"/>
    <w:rsid w:val="009C7620"/>
    <w:rsid w:val="009D4440"/>
    <w:rsid w:val="009D532D"/>
    <w:rsid w:val="009D58D0"/>
    <w:rsid w:val="009D59A4"/>
    <w:rsid w:val="009D7F01"/>
    <w:rsid w:val="009E049A"/>
    <w:rsid w:val="009E24FD"/>
    <w:rsid w:val="009E319E"/>
    <w:rsid w:val="009E3750"/>
    <w:rsid w:val="009E5AF9"/>
    <w:rsid w:val="009E7216"/>
    <w:rsid w:val="009F03AB"/>
    <w:rsid w:val="009F4858"/>
    <w:rsid w:val="009F4DA0"/>
    <w:rsid w:val="009F593B"/>
    <w:rsid w:val="009F7119"/>
    <w:rsid w:val="009F72A5"/>
    <w:rsid w:val="00A01EBE"/>
    <w:rsid w:val="00A1227A"/>
    <w:rsid w:val="00A140F7"/>
    <w:rsid w:val="00A154B7"/>
    <w:rsid w:val="00A15A79"/>
    <w:rsid w:val="00A21750"/>
    <w:rsid w:val="00A23E2D"/>
    <w:rsid w:val="00A24167"/>
    <w:rsid w:val="00A2572E"/>
    <w:rsid w:val="00A33B7C"/>
    <w:rsid w:val="00A345B6"/>
    <w:rsid w:val="00A37EBB"/>
    <w:rsid w:val="00A4059F"/>
    <w:rsid w:val="00A40714"/>
    <w:rsid w:val="00A40BDF"/>
    <w:rsid w:val="00A41B88"/>
    <w:rsid w:val="00A44B30"/>
    <w:rsid w:val="00A5705A"/>
    <w:rsid w:val="00A600E3"/>
    <w:rsid w:val="00A639E3"/>
    <w:rsid w:val="00A66A8B"/>
    <w:rsid w:val="00A72612"/>
    <w:rsid w:val="00A73BFA"/>
    <w:rsid w:val="00A773C9"/>
    <w:rsid w:val="00A77A16"/>
    <w:rsid w:val="00A805FF"/>
    <w:rsid w:val="00A8505C"/>
    <w:rsid w:val="00A900CC"/>
    <w:rsid w:val="00A92723"/>
    <w:rsid w:val="00A94355"/>
    <w:rsid w:val="00A95FEE"/>
    <w:rsid w:val="00A96E27"/>
    <w:rsid w:val="00AA02AB"/>
    <w:rsid w:val="00AB54F8"/>
    <w:rsid w:val="00AC1995"/>
    <w:rsid w:val="00AC2737"/>
    <w:rsid w:val="00AD3EBC"/>
    <w:rsid w:val="00AD4A9B"/>
    <w:rsid w:val="00AD4F60"/>
    <w:rsid w:val="00AD553C"/>
    <w:rsid w:val="00AE0F91"/>
    <w:rsid w:val="00AE107C"/>
    <w:rsid w:val="00AE1136"/>
    <w:rsid w:val="00AE54F9"/>
    <w:rsid w:val="00AE556B"/>
    <w:rsid w:val="00AE6158"/>
    <w:rsid w:val="00AF70A9"/>
    <w:rsid w:val="00B012FE"/>
    <w:rsid w:val="00B016D1"/>
    <w:rsid w:val="00B01A77"/>
    <w:rsid w:val="00B033E2"/>
    <w:rsid w:val="00B068E7"/>
    <w:rsid w:val="00B075DF"/>
    <w:rsid w:val="00B12653"/>
    <w:rsid w:val="00B15F0B"/>
    <w:rsid w:val="00B20653"/>
    <w:rsid w:val="00B21EC0"/>
    <w:rsid w:val="00B22B2F"/>
    <w:rsid w:val="00B24E19"/>
    <w:rsid w:val="00B26A26"/>
    <w:rsid w:val="00B27CCD"/>
    <w:rsid w:val="00B32859"/>
    <w:rsid w:val="00B37046"/>
    <w:rsid w:val="00B4223D"/>
    <w:rsid w:val="00B42AE0"/>
    <w:rsid w:val="00B42DA0"/>
    <w:rsid w:val="00B4498F"/>
    <w:rsid w:val="00B47890"/>
    <w:rsid w:val="00B500A2"/>
    <w:rsid w:val="00B51A18"/>
    <w:rsid w:val="00B5307E"/>
    <w:rsid w:val="00B5344A"/>
    <w:rsid w:val="00B56312"/>
    <w:rsid w:val="00B618BA"/>
    <w:rsid w:val="00B61FBB"/>
    <w:rsid w:val="00B71B9D"/>
    <w:rsid w:val="00B86662"/>
    <w:rsid w:val="00B870E3"/>
    <w:rsid w:val="00B91F40"/>
    <w:rsid w:val="00B924FC"/>
    <w:rsid w:val="00B93617"/>
    <w:rsid w:val="00B951BB"/>
    <w:rsid w:val="00B963F9"/>
    <w:rsid w:val="00B97EDA"/>
    <w:rsid w:val="00BA223C"/>
    <w:rsid w:val="00BA4AB0"/>
    <w:rsid w:val="00BA5DEA"/>
    <w:rsid w:val="00BA7D87"/>
    <w:rsid w:val="00BB0961"/>
    <w:rsid w:val="00BB6F06"/>
    <w:rsid w:val="00BC11B7"/>
    <w:rsid w:val="00BC19F9"/>
    <w:rsid w:val="00BC23FF"/>
    <w:rsid w:val="00BC2634"/>
    <w:rsid w:val="00BC2E05"/>
    <w:rsid w:val="00BC3DAC"/>
    <w:rsid w:val="00BD05FA"/>
    <w:rsid w:val="00BD1BD4"/>
    <w:rsid w:val="00BD21D7"/>
    <w:rsid w:val="00BD2FD1"/>
    <w:rsid w:val="00BD40A3"/>
    <w:rsid w:val="00BD51DF"/>
    <w:rsid w:val="00BD5A0D"/>
    <w:rsid w:val="00BD6D03"/>
    <w:rsid w:val="00BD7161"/>
    <w:rsid w:val="00BD7AD3"/>
    <w:rsid w:val="00BE2DFB"/>
    <w:rsid w:val="00BE3785"/>
    <w:rsid w:val="00BE3BD7"/>
    <w:rsid w:val="00BE3CE1"/>
    <w:rsid w:val="00BE62BA"/>
    <w:rsid w:val="00BE6319"/>
    <w:rsid w:val="00BE6AD1"/>
    <w:rsid w:val="00BE7342"/>
    <w:rsid w:val="00BE7D79"/>
    <w:rsid w:val="00BF0828"/>
    <w:rsid w:val="00BF0EA6"/>
    <w:rsid w:val="00BF4CA0"/>
    <w:rsid w:val="00BF5310"/>
    <w:rsid w:val="00BF5FD7"/>
    <w:rsid w:val="00C00B95"/>
    <w:rsid w:val="00C04FF9"/>
    <w:rsid w:val="00C05396"/>
    <w:rsid w:val="00C05EF6"/>
    <w:rsid w:val="00C12145"/>
    <w:rsid w:val="00C12B9A"/>
    <w:rsid w:val="00C12FA4"/>
    <w:rsid w:val="00C15A0E"/>
    <w:rsid w:val="00C21FA7"/>
    <w:rsid w:val="00C236C0"/>
    <w:rsid w:val="00C2544E"/>
    <w:rsid w:val="00C30AF4"/>
    <w:rsid w:val="00C33106"/>
    <w:rsid w:val="00C35043"/>
    <w:rsid w:val="00C41228"/>
    <w:rsid w:val="00C421E1"/>
    <w:rsid w:val="00C47845"/>
    <w:rsid w:val="00C521DF"/>
    <w:rsid w:val="00C55B59"/>
    <w:rsid w:val="00C606DE"/>
    <w:rsid w:val="00C634E3"/>
    <w:rsid w:val="00C6609A"/>
    <w:rsid w:val="00C70F61"/>
    <w:rsid w:val="00C74146"/>
    <w:rsid w:val="00C74643"/>
    <w:rsid w:val="00C758B2"/>
    <w:rsid w:val="00C83EB1"/>
    <w:rsid w:val="00C84FF2"/>
    <w:rsid w:val="00C85C4D"/>
    <w:rsid w:val="00C865CB"/>
    <w:rsid w:val="00C86793"/>
    <w:rsid w:val="00C87A34"/>
    <w:rsid w:val="00C94B16"/>
    <w:rsid w:val="00C95F76"/>
    <w:rsid w:val="00C96484"/>
    <w:rsid w:val="00C96CE2"/>
    <w:rsid w:val="00C97FDB"/>
    <w:rsid w:val="00CA2539"/>
    <w:rsid w:val="00CA64E5"/>
    <w:rsid w:val="00CA7861"/>
    <w:rsid w:val="00CB6141"/>
    <w:rsid w:val="00CC3810"/>
    <w:rsid w:val="00CC4C3A"/>
    <w:rsid w:val="00CC6D7C"/>
    <w:rsid w:val="00CD0A76"/>
    <w:rsid w:val="00CD4105"/>
    <w:rsid w:val="00CD50EF"/>
    <w:rsid w:val="00CE3C78"/>
    <w:rsid w:val="00CF3523"/>
    <w:rsid w:val="00CF39D0"/>
    <w:rsid w:val="00CF531D"/>
    <w:rsid w:val="00CF6A0E"/>
    <w:rsid w:val="00CF7D45"/>
    <w:rsid w:val="00D0215E"/>
    <w:rsid w:val="00D05065"/>
    <w:rsid w:val="00D13960"/>
    <w:rsid w:val="00D139C3"/>
    <w:rsid w:val="00D15381"/>
    <w:rsid w:val="00D168A4"/>
    <w:rsid w:val="00D20928"/>
    <w:rsid w:val="00D2154A"/>
    <w:rsid w:val="00D22887"/>
    <w:rsid w:val="00D273DE"/>
    <w:rsid w:val="00D275BB"/>
    <w:rsid w:val="00D27D94"/>
    <w:rsid w:val="00D34C63"/>
    <w:rsid w:val="00D36977"/>
    <w:rsid w:val="00D421AA"/>
    <w:rsid w:val="00D51A0B"/>
    <w:rsid w:val="00D52133"/>
    <w:rsid w:val="00D535DC"/>
    <w:rsid w:val="00D536DC"/>
    <w:rsid w:val="00D5461D"/>
    <w:rsid w:val="00D560EA"/>
    <w:rsid w:val="00D562AE"/>
    <w:rsid w:val="00D56F8C"/>
    <w:rsid w:val="00D60982"/>
    <w:rsid w:val="00D61F3D"/>
    <w:rsid w:val="00D63966"/>
    <w:rsid w:val="00D642DF"/>
    <w:rsid w:val="00D663E3"/>
    <w:rsid w:val="00D75CA2"/>
    <w:rsid w:val="00D77DCB"/>
    <w:rsid w:val="00D80639"/>
    <w:rsid w:val="00D82D37"/>
    <w:rsid w:val="00D84AC7"/>
    <w:rsid w:val="00D90031"/>
    <w:rsid w:val="00D904EF"/>
    <w:rsid w:val="00D92448"/>
    <w:rsid w:val="00D975BA"/>
    <w:rsid w:val="00DA4ADE"/>
    <w:rsid w:val="00DA5A22"/>
    <w:rsid w:val="00DA5FAE"/>
    <w:rsid w:val="00DA7E38"/>
    <w:rsid w:val="00DB109A"/>
    <w:rsid w:val="00DB3F27"/>
    <w:rsid w:val="00DC0DB5"/>
    <w:rsid w:val="00DC141A"/>
    <w:rsid w:val="00DC15DC"/>
    <w:rsid w:val="00DC2470"/>
    <w:rsid w:val="00DD6BAF"/>
    <w:rsid w:val="00DE2870"/>
    <w:rsid w:val="00DE4CCA"/>
    <w:rsid w:val="00DE5F20"/>
    <w:rsid w:val="00DE622D"/>
    <w:rsid w:val="00DF0D8B"/>
    <w:rsid w:val="00DF3778"/>
    <w:rsid w:val="00DF4A13"/>
    <w:rsid w:val="00DF639D"/>
    <w:rsid w:val="00E02350"/>
    <w:rsid w:val="00E03690"/>
    <w:rsid w:val="00E06C31"/>
    <w:rsid w:val="00E10AB1"/>
    <w:rsid w:val="00E1124E"/>
    <w:rsid w:val="00E11A58"/>
    <w:rsid w:val="00E1357C"/>
    <w:rsid w:val="00E15F4F"/>
    <w:rsid w:val="00E17CEB"/>
    <w:rsid w:val="00E250E3"/>
    <w:rsid w:val="00E26DA0"/>
    <w:rsid w:val="00E30916"/>
    <w:rsid w:val="00E30B66"/>
    <w:rsid w:val="00E322CA"/>
    <w:rsid w:val="00E328F2"/>
    <w:rsid w:val="00E335C6"/>
    <w:rsid w:val="00E33F4F"/>
    <w:rsid w:val="00E33FCD"/>
    <w:rsid w:val="00E345BC"/>
    <w:rsid w:val="00E35404"/>
    <w:rsid w:val="00E35BB7"/>
    <w:rsid w:val="00E35E44"/>
    <w:rsid w:val="00E420A2"/>
    <w:rsid w:val="00E44300"/>
    <w:rsid w:val="00E45FB8"/>
    <w:rsid w:val="00E47073"/>
    <w:rsid w:val="00E47B1D"/>
    <w:rsid w:val="00E52245"/>
    <w:rsid w:val="00E523D9"/>
    <w:rsid w:val="00E539E3"/>
    <w:rsid w:val="00E56332"/>
    <w:rsid w:val="00E57C24"/>
    <w:rsid w:val="00E6083F"/>
    <w:rsid w:val="00E60F8E"/>
    <w:rsid w:val="00E61708"/>
    <w:rsid w:val="00E63F0A"/>
    <w:rsid w:val="00E64AEC"/>
    <w:rsid w:val="00E6743A"/>
    <w:rsid w:val="00E71628"/>
    <w:rsid w:val="00E71A48"/>
    <w:rsid w:val="00E722B6"/>
    <w:rsid w:val="00E74632"/>
    <w:rsid w:val="00E749E5"/>
    <w:rsid w:val="00E832A4"/>
    <w:rsid w:val="00E837F8"/>
    <w:rsid w:val="00E84ECF"/>
    <w:rsid w:val="00E91F3E"/>
    <w:rsid w:val="00E922BA"/>
    <w:rsid w:val="00E963D9"/>
    <w:rsid w:val="00EB1E5E"/>
    <w:rsid w:val="00EB5268"/>
    <w:rsid w:val="00EC1043"/>
    <w:rsid w:val="00EC2E49"/>
    <w:rsid w:val="00EC73BD"/>
    <w:rsid w:val="00ED01BF"/>
    <w:rsid w:val="00ED30BB"/>
    <w:rsid w:val="00ED5414"/>
    <w:rsid w:val="00ED5C7C"/>
    <w:rsid w:val="00ED6E97"/>
    <w:rsid w:val="00EE0539"/>
    <w:rsid w:val="00EE2EFB"/>
    <w:rsid w:val="00EF05C8"/>
    <w:rsid w:val="00EF1559"/>
    <w:rsid w:val="00EF5BD1"/>
    <w:rsid w:val="00EF675E"/>
    <w:rsid w:val="00F00D29"/>
    <w:rsid w:val="00F017EB"/>
    <w:rsid w:val="00F030B1"/>
    <w:rsid w:val="00F04258"/>
    <w:rsid w:val="00F1041E"/>
    <w:rsid w:val="00F11F8A"/>
    <w:rsid w:val="00F12F62"/>
    <w:rsid w:val="00F15392"/>
    <w:rsid w:val="00F17AEF"/>
    <w:rsid w:val="00F17CD8"/>
    <w:rsid w:val="00F20C7B"/>
    <w:rsid w:val="00F20DBB"/>
    <w:rsid w:val="00F226A8"/>
    <w:rsid w:val="00F25BEA"/>
    <w:rsid w:val="00F27064"/>
    <w:rsid w:val="00F279F9"/>
    <w:rsid w:val="00F27D39"/>
    <w:rsid w:val="00F3215A"/>
    <w:rsid w:val="00F330D6"/>
    <w:rsid w:val="00F34AFC"/>
    <w:rsid w:val="00F40058"/>
    <w:rsid w:val="00F42D9E"/>
    <w:rsid w:val="00F4488D"/>
    <w:rsid w:val="00F44B29"/>
    <w:rsid w:val="00F463E8"/>
    <w:rsid w:val="00F50823"/>
    <w:rsid w:val="00F5198B"/>
    <w:rsid w:val="00F53BA0"/>
    <w:rsid w:val="00F62C5C"/>
    <w:rsid w:val="00F76429"/>
    <w:rsid w:val="00F76FAB"/>
    <w:rsid w:val="00F80910"/>
    <w:rsid w:val="00F80C03"/>
    <w:rsid w:val="00F81E4D"/>
    <w:rsid w:val="00F82225"/>
    <w:rsid w:val="00F82FF8"/>
    <w:rsid w:val="00F83832"/>
    <w:rsid w:val="00F85A96"/>
    <w:rsid w:val="00F85CCF"/>
    <w:rsid w:val="00F86B89"/>
    <w:rsid w:val="00F92373"/>
    <w:rsid w:val="00F93610"/>
    <w:rsid w:val="00F958E8"/>
    <w:rsid w:val="00F96065"/>
    <w:rsid w:val="00F962F2"/>
    <w:rsid w:val="00F974F9"/>
    <w:rsid w:val="00FA0376"/>
    <w:rsid w:val="00FA2656"/>
    <w:rsid w:val="00FB00C0"/>
    <w:rsid w:val="00FB1839"/>
    <w:rsid w:val="00FB34FA"/>
    <w:rsid w:val="00FB48A4"/>
    <w:rsid w:val="00FB666F"/>
    <w:rsid w:val="00FB6C72"/>
    <w:rsid w:val="00FB7C04"/>
    <w:rsid w:val="00FC1D5F"/>
    <w:rsid w:val="00FC2A9D"/>
    <w:rsid w:val="00FC35B3"/>
    <w:rsid w:val="00FC4828"/>
    <w:rsid w:val="00FD0E28"/>
    <w:rsid w:val="00FD4B3B"/>
    <w:rsid w:val="00FE0052"/>
    <w:rsid w:val="00FE1CA6"/>
    <w:rsid w:val="00FE239E"/>
    <w:rsid w:val="00FE5731"/>
    <w:rsid w:val="00FE630F"/>
    <w:rsid w:val="00FF1DEA"/>
    <w:rsid w:val="00FF3F73"/>
    <w:rsid w:val="00FF447A"/>
    <w:rsid w:val="00FF4BD0"/>
    <w:rsid w:val="00FF4DA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57698"/>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qFormat/>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4"/>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5"/>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21750"/>
    <w:rPr>
      <w:sz w:val="28"/>
      <w:szCs w:val="28"/>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7"/>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7"/>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8"/>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r="http://schemas.openxmlformats.org/officeDocument/2006/relationships" xmlns:w="http://schemas.openxmlformats.org/wordprocessingml/2006/main">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osta@mrsk-1.ru" TargetMode="External"/><Relationship Id="rId13" Type="http://schemas.openxmlformats.org/officeDocument/2006/relationships/footer" Target="footer1.xml"/><Relationship Id="rId18" Type="http://schemas.openxmlformats.org/officeDocument/2006/relationships/hyperlink" Target="mailto:Ermolova.IV@mrsk-1.ru" TargetMode="External"/><Relationship Id="rId26" Type="http://schemas.openxmlformats.org/officeDocument/2006/relationships/footer" Target="footer5.xml"/><Relationship Id="rId39" Type="http://schemas.openxmlformats.org/officeDocument/2006/relationships/hyperlink" Target="http://www.rosseti.ru/about/contacts/opinion/" TargetMode="External"/><Relationship Id="rId3" Type="http://schemas.openxmlformats.org/officeDocument/2006/relationships/styles" Target="styles.xml"/><Relationship Id="rId21" Type="http://schemas.openxmlformats.org/officeDocument/2006/relationships/hyperlink" Target="https://etp.rosseti.ru" TargetMode="External"/><Relationship Id="rId34" Type="http://schemas.openxmlformats.org/officeDocument/2006/relationships/header" Target="header10.xml"/><Relationship Id="rId42" Type="http://schemas.openxmlformats.org/officeDocument/2006/relationships/header" Target="header14.xml"/><Relationship Id="rId47"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mailto:Goryagina.TN@mrsk-1.ru" TargetMode="External"/><Relationship Id="rId25" Type="http://schemas.openxmlformats.org/officeDocument/2006/relationships/header" Target="header6.xml"/><Relationship Id="rId33" Type="http://schemas.openxmlformats.org/officeDocument/2006/relationships/hyperlink" Target="mailto:Ermolova.IV@mrsk-1.ru" TargetMode="External"/><Relationship Id="rId38" Type="http://schemas.openxmlformats.org/officeDocument/2006/relationships/footer" Target="footer9.xml"/><Relationship Id="rId46"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yperlink" Target="http://www.mrsk-1.ru" TargetMode="External"/><Relationship Id="rId29" Type="http://schemas.openxmlformats.org/officeDocument/2006/relationships/footer" Target="footer6.xml"/><Relationship Id="rId41" Type="http://schemas.openxmlformats.org/officeDocument/2006/relationships/header" Target="header1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footer" Target="footer4.xml"/><Relationship Id="rId32" Type="http://schemas.openxmlformats.org/officeDocument/2006/relationships/hyperlink" Target="consultantplus://offline/main?base=LAW;n=115717;fld=134;dst=100014" TargetMode="External"/><Relationship Id="rId37" Type="http://schemas.openxmlformats.org/officeDocument/2006/relationships/header" Target="header12.xml"/><Relationship Id="rId40" Type="http://schemas.openxmlformats.org/officeDocument/2006/relationships/footer" Target="footer10.xml"/><Relationship Id="rId45" Type="http://schemas.openxmlformats.org/officeDocument/2006/relationships/footer" Target="footer12.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header" Target="header5.xml"/><Relationship Id="rId28" Type="http://schemas.openxmlformats.org/officeDocument/2006/relationships/header" Target="header8.xml"/><Relationship Id="rId36" Type="http://schemas.openxmlformats.org/officeDocument/2006/relationships/footer" Target="footer8.xml"/><Relationship Id="rId49" Type="http://schemas.microsoft.com/office/2007/relationships/stylesWithEffects" Target="stylesWithEffects.xml"/><Relationship Id="rId10" Type="http://schemas.openxmlformats.org/officeDocument/2006/relationships/image" Target="media/image1.png"/><Relationship Id="rId19" Type="http://schemas.openxmlformats.org/officeDocument/2006/relationships/hyperlink" Target="http://www.zakupki.gov.ru" TargetMode="External"/><Relationship Id="rId31" Type="http://schemas.openxmlformats.org/officeDocument/2006/relationships/footer" Target="footer7.xml"/><Relationship Id="rId44" Type="http://schemas.openxmlformats.org/officeDocument/2006/relationships/header" Target="header15.xml"/><Relationship Id="rId4" Type="http://schemas.openxmlformats.org/officeDocument/2006/relationships/settings" Target="settings.xml"/><Relationship Id="rId9" Type="http://schemas.openxmlformats.org/officeDocument/2006/relationships/hyperlink" Target="http://www.mrsk-1.ru" TargetMode="External"/><Relationship Id="rId14" Type="http://schemas.openxmlformats.org/officeDocument/2006/relationships/footer" Target="footer2.xml"/><Relationship Id="rId22" Type="http://schemas.openxmlformats.org/officeDocument/2006/relationships/header" Target="header4.xml"/><Relationship Id="rId27" Type="http://schemas.openxmlformats.org/officeDocument/2006/relationships/header" Target="header7.xml"/><Relationship Id="rId30" Type="http://schemas.openxmlformats.org/officeDocument/2006/relationships/header" Target="header9.xml"/><Relationship Id="rId35" Type="http://schemas.openxmlformats.org/officeDocument/2006/relationships/header" Target="header11.xml"/><Relationship Id="rId43" Type="http://schemas.openxmlformats.org/officeDocument/2006/relationships/footer" Target="footer1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EFA586-3FCD-4379-AD12-BEE1F143D5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246</TotalTime>
  <Pages>75</Pages>
  <Words>22874</Words>
  <Characters>130383</Characters>
  <Application>Microsoft Office Word</Application>
  <DocSecurity>0</DocSecurity>
  <Lines>1086</Lines>
  <Paragraphs>305</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152952</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mihaylichenko.tv</cp:lastModifiedBy>
  <cp:revision>89</cp:revision>
  <cp:lastPrinted>2015-12-29T14:27:00Z</cp:lastPrinted>
  <dcterms:created xsi:type="dcterms:W3CDTF">2016-01-12T11:24:00Z</dcterms:created>
  <dcterms:modified xsi:type="dcterms:W3CDTF">2016-10-04T07:51:00Z</dcterms:modified>
</cp:coreProperties>
</file>