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C49E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D0240B" w:rsidRPr="00D0240B">
        <w:rPr>
          <w:b/>
          <w:sz w:val="24"/>
          <w:szCs w:val="24"/>
        </w:rPr>
        <w:t>на поставку комплектов комбинированных для сбора и передачи данных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862664" w:rsidRPr="00D0240B">
        <w:rPr>
          <w:b/>
          <w:sz w:val="24"/>
          <w:szCs w:val="24"/>
        </w:rPr>
        <w:t>1</w:t>
      </w:r>
      <w:r w:rsidR="00D0240B" w:rsidRPr="00D0240B">
        <w:rPr>
          <w:b/>
          <w:sz w:val="24"/>
          <w:szCs w:val="24"/>
        </w:rPr>
        <w:t>7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на поставку комплектов комбинированных для сбора и передачи данных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на поставку комплектов комбинированных для сбора и передачи данных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Pr="00D0240B">
        <w:rPr>
          <w:b/>
          <w:sz w:val="24"/>
          <w:szCs w:val="24"/>
        </w:rPr>
        <w:t>в течение 14 календарных дней с момента заключения Договора</w:t>
      </w:r>
      <w:r w:rsidR="00717F60" w:rsidRPr="00D0240B">
        <w:rPr>
          <w:sz w:val="24"/>
          <w:szCs w:val="24"/>
        </w:rPr>
        <w:t>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</w:instrText>
      </w:r>
      <w:r w:rsidR="00EC49E9">
        <w:instrText xml:space="preserve">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</w:instrText>
      </w:r>
      <w:r w:rsidR="00EC49E9">
        <w:instrText xml:space="preserve">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</w:instrText>
      </w:r>
      <w:r w:rsidR="00EC49E9">
        <w:instrText xml:space="preserve">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</w:instrText>
      </w:r>
      <w:r w:rsidR="00EC49E9">
        <w:instrText xml:space="preserve">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</w:instrText>
      </w:r>
      <w:r w:rsidR="00EC49E9">
        <w:instrText xml:space="preserve">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</w:instrText>
      </w:r>
      <w:r w:rsidR="00EC49E9">
        <w:instrText xml:space="preserve">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3D91" w:rsidRDefault="00383D91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83D91">
        <w:rPr>
          <w:b/>
          <w:sz w:val="24"/>
          <w:szCs w:val="24"/>
        </w:rPr>
        <w:t>854 179,00</w:t>
      </w:r>
      <w:r w:rsidRPr="00383D91">
        <w:rPr>
          <w:sz w:val="24"/>
          <w:szCs w:val="24"/>
        </w:rPr>
        <w:t xml:space="preserve"> (восемьсот пятьдесят четыре тысячи сто семьдесят девять) рублей 00 копеек РФ, без учета НДС; НДС составляет </w:t>
      </w:r>
      <w:r w:rsidRPr="00383D91">
        <w:rPr>
          <w:b/>
          <w:sz w:val="24"/>
          <w:szCs w:val="24"/>
        </w:rPr>
        <w:t>153 752,22</w:t>
      </w:r>
      <w:r w:rsidRPr="00383D91">
        <w:rPr>
          <w:sz w:val="24"/>
          <w:szCs w:val="24"/>
        </w:rPr>
        <w:t xml:space="preserve"> (сто пятьдесят три тысячи семьсот пятьдесят два) рубля 22 копеек РФ; </w:t>
      </w:r>
      <w:r w:rsidRPr="00383D91">
        <w:rPr>
          <w:b/>
          <w:sz w:val="24"/>
          <w:szCs w:val="24"/>
        </w:rPr>
        <w:t>1 007 931,22</w:t>
      </w:r>
      <w:r w:rsidRPr="00383D91">
        <w:rPr>
          <w:sz w:val="24"/>
          <w:szCs w:val="24"/>
        </w:rPr>
        <w:t xml:space="preserve"> (один миллион семь тысяч девятьсот тридцать один) рубль 22 копеек РФ, с учетом НДС</w:t>
      </w:r>
      <w:r w:rsidRPr="00383D91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</w:instrText>
      </w:r>
      <w:r w:rsidR="00EC49E9">
        <w:instrText xml:space="preserve">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</w:t>
      </w:r>
      <w:proofErr w:type="gramStart"/>
      <w:r w:rsidRPr="00382A07">
        <w:rPr>
          <w:sz w:val="24"/>
          <w:szCs w:val="24"/>
        </w:rPr>
        <w:t>по</w:t>
      </w:r>
      <w:proofErr w:type="gramEnd"/>
      <w:r w:rsidRPr="00382A07">
        <w:rPr>
          <w:sz w:val="24"/>
          <w:szCs w:val="24"/>
        </w:rPr>
        <w:t xml:space="preserve"> исполнению договора путем предоставления </w:t>
      </w:r>
      <w:r w:rsidR="00F80103" w:rsidRPr="00382A07">
        <w:rPr>
          <w:sz w:val="24"/>
          <w:szCs w:val="24"/>
        </w:rPr>
        <w:t>ресурс</w:t>
      </w:r>
      <w:bookmarkStart w:id="435" w:name="_GoBack"/>
      <w:bookmarkEnd w:id="435"/>
      <w:r w:rsidR="00F80103" w:rsidRPr="00382A07">
        <w:rPr>
          <w:sz w:val="24"/>
          <w:szCs w:val="24"/>
        </w:rPr>
        <w:t>ов или недостающих ресурсов</w:t>
      </w:r>
      <w:r w:rsidRPr="00382A07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</w:instrText>
      </w:r>
      <w:r w:rsidR="00EC49E9">
        <w:instrText xml:space="preserve">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</w:instrText>
      </w:r>
      <w:r w:rsidR="00EC49E9">
        <w:instrText xml:space="preserve">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</w:instrText>
      </w:r>
      <w:r w:rsidR="00EC49E9">
        <w:instrText xml:space="preserve">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383D91" w:rsidRPr="00383D91">
        <w:rPr>
          <w:b/>
          <w:bCs w:val="0"/>
          <w:sz w:val="24"/>
          <w:szCs w:val="24"/>
        </w:rPr>
        <w:t>27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383D91" w:rsidRPr="00383D91">
        <w:rPr>
          <w:b/>
          <w:bCs w:val="0"/>
          <w:sz w:val="24"/>
          <w:szCs w:val="24"/>
        </w:rPr>
        <w:t>ноября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</w:instrText>
      </w:r>
      <w:r w:rsidR="00EC49E9">
        <w:instrText xml:space="preserve">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</w:instrText>
      </w:r>
      <w:r w:rsidR="00EC49E9">
        <w:instrText xml:space="preserve">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</w:instrText>
      </w:r>
      <w:r w:rsidR="00EC49E9">
        <w:instrText xml:space="preserve">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</w:instrText>
      </w:r>
      <w:r w:rsidR="00EC49E9">
        <w:instrText xml:space="preserve">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</w:instrText>
      </w:r>
      <w:r w:rsidR="00EC49E9">
        <w:instrText xml:space="preserve">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</w:instrText>
      </w:r>
      <w:r w:rsidR="00EC49E9">
        <w:instrText xml:space="preserve">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</w:instrText>
      </w:r>
      <w:r w:rsidR="00EC49E9">
        <w:instrText xml:space="preserve">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</w:instrText>
      </w:r>
      <w:r w:rsidR="00EC49E9">
        <w:instrText xml:space="preserve">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9E9" w:rsidRDefault="00EC49E9">
      <w:pPr>
        <w:spacing w:line="240" w:lineRule="auto"/>
      </w:pPr>
      <w:r>
        <w:separator/>
      </w:r>
    </w:p>
  </w:endnote>
  <w:endnote w:type="continuationSeparator" w:id="0">
    <w:p w:rsidR="00EC49E9" w:rsidRDefault="00EC49E9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65784D">
      <w:rPr>
        <w:noProof/>
        <w:sz w:val="16"/>
        <w:szCs w:val="16"/>
        <w:lang w:eastAsia="ru-RU"/>
      </w:rPr>
      <w:t>19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D0240B" w:rsidRPr="00D0240B">
      <w:rPr>
        <w:sz w:val="18"/>
        <w:szCs w:val="18"/>
      </w:rPr>
      <w:t>на поставку комплектов комбинированных для сбора и передачи данных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9E9" w:rsidRDefault="00EC49E9">
      <w:pPr>
        <w:spacing w:line="240" w:lineRule="auto"/>
      </w:pPr>
      <w:r>
        <w:separator/>
      </w:r>
    </w:p>
  </w:footnote>
  <w:footnote w:type="continuationSeparator" w:id="0">
    <w:p w:rsidR="00EC49E9" w:rsidRDefault="00EC49E9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4C1E-9826-403C-9EA5-8F69300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89</Pages>
  <Words>29920</Words>
  <Characters>170549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200069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50</cp:revision>
  <cp:lastPrinted>2015-12-29T14:27:00Z</cp:lastPrinted>
  <dcterms:created xsi:type="dcterms:W3CDTF">2016-12-02T12:44:00Z</dcterms:created>
  <dcterms:modified xsi:type="dcterms:W3CDTF">2017-11-17T06:23:00Z</dcterms:modified>
</cp:coreProperties>
</file>