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C31B1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DB05D8" w:rsidRPr="000D67AD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DB05D8" w:rsidRPr="00876B20" w:rsidRDefault="00DB05D8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876B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876B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876B20" w:rsidRPr="007417E6" w:rsidRDefault="00876B20" w:rsidP="00876B2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Начальник Управления  </w:t>
      </w:r>
      <w:r w:rsidRPr="003C7995">
        <w:rPr>
          <w:sz w:val="24"/>
          <w:szCs w:val="24"/>
        </w:rPr>
        <w:t>логистик</w:t>
      </w:r>
      <w:r>
        <w:rPr>
          <w:sz w:val="24"/>
          <w:szCs w:val="24"/>
        </w:rPr>
        <w:t xml:space="preserve">и </w:t>
      </w:r>
      <w:r w:rsidRPr="003C7995"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МТО 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филиала ПАО «МРСК Центра» - «Воронежэнерго»</w:t>
      </w:r>
    </w:p>
    <w:p w:rsidR="00876B20" w:rsidRDefault="00876B20" w:rsidP="00876B20">
      <w:pPr>
        <w:spacing w:line="240" w:lineRule="auto"/>
        <w:jc w:val="right"/>
      </w:pP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____________________ В.В. Мороз</w:t>
      </w:r>
      <w:r w:rsidRPr="00E30B72">
        <w:rPr>
          <w:sz w:val="24"/>
          <w:szCs w:val="24"/>
        </w:rPr>
        <w:t xml:space="preserve"> </w:t>
      </w:r>
    </w:p>
    <w:p w:rsidR="00876B20" w:rsidRDefault="00876B20" w:rsidP="00876B20">
      <w:pPr>
        <w:spacing w:line="240" w:lineRule="auto"/>
        <w:jc w:val="right"/>
        <w:rPr>
          <w:sz w:val="24"/>
          <w:szCs w:val="24"/>
        </w:rPr>
      </w:pPr>
    </w:p>
    <w:p w:rsidR="00876B20" w:rsidRPr="007417E6" w:rsidRDefault="00876B20" w:rsidP="00876B20">
      <w:pPr>
        <w:ind w:left="5670" w:firstLine="0"/>
        <w:jc w:val="right"/>
        <w:rPr>
          <w:sz w:val="24"/>
          <w:szCs w:val="24"/>
        </w:rPr>
      </w:pPr>
      <w:r w:rsidRPr="007417E6">
        <w:rPr>
          <w:sz w:val="24"/>
          <w:szCs w:val="24"/>
        </w:rPr>
        <w:t xml:space="preserve"> «</w:t>
      </w:r>
      <w:r>
        <w:rPr>
          <w:sz w:val="24"/>
          <w:szCs w:val="24"/>
        </w:rPr>
        <w:t>12</w:t>
      </w:r>
      <w:r w:rsidRPr="007417E6">
        <w:rPr>
          <w:sz w:val="24"/>
          <w:szCs w:val="24"/>
        </w:rPr>
        <w:t xml:space="preserve">» </w:t>
      </w:r>
      <w:r>
        <w:rPr>
          <w:sz w:val="24"/>
          <w:szCs w:val="24"/>
        </w:rPr>
        <w:t>января 2016</w:t>
      </w:r>
      <w:r w:rsidRPr="007417E6">
        <w:rPr>
          <w:sz w:val="24"/>
          <w:szCs w:val="24"/>
        </w:rPr>
        <w:t xml:space="preserve"> г.</w:t>
      </w:r>
    </w:p>
    <w:p w:rsidR="00876B20" w:rsidRPr="00093D17" w:rsidRDefault="00876B20" w:rsidP="00876B20">
      <w:pPr>
        <w:ind w:left="5670" w:firstLine="0"/>
        <w:rPr>
          <w:sz w:val="24"/>
          <w:szCs w:val="24"/>
        </w:rPr>
      </w:pP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Согласовано на заседании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закупочной комиссии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Протокол №</w:t>
      </w:r>
      <w:r>
        <w:rPr>
          <w:b/>
          <w:kern w:val="36"/>
          <w:sz w:val="24"/>
          <w:szCs w:val="24"/>
        </w:rPr>
        <w:t>0028-ВР-17</w:t>
      </w:r>
    </w:p>
    <w:p w:rsidR="00876B20" w:rsidRPr="00093D17" w:rsidRDefault="00876B20" w:rsidP="00876B20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093D1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12</w:t>
      </w:r>
      <w:r w:rsidRPr="00093D1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января</w:t>
      </w:r>
      <w:r w:rsidRPr="00093D1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2016</w:t>
      </w:r>
      <w:r w:rsidRPr="00093D17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876B20" w:rsidRPr="00876B20">
        <w:rPr>
          <w:b/>
          <w:sz w:val="24"/>
          <w:szCs w:val="24"/>
        </w:rPr>
        <w:t>Договора</w:t>
      </w:r>
      <w:proofErr w:type="gramEnd"/>
      <w:r w:rsidR="00366652" w:rsidRPr="00876B20">
        <w:rPr>
          <w:b/>
          <w:sz w:val="24"/>
          <w:szCs w:val="24"/>
        </w:rPr>
        <w:t xml:space="preserve"> </w:t>
      </w:r>
      <w:r w:rsidR="00876B20" w:rsidRPr="00876B20">
        <w:rPr>
          <w:b/>
          <w:sz w:val="24"/>
          <w:szCs w:val="24"/>
        </w:rPr>
        <w:t xml:space="preserve">на оказание услуг по технической поддержке СПС Консультант Плюс </w:t>
      </w:r>
      <w:r w:rsidR="00366652" w:rsidRPr="00876B20">
        <w:rPr>
          <w:b/>
          <w:sz w:val="24"/>
          <w:szCs w:val="24"/>
        </w:rPr>
        <w:t>для нужд ПАО «МРСК Центра»</w:t>
      </w:r>
      <w:r w:rsidR="007556FF" w:rsidRPr="00876B20">
        <w:rPr>
          <w:b/>
          <w:sz w:val="24"/>
          <w:szCs w:val="24"/>
        </w:rPr>
        <w:t xml:space="preserve"> (филиал</w:t>
      </w:r>
      <w:r w:rsidR="00876B20" w:rsidRPr="00876B20">
        <w:rPr>
          <w:b/>
          <w:sz w:val="24"/>
          <w:szCs w:val="24"/>
        </w:rPr>
        <w:t>а</w:t>
      </w:r>
      <w:r w:rsidR="007556FF" w:rsidRPr="00876B20">
        <w:rPr>
          <w:b/>
          <w:sz w:val="24"/>
          <w:szCs w:val="24"/>
        </w:rPr>
        <w:t xml:space="preserve"> «Воронежэнерго»)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876B20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876B20">
        <w:rPr>
          <w:sz w:val="24"/>
          <w:szCs w:val="24"/>
        </w:rPr>
        <w:t>Воронеж</w:t>
      </w: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201</w:t>
      </w:r>
      <w:r w:rsidR="00341A84">
        <w:rPr>
          <w:sz w:val="24"/>
          <w:szCs w:val="24"/>
        </w:rPr>
        <w:t>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DB05D8" w:rsidRDefault="00DE7AB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DB05D8">
        <w:rPr>
          <w:noProof/>
        </w:rPr>
        <w:t>1</w:t>
      </w:r>
      <w:r w:rsidR="00DB05D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DB05D8">
        <w:rPr>
          <w:noProof/>
        </w:rPr>
        <w:t>Общие положения</w:t>
      </w:r>
      <w:r w:rsidR="00DB05D8">
        <w:rPr>
          <w:noProof/>
        </w:rPr>
        <w:tab/>
      </w:r>
      <w:r w:rsidR="00DB05D8">
        <w:rPr>
          <w:noProof/>
        </w:rPr>
        <w:fldChar w:fldCharType="begin"/>
      </w:r>
      <w:r w:rsidR="00DB05D8">
        <w:rPr>
          <w:noProof/>
        </w:rPr>
        <w:instrText xml:space="preserve"> PAGEREF _Toc471894852 \h </w:instrText>
      </w:r>
      <w:r w:rsidR="00DB05D8">
        <w:rPr>
          <w:noProof/>
        </w:rPr>
      </w:r>
      <w:r w:rsidR="00DB05D8">
        <w:rPr>
          <w:noProof/>
        </w:rPr>
        <w:fldChar w:fldCharType="separate"/>
      </w:r>
      <w:r w:rsidR="005926CD">
        <w:rPr>
          <w:noProof/>
        </w:rPr>
        <w:t>4</w:t>
      </w:r>
      <w:r w:rsidR="00DB05D8"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_Toc471894853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_Toc471894855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_Toc471894858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8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315D05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_Toc471894865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_Toc471894866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_Toc471894874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12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_Toc471894882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_Toc471894883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_Toc471894887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14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_Toc471894902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_Toc471894905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_Toc471894906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_Toc471894911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_Toc471894912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_Toc471894913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bCs w:val="0"/>
          <w:noProof/>
        </w:rPr>
        <w:t>Антидемпинговые меры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_Toc471894915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_Toc471894918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39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15D05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_Toc471894919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_Toc471894922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40</w:t>
      </w:r>
      <w:r>
        <w:rPr>
          <w:noProof/>
        </w:rPr>
        <w:fldChar w:fldCharType="end"/>
      </w:r>
    </w:p>
    <w:p w:rsidR="00DB05D8" w:rsidRDefault="00DB05D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41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_Toc471894928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41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_Toc471894929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44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45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Антикоррупционных обязательств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_Toc471894931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315D05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_Toc471894932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47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_Toc471894935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49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_Toc471894938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51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_Toc471894941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315D05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57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_Toc471894948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57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_Toc471894949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59</w:t>
      </w:r>
      <w:r>
        <w:rPr>
          <w:noProof/>
        </w:rPr>
        <w:fldChar w:fldCharType="end"/>
      </w:r>
    </w:p>
    <w:p w:rsidR="00DB05D8" w:rsidRDefault="00DB05D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Инструкции по заполнению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63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_Toc471894951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_Toc471894957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68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70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_Toc471894963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72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_Toc471894966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75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_Toc471894971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79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_Toc471894974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82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_Toc471894977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84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315D05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315D05">
        <w:rPr>
          <w:noProof/>
          <w:color w:val="000000"/>
        </w:rPr>
        <w:t>(форма 17)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_Toc471894980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86</w:t>
      </w:r>
      <w:r>
        <w:rPr>
          <w:noProof/>
        </w:rPr>
        <w:fldChar w:fldCharType="end"/>
      </w:r>
    </w:p>
    <w:p w:rsidR="00DB05D8" w:rsidRDefault="00DB05D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315D05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315D05">
        <w:rPr>
          <w:noProof/>
          <w:color w:val="000000"/>
        </w:rPr>
        <w:t>(форма 18)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_Toc471894983 \h </w:instrText>
      </w:r>
      <w:r>
        <w:rPr>
          <w:noProof/>
        </w:rPr>
      </w:r>
      <w:r>
        <w:rPr>
          <w:noProof/>
        </w:rPr>
        <w:fldChar w:fldCharType="separate"/>
      </w:r>
      <w:r w:rsidR="005926CD">
        <w:rPr>
          <w:noProof/>
        </w:rPr>
        <w:t>88</w:t>
      </w:r>
      <w:r>
        <w:rPr>
          <w:noProof/>
        </w:rPr>
        <w:fldChar w:fldCharType="end"/>
      </w:r>
    </w:p>
    <w:p w:rsidR="00717F60" w:rsidRPr="00E71A48" w:rsidRDefault="00DE7AB5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4852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F87AF2" w:rsidRDefault="00717F60" w:rsidP="00CC58B1">
      <w:pPr>
        <w:pStyle w:val="2"/>
        <w:tabs>
          <w:tab w:val="clear" w:pos="1700"/>
          <w:tab w:val="left" w:pos="567"/>
        </w:tabs>
        <w:spacing w:line="264" w:lineRule="auto"/>
        <w:jc w:val="both"/>
      </w:pPr>
      <w:bookmarkStart w:id="8" w:name="__RefHeading__393_1298132286"/>
      <w:bookmarkStart w:id="9" w:name="_Toc471894853"/>
      <w:bookmarkEnd w:id="8"/>
      <w:r w:rsidRPr="00F87AF2">
        <w:t>Общие сведения о процедуре запроса предложений</w:t>
      </w:r>
      <w:bookmarkEnd w:id="9"/>
    </w:p>
    <w:p w:rsidR="005B75A6" w:rsidRPr="00F87AF2" w:rsidRDefault="00717F60" w:rsidP="00CC58B1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F87AF2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F87AF2">
        <w:rPr>
          <w:iCs/>
          <w:sz w:val="24"/>
          <w:szCs w:val="24"/>
        </w:rPr>
        <w:t>– ПАО «МРСК Центра» (далее – Заказчик или Организатор)</w:t>
      </w:r>
      <w:r w:rsidRPr="00F87AF2">
        <w:rPr>
          <w:iCs/>
          <w:sz w:val="24"/>
          <w:szCs w:val="24"/>
        </w:rPr>
        <w:t xml:space="preserve"> (почтовый адрес:</w:t>
      </w:r>
      <w:proofErr w:type="gramEnd"/>
      <w:r w:rsidR="007556FF" w:rsidRPr="00F87AF2">
        <w:rPr>
          <w:iCs/>
          <w:sz w:val="24"/>
          <w:szCs w:val="24"/>
        </w:rPr>
        <w:t xml:space="preserve"> РФ, 127018, г. Москва, ул. 2-я Ямская, 4</w:t>
      </w:r>
      <w:r w:rsidR="00EC1043" w:rsidRPr="00F87AF2">
        <w:rPr>
          <w:iCs/>
          <w:sz w:val="24"/>
          <w:szCs w:val="24"/>
        </w:rPr>
        <w:t>, с</w:t>
      </w:r>
      <w:r w:rsidRPr="00F87AF2">
        <w:rPr>
          <w:iCs/>
          <w:sz w:val="24"/>
          <w:szCs w:val="24"/>
        </w:rPr>
        <w:t xml:space="preserve">екретарь Закупочной комиссии – </w:t>
      </w:r>
      <w:r w:rsidR="005926CD" w:rsidRPr="00F87AF2">
        <w:rPr>
          <w:iCs/>
          <w:sz w:val="24"/>
          <w:szCs w:val="24"/>
        </w:rPr>
        <w:t xml:space="preserve">ведущий специалист отдела закупочной деятельности ПАО «МРСК Центра» (филиала «Воронежэнерго) Зайцева Александра Анатольевна, контактный телефон: (473) 249-57-66, </w:t>
      </w:r>
      <w:r w:rsidR="005926CD" w:rsidRPr="00F87AF2">
        <w:rPr>
          <w:sz w:val="24"/>
          <w:szCs w:val="24"/>
        </w:rPr>
        <w:t xml:space="preserve">адрес электронной почты: </w:t>
      </w:r>
      <w:r w:rsidR="005926CD" w:rsidRPr="00F87AF2">
        <w:rPr>
          <w:iCs/>
          <w:sz w:val="24"/>
          <w:szCs w:val="24"/>
        </w:rPr>
        <w:t xml:space="preserve"> </w:t>
      </w:r>
      <w:hyperlink r:id="rId18" w:history="1">
        <w:r w:rsidR="005926CD" w:rsidRPr="00F87AF2">
          <w:rPr>
            <w:rStyle w:val="a7"/>
            <w:sz w:val="24"/>
            <w:szCs w:val="24"/>
            <w:lang w:val="en-US"/>
          </w:rPr>
          <w:t>Zaitseva</w:t>
        </w:r>
        <w:r w:rsidR="005926CD" w:rsidRPr="00F87AF2">
          <w:rPr>
            <w:rStyle w:val="a7"/>
            <w:sz w:val="24"/>
            <w:szCs w:val="24"/>
          </w:rPr>
          <w:t>.</w:t>
        </w:r>
        <w:r w:rsidR="005926CD" w:rsidRPr="00F87AF2">
          <w:rPr>
            <w:rStyle w:val="a7"/>
            <w:sz w:val="24"/>
            <w:szCs w:val="24"/>
            <w:lang w:val="en-US"/>
          </w:rPr>
          <w:t>AA</w:t>
        </w:r>
        <w:r w:rsidR="005926CD" w:rsidRPr="00F87AF2">
          <w:rPr>
            <w:rStyle w:val="a7"/>
            <w:sz w:val="24"/>
            <w:szCs w:val="24"/>
          </w:rPr>
          <w:t>@mrsk-1.ru</w:t>
        </w:r>
      </w:hyperlink>
      <w:r w:rsidR="005926CD" w:rsidRPr="00F87AF2">
        <w:rPr>
          <w:iCs/>
          <w:sz w:val="24"/>
          <w:szCs w:val="24"/>
        </w:rPr>
        <w:t>, ответственный исполнитель за подготовку технического задания –</w:t>
      </w:r>
      <w:r w:rsidR="005926CD" w:rsidRPr="00F87AF2">
        <w:rPr>
          <w:sz w:val="24"/>
          <w:szCs w:val="24"/>
        </w:rPr>
        <w:t xml:space="preserve"> Ключников Николай Иванович, контактный телефон - (473) 254-77-28, адрес электронной почты: </w:t>
      </w:r>
      <w:hyperlink r:id="rId19" w:history="1">
        <w:r w:rsidR="005926CD" w:rsidRPr="00F87AF2">
          <w:rPr>
            <w:rStyle w:val="a7"/>
            <w:sz w:val="24"/>
            <w:szCs w:val="24"/>
            <w:lang w:val="en-US"/>
          </w:rPr>
          <w:t>Klyuchnikov</w:t>
        </w:r>
        <w:r w:rsidR="005926CD" w:rsidRPr="00F87AF2">
          <w:rPr>
            <w:rStyle w:val="a7"/>
            <w:sz w:val="24"/>
            <w:szCs w:val="24"/>
          </w:rPr>
          <w:t>.</w:t>
        </w:r>
        <w:r w:rsidR="005926CD" w:rsidRPr="00F87AF2">
          <w:rPr>
            <w:rStyle w:val="a7"/>
            <w:sz w:val="24"/>
            <w:szCs w:val="24"/>
            <w:lang w:val="en-US"/>
          </w:rPr>
          <w:t>NI</w:t>
        </w:r>
        <w:r w:rsidR="005926CD" w:rsidRPr="00F87AF2">
          <w:rPr>
            <w:rStyle w:val="a7"/>
            <w:sz w:val="24"/>
            <w:szCs w:val="24"/>
          </w:rPr>
          <w:t>@mrsk-1.ru</w:t>
        </w:r>
      </w:hyperlink>
      <w:r w:rsidR="00862664" w:rsidRPr="00F87AF2">
        <w:rPr>
          <w:sz w:val="24"/>
          <w:szCs w:val="24"/>
        </w:rPr>
        <w:t xml:space="preserve"> </w:t>
      </w:r>
      <w:r w:rsidR="004B5EB3" w:rsidRPr="00F87AF2">
        <w:rPr>
          <w:iCs/>
          <w:sz w:val="24"/>
          <w:szCs w:val="24"/>
        </w:rPr>
        <w:t>Извещени</w:t>
      </w:r>
      <w:r w:rsidRPr="00F87AF2">
        <w:rPr>
          <w:iCs/>
          <w:sz w:val="24"/>
          <w:szCs w:val="24"/>
        </w:rPr>
        <w:t>ем</w:t>
      </w:r>
      <w:r w:rsidRPr="00F87AF2">
        <w:rPr>
          <w:sz w:val="24"/>
          <w:szCs w:val="24"/>
        </w:rPr>
        <w:t xml:space="preserve"> о проведении открытого </w:t>
      </w:r>
      <w:r w:rsidRPr="00F87AF2">
        <w:rPr>
          <w:iCs/>
          <w:sz w:val="24"/>
          <w:szCs w:val="24"/>
        </w:rPr>
        <w:t>запроса предложений</w:t>
      </w:r>
      <w:r w:rsidRPr="00F87AF2">
        <w:rPr>
          <w:sz w:val="24"/>
          <w:szCs w:val="24"/>
        </w:rPr>
        <w:t xml:space="preserve">, опубликованным </w:t>
      </w:r>
      <w:r w:rsidRPr="00F87AF2">
        <w:rPr>
          <w:b/>
          <w:sz w:val="24"/>
          <w:szCs w:val="24"/>
        </w:rPr>
        <w:t>«</w:t>
      </w:r>
      <w:r w:rsidR="00862664" w:rsidRPr="00F87AF2">
        <w:rPr>
          <w:b/>
          <w:sz w:val="24"/>
          <w:szCs w:val="24"/>
        </w:rPr>
        <w:t>1</w:t>
      </w:r>
      <w:r w:rsidR="005926CD" w:rsidRPr="00F87AF2">
        <w:rPr>
          <w:b/>
          <w:sz w:val="24"/>
          <w:szCs w:val="24"/>
        </w:rPr>
        <w:t>3</w:t>
      </w:r>
      <w:r w:rsidRPr="00F87AF2">
        <w:rPr>
          <w:b/>
          <w:sz w:val="24"/>
          <w:szCs w:val="24"/>
        </w:rPr>
        <w:t xml:space="preserve">» </w:t>
      </w:r>
      <w:r w:rsidR="00862664" w:rsidRPr="00F87AF2">
        <w:rPr>
          <w:b/>
          <w:sz w:val="24"/>
          <w:szCs w:val="24"/>
        </w:rPr>
        <w:t>января</w:t>
      </w:r>
      <w:r w:rsidRPr="00F87AF2">
        <w:rPr>
          <w:b/>
          <w:sz w:val="24"/>
          <w:szCs w:val="24"/>
        </w:rPr>
        <w:t xml:space="preserve"> 20</w:t>
      </w:r>
      <w:r w:rsidR="00C12FA4" w:rsidRPr="00F87AF2">
        <w:rPr>
          <w:b/>
          <w:sz w:val="24"/>
          <w:szCs w:val="24"/>
        </w:rPr>
        <w:t>1</w:t>
      </w:r>
      <w:r w:rsidR="00DB05D8" w:rsidRPr="00F87AF2">
        <w:rPr>
          <w:b/>
          <w:sz w:val="24"/>
          <w:szCs w:val="24"/>
        </w:rPr>
        <w:t>7</w:t>
      </w:r>
      <w:r w:rsidRPr="00F87AF2">
        <w:rPr>
          <w:b/>
          <w:sz w:val="24"/>
          <w:szCs w:val="24"/>
        </w:rPr>
        <w:t xml:space="preserve"> г.</w:t>
      </w:r>
      <w:r w:rsidRPr="00F87AF2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F87AF2">
          <w:rPr>
            <w:rStyle w:val="a7"/>
            <w:sz w:val="24"/>
            <w:szCs w:val="24"/>
          </w:rPr>
          <w:t>www.zakupki.</w:t>
        </w:r>
        <w:r w:rsidR="00345CCA" w:rsidRPr="00F87AF2">
          <w:rPr>
            <w:rStyle w:val="a7"/>
            <w:sz w:val="24"/>
            <w:szCs w:val="24"/>
            <w:lang w:val="en-US"/>
          </w:rPr>
          <w:t>gov</w:t>
        </w:r>
        <w:r w:rsidR="00345CCA" w:rsidRPr="00F87AF2">
          <w:rPr>
            <w:rStyle w:val="a7"/>
            <w:sz w:val="24"/>
            <w:szCs w:val="24"/>
          </w:rPr>
          <w:t>.ru</w:t>
        </w:r>
      </w:hyperlink>
      <w:r w:rsidRPr="00F87AF2">
        <w:rPr>
          <w:sz w:val="24"/>
          <w:szCs w:val="24"/>
        </w:rPr>
        <w:t>),</w:t>
      </w:r>
      <w:r w:rsidR="009D7F01" w:rsidRPr="00F87AF2">
        <w:rPr>
          <w:iCs/>
          <w:sz w:val="24"/>
          <w:szCs w:val="24"/>
        </w:rPr>
        <w:t xml:space="preserve"> </w:t>
      </w:r>
      <w:r w:rsidR="009D7F01" w:rsidRPr="00F87AF2">
        <w:rPr>
          <w:sz w:val="24"/>
          <w:szCs w:val="24"/>
        </w:rPr>
        <w:t xml:space="preserve">на сайте </w:t>
      </w:r>
      <w:r w:rsidR="007556FF" w:rsidRPr="00F87AF2">
        <w:rPr>
          <w:iCs/>
          <w:sz w:val="24"/>
          <w:szCs w:val="24"/>
        </w:rPr>
        <w:t>ПАО «МРСК Центра»</w:t>
      </w:r>
      <w:r w:rsidR="009D7F01" w:rsidRPr="00F87AF2">
        <w:rPr>
          <w:sz w:val="24"/>
          <w:szCs w:val="24"/>
        </w:rPr>
        <w:t xml:space="preserve"> (</w:t>
      </w:r>
      <w:hyperlink r:id="rId21" w:history="1">
        <w:r w:rsidR="007556FF" w:rsidRPr="00F87AF2">
          <w:rPr>
            <w:rStyle w:val="a7"/>
            <w:sz w:val="24"/>
            <w:szCs w:val="24"/>
          </w:rPr>
          <w:t>www.mrsk-1.ru</w:t>
        </w:r>
      </w:hyperlink>
      <w:r w:rsidR="00862664" w:rsidRPr="00F87AF2">
        <w:rPr>
          <w:sz w:val="24"/>
          <w:szCs w:val="24"/>
        </w:rPr>
        <w:t>)</w:t>
      </w:r>
      <w:r w:rsidR="00702B2C" w:rsidRPr="00F87AF2">
        <w:rPr>
          <w:sz w:val="24"/>
          <w:szCs w:val="24"/>
        </w:rPr>
        <w:t xml:space="preserve">, на сайте ЭТП, указанном в п. </w:t>
      </w:r>
      <w:r w:rsidR="00A5754C" w:rsidRPr="00F87AF2">
        <w:rPr>
          <w:sz w:val="24"/>
          <w:szCs w:val="24"/>
        </w:rPr>
        <w:fldChar w:fldCharType="begin"/>
      </w:r>
      <w:r w:rsidR="00A5754C" w:rsidRPr="00F87AF2">
        <w:rPr>
          <w:sz w:val="24"/>
          <w:szCs w:val="24"/>
        </w:rPr>
        <w:instrText xml:space="preserve"> REF _Ref440269836 \r \h  \* MERGEFORMAT </w:instrText>
      </w:r>
      <w:r w:rsidR="00A5754C" w:rsidRPr="00F87AF2">
        <w:rPr>
          <w:sz w:val="24"/>
          <w:szCs w:val="24"/>
        </w:rPr>
      </w:r>
      <w:r w:rsidR="00A5754C" w:rsidRPr="00F87AF2">
        <w:rPr>
          <w:sz w:val="24"/>
          <w:szCs w:val="24"/>
        </w:rPr>
        <w:fldChar w:fldCharType="separate"/>
      </w:r>
      <w:r w:rsidR="005926CD" w:rsidRPr="00F87AF2">
        <w:rPr>
          <w:sz w:val="24"/>
          <w:szCs w:val="24"/>
        </w:rPr>
        <w:t>1.1.2</w:t>
      </w:r>
      <w:r w:rsidR="00A5754C" w:rsidRPr="00F87AF2">
        <w:rPr>
          <w:sz w:val="24"/>
          <w:szCs w:val="24"/>
        </w:rPr>
        <w:fldChar w:fldCharType="end"/>
      </w:r>
      <w:r w:rsidR="00702B2C" w:rsidRPr="00F87AF2">
        <w:rPr>
          <w:sz w:val="24"/>
          <w:szCs w:val="24"/>
        </w:rPr>
        <w:t xml:space="preserve"> настоящей Документации,</w:t>
      </w:r>
      <w:r w:rsidR="009A7733" w:rsidRPr="00F87AF2">
        <w:rPr>
          <w:iCs/>
          <w:sz w:val="24"/>
          <w:szCs w:val="24"/>
        </w:rPr>
        <w:t xml:space="preserve"> </w:t>
      </w:r>
      <w:r w:rsidRPr="00F87AF2">
        <w:rPr>
          <w:iCs/>
          <w:sz w:val="24"/>
          <w:szCs w:val="24"/>
        </w:rPr>
        <w:t>приг</w:t>
      </w:r>
      <w:r w:rsidRPr="00F87AF2">
        <w:rPr>
          <w:sz w:val="24"/>
          <w:szCs w:val="24"/>
        </w:rPr>
        <w:t>ласило юридических лиц</w:t>
      </w:r>
      <w:r w:rsidR="005B75A6" w:rsidRPr="00F87AF2">
        <w:rPr>
          <w:sz w:val="24"/>
          <w:szCs w:val="24"/>
        </w:rPr>
        <w:t xml:space="preserve"> и физических лиц (в т.</w:t>
      </w:r>
      <w:r w:rsidR="003129D4" w:rsidRPr="00F87AF2">
        <w:rPr>
          <w:sz w:val="24"/>
          <w:szCs w:val="24"/>
        </w:rPr>
        <w:t xml:space="preserve"> </w:t>
      </w:r>
      <w:r w:rsidR="005B75A6" w:rsidRPr="00F87AF2">
        <w:rPr>
          <w:sz w:val="24"/>
          <w:szCs w:val="24"/>
        </w:rPr>
        <w:t>ч. индивидуальных предпринимателей)</w:t>
      </w:r>
      <w:r w:rsidR="00DC6125" w:rsidRPr="00F87AF2">
        <w:rPr>
          <w:sz w:val="24"/>
          <w:szCs w:val="24"/>
        </w:rPr>
        <w:t xml:space="preserve"> (далее - Участники)</w:t>
      </w:r>
      <w:r w:rsidR="009D7F01" w:rsidRPr="00F87AF2">
        <w:rPr>
          <w:sz w:val="24"/>
          <w:szCs w:val="24"/>
        </w:rPr>
        <w:t xml:space="preserve"> </w:t>
      </w:r>
      <w:r w:rsidR="004B5EB3" w:rsidRPr="00F87AF2">
        <w:rPr>
          <w:sz w:val="24"/>
          <w:szCs w:val="24"/>
        </w:rPr>
        <w:t>к участию в процедуре О</w:t>
      </w:r>
      <w:r w:rsidRPr="00F87AF2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F87AF2">
        <w:rPr>
          <w:sz w:val="24"/>
          <w:szCs w:val="24"/>
        </w:rPr>
        <w:t xml:space="preserve">на право заключения </w:t>
      </w:r>
      <w:r w:rsidR="00366652" w:rsidRPr="00F87AF2">
        <w:rPr>
          <w:sz w:val="24"/>
          <w:szCs w:val="24"/>
        </w:rPr>
        <w:t>Договор</w:t>
      </w:r>
      <w:r w:rsidR="00876B20" w:rsidRPr="00F87AF2">
        <w:rPr>
          <w:sz w:val="24"/>
          <w:szCs w:val="24"/>
        </w:rPr>
        <w:t>а</w:t>
      </w:r>
      <w:r w:rsidR="00366652" w:rsidRPr="00F87AF2">
        <w:rPr>
          <w:sz w:val="24"/>
          <w:szCs w:val="24"/>
        </w:rPr>
        <w:t xml:space="preserve"> </w:t>
      </w:r>
      <w:r w:rsidR="00876B20" w:rsidRPr="00F87AF2">
        <w:rPr>
          <w:sz w:val="24"/>
          <w:szCs w:val="24"/>
        </w:rPr>
        <w:t xml:space="preserve">на оказание услуг по технической поддержке СПС Консультант Плюс </w:t>
      </w:r>
      <w:r w:rsidR="00366652" w:rsidRPr="00F87AF2">
        <w:rPr>
          <w:sz w:val="24"/>
          <w:szCs w:val="24"/>
        </w:rPr>
        <w:t>для нужд ПАО «МРСК Центра»</w:t>
      </w:r>
      <w:r w:rsidR="00702B2C" w:rsidRPr="00F87AF2">
        <w:rPr>
          <w:sz w:val="24"/>
          <w:szCs w:val="24"/>
        </w:rPr>
        <w:t xml:space="preserve"> </w:t>
      </w:r>
      <w:r w:rsidR="00862664" w:rsidRPr="00F87AF2">
        <w:rPr>
          <w:sz w:val="24"/>
          <w:szCs w:val="24"/>
        </w:rPr>
        <w:t>(филиала «Воронежэнерго»</w:t>
      </w:r>
      <w:r w:rsidR="002F2591" w:rsidRPr="00F87AF2">
        <w:rPr>
          <w:sz w:val="24"/>
          <w:szCs w:val="24"/>
        </w:rPr>
        <w:t>)</w:t>
      </w:r>
      <w:r w:rsidR="00862664" w:rsidRPr="00F87AF2">
        <w:rPr>
          <w:sz w:val="24"/>
          <w:szCs w:val="24"/>
        </w:rPr>
        <w:t xml:space="preserve">, расположенного по адресу: РФ, 394033, г. Воронеж, ул. </w:t>
      </w:r>
      <w:proofErr w:type="spellStart"/>
      <w:r w:rsidR="00862664" w:rsidRPr="00F87AF2">
        <w:rPr>
          <w:sz w:val="24"/>
          <w:szCs w:val="24"/>
        </w:rPr>
        <w:t>Арзамасская</w:t>
      </w:r>
      <w:proofErr w:type="spellEnd"/>
      <w:r w:rsidR="00862664" w:rsidRPr="00F87AF2">
        <w:rPr>
          <w:sz w:val="24"/>
          <w:szCs w:val="24"/>
        </w:rPr>
        <w:t>, 2</w:t>
      </w:r>
      <w:r w:rsidRPr="00F87AF2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87AF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F87AF2">
        <w:rPr>
          <w:sz w:val="24"/>
          <w:szCs w:val="24"/>
        </w:rPr>
        <w:t xml:space="preserve">Настоящий </w:t>
      </w:r>
      <w:r w:rsidR="004B5EB3" w:rsidRPr="00F87AF2">
        <w:rPr>
          <w:sz w:val="24"/>
          <w:szCs w:val="24"/>
        </w:rPr>
        <w:t>З</w:t>
      </w:r>
      <w:r w:rsidRPr="00F87AF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F87AF2">
        <w:rPr>
          <w:sz w:val="24"/>
          <w:szCs w:val="24"/>
        </w:rPr>
        <w:t>электронной торговой площадк</w:t>
      </w:r>
      <w:r w:rsidR="00414AB1" w:rsidRPr="00F87AF2">
        <w:rPr>
          <w:sz w:val="24"/>
          <w:szCs w:val="24"/>
        </w:rPr>
        <w:t>и</w:t>
      </w:r>
      <w:r w:rsidR="00702B2C" w:rsidRPr="00F87AF2">
        <w:rPr>
          <w:sz w:val="24"/>
          <w:szCs w:val="24"/>
        </w:rPr>
        <w:t xml:space="preserve"> </w:t>
      </w:r>
      <w:r w:rsidR="000D70B6" w:rsidRPr="00F87AF2">
        <w:rPr>
          <w:sz w:val="24"/>
          <w:szCs w:val="24"/>
        </w:rPr>
        <w:t>П</w:t>
      </w:r>
      <w:r w:rsidR="00702B2C" w:rsidRPr="00F87AF2">
        <w:rPr>
          <w:sz w:val="24"/>
          <w:szCs w:val="24"/>
        </w:rPr>
        <w:t>АО «</w:t>
      </w:r>
      <w:proofErr w:type="spellStart"/>
      <w:r w:rsidR="00702B2C" w:rsidRPr="00F87AF2">
        <w:rPr>
          <w:sz w:val="24"/>
          <w:szCs w:val="24"/>
        </w:rPr>
        <w:t>Россети</w:t>
      </w:r>
      <w:proofErr w:type="spellEnd"/>
      <w:r w:rsidR="00702B2C" w:rsidRPr="00F87AF2">
        <w:rPr>
          <w:sz w:val="24"/>
          <w:szCs w:val="24"/>
        </w:rPr>
        <w:t xml:space="preserve"> </w:t>
      </w:r>
      <w:hyperlink r:id="rId22" w:history="1">
        <w:r w:rsidR="00862664" w:rsidRPr="00F87AF2">
          <w:rPr>
            <w:rStyle w:val="a7"/>
            <w:sz w:val="24"/>
            <w:szCs w:val="24"/>
          </w:rPr>
          <w:t>etp.rosseti.ru</w:t>
        </w:r>
      </w:hyperlink>
      <w:r w:rsidR="00862664" w:rsidRPr="00F87AF2">
        <w:rPr>
          <w:sz w:val="24"/>
          <w:szCs w:val="24"/>
        </w:rPr>
        <w:t xml:space="preserve"> </w:t>
      </w:r>
      <w:r w:rsidR="00702B2C" w:rsidRPr="00F87AF2">
        <w:rPr>
          <w:sz w:val="24"/>
          <w:szCs w:val="24"/>
        </w:rPr>
        <w:t>(далее — ЭТП)</w:t>
      </w:r>
      <w:r w:rsidR="005B75A6" w:rsidRPr="00F87AF2">
        <w:rPr>
          <w:sz w:val="24"/>
          <w:szCs w:val="24"/>
        </w:rPr>
        <w:t>.</w:t>
      </w:r>
      <w:bookmarkEnd w:id="14"/>
    </w:p>
    <w:p w:rsidR="00717F60" w:rsidRPr="00F87AF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F87AF2">
        <w:rPr>
          <w:sz w:val="24"/>
          <w:szCs w:val="24"/>
        </w:rPr>
        <w:t>Заказчик</w:t>
      </w:r>
      <w:r w:rsidR="00702B2C" w:rsidRPr="00F87AF2">
        <w:rPr>
          <w:sz w:val="24"/>
          <w:szCs w:val="24"/>
        </w:rPr>
        <w:t xml:space="preserve">: </w:t>
      </w:r>
      <w:r w:rsidRPr="00F87AF2">
        <w:rPr>
          <w:sz w:val="24"/>
          <w:szCs w:val="24"/>
        </w:rPr>
        <w:t xml:space="preserve"> </w:t>
      </w:r>
      <w:r w:rsidR="00702B2C" w:rsidRPr="00F87AF2">
        <w:rPr>
          <w:iCs/>
          <w:sz w:val="24"/>
          <w:szCs w:val="24"/>
        </w:rPr>
        <w:t>ПАО «МРСК Центра».</w:t>
      </w:r>
      <w:r w:rsidRPr="00F87AF2">
        <w:rPr>
          <w:rStyle w:val="aa"/>
          <w:sz w:val="24"/>
          <w:szCs w:val="24"/>
        </w:rPr>
        <w:t xml:space="preserve"> </w:t>
      </w:r>
      <w:bookmarkEnd w:id="15"/>
    </w:p>
    <w:p w:rsidR="008C4223" w:rsidRPr="00F87AF2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F87AF2">
        <w:rPr>
          <w:sz w:val="24"/>
          <w:szCs w:val="24"/>
        </w:rPr>
        <w:t>Предмет З</w:t>
      </w:r>
      <w:r w:rsidR="00717F60" w:rsidRPr="00F87AF2">
        <w:rPr>
          <w:sz w:val="24"/>
          <w:szCs w:val="24"/>
        </w:rPr>
        <w:t>апроса предложений</w:t>
      </w:r>
      <w:r w:rsidR="00702B2C" w:rsidRPr="00F87AF2">
        <w:rPr>
          <w:sz w:val="24"/>
          <w:szCs w:val="24"/>
        </w:rPr>
        <w:t>:</w:t>
      </w:r>
      <w:bookmarkEnd w:id="16"/>
    </w:p>
    <w:p w:rsidR="00A40714" w:rsidRPr="00F87AF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F87AF2">
        <w:rPr>
          <w:b/>
          <w:sz w:val="24"/>
          <w:szCs w:val="24"/>
          <w:u w:val="single"/>
        </w:rPr>
        <w:t>Лот №1:</w:t>
      </w:r>
      <w:r w:rsidR="00717F60" w:rsidRPr="00F87AF2">
        <w:rPr>
          <w:sz w:val="24"/>
          <w:szCs w:val="24"/>
        </w:rPr>
        <w:t xml:space="preserve"> право заключения </w:t>
      </w:r>
      <w:r w:rsidR="00123C70" w:rsidRPr="00F87AF2">
        <w:rPr>
          <w:sz w:val="24"/>
          <w:szCs w:val="24"/>
        </w:rPr>
        <w:t>Договор</w:t>
      </w:r>
      <w:r w:rsidR="00876B20" w:rsidRPr="00F87AF2">
        <w:rPr>
          <w:sz w:val="24"/>
          <w:szCs w:val="24"/>
        </w:rPr>
        <w:t>а</w:t>
      </w:r>
      <w:r w:rsidR="00A40714" w:rsidRPr="00F87AF2">
        <w:rPr>
          <w:sz w:val="24"/>
          <w:szCs w:val="24"/>
        </w:rPr>
        <w:t xml:space="preserve"> </w:t>
      </w:r>
      <w:r w:rsidR="00876B20" w:rsidRPr="00F87AF2">
        <w:rPr>
          <w:sz w:val="24"/>
        </w:rPr>
        <w:t>на оказание услуг по технической поддержке СПС Консультант Плюс</w:t>
      </w:r>
      <w:r w:rsidR="00876B20" w:rsidRPr="00F87AF2">
        <w:rPr>
          <w:sz w:val="24"/>
          <w:szCs w:val="24"/>
        </w:rPr>
        <w:t xml:space="preserve"> </w:t>
      </w:r>
      <w:r w:rsidR="00366652" w:rsidRPr="00F87AF2">
        <w:rPr>
          <w:sz w:val="24"/>
          <w:szCs w:val="24"/>
        </w:rPr>
        <w:t>для нужд ПАО «МРСК Центра»</w:t>
      </w:r>
      <w:r w:rsidR="00702B2C" w:rsidRPr="00F87AF2">
        <w:rPr>
          <w:sz w:val="24"/>
          <w:szCs w:val="24"/>
        </w:rPr>
        <w:t xml:space="preserve"> (филиал</w:t>
      </w:r>
      <w:r w:rsidR="00876B20" w:rsidRPr="00F87AF2">
        <w:rPr>
          <w:sz w:val="24"/>
          <w:szCs w:val="24"/>
        </w:rPr>
        <w:t>а</w:t>
      </w:r>
      <w:r w:rsidR="00702B2C" w:rsidRPr="00F87AF2">
        <w:rPr>
          <w:sz w:val="24"/>
          <w:szCs w:val="24"/>
        </w:rPr>
        <w:t xml:space="preserve"> «Воронежэнерго</w:t>
      </w:r>
      <w:r w:rsidR="00862664" w:rsidRPr="00F87AF2">
        <w:rPr>
          <w:sz w:val="24"/>
          <w:szCs w:val="24"/>
        </w:rPr>
        <w:t>»</w:t>
      </w:r>
      <w:r w:rsidR="00702B2C" w:rsidRPr="00F87AF2">
        <w:rPr>
          <w:sz w:val="24"/>
          <w:szCs w:val="24"/>
        </w:rPr>
        <w:t>)</w:t>
      </w:r>
      <w:bookmarkEnd w:id="17"/>
      <w:r w:rsidR="00702B2C" w:rsidRPr="00F87AF2">
        <w:rPr>
          <w:sz w:val="24"/>
          <w:szCs w:val="24"/>
        </w:rPr>
        <w:t>.</w:t>
      </w:r>
    </w:p>
    <w:p w:rsidR="008C4223" w:rsidRPr="008D2346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8D2346">
        <w:rPr>
          <w:sz w:val="24"/>
          <w:szCs w:val="24"/>
        </w:rPr>
        <w:t xml:space="preserve">Количество лотов: </w:t>
      </w:r>
      <w:r w:rsidRPr="008D2346">
        <w:rPr>
          <w:b/>
          <w:sz w:val="24"/>
          <w:szCs w:val="24"/>
        </w:rPr>
        <w:t>1 (один)</w:t>
      </w:r>
      <w:r w:rsidRPr="008D2346">
        <w:rPr>
          <w:sz w:val="24"/>
          <w:szCs w:val="24"/>
        </w:rPr>
        <w:t>.</w:t>
      </w:r>
    </w:p>
    <w:bookmarkEnd w:id="18"/>
    <w:p w:rsidR="00804801" w:rsidRPr="008D2346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8D2346">
        <w:rPr>
          <w:sz w:val="24"/>
          <w:szCs w:val="24"/>
        </w:rPr>
        <w:t xml:space="preserve">Частичное </w:t>
      </w:r>
      <w:r w:rsidR="00366652" w:rsidRPr="008D2346">
        <w:rPr>
          <w:sz w:val="24"/>
          <w:szCs w:val="24"/>
        </w:rPr>
        <w:t xml:space="preserve">оказание </w:t>
      </w:r>
      <w:r w:rsidR="00AD3EBC" w:rsidRPr="008D2346">
        <w:rPr>
          <w:sz w:val="24"/>
          <w:szCs w:val="24"/>
        </w:rPr>
        <w:t>услуг</w:t>
      </w:r>
      <w:r w:rsidRPr="008D2346">
        <w:rPr>
          <w:sz w:val="24"/>
          <w:szCs w:val="24"/>
        </w:rPr>
        <w:t xml:space="preserve"> не допускается.</w:t>
      </w:r>
    </w:p>
    <w:p w:rsidR="00717F60" w:rsidRPr="008D234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8D2346">
        <w:rPr>
          <w:sz w:val="24"/>
          <w:szCs w:val="24"/>
        </w:rPr>
        <w:t>Сроки</w:t>
      </w:r>
      <w:r w:rsidR="00717F60" w:rsidRPr="008D2346">
        <w:rPr>
          <w:sz w:val="24"/>
          <w:szCs w:val="24"/>
        </w:rPr>
        <w:t xml:space="preserve"> </w:t>
      </w:r>
      <w:r w:rsidR="00366652" w:rsidRPr="008D2346">
        <w:rPr>
          <w:sz w:val="24"/>
          <w:szCs w:val="24"/>
        </w:rPr>
        <w:t>оказания услуг</w:t>
      </w:r>
      <w:r w:rsidR="00717F60" w:rsidRPr="008D2346">
        <w:rPr>
          <w:sz w:val="24"/>
          <w:szCs w:val="24"/>
        </w:rPr>
        <w:t xml:space="preserve">: </w:t>
      </w:r>
      <w:r w:rsidR="00876B20" w:rsidRPr="008D2346">
        <w:t>11.03.2017 г. – 31.12.2017 г. (в соответствии со сроками, указанными в Приложении №1 к настоящей документации).</w:t>
      </w:r>
      <w:bookmarkEnd w:id="19"/>
    </w:p>
    <w:p w:rsidR="008D2928" w:rsidRPr="008D2346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8D2346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8D2346">
        <w:rPr>
          <w:sz w:val="24"/>
          <w:szCs w:val="24"/>
        </w:rPr>
        <w:t>территории Р</w:t>
      </w:r>
      <w:r w:rsidR="00A0540E" w:rsidRPr="008D2346">
        <w:rPr>
          <w:sz w:val="24"/>
          <w:szCs w:val="24"/>
        </w:rPr>
        <w:t xml:space="preserve">оссийской </w:t>
      </w:r>
      <w:r w:rsidR="00425F34" w:rsidRPr="008D2346">
        <w:rPr>
          <w:sz w:val="24"/>
          <w:szCs w:val="24"/>
        </w:rPr>
        <w:t>Ф</w:t>
      </w:r>
      <w:r w:rsidR="00A0540E" w:rsidRPr="008D2346">
        <w:rPr>
          <w:sz w:val="24"/>
          <w:szCs w:val="24"/>
        </w:rPr>
        <w:t>едерации</w:t>
      </w:r>
      <w:r w:rsidRPr="008D2346">
        <w:rPr>
          <w:sz w:val="24"/>
          <w:szCs w:val="24"/>
        </w:rPr>
        <w:t>.</w:t>
      </w:r>
      <w:bookmarkEnd w:id="20"/>
    </w:p>
    <w:p w:rsidR="00717F60" w:rsidRPr="008D2346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D2346">
        <w:rPr>
          <w:iCs/>
          <w:sz w:val="24"/>
          <w:szCs w:val="24"/>
        </w:rPr>
        <w:t xml:space="preserve">Форма и порядок оплаты: </w:t>
      </w:r>
      <w:r w:rsidR="00366652" w:rsidRPr="008D2346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8D2346">
        <w:rPr>
          <w:iCs/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D2346">
        <w:rPr>
          <w:iCs/>
          <w:sz w:val="24"/>
          <w:szCs w:val="24"/>
        </w:rPr>
        <w:t>Порядок проведения</w:t>
      </w:r>
      <w:r w:rsidRPr="00E71A48">
        <w:rPr>
          <w:iCs/>
          <w:sz w:val="24"/>
          <w:szCs w:val="24"/>
        </w:rPr>
        <w:t xml:space="preserve">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DE7AB5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5926CD">
        <w:rPr>
          <w:iCs/>
          <w:sz w:val="24"/>
          <w:szCs w:val="24"/>
        </w:rPr>
        <w:t>3</w:t>
      </w:r>
      <w:r w:rsidR="00DE7AB5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DE7AB5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A5754C">
        <w:fldChar w:fldCharType="begin"/>
      </w:r>
      <w:r w:rsidR="00A5754C">
        <w:instrText xml:space="preserve"> REF _Ref305973574 \r \h  \* MERGEFORMAT </w:instrText>
      </w:r>
      <w:r w:rsidR="00A5754C">
        <w:fldChar w:fldCharType="separate"/>
      </w:r>
      <w:r w:rsidR="005926CD">
        <w:t>2</w:t>
      </w:r>
      <w:r w:rsidR="00A5754C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DE7AB5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DE7AB5">
        <w:rPr>
          <w:iCs/>
          <w:sz w:val="24"/>
          <w:szCs w:val="24"/>
        </w:rPr>
      </w:r>
      <w:r w:rsidR="00DE7AB5">
        <w:rPr>
          <w:iCs/>
          <w:sz w:val="24"/>
          <w:szCs w:val="24"/>
        </w:rPr>
        <w:fldChar w:fldCharType="separate"/>
      </w:r>
      <w:r w:rsidR="005926CD">
        <w:rPr>
          <w:iCs/>
          <w:sz w:val="24"/>
          <w:szCs w:val="24"/>
        </w:rPr>
        <w:t>5</w:t>
      </w:r>
      <w:r w:rsidR="00DE7AB5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1.1.5</w:t>
      </w:r>
      <w:r w:rsidR="00A5754C">
        <w:fldChar w:fldCharType="end"/>
      </w:r>
      <w:r w:rsidRPr="00366652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1.1.7</w:t>
      </w:r>
      <w:r w:rsidR="00A5754C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</w:t>
      </w:r>
      <w:r w:rsidRPr="00AE1D21">
        <w:rPr>
          <w:sz w:val="24"/>
          <w:szCs w:val="24"/>
        </w:rPr>
        <w:lastRenderedPageBreak/>
        <w:t xml:space="preserve">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1.1.5</w:t>
      </w:r>
      <w:r w:rsidR="00A5754C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_Ref440270637 \r \h  \* MERGEFORMAT </w:instrText>
      </w:r>
      <w:r w:rsidR="00A5754C">
        <w:fldChar w:fldCharType="separate"/>
      </w:r>
      <w:r w:rsidR="005926CD" w:rsidRPr="005926CD">
        <w:rPr>
          <w:bCs w:val="0"/>
          <w:iCs/>
          <w:sz w:val="24"/>
          <w:szCs w:val="24"/>
        </w:rPr>
        <w:t>1.1.5</w:t>
      </w:r>
      <w:r w:rsidR="00A5754C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_Ref440270663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1.1.7</w:t>
      </w:r>
      <w:r w:rsidR="00A5754C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4854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3.2</w:t>
      </w:r>
      <w:r w:rsidR="00A5754C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4855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A5754C">
        <w:fldChar w:fldCharType="begin"/>
      </w:r>
      <w:r w:rsidR="00A5754C">
        <w:instrText xml:space="preserve"> REF _Ref191386109 \n \h  \* MERGEFORMAT </w:instrText>
      </w:r>
      <w:r w:rsidR="00A5754C">
        <w:fldChar w:fldCharType="separate"/>
      </w:r>
      <w:r w:rsidR="005926CD" w:rsidRPr="005926CD">
        <w:rPr>
          <w:color w:val="000000"/>
          <w:sz w:val="24"/>
          <w:szCs w:val="24"/>
        </w:rPr>
        <w:t>3.3.2</w:t>
      </w:r>
      <w:r w:rsidR="00A5754C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4856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A5754C">
        <w:fldChar w:fldCharType="begin"/>
      </w:r>
      <w:r w:rsidR="00A5754C">
        <w:instrText xml:space="preserve"> REF _Ref191386164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 xml:space="preserve"> 1.4.1 </w:t>
      </w:r>
      <w:r w:rsidR="00A5754C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</w:t>
      </w:r>
      <w:r w:rsidRPr="00E71A48">
        <w:rPr>
          <w:sz w:val="24"/>
          <w:szCs w:val="24"/>
        </w:rPr>
        <w:lastRenderedPageBreak/>
        <w:t>предложений своих обязательств, не урегулированные в порядке, предусмотренном п.</w:t>
      </w:r>
      <w:r w:rsidR="00A5754C">
        <w:fldChar w:fldCharType="begin"/>
      </w:r>
      <w:r w:rsidR="00A5754C">
        <w:instrText xml:space="preserve"> REF _Ref306978606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 xml:space="preserve"> 1.4.2 </w:t>
      </w:r>
      <w:r w:rsidR="00A5754C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4857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_Ref306114966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3.3.11</w:t>
      </w:r>
      <w:r w:rsidR="00A5754C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4858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5926CD">
        <w:rPr>
          <w:b w:val="0"/>
        </w:rPr>
        <w:t>1.1.4</w:t>
      </w:r>
      <w:r w:rsidR="00DE7AB5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6" w:name="_Toc440361306"/>
      <w:bookmarkStart w:id="67" w:name="_Toc440376061"/>
      <w:bookmarkStart w:id="68" w:name="_Toc440376188"/>
      <w:bookmarkStart w:id="69" w:name="_Toc440382453"/>
      <w:bookmarkStart w:id="70" w:name="_Toc440447123"/>
      <w:bookmarkStart w:id="71" w:name="_Toc440632283"/>
      <w:bookmarkStart w:id="72" w:name="_Toc440875056"/>
      <w:bookmarkStart w:id="73" w:name="_Toc441131043"/>
      <w:bookmarkStart w:id="74" w:name="_Toc465774564"/>
      <w:bookmarkStart w:id="75" w:name="_Toc465848793"/>
      <w:bookmarkStart w:id="76" w:name="_Toc468875295"/>
      <w:bookmarkStart w:id="77" w:name="_Toc469488339"/>
      <w:bookmarkStart w:id="78" w:name="_Toc471894860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5926CD" w:rsidRPr="005926CD">
        <w:rPr>
          <w:b w:val="0"/>
          <w:szCs w:val="24"/>
        </w:rPr>
        <w:t>3.3</w:t>
      </w:r>
      <w:r w:rsidR="00A5754C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9" w:name="_Toc440361307"/>
      <w:bookmarkStart w:id="80" w:name="_Toc440376062"/>
      <w:bookmarkStart w:id="81" w:name="_Toc440376189"/>
      <w:bookmarkStart w:id="82" w:name="_Toc440382454"/>
      <w:bookmarkStart w:id="83" w:name="_Toc440447124"/>
      <w:bookmarkStart w:id="84" w:name="_Toc440632284"/>
      <w:bookmarkStart w:id="85" w:name="_Toc440875057"/>
      <w:bookmarkStart w:id="86" w:name="_Toc441131044"/>
      <w:bookmarkStart w:id="87" w:name="_Toc465774565"/>
      <w:bookmarkStart w:id="88" w:name="_Toc465848794"/>
      <w:bookmarkStart w:id="89" w:name="_Toc468875296"/>
      <w:bookmarkStart w:id="90" w:name="_Toc469488340"/>
      <w:bookmarkStart w:id="91" w:name="_Toc471894861"/>
      <w:r w:rsidRPr="002D4BC6">
        <w:rPr>
          <w:b w:val="0"/>
          <w:szCs w:val="24"/>
        </w:rPr>
        <w:t xml:space="preserve">Письмо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b w:val="0"/>
          <w:szCs w:val="24"/>
        </w:rPr>
        <w:t>5.1</w:t>
      </w:r>
      <w:r w:rsidR="00A5754C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2" w:name="_Toc440361308"/>
      <w:bookmarkStart w:id="93" w:name="_Toc440376063"/>
      <w:bookmarkStart w:id="94" w:name="_Toc440376190"/>
      <w:bookmarkStart w:id="95" w:name="_Toc440382455"/>
      <w:bookmarkStart w:id="96" w:name="_Toc440447125"/>
      <w:bookmarkStart w:id="97" w:name="_Toc440632285"/>
      <w:bookmarkStart w:id="98" w:name="_Toc440875058"/>
      <w:bookmarkStart w:id="99" w:name="_Toc441131045"/>
      <w:bookmarkStart w:id="100" w:name="_Toc465774566"/>
      <w:bookmarkStart w:id="101" w:name="_Toc465848795"/>
      <w:bookmarkStart w:id="102" w:name="_Toc468875297"/>
      <w:bookmarkStart w:id="103" w:name="_Toc469488341"/>
      <w:bookmarkStart w:id="104" w:name="_Toc471894862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_Ref440284918 \r \h  \* MERGEFORMAT </w:instrText>
      </w:r>
      <w:r w:rsidR="00A5754C">
        <w:fldChar w:fldCharType="separate"/>
      </w:r>
      <w:r w:rsidR="005926CD" w:rsidRPr="005926CD">
        <w:rPr>
          <w:b w:val="0"/>
          <w:szCs w:val="24"/>
        </w:rPr>
        <w:t>5.2</w:t>
      </w:r>
      <w:r w:rsidR="00A5754C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5926CD" w:rsidRPr="005926CD">
        <w:rPr>
          <w:b w:val="0"/>
          <w:bCs w:val="0"/>
          <w:szCs w:val="24"/>
        </w:rPr>
        <w:t>5.3</w:t>
      </w:r>
      <w:r w:rsidR="00A5754C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_Ref440284947 \r \h  \* MERGEFORMAT </w:instrText>
      </w:r>
      <w:r w:rsidR="00A5754C">
        <w:fldChar w:fldCharType="separate"/>
      </w:r>
      <w:r w:rsidR="005926CD" w:rsidRPr="005926CD">
        <w:rPr>
          <w:b w:val="0"/>
          <w:szCs w:val="24"/>
        </w:rPr>
        <w:t>5.4</w:t>
      </w:r>
      <w:r w:rsidR="00A5754C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5.5</w:t>
      </w:r>
      <w:r w:rsidR="00DE7AB5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DE7AB5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5.6</w:t>
      </w:r>
      <w:r w:rsidR="00DE7AB5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5" w:name="_Toc440361309"/>
      <w:bookmarkStart w:id="106" w:name="_Toc440376064"/>
      <w:bookmarkStart w:id="107" w:name="_Toc440376191"/>
      <w:bookmarkStart w:id="108" w:name="_Toc440382456"/>
      <w:bookmarkStart w:id="109" w:name="_Toc440447126"/>
      <w:bookmarkStart w:id="110" w:name="_Toc440632286"/>
      <w:bookmarkStart w:id="111" w:name="_Toc440875059"/>
      <w:bookmarkStart w:id="112" w:name="_Toc441131046"/>
      <w:bookmarkStart w:id="113" w:name="_Toc465774567"/>
      <w:bookmarkStart w:id="114" w:name="_Toc465848796"/>
      <w:bookmarkStart w:id="115" w:name="_Toc468875298"/>
      <w:bookmarkStart w:id="116" w:name="_Toc469488342"/>
      <w:bookmarkStart w:id="117" w:name="_Toc471894863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3.3.14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18" w:name="_Toc440361310"/>
      <w:bookmarkStart w:id="119" w:name="_Toc440376065"/>
      <w:bookmarkStart w:id="120" w:name="_Toc440376192"/>
      <w:bookmarkStart w:id="121" w:name="_Toc440382457"/>
      <w:bookmarkStart w:id="122" w:name="_Toc440447127"/>
      <w:bookmarkStart w:id="123" w:name="_Toc440632287"/>
      <w:bookmarkStart w:id="124" w:name="_Toc440875060"/>
      <w:bookmarkStart w:id="125" w:name="_Toc441131047"/>
      <w:bookmarkStart w:id="126" w:name="_Toc465774568"/>
      <w:bookmarkStart w:id="127" w:name="_Toc465848797"/>
      <w:bookmarkStart w:id="128" w:name="_Toc468875299"/>
      <w:bookmarkStart w:id="129" w:name="_Toc469488343"/>
      <w:bookmarkStart w:id="130" w:name="_Toc471894864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DE7AB5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3.6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3.8</w:t>
      </w:r>
      <w:r w:rsidR="00DE7AB5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1" w:name="_Проект_договора"/>
      <w:bookmarkStart w:id="132" w:name="_Ref305973574"/>
      <w:bookmarkStart w:id="133" w:name="_Ref440272931"/>
      <w:bookmarkStart w:id="134" w:name="_Ref440274025"/>
      <w:bookmarkStart w:id="135" w:name="_Ref440292752"/>
      <w:bookmarkStart w:id="136" w:name="_Toc471894865"/>
      <w:bookmarkEnd w:id="52"/>
      <w:bookmarkEnd w:id="131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2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3"/>
      <w:bookmarkEnd w:id="134"/>
      <w:bookmarkEnd w:id="135"/>
      <w:bookmarkEnd w:id="136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7" w:name="_Toc471894866"/>
      <w:r w:rsidRPr="006238AF">
        <w:t>Проект договора</w:t>
      </w:r>
      <w:bookmarkEnd w:id="137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8" w:name="_Toc439238031"/>
      <w:bookmarkStart w:id="139" w:name="_Toc439238153"/>
      <w:bookmarkStart w:id="140" w:name="_Toc439252705"/>
      <w:bookmarkStart w:id="141" w:name="_Toc439323563"/>
      <w:bookmarkStart w:id="142" w:name="_Toc439323679"/>
      <w:bookmarkStart w:id="143" w:name="_Toc440361313"/>
      <w:bookmarkStart w:id="144" w:name="_Toc440376068"/>
      <w:bookmarkStart w:id="145" w:name="_Toc440376195"/>
      <w:bookmarkStart w:id="146" w:name="_Toc440382460"/>
      <w:bookmarkStart w:id="147" w:name="_Toc440447130"/>
      <w:bookmarkStart w:id="148" w:name="_Toc440632290"/>
      <w:bookmarkStart w:id="149" w:name="_Toc440875063"/>
      <w:bookmarkStart w:id="150" w:name="_Toc441131050"/>
      <w:bookmarkStart w:id="151" w:name="_Toc465774571"/>
      <w:bookmarkStart w:id="152" w:name="_Toc465848800"/>
      <w:bookmarkStart w:id="153" w:name="_Toc468875302"/>
      <w:bookmarkStart w:id="154" w:name="_Toc469488346"/>
      <w:bookmarkStart w:id="155" w:name="_Toc471894867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56" w:name="_Toc439238032"/>
      <w:bookmarkStart w:id="157" w:name="_Toc439238154"/>
      <w:bookmarkStart w:id="158" w:name="_Toc439252706"/>
      <w:bookmarkStart w:id="159" w:name="_Toc439323564"/>
      <w:bookmarkStart w:id="160" w:name="_Toc439323680"/>
      <w:bookmarkStart w:id="161" w:name="_Toc440361314"/>
      <w:bookmarkStart w:id="162" w:name="_Toc440376069"/>
      <w:bookmarkStart w:id="163" w:name="_Toc440376196"/>
      <w:bookmarkStart w:id="164" w:name="_Toc440382461"/>
      <w:bookmarkStart w:id="165" w:name="_Toc440447131"/>
      <w:bookmarkStart w:id="166" w:name="_Toc440632291"/>
      <w:bookmarkStart w:id="167" w:name="_Toc440875064"/>
      <w:bookmarkStart w:id="168" w:name="_Toc441131051"/>
      <w:bookmarkStart w:id="169" w:name="_Toc465774572"/>
      <w:bookmarkStart w:id="170" w:name="_Toc465848801"/>
      <w:bookmarkStart w:id="171" w:name="_Toc468875303"/>
      <w:bookmarkStart w:id="172" w:name="_Toc469488347"/>
      <w:bookmarkStart w:id="173" w:name="_Toc471894868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DE7AB5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5926CD">
        <w:rPr>
          <w:b w:val="0"/>
        </w:rPr>
        <w:t>5.6</w:t>
      </w:r>
      <w:r w:rsidR="00DE7AB5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74" w:name="_Toc439238033"/>
      <w:bookmarkStart w:id="175" w:name="_Toc439238155"/>
      <w:bookmarkStart w:id="176" w:name="_Toc439252707"/>
      <w:bookmarkStart w:id="177" w:name="_Toc439323565"/>
      <w:bookmarkStart w:id="178" w:name="_Toc439323681"/>
      <w:bookmarkStart w:id="179" w:name="_Toc440361315"/>
      <w:bookmarkStart w:id="180" w:name="_Toc440376070"/>
      <w:bookmarkStart w:id="181" w:name="_Toc440376197"/>
      <w:bookmarkStart w:id="182" w:name="_Toc440382462"/>
      <w:bookmarkStart w:id="183" w:name="_Toc440447132"/>
      <w:bookmarkStart w:id="184" w:name="_Toc440632292"/>
      <w:bookmarkStart w:id="185" w:name="_Toc440875065"/>
      <w:bookmarkStart w:id="186" w:name="_Toc441131052"/>
      <w:bookmarkStart w:id="187" w:name="_Toc465774573"/>
      <w:bookmarkStart w:id="188" w:name="_Toc465848802"/>
      <w:bookmarkStart w:id="189" w:name="_Toc468875304"/>
      <w:bookmarkStart w:id="190" w:name="_Toc469488348"/>
      <w:bookmarkStart w:id="191" w:name="_Toc471894869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92" w:name="_Toc440875066"/>
      <w:bookmarkStart w:id="193" w:name="_Toc471894870"/>
      <w:r w:rsidRPr="003303E9">
        <w:rPr>
          <w:bCs w:val="0"/>
        </w:rPr>
        <w:t>Антикоррупционная оговорка, включаемая в проект договора</w:t>
      </w:r>
      <w:bookmarkEnd w:id="192"/>
      <w:bookmarkEnd w:id="193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94" w:name="_Toc439238157"/>
      <w:bookmarkStart w:id="195" w:name="_Toc439252709"/>
      <w:bookmarkStart w:id="196" w:name="_Toc439323567"/>
      <w:bookmarkStart w:id="197" w:name="_Toc439323683"/>
      <w:bookmarkStart w:id="198" w:name="_Toc440361317"/>
      <w:bookmarkStart w:id="199" w:name="_Toc440376072"/>
      <w:bookmarkStart w:id="200" w:name="_Toc440376199"/>
      <w:bookmarkStart w:id="201" w:name="_Toc440382464"/>
      <w:bookmarkStart w:id="202" w:name="_Toc440447134"/>
      <w:bookmarkStart w:id="203" w:name="_Toc440632294"/>
      <w:bookmarkStart w:id="204" w:name="_Toc440875067"/>
      <w:bookmarkStart w:id="205" w:name="_Toc441131054"/>
      <w:bookmarkStart w:id="206" w:name="_Toc465774575"/>
      <w:bookmarkStart w:id="207" w:name="_Toc465848804"/>
      <w:bookmarkStart w:id="208" w:name="_Toc468875306"/>
      <w:bookmarkStart w:id="209" w:name="_Toc469488350"/>
      <w:bookmarkStart w:id="210" w:name="_Toc471894871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E7AB5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5926CD">
        <w:rPr>
          <w:b w:val="0"/>
        </w:rPr>
        <w:t>2.2.3</w:t>
      </w:r>
      <w:r w:rsidR="00DE7AB5">
        <w:rPr>
          <w:b w:val="0"/>
        </w:rPr>
        <w:fldChar w:fldCharType="end"/>
      </w:r>
      <w:r w:rsidRPr="003303E9">
        <w:rPr>
          <w:b w:val="0"/>
        </w:rPr>
        <w:t>).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11" w:name="_Toc439238158"/>
      <w:bookmarkStart w:id="212" w:name="_Toc439252710"/>
      <w:bookmarkStart w:id="213" w:name="_Toc439323568"/>
      <w:bookmarkStart w:id="214" w:name="_Toc439323684"/>
      <w:bookmarkStart w:id="215" w:name="_Toc440361318"/>
      <w:bookmarkStart w:id="216" w:name="_Toc440376073"/>
      <w:bookmarkStart w:id="217" w:name="_Toc440376200"/>
      <w:bookmarkStart w:id="218" w:name="_Toc440382465"/>
      <w:bookmarkStart w:id="219" w:name="_Toc440447135"/>
      <w:bookmarkStart w:id="220" w:name="_Toc440632295"/>
      <w:bookmarkStart w:id="221" w:name="_Toc440875068"/>
      <w:bookmarkStart w:id="222" w:name="_Toc441131055"/>
      <w:bookmarkStart w:id="223" w:name="_Toc465774576"/>
      <w:bookmarkStart w:id="224" w:name="_Toc465848805"/>
      <w:bookmarkStart w:id="225" w:name="_Toc468875307"/>
      <w:bookmarkStart w:id="226" w:name="_Toc469488351"/>
      <w:bookmarkStart w:id="227" w:name="_Toc471894872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8" w:name="_Toc439238159"/>
      <w:bookmarkStart w:id="229" w:name="_Toc439252711"/>
      <w:bookmarkStart w:id="230" w:name="_Toc439323569"/>
      <w:bookmarkStart w:id="231" w:name="_Toc439323685"/>
      <w:bookmarkStart w:id="232" w:name="_Ref440270867"/>
      <w:bookmarkStart w:id="233" w:name="_Toc440361319"/>
      <w:bookmarkStart w:id="234" w:name="_Toc440376074"/>
      <w:bookmarkStart w:id="235" w:name="_Toc440376201"/>
      <w:bookmarkStart w:id="236" w:name="_Toc440382466"/>
      <w:bookmarkStart w:id="237" w:name="_Toc440447136"/>
      <w:bookmarkStart w:id="238" w:name="_Toc440632296"/>
      <w:bookmarkStart w:id="239" w:name="_Toc440875069"/>
      <w:bookmarkStart w:id="240" w:name="_Toc441131056"/>
      <w:bookmarkStart w:id="241" w:name="_Toc465774577"/>
      <w:bookmarkStart w:id="242" w:name="_Toc465848806"/>
      <w:bookmarkStart w:id="243" w:name="_Toc468875308"/>
      <w:bookmarkStart w:id="244" w:name="_Toc469488352"/>
      <w:bookmarkStart w:id="245" w:name="_Toc471894873"/>
      <w:r w:rsidRPr="003303E9">
        <w:rPr>
          <w:b w:val="0"/>
        </w:rPr>
        <w:t>Текст Антикоррупционной оговорки:</w:t>
      </w:r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6" w:name="_Ref303622434"/>
      <w:bookmarkStart w:id="247" w:name="_Ref303624273"/>
      <w:bookmarkStart w:id="248" w:name="_Ref303682476"/>
      <w:bookmarkStart w:id="249" w:name="_Ref303683017"/>
      <w:bookmarkEnd w:id="246"/>
      <w:bookmarkEnd w:id="247"/>
      <w:bookmarkEnd w:id="248"/>
      <w:bookmarkEnd w:id="249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50" w:name="_Toc469470557"/>
      <w:bookmarkStart w:id="251" w:name="_Toc471894874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50"/>
      <w:bookmarkEnd w:id="25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2" w:name="_Toc469470558"/>
      <w:bookmarkStart w:id="253" w:name="_Toc469488354"/>
      <w:bookmarkStart w:id="254" w:name="_Toc471894875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E7AB5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E7AB5">
        <w:rPr>
          <w:b w:val="0"/>
        </w:rPr>
      </w:r>
      <w:r w:rsidR="00DE7AB5">
        <w:rPr>
          <w:b w:val="0"/>
        </w:rPr>
        <w:fldChar w:fldCharType="separate"/>
      </w:r>
      <w:r w:rsidR="005926CD">
        <w:rPr>
          <w:b w:val="0"/>
        </w:rPr>
        <w:t>2.3.3</w:t>
      </w:r>
      <w:r w:rsidR="00DE7AB5">
        <w:rPr>
          <w:b w:val="0"/>
        </w:rPr>
        <w:fldChar w:fldCharType="end"/>
      </w:r>
      <w:r w:rsidRPr="00F31976">
        <w:rPr>
          <w:b w:val="0"/>
        </w:rPr>
        <w:t>).</w:t>
      </w:r>
      <w:bookmarkEnd w:id="252"/>
      <w:bookmarkEnd w:id="253"/>
      <w:bookmarkEnd w:id="254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5" w:name="_Toc469470559"/>
      <w:bookmarkStart w:id="256" w:name="_Toc469488355"/>
      <w:bookmarkStart w:id="257" w:name="_Toc471894876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2" w:name="_Toc469470561"/>
      <w:bookmarkStart w:id="263" w:name="_Toc469488357"/>
      <w:bookmarkStart w:id="264" w:name="_Toc471894878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2"/>
      <w:bookmarkEnd w:id="263"/>
      <w:bookmarkEnd w:id="26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2"/>
      <w:bookmarkStart w:id="266" w:name="_Toc469488358"/>
      <w:bookmarkStart w:id="267" w:name="_Toc471894879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5"/>
      <w:bookmarkEnd w:id="266"/>
      <w:bookmarkEnd w:id="267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8" w:name="_Toc469470563"/>
      <w:bookmarkStart w:id="269" w:name="_Toc469488359"/>
      <w:bookmarkStart w:id="270" w:name="_Toc471894880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8"/>
      <w:bookmarkEnd w:id="269"/>
      <w:bookmarkEnd w:id="270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4"/>
      <w:bookmarkStart w:id="272" w:name="_Toc469488360"/>
      <w:bookmarkStart w:id="273" w:name="_Toc471894881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1"/>
      <w:bookmarkEnd w:id="272"/>
      <w:bookmarkEnd w:id="273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4" w:name="_Ref303711222"/>
      <w:bookmarkStart w:id="275" w:name="_Ref311232052"/>
      <w:bookmarkStart w:id="276" w:name="_Toc471894882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4"/>
      <w:r w:rsidR="00D51A0B" w:rsidRPr="00E71A48">
        <w:rPr>
          <w:szCs w:val="24"/>
        </w:rPr>
        <w:t>Заявок</w:t>
      </w:r>
      <w:bookmarkEnd w:id="275"/>
      <w:bookmarkEnd w:id="276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7" w:name="_Toc471894883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77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78" w:name="_Toc439323688"/>
      <w:bookmarkStart w:id="279" w:name="_Toc440361322"/>
      <w:bookmarkStart w:id="280" w:name="_Toc440376077"/>
      <w:bookmarkStart w:id="281" w:name="_Toc440376204"/>
      <w:bookmarkStart w:id="282" w:name="_Toc440382469"/>
      <w:bookmarkStart w:id="283" w:name="_Toc440447139"/>
      <w:bookmarkStart w:id="284" w:name="_Toc440632299"/>
      <w:bookmarkStart w:id="285" w:name="_Toc440875072"/>
      <w:bookmarkStart w:id="286" w:name="_Toc441131059"/>
      <w:bookmarkStart w:id="287" w:name="_Toc465774580"/>
      <w:bookmarkStart w:id="288" w:name="_Toc465848809"/>
      <w:bookmarkStart w:id="289" w:name="_Toc468875311"/>
      <w:bookmarkStart w:id="290" w:name="_Toc469488363"/>
      <w:bookmarkStart w:id="291" w:name="_Toc471894884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A5754C">
        <w:fldChar w:fldCharType="begin"/>
      </w:r>
      <w:r w:rsidR="00A5754C">
        <w:instrText xml:space="preserve"> REF _Ref305973033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3.2</w:t>
      </w:r>
      <w:r w:rsidR="00A5754C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A5754C">
        <w:fldChar w:fldCharType="begin"/>
      </w:r>
      <w:r w:rsidR="00A5754C">
        <w:instrText xml:space="preserve"> REF _Ref305973147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2" w:name="__RefNumPara__828_922829174"/>
      <w:bookmarkEnd w:id="29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A5754C">
        <w:fldChar w:fldCharType="begin"/>
      </w:r>
      <w:r w:rsidR="00A5754C">
        <w:instrText xml:space="preserve"> REF _Ref305973214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</w:t>
      </w:r>
      <w:r w:rsidR="00A5754C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_Ref303683883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3.5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3" w:name="__RefNumPara__832_922829174"/>
      <w:bookmarkEnd w:id="29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DE7AB5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DE7AB5">
        <w:fldChar w:fldCharType="separate"/>
      </w:r>
      <w:r w:rsidR="005926CD">
        <w:rPr>
          <w:bCs w:val="0"/>
          <w:sz w:val="24"/>
          <w:szCs w:val="24"/>
        </w:rPr>
        <w:t>3.6</w:t>
      </w:r>
      <w:r w:rsidR="00DE7AB5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4" w:name="__RefNumPara__834_922829174"/>
      <w:bookmarkEnd w:id="29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A5754C">
        <w:fldChar w:fldCharType="begin"/>
      </w:r>
      <w:r w:rsidR="00A5754C">
        <w:instrText xml:space="preserve"> REF _Ref303250967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3.7</w:t>
      </w:r>
      <w:r w:rsidR="00A5754C"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5" w:name="__RefNumPara__836_922829174"/>
      <w:bookmarkEnd w:id="29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3.9</w:t>
      </w:r>
      <w:r w:rsidR="00E54225">
        <w:rPr>
          <w:bCs w:val="0"/>
          <w:sz w:val="24"/>
          <w:szCs w:val="24"/>
        </w:rPr>
        <w:fldChar w:fldCharType="end"/>
      </w:r>
      <w:r w:rsidR="00DE7AB5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DE7AB5" w:rsidRPr="00E71A48">
        <w:rPr>
          <w:bCs w:val="0"/>
          <w:sz w:val="24"/>
          <w:szCs w:val="24"/>
        </w:rPr>
      </w:r>
      <w:r w:rsidR="00DE7AB5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E54225">
        <w:fldChar w:fldCharType="begin"/>
      </w:r>
      <w:r w:rsidR="00E54225">
        <w:instrText xml:space="preserve"> REF _Ref468875001 \r \h </w:instrText>
      </w:r>
      <w:r w:rsidR="00E54225">
        <w:fldChar w:fldCharType="separate"/>
      </w:r>
      <w:r w:rsidR="005926CD">
        <w:t>3.12</w:t>
      </w:r>
      <w:r w:rsidR="00E54225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A5754C">
        <w:fldChar w:fldCharType="begin"/>
      </w:r>
      <w:r w:rsidR="00A5754C">
        <w:instrText xml:space="preserve"> REF _Ref306140410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3.13</w:t>
      </w:r>
      <w:r w:rsidR="00A5754C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3.14</w:t>
      </w:r>
      <w:r w:rsidR="00A5754C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96" w:name="_Toc439323689"/>
      <w:bookmarkStart w:id="297" w:name="_Toc440361323"/>
      <w:bookmarkStart w:id="298" w:name="_Toc440376078"/>
      <w:bookmarkStart w:id="299" w:name="_Toc440376205"/>
      <w:bookmarkStart w:id="300" w:name="_Toc440382470"/>
      <w:bookmarkStart w:id="301" w:name="_Toc440447140"/>
      <w:bookmarkStart w:id="302" w:name="_Toc440632300"/>
      <w:bookmarkStart w:id="303" w:name="_Toc440875073"/>
      <w:bookmarkStart w:id="304" w:name="_Toc441131060"/>
      <w:bookmarkStart w:id="305" w:name="_Toc465774581"/>
      <w:bookmarkStart w:id="306" w:name="_Toc465848810"/>
      <w:bookmarkStart w:id="307" w:name="_Toc468875312"/>
      <w:bookmarkStart w:id="308" w:name="_Toc469488364"/>
      <w:bookmarkStart w:id="309" w:name="_Toc471894885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0" w:name="_Ref303250835"/>
      <w:bookmarkStart w:id="311" w:name="_Ref305973033"/>
      <w:bookmarkStart w:id="312" w:name="_Toc471894886"/>
      <w:bookmarkStart w:id="313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0"/>
      <w:r w:rsidRPr="00E71A48">
        <w:t xml:space="preserve"> по запросу предложений</w:t>
      </w:r>
      <w:bookmarkEnd w:id="311"/>
      <w:bookmarkEnd w:id="312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A5754C">
        <w:fldChar w:fldCharType="begin"/>
      </w:r>
      <w:r w:rsidR="00A5754C">
        <w:instrText xml:space="preserve"> REF _Ref302563524 \n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1.1.1</w:t>
      </w:r>
      <w:r w:rsidR="00A5754C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4" w:name="__RefNumPara__444_922829174"/>
      <w:bookmarkStart w:id="315" w:name="_Ref191386216"/>
      <w:bookmarkStart w:id="316" w:name="_Ref305973147"/>
      <w:bookmarkStart w:id="317" w:name="_Toc471894887"/>
      <w:bookmarkEnd w:id="313"/>
      <w:bookmarkEnd w:id="314"/>
      <w:r w:rsidRPr="00E71A48">
        <w:lastRenderedPageBreak/>
        <w:t xml:space="preserve">Подготовка </w:t>
      </w:r>
      <w:bookmarkEnd w:id="315"/>
      <w:r w:rsidRPr="00E71A48">
        <w:t>Заявок</w:t>
      </w:r>
      <w:bookmarkEnd w:id="316"/>
      <w:bookmarkEnd w:id="317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8" w:name="_Ref306114638"/>
      <w:bookmarkStart w:id="319" w:name="_Toc440361326"/>
      <w:bookmarkStart w:id="320" w:name="_Toc440376081"/>
      <w:bookmarkStart w:id="321" w:name="_Toc440376208"/>
      <w:bookmarkStart w:id="322" w:name="_Toc440382473"/>
      <w:bookmarkStart w:id="323" w:name="_Toc440447143"/>
      <w:bookmarkStart w:id="324" w:name="_Toc440632303"/>
      <w:bookmarkStart w:id="325" w:name="_Toc440875076"/>
      <w:bookmarkStart w:id="326" w:name="_Toc441131063"/>
      <w:bookmarkStart w:id="327" w:name="_Toc465774584"/>
      <w:bookmarkStart w:id="328" w:name="_Toc465848813"/>
      <w:bookmarkStart w:id="329" w:name="_Toc468875315"/>
      <w:bookmarkStart w:id="330" w:name="_Toc469488367"/>
      <w:bookmarkStart w:id="331" w:name="_Toc471894888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5.2</w:t>
      </w:r>
      <w:r w:rsidR="00DE7AB5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5.4</w:t>
      </w:r>
      <w:r w:rsidR="00DE7AB5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</w:t>
      </w:r>
      <w:r w:rsidR="00A5754C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_Ref440361610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5.6</w:t>
      </w:r>
      <w:r w:rsidR="00A5754C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2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32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eastAsia="ru-RU"/>
        </w:rPr>
        <w:t>5.1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5.1.3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б)</w:t>
      </w:r>
      <w:r w:rsidR="00A5754C">
        <w:fldChar w:fldCharType="end"/>
      </w:r>
      <w:r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3.3.8.3</w:t>
      </w:r>
      <w:r w:rsidR="00A5754C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_Ref440537086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5.3</w:t>
      </w:r>
      <w:r w:rsidR="00A5754C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_Ref440274913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eastAsia="ru-RU"/>
        </w:rPr>
        <w:t>5.2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A5754C">
        <w:fldChar w:fldCharType="begin"/>
      </w:r>
      <w:r w:rsidR="00A5754C">
        <w:instrText xml:space="preserve"> REF _Ref440274902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eastAsia="ru-RU"/>
        </w:rPr>
        <w:t>5.4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5.5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5.6</w:t>
      </w:r>
      <w:r w:rsidR="00DE7AB5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5.7.1</w:t>
      </w:r>
      <w:r w:rsidR="00DE7AB5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DA481F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250D0D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250D0D">
        <w:rPr>
          <w:sz w:val="24"/>
          <w:szCs w:val="24"/>
        </w:rPr>
        <w:t>/члена Коллективного участника критериям отнесения к субъектам малого и среднего предпринимательства (подраздел</w:t>
      </w:r>
      <w:r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_Ref444170284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Pr="00250D0D">
        <w:rPr>
          <w:sz w:val="24"/>
          <w:szCs w:val="24"/>
        </w:rPr>
        <w:t>) – предоставляется только теми Участниками/</w:t>
      </w:r>
      <w:r>
        <w:rPr>
          <w:sz w:val="24"/>
          <w:szCs w:val="24"/>
        </w:rPr>
        <w:t>соисполнителями</w:t>
      </w:r>
      <w:r w:rsidRPr="00250D0D">
        <w:rPr>
          <w:sz w:val="24"/>
          <w:szCs w:val="24"/>
        </w:rPr>
        <w:t>/</w:t>
      </w:r>
      <w:r>
        <w:rPr>
          <w:sz w:val="24"/>
          <w:szCs w:val="24"/>
        </w:rPr>
        <w:br/>
      </w:r>
      <w:r w:rsidRPr="00250D0D">
        <w:rPr>
          <w:sz w:val="24"/>
          <w:szCs w:val="24"/>
        </w:rPr>
        <w:t xml:space="preserve">членами Коллективного </w:t>
      </w:r>
      <w:r w:rsidRPr="00AE1D21">
        <w:rPr>
          <w:sz w:val="24"/>
          <w:szCs w:val="24"/>
        </w:rPr>
        <w:t xml:space="preserve">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5106E7" w:rsidRPr="00AE1D21">
        <w:rPr>
          <w:bCs w:val="0"/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</w:t>
      </w:r>
      <w:r w:rsidR="00D15047" w:rsidRPr="00AE1D21">
        <w:rPr>
          <w:sz w:val="24"/>
          <w:szCs w:val="24"/>
        </w:rPr>
        <w:t>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</w:t>
      </w:r>
      <w:r w:rsidR="00D15047" w:rsidRPr="00F14993">
        <w:rPr>
          <w:sz w:val="24"/>
          <w:szCs w:val="24"/>
        </w:rPr>
        <w:lastRenderedPageBreak/>
        <w:t>предпринимательства</w:t>
      </w:r>
      <w:r w:rsidR="00F14993" w:rsidRPr="00F14993">
        <w:rPr>
          <w:bCs w:val="0"/>
          <w:sz w:val="24"/>
          <w:szCs w:val="24"/>
        </w:rPr>
        <w:t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="00F14993">
        <w:rPr>
          <w:bCs w:val="0"/>
          <w:sz w:val="24"/>
          <w:szCs w:val="24"/>
        </w:rPr>
        <w:t>.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3.3.8.3</w:t>
      </w:r>
      <w:r w:rsidR="00A5754C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_Ref440279062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б)</w:t>
      </w:r>
      <w:r w:rsidR="00A5754C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_Ref440372326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д)</w:t>
      </w:r>
      <w:r w:rsidR="00A5754C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_Ref440371812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м)</w:t>
      </w:r>
      <w:r w:rsidR="00A5754C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_Ref440371822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н)</w:t>
      </w:r>
      <w:r w:rsidR="00A5754C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у)</w:t>
      </w:r>
      <w:r w:rsidR="00A5754C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_Ref306005578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3.3.8.3</w:t>
      </w:r>
      <w:r w:rsidR="00A5754C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_Ref306143446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3.3.9.3</w:t>
      </w:r>
      <w:r w:rsidR="00A5754C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A5754C">
        <w:fldChar w:fldCharType="begin"/>
      </w:r>
      <w:r w:rsidR="00A5754C">
        <w:instrText xml:space="preserve"> REF _Ref465847423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3.3.10.7</w:t>
      </w:r>
      <w:r w:rsidR="00A5754C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33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5926CD" w:rsidRPr="005926CD">
        <w:rPr>
          <w:szCs w:val="24"/>
        </w:rPr>
        <w:t>3.3.14.4</w:t>
      </w:r>
      <w:r w:rsidR="00A5754C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33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A5754C">
        <w:fldChar w:fldCharType="begin"/>
      </w:r>
      <w:r w:rsidR="00A5754C">
        <w:instrText xml:space="preserve"> REF _Ref440270602 \r \h  \* MERGEFORMAT </w:instrText>
      </w:r>
      <w:r w:rsidR="00A5754C">
        <w:fldChar w:fldCharType="separate"/>
      </w:r>
      <w:r w:rsidR="005926CD">
        <w:t>5</w:t>
      </w:r>
      <w:r w:rsidR="00A5754C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A5754C">
        <w:fldChar w:fldCharType="begin"/>
      </w:r>
      <w:r w:rsidR="00A5754C">
        <w:instrText xml:space="preserve"> REF _Ref191386419 \n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3.3.2</w:t>
      </w:r>
      <w:r w:rsidR="00A5754C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4" w:name="_Ref55279015"/>
      <w:bookmarkStart w:id="335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34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6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35"/>
      <w:bookmarkEnd w:id="336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_Ref440361959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5.5</w:t>
      </w:r>
      <w:r w:rsidR="00A5754C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_Ref440271036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5.4</w:t>
      </w:r>
      <w:r w:rsidR="00A5754C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5.1</w:t>
      </w:r>
      <w:r w:rsidR="00A5754C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7" w:name="_Ref115076752"/>
      <w:bookmarkStart w:id="338" w:name="_Ref191386109"/>
      <w:bookmarkStart w:id="339" w:name="_Ref191386419"/>
      <w:bookmarkStart w:id="340" w:name="_Toc440361327"/>
      <w:bookmarkStart w:id="341" w:name="_Toc440376082"/>
      <w:bookmarkStart w:id="342" w:name="_Toc440376209"/>
      <w:bookmarkStart w:id="343" w:name="_Toc440382474"/>
      <w:bookmarkStart w:id="344" w:name="_Toc440447144"/>
      <w:bookmarkStart w:id="345" w:name="_Toc440632304"/>
      <w:bookmarkStart w:id="346" w:name="_Toc440875077"/>
      <w:bookmarkStart w:id="347" w:name="_Toc441131064"/>
      <w:bookmarkStart w:id="348" w:name="_Toc465774585"/>
      <w:bookmarkStart w:id="349" w:name="_Toc465848814"/>
      <w:bookmarkStart w:id="350" w:name="_Toc468875316"/>
      <w:bookmarkStart w:id="351" w:name="_Toc469488368"/>
      <w:bookmarkStart w:id="352" w:name="_Toc471894889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37"/>
      <w:bookmarkEnd w:id="338"/>
      <w:bookmarkEnd w:id="339"/>
      <w:r w:rsidRPr="00E71A48">
        <w:rPr>
          <w:szCs w:val="24"/>
        </w:rPr>
        <w:t>ЭТП</w:t>
      </w:r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3" w:name="_Ref115076807"/>
      <w:bookmarkStart w:id="354" w:name="_Toc440361328"/>
      <w:bookmarkStart w:id="355" w:name="_Toc440376083"/>
      <w:bookmarkStart w:id="356" w:name="_Toc440376210"/>
      <w:bookmarkStart w:id="357" w:name="_Toc440382475"/>
      <w:bookmarkStart w:id="358" w:name="_Toc440447145"/>
      <w:bookmarkStart w:id="359" w:name="_Toc440632305"/>
      <w:bookmarkStart w:id="360" w:name="_Toc440875078"/>
      <w:bookmarkStart w:id="361" w:name="_Toc441131065"/>
      <w:bookmarkStart w:id="362" w:name="_Toc465774586"/>
      <w:bookmarkStart w:id="363" w:name="_Toc465848815"/>
      <w:bookmarkStart w:id="364" w:name="_Toc468875317"/>
      <w:bookmarkStart w:id="365" w:name="_Toc469488369"/>
      <w:bookmarkStart w:id="366" w:name="_Toc471894890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6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6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68" w:name="_Ref306008743"/>
      <w:bookmarkStart w:id="369" w:name="_Toc440361329"/>
      <w:bookmarkStart w:id="370" w:name="_Toc440376084"/>
      <w:bookmarkStart w:id="371" w:name="_Toc440376211"/>
      <w:bookmarkStart w:id="372" w:name="_Toc440382476"/>
      <w:bookmarkStart w:id="373" w:name="_Toc440447146"/>
      <w:bookmarkStart w:id="374" w:name="_Toc440632306"/>
      <w:bookmarkStart w:id="375" w:name="_Toc440875079"/>
      <w:bookmarkStart w:id="376" w:name="_Toc441131066"/>
      <w:bookmarkStart w:id="377" w:name="_Toc465774587"/>
      <w:bookmarkStart w:id="378" w:name="_Toc465848816"/>
      <w:bookmarkStart w:id="379" w:name="_Toc468875318"/>
      <w:bookmarkStart w:id="380" w:name="_Toc469488370"/>
      <w:bookmarkStart w:id="381" w:name="_Toc471894891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82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82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3" w:name="_Toc440361330"/>
      <w:bookmarkStart w:id="384" w:name="_Toc440376085"/>
      <w:bookmarkStart w:id="385" w:name="_Toc440376212"/>
      <w:bookmarkStart w:id="386" w:name="_Toc440382477"/>
      <w:bookmarkStart w:id="387" w:name="_Toc440447147"/>
      <w:bookmarkStart w:id="388" w:name="_Toc440632307"/>
      <w:bookmarkStart w:id="389" w:name="_Toc440875080"/>
      <w:bookmarkStart w:id="390" w:name="_Toc441131067"/>
      <w:bookmarkStart w:id="391" w:name="_Toc465774588"/>
      <w:bookmarkStart w:id="392" w:name="_Toc465848817"/>
      <w:bookmarkStart w:id="393" w:name="_Toc468875319"/>
      <w:bookmarkStart w:id="394" w:name="_Toc469488371"/>
      <w:bookmarkStart w:id="395" w:name="_Toc471894892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6" w:name="_Toc440361331"/>
      <w:bookmarkStart w:id="397" w:name="_Toc440376086"/>
      <w:bookmarkStart w:id="398" w:name="_Toc440376213"/>
      <w:bookmarkStart w:id="399" w:name="_Toc440382478"/>
      <w:bookmarkStart w:id="400" w:name="_Toc440447148"/>
      <w:bookmarkStart w:id="401" w:name="_Toc440632308"/>
      <w:bookmarkStart w:id="402" w:name="_Toc440875081"/>
      <w:bookmarkStart w:id="403" w:name="_Toc441131068"/>
      <w:bookmarkStart w:id="404" w:name="_Toc465774589"/>
      <w:bookmarkStart w:id="405" w:name="_Toc465848818"/>
      <w:bookmarkStart w:id="406" w:name="_Toc468875320"/>
      <w:bookmarkStart w:id="407" w:name="_Toc469488372"/>
      <w:bookmarkStart w:id="408" w:name="_Toc471894893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09" w:name="_Toc440361332"/>
      <w:bookmarkStart w:id="410" w:name="_Toc440376087"/>
      <w:bookmarkStart w:id="411" w:name="_Toc440376214"/>
      <w:bookmarkStart w:id="412" w:name="_Toc440382479"/>
      <w:bookmarkStart w:id="413" w:name="_Toc440447149"/>
      <w:bookmarkStart w:id="414" w:name="_Toc440632309"/>
      <w:bookmarkStart w:id="415" w:name="_Toc440875082"/>
      <w:bookmarkStart w:id="416" w:name="_Toc441131069"/>
      <w:bookmarkStart w:id="417" w:name="_Toc465774590"/>
      <w:bookmarkStart w:id="418" w:name="_Toc465848819"/>
      <w:bookmarkStart w:id="419" w:name="_Ref468874794"/>
      <w:bookmarkStart w:id="420" w:name="_Toc468875321"/>
      <w:bookmarkStart w:id="421" w:name="_Toc469488373"/>
      <w:bookmarkStart w:id="422" w:name="_Toc471894894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</w:p>
    <w:p w:rsidR="00216641" w:rsidRPr="00774D0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74D03">
        <w:rPr>
          <w:bCs w:val="0"/>
          <w:sz w:val="24"/>
          <w:szCs w:val="24"/>
        </w:rPr>
        <w:t xml:space="preserve">Начальная (максимальная) цена </w:t>
      </w:r>
      <w:r w:rsidR="00123C70" w:rsidRPr="00774D03">
        <w:rPr>
          <w:bCs w:val="0"/>
          <w:sz w:val="24"/>
          <w:szCs w:val="24"/>
        </w:rPr>
        <w:t>Договор</w:t>
      </w:r>
      <w:r w:rsidRPr="00774D03">
        <w:rPr>
          <w:bCs w:val="0"/>
          <w:sz w:val="24"/>
          <w:szCs w:val="24"/>
        </w:rPr>
        <w:t>а</w:t>
      </w:r>
      <w:r w:rsidR="00216641" w:rsidRPr="00774D03">
        <w:rPr>
          <w:bCs w:val="0"/>
          <w:sz w:val="24"/>
          <w:szCs w:val="24"/>
        </w:rPr>
        <w:t>:</w:t>
      </w:r>
    </w:p>
    <w:p w:rsidR="00717F60" w:rsidRPr="00C12FA4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774D03">
        <w:rPr>
          <w:b/>
          <w:bCs w:val="0"/>
          <w:sz w:val="24"/>
          <w:szCs w:val="24"/>
          <w:u w:val="single"/>
        </w:rPr>
        <w:t>По Лоту №1:</w:t>
      </w:r>
      <w:r w:rsidR="00717F60" w:rsidRPr="00774D03">
        <w:rPr>
          <w:bCs w:val="0"/>
          <w:sz w:val="24"/>
          <w:szCs w:val="24"/>
        </w:rPr>
        <w:t xml:space="preserve"> </w:t>
      </w:r>
      <w:r w:rsidR="00876B20" w:rsidRPr="00774D03">
        <w:rPr>
          <w:b/>
          <w:sz w:val="24"/>
          <w:szCs w:val="24"/>
        </w:rPr>
        <w:t>576 000,00</w:t>
      </w:r>
      <w:r w:rsidR="00876B20" w:rsidRPr="00774D03">
        <w:rPr>
          <w:sz w:val="24"/>
          <w:szCs w:val="24"/>
        </w:rPr>
        <w:t xml:space="preserve"> (</w:t>
      </w:r>
      <w:r w:rsidR="00774D03">
        <w:rPr>
          <w:sz w:val="24"/>
          <w:szCs w:val="24"/>
        </w:rPr>
        <w:t>П</w:t>
      </w:r>
      <w:r w:rsidR="00876B20" w:rsidRPr="00774D03">
        <w:rPr>
          <w:sz w:val="24"/>
          <w:szCs w:val="24"/>
        </w:rPr>
        <w:t xml:space="preserve">ятьсот семьдесят шесть тысяч) рублей 00 копеек РФ, без учета НДС; НДС составляет </w:t>
      </w:r>
      <w:r w:rsidR="00876B20" w:rsidRPr="00774D03">
        <w:rPr>
          <w:b/>
          <w:sz w:val="24"/>
          <w:szCs w:val="24"/>
        </w:rPr>
        <w:t>103 680,00</w:t>
      </w:r>
      <w:r w:rsidR="00876B20" w:rsidRPr="00774D03">
        <w:rPr>
          <w:sz w:val="24"/>
          <w:szCs w:val="24"/>
        </w:rPr>
        <w:t xml:space="preserve"> (Сто три тысячи шестьсот восемьдесят) рублей 00 копеек РФ; </w:t>
      </w:r>
      <w:r w:rsidR="00876B20" w:rsidRPr="00774D03">
        <w:rPr>
          <w:b/>
          <w:sz w:val="24"/>
          <w:szCs w:val="24"/>
        </w:rPr>
        <w:t>679 680,00</w:t>
      </w:r>
      <w:r w:rsidR="00876B20" w:rsidRPr="00876B20">
        <w:rPr>
          <w:sz w:val="24"/>
          <w:szCs w:val="24"/>
        </w:rPr>
        <w:t xml:space="preserve"> (Шестьсот семьдесят девять тысяч шестьсот восемьдесят) рублей 00 копеек РФ, с учетом НДС.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5.1</w:t>
      </w:r>
      <w:r w:rsidR="00A5754C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A5754C">
        <w:fldChar w:fldCharType="begin"/>
      </w:r>
      <w:r w:rsidR="00A5754C">
        <w:instrText xml:space="preserve"> REF _Ref440271072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5.2</w:t>
      </w:r>
      <w:r w:rsidR="00A5754C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A5754C">
        <w:fldChar w:fldCharType="begin"/>
      </w:r>
      <w:r w:rsidR="00A5754C">
        <w:instrText xml:space="preserve"> REF _Ref440361439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5.5</w:t>
      </w:r>
      <w:r w:rsidR="00A5754C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3.6.4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EB7BE2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3.11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23" w:name="_Ref191386407"/>
      <w:bookmarkStart w:id="424" w:name="_Ref191386526"/>
      <w:bookmarkStart w:id="425" w:name="_Toc440361333"/>
      <w:bookmarkStart w:id="426" w:name="_Toc440376088"/>
      <w:bookmarkStart w:id="427" w:name="_Toc440376215"/>
      <w:bookmarkStart w:id="428" w:name="_Toc440382480"/>
      <w:bookmarkStart w:id="429" w:name="_Toc440447150"/>
      <w:bookmarkStart w:id="430" w:name="_Toc440632310"/>
      <w:bookmarkStart w:id="431" w:name="_Toc440875083"/>
      <w:bookmarkStart w:id="432" w:name="_Toc441131070"/>
      <w:bookmarkStart w:id="433" w:name="_Toc465774591"/>
      <w:bookmarkStart w:id="434" w:name="_Toc465848820"/>
      <w:bookmarkStart w:id="435" w:name="_Toc468875322"/>
      <w:bookmarkStart w:id="436" w:name="_Toc469488374"/>
      <w:bookmarkStart w:id="437" w:name="_Toc471894895"/>
      <w:bookmarkStart w:id="438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9" w:name="_Ref93090116"/>
      <w:bookmarkStart w:id="440" w:name="_Ref191386482"/>
      <w:bookmarkStart w:id="441" w:name="_Ref440291364"/>
      <w:bookmarkEnd w:id="438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39"/>
      <w:r w:rsidRPr="00EB7BE2">
        <w:rPr>
          <w:bCs w:val="0"/>
          <w:sz w:val="24"/>
          <w:szCs w:val="24"/>
        </w:rPr>
        <w:t>:</w:t>
      </w:r>
      <w:bookmarkStart w:id="442" w:name="_Ref306004833"/>
      <w:bookmarkEnd w:id="440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A5754C">
        <w:fldChar w:fldCharType="begin"/>
      </w:r>
      <w:r w:rsidR="00A5754C">
        <w:instrText xml:space="preserve"> REF _Ref191386451 \n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3.3.9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_Ref440876619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3.3.10</w:t>
      </w:r>
      <w:r w:rsidR="00A5754C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41"/>
      <w:bookmarkEnd w:id="442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43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43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4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4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</w:t>
      </w:r>
      <w:r w:rsidR="004F657D" w:rsidRPr="00AE1D21">
        <w:rPr>
          <w:color w:val="000000"/>
          <w:sz w:val="24"/>
          <w:szCs w:val="24"/>
        </w:rPr>
        <w:lastRenderedPageBreak/>
        <w:t>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44"/>
      <w:bookmarkEnd w:id="44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4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46"/>
      <w:proofErr w:type="gramEnd"/>
    </w:p>
    <w:p w:rsidR="00DC7643" w:rsidRPr="00876B2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</w:t>
      </w:r>
      <w:r w:rsidRPr="00876B20">
        <w:rPr>
          <w:sz w:val="24"/>
          <w:szCs w:val="24"/>
        </w:rPr>
        <w:t xml:space="preserve">разрешающих документов необходимо для оказания услуг, указанных в п. </w:t>
      </w:r>
      <w:r w:rsidR="00A5754C" w:rsidRPr="00876B20">
        <w:fldChar w:fldCharType="begin"/>
      </w:r>
      <w:r w:rsidR="00A5754C" w:rsidRPr="00876B20">
        <w:instrText xml:space="preserve"> REF _Ref440275279 \r \h  \* MERGEFORMAT </w:instrText>
      </w:r>
      <w:r w:rsidR="00A5754C" w:rsidRPr="00876B20">
        <w:fldChar w:fldCharType="separate"/>
      </w:r>
      <w:r w:rsidR="005926CD" w:rsidRPr="005926CD">
        <w:rPr>
          <w:sz w:val="24"/>
          <w:szCs w:val="24"/>
        </w:rPr>
        <w:t>1.1.4</w:t>
      </w:r>
      <w:r w:rsidR="00A5754C" w:rsidRPr="00876B20">
        <w:fldChar w:fldCharType="end"/>
      </w:r>
      <w:r w:rsidRPr="00876B20">
        <w:rPr>
          <w:sz w:val="24"/>
          <w:szCs w:val="24"/>
        </w:rPr>
        <w:t xml:space="preserve"> и разделе </w:t>
      </w:r>
      <w:r w:rsidR="00A5754C" w:rsidRPr="00876B20">
        <w:fldChar w:fldCharType="begin"/>
      </w:r>
      <w:r w:rsidR="00A5754C" w:rsidRPr="00876B20">
        <w:instrText xml:space="preserve"> REF _Ref440270568 \r \h  \* MERGEFORMAT </w:instrText>
      </w:r>
      <w:r w:rsidR="00A5754C" w:rsidRPr="00876B20">
        <w:fldChar w:fldCharType="separate"/>
      </w:r>
      <w:r w:rsidR="005926CD">
        <w:t>4</w:t>
      </w:r>
      <w:r w:rsidR="00A5754C" w:rsidRPr="00876B20">
        <w:fldChar w:fldCharType="end"/>
      </w:r>
      <w:r w:rsidRPr="00876B20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876B2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876B2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876B20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876B20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AE1D21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876B2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B76768" w:rsidRPr="00876B20">
        <w:rPr>
          <w:color w:val="000000"/>
          <w:sz w:val="24"/>
          <w:szCs w:val="24"/>
          <w:lang w:eastAsia="ru-RU"/>
        </w:rPr>
        <w:t xml:space="preserve">оказания </w:t>
      </w:r>
      <w:r w:rsidRPr="00876B20">
        <w:rPr>
          <w:color w:val="000000"/>
          <w:sz w:val="24"/>
          <w:szCs w:val="24"/>
          <w:lang w:eastAsia="ru-RU"/>
        </w:rPr>
        <w:t xml:space="preserve">аналогичных </w:t>
      </w:r>
      <w:r w:rsidR="00B76768" w:rsidRPr="00876B20">
        <w:rPr>
          <w:color w:val="000000"/>
          <w:sz w:val="24"/>
          <w:szCs w:val="24"/>
          <w:lang w:eastAsia="ru-RU"/>
        </w:rPr>
        <w:t>услуг</w:t>
      </w:r>
      <w:r w:rsidR="009F4858" w:rsidRPr="00876B20">
        <w:rPr>
          <w:color w:val="000000"/>
          <w:sz w:val="24"/>
          <w:szCs w:val="24"/>
          <w:lang w:eastAsia="ru-RU"/>
        </w:rPr>
        <w:t xml:space="preserve"> </w:t>
      </w:r>
      <w:r w:rsidR="005347FA" w:rsidRPr="00876B2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876B2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AE1D21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AE1D21">
        <w:rPr>
          <w:color w:val="000000"/>
          <w:sz w:val="24"/>
          <w:szCs w:val="24"/>
          <w:lang w:eastAsia="ru-RU"/>
        </w:rPr>
        <w:t xml:space="preserve"> по </w:t>
      </w:r>
      <w:r w:rsidR="002037C3" w:rsidRPr="00AE1D21">
        <w:rPr>
          <w:color w:val="000000"/>
          <w:sz w:val="24"/>
          <w:szCs w:val="24"/>
          <w:lang w:eastAsia="ru-RU"/>
        </w:rPr>
        <w:t>оказываемым услугам</w:t>
      </w:r>
      <w:r w:rsidR="00036006" w:rsidRPr="00AE1D21">
        <w:rPr>
          <w:color w:val="000000"/>
          <w:sz w:val="24"/>
          <w:szCs w:val="24"/>
          <w:lang w:eastAsia="ru-RU"/>
        </w:rPr>
        <w:t xml:space="preserve">, (в </w:t>
      </w:r>
      <w:proofErr w:type="spellStart"/>
      <w:r w:rsidR="00036006" w:rsidRPr="00AE1D21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AE1D21">
        <w:rPr>
          <w:color w:val="000000"/>
          <w:sz w:val="24"/>
          <w:szCs w:val="24"/>
          <w:lang w:eastAsia="ru-RU"/>
        </w:rPr>
        <w:t xml:space="preserve">. объемам </w:t>
      </w:r>
      <w:r w:rsidR="002037C3" w:rsidRPr="00AE1D21">
        <w:rPr>
          <w:color w:val="000000"/>
          <w:sz w:val="24"/>
          <w:szCs w:val="24"/>
          <w:lang w:eastAsia="ru-RU"/>
        </w:rPr>
        <w:t>услуг</w:t>
      </w:r>
      <w:r w:rsidR="00036006" w:rsidRPr="00AE1D21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AE1D21">
        <w:rPr>
          <w:color w:val="000000"/>
          <w:sz w:val="24"/>
          <w:szCs w:val="24"/>
          <w:lang w:eastAsia="ru-RU"/>
        </w:rPr>
        <w:t>)</w:t>
      </w:r>
      <w:r w:rsidR="00036006" w:rsidRPr="00AE1D21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47" w:name="_Ref306005578"/>
      <w:bookmarkStart w:id="44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_Ref440291364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3.3.8.1</w:t>
      </w:r>
      <w:r w:rsidR="00A5754C">
        <w:fldChar w:fldCharType="end"/>
      </w:r>
      <w:r w:rsidRPr="00AE1D21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47"/>
      <w:bookmarkEnd w:id="44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9" w:name="_Ref440279062"/>
      <w:proofErr w:type="gramStart"/>
      <w:r w:rsidRPr="00AE1D21">
        <w:rPr>
          <w:i/>
          <w:sz w:val="24"/>
          <w:szCs w:val="24"/>
        </w:rPr>
        <w:lastRenderedPageBreak/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4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_Ref440271993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5.11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_Ref440271964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5.1.3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50"/>
    </w:p>
    <w:p w:rsidR="009948B4" w:rsidRPr="00AE1D21" w:rsidRDefault="009948B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</w:t>
      </w:r>
      <w:r w:rsidR="00BD74DF" w:rsidRPr="00AE1D21">
        <w:rPr>
          <w:sz w:val="24"/>
          <w:szCs w:val="24"/>
        </w:rPr>
        <w:t>ю</w:t>
      </w:r>
      <w:r w:rsidRPr="00AE1D21">
        <w:rPr>
          <w:sz w:val="24"/>
          <w:szCs w:val="24"/>
        </w:rPr>
        <w:t xml:space="preserve"> о собственниках </w:t>
      </w:r>
      <w:r w:rsidR="007705A5" w:rsidRPr="00AE1D21">
        <w:rPr>
          <w:sz w:val="24"/>
          <w:szCs w:val="24"/>
        </w:rPr>
        <w:t>Участника</w:t>
      </w:r>
      <w:r w:rsidRPr="00AE1D21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_Ref440272035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5.12</w:t>
      </w:r>
      <w:r w:rsidR="00A5754C">
        <w:fldChar w:fldCharType="end"/>
      </w:r>
      <w:r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_Ref440272051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5.13</w:t>
      </w:r>
      <w:r w:rsidR="00A5754C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</w:t>
      </w:r>
      <w:r w:rsidR="00B016D1" w:rsidRPr="00AE1D21">
        <w:rPr>
          <w:sz w:val="24"/>
          <w:szCs w:val="24"/>
        </w:rPr>
        <w:lastRenderedPageBreak/>
        <w:t xml:space="preserve">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 от </w:t>
      </w:r>
      <w:r w:rsidR="00006AA1" w:rsidRPr="00AE1D21">
        <w:rPr>
          <w:sz w:val="24"/>
          <w:szCs w:val="24"/>
        </w:rPr>
        <w:t>05.06.2015 N ММВ-7-17/227</w:t>
      </w:r>
      <w:r w:rsidR="00F82225" w:rsidRPr="00AE1D21">
        <w:rPr>
          <w:sz w:val="24"/>
          <w:szCs w:val="24"/>
        </w:rPr>
        <w:t>@,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_Ref440272119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5.7.1</w:t>
      </w:r>
      <w:r w:rsidR="00A5754C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51"/>
    </w:p>
    <w:p w:rsidR="00F82225" w:rsidRPr="007D7C50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2" w:name="_Ref440371822"/>
      <w:proofErr w:type="gramStart"/>
      <w:r w:rsidRPr="00AE1D21">
        <w:rPr>
          <w:sz w:val="24"/>
          <w:szCs w:val="24"/>
        </w:rPr>
        <w:t>Декларацию</w:t>
      </w:r>
      <w:r w:rsidR="00F82225" w:rsidRPr="00AE1D21">
        <w:rPr>
          <w:sz w:val="24"/>
          <w:szCs w:val="24"/>
        </w:rPr>
        <w:t xml:space="preserve"> о соответствии </w:t>
      </w:r>
      <w:r w:rsidR="009948B4" w:rsidRPr="00AE1D21">
        <w:rPr>
          <w:sz w:val="24"/>
          <w:szCs w:val="24"/>
        </w:rPr>
        <w:t>Участника</w:t>
      </w:r>
      <w:r w:rsidR="00F82225" w:rsidRPr="00AE1D21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>
        <w:rPr>
          <w:sz w:val="24"/>
          <w:szCs w:val="24"/>
        </w:rPr>
        <w:t xml:space="preserve"> (подраздел </w:t>
      </w:r>
      <w:r w:rsidR="00DE7AB5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_Ref440272147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5.7.2</w:t>
      </w:r>
      <w:r w:rsidR="00DE7AB5">
        <w:rPr>
          <w:sz w:val="24"/>
          <w:szCs w:val="24"/>
        </w:rPr>
        <w:fldChar w:fldCharType="end"/>
      </w:r>
      <w:r w:rsidR="003F3A69">
        <w:rPr>
          <w:sz w:val="24"/>
          <w:szCs w:val="24"/>
        </w:rPr>
        <w:t>)</w:t>
      </w:r>
      <w:r w:rsidR="00DA481F" w:rsidRPr="00DA481F">
        <w:rPr>
          <w:sz w:val="24"/>
          <w:szCs w:val="24"/>
        </w:rPr>
        <w:t xml:space="preserve"> </w:t>
      </w:r>
      <w:r w:rsidR="00DA481F" w:rsidRPr="0012081A">
        <w:rPr>
          <w:sz w:val="24"/>
          <w:szCs w:val="24"/>
        </w:rPr>
        <w:t xml:space="preserve">– предоставляется только теми </w:t>
      </w:r>
      <w:r w:rsidR="00DA481F" w:rsidRPr="00AE1D21">
        <w:rPr>
          <w:sz w:val="24"/>
          <w:szCs w:val="24"/>
        </w:rPr>
        <w:t xml:space="preserve">Участниками/соисполнителями/членами Коллективного участника, которые удовлетворяют критериям отнесения </w:t>
      </w:r>
      <w:r w:rsidR="00DA481F" w:rsidRPr="00AE1D21">
        <w:rPr>
          <w:sz w:val="24"/>
          <w:szCs w:val="24"/>
        </w:rPr>
        <w:lastRenderedPageBreak/>
        <w:t>организации к субъектам малого и среднего предпринимательства на основании законодательства Российской Федерации (</w:t>
      </w:r>
      <w:r w:rsidRPr="00AE1D21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AE1D21">
        <w:rPr>
          <w:sz w:val="24"/>
          <w:szCs w:val="24"/>
        </w:rPr>
        <w:t xml:space="preserve"> «</w:t>
      </w:r>
      <w:proofErr w:type="gramStart"/>
      <w:r w:rsidRPr="00AE1D21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AE1D21">
        <w:rPr>
          <w:sz w:val="24"/>
          <w:szCs w:val="24"/>
        </w:rPr>
        <w:t xml:space="preserve">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D15047" w:rsidRPr="00AE1D21">
        <w:rPr>
          <w:sz w:val="24"/>
          <w:szCs w:val="24"/>
        </w:rPr>
        <w:t>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</w:t>
      </w:r>
      <w:r w:rsidR="00D15047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F82225" w:rsidRPr="007D7C50">
        <w:rPr>
          <w:sz w:val="24"/>
          <w:szCs w:val="24"/>
        </w:rPr>
        <w:t>;</w:t>
      </w:r>
      <w:bookmarkEnd w:id="45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1.1.4</w:t>
      </w:r>
      <w:r w:rsidR="00A5754C">
        <w:fldChar w:fldCharType="end"/>
      </w:r>
      <w:r w:rsidRPr="009F2BF9">
        <w:rPr>
          <w:sz w:val="24"/>
          <w:szCs w:val="24"/>
        </w:rPr>
        <w:t xml:space="preserve"> и разделе </w:t>
      </w:r>
      <w:r w:rsidR="00A5754C">
        <w:fldChar w:fldCharType="begin"/>
      </w:r>
      <w:r w:rsidR="00A5754C">
        <w:instrText xml:space="preserve"> REF _Ref440270568 \r \h  \* MERGEFORMAT </w:instrText>
      </w:r>
      <w:r w:rsidR="00A5754C">
        <w:fldChar w:fldCharType="separate"/>
      </w:r>
      <w:r w:rsidR="005926CD">
        <w:t>4</w:t>
      </w:r>
      <w:r w:rsidR="00A5754C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5.8</w:t>
      </w:r>
      <w:r w:rsidR="00DE7AB5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_Ref55336389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5.9</w:t>
      </w:r>
      <w:r w:rsidR="00A5754C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_Ref55336398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5.10</w:t>
      </w:r>
      <w:r w:rsidR="00A5754C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1E3137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договоров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</w:t>
      </w:r>
      <w:r w:rsidR="00240E62" w:rsidRPr="001E3137">
        <w:rPr>
          <w:sz w:val="24"/>
          <w:szCs w:val="24"/>
        </w:rPr>
        <w:t>при наличии</w:t>
      </w:r>
      <w:r w:rsidRPr="001E3137">
        <w:rPr>
          <w:sz w:val="24"/>
          <w:szCs w:val="24"/>
        </w:rPr>
        <w:t>);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53" w:name="_Ref442190626"/>
      <w:r w:rsidRPr="001E3137">
        <w:rPr>
          <w:sz w:val="24"/>
          <w:szCs w:val="24"/>
        </w:rPr>
        <w:t xml:space="preserve">Соглашение о неустойке </w:t>
      </w:r>
      <w:r w:rsidR="00A154B7" w:rsidRPr="001E313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1E3137">
        <w:rPr>
          <w:sz w:val="24"/>
          <w:szCs w:val="24"/>
        </w:rPr>
        <w:t xml:space="preserve"> </w:t>
      </w:r>
      <w:r w:rsidRPr="001E3137">
        <w:rPr>
          <w:sz w:val="24"/>
          <w:szCs w:val="24"/>
        </w:rPr>
        <w:t>(</w:t>
      </w:r>
      <w:r w:rsidR="003C2207" w:rsidRPr="001E3137">
        <w:rPr>
          <w:sz w:val="24"/>
          <w:szCs w:val="24"/>
        </w:rPr>
        <w:t>подраздел</w:t>
      </w:r>
      <w:r w:rsidRPr="001E3137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5.14</w:t>
      </w:r>
      <w:r w:rsidR="00A5754C">
        <w:fldChar w:fldCharType="end"/>
      </w:r>
      <w:r w:rsidRPr="001E3137">
        <w:rPr>
          <w:sz w:val="24"/>
          <w:szCs w:val="24"/>
        </w:rPr>
        <w:t>)</w:t>
      </w:r>
      <w:r w:rsidR="00CE4D51" w:rsidRPr="001E3137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53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_Ref440272274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5.16</w:t>
      </w:r>
      <w:r w:rsidR="00A5754C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</w:t>
      </w:r>
      <w:r w:rsidRPr="007D7C50">
        <w:rPr>
          <w:sz w:val="24"/>
          <w:szCs w:val="24"/>
        </w:rPr>
        <w:lastRenderedPageBreak/>
        <w:t xml:space="preserve">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lastRenderedPageBreak/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54" w:name="_Ref191386451"/>
      <w:bookmarkStart w:id="455" w:name="_Ref440271628"/>
      <w:bookmarkStart w:id="456" w:name="_Toc440361334"/>
      <w:bookmarkStart w:id="457" w:name="_Toc440376089"/>
      <w:bookmarkStart w:id="458" w:name="_Toc440376216"/>
      <w:bookmarkStart w:id="459" w:name="_Toc440382481"/>
      <w:bookmarkStart w:id="460" w:name="_Toc440447151"/>
      <w:bookmarkStart w:id="461" w:name="_Toc440632311"/>
      <w:bookmarkStart w:id="462" w:name="_Toc440875084"/>
      <w:bookmarkStart w:id="463" w:name="_Toc441131071"/>
      <w:bookmarkStart w:id="464" w:name="_Ref465773032"/>
      <w:bookmarkStart w:id="465" w:name="_Toc465774592"/>
      <w:bookmarkStart w:id="466" w:name="_Toc465848821"/>
      <w:bookmarkStart w:id="467" w:name="_Toc468875323"/>
      <w:bookmarkStart w:id="468" w:name="_Toc469488375"/>
      <w:bookmarkStart w:id="469" w:name="_Toc471894896"/>
      <w:r w:rsidRPr="00E71A48">
        <w:rPr>
          <w:szCs w:val="24"/>
        </w:rPr>
        <w:t xml:space="preserve">Привлечение </w:t>
      </w:r>
      <w:bookmarkEnd w:id="454"/>
      <w:bookmarkEnd w:id="455"/>
      <w:bookmarkEnd w:id="456"/>
      <w:bookmarkEnd w:id="457"/>
      <w:bookmarkEnd w:id="458"/>
      <w:r w:rsidR="00362EA4">
        <w:rPr>
          <w:szCs w:val="24"/>
        </w:rPr>
        <w:t>соисполнителей</w:t>
      </w:r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70" w:name="_Ref191386461"/>
      <w:bookmarkStart w:id="471" w:name="_Toc440361335"/>
      <w:bookmarkStart w:id="472" w:name="_Toc440376090"/>
      <w:bookmarkStart w:id="47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Pr="00E71A48">
        <w:rPr>
          <w:bCs w:val="0"/>
          <w:sz w:val="24"/>
          <w:szCs w:val="24"/>
        </w:rPr>
        <w:lastRenderedPageBreak/>
        <w:t>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7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DE7AB5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3.3.8.2</w:t>
      </w:r>
      <w:r w:rsidR="00A5754C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A5754C">
        <w:fldChar w:fldCharType="begin"/>
      </w:r>
      <w:r w:rsidR="00A5754C">
        <w:instrText xml:space="preserve"> REF _Ref440272510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5.17</w:t>
      </w:r>
      <w:r w:rsidR="00A5754C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5" w:name="_Toc440382482"/>
      <w:bookmarkStart w:id="476" w:name="_Toc440447152"/>
      <w:bookmarkStart w:id="477" w:name="_Toc440632312"/>
      <w:bookmarkStart w:id="478" w:name="_Toc440875085"/>
      <w:bookmarkStart w:id="479" w:name="_Ref440876619"/>
      <w:bookmarkStart w:id="480" w:name="_Ref440876660"/>
      <w:bookmarkStart w:id="481" w:name="_Toc441131072"/>
      <w:bookmarkStart w:id="482" w:name="_Ref465772690"/>
      <w:bookmarkStart w:id="483" w:name="_Toc465774593"/>
      <w:bookmarkStart w:id="484" w:name="_Toc465848822"/>
      <w:bookmarkStart w:id="485" w:name="_Toc468875324"/>
      <w:bookmarkStart w:id="486" w:name="_Toc469488376"/>
      <w:bookmarkStart w:id="487" w:name="_Toc471894897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70"/>
      <w:bookmarkEnd w:id="471"/>
      <w:bookmarkEnd w:id="472"/>
      <w:bookmarkEnd w:id="473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_Ref191386482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3.3.8.1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A5754C">
        <w:fldChar w:fldCharType="begin"/>
      </w:r>
      <w:r w:rsidR="00A5754C">
        <w:instrText xml:space="preserve"> REF _Ref191386407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3.3.8.2</w:t>
      </w:r>
      <w:r w:rsidR="00DE7AB5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88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88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89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8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90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90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A5754C">
        <w:fldChar w:fldCharType="begin"/>
      </w:r>
      <w:r w:rsidR="00A5754C">
        <w:instrText xml:space="preserve"> REF _Ref307563248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val="en-US"/>
        </w:rPr>
        <w:t>a</w:t>
      </w:r>
      <w:r w:rsidR="005926CD" w:rsidRPr="005926CD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A5754C">
        <w:fldChar w:fldCharType="begin"/>
      </w:r>
      <w:r w:rsidR="00A5754C">
        <w:instrText xml:space="preserve"> REF _Ref307563262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val="en-US"/>
        </w:rPr>
        <w:t>g</w:t>
      </w:r>
      <w:r w:rsidR="005926CD" w:rsidRPr="005926CD">
        <w:rPr>
          <w:bCs w:val="0"/>
          <w:sz w:val="24"/>
          <w:szCs w:val="24"/>
        </w:rPr>
        <w:t>)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A5754C">
        <w:fldChar w:fldCharType="begin"/>
      </w:r>
      <w:r w:rsidR="00A5754C">
        <w:instrText xml:space="preserve"> REF _Ref306032591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3.3.10.4</w:t>
      </w:r>
      <w:r w:rsidR="00A5754C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91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91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_Ref303669127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3.3.8.2</w:t>
      </w:r>
      <w:r w:rsidR="00A5754C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_Ref442190626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у)</w:t>
      </w:r>
      <w:r w:rsidR="00A5754C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A5754C">
        <w:fldChar w:fldCharType="begin"/>
      </w:r>
      <w:r w:rsidR="00A5754C">
        <w:instrText xml:space="preserve"> REF _Ref303587815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3.3.8.3</w:t>
      </w:r>
      <w:r w:rsidR="00A5754C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</w:t>
      </w:r>
      <w:r w:rsidR="00AD3EBC" w:rsidRPr="00AE1D21">
        <w:rPr>
          <w:bCs w:val="0"/>
          <w:sz w:val="24"/>
          <w:szCs w:val="24"/>
        </w:rPr>
        <w:lastRenderedPageBreak/>
        <w:t xml:space="preserve">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5.18</w:t>
      </w:r>
      <w:r w:rsidR="00DE7AB5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3.3.8.1</w:t>
      </w:r>
      <w:r w:rsidR="00DE7AB5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2" w:name="_Ref306114966"/>
      <w:bookmarkStart w:id="493" w:name="_Toc440361336"/>
      <w:bookmarkStart w:id="494" w:name="_Toc440376091"/>
      <w:bookmarkStart w:id="495" w:name="_Toc440376218"/>
      <w:bookmarkStart w:id="496" w:name="_Toc440382483"/>
      <w:bookmarkStart w:id="497" w:name="_Toc440447153"/>
      <w:bookmarkStart w:id="498" w:name="_Toc440632313"/>
      <w:bookmarkStart w:id="499" w:name="_Toc440875086"/>
      <w:bookmarkStart w:id="500" w:name="_Toc441131073"/>
      <w:bookmarkStart w:id="501" w:name="_Toc465774594"/>
      <w:bookmarkStart w:id="502" w:name="_Toc465848823"/>
      <w:bookmarkStart w:id="503" w:name="_Toc468875325"/>
      <w:bookmarkStart w:id="504" w:name="_Toc469488377"/>
      <w:bookmarkStart w:id="505" w:name="_Toc471894898"/>
      <w:r w:rsidRPr="00E71A48">
        <w:rPr>
          <w:szCs w:val="24"/>
        </w:rPr>
        <w:t>Разъяснение Документации по запросу предложений</w:t>
      </w:r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DE7AB5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DE7AB5">
        <w:rPr>
          <w:bCs w:val="0"/>
          <w:iCs/>
          <w:sz w:val="24"/>
          <w:szCs w:val="24"/>
        </w:rPr>
      </w:r>
      <w:r w:rsidR="00DE7AB5">
        <w:rPr>
          <w:bCs w:val="0"/>
          <w:iCs/>
          <w:sz w:val="24"/>
          <w:szCs w:val="24"/>
        </w:rPr>
        <w:fldChar w:fldCharType="separate"/>
      </w:r>
      <w:r w:rsidR="005926CD">
        <w:rPr>
          <w:bCs w:val="0"/>
          <w:iCs/>
          <w:sz w:val="24"/>
          <w:szCs w:val="24"/>
        </w:rPr>
        <w:t>3.3.12</w:t>
      </w:r>
      <w:r w:rsidR="00DE7AB5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A5754C">
        <w:fldChar w:fldCharType="begin"/>
      </w:r>
      <w:r w:rsidR="00A5754C">
        <w:instrText xml:space="preserve"> REF _Ref440289401 \r \h  \* MERGEFORMAT </w:instrText>
      </w:r>
      <w:r w:rsidR="00A5754C">
        <w:fldChar w:fldCharType="separate"/>
      </w:r>
      <w:r w:rsidR="005926CD" w:rsidRPr="005926CD">
        <w:rPr>
          <w:bCs w:val="0"/>
          <w:iCs/>
          <w:sz w:val="24"/>
          <w:szCs w:val="24"/>
        </w:rPr>
        <w:t>3.3.13</w:t>
      </w:r>
      <w:r w:rsidR="00A5754C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6" w:name="_Toc440361337"/>
      <w:bookmarkStart w:id="507" w:name="_Toc440376092"/>
      <w:bookmarkStart w:id="508" w:name="_Toc440376219"/>
      <w:bookmarkStart w:id="509" w:name="_Toc440382484"/>
      <w:bookmarkStart w:id="510" w:name="_Toc440447154"/>
      <w:bookmarkStart w:id="511" w:name="_Toc440632314"/>
      <w:bookmarkStart w:id="512" w:name="_Toc440875087"/>
      <w:bookmarkStart w:id="513" w:name="_Ref440969948"/>
      <w:bookmarkStart w:id="514" w:name="_Ref441057071"/>
      <w:bookmarkStart w:id="515" w:name="_Toc441131074"/>
      <w:bookmarkStart w:id="516" w:name="_Toc465774595"/>
      <w:bookmarkStart w:id="517" w:name="_Toc465848824"/>
      <w:bookmarkStart w:id="518" w:name="_Toc468875326"/>
      <w:bookmarkStart w:id="519" w:name="_Toc469488378"/>
      <w:bookmarkStart w:id="520" w:name="_Toc471894899"/>
      <w:r w:rsidRPr="00E71A48">
        <w:rPr>
          <w:szCs w:val="24"/>
        </w:rPr>
        <w:t>Внесение изменений в Документацию по запросу предложений.</w:t>
      </w:r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1" w:name="_Ref440289401"/>
      <w:bookmarkStart w:id="522" w:name="_Toc440361338"/>
      <w:bookmarkStart w:id="523" w:name="_Toc440376093"/>
      <w:bookmarkStart w:id="524" w:name="_Toc440376220"/>
      <w:bookmarkStart w:id="525" w:name="_Toc440382485"/>
      <w:bookmarkStart w:id="526" w:name="_Toc440447155"/>
      <w:bookmarkStart w:id="527" w:name="_Toc440632315"/>
      <w:bookmarkStart w:id="528" w:name="_Toc440875088"/>
      <w:bookmarkStart w:id="529" w:name="_Toc441131075"/>
      <w:bookmarkStart w:id="530" w:name="_Toc465774596"/>
      <w:bookmarkStart w:id="531" w:name="_Toc465848825"/>
      <w:bookmarkStart w:id="532" w:name="_Toc468875327"/>
      <w:bookmarkStart w:id="533" w:name="_Toc469488379"/>
      <w:bookmarkStart w:id="534" w:name="_Toc471894900"/>
      <w:r w:rsidRPr="00E71A48">
        <w:rPr>
          <w:szCs w:val="24"/>
        </w:rPr>
        <w:lastRenderedPageBreak/>
        <w:t>Продление срока окончания приема Заявок</w:t>
      </w:r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3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36" w:name="_Toc299701566"/>
      <w:bookmarkStart w:id="537" w:name="_Ref306176386"/>
      <w:bookmarkStart w:id="538" w:name="_Ref440285128"/>
      <w:bookmarkStart w:id="539" w:name="_Toc440361339"/>
      <w:bookmarkStart w:id="540" w:name="_Toc440376094"/>
      <w:bookmarkStart w:id="541" w:name="_Toc440376221"/>
      <w:bookmarkStart w:id="542" w:name="_Toc440382486"/>
      <w:bookmarkStart w:id="543" w:name="_Toc440447156"/>
      <w:bookmarkStart w:id="544" w:name="_Toc440632316"/>
      <w:bookmarkStart w:id="545" w:name="_Toc440875089"/>
      <w:bookmarkStart w:id="546" w:name="_Toc441131076"/>
      <w:bookmarkStart w:id="547" w:name="_Toc465774597"/>
      <w:bookmarkStart w:id="548" w:name="_Toc465848826"/>
      <w:bookmarkStart w:id="549" w:name="_Toc468875328"/>
      <w:bookmarkStart w:id="550" w:name="_Toc469488380"/>
      <w:bookmarkStart w:id="551" w:name="_Toc471894901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A5754C">
        <w:fldChar w:fldCharType="begin"/>
      </w:r>
      <w:r w:rsidR="00A5754C">
        <w:instrText xml:space="preserve"> REF _Ref467168844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3.3.14.3</w:t>
      </w:r>
      <w:r w:rsidR="00A5754C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A5754C">
        <w:fldChar w:fldCharType="begin"/>
      </w:r>
      <w:r w:rsidR="00A5754C">
        <w:instrText xml:space="preserve"> REF _Ref442263553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3.3.14.4</w:t>
      </w:r>
      <w:r w:rsidR="00A5754C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2" w:name="_Ref467168844"/>
      <w:bookmarkStart w:id="553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52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53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_Ref440272678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F64A8B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4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55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54"/>
      <w:bookmarkEnd w:id="555"/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изменения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A5754C">
        <w:fldChar w:fldCharType="begin"/>
      </w:r>
      <w:r w:rsidR="00A5754C">
        <w:instrText xml:space="preserve"> REF _Ref306008743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3.3.4</w:t>
      </w:r>
      <w:r w:rsidR="00A5754C">
        <w:fldChar w:fldCharType="end"/>
      </w:r>
      <w:r w:rsidRPr="00AE1D21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);</w:t>
      </w:r>
    </w:p>
    <w:p w:rsidR="00932C0A" w:rsidRPr="00AE1D21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>
        <w:rPr>
          <w:bCs w:val="0"/>
          <w:sz w:val="24"/>
          <w:szCs w:val="24"/>
        </w:rPr>
        <w:t>, предоставления</w:t>
      </w:r>
      <w:r w:rsidR="007C47E3" w:rsidRPr="00AE1D21">
        <w:rPr>
          <w:bCs w:val="0"/>
          <w:sz w:val="24"/>
          <w:szCs w:val="24"/>
        </w:rPr>
        <w:t xml:space="preserve">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bCs w:val="0"/>
          <w:sz w:val="24"/>
          <w:szCs w:val="24"/>
        </w:rPr>
        <w:t>документов, приведенных в</w:t>
      </w:r>
      <w:r w:rsidRPr="00AE1D21">
        <w:rPr>
          <w:bCs w:val="0"/>
          <w:sz w:val="24"/>
          <w:szCs w:val="24"/>
        </w:rPr>
        <w:t xml:space="preserve">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и;</w:t>
      </w:r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отказа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7D07A7" w:rsidRPr="00AE1D21">
        <w:rPr>
          <w:bCs w:val="0"/>
          <w:sz w:val="24"/>
          <w:szCs w:val="24"/>
        </w:rPr>
        <w:t xml:space="preserve">запроса </w:t>
      </w:r>
      <w:r w:rsidR="00D536DC" w:rsidRPr="00AE1D21">
        <w:rPr>
          <w:bCs w:val="0"/>
          <w:sz w:val="24"/>
          <w:szCs w:val="24"/>
        </w:rPr>
        <w:t>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D536DC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D536DC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>, давшего предпоследн</w:t>
      </w:r>
      <w:r w:rsidR="00FE5731" w:rsidRPr="00AE1D21">
        <w:rPr>
          <w:bCs w:val="0"/>
          <w:sz w:val="24"/>
          <w:szCs w:val="24"/>
        </w:rPr>
        <w:t>юю</w:t>
      </w:r>
      <w:r w:rsidRPr="00AE1D21">
        <w:rPr>
          <w:bCs w:val="0"/>
          <w:sz w:val="24"/>
          <w:szCs w:val="24"/>
        </w:rPr>
        <w:t xml:space="preserve"> </w:t>
      </w:r>
      <w:r w:rsidR="004B5EB3" w:rsidRPr="00AE1D21">
        <w:rPr>
          <w:bCs w:val="0"/>
          <w:sz w:val="24"/>
          <w:szCs w:val="24"/>
        </w:rPr>
        <w:t>Заявк</w:t>
      </w:r>
      <w:r w:rsidR="00FE5731"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t xml:space="preserve">по цене при условии уклонения </w:t>
      </w:r>
      <w:r w:rsidR="009C744E" w:rsidRPr="00AE1D21">
        <w:rPr>
          <w:bCs w:val="0"/>
          <w:sz w:val="24"/>
          <w:szCs w:val="24"/>
        </w:rPr>
        <w:t>Участник</w:t>
      </w:r>
      <w:r w:rsidR="004C5164" w:rsidRPr="00AE1D21">
        <w:rPr>
          <w:bCs w:val="0"/>
          <w:sz w:val="24"/>
          <w:szCs w:val="24"/>
        </w:rPr>
        <w:t xml:space="preserve">а </w:t>
      </w:r>
      <w:r w:rsidR="00FE5731" w:rsidRPr="00AE1D21">
        <w:rPr>
          <w:bCs w:val="0"/>
          <w:sz w:val="24"/>
          <w:szCs w:val="24"/>
        </w:rPr>
        <w:t>запроса предложений</w:t>
      </w:r>
      <w:r w:rsidR="004C5164" w:rsidRPr="00AE1D21">
        <w:rPr>
          <w:bCs w:val="0"/>
          <w:sz w:val="24"/>
          <w:szCs w:val="24"/>
        </w:rPr>
        <w:t xml:space="preserve">, </w:t>
      </w:r>
      <w:r w:rsidR="004C5164" w:rsidRPr="00AE1D21">
        <w:rPr>
          <w:sz w:val="24"/>
          <w:szCs w:val="24"/>
        </w:rPr>
        <w:t xml:space="preserve">чья </w:t>
      </w:r>
      <w:r w:rsidR="004B5EB3" w:rsidRPr="00AE1D21">
        <w:rPr>
          <w:sz w:val="24"/>
          <w:szCs w:val="24"/>
        </w:rPr>
        <w:t>Заявк</w:t>
      </w:r>
      <w:r w:rsidR="004C5164" w:rsidRPr="00AE1D21">
        <w:rPr>
          <w:sz w:val="24"/>
          <w:szCs w:val="24"/>
        </w:rPr>
        <w:t>а признана лучшей,</w:t>
      </w:r>
      <w:r w:rsidR="00FE5731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от заключения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либо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</w:t>
      </w:r>
      <w:r w:rsidR="007A439E" w:rsidRPr="00AE1D21">
        <w:rPr>
          <w:bCs w:val="0"/>
          <w:sz w:val="24"/>
          <w:szCs w:val="24"/>
        </w:rPr>
        <w:t>запроса предложений</w:t>
      </w:r>
      <w:r w:rsidRPr="00AE1D21">
        <w:rPr>
          <w:bCs w:val="0"/>
          <w:sz w:val="24"/>
          <w:szCs w:val="24"/>
        </w:rPr>
        <w:t xml:space="preserve">, признанного единственным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E54225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_Ref468875001 \r \h </w:instrText>
      </w:r>
      <w:r w:rsidR="00E54225">
        <w:rPr>
          <w:bCs w:val="0"/>
          <w:sz w:val="24"/>
          <w:szCs w:val="24"/>
        </w:rPr>
      </w:r>
      <w:r w:rsidR="00E5422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3.12</w:t>
      </w:r>
      <w:r w:rsidR="00E54225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F64A8B">
      <w:pPr>
        <w:widowControl w:val="0"/>
        <w:numPr>
          <w:ilvl w:val="4"/>
          <w:numId w:val="90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043F1B">
        <w:rPr>
          <w:bCs w:val="0"/>
          <w:sz w:val="24"/>
          <w:szCs w:val="24"/>
        </w:rPr>
        <w:t xml:space="preserve"> (п.</w:t>
      </w:r>
      <w:r w:rsidR="00DE7AB5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_Ref468201354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3.13</w:t>
      </w:r>
      <w:r w:rsidR="00DE7AB5">
        <w:rPr>
          <w:bCs w:val="0"/>
          <w:sz w:val="24"/>
          <w:szCs w:val="24"/>
        </w:rPr>
        <w:fldChar w:fldCharType="end"/>
      </w:r>
      <w:r w:rsidR="00043F1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E71A48" w:rsidRDefault="00932C0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56" w:name="_Ref307563802"/>
      <w:r w:rsidRPr="00E71A48">
        <w:rPr>
          <w:bCs w:val="0"/>
          <w:sz w:val="24"/>
          <w:szCs w:val="24"/>
        </w:rPr>
        <w:t xml:space="preserve">В случаях, указанных в п. </w:t>
      </w:r>
      <w:r w:rsidR="00A5754C">
        <w:fldChar w:fldCharType="begin"/>
      </w:r>
      <w:r w:rsidR="00A5754C">
        <w:instrText xml:space="preserve"> REF _Ref305753174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-3.3.14.3</w:t>
      </w:r>
      <w:r w:rsidR="005926CD">
        <w:t>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56"/>
      <w:r w:rsidR="000A7A8E">
        <w:rPr>
          <w:bCs w:val="0"/>
          <w:sz w:val="24"/>
          <w:szCs w:val="24"/>
        </w:rPr>
        <w:t>3</w:t>
      </w:r>
      <w:r w:rsidR="000A7A8E" w:rsidRPr="00E71A48">
        <w:rPr>
          <w:bCs w:val="0"/>
          <w:sz w:val="24"/>
          <w:szCs w:val="24"/>
        </w:rPr>
        <w:t>% от стоимости Заявки, с учетом НДС</w:t>
      </w:r>
      <w:r w:rsidR="000A7A8E">
        <w:rPr>
          <w:bCs w:val="0"/>
          <w:sz w:val="24"/>
          <w:szCs w:val="24"/>
        </w:rPr>
        <w:t>.</w:t>
      </w:r>
    </w:p>
    <w:p w:rsidR="00932C0A" w:rsidRPr="00E71A48" w:rsidRDefault="009C744E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57" w:name="_Ref299109207"/>
      <w:bookmarkStart w:id="558" w:name="_Ref307563826"/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57"/>
      <w:bookmarkEnd w:id="558"/>
    </w:p>
    <w:p w:rsidR="002F273A" w:rsidRPr="002F273A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 xml:space="preserve">Участник должен предоставить оригинал соглашения о неустойке </w:t>
      </w:r>
      <w:r w:rsidRPr="002F273A">
        <w:rPr>
          <w:bCs w:val="0"/>
          <w:sz w:val="24"/>
          <w:szCs w:val="24"/>
        </w:rPr>
        <w:lastRenderedPageBreak/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  <w:lang w:eastAsia="ru-RU"/>
        </w:rPr>
        <w:t>5.14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DE7AB5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DE7AB5">
        <w:fldChar w:fldCharType="separate"/>
      </w:r>
      <w:r w:rsidR="005926CD">
        <w:rPr>
          <w:bCs w:val="0"/>
          <w:sz w:val="24"/>
          <w:szCs w:val="24"/>
          <w:lang w:eastAsia="ru-RU"/>
        </w:rPr>
        <w:t>5.15</w:t>
      </w:r>
      <w:r w:rsidR="00DE7AB5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876B20" w:rsidRPr="00C24ECF">
        <w:rPr>
          <w:sz w:val="24"/>
          <w:szCs w:val="24"/>
        </w:rPr>
        <w:t xml:space="preserve">РФ, </w:t>
      </w:r>
      <w:r w:rsidR="00876B20" w:rsidRPr="00C24ECF">
        <w:rPr>
          <w:iCs/>
          <w:sz w:val="24"/>
          <w:szCs w:val="24"/>
        </w:rPr>
        <w:t xml:space="preserve">394033, г. Воронеж, ул. </w:t>
      </w:r>
      <w:proofErr w:type="spellStart"/>
      <w:r w:rsidR="00876B20" w:rsidRPr="00C24ECF">
        <w:rPr>
          <w:iCs/>
          <w:sz w:val="24"/>
          <w:szCs w:val="24"/>
        </w:rPr>
        <w:t>Арзамасская</w:t>
      </w:r>
      <w:proofErr w:type="spellEnd"/>
      <w:r w:rsidR="00876B20" w:rsidRPr="00C24ECF">
        <w:rPr>
          <w:iCs/>
          <w:sz w:val="24"/>
          <w:szCs w:val="24"/>
        </w:rPr>
        <w:t>, д. 2</w:t>
      </w:r>
      <w:r w:rsidR="00876B20" w:rsidRPr="00C24ECF">
        <w:rPr>
          <w:sz w:val="24"/>
          <w:szCs w:val="24"/>
        </w:rPr>
        <w:t xml:space="preserve">, </w:t>
      </w:r>
      <w:proofErr w:type="spellStart"/>
      <w:r w:rsidR="00876B20" w:rsidRPr="00C24ECF">
        <w:rPr>
          <w:sz w:val="24"/>
          <w:szCs w:val="24"/>
        </w:rPr>
        <w:t>каб</w:t>
      </w:r>
      <w:proofErr w:type="spellEnd"/>
      <w:r w:rsidR="00876B20" w:rsidRPr="00C24ECF">
        <w:rPr>
          <w:sz w:val="24"/>
          <w:szCs w:val="24"/>
        </w:rPr>
        <w:t>. №112, исполнительный сотрудник – Зайцева Александра Анатольевна, контактный телефон (473) 249-57-66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1.1.1</w:t>
      </w:r>
      <w:r w:rsidR="00A5754C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A5754C">
        <w:fldChar w:fldCharType="begin"/>
      </w:r>
      <w:r w:rsidR="00A5754C">
        <w:instrText xml:space="preserve"> REF _Ref303323780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1.1.4</w:t>
      </w:r>
      <w:r w:rsidR="00A5754C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F64A8B">
      <w:pPr>
        <w:widowControl w:val="0"/>
        <w:numPr>
          <w:ilvl w:val="5"/>
          <w:numId w:val="91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A5754C">
        <w:fldChar w:fldCharType="begin"/>
      </w:r>
      <w:r w:rsidR="00A5754C">
        <w:instrText xml:space="preserve"> REF _Ref467508029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3.3.14.5</w:t>
      </w:r>
      <w:r w:rsidR="00A5754C">
        <w:fldChar w:fldCharType="end"/>
      </w:r>
      <w:r w:rsidRPr="001E3137">
        <w:rPr>
          <w:sz w:val="24"/>
          <w:szCs w:val="24"/>
        </w:rPr>
        <w:t xml:space="preserve"> 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59" w:name="_Ref442263553"/>
      <w:bookmarkStart w:id="560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59"/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</w:t>
      </w:r>
      <w:r w:rsidRPr="001E3137">
        <w:rPr>
          <w:szCs w:val="24"/>
        </w:rPr>
        <w:lastRenderedPageBreak/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A5754C">
        <w:fldChar w:fldCharType="begin"/>
      </w:r>
      <w:r w:rsidR="00A5754C">
        <w:instrText xml:space="preserve"> REF _Ref55335823 \r \h  \* MERGEFORMAT </w:instrText>
      </w:r>
      <w:r w:rsidR="00A5754C">
        <w:fldChar w:fldCharType="separate"/>
      </w:r>
      <w:r w:rsidR="005926CD" w:rsidRPr="005926CD">
        <w:rPr>
          <w:rFonts w:eastAsia="Calibri"/>
          <w:szCs w:val="24"/>
          <w:lang w:eastAsia="en-US"/>
        </w:rPr>
        <w:t>5.7</w:t>
      </w:r>
      <w:r w:rsidR="00A5754C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876B20" w:rsidRPr="009D331F">
        <w:rPr>
          <w:rFonts w:eastAsia="Calibri"/>
          <w:szCs w:val="24"/>
          <w:lang w:eastAsia="en-US"/>
        </w:rPr>
        <w:t>ведущему специалисту отдела закупочной деятельности филиала ПАО «МРСК Центра» - «Воронежэнерго» Зайцевой Александре Анатольевне - контактный телефон (4</w:t>
      </w:r>
      <w:r w:rsidR="00876B20">
        <w:rPr>
          <w:rFonts w:eastAsia="Calibri"/>
          <w:szCs w:val="24"/>
          <w:lang w:eastAsia="en-US"/>
        </w:rPr>
        <w:t>73</w:t>
      </w:r>
      <w:r w:rsidR="00876B20" w:rsidRPr="009D331F">
        <w:rPr>
          <w:rFonts w:eastAsia="Calibri"/>
          <w:szCs w:val="24"/>
          <w:lang w:eastAsia="en-US"/>
        </w:rPr>
        <w:t xml:space="preserve">) </w:t>
      </w:r>
      <w:r w:rsidR="00876B20">
        <w:rPr>
          <w:rFonts w:eastAsia="Calibri"/>
          <w:szCs w:val="24"/>
          <w:lang w:eastAsia="en-US"/>
        </w:rPr>
        <w:t>249</w:t>
      </w:r>
      <w:r w:rsidR="00876B20" w:rsidRPr="009D331F">
        <w:rPr>
          <w:rFonts w:eastAsia="Calibri"/>
          <w:szCs w:val="24"/>
          <w:lang w:eastAsia="en-US"/>
        </w:rPr>
        <w:t>-</w:t>
      </w:r>
      <w:r w:rsidR="00876B20">
        <w:rPr>
          <w:rFonts w:eastAsia="Calibri"/>
          <w:szCs w:val="24"/>
          <w:lang w:eastAsia="en-US"/>
        </w:rPr>
        <w:t>57</w:t>
      </w:r>
      <w:r w:rsidR="00876B20" w:rsidRPr="009D331F">
        <w:rPr>
          <w:rFonts w:eastAsia="Calibri"/>
          <w:szCs w:val="24"/>
          <w:lang w:eastAsia="en-US"/>
        </w:rPr>
        <w:t>-</w:t>
      </w:r>
      <w:r w:rsidR="00876B20">
        <w:rPr>
          <w:rFonts w:eastAsia="Calibri"/>
          <w:szCs w:val="24"/>
          <w:lang w:eastAsia="en-US"/>
        </w:rPr>
        <w:t>66</w:t>
      </w:r>
      <w:r w:rsidR="00876B20" w:rsidRPr="009D331F">
        <w:rPr>
          <w:rFonts w:eastAsia="Calibri"/>
          <w:szCs w:val="24"/>
          <w:lang w:eastAsia="en-US"/>
        </w:rPr>
        <w:t>, адрес</w:t>
      </w:r>
      <w:proofErr w:type="gramEnd"/>
      <w:r w:rsidR="00876B20" w:rsidRPr="009D331F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876B20" w:rsidRPr="009D331F">
          <w:rPr>
            <w:rStyle w:val="a7"/>
            <w:rFonts w:eastAsia="Calibri"/>
            <w:lang w:val="en-US" w:eastAsia="en-US"/>
          </w:rPr>
          <w:t>Zaitseva</w:t>
        </w:r>
        <w:r w:rsidR="00876B20" w:rsidRPr="009D331F">
          <w:rPr>
            <w:rStyle w:val="a7"/>
            <w:rFonts w:eastAsia="Calibri"/>
            <w:lang w:eastAsia="en-US"/>
          </w:rPr>
          <w:t>.</w:t>
        </w:r>
        <w:r w:rsidR="00876B20" w:rsidRPr="009D331F">
          <w:rPr>
            <w:rStyle w:val="a7"/>
            <w:rFonts w:eastAsia="Calibri"/>
            <w:lang w:val="en-US" w:eastAsia="en-US"/>
          </w:rPr>
          <w:t>AA</w:t>
        </w:r>
        <w:r w:rsidR="00876B20" w:rsidRPr="009D331F">
          <w:rPr>
            <w:rStyle w:val="a7"/>
            <w:rFonts w:eastAsia="Calibri"/>
            <w:lang w:eastAsia="en-US"/>
          </w:rPr>
          <w:t>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szCs w:val="24"/>
        </w:rPr>
        <w:t>3.4.1.3</w:t>
      </w:r>
      <w:r w:rsidR="00A5754C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61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61"/>
    </w:p>
    <w:p w:rsidR="00DD71F2" w:rsidRDefault="00DD71F2" w:rsidP="00DD71F2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418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Получатель платежа: Публичное акционерное общество «Межрегиональная распределительная сетевая компания Центра»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left" w:pos="1418"/>
        </w:tabs>
        <w:snapToGrid w:val="0"/>
        <w:spacing w:before="100" w:beforeAutospacing="1" w:line="240" w:lineRule="auto"/>
        <w:ind w:left="1418"/>
        <w:rPr>
          <w:sz w:val="24"/>
          <w:szCs w:val="24"/>
          <w:u w:val="single"/>
        </w:rPr>
      </w:pPr>
      <w:r w:rsidRPr="00666C42">
        <w:rPr>
          <w:sz w:val="24"/>
          <w:szCs w:val="24"/>
          <w:u w:val="single"/>
        </w:rPr>
        <w:t>127018, Россия, г. Москва, ул. 2-я Ямская, д.4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ИНН 6901067107 КПП 997450001 (771501001)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ОГРН 1046900099498, 17/12/2004, МИФ</w:t>
      </w:r>
      <w:r>
        <w:rPr>
          <w:sz w:val="24"/>
          <w:szCs w:val="24"/>
        </w:rPr>
        <w:t>Н</w:t>
      </w:r>
      <w:r w:rsidRPr="00666C42">
        <w:rPr>
          <w:sz w:val="24"/>
          <w:szCs w:val="24"/>
        </w:rPr>
        <w:t>С №1 по Тверской области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Филиал ПАО «МРСК Центра» - «Воронежэнерго»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 xml:space="preserve">394033, г. Воронеж, ул. </w:t>
      </w:r>
      <w:proofErr w:type="spellStart"/>
      <w:proofErr w:type="gramStart"/>
      <w:r w:rsidRPr="00666C42">
        <w:rPr>
          <w:sz w:val="24"/>
          <w:szCs w:val="24"/>
        </w:rPr>
        <w:t>Арзамасская</w:t>
      </w:r>
      <w:proofErr w:type="spellEnd"/>
      <w:proofErr w:type="gramEnd"/>
      <w:r w:rsidRPr="00666C42">
        <w:rPr>
          <w:sz w:val="24"/>
          <w:szCs w:val="24"/>
        </w:rPr>
        <w:t>, д.</w:t>
      </w:r>
      <w:r>
        <w:rPr>
          <w:sz w:val="24"/>
          <w:szCs w:val="24"/>
        </w:rPr>
        <w:t xml:space="preserve"> </w:t>
      </w:r>
      <w:r w:rsidRPr="00666C42">
        <w:rPr>
          <w:sz w:val="24"/>
          <w:szCs w:val="24"/>
        </w:rPr>
        <w:t>2</w:t>
      </w:r>
    </w:p>
    <w:p w:rsidR="00DD71F2" w:rsidRDefault="00DD71F2" w:rsidP="00DD71F2">
      <w:pPr>
        <w:pStyle w:val="aff6"/>
        <w:numPr>
          <w:ilvl w:val="0"/>
          <w:numId w:val="0"/>
        </w:numPr>
        <w:tabs>
          <w:tab w:val="left" w:pos="1418"/>
          <w:tab w:val="left" w:pos="1701"/>
        </w:tabs>
        <w:spacing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>ИНН 6901067107 КПП 366302001</w:t>
      </w:r>
    </w:p>
    <w:p w:rsidR="00DD71F2" w:rsidRPr="00666C42" w:rsidRDefault="00DD71F2" w:rsidP="00DD71F2">
      <w:pPr>
        <w:pStyle w:val="aff6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uppressAutoHyphens w:val="0"/>
        <w:spacing w:before="240" w:line="240" w:lineRule="auto"/>
        <w:ind w:left="1418"/>
        <w:rPr>
          <w:sz w:val="24"/>
          <w:szCs w:val="24"/>
        </w:rPr>
      </w:pPr>
      <w:r w:rsidRPr="00666C42">
        <w:rPr>
          <w:sz w:val="24"/>
          <w:szCs w:val="24"/>
        </w:rPr>
        <w:t xml:space="preserve">Банковские реквизиты </w:t>
      </w:r>
      <w:proofErr w:type="gramStart"/>
      <w:r w:rsidRPr="00666C42">
        <w:rPr>
          <w:sz w:val="24"/>
          <w:szCs w:val="24"/>
        </w:rPr>
        <w:t>р</w:t>
      </w:r>
      <w:proofErr w:type="gramEnd"/>
      <w:r w:rsidRPr="00666C42">
        <w:rPr>
          <w:sz w:val="24"/>
          <w:szCs w:val="24"/>
        </w:rPr>
        <w:t xml:space="preserve">/с 40702810900250005153 в Филиале ПАО Банк ВТБ </w:t>
      </w:r>
      <w:r>
        <w:rPr>
          <w:sz w:val="24"/>
          <w:szCs w:val="24"/>
        </w:rPr>
        <w:t>в г. Воронеже к/с 30101810100000000835 БИК 042007835</w:t>
      </w:r>
    </w:p>
    <w:p w:rsidR="00F64A8B" w:rsidRPr="001E3137" w:rsidRDefault="00F64A8B" w:rsidP="00F64A8B">
      <w:pPr>
        <w:pStyle w:val="Times120"/>
        <w:numPr>
          <w:ilvl w:val="5"/>
          <w:numId w:val="9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A5754C">
        <w:fldChar w:fldCharType="begin"/>
      </w:r>
      <w:r w:rsidR="00A5754C">
        <w:instrText xml:space="preserve"> REF _Ref306140451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3.14</w:t>
      </w:r>
      <w:r w:rsidR="00A5754C">
        <w:fldChar w:fldCharType="end"/>
      </w:r>
      <w:r w:rsidRPr="001E3137">
        <w:rPr>
          <w:sz w:val="24"/>
          <w:szCs w:val="24"/>
        </w:rPr>
        <w:t>);</w:t>
      </w:r>
    </w:p>
    <w:p w:rsidR="00F64A8B" w:rsidRPr="001E3137" w:rsidRDefault="00F64A8B" w:rsidP="00F64A8B">
      <w:pPr>
        <w:pStyle w:val="a1"/>
        <w:numPr>
          <w:ilvl w:val="0"/>
          <w:numId w:val="9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62" w:name="_Ref467508029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60"/>
      <w:bookmarkEnd w:id="562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63" w:name="_Ref305973214"/>
      <w:bookmarkStart w:id="564" w:name="_Toc471894902"/>
      <w:r w:rsidRPr="00AE1D21">
        <w:lastRenderedPageBreak/>
        <w:t>Подача Заявок и их прием</w:t>
      </w:r>
      <w:bookmarkStart w:id="565" w:name="_Ref56229451"/>
      <w:bookmarkEnd w:id="535"/>
      <w:bookmarkEnd w:id="563"/>
      <w:bookmarkEnd w:id="56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6" w:name="_Toc439323707"/>
      <w:bookmarkStart w:id="567" w:name="_Toc440361341"/>
      <w:bookmarkStart w:id="568" w:name="_Toc440376096"/>
      <w:bookmarkStart w:id="569" w:name="_Toc440376223"/>
      <w:bookmarkStart w:id="570" w:name="_Toc440382488"/>
      <w:bookmarkStart w:id="571" w:name="_Toc440447158"/>
      <w:bookmarkStart w:id="572" w:name="_Toc440632318"/>
      <w:bookmarkStart w:id="573" w:name="_Toc440875091"/>
      <w:bookmarkStart w:id="574" w:name="_Toc441131078"/>
      <w:bookmarkStart w:id="575" w:name="_Toc465774599"/>
      <w:bookmarkStart w:id="576" w:name="_Toc465848828"/>
      <w:bookmarkStart w:id="577" w:name="_Toc468875330"/>
      <w:bookmarkStart w:id="578" w:name="_Toc469488382"/>
      <w:bookmarkStart w:id="579" w:name="_Toc471894903"/>
      <w:r w:rsidRPr="00E71A48">
        <w:rPr>
          <w:szCs w:val="24"/>
        </w:rPr>
        <w:t>Подача Заявок через ЭТП</w:t>
      </w:r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</w:p>
    <w:p w:rsidR="00717F60" w:rsidRPr="00E576B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576B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576BE">
        <w:rPr>
          <w:bCs w:val="0"/>
          <w:sz w:val="24"/>
          <w:szCs w:val="24"/>
        </w:rPr>
        <w:t>Участник</w:t>
      </w:r>
      <w:r w:rsidRPr="00E576BE">
        <w:rPr>
          <w:bCs w:val="0"/>
          <w:sz w:val="24"/>
          <w:szCs w:val="24"/>
        </w:rPr>
        <w:t>ом через ЭТП в отсканированном виде</w:t>
      </w:r>
      <w:r w:rsidR="0038211D" w:rsidRPr="00E576BE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E576BE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E576BE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E576BE">
        <w:rPr>
          <w:bCs w:val="0"/>
          <w:sz w:val="24"/>
          <w:szCs w:val="24"/>
        </w:rPr>
        <w:t>Word</w:t>
      </w:r>
      <w:proofErr w:type="spellEnd"/>
      <w:r w:rsidR="0038211D" w:rsidRPr="00E576BE">
        <w:rPr>
          <w:bCs w:val="0"/>
          <w:sz w:val="24"/>
          <w:szCs w:val="24"/>
        </w:rPr>
        <w:t>)</w:t>
      </w:r>
      <w:r w:rsidRPr="00E576BE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E576BE">
        <w:rPr>
          <w:bCs w:val="0"/>
          <w:sz w:val="24"/>
          <w:szCs w:val="24"/>
        </w:rPr>
        <w:t>pdf</w:t>
      </w:r>
      <w:proofErr w:type="spellEnd"/>
      <w:r w:rsidRPr="00E576BE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576BE">
        <w:rPr>
          <w:bCs w:val="0"/>
          <w:sz w:val="24"/>
          <w:szCs w:val="24"/>
        </w:rPr>
        <w:t xml:space="preserve">электронных </w:t>
      </w:r>
      <w:r w:rsidRPr="00E576BE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576B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80" w:name="_Ref440289953"/>
      <w:r w:rsidRPr="00E576BE">
        <w:rPr>
          <w:bCs w:val="0"/>
          <w:sz w:val="24"/>
          <w:szCs w:val="24"/>
        </w:rPr>
        <w:t>Заявк</w:t>
      </w:r>
      <w:r w:rsidR="00717F60" w:rsidRPr="00E576BE">
        <w:rPr>
          <w:bCs w:val="0"/>
          <w:sz w:val="24"/>
          <w:szCs w:val="24"/>
        </w:rPr>
        <w:t xml:space="preserve">и на ЭТП могут быть поданы до </w:t>
      </w:r>
      <w:r w:rsidR="002B5044" w:rsidRPr="00E576BE">
        <w:rPr>
          <w:b/>
          <w:bCs w:val="0"/>
          <w:sz w:val="24"/>
          <w:szCs w:val="24"/>
        </w:rPr>
        <w:t xml:space="preserve">12 часов 00 минут </w:t>
      </w:r>
      <w:r w:rsidR="00C66262" w:rsidRPr="00E576BE">
        <w:rPr>
          <w:b/>
          <w:bCs w:val="0"/>
          <w:sz w:val="24"/>
          <w:szCs w:val="24"/>
        </w:rPr>
        <w:t>30</w:t>
      </w:r>
      <w:r w:rsidR="002B5044" w:rsidRPr="00E576BE">
        <w:rPr>
          <w:b/>
          <w:bCs w:val="0"/>
          <w:sz w:val="24"/>
          <w:szCs w:val="24"/>
        </w:rPr>
        <w:t xml:space="preserve"> января 201</w:t>
      </w:r>
      <w:r w:rsidR="00DB05D8" w:rsidRPr="00E576BE">
        <w:rPr>
          <w:b/>
          <w:bCs w:val="0"/>
          <w:sz w:val="24"/>
          <w:szCs w:val="24"/>
        </w:rPr>
        <w:t>7</w:t>
      </w:r>
      <w:r w:rsidR="002B5044" w:rsidRPr="00E576BE">
        <w:rPr>
          <w:b/>
          <w:bCs w:val="0"/>
          <w:sz w:val="24"/>
          <w:szCs w:val="24"/>
        </w:rPr>
        <w:t xml:space="preserve"> года</w:t>
      </w:r>
      <w:r w:rsidR="00BB27D7" w:rsidRPr="00E576BE">
        <w:rPr>
          <w:b/>
          <w:bCs w:val="0"/>
          <w:sz w:val="24"/>
          <w:szCs w:val="24"/>
        </w:rPr>
        <w:t xml:space="preserve">, </w:t>
      </w:r>
      <w:r w:rsidR="00BB27D7" w:rsidRPr="00E576B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E576BE">
        <w:rPr>
          <w:bCs w:val="0"/>
          <w:spacing w:val="-2"/>
          <w:sz w:val="24"/>
          <w:szCs w:val="24"/>
        </w:rPr>
        <w:t>(под</w:t>
      </w:r>
      <w:r w:rsidR="00BB27D7" w:rsidRPr="00E576BE">
        <w:rPr>
          <w:bCs w:val="0"/>
          <w:sz w:val="24"/>
          <w:szCs w:val="24"/>
        </w:rPr>
        <w:t xml:space="preserve">раздел </w:t>
      </w:r>
      <w:r w:rsidR="00DE7AB5" w:rsidRPr="00E576BE">
        <w:rPr>
          <w:bCs w:val="0"/>
          <w:sz w:val="24"/>
          <w:szCs w:val="24"/>
        </w:rPr>
        <w:fldChar w:fldCharType="begin"/>
      </w:r>
      <w:r w:rsidR="00BB27D7" w:rsidRPr="00E576BE">
        <w:rPr>
          <w:bCs w:val="0"/>
          <w:sz w:val="24"/>
          <w:szCs w:val="24"/>
        </w:rPr>
        <w:instrText xml:space="preserve"> REF _Ref55336310 \r \h </w:instrText>
      </w:r>
      <w:r w:rsidR="00DE7AB5" w:rsidRPr="00E576BE">
        <w:rPr>
          <w:bCs w:val="0"/>
          <w:sz w:val="24"/>
          <w:szCs w:val="24"/>
        </w:rPr>
      </w:r>
      <w:r w:rsidR="00E576BE">
        <w:rPr>
          <w:bCs w:val="0"/>
          <w:sz w:val="24"/>
          <w:szCs w:val="24"/>
        </w:rPr>
        <w:instrText xml:space="preserve"> \* MERGEFORMAT </w:instrText>
      </w:r>
      <w:r w:rsidR="00DE7AB5" w:rsidRPr="00E576BE">
        <w:rPr>
          <w:bCs w:val="0"/>
          <w:sz w:val="24"/>
          <w:szCs w:val="24"/>
        </w:rPr>
        <w:fldChar w:fldCharType="separate"/>
      </w:r>
      <w:r w:rsidR="005926CD" w:rsidRPr="00E576BE">
        <w:rPr>
          <w:bCs w:val="0"/>
          <w:sz w:val="24"/>
          <w:szCs w:val="24"/>
        </w:rPr>
        <w:t>5.1</w:t>
      </w:r>
      <w:r w:rsidR="00DE7AB5" w:rsidRPr="00E576BE">
        <w:rPr>
          <w:bCs w:val="0"/>
          <w:sz w:val="24"/>
          <w:szCs w:val="24"/>
        </w:rPr>
        <w:fldChar w:fldCharType="end"/>
      </w:r>
      <w:r w:rsidR="00BB27D7" w:rsidRPr="00E576BE">
        <w:rPr>
          <w:bCs w:val="0"/>
          <w:sz w:val="24"/>
          <w:szCs w:val="24"/>
          <w:lang w:eastAsia="ru-RU"/>
        </w:rPr>
        <w:t>)</w:t>
      </w:r>
      <w:r w:rsidR="00BB27D7" w:rsidRPr="00E576B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E576BE">
        <w:rPr>
          <w:bCs w:val="0"/>
          <w:sz w:val="24"/>
          <w:szCs w:val="24"/>
        </w:rPr>
        <w:t>.</w:t>
      </w:r>
      <w:bookmarkEnd w:id="580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576BE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A5754C" w:rsidRPr="00E576BE">
        <w:fldChar w:fldCharType="begin"/>
      </w:r>
      <w:r w:rsidR="00A5754C" w:rsidRPr="00E576BE">
        <w:instrText xml:space="preserve"> REF _Ref440289953 \r \h  \* MERGEFORMAT </w:instrText>
      </w:r>
      <w:r w:rsidR="00A5754C" w:rsidRPr="00E576BE">
        <w:fldChar w:fldCharType="separate"/>
      </w:r>
      <w:r w:rsidR="005926CD" w:rsidRPr="00E576BE">
        <w:rPr>
          <w:bCs w:val="0"/>
          <w:sz w:val="24"/>
          <w:szCs w:val="24"/>
        </w:rPr>
        <w:t>3.4.1.3</w:t>
      </w:r>
      <w:r w:rsidR="00A5754C" w:rsidRPr="00E576BE">
        <w:fldChar w:fldCharType="end"/>
      </w:r>
      <w:r w:rsidRPr="00E576BE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</w:t>
      </w:r>
      <w:r w:rsidRPr="00AE1D21">
        <w:rPr>
          <w:bCs w:val="0"/>
          <w:sz w:val="24"/>
          <w:szCs w:val="24"/>
        </w:rPr>
        <w:t xml:space="preserve">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81" w:name="_Ref115077798"/>
      <w:bookmarkStart w:id="582" w:name="_Toc439323708"/>
      <w:bookmarkStart w:id="583" w:name="_Toc440361342"/>
      <w:bookmarkStart w:id="584" w:name="_Toc440376097"/>
      <w:bookmarkStart w:id="585" w:name="_Toc440376224"/>
      <w:bookmarkStart w:id="586" w:name="_Toc440382489"/>
      <w:bookmarkStart w:id="587" w:name="_Toc440447159"/>
      <w:bookmarkStart w:id="588" w:name="_Toc440632319"/>
      <w:bookmarkStart w:id="589" w:name="_Toc440875092"/>
      <w:bookmarkStart w:id="590" w:name="_Toc441131079"/>
      <w:bookmarkStart w:id="591" w:name="_Toc465774600"/>
      <w:bookmarkStart w:id="592" w:name="_Toc465848829"/>
      <w:bookmarkStart w:id="593" w:name="_Toc468875331"/>
      <w:bookmarkStart w:id="594" w:name="_Toc469488383"/>
      <w:bookmarkStart w:id="595" w:name="_Toc471894904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bookmarkEnd w:id="56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A5754C">
        <w:fldChar w:fldCharType="begin"/>
      </w:r>
      <w:r w:rsidR="00A5754C">
        <w:instrText xml:space="preserve"> REF _Ref440272256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5.14</w:t>
      </w:r>
      <w:r w:rsidR="00A5754C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A5754C">
        <w:fldChar w:fldCharType="begin"/>
      </w:r>
      <w:r w:rsidR="00A5754C">
        <w:instrText xml:space="preserve"> REF _Ref465847449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5.15</w:t>
      </w:r>
      <w:r w:rsidR="00A5754C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6" w:name="_Ref303683883"/>
      <w:bookmarkStart w:id="597" w:name="_Toc471894905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96"/>
      <w:bookmarkEnd w:id="59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_Ref440289953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3.4.1.3</w:t>
      </w:r>
      <w:r w:rsidR="00A5754C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A5754C">
        <w:fldChar w:fldCharType="begin"/>
      </w:r>
      <w:r w:rsidR="00A5754C">
        <w:instrText xml:space="preserve"> REF _Ref55279015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3.3.1.6</w:t>
      </w:r>
      <w:r w:rsidR="00A5754C">
        <w:fldChar w:fldCharType="end"/>
      </w:r>
      <w:r w:rsidRPr="00223D18">
        <w:rPr>
          <w:sz w:val="24"/>
          <w:szCs w:val="24"/>
        </w:rPr>
        <w:t xml:space="preserve">, </w:t>
      </w:r>
      <w:r w:rsidR="00A5754C">
        <w:fldChar w:fldCharType="begin"/>
      </w:r>
      <w:r w:rsidR="00A5754C">
        <w:instrText xml:space="preserve"> REF _Ref195087786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3.3.1.7</w:t>
      </w:r>
      <w:r w:rsidR="00A5754C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99" w:name="_Ref468201145"/>
      <w:bookmarkStart w:id="600" w:name="_Ref468201209"/>
      <w:bookmarkStart w:id="601" w:name="_Toc471894906"/>
      <w:r w:rsidRPr="00E71A48">
        <w:t>Оценка Заявок и проведение переговоров</w:t>
      </w:r>
      <w:bookmarkEnd w:id="598"/>
      <w:bookmarkEnd w:id="599"/>
      <w:bookmarkEnd w:id="600"/>
      <w:bookmarkEnd w:id="60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2" w:name="_Toc439323711"/>
      <w:bookmarkStart w:id="603" w:name="_Toc440361345"/>
      <w:bookmarkStart w:id="604" w:name="_Toc440376100"/>
      <w:bookmarkStart w:id="605" w:name="_Toc440376227"/>
      <w:bookmarkStart w:id="606" w:name="_Toc440382492"/>
      <w:bookmarkStart w:id="607" w:name="_Toc440447162"/>
      <w:bookmarkStart w:id="608" w:name="_Toc440632322"/>
      <w:bookmarkStart w:id="609" w:name="_Toc440875095"/>
      <w:bookmarkStart w:id="610" w:name="_Toc441131082"/>
      <w:bookmarkStart w:id="611" w:name="_Toc465774603"/>
      <w:bookmarkStart w:id="612" w:name="_Toc465848832"/>
      <w:bookmarkStart w:id="613" w:name="_Toc468875334"/>
      <w:bookmarkStart w:id="614" w:name="_Toc469488386"/>
      <w:bookmarkStart w:id="615" w:name="_Toc471894907"/>
      <w:r w:rsidRPr="00E71A48">
        <w:rPr>
          <w:szCs w:val="24"/>
        </w:rPr>
        <w:t>Общие положения</w:t>
      </w:r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A5754C">
        <w:fldChar w:fldCharType="begin"/>
      </w:r>
      <w:r w:rsidR="00A5754C">
        <w:instrText xml:space="preserve"> REF _Ref93089454 \n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3.6.2</w:t>
      </w:r>
      <w:r w:rsidR="00A5754C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A5754C">
        <w:fldChar w:fldCharType="begin"/>
      </w:r>
      <w:r w:rsidR="00A5754C">
        <w:instrText xml:space="preserve"> REF _Ref303670674 \n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3.6.3</w:t>
      </w:r>
      <w:r w:rsidR="00A5754C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A5754C">
        <w:fldChar w:fldCharType="begin"/>
      </w:r>
      <w:r w:rsidR="00A5754C">
        <w:instrText xml:space="preserve"> REF _Ref306138385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3.6.4</w:t>
      </w:r>
      <w:r w:rsidR="00A5754C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6" w:name="_Ref93089454"/>
      <w:bookmarkStart w:id="617" w:name="_Toc439323712"/>
      <w:bookmarkStart w:id="618" w:name="_Toc440361346"/>
      <w:bookmarkStart w:id="619" w:name="_Toc440376101"/>
      <w:bookmarkStart w:id="620" w:name="_Toc440376228"/>
      <w:bookmarkStart w:id="621" w:name="_Toc440382493"/>
      <w:bookmarkStart w:id="622" w:name="_Toc440447163"/>
      <w:bookmarkStart w:id="623" w:name="_Toc440632323"/>
      <w:bookmarkStart w:id="624" w:name="_Toc440875096"/>
      <w:bookmarkStart w:id="625" w:name="_Toc441131083"/>
      <w:bookmarkStart w:id="626" w:name="_Toc465774604"/>
      <w:bookmarkStart w:id="627" w:name="_Toc465848833"/>
      <w:bookmarkStart w:id="628" w:name="_Toc468875335"/>
      <w:bookmarkStart w:id="629" w:name="_Toc469488387"/>
      <w:bookmarkStart w:id="630" w:name="_Toc471894908"/>
      <w:r w:rsidRPr="00E71A48">
        <w:rPr>
          <w:szCs w:val="24"/>
        </w:rPr>
        <w:t>Отборочная стадия</w:t>
      </w:r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1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2" w:name="_Ref55307002"/>
      <w:r w:rsidRPr="00E71A48">
        <w:rPr>
          <w:sz w:val="24"/>
          <w:szCs w:val="24"/>
        </w:rPr>
        <w:lastRenderedPageBreak/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31"/>
      <w:bookmarkEnd w:id="632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E21378">
        <w:rPr>
          <w:sz w:val="24"/>
          <w:szCs w:val="24"/>
        </w:rPr>
        <w:t>числе</w:t>
      </w:r>
      <w:proofErr w:type="gramEnd"/>
      <w:r w:rsidRPr="00E21378">
        <w:rPr>
          <w:sz w:val="24"/>
          <w:szCs w:val="24"/>
        </w:rPr>
        <w:t xml:space="preserve"> если Участник (в </w:t>
      </w:r>
      <w:proofErr w:type="spellStart"/>
      <w:r w:rsidRPr="00E21378">
        <w:rPr>
          <w:sz w:val="24"/>
          <w:szCs w:val="24"/>
        </w:rPr>
        <w:t>т.ч</w:t>
      </w:r>
      <w:proofErr w:type="spellEnd"/>
      <w:r w:rsidRPr="00E21378">
        <w:rPr>
          <w:sz w:val="24"/>
          <w:szCs w:val="24"/>
        </w:rPr>
        <w:t xml:space="preserve">. один или несколько членов Коллективного участника, один либо несколько привлекаемых Участником соисполнителей) не предоставил информацию о собственниках Участника (включая конечных бенефициаров) (подраздел </w:t>
      </w:r>
      <w:r w:rsidR="00A5754C">
        <w:fldChar w:fldCharType="begin"/>
      </w:r>
      <w:r w:rsidR="00A5754C">
        <w:instrText xml:space="preserve"> REF _Ref444181467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5.12</w:t>
      </w:r>
      <w:r w:rsidR="00A5754C">
        <w:fldChar w:fldCharType="end"/>
      </w:r>
      <w:r w:rsidRPr="00E21378">
        <w:rPr>
          <w:sz w:val="24"/>
          <w:szCs w:val="24"/>
        </w:rPr>
        <w:t xml:space="preserve">); 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3.3.14</w:t>
      </w:r>
      <w:r w:rsidR="00A5754C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AE1D21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</w:t>
      </w:r>
      <w:r w:rsidRPr="00AE1D21">
        <w:rPr>
          <w:sz w:val="24"/>
          <w:szCs w:val="24"/>
        </w:rPr>
        <w:t>очевидные арифметические или грамматические ошибки, с исправлением</w:t>
      </w:r>
      <w:r w:rsidR="007C47E3" w:rsidRPr="00AE1D21">
        <w:rPr>
          <w:sz w:val="24"/>
          <w:szCs w:val="24"/>
        </w:rPr>
        <w:t xml:space="preserve"> которых не согласился Участник;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3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A5754C">
        <w:fldChar w:fldCharType="begin"/>
      </w:r>
      <w:r w:rsidR="00A5754C">
        <w:instrText xml:space="preserve"> REF _Ref306176386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3.3.14</w:t>
      </w:r>
      <w:r w:rsidR="00A5754C">
        <w:fldChar w:fldCharType="end"/>
      </w:r>
      <w:r w:rsidR="007F3FB7" w:rsidRPr="00E71A48">
        <w:rPr>
          <w:sz w:val="24"/>
          <w:szCs w:val="24"/>
        </w:rPr>
        <w:t>).</w:t>
      </w:r>
      <w:bookmarkEnd w:id="633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4" w:name="_Ref303670674"/>
      <w:bookmarkStart w:id="635" w:name="_Toc439323713"/>
      <w:bookmarkStart w:id="636" w:name="_Toc440361347"/>
      <w:bookmarkStart w:id="637" w:name="_Toc440376102"/>
      <w:bookmarkStart w:id="638" w:name="_Toc440376229"/>
      <w:bookmarkStart w:id="639" w:name="_Toc440382494"/>
      <w:bookmarkStart w:id="640" w:name="_Toc440447164"/>
      <w:bookmarkStart w:id="641" w:name="_Toc440632324"/>
      <w:bookmarkStart w:id="642" w:name="_Toc440875097"/>
      <w:bookmarkStart w:id="643" w:name="_Toc441131084"/>
      <w:bookmarkStart w:id="644" w:name="_Toc465774605"/>
      <w:bookmarkStart w:id="645" w:name="_Toc465848834"/>
      <w:bookmarkStart w:id="646" w:name="_Toc468875336"/>
      <w:bookmarkStart w:id="647" w:name="_Toc469488388"/>
      <w:bookmarkStart w:id="648" w:name="_Toc471894909"/>
      <w:r w:rsidRPr="00E71A48">
        <w:rPr>
          <w:szCs w:val="24"/>
        </w:rPr>
        <w:t>Проведение переговоров</w:t>
      </w:r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487C7C" w:rsidRDefault="00717F60" w:rsidP="00E71A48">
      <w:pPr>
        <w:pStyle w:val="3"/>
        <w:spacing w:line="264" w:lineRule="auto"/>
        <w:rPr>
          <w:szCs w:val="24"/>
        </w:rPr>
      </w:pPr>
      <w:bookmarkStart w:id="649" w:name="_Ref306138385"/>
      <w:bookmarkStart w:id="650" w:name="_Toc439323714"/>
      <w:bookmarkStart w:id="651" w:name="_Toc440361348"/>
      <w:bookmarkStart w:id="652" w:name="_Toc440376103"/>
      <w:bookmarkStart w:id="653" w:name="_Toc440376230"/>
      <w:bookmarkStart w:id="654" w:name="_Toc440382495"/>
      <w:bookmarkStart w:id="655" w:name="_Toc440447165"/>
      <w:bookmarkStart w:id="656" w:name="_Toc440632325"/>
      <w:bookmarkStart w:id="657" w:name="_Toc440875098"/>
      <w:bookmarkStart w:id="658" w:name="_Toc441131085"/>
      <w:bookmarkStart w:id="659" w:name="_Toc465774606"/>
      <w:bookmarkStart w:id="660" w:name="_Toc465848835"/>
      <w:bookmarkStart w:id="661" w:name="_Toc468875337"/>
      <w:bookmarkStart w:id="662" w:name="_Toc469488389"/>
      <w:bookmarkStart w:id="663" w:name="_Toc471894910"/>
      <w:r w:rsidRPr="00487C7C">
        <w:rPr>
          <w:szCs w:val="24"/>
        </w:rPr>
        <w:t>Оценочная стадия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</w:p>
    <w:p w:rsidR="007D0EA7" w:rsidRPr="00487C7C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487C7C">
        <w:rPr>
          <w:sz w:val="24"/>
          <w:szCs w:val="24"/>
        </w:rPr>
        <w:t>В</w:t>
      </w:r>
      <w:r w:rsidR="00D275BB" w:rsidRPr="00487C7C">
        <w:rPr>
          <w:sz w:val="24"/>
          <w:szCs w:val="24"/>
        </w:rPr>
        <w:t xml:space="preserve"> </w:t>
      </w:r>
      <w:r w:rsidRPr="00487C7C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487C7C">
        <w:rPr>
          <w:sz w:val="24"/>
          <w:szCs w:val="24"/>
        </w:rPr>
        <w:t xml:space="preserve">. Порядок проведения оценочной стадии, </w:t>
      </w:r>
      <w:r w:rsidRPr="00487C7C">
        <w:rPr>
          <w:sz w:val="24"/>
          <w:szCs w:val="24"/>
        </w:rPr>
        <w:t>критери</w:t>
      </w:r>
      <w:r w:rsidR="00D275BB" w:rsidRPr="00487C7C">
        <w:rPr>
          <w:sz w:val="24"/>
          <w:szCs w:val="24"/>
        </w:rPr>
        <w:t>и</w:t>
      </w:r>
      <w:r w:rsidRPr="00487C7C">
        <w:rPr>
          <w:sz w:val="24"/>
          <w:szCs w:val="24"/>
        </w:rPr>
        <w:t xml:space="preserve"> и их весов</w:t>
      </w:r>
      <w:r w:rsidR="00D275BB" w:rsidRPr="00487C7C">
        <w:rPr>
          <w:sz w:val="24"/>
          <w:szCs w:val="24"/>
        </w:rPr>
        <w:t>ые</w:t>
      </w:r>
      <w:r w:rsidRPr="00487C7C">
        <w:rPr>
          <w:sz w:val="24"/>
          <w:szCs w:val="24"/>
        </w:rPr>
        <w:t xml:space="preserve"> коэффициент</w:t>
      </w:r>
      <w:r w:rsidR="00D275BB" w:rsidRPr="00487C7C">
        <w:rPr>
          <w:sz w:val="24"/>
          <w:szCs w:val="24"/>
        </w:rPr>
        <w:t>ы изложены в Приложении №3 к настоящей Документации.</w:t>
      </w:r>
      <w:r w:rsidRPr="00487C7C">
        <w:rPr>
          <w:sz w:val="24"/>
          <w:szCs w:val="24"/>
        </w:rPr>
        <w:t xml:space="preserve"> </w:t>
      </w:r>
      <w:r w:rsidR="00A5754C" w:rsidRPr="00487C7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DB05D8" w:rsidRPr="00487C7C">
        <w:rPr>
          <w:sz w:val="24"/>
          <w:szCs w:val="24"/>
        </w:rPr>
        <w:fldChar w:fldCharType="begin"/>
      </w:r>
      <w:r w:rsidR="00DB05D8" w:rsidRPr="00487C7C">
        <w:rPr>
          <w:sz w:val="24"/>
          <w:szCs w:val="24"/>
        </w:rPr>
        <w:instrText xml:space="preserve"> REF _Ref471894330 \r \h </w:instrText>
      </w:r>
      <w:r w:rsidR="00DB05D8" w:rsidRPr="00487C7C">
        <w:rPr>
          <w:sz w:val="24"/>
          <w:szCs w:val="24"/>
        </w:rPr>
      </w:r>
      <w:r w:rsidR="00487C7C">
        <w:rPr>
          <w:sz w:val="24"/>
          <w:szCs w:val="24"/>
        </w:rPr>
        <w:instrText xml:space="preserve"> \* MERGEFORMAT </w:instrText>
      </w:r>
      <w:r w:rsidR="00DB05D8" w:rsidRPr="00487C7C">
        <w:rPr>
          <w:sz w:val="24"/>
          <w:szCs w:val="24"/>
        </w:rPr>
        <w:fldChar w:fldCharType="separate"/>
      </w:r>
      <w:r w:rsidR="005926CD" w:rsidRPr="00487C7C">
        <w:rPr>
          <w:sz w:val="24"/>
          <w:szCs w:val="24"/>
        </w:rPr>
        <w:t>3.8</w:t>
      </w:r>
      <w:r w:rsidR="00DB05D8" w:rsidRPr="00487C7C">
        <w:rPr>
          <w:sz w:val="24"/>
          <w:szCs w:val="24"/>
        </w:rPr>
        <w:fldChar w:fldCharType="end"/>
      </w:r>
      <w:r w:rsidR="00A5754C" w:rsidRPr="00487C7C">
        <w:rPr>
          <w:sz w:val="24"/>
          <w:szCs w:val="24"/>
        </w:rPr>
        <w:t xml:space="preserve"> Закупочной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F15392" w:rsidRPr="00E71A48" w:rsidRDefault="00F15392" w:rsidP="00E71A48">
      <w:pPr>
        <w:pStyle w:val="2"/>
        <w:spacing w:line="264" w:lineRule="auto"/>
      </w:pPr>
      <w:bookmarkStart w:id="664" w:name="_Ref303250967"/>
      <w:bookmarkStart w:id="665" w:name="_Toc305697378"/>
      <w:bookmarkStart w:id="666" w:name="_Toc471894911"/>
      <w:bookmarkStart w:id="667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64"/>
      <w:bookmarkEnd w:id="665"/>
      <w:bookmarkEnd w:id="666"/>
      <w:r w:rsidRPr="00E71A48">
        <w:t xml:space="preserve"> </w:t>
      </w:r>
    </w:p>
    <w:bookmarkEnd w:id="667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8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68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69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69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A5754C">
        <w:fldChar w:fldCharType="begin"/>
      </w:r>
      <w:r w:rsidR="00A5754C">
        <w:instrText xml:space="preserve"> REF _Ref465847813 \r \h  \* MERGEFORMAT </w:instrText>
      </w:r>
      <w:r w:rsidR="00A5754C">
        <w:fldChar w:fldCharType="separate"/>
      </w:r>
      <w:r w:rsidR="005926CD" w:rsidRPr="005926CD">
        <w:rPr>
          <w:iCs/>
          <w:sz w:val="24"/>
          <w:szCs w:val="24"/>
          <w:lang w:eastAsia="ru-RU"/>
        </w:rPr>
        <w:t>3.7.9</w:t>
      </w:r>
      <w:r w:rsidR="00A5754C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A5754C">
        <w:fldChar w:fldCharType="begin"/>
      </w:r>
      <w:r w:rsidR="00A5754C">
        <w:instrText xml:space="preserve"> REF _Ref306352987 \r \h  \* MERGEFORMAT </w:instrText>
      </w:r>
      <w:r w:rsidR="00A5754C">
        <w:fldChar w:fldCharType="separate"/>
      </w:r>
      <w:r w:rsidR="005926CD" w:rsidRPr="005926CD">
        <w:rPr>
          <w:iCs/>
          <w:sz w:val="24"/>
          <w:szCs w:val="24"/>
          <w:lang w:eastAsia="ru-RU"/>
        </w:rPr>
        <w:t>3.7.3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A5754C">
        <w:fldChar w:fldCharType="begin"/>
      </w:r>
      <w:r w:rsidR="00A5754C">
        <w:instrText xml:space="preserve"> REF _Ref306353005 \r \h  \* MERGEFORMAT </w:instrText>
      </w:r>
      <w:r w:rsidR="00A5754C">
        <w:fldChar w:fldCharType="separate"/>
      </w:r>
      <w:r w:rsidR="005926CD" w:rsidRPr="005926CD">
        <w:rPr>
          <w:iCs/>
          <w:sz w:val="24"/>
          <w:szCs w:val="24"/>
          <w:lang w:eastAsia="ru-RU"/>
        </w:rPr>
        <w:t>3.7.5</w:t>
      </w:r>
      <w:r w:rsidR="00A5754C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70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70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71" w:name="_Ref465847813"/>
      <w:r w:rsidRPr="00AE1D21">
        <w:rPr>
          <w:sz w:val="24"/>
          <w:szCs w:val="24"/>
        </w:rPr>
        <w:t xml:space="preserve"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</w:t>
      </w:r>
      <w:r w:rsidRPr="00AE1D21">
        <w:rPr>
          <w:sz w:val="24"/>
          <w:szCs w:val="24"/>
        </w:rPr>
        <w:lastRenderedPageBreak/>
        <w:t>комиссии Заявки Участников, не соответствующие требованиям закупочной документации, могут быть отклонены.</w:t>
      </w:r>
      <w:bookmarkEnd w:id="671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A5754C">
        <w:fldChar w:fldCharType="begin"/>
      </w:r>
      <w:r w:rsidR="00A5754C">
        <w:instrText xml:space="preserve"> REF _Ref468874106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3.7.8</w:t>
      </w:r>
      <w:r w:rsidR="00A5754C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487C7C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3.11.2</w:t>
      </w:r>
      <w:r w:rsidR="00A5754C">
        <w:fldChar w:fldCharType="end"/>
      </w:r>
      <w:r w:rsidRPr="00EB7BE2">
        <w:rPr>
          <w:sz w:val="24"/>
          <w:szCs w:val="24"/>
        </w:rPr>
        <w:t xml:space="preserve"> документации, предоставляются </w:t>
      </w:r>
      <w:r w:rsidRPr="00487C7C">
        <w:rPr>
          <w:sz w:val="24"/>
          <w:szCs w:val="24"/>
        </w:rPr>
        <w:t>повторно.</w:t>
      </w:r>
    </w:p>
    <w:p w:rsidR="00A5754C" w:rsidRPr="00487C7C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72" w:name="_Toc471823191"/>
      <w:bookmarkStart w:id="673" w:name="_Ref471823363"/>
      <w:bookmarkStart w:id="674" w:name="_Toc471828429"/>
      <w:bookmarkStart w:id="675" w:name="_Ref471894330"/>
      <w:bookmarkStart w:id="676" w:name="_Toc471894912"/>
      <w:bookmarkStart w:id="677" w:name="_Ref303681924"/>
      <w:bookmarkStart w:id="678" w:name="_Ref303683914"/>
      <w:r w:rsidRPr="00487C7C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72"/>
      <w:bookmarkEnd w:id="673"/>
      <w:bookmarkEnd w:id="674"/>
      <w:bookmarkEnd w:id="675"/>
      <w:bookmarkEnd w:id="676"/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487C7C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487C7C">
        <w:rPr>
          <w:sz w:val="24"/>
          <w:szCs w:val="24"/>
        </w:rPr>
        <w:t xml:space="preserve"> требований п. 4.5.1 </w:t>
      </w:r>
      <w:r w:rsidRPr="00487C7C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487C7C">
        <w:rPr>
          <w:bCs w:val="0"/>
          <w:sz w:val="24"/>
          <w:szCs w:val="24"/>
        </w:rPr>
        <w:t>Россети</w:t>
      </w:r>
      <w:proofErr w:type="spellEnd"/>
      <w:r w:rsidRPr="00487C7C">
        <w:rPr>
          <w:bCs w:val="0"/>
          <w:sz w:val="24"/>
          <w:szCs w:val="24"/>
        </w:rPr>
        <w:t xml:space="preserve">» (Положения о закупке) устанавливается </w:t>
      </w:r>
      <w:r w:rsidRPr="00487C7C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487C7C">
        <w:rPr>
          <w:i/>
          <w:sz w:val="24"/>
          <w:szCs w:val="24"/>
          <w:lang w:val="en-US"/>
        </w:rPr>
        <w:t>k</w:t>
      </w:r>
      <w:proofErr w:type="gramEnd"/>
      <w:r w:rsidRPr="00487C7C">
        <w:rPr>
          <w:i/>
          <w:sz w:val="24"/>
          <w:szCs w:val="24"/>
          <w:vertAlign w:val="subscript"/>
        </w:rPr>
        <w:t>ПРИОР</w:t>
      </w:r>
      <w:r w:rsidRPr="00487C7C">
        <w:rPr>
          <w:sz w:val="24"/>
          <w:szCs w:val="24"/>
        </w:rPr>
        <w:t xml:space="preserve">=0,85, иначе </w:t>
      </w:r>
      <w:r w:rsidRPr="00487C7C">
        <w:rPr>
          <w:i/>
          <w:sz w:val="24"/>
          <w:szCs w:val="24"/>
          <w:lang w:val="en-US"/>
        </w:rPr>
        <w:lastRenderedPageBreak/>
        <w:t>k</w:t>
      </w:r>
      <w:r w:rsidRPr="00487C7C">
        <w:rPr>
          <w:i/>
          <w:sz w:val="24"/>
          <w:szCs w:val="24"/>
          <w:vertAlign w:val="subscript"/>
        </w:rPr>
        <w:t>ПРИОР</w:t>
      </w:r>
      <w:r w:rsidRPr="00487C7C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87C7C">
        <w:rPr>
          <w:sz w:val="24"/>
          <w:szCs w:val="24"/>
        </w:rPr>
        <w:t>Приоритет не предоставляется в случаях, если: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Pr="00487C7C">
        <w:rPr>
          <w:rFonts w:ascii="Times New Roman" w:hAnsi="Times New Roman" w:cs="Times New Roman"/>
          <w:sz w:val="24"/>
          <w:szCs w:val="24"/>
        </w:rPr>
        <w:fldChar w:fldCharType="begin"/>
      </w:r>
      <w:r w:rsidRPr="00487C7C">
        <w:rPr>
          <w:rFonts w:ascii="Times New Roman" w:hAnsi="Times New Roman" w:cs="Times New Roman"/>
          <w:sz w:val="24"/>
          <w:szCs w:val="24"/>
        </w:rPr>
        <w:instrText xml:space="preserve"> REF _Ref303251044 \r \h </w:instrText>
      </w:r>
      <w:r w:rsidRPr="00487C7C">
        <w:rPr>
          <w:rFonts w:ascii="Times New Roman" w:hAnsi="Times New Roman" w:cs="Times New Roman"/>
          <w:sz w:val="24"/>
          <w:szCs w:val="24"/>
        </w:rPr>
      </w:r>
      <w:r w:rsidR="00487C7C">
        <w:rPr>
          <w:rFonts w:ascii="Times New Roman" w:hAnsi="Times New Roman" w:cs="Times New Roman"/>
          <w:sz w:val="24"/>
          <w:szCs w:val="24"/>
        </w:rPr>
        <w:instrText xml:space="preserve"> \* MERGEFORMAT </w:instrText>
      </w:r>
      <w:r w:rsidRPr="00487C7C">
        <w:rPr>
          <w:rFonts w:ascii="Times New Roman" w:hAnsi="Times New Roman" w:cs="Times New Roman"/>
          <w:sz w:val="24"/>
          <w:szCs w:val="24"/>
        </w:rPr>
        <w:fldChar w:fldCharType="separate"/>
      </w:r>
      <w:r w:rsidR="005926CD" w:rsidRPr="00487C7C">
        <w:rPr>
          <w:rFonts w:ascii="Times New Roman" w:hAnsi="Times New Roman" w:cs="Times New Roman"/>
          <w:sz w:val="24"/>
          <w:szCs w:val="24"/>
        </w:rPr>
        <w:t>3.10</w:t>
      </w:r>
      <w:r w:rsidRPr="00487C7C">
        <w:rPr>
          <w:rFonts w:ascii="Times New Roman" w:hAnsi="Times New Roman" w:cs="Times New Roman"/>
          <w:sz w:val="24"/>
          <w:szCs w:val="24"/>
        </w:rPr>
        <w:fldChar w:fldCharType="end"/>
      </w:r>
      <w:r w:rsidRPr="00487C7C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487C7C">
        <w:rPr>
          <w:rFonts w:ascii="Times New Roman" w:hAnsi="Times New Roman" w:cs="Times New Roman"/>
          <w:sz w:val="24"/>
          <w:szCs w:val="24"/>
        </w:rPr>
        <w:t>закупоч</w:t>
      </w:r>
      <w:r w:rsidRPr="00487C7C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487C7C">
        <w:rPr>
          <w:rFonts w:ascii="Times New Roman" w:hAnsi="Times New Roman" w:cs="Times New Roman"/>
          <w:sz w:val="24"/>
          <w:szCs w:val="24"/>
        </w:rPr>
        <w:t>закупоч</w:t>
      </w:r>
      <w:r w:rsidRPr="00487C7C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487C7C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487C7C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487C7C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87C7C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487C7C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487C7C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487C7C" w:rsidRDefault="00A5754C" w:rsidP="00A5754C">
      <w:pPr>
        <w:pStyle w:val="a1"/>
        <w:numPr>
          <w:ilvl w:val="2"/>
          <w:numId w:val="96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487C7C">
        <w:rPr>
          <w:bCs w:val="0"/>
          <w:sz w:val="24"/>
          <w:szCs w:val="24"/>
        </w:rPr>
        <w:t xml:space="preserve">Заказчик </w:t>
      </w:r>
      <w:r w:rsidRPr="00487C7C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487C7C">
        <w:rPr>
          <w:bCs w:val="0"/>
          <w:sz w:val="24"/>
          <w:szCs w:val="24"/>
        </w:rPr>
        <w:t xml:space="preserve"> </w:t>
      </w:r>
      <w:r w:rsidRPr="00487C7C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487C7C">
        <w:rPr>
          <w:bCs w:val="0"/>
          <w:sz w:val="24"/>
          <w:szCs w:val="24"/>
        </w:rPr>
        <w:t xml:space="preserve"> если выяснится, что один или несколько </w:t>
      </w:r>
      <w:r w:rsidRPr="00487C7C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487C7C">
        <w:rPr>
          <w:sz w:val="24"/>
          <w:szCs w:val="24"/>
        </w:rPr>
        <w:t>оказывемых</w:t>
      </w:r>
      <w:proofErr w:type="spellEnd"/>
      <w:r w:rsidRPr="00487C7C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487C7C" w:rsidRDefault="00A5754C" w:rsidP="00A5754C"/>
    <w:p w:rsidR="00717F60" w:rsidRPr="00487C7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9" w:name="_Toc471894913"/>
      <w:bookmarkStart w:id="680" w:name="_Ref471980768"/>
      <w:bookmarkStart w:id="681" w:name="_Ref471980938"/>
      <w:r w:rsidRPr="00487C7C">
        <w:t xml:space="preserve">Подведение итогов </w:t>
      </w:r>
      <w:r w:rsidR="00DF639D" w:rsidRPr="00487C7C">
        <w:t>З</w:t>
      </w:r>
      <w:r w:rsidRPr="00487C7C">
        <w:t>апроса предложений</w:t>
      </w:r>
      <w:bookmarkEnd w:id="677"/>
      <w:bookmarkEnd w:id="678"/>
      <w:bookmarkEnd w:id="679"/>
      <w:bookmarkEnd w:id="680"/>
      <w:bookmarkEnd w:id="681"/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2" w:name="_Ref440290296"/>
      <w:r w:rsidRPr="00487C7C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487C7C">
        <w:rPr>
          <w:sz w:val="24"/>
          <w:szCs w:val="24"/>
          <w:lang w:eastAsia="ru-RU"/>
        </w:rPr>
        <w:t>определению</w:t>
      </w:r>
      <w:r w:rsidRPr="00487C7C">
        <w:rPr>
          <w:sz w:val="24"/>
          <w:szCs w:val="24"/>
        </w:rPr>
        <w:t xml:space="preserve"> </w:t>
      </w:r>
      <w:r w:rsidR="004D431C" w:rsidRPr="00487C7C">
        <w:rPr>
          <w:sz w:val="24"/>
          <w:szCs w:val="24"/>
        </w:rPr>
        <w:t xml:space="preserve">лучшей </w:t>
      </w:r>
      <w:r w:rsidR="004B5EB3" w:rsidRPr="00487C7C">
        <w:rPr>
          <w:sz w:val="24"/>
          <w:szCs w:val="24"/>
        </w:rPr>
        <w:t>Заявк</w:t>
      </w:r>
      <w:r w:rsidR="004D431C" w:rsidRPr="00487C7C">
        <w:rPr>
          <w:sz w:val="24"/>
          <w:szCs w:val="24"/>
        </w:rPr>
        <w:t>и запроса предложений</w:t>
      </w:r>
      <w:r w:rsidRPr="00487C7C">
        <w:rPr>
          <w:sz w:val="24"/>
          <w:szCs w:val="24"/>
        </w:rPr>
        <w:t xml:space="preserve">, либо по завершению данной процедуры </w:t>
      </w:r>
      <w:r w:rsidR="00DF639D" w:rsidRPr="00487C7C">
        <w:rPr>
          <w:sz w:val="24"/>
          <w:szCs w:val="24"/>
        </w:rPr>
        <w:t>З</w:t>
      </w:r>
      <w:r w:rsidRPr="00487C7C">
        <w:rPr>
          <w:sz w:val="24"/>
          <w:szCs w:val="24"/>
        </w:rPr>
        <w:t xml:space="preserve">апроса предложений без определения </w:t>
      </w:r>
      <w:r w:rsidR="009C744E" w:rsidRPr="00487C7C">
        <w:rPr>
          <w:sz w:val="24"/>
          <w:szCs w:val="24"/>
        </w:rPr>
        <w:t>Участник</w:t>
      </w:r>
      <w:r w:rsidR="004D431C" w:rsidRPr="00487C7C">
        <w:rPr>
          <w:sz w:val="24"/>
          <w:szCs w:val="24"/>
        </w:rPr>
        <w:t xml:space="preserve">а, чья </w:t>
      </w:r>
      <w:r w:rsidR="004B5EB3" w:rsidRPr="00487C7C">
        <w:rPr>
          <w:sz w:val="24"/>
          <w:szCs w:val="24"/>
        </w:rPr>
        <w:t>Заявк</w:t>
      </w:r>
      <w:r w:rsidR="004D431C" w:rsidRPr="00487C7C">
        <w:rPr>
          <w:sz w:val="24"/>
          <w:szCs w:val="24"/>
        </w:rPr>
        <w:t xml:space="preserve">а признана лучшей, </w:t>
      </w:r>
      <w:r w:rsidRPr="00487C7C">
        <w:rPr>
          <w:sz w:val="24"/>
          <w:szCs w:val="24"/>
        </w:rPr>
        <w:t xml:space="preserve">и заключения </w:t>
      </w:r>
      <w:r w:rsidR="00123C70" w:rsidRPr="00487C7C">
        <w:rPr>
          <w:sz w:val="24"/>
          <w:szCs w:val="24"/>
        </w:rPr>
        <w:t>Договор</w:t>
      </w:r>
      <w:r w:rsidRPr="00487C7C">
        <w:rPr>
          <w:sz w:val="24"/>
          <w:szCs w:val="24"/>
        </w:rPr>
        <w:t>а:</w:t>
      </w:r>
      <w:bookmarkEnd w:id="682"/>
    </w:p>
    <w:p w:rsidR="00717F60" w:rsidRPr="00487C7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87C7C">
        <w:rPr>
          <w:bCs w:val="0"/>
          <w:sz w:val="24"/>
          <w:szCs w:val="24"/>
        </w:rPr>
        <w:t xml:space="preserve">в случае если </w:t>
      </w:r>
      <w:r w:rsidR="004B5EB3" w:rsidRPr="00487C7C">
        <w:rPr>
          <w:bCs w:val="0"/>
          <w:sz w:val="24"/>
          <w:szCs w:val="24"/>
        </w:rPr>
        <w:t>Заявк</w:t>
      </w:r>
      <w:r w:rsidRPr="00487C7C">
        <w:rPr>
          <w:bCs w:val="0"/>
          <w:sz w:val="24"/>
          <w:szCs w:val="24"/>
        </w:rPr>
        <w:t xml:space="preserve">а какого-либо из </w:t>
      </w:r>
      <w:r w:rsidR="009C744E" w:rsidRPr="00487C7C">
        <w:rPr>
          <w:bCs w:val="0"/>
          <w:sz w:val="24"/>
          <w:szCs w:val="24"/>
        </w:rPr>
        <w:t>Участник</w:t>
      </w:r>
      <w:r w:rsidRPr="00487C7C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487C7C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487C7C">
        <w:rPr>
          <w:bCs w:val="0"/>
          <w:sz w:val="24"/>
          <w:szCs w:val="24"/>
        </w:rPr>
        <w:t>наилучшей</w:t>
      </w:r>
      <w:proofErr w:type="gramEnd"/>
      <w:r w:rsidRPr="00487C7C">
        <w:rPr>
          <w:bCs w:val="0"/>
          <w:sz w:val="24"/>
          <w:szCs w:val="24"/>
        </w:rPr>
        <w:t xml:space="preserve">. </w:t>
      </w:r>
      <w:r w:rsidR="009C744E" w:rsidRPr="00487C7C">
        <w:rPr>
          <w:bCs w:val="0"/>
          <w:sz w:val="24"/>
          <w:szCs w:val="24"/>
        </w:rPr>
        <w:t>Участник</w:t>
      </w:r>
      <w:r w:rsidRPr="00487C7C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487C7C">
        <w:rPr>
          <w:bCs w:val="0"/>
          <w:sz w:val="24"/>
          <w:szCs w:val="24"/>
        </w:rPr>
        <w:t>Заявк</w:t>
      </w:r>
      <w:r w:rsidR="0087407B" w:rsidRPr="00487C7C">
        <w:rPr>
          <w:bCs w:val="0"/>
          <w:sz w:val="24"/>
          <w:szCs w:val="24"/>
        </w:rPr>
        <w:t>и лучшей</w:t>
      </w:r>
      <w:r w:rsidRPr="00487C7C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487C7C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487C7C">
        <w:rPr>
          <w:bCs w:val="0"/>
          <w:sz w:val="24"/>
          <w:szCs w:val="24"/>
        </w:rPr>
        <w:t xml:space="preserve">в случае если </w:t>
      </w:r>
      <w:r w:rsidR="001716DB" w:rsidRPr="00487C7C">
        <w:rPr>
          <w:bCs w:val="0"/>
          <w:sz w:val="24"/>
          <w:szCs w:val="24"/>
        </w:rPr>
        <w:t xml:space="preserve">ни одна </w:t>
      </w:r>
      <w:r w:rsidR="004B5EB3" w:rsidRPr="00487C7C">
        <w:rPr>
          <w:bCs w:val="0"/>
          <w:sz w:val="24"/>
          <w:szCs w:val="24"/>
        </w:rPr>
        <w:t>Заявк</w:t>
      </w:r>
      <w:r w:rsidRPr="00487C7C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87C7C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487C7C">
        <w:rPr>
          <w:sz w:val="24"/>
          <w:szCs w:val="24"/>
        </w:rPr>
        <w:t xml:space="preserve">, который подписывается </w:t>
      </w:r>
      <w:r w:rsidR="007C47E3" w:rsidRPr="00487C7C">
        <w:rPr>
          <w:sz w:val="24"/>
          <w:szCs w:val="24"/>
        </w:rPr>
        <w:t xml:space="preserve">членами </w:t>
      </w:r>
      <w:r w:rsidR="00E60F8E" w:rsidRPr="00487C7C">
        <w:rPr>
          <w:sz w:val="24"/>
          <w:szCs w:val="24"/>
        </w:rPr>
        <w:t>Закупочной комиссии</w:t>
      </w:r>
      <w:r w:rsidRPr="00487C7C">
        <w:rPr>
          <w:sz w:val="24"/>
          <w:szCs w:val="24"/>
        </w:rPr>
        <w:t>.</w:t>
      </w:r>
    </w:p>
    <w:p w:rsidR="00717F60" w:rsidRPr="00487C7C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487C7C">
        <w:rPr>
          <w:sz w:val="24"/>
          <w:szCs w:val="24"/>
        </w:rPr>
        <w:t>Участник</w:t>
      </w:r>
      <w:r w:rsidR="00717F60" w:rsidRPr="00487C7C">
        <w:rPr>
          <w:bCs w:val="0"/>
          <w:sz w:val="24"/>
          <w:szCs w:val="24"/>
        </w:rPr>
        <w:t xml:space="preserve"> </w:t>
      </w:r>
      <w:r w:rsidR="0087407B" w:rsidRPr="00487C7C">
        <w:rPr>
          <w:bCs w:val="0"/>
          <w:sz w:val="24"/>
          <w:szCs w:val="24"/>
        </w:rPr>
        <w:t xml:space="preserve">запроса предложений </w:t>
      </w:r>
      <w:r w:rsidR="00717F60" w:rsidRPr="00487C7C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487C7C">
        <w:rPr>
          <w:sz w:val="24"/>
          <w:szCs w:val="24"/>
        </w:rPr>
        <w:t>Заявк</w:t>
      </w:r>
      <w:r w:rsidR="0087407B" w:rsidRPr="00487C7C">
        <w:rPr>
          <w:sz w:val="24"/>
          <w:szCs w:val="24"/>
        </w:rPr>
        <w:t>и лучшей</w:t>
      </w:r>
      <w:r w:rsidR="0087407B" w:rsidRPr="00487C7C">
        <w:rPr>
          <w:bCs w:val="0"/>
          <w:sz w:val="24"/>
          <w:szCs w:val="24"/>
        </w:rPr>
        <w:t xml:space="preserve"> </w:t>
      </w:r>
      <w:r w:rsidR="00717F60" w:rsidRPr="00487C7C">
        <w:rPr>
          <w:bCs w:val="0"/>
          <w:sz w:val="24"/>
          <w:szCs w:val="24"/>
        </w:rPr>
        <w:t>функционалом ЭТП</w:t>
      </w:r>
      <w:r w:rsidR="00717F60" w:rsidRPr="00487C7C">
        <w:rPr>
          <w:bCs w:val="0"/>
          <w:color w:val="000000"/>
          <w:sz w:val="24"/>
          <w:szCs w:val="24"/>
        </w:rPr>
        <w:t xml:space="preserve"> </w:t>
      </w:r>
      <w:r w:rsidR="00717F60" w:rsidRPr="00487C7C">
        <w:rPr>
          <w:bCs w:val="0"/>
          <w:sz w:val="24"/>
          <w:szCs w:val="24"/>
        </w:rPr>
        <w:t>согласно правилам данной ЭТП.</w:t>
      </w:r>
    </w:p>
    <w:p w:rsidR="00717F60" w:rsidRPr="00487C7C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87C7C">
        <w:rPr>
          <w:sz w:val="24"/>
          <w:szCs w:val="24"/>
        </w:rPr>
        <w:t xml:space="preserve">В случае </w:t>
      </w:r>
      <w:r w:rsidR="001716DB" w:rsidRPr="00487C7C">
        <w:rPr>
          <w:sz w:val="24"/>
          <w:szCs w:val="24"/>
        </w:rPr>
        <w:t xml:space="preserve">завершения или </w:t>
      </w:r>
      <w:r w:rsidRPr="00487C7C">
        <w:rPr>
          <w:sz w:val="24"/>
          <w:szCs w:val="24"/>
        </w:rPr>
        <w:t>прекращени</w:t>
      </w:r>
      <w:r w:rsidR="001716DB" w:rsidRPr="00487C7C">
        <w:rPr>
          <w:sz w:val="24"/>
          <w:szCs w:val="24"/>
        </w:rPr>
        <w:t>я</w:t>
      </w:r>
      <w:r w:rsidRPr="00487C7C">
        <w:rPr>
          <w:sz w:val="24"/>
          <w:szCs w:val="24"/>
        </w:rPr>
        <w:t xml:space="preserve"> процедуры запроса предложений </w:t>
      </w:r>
      <w:r w:rsidR="009C744E" w:rsidRPr="00487C7C">
        <w:rPr>
          <w:sz w:val="24"/>
          <w:szCs w:val="24"/>
        </w:rPr>
        <w:t>Участник</w:t>
      </w:r>
      <w:r w:rsidRPr="00487C7C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487C7C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487C7C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303251044"/>
      <w:bookmarkStart w:id="684" w:name="_Toc471894914"/>
      <w:bookmarkStart w:id="685" w:name="_Ref191386295"/>
      <w:r w:rsidRPr="00487C7C">
        <w:lastRenderedPageBreak/>
        <w:t xml:space="preserve">Признание запроса предложений </w:t>
      </w:r>
      <w:proofErr w:type="gramStart"/>
      <w:r w:rsidRPr="00487C7C">
        <w:t>несостоявшимся</w:t>
      </w:r>
      <w:bookmarkEnd w:id="683"/>
      <w:bookmarkEnd w:id="684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86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86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87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8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88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88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Ref465670219"/>
      <w:bookmarkStart w:id="690" w:name="_Toc468441704"/>
      <w:bookmarkStart w:id="691" w:name="_Toc471894915"/>
      <w:bookmarkStart w:id="692" w:name="_Ref303683929"/>
      <w:r w:rsidRPr="00EB7BE2">
        <w:rPr>
          <w:bCs w:val="0"/>
        </w:rPr>
        <w:t>Антидемпинговые меры</w:t>
      </w:r>
      <w:bookmarkEnd w:id="689"/>
      <w:bookmarkEnd w:id="690"/>
      <w:bookmarkEnd w:id="691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A5754C">
        <w:fldChar w:fldCharType="begin"/>
      </w:r>
      <w:r w:rsidR="00A5754C">
        <w:instrText xml:space="preserve"> REF _Ref468874794 \r \h  \* MERGEFORMAT </w:instrText>
      </w:r>
      <w:r w:rsidR="00A5754C">
        <w:fldChar w:fldCharType="separate"/>
      </w:r>
      <w:r w:rsidR="005926CD" w:rsidRPr="005926CD">
        <w:rPr>
          <w:rFonts w:eastAsia="Times New Roman,Italic"/>
          <w:bCs w:val="0"/>
          <w:iCs/>
          <w:sz w:val="24"/>
          <w:szCs w:val="24"/>
        </w:rPr>
        <w:t>3.3.7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93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93"/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EB7BE2" w:rsidRDefault="006371C4" w:rsidP="006371C4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</w:t>
      </w:r>
      <w:r w:rsidRPr="00EB7BE2">
        <w:rPr>
          <w:sz w:val="24"/>
          <w:szCs w:val="24"/>
        </w:rPr>
        <w:lastRenderedPageBreak/>
        <w:t xml:space="preserve">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Непредставление Участником документов, изложенных в п. </w:t>
      </w:r>
      <w:r w:rsidR="00A5754C">
        <w:fldChar w:fldCharType="begin"/>
      </w:r>
      <w:r w:rsidR="00A5754C">
        <w:instrText xml:space="preserve"> REF _Ref465675151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3.11.2</w:t>
      </w:r>
      <w:r w:rsidR="00A5754C">
        <w:fldChar w:fldCharType="end"/>
      </w:r>
      <w:r w:rsidRPr="00EB7BE2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Заказчиком предложенной 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EB7BE2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A5754C">
        <w:fldChar w:fldCharType="begin"/>
      </w:r>
      <w:r w:rsidR="00A5754C">
        <w:instrText xml:space="preserve"> REF _Ref468874893 \r \h  \* MERGEFORMAT </w:instrText>
      </w:r>
      <w:r w:rsidR="00A5754C">
        <w:fldChar w:fldCharType="separate"/>
      </w:r>
      <w:r w:rsidR="005926CD" w:rsidRPr="005926CD">
        <w:rPr>
          <w:rFonts w:eastAsia="Times New Roman,Italic"/>
          <w:bCs w:val="0"/>
          <w:iCs/>
          <w:sz w:val="24"/>
          <w:szCs w:val="24"/>
        </w:rPr>
        <w:t>3.6.2.5</w:t>
      </w:r>
      <w:r w:rsidR="00A5754C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после подписания Протокола о результатах и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6371C4">
      <w:pPr>
        <w:numPr>
          <w:ilvl w:val="0"/>
          <w:numId w:val="9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>
        <w:fldChar w:fldCharType="begin"/>
      </w:r>
      <w:r w:rsidR="00A5754C">
        <w:instrText xml:space="preserve"> REF _Ref465440181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3.13.4</w:t>
      </w:r>
      <w:r w:rsidR="00A5754C">
        <w:fldChar w:fldCharType="end"/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468875001"/>
      <w:bookmarkStart w:id="695" w:name="_Toc471894916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85"/>
      <w:bookmarkEnd w:id="692"/>
      <w:bookmarkEnd w:id="694"/>
      <w:bookmarkEnd w:id="695"/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B7BE2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B7BE2">
        <w:rPr>
          <w:bCs w:val="0"/>
          <w:i/>
          <w:sz w:val="24"/>
          <w:szCs w:val="24"/>
        </w:rPr>
        <w:t>Извещени</w:t>
      </w:r>
      <w:r w:rsidRPr="00EB7BE2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B7BE2">
        <w:rPr>
          <w:bCs w:val="0"/>
          <w:i/>
          <w:sz w:val="24"/>
          <w:szCs w:val="24"/>
        </w:rPr>
        <w:t>З</w:t>
      </w:r>
      <w:r w:rsidR="004B5EB3" w:rsidRPr="00E71A48">
        <w:rPr>
          <w:bCs w:val="0"/>
          <w:i/>
          <w:sz w:val="24"/>
          <w:szCs w:val="24"/>
        </w:rPr>
        <w:t>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123C7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96" w:name="_Ref294695403"/>
      <w:bookmarkStart w:id="697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</w:t>
      </w:r>
      <w:r w:rsidR="00187728" w:rsidRPr="00DD0F48">
        <w:rPr>
          <w:sz w:val="24"/>
          <w:szCs w:val="24"/>
        </w:rPr>
        <w:t xml:space="preserve">не ранее чем через </w:t>
      </w:r>
      <w:r w:rsidR="00187728">
        <w:rPr>
          <w:sz w:val="24"/>
          <w:szCs w:val="24"/>
        </w:rPr>
        <w:t>10 (</w:t>
      </w:r>
      <w:r w:rsidR="00187728" w:rsidRPr="00DD0F48">
        <w:rPr>
          <w:sz w:val="24"/>
          <w:szCs w:val="24"/>
        </w:rPr>
        <w:t>десять</w:t>
      </w:r>
      <w:r w:rsidR="00187728">
        <w:rPr>
          <w:sz w:val="24"/>
          <w:szCs w:val="24"/>
        </w:rPr>
        <w:t>)</w:t>
      </w:r>
      <w:r w:rsidR="00187728" w:rsidRPr="00DD0F48">
        <w:rPr>
          <w:sz w:val="24"/>
          <w:szCs w:val="24"/>
        </w:rPr>
        <w:t xml:space="preserve"> дней</w:t>
      </w:r>
      <w:r w:rsidR="00187728" w:rsidRPr="00DD0F48">
        <w:rPr>
          <w:bCs w:val="0"/>
          <w:sz w:val="24"/>
          <w:szCs w:val="24"/>
        </w:rPr>
        <w:t xml:space="preserve"> и не позднее чем через </w:t>
      </w:r>
      <w:r w:rsidR="00187728" w:rsidRPr="00DD0F48">
        <w:rPr>
          <w:sz w:val="24"/>
          <w:szCs w:val="24"/>
        </w:rPr>
        <w:t xml:space="preserve">20 </w:t>
      </w:r>
      <w:r w:rsidR="00187728">
        <w:rPr>
          <w:sz w:val="24"/>
          <w:szCs w:val="24"/>
        </w:rPr>
        <w:t xml:space="preserve">(двадцать) </w:t>
      </w:r>
      <w:r w:rsidR="00187728" w:rsidRPr="00DD0F48">
        <w:rPr>
          <w:sz w:val="24"/>
          <w:szCs w:val="24"/>
        </w:rPr>
        <w:lastRenderedPageBreak/>
        <w:t>рабочих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96"/>
      <w:bookmarkEnd w:id="697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>предоставления 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Договору, связанных с выполнением антидемпинговых мер, изложенных в подпункте </w:t>
      </w:r>
      <w:r w:rsidR="00A5754C">
        <w:fldChar w:fldCharType="begin"/>
      </w:r>
      <w:r w:rsidR="00A5754C">
        <w:instrText xml:space="preserve"> REF _Ref465670219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3.11</w:t>
      </w:r>
      <w:r w:rsidR="00A5754C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-</w:t>
      </w:r>
      <w:r w:rsidR="00A5754C" w:rsidRPr="00DB05D8">
        <w:fldChar w:fldCharType="begin"/>
      </w:r>
      <w:r w:rsidR="00A5754C" w:rsidRPr="00DB05D8">
        <w:instrText xml:space="preserve"> REF _Ref465440181 \r \h  \* MERGEFORMAT </w:instrText>
      </w:r>
      <w:r w:rsidR="00A5754C" w:rsidRPr="00DB05D8">
        <w:fldChar w:fldCharType="separate"/>
      </w:r>
      <w:r w:rsidR="005926CD" w:rsidRPr="005926CD">
        <w:rPr>
          <w:sz w:val="24"/>
          <w:szCs w:val="24"/>
        </w:rPr>
        <w:t>3.13.4</w:t>
      </w:r>
      <w:r w:rsidR="00A5754C" w:rsidRPr="00DB05D8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98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98"/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</w:t>
      </w:r>
      <w:bookmarkStart w:id="699" w:name="_GoBack"/>
      <w:bookmarkEnd w:id="699"/>
      <w:r w:rsidRPr="004116C2">
        <w:rPr>
          <w:bCs w:val="0"/>
          <w:sz w:val="24"/>
          <w:szCs w:val="24"/>
        </w:rPr>
        <w:t xml:space="preserve">предложений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 xml:space="preserve"> на условиях, определяемых в п.</w:t>
      </w:r>
      <w:r w:rsidR="00A5754C" w:rsidRPr="004116C2">
        <w:fldChar w:fldCharType="begin"/>
      </w:r>
      <w:r w:rsidR="00A5754C" w:rsidRPr="004116C2">
        <w:instrText xml:space="preserve"> REF _Ref294695546 \r \h  \* MERGEFORMAT </w:instrText>
      </w:r>
      <w:r w:rsidR="00A5754C" w:rsidRPr="004116C2">
        <w:fldChar w:fldCharType="separate"/>
      </w:r>
      <w:r w:rsidR="005926CD" w:rsidRPr="004116C2">
        <w:rPr>
          <w:bCs w:val="0"/>
          <w:sz w:val="24"/>
          <w:szCs w:val="24"/>
        </w:rPr>
        <w:t xml:space="preserve"> 1.2.6 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>и/или в срок, определенный в п.</w:t>
      </w:r>
      <w:r w:rsidR="001716DB" w:rsidRPr="004116C2">
        <w:rPr>
          <w:bCs w:val="0"/>
          <w:sz w:val="24"/>
          <w:szCs w:val="24"/>
        </w:rPr>
        <w:t xml:space="preserve"> </w:t>
      </w:r>
      <w:r w:rsidR="00A5754C" w:rsidRPr="004116C2">
        <w:fldChar w:fldCharType="begin"/>
      </w:r>
      <w:r w:rsidR="00A5754C" w:rsidRPr="004116C2">
        <w:instrText xml:space="preserve"> REF _Ref294695403 \n \h  \* MERGEFORMAT </w:instrText>
      </w:r>
      <w:r w:rsidR="00A5754C" w:rsidRPr="004116C2">
        <w:fldChar w:fldCharType="separate"/>
      </w:r>
      <w:r w:rsidR="005926CD" w:rsidRPr="004116C2">
        <w:rPr>
          <w:bCs w:val="0"/>
          <w:sz w:val="24"/>
          <w:szCs w:val="24"/>
        </w:rPr>
        <w:t>3.12.3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>;</w:t>
      </w:r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116C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>у</w:t>
      </w:r>
      <w:r w:rsidR="00043F1B" w:rsidRPr="004116C2">
        <w:rPr>
          <w:bCs w:val="0"/>
          <w:sz w:val="24"/>
          <w:szCs w:val="24"/>
        </w:rPr>
        <w:t xml:space="preserve"> п.</w:t>
      </w:r>
      <w:r w:rsidR="00A5754C" w:rsidRPr="004116C2">
        <w:fldChar w:fldCharType="begin"/>
      </w:r>
      <w:r w:rsidR="00A5754C" w:rsidRPr="004116C2">
        <w:instrText xml:space="preserve"> REF _Ref468201447 \r \h  \* MERGEFORMAT </w:instrText>
      </w:r>
      <w:r w:rsidR="00A5754C" w:rsidRPr="004116C2">
        <w:fldChar w:fldCharType="separate"/>
      </w:r>
      <w:r w:rsidR="005926CD" w:rsidRPr="004116C2">
        <w:rPr>
          <w:bCs w:val="0"/>
          <w:sz w:val="24"/>
          <w:szCs w:val="24"/>
        </w:rPr>
        <w:t>3.13</w:t>
      </w:r>
      <w:r w:rsidR="00A5754C" w:rsidRPr="004116C2">
        <w:fldChar w:fldCharType="end"/>
      </w:r>
      <w:r w:rsidRPr="004116C2">
        <w:rPr>
          <w:bCs w:val="0"/>
          <w:sz w:val="24"/>
          <w:szCs w:val="24"/>
        </w:rPr>
        <w:t xml:space="preserve"> в течение установленного в </w:t>
      </w:r>
      <w:r w:rsidR="007D07A7" w:rsidRPr="004116C2">
        <w:rPr>
          <w:bCs w:val="0"/>
          <w:sz w:val="24"/>
          <w:szCs w:val="24"/>
        </w:rPr>
        <w:t>Д</w:t>
      </w:r>
      <w:r w:rsidRPr="004116C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4116C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116C2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116C2">
        <w:rPr>
          <w:bCs w:val="0"/>
          <w:sz w:val="24"/>
          <w:szCs w:val="24"/>
        </w:rPr>
        <w:t>Договор</w:t>
      </w:r>
      <w:r w:rsidRPr="004116C2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</w:p>
    <w:p w:rsidR="00717F60" w:rsidRPr="004116C2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00" w:name="_Ref468875070"/>
      <w:r w:rsidRPr="004116C2">
        <w:rPr>
          <w:bCs w:val="0"/>
          <w:sz w:val="24"/>
          <w:szCs w:val="24"/>
        </w:rPr>
        <w:t>При наступ</w:t>
      </w:r>
      <w:r w:rsidR="00CF6A0E" w:rsidRPr="004116C2">
        <w:rPr>
          <w:bCs w:val="0"/>
          <w:sz w:val="24"/>
          <w:szCs w:val="24"/>
        </w:rPr>
        <w:t>лении случаев, определенных в п.</w:t>
      </w:r>
      <w:r w:rsidR="001716DB" w:rsidRPr="004116C2">
        <w:rPr>
          <w:bCs w:val="0"/>
          <w:sz w:val="24"/>
          <w:szCs w:val="24"/>
        </w:rPr>
        <w:t xml:space="preserve"> </w:t>
      </w:r>
      <w:r w:rsidR="00A5754C" w:rsidRPr="004116C2">
        <w:rPr>
          <w:sz w:val="24"/>
          <w:szCs w:val="24"/>
        </w:rPr>
        <w:fldChar w:fldCharType="begin"/>
      </w:r>
      <w:r w:rsidR="00A5754C" w:rsidRPr="004116C2">
        <w:rPr>
          <w:sz w:val="24"/>
          <w:szCs w:val="24"/>
        </w:rPr>
        <w:instrText xml:space="preserve"> REF _Ref305979053 \r \h  \* MERGEFORMAT </w:instrText>
      </w:r>
      <w:r w:rsidR="00A5754C" w:rsidRPr="004116C2">
        <w:rPr>
          <w:sz w:val="24"/>
          <w:szCs w:val="24"/>
        </w:rPr>
      </w:r>
      <w:r w:rsidR="00A5754C" w:rsidRPr="004116C2">
        <w:rPr>
          <w:sz w:val="24"/>
          <w:szCs w:val="24"/>
        </w:rPr>
        <w:fldChar w:fldCharType="separate"/>
      </w:r>
      <w:r w:rsidR="005926CD" w:rsidRPr="004116C2">
        <w:rPr>
          <w:bCs w:val="0"/>
          <w:sz w:val="24"/>
          <w:szCs w:val="24"/>
        </w:rPr>
        <w:t>3.12.5</w:t>
      </w:r>
      <w:r w:rsidR="00A5754C" w:rsidRPr="004116C2">
        <w:rPr>
          <w:sz w:val="24"/>
          <w:szCs w:val="24"/>
        </w:rPr>
        <w:fldChar w:fldCharType="end"/>
      </w:r>
      <w:r w:rsidRPr="004116C2">
        <w:rPr>
          <w:bCs w:val="0"/>
          <w:sz w:val="24"/>
          <w:szCs w:val="24"/>
        </w:rPr>
        <w:t xml:space="preserve">, </w:t>
      </w:r>
      <w:r w:rsidR="00DB05D8" w:rsidRPr="004116C2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4116C2">
        <w:rPr>
          <w:bCs w:val="0"/>
          <w:sz w:val="24"/>
          <w:szCs w:val="24"/>
        </w:rPr>
        <w:t>,</w:t>
      </w:r>
      <w:r w:rsidRPr="004116C2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4116C2">
        <w:rPr>
          <w:bCs w:val="0"/>
          <w:sz w:val="24"/>
          <w:szCs w:val="24"/>
        </w:rPr>
        <w:t>Участник</w:t>
      </w:r>
      <w:r w:rsidRPr="004116C2">
        <w:rPr>
          <w:bCs w:val="0"/>
          <w:sz w:val="24"/>
          <w:szCs w:val="24"/>
        </w:rPr>
        <w:t xml:space="preserve">а, </w:t>
      </w:r>
      <w:r w:rsidR="00D663E3" w:rsidRPr="004116C2">
        <w:rPr>
          <w:bCs w:val="0"/>
          <w:sz w:val="24"/>
          <w:szCs w:val="24"/>
        </w:rPr>
        <w:t xml:space="preserve">чья </w:t>
      </w:r>
      <w:r w:rsidR="004B5EB3" w:rsidRPr="004116C2">
        <w:rPr>
          <w:bCs w:val="0"/>
          <w:sz w:val="24"/>
          <w:szCs w:val="24"/>
        </w:rPr>
        <w:t>Заявк</w:t>
      </w:r>
      <w:r w:rsidR="00D663E3" w:rsidRPr="004116C2">
        <w:rPr>
          <w:bCs w:val="0"/>
          <w:sz w:val="24"/>
          <w:szCs w:val="24"/>
        </w:rPr>
        <w:t xml:space="preserve">а утратила </w:t>
      </w:r>
      <w:r w:rsidRPr="004116C2">
        <w:rPr>
          <w:bCs w:val="0"/>
          <w:sz w:val="24"/>
          <w:szCs w:val="24"/>
        </w:rPr>
        <w:t xml:space="preserve">статус </w:t>
      </w:r>
      <w:r w:rsidR="00D663E3" w:rsidRPr="004116C2">
        <w:rPr>
          <w:bCs w:val="0"/>
          <w:sz w:val="24"/>
          <w:szCs w:val="24"/>
        </w:rPr>
        <w:t>лучшей</w:t>
      </w:r>
      <w:r w:rsidRPr="004116C2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4116C2">
        <w:rPr>
          <w:bCs w:val="0"/>
          <w:sz w:val="24"/>
          <w:szCs w:val="24"/>
        </w:rPr>
        <w:t>З</w:t>
      </w:r>
      <w:r w:rsidR="00C74146" w:rsidRPr="004116C2">
        <w:rPr>
          <w:bCs w:val="0"/>
          <w:sz w:val="24"/>
          <w:szCs w:val="24"/>
        </w:rPr>
        <w:t>О</w:t>
      </w:r>
      <w:r w:rsidRPr="004116C2">
        <w:rPr>
          <w:bCs w:val="0"/>
          <w:sz w:val="24"/>
          <w:szCs w:val="24"/>
        </w:rPr>
        <w:t xml:space="preserve"> </w:t>
      </w:r>
      <w:r w:rsidR="00E74632" w:rsidRPr="004116C2">
        <w:rPr>
          <w:bCs w:val="0"/>
          <w:sz w:val="24"/>
          <w:szCs w:val="24"/>
        </w:rPr>
        <w:t>ПАО</w:t>
      </w:r>
      <w:r w:rsidRPr="004116C2">
        <w:rPr>
          <w:bCs w:val="0"/>
          <w:sz w:val="24"/>
          <w:szCs w:val="24"/>
        </w:rPr>
        <w:t xml:space="preserve"> «</w:t>
      </w:r>
      <w:r w:rsidR="00C12FA4" w:rsidRPr="004116C2">
        <w:rPr>
          <w:bCs w:val="0"/>
          <w:sz w:val="24"/>
          <w:szCs w:val="24"/>
        </w:rPr>
        <w:t>МРСК Центра</w:t>
      </w:r>
      <w:r w:rsidRPr="004116C2">
        <w:rPr>
          <w:bCs w:val="0"/>
          <w:sz w:val="24"/>
          <w:szCs w:val="24"/>
        </w:rPr>
        <w:t>».</w:t>
      </w:r>
      <w:bookmarkEnd w:id="700"/>
      <w:r w:rsidRPr="004116C2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01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02" w:name="_Toc181693189"/>
      <w:bookmarkStart w:id="703" w:name="_Ref190680463"/>
      <w:bookmarkStart w:id="704" w:name="_Ref306140410"/>
      <w:bookmarkStart w:id="705" w:name="_Ref306142159"/>
      <w:bookmarkStart w:id="706" w:name="_Ref468201354"/>
      <w:bookmarkStart w:id="707" w:name="_Ref468201447"/>
      <w:bookmarkStart w:id="708" w:name="_Toc471894917"/>
      <w:bookmarkStart w:id="709" w:name="_Ref303102866"/>
      <w:bookmarkStart w:id="710" w:name="_Toc305835589"/>
      <w:bookmarkStart w:id="711" w:name="_Ref303683952"/>
      <w:bookmarkStart w:id="712" w:name="__RefNumPara__840_922829174"/>
      <w:bookmarkEnd w:id="701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02"/>
      <w:bookmarkEnd w:id="703"/>
      <w:bookmarkEnd w:id="704"/>
      <w:bookmarkEnd w:id="705"/>
      <w:bookmarkEnd w:id="706"/>
      <w:bookmarkEnd w:id="707"/>
      <w:bookmarkEnd w:id="708"/>
      <w:r w:rsidRPr="00EB7BE2">
        <w:t xml:space="preserve"> </w:t>
      </w:r>
      <w:bookmarkEnd w:id="709"/>
      <w:bookmarkEnd w:id="710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5926CD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3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и признанный Победителем, должен в обязательном порядке предоставить обеспечение исполнения обязательств контрагента 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13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контрагента 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</w:t>
      </w:r>
      <w:r w:rsidR="00215918" w:rsidRPr="00EB7BE2">
        <w:rPr>
          <w:bCs w:val="0"/>
          <w:sz w:val="24"/>
          <w:szCs w:val="24"/>
        </w:rPr>
        <w:lastRenderedPageBreak/>
        <w:t xml:space="preserve">(п. </w:t>
      </w:r>
      <w:r w:rsidR="00A5754C">
        <w:fldChar w:fldCharType="begin"/>
      </w:r>
      <w:r w:rsidR="00A5754C">
        <w:instrText xml:space="preserve"> REF _Ref468973892 \r \h  \* MERGEFORMAT </w:instrText>
      </w:r>
      <w:r w:rsidR="00A5754C">
        <w:fldChar w:fldCharType="separate"/>
      </w:r>
      <w:r w:rsidR="005926CD" w:rsidRPr="005926CD">
        <w:rPr>
          <w:bCs w:val="0"/>
          <w:sz w:val="24"/>
          <w:szCs w:val="24"/>
        </w:rPr>
        <w:t>3.3.14.4.4</w:t>
      </w:r>
      <w:r w:rsidR="00A5754C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>обеспечения исполнения обязательств контрагента</w:t>
      </w:r>
      <w:proofErr w:type="gramEnd"/>
      <w:r w:rsidRPr="00EB7BE2">
        <w:rPr>
          <w:sz w:val="24"/>
          <w:szCs w:val="24"/>
        </w:rPr>
        <w:t xml:space="preserve"> 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контрагента по Договору, а также сроки возврата обеспечения устанавливаются на основании проекта Договора (раздел </w:t>
      </w:r>
      <w:r w:rsidR="00A5754C">
        <w:fldChar w:fldCharType="begin"/>
      </w:r>
      <w:r w:rsidR="00A5754C">
        <w:instrText xml:space="preserve"> REF _Ref440272931 \r \h  \* MERGEFORMAT </w:instrText>
      </w:r>
      <w:r w:rsidR="00A5754C">
        <w:fldChar w:fldCharType="separate"/>
      </w:r>
      <w:r w:rsidR="005926CD">
        <w:t>2</w:t>
      </w:r>
      <w:r w:rsidR="00A5754C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A5754C">
        <w:fldChar w:fldCharType="begin"/>
      </w:r>
      <w:r w:rsidR="00A5754C">
        <w:instrText xml:space="preserve"> REF _Ref465437572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3.13.2</w:t>
      </w:r>
      <w:r w:rsidR="00A5754C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A5754C">
        <w:fldChar w:fldCharType="begin"/>
      </w:r>
      <w:r w:rsidR="00A5754C">
        <w:instrText xml:space="preserve"> REF _Ref468875001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3.12</w:t>
      </w:r>
      <w:r w:rsidR="00A5754C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14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>обеспечения исполнения обязательств контрагента 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A5754C">
        <w:fldChar w:fldCharType="begin"/>
      </w:r>
      <w:r w:rsidR="00A5754C">
        <w:instrText xml:space="preserve"> REF _Ref468875070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3.12.6</w:t>
      </w:r>
      <w:r w:rsidR="00A5754C">
        <w:fldChar w:fldCharType="end"/>
      </w:r>
      <w:r w:rsidRPr="00EB7BE2">
        <w:rPr>
          <w:bCs w:val="0"/>
          <w:sz w:val="24"/>
          <w:szCs w:val="24"/>
        </w:rPr>
        <w:t>.</w:t>
      </w:r>
      <w:bookmarkEnd w:id="714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15" w:name="_Ref303694483"/>
      <w:bookmarkStart w:id="716" w:name="_Toc305835590"/>
      <w:bookmarkStart w:id="717" w:name="_Ref306140451"/>
      <w:bookmarkStart w:id="718" w:name="_Toc471894918"/>
      <w:r w:rsidRPr="00EB7BE2">
        <w:t xml:space="preserve">Уведомление о результатах </w:t>
      </w:r>
      <w:bookmarkEnd w:id="715"/>
      <w:bookmarkEnd w:id="716"/>
      <w:r w:rsidRPr="00EB7BE2">
        <w:t>запроса</w:t>
      </w:r>
      <w:r w:rsidRPr="006E1884">
        <w:t xml:space="preserve"> предложений</w:t>
      </w:r>
      <w:bookmarkEnd w:id="717"/>
      <w:bookmarkEnd w:id="718"/>
    </w:p>
    <w:bookmarkEnd w:id="711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A5754C">
        <w:fldChar w:fldCharType="begin"/>
      </w:r>
      <w:r w:rsidR="00A5754C">
        <w:instrText xml:space="preserve"> REF _Ref191386085 \r \h  \* MERGEFORMAT </w:instrText>
      </w:r>
      <w:r w:rsidR="00A5754C">
        <w:fldChar w:fldCharType="separate"/>
      </w:r>
      <w:r w:rsidR="005926CD" w:rsidRPr="005926CD">
        <w:rPr>
          <w:iCs/>
          <w:sz w:val="24"/>
          <w:szCs w:val="24"/>
        </w:rPr>
        <w:t>1.1.1</w:t>
      </w:r>
      <w:r w:rsidR="00A5754C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19" w:name="_Ref440270568"/>
      <w:bookmarkStart w:id="720" w:name="_Ref440274159"/>
      <w:bookmarkStart w:id="721" w:name="_Ref440292555"/>
      <w:bookmarkStart w:id="722" w:name="_Ref440292779"/>
      <w:bookmarkStart w:id="723" w:name="_Toc471894919"/>
      <w:r>
        <w:rPr>
          <w:szCs w:val="24"/>
        </w:rPr>
        <w:lastRenderedPageBreak/>
        <w:t>Техническая часть</w:t>
      </w:r>
      <w:bookmarkEnd w:id="719"/>
      <w:bookmarkEnd w:id="720"/>
      <w:bookmarkEnd w:id="721"/>
      <w:bookmarkEnd w:id="722"/>
      <w:bookmarkEnd w:id="723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24" w:name="_Toc176064097"/>
      <w:bookmarkStart w:id="725" w:name="_Toc176338525"/>
      <w:bookmarkStart w:id="726" w:name="_Toc180399753"/>
      <w:bookmarkStart w:id="727" w:name="_Toc189457101"/>
      <w:bookmarkStart w:id="728" w:name="_Toc189461737"/>
      <w:bookmarkStart w:id="729" w:name="_Toc189462011"/>
      <w:bookmarkStart w:id="730" w:name="_Toc191273610"/>
      <w:bookmarkStart w:id="731" w:name="_Toc423421726"/>
      <w:bookmarkStart w:id="732" w:name="_Toc471894920"/>
      <w:bookmarkStart w:id="733" w:name="_Toc167189319"/>
      <w:bookmarkStart w:id="734" w:name="_Toc168725254"/>
      <w:r w:rsidRPr="00C12FA4">
        <w:t xml:space="preserve">Перечень, объемы и характеристики </w:t>
      </w:r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r w:rsidR="00C3704B">
        <w:t>закупаемых услуг</w:t>
      </w:r>
      <w:bookmarkEnd w:id="732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5" w:name="_Toc439166311"/>
      <w:bookmarkStart w:id="736" w:name="_Toc439170659"/>
      <w:bookmarkStart w:id="737" w:name="_Toc439172761"/>
      <w:bookmarkStart w:id="738" w:name="_Toc439173205"/>
      <w:bookmarkStart w:id="739" w:name="_Toc439238199"/>
      <w:bookmarkStart w:id="740" w:name="_Toc439252751"/>
      <w:bookmarkStart w:id="741" w:name="_Toc439323609"/>
      <w:bookmarkStart w:id="742" w:name="_Toc439323725"/>
      <w:bookmarkStart w:id="743" w:name="_Toc440361359"/>
      <w:bookmarkStart w:id="744" w:name="_Toc440376114"/>
      <w:bookmarkStart w:id="745" w:name="_Toc440376241"/>
      <w:bookmarkStart w:id="746" w:name="_Toc440382503"/>
      <w:bookmarkStart w:id="747" w:name="_Toc440447173"/>
      <w:bookmarkStart w:id="748" w:name="_Toc440632334"/>
      <w:bookmarkStart w:id="749" w:name="_Toc440875107"/>
      <w:bookmarkStart w:id="750" w:name="_Toc441131094"/>
      <w:bookmarkStart w:id="751" w:name="_Toc465774615"/>
      <w:bookmarkStart w:id="752" w:name="_Toc465848844"/>
      <w:bookmarkStart w:id="753" w:name="_Toc468875347"/>
      <w:bookmarkStart w:id="754" w:name="_Toc469488399"/>
      <w:bookmarkStart w:id="755" w:name="_Toc471894921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DE7AB5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DE7AB5">
        <w:rPr>
          <w:b w:val="0"/>
          <w:szCs w:val="24"/>
        </w:rPr>
      </w:r>
      <w:r w:rsidR="00DE7AB5">
        <w:rPr>
          <w:b w:val="0"/>
          <w:szCs w:val="24"/>
        </w:rPr>
        <w:fldChar w:fldCharType="separate"/>
      </w:r>
      <w:r w:rsidR="005926CD">
        <w:rPr>
          <w:b w:val="0"/>
          <w:szCs w:val="24"/>
        </w:rPr>
        <w:t>1.1.4</w:t>
      </w:r>
      <w:r w:rsidR="00DE7AB5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</w:p>
    <w:p w:rsidR="002B5044" w:rsidRPr="003803A7" w:rsidRDefault="002B5044" w:rsidP="0021751A">
      <w:pPr>
        <w:pStyle w:val="2"/>
        <w:ind w:left="1701" w:hanging="1134"/>
      </w:pPr>
      <w:bookmarkStart w:id="756" w:name="_Ref194832984"/>
      <w:bookmarkStart w:id="757" w:name="_Ref197686508"/>
      <w:bookmarkStart w:id="758" w:name="_Toc423421727"/>
      <w:bookmarkStart w:id="759" w:name="_Toc471894922"/>
      <w:r w:rsidRPr="003803A7">
        <w:t xml:space="preserve">Требование к </w:t>
      </w:r>
      <w:bookmarkEnd w:id="756"/>
      <w:bookmarkEnd w:id="757"/>
      <w:bookmarkEnd w:id="758"/>
      <w:r w:rsidR="00C3704B">
        <w:t>закупаемым услугам</w:t>
      </w:r>
      <w:bookmarkEnd w:id="759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0" w:name="_Toc439166314"/>
      <w:bookmarkStart w:id="761" w:name="_Toc439170662"/>
      <w:bookmarkStart w:id="762" w:name="_Toc439172764"/>
      <w:bookmarkStart w:id="763" w:name="_Toc439173208"/>
      <w:bookmarkStart w:id="764" w:name="_Toc439238202"/>
      <w:bookmarkStart w:id="765" w:name="_Toc439252754"/>
      <w:bookmarkStart w:id="766" w:name="_Toc439323612"/>
      <w:bookmarkStart w:id="767" w:name="_Toc439323728"/>
      <w:bookmarkStart w:id="768" w:name="_Toc440361362"/>
      <w:bookmarkStart w:id="769" w:name="_Toc440376117"/>
      <w:bookmarkStart w:id="770" w:name="_Toc440376244"/>
      <w:bookmarkStart w:id="771" w:name="_Toc440382505"/>
      <w:bookmarkStart w:id="772" w:name="_Toc440447175"/>
      <w:bookmarkStart w:id="773" w:name="_Toc440632336"/>
      <w:bookmarkStart w:id="774" w:name="_Toc440875109"/>
      <w:bookmarkStart w:id="775" w:name="_Toc441131096"/>
      <w:bookmarkStart w:id="776" w:name="_Toc465774617"/>
      <w:bookmarkStart w:id="777" w:name="_Toc465848846"/>
      <w:bookmarkStart w:id="778" w:name="_Toc468875349"/>
      <w:bookmarkStart w:id="779" w:name="_Toc469488401"/>
      <w:bookmarkStart w:id="780" w:name="_Toc471894923"/>
      <w:bookmarkStart w:id="781" w:name="_Ref194833053"/>
      <w:bookmarkStart w:id="782" w:name="_Ref223496951"/>
      <w:bookmarkStart w:id="783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84" w:name="_Toc461808930"/>
      <w:bookmarkStart w:id="785" w:name="_Toc464120639"/>
      <w:bookmarkStart w:id="786" w:name="_Toc471894924"/>
      <w:bookmarkEnd w:id="733"/>
      <w:bookmarkEnd w:id="734"/>
      <w:bookmarkEnd w:id="781"/>
      <w:bookmarkEnd w:id="782"/>
      <w:bookmarkEnd w:id="783"/>
      <w:r w:rsidRPr="00AE1D21">
        <w:t>Альтернативные предложения</w:t>
      </w:r>
      <w:bookmarkStart w:id="787" w:name="_Ref56252639"/>
      <w:bookmarkEnd w:id="784"/>
      <w:bookmarkEnd w:id="785"/>
      <w:bookmarkEnd w:id="786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88" w:name="_Toc461808802"/>
      <w:bookmarkStart w:id="789" w:name="_Toc461808931"/>
      <w:bookmarkStart w:id="790" w:name="_Toc464120640"/>
      <w:bookmarkStart w:id="791" w:name="_Toc465774619"/>
      <w:bookmarkStart w:id="792" w:name="_Toc465848848"/>
      <w:bookmarkStart w:id="793" w:name="_Toc468875351"/>
      <w:bookmarkStart w:id="794" w:name="_Toc469488403"/>
      <w:bookmarkStart w:id="795" w:name="_Toc471894925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96" w:name="_Ref440270602"/>
      <w:bookmarkStart w:id="797" w:name="_Toc471894926"/>
      <w:bookmarkEnd w:id="5"/>
      <w:bookmarkEnd w:id="71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96"/>
      <w:bookmarkEnd w:id="79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98" w:name="_Ref55336310"/>
      <w:bookmarkStart w:id="799" w:name="_Toc57314672"/>
      <w:bookmarkStart w:id="800" w:name="_Toc69728986"/>
      <w:bookmarkStart w:id="801" w:name="_Toc98253919"/>
      <w:bookmarkStart w:id="802" w:name="_Toc165173847"/>
      <w:bookmarkStart w:id="803" w:name="_Toc423423667"/>
      <w:bookmarkStart w:id="804" w:name="_Toc471894927"/>
      <w:r w:rsidRPr="00F647F7">
        <w:t xml:space="preserve">Письмо о подаче оферты </w:t>
      </w:r>
      <w:bookmarkStart w:id="805" w:name="_Ref22846535"/>
      <w:r w:rsidRPr="00F647F7">
        <w:t>(</w:t>
      </w:r>
      <w:bookmarkEnd w:id="80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98"/>
      <w:bookmarkEnd w:id="799"/>
      <w:bookmarkEnd w:id="800"/>
      <w:bookmarkEnd w:id="801"/>
      <w:bookmarkEnd w:id="802"/>
      <w:bookmarkEnd w:id="803"/>
      <w:bookmarkEnd w:id="804"/>
    </w:p>
    <w:p w:rsidR="004F4D80" w:rsidRPr="00C236C0" w:rsidRDefault="004F4D80" w:rsidP="004F4D80">
      <w:pPr>
        <w:pStyle w:val="3"/>
        <w:rPr>
          <w:szCs w:val="24"/>
        </w:rPr>
      </w:pPr>
      <w:bookmarkStart w:id="806" w:name="_Toc98253920"/>
      <w:bookmarkStart w:id="807" w:name="_Toc157248174"/>
      <w:bookmarkStart w:id="808" w:name="_Toc157496543"/>
      <w:bookmarkStart w:id="809" w:name="_Toc158206082"/>
      <w:bookmarkStart w:id="810" w:name="_Toc164057767"/>
      <w:bookmarkStart w:id="811" w:name="_Toc164137117"/>
      <w:bookmarkStart w:id="812" w:name="_Toc164161277"/>
      <w:bookmarkStart w:id="813" w:name="_Toc165173848"/>
      <w:bookmarkStart w:id="814" w:name="_Toc439170673"/>
      <w:bookmarkStart w:id="815" w:name="_Toc439172775"/>
      <w:bookmarkStart w:id="816" w:name="_Toc439173219"/>
      <w:bookmarkStart w:id="817" w:name="_Toc439238213"/>
      <w:bookmarkStart w:id="818" w:name="_Toc440361369"/>
      <w:bookmarkStart w:id="819" w:name="_Toc440376124"/>
      <w:bookmarkStart w:id="820" w:name="_Toc465774622"/>
      <w:bookmarkStart w:id="821" w:name="_Toc465848851"/>
      <w:bookmarkStart w:id="822" w:name="_Toc471894928"/>
      <w:r w:rsidRPr="00C236C0">
        <w:rPr>
          <w:szCs w:val="24"/>
        </w:rPr>
        <w:t>Форма письма о подаче оферты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2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24" w:name="_Toc98253921"/>
      <w:bookmarkStart w:id="825" w:name="_Toc157248175"/>
      <w:bookmarkStart w:id="826" w:name="_Toc157496544"/>
      <w:bookmarkStart w:id="827" w:name="_Toc158206083"/>
      <w:bookmarkStart w:id="828" w:name="_Toc164057768"/>
      <w:bookmarkStart w:id="829" w:name="_Toc164137118"/>
      <w:bookmarkStart w:id="830" w:name="_Toc164161278"/>
      <w:bookmarkStart w:id="83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32" w:name="_Toc439170674"/>
      <w:bookmarkStart w:id="833" w:name="_Toc439172776"/>
      <w:bookmarkStart w:id="834" w:name="_Toc439173220"/>
      <w:bookmarkStart w:id="835" w:name="_Toc439238214"/>
      <w:bookmarkStart w:id="836" w:name="_Toc439252762"/>
      <w:bookmarkStart w:id="837" w:name="_Toc439323736"/>
      <w:bookmarkStart w:id="838" w:name="_Toc440361370"/>
      <w:bookmarkStart w:id="839" w:name="_Toc440376125"/>
      <w:bookmarkStart w:id="840" w:name="_Toc440376252"/>
      <w:bookmarkStart w:id="841" w:name="_Toc440382510"/>
      <w:bookmarkStart w:id="842" w:name="_Toc440447180"/>
      <w:bookmarkStart w:id="843" w:name="_Toc440632341"/>
      <w:bookmarkStart w:id="844" w:name="_Toc440875113"/>
      <w:bookmarkStart w:id="845" w:name="_Toc441131100"/>
      <w:bookmarkStart w:id="846" w:name="_Toc465774623"/>
      <w:bookmarkStart w:id="847" w:name="_Toc465848852"/>
      <w:bookmarkStart w:id="848" w:name="_Toc471894929"/>
      <w:r w:rsidRPr="00C236C0">
        <w:rPr>
          <w:szCs w:val="24"/>
        </w:rPr>
        <w:lastRenderedPageBreak/>
        <w:t>Инструкции по заполнению</w:t>
      </w:r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E7AB5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3.3.4</w:t>
      </w:r>
      <w:r w:rsidR="00DE7AB5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3.3.1.6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3.3.1.7</w:t>
      </w:r>
      <w:r w:rsidR="00DE7AB5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49" w:name="_Ref55335821"/>
      <w:bookmarkStart w:id="850" w:name="_Ref55336345"/>
      <w:bookmarkStart w:id="851" w:name="_Toc57314674"/>
      <w:bookmarkStart w:id="852" w:name="_Toc69728988"/>
      <w:bookmarkStart w:id="853" w:name="_Toc98253922"/>
      <w:bookmarkStart w:id="854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55" w:name="_Ref440271964"/>
      <w:bookmarkStart w:id="856" w:name="_Toc440361371"/>
      <w:bookmarkStart w:id="857" w:name="_Toc440376126"/>
      <w:bookmarkStart w:id="858" w:name="_Toc471894930"/>
      <w:r>
        <w:rPr>
          <w:szCs w:val="24"/>
        </w:rPr>
        <w:lastRenderedPageBreak/>
        <w:t>Антикоррупционные обязательства (Форма 1.1).</w:t>
      </w:r>
      <w:bookmarkEnd w:id="855"/>
      <w:bookmarkEnd w:id="856"/>
      <w:bookmarkEnd w:id="857"/>
      <w:bookmarkEnd w:id="858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59" w:name="_Toc439238216"/>
      <w:bookmarkStart w:id="860" w:name="_Toc439252764"/>
      <w:bookmarkStart w:id="861" w:name="_Toc439323738"/>
      <w:bookmarkStart w:id="862" w:name="_Toc440361372"/>
      <w:bookmarkStart w:id="863" w:name="_Toc440376127"/>
      <w:bookmarkStart w:id="864" w:name="_Toc440376254"/>
      <w:bookmarkStart w:id="865" w:name="_Toc440382512"/>
      <w:bookmarkStart w:id="866" w:name="_Toc440447182"/>
      <w:bookmarkStart w:id="867" w:name="_Toc440632343"/>
      <w:bookmarkStart w:id="868" w:name="_Toc440875115"/>
      <w:bookmarkStart w:id="869" w:name="_Toc441131102"/>
      <w:bookmarkStart w:id="870" w:name="_Toc465774625"/>
      <w:bookmarkStart w:id="871" w:name="_Toc465848854"/>
      <w:bookmarkStart w:id="872" w:name="_Toc471894931"/>
      <w:r w:rsidRPr="009F5821">
        <w:rPr>
          <w:szCs w:val="24"/>
        </w:rPr>
        <w:t>Форма Антикоррупционных обязательств</w:t>
      </w:r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73" w:name="_Toc423423668"/>
      <w:bookmarkStart w:id="874" w:name="_Ref440271072"/>
      <w:bookmarkStart w:id="875" w:name="_Ref440273986"/>
      <w:bookmarkStart w:id="876" w:name="_Ref440274337"/>
      <w:bookmarkStart w:id="877" w:name="_Ref440274913"/>
      <w:bookmarkStart w:id="878" w:name="_Ref440284918"/>
      <w:bookmarkStart w:id="879" w:name="_Toc471894932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49"/>
      <w:bookmarkEnd w:id="850"/>
      <w:bookmarkEnd w:id="851"/>
      <w:bookmarkEnd w:id="852"/>
      <w:bookmarkEnd w:id="853"/>
      <w:bookmarkEnd w:id="854"/>
      <w:bookmarkEnd w:id="873"/>
      <w:bookmarkEnd w:id="874"/>
      <w:bookmarkEnd w:id="875"/>
      <w:bookmarkEnd w:id="876"/>
      <w:bookmarkEnd w:id="877"/>
      <w:bookmarkEnd w:id="878"/>
      <w:bookmarkEnd w:id="879"/>
    </w:p>
    <w:p w:rsidR="004F4D80" w:rsidRPr="00C236C0" w:rsidRDefault="004F4D80" w:rsidP="004F4D80">
      <w:pPr>
        <w:pStyle w:val="3"/>
        <w:rPr>
          <w:szCs w:val="24"/>
        </w:rPr>
      </w:pPr>
      <w:bookmarkStart w:id="880" w:name="_Toc98253923"/>
      <w:bookmarkStart w:id="881" w:name="_Toc157248177"/>
      <w:bookmarkStart w:id="882" w:name="_Toc157496546"/>
      <w:bookmarkStart w:id="883" w:name="_Toc158206085"/>
      <w:bookmarkStart w:id="884" w:name="_Toc164057770"/>
      <w:bookmarkStart w:id="885" w:name="_Toc164137120"/>
      <w:bookmarkStart w:id="886" w:name="_Toc164161280"/>
      <w:bookmarkStart w:id="887" w:name="_Toc165173851"/>
      <w:bookmarkStart w:id="888" w:name="_Ref264038986"/>
      <w:bookmarkStart w:id="889" w:name="_Ref264359294"/>
      <w:bookmarkStart w:id="890" w:name="_Toc439170676"/>
      <w:bookmarkStart w:id="891" w:name="_Toc439172778"/>
      <w:bookmarkStart w:id="892" w:name="_Toc439173222"/>
      <w:bookmarkStart w:id="893" w:name="_Toc439238218"/>
      <w:bookmarkStart w:id="894" w:name="_Toc439252766"/>
      <w:bookmarkStart w:id="895" w:name="_Toc439323740"/>
      <w:bookmarkStart w:id="896" w:name="_Toc440361374"/>
      <w:bookmarkStart w:id="897" w:name="_Toc440376129"/>
      <w:bookmarkStart w:id="898" w:name="_Toc440376256"/>
      <w:bookmarkStart w:id="899" w:name="_Toc440382514"/>
      <w:bookmarkStart w:id="900" w:name="_Toc440447184"/>
      <w:bookmarkStart w:id="901" w:name="_Toc440632345"/>
      <w:bookmarkStart w:id="902" w:name="_Toc440875117"/>
      <w:bookmarkStart w:id="903" w:name="_Toc441131104"/>
      <w:bookmarkStart w:id="904" w:name="_Toc465774627"/>
      <w:bookmarkStart w:id="905" w:name="_Toc465848856"/>
      <w:bookmarkStart w:id="906" w:name="_Toc468875359"/>
      <w:bookmarkStart w:id="907" w:name="_Toc469488411"/>
      <w:bookmarkStart w:id="908" w:name="_Toc471894933"/>
      <w:r w:rsidRPr="00C236C0">
        <w:rPr>
          <w:szCs w:val="24"/>
        </w:rPr>
        <w:t xml:space="preserve">Форма 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r w:rsidR="00492C8B">
        <w:rPr>
          <w:szCs w:val="24"/>
        </w:rPr>
        <w:t>Сводной таблицы стоимости</w:t>
      </w:r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03"/>
      <w:bookmarkEnd w:id="904"/>
      <w:bookmarkEnd w:id="905"/>
      <w:bookmarkEnd w:id="906"/>
      <w:bookmarkEnd w:id="907"/>
      <w:bookmarkEnd w:id="90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C66262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AF5ED2">
              <w:rPr>
                <w:bCs w:val="0"/>
              </w:rPr>
              <w:t xml:space="preserve"> «</w:t>
            </w:r>
            <w:r w:rsidR="00C66262" w:rsidRPr="00AF5ED2">
              <w:rPr>
                <w:bCs w:val="0"/>
                <w:i/>
              </w:rPr>
              <w:t>Воронежэнерго</w:t>
            </w:r>
            <w:r w:rsidRPr="00AF5ED2">
              <w:rPr>
                <w:bCs w:val="0"/>
              </w:rPr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9" w:name="_Toc176765534"/>
      <w:bookmarkStart w:id="910" w:name="_Toc198979983"/>
      <w:bookmarkStart w:id="911" w:name="_Toc217466315"/>
      <w:bookmarkStart w:id="912" w:name="_Toc217702856"/>
      <w:bookmarkStart w:id="913" w:name="_Toc233601974"/>
      <w:bookmarkStart w:id="914" w:name="_Toc263343460"/>
      <w:r w:rsidRPr="00F647F7">
        <w:rPr>
          <w:b w:val="0"/>
          <w:szCs w:val="24"/>
        </w:rPr>
        <w:br w:type="page"/>
      </w:r>
      <w:bookmarkStart w:id="915" w:name="_Toc439170677"/>
      <w:bookmarkStart w:id="916" w:name="_Toc439172779"/>
      <w:bookmarkStart w:id="917" w:name="_Toc439173223"/>
      <w:bookmarkStart w:id="918" w:name="_Toc439238219"/>
      <w:bookmarkStart w:id="919" w:name="_Toc439252767"/>
      <w:bookmarkStart w:id="920" w:name="_Toc439323741"/>
      <w:bookmarkStart w:id="921" w:name="_Toc440361375"/>
      <w:bookmarkStart w:id="922" w:name="_Toc440376130"/>
      <w:bookmarkStart w:id="923" w:name="_Toc440376257"/>
      <w:bookmarkStart w:id="924" w:name="_Toc440382515"/>
      <w:bookmarkStart w:id="925" w:name="_Toc440447185"/>
      <w:bookmarkStart w:id="926" w:name="_Toc440632346"/>
      <w:bookmarkStart w:id="927" w:name="_Toc440875118"/>
      <w:bookmarkStart w:id="928" w:name="_Toc441131105"/>
      <w:bookmarkStart w:id="929" w:name="_Toc465774628"/>
      <w:bookmarkStart w:id="930" w:name="_Toc465848857"/>
      <w:bookmarkStart w:id="931" w:name="_Toc468875360"/>
      <w:bookmarkStart w:id="932" w:name="_Toc469488412"/>
      <w:bookmarkStart w:id="933" w:name="_Toc471894934"/>
      <w:r w:rsidRPr="00C236C0">
        <w:rPr>
          <w:szCs w:val="24"/>
        </w:rPr>
        <w:lastRenderedPageBreak/>
        <w:t>Инструкции по заполнению</w:t>
      </w:r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5.3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92C8B" w:rsidRPr="008E5EA3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34" w:name="_Ref86826666"/>
      <w:bookmarkStart w:id="935" w:name="_Toc90385112"/>
      <w:bookmarkStart w:id="936" w:name="_Toc98253925"/>
      <w:bookmarkStart w:id="937" w:name="_Toc165173853"/>
      <w:bookmarkStart w:id="93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39" w:name="_Ref440537086"/>
      <w:bookmarkStart w:id="940" w:name="_Toc471894935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34"/>
      <w:bookmarkEnd w:id="935"/>
      <w:bookmarkEnd w:id="936"/>
      <w:bookmarkEnd w:id="937"/>
      <w:bookmarkEnd w:id="938"/>
      <w:bookmarkEnd w:id="939"/>
      <w:bookmarkEnd w:id="940"/>
    </w:p>
    <w:p w:rsidR="004F4D80" w:rsidRPr="00C236C0" w:rsidRDefault="004F4D80" w:rsidP="004F4D80">
      <w:pPr>
        <w:pStyle w:val="3"/>
        <w:rPr>
          <w:szCs w:val="24"/>
        </w:rPr>
      </w:pPr>
      <w:bookmarkStart w:id="941" w:name="_Toc90385113"/>
      <w:bookmarkStart w:id="942" w:name="_Toc98253926"/>
      <w:bookmarkStart w:id="943" w:name="_Toc157248180"/>
      <w:bookmarkStart w:id="944" w:name="_Toc157496549"/>
      <w:bookmarkStart w:id="945" w:name="_Toc158206088"/>
      <w:bookmarkStart w:id="946" w:name="_Toc164057773"/>
      <w:bookmarkStart w:id="947" w:name="_Toc164137123"/>
      <w:bookmarkStart w:id="948" w:name="_Toc164161283"/>
      <w:bookmarkStart w:id="949" w:name="_Toc165173854"/>
      <w:bookmarkStart w:id="950" w:name="_Ref193690005"/>
      <w:bookmarkStart w:id="951" w:name="_Toc439170679"/>
      <w:bookmarkStart w:id="952" w:name="_Toc439172781"/>
      <w:bookmarkStart w:id="953" w:name="_Toc439173225"/>
      <w:bookmarkStart w:id="954" w:name="_Toc439238221"/>
      <w:bookmarkStart w:id="955" w:name="_Toc439252769"/>
      <w:bookmarkStart w:id="956" w:name="_Toc439323743"/>
      <w:bookmarkStart w:id="957" w:name="_Toc440361377"/>
      <w:bookmarkStart w:id="958" w:name="_Toc440376132"/>
      <w:bookmarkStart w:id="959" w:name="_Toc440376259"/>
      <w:bookmarkStart w:id="960" w:name="_Toc440382517"/>
      <w:bookmarkStart w:id="961" w:name="_Toc440447187"/>
      <w:bookmarkStart w:id="962" w:name="_Toc440632348"/>
      <w:bookmarkStart w:id="963" w:name="_Toc440875120"/>
      <w:bookmarkStart w:id="964" w:name="_Toc441131107"/>
      <w:bookmarkStart w:id="965" w:name="_Toc465774630"/>
      <w:bookmarkStart w:id="966" w:name="_Toc465848859"/>
      <w:bookmarkStart w:id="967" w:name="_Toc468875362"/>
      <w:bookmarkStart w:id="968" w:name="_Toc469488414"/>
      <w:bookmarkStart w:id="969" w:name="_Toc471894936"/>
      <w:r w:rsidRPr="00C236C0">
        <w:rPr>
          <w:szCs w:val="24"/>
        </w:rPr>
        <w:t xml:space="preserve">Форма </w:t>
      </w:r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Pr="00C236C0">
        <w:rPr>
          <w:szCs w:val="24"/>
        </w:rPr>
        <w:t>технического предложения</w:t>
      </w:r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70" w:name="_Ref55335818"/>
      <w:bookmarkStart w:id="971" w:name="_Ref55336334"/>
      <w:bookmarkStart w:id="972" w:name="_Toc57314673"/>
      <w:bookmarkStart w:id="973" w:name="_Toc69728987"/>
      <w:bookmarkStart w:id="974" w:name="_Toc98253928"/>
      <w:bookmarkStart w:id="975" w:name="_Toc165173856"/>
      <w:bookmarkStart w:id="976" w:name="_Ref194749150"/>
      <w:bookmarkStart w:id="977" w:name="_Ref194750368"/>
      <w:bookmarkStart w:id="978" w:name="_Ref89649494"/>
      <w:bookmarkStart w:id="979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5926CD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4E2495">
              <w:rPr>
                <w:bCs w:val="0"/>
              </w:rPr>
              <w:t xml:space="preserve"> </w:t>
            </w:r>
            <w:r w:rsidR="00AF5ED2">
              <w:rPr>
                <w:bCs w:val="0"/>
              </w:rPr>
              <w:t>«</w:t>
            </w:r>
            <w:r w:rsidR="00AF5ED2" w:rsidRPr="004E2495">
              <w:rPr>
                <w:bCs w:val="0"/>
              </w:rPr>
              <w:t>Воронежэнерго</w:t>
            </w:r>
            <w:r w:rsidRPr="004E2495">
              <w:rPr>
                <w:bCs w:val="0"/>
              </w:rPr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DE7AB5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DE7AB5">
        <w:rPr>
          <w:i/>
          <w:color w:val="000000"/>
        </w:rPr>
      </w:r>
      <w:r w:rsidR="00DE7AB5">
        <w:rPr>
          <w:i/>
          <w:color w:val="000000"/>
        </w:rPr>
        <w:fldChar w:fldCharType="separate"/>
      </w:r>
      <w:r w:rsidR="005926CD">
        <w:rPr>
          <w:i/>
          <w:color w:val="000000"/>
        </w:rPr>
        <w:t>4</w:t>
      </w:r>
      <w:r w:rsidR="00DE7AB5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80" w:name="_Toc176765537"/>
      <w:bookmarkStart w:id="981" w:name="_Toc198979986"/>
      <w:bookmarkStart w:id="982" w:name="_Toc217466321"/>
      <w:bookmarkStart w:id="983" w:name="_Toc217702859"/>
      <w:bookmarkStart w:id="984" w:name="_Toc233601977"/>
      <w:bookmarkStart w:id="985" w:name="_Toc263343463"/>
      <w:bookmarkStart w:id="986" w:name="_Toc439170680"/>
      <w:bookmarkStart w:id="987" w:name="_Toc439172782"/>
      <w:bookmarkStart w:id="988" w:name="_Toc439173226"/>
      <w:bookmarkStart w:id="989" w:name="_Toc439238222"/>
      <w:bookmarkStart w:id="990" w:name="_Toc439252770"/>
      <w:bookmarkStart w:id="991" w:name="_Toc439323744"/>
      <w:bookmarkStart w:id="992" w:name="_Toc440361378"/>
      <w:bookmarkStart w:id="993" w:name="_Toc440376133"/>
      <w:bookmarkStart w:id="994" w:name="_Toc440376260"/>
      <w:bookmarkStart w:id="995" w:name="_Toc440382518"/>
      <w:bookmarkStart w:id="996" w:name="_Toc440447188"/>
      <w:bookmarkStart w:id="997" w:name="_Toc440632349"/>
      <w:bookmarkStart w:id="998" w:name="_Toc440875121"/>
      <w:bookmarkStart w:id="999" w:name="_Toc441131108"/>
      <w:bookmarkStart w:id="1000" w:name="_Toc465774631"/>
      <w:bookmarkStart w:id="1001" w:name="_Toc465848860"/>
      <w:bookmarkStart w:id="1002" w:name="_Toc468875363"/>
      <w:bookmarkStart w:id="1003" w:name="_Toc469488415"/>
      <w:bookmarkStart w:id="1004" w:name="_Toc471894937"/>
      <w:r w:rsidRPr="00C236C0">
        <w:rPr>
          <w:szCs w:val="24"/>
        </w:rPr>
        <w:lastRenderedPageBreak/>
        <w:t>Инструкции по заполнению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DE7AB5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DE7AB5">
        <w:rPr>
          <w:bCs w:val="0"/>
          <w:sz w:val="24"/>
          <w:szCs w:val="24"/>
        </w:rPr>
      </w:r>
      <w:r w:rsidR="00DE7AB5">
        <w:rPr>
          <w:bCs w:val="0"/>
          <w:sz w:val="24"/>
          <w:szCs w:val="24"/>
        </w:rPr>
        <w:fldChar w:fldCharType="separate"/>
      </w:r>
      <w:r w:rsidR="005926CD">
        <w:rPr>
          <w:bCs w:val="0"/>
          <w:sz w:val="24"/>
          <w:szCs w:val="24"/>
        </w:rPr>
        <w:t>5.1</w:t>
      </w:r>
      <w:r w:rsidR="00DE7AB5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05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06" w:name="_Toc423423670"/>
      <w:bookmarkStart w:id="1007" w:name="_Ref440271036"/>
      <w:bookmarkStart w:id="1008" w:name="_Ref440274366"/>
      <w:bookmarkStart w:id="1009" w:name="_Ref440274902"/>
      <w:bookmarkStart w:id="1010" w:name="_Ref440284947"/>
      <w:bookmarkStart w:id="1011" w:name="_Ref440361140"/>
      <w:bookmarkStart w:id="1012" w:name="_Toc471894938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4F4D80" w:rsidRPr="009F5821" w:rsidRDefault="004F4D80" w:rsidP="004F4D80">
      <w:pPr>
        <w:pStyle w:val="3"/>
        <w:rPr>
          <w:szCs w:val="24"/>
        </w:rPr>
      </w:pPr>
      <w:bookmarkStart w:id="1013" w:name="_Toc98253929"/>
      <w:bookmarkStart w:id="1014" w:name="_Toc157248183"/>
      <w:bookmarkStart w:id="1015" w:name="_Toc157496552"/>
      <w:bookmarkStart w:id="1016" w:name="_Toc158206091"/>
      <w:bookmarkStart w:id="1017" w:name="_Toc164057776"/>
      <w:bookmarkStart w:id="1018" w:name="_Toc164137126"/>
      <w:bookmarkStart w:id="1019" w:name="_Toc164161286"/>
      <w:bookmarkStart w:id="1020" w:name="_Toc165173857"/>
      <w:bookmarkStart w:id="1021" w:name="_Toc439170682"/>
      <w:bookmarkStart w:id="1022" w:name="_Toc439172784"/>
      <w:bookmarkStart w:id="1023" w:name="_Toc439173228"/>
      <w:bookmarkStart w:id="1024" w:name="_Toc439238224"/>
      <w:bookmarkStart w:id="1025" w:name="_Toc439252772"/>
      <w:bookmarkStart w:id="1026" w:name="_Toc439323746"/>
      <w:bookmarkStart w:id="1027" w:name="_Toc440361380"/>
      <w:bookmarkStart w:id="1028" w:name="_Toc440376135"/>
      <w:bookmarkStart w:id="1029" w:name="_Toc440376262"/>
      <w:bookmarkStart w:id="1030" w:name="_Toc440382520"/>
      <w:bookmarkStart w:id="1031" w:name="_Toc440447190"/>
      <w:bookmarkStart w:id="1032" w:name="_Toc440632351"/>
      <w:bookmarkStart w:id="1033" w:name="_Toc440875123"/>
      <w:bookmarkStart w:id="1034" w:name="_Toc441131110"/>
      <w:bookmarkStart w:id="1035" w:name="_Toc465774633"/>
      <w:bookmarkStart w:id="1036" w:name="_Toc465848862"/>
      <w:bookmarkStart w:id="1037" w:name="_Toc468875365"/>
      <w:bookmarkStart w:id="1038" w:name="_Toc469488417"/>
      <w:bookmarkStart w:id="1039" w:name="_Toc471894939"/>
      <w:r w:rsidRPr="009F5821">
        <w:rPr>
          <w:szCs w:val="24"/>
        </w:rPr>
        <w:t xml:space="preserve">Форма </w:t>
      </w:r>
      <w:bookmarkEnd w:id="1013"/>
      <w:r w:rsidRPr="009F5821">
        <w:rPr>
          <w:szCs w:val="24"/>
        </w:rPr>
        <w:t xml:space="preserve">графика 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r w:rsidR="009469A6" w:rsidRPr="009F5821">
        <w:rPr>
          <w:szCs w:val="24"/>
        </w:rPr>
        <w:t>оказания услуг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40" w:name="_Toc171070556"/>
      <w:bookmarkStart w:id="1041" w:name="_Toc98253927"/>
      <w:bookmarkStart w:id="1042" w:name="_Toc176605808"/>
      <w:bookmarkStart w:id="1043" w:name="_Toc176611017"/>
      <w:bookmarkStart w:id="1044" w:name="_Toc176611073"/>
      <w:bookmarkStart w:id="1045" w:name="_Toc176668676"/>
      <w:bookmarkStart w:id="1046" w:name="_Toc176684336"/>
      <w:bookmarkStart w:id="1047" w:name="_Toc176746279"/>
      <w:bookmarkStart w:id="1048" w:name="_Toc176747346"/>
      <w:bookmarkStart w:id="1049" w:name="_Toc198979988"/>
      <w:bookmarkStart w:id="1050" w:name="_Toc217466324"/>
      <w:bookmarkStart w:id="1051" w:name="_Toc217702862"/>
      <w:bookmarkStart w:id="1052" w:name="_Toc233601980"/>
      <w:bookmarkStart w:id="1053" w:name="_Toc263343466"/>
      <w:r w:rsidRPr="00F647F7">
        <w:rPr>
          <w:b w:val="0"/>
          <w:szCs w:val="24"/>
        </w:rPr>
        <w:br w:type="page"/>
      </w:r>
      <w:bookmarkStart w:id="1054" w:name="_Toc439170683"/>
      <w:bookmarkStart w:id="1055" w:name="_Toc439172785"/>
      <w:bookmarkStart w:id="1056" w:name="_Toc439173229"/>
      <w:bookmarkStart w:id="1057" w:name="_Toc439238225"/>
      <w:bookmarkStart w:id="1058" w:name="_Toc439252773"/>
      <w:bookmarkStart w:id="1059" w:name="_Toc439323747"/>
      <w:bookmarkStart w:id="1060" w:name="_Toc440361381"/>
      <w:bookmarkStart w:id="1061" w:name="_Toc440376136"/>
      <w:bookmarkStart w:id="1062" w:name="_Toc440376263"/>
      <w:bookmarkStart w:id="1063" w:name="_Toc440382521"/>
      <w:bookmarkStart w:id="1064" w:name="_Toc440447191"/>
      <w:bookmarkStart w:id="1065" w:name="_Toc440632352"/>
      <w:bookmarkStart w:id="1066" w:name="_Toc440875124"/>
      <w:bookmarkStart w:id="1067" w:name="_Toc441131111"/>
      <w:bookmarkStart w:id="1068" w:name="_Toc465774634"/>
      <w:bookmarkStart w:id="1069" w:name="_Toc465848863"/>
      <w:bookmarkStart w:id="1070" w:name="_Toc468875366"/>
      <w:bookmarkStart w:id="1071" w:name="_Toc469488418"/>
      <w:bookmarkStart w:id="1072" w:name="_Toc471894940"/>
      <w:r w:rsidRPr="009F5821">
        <w:rPr>
          <w:szCs w:val="24"/>
        </w:rPr>
        <w:lastRenderedPageBreak/>
        <w:t>Инструкции по заполнению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73" w:name="_Hlt22846931"/>
      <w:bookmarkStart w:id="1074" w:name="_Ref440361439"/>
      <w:bookmarkStart w:id="1075" w:name="_Ref440361914"/>
      <w:bookmarkStart w:id="1076" w:name="_Ref440361959"/>
      <w:bookmarkStart w:id="1077" w:name="_Toc471894941"/>
      <w:bookmarkStart w:id="1078" w:name="_Ref93264992"/>
      <w:bookmarkStart w:id="1079" w:name="_Ref93265116"/>
      <w:bookmarkStart w:id="1080" w:name="_Toc98253933"/>
      <w:bookmarkStart w:id="1081" w:name="_Toc165173859"/>
      <w:bookmarkStart w:id="1082" w:name="_Toc423423671"/>
      <w:bookmarkEnd w:id="1073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74"/>
      <w:bookmarkEnd w:id="1075"/>
      <w:bookmarkEnd w:id="1076"/>
      <w:bookmarkEnd w:id="1077"/>
    </w:p>
    <w:p w:rsidR="00B8118F" w:rsidRPr="009F5821" w:rsidRDefault="00B8118F" w:rsidP="00B8118F">
      <w:pPr>
        <w:pStyle w:val="3"/>
        <w:rPr>
          <w:szCs w:val="24"/>
        </w:rPr>
      </w:pPr>
      <w:bookmarkStart w:id="1083" w:name="_Toc440361383"/>
      <w:bookmarkStart w:id="1084" w:name="_Toc440376138"/>
      <w:bookmarkStart w:id="1085" w:name="_Toc440376265"/>
      <w:bookmarkStart w:id="1086" w:name="_Toc440382523"/>
      <w:bookmarkStart w:id="1087" w:name="_Toc440447193"/>
      <w:bookmarkStart w:id="1088" w:name="_Toc440632354"/>
      <w:bookmarkStart w:id="1089" w:name="_Toc440875126"/>
      <w:bookmarkStart w:id="1090" w:name="_Toc441131113"/>
      <w:bookmarkStart w:id="1091" w:name="_Toc465774636"/>
      <w:bookmarkStart w:id="1092" w:name="_Toc465848865"/>
      <w:bookmarkStart w:id="1093" w:name="_Toc468875368"/>
      <w:bookmarkStart w:id="1094" w:name="_Toc469488420"/>
      <w:bookmarkStart w:id="1095" w:name="_Toc471894942"/>
      <w:r w:rsidRPr="009F5821">
        <w:rPr>
          <w:szCs w:val="24"/>
        </w:rPr>
        <w:t>Форма графика оплаты оказания услуг</w:t>
      </w:r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96" w:name="_Toc440361384"/>
      <w:bookmarkStart w:id="1097" w:name="_Toc440376139"/>
      <w:bookmarkStart w:id="1098" w:name="_Toc440376266"/>
      <w:bookmarkStart w:id="1099" w:name="_Toc440382524"/>
      <w:bookmarkStart w:id="1100" w:name="_Toc440447194"/>
      <w:bookmarkStart w:id="1101" w:name="_Toc440632355"/>
      <w:bookmarkStart w:id="1102" w:name="_Toc440875127"/>
      <w:bookmarkStart w:id="1103" w:name="_Toc441131114"/>
      <w:bookmarkStart w:id="1104" w:name="_Toc465774637"/>
      <w:bookmarkStart w:id="1105" w:name="_Toc465848866"/>
      <w:bookmarkStart w:id="1106" w:name="_Toc468875369"/>
      <w:bookmarkStart w:id="1107" w:name="_Toc469488421"/>
      <w:bookmarkStart w:id="1108" w:name="_Toc471894943"/>
      <w:r w:rsidRPr="009F5821">
        <w:rPr>
          <w:szCs w:val="24"/>
        </w:rPr>
        <w:lastRenderedPageBreak/>
        <w:t>Инструкции по заполнению</w:t>
      </w:r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09" w:name="_Ref440361531"/>
      <w:bookmarkStart w:id="1110" w:name="_Ref440361610"/>
      <w:bookmarkStart w:id="1111" w:name="_Toc471894944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78"/>
      <w:bookmarkEnd w:id="979"/>
      <w:bookmarkEnd w:id="1078"/>
      <w:bookmarkEnd w:id="1079"/>
      <w:bookmarkEnd w:id="1080"/>
      <w:bookmarkEnd w:id="1081"/>
      <w:bookmarkEnd w:id="1082"/>
      <w:bookmarkEnd w:id="1109"/>
      <w:bookmarkEnd w:id="1110"/>
      <w:bookmarkEnd w:id="1111"/>
    </w:p>
    <w:p w:rsidR="004F4D80" w:rsidRPr="009F5821" w:rsidRDefault="004F4D80" w:rsidP="004F4D80">
      <w:pPr>
        <w:pStyle w:val="3"/>
        <w:rPr>
          <w:szCs w:val="24"/>
        </w:rPr>
      </w:pPr>
      <w:bookmarkStart w:id="1112" w:name="_Toc439170685"/>
      <w:bookmarkStart w:id="1113" w:name="_Toc439172787"/>
      <w:bookmarkStart w:id="1114" w:name="_Toc439173231"/>
      <w:bookmarkStart w:id="1115" w:name="_Toc439238227"/>
      <w:bookmarkStart w:id="1116" w:name="_Toc439252775"/>
      <w:bookmarkStart w:id="1117" w:name="_Toc439323749"/>
      <w:bookmarkStart w:id="1118" w:name="_Toc440361386"/>
      <w:bookmarkStart w:id="1119" w:name="_Toc440376141"/>
      <w:bookmarkStart w:id="1120" w:name="_Toc440376268"/>
      <w:bookmarkStart w:id="1121" w:name="_Toc440382526"/>
      <w:bookmarkStart w:id="1122" w:name="_Toc440447196"/>
      <w:bookmarkStart w:id="1123" w:name="_Toc440632357"/>
      <w:bookmarkStart w:id="1124" w:name="_Toc440875129"/>
      <w:bookmarkStart w:id="1125" w:name="_Toc441131116"/>
      <w:bookmarkStart w:id="1126" w:name="_Toc465774639"/>
      <w:bookmarkStart w:id="1127" w:name="_Toc465848868"/>
      <w:bookmarkStart w:id="1128" w:name="_Toc468875371"/>
      <w:bookmarkStart w:id="1129" w:name="_Toc469488423"/>
      <w:bookmarkStart w:id="1130" w:name="_Toc471894945"/>
      <w:bookmarkStart w:id="1131" w:name="_Toc157248186"/>
      <w:bookmarkStart w:id="1132" w:name="_Toc157496555"/>
      <w:bookmarkStart w:id="1133" w:name="_Toc158206094"/>
      <w:bookmarkStart w:id="1134" w:name="_Toc164057779"/>
      <w:bookmarkStart w:id="1135" w:name="_Toc164137129"/>
      <w:bookmarkStart w:id="1136" w:name="_Toc164161289"/>
      <w:bookmarkStart w:id="1137" w:name="_Toc165173860"/>
      <w:r w:rsidRPr="009F5821">
        <w:rPr>
          <w:szCs w:val="24"/>
        </w:rPr>
        <w:t>Форма Протокола разногласий к проекту Договора</w:t>
      </w:r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r w:rsidRPr="009F5821">
        <w:rPr>
          <w:szCs w:val="24"/>
        </w:rPr>
        <w:t xml:space="preserve"> </w:t>
      </w:r>
      <w:bookmarkEnd w:id="1131"/>
      <w:bookmarkEnd w:id="1132"/>
      <w:bookmarkEnd w:id="1133"/>
      <w:bookmarkEnd w:id="1134"/>
      <w:bookmarkEnd w:id="1135"/>
      <w:bookmarkEnd w:id="1136"/>
      <w:bookmarkEnd w:id="113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5926CD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DE7AB5">
              <w:fldChar w:fldCharType="begin"/>
            </w:r>
            <w:r w:rsidR="003C1FE1">
              <w:instrText xml:space="preserve"> REF _Ref440272931 \r \h </w:instrText>
            </w:r>
            <w:r w:rsidR="00DE7AB5">
              <w:fldChar w:fldCharType="separate"/>
            </w:r>
            <w:r w:rsidR="005926CD">
              <w:t>2</w:t>
            </w:r>
            <w:r w:rsidR="00DE7AB5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38" w:name="_Toc439170686"/>
      <w:bookmarkStart w:id="1139" w:name="_Toc439172788"/>
      <w:bookmarkStart w:id="1140" w:name="_Toc439173232"/>
      <w:bookmarkStart w:id="1141" w:name="_Toc439238228"/>
      <w:bookmarkStart w:id="1142" w:name="_Toc439252776"/>
      <w:bookmarkStart w:id="1143" w:name="_Toc439323750"/>
      <w:bookmarkStart w:id="1144" w:name="_Toc440361387"/>
      <w:bookmarkStart w:id="1145" w:name="_Toc440376142"/>
      <w:bookmarkStart w:id="1146" w:name="_Toc440376269"/>
      <w:bookmarkStart w:id="1147" w:name="_Toc440382527"/>
      <w:bookmarkStart w:id="1148" w:name="_Toc440447197"/>
      <w:bookmarkStart w:id="1149" w:name="_Toc440632358"/>
      <w:bookmarkStart w:id="1150" w:name="_Toc440875130"/>
      <w:bookmarkStart w:id="1151" w:name="_Toc441131117"/>
      <w:bookmarkStart w:id="1152" w:name="_Toc465774640"/>
      <w:bookmarkStart w:id="1153" w:name="_Toc465848869"/>
      <w:bookmarkStart w:id="1154" w:name="_Toc468875372"/>
      <w:bookmarkStart w:id="1155" w:name="_Toc469488424"/>
      <w:bookmarkStart w:id="1156" w:name="_Toc471894946"/>
      <w:r w:rsidRPr="009F5821">
        <w:rPr>
          <w:szCs w:val="24"/>
        </w:rPr>
        <w:t>Инструкции по заполнению</w:t>
      </w:r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2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DE7AB5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 xml:space="preserve"> 1.2.6 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7" w:name="_Ref55335823"/>
      <w:bookmarkStart w:id="1158" w:name="_Ref55336359"/>
      <w:bookmarkStart w:id="1159" w:name="_Toc57314675"/>
      <w:bookmarkStart w:id="1160" w:name="_Toc69728989"/>
      <w:bookmarkStart w:id="1161" w:name="_Toc98253939"/>
      <w:bookmarkStart w:id="1162" w:name="_Toc165173865"/>
      <w:bookmarkStart w:id="1163" w:name="_Toc423423672"/>
      <w:bookmarkStart w:id="1164" w:name="_Toc471894947"/>
      <w:bookmarkEnd w:id="82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9F5821" w:rsidRDefault="004F4D80" w:rsidP="004F4D80">
      <w:pPr>
        <w:pStyle w:val="3"/>
        <w:rPr>
          <w:szCs w:val="24"/>
        </w:rPr>
      </w:pPr>
      <w:bookmarkStart w:id="1165" w:name="_Toc98253940"/>
      <w:bookmarkStart w:id="1166" w:name="_Toc157248192"/>
      <w:bookmarkStart w:id="1167" w:name="_Toc157496561"/>
      <w:bookmarkStart w:id="1168" w:name="_Toc158206100"/>
      <w:bookmarkStart w:id="1169" w:name="_Toc164057785"/>
      <w:bookmarkStart w:id="1170" w:name="_Toc164137135"/>
      <w:bookmarkStart w:id="1171" w:name="_Toc164161295"/>
      <w:bookmarkStart w:id="1172" w:name="_Toc165173866"/>
      <w:bookmarkStart w:id="1173" w:name="_Toc439170688"/>
      <w:bookmarkStart w:id="1174" w:name="_Toc439172790"/>
      <w:bookmarkStart w:id="1175" w:name="_Toc439173234"/>
      <w:bookmarkStart w:id="1176" w:name="_Toc439238230"/>
      <w:bookmarkStart w:id="1177" w:name="_Toc439252778"/>
      <w:bookmarkStart w:id="1178" w:name="_Ref440272119"/>
      <w:bookmarkStart w:id="1179" w:name="_Toc440361389"/>
      <w:bookmarkStart w:id="1180" w:name="_Ref444170274"/>
      <w:bookmarkStart w:id="1181" w:name="_Toc465774642"/>
      <w:bookmarkStart w:id="1182" w:name="_Toc465848871"/>
      <w:bookmarkStart w:id="1183" w:name="_Toc471894948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84" w:name="_Toc439170689"/>
      <w:bookmarkStart w:id="1185" w:name="_Toc439172791"/>
      <w:bookmarkStart w:id="1186" w:name="_Toc439173235"/>
      <w:bookmarkStart w:id="1187" w:name="_Toc439238231"/>
      <w:bookmarkStart w:id="1188" w:name="_Toc439252779"/>
      <w:bookmarkStart w:id="1189" w:name="_Ref440272147"/>
      <w:bookmarkStart w:id="1190" w:name="_Toc440361390"/>
      <w:bookmarkStart w:id="1191" w:name="_Ref444170284"/>
      <w:bookmarkStart w:id="1192" w:name="_Ref444170359"/>
      <w:bookmarkStart w:id="1193" w:name="_Toc471894949"/>
      <w:r w:rsidRPr="009F5821">
        <w:rPr>
          <w:szCs w:val="24"/>
        </w:rPr>
        <w:lastRenderedPageBreak/>
        <w:t xml:space="preserve">Форма </w:t>
      </w:r>
      <w:bookmarkEnd w:id="1184"/>
      <w:bookmarkEnd w:id="1185"/>
      <w:bookmarkEnd w:id="1186"/>
      <w:bookmarkEnd w:id="118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88"/>
      <w:bookmarkEnd w:id="1189"/>
      <w:bookmarkEnd w:id="1190"/>
      <w:bookmarkEnd w:id="1191"/>
      <w:bookmarkEnd w:id="1192"/>
      <w:bookmarkEnd w:id="119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94" w:name="_Toc439170690"/>
      <w:bookmarkStart w:id="1195" w:name="_Toc439172792"/>
      <w:bookmarkStart w:id="1196" w:name="_Toc439173236"/>
      <w:bookmarkStart w:id="119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4937C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5755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113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098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4937C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1616" w:right="113"/>
        <w:rPr>
          <w:sz w:val="2"/>
          <w:szCs w:val="2"/>
        </w:rPr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7002"/>
        <w:rPr>
          <w:sz w:val="2"/>
          <w:szCs w:val="2"/>
        </w:rPr>
      </w:pPr>
    </w:p>
    <w:p w:rsidR="004937CA" w:rsidRDefault="004937CA" w:rsidP="004937CA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610CB3">
        <w:rPr>
          <w:sz w:val="24"/>
          <w:szCs w:val="24"/>
        </w:rPr>
        <w:tab/>
      </w:r>
      <w:r>
        <w:rPr>
          <w:sz w:val="24"/>
          <w:szCs w:val="24"/>
        </w:rPr>
        <w:t>.</w:t>
      </w:r>
    </w:p>
    <w:p w:rsidR="004937CA" w:rsidRPr="00AE1D21" w:rsidRDefault="004937CA" w:rsidP="004937CA">
      <w:pPr>
        <w:pBdr>
          <w:top w:val="single" w:sz="4" w:space="1" w:color="auto"/>
        </w:pBdr>
        <w:spacing w:line="240" w:lineRule="auto"/>
        <w:ind w:right="113"/>
        <w:jc w:val="center"/>
      </w:pPr>
      <w:r w:rsidRPr="00AE1D21">
        <w:t>(наименование уполномоченного органа, дата внесения в реестр и номер в реестре)</w:t>
      </w:r>
    </w:p>
    <w:p w:rsidR="004937CA" w:rsidRPr="00AE1D21" w:rsidRDefault="004937CA" w:rsidP="004937CA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154BCB">
              <w:lastRenderedPageBreak/>
              <w:t>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94"/>
    <w:bookmarkEnd w:id="1195"/>
    <w:bookmarkEnd w:id="1196"/>
    <w:bookmarkEnd w:id="119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98" w:name="_Toc125426243"/>
      <w:bookmarkStart w:id="1199" w:name="_Toc396984070"/>
      <w:bookmarkStart w:id="120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01" w:name="_Toc439170691"/>
      <w:bookmarkStart w:id="1202" w:name="_Toc439172793"/>
      <w:bookmarkStart w:id="1203" w:name="_Toc439173237"/>
      <w:bookmarkStart w:id="1204" w:name="_Toc439238233"/>
      <w:bookmarkStart w:id="1205" w:name="_Toc439252780"/>
      <w:bookmarkStart w:id="1206" w:name="_Toc439323754"/>
      <w:bookmarkStart w:id="1207" w:name="_Toc440361391"/>
      <w:bookmarkStart w:id="1208" w:name="_Toc440376146"/>
      <w:bookmarkStart w:id="1209" w:name="_Toc440376273"/>
      <w:bookmarkStart w:id="1210" w:name="_Toc440382531"/>
      <w:bookmarkStart w:id="1211" w:name="_Toc440447201"/>
      <w:bookmarkStart w:id="1212" w:name="_Toc440632362"/>
      <w:bookmarkStart w:id="1213" w:name="_Toc440875134"/>
      <w:bookmarkStart w:id="1214" w:name="_Toc441131121"/>
      <w:bookmarkStart w:id="1215" w:name="_Toc465774644"/>
      <w:bookmarkStart w:id="1216" w:name="_Toc465848873"/>
      <w:bookmarkStart w:id="1217" w:name="_Toc471894950"/>
      <w:r w:rsidRPr="00AE1D21">
        <w:rPr>
          <w:szCs w:val="24"/>
        </w:rPr>
        <w:lastRenderedPageBreak/>
        <w:t>Инструкции по заполнению</w:t>
      </w:r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</w:t>
      </w:r>
      <w:r w:rsidR="00A5754C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6D58F3" w:rsidRPr="00AE1D21">
        <w:rPr>
          <w:sz w:val="24"/>
          <w:szCs w:val="24"/>
        </w:rPr>
        <w:t>2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8" w:name="_Ref55336378"/>
      <w:bookmarkStart w:id="1219" w:name="_Toc57314676"/>
      <w:bookmarkStart w:id="1220" w:name="_Toc69728990"/>
      <w:bookmarkStart w:id="1221" w:name="_Toc98253942"/>
      <w:bookmarkStart w:id="1222" w:name="_Toc165173868"/>
      <w:bookmarkStart w:id="1223" w:name="_Toc423423674"/>
      <w:r w:rsidRPr="00AE1D21">
        <w:rPr>
          <w:sz w:val="24"/>
          <w:szCs w:val="24"/>
        </w:rPr>
        <w:t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Декларация о соответствии Участника/соисполнителя/члена Коллективного участника критериям отнесения к субъектам малого и среднего предпринимательства (подраздел </w:t>
      </w:r>
      <w:r w:rsidR="00A5754C">
        <w:fldChar w:fldCharType="begin"/>
      </w:r>
      <w:r w:rsidR="00A5754C">
        <w:instrText xml:space="preserve"> REF _Ref444170359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5.7.2</w:t>
      </w:r>
      <w:r w:rsidR="00A5754C">
        <w:fldChar w:fldCharType="end"/>
      </w:r>
      <w:r w:rsidRPr="00AE1D21">
        <w:rPr>
          <w:sz w:val="24"/>
          <w:szCs w:val="24"/>
        </w:rPr>
        <w:t xml:space="preserve">) предоставляется только теми Участниками/соисполнителями/членами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7C47E3" w:rsidRPr="00AE1D21">
        <w:rPr>
          <w:sz w:val="24"/>
          <w:szCs w:val="24"/>
        </w:rPr>
        <w:t xml:space="preserve">№209-ФЗ от 24.07.2007 с изменениями </w:t>
      </w:r>
      <w:r w:rsidRPr="00AE1D21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Российской Федерации»).</w:t>
      </w:r>
      <w:proofErr w:type="gramEnd"/>
      <w:r w:rsidR="00D15047" w:rsidRPr="00AE1D21">
        <w:rPr>
          <w:sz w:val="24"/>
          <w:szCs w:val="24"/>
        </w:rPr>
        <w:t xml:space="preserve"> В случае</w:t>
      </w:r>
      <w:proofErr w:type="gramStart"/>
      <w:r w:rsidR="00D15047" w:rsidRPr="00AE1D21">
        <w:rPr>
          <w:sz w:val="24"/>
          <w:szCs w:val="24"/>
        </w:rPr>
        <w:t>,</w:t>
      </w:r>
      <w:proofErr w:type="gramEnd"/>
      <w:r w:rsidR="00D15047" w:rsidRPr="00AE1D21">
        <w:rPr>
          <w:sz w:val="24"/>
          <w:szCs w:val="24"/>
        </w:rPr>
        <w:t xml:space="preserve"> если Участник/соисполнитель/член Коллективного участника не относится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4" w:name="_Ref449016627"/>
      <w:bookmarkStart w:id="1225" w:name="_Toc471894951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D904EF" w:rsidRDefault="004F4D80" w:rsidP="004F4D80">
      <w:pPr>
        <w:pStyle w:val="3"/>
        <w:rPr>
          <w:szCs w:val="24"/>
        </w:rPr>
      </w:pPr>
      <w:bookmarkStart w:id="1226" w:name="_Toc98253943"/>
      <w:bookmarkStart w:id="1227" w:name="_Toc157248195"/>
      <w:bookmarkStart w:id="1228" w:name="_Toc157496564"/>
      <w:bookmarkStart w:id="1229" w:name="_Toc158206103"/>
      <w:bookmarkStart w:id="1230" w:name="_Toc164057788"/>
      <w:bookmarkStart w:id="1231" w:name="_Toc164137138"/>
      <w:bookmarkStart w:id="1232" w:name="_Toc164161298"/>
      <w:bookmarkStart w:id="1233" w:name="_Toc165173869"/>
      <w:bookmarkStart w:id="1234" w:name="_Toc439170693"/>
      <w:bookmarkStart w:id="1235" w:name="_Toc439172795"/>
      <w:bookmarkStart w:id="1236" w:name="_Toc439173239"/>
      <w:bookmarkStart w:id="1237" w:name="_Toc439238235"/>
      <w:bookmarkStart w:id="1238" w:name="_Toc439252782"/>
      <w:bookmarkStart w:id="1239" w:name="_Toc439323756"/>
      <w:bookmarkStart w:id="1240" w:name="_Toc440361393"/>
      <w:bookmarkStart w:id="1241" w:name="_Toc440376275"/>
      <w:bookmarkStart w:id="1242" w:name="_Toc440382533"/>
      <w:bookmarkStart w:id="1243" w:name="_Toc440447203"/>
      <w:bookmarkStart w:id="1244" w:name="_Toc440632364"/>
      <w:bookmarkStart w:id="1245" w:name="_Toc440875136"/>
      <w:bookmarkStart w:id="1246" w:name="_Toc441131123"/>
      <w:bookmarkStart w:id="1247" w:name="_Toc465774646"/>
      <w:bookmarkStart w:id="1248" w:name="_Toc465848875"/>
      <w:bookmarkStart w:id="1249" w:name="_Toc468875378"/>
      <w:bookmarkStart w:id="1250" w:name="_Toc469488430"/>
      <w:bookmarkStart w:id="1251" w:name="_Toc471894952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DB05D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DB05D8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52" w:name="_Toc98253944"/>
      <w:bookmarkStart w:id="1253" w:name="_Toc157248196"/>
      <w:bookmarkStart w:id="1254" w:name="_Toc157496565"/>
      <w:bookmarkStart w:id="1255" w:name="_Toc158206104"/>
      <w:bookmarkStart w:id="1256" w:name="_Toc164057789"/>
      <w:bookmarkStart w:id="1257" w:name="_Toc164137139"/>
      <w:bookmarkStart w:id="1258" w:name="_Toc164161299"/>
      <w:bookmarkStart w:id="1259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60" w:name="_Toc439170694"/>
      <w:bookmarkStart w:id="1261" w:name="_Toc439172796"/>
      <w:bookmarkStart w:id="1262" w:name="_Toc439173240"/>
      <w:bookmarkStart w:id="1263" w:name="_Toc439238236"/>
      <w:bookmarkStart w:id="1264" w:name="_Toc439252783"/>
      <w:bookmarkStart w:id="1265" w:name="_Toc439323757"/>
      <w:bookmarkStart w:id="1266" w:name="_Toc440361394"/>
      <w:bookmarkStart w:id="1267" w:name="_Toc440376276"/>
      <w:bookmarkStart w:id="1268" w:name="_Toc440382534"/>
      <w:bookmarkStart w:id="1269" w:name="_Toc440447204"/>
      <w:bookmarkStart w:id="1270" w:name="_Toc440632365"/>
      <w:bookmarkStart w:id="1271" w:name="_Toc440875137"/>
      <w:bookmarkStart w:id="1272" w:name="_Toc441131124"/>
      <w:bookmarkStart w:id="1273" w:name="_Toc465774647"/>
      <w:bookmarkStart w:id="1274" w:name="_Toc465848876"/>
      <w:bookmarkStart w:id="1275" w:name="_Toc468875379"/>
      <w:bookmarkStart w:id="1276" w:name="_Toc469488431"/>
      <w:bookmarkStart w:id="1277" w:name="_Toc471894953"/>
      <w:r w:rsidRPr="00D904EF">
        <w:rPr>
          <w:szCs w:val="24"/>
        </w:rPr>
        <w:lastRenderedPageBreak/>
        <w:t>Инструкции по заполнению</w:t>
      </w:r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4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AE1D2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C47E3">
        <w:rPr>
          <w:sz w:val="24"/>
          <w:szCs w:val="24"/>
        </w:rPr>
        <w:t xml:space="preserve">Следует указать не </w:t>
      </w:r>
      <w:r w:rsidRPr="00AE1D21">
        <w:rPr>
          <w:sz w:val="24"/>
          <w:szCs w:val="24"/>
        </w:rPr>
        <w:t xml:space="preserve">менее </w:t>
      </w:r>
      <w:r w:rsidR="007C47E3" w:rsidRPr="00AE1D21">
        <w:rPr>
          <w:sz w:val="24"/>
          <w:szCs w:val="24"/>
        </w:rPr>
        <w:t>одного, но не более десяти аналогичных договоров</w:t>
      </w:r>
      <w:r w:rsidRPr="00AE1D21">
        <w:rPr>
          <w:sz w:val="24"/>
          <w:szCs w:val="24"/>
        </w:rPr>
        <w:t xml:space="preserve">.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8" w:name="_Ref55336389"/>
      <w:bookmarkStart w:id="1279" w:name="_Toc57314677"/>
      <w:bookmarkStart w:id="1280" w:name="_Toc69728991"/>
      <w:bookmarkStart w:id="1281" w:name="_Toc98253945"/>
      <w:bookmarkStart w:id="1282" w:name="_Toc165173871"/>
      <w:bookmarkStart w:id="1283" w:name="_Toc423423675"/>
      <w:bookmarkStart w:id="1284" w:name="_Toc471894954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78"/>
      <w:bookmarkEnd w:id="1279"/>
      <w:bookmarkEnd w:id="1280"/>
      <w:bookmarkEnd w:id="1281"/>
      <w:bookmarkEnd w:id="1282"/>
      <w:bookmarkEnd w:id="1283"/>
      <w:bookmarkEnd w:id="1284"/>
    </w:p>
    <w:p w:rsidR="004F4D80" w:rsidRPr="00D904EF" w:rsidRDefault="004F4D80" w:rsidP="004F4D80">
      <w:pPr>
        <w:pStyle w:val="3"/>
        <w:rPr>
          <w:szCs w:val="24"/>
        </w:rPr>
      </w:pPr>
      <w:bookmarkStart w:id="1285" w:name="_Toc98253946"/>
      <w:bookmarkStart w:id="1286" w:name="_Toc157248198"/>
      <w:bookmarkStart w:id="1287" w:name="_Toc157496567"/>
      <w:bookmarkStart w:id="1288" w:name="_Toc158206106"/>
      <w:bookmarkStart w:id="1289" w:name="_Toc164057791"/>
      <w:bookmarkStart w:id="1290" w:name="_Toc164137141"/>
      <w:bookmarkStart w:id="1291" w:name="_Toc164161301"/>
      <w:bookmarkStart w:id="1292" w:name="_Toc165173872"/>
      <w:bookmarkStart w:id="1293" w:name="_Toc439170696"/>
      <w:bookmarkStart w:id="1294" w:name="_Toc439172798"/>
      <w:bookmarkStart w:id="1295" w:name="_Toc439173242"/>
      <w:bookmarkStart w:id="1296" w:name="_Toc439238238"/>
      <w:bookmarkStart w:id="1297" w:name="_Toc439252785"/>
      <w:bookmarkStart w:id="1298" w:name="_Toc439323759"/>
      <w:bookmarkStart w:id="1299" w:name="_Toc440361396"/>
      <w:bookmarkStart w:id="1300" w:name="_Toc440376278"/>
      <w:bookmarkStart w:id="1301" w:name="_Toc440382536"/>
      <w:bookmarkStart w:id="1302" w:name="_Toc440447206"/>
      <w:bookmarkStart w:id="1303" w:name="_Toc440632367"/>
      <w:bookmarkStart w:id="1304" w:name="_Toc440875139"/>
      <w:bookmarkStart w:id="1305" w:name="_Toc441131126"/>
      <w:bookmarkStart w:id="1306" w:name="_Toc465774649"/>
      <w:bookmarkStart w:id="1307" w:name="_Toc465848878"/>
      <w:bookmarkStart w:id="1308" w:name="_Toc468875381"/>
      <w:bookmarkStart w:id="1309" w:name="_Toc469488433"/>
      <w:bookmarkStart w:id="1310" w:name="_Toc471894955"/>
      <w:r w:rsidRPr="00D904EF">
        <w:rPr>
          <w:szCs w:val="24"/>
        </w:rPr>
        <w:t>Форма Справки о материально-технических ресурсах</w:t>
      </w:r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11" w:name="_Toc98253947"/>
      <w:bookmarkStart w:id="1312" w:name="_Toc157248199"/>
      <w:bookmarkStart w:id="1313" w:name="_Toc157496568"/>
      <w:bookmarkStart w:id="1314" w:name="_Toc158206107"/>
      <w:bookmarkStart w:id="1315" w:name="_Toc164057792"/>
      <w:bookmarkStart w:id="1316" w:name="_Toc164137142"/>
      <w:bookmarkStart w:id="1317" w:name="_Toc164161302"/>
      <w:bookmarkStart w:id="1318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9" w:name="_Toc439170697"/>
      <w:bookmarkStart w:id="1320" w:name="_Toc439172799"/>
      <w:bookmarkStart w:id="1321" w:name="_Toc439173243"/>
      <w:bookmarkStart w:id="1322" w:name="_Toc439238239"/>
      <w:bookmarkStart w:id="1323" w:name="_Toc439252786"/>
      <w:bookmarkStart w:id="1324" w:name="_Toc439323760"/>
      <w:bookmarkStart w:id="1325" w:name="_Toc440361397"/>
      <w:bookmarkStart w:id="1326" w:name="_Toc440376279"/>
      <w:bookmarkStart w:id="1327" w:name="_Toc440382537"/>
      <w:bookmarkStart w:id="1328" w:name="_Toc440447207"/>
      <w:bookmarkStart w:id="1329" w:name="_Toc440632368"/>
      <w:bookmarkStart w:id="1330" w:name="_Toc440875140"/>
      <w:bookmarkStart w:id="1331" w:name="_Toc441131127"/>
      <w:bookmarkStart w:id="1332" w:name="_Toc465774650"/>
      <w:bookmarkStart w:id="1333" w:name="_Toc465848879"/>
      <w:bookmarkStart w:id="1334" w:name="_Toc468875382"/>
      <w:bookmarkStart w:id="1335" w:name="_Toc469488434"/>
      <w:bookmarkStart w:id="1336" w:name="_Toc471894956"/>
      <w:r w:rsidRPr="00D904EF">
        <w:rPr>
          <w:szCs w:val="24"/>
        </w:rPr>
        <w:lastRenderedPageBreak/>
        <w:t>Инструкции по заполнению</w:t>
      </w:r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7" w:name="_Ref55336398"/>
      <w:bookmarkStart w:id="1338" w:name="_Toc57314678"/>
      <w:bookmarkStart w:id="1339" w:name="_Toc69728992"/>
      <w:bookmarkStart w:id="1340" w:name="_Toc98253948"/>
      <w:bookmarkStart w:id="1341" w:name="_Toc165173874"/>
      <w:bookmarkStart w:id="1342" w:name="_Toc423423676"/>
      <w:bookmarkStart w:id="1343" w:name="_Toc471894957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37"/>
      <w:bookmarkEnd w:id="1338"/>
      <w:bookmarkEnd w:id="1339"/>
      <w:bookmarkEnd w:id="1340"/>
      <w:bookmarkEnd w:id="1341"/>
      <w:bookmarkEnd w:id="1342"/>
      <w:bookmarkEnd w:id="1343"/>
    </w:p>
    <w:p w:rsidR="004F4D80" w:rsidRPr="00D904EF" w:rsidRDefault="004F4D80" w:rsidP="004F4D80">
      <w:pPr>
        <w:pStyle w:val="3"/>
        <w:rPr>
          <w:szCs w:val="24"/>
        </w:rPr>
      </w:pPr>
      <w:bookmarkStart w:id="1344" w:name="_Toc98253949"/>
      <w:bookmarkStart w:id="1345" w:name="_Toc157248201"/>
      <w:bookmarkStart w:id="1346" w:name="_Toc157496570"/>
      <w:bookmarkStart w:id="1347" w:name="_Toc158206109"/>
      <w:bookmarkStart w:id="1348" w:name="_Toc164057794"/>
      <w:bookmarkStart w:id="1349" w:name="_Toc164137144"/>
      <w:bookmarkStart w:id="1350" w:name="_Toc164161304"/>
      <w:bookmarkStart w:id="1351" w:name="_Toc165173875"/>
      <w:bookmarkStart w:id="1352" w:name="_Toc439170699"/>
      <w:bookmarkStart w:id="1353" w:name="_Toc439172801"/>
      <w:bookmarkStart w:id="1354" w:name="_Toc439173245"/>
      <w:bookmarkStart w:id="1355" w:name="_Toc439238241"/>
      <w:bookmarkStart w:id="1356" w:name="_Toc439252788"/>
      <w:bookmarkStart w:id="1357" w:name="_Toc439323762"/>
      <w:bookmarkStart w:id="1358" w:name="_Toc440361399"/>
      <w:bookmarkStart w:id="1359" w:name="_Toc440376281"/>
      <w:bookmarkStart w:id="1360" w:name="_Toc440382539"/>
      <w:bookmarkStart w:id="1361" w:name="_Toc440447209"/>
      <w:bookmarkStart w:id="1362" w:name="_Toc440632370"/>
      <w:bookmarkStart w:id="1363" w:name="_Toc440875142"/>
      <w:bookmarkStart w:id="1364" w:name="_Toc441131129"/>
      <w:bookmarkStart w:id="1365" w:name="_Toc465774652"/>
      <w:bookmarkStart w:id="1366" w:name="_Toc465848881"/>
      <w:bookmarkStart w:id="1367" w:name="_Toc468875384"/>
      <w:bookmarkStart w:id="1368" w:name="_Toc469488436"/>
      <w:bookmarkStart w:id="1369" w:name="_Toc471894958"/>
      <w:r w:rsidRPr="00D904EF">
        <w:rPr>
          <w:szCs w:val="24"/>
        </w:rPr>
        <w:t>Форма Справки о кадровых ресурсах</w:t>
      </w:r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0" w:name="_Toc98253950"/>
      <w:bookmarkStart w:id="1371" w:name="_Toc157248202"/>
      <w:bookmarkStart w:id="1372" w:name="_Toc157496571"/>
      <w:bookmarkStart w:id="1373" w:name="_Toc158206110"/>
      <w:bookmarkStart w:id="1374" w:name="_Toc164057795"/>
      <w:bookmarkStart w:id="1375" w:name="_Toc164137145"/>
      <w:bookmarkStart w:id="1376" w:name="_Toc164161305"/>
      <w:bookmarkStart w:id="137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8" w:name="_Toc439170700"/>
      <w:bookmarkStart w:id="1379" w:name="_Toc439172802"/>
      <w:bookmarkStart w:id="1380" w:name="_Toc439173246"/>
      <w:bookmarkStart w:id="1381" w:name="_Toc439238242"/>
      <w:bookmarkStart w:id="1382" w:name="_Toc439252789"/>
      <w:bookmarkStart w:id="1383" w:name="_Toc439323763"/>
      <w:bookmarkStart w:id="1384" w:name="_Toc440361400"/>
      <w:bookmarkStart w:id="1385" w:name="_Toc440376282"/>
      <w:bookmarkStart w:id="1386" w:name="_Toc440382540"/>
      <w:bookmarkStart w:id="1387" w:name="_Toc440447210"/>
      <w:bookmarkStart w:id="1388" w:name="_Toc440632371"/>
      <w:bookmarkStart w:id="1389" w:name="_Toc440875143"/>
      <w:bookmarkStart w:id="1390" w:name="_Toc441131130"/>
      <w:bookmarkStart w:id="1391" w:name="_Toc465774653"/>
      <w:bookmarkStart w:id="1392" w:name="_Toc465848882"/>
      <w:bookmarkStart w:id="1393" w:name="_Toc468875385"/>
      <w:bookmarkStart w:id="1394" w:name="_Toc469488437"/>
      <w:bookmarkStart w:id="1395" w:name="_Toc471894959"/>
      <w:r w:rsidRPr="00D904EF">
        <w:rPr>
          <w:szCs w:val="24"/>
        </w:rPr>
        <w:lastRenderedPageBreak/>
        <w:t>Инструкции по заполнению</w:t>
      </w:r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6" w:name="_Toc165173881"/>
      <w:bookmarkStart w:id="1397" w:name="_Ref194749267"/>
      <w:bookmarkStart w:id="1398" w:name="_Toc423423677"/>
      <w:bookmarkStart w:id="1399" w:name="_Ref440271993"/>
      <w:bookmarkStart w:id="1400" w:name="_Ref440274659"/>
      <w:bookmarkStart w:id="1401" w:name="_Toc471894960"/>
      <w:bookmarkStart w:id="1402" w:name="_Ref90381523"/>
      <w:bookmarkStart w:id="1403" w:name="_Toc90385124"/>
      <w:bookmarkStart w:id="1404" w:name="_Ref96861029"/>
      <w:bookmarkStart w:id="1405" w:name="_Toc97651410"/>
      <w:bookmarkStart w:id="1406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396"/>
      <w:bookmarkEnd w:id="1397"/>
      <w:bookmarkEnd w:id="1398"/>
      <w:bookmarkEnd w:id="1399"/>
      <w:bookmarkEnd w:id="1400"/>
      <w:bookmarkEnd w:id="1401"/>
    </w:p>
    <w:p w:rsidR="004F4D80" w:rsidRPr="00D904EF" w:rsidRDefault="004F4D80" w:rsidP="004F4D80">
      <w:pPr>
        <w:pStyle w:val="3"/>
        <w:rPr>
          <w:szCs w:val="24"/>
        </w:rPr>
      </w:pPr>
      <w:bookmarkStart w:id="1407" w:name="_Toc97651411"/>
      <w:bookmarkStart w:id="1408" w:name="_Toc98253956"/>
      <w:bookmarkStart w:id="1409" w:name="_Toc157248208"/>
      <w:bookmarkStart w:id="1410" w:name="_Toc157496577"/>
      <w:bookmarkStart w:id="1411" w:name="_Toc158206116"/>
      <w:bookmarkStart w:id="1412" w:name="_Toc164057801"/>
      <w:bookmarkStart w:id="1413" w:name="_Toc164137151"/>
      <w:bookmarkStart w:id="1414" w:name="_Toc164161311"/>
      <w:bookmarkStart w:id="1415" w:name="_Toc165173882"/>
      <w:bookmarkStart w:id="1416" w:name="_Toc439170702"/>
      <w:bookmarkStart w:id="1417" w:name="_Toc439172804"/>
      <w:bookmarkStart w:id="1418" w:name="_Toc439173248"/>
      <w:bookmarkStart w:id="1419" w:name="_Toc439238244"/>
      <w:bookmarkStart w:id="1420" w:name="_Toc439252791"/>
      <w:bookmarkStart w:id="1421" w:name="_Toc439323765"/>
      <w:bookmarkStart w:id="1422" w:name="_Toc440361402"/>
      <w:bookmarkStart w:id="1423" w:name="_Toc440376284"/>
      <w:bookmarkStart w:id="1424" w:name="_Toc440382542"/>
      <w:bookmarkStart w:id="1425" w:name="_Toc440447212"/>
      <w:bookmarkStart w:id="1426" w:name="_Toc440632373"/>
      <w:bookmarkStart w:id="1427" w:name="_Toc440875145"/>
      <w:bookmarkStart w:id="1428" w:name="_Toc441131132"/>
      <w:bookmarkStart w:id="1429" w:name="_Toc465774655"/>
      <w:bookmarkStart w:id="1430" w:name="_Toc465848884"/>
      <w:bookmarkStart w:id="1431" w:name="_Toc468875387"/>
      <w:bookmarkStart w:id="1432" w:name="_Toc469488439"/>
      <w:bookmarkStart w:id="1433" w:name="_Toc471894961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4" w:name="_Toc97651412"/>
      <w:bookmarkStart w:id="1435" w:name="_Toc98253957"/>
      <w:bookmarkStart w:id="1436" w:name="_Toc157248209"/>
      <w:bookmarkStart w:id="1437" w:name="_Toc157496578"/>
      <w:bookmarkStart w:id="1438" w:name="_Toc158206117"/>
      <w:bookmarkStart w:id="1439" w:name="_Toc164057802"/>
      <w:bookmarkStart w:id="1440" w:name="_Toc164137152"/>
      <w:bookmarkStart w:id="1441" w:name="_Toc164161312"/>
      <w:bookmarkStart w:id="1442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3"/>
      <w:bookmarkStart w:id="1444" w:name="_Toc439172805"/>
      <w:bookmarkStart w:id="1445" w:name="_Toc439173249"/>
      <w:bookmarkStart w:id="1446" w:name="_Toc439238245"/>
      <w:bookmarkStart w:id="1447" w:name="_Toc439252792"/>
      <w:bookmarkStart w:id="1448" w:name="_Toc439323766"/>
      <w:bookmarkStart w:id="1449" w:name="_Toc440361403"/>
      <w:bookmarkStart w:id="1450" w:name="_Toc440376285"/>
      <w:bookmarkStart w:id="1451" w:name="_Toc440382543"/>
      <w:bookmarkStart w:id="1452" w:name="_Toc440447213"/>
      <w:bookmarkStart w:id="1453" w:name="_Toc440632374"/>
      <w:bookmarkStart w:id="1454" w:name="_Toc440875146"/>
      <w:bookmarkStart w:id="1455" w:name="_Toc441131133"/>
      <w:bookmarkStart w:id="1456" w:name="_Toc465774656"/>
      <w:bookmarkStart w:id="1457" w:name="_Toc465848885"/>
      <w:bookmarkStart w:id="1458" w:name="_Toc468875388"/>
      <w:bookmarkStart w:id="1459" w:name="_Toc469488440"/>
      <w:bookmarkStart w:id="1460" w:name="_Toc471894962"/>
      <w:r w:rsidRPr="00D904EF">
        <w:rPr>
          <w:szCs w:val="24"/>
        </w:rPr>
        <w:lastRenderedPageBreak/>
        <w:t>Инструкции по заполнению</w:t>
      </w:r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A5754C">
        <w:fldChar w:fldCharType="begin"/>
      </w:r>
      <w:r w:rsidR="00A5754C">
        <w:instrText xml:space="preserve"> REF _Ref55336310 \r \h  \* MERGEFORMAT </w:instrText>
      </w:r>
      <w:r w:rsidR="00A5754C">
        <w:fldChar w:fldCharType="separate"/>
      </w:r>
      <w:r w:rsidR="005926CD" w:rsidRPr="005926CD">
        <w:rPr>
          <w:sz w:val="24"/>
          <w:szCs w:val="24"/>
        </w:rPr>
        <w:t>5.1</w:t>
      </w:r>
      <w:r w:rsidR="00A5754C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02"/>
    <w:bookmarkEnd w:id="1403"/>
    <w:bookmarkEnd w:id="1404"/>
    <w:bookmarkEnd w:id="1405"/>
    <w:bookmarkEnd w:id="1406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1" w:name="_Toc318208007"/>
    </w:p>
    <w:p w:rsidR="004F4D80" w:rsidRPr="00E87023" w:rsidRDefault="004F4D80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1462" w:name="_Toc423423680"/>
      <w:bookmarkStart w:id="1463" w:name="_Ref440272035"/>
      <w:bookmarkStart w:id="1464" w:name="_Ref440274733"/>
      <w:bookmarkStart w:id="1465" w:name="_Ref444181467"/>
      <w:bookmarkStart w:id="1466" w:name="_Toc471894963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 конечных бенефициаров) (форма 1</w:t>
      </w:r>
      <w:r w:rsidR="00635719">
        <w:rPr>
          <w:sz w:val="22"/>
          <w:szCs w:val="22"/>
        </w:rPr>
        <w:t>2</w:t>
      </w:r>
      <w:r w:rsidRPr="00E87023">
        <w:rPr>
          <w:sz w:val="22"/>
          <w:szCs w:val="22"/>
        </w:rPr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E87023" w:rsidRDefault="004F4D80" w:rsidP="004F4D80">
      <w:pPr>
        <w:pStyle w:val="3"/>
        <w:rPr>
          <w:sz w:val="22"/>
        </w:rPr>
      </w:pPr>
      <w:bookmarkStart w:id="1467" w:name="_Toc343690584"/>
      <w:bookmarkStart w:id="1468" w:name="_Toc372294428"/>
      <w:bookmarkStart w:id="1469" w:name="_Toc379288896"/>
      <w:bookmarkStart w:id="1470" w:name="_Toc384734780"/>
      <w:bookmarkStart w:id="1471" w:name="_Toc396984078"/>
      <w:bookmarkStart w:id="1472" w:name="_Toc423423681"/>
      <w:bookmarkStart w:id="1473" w:name="_Toc439170710"/>
      <w:bookmarkStart w:id="1474" w:name="_Toc439172812"/>
      <w:bookmarkStart w:id="1475" w:name="_Toc439173253"/>
      <w:bookmarkStart w:id="1476" w:name="_Toc439238249"/>
      <w:bookmarkStart w:id="1477" w:name="_Toc439252796"/>
      <w:bookmarkStart w:id="1478" w:name="_Toc439323770"/>
      <w:bookmarkStart w:id="1479" w:name="_Toc440361405"/>
      <w:bookmarkStart w:id="1480" w:name="_Toc440376287"/>
      <w:bookmarkStart w:id="1481" w:name="_Toc440382545"/>
      <w:bookmarkStart w:id="1482" w:name="_Toc440447215"/>
      <w:bookmarkStart w:id="1483" w:name="_Toc440632376"/>
      <w:bookmarkStart w:id="1484" w:name="_Toc440875148"/>
      <w:bookmarkStart w:id="1485" w:name="_Toc441131135"/>
      <w:bookmarkStart w:id="1486" w:name="_Toc465774658"/>
      <w:bookmarkStart w:id="1487" w:name="_Toc465848887"/>
      <w:bookmarkStart w:id="1488" w:name="_Toc468875390"/>
      <w:bookmarkStart w:id="1489" w:name="_Toc469488442"/>
      <w:bookmarkStart w:id="1490" w:name="_Toc471894964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</w:p>
    <w:p w:rsidR="004F4D80" w:rsidRPr="009F5821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 1</w:t>
      </w:r>
      <w:r w:rsidR="00553A57" w:rsidRPr="009F5821">
        <w:rPr>
          <w:sz w:val="24"/>
          <w:szCs w:val="24"/>
        </w:rPr>
        <w:t>2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91" w:name="_Toc343690585"/>
      <w:bookmarkStart w:id="1492" w:name="_Toc372294429"/>
      <w:bookmarkStart w:id="1493" w:name="_Toc379288897"/>
      <w:bookmarkStart w:id="1494" w:name="_Toc384734781"/>
      <w:bookmarkStart w:id="1495" w:name="_Toc396984079"/>
      <w:bookmarkStart w:id="1496" w:name="_Toc423423682"/>
      <w:bookmarkStart w:id="1497" w:name="_Toc439170711"/>
      <w:bookmarkStart w:id="1498" w:name="_Toc439172813"/>
      <w:bookmarkStart w:id="1499" w:name="_Toc439173254"/>
      <w:bookmarkStart w:id="1500" w:name="_Toc439238250"/>
      <w:bookmarkStart w:id="1501" w:name="_Toc439252797"/>
      <w:bookmarkStart w:id="1502" w:name="_Toc439323771"/>
      <w:bookmarkStart w:id="1503" w:name="_Toc440361406"/>
      <w:bookmarkStart w:id="1504" w:name="_Toc440376288"/>
      <w:bookmarkStart w:id="1505" w:name="_Toc440382546"/>
      <w:bookmarkStart w:id="1506" w:name="_Toc440447216"/>
      <w:bookmarkStart w:id="1507" w:name="_Toc440632377"/>
      <w:bookmarkStart w:id="1508" w:name="_Toc440875149"/>
      <w:bookmarkStart w:id="1509" w:name="_Toc441131136"/>
      <w:bookmarkStart w:id="1510" w:name="_Toc465774659"/>
      <w:bookmarkStart w:id="1511" w:name="_Toc465848888"/>
      <w:bookmarkStart w:id="1512" w:name="_Toc468875391"/>
      <w:bookmarkStart w:id="1513" w:name="_Toc469488443"/>
      <w:bookmarkStart w:id="1514" w:name="_Toc471894965"/>
      <w:r w:rsidRPr="00D27071">
        <w:rPr>
          <w:szCs w:val="24"/>
        </w:rPr>
        <w:lastRenderedPageBreak/>
        <w:t>Инструкции по заполнению</w:t>
      </w:r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15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16" w:name="_Toc423423683"/>
      <w:bookmarkStart w:id="1517" w:name="_Ref440272051"/>
      <w:bookmarkStart w:id="1518" w:name="_Ref440274744"/>
      <w:bookmarkStart w:id="1519" w:name="_Toc471894966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15"/>
      <w:bookmarkEnd w:id="1516"/>
      <w:bookmarkEnd w:id="1517"/>
      <w:bookmarkEnd w:id="1518"/>
      <w:bookmarkEnd w:id="1519"/>
    </w:p>
    <w:p w:rsidR="004F4D80" w:rsidRPr="00AE1D21" w:rsidRDefault="004F4D80" w:rsidP="004F4D80">
      <w:pPr>
        <w:pStyle w:val="3"/>
        <w:rPr>
          <w:szCs w:val="24"/>
        </w:rPr>
      </w:pPr>
      <w:bookmarkStart w:id="1520" w:name="_Toc343690587"/>
      <w:bookmarkStart w:id="1521" w:name="_Toc372294431"/>
      <w:bookmarkStart w:id="1522" w:name="_Toc379288899"/>
      <w:bookmarkStart w:id="1523" w:name="_Toc384734783"/>
      <w:bookmarkStart w:id="1524" w:name="_Toc396984081"/>
      <w:bookmarkStart w:id="1525" w:name="_Toc423423684"/>
      <w:bookmarkStart w:id="1526" w:name="_Toc439170713"/>
      <w:bookmarkStart w:id="1527" w:name="_Toc439172815"/>
      <w:bookmarkStart w:id="1528" w:name="_Toc439173256"/>
      <w:bookmarkStart w:id="1529" w:name="_Toc439238252"/>
      <w:bookmarkStart w:id="1530" w:name="_Toc439252799"/>
      <w:bookmarkStart w:id="1531" w:name="_Toc439323773"/>
      <w:bookmarkStart w:id="1532" w:name="_Toc440361408"/>
      <w:bookmarkStart w:id="1533" w:name="_Toc440376290"/>
      <w:bookmarkStart w:id="1534" w:name="_Toc440382548"/>
      <w:bookmarkStart w:id="1535" w:name="_Toc440447218"/>
      <w:bookmarkStart w:id="1536" w:name="_Toc440632379"/>
      <w:bookmarkStart w:id="1537" w:name="_Toc440875151"/>
      <w:bookmarkStart w:id="1538" w:name="_Toc441131138"/>
      <w:bookmarkStart w:id="1539" w:name="_Toc465774661"/>
      <w:bookmarkStart w:id="1540" w:name="_Toc465848890"/>
      <w:bookmarkStart w:id="1541" w:name="_Toc468875393"/>
      <w:bookmarkStart w:id="1542" w:name="_Toc469488445"/>
      <w:bookmarkStart w:id="1543" w:name="_Toc471894967"/>
      <w:r w:rsidRPr="008C4223">
        <w:rPr>
          <w:szCs w:val="24"/>
        </w:rPr>
        <w:t xml:space="preserve">Форма </w:t>
      </w:r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r w:rsidR="000D70B6" w:rsidRPr="00AE1D21">
        <w:rPr>
          <w:szCs w:val="24"/>
        </w:rPr>
        <w:t>Согласия на обработку персональных данных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="00AF12BB" w:rsidRPr="00AE1D21">
        <w:rPr>
          <w:sz w:val="24"/>
          <w:szCs w:val="24"/>
        </w:rPr>
        <w:t>.1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3311F3" w:rsidRPr="00AE1D21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AE1D21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AE1D21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AE1D21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AE1D21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AF12BB" w:rsidRPr="00AE1D21" w:rsidRDefault="00AF12BB" w:rsidP="00AF12BB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Настоящим </w:t>
      </w:r>
      <w:r w:rsidRPr="00AE1D21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AE1D21">
        <w:rPr>
          <w:sz w:val="24"/>
          <w:szCs w:val="24"/>
        </w:rPr>
        <w:t>,</w:t>
      </w:r>
      <w:r w:rsidRPr="00AE1D21">
        <w:rPr>
          <w:b/>
          <w:i/>
          <w:sz w:val="24"/>
          <w:szCs w:val="24"/>
        </w:rPr>
        <w:t xml:space="preserve"> действующего на основании _________</w:t>
      </w:r>
      <w:r w:rsidRPr="00AE1D21">
        <w:rPr>
          <w:i/>
          <w:sz w:val="24"/>
          <w:szCs w:val="24"/>
        </w:rPr>
        <w:t>_,</w:t>
      </w:r>
      <w:r w:rsidRPr="00AE1D21">
        <w:rPr>
          <w:b/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дает свое согласие на </w:t>
      </w:r>
      <w:r w:rsidRPr="00AE1D21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AE1D21">
        <w:rPr>
          <w:snapToGrid w:val="0"/>
          <w:sz w:val="24"/>
          <w:szCs w:val="24"/>
        </w:rPr>
        <w:t>Россети</w:t>
      </w:r>
      <w:proofErr w:type="spellEnd"/>
      <w:r w:rsidRPr="00AE1D21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AE1D21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AE1D21">
        <w:rPr>
          <w:sz w:val="24"/>
          <w:szCs w:val="24"/>
        </w:rPr>
        <w:t>субконтрагентов</w:t>
      </w:r>
      <w:proofErr w:type="spellEnd"/>
      <w:r w:rsidRPr="00AE1D21">
        <w:rPr>
          <w:sz w:val="24"/>
          <w:szCs w:val="24"/>
        </w:rPr>
        <w:t xml:space="preserve"> и</w:t>
      </w:r>
      <w:proofErr w:type="gramEnd"/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AE1D21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AE1D21">
        <w:rPr>
          <w:snapToGrid w:val="0"/>
          <w:sz w:val="24"/>
          <w:szCs w:val="24"/>
        </w:rPr>
        <w:t xml:space="preserve"> ИНН </w:t>
      </w:r>
      <w:r w:rsidRPr="00AE1D21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AE1D21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  <w:r w:rsidRPr="00AE1D21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AE1D21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AE1D21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AF12BB" w:rsidRPr="00AE1D21" w:rsidRDefault="00AF12BB" w:rsidP="00AF12BB">
      <w:pPr>
        <w:spacing w:line="240" w:lineRule="auto"/>
        <w:ind w:firstLine="709"/>
        <w:rPr>
          <w:snapToGrid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AE1D21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М.П.</w:t>
      </w: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По поручению:</w:t>
      </w:r>
    </w:p>
    <w:p w:rsidR="00AF12BB" w:rsidRPr="00AE1D21" w:rsidRDefault="00AF12BB" w:rsidP="00AF12BB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AF12BB" w:rsidRPr="00AE1D21" w:rsidRDefault="00AF12BB" w:rsidP="00AF12BB">
      <w:pPr>
        <w:spacing w:line="240" w:lineRule="auto"/>
        <w:jc w:val="left"/>
        <w:rPr>
          <w:b/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__________________ </w:t>
      </w:r>
      <w:r w:rsidRPr="00AE1D21">
        <w:rPr>
          <w:b/>
          <w:i/>
          <w:sz w:val="24"/>
          <w:szCs w:val="24"/>
        </w:rPr>
        <w:t>{указывается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AE1D21">
        <w:rPr>
          <w:sz w:val="24"/>
          <w:szCs w:val="24"/>
        </w:rPr>
        <w:t xml:space="preserve"> </w:t>
      </w:r>
      <w:r w:rsidRPr="00AE1D21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44" w:name="_Toc439252801"/>
      <w:bookmarkStart w:id="1545" w:name="_Toc439323774"/>
      <w:bookmarkStart w:id="1546" w:name="_Toc440361409"/>
      <w:bookmarkStart w:id="1547" w:name="_Toc440376291"/>
      <w:bookmarkStart w:id="1548" w:name="_Toc440382549"/>
      <w:bookmarkStart w:id="1549" w:name="_Toc440447219"/>
      <w:bookmarkStart w:id="1550" w:name="_Toc440632380"/>
      <w:bookmarkStart w:id="1551" w:name="_Toc440875152"/>
      <w:bookmarkStart w:id="1552" w:name="_Toc441131139"/>
      <w:bookmarkStart w:id="1553" w:name="_Toc465774662"/>
      <w:bookmarkStart w:id="1554" w:name="_Toc465848891"/>
      <w:bookmarkStart w:id="1555" w:name="_Toc468875394"/>
      <w:bookmarkStart w:id="1556" w:name="_Toc469488446"/>
      <w:bookmarkStart w:id="1557" w:name="_Toc471894968"/>
      <w:r w:rsidRPr="00AE1D21">
        <w:rPr>
          <w:szCs w:val="24"/>
        </w:rPr>
        <w:lastRenderedPageBreak/>
        <w:t>Инструкции по заполнению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 xml:space="preserve">составляется </w:t>
      </w:r>
      <w:r w:rsidRPr="00AE1D21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AE1D21">
        <w:rPr>
          <w:b/>
          <w:bCs w:val="0"/>
          <w:sz w:val="24"/>
          <w:szCs w:val="24"/>
        </w:rPr>
        <w:t>а(</w:t>
      </w:r>
      <w:proofErr w:type="spellStart"/>
      <w:proofErr w:type="gramEnd"/>
      <w:r w:rsidRPr="00AE1D21">
        <w:rPr>
          <w:b/>
          <w:bCs w:val="0"/>
          <w:sz w:val="24"/>
          <w:szCs w:val="24"/>
        </w:rPr>
        <w:t>ов</w:t>
      </w:r>
      <w:proofErr w:type="spellEnd"/>
      <w:r w:rsidRPr="00AE1D21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AE1D21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AE1D21">
        <w:rPr>
          <w:bCs w:val="0"/>
          <w:sz w:val="24"/>
          <w:szCs w:val="24"/>
        </w:rPr>
        <w:t>субконтрагента</w:t>
      </w:r>
      <w:proofErr w:type="spellEnd"/>
      <w:r w:rsidRPr="00AE1D21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AE1D21">
        <w:rPr>
          <w:bCs w:val="0"/>
          <w:sz w:val="24"/>
          <w:szCs w:val="24"/>
        </w:rPr>
        <w:t>субконтрагентов</w:t>
      </w:r>
      <w:proofErr w:type="spellEnd"/>
      <w:r w:rsidRPr="00AE1D21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AE1D21">
        <w:rPr>
          <w:bCs w:val="0"/>
          <w:sz w:val="24"/>
          <w:szCs w:val="24"/>
        </w:rPr>
        <w:t>Россети</w:t>
      </w:r>
      <w:proofErr w:type="spellEnd"/>
      <w:r w:rsidRPr="00AE1D21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AE1D21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bookmarkStart w:id="1558" w:name="_Toc461808970"/>
      <w:bookmarkStart w:id="1559" w:name="_Toc464120680"/>
      <w:bookmarkStart w:id="1560" w:name="_Toc465774663"/>
      <w:bookmarkStart w:id="1561" w:name="_Toc465848892"/>
      <w:bookmarkStart w:id="1562" w:name="_Toc468875395"/>
      <w:bookmarkStart w:id="1563" w:name="_Toc469488447"/>
      <w:bookmarkStart w:id="1564" w:name="_Toc471894969"/>
      <w:r w:rsidRPr="00AE1D21">
        <w:rPr>
          <w:szCs w:val="24"/>
        </w:rPr>
        <w:lastRenderedPageBreak/>
        <w:t>Форма Согласия на обработку персональных данных</w:t>
      </w:r>
      <w:bookmarkEnd w:id="1558"/>
      <w:bookmarkEnd w:id="1559"/>
      <w:bookmarkEnd w:id="1560"/>
      <w:bookmarkEnd w:id="1561"/>
      <w:bookmarkEnd w:id="1562"/>
      <w:bookmarkEnd w:id="1563"/>
      <w:bookmarkEnd w:id="1564"/>
    </w:p>
    <w:p w:rsidR="00AF12BB" w:rsidRPr="00AE1D21" w:rsidRDefault="00AF12BB" w:rsidP="00AF12BB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13.2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AF12BB" w:rsidRPr="00AE1D21" w:rsidRDefault="00AF12BB" w:rsidP="00AF12BB">
      <w:pPr>
        <w:contextualSpacing/>
        <w:jc w:val="right"/>
        <w:rPr>
          <w:szCs w:val="24"/>
        </w:rPr>
      </w:pPr>
    </w:p>
    <w:p w:rsidR="00AF12BB" w:rsidRPr="00AE1D21" w:rsidRDefault="00AF12BB" w:rsidP="00AF12BB">
      <w:pPr>
        <w:rPr>
          <w:szCs w:val="24"/>
        </w:rPr>
      </w:pPr>
    </w:p>
    <w:p w:rsidR="00AF12BB" w:rsidRPr="00AE1D21" w:rsidRDefault="00AF12BB" w:rsidP="00AF12BB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5" w:name="_Toc461808971"/>
      <w:r w:rsidRPr="00AE1D21">
        <w:rPr>
          <w:b/>
          <w:sz w:val="24"/>
          <w:szCs w:val="24"/>
        </w:rPr>
        <w:t>Согласие на обработку персональных данных</w:t>
      </w:r>
      <w:bookmarkEnd w:id="1565"/>
      <w:r w:rsidRPr="00AE1D21">
        <w:rPr>
          <w:b/>
          <w:sz w:val="24"/>
          <w:szCs w:val="24"/>
        </w:rPr>
        <w:t xml:space="preserve"> </w:t>
      </w:r>
    </w:p>
    <w:p w:rsidR="00AF12BB" w:rsidRPr="00AE1D21" w:rsidRDefault="00AF12BB" w:rsidP="00AF12BB">
      <w:pPr>
        <w:contextualSpacing/>
        <w:jc w:val="right"/>
        <w:rPr>
          <w:sz w:val="24"/>
          <w:szCs w:val="24"/>
        </w:rPr>
      </w:pPr>
      <w:r w:rsidRPr="00AE1D21">
        <w:rPr>
          <w:b/>
          <w:snapToGrid w:val="0"/>
          <w:sz w:val="24"/>
          <w:szCs w:val="24"/>
        </w:rPr>
        <w:t>от «_____» ____________ 201____ г.</w:t>
      </w:r>
    </w:p>
    <w:p w:rsidR="00AF12BB" w:rsidRPr="00AE1D21" w:rsidRDefault="00AF12BB" w:rsidP="00AF12BB">
      <w:pPr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     </w:t>
      </w:r>
      <w:proofErr w:type="gramStart"/>
      <w:r w:rsidRPr="00AE1D21">
        <w:rPr>
          <w:sz w:val="24"/>
          <w:szCs w:val="24"/>
        </w:rPr>
        <w:t xml:space="preserve">Я, ________________________________________________ </w:t>
      </w:r>
      <w:r w:rsidRPr="00AE1D21">
        <w:rPr>
          <w:i/>
          <w:sz w:val="24"/>
          <w:szCs w:val="24"/>
        </w:rPr>
        <w:t>(указать полностью ФИО собственника/бенефициара)</w:t>
      </w:r>
      <w:r w:rsidRPr="00AE1D21">
        <w:rPr>
          <w:sz w:val="24"/>
          <w:szCs w:val="24"/>
        </w:rPr>
        <w:t xml:space="preserve">, зарегистрирован (а) по адресу: ______________________________________ </w:t>
      </w:r>
      <w:r w:rsidRPr="00AE1D21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AE1D21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AE1D21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AE1D21">
        <w:rPr>
          <w:sz w:val="24"/>
          <w:szCs w:val="24"/>
        </w:rPr>
        <w:t xml:space="preserve">, дата, год и место рождения ____________________________ </w:t>
      </w:r>
      <w:r w:rsidRPr="00AE1D21">
        <w:rPr>
          <w:i/>
          <w:sz w:val="24"/>
          <w:szCs w:val="24"/>
        </w:rPr>
        <w:t xml:space="preserve">(указать), </w:t>
      </w:r>
      <w:r w:rsidRPr="00AE1D21">
        <w:rPr>
          <w:sz w:val="24"/>
          <w:szCs w:val="24"/>
        </w:rPr>
        <w:t>должность и место работы (</w:t>
      </w:r>
      <w:r w:rsidRPr="00AE1D21">
        <w:rPr>
          <w:i/>
          <w:sz w:val="24"/>
          <w:szCs w:val="24"/>
        </w:rPr>
        <w:t>собственника/бенефициара</w:t>
      </w:r>
      <w:r w:rsidRPr="00AE1D21">
        <w:rPr>
          <w:sz w:val="24"/>
          <w:szCs w:val="24"/>
        </w:rPr>
        <w:t xml:space="preserve">) ___________________________ </w:t>
      </w:r>
      <w:r w:rsidRPr="00AE1D21">
        <w:rPr>
          <w:i/>
          <w:sz w:val="24"/>
          <w:szCs w:val="24"/>
        </w:rPr>
        <w:t>(указать полностью без сокращений)</w:t>
      </w:r>
      <w:r w:rsidRPr="00AE1D21">
        <w:rPr>
          <w:sz w:val="24"/>
          <w:szCs w:val="24"/>
        </w:rPr>
        <w:t xml:space="preserve">, </w:t>
      </w:r>
      <w:proofErr w:type="gramEnd"/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AE1D21">
        <w:rPr>
          <w:i/>
          <w:sz w:val="24"/>
          <w:szCs w:val="24"/>
        </w:rPr>
        <w:t>(указывается наименование Участника закупочной процедуры</w:t>
      </w:r>
      <w:r w:rsidRPr="00AE1D21">
        <w:rPr>
          <w:sz w:val="24"/>
          <w:szCs w:val="24"/>
        </w:rPr>
        <w:t>) (зарегистрировано по адресу: _____________________,</w:t>
      </w:r>
      <w:proofErr w:type="gramEnd"/>
      <w:r w:rsidRPr="00AE1D21">
        <w:rPr>
          <w:sz w:val="24"/>
          <w:szCs w:val="24"/>
        </w:rPr>
        <w:t xml:space="preserve"> ОГРН: ______________, ИНН: _________________, </w:t>
      </w:r>
      <w:proofErr w:type="gramStart"/>
      <w:r w:rsidRPr="00AE1D21">
        <w:rPr>
          <w:sz w:val="24"/>
          <w:szCs w:val="24"/>
        </w:rPr>
        <w:t>КПП: ________________) в лице _________________________(</w:t>
      </w:r>
      <w:r w:rsidRPr="00AE1D21">
        <w:rPr>
          <w:i/>
          <w:sz w:val="24"/>
          <w:szCs w:val="24"/>
        </w:rPr>
        <w:t>*)</w:t>
      </w:r>
      <w:r w:rsidRPr="00AE1D21">
        <w:rPr>
          <w:sz w:val="24"/>
          <w:szCs w:val="24"/>
        </w:rPr>
        <w:t xml:space="preserve"> </w:t>
      </w:r>
      <w:r w:rsidRPr="00AE1D21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AE1D21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AE1D21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AE1D21">
        <w:rPr>
          <w:sz w:val="24"/>
          <w:szCs w:val="24"/>
        </w:rPr>
        <w:t>дств дл</w:t>
      </w:r>
      <w:proofErr w:type="gramEnd"/>
      <w:r w:rsidRPr="00AE1D21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AE1D21">
        <w:rPr>
          <w:i/>
          <w:sz w:val="24"/>
          <w:szCs w:val="24"/>
        </w:rPr>
        <w:t xml:space="preserve">, </w:t>
      </w:r>
      <w:r w:rsidRPr="00AE1D21">
        <w:rPr>
          <w:sz w:val="24"/>
          <w:szCs w:val="24"/>
        </w:rPr>
        <w:t xml:space="preserve">Минэнерго России, </w:t>
      </w:r>
      <w:proofErr w:type="spellStart"/>
      <w:r w:rsidRPr="00AE1D21">
        <w:rPr>
          <w:sz w:val="24"/>
          <w:szCs w:val="24"/>
        </w:rPr>
        <w:t>Росфинмониторинг</w:t>
      </w:r>
      <w:proofErr w:type="spellEnd"/>
      <w:r w:rsidRPr="00AE1D21">
        <w:rPr>
          <w:sz w:val="24"/>
          <w:szCs w:val="24"/>
        </w:rPr>
        <w:t xml:space="preserve">, ФНС России, иным третьим лицам при необходимости. 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AE1D21">
        <w:rPr>
          <w:sz w:val="24"/>
          <w:szCs w:val="24"/>
        </w:rPr>
        <w:t>Настоящее согласие действует с момента его подписания.</w:t>
      </w: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AF12BB" w:rsidRPr="00AE1D21" w:rsidRDefault="00AF12BB" w:rsidP="00AF12BB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AE1D21">
        <w:rPr>
          <w:sz w:val="24"/>
          <w:szCs w:val="24"/>
        </w:rPr>
        <w:t xml:space="preserve">_________________________ </w:t>
      </w:r>
      <w:r w:rsidRPr="00AE1D21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AF12BB" w:rsidRPr="00AE1D21" w:rsidRDefault="00AF12BB" w:rsidP="00AF12BB">
      <w:pPr>
        <w:pStyle w:val="3"/>
        <w:tabs>
          <w:tab w:val="num" w:pos="1134"/>
        </w:tabs>
        <w:rPr>
          <w:szCs w:val="24"/>
        </w:rPr>
      </w:pPr>
      <w:r w:rsidRPr="00AE1D21">
        <w:rPr>
          <w:b w:val="0"/>
          <w:szCs w:val="24"/>
        </w:rPr>
        <w:br w:type="page"/>
      </w:r>
      <w:bookmarkStart w:id="1566" w:name="_Toc461808972"/>
      <w:bookmarkStart w:id="1567" w:name="_Toc464120681"/>
      <w:bookmarkStart w:id="1568" w:name="_Toc465774664"/>
      <w:bookmarkStart w:id="1569" w:name="_Toc465848893"/>
      <w:bookmarkStart w:id="1570" w:name="_Toc468875396"/>
      <w:bookmarkStart w:id="1571" w:name="_Toc469488448"/>
      <w:bookmarkStart w:id="1572" w:name="_Toc471894970"/>
      <w:r w:rsidRPr="00AE1D21">
        <w:rPr>
          <w:szCs w:val="24"/>
        </w:rPr>
        <w:lastRenderedPageBreak/>
        <w:t>Инструкции по заполнению</w:t>
      </w:r>
      <w:bookmarkEnd w:id="1566"/>
      <w:bookmarkEnd w:id="1567"/>
      <w:bookmarkEnd w:id="1568"/>
      <w:bookmarkEnd w:id="1569"/>
      <w:bookmarkEnd w:id="1570"/>
      <w:bookmarkEnd w:id="1571"/>
      <w:bookmarkEnd w:id="1572"/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AE1D21">
        <w:rPr>
          <w:b/>
          <w:bCs w:val="0"/>
          <w:sz w:val="24"/>
          <w:szCs w:val="24"/>
        </w:rPr>
        <w:t>Россети</w:t>
      </w:r>
      <w:proofErr w:type="spellEnd"/>
      <w:r w:rsidRPr="00AE1D21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AE1D21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  Приложении 12 к письму о подаче оферты «Информация о собственниках Поставщика (включая конечных бенефициаров)».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копия доверенности прикладывается к Заявке.</w:t>
      </w:r>
    </w:p>
    <w:p w:rsidR="00AF12BB" w:rsidRPr="00AE1D21" w:rsidRDefault="00AF12BB" w:rsidP="00AF12BB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AE1D21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AE1D21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3" w:name="_Ref440272256"/>
      <w:bookmarkStart w:id="1574" w:name="_Ref440272678"/>
      <w:bookmarkStart w:id="1575" w:name="_Ref440274944"/>
      <w:bookmarkStart w:id="1576" w:name="_Toc471894971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73"/>
      <w:bookmarkEnd w:id="1574"/>
      <w:bookmarkEnd w:id="1575"/>
      <w:bookmarkEnd w:id="1576"/>
    </w:p>
    <w:p w:rsidR="007A6A39" w:rsidRPr="007A6A39" w:rsidRDefault="007A6A39" w:rsidP="007A6A39">
      <w:pPr>
        <w:pStyle w:val="3"/>
        <w:rPr>
          <w:szCs w:val="24"/>
        </w:rPr>
      </w:pPr>
      <w:bookmarkStart w:id="1577" w:name="_Toc439170715"/>
      <w:bookmarkStart w:id="1578" w:name="_Toc439172817"/>
      <w:bookmarkStart w:id="1579" w:name="_Toc439173259"/>
      <w:bookmarkStart w:id="1580" w:name="_Toc439238255"/>
      <w:bookmarkStart w:id="1581" w:name="_Toc439252803"/>
      <w:bookmarkStart w:id="1582" w:name="_Toc439323776"/>
      <w:bookmarkStart w:id="1583" w:name="_Toc440361411"/>
      <w:bookmarkStart w:id="1584" w:name="_Toc440376293"/>
      <w:bookmarkStart w:id="1585" w:name="_Toc440382551"/>
      <w:bookmarkStart w:id="1586" w:name="_Toc440447221"/>
      <w:bookmarkStart w:id="1587" w:name="_Toc440632382"/>
      <w:bookmarkStart w:id="1588" w:name="_Toc440875154"/>
      <w:bookmarkStart w:id="1589" w:name="_Toc441131141"/>
      <w:bookmarkStart w:id="1590" w:name="_Toc465774666"/>
      <w:bookmarkStart w:id="1591" w:name="_Toc465848895"/>
      <w:bookmarkStart w:id="1592" w:name="_Toc468875398"/>
      <w:bookmarkStart w:id="1593" w:name="_Toc469488450"/>
      <w:bookmarkStart w:id="1594" w:name="_Toc471894972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DE7AB5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DE7AB5">
        <w:rPr>
          <w:vertAlign w:val="subscript"/>
        </w:rPr>
      </w:r>
      <w:r w:rsidR="00DE7AB5">
        <w:rPr>
          <w:vertAlign w:val="subscript"/>
        </w:rPr>
        <w:fldChar w:fldCharType="separate"/>
      </w:r>
      <w:r w:rsidR="005926CD">
        <w:rPr>
          <w:vertAlign w:val="subscript"/>
        </w:rPr>
        <w:t>1.1.4</w:t>
      </w:r>
      <w:r w:rsidR="00DE7AB5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8A4155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AE1D21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AF12BB" w:rsidRPr="00AE1D21">
        <w:rPr>
          <w:sz w:val="24"/>
          <w:szCs w:val="24"/>
        </w:rPr>
        <w:t xml:space="preserve">в Заявку </w:t>
      </w:r>
      <w:r w:rsidRPr="00AE1D21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AF12BB" w:rsidRPr="00AE1D21">
        <w:rPr>
          <w:sz w:val="24"/>
          <w:szCs w:val="24"/>
        </w:rPr>
        <w:t xml:space="preserve">нефальсифицированные </w:t>
      </w:r>
      <w:r w:rsidRPr="00AE1D21">
        <w:rPr>
          <w:sz w:val="24"/>
          <w:szCs w:val="24"/>
        </w:rPr>
        <w:t xml:space="preserve">документы, сведения и/или информацию, приведенные в составе Заявки; 3) </w:t>
      </w:r>
      <w:r w:rsidRPr="008A4155">
        <w:rPr>
          <w:sz w:val="24"/>
          <w:szCs w:val="24"/>
        </w:rPr>
        <w:t>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; </w:t>
      </w:r>
      <w:r w:rsidR="00AF12BB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8A4155">
        <w:rPr>
          <w:sz w:val="24"/>
          <w:szCs w:val="24"/>
        </w:rPr>
        <w:t xml:space="preserve">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</w:t>
      </w:r>
    </w:p>
    <w:p w:rsidR="00C5024F" w:rsidRPr="008A4155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8A4155">
        <w:rPr>
          <w:sz w:val="24"/>
          <w:szCs w:val="24"/>
        </w:rPr>
        <w:t>в</w:t>
      </w:r>
      <w:proofErr w:type="gramEnd"/>
      <w:r w:rsidRPr="008A4155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A4155">
        <w:rPr>
          <w:vertAlign w:val="subscript"/>
        </w:rPr>
        <w:t xml:space="preserve">указывается предмет запроса предложений в соответствии с п. </w:t>
      </w:r>
      <w:r w:rsidR="00A5754C">
        <w:fldChar w:fldCharType="begin"/>
      </w:r>
      <w:r w:rsidR="00A5754C">
        <w:instrText xml:space="preserve"> REF _Ref440275279 \r \h  \* MERGEFORMAT </w:instrText>
      </w:r>
      <w:r w:rsidR="00A5754C">
        <w:fldChar w:fldCharType="separate"/>
      </w:r>
      <w:r w:rsidR="005926CD" w:rsidRPr="005926CD">
        <w:rPr>
          <w:vertAlign w:val="subscript"/>
        </w:rPr>
        <w:t>1.1.4</w:t>
      </w:r>
      <w:r w:rsidR="00A5754C">
        <w:fldChar w:fldCharType="end"/>
      </w:r>
      <w:r w:rsidRPr="008A4155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По общему правилу, </w:t>
      </w:r>
      <w:r w:rsidRPr="008A4155">
        <w:rPr>
          <w:sz w:val="24"/>
          <w:szCs w:val="24"/>
        </w:rPr>
        <w:t>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8A4155">
        <w:rPr>
          <w:sz w:val="24"/>
          <w:szCs w:val="24"/>
        </w:rPr>
        <w:t>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8A4155">
        <w:rPr>
          <w:sz w:val="24"/>
          <w:szCs w:val="24"/>
        </w:rPr>
        <w:t>Заявку</w:t>
      </w:r>
      <w:r w:rsidRPr="008A4155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8A4155">
        <w:rPr>
          <w:sz w:val="24"/>
          <w:szCs w:val="24"/>
        </w:rPr>
        <w:t>Заявок</w:t>
      </w:r>
      <w:r w:rsidRPr="008A4155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; </w:t>
      </w:r>
      <w:r w:rsidR="00311F48" w:rsidRPr="008A4155">
        <w:rPr>
          <w:sz w:val="24"/>
          <w:szCs w:val="24"/>
        </w:rPr>
        <w:t>3</w:t>
      </w:r>
      <w:r w:rsidRPr="008A4155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8A4155">
        <w:rPr>
          <w:sz w:val="24"/>
          <w:szCs w:val="24"/>
        </w:rPr>
        <w:t>4</w:t>
      </w:r>
      <w:r w:rsidRPr="008A4155">
        <w:rPr>
          <w:sz w:val="24"/>
          <w:szCs w:val="24"/>
        </w:rPr>
        <w:t>) предоставит финансовое обеспечение по договору (</w:t>
      </w:r>
      <w:r w:rsidRPr="008A4155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8A4155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8A4155" w:rsidRPr="008A4155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8A4155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8A4155">
        <w:rPr>
          <w:sz w:val="24"/>
          <w:szCs w:val="24"/>
        </w:rPr>
        <w:t>предоставлять иные документы</w:t>
      </w:r>
      <w:proofErr w:type="gramEnd"/>
      <w:r w:rsidRPr="008A4155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95" w:name="_Toc439170716"/>
      <w:bookmarkStart w:id="1596" w:name="_Toc439172818"/>
      <w:bookmarkStart w:id="1597" w:name="_Toc439173260"/>
      <w:bookmarkStart w:id="1598" w:name="_Toc439238256"/>
      <w:bookmarkStart w:id="1599" w:name="_Toc439252804"/>
      <w:bookmarkStart w:id="1600" w:name="_Toc439323777"/>
      <w:bookmarkStart w:id="1601" w:name="_Toc440361412"/>
      <w:bookmarkStart w:id="1602" w:name="_Toc440376294"/>
      <w:bookmarkStart w:id="1603" w:name="_Toc440382552"/>
      <w:bookmarkStart w:id="1604" w:name="_Toc440447222"/>
      <w:bookmarkStart w:id="1605" w:name="_Toc440632383"/>
      <w:bookmarkStart w:id="1606" w:name="_Toc440875155"/>
      <w:bookmarkStart w:id="1607" w:name="_Toc441131142"/>
      <w:bookmarkStart w:id="1608" w:name="_Toc465774667"/>
      <w:bookmarkStart w:id="1609" w:name="_Toc465848896"/>
      <w:bookmarkStart w:id="1610" w:name="_Toc468875399"/>
      <w:bookmarkStart w:id="1611" w:name="_Toc469488451"/>
      <w:bookmarkStart w:id="1612" w:name="_Toc471894973"/>
      <w:r w:rsidRPr="007857E5">
        <w:rPr>
          <w:szCs w:val="24"/>
        </w:rPr>
        <w:lastRenderedPageBreak/>
        <w:t>Инструкции по заполнению</w:t>
      </w:r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3" w:name="_Ref465847449"/>
      <w:bookmarkStart w:id="1614" w:name="_Ref465847748"/>
      <w:bookmarkStart w:id="1615" w:name="_Ref465847768"/>
      <w:bookmarkStart w:id="1616" w:name="_Toc471894974"/>
      <w:r w:rsidRPr="00AE1D21">
        <w:lastRenderedPageBreak/>
        <w:t>Расписка  сдачи-приемки соглашения о неустойке (форма 15)</w:t>
      </w:r>
      <w:bookmarkEnd w:id="1613"/>
      <w:bookmarkEnd w:id="1614"/>
      <w:bookmarkEnd w:id="1615"/>
      <w:bookmarkEnd w:id="1616"/>
    </w:p>
    <w:p w:rsidR="00AF12BB" w:rsidRPr="00CC5A3A" w:rsidRDefault="00AF12BB" w:rsidP="00AF12BB">
      <w:pPr>
        <w:pStyle w:val="3"/>
        <w:rPr>
          <w:szCs w:val="24"/>
        </w:rPr>
      </w:pPr>
      <w:bookmarkStart w:id="1617" w:name="_Toc465774669"/>
      <w:bookmarkStart w:id="1618" w:name="_Toc465848898"/>
      <w:bookmarkStart w:id="1619" w:name="_Toc468875401"/>
      <w:bookmarkStart w:id="1620" w:name="_Toc469488453"/>
      <w:bookmarkStart w:id="1621" w:name="_Toc471894975"/>
      <w:r w:rsidRPr="00CC5A3A">
        <w:rPr>
          <w:szCs w:val="24"/>
        </w:rPr>
        <w:t>Форма Расписки  сдачи-приемки соглашения о неустойке</w:t>
      </w:r>
      <w:bookmarkEnd w:id="1617"/>
      <w:bookmarkEnd w:id="1618"/>
      <w:bookmarkEnd w:id="1619"/>
      <w:bookmarkEnd w:id="1620"/>
      <w:bookmarkEnd w:id="1621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22" w:name="_Toc465774670"/>
      <w:bookmarkStart w:id="1623" w:name="_Toc465848899"/>
      <w:bookmarkStart w:id="1624" w:name="_Toc468875402"/>
      <w:bookmarkStart w:id="1625" w:name="_Toc469488454"/>
      <w:bookmarkStart w:id="1626" w:name="_Toc471894976"/>
      <w:r w:rsidRPr="00CC5A3A">
        <w:rPr>
          <w:szCs w:val="24"/>
        </w:rPr>
        <w:lastRenderedPageBreak/>
        <w:t>Инструкции по заполнению</w:t>
      </w:r>
      <w:bookmarkEnd w:id="1622"/>
      <w:bookmarkEnd w:id="1623"/>
      <w:bookmarkEnd w:id="1624"/>
      <w:bookmarkEnd w:id="1625"/>
      <w:bookmarkEnd w:id="1626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27" w:name="_Ref440272274"/>
      <w:bookmarkStart w:id="1628" w:name="_Ref440274756"/>
      <w:bookmarkStart w:id="1629" w:name="_Toc471894977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27"/>
      <w:bookmarkEnd w:id="1628"/>
      <w:bookmarkEnd w:id="1629"/>
    </w:p>
    <w:p w:rsidR="007857E5" w:rsidRPr="00AE1D21" w:rsidRDefault="007857E5" w:rsidP="007857E5">
      <w:pPr>
        <w:pStyle w:val="3"/>
        <w:rPr>
          <w:szCs w:val="24"/>
        </w:rPr>
      </w:pPr>
      <w:bookmarkStart w:id="1630" w:name="_Toc439170718"/>
      <w:bookmarkStart w:id="1631" w:name="_Toc439172820"/>
      <w:bookmarkStart w:id="1632" w:name="_Toc439173262"/>
      <w:bookmarkStart w:id="1633" w:name="_Toc439238258"/>
      <w:bookmarkStart w:id="1634" w:name="_Toc439252806"/>
      <w:bookmarkStart w:id="1635" w:name="_Toc439323779"/>
      <w:bookmarkStart w:id="1636" w:name="_Toc440361414"/>
      <w:bookmarkStart w:id="1637" w:name="_Toc440376296"/>
      <w:bookmarkStart w:id="1638" w:name="_Toc440382554"/>
      <w:bookmarkStart w:id="1639" w:name="_Toc440447224"/>
      <w:bookmarkStart w:id="1640" w:name="_Toc440632385"/>
      <w:bookmarkStart w:id="1641" w:name="_Toc440875157"/>
      <w:bookmarkStart w:id="1642" w:name="_Toc441131144"/>
      <w:bookmarkStart w:id="1643" w:name="_Toc465774672"/>
      <w:bookmarkStart w:id="1644" w:name="_Toc465848901"/>
      <w:bookmarkStart w:id="1645" w:name="_Toc468875404"/>
      <w:bookmarkStart w:id="1646" w:name="_Toc469488456"/>
      <w:bookmarkStart w:id="1647" w:name="_Toc471894978"/>
      <w:r w:rsidRPr="00AE1D21">
        <w:rPr>
          <w:szCs w:val="24"/>
        </w:rPr>
        <w:t xml:space="preserve">Форма </w:t>
      </w:r>
      <w:bookmarkEnd w:id="1630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48" w:name="_Toc300142269"/>
      <w:bookmarkStart w:id="1649" w:name="_Toc309735391"/>
      <w:bookmarkStart w:id="1650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48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49"/>
      <w:bookmarkEnd w:id="1650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1" w:name="_Toc439170719"/>
      <w:bookmarkStart w:id="1652" w:name="_Toc439172821"/>
      <w:bookmarkStart w:id="1653" w:name="_Toc439173263"/>
      <w:bookmarkStart w:id="1654" w:name="_Toc439238259"/>
      <w:bookmarkStart w:id="1655" w:name="_Toc439252807"/>
      <w:bookmarkStart w:id="1656" w:name="_Toc439323780"/>
      <w:bookmarkStart w:id="1657" w:name="_Toc440361415"/>
      <w:bookmarkStart w:id="1658" w:name="_Toc440376297"/>
      <w:bookmarkStart w:id="1659" w:name="_Toc440382555"/>
      <w:bookmarkStart w:id="1660" w:name="_Toc440447225"/>
      <w:bookmarkStart w:id="1661" w:name="_Toc440632386"/>
      <w:bookmarkStart w:id="1662" w:name="_Toc440875158"/>
      <w:bookmarkStart w:id="1663" w:name="_Toc441131145"/>
      <w:bookmarkStart w:id="1664" w:name="_Toc465774673"/>
      <w:bookmarkStart w:id="1665" w:name="_Toc465848902"/>
      <w:bookmarkStart w:id="1666" w:name="_Toc468875405"/>
      <w:bookmarkStart w:id="1667" w:name="_Toc469488457"/>
      <w:bookmarkStart w:id="1668" w:name="_Toc471894979"/>
      <w:r w:rsidRPr="007857E5">
        <w:rPr>
          <w:szCs w:val="24"/>
        </w:rPr>
        <w:lastRenderedPageBreak/>
        <w:t>Инструкции по заполнению</w:t>
      </w:r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69" w:name="_Ref93268095"/>
      <w:bookmarkStart w:id="1670" w:name="_Ref93268099"/>
      <w:bookmarkStart w:id="1671" w:name="_Toc98253958"/>
      <w:bookmarkStart w:id="1672" w:name="_Toc165173884"/>
      <w:bookmarkStart w:id="1673" w:name="_Toc423423678"/>
      <w:bookmarkStart w:id="1674" w:name="_Ref440272510"/>
      <w:bookmarkStart w:id="1675" w:name="_Ref440274961"/>
      <w:bookmarkStart w:id="1676" w:name="_Ref90381141"/>
      <w:bookmarkStart w:id="1677" w:name="_Toc90385121"/>
      <w:bookmarkStart w:id="1678" w:name="_Toc98253952"/>
      <w:bookmarkStart w:id="1679" w:name="_Toc165173878"/>
      <w:bookmarkStart w:id="1680" w:name="_Toc423427449"/>
      <w:bookmarkStart w:id="1681" w:name="_Toc471894980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</w:p>
    <w:p w:rsidR="00635719" w:rsidRPr="00D904EF" w:rsidRDefault="00635719" w:rsidP="00635719">
      <w:pPr>
        <w:pStyle w:val="3"/>
        <w:rPr>
          <w:szCs w:val="24"/>
        </w:rPr>
      </w:pPr>
      <w:bookmarkStart w:id="1682" w:name="_Toc90385125"/>
      <w:bookmarkStart w:id="1683" w:name="_Toc439170705"/>
      <w:bookmarkStart w:id="1684" w:name="_Toc439172807"/>
      <w:bookmarkStart w:id="1685" w:name="_Toc439173268"/>
      <w:bookmarkStart w:id="1686" w:name="_Toc439238264"/>
      <w:bookmarkStart w:id="1687" w:name="_Toc439252812"/>
      <w:bookmarkStart w:id="1688" w:name="_Toc439323785"/>
      <w:bookmarkStart w:id="1689" w:name="_Toc440361420"/>
      <w:bookmarkStart w:id="1690" w:name="_Toc440376302"/>
      <w:bookmarkStart w:id="1691" w:name="_Toc440382560"/>
      <w:bookmarkStart w:id="1692" w:name="_Toc440447230"/>
      <w:bookmarkStart w:id="1693" w:name="_Toc440632391"/>
      <w:bookmarkStart w:id="1694" w:name="_Toc440875160"/>
      <w:bookmarkStart w:id="1695" w:name="_Toc441131147"/>
      <w:bookmarkStart w:id="1696" w:name="_Toc465774675"/>
      <w:bookmarkStart w:id="1697" w:name="_Toc465848904"/>
      <w:bookmarkStart w:id="1698" w:name="_Toc468875407"/>
      <w:bookmarkStart w:id="1699" w:name="_Toc469488459"/>
      <w:bookmarkStart w:id="1700" w:name="_Toc471894981"/>
      <w:r w:rsidRPr="00D904EF">
        <w:rPr>
          <w:szCs w:val="24"/>
        </w:rPr>
        <w:t xml:space="preserve">Форма </w:t>
      </w:r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1" w:name="_Toc90385126"/>
      <w:bookmarkStart w:id="1702" w:name="_Toc98253959"/>
      <w:bookmarkStart w:id="1703" w:name="_Toc157248211"/>
      <w:bookmarkStart w:id="1704" w:name="_Toc157496580"/>
      <w:bookmarkStart w:id="1705" w:name="_Toc158206119"/>
      <w:bookmarkStart w:id="1706" w:name="_Toc164057804"/>
      <w:bookmarkStart w:id="1707" w:name="_Toc164137154"/>
      <w:bookmarkStart w:id="1708" w:name="_Toc164161314"/>
      <w:bookmarkStart w:id="170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0" w:name="_Toc439170706"/>
      <w:bookmarkStart w:id="1711" w:name="_Toc439172808"/>
      <w:bookmarkStart w:id="1712" w:name="_Toc439173269"/>
      <w:bookmarkStart w:id="1713" w:name="_Toc439238265"/>
      <w:bookmarkStart w:id="1714" w:name="_Toc439252813"/>
      <w:bookmarkStart w:id="1715" w:name="_Toc439323786"/>
      <w:bookmarkStart w:id="1716" w:name="_Toc440361421"/>
      <w:bookmarkStart w:id="1717" w:name="_Toc440376303"/>
      <w:bookmarkStart w:id="1718" w:name="_Toc440382561"/>
      <w:bookmarkStart w:id="1719" w:name="_Toc440447231"/>
      <w:bookmarkStart w:id="1720" w:name="_Toc440632392"/>
      <w:bookmarkStart w:id="1721" w:name="_Toc440875161"/>
      <w:bookmarkStart w:id="1722" w:name="_Toc441131148"/>
      <w:bookmarkStart w:id="1723" w:name="_Toc465774676"/>
      <w:bookmarkStart w:id="1724" w:name="_Toc465848905"/>
      <w:bookmarkStart w:id="1725" w:name="_Toc468875408"/>
      <w:bookmarkStart w:id="1726" w:name="_Toc469488460"/>
      <w:bookmarkStart w:id="1727" w:name="_Toc471894982"/>
      <w:r w:rsidRPr="00D904EF">
        <w:rPr>
          <w:szCs w:val="24"/>
        </w:rPr>
        <w:lastRenderedPageBreak/>
        <w:t>Инструкции по заполнению</w:t>
      </w:r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3.3.9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8" w:name="_Ref440376324"/>
      <w:bookmarkStart w:id="1729" w:name="_Ref440376401"/>
      <w:bookmarkStart w:id="1730" w:name="_Toc471894983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28"/>
      <w:bookmarkEnd w:id="1729"/>
      <w:bookmarkEnd w:id="1730"/>
    </w:p>
    <w:p w:rsidR="00CA1534" w:rsidRPr="00D904EF" w:rsidRDefault="00CA1534" w:rsidP="00CA1534">
      <w:pPr>
        <w:pStyle w:val="3"/>
        <w:rPr>
          <w:szCs w:val="24"/>
        </w:rPr>
      </w:pPr>
      <w:bookmarkStart w:id="1731" w:name="_Toc440376305"/>
      <w:bookmarkStart w:id="1732" w:name="_Toc440382563"/>
      <w:bookmarkStart w:id="1733" w:name="_Toc440447233"/>
      <w:bookmarkStart w:id="1734" w:name="_Toc440632394"/>
      <w:bookmarkStart w:id="1735" w:name="_Toc440875163"/>
      <w:bookmarkStart w:id="1736" w:name="_Toc441131150"/>
      <w:bookmarkStart w:id="1737" w:name="_Toc465774678"/>
      <w:bookmarkStart w:id="1738" w:name="_Toc465848907"/>
      <w:bookmarkStart w:id="1739" w:name="_Toc468875410"/>
      <w:bookmarkStart w:id="1740" w:name="_Toc469488462"/>
      <w:bookmarkStart w:id="1741" w:name="_Toc471894984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42" w:name="_Toc440376306"/>
      <w:bookmarkStart w:id="1743" w:name="_Toc440382564"/>
      <w:bookmarkStart w:id="1744" w:name="_Toc440447234"/>
      <w:bookmarkStart w:id="1745" w:name="_Toc440632395"/>
      <w:bookmarkStart w:id="1746" w:name="_Toc440875164"/>
      <w:bookmarkStart w:id="1747" w:name="_Toc441131151"/>
      <w:bookmarkStart w:id="1748" w:name="_Toc465774679"/>
      <w:bookmarkStart w:id="1749" w:name="_Toc465848908"/>
      <w:bookmarkStart w:id="1750" w:name="_Toc468875411"/>
      <w:bookmarkStart w:id="1751" w:name="_Toc469488463"/>
      <w:bookmarkStart w:id="1752" w:name="_Toc471894985"/>
      <w:r w:rsidRPr="00D904EF">
        <w:rPr>
          <w:szCs w:val="24"/>
        </w:rPr>
        <w:lastRenderedPageBreak/>
        <w:t>Инструкции по заполнению</w:t>
      </w:r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DE7AB5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3.3.10</w:t>
      </w:r>
      <w:r w:rsidR="00DE7AB5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5.1</w:t>
      </w:r>
      <w:r w:rsidR="00DE7AB5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5.2</w:t>
      </w:r>
      <w:r w:rsidR="00DE7AB5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DE7AB5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DE7AB5">
        <w:rPr>
          <w:sz w:val="24"/>
          <w:szCs w:val="24"/>
        </w:rPr>
      </w:r>
      <w:r w:rsidR="00DE7AB5">
        <w:rPr>
          <w:sz w:val="24"/>
          <w:szCs w:val="24"/>
        </w:rPr>
        <w:fldChar w:fldCharType="separate"/>
      </w:r>
      <w:r w:rsidR="005926CD">
        <w:rPr>
          <w:sz w:val="24"/>
          <w:szCs w:val="24"/>
        </w:rPr>
        <w:t>5.4</w:t>
      </w:r>
      <w:r w:rsidR="00DE7AB5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31B1" w:rsidRDefault="008C31B1">
      <w:pPr>
        <w:spacing w:line="240" w:lineRule="auto"/>
      </w:pPr>
      <w:r>
        <w:separator/>
      </w:r>
    </w:p>
  </w:endnote>
  <w:endnote w:type="continuationSeparator" w:id="0">
    <w:p w:rsidR="008C31B1" w:rsidRDefault="008C31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Courier New"/>
    <w:charset w:val="00"/>
    <w:family w:val="auto"/>
    <w:pitch w:val="variable"/>
    <w:sig w:usb0="00000003" w:usb1="10008000" w:usb2="00000000" w:usb3="00000000" w:csb0="00000001" w:csb1="00000000"/>
  </w:font>
  <w:font w:name="Pragmatica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charset w:val="00"/>
    <w:family w:val="swiss"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B05D8" w:rsidRDefault="00DB05D8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FA0376" w:rsidRDefault="00DB05D8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4116C2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DB05D8" w:rsidRPr="00EE0539" w:rsidRDefault="00DB05D8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876B20">
      <w:rPr>
        <w:sz w:val="18"/>
        <w:szCs w:val="18"/>
      </w:rPr>
      <w:t>Договор</w:t>
    </w:r>
    <w:r w:rsidR="00876B20" w:rsidRPr="00876B20">
      <w:rPr>
        <w:sz w:val="18"/>
        <w:szCs w:val="18"/>
      </w:rPr>
      <w:t>а</w:t>
    </w:r>
    <w:r w:rsidRPr="00876B20">
      <w:rPr>
        <w:sz w:val="18"/>
        <w:szCs w:val="18"/>
      </w:rPr>
      <w:t xml:space="preserve"> </w:t>
    </w:r>
    <w:r w:rsidR="00876B20" w:rsidRPr="00876B20">
      <w:rPr>
        <w:sz w:val="18"/>
        <w:szCs w:val="18"/>
      </w:rPr>
      <w:t xml:space="preserve">на оказание услуг по технической поддержке СПС Консультант Плюс </w:t>
    </w:r>
    <w:r w:rsidRPr="00876B20">
      <w:rPr>
        <w:sz w:val="18"/>
        <w:szCs w:val="18"/>
      </w:rPr>
      <w:t>для нужд ПАО «МРСК Центра» (филиал</w:t>
    </w:r>
    <w:r w:rsidR="00876B20" w:rsidRPr="00876B20">
      <w:rPr>
        <w:sz w:val="18"/>
        <w:szCs w:val="18"/>
      </w:rPr>
      <w:t>а</w:t>
    </w:r>
    <w:r w:rsidRPr="00876B20">
      <w:rPr>
        <w:sz w:val="18"/>
        <w:szCs w:val="18"/>
      </w:rPr>
      <w:t xml:space="preserve">  «Воронежэнерго»)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31B1" w:rsidRDefault="008C31B1">
      <w:pPr>
        <w:spacing w:line="240" w:lineRule="auto"/>
      </w:pPr>
      <w:r>
        <w:separator/>
      </w:r>
    </w:p>
  </w:footnote>
  <w:footnote w:type="continuationSeparator" w:id="0">
    <w:p w:rsidR="008C31B1" w:rsidRDefault="008C31B1">
      <w:pPr>
        <w:spacing w:line="240" w:lineRule="auto"/>
      </w:pPr>
      <w:r>
        <w:continuationSeparator/>
      </w:r>
    </w:p>
  </w:footnote>
  <w:footnote w:id="1">
    <w:p w:rsidR="00DB05D8" w:rsidRPr="00B36685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DB05D8" w:rsidRDefault="00DB05D8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DB05D8" w:rsidRDefault="00DB05D8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DB05D8" w:rsidRDefault="00DB05D8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Pr="00930031" w:rsidRDefault="00DB05D8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05D8" w:rsidRDefault="00DB05D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5C2223E"/>
    <w:multiLevelType w:val="hybridMultilevel"/>
    <w:tmpl w:val="C53E5E8A"/>
    <w:lvl w:ilvl="0" w:tplc="BE06782A">
      <w:start w:val="1"/>
      <w:numFmt w:val="decimal"/>
      <w:lvlText w:val="%1)"/>
      <w:lvlJc w:val="left"/>
      <w:pPr>
        <w:ind w:left="540" w:hanging="360"/>
      </w:pPr>
      <w:rPr>
        <w:rFonts w:cs="Times New Roman" w:hint="default"/>
      </w:rPr>
    </w:lvl>
    <w:lvl w:ilvl="1" w:tplc="7FAA381E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 w:hint="default"/>
      </w:rPr>
    </w:lvl>
    <w:lvl w:ilvl="2" w:tplc="2DB4CBC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478067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8BACD9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EDE88FF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5D69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29604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C798A7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1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2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3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4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5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6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7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8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9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6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3"/>
  </w:num>
  <w:num w:numId="26">
    <w:abstractNumId w:val="115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1"/>
  </w:num>
  <w:num w:numId="33">
    <w:abstractNumId w:val="142"/>
  </w:num>
  <w:num w:numId="34">
    <w:abstractNumId w:val="127"/>
  </w:num>
  <w:num w:numId="35">
    <w:abstractNumId w:val="114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2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6"/>
  </w:num>
  <w:num w:numId="48">
    <w:abstractNumId w:val="130"/>
  </w:num>
  <w:num w:numId="49">
    <w:abstractNumId w:val="133"/>
  </w:num>
  <w:num w:numId="50">
    <w:abstractNumId w:val="124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20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7"/>
  </w:num>
  <w:num w:numId="72">
    <w:abstractNumId w:val="100"/>
  </w:num>
  <w:num w:numId="73">
    <w:abstractNumId w:val="119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8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5"/>
  </w:num>
  <w:num w:numId="85">
    <w:abstractNumId w:val="92"/>
  </w:num>
  <w:num w:numId="86">
    <w:abstractNumId w:val="113"/>
  </w:num>
  <w:num w:numId="87">
    <w:abstractNumId w:val="122"/>
  </w:num>
  <w:num w:numId="88">
    <w:abstractNumId w:val="126"/>
  </w:num>
  <w:num w:numId="89">
    <w:abstractNumId w:val="110"/>
  </w:num>
  <w:num w:numId="90">
    <w:abstractNumId w:val="94"/>
  </w:num>
  <w:num w:numId="91">
    <w:abstractNumId w:val="109"/>
  </w:num>
  <w:num w:numId="92">
    <w:abstractNumId w:val="111"/>
  </w:num>
  <w:num w:numId="93">
    <w:abstractNumId w:val="128"/>
  </w:num>
  <w:num w:numId="94">
    <w:abstractNumId w:val="146"/>
  </w:num>
  <w:num w:numId="95">
    <w:abstractNumId w:val="107"/>
  </w:num>
  <w:num w:numId="96">
    <w:abstractNumId w:val="138"/>
  </w:num>
  <w:numIdMacAtCleanup w:val="8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396"/>
    <w:rsid w:val="000B291A"/>
    <w:rsid w:val="000B2C06"/>
    <w:rsid w:val="000C1107"/>
    <w:rsid w:val="000C14F5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E7FCA"/>
    <w:rsid w:val="000F0CD3"/>
    <w:rsid w:val="000F1F86"/>
    <w:rsid w:val="000F4365"/>
    <w:rsid w:val="000F5F2B"/>
    <w:rsid w:val="000F73E2"/>
    <w:rsid w:val="00102081"/>
    <w:rsid w:val="00104B1E"/>
    <w:rsid w:val="00111C79"/>
    <w:rsid w:val="001124F8"/>
    <w:rsid w:val="0011547D"/>
    <w:rsid w:val="00117068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4A3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C01F9"/>
    <w:rsid w:val="001C325A"/>
    <w:rsid w:val="001C3F34"/>
    <w:rsid w:val="001C53D9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456C"/>
    <w:rsid w:val="002B5044"/>
    <w:rsid w:val="002B76A5"/>
    <w:rsid w:val="002C589F"/>
    <w:rsid w:val="002D2587"/>
    <w:rsid w:val="002D41BC"/>
    <w:rsid w:val="002D4BC6"/>
    <w:rsid w:val="002E6387"/>
    <w:rsid w:val="002F2591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0B02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6C2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23E0"/>
    <w:rsid w:val="00435355"/>
    <w:rsid w:val="004360F5"/>
    <w:rsid w:val="004406A6"/>
    <w:rsid w:val="00440928"/>
    <w:rsid w:val="00443E0B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C7C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495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063FE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26CD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A76"/>
    <w:rsid w:val="00680B79"/>
    <w:rsid w:val="00684527"/>
    <w:rsid w:val="00685336"/>
    <w:rsid w:val="0068538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F60"/>
    <w:rsid w:val="00721B30"/>
    <w:rsid w:val="00725F9C"/>
    <w:rsid w:val="00726465"/>
    <w:rsid w:val="00726DAC"/>
    <w:rsid w:val="007321D4"/>
    <w:rsid w:val="0074526A"/>
    <w:rsid w:val="007502E0"/>
    <w:rsid w:val="00750D4A"/>
    <w:rsid w:val="00751AF7"/>
    <w:rsid w:val="00752B37"/>
    <w:rsid w:val="00753540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4D03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76B20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31B1"/>
    <w:rsid w:val="008C4223"/>
    <w:rsid w:val="008C5006"/>
    <w:rsid w:val="008C5B09"/>
    <w:rsid w:val="008C6979"/>
    <w:rsid w:val="008C7536"/>
    <w:rsid w:val="008D121B"/>
    <w:rsid w:val="008D2346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744E"/>
    <w:rsid w:val="009C7620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572E"/>
    <w:rsid w:val="00A316B7"/>
    <w:rsid w:val="00A33B7C"/>
    <w:rsid w:val="00A4059F"/>
    <w:rsid w:val="00A40714"/>
    <w:rsid w:val="00A40BDF"/>
    <w:rsid w:val="00A41B88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5ED2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1B9D"/>
    <w:rsid w:val="00B72AA3"/>
    <w:rsid w:val="00B76768"/>
    <w:rsid w:val="00B8118F"/>
    <w:rsid w:val="00B91F40"/>
    <w:rsid w:val="00B924FC"/>
    <w:rsid w:val="00B93617"/>
    <w:rsid w:val="00B95138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335F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6262"/>
    <w:rsid w:val="00C67781"/>
    <w:rsid w:val="00C70F61"/>
    <w:rsid w:val="00C718E2"/>
    <w:rsid w:val="00C74146"/>
    <w:rsid w:val="00C75A9A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58B1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D71F2"/>
    <w:rsid w:val="00DE2870"/>
    <w:rsid w:val="00DE4CCA"/>
    <w:rsid w:val="00DE5F20"/>
    <w:rsid w:val="00DE7AB5"/>
    <w:rsid w:val="00DF218E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6BE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519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C7EBA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87AF2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Zaitseva.AA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lyuchnikov.NI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Zaitseva.AA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6A739B-B321-4292-BBC7-3080558BFD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88</Pages>
  <Words>26806</Words>
  <Characters>152798</Characters>
  <Application>Microsoft Office Word</Application>
  <DocSecurity>0</DocSecurity>
  <Lines>1273</Lines>
  <Paragraphs>358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179246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Лещева Екатерина Николаевна</cp:lastModifiedBy>
  <cp:revision>143</cp:revision>
  <cp:lastPrinted>2017-01-13T08:11:00Z</cp:lastPrinted>
  <dcterms:created xsi:type="dcterms:W3CDTF">2016-01-13T12:36:00Z</dcterms:created>
  <dcterms:modified xsi:type="dcterms:W3CDTF">2017-01-13T10:40:00Z</dcterms:modified>
</cp:coreProperties>
</file>