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Pr="00026FDC" w:rsidRDefault="000037F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тел.: +7 (495) 747-92-92,</w:t>
                  </w:r>
                </w:p>
                <w:p w:rsidR="00714F6F" w:rsidRPr="000D67AD" w:rsidRDefault="00714F6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14F6F" w:rsidRPr="000D67AD" w:rsidRDefault="00714F6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14F6F" w:rsidRPr="000D67AD" w:rsidRDefault="00714F6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14F6F" w:rsidRPr="000D67AD" w:rsidRDefault="00714F6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14F6F" w:rsidRPr="00812688" w:rsidRDefault="00714F6F" w:rsidP="00A13E63">
                  <w:pPr>
                    <w:spacing w:line="240" w:lineRule="auto"/>
                    <w:ind w:right="-23"/>
                    <w:rPr>
                      <w:rFonts w:ascii="Helios" w:hAnsi="Helios"/>
                      <w:sz w:val="12"/>
                      <w:szCs w:val="12"/>
                    </w:rPr>
                  </w:pPr>
                  <w:r w:rsidRPr="008C0DE2">
                    <w:rPr>
                      <w:rFonts w:ascii="Helios" w:hAnsi="Helios"/>
                      <w:sz w:val="12"/>
                      <w:szCs w:val="12"/>
                    </w:rPr>
                    <w:t xml:space="preserve"> </w:t>
                  </w:r>
                  <w:r w:rsidRPr="000D67AD">
                    <w:rPr>
                      <w:rFonts w:ascii="Helios" w:hAnsi="Helios"/>
                      <w:sz w:val="12"/>
                      <w:szCs w:val="12"/>
                      <w:lang w:val="en-US"/>
                    </w:rPr>
                    <w:t>e</w:t>
                  </w:r>
                  <w:r w:rsidRPr="00812688">
                    <w:rPr>
                      <w:rFonts w:ascii="Helios" w:hAnsi="Helios"/>
                      <w:sz w:val="12"/>
                      <w:szCs w:val="12"/>
                    </w:rPr>
                    <w:t>-</w:t>
                  </w:r>
                  <w:r w:rsidRPr="000D67AD">
                    <w:rPr>
                      <w:rFonts w:ascii="Helios" w:hAnsi="Helios"/>
                      <w:sz w:val="12"/>
                      <w:szCs w:val="12"/>
                      <w:lang w:val="en-US"/>
                    </w:rPr>
                    <w:t>mail</w:t>
                  </w:r>
                  <w:r w:rsidRPr="00812688">
                    <w:rPr>
                      <w:rFonts w:ascii="Helios" w:hAnsi="Helios"/>
                      <w:sz w:val="12"/>
                      <w:szCs w:val="12"/>
                    </w:rPr>
                    <w:t xml:space="preserve">: </w:t>
                  </w:r>
                  <w:hyperlink r:id="rId8" w:history="1">
                    <w:r w:rsidRPr="000D67AD">
                      <w:rPr>
                        <w:rFonts w:ascii="Helios" w:hAnsi="Helios"/>
                        <w:sz w:val="12"/>
                        <w:szCs w:val="12"/>
                        <w:lang w:val="en-US"/>
                      </w:rPr>
                      <w:t>posta</w:t>
                    </w:r>
                    <w:r w:rsidRPr="00812688">
                      <w:rPr>
                        <w:rFonts w:ascii="Helios" w:hAnsi="Helios"/>
                        <w:sz w:val="12"/>
                        <w:szCs w:val="12"/>
                      </w:rPr>
                      <w:t>@</w:t>
                    </w:r>
                    <w:r w:rsidRPr="000D67AD">
                      <w:rPr>
                        <w:rFonts w:ascii="Helios" w:hAnsi="Helios"/>
                        <w:sz w:val="12"/>
                        <w:szCs w:val="12"/>
                        <w:lang w:val="en-US"/>
                      </w:rPr>
                      <w:t>mrsk</w:t>
                    </w:r>
                    <w:r w:rsidRPr="00812688">
                      <w:rPr>
                        <w:rFonts w:ascii="Helios" w:hAnsi="Helios"/>
                        <w:sz w:val="12"/>
                        <w:szCs w:val="12"/>
                      </w:rPr>
                      <w:t>-1.</w:t>
                    </w:r>
                    <w:r w:rsidRPr="000D67AD">
                      <w:rPr>
                        <w:rFonts w:ascii="Helios" w:hAnsi="Helios"/>
                        <w:sz w:val="12"/>
                        <w:szCs w:val="12"/>
                        <w:lang w:val="en-US"/>
                      </w:rPr>
                      <w:t>ru</w:t>
                    </w:r>
                  </w:hyperlink>
                  <w:r w:rsidRPr="00812688">
                    <w:rPr>
                      <w:rFonts w:ascii="Helios" w:hAnsi="Helios"/>
                      <w:sz w:val="12"/>
                      <w:szCs w:val="12"/>
                    </w:rPr>
                    <w:t xml:space="preserve">, </w:t>
                  </w:r>
                  <w:hyperlink r:id="rId9" w:history="1">
                    <w:r w:rsidRPr="000D67AD">
                      <w:rPr>
                        <w:rFonts w:ascii="Helios" w:hAnsi="Helios"/>
                        <w:sz w:val="12"/>
                        <w:szCs w:val="12"/>
                        <w:lang w:val="en-US"/>
                      </w:rPr>
                      <w:t>www</w:t>
                    </w:r>
                    <w:r w:rsidRPr="00812688">
                      <w:rPr>
                        <w:rFonts w:ascii="Helios" w:hAnsi="Helios"/>
                        <w:sz w:val="12"/>
                        <w:szCs w:val="12"/>
                      </w:rPr>
                      <w:t>.</w:t>
                    </w:r>
                    <w:r w:rsidRPr="000D67AD">
                      <w:rPr>
                        <w:rFonts w:ascii="Helios" w:hAnsi="Helios"/>
                        <w:sz w:val="12"/>
                        <w:szCs w:val="12"/>
                        <w:lang w:val="en-US"/>
                      </w:rPr>
                      <w:t>mrsk</w:t>
                    </w:r>
                    <w:r w:rsidRPr="0081268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14F6F" w:rsidRPr="00830CA3" w:rsidRDefault="00714F6F" w:rsidP="00714F6F">
      <w:pPr>
        <w:spacing w:line="240" w:lineRule="auto"/>
        <w:ind w:left="7088"/>
        <w:jc w:val="center"/>
        <w:rPr>
          <w:sz w:val="24"/>
          <w:szCs w:val="24"/>
        </w:rPr>
      </w:pPr>
      <w:r w:rsidRPr="00830CA3">
        <w:rPr>
          <w:sz w:val="24"/>
          <w:szCs w:val="24"/>
        </w:rPr>
        <w:t>УТВЕРЖДАЮ:</w:t>
      </w:r>
    </w:p>
    <w:p w:rsidR="00714F6F" w:rsidRDefault="00714F6F" w:rsidP="00714F6F">
      <w:pPr>
        <w:spacing w:line="240" w:lineRule="auto"/>
        <w:jc w:val="right"/>
        <w:rPr>
          <w:sz w:val="24"/>
          <w:szCs w:val="24"/>
        </w:rPr>
      </w:pPr>
      <w:r>
        <w:rPr>
          <w:sz w:val="24"/>
          <w:szCs w:val="24"/>
        </w:rPr>
        <w:t>Председатель закупочной комиссии -</w:t>
      </w:r>
    </w:p>
    <w:p w:rsidR="00714F6F" w:rsidRDefault="00714F6F" w:rsidP="00714F6F">
      <w:pPr>
        <w:spacing w:line="240" w:lineRule="auto"/>
        <w:jc w:val="right"/>
        <w:rPr>
          <w:sz w:val="24"/>
          <w:szCs w:val="24"/>
        </w:rPr>
      </w:pPr>
      <w:r>
        <w:rPr>
          <w:sz w:val="24"/>
          <w:szCs w:val="24"/>
        </w:rPr>
        <w:t xml:space="preserve">Начальник Управления логистики </w:t>
      </w:r>
    </w:p>
    <w:p w:rsidR="00714F6F" w:rsidRDefault="00714F6F" w:rsidP="00714F6F">
      <w:pPr>
        <w:spacing w:line="240" w:lineRule="auto"/>
        <w:jc w:val="right"/>
        <w:rPr>
          <w:sz w:val="24"/>
          <w:szCs w:val="24"/>
        </w:rPr>
      </w:pPr>
      <w:r>
        <w:rPr>
          <w:sz w:val="24"/>
          <w:szCs w:val="24"/>
        </w:rPr>
        <w:t>и материально-технического</w:t>
      </w:r>
    </w:p>
    <w:p w:rsidR="00714F6F" w:rsidRDefault="00714F6F" w:rsidP="00714F6F">
      <w:pPr>
        <w:spacing w:line="240" w:lineRule="auto"/>
        <w:jc w:val="right"/>
        <w:rPr>
          <w:sz w:val="24"/>
          <w:szCs w:val="24"/>
        </w:rPr>
      </w:pPr>
      <w:r>
        <w:rPr>
          <w:sz w:val="24"/>
          <w:szCs w:val="24"/>
        </w:rPr>
        <w:t>обеспечения ПАО «МРСК Центра»</w:t>
      </w:r>
    </w:p>
    <w:p w:rsidR="00714F6F" w:rsidRDefault="00714F6F" w:rsidP="00714F6F">
      <w:pPr>
        <w:spacing w:line="240" w:lineRule="auto"/>
        <w:jc w:val="right"/>
      </w:pPr>
    </w:p>
    <w:p w:rsidR="00714F6F" w:rsidRDefault="00714F6F" w:rsidP="00714F6F">
      <w:pPr>
        <w:spacing w:line="240" w:lineRule="auto"/>
        <w:jc w:val="right"/>
        <w:rPr>
          <w:sz w:val="24"/>
          <w:szCs w:val="24"/>
        </w:rPr>
      </w:pPr>
      <w:r>
        <w:rPr>
          <w:sz w:val="24"/>
          <w:szCs w:val="24"/>
        </w:rPr>
        <w:t>_______________________ Мороз В.В.</w:t>
      </w:r>
      <w:r>
        <w:rPr>
          <w:snapToGrid w:val="0"/>
          <w:sz w:val="24"/>
          <w:szCs w:val="24"/>
        </w:rPr>
        <w:t xml:space="preserve"> </w:t>
      </w:r>
    </w:p>
    <w:p w:rsidR="00714F6F" w:rsidRPr="008B4CDD" w:rsidRDefault="00714F6F" w:rsidP="00714F6F">
      <w:pPr>
        <w:spacing w:before="120" w:line="240" w:lineRule="auto"/>
        <w:jc w:val="right"/>
        <w:rPr>
          <w:sz w:val="24"/>
          <w:szCs w:val="24"/>
        </w:rPr>
      </w:pPr>
      <w:r>
        <w:rPr>
          <w:sz w:val="24"/>
          <w:szCs w:val="24"/>
        </w:rPr>
        <w:t xml:space="preserve"> «_____</w:t>
      </w:r>
      <w:r w:rsidRPr="008B4CDD">
        <w:rPr>
          <w:sz w:val="24"/>
          <w:szCs w:val="24"/>
        </w:rPr>
        <w:t xml:space="preserve">» </w:t>
      </w:r>
      <w:r>
        <w:rPr>
          <w:sz w:val="24"/>
          <w:szCs w:val="24"/>
        </w:rPr>
        <w:t>_______________</w:t>
      </w:r>
      <w:r w:rsidRPr="008B4CDD">
        <w:rPr>
          <w:sz w:val="24"/>
          <w:szCs w:val="24"/>
        </w:rPr>
        <w:t xml:space="preserve">__ </w:t>
      </w:r>
      <w:r>
        <w:rPr>
          <w:sz w:val="24"/>
          <w:szCs w:val="24"/>
        </w:rPr>
        <w:t>2016</w:t>
      </w:r>
      <w:r w:rsidRPr="008B4CDD">
        <w:rPr>
          <w:sz w:val="24"/>
          <w:szCs w:val="24"/>
        </w:rPr>
        <w:t xml:space="preserve"> года.</w:t>
      </w:r>
    </w:p>
    <w:p w:rsidR="00714F6F" w:rsidRDefault="00714F6F" w:rsidP="00714F6F">
      <w:pPr>
        <w:jc w:val="right"/>
        <w:rPr>
          <w:b/>
          <w:kern w:val="36"/>
          <w:sz w:val="24"/>
          <w:szCs w:val="24"/>
        </w:rPr>
      </w:pP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714F6F" w:rsidRDefault="007556FF" w:rsidP="007556FF">
      <w:pPr>
        <w:spacing w:line="240" w:lineRule="auto"/>
        <w:ind w:left="6804" w:firstLine="0"/>
        <w:rPr>
          <w:b/>
          <w:kern w:val="36"/>
          <w:sz w:val="24"/>
          <w:szCs w:val="24"/>
        </w:rPr>
      </w:pPr>
      <w:r w:rsidRPr="00026FDC">
        <w:rPr>
          <w:b/>
          <w:kern w:val="36"/>
          <w:sz w:val="24"/>
          <w:szCs w:val="24"/>
        </w:rPr>
        <w:t xml:space="preserve">Протокол № </w:t>
      </w:r>
      <w:r w:rsidR="0007631D" w:rsidRPr="0007631D">
        <w:rPr>
          <w:b/>
          <w:kern w:val="36"/>
          <w:sz w:val="24"/>
          <w:szCs w:val="24"/>
        </w:rPr>
        <w:t>0206</w:t>
      </w:r>
      <w:r w:rsidR="00714F6F" w:rsidRPr="0007631D">
        <w:rPr>
          <w:b/>
          <w:kern w:val="36"/>
          <w:sz w:val="24"/>
          <w:szCs w:val="24"/>
        </w:rPr>
        <w:t>-</w:t>
      </w:r>
      <w:r w:rsidR="00714F6F">
        <w:rPr>
          <w:b/>
          <w:kern w:val="36"/>
          <w:sz w:val="24"/>
          <w:szCs w:val="24"/>
        </w:rPr>
        <w:t>ВР-16</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w:t>
      </w:r>
      <w:r w:rsidR="00714F6F">
        <w:rPr>
          <w:b/>
          <w:kern w:val="36"/>
          <w:sz w:val="24"/>
          <w:szCs w:val="24"/>
        </w:rPr>
        <w:t>_</w:t>
      </w:r>
      <w:r w:rsidRPr="00026FDC">
        <w:rPr>
          <w:b/>
          <w:kern w:val="36"/>
          <w:sz w:val="24"/>
          <w:szCs w:val="24"/>
        </w:rPr>
        <w:t>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4F6F" w:rsidRDefault="00717F60" w:rsidP="007556FF">
      <w:pPr>
        <w:spacing w:line="264" w:lineRule="auto"/>
        <w:ind w:firstLine="0"/>
        <w:jc w:val="center"/>
        <w:rPr>
          <w:b/>
          <w:sz w:val="24"/>
          <w:szCs w:val="24"/>
        </w:rPr>
      </w:pPr>
      <w:r w:rsidRPr="00026FDC">
        <w:rPr>
          <w:b/>
          <w:sz w:val="24"/>
          <w:szCs w:val="24"/>
        </w:rPr>
        <w:t xml:space="preserve">на право заключения </w:t>
      </w:r>
      <w:r w:rsidR="00366652" w:rsidRPr="00026FDC">
        <w:rPr>
          <w:b/>
          <w:sz w:val="24"/>
          <w:szCs w:val="24"/>
        </w:rPr>
        <w:t xml:space="preserve">Договоров на оказание услуг по </w:t>
      </w:r>
      <w:r w:rsidR="00714F6F">
        <w:rPr>
          <w:b/>
          <w:sz w:val="24"/>
          <w:szCs w:val="24"/>
        </w:rPr>
        <w:t>обучению сотрудников с целью получения высшего образования</w:t>
      </w:r>
      <w:r w:rsidR="00366652" w:rsidRPr="00026FDC">
        <w:rPr>
          <w:b/>
          <w:sz w:val="24"/>
          <w:szCs w:val="24"/>
        </w:rPr>
        <w:t xml:space="preserve"> </w:t>
      </w:r>
    </w:p>
    <w:p w:rsidR="00717F60" w:rsidRPr="00026FDC" w:rsidRDefault="00366652" w:rsidP="007556FF">
      <w:pPr>
        <w:spacing w:line="264" w:lineRule="auto"/>
        <w:ind w:firstLine="0"/>
        <w:jc w:val="center"/>
        <w:rPr>
          <w:b/>
          <w:sz w:val="24"/>
          <w:szCs w:val="24"/>
        </w:rPr>
      </w:pPr>
      <w:r w:rsidRPr="00026FDC">
        <w:rPr>
          <w:b/>
          <w:sz w:val="24"/>
          <w:szCs w:val="24"/>
        </w:rPr>
        <w:t>для нужд ПАО «МРСК Центра»</w:t>
      </w:r>
      <w:r w:rsidR="007556FF" w:rsidRPr="00026FDC">
        <w:rPr>
          <w:b/>
          <w:sz w:val="24"/>
          <w:szCs w:val="24"/>
        </w:rPr>
        <w:t xml:space="preserve"> (филиал</w:t>
      </w:r>
      <w:r w:rsidR="00714F6F">
        <w:rPr>
          <w:b/>
          <w:sz w:val="24"/>
          <w:szCs w:val="24"/>
        </w:rPr>
        <w:t>а</w:t>
      </w:r>
      <w:r w:rsidR="007556FF" w:rsidRPr="00026FDC">
        <w:rPr>
          <w:b/>
          <w:sz w:val="24"/>
          <w:szCs w:val="24"/>
        </w:rPr>
        <w:t xml:space="preserve"> </w:t>
      </w:r>
      <w:r w:rsidR="00714F6F">
        <w:rPr>
          <w:b/>
          <w:sz w:val="24"/>
          <w:szCs w:val="24"/>
        </w:rPr>
        <w:t>«Воронеж</w:t>
      </w:r>
      <w:r w:rsidR="007556FF" w:rsidRPr="00026FDC">
        <w:rPr>
          <w:b/>
          <w:sz w:val="24"/>
          <w:szCs w:val="24"/>
        </w:rPr>
        <w:t>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714F6F" w:rsidRDefault="00714F6F" w:rsidP="00E71A48">
      <w:pPr>
        <w:spacing w:line="264" w:lineRule="auto"/>
        <w:ind w:firstLine="0"/>
        <w:jc w:val="center"/>
        <w:rPr>
          <w:b/>
          <w:sz w:val="24"/>
          <w:szCs w:val="24"/>
        </w:rPr>
      </w:pPr>
    </w:p>
    <w:p w:rsidR="00714F6F" w:rsidRDefault="00714F6F" w:rsidP="00E71A48">
      <w:pPr>
        <w:spacing w:line="264" w:lineRule="auto"/>
        <w:ind w:firstLine="0"/>
        <w:jc w:val="center"/>
        <w:rPr>
          <w:b/>
          <w:sz w:val="24"/>
          <w:szCs w:val="24"/>
        </w:rPr>
      </w:pPr>
    </w:p>
    <w:p w:rsidR="00714F6F" w:rsidRDefault="00714F6F" w:rsidP="00E71A48">
      <w:pPr>
        <w:spacing w:line="264" w:lineRule="auto"/>
        <w:ind w:firstLine="0"/>
        <w:jc w:val="center"/>
        <w:rPr>
          <w:b/>
          <w:sz w:val="24"/>
          <w:szCs w:val="24"/>
        </w:rPr>
      </w:pPr>
    </w:p>
    <w:p w:rsidR="00714F6F" w:rsidRDefault="00714F6F"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714F6F">
        <w:rPr>
          <w:sz w:val="24"/>
          <w:szCs w:val="24"/>
        </w:rPr>
        <w:t>Воронеж</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5F00B5">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7631D">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5F00B5" w:rsidRPr="00026FDC">
        <w:rPr>
          <w:noProof/>
        </w:rPr>
        <w:fldChar w:fldCharType="begin"/>
      </w:r>
      <w:r w:rsidRPr="00026FDC">
        <w:rPr>
          <w:noProof/>
        </w:rPr>
        <w:instrText xml:space="preserve"> PAGEREF _Toc441130433 \h </w:instrText>
      </w:r>
      <w:r w:rsidR="005F00B5" w:rsidRPr="00026FDC">
        <w:rPr>
          <w:noProof/>
        </w:rPr>
      </w:r>
      <w:r w:rsidR="005F00B5" w:rsidRPr="00026FDC">
        <w:rPr>
          <w:noProof/>
        </w:rPr>
        <w:fldChar w:fldCharType="separate"/>
      </w:r>
      <w:r w:rsidR="0007631D">
        <w:rPr>
          <w:noProof/>
        </w:rPr>
        <w:t>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5F00B5" w:rsidRPr="00026FDC">
        <w:rPr>
          <w:noProof/>
        </w:rPr>
        <w:fldChar w:fldCharType="begin"/>
      </w:r>
      <w:r w:rsidRPr="00026FDC">
        <w:rPr>
          <w:noProof/>
        </w:rPr>
        <w:instrText xml:space="preserve"> PAGEREF _Toc441130434 \h </w:instrText>
      </w:r>
      <w:r w:rsidR="005F00B5" w:rsidRPr="00026FDC">
        <w:rPr>
          <w:noProof/>
        </w:rPr>
      </w:r>
      <w:r w:rsidR="005F00B5" w:rsidRPr="00026FDC">
        <w:rPr>
          <w:noProof/>
        </w:rPr>
        <w:fldChar w:fldCharType="separate"/>
      </w:r>
      <w:r w:rsidR="0007631D">
        <w:rPr>
          <w:noProof/>
        </w:rPr>
        <w:t>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5F00B5" w:rsidRPr="00026FDC">
        <w:rPr>
          <w:noProof/>
        </w:rPr>
        <w:fldChar w:fldCharType="begin"/>
      </w:r>
      <w:r w:rsidRPr="00026FDC">
        <w:rPr>
          <w:noProof/>
        </w:rPr>
        <w:instrText xml:space="preserve"> PAGEREF _Toc441130435 \h </w:instrText>
      </w:r>
      <w:r w:rsidR="005F00B5" w:rsidRPr="00026FDC">
        <w:rPr>
          <w:noProof/>
        </w:rPr>
      </w:r>
      <w:r w:rsidR="005F00B5" w:rsidRPr="00026FDC">
        <w:rPr>
          <w:noProof/>
        </w:rPr>
        <w:fldChar w:fldCharType="separate"/>
      </w:r>
      <w:r w:rsidR="0007631D">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5F00B5" w:rsidRPr="00026FDC">
        <w:rPr>
          <w:noProof/>
        </w:rPr>
        <w:fldChar w:fldCharType="begin"/>
      </w:r>
      <w:r w:rsidRPr="00026FDC">
        <w:rPr>
          <w:noProof/>
        </w:rPr>
        <w:instrText xml:space="preserve"> PAGEREF _Toc441130436 \h </w:instrText>
      </w:r>
      <w:r w:rsidR="005F00B5" w:rsidRPr="00026FDC">
        <w:rPr>
          <w:noProof/>
        </w:rPr>
      </w:r>
      <w:r w:rsidR="005F00B5" w:rsidRPr="00026FDC">
        <w:rPr>
          <w:noProof/>
        </w:rPr>
        <w:fldChar w:fldCharType="separate"/>
      </w:r>
      <w:r w:rsidR="0007631D">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5F00B5" w:rsidRPr="00026FDC">
        <w:rPr>
          <w:noProof/>
        </w:rPr>
        <w:fldChar w:fldCharType="begin"/>
      </w:r>
      <w:r w:rsidRPr="00026FDC">
        <w:rPr>
          <w:noProof/>
        </w:rPr>
        <w:instrText xml:space="preserve"> PAGEREF _Toc441130437 \h </w:instrText>
      </w:r>
      <w:r w:rsidR="005F00B5" w:rsidRPr="00026FDC">
        <w:rPr>
          <w:noProof/>
        </w:rPr>
      </w:r>
      <w:r w:rsidR="005F00B5" w:rsidRPr="00026FDC">
        <w:rPr>
          <w:noProof/>
        </w:rPr>
        <w:fldChar w:fldCharType="separate"/>
      </w:r>
      <w:r w:rsidR="0007631D">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5F00B5" w:rsidRPr="00026FDC">
        <w:rPr>
          <w:noProof/>
        </w:rPr>
        <w:fldChar w:fldCharType="begin"/>
      </w:r>
      <w:r w:rsidRPr="00026FDC">
        <w:rPr>
          <w:noProof/>
        </w:rPr>
        <w:instrText xml:space="preserve"> PAGEREF _Toc441130438 \h </w:instrText>
      </w:r>
      <w:r w:rsidR="005F00B5" w:rsidRPr="00026FDC">
        <w:rPr>
          <w:noProof/>
        </w:rPr>
      </w:r>
      <w:r w:rsidR="005F00B5" w:rsidRPr="00026FDC">
        <w:rPr>
          <w:noProof/>
        </w:rPr>
        <w:fldChar w:fldCharType="separate"/>
      </w:r>
      <w:r w:rsidR="0007631D">
        <w:rPr>
          <w:noProof/>
        </w:rPr>
        <w:t>8</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_Toc441130445 \h </w:instrText>
      </w:r>
      <w:r w:rsidR="005F00B5" w:rsidRPr="00026FDC">
        <w:rPr>
          <w:noProof/>
        </w:rPr>
      </w:r>
      <w:r w:rsidR="005F00B5" w:rsidRPr="00026FDC">
        <w:rPr>
          <w:noProof/>
        </w:rPr>
        <w:fldChar w:fldCharType="separate"/>
      </w:r>
      <w:r w:rsidR="0007631D">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5F00B5" w:rsidRPr="00026FDC">
        <w:rPr>
          <w:noProof/>
        </w:rPr>
        <w:fldChar w:fldCharType="begin"/>
      </w:r>
      <w:r w:rsidRPr="00026FDC">
        <w:rPr>
          <w:noProof/>
        </w:rPr>
        <w:instrText xml:space="preserve"> PAGEREF _Toc441130446 \h </w:instrText>
      </w:r>
      <w:r w:rsidR="005F00B5" w:rsidRPr="00026FDC">
        <w:rPr>
          <w:noProof/>
        </w:rPr>
      </w:r>
      <w:r w:rsidR="005F00B5" w:rsidRPr="00026FDC">
        <w:rPr>
          <w:noProof/>
        </w:rPr>
        <w:fldChar w:fldCharType="separate"/>
      </w:r>
      <w:r w:rsidR="0007631D">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_Toc441130450 \h </w:instrText>
      </w:r>
      <w:r w:rsidR="005F00B5" w:rsidRPr="00026FDC">
        <w:rPr>
          <w:noProof/>
        </w:rPr>
      </w:r>
      <w:r w:rsidR="005F00B5" w:rsidRPr="00026FDC">
        <w:rPr>
          <w:noProof/>
        </w:rPr>
        <w:fldChar w:fldCharType="separate"/>
      </w:r>
      <w:r w:rsidR="0007631D">
        <w:rPr>
          <w:noProof/>
        </w:rPr>
        <w:t>9</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5F00B5" w:rsidRPr="00026FDC">
        <w:rPr>
          <w:noProof/>
        </w:rPr>
        <w:fldChar w:fldCharType="begin"/>
      </w:r>
      <w:r w:rsidRPr="00026FDC">
        <w:rPr>
          <w:noProof/>
        </w:rPr>
        <w:instrText xml:space="preserve"> PAGEREF _Toc441130454 \h </w:instrText>
      </w:r>
      <w:r w:rsidR="005F00B5" w:rsidRPr="00026FDC">
        <w:rPr>
          <w:noProof/>
        </w:rPr>
      </w:r>
      <w:r w:rsidR="005F00B5" w:rsidRPr="00026FDC">
        <w:rPr>
          <w:noProof/>
        </w:rPr>
        <w:fldChar w:fldCharType="separate"/>
      </w:r>
      <w:r w:rsidR="0007631D">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5F00B5" w:rsidRPr="00026FDC">
        <w:rPr>
          <w:noProof/>
        </w:rPr>
        <w:fldChar w:fldCharType="begin"/>
      </w:r>
      <w:r w:rsidRPr="00026FDC">
        <w:rPr>
          <w:noProof/>
        </w:rPr>
        <w:instrText xml:space="preserve"> PAGEREF _Toc441130455 \h </w:instrText>
      </w:r>
      <w:r w:rsidR="005F00B5" w:rsidRPr="00026FDC">
        <w:rPr>
          <w:noProof/>
        </w:rPr>
      </w:r>
      <w:r w:rsidR="005F00B5" w:rsidRPr="00026FDC">
        <w:rPr>
          <w:noProof/>
        </w:rPr>
        <w:fldChar w:fldCharType="separate"/>
      </w:r>
      <w:r w:rsidR="0007631D">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5F00B5" w:rsidRPr="00026FDC">
        <w:rPr>
          <w:noProof/>
        </w:rPr>
        <w:fldChar w:fldCharType="begin"/>
      </w:r>
      <w:r w:rsidRPr="00026FDC">
        <w:rPr>
          <w:noProof/>
        </w:rPr>
        <w:instrText xml:space="preserve"> PAGEREF _Toc441130458 \h </w:instrText>
      </w:r>
      <w:r w:rsidR="005F00B5" w:rsidRPr="00026FDC">
        <w:rPr>
          <w:noProof/>
        </w:rPr>
      </w:r>
      <w:r w:rsidR="005F00B5" w:rsidRPr="00026FDC">
        <w:rPr>
          <w:noProof/>
        </w:rPr>
        <w:fldChar w:fldCharType="separate"/>
      </w:r>
      <w:r w:rsidR="0007631D">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5F00B5" w:rsidRPr="00026FDC">
        <w:rPr>
          <w:noProof/>
        </w:rPr>
        <w:fldChar w:fldCharType="begin"/>
      </w:r>
      <w:r w:rsidRPr="00026FDC">
        <w:rPr>
          <w:noProof/>
        </w:rPr>
        <w:instrText xml:space="preserve"> PAGEREF _Toc441130459 \h </w:instrText>
      </w:r>
      <w:r w:rsidR="005F00B5" w:rsidRPr="00026FDC">
        <w:rPr>
          <w:noProof/>
        </w:rPr>
      </w:r>
      <w:r w:rsidR="005F00B5" w:rsidRPr="00026FDC">
        <w:rPr>
          <w:noProof/>
        </w:rPr>
        <w:fldChar w:fldCharType="separate"/>
      </w:r>
      <w:r w:rsidR="0007631D">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5F00B5" w:rsidRPr="00026FDC">
        <w:rPr>
          <w:noProof/>
        </w:rPr>
        <w:fldChar w:fldCharType="begin"/>
      </w:r>
      <w:r w:rsidRPr="00026FDC">
        <w:rPr>
          <w:noProof/>
        </w:rPr>
        <w:instrText xml:space="preserve"> PAGEREF _Toc441130474 \h </w:instrText>
      </w:r>
      <w:r w:rsidR="005F00B5" w:rsidRPr="00026FDC">
        <w:rPr>
          <w:noProof/>
        </w:rPr>
      </w:r>
      <w:r w:rsidR="005F00B5" w:rsidRPr="00026FDC">
        <w:rPr>
          <w:noProof/>
        </w:rPr>
        <w:fldChar w:fldCharType="separate"/>
      </w:r>
      <w:r w:rsidR="0007631D">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5F00B5" w:rsidRPr="00026FDC">
        <w:rPr>
          <w:noProof/>
        </w:rPr>
        <w:fldChar w:fldCharType="begin"/>
      </w:r>
      <w:r w:rsidRPr="00026FDC">
        <w:rPr>
          <w:noProof/>
        </w:rPr>
        <w:instrText xml:space="preserve"> PAGEREF _Toc441130477 \h </w:instrText>
      </w:r>
      <w:r w:rsidR="005F00B5" w:rsidRPr="00026FDC">
        <w:rPr>
          <w:noProof/>
        </w:rPr>
      </w:r>
      <w:r w:rsidR="005F00B5" w:rsidRPr="00026FDC">
        <w:rPr>
          <w:noProof/>
        </w:rPr>
        <w:fldChar w:fldCharType="separate"/>
      </w:r>
      <w:r w:rsidR="0007631D">
        <w:rPr>
          <w:noProof/>
        </w:rPr>
        <w:t>28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5F00B5" w:rsidRPr="00026FDC">
        <w:rPr>
          <w:noProof/>
        </w:rPr>
        <w:fldChar w:fldCharType="begin"/>
      </w:r>
      <w:r w:rsidRPr="00026FDC">
        <w:rPr>
          <w:noProof/>
        </w:rPr>
        <w:instrText xml:space="preserve"> PAGEREF _Toc441130478 \h </w:instrText>
      </w:r>
      <w:r w:rsidR="005F00B5" w:rsidRPr="00026FDC">
        <w:rPr>
          <w:noProof/>
        </w:rPr>
      </w:r>
      <w:r w:rsidR="005F00B5" w:rsidRPr="00026FDC">
        <w:rPr>
          <w:noProof/>
        </w:rPr>
        <w:fldChar w:fldCharType="separate"/>
      </w:r>
      <w:r w:rsidR="0007631D">
        <w:rPr>
          <w:noProof/>
        </w:rPr>
        <w:t>28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5F00B5" w:rsidRPr="00026FDC">
        <w:rPr>
          <w:noProof/>
        </w:rPr>
        <w:fldChar w:fldCharType="begin"/>
      </w:r>
      <w:r w:rsidRPr="00026FDC">
        <w:rPr>
          <w:noProof/>
        </w:rPr>
        <w:instrText xml:space="preserve"> PAGEREF _Toc441130483 \h </w:instrText>
      </w:r>
      <w:r w:rsidR="005F00B5" w:rsidRPr="00026FDC">
        <w:rPr>
          <w:noProof/>
        </w:rPr>
      </w:r>
      <w:r w:rsidR="005F00B5" w:rsidRPr="00026FDC">
        <w:rPr>
          <w:noProof/>
        </w:rPr>
        <w:fldChar w:fldCharType="separate"/>
      </w:r>
      <w:r w:rsidR="0007631D">
        <w:rPr>
          <w:noProof/>
        </w:rPr>
        <w:t>30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5F00B5" w:rsidRPr="00026FDC">
        <w:rPr>
          <w:noProof/>
        </w:rPr>
        <w:fldChar w:fldCharType="begin"/>
      </w:r>
      <w:r w:rsidRPr="00026FDC">
        <w:rPr>
          <w:noProof/>
        </w:rPr>
        <w:instrText xml:space="preserve"> PAGEREF _Toc441130484 \h </w:instrText>
      </w:r>
      <w:r w:rsidR="005F00B5" w:rsidRPr="00026FDC">
        <w:rPr>
          <w:noProof/>
        </w:rPr>
      </w:r>
      <w:r w:rsidR="005F00B5" w:rsidRPr="00026FDC">
        <w:rPr>
          <w:noProof/>
        </w:rPr>
        <w:fldChar w:fldCharType="separate"/>
      </w:r>
      <w:r w:rsidR="0007631D">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5F00B5" w:rsidRPr="00026FDC">
        <w:rPr>
          <w:noProof/>
        </w:rPr>
        <w:fldChar w:fldCharType="begin"/>
      </w:r>
      <w:r w:rsidRPr="00026FDC">
        <w:rPr>
          <w:noProof/>
        </w:rPr>
        <w:instrText xml:space="preserve"> PAGEREF _Toc441130485 \h </w:instrText>
      </w:r>
      <w:r w:rsidR="005F00B5" w:rsidRPr="00026FDC">
        <w:rPr>
          <w:noProof/>
        </w:rPr>
      </w:r>
      <w:r w:rsidR="005F00B5" w:rsidRPr="00026FDC">
        <w:rPr>
          <w:noProof/>
        </w:rPr>
        <w:fldChar w:fldCharType="separate"/>
      </w:r>
      <w:r w:rsidR="0007631D">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5F00B5" w:rsidRPr="00026FDC">
        <w:rPr>
          <w:noProof/>
        </w:rPr>
        <w:fldChar w:fldCharType="begin"/>
      </w:r>
      <w:r w:rsidRPr="00026FDC">
        <w:rPr>
          <w:noProof/>
        </w:rPr>
        <w:instrText xml:space="preserve"> PAGEREF _Toc441130486 \h </w:instrText>
      </w:r>
      <w:r w:rsidR="005F00B5" w:rsidRPr="00026FDC">
        <w:rPr>
          <w:noProof/>
        </w:rPr>
      </w:r>
      <w:r w:rsidR="005F00B5" w:rsidRPr="00026FDC">
        <w:rPr>
          <w:noProof/>
        </w:rPr>
        <w:fldChar w:fldCharType="separate"/>
      </w:r>
      <w:r w:rsidR="0007631D">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5F00B5" w:rsidRPr="00026FDC">
        <w:rPr>
          <w:noProof/>
        </w:rPr>
        <w:fldChar w:fldCharType="begin"/>
      </w:r>
      <w:r w:rsidRPr="00026FDC">
        <w:rPr>
          <w:noProof/>
        </w:rPr>
        <w:instrText xml:space="preserve"> PAGEREF _Toc441130487 \h </w:instrText>
      </w:r>
      <w:r w:rsidR="005F00B5" w:rsidRPr="00026FDC">
        <w:rPr>
          <w:noProof/>
        </w:rPr>
      </w:r>
      <w:r w:rsidR="005F00B5" w:rsidRPr="00026FDC">
        <w:rPr>
          <w:noProof/>
        </w:rPr>
        <w:fldChar w:fldCharType="separate"/>
      </w:r>
      <w:r w:rsidR="0007631D">
        <w:rPr>
          <w:noProof/>
        </w:rPr>
        <w:t>34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5F00B5" w:rsidRPr="00026FDC">
        <w:rPr>
          <w:noProof/>
        </w:rPr>
        <w:fldChar w:fldCharType="begin"/>
      </w:r>
      <w:r w:rsidRPr="00026FDC">
        <w:rPr>
          <w:noProof/>
        </w:rPr>
        <w:instrText xml:space="preserve"> PAGEREF _Toc441130488 \h </w:instrText>
      </w:r>
      <w:r w:rsidR="005F00B5" w:rsidRPr="00026FDC">
        <w:rPr>
          <w:noProof/>
        </w:rPr>
      </w:r>
      <w:r w:rsidR="005F00B5" w:rsidRPr="00026FDC">
        <w:rPr>
          <w:noProof/>
        </w:rPr>
        <w:fldChar w:fldCharType="separate"/>
      </w:r>
      <w:r w:rsidR="0007631D">
        <w:rPr>
          <w:noProof/>
        </w:rPr>
        <w:t>34</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5F00B5" w:rsidRPr="00026FDC">
        <w:rPr>
          <w:noProof/>
        </w:rPr>
        <w:fldChar w:fldCharType="begin"/>
      </w:r>
      <w:r w:rsidRPr="00026FDC">
        <w:rPr>
          <w:noProof/>
        </w:rPr>
        <w:instrText xml:space="preserve"> PAGEREF _Toc441130489 \h </w:instrText>
      </w:r>
      <w:r w:rsidR="005F00B5" w:rsidRPr="00026FDC">
        <w:rPr>
          <w:noProof/>
        </w:rPr>
      </w:r>
      <w:r w:rsidR="005F00B5" w:rsidRPr="00026FDC">
        <w:rPr>
          <w:noProof/>
        </w:rPr>
        <w:fldChar w:fldCharType="separate"/>
      </w:r>
      <w:r w:rsidR="0007631D">
        <w:rPr>
          <w:noProof/>
        </w:rPr>
        <w:t>36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5F00B5" w:rsidRPr="00026FDC">
        <w:rPr>
          <w:noProof/>
        </w:rPr>
        <w:fldChar w:fldCharType="begin"/>
      </w:r>
      <w:r w:rsidRPr="00026FDC">
        <w:rPr>
          <w:noProof/>
        </w:rPr>
        <w:instrText xml:space="preserve"> PAGEREF _Toc441130490 \h </w:instrText>
      </w:r>
      <w:r w:rsidR="005F00B5" w:rsidRPr="00026FDC">
        <w:rPr>
          <w:noProof/>
        </w:rPr>
      </w:r>
      <w:r w:rsidR="005F00B5" w:rsidRPr="00026FDC">
        <w:rPr>
          <w:noProof/>
        </w:rPr>
        <w:fldChar w:fldCharType="separate"/>
      </w:r>
      <w:r w:rsidR="0007631D">
        <w:rPr>
          <w:noProof/>
        </w:rPr>
        <w:t>36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5F00B5" w:rsidRPr="00026FDC">
        <w:rPr>
          <w:noProof/>
        </w:rPr>
        <w:fldChar w:fldCharType="begin"/>
      </w:r>
      <w:r w:rsidRPr="00026FDC">
        <w:rPr>
          <w:noProof/>
        </w:rPr>
        <w:instrText xml:space="preserve"> PAGEREF _Toc441130492 \h </w:instrText>
      </w:r>
      <w:r w:rsidR="005F00B5" w:rsidRPr="00026FDC">
        <w:rPr>
          <w:noProof/>
        </w:rPr>
      </w:r>
      <w:r w:rsidR="005F00B5" w:rsidRPr="00026FDC">
        <w:rPr>
          <w:noProof/>
        </w:rPr>
        <w:fldChar w:fldCharType="separate"/>
      </w:r>
      <w:r w:rsidR="0007631D">
        <w:rPr>
          <w:noProof/>
        </w:rPr>
        <w:t>36</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5F00B5" w:rsidRPr="00026FDC">
        <w:rPr>
          <w:noProof/>
        </w:rPr>
        <w:fldChar w:fldCharType="begin"/>
      </w:r>
      <w:r w:rsidRPr="00026FDC">
        <w:rPr>
          <w:noProof/>
        </w:rPr>
        <w:instrText xml:space="preserve"> PAGEREF _Toc441130494 \h </w:instrText>
      </w:r>
      <w:r w:rsidR="005F00B5" w:rsidRPr="00026FDC">
        <w:rPr>
          <w:noProof/>
        </w:rPr>
      </w:r>
      <w:r w:rsidR="005F00B5" w:rsidRPr="00026FDC">
        <w:rPr>
          <w:noProof/>
        </w:rPr>
        <w:fldChar w:fldCharType="separate"/>
      </w:r>
      <w:r w:rsidR="0007631D">
        <w:rPr>
          <w:noProof/>
        </w:rPr>
        <w:t>37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5F00B5" w:rsidRPr="00026FDC">
        <w:rPr>
          <w:noProof/>
        </w:rPr>
        <w:fldChar w:fldCharType="begin"/>
      </w:r>
      <w:r w:rsidRPr="00026FDC">
        <w:rPr>
          <w:noProof/>
        </w:rPr>
        <w:instrText xml:space="preserve"> PAGEREF _Toc441130495 \h </w:instrText>
      </w:r>
      <w:r w:rsidR="005F00B5" w:rsidRPr="00026FDC">
        <w:rPr>
          <w:noProof/>
        </w:rPr>
      </w:r>
      <w:r w:rsidR="005F00B5" w:rsidRPr="00026FDC">
        <w:rPr>
          <w:noProof/>
        </w:rPr>
        <w:fldChar w:fldCharType="separate"/>
      </w:r>
      <w:r w:rsidR="0007631D">
        <w:rPr>
          <w:noProof/>
        </w:rPr>
        <w:t>37</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5F00B5" w:rsidRPr="00026FDC">
        <w:rPr>
          <w:noProof/>
        </w:rPr>
        <w:fldChar w:fldCharType="begin"/>
      </w:r>
      <w:r w:rsidRPr="00026FDC">
        <w:rPr>
          <w:noProof/>
        </w:rPr>
        <w:instrText xml:space="preserve"> PAGEREF _Toc441130496 \h </w:instrText>
      </w:r>
      <w:r w:rsidR="005F00B5" w:rsidRPr="00026FDC">
        <w:rPr>
          <w:noProof/>
        </w:rPr>
      </w:r>
      <w:r w:rsidR="005F00B5" w:rsidRPr="00026FDC">
        <w:rPr>
          <w:noProof/>
        </w:rPr>
        <w:fldChar w:fldCharType="separate"/>
      </w:r>
      <w:r w:rsidR="0007631D">
        <w:rPr>
          <w:noProof/>
        </w:rPr>
        <w:t>37</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5F00B5" w:rsidRPr="00026FDC">
        <w:rPr>
          <w:noProof/>
        </w:rPr>
        <w:fldChar w:fldCharType="begin"/>
      </w:r>
      <w:r w:rsidRPr="00026FDC">
        <w:rPr>
          <w:noProof/>
        </w:rPr>
        <w:instrText xml:space="preserve"> PAGEREF _Toc441130498 \h </w:instrText>
      </w:r>
      <w:r w:rsidR="005F00B5" w:rsidRPr="00026FDC">
        <w:rPr>
          <w:noProof/>
        </w:rPr>
      </w:r>
      <w:r w:rsidR="005F00B5" w:rsidRPr="00026FDC">
        <w:rPr>
          <w:noProof/>
        </w:rPr>
        <w:fldChar w:fldCharType="separate"/>
      </w:r>
      <w:r w:rsidR="0007631D">
        <w:rPr>
          <w:noProof/>
        </w:rPr>
        <w:t>41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5F00B5" w:rsidRPr="00026FDC">
        <w:rPr>
          <w:noProof/>
        </w:rPr>
        <w:fldChar w:fldCharType="begin"/>
      </w:r>
      <w:r w:rsidRPr="00026FDC">
        <w:rPr>
          <w:noProof/>
        </w:rPr>
        <w:instrText xml:space="preserve"> PAGEREF _Toc441130500 \h </w:instrText>
      </w:r>
      <w:r w:rsidR="005F00B5" w:rsidRPr="00026FDC">
        <w:rPr>
          <w:noProof/>
        </w:rPr>
      </w:r>
      <w:r w:rsidR="005F00B5" w:rsidRPr="00026FDC">
        <w:rPr>
          <w:noProof/>
        </w:rPr>
        <w:fldChar w:fldCharType="separate"/>
      </w:r>
      <w:r w:rsidR="0007631D">
        <w:rPr>
          <w:noProof/>
        </w:rPr>
        <w:t>43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5F00B5" w:rsidRPr="00026FDC">
        <w:rPr>
          <w:noProof/>
        </w:rPr>
        <w:fldChar w:fldCharType="begin"/>
      </w:r>
      <w:r w:rsidRPr="00026FDC">
        <w:rPr>
          <w:noProof/>
        </w:rPr>
        <w:instrText xml:space="preserve"> PAGEREF _Toc441130503 \h </w:instrText>
      </w:r>
      <w:r w:rsidR="005F00B5" w:rsidRPr="00026FDC">
        <w:rPr>
          <w:noProof/>
        </w:rPr>
      </w:r>
      <w:r w:rsidR="005F00B5" w:rsidRPr="00026FDC">
        <w:rPr>
          <w:noProof/>
        </w:rPr>
        <w:fldChar w:fldCharType="separate"/>
      </w:r>
      <w:r w:rsidR="0007631D">
        <w:rPr>
          <w:noProof/>
        </w:rPr>
        <w:t>46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5F00B5" w:rsidRPr="00026FDC">
        <w:rPr>
          <w:noProof/>
        </w:rPr>
        <w:fldChar w:fldCharType="begin"/>
      </w:r>
      <w:r w:rsidRPr="00026FDC">
        <w:rPr>
          <w:noProof/>
        </w:rPr>
        <w:instrText xml:space="preserve"> PAGEREF _Toc441130506 \h </w:instrText>
      </w:r>
      <w:r w:rsidR="005F00B5" w:rsidRPr="00026FDC">
        <w:rPr>
          <w:noProof/>
        </w:rPr>
      </w:r>
      <w:r w:rsidR="005F00B5" w:rsidRPr="00026FDC">
        <w:rPr>
          <w:noProof/>
        </w:rPr>
        <w:fldChar w:fldCharType="separate"/>
      </w:r>
      <w:r w:rsidR="0007631D">
        <w:rPr>
          <w:noProof/>
        </w:rPr>
        <w:t>48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5F00B5" w:rsidRPr="00026FDC">
        <w:rPr>
          <w:noProof/>
        </w:rPr>
        <w:fldChar w:fldCharType="begin"/>
      </w:r>
      <w:r w:rsidRPr="00026FDC">
        <w:rPr>
          <w:noProof/>
        </w:rPr>
        <w:instrText xml:space="preserve"> PAGEREF _Toc441130509 \h </w:instrText>
      </w:r>
      <w:r w:rsidR="005F00B5" w:rsidRPr="00026FDC">
        <w:rPr>
          <w:noProof/>
        </w:rPr>
      </w:r>
      <w:r w:rsidR="005F00B5" w:rsidRPr="00026FDC">
        <w:rPr>
          <w:noProof/>
        </w:rPr>
        <w:fldChar w:fldCharType="separate"/>
      </w:r>
      <w:r w:rsidR="0007631D">
        <w:rPr>
          <w:noProof/>
        </w:rPr>
        <w:t>50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5F00B5" w:rsidRPr="00026FDC">
        <w:rPr>
          <w:noProof/>
        </w:rPr>
        <w:fldChar w:fldCharType="begin"/>
      </w:r>
      <w:r w:rsidRPr="00026FDC">
        <w:rPr>
          <w:noProof/>
        </w:rPr>
        <w:instrText xml:space="preserve"> PAGEREF _Toc441130512 \h </w:instrText>
      </w:r>
      <w:r w:rsidR="005F00B5" w:rsidRPr="00026FDC">
        <w:rPr>
          <w:noProof/>
        </w:rPr>
      </w:r>
      <w:r w:rsidR="005F00B5" w:rsidRPr="00026FDC">
        <w:rPr>
          <w:noProof/>
        </w:rPr>
        <w:fldChar w:fldCharType="separate"/>
      </w:r>
      <w:r w:rsidR="0007631D">
        <w:rPr>
          <w:noProof/>
        </w:rPr>
        <w:t>52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5F00B5" w:rsidRPr="00026FDC">
        <w:rPr>
          <w:noProof/>
        </w:rPr>
        <w:fldChar w:fldCharType="begin"/>
      </w:r>
      <w:r w:rsidRPr="00026FDC">
        <w:rPr>
          <w:noProof/>
        </w:rPr>
        <w:instrText xml:space="preserve"> PAGEREF _Toc441130515 \h </w:instrText>
      </w:r>
      <w:r w:rsidR="005F00B5" w:rsidRPr="00026FDC">
        <w:rPr>
          <w:noProof/>
        </w:rPr>
      </w:r>
      <w:r w:rsidR="005F00B5" w:rsidRPr="00026FDC">
        <w:rPr>
          <w:noProof/>
        </w:rPr>
        <w:fldChar w:fldCharType="separate"/>
      </w:r>
      <w:r w:rsidR="0007631D">
        <w:rPr>
          <w:noProof/>
        </w:rPr>
        <w:t>54</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5F00B5" w:rsidRPr="00026FDC">
        <w:rPr>
          <w:noProof/>
        </w:rPr>
        <w:fldChar w:fldCharType="begin"/>
      </w:r>
      <w:r w:rsidRPr="00026FDC">
        <w:rPr>
          <w:noProof/>
        </w:rPr>
        <w:instrText xml:space="preserve"> PAGEREF _Toc441130516 \h </w:instrText>
      </w:r>
      <w:r w:rsidR="005F00B5" w:rsidRPr="00026FDC">
        <w:rPr>
          <w:noProof/>
        </w:rPr>
      </w:r>
      <w:r w:rsidR="005F00B5" w:rsidRPr="00026FDC">
        <w:rPr>
          <w:noProof/>
        </w:rPr>
        <w:fldChar w:fldCharType="separate"/>
      </w:r>
      <w:r w:rsidR="0007631D">
        <w:rPr>
          <w:noProof/>
        </w:rPr>
        <w:t>54</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5F00B5" w:rsidRPr="00026FDC">
        <w:rPr>
          <w:noProof/>
        </w:rPr>
        <w:fldChar w:fldCharType="begin"/>
      </w:r>
      <w:r w:rsidRPr="00026FDC">
        <w:rPr>
          <w:noProof/>
        </w:rPr>
        <w:instrText xml:space="preserve"> PAGEREF _Toc441130517 \h </w:instrText>
      </w:r>
      <w:r w:rsidR="005F00B5" w:rsidRPr="00026FDC">
        <w:rPr>
          <w:noProof/>
        </w:rPr>
      </w:r>
      <w:r w:rsidR="005F00B5" w:rsidRPr="00026FDC">
        <w:rPr>
          <w:noProof/>
        </w:rPr>
        <w:fldChar w:fldCharType="separate"/>
      </w:r>
      <w:r w:rsidR="0007631D">
        <w:rPr>
          <w:noProof/>
        </w:rPr>
        <w:t>56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5F00B5" w:rsidRPr="00026FDC">
        <w:rPr>
          <w:noProof/>
        </w:rPr>
        <w:fldChar w:fldCharType="begin"/>
      </w:r>
      <w:r w:rsidRPr="00026FDC">
        <w:rPr>
          <w:noProof/>
        </w:rPr>
        <w:instrText xml:space="preserve"> PAGEREF _Toc441130519 \h </w:instrText>
      </w:r>
      <w:r w:rsidR="005F00B5" w:rsidRPr="00026FDC">
        <w:rPr>
          <w:noProof/>
        </w:rPr>
      </w:r>
      <w:r w:rsidR="005F00B5" w:rsidRPr="00026FDC">
        <w:rPr>
          <w:noProof/>
        </w:rPr>
        <w:fldChar w:fldCharType="separate"/>
      </w:r>
      <w:r w:rsidR="0007631D">
        <w:rPr>
          <w:noProof/>
        </w:rPr>
        <w:t>60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5F00B5" w:rsidRPr="00026FDC">
        <w:rPr>
          <w:noProof/>
        </w:rPr>
        <w:fldChar w:fldCharType="begin"/>
      </w:r>
      <w:r w:rsidRPr="00026FDC">
        <w:rPr>
          <w:noProof/>
        </w:rPr>
        <w:instrText xml:space="preserve"> PAGEREF _Toc441130522 \h </w:instrText>
      </w:r>
      <w:r w:rsidR="005F00B5" w:rsidRPr="00026FDC">
        <w:rPr>
          <w:noProof/>
        </w:rPr>
      </w:r>
      <w:r w:rsidR="005F00B5" w:rsidRPr="00026FDC">
        <w:rPr>
          <w:noProof/>
        </w:rPr>
        <w:fldChar w:fldCharType="separate"/>
      </w:r>
      <w:r w:rsidR="0007631D">
        <w:rPr>
          <w:noProof/>
        </w:rPr>
        <w:t>63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5F00B5" w:rsidRPr="00026FDC">
        <w:rPr>
          <w:noProof/>
        </w:rPr>
        <w:fldChar w:fldCharType="begin"/>
      </w:r>
      <w:r w:rsidRPr="00026FDC">
        <w:rPr>
          <w:noProof/>
        </w:rPr>
        <w:instrText xml:space="preserve"> PAGEREF _Toc441130525 \h </w:instrText>
      </w:r>
      <w:r w:rsidR="005F00B5" w:rsidRPr="00026FDC">
        <w:rPr>
          <w:noProof/>
        </w:rPr>
      </w:r>
      <w:r w:rsidR="005F00B5" w:rsidRPr="00026FDC">
        <w:rPr>
          <w:noProof/>
        </w:rPr>
        <w:fldChar w:fldCharType="separate"/>
      </w:r>
      <w:r w:rsidR="0007631D">
        <w:rPr>
          <w:noProof/>
        </w:rPr>
        <w:t>65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5F00B5" w:rsidRPr="00026FDC">
        <w:rPr>
          <w:noProof/>
        </w:rPr>
        <w:fldChar w:fldCharType="begin"/>
      </w:r>
      <w:r w:rsidRPr="00026FDC">
        <w:rPr>
          <w:noProof/>
        </w:rPr>
        <w:instrText xml:space="preserve"> PAGEREF _Toc441130528 \h </w:instrText>
      </w:r>
      <w:r w:rsidR="005F00B5" w:rsidRPr="00026FDC">
        <w:rPr>
          <w:noProof/>
        </w:rPr>
      </w:r>
      <w:r w:rsidR="005F00B5" w:rsidRPr="00026FDC">
        <w:rPr>
          <w:noProof/>
        </w:rPr>
        <w:fldChar w:fldCharType="separate"/>
      </w:r>
      <w:r w:rsidR="0007631D">
        <w:rPr>
          <w:noProof/>
        </w:rPr>
        <w:t>67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5F00B5" w:rsidRPr="00026FDC">
        <w:rPr>
          <w:noProof/>
        </w:rPr>
        <w:fldChar w:fldCharType="begin"/>
      </w:r>
      <w:r w:rsidRPr="00026FDC">
        <w:rPr>
          <w:noProof/>
        </w:rPr>
        <w:instrText xml:space="preserve"> PAGEREF _Toc441130531 \h </w:instrText>
      </w:r>
      <w:r w:rsidR="005F00B5" w:rsidRPr="00026FDC">
        <w:rPr>
          <w:noProof/>
        </w:rPr>
      </w:r>
      <w:r w:rsidR="005F00B5" w:rsidRPr="00026FDC">
        <w:rPr>
          <w:noProof/>
        </w:rPr>
        <w:fldChar w:fldCharType="separate"/>
      </w:r>
      <w:r w:rsidR="0007631D">
        <w:rPr>
          <w:noProof/>
        </w:rPr>
        <w:t>69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5F00B5" w:rsidRPr="00026FDC">
        <w:rPr>
          <w:noProof/>
        </w:rPr>
        <w:fldChar w:fldCharType="begin"/>
      </w:r>
      <w:r w:rsidRPr="00026FDC">
        <w:rPr>
          <w:noProof/>
        </w:rPr>
        <w:instrText xml:space="preserve"> PAGEREF _Toc441130534 \h </w:instrText>
      </w:r>
      <w:r w:rsidR="005F00B5" w:rsidRPr="00026FDC">
        <w:rPr>
          <w:noProof/>
        </w:rPr>
      </w:r>
      <w:r w:rsidR="005F00B5" w:rsidRPr="00026FDC">
        <w:rPr>
          <w:noProof/>
        </w:rPr>
        <w:fldChar w:fldCharType="separate"/>
      </w:r>
      <w:r w:rsidR="0007631D">
        <w:rPr>
          <w:noProof/>
        </w:rPr>
        <w:t>72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5F00B5" w:rsidRPr="00026FDC">
        <w:rPr>
          <w:noProof/>
        </w:rPr>
        <w:fldChar w:fldCharType="begin"/>
      </w:r>
      <w:r w:rsidRPr="00026FDC">
        <w:rPr>
          <w:noProof/>
        </w:rPr>
        <w:instrText xml:space="preserve"> PAGEREF _Toc441130537 \h </w:instrText>
      </w:r>
      <w:r w:rsidR="005F00B5" w:rsidRPr="00026FDC">
        <w:rPr>
          <w:noProof/>
        </w:rPr>
      </w:r>
      <w:r w:rsidR="005F00B5" w:rsidRPr="00026FDC">
        <w:rPr>
          <w:noProof/>
        </w:rPr>
        <w:fldChar w:fldCharType="separate"/>
      </w:r>
      <w:r w:rsidR="0007631D">
        <w:rPr>
          <w:noProof/>
        </w:rPr>
        <w:t>74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5F00B5" w:rsidRPr="00026FDC">
        <w:rPr>
          <w:noProof/>
        </w:rPr>
        <w:fldChar w:fldCharType="begin"/>
      </w:r>
      <w:r w:rsidRPr="00026FDC">
        <w:rPr>
          <w:noProof/>
        </w:rPr>
        <w:instrText xml:space="preserve"> PAGEREF _Toc441130540 \h </w:instrText>
      </w:r>
      <w:r w:rsidR="005F00B5" w:rsidRPr="00026FDC">
        <w:rPr>
          <w:noProof/>
        </w:rPr>
      </w:r>
      <w:r w:rsidR="005F00B5" w:rsidRPr="00026FDC">
        <w:rPr>
          <w:noProof/>
        </w:rPr>
        <w:fldChar w:fldCharType="separate"/>
      </w:r>
      <w:r w:rsidR="0007631D">
        <w:rPr>
          <w:noProof/>
        </w:rPr>
        <w:t>77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5F00B5" w:rsidRPr="00026FDC">
        <w:rPr>
          <w:noProof/>
        </w:rPr>
        <w:fldChar w:fldCharType="begin"/>
      </w:r>
      <w:r w:rsidRPr="00026FDC">
        <w:rPr>
          <w:noProof/>
        </w:rPr>
        <w:instrText xml:space="preserve"> PAGEREF _Toc441130543 \h </w:instrText>
      </w:r>
      <w:r w:rsidR="005F00B5" w:rsidRPr="00026FDC">
        <w:rPr>
          <w:noProof/>
        </w:rPr>
      </w:r>
      <w:r w:rsidR="005F00B5" w:rsidRPr="00026FDC">
        <w:rPr>
          <w:noProof/>
        </w:rPr>
        <w:fldChar w:fldCharType="separate"/>
      </w:r>
      <w:r w:rsidR="0007631D">
        <w:rPr>
          <w:noProof/>
        </w:rPr>
        <w:t>79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5F00B5" w:rsidRPr="00026FDC">
        <w:rPr>
          <w:noProof/>
        </w:rPr>
        <w:fldChar w:fldCharType="begin"/>
      </w:r>
      <w:r w:rsidRPr="00026FDC">
        <w:rPr>
          <w:noProof/>
        </w:rPr>
        <w:instrText xml:space="preserve"> PAGEREF _Toc441130546 \h </w:instrText>
      </w:r>
      <w:r w:rsidR="005F00B5" w:rsidRPr="00026FDC">
        <w:rPr>
          <w:noProof/>
        </w:rPr>
      </w:r>
      <w:r w:rsidR="005F00B5" w:rsidRPr="00026FDC">
        <w:rPr>
          <w:noProof/>
        </w:rPr>
        <w:fldChar w:fldCharType="separate"/>
      </w:r>
      <w:r w:rsidR="0007631D">
        <w:rPr>
          <w:noProof/>
        </w:rPr>
        <w:t>81</w:t>
      </w:r>
      <w:r w:rsidR="005F00B5" w:rsidRPr="00026FDC">
        <w:rPr>
          <w:noProof/>
        </w:rPr>
        <w:fldChar w:fldCharType="end"/>
      </w:r>
    </w:p>
    <w:p w:rsidR="00717F60" w:rsidRPr="00026FDC" w:rsidRDefault="005F00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r w:rsidR="007556FF" w:rsidRPr="00026FDC">
        <w:rPr>
          <w:iCs/>
          <w:sz w:val="24"/>
          <w:szCs w:val="24"/>
        </w:rPr>
        <w:t xml:space="preserve"> 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7556FF" w:rsidRPr="00026FDC">
        <w:rPr>
          <w:iCs/>
          <w:sz w:val="24"/>
          <w:szCs w:val="24"/>
        </w:rPr>
        <w:t xml:space="preserve">ведущий специалист </w:t>
      </w:r>
      <w:r w:rsidR="00714F6F">
        <w:rPr>
          <w:iCs/>
          <w:sz w:val="24"/>
          <w:szCs w:val="24"/>
        </w:rPr>
        <w:t>отдела</w:t>
      </w:r>
      <w:r w:rsidR="007556FF" w:rsidRPr="00026FDC">
        <w:rPr>
          <w:iCs/>
          <w:sz w:val="24"/>
          <w:szCs w:val="24"/>
        </w:rPr>
        <w:t xml:space="preserve"> закупочной деятельности </w:t>
      </w:r>
      <w:r w:rsidR="00714F6F">
        <w:rPr>
          <w:iCs/>
          <w:sz w:val="24"/>
          <w:szCs w:val="24"/>
        </w:rPr>
        <w:t xml:space="preserve">филиала </w:t>
      </w:r>
      <w:r w:rsidR="007556FF" w:rsidRPr="00026FDC">
        <w:rPr>
          <w:iCs/>
          <w:sz w:val="24"/>
          <w:szCs w:val="24"/>
        </w:rPr>
        <w:t xml:space="preserve">ПАО «МРСК Центра» </w:t>
      </w:r>
      <w:r w:rsidR="00714F6F">
        <w:rPr>
          <w:iCs/>
          <w:sz w:val="24"/>
          <w:szCs w:val="24"/>
        </w:rPr>
        <w:t xml:space="preserve">- «Воронежэнерго» </w:t>
      </w:r>
      <w:r w:rsidR="00354A82">
        <w:rPr>
          <w:iCs/>
          <w:sz w:val="24"/>
          <w:szCs w:val="24"/>
        </w:rPr>
        <w:t>Зайцева Александра Анатольевна</w:t>
      </w:r>
      <w:r w:rsidR="007556FF" w:rsidRPr="00026FDC">
        <w:rPr>
          <w:iCs/>
          <w:sz w:val="24"/>
          <w:szCs w:val="24"/>
        </w:rPr>
        <w:t>, контактны</w:t>
      </w:r>
      <w:r w:rsidR="00354A82">
        <w:rPr>
          <w:iCs/>
          <w:sz w:val="24"/>
          <w:szCs w:val="24"/>
        </w:rPr>
        <w:t>й</w:t>
      </w:r>
      <w:r w:rsidR="007556FF" w:rsidRPr="00026FDC">
        <w:rPr>
          <w:iCs/>
          <w:sz w:val="24"/>
          <w:szCs w:val="24"/>
        </w:rPr>
        <w:t xml:space="preserve"> телефон: (4</w:t>
      </w:r>
      <w:r w:rsidR="00354A82">
        <w:rPr>
          <w:iCs/>
          <w:sz w:val="24"/>
          <w:szCs w:val="24"/>
        </w:rPr>
        <w:t>732</w:t>
      </w:r>
      <w:r w:rsidR="007556FF" w:rsidRPr="00026FDC">
        <w:rPr>
          <w:iCs/>
          <w:sz w:val="24"/>
          <w:szCs w:val="24"/>
        </w:rPr>
        <w:t xml:space="preserve">) </w:t>
      </w:r>
      <w:r w:rsidR="00354A82">
        <w:rPr>
          <w:iCs/>
          <w:sz w:val="24"/>
          <w:szCs w:val="24"/>
        </w:rPr>
        <w:t>49</w:t>
      </w:r>
      <w:r w:rsidR="007556FF" w:rsidRPr="00026FDC">
        <w:rPr>
          <w:iCs/>
          <w:sz w:val="24"/>
          <w:szCs w:val="24"/>
        </w:rPr>
        <w:t>-</w:t>
      </w:r>
      <w:r w:rsidR="00354A82">
        <w:rPr>
          <w:iCs/>
          <w:sz w:val="24"/>
          <w:szCs w:val="24"/>
        </w:rPr>
        <w:t>57</w:t>
      </w:r>
      <w:r w:rsidR="007556FF" w:rsidRPr="00026FDC">
        <w:rPr>
          <w:iCs/>
          <w:sz w:val="24"/>
          <w:szCs w:val="24"/>
        </w:rPr>
        <w:t>-</w:t>
      </w:r>
      <w:r w:rsidR="00354A82">
        <w:rPr>
          <w:iCs/>
          <w:sz w:val="24"/>
          <w:szCs w:val="24"/>
        </w:rPr>
        <w:t>66</w:t>
      </w:r>
      <w:r w:rsidR="007556FF" w:rsidRPr="00026FDC">
        <w:rPr>
          <w:iCs/>
          <w:sz w:val="24"/>
          <w:szCs w:val="24"/>
        </w:rPr>
        <w:t xml:space="preserve">, </w:t>
      </w:r>
      <w:r w:rsidR="007556FF" w:rsidRPr="00026FDC">
        <w:rPr>
          <w:sz w:val="24"/>
          <w:szCs w:val="24"/>
        </w:rPr>
        <w:t xml:space="preserve">адрес электронной почты: </w:t>
      </w:r>
      <w:r w:rsidR="007556FF" w:rsidRPr="00026FDC">
        <w:rPr>
          <w:iCs/>
          <w:sz w:val="24"/>
          <w:szCs w:val="24"/>
        </w:rPr>
        <w:t xml:space="preserve"> </w:t>
      </w:r>
      <w:hyperlink r:id="rId17" w:history="1">
        <w:r w:rsidR="00354A82" w:rsidRPr="00F05EA9">
          <w:rPr>
            <w:rStyle w:val="a7"/>
          </w:rPr>
          <w:t>Zaitseva.AA@mrsk-1.ru</w:t>
        </w:r>
      </w:hyperlink>
      <w:r w:rsidRPr="00026FDC">
        <w:rPr>
          <w:iCs/>
          <w:sz w:val="24"/>
          <w:szCs w:val="24"/>
        </w:rPr>
        <w:t>, ответственное лицо –</w:t>
      </w:r>
      <w:r w:rsidRPr="00026FDC">
        <w:rPr>
          <w:sz w:val="24"/>
          <w:szCs w:val="24"/>
        </w:rPr>
        <w:t xml:space="preserve"> </w:t>
      </w:r>
      <w:r w:rsidR="00354A82">
        <w:rPr>
          <w:iCs/>
          <w:sz w:val="24"/>
          <w:szCs w:val="24"/>
        </w:rPr>
        <w:t>Зайцева Александра Анатольевна</w:t>
      </w:r>
      <w:r w:rsidR="00354A82" w:rsidRPr="00026FDC">
        <w:rPr>
          <w:iCs/>
          <w:sz w:val="24"/>
          <w:szCs w:val="24"/>
        </w:rPr>
        <w:t>, контактны</w:t>
      </w:r>
      <w:r w:rsidR="00354A82">
        <w:rPr>
          <w:iCs/>
          <w:sz w:val="24"/>
          <w:szCs w:val="24"/>
        </w:rPr>
        <w:t>й</w:t>
      </w:r>
      <w:r w:rsidR="00354A82" w:rsidRPr="00026FDC">
        <w:rPr>
          <w:iCs/>
          <w:sz w:val="24"/>
          <w:szCs w:val="24"/>
        </w:rPr>
        <w:t xml:space="preserve"> телефон: (4</w:t>
      </w:r>
      <w:r w:rsidR="00354A82">
        <w:rPr>
          <w:iCs/>
          <w:sz w:val="24"/>
          <w:szCs w:val="24"/>
        </w:rPr>
        <w:t>732</w:t>
      </w:r>
      <w:r w:rsidR="00354A82" w:rsidRPr="00026FDC">
        <w:rPr>
          <w:iCs/>
          <w:sz w:val="24"/>
          <w:szCs w:val="24"/>
        </w:rPr>
        <w:t xml:space="preserve">) </w:t>
      </w:r>
      <w:r w:rsidR="00354A82">
        <w:rPr>
          <w:iCs/>
          <w:sz w:val="24"/>
          <w:szCs w:val="24"/>
        </w:rPr>
        <w:t>49</w:t>
      </w:r>
      <w:r w:rsidR="00354A82" w:rsidRPr="00026FDC">
        <w:rPr>
          <w:iCs/>
          <w:sz w:val="24"/>
          <w:szCs w:val="24"/>
        </w:rPr>
        <w:t>-</w:t>
      </w:r>
      <w:r w:rsidR="00354A82">
        <w:rPr>
          <w:iCs/>
          <w:sz w:val="24"/>
          <w:szCs w:val="24"/>
        </w:rPr>
        <w:t>57</w:t>
      </w:r>
      <w:r w:rsidR="00354A82" w:rsidRPr="00026FDC">
        <w:rPr>
          <w:iCs/>
          <w:sz w:val="24"/>
          <w:szCs w:val="24"/>
        </w:rPr>
        <w:t>-</w:t>
      </w:r>
      <w:r w:rsidR="00354A82">
        <w:rPr>
          <w:iCs/>
          <w:sz w:val="24"/>
          <w:szCs w:val="24"/>
        </w:rPr>
        <w:t>66</w:t>
      </w:r>
      <w:r w:rsidR="00354A82" w:rsidRPr="00026FDC">
        <w:rPr>
          <w:iCs/>
          <w:sz w:val="24"/>
          <w:szCs w:val="24"/>
        </w:rPr>
        <w:t xml:space="preserve">, </w:t>
      </w:r>
      <w:r w:rsidR="00354A82" w:rsidRPr="00026FDC">
        <w:rPr>
          <w:sz w:val="24"/>
          <w:szCs w:val="24"/>
        </w:rPr>
        <w:t xml:space="preserve">адрес электронной почты: </w:t>
      </w:r>
      <w:r w:rsidR="00354A82" w:rsidRPr="00026FDC">
        <w:rPr>
          <w:iCs/>
          <w:sz w:val="24"/>
          <w:szCs w:val="24"/>
        </w:rPr>
        <w:t xml:space="preserve"> </w:t>
      </w:r>
      <w:hyperlink r:id="rId18" w:history="1">
        <w:r w:rsidR="00354A82" w:rsidRPr="00F05EA9">
          <w:rPr>
            <w:rStyle w:val="a7"/>
          </w:rPr>
          <w:t>Zaitseva.AA@mrsk-1.ru</w:t>
        </w:r>
      </w:hyperlink>
      <w:r w:rsidR="00354A82">
        <w:t>,</w:t>
      </w:r>
      <w:r w:rsidR="00862664" w:rsidRPr="00026FDC">
        <w:rPr>
          <w:sz w:val="24"/>
          <w:szCs w:val="24"/>
        </w:rPr>
        <w:t xml:space="preserve"> </w:t>
      </w:r>
      <w:r w:rsidR="004B5EB3" w:rsidRPr="00026FDC">
        <w:rPr>
          <w:iCs/>
          <w:sz w:val="24"/>
          <w:szCs w:val="24"/>
        </w:rPr>
        <w:t>Извещени</w:t>
      </w:r>
      <w:r w:rsidRPr="00026FDC">
        <w:rPr>
          <w:iCs/>
          <w:sz w:val="24"/>
          <w:szCs w:val="24"/>
        </w:rPr>
        <w:t>ем</w:t>
      </w:r>
      <w:r w:rsidRPr="00026FDC">
        <w:rPr>
          <w:sz w:val="24"/>
          <w:szCs w:val="24"/>
        </w:rPr>
        <w:t xml:space="preserve"> о проведении открытого </w:t>
      </w:r>
      <w:r w:rsidRPr="00026FDC">
        <w:rPr>
          <w:iCs/>
          <w:sz w:val="24"/>
          <w:szCs w:val="24"/>
        </w:rPr>
        <w:t>запроса предложений</w:t>
      </w:r>
      <w:r w:rsidRPr="00026FDC">
        <w:rPr>
          <w:sz w:val="24"/>
          <w:szCs w:val="24"/>
        </w:rPr>
        <w:t xml:space="preserve">, опубликованным </w:t>
      </w:r>
      <w:r w:rsidRPr="00026FDC">
        <w:rPr>
          <w:b/>
          <w:sz w:val="24"/>
          <w:szCs w:val="24"/>
        </w:rPr>
        <w:t>«</w:t>
      </w:r>
      <w:r w:rsidR="00E87B31">
        <w:rPr>
          <w:b/>
          <w:sz w:val="24"/>
          <w:szCs w:val="24"/>
        </w:rPr>
        <w:t>2</w:t>
      </w:r>
      <w:r w:rsidR="00E87B31" w:rsidRPr="00E87B31">
        <w:rPr>
          <w:b/>
          <w:sz w:val="24"/>
          <w:szCs w:val="24"/>
        </w:rPr>
        <w:t>3</w:t>
      </w:r>
      <w:r w:rsidRPr="00026FDC">
        <w:rPr>
          <w:b/>
          <w:sz w:val="24"/>
          <w:szCs w:val="24"/>
        </w:rPr>
        <w:t xml:space="preserve">» </w:t>
      </w:r>
      <w:r w:rsidR="00354A82">
        <w:rPr>
          <w:b/>
          <w:sz w:val="24"/>
          <w:szCs w:val="24"/>
        </w:rPr>
        <w:t>ма</w:t>
      </w:r>
      <w:r w:rsidR="00862664" w:rsidRPr="00026FDC">
        <w:rPr>
          <w:b/>
          <w:sz w:val="24"/>
          <w:szCs w:val="24"/>
        </w:rPr>
        <w:t>я</w:t>
      </w:r>
      <w:r w:rsidRPr="00026FDC">
        <w:rPr>
          <w:b/>
          <w:sz w:val="24"/>
          <w:szCs w:val="24"/>
        </w:rPr>
        <w:t xml:space="preserve"> 20</w:t>
      </w:r>
      <w:r w:rsidR="00C12FA4" w:rsidRPr="00026FDC">
        <w:rPr>
          <w:b/>
          <w:sz w:val="24"/>
          <w:szCs w:val="24"/>
        </w:rPr>
        <w:t>1</w:t>
      </w:r>
      <w:r w:rsidR="00862664" w:rsidRPr="00026FDC">
        <w:rPr>
          <w:b/>
          <w:sz w:val="24"/>
          <w:szCs w:val="24"/>
        </w:rPr>
        <w:t>6</w:t>
      </w:r>
      <w:r w:rsidRPr="00026FDC">
        <w:rPr>
          <w:b/>
          <w:sz w:val="24"/>
          <w:szCs w:val="24"/>
        </w:rPr>
        <w:t xml:space="preserve"> г.</w:t>
      </w:r>
      <w:r w:rsidRPr="00026FDC">
        <w:rPr>
          <w:sz w:val="24"/>
          <w:szCs w:val="24"/>
        </w:rPr>
        <w:t xml:space="preserve"> на официальном сайте (</w:t>
      </w:r>
      <w:hyperlink r:id="rId19" w:history="1">
        <w:r w:rsidR="00345CCA" w:rsidRPr="00026FDC">
          <w:rPr>
            <w:rStyle w:val="a7"/>
            <w:sz w:val="24"/>
            <w:szCs w:val="24"/>
          </w:rPr>
          <w:t>www.zakupki.</w:t>
        </w:r>
        <w:r w:rsidR="00345CCA" w:rsidRPr="00026FDC">
          <w:rPr>
            <w:rStyle w:val="a7"/>
            <w:sz w:val="24"/>
            <w:szCs w:val="24"/>
            <w:lang w:val="en-US"/>
          </w:rPr>
          <w:t>gov</w:t>
        </w:r>
        <w:r w:rsidR="00345CCA" w:rsidRPr="00026FDC">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20"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 xml:space="preserve">электронной торговой площадки ПАО «Россети» </w:t>
      </w:r>
      <w:hyperlink r:id="rId21"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предложений (далее – запрос предложений) </w:t>
      </w:r>
      <w:bookmarkEnd w:id="10"/>
      <w:r w:rsidR="004B5EB3" w:rsidRPr="00026FDC">
        <w:rPr>
          <w:sz w:val="24"/>
          <w:szCs w:val="24"/>
        </w:rPr>
        <w:t xml:space="preserve">на право заключения </w:t>
      </w:r>
      <w:r w:rsidR="00366652" w:rsidRPr="00026FDC">
        <w:rPr>
          <w:sz w:val="24"/>
          <w:szCs w:val="24"/>
        </w:rPr>
        <w:t xml:space="preserve">Договоров на оказание услуг по </w:t>
      </w:r>
      <w:r w:rsidR="00714F6F">
        <w:rPr>
          <w:sz w:val="24"/>
          <w:szCs w:val="24"/>
        </w:rPr>
        <w:t xml:space="preserve">обучению сотрудников с целью получения высшего образования </w:t>
      </w:r>
      <w:r w:rsidR="00366652" w:rsidRPr="00026FDC">
        <w:rPr>
          <w:sz w:val="24"/>
          <w:szCs w:val="24"/>
        </w:rPr>
        <w:t>для нужд ПАО «МРСК Центра»</w:t>
      </w:r>
      <w:r w:rsidR="00702B2C" w:rsidRPr="00026FDC">
        <w:rPr>
          <w:sz w:val="24"/>
          <w:szCs w:val="24"/>
        </w:rPr>
        <w:t xml:space="preserve"> </w:t>
      </w:r>
      <w:r w:rsidR="00862664" w:rsidRPr="00026FDC">
        <w:rPr>
          <w:sz w:val="24"/>
          <w:szCs w:val="24"/>
        </w:rPr>
        <w:t>(филиала «Воронежэнерго», расположенного по адресу: РФ, 394033,</w:t>
      </w:r>
      <w:r w:rsidR="00354A82">
        <w:rPr>
          <w:sz w:val="24"/>
          <w:szCs w:val="24"/>
        </w:rPr>
        <w:t xml:space="preserve">              </w:t>
      </w:r>
      <w:r w:rsidR="00862664" w:rsidRPr="00026FDC">
        <w:rPr>
          <w:sz w:val="24"/>
          <w:szCs w:val="24"/>
        </w:rPr>
        <w:t xml:space="preserve"> г. Воронеж, ул. Арзамасская, 2)</w:t>
      </w:r>
      <w:r w:rsidRPr="00026FDC">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заключения </w:t>
      </w:r>
      <w:r w:rsidR="00123C70" w:rsidRPr="00026FDC">
        <w:rPr>
          <w:sz w:val="24"/>
          <w:szCs w:val="24"/>
        </w:rPr>
        <w:t>Договор</w:t>
      </w:r>
      <w:r w:rsidR="00702B2C" w:rsidRPr="00026FDC">
        <w:rPr>
          <w:sz w:val="24"/>
          <w:szCs w:val="24"/>
        </w:rPr>
        <w:t>ов</w:t>
      </w:r>
      <w:r w:rsidR="00A40714" w:rsidRPr="00026FDC">
        <w:rPr>
          <w:sz w:val="24"/>
          <w:szCs w:val="24"/>
        </w:rPr>
        <w:t xml:space="preserve"> </w:t>
      </w:r>
      <w:r w:rsidR="00366652" w:rsidRPr="00026FDC">
        <w:rPr>
          <w:sz w:val="24"/>
          <w:szCs w:val="24"/>
        </w:rPr>
        <w:t xml:space="preserve">на оказание услуг по </w:t>
      </w:r>
      <w:bookmarkEnd w:id="17"/>
      <w:r w:rsidR="00714F6F" w:rsidRPr="00026FDC">
        <w:rPr>
          <w:sz w:val="24"/>
          <w:szCs w:val="24"/>
        </w:rPr>
        <w:t xml:space="preserve">по </w:t>
      </w:r>
      <w:r w:rsidR="00714F6F">
        <w:rPr>
          <w:sz w:val="24"/>
          <w:szCs w:val="24"/>
        </w:rPr>
        <w:t xml:space="preserve">обучению сотрудников с целью получения высшего образования </w:t>
      </w:r>
      <w:r w:rsidR="00714F6F" w:rsidRPr="00026FDC">
        <w:rPr>
          <w:sz w:val="24"/>
          <w:szCs w:val="24"/>
        </w:rPr>
        <w:t>для нужд ПАО «МРСК Центра» (филиала «Воронежэнерго»</w:t>
      </w:r>
      <w:r w:rsidR="00714F6F">
        <w:rPr>
          <w:sz w:val="24"/>
          <w:szCs w:val="24"/>
        </w:rPr>
        <w:t>)</w:t>
      </w:r>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026FDC">
        <w:rPr>
          <w:sz w:val="24"/>
          <w:szCs w:val="24"/>
        </w:rPr>
        <w:t xml:space="preserve">: </w:t>
      </w:r>
      <w:r w:rsidR="00714F6F">
        <w:rPr>
          <w:b/>
          <w:sz w:val="24"/>
          <w:szCs w:val="24"/>
        </w:rPr>
        <w:t xml:space="preserve">сентябрь 2016 г. – июль 2021 г., </w:t>
      </w:r>
      <w:r w:rsidR="008C0DE2" w:rsidRPr="00026FDC">
        <w:rPr>
          <w:b/>
          <w:sz w:val="24"/>
          <w:szCs w:val="24"/>
        </w:rPr>
        <w:t>в соответствии со сроками, указанными в Приложении №1 настоящей Документации</w:t>
      </w:r>
      <w:r w:rsidR="00717F60" w:rsidRPr="00026FDC">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на </w:t>
      </w:r>
      <w:r w:rsidR="008C0DE2" w:rsidRPr="00026FDC">
        <w:rPr>
          <w:sz w:val="24"/>
          <w:szCs w:val="24"/>
        </w:rPr>
        <w:t>территории Российской Федерации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633380">
        <w:fldChar w:fldCharType="begin"/>
      </w:r>
      <w:r w:rsidR="00633380">
        <w:instrText xml:space="preserve"> REF _Ref311232052 \r \h  \* MERGEFORMAT </w:instrText>
      </w:r>
      <w:r w:rsidR="00633380">
        <w:fldChar w:fldCharType="separate"/>
      </w:r>
      <w:r w:rsidR="0007631D">
        <w:t>3</w:t>
      </w:r>
      <w:r w:rsidR="00633380">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633380">
        <w:fldChar w:fldCharType="begin"/>
      </w:r>
      <w:r w:rsidR="00633380">
        <w:instrText xml:space="preserve"> REF _Ref305973574 \r \h  \* MERGEFORMAT </w:instrText>
      </w:r>
      <w:r w:rsidR="00633380">
        <w:fldChar w:fldCharType="separate"/>
      </w:r>
      <w:r w:rsidR="0007631D">
        <w:t>2</w:t>
      </w:r>
      <w:r w:rsidR="00633380">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633380">
        <w:fldChar w:fldCharType="begin"/>
      </w:r>
      <w:r w:rsidR="00633380">
        <w:instrText xml:space="preserve"> REF _Ref440270602 \r \h  \* MERGEFORMAT </w:instrText>
      </w:r>
      <w:r w:rsidR="00633380">
        <w:fldChar w:fldCharType="separate"/>
      </w:r>
      <w:r w:rsidR="0007631D">
        <w:t>5</w:t>
      </w:r>
      <w:r w:rsidR="00633380">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п.п. </w:t>
      </w:r>
      <w:r w:rsidR="00633380">
        <w:fldChar w:fldCharType="begin"/>
      </w:r>
      <w:r w:rsidR="00633380">
        <w:instrText xml:space="preserve"> REF _Ref440270637 \r \h  \* MERGEFORMAT </w:instrText>
      </w:r>
      <w:r w:rsidR="00633380">
        <w:fldChar w:fldCharType="separate"/>
      </w:r>
      <w:r w:rsidR="0007631D" w:rsidRPr="0007631D">
        <w:rPr>
          <w:sz w:val="24"/>
          <w:szCs w:val="24"/>
        </w:rPr>
        <w:t>1.1.5</w:t>
      </w:r>
      <w:r w:rsidR="00633380">
        <w:fldChar w:fldCharType="end"/>
      </w:r>
      <w:r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07631D" w:rsidRPr="0007631D">
        <w:rPr>
          <w:sz w:val="24"/>
          <w:szCs w:val="24"/>
        </w:rPr>
        <w:t>1.1.7</w:t>
      </w:r>
      <w:r w:rsidR="00633380">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r w:rsidRPr="00026FDC">
        <w:rPr>
          <w:sz w:val="24"/>
          <w:szCs w:val="24"/>
        </w:rPr>
        <w:t>ях</w:t>
      </w:r>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w:t>
      </w:r>
      <w:r w:rsidRPr="00026FDC">
        <w:rPr>
          <w:sz w:val="24"/>
          <w:szCs w:val="24"/>
        </w:rPr>
        <w:lastRenderedPageBreak/>
        <w:t xml:space="preserve">Участники при подготовке Заявок должны руководствоваться условиями, указанными в п.п. </w:t>
      </w:r>
      <w:r w:rsidR="00633380">
        <w:fldChar w:fldCharType="begin"/>
      </w:r>
      <w:r w:rsidR="00633380">
        <w:instrText xml:space="preserve"> REF _Ref440270637 \r \h  \* MERGEFORMAT </w:instrText>
      </w:r>
      <w:r w:rsidR="00633380">
        <w:fldChar w:fldCharType="separate"/>
      </w:r>
      <w:r w:rsidR="0007631D" w:rsidRPr="0007631D">
        <w:rPr>
          <w:sz w:val="24"/>
          <w:szCs w:val="24"/>
        </w:rPr>
        <w:t>1.1.5</w:t>
      </w:r>
      <w:r w:rsidR="00633380">
        <w:fldChar w:fldCharType="end"/>
      </w:r>
      <w:r w:rsidR="008D2928"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07631D" w:rsidRPr="0007631D">
        <w:rPr>
          <w:sz w:val="24"/>
          <w:szCs w:val="24"/>
        </w:rPr>
        <w:t>1.1.7</w:t>
      </w:r>
      <w:r w:rsidR="00633380">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633380">
        <w:fldChar w:fldCharType="begin"/>
      </w:r>
      <w:r w:rsidR="00633380">
        <w:instrText xml:space="preserve"> REF _Ref440270663 \r \h  \* MERGEFORMAT </w:instrText>
      </w:r>
      <w:r w:rsidR="00633380">
        <w:fldChar w:fldCharType="separate"/>
      </w:r>
      <w:r w:rsidR="0007631D" w:rsidRPr="0007631D">
        <w:rPr>
          <w:sz w:val="24"/>
          <w:szCs w:val="24"/>
        </w:rPr>
        <w:t>1.1.7</w:t>
      </w:r>
      <w:r w:rsidR="00633380">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633380">
        <w:fldChar w:fldCharType="begin"/>
      </w:r>
      <w:r w:rsidR="00633380">
        <w:instrText xml:space="preserve"> REF _Ref305973033 \r \h  \* MERGEFORMAT </w:instrText>
      </w:r>
      <w:r w:rsidR="00633380">
        <w:fldChar w:fldCharType="separate"/>
      </w:r>
      <w:r w:rsidR="0007631D" w:rsidRPr="0007631D">
        <w:rPr>
          <w:sz w:val="24"/>
          <w:szCs w:val="24"/>
        </w:rPr>
        <w:t>3.2</w:t>
      </w:r>
      <w:r w:rsidR="00633380">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 xml:space="preserve">ами запроса предложений своих обязательств в связи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633380">
        <w:fldChar w:fldCharType="begin"/>
      </w:r>
      <w:r w:rsidR="00633380">
        <w:instrText xml:space="preserve"> REF _Ref191386164 \r \h  \* MERGEFORMAT </w:instrText>
      </w:r>
      <w:r w:rsidR="00633380">
        <w:fldChar w:fldCharType="separate"/>
      </w:r>
      <w:r w:rsidR="0007631D" w:rsidRPr="0007631D">
        <w:rPr>
          <w:sz w:val="24"/>
          <w:szCs w:val="24"/>
        </w:rPr>
        <w:t xml:space="preserve"> 1.4.1 </w:t>
      </w:r>
      <w:r w:rsidR="00633380">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633380">
        <w:fldChar w:fldCharType="begin"/>
      </w:r>
      <w:r w:rsidR="00633380">
        <w:instrText xml:space="preserve"> REF _Ref306978606 \r \h  \* MERGEFORMAT </w:instrText>
      </w:r>
      <w:r w:rsidR="00633380">
        <w:fldChar w:fldCharType="separate"/>
      </w:r>
      <w:r w:rsidR="0007631D" w:rsidRPr="0007631D">
        <w:rPr>
          <w:sz w:val="24"/>
          <w:szCs w:val="24"/>
        </w:rPr>
        <w:t xml:space="preserve"> 1.4.2 </w:t>
      </w:r>
      <w:r w:rsidR="00633380">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r w:rsidR="009C744E" w:rsidRPr="00026FDC">
        <w:rPr>
          <w:sz w:val="24"/>
          <w:szCs w:val="24"/>
        </w:rPr>
        <w:t>Участник</w:t>
      </w:r>
      <w:r w:rsidRPr="00026FDC">
        <w:rPr>
          <w:sz w:val="24"/>
          <w:szCs w:val="24"/>
        </w:rPr>
        <w:t xml:space="preserve">а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633380">
        <w:fldChar w:fldCharType="begin"/>
      </w:r>
      <w:r w:rsidR="00633380">
        <w:instrText xml:space="preserve"> REF _Ref306114966 \r \h  \* MERGEFORMAT </w:instrText>
      </w:r>
      <w:r w:rsidR="00633380">
        <w:fldChar w:fldCharType="separate"/>
      </w:r>
      <w:r w:rsidR="0007631D" w:rsidRPr="0007631D">
        <w:rPr>
          <w:sz w:val="24"/>
          <w:szCs w:val="24"/>
        </w:rPr>
        <w:t>3.3.11</w:t>
      </w:r>
      <w:r w:rsidR="00633380">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07631D" w:rsidRPr="0007631D">
        <w:rPr>
          <w:iCs/>
          <w:sz w:val="24"/>
          <w:szCs w:val="24"/>
        </w:rPr>
        <w:t>1.1.1</w:t>
      </w:r>
      <w:r w:rsidR="00633380">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33380">
        <w:fldChar w:fldCharType="begin"/>
      </w:r>
      <w:r w:rsidR="00633380">
        <w:instrText xml:space="preserve"> REF _Ref440275279 \r \h  \* MERGEFORMAT </w:instrText>
      </w:r>
      <w:r w:rsidR="00633380">
        <w:fldChar w:fldCharType="separate"/>
      </w:r>
      <w:r w:rsidR="0007631D" w:rsidRPr="0007631D">
        <w:rPr>
          <w:b w:val="0"/>
        </w:rPr>
        <w:t>1.1.4</w:t>
      </w:r>
      <w:r w:rsidR="00633380">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633380">
        <w:fldChar w:fldCharType="begin"/>
      </w:r>
      <w:r w:rsidR="00633380">
        <w:instrText xml:space="preserve"> REF _Ref305973147 \r \h  \* MERGEFORMAT </w:instrText>
      </w:r>
      <w:r w:rsidR="00633380">
        <w:fldChar w:fldCharType="separate"/>
      </w:r>
      <w:r w:rsidR="0007631D" w:rsidRPr="0007631D">
        <w:rPr>
          <w:b w:val="0"/>
          <w:szCs w:val="24"/>
        </w:rPr>
        <w:t>3.3</w:t>
      </w:r>
      <w:r w:rsidR="00633380">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b w:val="0"/>
          <w:szCs w:val="24"/>
        </w:rPr>
        <w:t>5.1</w:t>
      </w:r>
      <w:r w:rsidR="00633380">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633380">
        <w:fldChar w:fldCharType="begin"/>
      </w:r>
      <w:r w:rsidR="00633380">
        <w:instrText xml:space="preserve"> REF _Ref440284918 \r \h  \* MERGEFORMAT </w:instrText>
      </w:r>
      <w:r w:rsidR="00633380">
        <w:fldChar w:fldCharType="separate"/>
      </w:r>
      <w:r w:rsidR="0007631D" w:rsidRPr="0007631D">
        <w:rPr>
          <w:b w:val="0"/>
          <w:szCs w:val="24"/>
        </w:rPr>
        <w:t>5.2</w:t>
      </w:r>
      <w:r w:rsidR="00633380">
        <w:fldChar w:fldCharType="end"/>
      </w:r>
      <w:r w:rsidRPr="00026FDC">
        <w:rPr>
          <w:b w:val="0"/>
          <w:szCs w:val="24"/>
        </w:rPr>
        <w:t xml:space="preserve">), Техническое предложение (подраздел </w:t>
      </w:r>
      <w:r w:rsidR="00633380">
        <w:fldChar w:fldCharType="begin"/>
      </w:r>
      <w:r w:rsidR="00633380">
        <w:instrText xml:space="preserve"> REF _Ref440537120 \r \h  \* MERGEFORMAT </w:instrText>
      </w:r>
      <w:r w:rsidR="00633380">
        <w:fldChar w:fldCharType="separate"/>
      </w:r>
      <w:r w:rsidR="0007631D" w:rsidRPr="0007631D">
        <w:rPr>
          <w:b w:val="0"/>
          <w:szCs w:val="24"/>
        </w:rPr>
        <w:t>5.3</w:t>
      </w:r>
      <w:r w:rsidR="00633380">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633380">
        <w:fldChar w:fldCharType="begin"/>
      </w:r>
      <w:r w:rsidR="00633380">
        <w:instrText xml:space="preserve"> REF _Ref440284947 \r \h  \* MERGEFORMAT </w:instrText>
      </w:r>
      <w:r w:rsidR="00633380">
        <w:fldChar w:fldCharType="separate"/>
      </w:r>
      <w:r w:rsidR="0007631D" w:rsidRPr="0007631D">
        <w:rPr>
          <w:b w:val="0"/>
          <w:szCs w:val="24"/>
        </w:rPr>
        <w:t>5.4</w:t>
      </w:r>
      <w:r w:rsidR="00633380">
        <w:fldChar w:fldCharType="end"/>
      </w:r>
      <w:r w:rsidRPr="00026FDC">
        <w:rPr>
          <w:b w:val="0"/>
          <w:szCs w:val="24"/>
        </w:rPr>
        <w:t>)</w:t>
      </w:r>
      <w:r w:rsidR="00B8118F" w:rsidRPr="00026FDC">
        <w:rPr>
          <w:b w:val="0"/>
          <w:szCs w:val="24"/>
        </w:rPr>
        <w:t xml:space="preserve">, График оплаты оказания услуг (подраздел </w:t>
      </w:r>
      <w:r w:rsidR="00633380">
        <w:fldChar w:fldCharType="begin"/>
      </w:r>
      <w:r w:rsidR="00633380">
        <w:instrText xml:space="preserve"> REF _Ref440361439 \r \h  \* MERGEFORMAT </w:instrText>
      </w:r>
      <w:r w:rsidR="00633380">
        <w:fldChar w:fldCharType="separate"/>
      </w:r>
      <w:r w:rsidR="0007631D" w:rsidRPr="0007631D">
        <w:rPr>
          <w:b w:val="0"/>
          <w:szCs w:val="24"/>
        </w:rPr>
        <w:t>5.5</w:t>
      </w:r>
      <w:r w:rsidR="00633380">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633380">
        <w:fldChar w:fldCharType="begin"/>
      </w:r>
      <w:r w:rsidR="00633380">
        <w:instrText xml:space="preserve"> REF _Ref440361531 \r \h  \* MERGEFORMAT </w:instrText>
      </w:r>
      <w:r w:rsidR="00633380">
        <w:fldChar w:fldCharType="separate"/>
      </w:r>
      <w:r w:rsidR="0007631D" w:rsidRPr="0007631D">
        <w:rPr>
          <w:b w:val="0"/>
          <w:szCs w:val="24"/>
        </w:rPr>
        <w:t>5.6</w:t>
      </w:r>
      <w:r w:rsidR="00633380">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633380">
        <w:fldChar w:fldCharType="begin"/>
      </w:r>
      <w:r w:rsidR="00633380">
        <w:instrText xml:space="preserve"> REF _Ref440285128 \r \h  \* MERGEFORMAT </w:instrText>
      </w:r>
      <w:r w:rsidR="00633380">
        <w:fldChar w:fldCharType="separate"/>
      </w:r>
      <w:r w:rsidR="0007631D" w:rsidRPr="0007631D">
        <w:rPr>
          <w:b w:val="0"/>
          <w:szCs w:val="24"/>
        </w:rPr>
        <w:t>3.3.14</w:t>
      </w:r>
      <w:r w:rsidR="00633380">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633380">
        <w:fldChar w:fldCharType="begin"/>
      </w:r>
      <w:r w:rsidR="00633380">
        <w:instrText xml:space="preserve"> REF _Ref305973250 \r \h  \* MERGEFORMAT </w:instrText>
      </w:r>
      <w:r w:rsidR="00633380">
        <w:fldChar w:fldCharType="separate"/>
      </w:r>
      <w:r w:rsidR="0007631D" w:rsidRPr="0007631D">
        <w:rPr>
          <w:b w:val="0"/>
          <w:szCs w:val="24"/>
        </w:rPr>
        <w:t>3.5.1</w:t>
      </w:r>
      <w:r w:rsidR="00633380">
        <w:fldChar w:fldCharType="end"/>
      </w:r>
      <w:r w:rsidRPr="00026FDC">
        <w:rPr>
          <w:b w:val="0"/>
          <w:szCs w:val="24"/>
        </w:rPr>
        <w:t xml:space="preserve">) и подведение итогов запроса предложений (подраздел </w:t>
      </w:r>
      <w:r w:rsidR="00633380">
        <w:fldChar w:fldCharType="begin"/>
      </w:r>
      <w:r w:rsidR="00633380">
        <w:instrText xml:space="preserve"> REF _Ref303681924 \r \h  \* MERGEFORMAT </w:instrText>
      </w:r>
      <w:r w:rsidR="00633380">
        <w:fldChar w:fldCharType="separate"/>
      </w:r>
      <w:r w:rsidR="0007631D" w:rsidRPr="0007631D">
        <w:rPr>
          <w:b w:val="0"/>
          <w:szCs w:val="24"/>
        </w:rPr>
        <w:t>3.8</w:t>
      </w:r>
      <w:r w:rsidR="00633380">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633380">
        <w:fldChar w:fldCharType="begin"/>
      </w:r>
      <w:r w:rsidR="00633380">
        <w:instrText xml:space="preserve"> REF _Ref93264992 \r \h  \* MERGEFORMAT </w:instrText>
      </w:r>
      <w:r w:rsidR="00633380">
        <w:fldChar w:fldCharType="separate"/>
      </w:r>
      <w:r w:rsidR="0007631D" w:rsidRPr="0007631D">
        <w:rPr>
          <w:b w:val="0"/>
        </w:rPr>
        <w:t>5.5</w:t>
      </w:r>
      <w:r w:rsidR="00633380">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33380">
        <w:fldChar w:fldCharType="begin"/>
      </w:r>
      <w:r w:rsidR="00633380">
        <w:instrText xml:space="preserve"> REF _Ref440270867 \r \h  \* MERGEFORMAT </w:instrText>
      </w:r>
      <w:r w:rsidR="00633380">
        <w:fldChar w:fldCharType="separate"/>
      </w:r>
      <w:r w:rsidR="0007631D" w:rsidRPr="0007631D">
        <w:rPr>
          <w:b w:val="0"/>
        </w:rPr>
        <w:t>2.2.3</w:t>
      </w:r>
      <w:r w:rsidR="00633380">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 xml:space="preserve">АО «Россети» и ДЗО </w:t>
      </w:r>
      <w:r w:rsidR="003E170D" w:rsidRPr="00026FDC">
        <w:rPr>
          <w:i/>
          <w:sz w:val="24"/>
          <w:szCs w:val="24"/>
        </w:rPr>
        <w:t>П</w:t>
      </w:r>
      <w:r w:rsidRPr="00026FDC">
        <w:rPr>
          <w:i/>
          <w:sz w:val="24"/>
          <w:szCs w:val="24"/>
        </w:rPr>
        <w:t>АО «Россети»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 xml:space="preserve">АО «Россети» и ДЗО </w:t>
      </w:r>
      <w:r w:rsidR="003E170D" w:rsidRPr="00026FDC">
        <w:rPr>
          <w:rFonts w:ascii="Times New Roman" w:hAnsi="Times New Roman"/>
          <w:i/>
          <w:sz w:val="24"/>
        </w:rPr>
        <w:t>П</w:t>
      </w:r>
      <w:r w:rsidRPr="00026FDC">
        <w:rPr>
          <w:rFonts w:ascii="Times New Roman" w:hAnsi="Times New Roman"/>
          <w:i/>
          <w:sz w:val="24"/>
        </w:rPr>
        <w:t>АО «Россети»;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026FDC" w:rsidRDefault="00FB666F" w:rsidP="00FB666F">
      <w:pPr>
        <w:autoSpaceDE w:val="0"/>
        <w:autoSpaceDN w:val="0"/>
        <w:adjustRightInd w:val="0"/>
        <w:spacing w:line="240" w:lineRule="auto"/>
        <w:rPr>
          <w:i/>
          <w:sz w:val="24"/>
          <w:szCs w:val="24"/>
        </w:rPr>
      </w:pPr>
      <w:r w:rsidRPr="00026F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r w:rsidRPr="00026F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«Россети»/ДЗО ПАО «Россети», его аффилированными лицами, работниками или посредниками.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633380">
        <w:fldChar w:fldCharType="begin"/>
      </w:r>
      <w:r w:rsidR="00633380">
        <w:instrText xml:space="preserve"> REF _Ref305973033 \r \h  \* MERGEFORMAT </w:instrText>
      </w:r>
      <w:r w:rsidR="00633380">
        <w:fldChar w:fldCharType="separate"/>
      </w:r>
      <w:r w:rsidR="0007631D" w:rsidRPr="0007631D">
        <w:rPr>
          <w:bCs w:val="0"/>
          <w:sz w:val="24"/>
          <w:szCs w:val="24"/>
        </w:rPr>
        <w:t>3.2</w:t>
      </w:r>
      <w:r w:rsidR="00633380">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633380">
        <w:fldChar w:fldCharType="begin"/>
      </w:r>
      <w:r w:rsidR="00633380">
        <w:instrText xml:space="preserve"> REF _Ref305973147 \r \h  \* MERGEFORMAT </w:instrText>
      </w:r>
      <w:r w:rsidR="00633380">
        <w:fldChar w:fldCharType="separate"/>
      </w:r>
      <w:r w:rsidR="0007631D" w:rsidRPr="0007631D">
        <w:rPr>
          <w:bCs w:val="0"/>
          <w:sz w:val="24"/>
          <w:szCs w:val="24"/>
        </w:rPr>
        <w:t>3.3</w:t>
      </w:r>
      <w:r w:rsidR="00633380">
        <w:fldChar w:fldCharType="end"/>
      </w:r>
      <w:r w:rsidR="005F00B5"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5F00B5"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633380">
        <w:fldChar w:fldCharType="begin"/>
      </w:r>
      <w:r w:rsidR="00633380">
        <w:instrText xml:space="preserve"> REF _Ref305973214 \r \h  \* MERGEFORMAT </w:instrText>
      </w:r>
      <w:r w:rsidR="00633380">
        <w:fldChar w:fldCharType="separate"/>
      </w:r>
      <w:r w:rsidR="0007631D" w:rsidRPr="0007631D">
        <w:rPr>
          <w:bCs w:val="0"/>
          <w:sz w:val="24"/>
          <w:szCs w:val="24"/>
        </w:rPr>
        <w:t>3.4</w:t>
      </w:r>
      <w:r w:rsidR="00633380">
        <w:fldChar w:fldCharType="end"/>
      </w:r>
      <w:r w:rsidR="00096E9D" w:rsidRPr="00026FDC">
        <w:rPr>
          <w:bCs w:val="0"/>
          <w:sz w:val="24"/>
          <w:szCs w:val="24"/>
        </w:rPr>
        <w:t xml:space="preserve">, </w:t>
      </w:r>
      <w:r w:rsidR="00633380">
        <w:fldChar w:fldCharType="begin"/>
      </w:r>
      <w:r w:rsidR="00633380">
        <w:instrText xml:space="preserve"> REF _Ref440881267 \r \h  \* MERGEFORMAT </w:instrText>
      </w:r>
      <w:r w:rsidR="00633380">
        <w:fldChar w:fldCharType="separate"/>
      </w:r>
      <w:r w:rsidR="0007631D" w:rsidRPr="0007631D">
        <w:rPr>
          <w:bCs w:val="0"/>
          <w:sz w:val="24"/>
          <w:szCs w:val="24"/>
        </w:rPr>
        <w:t>3.5</w:t>
      </w:r>
      <w:r w:rsidR="00633380">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633380">
        <w:fldChar w:fldCharType="begin"/>
      </w:r>
      <w:r w:rsidR="00633380">
        <w:instrText xml:space="preserve"> REF _Ref305973250 \r \h  \* MERGEFORMAT </w:instrText>
      </w:r>
      <w:r w:rsidR="00633380">
        <w:fldChar w:fldCharType="separate"/>
      </w:r>
      <w:r w:rsidR="0007631D" w:rsidRPr="0007631D">
        <w:rPr>
          <w:bCs w:val="0"/>
          <w:sz w:val="24"/>
          <w:szCs w:val="24"/>
        </w:rPr>
        <w:t>3.5</w:t>
      </w:r>
      <w:r w:rsidR="0007631D">
        <w:t>.1</w:t>
      </w:r>
      <w:r w:rsidR="00633380">
        <w:fldChar w:fldCharType="end"/>
      </w:r>
      <w:r w:rsidR="005F00B5"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633380">
        <w:fldChar w:fldCharType="begin"/>
      </w:r>
      <w:r w:rsidR="00633380">
        <w:instrText xml:space="preserve"> REF _Ref303250967 \r \h  \* MERGEFORMAT </w:instrText>
      </w:r>
      <w:r w:rsidR="00633380">
        <w:fldChar w:fldCharType="separate"/>
      </w:r>
      <w:r w:rsidR="0007631D" w:rsidRPr="0007631D">
        <w:rPr>
          <w:bCs w:val="0"/>
          <w:sz w:val="24"/>
          <w:szCs w:val="24"/>
        </w:rPr>
        <w:t>3.7</w:t>
      </w:r>
      <w:r w:rsidR="00633380">
        <w:fldChar w:fldCharType="end"/>
      </w:r>
      <w:r w:rsidR="005F00B5"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_Ref303681924 \r \h  \* MERGEFORMAT </w:instrText>
      </w:r>
      <w:r w:rsidR="00633380">
        <w:fldChar w:fldCharType="separate"/>
      </w:r>
      <w:r w:rsidR="0007631D" w:rsidRPr="0007631D">
        <w:rPr>
          <w:bCs w:val="0"/>
          <w:sz w:val="24"/>
          <w:szCs w:val="24"/>
        </w:rPr>
        <w:t>3.8</w:t>
      </w:r>
      <w:r w:rsidR="00633380">
        <w:fldChar w:fldCharType="end"/>
      </w:r>
      <w:r w:rsidR="005F00B5"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633380">
        <w:fldChar w:fldCharType="begin"/>
      </w:r>
      <w:r w:rsidR="00633380">
        <w:instrText xml:space="preserve"> REF _Ref303683929 \r \h  \* MERGEFORMAT </w:instrText>
      </w:r>
      <w:r w:rsidR="00633380">
        <w:fldChar w:fldCharType="separate"/>
      </w:r>
      <w:r w:rsidR="0007631D" w:rsidRPr="0007631D">
        <w:rPr>
          <w:bCs w:val="0"/>
          <w:sz w:val="24"/>
          <w:szCs w:val="24"/>
        </w:rPr>
        <w:t>3.10</w:t>
      </w:r>
      <w:r w:rsidR="00633380">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633380">
        <w:fldChar w:fldCharType="begin"/>
      </w:r>
      <w:r w:rsidR="00633380">
        <w:instrText xml:space="preserve"> REF _Ref306140410 \r \h  \* MERGEFORMAT </w:instrText>
      </w:r>
      <w:r w:rsidR="00633380">
        <w:fldChar w:fldCharType="separate"/>
      </w:r>
      <w:r w:rsidR="0007631D" w:rsidRPr="0007631D">
        <w:rPr>
          <w:bCs w:val="0"/>
          <w:sz w:val="24"/>
          <w:szCs w:val="24"/>
        </w:rPr>
        <w:t>3.11</w:t>
      </w:r>
      <w:r w:rsidR="00633380">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_Ref306140451 \r \h  \* MERGEFORMAT </w:instrText>
      </w:r>
      <w:r w:rsidR="00633380">
        <w:fldChar w:fldCharType="separate"/>
      </w:r>
      <w:r w:rsidR="0007631D" w:rsidRPr="0007631D">
        <w:rPr>
          <w:bCs w:val="0"/>
          <w:sz w:val="24"/>
          <w:szCs w:val="24"/>
        </w:rPr>
        <w:t>3.12</w:t>
      </w:r>
      <w:r w:rsidR="00633380">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633380">
        <w:fldChar w:fldCharType="begin"/>
      </w:r>
      <w:r w:rsidR="00633380">
        <w:instrText xml:space="preserve"> REF _Ref302563524 \n \h  \* MERGEFORMAT </w:instrText>
      </w:r>
      <w:r w:rsidR="00633380">
        <w:fldChar w:fldCharType="separate"/>
      </w:r>
      <w:r w:rsidR="0007631D" w:rsidRPr="0007631D">
        <w:rPr>
          <w:sz w:val="24"/>
          <w:szCs w:val="24"/>
        </w:rPr>
        <w:t>1.1.1</w:t>
      </w:r>
      <w:r w:rsidR="00633380">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07631D" w:rsidRPr="0007631D">
        <w:rPr>
          <w:bCs w:val="0"/>
          <w:sz w:val="24"/>
          <w:szCs w:val="24"/>
        </w:rPr>
        <w:t>5.1</w:t>
      </w:r>
      <w:r w:rsidR="00633380">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_Ref440271072 \r \h  \* MERGEFORMAT </w:instrText>
      </w:r>
      <w:r w:rsidR="00633380">
        <w:fldChar w:fldCharType="separate"/>
      </w:r>
      <w:r w:rsidR="0007631D" w:rsidRPr="0007631D">
        <w:rPr>
          <w:bCs w:val="0"/>
          <w:sz w:val="24"/>
          <w:szCs w:val="24"/>
        </w:rPr>
        <w:t>5.2</w:t>
      </w:r>
      <w:r w:rsidR="00633380">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633380">
        <w:fldChar w:fldCharType="begin"/>
      </w:r>
      <w:r w:rsidR="00633380">
        <w:instrText xml:space="preserve"> REF _Ref440537056 \r \h  \* MERGEFORMAT </w:instrText>
      </w:r>
      <w:r w:rsidR="00633380">
        <w:fldChar w:fldCharType="separate"/>
      </w:r>
      <w:r w:rsidR="0007631D" w:rsidRPr="0007631D">
        <w:rPr>
          <w:bCs w:val="0"/>
          <w:spacing w:val="-1"/>
          <w:sz w:val="24"/>
          <w:szCs w:val="24"/>
        </w:rPr>
        <w:t>5.3</w:t>
      </w:r>
      <w:r w:rsidR="00633380">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633380">
        <w:fldChar w:fldCharType="begin"/>
      </w:r>
      <w:r w:rsidR="00633380">
        <w:instrText xml:space="preserve"> REF _Ref440271036 \r \h  \* MERGEFORMAT </w:instrText>
      </w:r>
      <w:r w:rsidR="00633380">
        <w:fldChar w:fldCharType="separate"/>
      </w:r>
      <w:r w:rsidR="0007631D" w:rsidRPr="0007631D">
        <w:rPr>
          <w:bCs w:val="0"/>
          <w:sz w:val="24"/>
          <w:szCs w:val="24"/>
        </w:rPr>
        <w:t>5.4</w:t>
      </w:r>
      <w:r w:rsidR="00633380">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633380">
        <w:fldChar w:fldCharType="begin"/>
      </w:r>
      <w:r w:rsidR="00633380">
        <w:instrText xml:space="preserve"> REF _Ref440361914 \r \h  \* MERGEFORMAT </w:instrText>
      </w:r>
      <w:r w:rsidR="00633380">
        <w:fldChar w:fldCharType="separate"/>
      </w:r>
      <w:r w:rsidR="0007631D" w:rsidRPr="0007631D">
        <w:rPr>
          <w:bCs w:val="0"/>
          <w:sz w:val="24"/>
          <w:szCs w:val="24"/>
        </w:rPr>
        <w:t>5.5</w:t>
      </w:r>
      <w:r w:rsidR="00633380">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633380">
        <w:fldChar w:fldCharType="begin"/>
      </w:r>
      <w:r w:rsidR="00633380">
        <w:instrText xml:space="preserve"> REF _Ref191386407 \r \h  \* MERGEFORMAT </w:instrText>
      </w:r>
      <w:r w:rsidR="00633380">
        <w:fldChar w:fldCharType="separate"/>
      </w:r>
      <w:r w:rsidR="0007631D" w:rsidRPr="0007631D">
        <w:rPr>
          <w:bCs w:val="0"/>
          <w:sz w:val="24"/>
          <w:szCs w:val="24"/>
        </w:rPr>
        <w:t>3.3.8</w:t>
      </w:r>
      <w:r w:rsidR="00633380">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_Ref440361610 \r \h  \* MERGEFORMAT </w:instrText>
      </w:r>
      <w:r w:rsidR="00633380">
        <w:fldChar w:fldCharType="separate"/>
      </w:r>
      <w:r w:rsidR="0007631D" w:rsidRPr="0007631D">
        <w:rPr>
          <w:bCs w:val="0"/>
          <w:sz w:val="24"/>
          <w:szCs w:val="24"/>
        </w:rPr>
        <w:t>5.6</w:t>
      </w:r>
      <w:r w:rsidR="00633380">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_Ref55336310 \r \h  \* MERGEFORMAT </w:instrText>
      </w:r>
      <w:r w:rsidR="00633380">
        <w:fldChar w:fldCharType="separate"/>
      </w:r>
      <w:r w:rsidR="0007631D" w:rsidRPr="0007631D">
        <w:rPr>
          <w:bCs w:val="0"/>
          <w:sz w:val="24"/>
          <w:szCs w:val="24"/>
          <w:lang w:eastAsia="ru-RU"/>
        </w:rPr>
        <w:t>5.1</w:t>
      </w:r>
      <w:r w:rsidR="00633380">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(пп. </w:t>
      </w:r>
      <w:r w:rsidR="00633380">
        <w:fldChar w:fldCharType="begin"/>
      </w:r>
      <w:r w:rsidR="00633380">
        <w:instrText xml:space="preserve"> REF _Ref440279062 \r \h  \* MERGEFORMAT </w:instrText>
      </w:r>
      <w:r w:rsidR="00633380">
        <w:fldChar w:fldCharType="separate"/>
      </w:r>
      <w:r w:rsidR="0007631D" w:rsidRPr="0007631D">
        <w:rPr>
          <w:sz w:val="24"/>
          <w:szCs w:val="24"/>
        </w:rPr>
        <w:t>б)</w:t>
      </w:r>
      <w:r w:rsidR="00633380">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07631D" w:rsidRPr="0007631D">
        <w:rPr>
          <w:sz w:val="24"/>
          <w:szCs w:val="24"/>
        </w:rPr>
        <w:t>3.3.8.3</w:t>
      </w:r>
      <w:r w:rsidR="00633380">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633380">
        <w:fldChar w:fldCharType="begin"/>
      </w:r>
      <w:r w:rsidR="00633380">
        <w:instrText xml:space="preserve"> REF _Ref444170560 \r \h  \* MERGEFORMAT </w:instrText>
      </w:r>
      <w:r w:rsidR="00633380">
        <w:fldChar w:fldCharType="separate"/>
      </w:r>
      <w:r w:rsidR="0007631D" w:rsidRPr="0007631D">
        <w:rPr>
          <w:bCs w:val="0"/>
          <w:sz w:val="24"/>
          <w:szCs w:val="24"/>
        </w:rPr>
        <w:t>5.7.1</w:t>
      </w:r>
      <w:r w:rsidR="00633380">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_Ref444170566 \r \h  \* MERGEFORMAT </w:instrText>
      </w:r>
      <w:r w:rsidR="00633380">
        <w:fldChar w:fldCharType="separate"/>
      </w:r>
      <w:r w:rsidR="0007631D" w:rsidRPr="0007631D">
        <w:rPr>
          <w:sz w:val="24"/>
          <w:szCs w:val="24"/>
        </w:rPr>
        <w:t>5.7.2</w:t>
      </w:r>
      <w:r w:rsidR="00633380">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_Ref440274902 \r \h  \* MERGEFORMAT </w:instrText>
      </w:r>
      <w:r w:rsidR="00633380">
        <w:fldChar w:fldCharType="separate"/>
      </w:r>
      <w:r w:rsidR="0007631D" w:rsidRPr="0007631D">
        <w:rPr>
          <w:bCs w:val="0"/>
          <w:sz w:val="24"/>
          <w:szCs w:val="24"/>
          <w:lang w:eastAsia="ru-RU"/>
        </w:rPr>
        <w:t>5.4</w:t>
      </w:r>
      <w:r w:rsidR="00633380">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_Ref440274913 \r \h  \* MERGEFORMAT </w:instrText>
      </w:r>
      <w:r w:rsidR="00633380">
        <w:fldChar w:fldCharType="separate"/>
      </w:r>
      <w:r w:rsidR="0007631D" w:rsidRPr="0007631D">
        <w:rPr>
          <w:bCs w:val="0"/>
          <w:sz w:val="24"/>
          <w:szCs w:val="24"/>
          <w:lang w:eastAsia="ru-RU"/>
        </w:rPr>
        <w:t>5.2</w:t>
      </w:r>
      <w:r w:rsidR="00633380">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07631D" w:rsidRPr="0007631D">
        <w:rPr>
          <w:bCs w:val="0"/>
          <w:sz w:val="24"/>
          <w:szCs w:val="24"/>
        </w:rPr>
        <w:t>5.5</w:t>
      </w:r>
      <w:r w:rsidR="00633380">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_Ref440361610 \r \h  \* MERGEFORMAT </w:instrText>
      </w:r>
      <w:r w:rsidR="00633380">
        <w:fldChar w:fldCharType="separate"/>
      </w:r>
      <w:r w:rsidR="0007631D" w:rsidRPr="0007631D">
        <w:rPr>
          <w:bCs w:val="0"/>
          <w:sz w:val="24"/>
          <w:szCs w:val="24"/>
        </w:rPr>
        <w:t>5.6</w:t>
      </w:r>
      <w:r w:rsidR="00633380">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07631D" w:rsidRPr="0007631D">
        <w:rPr>
          <w:bCs w:val="0"/>
          <w:sz w:val="24"/>
          <w:szCs w:val="24"/>
        </w:rPr>
        <w:t>3.3.8.3</w:t>
      </w:r>
      <w:r w:rsidR="00633380">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r w:rsidR="00F463E8" w:rsidRPr="00026FDC">
        <w:rPr>
          <w:sz w:val="24"/>
          <w:szCs w:val="24"/>
        </w:rPr>
        <w:t xml:space="preserve">пп. </w:t>
      </w:r>
      <w:r w:rsidR="00633380">
        <w:fldChar w:fldCharType="begin"/>
      </w:r>
      <w:r w:rsidR="00633380">
        <w:instrText xml:space="preserve"> REF _Ref440279062 \r \h  \* MERGEFORMAT </w:instrText>
      </w:r>
      <w:r w:rsidR="00633380">
        <w:fldChar w:fldCharType="separate"/>
      </w:r>
      <w:r w:rsidR="0007631D" w:rsidRPr="0007631D">
        <w:rPr>
          <w:sz w:val="24"/>
          <w:szCs w:val="24"/>
        </w:rPr>
        <w:t>б)</w:t>
      </w:r>
      <w:r w:rsidR="00633380">
        <w:fldChar w:fldCharType="end"/>
      </w:r>
      <w:r w:rsidR="00FA5339" w:rsidRPr="00026FDC">
        <w:rPr>
          <w:sz w:val="24"/>
          <w:szCs w:val="24"/>
        </w:rPr>
        <w:t>,</w:t>
      </w:r>
      <w:r w:rsidR="007638F4" w:rsidRPr="00026FDC">
        <w:rPr>
          <w:sz w:val="24"/>
          <w:szCs w:val="24"/>
        </w:rPr>
        <w:t xml:space="preserve"> </w:t>
      </w:r>
      <w:r w:rsidR="005F00B5"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07631D">
        <w:rPr>
          <w:sz w:val="24"/>
          <w:szCs w:val="24"/>
        </w:rPr>
        <w:t>д)</w:t>
      </w:r>
      <w:r w:rsidR="005F00B5" w:rsidRPr="00026FDC">
        <w:rPr>
          <w:sz w:val="24"/>
          <w:szCs w:val="24"/>
        </w:rPr>
        <w:fldChar w:fldCharType="end"/>
      </w:r>
      <w:r w:rsidR="007638F4" w:rsidRPr="00026FDC">
        <w:rPr>
          <w:sz w:val="24"/>
          <w:szCs w:val="24"/>
        </w:rPr>
        <w:t>,</w:t>
      </w:r>
      <w:r w:rsidR="00FA5339" w:rsidRPr="00026FDC">
        <w:rPr>
          <w:sz w:val="24"/>
          <w:szCs w:val="24"/>
        </w:rPr>
        <w:t xml:space="preserve"> </w:t>
      </w:r>
      <w:r w:rsidR="00633380">
        <w:fldChar w:fldCharType="begin"/>
      </w:r>
      <w:r w:rsidR="00633380">
        <w:instrText xml:space="preserve"> REF _Ref440371812 \r \h  \* MERGEFORMAT </w:instrText>
      </w:r>
      <w:r w:rsidR="00633380">
        <w:fldChar w:fldCharType="separate"/>
      </w:r>
      <w:r w:rsidR="0007631D" w:rsidRPr="0007631D">
        <w:rPr>
          <w:sz w:val="24"/>
          <w:szCs w:val="24"/>
        </w:rPr>
        <w:t>м)</w:t>
      </w:r>
      <w:r w:rsidR="00633380">
        <w:fldChar w:fldCharType="end"/>
      </w:r>
      <w:r w:rsidR="00FA5339" w:rsidRPr="00026FDC">
        <w:rPr>
          <w:sz w:val="24"/>
          <w:szCs w:val="24"/>
        </w:rPr>
        <w:t xml:space="preserve">, </w:t>
      </w:r>
      <w:r w:rsidR="005F00B5"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07631D">
        <w:rPr>
          <w:sz w:val="24"/>
          <w:szCs w:val="24"/>
        </w:rPr>
        <w:t>н)</w:t>
      </w:r>
      <w:r w:rsidR="005F00B5" w:rsidRPr="00026FDC">
        <w:rPr>
          <w:sz w:val="24"/>
          <w:szCs w:val="24"/>
        </w:rPr>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07631D" w:rsidRPr="0007631D">
        <w:rPr>
          <w:sz w:val="24"/>
          <w:szCs w:val="24"/>
        </w:rPr>
        <w:t>3.3.8.3</w:t>
      </w:r>
      <w:r w:rsidR="00633380">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_Ref440274944 \r \h  \* MERGEFORMAT </w:instrText>
      </w:r>
      <w:r w:rsidR="00633380">
        <w:fldChar w:fldCharType="separate"/>
      </w:r>
      <w:r w:rsidR="0007631D" w:rsidRPr="0007631D">
        <w:rPr>
          <w:bCs w:val="0"/>
          <w:sz w:val="24"/>
          <w:szCs w:val="24"/>
        </w:rPr>
        <w:t>5.14</w:t>
      </w:r>
      <w:r w:rsidR="00633380">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633380">
        <w:fldChar w:fldCharType="begin"/>
      </w:r>
      <w:r w:rsidR="00633380">
        <w:instrText xml:space="preserve"> REF _Ref440272510 \r \h  \* MERGEFORMAT </w:instrText>
      </w:r>
      <w:r w:rsidR="00633380">
        <w:fldChar w:fldCharType="separate"/>
      </w:r>
      <w:r w:rsidR="0007631D" w:rsidRPr="0007631D">
        <w:rPr>
          <w:bCs w:val="0"/>
          <w:sz w:val="24"/>
          <w:szCs w:val="24"/>
        </w:rPr>
        <w:t>5.16</w:t>
      </w:r>
      <w:r w:rsidR="00633380">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07631D" w:rsidRPr="0007631D">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07631D" w:rsidRPr="0007631D">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07631D" w:rsidRPr="0007631D">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07631D" w:rsidRPr="0007631D">
        <w:rPr>
          <w:bCs w:val="0"/>
          <w:sz w:val="24"/>
          <w:szCs w:val="24"/>
        </w:rPr>
        <w:t>5.15</w:t>
      </w:r>
      <w:r w:rsidR="00633380">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633380">
        <w:fldChar w:fldCharType="begin"/>
      </w:r>
      <w:r w:rsidR="00633380">
        <w:instrText xml:space="preserve"> REF _Ref306005578 \r \h  \* MERGEFORMAT </w:instrText>
      </w:r>
      <w:r w:rsidR="00633380">
        <w:fldChar w:fldCharType="separate"/>
      </w:r>
      <w:r w:rsidR="0007631D" w:rsidRPr="0007631D">
        <w:rPr>
          <w:bCs w:val="0"/>
          <w:sz w:val="24"/>
          <w:szCs w:val="24"/>
        </w:rPr>
        <w:t>3.3.8.3</w:t>
      </w:r>
      <w:r w:rsidR="00633380">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плана распределения объемов </w:t>
      </w:r>
      <w:r w:rsidR="00B76768" w:rsidRPr="00026FDC">
        <w:rPr>
          <w:bCs w:val="0"/>
          <w:sz w:val="24"/>
          <w:szCs w:val="24"/>
        </w:rPr>
        <w:t>оказания услуг</w:t>
      </w:r>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633380">
        <w:fldChar w:fldCharType="begin"/>
      </w:r>
      <w:r w:rsidR="00633380">
        <w:instrText xml:space="preserve"> REF _Ref440376401 \r \h  \* MERGEFORMAT </w:instrText>
      </w:r>
      <w:r w:rsidR="00633380">
        <w:fldChar w:fldCharType="separate"/>
      </w:r>
      <w:r w:rsidR="0007631D" w:rsidRPr="0007631D">
        <w:rPr>
          <w:bCs w:val="0"/>
          <w:sz w:val="24"/>
          <w:szCs w:val="24"/>
        </w:rPr>
        <w:t>5.17</w:t>
      </w:r>
      <w:r w:rsidR="00633380">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07631D" w:rsidRPr="0007631D">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07631D" w:rsidRPr="0007631D">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07631D" w:rsidRPr="0007631D">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07631D" w:rsidRPr="0007631D">
        <w:rPr>
          <w:bCs w:val="0"/>
          <w:sz w:val="24"/>
          <w:szCs w:val="24"/>
        </w:rPr>
        <w:t>5.15</w:t>
      </w:r>
      <w:r w:rsidR="00633380">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07631D" w:rsidRPr="0007631D">
        <w:rPr>
          <w:bCs w:val="0"/>
          <w:sz w:val="24"/>
          <w:szCs w:val="24"/>
        </w:rPr>
        <w:t>3.3.8.3</w:t>
      </w:r>
      <w:r w:rsidR="00633380">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633380">
        <w:fldChar w:fldCharType="begin"/>
      </w:r>
      <w:r w:rsidR="00633380">
        <w:instrText xml:space="preserve"> REF _Ref440537079 \r \h  \* MERGEFORMAT </w:instrText>
      </w:r>
      <w:r w:rsidR="00633380">
        <w:fldChar w:fldCharType="separate"/>
      </w:r>
      <w:r w:rsidR="0007631D" w:rsidRPr="0007631D">
        <w:rPr>
          <w:bCs w:val="0"/>
          <w:sz w:val="24"/>
          <w:szCs w:val="24"/>
          <w:lang w:eastAsia="ru-RU"/>
        </w:rPr>
        <w:t>5.3</w:t>
      </w:r>
      <w:r w:rsidR="00633380">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Все формы, указанные в разделе </w:t>
      </w:r>
      <w:r w:rsidR="00633380">
        <w:fldChar w:fldCharType="begin"/>
      </w:r>
      <w:r w:rsidR="00633380">
        <w:instrText xml:space="preserve"> REF _Ref440270602 \r \h  \* MERGEFORMAT </w:instrText>
      </w:r>
      <w:r w:rsidR="00633380">
        <w:fldChar w:fldCharType="separate"/>
      </w:r>
      <w:r w:rsidR="0007631D">
        <w:t>5</w:t>
      </w:r>
      <w:r w:rsidR="00633380">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633380">
        <w:fldChar w:fldCharType="begin"/>
      </w:r>
      <w:r w:rsidR="00633380">
        <w:instrText xml:space="preserve"> REF _Ref115076807 \n \h  \* MERGEFORMAT </w:instrText>
      </w:r>
      <w:r w:rsidR="00633380">
        <w:fldChar w:fldCharType="separate"/>
      </w:r>
      <w:r w:rsidR="0007631D" w:rsidRPr="0007631D">
        <w:rPr>
          <w:bCs w:val="0"/>
          <w:sz w:val="24"/>
          <w:szCs w:val="24"/>
        </w:rPr>
        <w:t>3.3.3</w:t>
      </w:r>
      <w:r w:rsidR="00633380">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07631D" w:rsidRPr="0007631D">
        <w:rPr>
          <w:bCs w:val="0"/>
          <w:sz w:val="24"/>
          <w:szCs w:val="24"/>
        </w:rPr>
        <w:t>5.5</w:t>
      </w:r>
      <w:r w:rsidR="00633380">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633380">
        <w:fldChar w:fldCharType="begin"/>
      </w:r>
      <w:r w:rsidR="00633380">
        <w:instrText xml:space="preserve"> REF _Ref440271036 \r \h  \* MERGEFORMAT </w:instrText>
      </w:r>
      <w:r w:rsidR="00633380">
        <w:fldChar w:fldCharType="separate"/>
      </w:r>
      <w:r w:rsidR="0007631D" w:rsidRPr="0007631D">
        <w:rPr>
          <w:bCs w:val="0"/>
          <w:sz w:val="24"/>
          <w:szCs w:val="24"/>
        </w:rPr>
        <w:t>5.4</w:t>
      </w:r>
      <w:r w:rsidR="00633380">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07631D" w:rsidRPr="0007631D">
        <w:rPr>
          <w:bCs w:val="0"/>
          <w:sz w:val="24"/>
          <w:szCs w:val="24"/>
        </w:rPr>
        <w:t>5.1</w:t>
      </w:r>
      <w:r w:rsidR="00633380">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07631D" w:rsidRPr="0007631D">
        <w:rPr>
          <w:bCs w:val="0"/>
          <w:sz w:val="24"/>
          <w:szCs w:val="24"/>
        </w:rPr>
        <w:t>5.1</w:t>
      </w:r>
      <w:r w:rsidR="00633380">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33380">
        <w:fldChar w:fldCharType="begin"/>
      </w:r>
      <w:r w:rsidR="00633380">
        <w:instrText xml:space="preserve"> REF _Ref306114638 \r \h  \* MERGEFORMAT </w:instrText>
      </w:r>
      <w:r w:rsidR="00633380">
        <w:fldChar w:fldCharType="separate"/>
      </w:r>
      <w:r w:rsidR="0007631D" w:rsidRPr="0007631D">
        <w:rPr>
          <w:bCs w:val="0"/>
          <w:sz w:val="24"/>
          <w:szCs w:val="24"/>
        </w:rPr>
        <w:t>3.3.1</w:t>
      </w:r>
      <w:r w:rsidR="00633380">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633380">
        <w:fldChar w:fldCharType="begin"/>
      </w:r>
      <w:r w:rsidR="00633380">
        <w:instrText xml:space="preserve"> REF _Ref55279015 \r \h  \* MERGEFORMAT </w:instrText>
      </w:r>
      <w:r w:rsidR="00633380">
        <w:fldChar w:fldCharType="separate"/>
      </w:r>
      <w:r w:rsidR="0007631D" w:rsidRPr="0007631D">
        <w:rPr>
          <w:bCs w:val="0"/>
          <w:sz w:val="24"/>
          <w:szCs w:val="24"/>
        </w:rPr>
        <w:t>3.3.1.6</w:t>
      </w:r>
      <w:r w:rsidR="00633380">
        <w:fldChar w:fldCharType="end"/>
      </w:r>
      <w:r w:rsidRPr="00026FDC">
        <w:rPr>
          <w:bCs w:val="0"/>
          <w:sz w:val="24"/>
          <w:szCs w:val="24"/>
        </w:rPr>
        <w:t xml:space="preserve"> и </w:t>
      </w:r>
      <w:r w:rsidR="00633380">
        <w:fldChar w:fldCharType="begin"/>
      </w:r>
      <w:r w:rsidR="00633380">
        <w:instrText xml:space="preserve"> REF _Ref195087786 \r \h  \* MERGEFORMAT </w:instrText>
      </w:r>
      <w:r w:rsidR="00633380">
        <w:fldChar w:fldCharType="separate"/>
      </w:r>
      <w:r w:rsidR="0007631D" w:rsidRPr="0007631D">
        <w:rPr>
          <w:bCs w:val="0"/>
          <w:sz w:val="24"/>
          <w:szCs w:val="24"/>
        </w:rPr>
        <w:t>3.3.1.7</w:t>
      </w:r>
      <w:r w:rsidR="00633380">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633380">
        <w:fldChar w:fldCharType="begin"/>
      </w:r>
      <w:r w:rsidR="00633380">
        <w:instrText xml:space="preserve"> REF _Ref306017842 \r \h  \* MERGEFORMAT </w:instrText>
      </w:r>
      <w:r w:rsidR="00633380">
        <w:fldChar w:fldCharType="separate"/>
      </w:r>
      <w:r w:rsidR="0007631D" w:rsidRPr="0007631D">
        <w:rPr>
          <w:bCs w:val="0"/>
          <w:sz w:val="24"/>
          <w:szCs w:val="24"/>
        </w:rPr>
        <w:t>3.4.2.4</w:t>
      </w:r>
      <w:r w:rsidR="00633380">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Все суммы денежных средств в документах,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026FDC"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6FDC">
        <w:rPr>
          <w:b/>
          <w:bCs w:val="0"/>
          <w:sz w:val="24"/>
          <w:szCs w:val="24"/>
          <w:u w:val="single"/>
        </w:rPr>
        <w:t>По Лоту №1:</w:t>
      </w:r>
      <w:r w:rsidR="00717F60" w:rsidRPr="00026FDC">
        <w:rPr>
          <w:bCs w:val="0"/>
          <w:sz w:val="24"/>
          <w:szCs w:val="24"/>
        </w:rPr>
        <w:t xml:space="preserve"> </w:t>
      </w:r>
      <w:r w:rsidR="00714F6F" w:rsidRPr="009126D4">
        <w:rPr>
          <w:b/>
        </w:rPr>
        <w:t>3 1</w:t>
      </w:r>
      <w:r w:rsidR="00714F6F">
        <w:rPr>
          <w:b/>
        </w:rPr>
        <w:t>12</w:t>
      </w:r>
      <w:r w:rsidR="00714F6F" w:rsidRPr="009126D4">
        <w:rPr>
          <w:b/>
        </w:rPr>
        <w:t xml:space="preserve"> </w:t>
      </w:r>
      <w:r w:rsidR="00714F6F">
        <w:rPr>
          <w:b/>
        </w:rPr>
        <w:t>500</w:t>
      </w:r>
      <w:r w:rsidR="00714F6F" w:rsidRPr="009126D4">
        <w:t xml:space="preserve"> </w:t>
      </w:r>
      <w:r w:rsidR="00714F6F" w:rsidRPr="00714F6F">
        <w:rPr>
          <w:bCs w:val="0"/>
          <w:sz w:val="24"/>
          <w:szCs w:val="24"/>
        </w:rPr>
        <w:t>(Три миллиона сто двенадцать тысяч пятьсот) рублей 00 копеек РФ без НДС (НДС нет).</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07631D" w:rsidRPr="0007631D">
        <w:rPr>
          <w:bCs w:val="0"/>
          <w:sz w:val="24"/>
          <w:szCs w:val="24"/>
        </w:rPr>
        <w:t>5.1</w:t>
      </w:r>
      <w:r w:rsidR="00633380">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_Ref440271072 \r \h  \* MERGEFORMAT </w:instrText>
      </w:r>
      <w:r w:rsidR="00633380">
        <w:fldChar w:fldCharType="separate"/>
      </w:r>
      <w:r w:rsidR="0007631D" w:rsidRPr="0007631D">
        <w:rPr>
          <w:bCs w:val="0"/>
          <w:sz w:val="24"/>
          <w:szCs w:val="24"/>
        </w:rPr>
        <w:t>5.2</w:t>
      </w:r>
      <w:r w:rsidR="00633380">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633380">
        <w:fldChar w:fldCharType="begin"/>
      </w:r>
      <w:r w:rsidR="00633380">
        <w:instrText xml:space="preserve"> REF _Ref440361439 \r \h  \* MERGEFORMAT </w:instrText>
      </w:r>
      <w:r w:rsidR="00633380">
        <w:fldChar w:fldCharType="separate"/>
      </w:r>
      <w:r w:rsidR="0007631D" w:rsidRPr="0007631D">
        <w:rPr>
          <w:sz w:val="24"/>
          <w:szCs w:val="24"/>
        </w:rPr>
        <w:t>5.5</w:t>
      </w:r>
      <w:r w:rsidR="00633380">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w:t>
      </w:r>
      <w:r w:rsidRPr="00026FDC">
        <w:rPr>
          <w:bCs w:val="0"/>
          <w:sz w:val="24"/>
          <w:szCs w:val="24"/>
        </w:rPr>
        <w:lastRenderedPageBreak/>
        <w:t>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633380">
        <w:fldChar w:fldCharType="begin"/>
      </w:r>
      <w:r w:rsidR="00633380">
        <w:instrText xml:space="preserve"> REF _Ref306138385 \r \h  \* MERGEFORMAT </w:instrText>
      </w:r>
      <w:r w:rsidR="00633380">
        <w:fldChar w:fldCharType="separate"/>
      </w:r>
      <w:r w:rsidR="0007631D" w:rsidRPr="0007631D">
        <w:rPr>
          <w:bCs w:val="0"/>
          <w:sz w:val="24"/>
          <w:szCs w:val="24"/>
        </w:rPr>
        <w:t>3.6.4</w:t>
      </w:r>
      <w:r w:rsidR="00633380">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33380">
        <w:fldChar w:fldCharType="begin"/>
      </w:r>
      <w:r w:rsidR="00633380">
        <w:instrText xml:space="preserve"> REF _Ref191386451 \n \h  \* MERGEFORMAT </w:instrText>
      </w:r>
      <w:r w:rsidR="00633380">
        <w:fldChar w:fldCharType="separate"/>
      </w:r>
      <w:r w:rsidR="0007631D" w:rsidRPr="0007631D">
        <w:rPr>
          <w:bCs w:val="0"/>
          <w:sz w:val="24"/>
          <w:szCs w:val="24"/>
        </w:rPr>
        <w:t>3.3.9</w:t>
      </w:r>
      <w:r w:rsidR="00633380">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633380">
        <w:fldChar w:fldCharType="begin"/>
      </w:r>
      <w:r w:rsidR="00633380">
        <w:instrText xml:space="preserve"> REF _Ref440876567 \r \h  \* MERGEFORMAT </w:instrText>
      </w:r>
      <w:r w:rsidR="00633380">
        <w:fldChar w:fldCharType="separate"/>
      </w:r>
      <w:r w:rsidR="0007631D" w:rsidRPr="0007631D">
        <w:rPr>
          <w:bCs w:val="0"/>
          <w:sz w:val="24"/>
          <w:szCs w:val="24"/>
        </w:rPr>
        <w:t>3.3.10</w:t>
      </w:r>
      <w:r w:rsidR="00633380">
        <w:fldChar w:fldCharType="end"/>
      </w:r>
      <w:r w:rsidRPr="00026FDC">
        <w:rPr>
          <w:bCs w:val="0"/>
          <w:sz w:val="24"/>
          <w:szCs w:val="24"/>
        </w:rPr>
        <w:t xml:space="preserve">. </w:t>
      </w:r>
      <w:bookmarkEnd w:id="307"/>
      <w:bookmarkEnd w:id="308"/>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07631D" w:rsidRPr="0007631D">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sz w:val="24"/>
          <w:szCs w:val="24"/>
        </w:rPr>
        <w:t>, в соответствии с требованиями законодательства Российской Федерации) [</w:t>
      </w:r>
      <w:r w:rsidRPr="00026FDC">
        <w:rPr>
          <w:b/>
          <w:sz w:val="24"/>
          <w:szCs w:val="24"/>
          <w:u w:val="single"/>
        </w:rPr>
        <w:t>для межевания:]</w:t>
      </w:r>
      <w:r w:rsidRPr="00026FDC">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 действующую на период  оказания закупаемых услуг лицензию ФСБ на проведение работ, связанных с использование сведений, составляющих государственную тайну);</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w:t>
      </w:r>
      <w:r w:rsidR="00A44B30" w:rsidRPr="00026FDC">
        <w:rPr>
          <w:color w:val="000000"/>
          <w:sz w:val="24"/>
          <w:szCs w:val="24"/>
          <w:lang w:eastAsia="ru-RU"/>
        </w:rPr>
        <w:lastRenderedPageBreak/>
        <w:t>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т.ч.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ях</w:t>
      </w:r>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вышеизложенным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026FDC">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_Ref440271993 \r \h  \* MERGEFORMAT </w:instrText>
      </w:r>
      <w:r w:rsidR="00633380">
        <w:fldChar w:fldCharType="separate"/>
      </w:r>
      <w:r w:rsidR="0007631D" w:rsidRPr="0007631D">
        <w:rPr>
          <w:sz w:val="24"/>
          <w:szCs w:val="24"/>
        </w:rPr>
        <w:t>5.11</w:t>
      </w:r>
      <w:r w:rsidR="00633380">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_Ref440271964 \r \h  \* MERGEFORMAT </w:instrText>
      </w:r>
      <w:r w:rsidR="00633380">
        <w:fldChar w:fldCharType="separate"/>
      </w:r>
      <w:r w:rsidR="0007631D" w:rsidRPr="0007631D">
        <w:rPr>
          <w:sz w:val="24"/>
          <w:szCs w:val="24"/>
        </w:rPr>
        <w:t>5.1.3</w:t>
      </w:r>
      <w:r w:rsidR="00633380">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633380">
        <w:fldChar w:fldCharType="begin"/>
      </w:r>
      <w:r w:rsidR="00633380">
        <w:instrText xml:space="preserve"> REF _Ref440272035 \r \h  \* MERGEFORMAT </w:instrText>
      </w:r>
      <w:r w:rsidR="00633380">
        <w:fldChar w:fldCharType="separate"/>
      </w:r>
      <w:r w:rsidR="0007631D" w:rsidRPr="0007631D">
        <w:rPr>
          <w:sz w:val="24"/>
          <w:szCs w:val="24"/>
        </w:rPr>
        <w:t>5.12</w:t>
      </w:r>
      <w:r w:rsidR="00633380">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_Ref440272051 \r \h  \* MERGEFORMAT </w:instrText>
      </w:r>
      <w:r w:rsidR="00633380">
        <w:fldChar w:fldCharType="separate"/>
      </w:r>
      <w:r w:rsidR="0007631D" w:rsidRPr="0007631D">
        <w:rPr>
          <w:sz w:val="24"/>
          <w:szCs w:val="24"/>
        </w:rPr>
        <w:t>5.13</w:t>
      </w:r>
      <w:r w:rsidR="00633380">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справки о состоянии расчетов по налогам, сборам, пеням, штрафам, процентам организаций и индивидуальных предпринимателей, форма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xml:space="preserve">Копии Налоговой </w:t>
      </w:r>
      <w:hyperlink r:id="rId32"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026FDC">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аналогичные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633380">
        <w:fldChar w:fldCharType="begin"/>
      </w:r>
      <w:r w:rsidR="00633380">
        <w:instrText xml:space="preserve"> REF _Ref440272119 \r \h  \* MERGEFORMAT </w:instrText>
      </w:r>
      <w:r w:rsidR="00633380">
        <w:fldChar w:fldCharType="separate"/>
      </w:r>
      <w:r w:rsidR="0007631D" w:rsidRPr="0007631D">
        <w:rPr>
          <w:sz w:val="24"/>
          <w:szCs w:val="24"/>
        </w:rPr>
        <w:t>5.7.1</w:t>
      </w:r>
      <w:r w:rsidR="00633380">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633380">
        <w:fldChar w:fldCharType="begin"/>
      </w:r>
      <w:r w:rsidR="00633380">
        <w:instrText xml:space="preserve"> REF _Ref440272147 \r \h  \* MERGEFORMAT </w:instrText>
      </w:r>
      <w:r w:rsidR="00633380">
        <w:fldChar w:fldCharType="separate"/>
      </w:r>
      <w:r w:rsidR="0007631D" w:rsidRPr="0007631D">
        <w:rPr>
          <w:sz w:val="24"/>
          <w:szCs w:val="24"/>
        </w:rPr>
        <w:t>5.7.2</w:t>
      </w:r>
      <w:r w:rsidR="00633380">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07631D" w:rsidRPr="0007631D">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 xml:space="preserve"> [</w:t>
      </w:r>
      <w:r w:rsidR="00A316B7" w:rsidRPr="00026FDC">
        <w:rPr>
          <w:b/>
          <w:sz w:val="24"/>
          <w:szCs w:val="24"/>
          <w:u w:val="single"/>
        </w:rPr>
        <w:t>для межевания:]</w:t>
      </w:r>
      <w:r w:rsidR="00A316B7" w:rsidRPr="00026FDC">
        <w:rPr>
          <w:sz w:val="24"/>
          <w:szCs w:val="24"/>
        </w:rPr>
        <w:t xml:space="preserve"> </w:t>
      </w:r>
      <w:r w:rsidR="00A6266B" w:rsidRPr="00026FDC">
        <w:rPr>
          <w:sz w:val="24"/>
          <w:szCs w:val="24"/>
        </w:rPr>
        <w:t>З</w:t>
      </w:r>
      <w:r w:rsidR="00A316B7" w:rsidRPr="00026FDC">
        <w:rPr>
          <w:sz w:val="24"/>
          <w:szCs w:val="24"/>
        </w:rPr>
        <w:t>аверенные Участником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812688">
        <w:rPr>
          <w:sz w:val="24"/>
          <w:szCs w:val="24"/>
        </w:rPr>
        <w:fldChar w:fldCharType="begin"/>
      </w:r>
      <w:r w:rsidR="00812688">
        <w:rPr>
          <w:sz w:val="24"/>
          <w:szCs w:val="24"/>
        </w:rPr>
        <w:instrText xml:space="preserve"> REF _Ref449016759 \r \h </w:instrText>
      </w:r>
      <w:r w:rsidR="00812688">
        <w:rPr>
          <w:sz w:val="24"/>
          <w:szCs w:val="24"/>
        </w:rPr>
      </w:r>
      <w:r w:rsidR="00812688">
        <w:rPr>
          <w:sz w:val="24"/>
          <w:szCs w:val="24"/>
        </w:rPr>
        <w:fldChar w:fldCharType="separate"/>
      </w:r>
      <w:r w:rsidR="0007631D">
        <w:rPr>
          <w:sz w:val="24"/>
          <w:szCs w:val="24"/>
        </w:rPr>
        <w:t>5.8</w:t>
      </w:r>
      <w:r w:rsidR="00812688">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_Ref55336389 \r \h  \* MERGEFORMAT </w:instrText>
      </w:r>
      <w:r w:rsidR="00633380">
        <w:fldChar w:fldCharType="separate"/>
      </w:r>
      <w:r w:rsidR="0007631D" w:rsidRPr="0007631D">
        <w:rPr>
          <w:sz w:val="24"/>
          <w:szCs w:val="24"/>
        </w:rPr>
        <w:t>5.9</w:t>
      </w:r>
      <w:r w:rsidR="00633380">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_Ref55336398 \r \h  \* MERGEFORMAT </w:instrText>
      </w:r>
      <w:r w:rsidR="00633380">
        <w:fldChar w:fldCharType="separate"/>
      </w:r>
      <w:r w:rsidR="0007631D" w:rsidRPr="0007631D">
        <w:rPr>
          <w:sz w:val="24"/>
          <w:szCs w:val="24"/>
        </w:rPr>
        <w:t>5.10</w:t>
      </w:r>
      <w:r w:rsidR="00633380">
        <w:fldChar w:fldCharType="end"/>
      </w:r>
      <w:r w:rsidR="007705A5" w:rsidRPr="00026FDC">
        <w:rPr>
          <w:sz w:val="24"/>
          <w:szCs w:val="24"/>
        </w:rPr>
        <w:t>);</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_Ref440272256 \r \h  \* MERGEFORMAT </w:instrText>
      </w:r>
      <w:r w:rsidR="00633380">
        <w:fldChar w:fldCharType="separate"/>
      </w:r>
      <w:r w:rsidR="0007631D" w:rsidRPr="0007631D">
        <w:rPr>
          <w:sz w:val="24"/>
          <w:szCs w:val="24"/>
        </w:rPr>
        <w:t>5.14</w:t>
      </w:r>
      <w:r w:rsidR="00633380">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_Ref440272274 \r \h  \* MERGEFORMAT </w:instrText>
      </w:r>
      <w:r w:rsidR="00633380">
        <w:fldChar w:fldCharType="separate"/>
      </w:r>
      <w:r w:rsidR="0007631D" w:rsidRPr="0007631D">
        <w:rPr>
          <w:sz w:val="24"/>
          <w:szCs w:val="24"/>
        </w:rPr>
        <w:t>5.15</w:t>
      </w:r>
      <w:r w:rsidR="00633380">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lastRenderedPageBreak/>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 случае,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w:t>
      </w:r>
      <w:r w:rsidRPr="00026FDC">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согласен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633380">
        <w:fldChar w:fldCharType="begin"/>
      </w:r>
      <w:r w:rsidR="00633380">
        <w:instrText xml:space="preserve"> REF _Ref191386407 \r \h  \* MERGEFORMAT </w:instrText>
      </w:r>
      <w:r w:rsidR="00633380">
        <w:fldChar w:fldCharType="separate"/>
      </w:r>
      <w:r w:rsidR="0007631D" w:rsidRPr="0007631D">
        <w:rPr>
          <w:bCs w:val="0"/>
          <w:sz w:val="24"/>
          <w:szCs w:val="24"/>
        </w:rPr>
        <w:t>3.3.8</w:t>
      </w:r>
      <w:r w:rsidR="00633380">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026FDC">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выполнения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633380">
        <w:fldChar w:fldCharType="begin"/>
      </w:r>
      <w:r w:rsidR="00633380">
        <w:instrText xml:space="preserve"> REF _Ref440291364 \r \h  \* MERGEFORMAT </w:instrText>
      </w:r>
      <w:r w:rsidR="00633380">
        <w:fldChar w:fldCharType="separate"/>
      </w:r>
      <w:r w:rsidR="0007631D" w:rsidRPr="0007631D">
        <w:rPr>
          <w:bCs w:val="0"/>
          <w:sz w:val="24"/>
          <w:szCs w:val="24"/>
        </w:rPr>
        <w:t>3.3.8.1</w:t>
      </w:r>
      <w:r w:rsidR="00633380">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33380">
        <w:fldChar w:fldCharType="begin"/>
      </w:r>
      <w:r w:rsidR="00633380">
        <w:instrText xml:space="preserve"> REF _Ref303669127 \r \h  \* MERGEFORMAT </w:instrText>
      </w:r>
      <w:r w:rsidR="00633380">
        <w:fldChar w:fldCharType="separate"/>
      </w:r>
      <w:r w:rsidR="0007631D" w:rsidRPr="0007631D">
        <w:rPr>
          <w:bCs w:val="0"/>
          <w:sz w:val="24"/>
          <w:szCs w:val="24"/>
        </w:rPr>
        <w:t>3.3.8.2</w:t>
      </w:r>
      <w:r w:rsidR="00633380">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633380">
        <w:fldChar w:fldCharType="begin"/>
      </w:r>
      <w:r w:rsidR="00633380">
        <w:instrText xml:space="preserve"> REF _Ref440272510 \r \h  \* MERGEFORMAT </w:instrText>
      </w:r>
      <w:r w:rsidR="00633380">
        <w:fldChar w:fldCharType="separate"/>
      </w:r>
      <w:r w:rsidR="0007631D" w:rsidRPr="0007631D">
        <w:rPr>
          <w:bCs w:val="0"/>
          <w:sz w:val="24"/>
          <w:szCs w:val="24"/>
        </w:rPr>
        <w:t>5.16</w:t>
      </w:r>
      <w:r w:rsidR="00633380">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lastRenderedPageBreak/>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633380">
        <w:fldChar w:fldCharType="begin"/>
      </w:r>
      <w:r w:rsidR="00633380">
        <w:instrText xml:space="preserve"> REF _Ref191386482 \r \h  \* MERGEFORMAT </w:instrText>
      </w:r>
      <w:r w:rsidR="00633380">
        <w:fldChar w:fldCharType="separate"/>
      </w:r>
      <w:r w:rsidR="0007631D" w:rsidRPr="0007631D">
        <w:rPr>
          <w:bCs w:val="0"/>
          <w:sz w:val="24"/>
          <w:szCs w:val="24"/>
        </w:rPr>
        <w:t>3.3.8.1</w:t>
      </w:r>
      <w:r w:rsidR="00633380">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633380">
        <w:fldChar w:fldCharType="begin"/>
      </w:r>
      <w:r w:rsidR="00633380">
        <w:instrText xml:space="preserve"> REF _Ref191386407 \r \h  \* MERGEFORMAT </w:instrText>
      </w:r>
      <w:r w:rsidR="00633380">
        <w:fldChar w:fldCharType="separate"/>
      </w:r>
      <w:r w:rsidR="0007631D" w:rsidRPr="0007631D">
        <w:rPr>
          <w:bCs w:val="0"/>
          <w:sz w:val="24"/>
          <w:szCs w:val="24"/>
        </w:rPr>
        <w:t>3.3.8</w:t>
      </w:r>
      <w:r w:rsidR="00633380">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633380">
        <w:fldChar w:fldCharType="begin"/>
      </w:r>
      <w:r w:rsidR="00633380">
        <w:instrText xml:space="preserve"> REF _Ref440291364 \r \h  \* MERGEFORMAT </w:instrText>
      </w:r>
      <w:r w:rsidR="00633380">
        <w:fldChar w:fldCharType="separate"/>
      </w:r>
      <w:r w:rsidR="0007631D" w:rsidRPr="0007631D">
        <w:rPr>
          <w:bCs w:val="0"/>
          <w:sz w:val="24"/>
          <w:szCs w:val="24"/>
        </w:rPr>
        <w:t>3.3.8.1</w:t>
      </w:r>
      <w:r w:rsidR="00633380">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срок действия соглашения должен быть не менее,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Физические лица, выступающие на стороне одного Участника (группа </w:t>
      </w:r>
      <w:r w:rsidRPr="00026FDC">
        <w:rPr>
          <w:bCs w:val="0"/>
          <w:sz w:val="24"/>
          <w:szCs w:val="24"/>
        </w:rPr>
        <w:lastRenderedPageBreak/>
        <w:t>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33380">
        <w:fldChar w:fldCharType="begin"/>
      </w:r>
      <w:r w:rsidR="00633380">
        <w:instrText xml:space="preserve"> REF _Ref307563248 \r \h  \* MERGEFORMAT </w:instrText>
      </w:r>
      <w:r w:rsidR="00633380">
        <w:fldChar w:fldCharType="separate"/>
      </w:r>
      <w:r w:rsidR="0007631D" w:rsidRPr="0007631D">
        <w:rPr>
          <w:bCs w:val="0"/>
          <w:sz w:val="24"/>
          <w:szCs w:val="24"/>
          <w:lang w:val="en-US"/>
        </w:rPr>
        <w:t>a</w:t>
      </w:r>
      <w:r w:rsidR="0007631D" w:rsidRPr="0007631D">
        <w:rPr>
          <w:bCs w:val="0"/>
          <w:sz w:val="24"/>
          <w:szCs w:val="24"/>
        </w:rPr>
        <w:t>)</w:t>
      </w:r>
      <w:r w:rsidR="00633380">
        <w:fldChar w:fldCharType="end"/>
      </w:r>
      <w:r w:rsidRPr="00026FDC">
        <w:rPr>
          <w:bCs w:val="0"/>
          <w:sz w:val="24"/>
          <w:szCs w:val="24"/>
        </w:rPr>
        <w:t xml:space="preserve">- </w:t>
      </w:r>
      <w:r w:rsidR="00633380">
        <w:fldChar w:fldCharType="begin"/>
      </w:r>
      <w:r w:rsidR="00633380">
        <w:instrText xml:space="preserve"> REF _Ref307563262 \r \h  \* MERGEFORMAT </w:instrText>
      </w:r>
      <w:r w:rsidR="00633380">
        <w:fldChar w:fldCharType="separate"/>
      </w:r>
      <w:r w:rsidR="0007631D" w:rsidRPr="0007631D">
        <w:rPr>
          <w:bCs w:val="0"/>
          <w:sz w:val="24"/>
          <w:szCs w:val="24"/>
          <w:lang w:val="en-US"/>
        </w:rPr>
        <w:t>g</w:t>
      </w:r>
      <w:r w:rsidR="0007631D" w:rsidRPr="0007631D">
        <w:rPr>
          <w:bCs w:val="0"/>
          <w:sz w:val="24"/>
          <w:szCs w:val="24"/>
        </w:rPr>
        <w:t>)</w:t>
      </w:r>
      <w:r w:rsidR="00633380">
        <w:fldChar w:fldCharType="end"/>
      </w:r>
      <w:r w:rsidRPr="00026FDC">
        <w:rPr>
          <w:bCs w:val="0"/>
          <w:sz w:val="24"/>
          <w:szCs w:val="24"/>
        </w:rPr>
        <w:t xml:space="preserve">п. </w:t>
      </w:r>
      <w:r w:rsidR="00633380">
        <w:fldChar w:fldCharType="begin"/>
      </w:r>
      <w:r w:rsidR="00633380">
        <w:instrText xml:space="preserve"> REF _Ref306032591 \r \h  \* MERGEFORMAT </w:instrText>
      </w:r>
      <w:r w:rsidR="00633380">
        <w:fldChar w:fldCharType="separate"/>
      </w:r>
      <w:r w:rsidR="0007631D" w:rsidRPr="0007631D">
        <w:rPr>
          <w:bCs w:val="0"/>
          <w:sz w:val="24"/>
          <w:szCs w:val="24"/>
        </w:rPr>
        <w:t>3.3.10.4</w:t>
      </w:r>
      <w:r w:rsidR="00633380">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633380">
        <w:fldChar w:fldCharType="begin"/>
      </w:r>
      <w:r w:rsidR="00633380">
        <w:instrText xml:space="preserve"> REF _Ref303669127 \r \h  \* MERGEFORMAT </w:instrText>
      </w:r>
      <w:r w:rsidR="00633380">
        <w:fldChar w:fldCharType="separate"/>
      </w:r>
      <w:r w:rsidR="0007631D" w:rsidRPr="0007631D">
        <w:rPr>
          <w:bCs w:val="0"/>
          <w:sz w:val="24"/>
          <w:szCs w:val="24"/>
        </w:rPr>
        <w:t>3.3.8.2</w:t>
      </w:r>
      <w:r w:rsidR="00633380">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633380">
        <w:fldChar w:fldCharType="begin"/>
      </w:r>
      <w:r w:rsidR="00633380">
        <w:instrText xml:space="preserve"> REF _Ref440376324 \r \h  \* MERGEFORMAT </w:instrText>
      </w:r>
      <w:r w:rsidR="00633380">
        <w:fldChar w:fldCharType="separate"/>
      </w:r>
      <w:r w:rsidR="0007631D" w:rsidRPr="0007631D">
        <w:rPr>
          <w:bCs w:val="0"/>
          <w:sz w:val="24"/>
          <w:szCs w:val="24"/>
        </w:rPr>
        <w:t>5.17</w:t>
      </w:r>
      <w:r w:rsidR="00633380">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указанных </w:t>
      </w:r>
      <w:r w:rsidR="00D77DCB" w:rsidRPr="00026FDC">
        <w:rPr>
          <w:bCs w:val="0"/>
          <w:sz w:val="24"/>
          <w:szCs w:val="24"/>
        </w:rPr>
        <w:t>п.</w:t>
      </w:r>
      <w:r w:rsidR="009C744E" w:rsidRPr="00026FDC">
        <w:rPr>
          <w:bCs w:val="0"/>
          <w:sz w:val="24"/>
          <w:szCs w:val="24"/>
        </w:rPr>
        <w:t xml:space="preserve"> </w:t>
      </w:r>
      <w:r w:rsidR="00633380">
        <w:fldChar w:fldCharType="begin"/>
      </w:r>
      <w:r w:rsidR="00633380">
        <w:instrText xml:space="preserve"> REF _Ref440291364 \r \h  \* MERGEFORMAT </w:instrText>
      </w:r>
      <w:r w:rsidR="00633380">
        <w:fldChar w:fldCharType="separate"/>
      </w:r>
      <w:r w:rsidR="0007631D" w:rsidRPr="0007631D">
        <w:rPr>
          <w:bCs w:val="0"/>
          <w:sz w:val="24"/>
          <w:szCs w:val="24"/>
        </w:rPr>
        <w:t>3.3.8.1</w:t>
      </w:r>
      <w:r w:rsidR="00633380">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026FDC">
        <w:rPr>
          <w:bCs w:val="0"/>
          <w:sz w:val="24"/>
          <w:szCs w:val="24"/>
        </w:rPr>
        <w:lastRenderedPageBreak/>
        <w:t xml:space="preserve">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случае,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633380">
        <w:fldChar w:fldCharType="begin"/>
      </w:r>
      <w:r w:rsidR="00633380">
        <w:instrText xml:space="preserve"> REF _Ref440969980 \r \h  \* MERGEFORMAT </w:instrText>
      </w:r>
      <w:r w:rsidR="00633380">
        <w:fldChar w:fldCharType="separate"/>
      </w:r>
      <w:r w:rsidR="0007631D" w:rsidRPr="0007631D">
        <w:rPr>
          <w:bCs w:val="0"/>
          <w:iCs/>
          <w:sz w:val="24"/>
          <w:szCs w:val="24"/>
        </w:rPr>
        <w:t>3.3.12</w:t>
      </w:r>
      <w:r w:rsidR="00633380">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633380">
        <w:fldChar w:fldCharType="begin"/>
      </w:r>
      <w:r w:rsidR="00633380">
        <w:instrText xml:space="preserve"> REF _Ref440289401 \r \h  \* MERGEFORMAT </w:instrText>
      </w:r>
      <w:r w:rsidR="00633380">
        <w:fldChar w:fldCharType="separate"/>
      </w:r>
      <w:r w:rsidR="0007631D" w:rsidRPr="0007631D">
        <w:rPr>
          <w:bCs w:val="0"/>
          <w:iCs/>
          <w:sz w:val="24"/>
          <w:szCs w:val="24"/>
        </w:rPr>
        <w:t>3.3.13</w:t>
      </w:r>
      <w:r w:rsidR="00633380">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 xml:space="preserve">запроса предложений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633380">
        <w:fldChar w:fldCharType="begin"/>
      </w:r>
      <w:r w:rsidR="00633380">
        <w:instrText xml:space="preserve"> REF _Ref440272678 \r \h  \* MERGEFORMAT </w:instrText>
      </w:r>
      <w:r w:rsidR="00633380">
        <w:fldChar w:fldCharType="separate"/>
      </w:r>
      <w:r w:rsidR="0007631D" w:rsidRPr="0007631D">
        <w:rPr>
          <w:bCs w:val="0"/>
          <w:sz w:val="24"/>
          <w:szCs w:val="24"/>
          <w:lang w:eastAsia="ru-RU"/>
        </w:rPr>
        <w:t>5.14</w:t>
      </w:r>
      <w:r w:rsidR="00633380">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633380">
        <w:fldChar w:fldCharType="begin"/>
      </w:r>
      <w:r w:rsidR="00633380">
        <w:instrText xml:space="preserve"> REF _Ref306008743 \r \h  \* MERGEFORMAT </w:instrText>
      </w:r>
      <w:r w:rsidR="00633380">
        <w:fldChar w:fldCharType="separate"/>
      </w:r>
      <w:r w:rsidR="0007631D" w:rsidRPr="0007631D">
        <w:rPr>
          <w:bCs w:val="0"/>
          <w:sz w:val="24"/>
          <w:szCs w:val="24"/>
        </w:rPr>
        <w:t>3.3.3.1</w:t>
      </w:r>
      <w:r w:rsidR="00633380">
        <w:fldChar w:fldCharType="end"/>
      </w:r>
      <w:r w:rsidRPr="00026FDC">
        <w:rPr>
          <w:bCs w:val="0"/>
          <w:sz w:val="24"/>
          <w:szCs w:val="24"/>
        </w:rPr>
        <w:t xml:space="preserve">) после истечения срока окончания подачи заявок (п. </w:t>
      </w:r>
      <w:r w:rsidR="00633380">
        <w:fldChar w:fldCharType="begin"/>
      </w:r>
      <w:r w:rsidR="00633380">
        <w:instrText xml:space="preserve"> REF _Ref306017842 \r \h  \* MERGEFORMAT </w:instrText>
      </w:r>
      <w:r w:rsidR="00633380">
        <w:fldChar w:fldCharType="separate"/>
      </w:r>
      <w:r w:rsidR="0007631D" w:rsidRPr="0007631D">
        <w:rPr>
          <w:bCs w:val="0"/>
          <w:sz w:val="24"/>
          <w:szCs w:val="24"/>
        </w:rPr>
        <w:t>3.4.2.4</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lastRenderedPageBreak/>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633380">
        <w:fldChar w:fldCharType="begin"/>
      </w:r>
      <w:r w:rsidR="00633380">
        <w:instrText xml:space="preserve"> REF _Ref303683929 \r \h  \* MERGEFORMAT </w:instrText>
      </w:r>
      <w:r w:rsidR="00633380">
        <w:fldChar w:fldCharType="separate"/>
      </w:r>
      <w:r w:rsidR="0007631D" w:rsidRPr="0007631D">
        <w:rPr>
          <w:bCs w:val="0"/>
          <w:sz w:val="24"/>
          <w:szCs w:val="24"/>
        </w:rPr>
        <w:t>3.10</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633380">
        <w:fldChar w:fldCharType="begin"/>
      </w:r>
      <w:r w:rsidR="00633380">
        <w:instrText xml:space="preserve"> REF _Ref305753174 \r \h  \* MERGEFORMAT </w:instrText>
      </w:r>
      <w:r w:rsidR="00633380">
        <w:fldChar w:fldCharType="separate"/>
      </w:r>
      <w:r w:rsidR="0007631D" w:rsidRPr="0007631D">
        <w:rPr>
          <w:bCs w:val="0"/>
          <w:sz w:val="24"/>
          <w:szCs w:val="24"/>
        </w:rPr>
        <w:t>3.3.14.4</w:t>
      </w:r>
      <w:r w:rsidR="00633380">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 xml:space="preserve">запроса предложений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07631D" w:rsidRPr="0007631D">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07631D" w:rsidRPr="0007631D">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07631D" w:rsidRPr="0007631D">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07631D" w:rsidRPr="0007631D">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246B57" w:rsidRPr="00026FDC">
        <w:rPr>
          <w:b/>
          <w:bCs w:val="0"/>
          <w:sz w:val="24"/>
          <w:szCs w:val="24"/>
        </w:rPr>
        <w:t>1</w:t>
      </w:r>
      <w:r w:rsidR="00714F6F">
        <w:rPr>
          <w:b/>
          <w:bCs w:val="0"/>
          <w:sz w:val="24"/>
          <w:szCs w:val="24"/>
        </w:rPr>
        <w:t>3</w:t>
      </w:r>
      <w:r w:rsidR="00246B57" w:rsidRPr="00026FDC">
        <w:rPr>
          <w:b/>
          <w:bCs w:val="0"/>
          <w:sz w:val="24"/>
          <w:szCs w:val="24"/>
        </w:rPr>
        <w:t xml:space="preserve"> часов 00 минут </w:t>
      </w:r>
      <w:r w:rsidR="00CF7A2B">
        <w:rPr>
          <w:b/>
          <w:bCs w:val="0"/>
          <w:sz w:val="24"/>
          <w:szCs w:val="24"/>
        </w:rPr>
        <w:t>0</w:t>
      </w:r>
      <w:r w:rsidR="00E87B31">
        <w:rPr>
          <w:b/>
          <w:bCs w:val="0"/>
          <w:sz w:val="24"/>
          <w:szCs w:val="24"/>
        </w:rPr>
        <w:t>9</w:t>
      </w:r>
      <w:bookmarkStart w:id="415" w:name="_GoBack"/>
      <w:bookmarkEnd w:id="415"/>
      <w:r w:rsidR="00246B57" w:rsidRPr="00026FDC">
        <w:rPr>
          <w:b/>
          <w:bCs w:val="0"/>
          <w:sz w:val="24"/>
          <w:szCs w:val="24"/>
        </w:rPr>
        <w:t xml:space="preserve"> </w:t>
      </w:r>
      <w:r w:rsidR="00CF7A2B">
        <w:rPr>
          <w:b/>
          <w:bCs w:val="0"/>
          <w:sz w:val="24"/>
          <w:szCs w:val="24"/>
        </w:rPr>
        <w:t>июн</w:t>
      </w:r>
      <w:r w:rsidR="00714F6F">
        <w:rPr>
          <w:b/>
          <w:bCs w:val="0"/>
          <w:sz w:val="24"/>
          <w:szCs w:val="24"/>
        </w:rPr>
        <w:t>я</w:t>
      </w:r>
      <w:r w:rsidR="00246B57" w:rsidRPr="00026FDC">
        <w:rPr>
          <w:b/>
          <w:bCs w:val="0"/>
          <w:sz w:val="24"/>
          <w:szCs w:val="24"/>
        </w:rPr>
        <w:t xml:space="preserve"> 2016 года </w:t>
      </w:r>
      <w:r w:rsidRPr="00026FDC">
        <w:rPr>
          <w:bCs w:val="0"/>
          <w:sz w:val="24"/>
          <w:szCs w:val="24"/>
        </w:rPr>
        <w:t xml:space="preserve">по адресу: </w:t>
      </w:r>
      <w:r w:rsidRPr="00026FDC">
        <w:rPr>
          <w:sz w:val="24"/>
          <w:szCs w:val="24"/>
        </w:rPr>
        <w:t xml:space="preserve">РФ, </w:t>
      </w:r>
      <w:r w:rsidR="00714F6F">
        <w:rPr>
          <w:sz w:val="24"/>
          <w:szCs w:val="24"/>
        </w:rPr>
        <w:t>394033</w:t>
      </w:r>
      <w:r w:rsidRPr="00026FDC">
        <w:rPr>
          <w:sz w:val="24"/>
          <w:szCs w:val="24"/>
        </w:rPr>
        <w:t xml:space="preserve">, г. </w:t>
      </w:r>
      <w:r w:rsidR="00714F6F">
        <w:rPr>
          <w:sz w:val="24"/>
          <w:szCs w:val="24"/>
        </w:rPr>
        <w:t>Воронеж</w:t>
      </w:r>
      <w:r w:rsidRPr="00026FDC">
        <w:rPr>
          <w:sz w:val="24"/>
          <w:szCs w:val="24"/>
        </w:rPr>
        <w:t xml:space="preserve">, ул. </w:t>
      </w:r>
      <w:r w:rsidR="00714F6F">
        <w:rPr>
          <w:sz w:val="24"/>
          <w:szCs w:val="24"/>
        </w:rPr>
        <w:t>Арзамасская</w:t>
      </w:r>
      <w:r w:rsidRPr="00026FDC">
        <w:rPr>
          <w:sz w:val="24"/>
          <w:szCs w:val="24"/>
        </w:rPr>
        <w:t xml:space="preserve">, дом </w:t>
      </w:r>
      <w:r w:rsidR="00714F6F">
        <w:rPr>
          <w:sz w:val="24"/>
          <w:szCs w:val="24"/>
        </w:rPr>
        <w:t>2</w:t>
      </w:r>
      <w:r w:rsidRPr="00026FDC">
        <w:rPr>
          <w:sz w:val="24"/>
          <w:szCs w:val="24"/>
        </w:rPr>
        <w:t>, каб. №</w:t>
      </w:r>
      <w:r w:rsidR="00714F6F">
        <w:rPr>
          <w:sz w:val="24"/>
          <w:szCs w:val="24"/>
        </w:rPr>
        <w:t>112</w:t>
      </w:r>
      <w:r w:rsidRPr="00026FDC">
        <w:rPr>
          <w:sz w:val="24"/>
          <w:szCs w:val="24"/>
        </w:rPr>
        <w:t>, исполнительны</w:t>
      </w:r>
      <w:r w:rsidR="00714F6F">
        <w:rPr>
          <w:sz w:val="24"/>
          <w:szCs w:val="24"/>
        </w:rPr>
        <w:t>й</w:t>
      </w:r>
      <w:r w:rsidRPr="00026FDC">
        <w:rPr>
          <w:sz w:val="24"/>
          <w:szCs w:val="24"/>
        </w:rPr>
        <w:t xml:space="preserve"> сотрудник – </w:t>
      </w:r>
      <w:r w:rsidR="00714F6F">
        <w:rPr>
          <w:sz w:val="24"/>
          <w:szCs w:val="24"/>
        </w:rPr>
        <w:t>Зайцева Александра Анатольевна</w:t>
      </w:r>
      <w:r w:rsidR="00687E23" w:rsidRPr="00026FDC">
        <w:rPr>
          <w:sz w:val="24"/>
          <w:szCs w:val="24"/>
        </w:rPr>
        <w:t xml:space="preserve">, контактный телефон </w:t>
      </w:r>
      <w:r w:rsidR="00687E23" w:rsidRPr="00026FDC">
        <w:rPr>
          <w:b/>
          <w:sz w:val="24"/>
          <w:szCs w:val="24"/>
        </w:rPr>
        <w:t>(4</w:t>
      </w:r>
      <w:r w:rsidR="00714F6F">
        <w:rPr>
          <w:b/>
          <w:sz w:val="24"/>
          <w:szCs w:val="24"/>
        </w:rPr>
        <w:t>732</w:t>
      </w:r>
      <w:r w:rsidR="00687E23" w:rsidRPr="00026FDC">
        <w:rPr>
          <w:b/>
          <w:sz w:val="24"/>
          <w:szCs w:val="24"/>
        </w:rPr>
        <w:t xml:space="preserve">) </w:t>
      </w:r>
      <w:r w:rsidR="00714F6F">
        <w:rPr>
          <w:b/>
          <w:sz w:val="24"/>
          <w:szCs w:val="24"/>
        </w:rPr>
        <w:t>49</w:t>
      </w:r>
      <w:r w:rsidR="00687E23" w:rsidRPr="00026FDC">
        <w:rPr>
          <w:b/>
          <w:sz w:val="24"/>
          <w:szCs w:val="24"/>
        </w:rPr>
        <w:t>-</w:t>
      </w:r>
      <w:r w:rsidR="00714F6F">
        <w:rPr>
          <w:b/>
          <w:sz w:val="24"/>
          <w:szCs w:val="24"/>
        </w:rPr>
        <w:t>57</w:t>
      </w:r>
      <w:r w:rsidR="00687E23" w:rsidRPr="00026FDC">
        <w:rPr>
          <w:b/>
          <w:sz w:val="24"/>
          <w:szCs w:val="24"/>
        </w:rPr>
        <w:t>-</w:t>
      </w:r>
      <w:r w:rsidR="00714F6F">
        <w:rPr>
          <w:b/>
          <w:sz w:val="24"/>
          <w:szCs w:val="24"/>
        </w:rPr>
        <w:t>66</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633380">
        <w:fldChar w:fldCharType="begin"/>
      </w:r>
      <w:r w:rsidR="00633380">
        <w:instrText xml:space="preserve"> REF _Ref306017842 \r \h  \* MERGEFORMAT </w:instrText>
      </w:r>
      <w:r w:rsidR="00633380">
        <w:fldChar w:fldCharType="separate"/>
      </w:r>
      <w:r w:rsidR="0007631D" w:rsidRPr="0007631D">
        <w:rPr>
          <w:bCs w:val="0"/>
          <w:sz w:val="24"/>
          <w:szCs w:val="24"/>
        </w:rPr>
        <w:t>3.4.2.4</w:t>
      </w:r>
      <w:r w:rsidR="00633380">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lastRenderedPageBreak/>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633380">
        <w:fldChar w:fldCharType="begin"/>
      </w:r>
      <w:r w:rsidR="00633380">
        <w:instrText xml:space="preserve"> REF _Ref306017842 \r \h  \* MERGEFORMAT </w:instrText>
      </w:r>
      <w:r w:rsidR="00633380">
        <w:fldChar w:fldCharType="separate"/>
      </w:r>
      <w:r w:rsidR="0007631D" w:rsidRPr="0007631D">
        <w:rPr>
          <w:sz w:val="24"/>
          <w:szCs w:val="24"/>
        </w:rPr>
        <w:t>3.4.2.4</w:t>
      </w:r>
      <w:r w:rsidR="00633380">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07631D" w:rsidRPr="0007631D">
        <w:rPr>
          <w:bCs w:val="0"/>
          <w:sz w:val="24"/>
          <w:szCs w:val="24"/>
        </w:rPr>
        <w:t>3.3.1.6</w:t>
      </w:r>
      <w:r w:rsidR="00633380">
        <w:fldChar w:fldCharType="end"/>
      </w:r>
      <w:r w:rsidRPr="00026FDC">
        <w:rPr>
          <w:bCs w:val="0"/>
          <w:sz w:val="24"/>
          <w:szCs w:val="24"/>
        </w:rPr>
        <w:t xml:space="preserve">, </w:t>
      </w:r>
      <w:r w:rsidR="00633380">
        <w:fldChar w:fldCharType="begin"/>
      </w:r>
      <w:r w:rsidR="00633380">
        <w:instrText xml:space="preserve"> REF _Ref195087786 \r \h  \* MERGEFORMAT </w:instrText>
      </w:r>
      <w:r w:rsidR="00633380">
        <w:fldChar w:fldCharType="separate"/>
      </w:r>
      <w:r w:rsidR="0007631D" w:rsidRPr="0007631D">
        <w:rPr>
          <w:bCs w:val="0"/>
          <w:sz w:val="24"/>
          <w:szCs w:val="24"/>
        </w:rPr>
        <w:t>3.3.1.7</w:t>
      </w:r>
      <w:r w:rsidR="00633380">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07631D" w:rsidRPr="0007631D">
        <w:rPr>
          <w:sz w:val="24"/>
          <w:szCs w:val="24"/>
        </w:rPr>
        <w:t>3.3.1.6</w:t>
      </w:r>
      <w:r w:rsidR="00633380">
        <w:fldChar w:fldCharType="end"/>
      </w:r>
      <w:r w:rsidRPr="00026FDC">
        <w:rPr>
          <w:sz w:val="24"/>
          <w:szCs w:val="24"/>
        </w:rPr>
        <w:t xml:space="preserve">, </w:t>
      </w:r>
      <w:r w:rsidR="00633380">
        <w:fldChar w:fldCharType="begin"/>
      </w:r>
      <w:r w:rsidR="00633380">
        <w:instrText xml:space="preserve"> REF _Ref195087786 \r \h  \* MERGEFORMAT </w:instrText>
      </w:r>
      <w:r w:rsidR="00633380">
        <w:fldChar w:fldCharType="separate"/>
      </w:r>
      <w:r w:rsidR="0007631D" w:rsidRPr="0007631D">
        <w:rPr>
          <w:sz w:val="24"/>
          <w:szCs w:val="24"/>
        </w:rPr>
        <w:t>3.3.1.7</w:t>
      </w:r>
      <w:r w:rsidR="00633380">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633380">
        <w:fldChar w:fldCharType="begin"/>
      </w:r>
      <w:r w:rsidR="00633380">
        <w:instrText xml:space="preserve"> REF _Ref306017842 \r \h  \* MERGEFORMAT </w:instrText>
      </w:r>
      <w:r w:rsidR="00633380">
        <w:fldChar w:fldCharType="separate"/>
      </w:r>
      <w:r w:rsidR="0007631D" w:rsidRPr="0007631D">
        <w:rPr>
          <w:sz w:val="24"/>
          <w:szCs w:val="24"/>
        </w:rPr>
        <w:t>3.4.2.4</w:t>
      </w:r>
      <w:r w:rsidR="00633380">
        <w:fldChar w:fldCharType="end"/>
      </w:r>
      <w:r w:rsidRPr="00026FDC">
        <w:t xml:space="preserve">, </w:t>
      </w:r>
      <w:r w:rsidRPr="00026FDC">
        <w:rPr>
          <w:sz w:val="24"/>
          <w:szCs w:val="24"/>
        </w:rPr>
        <w:t>то данные изменения или отзыв будут считаться неполученными вовремя и не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633380">
        <w:fldChar w:fldCharType="begin"/>
      </w:r>
      <w:r w:rsidR="00633380">
        <w:instrText xml:space="preserve"> REF _Ref306017842 \r \h  \* MERGEFORMAT </w:instrText>
      </w:r>
      <w:r w:rsidR="00633380">
        <w:fldChar w:fldCharType="separate"/>
      </w:r>
      <w:r w:rsidR="0007631D" w:rsidRPr="0007631D">
        <w:rPr>
          <w:sz w:val="24"/>
          <w:szCs w:val="24"/>
        </w:rPr>
        <w:t>3.4.2.4</w:t>
      </w:r>
      <w:r w:rsidR="00633380">
        <w:fldChar w:fldCharType="end"/>
      </w:r>
      <w:r w:rsidRPr="00026FDC">
        <w:t xml:space="preserve">, </w:t>
      </w:r>
      <w:r w:rsidRPr="00026FDC">
        <w:rPr>
          <w:sz w:val="24"/>
          <w:szCs w:val="24"/>
        </w:rPr>
        <w:t xml:space="preserve">то  отзыв будет считаться неполученным и не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633380">
        <w:fldChar w:fldCharType="begin"/>
      </w:r>
      <w:r w:rsidR="00633380">
        <w:instrText xml:space="preserve"> REF _Ref93089454 \n \h  \* MERGEFORMAT </w:instrText>
      </w:r>
      <w:r w:rsidR="00633380">
        <w:fldChar w:fldCharType="separate"/>
      </w:r>
      <w:r w:rsidR="0007631D" w:rsidRPr="0007631D">
        <w:rPr>
          <w:bCs w:val="0"/>
          <w:sz w:val="24"/>
          <w:szCs w:val="24"/>
        </w:rPr>
        <w:t>3.6.2</w:t>
      </w:r>
      <w:r w:rsidR="00633380">
        <w:fldChar w:fldCharType="end"/>
      </w:r>
      <w:r w:rsidRPr="00026FDC">
        <w:rPr>
          <w:bCs w:val="0"/>
          <w:sz w:val="24"/>
          <w:szCs w:val="24"/>
        </w:rPr>
        <w:t xml:space="preserve">), проведение (при необходимости) переговоров (пункт </w:t>
      </w:r>
      <w:r w:rsidR="00633380">
        <w:fldChar w:fldCharType="begin"/>
      </w:r>
      <w:r w:rsidR="00633380">
        <w:instrText xml:space="preserve"> REF _Ref303670674 \n \h  \* MERGEFORMAT </w:instrText>
      </w:r>
      <w:r w:rsidR="00633380">
        <w:fldChar w:fldCharType="separate"/>
      </w:r>
      <w:r w:rsidR="0007631D" w:rsidRPr="0007631D">
        <w:rPr>
          <w:bCs w:val="0"/>
          <w:sz w:val="24"/>
          <w:szCs w:val="24"/>
        </w:rPr>
        <w:t>3.6.3</w:t>
      </w:r>
      <w:r w:rsidR="00633380">
        <w:fldChar w:fldCharType="end"/>
      </w:r>
      <w:r w:rsidRPr="00026FDC">
        <w:rPr>
          <w:bCs w:val="0"/>
          <w:sz w:val="24"/>
          <w:szCs w:val="24"/>
        </w:rPr>
        <w:t>) и оценочную стадию (пункт</w:t>
      </w:r>
      <w:r w:rsidR="007F3FB7" w:rsidRPr="00026FDC">
        <w:rPr>
          <w:bCs w:val="0"/>
          <w:sz w:val="24"/>
          <w:szCs w:val="24"/>
        </w:rPr>
        <w:t xml:space="preserve"> </w:t>
      </w:r>
      <w:r w:rsidR="00633380">
        <w:lastRenderedPageBreak/>
        <w:fldChar w:fldCharType="begin"/>
      </w:r>
      <w:r w:rsidR="00633380">
        <w:instrText xml:space="preserve"> REF _Ref306138385 \r \h  \* MERGEFORMAT </w:instrText>
      </w:r>
      <w:r w:rsidR="00633380">
        <w:fldChar w:fldCharType="separate"/>
      </w:r>
      <w:r w:rsidR="0007631D" w:rsidRPr="0007631D">
        <w:rPr>
          <w:bCs w:val="0"/>
          <w:sz w:val="24"/>
          <w:szCs w:val="24"/>
        </w:rPr>
        <w:t>3.6.4</w:t>
      </w:r>
      <w:r w:rsidR="00633380">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33380">
        <w:fldChar w:fldCharType="begin"/>
      </w:r>
      <w:r w:rsidR="00633380">
        <w:instrText xml:space="preserve"> REF _Ref444181682 \r \h  \* MERGEFORMAT </w:instrText>
      </w:r>
      <w:r w:rsidR="00633380">
        <w:fldChar w:fldCharType="separate"/>
      </w:r>
      <w:r w:rsidR="0007631D" w:rsidRPr="0007631D">
        <w:rPr>
          <w:sz w:val="24"/>
          <w:szCs w:val="24"/>
        </w:rPr>
        <w:t>5.12</w:t>
      </w:r>
      <w:r w:rsidR="00633380">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33380">
        <w:fldChar w:fldCharType="begin"/>
      </w:r>
      <w:r w:rsidR="00633380">
        <w:instrText xml:space="preserve"> REF _Ref306176386 \r \h  \* MERGEFORMAT </w:instrText>
      </w:r>
      <w:r w:rsidR="00633380">
        <w:fldChar w:fldCharType="separate"/>
      </w:r>
      <w:r w:rsidR="0007631D" w:rsidRPr="0007631D">
        <w:rPr>
          <w:sz w:val="24"/>
          <w:szCs w:val="24"/>
        </w:rPr>
        <w:t>3.3.14</w:t>
      </w:r>
      <w:r w:rsidR="00633380">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поданы Участниками, но не содержат всех документов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содержат очевидные арифметические или грамматические ошибки, с исправлением </w:t>
      </w:r>
      <w:r w:rsidRPr="00026FDC">
        <w:rPr>
          <w:sz w:val="24"/>
          <w:szCs w:val="24"/>
        </w:rPr>
        <w:lastRenderedPageBreak/>
        <w:t>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633380">
        <w:fldChar w:fldCharType="begin"/>
      </w:r>
      <w:r w:rsidR="00633380">
        <w:instrText xml:space="preserve"> REF _Ref306176386 \r \h  \* MERGEFORMAT </w:instrText>
      </w:r>
      <w:r w:rsidR="00633380">
        <w:fldChar w:fldCharType="separate"/>
      </w:r>
      <w:r w:rsidR="0007631D" w:rsidRPr="0007631D">
        <w:rPr>
          <w:sz w:val="24"/>
          <w:szCs w:val="24"/>
        </w:rPr>
        <w:t>3.3.14</w:t>
      </w:r>
      <w:r w:rsidR="00633380">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w:t>
      </w:r>
      <w:r w:rsidRPr="00026FDC">
        <w:rPr>
          <w:sz w:val="24"/>
          <w:szCs w:val="24"/>
        </w:rPr>
        <w:lastRenderedPageBreak/>
        <w:t xml:space="preserve">переторжки, а заявленную отвергнет;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lastRenderedPageBreak/>
        <w:t xml:space="preserve">Участие в переторжке не расценивается Организатором как нарушение требований пункта </w:t>
      </w:r>
      <w:r w:rsidR="00633380">
        <w:fldChar w:fldCharType="begin"/>
      </w:r>
      <w:r w:rsidR="00633380">
        <w:instrText xml:space="preserve"> REF _Ref306004660 \r \h  \* MERGEFORMAT </w:instrText>
      </w:r>
      <w:r w:rsidR="00633380">
        <w:fldChar w:fldCharType="separate"/>
      </w:r>
      <w:r w:rsidR="0007631D" w:rsidRPr="0007631D">
        <w:rPr>
          <w:sz w:val="24"/>
          <w:szCs w:val="24"/>
        </w:rPr>
        <w:t>3.3.1.3</w:t>
      </w:r>
      <w:r w:rsidR="00633380">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наилучшей</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07631D" w:rsidRPr="0007631D">
        <w:rPr>
          <w:iCs/>
          <w:sz w:val="24"/>
          <w:szCs w:val="24"/>
        </w:rPr>
        <w:t>1.1.1</w:t>
      </w:r>
      <w:r w:rsidR="00633380">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Признание запроса предложений несостоявшимся</w:t>
      </w:r>
      <w:bookmarkEnd w:id="470"/>
      <w:bookmarkEnd w:id="471"/>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 xml:space="preserve">ные переговоры, направленные на уточнение любых </w:t>
      </w:r>
      <w:r w:rsidRPr="00026FDC">
        <w:rPr>
          <w:bCs w:val="0"/>
          <w:i/>
          <w:sz w:val="24"/>
          <w:szCs w:val="24"/>
        </w:rPr>
        <w:lastRenderedPageBreak/>
        <w:t>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r w:rsidR="00696966" w:rsidRPr="00026FDC">
        <w:rPr>
          <w:sz w:val="24"/>
          <w:szCs w:val="24"/>
        </w:rPr>
        <w:t>наилучшей</w:t>
      </w:r>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633380">
        <w:fldChar w:fldCharType="begin"/>
      </w:r>
      <w:r w:rsidR="00633380">
        <w:instrText xml:space="preserve"> REF _Ref294695546 \r \h  \* MERGEFORMAT </w:instrText>
      </w:r>
      <w:r w:rsidR="00633380">
        <w:fldChar w:fldCharType="separate"/>
      </w:r>
      <w:r w:rsidR="0007631D" w:rsidRPr="0007631D">
        <w:rPr>
          <w:bCs w:val="0"/>
          <w:sz w:val="24"/>
          <w:szCs w:val="24"/>
        </w:rPr>
        <w:t xml:space="preserve"> 1.2.6 </w:t>
      </w:r>
      <w:r w:rsidR="00633380">
        <w:fldChar w:fldCharType="end"/>
      </w:r>
      <w:r w:rsidRPr="00026FDC">
        <w:rPr>
          <w:bCs w:val="0"/>
          <w:sz w:val="24"/>
          <w:szCs w:val="24"/>
        </w:rPr>
        <w:t>и/или в срок, определенный в п.</w:t>
      </w:r>
      <w:r w:rsidR="001716DB" w:rsidRPr="00026FDC">
        <w:rPr>
          <w:bCs w:val="0"/>
          <w:sz w:val="24"/>
          <w:szCs w:val="24"/>
        </w:rPr>
        <w:t xml:space="preserve"> </w:t>
      </w:r>
      <w:r w:rsidR="00633380">
        <w:fldChar w:fldCharType="begin"/>
      </w:r>
      <w:r w:rsidR="00633380">
        <w:instrText xml:space="preserve"> REF _Ref294695403 \n \h  \* MERGEFORMAT </w:instrText>
      </w:r>
      <w:r w:rsidR="00633380">
        <w:fldChar w:fldCharType="separate"/>
      </w:r>
      <w:r w:rsidR="0007631D" w:rsidRPr="0007631D">
        <w:rPr>
          <w:bCs w:val="0"/>
          <w:sz w:val="24"/>
          <w:szCs w:val="24"/>
        </w:rPr>
        <w:t>3.10.3</w:t>
      </w:r>
      <w:r w:rsidR="00633380">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633380">
        <w:fldChar w:fldCharType="begin"/>
      </w:r>
      <w:r w:rsidR="00633380">
        <w:instrText xml:space="preserve"> REF _Ref305979053 \r \h  \* MERGEFORMAT </w:instrText>
      </w:r>
      <w:r w:rsidR="00633380">
        <w:fldChar w:fldCharType="separate"/>
      </w:r>
      <w:r w:rsidR="0007631D" w:rsidRPr="0007631D">
        <w:rPr>
          <w:bCs w:val="0"/>
          <w:sz w:val="24"/>
          <w:szCs w:val="24"/>
        </w:rPr>
        <w:t>3.10.4</w:t>
      </w:r>
      <w:r w:rsidR="00633380">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633380">
        <w:fldChar w:fldCharType="begin"/>
      </w:r>
      <w:r w:rsidR="00633380">
        <w:instrText xml:space="preserve"> REF _Ref440272931 \r \h  \* MERGEFORMAT </w:instrText>
      </w:r>
      <w:r w:rsidR="00633380">
        <w:fldChar w:fldCharType="separate"/>
      </w:r>
      <w:r w:rsidR="0007631D">
        <w:t>2</w:t>
      </w:r>
      <w:r w:rsidR="00633380">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07631D" w:rsidRPr="0007631D">
        <w:rPr>
          <w:iCs/>
          <w:sz w:val="24"/>
          <w:szCs w:val="24"/>
        </w:rPr>
        <w:t>1.1.1</w:t>
      </w:r>
      <w:r w:rsidR="00633380">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lastRenderedPageBreak/>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ое</w:t>
      </w:r>
      <w:r w:rsidRPr="00026FDC">
        <w:rPr>
          <w:b w:val="0"/>
          <w:szCs w:val="24"/>
        </w:rPr>
        <w:t xml:space="preserve"> задани</w:t>
      </w:r>
      <w:r w:rsidR="003776BB" w:rsidRPr="00026FDC">
        <w:rPr>
          <w:b w:val="0"/>
          <w:szCs w:val="24"/>
        </w:rPr>
        <w:t>е</w:t>
      </w:r>
      <w:r w:rsidRPr="00026FDC">
        <w:rPr>
          <w:b w:val="0"/>
          <w:szCs w:val="24"/>
        </w:rPr>
        <w:t xml:space="preserve"> </w:t>
      </w:r>
      <w:r w:rsidR="00A154B7" w:rsidRPr="00026FDC">
        <w:rPr>
          <w:b w:val="0"/>
          <w:szCs w:val="24"/>
        </w:rPr>
        <w:t xml:space="preserve">по Лоту №1 (подраздел </w:t>
      </w:r>
      <w:r w:rsidR="00633380">
        <w:fldChar w:fldCharType="begin"/>
      </w:r>
      <w:r w:rsidR="00633380">
        <w:instrText xml:space="preserve"> REF _Ref440275279 \r \h  \* MERGEFORMAT </w:instrText>
      </w:r>
      <w:r w:rsidR="00633380">
        <w:fldChar w:fldCharType="separate"/>
      </w:r>
      <w:r w:rsidR="0007631D" w:rsidRPr="0007631D">
        <w:rPr>
          <w:b w:val="0"/>
          <w:szCs w:val="24"/>
        </w:rPr>
        <w:t>1.1.4</w:t>
      </w:r>
      <w:r w:rsidR="00633380">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опубликованное в [</w:t>
      </w:r>
      <w:r w:rsidRPr="00026FDC">
        <w:rPr>
          <w:rStyle w:val="aa"/>
          <w:sz w:val="24"/>
          <w:szCs w:val="24"/>
        </w:rPr>
        <w:t xml:space="preserve">указывается дата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r w:rsidRPr="00026FDC">
        <w:rPr>
          <w:sz w:val="24"/>
          <w:szCs w:val="24"/>
        </w:rPr>
        <w:t>зарегистрированное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руб.РФ.</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r w:rsidRPr="00026FDC">
              <w:rPr>
                <w:rStyle w:val="aa"/>
                <w:b w:val="0"/>
                <w:i w:val="0"/>
              </w:rPr>
              <w:t>п/п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26FDC">
        <w:rPr>
          <w:sz w:val="24"/>
          <w:szCs w:val="24"/>
        </w:rPr>
        <w:t>;</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633380">
        <w:fldChar w:fldCharType="begin"/>
      </w:r>
      <w:r w:rsidR="00633380">
        <w:instrText xml:space="preserve"> REF _Ref440879531 \r \h  \* MERGEFORMAT </w:instrText>
      </w:r>
      <w:r w:rsidR="00633380">
        <w:fldChar w:fldCharType="separate"/>
      </w:r>
      <w:r w:rsidR="0007631D" w:rsidRPr="0007631D">
        <w:rPr>
          <w:sz w:val="24"/>
          <w:szCs w:val="24"/>
        </w:rPr>
        <w:t>3.3.4</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633380">
        <w:fldChar w:fldCharType="begin"/>
      </w:r>
      <w:r w:rsidR="00633380">
        <w:instrText xml:space="preserve"> REF _Ref55279015 \r \h  \* MERGEFORMAT </w:instrText>
      </w:r>
      <w:r w:rsidR="00633380">
        <w:fldChar w:fldCharType="separate"/>
      </w:r>
      <w:r w:rsidR="0007631D" w:rsidRPr="0007631D">
        <w:rPr>
          <w:sz w:val="24"/>
          <w:szCs w:val="24"/>
        </w:rPr>
        <w:t>3.3.1.6</w:t>
      </w:r>
      <w:r w:rsidR="00633380">
        <w:fldChar w:fldCharType="end"/>
      </w:r>
      <w:r w:rsidRPr="00026FDC">
        <w:rPr>
          <w:sz w:val="24"/>
          <w:szCs w:val="24"/>
        </w:rPr>
        <w:t xml:space="preserve"> и </w:t>
      </w:r>
      <w:r w:rsidR="00633380">
        <w:fldChar w:fldCharType="begin"/>
      </w:r>
      <w:r w:rsidR="00633380">
        <w:instrText xml:space="preserve"> REF _Ref195087786 \r \h  \* MERGEFORMAT </w:instrText>
      </w:r>
      <w:r w:rsidR="00633380">
        <w:fldChar w:fldCharType="separate"/>
      </w:r>
      <w:r w:rsidR="0007631D" w:rsidRPr="0007631D">
        <w:rPr>
          <w:sz w:val="24"/>
          <w:szCs w:val="24"/>
        </w:rPr>
        <w:t>3.3.1.7</w:t>
      </w:r>
      <w:r w:rsidR="00633380">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г.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r w:rsidRPr="00026FD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или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9"/>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г.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п/п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633380">
        <w:fldChar w:fldCharType="begin"/>
      </w:r>
      <w:r w:rsidR="00633380">
        <w:instrText xml:space="preserve"> REF _Ref440537176 \r \h  \* MERGEFORMAT </w:instrText>
      </w:r>
      <w:r w:rsidR="00633380">
        <w:fldChar w:fldCharType="separate"/>
      </w:r>
      <w:r w:rsidR="0007631D" w:rsidRPr="0007631D">
        <w:rPr>
          <w:sz w:val="24"/>
          <w:szCs w:val="24"/>
        </w:rPr>
        <w:t>5.3</w:t>
      </w:r>
      <w:r w:rsidR="00633380">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i/>
          <w:color w:val="000000"/>
        </w:rPr>
        <w:t>)).</w:t>
      </w:r>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r w:rsidRPr="00026FDC">
              <w:rPr>
                <w:sz w:val="24"/>
                <w:szCs w:val="24"/>
              </w:rPr>
              <w:t>п/п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(фамилия, имя, отчество подписавшего,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633380">
        <w:fldChar w:fldCharType="begin"/>
      </w:r>
      <w:r w:rsidR="00633380">
        <w:instrText xml:space="preserve"> REF _Ref440270568 \r \h  \* MERGEFORMAT </w:instrText>
      </w:r>
      <w:r w:rsidR="00633380">
        <w:fldChar w:fldCharType="separate"/>
      </w:r>
      <w:r w:rsidR="0007631D">
        <w:t>4</w:t>
      </w:r>
      <w:r w:rsidR="00633380">
        <w:fldChar w:fldCharType="end"/>
      </w:r>
      <w:r w:rsidRPr="00026FDC">
        <w:rPr>
          <w:sz w:val="24"/>
          <w:szCs w:val="24"/>
        </w:rPr>
        <w:t xml:space="preserve"> с учетом предлагаемых условий Договора (раздел </w:t>
      </w:r>
      <w:r w:rsidR="00633380">
        <w:fldChar w:fldCharType="begin"/>
      </w:r>
      <w:r w:rsidR="00633380">
        <w:instrText xml:space="preserve"> REF _Ref440272931 \r \h  \* MERGEFORMAT </w:instrText>
      </w:r>
      <w:r w:rsidR="00633380">
        <w:fldChar w:fldCharType="separate"/>
      </w:r>
      <w:r w:rsidR="0007631D">
        <w:t>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r w:rsidRPr="00026FDC">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_Ref440273986 \r \h  \* MERGEFORMAT </w:instrText>
      </w:r>
      <w:r w:rsidR="00633380">
        <w:fldChar w:fldCharType="separate"/>
      </w:r>
      <w:r w:rsidR="0007631D" w:rsidRPr="0007631D">
        <w:rPr>
          <w:sz w:val="24"/>
          <w:szCs w:val="24"/>
        </w:rPr>
        <w:t>5.2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r w:rsidRPr="00026FDC">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г.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п/п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подэтапы, предусмотренные этим Графиком (подраздел </w:t>
      </w:r>
      <w:r w:rsidR="00633380">
        <w:fldChar w:fldCharType="begin"/>
      </w:r>
      <w:r w:rsidR="00633380">
        <w:instrText xml:space="preserve"> REF _Ref440361140 \r \h  \* MERGEFORMAT </w:instrText>
      </w:r>
      <w:r w:rsidR="00633380">
        <w:fldChar w:fldCharType="separate"/>
      </w:r>
      <w:r w:rsidR="0007631D" w:rsidRPr="0007631D">
        <w:rPr>
          <w:sz w:val="24"/>
          <w:szCs w:val="24"/>
        </w:rPr>
        <w:t>5.4</w:t>
      </w:r>
      <w:r w:rsidR="00633380">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07631D">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07631D">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633380">
        <w:fldChar w:fldCharType="begin"/>
      </w:r>
      <w:r w:rsidR="00633380">
        <w:instrText xml:space="preserve"> REF _Ref440274025 \r \h  \* MERGEFORMAT </w:instrText>
      </w:r>
      <w:r w:rsidR="00633380">
        <w:fldChar w:fldCharType="separate"/>
      </w:r>
      <w:r w:rsidR="0007631D">
        <w:t>2</w:t>
      </w:r>
      <w:r w:rsidR="00633380">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633380">
        <w:fldChar w:fldCharType="begin"/>
      </w:r>
      <w:r w:rsidR="00633380">
        <w:instrText xml:space="preserve"> REF _Ref294695546 \r \h  \* MERGEFORMAT </w:instrText>
      </w:r>
      <w:r w:rsidR="00633380">
        <w:fldChar w:fldCharType="separate"/>
      </w:r>
      <w:r w:rsidR="0007631D" w:rsidRPr="0007631D">
        <w:rPr>
          <w:sz w:val="24"/>
          <w:szCs w:val="24"/>
        </w:rPr>
        <w:t xml:space="preserve"> 1.2.6 </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о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г.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714F6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714F6F">
        <w:tc>
          <w:tcPr>
            <w:tcW w:w="55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lastRenderedPageBreak/>
              <w:t>п/п</w:t>
            </w:r>
          </w:p>
        </w:tc>
        <w:tc>
          <w:tcPr>
            <w:tcW w:w="4263"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714F6F">
        <w:tc>
          <w:tcPr>
            <w:tcW w:w="55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714F6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bookmarkStart w:id="897" w:name="P230"/>
            <w:bookmarkEnd w:id="897"/>
            <w:r w:rsidRPr="00026FDC">
              <w:rPr>
                <w:rFonts w:ascii="Times New Roman" w:hAnsi="Times New Roman" w:cs="Times New Roman"/>
                <w:sz w:val="22"/>
                <w:szCs w:val="22"/>
              </w:rPr>
              <w:t>1.</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14F6F">
        <w:tc>
          <w:tcPr>
            <w:tcW w:w="557" w:type="dxa"/>
            <w:vMerge w:val="restart"/>
          </w:tcPr>
          <w:p w:rsidR="00422719" w:rsidRPr="00026FDC" w:rsidRDefault="00422719" w:rsidP="00714F6F">
            <w:pPr>
              <w:pStyle w:val="ConsPlusNormal"/>
              <w:ind w:firstLine="0"/>
              <w:rPr>
                <w:rFonts w:ascii="Times New Roman" w:hAnsi="Times New Roman" w:cs="Times New Roman"/>
                <w:sz w:val="22"/>
                <w:szCs w:val="22"/>
              </w:rPr>
            </w:pPr>
            <w:bookmarkStart w:id="898" w:name="P242"/>
            <w:bookmarkEnd w:id="898"/>
            <w:r w:rsidRPr="00026FDC">
              <w:rPr>
                <w:rFonts w:ascii="Times New Roman" w:hAnsi="Times New Roman" w:cs="Times New Roman"/>
                <w:sz w:val="22"/>
                <w:szCs w:val="22"/>
              </w:rPr>
              <w:t>4.</w:t>
            </w:r>
          </w:p>
        </w:tc>
        <w:tc>
          <w:tcPr>
            <w:tcW w:w="4263" w:type="dxa"/>
            <w:vMerge w:val="restart"/>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714F6F">
        <w:tc>
          <w:tcPr>
            <w:tcW w:w="557" w:type="dxa"/>
            <w:vMerge/>
          </w:tcPr>
          <w:p w:rsidR="00422719" w:rsidRPr="00026FDC" w:rsidRDefault="00422719" w:rsidP="00714F6F"/>
        </w:tc>
        <w:tc>
          <w:tcPr>
            <w:tcW w:w="4263" w:type="dxa"/>
            <w:vMerge/>
          </w:tcPr>
          <w:p w:rsidR="00422719" w:rsidRPr="00026FDC" w:rsidRDefault="00422719" w:rsidP="00714F6F"/>
        </w:tc>
        <w:tc>
          <w:tcPr>
            <w:tcW w:w="1799"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15 - микропредприятие</w:t>
            </w:r>
          </w:p>
        </w:tc>
        <w:tc>
          <w:tcPr>
            <w:tcW w:w="1817" w:type="dxa"/>
            <w:vMerge/>
          </w:tcPr>
          <w:p w:rsidR="00422719" w:rsidRPr="00026FDC" w:rsidRDefault="00422719" w:rsidP="00714F6F">
            <w:pPr>
              <w:jc w:val="center"/>
            </w:pPr>
          </w:p>
        </w:tc>
        <w:tc>
          <w:tcPr>
            <w:tcW w:w="1417" w:type="dxa"/>
            <w:vMerge/>
          </w:tcPr>
          <w:p w:rsidR="00422719" w:rsidRPr="00026FDC" w:rsidRDefault="00422719" w:rsidP="00714F6F">
            <w:pPr>
              <w:jc w:val="center"/>
            </w:pPr>
          </w:p>
        </w:tc>
      </w:tr>
      <w:tr w:rsidR="00422719" w:rsidRPr="00026FDC" w:rsidTr="00714F6F">
        <w:tc>
          <w:tcPr>
            <w:tcW w:w="557" w:type="dxa"/>
            <w:vMerge w:val="restart"/>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714F6F">
        <w:tc>
          <w:tcPr>
            <w:tcW w:w="557" w:type="dxa"/>
            <w:vMerge/>
          </w:tcPr>
          <w:p w:rsidR="00422719" w:rsidRPr="00026FDC" w:rsidRDefault="00422719" w:rsidP="00714F6F"/>
        </w:tc>
        <w:tc>
          <w:tcPr>
            <w:tcW w:w="4263" w:type="dxa"/>
            <w:vMerge/>
          </w:tcPr>
          <w:p w:rsidR="00422719" w:rsidRPr="00026FDC" w:rsidRDefault="00422719" w:rsidP="00714F6F"/>
        </w:tc>
        <w:tc>
          <w:tcPr>
            <w:tcW w:w="1799" w:type="dxa"/>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120 в год - микропредприятие</w:t>
            </w:r>
          </w:p>
        </w:tc>
        <w:tc>
          <w:tcPr>
            <w:tcW w:w="1817" w:type="dxa"/>
            <w:vMerge/>
          </w:tcPr>
          <w:p w:rsidR="00422719" w:rsidRPr="00026FDC" w:rsidRDefault="00422719" w:rsidP="00714F6F">
            <w:pPr>
              <w:jc w:val="center"/>
            </w:pPr>
          </w:p>
        </w:tc>
        <w:tc>
          <w:tcPr>
            <w:tcW w:w="1417" w:type="dxa"/>
          </w:tcPr>
          <w:p w:rsidR="00422719" w:rsidRPr="00026FDC" w:rsidRDefault="00422719" w:rsidP="00714F6F">
            <w:pPr>
              <w:pStyle w:val="ConsPlusNormal"/>
              <w:jc w:val="center"/>
              <w:rPr>
                <w:rFonts w:ascii="Times New Roman" w:hAnsi="Times New Roman" w:cs="Times New Roman"/>
                <w:sz w:val="22"/>
                <w:szCs w:val="22"/>
              </w:rPr>
            </w:pP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bookmarkStart w:id="899" w:name="P258"/>
            <w:bookmarkEnd w:id="899"/>
            <w:r w:rsidRPr="00026FDC">
              <w:rPr>
                <w:rFonts w:ascii="Times New Roman" w:hAnsi="Times New Roman" w:cs="Times New Roman"/>
                <w:sz w:val="22"/>
                <w:szCs w:val="22"/>
              </w:rPr>
              <w:t>7.</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714F6F">
        <w:tc>
          <w:tcPr>
            <w:tcW w:w="557"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714F6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714F6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714F6F">
        <w:tc>
          <w:tcPr>
            <w:tcW w:w="3960" w:type="dxa"/>
            <w:tcBorders>
              <w:top w:val="single" w:sz="4" w:space="0" w:color="auto"/>
            </w:tcBorders>
          </w:tcPr>
          <w:p w:rsidR="00422719" w:rsidRPr="00026FDC" w:rsidRDefault="00422719" w:rsidP="00714F6F">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714F6F">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714F6F">
            <w:pPr>
              <w:tabs>
                <w:tab w:val="left" w:pos="1080"/>
              </w:tabs>
              <w:spacing w:line="240" w:lineRule="auto"/>
              <w:ind w:firstLine="0"/>
              <w:rPr>
                <w:sz w:val="20"/>
                <w:szCs w:val="20"/>
              </w:rPr>
            </w:pPr>
            <w:r w:rsidRPr="00026FDC">
              <w:rPr>
                <w:sz w:val="20"/>
                <w:szCs w:val="20"/>
              </w:rPr>
              <w:t>(фамилия, имя, отчество подписавшего,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4" w:name="_Toc125426243"/>
      <w:bookmarkStart w:id="905" w:name="_Toc396984070"/>
      <w:bookmarkStart w:id="906" w:name="_Toc423423673"/>
      <w:r w:rsidRPr="00026FDC">
        <w:br w:type="page"/>
      </w:r>
    </w:p>
    <w:p w:rsidR="004F4D80" w:rsidRPr="00026FDC"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sidRPr="00026FDC">
        <w:rPr>
          <w:szCs w:val="24"/>
        </w:rPr>
        <w:lastRenderedPageBreak/>
        <w:t>Инструкции по заполнению</w:t>
      </w:r>
      <w:bookmarkEnd w:id="904"/>
      <w:r w:rsidRPr="00026FDC">
        <w:rPr>
          <w:szCs w:val="24"/>
        </w:rPr>
        <w:t xml:space="preserve"> Анкеты </w:t>
      </w:r>
      <w:r w:rsidR="00C236C0" w:rsidRPr="00026FDC">
        <w:rPr>
          <w:szCs w:val="24"/>
        </w:rPr>
        <w:t>Участник</w:t>
      </w:r>
      <w:r w:rsidRPr="00026FDC">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_Ref444170645 \r \h  \* MERGEFORMAT </w:instrText>
      </w:r>
      <w:r w:rsidR="00633380">
        <w:fldChar w:fldCharType="separate"/>
      </w:r>
      <w:r w:rsidR="0007631D" w:rsidRPr="0007631D">
        <w:rPr>
          <w:sz w:val="24"/>
          <w:szCs w:val="24"/>
        </w:rPr>
        <w:t>5.7.2</w:t>
      </w:r>
      <w:r w:rsidR="00633380">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8"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1"/>
      <w:bookmarkEnd w:id="922"/>
      <w:bookmarkEnd w:id="923"/>
      <w:bookmarkEnd w:id="924"/>
      <w:bookmarkEnd w:id="925"/>
      <w:bookmarkEnd w:id="926"/>
      <w:bookmarkEnd w:id="927"/>
      <w:bookmarkEnd w:id="928"/>
    </w:p>
    <w:p w:rsidR="004F4D80" w:rsidRPr="00026FDC" w:rsidRDefault="004F4D80" w:rsidP="004F4D80">
      <w:pPr>
        <w:pStyle w:val="3"/>
        <w:rPr>
          <w:szCs w:val="24"/>
        </w:rPr>
      </w:pPr>
      <w:bookmarkStart w:id="929" w:name="_Toc98253943"/>
      <w:bookmarkStart w:id="930" w:name="_Toc157248195"/>
      <w:bookmarkStart w:id="931" w:name="_Toc157496564"/>
      <w:bookmarkStart w:id="932" w:name="_Toc158206103"/>
      <w:bookmarkStart w:id="933" w:name="_Toc164057788"/>
      <w:bookmarkStart w:id="934" w:name="_Toc164137138"/>
      <w:bookmarkStart w:id="935" w:name="_Toc164161298"/>
      <w:bookmarkStart w:id="936" w:name="_Toc165173869"/>
      <w:bookmarkStart w:id="937" w:name="_Toc439170693"/>
      <w:bookmarkStart w:id="938" w:name="_Toc439172795"/>
      <w:bookmarkStart w:id="939" w:name="_Toc439173239"/>
      <w:bookmarkStart w:id="940" w:name="_Toc439238235"/>
      <w:bookmarkStart w:id="941" w:name="_Toc439252782"/>
      <w:bookmarkStart w:id="942" w:name="_Toc439323756"/>
      <w:bookmarkStart w:id="943" w:name="_Toc440361393"/>
      <w:bookmarkStart w:id="944" w:name="_Toc440376275"/>
      <w:bookmarkStart w:id="945" w:name="_Toc440382533"/>
      <w:bookmarkStart w:id="946" w:name="_Toc440447203"/>
      <w:bookmarkStart w:id="947" w:name="_Toc440631746"/>
      <w:bookmarkStart w:id="948" w:name="_Toc440877402"/>
      <w:bookmarkStart w:id="949" w:name="_Toc441130520"/>
      <w:r w:rsidRPr="00026FDC">
        <w:rPr>
          <w:szCs w:val="24"/>
        </w:rPr>
        <w:t>Форма Справки о перечне и годовых объемах выполнения аналогичных договоров</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перечне и объемах выполнения аналогичных договоров за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ИТОГО за [</w:t>
            </w:r>
            <w:r w:rsidRPr="00026FDC">
              <w:rPr>
                <w:rStyle w:val="aa"/>
                <w:sz w:val="22"/>
              </w:rPr>
              <w:t>указать, в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50" w:name="_Toc98253944"/>
      <w:bookmarkStart w:id="951" w:name="_Toc157248196"/>
      <w:bookmarkStart w:id="952" w:name="_Toc157496565"/>
      <w:bookmarkStart w:id="953" w:name="_Toc158206104"/>
      <w:bookmarkStart w:id="954" w:name="_Toc164057789"/>
      <w:bookmarkStart w:id="955" w:name="_Toc164137139"/>
      <w:bookmarkStart w:id="956" w:name="_Toc164161299"/>
      <w:bookmarkStart w:id="957" w:name="_Toc165173870"/>
      <w:r w:rsidRPr="00026FDC">
        <w:rPr>
          <w:szCs w:val="24"/>
        </w:rPr>
        <w:br w:type="page"/>
      </w:r>
    </w:p>
    <w:p w:rsidR="004F4D80" w:rsidRPr="00026FDC" w:rsidRDefault="004F4D80" w:rsidP="004F4D80">
      <w:pPr>
        <w:pStyle w:val="3"/>
        <w:rPr>
          <w:szCs w:val="24"/>
        </w:rPr>
      </w:pPr>
      <w:bookmarkStart w:id="958" w:name="_Toc439170694"/>
      <w:bookmarkStart w:id="959" w:name="_Toc439172796"/>
      <w:bookmarkStart w:id="960" w:name="_Toc439173240"/>
      <w:bookmarkStart w:id="961" w:name="_Toc439238236"/>
      <w:bookmarkStart w:id="962" w:name="_Toc439252783"/>
      <w:bookmarkStart w:id="963" w:name="_Toc439323757"/>
      <w:bookmarkStart w:id="964" w:name="_Toc440361394"/>
      <w:bookmarkStart w:id="965" w:name="_Toc440376276"/>
      <w:bookmarkStart w:id="966" w:name="_Toc440382534"/>
      <w:bookmarkStart w:id="967" w:name="_Toc440447204"/>
      <w:bookmarkStart w:id="968" w:name="_Toc440631747"/>
      <w:bookmarkStart w:id="969" w:name="_Toc440877403"/>
      <w:bookmarkStart w:id="970" w:name="_Toc441130521"/>
      <w:r w:rsidRPr="00026FDC">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33380">
        <w:fldChar w:fldCharType="begin"/>
      </w:r>
      <w:r w:rsidR="00633380">
        <w:instrText xml:space="preserve"> REF _Ref440274159 \r \h  \* MERGEFORMAT </w:instrText>
      </w:r>
      <w:r w:rsidR="00633380">
        <w:fldChar w:fldCharType="separate"/>
      </w:r>
      <w:r w:rsidR="0007631D">
        <w:t>4</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1" w:name="_Ref55336389"/>
      <w:bookmarkStart w:id="972" w:name="_Toc57314677"/>
      <w:bookmarkStart w:id="973" w:name="_Toc69728991"/>
      <w:bookmarkStart w:id="974" w:name="_Toc98253945"/>
      <w:bookmarkStart w:id="975" w:name="_Toc165173871"/>
      <w:bookmarkStart w:id="976" w:name="_Toc423423675"/>
      <w:bookmarkStart w:id="977" w:name="_Toc441130522"/>
      <w:r w:rsidRPr="00026FDC">
        <w:lastRenderedPageBreak/>
        <w:t xml:space="preserve">Справка о материально-технических ресурсах (форма </w:t>
      </w:r>
      <w:r w:rsidR="00B8118F" w:rsidRPr="00026FDC">
        <w:t>9</w:t>
      </w:r>
      <w:r w:rsidRPr="00026FDC">
        <w:t>)</w:t>
      </w:r>
      <w:bookmarkEnd w:id="971"/>
      <w:bookmarkEnd w:id="972"/>
      <w:bookmarkEnd w:id="973"/>
      <w:bookmarkEnd w:id="974"/>
      <w:bookmarkEnd w:id="975"/>
      <w:bookmarkEnd w:id="976"/>
      <w:bookmarkEnd w:id="977"/>
    </w:p>
    <w:p w:rsidR="004F4D80" w:rsidRPr="00026FDC" w:rsidRDefault="004F4D80" w:rsidP="004F4D80">
      <w:pPr>
        <w:pStyle w:val="3"/>
        <w:rPr>
          <w:szCs w:val="24"/>
        </w:rPr>
      </w:pPr>
      <w:bookmarkStart w:id="978" w:name="_Toc98253946"/>
      <w:bookmarkStart w:id="979" w:name="_Toc157248198"/>
      <w:bookmarkStart w:id="980" w:name="_Toc157496567"/>
      <w:bookmarkStart w:id="981" w:name="_Toc158206106"/>
      <w:bookmarkStart w:id="982" w:name="_Toc164057791"/>
      <w:bookmarkStart w:id="983" w:name="_Toc164137141"/>
      <w:bookmarkStart w:id="984" w:name="_Toc164161301"/>
      <w:bookmarkStart w:id="985" w:name="_Toc165173872"/>
      <w:bookmarkStart w:id="986" w:name="_Toc439170696"/>
      <w:bookmarkStart w:id="987" w:name="_Toc439172798"/>
      <w:bookmarkStart w:id="988" w:name="_Toc439173242"/>
      <w:bookmarkStart w:id="989" w:name="_Toc439238238"/>
      <w:bookmarkStart w:id="990" w:name="_Toc439252785"/>
      <w:bookmarkStart w:id="991" w:name="_Toc439323759"/>
      <w:bookmarkStart w:id="992" w:name="_Toc440361396"/>
      <w:bookmarkStart w:id="993" w:name="_Toc440376278"/>
      <w:bookmarkStart w:id="994" w:name="_Toc440382536"/>
      <w:bookmarkStart w:id="995" w:name="_Toc440447206"/>
      <w:bookmarkStart w:id="996" w:name="_Toc440631749"/>
      <w:bookmarkStart w:id="997" w:name="_Toc440877405"/>
      <w:bookmarkStart w:id="998" w:name="_Toc441130523"/>
      <w:r w:rsidRPr="00026FDC">
        <w:rPr>
          <w:szCs w:val="24"/>
        </w:rPr>
        <w:t>Форма Справки о материально-технических ресурсах</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9" w:name="_Toc98253947"/>
      <w:bookmarkStart w:id="1000" w:name="_Toc157248199"/>
      <w:bookmarkStart w:id="1001" w:name="_Toc157496568"/>
      <w:bookmarkStart w:id="1002" w:name="_Toc158206107"/>
      <w:bookmarkStart w:id="1003" w:name="_Toc164057792"/>
      <w:bookmarkStart w:id="1004" w:name="_Toc164137142"/>
      <w:bookmarkStart w:id="1005" w:name="_Toc164161302"/>
      <w:bookmarkStart w:id="1006"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7" w:name="_Toc439170697"/>
      <w:bookmarkStart w:id="1008" w:name="_Toc439172799"/>
      <w:bookmarkStart w:id="1009" w:name="_Toc439173243"/>
      <w:bookmarkStart w:id="1010" w:name="_Toc439238239"/>
      <w:bookmarkStart w:id="1011" w:name="_Toc439252786"/>
      <w:bookmarkStart w:id="1012" w:name="_Toc439323760"/>
      <w:bookmarkStart w:id="1013" w:name="_Toc440361397"/>
      <w:bookmarkStart w:id="1014" w:name="_Toc440376279"/>
      <w:bookmarkStart w:id="1015" w:name="_Toc440382537"/>
      <w:bookmarkStart w:id="1016" w:name="_Toc440447207"/>
      <w:bookmarkStart w:id="1017" w:name="_Toc440631750"/>
      <w:bookmarkStart w:id="1018" w:name="_Toc440877406"/>
      <w:bookmarkStart w:id="1019" w:name="_Toc441130524"/>
      <w:r w:rsidRPr="00026FDC">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0" w:name="_Ref55336398"/>
      <w:bookmarkStart w:id="1021" w:name="_Toc57314678"/>
      <w:bookmarkStart w:id="1022" w:name="_Toc69728992"/>
      <w:bookmarkStart w:id="1023" w:name="_Toc98253948"/>
      <w:bookmarkStart w:id="1024" w:name="_Toc165173874"/>
      <w:bookmarkStart w:id="1025" w:name="_Toc423423676"/>
      <w:bookmarkStart w:id="1026" w:name="_Toc441130525"/>
      <w:r w:rsidRPr="00026FDC">
        <w:lastRenderedPageBreak/>
        <w:t xml:space="preserve">Справка о кадровых ресурсах (форма </w:t>
      </w:r>
      <w:r w:rsidR="00B8118F" w:rsidRPr="00026FDC">
        <w:t>10</w:t>
      </w:r>
      <w:r w:rsidRPr="00026FDC">
        <w:t>)</w:t>
      </w:r>
      <w:bookmarkEnd w:id="1020"/>
      <w:bookmarkEnd w:id="1021"/>
      <w:bookmarkEnd w:id="1022"/>
      <w:bookmarkEnd w:id="1023"/>
      <w:bookmarkEnd w:id="1024"/>
      <w:bookmarkEnd w:id="1025"/>
      <w:bookmarkEnd w:id="1026"/>
    </w:p>
    <w:p w:rsidR="004F4D80" w:rsidRPr="00026FDC" w:rsidRDefault="004F4D80" w:rsidP="004F4D80">
      <w:pPr>
        <w:pStyle w:val="3"/>
        <w:rPr>
          <w:szCs w:val="24"/>
        </w:rPr>
      </w:pPr>
      <w:bookmarkStart w:id="1027" w:name="_Toc98253949"/>
      <w:bookmarkStart w:id="1028" w:name="_Toc157248201"/>
      <w:bookmarkStart w:id="1029" w:name="_Toc157496570"/>
      <w:bookmarkStart w:id="1030" w:name="_Toc158206109"/>
      <w:bookmarkStart w:id="1031" w:name="_Toc164057794"/>
      <w:bookmarkStart w:id="1032" w:name="_Toc164137144"/>
      <w:bookmarkStart w:id="1033" w:name="_Toc164161304"/>
      <w:bookmarkStart w:id="1034" w:name="_Toc165173875"/>
      <w:bookmarkStart w:id="1035" w:name="_Toc439170699"/>
      <w:bookmarkStart w:id="1036" w:name="_Toc439172801"/>
      <w:bookmarkStart w:id="1037" w:name="_Toc439173245"/>
      <w:bookmarkStart w:id="1038" w:name="_Toc439238241"/>
      <w:bookmarkStart w:id="1039" w:name="_Toc439252788"/>
      <w:bookmarkStart w:id="1040" w:name="_Toc439323762"/>
      <w:bookmarkStart w:id="1041" w:name="_Toc440361399"/>
      <w:bookmarkStart w:id="1042" w:name="_Toc440376281"/>
      <w:bookmarkStart w:id="1043" w:name="_Toc440382539"/>
      <w:bookmarkStart w:id="1044" w:name="_Toc440447209"/>
      <w:bookmarkStart w:id="1045" w:name="_Toc440631752"/>
      <w:bookmarkStart w:id="1046" w:name="_Toc440877408"/>
      <w:bookmarkStart w:id="1047" w:name="_Toc441130526"/>
      <w:r w:rsidRPr="00026FDC">
        <w:rPr>
          <w:szCs w:val="24"/>
        </w:rPr>
        <w:t>Форма Справки о кадровых ресурсах</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t>п/п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8" w:name="_Toc98253950"/>
      <w:bookmarkStart w:id="1049" w:name="_Toc157248202"/>
      <w:bookmarkStart w:id="1050" w:name="_Toc157496571"/>
      <w:bookmarkStart w:id="1051" w:name="_Toc158206110"/>
      <w:bookmarkStart w:id="1052" w:name="_Toc164057795"/>
      <w:bookmarkStart w:id="1053" w:name="_Toc164137145"/>
      <w:bookmarkStart w:id="1054" w:name="_Toc164161305"/>
      <w:bookmarkStart w:id="1055" w:name="_Toc165173876"/>
      <w:r w:rsidRPr="00026FDC">
        <w:rPr>
          <w:b/>
          <w:szCs w:val="24"/>
        </w:rPr>
        <w:br w:type="page"/>
      </w:r>
    </w:p>
    <w:p w:rsidR="004F4D80" w:rsidRPr="00026FDC" w:rsidRDefault="004F4D80" w:rsidP="004F4D80">
      <w:pPr>
        <w:pStyle w:val="3"/>
        <w:rPr>
          <w:szCs w:val="24"/>
        </w:rPr>
      </w:pPr>
      <w:bookmarkStart w:id="1056" w:name="_Toc439170700"/>
      <w:bookmarkStart w:id="1057" w:name="_Toc439172802"/>
      <w:bookmarkStart w:id="1058" w:name="_Toc439173246"/>
      <w:bookmarkStart w:id="1059" w:name="_Toc439238242"/>
      <w:bookmarkStart w:id="1060" w:name="_Toc439252789"/>
      <w:bookmarkStart w:id="1061" w:name="_Toc439323763"/>
      <w:bookmarkStart w:id="1062" w:name="_Toc440361400"/>
      <w:bookmarkStart w:id="1063" w:name="_Toc440376282"/>
      <w:bookmarkStart w:id="1064" w:name="_Toc440382540"/>
      <w:bookmarkStart w:id="1065" w:name="_Toc440447210"/>
      <w:bookmarkStart w:id="1066" w:name="_Toc440631753"/>
      <w:bookmarkStart w:id="1067" w:name="_Toc440877409"/>
      <w:bookmarkStart w:id="1068" w:name="_Toc441130527"/>
      <w:r w:rsidRPr="00026FDC">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9" w:name="_Toc165173881"/>
      <w:bookmarkStart w:id="1070" w:name="_Ref194749267"/>
      <w:bookmarkStart w:id="1071" w:name="_Toc423423677"/>
      <w:bookmarkStart w:id="1072" w:name="_Ref440271993"/>
      <w:bookmarkStart w:id="1073" w:name="_Ref440274659"/>
      <w:bookmarkStart w:id="1074" w:name="_Toc441130528"/>
      <w:bookmarkStart w:id="1075" w:name="_Ref90381523"/>
      <w:bookmarkStart w:id="1076" w:name="_Toc90385124"/>
      <w:bookmarkStart w:id="1077" w:name="_Ref96861029"/>
      <w:bookmarkStart w:id="1078" w:name="_Toc97651410"/>
      <w:bookmarkStart w:id="1079" w:name="_Toc98253955"/>
      <w:r w:rsidRPr="00026FDC">
        <w:lastRenderedPageBreak/>
        <w:t xml:space="preserve">Информационное письмо о наличии у </w:t>
      </w:r>
      <w:r w:rsidR="00C236C0" w:rsidRPr="00026FDC">
        <w:t>Участник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69"/>
      <w:bookmarkEnd w:id="1070"/>
      <w:bookmarkEnd w:id="1071"/>
      <w:bookmarkEnd w:id="1072"/>
      <w:bookmarkEnd w:id="1073"/>
      <w:bookmarkEnd w:id="1074"/>
    </w:p>
    <w:p w:rsidR="004F4D80" w:rsidRPr="00026FDC" w:rsidRDefault="004F4D80" w:rsidP="004F4D80">
      <w:pPr>
        <w:pStyle w:val="3"/>
        <w:rPr>
          <w:szCs w:val="24"/>
        </w:rPr>
      </w:pPr>
      <w:bookmarkStart w:id="1080" w:name="_Toc97651411"/>
      <w:bookmarkStart w:id="1081" w:name="_Toc98253956"/>
      <w:bookmarkStart w:id="1082" w:name="_Toc157248208"/>
      <w:bookmarkStart w:id="1083" w:name="_Toc157496577"/>
      <w:bookmarkStart w:id="1084" w:name="_Toc158206116"/>
      <w:bookmarkStart w:id="1085" w:name="_Toc164057801"/>
      <w:bookmarkStart w:id="1086" w:name="_Toc164137151"/>
      <w:bookmarkStart w:id="1087" w:name="_Toc164161311"/>
      <w:bookmarkStart w:id="1088" w:name="_Toc165173882"/>
      <w:bookmarkStart w:id="1089" w:name="_Toc439170702"/>
      <w:bookmarkStart w:id="1090" w:name="_Toc439172804"/>
      <w:bookmarkStart w:id="1091" w:name="_Toc439173248"/>
      <w:bookmarkStart w:id="1092" w:name="_Toc439238244"/>
      <w:bookmarkStart w:id="1093" w:name="_Toc439252791"/>
      <w:bookmarkStart w:id="1094" w:name="_Toc439323765"/>
      <w:bookmarkStart w:id="1095" w:name="_Toc440361402"/>
      <w:bookmarkStart w:id="1096" w:name="_Toc440376284"/>
      <w:bookmarkStart w:id="1097" w:name="_Toc440382542"/>
      <w:bookmarkStart w:id="1098" w:name="_Toc440447212"/>
      <w:bookmarkStart w:id="1099" w:name="_Toc440631755"/>
      <w:bookmarkStart w:id="1100" w:name="_Toc440877411"/>
      <w:bookmarkStart w:id="1101" w:name="_Toc441130529"/>
      <w:r w:rsidRPr="00026FDC">
        <w:rPr>
          <w:szCs w:val="24"/>
        </w:rPr>
        <w:t xml:space="preserve">Форма письма о наличии у </w:t>
      </w:r>
      <w:r w:rsidR="00C236C0" w:rsidRPr="00026FDC">
        <w:rPr>
          <w:szCs w:val="24"/>
        </w:rPr>
        <w:t>Участник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{указывается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2" w:name="_Toc97651412"/>
      <w:bookmarkStart w:id="1103" w:name="_Toc98253957"/>
      <w:bookmarkStart w:id="1104" w:name="_Toc157248209"/>
      <w:bookmarkStart w:id="1105" w:name="_Toc157496578"/>
      <w:bookmarkStart w:id="1106" w:name="_Toc158206117"/>
      <w:bookmarkStart w:id="1107" w:name="_Toc164057802"/>
      <w:bookmarkStart w:id="1108" w:name="_Toc164137152"/>
      <w:bookmarkStart w:id="1109" w:name="_Toc164161312"/>
      <w:bookmarkStart w:id="1110" w:name="_Toc165173883"/>
      <w:r w:rsidRPr="00026FDC">
        <w:rPr>
          <w:b/>
          <w:szCs w:val="24"/>
        </w:rPr>
        <w:br w:type="page"/>
      </w:r>
    </w:p>
    <w:p w:rsidR="004F4D80" w:rsidRPr="00026FDC" w:rsidRDefault="004F4D80" w:rsidP="004F4D80">
      <w:pPr>
        <w:pStyle w:val="3"/>
        <w:rPr>
          <w:szCs w:val="24"/>
        </w:rPr>
      </w:pPr>
      <w:bookmarkStart w:id="1111" w:name="_Toc439170703"/>
      <w:bookmarkStart w:id="1112" w:name="_Toc439172805"/>
      <w:bookmarkStart w:id="1113" w:name="_Toc439173249"/>
      <w:bookmarkStart w:id="1114" w:name="_Toc439238245"/>
      <w:bookmarkStart w:id="1115" w:name="_Toc439252792"/>
      <w:bookmarkStart w:id="1116" w:name="_Toc439323766"/>
      <w:bookmarkStart w:id="1117" w:name="_Toc440361403"/>
      <w:bookmarkStart w:id="1118" w:name="_Toc440376285"/>
      <w:bookmarkStart w:id="1119" w:name="_Toc440382543"/>
      <w:bookmarkStart w:id="1120" w:name="_Toc440447213"/>
      <w:bookmarkStart w:id="1121" w:name="_Toc440631756"/>
      <w:bookmarkStart w:id="1122" w:name="_Toc440877412"/>
      <w:bookmarkStart w:id="1123" w:name="_Toc441130530"/>
      <w:r w:rsidRPr="00026FDC">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лиц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xml:space="preserve">, и повлечь отклонение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5"/>
    <w:bookmarkEnd w:id="1076"/>
    <w:bookmarkEnd w:id="1077"/>
    <w:bookmarkEnd w:id="1078"/>
    <w:bookmarkEnd w:id="1079"/>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4"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5" w:name="_Toc423423680"/>
      <w:bookmarkStart w:id="1126" w:name="_Ref440272035"/>
      <w:bookmarkStart w:id="1127" w:name="_Ref440274733"/>
      <w:bookmarkStart w:id="1128" w:name="_Toc441130531"/>
      <w:bookmarkStart w:id="1129"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4"/>
      <w:bookmarkEnd w:id="1125"/>
      <w:bookmarkEnd w:id="1126"/>
      <w:bookmarkEnd w:id="1127"/>
      <w:bookmarkEnd w:id="1128"/>
      <w:bookmarkEnd w:id="1129"/>
    </w:p>
    <w:p w:rsidR="004F4D80" w:rsidRPr="00026FDC" w:rsidRDefault="004F4D80" w:rsidP="004F4D80">
      <w:pPr>
        <w:pStyle w:val="3"/>
        <w:rPr>
          <w:sz w:val="22"/>
        </w:rPr>
      </w:pPr>
      <w:bookmarkStart w:id="1130" w:name="_Toc343690584"/>
      <w:bookmarkStart w:id="1131" w:name="_Toc372294428"/>
      <w:bookmarkStart w:id="1132" w:name="_Toc379288896"/>
      <w:bookmarkStart w:id="1133" w:name="_Toc384734780"/>
      <w:bookmarkStart w:id="1134" w:name="_Toc396984078"/>
      <w:bookmarkStart w:id="1135" w:name="_Toc423423681"/>
      <w:bookmarkStart w:id="1136" w:name="_Toc439170710"/>
      <w:bookmarkStart w:id="1137" w:name="_Toc439172812"/>
      <w:bookmarkStart w:id="1138" w:name="_Toc439173253"/>
      <w:bookmarkStart w:id="1139" w:name="_Toc439238249"/>
      <w:bookmarkStart w:id="1140" w:name="_Toc439252796"/>
      <w:bookmarkStart w:id="1141" w:name="_Toc439323770"/>
      <w:bookmarkStart w:id="1142" w:name="_Toc440361405"/>
      <w:bookmarkStart w:id="1143" w:name="_Toc440376287"/>
      <w:bookmarkStart w:id="1144" w:name="_Toc440382545"/>
      <w:bookmarkStart w:id="1145" w:name="_Toc440447215"/>
      <w:bookmarkStart w:id="1146" w:name="_Toc440631758"/>
      <w:bookmarkStart w:id="1147" w:name="_Toc440877414"/>
      <w:bookmarkStart w:id="1148"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г.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9" w:name="_Toc343690585"/>
      <w:bookmarkStart w:id="1150" w:name="_Toc372294429"/>
      <w:bookmarkStart w:id="1151" w:name="_Toc379288897"/>
      <w:bookmarkStart w:id="1152" w:name="_Toc384734781"/>
      <w:bookmarkStart w:id="1153" w:name="_Toc396984079"/>
      <w:bookmarkStart w:id="1154" w:name="_Toc423423682"/>
      <w:bookmarkStart w:id="1155" w:name="_Toc439170711"/>
      <w:bookmarkStart w:id="1156" w:name="_Toc439172813"/>
      <w:bookmarkStart w:id="1157" w:name="_Toc439173254"/>
      <w:bookmarkStart w:id="1158" w:name="_Toc439238250"/>
      <w:bookmarkStart w:id="1159" w:name="_Toc439252797"/>
      <w:bookmarkStart w:id="1160" w:name="_Toc439323771"/>
      <w:bookmarkStart w:id="1161" w:name="_Toc440361406"/>
      <w:bookmarkStart w:id="1162" w:name="_Toc440376288"/>
      <w:bookmarkStart w:id="1163" w:name="_Toc440382546"/>
      <w:bookmarkStart w:id="1164" w:name="_Toc440447216"/>
      <w:bookmarkStart w:id="1165" w:name="_Toc440631759"/>
      <w:bookmarkStart w:id="1166" w:name="_Toc440877415"/>
      <w:bookmarkStart w:id="1167" w:name="_Toc441130533"/>
      <w:r w:rsidRPr="00026FDC">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8" w:name="_Toc329588495"/>
      <w:r w:rsidRPr="00026FD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9" w:name="_Toc423423683"/>
      <w:bookmarkStart w:id="1170" w:name="_Ref440272051"/>
      <w:bookmarkStart w:id="1171" w:name="_Ref440274744"/>
      <w:bookmarkStart w:id="1172"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8"/>
      <w:bookmarkEnd w:id="1169"/>
      <w:bookmarkEnd w:id="1170"/>
      <w:bookmarkEnd w:id="1171"/>
      <w:bookmarkEnd w:id="1172"/>
    </w:p>
    <w:p w:rsidR="004F4D80" w:rsidRPr="00026FDC" w:rsidRDefault="004F4D80" w:rsidP="004F4D80">
      <w:pPr>
        <w:pStyle w:val="3"/>
        <w:rPr>
          <w:szCs w:val="24"/>
        </w:rPr>
      </w:pPr>
      <w:bookmarkStart w:id="1173" w:name="_Toc343690587"/>
      <w:bookmarkStart w:id="1174" w:name="_Toc372294431"/>
      <w:bookmarkStart w:id="1175" w:name="_Toc379288899"/>
      <w:bookmarkStart w:id="1176" w:name="_Toc384734783"/>
      <w:bookmarkStart w:id="1177" w:name="_Toc396984081"/>
      <w:bookmarkStart w:id="1178" w:name="_Toc423423684"/>
      <w:bookmarkStart w:id="1179" w:name="_Toc439170713"/>
      <w:bookmarkStart w:id="1180" w:name="_Toc439172815"/>
      <w:bookmarkStart w:id="1181" w:name="_Toc439173256"/>
      <w:bookmarkStart w:id="1182" w:name="_Toc439238252"/>
      <w:bookmarkStart w:id="1183" w:name="_Toc439252799"/>
      <w:bookmarkStart w:id="1184" w:name="_Toc439323773"/>
      <w:bookmarkStart w:id="1185" w:name="_Toc440361408"/>
      <w:bookmarkStart w:id="1186" w:name="_Toc440376290"/>
      <w:bookmarkStart w:id="1187" w:name="_Toc440382548"/>
      <w:bookmarkStart w:id="1188" w:name="_Toc440447218"/>
      <w:bookmarkStart w:id="1189" w:name="_Toc440631761"/>
      <w:bookmarkStart w:id="1190" w:name="_Toc440877417"/>
      <w:bookmarkStart w:id="1191" w:name="_Toc441130535"/>
      <w:r w:rsidRPr="00026FDC">
        <w:rPr>
          <w:szCs w:val="24"/>
        </w:rPr>
        <w:t xml:space="preserve">Форма </w:t>
      </w:r>
      <w:bookmarkEnd w:id="1173"/>
      <w:bookmarkEnd w:id="1174"/>
      <w:bookmarkEnd w:id="1175"/>
      <w:bookmarkEnd w:id="1176"/>
      <w:bookmarkEnd w:id="1177"/>
      <w:bookmarkEnd w:id="1178"/>
      <w:bookmarkEnd w:id="1179"/>
      <w:bookmarkEnd w:id="1180"/>
      <w:bookmarkEnd w:id="1181"/>
      <w:bookmarkEnd w:id="1182"/>
      <w:bookmarkEnd w:id="1183"/>
      <w:r w:rsidR="000D70B6" w:rsidRPr="00026FDC">
        <w:rPr>
          <w:szCs w:val="24"/>
        </w:rPr>
        <w:t>Согласия на обработку персональных данных</w:t>
      </w:r>
      <w:bookmarkEnd w:id="1184"/>
      <w:bookmarkEnd w:id="1185"/>
      <w:bookmarkEnd w:id="1186"/>
      <w:bookmarkEnd w:id="1187"/>
      <w:bookmarkEnd w:id="1188"/>
      <w:bookmarkEnd w:id="1189"/>
      <w:bookmarkEnd w:id="1190"/>
      <w:bookmarkEnd w:id="1191"/>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г.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26FD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2" w:name="_Toc439252801"/>
      <w:bookmarkStart w:id="1193" w:name="_Toc439323774"/>
      <w:bookmarkStart w:id="1194" w:name="_Toc440361409"/>
      <w:bookmarkStart w:id="1195" w:name="_Toc440376291"/>
      <w:bookmarkStart w:id="1196" w:name="_Toc440382549"/>
      <w:bookmarkStart w:id="1197" w:name="_Toc440447219"/>
      <w:bookmarkStart w:id="1198" w:name="_Toc440631762"/>
      <w:bookmarkStart w:id="1199" w:name="_Toc440877418"/>
      <w:bookmarkStart w:id="1200" w:name="_Toc441130536"/>
      <w:r w:rsidRPr="00026FDC">
        <w:rPr>
          <w:szCs w:val="24"/>
        </w:rPr>
        <w:lastRenderedPageBreak/>
        <w:t>Инструкции по заполнению</w:t>
      </w:r>
      <w:bookmarkEnd w:id="1192"/>
      <w:bookmarkEnd w:id="1193"/>
      <w:bookmarkEnd w:id="1194"/>
      <w:bookmarkEnd w:id="1195"/>
      <w:bookmarkEnd w:id="1196"/>
      <w:bookmarkEnd w:id="1197"/>
      <w:bookmarkEnd w:id="1198"/>
      <w:bookmarkEnd w:id="1199"/>
      <w:bookmarkEnd w:id="1200"/>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201" w:name="_Ref440272256"/>
      <w:bookmarkStart w:id="1202" w:name="_Ref440272678"/>
      <w:bookmarkStart w:id="1203" w:name="_Ref440274944"/>
      <w:bookmarkStart w:id="1204" w:name="_Toc441130537"/>
      <w:r w:rsidRPr="00026FDC">
        <w:lastRenderedPageBreak/>
        <w:t>Соглашение о неустойке (форма 1</w:t>
      </w:r>
      <w:r w:rsidR="00635719" w:rsidRPr="00026FDC">
        <w:t>4</w:t>
      </w:r>
      <w:r w:rsidRPr="00026FDC">
        <w:t>)</w:t>
      </w:r>
      <w:bookmarkEnd w:id="1201"/>
      <w:bookmarkEnd w:id="1202"/>
      <w:bookmarkEnd w:id="1203"/>
      <w:bookmarkEnd w:id="1204"/>
    </w:p>
    <w:p w:rsidR="007A6A39" w:rsidRPr="00026FDC" w:rsidRDefault="007A6A39" w:rsidP="007A6A39">
      <w:pPr>
        <w:pStyle w:val="3"/>
        <w:rPr>
          <w:szCs w:val="24"/>
        </w:rPr>
      </w:pPr>
      <w:bookmarkStart w:id="1205" w:name="_Toc439170715"/>
      <w:bookmarkStart w:id="1206" w:name="_Toc439172817"/>
      <w:bookmarkStart w:id="1207" w:name="_Toc439173259"/>
      <w:bookmarkStart w:id="1208" w:name="_Toc439238255"/>
      <w:bookmarkStart w:id="1209" w:name="_Toc439252803"/>
      <w:bookmarkStart w:id="1210" w:name="_Toc439323776"/>
      <w:bookmarkStart w:id="1211" w:name="_Toc440361411"/>
      <w:bookmarkStart w:id="1212" w:name="_Toc440376293"/>
      <w:bookmarkStart w:id="1213" w:name="_Toc440382551"/>
      <w:bookmarkStart w:id="1214" w:name="_Toc440447221"/>
      <w:bookmarkStart w:id="1215" w:name="_Toc440631764"/>
      <w:bookmarkStart w:id="1216" w:name="_Toc440877420"/>
      <w:bookmarkStart w:id="1217" w:name="_Toc441130538"/>
      <w:r w:rsidRPr="00026FDC">
        <w:rPr>
          <w:szCs w:val="24"/>
        </w:rPr>
        <w:t>Форма соглашени</w:t>
      </w:r>
      <w:r w:rsidR="00E47073" w:rsidRPr="00026FDC">
        <w:rPr>
          <w:szCs w:val="24"/>
        </w:rPr>
        <w:t>я</w:t>
      </w:r>
      <w:r w:rsidRPr="00026FDC">
        <w:rPr>
          <w:szCs w:val="24"/>
        </w:rPr>
        <w:t xml:space="preserve"> о неустойке</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в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633380">
        <w:fldChar w:fldCharType="begin"/>
      </w:r>
      <w:r w:rsidR="00633380">
        <w:instrText xml:space="preserve"> REF _Ref440275279 \r \h  \* MERGEFORMAT </w:instrText>
      </w:r>
      <w:r w:rsidR="00633380">
        <w:fldChar w:fldCharType="separate"/>
      </w:r>
      <w:r w:rsidR="0007631D" w:rsidRPr="0007631D">
        <w:rPr>
          <w:vertAlign w:val="subscript"/>
        </w:rPr>
        <w:t>1.1.4</w:t>
      </w:r>
      <w:r w:rsidR="00633380">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633380">
        <w:fldChar w:fldCharType="begin"/>
      </w:r>
      <w:r w:rsidR="00633380">
        <w:instrText xml:space="preserve"> REF _Ref440275279 \r \h  \* MERGEFORMAT </w:instrText>
      </w:r>
      <w:r w:rsidR="00633380">
        <w:fldChar w:fldCharType="separate"/>
      </w:r>
      <w:r w:rsidR="0007631D" w:rsidRPr="0007631D">
        <w:rPr>
          <w:vertAlign w:val="subscript"/>
        </w:rPr>
        <w:t>1.1.4</w:t>
      </w:r>
      <w:r w:rsidR="00633380">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 xml:space="preserve">; </w:t>
      </w:r>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8" w:name="_Toc439170716"/>
      <w:bookmarkStart w:id="1219" w:name="_Toc439172818"/>
      <w:bookmarkStart w:id="1220" w:name="_Toc439173260"/>
      <w:bookmarkStart w:id="1221" w:name="_Toc439238256"/>
      <w:bookmarkStart w:id="1222" w:name="_Toc439252804"/>
      <w:bookmarkStart w:id="1223" w:name="_Toc439323777"/>
      <w:bookmarkStart w:id="1224" w:name="_Toc440361412"/>
      <w:bookmarkStart w:id="1225" w:name="_Toc440376294"/>
      <w:bookmarkStart w:id="1226" w:name="_Toc440382552"/>
      <w:bookmarkStart w:id="1227" w:name="_Toc440447222"/>
      <w:bookmarkStart w:id="1228" w:name="_Toc440631765"/>
      <w:bookmarkStart w:id="1229" w:name="_Toc440877421"/>
      <w:bookmarkStart w:id="1230" w:name="_Toc441130539"/>
      <w:r w:rsidRPr="00026FDC">
        <w:rPr>
          <w:szCs w:val="24"/>
        </w:rPr>
        <w:lastRenderedPageBreak/>
        <w:t>Инструкции по заполнению</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1" w:name="_Ref440272274"/>
      <w:bookmarkStart w:id="1232" w:name="_Ref440274756"/>
      <w:bookmarkStart w:id="1233"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1"/>
      <w:bookmarkEnd w:id="1232"/>
      <w:bookmarkEnd w:id="1233"/>
    </w:p>
    <w:p w:rsidR="007857E5" w:rsidRPr="00026FDC" w:rsidRDefault="007857E5" w:rsidP="007857E5">
      <w:pPr>
        <w:pStyle w:val="3"/>
        <w:rPr>
          <w:szCs w:val="24"/>
        </w:rPr>
      </w:pPr>
      <w:bookmarkStart w:id="1234" w:name="_Toc439170718"/>
      <w:bookmarkStart w:id="1235" w:name="_Toc439172820"/>
      <w:bookmarkStart w:id="1236" w:name="_Toc439173262"/>
      <w:bookmarkStart w:id="1237" w:name="_Toc439238258"/>
      <w:bookmarkStart w:id="1238" w:name="_Toc439252806"/>
      <w:bookmarkStart w:id="1239" w:name="_Toc439323779"/>
      <w:bookmarkStart w:id="1240" w:name="_Toc440361414"/>
      <w:bookmarkStart w:id="1241" w:name="_Toc440376296"/>
      <w:bookmarkStart w:id="1242" w:name="_Toc440382554"/>
      <w:bookmarkStart w:id="1243" w:name="_Toc440447224"/>
      <w:bookmarkStart w:id="1244" w:name="_Toc440631767"/>
      <w:bookmarkStart w:id="1245" w:name="_Toc440877423"/>
      <w:bookmarkStart w:id="1246" w:name="_Toc441130541"/>
      <w:r w:rsidRPr="00026FDC">
        <w:rPr>
          <w:szCs w:val="24"/>
        </w:rPr>
        <w:t xml:space="preserve">Форма </w:t>
      </w:r>
      <w:bookmarkEnd w:id="1234"/>
      <w:r w:rsidR="00E47073" w:rsidRPr="00026FDC">
        <w:rPr>
          <w:szCs w:val="24"/>
        </w:rPr>
        <w:t>согласия Участника налоговым органам на разглашение сведений, составляющих налоговую тайну</w:t>
      </w:r>
      <w:bookmarkEnd w:id="1235"/>
      <w:bookmarkEnd w:id="1236"/>
      <w:bookmarkEnd w:id="1237"/>
      <w:bookmarkEnd w:id="1238"/>
      <w:bookmarkEnd w:id="1239"/>
      <w:bookmarkEnd w:id="1240"/>
      <w:bookmarkEnd w:id="1241"/>
      <w:bookmarkEnd w:id="1242"/>
      <w:bookmarkEnd w:id="1243"/>
      <w:bookmarkEnd w:id="1244"/>
      <w:bookmarkEnd w:id="1245"/>
      <w:bookmarkEnd w:id="1246"/>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г.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7" w:name="_Toc300142269"/>
      <w:bookmarkStart w:id="1248" w:name="_Toc309735391"/>
      <w:bookmarkStart w:id="1249"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7"/>
      <w:r w:rsidRPr="00026FDC">
        <w:rPr>
          <w:b/>
          <w:bCs w:val="0"/>
          <w:snapToGrid w:val="0"/>
          <w:sz w:val="24"/>
          <w:szCs w:val="24"/>
        </w:rPr>
        <w:t xml:space="preserve"> </w:t>
      </w:r>
      <w:bookmarkEnd w:id="1248"/>
      <w:bookmarkEnd w:id="1249"/>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50" w:name="_Toc439170719"/>
      <w:bookmarkStart w:id="1251" w:name="_Toc439172821"/>
      <w:bookmarkStart w:id="1252" w:name="_Toc439173263"/>
      <w:bookmarkStart w:id="1253" w:name="_Toc439238259"/>
      <w:bookmarkStart w:id="1254" w:name="_Toc439252807"/>
      <w:bookmarkStart w:id="1255" w:name="_Toc439323780"/>
      <w:bookmarkStart w:id="1256" w:name="_Toc440361415"/>
      <w:bookmarkStart w:id="1257" w:name="_Toc440376297"/>
      <w:bookmarkStart w:id="1258" w:name="_Toc440382555"/>
      <w:bookmarkStart w:id="1259" w:name="_Toc440447225"/>
      <w:bookmarkStart w:id="1260" w:name="_Toc440631768"/>
      <w:bookmarkStart w:id="1261" w:name="_Toc440877424"/>
      <w:bookmarkStart w:id="1262" w:name="_Toc441130542"/>
      <w:r w:rsidRPr="00026FDC">
        <w:rPr>
          <w:szCs w:val="24"/>
        </w:rPr>
        <w:lastRenderedPageBreak/>
        <w:t>Инструкции по заполнению</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3" w:name="_Ref93268095"/>
      <w:bookmarkStart w:id="1264" w:name="_Ref93268099"/>
      <w:bookmarkStart w:id="1265" w:name="_Toc98253958"/>
      <w:bookmarkStart w:id="1266" w:name="_Toc165173884"/>
      <w:bookmarkStart w:id="1267" w:name="_Toc423423678"/>
      <w:bookmarkStart w:id="1268" w:name="_Ref440272510"/>
      <w:bookmarkStart w:id="1269" w:name="_Ref440274961"/>
      <w:bookmarkStart w:id="1270" w:name="_Ref90381141"/>
      <w:bookmarkStart w:id="1271" w:name="_Toc90385121"/>
      <w:bookmarkStart w:id="1272" w:name="_Toc98253952"/>
      <w:bookmarkStart w:id="1273" w:name="_Toc165173878"/>
      <w:bookmarkStart w:id="1274" w:name="_Toc423427449"/>
      <w:bookmarkStart w:id="1275"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6" w:name="_Toc90385125"/>
      <w:bookmarkStart w:id="1277" w:name="_Toc439170705"/>
      <w:bookmarkStart w:id="1278" w:name="_Toc439172807"/>
      <w:bookmarkStart w:id="1279" w:name="_Toc439173268"/>
      <w:bookmarkStart w:id="1280" w:name="_Toc439238264"/>
      <w:bookmarkStart w:id="1281" w:name="_Toc439252812"/>
      <w:bookmarkStart w:id="1282" w:name="_Toc439323785"/>
      <w:bookmarkStart w:id="1283" w:name="_Toc440361420"/>
      <w:bookmarkStart w:id="1284" w:name="_Toc440376302"/>
      <w:bookmarkStart w:id="1285" w:name="_Toc440382560"/>
      <w:bookmarkStart w:id="1286" w:name="_Toc440447230"/>
      <w:bookmarkStart w:id="1287" w:name="_Toc440631773"/>
      <w:bookmarkStart w:id="1288" w:name="_Toc440877426"/>
      <w:bookmarkStart w:id="1289" w:name="_Toc441130544"/>
      <w:r w:rsidRPr="00026FDC">
        <w:rPr>
          <w:szCs w:val="24"/>
        </w:rPr>
        <w:t xml:space="preserve">Форма </w:t>
      </w:r>
      <w:bookmarkEnd w:id="1276"/>
      <w:bookmarkEnd w:id="1277"/>
      <w:bookmarkEnd w:id="1278"/>
      <w:bookmarkEnd w:id="1279"/>
      <w:bookmarkEnd w:id="1280"/>
      <w:bookmarkEnd w:id="1281"/>
      <w:bookmarkEnd w:id="1282"/>
      <w:bookmarkEnd w:id="1283"/>
      <w:r w:rsidR="00C718E2" w:rsidRPr="00026FDC">
        <w:rPr>
          <w:szCs w:val="24"/>
        </w:rPr>
        <w:t xml:space="preserve">Плана распределения объемов </w:t>
      </w:r>
      <w:r w:rsidR="00C718E2" w:rsidRPr="00026FDC">
        <w:rPr>
          <w:color w:val="000000"/>
          <w:szCs w:val="24"/>
        </w:rPr>
        <w:t>оказания услуг</w:t>
      </w:r>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4"/>
      <w:bookmarkEnd w:id="1285"/>
      <w:bookmarkEnd w:id="1286"/>
      <w:bookmarkEnd w:id="1287"/>
      <w:bookmarkEnd w:id="1288"/>
      <w:bookmarkEnd w:id="1289"/>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п/п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r w:rsidRPr="00026FDC">
              <w:rPr>
                <w:b/>
              </w:rPr>
              <w:t>в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90" w:name="_Toc90385126"/>
      <w:bookmarkStart w:id="1291" w:name="_Toc98253959"/>
      <w:bookmarkStart w:id="1292" w:name="_Toc157248211"/>
      <w:bookmarkStart w:id="1293" w:name="_Toc157496580"/>
      <w:bookmarkStart w:id="1294" w:name="_Toc158206119"/>
      <w:bookmarkStart w:id="1295" w:name="_Toc164057804"/>
      <w:bookmarkStart w:id="1296" w:name="_Toc164137154"/>
      <w:bookmarkStart w:id="1297" w:name="_Toc164161314"/>
      <w:bookmarkStart w:id="1298" w:name="_Toc165173885"/>
      <w:r w:rsidRPr="00026FDC">
        <w:rPr>
          <w:b/>
          <w:szCs w:val="24"/>
        </w:rPr>
        <w:br w:type="page"/>
      </w:r>
    </w:p>
    <w:p w:rsidR="00635719" w:rsidRPr="00026FDC" w:rsidRDefault="00635719" w:rsidP="00635719">
      <w:pPr>
        <w:pStyle w:val="3"/>
        <w:rPr>
          <w:szCs w:val="24"/>
        </w:rPr>
      </w:pPr>
      <w:bookmarkStart w:id="1299" w:name="_Toc439170706"/>
      <w:bookmarkStart w:id="1300" w:name="_Toc439172808"/>
      <w:bookmarkStart w:id="1301" w:name="_Toc439173269"/>
      <w:bookmarkStart w:id="1302" w:name="_Toc439238265"/>
      <w:bookmarkStart w:id="1303" w:name="_Toc439252813"/>
      <w:bookmarkStart w:id="1304" w:name="_Toc439323786"/>
      <w:bookmarkStart w:id="1305" w:name="_Toc440361421"/>
      <w:bookmarkStart w:id="1306" w:name="_Toc440376303"/>
      <w:bookmarkStart w:id="1307" w:name="_Toc440382561"/>
      <w:bookmarkStart w:id="1308" w:name="_Toc440447231"/>
      <w:bookmarkStart w:id="1309" w:name="_Toc440631774"/>
      <w:bookmarkStart w:id="1310" w:name="_Toc440877427"/>
      <w:bookmarkStart w:id="1311" w:name="_Toc441130545"/>
      <w:r w:rsidRPr="00026FDC">
        <w:rPr>
          <w:szCs w:val="24"/>
        </w:rPr>
        <w:lastRenderedPageBreak/>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633380">
        <w:fldChar w:fldCharType="begin"/>
      </w:r>
      <w:r w:rsidR="00633380">
        <w:instrText xml:space="preserve"> REF _Ref440271628 \r \h  \* MERGEFORMAT </w:instrText>
      </w:r>
      <w:r w:rsidR="00633380">
        <w:fldChar w:fldCharType="separate"/>
      </w:r>
      <w:r w:rsidR="0007631D" w:rsidRPr="0007631D">
        <w:rPr>
          <w:sz w:val="24"/>
          <w:szCs w:val="24"/>
        </w:rPr>
        <w:t>3.3.9</w:t>
      </w:r>
      <w:r w:rsidR="00633380">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_Ref440274337 \r \h  \* MERGEFORMAT </w:instrText>
      </w:r>
      <w:r w:rsidR="00633380">
        <w:fldChar w:fldCharType="separate"/>
      </w:r>
      <w:r w:rsidR="0007631D" w:rsidRPr="0007631D">
        <w:rPr>
          <w:sz w:val="24"/>
          <w:szCs w:val="24"/>
        </w:rPr>
        <w:t>5.2</w:t>
      </w:r>
      <w:r w:rsidR="00633380">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07631D" w:rsidRPr="0007631D">
        <w:rPr>
          <w:sz w:val="24"/>
          <w:szCs w:val="24"/>
        </w:rPr>
        <w:t>5.4</w:t>
      </w:r>
      <w:r w:rsidR="00633380">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2" w:name="_Ref440376324"/>
      <w:bookmarkStart w:id="1313" w:name="_Ref440376401"/>
      <w:bookmarkStart w:id="1314"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2"/>
      <w:bookmarkEnd w:id="1313"/>
      <w:bookmarkEnd w:id="1314"/>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5" w:name="_Toc440376305"/>
      <w:bookmarkStart w:id="1316" w:name="_Toc440382563"/>
      <w:bookmarkStart w:id="1317" w:name="_Toc440447233"/>
      <w:bookmarkStart w:id="1318" w:name="_Toc440631776"/>
      <w:bookmarkStart w:id="1319" w:name="_Toc440877429"/>
      <w:bookmarkStart w:id="1320" w:name="_Toc441130547"/>
      <w:r w:rsidRPr="00026FDC">
        <w:rPr>
          <w:szCs w:val="24"/>
        </w:rPr>
        <w:t xml:space="preserve">Форма плана распределения объемов </w:t>
      </w:r>
      <w:r w:rsidR="00C718E2" w:rsidRPr="00026FDC">
        <w:rPr>
          <w:szCs w:val="24"/>
        </w:rPr>
        <w:t>оказания услуг</w:t>
      </w:r>
      <w:r w:rsidRPr="00026FDC">
        <w:rPr>
          <w:szCs w:val="24"/>
        </w:rPr>
        <w:t xml:space="preserve"> внутри коллективного Участника</w:t>
      </w:r>
      <w:bookmarkEnd w:id="1315"/>
      <w:bookmarkEnd w:id="1316"/>
      <w:bookmarkEnd w:id="1317"/>
      <w:bookmarkEnd w:id="1318"/>
      <w:bookmarkEnd w:id="1319"/>
      <w:bookmarkEnd w:id="1320"/>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п/п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r w:rsidRPr="00026FDC">
              <w:rPr>
                <w:b/>
              </w:rPr>
              <w:t>в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1" w:name="_Toc440376306"/>
      <w:bookmarkStart w:id="1322" w:name="_Toc440382564"/>
      <w:bookmarkStart w:id="1323" w:name="_Toc440447234"/>
      <w:bookmarkStart w:id="1324" w:name="_Toc440631777"/>
      <w:bookmarkStart w:id="1325" w:name="_Toc440877430"/>
      <w:bookmarkStart w:id="1326" w:name="_Toc441130548"/>
      <w:r w:rsidRPr="00026FDC">
        <w:rPr>
          <w:szCs w:val="24"/>
        </w:rPr>
        <w:lastRenderedPageBreak/>
        <w:t>Инструкции по заполнению</w:t>
      </w:r>
      <w:bookmarkEnd w:id="1321"/>
      <w:bookmarkEnd w:id="1322"/>
      <w:bookmarkEnd w:id="1323"/>
      <w:bookmarkEnd w:id="1324"/>
      <w:bookmarkEnd w:id="1325"/>
      <w:bookmarkEnd w:id="1326"/>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633380">
        <w:fldChar w:fldCharType="begin"/>
      </w:r>
      <w:r w:rsidR="00633380">
        <w:instrText xml:space="preserve"> REF _Ref440876668 \r \h  \* MERGEFORMAT </w:instrText>
      </w:r>
      <w:r w:rsidR="00633380">
        <w:fldChar w:fldCharType="separate"/>
      </w:r>
      <w:r w:rsidR="0007631D" w:rsidRPr="0007631D">
        <w:rPr>
          <w:sz w:val="24"/>
          <w:szCs w:val="24"/>
        </w:rPr>
        <w:t>3.3.10</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07631D" w:rsidRPr="0007631D">
        <w:rPr>
          <w:sz w:val="24"/>
          <w:szCs w:val="24"/>
        </w:rPr>
        <w:t>5.1</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633380">
        <w:fldChar w:fldCharType="begin"/>
      </w:r>
      <w:r w:rsidR="00633380">
        <w:instrText xml:space="preserve"> REF _Ref440274337 \r \h  \* MERGEFORMAT </w:instrText>
      </w:r>
      <w:r w:rsidR="00633380">
        <w:fldChar w:fldCharType="separate"/>
      </w:r>
      <w:r w:rsidR="0007631D" w:rsidRPr="0007631D">
        <w:rPr>
          <w:sz w:val="24"/>
          <w:szCs w:val="24"/>
        </w:rPr>
        <w:t>5.2</w:t>
      </w:r>
      <w:r w:rsidR="00633380">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07631D" w:rsidRPr="0007631D">
        <w:rPr>
          <w:sz w:val="24"/>
          <w:szCs w:val="24"/>
        </w:rPr>
        <w:t>5.4</w:t>
      </w:r>
      <w:r w:rsidR="00633380">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7FB" w:rsidRDefault="000037FB">
      <w:pPr>
        <w:spacing w:line="240" w:lineRule="auto"/>
      </w:pPr>
      <w:r>
        <w:separator/>
      </w:r>
    </w:p>
  </w:endnote>
  <w:endnote w:type="continuationSeparator" w:id="0">
    <w:p w:rsidR="000037FB" w:rsidRDefault="000037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4F6F" w:rsidRDefault="00714F6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Pr="00FA0376" w:rsidRDefault="00714F6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87B31">
      <w:rPr>
        <w:noProof/>
        <w:sz w:val="16"/>
        <w:szCs w:val="16"/>
        <w:lang w:eastAsia="ru-RU"/>
      </w:rPr>
      <w:t>37</w:t>
    </w:r>
    <w:r w:rsidRPr="00FA0376">
      <w:rPr>
        <w:sz w:val="16"/>
        <w:szCs w:val="16"/>
        <w:lang w:eastAsia="ru-RU"/>
      </w:rPr>
      <w:fldChar w:fldCharType="end"/>
    </w:r>
  </w:p>
  <w:p w:rsidR="00714F6F" w:rsidRPr="00EE0539" w:rsidRDefault="00714F6F" w:rsidP="00714F6F">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14F6F">
      <w:rPr>
        <w:sz w:val="18"/>
        <w:szCs w:val="18"/>
      </w:rPr>
      <w:t>Договоров на оказание услуг по обучению сотрудников с целью получения высшего образования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7FB" w:rsidRDefault="000037FB">
      <w:pPr>
        <w:spacing w:line="240" w:lineRule="auto"/>
      </w:pPr>
      <w:r>
        <w:separator/>
      </w:r>
    </w:p>
  </w:footnote>
  <w:footnote w:type="continuationSeparator" w:id="0">
    <w:p w:rsidR="000037FB" w:rsidRDefault="000037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Pr="00930031" w:rsidRDefault="00714F6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6F" w:rsidRDefault="00714F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15:restartNumberingAfterBreak="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15:restartNumberingAfterBreak="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37FB"/>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31D"/>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4A82"/>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87B32"/>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4F6F"/>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1B62"/>
    <w:rsid w:val="00A2506C"/>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CF7A2B"/>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87B31"/>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572512A-D43A-4510-8216-D25BBD56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69CC2-4994-4532-BD33-F76A12E44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24286</Words>
  <Characters>138436</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162398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54</cp:revision>
  <cp:lastPrinted>2016-05-20T05:23:00Z</cp:lastPrinted>
  <dcterms:created xsi:type="dcterms:W3CDTF">2016-01-15T11:45:00Z</dcterms:created>
  <dcterms:modified xsi:type="dcterms:W3CDTF">2016-05-23T05:05:00Z</dcterms:modified>
</cp:coreProperties>
</file>